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E4973" w14:textId="1DB159A5" w:rsidR="00D85BCD" w:rsidRPr="008F0A60" w:rsidRDefault="00BC6BB0" w:rsidP="00C66784">
      <w:pPr>
        <w:pStyle w:val="Nagwek5"/>
        <w:spacing w:line="276" w:lineRule="auto"/>
      </w:pPr>
      <w:r w:rsidRPr="008F0A60">
        <w:t xml:space="preserve">        </w:t>
      </w:r>
    </w:p>
    <w:p w14:paraId="6B44B690" w14:textId="77777777" w:rsidR="00485D67" w:rsidRPr="008F0A60" w:rsidRDefault="00485D67" w:rsidP="00C66784">
      <w:pPr>
        <w:pStyle w:val="Tytu"/>
        <w:spacing w:line="276" w:lineRule="auto"/>
        <w:rPr>
          <w:rFonts w:ascii="Arial" w:hAnsi="Arial" w:cs="Arial"/>
          <w:color w:val="000000"/>
          <w:sz w:val="36"/>
          <w:szCs w:val="36"/>
        </w:rPr>
      </w:pPr>
      <w:r w:rsidRPr="008F0A60">
        <w:rPr>
          <w:rFonts w:ascii="Arial" w:hAnsi="Arial" w:cs="Arial"/>
          <w:color w:val="000000"/>
          <w:sz w:val="36"/>
          <w:szCs w:val="36"/>
        </w:rPr>
        <w:t>ZAMAWIAJĄCY</w:t>
      </w:r>
    </w:p>
    <w:p w14:paraId="461CA0D5" w14:textId="77777777" w:rsidR="00485D67" w:rsidRPr="008F0A60" w:rsidRDefault="00485D67" w:rsidP="00C66784">
      <w:pPr>
        <w:pStyle w:val="Tytu"/>
        <w:spacing w:line="276" w:lineRule="auto"/>
        <w:rPr>
          <w:rFonts w:ascii="Arial" w:hAnsi="Arial" w:cs="Arial"/>
          <w:color w:val="000000"/>
          <w:sz w:val="28"/>
          <w:szCs w:val="28"/>
        </w:rPr>
      </w:pPr>
    </w:p>
    <w:p w14:paraId="5352E238" w14:textId="77777777" w:rsidR="00485D67" w:rsidRPr="008F0A60" w:rsidRDefault="00485D67" w:rsidP="00C66784">
      <w:pPr>
        <w:pStyle w:val="Tytu"/>
        <w:spacing w:line="276" w:lineRule="auto"/>
        <w:rPr>
          <w:rFonts w:ascii="Arial" w:hAnsi="Arial" w:cs="Arial"/>
          <w:b w:val="0"/>
          <w:bCs w:val="0"/>
          <w:color w:val="000000"/>
          <w:sz w:val="28"/>
          <w:szCs w:val="28"/>
        </w:rPr>
      </w:pPr>
      <w:r w:rsidRPr="008F0A60">
        <w:rPr>
          <w:rFonts w:ascii="Arial" w:hAnsi="Arial" w:cs="Arial"/>
          <w:b w:val="0"/>
          <w:bCs w:val="0"/>
          <w:color w:val="000000"/>
          <w:sz w:val="28"/>
          <w:szCs w:val="28"/>
        </w:rPr>
        <w:t>KOMENDA  WOJEWÓDZKA  POLICJI</w:t>
      </w:r>
    </w:p>
    <w:p w14:paraId="2DBD6C31" w14:textId="77777777" w:rsidR="00485D67" w:rsidRPr="008F0A60" w:rsidRDefault="00485D67" w:rsidP="00C66784">
      <w:pPr>
        <w:pStyle w:val="Podtytu"/>
        <w:spacing w:line="276" w:lineRule="auto"/>
        <w:rPr>
          <w:rFonts w:ascii="Arial" w:hAnsi="Arial" w:cs="Arial"/>
          <w:b w:val="0"/>
          <w:bCs w:val="0"/>
          <w:color w:val="000000"/>
        </w:rPr>
      </w:pPr>
      <w:r w:rsidRPr="008F0A60">
        <w:rPr>
          <w:rFonts w:ascii="Arial" w:hAnsi="Arial" w:cs="Arial"/>
          <w:b w:val="0"/>
          <w:bCs w:val="0"/>
          <w:color w:val="000000"/>
        </w:rPr>
        <w:t>W  ŁODZI</w:t>
      </w:r>
    </w:p>
    <w:p w14:paraId="56EC5237" w14:textId="77777777" w:rsidR="00485D67" w:rsidRPr="008F0A60" w:rsidRDefault="00485D67" w:rsidP="00C66784">
      <w:pPr>
        <w:spacing w:line="276" w:lineRule="auto"/>
        <w:jc w:val="center"/>
        <w:rPr>
          <w:rFonts w:ascii="Arial" w:hAnsi="Arial" w:cs="Arial"/>
          <w:color w:val="000000"/>
          <w:sz w:val="32"/>
          <w:szCs w:val="32"/>
        </w:rPr>
      </w:pPr>
    </w:p>
    <w:p w14:paraId="431AED95" w14:textId="77777777" w:rsidR="00485D67" w:rsidRPr="008F0A60" w:rsidRDefault="00485D67" w:rsidP="00C66784">
      <w:pPr>
        <w:spacing w:line="276" w:lineRule="auto"/>
        <w:jc w:val="center"/>
        <w:rPr>
          <w:rFonts w:ascii="Arial" w:hAnsi="Arial" w:cs="Arial"/>
          <w:color w:val="000000"/>
          <w:sz w:val="32"/>
          <w:szCs w:val="32"/>
        </w:rPr>
      </w:pPr>
    </w:p>
    <w:p w14:paraId="7B1952A7" w14:textId="77777777" w:rsidR="00485D67" w:rsidRPr="008F0A60" w:rsidRDefault="00485D67" w:rsidP="00C66784">
      <w:pPr>
        <w:spacing w:line="276" w:lineRule="auto"/>
        <w:jc w:val="center"/>
        <w:rPr>
          <w:rFonts w:ascii="Arial" w:hAnsi="Arial" w:cs="Arial"/>
          <w:color w:val="000000"/>
          <w:sz w:val="32"/>
          <w:szCs w:val="32"/>
        </w:rPr>
      </w:pPr>
      <w:r w:rsidRPr="008F0A60">
        <w:rPr>
          <w:rFonts w:ascii="Arial" w:hAnsi="Arial" w:cs="Arial"/>
          <w:color w:val="000000"/>
          <w:sz w:val="32"/>
          <w:szCs w:val="32"/>
        </w:rPr>
        <w:t>NIP  726-000-44-58               Regon  470754976</w:t>
      </w:r>
    </w:p>
    <w:p w14:paraId="1584D598" w14:textId="77777777" w:rsidR="00485D67" w:rsidRPr="008F0A60" w:rsidRDefault="00485D67" w:rsidP="00C66784">
      <w:pPr>
        <w:spacing w:line="276" w:lineRule="auto"/>
        <w:jc w:val="center"/>
        <w:rPr>
          <w:rFonts w:ascii="Arial" w:hAnsi="Arial" w:cs="Arial"/>
          <w:b/>
          <w:bCs/>
          <w:color w:val="000000"/>
          <w:sz w:val="32"/>
          <w:szCs w:val="32"/>
        </w:rPr>
      </w:pPr>
    </w:p>
    <w:p w14:paraId="2402E4B0" w14:textId="77777777" w:rsidR="00485D67" w:rsidRPr="008F0A60" w:rsidRDefault="00485D67" w:rsidP="00C66784">
      <w:pPr>
        <w:spacing w:line="276" w:lineRule="auto"/>
        <w:jc w:val="center"/>
        <w:rPr>
          <w:rFonts w:ascii="Arial" w:hAnsi="Arial" w:cs="Arial"/>
          <w:b/>
          <w:bCs/>
          <w:color w:val="000000"/>
          <w:sz w:val="32"/>
          <w:szCs w:val="32"/>
        </w:rPr>
      </w:pPr>
    </w:p>
    <w:p w14:paraId="1E0BFDD2" w14:textId="6F97C8CB" w:rsidR="00485D67" w:rsidRPr="008F0A60" w:rsidRDefault="00AB3FC1" w:rsidP="00C66784">
      <w:pPr>
        <w:spacing w:line="276" w:lineRule="auto"/>
        <w:jc w:val="center"/>
        <w:rPr>
          <w:rFonts w:ascii="Arial" w:hAnsi="Arial" w:cs="Arial"/>
          <w:b/>
          <w:bCs/>
          <w:color w:val="000000"/>
          <w:position w:val="2"/>
          <w:sz w:val="52"/>
          <w:szCs w:val="52"/>
        </w:rPr>
      </w:pPr>
      <w:r>
        <w:rPr>
          <w:rFonts w:ascii="Arial" w:hAnsi="Arial" w:cs="Arial"/>
          <w:b/>
          <w:bCs/>
          <w:color w:val="000000"/>
          <w:position w:val="2"/>
          <w:sz w:val="52"/>
          <w:szCs w:val="52"/>
        </w:rPr>
        <w:t xml:space="preserve">    </w:t>
      </w:r>
      <w:r w:rsidR="00485D67" w:rsidRPr="008F0A60">
        <w:rPr>
          <w:rFonts w:ascii="Arial" w:hAnsi="Arial" w:cs="Arial"/>
          <w:b/>
          <w:bCs/>
          <w:color w:val="000000"/>
          <w:position w:val="2"/>
          <w:sz w:val="52"/>
          <w:szCs w:val="52"/>
        </w:rPr>
        <w:t xml:space="preserve">SPECYFIKACJA </w:t>
      </w:r>
    </w:p>
    <w:p w14:paraId="4D151883" w14:textId="77777777" w:rsidR="00485D67" w:rsidRPr="008F0A60" w:rsidRDefault="00485D67" w:rsidP="00C66784">
      <w:pPr>
        <w:pStyle w:val="Akapitzlist"/>
        <w:spacing w:after="0"/>
        <w:jc w:val="center"/>
        <w:rPr>
          <w:rFonts w:ascii="Arial" w:hAnsi="Arial" w:cs="Arial"/>
          <w:b/>
          <w:bCs/>
          <w:sz w:val="52"/>
          <w:szCs w:val="52"/>
        </w:rPr>
      </w:pPr>
      <w:r w:rsidRPr="008F0A60">
        <w:rPr>
          <w:rFonts w:ascii="Arial" w:hAnsi="Arial" w:cs="Arial"/>
          <w:b/>
          <w:sz w:val="52"/>
          <w:szCs w:val="52"/>
        </w:rPr>
        <w:t>WARUNKÓW ZAMÓWIENIA</w:t>
      </w:r>
    </w:p>
    <w:p w14:paraId="3D5A2E69" w14:textId="77777777" w:rsidR="00485D67" w:rsidRPr="00591218" w:rsidRDefault="00485D67" w:rsidP="00C66784">
      <w:pPr>
        <w:pStyle w:val="Nagwek7"/>
        <w:spacing w:line="276" w:lineRule="auto"/>
        <w:jc w:val="center"/>
        <w:rPr>
          <w:rFonts w:ascii="Arial" w:hAnsi="Arial" w:cs="Arial"/>
          <w:bCs w:val="0"/>
          <w:color w:val="000000"/>
          <w:spacing w:val="20"/>
          <w:position w:val="2"/>
          <w:sz w:val="20"/>
          <w:szCs w:val="20"/>
        </w:rPr>
      </w:pPr>
    </w:p>
    <w:p w14:paraId="2A814D8B" w14:textId="3ABA0781" w:rsidR="00C41AFA" w:rsidRPr="00C41AFA" w:rsidRDefault="00C41AFA" w:rsidP="00C41AFA">
      <w:pPr>
        <w:tabs>
          <w:tab w:val="left" w:pos="7305"/>
        </w:tabs>
        <w:spacing w:after="200" w:line="276" w:lineRule="auto"/>
        <w:ind w:left="443"/>
        <w:jc w:val="center"/>
        <w:rPr>
          <w:rFonts w:ascii="Arial" w:hAnsi="Arial" w:cs="Arial"/>
          <w:b/>
          <w:sz w:val="22"/>
          <w:szCs w:val="22"/>
          <w:lang w:eastAsia="ar-SA"/>
        </w:rPr>
      </w:pPr>
      <w:r w:rsidRPr="00C41AFA">
        <w:rPr>
          <w:rFonts w:ascii="Arial" w:hAnsi="Arial" w:cs="Arial"/>
          <w:b/>
          <w:bCs/>
          <w:color w:val="000000"/>
          <w:sz w:val="22"/>
          <w:szCs w:val="22"/>
        </w:rPr>
        <w:t xml:space="preserve">do postępowania o udzielenie zamówienia w trybie </w:t>
      </w:r>
      <w:bookmarkStart w:id="0" w:name="_Hlk172026448"/>
      <w:r w:rsidRPr="00C41AFA">
        <w:rPr>
          <w:rFonts w:ascii="Arial" w:hAnsi="Arial" w:cs="Arial"/>
          <w:b/>
          <w:bCs/>
          <w:color w:val="000000"/>
          <w:sz w:val="22"/>
          <w:szCs w:val="22"/>
        </w:rPr>
        <w:t xml:space="preserve">podstawowym bez negocjacji na usługi </w:t>
      </w:r>
      <w:bookmarkEnd w:id="0"/>
      <w:r w:rsidR="002F4EBD">
        <w:rPr>
          <w:rFonts w:ascii="Arial" w:hAnsi="Arial" w:cs="Arial"/>
          <w:b/>
          <w:bCs/>
          <w:color w:val="000000"/>
          <w:sz w:val="22"/>
          <w:szCs w:val="22"/>
        </w:rPr>
        <w:t>m</w:t>
      </w:r>
      <w:r w:rsidR="002F4EBD" w:rsidRPr="002F4EBD">
        <w:rPr>
          <w:rFonts w:ascii="Arial" w:hAnsi="Arial" w:cs="Arial"/>
          <w:b/>
          <w:bCs/>
          <w:color w:val="000000"/>
          <w:sz w:val="22"/>
          <w:szCs w:val="22"/>
        </w:rPr>
        <w:t>yci</w:t>
      </w:r>
      <w:r w:rsidR="002F4EBD">
        <w:rPr>
          <w:rFonts w:ascii="Arial" w:hAnsi="Arial" w:cs="Arial"/>
          <w:b/>
          <w:bCs/>
          <w:color w:val="000000"/>
          <w:sz w:val="22"/>
          <w:szCs w:val="22"/>
        </w:rPr>
        <w:t>a</w:t>
      </w:r>
      <w:r w:rsidR="002F4EBD" w:rsidRPr="002F4EBD">
        <w:rPr>
          <w:rFonts w:ascii="Arial" w:hAnsi="Arial" w:cs="Arial"/>
          <w:b/>
          <w:bCs/>
          <w:color w:val="000000"/>
          <w:sz w:val="22"/>
          <w:szCs w:val="22"/>
        </w:rPr>
        <w:t xml:space="preserve"> i czyszczeni</w:t>
      </w:r>
      <w:r w:rsidR="002F4EBD">
        <w:rPr>
          <w:rFonts w:ascii="Arial" w:hAnsi="Arial" w:cs="Arial"/>
          <w:b/>
          <w:bCs/>
          <w:color w:val="000000"/>
          <w:sz w:val="22"/>
          <w:szCs w:val="22"/>
        </w:rPr>
        <w:t>a</w:t>
      </w:r>
      <w:r w:rsidR="002F4EBD" w:rsidRPr="002F4EBD">
        <w:rPr>
          <w:rFonts w:ascii="Arial" w:hAnsi="Arial" w:cs="Arial"/>
          <w:b/>
          <w:bCs/>
          <w:color w:val="000000"/>
          <w:sz w:val="22"/>
          <w:szCs w:val="22"/>
        </w:rPr>
        <w:t xml:space="preserve"> pojazdów służbowych Policji garnizonu łódzkiego</w:t>
      </w:r>
      <w:r w:rsidRPr="00C41AFA">
        <w:rPr>
          <w:rFonts w:ascii="Arial" w:hAnsi="Arial" w:cs="Arial"/>
          <w:b/>
          <w:sz w:val="22"/>
          <w:szCs w:val="22"/>
          <w:lang w:eastAsia="ar-SA"/>
        </w:rPr>
        <w:t>.</w:t>
      </w:r>
    </w:p>
    <w:p w14:paraId="42436D91" w14:textId="47EE0A3D" w:rsidR="00485D67" w:rsidRPr="00C41AFA" w:rsidRDefault="00C206B0" w:rsidP="00C66784">
      <w:pPr>
        <w:pStyle w:val="Akapitzlist"/>
        <w:tabs>
          <w:tab w:val="left" w:pos="7305"/>
        </w:tabs>
        <w:spacing w:after="0"/>
        <w:ind w:left="443"/>
        <w:jc w:val="center"/>
        <w:rPr>
          <w:rFonts w:ascii="Arial" w:hAnsi="Arial" w:cs="Arial"/>
          <w:color w:val="000000"/>
        </w:rPr>
      </w:pPr>
      <w:r w:rsidRPr="00C41AFA">
        <w:rPr>
          <w:rFonts w:ascii="Arial" w:hAnsi="Arial" w:cs="Arial"/>
          <w:color w:val="000000"/>
        </w:rPr>
        <w:t>Nr postępowania: FZ</w:t>
      </w:r>
      <w:r w:rsidR="001E4D47" w:rsidRPr="00C41AFA">
        <w:rPr>
          <w:rFonts w:ascii="Arial" w:hAnsi="Arial" w:cs="Arial"/>
          <w:color w:val="000000"/>
        </w:rPr>
        <w:t>-2380/</w:t>
      </w:r>
      <w:r w:rsidR="002F4EBD">
        <w:rPr>
          <w:rFonts w:ascii="Arial" w:hAnsi="Arial" w:cs="Arial"/>
          <w:color w:val="000000"/>
        </w:rPr>
        <w:t>1</w:t>
      </w:r>
      <w:r w:rsidR="00FA238C">
        <w:rPr>
          <w:rFonts w:ascii="Arial" w:hAnsi="Arial" w:cs="Arial"/>
          <w:color w:val="000000"/>
        </w:rPr>
        <w:t>1</w:t>
      </w:r>
      <w:r w:rsidR="00C32D67" w:rsidRPr="00C41AFA">
        <w:rPr>
          <w:rFonts w:ascii="Arial" w:hAnsi="Arial" w:cs="Arial"/>
          <w:color w:val="000000"/>
        </w:rPr>
        <w:t>/</w:t>
      </w:r>
      <w:r w:rsidR="00377DAF" w:rsidRPr="00C41AFA">
        <w:rPr>
          <w:rFonts w:ascii="Arial" w:hAnsi="Arial" w:cs="Arial"/>
          <w:color w:val="000000"/>
        </w:rPr>
        <w:t>2</w:t>
      </w:r>
      <w:r w:rsidR="002F4EBD">
        <w:rPr>
          <w:rFonts w:ascii="Arial" w:hAnsi="Arial" w:cs="Arial"/>
          <w:color w:val="000000"/>
        </w:rPr>
        <w:t>5</w:t>
      </w:r>
      <w:r w:rsidR="00485D67" w:rsidRPr="00C41AFA">
        <w:rPr>
          <w:rFonts w:ascii="Arial" w:hAnsi="Arial" w:cs="Arial"/>
          <w:color w:val="000000"/>
        </w:rPr>
        <w:t>/</w:t>
      </w:r>
      <w:r w:rsidR="00C41AFA" w:rsidRPr="00C41AFA">
        <w:rPr>
          <w:rFonts w:ascii="Arial" w:hAnsi="Arial" w:cs="Arial"/>
          <w:color w:val="000000"/>
        </w:rPr>
        <w:t>M</w:t>
      </w:r>
      <w:r w:rsidR="000221A6" w:rsidRPr="00C41AFA">
        <w:rPr>
          <w:rFonts w:ascii="Arial" w:hAnsi="Arial" w:cs="Arial"/>
          <w:color w:val="000000"/>
        </w:rPr>
        <w:t>K</w:t>
      </w:r>
    </w:p>
    <w:p w14:paraId="2FCF2F2A" w14:textId="77777777" w:rsidR="00485D67" w:rsidRPr="00C41AFA" w:rsidRDefault="00485D67" w:rsidP="00C66784">
      <w:pPr>
        <w:spacing w:line="276" w:lineRule="auto"/>
        <w:jc w:val="center"/>
        <w:rPr>
          <w:rFonts w:ascii="Arial" w:hAnsi="Arial" w:cs="Arial"/>
          <w:color w:val="000000"/>
          <w:sz w:val="22"/>
          <w:szCs w:val="22"/>
        </w:rPr>
      </w:pPr>
    </w:p>
    <w:p w14:paraId="3A512FC8" w14:textId="592553D6" w:rsidR="00485D67" w:rsidRPr="00C41AFA" w:rsidRDefault="00485D67" w:rsidP="00C66784">
      <w:pPr>
        <w:spacing w:line="276" w:lineRule="auto"/>
        <w:jc w:val="center"/>
        <w:rPr>
          <w:rFonts w:ascii="Arial" w:hAnsi="Arial" w:cs="Arial"/>
          <w:color w:val="000000"/>
          <w:sz w:val="22"/>
          <w:szCs w:val="22"/>
        </w:rPr>
      </w:pPr>
      <w:r w:rsidRPr="00C41AFA">
        <w:rPr>
          <w:rFonts w:ascii="Arial" w:hAnsi="Arial" w:cs="Arial"/>
          <w:color w:val="000000"/>
          <w:sz w:val="22"/>
          <w:szCs w:val="22"/>
        </w:rPr>
        <w:t xml:space="preserve">Postępowanie prowadzone jest na zasadach i warunkach określonych w ustawie </w:t>
      </w:r>
      <w:r w:rsidRPr="00C41AFA">
        <w:rPr>
          <w:rFonts w:ascii="Arial" w:hAnsi="Arial" w:cs="Arial"/>
          <w:color w:val="000000"/>
          <w:sz w:val="22"/>
          <w:szCs w:val="22"/>
        </w:rPr>
        <w:br/>
        <w:t xml:space="preserve">z dnia </w:t>
      </w:r>
      <w:r w:rsidR="007B5A69" w:rsidRPr="00C41AFA">
        <w:rPr>
          <w:rFonts w:ascii="Arial" w:hAnsi="Arial" w:cs="Arial"/>
          <w:color w:val="000000"/>
          <w:sz w:val="22"/>
          <w:szCs w:val="22"/>
        </w:rPr>
        <w:t>11 września</w:t>
      </w:r>
      <w:r w:rsidRPr="00C41AFA">
        <w:rPr>
          <w:rFonts w:ascii="Arial" w:hAnsi="Arial" w:cs="Arial"/>
          <w:color w:val="000000"/>
          <w:sz w:val="22"/>
          <w:szCs w:val="22"/>
        </w:rPr>
        <w:t xml:space="preserve"> 20</w:t>
      </w:r>
      <w:r w:rsidR="007B5A69" w:rsidRPr="00C41AFA">
        <w:rPr>
          <w:rFonts w:ascii="Arial" w:hAnsi="Arial" w:cs="Arial"/>
          <w:color w:val="000000"/>
          <w:sz w:val="22"/>
          <w:szCs w:val="22"/>
        </w:rPr>
        <w:t>19</w:t>
      </w:r>
      <w:r w:rsidR="00DF7C49" w:rsidRPr="00C41AFA">
        <w:rPr>
          <w:rFonts w:ascii="Arial" w:hAnsi="Arial" w:cs="Arial"/>
          <w:color w:val="000000"/>
          <w:sz w:val="22"/>
          <w:szCs w:val="22"/>
        </w:rPr>
        <w:t xml:space="preserve"> </w:t>
      </w:r>
      <w:r w:rsidRPr="00C41AFA">
        <w:rPr>
          <w:rFonts w:ascii="Arial" w:hAnsi="Arial" w:cs="Arial"/>
          <w:color w:val="000000"/>
          <w:sz w:val="22"/>
          <w:szCs w:val="22"/>
        </w:rPr>
        <w:t xml:space="preserve">r. Prawo zamówień publicznych </w:t>
      </w:r>
      <w:r w:rsidRPr="00C41AFA">
        <w:rPr>
          <w:rFonts w:ascii="Arial" w:hAnsi="Arial" w:cs="Arial"/>
          <w:color w:val="000000"/>
          <w:sz w:val="22"/>
          <w:szCs w:val="22"/>
        </w:rPr>
        <w:br/>
        <w:t xml:space="preserve">(tekst jednolity </w:t>
      </w:r>
      <w:r w:rsidR="00C6625C" w:rsidRPr="00C41AFA">
        <w:rPr>
          <w:rFonts w:ascii="Arial" w:hAnsi="Arial" w:cs="Arial"/>
          <w:color w:val="000000"/>
          <w:sz w:val="22"/>
          <w:szCs w:val="22"/>
        </w:rPr>
        <w:t>Dz. U. 20</w:t>
      </w:r>
      <w:r w:rsidR="00073F16" w:rsidRPr="00C41AFA">
        <w:rPr>
          <w:rFonts w:ascii="Arial" w:hAnsi="Arial" w:cs="Arial"/>
          <w:color w:val="000000"/>
          <w:sz w:val="22"/>
          <w:szCs w:val="22"/>
        </w:rPr>
        <w:t>2</w:t>
      </w:r>
      <w:r w:rsidR="00C41AFA" w:rsidRPr="00C41AFA">
        <w:rPr>
          <w:rFonts w:ascii="Arial" w:hAnsi="Arial" w:cs="Arial"/>
          <w:color w:val="000000"/>
          <w:sz w:val="22"/>
          <w:szCs w:val="22"/>
        </w:rPr>
        <w:t>4</w:t>
      </w:r>
      <w:r w:rsidRPr="00C41AFA">
        <w:rPr>
          <w:rFonts w:ascii="Arial" w:hAnsi="Arial" w:cs="Arial"/>
          <w:color w:val="000000"/>
          <w:sz w:val="22"/>
          <w:szCs w:val="22"/>
        </w:rPr>
        <w:t xml:space="preserve"> r., poz. </w:t>
      </w:r>
      <w:r w:rsidR="00C41AFA" w:rsidRPr="00C41AFA">
        <w:rPr>
          <w:rFonts w:ascii="Arial" w:hAnsi="Arial" w:cs="Arial"/>
          <w:color w:val="000000"/>
          <w:sz w:val="22"/>
          <w:szCs w:val="22"/>
        </w:rPr>
        <w:t>1320</w:t>
      </w:r>
      <w:r w:rsidRPr="00C41AFA">
        <w:rPr>
          <w:rFonts w:ascii="Arial" w:hAnsi="Arial" w:cs="Arial"/>
          <w:color w:val="000000"/>
          <w:sz w:val="22"/>
          <w:szCs w:val="22"/>
        </w:rPr>
        <w:t>)</w:t>
      </w:r>
    </w:p>
    <w:p w14:paraId="57A2D71C" w14:textId="77777777" w:rsidR="00485D67" w:rsidRPr="00C41AFA" w:rsidRDefault="00485D67" w:rsidP="00C66784">
      <w:pPr>
        <w:spacing w:line="276" w:lineRule="auto"/>
        <w:jc w:val="center"/>
        <w:rPr>
          <w:rFonts w:ascii="Arial" w:hAnsi="Arial" w:cs="Arial"/>
          <w:color w:val="000000"/>
          <w:sz w:val="22"/>
          <w:szCs w:val="22"/>
        </w:rPr>
      </w:pPr>
    </w:p>
    <w:p w14:paraId="1D2323A4" w14:textId="15FD40E4" w:rsidR="00485D67" w:rsidRPr="00C41AFA" w:rsidRDefault="00485D67" w:rsidP="00C66784">
      <w:pPr>
        <w:spacing w:line="276" w:lineRule="auto"/>
        <w:jc w:val="center"/>
        <w:rPr>
          <w:rFonts w:ascii="Arial" w:hAnsi="Arial" w:cs="Arial"/>
          <w:color w:val="FF0000"/>
          <w:sz w:val="22"/>
          <w:szCs w:val="22"/>
        </w:rPr>
      </w:pPr>
      <w:r w:rsidRPr="00C41AFA">
        <w:rPr>
          <w:rFonts w:ascii="Arial" w:hAnsi="Arial" w:cs="Arial"/>
          <w:sz w:val="22"/>
          <w:szCs w:val="22"/>
        </w:rPr>
        <w:t xml:space="preserve">Specyfikacja </w:t>
      </w:r>
      <w:r w:rsidR="00881E70" w:rsidRPr="00C41AFA">
        <w:rPr>
          <w:rFonts w:ascii="Arial" w:hAnsi="Arial" w:cs="Arial"/>
          <w:sz w:val="22"/>
          <w:szCs w:val="22"/>
        </w:rPr>
        <w:t xml:space="preserve">zawiera </w:t>
      </w:r>
      <w:r w:rsidR="0061275F" w:rsidRPr="006558E8">
        <w:rPr>
          <w:rFonts w:ascii="Arial" w:hAnsi="Arial" w:cs="Arial"/>
          <w:sz w:val="22"/>
          <w:szCs w:val="22"/>
        </w:rPr>
        <w:t>1</w:t>
      </w:r>
      <w:r w:rsidR="00271438" w:rsidRPr="006558E8">
        <w:rPr>
          <w:rFonts w:ascii="Arial" w:hAnsi="Arial" w:cs="Arial"/>
          <w:sz w:val="22"/>
          <w:szCs w:val="22"/>
        </w:rPr>
        <w:t>5</w:t>
      </w:r>
      <w:r w:rsidR="00CC6215" w:rsidRPr="006558E8">
        <w:rPr>
          <w:rFonts w:ascii="Arial" w:hAnsi="Arial" w:cs="Arial"/>
          <w:sz w:val="22"/>
          <w:szCs w:val="22"/>
        </w:rPr>
        <w:t xml:space="preserve"> </w:t>
      </w:r>
      <w:r w:rsidRPr="006558E8">
        <w:rPr>
          <w:rFonts w:ascii="Arial" w:hAnsi="Arial" w:cs="Arial"/>
          <w:sz w:val="22"/>
          <w:szCs w:val="22"/>
        </w:rPr>
        <w:t xml:space="preserve">stron i </w:t>
      </w:r>
      <w:r w:rsidR="00E41CFC" w:rsidRPr="006558E8">
        <w:rPr>
          <w:rFonts w:ascii="Arial" w:hAnsi="Arial" w:cs="Arial"/>
          <w:sz w:val="22"/>
          <w:szCs w:val="22"/>
        </w:rPr>
        <w:t>4</w:t>
      </w:r>
      <w:r w:rsidR="0061275F" w:rsidRPr="006558E8">
        <w:rPr>
          <w:rFonts w:ascii="Arial" w:hAnsi="Arial" w:cs="Arial"/>
          <w:sz w:val="22"/>
          <w:szCs w:val="22"/>
        </w:rPr>
        <w:t xml:space="preserve"> załącznik</w:t>
      </w:r>
      <w:r w:rsidR="00271438" w:rsidRPr="006558E8">
        <w:rPr>
          <w:rFonts w:ascii="Arial" w:hAnsi="Arial" w:cs="Arial"/>
          <w:sz w:val="22"/>
          <w:szCs w:val="22"/>
        </w:rPr>
        <w:t>i</w:t>
      </w:r>
    </w:p>
    <w:p w14:paraId="681B1594" w14:textId="77777777" w:rsidR="00485D67" w:rsidRPr="008F0A60" w:rsidRDefault="00485D67" w:rsidP="00C66784">
      <w:pPr>
        <w:pStyle w:val="Tekstpodstawowy"/>
        <w:spacing w:line="276" w:lineRule="auto"/>
        <w:ind w:left="284" w:hanging="284"/>
        <w:jc w:val="both"/>
        <w:rPr>
          <w:rFonts w:ascii="Arial" w:hAnsi="Arial" w:cs="Arial"/>
          <w:color w:val="FF0000"/>
        </w:rPr>
      </w:pPr>
    </w:p>
    <w:p w14:paraId="7217C826" w14:textId="77777777" w:rsidR="00485D67" w:rsidRPr="008F0A60" w:rsidRDefault="00485D67" w:rsidP="00C66784">
      <w:pPr>
        <w:pStyle w:val="Tekstpodstawowy"/>
        <w:spacing w:line="276" w:lineRule="auto"/>
        <w:ind w:left="284" w:hanging="284"/>
        <w:jc w:val="both"/>
        <w:rPr>
          <w:rFonts w:ascii="Arial" w:hAnsi="Arial" w:cs="Arial"/>
          <w:color w:val="000000"/>
        </w:rPr>
      </w:pPr>
    </w:p>
    <w:p w14:paraId="15663D8A" w14:textId="77777777" w:rsidR="00485D67" w:rsidRPr="008F0A60" w:rsidRDefault="00485D67" w:rsidP="00C66784">
      <w:pPr>
        <w:pStyle w:val="Tekstpodstawowy"/>
        <w:spacing w:line="276" w:lineRule="auto"/>
        <w:ind w:left="284" w:hanging="284"/>
        <w:jc w:val="both"/>
        <w:rPr>
          <w:rFonts w:ascii="Arial" w:hAnsi="Arial" w:cs="Arial"/>
          <w:color w:val="000000"/>
        </w:rPr>
      </w:pPr>
    </w:p>
    <w:p w14:paraId="0E53819F" w14:textId="77777777" w:rsidR="00485D67" w:rsidRPr="008F0A60" w:rsidRDefault="00485D67" w:rsidP="00C66784">
      <w:pPr>
        <w:pStyle w:val="Tekstpodstawowy"/>
        <w:spacing w:line="276" w:lineRule="auto"/>
        <w:ind w:left="284" w:hanging="284"/>
        <w:jc w:val="both"/>
        <w:rPr>
          <w:rFonts w:ascii="Arial" w:hAnsi="Arial" w:cs="Arial"/>
          <w:color w:val="000000"/>
        </w:rPr>
      </w:pPr>
    </w:p>
    <w:p w14:paraId="34A063DD" w14:textId="77777777" w:rsidR="00485D67" w:rsidRPr="008F0A60" w:rsidRDefault="00485D67" w:rsidP="00C66784">
      <w:pPr>
        <w:pStyle w:val="Tekstpodstawowy"/>
        <w:spacing w:line="276" w:lineRule="auto"/>
        <w:ind w:left="284" w:hanging="284"/>
        <w:jc w:val="both"/>
        <w:rPr>
          <w:rFonts w:ascii="Arial" w:hAnsi="Arial" w:cs="Arial"/>
          <w:color w:val="000000"/>
        </w:rPr>
      </w:pPr>
    </w:p>
    <w:p w14:paraId="0823EA7B" w14:textId="77777777" w:rsidR="004627AB" w:rsidRPr="008F0A60" w:rsidRDefault="004627AB" w:rsidP="00C66784">
      <w:pPr>
        <w:pStyle w:val="Tekstpodstawowy"/>
        <w:spacing w:line="276" w:lineRule="auto"/>
        <w:ind w:left="284" w:hanging="284"/>
        <w:jc w:val="both"/>
        <w:rPr>
          <w:rFonts w:ascii="Arial" w:hAnsi="Arial" w:cs="Arial"/>
          <w:color w:val="000000"/>
        </w:rPr>
      </w:pPr>
    </w:p>
    <w:p w14:paraId="64E73850" w14:textId="77777777" w:rsidR="004627AB" w:rsidRPr="008F0A60" w:rsidRDefault="004627AB" w:rsidP="00C66784">
      <w:pPr>
        <w:pStyle w:val="Tekstpodstawowy"/>
        <w:spacing w:line="276" w:lineRule="auto"/>
        <w:ind w:left="284" w:hanging="284"/>
        <w:jc w:val="both"/>
        <w:rPr>
          <w:rFonts w:ascii="Arial" w:hAnsi="Arial" w:cs="Arial"/>
          <w:color w:val="000000"/>
        </w:rPr>
      </w:pPr>
    </w:p>
    <w:p w14:paraId="156847C8" w14:textId="2EFCAD77" w:rsidR="005C1549" w:rsidRDefault="005C1549" w:rsidP="00C66784">
      <w:pPr>
        <w:pStyle w:val="Tekstpodstawowy"/>
        <w:spacing w:line="276" w:lineRule="auto"/>
        <w:ind w:left="284" w:hanging="284"/>
        <w:jc w:val="both"/>
        <w:rPr>
          <w:rFonts w:ascii="Arial" w:hAnsi="Arial" w:cs="Arial"/>
          <w:color w:val="000000"/>
        </w:rPr>
      </w:pPr>
    </w:p>
    <w:p w14:paraId="2E9784B3" w14:textId="05CA9209" w:rsidR="002D2079" w:rsidRDefault="002D2079" w:rsidP="00C66784">
      <w:pPr>
        <w:pStyle w:val="Tekstpodstawowy"/>
        <w:spacing w:line="276" w:lineRule="auto"/>
        <w:ind w:left="284" w:hanging="284"/>
        <w:jc w:val="both"/>
        <w:rPr>
          <w:rFonts w:ascii="Arial" w:hAnsi="Arial" w:cs="Arial"/>
          <w:color w:val="000000"/>
        </w:rPr>
      </w:pPr>
    </w:p>
    <w:p w14:paraId="47510FED" w14:textId="0BDCDAD5" w:rsidR="002D2079" w:rsidRDefault="002D2079" w:rsidP="00C66784">
      <w:pPr>
        <w:pStyle w:val="Tekstpodstawowy"/>
        <w:spacing w:line="276" w:lineRule="auto"/>
        <w:ind w:left="284" w:hanging="284"/>
        <w:jc w:val="both"/>
        <w:rPr>
          <w:rFonts w:ascii="Arial" w:hAnsi="Arial" w:cs="Arial"/>
          <w:color w:val="000000"/>
        </w:rPr>
      </w:pPr>
    </w:p>
    <w:p w14:paraId="3DE22B0E" w14:textId="77777777" w:rsidR="002D2079" w:rsidRPr="008F0A60" w:rsidRDefault="002D2079" w:rsidP="00C66784">
      <w:pPr>
        <w:pStyle w:val="Tekstpodstawowy"/>
        <w:spacing w:line="276" w:lineRule="auto"/>
        <w:ind w:left="284" w:hanging="284"/>
        <w:jc w:val="both"/>
        <w:rPr>
          <w:rFonts w:ascii="Arial" w:hAnsi="Arial" w:cs="Arial"/>
          <w:color w:val="000000"/>
        </w:rPr>
      </w:pPr>
    </w:p>
    <w:p w14:paraId="5C967AA7" w14:textId="77777777" w:rsidR="0028435A" w:rsidRPr="008F0A60" w:rsidRDefault="0028435A" w:rsidP="00C66784">
      <w:pPr>
        <w:pStyle w:val="Tekstpodstawowy"/>
        <w:spacing w:line="276" w:lineRule="auto"/>
        <w:ind w:left="284" w:hanging="284"/>
        <w:jc w:val="both"/>
        <w:rPr>
          <w:rFonts w:ascii="Arial" w:hAnsi="Arial" w:cs="Arial"/>
          <w:color w:val="000000"/>
          <w:sz w:val="20"/>
          <w:szCs w:val="20"/>
        </w:rPr>
      </w:pPr>
    </w:p>
    <w:p w14:paraId="13EC3EF3" w14:textId="77777777" w:rsidR="0028435A" w:rsidRPr="008F0A60" w:rsidRDefault="0028435A" w:rsidP="00C66784">
      <w:pPr>
        <w:pStyle w:val="Tekstpodstawowy"/>
        <w:spacing w:line="276" w:lineRule="auto"/>
        <w:ind w:left="284" w:hanging="284"/>
        <w:jc w:val="both"/>
        <w:rPr>
          <w:rFonts w:ascii="Arial" w:hAnsi="Arial" w:cs="Arial"/>
          <w:color w:val="000000"/>
          <w:sz w:val="20"/>
          <w:szCs w:val="20"/>
        </w:rPr>
      </w:pPr>
    </w:p>
    <w:p w14:paraId="77BF47C5" w14:textId="77777777" w:rsidR="00C41AFA" w:rsidRDefault="00C41AFA" w:rsidP="00C41AFA">
      <w:pPr>
        <w:pStyle w:val="Tekstpodstawowy"/>
        <w:spacing w:line="276" w:lineRule="auto"/>
        <w:ind w:left="284" w:hanging="284"/>
        <w:jc w:val="both"/>
        <w:rPr>
          <w:rFonts w:ascii="Arial" w:hAnsi="Arial" w:cs="Arial"/>
          <w:color w:val="000000"/>
          <w:sz w:val="20"/>
          <w:szCs w:val="20"/>
        </w:rPr>
      </w:pPr>
    </w:p>
    <w:p w14:paraId="00314250" w14:textId="318E10AA" w:rsidR="00C41AFA" w:rsidRDefault="00C41AFA" w:rsidP="00C41AFA">
      <w:pPr>
        <w:pStyle w:val="Tekstpodstawowy"/>
        <w:spacing w:line="276" w:lineRule="auto"/>
        <w:ind w:left="284" w:firstLine="142"/>
        <w:jc w:val="both"/>
        <w:rPr>
          <w:rFonts w:ascii="Arial" w:hAnsi="Arial" w:cs="Arial"/>
          <w:color w:val="000000"/>
          <w:sz w:val="20"/>
          <w:szCs w:val="20"/>
          <w:lang w:val="pl-PL"/>
        </w:rPr>
      </w:pPr>
      <w:r w:rsidRPr="00631351">
        <w:rPr>
          <w:rFonts w:ascii="Arial" w:hAnsi="Arial" w:cs="Arial"/>
          <w:color w:val="000000"/>
          <w:sz w:val="20"/>
          <w:szCs w:val="20"/>
        </w:rPr>
        <w:t>Specyfikację zatwierdził</w:t>
      </w:r>
      <w:r>
        <w:rPr>
          <w:rFonts w:ascii="Arial" w:hAnsi="Arial" w:cs="Arial"/>
          <w:color w:val="000000"/>
          <w:sz w:val="20"/>
          <w:szCs w:val="20"/>
          <w:lang w:val="pl-PL"/>
        </w:rPr>
        <w:t>:</w:t>
      </w:r>
      <w:r w:rsidRPr="00631351">
        <w:rPr>
          <w:rFonts w:ascii="Arial" w:hAnsi="Arial" w:cs="Arial"/>
          <w:color w:val="000000"/>
          <w:sz w:val="20"/>
          <w:szCs w:val="20"/>
        </w:rPr>
        <w:t xml:space="preserve"> </w:t>
      </w:r>
    </w:p>
    <w:p w14:paraId="7CC9A058" w14:textId="77777777" w:rsidR="00C41AFA" w:rsidRDefault="00C41AFA" w:rsidP="00C41AFA">
      <w:pPr>
        <w:pStyle w:val="Tekstpodstawowy"/>
        <w:spacing w:line="276" w:lineRule="auto"/>
        <w:ind w:left="284" w:hanging="284"/>
        <w:jc w:val="both"/>
        <w:rPr>
          <w:rFonts w:ascii="Arial" w:hAnsi="Arial" w:cs="Arial"/>
          <w:color w:val="000000"/>
          <w:sz w:val="20"/>
          <w:szCs w:val="20"/>
          <w:lang w:val="pl-PL"/>
        </w:rPr>
      </w:pPr>
    </w:p>
    <w:p w14:paraId="5E195365" w14:textId="77777777" w:rsidR="00C41AFA" w:rsidRDefault="00C41AFA" w:rsidP="00C41AFA">
      <w:pPr>
        <w:ind w:left="-426"/>
        <w:rPr>
          <w:rFonts w:ascii="Arial" w:hAnsi="Arial" w:cs="Arial"/>
          <w:color w:val="000000"/>
        </w:rPr>
      </w:pPr>
      <w:r>
        <w:rPr>
          <w:rFonts w:ascii="Arial" w:hAnsi="Arial" w:cs="Arial"/>
          <w:bCs/>
          <w:i/>
          <w:color w:val="0070C0"/>
          <w:sz w:val="16"/>
          <w:szCs w:val="16"/>
        </w:rPr>
        <w:t>(podpisano kwalifikowanym podpisem elektronicznym)</w:t>
      </w:r>
    </w:p>
    <w:p w14:paraId="0CA1227C" w14:textId="77777777" w:rsidR="00C41AFA" w:rsidRDefault="00C41AFA" w:rsidP="00C41AFA">
      <w:pPr>
        <w:pStyle w:val="Tekstpodstawowy"/>
        <w:spacing w:line="276" w:lineRule="auto"/>
        <w:ind w:left="284" w:hanging="284"/>
        <w:jc w:val="both"/>
        <w:rPr>
          <w:rFonts w:ascii="Arial" w:hAnsi="Arial" w:cs="Arial"/>
          <w:color w:val="000000"/>
          <w:sz w:val="20"/>
          <w:szCs w:val="20"/>
          <w:lang w:val="pl-PL"/>
        </w:rPr>
      </w:pPr>
    </w:p>
    <w:p w14:paraId="1CB4ABE4" w14:textId="3AFF8453" w:rsidR="00C41AFA" w:rsidRPr="00825834" w:rsidRDefault="006B0D2A" w:rsidP="00C41AFA">
      <w:pPr>
        <w:pStyle w:val="Tekstpodstawowy"/>
        <w:spacing w:line="276" w:lineRule="auto"/>
        <w:ind w:left="284" w:hanging="1277"/>
        <w:jc w:val="both"/>
        <w:rPr>
          <w:rFonts w:ascii="Arial" w:hAnsi="Arial" w:cs="Arial"/>
          <w:color w:val="000000"/>
          <w:sz w:val="20"/>
          <w:szCs w:val="20"/>
        </w:rPr>
      </w:pPr>
      <w:r>
        <w:rPr>
          <w:rFonts w:ascii="Arial" w:hAnsi="Arial" w:cs="Arial"/>
          <w:color w:val="000000"/>
          <w:sz w:val="20"/>
          <w:szCs w:val="20"/>
          <w:lang w:val="pl-PL"/>
        </w:rPr>
        <w:t xml:space="preserve"> </w:t>
      </w:r>
      <w:r w:rsidR="00530E14">
        <w:rPr>
          <w:rFonts w:ascii="Arial" w:hAnsi="Arial" w:cs="Arial"/>
          <w:color w:val="000000"/>
          <w:sz w:val="20"/>
          <w:szCs w:val="20"/>
          <w:lang w:val="pl-PL"/>
        </w:rPr>
        <w:t xml:space="preserve">I </w:t>
      </w:r>
      <w:r w:rsidR="004C4A60">
        <w:rPr>
          <w:rFonts w:ascii="Arial" w:hAnsi="Arial" w:cs="Arial"/>
          <w:color w:val="000000"/>
          <w:sz w:val="20"/>
          <w:szCs w:val="20"/>
          <w:lang w:val="pl-PL"/>
        </w:rPr>
        <w:t xml:space="preserve"> </w:t>
      </w:r>
      <w:r w:rsidR="00C41AFA" w:rsidRPr="00825834">
        <w:rPr>
          <w:rFonts w:ascii="Arial" w:hAnsi="Arial" w:cs="Arial"/>
          <w:color w:val="000000"/>
          <w:sz w:val="20"/>
          <w:szCs w:val="20"/>
        </w:rPr>
        <w:t>Zastępc</w:t>
      </w:r>
      <w:r>
        <w:rPr>
          <w:rFonts w:ascii="Arial" w:hAnsi="Arial" w:cs="Arial"/>
          <w:color w:val="000000"/>
          <w:sz w:val="20"/>
          <w:szCs w:val="20"/>
          <w:lang w:val="pl-PL"/>
        </w:rPr>
        <w:t>a</w:t>
      </w:r>
      <w:r w:rsidR="00C41AFA" w:rsidRPr="00825834">
        <w:rPr>
          <w:rFonts w:ascii="Arial" w:hAnsi="Arial" w:cs="Arial"/>
          <w:color w:val="000000"/>
          <w:sz w:val="20"/>
          <w:szCs w:val="20"/>
        </w:rPr>
        <w:t xml:space="preserve"> Komendanta Wojewódzkiego Policji w Łodzi</w:t>
      </w:r>
    </w:p>
    <w:p w14:paraId="5A33102F" w14:textId="06F324CB" w:rsidR="00C41AFA" w:rsidRPr="000F7C4C" w:rsidRDefault="006B0D2A" w:rsidP="006B0D2A">
      <w:pPr>
        <w:spacing w:line="276" w:lineRule="auto"/>
        <w:rPr>
          <w:rFonts w:ascii="Arial" w:hAnsi="Arial" w:cs="Arial"/>
          <w:color w:val="000000"/>
        </w:rPr>
      </w:pPr>
      <w:r>
        <w:rPr>
          <w:rFonts w:ascii="Arial" w:hAnsi="Arial" w:cs="Arial"/>
          <w:color w:val="000000"/>
        </w:rPr>
        <w:t xml:space="preserve">    </w:t>
      </w:r>
      <w:r w:rsidR="00530E14">
        <w:rPr>
          <w:rFonts w:ascii="Arial" w:hAnsi="Arial" w:cs="Arial"/>
          <w:color w:val="000000"/>
        </w:rPr>
        <w:t xml:space="preserve">  </w:t>
      </w:r>
      <w:r>
        <w:rPr>
          <w:rFonts w:ascii="Arial" w:hAnsi="Arial" w:cs="Arial"/>
          <w:color w:val="000000"/>
        </w:rPr>
        <w:t xml:space="preserve">   </w:t>
      </w:r>
      <w:r w:rsidR="00C41AFA" w:rsidRPr="00825834">
        <w:rPr>
          <w:rFonts w:ascii="Arial" w:hAnsi="Arial" w:cs="Arial"/>
          <w:color w:val="000000"/>
        </w:rPr>
        <w:t xml:space="preserve">insp. </w:t>
      </w:r>
      <w:r w:rsidR="00530E14">
        <w:rPr>
          <w:rFonts w:ascii="Arial" w:hAnsi="Arial" w:cs="Arial"/>
          <w:color w:val="000000"/>
        </w:rPr>
        <w:t>Jarosław Rybka</w:t>
      </w:r>
    </w:p>
    <w:p w14:paraId="2BEC3095" w14:textId="77777777" w:rsidR="00485D67" w:rsidRPr="008F0A60" w:rsidRDefault="00485D67" w:rsidP="00C66784">
      <w:pPr>
        <w:spacing w:line="276" w:lineRule="auto"/>
        <w:rPr>
          <w:rFonts w:ascii="Arial" w:hAnsi="Arial" w:cs="Arial"/>
          <w:color w:val="000000"/>
        </w:rPr>
      </w:pPr>
    </w:p>
    <w:p w14:paraId="1F10914F" w14:textId="77777777" w:rsidR="008A0DCD" w:rsidRPr="008F0A60" w:rsidRDefault="008A0DCD" w:rsidP="00C66784">
      <w:pPr>
        <w:spacing w:line="276" w:lineRule="auto"/>
        <w:rPr>
          <w:rFonts w:ascii="Arial" w:hAnsi="Arial" w:cs="Arial"/>
          <w:color w:val="000000"/>
        </w:rPr>
      </w:pPr>
    </w:p>
    <w:p w14:paraId="59A33A9F" w14:textId="77777777" w:rsidR="008A0DCD" w:rsidRDefault="008A0DCD" w:rsidP="00C66784">
      <w:pPr>
        <w:spacing w:line="276" w:lineRule="auto"/>
        <w:jc w:val="center"/>
        <w:rPr>
          <w:rFonts w:ascii="Arial" w:hAnsi="Arial" w:cs="Arial"/>
          <w:b/>
          <w:sz w:val="22"/>
          <w:szCs w:val="22"/>
        </w:rPr>
      </w:pPr>
      <w:r w:rsidRPr="008F0A60">
        <w:rPr>
          <w:rFonts w:ascii="Arial" w:hAnsi="Arial" w:cs="Arial"/>
          <w:color w:val="000000"/>
        </w:rPr>
        <w:br w:type="page"/>
      </w:r>
      <w:r w:rsidRPr="008F0A60">
        <w:rPr>
          <w:rFonts w:ascii="Arial" w:hAnsi="Arial" w:cs="Arial"/>
          <w:b/>
          <w:sz w:val="22"/>
          <w:szCs w:val="22"/>
        </w:rPr>
        <w:lastRenderedPageBreak/>
        <w:t>Spis treści</w:t>
      </w:r>
    </w:p>
    <w:p w14:paraId="660CC512" w14:textId="77777777" w:rsidR="006B379C" w:rsidRPr="00A86465" w:rsidRDefault="006B379C" w:rsidP="00C66784">
      <w:pPr>
        <w:spacing w:line="276" w:lineRule="auto"/>
        <w:rPr>
          <w:rFonts w:ascii="Arial" w:hAnsi="Arial" w:cs="Arial"/>
        </w:rPr>
      </w:pPr>
    </w:p>
    <w:p w14:paraId="5F037808" w14:textId="73EF0EBC" w:rsidR="00A74D05" w:rsidRPr="00A74D05" w:rsidRDefault="008A0DCD">
      <w:pPr>
        <w:pStyle w:val="Spistreci2"/>
        <w:rPr>
          <w:rFonts w:ascii="Arial" w:eastAsiaTheme="minorEastAsia" w:hAnsi="Arial" w:cs="Arial"/>
          <w:noProof/>
          <w:sz w:val="20"/>
          <w:szCs w:val="20"/>
        </w:rPr>
      </w:pPr>
      <w:r w:rsidRPr="00A86465">
        <w:rPr>
          <w:rFonts w:ascii="Arial" w:hAnsi="Arial" w:cs="Arial"/>
          <w:b/>
          <w:bCs/>
          <w:sz w:val="20"/>
          <w:szCs w:val="20"/>
        </w:rPr>
        <w:fldChar w:fldCharType="begin"/>
      </w:r>
      <w:r w:rsidRPr="00A86465">
        <w:rPr>
          <w:rFonts w:ascii="Arial" w:hAnsi="Arial" w:cs="Arial"/>
          <w:b/>
          <w:bCs/>
          <w:sz w:val="20"/>
          <w:szCs w:val="20"/>
        </w:rPr>
        <w:instrText xml:space="preserve"> TOC \o "1-3" \h \z \u </w:instrText>
      </w:r>
      <w:r w:rsidRPr="00A86465">
        <w:rPr>
          <w:rFonts w:ascii="Arial" w:hAnsi="Arial" w:cs="Arial"/>
          <w:b/>
          <w:bCs/>
          <w:sz w:val="20"/>
          <w:szCs w:val="20"/>
        </w:rPr>
        <w:fldChar w:fldCharType="separate"/>
      </w:r>
      <w:hyperlink w:anchor="_Toc193183703" w:history="1">
        <w:r w:rsidR="00A74D05" w:rsidRPr="00A74D05">
          <w:rPr>
            <w:rStyle w:val="Hipercze"/>
            <w:rFonts w:ascii="Arial" w:hAnsi="Arial" w:cs="Arial"/>
            <w:noProof/>
            <w:sz w:val="20"/>
            <w:szCs w:val="20"/>
          </w:rPr>
          <w:t>1.</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Nazwa i adres Zamawiającego</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_Toc193183703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3</w:t>
        </w:r>
        <w:r w:rsidR="00A74D05" w:rsidRPr="00A74D05">
          <w:rPr>
            <w:rFonts w:ascii="Arial" w:hAnsi="Arial" w:cs="Arial"/>
            <w:noProof/>
            <w:webHidden/>
            <w:sz w:val="20"/>
            <w:szCs w:val="20"/>
          </w:rPr>
          <w:fldChar w:fldCharType="end"/>
        </w:r>
      </w:hyperlink>
    </w:p>
    <w:p w14:paraId="2320AC8A" w14:textId="09FE6D30" w:rsidR="00A74D05" w:rsidRPr="00A74D05" w:rsidRDefault="00A70D49">
      <w:pPr>
        <w:pStyle w:val="Spistreci2"/>
        <w:rPr>
          <w:rFonts w:ascii="Arial" w:eastAsiaTheme="minorEastAsia" w:hAnsi="Arial" w:cs="Arial"/>
          <w:noProof/>
          <w:sz w:val="20"/>
          <w:szCs w:val="20"/>
        </w:rPr>
      </w:pPr>
      <w:hyperlink w:anchor="_Toc193183704" w:history="1">
        <w:r w:rsidR="00A74D05" w:rsidRPr="00A74D05">
          <w:rPr>
            <w:rStyle w:val="Hipercze"/>
            <w:rFonts w:ascii="Arial" w:hAnsi="Arial" w:cs="Arial"/>
            <w:noProof/>
            <w:sz w:val="20"/>
            <w:szCs w:val="20"/>
          </w:rPr>
          <w:t>2.</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Adres strony internetowej, na której udostępniane będą zmiany i wyjaśnienia treści SWZ oraz inne dokumenty zamówienia bezpośrednio związane z postępowaniem  o udzielenie zamówienia.</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_Toc193183704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3</w:t>
        </w:r>
        <w:r w:rsidR="00A74D05" w:rsidRPr="00A74D05">
          <w:rPr>
            <w:rFonts w:ascii="Arial" w:hAnsi="Arial" w:cs="Arial"/>
            <w:noProof/>
            <w:webHidden/>
            <w:sz w:val="20"/>
            <w:szCs w:val="20"/>
          </w:rPr>
          <w:fldChar w:fldCharType="end"/>
        </w:r>
      </w:hyperlink>
    </w:p>
    <w:p w14:paraId="3787F79C" w14:textId="66397A4B" w:rsidR="00A74D05" w:rsidRPr="00A74D05" w:rsidRDefault="00A70D49">
      <w:pPr>
        <w:pStyle w:val="Spistreci2"/>
        <w:rPr>
          <w:rFonts w:ascii="Arial" w:eastAsiaTheme="minorEastAsia" w:hAnsi="Arial" w:cs="Arial"/>
          <w:noProof/>
          <w:sz w:val="20"/>
          <w:szCs w:val="20"/>
        </w:rPr>
      </w:pPr>
      <w:hyperlink w:anchor="_Toc193183705" w:history="1">
        <w:r w:rsidR="00A74D05" w:rsidRPr="00A74D05">
          <w:rPr>
            <w:rStyle w:val="Hipercze"/>
            <w:rFonts w:ascii="Arial" w:hAnsi="Arial" w:cs="Arial"/>
            <w:noProof/>
            <w:sz w:val="20"/>
            <w:szCs w:val="20"/>
          </w:rPr>
          <w:t>3.</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Tryb udzielenia zamówienia</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_Toc193183705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3</w:t>
        </w:r>
        <w:r w:rsidR="00A74D05" w:rsidRPr="00A74D05">
          <w:rPr>
            <w:rFonts w:ascii="Arial" w:hAnsi="Arial" w:cs="Arial"/>
            <w:noProof/>
            <w:webHidden/>
            <w:sz w:val="20"/>
            <w:szCs w:val="20"/>
          </w:rPr>
          <w:fldChar w:fldCharType="end"/>
        </w:r>
      </w:hyperlink>
    </w:p>
    <w:p w14:paraId="7632EE77" w14:textId="3F2825B9" w:rsidR="00A74D05" w:rsidRPr="00A74D05" w:rsidRDefault="00A70D49">
      <w:pPr>
        <w:pStyle w:val="Spistreci2"/>
        <w:rPr>
          <w:rFonts w:ascii="Arial" w:eastAsiaTheme="minorEastAsia" w:hAnsi="Arial" w:cs="Arial"/>
          <w:noProof/>
          <w:sz w:val="20"/>
          <w:szCs w:val="20"/>
        </w:rPr>
      </w:pPr>
      <w:hyperlink w:anchor="_Toc193183706" w:history="1">
        <w:r w:rsidR="00A74D05" w:rsidRPr="00A74D05">
          <w:rPr>
            <w:rStyle w:val="Hipercze"/>
            <w:rFonts w:ascii="Arial" w:hAnsi="Arial" w:cs="Arial"/>
            <w:noProof/>
            <w:sz w:val="20"/>
            <w:szCs w:val="20"/>
          </w:rPr>
          <w:t>4.</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czy Zamawiający przewiduje wybór najkorzystniejszej oferty z możliwością prowadzenia negocjacji.</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_Toc193183706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3</w:t>
        </w:r>
        <w:r w:rsidR="00A74D05" w:rsidRPr="00A74D05">
          <w:rPr>
            <w:rFonts w:ascii="Arial" w:hAnsi="Arial" w:cs="Arial"/>
            <w:noProof/>
            <w:webHidden/>
            <w:sz w:val="20"/>
            <w:szCs w:val="20"/>
          </w:rPr>
          <w:fldChar w:fldCharType="end"/>
        </w:r>
      </w:hyperlink>
    </w:p>
    <w:p w14:paraId="1AF3406C" w14:textId="52491F7B" w:rsidR="00A74D05" w:rsidRPr="00A74D05" w:rsidRDefault="00A70D49">
      <w:pPr>
        <w:pStyle w:val="Spistreci2"/>
        <w:rPr>
          <w:rFonts w:ascii="Arial" w:eastAsiaTheme="minorEastAsia" w:hAnsi="Arial" w:cs="Arial"/>
          <w:noProof/>
          <w:sz w:val="20"/>
          <w:szCs w:val="20"/>
        </w:rPr>
      </w:pPr>
      <w:hyperlink w:anchor="_Toc193183707" w:history="1">
        <w:r w:rsidR="00A74D05" w:rsidRPr="00A74D05">
          <w:rPr>
            <w:rStyle w:val="Hipercze"/>
            <w:rFonts w:ascii="Arial" w:hAnsi="Arial" w:cs="Arial"/>
            <w:noProof/>
            <w:sz w:val="20"/>
            <w:szCs w:val="20"/>
          </w:rPr>
          <w:t>5.</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przedmiotu  zamówienia</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_Toc193183707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3</w:t>
        </w:r>
        <w:r w:rsidR="00A74D05" w:rsidRPr="00A74D05">
          <w:rPr>
            <w:rFonts w:ascii="Arial" w:hAnsi="Arial" w:cs="Arial"/>
            <w:noProof/>
            <w:webHidden/>
            <w:sz w:val="20"/>
            <w:szCs w:val="20"/>
          </w:rPr>
          <w:fldChar w:fldCharType="end"/>
        </w:r>
      </w:hyperlink>
    </w:p>
    <w:p w14:paraId="00FB2603" w14:textId="536631C0" w:rsidR="00A74D05" w:rsidRPr="00A74D05" w:rsidRDefault="00A70D49">
      <w:pPr>
        <w:pStyle w:val="Spistreci2"/>
        <w:rPr>
          <w:rFonts w:ascii="Arial" w:eastAsiaTheme="minorEastAsia" w:hAnsi="Arial" w:cs="Arial"/>
          <w:noProof/>
          <w:sz w:val="20"/>
          <w:szCs w:val="20"/>
        </w:rPr>
      </w:pPr>
      <w:hyperlink w:anchor="_Toc193183708" w:history="1">
        <w:r w:rsidR="00A74D05" w:rsidRPr="00A74D05">
          <w:rPr>
            <w:rStyle w:val="Hipercze"/>
            <w:rFonts w:ascii="Arial" w:hAnsi="Arial" w:cs="Arial"/>
            <w:noProof/>
            <w:sz w:val="20"/>
            <w:szCs w:val="20"/>
          </w:rPr>
          <w:t>6.</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części zamówienia, jeżeli zamawiający dopuszcza składanie ofert częściowych</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_Toc193183708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4</w:t>
        </w:r>
        <w:r w:rsidR="00A74D05" w:rsidRPr="00A74D05">
          <w:rPr>
            <w:rFonts w:ascii="Arial" w:hAnsi="Arial" w:cs="Arial"/>
            <w:noProof/>
            <w:webHidden/>
            <w:sz w:val="20"/>
            <w:szCs w:val="20"/>
          </w:rPr>
          <w:fldChar w:fldCharType="end"/>
        </w:r>
      </w:hyperlink>
    </w:p>
    <w:p w14:paraId="3DEDEC19" w14:textId="22F25248" w:rsidR="00A74D05" w:rsidRPr="00A74D05" w:rsidRDefault="00A70D49">
      <w:pPr>
        <w:pStyle w:val="Spistreci2"/>
        <w:rPr>
          <w:rFonts w:ascii="Arial" w:eastAsiaTheme="minorEastAsia" w:hAnsi="Arial" w:cs="Arial"/>
          <w:noProof/>
          <w:sz w:val="20"/>
          <w:szCs w:val="20"/>
        </w:rPr>
      </w:pPr>
      <w:hyperlink w:anchor="_Toc193183709" w:history="1">
        <w:r w:rsidR="00A74D05" w:rsidRPr="00A74D05">
          <w:rPr>
            <w:rStyle w:val="Hipercze"/>
            <w:rFonts w:ascii="Arial" w:hAnsi="Arial" w:cs="Arial"/>
            <w:noProof/>
            <w:sz w:val="20"/>
            <w:szCs w:val="20"/>
          </w:rPr>
          <w:t>7.</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przewidywanych zamówieniach, o których mowa w art. 214 ust. 1 pkt. 7 ustawy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_Toc193183709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5</w:t>
        </w:r>
        <w:r w:rsidR="00A74D05" w:rsidRPr="00A74D05">
          <w:rPr>
            <w:rFonts w:ascii="Arial" w:hAnsi="Arial" w:cs="Arial"/>
            <w:noProof/>
            <w:webHidden/>
            <w:sz w:val="20"/>
            <w:szCs w:val="20"/>
          </w:rPr>
          <w:fldChar w:fldCharType="end"/>
        </w:r>
      </w:hyperlink>
    </w:p>
    <w:p w14:paraId="6B875EF6" w14:textId="74A03CAB" w:rsidR="00A74D05" w:rsidRPr="00A74D05" w:rsidRDefault="00A70D49">
      <w:pPr>
        <w:pStyle w:val="Spistreci2"/>
        <w:rPr>
          <w:rFonts w:ascii="Arial" w:eastAsiaTheme="minorEastAsia" w:hAnsi="Arial" w:cs="Arial"/>
          <w:noProof/>
          <w:sz w:val="20"/>
          <w:szCs w:val="20"/>
        </w:rPr>
      </w:pPr>
      <w:hyperlink w:anchor="_Toc193183710" w:history="1">
        <w:r w:rsidR="00A74D05" w:rsidRPr="00A74D05">
          <w:rPr>
            <w:rStyle w:val="Hipercze"/>
            <w:rFonts w:ascii="Arial" w:hAnsi="Arial" w:cs="Arial"/>
            <w:noProof/>
            <w:sz w:val="20"/>
            <w:szCs w:val="20"/>
          </w:rPr>
          <w:t>8.</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sposobu przedstawiania ofert wariantowych oraz minimalne warunki, jakim muszą odpowiadać oferty wariantowe, jeżeli Zamawiający dopuszcza ich składanie.</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_Toc193183710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5</w:t>
        </w:r>
        <w:r w:rsidR="00A74D05" w:rsidRPr="00A74D05">
          <w:rPr>
            <w:rFonts w:ascii="Arial" w:hAnsi="Arial" w:cs="Arial"/>
            <w:noProof/>
            <w:webHidden/>
            <w:sz w:val="20"/>
            <w:szCs w:val="20"/>
          </w:rPr>
          <w:fldChar w:fldCharType="end"/>
        </w:r>
      </w:hyperlink>
    </w:p>
    <w:p w14:paraId="4352ED8A" w14:textId="51EECCA9" w:rsidR="00A74D05" w:rsidRPr="00A74D05" w:rsidRDefault="00A70D49">
      <w:pPr>
        <w:pStyle w:val="Spistreci2"/>
        <w:rPr>
          <w:rFonts w:ascii="Arial" w:eastAsiaTheme="minorEastAsia" w:hAnsi="Arial" w:cs="Arial"/>
          <w:noProof/>
          <w:sz w:val="20"/>
          <w:szCs w:val="20"/>
        </w:rPr>
      </w:pPr>
      <w:hyperlink w:anchor="_Toc193183711" w:history="1">
        <w:r w:rsidR="00A74D05" w:rsidRPr="00A74D05">
          <w:rPr>
            <w:rStyle w:val="Hipercze"/>
            <w:rFonts w:ascii="Arial" w:hAnsi="Arial" w:cs="Arial"/>
            <w:noProof/>
            <w:sz w:val="20"/>
            <w:szCs w:val="20"/>
          </w:rPr>
          <w:t>9.</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Termin wykonania zamówienia</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_Toc193183711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5</w:t>
        </w:r>
        <w:r w:rsidR="00A74D05" w:rsidRPr="00A74D05">
          <w:rPr>
            <w:rFonts w:ascii="Arial" w:hAnsi="Arial" w:cs="Arial"/>
            <w:noProof/>
            <w:webHidden/>
            <w:sz w:val="20"/>
            <w:szCs w:val="20"/>
          </w:rPr>
          <w:fldChar w:fldCharType="end"/>
        </w:r>
      </w:hyperlink>
    </w:p>
    <w:p w14:paraId="5F6FAFCE" w14:textId="787CEBCD" w:rsidR="00A74D05" w:rsidRPr="00A74D05" w:rsidRDefault="00A70D49">
      <w:pPr>
        <w:pStyle w:val="Spistreci2"/>
        <w:rPr>
          <w:rFonts w:ascii="Arial" w:eastAsiaTheme="minorEastAsia" w:hAnsi="Arial" w:cs="Arial"/>
          <w:noProof/>
          <w:sz w:val="20"/>
          <w:szCs w:val="20"/>
        </w:rPr>
      </w:pPr>
      <w:hyperlink w:anchor="_Toc193183712" w:history="1">
        <w:r w:rsidR="00A74D05" w:rsidRPr="00A74D05">
          <w:rPr>
            <w:rStyle w:val="Hipercze"/>
            <w:rFonts w:ascii="Arial" w:hAnsi="Arial" w:cs="Arial"/>
            <w:noProof/>
            <w:sz w:val="20"/>
            <w:szCs w:val="20"/>
          </w:rPr>
          <w:t>10.</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 udzielenie zamówienia mogą ubiegać się Wykonawcy, którzy: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_Toc193183712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5</w:t>
        </w:r>
        <w:r w:rsidR="00A74D05" w:rsidRPr="00A74D05">
          <w:rPr>
            <w:rFonts w:ascii="Arial" w:hAnsi="Arial" w:cs="Arial"/>
            <w:noProof/>
            <w:webHidden/>
            <w:sz w:val="20"/>
            <w:szCs w:val="20"/>
          </w:rPr>
          <w:fldChar w:fldCharType="end"/>
        </w:r>
      </w:hyperlink>
    </w:p>
    <w:p w14:paraId="5AB86885" w14:textId="1EB8875C" w:rsidR="00A74D05" w:rsidRPr="00A74D05" w:rsidRDefault="00A70D49">
      <w:pPr>
        <w:pStyle w:val="Spistreci2"/>
        <w:rPr>
          <w:rFonts w:ascii="Arial" w:eastAsiaTheme="minorEastAsia" w:hAnsi="Arial" w:cs="Arial"/>
          <w:noProof/>
          <w:sz w:val="20"/>
          <w:szCs w:val="20"/>
        </w:rPr>
      </w:pPr>
      <w:hyperlink w:anchor="_Toc193183713" w:history="1">
        <w:r w:rsidR="00A74D05" w:rsidRPr="00A74D05">
          <w:rPr>
            <w:rStyle w:val="Hipercze"/>
            <w:rFonts w:ascii="Arial" w:hAnsi="Arial" w:cs="Arial"/>
            <w:noProof/>
            <w:sz w:val="20"/>
            <w:szCs w:val="20"/>
          </w:rPr>
          <w:t>11.</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podmiotowych środkach dowodowych potwierdzających spełnienie warunków udziału w postępowaniu oraz brak podstaw wykluczenia</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_Toc193183713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6</w:t>
        </w:r>
        <w:r w:rsidR="00A74D05" w:rsidRPr="00A74D05">
          <w:rPr>
            <w:rFonts w:ascii="Arial" w:hAnsi="Arial" w:cs="Arial"/>
            <w:noProof/>
            <w:webHidden/>
            <w:sz w:val="20"/>
            <w:szCs w:val="20"/>
          </w:rPr>
          <w:fldChar w:fldCharType="end"/>
        </w:r>
      </w:hyperlink>
    </w:p>
    <w:p w14:paraId="6F8EABBA" w14:textId="788C3427" w:rsidR="00A74D05" w:rsidRPr="00A74D05" w:rsidRDefault="00A70D49">
      <w:pPr>
        <w:pStyle w:val="Spistreci2"/>
        <w:rPr>
          <w:rFonts w:ascii="Arial" w:eastAsiaTheme="minorEastAsia" w:hAnsi="Arial" w:cs="Arial"/>
          <w:noProof/>
          <w:sz w:val="20"/>
          <w:szCs w:val="20"/>
        </w:rPr>
      </w:pPr>
      <w:hyperlink w:anchor="_Toc193183714" w:history="1">
        <w:r w:rsidR="00A74D05" w:rsidRPr="00A74D05">
          <w:rPr>
            <w:rStyle w:val="Hipercze"/>
            <w:rFonts w:ascii="Arial" w:hAnsi="Arial" w:cs="Arial"/>
            <w:noProof/>
            <w:sz w:val="20"/>
            <w:szCs w:val="20"/>
          </w:rPr>
          <w:t>12.</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przedmiotowych środkach dowodowych.</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_Toc193183714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6</w:t>
        </w:r>
        <w:r w:rsidR="00A74D05" w:rsidRPr="00A74D05">
          <w:rPr>
            <w:rFonts w:ascii="Arial" w:hAnsi="Arial" w:cs="Arial"/>
            <w:noProof/>
            <w:webHidden/>
            <w:sz w:val="20"/>
            <w:szCs w:val="20"/>
          </w:rPr>
          <w:fldChar w:fldCharType="end"/>
        </w:r>
      </w:hyperlink>
    </w:p>
    <w:p w14:paraId="4F5EF09C" w14:textId="2DBC4574" w:rsidR="00A74D05" w:rsidRPr="00A74D05" w:rsidRDefault="00A70D49">
      <w:pPr>
        <w:pStyle w:val="Spistreci2"/>
        <w:rPr>
          <w:rFonts w:ascii="Arial" w:eastAsiaTheme="minorEastAsia" w:hAnsi="Arial" w:cs="Arial"/>
          <w:noProof/>
          <w:sz w:val="20"/>
          <w:szCs w:val="20"/>
        </w:rPr>
      </w:pPr>
      <w:hyperlink w:anchor="_Toc193183715" w:history="1">
        <w:r w:rsidR="00A74D05" w:rsidRPr="00A74D05">
          <w:rPr>
            <w:rStyle w:val="Hipercze"/>
            <w:rFonts w:ascii="Arial" w:hAnsi="Arial" w:cs="Arial"/>
            <w:noProof/>
            <w:sz w:val="20"/>
            <w:szCs w:val="20"/>
          </w:rPr>
          <w:t>13.</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sposobu przygotowania oferty: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_Toc193183715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7</w:t>
        </w:r>
        <w:r w:rsidR="00A74D05" w:rsidRPr="00A74D05">
          <w:rPr>
            <w:rFonts w:ascii="Arial" w:hAnsi="Arial" w:cs="Arial"/>
            <w:noProof/>
            <w:webHidden/>
            <w:sz w:val="20"/>
            <w:szCs w:val="20"/>
          </w:rPr>
          <w:fldChar w:fldCharType="end"/>
        </w:r>
      </w:hyperlink>
    </w:p>
    <w:p w14:paraId="08417C33" w14:textId="54FAE79F" w:rsidR="00A74D05" w:rsidRPr="00A74D05" w:rsidRDefault="00A70D49">
      <w:pPr>
        <w:pStyle w:val="Spistreci2"/>
        <w:rPr>
          <w:rFonts w:ascii="Arial" w:eastAsiaTheme="minorEastAsia" w:hAnsi="Arial" w:cs="Arial"/>
          <w:noProof/>
          <w:sz w:val="20"/>
          <w:szCs w:val="20"/>
        </w:rPr>
      </w:pPr>
      <w:hyperlink w:anchor="_Toc193183716" w:history="1">
        <w:r w:rsidR="00A74D05" w:rsidRPr="00A74D05">
          <w:rPr>
            <w:rStyle w:val="Hipercze"/>
            <w:rFonts w:ascii="Arial" w:hAnsi="Arial" w:cs="Arial"/>
            <w:bCs/>
            <w:noProof/>
            <w:sz w:val="20"/>
            <w:szCs w:val="20"/>
          </w:rPr>
          <w:t>14.</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_Toc193183716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7</w:t>
        </w:r>
        <w:r w:rsidR="00A74D05" w:rsidRPr="00A74D05">
          <w:rPr>
            <w:rFonts w:ascii="Arial" w:hAnsi="Arial" w:cs="Arial"/>
            <w:noProof/>
            <w:webHidden/>
            <w:sz w:val="20"/>
            <w:szCs w:val="20"/>
          </w:rPr>
          <w:fldChar w:fldCharType="end"/>
        </w:r>
      </w:hyperlink>
    </w:p>
    <w:p w14:paraId="534656BD" w14:textId="396CA993" w:rsidR="00A74D05" w:rsidRPr="00A74D05" w:rsidRDefault="00A70D49">
      <w:pPr>
        <w:pStyle w:val="Spistreci2"/>
        <w:rPr>
          <w:rFonts w:ascii="Arial" w:eastAsiaTheme="minorEastAsia" w:hAnsi="Arial" w:cs="Arial"/>
          <w:noProof/>
          <w:sz w:val="20"/>
          <w:szCs w:val="20"/>
        </w:rPr>
      </w:pPr>
      <w:hyperlink w:anchor="_Toc193183717" w:history="1">
        <w:r w:rsidR="00A74D05" w:rsidRPr="00A74D05">
          <w:rPr>
            <w:rStyle w:val="Hipercze"/>
            <w:rFonts w:ascii="Arial" w:eastAsia="Calibri" w:hAnsi="Arial" w:cs="Arial"/>
            <w:noProof/>
            <w:sz w:val="20"/>
            <w:szCs w:val="20"/>
          </w:rPr>
          <w:t>15.</w:t>
        </w:r>
        <w:r w:rsidR="00A74D05" w:rsidRPr="00A74D05">
          <w:rPr>
            <w:rFonts w:ascii="Arial" w:eastAsiaTheme="minorEastAsia" w:hAnsi="Arial" w:cs="Arial"/>
            <w:noProof/>
            <w:sz w:val="20"/>
            <w:szCs w:val="20"/>
          </w:rPr>
          <w:tab/>
        </w:r>
        <w:r w:rsidR="00A74D05" w:rsidRPr="00A74D05">
          <w:rPr>
            <w:rStyle w:val="Hipercze"/>
            <w:rFonts w:ascii="Arial" w:eastAsia="Calibri" w:hAnsi="Arial" w:cs="Arial"/>
            <w:noProof/>
            <w:sz w:val="20"/>
            <w:szCs w:val="20"/>
          </w:rPr>
          <w:t>Opis sposobu przygotowania ofert oraz dokumentów wymaganych przez Zamawiającego</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_Toc193183717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9</w:t>
        </w:r>
        <w:r w:rsidR="00A74D05" w:rsidRPr="00A74D05">
          <w:rPr>
            <w:rFonts w:ascii="Arial" w:hAnsi="Arial" w:cs="Arial"/>
            <w:noProof/>
            <w:webHidden/>
            <w:sz w:val="20"/>
            <w:szCs w:val="20"/>
          </w:rPr>
          <w:fldChar w:fldCharType="end"/>
        </w:r>
      </w:hyperlink>
    </w:p>
    <w:p w14:paraId="4C7A82ED" w14:textId="066F160A" w:rsidR="00A74D05" w:rsidRPr="00A74D05" w:rsidRDefault="00A70D49">
      <w:pPr>
        <w:pStyle w:val="Spistreci2"/>
        <w:rPr>
          <w:rFonts w:ascii="Arial" w:eastAsiaTheme="minorEastAsia" w:hAnsi="Arial" w:cs="Arial"/>
          <w:noProof/>
          <w:sz w:val="20"/>
          <w:szCs w:val="20"/>
        </w:rPr>
      </w:pPr>
      <w:hyperlink w:anchor="_Toc193183724" w:history="1">
        <w:r w:rsidR="00A74D05" w:rsidRPr="00A74D05">
          <w:rPr>
            <w:rStyle w:val="Hipercze"/>
            <w:rFonts w:ascii="Arial" w:hAnsi="Arial" w:cs="Arial"/>
            <w:noProof/>
            <w:sz w:val="20"/>
            <w:szCs w:val="20"/>
          </w:rPr>
          <w:t>16.</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Wymagania dotyczące wadium</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_Toc193183724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11</w:t>
        </w:r>
        <w:r w:rsidR="00A74D05" w:rsidRPr="00A74D05">
          <w:rPr>
            <w:rFonts w:ascii="Arial" w:hAnsi="Arial" w:cs="Arial"/>
            <w:noProof/>
            <w:webHidden/>
            <w:sz w:val="20"/>
            <w:szCs w:val="20"/>
          </w:rPr>
          <w:fldChar w:fldCharType="end"/>
        </w:r>
      </w:hyperlink>
    </w:p>
    <w:p w14:paraId="12FD9804" w14:textId="0794D614" w:rsidR="00A74D05" w:rsidRPr="00A74D05" w:rsidRDefault="00A70D49">
      <w:pPr>
        <w:pStyle w:val="Spistreci2"/>
        <w:rPr>
          <w:rFonts w:ascii="Arial" w:eastAsiaTheme="minorEastAsia" w:hAnsi="Arial" w:cs="Arial"/>
          <w:noProof/>
          <w:sz w:val="20"/>
          <w:szCs w:val="20"/>
        </w:rPr>
      </w:pPr>
      <w:hyperlink w:anchor="_Toc193183725" w:history="1">
        <w:r w:rsidR="00A74D05" w:rsidRPr="00A74D05">
          <w:rPr>
            <w:rStyle w:val="Hipercze"/>
            <w:rFonts w:ascii="Arial" w:hAnsi="Arial" w:cs="Arial"/>
            <w:noProof/>
            <w:sz w:val="20"/>
            <w:szCs w:val="20"/>
          </w:rPr>
          <w:t>17.</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Termin związania ofertą</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_Toc193183725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11</w:t>
        </w:r>
        <w:r w:rsidR="00A74D05" w:rsidRPr="00A74D05">
          <w:rPr>
            <w:rFonts w:ascii="Arial" w:hAnsi="Arial" w:cs="Arial"/>
            <w:noProof/>
            <w:webHidden/>
            <w:sz w:val="20"/>
            <w:szCs w:val="20"/>
          </w:rPr>
          <w:fldChar w:fldCharType="end"/>
        </w:r>
      </w:hyperlink>
    </w:p>
    <w:p w14:paraId="25BD83BB" w14:textId="42B8CAFE" w:rsidR="00A74D05" w:rsidRPr="00A74D05" w:rsidRDefault="00A70D49">
      <w:pPr>
        <w:pStyle w:val="Spistreci2"/>
        <w:rPr>
          <w:rFonts w:ascii="Arial" w:eastAsiaTheme="minorEastAsia" w:hAnsi="Arial" w:cs="Arial"/>
          <w:noProof/>
          <w:sz w:val="20"/>
          <w:szCs w:val="20"/>
        </w:rPr>
      </w:pPr>
      <w:hyperlink w:anchor="_Toc193183726" w:history="1">
        <w:r w:rsidR="00A74D05" w:rsidRPr="00A74D05">
          <w:rPr>
            <w:rStyle w:val="Hipercze"/>
            <w:rFonts w:ascii="Arial" w:hAnsi="Arial" w:cs="Arial"/>
            <w:noProof/>
            <w:sz w:val="20"/>
            <w:szCs w:val="20"/>
          </w:rPr>
          <w:t>18.</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Sposób oraz termin składania i otwarcia ofert</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_Toc193183726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11</w:t>
        </w:r>
        <w:r w:rsidR="00A74D05" w:rsidRPr="00A74D05">
          <w:rPr>
            <w:rFonts w:ascii="Arial" w:hAnsi="Arial" w:cs="Arial"/>
            <w:noProof/>
            <w:webHidden/>
            <w:sz w:val="20"/>
            <w:szCs w:val="20"/>
          </w:rPr>
          <w:fldChar w:fldCharType="end"/>
        </w:r>
      </w:hyperlink>
    </w:p>
    <w:p w14:paraId="72737233" w14:textId="0EC765C4" w:rsidR="00A74D05" w:rsidRPr="00A74D05" w:rsidRDefault="00A70D49">
      <w:pPr>
        <w:pStyle w:val="Spistreci2"/>
        <w:rPr>
          <w:rFonts w:ascii="Arial" w:eastAsiaTheme="minorEastAsia" w:hAnsi="Arial" w:cs="Arial"/>
          <w:noProof/>
          <w:sz w:val="20"/>
          <w:szCs w:val="20"/>
        </w:rPr>
      </w:pPr>
      <w:hyperlink w:anchor="_Toc193183727" w:history="1">
        <w:r w:rsidR="00A74D05" w:rsidRPr="00A74D05">
          <w:rPr>
            <w:rStyle w:val="Hipercze"/>
            <w:rFonts w:ascii="Arial" w:hAnsi="Arial" w:cs="Arial"/>
            <w:noProof/>
            <w:sz w:val="20"/>
            <w:szCs w:val="20"/>
          </w:rPr>
          <w:t>19.</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sposobu obliczenia ceny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_Toc193183727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11</w:t>
        </w:r>
        <w:r w:rsidR="00A74D05" w:rsidRPr="00A74D05">
          <w:rPr>
            <w:rFonts w:ascii="Arial" w:hAnsi="Arial" w:cs="Arial"/>
            <w:noProof/>
            <w:webHidden/>
            <w:sz w:val="20"/>
            <w:szCs w:val="20"/>
          </w:rPr>
          <w:fldChar w:fldCharType="end"/>
        </w:r>
      </w:hyperlink>
    </w:p>
    <w:p w14:paraId="51F1037D" w14:textId="645FEEB1" w:rsidR="00A74D05" w:rsidRPr="00A74D05" w:rsidRDefault="00A70D49">
      <w:pPr>
        <w:pStyle w:val="Spistreci2"/>
        <w:rPr>
          <w:rFonts w:ascii="Arial" w:eastAsiaTheme="minorEastAsia" w:hAnsi="Arial" w:cs="Arial"/>
          <w:noProof/>
          <w:sz w:val="20"/>
          <w:szCs w:val="20"/>
        </w:rPr>
      </w:pPr>
      <w:hyperlink w:anchor="_Toc193183728" w:history="1">
        <w:r w:rsidR="00A74D05" w:rsidRPr="00A74D05">
          <w:rPr>
            <w:rStyle w:val="Hipercze"/>
            <w:rFonts w:ascii="Arial" w:hAnsi="Arial" w:cs="Arial"/>
            <w:noProof/>
            <w:sz w:val="20"/>
            <w:szCs w:val="20"/>
          </w:rPr>
          <w:t>20.</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Informacje dotyczące walut obcych, w jakich mogą być prowadzone rozliczenia między Zamawiającym a Wykonawcą</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_Toc193183728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12</w:t>
        </w:r>
        <w:r w:rsidR="00A74D05" w:rsidRPr="00A74D05">
          <w:rPr>
            <w:rFonts w:ascii="Arial" w:hAnsi="Arial" w:cs="Arial"/>
            <w:noProof/>
            <w:webHidden/>
            <w:sz w:val="20"/>
            <w:szCs w:val="20"/>
          </w:rPr>
          <w:fldChar w:fldCharType="end"/>
        </w:r>
      </w:hyperlink>
    </w:p>
    <w:p w14:paraId="261FC115" w14:textId="04D5F2AF" w:rsidR="00A74D05" w:rsidRPr="00A74D05" w:rsidRDefault="00A70D49">
      <w:pPr>
        <w:pStyle w:val="Spistreci2"/>
        <w:rPr>
          <w:rFonts w:ascii="Arial" w:eastAsiaTheme="minorEastAsia" w:hAnsi="Arial" w:cs="Arial"/>
          <w:noProof/>
          <w:sz w:val="20"/>
          <w:szCs w:val="20"/>
        </w:rPr>
      </w:pPr>
      <w:hyperlink w:anchor="_Toc193183729" w:history="1">
        <w:r w:rsidR="00A74D05" w:rsidRPr="00A74D05">
          <w:rPr>
            <w:rStyle w:val="Hipercze"/>
            <w:rFonts w:ascii="Arial" w:hAnsi="Arial" w:cs="Arial"/>
            <w:noProof/>
            <w:sz w:val="20"/>
            <w:szCs w:val="20"/>
          </w:rPr>
          <w:t>21.</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Opis kryteriów, którymi Zamawiający będzie się kierował przy wyborze oferty,  wraz z podaniem wag tych kryteriów i sposobu oceny ofert</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_Toc193183729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12</w:t>
        </w:r>
        <w:r w:rsidR="00A74D05" w:rsidRPr="00A74D05">
          <w:rPr>
            <w:rFonts w:ascii="Arial" w:hAnsi="Arial" w:cs="Arial"/>
            <w:noProof/>
            <w:webHidden/>
            <w:sz w:val="20"/>
            <w:szCs w:val="20"/>
          </w:rPr>
          <w:fldChar w:fldCharType="end"/>
        </w:r>
      </w:hyperlink>
    </w:p>
    <w:p w14:paraId="60FCB138" w14:textId="10F5A922" w:rsidR="00A74D05" w:rsidRPr="00A74D05" w:rsidRDefault="00A70D49">
      <w:pPr>
        <w:pStyle w:val="Spistreci2"/>
        <w:rPr>
          <w:rFonts w:ascii="Arial" w:eastAsiaTheme="minorEastAsia" w:hAnsi="Arial" w:cs="Arial"/>
          <w:noProof/>
          <w:sz w:val="20"/>
          <w:szCs w:val="20"/>
        </w:rPr>
      </w:pPr>
      <w:hyperlink w:anchor="_Toc193183732" w:history="1">
        <w:r w:rsidR="00A74D05" w:rsidRPr="00A74D05">
          <w:rPr>
            <w:rStyle w:val="Hipercze"/>
            <w:rFonts w:ascii="Arial" w:hAnsi="Arial" w:cs="Arial"/>
            <w:noProof/>
            <w:sz w:val="20"/>
            <w:szCs w:val="20"/>
          </w:rPr>
          <w:t>22.</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przewidywanym wyborze najkorzystniejszej oferty z zastosowaniem aukcji elektronicznej</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_Toc193183732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13</w:t>
        </w:r>
        <w:r w:rsidR="00A74D05" w:rsidRPr="00A74D05">
          <w:rPr>
            <w:rFonts w:ascii="Arial" w:hAnsi="Arial" w:cs="Arial"/>
            <w:noProof/>
            <w:webHidden/>
            <w:sz w:val="20"/>
            <w:szCs w:val="20"/>
          </w:rPr>
          <w:fldChar w:fldCharType="end"/>
        </w:r>
      </w:hyperlink>
    </w:p>
    <w:p w14:paraId="59278F87" w14:textId="59F90BDC" w:rsidR="00A74D05" w:rsidRPr="00A74D05" w:rsidRDefault="00A70D49">
      <w:pPr>
        <w:pStyle w:val="Spistreci2"/>
        <w:rPr>
          <w:rFonts w:ascii="Arial" w:eastAsiaTheme="minorEastAsia" w:hAnsi="Arial" w:cs="Arial"/>
          <w:noProof/>
          <w:sz w:val="20"/>
          <w:szCs w:val="20"/>
        </w:rPr>
      </w:pPr>
      <w:hyperlink w:anchor="_Toc193183733" w:history="1">
        <w:r w:rsidR="00A74D05" w:rsidRPr="00A74D05">
          <w:rPr>
            <w:rStyle w:val="Hipercze"/>
            <w:rFonts w:ascii="Arial" w:hAnsi="Arial" w:cs="Arial"/>
            <w:noProof/>
            <w:sz w:val="20"/>
            <w:szCs w:val="20"/>
          </w:rPr>
          <w:t>23.</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Wymagania dotyczące zabezpieczenia należytego wykonania umowy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_Toc193183733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13</w:t>
        </w:r>
        <w:r w:rsidR="00A74D05" w:rsidRPr="00A74D05">
          <w:rPr>
            <w:rFonts w:ascii="Arial" w:hAnsi="Arial" w:cs="Arial"/>
            <w:noProof/>
            <w:webHidden/>
            <w:sz w:val="20"/>
            <w:szCs w:val="20"/>
          </w:rPr>
          <w:fldChar w:fldCharType="end"/>
        </w:r>
      </w:hyperlink>
    </w:p>
    <w:p w14:paraId="5DBA143E" w14:textId="002147A2" w:rsidR="00A74D05" w:rsidRPr="00A74D05" w:rsidRDefault="00A70D49">
      <w:pPr>
        <w:pStyle w:val="Spistreci2"/>
        <w:rPr>
          <w:rFonts w:ascii="Arial" w:eastAsiaTheme="minorEastAsia" w:hAnsi="Arial" w:cs="Arial"/>
          <w:noProof/>
          <w:sz w:val="20"/>
          <w:szCs w:val="20"/>
        </w:rPr>
      </w:pPr>
      <w:hyperlink w:anchor="_Toc193183734" w:history="1">
        <w:r w:rsidR="00A74D05" w:rsidRPr="00A74D05">
          <w:rPr>
            <w:rStyle w:val="Hipercze"/>
            <w:rFonts w:ascii="Arial" w:hAnsi="Arial" w:cs="Arial"/>
            <w:noProof/>
            <w:sz w:val="20"/>
            <w:szCs w:val="20"/>
          </w:rPr>
          <w:t>24.</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Informacja o formalnościach, jakie powinny zostać dopełnione po wyborze oferty  w celu  zawarcia umowy w sprawie zamówienia publicznego.</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_Toc193183734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13</w:t>
        </w:r>
        <w:r w:rsidR="00A74D05" w:rsidRPr="00A74D05">
          <w:rPr>
            <w:rFonts w:ascii="Arial" w:hAnsi="Arial" w:cs="Arial"/>
            <w:noProof/>
            <w:webHidden/>
            <w:sz w:val="20"/>
            <w:szCs w:val="20"/>
          </w:rPr>
          <w:fldChar w:fldCharType="end"/>
        </w:r>
      </w:hyperlink>
    </w:p>
    <w:p w14:paraId="46A7856F" w14:textId="1AF06504" w:rsidR="00A74D05" w:rsidRPr="00A74D05" w:rsidRDefault="00A70D49">
      <w:pPr>
        <w:pStyle w:val="Spistreci2"/>
        <w:rPr>
          <w:rFonts w:ascii="Arial" w:eastAsiaTheme="minorEastAsia" w:hAnsi="Arial" w:cs="Arial"/>
          <w:noProof/>
          <w:sz w:val="20"/>
          <w:szCs w:val="20"/>
        </w:rPr>
      </w:pPr>
      <w:hyperlink w:anchor="_Toc193183735" w:history="1">
        <w:r w:rsidR="00A74D05" w:rsidRPr="00A74D05">
          <w:rPr>
            <w:rStyle w:val="Hipercze"/>
            <w:rFonts w:ascii="Arial" w:hAnsi="Arial" w:cs="Arial"/>
            <w:noProof/>
            <w:sz w:val="20"/>
            <w:szCs w:val="20"/>
          </w:rPr>
          <w:t>25.</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Projektowane postanowienia umowy w sprawie zamówienia publicznego, które zostaną wprowadzone do treści tej umowy.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_Toc193183735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14</w:t>
        </w:r>
        <w:r w:rsidR="00A74D05" w:rsidRPr="00A74D05">
          <w:rPr>
            <w:rFonts w:ascii="Arial" w:hAnsi="Arial" w:cs="Arial"/>
            <w:noProof/>
            <w:webHidden/>
            <w:sz w:val="20"/>
            <w:szCs w:val="20"/>
          </w:rPr>
          <w:fldChar w:fldCharType="end"/>
        </w:r>
      </w:hyperlink>
    </w:p>
    <w:p w14:paraId="23B6D748" w14:textId="6817C517" w:rsidR="00A74D05" w:rsidRPr="00A74D05" w:rsidRDefault="00A70D49">
      <w:pPr>
        <w:pStyle w:val="Spistreci2"/>
        <w:rPr>
          <w:rFonts w:ascii="Arial" w:eastAsiaTheme="minorEastAsia" w:hAnsi="Arial" w:cs="Arial"/>
          <w:noProof/>
          <w:sz w:val="20"/>
          <w:szCs w:val="20"/>
        </w:rPr>
      </w:pPr>
      <w:hyperlink w:anchor="_Toc193183736" w:history="1">
        <w:r w:rsidR="00A74D05" w:rsidRPr="00A74D05">
          <w:rPr>
            <w:rStyle w:val="Hipercze"/>
            <w:rFonts w:ascii="Arial" w:hAnsi="Arial" w:cs="Arial"/>
            <w:noProof/>
            <w:sz w:val="20"/>
            <w:szCs w:val="20"/>
          </w:rPr>
          <w:t>26.</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Pouczenie o środkach ochrony prawnej przysługujących Wykonawcy.</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_Toc193183736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14</w:t>
        </w:r>
        <w:r w:rsidR="00A74D05" w:rsidRPr="00A74D05">
          <w:rPr>
            <w:rFonts w:ascii="Arial" w:hAnsi="Arial" w:cs="Arial"/>
            <w:noProof/>
            <w:webHidden/>
            <w:sz w:val="20"/>
            <w:szCs w:val="20"/>
          </w:rPr>
          <w:fldChar w:fldCharType="end"/>
        </w:r>
      </w:hyperlink>
    </w:p>
    <w:p w14:paraId="386DA479" w14:textId="21C0C688" w:rsidR="00A74D05" w:rsidRPr="00A74D05" w:rsidRDefault="00A70D49">
      <w:pPr>
        <w:pStyle w:val="Spistreci2"/>
        <w:rPr>
          <w:rFonts w:ascii="Arial" w:eastAsiaTheme="minorEastAsia" w:hAnsi="Arial" w:cs="Arial"/>
          <w:noProof/>
          <w:sz w:val="20"/>
          <w:szCs w:val="20"/>
        </w:rPr>
      </w:pPr>
      <w:hyperlink w:anchor="_Toc193183740" w:history="1">
        <w:r w:rsidR="00A74D05" w:rsidRPr="00A74D05">
          <w:rPr>
            <w:rStyle w:val="Hipercze"/>
            <w:rFonts w:ascii="Arial" w:hAnsi="Arial" w:cs="Arial"/>
            <w:noProof/>
            <w:sz w:val="20"/>
            <w:szCs w:val="20"/>
          </w:rPr>
          <w:t>27.</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Postanowienia końcowe.</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_Toc193183740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14</w:t>
        </w:r>
        <w:r w:rsidR="00A74D05" w:rsidRPr="00A74D05">
          <w:rPr>
            <w:rFonts w:ascii="Arial" w:hAnsi="Arial" w:cs="Arial"/>
            <w:noProof/>
            <w:webHidden/>
            <w:sz w:val="20"/>
            <w:szCs w:val="20"/>
          </w:rPr>
          <w:fldChar w:fldCharType="end"/>
        </w:r>
      </w:hyperlink>
    </w:p>
    <w:p w14:paraId="614B7C17" w14:textId="6CDF5C52" w:rsidR="00A74D05" w:rsidRPr="00A74D05" w:rsidRDefault="00A70D49">
      <w:pPr>
        <w:pStyle w:val="Spistreci2"/>
        <w:rPr>
          <w:rFonts w:ascii="Arial" w:eastAsiaTheme="minorEastAsia" w:hAnsi="Arial" w:cs="Arial"/>
          <w:noProof/>
          <w:sz w:val="20"/>
          <w:szCs w:val="20"/>
        </w:rPr>
      </w:pPr>
      <w:hyperlink w:anchor="_Toc193183741" w:history="1">
        <w:r w:rsidR="00A74D05" w:rsidRPr="00A74D05">
          <w:rPr>
            <w:rStyle w:val="Hipercze"/>
            <w:rFonts w:ascii="Arial" w:hAnsi="Arial" w:cs="Arial"/>
            <w:noProof/>
            <w:sz w:val="20"/>
            <w:szCs w:val="20"/>
          </w:rPr>
          <w:t>28.</w:t>
        </w:r>
        <w:r w:rsidR="00A74D05" w:rsidRPr="00A74D05">
          <w:rPr>
            <w:rFonts w:ascii="Arial" w:eastAsiaTheme="minorEastAsia" w:hAnsi="Arial" w:cs="Arial"/>
            <w:noProof/>
            <w:sz w:val="20"/>
            <w:szCs w:val="20"/>
          </w:rPr>
          <w:tab/>
        </w:r>
        <w:r w:rsidR="00A74D05" w:rsidRPr="00A74D05">
          <w:rPr>
            <w:rStyle w:val="Hipercze"/>
            <w:rFonts w:ascii="Arial" w:hAnsi="Arial" w:cs="Arial"/>
            <w:noProof/>
            <w:sz w:val="20"/>
            <w:szCs w:val="20"/>
          </w:rPr>
          <w:t>Klauzula informacyjna w związku z RODO.</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_Toc193183741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14</w:t>
        </w:r>
        <w:r w:rsidR="00A74D05" w:rsidRPr="00A74D05">
          <w:rPr>
            <w:rFonts w:ascii="Arial" w:hAnsi="Arial" w:cs="Arial"/>
            <w:noProof/>
            <w:webHidden/>
            <w:sz w:val="20"/>
            <w:szCs w:val="20"/>
          </w:rPr>
          <w:fldChar w:fldCharType="end"/>
        </w:r>
      </w:hyperlink>
    </w:p>
    <w:p w14:paraId="4A036D44" w14:textId="397B2EEB" w:rsidR="00A74D05" w:rsidRPr="00A74D05" w:rsidRDefault="00A70D49">
      <w:pPr>
        <w:pStyle w:val="Spistreci3"/>
        <w:tabs>
          <w:tab w:val="right" w:leader="dot" w:pos="8920"/>
        </w:tabs>
        <w:rPr>
          <w:rFonts w:ascii="Arial" w:eastAsiaTheme="minorEastAsia" w:hAnsi="Arial" w:cs="Arial"/>
          <w:noProof/>
          <w:sz w:val="20"/>
          <w:szCs w:val="20"/>
        </w:rPr>
      </w:pPr>
      <w:hyperlink w:anchor="_Toc193183756" w:history="1">
        <w:r w:rsidR="00A74D05" w:rsidRPr="00A74D05">
          <w:rPr>
            <w:rStyle w:val="Hipercze"/>
            <w:rFonts w:ascii="Arial" w:hAnsi="Arial" w:cs="Arial"/>
            <w:b/>
            <w:noProof/>
            <w:sz w:val="20"/>
            <w:szCs w:val="20"/>
          </w:rPr>
          <w:t>ZAŁĄCZNIKI DO SWZ :</w:t>
        </w:r>
        <w:r w:rsidR="00A74D05" w:rsidRPr="00A74D05">
          <w:rPr>
            <w:rFonts w:ascii="Arial" w:hAnsi="Arial" w:cs="Arial"/>
            <w:noProof/>
            <w:webHidden/>
            <w:sz w:val="20"/>
            <w:szCs w:val="20"/>
          </w:rPr>
          <w:tab/>
        </w:r>
        <w:r w:rsidR="00A74D05" w:rsidRPr="00A74D05">
          <w:rPr>
            <w:rFonts w:ascii="Arial" w:hAnsi="Arial" w:cs="Arial"/>
            <w:noProof/>
            <w:webHidden/>
            <w:sz w:val="20"/>
            <w:szCs w:val="20"/>
          </w:rPr>
          <w:fldChar w:fldCharType="begin"/>
        </w:r>
        <w:r w:rsidR="00A74D05" w:rsidRPr="00A74D05">
          <w:rPr>
            <w:rFonts w:ascii="Arial" w:hAnsi="Arial" w:cs="Arial"/>
            <w:noProof/>
            <w:webHidden/>
            <w:sz w:val="20"/>
            <w:szCs w:val="20"/>
          </w:rPr>
          <w:instrText xml:space="preserve"> PAGEREF _Toc193183756 \h </w:instrText>
        </w:r>
        <w:r w:rsidR="00A74D05" w:rsidRPr="00A74D05">
          <w:rPr>
            <w:rFonts w:ascii="Arial" w:hAnsi="Arial" w:cs="Arial"/>
            <w:noProof/>
            <w:webHidden/>
            <w:sz w:val="20"/>
            <w:szCs w:val="20"/>
          </w:rPr>
        </w:r>
        <w:r w:rsidR="00A74D05" w:rsidRPr="00A74D05">
          <w:rPr>
            <w:rFonts w:ascii="Arial" w:hAnsi="Arial" w:cs="Arial"/>
            <w:noProof/>
            <w:webHidden/>
            <w:sz w:val="20"/>
            <w:szCs w:val="20"/>
          </w:rPr>
          <w:fldChar w:fldCharType="separate"/>
        </w:r>
        <w:r w:rsidR="00A74D05">
          <w:rPr>
            <w:rFonts w:ascii="Arial" w:hAnsi="Arial" w:cs="Arial"/>
            <w:noProof/>
            <w:webHidden/>
            <w:sz w:val="20"/>
            <w:szCs w:val="20"/>
          </w:rPr>
          <w:t>15</w:t>
        </w:r>
        <w:r w:rsidR="00A74D05" w:rsidRPr="00A74D05">
          <w:rPr>
            <w:rFonts w:ascii="Arial" w:hAnsi="Arial" w:cs="Arial"/>
            <w:noProof/>
            <w:webHidden/>
            <w:sz w:val="20"/>
            <w:szCs w:val="20"/>
          </w:rPr>
          <w:fldChar w:fldCharType="end"/>
        </w:r>
      </w:hyperlink>
    </w:p>
    <w:p w14:paraId="18DE9B93" w14:textId="7C6237CC" w:rsidR="009215ED" w:rsidRDefault="008A0DCD" w:rsidP="00C66784">
      <w:pPr>
        <w:spacing w:line="276" w:lineRule="auto"/>
        <w:rPr>
          <w:rFonts w:ascii="Arial" w:hAnsi="Arial" w:cs="Arial"/>
          <w:b/>
          <w:bCs/>
        </w:rPr>
      </w:pPr>
      <w:r w:rsidRPr="00A86465">
        <w:rPr>
          <w:rFonts w:ascii="Arial" w:hAnsi="Arial" w:cs="Arial"/>
          <w:b/>
          <w:bCs/>
        </w:rPr>
        <w:fldChar w:fldCharType="end"/>
      </w:r>
    </w:p>
    <w:p w14:paraId="2F030FB9" w14:textId="77777777" w:rsidR="009215ED" w:rsidRDefault="009215ED" w:rsidP="00C66784">
      <w:pPr>
        <w:spacing w:line="276" w:lineRule="auto"/>
        <w:rPr>
          <w:rFonts w:ascii="Arial" w:hAnsi="Arial" w:cs="Arial"/>
          <w:b/>
          <w:bCs/>
        </w:rPr>
      </w:pPr>
    </w:p>
    <w:p w14:paraId="237F0453" w14:textId="77777777" w:rsidR="00485D67" w:rsidRPr="00732D7F" w:rsidRDefault="00485D67" w:rsidP="00C66784">
      <w:pPr>
        <w:spacing w:line="276" w:lineRule="auto"/>
        <w:rPr>
          <w:rFonts w:ascii="Arial" w:hAnsi="Arial" w:cs="Arial"/>
        </w:rPr>
      </w:pPr>
      <w:r w:rsidRPr="008F0A60">
        <w:rPr>
          <w:rFonts w:ascii="Arial" w:hAnsi="Arial" w:cs="Arial"/>
          <w:color w:val="000000"/>
        </w:rPr>
        <w:t>Wykonawca powinien zapoznać się z całością niniejszej Specyfikacji Warunków Zamówienia (SWZ) oraz ponieść wszelkie koszty związane z przygotowaniem i złożeniem oferty.</w:t>
      </w:r>
    </w:p>
    <w:p w14:paraId="5AD5AF01" w14:textId="77777777" w:rsidR="00485D67" w:rsidRPr="008F0A60" w:rsidRDefault="00485D67" w:rsidP="00C66784">
      <w:pPr>
        <w:spacing w:line="276" w:lineRule="auto"/>
        <w:ind w:left="360" w:firstLine="1341"/>
        <w:jc w:val="both"/>
        <w:rPr>
          <w:rFonts w:ascii="Arial" w:hAnsi="Arial" w:cs="Arial"/>
          <w:color w:val="000000"/>
          <w:sz w:val="12"/>
          <w:szCs w:val="12"/>
        </w:rPr>
      </w:pPr>
    </w:p>
    <w:p w14:paraId="52A7A4CF" w14:textId="77777777" w:rsidR="00485D67" w:rsidRPr="00BC4358" w:rsidRDefault="00485D67" w:rsidP="00C66784">
      <w:pPr>
        <w:pStyle w:val="Nagwek2"/>
        <w:spacing w:line="276" w:lineRule="auto"/>
        <w:ind w:left="284" w:hanging="284"/>
        <w:rPr>
          <w:rFonts w:cs="Arial"/>
          <w:sz w:val="21"/>
          <w:szCs w:val="21"/>
          <w:u w:val="none"/>
        </w:rPr>
      </w:pPr>
      <w:bookmarkStart w:id="1" w:name="_Toc193183703"/>
      <w:r w:rsidRPr="00BC4358">
        <w:rPr>
          <w:rFonts w:cs="Arial"/>
          <w:sz w:val="21"/>
          <w:szCs w:val="21"/>
          <w:u w:val="none"/>
        </w:rPr>
        <w:lastRenderedPageBreak/>
        <w:t>Nazwa i adres Zamawiającego</w:t>
      </w:r>
      <w:bookmarkEnd w:id="1"/>
      <w:r w:rsidRPr="00BC4358">
        <w:rPr>
          <w:rFonts w:cs="Arial"/>
          <w:sz w:val="21"/>
          <w:szCs w:val="21"/>
          <w:u w:val="non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5"/>
        <w:gridCol w:w="4714"/>
      </w:tblGrid>
      <w:tr w:rsidR="006D6ABE" w:rsidRPr="008F0A60" w14:paraId="58AC9914" w14:textId="77777777" w:rsidTr="008A4D00">
        <w:trPr>
          <w:trHeight w:val="2286"/>
          <w:jc w:val="center"/>
        </w:trPr>
        <w:tc>
          <w:tcPr>
            <w:tcW w:w="3825" w:type="dxa"/>
            <w:tcBorders>
              <w:top w:val="single" w:sz="4" w:space="0" w:color="auto"/>
              <w:left w:val="single" w:sz="4" w:space="0" w:color="auto"/>
              <w:bottom w:val="single" w:sz="4" w:space="0" w:color="auto"/>
              <w:right w:val="single" w:sz="4" w:space="0" w:color="auto"/>
            </w:tcBorders>
            <w:vAlign w:val="center"/>
          </w:tcPr>
          <w:p w14:paraId="046A852D" w14:textId="77777777" w:rsidR="00E97DD3" w:rsidRDefault="00E97DD3" w:rsidP="00C66784">
            <w:pPr>
              <w:spacing w:line="276" w:lineRule="auto"/>
              <w:ind w:left="357" w:hanging="357"/>
              <w:jc w:val="center"/>
              <w:rPr>
                <w:rFonts w:ascii="Arial" w:hAnsi="Arial" w:cs="Arial"/>
                <w:b/>
                <w:bCs/>
                <w:color w:val="000000"/>
              </w:rPr>
            </w:pPr>
          </w:p>
          <w:p w14:paraId="0583B903" w14:textId="77777777" w:rsidR="00E97DD3" w:rsidRPr="002B3001" w:rsidRDefault="00E97DD3" w:rsidP="00C66784">
            <w:pPr>
              <w:spacing w:line="276" w:lineRule="auto"/>
              <w:ind w:left="357" w:hanging="357"/>
              <w:jc w:val="both"/>
              <w:rPr>
                <w:rFonts w:ascii="Arial" w:hAnsi="Arial" w:cs="Arial"/>
                <w:b/>
                <w:bCs/>
              </w:rPr>
            </w:pPr>
            <w:r w:rsidRPr="002B3001">
              <w:rPr>
                <w:rFonts w:ascii="Arial" w:hAnsi="Arial" w:cs="Arial"/>
                <w:b/>
                <w:bCs/>
              </w:rPr>
              <w:t>Zamawiającym jest:</w:t>
            </w:r>
          </w:p>
          <w:p w14:paraId="295D5B45" w14:textId="77777777" w:rsidR="009C40F4" w:rsidRPr="009C40F4" w:rsidRDefault="009C40F4" w:rsidP="00C66784">
            <w:pPr>
              <w:spacing w:line="276" w:lineRule="auto"/>
              <w:ind w:left="357" w:hanging="357"/>
              <w:jc w:val="both"/>
              <w:rPr>
                <w:rFonts w:ascii="Arial" w:hAnsi="Arial" w:cs="Arial"/>
                <w:bCs/>
              </w:rPr>
            </w:pPr>
            <w:r w:rsidRPr="009C40F4">
              <w:rPr>
                <w:rFonts w:ascii="Arial" w:hAnsi="Arial" w:cs="Arial"/>
                <w:bCs/>
              </w:rPr>
              <w:t>Komenda Wojewódzka Policji w Łodzi</w:t>
            </w:r>
          </w:p>
          <w:p w14:paraId="7D831BDD" w14:textId="77777777" w:rsidR="009C40F4" w:rsidRPr="009C40F4" w:rsidRDefault="009C40F4" w:rsidP="00C66784">
            <w:pPr>
              <w:spacing w:line="276" w:lineRule="auto"/>
              <w:ind w:left="357" w:hanging="357"/>
              <w:jc w:val="both"/>
              <w:rPr>
                <w:rFonts w:ascii="Arial" w:hAnsi="Arial" w:cs="Arial"/>
                <w:bCs/>
              </w:rPr>
            </w:pPr>
            <w:r w:rsidRPr="009C40F4">
              <w:rPr>
                <w:rFonts w:ascii="Arial" w:hAnsi="Arial" w:cs="Arial"/>
                <w:bCs/>
              </w:rPr>
              <w:t>ul. Lutomierska 108/112, 91-048 Łódź</w:t>
            </w:r>
          </w:p>
          <w:p w14:paraId="29D0D729" w14:textId="77777777" w:rsidR="009C40F4" w:rsidRPr="009C40F4" w:rsidRDefault="009C40F4" w:rsidP="00C66784">
            <w:pPr>
              <w:spacing w:line="276" w:lineRule="auto"/>
              <w:ind w:left="357" w:hanging="357"/>
              <w:jc w:val="both"/>
              <w:rPr>
                <w:rFonts w:ascii="Arial" w:hAnsi="Arial" w:cs="Arial"/>
                <w:bCs/>
              </w:rPr>
            </w:pPr>
            <w:r w:rsidRPr="009C40F4">
              <w:rPr>
                <w:rFonts w:ascii="Arial" w:hAnsi="Arial" w:cs="Arial"/>
                <w:bCs/>
              </w:rPr>
              <w:t xml:space="preserve">NIP  726-000-44-58               </w:t>
            </w:r>
          </w:p>
          <w:p w14:paraId="4BDB0CB2" w14:textId="77777777" w:rsidR="00E97DD3" w:rsidRPr="00A857C3" w:rsidRDefault="009C40F4" w:rsidP="00C66784">
            <w:pPr>
              <w:spacing w:line="276" w:lineRule="auto"/>
              <w:rPr>
                <w:rFonts w:ascii="Arial" w:hAnsi="Arial" w:cs="Arial"/>
                <w:color w:val="FF0000"/>
              </w:rPr>
            </w:pPr>
            <w:r w:rsidRPr="009C40F4">
              <w:rPr>
                <w:rFonts w:ascii="Arial" w:hAnsi="Arial" w:cs="Arial"/>
                <w:bCs/>
              </w:rPr>
              <w:t>Regon  470754976</w:t>
            </w:r>
          </w:p>
          <w:p w14:paraId="2D82E979" w14:textId="77777777" w:rsidR="00E97DD3" w:rsidRDefault="00E97DD3" w:rsidP="00C66784">
            <w:pPr>
              <w:spacing w:line="276" w:lineRule="auto"/>
              <w:ind w:left="357" w:hanging="357"/>
              <w:jc w:val="center"/>
              <w:rPr>
                <w:rFonts w:ascii="Arial" w:hAnsi="Arial" w:cs="Arial"/>
                <w:b/>
                <w:bCs/>
                <w:color w:val="000000"/>
              </w:rPr>
            </w:pPr>
          </w:p>
          <w:p w14:paraId="12439483" w14:textId="77777777" w:rsidR="00E97DD3" w:rsidRDefault="00E97DD3" w:rsidP="00C66784">
            <w:pPr>
              <w:spacing w:line="276" w:lineRule="auto"/>
              <w:ind w:left="357" w:hanging="357"/>
              <w:jc w:val="center"/>
              <w:rPr>
                <w:rFonts w:ascii="Arial" w:hAnsi="Arial" w:cs="Arial"/>
                <w:b/>
                <w:bCs/>
                <w:color w:val="000000"/>
              </w:rPr>
            </w:pPr>
          </w:p>
          <w:p w14:paraId="45A518FE" w14:textId="77777777" w:rsidR="00E97DD3" w:rsidRDefault="00E97DD3" w:rsidP="00C66784">
            <w:pPr>
              <w:spacing w:line="276" w:lineRule="auto"/>
              <w:ind w:left="357" w:hanging="357"/>
              <w:jc w:val="center"/>
              <w:rPr>
                <w:rFonts w:ascii="Arial" w:hAnsi="Arial" w:cs="Arial"/>
                <w:b/>
                <w:bCs/>
                <w:color w:val="000000"/>
              </w:rPr>
            </w:pPr>
          </w:p>
          <w:p w14:paraId="69BC92FA" w14:textId="77777777" w:rsidR="006D6ABE" w:rsidRPr="008F0A60" w:rsidRDefault="006D6ABE" w:rsidP="00C66784">
            <w:pPr>
              <w:spacing w:line="276" w:lineRule="auto"/>
              <w:ind w:left="357" w:hanging="357"/>
              <w:jc w:val="center"/>
              <w:rPr>
                <w:rFonts w:ascii="Arial" w:hAnsi="Arial" w:cs="Arial"/>
                <w:b/>
                <w:bCs/>
                <w:color w:val="000000"/>
                <w:u w:val="single"/>
                <w:lang w:val="en-US"/>
              </w:rPr>
            </w:pPr>
          </w:p>
        </w:tc>
        <w:tc>
          <w:tcPr>
            <w:tcW w:w="4714" w:type="dxa"/>
            <w:tcBorders>
              <w:top w:val="single" w:sz="4" w:space="0" w:color="auto"/>
              <w:left w:val="single" w:sz="4" w:space="0" w:color="auto"/>
              <w:bottom w:val="single" w:sz="4" w:space="0" w:color="auto"/>
              <w:right w:val="single" w:sz="4" w:space="0" w:color="auto"/>
            </w:tcBorders>
            <w:vAlign w:val="center"/>
          </w:tcPr>
          <w:p w14:paraId="025F5E56" w14:textId="77777777" w:rsidR="006D6ABE" w:rsidRPr="008F0A60" w:rsidRDefault="006D6ABE" w:rsidP="00C66784">
            <w:pPr>
              <w:spacing w:line="276" w:lineRule="auto"/>
              <w:rPr>
                <w:rFonts w:ascii="Arial" w:hAnsi="Arial" w:cs="Arial"/>
                <w:b/>
                <w:bCs/>
                <w:color w:val="000000"/>
              </w:rPr>
            </w:pPr>
            <w:r w:rsidRPr="008F0A60">
              <w:rPr>
                <w:rFonts w:ascii="Arial" w:hAnsi="Arial" w:cs="Arial"/>
                <w:b/>
                <w:bCs/>
                <w:color w:val="000000"/>
              </w:rPr>
              <w:t>Postępowanie prowadzi:</w:t>
            </w:r>
          </w:p>
          <w:p w14:paraId="1FB2B0BB" w14:textId="77777777" w:rsidR="009C40F4" w:rsidRPr="009C40F4" w:rsidRDefault="009C40F4" w:rsidP="00C66784">
            <w:pPr>
              <w:spacing w:line="276" w:lineRule="auto"/>
              <w:rPr>
                <w:rFonts w:ascii="Arial" w:hAnsi="Arial" w:cs="Arial"/>
                <w:color w:val="000000"/>
              </w:rPr>
            </w:pPr>
            <w:r w:rsidRPr="009C40F4">
              <w:rPr>
                <w:rFonts w:ascii="Arial" w:hAnsi="Arial" w:cs="Arial"/>
                <w:color w:val="000000"/>
              </w:rPr>
              <w:t>Sekcja ds. Funduszy Pomocowych i Zamówień Publicznych KWP w Łodzi</w:t>
            </w:r>
          </w:p>
          <w:p w14:paraId="2532C536" w14:textId="77777777" w:rsidR="006D6ABE" w:rsidRPr="008F0A60" w:rsidRDefault="009C40F4" w:rsidP="00C66784">
            <w:pPr>
              <w:spacing w:line="276" w:lineRule="auto"/>
              <w:rPr>
                <w:rFonts w:ascii="Arial" w:hAnsi="Arial" w:cs="Arial"/>
                <w:color w:val="000000"/>
              </w:rPr>
            </w:pPr>
            <w:r w:rsidRPr="009C40F4">
              <w:rPr>
                <w:rFonts w:ascii="Arial" w:hAnsi="Arial" w:cs="Arial"/>
                <w:color w:val="000000"/>
              </w:rPr>
              <w:t>ul. Lutomierska 108/112, 91-048 Łódź</w:t>
            </w:r>
          </w:p>
          <w:p w14:paraId="27C479D7" w14:textId="77777777" w:rsidR="006D6ABE" w:rsidRPr="008F0A60" w:rsidRDefault="00A70D49" w:rsidP="00C66784">
            <w:pPr>
              <w:spacing w:line="276" w:lineRule="auto"/>
              <w:rPr>
                <w:rFonts w:ascii="Arial" w:hAnsi="Arial" w:cs="Arial"/>
                <w:sz w:val="18"/>
              </w:rPr>
            </w:pPr>
            <w:hyperlink r:id="rId8" w:history="1">
              <w:r w:rsidR="00E621BA" w:rsidRPr="008F0A60">
                <w:rPr>
                  <w:rStyle w:val="Hipercze"/>
                  <w:rFonts w:ascii="Arial" w:hAnsi="Arial" w:cs="Arial"/>
                  <w:color w:val="auto"/>
                  <w:sz w:val="18"/>
                  <w:u w:val="none"/>
                </w:rPr>
                <w:t>http://przetargi.lodzka.policja.gov.pl/</w:t>
              </w:r>
            </w:hyperlink>
          </w:p>
          <w:p w14:paraId="3783030D" w14:textId="77777777" w:rsidR="00E621BA" w:rsidRPr="008F0A60" w:rsidRDefault="00E621BA" w:rsidP="00C66784">
            <w:pPr>
              <w:spacing w:line="276" w:lineRule="auto"/>
              <w:rPr>
                <w:rFonts w:ascii="Arial" w:hAnsi="Arial" w:cs="Arial"/>
                <w:sz w:val="18"/>
              </w:rPr>
            </w:pPr>
            <w:r w:rsidRPr="008F0A60">
              <w:rPr>
                <w:rFonts w:ascii="Arial" w:hAnsi="Arial" w:cs="Arial"/>
                <w:sz w:val="18"/>
              </w:rPr>
              <w:t>https://platformazakupowa.pl/pn/kwp_lodz</w:t>
            </w:r>
          </w:p>
          <w:p w14:paraId="3818CA50" w14:textId="77777777" w:rsidR="006D6ABE" w:rsidRPr="008F0A60" w:rsidRDefault="006D6ABE" w:rsidP="00C66784">
            <w:pPr>
              <w:spacing w:line="276" w:lineRule="auto"/>
              <w:rPr>
                <w:rFonts w:ascii="Arial" w:hAnsi="Arial" w:cs="Arial"/>
                <w:sz w:val="18"/>
                <w:lang w:val="en-US"/>
              </w:rPr>
            </w:pPr>
            <w:r w:rsidRPr="008F0A60">
              <w:rPr>
                <w:rFonts w:ascii="Arial" w:hAnsi="Arial" w:cs="Arial"/>
                <w:sz w:val="18"/>
                <w:lang w:val="en-US"/>
              </w:rPr>
              <w:t>e-mail: zampub@ld.policja.gov.pl</w:t>
            </w:r>
          </w:p>
          <w:p w14:paraId="2A162892" w14:textId="2106D26B" w:rsidR="006D6ABE" w:rsidRPr="008F0A60" w:rsidRDefault="00C90D5E" w:rsidP="00C66784">
            <w:pPr>
              <w:spacing w:line="276" w:lineRule="auto"/>
              <w:rPr>
                <w:rFonts w:ascii="Arial" w:hAnsi="Arial" w:cs="Arial"/>
                <w:sz w:val="18"/>
              </w:rPr>
            </w:pPr>
            <w:r w:rsidRPr="008F0A60">
              <w:rPr>
                <w:rFonts w:ascii="Arial" w:hAnsi="Arial" w:cs="Arial"/>
                <w:sz w:val="18"/>
              </w:rPr>
              <w:t>tel. 47 841</w:t>
            </w:r>
            <w:r w:rsidR="00236EF0" w:rsidRPr="008F0A60">
              <w:rPr>
                <w:rFonts w:ascii="Arial" w:hAnsi="Arial" w:cs="Arial"/>
                <w:sz w:val="18"/>
              </w:rPr>
              <w:t xml:space="preserve"> 20 78, </w:t>
            </w:r>
          </w:p>
          <w:p w14:paraId="2F1F23C9" w14:textId="77777777" w:rsidR="001F1FE6" w:rsidRPr="008F0A60" w:rsidRDefault="00E621BA" w:rsidP="00C66784">
            <w:pPr>
              <w:spacing w:line="276" w:lineRule="auto"/>
              <w:rPr>
                <w:rFonts w:ascii="Arial" w:hAnsi="Arial" w:cs="Arial"/>
                <w:b/>
                <w:sz w:val="18"/>
              </w:rPr>
            </w:pPr>
            <w:r w:rsidRPr="008F0A60">
              <w:rPr>
                <w:rFonts w:ascii="Arial" w:hAnsi="Arial" w:cs="Arial"/>
                <w:b/>
                <w:sz w:val="18"/>
              </w:rPr>
              <w:t>godziny pracy</w:t>
            </w:r>
            <w:r w:rsidR="00262CFF" w:rsidRPr="008F0A60">
              <w:rPr>
                <w:rFonts w:ascii="Arial" w:hAnsi="Arial" w:cs="Arial"/>
                <w:b/>
                <w:sz w:val="18"/>
              </w:rPr>
              <w:t xml:space="preserve">: </w:t>
            </w:r>
            <w:r w:rsidR="00262CFF" w:rsidRPr="008F0A60">
              <w:rPr>
                <w:rFonts w:ascii="Arial" w:hAnsi="Arial" w:cs="Arial"/>
                <w:sz w:val="18"/>
              </w:rPr>
              <w:t>p</w:t>
            </w:r>
            <w:r w:rsidRPr="008F0A60">
              <w:rPr>
                <w:rFonts w:ascii="Arial" w:hAnsi="Arial" w:cs="Arial"/>
                <w:sz w:val="18"/>
              </w:rPr>
              <w:t xml:space="preserve">oniedziałek </w:t>
            </w:r>
            <w:r w:rsidR="00262CFF" w:rsidRPr="008F0A60">
              <w:rPr>
                <w:rFonts w:ascii="Arial" w:hAnsi="Arial" w:cs="Arial"/>
                <w:sz w:val="18"/>
              </w:rPr>
              <w:t>– p</w:t>
            </w:r>
            <w:r w:rsidR="001F1FE6" w:rsidRPr="008F0A60">
              <w:rPr>
                <w:rFonts w:ascii="Arial" w:hAnsi="Arial" w:cs="Arial"/>
                <w:sz w:val="18"/>
              </w:rPr>
              <w:t>iątek od 8:00 do 16:00</w:t>
            </w:r>
          </w:p>
        </w:tc>
      </w:tr>
    </w:tbl>
    <w:p w14:paraId="707983E8" w14:textId="77777777" w:rsidR="007B5A69" w:rsidRPr="008F0A60" w:rsidRDefault="007B5A69" w:rsidP="00C66784">
      <w:pPr>
        <w:spacing w:line="276" w:lineRule="auto"/>
        <w:ind w:left="284"/>
        <w:jc w:val="both"/>
        <w:rPr>
          <w:rFonts w:ascii="Arial" w:hAnsi="Arial" w:cs="Arial"/>
          <w:b/>
          <w:bCs/>
          <w:color w:val="000000"/>
          <w:sz w:val="12"/>
          <w:szCs w:val="12"/>
        </w:rPr>
      </w:pPr>
    </w:p>
    <w:p w14:paraId="00C64DDA" w14:textId="77777777" w:rsidR="007B5A69" w:rsidRPr="00BC4358" w:rsidRDefault="007B5A69" w:rsidP="00C66784">
      <w:pPr>
        <w:pStyle w:val="Nagwek2"/>
        <w:spacing w:line="276" w:lineRule="auto"/>
        <w:ind w:left="284" w:hanging="284"/>
        <w:rPr>
          <w:rFonts w:cs="Arial"/>
          <w:sz w:val="21"/>
          <w:szCs w:val="21"/>
          <w:u w:val="none"/>
        </w:rPr>
      </w:pPr>
      <w:bookmarkStart w:id="2" w:name="_Toc193183704"/>
      <w:r w:rsidRPr="00BC4358">
        <w:rPr>
          <w:rFonts w:cs="Arial"/>
          <w:sz w:val="21"/>
          <w:szCs w:val="21"/>
          <w:u w:val="none"/>
        </w:rPr>
        <w:t xml:space="preserve">Adres strony internetowej, na której udostępniane będą zmiany i wyjaśnienia treści SWZ oraz inne dokumenty zamówienia bezpośrednio związane z postępowaniem </w:t>
      </w:r>
      <w:r w:rsidR="006B379C" w:rsidRPr="00BC4358">
        <w:rPr>
          <w:rFonts w:cs="Arial"/>
          <w:sz w:val="21"/>
          <w:szCs w:val="21"/>
          <w:u w:val="none"/>
        </w:rPr>
        <w:br/>
      </w:r>
      <w:r w:rsidRPr="00BC4358">
        <w:rPr>
          <w:rFonts w:cs="Arial"/>
          <w:sz w:val="21"/>
          <w:szCs w:val="21"/>
          <w:u w:val="none"/>
        </w:rPr>
        <w:t>o udzielenie zamówienia.</w:t>
      </w:r>
      <w:bookmarkEnd w:id="2"/>
    </w:p>
    <w:p w14:paraId="4DD430DA" w14:textId="434B3965" w:rsidR="00C41AFA" w:rsidRPr="000876E8" w:rsidRDefault="00C41AFA" w:rsidP="00C41AFA">
      <w:pPr>
        <w:spacing w:line="276" w:lineRule="auto"/>
        <w:ind w:left="567"/>
        <w:jc w:val="both"/>
        <w:rPr>
          <w:rFonts w:ascii="Arial" w:hAnsi="Arial" w:cs="Arial"/>
          <w:bCs/>
          <w:color w:val="000000"/>
        </w:rPr>
      </w:pPr>
      <w:r w:rsidRPr="00161D85">
        <w:rPr>
          <w:rFonts w:ascii="Arial" w:hAnsi="Arial" w:cs="Arial"/>
          <w:bCs/>
          <w:color w:val="000000"/>
        </w:rPr>
        <w:t>Zmiany i wyjaśnienia treści</w:t>
      </w:r>
      <w:r w:rsidRPr="000876E8">
        <w:rPr>
          <w:rFonts w:ascii="Arial" w:hAnsi="Arial" w:cs="Arial"/>
          <w:bCs/>
          <w:color w:val="000000"/>
        </w:rPr>
        <w:t xml:space="preserve"> SWZ oraz inne dokumenty zamówienia bezpośrednio związane </w:t>
      </w:r>
      <w:r>
        <w:rPr>
          <w:rFonts w:ascii="Arial" w:hAnsi="Arial" w:cs="Arial"/>
          <w:bCs/>
          <w:color w:val="000000"/>
        </w:rPr>
        <w:br/>
      </w:r>
      <w:r w:rsidRPr="00AD4068">
        <w:rPr>
          <w:rFonts w:ascii="Arial" w:hAnsi="Arial" w:cs="Arial"/>
          <w:bCs/>
        </w:rPr>
        <w:t xml:space="preserve">z postępowaniem o udzielenie zamówienia będą udostępniane na stronie internetowej: </w:t>
      </w:r>
      <w:hyperlink r:id="rId9" w:history="1">
        <w:r w:rsidR="007E77DF" w:rsidRPr="007E77DF">
          <w:rPr>
            <w:rFonts w:ascii="Arial" w:hAnsi="Arial" w:cs="Arial"/>
            <w:color w:val="0000FF"/>
            <w:u w:val="single"/>
          </w:rPr>
          <w:t xml:space="preserve">https://platformazakupowa.pl/transakcja/1078715 </w:t>
        </w:r>
      </w:hyperlink>
      <w:r w:rsidRPr="00CA260F">
        <w:rPr>
          <w:rFonts w:ascii="Arial" w:eastAsia="Calibri" w:hAnsi="Arial" w:cs="Arial"/>
          <w:lang w:eastAsia="en-US"/>
        </w:rPr>
        <w:t>elektronicznej platformy, pod nazwą</w:t>
      </w:r>
      <w:r w:rsidRPr="000876E8">
        <w:rPr>
          <w:rFonts w:ascii="Arial" w:eastAsia="Calibri" w:hAnsi="Arial" w:cs="Arial"/>
          <w:lang w:eastAsia="en-US"/>
        </w:rPr>
        <w:t xml:space="preserve"> wskazaną w tytule postępowania.</w:t>
      </w:r>
    </w:p>
    <w:p w14:paraId="2A948502" w14:textId="77777777" w:rsidR="007B5A69" w:rsidRPr="008F0A60" w:rsidRDefault="007B5A69" w:rsidP="00C66784">
      <w:pPr>
        <w:spacing w:line="276" w:lineRule="auto"/>
        <w:ind w:left="284"/>
        <w:jc w:val="both"/>
        <w:rPr>
          <w:rFonts w:ascii="Arial" w:hAnsi="Arial" w:cs="Arial"/>
          <w:b/>
          <w:bCs/>
          <w:color w:val="000000"/>
          <w:sz w:val="12"/>
          <w:szCs w:val="12"/>
        </w:rPr>
      </w:pPr>
    </w:p>
    <w:p w14:paraId="1EBF557A" w14:textId="77777777" w:rsidR="00485D67" w:rsidRPr="00BC4358" w:rsidRDefault="00485D67" w:rsidP="00C66784">
      <w:pPr>
        <w:pStyle w:val="Nagwek2"/>
        <w:spacing w:line="276" w:lineRule="auto"/>
        <w:ind w:left="284" w:hanging="284"/>
        <w:rPr>
          <w:rFonts w:cs="Arial"/>
          <w:sz w:val="21"/>
          <w:szCs w:val="21"/>
          <w:u w:val="none"/>
        </w:rPr>
      </w:pPr>
      <w:bookmarkStart w:id="3" w:name="_Toc193183705"/>
      <w:r w:rsidRPr="00BC4358">
        <w:rPr>
          <w:rFonts w:cs="Arial"/>
          <w:sz w:val="21"/>
          <w:szCs w:val="21"/>
          <w:u w:val="none"/>
        </w:rPr>
        <w:t>Tryb udzielenia zamówienia</w:t>
      </w:r>
      <w:bookmarkEnd w:id="3"/>
    </w:p>
    <w:p w14:paraId="2D3EE231" w14:textId="411DC8D0" w:rsidR="004521B8" w:rsidRPr="008F0A60" w:rsidRDefault="00485D67" w:rsidP="00C66784">
      <w:pPr>
        <w:numPr>
          <w:ilvl w:val="1"/>
          <w:numId w:val="13"/>
        </w:numPr>
        <w:spacing w:line="276" w:lineRule="auto"/>
        <w:ind w:left="567" w:hanging="567"/>
        <w:jc w:val="both"/>
        <w:rPr>
          <w:rFonts w:ascii="Arial" w:hAnsi="Arial" w:cs="Arial"/>
        </w:rPr>
      </w:pPr>
      <w:r w:rsidRPr="008F0A60">
        <w:rPr>
          <w:rFonts w:ascii="Arial" w:hAnsi="Arial" w:cs="Arial"/>
          <w:color w:val="000000"/>
        </w:rPr>
        <w:t xml:space="preserve">Postępowanie prowadzone jest </w:t>
      </w:r>
      <w:r w:rsidR="007B5A69" w:rsidRPr="008F0A60">
        <w:rPr>
          <w:rFonts w:ascii="Arial" w:hAnsi="Arial" w:cs="Arial"/>
          <w:color w:val="000000"/>
        </w:rPr>
        <w:t>w trybie podstawowym</w:t>
      </w:r>
      <w:r w:rsidR="00D81B35" w:rsidRPr="008F0A60">
        <w:rPr>
          <w:rFonts w:ascii="Arial" w:hAnsi="Arial" w:cs="Arial"/>
          <w:color w:val="000000"/>
        </w:rPr>
        <w:t xml:space="preserve"> bez negocjacji</w:t>
      </w:r>
      <w:r w:rsidR="007B5A69" w:rsidRPr="008F0A60">
        <w:rPr>
          <w:rFonts w:ascii="Arial" w:hAnsi="Arial" w:cs="Arial"/>
          <w:color w:val="000000"/>
        </w:rPr>
        <w:t>, na podstawie art</w:t>
      </w:r>
      <w:r w:rsidR="007B5A69" w:rsidRPr="008F0A60">
        <w:rPr>
          <w:rFonts w:ascii="Arial" w:hAnsi="Arial" w:cs="Arial"/>
        </w:rPr>
        <w:t>.</w:t>
      </w:r>
      <w:r w:rsidR="00166946">
        <w:rPr>
          <w:rFonts w:ascii="Arial" w:hAnsi="Arial" w:cs="Arial"/>
        </w:rPr>
        <w:t xml:space="preserve"> 275</w:t>
      </w:r>
      <w:r w:rsidR="007B5A69" w:rsidRPr="008F0A60">
        <w:rPr>
          <w:rFonts w:ascii="Arial" w:hAnsi="Arial" w:cs="Arial"/>
        </w:rPr>
        <w:t xml:space="preserve"> pkt</w:t>
      </w:r>
      <w:r w:rsidR="00166946">
        <w:rPr>
          <w:rFonts w:ascii="Arial" w:hAnsi="Arial" w:cs="Arial"/>
        </w:rPr>
        <w:t>.1</w:t>
      </w:r>
      <w:r w:rsidR="007B5A69" w:rsidRPr="008F0A60">
        <w:rPr>
          <w:rFonts w:ascii="Arial" w:hAnsi="Arial" w:cs="Arial"/>
        </w:rPr>
        <w:t xml:space="preserve">  ustawy z dnia 11 września 2019 r. - Prawo zam</w:t>
      </w:r>
      <w:r w:rsidR="00073F16">
        <w:rPr>
          <w:rFonts w:ascii="Arial" w:hAnsi="Arial" w:cs="Arial"/>
        </w:rPr>
        <w:t>ówień publicznych (Dz.U 202</w:t>
      </w:r>
      <w:r w:rsidR="00C41AFA">
        <w:rPr>
          <w:rFonts w:ascii="Arial" w:hAnsi="Arial" w:cs="Arial"/>
        </w:rPr>
        <w:t>4</w:t>
      </w:r>
      <w:r w:rsidR="00073F16">
        <w:rPr>
          <w:rFonts w:ascii="Arial" w:hAnsi="Arial" w:cs="Arial"/>
        </w:rPr>
        <w:t xml:space="preserve"> poz.</w:t>
      </w:r>
      <w:r w:rsidR="00C41AFA">
        <w:rPr>
          <w:rFonts w:ascii="Arial" w:hAnsi="Arial" w:cs="Arial"/>
        </w:rPr>
        <w:t>1320</w:t>
      </w:r>
      <w:r w:rsidR="007B5A69" w:rsidRPr="008F0A60">
        <w:rPr>
          <w:rFonts w:ascii="Arial" w:hAnsi="Arial" w:cs="Arial"/>
        </w:rPr>
        <w:t>), zwanej dalej także uPzp.</w:t>
      </w:r>
    </w:p>
    <w:p w14:paraId="60784678" w14:textId="77777777" w:rsidR="004521B8" w:rsidRPr="008F0A60" w:rsidRDefault="000876E8" w:rsidP="00C66784">
      <w:pPr>
        <w:numPr>
          <w:ilvl w:val="1"/>
          <w:numId w:val="13"/>
        </w:numPr>
        <w:spacing w:line="276" w:lineRule="auto"/>
        <w:ind w:left="567" w:hanging="567"/>
        <w:jc w:val="both"/>
        <w:rPr>
          <w:rFonts w:ascii="Arial" w:hAnsi="Arial" w:cs="Arial"/>
          <w:color w:val="000000"/>
        </w:rPr>
      </w:pPr>
      <w:r w:rsidRPr="008F0A60">
        <w:rPr>
          <w:rFonts w:ascii="Arial" w:hAnsi="Arial" w:cs="Arial"/>
        </w:rPr>
        <w:t>Na podstawie art. 310 ustawy Prawo zamówień publicznych Zamawiający</w:t>
      </w:r>
      <w:r w:rsidRPr="008F0A60">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01344D2D" w14:textId="77777777" w:rsidR="001F1FE6" w:rsidRPr="008F0A60" w:rsidRDefault="00F2554B" w:rsidP="00C66784">
      <w:pPr>
        <w:numPr>
          <w:ilvl w:val="1"/>
          <w:numId w:val="13"/>
        </w:numPr>
        <w:spacing w:line="276" w:lineRule="auto"/>
        <w:ind w:left="567" w:hanging="567"/>
        <w:jc w:val="both"/>
        <w:rPr>
          <w:rFonts w:ascii="Arial" w:hAnsi="Arial" w:cs="Arial"/>
          <w:color w:val="000000"/>
        </w:rPr>
      </w:pPr>
      <w:r w:rsidRPr="008F0A60">
        <w:rPr>
          <w:rFonts w:ascii="Arial" w:hAnsi="Arial" w:cs="Arial"/>
          <w:color w:val="000000"/>
        </w:rPr>
        <w:t>Zamawiający nie przewiduje zwrotu kosztów udziału w postępowaniu.</w:t>
      </w:r>
    </w:p>
    <w:p w14:paraId="4E817A2F" w14:textId="77777777" w:rsidR="000876E8" w:rsidRPr="008F0A60" w:rsidRDefault="000876E8" w:rsidP="00C66784">
      <w:pPr>
        <w:spacing w:line="276" w:lineRule="auto"/>
        <w:ind w:left="709"/>
        <w:jc w:val="both"/>
        <w:rPr>
          <w:rFonts w:ascii="Arial" w:hAnsi="Arial" w:cs="Arial"/>
          <w:color w:val="000000"/>
          <w:sz w:val="12"/>
          <w:szCs w:val="12"/>
        </w:rPr>
      </w:pPr>
    </w:p>
    <w:p w14:paraId="583937D0" w14:textId="77777777" w:rsidR="000876E8" w:rsidRPr="00BC4358" w:rsidRDefault="000876E8" w:rsidP="00C66784">
      <w:pPr>
        <w:pStyle w:val="Nagwek2"/>
        <w:spacing w:line="276" w:lineRule="auto"/>
        <w:ind w:left="284" w:hanging="284"/>
        <w:rPr>
          <w:rFonts w:cs="Arial"/>
          <w:sz w:val="21"/>
          <w:szCs w:val="21"/>
          <w:u w:val="none"/>
        </w:rPr>
      </w:pPr>
      <w:bookmarkStart w:id="4" w:name="_Toc193183706"/>
      <w:r w:rsidRPr="00BC4358">
        <w:rPr>
          <w:rFonts w:cs="Arial"/>
          <w:sz w:val="21"/>
          <w:szCs w:val="21"/>
          <w:u w:val="none"/>
        </w:rPr>
        <w:t>Informacja, czy Zamawiający przewiduje wybór najkorzystniejszej oferty z możliwością prowadzenia negocjacji.</w:t>
      </w:r>
      <w:bookmarkEnd w:id="4"/>
    </w:p>
    <w:p w14:paraId="261F0A98" w14:textId="77777777" w:rsidR="007B5A69" w:rsidRPr="008F0A60" w:rsidRDefault="007B5A69" w:rsidP="00AB3FC1">
      <w:pPr>
        <w:spacing w:line="276" w:lineRule="auto"/>
        <w:ind w:left="567"/>
        <w:jc w:val="both"/>
        <w:rPr>
          <w:rFonts w:ascii="Arial" w:hAnsi="Arial" w:cs="Arial"/>
          <w:color w:val="000000"/>
        </w:rPr>
      </w:pPr>
      <w:r w:rsidRPr="008F0A60">
        <w:rPr>
          <w:rFonts w:ascii="Arial" w:hAnsi="Arial" w:cs="Arial"/>
          <w:color w:val="000000"/>
        </w:rPr>
        <w:t>Zamawiający nie przewiduje wyboru najkorzystniejszej oferty z możliwością prowadzenia negocjacji.</w:t>
      </w:r>
    </w:p>
    <w:p w14:paraId="0FE62F81" w14:textId="77777777" w:rsidR="00485D67" w:rsidRPr="008F0A60" w:rsidRDefault="00485D67" w:rsidP="00C66784">
      <w:pPr>
        <w:spacing w:line="276" w:lineRule="auto"/>
        <w:jc w:val="both"/>
        <w:rPr>
          <w:rFonts w:ascii="Arial" w:hAnsi="Arial" w:cs="Arial"/>
          <w:b/>
          <w:bCs/>
          <w:color w:val="000000"/>
          <w:sz w:val="12"/>
          <w:szCs w:val="12"/>
          <w:u w:val="single"/>
        </w:rPr>
      </w:pPr>
    </w:p>
    <w:p w14:paraId="0DE5A0B8" w14:textId="63EF3C3F" w:rsidR="002A0EF1" w:rsidRPr="007E44D0" w:rsidRDefault="00485D67" w:rsidP="007E44D0">
      <w:pPr>
        <w:pStyle w:val="Nagwek2"/>
        <w:spacing w:line="276" w:lineRule="auto"/>
        <w:ind w:left="284" w:hanging="284"/>
        <w:rPr>
          <w:rFonts w:cs="Arial"/>
          <w:sz w:val="21"/>
          <w:szCs w:val="21"/>
          <w:u w:val="none"/>
        </w:rPr>
      </w:pPr>
      <w:bookmarkStart w:id="5" w:name="_Toc193183707"/>
      <w:r w:rsidRPr="00BC4358">
        <w:rPr>
          <w:rFonts w:cs="Arial"/>
          <w:sz w:val="21"/>
          <w:szCs w:val="21"/>
          <w:u w:val="none"/>
        </w:rPr>
        <w:t>Opis przedmiotu  zamówienia</w:t>
      </w:r>
      <w:bookmarkEnd w:id="5"/>
      <w:r w:rsidRPr="00BC4358">
        <w:rPr>
          <w:rFonts w:cs="Arial"/>
          <w:sz w:val="21"/>
          <w:szCs w:val="21"/>
          <w:u w:val="none"/>
        </w:rPr>
        <w:t xml:space="preserve"> </w:t>
      </w:r>
    </w:p>
    <w:p w14:paraId="41DDC62F" w14:textId="77777777" w:rsidR="00672675" w:rsidRPr="00672675" w:rsidRDefault="00672675" w:rsidP="002431B4">
      <w:pPr>
        <w:pStyle w:val="Akapitzlist"/>
        <w:numPr>
          <w:ilvl w:val="0"/>
          <w:numId w:val="35"/>
        </w:numPr>
        <w:spacing w:after="0"/>
        <w:jc w:val="both"/>
        <w:rPr>
          <w:rFonts w:ascii="Arial" w:hAnsi="Arial" w:cs="Arial"/>
          <w:vanish/>
          <w:sz w:val="20"/>
          <w:szCs w:val="20"/>
        </w:rPr>
      </w:pPr>
    </w:p>
    <w:p w14:paraId="13A6D4A1" w14:textId="77777777" w:rsidR="00672675" w:rsidRPr="00672675" w:rsidRDefault="00672675" w:rsidP="002431B4">
      <w:pPr>
        <w:pStyle w:val="Akapitzlist"/>
        <w:numPr>
          <w:ilvl w:val="0"/>
          <w:numId w:val="35"/>
        </w:numPr>
        <w:spacing w:after="0"/>
        <w:jc w:val="both"/>
        <w:rPr>
          <w:rFonts w:ascii="Arial" w:hAnsi="Arial" w:cs="Arial"/>
          <w:vanish/>
          <w:sz w:val="20"/>
          <w:szCs w:val="20"/>
        </w:rPr>
      </w:pPr>
    </w:p>
    <w:p w14:paraId="3F61739C" w14:textId="6B1B4EE4" w:rsidR="002F7D39" w:rsidRPr="00A648CA" w:rsidRDefault="00A648CA" w:rsidP="002431B4">
      <w:pPr>
        <w:numPr>
          <w:ilvl w:val="1"/>
          <w:numId w:val="35"/>
        </w:numPr>
        <w:tabs>
          <w:tab w:val="num" w:pos="1440"/>
        </w:tabs>
        <w:spacing w:line="276" w:lineRule="auto"/>
        <w:ind w:left="426" w:hanging="426"/>
        <w:jc w:val="both"/>
        <w:rPr>
          <w:rFonts w:ascii="Arial" w:hAnsi="Arial" w:cs="Arial"/>
        </w:rPr>
      </w:pPr>
      <w:r w:rsidRPr="00A648CA">
        <w:rPr>
          <w:rFonts w:ascii="Arial" w:hAnsi="Arial" w:cs="Arial"/>
        </w:rPr>
        <w:t>Przedmiotem zamówienia są usługi mycia zewnętrznego nadwozi i czyszczenia wnętrza pojazdów służbowych Policji: samochodów osobowych, pojazdów typu „furgon” i autobusów będących w użytkowaniu jednostek Policji garnizonu łódzkiego. CPV: 50112300-6.</w:t>
      </w:r>
      <w:r w:rsidR="002F7D39" w:rsidRPr="00A648CA">
        <w:rPr>
          <w:rFonts w:ascii="Arial" w:hAnsi="Arial" w:cs="Arial"/>
        </w:rPr>
        <w:t>.</w:t>
      </w:r>
    </w:p>
    <w:p w14:paraId="189CF7B3" w14:textId="77777777" w:rsidR="002F7D39" w:rsidRPr="002F7D39" w:rsidRDefault="002F7D39" w:rsidP="002431B4">
      <w:pPr>
        <w:numPr>
          <w:ilvl w:val="1"/>
          <w:numId w:val="35"/>
        </w:numPr>
        <w:tabs>
          <w:tab w:val="num" w:pos="284"/>
        </w:tabs>
        <w:spacing w:line="276" w:lineRule="auto"/>
        <w:ind w:left="426" w:hanging="426"/>
        <w:jc w:val="both"/>
        <w:rPr>
          <w:rFonts w:ascii="Arial" w:hAnsi="Arial" w:cs="Arial"/>
        </w:rPr>
      </w:pPr>
      <w:r w:rsidRPr="002F7D39">
        <w:rPr>
          <w:rFonts w:ascii="Arial" w:hAnsi="Arial" w:cs="Arial"/>
        </w:rPr>
        <w:t xml:space="preserve">Zamawiający nie dopuszcza myjni samochodowych samoobsługowych, myjni mobilnych oraz myjni, których usługi rozliczane są każdorazowo gotówkowo. </w:t>
      </w:r>
    </w:p>
    <w:p w14:paraId="58D74134" w14:textId="49E90BC1" w:rsidR="002F7D39" w:rsidRPr="006C1A30" w:rsidRDefault="002F7D39" w:rsidP="002431B4">
      <w:pPr>
        <w:pStyle w:val="Akapitzlist"/>
        <w:numPr>
          <w:ilvl w:val="1"/>
          <w:numId w:val="37"/>
        </w:numPr>
        <w:spacing w:after="0" w:line="240" w:lineRule="auto"/>
        <w:ind w:left="426" w:hanging="426"/>
        <w:jc w:val="both"/>
        <w:rPr>
          <w:rFonts w:ascii="Arial" w:hAnsi="Arial" w:cs="Arial"/>
          <w:sz w:val="20"/>
          <w:szCs w:val="20"/>
        </w:rPr>
      </w:pPr>
      <w:r w:rsidRPr="006C1A30">
        <w:rPr>
          <w:rFonts w:ascii="Arial" w:hAnsi="Arial" w:cs="Arial"/>
          <w:sz w:val="20"/>
          <w:szCs w:val="20"/>
        </w:rPr>
        <w:t xml:space="preserve">Szczegółowy opis warunków wykonywania zamówienia i płatności został zawarty </w:t>
      </w:r>
      <w:r w:rsidR="00A648CA">
        <w:rPr>
          <w:rFonts w:ascii="Arial" w:hAnsi="Arial" w:cs="Arial"/>
          <w:sz w:val="20"/>
          <w:szCs w:val="20"/>
        </w:rPr>
        <w:t>we wzorze</w:t>
      </w:r>
      <w:r w:rsidR="006C1A30">
        <w:rPr>
          <w:rFonts w:ascii="Arial" w:hAnsi="Arial" w:cs="Arial"/>
          <w:sz w:val="20"/>
          <w:szCs w:val="20"/>
        </w:rPr>
        <w:t xml:space="preserve">  </w:t>
      </w:r>
      <w:r w:rsidRPr="006C1A30">
        <w:rPr>
          <w:rFonts w:ascii="Arial" w:hAnsi="Arial" w:cs="Arial"/>
          <w:sz w:val="20"/>
          <w:szCs w:val="20"/>
        </w:rPr>
        <w:t>umowy</w:t>
      </w:r>
      <w:r w:rsidR="0089139C">
        <w:rPr>
          <w:rFonts w:ascii="Arial" w:hAnsi="Arial" w:cs="Arial"/>
          <w:sz w:val="20"/>
          <w:szCs w:val="20"/>
        </w:rPr>
        <w:t xml:space="preserve"> stanowiącej </w:t>
      </w:r>
      <w:r w:rsidR="0089139C" w:rsidRPr="00BC282C">
        <w:rPr>
          <w:rFonts w:ascii="Arial" w:hAnsi="Arial" w:cs="Arial"/>
          <w:b/>
          <w:sz w:val="20"/>
          <w:szCs w:val="20"/>
        </w:rPr>
        <w:t>załącznik nr 4 do SWZ.</w:t>
      </w:r>
      <w:r w:rsidR="0089139C">
        <w:rPr>
          <w:rFonts w:ascii="Arial" w:hAnsi="Arial" w:cs="Arial"/>
          <w:sz w:val="20"/>
          <w:szCs w:val="20"/>
        </w:rPr>
        <w:t xml:space="preserve"> </w:t>
      </w:r>
    </w:p>
    <w:p w14:paraId="5EF4D0DD" w14:textId="77777777" w:rsidR="002F7D39" w:rsidRPr="002F7D39" w:rsidRDefault="002F7D39" w:rsidP="00FE4256">
      <w:pPr>
        <w:numPr>
          <w:ilvl w:val="1"/>
          <w:numId w:val="37"/>
        </w:numPr>
        <w:tabs>
          <w:tab w:val="left" w:pos="426"/>
        </w:tabs>
        <w:spacing w:line="276" w:lineRule="auto"/>
        <w:ind w:left="426" w:hanging="426"/>
        <w:jc w:val="both"/>
        <w:rPr>
          <w:rFonts w:ascii="Arial" w:hAnsi="Arial" w:cs="Arial"/>
        </w:rPr>
      </w:pPr>
      <w:r w:rsidRPr="002F7D39">
        <w:rPr>
          <w:rFonts w:ascii="Arial" w:hAnsi="Arial" w:cs="Arial"/>
        </w:rPr>
        <w:t xml:space="preserve">Wymagany tygodniowy czas pracy myjni 6 dni w tygodniu (w dni robocze od poniedziałku </w:t>
      </w:r>
      <w:r w:rsidRPr="002F7D39">
        <w:rPr>
          <w:rFonts w:ascii="Arial" w:hAnsi="Arial" w:cs="Arial"/>
        </w:rPr>
        <w:br/>
        <w:t>do soboty) nie może być krótszy niż 54 godziny.</w:t>
      </w:r>
    </w:p>
    <w:p w14:paraId="70636F36" w14:textId="77777777" w:rsidR="005A521B" w:rsidRDefault="005A521B" w:rsidP="00FE4256">
      <w:pPr>
        <w:numPr>
          <w:ilvl w:val="1"/>
          <w:numId w:val="37"/>
        </w:numPr>
        <w:tabs>
          <w:tab w:val="left" w:pos="426"/>
        </w:tabs>
        <w:spacing w:line="276" w:lineRule="auto"/>
        <w:ind w:left="426" w:hanging="426"/>
        <w:jc w:val="both"/>
        <w:rPr>
          <w:rFonts w:ascii="Arial" w:hAnsi="Arial" w:cs="Arial"/>
        </w:rPr>
      </w:pPr>
      <w:r w:rsidRPr="005A521B">
        <w:rPr>
          <w:rFonts w:ascii="Arial" w:hAnsi="Arial" w:cs="Arial"/>
        </w:rPr>
        <w:t>Mycie pojazdów będzie wykonywane w sposób ręczny lub bezdotykowy i będzie polegało na zewnętrznym myciu nadwozi obejmującym następujące czynności: mycie wstępne, mycie zasadnicze z użyciem środka myjącego, mycie dywaników, progów i kół pojazdu, a w okresie zimowym również osuszenie pojazdu i zabezpieczenie przed zamarznięciem zamków oraz uszczelek drzwiowych.</w:t>
      </w:r>
      <w:r>
        <w:rPr>
          <w:rFonts w:ascii="Arial" w:hAnsi="Arial" w:cs="Arial"/>
        </w:rPr>
        <w:t xml:space="preserve"> </w:t>
      </w:r>
    </w:p>
    <w:p w14:paraId="4C642261" w14:textId="731B10E1" w:rsidR="002F7D39" w:rsidRPr="002F7D39" w:rsidRDefault="002F7D39" w:rsidP="00FE4256">
      <w:pPr>
        <w:numPr>
          <w:ilvl w:val="1"/>
          <w:numId w:val="37"/>
        </w:numPr>
        <w:tabs>
          <w:tab w:val="left" w:pos="426"/>
        </w:tabs>
        <w:spacing w:line="276" w:lineRule="auto"/>
        <w:ind w:left="426" w:hanging="426"/>
        <w:jc w:val="both"/>
        <w:rPr>
          <w:rFonts w:ascii="Arial" w:hAnsi="Arial" w:cs="Arial"/>
        </w:rPr>
      </w:pPr>
      <w:r w:rsidRPr="002F7D39">
        <w:rPr>
          <w:rFonts w:ascii="Arial" w:hAnsi="Arial" w:cs="Arial"/>
        </w:rPr>
        <w:t xml:space="preserve">Czyszczenie wnętrza pojazdów będzie obejmowało następujące czynności: </w:t>
      </w:r>
      <w:r w:rsidRPr="002F7D39">
        <w:rPr>
          <w:rFonts w:ascii="Arial" w:hAnsi="Arial" w:cs="Arial"/>
          <w:bCs/>
        </w:rPr>
        <w:t>odkurzanie całego pojazdu,</w:t>
      </w:r>
      <w:r w:rsidRPr="002F7D39">
        <w:rPr>
          <w:rFonts w:ascii="Arial" w:hAnsi="Arial" w:cs="Arial"/>
        </w:rPr>
        <w:t xml:space="preserve"> </w:t>
      </w:r>
      <w:r w:rsidRPr="002F7D39">
        <w:rPr>
          <w:rFonts w:ascii="Arial" w:hAnsi="Arial" w:cs="Arial"/>
          <w:bCs/>
        </w:rPr>
        <w:t>czyszczenie elementów plastikowych wewnątrz pojazdu,</w:t>
      </w:r>
      <w:r w:rsidRPr="002F7D39">
        <w:rPr>
          <w:rFonts w:ascii="Arial" w:hAnsi="Arial" w:cs="Arial"/>
        </w:rPr>
        <w:t xml:space="preserve"> </w:t>
      </w:r>
      <w:r w:rsidRPr="002F7D39">
        <w:rPr>
          <w:rFonts w:ascii="Arial" w:hAnsi="Arial" w:cs="Arial"/>
          <w:bCs/>
        </w:rPr>
        <w:t>mycie</w:t>
      </w:r>
      <w:r w:rsidRPr="002F7D39">
        <w:rPr>
          <w:rFonts w:ascii="Arial" w:hAnsi="Arial" w:cs="Arial"/>
        </w:rPr>
        <w:t xml:space="preserve"> szyb od wewnątrz pojazdu.</w:t>
      </w:r>
    </w:p>
    <w:p w14:paraId="72ED3429" w14:textId="03C07A6B" w:rsidR="005A521B" w:rsidRDefault="005A521B" w:rsidP="00FE4256">
      <w:pPr>
        <w:numPr>
          <w:ilvl w:val="1"/>
          <w:numId w:val="37"/>
        </w:numPr>
        <w:tabs>
          <w:tab w:val="left" w:pos="426"/>
        </w:tabs>
        <w:spacing w:line="276" w:lineRule="auto"/>
        <w:ind w:left="426" w:hanging="426"/>
        <w:jc w:val="both"/>
        <w:rPr>
          <w:rFonts w:ascii="Arial" w:hAnsi="Arial" w:cs="Arial"/>
        </w:rPr>
      </w:pPr>
      <w:r w:rsidRPr="005A521B">
        <w:rPr>
          <w:rFonts w:ascii="Arial" w:hAnsi="Arial" w:cs="Arial"/>
        </w:rPr>
        <w:t>Zamawiający wymaga, aby odległość między siedzibą jednostki Policji, na rzecz której będą wykonywane usługi, a myjnią Wykonawcy wynosiła nie więcej niż 10 km.</w:t>
      </w:r>
    </w:p>
    <w:p w14:paraId="17C863C0" w14:textId="1F9F1D6B" w:rsidR="00C03544" w:rsidRPr="005A521B" w:rsidRDefault="00C03544" w:rsidP="00FE4256">
      <w:pPr>
        <w:numPr>
          <w:ilvl w:val="1"/>
          <w:numId w:val="37"/>
        </w:numPr>
        <w:tabs>
          <w:tab w:val="left" w:pos="426"/>
        </w:tabs>
        <w:spacing w:line="276" w:lineRule="auto"/>
        <w:ind w:left="426" w:hanging="426"/>
        <w:jc w:val="both"/>
        <w:rPr>
          <w:rFonts w:ascii="Arial" w:hAnsi="Arial" w:cs="Arial"/>
        </w:rPr>
      </w:pPr>
      <w:r>
        <w:rPr>
          <w:rFonts w:ascii="Arial" w:hAnsi="Arial" w:cs="Arial"/>
        </w:rPr>
        <w:t>Każda m</w:t>
      </w:r>
      <w:r w:rsidRPr="00931B73">
        <w:rPr>
          <w:rFonts w:ascii="Arial" w:hAnsi="Arial" w:cs="Arial"/>
        </w:rPr>
        <w:t xml:space="preserve">yjnia musi być myjnią całoroczną, zadaszoną, a oprócz stanowiska do mycia pojazdów musi posiadać oddzielne stanowisko do czyszczenia wnętrza pojazdu, przy czym stanowiska </w:t>
      </w:r>
      <w:r>
        <w:rPr>
          <w:rFonts w:ascii="Arial" w:hAnsi="Arial" w:cs="Arial"/>
        </w:rPr>
        <w:br/>
      </w:r>
      <w:r w:rsidRPr="00931B73">
        <w:rPr>
          <w:rFonts w:ascii="Arial" w:hAnsi="Arial" w:cs="Arial"/>
        </w:rPr>
        <w:lastRenderedPageBreak/>
        <w:t>te winny posiadać minimalną wysokość 3 m z uwagi na obsługę pojazdów typu furgon</w:t>
      </w:r>
      <w:r>
        <w:rPr>
          <w:rFonts w:ascii="Arial" w:hAnsi="Arial" w:cs="Arial"/>
        </w:rPr>
        <w:t>.</w:t>
      </w:r>
      <w:r w:rsidR="005A521B" w:rsidRPr="005A521B">
        <w:rPr>
          <w:rFonts w:ascii="Arial" w:hAnsi="Arial" w:cs="Arial"/>
        </w:rPr>
        <w:t xml:space="preserve"> (dla zadania 1 wymagana wysokość umożliwiająca mycie autobusów).</w:t>
      </w:r>
    </w:p>
    <w:p w14:paraId="72B87673" w14:textId="77777777"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Wjazd i wyjazd z myjni musi być na tyle swobodny, aby pojazdy typu furgon (np. Fiat Ducato, VW Transporter, Mercedes Sprinter)  mogły swobodnie przemieszczać się.</w:t>
      </w:r>
    </w:p>
    <w:p w14:paraId="29A50B5F" w14:textId="77777777"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Wykonawca musi zapewnić bezusterkowe mycie pojazdów wyposażonych w oznakowanie policyjne oraz lampy zespolone.</w:t>
      </w:r>
    </w:p>
    <w:p w14:paraId="3BB1FD13" w14:textId="41B89CFB"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Uszkodzenie pojazdu, jego elementów lub oznaczenia pojazdu w trakcie świadczonej usługi powoduje odpowiedzialność Wykonawcy, a koszty naprawy szkody zostaną pokryte z polisy ubezpieczeniowej Wykonawcy. Wykonawca musi posiadać przez cały okres realizowania umowy polisę ubezpieczeniową w zakresie odpowiedzialności cywilnej od szkód, które nastąpią w wyniku świadczonych usług mycia pojazdów, w szczególności od takich zdarzeń jak: uszkodzenia i zarysowania karoserii, zniszczenia wywołane czynnikami mechanicznymi i zastosowanymi środkami myjącymi i czyszczącymi.</w:t>
      </w:r>
    </w:p>
    <w:p w14:paraId="36469945" w14:textId="77777777"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Wykonawca zostanie zobowiązany do wywieszenia w widocznym miejscu informacji </w:t>
      </w:r>
      <w:r w:rsidRPr="002F7D39">
        <w:rPr>
          <w:rFonts w:ascii="Arial" w:hAnsi="Arial" w:cs="Arial"/>
        </w:rPr>
        <w:br/>
        <w:t xml:space="preserve">dla klientów, że mycie i czyszczenie pojazdów służbowych Policji będzie odbywało się poza kolejnością (dotyczy pojazdów oznakowanych i nieoznakowanych), to znaczy bezpośrednio </w:t>
      </w:r>
      <w:r w:rsidRPr="002F7D39">
        <w:rPr>
          <w:rFonts w:ascii="Arial" w:hAnsi="Arial" w:cs="Arial"/>
        </w:rPr>
        <w:br/>
        <w:t>po zakończeniu obsługi innego pojazdu, który aktualnie znajduje się na stanowisku.</w:t>
      </w:r>
    </w:p>
    <w:p w14:paraId="4D72BDF6" w14:textId="61B2A633"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Po zakończeniu każdego miesiąca Wykonawca wystawi fakturę na płatnika wymienionego </w:t>
      </w:r>
      <w:r w:rsidRPr="002F7D39">
        <w:rPr>
          <w:rFonts w:ascii="Arial" w:hAnsi="Arial" w:cs="Arial"/>
        </w:rPr>
        <w:br/>
        <w:t xml:space="preserve">w umowie i przekaże ją do odbiorcy usługi. Do faktury musi być załączone zestawienie zawierające numer rejestracyjny pojazdu, datę wykonania usługi, rodzaj usługi, czytelny podpis kierującego pojazdem. Wzór zestawienia będzie </w:t>
      </w:r>
      <w:r w:rsidRPr="00BC282C">
        <w:rPr>
          <w:rFonts w:ascii="Arial" w:hAnsi="Arial" w:cs="Arial"/>
          <w:b/>
        </w:rPr>
        <w:t xml:space="preserve">załącznikiem </w:t>
      </w:r>
      <w:r w:rsidR="00BC282C" w:rsidRPr="00BC282C">
        <w:rPr>
          <w:rFonts w:ascii="Arial" w:hAnsi="Arial" w:cs="Arial"/>
          <w:b/>
        </w:rPr>
        <w:t>nr</w:t>
      </w:r>
      <w:r w:rsidRPr="00BC282C">
        <w:rPr>
          <w:rFonts w:ascii="Arial" w:hAnsi="Arial" w:cs="Arial"/>
          <w:b/>
        </w:rPr>
        <w:t xml:space="preserve"> 2</w:t>
      </w:r>
      <w:r w:rsidRPr="002F7D39">
        <w:rPr>
          <w:rFonts w:ascii="Arial" w:hAnsi="Arial" w:cs="Arial"/>
        </w:rPr>
        <w:t xml:space="preserve"> do umowy.</w:t>
      </w:r>
    </w:p>
    <w:p w14:paraId="45EE74A9" w14:textId="77777777"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Przed podpisaniem umowy Zamawiający zastrzega sobie prawo do wizji lokalnej na myjni </w:t>
      </w:r>
      <w:r w:rsidRPr="002F7D39">
        <w:rPr>
          <w:rFonts w:ascii="Arial" w:hAnsi="Arial" w:cs="Arial"/>
        </w:rPr>
        <w:br/>
        <w:t xml:space="preserve">w celu oceny spełniania wymagań zawartych w SWZ. </w:t>
      </w:r>
    </w:p>
    <w:p w14:paraId="67FE5F9E" w14:textId="77777777"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Wykaz pojazdów uprawnionych do korzystania z myjni będzie załącznikiem do umowy, </w:t>
      </w:r>
      <w:r w:rsidRPr="002F7D39">
        <w:rPr>
          <w:rFonts w:ascii="Arial" w:hAnsi="Arial" w:cs="Arial"/>
        </w:rPr>
        <w:br/>
        <w:t>a informacja o wykreśleniu z wykazu lub dopisaniu nowego pojazdu będzie wysyłana na adres e-mail podany przez Wykonawcę w formularzu ofertowym i nie wymaga aneksu do umowy.</w:t>
      </w:r>
    </w:p>
    <w:p w14:paraId="24A723A4" w14:textId="73924E13" w:rsidR="002F7D39" w:rsidRP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Zgodnie z art. 95 ust. 1 uPzp Wykonawca lub podwykonawca zobowiązuje się, iż w okresie realizacji umowy będzie zatrudniał osoby wykonujące czynności związane z realizacją usługi, tj.  mycia i czyszczenia pojazdów na podstawie umowy o pracę w rozumieniu przepisów ustawy </w:t>
      </w:r>
      <w:r w:rsidRPr="002F7D39">
        <w:rPr>
          <w:rFonts w:ascii="Arial" w:hAnsi="Arial" w:cs="Arial"/>
        </w:rPr>
        <w:br/>
        <w:t>z dnia 26.06.1974 r. – Kodeks pracy (Dz. U. 202</w:t>
      </w:r>
      <w:r w:rsidR="005C6F23">
        <w:rPr>
          <w:rFonts w:ascii="Arial" w:hAnsi="Arial" w:cs="Arial"/>
        </w:rPr>
        <w:t>4</w:t>
      </w:r>
      <w:r w:rsidRPr="002F7D39">
        <w:rPr>
          <w:rFonts w:ascii="Arial" w:hAnsi="Arial" w:cs="Arial"/>
        </w:rPr>
        <w:t xml:space="preserve">, poz. </w:t>
      </w:r>
      <w:r w:rsidR="005C6F23">
        <w:rPr>
          <w:rFonts w:ascii="Arial" w:hAnsi="Arial" w:cs="Arial"/>
        </w:rPr>
        <w:t>878</w:t>
      </w:r>
      <w:r w:rsidRPr="002F7D39">
        <w:rPr>
          <w:rFonts w:ascii="Arial" w:hAnsi="Arial" w:cs="Arial"/>
        </w:rPr>
        <w:t>). Powyższy wymóg nie dotyczy osób fizycznych prowadzących działalność gospodarczą w zakresie, w jakim będą wykonywać osobiście usługi na rzecz Zamawiającego.</w:t>
      </w:r>
    </w:p>
    <w:p w14:paraId="3B0F0BFE" w14:textId="137A4F68" w:rsidR="002F7D39" w:rsidRDefault="002F7D39" w:rsidP="002431B4">
      <w:pPr>
        <w:numPr>
          <w:ilvl w:val="1"/>
          <w:numId w:val="37"/>
        </w:numPr>
        <w:tabs>
          <w:tab w:val="num" w:pos="284"/>
        </w:tabs>
        <w:spacing w:line="276" w:lineRule="auto"/>
        <w:ind w:left="284" w:hanging="568"/>
        <w:jc w:val="both"/>
        <w:rPr>
          <w:rFonts w:ascii="Arial" w:hAnsi="Arial" w:cs="Arial"/>
        </w:rPr>
      </w:pPr>
      <w:r w:rsidRPr="002F7D39">
        <w:rPr>
          <w:rFonts w:ascii="Arial" w:hAnsi="Arial" w:cs="Arial"/>
        </w:rPr>
        <w:t xml:space="preserve">Uszczegółowienie wymogu oraz sankcje z tytułu jego niespełnienia zostały określone w § 6 i § 8 wzoru umowy – </w:t>
      </w:r>
      <w:r w:rsidRPr="00BC282C">
        <w:rPr>
          <w:rFonts w:ascii="Arial" w:hAnsi="Arial" w:cs="Arial"/>
          <w:b/>
        </w:rPr>
        <w:t xml:space="preserve">załącznik nr </w:t>
      </w:r>
      <w:r w:rsidR="00025D04" w:rsidRPr="00BC282C">
        <w:rPr>
          <w:rFonts w:ascii="Arial" w:hAnsi="Arial" w:cs="Arial"/>
          <w:b/>
        </w:rPr>
        <w:t xml:space="preserve">4 </w:t>
      </w:r>
      <w:r w:rsidRPr="00BC282C">
        <w:rPr>
          <w:rFonts w:ascii="Arial" w:hAnsi="Arial" w:cs="Arial"/>
          <w:b/>
        </w:rPr>
        <w:t>do SWZ</w:t>
      </w:r>
      <w:r w:rsidRPr="00BC282C">
        <w:rPr>
          <w:rFonts w:ascii="Arial" w:hAnsi="Arial" w:cs="Arial"/>
        </w:rPr>
        <w:t>.</w:t>
      </w:r>
    </w:p>
    <w:p w14:paraId="39646C2A" w14:textId="566253F3" w:rsidR="00255863" w:rsidRPr="00255863" w:rsidRDefault="00255863" w:rsidP="002431B4">
      <w:pPr>
        <w:numPr>
          <w:ilvl w:val="1"/>
          <w:numId w:val="37"/>
        </w:numPr>
        <w:tabs>
          <w:tab w:val="num" w:pos="284"/>
        </w:tabs>
        <w:spacing w:line="276" w:lineRule="auto"/>
        <w:ind w:left="284" w:hanging="568"/>
        <w:jc w:val="both"/>
        <w:rPr>
          <w:rFonts w:ascii="Arial" w:hAnsi="Arial" w:cs="Arial"/>
        </w:rPr>
      </w:pPr>
      <w:r w:rsidRPr="00255863">
        <w:rPr>
          <w:rFonts w:ascii="Arial" w:hAnsi="Arial" w:cs="Arial"/>
        </w:rPr>
        <w:t>Zamawiający wymaga, aby przez cały okres obowiązywania umowy Wykonawca posiadał ważną, opłaconą polisę ubezpieczenia od odpowiedzialności cywilnej w zakresie prowadzonej działalności gospodarczej.</w:t>
      </w:r>
    </w:p>
    <w:p w14:paraId="72B7A34A" w14:textId="77777777" w:rsidR="006C1A30" w:rsidRPr="002F7D39" w:rsidRDefault="006C1A30" w:rsidP="006C1A30">
      <w:pPr>
        <w:spacing w:line="276" w:lineRule="auto"/>
        <w:ind w:left="284"/>
        <w:jc w:val="both"/>
        <w:rPr>
          <w:rFonts w:ascii="Arial" w:hAnsi="Arial" w:cs="Arial"/>
        </w:rPr>
      </w:pPr>
    </w:p>
    <w:p w14:paraId="1E8A0BFC" w14:textId="10D2438E" w:rsidR="00485D67" w:rsidRPr="00BB5E61" w:rsidRDefault="00485D67" w:rsidP="006C1A30">
      <w:pPr>
        <w:pStyle w:val="Nagwek2"/>
        <w:tabs>
          <w:tab w:val="num" w:pos="284"/>
        </w:tabs>
        <w:spacing w:line="276" w:lineRule="auto"/>
        <w:ind w:left="284" w:hanging="284"/>
        <w:rPr>
          <w:rFonts w:cs="Arial"/>
          <w:sz w:val="21"/>
          <w:szCs w:val="21"/>
          <w:u w:val="none"/>
        </w:rPr>
      </w:pPr>
      <w:bookmarkStart w:id="6" w:name="_Toc193183708"/>
      <w:r w:rsidRPr="00BB5E61">
        <w:rPr>
          <w:rFonts w:cs="Arial"/>
          <w:sz w:val="21"/>
          <w:szCs w:val="21"/>
          <w:u w:val="none"/>
        </w:rPr>
        <w:t>Opis części zamówienia, jeżeli zamawiający dopuszcza składanie ofert częściowych</w:t>
      </w:r>
      <w:bookmarkEnd w:id="6"/>
      <w:r w:rsidRPr="00BB5E61">
        <w:rPr>
          <w:rFonts w:cs="Arial"/>
          <w:sz w:val="21"/>
          <w:szCs w:val="21"/>
          <w:u w:val="none"/>
        </w:rPr>
        <w:t xml:space="preserve"> </w:t>
      </w:r>
    </w:p>
    <w:p w14:paraId="7F2DFE0B" w14:textId="16EDF907" w:rsidR="00F6139B" w:rsidRPr="00F5719A" w:rsidRDefault="00624D89" w:rsidP="00F5719A">
      <w:pPr>
        <w:pStyle w:val="Akapitzlist"/>
        <w:numPr>
          <w:ilvl w:val="1"/>
          <w:numId w:val="13"/>
        </w:numPr>
        <w:tabs>
          <w:tab w:val="left" w:pos="426"/>
        </w:tabs>
        <w:ind w:left="709" w:hanging="425"/>
        <w:jc w:val="both"/>
        <w:rPr>
          <w:rFonts w:ascii="Arial" w:hAnsi="Arial" w:cs="Arial"/>
          <w:sz w:val="20"/>
          <w:szCs w:val="20"/>
        </w:rPr>
      </w:pPr>
      <w:r w:rsidRPr="00624D89">
        <w:rPr>
          <w:rFonts w:ascii="Arial" w:hAnsi="Arial" w:cs="Arial"/>
          <w:sz w:val="20"/>
          <w:szCs w:val="20"/>
        </w:rPr>
        <w:t xml:space="preserve">Zamawiający  dopuszcza składanie ofert częściowych i przewiduje następujące ilości usług, </w:t>
      </w:r>
      <w:r>
        <w:rPr>
          <w:rFonts w:ascii="Arial" w:hAnsi="Arial" w:cs="Arial"/>
          <w:sz w:val="20"/>
          <w:szCs w:val="20"/>
        </w:rPr>
        <w:t xml:space="preserve">             </w:t>
      </w:r>
      <w:r w:rsidRPr="00624D89">
        <w:rPr>
          <w:rFonts w:ascii="Arial" w:hAnsi="Arial" w:cs="Arial"/>
          <w:sz w:val="20"/>
          <w:szCs w:val="20"/>
        </w:rPr>
        <w:t>stanowiące podstawę do oszacowania cen ofert w niniejszym postępowaniu, przy czym wykorzystanie mniejszej ilości usług nie może stanowić podstawy roszczeń ze strony Wykonawcy:</w:t>
      </w:r>
    </w:p>
    <w:p w14:paraId="2FDA41FB" w14:textId="77777777" w:rsidR="00624D89" w:rsidRDefault="00624D89" w:rsidP="00624D89">
      <w:pPr>
        <w:spacing w:line="276" w:lineRule="auto"/>
        <w:jc w:val="both"/>
        <w:rPr>
          <w:rFonts w:ascii="Arial" w:hAnsi="Arial" w:cs="Arial"/>
          <w:sz w:val="12"/>
          <w:szCs w:val="12"/>
        </w:rPr>
      </w:pPr>
    </w:p>
    <w:p w14:paraId="7DABD349" w14:textId="560AAF4C" w:rsidR="00400851" w:rsidRPr="00400851" w:rsidRDefault="00400851" w:rsidP="00400851">
      <w:pPr>
        <w:spacing w:line="276" w:lineRule="auto"/>
        <w:rPr>
          <w:rFonts w:ascii="Arial" w:hAnsi="Arial" w:cs="Arial"/>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1 </w:t>
      </w:r>
      <w:r w:rsidRPr="00400851">
        <w:rPr>
          <w:rFonts w:ascii="Arial" w:hAnsi="Arial" w:cs="Arial"/>
        </w:rPr>
        <w:t>– Usługa mycia i czyszczenia pojazdów K</w:t>
      </w:r>
      <w:r w:rsidR="004F79E3">
        <w:rPr>
          <w:rFonts w:ascii="Arial" w:hAnsi="Arial" w:cs="Arial"/>
        </w:rPr>
        <w:t>W</w:t>
      </w:r>
      <w:r w:rsidRPr="00400851">
        <w:rPr>
          <w:rFonts w:ascii="Arial" w:hAnsi="Arial" w:cs="Arial"/>
        </w:rPr>
        <w:t xml:space="preserve">P </w:t>
      </w:r>
      <w:r w:rsidR="00794569">
        <w:rPr>
          <w:rFonts w:ascii="Arial" w:hAnsi="Arial" w:cs="Arial"/>
        </w:rPr>
        <w:t>w</w:t>
      </w:r>
      <w:r w:rsidRPr="00400851">
        <w:rPr>
          <w:rFonts w:ascii="Arial" w:hAnsi="Arial" w:cs="Arial"/>
        </w:rPr>
        <w:t xml:space="preserve"> Łodzi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31133774"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43D59540"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73CB8A4B"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855B7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1 800</w:t>
            </w:r>
          </w:p>
        </w:tc>
      </w:tr>
      <w:tr w:rsidR="00400851" w:rsidRPr="00400851" w14:paraId="282D9B2B"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494338B4"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32E329E2"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CA8A6F"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900</w:t>
            </w:r>
          </w:p>
        </w:tc>
      </w:tr>
      <w:tr w:rsidR="00400851" w:rsidRPr="00400851" w14:paraId="09568E1A"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78A68819" w14:textId="77777777" w:rsidR="00400851" w:rsidRPr="00400851" w:rsidRDefault="00400851" w:rsidP="00400851">
            <w:pPr>
              <w:spacing w:line="276" w:lineRule="auto"/>
              <w:ind w:left="34" w:hanging="34"/>
              <w:jc w:val="center"/>
              <w:rPr>
                <w:rFonts w:ascii="Arial" w:hAnsi="Arial" w:cs="Arial"/>
              </w:rPr>
            </w:pPr>
            <w:r w:rsidRPr="00400851">
              <w:rPr>
                <w:rFonts w:ascii="Arial" w:hAnsi="Arial" w:cs="Arial"/>
              </w:rPr>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27C0323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539A6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700</w:t>
            </w:r>
          </w:p>
        </w:tc>
      </w:tr>
      <w:tr w:rsidR="00400851" w:rsidRPr="00400851" w14:paraId="3CAB07D5"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58962F85"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14A9E460"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AAEF4C"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350</w:t>
            </w:r>
          </w:p>
        </w:tc>
      </w:tr>
      <w:tr w:rsidR="00400851" w:rsidRPr="00400851" w14:paraId="113A4227"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08584C5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Autobusy</w:t>
            </w:r>
          </w:p>
        </w:tc>
        <w:tc>
          <w:tcPr>
            <w:tcW w:w="1655" w:type="dxa"/>
            <w:tcBorders>
              <w:top w:val="single" w:sz="4" w:space="0" w:color="auto"/>
              <w:left w:val="single" w:sz="4" w:space="0" w:color="auto"/>
              <w:bottom w:val="single" w:sz="4" w:space="0" w:color="auto"/>
              <w:right w:val="single" w:sz="4" w:space="0" w:color="auto"/>
            </w:tcBorders>
            <w:vAlign w:val="center"/>
            <w:hideMark/>
          </w:tcPr>
          <w:p w14:paraId="3E74CCBE"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F5E88"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30</w:t>
            </w:r>
          </w:p>
        </w:tc>
      </w:tr>
      <w:tr w:rsidR="00400851" w:rsidRPr="00400851" w14:paraId="1EC10101"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0308953C"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7B51C1B6"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8155B0"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15</w:t>
            </w:r>
          </w:p>
        </w:tc>
      </w:tr>
    </w:tbl>
    <w:p w14:paraId="6D504273" w14:textId="77777777" w:rsidR="00400851" w:rsidRPr="00400851" w:rsidRDefault="00400851" w:rsidP="00400851">
      <w:pPr>
        <w:spacing w:line="276" w:lineRule="auto"/>
        <w:rPr>
          <w:rFonts w:ascii="Arial" w:hAnsi="Arial" w:cs="Arial"/>
        </w:rPr>
      </w:pPr>
    </w:p>
    <w:p w14:paraId="3B1233BC" w14:textId="77777777" w:rsidR="00400851" w:rsidRPr="00400851" w:rsidRDefault="00400851" w:rsidP="00400851">
      <w:pPr>
        <w:spacing w:line="360" w:lineRule="auto"/>
        <w:rPr>
          <w:rFonts w:ascii="Arial" w:hAnsi="Arial" w:cs="Arial"/>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2 </w:t>
      </w:r>
      <w:r w:rsidRPr="00400851">
        <w:rPr>
          <w:rFonts w:ascii="Arial" w:hAnsi="Arial" w:cs="Arial"/>
        </w:rPr>
        <w:t>– Usługa mycia i czyszczenia pojazdów dla KPP w Opocznie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2F3D70C0"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445773CF" w14:textId="77777777" w:rsidR="00400851" w:rsidRPr="00400851" w:rsidRDefault="00400851" w:rsidP="00400851">
            <w:pPr>
              <w:spacing w:line="276" w:lineRule="auto"/>
              <w:ind w:left="567" w:hanging="533"/>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6A02B519"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4EA6550"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700</w:t>
            </w:r>
          </w:p>
        </w:tc>
      </w:tr>
      <w:tr w:rsidR="00400851" w:rsidRPr="00400851" w14:paraId="0B7A3E46"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631B428D"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27D4FC08"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D58C75"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320</w:t>
            </w:r>
          </w:p>
        </w:tc>
      </w:tr>
      <w:tr w:rsidR="00400851" w:rsidRPr="00400851" w14:paraId="5E95C52C"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6BB3A7C4" w14:textId="77777777" w:rsidR="00400851" w:rsidRPr="00400851" w:rsidRDefault="00400851" w:rsidP="00400851">
            <w:pPr>
              <w:spacing w:line="276" w:lineRule="auto"/>
              <w:ind w:left="567" w:hanging="533"/>
              <w:jc w:val="center"/>
              <w:rPr>
                <w:rFonts w:ascii="Arial" w:hAnsi="Arial" w:cs="Arial"/>
              </w:rPr>
            </w:pPr>
            <w:r w:rsidRPr="00400851">
              <w:rPr>
                <w:rFonts w:ascii="Arial" w:hAnsi="Arial" w:cs="Arial"/>
              </w:rPr>
              <w:lastRenderedPageBreak/>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66380E1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80E31F"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120</w:t>
            </w:r>
          </w:p>
        </w:tc>
      </w:tr>
      <w:tr w:rsidR="00400851" w:rsidRPr="00400851" w14:paraId="06C153F9"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32BA0991"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260DDEB0"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24C5B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60</w:t>
            </w:r>
          </w:p>
        </w:tc>
      </w:tr>
    </w:tbl>
    <w:p w14:paraId="41BF3952" w14:textId="77777777" w:rsidR="00400851" w:rsidRPr="00400851" w:rsidRDefault="00400851" w:rsidP="00400851">
      <w:pPr>
        <w:spacing w:line="276" w:lineRule="auto"/>
        <w:ind w:left="567" w:hanging="207"/>
        <w:rPr>
          <w:rFonts w:ascii="Arial" w:hAnsi="Arial" w:cs="Arial"/>
        </w:rPr>
      </w:pPr>
    </w:p>
    <w:p w14:paraId="6006CBAA" w14:textId="77777777" w:rsidR="00400851" w:rsidRPr="00400851" w:rsidRDefault="00400851" w:rsidP="00400851">
      <w:pPr>
        <w:spacing w:line="360" w:lineRule="auto"/>
        <w:rPr>
          <w:rFonts w:ascii="Arial" w:hAnsi="Arial" w:cs="Arial"/>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3 </w:t>
      </w:r>
      <w:r w:rsidRPr="00400851">
        <w:rPr>
          <w:rFonts w:ascii="Arial" w:hAnsi="Arial" w:cs="Arial"/>
        </w:rPr>
        <w:t>– Usługa mycia i czyszczenia pojazdów służbowych dla KPP w Radomsku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4902664E"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7FC02088"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08ACF134"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E0BA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760</w:t>
            </w:r>
          </w:p>
        </w:tc>
      </w:tr>
      <w:tr w:rsidR="00400851" w:rsidRPr="00400851" w14:paraId="77F0EECC"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7C1B8763"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4725E4FD"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CE99D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380</w:t>
            </w:r>
          </w:p>
        </w:tc>
      </w:tr>
      <w:tr w:rsidR="00400851" w:rsidRPr="00400851" w14:paraId="29080CE6"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7106078F"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0F5CF81B"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A6E0B9"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100</w:t>
            </w:r>
          </w:p>
        </w:tc>
      </w:tr>
      <w:tr w:rsidR="00400851" w:rsidRPr="00400851" w14:paraId="48DDCDCC"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34E3986A"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1A5AF194"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F270C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50</w:t>
            </w:r>
          </w:p>
        </w:tc>
      </w:tr>
    </w:tbl>
    <w:p w14:paraId="002CF1D7" w14:textId="77777777" w:rsidR="00400851" w:rsidRPr="00400851" w:rsidRDefault="00400851" w:rsidP="00400851">
      <w:pPr>
        <w:spacing w:line="360" w:lineRule="auto"/>
        <w:rPr>
          <w:rFonts w:ascii="Arial" w:hAnsi="Arial" w:cs="Arial"/>
          <w:b/>
        </w:rPr>
      </w:pPr>
    </w:p>
    <w:p w14:paraId="574679B4" w14:textId="77777777" w:rsidR="00400851" w:rsidRPr="00400851" w:rsidRDefault="00400851" w:rsidP="00400851">
      <w:pPr>
        <w:spacing w:line="360" w:lineRule="auto"/>
        <w:rPr>
          <w:rFonts w:ascii="Arial" w:hAnsi="Arial" w:cs="Arial"/>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4 </w:t>
      </w:r>
      <w:r w:rsidRPr="00400851">
        <w:rPr>
          <w:rFonts w:ascii="Arial" w:hAnsi="Arial" w:cs="Arial"/>
        </w:rPr>
        <w:t>– Usługa mycia i czyszczenia pojazdów służbowych dla KPP w Rawie Mazowieckiej</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28BCBCE3"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45B7DBDD"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397A7D9C"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3198B9"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400</w:t>
            </w:r>
          </w:p>
        </w:tc>
      </w:tr>
      <w:tr w:rsidR="00400851" w:rsidRPr="00400851" w14:paraId="7AE8E6C0"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6BA71579"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03EFA7F7"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0B5C84"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200</w:t>
            </w:r>
          </w:p>
        </w:tc>
      </w:tr>
      <w:tr w:rsidR="00400851" w:rsidRPr="00400851" w14:paraId="54F55912"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53E959CC"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3A26BF4D"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85BECB"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80</w:t>
            </w:r>
          </w:p>
        </w:tc>
      </w:tr>
      <w:tr w:rsidR="00400851" w:rsidRPr="00400851" w14:paraId="28241CDC"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6366F3F5"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7FA9F7D5"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95B3EB"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40</w:t>
            </w:r>
          </w:p>
        </w:tc>
      </w:tr>
    </w:tbl>
    <w:p w14:paraId="0C73D946" w14:textId="77777777" w:rsidR="00400851" w:rsidRPr="00400851" w:rsidRDefault="00400851" w:rsidP="00400851">
      <w:pPr>
        <w:rPr>
          <w:rFonts w:ascii="Arial" w:hAnsi="Arial" w:cs="Arial"/>
          <w:sz w:val="16"/>
          <w:szCs w:val="16"/>
        </w:rPr>
      </w:pPr>
    </w:p>
    <w:p w14:paraId="5363127E" w14:textId="77777777" w:rsidR="00400851" w:rsidRPr="00400851" w:rsidRDefault="00400851" w:rsidP="00400851">
      <w:pPr>
        <w:rPr>
          <w:rFonts w:ascii="Arial" w:hAnsi="Arial" w:cs="Arial"/>
          <w:sz w:val="16"/>
          <w:szCs w:val="16"/>
        </w:rPr>
      </w:pPr>
    </w:p>
    <w:p w14:paraId="1AC9513B" w14:textId="77777777" w:rsidR="00400851" w:rsidRPr="00400851" w:rsidRDefault="00400851" w:rsidP="00400851">
      <w:pPr>
        <w:spacing w:line="360" w:lineRule="auto"/>
        <w:rPr>
          <w:rFonts w:ascii="Arial" w:hAnsi="Arial" w:cs="Arial"/>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5 </w:t>
      </w:r>
      <w:r w:rsidRPr="00400851">
        <w:rPr>
          <w:rFonts w:ascii="Arial" w:hAnsi="Arial" w:cs="Arial"/>
        </w:rPr>
        <w:t>– Usługa mycia i czyszczenia pojazdów służbowych dla KPP Tomaszowie Mazowieckim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372AB512"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383DF5AA"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3C063B32"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19CF18"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700</w:t>
            </w:r>
          </w:p>
        </w:tc>
      </w:tr>
      <w:tr w:rsidR="00400851" w:rsidRPr="00400851" w14:paraId="103026D4"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7C7135D9"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1E2BBC85"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EC095E"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350</w:t>
            </w:r>
          </w:p>
        </w:tc>
      </w:tr>
      <w:tr w:rsidR="00400851" w:rsidRPr="00400851" w14:paraId="2E625B83"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224E5807"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3293C32F"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B3B637"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100</w:t>
            </w:r>
          </w:p>
        </w:tc>
      </w:tr>
      <w:tr w:rsidR="00400851" w:rsidRPr="00400851" w14:paraId="5B70E7BF"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0E5D69EA"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30B4E7C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72BEEB2"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50</w:t>
            </w:r>
          </w:p>
        </w:tc>
      </w:tr>
    </w:tbl>
    <w:p w14:paraId="1577765C" w14:textId="77777777" w:rsidR="00400851" w:rsidRPr="00400851" w:rsidRDefault="00400851" w:rsidP="00400851">
      <w:pPr>
        <w:spacing w:before="240" w:line="360" w:lineRule="auto"/>
        <w:rPr>
          <w:rFonts w:ascii="Arial" w:hAnsi="Arial" w:cs="Arial"/>
          <w:sz w:val="16"/>
          <w:szCs w:val="16"/>
          <w:vertAlign w:val="superscript"/>
        </w:rPr>
      </w:pPr>
      <w:r w:rsidRPr="00400851">
        <w:rPr>
          <w:rFonts w:ascii="Arial" w:hAnsi="Arial" w:cs="Arial"/>
          <w:b/>
        </w:rPr>
        <w:t>Część</w:t>
      </w:r>
      <w:r w:rsidRPr="00400851">
        <w:rPr>
          <w:rFonts w:ascii="Arial" w:hAnsi="Arial" w:cs="Arial"/>
        </w:rPr>
        <w:t xml:space="preserve"> </w:t>
      </w:r>
      <w:r w:rsidRPr="00400851">
        <w:rPr>
          <w:rFonts w:ascii="Arial" w:hAnsi="Arial" w:cs="Arial"/>
          <w:b/>
        </w:rPr>
        <w:t xml:space="preserve">Nr 6 </w:t>
      </w:r>
      <w:r w:rsidRPr="00400851">
        <w:rPr>
          <w:rFonts w:ascii="Arial" w:hAnsi="Arial" w:cs="Arial"/>
        </w:rPr>
        <w:t>– Usługa mycia i czyszczenia pojazdów służbowych dla KPP w Wieruszowie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655"/>
        <w:gridCol w:w="1418"/>
      </w:tblGrid>
      <w:tr w:rsidR="00400851" w:rsidRPr="00400851" w14:paraId="086C0F80"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23047773"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osobowe</w:t>
            </w:r>
          </w:p>
        </w:tc>
        <w:tc>
          <w:tcPr>
            <w:tcW w:w="1655" w:type="dxa"/>
            <w:tcBorders>
              <w:top w:val="single" w:sz="4" w:space="0" w:color="auto"/>
              <w:left w:val="single" w:sz="4" w:space="0" w:color="auto"/>
              <w:bottom w:val="single" w:sz="4" w:space="0" w:color="auto"/>
              <w:right w:val="single" w:sz="4" w:space="0" w:color="auto"/>
            </w:tcBorders>
            <w:vAlign w:val="center"/>
            <w:hideMark/>
          </w:tcPr>
          <w:p w14:paraId="7D6729F3"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C151CD"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450</w:t>
            </w:r>
          </w:p>
        </w:tc>
      </w:tr>
      <w:tr w:rsidR="00400851" w:rsidRPr="00400851" w14:paraId="213AF6EB"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349B55E0"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463A4AF1"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59CDD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190</w:t>
            </w:r>
          </w:p>
        </w:tc>
      </w:tr>
      <w:tr w:rsidR="00400851" w:rsidRPr="00400851" w14:paraId="25A926BC" w14:textId="77777777" w:rsidTr="00400851">
        <w:tc>
          <w:tcPr>
            <w:tcW w:w="2176" w:type="dxa"/>
            <w:vMerge w:val="restart"/>
            <w:tcBorders>
              <w:top w:val="single" w:sz="4" w:space="0" w:color="auto"/>
              <w:left w:val="single" w:sz="4" w:space="0" w:color="auto"/>
              <w:bottom w:val="single" w:sz="4" w:space="0" w:color="auto"/>
              <w:right w:val="single" w:sz="4" w:space="0" w:color="auto"/>
            </w:tcBorders>
            <w:vAlign w:val="center"/>
            <w:hideMark/>
          </w:tcPr>
          <w:p w14:paraId="6E1F5D3A" w14:textId="77777777" w:rsidR="00400851" w:rsidRPr="00400851" w:rsidRDefault="00400851" w:rsidP="00400851">
            <w:pPr>
              <w:spacing w:line="276" w:lineRule="auto"/>
              <w:ind w:left="567" w:hanging="567"/>
              <w:jc w:val="center"/>
              <w:rPr>
                <w:rFonts w:ascii="Arial" w:hAnsi="Arial" w:cs="Arial"/>
              </w:rPr>
            </w:pPr>
            <w:r w:rsidRPr="00400851">
              <w:rPr>
                <w:rFonts w:ascii="Arial" w:hAnsi="Arial" w:cs="Arial"/>
              </w:rPr>
              <w:t>Pojazdy typu furgon</w:t>
            </w:r>
          </w:p>
        </w:tc>
        <w:tc>
          <w:tcPr>
            <w:tcW w:w="1655" w:type="dxa"/>
            <w:tcBorders>
              <w:top w:val="single" w:sz="4" w:space="0" w:color="auto"/>
              <w:left w:val="single" w:sz="4" w:space="0" w:color="auto"/>
              <w:bottom w:val="single" w:sz="4" w:space="0" w:color="auto"/>
              <w:right w:val="single" w:sz="4" w:space="0" w:color="auto"/>
            </w:tcBorders>
            <w:vAlign w:val="center"/>
            <w:hideMark/>
          </w:tcPr>
          <w:p w14:paraId="44485B54"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mycie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E476AA"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60</w:t>
            </w:r>
          </w:p>
        </w:tc>
      </w:tr>
      <w:tr w:rsidR="00400851" w:rsidRPr="00400851" w14:paraId="08F05F1B" w14:textId="77777777" w:rsidTr="00400851">
        <w:tc>
          <w:tcPr>
            <w:tcW w:w="0" w:type="auto"/>
            <w:vMerge/>
            <w:tcBorders>
              <w:top w:val="single" w:sz="4" w:space="0" w:color="auto"/>
              <w:left w:val="single" w:sz="4" w:space="0" w:color="auto"/>
              <w:bottom w:val="single" w:sz="4" w:space="0" w:color="auto"/>
              <w:right w:val="single" w:sz="4" w:space="0" w:color="auto"/>
            </w:tcBorders>
            <w:vAlign w:val="center"/>
            <w:hideMark/>
          </w:tcPr>
          <w:p w14:paraId="653FBF01" w14:textId="77777777" w:rsidR="00400851" w:rsidRPr="00400851" w:rsidRDefault="00400851" w:rsidP="00400851">
            <w:pPr>
              <w:rPr>
                <w:rFonts w:ascii="Arial" w:hAnsi="Arial" w:cs="Arial"/>
              </w:rPr>
            </w:pPr>
          </w:p>
        </w:tc>
        <w:tc>
          <w:tcPr>
            <w:tcW w:w="1655" w:type="dxa"/>
            <w:tcBorders>
              <w:top w:val="single" w:sz="4" w:space="0" w:color="auto"/>
              <w:left w:val="single" w:sz="4" w:space="0" w:color="auto"/>
              <w:bottom w:val="single" w:sz="4" w:space="0" w:color="auto"/>
              <w:right w:val="single" w:sz="4" w:space="0" w:color="auto"/>
            </w:tcBorders>
            <w:vAlign w:val="center"/>
            <w:hideMark/>
          </w:tcPr>
          <w:p w14:paraId="598F78DB"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czyszczenie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1C4E2F" w14:textId="77777777" w:rsidR="00400851" w:rsidRPr="00400851" w:rsidRDefault="00400851" w:rsidP="00400851">
            <w:pPr>
              <w:spacing w:line="276" w:lineRule="auto"/>
              <w:ind w:left="567" w:hanging="207"/>
              <w:jc w:val="center"/>
              <w:rPr>
                <w:rFonts w:ascii="Arial" w:hAnsi="Arial" w:cs="Arial"/>
              </w:rPr>
            </w:pPr>
            <w:r w:rsidRPr="00400851">
              <w:rPr>
                <w:rFonts w:ascii="Arial" w:hAnsi="Arial" w:cs="Arial"/>
              </w:rPr>
              <w:t>50</w:t>
            </w:r>
          </w:p>
        </w:tc>
      </w:tr>
    </w:tbl>
    <w:p w14:paraId="17152D3F" w14:textId="77777777" w:rsidR="00732D7F" w:rsidRPr="00627795" w:rsidRDefault="00732D7F" w:rsidP="00C66784">
      <w:pPr>
        <w:spacing w:line="276" w:lineRule="auto"/>
        <w:jc w:val="both"/>
        <w:rPr>
          <w:rFonts w:ascii="Arial" w:hAnsi="Arial" w:cs="Arial"/>
          <w:b/>
          <w:bCs/>
          <w:color w:val="000000"/>
        </w:rPr>
      </w:pPr>
    </w:p>
    <w:p w14:paraId="51B575C0" w14:textId="07D39B2A" w:rsidR="00627795" w:rsidRPr="00624D89" w:rsidRDefault="005E0E3C" w:rsidP="005E0463">
      <w:pPr>
        <w:pStyle w:val="Akapitzlist"/>
        <w:numPr>
          <w:ilvl w:val="1"/>
          <w:numId w:val="13"/>
        </w:numPr>
        <w:ind w:left="426" w:hanging="426"/>
        <w:jc w:val="both"/>
        <w:rPr>
          <w:rFonts w:ascii="Arial" w:hAnsi="Arial" w:cs="Arial"/>
          <w:b/>
          <w:bCs/>
          <w:color w:val="000000"/>
          <w:sz w:val="20"/>
          <w:szCs w:val="20"/>
        </w:rPr>
      </w:pPr>
      <w:r w:rsidRPr="00624D89">
        <w:rPr>
          <w:rFonts w:ascii="Arial" w:hAnsi="Arial" w:cs="Arial"/>
          <w:bCs/>
          <w:color w:val="000000"/>
          <w:sz w:val="20"/>
          <w:szCs w:val="20"/>
        </w:rPr>
        <w:t>Wykonawca może złożyć ofertę w odniesieniu do wszystkich części.</w:t>
      </w:r>
    </w:p>
    <w:p w14:paraId="39731C18" w14:textId="77777777" w:rsidR="00485D67" w:rsidRPr="00BB5E61" w:rsidRDefault="00485D67" w:rsidP="00C66784">
      <w:pPr>
        <w:pStyle w:val="Nagwek2"/>
        <w:spacing w:line="276" w:lineRule="auto"/>
        <w:ind w:left="284" w:hanging="284"/>
        <w:rPr>
          <w:rFonts w:cs="Arial"/>
          <w:sz w:val="21"/>
          <w:szCs w:val="21"/>
          <w:u w:val="none"/>
        </w:rPr>
      </w:pPr>
      <w:bookmarkStart w:id="7" w:name="_Toc193183709"/>
      <w:r w:rsidRPr="00BB5E61">
        <w:rPr>
          <w:rFonts w:cs="Arial"/>
          <w:sz w:val="21"/>
          <w:szCs w:val="21"/>
          <w:u w:val="none"/>
        </w:rPr>
        <w:t>Informacja</w:t>
      </w:r>
      <w:r w:rsidR="00CE63BE" w:rsidRPr="00BB5E61">
        <w:rPr>
          <w:rFonts w:cs="Arial"/>
          <w:sz w:val="21"/>
          <w:szCs w:val="21"/>
          <w:u w:val="none"/>
        </w:rPr>
        <w:t xml:space="preserve"> </w:t>
      </w:r>
      <w:r w:rsidRPr="00BB5E61">
        <w:rPr>
          <w:rFonts w:cs="Arial"/>
          <w:sz w:val="21"/>
          <w:szCs w:val="21"/>
          <w:u w:val="none"/>
        </w:rPr>
        <w:t>o przewidywanych zamówieniach, o któryc</w:t>
      </w:r>
      <w:r w:rsidR="00CE63BE" w:rsidRPr="00BB5E61">
        <w:rPr>
          <w:rFonts w:cs="Arial"/>
          <w:sz w:val="21"/>
          <w:szCs w:val="21"/>
          <w:u w:val="none"/>
        </w:rPr>
        <w:t xml:space="preserve">h mowa w art. </w:t>
      </w:r>
      <w:r w:rsidR="003A5732" w:rsidRPr="00BB5E61">
        <w:rPr>
          <w:rFonts w:cs="Arial"/>
          <w:sz w:val="21"/>
          <w:szCs w:val="21"/>
          <w:u w:val="none"/>
        </w:rPr>
        <w:t>214</w:t>
      </w:r>
      <w:r w:rsidR="00CE63BE" w:rsidRPr="00BB5E61">
        <w:rPr>
          <w:rFonts w:cs="Arial"/>
          <w:sz w:val="21"/>
          <w:szCs w:val="21"/>
          <w:u w:val="none"/>
        </w:rPr>
        <w:t xml:space="preserve"> </w:t>
      </w:r>
      <w:r w:rsidR="000D55BF" w:rsidRPr="00BB5E61">
        <w:rPr>
          <w:rFonts w:cs="Arial"/>
          <w:sz w:val="21"/>
          <w:szCs w:val="21"/>
          <w:u w:val="none"/>
        </w:rPr>
        <w:t xml:space="preserve">ust. 1 pkt. </w:t>
      </w:r>
      <w:r w:rsidR="003A5732" w:rsidRPr="00BB5E61">
        <w:rPr>
          <w:rFonts w:cs="Arial"/>
          <w:sz w:val="21"/>
          <w:szCs w:val="21"/>
          <w:u w:val="none"/>
        </w:rPr>
        <w:t>7</w:t>
      </w:r>
      <w:r w:rsidRPr="00BB5E61">
        <w:rPr>
          <w:rFonts w:cs="Arial"/>
          <w:sz w:val="21"/>
          <w:szCs w:val="21"/>
          <w:u w:val="none"/>
        </w:rPr>
        <w:t xml:space="preserve"> ustawy</w:t>
      </w:r>
      <w:bookmarkEnd w:id="7"/>
      <w:r w:rsidRPr="00BB5E61">
        <w:rPr>
          <w:rFonts w:cs="Arial"/>
          <w:sz w:val="21"/>
          <w:szCs w:val="21"/>
          <w:u w:val="none"/>
        </w:rPr>
        <w:t xml:space="preserve"> </w:t>
      </w:r>
    </w:p>
    <w:p w14:paraId="10099A4A" w14:textId="77777777" w:rsidR="00485D67" w:rsidRPr="008F0A60" w:rsidRDefault="00485D67" w:rsidP="00624D89">
      <w:pPr>
        <w:spacing w:line="276" w:lineRule="auto"/>
        <w:ind w:left="284"/>
        <w:jc w:val="both"/>
        <w:rPr>
          <w:rFonts w:ascii="Arial" w:hAnsi="Arial" w:cs="Arial"/>
          <w:color w:val="000000"/>
        </w:rPr>
      </w:pPr>
      <w:r w:rsidRPr="008F0A60">
        <w:rPr>
          <w:rFonts w:ascii="Arial" w:hAnsi="Arial" w:cs="Arial"/>
          <w:color w:val="000000"/>
        </w:rPr>
        <w:t>Zamawiający nie przewiduje udzielenia dodatkowych zamówień.</w:t>
      </w:r>
    </w:p>
    <w:p w14:paraId="5B70CCFE" w14:textId="77777777" w:rsidR="00485D67" w:rsidRPr="008F0A60" w:rsidRDefault="00485D67" w:rsidP="00C66784">
      <w:pPr>
        <w:spacing w:line="276" w:lineRule="auto"/>
        <w:ind w:left="284" w:hanging="284"/>
        <w:rPr>
          <w:rFonts w:ascii="Arial" w:hAnsi="Arial" w:cs="Arial"/>
          <w:b/>
          <w:bCs/>
          <w:color w:val="000000"/>
          <w:sz w:val="12"/>
          <w:szCs w:val="12"/>
        </w:rPr>
      </w:pPr>
    </w:p>
    <w:p w14:paraId="11750A63" w14:textId="77777777" w:rsidR="00485D67" w:rsidRPr="00BB5E61" w:rsidRDefault="00485D67" w:rsidP="00C66784">
      <w:pPr>
        <w:pStyle w:val="Nagwek2"/>
        <w:spacing w:line="276" w:lineRule="auto"/>
        <w:ind w:left="284" w:hanging="284"/>
        <w:rPr>
          <w:rFonts w:cs="Arial"/>
          <w:sz w:val="21"/>
          <w:szCs w:val="21"/>
          <w:u w:val="none"/>
        </w:rPr>
      </w:pPr>
      <w:bookmarkStart w:id="8" w:name="_Toc193183710"/>
      <w:r w:rsidRPr="00BB5E61">
        <w:rPr>
          <w:rFonts w:cs="Arial"/>
          <w:sz w:val="21"/>
          <w:szCs w:val="21"/>
          <w:u w:val="none"/>
        </w:rPr>
        <w:t>Opis sposobu przedstawiania ofert wariantowych oraz minimalne warunki, jakim muszą odpowiadać oferty wariantowe, jeżeli Zamawiający dopuszcza ich składanie.</w:t>
      </w:r>
      <w:bookmarkEnd w:id="8"/>
    </w:p>
    <w:p w14:paraId="521C30D6" w14:textId="77777777" w:rsidR="00485D67" w:rsidRPr="008F0A60" w:rsidRDefault="00485D67" w:rsidP="00C66784">
      <w:pPr>
        <w:spacing w:line="276" w:lineRule="auto"/>
        <w:ind w:left="284"/>
        <w:jc w:val="both"/>
        <w:rPr>
          <w:rFonts w:ascii="Arial" w:hAnsi="Arial" w:cs="Arial"/>
          <w:color w:val="000000"/>
        </w:rPr>
      </w:pPr>
      <w:r w:rsidRPr="008F0A60">
        <w:rPr>
          <w:rFonts w:ascii="Arial" w:hAnsi="Arial" w:cs="Arial"/>
          <w:color w:val="000000"/>
        </w:rPr>
        <w:t>Zamawiający nie dopuszcza składania ofert wariantowych.</w:t>
      </w:r>
    </w:p>
    <w:p w14:paraId="1E8A566A" w14:textId="77777777" w:rsidR="00485D67" w:rsidRPr="008F0A60" w:rsidRDefault="00485D67" w:rsidP="00C66784">
      <w:pPr>
        <w:spacing w:line="276" w:lineRule="auto"/>
        <w:ind w:left="284" w:hanging="284"/>
        <w:jc w:val="both"/>
        <w:rPr>
          <w:rFonts w:ascii="Arial" w:hAnsi="Arial" w:cs="Arial"/>
          <w:b/>
          <w:bCs/>
          <w:color w:val="000000"/>
          <w:sz w:val="12"/>
          <w:szCs w:val="12"/>
        </w:rPr>
      </w:pPr>
    </w:p>
    <w:p w14:paraId="3C21DDBA" w14:textId="77777777" w:rsidR="00485D67" w:rsidRPr="00BB5E61" w:rsidRDefault="00485D67" w:rsidP="00C66784">
      <w:pPr>
        <w:pStyle w:val="Nagwek2"/>
        <w:spacing w:line="276" w:lineRule="auto"/>
        <w:ind w:left="284" w:hanging="284"/>
        <w:rPr>
          <w:rFonts w:cs="Arial"/>
          <w:sz w:val="21"/>
          <w:szCs w:val="21"/>
          <w:u w:val="none"/>
        </w:rPr>
      </w:pPr>
      <w:bookmarkStart w:id="9" w:name="_Toc193183711"/>
      <w:r w:rsidRPr="00BB5E61">
        <w:rPr>
          <w:rFonts w:cs="Arial"/>
          <w:sz w:val="21"/>
          <w:szCs w:val="21"/>
          <w:u w:val="none"/>
        </w:rPr>
        <w:t>Termin wykonania zamówienia</w:t>
      </w:r>
      <w:bookmarkEnd w:id="9"/>
    </w:p>
    <w:p w14:paraId="7A43EB67" w14:textId="2C936E47" w:rsidR="00A7610C" w:rsidRPr="00141BAA" w:rsidRDefault="00C41DF8" w:rsidP="00C66784">
      <w:pPr>
        <w:spacing w:line="276" w:lineRule="auto"/>
        <w:ind w:left="284"/>
        <w:jc w:val="both"/>
        <w:rPr>
          <w:rFonts w:ascii="Arial" w:hAnsi="Arial" w:cs="Arial"/>
          <w:bCs/>
        </w:rPr>
      </w:pPr>
      <w:r w:rsidRPr="00C41DF8">
        <w:rPr>
          <w:rFonts w:ascii="Arial" w:hAnsi="Arial" w:cs="Arial"/>
          <w:bCs/>
        </w:rPr>
        <w:t xml:space="preserve">Termin realizacji zamówienia: </w:t>
      </w:r>
      <w:r w:rsidR="00845495">
        <w:rPr>
          <w:rFonts w:ascii="Arial" w:hAnsi="Arial" w:cs="Arial"/>
          <w:b/>
          <w:bCs/>
        </w:rPr>
        <w:t>24 miesiące</w:t>
      </w:r>
      <w:r w:rsidR="003A6911">
        <w:rPr>
          <w:rFonts w:ascii="Arial" w:hAnsi="Arial" w:cs="Arial"/>
          <w:b/>
          <w:bCs/>
        </w:rPr>
        <w:t xml:space="preserve"> </w:t>
      </w:r>
      <w:r w:rsidR="003A6911" w:rsidRPr="00141BAA">
        <w:rPr>
          <w:rFonts w:ascii="Arial" w:hAnsi="Arial" w:cs="Arial"/>
          <w:bCs/>
        </w:rPr>
        <w:t>od dnia podpisania umowy.</w:t>
      </w:r>
    </w:p>
    <w:p w14:paraId="1AAACF86" w14:textId="77777777" w:rsidR="00BB5E61" w:rsidRPr="002B3001" w:rsidRDefault="00BB5E61" w:rsidP="00C66784">
      <w:pPr>
        <w:spacing w:line="276" w:lineRule="auto"/>
        <w:ind w:left="284"/>
        <w:jc w:val="both"/>
        <w:rPr>
          <w:rFonts w:ascii="Arial" w:hAnsi="Arial" w:cs="Arial"/>
          <w:bCs/>
          <w:sz w:val="12"/>
          <w:szCs w:val="12"/>
        </w:rPr>
      </w:pPr>
    </w:p>
    <w:p w14:paraId="25E7F9F5" w14:textId="77777777" w:rsidR="00485D67" w:rsidRPr="008F0A60" w:rsidRDefault="00805A4C" w:rsidP="00C66784">
      <w:pPr>
        <w:pStyle w:val="Nagwek2"/>
        <w:spacing w:line="276" w:lineRule="auto"/>
        <w:ind w:left="426" w:hanging="426"/>
        <w:rPr>
          <w:rFonts w:cs="Arial"/>
          <w:u w:val="none"/>
        </w:rPr>
      </w:pPr>
      <w:r w:rsidRPr="008F0A60">
        <w:rPr>
          <w:rFonts w:cs="Arial"/>
          <w:u w:val="none"/>
        </w:rPr>
        <w:t xml:space="preserve"> </w:t>
      </w:r>
      <w:bookmarkStart w:id="10" w:name="_Toc193183712"/>
      <w:r w:rsidR="00485D67" w:rsidRPr="008F0A60">
        <w:rPr>
          <w:rFonts w:cs="Arial"/>
          <w:sz w:val="22"/>
          <w:u w:val="none"/>
        </w:rPr>
        <w:t>O udzielenie zamówienia mogą ubiegać się Wykonawcy, którzy:</w:t>
      </w:r>
      <w:bookmarkEnd w:id="10"/>
    </w:p>
    <w:p w14:paraId="4F6D0146" w14:textId="77777777" w:rsidR="00954DA8" w:rsidRPr="008F0A60" w:rsidRDefault="00DB63A8" w:rsidP="00C66784">
      <w:pPr>
        <w:pStyle w:val="Akapitzlist"/>
        <w:numPr>
          <w:ilvl w:val="1"/>
          <w:numId w:val="13"/>
        </w:numPr>
        <w:suppressAutoHyphens/>
        <w:spacing w:after="0"/>
        <w:ind w:left="567" w:hanging="567"/>
        <w:jc w:val="both"/>
        <w:rPr>
          <w:rFonts w:ascii="Arial" w:hAnsi="Arial" w:cs="Arial"/>
          <w:b/>
          <w:bCs/>
          <w:color w:val="000000"/>
          <w:sz w:val="20"/>
          <w:szCs w:val="20"/>
        </w:rPr>
      </w:pPr>
      <w:r w:rsidRPr="008F0A60">
        <w:rPr>
          <w:rFonts w:ascii="Arial" w:hAnsi="Arial" w:cs="Arial"/>
          <w:b/>
          <w:bCs/>
          <w:color w:val="000000"/>
          <w:sz w:val="20"/>
          <w:szCs w:val="20"/>
        </w:rPr>
        <w:t xml:space="preserve">  </w:t>
      </w:r>
      <w:r w:rsidR="00536C61" w:rsidRPr="008F0A60">
        <w:rPr>
          <w:rFonts w:ascii="Arial" w:hAnsi="Arial" w:cs="Arial"/>
          <w:b/>
          <w:bCs/>
          <w:color w:val="000000"/>
          <w:sz w:val="20"/>
          <w:szCs w:val="20"/>
        </w:rPr>
        <w:t xml:space="preserve">Nie podlegają wykluczeniu z postępowania na </w:t>
      </w:r>
      <w:r w:rsidR="00536C61" w:rsidRPr="008F0A60">
        <w:rPr>
          <w:rFonts w:ascii="Arial" w:hAnsi="Arial" w:cs="Arial"/>
          <w:b/>
          <w:bCs/>
          <w:sz w:val="20"/>
          <w:szCs w:val="20"/>
        </w:rPr>
        <w:t>podsta</w:t>
      </w:r>
      <w:r w:rsidR="00823089" w:rsidRPr="008F0A60">
        <w:rPr>
          <w:rFonts w:ascii="Arial" w:hAnsi="Arial" w:cs="Arial"/>
          <w:b/>
          <w:bCs/>
          <w:sz w:val="20"/>
          <w:szCs w:val="20"/>
        </w:rPr>
        <w:t>wie</w:t>
      </w:r>
      <w:r w:rsidR="00536C61" w:rsidRPr="008F0A60">
        <w:rPr>
          <w:rFonts w:ascii="Arial" w:hAnsi="Arial" w:cs="Arial"/>
          <w:sz w:val="20"/>
          <w:szCs w:val="20"/>
        </w:rPr>
        <w:t xml:space="preserve"> </w:t>
      </w:r>
      <w:r w:rsidR="00536C61" w:rsidRPr="008F0A60">
        <w:rPr>
          <w:rFonts w:ascii="Arial" w:hAnsi="Arial" w:cs="Arial"/>
          <w:b/>
          <w:bCs/>
          <w:sz w:val="20"/>
          <w:szCs w:val="20"/>
        </w:rPr>
        <w:t xml:space="preserve">art. </w:t>
      </w:r>
      <w:r w:rsidR="00B73430" w:rsidRPr="008F0A60">
        <w:rPr>
          <w:rFonts w:ascii="Arial" w:hAnsi="Arial" w:cs="Arial"/>
          <w:b/>
          <w:bCs/>
          <w:sz w:val="20"/>
          <w:szCs w:val="20"/>
        </w:rPr>
        <w:t>108</w:t>
      </w:r>
      <w:r w:rsidR="00536C61" w:rsidRPr="008F0A60">
        <w:rPr>
          <w:rFonts w:ascii="Arial" w:hAnsi="Arial" w:cs="Arial"/>
          <w:b/>
          <w:bCs/>
          <w:sz w:val="20"/>
          <w:szCs w:val="20"/>
        </w:rPr>
        <w:t xml:space="preserve"> ust. 1</w:t>
      </w:r>
      <w:r w:rsidR="00536C61" w:rsidRPr="008F0A60">
        <w:rPr>
          <w:rFonts w:ascii="Arial" w:hAnsi="Arial" w:cs="Arial"/>
          <w:b/>
          <w:bCs/>
          <w:color w:val="000000"/>
          <w:sz w:val="20"/>
          <w:szCs w:val="20"/>
        </w:rPr>
        <w:t xml:space="preserve"> uPzp</w:t>
      </w:r>
      <w:r w:rsidR="00954DA8" w:rsidRPr="008F0A60">
        <w:rPr>
          <w:rFonts w:ascii="Arial" w:hAnsi="Arial" w:cs="Arial"/>
          <w:b/>
          <w:bCs/>
          <w:color w:val="000000"/>
          <w:sz w:val="20"/>
          <w:szCs w:val="20"/>
        </w:rPr>
        <w:t>.</w:t>
      </w:r>
    </w:p>
    <w:p w14:paraId="23D6A908" w14:textId="03AA0176" w:rsidR="00041086" w:rsidRDefault="00041086" w:rsidP="00C66784">
      <w:pPr>
        <w:pStyle w:val="Akapitzlist"/>
        <w:numPr>
          <w:ilvl w:val="2"/>
          <w:numId w:val="13"/>
        </w:numPr>
        <w:suppressAutoHyphens/>
        <w:spacing w:after="0"/>
        <w:ind w:left="709"/>
        <w:jc w:val="both"/>
        <w:rPr>
          <w:rFonts w:ascii="Arial" w:hAnsi="Arial" w:cs="Arial"/>
          <w:sz w:val="20"/>
          <w:szCs w:val="20"/>
        </w:rPr>
      </w:pPr>
      <w:r w:rsidRPr="00041086">
        <w:rPr>
          <w:rFonts w:ascii="Arial" w:hAnsi="Arial" w:cs="Arial"/>
          <w:sz w:val="20"/>
          <w:szCs w:val="20"/>
        </w:rPr>
        <w:t>Nie podlegają wykluczeniu z postępowania na podstawie art. 7 ust. 1 ustawy z dnia 13 kwietnia 2022 r. o szczególnych rozwiązaniach w zakresie przeciwdziałania wspieraniu agresji na Ukrainę oraz służących ochronie bezpieczeństwa narodowego (Dz. U. 202</w:t>
      </w:r>
      <w:r w:rsidR="00DF1484">
        <w:rPr>
          <w:rFonts w:ascii="Arial" w:hAnsi="Arial" w:cs="Arial"/>
          <w:sz w:val="20"/>
          <w:szCs w:val="20"/>
        </w:rPr>
        <w:t>4</w:t>
      </w:r>
      <w:r w:rsidRPr="00041086">
        <w:rPr>
          <w:rFonts w:ascii="Arial" w:hAnsi="Arial" w:cs="Arial"/>
          <w:sz w:val="20"/>
          <w:szCs w:val="20"/>
        </w:rPr>
        <w:t xml:space="preserve"> poz. </w:t>
      </w:r>
      <w:r w:rsidR="00DF1484">
        <w:rPr>
          <w:rFonts w:ascii="Arial" w:hAnsi="Arial" w:cs="Arial"/>
          <w:sz w:val="20"/>
          <w:szCs w:val="20"/>
        </w:rPr>
        <w:t>507</w:t>
      </w:r>
      <w:r w:rsidRPr="00041086">
        <w:rPr>
          <w:rFonts w:ascii="Arial" w:hAnsi="Arial" w:cs="Arial"/>
          <w:sz w:val="20"/>
          <w:szCs w:val="20"/>
        </w:rPr>
        <w:t>).</w:t>
      </w:r>
    </w:p>
    <w:p w14:paraId="7D1F6022" w14:textId="77777777" w:rsidR="00125187" w:rsidRPr="008F0A60" w:rsidRDefault="00125187" w:rsidP="00C66784">
      <w:pPr>
        <w:pStyle w:val="Akapitzlist"/>
        <w:numPr>
          <w:ilvl w:val="2"/>
          <w:numId w:val="13"/>
        </w:numPr>
        <w:suppressAutoHyphens/>
        <w:spacing w:after="0"/>
        <w:ind w:left="709" w:hanging="709"/>
        <w:jc w:val="both"/>
        <w:rPr>
          <w:rFonts w:ascii="Arial" w:hAnsi="Arial" w:cs="Arial"/>
          <w:sz w:val="20"/>
          <w:szCs w:val="20"/>
        </w:rPr>
      </w:pPr>
      <w:r w:rsidRPr="008F0A60">
        <w:rPr>
          <w:rFonts w:ascii="Arial" w:hAnsi="Arial" w:cs="Arial"/>
          <w:sz w:val="20"/>
          <w:szCs w:val="20"/>
        </w:rPr>
        <w:t>Zam</w:t>
      </w:r>
      <w:r w:rsidR="00040875" w:rsidRPr="008F0A60">
        <w:rPr>
          <w:rFonts w:ascii="Arial" w:hAnsi="Arial" w:cs="Arial"/>
          <w:sz w:val="20"/>
          <w:szCs w:val="20"/>
        </w:rPr>
        <w:t>awiający nie przewiduje</w:t>
      </w:r>
      <w:r w:rsidRPr="008F0A60">
        <w:rPr>
          <w:rFonts w:ascii="Arial" w:hAnsi="Arial" w:cs="Arial"/>
          <w:sz w:val="20"/>
          <w:szCs w:val="20"/>
        </w:rPr>
        <w:t xml:space="preserve"> wykluc</w:t>
      </w:r>
      <w:r w:rsidR="00040875" w:rsidRPr="008F0A60">
        <w:rPr>
          <w:rFonts w:ascii="Arial" w:hAnsi="Arial" w:cs="Arial"/>
          <w:sz w:val="20"/>
          <w:szCs w:val="20"/>
        </w:rPr>
        <w:t>zenia Wykonawcy na podstawie art.</w:t>
      </w:r>
      <w:r w:rsidRPr="008F0A60">
        <w:rPr>
          <w:rFonts w:ascii="Arial" w:hAnsi="Arial" w:cs="Arial"/>
          <w:sz w:val="20"/>
          <w:szCs w:val="20"/>
        </w:rPr>
        <w:t xml:space="preserve"> 109 ust. 1 ustawy Pzp. </w:t>
      </w:r>
    </w:p>
    <w:p w14:paraId="37B7FC73" w14:textId="77777777" w:rsidR="00320A52" w:rsidRPr="00187FA4" w:rsidRDefault="00536C61" w:rsidP="00C66784">
      <w:pPr>
        <w:pStyle w:val="Akapitzlist"/>
        <w:numPr>
          <w:ilvl w:val="2"/>
          <w:numId w:val="13"/>
        </w:numPr>
        <w:suppressAutoHyphens/>
        <w:spacing w:after="0"/>
        <w:ind w:left="709" w:hanging="709"/>
        <w:jc w:val="both"/>
        <w:rPr>
          <w:rFonts w:ascii="Arial" w:hAnsi="Arial" w:cs="Arial"/>
          <w:sz w:val="20"/>
          <w:szCs w:val="20"/>
        </w:rPr>
      </w:pPr>
      <w:r w:rsidRPr="008F0A60">
        <w:rPr>
          <w:rFonts w:ascii="Arial" w:hAnsi="Arial" w:cs="Arial"/>
          <w:sz w:val="20"/>
          <w:szCs w:val="20"/>
        </w:rPr>
        <w:t>Zamawiający nie żąda wykazania braku podstaw do wykluczenia dla podwykonawców.</w:t>
      </w:r>
    </w:p>
    <w:p w14:paraId="285CAA9C" w14:textId="77777777" w:rsidR="00536C61" w:rsidRPr="008F0A60" w:rsidRDefault="00536C61" w:rsidP="00C66784">
      <w:pPr>
        <w:pStyle w:val="Akapitzlist"/>
        <w:numPr>
          <w:ilvl w:val="2"/>
          <w:numId w:val="13"/>
        </w:numPr>
        <w:suppressAutoHyphens/>
        <w:spacing w:after="0"/>
        <w:ind w:left="709" w:hanging="709"/>
        <w:jc w:val="both"/>
        <w:rPr>
          <w:rFonts w:ascii="Arial" w:hAnsi="Arial" w:cs="Arial"/>
          <w:color w:val="000000"/>
          <w:sz w:val="20"/>
          <w:szCs w:val="20"/>
        </w:rPr>
      </w:pPr>
      <w:r w:rsidRPr="008F0A60">
        <w:rPr>
          <w:rFonts w:ascii="Arial" w:hAnsi="Arial" w:cs="Arial"/>
          <w:sz w:val="20"/>
          <w:szCs w:val="20"/>
        </w:rPr>
        <w:t>Zamawiający może wykluczyć Wykonawcę</w:t>
      </w:r>
      <w:r w:rsidRPr="008F0A60">
        <w:rPr>
          <w:rFonts w:ascii="Arial" w:hAnsi="Arial" w:cs="Arial"/>
          <w:color w:val="000000"/>
          <w:sz w:val="20"/>
          <w:szCs w:val="20"/>
        </w:rPr>
        <w:t xml:space="preserve"> na każdym etapie postępowania o udzielenie zamówienia.</w:t>
      </w:r>
    </w:p>
    <w:p w14:paraId="0609EC8E" w14:textId="77777777" w:rsidR="00470931" w:rsidRPr="008F0A60" w:rsidRDefault="00470931" w:rsidP="00C66784">
      <w:pPr>
        <w:pStyle w:val="Akapitzlist"/>
        <w:numPr>
          <w:ilvl w:val="2"/>
          <w:numId w:val="13"/>
        </w:numPr>
        <w:suppressAutoHyphens/>
        <w:spacing w:after="0"/>
        <w:ind w:left="709"/>
        <w:jc w:val="both"/>
        <w:rPr>
          <w:rFonts w:ascii="Arial" w:hAnsi="Arial" w:cs="Arial"/>
          <w:sz w:val="20"/>
          <w:szCs w:val="20"/>
        </w:rPr>
      </w:pPr>
      <w:r w:rsidRPr="008F0A60">
        <w:rPr>
          <w:rFonts w:ascii="Arial" w:hAnsi="Arial" w:cs="Arial"/>
          <w:sz w:val="20"/>
          <w:szCs w:val="20"/>
        </w:rPr>
        <w:t xml:space="preserve">Wykluczenie Wykonawcy następuje zgodnie z art. 111 uPzp. </w:t>
      </w:r>
    </w:p>
    <w:p w14:paraId="45C4BACF" w14:textId="77777777" w:rsidR="000037A1" w:rsidRPr="008F0A60" w:rsidRDefault="00470931" w:rsidP="00C66784">
      <w:pPr>
        <w:pStyle w:val="Akapitzlist"/>
        <w:numPr>
          <w:ilvl w:val="2"/>
          <w:numId w:val="13"/>
        </w:numPr>
        <w:suppressAutoHyphens/>
        <w:spacing w:after="0"/>
        <w:ind w:left="709" w:hanging="709"/>
        <w:jc w:val="both"/>
        <w:rPr>
          <w:rFonts w:ascii="Arial" w:hAnsi="Arial" w:cs="Arial"/>
          <w:sz w:val="20"/>
          <w:szCs w:val="20"/>
        </w:rPr>
      </w:pPr>
      <w:r w:rsidRPr="008F0A60">
        <w:rPr>
          <w:rFonts w:ascii="Arial" w:hAnsi="Arial" w:cs="Arial"/>
          <w:sz w:val="20"/>
          <w:szCs w:val="20"/>
        </w:rPr>
        <w:t>W</w:t>
      </w:r>
      <w:r w:rsidR="000037A1" w:rsidRPr="008F0A60">
        <w:rPr>
          <w:rFonts w:ascii="Arial" w:hAnsi="Arial" w:cs="Arial"/>
          <w:sz w:val="20"/>
          <w:szCs w:val="20"/>
        </w:rPr>
        <w:t xml:space="preserve">ykonawca nie podlega wykluczeniu w okolicznościach określonych w art. 108 ust. 1 pkt 1, 2 </w:t>
      </w:r>
      <w:r w:rsidR="00DB63A8" w:rsidRPr="008F0A60">
        <w:rPr>
          <w:rFonts w:ascii="Arial" w:hAnsi="Arial" w:cs="Arial"/>
          <w:sz w:val="20"/>
          <w:szCs w:val="20"/>
        </w:rPr>
        <w:br/>
      </w:r>
      <w:r w:rsidR="000037A1" w:rsidRPr="008F0A60">
        <w:rPr>
          <w:rFonts w:ascii="Arial" w:hAnsi="Arial" w:cs="Arial"/>
          <w:sz w:val="20"/>
          <w:szCs w:val="20"/>
        </w:rPr>
        <w:t xml:space="preserve">i 5, jeżeli udowodni zamawiającemu, że spełnił łącznie  przesłanki, o których mowa w </w:t>
      </w:r>
      <w:r w:rsidR="00536C61" w:rsidRPr="008F0A60">
        <w:rPr>
          <w:rFonts w:ascii="Arial" w:hAnsi="Arial" w:cs="Arial"/>
          <w:sz w:val="20"/>
          <w:szCs w:val="20"/>
        </w:rPr>
        <w:t xml:space="preserve"> art. </w:t>
      </w:r>
      <w:r w:rsidR="000037A1" w:rsidRPr="008F0A60">
        <w:rPr>
          <w:rFonts w:ascii="Arial" w:hAnsi="Arial" w:cs="Arial"/>
          <w:sz w:val="20"/>
          <w:szCs w:val="20"/>
        </w:rPr>
        <w:t>110</w:t>
      </w:r>
      <w:r w:rsidR="00536C61" w:rsidRPr="008F0A60">
        <w:rPr>
          <w:rFonts w:ascii="Arial" w:hAnsi="Arial" w:cs="Arial"/>
          <w:sz w:val="20"/>
          <w:szCs w:val="20"/>
        </w:rPr>
        <w:t xml:space="preserve"> ust. </w:t>
      </w:r>
      <w:r w:rsidR="000037A1" w:rsidRPr="008F0A60">
        <w:rPr>
          <w:rFonts w:ascii="Arial" w:hAnsi="Arial" w:cs="Arial"/>
          <w:sz w:val="20"/>
          <w:szCs w:val="20"/>
        </w:rPr>
        <w:t>2 uPzp.</w:t>
      </w:r>
    </w:p>
    <w:p w14:paraId="273F6C05" w14:textId="77777777" w:rsidR="00485D67" w:rsidRPr="008F0A60" w:rsidRDefault="000037A1" w:rsidP="00C66784">
      <w:pPr>
        <w:pStyle w:val="Akapitzlist"/>
        <w:numPr>
          <w:ilvl w:val="2"/>
          <w:numId w:val="13"/>
        </w:numPr>
        <w:suppressAutoHyphens/>
        <w:spacing w:after="0"/>
        <w:ind w:left="709" w:hanging="709"/>
        <w:jc w:val="both"/>
        <w:rPr>
          <w:rFonts w:ascii="Arial" w:hAnsi="Arial" w:cs="Arial"/>
          <w:color w:val="000000"/>
          <w:sz w:val="20"/>
          <w:szCs w:val="20"/>
        </w:rPr>
      </w:pPr>
      <w:r w:rsidRPr="008F0A60">
        <w:rPr>
          <w:rFonts w:ascii="Arial" w:hAnsi="Arial" w:cs="Arial"/>
          <w:color w:val="000000"/>
          <w:sz w:val="20"/>
          <w:szCs w:val="20"/>
        </w:rPr>
        <w:lastRenderedPageBreak/>
        <w:t>Zamawiający ocenia, czy podjęte przez wykonawcę czynności, o których mowa w art. 110 ust. 2 uPzp, są wystarczające do wykazania jego rzetelności, uwzględniając wagę</w:t>
      </w:r>
      <w:r w:rsidR="00D757F2" w:rsidRPr="008F0A60">
        <w:rPr>
          <w:rFonts w:ascii="Arial" w:hAnsi="Arial" w:cs="Arial"/>
          <w:color w:val="000000"/>
          <w:sz w:val="20"/>
          <w:szCs w:val="20"/>
        </w:rPr>
        <w:t xml:space="preserve"> </w:t>
      </w:r>
      <w:r w:rsidRPr="008F0A60">
        <w:rPr>
          <w:rFonts w:ascii="Arial" w:hAnsi="Arial" w:cs="Arial"/>
          <w:color w:val="000000"/>
          <w:sz w:val="20"/>
          <w:szCs w:val="20"/>
        </w:rPr>
        <w:t>i szczególne okoliczności czynu wykonawcy. Jeżeli pod</w:t>
      </w:r>
      <w:r w:rsidR="00D757F2" w:rsidRPr="008F0A60">
        <w:rPr>
          <w:rFonts w:ascii="Arial" w:hAnsi="Arial" w:cs="Arial"/>
          <w:color w:val="000000"/>
          <w:sz w:val="20"/>
          <w:szCs w:val="20"/>
        </w:rPr>
        <w:t>jęte przez wykonawcę czynności,</w:t>
      </w:r>
      <w:r w:rsidRPr="008F0A60">
        <w:rPr>
          <w:rFonts w:ascii="Arial" w:hAnsi="Arial" w:cs="Arial"/>
          <w:color w:val="000000"/>
          <w:sz w:val="20"/>
          <w:szCs w:val="20"/>
        </w:rPr>
        <w:t xml:space="preserve"> nie są wystarczające do wykazania jego rzetelności, zamawiający wyklucza wykonawcę.</w:t>
      </w:r>
    </w:p>
    <w:p w14:paraId="471FC6F8" w14:textId="77777777" w:rsidR="000037A1" w:rsidRPr="008F0A60" w:rsidRDefault="000037A1" w:rsidP="00C66784">
      <w:pPr>
        <w:pStyle w:val="Akapitzlist"/>
        <w:suppressAutoHyphens/>
        <w:spacing w:after="0"/>
        <w:ind w:left="709"/>
        <w:jc w:val="both"/>
        <w:rPr>
          <w:rFonts w:ascii="Arial" w:hAnsi="Arial" w:cs="Arial"/>
          <w:color w:val="000000"/>
          <w:sz w:val="12"/>
          <w:szCs w:val="12"/>
        </w:rPr>
      </w:pPr>
    </w:p>
    <w:p w14:paraId="2920F90D" w14:textId="77777777" w:rsidR="00954DA8" w:rsidRPr="008F0A60" w:rsidRDefault="00485D67" w:rsidP="00C66784">
      <w:pPr>
        <w:numPr>
          <w:ilvl w:val="1"/>
          <w:numId w:val="13"/>
        </w:numPr>
        <w:spacing w:line="276" w:lineRule="auto"/>
        <w:ind w:left="567" w:hanging="567"/>
        <w:jc w:val="both"/>
        <w:rPr>
          <w:rFonts w:ascii="Arial" w:hAnsi="Arial" w:cs="Arial"/>
          <w:b/>
          <w:bCs/>
        </w:rPr>
      </w:pPr>
      <w:r w:rsidRPr="008F0A60">
        <w:rPr>
          <w:rFonts w:ascii="Arial" w:hAnsi="Arial" w:cs="Arial"/>
          <w:b/>
          <w:bCs/>
          <w:color w:val="000000"/>
        </w:rPr>
        <w:t>Spełniają warunki udziału w postępowaniu dotyczące</w:t>
      </w:r>
      <w:r w:rsidR="00954DA8" w:rsidRPr="008F0A60">
        <w:rPr>
          <w:rFonts w:ascii="Arial" w:hAnsi="Arial" w:cs="Arial"/>
          <w:b/>
          <w:bCs/>
          <w:color w:val="000000"/>
        </w:rPr>
        <w:t xml:space="preserve"> </w:t>
      </w:r>
      <w:r w:rsidR="000D6848" w:rsidRPr="008F0A60">
        <w:rPr>
          <w:rFonts w:ascii="Arial" w:hAnsi="Arial" w:cs="Arial"/>
          <w:b/>
          <w:bCs/>
        </w:rPr>
        <w:t>/</w:t>
      </w:r>
      <w:r w:rsidR="00954DA8" w:rsidRPr="008F0A60">
        <w:rPr>
          <w:rFonts w:ascii="Arial" w:hAnsi="Arial" w:cs="Arial"/>
          <w:b/>
          <w:bCs/>
        </w:rPr>
        <w:t>art. 112 ust. 2 uPzp</w:t>
      </w:r>
      <w:r w:rsidR="000D6848" w:rsidRPr="008F0A60">
        <w:rPr>
          <w:rFonts w:ascii="Arial" w:hAnsi="Arial" w:cs="Arial"/>
          <w:b/>
          <w:bCs/>
        </w:rPr>
        <w:t>/</w:t>
      </w:r>
      <w:r w:rsidRPr="008F0A60">
        <w:rPr>
          <w:rFonts w:ascii="Arial" w:hAnsi="Arial" w:cs="Arial"/>
          <w:b/>
          <w:bCs/>
        </w:rPr>
        <w:t>:</w:t>
      </w:r>
    </w:p>
    <w:p w14:paraId="70FF4335" w14:textId="77777777" w:rsidR="00954DA8" w:rsidRPr="008F0A60" w:rsidRDefault="00496C72" w:rsidP="00C66784">
      <w:pPr>
        <w:numPr>
          <w:ilvl w:val="2"/>
          <w:numId w:val="13"/>
        </w:numPr>
        <w:spacing w:line="276" w:lineRule="auto"/>
        <w:ind w:left="709"/>
        <w:jc w:val="both"/>
        <w:rPr>
          <w:rFonts w:ascii="Arial" w:hAnsi="Arial" w:cs="Arial"/>
          <w:bCs/>
          <w:color w:val="000000"/>
        </w:rPr>
      </w:pPr>
      <w:r>
        <w:rPr>
          <w:rFonts w:ascii="Arial" w:hAnsi="Arial" w:cs="Arial"/>
          <w:bCs/>
          <w:color w:val="000000"/>
        </w:rPr>
        <w:t>Z</w:t>
      </w:r>
      <w:r w:rsidR="00954DA8" w:rsidRPr="008F0A60">
        <w:rPr>
          <w:rFonts w:ascii="Arial" w:hAnsi="Arial" w:cs="Arial"/>
          <w:bCs/>
          <w:color w:val="000000"/>
        </w:rPr>
        <w:t>dolności do występowania w obrocie gospodarczym;</w:t>
      </w:r>
    </w:p>
    <w:p w14:paraId="0BC24025" w14:textId="77777777" w:rsidR="00EB7BA4" w:rsidRPr="001A64A6" w:rsidRDefault="00954DA8" w:rsidP="00C66784">
      <w:pPr>
        <w:spacing w:line="276" w:lineRule="auto"/>
        <w:ind w:left="-11" w:firstLine="691"/>
        <w:jc w:val="both"/>
        <w:rPr>
          <w:rFonts w:ascii="Arial" w:hAnsi="Arial" w:cs="Arial"/>
          <w:color w:val="000000"/>
        </w:rPr>
      </w:pPr>
      <w:bookmarkStart w:id="11" w:name="_Hlk66716197"/>
      <w:r w:rsidRPr="008F0A60">
        <w:rPr>
          <w:rFonts w:ascii="Arial" w:hAnsi="Arial" w:cs="Arial"/>
          <w:color w:val="000000"/>
        </w:rPr>
        <w:t>Zamawiający odstępuje od określenia warunków udziału w postępowaniu</w:t>
      </w:r>
      <w:r w:rsidR="001D5589">
        <w:rPr>
          <w:rFonts w:ascii="Arial" w:hAnsi="Arial" w:cs="Arial"/>
          <w:color w:val="000000"/>
        </w:rPr>
        <w:t>.</w:t>
      </w:r>
    </w:p>
    <w:bookmarkEnd w:id="11"/>
    <w:p w14:paraId="36237088" w14:textId="77777777" w:rsidR="00954DA8" w:rsidRPr="001A64A6" w:rsidRDefault="00CD252A" w:rsidP="00C66784">
      <w:pPr>
        <w:numPr>
          <w:ilvl w:val="2"/>
          <w:numId w:val="13"/>
        </w:numPr>
        <w:spacing w:line="276" w:lineRule="auto"/>
        <w:ind w:left="709"/>
        <w:jc w:val="both"/>
        <w:rPr>
          <w:rFonts w:ascii="Arial" w:hAnsi="Arial" w:cs="Arial"/>
          <w:bCs/>
          <w:color w:val="000000"/>
        </w:rPr>
      </w:pPr>
      <w:r w:rsidRPr="001A64A6">
        <w:rPr>
          <w:rFonts w:ascii="Arial" w:hAnsi="Arial" w:cs="Arial"/>
          <w:bCs/>
          <w:color w:val="000000"/>
        </w:rPr>
        <w:t>U</w:t>
      </w:r>
      <w:r w:rsidR="00954DA8" w:rsidRPr="001A64A6">
        <w:rPr>
          <w:rFonts w:ascii="Arial" w:hAnsi="Arial" w:cs="Arial"/>
          <w:bCs/>
          <w:color w:val="000000"/>
        </w:rPr>
        <w:t>prawnień do prowadzenia określonej działalności gospodarczej lub zawodowej, o ile wynika to z odrębnych przepisów;</w:t>
      </w:r>
    </w:p>
    <w:p w14:paraId="08A0E7E1" w14:textId="77777777" w:rsidR="00EB7BA4" w:rsidRPr="001D5589" w:rsidRDefault="001D5589" w:rsidP="00C66784">
      <w:pPr>
        <w:spacing w:line="276" w:lineRule="auto"/>
        <w:ind w:firstLine="680"/>
        <w:jc w:val="both"/>
        <w:rPr>
          <w:rFonts w:ascii="Arial" w:hAnsi="Arial" w:cs="Arial"/>
        </w:rPr>
      </w:pPr>
      <w:r w:rsidRPr="001D5589">
        <w:rPr>
          <w:rFonts w:ascii="Arial" w:hAnsi="Arial" w:cs="Arial"/>
        </w:rPr>
        <w:t>Zamawiający odstępuje od określenia warunków udziału w postępowaniu</w:t>
      </w:r>
      <w:r>
        <w:rPr>
          <w:rFonts w:ascii="Arial" w:hAnsi="Arial" w:cs="Arial"/>
        </w:rPr>
        <w:t>.</w:t>
      </w:r>
    </w:p>
    <w:p w14:paraId="1FEC4761" w14:textId="77777777" w:rsidR="00954DA8" w:rsidRPr="00EB7BA4" w:rsidRDefault="00CD252A" w:rsidP="00C66784">
      <w:pPr>
        <w:numPr>
          <w:ilvl w:val="2"/>
          <w:numId w:val="13"/>
        </w:numPr>
        <w:spacing w:line="276" w:lineRule="auto"/>
        <w:ind w:left="709"/>
        <w:jc w:val="both"/>
        <w:rPr>
          <w:rFonts w:ascii="Arial" w:hAnsi="Arial" w:cs="Arial"/>
          <w:bCs/>
        </w:rPr>
      </w:pPr>
      <w:bookmarkStart w:id="12" w:name="_Hlk192754375"/>
      <w:r w:rsidRPr="002B3001">
        <w:rPr>
          <w:rFonts w:ascii="Arial" w:hAnsi="Arial" w:cs="Arial"/>
          <w:bCs/>
        </w:rPr>
        <w:t>S</w:t>
      </w:r>
      <w:r w:rsidR="00954DA8" w:rsidRPr="002B3001">
        <w:rPr>
          <w:rFonts w:ascii="Arial" w:hAnsi="Arial" w:cs="Arial"/>
          <w:bCs/>
        </w:rPr>
        <w:t>ytuacji ekonomicznej lub finansowej</w:t>
      </w:r>
      <w:bookmarkEnd w:id="12"/>
      <w:r w:rsidR="00954DA8" w:rsidRPr="002B3001">
        <w:rPr>
          <w:rFonts w:ascii="Arial" w:hAnsi="Arial" w:cs="Arial"/>
          <w:bCs/>
        </w:rPr>
        <w:t>;</w:t>
      </w:r>
    </w:p>
    <w:p w14:paraId="467B2742" w14:textId="77777777" w:rsidR="00201629" w:rsidRDefault="00954DA8" w:rsidP="00C66784">
      <w:pPr>
        <w:spacing w:line="276" w:lineRule="auto"/>
        <w:ind w:left="-11" w:firstLine="691"/>
        <w:jc w:val="both"/>
        <w:rPr>
          <w:rFonts w:ascii="Arial" w:hAnsi="Arial" w:cs="Arial"/>
          <w:color w:val="000000"/>
        </w:rPr>
      </w:pPr>
      <w:r w:rsidRPr="008F0A60">
        <w:rPr>
          <w:rFonts w:ascii="Arial" w:hAnsi="Arial" w:cs="Arial"/>
          <w:color w:val="000000"/>
        </w:rPr>
        <w:t>Zamawiający odstępuje od określenia warunków udziału w postępowaniu</w:t>
      </w:r>
      <w:r w:rsidR="00EB7BA4">
        <w:rPr>
          <w:rFonts w:ascii="Arial" w:hAnsi="Arial" w:cs="Arial"/>
          <w:color w:val="000000"/>
        </w:rPr>
        <w:t>.</w:t>
      </w:r>
    </w:p>
    <w:p w14:paraId="7D9DF2B4" w14:textId="77777777" w:rsidR="00201629" w:rsidRPr="001D5589" w:rsidRDefault="00201629" w:rsidP="00C66784">
      <w:pPr>
        <w:numPr>
          <w:ilvl w:val="2"/>
          <w:numId w:val="13"/>
        </w:numPr>
        <w:spacing w:line="276" w:lineRule="auto"/>
        <w:ind w:left="709" w:hanging="709"/>
        <w:jc w:val="both"/>
        <w:rPr>
          <w:rFonts w:ascii="Arial" w:hAnsi="Arial" w:cs="Arial"/>
          <w:bCs/>
          <w:color w:val="000000"/>
        </w:rPr>
      </w:pPr>
      <w:r w:rsidRPr="001D5589">
        <w:rPr>
          <w:rFonts w:ascii="Arial" w:hAnsi="Arial" w:cs="Arial"/>
          <w:bCs/>
          <w:color w:val="000000"/>
        </w:rPr>
        <w:t>Z</w:t>
      </w:r>
      <w:r w:rsidR="00954DA8" w:rsidRPr="001D5589">
        <w:rPr>
          <w:rFonts w:ascii="Arial" w:hAnsi="Arial" w:cs="Arial"/>
          <w:bCs/>
          <w:color w:val="000000"/>
        </w:rPr>
        <w:t>dolności technicznej lub zawodowej</w:t>
      </w:r>
      <w:r w:rsidR="00CD252A" w:rsidRPr="001D5589">
        <w:rPr>
          <w:rFonts w:ascii="Arial" w:hAnsi="Arial" w:cs="Arial"/>
          <w:bCs/>
          <w:color w:val="000000"/>
        </w:rPr>
        <w:t>:</w:t>
      </w:r>
    </w:p>
    <w:p w14:paraId="2F74DA87" w14:textId="77777777" w:rsidR="000C3142" w:rsidRPr="00BB5E61" w:rsidRDefault="001D5589" w:rsidP="00C66784">
      <w:pPr>
        <w:spacing w:line="276" w:lineRule="auto"/>
        <w:ind w:left="567" w:firstLine="113"/>
        <w:jc w:val="both"/>
        <w:rPr>
          <w:rFonts w:ascii="Arial" w:hAnsi="Arial" w:cs="Arial"/>
          <w:szCs w:val="16"/>
          <w:lang w:eastAsia="ar-SA"/>
        </w:rPr>
      </w:pPr>
      <w:r w:rsidRPr="001D5589">
        <w:rPr>
          <w:rFonts w:ascii="Arial" w:hAnsi="Arial" w:cs="Arial"/>
          <w:szCs w:val="16"/>
          <w:lang w:eastAsia="ar-SA"/>
        </w:rPr>
        <w:t>Zamawiający odstępuje od określenia warunków udziału w postępowaniu.</w:t>
      </w:r>
    </w:p>
    <w:p w14:paraId="30F03FB1" w14:textId="77777777" w:rsidR="00347A30" w:rsidRPr="002B3001" w:rsidRDefault="00347A30" w:rsidP="00C66784">
      <w:pPr>
        <w:spacing w:line="276" w:lineRule="auto"/>
        <w:rPr>
          <w:sz w:val="8"/>
          <w:szCs w:val="8"/>
          <w:lang w:val="x-none"/>
        </w:rPr>
      </w:pPr>
    </w:p>
    <w:p w14:paraId="0BC82A31" w14:textId="77777777" w:rsidR="000C3142" w:rsidRPr="00B53A1C" w:rsidRDefault="000C3142" w:rsidP="00C66784">
      <w:pPr>
        <w:numPr>
          <w:ilvl w:val="1"/>
          <w:numId w:val="13"/>
        </w:numPr>
        <w:spacing w:line="276" w:lineRule="auto"/>
        <w:ind w:left="567" w:hanging="567"/>
        <w:rPr>
          <w:rFonts w:ascii="Arial" w:hAnsi="Arial" w:cs="Arial"/>
          <w:b/>
          <w:lang w:eastAsia="ar-SA"/>
        </w:rPr>
      </w:pPr>
      <w:r w:rsidRPr="00B53A1C">
        <w:rPr>
          <w:rFonts w:ascii="Arial" w:hAnsi="Arial" w:cs="Arial"/>
          <w:b/>
          <w:lang w:eastAsia="ar-SA"/>
        </w:rPr>
        <w:t>Podwykonawcy</w:t>
      </w:r>
    </w:p>
    <w:p w14:paraId="190758D1" w14:textId="77777777" w:rsidR="00B53A1C" w:rsidRPr="00B53A1C" w:rsidRDefault="00B228AD" w:rsidP="00C66784">
      <w:pPr>
        <w:numPr>
          <w:ilvl w:val="2"/>
          <w:numId w:val="13"/>
        </w:numPr>
        <w:spacing w:line="276" w:lineRule="auto"/>
        <w:ind w:left="709"/>
        <w:jc w:val="both"/>
        <w:rPr>
          <w:rFonts w:ascii="Arial" w:hAnsi="Arial" w:cs="Arial"/>
          <w:color w:val="FF0000"/>
          <w:lang w:eastAsia="ar-SA"/>
        </w:rPr>
      </w:pPr>
      <w:r w:rsidRPr="00B53A1C">
        <w:rPr>
          <w:rFonts w:ascii="Arial" w:hAnsi="Arial" w:cs="Arial"/>
          <w:lang w:eastAsia="ar-SA"/>
        </w:rPr>
        <w:t>Zamawiający dopuszcza powierzenie części zamówienia podwykonawcom.</w:t>
      </w:r>
    </w:p>
    <w:p w14:paraId="49E71A8C" w14:textId="729F5837" w:rsidR="00B53A1C" w:rsidRPr="00187FA4" w:rsidRDefault="00B228AD" w:rsidP="00C66784">
      <w:pPr>
        <w:numPr>
          <w:ilvl w:val="2"/>
          <w:numId w:val="13"/>
        </w:numPr>
        <w:spacing w:line="276" w:lineRule="auto"/>
        <w:ind w:left="709"/>
        <w:jc w:val="both"/>
        <w:rPr>
          <w:rFonts w:ascii="Arial" w:hAnsi="Arial" w:cs="Arial"/>
          <w:color w:val="FF0000"/>
          <w:lang w:eastAsia="ar-SA"/>
        </w:rPr>
      </w:pPr>
      <w:r w:rsidRPr="00B53A1C">
        <w:rPr>
          <w:rFonts w:ascii="Arial" w:hAnsi="Arial" w:cs="Arial"/>
          <w:lang w:eastAsia="ar-SA"/>
        </w:rPr>
        <w:t xml:space="preserve">Zamawiający żąda wskazania przez wykonawcę, w załączniku </w:t>
      </w:r>
      <w:r w:rsidRPr="00B737FE">
        <w:rPr>
          <w:rFonts w:ascii="Arial" w:hAnsi="Arial" w:cs="Arial"/>
          <w:lang w:eastAsia="ar-SA"/>
        </w:rPr>
        <w:t xml:space="preserve">nr </w:t>
      </w:r>
      <w:r w:rsidR="00B737FE" w:rsidRPr="00BC282C">
        <w:rPr>
          <w:rFonts w:ascii="Arial" w:hAnsi="Arial" w:cs="Arial"/>
          <w:b/>
          <w:lang w:eastAsia="ar-SA"/>
        </w:rPr>
        <w:t>1.1</w:t>
      </w:r>
      <w:r w:rsidR="00783AEC" w:rsidRPr="00BC282C">
        <w:rPr>
          <w:rFonts w:ascii="Arial" w:hAnsi="Arial" w:cs="Arial"/>
          <w:b/>
          <w:lang w:eastAsia="ar-SA"/>
        </w:rPr>
        <w:t>- 1</w:t>
      </w:r>
      <w:r w:rsidR="00B737FE" w:rsidRPr="00BC282C">
        <w:rPr>
          <w:rFonts w:ascii="Arial" w:hAnsi="Arial" w:cs="Arial"/>
          <w:b/>
          <w:lang w:eastAsia="ar-SA"/>
        </w:rPr>
        <w:t>.</w:t>
      </w:r>
      <w:r w:rsidR="00271438" w:rsidRPr="00BC282C">
        <w:rPr>
          <w:rFonts w:ascii="Arial" w:hAnsi="Arial" w:cs="Arial"/>
          <w:b/>
          <w:lang w:eastAsia="ar-SA"/>
        </w:rPr>
        <w:t>6.</w:t>
      </w:r>
      <w:r w:rsidR="00B737FE" w:rsidRPr="00BC282C">
        <w:rPr>
          <w:rFonts w:ascii="Arial" w:hAnsi="Arial" w:cs="Arial"/>
          <w:b/>
          <w:lang w:eastAsia="ar-SA"/>
        </w:rPr>
        <w:t xml:space="preserve"> </w:t>
      </w:r>
      <w:r w:rsidR="00AF4EAA" w:rsidRPr="00BC282C">
        <w:rPr>
          <w:rFonts w:ascii="Arial" w:hAnsi="Arial" w:cs="Arial"/>
          <w:b/>
          <w:lang w:eastAsia="ar-SA"/>
        </w:rPr>
        <w:t>do SWZ</w:t>
      </w:r>
      <w:r w:rsidR="00AF4EAA">
        <w:rPr>
          <w:rFonts w:ascii="Arial" w:hAnsi="Arial" w:cs="Arial"/>
          <w:lang w:eastAsia="ar-SA"/>
        </w:rPr>
        <w:t xml:space="preserve"> – formularzu ofertowym, części zamówienia, których wykonanie zamierza powierzyć podwykonawcom oraz podania nazw ewentualnych podwykonawców, jeśli są już znane.</w:t>
      </w:r>
    </w:p>
    <w:p w14:paraId="41F257C8" w14:textId="021386F3" w:rsidR="00187FA4" w:rsidRPr="00187FA4" w:rsidRDefault="00187FA4" w:rsidP="00C66784">
      <w:pPr>
        <w:numPr>
          <w:ilvl w:val="2"/>
          <w:numId w:val="13"/>
        </w:numPr>
        <w:spacing w:line="276" w:lineRule="auto"/>
        <w:ind w:left="709"/>
        <w:jc w:val="both"/>
        <w:rPr>
          <w:rFonts w:ascii="Arial" w:hAnsi="Arial" w:cs="Arial"/>
          <w:lang w:eastAsia="ar-SA"/>
        </w:rPr>
      </w:pPr>
      <w:r w:rsidRPr="00187FA4">
        <w:rPr>
          <w:rFonts w:ascii="Arial" w:hAnsi="Arial" w:cs="Arial"/>
          <w:lang w:eastAsia="ar-SA"/>
        </w:rPr>
        <w:t>W realizacji zamówienia nie może brać udziału podwykonawca, który podlega wykluczeniu z</w:t>
      </w:r>
      <w:r w:rsidR="007B63C6">
        <w:rPr>
          <w:rFonts w:ascii="Arial" w:hAnsi="Arial" w:cs="Arial"/>
          <w:lang w:eastAsia="ar-SA"/>
        </w:rPr>
        <w:t> </w:t>
      </w:r>
      <w:r w:rsidRPr="00187FA4">
        <w:rPr>
          <w:rFonts w:ascii="Arial" w:hAnsi="Arial" w:cs="Arial"/>
          <w:lang w:eastAsia="ar-SA"/>
        </w:rPr>
        <w:t>postępowania na podstawie art. 7 ust. 1 ustawy z dnia 13 kwietnia 2022 r. o szczególnych rozwiązaniach w zakresie przeciwdziałania wspieraniu agresji na Ukrainę oraz służących ochronie bezpieczeństwa narodowego (Dz. U. 202</w:t>
      </w:r>
      <w:r w:rsidR="00762AC9">
        <w:rPr>
          <w:rFonts w:ascii="Arial" w:hAnsi="Arial" w:cs="Arial"/>
          <w:lang w:eastAsia="ar-SA"/>
        </w:rPr>
        <w:t>4</w:t>
      </w:r>
      <w:r w:rsidRPr="00187FA4">
        <w:rPr>
          <w:rFonts w:ascii="Arial" w:hAnsi="Arial" w:cs="Arial"/>
          <w:lang w:eastAsia="ar-SA"/>
        </w:rPr>
        <w:t xml:space="preserve"> poz. </w:t>
      </w:r>
      <w:r w:rsidR="00762AC9">
        <w:rPr>
          <w:rFonts w:ascii="Arial" w:hAnsi="Arial" w:cs="Arial"/>
          <w:lang w:eastAsia="ar-SA"/>
        </w:rPr>
        <w:t>507</w:t>
      </w:r>
      <w:r w:rsidRPr="00187FA4">
        <w:rPr>
          <w:rFonts w:ascii="Arial" w:hAnsi="Arial" w:cs="Arial"/>
          <w:lang w:eastAsia="ar-SA"/>
        </w:rPr>
        <w:t>).</w:t>
      </w:r>
    </w:p>
    <w:p w14:paraId="091E7537" w14:textId="355CFBBA" w:rsidR="00B228AD" w:rsidRPr="00762AC9" w:rsidRDefault="00B228AD" w:rsidP="00C66784">
      <w:pPr>
        <w:numPr>
          <w:ilvl w:val="2"/>
          <w:numId w:val="13"/>
        </w:numPr>
        <w:spacing w:line="276" w:lineRule="auto"/>
        <w:ind w:left="709"/>
        <w:jc w:val="both"/>
        <w:rPr>
          <w:rFonts w:ascii="Arial" w:hAnsi="Arial" w:cs="Arial"/>
          <w:color w:val="FF0000"/>
          <w:lang w:eastAsia="ar-SA"/>
        </w:rPr>
      </w:pPr>
      <w:r w:rsidRPr="00B53A1C">
        <w:rPr>
          <w:rFonts w:ascii="Arial" w:hAnsi="Arial" w:cs="Arial"/>
          <w:lang w:eastAsia="ar-SA"/>
        </w:rPr>
        <w:t>Powierzenie wykonania części zamówienia podwykonawcom nie zwalnia wykonawcy                        z odpowiedzialności za należyte wykonanie tego zamówienia.</w:t>
      </w:r>
    </w:p>
    <w:p w14:paraId="2B7FF814" w14:textId="6D3A2C5A" w:rsidR="00762AC9" w:rsidRDefault="00762AC9" w:rsidP="00762AC9">
      <w:pPr>
        <w:pStyle w:val="Nagwek2"/>
        <w:numPr>
          <w:ilvl w:val="0"/>
          <w:numId w:val="0"/>
        </w:numPr>
        <w:ind w:left="360"/>
        <w:rPr>
          <w:lang w:eastAsia="ar-SA"/>
        </w:rPr>
      </w:pPr>
    </w:p>
    <w:p w14:paraId="6B957EEB" w14:textId="77777777" w:rsidR="00762AC9" w:rsidRPr="00CB754A" w:rsidRDefault="00762AC9" w:rsidP="002431B4">
      <w:pPr>
        <w:numPr>
          <w:ilvl w:val="1"/>
          <w:numId w:val="34"/>
        </w:numPr>
        <w:suppressAutoHyphens/>
        <w:spacing w:line="276" w:lineRule="auto"/>
        <w:ind w:left="709" w:hanging="709"/>
        <w:jc w:val="both"/>
        <w:rPr>
          <w:rFonts w:ascii="Arial" w:hAnsi="Arial" w:cs="Arial"/>
          <w:sz w:val="16"/>
          <w:lang w:eastAsia="ar-SA"/>
        </w:rPr>
      </w:pPr>
      <w:r w:rsidRPr="00CB754A">
        <w:rPr>
          <w:rFonts w:ascii="Arial" w:hAnsi="Arial" w:cs="Arial"/>
          <w:b/>
          <w:lang w:eastAsia="ar-SA"/>
        </w:rPr>
        <w:t>Wykonawcy wspólnie ubiegający się o udzielenie zamówienia</w:t>
      </w:r>
      <w:r w:rsidRPr="00CB754A">
        <w:rPr>
          <w:rFonts w:ascii="Arial" w:hAnsi="Arial" w:cs="Arial"/>
          <w:lang w:eastAsia="ar-SA"/>
        </w:rPr>
        <w:t xml:space="preserve"> </w:t>
      </w:r>
      <w:r w:rsidRPr="00CB754A">
        <w:rPr>
          <w:rFonts w:ascii="Arial" w:hAnsi="Arial" w:cs="Arial"/>
          <w:sz w:val="16"/>
          <w:lang w:eastAsia="ar-SA"/>
        </w:rPr>
        <w:t>/konsorcjum, spółka cywilna, osoby fizyczne działające razem/.</w:t>
      </w:r>
    </w:p>
    <w:p w14:paraId="0B4BB1E2" w14:textId="77777777" w:rsidR="00783AEC" w:rsidRDefault="00762AC9" w:rsidP="002431B4">
      <w:pPr>
        <w:numPr>
          <w:ilvl w:val="0"/>
          <w:numId w:val="32"/>
        </w:numPr>
        <w:suppressAutoHyphens/>
        <w:spacing w:line="276" w:lineRule="auto"/>
        <w:ind w:left="680" w:hanging="680"/>
        <w:jc w:val="both"/>
        <w:rPr>
          <w:rFonts w:ascii="Arial" w:hAnsi="Arial" w:cs="Arial"/>
          <w:lang w:eastAsia="ar-SA"/>
        </w:rPr>
      </w:pPr>
      <w:r w:rsidRPr="00CB754A">
        <w:rPr>
          <w:rFonts w:ascii="Arial" w:hAnsi="Arial" w:cs="Arial"/>
          <w:lang w:eastAsia="ar-SA"/>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6FD5D01" w14:textId="35F34B51" w:rsidR="00783AEC" w:rsidRPr="00783AEC" w:rsidRDefault="00783AEC" w:rsidP="002431B4">
      <w:pPr>
        <w:numPr>
          <w:ilvl w:val="0"/>
          <w:numId w:val="32"/>
        </w:numPr>
        <w:suppressAutoHyphens/>
        <w:spacing w:line="276" w:lineRule="auto"/>
        <w:ind w:left="680" w:hanging="680"/>
        <w:jc w:val="both"/>
        <w:rPr>
          <w:rFonts w:ascii="Arial" w:hAnsi="Arial" w:cs="Arial"/>
          <w:lang w:eastAsia="ar-SA"/>
        </w:rPr>
      </w:pPr>
      <w:r>
        <w:rPr>
          <w:rFonts w:ascii="Arial" w:hAnsi="Arial" w:cs="Arial"/>
          <w:lang w:eastAsia="ar-SA"/>
        </w:rPr>
        <w:t xml:space="preserve">Żaden </w:t>
      </w:r>
      <w:r w:rsidRPr="00783AEC">
        <w:rPr>
          <w:rFonts w:ascii="Arial" w:hAnsi="Arial" w:cs="Arial"/>
          <w:lang w:eastAsia="ar-SA"/>
        </w:rPr>
        <w:t>z wykonawców wspólnie ubiegających się o zamówienie nie może podlegać wykluczeniu z postępowania na podstawie art. 108 ust. 1 uPzp oraz na podstawie art. 7 ust. 1 ustawy z dnia 13 kwietnia 2022 r. o szczególnych rozwiązaniach w zakresie przeciwdziałania wspieraniu agresji na Ukrainę oraz służących ochronie bezpieczeństwa narodowego (Dz. U. z 2024 r. poz. 507).</w:t>
      </w:r>
    </w:p>
    <w:p w14:paraId="3AF172A6" w14:textId="77777777" w:rsidR="00762AC9" w:rsidRPr="00CB754A" w:rsidRDefault="00762AC9" w:rsidP="002431B4">
      <w:pPr>
        <w:numPr>
          <w:ilvl w:val="0"/>
          <w:numId w:val="32"/>
        </w:numPr>
        <w:suppressAutoHyphens/>
        <w:spacing w:line="276" w:lineRule="auto"/>
        <w:ind w:left="680" w:hanging="680"/>
        <w:jc w:val="both"/>
        <w:rPr>
          <w:rFonts w:ascii="Arial" w:hAnsi="Arial" w:cs="Arial"/>
          <w:lang w:eastAsia="ar-SA"/>
        </w:rPr>
      </w:pPr>
      <w:r w:rsidRPr="00CB754A">
        <w:rPr>
          <w:rFonts w:ascii="Arial" w:hAnsi="Arial" w:cs="Arial"/>
        </w:rPr>
        <w:t>Każdy z wykonawców wspólnie ubiegających się o zamówienie składa:</w:t>
      </w:r>
    </w:p>
    <w:p w14:paraId="6BC47A52" w14:textId="0A93553F" w:rsidR="00762AC9" w:rsidRPr="00732D92" w:rsidRDefault="00762AC9" w:rsidP="002431B4">
      <w:pPr>
        <w:numPr>
          <w:ilvl w:val="0"/>
          <w:numId w:val="33"/>
        </w:numPr>
        <w:spacing w:line="276" w:lineRule="auto"/>
        <w:ind w:left="1037" w:hanging="357"/>
        <w:jc w:val="both"/>
        <w:rPr>
          <w:rFonts w:ascii="Arial" w:hAnsi="Arial" w:cs="Arial"/>
        </w:rPr>
      </w:pPr>
      <w:r w:rsidRPr="00313A98">
        <w:rPr>
          <w:rFonts w:ascii="Arial" w:hAnsi="Arial" w:cs="Arial"/>
        </w:rPr>
        <w:t>oświadczenie, na podstawie art. 125 ust. 1 uPzp</w:t>
      </w:r>
      <w:r w:rsidR="00783AEC" w:rsidRPr="00313A98">
        <w:rPr>
          <w:rFonts w:ascii="Arial" w:hAnsi="Arial" w:cs="Arial"/>
        </w:rPr>
        <w:t>, o który</w:t>
      </w:r>
      <w:r w:rsidR="006370DD" w:rsidRPr="00313A98">
        <w:rPr>
          <w:rFonts w:ascii="Arial" w:hAnsi="Arial" w:cs="Arial"/>
        </w:rPr>
        <w:t>m</w:t>
      </w:r>
      <w:r w:rsidRPr="00313A98">
        <w:rPr>
          <w:rFonts w:ascii="Arial" w:hAnsi="Arial" w:cs="Arial"/>
        </w:rPr>
        <w:t xml:space="preserve"> mowa w pkt. </w:t>
      </w:r>
      <w:r w:rsidRPr="00313A98">
        <w:rPr>
          <w:rFonts w:ascii="Arial" w:hAnsi="Arial" w:cs="Arial"/>
          <w:b/>
        </w:rPr>
        <w:t>11.1</w:t>
      </w:r>
      <w:r w:rsidR="00313A98" w:rsidRPr="00313A98">
        <w:rPr>
          <w:rFonts w:ascii="Arial" w:hAnsi="Arial" w:cs="Arial"/>
          <w:b/>
        </w:rPr>
        <w:t>.1</w:t>
      </w:r>
      <w:r w:rsidRPr="00313A98">
        <w:rPr>
          <w:rFonts w:ascii="Arial" w:hAnsi="Arial" w:cs="Arial"/>
          <w:b/>
        </w:rPr>
        <w:t xml:space="preserve"> SWZ.</w:t>
      </w:r>
      <w:r w:rsidRPr="00313A98">
        <w:rPr>
          <w:rFonts w:ascii="Arial" w:hAnsi="Arial" w:cs="Arial"/>
        </w:rPr>
        <w:t xml:space="preserve"> Oświadczenia te potwierdzają brak podstaw wykluczenia oraz spełnianie warunków udziału w postępowaniu w zakresie, w jakim każdy z wykonawców wykazuje spełnianie warunków udziału w postępowaniu;</w:t>
      </w:r>
    </w:p>
    <w:p w14:paraId="7083857C" w14:textId="77777777" w:rsidR="00A7610C" w:rsidRPr="008F0A60" w:rsidRDefault="00A7610C" w:rsidP="00C66784">
      <w:pPr>
        <w:spacing w:line="276" w:lineRule="auto"/>
        <w:ind w:left="851"/>
        <w:jc w:val="both"/>
        <w:rPr>
          <w:rFonts w:ascii="Arial" w:hAnsi="Arial" w:cs="Arial"/>
          <w:sz w:val="12"/>
          <w:szCs w:val="12"/>
          <w:lang w:eastAsia="ar-SA"/>
        </w:rPr>
      </w:pPr>
    </w:p>
    <w:p w14:paraId="00A4E355" w14:textId="77777777" w:rsidR="00485D67" w:rsidRPr="00BB5E61" w:rsidRDefault="002B2927" w:rsidP="00C66784">
      <w:pPr>
        <w:pStyle w:val="Nagwek2"/>
        <w:spacing w:line="276" w:lineRule="auto"/>
        <w:ind w:left="426" w:hanging="426"/>
        <w:rPr>
          <w:rFonts w:cs="Arial"/>
          <w:strike/>
          <w:sz w:val="21"/>
          <w:szCs w:val="21"/>
          <w:u w:val="none"/>
        </w:rPr>
      </w:pPr>
      <w:bookmarkStart w:id="13" w:name="_Toc193183713"/>
      <w:r w:rsidRPr="00BB5E61">
        <w:rPr>
          <w:rFonts w:cs="Arial"/>
          <w:sz w:val="21"/>
          <w:szCs w:val="21"/>
          <w:u w:val="none"/>
        </w:rPr>
        <w:t>Informacj</w:t>
      </w:r>
      <w:r w:rsidR="00470931" w:rsidRPr="00BB5E61">
        <w:rPr>
          <w:rFonts w:cs="Arial"/>
          <w:sz w:val="21"/>
          <w:szCs w:val="21"/>
          <w:u w:val="none"/>
        </w:rPr>
        <w:t>a</w:t>
      </w:r>
      <w:r w:rsidRPr="00BB5E61">
        <w:rPr>
          <w:rFonts w:cs="Arial"/>
          <w:sz w:val="21"/>
          <w:szCs w:val="21"/>
          <w:u w:val="none"/>
        </w:rPr>
        <w:t xml:space="preserve"> o </w:t>
      </w:r>
      <w:r w:rsidR="00A748FE" w:rsidRPr="00BB5E61">
        <w:rPr>
          <w:rFonts w:cs="Arial"/>
          <w:sz w:val="21"/>
          <w:szCs w:val="21"/>
          <w:u w:val="none"/>
        </w:rPr>
        <w:t>podmiotowych środk</w:t>
      </w:r>
      <w:r w:rsidRPr="00BB5E61">
        <w:rPr>
          <w:rFonts w:cs="Arial"/>
          <w:sz w:val="21"/>
          <w:szCs w:val="21"/>
          <w:u w:val="none"/>
        </w:rPr>
        <w:t>ach</w:t>
      </w:r>
      <w:r w:rsidR="00A748FE" w:rsidRPr="00BB5E61">
        <w:rPr>
          <w:rFonts w:cs="Arial"/>
          <w:sz w:val="21"/>
          <w:szCs w:val="21"/>
          <w:u w:val="none"/>
        </w:rPr>
        <w:t xml:space="preserve"> dowodowych </w:t>
      </w:r>
      <w:r w:rsidR="00485D67" w:rsidRPr="00BB5E61">
        <w:rPr>
          <w:rFonts w:cs="Arial"/>
          <w:sz w:val="21"/>
          <w:szCs w:val="21"/>
          <w:u w:val="none"/>
        </w:rPr>
        <w:t>potwierdzających spełnienie warunków udziału w postępowaniu oraz brak podstaw wykluczenia</w:t>
      </w:r>
      <w:bookmarkEnd w:id="13"/>
    </w:p>
    <w:p w14:paraId="50B1DBF7" w14:textId="77777777" w:rsidR="001709CB" w:rsidRPr="008F0A60" w:rsidRDefault="001709CB" w:rsidP="00C66784">
      <w:pPr>
        <w:spacing w:line="276" w:lineRule="auto"/>
        <w:jc w:val="center"/>
        <w:rPr>
          <w:rFonts w:ascii="Arial" w:hAnsi="Arial" w:cs="Arial"/>
          <w:b/>
          <w:bCs/>
          <w:color w:val="000000"/>
          <w:sz w:val="12"/>
          <w:szCs w:val="12"/>
        </w:rPr>
      </w:pPr>
    </w:p>
    <w:p w14:paraId="52507363" w14:textId="77777777" w:rsidR="00F46475" w:rsidRPr="008F0A60" w:rsidRDefault="00F46475" w:rsidP="00C66784">
      <w:pPr>
        <w:spacing w:line="276" w:lineRule="auto"/>
        <w:jc w:val="center"/>
        <w:rPr>
          <w:rFonts w:ascii="Arial" w:hAnsi="Arial" w:cs="Arial"/>
          <w:b/>
          <w:bCs/>
          <w:color w:val="000000"/>
          <w:sz w:val="18"/>
        </w:rPr>
      </w:pPr>
      <w:bookmarkStart w:id="14" w:name="_Hlk67553177"/>
      <w:r w:rsidRPr="008F0A60">
        <w:rPr>
          <w:rFonts w:ascii="Arial" w:hAnsi="Arial" w:cs="Arial"/>
          <w:b/>
          <w:bCs/>
          <w:color w:val="000000"/>
          <w:szCs w:val="22"/>
        </w:rPr>
        <w:t xml:space="preserve">DOKUMENTY SKŁADANE </w:t>
      </w:r>
      <w:r w:rsidR="004245CA" w:rsidRPr="008F0A60">
        <w:rPr>
          <w:rFonts w:ascii="Arial" w:hAnsi="Arial" w:cs="Arial"/>
          <w:b/>
          <w:bCs/>
          <w:color w:val="000000"/>
          <w:szCs w:val="22"/>
        </w:rPr>
        <w:t>Z OFERTĄ</w:t>
      </w:r>
      <w:r w:rsidRPr="008F0A60">
        <w:rPr>
          <w:rFonts w:ascii="Arial" w:hAnsi="Arial" w:cs="Arial"/>
          <w:b/>
          <w:bCs/>
          <w:color w:val="000000"/>
          <w:szCs w:val="22"/>
        </w:rPr>
        <w:t xml:space="preserve"> </w:t>
      </w:r>
    </w:p>
    <w:bookmarkEnd w:id="14"/>
    <w:p w14:paraId="73678E67" w14:textId="77777777" w:rsidR="001709CB" w:rsidRPr="008F0A60" w:rsidRDefault="001709CB" w:rsidP="00C66784">
      <w:pPr>
        <w:spacing w:line="276" w:lineRule="auto"/>
        <w:jc w:val="center"/>
        <w:rPr>
          <w:rFonts w:ascii="Arial" w:hAnsi="Arial" w:cs="Arial"/>
          <w:b/>
          <w:bCs/>
          <w:color w:val="000000"/>
          <w:sz w:val="12"/>
          <w:szCs w:val="12"/>
        </w:rPr>
      </w:pPr>
    </w:p>
    <w:p w14:paraId="53291427" w14:textId="77777777" w:rsidR="00AE2B66" w:rsidRPr="008E3AF1" w:rsidRDefault="00AE2B66" w:rsidP="00AE2B66">
      <w:pPr>
        <w:numPr>
          <w:ilvl w:val="1"/>
          <w:numId w:val="7"/>
        </w:numPr>
        <w:ind w:left="567" w:hanging="567"/>
        <w:jc w:val="both"/>
        <w:rPr>
          <w:rFonts w:ascii="Arial" w:hAnsi="Arial" w:cs="Arial"/>
          <w:b/>
          <w:bCs/>
          <w:color w:val="000000"/>
        </w:rPr>
      </w:pPr>
      <w:r w:rsidRPr="008E3AF1">
        <w:rPr>
          <w:rFonts w:ascii="Arial" w:hAnsi="Arial" w:cs="Arial"/>
          <w:b/>
          <w:bCs/>
          <w:color w:val="000000"/>
        </w:rPr>
        <w:t xml:space="preserve">w celu wstępnego potwierdzenia, że Wykonawca spełnia warunki udziału oraz, że nie podlega </w:t>
      </w:r>
      <w:r w:rsidRPr="008E3AF1">
        <w:rPr>
          <w:rFonts w:ascii="Arial" w:hAnsi="Arial" w:cs="Arial"/>
          <w:b/>
          <w:bCs/>
        </w:rPr>
        <w:t>wykluczeniu należy złożyć:</w:t>
      </w:r>
    </w:p>
    <w:p w14:paraId="69F70B49" w14:textId="77777777" w:rsidR="00AE2B66" w:rsidRPr="00F46265" w:rsidRDefault="00AE2B66" w:rsidP="00AE2B66">
      <w:pPr>
        <w:ind w:left="720"/>
        <w:jc w:val="both"/>
        <w:rPr>
          <w:rFonts w:ascii="Arial" w:hAnsi="Arial" w:cs="Arial"/>
          <w:b/>
          <w:bCs/>
        </w:rPr>
      </w:pPr>
    </w:p>
    <w:p w14:paraId="4578D7AB" w14:textId="5C809339" w:rsidR="00AE2B66" w:rsidRPr="00BC282C" w:rsidRDefault="00AE2B66" w:rsidP="00AE2B66">
      <w:pPr>
        <w:numPr>
          <w:ilvl w:val="2"/>
          <w:numId w:val="7"/>
        </w:numPr>
        <w:jc w:val="both"/>
        <w:rPr>
          <w:rFonts w:ascii="Arial" w:hAnsi="Arial" w:cs="Arial"/>
          <w:b/>
          <w:bCs/>
        </w:rPr>
      </w:pPr>
      <w:r w:rsidRPr="00BC282C">
        <w:rPr>
          <w:rFonts w:ascii="Arial" w:hAnsi="Arial" w:cs="Arial"/>
        </w:rPr>
        <w:t xml:space="preserve">oświadczenie Wykonawcy na podstawie art. 125 ust. 1 uPzp – wg </w:t>
      </w:r>
      <w:r w:rsidRPr="00BC282C">
        <w:rPr>
          <w:rFonts w:ascii="Arial" w:hAnsi="Arial" w:cs="Arial"/>
          <w:b/>
          <w:bCs/>
        </w:rPr>
        <w:t>załącznika nr 2 do SWZ</w:t>
      </w:r>
    </w:p>
    <w:p w14:paraId="5688DD72" w14:textId="16002404" w:rsidR="006932D7" w:rsidRPr="00BB5E61" w:rsidRDefault="006932D7" w:rsidP="00C66784">
      <w:pPr>
        <w:spacing w:line="276" w:lineRule="auto"/>
        <w:ind w:left="709"/>
        <w:jc w:val="both"/>
        <w:rPr>
          <w:rFonts w:ascii="Arial" w:hAnsi="Arial" w:cs="Arial"/>
          <w:sz w:val="12"/>
          <w:szCs w:val="12"/>
        </w:rPr>
      </w:pPr>
    </w:p>
    <w:p w14:paraId="5BA44A62" w14:textId="77777777" w:rsidR="002B2927" w:rsidRPr="00BB5E61" w:rsidRDefault="002B2927" w:rsidP="00C66784">
      <w:pPr>
        <w:pStyle w:val="Nagwek2"/>
        <w:spacing w:line="276" w:lineRule="auto"/>
        <w:ind w:left="567" w:hanging="567"/>
        <w:rPr>
          <w:rFonts w:cs="Arial"/>
          <w:sz w:val="21"/>
          <w:szCs w:val="21"/>
          <w:u w:val="none"/>
        </w:rPr>
      </w:pPr>
      <w:bookmarkStart w:id="15" w:name="_Toc193183714"/>
      <w:r w:rsidRPr="00427F2A">
        <w:rPr>
          <w:rFonts w:cs="Arial"/>
          <w:sz w:val="21"/>
          <w:szCs w:val="21"/>
          <w:u w:val="none"/>
        </w:rPr>
        <w:t>Informacj</w:t>
      </w:r>
      <w:r w:rsidR="00335064" w:rsidRPr="00427F2A">
        <w:rPr>
          <w:rFonts w:cs="Arial"/>
          <w:sz w:val="21"/>
          <w:szCs w:val="21"/>
          <w:u w:val="none"/>
        </w:rPr>
        <w:t>a</w:t>
      </w:r>
      <w:r w:rsidRPr="00427F2A">
        <w:rPr>
          <w:rFonts w:cs="Arial"/>
          <w:sz w:val="21"/>
          <w:szCs w:val="21"/>
          <w:u w:val="none"/>
        </w:rPr>
        <w:t xml:space="preserve"> o przedmiotowych środkach</w:t>
      </w:r>
      <w:r w:rsidRPr="00BB5E61">
        <w:rPr>
          <w:rFonts w:cs="Arial"/>
          <w:sz w:val="21"/>
          <w:szCs w:val="21"/>
          <w:u w:val="none"/>
        </w:rPr>
        <w:t xml:space="preserve"> dowodowych.</w:t>
      </w:r>
      <w:bookmarkEnd w:id="15"/>
    </w:p>
    <w:p w14:paraId="48C687FD" w14:textId="77777777" w:rsidR="00A53DB1" w:rsidRPr="00B53A1C" w:rsidRDefault="00B97510" w:rsidP="00C66784">
      <w:pPr>
        <w:spacing w:line="276" w:lineRule="auto"/>
        <w:ind w:left="567"/>
        <w:rPr>
          <w:rFonts w:ascii="Arial" w:hAnsi="Arial" w:cs="Arial"/>
        </w:rPr>
      </w:pPr>
      <w:r w:rsidRPr="00B53A1C">
        <w:rPr>
          <w:rFonts w:ascii="Arial" w:hAnsi="Arial" w:cs="Arial"/>
        </w:rPr>
        <w:t>Nie dotyczy.</w:t>
      </w:r>
    </w:p>
    <w:p w14:paraId="035BCE74" w14:textId="77777777" w:rsidR="00990624" w:rsidRPr="008F0A60" w:rsidRDefault="00990624" w:rsidP="00C66784">
      <w:pPr>
        <w:pStyle w:val="Akapitzlist"/>
        <w:spacing w:after="0"/>
        <w:ind w:left="0"/>
        <w:jc w:val="both"/>
        <w:rPr>
          <w:rFonts w:ascii="Arial" w:hAnsi="Arial" w:cs="Arial"/>
          <w:b/>
          <w:bCs/>
          <w:color w:val="000000"/>
          <w:sz w:val="12"/>
          <w:szCs w:val="12"/>
          <w:u w:val="single"/>
        </w:rPr>
      </w:pPr>
    </w:p>
    <w:p w14:paraId="740BEDF0" w14:textId="77777777" w:rsidR="00485D67" w:rsidRPr="00BB5E61" w:rsidRDefault="00485D67" w:rsidP="00C66784">
      <w:pPr>
        <w:pStyle w:val="Nagwek2"/>
        <w:spacing w:line="276" w:lineRule="auto"/>
        <w:ind w:left="567" w:hanging="567"/>
        <w:rPr>
          <w:rFonts w:cs="Arial"/>
          <w:sz w:val="21"/>
          <w:szCs w:val="21"/>
          <w:u w:val="none"/>
        </w:rPr>
      </w:pPr>
      <w:bookmarkStart w:id="16" w:name="_Toc193183715"/>
      <w:r w:rsidRPr="00BB5E61">
        <w:rPr>
          <w:rFonts w:cs="Arial"/>
          <w:sz w:val="21"/>
          <w:szCs w:val="21"/>
          <w:u w:val="none"/>
        </w:rPr>
        <w:lastRenderedPageBreak/>
        <w:t>Opis sposobu przygotowania</w:t>
      </w:r>
      <w:r w:rsidR="002F4A8C" w:rsidRPr="00BB5E61">
        <w:rPr>
          <w:rFonts w:cs="Arial"/>
          <w:sz w:val="21"/>
          <w:szCs w:val="21"/>
          <w:u w:val="none"/>
        </w:rPr>
        <w:t xml:space="preserve"> oferty</w:t>
      </w:r>
      <w:r w:rsidRPr="00BB5E61">
        <w:rPr>
          <w:rFonts w:cs="Arial"/>
          <w:sz w:val="21"/>
          <w:szCs w:val="21"/>
          <w:u w:val="none"/>
        </w:rPr>
        <w:t>:</w:t>
      </w:r>
      <w:bookmarkEnd w:id="16"/>
    </w:p>
    <w:p w14:paraId="08B3FA11" w14:textId="28A5B2A3" w:rsidR="00485D67" w:rsidRPr="008F0A60" w:rsidRDefault="003754CF" w:rsidP="00C66784">
      <w:pPr>
        <w:numPr>
          <w:ilvl w:val="1"/>
          <w:numId w:val="8"/>
        </w:numPr>
        <w:spacing w:line="276" w:lineRule="auto"/>
        <w:ind w:left="567" w:hanging="567"/>
        <w:jc w:val="both"/>
        <w:rPr>
          <w:rFonts w:ascii="Arial" w:hAnsi="Arial" w:cs="Arial"/>
          <w:bCs/>
          <w:color w:val="000000"/>
        </w:rPr>
      </w:pPr>
      <w:r w:rsidRPr="008F0A60">
        <w:rPr>
          <w:rFonts w:ascii="Arial" w:hAnsi="Arial" w:cs="Arial"/>
          <w:bCs/>
          <w:color w:val="000000"/>
        </w:rPr>
        <w:t>Wykonawca składa ofertę poprzez platformę dedykowaną dla niniejszego postępowania</w:t>
      </w:r>
      <w:r w:rsidR="007E7F80" w:rsidRPr="008F0A60">
        <w:rPr>
          <w:rFonts w:ascii="Arial" w:hAnsi="Arial" w:cs="Arial"/>
          <w:bCs/>
          <w:color w:val="000000"/>
        </w:rPr>
        <w:t xml:space="preserve"> </w:t>
      </w:r>
      <w:r w:rsidR="007E7F80" w:rsidRPr="008F0A60">
        <w:rPr>
          <w:rFonts w:ascii="Arial" w:hAnsi="Arial" w:cs="Arial"/>
          <w:bCs/>
          <w:color w:val="000000"/>
        </w:rPr>
        <w:br/>
      </w:r>
      <w:r w:rsidRPr="008F0A60">
        <w:rPr>
          <w:rFonts w:ascii="Arial" w:hAnsi="Arial" w:cs="Arial"/>
          <w:bCs/>
          <w:color w:val="000000"/>
        </w:rPr>
        <w:t>na stronie Platformy zakupowej</w:t>
      </w:r>
      <w:r w:rsidR="00CE1016">
        <w:rPr>
          <w:rFonts w:ascii="Arial" w:hAnsi="Arial" w:cs="Arial"/>
          <w:bCs/>
          <w:color w:val="000000"/>
        </w:rPr>
        <w:t xml:space="preserve"> </w:t>
      </w:r>
      <w:r w:rsidR="00CC3FE5" w:rsidRPr="007E77DF">
        <w:rPr>
          <w:rFonts w:ascii="Arial" w:hAnsi="Arial" w:cs="Arial"/>
        </w:rPr>
        <w:t xml:space="preserve"> </w:t>
      </w:r>
      <w:hyperlink r:id="rId10" w:history="1">
        <w:r w:rsidR="007E77DF" w:rsidRPr="007E77DF">
          <w:rPr>
            <w:rFonts w:ascii="Arial" w:hAnsi="Arial" w:cs="Arial"/>
            <w:color w:val="0000FF"/>
            <w:u w:val="single"/>
          </w:rPr>
          <w:t xml:space="preserve">https://platformazakupowa.pl/transakcja/1078715 </w:t>
        </w:r>
      </w:hyperlink>
    </w:p>
    <w:p w14:paraId="7B8D049C" w14:textId="77777777" w:rsidR="001C366A" w:rsidRPr="008F0A60" w:rsidRDefault="00B007BF" w:rsidP="00C66784">
      <w:pPr>
        <w:numPr>
          <w:ilvl w:val="1"/>
          <w:numId w:val="8"/>
        </w:numPr>
        <w:spacing w:line="276" w:lineRule="auto"/>
        <w:ind w:left="567" w:hanging="567"/>
        <w:jc w:val="both"/>
        <w:rPr>
          <w:rFonts w:ascii="Arial" w:hAnsi="Arial" w:cs="Arial"/>
          <w:bCs/>
        </w:rPr>
      </w:pPr>
      <w:r w:rsidRPr="008F0A60">
        <w:rPr>
          <w:rFonts w:ascii="Arial" w:hAnsi="Arial" w:cs="Arial"/>
          <w:bCs/>
        </w:rPr>
        <w:t>Zgodnie z art. 63 ust. 2 uPzp</w:t>
      </w:r>
      <w:r w:rsidRPr="008F0A60">
        <w:rPr>
          <w:rFonts w:ascii="Arial" w:hAnsi="Arial" w:cs="Arial"/>
          <w:bCs/>
          <w:color w:val="000000"/>
        </w:rPr>
        <w:t xml:space="preserve"> Wykonawca składa ofertę, pod rygorem nieważności,</w:t>
      </w:r>
      <w:r w:rsidR="007E7F80" w:rsidRPr="008F0A60">
        <w:rPr>
          <w:rFonts w:ascii="Arial" w:hAnsi="Arial" w:cs="Arial"/>
          <w:bCs/>
          <w:color w:val="000000"/>
        </w:rPr>
        <w:t xml:space="preserve"> </w:t>
      </w:r>
      <w:r w:rsidRPr="008F0A60">
        <w:rPr>
          <w:rFonts w:ascii="Arial" w:hAnsi="Arial" w:cs="Arial"/>
          <w:bCs/>
          <w:color w:val="000000"/>
        </w:rPr>
        <w:t>w formie elektronicznej lub w postaci elektronicznej opatrzonej podpisem zaufanym lub podpisem osobistym,</w:t>
      </w:r>
      <w:r w:rsidR="000213F2" w:rsidRPr="008F0A60">
        <w:rPr>
          <w:rFonts w:ascii="Arial" w:hAnsi="Arial" w:cs="Arial"/>
          <w:bCs/>
        </w:rPr>
        <w:t xml:space="preserve"> na którą składają się:</w:t>
      </w:r>
    </w:p>
    <w:p w14:paraId="6BF6DBD7" w14:textId="4B9CE120" w:rsidR="00074D29" w:rsidRPr="008F0A60" w:rsidRDefault="00074D29" w:rsidP="00C66784">
      <w:pPr>
        <w:numPr>
          <w:ilvl w:val="2"/>
          <w:numId w:val="8"/>
        </w:numPr>
        <w:spacing w:line="276" w:lineRule="auto"/>
        <w:ind w:left="709" w:hanging="709"/>
        <w:jc w:val="both"/>
        <w:rPr>
          <w:rFonts w:ascii="Arial" w:hAnsi="Arial" w:cs="Arial"/>
          <w:b/>
          <w:bCs/>
        </w:rPr>
      </w:pPr>
      <w:r w:rsidRPr="008F0A60">
        <w:rPr>
          <w:rFonts w:ascii="Arial" w:hAnsi="Arial" w:cs="Arial"/>
          <w:b/>
          <w:bCs/>
        </w:rPr>
        <w:t>Formularz ofertowy</w:t>
      </w:r>
      <w:r w:rsidRPr="008F0A60">
        <w:rPr>
          <w:rFonts w:ascii="Arial" w:hAnsi="Arial" w:cs="Arial"/>
          <w:bCs/>
        </w:rPr>
        <w:t xml:space="preserve"> sporządzony wg załącznika nr </w:t>
      </w:r>
      <w:r w:rsidR="001F64A0" w:rsidRPr="00BC282C">
        <w:rPr>
          <w:rFonts w:ascii="Arial" w:hAnsi="Arial" w:cs="Arial"/>
          <w:b/>
          <w:bCs/>
        </w:rPr>
        <w:t>1.1-1.</w:t>
      </w:r>
      <w:r w:rsidR="00271438" w:rsidRPr="00BC282C">
        <w:rPr>
          <w:rFonts w:ascii="Arial" w:hAnsi="Arial" w:cs="Arial"/>
          <w:b/>
          <w:bCs/>
        </w:rPr>
        <w:t>6</w:t>
      </w:r>
      <w:r w:rsidR="001F64A0" w:rsidRPr="00BC282C">
        <w:rPr>
          <w:rFonts w:ascii="Arial" w:hAnsi="Arial" w:cs="Arial"/>
          <w:b/>
          <w:bCs/>
        </w:rPr>
        <w:t xml:space="preserve"> </w:t>
      </w:r>
      <w:r w:rsidRPr="00BC282C">
        <w:rPr>
          <w:rFonts w:ascii="Arial" w:hAnsi="Arial" w:cs="Arial"/>
          <w:b/>
          <w:bCs/>
        </w:rPr>
        <w:t>do SWZ</w:t>
      </w:r>
      <w:r w:rsidRPr="00640DA0">
        <w:rPr>
          <w:rFonts w:ascii="Arial" w:hAnsi="Arial" w:cs="Arial"/>
          <w:b/>
          <w:bCs/>
        </w:rPr>
        <w:t xml:space="preserve"> </w:t>
      </w:r>
      <w:r w:rsidR="00AE2B66">
        <w:rPr>
          <w:rFonts w:ascii="Arial" w:hAnsi="Arial" w:cs="Arial"/>
          <w:b/>
          <w:bCs/>
        </w:rPr>
        <w:t xml:space="preserve">(odpowiednio dla danej części) </w:t>
      </w:r>
      <w:r w:rsidRPr="008F0A60">
        <w:rPr>
          <w:rFonts w:ascii="Arial" w:hAnsi="Arial" w:cs="Arial"/>
          <w:bCs/>
        </w:rPr>
        <w:t>– nie podlega</w:t>
      </w:r>
      <w:r w:rsidRPr="008F0A60">
        <w:rPr>
          <w:rFonts w:ascii="Arial" w:hAnsi="Arial" w:cs="Arial"/>
          <w:bCs/>
          <w:u w:val="single"/>
        </w:rPr>
        <w:t xml:space="preserve"> </w:t>
      </w:r>
      <w:r w:rsidRPr="008F0A60">
        <w:rPr>
          <w:rFonts w:ascii="Arial" w:hAnsi="Arial" w:cs="Arial"/>
          <w:bCs/>
        </w:rPr>
        <w:t>uzupełnieniu,</w:t>
      </w:r>
    </w:p>
    <w:p w14:paraId="785CBB04" w14:textId="667D150B" w:rsidR="00074D29" w:rsidRPr="008336A1" w:rsidRDefault="00074D29" w:rsidP="00C66784">
      <w:pPr>
        <w:numPr>
          <w:ilvl w:val="2"/>
          <w:numId w:val="8"/>
        </w:numPr>
        <w:spacing w:line="276" w:lineRule="auto"/>
        <w:ind w:left="709"/>
        <w:jc w:val="both"/>
        <w:rPr>
          <w:rFonts w:ascii="Arial" w:hAnsi="Arial" w:cs="Arial"/>
          <w:bCs/>
        </w:rPr>
      </w:pPr>
      <w:bookmarkStart w:id="17" w:name="_Hlk65573474"/>
      <w:r w:rsidRPr="008F0A60">
        <w:rPr>
          <w:rFonts w:ascii="Arial" w:hAnsi="Arial" w:cs="Arial"/>
          <w:b/>
          <w:bCs/>
        </w:rPr>
        <w:t>Oświadczenie</w:t>
      </w:r>
      <w:r w:rsidRPr="008F0A60">
        <w:rPr>
          <w:rFonts w:ascii="Arial" w:hAnsi="Arial" w:cs="Arial"/>
          <w:bCs/>
        </w:rPr>
        <w:t xml:space="preserve"> </w:t>
      </w:r>
      <w:r w:rsidRPr="008F0A60">
        <w:rPr>
          <w:rFonts w:ascii="Arial" w:hAnsi="Arial" w:cs="Arial"/>
          <w:b/>
          <w:bCs/>
        </w:rPr>
        <w:t>Wykonawcy</w:t>
      </w:r>
      <w:r w:rsidRPr="008F0A60">
        <w:rPr>
          <w:rFonts w:ascii="Arial" w:hAnsi="Arial" w:cs="Arial"/>
          <w:bCs/>
        </w:rPr>
        <w:t xml:space="preserve"> na podstawie art. 125 u</w:t>
      </w:r>
      <w:r w:rsidR="00AE1AA7">
        <w:rPr>
          <w:rFonts w:ascii="Arial" w:hAnsi="Arial" w:cs="Arial"/>
          <w:bCs/>
        </w:rPr>
        <w:t xml:space="preserve">st. 1 uPzp </w:t>
      </w:r>
      <w:r w:rsidR="00AE1AA7" w:rsidRPr="00AE1AA7">
        <w:rPr>
          <w:rFonts w:ascii="Arial" w:hAnsi="Arial" w:cs="Arial"/>
          <w:bCs/>
        </w:rPr>
        <w:t xml:space="preserve">oraz dotyczące art. 7 ust. 1 ustawy z dnia 13 kwietnia 2022 r. </w:t>
      </w:r>
      <w:r w:rsidR="00AE1AA7" w:rsidRPr="00D05A31">
        <w:rPr>
          <w:rFonts w:ascii="Arial" w:hAnsi="Arial" w:cs="Arial"/>
          <w:bCs/>
        </w:rPr>
        <w:t>(Dz. U. 202</w:t>
      </w:r>
      <w:r w:rsidR="00C76689">
        <w:rPr>
          <w:rFonts w:ascii="Arial" w:hAnsi="Arial" w:cs="Arial"/>
          <w:bCs/>
        </w:rPr>
        <w:t>4</w:t>
      </w:r>
      <w:r w:rsidR="00AE1AA7" w:rsidRPr="00D05A31">
        <w:rPr>
          <w:rFonts w:ascii="Arial" w:hAnsi="Arial" w:cs="Arial"/>
          <w:bCs/>
        </w:rPr>
        <w:t xml:space="preserve"> poz. </w:t>
      </w:r>
      <w:r w:rsidR="00C76689">
        <w:rPr>
          <w:rFonts w:ascii="Arial" w:hAnsi="Arial" w:cs="Arial"/>
          <w:bCs/>
        </w:rPr>
        <w:t>507</w:t>
      </w:r>
      <w:r w:rsidR="00AE1AA7" w:rsidRPr="00D05A31">
        <w:rPr>
          <w:rFonts w:ascii="Arial" w:hAnsi="Arial" w:cs="Arial"/>
          <w:bCs/>
        </w:rPr>
        <w:t xml:space="preserve">), </w:t>
      </w:r>
      <w:r w:rsidR="00AE1AA7">
        <w:rPr>
          <w:rFonts w:ascii="Arial" w:hAnsi="Arial" w:cs="Arial"/>
          <w:bCs/>
        </w:rPr>
        <w:t>stanowiące</w:t>
      </w:r>
      <w:r w:rsidRPr="008F0A60">
        <w:rPr>
          <w:rFonts w:ascii="Arial" w:hAnsi="Arial" w:cs="Arial"/>
          <w:bCs/>
        </w:rPr>
        <w:t xml:space="preserve"> potwierdzenie o braku podstaw do w</w:t>
      </w:r>
      <w:r w:rsidR="008336A1">
        <w:rPr>
          <w:rFonts w:ascii="Arial" w:hAnsi="Arial" w:cs="Arial"/>
          <w:bCs/>
        </w:rPr>
        <w:t xml:space="preserve">ykluczenia – wg </w:t>
      </w:r>
      <w:r w:rsidR="008336A1" w:rsidRPr="00BC282C">
        <w:rPr>
          <w:rFonts w:ascii="Arial" w:hAnsi="Arial" w:cs="Arial"/>
          <w:b/>
          <w:bCs/>
        </w:rPr>
        <w:t xml:space="preserve">załącznika nr  </w:t>
      </w:r>
      <w:r w:rsidR="001F64A0" w:rsidRPr="00BC282C">
        <w:rPr>
          <w:rFonts w:ascii="Arial" w:hAnsi="Arial" w:cs="Arial"/>
          <w:b/>
          <w:bCs/>
        </w:rPr>
        <w:t>2</w:t>
      </w:r>
      <w:r w:rsidR="00817CA1" w:rsidRPr="00BC282C">
        <w:rPr>
          <w:rFonts w:ascii="Arial" w:hAnsi="Arial" w:cs="Arial"/>
          <w:b/>
          <w:bCs/>
        </w:rPr>
        <w:t xml:space="preserve"> </w:t>
      </w:r>
      <w:r w:rsidRPr="00BC282C">
        <w:rPr>
          <w:rFonts w:ascii="Arial" w:hAnsi="Arial" w:cs="Arial"/>
          <w:b/>
          <w:bCs/>
        </w:rPr>
        <w:t>do SWZ,</w:t>
      </w:r>
    </w:p>
    <w:bookmarkEnd w:id="17"/>
    <w:p w14:paraId="187F88A8" w14:textId="14329592" w:rsidR="00F86AE8" w:rsidRPr="00BB5E61" w:rsidRDefault="00074D29" w:rsidP="00C66784">
      <w:pPr>
        <w:numPr>
          <w:ilvl w:val="2"/>
          <w:numId w:val="8"/>
        </w:numPr>
        <w:spacing w:line="276" w:lineRule="auto"/>
        <w:ind w:left="709" w:hanging="709"/>
        <w:jc w:val="both"/>
        <w:rPr>
          <w:rFonts w:ascii="Arial" w:hAnsi="Arial" w:cs="Arial"/>
          <w:bCs/>
        </w:rPr>
      </w:pPr>
      <w:r w:rsidRPr="00B73FB6">
        <w:rPr>
          <w:rFonts w:ascii="Arial" w:hAnsi="Arial" w:cs="Arial"/>
          <w:bCs/>
          <w:sz w:val="18"/>
          <w:szCs w:val="18"/>
        </w:rPr>
        <w:t>/jeżeli dotyczy/</w:t>
      </w:r>
      <w:r w:rsidRPr="008F0A60">
        <w:rPr>
          <w:rFonts w:ascii="Arial" w:hAnsi="Arial" w:cs="Arial"/>
          <w:bCs/>
        </w:rPr>
        <w:t xml:space="preserve"> </w:t>
      </w:r>
      <w:r w:rsidRPr="008F0A60">
        <w:rPr>
          <w:rFonts w:ascii="Arial" w:hAnsi="Arial" w:cs="Arial"/>
          <w:b/>
          <w:bCs/>
        </w:rPr>
        <w:t>Pełnomocnictwo</w:t>
      </w:r>
      <w:r w:rsidRPr="008F0A60">
        <w:rPr>
          <w:rFonts w:ascii="Arial" w:hAnsi="Arial" w:cs="Arial"/>
          <w:bCs/>
        </w:rPr>
        <w:t xml:space="preserve"> lub inny dok</w:t>
      </w:r>
      <w:r w:rsidR="00C40319">
        <w:rPr>
          <w:rFonts w:ascii="Arial" w:hAnsi="Arial" w:cs="Arial"/>
          <w:bCs/>
        </w:rPr>
        <w:t xml:space="preserve">ument potwierdzający umocowanie </w:t>
      </w:r>
      <w:r w:rsidR="00D05A31">
        <w:rPr>
          <w:rFonts w:ascii="Arial" w:hAnsi="Arial" w:cs="Arial"/>
          <w:bCs/>
        </w:rPr>
        <w:br/>
      </w:r>
      <w:r w:rsidRPr="008F0A60">
        <w:rPr>
          <w:rFonts w:ascii="Arial" w:hAnsi="Arial" w:cs="Arial"/>
          <w:bCs/>
        </w:rPr>
        <w:t xml:space="preserve">do reprezentowania Wykonawcy, jeżeli w imieniu wykonawcy działa osoba, której umocowanie do jego reprezentowania nie wynika z dokumentów rejestrowych: KRS, </w:t>
      </w:r>
      <w:r w:rsidR="00D133DD" w:rsidRPr="008F0A60">
        <w:rPr>
          <w:rFonts w:ascii="Arial" w:hAnsi="Arial" w:cs="Arial"/>
          <w:bCs/>
        </w:rPr>
        <w:t>CE</w:t>
      </w:r>
      <w:r w:rsidR="00B73FB6">
        <w:rPr>
          <w:rFonts w:ascii="Arial" w:hAnsi="Arial" w:cs="Arial"/>
          <w:bCs/>
        </w:rPr>
        <w:t>ID</w:t>
      </w:r>
      <w:r w:rsidR="00D133DD" w:rsidRPr="008F0A60">
        <w:rPr>
          <w:rFonts w:ascii="Arial" w:hAnsi="Arial" w:cs="Arial"/>
          <w:bCs/>
        </w:rPr>
        <w:t>G</w:t>
      </w:r>
      <w:r w:rsidRPr="008F0A60">
        <w:rPr>
          <w:rFonts w:ascii="Arial" w:hAnsi="Arial" w:cs="Arial"/>
          <w:bCs/>
        </w:rPr>
        <w:t>.</w:t>
      </w:r>
    </w:p>
    <w:p w14:paraId="6FAA66C7" w14:textId="77777777" w:rsidR="00074D29" w:rsidRPr="008F0A60" w:rsidRDefault="00074D29" w:rsidP="00C66784">
      <w:pPr>
        <w:numPr>
          <w:ilvl w:val="2"/>
          <w:numId w:val="8"/>
        </w:numPr>
        <w:spacing w:line="276" w:lineRule="auto"/>
        <w:ind w:left="709"/>
        <w:jc w:val="both"/>
        <w:rPr>
          <w:rFonts w:ascii="Arial" w:hAnsi="Arial" w:cs="Arial"/>
          <w:bCs/>
        </w:rPr>
      </w:pPr>
      <w:r w:rsidRPr="008F0A60">
        <w:rPr>
          <w:rFonts w:ascii="Arial" w:hAnsi="Arial" w:cs="Arial"/>
          <w:bCs/>
        </w:rPr>
        <w:t xml:space="preserve">/jeżeli dotyczy/ </w:t>
      </w:r>
      <w:r w:rsidRPr="00F86AE8">
        <w:rPr>
          <w:rFonts w:ascii="Arial" w:hAnsi="Arial" w:cs="Arial"/>
          <w:b/>
          <w:bCs/>
        </w:rPr>
        <w:t>Wykonawcy wspólnie ubiegający się o udzielenie zamówienia</w:t>
      </w:r>
      <w:r w:rsidRPr="008F0A60">
        <w:rPr>
          <w:rFonts w:ascii="Arial" w:hAnsi="Arial" w:cs="Arial"/>
          <w:bCs/>
        </w:rPr>
        <w:t>:</w:t>
      </w:r>
    </w:p>
    <w:p w14:paraId="2444EAA2" w14:textId="77777777" w:rsidR="004F4EEE" w:rsidRDefault="004F4EEE" w:rsidP="004F4EEE">
      <w:pPr>
        <w:pStyle w:val="Akapitzlist1"/>
        <w:numPr>
          <w:ilvl w:val="0"/>
          <w:numId w:val="14"/>
        </w:numPr>
        <w:spacing w:after="0" w:line="271" w:lineRule="auto"/>
        <w:rPr>
          <w:rFonts w:ascii="Arial" w:hAnsi="Arial" w:cs="Arial"/>
          <w:sz w:val="20"/>
          <w:szCs w:val="20"/>
        </w:rPr>
      </w:pPr>
      <w:r w:rsidRPr="003C6AB0">
        <w:rPr>
          <w:rFonts w:ascii="Arial" w:hAnsi="Arial" w:cs="Arial"/>
          <w:sz w:val="20"/>
          <w:szCs w:val="20"/>
        </w:rPr>
        <w:t>pełnomocnictwo lub inny dokument, w którym Wykonawcy wspólnie ubiegający</w:t>
      </w:r>
      <w:r>
        <w:rPr>
          <w:rFonts w:ascii="Arial" w:hAnsi="Arial" w:cs="Arial"/>
          <w:sz w:val="20"/>
          <w:szCs w:val="20"/>
        </w:rPr>
        <w:t xml:space="preserve"> </w:t>
      </w:r>
      <w:r w:rsidRPr="003C6AB0">
        <w:rPr>
          <w:rFonts w:ascii="Arial" w:hAnsi="Arial" w:cs="Arial"/>
          <w:sz w:val="20"/>
          <w:szCs w:val="20"/>
        </w:rPr>
        <w:t xml:space="preserve">się </w:t>
      </w:r>
      <w:r>
        <w:rPr>
          <w:rFonts w:ascii="Arial" w:hAnsi="Arial" w:cs="Arial"/>
          <w:sz w:val="20"/>
          <w:szCs w:val="20"/>
        </w:rPr>
        <w:br/>
      </w:r>
      <w:r w:rsidRPr="003C6AB0">
        <w:rPr>
          <w:rFonts w:ascii="Arial" w:hAnsi="Arial" w:cs="Arial"/>
          <w:sz w:val="20"/>
          <w:szCs w:val="20"/>
        </w:rPr>
        <w:t xml:space="preserve">o zamówienie ustanawiają pełnomocnika do reprezentowania wszystkich wykonawców </w:t>
      </w:r>
      <w:r>
        <w:rPr>
          <w:rFonts w:ascii="Arial" w:hAnsi="Arial" w:cs="Arial"/>
          <w:sz w:val="20"/>
          <w:szCs w:val="20"/>
        </w:rPr>
        <w:br/>
      </w:r>
      <w:r w:rsidRPr="003C6AB0">
        <w:rPr>
          <w:rFonts w:ascii="Arial" w:hAnsi="Arial" w:cs="Arial"/>
          <w:sz w:val="20"/>
          <w:szCs w:val="20"/>
        </w:rPr>
        <w:t>w postępowaniu albo do reprezentowania w postępowaniu i zawarcia umowy w sprawie zamówienia (art. 58 ust. 2 uPzp);</w:t>
      </w:r>
    </w:p>
    <w:p w14:paraId="79AE06B9" w14:textId="2F0A6F19" w:rsidR="004F4EEE" w:rsidRPr="004F4EEE" w:rsidRDefault="004F4EEE" w:rsidP="004F4EEE">
      <w:pPr>
        <w:pStyle w:val="Akapitzlist1"/>
        <w:numPr>
          <w:ilvl w:val="0"/>
          <w:numId w:val="14"/>
        </w:numPr>
        <w:spacing w:after="0" w:line="271" w:lineRule="auto"/>
        <w:rPr>
          <w:rFonts w:ascii="Arial" w:hAnsi="Arial" w:cs="Arial"/>
          <w:sz w:val="20"/>
          <w:szCs w:val="20"/>
        </w:rPr>
      </w:pPr>
      <w:bookmarkStart w:id="18" w:name="_GoBack"/>
      <w:bookmarkEnd w:id="18"/>
      <w:r w:rsidRPr="003C6AB0">
        <w:rPr>
          <w:rFonts w:ascii="Arial" w:hAnsi="Arial" w:cs="Arial"/>
          <w:sz w:val="20"/>
          <w:szCs w:val="20"/>
        </w:rPr>
        <w:t xml:space="preserve">dokumenty określone w pkt. 11.1.1 SWZ – złożone przez każdego z wykonawców wspólnie ubiegających się o zamówienie; </w:t>
      </w:r>
    </w:p>
    <w:p w14:paraId="1CC087E0" w14:textId="75F06B2D" w:rsidR="00074D29" w:rsidRPr="008F0A60" w:rsidRDefault="00074D29" w:rsidP="00C66784">
      <w:pPr>
        <w:spacing w:line="276" w:lineRule="auto"/>
        <w:ind w:left="567"/>
        <w:jc w:val="both"/>
        <w:rPr>
          <w:rFonts w:ascii="Arial" w:hAnsi="Arial" w:cs="Arial"/>
          <w:color w:val="000000"/>
          <w:lang w:eastAsia="en-US"/>
        </w:rPr>
      </w:pPr>
      <w:r w:rsidRPr="002B3001">
        <w:rPr>
          <w:rFonts w:ascii="Arial" w:hAnsi="Arial" w:cs="Arial"/>
        </w:rPr>
        <w:t>Wypełniając formularz ofertowy, jak również inne dokumenty</w:t>
      </w:r>
      <w:r w:rsidRPr="008F0A60">
        <w:rPr>
          <w:rFonts w:ascii="Arial" w:hAnsi="Arial" w:cs="Arial"/>
          <w:color w:val="000000"/>
        </w:rPr>
        <w:t xml:space="preserve"> powołujące się na „Wykonawcę”, </w:t>
      </w:r>
      <w:r w:rsidR="00D05A31">
        <w:rPr>
          <w:rFonts w:ascii="Arial" w:hAnsi="Arial" w:cs="Arial"/>
          <w:color w:val="000000"/>
        </w:rPr>
        <w:br/>
      </w:r>
      <w:r w:rsidRPr="008F0A60">
        <w:rPr>
          <w:rFonts w:ascii="Arial" w:hAnsi="Arial" w:cs="Arial"/>
          <w:color w:val="000000"/>
        </w:rPr>
        <w:t xml:space="preserve">w miejscu np. „nazwa i adres Wykonawcy” należy wpisać dane dotyczące podmiotu wspólnego, a nie pełnomocnika (lidera). </w:t>
      </w:r>
      <w:r w:rsidRPr="008F0A60">
        <w:rPr>
          <w:rFonts w:ascii="Arial" w:hAnsi="Arial" w:cs="Arial"/>
          <w:color w:val="000000"/>
          <w:lang w:eastAsia="en-US"/>
        </w:rPr>
        <w:t xml:space="preserve"> </w:t>
      </w:r>
    </w:p>
    <w:p w14:paraId="2129638F" w14:textId="77777777" w:rsidR="00EC0173" w:rsidRPr="008F0A60" w:rsidRDefault="00384FA2" w:rsidP="00C66784">
      <w:pPr>
        <w:numPr>
          <w:ilvl w:val="1"/>
          <w:numId w:val="8"/>
        </w:numPr>
        <w:spacing w:line="276" w:lineRule="auto"/>
        <w:ind w:left="567" w:hanging="567"/>
        <w:jc w:val="both"/>
        <w:rPr>
          <w:rFonts w:ascii="Arial" w:hAnsi="Arial" w:cs="Arial"/>
          <w:bCs/>
        </w:rPr>
      </w:pPr>
      <w:r w:rsidRPr="008F0A60">
        <w:rPr>
          <w:rFonts w:ascii="Arial" w:hAnsi="Arial" w:cs="Arial"/>
          <w:color w:val="000000"/>
        </w:rPr>
        <w:t>Jeżeli ofertę i załączniki podpisuje osoba inna niż wynika to ze sposobu reprezentacji wówczas musi być wraz z</w:t>
      </w:r>
      <w:r w:rsidR="006932D7" w:rsidRPr="008F0A60">
        <w:rPr>
          <w:rFonts w:ascii="Arial" w:hAnsi="Arial" w:cs="Arial"/>
          <w:color w:val="000000"/>
        </w:rPr>
        <w:t xml:space="preserve"> ofertą złożone pełnomocnictwo.</w:t>
      </w:r>
      <w:r w:rsidRPr="008F0A60">
        <w:rPr>
          <w:rFonts w:ascii="Arial" w:hAnsi="Arial" w:cs="Arial"/>
          <w:color w:val="000000"/>
        </w:rPr>
        <w:t xml:space="preserve"> </w:t>
      </w:r>
      <w:r w:rsidR="00EC0173" w:rsidRPr="008F0A60">
        <w:rPr>
          <w:rFonts w:ascii="Arial" w:hAnsi="Arial" w:cs="Arial"/>
        </w:rPr>
        <w:t>W treści pełnomocnictwo musi zawierać określenie do jakich czynności w prowadzonym postępowaniu upoważniony jest pełnomocnik działający w imieniu wykonawcy.</w:t>
      </w:r>
    </w:p>
    <w:p w14:paraId="4BDD2DDB" w14:textId="77777777" w:rsidR="006932D7" w:rsidRPr="008F0A60" w:rsidRDefault="00074D29" w:rsidP="00C66784">
      <w:pPr>
        <w:numPr>
          <w:ilvl w:val="1"/>
          <w:numId w:val="8"/>
        </w:numPr>
        <w:spacing w:line="276" w:lineRule="auto"/>
        <w:ind w:left="567" w:hanging="567"/>
        <w:jc w:val="both"/>
        <w:rPr>
          <w:rFonts w:ascii="Arial" w:hAnsi="Arial" w:cs="Arial"/>
          <w:bCs/>
        </w:rPr>
      </w:pPr>
      <w:r w:rsidRPr="008F0A60">
        <w:rPr>
          <w:rFonts w:ascii="Arial" w:hAnsi="Arial" w:cs="Arial"/>
        </w:rPr>
        <w:t>Pełnomocnictwo musi być załączone do</w:t>
      </w:r>
      <w:r w:rsidR="00EC0173" w:rsidRPr="008F0A60">
        <w:rPr>
          <w:rFonts w:ascii="Arial" w:hAnsi="Arial" w:cs="Arial"/>
        </w:rPr>
        <w:t xml:space="preserve"> oferty </w:t>
      </w:r>
      <w:r w:rsidRPr="008F0A60">
        <w:rPr>
          <w:rFonts w:ascii="Arial" w:hAnsi="Arial" w:cs="Arial"/>
        </w:rPr>
        <w:t>w oryginale</w:t>
      </w:r>
      <w:r w:rsidR="00EC0173" w:rsidRPr="008F0A60">
        <w:rPr>
          <w:rFonts w:ascii="Arial" w:hAnsi="Arial" w:cs="Arial"/>
        </w:rPr>
        <w:t xml:space="preserve"> w takiej samej formie jak składana oferta tj. w formie elektronicznej lub postaci </w:t>
      </w:r>
      <w:r w:rsidRPr="008F0A60">
        <w:rPr>
          <w:rFonts w:ascii="Arial" w:hAnsi="Arial" w:cs="Arial"/>
        </w:rPr>
        <w:t xml:space="preserve">elektronicznej opatrzonej podpisem zaufanym </w:t>
      </w:r>
      <w:r w:rsidR="00EA4D37" w:rsidRPr="008F0A60">
        <w:rPr>
          <w:rFonts w:ascii="Arial" w:hAnsi="Arial" w:cs="Arial"/>
        </w:rPr>
        <w:br/>
      </w:r>
      <w:r w:rsidRPr="008F0A60">
        <w:rPr>
          <w:rFonts w:ascii="Arial" w:hAnsi="Arial" w:cs="Arial"/>
        </w:rPr>
        <w:t>lub osobistym. Dopuszcza się także złożenie</w:t>
      </w:r>
      <w:r w:rsidR="00EC0173" w:rsidRPr="008F0A60">
        <w:rPr>
          <w:rFonts w:ascii="Arial" w:hAnsi="Arial" w:cs="Arial"/>
        </w:rPr>
        <w:t xml:space="preserve"> e</w:t>
      </w:r>
      <w:r w:rsidRPr="008F0A60">
        <w:rPr>
          <w:rFonts w:ascii="Arial" w:hAnsi="Arial" w:cs="Arial"/>
        </w:rPr>
        <w:t>lektronicznej kopii</w:t>
      </w:r>
      <w:r w:rsidR="00EC0173" w:rsidRPr="008F0A60">
        <w:rPr>
          <w:rFonts w:ascii="Arial" w:hAnsi="Arial" w:cs="Arial"/>
        </w:rPr>
        <w:t xml:space="preserve"> </w:t>
      </w:r>
      <w:r w:rsidRPr="008F0A60">
        <w:rPr>
          <w:rFonts w:ascii="Arial" w:hAnsi="Arial" w:cs="Arial"/>
        </w:rPr>
        <w:t>pełnomocnictwa sporządzonego uprzednio w formie pisemnej w formie elektronicznego</w:t>
      </w:r>
      <w:r w:rsidR="00EC0173" w:rsidRPr="008F0A60">
        <w:rPr>
          <w:rFonts w:ascii="Arial" w:hAnsi="Arial" w:cs="Arial"/>
        </w:rPr>
        <w:t xml:space="preserve"> </w:t>
      </w:r>
      <w:r w:rsidRPr="008F0A60">
        <w:rPr>
          <w:rFonts w:ascii="Arial" w:hAnsi="Arial" w:cs="Arial"/>
        </w:rPr>
        <w:t>poświadczenia sporządzonego</w:t>
      </w:r>
      <w:r w:rsidR="00EC0173" w:rsidRPr="008F0A60">
        <w:rPr>
          <w:rFonts w:ascii="Arial" w:hAnsi="Arial" w:cs="Arial"/>
        </w:rPr>
        <w:t xml:space="preserve"> stosownie do art. 97 § 2 ustawy z dnia 14 lutego 1991 r. prawo o notariacie, które </w:t>
      </w:r>
      <w:r w:rsidRPr="008F0A60">
        <w:rPr>
          <w:rFonts w:ascii="Arial" w:hAnsi="Arial" w:cs="Arial"/>
        </w:rPr>
        <w:t>to poświadczenie</w:t>
      </w:r>
      <w:r w:rsidR="00EC0173" w:rsidRPr="008F0A60">
        <w:rPr>
          <w:rFonts w:ascii="Arial" w:hAnsi="Arial" w:cs="Arial"/>
        </w:rPr>
        <w:t xml:space="preserve"> </w:t>
      </w:r>
      <w:r w:rsidRPr="008F0A60">
        <w:rPr>
          <w:rFonts w:ascii="Arial" w:hAnsi="Arial" w:cs="Arial"/>
        </w:rPr>
        <w:t>notariusz opatruje kwalifikowanym podpisem elektronicznym</w:t>
      </w:r>
      <w:r w:rsidR="00EC0173" w:rsidRPr="008F0A60">
        <w:rPr>
          <w:rFonts w:ascii="Arial" w:hAnsi="Arial" w:cs="Arial"/>
        </w:rPr>
        <w:t xml:space="preserve"> bądź też opatrzenie skanu pełnomocnictwa sporządzonego uprzednio w for</w:t>
      </w:r>
      <w:r w:rsidRPr="008F0A60">
        <w:rPr>
          <w:rFonts w:ascii="Arial" w:hAnsi="Arial" w:cs="Arial"/>
        </w:rPr>
        <w:t>mie pisemnej kwalifikowanym podpisem, podpisem zaufanym lub podpisem osobistym</w:t>
      </w:r>
      <w:r w:rsidR="00EA4D37" w:rsidRPr="008F0A60">
        <w:rPr>
          <w:rFonts w:ascii="Arial" w:hAnsi="Arial" w:cs="Arial"/>
        </w:rPr>
        <w:t xml:space="preserve"> mocodawcy. </w:t>
      </w:r>
      <w:r w:rsidRPr="008F0A60">
        <w:rPr>
          <w:rFonts w:ascii="Arial" w:hAnsi="Arial" w:cs="Arial"/>
        </w:rPr>
        <w:t>Elektroniczna kopia pełnomocnictwa nie</w:t>
      </w:r>
      <w:r w:rsidR="00EC0173" w:rsidRPr="008F0A60">
        <w:rPr>
          <w:rFonts w:ascii="Arial" w:hAnsi="Arial" w:cs="Arial"/>
        </w:rPr>
        <w:t xml:space="preserve"> </w:t>
      </w:r>
      <w:r w:rsidRPr="008F0A60">
        <w:rPr>
          <w:rFonts w:ascii="Arial" w:hAnsi="Arial" w:cs="Arial"/>
        </w:rPr>
        <w:t>może być</w:t>
      </w:r>
      <w:r w:rsidR="00EC0173" w:rsidRPr="008F0A60">
        <w:rPr>
          <w:rFonts w:ascii="Arial" w:hAnsi="Arial" w:cs="Arial"/>
        </w:rPr>
        <w:t xml:space="preserve"> uwierzytelniona przez pełnomocnika</w:t>
      </w:r>
    </w:p>
    <w:p w14:paraId="7F34FA47" w14:textId="77777777" w:rsidR="00BB5E61" w:rsidRPr="00717ADB" w:rsidRDefault="00384FA2" w:rsidP="00C66784">
      <w:pPr>
        <w:numPr>
          <w:ilvl w:val="1"/>
          <w:numId w:val="8"/>
        </w:numPr>
        <w:spacing w:line="276" w:lineRule="auto"/>
        <w:ind w:left="567" w:hanging="567"/>
        <w:jc w:val="both"/>
        <w:rPr>
          <w:rFonts w:ascii="Arial" w:hAnsi="Arial" w:cs="Arial"/>
          <w:bCs/>
        </w:rPr>
      </w:pPr>
      <w:r w:rsidRPr="008F0A60">
        <w:rPr>
          <w:rFonts w:ascii="Arial" w:hAnsi="Arial" w:cs="Arial"/>
          <w:color w:val="000000"/>
        </w:rPr>
        <w:t xml:space="preserve">Dołączony do SWZ formularz ofertowy i druki załączników mogą stanowić wzór dla Wykonawcy przy opracowywaniu tych dokumentów. Dopuszcza się sporządzenie formularza ofertowego </w:t>
      </w:r>
      <w:r w:rsidR="0040143E" w:rsidRPr="008F0A60">
        <w:rPr>
          <w:rFonts w:ascii="Arial" w:hAnsi="Arial" w:cs="Arial"/>
          <w:color w:val="000000"/>
        </w:rPr>
        <w:br/>
      </w:r>
      <w:r w:rsidRPr="008F0A60">
        <w:rPr>
          <w:rFonts w:ascii="Arial" w:hAnsi="Arial" w:cs="Arial"/>
          <w:color w:val="000000"/>
        </w:rPr>
        <w:t>i załączników na drukach opracowanych przez Wykonawcę pod warunkiem zawarcia wszystkich informacji określonych we wzorze.</w:t>
      </w:r>
    </w:p>
    <w:p w14:paraId="2E728030" w14:textId="77777777" w:rsidR="00717ADB" w:rsidRPr="00717ADB" w:rsidRDefault="00717ADB" w:rsidP="00C66784">
      <w:pPr>
        <w:spacing w:line="276" w:lineRule="auto"/>
        <w:jc w:val="both"/>
        <w:rPr>
          <w:rFonts w:ascii="Arial" w:hAnsi="Arial" w:cs="Arial"/>
          <w:bCs/>
          <w:sz w:val="12"/>
          <w:szCs w:val="12"/>
        </w:rPr>
      </w:pPr>
    </w:p>
    <w:p w14:paraId="79AC77CB" w14:textId="234C93A9" w:rsidR="007E7F80" w:rsidRPr="00F21CB9" w:rsidRDefault="00BC4358" w:rsidP="00C66784">
      <w:pPr>
        <w:pStyle w:val="Nagwek2"/>
        <w:spacing w:line="276" w:lineRule="auto"/>
        <w:rPr>
          <w:bCs/>
          <w:u w:val="none"/>
        </w:rPr>
      </w:pPr>
      <w:bookmarkStart w:id="19" w:name="_Toc193183716"/>
      <w:r w:rsidRPr="00F21CB9">
        <w:rPr>
          <w:u w:val="none"/>
        </w:rPr>
        <w:t>Informacja</w:t>
      </w:r>
      <w:r w:rsidR="007E7F80" w:rsidRPr="00F21CB9">
        <w:rPr>
          <w:u w:val="none"/>
        </w:rPr>
        <w:t xml:space="preserve"> o środkach komunikacji elektronicznej, przy użyciu których zamawiający będzie komunikował się z wykonawcami, oraz inform</w:t>
      </w:r>
      <w:r w:rsidR="006932D7" w:rsidRPr="00F21CB9">
        <w:rPr>
          <w:u w:val="none"/>
        </w:rPr>
        <w:t>acje o wymaganiach technicznych</w:t>
      </w:r>
      <w:r w:rsidR="007E7F80" w:rsidRPr="00F21CB9">
        <w:rPr>
          <w:u w:val="none"/>
        </w:rPr>
        <w:t xml:space="preserve"> </w:t>
      </w:r>
      <w:r w:rsidR="00D05A31">
        <w:rPr>
          <w:u w:val="none"/>
        </w:rPr>
        <w:br/>
      </w:r>
      <w:r w:rsidR="007E7F80" w:rsidRPr="00F21CB9">
        <w:rPr>
          <w:u w:val="none"/>
        </w:rPr>
        <w:t>i organizacyjnych sporządzania, wysyłania i odbierania korespondencji elektroniczne</w:t>
      </w:r>
      <w:r w:rsidR="00717ADB" w:rsidRPr="00F21CB9">
        <w:rPr>
          <w:u w:val="none"/>
        </w:rPr>
        <w:t>.</w:t>
      </w:r>
      <w:bookmarkEnd w:id="19"/>
    </w:p>
    <w:p w14:paraId="687C9616" w14:textId="016DEF7E" w:rsidR="00262CFF" w:rsidRPr="00627795" w:rsidRDefault="00E4561D" w:rsidP="00C66784">
      <w:pPr>
        <w:numPr>
          <w:ilvl w:val="1"/>
          <w:numId w:val="13"/>
        </w:numPr>
        <w:spacing w:line="276" w:lineRule="auto"/>
        <w:ind w:left="567" w:hanging="567"/>
        <w:jc w:val="both"/>
        <w:rPr>
          <w:rFonts w:ascii="Arial" w:hAnsi="Arial" w:cs="Arial"/>
          <w:b/>
          <w:bCs/>
          <w:sz w:val="21"/>
          <w:szCs w:val="21"/>
        </w:rPr>
      </w:pPr>
      <w:r w:rsidRPr="00627795">
        <w:rPr>
          <w:rFonts w:ascii="Arial" w:eastAsia="Calibri" w:hAnsi="Arial" w:cs="Arial"/>
          <w:lang w:eastAsia="en-US"/>
        </w:rPr>
        <w:t>W</w:t>
      </w:r>
      <w:r w:rsidR="00F509A9" w:rsidRPr="00627795">
        <w:rPr>
          <w:rFonts w:ascii="Arial" w:eastAsia="Calibri" w:hAnsi="Arial" w:cs="Arial"/>
          <w:lang w:eastAsia="en-US"/>
        </w:rPr>
        <w:t xml:space="preserve"> postępowaniu </w:t>
      </w:r>
      <w:r w:rsidR="0087798F" w:rsidRPr="00627795">
        <w:rPr>
          <w:rFonts w:ascii="Arial" w:eastAsia="Calibri" w:hAnsi="Arial" w:cs="Arial"/>
          <w:lang w:eastAsia="en-US"/>
        </w:rPr>
        <w:t xml:space="preserve">cała </w:t>
      </w:r>
      <w:r w:rsidR="00F509A9" w:rsidRPr="00627795">
        <w:rPr>
          <w:rFonts w:ascii="Arial" w:eastAsia="Calibri" w:hAnsi="Arial" w:cs="Arial"/>
          <w:lang w:eastAsia="en-US"/>
        </w:rPr>
        <w:t>komunikacja</w:t>
      </w:r>
      <w:r w:rsidR="00990272" w:rsidRPr="00627795">
        <w:rPr>
          <w:rFonts w:ascii="Arial" w:eastAsia="Calibri" w:hAnsi="Arial" w:cs="Arial"/>
          <w:lang w:eastAsia="en-US"/>
        </w:rPr>
        <w:t xml:space="preserve">, </w:t>
      </w:r>
      <w:r w:rsidR="00F509A9" w:rsidRPr="00627795">
        <w:rPr>
          <w:rFonts w:ascii="Arial" w:eastAsia="Calibri" w:hAnsi="Arial" w:cs="Arial"/>
          <w:lang w:eastAsia="en-US"/>
        </w:rPr>
        <w:t>między Zamawiającym a Wykonawcami odbywa</w:t>
      </w:r>
      <w:r w:rsidR="00262CFF" w:rsidRPr="00627795">
        <w:rPr>
          <w:rFonts w:ascii="Arial" w:eastAsia="Calibri" w:hAnsi="Arial" w:cs="Arial"/>
          <w:lang w:eastAsia="en-US"/>
        </w:rPr>
        <w:t xml:space="preserve"> </w:t>
      </w:r>
      <w:r w:rsidR="00F509A9" w:rsidRPr="00627795">
        <w:rPr>
          <w:rFonts w:ascii="Arial" w:eastAsia="Calibri" w:hAnsi="Arial" w:cs="Arial"/>
          <w:lang w:eastAsia="en-US"/>
        </w:rPr>
        <w:t>się wyłącznie</w:t>
      </w:r>
      <w:r w:rsidR="0012667F" w:rsidRPr="00627795">
        <w:rPr>
          <w:rFonts w:ascii="Arial" w:eastAsia="Calibri" w:hAnsi="Arial" w:cs="Arial"/>
          <w:lang w:eastAsia="en-US"/>
        </w:rPr>
        <w:t xml:space="preserve"> przy użyciu śro</w:t>
      </w:r>
      <w:r w:rsidR="00393480" w:rsidRPr="00627795">
        <w:rPr>
          <w:rFonts w:ascii="Arial" w:eastAsia="Calibri" w:hAnsi="Arial" w:cs="Arial"/>
          <w:lang w:eastAsia="en-US"/>
        </w:rPr>
        <w:t xml:space="preserve">dków komunikacji elektronicznej </w:t>
      </w:r>
      <w:r w:rsidR="00F509A9" w:rsidRPr="00627795">
        <w:rPr>
          <w:rFonts w:ascii="Arial" w:eastAsia="Calibri" w:hAnsi="Arial" w:cs="Arial"/>
          <w:lang w:eastAsia="en-US"/>
        </w:rPr>
        <w:t xml:space="preserve">poprzez </w:t>
      </w:r>
      <w:r w:rsidR="00BF6CA0" w:rsidRPr="00627795">
        <w:rPr>
          <w:rFonts w:ascii="Arial" w:eastAsia="Calibri" w:hAnsi="Arial" w:cs="Arial"/>
          <w:lang w:eastAsia="en-US"/>
        </w:rPr>
        <w:t>p</w:t>
      </w:r>
      <w:r w:rsidR="000A04CC" w:rsidRPr="00627795">
        <w:rPr>
          <w:rFonts w:ascii="Arial" w:hAnsi="Arial" w:cs="Arial"/>
        </w:rPr>
        <w:t>latform</w:t>
      </w:r>
      <w:r w:rsidR="00BF6CA0" w:rsidRPr="00627795">
        <w:rPr>
          <w:rFonts w:ascii="Arial" w:hAnsi="Arial" w:cs="Arial"/>
        </w:rPr>
        <w:t>ę</w:t>
      </w:r>
      <w:r w:rsidR="000A04CC" w:rsidRPr="00627795">
        <w:rPr>
          <w:rFonts w:ascii="Arial" w:hAnsi="Arial" w:cs="Arial"/>
        </w:rPr>
        <w:t xml:space="preserve"> zakupow</w:t>
      </w:r>
      <w:r w:rsidR="00BF6CA0" w:rsidRPr="00627795">
        <w:rPr>
          <w:rFonts w:ascii="Arial" w:hAnsi="Arial" w:cs="Arial"/>
        </w:rPr>
        <w:t>ą</w:t>
      </w:r>
      <w:r w:rsidR="000A04CC" w:rsidRPr="00627795">
        <w:rPr>
          <w:rFonts w:ascii="Arial" w:hAnsi="Arial" w:cs="Arial"/>
        </w:rPr>
        <w:t xml:space="preserve"> - </w:t>
      </w:r>
      <w:r w:rsidR="00CC3FE5" w:rsidRPr="00CC3FE5">
        <w:rPr>
          <w:rFonts w:ascii="Arial" w:hAnsi="Arial" w:cs="Arial"/>
          <w:color w:val="0000FF"/>
        </w:rPr>
        <w:t xml:space="preserve"> </w:t>
      </w:r>
      <w:hyperlink r:id="rId11" w:history="1">
        <w:r w:rsidR="007E77DF" w:rsidRPr="007E77DF">
          <w:rPr>
            <w:rFonts w:ascii="Arial" w:hAnsi="Arial" w:cs="Arial"/>
            <w:color w:val="0000FF"/>
            <w:u w:val="single"/>
          </w:rPr>
          <w:t>https://platformazakupowa.pl/transakcja/1078715</w:t>
        </w:r>
        <w:r w:rsidR="007E77DF" w:rsidRPr="007E77DF">
          <w:rPr>
            <w:color w:val="0000FF"/>
            <w:u w:val="single"/>
          </w:rPr>
          <w:t xml:space="preserve"> </w:t>
        </w:r>
      </w:hyperlink>
      <w:r w:rsidR="007E77DF" w:rsidRPr="00627795">
        <w:rPr>
          <w:rFonts w:ascii="Arial" w:hAnsi="Arial" w:cs="Arial"/>
        </w:rPr>
        <w:t xml:space="preserve"> </w:t>
      </w:r>
      <w:r w:rsidR="000A04CC" w:rsidRPr="00627795">
        <w:rPr>
          <w:rFonts w:ascii="Arial" w:hAnsi="Arial" w:cs="Arial"/>
        </w:rPr>
        <w:t>dedykowan</w:t>
      </w:r>
      <w:r w:rsidR="00BF6CA0" w:rsidRPr="00627795">
        <w:rPr>
          <w:rFonts w:ascii="Arial" w:hAnsi="Arial" w:cs="Arial"/>
        </w:rPr>
        <w:t>ą</w:t>
      </w:r>
      <w:r w:rsidR="000A04CC" w:rsidRPr="00627795">
        <w:rPr>
          <w:rFonts w:ascii="Arial" w:hAnsi="Arial" w:cs="Arial"/>
        </w:rPr>
        <w:t xml:space="preserve"> dla niniejszego postępowania</w:t>
      </w:r>
      <w:r w:rsidR="0087798F" w:rsidRPr="00627795">
        <w:rPr>
          <w:rFonts w:ascii="Arial" w:hAnsi="Arial" w:cs="Arial"/>
        </w:rPr>
        <w:t xml:space="preserve"> </w:t>
      </w:r>
      <w:r w:rsidR="00990272" w:rsidRPr="00627795">
        <w:rPr>
          <w:rFonts w:ascii="Arial" w:hAnsi="Arial" w:cs="Arial"/>
        </w:rPr>
        <w:t xml:space="preserve">poprzez wykorzystanie przycisku: </w:t>
      </w:r>
      <w:r w:rsidR="00CF71D6" w:rsidRPr="00627795">
        <w:rPr>
          <w:rFonts w:ascii="Arial" w:hAnsi="Arial" w:cs="Arial"/>
        </w:rPr>
        <w:t>„wyślij wiadomość do Zamawiającego”</w:t>
      </w:r>
      <w:r w:rsidR="00990272" w:rsidRPr="00627795">
        <w:rPr>
          <w:rFonts w:ascii="Arial" w:hAnsi="Arial" w:cs="Arial"/>
        </w:rPr>
        <w:t xml:space="preserve"> na stronie Platformy zakupowej</w:t>
      </w:r>
      <w:r w:rsidR="00262CFF" w:rsidRPr="00627795">
        <w:rPr>
          <w:rFonts w:ascii="Arial" w:hAnsi="Arial" w:cs="Arial"/>
        </w:rPr>
        <w:t>.</w:t>
      </w:r>
    </w:p>
    <w:p w14:paraId="0E96C733" w14:textId="77777777" w:rsidR="00262CFF" w:rsidRPr="00717ADB" w:rsidRDefault="00FF6B4D" w:rsidP="00C66784">
      <w:pPr>
        <w:numPr>
          <w:ilvl w:val="1"/>
          <w:numId w:val="13"/>
        </w:numPr>
        <w:spacing w:line="276" w:lineRule="auto"/>
        <w:ind w:left="567" w:hanging="567"/>
        <w:jc w:val="both"/>
        <w:rPr>
          <w:rFonts w:ascii="Arial" w:hAnsi="Arial" w:cs="Arial"/>
          <w:b/>
          <w:bCs/>
          <w:sz w:val="21"/>
          <w:szCs w:val="21"/>
        </w:rPr>
      </w:pPr>
      <w:r w:rsidRPr="00717ADB">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w:t>
      </w:r>
      <w:r w:rsidR="00BC0F15" w:rsidRPr="00717ADB">
        <w:rPr>
          <w:rFonts w:ascii="Arial" w:hAnsi="Arial" w:cs="Arial"/>
        </w:rPr>
        <w:t>ego.</w:t>
      </w:r>
    </w:p>
    <w:p w14:paraId="4964B702" w14:textId="14CFE124" w:rsidR="00E173C3" w:rsidRPr="00717ADB" w:rsidRDefault="009E2FB3" w:rsidP="00C66784">
      <w:pPr>
        <w:numPr>
          <w:ilvl w:val="1"/>
          <w:numId w:val="13"/>
        </w:numPr>
        <w:spacing w:line="276" w:lineRule="auto"/>
        <w:ind w:left="567" w:hanging="567"/>
        <w:jc w:val="both"/>
        <w:rPr>
          <w:rFonts w:ascii="Arial" w:hAnsi="Arial" w:cs="Arial"/>
          <w:b/>
          <w:bCs/>
          <w:sz w:val="21"/>
          <w:szCs w:val="21"/>
        </w:rPr>
      </w:pPr>
      <w:r w:rsidRPr="00717ADB">
        <w:rPr>
          <w:rFonts w:ascii="Arial" w:hAnsi="Arial" w:cs="Arial"/>
        </w:rPr>
        <w:t xml:space="preserve">Zamawiający będzie przekazywał wykonawcom informacje za pośrednictwem </w:t>
      </w:r>
      <w:r w:rsidRPr="0021247D">
        <w:rPr>
          <w:rStyle w:val="Hipercze"/>
          <w:rFonts w:ascii="Arial" w:hAnsi="Arial" w:cs="Arial"/>
          <w:b/>
          <w:color w:val="auto"/>
          <w:u w:val="none"/>
        </w:rPr>
        <w:t>platformazakupow</w:t>
      </w:r>
      <w:r w:rsidR="006322D7" w:rsidRPr="0021247D">
        <w:rPr>
          <w:rStyle w:val="Hipercze"/>
          <w:rFonts w:ascii="Arial" w:hAnsi="Arial" w:cs="Arial"/>
          <w:b/>
          <w:color w:val="auto"/>
          <w:u w:val="none"/>
        </w:rPr>
        <w:t>a.pl</w:t>
      </w:r>
      <w:r w:rsidR="006322D7" w:rsidRPr="00717ADB">
        <w:rPr>
          <w:rStyle w:val="Hipercze"/>
          <w:rFonts w:ascii="Arial" w:hAnsi="Arial" w:cs="Arial"/>
          <w:u w:val="none"/>
        </w:rPr>
        <w:t>.</w:t>
      </w:r>
      <w:r w:rsidR="006322D7" w:rsidRPr="00717ADB">
        <w:rPr>
          <w:rFonts w:ascii="Arial" w:hAnsi="Arial" w:cs="Arial"/>
        </w:rPr>
        <w:t xml:space="preserve"> </w:t>
      </w:r>
      <w:r w:rsidRPr="00717ADB">
        <w:rPr>
          <w:rFonts w:ascii="Arial" w:hAnsi="Arial" w:cs="Arial"/>
        </w:rPr>
        <w:t>Informacje dotyczące odpowiedzi na pytania, zmiany specyfikacji, zmiany terminu składania i otwarcia ofert Zamawiający będzie zamieszczał na platformie</w:t>
      </w:r>
      <w:r w:rsidR="007246A5" w:rsidRPr="00717ADB">
        <w:rPr>
          <w:rFonts w:ascii="Arial" w:hAnsi="Arial" w:cs="Arial"/>
        </w:rPr>
        <w:t xml:space="preserve"> </w:t>
      </w:r>
      <w:r w:rsidR="00717ADB">
        <w:rPr>
          <w:rFonts w:ascii="Arial" w:hAnsi="Arial" w:cs="Arial"/>
        </w:rPr>
        <w:br/>
      </w:r>
      <w:r w:rsidRPr="00717ADB">
        <w:rPr>
          <w:rFonts w:ascii="Arial" w:hAnsi="Arial" w:cs="Arial"/>
        </w:rPr>
        <w:lastRenderedPageBreak/>
        <w:t xml:space="preserve">w sekcji “Komunikaty”. Korespondencja, której zgodnie z obowiązującymi przepisami adresatem jest konkretny Wykonawca, będzie przekazywana za pośrednictwem </w:t>
      </w:r>
      <w:r w:rsidRPr="0021247D">
        <w:rPr>
          <w:rStyle w:val="Hipercze"/>
          <w:rFonts w:ascii="Arial" w:hAnsi="Arial" w:cs="Arial"/>
          <w:b/>
          <w:color w:val="auto"/>
          <w:u w:val="none"/>
        </w:rPr>
        <w:t>platformazakupowa.pl</w:t>
      </w:r>
      <w:r w:rsidRPr="00717ADB">
        <w:rPr>
          <w:rFonts w:ascii="Arial" w:hAnsi="Arial" w:cs="Arial"/>
        </w:rPr>
        <w:t xml:space="preserve"> do konkretnego wykonawcy</w:t>
      </w:r>
      <w:r w:rsidR="00BC0F15" w:rsidRPr="00717ADB">
        <w:rPr>
          <w:rFonts w:ascii="Arial" w:hAnsi="Arial" w:cs="Arial"/>
        </w:rPr>
        <w:t>.</w:t>
      </w:r>
    </w:p>
    <w:p w14:paraId="37CDAC82" w14:textId="77777777" w:rsidR="00E173C3" w:rsidRPr="00717ADB" w:rsidRDefault="00074D29" w:rsidP="00C66784">
      <w:pPr>
        <w:numPr>
          <w:ilvl w:val="1"/>
          <w:numId w:val="13"/>
        </w:numPr>
        <w:spacing w:line="276" w:lineRule="auto"/>
        <w:ind w:left="567" w:hanging="567"/>
        <w:jc w:val="both"/>
        <w:rPr>
          <w:rFonts w:ascii="Arial" w:hAnsi="Arial" w:cs="Arial"/>
          <w:b/>
          <w:bCs/>
          <w:sz w:val="21"/>
          <w:szCs w:val="21"/>
        </w:rPr>
      </w:pPr>
      <w:r w:rsidRPr="00717ADB">
        <w:rPr>
          <w:rFonts w:ascii="Arial" w:hAnsi="Arial" w:cs="Arial"/>
        </w:rPr>
        <w:t>Wykonawca, jako</w:t>
      </w:r>
      <w:r w:rsidR="00E173C3" w:rsidRPr="00717ADB">
        <w:rPr>
          <w:rFonts w:ascii="Arial" w:hAnsi="Arial" w:cs="Arial"/>
        </w:rPr>
        <w:t xml:space="preserve"> podmiot profesjonalny ma obowiązek sprawdzania komunikatów </w:t>
      </w:r>
      <w:r w:rsidR="0040143E" w:rsidRPr="00717ADB">
        <w:rPr>
          <w:rFonts w:ascii="Arial" w:hAnsi="Arial" w:cs="Arial"/>
        </w:rPr>
        <w:br/>
      </w:r>
      <w:r w:rsidR="00E173C3" w:rsidRPr="00717ADB">
        <w:rPr>
          <w:rFonts w:ascii="Arial" w:hAnsi="Arial" w:cs="Arial"/>
        </w:rPr>
        <w:t>i wiadomości bezpośrednio na platformazakupowa.pl przesłanych przez zamawiającego, gdyż system powiadomień może ulec awarii lub powiadomienie może trafić do folderu SPAM</w:t>
      </w:r>
      <w:r w:rsidR="00717ADB" w:rsidRPr="00717ADB">
        <w:rPr>
          <w:rFonts w:ascii="Arial" w:hAnsi="Arial" w:cs="Arial"/>
        </w:rPr>
        <w:t>.</w:t>
      </w:r>
    </w:p>
    <w:p w14:paraId="685FB677" w14:textId="77777777" w:rsidR="00717ADB" w:rsidRPr="00717ADB" w:rsidRDefault="000A04CC" w:rsidP="00C66784">
      <w:pPr>
        <w:numPr>
          <w:ilvl w:val="1"/>
          <w:numId w:val="13"/>
        </w:numPr>
        <w:spacing w:line="276" w:lineRule="auto"/>
        <w:ind w:left="567" w:hanging="567"/>
        <w:jc w:val="both"/>
        <w:rPr>
          <w:rFonts w:ascii="Arial" w:hAnsi="Arial" w:cs="Arial"/>
          <w:b/>
          <w:bCs/>
          <w:sz w:val="21"/>
          <w:szCs w:val="21"/>
        </w:rPr>
      </w:pPr>
      <w:r w:rsidRPr="00717ADB">
        <w:rPr>
          <w:rFonts w:ascii="Arial" w:hAnsi="Arial" w:cs="Arial"/>
        </w:rPr>
        <w:t xml:space="preserve">Wymagania techniczne i organizacyjne wysyłania i odbierania dokumentów, elektronicznych kopii dokumentów i oświadczeń oraz informacji przy użyciu środków komunikacji elektronicznej określają: </w:t>
      </w:r>
      <w:r w:rsidRPr="00717ADB">
        <w:rPr>
          <w:rFonts w:ascii="Arial" w:hAnsi="Arial" w:cs="Arial"/>
          <w:i/>
        </w:rPr>
        <w:t>Regulamin Internetowej Platformy Zakupowej</w:t>
      </w:r>
      <w:r w:rsidRPr="00717ADB">
        <w:rPr>
          <w:rFonts w:ascii="Arial" w:hAnsi="Arial" w:cs="Arial"/>
        </w:rPr>
        <w:t xml:space="preserve"> </w:t>
      </w:r>
      <w:r w:rsidR="00EA4D37" w:rsidRPr="00717ADB">
        <w:rPr>
          <w:rFonts w:ascii="Arial" w:hAnsi="Arial" w:cs="Arial"/>
        </w:rPr>
        <w:t>(</w:t>
      </w:r>
      <w:r w:rsidR="009E2FB3" w:rsidRPr="00717ADB">
        <w:rPr>
          <w:rFonts w:ascii="Arial" w:hAnsi="Arial" w:cs="Arial"/>
        </w:rPr>
        <w:t xml:space="preserve">dostępny pod adresem https://platformazakupowa.pl/strona/1-regulamin) </w:t>
      </w:r>
      <w:r w:rsidRPr="00717ADB">
        <w:rPr>
          <w:rFonts w:ascii="Arial" w:hAnsi="Arial" w:cs="Arial"/>
        </w:rPr>
        <w:t xml:space="preserve">oraz </w:t>
      </w:r>
      <w:r w:rsidRPr="00717ADB">
        <w:rPr>
          <w:rFonts w:ascii="Arial" w:hAnsi="Arial" w:cs="Arial"/>
          <w:i/>
        </w:rPr>
        <w:t>Instrukcja składania oferty dla Wykonawcy</w:t>
      </w:r>
      <w:r w:rsidRPr="00717ADB">
        <w:rPr>
          <w:rFonts w:ascii="Arial" w:hAnsi="Arial" w:cs="Arial"/>
        </w:rPr>
        <w:t xml:space="preserve"> </w:t>
      </w:r>
      <w:r w:rsidR="009E2FB3" w:rsidRPr="00717ADB">
        <w:rPr>
          <w:rFonts w:ascii="Arial" w:hAnsi="Arial" w:cs="Arial"/>
        </w:rPr>
        <w:t xml:space="preserve">(dostępna pod adresem </w:t>
      </w:r>
      <w:hyperlink r:id="rId12" w:history="1">
        <w:r w:rsidR="00E173C3" w:rsidRPr="0021247D">
          <w:rPr>
            <w:rStyle w:val="Hipercze"/>
            <w:rFonts w:ascii="Arial" w:hAnsi="Arial" w:cs="Arial"/>
            <w:b/>
            <w:color w:val="auto"/>
          </w:rPr>
          <w:t>https://platformazakupowa.pl/strona/45-instrukcje</w:t>
        </w:r>
      </w:hyperlink>
      <w:r w:rsidR="009E2FB3" w:rsidRPr="00717ADB">
        <w:rPr>
          <w:rFonts w:ascii="Arial" w:hAnsi="Arial" w:cs="Arial"/>
        </w:rPr>
        <w:t>)</w:t>
      </w:r>
    </w:p>
    <w:p w14:paraId="3AE7D8C2" w14:textId="4BC98D0A" w:rsidR="00717ADB" w:rsidRPr="00717ADB" w:rsidRDefault="009E2FB3" w:rsidP="00C66784">
      <w:pPr>
        <w:numPr>
          <w:ilvl w:val="1"/>
          <w:numId w:val="13"/>
        </w:numPr>
        <w:spacing w:line="276" w:lineRule="auto"/>
        <w:ind w:left="567" w:hanging="567"/>
        <w:jc w:val="both"/>
        <w:rPr>
          <w:rFonts w:ascii="Arial" w:hAnsi="Arial" w:cs="Arial"/>
          <w:b/>
          <w:bCs/>
          <w:sz w:val="21"/>
          <w:szCs w:val="21"/>
        </w:rPr>
      </w:pPr>
      <w:r w:rsidRPr="00717ADB">
        <w:rPr>
          <w:rFonts w:ascii="Arial" w:hAnsi="Arial" w:cs="Arial"/>
        </w:rPr>
        <w:t xml:space="preserve">Zamawiający, zgodnie z § 11 ust. 2 </w:t>
      </w:r>
      <w:r w:rsidR="00696AE1" w:rsidRPr="00717ADB">
        <w:rPr>
          <w:rFonts w:ascii="Arial" w:hAnsi="Arial" w:cs="Arial"/>
        </w:rPr>
        <w:t xml:space="preserve">Rozporządzenia Prezesa Rady Ministrów </w:t>
      </w:r>
      <w:r w:rsidRPr="00717ADB">
        <w:rPr>
          <w:rFonts w:ascii="Arial" w:hAnsi="Arial" w:cs="Arial"/>
        </w:rPr>
        <w:t>z dnia 30 grudnia 2020 r. w sprawie sposobu sporządzania i przekazywania informacji oraz wymagań technicznych dla dokumentów elektronicznych oraz środków komunikacji elektronicznej</w:t>
      </w:r>
      <w:r w:rsidR="00FB6945" w:rsidRPr="00717ADB">
        <w:rPr>
          <w:rFonts w:ascii="Arial" w:hAnsi="Arial" w:cs="Arial"/>
        </w:rPr>
        <w:t xml:space="preserve"> </w:t>
      </w:r>
      <w:r w:rsidRPr="00717ADB">
        <w:rPr>
          <w:rFonts w:ascii="Arial" w:hAnsi="Arial" w:cs="Arial"/>
        </w:rPr>
        <w:t xml:space="preserve">w postępowaniu </w:t>
      </w:r>
      <w:r w:rsidR="00D05A31">
        <w:rPr>
          <w:rFonts w:ascii="Arial" w:hAnsi="Arial" w:cs="Arial"/>
        </w:rPr>
        <w:br/>
      </w:r>
      <w:r w:rsidRPr="00717ADB">
        <w:rPr>
          <w:rFonts w:ascii="Arial" w:hAnsi="Arial" w:cs="Arial"/>
        </w:rPr>
        <w:t>o udzielenie zamówienia publicznego lub konkursie zamieszcza wymagania dotyczące specyfikacji połączenia, formatu przesyłanych danych oraz szyfrowania i oznaczania czasu przekazania i odbioru danych za pośrednictwem platformazakupowa.pl, tj.</w:t>
      </w:r>
      <w:r w:rsidR="007E68E0" w:rsidRPr="00717ADB">
        <w:rPr>
          <w:rFonts w:ascii="Arial" w:hAnsi="Arial" w:cs="Arial"/>
        </w:rPr>
        <w:t>:</w:t>
      </w:r>
    </w:p>
    <w:p w14:paraId="6B736909" w14:textId="77777777" w:rsidR="00B53A1C"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 xml:space="preserve">Stały dostęp do sieci Internet o gwarantowanej przepustowości nie mniejszej niż 512 </w:t>
      </w:r>
      <w:proofErr w:type="spellStart"/>
      <w:r w:rsidRPr="00B53A1C">
        <w:rPr>
          <w:rFonts w:ascii="Arial" w:hAnsi="Arial" w:cs="Arial"/>
        </w:rPr>
        <w:t>kb</w:t>
      </w:r>
      <w:proofErr w:type="spellEnd"/>
      <w:r w:rsidRPr="00B53A1C">
        <w:rPr>
          <w:rFonts w:ascii="Arial" w:hAnsi="Arial" w:cs="Arial"/>
        </w:rPr>
        <w:t>/s,</w:t>
      </w:r>
    </w:p>
    <w:p w14:paraId="459160F3" w14:textId="77777777" w:rsidR="00B53A1C"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75412CA8" w14:textId="77777777" w:rsidR="00B53A1C"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Zainstalowana dowolna przeglądarka internetowa, w przypadku Internet Explorer minimalnie wersja 10 0.</w:t>
      </w:r>
    </w:p>
    <w:p w14:paraId="605B15D3" w14:textId="77777777" w:rsidR="00B53A1C"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 xml:space="preserve">Włączona obsługa JavaScript, </w:t>
      </w:r>
    </w:p>
    <w:p w14:paraId="216135F7" w14:textId="77777777" w:rsidR="00B53A1C"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Zainstalowany program Adobe Acrobat Reader lub inny obsługujący format plików .pdf,</w:t>
      </w:r>
    </w:p>
    <w:p w14:paraId="2960174E" w14:textId="77777777" w:rsidR="00B53A1C" w:rsidRPr="00B53A1C" w:rsidRDefault="00717ADB" w:rsidP="00C66784">
      <w:pPr>
        <w:numPr>
          <w:ilvl w:val="0"/>
          <w:numId w:val="21"/>
        </w:numPr>
        <w:spacing w:line="276" w:lineRule="auto"/>
        <w:ind w:left="1134"/>
        <w:jc w:val="both"/>
        <w:rPr>
          <w:rFonts w:ascii="Arial" w:hAnsi="Arial" w:cs="Arial"/>
        </w:rPr>
      </w:pPr>
      <w:r w:rsidRPr="0021247D">
        <w:rPr>
          <w:rStyle w:val="Hipercze"/>
          <w:rFonts w:ascii="Arial" w:hAnsi="Arial" w:cs="Arial"/>
          <w:b/>
          <w:color w:val="auto"/>
          <w:u w:val="none"/>
        </w:rPr>
        <w:t>platformazakupowa.pl</w:t>
      </w:r>
      <w:r w:rsidRPr="00B53A1C">
        <w:rPr>
          <w:rFonts w:ascii="Arial" w:hAnsi="Arial" w:cs="Arial"/>
        </w:rPr>
        <w:t xml:space="preserve"> działa według standardu przyjętego w komunikacji sieciowej - kodowanie UTF8, </w:t>
      </w:r>
    </w:p>
    <w:p w14:paraId="666AC541" w14:textId="77777777" w:rsidR="00717ADB" w:rsidRPr="00B53A1C" w:rsidRDefault="00717ADB" w:rsidP="00C66784">
      <w:pPr>
        <w:numPr>
          <w:ilvl w:val="0"/>
          <w:numId w:val="21"/>
        </w:numPr>
        <w:spacing w:line="276" w:lineRule="auto"/>
        <w:ind w:left="1134"/>
        <w:jc w:val="both"/>
        <w:rPr>
          <w:rFonts w:ascii="Arial" w:hAnsi="Arial" w:cs="Arial"/>
        </w:rPr>
      </w:pPr>
      <w:r w:rsidRPr="00B53A1C">
        <w:rPr>
          <w:rFonts w:ascii="Arial" w:hAnsi="Arial" w:cs="Arial"/>
        </w:rPr>
        <w:t xml:space="preserve">Oznaczenie czasu odbioru danych przez platformę zakupową stanowi datę oraz dokładny czas (hh:mm:ss) generowany wg. czasu lokalnego serwera synchronizowanego </w:t>
      </w:r>
      <w:r w:rsidRPr="00B53A1C">
        <w:rPr>
          <w:rFonts w:ascii="Arial" w:hAnsi="Arial" w:cs="Arial"/>
        </w:rPr>
        <w:br/>
        <w:t>z zegarem Głównego Urzędu Miar.</w:t>
      </w:r>
    </w:p>
    <w:p w14:paraId="291E381D" w14:textId="77777777" w:rsidR="00CA5B8B" w:rsidRPr="00CA5B8B" w:rsidRDefault="00CA5B8B" w:rsidP="00C66784">
      <w:pPr>
        <w:numPr>
          <w:ilvl w:val="1"/>
          <w:numId w:val="13"/>
        </w:numPr>
        <w:spacing w:line="276" w:lineRule="auto"/>
        <w:ind w:left="567" w:hanging="567"/>
        <w:jc w:val="both"/>
        <w:rPr>
          <w:rFonts w:ascii="Arial" w:hAnsi="Arial" w:cs="Arial"/>
          <w:b/>
          <w:bCs/>
          <w:sz w:val="21"/>
          <w:szCs w:val="21"/>
        </w:rPr>
      </w:pPr>
      <w:r w:rsidRPr="00CA5B8B">
        <w:rPr>
          <w:rFonts w:ascii="Arial" w:hAnsi="Arial" w:cs="Arial"/>
        </w:rPr>
        <w:t>Występuje limit objętości plików lub spakowanych folderów do ilości 10 plików lub spakowanych folderów przy maksymalnej sumarycznej wielkości 500 MB.</w:t>
      </w:r>
    </w:p>
    <w:p w14:paraId="075B80CA" w14:textId="24B1B714" w:rsidR="00CA5B8B" w:rsidRPr="00CA5B8B" w:rsidRDefault="00CA5B8B" w:rsidP="00C66784">
      <w:pPr>
        <w:numPr>
          <w:ilvl w:val="1"/>
          <w:numId w:val="13"/>
        </w:numPr>
        <w:spacing w:line="276" w:lineRule="auto"/>
        <w:ind w:left="567" w:hanging="567"/>
        <w:jc w:val="both"/>
        <w:rPr>
          <w:rFonts w:ascii="Arial" w:hAnsi="Arial" w:cs="Arial"/>
          <w:bCs/>
        </w:rPr>
      </w:pPr>
      <w:r w:rsidRPr="00CA5B8B">
        <w:rPr>
          <w:rFonts w:ascii="Arial" w:hAnsi="Arial" w:cs="Arial"/>
          <w:bCs/>
        </w:rPr>
        <w:t xml:space="preserve">We </w:t>
      </w:r>
      <w:r w:rsidRPr="00CA5B8B">
        <w:rPr>
          <w:rFonts w:ascii="Arial" w:hAnsi="Arial" w:cs="Arial"/>
        </w:rPr>
        <w:t>wszelkiej korespondencji związanej z niniejszym postępowaniem Zamawiający</w:t>
      </w:r>
      <w:r w:rsidRPr="00CA5B8B">
        <w:rPr>
          <w:rFonts w:cs="Arial"/>
        </w:rPr>
        <w:t xml:space="preserve"> </w:t>
      </w:r>
      <w:r w:rsidRPr="00CA5B8B">
        <w:rPr>
          <w:rFonts w:ascii="Arial" w:hAnsi="Arial" w:cs="Arial"/>
        </w:rPr>
        <w:t>i Wykonawcy posługują się numerem ogłoszenia (BZP, TED lub ID postępowania</w:t>
      </w:r>
      <w:r>
        <w:rPr>
          <w:rFonts w:ascii="Arial" w:hAnsi="Arial" w:cs="Arial"/>
        </w:rPr>
        <w:t>).</w:t>
      </w:r>
    </w:p>
    <w:p w14:paraId="5C686719" w14:textId="77777777" w:rsidR="00CA5B8B" w:rsidRDefault="00CA5B8B" w:rsidP="00C66784">
      <w:pPr>
        <w:numPr>
          <w:ilvl w:val="1"/>
          <w:numId w:val="13"/>
        </w:numPr>
        <w:spacing w:line="276" w:lineRule="auto"/>
        <w:ind w:left="567" w:hanging="567"/>
        <w:jc w:val="both"/>
        <w:rPr>
          <w:rFonts w:ascii="Arial" w:hAnsi="Arial" w:cs="Arial"/>
        </w:rPr>
      </w:pPr>
      <w:r>
        <w:rPr>
          <w:rFonts w:ascii="Arial" w:hAnsi="Arial" w:cs="Arial"/>
          <w:bCs/>
        </w:rPr>
        <w:t xml:space="preserve">Zgodnie </w:t>
      </w:r>
      <w:r w:rsidRPr="00CA5B8B">
        <w:rPr>
          <w:rFonts w:ascii="Arial" w:hAnsi="Arial" w:cs="Arial"/>
        </w:rPr>
        <w:t>z art. 20 ust. 1 ustawy Pzp postępowanie o udzielenie zamówienia, z zastrzeżeniem wyjątków przewidzianych w ustawie Pzp, prowadzi się pisemnie</w:t>
      </w:r>
      <w:r>
        <w:rPr>
          <w:rFonts w:ascii="Arial" w:hAnsi="Arial" w:cs="Arial"/>
        </w:rPr>
        <w:t>.</w:t>
      </w:r>
    </w:p>
    <w:p w14:paraId="2C48203F" w14:textId="77777777" w:rsidR="00CA5B8B" w:rsidRDefault="00CA5B8B" w:rsidP="00C66784">
      <w:pPr>
        <w:numPr>
          <w:ilvl w:val="1"/>
          <w:numId w:val="13"/>
        </w:numPr>
        <w:spacing w:line="276" w:lineRule="auto"/>
        <w:ind w:left="567" w:hanging="567"/>
        <w:jc w:val="both"/>
        <w:rPr>
          <w:rFonts w:ascii="Arial" w:hAnsi="Arial" w:cs="Arial"/>
        </w:rPr>
      </w:pPr>
      <w:r>
        <w:rPr>
          <w:rFonts w:ascii="Arial" w:hAnsi="Arial" w:cs="Arial"/>
        </w:rPr>
        <w:t xml:space="preserve">Zgodnie </w:t>
      </w:r>
      <w:r w:rsidRPr="00CA5B8B">
        <w:rPr>
          <w:rFonts w:ascii="Arial" w:eastAsia="Calibri" w:hAnsi="Arial" w:cs="Arial"/>
          <w:lang w:eastAsia="en-US"/>
        </w:rPr>
        <w:t>art. 61 ust. 1 uPzp</w:t>
      </w:r>
      <w:r w:rsidRPr="00CA5B8B">
        <w:rPr>
          <w:rFonts w:ascii="Arial" w:hAnsi="Arial" w:cs="Arial"/>
        </w:rPr>
        <w:t xml:space="preserve"> w postępowaniu komunikacja i wymiana informacji oraz oferty, dokumenty, oświadczenia, zapytania do treści SWZ, wyjaśnienia i inne informacje dotyczące postępowania składane są przez Wykonawcę wyłącznie za pośrednictwem platformy, na której prowadzone jest postępowanie. Złożenie oferty, dokumentów i oświadczeń, zapytań do treści SWZ, wyjaśnień i innych informacji w inny sposób, z pominięciem przekazania ich za pośrednictwem platformy zakupowej uważa się za nieskuteczne</w:t>
      </w:r>
      <w:r>
        <w:rPr>
          <w:rFonts w:ascii="Arial" w:hAnsi="Arial" w:cs="Arial"/>
        </w:rPr>
        <w:t>.</w:t>
      </w:r>
    </w:p>
    <w:p w14:paraId="6609D585" w14:textId="77777777" w:rsidR="00CA5B8B" w:rsidRPr="00CA5B8B" w:rsidRDefault="00CA5B8B" w:rsidP="00C66784">
      <w:pPr>
        <w:numPr>
          <w:ilvl w:val="1"/>
          <w:numId w:val="13"/>
        </w:numPr>
        <w:spacing w:line="276" w:lineRule="auto"/>
        <w:ind w:left="567" w:hanging="567"/>
        <w:jc w:val="both"/>
        <w:rPr>
          <w:rFonts w:ascii="Arial" w:hAnsi="Arial" w:cs="Arial"/>
        </w:rPr>
      </w:pPr>
      <w:r>
        <w:rPr>
          <w:rFonts w:ascii="Arial" w:hAnsi="Arial" w:cs="Arial"/>
        </w:rPr>
        <w:t xml:space="preserve">Zamawiający nie </w:t>
      </w:r>
      <w:r w:rsidRPr="00CA5B8B">
        <w:rPr>
          <w:rFonts w:ascii="Arial" w:hAnsi="Arial" w:cs="Arial"/>
        </w:rPr>
        <w:t>udziela ustnych informacji dotyczących postępowania, w szczególności dotyczących ogłoszenia, treści SWZ i ofert.</w:t>
      </w:r>
    </w:p>
    <w:p w14:paraId="225137D8" w14:textId="5384A5D2" w:rsidR="00CA5B8B" w:rsidRDefault="00CA5B8B" w:rsidP="00C66784">
      <w:pPr>
        <w:numPr>
          <w:ilvl w:val="1"/>
          <w:numId w:val="13"/>
        </w:numPr>
        <w:spacing w:line="276" w:lineRule="auto"/>
        <w:ind w:left="567" w:hanging="567"/>
        <w:jc w:val="both"/>
        <w:rPr>
          <w:rFonts w:ascii="Arial" w:hAnsi="Arial" w:cs="Arial"/>
        </w:rPr>
      </w:pPr>
      <w:r w:rsidRPr="00CA5B8B">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w:t>
      </w:r>
      <w:r w:rsidR="00203DCC">
        <w:rPr>
          <w:rFonts w:ascii="Arial" w:hAnsi="Arial" w:cs="Arial"/>
        </w:rPr>
        <w:t xml:space="preserve">nie uznana przez Zamawiającego </w:t>
      </w:r>
      <w:r w:rsidRPr="00CA5B8B">
        <w:rPr>
          <w:rFonts w:ascii="Arial" w:hAnsi="Arial" w:cs="Arial"/>
        </w:rPr>
        <w:t>za ofertę handlową i nie będzie brana pod uwagę w przedmiotowym postępowaniu ponieważ nie został spełniony obowiązek narzucony w art. 221 uPzp</w:t>
      </w:r>
      <w:r w:rsidR="00204630">
        <w:rPr>
          <w:rFonts w:ascii="Arial" w:hAnsi="Arial" w:cs="Arial"/>
        </w:rPr>
        <w:t>.</w:t>
      </w:r>
    </w:p>
    <w:p w14:paraId="20D81BDC" w14:textId="60D40071" w:rsidR="00204630" w:rsidRP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t xml:space="preserve">Postępowanie, w tym korespondencja w postępowaniu prowadzona jest w </w:t>
      </w:r>
      <w:r w:rsidR="00935F71">
        <w:rPr>
          <w:rFonts w:ascii="Arial" w:hAnsi="Arial" w:cs="Arial"/>
        </w:rPr>
        <w:t xml:space="preserve">języku polskim. </w:t>
      </w:r>
      <w:r w:rsidRPr="00204630">
        <w:rPr>
          <w:rFonts w:ascii="Arial" w:hAnsi="Arial" w:cs="Arial"/>
        </w:rPr>
        <w:t>Oznacza to, że wszelka korespondencja oferta, oświadczenia oraz każdy dokument złożony wraz z ofertą sporządzony w języku</w:t>
      </w:r>
      <w:r w:rsidR="00935F71">
        <w:rPr>
          <w:rFonts w:ascii="Arial" w:hAnsi="Arial" w:cs="Arial"/>
        </w:rPr>
        <w:t xml:space="preserve"> obcym winien być złożony wraz </w:t>
      </w:r>
      <w:r w:rsidRPr="00204630">
        <w:rPr>
          <w:rFonts w:ascii="Arial" w:hAnsi="Arial" w:cs="Arial"/>
        </w:rPr>
        <w:t>z tłumaczeniem na język polski.</w:t>
      </w:r>
    </w:p>
    <w:p w14:paraId="1DB177DA" w14:textId="77777777" w:rsid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lastRenderedPageBreak/>
        <w:t xml:space="preserve">W przypadku podmiotów wspólnych wszelka korespondencja prowadzona będzie wyłącznie </w:t>
      </w:r>
      <w:r w:rsidRPr="00204630">
        <w:rPr>
          <w:rFonts w:ascii="Arial" w:hAnsi="Arial" w:cs="Arial"/>
        </w:rPr>
        <w:br/>
        <w:t>z pełnomocnikiem (liderem).</w:t>
      </w:r>
    </w:p>
    <w:p w14:paraId="3C4FB120" w14:textId="77777777" w:rsidR="00204630" w:rsidRP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t xml:space="preserve">W formularzu </w:t>
      </w:r>
      <w:r w:rsidRPr="00204630">
        <w:rPr>
          <w:rFonts w:ascii="Arial" w:hAnsi="Arial" w:cs="Arial"/>
          <w:szCs w:val="24"/>
        </w:rPr>
        <w:t>ofertowym wykonawca poda adres poczty elektronicznej, na który będzie wysyłana korespondencja.</w:t>
      </w:r>
    </w:p>
    <w:p w14:paraId="584AE4AD" w14:textId="77777777" w:rsidR="00204630" w:rsidRP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t xml:space="preserve">W sprawach </w:t>
      </w:r>
      <w:r w:rsidRPr="00204630">
        <w:rPr>
          <w:rFonts w:ascii="Arial" w:eastAsia="Calibri" w:hAnsi="Arial" w:cs="Arial"/>
          <w:lang w:eastAsia="en-US"/>
        </w:rPr>
        <w:t>technicznych związanych z obsługą platformy należy korzystać z pomocy Centrum Wsparcia Klienta, które udzieli wszelkich informacji związanych z procesem składania ofert, rejestracji czy innych aspektów technicznych platformy. Centrum Wsparcia Klienta dostępne codziennie od poniedziałku do piątku w godz. od 7.00 do 17.00 pod nr tel. 22 101 02 02.</w:t>
      </w:r>
    </w:p>
    <w:p w14:paraId="4C33A8B3" w14:textId="5DF737F2" w:rsidR="00204630" w:rsidRP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t xml:space="preserve">Osobami upoważnionymi do komunikowania się z wykonawcami są: </w:t>
      </w:r>
      <w:r w:rsidR="00462E0E" w:rsidRPr="00204630">
        <w:rPr>
          <w:rFonts w:ascii="Arial" w:hAnsi="Arial" w:cs="Arial"/>
        </w:rPr>
        <w:t xml:space="preserve">p. </w:t>
      </w:r>
      <w:r w:rsidR="00C71F07">
        <w:rPr>
          <w:rFonts w:ascii="Arial" w:hAnsi="Arial" w:cs="Arial"/>
        </w:rPr>
        <w:t>Martyna Krajewska</w:t>
      </w:r>
      <w:r w:rsidR="00890970">
        <w:rPr>
          <w:rFonts w:ascii="Arial" w:hAnsi="Arial" w:cs="Arial"/>
        </w:rPr>
        <w:t xml:space="preserve">, Małgorzata Bozińska </w:t>
      </w:r>
      <w:r w:rsidR="00C76689" w:rsidRPr="00204630">
        <w:rPr>
          <w:rFonts w:ascii="Arial" w:hAnsi="Arial" w:cs="Arial"/>
        </w:rPr>
        <w:t>tel. 47 841 20 78</w:t>
      </w:r>
      <w:r w:rsidR="00890970">
        <w:rPr>
          <w:rFonts w:ascii="Arial" w:hAnsi="Arial" w:cs="Arial"/>
        </w:rPr>
        <w:t xml:space="preserve"> </w:t>
      </w:r>
      <w:r w:rsidRPr="00204630">
        <w:rPr>
          <w:rFonts w:ascii="Arial" w:hAnsi="Arial" w:cs="Arial"/>
        </w:rPr>
        <w:t>https://platformazakupowa.pl/pn/kwp_lodz</w:t>
      </w:r>
    </w:p>
    <w:p w14:paraId="74DBAB6C" w14:textId="77777777" w:rsidR="00204630" w:rsidRPr="00204630" w:rsidRDefault="00204630" w:rsidP="00C66784">
      <w:pPr>
        <w:numPr>
          <w:ilvl w:val="1"/>
          <w:numId w:val="13"/>
        </w:numPr>
        <w:spacing w:line="276" w:lineRule="auto"/>
        <w:ind w:left="567" w:hanging="567"/>
        <w:jc w:val="both"/>
        <w:rPr>
          <w:rFonts w:ascii="Arial" w:hAnsi="Arial" w:cs="Arial"/>
        </w:rPr>
      </w:pPr>
      <w:r>
        <w:rPr>
          <w:rFonts w:ascii="Arial" w:hAnsi="Arial" w:cs="Arial"/>
        </w:rPr>
        <w:t>Informacje</w:t>
      </w:r>
      <w:r w:rsidRPr="00204630">
        <w:rPr>
          <w:rFonts w:ascii="Arial" w:hAnsi="Arial" w:cs="Arial"/>
        </w:rPr>
        <w:t xml:space="preserve"> o sposobie komunikowania się zamawiającego z wykonawcami w inny sposób niż przy użyciu środków komunikacji elektronicznej w przypadku zaistnienia jednej z sytuacji określonych w art. 65 ust. 1, art. 66 i art. 69 – nie dotyczy</w:t>
      </w:r>
    </w:p>
    <w:p w14:paraId="2A4C4A9E" w14:textId="77777777" w:rsidR="00204630" w:rsidRDefault="00204630" w:rsidP="00C66784">
      <w:pPr>
        <w:numPr>
          <w:ilvl w:val="1"/>
          <w:numId w:val="13"/>
        </w:numPr>
        <w:spacing w:line="276" w:lineRule="auto"/>
        <w:ind w:left="567" w:hanging="567"/>
        <w:jc w:val="both"/>
        <w:rPr>
          <w:rFonts w:ascii="Arial" w:hAnsi="Arial" w:cs="Arial"/>
        </w:rPr>
      </w:pPr>
      <w:r w:rsidRPr="00204630">
        <w:rPr>
          <w:rFonts w:ascii="Arial" w:hAnsi="Arial" w:cs="Arial"/>
        </w:rPr>
        <w:t xml:space="preserve">W sytuacji awarii platformy zakupowej Zamawiający dopuszcza, opcjonalnie, komunikację  </w:t>
      </w:r>
      <w:r w:rsidRPr="00204630">
        <w:rPr>
          <w:rFonts w:ascii="Arial" w:hAnsi="Arial" w:cs="Arial"/>
        </w:rPr>
        <w:br/>
        <w:t xml:space="preserve">za pośrednictwem poczty elektronicznej. Adres poczty elektronicznej osoby uprawnionej </w:t>
      </w:r>
      <w:r w:rsidRPr="00204630">
        <w:rPr>
          <w:rFonts w:ascii="Arial" w:hAnsi="Arial" w:cs="Arial"/>
        </w:rPr>
        <w:br/>
        <w:t xml:space="preserve">do kontaktu z Wykonawcami: </w:t>
      </w:r>
      <w:hyperlink r:id="rId13" w:history="1">
        <w:r w:rsidRPr="0021247D">
          <w:rPr>
            <w:rStyle w:val="Hipercze"/>
            <w:rFonts w:ascii="Arial" w:hAnsi="Arial" w:cs="Arial"/>
            <w:b/>
            <w:color w:val="auto"/>
            <w:u w:val="none"/>
          </w:rPr>
          <w:t>zampub@ld.policja.gov.pl</w:t>
        </w:r>
      </w:hyperlink>
    </w:p>
    <w:p w14:paraId="4BD756F4" w14:textId="77777777" w:rsidR="00204630" w:rsidRPr="00204630" w:rsidRDefault="00204630" w:rsidP="00C66784">
      <w:pPr>
        <w:spacing w:line="276" w:lineRule="auto"/>
        <w:jc w:val="both"/>
        <w:rPr>
          <w:rFonts w:ascii="Arial" w:hAnsi="Arial" w:cs="Arial"/>
          <w:sz w:val="12"/>
          <w:szCs w:val="12"/>
        </w:rPr>
      </w:pPr>
    </w:p>
    <w:p w14:paraId="050E4973" w14:textId="07551CCC" w:rsidR="00F21CB9" w:rsidRPr="00C71F07" w:rsidRDefault="0077561E" w:rsidP="00C66784">
      <w:pPr>
        <w:pStyle w:val="Nagwek2"/>
        <w:spacing w:line="276" w:lineRule="auto"/>
        <w:rPr>
          <w:rFonts w:eastAsia="Calibri"/>
          <w:u w:val="none"/>
        </w:rPr>
      </w:pPr>
      <w:bookmarkStart w:id="20" w:name="_Toc193183717"/>
      <w:r w:rsidRPr="00627795">
        <w:rPr>
          <w:rFonts w:eastAsia="Calibri"/>
          <w:u w:val="none"/>
        </w:rPr>
        <w:t>Opis sposobu przygotowania ofert oraz dokumentów</w:t>
      </w:r>
      <w:r w:rsidR="00BB5E61" w:rsidRPr="00627795">
        <w:rPr>
          <w:rFonts w:eastAsia="Calibri"/>
          <w:u w:val="none"/>
        </w:rPr>
        <w:t xml:space="preserve"> wymaganych przez </w:t>
      </w:r>
      <w:r w:rsidR="00E77C5A" w:rsidRPr="00627795">
        <w:rPr>
          <w:rFonts w:eastAsia="Calibri"/>
          <w:u w:val="none"/>
        </w:rPr>
        <w:t>Zamawiającego</w:t>
      </w:r>
      <w:bookmarkEnd w:id="20"/>
    </w:p>
    <w:p w14:paraId="10248052" w14:textId="14497AB7" w:rsidR="0077561E" w:rsidRPr="00204630" w:rsidRDefault="00E51B4D" w:rsidP="00C66784">
      <w:pPr>
        <w:numPr>
          <w:ilvl w:val="1"/>
          <w:numId w:val="13"/>
        </w:numPr>
        <w:spacing w:line="276" w:lineRule="auto"/>
        <w:ind w:left="567" w:hanging="567"/>
        <w:jc w:val="both"/>
        <w:rPr>
          <w:rFonts w:ascii="Arial" w:hAnsi="Arial" w:cs="Arial"/>
          <w:b/>
        </w:rPr>
      </w:pPr>
      <w:r w:rsidRPr="00204630">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w:t>
      </w:r>
      <w:r w:rsidR="00B73FB6" w:rsidRPr="00204630">
        <w:rPr>
          <w:rFonts w:ascii="Arial" w:eastAsia="Calibri" w:hAnsi="Arial" w:cs="Arial"/>
          <w:lang w:eastAsia="en-US"/>
        </w:rPr>
        <w:br/>
      </w:r>
      <w:r w:rsidRPr="00204630">
        <w:rPr>
          <w:rFonts w:ascii="Arial" w:eastAsia="Calibri" w:hAnsi="Arial" w:cs="Arial"/>
          <w:lang w:eastAsia="en-US"/>
        </w:rPr>
        <w:t>23 grudnia 2020 r. w sprawie podmiotowych środków dowodowych oraz innych dokumentów lub oświadczeń, jakich może żądać zamawiający od wykonawcy (D</w:t>
      </w:r>
      <w:r w:rsidR="0061597E">
        <w:rPr>
          <w:rFonts w:ascii="Arial" w:eastAsia="Calibri" w:hAnsi="Arial" w:cs="Arial"/>
          <w:lang w:eastAsia="en-US"/>
        </w:rPr>
        <w:t>z</w:t>
      </w:r>
      <w:r w:rsidRPr="00204630">
        <w:rPr>
          <w:rFonts w:ascii="Arial" w:eastAsia="Calibri" w:hAnsi="Arial" w:cs="Arial"/>
          <w:lang w:eastAsia="en-US"/>
        </w:rPr>
        <w:t>.U</w:t>
      </w:r>
      <w:r w:rsidR="0061597E">
        <w:rPr>
          <w:rFonts w:ascii="Arial" w:eastAsia="Calibri" w:hAnsi="Arial" w:cs="Arial"/>
          <w:lang w:eastAsia="en-US"/>
        </w:rPr>
        <w:t>.</w:t>
      </w:r>
      <w:r w:rsidR="00794569">
        <w:rPr>
          <w:rFonts w:ascii="Arial" w:eastAsia="Calibri" w:hAnsi="Arial" w:cs="Arial"/>
          <w:lang w:eastAsia="en-US"/>
        </w:rPr>
        <w:t xml:space="preserve">2020 poz. </w:t>
      </w:r>
      <w:r w:rsidRPr="00204630">
        <w:rPr>
          <w:rFonts w:ascii="Arial" w:eastAsia="Calibri" w:hAnsi="Arial" w:cs="Arial"/>
          <w:lang w:eastAsia="en-US"/>
        </w:rPr>
        <w:t>2415) oraz rozporządzenia Prezesa Rady Ministrów z dnia 30 grudnia 2020 r. w sprawie sposobu sporządzania i</w:t>
      </w:r>
      <w:r w:rsidR="007B63C6">
        <w:rPr>
          <w:rFonts w:ascii="Arial" w:eastAsia="Calibri" w:hAnsi="Arial" w:cs="Arial"/>
          <w:lang w:eastAsia="en-US"/>
        </w:rPr>
        <w:t> </w:t>
      </w:r>
      <w:r w:rsidRPr="00204630">
        <w:rPr>
          <w:rFonts w:ascii="Arial" w:eastAsia="Calibri" w:hAnsi="Arial" w:cs="Arial"/>
          <w:lang w:eastAsia="en-US"/>
        </w:rPr>
        <w:t xml:space="preserve">przekazywania informacji oraz wymagań technicznych dla dokumentów elektronicznych oraz środków komunikacji elektronicznej w postępowaniu o udzielenie zamówienia publicznego lub konkursie </w:t>
      </w:r>
      <w:r w:rsidR="00794569" w:rsidRPr="00794569">
        <w:rPr>
          <w:rFonts w:ascii="Arial" w:eastAsia="Calibri" w:hAnsi="Arial" w:cs="Arial"/>
          <w:lang w:eastAsia="en-US"/>
        </w:rPr>
        <w:t>(Dz.U.2020 poz. 24</w:t>
      </w:r>
      <w:r w:rsidR="00794569">
        <w:rPr>
          <w:rFonts w:ascii="Arial" w:eastAsia="Calibri" w:hAnsi="Arial" w:cs="Arial"/>
          <w:lang w:eastAsia="en-US"/>
        </w:rPr>
        <w:t>52</w:t>
      </w:r>
      <w:r w:rsidR="00794569" w:rsidRPr="00794569">
        <w:rPr>
          <w:rFonts w:ascii="Arial" w:eastAsia="Calibri" w:hAnsi="Arial" w:cs="Arial"/>
          <w:lang w:eastAsia="en-US"/>
        </w:rPr>
        <w:t>)</w:t>
      </w:r>
      <w:r w:rsidR="00794569">
        <w:rPr>
          <w:rFonts w:ascii="Arial" w:eastAsia="Calibri" w:hAnsi="Arial" w:cs="Arial"/>
          <w:lang w:eastAsia="en-US"/>
        </w:rPr>
        <w:t>.</w:t>
      </w:r>
    </w:p>
    <w:p w14:paraId="635B7E76" w14:textId="77777777" w:rsidR="0077561E" w:rsidRPr="00204630" w:rsidRDefault="00672A2E" w:rsidP="00C66784">
      <w:pPr>
        <w:numPr>
          <w:ilvl w:val="1"/>
          <w:numId w:val="13"/>
        </w:numPr>
        <w:spacing w:line="276" w:lineRule="auto"/>
        <w:ind w:left="567" w:hanging="567"/>
        <w:jc w:val="both"/>
        <w:rPr>
          <w:rFonts w:ascii="Arial" w:hAnsi="Arial" w:cs="Arial"/>
          <w:b/>
        </w:rPr>
      </w:pPr>
      <w:r w:rsidRPr="00204630">
        <w:rPr>
          <w:rFonts w:ascii="Arial" w:eastAsia="Calibri" w:hAnsi="Arial" w:cs="Arial"/>
          <w:lang w:eastAsia="en-US"/>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r w:rsidR="00204630" w:rsidRPr="00204630">
        <w:rPr>
          <w:rFonts w:ascii="Arial" w:eastAsia="Calibri" w:hAnsi="Arial" w:cs="Arial"/>
          <w:lang w:eastAsia="en-US"/>
        </w:rPr>
        <w:t>.</w:t>
      </w:r>
    </w:p>
    <w:p w14:paraId="480F694E" w14:textId="2FF19260" w:rsidR="0077561E" w:rsidRPr="00204630" w:rsidRDefault="00672A2E" w:rsidP="00C66784">
      <w:pPr>
        <w:numPr>
          <w:ilvl w:val="1"/>
          <w:numId w:val="13"/>
        </w:numPr>
        <w:spacing w:line="276" w:lineRule="auto"/>
        <w:ind w:left="567" w:hanging="567"/>
        <w:jc w:val="both"/>
        <w:rPr>
          <w:rFonts w:ascii="Arial" w:hAnsi="Arial" w:cs="Arial"/>
          <w:b/>
        </w:rPr>
      </w:pPr>
      <w:r w:rsidRPr="00204630">
        <w:rPr>
          <w:rFonts w:ascii="Arial" w:hAnsi="Arial" w:cs="Arial"/>
        </w:rPr>
        <w:t xml:space="preserve">Poświadczenia za zgodność z oryginałem dokonuje odpowiednio Wykonawca, podmiot, </w:t>
      </w:r>
      <w:r w:rsidR="0040143E" w:rsidRPr="00204630">
        <w:rPr>
          <w:rFonts w:ascii="Arial" w:hAnsi="Arial" w:cs="Arial"/>
        </w:rPr>
        <w:br/>
      </w:r>
      <w:r w:rsidRPr="00204630">
        <w:rPr>
          <w:rFonts w:ascii="Arial" w:hAnsi="Arial" w:cs="Arial"/>
        </w:rPr>
        <w:t>na którego zdolnościach lub sytuacji polega Wykonawca, wykonawcy wspólnie ubiegający się o</w:t>
      </w:r>
      <w:r w:rsidR="007B63C6">
        <w:rPr>
          <w:rFonts w:ascii="Arial" w:hAnsi="Arial" w:cs="Arial"/>
        </w:rPr>
        <w:t> </w:t>
      </w:r>
      <w:r w:rsidRPr="00204630">
        <w:rPr>
          <w:rFonts w:ascii="Arial" w:hAnsi="Arial" w:cs="Arial"/>
        </w:rPr>
        <w:t>udzielenie zamówienia publicznego albo podwykonawca, w zakresie dokumentów, które każdego z nich dotyczą. Poprzez oryginał nal</w:t>
      </w:r>
      <w:r w:rsidR="00F16106" w:rsidRPr="00204630">
        <w:rPr>
          <w:rFonts w:ascii="Arial" w:hAnsi="Arial" w:cs="Arial"/>
        </w:rPr>
        <w:t xml:space="preserve">eży rozumieć dokument podpisany </w:t>
      </w:r>
      <w:r w:rsidRPr="00204630">
        <w:rPr>
          <w:rFonts w:ascii="Arial" w:hAnsi="Arial" w:cs="Arial"/>
          <w:bCs/>
        </w:rPr>
        <w:t>kwalifikowanym podpisem elektronicznym</w:t>
      </w:r>
      <w:r w:rsidRPr="00204630">
        <w:rPr>
          <w:rFonts w:ascii="Arial" w:hAnsi="Arial" w:cs="Arial"/>
        </w:rPr>
        <w:t xml:space="preserve"> lub </w:t>
      </w:r>
      <w:r w:rsidRPr="00204630">
        <w:rPr>
          <w:rFonts w:ascii="Arial" w:hAnsi="Arial" w:cs="Arial"/>
          <w:bCs/>
        </w:rPr>
        <w:t>podpisem zaufanym</w:t>
      </w:r>
      <w:r w:rsidRPr="00204630">
        <w:rPr>
          <w:rFonts w:ascii="Arial" w:hAnsi="Arial" w:cs="Arial"/>
        </w:rPr>
        <w:t xml:space="preserve"> lub </w:t>
      </w:r>
      <w:r w:rsidRPr="00204630">
        <w:rPr>
          <w:rFonts w:ascii="Arial" w:hAnsi="Arial" w:cs="Arial"/>
          <w:bCs/>
        </w:rPr>
        <w:t>podpisem osobistym</w:t>
      </w:r>
      <w:r w:rsidRPr="00204630">
        <w:rPr>
          <w:rFonts w:ascii="Arial" w:hAnsi="Arial" w:cs="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00204630" w:rsidRPr="00204630">
        <w:rPr>
          <w:rFonts w:ascii="Arial" w:hAnsi="Arial" w:cs="Arial"/>
        </w:rPr>
        <w:t>.</w:t>
      </w:r>
    </w:p>
    <w:p w14:paraId="1247B985" w14:textId="77777777" w:rsidR="00FB30EB" w:rsidRPr="00204630" w:rsidRDefault="00672A2E" w:rsidP="00C66784">
      <w:pPr>
        <w:numPr>
          <w:ilvl w:val="1"/>
          <w:numId w:val="13"/>
        </w:numPr>
        <w:spacing w:line="276" w:lineRule="auto"/>
        <w:ind w:left="567" w:hanging="567"/>
        <w:jc w:val="both"/>
        <w:rPr>
          <w:rFonts w:ascii="Arial" w:hAnsi="Arial" w:cs="Arial"/>
          <w:b/>
        </w:rPr>
      </w:pPr>
      <w:r w:rsidRPr="00204630">
        <w:rPr>
          <w:rFonts w:ascii="Arial" w:hAnsi="Arial" w:cs="Arial"/>
        </w:rPr>
        <w:t>Oferta powinna być</w:t>
      </w:r>
      <w:r w:rsidR="00FB30EB" w:rsidRPr="00204630">
        <w:rPr>
          <w:rFonts w:ascii="Arial" w:hAnsi="Arial" w:cs="Arial"/>
        </w:rPr>
        <w:t>:</w:t>
      </w:r>
    </w:p>
    <w:p w14:paraId="64A4D12C" w14:textId="77777777" w:rsidR="00FB30EB" w:rsidRPr="008F0A60" w:rsidRDefault="00FB30EB" w:rsidP="00C66784">
      <w:pPr>
        <w:numPr>
          <w:ilvl w:val="0"/>
          <w:numId w:val="11"/>
        </w:numPr>
        <w:spacing w:line="276" w:lineRule="auto"/>
        <w:ind w:left="1134" w:hanging="284"/>
        <w:jc w:val="both"/>
        <w:textAlignment w:val="baseline"/>
        <w:rPr>
          <w:rFonts w:ascii="Arial" w:hAnsi="Arial" w:cs="Arial"/>
        </w:rPr>
      </w:pPr>
      <w:r w:rsidRPr="008F0A60">
        <w:rPr>
          <w:rFonts w:ascii="Arial" w:hAnsi="Arial" w:cs="Arial"/>
        </w:rPr>
        <w:t>sporządzona na podstawie załączników niniejszej SWZ w języku polskim,</w:t>
      </w:r>
    </w:p>
    <w:p w14:paraId="21F9651F" w14:textId="77777777" w:rsidR="00FB30EB" w:rsidRPr="008F0A60" w:rsidRDefault="00FB30EB" w:rsidP="00C66784">
      <w:pPr>
        <w:numPr>
          <w:ilvl w:val="0"/>
          <w:numId w:val="11"/>
        </w:numPr>
        <w:spacing w:line="276" w:lineRule="auto"/>
        <w:ind w:left="1134" w:hanging="284"/>
        <w:jc w:val="both"/>
        <w:textAlignment w:val="baseline"/>
        <w:rPr>
          <w:rFonts w:ascii="Arial" w:hAnsi="Arial" w:cs="Arial"/>
        </w:rPr>
      </w:pPr>
      <w:r w:rsidRPr="008F0A60">
        <w:rPr>
          <w:rFonts w:ascii="Arial" w:hAnsi="Arial" w:cs="Arial"/>
        </w:rPr>
        <w:t xml:space="preserve">złożona przy użyciu środków komunikacji elektronicznej tzn. za pośrednictwem </w:t>
      </w:r>
      <w:hyperlink r:id="rId14" w:history="1">
        <w:r w:rsidRPr="0021247D">
          <w:rPr>
            <w:rFonts w:ascii="Arial" w:hAnsi="Arial" w:cs="Arial"/>
            <w:b/>
            <w:u w:val="single"/>
          </w:rPr>
          <w:t>platformazakupowa.pl</w:t>
        </w:r>
      </w:hyperlink>
      <w:r w:rsidRPr="008F0A60">
        <w:rPr>
          <w:rFonts w:ascii="Arial" w:hAnsi="Arial" w:cs="Arial"/>
        </w:rPr>
        <w:t>,</w:t>
      </w:r>
    </w:p>
    <w:p w14:paraId="77A90B75" w14:textId="77777777" w:rsidR="00FB30EB" w:rsidRPr="00FB30EB" w:rsidRDefault="00FB30EB" w:rsidP="00C66784">
      <w:pPr>
        <w:numPr>
          <w:ilvl w:val="0"/>
          <w:numId w:val="11"/>
        </w:numPr>
        <w:spacing w:line="276" w:lineRule="auto"/>
        <w:ind w:left="1134" w:hanging="284"/>
        <w:jc w:val="both"/>
        <w:textAlignment w:val="baseline"/>
        <w:rPr>
          <w:rFonts w:ascii="Arial" w:hAnsi="Arial" w:cs="Arial"/>
        </w:rPr>
      </w:pPr>
      <w:r w:rsidRPr="008F0A60">
        <w:rPr>
          <w:rFonts w:ascii="Arial" w:hAnsi="Arial" w:cs="Arial"/>
        </w:rPr>
        <w:t xml:space="preserve">podpisana </w:t>
      </w:r>
      <w:hyperlink r:id="rId15" w:history="1">
        <w:r w:rsidRPr="00FE1B04">
          <w:rPr>
            <w:rFonts w:ascii="Arial" w:hAnsi="Arial" w:cs="Arial"/>
            <w:b/>
            <w:bCs/>
            <w:u w:val="single"/>
          </w:rPr>
          <w:t>kwalifikowanym podpisem elektronicznym</w:t>
        </w:r>
      </w:hyperlink>
      <w:r w:rsidRPr="008F0A60">
        <w:rPr>
          <w:rFonts w:ascii="Arial" w:hAnsi="Arial" w:cs="Arial"/>
        </w:rPr>
        <w:t xml:space="preserve"> lub </w:t>
      </w:r>
      <w:hyperlink r:id="rId16" w:history="1">
        <w:r w:rsidRPr="00FE1B04">
          <w:rPr>
            <w:rFonts w:ascii="Arial" w:hAnsi="Arial" w:cs="Arial"/>
            <w:b/>
            <w:bCs/>
            <w:u w:val="single"/>
          </w:rPr>
          <w:t>podpisem zaufanym</w:t>
        </w:r>
      </w:hyperlink>
      <w:r w:rsidRPr="008F0A60">
        <w:rPr>
          <w:rFonts w:ascii="Arial" w:hAnsi="Arial" w:cs="Arial"/>
        </w:rPr>
        <w:t xml:space="preserve">                     lub </w:t>
      </w:r>
      <w:hyperlink r:id="rId17" w:history="1">
        <w:r w:rsidRPr="00FE1B04">
          <w:rPr>
            <w:rFonts w:ascii="Arial" w:hAnsi="Arial" w:cs="Arial"/>
            <w:b/>
            <w:bCs/>
            <w:u w:val="single"/>
          </w:rPr>
          <w:t>podpisem osobistym</w:t>
        </w:r>
      </w:hyperlink>
      <w:r w:rsidRPr="008F0A60">
        <w:rPr>
          <w:rFonts w:ascii="Arial" w:hAnsi="Arial" w:cs="Arial"/>
        </w:rPr>
        <w:t xml:space="preserve"> przez osobę/osoby upoważnioną/upoważnione.</w:t>
      </w:r>
    </w:p>
    <w:p w14:paraId="2B29865C" w14:textId="77777777" w:rsidR="00204630" w:rsidRPr="00204630" w:rsidRDefault="00204630" w:rsidP="00C66784">
      <w:pPr>
        <w:pStyle w:val="Akapitzlist"/>
        <w:keepNext/>
        <w:numPr>
          <w:ilvl w:val="0"/>
          <w:numId w:val="13"/>
        </w:numPr>
        <w:spacing w:after="0"/>
        <w:jc w:val="both"/>
        <w:outlineLvl w:val="1"/>
        <w:rPr>
          <w:rFonts w:ascii="Arial" w:hAnsi="Arial" w:cs="Times New Roman"/>
          <w:b/>
          <w:vanish/>
          <w:sz w:val="20"/>
          <w:szCs w:val="28"/>
          <w:u w:val="single"/>
          <w:lang w:val="x-none"/>
        </w:rPr>
      </w:pPr>
      <w:bookmarkStart w:id="21" w:name="_Toc79488610"/>
      <w:bookmarkStart w:id="22" w:name="_Toc79488830"/>
      <w:bookmarkStart w:id="23" w:name="_Toc79489084"/>
      <w:bookmarkStart w:id="24" w:name="_Toc79489221"/>
      <w:bookmarkStart w:id="25" w:name="_Toc79489345"/>
      <w:bookmarkStart w:id="26" w:name="_Toc79489822"/>
      <w:bookmarkStart w:id="27" w:name="_Toc79490054"/>
      <w:bookmarkStart w:id="28" w:name="_Toc79490122"/>
      <w:bookmarkStart w:id="29" w:name="_Toc79490192"/>
      <w:bookmarkStart w:id="30" w:name="_Toc79490265"/>
      <w:bookmarkStart w:id="31" w:name="_Toc79490330"/>
      <w:bookmarkStart w:id="32" w:name="_Toc79490584"/>
      <w:bookmarkStart w:id="33" w:name="_Toc79491337"/>
      <w:bookmarkStart w:id="34" w:name="_Toc79491395"/>
      <w:bookmarkStart w:id="35" w:name="_Toc79491455"/>
      <w:bookmarkStart w:id="36" w:name="_Toc193183718"/>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73143ED3" w14:textId="77777777" w:rsidR="00204630" w:rsidRPr="00204630" w:rsidRDefault="00204630" w:rsidP="00C66784">
      <w:pPr>
        <w:pStyle w:val="Akapitzlist"/>
        <w:keepNext/>
        <w:numPr>
          <w:ilvl w:val="0"/>
          <w:numId w:val="13"/>
        </w:numPr>
        <w:spacing w:after="0"/>
        <w:jc w:val="both"/>
        <w:outlineLvl w:val="1"/>
        <w:rPr>
          <w:rFonts w:ascii="Arial" w:hAnsi="Arial" w:cs="Times New Roman"/>
          <w:b/>
          <w:vanish/>
          <w:sz w:val="20"/>
          <w:szCs w:val="28"/>
          <w:u w:val="single"/>
          <w:lang w:val="x-none"/>
        </w:rPr>
      </w:pPr>
      <w:bookmarkStart w:id="37" w:name="_Toc79488611"/>
      <w:bookmarkStart w:id="38" w:name="_Toc79488831"/>
      <w:bookmarkStart w:id="39" w:name="_Toc79489085"/>
      <w:bookmarkStart w:id="40" w:name="_Toc79489222"/>
      <w:bookmarkStart w:id="41" w:name="_Toc79489346"/>
      <w:bookmarkStart w:id="42" w:name="_Toc79489823"/>
      <w:bookmarkStart w:id="43" w:name="_Toc79490055"/>
      <w:bookmarkStart w:id="44" w:name="_Toc79490123"/>
      <w:bookmarkStart w:id="45" w:name="_Toc79490193"/>
      <w:bookmarkStart w:id="46" w:name="_Toc79490266"/>
      <w:bookmarkStart w:id="47" w:name="_Toc79490331"/>
      <w:bookmarkStart w:id="48" w:name="_Toc79490585"/>
      <w:bookmarkStart w:id="49" w:name="_Toc79491338"/>
      <w:bookmarkStart w:id="50" w:name="_Toc79491396"/>
      <w:bookmarkStart w:id="51" w:name="_Toc79491456"/>
      <w:bookmarkStart w:id="52" w:name="_Toc19318371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ABB28D3" w14:textId="77777777" w:rsidR="00204630" w:rsidRPr="00204630" w:rsidRDefault="00204630" w:rsidP="00C66784">
      <w:pPr>
        <w:pStyle w:val="Akapitzlist"/>
        <w:keepNext/>
        <w:numPr>
          <w:ilvl w:val="1"/>
          <w:numId w:val="13"/>
        </w:numPr>
        <w:spacing w:after="0"/>
        <w:jc w:val="both"/>
        <w:outlineLvl w:val="1"/>
        <w:rPr>
          <w:rFonts w:ascii="Arial" w:hAnsi="Arial" w:cs="Times New Roman"/>
          <w:b/>
          <w:vanish/>
          <w:sz w:val="20"/>
          <w:szCs w:val="28"/>
          <w:u w:val="single"/>
          <w:lang w:val="x-none"/>
        </w:rPr>
      </w:pPr>
      <w:bookmarkStart w:id="53" w:name="_Toc79488612"/>
      <w:bookmarkStart w:id="54" w:name="_Toc79488832"/>
      <w:bookmarkStart w:id="55" w:name="_Toc79489086"/>
      <w:bookmarkStart w:id="56" w:name="_Toc79489223"/>
      <w:bookmarkStart w:id="57" w:name="_Toc79489347"/>
      <w:bookmarkStart w:id="58" w:name="_Toc79489824"/>
      <w:bookmarkStart w:id="59" w:name="_Toc79490056"/>
      <w:bookmarkStart w:id="60" w:name="_Toc79490124"/>
      <w:bookmarkStart w:id="61" w:name="_Toc79490194"/>
      <w:bookmarkStart w:id="62" w:name="_Toc79490267"/>
      <w:bookmarkStart w:id="63" w:name="_Toc79490332"/>
      <w:bookmarkStart w:id="64" w:name="_Toc79490586"/>
      <w:bookmarkStart w:id="65" w:name="_Toc79491339"/>
      <w:bookmarkStart w:id="66" w:name="_Toc79491397"/>
      <w:bookmarkStart w:id="67" w:name="_Toc79491457"/>
      <w:bookmarkStart w:id="68" w:name="_Toc19318372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291A1061" w14:textId="77777777" w:rsidR="00204630" w:rsidRPr="00204630" w:rsidRDefault="00204630" w:rsidP="00C66784">
      <w:pPr>
        <w:pStyle w:val="Akapitzlist"/>
        <w:keepNext/>
        <w:numPr>
          <w:ilvl w:val="1"/>
          <w:numId w:val="13"/>
        </w:numPr>
        <w:spacing w:after="0"/>
        <w:jc w:val="both"/>
        <w:outlineLvl w:val="1"/>
        <w:rPr>
          <w:rFonts w:ascii="Arial" w:hAnsi="Arial" w:cs="Times New Roman"/>
          <w:b/>
          <w:vanish/>
          <w:sz w:val="20"/>
          <w:szCs w:val="28"/>
          <w:u w:val="single"/>
          <w:lang w:val="x-none"/>
        </w:rPr>
      </w:pPr>
      <w:bookmarkStart w:id="69" w:name="_Toc79488613"/>
      <w:bookmarkStart w:id="70" w:name="_Toc79488833"/>
      <w:bookmarkStart w:id="71" w:name="_Toc79489087"/>
      <w:bookmarkStart w:id="72" w:name="_Toc79489224"/>
      <w:bookmarkStart w:id="73" w:name="_Toc79489348"/>
      <w:bookmarkStart w:id="74" w:name="_Toc79489825"/>
      <w:bookmarkStart w:id="75" w:name="_Toc79490057"/>
      <w:bookmarkStart w:id="76" w:name="_Toc79490125"/>
      <w:bookmarkStart w:id="77" w:name="_Toc79490195"/>
      <w:bookmarkStart w:id="78" w:name="_Toc79490268"/>
      <w:bookmarkStart w:id="79" w:name="_Toc79490333"/>
      <w:bookmarkStart w:id="80" w:name="_Toc79490587"/>
      <w:bookmarkStart w:id="81" w:name="_Toc79491340"/>
      <w:bookmarkStart w:id="82" w:name="_Toc79491398"/>
      <w:bookmarkStart w:id="83" w:name="_Toc79491458"/>
      <w:bookmarkStart w:id="84" w:name="_Toc19318372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7F31807" w14:textId="77777777" w:rsidR="00204630" w:rsidRPr="00204630" w:rsidRDefault="00204630" w:rsidP="00C66784">
      <w:pPr>
        <w:pStyle w:val="Akapitzlist"/>
        <w:keepNext/>
        <w:numPr>
          <w:ilvl w:val="1"/>
          <w:numId w:val="13"/>
        </w:numPr>
        <w:spacing w:after="0"/>
        <w:jc w:val="both"/>
        <w:outlineLvl w:val="1"/>
        <w:rPr>
          <w:rFonts w:ascii="Arial" w:hAnsi="Arial" w:cs="Times New Roman"/>
          <w:b/>
          <w:vanish/>
          <w:sz w:val="20"/>
          <w:szCs w:val="28"/>
          <w:u w:val="single"/>
          <w:lang w:val="x-none"/>
        </w:rPr>
      </w:pPr>
      <w:bookmarkStart w:id="85" w:name="_Toc79488614"/>
      <w:bookmarkStart w:id="86" w:name="_Toc79488834"/>
      <w:bookmarkStart w:id="87" w:name="_Toc79489088"/>
      <w:bookmarkStart w:id="88" w:name="_Toc79489225"/>
      <w:bookmarkStart w:id="89" w:name="_Toc79489349"/>
      <w:bookmarkStart w:id="90" w:name="_Toc79489826"/>
      <w:bookmarkStart w:id="91" w:name="_Toc79490058"/>
      <w:bookmarkStart w:id="92" w:name="_Toc79490126"/>
      <w:bookmarkStart w:id="93" w:name="_Toc79490196"/>
      <w:bookmarkStart w:id="94" w:name="_Toc79490269"/>
      <w:bookmarkStart w:id="95" w:name="_Toc79490334"/>
      <w:bookmarkStart w:id="96" w:name="_Toc79490588"/>
      <w:bookmarkStart w:id="97" w:name="_Toc79491341"/>
      <w:bookmarkStart w:id="98" w:name="_Toc79491399"/>
      <w:bookmarkStart w:id="99" w:name="_Toc79491459"/>
      <w:bookmarkStart w:id="100" w:name="_Toc19318372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73EDA69F" w14:textId="77777777" w:rsidR="00204630" w:rsidRPr="00204630" w:rsidRDefault="00204630" w:rsidP="00C66784">
      <w:pPr>
        <w:pStyle w:val="Akapitzlist"/>
        <w:keepNext/>
        <w:numPr>
          <w:ilvl w:val="1"/>
          <w:numId w:val="13"/>
        </w:numPr>
        <w:spacing w:after="0"/>
        <w:jc w:val="both"/>
        <w:outlineLvl w:val="1"/>
        <w:rPr>
          <w:rFonts w:ascii="Arial" w:hAnsi="Arial" w:cs="Times New Roman"/>
          <w:b/>
          <w:vanish/>
          <w:sz w:val="20"/>
          <w:szCs w:val="28"/>
          <w:u w:val="single"/>
          <w:lang w:val="x-none"/>
        </w:rPr>
      </w:pPr>
      <w:bookmarkStart w:id="101" w:name="_Toc79488615"/>
      <w:bookmarkStart w:id="102" w:name="_Toc79488835"/>
      <w:bookmarkStart w:id="103" w:name="_Toc79489089"/>
      <w:bookmarkStart w:id="104" w:name="_Toc79489226"/>
      <w:bookmarkStart w:id="105" w:name="_Toc79489350"/>
      <w:bookmarkStart w:id="106" w:name="_Toc79489827"/>
      <w:bookmarkStart w:id="107" w:name="_Toc79490059"/>
      <w:bookmarkStart w:id="108" w:name="_Toc79490127"/>
      <w:bookmarkStart w:id="109" w:name="_Toc79490197"/>
      <w:bookmarkStart w:id="110" w:name="_Toc79490270"/>
      <w:bookmarkStart w:id="111" w:name="_Toc79490335"/>
      <w:bookmarkStart w:id="112" w:name="_Toc79490589"/>
      <w:bookmarkStart w:id="113" w:name="_Toc79491342"/>
      <w:bookmarkStart w:id="114" w:name="_Toc79491400"/>
      <w:bookmarkStart w:id="115" w:name="_Toc79491460"/>
      <w:bookmarkStart w:id="116" w:name="_Toc193183723"/>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7F1E190B" w14:textId="77777777" w:rsidR="00446917" w:rsidRDefault="00F21CB9" w:rsidP="00C66784">
      <w:pPr>
        <w:spacing w:line="276" w:lineRule="auto"/>
        <w:ind w:left="567" w:hanging="567"/>
        <w:jc w:val="both"/>
        <w:rPr>
          <w:rFonts w:ascii="Arial" w:hAnsi="Arial" w:cs="Arial"/>
        </w:rPr>
      </w:pPr>
      <w:r w:rsidRPr="00F21CB9">
        <w:rPr>
          <w:rFonts w:ascii="Arial" w:hAnsi="Arial" w:cs="Arial"/>
          <w:b/>
        </w:rPr>
        <w:t>15.5.</w:t>
      </w:r>
      <w:r>
        <w:rPr>
          <w:rFonts w:ascii="Arial" w:hAnsi="Arial" w:cs="Arial"/>
        </w:rPr>
        <w:t xml:space="preserve"> </w:t>
      </w:r>
      <w:r w:rsidR="00FB30EB" w:rsidRPr="00330D30">
        <w:rPr>
          <w:rFonts w:ascii="Arial" w:hAnsi="Arial" w:cs="Aria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0B3C1CB" w14:textId="77777777" w:rsidR="00F21CB9" w:rsidRDefault="00446917" w:rsidP="00C66784">
      <w:pPr>
        <w:spacing w:line="276" w:lineRule="auto"/>
        <w:ind w:left="567" w:hanging="567"/>
        <w:jc w:val="both"/>
        <w:rPr>
          <w:rFonts w:ascii="Arial" w:hAnsi="Arial" w:cs="Arial"/>
        </w:rPr>
      </w:pPr>
      <w:r>
        <w:rPr>
          <w:rFonts w:ascii="Arial" w:hAnsi="Arial" w:cs="Arial"/>
          <w:b/>
        </w:rPr>
        <w:t>15.</w:t>
      </w:r>
      <w:r w:rsidRPr="00446917">
        <w:rPr>
          <w:rFonts w:ascii="Arial" w:hAnsi="Arial" w:cs="Arial"/>
          <w:b/>
        </w:rPr>
        <w:t>6.</w:t>
      </w:r>
      <w:r>
        <w:rPr>
          <w:rFonts w:ascii="Arial" w:hAnsi="Arial" w:cs="Arial"/>
        </w:rPr>
        <w:t xml:space="preserve"> </w:t>
      </w:r>
      <w:r w:rsidR="00672A2E" w:rsidRPr="00F21CB9">
        <w:rPr>
          <w:rFonts w:ascii="Arial" w:hAnsi="Arial" w:cs="Arial"/>
        </w:rPr>
        <w:t xml:space="preserve">W przypadku wykorzystania formatu podpisu XAdES zewnętrzny. Zamawiający wymaga dołączenia odpowiedniej ilości plików tj. podpisywanych plików z danymi oraz plików </w:t>
      </w:r>
      <w:proofErr w:type="spellStart"/>
      <w:r w:rsidR="00672A2E" w:rsidRPr="00F21CB9">
        <w:rPr>
          <w:rFonts w:ascii="Arial" w:hAnsi="Arial" w:cs="Arial"/>
        </w:rPr>
        <w:t>X</w:t>
      </w:r>
      <w:r w:rsidR="00FB30EB" w:rsidRPr="00F21CB9">
        <w:rPr>
          <w:rFonts w:ascii="Arial" w:hAnsi="Arial" w:cs="Arial"/>
        </w:rPr>
        <w:t>a</w:t>
      </w:r>
      <w:r w:rsidR="00672A2E" w:rsidRPr="00F21CB9">
        <w:rPr>
          <w:rFonts w:ascii="Arial" w:hAnsi="Arial" w:cs="Arial"/>
        </w:rPr>
        <w:t>dES</w:t>
      </w:r>
      <w:proofErr w:type="spellEnd"/>
      <w:r w:rsidR="00FB30EB" w:rsidRPr="00F21CB9">
        <w:rPr>
          <w:rFonts w:ascii="Arial" w:hAnsi="Arial" w:cs="Arial"/>
        </w:rPr>
        <w:t>.</w:t>
      </w:r>
    </w:p>
    <w:p w14:paraId="4B1E59E5" w14:textId="2052737B" w:rsidR="00F21CB9" w:rsidRDefault="00446917" w:rsidP="00C66784">
      <w:pPr>
        <w:spacing w:line="276" w:lineRule="auto"/>
        <w:ind w:left="567" w:hanging="567"/>
        <w:jc w:val="both"/>
        <w:rPr>
          <w:rFonts w:ascii="Arial" w:hAnsi="Arial" w:cs="Arial"/>
        </w:rPr>
      </w:pPr>
      <w:r>
        <w:rPr>
          <w:rFonts w:ascii="Arial" w:hAnsi="Arial" w:cs="Arial"/>
          <w:b/>
        </w:rPr>
        <w:t>15.7</w:t>
      </w:r>
      <w:r w:rsidR="00F21CB9" w:rsidRPr="00F21CB9">
        <w:rPr>
          <w:rFonts w:ascii="Arial" w:hAnsi="Arial" w:cs="Arial"/>
          <w:b/>
        </w:rPr>
        <w:t xml:space="preserve">. </w:t>
      </w:r>
      <w:r w:rsidR="00FE1B04" w:rsidRPr="00FE1B04">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w:t>
      </w:r>
      <w:r w:rsidR="007B63C6">
        <w:rPr>
          <w:rFonts w:ascii="Arial" w:hAnsi="Arial" w:cs="Arial"/>
        </w:rPr>
        <w:t> </w:t>
      </w:r>
      <w:r w:rsidR="00FE1B04" w:rsidRPr="00FE1B04">
        <w:rPr>
          <w:rFonts w:ascii="Arial" w:hAnsi="Arial" w:cs="Arial"/>
        </w:rPr>
        <w:t xml:space="preserve">zastrzeżone informacje stanowią tajemnicę przedsiębiorstwa. Zgodnie z § 4. 1. </w:t>
      </w:r>
      <w:r w:rsidR="00FE1B04" w:rsidRPr="00FE1B04">
        <w:rPr>
          <w:rFonts w:ascii="Arial" w:hAnsi="Arial" w:cs="Arial"/>
        </w:rPr>
        <w:lastRenderedPageBreak/>
        <w:t>Rozporządzenia Prezesa Rady Ministrów z dnia 30 grudnia 2020 r. w sprawie sposobu sporządzania i</w:t>
      </w:r>
      <w:r w:rsidR="007B63C6">
        <w:rPr>
          <w:rFonts w:ascii="Arial" w:hAnsi="Arial" w:cs="Arial"/>
        </w:rPr>
        <w:t> </w:t>
      </w:r>
      <w:r w:rsidR="00FE1B04" w:rsidRPr="00FE1B04">
        <w:rPr>
          <w:rFonts w:ascii="Arial" w:hAnsi="Arial" w:cs="Arial"/>
        </w:rPr>
        <w:t>przekazywania informacji oraz wymagań technicznych dla dokumentów elektronicznych oraz środków komunikacji elektronicznej w postępowaniu o udzielenie zamówienia publicznego lub konkursie, w przypadku gdy dokumenty elektroniczne w postępowaniu, przekazywane przy użyciu środków komunikacji elektronicznej, zawierają informacje stanowiące tajemnicę przedsiębiorstwa w rozumieniu przepisów ustawy z dnia 16 kwietnia 1993 r. o zwalczaniu nieuczciw</w:t>
      </w:r>
      <w:r w:rsidR="00935F71">
        <w:rPr>
          <w:rFonts w:ascii="Arial" w:hAnsi="Arial" w:cs="Arial"/>
        </w:rPr>
        <w:t>ej konkurencji (Dz. U. 2022 poz. 1233</w:t>
      </w:r>
      <w:r w:rsidR="00FE1B04" w:rsidRPr="00FE1B04">
        <w:rPr>
          <w:rFonts w:ascii="Arial" w:hAnsi="Arial" w:cs="Arial"/>
        </w:rPr>
        <w:t xml:space="preserve">), </w:t>
      </w:r>
      <w:r w:rsidR="00FE1B04" w:rsidRPr="00FE1B04">
        <w:rPr>
          <w:rFonts w:ascii="Arial" w:hAnsi="Arial" w:cs="Arial"/>
          <w:b/>
        </w:rPr>
        <w:t>wykonawca, w celu utrzymania w</w:t>
      </w:r>
      <w:r w:rsidR="007B63C6">
        <w:rPr>
          <w:rFonts w:ascii="Arial" w:hAnsi="Arial" w:cs="Arial"/>
          <w:b/>
        </w:rPr>
        <w:t> </w:t>
      </w:r>
      <w:r w:rsidR="00FE1B04" w:rsidRPr="00FE1B04">
        <w:rPr>
          <w:rFonts w:ascii="Arial" w:hAnsi="Arial" w:cs="Arial"/>
          <w:b/>
        </w:rPr>
        <w:t>poufności tych informacji, przekazuje je w wydzielonym i odpowiednio oznaczonym pliku.</w:t>
      </w:r>
      <w:r w:rsidR="00FE1B04" w:rsidRPr="00FE1B04">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666B752A" w14:textId="77777777" w:rsidR="00FB30EB" w:rsidRPr="00F21CB9" w:rsidRDefault="00446917" w:rsidP="00C66784">
      <w:pPr>
        <w:spacing w:line="276" w:lineRule="auto"/>
        <w:ind w:left="567" w:hanging="567"/>
        <w:jc w:val="both"/>
        <w:rPr>
          <w:rFonts w:ascii="Arial" w:hAnsi="Arial" w:cs="Arial"/>
        </w:rPr>
      </w:pPr>
      <w:r>
        <w:rPr>
          <w:rFonts w:ascii="Arial" w:hAnsi="Arial" w:cs="Arial"/>
          <w:b/>
        </w:rPr>
        <w:t>15.8</w:t>
      </w:r>
      <w:r w:rsidR="00F21CB9" w:rsidRPr="00F21CB9">
        <w:rPr>
          <w:rFonts w:ascii="Arial" w:hAnsi="Arial" w:cs="Arial"/>
          <w:b/>
        </w:rPr>
        <w:t>.</w:t>
      </w:r>
      <w:r w:rsidR="00F21CB9" w:rsidRPr="00F21CB9">
        <w:rPr>
          <w:rFonts w:ascii="Arial" w:hAnsi="Arial" w:cs="Arial"/>
          <w:b/>
        </w:rPr>
        <w:tab/>
      </w:r>
      <w:r w:rsidR="00672A2E" w:rsidRPr="00F21CB9">
        <w:rPr>
          <w:rFonts w:ascii="Arial" w:hAnsi="Arial" w:cs="Arial"/>
        </w:rPr>
        <w:t xml:space="preserve">Wykonawca, za pośrednictwem </w:t>
      </w:r>
      <w:hyperlink r:id="rId18" w:history="1">
        <w:r w:rsidR="00672A2E" w:rsidRPr="00F21CB9">
          <w:rPr>
            <w:rFonts w:ascii="Arial" w:hAnsi="Arial" w:cs="Arial"/>
          </w:rPr>
          <w:t>platformazakupowa.pl</w:t>
        </w:r>
      </w:hyperlink>
      <w:r w:rsidR="00672A2E" w:rsidRPr="00F21CB9">
        <w:rPr>
          <w:rFonts w:ascii="Arial" w:hAnsi="Arial" w:cs="Arial"/>
        </w:rPr>
        <w:t xml:space="preserve"> może przed upływem terminu </w:t>
      </w:r>
      <w:r w:rsidR="00542C4D" w:rsidRPr="00F21CB9">
        <w:rPr>
          <w:rFonts w:ascii="Arial" w:hAnsi="Arial" w:cs="Arial"/>
        </w:rPr>
        <w:t xml:space="preserve">                         </w:t>
      </w:r>
      <w:r w:rsidR="00672A2E" w:rsidRPr="00F21CB9">
        <w:rPr>
          <w:rFonts w:ascii="Arial" w:hAnsi="Arial" w:cs="Arial"/>
        </w:rPr>
        <w:t>do składania ofert zmienić lub wycofać ofertę. Sposób dokonywania zmiany lub wycofania oferty zamieszczono w instrukcji zamieszczonej na stronie internetowej pod adresem:</w:t>
      </w:r>
      <w:r w:rsidR="006431CF" w:rsidRPr="00F21CB9">
        <w:rPr>
          <w:rFonts w:ascii="Arial" w:hAnsi="Arial" w:cs="Arial"/>
          <w:b/>
        </w:rPr>
        <w:t xml:space="preserve"> </w:t>
      </w:r>
      <w:hyperlink r:id="rId19" w:history="1">
        <w:r w:rsidR="00FB30EB" w:rsidRPr="0021247D">
          <w:rPr>
            <w:rStyle w:val="Hipercze"/>
            <w:rFonts w:ascii="Arial" w:hAnsi="Arial" w:cs="Arial"/>
            <w:b/>
            <w:color w:val="auto"/>
          </w:rPr>
          <w:t>https://platformazakupowa.pl/strona/45-instrukcje</w:t>
        </w:r>
      </w:hyperlink>
    </w:p>
    <w:p w14:paraId="437AB755" w14:textId="77777777" w:rsidR="00F21CB9" w:rsidRDefault="00446917" w:rsidP="00C66784">
      <w:pPr>
        <w:spacing w:line="276" w:lineRule="auto"/>
        <w:ind w:left="567" w:hanging="567"/>
      </w:pPr>
      <w:r>
        <w:rPr>
          <w:rFonts w:ascii="Arial" w:hAnsi="Arial" w:cs="Arial"/>
          <w:b/>
        </w:rPr>
        <w:t>15.9</w:t>
      </w:r>
      <w:r w:rsidR="00F21CB9" w:rsidRPr="0005395D">
        <w:rPr>
          <w:rFonts w:ascii="Arial" w:hAnsi="Arial" w:cs="Arial"/>
          <w:b/>
        </w:rPr>
        <w:t>.</w:t>
      </w:r>
      <w:r w:rsidR="00F21CB9">
        <w:t xml:space="preserve"> </w:t>
      </w:r>
      <w:r w:rsidR="00F21CB9">
        <w:tab/>
      </w:r>
      <w:r w:rsidR="00672A2E" w:rsidRPr="0005395D">
        <w:rPr>
          <w:rFonts w:ascii="Arial" w:hAnsi="Arial" w:cs="Arial"/>
        </w:rPr>
        <w:t xml:space="preserve">Każdy z Wykonawców może złożyć tylko jedną ofertę. Złożenie większej liczby ofert lub oferty zawierającej propozycje wariantowe </w:t>
      </w:r>
      <w:r w:rsidR="00912FBB" w:rsidRPr="0005395D">
        <w:rPr>
          <w:rFonts w:ascii="Arial" w:hAnsi="Arial" w:cs="Arial"/>
        </w:rPr>
        <w:t>spowoduje</w:t>
      </w:r>
      <w:r w:rsidR="00672A2E" w:rsidRPr="0005395D">
        <w:rPr>
          <w:rFonts w:ascii="Arial" w:hAnsi="Arial" w:cs="Arial"/>
        </w:rPr>
        <w:t xml:space="preserve"> odrzuceni</w:t>
      </w:r>
      <w:r w:rsidR="00912FBB" w:rsidRPr="0005395D">
        <w:rPr>
          <w:rFonts w:ascii="Arial" w:hAnsi="Arial" w:cs="Arial"/>
        </w:rPr>
        <w:t>e ofert</w:t>
      </w:r>
      <w:r w:rsidR="00FB30EB" w:rsidRPr="0005395D">
        <w:rPr>
          <w:rFonts w:ascii="Arial" w:hAnsi="Arial" w:cs="Arial"/>
        </w:rPr>
        <w:t>.</w:t>
      </w:r>
    </w:p>
    <w:p w14:paraId="55D80102" w14:textId="77777777" w:rsidR="00F21CB9" w:rsidRDefault="00446917" w:rsidP="00C66784">
      <w:pPr>
        <w:spacing w:line="276" w:lineRule="auto"/>
        <w:ind w:left="709" w:hanging="709"/>
        <w:jc w:val="both"/>
      </w:pPr>
      <w:r>
        <w:rPr>
          <w:rFonts w:ascii="Arial" w:hAnsi="Arial" w:cs="Arial"/>
          <w:b/>
        </w:rPr>
        <w:t>15.10</w:t>
      </w:r>
      <w:r w:rsidR="00F21CB9" w:rsidRPr="0005395D">
        <w:rPr>
          <w:rFonts w:ascii="Arial" w:hAnsi="Arial" w:cs="Arial"/>
          <w:b/>
        </w:rPr>
        <w:t>.</w:t>
      </w:r>
      <w:r w:rsidR="00F21CB9">
        <w:t xml:space="preserve"> </w:t>
      </w:r>
      <w:r w:rsidR="00F21CB9">
        <w:tab/>
      </w:r>
      <w:r w:rsidR="00672A2E" w:rsidRPr="0005395D">
        <w:rPr>
          <w:rFonts w:ascii="Arial" w:hAnsi="Arial" w:cs="Arial"/>
        </w:rPr>
        <w:t xml:space="preserve">Dokumenty i oświadczenia składane przez wykonawcę powinny być w języku polskim, chyba że w SWZ dopuszczono inaczej. W przypadku  załączenia dokumentów sporządzonych </w:t>
      </w:r>
      <w:r w:rsidR="006322D7" w:rsidRPr="0005395D">
        <w:rPr>
          <w:rFonts w:ascii="Arial" w:hAnsi="Arial" w:cs="Arial"/>
        </w:rPr>
        <w:br/>
      </w:r>
      <w:r w:rsidR="00672A2E" w:rsidRPr="0005395D">
        <w:rPr>
          <w:rFonts w:ascii="Arial" w:hAnsi="Arial" w:cs="Arial"/>
        </w:rPr>
        <w:t xml:space="preserve">w innym języku niż dopuszczony, Wykonawca zobowiązany jest załączyć tłumaczenie </w:t>
      </w:r>
      <w:r w:rsidR="008A4D00" w:rsidRPr="0005395D">
        <w:rPr>
          <w:rFonts w:ascii="Arial" w:hAnsi="Arial" w:cs="Arial"/>
        </w:rPr>
        <w:br/>
      </w:r>
      <w:r w:rsidR="00672A2E" w:rsidRPr="0005395D">
        <w:rPr>
          <w:rFonts w:ascii="Arial" w:hAnsi="Arial" w:cs="Arial"/>
        </w:rPr>
        <w:t>na język polski</w:t>
      </w:r>
      <w:r w:rsidR="00F21CB9" w:rsidRPr="0005395D">
        <w:rPr>
          <w:rFonts w:ascii="Arial" w:hAnsi="Arial" w:cs="Arial"/>
        </w:rPr>
        <w:t>.</w:t>
      </w:r>
    </w:p>
    <w:p w14:paraId="5AAB8E5B" w14:textId="77777777" w:rsidR="00F21CB9" w:rsidRPr="0005395D" w:rsidRDefault="00446917" w:rsidP="00C66784">
      <w:pPr>
        <w:spacing w:line="276" w:lineRule="auto"/>
        <w:ind w:left="709" w:hanging="709"/>
        <w:jc w:val="both"/>
        <w:rPr>
          <w:rFonts w:ascii="Arial" w:hAnsi="Arial" w:cs="Arial"/>
        </w:rPr>
      </w:pPr>
      <w:r>
        <w:rPr>
          <w:rFonts w:ascii="Arial" w:hAnsi="Arial" w:cs="Arial"/>
          <w:b/>
        </w:rPr>
        <w:t>15.11</w:t>
      </w:r>
      <w:r w:rsidR="00F21CB9" w:rsidRPr="0005395D">
        <w:rPr>
          <w:rFonts w:ascii="Arial" w:hAnsi="Arial" w:cs="Arial"/>
          <w:b/>
        </w:rPr>
        <w:t>.</w:t>
      </w:r>
      <w:r w:rsidR="00F21CB9">
        <w:t xml:space="preserve"> </w:t>
      </w:r>
      <w:r w:rsidR="00F21CB9">
        <w:tab/>
      </w:r>
      <w:r w:rsidR="00672A2E" w:rsidRPr="0005395D">
        <w:rPr>
          <w:rFonts w:ascii="Arial" w:hAnsi="Arial" w:cs="Arial"/>
        </w:rPr>
        <w:t>Zgodnie z definicją dokumentu elektronicznego z art.</w:t>
      </w:r>
      <w:r w:rsidR="00610536" w:rsidRPr="0005395D">
        <w:rPr>
          <w:rFonts w:ascii="Arial" w:hAnsi="Arial" w:cs="Arial"/>
        </w:rPr>
        <w:t xml:space="preserve"> </w:t>
      </w:r>
      <w:r w:rsidR="00672A2E" w:rsidRPr="0005395D">
        <w:rPr>
          <w:rFonts w:ascii="Arial" w:hAnsi="Arial" w:cs="Arial"/>
        </w:rPr>
        <w: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w:t>
      </w:r>
      <w:r w:rsidR="001012B1" w:rsidRPr="0005395D">
        <w:rPr>
          <w:rFonts w:ascii="Arial" w:hAnsi="Arial" w:cs="Arial"/>
        </w:rPr>
        <w:t xml:space="preserve"> </w:t>
      </w:r>
      <w:r w:rsidR="00775C80" w:rsidRPr="0005395D">
        <w:rPr>
          <w:rFonts w:ascii="Arial" w:hAnsi="Arial" w:cs="Arial"/>
        </w:rPr>
        <w:br/>
      </w:r>
      <w:r w:rsidR="00672A2E" w:rsidRPr="0005395D">
        <w:rPr>
          <w:rFonts w:ascii="Arial" w:hAnsi="Arial" w:cs="Arial"/>
        </w:rPr>
        <w:t>na którego zdolnościach lub sytuacji polega Wykonawca, albo przez podwykonawcę</w:t>
      </w:r>
      <w:r w:rsidR="00F21CB9" w:rsidRPr="0005395D">
        <w:rPr>
          <w:rFonts w:ascii="Arial" w:hAnsi="Arial" w:cs="Arial"/>
        </w:rPr>
        <w:t>.</w:t>
      </w:r>
    </w:p>
    <w:p w14:paraId="028110BB" w14:textId="77777777" w:rsidR="00F21CB9" w:rsidRPr="0005395D" w:rsidRDefault="00446917" w:rsidP="00C66784">
      <w:pPr>
        <w:spacing w:line="276" w:lineRule="auto"/>
        <w:ind w:left="709" w:hanging="709"/>
        <w:jc w:val="both"/>
        <w:rPr>
          <w:rFonts w:ascii="Arial" w:hAnsi="Arial" w:cs="Arial"/>
        </w:rPr>
      </w:pPr>
      <w:r>
        <w:rPr>
          <w:rFonts w:ascii="Arial" w:hAnsi="Arial" w:cs="Arial"/>
          <w:b/>
        </w:rPr>
        <w:t>15.12</w:t>
      </w:r>
      <w:r w:rsidR="00F21CB9" w:rsidRPr="0005395D">
        <w:rPr>
          <w:rFonts w:ascii="Arial" w:hAnsi="Arial" w:cs="Arial"/>
          <w:b/>
        </w:rPr>
        <w:t>.</w:t>
      </w:r>
      <w:r w:rsidR="00F21CB9" w:rsidRPr="0005395D">
        <w:rPr>
          <w:rFonts w:ascii="Arial" w:hAnsi="Arial" w:cs="Arial"/>
        </w:rPr>
        <w:t xml:space="preserve"> </w:t>
      </w:r>
      <w:r w:rsidR="00F21CB9" w:rsidRPr="0005395D">
        <w:rPr>
          <w:rFonts w:ascii="Arial" w:hAnsi="Arial" w:cs="Arial"/>
        </w:rPr>
        <w:tab/>
      </w:r>
      <w:r w:rsidR="00672A2E" w:rsidRPr="0005395D">
        <w:rPr>
          <w:rFonts w:ascii="Arial" w:hAnsi="Arial" w:cs="Arial"/>
        </w:rPr>
        <w:t>Maksymalny rozmiar jednego pliku przesyłanego za pośrednictwem dedykowanych formularzy do: złożenia, zmiany, wycofania oferty wynosi 150 MB natomiast przy komunikacji wielkość pliku to maksymalnie 500 MB</w:t>
      </w:r>
      <w:r w:rsidR="00F21CB9" w:rsidRPr="0005395D">
        <w:rPr>
          <w:rFonts w:ascii="Arial" w:hAnsi="Arial" w:cs="Arial"/>
        </w:rPr>
        <w:t>.</w:t>
      </w:r>
    </w:p>
    <w:p w14:paraId="2C6B76FA" w14:textId="1355E35C" w:rsidR="00F21CB9" w:rsidRPr="0005395D" w:rsidRDefault="00F21CB9" w:rsidP="00C66784">
      <w:pPr>
        <w:spacing w:line="276" w:lineRule="auto"/>
        <w:ind w:left="709" w:hanging="709"/>
        <w:jc w:val="both"/>
        <w:rPr>
          <w:rFonts w:ascii="Arial" w:hAnsi="Arial" w:cs="Arial"/>
        </w:rPr>
      </w:pPr>
      <w:r w:rsidRPr="0005395D">
        <w:rPr>
          <w:rFonts w:ascii="Arial" w:hAnsi="Arial" w:cs="Arial"/>
          <w:b/>
        </w:rPr>
        <w:t>15.</w:t>
      </w:r>
      <w:r w:rsidR="00446917">
        <w:rPr>
          <w:rFonts w:ascii="Arial" w:hAnsi="Arial" w:cs="Arial"/>
          <w:b/>
          <w:bCs/>
        </w:rPr>
        <w:t>13</w:t>
      </w:r>
      <w:r w:rsidRPr="0005395D">
        <w:rPr>
          <w:rFonts w:ascii="Arial" w:hAnsi="Arial" w:cs="Arial"/>
          <w:b/>
          <w:bCs/>
        </w:rPr>
        <w:t>.</w:t>
      </w:r>
      <w:r w:rsidRPr="0005395D">
        <w:rPr>
          <w:rFonts w:ascii="Arial" w:hAnsi="Arial" w:cs="Arial"/>
          <w:bCs/>
        </w:rPr>
        <w:tab/>
      </w:r>
      <w:r w:rsidR="00672A2E" w:rsidRPr="0005395D">
        <w:rPr>
          <w:rFonts w:ascii="Arial" w:hAnsi="Arial" w:cs="Arial"/>
          <w:bCs/>
        </w:rPr>
        <w:t>Rozszerzenia plików wykorzystywanych przez Wykonawców powinny być zgodne</w:t>
      </w:r>
      <w:r w:rsidR="00FE365B">
        <w:rPr>
          <w:rFonts w:ascii="Arial" w:hAnsi="Arial" w:cs="Arial"/>
          <w:bCs/>
        </w:rPr>
        <w:t xml:space="preserve"> </w:t>
      </w:r>
      <w:r w:rsidR="00672A2E" w:rsidRPr="0005395D">
        <w:rPr>
          <w:rFonts w:ascii="Arial" w:hAnsi="Arial" w:cs="Arial"/>
          <w:bCs/>
        </w:rPr>
        <w:t>z</w:t>
      </w:r>
      <w:r w:rsidR="007B63C6">
        <w:rPr>
          <w:rFonts w:ascii="Arial" w:hAnsi="Arial" w:cs="Arial"/>
          <w:bCs/>
        </w:rPr>
        <w:t> </w:t>
      </w:r>
      <w:r w:rsidR="00672A2E" w:rsidRPr="0005395D">
        <w:rPr>
          <w:rFonts w:ascii="Arial" w:hAnsi="Arial" w:cs="Arial"/>
        </w:rPr>
        <w:t>Załącznikiem nr 2 do “Rozporządzenia Rady Ministrów w sprawie Krajowych Ram Interoperacyjności</w:t>
      </w:r>
      <w:r w:rsidR="00E51B4D" w:rsidRPr="0005395D">
        <w:rPr>
          <w:rFonts w:ascii="Arial" w:hAnsi="Arial" w:cs="Arial"/>
        </w:rPr>
        <w:t xml:space="preserve"> (KRI)</w:t>
      </w:r>
      <w:r w:rsidR="00672A2E" w:rsidRPr="0005395D">
        <w:rPr>
          <w:rFonts w:ascii="Arial" w:hAnsi="Arial" w:cs="Arial"/>
        </w:rPr>
        <w:t>, minimalnych wymagań dla rejestrów publicznych i wymiany informacji w postaci elektronicznej oraz minimalnych wymagań dla systemów teleinformatycznych”, zwanego dalej Rozporządzeniem KRI</w:t>
      </w:r>
      <w:r w:rsidRPr="0005395D">
        <w:rPr>
          <w:rFonts w:ascii="Arial" w:hAnsi="Arial" w:cs="Arial"/>
        </w:rPr>
        <w:t>.</w:t>
      </w:r>
    </w:p>
    <w:p w14:paraId="31C032A2" w14:textId="77777777" w:rsidR="00F21CB9" w:rsidRPr="0005395D" w:rsidRDefault="00446917" w:rsidP="00C66784">
      <w:pPr>
        <w:spacing w:line="276" w:lineRule="auto"/>
        <w:ind w:left="709" w:hanging="709"/>
        <w:jc w:val="both"/>
        <w:rPr>
          <w:rFonts w:ascii="Arial" w:hAnsi="Arial" w:cs="Arial"/>
        </w:rPr>
      </w:pPr>
      <w:r>
        <w:rPr>
          <w:rFonts w:ascii="Arial" w:hAnsi="Arial" w:cs="Arial"/>
          <w:b/>
        </w:rPr>
        <w:t>15.14</w:t>
      </w:r>
      <w:r w:rsidR="00F21CB9" w:rsidRPr="0005395D">
        <w:rPr>
          <w:rFonts w:ascii="Arial" w:hAnsi="Arial" w:cs="Arial"/>
          <w:b/>
        </w:rPr>
        <w:t>.</w:t>
      </w:r>
      <w:r w:rsidR="00F21CB9" w:rsidRPr="0005395D">
        <w:rPr>
          <w:rFonts w:ascii="Arial" w:hAnsi="Arial" w:cs="Arial"/>
        </w:rPr>
        <w:t xml:space="preserve"> </w:t>
      </w:r>
      <w:r w:rsidR="00F21CB9" w:rsidRPr="0005395D">
        <w:rPr>
          <w:rFonts w:ascii="Arial" w:hAnsi="Arial" w:cs="Arial"/>
        </w:rPr>
        <w:tab/>
      </w:r>
      <w:r w:rsidR="00672A2E" w:rsidRPr="0005395D">
        <w:rPr>
          <w:rFonts w:ascii="Arial" w:hAnsi="Arial" w:cs="Arial"/>
        </w:rPr>
        <w:t xml:space="preserve">Zamawiający rekomenduje wykorzystanie formatów: .pdf .doc .docx .xls .xlsx .jpg (.jpeg) </w:t>
      </w:r>
      <w:r w:rsidR="008A4D00" w:rsidRPr="0005395D">
        <w:rPr>
          <w:rFonts w:ascii="Arial" w:hAnsi="Arial" w:cs="Arial"/>
        </w:rPr>
        <w:br/>
      </w:r>
      <w:r w:rsidR="00672A2E" w:rsidRPr="0005395D">
        <w:rPr>
          <w:rFonts w:ascii="Arial" w:hAnsi="Arial" w:cs="Arial"/>
          <w:bCs/>
        </w:rPr>
        <w:t>ze szczególnym wskazaniem na .pdf</w:t>
      </w:r>
      <w:r w:rsidR="00F21CB9" w:rsidRPr="0005395D">
        <w:rPr>
          <w:rFonts w:ascii="Arial" w:hAnsi="Arial" w:cs="Arial"/>
        </w:rPr>
        <w:t>.</w:t>
      </w:r>
    </w:p>
    <w:p w14:paraId="35634B37" w14:textId="77777777" w:rsidR="00FB30EB" w:rsidRPr="0005395D" w:rsidRDefault="00446917" w:rsidP="00C66784">
      <w:pPr>
        <w:spacing w:line="276" w:lineRule="auto"/>
        <w:ind w:left="709" w:hanging="709"/>
        <w:jc w:val="both"/>
        <w:rPr>
          <w:rFonts w:ascii="Arial" w:hAnsi="Arial" w:cs="Arial"/>
        </w:rPr>
      </w:pPr>
      <w:r>
        <w:rPr>
          <w:rFonts w:ascii="Arial" w:hAnsi="Arial" w:cs="Arial"/>
          <w:b/>
        </w:rPr>
        <w:t>15.15</w:t>
      </w:r>
      <w:r w:rsidR="00F21CB9" w:rsidRPr="0005395D">
        <w:rPr>
          <w:rFonts w:ascii="Arial" w:hAnsi="Arial" w:cs="Arial"/>
          <w:b/>
        </w:rPr>
        <w:t>.</w:t>
      </w:r>
      <w:r w:rsidR="00F21CB9" w:rsidRPr="0005395D">
        <w:rPr>
          <w:rFonts w:ascii="Arial" w:hAnsi="Arial" w:cs="Arial"/>
        </w:rPr>
        <w:t xml:space="preserve"> </w:t>
      </w:r>
      <w:r w:rsidR="00F21CB9" w:rsidRPr="0005395D">
        <w:rPr>
          <w:rFonts w:ascii="Arial" w:hAnsi="Arial" w:cs="Arial"/>
        </w:rPr>
        <w:tab/>
      </w:r>
      <w:r w:rsidR="00672A2E" w:rsidRPr="0005395D">
        <w:rPr>
          <w:rFonts w:ascii="Arial" w:hAnsi="Arial" w:cs="Arial"/>
        </w:rPr>
        <w:t xml:space="preserve">W celu ewentualnej kompresji danych Zamawiający rekomenduje wykorzystanie jednego </w:t>
      </w:r>
      <w:r w:rsidR="001012B1" w:rsidRPr="0005395D">
        <w:rPr>
          <w:rFonts w:ascii="Arial" w:hAnsi="Arial" w:cs="Arial"/>
        </w:rPr>
        <w:t xml:space="preserve">                          </w:t>
      </w:r>
      <w:r w:rsidR="00672A2E" w:rsidRPr="0005395D">
        <w:rPr>
          <w:rFonts w:ascii="Arial" w:hAnsi="Arial" w:cs="Arial"/>
        </w:rPr>
        <w:t>z rozszerzeń</w:t>
      </w:r>
    </w:p>
    <w:p w14:paraId="3D495911" w14:textId="77777777" w:rsidR="00FB30EB" w:rsidRPr="008F0A60" w:rsidRDefault="00FB30EB" w:rsidP="00C66784">
      <w:pPr>
        <w:numPr>
          <w:ilvl w:val="0"/>
          <w:numId w:val="16"/>
        </w:numPr>
        <w:spacing w:line="276" w:lineRule="auto"/>
        <w:jc w:val="both"/>
        <w:textAlignment w:val="baseline"/>
        <w:rPr>
          <w:rFonts w:ascii="Arial" w:hAnsi="Arial" w:cs="Arial"/>
        </w:rPr>
      </w:pPr>
      <w:r w:rsidRPr="008F0A60">
        <w:rPr>
          <w:rFonts w:ascii="Arial" w:hAnsi="Arial" w:cs="Arial"/>
        </w:rPr>
        <w:t>.zip </w:t>
      </w:r>
    </w:p>
    <w:p w14:paraId="41EAC415" w14:textId="77777777" w:rsidR="00FB30EB" w:rsidRPr="00FB30EB" w:rsidRDefault="00FB30EB" w:rsidP="00C66784">
      <w:pPr>
        <w:numPr>
          <w:ilvl w:val="0"/>
          <w:numId w:val="16"/>
        </w:numPr>
        <w:spacing w:line="276" w:lineRule="auto"/>
        <w:jc w:val="both"/>
        <w:textAlignment w:val="baseline"/>
        <w:rPr>
          <w:rFonts w:ascii="Arial" w:hAnsi="Arial" w:cs="Arial"/>
        </w:rPr>
      </w:pPr>
      <w:r w:rsidRPr="008F0A60">
        <w:rPr>
          <w:rFonts w:ascii="Arial" w:hAnsi="Arial" w:cs="Arial"/>
        </w:rPr>
        <w:t>.7Z</w:t>
      </w:r>
    </w:p>
    <w:p w14:paraId="66712A79" w14:textId="77777777" w:rsidR="0005395D" w:rsidRPr="0005395D" w:rsidRDefault="00446917" w:rsidP="00C66784">
      <w:pPr>
        <w:spacing w:line="276" w:lineRule="auto"/>
        <w:ind w:left="709" w:hanging="709"/>
        <w:jc w:val="both"/>
        <w:rPr>
          <w:rFonts w:ascii="Arial" w:hAnsi="Arial" w:cs="Arial"/>
        </w:rPr>
      </w:pPr>
      <w:r>
        <w:rPr>
          <w:rFonts w:ascii="Arial" w:hAnsi="Arial" w:cs="Arial"/>
          <w:b/>
        </w:rPr>
        <w:t>15.16</w:t>
      </w:r>
      <w:r w:rsidR="00F21CB9" w:rsidRPr="0005395D">
        <w:rPr>
          <w:rFonts w:ascii="Arial" w:hAnsi="Arial" w:cs="Arial"/>
          <w:b/>
        </w:rPr>
        <w:t>.</w:t>
      </w:r>
      <w:r w:rsidR="00F21CB9">
        <w:t xml:space="preserve"> </w:t>
      </w:r>
      <w:r w:rsidR="0005395D">
        <w:tab/>
      </w:r>
      <w:r w:rsidR="00FB30EB" w:rsidRPr="0005395D">
        <w:rPr>
          <w:rFonts w:ascii="Arial" w:hAnsi="Arial" w:cs="Arial"/>
        </w:rPr>
        <w:t xml:space="preserve">Zamawiający zwraca uwagę na ograniczenia wielkości plików podpisywanych profilem zaufanym, który wynosi </w:t>
      </w:r>
      <w:r w:rsidR="00FB30EB" w:rsidRPr="0005395D">
        <w:rPr>
          <w:rFonts w:ascii="Arial" w:hAnsi="Arial" w:cs="Arial"/>
          <w:bCs/>
        </w:rPr>
        <w:t>maksymalnie 10MB</w:t>
      </w:r>
      <w:r w:rsidR="00FB30EB" w:rsidRPr="0005395D">
        <w:rPr>
          <w:rFonts w:ascii="Arial" w:hAnsi="Arial" w:cs="Arial"/>
        </w:rPr>
        <w:t xml:space="preserve">, oraz na ograniczenie wielkości plików podpisywanych w aplikacji eDoApp służącej do składania podpisu osobistego, który wynosi </w:t>
      </w:r>
      <w:r w:rsidR="00FB30EB" w:rsidRPr="0005395D">
        <w:rPr>
          <w:rFonts w:ascii="Arial" w:hAnsi="Arial" w:cs="Arial"/>
          <w:bCs/>
        </w:rPr>
        <w:t>maksymalnie 5MB</w:t>
      </w:r>
      <w:r w:rsidR="0005395D" w:rsidRPr="0005395D">
        <w:rPr>
          <w:rFonts w:ascii="Arial" w:hAnsi="Arial" w:cs="Arial"/>
        </w:rPr>
        <w:t>.</w:t>
      </w:r>
    </w:p>
    <w:p w14:paraId="1E7763C9" w14:textId="77777777" w:rsidR="00672A2E" w:rsidRPr="00FB30EB" w:rsidRDefault="00446917" w:rsidP="00C66784">
      <w:pPr>
        <w:spacing w:line="276" w:lineRule="auto"/>
        <w:ind w:left="709" w:hanging="709"/>
        <w:jc w:val="both"/>
      </w:pPr>
      <w:r>
        <w:rPr>
          <w:rFonts w:ascii="Arial" w:hAnsi="Arial" w:cs="Arial"/>
          <w:b/>
        </w:rPr>
        <w:t>15.17</w:t>
      </w:r>
      <w:r w:rsidR="0005395D" w:rsidRPr="0005395D">
        <w:rPr>
          <w:rFonts w:ascii="Arial" w:hAnsi="Arial" w:cs="Arial"/>
          <w:b/>
        </w:rPr>
        <w:t>.</w:t>
      </w:r>
      <w:r w:rsidR="0005395D" w:rsidRPr="0005395D">
        <w:rPr>
          <w:rFonts w:ascii="Arial" w:hAnsi="Arial" w:cs="Arial"/>
        </w:rPr>
        <w:t xml:space="preserve"> </w:t>
      </w:r>
      <w:r w:rsidR="0005395D" w:rsidRPr="0005395D">
        <w:rPr>
          <w:rFonts w:ascii="Arial" w:hAnsi="Arial" w:cs="Arial"/>
        </w:rPr>
        <w:tab/>
      </w:r>
      <w:r w:rsidR="00672A2E" w:rsidRPr="0005395D">
        <w:rPr>
          <w:rFonts w:ascii="Arial" w:hAnsi="Arial" w:cs="Arial"/>
        </w:rPr>
        <w:t xml:space="preserve">W przypadku stosowania przez </w:t>
      </w:r>
      <w:r w:rsidR="00672A2E" w:rsidRPr="0021247D">
        <w:rPr>
          <w:rFonts w:ascii="Arial" w:hAnsi="Arial" w:cs="Arial"/>
        </w:rPr>
        <w:t>wykonawcę kwalifikowanego podpisu elektronicznego:</w:t>
      </w:r>
    </w:p>
    <w:p w14:paraId="653BEB36" w14:textId="77777777" w:rsidR="006431CF" w:rsidRPr="00496C72" w:rsidRDefault="006431CF" w:rsidP="00C66784">
      <w:pPr>
        <w:numPr>
          <w:ilvl w:val="0"/>
          <w:numId w:val="17"/>
        </w:numPr>
        <w:spacing w:line="276" w:lineRule="auto"/>
        <w:jc w:val="both"/>
        <w:textAlignment w:val="baseline"/>
        <w:rPr>
          <w:rFonts w:ascii="Arial" w:hAnsi="Arial" w:cs="Arial"/>
        </w:rPr>
      </w:pPr>
      <w:r w:rsidRPr="008F0A60">
        <w:rPr>
          <w:rFonts w:ascii="Arial" w:hAnsi="Arial" w:cs="Arial"/>
        </w:rPr>
        <w:t xml:space="preserve">Ze względu na niskie ryzyko naruszenia integralności pliku oraz łatwiejszą weryfikację podpisu zamawiający zaleca, w miarę możliwości, </w:t>
      </w:r>
      <w:r w:rsidRPr="00496C72">
        <w:rPr>
          <w:rFonts w:ascii="Arial" w:hAnsi="Arial" w:cs="Arial"/>
          <w:bCs/>
        </w:rPr>
        <w:t>przekonwertowanie plików składających się na ofertę na rozszerzenie .pdf  i opatrzenie ich podpisem kwalifikowanym w formacie PAdES. </w:t>
      </w:r>
    </w:p>
    <w:p w14:paraId="46BB649D" w14:textId="77777777" w:rsidR="006431CF" w:rsidRPr="008F0A60" w:rsidRDefault="006431CF" w:rsidP="00C66784">
      <w:pPr>
        <w:numPr>
          <w:ilvl w:val="0"/>
          <w:numId w:val="17"/>
        </w:numPr>
        <w:spacing w:line="276" w:lineRule="auto"/>
        <w:jc w:val="both"/>
        <w:textAlignment w:val="baseline"/>
        <w:rPr>
          <w:rFonts w:ascii="Arial" w:hAnsi="Arial" w:cs="Arial"/>
        </w:rPr>
      </w:pPr>
      <w:r w:rsidRPr="008F0A60">
        <w:rPr>
          <w:rFonts w:ascii="Arial" w:hAnsi="Arial" w:cs="Arial"/>
        </w:rPr>
        <w:t xml:space="preserve">Pliki w innych formatach niż PDF </w:t>
      </w:r>
      <w:r w:rsidRPr="008F0A60">
        <w:rPr>
          <w:rFonts w:ascii="Arial" w:hAnsi="Arial" w:cs="Arial"/>
          <w:b/>
          <w:bCs/>
        </w:rPr>
        <w:t>zaleca się opatrzyć podpisem w formacie XAdES                    o typie zewnętrznym</w:t>
      </w:r>
      <w:r w:rsidRPr="008F0A60">
        <w:rPr>
          <w:rFonts w:ascii="Arial" w:hAnsi="Arial" w:cs="Arial"/>
        </w:rPr>
        <w:t>. Wykonawca powinien pamiętać, aby plik z podpisem przekazywać łącznie z dokumentem podpisywanym.</w:t>
      </w:r>
    </w:p>
    <w:p w14:paraId="1E0FA764" w14:textId="77777777" w:rsidR="006431CF" w:rsidRPr="008F0A60" w:rsidRDefault="006431CF" w:rsidP="00C66784">
      <w:pPr>
        <w:numPr>
          <w:ilvl w:val="0"/>
          <w:numId w:val="17"/>
        </w:numPr>
        <w:spacing w:line="276" w:lineRule="auto"/>
        <w:jc w:val="both"/>
        <w:textAlignment w:val="baseline"/>
        <w:rPr>
          <w:rFonts w:ascii="Arial" w:hAnsi="Arial" w:cs="Arial"/>
        </w:rPr>
      </w:pPr>
      <w:r w:rsidRPr="008F0A60">
        <w:rPr>
          <w:rFonts w:ascii="Arial" w:hAnsi="Arial" w:cs="Arial"/>
        </w:rPr>
        <w:t>Zamawiający rekomenduje wykorzystanie podpisu z kwalifikowanym znacznikiem czasu.</w:t>
      </w:r>
    </w:p>
    <w:p w14:paraId="59955E53" w14:textId="0E349FE3" w:rsidR="006876E0" w:rsidRPr="008F0A60" w:rsidRDefault="00672A2E" w:rsidP="00C66784">
      <w:pPr>
        <w:numPr>
          <w:ilvl w:val="1"/>
          <w:numId w:val="12"/>
        </w:numPr>
        <w:spacing w:line="276" w:lineRule="auto"/>
        <w:ind w:left="709" w:hanging="709"/>
        <w:jc w:val="both"/>
        <w:textAlignment w:val="baseline"/>
        <w:rPr>
          <w:rFonts w:ascii="Arial" w:hAnsi="Arial" w:cs="Arial"/>
        </w:rPr>
      </w:pPr>
      <w:r w:rsidRPr="008F0A60">
        <w:rPr>
          <w:rFonts w:ascii="Arial" w:hAnsi="Arial" w:cs="Arial"/>
        </w:rPr>
        <w:lastRenderedPageBreak/>
        <w:t>Zamawiający zaleca aby</w:t>
      </w:r>
      <w:r w:rsidRPr="008F0A60">
        <w:rPr>
          <w:rFonts w:ascii="Arial" w:hAnsi="Arial" w:cs="Arial"/>
          <w:b/>
          <w:bCs/>
        </w:rPr>
        <w:t xml:space="preserve"> w przypadku podpisywania pliku przez kilka osób, stosować podpisy tego samego rodzaju.</w:t>
      </w:r>
      <w:r w:rsidRPr="008F0A60">
        <w:rPr>
          <w:rFonts w:ascii="Arial" w:hAnsi="Arial" w:cs="Arial"/>
        </w:rPr>
        <w:t xml:space="preserve"> Podpisywanie różnymi rodzajami podpisów np. osobistym</w:t>
      </w:r>
      <w:r w:rsidR="00135CBA">
        <w:rPr>
          <w:rFonts w:ascii="Arial" w:hAnsi="Arial" w:cs="Arial"/>
        </w:rPr>
        <w:t xml:space="preserve"> </w:t>
      </w:r>
      <w:r w:rsidR="00D05A31">
        <w:rPr>
          <w:rFonts w:ascii="Arial" w:hAnsi="Arial" w:cs="Arial"/>
        </w:rPr>
        <w:br/>
      </w:r>
      <w:r w:rsidRPr="008F0A60">
        <w:rPr>
          <w:rFonts w:ascii="Arial" w:hAnsi="Arial" w:cs="Arial"/>
        </w:rPr>
        <w:t>i kwalifikowanym może doprowadzić do problemów w weryfikacji plików. </w:t>
      </w:r>
    </w:p>
    <w:p w14:paraId="52507C6E" w14:textId="77777777" w:rsidR="006876E0" w:rsidRPr="008F0A60" w:rsidRDefault="00672A2E" w:rsidP="00C66784">
      <w:pPr>
        <w:numPr>
          <w:ilvl w:val="1"/>
          <w:numId w:val="12"/>
        </w:numPr>
        <w:spacing w:line="276" w:lineRule="auto"/>
        <w:ind w:left="709" w:hanging="709"/>
        <w:jc w:val="both"/>
        <w:textAlignment w:val="baseline"/>
        <w:rPr>
          <w:rFonts w:ascii="Arial" w:hAnsi="Arial" w:cs="Arial"/>
        </w:rPr>
      </w:pPr>
      <w:r w:rsidRPr="008F0A60">
        <w:rPr>
          <w:rFonts w:ascii="Arial" w:hAnsi="Arial" w:cs="Arial"/>
        </w:rPr>
        <w:t>Zamawiający zaleca, aby Wykonawca z odpowiednim wyprzedzeniem przetestował możliwość prawidłowego wykorzystania wybranej metody podpisania plików oferty.</w:t>
      </w:r>
    </w:p>
    <w:p w14:paraId="74C25F79" w14:textId="77777777" w:rsidR="006876E0" w:rsidRPr="008F0A60" w:rsidRDefault="00672A2E" w:rsidP="00C66784">
      <w:pPr>
        <w:numPr>
          <w:ilvl w:val="1"/>
          <w:numId w:val="12"/>
        </w:numPr>
        <w:spacing w:line="276" w:lineRule="auto"/>
        <w:ind w:left="709" w:hanging="709"/>
        <w:jc w:val="both"/>
        <w:textAlignment w:val="baseline"/>
        <w:rPr>
          <w:rFonts w:ascii="Arial" w:hAnsi="Arial" w:cs="Arial"/>
        </w:rPr>
      </w:pPr>
      <w:r w:rsidRPr="008F0A60">
        <w:rPr>
          <w:rFonts w:ascii="Arial" w:hAnsi="Arial" w:cs="Arial"/>
        </w:rPr>
        <w:t>Osobą składającą ofertę powinna być osoba kontaktowa podawana w dokumentacji.</w:t>
      </w:r>
    </w:p>
    <w:p w14:paraId="5FD5AB27" w14:textId="77777777" w:rsidR="006876E0" w:rsidRPr="008F0A60" w:rsidRDefault="00672A2E" w:rsidP="00C66784">
      <w:pPr>
        <w:numPr>
          <w:ilvl w:val="1"/>
          <w:numId w:val="12"/>
        </w:numPr>
        <w:spacing w:line="276" w:lineRule="auto"/>
        <w:ind w:left="709" w:hanging="709"/>
        <w:jc w:val="both"/>
        <w:textAlignment w:val="baseline"/>
        <w:rPr>
          <w:rFonts w:ascii="Arial" w:hAnsi="Arial" w:cs="Arial"/>
        </w:rPr>
      </w:pPr>
      <w:r w:rsidRPr="008F0A60">
        <w:rPr>
          <w:rFonts w:ascii="Arial" w:hAnsi="Arial" w:cs="Arial"/>
        </w:rPr>
        <w:t>Jeśli Wykonawca pakuje dokumenty np. w plik o rozszerzeniu .zip, zaleca się wcześniejsze podpisanie każdego ze skompresowanych plików. </w:t>
      </w:r>
    </w:p>
    <w:p w14:paraId="2313DD4C" w14:textId="77777777" w:rsidR="00672A2E" w:rsidRPr="008F0A60" w:rsidRDefault="00672A2E" w:rsidP="00C66784">
      <w:pPr>
        <w:numPr>
          <w:ilvl w:val="1"/>
          <w:numId w:val="12"/>
        </w:numPr>
        <w:spacing w:line="276" w:lineRule="auto"/>
        <w:ind w:left="709" w:hanging="709"/>
        <w:jc w:val="both"/>
        <w:textAlignment w:val="baseline"/>
        <w:rPr>
          <w:rFonts w:ascii="Arial" w:hAnsi="Arial" w:cs="Arial"/>
        </w:rPr>
      </w:pPr>
      <w:r w:rsidRPr="008F0A60">
        <w:rPr>
          <w:rFonts w:ascii="Arial" w:hAnsi="Arial" w:cs="Arial"/>
        </w:rPr>
        <w:t xml:space="preserve">Zamawiający zaleca aby </w:t>
      </w:r>
      <w:r w:rsidRPr="0021247D">
        <w:rPr>
          <w:rFonts w:ascii="Arial" w:hAnsi="Arial" w:cs="Arial"/>
          <w:b/>
          <w:bCs/>
        </w:rPr>
        <w:t>nie</w:t>
      </w:r>
      <w:r w:rsidRPr="008F0A60">
        <w:rPr>
          <w:rFonts w:ascii="Arial" w:hAnsi="Arial" w:cs="Arial"/>
          <w:b/>
          <w:bCs/>
        </w:rPr>
        <w:t xml:space="preserve"> </w:t>
      </w:r>
      <w:r w:rsidRPr="008F0A60">
        <w:rPr>
          <w:rFonts w:ascii="Arial" w:hAnsi="Arial" w:cs="Arial"/>
        </w:rPr>
        <w:t>wprowadzać jakichkolwiek zmian w plikach po podpisaniu ich podpisem kwalifikowanym. Może to skutkować naruszeniem integralności plików</w:t>
      </w:r>
      <w:r w:rsidR="0040143E" w:rsidRPr="008F0A60">
        <w:rPr>
          <w:rFonts w:ascii="Arial" w:hAnsi="Arial" w:cs="Arial"/>
        </w:rPr>
        <w:t>,</w:t>
      </w:r>
      <w:r w:rsidRPr="008F0A60">
        <w:rPr>
          <w:rFonts w:ascii="Arial" w:hAnsi="Arial" w:cs="Arial"/>
        </w:rPr>
        <w:t xml:space="preserve"> co</w:t>
      </w:r>
      <w:r w:rsidR="00775C80" w:rsidRPr="008F0A60">
        <w:rPr>
          <w:rFonts w:ascii="Arial" w:hAnsi="Arial" w:cs="Arial"/>
        </w:rPr>
        <w:t xml:space="preserve"> będzie</w:t>
      </w:r>
      <w:r w:rsidRPr="008F0A60">
        <w:rPr>
          <w:rFonts w:ascii="Arial" w:hAnsi="Arial" w:cs="Arial"/>
        </w:rPr>
        <w:t xml:space="preserve"> równoważne z koniecznością odrzucenia oferty.</w:t>
      </w:r>
    </w:p>
    <w:p w14:paraId="4C1D7630" w14:textId="77777777" w:rsidR="007C047D" w:rsidRPr="008F0A60" w:rsidRDefault="007C047D" w:rsidP="00C66784">
      <w:pPr>
        <w:spacing w:line="276" w:lineRule="auto"/>
        <w:ind w:left="709"/>
        <w:jc w:val="both"/>
        <w:textAlignment w:val="baseline"/>
        <w:rPr>
          <w:rFonts w:ascii="Arial" w:hAnsi="Arial" w:cs="Arial"/>
          <w:color w:val="70AD47"/>
          <w:sz w:val="12"/>
          <w:szCs w:val="12"/>
        </w:rPr>
      </w:pPr>
    </w:p>
    <w:p w14:paraId="214BF784" w14:textId="77777777" w:rsidR="00485D67" w:rsidRPr="00BB5E61" w:rsidRDefault="00485D67" w:rsidP="00C66784">
      <w:pPr>
        <w:pStyle w:val="Nagwek2"/>
        <w:numPr>
          <w:ilvl w:val="0"/>
          <w:numId w:val="12"/>
        </w:numPr>
        <w:spacing w:line="276" w:lineRule="auto"/>
        <w:rPr>
          <w:rFonts w:cs="Arial"/>
          <w:sz w:val="21"/>
          <w:szCs w:val="21"/>
          <w:u w:val="none"/>
        </w:rPr>
      </w:pPr>
      <w:bookmarkStart w:id="117" w:name="_Toc193183724"/>
      <w:r w:rsidRPr="00BB5E61">
        <w:rPr>
          <w:rFonts w:cs="Arial"/>
          <w:sz w:val="21"/>
          <w:szCs w:val="21"/>
          <w:u w:val="none"/>
        </w:rPr>
        <w:t>Wymagania dotyczące wadium</w:t>
      </w:r>
      <w:bookmarkEnd w:id="117"/>
      <w:r w:rsidRPr="00BB5E61">
        <w:rPr>
          <w:rFonts w:cs="Arial"/>
          <w:sz w:val="21"/>
          <w:szCs w:val="21"/>
          <w:u w:val="none"/>
        </w:rPr>
        <w:t xml:space="preserve"> </w:t>
      </w:r>
    </w:p>
    <w:p w14:paraId="7A6341E4" w14:textId="77777777" w:rsidR="00196E28" w:rsidRPr="008F0A60" w:rsidRDefault="00990272" w:rsidP="00C66784">
      <w:pPr>
        <w:spacing w:line="276" w:lineRule="auto"/>
        <w:ind w:left="709"/>
        <w:jc w:val="both"/>
        <w:rPr>
          <w:rFonts w:ascii="Arial" w:hAnsi="Arial" w:cs="Arial"/>
        </w:rPr>
      </w:pPr>
      <w:r w:rsidRPr="008F0A60">
        <w:rPr>
          <w:rFonts w:ascii="Arial" w:hAnsi="Arial" w:cs="Arial"/>
        </w:rPr>
        <w:t>Zamawiający nie żąda wadium.</w:t>
      </w:r>
    </w:p>
    <w:p w14:paraId="4CE3B7D8" w14:textId="77777777" w:rsidR="000A7155" w:rsidRPr="008F0A60" w:rsidRDefault="000A7155" w:rsidP="00C66784">
      <w:pPr>
        <w:spacing w:line="276" w:lineRule="auto"/>
        <w:ind w:left="426"/>
        <w:jc w:val="both"/>
        <w:rPr>
          <w:rFonts w:ascii="Arial" w:hAnsi="Arial" w:cs="Arial"/>
          <w:sz w:val="12"/>
          <w:szCs w:val="12"/>
        </w:rPr>
      </w:pPr>
    </w:p>
    <w:p w14:paraId="5710C896" w14:textId="77777777" w:rsidR="00997DF9" w:rsidRPr="00935F71" w:rsidRDefault="00485D67" w:rsidP="00C66784">
      <w:pPr>
        <w:pStyle w:val="Nagwek2"/>
        <w:numPr>
          <w:ilvl w:val="0"/>
          <w:numId w:val="12"/>
        </w:numPr>
        <w:spacing w:line="276" w:lineRule="auto"/>
        <w:ind w:left="567" w:hanging="567"/>
        <w:rPr>
          <w:rFonts w:cs="Arial"/>
          <w:sz w:val="21"/>
          <w:szCs w:val="21"/>
          <w:u w:val="none"/>
        </w:rPr>
      </w:pPr>
      <w:bookmarkStart w:id="118" w:name="_Toc193183725"/>
      <w:r w:rsidRPr="00BB5E61">
        <w:rPr>
          <w:rFonts w:cs="Arial"/>
          <w:sz w:val="21"/>
          <w:szCs w:val="21"/>
          <w:u w:val="none"/>
        </w:rPr>
        <w:t>Termin związania ofertą</w:t>
      </w:r>
      <w:bookmarkEnd w:id="118"/>
      <w:r w:rsidRPr="00BB5E61">
        <w:rPr>
          <w:rFonts w:cs="Arial"/>
          <w:sz w:val="21"/>
          <w:szCs w:val="21"/>
          <w:u w:val="none"/>
        </w:rPr>
        <w:t xml:space="preserve"> </w:t>
      </w:r>
    </w:p>
    <w:p w14:paraId="39EC0AA5" w14:textId="78E64EA0" w:rsidR="0005395D" w:rsidRPr="00935F71" w:rsidRDefault="00B8513D" w:rsidP="002431B4">
      <w:pPr>
        <w:numPr>
          <w:ilvl w:val="1"/>
          <w:numId w:val="26"/>
        </w:numPr>
        <w:spacing w:line="276" w:lineRule="auto"/>
        <w:ind w:left="567" w:hanging="578"/>
        <w:jc w:val="both"/>
        <w:rPr>
          <w:rFonts w:ascii="Arial" w:hAnsi="Arial" w:cs="Arial"/>
          <w:sz w:val="22"/>
        </w:rPr>
      </w:pPr>
      <w:r w:rsidRPr="00935F71">
        <w:rPr>
          <w:rFonts w:ascii="Arial" w:hAnsi="Arial" w:cs="Arial"/>
        </w:rPr>
        <w:t xml:space="preserve">Wykonawca pozostaje związany </w:t>
      </w:r>
      <w:r w:rsidRPr="003414AB">
        <w:rPr>
          <w:rFonts w:ascii="Arial" w:hAnsi="Arial" w:cs="Arial"/>
        </w:rPr>
        <w:t xml:space="preserve">ofertą do </w:t>
      </w:r>
      <w:r w:rsidRPr="00E27B58">
        <w:rPr>
          <w:rFonts w:ascii="Arial" w:hAnsi="Arial" w:cs="Arial"/>
        </w:rPr>
        <w:t>dnia</w:t>
      </w:r>
      <w:r w:rsidR="00E27B58" w:rsidRPr="00E27B58">
        <w:rPr>
          <w:rFonts w:ascii="Arial" w:hAnsi="Arial" w:cs="Arial"/>
        </w:rPr>
        <w:t xml:space="preserve"> </w:t>
      </w:r>
      <w:r w:rsidR="00190D65">
        <w:rPr>
          <w:rFonts w:ascii="Arial" w:hAnsi="Arial" w:cs="Arial"/>
          <w:b/>
          <w:highlight w:val="lightGray"/>
        </w:rPr>
        <w:t>26.0</w:t>
      </w:r>
      <w:r w:rsidR="009E688D">
        <w:rPr>
          <w:rFonts w:ascii="Arial" w:hAnsi="Arial" w:cs="Arial"/>
          <w:b/>
          <w:highlight w:val="lightGray"/>
        </w:rPr>
        <w:t>4</w:t>
      </w:r>
      <w:r w:rsidR="00190D65">
        <w:rPr>
          <w:rFonts w:ascii="Arial" w:hAnsi="Arial" w:cs="Arial"/>
          <w:b/>
          <w:highlight w:val="lightGray"/>
        </w:rPr>
        <w:t>.2025</w:t>
      </w:r>
      <w:r w:rsidR="00E27B58" w:rsidRPr="00630921">
        <w:rPr>
          <w:rFonts w:ascii="Arial" w:hAnsi="Arial" w:cs="Arial"/>
          <w:b/>
        </w:rPr>
        <w:t xml:space="preserve"> r</w:t>
      </w:r>
      <w:r w:rsidR="00E27B58" w:rsidRPr="00E27B58">
        <w:rPr>
          <w:rFonts w:ascii="Arial" w:hAnsi="Arial" w:cs="Arial"/>
        </w:rPr>
        <w:t>.</w:t>
      </w:r>
    </w:p>
    <w:p w14:paraId="2F6121DA" w14:textId="77777777" w:rsidR="00A042D7" w:rsidRPr="00935F71" w:rsidRDefault="00485D67" w:rsidP="002431B4">
      <w:pPr>
        <w:numPr>
          <w:ilvl w:val="1"/>
          <w:numId w:val="26"/>
        </w:numPr>
        <w:spacing w:line="276" w:lineRule="auto"/>
        <w:ind w:left="567" w:hanging="578"/>
        <w:jc w:val="both"/>
        <w:rPr>
          <w:rFonts w:ascii="Arial" w:hAnsi="Arial" w:cs="Arial"/>
          <w:sz w:val="22"/>
        </w:rPr>
      </w:pPr>
      <w:r w:rsidRPr="00935F71">
        <w:rPr>
          <w:rFonts w:ascii="Arial" w:hAnsi="Arial" w:cs="Arial"/>
        </w:rPr>
        <w:t>Bieg terminu rozpoczyna się wraz z u</w:t>
      </w:r>
      <w:r w:rsidR="003733C9" w:rsidRPr="00935F71">
        <w:rPr>
          <w:rFonts w:ascii="Arial" w:hAnsi="Arial" w:cs="Arial"/>
        </w:rPr>
        <w:t>pływem terminu składania ofert.</w:t>
      </w:r>
    </w:p>
    <w:p w14:paraId="3C5C6DBB" w14:textId="77777777" w:rsidR="00A042D7" w:rsidRPr="00935F71" w:rsidRDefault="00A042D7" w:rsidP="00C66784">
      <w:pPr>
        <w:spacing w:line="276" w:lineRule="auto"/>
        <w:jc w:val="both"/>
        <w:rPr>
          <w:rFonts w:ascii="Arial" w:hAnsi="Arial" w:cs="Arial"/>
          <w:sz w:val="12"/>
          <w:szCs w:val="12"/>
        </w:rPr>
      </w:pPr>
    </w:p>
    <w:p w14:paraId="40EA67FD" w14:textId="77777777" w:rsidR="00485D67" w:rsidRPr="00935F71" w:rsidRDefault="00B8513D" w:rsidP="002431B4">
      <w:pPr>
        <w:pStyle w:val="Nagwek2"/>
        <w:numPr>
          <w:ilvl w:val="0"/>
          <w:numId w:val="26"/>
        </w:numPr>
        <w:spacing w:line="276" w:lineRule="auto"/>
        <w:ind w:left="567" w:hanging="567"/>
        <w:rPr>
          <w:rFonts w:cs="Arial"/>
          <w:sz w:val="21"/>
          <w:szCs w:val="21"/>
          <w:u w:val="none"/>
        </w:rPr>
      </w:pPr>
      <w:bookmarkStart w:id="119" w:name="_Toc193183726"/>
      <w:r w:rsidRPr="00935F71">
        <w:rPr>
          <w:rFonts w:cs="Arial"/>
          <w:sz w:val="21"/>
          <w:szCs w:val="21"/>
          <w:u w:val="none"/>
          <w:lang w:val="pl-PL"/>
        </w:rPr>
        <w:t>Sposób</w:t>
      </w:r>
      <w:r w:rsidR="00485D67" w:rsidRPr="00935F71">
        <w:rPr>
          <w:rFonts w:cs="Arial"/>
          <w:sz w:val="21"/>
          <w:szCs w:val="21"/>
          <w:u w:val="none"/>
        </w:rPr>
        <w:t xml:space="preserve"> oraz termin składania i otwarcia ofert</w:t>
      </w:r>
      <w:bookmarkEnd w:id="119"/>
    </w:p>
    <w:p w14:paraId="7A4CEF82" w14:textId="6B8B0931" w:rsidR="004158C6" w:rsidRPr="00935F71" w:rsidRDefault="0012667F" w:rsidP="00C66784">
      <w:pPr>
        <w:numPr>
          <w:ilvl w:val="1"/>
          <w:numId w:val="9"/>
        </w:numPr>
        <w:tabs>
          <w:tab w:val="left" w:pos="567"/>
        </w:tabs>
        <w:spacing w:line="276" w:lineRule="auto"/>
        <w:ind w:left="567" w:hanging="567"/>
        <w:jc w:val="both"/>
        <w:rPr>
          <w:rFonts w:ascii="Arial" w:eastAsia="Calibri" w:hAnsi="Arial" w:cs="Arial"/>
          <w:lang w:eastAsia="en-US"/>
        </w:rPr>
      </w:pPr>
      <w:r w:rsidRPr="00935F71">
        <w:rPr>
          <w:rFonts w:ascii="Arial" w:eastAsia="Calibri" w:hAnsi="Arial" w:cs="Arial"/>
          <w:lang w:eastAsia="en-US"/>
        </w:rPr>
        <w:t>Ofertę</w:t>
      </w:r>
      <w:r w:rsidRPr="00935F71">
        <w:rPr>
          <w:rFonts w:ascii="Arial" w:eastAsia="Calibri" w:hAnsi="Arial" w:cs="Arial"/>
          <w:b/>
          <w:lang w:eastAsia="en-US"/>
        </w:rPr>
        <w:t xml:space="preserve"> </w:t>
      </w:r>
      <w:r w:rsidRPr="00935F71">
        <w:rPr>
          <w:rFonts w:ascii="Arial" w:eastAsia="Calibri" w:hAnsi="Arial" w:cs="Arial"/>
          <w:lang w:eastAsia="en-US"/>
        </w:rPr>
        <w:t>należy złożyć</w:t>
      </w:r>
      <w:r w:rsidRPr="00935F71">
        <w:rPr>
          <w:rFonts w:ascii="Arial" w:eastAsia="Calibri" w:hAnsi="Arial" w:cs="Arial"/>
          <w:b/>
          <w:lang w:eastAsia="en-US"/>
        </w:rPr>
        <w:t xml:space="preserve"> </w:t>
      </w:r>
      <w:r w:rsidR="00CF71D6" w:rsidRPr="00935F71">
        <w:rPr>
          <w:rFonts w:ascii="Arial" w:eastAsia="Calibri" w:hAnsi="Arial" w:cs="Arial"/>
          <w:b/>
          <w:lang w:eastAsia="en-US"/>
        </w:rPr>
        <w:t xml:space="preserve">za pośrednictwem Formularza </w:t>
      </w:r>
      <w:r w:rsidRPr="00935F71">
        <w:rPr>
          <w:rFonts w:ascii="Arial" w:eastAsia="Calibri" w:hAnsi="Arial" w:cs="Arial"/>
          <w:b/>
          <w:lang w:eastAsia="en-US"/>
        </w:rPr>
        <w:t>drogą elektroniczną</w:t>
      </w:r>
      <w:r w:rsidRPr="00935F71">
        <w:rPr>
          <w:rFonts w:ascii="Arial" w:eastAsia="Calibri" w:hAnsi="Arial" w:cs="Arial"/>
          <w:lang w:eastAsia="en-US"/>
        </w:rPr>
        <w:t>, poprzez odpowiednią stronę, dedykowaną dla niniejszego postępowania na</w:t>
      </w:r>
      <w:r w:rsidR="004158C6" w:rsidRPr="00935F71">
        <w:rPr>
          <w:rFonts w:ascii="Arial" w:eastAsia="Calibri" w:hAnsi="Arial" w:cs="Arial"/>
          <w:lang w:eastAsia="en-US"/>
        </w:rPr>
        <w:t>:</w:t>
      </w:r>
    </w:p>
    <w:p w14:paraId="7BA43291" w14:textId="47366DAB" w:rsidR="00997DF9" w:rsidRPr="00935F71" w:rsidRDefault="00A70D49" w:rsidP="004158C6">
      <w:pPr>
        <w:tabs>
          <w:tab w:val="left" w:pos="567"/>
        </w:tabs>
        <w:spacing w:line="276" w:lineRule="auto"/>
        <w:ind w:left="567"/>
        <w:jc w:val="both"/>
        <w:rPr>
          <w:rFonts w:ascii="Arial" w:eastAsia="Calibri" w:hAnsi="Arial" w:cs="Arial"/>
          <w:lang w:eastAsia="en-US"/>
        </w:rPr>
      </w:pPr>
      <w:hyperlink r:id="rId20" w:history="1">
        <w:r w:rsidR="007E77DF" w:rsidRPr="007E77DF">
          <w:rPr>
            <w:rFonts w:ascii="Arial" w:hAnsi="Arial" w:cs="Arial"/>
            <w:color w:val="0000FF"/>
            <w:u w:val="single"/>
          </w:rPr>
          <w:t xml:space="preserve">https://platformazakupowa.pl/transakcja/1078715 </w:t>
        </w:r>
      </w:hyperlink>
      <w:r w:rsidR="0012667F" w:rsidRPr="00935F71">
        <w:rPr>
          <w:rFonts w:ascii="Arial" w:eastAsia="Calibri" w:hAnsi="Arial" w:cs="Arial"/>
          <w:lang w:eastAsia="en-US"/>
        </w:rPr>
        <w:t xml:space="preserve">lub profilu nabywcy - </w:t>
      </w:r>
      <w:hyperlink r:id="rId21" w:history="1">
        <w:r w:rsidR="00CF71D6" w:rsidRPr="00935F71">
          <w:rPr>
            <w:rStyle w:val="Hipercze"/>
            <w:rFonts w:ascii="Arial" w:eastAsia="Calibri" w:hAnsi="Arial" w:cs="Arial"/>
            <w:b/>
            <w:color w:val="auto"/>
            <w:lang w:eastAsia="en-US"/>
          </w:rPr>
          <w:t>https://platformazakupowa.pl/pn//kwp_lodz</w:t>
        </w:r>
      </w:hyperlink>
      <w:r w:rsidR="0012667F" w:rsidRPr="00935F71">
        <w:rPr>
          <w:rFonts w:ascii="Arial" w:eastAsia="Calibri" w:hAnsi="Arial" w:cs="Arial"/>
          <w:lang w:eastAsia="en-US"/>
        </w:rPr>
        <w:t>.</w:t>
      </w:r>
    </w:p>
    <w:p w14:paraId="6534E6D3" w14:textId="132956A0" w:rsidR="0012667F" w:rsidRPr="00935F71" w:rsidRDefault="00997DF9" w:rsidP="00C66784">
      <w:pPr>
        <w:numPr>
          <w:ilvl w:val="1"/>
          <w:numId w:val="9"/>
        </w:numPr>
        <w:tabs>
          <w:tab w:val="left" w:pos="567"/>
        </w:tabs>
        <w:spacing w:line="276" w:lineRule="auto"/>
        <w:ind w:left="567" w:hanging="567"/>
        <w:jc w:val="both"/>
        <w:rPr>
          <w:rFonts w:ascii="Arial" w:eastAsia="Calibri" w:hAnsi="Arial" w:cs="Arial"/>
          <w:lang w:eastAsia="en-US"/>
        </w:rPr>
      </w:pPr>
      <w:r w:rsidRPr="00935F71">
        <w:rPr>
          <w:rFonts w:ascii="Arial" w:eastAsia="Calibri" w:hAnsi="Arial" w:cs="Arial"/>
          <w:lang w:eastAsia="en-US"/>
        </w:rPr>
        <w:t>T</w:t>
      </w:r>
      <w:r w:rsidR="0012667F" w:rsidRPr="00935F71">
        <w:rPr>
          <w:rFonts w:ascii="Arial" w:eastAsia="Calibri" w:hAnsi="Arial" w:cs="Arial"/>
          <w:lang w:eastAsia="en-US"/>
        </w:rPr>
        <w:t xml:space="preserve">ermin składania ofert </w:t>
      </w:r>
      <w:r w:rsidR="0012667F" w:rsidRPr="007C1699">
        <w:rPr>
          <w:rFonts w:ascii="Arial" w:eastAsia="Calibri" w:hAnsi="Arial" w:cs="Arial"/>
          <w:lang w:eastAsia="en-US"/>
        </w:rPr>
        <w:t xml:space="preserve">upływa </w:t>
      </w:r>
      <w:r w:rsidR="0012667F" w:rsidRPr="00CC3FE5">
        <w:rPr>
          <w:rFonts w:ascii="Arial" w:eastAsia="Calibri" w:hAnsi="Arial" w:cs="Arial"/>
          <w:b/>
          <w:lang w:eastAsia="en-US"/>
        </w:rPr>
        <w:t>dnia</w:t>
      </w:r>
      <w:r w:rsidR="00A51D04" w:rsidRPr="00CC3FE5">
        <w:rPr>
          <w:rFonts w:ascii="Arial" w:eastAsia="Calibri" w:hAnsi="Arial" w:cs="Arial"/>
          <w:b/>
          <w:lang w:eastAsia="en-US"/>
        </w:rPr>
        <w:t xml:space="preserve"> </w:t>
      </w:r>
      <w:r w:rsidR="00190D65">
        <w:rPr>
          <w:rFonts w:ascii="Arial" w:eastAsia="Calibri" w:hAnsi="Arial" w:cs="Arial"/>
          <w:b/>
          <w:highlight w:val="lightGray"/>
          <w:lang w:eastAsia="en-US"/>
        </w:rPr>
        <w:t xml:space="preserve">28.03.2025 </w:t>
      </w:r>
      <w:r w:rsidR="0012667F" w:rsidRPr="00CC3FE5">
        <w:rPr>
          <w:rFonts w:ascii="Arial" w:eastAsia="Calibri" w:hAnsi="Arial" w:cs="Arial"/>
          <w:b/>
          <w:lang w:eastAsia="en-US"/>
        </w:rPr>
        <w:t>r.</w:t>
      </w:r>
      <w:r w:rsidR="0012667F" w:rsidRPr="007C1699">
        <w:rPr>
          <w:rFonts w:ascii="Arial" w:eastAsia="Calibri" w:hAnsi="Arial" w:cs="Arial"/>
          <w:b/>
          <w:lang w:eastAsia="en-US"/>
        </w:rPr>
        <w:t xml:space="preserve"> o godz. 1</w:t>
      </w:r>
      <w:r w:rsidR="00315F35" w:rsidRPr="007C1699">
        <w:rPr>
          <w:rFonts w:ascii="Arial" w:eastAsia="Calibri" w:hAnsi="Arial" w:cs="Arial"/>
          <w:b/>
          <w:lang w:eastAsia="en-US"/>
        </w:rPr>
        <w:t>0</w:t>
      </w:r>
      <w:r w:rsidR="0012667F" w:rsidRPr="007C1699">
        <w:rPr>
          <w:rFonts w:ascii="Arial" w:eastAsia="Calibri" w:hAnsi="Arial" w:cs="Arial"/>
          <w:b/>
          <w:lang w:eastAsia="en-US"/>
        </w:rPr>
        <w:t>:</w:t>
      </w:r>
      <w:r w:rsidR="008E7CDE" w:rsidRPr="007C1699">
        <w:rPr>
          <w:rFonts w:ascii="Arial" w:eastAsia="Calibri" w:hAnsi="Arial" w:cs="Arial"/>
          <w:b/>
          <w:lang w:eastAsia="en-US"/>
        </w:rPr>
        <w:t>00</w:t>
      </w:r>
      <w:r w:rsidR="0012667F" w:rsidRPr="007C1699">
        <w:rPr>
          <w:rFonts w:ascii="Arial" w:eastAsia="Calibri" w:hAnsi="Arial" w:cs="Arial"/>
          <w:b/>
          <w:lang w:eastAsia="en-US"/>
        </w:rPr>
        <w:t>.</w:t>
      </w:r>
    </w:p>
    <w:p w14:paraId="39881A20" w14:textId="77777777" w:rsidR="0012667F" w:rsidRPr="00935F71" w:rsidRDefault="0012667F" w:rsidP="00C66784">
      <w:pPr>
        <w:numPr>
          <w:ilvl w:val="1"/>
          <w:numId w:val="9"/>
        </w:numPr>
        <w:tabs>
          <w:tab w:val="left" w:pos="567"/>
        </w:tabs>
        <w:spacing w:line="276" w:lineRule="auto"/>
        <w:ind w:left="567" w:hanging="567"/>
        <w:jc w:val="both"/>
        <w:rPr>
          <w:rFonts w:ascii="Arial" w:eastAsia="Calibri" w:hAnsi="Arial" w:cs="Arial"/>
          <w:lang w:eastAsia="en-US"/>
        </w:rPr>
      </w:pPr>
      <w:r w:rsidRPr="00935F71">
        <w:rPr>
          <w:rFonts w:ascii="Arial" w:eastAsia="Calibri" w:hAnsi="Arial" w:cs="Arial"/>
          <w:lang w:eastAsia="en-US"/>
        </w:rPr>
        <w:t xml:space="preserve">Wykonawca, </w:t>
      </w:r>
      <w:r w:rsidR="00E370F3" w:rsidRPr="00935F71">
        <w:rPr>
          <w:rFonts w:ascii="Arial" w:eastAsia="Calibri" w:hAnsi="Arial" w:cs="Arial"/>
          <w:lang w:eastAsia="en-US"/>
        </w:rPr>
        <w:t>do upływu terminu składania ofert wykonawca może wycofać, zmienić ofertę</w:t>
      </w:r>
      <w:r w:rsidRPr="00935F71">
        <w:rPr>
          <w:rFonts w:ascii="Arial" w:eastAsia="Calibri" w:hAnsi="Arial" w:cs="Arial"/>
          <w:lang w:eastAsia="en-US"/>
        </w:rPr>
        <w:t xml:space="preserve">. </w:t>
      </w:r>
      <w:r w:rsidRPr="00935F71">
        <w:rPr>
          <w:rFonts w:ascii="Arial" w:eastAsia="Calibri" w:hAnsi="Arial" w:cs="Arial"/>
          <w:lang w:eastAsia="en-US"/>
        </w:rPr>
        <w:br/>
      </w:r>
      <w:r w:rsidR="00B97E1F" w:rsidRPr="00935F71">
        <w:rPr>
          <w:rFonts w:ascii="Arial" w:eastAsia="Calibri" w:hAnsi="Arial" w:cs="Arial"/>
          <w:lang w:eastAsia="en-US"/>
        </w:rPr>
        <w:t>Przez zmianę oferty</w:t>
      </w:r>
      <w:r w:rsidR="00670610" w:rsidRPr="00935F71">
        <w:rPr>
          <w:rFonts w:ascii="Arial" w:eastAsia="Calibri" w:hAnsi="Arial" w:cs="Arial"/>
          <w:lang w:eastAsia="en-US"/>
        </w:rPr>
        <w:t xml:space="preserve"> rozumie się złożenie nowej oferty i </w:t>
      </w:r>
      <w:r w:rsidR="00B97E1F" w:rsidRPr="00935F71">
        <w:rPr>
          <w:rFonts w:ascii="Arial" w:eastAsia="Calibri" w:hAnsi="Arial" w:cs="Arial"/>
          <w:lang w:eastAsia="en-US"/>
        </w:rPr>
        <w:t>wycofanie poprzedniej. Powyższe należy wykonać</w:t>
      </w:r>
      <w:r w:rsidRPr="00935F71">
        <w:rPr>
          <w:rFonts w:ascii="Arial" w:eastAsia="Calibri" w:hAnsi="Arial" w:cs="Arial"/>
          <w:lang w:eastAsia="en-US"/>
        </w:rPr>
        <w:t xml:space="preserve"> zgodnie z postanowieniami pkt. </w:t>
      </w:r>
      <w:r w:rsidR="00CF71D6" w:rsidRPr="00C71F07">
        <w:rPr>
          <w:rFonts w:ascii="Arial" w:eastAsia="Calibri" w:hAnsi="Arial" w:cs="Arial"/>
          <w:b/>
          <w:lang w:eastAsia="en-US"/>
        </w:rPr>
        <w:t>18</w:t>
      </w:r>
      <w:r w:rsidRPr="00C71F07">
        <w:rPr>
          <w:rFonts w:ascii="Arial" w:eastAsia="Calibri" w:hAnsi="Arial" w:cs="Arial"/>
          <w:b/>
          <w:lang w:eastAsia="en-US"/>
        </w:rPr>
        <w:t>.1 SWZ</w:t>
      </w:r>
      <w:r w:rsidRPr="00935F71">
        <w:rPr>
          <w:rFonts w:ascii="Arial" w:eastAsia="Calibri" w:hAnsi="Arial" w:cs="Arial"/>
          <w:lang w:eastAsia="en-US"/>
        </w:rPr>
        <w:t xml:space="preserve"> </w:t>
      </w:r>
      <w:r w:rsidR="00B97E1F" w:rsidRPr="00935F71">
        <w:rPr>
          <w:rFonts w:ascii="Arial" w:eastAsia="Calibri" w:hAnsi="Arial" w:cs="Arial"/>
          <w:lang w:eastAsia="en-US"/>
        </w:rPr>
        <w:t>oraz instrukcją składania ofert dla wykonawcy dostępn</w:t>
      </w:r>
      <w:r w:rsidR="00EB3B0C" w:rsidRPr="00935F71">
        <w:rPr>
          <w:rFonts w:ascii="Arial" w:eastAsia="Calibri" w:hAnsi="Arial" w:cs="Arial"/>
          <w:lang w:eastAsia="en-US"/>
        </w:rPr>
        <w:t>ą</w:t>
      </w:r>
      <w:r w:rsidR="00B97E1F" w:rsidRPr="00935F71">
        <w:rPr>
          <w:rFonts w:ascii="Arial" w:eastAsia="Calibri" w:hAnsi="Arial" w:cs="Arial"/>
          <w:lang w:eastAsia="en-US"/>
        </w:rPr>
        <w:t xml:space="preserve"> na stronie Platformy.</w:t>
      </w:r>
    </w:p>
    <w:p w14:paraId="355EFF90" w14:textId="77777777" w:rsidR="0012667F" w:rsidRPr="00935F71" w:rsidRDefault="0012667F" w:rsidP="00C66784">
      <w:pPr>
        <w:numPr>
          <w:ilvl w:val="1"/>
          <w:numId w:val="9"/>
        </w:numPr>
        <w:tabs>
          <w:tab w:val="left" w:pos="567"/>
        </w:tabs>
        <w:spacing w:line="276" w:lineRule="auto"/>
        <w:ind w:left="567" w:hanging="567"/>
        <w:jc w:val="both"/>
        <w:rPr>
          <w:rFonts w:ascii="Arial" w:eastAsia="Calibri" w:hAnsi="Arial" w:cs="Arial"/>
          <w:lang w:eastAsia="en-US"/>
        </w:rPr>
      </w:pPr>
      <w:r w:rsidRPr="00935F71">
        <w:rPr>
          <w:rFonts w:ascii="Arial" w:eastAsia="Calibri" w:hAnsi="Arial" w:cs="Arial"/>
          <w:lang w:eastAsia="en-US"/>
        </w:rPr>
        <w:t>Oferta złożona po terminie</w:t>
      </w:r>
      <w:r w:rsidRPr="00935F71">
        <w:rPr>
          <w:rFonts w:ascii="Arial" w:eastAsia="Calibri" w:hAnsi="Arial" w:cs="Arial"/>
          <w:b/>
          <w:lang w:eastAsia="en-US"/>
        </w:rPr>
        <w:t xml:space="preserve"> nie podlega otwarciu</w:t>
      </w:r>
      <w:r w:rsidRPr="00935F71">
        <w:rPr>
          <w:rFonts w:ascii="Arial" w:eastAsia="Calibri" w:hAnsi="Arial" w:cs="Arial"/>
          <w:lang w:eastAsia="en-US"/>
        </w:rPr>
        <w:t>.</w:t>
      </w:r>
    </w:p>
    <w:p w14:paraId="79C6D5D5" w14:textId="3A0C5859" w:rsidR="004158C6" w:rsidRDefault="007C3C0A" w:rsidP="00C66784">
      <w:pPr>
        <w:numPr>
          <w:ilvl w:val="1"/>
          <w:numId w:val="9"/>
        </w:numPr>
        <w:tabs>
          <w:tab w:val="left" w:pos="567"/>
        </w:tabs>
        <w:spacing w:line="276" w:lineRule="auto"/>
        <w:ind w:left="567" w:hanging="567"/>
        <w:jc w:val="both"/>
        <w:rPr>
          <w:rFonts w:ascii="Arial" w:eastAsia="Calibri" w:hAnsi="Arial" w:cs="Arial"/>
          <w:lang w:eastAsia="en-US"/>
        </w:rPr>
      </w:pPr>
      <w:r w:rsidRPr="00935F71">
        <w:rPr>
          <w:rFonts w:ascii="Arial" w:hAnsi="Arial" w:cs="Arial"/>
          <w:b/>
          <w:bCs/>
        </w:rPr>
        <w:t xml:space="preserve">Otwarcie ofert </w:t>
      </w:r>
      <w:r w:rsidRPr="003414AB">
        <w:rPr>
          <w:rFonts w:ascii="Arial" w:hAnsi="Arial" w:cs="Arial"/>
          <w:b/>
          <w:bCs/>
        </w:rPr>
        <w:t xml:space="preserve">nastąpi </w:t>
      </w:r>
      <w:r w:rsidRPr="007C1699">
        <w:rPr>
          <w:rFonts w:ascii="Arial" w:hAnsi="Arial" w:cs="Arial"/>
          <w:b/>
          <w:bCs/>
        </w:rPr>
        <w:t xml:space="preserve">w </w:t>
      </w:r>
      <w:r w:rsidRPr="00CC3FE5">
        <w:rPr>
          <w:rFonts w:ascii="Arial" w:hAnsi="Arial" w:cs="Arial"/>
          <w:b/>
          <w:bCs/>
        </w:rPr>
        <w:t>dniu</w:t>
      </w:r>
      <w:r w:rsidR="00BC0F15" w:rsidRPr="00CC3FE5">
        <w:rPr>
          <w:rFonts w:ascii="Arial" w:hAnsi="Arial" w:cs="Arial"/>
          <w:b/>
          <w:bCs/>
        </w:rPr>
        <w:t xml:space="preserve"> </w:t>
      </w:r>
      <w:r w:rsidR="00190D65">
        <w:rPr>
          <w:rFonts w:ascii="Arial" w:hAnsi="Arial" w:cs="Arial"/>
          <w:b/>
          <w:bCs/>
          <w:highlight w:val="lightGray"/>
        </w:rPr>
        <w:t xml:space="preserve">28.03.2025 </w:t>
      </w:r>
      <w:r w:rsidRPr="00CC3FE5">
        <w:rPr>
          <w:rFonts w:ascii="Arial" w:hAnsi="Arial" w:cs="Arial"/>
          <w:b/>
          <w:bCs/>
        </w:rPr>
        <w:t>r.</w:t>
      </w:r>
      <w:r w:rsidRPr="007C1699">
        <w:rPr>
          <w:rFonts w:ascii="Arial" w:hAnsi="Arial" w:cs="Arial"/>
          <w:b/>
          <w:bCs/>
        </w:rPr>
        <w:t xml:space="preserve"> o godz</w:t>
      </w:r>
      <w:r w:rsidRPr="003414AB">
        <w:rPr>
          <w:rFonts w:ascii="Arial" w:hAnsi="Arial" w:cs="Arial"/>
          <w:b/>
          <w:bCs/>
        </w:rPr>
        <w:t>. 1</w:t>
      </w:r>
      <w:r w:rsidR="00315F35" w:rsidRPr="003414AB">
        <w:rPr>
          <w:rFonts w:ascii="Arial" w:hAnsi="Arial" w:cs="Arial"/>
          <w:b/>
          <w:bCs/>
        </w:rPr>
        <w:t>0</w:t>
      </w:r>
      <w:r w:rsidR="00ED37E0" w:rsidRPr="003414AB">
        <w:rPr>
          <w:rFonts w:ascii="Arial" w:hAnsi="Arial" w:cs="Arial"/>
          <w:b/>
          <w:bCs/>
        </w:rPr>
        <w:t>:30</w:t>
      </w:r>
      <w:r w:rsidRPr="003414AB">
        <w:rPr>
          <w:rFonts w:ascii="Arial" w:hAnsi="Arial" w:cs="Arial"/>
        </w:rPr>
        <w:t xml:space="preserve"> w</w:t>
      </w:r>
      <w:r w:rsidRPr="00935F71">
        <w:rPr>
          <w:rFonts w:ascii="Arial" w:hAnsi="Arial" w:cs="Arial"/>
        </w:rPr>
        <w:t xml:space="preserve"> Sekcji ds. Funduszy Pom</w:t>
      </w:r>
      <w:r w:rsidR="00997DF9" w:rsidRPr="00935F71">
        <w:rPr>
          <w:rFonts w:ascii="Arial" w:hAnsi="Arial" w:cs="Arial"/>
        </w:rPr>
        <w:t>ocowych i Zamówień Publicznych,</w:t>
      </w:r>
      <w:r w:rsidRPr="00935F71">
        <w:rPr>
          <w:rFonts w:ascii="Arial" w:hAnsi="Arial" w:cs="Arial"/>
        </w:rPr>
        <w:t xml:space="preserve"> ul. Lutomierska 108/112,</w:t>
      </w:r>
      <w:r w:rsidR="00997DF9" w:rsidRPr="00935F71">
        <w:rPr>
          <w:rFonts w:ascii="Arial" w:hAnsi="Arial" w:cs="Arial"/>
        </w:rPr>
        <w:t xml:space="preserve"> 91-048 Łódź, </w:t>
      </w:r>
      <w:r w:rsidRPr="00935F71">
        <w:rPr>
          <w:rFonts w:ascii="Arial" w:hAnsi="Arial" w:cs="Arial"/>
        </w:rPr>
        <w:t>poprzez</w:t>
      </w:r>
      <w:r w:rsidR="00A10E85" w:rsidRPr="00935F71">
        <w:rPr>
          <w:rFonts w:ascii="Arial" w:eastAsia="Calibri" w:hAnsi="Arial" w:cs="Arial"/>
          <w:lang w:eastAsia="en-US"/>
        </w:rPr>
        <w:t xml:space="preserve"> wykorzystanie odpowiedniej, dedykowanej stro</w:t>
      </w:r>
      <w:r w:rsidR="00997DF9" w:rsidRPr="00935F71">
        <w:rPr>
          <w:rFonts w:ascii="Arial" w:eastAsia="Calibri" w:hAnsi="Arial" w:cs="Arial"/>
          <w:lang w:eastAsia="en-US"/>
        </w:rPr>
        <w:t xml:space="preserve">ny dla niniejszego postępowania </w:t>
      </w:r>
      <w:r w:rsidR="00A10E85" w:rsidRPr="00935F71">
        <w:rPr>
          <w:rFonts w:ascii="Arial" w:eastAsia="Calibri" w:hAnsi="Arial" w:cs="Arial"/>
          <w:lang w:eastAsia="en-US"/>
        </w:rPr>
        <w:t>na</w:t>
      </w:r>
      <w:r w:rsidR="007E77DF">
        <w:rPr>
          <w:rFonts w:ascii="Arial" w:eastAsia="Calibri" w:hAnsi="Arial" w:cs="Arial"/>
          <w:lang w:eastAsia="en-US"/>
        </w:rPr>
        <w:t xml:space="preserve"> </w:t>
      </w:r>
    </w:p>
    <w:p w14:paraId="55761BBA" w14:textId="1CBE79A4" w:rsidR="007E77DF" w:rsidRPr="007E77DF" w:rsidRDefault="00A70D49" w:rsidP="007E77DF">
      <w:pPr>
        <w:tabs>
          <w:tab w:val="left" w:pos="567"/>
        </w:tabs>
        <w:spacing w:line="276" w:lineRule="auto"/>
        <w:ind w:left="567"/>
        <w:jc w:val="both"/>
        <w:rPr>
          <w:rFonts w:ascii="Arial" w:eastAsia="Calibri" w:hAnsi="Arial" w:cs="Arial"/>
          <w:lang w:eastAsia="en-US"/>
        </w:rPr>
      </w:pPr>
      <w:hyperlink r:id="rId22" w:history="1">
        <w:r w:rsidR="007E77DF" w:rsidRPr="007E77DF">
          <w:rPr>
            <w:rFonts w:ascii="Arial" w:hAnsi="Arial" w:cs="Arial"/>
            <w:color w:val="0000FF"/>
            <w:u w:val="single"/>
          </w:rPr>
          <w:t xml:space="preserve">https://platformazakupowa.pl/transakcja/1078715 </w:t>
        </w:r>
      </w:hyperlink>
    </w:p>
    <w:p w14:paraId="5CDBE12F" w14:textId="1975ED40" w:rsidR="00E370F3" w:rsidRPr="008F0A60" w:rsidRDefault="00E370F3" w:rsidP="00C66784">
      <w:pPr>
        <w:numPr>
          <w:ilvl w:val="1"/>
          <w:numId w:val="9"/>
        </w:numPr>
        <w:tabs>
          <w:tab w:val="left" w:pos="567"/>
        </w:tabs>
        <w:spacing w:line="276" w:lineRule="auto"/>
        <w:ind w:left="567" w:hanging="567"/>
        <w:jc w:val="both"/>
        <w:rPr>
          <w:rFonts w:ascii="Arial" w:eastAsia="Calibri" w:hAnsi="Arial" w:cs="Arial"/>
          <w:lang w:eastAsia="en-US"/>
        </w:rPr>
      </w:pPr>
      <w:r w:rsidRPr="008F0A60">
        <w:rPr>
          <w:rFonts w:ascii="Arial" w:eastAsia="Calibri" w:hAnsi="Arial" w:cs="Arial"/>
          <w:lang w:eastAsia="en-US"/>
        </w:rPr>
        <w:t>W przypadku awarii systemu teleinformatycznego przy użyciu którego następuje otwarcie, która powoduje brak możliwości otwarcia ofert w terminie określonym w pkt 18.5.</w:t>
      </w:r>
      <w:r w:rsidR="00237CDE" w:rsidRPr="008F0A60">
        <w:rPr>
          <w:rFonts w:ascii="Arial" w:eastAsia="Calibri" w:hAnsi="Arial" w:cs="Arial"/>
          <w:lang w:eastAsia="en-US"/>
        </w:rPr>
        <w:t>SWZ</w:t>
      </w:r>
      <w:r w:rsidRPr="008F0A60">
        <w:rPr>
          <w:rFonts w:ascii="Arial" w:eastAsia="Calibri" w:hAnsi="Arial" w:cs="Arial"/>
          <w:lang w:eastAsia="en-US"/>
        </w:rPr>
        <w:t>, otwarcie ofert nastąpi niezwłocznie po usunięciu awarii.</w:t>
      </w:r>
    </w:p>
    <w:p w14:paraId="7A5AB83D" w14:textId="77777777" w:rsidR="00E370F3" w:rsidRPr="008F0A60" w:rsidRDefault="00B73FB6" w:rsidP="00C66784">
      <w:pPr>
        <w:numPr>
          <w:ilvl w:val="1"/>
          <w:numId w:val="9"/>
        </w:numPr>
        <w:tabs>
          <w:tab w:val="left" w:pos="567"/>
        </w:tabs>
        <w:spacing w:line="276" w:lineRule="auto"/>
        <w:ind w:left="567" w:hanging="567"/>
        <w:jc w:val="both"/>
        <w:rPr>
          <w:rFonts w:ascii="Arial" w:eastAsia="Calibri" w:hAnsi="Arial" w:cs="Arial"/>
          <w:lang w:eastAsia="en-US"/>
        </w:rPr>
      </w:pPr>
      <w:r>
        <w:rPr>
          <w:rFonts w:ascii="Arial" w:eastAsia="Calibri" w:hAnsi="Arial" w:cs="Arial"/>
          <w:lang w:eastAsia="en-US"/>
        </w:rPr>
        <w:t>Zamawiający</w:t>
      </w:r>
      <w:r w:rsidR="00E370F3" w:rsidRPr="008F0A60">
        <w:rPr>
          <w:rFonts w:ascii="Arial" w:eastAsia="Calibri" w:hAnsi="Arial" w:cs="Arial"/>
          <w:lang w:eastAsia="en-US"/>
        </w:rPr>
        <w:t xml:space="preserve"> n</w:t>
      </w:r>
      <w:r>
        <w:rPr>
          <w:rFonts w:ascii="Arial" w:eastAsia="Calibri" w:hAnsi="Arial" w:cs="Arial"/>
          <w:lang w:eastAsia="en-US"/>
        </w:rPr>
        <w:t>ajpóźniej przed otwarciem ofert</w:t>
      </w:r>
      <w:r w:rsidR="006322D7">
        <w:rPr>
          <w:rFonts w:ascii="Arial" w:eastAsia="Calibri" w:hAnsi="Arial" w:cs="Arial"/>
          <w:lang w:eastAsia="en-US"/>
        </w:rPr>
        <w:t xml:space="preserve"> udostępni</w:t>
      </w:r>
      <w:r w:rsidR="00E370F3" w:rsidRPr="008F0A60">
        <w:rPr>
          <w:rFonts w:ascii="Arial" w:eastAsia="Calibri" w:hAnsi="Arial" w:cs="Arial"/>
          <w:lang w:eastAsia="en-US"/>
        </w:rPr>
        <w:t xml:space="preserve"> na stronie internetowej prowadzonego postępowania informację o kwoci</w:t>
      </w:r>
      <w:r w:rsidR="00997DF9" w:rsidRPr="008F0A60">
        <w:rPr>
          <w:rFonts w:ascii="Arial" w:eastAsia="Calibri" w:hAnsi="Arial" w:cs="Arial"/>
          <w:lang w:eastAsia="en-US"/>
        </w:rPr>
        <w:t xml:space="preserve">e, jaką zamierza przeznaczyć na </w:t>
      </w:r>
      <w:r w:rsidR="00E370F3" w:rsidRPr="008F0A60">
        <w:rPr>
          <w:rFonts w:ascii="Arial" w:eastAsia="Calibri" w:hAnsi="Arial" w:cs="Arial"/>
          <w:lang w:eastAsia="en-US"/>
        </w:rPr>
        <w:t>sfinansowanie zamówienia</w:t>
      </w:r>
      <w:r w:rsidR="00997DF9" w:rsidRPr="008F0A60">
        <w:rPr>
          <w:rFonts w:ascii="Arial" w:eastAsia="Calibri" w:hAnsi="Arial" w:cs="Arial"/>
          <w:lang w:eastAsia="en-US"/>
        </w:rPr>
        <w:t>.</w:t>
      </w:r>
    </w:p>
    <w:p w14:paraId="055AF925" w14:textId="77777777" w:rsidR="00530BBC" w:rsidRPr="008F0A60" w:rsidRDefault="00E370F3" w:rsidP="00C66784">
      <w:pPr>
        <w:numPr>
          <w:ilvl w:val="1"/>
          <w:numId w:val="9"/>
        </w:numPr>
        <w:tabs>
          <w:tab w:val="left" w:pos="567"/>
        </w:tabs>
        <w:spacing w:line="276" w:lineRule="auto"/>
        <w:ind w:left="567" w:hanging="567"/>
        <w:jc w:val="both"/>
        <w:rPr>
          <w:rFonts w:ascii="Arial" w:eastAsia="Calibri" w:hAnsi="Arial" w:cs="Arial"/>
          <w:lang w:eastAsia="en-US"/>
        </w:rPr>
      </w:pPr>
      <w:r w:rsidRPr="008F0A60">
        <w:rPr>
          <w:rFonts w:ascii="Arial" w:eastAsia="Calibri" w:hAnsi="Arial" w:cs="Arial"/>
          <w:lang w:eastAsia="en-US"/>
        </w:rPr>
        <w:t>Zamawiający, niezwłocznie po otwarciu ofert, udostępnia na stronie internetowej prowadzonego postępowania informacje, o których mowa w art. 222 ust. 5 uPzp.</w:t>
      </w:r>
    </w:p>
    <w:p w14:paraId="0E14B305" w14:textId="77777777" w:rsidR="009511A7" w:rsidRPr="008F0A60" w:rsidRDefault="009511A7" w:rsidP="00C66784">
      <w:pPr>
        <w:spacing w:line="276" w:lineRule="auto"/>
        <w:jc w:val="both"/>
        <w:rPr>
          <w:rFonts w:ascii="Arial" w:eastAsia="Calibri" w:hAnsi="Arial" w:cs="Arial"/>
          <w:color w:val="FF0000"/>
          <w:sz w:val="12"/>
          <w:szCs w:val="12"/>
          <w:lang w:eastAsia="en-US"/>
        </w:rPr>
      </w:pPr>
    </w:p>
    <w:p w14:paraId="4B249198" w14:textId="77777777" w:rsidR="00485D67" w:rsidRPr="00E943C4" w:rsidRDefault="00485D67" w:rsidP="002431B4">
      <w:pPr>
        <w:pStyle w:val="Nagwek2"/>
        <w:numPr>
          <w:ilvl w:val="0"/>
          <w:numId w:val="26"/>
        </w:numPr>
        <w:spacing w:line="276" w:lineRule="auto"/>
        <w:ind w:left="426" w:hanging="426"/>
        <w:rPr>
          <w:rFonts w:cs="Arial"/>
          <w:szCs w:val="20"/>
          <w:u w:val="none"/>
        </w:rPr>
      </w:pPr>
      <w:bookmarkStart w:id="120" w:name="_Toc193183727"/>
      <w:r w:rsidRPr="00E943C4">
        <w:rPr>
          <w:rFonts w:cs="Arial"/>
          <w:szCs w:val="20"/>
          <w:u w:val="none"/>
        </w:rPr>
        <w:t>Opis sposobu obliczenia ceny</w:t>
      </w:r>
      <w:bookmarkEnd w:id="120"/>
    </w:p>
    <w:p w14:paraId="54F258B2" w14:textId="3476507B" w:rsidR="00523661" w:rsidRPr="00F24D62" w:rsidRDefault="00523661" w:rsidP="002431B4">
      <w:pPr>
        <w:numPr>
          <w:ilvl w:val="1"/>
          <w:numId w:val="26"/>
        </w:numPr>
        <w:spacing w:line="276" w:lineRule="auto"/>
        <w:ind w:left="567" w:hanging="567"/>
        <w:jc w:val="both"/>
        <w:rPr>
          <w:rFonts w:ascii="Arial" w:hAnsi="Arial" w:cs="Arial"/>
        </w:rPr>
      </w:pPr>
      <w:r w:rsidRPr="008F0A60">
        <w:rPr>
          <w:rFonts w:ascii="Arial" w:hAnsi="Arial" w:cs="Arial"/>
        </w:rPr>
        <w:t xml:space="preserve">Cena oferty jest ceną brutto i należy przez nią rozumieć cenę w rozumieniu art. 3 ust. 1 pkt. 1 </w:t>
      </w:r>
      <w:r w:rsidRPr="008F0A60">
        <w:rPr>
          <w:rFonts w:ascii="Arial" w:hAnsi="Arial" w:cs="Arial"/>
        </w:rPr>
        <w:br/>
        <w:t xml:space="preserve">i ust. 2 ustawy z dnia 9 maja 2014 r. o informowaniu o cenach towarów i usług </w:t>
      </w:r>
      <w:r w:rsidRPr="00D05A31">
        <w:rPr>
          <w:rFonts w:ascii="Arial" w:hAnsi="Arial" w:cs="Arial"/>
        </w:rPr>
        <w:t>(Dz. U. 20</w:t>
      </w:r>
      <w:r w:rsidR="00D05A31" w:rsidRPr="00D05A31">
        <w:rPr>
          <w:rFonts w:ascii="Arial" w:hAnsi="Arial" w:cs="Arial"/>
        </w:rPr>
        <w:t>2</w:t>
      </w:r>
      <w:r w:rsidR="00C71F07">
        <w:rPr>
          <w:rFonts w:ascii="Arial" w:hAnsi="Arial" w:cs="Arial"/>
        </w:rPr>
        <w:t xml:space="preserve">4 </w:t>
      </w:r>
      <w:r w:rsidRPr="00D05A31">
        <w:rPr>
          <w:rFonts w:ascii="Arial" w:hAnsi="Arial" w:cs="Arial"/>
        </w:rPr>
        <w:t xml:space="preserve">r. poz. </w:t>
      </w:r>
      <w:r w:rsidR="00C71F07">
        <w:rPr>
          <w:rFonts w:ascii="Arial" w:hAnsi="Arial" w:cs="Arial"/>
        </w:rPr>
        <w:t>361</w:t>
      </w:r>
      <w:r w:rsidRPr="00D05A31">
        <w:rPr>
          <w:rFonts w:ascii="Arial" w:hAnsi="Arial" w:cs="Arial"/>
        </w:rPr>
        <w:t xml:space="preserve">), </w:t>
      </w:r>
      <w:r w:rsidRPr="008F0A60">
        <w:rPr>
          <w:rFonts w:ascii="Arial" w:hAnsi="Arial" w:cs="Arial"/>
        </w:rPr>
        <w:t xml:space="preserve">tj. wartość wyrażoną </w:t>
      </w:r>
      <w:r w:rsidRPr="00F24D62">
        <w:rPr>
          <w:rFonts w:ascii="Arial" w:hAnsi="Arial" w:cs="Arial"/>
        </w:rPr>
        <w:t xml:space="preserve">w </w:t>
      </w:r>
      <w:r w:rsidR="00F24D62" w:rsidRPr="00F24D62">
        <w:rPr>
          <w:rFonts w:ascii="Arial" w:hAnsi="Arial" w:cs="Arial"/>
        </w:rPr>
        <w:t>walucie polskiej, którą zamawiający jest obowiązany zapłacić przedsiębiorcy za wykonaną usługę</w:t>
      </w:r>
    </w:p>
    <w:p w14:paraId="704194C1" w14:textId="2E6C7436" w:rsidR="00523661" w:rsidRPr="008F0A60" w:rsidRDefault="00523661" w:rsidP="002431B4">
      <w:pPr>
        <w:numPr>
          <w:ilvl w:val="1"/>
          <w:numId w:val="26"/>
        </w:numPr>
        <w:spacing w:line="276" w:lineRule="auto"/>
        <w:ind w:left="567" w:hanging="567"/>
        <w:jc w:val="both"/>
        <w:rPr>
          <w:rFonts w:ascii="Arial" w:hAnsi="Arial" w:cs="Arial"/>
        </w:rPr>
      </w:pPr>
      <w:r w:rsidRPr="008F0A60">
        <w:rPr>
          <w:rFonts w:ascii="Arial" w:hAnsi="Arial" w:cs="Arial"/>
          <w:color w:val="000000"/>
        </w:rPr>
        <w:t xml:space="preserve">W cenie uwzględnia się podatek od towarów i usług oraz podatek akcyzowy, jeżeli na podstawie odrębnych przepisów </w:t>
      </w:r>
      <w:r w:rsidR="007502ED">
        <w:rPr>
          <w:rFonts w:ascii="Arial" w:hAnsi="Arial" w:cs="Arial"/>
          <w:color w:val="000000"/>
        </w:rPr>
        <w:t>usługa</w:t>
      </w:r>
      <w:r w:rsidRPr="008F0A60">
        <w:rPr>
          <w:rFonts w:ascii="Arial" w:hAnsi="Arial" w:cs="Arial"/>
          <w:color w:val="000000"/>
        </w:rPr>
        <w:t xml:space="preserve"> podlega obciążeniu podatkiem od towarów </w:t>
      </w:r>
      <w:r w:rsidR="00AC20D7" w:rsidRPr="008F0A60">
        <w:rPr>
          <w:rFonts w:ascii="Arial" w:hAnsi="Arial" w:cs="Arial"/>
          <w:color w:val="000000"/>
        </w:rPr>
        <w:br/>
      </w:r>
      <w:r w:rsidRPr="008F0A60">
        <w:rPr>
          <w:rFonts w:ascii="Arial" w:hAnsi="Arial" w:cs="Arial"/>
          <w:color w:val="000000"/>
        </w:rPr>
        <w:t>i usług lub podatkiem akcyzowym. Przez cenę rozumie się również stawkę taryfową.</w:t>
      </w:r>
    </w:p>
    <w:p w14:paraId="1EF4A621" w14:textId="77777777" w:rsidR="00F86AE8" w:rsidRPr="00F86AE8" w:rsidRDefault="00F86AE8" w:rsidP="002431B4">
      <w:pPr>
        <w:numPr>
          <w:ilvl w:val="1"/>
          <w:numId w:val="26"/>
        </w:numPr>
        <w:spacing w:line="276" w:lineRule="auto"/>
        <w:ind w:left="567" w:hanging="567"/>
        <w:jc w:val="both"/>
        <w:rPr>
          <w:rFonts w:ascii="Arial" w:hAnsi="Arial" w:cs="Arial"/>
        </w:rPr>
      </w:pPr>
      <w:r w:rsidRPr="00F86AE8">
        <w:rPr>
          <w:rFonts w:ascii="Arial" w:hAnsi="Arial" w:cs="Arial"/>
        </w:rPr>
        <w:t>Wszelkie koszty związane z wykonaniem przedmiotu zamówienia</w:t>
      </w:r>
      <w:r w:rsidR="00C13327">
        <w:rPr>
          <w:rFonts w:ascii="Arial" w:hAnsi="Arial" w:cs="Arial"/>
        </w:rPr>
        <w:t xml:space="preserve"> </w:t>
      </w:r>
      <w:r w:rsidR="00C13327" w:rsidRPr="00C13327">
        <w:rPr>
          <w:rFonts w:ascii="Arial" w:hAnsi="Arial" w:cs="Arial"/>
        </w:rPr>
        <w:t>(m.in. koszty środków czystości, mediów itp., koszty zatrudnienia pracowników)</w:t>
      </w:r>
      <w:r w:rsidRPr="00F86AE8">
        <w:rPr>
          <w:rFonts w:ascii="Arial" w:hAnsi="Arial" w:cs="Arial"/>
        </w:rPr>
        <w:t xml:space="preserve"> muszą</w:t>
      </w:r>
      <w:r w:rsidR="00C13327">
        <w:rPr>
          <w:rFonts w:ascii="Arial" w:hAnsi="Arial" w:cs="Arial"/>
        </w:rPr>
        <w:t xml:space="preserve"> być wkalkulowane w cenę oferty</w:t>
      </w:r>
      <w:r w:rsidRPr="00F86AE8">
        <w:rPr>
          <w:rFonts w:ascii="Arial" w:hAnsi="Arial" w:cs="Arial"/>
        </w:rPr>
        <w:t>.</w:t>
      </w:r>
    </w:p>
    <w:p w14:paraId="2A95F6C3" w14:textId="7C0ACDBF" w:rsidR="001850F2" w:rsidRPr="00F86AE8" w:rsidRDefault="00F86AE8" w:rsidP="002431B4">
      <w:pPr>
        <w:numPr>
          <w:ilvl w:val="1"/>
          <w:numId w:val="26"/>
        </w:numPr>
        <w:spacing w:line="276" w:lineRule="auto"/>
        <w:ind w:left="567" w:hanging="643"/>
        <w:jc w:val="both"/>
        <w:rPr>
          <w:rFonts w:ascii="Arial" w:hAnsi="Arial" w:cs="Arial"/>
        </w:rPr>
      </w:pPr>
      <w:r w:rsidRPr="00F86AE8">
        <w:rPr>
          <w:rFonts w:ascii="Arial" w:hAnsi="Arial" w:cs="Arial"/>
        </w:rPr>
        <w:t xml:space="preserve">Cenę oferty należy obliczyć z dokładnością do dwóch miejsc po przecinku oraz wpisać </w:t>
      </w:r>
      <w:r w:rsidR="006322D7">
        <w:rPr>
          <w:rFonts w:ascii="Arial" w:hAnsi="Arial" w:cs="Arial"/>
        </w:rPr>
        <w:br/>
      </w:r>
      <w:r w:rsidRPr="00F86AE8">
        <w:rPr>
          <w:rFonts w:ascii="Arial" w:hAnsi="Arial" w:cs="Arial"/>
        </w:rPr>
        <w:t>w formularz ofertowy (</w:t>
      </w:r>
      <w:r w:rsidRPr="00C71F07">
        <w:rPr>
          <w:rFonts w:ascii="Arial" w:hAnsi="Arial" w:cs="Arial"/>
          <w:b/>
        </w:rPr>
        <w:t xml:space="preserve">załącznik </w:t>
      </w:r>
      <w:r w:rsidR="00E502B4" w:rsidRPr="00C71F07">
        <w:rPr>
          <w:rFonts w:ascii="Arial" w:hAnsi="Arial" w:cs="Arial"/>
          <w:b/>
        </w:rPr>
        <w:t>1.1-1.</w:t>
      </w:r>
      <w:r w:rsidR="00271438">
        <w:rPr>
          <w:rFonts w:ascii="Arial" w:hAnsi="Arial" w:cs="Arial"/>
          <w:b/>
        </w:rPr>
        <w:t>6</w:t>
      </w:r>
      <w:r w:rsidR="00E502B4" w:rsidRPr="00C71F07">
        <w:rPr>
          <w:rFonts w:ascii="Arial" w:hAnsi="Arial" w:cs="Arial"/>
          <w:b/>
        </w:rPr>
        <w:t xml:space="preserve"> </w:t>
      </w:r>
      <w:r w:rsidRPr="00C71F07">
        <w:rPr>
          <w:rFonts w:ascii="Arial" w:hAnsi="Arial" w:cs="Arial"/>
          <w:b/>
        </w:rPr>
        <w:t>do SWZ</w:t>
      </w:r>
      <w:r w:rsidRPr="00F86AE8">
        <w:rPr>
          <w:rFonts w:ascii="Arial" w:hAnsi="Arial" w:cs="Arial"/>
        </w:rPr>
        <w:t>).</w:t>
      </w:r>
    </w:p>
    <w:p w14:paraId="56286836" w14:textId="77777777" w:rsidR="00523661" w:rsidRPr="008F0A60" w:rsidRDefault="00523661" w:rsidP="002431B4">
      <w:pPr>
        <w:numPr>
          <w:ilvl w:val="1"/>
          <w:numId w:val="26"/>
        </w:numPr>
        <w:spacing w:line="276" w:lineRule="auto"/>
        <w:ind w:left="567" w:hanging="567"/>
        <w:jc w:val="both"/>
        <w:rPr>
          <w:rFonts w:ascii="Arial" w:hAnsi="Arial" w:cs="Arial"/>
          <w:color w:val="000000"/>
        </w:rPr>
      </w:pPr>
      <w:r w:rsidRPr="008F0A60">
        <w:rPr>
          <w:rFonts w:ascii="Arial" w:hAnsi="Arial" w:cs="Arial"/>
        </w:rPr>
        <w:t>Zamawiający nie będzie udzielał zaliczek na wykonanie przedmiotu zamówienia.</w:t>
      </w:r>
    </w:p>
    <w:p w14:paraId="6732C37F" w14:textId="4596D23B" w:rsidR="00F80EA6" w:rsidRPr="008F0A60" w:rsidRDefault="00F80EA6" w:rsidP="002431B4">
      <w:pPr>
        <w:numPr>
          <w:ilvl w:val="1"/>
          <w:numId w:val="26"/>
        </w:numPr>
        <w:spacing w:line="276" w:lineRule="auto"/>
        <w:ind w:left="567" w:hanging="567"/>
        <w:jc w:val="both"/>
        <w:rPr>
          <w:rFonts w:ascii="Arial" w:hAnsi="Arial" w:cs="Arial"/>
          <w:color w:val="000000"/>
        </w:rPr>
      </w:pPr>
      <w:r w:rsidRPr="008F0A60">
        <w:rPr>
          <w:rFonts w:ascii="Arial" w:hAnsi="Arial" w:cs="Arial"/>
        </w:rPr>
        <w:t>Zgodnie z art. 225. 1</w:t>
      </w:r>
      <w:r w:rsidR="00C7060F" w:rsidRPr="008F0A60">
        <w:rPr>
          <w:rFonts w:ascii="Arial" w:hAnsi="Arial" w:cs="Arial"/>
        </w:rPr>
        <w:t xml:space="preserve"> uPzp</w:t>
      </w:r>
      <w:r w:rsidRPr="008F0A60">
        <w:rPr>
          <w:rFonts w:ascii="Arial" w:hAnsi="Arial" w:cs="Arial"/>
        </w:rPr>
        <w:t xml:space="preserve"> jeżeli wykonawca złożył ofertę, której wybór prowadzi do powstania </w:t>
      </w:r>
      <w:r w:rsidR="00D05A31">
        <w:rPr>
          <w:rFonts w:ascii="Arial" w:hAnsi="Arial" w:cs="Arial"/>
        </w:rPr>
        <w:br/>
      </w:r>
      <w:r w:rsidRPr="008F0A60">
        <w:rPr>
          <w:rFonts w:ascii="Arial" w:hAnsi="Arial" w:cs="Arial"/>
        </w:rPr>
        <w:t xml:space="preserve">u zamawiającego obowiązku podatkowego zgodnie z ustawą z dnia 11 marca 2004 r. o podatku </w:t>
      </w:r>
      <w:r w:rsidRPr="008F0A60">
        <w:rPr>
          <w:rFonts w:ascii="Arial" w:hAnsi="Arial" w:cs="Arial"/>
        </w:rPr>
        <w:lastRenderedPageBreak/>
        <w:t>od t</w:t>
      </w:r>
      <w:r w:rsidR="00935F71">
        <w:rPr>
          <w:rFonts w:ascii="Arial" w:hAnsi="Arial" w:cs="Arial"/>
        </w:rPr>
        <w:t>owarów i usług (Dz.U.202</w:t>
      </w:r>
      <w:r w:rsidR="00C71F07">
        <w:rPr>
          <w:rFonts w:ascii="Arial" w:hAnsi="Arial" w:cs="Arial"/>
        </w:rPr>
        <w:t>4</w:t>
      </w:r>
      <w:r w:rsidR="00935F71">
        <w:rPr>
          <w:rFonts w:ascii="Arial" w:hAnsi="Arial" w:cs="Arial"/>
        </w:rPr>
        <w:t xml:space="preserve"> poz. </w:t>
      </w:r>
      <w:r w:rsidR="00C71F07">
        <w:rPr>
          <w:rFonts w:ascii="Arial" w:hAnsi="Arial" w:cs="Arial"/>
        </w:rPr>
        <w:t>36</w:t>
      </w:r>
      <w:r w:rsidR="00935F71">
        <w:rPr>
          <w:rFonts w:ascii="Arial" w:hAnsi="Arial" w:cs="Arial"/>
        </w:rPr>
        <w:t>1</w:t>
      </w:r>
      <w:r w:rsidRPr="008F0A60">
        <w:rPr>
          <w:rFonts w:ascii="Arial" w:hAnsi="Arial" w:cs="Arial"/>
        </w:rPr>
        <w:t>), dla celów zastosowania kryterium ceny zamawiający dolicza do przedstawionej w tej ofercie ceny kwotę podatku od towarów i usług, którą miałby obowiązek rozliczyć. W tym przypadku wykonawca ma obowiązek:</w:t>
      </w:r>
    </w:p>
    <w:p w14:paraId="2182BDD9" w14:textId="77777777" w:rsidR="00F16106" w:rsidRPr="008F0A60" w:rsidRDefault="00F16106" w:rsidP="00C66784">
      <w:pPr>
        <w:numPr>
          <w:ilvl w:val="1"/>
          <w:numId w:val="20"/>
        </w:numPr>
        <w:spacing w:line="276" w:lineRule="auto"/>
        <w:ind w:left="1134" w:hanging="425"/>
        <w:jc w:val="both"/>
        <w:rPr>
          <w:rFonts w:ascii="Arial" w:hAnsi="Arial" w:cs="Arial"/>
          <w:color w:val="000000"/>
        </w:rPr>
      </w:pPr>
      <w:r w:rsidRPr="008F0A60">
        <w:rPr>
          <w:rFonts w:ascii="Arial" w:hAnsi="Arial" w:cs="Arial"/>
          <w:color w:val="000000"/>
        </w:rPr>
        <w:t xml:space="preserve">poinformowania zamawiającego, że wybór jego oferty będzie prowadził do powstania </w:t>
      </w:r>
      <w:r w:rsidR="006322D7">
        <w:rPr>
          <w:rFonts w:ascii="Arial" w:hAnsi="Arial" w:cs="Arial"/>
          <w:color w:val="000000"/>
        </w:rPr>
        <w:br/>
      </w:r>
      <w:r w:rsidRPr="008F0A60">
        <w:rPr>
          <w:rFonts w:ascii="Arial" w:hAnsi="Arial" w:cs="Arial"/>
          <w:color w:val="000000"/>
        </w:rPr>
        <w:t>u zamawiającego obowiązku podatkowego;</w:t>
      </w:r>
    </w:p>
    <w:p w14:paraId="2FB9F816" w14:textId="77777777" w:rsidR="00F16106" w:rsidRPr="008F0A60" w:rsidRDefault="00F16106" w:rsidP="00C66784">
      <w:pPr>
        <w:numPr>
          <w:ilvl w:val="1"/>
          <w:numId w:val="20"/>
        </w:numPr>
        <w:spacing w:line="276" w:lineRule="auto"/>
        <w:ind w:left="1134" w:hanging="425"/>
        <w:jc w:val="both"/>
        <w:rPr>
          <w:rFonts w:ascii="Arial" w:hAnsi="Arial" w:cs="Arial"/>
          <w:color w:val="000000"/>
        </w:rPr>
      </w:pPr>
      <w:r w:rsidRPr="008F0A60">
        <w:rPr>
          <w:rFonts w:ascii="Arial" w:hAnsi="Arial" w:cs="Arial"/>
          <w:color w:val="000000"/>
        </w:rPr>
        <w:t>wskazania nazwy (rodzaju) towaru lub usługi, których dostawa lub świadczenie będą prowadziły do powstania obowiązku podatkowego;</w:t>
      </w:r>
    </w:p>
    <w:p w14:paraId="0C6F3E0F" w14:textId="77777777" w:rsidR="00F16106" w:rsidRPr="008F0A60" w:rsidRDefault="00F16106" w:rsidP="00C66784">
      <w:pPr>
        <w:numPr>
          <w:ilvl w:val="1"/>
          <w:numId w:val="20"/>
        </w:numPr>
        <w:spacing w:line="276" w:lineRule="auto"/>
        <w:ind w:left="1134" w:hanging="425"/>
        <w:jc w:val="both"/>
        <w:rPr>
          <w:rFonts w:ascii="Arial" w:hAnsi="Arial" w:cs="Arial"/>
          <w:color w:val="000000"/>
        </w:rPr>
      </w:pPr>
      <w:r w:rsidRPr="008F0A60">
        <w:rPr>
          <w:rFonts w:ascii="Arial" w:hAnsi="Arial" w:cs="Arial"/>
          <w:color w:val="000000"/>
        </w:rPr>
        <w:t>wskazania wartości towaru lub usługi objętego obowiązkiem podatkowym zamawiającego, bez kwoty podatku;</w:t>
      </w:r>
    </w:p>
    <w:p w14:paraId="22AC85AA" w14:textId="77777777" w:rsidR="00F16106" w:rsidRPr="008F0A60" w:rsidRDefault="00F16106" w:rsidP="00C66784">
      <w:pPr>
        <w:numPr>
          <w:ilvl w:val="1"/>
          <w:numId w:val="20"/>
        </w:numPr>
        <w:spacing w:line="276" w:lineRule="auto"/>
        <w:ind w:left="1134" w:hanging="425"/>
        <w:jc w:val="both"/>
        <w:rPr>
          <w:rFonts w:ascii="Arial" w:hAnsi="Arial" w:cs="Arial"/>
          <w:color w:val="000000"/>
        </w:rPr>
      </w:pPr>
      <w:r w:rsidRPr="008F0A60">
        <w:rPr>
          <w:rFonts w:ascii="Arial" w:hAnsi="Arial" w:cs="Arial"/>
          <w:color w:val="000000"/>
        </w:rPr>
        <w:t>wskazania stawki podatku od towarów i usług, która zgodnie z wiedzą wykonawcy, będzie miała zastosowanie.</w:t>
      </w:r>
    </w:p>
    <w:p w14:paraId="791BC95E" w14:textId="60AFCD46" w:rsidR="00F80EA6" w:rsidRDefault="00F80EA6" w:rsidP="002431B4">
      <w:pPr>
        <w:numPr>
          <w:ilvl w:val="1"/>
          <w:numId w:val="26"/>
        </w:numPr>
        <w:spacing w:line="276" w:lineRule="auto"/>
        <w:ind w:left="567" w:hanging="567"/>
        <w:jc w:val="both"/>
        <w:rPr>
          <w:rFonts w:ascii="Arial" w:hAnsi="Arial" w:cs="Arial"/>
          <w:color w:val="000000"/>
        </w:rPr>
      </w:pPr>
      <w:r w:rsidRPr="008F0A60">
        <w:rPr>
          <w:rFonts w:ascii="Arial" w:hAnsi="Arial" w:cs="Arial"/>
          <w:color w:val="000000"/>
        </w:rPr>
        <w:t xml:space="preserve">Informację w powyższym zakresie wykonawca podaje w Formularzu ofertowym. </w:t>
      </w:r>
      <w:r w:rsidR="00F16106" w:rsidRPr="008F0A60">
        <w:rPr>
          <w:rFonts w:ascii="Arial" w:hAnsi="Arial" w:cs="Arial"/>
          <w:color w:val="000000"/>
        </w:rPr>
        <w:t xml:space="preserve">Brak złożenia </w:t>
      </w:r>
      <w:r w:rsidRPr="008F0A60">
        <w:rPr>
          <w:rFonts w:ascii="Arial" w:hAnsi="Arial" w:cs="Arial"/>
          <w:color w:val="000000"/>
        </w:rPr>
        <w:t>ww. informacji będzie postrzegany jako brak po</w:t>
      </w:r>
      <w:r w:rsidR="00C52C73">
        <w:rPr>
          <w:rFonts w:ascii="Arial" w:hAnsi="Arial" w:cs="Arial"/>
          <w:color w:val="000000"/>
        </w:rPr>
        <w:t xml:space="preserve">wstania obowiązku podatkowego </w:t>
      </w:r>
      <w:r w:rsidR="00C52C73">
        <w:rPr>
          <w:rFonts w:ascii="Arial" w:hAnsi="Arial" w:cs="Arial"/>
          <w:color w:val="000000"/>
        </w:rPr>
        <w:br/>
      </w:r>
      <w:r w:rsidR="00F16106" w:rsidRPr="008F0A60">
        <w:rPr>
          <w:rFonts w:ascii="Arial" w:hAnsi="Arial" w:cs="Arial"/>
          <w:color w:val="000000"/>
        </w:rPr>
        <w:t xml:space="preserve">u </w:t>
      </w:r>
      <w:r w:rsidRPr="008F0A60">
        <w:rPr>
          <w:rFonts w:ascii="Arial" w:hAnsi="Arial" w:cs="Arial"/>
          <w:color w:val="000000"/>
        </w:rPr>
        <w:t>zamawiającego.</w:t>
      </w:r>
    </w:p>
    <w:p w14:paraId="5362D104" w14:textId="77777777" w:rsidR="00C71F07" w:rsidRPr="00C71F07" w:rsidRDefault="00C71F07" w:rsidP="00C71F07">
      <w:pPr>
        <w:spacing w:line="276" w:lineRule="auto"/>
        <w:ind w:left="567"/>
        <w:jc w:val="both"/>
        <w:rPr>
          <w:rFonts w:ascii="Arial" w:hAnsi="Arial" w:cs="Arial"/>
          <w:color w:val="000000"/>
        </w:rPr>
      </w:pPr>
    </w:p>
    <w:p w14:paraId="3A0902B3" w14:textId="77777777" w:rsidR="00485D67" w:rsidRPr="008F2AB3" w:rsidRDefault="00485D67" w:rsidP="00C66784">
      <w:pPr>
        <w:pStyle w:val="Nagwek2"/>
        <w:numPr>
          <w:ilvl w:val="0"/>
          <w:numId w:val="19"/>
        </w:numPr>
        <w:spacing w:line="276" w:lineRule="auto"/>
        <w:rPr>
          <w:rFonts w:cs="Arial"/>
          <w:szCs w:val="20"/>
          <w:u w:val="none"/>
        </w:rPr>
      </w:pPr>
      <w:bookmarkStart w:id="121" w:name="_Toc193183728"/>
      <w:r w:rsidRPr="008F2AB3">
        <w:rPr>
          <w:rFonts w:cs="Arial"/>
          <w:szCs w:val="20"/>
          <w:u w:val="none"/>
        </w:rPr>
        <w:t>Informacje dotyczące walut obcych, w jakich mogą być prowadzone rozliczenia między Zamawiającym a Wykonawcą</w:t>
      </w:r>
      <w:bookmarkEnd w:id="121"/>
      <w:r w:rsidRPr="008F2AB3">
        <w:rPr>
          <w:rFonts w:cs="Arial"/>
          <w:szCs w:val="20"/>
          <w:u w:val="none"/>
        </w:rPr>
        <w:t xml:space="preserve"> </w:t>
      </w:r>
    </w:p>
    <w:p w14:paraId="06B96812" w14:textId="6990A779" w:rsidR="00485D67" w:rsidRPr="00C71F07" w:rsidRDefault="00485D67" w:rsidP="00C66784">
      <w:pPr>
        <w:spacing w:line="276" w:lineRule="auto"/>
        <w:ind w:left="426"/>
        <w:jc w:val="both"/>
        <w:rPr>
          <w:rFonts w:ascii="Arial" w:hAnsi="Arial" w:cs="Arial"/>
          <w:b/>
        </w:rPr>
      </w:pPr>
      <w:r w:rsidRPr="008F0A60">
        <w:rPr>
          <w:rFonts w:ascii="Arial" w:hAnsi="Arial" w:cs="Arial"/>
          <w:color w:val="000000"/>
        </w:rPr>
        <w:t>Zamawiający nie dopuszcza rozliczeń w walutach innych niż PLN.</w:t>
      </w:r>
      <w:r w:rsidR="00B664CE" w:rsidRPr="008F0A60">
        <w:rPr>
          <w:rFonts w:ascii="Arial" w:hAnsi="Arial" w:cs="Arial"/>
        </w:rPr>
        <w:t xml:space="preserve"> </w:t>
      </w:r>
      <w:r w:rsidR="00B664CE" w:rsidRPr="008F0A60">
        <w:rPr>
          <w:rFonts w:ascii="Arial" w:hAnsi="Arial" w:cs="Arial"/>
          <w:color w:val="000000"/>
        </w:rPr>
        <w:t xml:space="preserve">Sposób zapłaty i rozliczenia </w:t>
      </w:r>
      <w:r w:rsidR="00AC20D7" w:rsidRPr="008F0A60">
        <w:rPr>
          <w:rFonts w:ascii="Arial" w:hAnsi="Arial" w:cs="Arial"/>
          <w:color w:val="000000"/>
        </w:rPr>
        <w:br/>
      </w:r>
      <w:r w:rsidR="00B664CE" w:rsidRPr="008F0A60">
        <w:rPr>
          <w:rFonts w:ascii="Arial" w:hAnsi="Arial" w:cs="Arial"/>
          <w:color w:val="000000"/>
        </w:rPr>
        <w:t xml:space="preserve">za realizację niniejszego zamówienia zostały określone we wzorze umowy </w:t>
      </w:r>
      <w:r w:rsidR="00B664CE" w:rsidRPr="004A3812">
        <w:rPr>
          <w:rFonts w:ascii="Arial" w:hAnsi="Arial" w:cs="Arial"/>
          <w:color w:val="000000"/>
        </w:rPr>
        <w:t xml:space="preserve">stanowiącej </w:t>
      </w:r>
      <w:r w:rsidR="004A3812" w:rsidRPr="004A3812">
        <w:rPr>
          <w:rFonts w:ascii="Arial" w:hAnsi="Arial" w:cs="Arial"/>
          <w:b/>
          <w:color w:val="000000"/>
        </w:rPr>
        <w:t>z</w:t>
      </w:r>
      <w:r w:rsidR="00B664CE" w:rsidRPr="004A3812">
        <w:rPr>
          <w:rFonts w:ascii="Arial" w:hAnsi="Arial" w:cs="Arial"/>
          <w:b/>
        </w:rPr>
        <w:t xml:space="preserve">ałącznik </w:t>
      </w:r>
      <w:r w:rsidR="00AC20D7" w:rsidRPr="004A3812">
        <w:rPr>
          <w:rFonts w:ascii="Arial" w:hAnsi="Arial" w:cs="Arial"/>
          <w:b/>
        </w:rPr>
        <w:t>nr</w:t>
      </w:r>
      <w:r w:rsidR="00E12905" w:rsidRPr="004A3812">
        <w:rPr>
          <w:rFonts w:ascii="Arial" w:hAnsi="Arial" w:cs="Arial"/>
          <w:b/>
        </w:rPr>
        <w:t xml:space="preserve"> </w:t>
      </w:r>
      <w:r w:rsidR="00547C54" w:rsidRPr="004A3812">
        <w:rPr>
          <w:rFonts w:ascii="Arial" w:hAnsi="Arial" w:cs="Arial"/>
          <w:b/>
        </w:rPr>
        <w:t>4</w:t>
      </w:r>
      <w:r w:rsidR="00B664CE" w:rsidRPr="004A3812">
        <w:rPr>
          <w:rFonts w:ascii="Arial" w:hAnsi="Arial" w:cs="Arial"/>
          <w:b/>
        </w:rPr>
        <w:t xml:space="preserve"> do SWZ.</w:t>
      </w:r>
      <w:r w:rsidR="00EE69CC" w:rsidRPr="00C71F07">
        <w:rPr>
          <w:rFonts w:ascii="Arial" w:hAnsi="Arial" w:cs="Arial"/>
          <w:b/>
        </w:rPr>
        <w:t xml:space="preserve"> </w:t>
      </w:r>
    </w:p>
    <w:p w14:paraId="11DA2241" w14:textId="77777777" w:rsidR="00F86AE8" w:rsidRPr="002B3001" w:rsidRDefault="00F86AE8" w:rsidP="00C66784">
      <w:pPr>
        <w:spacing w:line="276" w:lineRule="auto"/>
        <w:ind w:left="426"/>
        <w:jc w:val="both"/>
        <w:rPr>
          <w:rFonts w:ascii="Arial" w:hAnsi="Arial" w:cs="Arial"/>
        </w:rPr>
      </w:pPr>
    </w:p>
    <w:p w14:paraId="7860D56D" w14:textId="77777777" w:rsidR="005732E0" w:rsidRPr="008F2AB3" w:rsidRDefault="00485D67" w:rsidP="00C66784">
      <w:pPr>
        <w:pStyle w:val="Nagwek2"/>
        <w:numPr>
          <w:ilvl w:val="0"/>
          <w:numId w:val="18"/>
        </w:numPr>
        <w:spacing w:line="276" w:lineRule="auto"/>
        <w:rPr>
          <w:rFonts w:cs="Arial"/>
          <w:szCs w:val="20"/>
          <w:u w:val="none"/>
        </w:rPr>
      </w:pPr>
      <w:bookmarkStart w:id="122" w:name="_Toc193183729"/>
      <w:r w:rsidRPr="008F2AB3">
        <w:rPr>
          <w:rFonts w:cs="Arial"/>
          <w:szCs w:val="20"/>
          <w:u w:val="none"/>
        </w:rPr>
        <w:t xml:space="preserve">Opis kryteriów, którymi Zamawiający będzie się kierował przy wyborze oferty, </w:t>
      </w:r>
      <w:r w:rsidRPr="008F2AB3">
        <w:rPr>
          <w:rFonts w:cs="Arial"/>
          <w:szCs w:val="20"/>
          <w:u w:val="none"/>
        </w:rPr>
        <w:br/>
        <w:t>wraz z podaniem wag tych kryteriów i sposobu oceny ofert</w:t>
      </w:r>
      <w:bookmarkEnd w:id="122"/>
    </w:p>
    <w:p w14:paraId="35E8B12E" w14:textId="77777777" w:rsidR="005732E0" w:rsidRPr="008F0A60" w:rsidRDefault="005732E0" w:rsidP="00C66784">
      <w:pPr>
        <w:spacing w:line="276" w:lineRule="auto"/>
        <w:rPr>
          <w:rFonts w:ascii="Arial" w:hAnsi="Arial" w:cs="Arial"/>
          <w:sz w:val="12"/>
          <w:szCs w:val="12"/>
        </w:rPr>
      </w:pPr>
    </w:p>
    <w:p w14:paraId="3AE211D8" w14:textId="77777777" w:rsidR="005732E0" w:rsidRDefault="005732E0" w:rsidP="00C66784">
      <w:pPr>
        <w:numPr>
          <w:ilvl w:val="1"/>
          <w:numId w:val="18"/>
        </w:numPr>
        <w:spacing w:line="276" w:lineRule="auto"/>
        <w:ind w:hanging="586"/>
        <w:rPr>
          <w:rFonts w:ascii="Arial" w:hAnsi="Arial" w:cs="Arial"/>
        </w:rPr>
      </w:pPr>
      <w:r w:rsidRPr="0005395D">
        <w:rPr>
          <w:rFonts w:ascii="Arial" w:hAnsi="Arial" w:cs="Arial"/>
        </w:rPr>
        <w:t>Oferty  niepodlegające odrzuceniu będą oceniane na podstawie kryteriów:</w:t>
      </w:r>
    </w:p>
    <w:p w14:paraId="1AC409C6" w14:textId="54CA7D11" w:rsidR="0097131A" w:rsidRPr="0097131A" w:rsidRDefault="008A552D" w:rsidP="0097131A">
      <w:pPr>
        <w:pStyle w:val="Akapitzlist"/>
        <w:spacing w:after="0"/>
        <w:ind w:left="567"/>
        <w:rPr>
          <w:rFonts w:ascii="Arial" w:hAnsi="Arial" w:cs="Arial"/>
          <w:sz w:val="20"/>
          <w:szCs w:val="20"/>
        </w:rPr>
      </w:pPr>
      <w:r>
        <w:rPr>
          <w:rFonts w:ascii="Arial" w:hAnsi="Arial" w:cs="Arial"/>
          <w:sz w:val="20"/>
          <w:szCs w:val="20"/>
        </w:rPr>
        <w:t>a)</w:t>
      </w:r>
      <w:r w:rsidR="00A3379C" w:rsidRPr="0097131A">
        <w:rPr>
          <w:rFonts w:ascii="Arial" w:hAnsi="Arial" w:cs="Arial"/>
          <w:sz w:val="20"/>
          <w:szCs w:val="20"/>
        </w:rPr>
        <w:t xml:space="preserve"> Cena oferty [C] 60%</w:t>
      </w:r>
    </w:p>
    <w:p w14:paraId="411BC061" w14:textId="0DCC5598" w:rsidR="0097131A" w:rsidRPr="00141BAA" w:rsidRDefault="008A552D" w:rsidP="00141BAA">
      <w:pPr>
        <w:spacing w:line="276" w:lineRule="auto"/>
        <w:ind w:left="586"/>
        <w:rPr>
          <w:rFonts w:ascii="Arial" w:hAnsi="Arial" w:cs="Arial"/>
        </w:rPr>
      </w:pPr>
      <w:r>
        <w:rPr>
          <w:rFonts w:ascii="Arial" w:hAnsi="Arial" w:cs="Arial"/>
        </w:rPr>
        <w:t>b)</w:t>
      </w:r>
      <w:r w:rsidR="00A3379C">
        <w:rPr>
          <w:rFonts w:ascii="Arial" w:hAnsi="Arial" w:cs="Arial"/>
        </w:rPr>
        <w:t xml:space="preserve"> Odległość </w:t>
      </w:r>
      <w:r w:rsidR="003460AA" w:rsidRPr="00992012">
        <w:rPr>
          <w:rFonts w:ascii="Arial" w:hAnsi="Arial" w:cs="Arial"/>
        </w:rPr>
        <w:t xml:space="preserve">myjni od jednostki Policji, dla której będą wykonywane usługi mycia </w:t>
      </w:r>
      <w:bookmarkStart w:id="123" w:name="_Hlk136328935"/>
      <w:r w:rsidR="00A3379C">
        <w:rPr>
          <w:rFonts w:ascii="Arial" w:hAnsi="Arial" w:cs="Arial"/>
        </w:rPr>
        <w:t>[O] 25%</w:t>
      </w:r>
      <w:bookmarkEnd w:id="123"/>
      <w:r w:rsidR="0097131A" w:rsidRPr="00F2531D">
        <w:rPr>
          <w:rFonts w:ascii="Arial" w:hAnsi="Arial" w:cs="Arial"/>
          <w:color w:val="FF0000"/>
        </w:rPr>
        <w:t xml:space="preserve"> </w:t>
      </w:r>
    </w:p>
    <w:p w14:paraId="6BBD3C32" w14:textId="55C1140F" w:rsidR="00A3379C" w:rsidRPr="00141BAA" w:rsidRDefault="008A552D" w:rsidP="00A3379C">
      <w:pPr>
        <w:spacing w:line="276" w:lineRule="auto"/>
        <w:ind w:left="586"/>
        <w:rPr>
          <w:rFonts w:ascii="Arial" w:hAnsi="Arial" w:cs="Arial"/>
        </w:rPr>
      </w:pPr>
      <w:r>
        <w:rPr>
          <w:rFonts w:ascii="Arial" w:hAnsi="Arial" w:cs="Arial"/>
        </w:rPr>
        <w:t>c)</w:t>
      </w:r>
      <w:r w:rsidR="00A3379C" w:rsidRPr="00141BAA">
        <w:rPr>
          <w:rFonts w:ascii="Arial" w:hAnsi="Arial" w:cs="Arial"/>
        </w:rPr>
        <w:t xml:space="preserve"> Ilość godzin pracy myjni</w:t>
      </w:r>
      <w:r w:rsidR="003460AA" w:rsidRPr="00141BAA">
        <w:rPr>
          <w:rFonts w:ascii="Arial" w:hAnsi="Arial" w:cs="Arial"/>
        </w:rPr>
        <w:t xml:space="preserve"> od poniedziałku do soboty</w:t>
      </w:r>
      <w:r w:rsidR="00A3379C" w:rsidRPr="00141BAA">
        <w:rPr>
          <w:rFonts w:ascii="Arial" w:hAnsi="Arial" w:cs="Arial"/>
        </w:rPr>
        <w:t xml:space="preserve"> [G] 10%</w:t>
      </w:r>
    </w:p>
    <w:p w14:paraId="5FB8BB4F" w14:textId="7CF98B45" w:rsidR="00A3379C" w:rsidRPr="00141BAA" w:rsidRDefault="008A552D" w:rsidP="00A3379C">
      <w:pPr>
        <w:spacing w:line="276" w:lineRule="auto"/>
        <w:ind w:left="586"/>
        <w:rPr>
          <w:rFonts w:ascii="Arial" w:hAnsi="Arial" w:cs="Arial"/>
          <w:strike/>
        </w:rPr>
      </w:pPr>
      <w:r>
        <w:rPr>
          <w:rFonts w:ascii="Arial" w:hAnsi="Arial" w:cs="Arial"/>
        </w:rPr>
        <w:t>d)</w:t>
      </w:r>
      <w:r w:rsidR="00141BAA" w:rsidRPr="00141BAA">
        <w:rPr>
          <w:rFonts w:ascii="Arial" w:hAnsi="Arial" w:cs="Arial"/>
        </w:rPr>
        <w:t xml:space="preserve"> Posiadanie ogrzewanego pomieszczenia do mycia pojazdów   [P]  5 %</w:t>
      </w:r>
    </w:p>
    <w:p w14:paraId="57CB3E49" w14:textId="77777777" w:rsidR="00D66F4A" w:rsidRDefault="00D66F4A" w:rsidP="00C66784">
      <w:pPr>
        <w:spacing w:line="276" w:lineRule="auto"/>
        <w:jc w:val="both"/>
        <w:rPr>
          <w:rFonts w:ascii="Arial" w:hAnsi="Arial" w:cs="Arial"/>
        </w:rPr>
      </w:pPr>
    </w:p>
    <w:p w14:paraId="2B215CF3" w14:textId="77777777" w:rsidR="00F86AE8" w:rsidRPr="003D6438" w:rsidRDefault="00F86AE8" w:rsidP="00C66784">
      <w:pPr>
        <w:numPr>
          <w:ilvl w:val="1"/>
          <w:numId w:val="18"/>
        </w:numPr>
        <w:spacing w:line="276" w:lineRule="auto"/>
        <w:ind w:hanging="586"/>
        <w:jc w:val="both"/>
        <w:rPr>
          <w:rFonts w:ascii="Arial" w:hAnsi="Arial" w:cs="Arial"/>
        </w:rPr>
      </w:pPr>
      <w:r w:rsidRPr="003D6438">
        <w:rPr>
          <w:rFonts w:ascii="Arial" w:hAnsi="Arial" w:cs="Arial"/>
        </w:rPr>
        <w:t>Opis kryteri</w:t>
      </w:r>
      <w:r w:rsidR="00D66F4A" w:rsidRPr="003D6438">
        <w:rPr>
          <w:rFonts w:ascii="Arial" w:hAnsi="Arial" w:cs="Arial"/>
        </w:rPr>
        <w:t>ów</w:t>
      </w:r>
      <w:r w:rsidRPr="003D6438">
        <w:rPr>
          <w:rFonts w:ascii="Arial" w:hAnsi="Arial" w:cs="Arial"/>
        </w:rPr>
        <w:t>:</w:t>
      </w:r>
    </w:p>
    <w:p w14:paraId="3107A10A" w14:textId="77777777" w:rsidR="003D6438" w:rsidRPr="003D6438" w:rsidRDefault="003D6438" w:rsidP="003D6438">
      <w:pPr>
        <w:spacing w:line="276" w:lineRule="auto"/>
        <w:ind w:left="586"/>
        <w:jc w:val="both"/>
        <w:rPr>
          <w:rFonts w:ascii="Arial" w:hAnsi="Arial" w:cs="Arial"/>
        </w:rPr>
      </w:pPr>
    </w:p>
    <w:p w14:paraId="0CB9CA43" w14:textId="05E1C086" w:rsidR="003D6438" w:rsidRPr="00467BD4" w:rsidRDefault="00477292" w:rsidP="00467BD4">
      <w:pPr>
        <w:numPr>
          <w:ilvl w:val="0"/>
          <w:numId w:val="22"/>
        </w:numPr>
        <w:suppressAutoHyphens/>
        <w:spacing w:line="276" w:lineRule="auto"/>
        <w:ind w:left="426" w:hanging="426"/>
        <w:jc w:val="both"/>
        <w:rPr>
          <w:rFonts w:ascii="Arial" w:hAnsi="Arial" w:cs="Arial"/>
          <w:b/>
        </w:rPr>
      </w:pPr>
      <w:bookmarkStart w:id="124" w:name="_Hlk135229882"/>
      <w:r w:rsidRPr="00467BD4">
        <w:rPr>
          <w:rFonts w:ascii="Arial" w:hAnsi="Arial" w:cs="Arial"/>
          <w:b/>
        </w:rPr>
        <w:t xml:space="preserve">C- </w:t>
      </w:r>
      <w:r w:rsidR="003D6438" w:rsidRPr="00467BD4">
        <w:rPr>
          <w:rFonts w:ascii="Arial" w:hAnsi="Arial" w:cs="Arial"/>
          <w:b/>
        </w:rPr>
        <w:t>Cena  oferty</w:t>
      </w:r>
      <w:r w:rsidR="00FA2FE7" w:rsidRPr="00467BD4">
        <w:rPr>
          <w:rFonts w:ascii="Arial" w:hAnsi="Arial" w:cs="Arial"/>
          <w:b/>
        </w:rPr>
        <w:t xml:space="preserve"> brutto</w:t>
      </w:r>
      <w:r w:rsidR="003D6438" w:rsidRPr="00467BD4">
        <w:rPr>
          <w:rFonts w:ascii="Arial" w:hAnsi="Arial" w:cs="Arial"/>
          <w:b/>
        </w:rPr>
        <w:t xml:space="preserve"> </w:t>
      </w:r>
      <w:r w:rsidR="003D6438" w:rsidRPr="00FE4256">
        <w:rPr>
          <w:rFonts w:ascii="Arial" w:hAnsi="Arial" w:cs="Arial"/>
          <w:b/>
        </w:rPr>
        <w:t>60 %</w:t>
      </w:r>
      <w:r w:rsidR="009E6AF3" w:rsidRPr="00FE4256">
        <w:rPr>
          <w:rFonts w:ascii="Arial" w:hAnsi="Arial" w:cs="Arial"/>
          <w:b/>
        </w:rPr>
        <w:t xml:space="preserve"> - </w:t>
      </w:r>
      <w:r w:rsidR="003D6438" w:rsidRPr="00FE4256">
        <w:rPr>
          <w:rFonts w:ascii="Arial" w:hAnsi="Arial" w:cs="Arial"/>
          <w:b/>
        </w:rPr>
        <w:t xml:space="preserve"> </w:t>
      </w:r>
      <w:bookmarkEnd w:id="124"/>
      <w:r w:rsidR="008B7765">
        <w:rPr>
          <w:rFonts w:ascii="Arial" w:hAnsi="Arial" w:cs="Arial"/>
        </w:rPr>
        <w:t xml:space="preserve">punkty   za kryterium będą  przyznawane  na   podstawie   ceny  </w:t>
      </w:r>
      <w:r w:rsidR="008B7765" w:rsidRPr="002E6D94">
        <w:rPr>
          <w:rFonts w:ascii="Arial" w:hAnsi="Arial" w:cs="Arial"/>
        </w:rPr>
        <w:t>podanej</w:t>
      </w:r>
      <w:r w:rsidR="00FE4256">
        <w:rPr>
          <w:rFonts w:ascii="Arial" w:hAnsi="Arial" w:cs="Arial"/>
        </w:rPr>
        <w:t xml:space="preserve"> </w:t>
      </w:r>
      <w:r w:rsidR="003D6438" w:rsidRPr="00467BD4">
        <w:rPr>
          <w:rFonts w:ascii="Arial" w:hAnsi="Arial" w:cs="Arial"/>
        </w:rPr>
        <w:t xml:space="preserve">w pkt 4.1 Formularza ofertowego- </w:t>
      </w:r>
      <w:r w:rsidR="003D6438" w:rsidRPr="00467BD4">
        <w:rPr>
          <w:rFonts w:ascii="Arial" w:hAnsi="Arial" w:cs="Arial"/>
          <w:b/>
        </w:rPr>
        <w:t>załącznik nr 1.1 -.1.</w:t>
      </w:r>
      <w:r w:rsidR="00271438">
        <w:rPr>
          <w:rFonts w:ascii="Arial" w:hAnsi="Arial" w:cs="Arial"/>
          <w:b/>
        </w:rPr>
        <w:t xml:space="preserve">6 </w:t>
      </w:r>
      <w:r w:rsidR="003D6438" w:rsidRPr="00467BD4">
        <w:rPr>
          <w:rFonts w:ascii="Arial" w:hAnsi="Arial" w:cs="Arial"/>
          <w:b/>
        </w:rPr>
        <w:t>do SWZ</w:t>
      </w:r>
    </w:p>
    <w:p w14:paraId="4E9126B5" w14:textId="77777777" w:rsidR="003D6438" w:rsidRPr="003D6438" w:rsidRDefault="003D6438" w:rsidP="003D6438">
      <w:pPr>
        <w:spacing w:line="276" w:lineRule="auto"/>
        <w:ind w:left="567" w:hanging="141"/>
        <w:rPr>
          <w:rFonts w:ascii="Arial" w:hAnsi="Arial" w:cs="Arial"/>
        </w:rPr>
      </w:pPr>
    </w:p>
    <w:p w14:paraId="3186DAB3" w14:textId="77777777" w:rsidR="003D6438" w:rsidRPr="003D6438" w:rsidRDefault="003D6438" w:rsidP="003D6438">
      <w:pPr>
        <w:spacing w:line="276" w:lineRule="auto"/>
        <w:ind w:left="567" w:hanging="141"/>
        <w:rPr>
          <w:rFonts w:ascii="Arial" w:hAnsi="Arial" w:cs="Arial"/>
        </w:rPr>
      </w:pPr>
      <w:r w:rsidRPr="003D6438">
        <w:rPr>
          <w:rFonts w:ascii="Arial" w:hAnsi="Arial" w:cs="Arial"/>
        </w:rPr>
        <w:t>Punkty za kryterium cena będą liczone wg wzoru:</w:t>
      </w:r>
    </w:p>
    <w:p w14:paraId="1D80E2EA" w14:textId="77777777" w:rsidR="003D6438" w:rsidRPr="003D6438" w:rsidRDefault="003D6438" w:rsidP="003D6438">
      <w:pPr>
        <w:spacing w:line="276" w:lineRule="auto"/>
        <w:ind w:left="567" w:hanging="141"/>
        <w:rPr>
          <w:rFonts w:ascii="Arial" w:hAnsi="Arial" w:cs="Arial"/>
        </w:rPr>
      </w:pPr>
    </w:p>
    <w:p w14:paraId="748DF555" w14:textId="11B093EC" w:rsidR="003D6438" w:rsidRPr="003D6438" w:rsidRDefault="003D6438" w:rsidP="003D6438">
      <w:pPr>
        <w:suppressAutoHyphens/>
        <w:spacing w:line="276" w:lineRule="auto"/>
        <w:ind w:left="644"/>
        <w:jc w:val="center"/>
        <w:rPr>
          <w:rFonts w:ascii="Arial" w:hAnsi="Arial" w:cs="Arial"/>
          <w:b/>
          <w:i/>
          <w:lang w:eastAsia="ar-SA"/>
        </w:rPr>
      </w:pPr>
      <w:r w:rsidRPr="003D6438">
        <w:rPr>
          <w:rFonts w:ascii="Arial" w:hAnsi="Arial" w:cs="Arial"/>
          <w:b/>
          <w:i/>
          <w:lang w:eastAsia="ar-SA"/>
        </w:rPr>
        <w:t xml:space="preserve">najniższa cena </w:t>
      </w:r>
      <w:r w:rsidR="00477292">
        <w:rPr>
          <w:rFonts w:ascii="Arial" w:hAnsi="Arial" w:cs="Arial"/>
          <w:b/>
          <w:i/>
          <w:lang w:eastAsia="ar-SA"/>
        </w:rPr>
        <w:t xml:space="preserve">brutto </w:t>
      </w:r>
      <w:r w:rsidRPr="003D6438">
        <w:rPr>
          <w:rFonts w:ascii="Arial" w:hAnsi="Arial" w:cs="Arial"/>
          <w:b/>
          <w:i/>
          <w:lang w:eastAsia="ar-SA"/>
        </w:rPr>
        <w:t>oferty wśród ofert złożonych dla danej części</w:t>
      </w:r>
    </w:p>
    <w:p w14:paraId="0509C547" w14:textId="77777777" w:rsidR="003D6438" w:rsidRPr="003D6438" w:rsidRDefault="003D6438" w:rsidP="003D6438">
      <w:pPr>
        <w:suppressAutoHyphens/>
        <w:spacing w:line="276" w:lineRule="auto"/>
        <w:ind w:left="644"/>
        <w:jc w:val="center"/>
        <w:rPr>
          <w:rFonts w:ascii="Arial" w:hAnsi="Arial" w:cs="Arial"/>
          <w:b/>
          <w:i/>
          <w:lang w:eastAsia="ar-SA"/>
        </w:rPr>
      </w:pPr>
      <w:r w:rsidRPr="003D6438">
        <w:rPr>
          <w:rFonts w:ascii="Arial" w:hAnsi="Arial" w:cs="Arial"/>
          <w:b/>
          <w:i/>
          <w:lang w:eastAsia="ar-SA"/>
        </w:rPr>
        <w:t>C =  -----------------------------------------------------------------</w:t>
      </w:r>
      <w:r w:rsidRPr="003D6438">
        <w:rPr>
          <w:rFonts w:ascii="Arial" w:hAnsi="Arial" w:cs="Arial"/>
          <w:b/>
          <w:i/>
        </w:rPr>
        <w:t>-------</w:t>
      </w:r>
      <w:r w:rsidRPr="003D6438">
        <w:rPr>
          <w:rFonts w:ascii="Arial" w:hAnsi="Arial" w:cs="Arial"/>
          <w:b/>
          <w:i/>
          <w:lang w:eastAsia="ar-SA"/>
        </w:rPr>
        <w:t>---------------------- x 60</w:t>
      </w:r>
    </w:p>
    <w:p w14:paraId="62E1F0F5" w14:textId="77777777" w:rsidR="003D6438" w:rsidRPr="003D6438" w:rsidRDefault="003D6438" w:rsidP="003D6438">
      <w:pPr>
        <w:suppressAutoHyphens/>
        <w:spacing w:line="276" w:lineRule="auto"/>
        <w:ind w:left="644"/>
        <w:jc w:val="center"/>
        <w:rPr>
          <w:rFonts w:ascii="Arial" w:hAnsi="Arial" w:cs="Arial"/>
          <w:b/>
          <w:i/>
          <w:lang w:eastAsia="ar-SA"/>
        </w:rPr>
      </w:pPr>
      <w:r w:rsidRPr="003D6438">
        <w:rPr>
          <w:rFonts w:ascii="Arial" w:hAnsi="Arial" w:cs="Arial"/>
          <w:b/>
          <w:i/>
          <w:lang w:eastAsia="ar-SA"/>
        </w:rPr>
        <w:t>cena oferty badanej</w:t>
      </w:r>
    </w:p>
    <w:p w14:paraId="4819D295" w14:textId="77777777" w:rsidR="003D6438" w:rsidRDefault="003D6438" w:rsidP="003D6438">
      <w:pPr>
        <w:spacing w:line="276" w:lineRule="auto"/>
        <w:jc w:val="both"/>
        <w:rPr>
          <w:rFonts w:ascii="Arial" w:hAnsi="Arial" w:cs="Arial"/>
        </w:rPr>
      </w:pPr>
    </w:p>
    <w:p w14:paraId="741EB8B5" w14:textId="74BB4FB2" w:rsidR="003D6438" w:rsidRPr="00477292" w:rsidRDefault="00661A11" w:rsidP="00661A11">
      <w:pPr>
        <w:pStyle w:val="Nagwek2"/>
        <w:numPr>
          <w:ilvl w:val="0"/>
          <w:numId w:val="0"/>
        </w:numPr>
        <w:ind w:left="360" w:hanging="360"/>
        <w:rPr>
          <w:szCs w:val="20"/>
          <w:u w:val="none"/>
          <w:lang w:val="pl-PL"/>
        </w:rPr>
      </w:pPr>
      <w:r w:rsidRPr="003460AA">
        <w:rPr>
          <w:u w:val="none"/>
          <w:lang w:val="pl-PL"/>
        </w:rPr>
        <w:t xml:space="preserve"> </w:t>
      </w:r>
      <w:bookmarkStart w:id="125" w:name="_Toc193183730"/>
      <w:r w:rsidRPr="003460AA">
        <w:rPr>
          <w:u w:val="none"/>
          <w:lang w:val="pl-PL"/>
        </w:rPr>
        <w:t>b</w:t>
      </w:r>
      <w:r w:rsidR="003D6438" w:rsidRPr="003460AA">
        <w:rPr>
          <w:u w:val="none"/>
        </w:rPr>
        <w:t xml:space="preserve">).  </w:t>
      </w:r>
      <w:r w:rsidR="00477292">
        <w:rPr>
          <w:u w:val="none"/>
          <w:lang w:val="pl-PL"/>
        </w:rPr>
        <w:t xml:space="preserve">O - </w:t>
      </w:r>
      <w:r w:rsidR="003D6438" w:rsidRPr="003460AA">
        <w:rPr>
          <w:szCs w:val="20"/>
          <w:u w:val="none"/>
        </w:rPr>
        <w:t xml:space="preserve">Odległość </w:t>
      </w:r>
      <w:r w:rsidR="0070214F" w:rsidRPr="0070214F">
        <w:rPr>
          <w:rFonts w:cs="Arial"/>
          <w:b w:val="0"/>
          <w:u w:val="none"/>
          <w:lang w:val="pl-PL"/>
        </w:rPr>
        <w:t>jednostki Policji, na rzecz której będą wykonywane usługi, do miejsca wskazanego przez wykonawcę jako adres myjni – nie więcej niż 10 km</w:t>
      </w:r>
      <w:r w:rsidR="0070214F" w:rsidRPr="0070214F">
        <w:rPr>
          <w:rFonts w:cs="Arial"/>
          <w:u w:val="none"/>
          <w:lang w:val="pl-PL"/>
        </w:rPr>
        <w:t xml:space="preserve"> </w:t>
      </w:r>
      <w:r w:rsidR="00C113BB" w:rsidRPr="00F70E22">
        <w:rPr>
          <w:b w:val="0"/>
          <w:szCs w:val="20"/>
          <w:u w:val="none"/>
          <w:lang w:val="pl-PL"/>
        </w:rPr>
        <w:t xml:space="preserve">– </w:t>
      </w:r>
      <w:r w:rsidR="00C113BB" w:rsidRPr="00CE42F5">
        <w:rPr>
          <w:szCs w:val="20"/>
          <w:u w:val="none"/>
          <w:lang w:val="pl-PL"/>
        </w:rPr>
        <w:t>25%</w:t>
      </w:r>
      <w:r w:rsidR="003D6438" w:rsidRPr="00CE42F5">
        <w:rPr>
          <w:szCs w:val="20"/>
          <w:u w:val="none"/>
        </w:rPr>
        <w:t>,</w:t>
      </w:r>
      <w:r w:rsidR="003D6438" w:rsidRPr="00F70E22">
        <w:rPr>
          <w:szCs w:val="20"/>
          <w:u w:val="none"/>
        </w:rPr>
        <w:t xml:space="preserve"> </w:t>
      </w:r>
      <w:bookmarkStart w:id="126" w:name="_Hlk137464291"/>
      <w:r w:rsidR="00D0124B">
        <w:rPr>
          <w:szCs w:val="20"/>
          <w:u w:val="none"/>
        </w:rPr>
        <w:br/>
      </w:r>
      <w:r w:rsidR="00AD4D47" w:rsidRPr="00AD4D47">
        <w:rPr>
          <w:rFonts w:cs="Arial"/>
          <w:b w:val="0"/>
          <w:u w:val="none"/>
        </w:rPr>
        <w:t xml:space="preserve">punkty za kryterium będą  przyznawane  na   podstawie   informacji podanej </w:t>
      </w:r>
      <w:r w:rsidR="00F2531D" w:rsidRPr="00141BAA">
        <w:rPr>
          <w:rFonts w:cs="Arial"/>
          <w:b w:val="0"/>
          <w:u w:val="none"/>
        </w:rPr>
        <w:t xml:space="preserve">w </w:t>
      </w:r>
      <w:r w:rsidR="00F2531D" w:rsidRPr="00467BD4">
        <w:rPr>
          <w:rFonts w:cs="Arial"/>
          <w:u w:val="none"/>
        </w:rPr>
        <w:t>pkt 4.2</w:t>
      </w:r>
      <w:r w:rsidR="00F2531D" w:rsidRPr="00467BD4">
        <w:rPr>
          <w:rFonts w:cs="Arial"/>
          <w:b w:val="0"/>
          <w:u w:val="none"/>
        </w:rPr>
        <w:t xml:space="preserve"> </w:t>
      </w:r>
      <w:r w:rsidR="00F2531D" w:rsidRPr="00F2531D">
        <w:rPr>
          <w:rFonts w:cs="Arial"/>
          <w:b w:val="0"/>
          <w:u w:val="none"/>
        </w:rPr>
        <w:t xml:space="preserve">Formularza </w:t>
      </w:r>
      <w:r w:rsidR="00F2531D" w:rsidRPr="004A3812">
        <w:rPr>
          <w:rFonts w:cs="Arial"/>
          <w:b w:val="0"/>
          <w:u w:val="none"/>
        </w:rPr>
        <w:t xml:space="preserve">ofertowego - </w:t>
      </w:r>
      <w:r w:rsidR="00F2531D" w:rsidRPr="004A3812">
        <w:rPr>
          <w:rFonts w:cs="Arial"/>
          <w:u w:val="none"/>
        </w:rPr>
        <w:t>załącznik nr 1.1-1.</w:t>
      </w:r>
      <w:bookmarkEnd w:id="126"/>
      <w:r w:rsidR="00271438" w:rsidRPr="004A3812">
        <w:rPr>
          <w:rFonts w:cs="Arial"/>
          <w:u w:val="none"/>
          <w:lang w:val="pl-PL"/>
        </w:rPr>
        <w:t xml:space="preserve">6. </w:t>
      </w:r>
      <w:r w:rsidR="00F2531D" w:rsidRPr="004A3812">
        <w:rPr>
          <w:sz w:val="18"/>
          <w:szCs w:val="18"/>
          <w:u w:val="none"/>
          <w:lang w:val="pl-PL"/>
        </w:rPr>
        <w:t>do SWZ</w:t>
      </w:r>
      <w:bookmarkEnd w:id="125"/>
      <w:r w:rsidR="00F2531D" w:rsidRPr="00477292">
        <w:rPr>
          <w:sz w:val="18"/>
          <w:szCs w:val="18"/>
          <w:u w:val="none"/>
          <w:lang w:val="pl-PL"/>
        </w:rPr>
        <w:t xml:space="preserve"> </w:t>
      </w:r>
    </w:p>
    <w:p w14:paraId="59A0FC87" w14:textId="77777777" w:rsidR="003D6438" w:rsidRPr="003D6438" w:rsidRDefault="003D6438" w:rsidP="003D6438">
      <w:pPr>
        <w:ind w:left="360"/>
        <w:jc w:val="both"/>
        <w:rPr>
          <w:rFonts w:ascii="Arial" w:hAnsi="Arial" w:cs="Arial"/>
        </w:rPr>
      </w:pPr>
    </w:p>
    <w:p w14:paraId="10049BCA" w14:textId="77777777" w:rsidR="003D6438" w:rsidRPr="003D6438" w:rsidRDefault="003D6438" w:rsidP="003D6438">
      <w:pPr>
        <w:ind w:left="360"/>
        <w:jc w:val="both"/>
        <w:rPr>
          <w:rFonts w:ascii="Arial" w:hAnsi="Arial" w:cs="Arial"/>
        </w:rPr>
      </w:pPr>
      <w:r w:rsidRPr="003D6438">
        <w:rPr>
          <w:rFonts w:ascii="Arial" w:hAnsi="Arial" w:cs="Arial"/>
        </w:rPr>
        <w:t xml:space="preserve">    Punkty za kryterium będą liczone wg wzoru:</w:t>
      </w:r>
    </w:p>
    <w:p w14:paraId="08089D69" w14:textId="4D031958" w:rsidR="005423FE" w:rsidRPr="005423FE" w:rsidRDefault="00477292" w:rsidP="005423FE">
      <w:pPr>
        <w:jc w:val="both"/>
        <w:rPr>
          <w:rFonts w:ascii="Arial" w:hAnsi="Arial" w:cs="Arial"/>
          <w:sz w:val="12"/>
          <w:szCs w:val="12"/>
          <w:lang w:eastAsia="zh-CN"/>
        </w:rPr>
      </w:pPr>
      <w:r w:rsidRPr="00477292">
        <w:rPr>
          <w:rFonts w:ascii="Arial" w:hAnsi="Arial" w:cs="Arial"/>
          <w:b/>
        </w:rPr>
        <w:t xml:space="preserve">                 </w:t>
      </w:r>
    </w:p>
    <w:p w14:paraId="4D8B6C55" w14:textId="372010CA" w:rsidR="005423FE" w:rsidRPr="005423FE" w:rsidRDefault="005423FE" w:rsidP="003A4DCE">
      <w:pPr>
        <w:tabs>
          <w:tab w:val="left" w:pos="7140"/>
        </w:tabs>
        <w:suppressAutoHyphens/>
        <w:ind w:firstLine="2127"/>
        <w:rPr>
          <w:rFonts w:ascii="Arial" w:hAnsi="Arial" w:cs="Arial"/>
          <w:sz w:val="18"/>
          <w:szCs w:val="18"/>
          <w:lang w:eastAsia="zh-CN"/>
        </w:rPr>
      </w:pPr>
      <w:r w:rsidRPr="005423FE">
        <w:rPr>
          <w:rFonts w:ascii="Arial" w:hAnsi="Arial" w:cs="Arial"/>
          <w:sz w:val="18"/>
          <w:szCs w:val="18"/>
          <w:lang w:eastAsia="zh-CN"/>
        </w:rPr>
        <w:t xml:space="preserve">                                           1</w:t>
      </w:r>
      <w:r w:rsidR="00CE42F5">
        <w:rPr>
          <w:rFonts w:ascii="Arial" w:hAnsi="Arial" w:cs="Arial"/>
          <w:sz w:val="18"/>
          <w:szCs w:val="18"/>
          <w:lang w:eastAsia="zh-CN"/>
        </w:rPr>
        <w:t>0</w:t>
      </w:r>
      <w:r w:rsidRPr="005423FE">
        <w:rPr>
          <w:rFonts w:ascii="Arial" w:hAnsi="Arial" w:cs="Arial"/>
          <w:sz w:val="18"/>
          <w:szCs w:val="18"/>
          <w:lang w:eastAsia="zh-CN"/>
        </w:rPr>
        <w:t xml:space="preserve"> – O</w:t>
      </w:r>
      <w:r w:rsidRPr="005423FE">
        <w:rPr>
          <w:rFonts w:ascii="Arial" w:hAnsi="Arial" w:cs="Arial"/>
          <w:sz w:val="18"/>
          <w:szCs w:val="18"/>
          <w:vertAlign w:val="subscript"/>
          <w:lang w:eastAsia="zh-CN"/>
        </w:rPr>
        <w:t>x</w:t>
      </w:r>
      <w:r w:rsidRPr="005423FE">
        <w:rPr>
          <w:rFonts w:ascii="Arial" w:hAnsi="Arial" w:cs="Arial"/>
          <w:sz w:val="18"/>
          <w:szCs w:val="18"/>
          <w:vertAlign w:val="subscript"/>
          <w:lang w:eastAsia="zh-CN"/>
        </w:rPr>
        <w:tab/>
      </w:r>
    </w:p>
    <w:p w14:paraId="78C7D2A4" w14:textId="4C61E7A0" w:rsidR="005423FE" w:rsidRPr="005423FE" w:rsidRDefault="005423FE" w:rsidP="003A4DCE">
      <w:pPr>
        <w:suppressAutoHyphens/>
        <w:ind w:firstLine="2127"/>
        <w:rPr>
          <w:rFonts w:ascii="Arial" w:hAnsi="Arial" w:cs="Arial"/>
          <w:sz w:val="18"/>
          <w:szCs w:val="18"/>
          <w:lang w:eastAsia="zh-CN"/>
        </w:rPr>
      </w:pPr>
      <w:r w:rsidRPr="005423FE">
        <w:rPr>
          <w:rFonts w:ascii="Arial" w:hAnsi="Arial" w:cs="Arial"/>
          <w:sz w:val="18"/>
          <w:szCs w:val="18"/>
          <w:lang w:eastAsia="zh-CN"/>
        </w:rPr>
        <w:t xml:space="preserve">                               O =  ---------------- x 25;              </w:t>
      </w:r>
    </w:p>
    <w:p w14:paraId="3D023F4A" w14:textId="1905CEA0" w:rsidR="00FE4256" w:rsidRDefault="005423FE" w:rsidP="003A4DCE">
      <w:pPr>
        <w:tabs>
          <w:tab w:val="left" w:pos="7290"/>
        </w:tabs>
        <w:suppressAutoHyphens/>
        <w:ind w:firstLine="2127"/>
        <w:rPr>
          <w:rFonts w:ascii="Arial" w:hAnsi="Arial" w:cs="Arial"/>
          <w:sz w:val="18"/>
          <w:szCs w:val="18"/>
          <w:lang w:eastAsia="zh-CN"/>
        </w:rPr>
      </w:pPr>
      <w:r w:rsidRPr="005423FE">
        <w:rPr>
          <w:rFonts w:ascii="Arial" w:hAnsi="Arial" w:cs="Arial"/>
          <w:sz w:val="18"/>
          <w:szCs w:val="18"/>
          <w:lang w:eastAsia="zh-CN"/>
        </w:rPr>
        <w:t xml:space="preserve">                                             1</w:t>
      </w:r>
      <w:r w:rsidR="00CE42F5">
        <w:rPr>
          <w:rFonts w:ascii="Arial" w:hAnsi="Arial" w:cs="Arial"/>
          <w:sz w:val="18"/>
          <w:szCs w:val="18"/>
          <w:lang w:eastAsia="zh-CN"/>
        </w:rPr>
        <w:t>0</w:t>
      </w:r>
    </w:p>
    <w:p w14:paraId="23DF4CA8" w14:textId="77777777" w:rsidR="00F559A2" w:rsidRDefault="00F559A2" w:rsidP="00F559A2">
      <w:pPr>
        <w:tabs>
          <w:tab w:val="left" w:pos="7290"/>
        </w:tabs>
        <w:suppressAutoHyphens/>
        <w:rPr>
          <w:rFonts w:ascii="Arial" w:hAnsi="Arial" w:cs="Arial"/>
          <w:sz w:val="18"/>
          <w:szCs w:val="18"/>
          <w:lang w:eastAsia="zh-CN"/>
        </w:rPr>
      </w:pPr>
      <w:r>
        <w:rPr>
          <w:rFonts w:ascii="Arial" w:hAnsi="Arial" w:cs="Arial"/>
          <w:sz w:val="18"/>
          <w:szCs w:val="18"/>
          <w:lang w:eastAsia="zh-CN"/>
        </w:rPr>
        <w:t xml:space="preserve">                   gdzie: Ox – odległość między myjnią a jednostką Policji, dla której będą wykonywane usługi mycia,  </w:t>
      </w:r>
    </w:p>
    <w:p w14:paraId="6E359691" w14:textId="71479DB3" w:rsidR="00C52825" w:rsidRDefault="00F559A2" w:rsidP="00F559A2">
      <w:pPr>
        <w:tabs>
          <w:tab w:val="left" w:pos="7290"/>
        </w:tabs>
        <w:suppressAutoHyphens/>
        <w:ind w:firstLine="993"/>
        <w:rPr>
          <w:rFonts w:ascii="Arial" w:hAnsi="Arial" w:cs="Arial"/>
          <w:sz w:val="18"/>
          <w:szCs w:val="18"/>
          <w:lang w:eastAsia="zh-CN"/>
        </w:rPr>
      </w:pPr>
      <w:r>
        <w:rPr>
          <w:rFonts w:ascii="Arial" w:hAnsi="Arial" w:cs="Arial"/>
          <w:sz w:val="18"/>
          <w:szCs w:val="18"/>
          <w:lang w:eastAsia="zh-CN"/>
        </w:rPr>
        <w:t xml:space="preserve">                  w badanej ofercie  </w:t>
      </w:r>
    </w:p>
    <w:p w14:paraId="6379D6AF" w14:textId="77777777" w:rsidR="00F559A2" w:rsidRPr="00F559A2" w:rsidRDefault="00F559A2" w:rsidP="00F559A2">
      <w:pPr>
        <w:tabs>
          <w:tab w:val="left" w:pos="7290"/>
        </w:tabs>
        <w:suppressAutoHyphens/>
        <w:ind w:firstLine="993"/>
        <w:rPr>
          <w:rFonts w:ascii="Arial" w:hAnsi="Arial" w:cs="Arial"/>
          <w:sz w:val="18"/>
          <w:szCs w:val="18"/>
          <w:lang w:eastAsia="zh-CN"/>
        </w:rPr>
      </w:pPr>
    </w:p>
    <w:p w14:paraId="183D1899" w14:textId="79A06B6D" w:rsidR="003D6438" w:rsidRPr="003D6438" w:rsidRDefault="003D6438" w:rsidP="00E26106">
      <w:pPr>
        <w:numPr>
          <w:ilvl w:val="0"/>
          <w:numId w:val="23"/>
        </w:numPr>
        <w:suppressAutoHyphens/>
        <w:ind w:left="993" w:hanging="284"/>
        <w:jc w:val="both"/>
        <w:rPr>
          <w:rFonts w:ascii="Arial" w:hAnsi="Arial" w:cs="Arial"/>
        </w:rPr>
      </w:pPr>
      <w:r w:rsidRPr="003D6438">
        <w:rPr>
          <w:rFonts w:ascii="Arial" w:hAnsi="Arial" w:cs="Arial"/>
        </w:rPr>
        <w:t xml:space="preserve">Przy punktowaniu tego kryterium Zamawiający będzie korzystał ze strony internetowej </w:t>
      </w:r>
      <w:hyperlink r:id="rId23" w:history="1">
        <w:r w:rsidRPr="003D6438">
          <w:rPr>
            <w:rStyle w:val="Hipercze"/>
            <w:rFonts w:ascii="Arial" w:hAnsi="Arial" w:cs="Arial"/>
          </w:rPr>
          <w:t>https://www.google.pl/maps</w:t>
        </w:r>
      </w:hyperlink>
      <w:r w:rsidRPr="003D6438">
        <w:rPr>
          <w:rFonts w:ascii="Arial" w:hAnsi="Arial" w:cs="Arial"/>
        </w:rPr>
        <w:t xml:space="preserve"> wpisując adres siedziby jednostki Policji i adres myjni z</w:t>
      </w:r>
      <w:r w:rsidR="007B63C6">
        <w:rPr>
          <w:rFonts w:ascii="Arial" w:hAnsi="Arial" w:cs="Arial"/>
        </w:rPr>
        <w:t> </w:t>
      </w:r>
      <w:r w:rsidRPr="003D6438">
        <w:rPr>
          <w:rFonts w:ascii="Arial" w:hAnsi="Arial" w:cs="Arial"/>
        </w:rPr>
        <w:t>formularza ofertowego Wykonawcy.</w:t>
      </w:r>
    </w:p>
    <w:p w14:paraId="7AE553CF" w14:textId="77777777" w:rsidR="003D6438" w:rsidRPr="003D6438" w:rsidRDefault="003D6438" w:rsidP="00E26106">
      <w:pPr>
        <w:numPr>
          <w:ilvl w:val="0"/>
          <w:numId w:val="23"/>
        </w:numPr>
        <w:suppressAutoHyphens/>
        <w:ind w:left="993" w:hanging="284"/>
        <w:jc w:val="both"/>
        <w:rPr>
          <w:rFonts w:ascii="Arial" w:hAnsi="Arial" w:cs="Arial"/>
        </w:rPr>
      </w:pPr>
      <w:r w:rsidRPr="003D6438">
        <w:rPr>
          <w:rFonts w:ascii="Arial" w:hAnsi="Arial" w:cs="Arial"/>
        </w:rPr>
        <w:t xml:space="preserve">Zamawiający wyliczy punkty na podstawie odległości między jednostką Policji, a myjnią </w:t>
      </w:r>
      <w:r w:rsidRPr="003D6438">
        <w:rPr>
          <w:rFonts w:ascii="Arial" w:hAnsi="Arial" w:cs="Arial"/>
        </w:rPr>
        <w:br/>
        <w:t>lub między myjnią, a jednostką Policji w zależności od tego, która trasa będzie krótsza.</w:t>
      </w:r>
    </w:p>
    <w:p w14:paraId="4ACD2F2C" w14:textId="77777777" w:rsidR="003D6438" w:rsidRDefault="003D6438" w:rsidP="00E26106">
      <w:pPr>
        <w:numPr>
          <w:ilvl w:val="0"/>
          <w:numId w:val="23"/>
        </w:numPr>
        <w:suppressAutoHyphens/>
        <w:ind w:left="993" w:hanging="284"/>
        <w:jc w:val="both"/>
        <w:rPr>
          <w:rFonts w:ascii="Arial" w:hAnsi="Arial" w:cs="Arial"/>
        </w:rPr>
      </w:pPr>
      <w:r w:rsidRPr="003D6438">
        <w:rPr>
          <w:rFonts w:ascii="Arial" w:hAnsi="Arial" w:cs="Arial"/>
        </w:rPr>
        <w:lastRenderedPageBreak/>
        <w:t>W przypadku nie wpisania dokładnego adresu myjni – miejscowość, ulica z numerem - oferta zostanie odrzucona za niezgodność z SWZ.</w:t>
      </w:r>
    </w:p>
    <w:p w14:paraId="7E06A8DC" w14:textId="77777777" w:rsidR="00661A11" w:rsidRPr="003D6438" w:rsidRDefault="00661A11" w:rsidP="00477292">
      <w:pPr>
        <w:tabs>
          <w:tab w:val="left" w:pos="993"/>
        </w:tabs>
        <w:suppressAutoHyphens/>
        <w:ind w:left="993" w:firstLine="141"/>
        <w:jc w:val="both"/>
        <w:rPr>
          <w:rFonts w:ascii="Arial" w:hAnsi="Arial" w:cs="Arial"/>
        </w:rPr>
      </w:pPr>
    </w:p>
    <w:p w14:paraId="54C238E8" w14:textId="542DDEC0" w:rsidR="00661A11" w:rsidRDefault="00661A11" w:rsidP="00661A11">
      <w:pPr>
        <w:pStyle w:val="Nagwek2"/>
        <w:numPr>
          <w:ilvl w:val="0"/>
          <w:numId w:val="0"/>
        </w:numPr>
        <w:rPr>
          <w:rFonts w:cs="Arial"/>
          <w:b w:val="0"/>
          <w:sz w:val="18"/>
          <w:szCs w:val="18"/>
          <w:u w:val="none"/>
          <w:lang w:val="pl-PL"/>
        </w:rPr>
      </w:pPr>
      <w:bookmarkStart w:id="127" w:name="_Toc193183731"/>
      <w:r w:rsidRPr="00C52825">
        <w:rPr>
          <w:u w:val="none"/>
          <w:lang w:val="pl-PL"/>
        </w:rPr>
        <w:t xml:space="preserve">c).  </w:t>
      </w:r>
      <w:r w:rsidR="00E444CC">
        <w:rPr>
          <w:u w:val="none"/>
          <w:lang w:val="pl-PL"/>
        </w:rPr>
        <w:t xml:space="preserve">G - </w:t>
      </w:r>
      <w:r w:rsidR="00141BAA" w:rsidRPr="008F2AB3">
        <w:rPr>
          <w:rFonts w:cs="Arial"/>
          <w:szCs w:val="20"/>
          <w:u w:val="none"/>
        </w:rPr>
        <w:t>Ilość godz</w:t>
      </w:r>
      <w:r w:rsidRPr="008F2AB3">
        <w:rPr>
          <w:rFonts w:cs="Arial"/>
          <w:szCs w:val="20"/>
          <w:u w:val="none"/>
        </w:rPr>
        <w:t>i</w:t>
      </w:r>
      <w:r w:rsidR="00141BAA" w:rsidRPr="008F2AB3">
        <w:rPr>
          <w:rFonts w:cs="Arial"/>
          <w:szCs w:val="20"/>
          <w:u w:val="none"/>
          <w:lang w:val="pl-PL"/>
        </w:rPr>
        <w:t>n</w:t>
      </w:r>
      <w:r w:rsidRPr="008F2AB3">
        <w:rPr>
          <w:rFonts w:cs="Arial"/>
          <w:szCs w:val="20"/>
          <w:u w:val="none"/>
        </w:rPr>
        <w:t xml:space="preserve"> pracy </w:t>
      </w:r>
      <w:r w:rsidRPr="00D0124B">
        <w:rPr>
          <w:rFonts w:cs="Arial"/>
          <w:b w:val="0"/>
          <w:szCs w:val="20"/>
          <w:u w:val="none"/>
        </w:rPr>
        <w:t xml:space="preserve">myjni czynnej od poniedziałku do soboty </w:t>
      </w:r>
      <w:r w:rsidRPr="008F2AB3">
        <w:rPr>
          <w:rFonts w:cs="Arial"/>
          <w:szCs w:val="20"/>
          <w:u w:val="none"/>
        </w:rPr>
        <w:t>–</w:t>
      </w:r>
      <w:r w:rsidR="00CE42F5">
        <w:rPr>
          <w:rFonts w:cs="Arial"/>
          <w:szCs w:val="20"/>
          <w:u w:val="none"/>
          <w:lang w:val="pl-PL"/>
        </w:rPr>
        <w:t xml:space="preserve"> </w:t>
      </w:r>
      <w:r w:rsidR="00CE42F5" w:rsidRPr="00CE42F5">
        <w:rPr>
          <w:rFonts w:cs="Arial"/>
          <w:b w:val="0"/>
          <w:szCs w:val="20"/>
          <w:u w:val="none"/>
          <w:lang w:val="pl-PL"/>
        </w:rPr>
        <w:t>min. 54 godz.</w:t>
      </w:r>
      <w:r w:rsidR="00CE42F5">
        <w:rPr>
          <w:rFonts w:cs="Arial"/>
          <w:szCs w:val="20"/>
          <w:u w:val="none"/>
          <w:lang w:val="pl-PL"/>
        </w:rPr>
        <w:t xml:space="preserve"> - </w:t>
      </w:r>
      <w:r w:rsidR="00F70E22" w:rsidRPr="008F2AB3">
        <w:rPr>
          <w:rFonts w:cs="Arial"/>
          <w:szCs w:val="20"/>
          <w:u w:val="none"/>
          <w:lang w:val="pl-PL"/>
        </w:rPr>
        <w:t>10%</w:t>
      </w:r>
      <w:r w:rsidR="00F2531D" w:rsidRPr="008F2AB3">
        <w:rPr>
          <w:rFonts w:cs="Arial"/>
          <w:szCs w:val="20"/>
          <w:u w:val="none"/>
          <w:lang w:val="pl-PL"/>
        </w:rPr>
        <w:t xml:space="preserve"> </w:t>
      </w:r>
      <w:r w:rsidR="00F2531D" w:rsidRPr="008F2AB3">
        <w:rPr>
          <w:rFonts w:cs="Arial"/>
          <w:b w:val="0"/>
          <w:szCs w:val="20"/>
          <w:u w:val="none"/>
          <w:lang w:val="pl-PL"/>
        </w:rPr>
        <w:t xml:space="preserve">- </w:t>
      </w:r>
      <w:r w:rsidR="00AD4D47" w:rsidRPr="00AD4D47">
        <w:rPr>
          <w:rFonts w:cs="Arial"/>
          <w:b w:val="0"/>
          <w:szCs w:val="20"/>
          <w:u w:val="none"/>
          <w:lang w:val="pl-PL"/>
        </w:rPr>
        <w:t xml:space="preserve">punkty za kryterium będą  przyznawane  na   podstawie   informacji podanej </w:t>
      </w:r>
      <w:r w:rsidR="00AD4D47">
        <w:rPr>
          <w:rFonts w:cs="Arial"/>
          <w:b w:val="0"/>
          <w:szCs w:val="20"/>
          <w:u w:val="none"/>
          <w:lang w:val="pl-PL"/>
        </w:rPr>
        <w:t xml:space="preserve">w </w:t>
      </w:r>
      <w:r w:rsidR="00F2531D" w:rsidRPr="00467BD4">
        <w:rPr>
          <w:rFonts w:cs="Arial"/>
          <w:b w:val="0"/>
          <w:szCs w:val="20"/>
          <w:u w:val="none"/>
          <w:lang w:val="pl-PL"/>
        </w:rPr>
        <w:t>pkt. 4.</w:t>
      </w:r>
      <w:r w:rsidR="00467BD4" w:rsidRPr="00467BD4">
        <w:rPr>
          <w:rFonts w:cs="Arial"/>
          <w:b w:val="0"/>
          <w:szCs w:val="20"/>
          <w:u w:val="none"/>
          <w:lang w:val="pl-PL"/>
        </w:rPr>
        <w:t xml:space="preserve">3 </w:t>
      </w:r>
      <w:r w:rsidR="00F2531D" w:rsidRPr="008F2AB3">
        <w:rPr>
          <w:rFonts w:cs="Arial"/>
          <w:b w:val="0"/>
          <w:szCs w:val="20"/>
          <w:u w:val="none"/>
          <w:lang w:val="pl-PL"/>
        </w:rPr>
        <w:t>Formularza oferto</w:t>
      </w:r>
      <w:r w:rsidR="00E943C4">
        <w:rPr>
          <w:rFonts w:cs="Arial"/>
          <w:b w:val="0"/>
          <w:szCs w:val="20"/>
          <w:u w:val="none"/>
          <w:lang w:val="pl-PL"/>
        </w:rPr>
        <w:t xml:space="preserve">wego- </w:t>
      </w:r>
      <w:r w:rsidR="00E943C4" w:rsidRPr="004A3812">
        <w:rPr>
          <w:rFonts w:cs="Arial"/>
          <w:szCs w:val="20"/>
          <w:u w:val="none"/>
          <w:lang w:val="pl-PL"/>
        </w:rPr>
        <w:t>załącznik nr 1.1-1.</w:t>
      </w:r>
      <w:r w:rsidR="005423FE" w:rsidRPr="004A3812">
        <w:rPr>
          <w:rFonts w:cs="Arial"/>
          <w:szCs w:val="20"/>
          <w:u w:val="none"/>
          <w:lang w:val="pl-PL"/>
        </w:rPr>
        <w:t>6.</w:t>
      </w:r>
      <w:r w:rsidR="00E943C4" w:rsidRPr="004A3812">
        <w:rPr>
          <w:rFonts w:cs="Arial"/>
          <w:szCs w:val="20"/>
          <w:u w:val="none"/>
          <w:lang w:val="pl-PL"/>
        </w:rPr>
        <w:t xml:space="preserve"> do S</w:t>
      </w:r>
      <w:r w:rsidR="00F2531D" w:rsidRPr="004A3812">
        <w:rPr>
          <w:rFonts w:cs="Arial"/>
          <w:szCs w:val="20"/>
          <w:u w:val="none"/>
          <w:lang w:val="pl-PL"/>
        </w:rPr>
        <w:t>WZ</w:t>
      </w:r>
      <w:bookmarkEnd w:id="127"/>
    </w:p>
    <w:p w14:paraId="355290AC" w14:textId="3B84D43A" w:rsidR="00467BD4" w:rsidRDefault="00467BD4" w:rsidP="00F2531D"/>
    <w:p w14:paraId="71CE8252" w14:textId="77777777" w:rsidR="00467BD4" w:rsidRPr="00F2531D" w:rsidRDefault="00467BD4" w:rsidP="00F2531D"/>
    <w:p w14:paraId="3A0DF885" w14:textId="77777777" w:rsidR="00661A11" w:rsidRPr="00474AF4" w:rsidRDefault="00661A11" w:rsidP="00661A11">
      <w:pPr>
        <w:ind w:firstLine="708"/>
        <w:jc w:val="both"/>
        <w:rPr>
          <w:rFonts w:ascii="Arial" w:hAnsi="Arial" w:cs="Arial"/>
          <w:sz w:val="18"/>
          <w:szCs w:val="18"/>
        </w:rPr>
      </w:pPr>
      <w:r w:rsidRPr="00474AF4">
        <w:rPr>
          <w:rFonts w:ascii="Arial" w:hAnsi="Arial" w:cs="Arial"/>
          <w:sz w:val="18"/>
          <w:szCs w:val="18"/>
        </w:rPr>
        <w:t>Punkty za kryterium będą liczone wg wzoru:</w:t>
      </w:r>
    </w:p>
    <w:p w14:paraId="4503D0CC" w14:textId="77777777" w:rsidR="00661A11" w:rsidRPr="00CB7F46" w:rsidRDefault="00661A11" w:rsidP="00661A11">
      <w:pPr>
        <w:jc w:val="center"/>
        <w:rPr>
          <w:rFonts w:ascii="Arial" w:hAnsi="Arial" w:cs="Arial"/>
          <w:sz w:val="12"/>
          <w:szCs w:val="12"/>
        </w:rPr>
      </w:pPr>
    </w:p>
    <w:p w14:paraId="3E6DEAB7" w14:textId="16A02706" w:rsidR="00661A11" w:rsidRPr="00E943C4" w:rsidRDefault="00661A11" w:rsidP="00661A11">
      <w:pPr>
        <w:rPr>
          <w:rFonts w:ascii="Arial" w:hAnsi="Arial" w:cs="Arial"/>
          <w:b/>
        </w:rPr>
      </w:pPr>
      <w:r w:rsidRPr="00E943C4">
        <w:rPr>
          <w:rFonts w:ascii="Arial" w:hAnsi="Arial" w:cs="Arial"/>
          <w:b/>
        </w:rPr>
        <w:t xml:space="preserve">                                    liczba godzin w ofercie badanej</w:t>
      </w:r>
      <w:r w:rsidR="00F559A2">
        <w:rPr>
          <w:rFonts w:ascii="Arial" w:hAnsi="Arial" w:cs="Arial"/>
          <w:b/>
        </w:rPr>
        <w:t xml:space="preserve"> dla danej części </w:t>
      </w:r>
    </w:p>
    <w:p w14:paraId="19D248B2" w14:textId="0D3C7046" w:rsidR="00661A11" w:rsidRPr="00E943C4" w:rsidRDefault="00661A11" w:rsidP="00661A11">
      <w:pPr>
        <w:jc w:val="center"/>
        <w:rPr>
          <w:rFonts w:ascii="Arial" w:hAnsi="Arial" w:cs="Arial"/>
          <w:b/>
        </w:rPr>
      </w:pPr>
      <w:r w:rsidRPr="00E943C4">
        <w:rPr>
          <w:rFonts w:ascii="Arial" w:hAnsi="Arial" w:cs="Arial"/>
          <w:b/>
        </w:rPr>
        <w:t>G =  ---------------------------------------------------------------------</w:t>
      </w:r>
      <w:r w:rsidR="00D0124B">
        <w:rPr>
          <w:rFonts w:ascii="Arial" w:hAnsi="Arial" w:cs="Arial"/>
          <w:b/>
        </w:rPr>
        <w:t>-----------</w:t>
      </w:r>
      <w:r w:rsidRPr="00E943C4">
        <w:rPr>
          <w:rFonts w:ascii="Arial" w:hAnsi="Arial" w:cs="Arial"/>
          <w:b/>
        </w:rPr>
        <w:t>--</w:t>
      </w:r>
      <w:r w:rsidR="00794569">
        <w:rPr>
          <w:rFonts w:ascii="Arial" w:hAnsi="Arial" w:cs="Arial"/>
          <w:b/>
        </w:rPr>
        <w:t>----------------</w:t>
      </w:r>
      <w:r w:rsidRPr="00E943C4">
        <w:rPr>
          <w:rFonts w:ascii="Arial" w:hAnsi="Arial" w:cs="Arial"/>
          <w:b/>
        </w:rPr>
        <w:t xml:space="preserve"> x 10</w:t>
      </w:r>
    </w:p>
    <w:p w14:paraId="333BA2D1" w14:textId="14FAF035" w:rsidR="00661A11" w:rsidRPr="00E943C4" w:rsidRDefault="00661A11" w:rsidP="00794569">
      <w:pPr>
        <w:ind w:left="1276" w:firstLine="142"/>
        <w:rPr>
          <w:rFonts w:ascii="Arial" w:hAnsi="Arial" w:cs="Arial"/>
          <w:b/>
        </w:rPr>
      </w:pPr>
      <w:r w:rsidRPr="00E943C4">
        <w:rPr>
          <w:rFonts w:ascii="Arial" w:hAnsi="Arial" w:cs="Arial"/>
          <w:b/>
        </w:rPr>
        <w:t>największa liczba godzin spośród badanych ofert</w:t>
      </w:r>
      <w:r w:rsidR="00794569">
        <w:rPr>
          <w:rFonts w:ascii="Arial" w:hAnsi="Arial" w:cs="Arial"/>
          <w:b/>
        </w:rPr>
        <w:t xml:space="preserve"> dla danej części</w:t>
      </w:r>
    </w:p>
    <w:p w14:paraId="11E1F0B7" w14:textId="77777777" w:rsidR="00661A11" w:rsidRPr="00CB7F46" w:rsidRDefault="00661A11" w:rsidP="00661A11">
      <w:pPr>
        <w:jc w:val="both"/>
        <w:rPr>
          <w:rFonts w:ascii="Arial" w:hAnsi="Arial" w:cs="Arial"/>
          <w:sz w:val="12"/>
          <w:szCs w:val="12"/>
        </w:rPr>
      </w:pPr>
    </w:p>
    <w:p w14:paraId="23DC4638" w14:textId="77777777" w:rsidR="00661A11" w:rsidRPr="00E943C4" w:rsidRDefault="00661A11" w:rsidP="002431B4">
      <w:pPr>
        <w:numPr>
          <w:ilvl w:val="0"/>
          <w:numId w:val="29"/>
        </w:numPr>
        <w:suppressAutoHyphens/>
        <w:ind w:left="709" w:hanging="283"/>
        <w:jc w:val="both"/>
        <w:rPr>
          <w:rFonts w:ascii="Arial" w:hAnsi="Arial" w:cs="Arial"/>
        </w:rPr>
      </w:pPr>
      <w:r w:rsidRPr="00E943C4">
        <w:rPr>
          <w:rFonts w:ascii="Arial" w:hAnsi="Arial" w:cs="Arial"/>
        </w:rPr>
        <w:t>Do wyliczenia punktów za kryterium będzie brana pod uwagę suma liczby godzin pracy myjni od poniedziałku do soboty włącznie.</w:t>
      </w:r>
    </w:p>
    <w:p w14:paraId="547E8C7D" w14:textId="77777777" w:rsidR="00661A11" w:rsidRPr="00E943C4" w:rsidRDefault="00661A11" w:rsidP="002431B4">
      <w:pPr>
        <w:numPr>
          <w:ilvl w:val="0"/>
          <w:numId w:val="29"/>
        </w:numPr>
        <w:suppressAutoHyphens/>
        <w:ind w:left="709" w:hanging="283"/>
        <w:jc w:val="both"/>
        <w:rPr>
          <w:rFonts w:ascii="Arial" w:hAnsi="Arial" w:cs="Arial"/>
        </w:rPr>
      </w:pPr>
      <w:r w:rsidRPr="00E943C4">
        <w:rPr>
          <w:rFonts w:ascii="Arial" w:hAnsi="Arial" w:cs="Arial"/>
        </w:rPr>
        <w:t>Jeżeli Wykonawca nie poda sumy godzin pracy myjni, a poda godziny pracy myjni dla poszczególnych dni tygodnia, Zamawiający zsumuje godziny pracy i wyliczy punkty.</w:t>
      </w:r>
    </w:p>
    <w:p w14:paraId="15E06F74" w14:textId="4CCCC004" w:rsidR="00661A11" w:rsidRPr="00E943C4" w:rsidRDefault="00661A11" w:rsidP="002431B4">
      <w:pPr>
        <w:numPr>
          <w:ilvl w:val="0"/>
          <w:numId w:val="29"/>
        </w:numPr>
        <w:suppressAutoHyphens/>
        <w:ind w:left="709" w:hanging="283"/>
        <w:jc w:val="both"/>
        <w:rPr>
          <w:rFonts w:ascii="Arial" w:hAnsi="Arial" w:cs="Arial"/>
        </w:rPr>
      </w:pPr>
      <w:r w:rsidRPr="00E943C4">
        <w:rPr>
          <w:rFonts w:ascii="Arial" w:hAnsi="Arial" w:cs="Arial"/>
        </w:rPr>
        <w:t>Niepodanie godzin pracy myjni dla któregoś dnia tygodnia będzie stanowiło podstawę do odrzucenia oferty</w:t>
      </w:r>
      <w:r w:rsidR="00F2531D" w:rsidRPr="00E943C4">
        <w:rPr>
          <w:rFonts w:ascii="Arial" w:hAnsi="Arial" w:cs="Arial"/>
        </w:rPr>
        <w:t xml:space="preserve"> za niezgodność z SWZ.</w:t>
      </w:r>
    </w:p>
    <w:p w14:paraId="5E207906" w14:textId="77777777" w:rsidR="00661A11" w:rsidRPr="00E943C4" w:rsidRDefault="00661A11" w:rsidP="002431B4">
      <w:pPr>
        <w:numPr>
          <w:ilvl w:val="0"/>
          <w:numId w:val="29"/>
        </w:numPr>
        <w:suppressAutoHyphens/>
        <w:ind w:left="709" w:hanging="283"/>
        <w:jc w:val="both"/>
        <w:rPr>
          <w:rFonts w:ascii="Arial" w:hAnsi="Arial" w:cs="Arial"/>
        </w:rPr>
      </w:pPr>
      <w:r w:rsidRPr="00E943C4">
        <w:rPr>
          <w:rFonts w:ascii="Arial" w:hAnsi="Arial" w:cs="Arial"/>
        </w:rPr>
        <w:t>Czas pracy myjni należy podać w pełnych godzinach.</w:t>
      </w:r>
    </w:p>
    <w:p w14:paraId="4A6D2F97" w14:textId="77777777" w:rsidR="003D6438" w:rsidRDefault="003D6438" w:rsidP="003D6438">
      <w:pPr>
        <w:rPr>
          <w:lang w:val="x-none"/>
        </w:rPr>
      </w:pPr>
    </w:p>
    <w:p w14:paraId="493789BD" w14:textId="7EC74A28" w:rsidR="00661A11" w:rsidRPr="00E943C4" w:rsidRDefault="00661A11" w:rsidP="00661A11">
      <w:pPr>
        <w:suppressAutoHyphens/>
        <w:jc w:val="both"/>
        <w:rPr>
          <w:rFonts w:ascii="Arial" w:hAnsi="Arial" w:cs="Arial"/>
        </w:rPr>
      </w:pPr>
      <w:r w:rsidRPr="00661A11">
        <w:rPr>
          <w:rFonts w:ascii="Arial" w:hAnsi="Arial" w:cs="Arial"/>
          <w:b/>
        </w:rPr>
        <w:t>d)</w:t>
      </w:r>
      <w:r w:rsidRPr="00661A11">
        <w:rPr>
          <w:rFonts w:ascii="Arial" w:hAnsi="Arial" w:cs="Arial"/>
        </w:rPr>
        <w:t>.</w:t>
      </w:r>
      <w:r w:rsidRPr="00E444CC">
        <w:rPr>
          <w:rFonts w:ascii="Arial" w:hAnsi="Arial" w:cs="Arial"/>
          <w:b/>
        </w:rPr>
        <w:t xml:space="preserve"> </w:t>
      </w:r>
      <w:r w:rsidR="00E444CC" w:rsidRPr="00E444CC">
        <w:rPr>
          <w:rFonts w:ascii="Arial" w:hAnsi="Arial" w:cs="Arial"/>
          <w:b/>
        </w:rPr>
        <w:t>P</w:t>
      </w:r>
      <w:r w:rsidR="00E444CC">
        <w:t xml:space="preserve"> - </w:t>
      </w:r>
      <w:bookmarkStart w:id="128" w:name="_Hlk192762150"/>
      <w:r w:rsidRPr="00E943C4">
        <w:rPr>
          <w:rFonts w:ascii="Arial" w:hAnsi="Arial" w:cs="Arial"/>
          <w:b/>
        </w:rPr>
        <w:t>Ogrzewane w zimie pomieszczenie do mycia pojazdów</w:t>
      </w:r>
      <w:r w:rsidR="00E444CC">
        <w:rPr>
          <w:rFonts w:ascii="Arial" w:hAnsi="Arial" w:cs="Arial"/>
          <w:b/>
        </w:rPr>
        <w:t xml:space="preserve"> </w:t>
      </w:r>
      <w:bookmarkEnd w:id="128"/>
      <w:r w:rsidR="00992012" w:rsidRPr="00E943C4">
        <w:rPr>
          <w:rFonts w:ascii="Arial" w:hAnsi="Arial" w:cs="Arial"/>
          <w:b/>
        </w:rPr>
        <w:t xml:space="preserve">-  5% </w:t>
      </w:r>
      <w:r w:rsidR="00992012" w:rsidRPr="00E943C4">
        <w:rPr>
          <w:rFonts w:ascii="Arial" w:hAnsi="Arial" w:cs="Arial"/>
        </w:rPr>
        <w:t>-</w:t>
      </w:r>
      <w:r w:rsidR="00992012" w:rsidRPr="00E943C4">
        <w:rPr>
          <w:rFonts w:ascii="Arial" w:hAnsi="Arial" w:cs="Arial"/>
          <w:b/>
        </w:rPr>
        <w:t xml:space="preserve"> </w:t>
      </w:r>
      <w:r w:rsidR="00AD4D47" w:rsidRPr="00AD4D47">
        <w:rPr>
          <w:rFonts w:ascii="Arial" w:hAnsi="Arial" w:cs="Arial"/>
        </w:rPr>
        <w:t>punkty za kryterium będą  przyznawane  na   podstawie   informacji podanej</w:t>
      </w:r>
      <w:r w:rsidR="00992012" w:rsidRPr="00E943C4">
        <w:rPr>
          <w:rFonts w:ascii="Arial" w:hAnsi="Arial" w:cs="Arial"/>
        </w:rPr>
        <w:t xml:space="preserve"> w </w:t>
      </w:r>
      <w:r w:rsidR="00992012" w:rsidRPr="00467BD4">
        <w:rPr>
          <w:rFonts w:ascii="Arial" w:hAnsi="Arial" w:cs="Arial"/>
        </w:rPr>
        <w:t>pkt 4.</w:t>
      </w:r>
      <w:r w:rsidR="00467BD4" w:rsidRPr="00467BD4">
        <w:rPr>
          <w:rFonts w:ascii="Arial" w:hAnsi="Arial" w:cs="Arial"/>
        </w:rPr>
        <w:t>4</w:t>
      </w:r>
      <w:r w:rsidR="00992012" w:rsidRPr="00467BD4">
        <w:rPr>
          <w:rFonts w:ascii="Arial" w:hAnsi="Arial" w:cs="Arial"/>
        </w:rPr>
        <w:t xml:space="preserve"> Formularza </w:t>
      </w:r>
      <w:r w:rsidR="00992012" w:rsidRPr="00E943C4">
        <w:rPr>
          <w:rFonts w:ascii="Arial" w:hAnsi="Arial" w:cs="Arial"/>
        </w:rPr>
        <w:t xml:space="preserve">ofertowego – </w:t>
      </w:r>
      <w:r w:rsidR="00992012" w:rsidRPr="004A3812">
        <w:rPr>
          <w:rFonts w:ascii="Arial" w:hAnsi="Arial" w:cs="Arial"/>
          <w:b/>
        </w:rPr>
        <w:t>załącznik 1.1</w:t>
      </w:r>
      <w:r w:rsidR="009E6AF3" w:rsidRPr="004A3812">
        <w:rPr>
          <w:rFonts w:ascii="Arial" w:hAnsi="Arial" w:cs="Arial"/>
          <w:b/>
        </w:rPr>
        <w:t>-1.</w:t>
      </w:r>
      <w:r w:rsidR="005423FE" w:rsidRPr="004A3812">
        <w:rPr>
          <w:rFonts w:ascii="Arial" w:hAnsi="Arial" w:cs="Arial"/>
          <w:b/>
        </w:rPr>
        <w:t>6</w:t>
      </w:r>
      <w:r w:rsidR="00992012" w:rsidRPr="004A3812">
        <w:rPr>
          <w:rFonts w:ascii="Arial" w:hAnsi="Arial" w:cs="Arial"/>
          <w:b/>
        </w:rPr>
        <w:t xml:space="preserve"> do SWZ</w:t>
      </w:r>
    </w:p>
    <w:p w14:paraId="72ABE608" w14:textId="77777777" w:rsidR="00661A11" w:rsidRPr="00E943C4" w:rsidRDefault="00661A11" w:rsidP="00661A11">
      <w:pPr>
        <w:ind w:left="360" w:firstLine="348"/>
        <w:jc w:val="both"/>
        <w:rPr>
          <w:rFonts w:ascii="Arial" w:hAnsi="Arial" w:cs="Arial"/>
        </w:rPr>
      </w:pPr>
      <w:r w:rsidRPr="00E943C4">
        <w:rPr>
          <w:rFonts w:ascii="Arial" w:hAnsi="Arial" w:cs="Arial"/>
        </w:rPr>
        <w:t>Punkty za kryterium będą liczone wg reguły:</w:t>
      </w:r>
    </w:p>
    <w:p w14:paraId="47A4C0F5" w14:textId="64DE46A5" w:rsidR="00661A11" w:rsidRPr="00E943C4" w:rsidRDefault="0061597E" w:rsidP="002431B4">
      <w:pPr>
        <w:numPr>
          <w:ilvl w:val="0"/>
          <w:numId w:val="30"/>
        </w:numPr>
        <w:suppressAutoHyphens/>
        <w:jc w:val="both"/>
        <w:rPr>
          <w:rFonts w:ascii="Arial" w:hAnsi="Arial" w:cs="Arial"/>
        </w:rPr>
      </w:pPr>
      <w:r>
        <w:rPr>
          <w:rFonts w:ascii="Arial" w:hAnsi="Arial" w:cs="Arial"/>
        </w:rPr>
        <w:t>J</w:t>
      </w:r>
      <w:r w:rsidR="00661A11" w:rsidRPr="00E943C4">
        <w:rPr>
          <w:rFonts w:ascii="Arial" w:hAnsi="Arial" w:cs="Arial"/>
        </w:rPr>
        <w:t>eżeli wykonawca posiada stałe pomieszczenie, murowane, ogrzewane w okresie zimowym, w</w:t>
      </w:r>
      <w:r w:rsidR="00E943C4">
        <w:rPr>
          <w:rFonts w:ascii="Arial" w:hAnsi="Arial" w:cs="Arial"/>
        </w:rPr>
        <w:t> </w:t>
      </w:r>
      <w:r w:rsidR="00661A11" w:rsidRPr="00E943C4">
        <w:rPr>
          <w:rFonts w:ascii="Arial" w:hAnsi="Arial" w:cs="Arial"/>
        </w:rPr>
        <w:t xml:space="preserve">którym wykonywane są usługi mycia pojazdów otrzyma </w:t>
      </w:r>
      <w:r w:rsidR="00661A11" w:rsidRPr="00E943C4">
        <w:rPr>
          <w:rFonts w:ascii="Arial" w:hAnsi="Arial" w:cs="Arial"/>
          <w:b/>
        </w:rPr>
        <w:t>5 punktów</w:t>
      </w:r>
      <w:r w:rsidR="00661A11" w:rsidRPr="00E943C4">
        <w:rPr>
          <w:rFonts w:ascii="Arial" w:hAnsi="Arial" w:cs="Arial"/>
        </w:rPr>
        <w:t>,</w:t>
      </w:r>
    </w:p>
    <w:p w14:paraId="168B612E" w14:textId="15400004" w:rsidR="00661A11" w:rsidRDefault="0061597E" w:rsidP="002431B4">
      <w:pPr>
        <w:numPr>
          <w:ilvl w:val="0"/>
          <w:numId w:val="30"/>
        </w:numPr>
        <w:suppressAutoHyphens/>
        <w:jc w:val="both"/>
        <w:rPr>
          <w:rFonts w:ascii="Arial" w:hAnsi="Arial" w:cs="Arial"/>
        </w:rPr>
      </w:pPr>
      <w:r>
        <w:rPr>
          <w:rFonts w:ascii="Arial" w:hAnsi="Arial" w:cs="Arial"/>
        </w:rPr>
        <w:t>J</w:t>
      </w:r>
      <w:r w:rsidR="00661A11" w:rsidRPr="00E943C4">
        <w:rPr>
          <w:rFonts w:ascii="Arial" w:hAnsi="Arial" w:cs="Arial"/>
        </w:rPr>
        <w:t xml:space="preserve">eżeli nie ma ogrzewanego pomieszczenia do mycia pojazdów w okresie zimowym lub jest to np. osłonięta wiata, namiot itp. otrzyma </w:t>
      </w:r>
      <w:r w:rsidR="00661A11" w:rsidRPr="00E943C4">
        <w:rPr>
          <w:rFonts w:ascii="Arial" w:hAnsi="Arial" w:cs="Arial"/>
          <w:b/>
        </w:rPr>
        <w:t>0 punktów</w:t>
      </w:r>
      <w:r w:rsidR="00661A11" w:rsidRPr="00E943C4">
        <w:rPr>
          <w:rFonts w:ascii="Arial" w:hAnsi="Arial" w:cs="Arial"/>
        </w:rPr>
        <w:t>.</w:t>
      </w:r>
    </w:p>
    <w:p w14:paraId="792FC738" w14:textId="4E5B0D1B" w:rsidR="00F559A2" w:rsidRPr="00E943C4" w:rsidRDefault="0061597E" w:rsidP="002431B4">
      <w:pPr>
        <w:numPr>
          <w:ilvl w:val="0"/>
          <w:numId w:val="30"/>
        </w:numPr>
        <w:suppressAutoHyphens/>
        <w:jc w:val="both"/>
        <w:rPr>
          <w:rFonts w:ascii="Arial" w:hAnsi="Arial" w:cs="Arial"/>
        </w:rPr>
      </w:pPr>
      <w:r w:rsidRPr="0061597E">
        <w:rPr>
          <w:rFonts w:ascii="Arial" w:hAnsi="Arial" w:cs="Arial"/>
        </w:rPr>
        <w:t>Nie</w:t>
      </w:r>
      <w:r>
        <w:rPr>
          <w:rFonts w:ascii="Arial" w:hAnsi="Arial" w:cs="Arial"/>
        </w:rPr>
        <w:t>wskazanie</w:t>
      </w:r>
      <w:r w:rsidRPr="0061597E">
        <w:rPr>
          <w:rFonts w:ascii="Arial" w:hAnsi="Arial" w:cs="Arial"/>
        </w:rPr>
        <w:t xml:space="preserve"> ogrzewanego w zimie pomieszczenia do mycia pojazdów</w:t>
      </w:r>
      <w:r w:rsidRPr="0061597E">
        <w:rPr>
          <w:rFonts w:ascii="Arial" w:hAnsi="Arial" w:cs="Arial"/>
          <w:b/>
        </w:rPr>
        <w:t xml:space="preserve"> </w:t>
      </w:r>
      <w:r w:rsidRPr="0061597E">
        <w:rPr>
          <w:rFonts w:ascii="Arial" w:hAnsi="Arial" w:cs="Arial"/>
        </w:rPr>
        <w:t>będzie stanowiło podstawę do odrzucenia oferty za niezgodność z SWZ</w:t>
      </w:r>
    </w:p>
    <w:p w14:paraId="59C784C7" w14:textId="28A47C0B" w:rsidR="003D6438" w:rsidRPr="00661A11" w:rsidRDefault="003D6438" w:rsidP="003D6438"/>
    <w:p w14:paraId="36E1B9ED" w14:textId="77777777" w:rsidR="00992012" w:rsidRDefault="00661A11" w:rsidP="00661A11">
      <w:pPr>
        <w:jc w:val="both"/>
        <w:rPr>
          <w:rFonts w:ascii="Arial" w:hAnsi="Arial" w:cs="Arial"/>
          <w:sz w:val="18"/>
          <w:szCs w:val="18"/>
        </w:rPr>
      </w:pPr>
      <w:r w:rsidRPr="00474AF4">
        <w:rPr>
          <w:rFonts w:ascii="Arial" w:hAnsi="Arial" w:cs="Arial"/>
          <w:sz w:val="18"/>
          <w:szCs w:val="18"/>
        </w:rPr>
        <w:t>Suma uzyskanych przez Wykonawcę punktów zostanie wyliczona wg wzo</w:t>
      </w:r>
      <w:r>
        <w:rPr>
          <w:rFonts w:ascii="Arial" w:hAnsi="Arial" w:cs="Arial"/>
          <w:sz w:val="18"/>
          <w:szCs w:val="18"/>
        </w:rPr>
        <w:t xml:space="preserve">ru: </w:t>
      </w:r>
    </w:p>
    <w:p w14:paraId="2E4A2942" w14:textId="77777777" w:rsidR="00992012" w:rsidRDefault="00992012" w:rsidP="00661A11">
      <w:pPr>
        <w:jc w:val="both"/>
        <w:rPr>
          <w:rFonts w:ascii="Arial" w:hAnsi="Arial" w:cs="Arial"/>
          <w:sz w:val="18"/>
          <w:szCs w:val="18"/>
        </w:rPr>
      </w:pPr>
    </w:p>
    <w:p w14:paraId="35E082EA" w14:textId="77777777" w:rsidR="00992012" w:rsidRDefault="00661A11" w:rsidP="00992012">
      <w:pPr>
        <w:jc w:val="center"/>
        <w:rPr>
          <w:rFonts w:ascii="Arial" w:hAnsi="Arial" w:cs="Arial"/>
          <w:b/>
          <w:sz w:val="18"/>
          <w:szCs w:val="18"/>
        </w:rPr>
      </w:pPr>
      <w:r w:rsidRPr="00992012">
        <w:rPr>
          <w:rFonts w:ascii="Arial" w:hAnsi="Arial" w:cs="Arial"/>
          <w:b/>
          <w:sz w:val="18"/>
          <w:szCs w:val="18"/>
        </w:rPr>
        <w:t>S= C + O + G + P</w:t>
      </w:r>
    </w:p>
    <w:p w14:paraId="6E1D9451" w14:textId="77777777" w:rsidR="00992012" w:rsidRDefault="00992012" w:rsidP="00992012">
      <w:pPr>
        <w:jc w:val="center"/>
        <w:rPr>
          <w:rFonts w:ascii="Arial" w:hAnsi="Arial" w:cs="Arial"/>
          <w:sz w:val="18"/>
          <w:szCs w:val="18"/>
        </w:rPr>
      </w:pPr>
    </w:p>
    <w:p w14:paraId="044D5F38" w14:textId="2449623B" w:rsidR="00661A11" w:rsidRDefault="00992012" w:rsidP="00661A11">
      <w:pPr>
        <w:jc w:val="both"/>
        <w:rPr>
          <w:rFonts w:ascii="Arial" w:hAnsi="Arial" w:cs="Arial"/>
          <w:sz w:val="18"/>
          <w:szCs w:val="18"/>
        </w:rPr>
      </w:pPr>
      <w:r>
        <w:rPr>
          <w:rFonts w:ascii="Arial" w:hAnsi="Arial" w:cs="Arial"/>
          <w:sz w:val="18"/>
          <w:szCs w:val="18"/>
        </w:rPr>
        <w:t>O</w:t>
      </w:r>
      <w:r w:rsidR="00661A11" w:rsidRPr="00474AF4">
        <w:rPr>
          <w:rFonts w:ascii="Arial" w:hAnsi="Arial" w:cs="Arial"/>
          <w:sz w:val="18"/>
          <w:szCs w:val="18"/>
        </w:rPr>
        <w:t>fertą najkorzystniejszą będzie oferta, która uzyska największą ilość punktów.</w:t>
      </w:r>
    </w:p>
    <w:p w14:paraId="4E064B0A" w14:textId="77777777" w:rsidR="003D6438" w:rsidRDefault="003D6438" w:rsidP="003D6438">
      <w:pPr>
        <w:spacing w:line="276" w:lineRule="auto"/>
        <w:jc w:val="both"/>
        <w:rPr>
          <w:rFonts w:ascii="Arial" w:hAnsi="Arial" w:cs="Arial"/>
        </w:rPr>
      </w:pPr>
    </w:p>
    <w:p w14:paraId="4CA3721F" w14:textId="77777777" w:rsidR="00A40E41" w:rsidRPr="008F0A60" w:rsidRDefault="00A40E41" w:rsidP="00C66784">
      <w:pPr>
        <w:spacing w:line="276" w:lineRule="auto"/>
        <w:rPr>
          <w:rFonts w:ascii="Arial" w:hAnsi="Arial" w:cs="Arial"/>
          <w:sz w:val="12"/>
          <w:szCs w:val="12"/>
        </w:rPr>
      </w:pPr>
    </w:p>
    <w:p w14:paraId="355DDE3D" w14:textId="77777777" w:rsidR="00485D67" w:rsidRPr="00E943C4" w:rsidRDefault="005732E0" w:rsidP="00C66784">
      <w:pPr>
        <w:pStyle w:val="Nagwek2"/>
        <w:numPr>
          <w:ilvl w:val="0"/>
          <w:numId w:val="18"/>
        </w:numPr>
        <w:spacing w:line="276" w:lineRule="auto"/>
        <w:rPr>
          <w:rFonts w:cs="Arial"/>
          <w:szCs w:val="20"/>
          <w:u w:val="none"/>
        </w:rPr>
      </w:pPr>
      <w:bookmarkStart w:id="129" w:name="_Toc193183732"/>
      <w:r w:rsidRPr="00E943C4">
        <w:rPr>
          <w:rFonts w:cs="Arial"/>
          <w:szCs w:val="20"/>
          <w:u w:val="none"/>
        </w:rPr>
        <w:t>Informacja o przewidywanym wyborze najkorzystniejszej oferty z zastosowaniem aukcji elektronicznej</w:t>
      </w:r>
      <w:bookmarkEnd w:id="129"/>
    </w:p>
    <w:p w14:paraId="6D238EDE" w14:textId="77777777" w:rsidR="005218A0" w:rsidRPr="008F0A60" w:rsidRDefault="00742A6B" w:rsidP="00C66784">
      <w:pPr>
        <w:spacing w:line="276" w:lineRule="auto"/>
        <w:ind w:left="426"/>
        <w:rPr>
          <w:rFonts w:ascii="Arial" w:hAnsi="Arial" w:cs="Arial"/>
          <w:bCs/>
        </w:rPr>
      </w:pPr>
      <w:r w:rsidRPr="008F0A60">
        <w:rPr>
          <w:rFonts w:ascii="Arial" w:hAnsi="Arial" w:cs="Arial"/>
          <w:bCs/>
        </w:rPr>
        <w:t>Zamawiający nie przewiduje wyboru oferty za pomocą aukcji elektronicznej.</w:t>
      </w:r>
    </w:p>
    <w:p w14:paraId="082CCA25" w14:textId="77777777" w:rsidR="00543BEF" w:rsidRPr="008F0A60" w:rsidRDefault="00543BEF" w:rsidP="00C66784">
      <w:pPr>
        <w:spacing w:line="276" w:lineRule="auto"/>
        <w:rPr>
          <w:rFonts w:ascii="Arial" w:hAnsi="Arial" w:cs="Arial"/>
          <w:sz w:val="12"/>
          <w:szCs w:val="12"/>
          <w:lang w:val="x-none"/>
        </w:rPr>
      </w:pPr>
    </w:p>
    <w:p w14:paraId="3953ABB5" w14:textId="77777777" w:rsidR="00543BEF" w:rsidRPr="00E943C4" w:rsidRDefault="00485D67" w:rsidP="00C66784">
      <w:pPr>
        <w:pStyle w:val="Nagwek2"/>
        <w:numPr>
          <w:ilvl w:val="0"/>
          <w:numId w:val="18"/>
        </w:numPr>
        <w:spacing w:line="276" w:lineRule="auto"/>
        <w:rPr>
          <w:rFonts w:cs="Arial"/>
          <w:szCs w:val="20"/>
          <w:u w:val="none"/>
        </w:rPr>
      </w:pPr>
      <w:bookmarkStart w:id="130" w:name="_Toc193183733"/>
      <w:r w:rsidRPr="00E943C4">
        <w:rPr>
          <w:rFonts w:cs="Arial"/>
          <w:szCs w:val="20"/>
          <w:u w:val="none"/>
        </w:rPr>
        <w:t>Wymagania dotyczące zabezpieczenia należytego wykonania umowy</w:t>
      </w:r>
      <w:bookmarkEnd w:id="130"/>
    </w:p>
    <w:p w14:paraId="59EF166B" w14:textId="77777777" w:rsidR="00543BEF" w:rsidRPr="008F0A60" w:rsidRDefault="00543BEF" w:rsidP="00C66784">
      <w:pPr>
        <w:spacing w:line="276" w:lineRule="auto"/>
        <w:ind w:left="444"/>
        <w:jc w:val="both"/>
        <w:rPr>
          <w:rFonts w:ascii="Arial" w:hAnsi="Arial" w:cs="Arial"/>
          <w:lang w:eastAsia="ar-SA"/>
        </w:rPr>
      </w:pPr>
      <w:r w:rsidRPr="008F0A60">
        <w:rPr>
          <w:rFonts w:ascii="Arial" w:hAnsi="Arial" w:cs="Arial"/>
          <w:lang w:eastAsia="ar-SA"/>
        </w:rPr>
        <w:t>Nie dotyczy.</w:t>
      </w:r>
    </w:p>
    <w:p w14:paraId="443BF4A4" w14:textId="77777777" w:rsidR="00543BEF" w:rsidRPr="008F0A60" w:rsidRDefault="00543BEF" w:rsidP="00C66784">
      <w:pPr>
        <w:spacing w:line="276" w:lineRule="auto"/>
        <w:rPr>
          <w:rFonts w:ascii="Arial" w:hAnsi="Arial" w:cs="Arial"/>
          <w:sz w:val="12"/>
          <w:szCs w:val="12"/>
          <w:lang w:val="x-none"/>
        </w:rPr>
      </w:pPr>
    </w:p>
    <w:p w14:paraId="4B251563" w14:textId="77777777" w:rsidR="00485D67" w:rsidRPr="00E943C4" w:rsidRDefault="00485D67" w:rsidP="00C66784">
      <w:pPr>
        <w:pStyle w:val="Nagwek2"/>
        <w:numPr>
          <w:ilvl w:val="0"/>
          <w:numId w:val="18"/>
        </w:numPr>
        <w:spacing w:line="276" w:lineRule="auto"/>
        <w:rPr>
          <w:rFonts w:cs="Arial"/>
          <w:szCs w:val="20"/>
          <w:u w:val="none"/>
        </w:rPr>
      </w:pPr>
      <w:bookmarkStart w:id="131" w:name="_Toc193183734"/>
      <w:r w:rsidRPr="00E943C4">
        <w:rPr>
          <w:rFonts w:cs="Arial"/>
          <w:szCs w:val="20"/>
          <w:u w:val="none"/>
        </w:rPr>
        <w:t>Informacja o formalnościach, jakie powinny zostać dopełnione po wyborze oferty</w:t>
      </w:r>
      <w:r w:rsidR="006322D7" w:rsidRPr="00E943C4">
        <w:rPr>
          <w:rFonts w:cs="Arial"/>
          <w:szCs w:val="20"/>
          <w:u w:val="none"/>
        </w:rPr>
        <w:t xml:space="preserve"> </w:t>
      </w:r>
      <w:r w:rsidR="006322D7" w:rsidRPr="00E943C4">
        <w:rPr>
          <w:rFonts w:cs="Arial"/>
          <w:szCs w:val="20"/>
          <w:u w:val="none"/>
        </w:rPr>
        <w:br/>
        <w:t>w celu</w:t>
      </w:r>
      <w:r w:rsidRPr="00E943C4">
        <w:rPr>
          <w:rFonts w:cs="Arial"/>
          <w:szCs w:val="20"/>
          <w:u w:val="none"/>
        </w:rPr>
        <w:t xml:space="preserve">  zawarcia umowy w sprawie zamówienia publicznego.</w:t>
      </w:r>
      <w:bookmarkEnd w:id="131"/>
    </w:p>
    <w:p w14:paraId="68B260B0" w14:textId="77777777" w:rsidR="00485D67" w:rsidRPr="008F0A60" w:rsidRDefault="00DC019C" w:rsidP="00C66784">
      <w:pPr>
        <w:numPr>
          <w:ilvl w:val="1"/>
          <w:numId w:val="10"/>
        </w:numPr>
        <w:autoSpaceDE w:val="0"/>
        <w:autoSpaceDN w:val="0"/>
        <w:adjustRightInd w:val="0"/>
        <w:spacing w:line="276" w:lineRule="auto"/>
        <w:ind w:left="567" w:hanging="567"/>
        <w:jc w:val="both"/>
        <w:rPr>
          <w:rFonts w:ascii="Arial" w:hAnsi="Arial" w:cs="Arial"/>
          <w:color w:val="000000"/>
        </w:rPr>
      </w:pPr>
      <w:r w:rsidRPr="00DC019C">
        <w:rPr>
          <w:rFonts w:ascii="Arial" w:hAnsi="Arial" w:cs="Arial"/>
          <w:color w:val="000000"/>
        </w:rPr>
        <w:t>Wykonawca, którego oferta została wybrana jako najkorzystniejsza zobowiązany jest do podpisania umowy. Nie podpisanie przez Wykonawcę umowy na pisemne wezwanie Zamawiającego będzie traktowane jako uchylenie się od zawarcia umowy.</w:t>
      </w:r>
    </w:p>
    <w:p w14:paraId="705243B4" w14:textId="630B45FB" w:rsidR="001C7CD8" w:rsidRPr="001C7CD8" w:rsidRDefault="001C7CD8" w:rsidP="0061597E">
      <w:pPr>
        <w:numPr>
          <w:ilvl w:val="1"/>
          <w:numId w:val="10"/>
        </w:numPr>
        <w:autoSpaceDE w:val="0"/>
        <w:autoSpaceDN w:val="0"/>
        <w:adjustRightInd w:val="0"/>
        <w:spacing w:line="276" w:lineRule="auto"/>
        <w:ind w:left="567" w:hanging="567"/>
        <w:jc w:val="both"/>
        <w:rPr>
          <w:rFonts w:ascii="Arial" w:hAnsi="Arial" w:cs="Arial"/>
          <w:color w:val="000000"/>
        </w:rPr>
      </w:pPr>
      <w:r w:rsidRPr="001C7CD8">
        <w:rPr>
          <w:rFonts w:ascii="Arial" w:hAnsi="Arial" w:cs="Arial"/>
          <w:color w:val="000000"/>
        </w:rPr>
        <w:t>Najpóźniej w dniu podpisania umowy Wykonawca dostarczy potwierdzoną za zgodność z</w:t>
      </w:r>
      <w:r>
        <w:rPr>
          <w:rFonts w:ascii="Arial" w:hAnsi="Arial" w:cs="Arial"/>
          <w:color w:val="000000"/>
        </w:rPr>
        <w:t xml:space="preserve"> </w:t>
      </w:r>
      <w:r w:rsidRPr="001C7CD8">
        <w:rPr>
          <w:rFonts w:ascii="Arial" w:hAnsi="Arial" w:cs="Arial"/>
          <w:color w:val="000000"/>
        </w:rPr>
        <w:t>oryginałem kopię polisy OC</w:t>
      </w:r>
      <w:r>
        <w:rPr>
          <w:rFonts w:ascii="Arial" w:hAnsi="Arial" w:cs="Arial"/>
          <w:color w:val="000000"/>
        </w:rPr>
        <w:t>.</w:t>
      </w:r>
    </w:p>
    <w:p w14:paraId="1E342518" w14:textId="24B935D0" w:rsidR="00701BBB" w:rsidRPr="008F0A60" w:rsidRDefault="00DC019C" w:rsidP="00C66784">
      <w:pPr>
        <w:numPr>
          <w:ilvl w:val="1"/>
          <w:numId w:val="10"/>
        </w:numPr>
        <w:autoSpaceDE w:val="0"/>
        <w:autoSpaceDN w:val="0"/>
        <w:adjustRightInd w:val="0"/>
        <w:spacing w:line="276" w:lineRule="auto"/>
        <w:ind w:left="567" w:hanging="567"/>
        <w:jc w:val="both"/>
        <w:rPr>
          <w:rFonts w:ascii="Arial" w:hAnsi="Arial" w:cs="Arial"/>
          <w:color w:val="000000"/>
        </w:rPr>
      </w:pPr>
      <w:r w:rsidRPr="00DC019C">
        <w:rPr>
          <w:rFonts w:ascii="Arial" w:hAnsi="Arial" w:cs="Arial"/>
          <w:color w:val="000000"/>
        </w:rPr>
        <w:t>Umowę podpisuje osoba uprawniona do reprezentowania Wykonawcy, zgodnie z dokumentami rejestrowymi. W przeciwnym razie pełnomocnik powinien doręczyć Zamawiającemu dokumenty potwierdzające umocowanie do podpisania umowy, o ile umocowanie to nie będzie wynikać z</w:t>
      </w:r>
      <w:r w:rsidR="007B63C6">
        <w:rPr>
          <w:rFonts w:ascii="Arial" w:hAnsi="Arial" w:cs="Arial"/>
          <w:color w:val="000000"/>
        </w:rPr>
        <w:t> </w:t>
      </w:r>
      <w:r w:rsidRPr="00DC019C">
        <w:rPr>
          <w:rFonts w:ascii="Arial" w:hAnsi="Arial" w:cs="Arial"/>
          <w:color w:val="000000"/>
        </w:rPr>
        <w:t>dokumentów załączonych do oferty.</w:t>
      </w:r>
    </w:p>
    <w:p w14:paraId="6C7B73E1" w14:textId="70EB9D4F" w:rsidR="00543BEF" w:rsidRPr="0061597E" w:rsidRDefault="00485D67" w:rsidP="00060424">
      <w:pPr>
        <w:numPr>
          <w:ilvl w:val="1"/>
          <w:numId w:val="10"/>
        </w:numPr>
        <w:autoSpaceDE w:val="0"/>
        <w:autoSpaceDN w:val="0"/>
        <w:adjustRightInd w:val="0"/>
        <w:spacing w:line="276" w:lineRule="auto"/>
        <w:ind w:left="567" w:hanging="567"/>
        <w:jc w:val="both"/>
        <w:rPr>
          <w:rFonts w:ascii="Arial" w:hAnsi="Arial" w:cs="Arial"/>
          <w:lang w:val="x-none"/>
        </w:rPr>
      </w:pPr>
      <w:r w:rsidRPr="0061597E">
        <w:rPr>
          <w:rFonts w:ascii="Arial" w:hAnsi="Arial" w:cs="Arial"/>
          <w:color w:val="000000"/>
        </w:rPr>
        <w:t xml:space="preserve">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w:t>
      </w:r>
      <w:r w:rsidRPr="0061597E">
        <w:rPr>
          <w:rFonts w:ascii="Arial" w:hAnsi="Arial" w:cs="Arial"/>
          <w:color w:val="000000"/>
        </w:rPr>
        <w:lastRenderedPageBreak/>
        <w:t>powyższego dokumentu Zamawiający dopuszcza złożenie wraz z ofertą umowy o wspólnej działalności.</w:t>
      </w:r>
    </w:p>
    <w:p w14:paraId="19FED869" w14:textId="77777777" w:rsidR="0061597E" w:rsidRPr="0061597E" w:rsidRDefault="0061597E" w:rsidP="0061597E">
      <w:pPr>
        <w:autoSpaceDE w:val="0"/>
        <w:autoSpaceDN w:val="0"/>
        <w:adjustRightInd w:val="0"/>
        <w:spacing w:line="276" w:lineRule="auto"/>
        <w:jc w:val="both"/>
        <w:rPr>
          <w:rFonts w:ascii="Arial" w:hAnsi="Arial" w:cs="Arial"/>
          <w:lang w:val="x-none"/>
        </w:rPr>
      </w:pPr>
    </w:p>
    <w:p w14:paraId="57196D1B" w14:textId="77777777" w:rsidR="00867E98" w:rsidRPr="00E943C4" w:rsidRDefault="00703DA0" w:rsidP="00C66784">
      <w:pPr>
        <w:pStyle w:val="Nagwek2"/>
        <w:numPr>
          <w:ilvl w:val="0"/>
          <w:numId w:val="18"/>
        </w:numPr>
        <w:spacing w:line="276" w:lineRule="auto"/>
        <w:rPr>
          <w:rFonts w:cs="Arial"/>
          <w:b w:val="0"/>
          <w:szCs w:val="20"/>
          <w:u w:val="none"/>
          <w:lang w:val="pl-PL"/>
        </w:rPr>
      </w:pPr>
      <w:bookmarkStart w:id="132" w:name="_Toc193183735"/>
      <w:r w:rsidRPr="00E943C4">
        <w:rPr>
          <w:rFonts w:cs="Arial"/>
          <w:szCs w:val="20"/>
          <w:u w:val="none"/>
        </w:rPr>
        <w:t>Projektowane postanowienia umowy w sprawie zamówienia publicznego, które zostaną wprowadzone do treści tej umowy</w:t>
      </w:r>
      <w:r w:rsidR="00501FDD" w:rsidRPr="00E943C4">
        <w:rPr>
          <w:rFonts w:cs="Arial"/>
          <w:szCs w:val="20"/>
          <w:u w:val="none"/>
          <w:lang w:val="pl-PL"/>
        </w:rPr>
        <w:t>.</w:t>
      </w:r>
      <w:bookmarkEnd w:id="132"/>
      <w:r w:rsidR="00AB0FC1" w:rsidRPr="00E943C4">
        <w:rPr>
          <w:rFonts w:cs="Arial"/>
          <w:szCs w:val="20"/>
          <w:u w:val="none"/>
          <w:lang w:val="pl-PL"/>
        </w:rPr>
        <w:t xml:space="preserve"> </w:t>
      </w:r>
    </w:p>
    <w:p w14:paraId="057B9415" w14:textId="311AEFCD" w:rsidR="00AB0FC1" w:rsidRPr="0005395D" w:rsidRDefault="00485D67" w:rsidP="00C66784">
      <w:pPr>
        <w:spacing w:line="276" w:lineRule="auto"/>
        <w:ind w:left="426"/>
        <w:rPr>
          <w:rFonts w:ascii="Arial" w:hAnsi="Arial" w:cs="Arial"/>
        </w:rPr>
      </w:pPr>
      <w:r w:rsidRPr="0005395D">
        <w:rPr>
          <w:rFonts w:ascii="Arial" w:hAnsi="Arial" w:cs="Arial"/>
        </w:rPr>
        <w:t xml:space="preserve">Wzór umowy został przedstawiony w </w:t>
      </w:r>
      <w:r w:rsidR="00E35DBF" w:rsidRPr="004A3812">
        <w:rPr>
          <w:rFonts w:ascii="Arial" w:hAnsi="Arial" w:cs="Arial"/>
          <w:b/>
        </w:rPr>
        <w:t xml:space="preserve">załączniku </w:t>
      </w:r>
      <w:r w:rsidR="003C27A8" w:rsidRPr="004A3812">
        <w:rPr>
          <w:rFonts w:ascii="Arial" w:hAnsi="Arial" w:cs="Arial"/>
          <w:b/>
        </w:rPr>
        <w:t>nr</w:t>
      </w:r>
      <w:r w:rsidRPr="004A3812">
        <w:rPr>
          <w:rFonts w:ascii="Arial" w:hAnsi="Arial" w:cs="Arial"/>
          <w:b/>
        </w:rPr>
        <w:t xml:space="preserve"> </w:t>
      </w:r>
      <w:r w:rsidR="00025D04" w:rsidRPr="004A3812">
        <w:rPr>
          <w:rFonts w:ascii="Arial" w:hAnsi="Arial" w:cs="Arial"/>
          <w:b/>
        </w:rPr>
        <w:t>4</w:t>
      </w:r>
      <w:r w:rsidR="00D41379" w:rsidRPr="004A3812">
        <w:rPr>
          <w:rFonts w:ascii="Arial" w:hAnsi="Arial" w:cs="Arial"/>
          <w:b/>
        </w:rPr>
        <w:t xml:space="preserve"> </w:t>
      </w:r>
      <w:r w:rsidRPr="004A3812">
        <w:rPr>
          <w:rFonts w:ascii="Arial" w:hAnsi="Arial" w:cs="Arial"/>
          <w:b/>
        </w:rPr>
        <w:t>do SWZ</w:t>
      </w:r>
      <w:r w:rsidR="00AB0FC1" w:rsidRPr="004A3812">
        <w:rPr>
          <w:rFonts w:ascii="Arial" w:hAnsi="Arial" w:cs="Arial"/>
          <w:b/>
        </w:rPr>
        <w:t>.</w:t>
      </w:r>
    </w:p>
    <w:p w14:paraId="70EC92FD" w14:textId="77777777" w:rsidR="00867E98" w:rsidRPr="00867E98" w:rsidRDefault="00867E98" w:rsidP="00C66784">
      <w:pPr>
        <w:spacing w:line="276" w:lineRule="auto"/>
        <w:rPr>
          <w:sz w:val="12"/>
          <w:szCs w:val="12"/>
          <w:lang w:val="x-none"/>
        </w:rPr>
      </w:pPr>
    </w:p>
    <w:p w14:paraId="3ECFD7F1" w14:textId="77777777" w:rsidR="00AB0FC1" w:rsidRPr="00E943C4" w:rsidRDefault="00AB0FC1" w:rsidP="002431B4">
      <w:pPr>
        <w:pStyle w:val="Nagwek2"/>
        <w:numPr>
          <w:ilvl w:val="0"/>
          <w:numId w:val="25"/>
        </w:numPr>
        <w:spacing w:line="276" w:lineRule="auto"/>
        <w:rPr>
          <w:rFonts w:cs="Arial"/>
          <w:szCs w:val="20"/>
          <w:u w:val="none"/>
        </w:rPr>
      </w:pPr>
      <w:bookmarkStart w:id="133" w:name="_Toc193183736"/>
      <w:r w:rsidRPr="00E943C4">
        <w:rPr>
          <w:rFonts w:cs="Arial"/>
          <w:szCs w:val="20"/>
          <w:u w:val="none"/>
        </w:rPr>
        <w:t>P</w:t>
      </w:r>
      <w:r w:rsidRPr="00E943C4">
        <w:rPr>
          <w:rFonts w:cs="Arial"/>
          <w:szCs w:val="20"/>
          <w:u w:val="none"/>
          <w:lang w:val="pl-PL"/>
        </w:rPr>
        <w:t>ouczenie</w:t>
      </w:r>
      <w:r w:rsidRPr="00E943C4">
        <w:rPr>
          <w:rFonts w:cs="Arial"/>
          <w:szCs w:val="20"/>
          <w:u w:val="none"/>
        </w:rPr>
        <w:t xml:space="preserve"> o środkach ochrony prawnej przysługujących</w:t>
      </w:r>
      <w:r w:rsidRPr="00E943C4">
        <w:rPr>
          <w:rFonts w:cs="Arial"/>
          <w:color w:val="000000"/>
          <w:szCs w:val="20"/>
          <w:u w:val="none"/>
        </w:rPr>
        <w:t xml:space="preserve"> Wykonawcy</w:t>
      </w:r>
      <w:r w:rsidRPr="00E943C4">
        <w:rPr>
          <w:rFonts w:cs="Arial"/>
          <w:color w:val="000000"/>
          <w:szCs w:val="20"/>
          <w:u w:val="none"/>
          <w:lang w:val="pl-PL"/>
        </w:rPr>
        <w:t>.</w:t>
      </w:r>
      <w:bookmarkEnd w:id="133"/>
    </w:p>
    <w:p w14:paraId="469BFEE9" w14:textId="77777777" w:rsidR="0005395D" w:rsidRPr="004C5E06" w:rsidRDefault="00AB0FC1" w:rsidP="002431B4">
      <w:pPr>
        <w:numPr>
          <w:ilvl w:val="1"/>
          <w:numId w:val="25"/>
        </w:numPr>
        <w:spacing w:line="276" w:lineRule="auto"/>
        <w:ind w:left="567" w:hanging="567"/>
        <w:jc w:val="both"/>
        <w:rPr>
          <w:rFonts w:ascii="Arial" w:hAnsi="Arial" w:cs="Arial"/>
        </w:rPr>
      </w:pPr>
      <w:r w:rsidRPr="004C5E06">
        <w:rPr>
          <w:rFonts w:ascii="Arial" w:hAnsi="Arial" w:cs="Arial"/>
        </w:rPr>
        <w:t>Środki ochrony prawnej określono w Dziale IX uPzp – środki ochrony prawnej.</w:t>
      </w:r>
    </w:p>
    <w:p w14:paraId="698EF99F" w14:textId="77777777" w:rsidR="00543BEF" w:rsidRPr="004C5E06" w:rsidRDefault="00AB0FC1" w:rsidP="002431B4">
      <w:pPr>
        <w:numPr>
          <w:ilvl w:val="1"/>
          <w:numId w:val="25"/>
        </w:numPr>
        <w:spacing w:line="276" w:lineRule="auto"/>
        <w:ind w:left="567" w:hanging="567"/>
        <w:jc w:val="both"/>
        <w:rPr>
          <w:rFonts w:ascii="Arial" w:hAnsi="Arial" w:cs="Arial"/>
        </w:rPr>
      </w:pPr>
      <w:r w:rsidRPr="004C5E06">
        <w:rPr>
          <w:rFonts w:ascii="Arial" w:hAnsi="Arial" w:cs="Arial"/>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r w:rsidR="00E970F0" w:rsidRPr="004C5E06">
        <w:rPr>
          <w:rFonts w:ascii="Arial" w:hAnsi="Arial" w:cs="Arial"/>
        </w:rPr>
        <w:t>.</w:t>
      </w:r>
    </w:p>
    <w:p w14:paraId="2D0B45D2" w14:textId="77777777" w:rsidR="00AB0FC1" w:rsidRPr="004C5E06" w:rsidRDefault="00AB0FC1" w:rsidP="00C66784">
      <w:pPr>
        <w:pStyle w:val="Akapitzlist"/>
        <w:keepNext/>
        <w:numPr>
          <w:ilvl w:val="0"/>
          <w:numId w:val="18"/>
        </w:numPr>
        <w:spacing w:after="0"/>
        <w:ind w:left="567" w:hanging="567"/>
        <w:jc w:val="both"/>
        <w:outlineLvl w:val="1"/>
        <w:rPr>
          <w:rFonts w:ascii="Arial" w:hAnsi="Arial" w:cs="Arial"/>
          <w:vanish/>
          <w:sz w:val="20"/>
          <w:szCs w:val="20"/>
        </w:rPr>
      </w:pPr>
      <w:bookmarkStart w:id="134" w:name="_Toc79488646"/>
      <w:bookmarkStart w:id="135" w:name="_Toc79488866"/>
      <w:bookmarkStart w:id="136" w:name="_Toc79489120"/>
      <w:bookmarkStart w:id="137" w:name="_Toc79489257"/>
      <w:bookmarkStart w:id="138" w:name="_Toc79489381"/>
      <w:bookmarkStart w:id="139" w:name="_Toc79489854"/>
      <w:bookmarkStart w:id="140" w:name="_Toc79490077"/>
      <w:bookmarkStart w:id="141" w:name="_Toc79490145"/>
      <w:bookmarkStart w:id="142" w:name="_Toc79490213"/>
      <w:bookmarkStart w:id="143" w:name="_Toc79490285"/>
      <w:bookmarkStart w:id="144" w:name="_Toc79490349"/>
      <w:bookmarkStart w:id="145" w:name="_Toc79490601"/>
      <w:bookmarkStart w:id="146" w:name="_Toc79491354"/>
      <w:bookmarkStart w:id="147" w:name="_Toc79491412"/>
      <w:bookmarkStart w:id="148" w:name="_Toc79491472"/>
      <w:bookmarkStart w:id="149" w:name="_Toc193183737"/>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248242D6" w14:textId="77777777" w:rsidR="00AB0FC1" w:rsidRPr="004C5E06" w:rsidRDefault="00AB0FC1" w:rsidP="00C66784">
      <w:pPr>
        <w:pStyle w:val="Akapitzlist"/>
        <w:keepNext/>
        <w:numPr>
          <w:ilvl w:val="1"/>
          <w:numId w:val="18"/>
        </w:numPr>
        <w:spacing w:after="0"/>
        <w:ind w:left="567" w:hanging="567"/>
        <w:jc w:val="both"/>
        <w:outlineLvl w:val="1"/>
        <w:rPr>
          <w:rFonts w:ascii="Arial" w:hAnsi="Arial" w:cs="Arial"/>
          <w:vanish/>
          <w:sz w:val="20"/>
          <w:szCs w:val="20"/>
        </w:rPr>
      </w:pPr>
      <w:bookmarkStart w:id="150" w:name="_Toc79488647"/>
      <w:bookmarkStart w:id="151" w:name="_Toc79488867"/>
      <w:bookmarkStart w:id="152" w:name="_Toc79489121"/>
      <w:bookmarkStart w:id="153" w:name="_Toc79489258"/>
      <w:bookmarkStart w:id="154" w:name="_Toc79489382"/>
      <w:bookmarkStart w:id="155" w:name="_Toc79489855"/>
      <w:bookmarkStart w:id="156" w:name="_Toc79490078"/>
      <w:bookmarkStart w:id="157" w:name="_Toc79490146"/>
      <w:bookmarkStart w:id="158" w:name="_Toc79490214"/>
      <w:bookmarkStart w:id="159" w:name="_Toc79490286"/>
      <w:bookmarkStart w:id="160" w:name="_Toc79490350"/>
      <w:bookmarkStart w:id="161" w:name="_Toc79490602"/>
      <w:bookmarkStart w:id="162" w:name="_Toc79491355"/>
      <w:bookmarkStart w:id="163" w:name="_Toc79491413"/>
      <w:bookmarkStart w:id="164" w:name="_Toc79491473"/>
      <w:bookmarkStart w:id="165" w:name="_Toc193183738"/>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344AD267" w14:textId="77777777" w:rsidR="00AB0FC1" w:rsidRPr="004C5E06" w:rsidRDefault="00AB0FC1" w:rsidP="00C66784">
      <w:pPr>
        <w:pStyle w:val="Akapitzlist"/>
        <w:keepNext/>
        <w:numPr>
          <w:ilvl w:val="1"/>
          <w:numId w:val="18"/>
        </w:numPr>
        <w:spacing w:after="0"/>
        <w:ind w:left="567" w:hanging="567"/>
        <w:jc w:val="both"/>
        <w:outlineLvl w:val="1"/>
        <w:rPr>
          <w:rFonts w:ascii="Arial" w:hAnsi="Arial" w:cs="Arial"/>
          <w:vanish/>
          <w:sz w:val="20"/>
          <w:szCs w:val="20"/>
        </w:rPr>
      </w:pPr>
      <w:bookmarkStart w:id="166" w:name="_Toc79488648"/>
      <w:bookmarkStart w:id="167" w:name="_Toc79488868"/>
      <w:bookmarkStart w:id="168" w:name="_Toc79489122"/>
      <w:bookmarkStart w:id="169" w:name="_Toc79489259"/>
      <w:bookmarkStart w:id="170" w:name="_Toc79489383"/>
      <w:bookmarkStart w:id="171" w:name="_Toc79489856"/>
      <w:bookmarkStart w:id="172" w:name="_Toc79490079"/>
      <w:bookmarkStart w:id="173" w:name="_Toc79490147"/>
      <w:bookmarkStart w:id="174" w:name="_Toc79490215"/>
      <w:bookmarkStart w:id="175" w:name="_Toc79490287"/>
      <w:bookmarkStart w:id="176" w:name="_Toc79490351"/>
      <w:bookmarkStart w:id="177" w:name="_Toc79490603"/>
      <w:bookmarkStart w:id="178" w:name="_Toc79491356"/>
      <w:bookmarkStart w:id="179" w:name="_Toc79491414"/>
      <w:bookmarkStart w:id="180" w:name="_Toc79491474"/>
      <w:bookmarkStart w:id="181" w:name="_Toc193183739"/>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357677E9" w14:textId="77777777" w:rsidR="004C5E06" w:rsidRPr="004C5E06" w:rsidRDefault="00F2554B" w:rsidP="00C66784">
      <w:pPr>
        <w:numPr>
          <w:ilvl w:val="1"/>
          <w:numId w:val="18"/>
        </w:numPr>
        <w:spacing w:line="276" w:lineRule="auto"/>
        <w:ind w:left="567" w:hanging="567"/>
        <w:jc w:val="both"/>
        <w:rPr>
          <w:rFonts w:ascii="Arial" w:hAnsi="Arial" w:cs="Arial"/>
          <w:sz w:val="22"/>
        </w:rPr>
      </w:pPr>
      <w:r w:rsidRPr="004C5E06">
        <w:rPr>
          <w:rFonts w:ascii="Arial" w:hAnsi="Arial" w:cs="Arial"/>
        </w:rPr>
        <w:t>Środki ochrony prawnej wobec ogłoszenia wszczynającego postępowanie o udzielenie zamówienia oraz dokumentów zamówienia przysługuj</w:t>
      </w:r>
      <w:r w:rsidR="00B8650B" w:rsidRPr="004C5E06">
        <w:rPr>
          <w:rFonts w:ascii="Arial" w:hAnsi="Arial" w:cs="Arial"/>
        </w:rPr>
        <w:t xml:space="preserve">ą również organizacjom wpisanym </w:t>
      </w:r>
      <w:r w:rsidR="006322D7" w:rsidRPr="004C5E06">
        <w:rPr>
          <w:rFonts w:ascii="Arial" w:hAnsi="Arial" w:cs="Arial"/>
        </w:rPr>
        <w:br/>
      </w:r>
      <w:r w:rsidRPr="004C5E06">
        <w:rPr>
          <w:rFonts w:ascii="Arial" w:hAnsi="Arial" w:cs="Arial"/>
        </w:rPr>
        <w:t>na listę, o której mowa w art. 469 pkt 15, oraz Rzecznikowi Małych i Średnich Przedsiębiorców</w:t>
      </w:r>
      <w:r w:rsidR="00B8650B" w:rsidRPr="004C5E06">
        <w:rPr>
          <w:rFonts w:ascii="Arial" w:hAnsi="Arial" w:cs="Arial"/>
        </w:rPr>
        <w:t>.</w:t>
      </w:r>
    </w:p>
    <w:p w14:paraId="1CE2EBDB" w14:textId="77777777" w:rsidR="00B247EA" w:rsidRPr="004C5E06" w:rsidRDefault="00B247EA" w:rsidP="00C66784">
      <w:pPr>
        <w:numPr>
          <w:ilvl w:val="1"/>
          <w:numId w:val="18"/>
        </w:numPr>
        <w:spacing w:line="276" w:lineRule="auto"/>
        <w:ind w:left="567" w:hanging="567"/>
        <w:jc w:val="both"/>
        <w:rPr>
          <w:sz w:val="22"/>
        </w:rPr>
      </w:pPr>
      <w:r w:rsidRPr="004C5E06">
        <w:rPr>
          <w:rFonts w:ascii="Arial" w:hAnsi="Arial" w:cs="Arial"/>
        </w:rPr>
        <w:t>Zgodnie z a</w:t>
      </w:r>
      <w:r w:rsidRPr="004C5E06">
        <w:rPr>
          <w:rFonts w:ascii="Arial" w:hAnsi="Arial" w:cs="Arial"/>
          <w:bCs/>
        </w:rPr>
        <w:t>rt. 513 o</w:t>
      </w:r>
      <w:r w:rsidRPr="004C5E06">
        <w:rPr>
          <w:rFonts w:ascii="Arial" w:hAnsi="Arial" w:cs="Arial"/>
        </w:rPr>
        <w:t>dwołanie przysługuje na:</w:t>
      </w:r>
      <w:r w:rsidRPr="008F0A60">
        <w:t xml:space="preserve"> </w:t>
      </w:r>
    </w:p>
    <w:p w14:paraId="487EEB9A" w14:textId="77777777" w:rsidR="006322D7" w:rsidRDefault="00B247EA" w:rsidP="002431B4">
      <w:pPr>
        <w:numPr>
          <w:ilvl w:val="1"/>
          <w:numId w:val="24"/>
        </w:numPr>
        <w:autoSpaceDE w:val="0"/>
        <w:autoSpaceDN w:val="0"/>
        <w:adjustRightInd w:val="0"/>
        <w:spacing w:line="276" w:lineRule="auto"/>
        <w:ind w:left="1276" w:hanging="425"/>
        <w:jc w:val="both"/>
        <w:rPr>
          <w:rFonts w:ascii="Arial" w:hAnsi="Arial" w:cs="Arial"/>
          <w:color w:val="000000"/>
        </w:rPr>
      </w:pPr>
      <w:r w:rsidRPr="008F0A60">
        <w:rPr>
          <w:rFonts w:ascii="Arial" w:hAnsi="Arial" w:cs="Arial"/>
          <w:color w:val="000000"/>
        </w:rPr>
        <w:t>niezgodną z przepisami ustawy czynność zamawi</w:t>
      </w:r>
      <w:r w:rsidR="00B8650B" w:rsidRPr="008F0A60">
        <w:rPr>
          <w:rFonts w:ascii="Arial" w:hAnsi="Arial" w:cs="Arial"/>
          <w:color w:val="000000"/>
        </w:rPr>
        <w:t xml:space="preserve">ającego, podjętą w postępowaniu </w:t>
      </w:r>
      <w:r w:rsidR="00B8650B" w:rsidRPr="008F0A60">
        <w:rPr>
          <w:rFonts w:ascii="Arial" w:hAnsi="Arial" w:cs="Arial"/>
          <w:color w:val="000000"/>
        </w:rPr>
        <w:br/>
      </w:r>
      <w:r w:rsidRPr="008F0A60">
        <w:rPr>
          <w:rFonts w:ascii="Arial" w:hAnsi="Arial" w:cs="Arial"/>
          <w:color w:val="000000"/>
        </w:rPr>
        <w:t>o udzielenie zamówienia, w tym na projektowane postanowienie umowy;</w:t>
      </w:r>
    </w:p>
    <w:p w14:paraId="482151E1" w14:textId="77777777" w:rsidR="00006997" w:rsidRPr="006322D7" w:rsidRDefault="00B247EA" w:rsidP="002431B4">
      <w:pPr>
        <w:numPr>
          <w:ilvl w:val="1"/>
          <w:numId w:val="24"/>
        </w:numPr>
        <w:autoSpaceDE w:val="0"/>
        <w:autoSpaceDN w:val="0"/>
        <w:adjustRightInd w:val="0"/>
        <w:spacing w:line="276" w:lineRule="auto"/>
        <w:ind w:left="1276" w:hanging="425"/>
        <w:jc w:val="both"/>
        <w:rPr>
          <w:rFonts w:ascii="Arial" w:hAnsi="Arial" w:cs="Arial"/>
          <w:color w:val="000000"/>
        </w:rPr>
      </w:pPr>
      <w:r w:rsidRPr="006322D7">
        <w:rPr>
          <w:rFonts w:ascii="Arial" w:hAnsi="Arial" w:cs="Arial"/>
          <w:color w:val="000000"/>
        </w:rPr>
        <w:t>zaniechanie czynności w postępowaniu o udzielenie zamówienia, do której zamawiający był o</w:t>
      </w:r>
      <w:r w:rsidR="002A1BBF" w:rsidRPr="006322D7">
        <w:rPr>
          <w:rFonts w:ascii="Arial" w:hAnsi="Arial" w:cs="Arial"/>
          <w:color w:val="000000"/>
        </w:rPr>
        <w:t xml:space="preserve">bowiązany na podstawie ustawy; </w:t>
      </w:r>
    </w:p>
    <w:p w14:paraId="414F03E6" w14:textId="77777777" w:rsidR="004C5E06" w:rsidRPr="004C5E06" w:rsidRDefault="002A1BBF" w:rsidP="00C66784">
      <w:pPr>
        <w:numPr>
          <w:ilvl w:val="1"/>
          <w:numId w:val="18"/>
        </w:numPr>
        <w:spacing w:line="276" w:lineRule="auto"/>
        <w:ind w:hanging="586"/>
        <w:jc w:val="both"/>
        <w:rPr>
          <w:rFonts w:ascii="Arial" w:hAnsi="Arial" w:cs="Arial"/>
          <w:sz w:val="22"/>
        </w:rPr>
      </w:pPr>
      <w:r w:rsidRPr="004C5E06">
        <w:rPr>
          <w:rFonts w:ascii="Arial" w:hAnsi="Arial" w:cs="Arial"/>
        </w:rPr>
        <w:t>Odwołanie wnosi się do Prezesa Izby.</w:t>
      </w:r>
    </w:p>
    <w:p w14:paraId="0F555C42" w14:textId="77777777" w:rsidR="004C5E06" w:rsidRPr="004C5E06" w:rsidRDefault="00006997" w:rsidP="00C66784">
      <w:pPr>
        <w:numPr>
          <w:ilvl w:val="1"/>
          <w:numId w:val="18"/>
        </w:numPr>
        <w:spacing w:line="276" w:lineRule="auto"/>
        <w:ind w:hanging="586"/>
        <w:jc w:val="both"/>
        <w:rPr>
          <w:rFonts w:ascii="Arial" w:hAnsi="Arial" w:cs="Arial"/>
          <w:sz w:val="22"/>
        </w:rPr>
      </w:pPr>
      <w:r w:rsidRPr="004C5E06">
        <w:rPr>
          <w:rFonts w:ascii="Arial" w:hAnsi="Arial" w:cs="Arial"/>
          <w:color w:val="00000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C11150" w14:textId="77777777" w:rsidR="00F2554B" w:rsidRPr="004C5E06" w:rsidRDefault="00006997" w:rsidP="00C66784">
      <w:pPr>
        <w:numPr>
          <w:ilvl w:val="1"/>
          <w:numId w:val="18"/>
        </w:numPr>
        <w:spacing w:line="276" w:lineRule="auto"/>
        <w:ind w:hanging="586"/>
        <w:jc w:val="both"/>
        <w:rPr>
          <w:rFonts w:ascii="Arial" w:hAnsi="Arial" w:cs="Arial"/>
          <w:sz w:val="22"/>
        </w:rPr>
      </w:pPr>
      <w:r w:rsidRPr="004C5E06">
        <w:rPr>
          <w:rFonts w:ascii="Arial" w:hAnsi="Arial" w:cs="Arial"/>
          <w:color w:val="000000"/>
        </w:rPr>
        <w:t>Odwołanie wnosi się w terminach określonych w art. 515 uPzp. i musi ono zawierać informacje określone w art. 516 uPzp.</w:t>
      </w:r>
    </w:p>
    <w:p w14:paraId="01C212E4" w14:textId="77777777" w:rsidR="00B8650B" w:rsidRPr="008F0A60" w:rsidRDefault="00B8650B" w:rsidP="00C66784">
      <w:pPr>
        <w:spacing w:line="276" w:lineRule="auto"/>
        <w:rPr>
          <w:rFonts w:ascii="Arial" w:hAnsi="Arial" w:cs="Arial"/>
          <w:sz w:val="12"/>
          <w:szCs w:val="12"/>
          <w:lang w:val="x-none"/>
        </w:rPr>
      </w:pPr>
    </w:p>
    <w:p w14:paraId="0D5B6CBA" w14:textId="77777777" w:rsidR="00501FDD" w:rsidRPr="00E943C4" w:rsidRDefault="00701BBB" w:rsidP="00C66784">
      <w:pPr>
        <w:pStyle w:val="Nagwek2"/>
        <w:numPr>
          <w:ilvl w:val="0"/>
          <w:numId w:val="18"/>
        </w:numPr>
        <w:spacing w:line="276" w:lineRule="auto"/>
        <w:ind w:left="426" w:hanging="426"/>
        <w:rPr>
          <w:rFonts w:cs="Arial"/>
          <w:szCs w:val="20"/>
          <w:u w:val="none"/>
        </w:rPr>
      </w:pPr>
      <w:bookmarkStart w:id="182" w:name="_Toc193183740"/>
      <w:r w:rsidRPr="00E943C4">
        <w:rPr>
          <w:rFonts w:cs="Arial"/>
          <w:szCs w:val="20"/>
          <w:u w:val="none"/>
        </w:rPr>
        <w:t>Postanowienia końcowe</w:t>
      </w:r>
      <w:r w:rsidR="00501FDD" w:rsidRPr="00E943C4">
        <w:rPr>
          <w:rFonts w:cs="Arial"/>
          <w:szCs w:val="20"/>
          <w:u w:val="none"/>
          <w:lang w:val="pl-PL"/>
        </w:rPr>
        <w:t>.</w:t>
      </w:r>
      <w:bookmarkEnd w:id="182"/>
    </w:p>
    <w:p w14:paraId="0766E262" w14:textId="1DD590FF" w:rsidR="00501FDD" w:rsidRPr="008F0A60" w:rsidRDefault="00501FDD" w:rsidP="00C66784">
      <w:pPr>
        <w:spacing w:line="276" w:lineRule="auto"/>
        <w:ind w:left="444"/>
        <w:jc w:val="both"/>
        <w:rPr>
          <w:rFonts w:ascii="Arial" w:hAnsi="Arial" w:cs="Arial"/>
          <w:color w:val="000000"/>
        </w:rPr>
      </w:pPr>
      <w:r w:rsidRPr="008F0A60">
        <w:rPr>
          <w:rFonts w:ascii="Arial" w:hAnsi="Arial" w:cs="Arial"/>
          <w:color w:val="000000"/>
        </w:rPr>
        <w:t>W sprawach nieuregulowanych niniejszą SWZ mają zastosowanie pozostałe postanowienia ustawy Prawo zamówień publicznych z dnia 11 września 2019 r. (tj. Dz. U. 20</w:t>
      </w:r>
      <w:r w:rsidR="00C72963">
        <w:rPr>
          <w:rFonts w:ascii="Arial" w:hAnsi="Arial" w:cs="Arial"/>
          <w:color w:val="000000"/>
        </w:rPr>
        <w:t>2</w:t>
      </w:r>
      <w:r w:rsidR="008212D0">
        <w:rPr>
          <w:rFonts w:ascii="Arial" w:hAnsi="Arial" w:cs="Arial"/>
          <w:color w:val="000000"/>
        </w:rPr>
        <w:t>4</w:t>
      </w:r>
      <w:r w:rsidRPr="008F0A60">
        <w:rPr>
          <w:rFonts w:ascii="Arial" w:hAnsi="Arial" w:cs="Arial"/>
          <w:color w:val="000000"/>
        </w:rPr>
        <w:t xml:space="preserve"> r. poz. </w:t>
      </w:r>
      <w:r w:rsidR="008212D0">
        <w:rPr>
          <w:rFonts w:ascii="Arial" w:hAnsi="Arial" w:cs="Arial"/>
          <w:color w:val="000000"/>
        </w:rPr>
        <w:t>1320</w:t>
      </w:r>
      <w:r w:rsidR="00B32920">
        <w:rPr>
          <w:rFonts w:ascii="Arial" w:hAnsi="Arial" w:cs="Arial"/>
          <w:color w:val="000000"/>
        </w:rPr>
        <w:t>.</w:t>
      </w:r>
      <w:r w:rsidRPr="008F0A60">
        <w:rPr>
          <w:rFonts w:ascii="Arial" w:hAnsi="Arial" w:cs="Arial"/>
          <w:color w:val="000000"/>
        </w:rPr>
        <w:t>).</w:t>
      </w:r>
    </w:p>
    <w:p w14:paraId="110786AC" w14:textId="77777777" w:rsidR="00501FDD" w:rsidRPr="008F0A60" w:rsidRDefault="00501FDD" w:rsidP="00C66784">
      <w:pPr>
        <w:spacing w:line="276" w:lineRule="auto"/>
        <w:ind w:left="444"/>
        <w:jc w:val="both"/>
        <w:rPr>
          <w:rFonts w:ascii="Arial" w:hAnsi="Arial" w:cs="Arial"/>
          <w:color w:val="000000"/>
          <w:sz w:val="12"/>
          <w:szCs w:val="12"/>
        </w:rPr>
      </w:pPr>
    </w:p>
    <w:p w14:paraId="68C62962" w14:textId="77777777" w:rsidR="00F55564" w:rsidRPr="00E943C4" w:rsidRDefault="00501FDD" w:rsidP="00C66784">
      <w:pPr>
        <w:pStyle w:val="Nagwek2"/>
        <w:numPr>
          <w:ilvl w:val="0"/>
          <w:numId w:val="18"/>
        </w:numPr>
        <w:spacing w:line="276" w:lineRule="auto"/>
        <w:ind w:left="426" w:hanging="426"/>
        <w:rPr>
          <w:rFonts w:cs="Arial"/>
          <w:szCs w:val="20"/>
          <w:u w:val="none"/>
        </w:rPr>
      </w:pPr>
      <w:bookmarkStart w:id="183" w:name="_Toc193183741"/>
      <w:r w:rsidRPr="00E943C4">
        <w:rPr>
          <w:rFonts w:cs="Arial"/>
          <w:szCs w:val="20"/>
          <w:u w:val="none"/>
        </w:rPr>
        <w:t>Klauzula informacyjna w związku z RODO</w:t>
      </w:r>
      <w:r w:rsidRPr="00E943C4">
        <w:rPr>
          <w:rFonts w:cs="Arial"/>
          <w:szCs w:val="20"/>
          <w:u w:val="none"/>
          <w:lang w:val="pl-PL"/>
        </w:rPr>
        <w:t>.</w:t>
      </w:r>
      <w:bookmarkEnd w:id="183"/>
    </w:p>
    <w:p w14:paraId="152E7796" w14:textId="77777777" w:rsidR="000A7E4E" w:rsidRPr="00883304" w:rsidRDefault="000A7E4E" w:rsidP="00C66784">
      <w:pPr>
        <w:spacing w:line="276" w:lineRule="auto"/>
        <w:ind w:left="567"/>
        <w:jc w:val="both"/>
        <w:rPr>
          <w:rStyle w:val="Pogrubienie"/>
          <w:rFonts w:ascii="Arial" w:hAnsi="Arial" w:cs="Arial"/>
          <w:b w:val="0"/>
          <w:color w:val="000000"/>
          <w:shd w:val="clear" w:color="auto" w:fill="FFFFFF"/>
        </w:rPr>
      </w:pPr>
      <w:r w:rsidRPr="00883304">
        <w:rPr>
          <w:rStyle w:val="Pogrubienie"/>
          <w:rFonts w:ascii="Arial" w:hAnsi="Arial" w:cs="Arial"/>
          <w:b w:val="0"/>
          <w:color w:val="000000"/>
          <w:shd w:val="clear" w:color="auto" w:fill="FFFFFF"/>
        </w:rPr>
        <w:t>Zgodnie z art. 13 Rozporządzenia Parlamentu Europejskiego i Rady (UE) 2016/679 z dnia</w:t>
      </w:r>
      <w:r w:rsidRPr="00883304">
        <w:rPr>
          <w:rFonts w:ascii="Arial" w:hAnsi="Arial" w:cs="Arial"/>
          <w:b/>
          <w:bCs/>
          <w:color w:val="000000"/>
          <w:shd w:val="clear" w:color="auto" w:fill="FFFFFF"/>
        </w:rPr>
        <w:br/>
      </w:r>
      <w:r w:rsidRPr="00883304">
        <w:rPr>
          <w:rStyle w:val="Pogrubienie"/>
          <w:rFonts w:ascii="Arial" w:hAnsi="Arial" w:cs="Arial"/>
          <w:b w:val="0"/>
          <w:color w:val="000000"/>
          <w:shd w:val="clear" w:color="auto" w:fill="FFFFFF"/>
        </w:rPr>
        <w:t>27 kwietnia 2016 r. w sprawie ochrony osób fizycznych w związku z przetwarzaniem danych osobowych i w sprawie swobodnego przepływu takich danych oraz uchylenia dyrektywy 95/46/WE (ogólne rozporządzenie o ochronie danych - RODO) informuję Pana/Panią o tym,</w:t>
      </w:r>
      <w:r w:rsidRPr="00883304">
        <w:rPr>
          <w:rFonts w:ascii="Arial" w:hAnsi="Arial" w:cs="Arial"/>
          <w:b/>
          <w:bCs/>
          <w:color w:val="000000"/>
          <w:shd w:val="clear" w:color="auto" w:fill="FFFFFF"/>
        </w:rPr>
        <w:br/>
      </w:r>
      <w:r w:rsidRPr="00883304">
        <w:rPr>
          <w:rStyle w:val="Pogrubienie"/>
          <w:rFonts w:ascii="Arial" w:hAnsi="Arial" w:cs="Arial"/>
          <w:b w:val="0"/>
          <w:color w:val="000000"/>
          <w:shd w:val="clear" w:color="auto" w:fill="FFFFFF"/>
        </w:rPr>
        <w:t>w jaki sposób Komendant Wojewódzki Policji w Łodzi przetwarza Pana/Pani dane osobowe:</w:t>
      </w:r>
    </w:p>
    <w:p w14:paraId="32AE66F2" w14:textId="77777777" w:rsidR="000A7E4E" w:rsidRPr="00883304" w:rsidRDefault="000A7E4E" w:rsidP="00C66784">
      <w:pPr>
        <w:pStyle w:val="Akapitzlist"/>
        <w:numPr>
          <w:ilvl w:val="1"/>
          <w:numId w:val="18"/>
        </w:numPr>
        <w:suppressAutoHyphens/>
        <w:spacing w:after="0"/>
        <w:ind w:hanging="586"/>
        <w:contextualSpacing/>
        <w:jc w:val="both"/>
        <w:textAlignment w:val="top"/>
        <w:outlineLvl w:val="0"/>
        <w:rPr>
          <w:rFonts w:ascii="Arial" w:hAnsi="Arial" w:cs="Arial"/>
          <w:sz w:val="20"/>
          <w:szCs w:val="20"/>
        </w:rPr>
      </w:pPr>
      <w:bookmarkStart w:id="184" w:name="_Toc193183742"/>
      <w:r w:rsidRPr="00883304">
        <w:rPr>
          <w:rFonts w:ascii="Arial" w:hAnsi="Arial" w:cs="Arial"/>
          <w:color w:val="000000"/>
          <w:sz w:val="20"/>
          <w:szCs w:val="20"/>
        </w:rPr>
        <w:t xml:space="preserve">Administratorem Danych Osobowych (ADO) jest Komendant Wojewódzki Policji w Łodzi </w:t>
      </w:r>
      <w:r w:rsidRPr="00883304">
        <w:rPr>
          <w:rFonts w:ascii="Arial" w:hAnsi="Arial" w:cs="Arial"/>
          <w:color w:val="000000"/>
          <w:sz w:val="20"/>
          <w:szCs w:val="20"/>
        </w:rPr>
        <w:br/>
        <w:t>z siedzibą przy ul. Lutomierskiej 108/112 w Łodzi, kod 91-048.</w:t>
      </w:r>
      <w:bookmarkEnd w:id="184"/>
      <w:r w:rsidRPr="00883304">
        <w:rPr>
          <w:rFonts w:ascii="Arial" w:hAnsi="Arial" w:cs="Arial"/>
          <w:color w:val="000000"/>
          <w:sz w:val="20"/>
          <w:szCs w:val="20"/>
        </w:rPr>
        <w:t xml:space="preserve"> </w:t>
      </w:r>
    </w:p>
    <w:p w14:paraId="67B02741" w14:textId="77777777" w:rsidR="000A7E4E" w:rsidRPr="00883304" w:rsidRDefault="000A7E4E" w:rsidP="00C66784">
      <w:pPr>
        <w:pStyle w:val="Akapitzlist"/>
        <w:numPr>
          <w:ilvl w:val="1"/>
          <w:numId w:val="18"/>
        </w:numPr>
        <w:suppressAutoHyphens/>
        <w:spacing w:after="0"/>
        <w:ind w:hanging="586"/>
        <w:contextualSpacing/>
        <w:jc w:val="both"/>
        <w:textAlignment w:val="top"/>
        <w:outlineLvl w:val="0"/>
        <w:rPr>
          <w:rFonts w:ascii="Arial" w:hAnsi="Arial" w:cs="Arial"/>
          <w:color w:val="000000"/>
          <w:sz w:val="20"/>
          <w:szCs w:val="20"/>
        </w:rPr>
      </w:pPr>
      <w:bookmarkStart w:id="185" w:name="_Toc193183743"/>
      <w:r w:rsidRPr="00883304">
        <w:rPr>
          <w:rFonts w:ascii="Arial" w:hAnsi="Arial" w:cs="Arial"/>
          <w:color w:val="000000"/>
          <w:sz w:val="20"/>
          <w:szCs w:val="20"/>
        </w:rPr>
        <w:t xml:space="preserve">Dane kontaktowe Inspektora Ochrony Danych (IOD) – e-mail: </w:t>
      </w:r>
      <w:hyperlink r:id="rId24" w:history="1">
        <w:r w:rsidRPr="00883304">
          <w:rPr>
            <w:rStyle w:val="Hipercze"/>
            <w:rFonts w:ascii="Arial" w:hAnsi="Arial" w:cs="Arial"/>
            <w:b/>
            <w:color w:val="auto"/>
            <w:sz w:val="20"/>
            <w:szCs w:val="20"/>
          </w:rPr>
          <w:t>iod@ld.policja.gov.pl</w:t>
        </w:r>
        <w:bookmarkEnd w:id="185"/>
      </w:hyperlink>
    </w:p>
    <w:p w14:paraId="6BDEE48B" w14:textId="77777777" w:rsidR="000A7E4E" w:rsidRPr="00883304" w:rsidRDefault="000A7E4E" w:rsidP="00C66784">
      <w:pPr>
        <w:pStyle w:val="Akapitzlist"/>
        <w:numPr>
          <w:ilvl w:val="1"/>
          <w:numId w:val="18"/>
        </w:numPr>
        <w:suppressAutoHyphens/>
        <w:spacing w:after="0"/>
        <w:ind w:hanging="586"/>
        <w:contextualSpacing/>
        <w:jc w:val="both"/>
        <w:textAlignment w:val="top"/>
        <w:outlineLvl w:val="0"/>
        <w:rPr>
          <w:rFonts w:ascii="Arial" w:hAnsi="Arial" w:cs="Arial"/>
          <w:color w:val="000000"/>
          <w:sz w:val="20"/>
          <w:szCs w:val="20"/>
        </w:rPr>
      </w:pPr>
      <w:bookmarkStart w:id="186" w:name="_Toc193183744"/>
      <w:r w:rsidRPr="00883304">
        <w:rPr>
          <w:rFonts w:ascii="Arial" w:hAnsi="Arial" w:cs="Arial"/>
          <w:color w:val="000000"/>
          <w:sz w:val="20"/>
          <w:szCs w:val="20"/>
        </w:rPr>
        <w:t>Dane osobowe, zwane dalej „danymi”, przetwarzane są:</w:t>
      </w:r>
      <w:bookmarkEnd w:id="186"/>
    </w:p>
    <w:p w14:paraId="60F292F8" w14:textId="196DD145" w:rsidR="000A7E4E" w:rsidRPr="00883304" w:rsidRDefault="000A7E4E" w:rsidP="002431B4">
      <w:pPr>
        <w:pStyle w:val="Akapitzlist"/>
        <w:numPr>
          <w:ilvl w:val="3"/>
          <w:numId w:val="24"/>
        </w:numPr>
        <w:suppressAutoHyphens/>
        <w:spacing w:after="0"/>
        <w:ind w:left="993" w:hanging="426"/>
        <w:contextualSpacing/>
        <w:jc w:val="both"/>
        <w:textAlignment w:val="top"/>
        <w:outlineLvl w:val="0"/>
        <w:rPr>
          <w:rFonts w:ascii="Arial" w:hAnsi="Arial" w:cs="Arial"/>
          <w:color w:val="000000"/>
          <w:sz w:val="20"/>
          <w:szCs w:val="20"/>
        </w:rPr>
      </w:pPr>
      <w:bookmarkStart w:id="187" w:name="_Toc193183745"/>
      <w:r w:rsidRPr="00883304">
        <w:rPr>
          <w:rFonts w:ascii="Arial" w:hAnsi="Arial" w:cs="Arial"/>
          <w:color w:val="000000"/>
          <w:sz w:val="20"/>
          <w:szCs w:val="20"/>
        </w:rPr>
        <w:t xml:space="preserve">na podstawie  art. 6 ust. 1 lit. c RODO, w celu wykonania obowiązku prawnego ciążącego na Administratorze, tj. realizacji postępowania o udzielenie zamówienia publicznego </w:t>
      </w:r>
      <w:r w:rsidR="00883304" w:rsidRPr="00883304">
        <w:rPr>
          <w:rFonts w:ascii="Arial" w:hAnsi="Arial" w:cs="Arial"/>
          <w:color w:val="000000"/>
          <w:sz w:val="20"/>
          <w:szCs w:val="20"/>
        </w:rPr>
        <w:t xml:space="preserve">na </w:t>
      </w:r>
      <w:r w:rsidR="00883304" w:rsidRPr="00C72963">
        <w:rPr>
          <w:rFonts w:ascii="Arial" w:hAnsi="Arial" w:cs="Arial"/>
          <w:b/>
          <w:color w:val="000000"/>
          <w:sz w:val="20"/>
          <w:szCs w:val="20"/>
        </w:rPr>
        <w:t>usług</w:t>
      </w:r>
      <w:r w:rsidR="008212D0">
        <w:rPr>
          <w:rFonts w:ascii="Arial" w:hAnsi="Arial" w:cs="Arial"/>
          <w:b/>
          <w:color w:val="000000"/>
          <w:sz w:val="20"/>
          <w:szCs w:val="20"/>
        </w:rPr>
        <w:t>i</w:t>
      </w:r>
      <w:r w:rsidR="00883304" w:rsidRPr="00C72963">
        <w:rPr>
          <w:rFonts w:ascii="Arial" w:hAnsi="Arial" w:cs="Arial"/>
          <w:b/>
          <w:color w:val="000000"/>
          <w:sz w:val="20"/>
          <w:szCs w:val="20"/>
        </w:rPr>
        <w:t xml:space="preserve"> mycia i czyszczenia pojazdów służbowych Pol</w:t>
      </w:r>
      <w:r w:rsidR="00C72963" w:rsidRPr="00C72963">
        <w:rPr>
          <w:rFonts w:ascii="Arial" w:hAnsi="Arial" w:cs="Arial"/>
          <w:b/>
          <w:color w:val="000000"/>
          <w:sz w:val="20"/>
          <w:szCs w:val="20"/>
        </w:rPr>
        <w:t xml:space="preserve">icji </w:t>
      </w:r>
      <w:r w:rsidR="008212D0">
        <w:rPr>
          <w:rFonts w:ascii="Arial" w:hAnsi="Arial" w:cs="Arial"/>
          <w:b/>
          <w:color w:val="000000"/>
          <w:sz w:val="20"/>
          <w:szCs w:val="20"/>
        </w:rPr>
        <w:t>garnizonu łódzkiego</w:t>
      </w:r>
      <w:r w:rsidR="00883304" w:rsidRPr="00883304">
        <w:rPr>
          <w:rFonts w:ascii="Arial" w:hAnsi="Arial" w:cs="Arial"/>
          <w:color w:val="000000"/>
          <w:sz w:val="20"/>
          <w:szCs w:val="20"/>
        </w:rPr>
        <w:t xml:space="preserve"> -</w:t>
      </w:r>
      <w:r w:rsidR="00C72963">
        <w:rPr>
          <w:rFonts w:ascii="Arial" w:hAnsi="Arial" w:cs="Arial"/>
          <w:color w:val="000000"/>
          <w:sz w:val="20"/>
          <w:szCs w:val="20"/>
        </w:rPr>
        <w:t xml:space="preserve"> FZ-2380/</w:t>
      </w:r>
      <w:r w:rsidR="00CE42F5">
        <w:rPr>
          <w:rFonts w:ascii="Arial" w:hAnsi="Arial" w:cs="Arial"/>
          <w:color w:val="000000"/>
          <w:sz w:val="20"/>
          <w:szCs w:val="20"/>
        </w:rPr>
        <w:t>11</w:t>
      </w:r>
      <w:r w:rsidRPr="00883304">
        <w:rPr>
          <w:rFonts w:ascii="Arial" w:hAnsi="Arial" w:cs="Arial"/>
          <w:color w:val="000000"/>
          <w:sz w:val="20"/>
          <w:szCs w:val="20"/>
        </w:rPr>
        <w:t>/</w:t>
      </w:r>
      <w:r w:rsidR="00883304" w:rsidRPr="00883304">
        <w:rPr>
          <w:rFonts w:ascii="Arial" w:hAnsi="Arial" w:cs="Arial"/>
          <w:color w:val="000000"/>
          <w:sz w:val="20"/>
          <w:szCs w:val="20"/>
        </w:rPr>
        <w:t>2</w:t>
      </w:r>
      <w:r w:rsidR="00CE42F5">
        <w:rPr>
          <w:rFonts w:ascii="Arial" w:hAnsi="Arial" w:cs="Arial"/>
          <w:color w:val="000000"/>
          <w:sz w:val="20"/>
          <w:szCs w:val="20"/>
        </w:rPr>
        <w:t>5</w:t>
      </w:r>
      <w:r w:rsidR="00883304" w:rsidRPr="00883304">
        <w:rPr>
          <w:rFonts w:ascii="Arial" w:hAnsi="Arial" w:cs="Arial"/>
          <w:color w:val="000000"/>
          <w:sz w:val="20"/>
          <w:szCs w:val="20"/>
        </w:rPr>
        <w:t>/</w:t>
      </w:r>
      <w:r w:rsidR="008212D0">
        <w:rPr>
          <w:rFonts w:ascii="Arial" w:hAnsi="Arial" w:cs="Arial"/>
          <w:color w:val="000000"/>
          <w:sz w:val="20"/>
          <w:szCs w:val="20"/>
        </w:rPr>
        <w:t>M</w:t>
      </w:r>
      <w:r w:rsidR="003B76E5">
        <w:rPr>
          <w:rFonts w:ascii="Arial" w:hAnsi="Arial" w:cs="Arial"/>
          <w:color w:val="000000"/>
          <w:sz w:val="20"/>
          <w:szCs w:val="20"/>
        </w:rPr>
        <w:t>K</w:t>
      </w:r>
      <w:r w:rsidRPr="00883304">
        <w:rPr>
          <w:rFonts w:ascii="Arial" w:hAnsi="Arial" w:cs="Arial"/>
          <w:color w:val="000000"/>
          <w:sz w:val="20"/>
          <w:szCs w:val="20"/>
        </w:rPr>
        <w:t xml:space="preserve"> </w:t>
      </w:r>
      <w:r w:rsidR="00883304">
        <w:rPr>
          <w:rFonts w:ascii="Arial" w:hAnsi="Arial" w:cs="Arial"/>
          <w:color w:val="000000"/>
          <w:sz w:val="20"/>
          <w:szCs w:val="20"/>
        </w:rPr>
        <w:t xml:space="preserve">prowadzonego w oparciu </w:t>
      </w:r>
      <w:r w:rsidRPr="00883304">
        <w:rPr>
          <w:rFonts w:ascii="Arial" w:hAnsi="Arial" w:cs="Arial"/>
          <w:color w:val="000000"/>
          <w:sz w:val="20"/>
          <w:szCs w:val="20"/>
        </w:rPr>
        <w:t xml:space="preserve">o ustawę z dnia 11 września 2019 roku Prawo zamówień publicznych (dalej ustawa PZP), w trybie </w:t>
      </w:r>
      <w:r w:rsidR="008212D0">
        <w:rPr>
          <w:rFonts w:ascii="Arial" w:hAnsi="Arial" w:cs="Arial"/>
          <w:color w:val="000000"/>
          <w:sz w:val="20"/>
          <w:szCs w:val="20"/>
        </w:rPr>
        <w:t>podstawowym bez negocjacji</w:t>
      </w:r>
      <w:r w:rsidRPr="00883304">
        <w:rPr>
          <w:rFonts w:ascii="Arial" w:hAnsi="Arial" w:cs="Arial"/>
          <w:color w:val="000000"/>
          <w:sz w:val="20"/>
          <w:szCs w:val="20"/>
        </w:rPr>
        <w:t>.</w:t>
      </w:r>
      <w:bookmarkEnd w:id="187"/>
    </w:p>
    <w:p w14:paraId="54FD1247" w14:textId="77777777" w:rsidR="000A7E4E" w:rsidRPr="00883304" w:rsidRDefault="000A7E4E" w:rsidP="002431B4">
      <w:pPr>
        <w:pStyle w:val="Akapitzlist"/>
        <w:numPr>
          <w:ilvl w:val="3"/>
          <w:numId w:val="24"/>
        </w:numPr>
        <w:suppressAutoHyphens/>
        <w:spacing w:after="0"/>
        <w:ind w:left="993" w:hanging="426"/>
        <w:contextualSpacing/>
        <w:jc w:val="both"/>
        <w:textAlignment w:val="top"/>
        <w:outlineLvl w:val="0"/>
        <w:rPr>
          <w:rFonts w:ascii="Arial" w:hAnsi="Arial" w:cs="Arial"/>
          <w:color w:val="000000"/>
          <w:sz w:val="20"/>
          <w:szCs w:val="20"/>
        </w:rPr>
      </w:pPr>
      <w:bookmarkStart w:id="188" w:name="_Toc193183746"/>
      <w:r w:rsidRPr="00883304">
        <w:rPr>
          <w:rFonts w:ascii="Arial" w:hAnsi="Arial" w:cs="Arial"/>
          <w:color w:val="000000"/>
          <w:sz w:val="20"/>
          <w:szCs w:val="20"/>
        </w:rPr>
        <w:t>w przypadku wyboru Pana/Pani oferty na podstawie art. 6 ust. 1 lit. b  RODO, w celu wykonania umowy zawartej z Komendantem Wojewódzkim Policji bądź jego przedstawicielem prawnym lub podjęcie działań na Pana/Pani żądanie przed jej zawarciem.</w:t>
      </w:r>
      <w:bookmarkEnd w:id="188"/>
    </w:p>
    <w:p w14:paraId="0BB31400" w14:textId="352A46FA" w:rsidR="000A7E4E" w:rsidRPr="00883304"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sz w:val="20"/>
          <w:szCs w:val="20"/>
        </w:rPr>
      </w:pPr>
      <w:bookmarkStart w:id="189" w:name="_Toc193183747"/>
      <w:r w:rsidRPr="00883304">
        <w:rPr>
          <w:rFonts w:ascii="Arial" w:hAnsi="Arial" w:cs="Arial"/>
          <w:sz w:val="20"/>
          <w:szCs w:val="20"/>
        </w:rPr>
        <w:t>Obowiązek podania przez Panią/Pana danych osobowych bezpośrednio Pani/Pana dotyczących jest wymogiem określonym w przepisach u</w:t>
      </w:r>
      <w:r w:rsidR="00883304">
        <w:rPr>
          <w:rFonts w:ascii="Arial" w:hAnsi="Arial" w:cs="Arial"/>
          <w:sz w:val="20"/>
          <w:szCs w:val="20"/>
        </w:rPr>
        <w:t xml:space="preserve">stawy PZP, związanym z udziałem </w:t>
      </w:r>
      <w:r w:rsidRPr="00883304">
        <w:rPr>
          <w:rFonts w:ascii="Arial" w:hAnsi="Arial" w:cs="Arial"/>
          <w:sz w:val="20"/>
          <w:szCs w:val="20"/>
        </w:rPr>
        <w:t>w postępowaniu o udzielenie zamówienia publicznego; konsekwencje niepodania określonych danych wynikają z</w:t>
      </w:r>
      <w:r w:rsidR="005A751B">
        <w:rPr>
          <w:rFonts w:ascii="Arial" w:hAnsi="Arial" w:cs="Arial"/>
          <w:sz w:val="20"/>
          <w:szCs w:val="20"/>
        </w:rPr>
        <w:t> </w:t>
      </w:r>
      <w:r w:rsidRPr="00883304">
        <w:rPr>
          <w:rFonts w:ascii="Arial" w:hAnsi="Arial" w:cs="Arial"/>
          <w:sz w:val="20"/>
          <w:szCs w:val="20"/>
        </w:rPr>
        <w:t>ustawy PZP.</w:t>
      </w:r>
      <w:bookmarkEnd w:id="189"/>
    </w:p>
    <w:p w14:paraId="7012EE2F" w14:textId="77777777" w:rsidR="000A7E4E" w:rsidRPr="00883304"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sz w:val="20"/>
          <w:szCs w:val="20"/>
        </w:rPr>
      </w:pPr>
      <w:bookmarkStart w:id="190" w:name="_Toc193183748"/>
      <w:r w:rsidRPr="00883304">
        <w:rPr>
          <w:rFonts w:ascii="Arial" w:hAnsi="Arial" w:cs="Arial"/>
          <w:color w:val="000000"/>
          <w:sz w:val="20"/>
          <w:szCs w:val="20"/>
        </w:rPr>
        <w:t>Odbiorcami Pani/Pana danych osobowych będą osoby lub podmioty, którym udostępniona zostanie dokumentacja postępowania zgodnie z art. 18 oraz art. 74 ustawy PZP, oraz inne jednostki Policji w celu i zakresie koniecznym do realizacji umowy.</w:t>
      </w:r>
      <w:bookmarkEnd w:id="190"/>
    </w:p>
    <w:p w14:paraId="21486508" w14:textId="77777777" w:rsidR="000A7E4E" w:rsidRPr="00883304"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sz w:val="20"/>
          <w:szCs w:val="20"/>
        </w:rPr>
      </w:pPr>
      <w:bookmarkStart w:id="191" w:name="_Toc193183749"/>
      <w:r w:rsidRPr="00883304">
        <w:rPr>
          <w:rFonts w:ascii="Arial" w:hAnsi="Arial" w:cs="Arial"/>
          <w:sz w:val="20"/>
          <w:szCs w:val="20"/>
        </w:rPr>
        <w:lastRenderedPageBreak/>
        <w:t>W związku z przetwarzaniem Pana/Pani danych osobowych, przysługuje Panu/Pani prawo do:</w:t>
      </w:r>
      <w:bookmarkEnd w:id="191"/>
      <w:r w:rsidRPr="00883304">
        <w:rPr>
          <w:rFonts w:ascii="Arial" w:hAnsi="Arial" w:cs="Arial"/>
          <w:sz w:val="20"/>
          <w:szCs w:val="20"/>
        </w:rPr>
        <w:t xml:space="preserve"> </w:t>
      </w:r>
    </w:p>
    <w:p w14:paraId="7158A35E" w14:textId="77777777" w:rsidR="000A7E4E" w:rsidRPr="00883304" w:rsidRDefault="000A7E4E" w:rsidP="002431B4">
      <w:pPr>
        <w:pStyle w:val="Akapitzlist"/>
        <w:numPr>
          <w:ilvl w:val="0"/>
          <w:numId w:val="27"/>
        </w:numPr>
        <w:suppressAutoHyphens/>
        <w:spacing w:after="0"/>
        <w:ind w:left="993" w:hanging="426"/>
        <w:jc w:val="both"/>
        <w:textAlignment w:val="top"/>
        <w:outlineLvl w:val="0"/>
        <w:rPr>
          <w:rFonts w:ascii="Arial" w:hAnsi="Arial" w:cs="Arial"/>
          <w:sz w:val="20"/>
          <w:szCs w:val="20"/>
        </w:rPr>
      </w:pPr>
      <w:bookmarkStart w:id="192" w:name="_Toc193183750"/>
      <w:r w:rsidRPr="00883304">
        <w:rPr>
          <w:rFonts w:ascii="Arial" w:hAnsi="Arial" w:cs="Arial"/>
          <w:sz w:val="20"/>
          <w:szCs w:val="20"/>
        </w:rPr>
        <w:t>dostępu do treści danych, na podstawie art. 15 RODO z zastrzeżeniem, że udostępniane dane osobowe nie mogą ujawniać informacji niejawnych, ani naruszać tajemnic prawnie chronionych, do których zachowania zobowiązany jest  Komendant Wojewódzki Policji</w:t>
      </w:r>
      <w:r w:rsidRPr="00883304">
        <w:rPr>
          <w:rFonts w:ascii="Arial" w:hAnsi="Arial" w:cs="Arial"/>
          <w:sz w:val="20"/>
          <w:szCs w:val="20"/>
        </w:rPr>
        <w:br/>
        <w:t>w Łodzi;</w:t>
      </w:r>
      <w:bookmarkEnd w:id="192"/>
    </w:p>
    <w:p w14:paraId="70804794" w14:textId="77777777" w:rsidR="000A7E4E" w:rsidRPr="00883304" w:rsidRDefault="000A7E4E" w:rsidP="002431B4">
      <w:pPr>
        <w:numPr>
          <w:ilvl w:val="0"/>
          <w:numId w:val="27"/>
        </w:numPr>
        <w:suppressAutoHyphens/>
        <w:spacing w:line="276" w:lineRule="auto"/>
        <w:ind w:left="993" w:hanging="426"/>
        <w:textAlignment w:val="top"/>
        <w:outlineLvl w:val="0"/>
        <w:rPr>
          <w:rFonts w:ascii="Arial" w:hAnsi="Arial" w:cs="Arial"/>
        </w:rPr>
      </w:pPr>
      <w:bookmarkStart w:id="193" w:name="_Toc193183751"/>
      <w:r w:rsidRPr="00883304">
        <w:rPr>
          <w:rFonts w:ascii="Arial" w:hAnsi="Arial" w:cs="Arial"/>
        </w:rPr>
        <w:t>sprostowania danych, na podstawie art. 16 RODO;</w:t>
      </w:r>
      <w:bookmarkEnd w:id="193"/>
    </w:p>
    <w:p w14:paraId="0446F17B" w14:textId="77777777" w:rsidR="000A7E4E" w:rsidRPr="00883304" w:rsidRDefault="000A7E4E" w:rsidP="002431B4">
      <w:pPr>
        <w:numPr>
          <w:ilvl w:val="0"/>
          <w:numId w:val="27"/>
        </w:numPr>
        <w:suppressAutoHyphens/>
        <w:spacing w:line="276" w:lineRule="auto"/>
        <w:ind w:left="993" w:hanging="426"/>
        <w:jc w:val="both"/>
        <w:textAlignment w:val="top"/>
        <w:outlineLvl w:val="0"/>
        <w:rPr>
          <w:rFonts w:ascii="Arial" w:hAnsi="Arial" w:cs="Arial"/>
        </w:rPr>
      </w:pPr>
      <w:bookmarkStart w:id="194" w:name="_Toc193183752"/>
      <w:r w:rsidRPr="00883304">
        <w:rPr>
          <w:rFonts w:ascii="Arial" w:hAnsi="Arial" w:cs="Arial"/>
        </w:rPr>
        <w:t>ograniczenia przetwarzania danych, na podstawie art. 18 RODO - j</w:t>
      </w:r>
      <w:r w:rsidRPr="00883304">
        <w:rPr>
          <w:rFonts w:ascii="Arial" w:hAnsi="Arial" w:cs="Arial"/>
          <w:color w:val="000000"/>
        </w:rPr>
        <w:t>eżeli  kwestionuje Pan/Pani prawidłowość przetwarzanych danych, uważa, że są przetwarzane niezgodnie                   z prawem, bądź sprzeciwia się ich przetwarzaniu.</w:t>
      </w:r>
      <w:bookmarkEnd w:id="194"/>
    </w:p>
    <w:p w14:paraId="30AAA0C6" w14:textId="77777777" w:rsidR="000A7E4E" w:rsidRPr="00883304"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color w:val="000000"/>
          <w:sz w:val="20"/>
          <w:szCs w:val="20"/>
        </w:rPr>
      </w:pPr>
      <w:bookmarkStart w:id="195" w:name="_Toc193183753"/>
      <w:r w:rsidRPr="00883304">
        <w:rPr>
          <w:rFonts w:ascii="Arial" w:hAnsi="Arial" w:cs="Arial"/>
          <w:color w:val="000000"/>
          <w:sz w:val="20"/>
          <w:szCs w:val="20"/>
        </w:rPr>
        <w:t xml:space="preserve">W przypadku uznania, że przetwarzanie przez Komendanta Wojewódzkiego Policji w Łodzi Pana/Pani danych osobowych narusza przepisy </w:t>
      </w:r>
      <w:r w:rsidRPr="00883304">
        <w:rPr>
          <w:rFonts w:ascii="Arial" w:hAnsi="Arial" w:cs="Arial"/>
          <w:sz w:val="20"/>
          <w:szCs w:val="20"/>
        </w:rPr>
        <w:t xml:space="preserve">RODO, przysługuje </w:t>
      </w:r>
      <w:r w:rsidRPr="00883304">
        <w:rPr>
          <w:rFonts w:ascii="Arial" w:hAnsi="Arial" w:cs="Arial"/>
          <w:color w:val="000000"/>
          <w:sz w:val="20"/>
          <w:szCs w:val="20"/>
        </w:rPr>
        <w:t>Panu/Pani prawo do wniesienia skargi do Prezesa Urzędu Ochrony Danych Osobowych.</w:t>
      </w:r>
      <w:bookmarkEnd w:id="195"/>
      <w:r w:rsidRPr="00883304">
        <w:rPr>
          <w:rFonts w:ascii="Arial" w:hAnsi="Arial" w:cs="Arial"/>
          <w:color w:val="000000"/>
          <w:sz w:val="20"/>
          <w:szCs w:val="20"/>
        </w:rPr>
        <w:tab/>
      </w:r>
    </w:p>
    <w:p w14:paraId="1CE6A266" w14:textId="5CC7C187" w:rsidR="000A7E4E" w:rsidRPr="00883304"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color w:val="000000"/>
          <w:sz w:val="20"/>
          <w:szCs w:val="20"/>
        </w:rPr>
      </w:pPr>
      <w:bookmarkStart w:id="196" w:name="_Toc193183754"/>
      <w:r w:rsidRPr="00883304">
        <w:rPr>
          <w:rFonts w:ascii="Arial" w:hAnsi="Arial" w:cs="Arial"/>
          <w:color w:val="000000"/>
          <w:sz w:val="20"/>
          <w:szCs w:val="2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w:t>
      </w:r>
      <w:r w:rsidR="005A751B">
        <w:rPr>
          <w:rFonts w:ascii="Arial" w:hAnsi="Arial" w:cs="Arial"/>
          <w:color w:val="000000"/>
          <w:sz w:val="20"/>
          <w:szCs w:val="20"/>
        </w:rPr>
        <w:t> </w:t>
      </w:r>
      <w:r w:rsidRPr="00883304">
        <w:rPr>
          <w:rFonts w:ascii="Arial" w:hAnsi="Arial" w:cs="Arial"/>
          <w:color w:val="000000"/>
          <w:sz w:val="20"/>
          <w:szCs w:val="20"/>
        </w:rPr>
        <w:t>narodowym zasobie archiwalnym i archiwach. Sposób kwalifikowania spraw oraz czas ich przechowywania określa Jednolity Rzeczowy Wykaz Akt Policji stanowiący załącznik do Zarządzenia nr 10 Komendanta Głównego Policji z dnia 15 maja 2020 roku.</w:t>
      </w:r>
      <w:bookmarkEnd w:id="196"/>
    </w:p>
    <w:p w14:paraId="56F0EE0F" w14:textId="77777777" w:rsidR="00AB0FC1" w:rsidRPr="000A7E4E" w:rsidRDefault="000A7E4E" w:rsidP="002431B4">
      <w:pPr>
        <w:pStyle w:val="Akapitzlist"/>
        <w:numPr>
          <w:ilvl w:val="1"/>
          <w:numId w:val="28"/>
        </w:numPr>
        <w:suppressAutoHyphens/>
        <w:spacing w:after="0"/>
        <w:ind w:left="567" w:hanging="567"/>
        <w:contextualSpacing/>
        <w:jc w:val="both"/>
        <w:textAlignment w:val="top"/>
        <w:outlineLvl w:val="0"/>
        <w:rPr>
          <w:rFonts w:ascii="Arial" w:hAnsi="Arial" w:cs="Arial"/>
          <w:color w:val="000000"/>
        </w:rPr>
      </w:pPr>
      <w:bookmarkStart w:id="197" w:name="_Toc193183755"/>
      <w:r w:rsidRPr="00883304">
        <w:rPr>
          <w:rFonts w:ascii="Arial" w:hAnsi="Arial" w:cs="Arial"/>
          <w:color w:val="000000"/>
          <w:sz w:val="20"/>
          <w:szCs w:val="20"/>
        </w:rPr>
        <w:t>Dane nie podlegają  zautomatyzowanemu podejmowaniu decyzji, w tym profilowaniu.</w:t>
      </w:r>
      <w:bookmarkEnd w:id="197"/>
    </w:p>
    <w:p w14:paraId="73E98878" w14:textId="686263A2" w:rsidR="002A1BBF" w:rsidRDefault="002A1BBF" w:rsidP="00C66784">
      <w:pPr>
        <w:spacing w:line="276" w:lineRule="auto"/>
        <w:rPr>
          <w:rFonts w:ascii="Arial" w:hAnsi="Arial" w:cs="Arial"/>
          <w:sz w:val="12"/>
          <w:szCs w:val="12"/>
          <w:lang w:val="x-none"/>
        </w:rPr>
      </w:pPr>
    </w:p>
    <w:p w14:paraId="219534EA" w14:textId="741BC088" w:rsidR="00467BD4" w:rsidRDefault="00467BD4" w:rsidP="00C66784">
      <w:pPr>
        <w:spacing w:line="276" w:lineRule="auto"/>
        <w:rPr>
          <w:rFonts w:ascii="Arial" w:hAnsi="Arial" w:cs="Arial"/>
          <w:sz w:val="12"/>
          <w:szCs w:val="12"/>
          <w:lang w:val="x-none"/>
        </w:rPr>
      </w:pPr>
    </w:p>
    <w:p w14:paraId="67B62534" w14:textId="37273745" w:rsidR="00467BD4" w:rsidRDefault="00467BD4" w:rsidP="00C66784">
      <w:pPr>
        <w:spacing w:line="276" w:lineRule="auto"/>
        <w:rPr>
          <w:rFonts w:ascii="Arial" w:hAnsi="Arial" w:cs="Arial"/>
          <w:sz w:val="12"/>
          <w:szCs w:val="12"/>
          <w:lang w:val="x-none"/>
        </w:rPr>
      </w:pPr>
    </w:p>
    <w:p w14:paraId="768034F8" w14:textId="68481F89" w:rsidR="00467BD4" w:rsidRDefault="00467BD4" w:rsidP="00C66784">
      <w:pPr>
        <w:spacing w:line="276" w:lineRule="auto"/>
        <w:rPr>
          <w:rFonts w:ascii="Arial" w:hAnsi="Arial" w:cs="Arial"/>
          <w:sz w:val="12"/>
          <w:szCs w:val="12"/>
          <w:lang w:val="x-none"/>
        </w:rPr>
      </w:pPr>
    </w:p>
    <w:p w14:paraId="31EEB4A5" w14:textId="467354F7" w:rsidR="00467BD4" w:rsidRDefault="00467BD4" w:rsidP="00C66784">
      <w:pPr>
        <w:spacing w:line="276" w:lineRule="auto"/>
        <w:rPr>
          <w:rFonts w:ascii="Arial" w:hAnsi="Arial" w:cs="Arial"/>
          <w:sz w:val="12"/>
          <w:szCs w:val="12"/>
          <w:lang w:val="x-none"/>
        </w:rPr>
      </w:pPr>
    </w:p>
    <w:p w14:paraId="518F5368" w14:textId="027FA828" w:rsidR="009E1B62" w:rsidRDefault="009E1B62" w:rsidP="00C66784">
      <w:pPr>
        <w:spacing w:line="276" w:lineRule="auto"/>
        <w:rPr>
          <w:rFonts w:ascii="Arial" w:hAnsi="Arial" w:cs="Arial"/>
          <w:sz w:val="12"/>
          <w:szCs w:val="12"/>
          <w:lang w:val="x-none"/>
        </w:rPr>
      </w:pPr>
    </w:p>
    <w:p w14:paraId="7662C52B" w14:textId="4632FD22" w:rsidR="009E1B62" w:rsidRDefault="009E1B62" w:rsidP="00C66784">
      <w:pPr>
        <w:spacing w:line="276" w:lineRule="auto"/>
        <w:rPr>
          <w:rFonts w:ascii="Arial" w:hAnsi="Arial" w:cs="Arial"/>
          <w:sz w:val="12"/>
          <w:szCs w:val="12"/>
          <w:lang w:val="x-none"/>
        </w:rPr>
      </w:pPr>
    </w:p>
    <w:p w14:paraId="2D25CB28" w14:textId="1DEF9427" w:rsidR="009E1B62" w:rsidRDefault="009E1B62" w:rsidP="00C66784">
      <w:pPr>
        <w:spacing w:line="276" w:lineRule="auto"/>
        <w:rPr>
          <w:rFonts w:ascii="Arial" w:hAnsi="Arial" w:cs="Arial"/>
          <w:sz w:val="12"/>
          <w:szCs w:val="12"/>
          <w:lang w:val="x-none"/>
        </w:rPr>
      </w:pPr>
    </w:p>
    <w:p w14:paraId="0B134EC0" w14:textId="7EC0C029" w:rsidR="009E1B62" w:rsidRDefault="009E1B62" w:rsidP="00C66784">
      <w:pPr>
        <w:spacing w:line="276" w:lineRule="auto"/>
        <w:rPr>
          <w:rFonts w:ascii="Arial" w:hAnsi="Arial" w:cs="Arial"/>
          <w:sz w:val="12"/>
          <w:szCs w:val="12"/>
          <w:lang w:val="x-none"/>
        </w:rPr>
      </w:pPr>
    </w:p>
    <w:p w14:paraId="4398EFBD" w14:textId="5D31EF77" w:rsidR="009E1B62" w:rsidRDefault="009E1B62" w:rsidP="00C66784">
      <w:pPr>
        <w:spacing w:line="276" w:lineRule="auto"/>
        <w:rPr>
          <w:rFonts w:ascii="Arial" w:hAnsi="Arial" w:cs="Arial"/>
          <w:sz w:val="12"/>
          <w:szCs w:val="12"/>
          <w:lang w:val="x-none"/>
        </w:rPr>
      </w:pPr>
    </w:p>
    <w:p w14:paraId="5FBC7ED9" w14:textId="5D5B23C5" w:rsidR="009E1B62" w:rsidRDefault="009E1B62" w:rsidP="00C66784">
      <w:pPr>
        <w:spacing w:line="276" w:lineRule="auto"/>
        <w:rPr>
          <w:rFonts w:ascii="Arial" w:hAnsi="Arial" w:cs="Arial"/>
          <w:sz w:val="12"/>
          <w:szCs w:val="12"/>
          <w:lang w:val="x-none"/>
        </w:rPr>
      </w:pPr>
    </w:p>
    <w:p w14:paraId="0C782DB6" w14:textId="797E5D3B" w:rsidR="009E1B62" w:rsidRDefault="009E1B62" w:rsidP="00C66784">
      <w:pPr>
        <w:spacing w:line="276" w:lineRule="auto"/>
        <w:rPr>
          <w:rFonts w:ascii="Arial" w:hAnsi="Arial" w:cs="Arial"/>
          <w:sz w:val="12"/>
          <w:szCs w:val="12"/>
          <w:lang w:val="x-none"/>
        </w:rPr>
      </w:pPr>
    </w:p>
    <w:p w14:paraId="7FCB9086" w14:textId="77777777" w:rsidR="009E1B62" w:rsidRDefault="009E1B62" w:rsidP="00C66784">
      <w:pPr>
        <w:spacing w:line="276" w:lineRule="auto"/>
        <w:rPr>
          <w:rFonts w:ascii="Arial" w:hAnsi="Arial" w:cs="Arial"/>
          <w:sz w:val="12"/>
          <w:szCs w:val="12"/>
          <w:lang w:val="x-none"/>
        </w:rPr>
      </w:pPr>
    </w:p>
    <w:p w14:paraId="74577F05" w14:textId="0EB3A983" w:rsidR="00467BD4" w:rsidRDefault="00467BD4" w:rsidP="00C66784">
      <w:pPr>
        <w:spacing w:line="276" w:lineRule="auto"/>
        <w:rPr>
          <w:rFonts w:ascii="Arial" w:hAnsi="Arial" w:cs="Arial"/>
          <w:sz w:val="12"/>
          <w:szCs w:val="12"/>
          <w:lang w:val="x-none"/>
        </w:rPr>
      </w:pPr>
    </w:p>
    <w:p w14:paraId="1D7ABD5D" w14:textId="0410EEDC" w:rsidR="00467BD4" w:rsidRDefault="00467BD4" w:rsidP="00C66784">
      <w:pPr>
        <w:spacing w:line="276" w:lineRule="auto"/>
        <w:rPr>
          <w:rFonts w:ascii="Arial" w:hAnsi="Arial" w:cs="Arial"/>
          <w:sz w:val="12"/>
          <w:szCs w:val="12"/>
          <w:lang w:val="x-none"/>
        </w:rPr>
      </w:pPr>
    </w:p>
    <w:p w14:paraId="18A811D1" w14:textId="77777777" w:rsidR="00467BD4" w:rsidRPr="008F0A60" w:rsidRDefault="00467BD4" w:rsidP="00C66784">
      <w:pPr>
        <w:spacing w:line="276" w:lineRule="auto"/>
        <w:rPr>
          <w:rFonts w:ascii="Arial" w:hAnsi="Arial" w:cs="Arial"/>
          <w:sz w:val="12"/>
          <w:szCs w:val="12"/>
          <w:lang w:val="x-none"/>
        </w:rPr>
      </w:pPr>
    </w:p>
    <w:p w14:paraId="61254752" w14:textId="4CF29C2F" w:rsidR="00304908" w:rsidRPr="00E375C3" w:rsidRDefault="00304908" w:rsidP="00C66784">
      <w:pPr>
        <w:pStyle w:val="Nagwek3"/>
        <w:spacing w:line="276" w:lineRule="auto"/>
        <w:rPr>
          <w:rFonts w:ascii="Arial" w:hAnsi="Arial" w:cs="Arial"/>
          <w:b/>
          <w:sz w:val="18"/>
          <w:szCs w:val="18"/>
        </w:rPr>
      </w:pPr>
      <w:bookmarkStart w:id="198" w:name="_Toc193183756"/>
      <w:r w:rsidRPr="00E375C3">
        <w:rPr>
          <w:rFonts w:ascii="Arial" w:hAnsi="Arial" w:cs="Arial"/>
          <w:b/>
          <w:sz w:val="18"/>
          <w:szCs w:val="18"/>
        </w:rPr>
        <w:t>ZAŁĄCZNI</w:t>
      </w:r>
      <w:r w:rsidR="00467BD4">
        <w:rPr>
          <w:rFonts w:ascii="Arial" w:hAnsi="Arial" w:cs="Arial"/>
          <w:b/>
          <w:sz w:val="18"/>
          <w:szCs w:val="18"/>
          <w:lang w:val="pl-PL"/>
        </w:rPr>
        <w:t>KI</w:t>
      </w:r>
      <w:r w:rsidR="00496C72" w:rsidRPr="00E375C3">
        <w:rPr>
          <w:rFonts w:ascii="Arial" w:hAnsi="Arial" w:cs="Arial"/>
          <w:b/>
          <w:sz w:val="18"/>
          <w:szCs w:val="18"/>
        </w:rPr>
        <w:t xml:space="preserve"> DO</w:t>
      </w:r>
      <w:r w:rsidRPr="00E375C3">
        <w:rPr>
          <w:rFonts w:ascii="Arial" w:hAnsi="Arial" w:cs="Arial"/>
          <w:b/>
          <w:sz w:val="18"/>
          <w:szCs w:val="18"/>
        </w:rPr>
        <w:t xml:space="preserve"> SWZ :</w:t>
      </w:r>
      <w:bookmarkEnd w:id="198"/>
      <w:r w:rsidRPr="00E375C3">
        <w:rPr>
          <w:rFonts w:ascii="Arial" w:hAnsi="Arial" w:cs="Arial"/>
          <w:b/>
          <w:sz w:val="18"/>
          <w:szCs w:val="18"/>
        </w:rPr>
        <w:tab/>
      </w:r>
    </w:p>
    <w:p w14:paraId="2A210666" w14:textId="2344BE89" w:rsidR="00E26106" w:rsidRPr="00AD20CC" w:rsidRDefault="00496C72" w:rsidP="00467BD4">
      <w:pPr>
        <w:spacing w:line="276" w:lineRule="auto"/>
        <w:ind w:left="284" w:hanging="284"/>
        <w:rPr>
          <w:rFonts w:ascii="Arial" w:hAnsi="Arial" w:cs="Arial"/>
          <w:color w:val="000000"/>
          <w:sz w:val="16"/>
          <w:szCs w:val="16"/>
          <w:lang w:val="x-none"/>
        </w:rPr>
      </w:pPr>
      <w:r w:rsidRPr="00AD20CC">
        <w:rPr>
          <w:rFonts w:ascii="Arial" w:hAnsi="Arial" w:cs="Arial"/>
          <w:color w:val="000000"/>
          <w:sz w:val="16"/>
          <w:szCs w:val="16"/>
          <w:lang w:val="x-none"/>
        </w:rPr>
        <w:t>Załącznik nr 1</w:t>
      </w:r>
      <w:r w:rsidR="00976AFA" w:rsidRPr="00AD20CC">
        <w:rPr>
          <w:rFonts w:ascii="Arial" w:hAnsi="Arial" w:cs="Arial"/>
          <w:color w:val="000000"/>
          <w:sz w:val="16"/>
          <w:szCs w:val="16"/>
        </w:rPr>
        <w:t>.1 – 1.</w:t>
      </w:r>
      <w:r w:rsidR="005423FE" w:rsidRPr="00AD20CC">
        <w:rPr>
          <w:rFonts w:ascii="Arial" w:hAnsi="Arial" w:cs="Arial"/>
          <w:color w:val="000000"/>
          <w:sz w:val="16"/>
          <w:szCs w:val="16"/>
        </w:rPr>
        <w:t xml:space="preserve">6. </w:t>
      </w:r>
      <w:r w:rsidR="00E26106" w:rsidRPr="00AD20CC">
        <w:rPr>
          <w:rFonts w:ascii="Arial" w:hAnsi="Arial" w:cs="Arial"/>
          <w:color w:val="000000"/>
          <w:sz w:val="16"/>
          <w:szCs w:val="16"/>
        </w:rPr>
        <w:t>.</w:t>
      </w:r>
      <w:r w:rsidRPr="00AD20CC">
        <w:rPr>
          <w:rFonts w:ascii="Arial" w:hAnsi="Arial" w:cs="Arial"/>
          <w:color w:val="000000"/>
          <w:sz w:val="16"/>
          <w:szCs w:val="16"/>
          <w:lang w:val="x-none"/>
        </w:rPr>
        <w:t xml:space="preserve"> </w:t>
      </w:r>
      <w:r w:rsidR="00304908" w:rsidRPr="00AD20CC">
        <w:rPr>
          <w:rFonts w:ascii="Arial" w:hAnsi="Arial" w:cs="Arial"/>
          <w:color w:val="000000"/>
          <w:sz w:val="16"/>
          <w:szCs w:val="16"/>
          <w:lang w:val="x-none"/>
        </w:rPr>
        <w:t xml:space="preserve">– </w:t>
      </w:r>
      <w:r w:rsidRPr="00AD20CC">
        <w:rPr>
          <w:rFonts w:ascii="Arial" w:hAnsi="Arial" w:cs="Arial"/>
          <w:color w:val="000000"/>
          <w:sz w:val="16"/>
          <w:szCs w:val="16"/>
        </w:rPr>
        <w:t xml:space="preserve"> </w:t>
      </w:r>
      <w:r w:rsidR="00304908" w:rsidRPr="00AD20CC">
        <w:rPr>
          <w:rFonts w:ascii="Arial" w:hAnsi="Arial" w:cs="Arial"/>
          <w:color w:val="000000"/>
          <w:sz w:val="16"/>
          <w:szCs w:val="16"/>
          <w:lang w:val="x-none"/>
        </w:rPr>
        <w:t>Formular</w:t>
      </w:r>
      <w:r w:rsidR="00435A21" w:rsidRPr="00AD20CC">
        <w:rPr>
          <w:rFonts w:ascii="Arial" w:hAnsi="Arial" w:cs="Arial"/>
          <w:color w:val="000000"/>
          <w:sz w:val="16"/>
          <w:szCs w:val="16"/>
          <w:lang w:val="x-none"/>
        </w:rPr>
        <w:t>z ofertowy</w:t>
      </w:r>
    </w:p>
    <w:p w14:paraId="778F3576" w14:textId="219D70FB" w:rsidR="00304908" w:rsidRPr="00CE42F5" w:rsidRDefault="00304908" w:rsidP="00226940">
      <w:pPr>
        <w:spacing w:line="276" w:lineRule="auto"/>
        <w:ind w:left="284" w:hanging="284"/>
        <w:rPr>
          <w:rFonts w:ascii="Arial" w:hAnsi="Arial" w:cs="Arial"/>
          <w:color w:val="000000"/>
          <w:sz w:val="16"/>
          <w:szCs w:val="16"/>
          <w:highlight w:val="yellow"/>
          <w:lang w:val="x-none"/>
        </w:rPr>
      </w:pPr>
      <w:r w:rsidRPr="00765E5F">
        <w:rPr>
          <w:rFonts w:ascii="Arial" w:hAnsi="Arial" w:cs="Arial"/>
          <w:color w:val="000000"/>
          <w:sz w:val="16"/>
          <w:szCs w:val="16"/>
          <w:lang w:val="x-none"/>
        </w:rPr>
        <w:t xml:space="preserve">Załącznik nr </w:t>
      </w:r>
      <w:r w:rsidR="00467BD4" w:rsidRPr="00765E5F">
        <w:rPr>
          <w:rFonts w:ascii="Arial" w:hAnsi="Arial" w:cs="Arial"/>
          <w:color w:val="000000"/>
          <w:sz w:val="16"/>
          <w:szCs w:val="16"/>
        </w:rPr>
        <w:t>2</w:t>
      </w:r>
      <w:r w:rsidR="00D13E2F" w:rsidRPr="00765E5F">
        <w:rPr>
          <w:rFonts w:ascii="Arial" w:hAnsi="Arial" w:cs="Arial"/>
          <w:color w:val="000000"/>
          <w:sz w:val="16"/>
          <w:szCs w:val="16"/>
        </w:rPr>
        <w:t xml:space="preserve"> </w:t>
      </w:r>
      <w:r w:rsidRPr="00765E5F">
        <w:rPr>
          <w:rFonts w:ascii="Arial" w:hAnsi="Arial" w:cs="Arial"/>
          <w:color w:val="000000"/>
          <w:sz w:val="16"/>
          <w:szCs w:val="16"/>
          <w:lang w:val="x-none"/>
        </w:rPr>
        <w:t>–</w:t>
      </w:r>
      <w:r w:rsidR="00496C72" w:rsidRPr="00765E5F">
        <w:rPr>
          <w:rFonts w:ascii="Arial" w:hAnsi="Arial" w:cs="Arial"/>
          <w:color w:val="000000"/>
          <w:sz w:val="16"/>
          <w:szCs w:val="16"/>
        </w:rPr>
        <w:t xml:space="preserve"> </w:t>
      </w:r>
      <w:r w:rsidR="00226940" w:rsidRPr="00765E5F">
        <w:rPr>
          <w:rFonts w:ascii="Arial" w:hAnsi="Arial" w:cs="Arial"/>
          <w:color w:val="000000"/>
          <w:sz w:val="16"/>
          <w:szCs w:val="16"/>
          <w:lang w:val="x-none"/>
        </w:rPr>
        <w:t>Oświadczenie o spełnianiu warunków udziału w postępowaniu i brak</w:t>
      </w:r>
      <w:r w:rsidR="00790904" w:rsidRPr="00765E5F">
        <w:rPr>
          <w:rFonts w:ascii="Arial" w:hAnsi="Arial" w:cs="Arial"/>
          <w:color w:val="000000"/>
          <w:sz w:val="16"/>
          <w:szCs w:val="16"/>
        </w:rPr>
        <w:t>u</w:t>
      </w:r>
      <w:r w:rsidR="00226940" w:rsidRPr="00765E5F">
        <w:rPr>
          <w:rFonts w:ascii="Arial" w:hAnsi="Arial" w:cs="Arial"/>
          <w:color w:val="000000"/>
          <w:sz w:val="16"/>
          <w:szCs w:val="16"/>
          <w:lang w:val="x-none"/>
        </w:rPr>
        <w:t xml:space="preserve"> podstaw do  wykluczenia </w:t>
      </w:r>
    </w:p>
    <w:p w14:paraId="37AC7BCB" w14:textId="4CEE29B0" w:rsidR="009922CE" w:rsidRDefault="009922CE" w:rsidP="009922CE">
      <w:pPr>
        <w:spacing w:line="268" w:lineRule="auto"/>
        <w:ind w:left="284" w:hanging="284"/>
        <w:rPr>
          <w:rFonts w:ascii="Arial" w:hAnsi="Arial" w:cs="Arial"/>
          <w:color w:val="000000"/>
          <w:sz w:val="16"/>
          <w:szCs w:val="16"/>
          <w:lang w:val="x-none"/>
        </w:rPr>
      </w:pPr>
      <w:r w:rsidRPr="00765E5F">
        <w:rPr>
          <w:rFonts w:ascii="Arial" w:hAnsi="Arial" w:cs="Arial"/>
          <w:color w:val="000000"/>
          <w:sz w:val="16"/>
          <w:szCs w:val="16"/>
        </w:rPr>
        <w:t xml:space="preserve">Załącznik nr </w:t>
      </w:r>
      <w:r w:rsidR="00A31720">
        <w:rPr>
          <w:rFonts w:ascii="Arial" w:hAnsi="Arial" w:cs="Arial"/>
          <w:color w:val="000000"/>
          <w:sz w:val="16"/>
          <w:szCs w:val="16"/>
        </w:rPr>
        <w:t>3</w:t>
      </w:r>
      <w:r w:rsidRPr="00765E5F">
        <w:rPr>
          <w:rFonts w:ascii="Arial" w:hAnsi="Arial" w:cs="Arial"/>
          <w:color w:val="000000"/>
          <w:sz w:val="16"/>
          <w:szCs w:val="16"/>
        </w:rPr>
        <w:t xml:space="preserve"> – </w:t>
      </w:r>
      <w:r w:rsidR="00946A5F" w:rsidRPr="00765E5F">
        <w:rPr>
          <w:rFonts w:ascii="Arial" w:hAnsi="Arial" w:cs="Arial"/>
          <w:sz w:val="16"/>
          <w:szCs w:val="16"/>
        </w:rPr>
        <w:t>Wzór umowy</w:t>
      </w:r>
      <w:r>
        <w:rPr>
          <w:rFonts w:ascii="Arial" w:hAnsi="Arial" w:cs="Arial"/>
          <w:color w:val="000000"/>
          <w:sz w:val="16"/>
          <w:szCs w:val="16"/>
        </w:rPr>
        <w:t xml:space="preserve"> </w:t>
      </w:r>
    </w:p>
    <w:p w14:paraId="5597B2A0" w14:textId="77777777" w:rsidR="009922CE" w:rsidRPr="005912F6" w:rsidRDefault="009922CE" w:rsidP="00C66784">
      <w:pPr>
        <w:spacing w:line="276" w:lineRule="auto"/>
        <w:ind w:left="284" w:hanging="284"/>
        <w:rPr>
          <w:rFonts w:ascii="Arial" w:hAnsi="Arial" w:cs="Arial"/>
          <w:color w:val="000000"/>
          <w:sz w:val="16"/>
          <w:szCs w:val="16"/>
        </w:rPr>
      </w:pPr>
    </w:p>
    <w:p w14:paraId="27143C0C" w14:textId="77777777" w:rsidR="00B94722" w:rsidRDefault="00B94722" w:rsidP="00C66784">
      <w:pPr>
        <w:tabs>
          <w:tab w:val="left" w:pos="1716"/>
          <w:tab w:val="left" w:pos="7701"/>
        </w:tabs>
        <w:spacing w:line="276" w:lineRule="auto"/>
        <w:ind w:left="284" w:hanging="284"/>
        <w:rPr>
          <w:rFonts w:ascii="Arial" w:hAnsi="Arial" w:cs="Arial"/>
          <w:b/>
          <w:bCs/>
          <w:color w:val="000000"/>
          <w:sz w:val="18"/>
          <w:szCs w:val="18"/>
        </w:rPr>
      </w:pPr>
    </w:p>
    <w:p w14:paraId="6ACC5F97" w14:textId="6F47AEE0" w:rsidR="00141BAA" w:rsidRDefault="00141BAA" w:rsidP="0071297E">
      <w:pPr>
        <w:tabs>
          <w:tab w:val="left" w:pos="1716"/>
        </w:tabs>
        <w:spacing w:line="276" w:lineRule="auto"/>
        <w:rPr>
          <w:rFonts w:ascii="Arial Narrow" w:hAnsi="Arial Narrow" w:cs="Arial"/>
          <w:b/>
          <w:bCs/>
          <w:sz w:val="18"/>
          <w:szCs w:val="18"/>
        </w:rPr>
      </w:pPr>
    </w:p>
    <w:p w14:paraId="2C0CC99A" w14:textId="019EE71A" w:rsidR="008212D0" w:rsidRDefault="008212D0" w:rsidP="0071297E">
      <w:pPr>
        <w:tabs>
          <w:tab w:val="left" w:pos="1716"/>
        </w:tabs>
        <w:spacing w:line="276" w:lineRule="auto"/>
        <w:rPr>
          <w:rFonts w:ascii="Arial Narrow" w:hAnsi="Arial Narrow" w:cs="Arial"/>
          <w:b/>
          <w:bCs/>
          <w:sz w:val="18"/>
          <w:szCs w:val="18"/>
        </w:rPr>
      </w:pPr>
    </w:p>
    <w:p w14:paraId="48146EDE" w14:textId="52EE0ABF" w:rsidR="008212D0" w:rsidRDefault="008212D0" w:rsidP="0071297E">
      <w:pPr>
        <w:tabs>
          <w:tab w:val="left" w:pos="1716"/>
        </w:tabs>
        <w:spacing w:line="276" w:lineRule="auto"/>
        <w:rPr>
          <w:rFonts w:ascii="Arial Narrow" w:hAnsi="Arial Narrow" w:cs="Arial"/>
          <w:b/>
          <w:bCs/>
          <w:sz w:val="18"/>
          <w:szCs w:val="18"/>
        </w:rPr>
      </w:pPr>
    </w:p>
    <w:p w14:paraId="111F2D5D" w14:textId="741BF271" w:rsidR="008212D0" w:rsidRDefault="008212D0" w:rsidP="0071297E">
      <w:pPr>
        <w:tabs>
          <w:tab w:val="left" w:pos="1716"/>
        </w:tabs>
        <w:spacing w:line="276" w:lineRule="auto"/>
        <w:rPr>
          <w:rFonts w:ascii="Arial Narrow" w:hAnsi="Arial Narrow" w:cs="Arial"/>
          <w:b/>
          <w:bCs/>
          <w:sz w:val="18"/>
          <w:szCs w:val="18"/>
        </w:rPr>
      </w:pPr>
    </w:p>
    <w:p w14:paraId="4A3D27B3" w14:textId="250209FA" w:rsidR="00B737FE" w:rsidRDefault="00B737FE" w:rsidP="0071297E">
      <w:pPr>
        <w:tabs>
          <w:tab w:val="left" w:pos="1716"/>
        </w:tabs>
        <w:spacing w:line="276" w:lineRule="auto"/>
        <w:rPr>
          <w:rFonts w:ascii="Arial Narrow" w:hAnsi="Arial Narrow" w:cs="Arial"/>
          <w:b/>
          <w:bCs/>
          <w:sz w:val="18"/>
          <w:szCs w:val="18"/>
        </w:rPr>
      </w:pPr>
    </w:p>
    <w:p w14:paraId="5A45815A" w14:textId="3780491D" w:rsidR="00CE42F5" w:rsidRDefault="00CE42F5" w:rsidP="0071297E">
      <w:pPr>
        <w:tabs>
          <w:tab w:val="left" w:pos="1716"/>
        </w:tabs>
        <w:spacing w:line="276" w:lineRule="auto"/>
        <w:rPr>
          <w:rFonts w:ascii="Arial Narrow" w:hAnsi="Arial Narrow" w:cs="Arial"/>
          <w:b/>
          <w:bCs/>
          <w:sz w:val="18"/>
          <w:szCs w:val="18"/>
        </w:rPr>
      </w:pPr>
    </w:p>
    <w:p w14:paraId="4F81BB32" w14:textId="3EF748F4" w:rsidR="00CE42F5" w:rsidRDefault="00CE42F5" w:rsidP="0071297E">
      <w:pPr>
        <w:tabs>
          <w:tab w:val="left" w:pos="1716"/>
        </w:tabs>
        <w:spacing w:line="276" w:lineRule="auto"/>
        <w:rPr>
          <w:rFonts w:ascii="Arial Narrow" w:hAnsi="Arial Narrow" w:cs="Arial"/>
          <w:b/>
          <w:bCs/>
          <w:sz w:val="18"/>
          <w:szCs w:val="18"/>
        </w:rPr>
      </w:pPr>
    </w:p>
    <w:p w14:paraId="2FB67FAD" w14:textId="074CCAD2" w:rsidR="00CE42F5" w:rsidRDefault="00CE42F5" w:rsidP="0071297E">
      <w:pPr>
        <w:tabs>
          <w:tab w:val="left" w:pos="1716"/>
        </w:tabs>
        <w:spacing w:line="276" w:lineRule="auto"/>
        <w:rPr>
          <w:rFonts w:ascii="Arial Narrow" w:hAnsi="Arial Narrow" w:cs="Arial"/>
          <w:b/>
          <w:bCs/>
          <w:sz w:val="18"/>
          <w:szCs w:val="18"/>
        </w:rPr>
      </w:pPr>
    </w:p>
    <w:p w14:paraId="280D8BE5" w14:textId="2ABC8D1C" w:rsidR="00CE42F5" w:rsidRDefault="00CE42F5" w:rsidP="0071297E">
      <w:pPr>
        <w:tabs>
          <w:tab w:val="left" w:pos="1716"/>
        </w:tabs>
        <w:spacing w:line="276" w:lineRule="auto"/>
        <w:rPr>
          <w:rFonts w:ascii="Arial Narrow" w:hAnsi="Arial Narrow" w:cs="Arial"/>
          <w:b/>
          <w:bCs/>
          <w:sz w:val="18"/>
          <w:szCs w:val="18"/>
        </w:rPr>
      </w:pPr>
    </w:p>
    <w:p w14:paraId="1E7E3880" w14:textId="6B4A4B5B" w:rsidR="00CE42F5" w:rsidRDefault="00CE42F5" w:rsidP="0071297E">
      <w:pPr>
        <w:tabs>
          <w:tab w:val="left" w:pos="1716"/>
        </w:tabs>
        <w:spacing w:line="276" w:lineRule="auto"/>
        <w:rPr>
          <w:rFonts w:ascii="Arial Narrow" w:hAnsi="Arial Narrow" w:cs="Arial"/>
          <w:b/>
          <w:bCs/>
          <w:sz w:val="18"/>
          <w:szCs w:val="18"/>
        </w:rPr>
      </w:pPr>
    </w:p>
    <w:p w14:paraId="1C39DF7E" w14:textId="733F9AF2" w:rsidR="00CE42F5" w:rsidRDefault="00CE42F5" w:rsidP="0071297E">
      <w:pPr>
        <w:tabs>
          <w:tab w:val="left" w:pos="1716"/>
        </w:tabs>
        <w:spacing w:line="276" w:lineRule="auto"/>
        <w:rPr>
          <w:rFonts w:ascii="Arial Narrow" w:hAnsi="Arial Narrow" w:cs="Arial"/>
          <w:b/>
          <w:bCs/>
          <w:sz w:val="18"/>
          <w:szCs w:val="18"/>
        </w:rPr>
      </w:pPr>
    </w:p>
    <w:p w14:paraId="6A281C44" w14:textId="1FD13B57" w:rsidR="00CE42F5" w:rsidRDefault="00CE42F5" w:rsidP="0071297E">
      <w:pPr>
        <w:tabs>
          <w:tab w:val="left" w:pos="1716"/>
        </w:tabs>
        <w:spacing w:line="276" w:lineRule="auto"/>
        <w:rPr>
          <w:rFonts w:ascii="Arial Narrow" w:hAnsi="Arial Narrow" w:cs="Arial"/>
          <w:b/>
          <w:bCs/>
          <w:sz w:val="18"/>
          <w:szCs w:val="18"/>
        </w:rPr>
      </w:pPr>
    </w:p>
    <w:p w14:paraId="38DE3BE4" w14:textId="40AC7803" w:rsidR="00CE42F5" w:rsidRDefault="00CE42F5" w:rsidP="0071297E">
      <w:pPr>
        <w:tabs>
          <w:tab w:val="left" w:pos="1716"/>
        </w:tabs>
        <w:spacing w:line="276" w:lineRule="auto"/>
        <w:rPr>
          <w:rFonts w:ascii="Arial Narrow" w:hAnsi="Arial Narrow" w:cs="Arial"/>
          <w:b/>
          <w:bCs/>
          <w:sz w:val="18"/>
          <w:szCs w:val="18"/>
        </w:rPr>
      </w:pPr>
    </w:p>
    <w:p w14:paraId="1E3BF75B" w14:textId="566C9E64" w:rsidR="00CE42F5" w:rsidRDefault="00CE42F5" w:rsidP="0071297E">
      <w:pPr>
        <w:tabs>
          <w:tab w:val="left" w:pos="1716"/>
        </w:tabs>
        <w:spacing w:line="276" w:lineRule="auto"/>
        <w:rPr>
          <w:rFonts w:ascii="Arial Narrow" w:hAnsi="Arial Narrow" w:cs="Arial"/>
          <w:b/>
          <w:bCs/>
          <w:sz w:val="18"/>
          <w:szCs w:val="18"/>
        </w:rPr>
      </w:pPr>
    </w:p>
    <w:p w14:paraId="2005401A" w14:textId="05FCE8BD" w:rsidR="006D0F91" w:rsidRDefault="006D0F91" w:rsidP="0071297E">
      <w:pPr>
        <w:tabs>
          <w:tab w:val="left" w:pos="1716"/>
        </w:tabs>
        <w:spacing w:line="276" w:lineRule="auto"/>
        <w:rPr>
          <w:rFonts w:ascii="Arial Narrow" w:hAnsi="Arial Narrow" w:cs="Arial"/>
          <w:b/>
          <w:bCs/>
          <w:sz w:val="18"/>
          <w:szCs w:val="18"/>
        </w:rPr>
      </w:pPr>
    </w:p>
    <w:p w14:paraId="52795926" w14:textId="145DF361" w:rsidR="00DC53A6" w:rsidRDefault="00DC53A6" w:rsidP="0071297E">
      <w:pPr>
        <w:tabs>
          <w:tab w:val="left" w:pos="1716"/>
        </w:tabs>
        <w:spacing w:line="276" w:lineRule="auto"/>
        <w:rPr>
          <w:rFonts w:ascii="Arial Narrow" w:hAnsi="Arial Narrow" w:cs="Arial"/>
          <w:b/>
          <w:bCs/>
          <w:sz w:val="18"/>
          <w:szCs w:val="18"/>
        </w:rPr>
      </w:pPr>
    </w:p>
    <w:p w14:paraId="734E8B47" w14:textId="77777777" w:rsidR="00DC53A6" w:rsidRDefault="00DC53A6" w:rsidP="0071297E">
      <w:pPr>
        <w:tabs>
          <w:tab w:val="left" w:pos="1716"/>
        </w:tabs>
        <w:spacing w:line="276" w:lineRule="auto"/>
        <w:rPr>
          <w:rFonts w:ascii="Arial Narrow" w:hAnsi="Arial Narrow" w:cs="Arial"/>
          <w:b/>
          <w:bCs/>
          <w:sz w:val="18"/>
          <w:szCs w:val="18"/>
        </w:rPr>
      </w:pPr>
    </w:p>
    <w:p w14:paraId="78B26C02" w14:textId="67C2139C" w:rsidR="00AC1511" w:rsidRDefault="00AC1511" w:rsidP="0071297E">
      <w:pPr>
        <w:tabs>
          <w:tab w:val="left" w:pos="1716"/>
        </w:tabs>
        <w:spacing w:line="276" w:lineRule="auto"/>
        <w:rPr>
          <w:rFonts w:ascii="Arial Narrow" w:hAnsi="Arial Narrow" w:cs="Arial"/>
          <w:b/>
          <w:bCs/>
          <w:sz w:val="18"/>
          <w:szCs w:val="18"/>
        </w:rPr>
      </w:pPr>
    </w:p>
    <w:p w14:paraId="1B773D3D" w14:textId="77777777" w:rsidR="00A31720" w:rsidRDefault="00A31720" w:rsidP="0071297E">
      <w:pPr>
        <w:tabs>
          <w:tab w:val="left" w:pos="1716"/>
        </w:tabs>
        <w:spacing w:line="276" w:lineRule="auto"/>
        <w:rPr>
          <w:rFonts w:ascii="Arial Narrow" w:hAnsi="Arial Narrow" w:cs="Arial"/>
          <w:b/>
          <w:bCs/>
          <w:sz w:val="18"/>
          <w:szCs w:val="18"/>
        </w:rPr>
      </w:pPr>
    </w:p>
    <w:p w14:paraId="7C3E4527" w14:textId="3BDB7491" w:rsidR="00AC1511" w:rsidRPr="00AC1511" w:rsidRDefault="00AC1511" w:rsidP="00BE6C0D">
      <w:pPr>
        <w:tabs>
          <w:tab w:val="left" w:pos="6720"/>
        </w:tabs>
        <w:spacing w:line="276" w:lineRule="auto"/>
        <w:ind w:firstLine="6237"/>
        <w:rPr>
          <w:rFonts w:ascii="Arial" w:hAnsi="Arial" w:cs="Arial"/>
          <w:b/>
          <w:bCs/>
          <w:sz w:val="18"/>
          <w:szCs w:val="18"/>
        </w:rPr>
      </w:pPr>
      <w:r w:rsidRPr="00AC1511">
        <w:rPr>
          <w:rFonts w:ascii="Arial" w:hAnsi="Arial" w:cs="Arial"/>
          <w:b/>
          <w:bCs/>
          <w:sz w:val="18"/>
          <w:szCs w:val="18"/>
        </w:rPr>
        <w:t xml:space="preserve">Załącznik nr </w:t>
      </w:r>
      <w:r>
        <w:rPr>
          <w:rFonts w:ascii="Arial" w:hAnsi="Arial" w:cs="Arial"/>
          <w:b/>
          <w:bCs/>
          <w:sz w:val="18"/>
          <w:szCs w:val="18"/>
        </w:rPr>
        <w:t>1</w:t>
      </w:r>
      <w:r w:rsidR="00F6082B">
        <w:rPr>
          <w:rFonts w:ascii="Arial" w:hAnsi="Arial" w:cs="Arial"/>
          <w:b/>
          <w:bCs/>
          <w:sz w:val="18"/>
          <w:szCs w:val="18"/>
        </w:rPr>
        <w:t>.1</w:t>
      </w:r>
      <w:r w:rsidR="00BE6C0D">
        <w:rPr>
          <w:rFonts w:ascii="Arial" w:hAnsi="Arial" w:cs="Arial"/>
          <w:b/>
          <w:bCs/>
          <w:sz w:val="18"/>
          <w:szCs w:val="18"/>
        </w:rPr>
        <w:t>-1.6.</w:t>
      </w:r>
      <w:r w:rsidRPr="00AC1511">
        <w:rPr>
          <w:rFonts w:ascii="Arial" w:hAnsi="Arial" w:cs="Arial"/>
          <w:b/>
          <w:bCs/>
          <w:sz w:val="18"/>
          <w:szCs w:val="18"/>
        </w:rPr>
        <w:t xml:space="preserve"> do SWZ</w:t>
      </w:r>
    </w:p>
    <w:p w14:paraId="05E9E147" w14:textId="6A328BD6" w:rsidR="00AC1511" w:rsidRPr="00AC1511" w:rsidRDefault="00AC1511" w:rsidP="00BE6C0D">
      <w:pPr>
        <w:tabs>
          <w:tab w:val="left" w:pos="6720"/>
        </w:tabs>
        <w:spacing w:line="276" w:lineRule="auto"/>
        <w:ind w:firstLine="7088"/>
        <w:rPr>
          <w:rFonts w:ascii="Arial" w:hAnsi="Arial" w:cs="Arial"/>
          <w:b/>
          <w:bCs/>
          <w:sz w:val="18"/>
          <w:szCs w:val="18"/>
        </w:rPr>
      </w:pPr>
      <w:r w:rsidRPr="00AC1511">
        <w:rPr>
          <w:rFonts w:ascii="Arial" w:hAnsi="Arial" w:cs="Arial"/>
          <w:b/>
          <w:bCs/>
          <w:sz w:val="18"/>
          <w:szCs w:val="18"/>
        </w:rPr>
        <w:t xml:space="preserve"> </w:t>
      </w:r>
      <w:r w:rsidRPr="00AC1511">
        <w:rPr>
          <w:rFonts w:ascii="Arial" w:hAnsi="Arial" w:cs="Arial"/>
          <w:b/>
          <w:bCs/>
          <w:sz w:val="18"/>
          <w:szCs w:val="18"/>
          <w:lang w:val="x-none"/>
        </w:rPr>
        <w:t>FZ-2380/</w:t>
      </w:r>
      <w:r w:rsidRPr="00AC1511">
        <w:rPr>
          <w:rFonts w:ascii="Arial" w:hAnsi="Arial" w:cs="Arial"/>
          <w:b/>
          <w:bCs/>
          <w:sz w:val="18"/>
          <w:szCs w:val="18"/>
        </w:rPr>
        <w:t>11</w:t>
      </w:r>
      <w:r w:rsidRPr="00AC1511">
        <w:rPr>
          <w:rFonts w:ascii="Arial" w:hAnsi="Arial" w:cs="Arial"/>
          <w:b/>
          <w:bCs/>
          <w:sz w:val="18"/>
          <w:szCs w:val="18"/>
          <w:lang w:val="x-none"/>
        </w:rPr>
        <w:t>/2</w:t>
      </w:r>
      <w:r w:rsidRPr="00AC1511">
        <w:rPr>
          <w:rFonts w:ascii="Arial" w:hAnsi="Arial" w:cs="Arial"/>
          <w:b/>
          <w:bCs/>
          <w:sz w:val="18"/>
          <w:szCs w:val="18"/>
        </w:rPr>
        <w:t>5</w:t>
      </w:r>
      <w:r w:rsidRPr="00AC1511">
        <w:rPr>
          <w:rFonts w:ascii="Arial" w:hAnsi="Arial" w:cs="Arial"/>
          <w:b/>
          <w:bCs/>
          <w:sz w:val="18"/>
          <w:szCs w:val="18"/>
          <w:lang w:val="x-none"/>
        </w:rPr>
        <w:t>/</w:t>
      </w:r>
      <w:r w:rsidRPr="00AC1511">
        <w:rPr>
          <w:rFonts w:ascii="Arial" w:hAnsi="Arial" w:cs="Arial"/>
          <w:b/>
          <w:bCs/>
          <w:sz w:val="18"/>
          <w:szCs w:val="18"/>
        </w:rPr>
        <w:t xml:space="preserve">MK   </w:t>
      </w:r>
    </w:p>
    <w:p w14:paraId="18B8E70D" w14:textId="08849B64" w:rsidR="00AC1511" w:rsidRDefault="00AC1511" w:rsidP="0071297E">
      <w:pPr>
        <w:tabs>
          <w:tab w:val="left" w:pos="1716"/>
        </w:tabs>
        <w:spacing w:line="276" w:lineRule="auto"/>
        <w:rPr>
          <w:rFonts w:ascii="Arial Narrow" w:hAnsi="Arial Narrow" w:cs="Arial"/>
          <w:b/>
          <w:bCs/>
          <w:sz w:val="18"/>
          <w:szCs w:val="18"/>
        </w:rPr>
      </w:pPr>
    </w:p>
    <w:p w14:paraId="624A119C" w14:textId="4E92760C" w:rsidR="00AC1511" w:rsidRDefault="00AC1511" w:rsidP="0071297E">
      <w:pPr>
        <w:tabs>
          <w:tab w:val="left" w:pos="1716"/>
        </w:tabs>
        <w:spacing w:line="276" w:lineRule="auto"/>
        <w:rPr>
          <w:rFonts w:ascii="Arial Narrow" w:hAnsi="Arial Narrow" w:cs="Arial"/>
          <w:b/>
          <w:bCs/>
          <w:sz w:val="18"/>
          <w:szCs w:val="18"/>
        </w:rPr>
      </w:pPr>
    </w:p>
    <w:p w14:paraId="63C7852C" w14:textId="784CC884" w:rsidR="00AC1511" w:rsidRDefault="00AC1511" w:rsidP="0071297E">
      <w:pPr>
        <w:tabs>
          <w:tab w:val="left" w:pos="1716"/>
        </w:tabs>
        <w:spacing w:line="276" w:lineRule="auto"/>
        <w:rPr>
          <w:rFonts w:ascii="Arial Narrow" w:hAnsi="Arial Narrow" w:cs="Arial"/>
          <w:b/>
          <w:bCs/>
          <w:sz w:val="18"/>
          <w:szCs w:val="18"/>
        </w:rPr>
      </w:pPr>
    </w:p>
    <w:p w14:paraId="34B5607F" w14:textId="2D43BB62" w:rsidR="00AC1511" w:rsidRDefault="00AC1511" w:rsidP="0071297E">
      <w:pPr>
        <w:tabs>
          <w:tab w:val="left" w:pos="1716"/>
        </w:tabs>
        <w:spacing w:line="276" w:lineRule="auto"/>
        <w:rPr>
          <w:rFonts w:ascii="Arial Narrow" w:hAnsi="Arial Narrow" w:cs="Arial"/>
          <w:b/>
          <w:bCs/>
          <w:sz w:val="18"/>
          <w:szCs w:val="18"/>
        </w:rPr>
      </w:pPr>
    </w:p>
    <w:p w14:paraId="32F7CBC2" w14:textId="6750944F" w:rsidR="00AC1511" w:rsidRDefault="00AC1511" w:rsidP="0071297E">
      <w:pPr>
        <w:tabs>
          <w:tab w:val="left" w:pos="1716"/>
        </w:tabs>
        <w:spacing w:line="276" w:lineRule="auto"/>
        <w:rPr>
          <w:rFonts w:ascii="Arial Narrow" w:hAnsi="Arial Narrow" w:cs="Arial"/>
          <w:b/>
          <w:bCs/>
          <w:sz w:val="18"/>
          <w:szCs w:val="18"/>
        </w:rPr>
      </w:pPr>
    </w:p>
    <w:p w14:paraId="19569BCE" w14:textId="2AA3E00A" w:rsidR="00AC1511" w:rsidRDefault="00AC1511" w:rsidP="0071297E">
      <w:pPr>
        <w:tabs>
          <w:tab w:val="left" w:pos="1716"/>
        </w:tabs>
        <w:spacing w:line="276" w:lineRule="auto"/>
        <w:rPr>
          <w:rFonts w:ascii="Arial Narrow" w:hAnsi="Arial Narrow" w:cs="Arial"/>
          <w:b/>
          <w:bCs/>
          <w:sz w:val="18"/>
          <w:szCs w:val="18"/>
        </w:rPr>
      </w:pPr>
    </w:p>
    <w:p w14:paraId="6BD6ADEE" w14:textId="25DB7C8C" w:rsidR="00AC1511" w:rsidRDefault="00AC1511" w:rsidP="0071297E">
      <w:pPr>
        <w:tabs>
          <w:tab w:val="left" w:pos="1716"/>
        </w:tabs>
        <w:spacing w:line="276" w:lineRule="auto"/>
        <w:rPr>
          <w:rFonts w:ascii="Arial Narrow" w:hAnsi="Arial Narrow" w:cs="Arial"/>
          <w:b/>
          <w:bCs/>
          <w:sz w:val="18"/>
          <w:szCs w:val="18"/>
        </w:rPr>
      </w:pPr>
    </w:p>
    <w:p w14:paraId="7045CEB7" w14:textId="55C59828" w:rsidR="00AC1511" w:rsidRPr="00AC1511" w:rsidRDefault="00AC1511" w:rsidP="00AC1511">
      <w:pPr>
        <w:tabs>
          <w:tab w:val="left" w:pos="3180"/>
        </w:tabs>
        <w:spacing w:line="276" w:lineRule="auto"/>
        <w:jc w:val="center"/>
        <w:rPr>
          <w:rFonts w:ascii="Arial" w:hAnsi="Arial" w:cs="Arial"/>
          <w:b/>
          <w:bCs/>
          <w:sz w:val="28"/>
          <w:szCs w:val="28"/>
        </w:rPr>
      </w:pPr>
      <w:r w:rsidRPr="00AC1511">
        <w:rPr>
          <w:rFonts w:ascii="Arial" w:hAnsi="Arial" w:cs="Arial"/>
          <w:b/>
          <w:bCs/>
          <w:sz w:val="28"/>
          <w:szCs w:val="28"/>
        </w:rPr>
        <w:t>Formularz</w:t>
      </w:r>
      <w:r>
        <w:rPr>
          <w:rFonts w:ascii="Arial" w:hAnsi="Arial" w:cs="Arial"/>
          <w:b/>
          <w:bCs/>
          <w:sz w:val="28"/>
          <w:szCs w:val="28"/>
        </w:rPr>
        <w:t xml:space="preserve"> ofertowy dla części 1.1.-1.6. </w:t>
      </w:r>
      <w:r w:rsidRPr="00AC1511">
        <w:rPr>
          <w:rFonts w:ascii="Arial" w:hAnsi="Arial" w:cs="Arial"/>
          <w:b/>
          <w:bCs/>
          <w:sz w:val="28"/>
          <w:szCs w:val="28"/>
        </w:rPr>
        <w:t xml:space="preserve"> zamieszczon</w:t>
      </w:r>
      <w:r>
        <w:rPr>
          <w:rFonts w:ascii="Arial" w:hAnsi="Arial" w:cs="Arial"/>
          <w:b/>
          <w:bCs/>
          <w:sz w:val="28"/>
          <w:szCs w:val="28"/>
        </w:rPr>
        <w:t>o</w:t>
      </w:r>
      <w:r w:rsidRPr="00AC1511">
        <w:rPr>
          <w:rFonts w:ascii="Arial" w:hAnsi="Arial" w:cs="Arial"/>
          <w:b/>
          <w:bCs/>
          <w:sz w:val="28"/>
          <w:szCs w:val="28"/>
        </w:rPr>
        <w:t xml:space="preserve"> w odrębnym pliku</w:t>
      </w:r>
    </w:p>
    <w:p w14:paraId="561FDACE" w14:textId="1F1A062D" w:rsidR="00AC1511" w:rsidRDefault="00AC1511" w:rsidP="0071297E">
      <w:pPr>
        <w:tabs>
          <w:tab w:val="left" w:pos="1716"/>
        </w:tabs>
        <w:spacing w:line="276" w:lineRule="auto"/>
        <w:rPr>
          <w:rFonts w:ascii="Arial Narrow" w:hAnsi="Arial Narrow" w:cs="Arial"/>
          <w:b/>
          <w:bCs/>
          <w:sz w:val="18"/>
          <w:szCs w:val="18"/>
        </w:rPr>
      </w:pPr>
    </w:p>
    <w:p w14:paraId="446BB10F" w14:textId="72745594" w:rsidR="00AC1511" w:rsidRDefault="00AC1511" w:rsidP="0071297E">
      <w:pPr>
        <w:tabs>
          <w:tab w:val="left" w:pos="1716"/>
        </w:tabs>
        <w:spacing w:line="276" w:lineRule="auto"/>
        <w:rPr>
          <w:rFonts w:ascii="Arial Narrow" w:hAnsi="Arial Narrow" w:cs="Arial"/>
          <w:b/>
          <w:bCs/>
          <w:sz w:val="18"/>
          <w:szCs w:val="18"/>
        </w:rPr>
      </w:pPr>
    </w:p>
    <w:p w14:paraId="7403F364" w14:textId="569D416E" w:rsidR="00AC1511" w:rsidRDefault="00AC1511" w:rsidP="0071297E">
      <w:pPr>
        <w:tabs>
          <w:tab w:val="left" w:pos="1716"/>
        </w:tabs>
        <w:spacing w:line="276" w:lineRule="auto"/>
        <w:rPr>
          <w:rFonts w:ascii="Arial Narrow" w:hAnsi="Arial Narrow" w:cs="Arial"/>
          <w:b/>
          <w:bCs/>
          <w:sz w:val="18"/>
          <w:szCs w:val="18"/>
        </w:rPr>
      </w:pPr>
    </w:p>
    <w:p w14:paraId="69E40DC6" w14:textId="6CF14596" w:rsidR="00AC1511" w:rsidRDefault="00AC1511" w:rsidP="0071297E">
      <w:pPr>
        <w:tabs>
          <w:tab w:val="left" w:pos="1716"/>
        </w:tabs>
        <w:spacing w:line="276" w:lineRule="auto"/>
        <w:rPr>
          <w:rFonts w:ascii="Arial Narrow" w:hAnsi="Arial Narrow" w:cs="Arial"/>
          <w:b/>
          <w:bCs/>
          <w:sz w:val="18"/>
          <w:szCs w:val="18"/>
        </w:rPr>
      </w:pPr>
    </w:p>
    <w:p w14:paraId="7F077177" w14:textId="5B98EAAC" w:rsidR="00AC1511" w:rsidRDefault="00AC1511" w:rsidP="0071297E">
      <w:pPr>
        <w:tabs>
          <w:tab w:val="left" w:pos="1716"/>
        </w:tabs>
        <w:spacing w:line="276" w:lineRule="auto"/>
        <w:rPr>
          <w:rFonts w:ascii="Arial Narrow" w:hAnsi="Arial Narrow" w:cs="Arial"/>
          <w:b/>
          <w:bCs/>
          <w:sz w:val="18"/>
          <w:szCs w:val="18"/>
        </w:rPr>
      </w:pPr>
    </w:p>
    <w:p w14:paraId="146FBFD9" w14:textId="1E1FA8DF" w:rsidR="00AC1511" w:rsidRDefault="00AC1511" w:rsidP="0071297E">
      <w:pPr>
        <w:tabs>
          <w:tab w:val="left" w:pos="1716"/>
        </w:tabs>
        <w:spacing w:line="276" w:lineRule="auto"/>
        <w:rPr>
          <w:rFonts w:ascii="Arial Narrow" w:hAnsi="Arial Narrow" w:cs="Arial"/>
          <w:b/>
          <w:bCs/>
          <w:sz w:val="18"/>
          <w:szCs w:val="18"/>
        </w:rPr>
      </w:pPr>
    </w:p>
    <w:p w14:paraId="3F9E3FF7" w14:textId="3508AF1D" w:rsidR="00AC1511" w:rsidRDefault="00AC1511" w:rsidP="0071297E">
      <w:pPr>
        <w:tabs>
          <w:tab w:val="left" w:pos="1716"/>
        </w:tabs>
        <w:spacing w:line="276" w:lineRule="auto"/>
        <w:rPr>
          <w:rFonts w:ascii="Arial Narrow" w:hAnsi="Arial Narrow" w:cs="Arial"/>
          <w:b/>
          <w:bCs/>
          <w:sz w:val="18"/>
          <w:szCs w:val="18"/>
        </w:rPr>
      </w:pPr>
    </w:p>
    <w:p w14:paraId="2932B0D8" w14:textId="18B728FC" w:rsidR="00AC1511" w:rsidRDefault="00AC1511" w:rsidP="0071297E">
      <w:pPr>
        <w:tabs>
          <w:tab w:val="left" w:pos="1716"/>
        </w:tabs>
        <w:spacing w:line="276" w:lineRule="auto"/>
        <w:rPr>
          <w:rFonts w:ascii="Arial Narrow" w:hAnsi="Arial Narrow" w:cs="Arial"/>
          <w:b/>
          <w:bCs/>
          <w:sz w:val="18"/>
          <w:szCs w:val="18"/>
        </w:rPr>
      </w:pPr>
    </w:p>
    <w:p w14:paraId="45AC0F35" w14:textId="74D03EEA" w:rsidR="00AC1511" w:rsidRDefault="00AC1511" w:rsidP="0071297E">
      <w:pPr>
        <w:tabs>
          <w:tab w:val="left" w:pos="1716"/>
        </w:tabs>
        <w:spacing w:line="276" w:lineRule="auto"/>
        <w:rPr>
          <w:rFonts w:ascii="Arial Narrow" w:hAnsi="Arial Narrow" w:cs="Arial"/>
          <w:b/>
          <w:bCs/>
          <w:sz w:val="18"/>
          <w:szCs w:val="18"/>
        </w:rPr>
      </w:pPr>
    </w:p>
    <w:p w14:paraId="740A8EF7" w14:textId="541B9297" w:rsidR="00AC1511" w:rsidRDefault="00AC1511" w:rsidP="0071297E">
      <w:pPr>
        <w:tabs>
          <w:tab w:val="left" w:pos="1716"/>
        </w:tabs>
        <w:spacing w:line="276" w:lineRule="auto"/>
        <w:rPr>
          <w:rFonts w:ascii="Arial Narrow" w:hAnsi="Arial Narrow" w:cs="Arial"/>
          <w:b/>
          <w:bCs/>
          <w:sz w:val="18"/>
          <w:szCs w:val="18"/>
        </w:rPr>
      </w:pPr>
    </w:p>
    <w:p w14:paraId="40D3843F" w14:textId="0D85331E" w:rsidR="00AC1511" w:rsidRDefault="00AC1511" w:rsidP="0071297E">
      <w:pPr>
        <w:tabs>
          <w:tab w:val="left" w:pos="1716"/>
        </w:tabs>
        <w:spacing w:line="276" w:lineRule="auto"/>
        <w:rPr>
          <w:rFonts w:ascii="Arial Narrow" w:hAnsi="Arial Narrow" w:cs="Arial"/>
          <w:b/>
          <w:bCs/>
          <w:sz w:val="18"/>
          <w:szCs w:val="18"/>
        </w:rPr>
      </w:pPr>
    </w:p>
    <w:p w14:paraId="4A06AB4A" w14:textId="7CE601DB" w:rsidR="00AC1511" w:rsidRDefault="00AC1511" w:rsidP="0071297E">
      <w:pPr>
        <w:tabs>
          <w:tab w:val="left" w:pos="1716"/>
        </w:tabs>
        <w:spacing w:line="276" w:lineRule="auto"/>
        <w:rPr>
          <w:rFonts w:ascii="Arial Narrow" w:hAnsi="Arial Narrow" w:cs="Arial"/>
          <w:b/>
          <w:bCs/>
          <w:sz w:val="18"/>
          <w:szCs w:val="18"/>
        </w:rPr>
      </w:pPr>
    </w:p>
    <w:p w14:paraId="1EE235CE" w14:textId="6736F46E" w:rsidR="00AC1511" w:rsidRDefault="00AC1511" w:rsidP="0071297E">
      <w:pPr>
        <w:tabs>
          <w:tab w:val="left" w:pos="1716"/>
        </w:tabs>
        <w:spacing w:line="276" w:lineRule="auto"/>
        <w:rPr>
          <w:rFonts w:ascii="Arial Narrow" w:hAnsi="Arial Narrow" w:cs="Arial"/>
          <w:b/>
          <w:bCs/>
          <w:sz w:val="18"/>
          <w:szCs w:val="18"/>
        </w:rPr>
      </w:pPr>
    </w:p>
    <w:p w14:paraId="424BFC93" w14:textId="78255A5B" w:rsidR="00AC1511" w:rsidRDefault="00AC1511" w:rsidP="0071297E">
      <w:pPr>
        <w:tabs>
          <w:tab w:val="left" w:pos="1716"/>
        </w:tabs>
        <w:spacing w:line="276" w:lineRule="auto"/>
        <w:rPr>
          <w:rFonts w:ascii="Arial Narrow" w:hAnsi="Arial Narrow" w:cs="Arial"/>
          <w:b/>
          <w:bCs/>
          <w:sz w:val="18"/>
          <w:szCs w:val="18"/>
        </w:rPr>
      </w:pPr>
    </w:p>
    <w:p w14:paraId="4C0855C9" w14:textId="76CFDC41" w:rsidR="00AC1511" w:rsidRDefault="00AC1511" w:rsidP="0071297E">
      <w:pPr>
        <w:tabs>
          <w:tab w:val="left" w:pos="1716"/>
        </w:tabs>
        <w:spacing w:line="276" w:lineRule="auto"/>
        <w:rPr>
          <w:rFonts w:ascii="Arial Narrow" w:hAnsi="Arial Narrow" w:cs="Arial"/>
          <w:b/>
          <w:bCs/>
          <w:sz w:val="18"/>
          <w:szCs w:val="18"/>
        </w:rPr>
      </w:pPr>
    </w:p>
    <w:p w14:paraId="1F419A75" w14:textId="32CF4343" w:rsidR="00AC1511" w:rsidRDefault="00AC1511" w:rsidP="0071297E">
      <w:pPr>
        <w:tabs>
          <w:tab w:val="left" w:pos="1716"/>
        </w:tabs>
        <w:spacing w:line="276" w:lineRule="auto"/>
        <w:rPr>
          <w:rFonts w:ascii="Arial Narrow" w:hAnsi="Arial Narrow" w:cs="Arial"/>
          <w:b/>
          <w:bCs/>
          <w:sz w:val="18"/>
          <w:szCs w:val="18"/>
        </w:rPr>
      </w:pPr>
    </w:p>
    <w:p w14:paraId="54542320" w14:textId="3AD46EE6" w:rsidR="00AC1511" w:rsidRDefault="00AC1511" w:rsidP="0071297E">
      <w:pPr>
        <w:tabs>
          <w:tab w:val="left" w:pos="1716"/>
        </w:tabs>
        <w:spacing w:line="276" w:lineRule="auto"/>
        <w:rPr>
          <w:rFonts w:ascii="Arial Narrow" w:hAnsi="Arial Narrow" w:cs="Arial"/>
          <w:b/>
          <w:bCs/>
          <w:sz w:val="18"/>
          <w:szCs w:val="18"/>
        </w:rPr>
      </w:pPr>
    </w:p>
    <w:p w14:paraId="02AF3318" w14:textId="1647C26A" w:rsidR="00AC1511" w:rsidRDefault="00AC1511" w:rsidP="0071297E">
      <w:pPr>
        <w:tabs>
          <w:tab w:val="left" w:pos="1716"/>
        </w:tabs>
        <w:spacing w:line="276" w:lineRule="auto"/>
        <w:rPr>
          <w:rFonts w:ascii="Arial Narrow" w:hAnsi="Arial Narrow" w:cs="Arial"/>
          <w:b/>
          <w:bCs/>
          <w:sz w:val="18"/>
          <w:szCs w:val="18"/>
        </w:rPr>
      </w:pPr>
    </w:p>
    <w:p w14:paraId="59FA13CE" w14:textId="69D6B8A0" w:rsidR="00AC1511" w:rsidRDefault="00AC1511" w:rsidP="0071297E">
      <w:pPr>
        <w:tabs>
          <w:tab w:val="left" w:pos="1716"/>
        </w:tabs>
        <w:spacing w:line="276" w:lineRule="auto"/>
        <w:rPr>
          <w:rFonts w:ascii="Arial Narrow" w:hAnsi="Arial Narrow" w:cs="Arial"/>
          <w:b/>
          <w:bCs/>
          <w:sz w:val="18"/>
          <w:szCs w:val="18"/>
        </w:rPr>
      </w:pPr>
    </w:p>
    <w:p w14:paraId="6D75B674" w14:textId="57E5624C" w:rsidR="00AC1511" w:rsidRDefault="00AC1511" w:rsidP="0071297E">
      <w:pPr>
        <w:tabs>
          <w:tab w:val="left" w:pos="1716"/>
        </w:tabs>
        <w:spacing w:line="276" w:lineRule="auto"/>
        <w:rPr>
          <w:rFonts w:ascii="Arial Narrow" w:hAnsi="Arial Narrow" w:cs="Arial"/>
          <w:b/>
          <w:bCs/>
          <w:sz w:val="18"/>
          <w:szCs w:val="18"/>
        </w:rPr>
      </w:pPr>
    </w:p>
    <w:p w14:paraId="15F8D5A7" w14:textId="06292B8F" w:rsidR="00AC1511" w:rsidRDefault="00AC1511" w:rsidP="0071297E">
      <w:pPr>
        <w:tabs>
          <w:tab w:val="left" w:pos="1716"/>
        </w:tabs>
        <w:spacing w:line="276" w:lineRule="auto"/>
        <w:rPr>
          <w:rFonts w:ascii="Arial Narrow" w:hAnsi="Arial Narrow" w:cs="Arial"/>
          <w:b/>
          <w:bCs/>
          <w:sz w:val="18"/>
          <w:szCs w:val="18"/>
        </w:rPr>
      </w:pPr>
    </w:p>
    <w:p w14:paraId="7478AFCA" w14:textId="54FCC3FB" w:rsidR="00AC1511" w:rsidRDefault="00AC1511" w:rsidP="0071297E">
      <w:pPr>
        <w:tabs>
          <w:tab w:val="left" w:pos="1716"/>
        </w:tabs>
        <w:spacing w:line="276" w:lineRule="auto"/>
        <w:rPr>
          <w:rFonts w:ascii="Arial Narrow" w:hAnsi="Arial Narrow" w:cs="Arial"/>
          <w:b/>
          <w:bCs/>
          <w:sz w:val="18"/>
          <w:szCs w:val="18"/>
        </w:rPr>
      </w:pPr>
    </w:p>
    <w:p w14:paraId="7FF747BA" w14:textId="4C8798B7" w:rsidR="00AC1511" w:rsidRDefault="00AC1511" w:rsidP="0071297E">
      <w:pPr>
        <w:tabs>
          <w:tab w:val="left" w:pos="1716"/>
        </w:tabs>
        <w:spacing w:line="276" w:lineRule="auto"/>
        <w:rPr>
          <w:rFonts w:ascii="Arial Narrow" w:hAnsi="Arial Narrow" w:cs="Arial"/>
          <w:b/>
          <w:bCs/>
          <w:sz w:val="18"/>
          <w:szCs w:val="18"/>
        </w:rPr>
      </w:pPr>
    </w:p>
    <w:p w14:paraId="08FA7EEC" w14:textId="0CE3E06E" w:rsidR="00AC1511" w:rsidRDefault="00AC1511" w:rsidP="0071297E">
      <w:pPr>
        <w:tabs>
          <w:tab w:val="left" w:pos="1716"/>
        </w:tabs>
        <w:spacing w:line="276" w:lineRule="auto"/>
        <w:rPr>
          <w:rFonts w:ascii="Arial Narrow" w:hAnsi="Arial Narrow" w:cs="Arial"/>
          <w:b/>
          <w:bCs/>
          <w:sz w:val="18"/>
          <w:szCs w:val="18"/>
        </w:rPr>
      </w:pPr>
    </w:p>
    <w:p w14:paraId="1D259462" w14:textId="45BA44D3" w:rsidR="00AC1511" w:rsidRDefault="00AC1511" w:rsidP="0071297E">
      <w:pPr>
        <w:tabs>
          <w:tab w:val="left" w:pos="1716"/>
        </w:tabs>
        <w:spacing w:line="276" w:lineRule="auto"/>
        <w:rPr>
          <w:rFonts w:ascii="Arial Narrow" w:hAnsi="Arial Narrow" w:cs="Arial"/>
          <w:b/>
          <w:bCs/>
          <w:sz w:val="18"/>
          <w:szCs w:val="18"/>
        </w:rPr>
      </w:pPr>
    </w:p>
    <w:p w14:paraId="15EF2899" w14:textId="12F5362C" w:rsidR="00AC1511" w:rsidRDefault="00AC1511" w:rsidP="0071297E">
      <w:pPr>
        <w:tabs>
          <w:tab w:val="left" w:pos="1716"/>
        </w:tabs>
        <w:spacing w:line="276" w:lineRule="auto"/>
        <w:rPr>
          <w:rFonts w:ascii="Arial Narrow" w:hAnsi="Arial Narrow" w:cs="Arial"/>
          <w:b/>
          <w:bCs/>
          <w:sz w:val="18"/>
          <w:szCs w:val="18"/>
        </w:rPr>
      </w:pPr>
    </w:p>
    <w:p w14:paraId="642BFF7D" w14:textId="06F53F85" w:rsidR="00AC1511" w:rsidRDefault="00AC1511" w:rsidP="0071297E">
      <w:pPr>
        <w:tabs>
          <w:tab w:val="left" w:pos="1716"/>
        </w:tabs>
        <w:spacing w:line="276" w:lineRule="auto"/>
        <w:rPr>
          <w:rFonts w:ascii="Arial Narrow" w:hAnsi="Arial Narrow" w:cs="Arial"/>
          <w:b/>
          <w:bCs/>
          <w:sz w:val="18"/>
          <w:szCs w:val="18"/>
        </w:rPr>
      </w:pPr>
    </w:p>
    <w:p w14:paraId="09929462" w14:textId="57531684" w:rsidR="00AC1511" w:rsidRDefault="00AC1511" w:rsidP="0071297E">
      <w:pPr>
        <w:tabs>
          <w:tab w:val="left" w:pos="1716"/>
        </w:tabs>
        <w:spacing w:line="276" w:lineRule="auto"/>
        <w:rPr>
          <w:rFonts w:ascii="Arial Narrow" w:hAnsi="Arial Narrow" w:cs="Arial"/>
          <w:b/>
          <w:bCs/>
          <w:sz w:val="18"/>
          <w:szCs w:val="18"/>
        </w:rPr>
      </w:pPr>
    </w:p>
    <w:p w14:paraId="2993B885" w14:textId="231A95BE" w:rsidR="00AC1511" w:rsidRDefault="00AC1511" w:rsidP="0071297E">
      <w:pPr>
        <w:tabs>
          <w:tab w:val="left" w:pos="1716"/>
        </w:tabs>
        <w:spacing w:line="276" w:lineRule="auto"/>
        <w:rPr>
          <w:rFonts w:ascii="Arial Narrow" w:hAnsi="Arial Narrow" w:cs="Arial"/>
          <w:b/>
          <w:bCs/>
          <w:sz w:val="18"/>
          <w:szCs w:val="18"/>
        </w:rPr>
      </w:pPr>
    </w:p>
    <w:p w14:paraId="4DEF622E" w14:textId="7396557A" w:rsidR="00AC1511" w:rsidRDefault="00AC1511" w:rsidP="0071297E">
      <w:pPr>
        <w:tabs>
          <w:tab w:val="left" w:pos="1716"/>
        </w:tabs>
        <w:spacing w:line="276" w:lineRule="auto"/>
        <w:rPr>
          <w:rFonts w:ascii="Arial Narrow" w:hAnsi="Arial Narrow" w:cs="Arial"/>
          <w:b/>
          <w:bCs/>
          <w:sz w:val="18"/>
          <w:szCs w:val="18"/>
        </w:rPr>
      </w:pPr>
    </w:p>
    <w:p w14:paraId="695A1032" w14:textId="3F2C3724" w:rsidR="00AC1511" w:rsidRDefault="00AC1511" w:rsidP="0071297E">
      <w:pPr>
        <w:tabs>
          <w:tab w:val="left" w:pos="1716"/>
        </w:tabs>
        <w:spacing w:line="276" w:lineRule="auto"/>
        <w:rPr>
          <w:rFonts w:ascii="Arial Narrow" w:hAnsi="Arial Narrow" w:cs="Arial"/>
          <w:b/>
          <w:bCs/>
          <w:sz w:val="18"/>
          <w:szCs w:val="18"/>
        </w:rPr>
      </w:pPr>
    </w:p>
    <w:p w14:paraId="1E4C25EA" w14:textId="6A574092" w:rsidR="00AC1511" w:rsidRDefault="00AC1511" w:rsidP="0071297E">
      <w:pPr>
        <w:tabs>
          <w:tab w:val="left" w:pos="1716"/>
        </w:tabs>
        <w:spacing w:line="276" w:lineRule="auto"/>
        <w:rPr>
          <w:rFonts w:ascii="Arial Narrow" w:hAnsi="Arial Narrow" w:cs="Arial"/>
          <w:b/>
          <w:bCs/>
          <w:sz w:val="18"/>
          <w:szCs w:val="18"/>
        </w:rPr>
      </w:pPr>
    </w:p>
    <w:p w14:paraId="30551494" w14:textId="4B034F0D" w:rsidR="00AC1511" w:rsidRDefault="00AC1511" w:rsidP="0071297E">
      <w:pPr>
        <w:tabs>
          <w:tab w:val="left" w:pos="1716"/>
        </w:tabs>
        <w:spacing w:line="276" w:lineRule="auto"/>
        <w:rPr>
          <w:rFonts w:ascii="Arial Narrow" w:hAnsi="Arial Narrow" w:cs="Arial"/>
          <w:b/>
          <w:bCs/>
          <w:sz w:val="18"/>
          <w:szCs w:val="18"/>
        </w:rPr>
      </w:pPr>
    </w:p>
    <w:p w14:paraId="58FC8508" w14:textId="6A885F8B" w:rsidR="00AC1511" w:rsidRDefault="00AC1511" w:rsidP="0071297E">
      <w:pPr>
        <w:tabs>
          <w:tab w:val="left" w:pos="1716"/>
        </w:tabs>
        <w:spacing w:line="276" w:lineRule="auto"/>
        <w:rPr>
          <w:rFonts w:ascii="Arial Narrow" w:hAnsi="Arial Narrow" w:cs="Arial"/>
          <w:b/>
          <w:bCs/>
          <w:sz w:val="18"/>
          <w:szCs w:val="18"/>
        </w:rPr>
      </w:pPr>
    </w:p>
    <w:p w14:paraId="0CC636F5" w14:textId="2B371837" w:rsidR="00AC1511" w:rsidRDefault="00AC1511" w:rsidP="0071297E">
      <w:pPr>
        <w:tabs>
          <w:tab w:val="left" w:pos="1716"/>
        </w:tabs>
        <w:spacing w:line="276" w:lineRule="auto"/>
        <w:rPr>
          <w:rFonts w:ascii="Arial Narrow" w:hAnsi="Arial Narrow" w:cs="Arial"/>
          <w:b/>
          <w:bCs/>
          <w:sz w:val="18"/>
          <w:szCs w:val="18"/>
        </w:rPr>
      </w:pPr>
    </w:p>
    <w:p w14:paraId="7BA8CD32" w14:textId="15D4E17D" w:rsidR="00AC1511" w:rsidRDefault="00AC1511" w:rsidP="0071297E">
      <w:pPr>
        <w:tabs>
          <w:tab w:val="left" w:pos="1716"/>
        </w:tabs>
        <w:spacing w:line="276" w:lineRule="auto"/>
        <w:rPr>
          <w:rFonts w:ascii="Arial Narrow" w:hAnsi="Arial Narrow" w:cs="Arial"/>
          <w:b/>
          <w:bCs/>
          <w:sz w:val="18"/>
          <w:szCs w:val="18"/>
        </w:rPr>
      </w:pPr>
    </w:p>
    <w:p w14:paraId="22DB48A9" w14:textId="517F437A" w:rsidR="00AC1511" w:rsidRDefault="00AC1511" w:rsidP="0071297E">
      <w:pPr>
        <w:tabs>
          <w:tab w:val="left" w:pos="1716"/>
        </w:tabs>
        <w:spacing w:line="276" w:lineRule="auto"/>
        <w:rPr>
          <w:rFonts w:ascii="Arial Narrow" w:hAnsi="Arial Narrow" w:cs="Arial"/>
          <w:b/>
          <w:bCs/>
          <w:sz w:val="18"/>
          <w:szCs w:val="18"/>
        </w:rPr>
      </w:pPr>
    </w:p>
    <w:p w14:paraId="1A4C6F1F" w14:textId="014FBCE6" w:rsidR="00AC1511" w:rsidRDefault="00AC1511" w:rsidP="0071297E">
      <w:pPr>
        <w:tabs>
          <w:tab w:val="left" w:pos="1716"/>
        </w:tabs>
        <w:spacing w:line="276" w:lineRule="auto"/>
        <w:rPr>
          <w:rFonts w:ascii="Arial Narrow" w:hAnsi="Arial Narrow" w:cs="Arial"/>
          <w:b/>
          <w:bCs/>
          <w:sz w:val="18"/>
          <w:szCs w:val="18"/>
        </w:rPr>
      </w:pPr>
    </w:p>
    <w:p w14:paraId="6B0E85B7" w14:textId="272CA63C" w:rsidR="00AC1511" w:rsidRDefault="00AC1511" w:rsidP="0071297E">
      <w:pPr>
        <w:tabs>
          <w:tab w:val="left" w:pos="1716"/>
        </w:tabs>
        <w:spacing w:line="276" w:lineRule="auto"/>
        <w:rPr>
          <w:rFonts w:ascii="Arial Narrow" w:hAnsi="Arial Narrow" w:cs="Arial"/>
          <w:b/>
          <w:bCs/>
          <w:sz w:val="18"/>
          <w:szCs w:val="18"/>
        </w:rPr>
      </w:pPr>
    </w:p>
    <w:p w14:paraId="76F20843" w14:textId="3E33E295" w:rsidR="00AC1511" w:rsidRDefault="00AC1511" w:rsidP="0071297E">
      <w:pPr>
        <w:tabs>
          <w:tab w:val="left" w:pos="1716"/>
        </w:tabs>
        <w:spacing w:line="276" w:lineRule="auto"/>
        <w:rPr>
          <w:rFonts w:ascii="Arial Narrow" w:hAnsi="Arial Narrow" w:cs="Arial"/>
          <w:b/>
          <w:bCs/>
          <w:sz w:val="18"/>
          <w:szCs w:val="18"/>
        </w:rPr>
      </w:pPr>
    </w:p>
    <w:p w14:paraId="67884BDD" w14:textId="72D3400A" w:rsidR="00AC1511" w:rsidRDefault="00AC1511" w:rsidP="0071297E">
      <w:pPr>
        <w:tabs>
          <w:tab w:val="left" w:pos="1716"/>
        </w:tabs>
        <w:spacing w:line="276" w:lineRule="auto"/>
        <w:rPr>
          <w:rFonts w:ascii="Arial Narrow" w:hAnsi="Arial Narrow" w:cs="Arial"/>
          <w:b/>
          <w:bCs/>
          <w:sz w:val="18"/>
          <w:szCs w:val="18"/>
        </w:rPr>
      </w:pPr>
    </w:p>
    <w:p w14:paraId="2D4CA8E9" w14:textId="70F8AE0F" w:rsidR="00AC1511" w:rsidRDefault="00AC1511" w:rsidP="0071297E">
      <w:pPr>
        <w:tabs>
          <w:tab w:val="left" w:pos="1716"/>
        </w:tabs>
        <w:spacing w:line="276" w:lineRule="auto"/>
        <w:rPr>
          <w:rFonts w:ascii="Arial Narrow" w:hAnsi="Arial Narrow" w:cs="Arial"/>
          <w:b/>
          <w:bCs/>
          <w:sz w:val="18"/>
          <w:szCs w:val="18"/>
        </w:rPr>
      </w:pPr>
    </w:p>
    <w:p w14:paraId="0F3A773A" w14:textId="50FCB6A0" w:rsidR="00AC1511" w:rsidRDefault="00AC1511" w:rsidP="0071297E">
      <w:pPr>
        <w:tabs>
          <w:tab w:val="left" w:pos="1716"/>
        </w:tabs>
        <w:spacing w:line="276" w:lineRule="auto"/>
        <w:rPr>
          <w:rFonts w:ascii="Arial Narrow" w:hAnsi="Arial Narrow" w:cs="Arial"/>
          <w:b/>
          <w:bCs/>
          <w:sz w:val="18"/>
          <w:szCs w:val="18"/>
        </w:rPr>
      </w:pPr>
    </w:p>
    <w:p w14:paraId="09F6E7B4" w14:textId="6023941E" w:rsidR="00AC1511" w:rsidRDefault="00AC1511" w:rsidP="0071297E">
      <w:pPr>
        <w:tabs>
          <w:tab w:val="left" w:pos="1716"/>
        </w:tabs>
        <w:spacing w:line="276" w:lineRule="auto"/>
        <w:rPr>
          <w:rFonts w:ascii="Arial Narrow" w:hAnsi="Arial Narrow" w:cs="Arial"/>
          <w:b/>
          <w:bCs/>
          <w:sz w:val="18"/>
          <w:szCs w:val="18"/>
        </w:rPr>
      </w:pPr>
    </w:p>
    <w:p w14:paraId="4FF637C9" w14:textId="33C701A5" w:rsidR="00AC1511" w:rsidRDefault="00AC1511" w:rsidP="0071297E">
      <w:pPr>
        <w:tabs>
          <w:tab w:val="left" w:pos="1716"/>
        </w:tabs>
        <w:spacing w:line="276" w:lineRule="auto"/>
        <w:rPr>
          <w:rFonts w:ascii="Arial Narrow" w:hAnsi="Arial Narrow" w:cs="Arial"/>
          <w:b/>
          <w:bCs/>
          <w:sz w:val="18"/>
          <w:szCs w:val="18"/>
        </w:rPr>
      </w:pPr>
    </w:p>
    <w:p w14:paraId="7496F8CB" w14:textId="5ED38C7D" w:rsidR="00AC1511" w:rsidRDefault="00AC1511" w:rsidP="0071297E">
      <w:pPr>
        <w:tabs>
          <w:tab w:val="left" w:pos="1716"/>
        </w:tabs>
        <w:spacing w:line="276" w:lineRule="auto"/>
        <w:rPr>
          <w:rFonts w:ascii="Arial Narrow" w:hAnsi="Arial Narrow" w:cs="Arial"/>
          <w:b/>
          <w:bCs/>
          <w:sz w:val="18"/>
          <w:szCs w:val="18"/>
        </w:rPr>
      </w:pPr>
    </w:p>
    <w:p w14:paraId="74C18447" w14:textId="3EFC9513" w:rsidR="00AC1511" w:rsidRDefault="00AC1511" w:rsidP="0071297E">
      <w:pPr>
        <w:tabs>
          <w:tab w:val="left" w:pos="1716"/>
        </w:tabs>
        <w:spacing w:line="276" w:lineRule="auto"/>
        <w:rPr>
          <w:rFonts w:ascii="Arial Narrow" w:hAnsi="Arial Narrow" w:cs="Arial"/>
          <w:b/>
          <w:bCs/>
          <w:sz w:val="18"/>
          <w:szCs w:val="18"/>
        </w:rPr>
      </w:pPr>
    </w:p>
    <w:p w14:paraId="7AEFC859" w14:textId="5BE6055A" w:rsidR="00AC1511" w:rsidRDefault="00AC1511" w:rsidP="0071297E">
      <w:pPr>
        <w:tabs>
          <w:tab w:val="left" w:pos="1716"/>
        </w:tabs>
        <w:spacing w:line="276" w:lineRule="auto"/>
        <w:rPr>
          <w:rFonts w:ascii="Arial Narrow" w:hAnsi="Arial Narrow" w:cs="Arial"/>
          <w:b/>
          <w:bCs/>
          <w:sz w:val="18"/>
          <w:szCs w:val="18"/>
        </w:rPr>
      </w:pPr>
    </w:p>
    <w:p w14:paraId="226833D3" w14:textId="77777777" w:rsidR="00AC1511" w:rsidRDefault="00AC1511" w:rsidP="0071297E">
      <w:pPr>
        <w:tabs>
          <w:tab w:val="left" w:pos="1716"/>
        </w:tabs>
        <w:spacing w:line="276" w:lineRule="auto"/>
        <w:rPr>
          <w:rFonts w:ascii="Arial Narrow" w:hAnsi="Arial Narrow" w:cs="Arial"/>
          <w:b/>
          <w:bCs/>
          <w:sz w:val="18"/>
          <w:szCs w:val="18"/>
        </w:rPr>
      </w:pPr>
    </w:p>
    <w:p w14:paraId="3D7C1659" w14:textId="77777777" w:rsidR="00141BAA" w:rsidRDefault="00141BAA" w:rsidP="00C66784">
      <w:pPr>
        <w:tabs>
          <w:tab w:val="left" w:pos="1716"/>
        </w:tabs>
        <w:spacing w:line="276" w:lineRule="auto"/>
        <w:jc w:val="right"/>
        <w:rPr>
          <w:rFonts w:ascii="Arial Narrow" w:hAnsi="Arial Narrow" w:cs="Arial"/>
          <w:b/>
          <w:bCs/>
          <w:sz w:val="18"/>
          <w:szCs w:val="18"/>
        </w:rPr>
      </w:pPr>
    </w:p>
    <w:p w14:paraId="433A79B7" w14:textId="77777777" w:rsidR="00AC1511" w:rsidRDefault="00AC1511" w:rsidP="00A31720">
      <w:pPr>
        <w:tabs>
          <w:tab w:val="center" w:pos="4819"/>
        </w:tabs>
        <w:spacing w:line="276" w:lineRule="auto"/>
        <w:ind w:right="-1"/>
        <w:rPr>
          <w:rFonts w:ascii="Arial" w:hAnsi="Arial" w:cs="Arial"/>
          <w:b/>
          <w:bCs/>
          <w:sz w:val="18"/>
          <w:szCs w:val="18"/>
        </w:rPr>
      </w:pPr>
      <w:bookmarkStart w:id="199" w:name="_Hlk180151974"/>
      <w:bookmarkStart w:id="200" w:name="_Hlk38873417"/>
      <w:bookmarkStart w:id="201" w:name="_Hlk53482415"/>
      <w:bookmarkStart w:id="202" w:name="_Hlk58571159"/>
      <w:bookmarkStart w:id="203" w:name="_Hlk68088478"/>
    </w:p>
    <w:p w14:paraId="5E683C66" w14:textId="23663634" w:rsidR="00040222" w:rsidRPr="00040222" w:rsidRDefault="00040222" w:rsidP="00040222">
      <w:pPr>
        <w:tabs>
          <w:tab w:val="center" w:pos="4819"/>
        </w:tabs>
        <w:spacing w:line="276" w:lineRule="auto"/>
        <w:ind w:left="5103" w:right="-1" w:firstLine="1843"/>
        <w:jc w:val="center"/>
        <w:rPr>
          <w:rFonts w:ascii="Arial" w:hAnsi="Arial" w:cs="Arial"/>
          <w:b/>
          <w:bCs/>
          <w:sz w:val="18"/>
          <w:szCs w:val="18"/>
        </w:rPr>
      </w:pPr>
      <w:bookmarkStart w:id="204" w:name="_Hlk192675943"/>
      <w:r w:rsidRPr="00040222">
        <w:rPr>
          <w:rFonts w:ascii="Arial" w:hAnsi="Arial" w:cs="Arial"/>
          <w:b/>
          <w:bCs/>
          <w:sz w:val="18"/>
          <w:szCs w:val="18"/>
        </w:rPr>
        <w:t xml:space="preserve">Załącznik nr </w:t>
      </w:r>
      <w:r>
        <w:rPr>
          <w:rFonts w:ascii="Arial" w:hAnsi="Arial" w:cs="Arial"/>
          <w:b/>
          <w:bCs/>
          <w:sz w:val="18"/>
          <w:szCs w:val="18"/>
        </w:rPr>
        <w:t>2</w:t>
      </w:r>
      <w:r w:rsidRPr="00040222">
        <w:rPr>
          <w:rFonts w:ascii="Arial" w:hAnsi="Arial" w:cs="Arial"/>
          <w:b/>
          <w:bCs/>
          <w:sz w:val="18"/>
          <w:szCs w:val="18"/>
        </w:rPr>
        <w:t xml:space="preserve"> do SWZ</w:t>
      </w:r>
    </w:p>
    <w:p w14:paraId="4969A62D" w14:textId="77777777" w:rsidR="00A31720" w:rsidRDefault="00040222" w:rsidP="006572B8">
      <w:pPr>
        <w:tabs>
          <w:tab w:val="center" w:pos="4819"/>
        </w:tabs>
        <w:spacing w:line="276" w:lineRule="auto"/>
        <w:ind w:left="5103" w:right="-1" w:firstLine="1843"/>
        <w:jc w:val="center"/>
        <w:rPr>
          <w:rFonts w:ascii="Arial" w:hAnsi="Arial" w:cs="Arial"/>
          <w:b/>
          <w:bCs/>
          <w:color w:val="000000"/>
          <w:sz w:val="18"/>
          <w:szCs w:val="18"/>
        </w:rPr>
      </w:pPr>
      <w:r w:rsidRPr="00040222">
        <w:rPr>
          <w:rFonts w:ascii="Arial" w:hAnsi="Arial" w:cs="Arial"/>
          <w:b/>
          <w:sz w:val="18"/>
          <w:szCs w:val="18"/>
          <w:lang w:val="x-none"/>
        </w:rPr>
        <w:t>FZ-2380/</w:t>
      </w:r>
      <w:r w:rsidR="00C10AFE">
        <w:rPr>
          <w:rFonts w:ascii="Arial" w:hAnsi="Arial" w:cs="Arial"/>
          <w:b/>
          <w:sz w:val="18"/>
          <w:szCs w:val="18"/>
        </w:rPr>
        <w:t>11</w:t>
      </w:r>
      <w:r w:rsidRPr="00040222">
        <w:rPr>
          <w:rFonts w:ascii="Arial" w:hAnsi="Arial" w:cs="Arial"/>
          <w:b/>
          <w:sz w:val="18"/>
          <w:szCs w:val="18"/>
          <w:lang w:val="x-none"/>
        </w:rPr>
        <w:t>/2</w:t>
      </w:r>
      <w:r w:rsidR="00C10AFE">
        <w:rPr>
          <w:rFonts w:ascii="Arial" w:hAnsi="Arial" w:cs="Arial"/>
          <w:b/>
          <w:sz w:val="18"/>
          <w:szCs w:val="18"/>
        </w:rPr>
        <w:t>5</w:t>
      </w:r>
      <w:r w:rsidRPr="00040222">
        <w:rPr>
          <w:rFonts w:ascii="Arial" w:hAnsi="Arial" w:cs="Arial"/>
          <w:b/>
          <w:sz w:val="18"/>
          <w:szCs w:val="18"/>
          <w:lang w:val="x-none"/>
        </w:rPr>
        <w:t>/</w:t>
      </w:r>
      <w:r w:rsidRPr="00040222">
        <w:rPr>
          <w:rFonts w:ascii="Arial" w:hAnsi="Arial" w:cs="Arial"/>
          <w:b/>
          <w:sz w:val="18"/>
          <w:szCs w:val="18"/>
        </w:rPr>
        <w:t>MK</w:t>
      </w:r>
      <w:bookmarkEnd w:id="199"/>
      <w:r w:rsidR="00485D67" w:rsidRPr="008F0A60">
        <w:rPr>
          <w:rFonts w:ascii="Arial" w:hAnsi="Arial" w:cs="Arial"/>
          <w:b/>
          <w:bCs/>
          <w:color w:val="000000"/>
          <w:sz w:val="18"/>
          <w:szCs w:val="18"/>
        </w:rPr>
        <w:t xml:space="preserve">   </w:t>
      </w:r>
      <w:bookmarkEnd w:id="204"/>
      <w:r w:rsidR="00485D67" w:rsidRPr="008F0A60">
        <w:rPr>
          <w:rFonts w:ascii="Arial" w:hAnsi="Arial" w:cs="Arial"/>
          <w:b/>
          <w:bCs/>
          <w:color w:val="000000"/>
          <w:sz w:val="18"/>
          <w:szCs w:val="18"/>
        </w:rPr>
        <w:t xml:space="preserve">   </w:t>
      </w:r>
    </w:p>
    <w:p w14:paraId="56BF570F" w14:textId="77777777" w:rsidR="00A31720" w:rsidRDefault="00A31720" w:rsidP="006572B8">
      <w:pPr>
        <w:tabs>
          <w:tab w:val="center" w:pos="4819"/>
        </w:tabs>
        <w:spacing w:line="276" w:lineRule="auto"/>
        <w:ind w:left="5103" w:right="-1" w:firstLine="1843"/>
        <w:jc w:val="center"/>
        <w:rPr>
          <w:rFonts w:ascii="Arial" w:hAnsi="Arial" w:cs="Arial"/>
          <w:b/>
          <w:bCs/>
          <w:color w:val="000000"/>
          <w:sz w:val="18"/>
          <w:szCs w:val="18"/>
        </w:rPr>
      </w:pPr>
    </w:p>
    <w:p w14:paraId="7279105D" w14:textId="7518E2BD" w:rsidR="00485D67" w:rsidRPr="006572B8" w:rsidRDefault="00485D67" w:rsidP="006572B8">
      <w:pPr>
        <w:tabs>
          <w:tab w:val="center" w:pos="4819"/>
        </w:tabs>
        <w:spacing w:line="276" w:lineRule="auto"/>
        <w:ind w:left="5103" w:right="-1" w:firstLine="1843"/>
        <w:jc w:val="center"/>
        <w:rPr>
          <w:rFonts w:ascii="Arial" w:hAnsi="Arial" w:cs="Arial"/>
          <w:b/>
          <w:sz w:val="18"/>
          <w:szCs w:val="18"/>
        </w:rPr>
      </w:pPr>
      <w:r w:rsidRPr="008F0A60">
        <w:rPr>
          <w:rFonts w:ascii="Arial" w:hAnsi="Arial" w:cs="Arial"/>
          <w:b/>
          <w:bCs/>
          <w:color w:val="000000"/>
          <w:sz w:val="18"/>
          <w:szCs w:val="18"/>
        </w:rPr>
        <w:t xml:space="preserve">                                                </w:t>
      </w:r>
      <w:r w:rsidR="004E4E63" w:rsidRPr="008F0A60">
        <w:rPr>
          <w:rFonts w:ascii="Arial" w:hAnsi="Arial" w:cs="Arial"/>
          <w:b/>
          <w:bCs/>
          <w:color w:val="000000"/>
          <w:sz w:val="18"/>
          <w:szCs w:val="18"/>
        </w:rPr>
        <w:t xml:space="preserve">                      </w:t>
      </w:r>
    </w:p>
    <w:p w14:paraId="51E03459" w14:textId="3E98C40E" w:rsidR="006572B8" w:rsidRPr="008F0A60" w:rsidRDefault="00485D67" w:rsidP="0029750E">
      <w:pPr>
        <w:tabs>
          <w:tab w:val="left" w:pos="1716"/>
        </w:tabs>
        <w:spacing w:line="276" w:lineRule="auto"/>
        <w:ind w:left="284" w:hanging="284"/>
        <w:jc w:val="right"/>
        <w:rPr>
          <w:rFonts w:ascii="Arial" w:hAnsi="Arial" w:cs="Arial"/>
          <w:b/>
          <w:bCs/>
          <w:color w:val="000000"/>
          <w:sz w:val="18"/>
          <w:szCs w:val="18"/>
        </w:rPr>
      </w:pPr>
      <w:r w:rsidRPr="008F0A60">
        <w:rPr>
          <w:rFonts w:ascii="Arial" w:hAnsi="Arial" w:cs="Arial"/>
          <w:b/>
          <w:bCs/>
          <w:color w:val="000000"/>
          <w:sz w:val="18"/>
          <w:szCs w:val="18"/>
        </w:rPr>
        <w:tab/>
      </w:r>
      <w:r w:rsidRPr="008F0A60">
        <w:rPr>
          <w:rFonts w:ascii="Arial" w:hAnsi="Arial" w:cs="Arial"/>
          <w:b/>
          <w:bCs/>
          <w:color w:val="000000"/>
          <w:sz w:val="18"/>
          <w:szCs w:val="18"/>
        </w:rPr>
        <w:tab/>
        <w:t xml:space="preserve">                                                 </w:t>
      </w:r>
      <w:r w:rsidR="00E35DBF" w:rsidRPr="008F0A60">
        <w:rPr>
          <w:rFonts w:ascii="Arial" w:hAnsi="Arial" w:cs="Arial"/>
          <w:b/>
          <w:bCs/>
          <w:color w:val="000000"/>
          <w:sz w:val="18"/>
          <w:szCs w:val="18"/>
        </w:rPr>
        <w:t xml:space="preserve">              </w:t>
      </w:r>
      <w:r w:rsidRPr="008F0A60">
        <w:rPr>
          <w:rFonts w:ascii="Arial" w:hAnsi="Arial" w:cs="Arial"/>
          <w:b/>
          <w:bCs/>
          <w:color w:val="000000"/>
          <w:sz w:val="18"/>
          <w:szCs w:val="18"/>
        </w:rPr>
        <w:tab/>
      </w:r>
      <w:r w:rsidRPr="008F0A60">
        <w:rPr>
          <w:rFonts w:ascii="Arial" w:hAnsi="Arial" w:cs="Arial"/>
          <w:b/>
          <w:bCs/>
          <w:color w:val="000000"/>
          <w:sz w:val="18"/>
          <w:szCs w:val="18"/>
        </w:rPr>
        <w:tab/>
      </w:r>
      <w:r w:rsidRPr="008F0A60">
        <w:rPr>
          <w:rFonts w:ascii="Arial" w:hAnsi="Arial" w:cs="Arial"/>
          <w:b/>
          <w:bCs/>
          <w:color w:val="000000"/>
          <w:sz w:val="18"/>
          <w:szCs w:val="18"/>
        </w:rPr>
        <w:tab/>
      </w:r>
      <w:r w:rsidRPr="008F0A60">
        <w:rPr>
          <w:rFonts w:ascii="Arial" w:hAnsi="Arial" w:cs="Arial"/>
          <w:b/>
          <w:bCs/>
          <w:color w:val="000000"/>
          <w:sz w:val="18"/>
          <w:szCs w:val="18"/>
        </w:rPr>
        <w:tab/>
        <w:t xml:space="preserve">                                           </w:t>
      </w:r>
      <w:r w:rsidR="00E35DBF" w:rsidRPr="008F0A60">
        <w:rPr>
          <w:rFonts w:ascii="Arial" w:hAnsi="Arial" w:cs="Arial"/>
          <w:b/>
          <w:bCs/>
          <w:color w:val="000000"/>
          <w:sz w:val="18"/>
          <w:szCs w:val="18"/>
        </w:rPr>
        <w:t xml:space="preserve">                           </w:t>
      </w:r>
    </w:p>
    <w:p w14:paraId="00CBF365" w14:textId="77777777" w:rsidR="00DB237F" w:rsidRPr="00E26106" w:rsidRDefault="00DB237F" w:rsidP="00C66784">
      <w:pPr>
        <w:spacing w:line="276" w:lineRule="auto"/>
        <w:jc w:val="center"/>
        <w:rPr>
          <w:rFonts w:ascii="Arial" w:hAnsi="Arial" w:cs="Arial"/>
          <w:b/>
          <w:bCs/>
          <w:color w:val="000000"/>
          <w:sz w:val="22"/>
          <w:szCs w:val="22"/>
          <w:lang w:val="x-none"/>
        </w:rPr>
      </w:pPr>
      <w:r w:rsidRPr="00E26106">
        <w:rPr>
          <w:rFonts w:ascii="Arial" w:hAnsi="Arial" w:cs="Arial"/>
          <w:b/>
          <w:bCs/>
          <w:color w:val="000000"/>
          <w:sz w:val="22"/>
          <w:szCs w:val="22"/>
          <w:lang w:val="x-none"/>
        </w:rPr>
        <w:lastRenderedPageBreak/>
        <w:t xml:space="preserve">OŚWIADCZENIE </w:t>
      </w:r>
      <w:r w:rsidRPr="00E26106">
        <w:rPr>
          <w:rFonts w:ascii="Arial" w:hAnsi="Arial" w:cs="Arial"/>
          <w:b/>
          <w:bCs/>
          <w:sz w:val="22"/>
          <w:szCs w:val="22"/>
          <w:lang w:val="x-none"/>
        </w:rPr>
        <w:t>WYKONAWCY</w:t>
      </w:r>
    </w:p>
    <w:p w14:paraId="2B450D6F" w14:textId="77777777" w:rsidR="00E4406F" w:rsidRPr="007933BA" w:rsidRDefault="00E4406F" w:rsidP="00C66784">
      <w:pPr>
        <w:spacing w:line="276" w:lineRule="auto"/>
        <w:jc w:val="center"/>
        <w:rPr>
          <w:rFonts w:ascii="Arial" w:hAnsi="Arial" w:cs="Arial"/>
          <w:b/>
          <w:bCs/>
          <w:color w:val="000000"/>
        </w:rPr>
      </w:pPr>
      <w:r w:rsidRPr="007933BA">
        <w:rPr>
          <w:rFonts w:ascii="Arial" w:hAnsi="Arial" w:cs="Arial"/>
          <w:b/>
          <w:bCs/>
          <w:color w:val="000000"/>
        </w:rPr>
        <w:t xml:space="preserve">składane na podstawie art. 125 ust. 1 ustawy z dnia 11 września 2019 r. </w:t>
      </w:r>
    </w:p>
    <w:p w14:paraId="13212775" w14:textId="77777777" w:rsidR="00E4406F" w:rsidRPr="007933BA" w:rsidRDefault="00E4406F" w:rsidP="00C66784">
      <w:pPr>
        <w:spacing w:line="276" w:lineRule="auto"/>
        <w:jc w:val="center"/>
        <w:rPr>
          <w:rFonts w:ascii="Arial" w:hAnsi="Arial" w:cs="Arial"/>
          <w:b/>
          <w:bCs/>
          <w:color w:val="000000"/>
        </w:rPr>
      </w:pPr>
      <w:r w:rsidRPr="007933BA">
        <w:rPr>
          <w:rFonts w:ascii="Arial" w:hAnsi="Arial" w:cs="Arial"/>
          <w:b/>
          <w:bCs/>
          <w:color w:val="000000"/>
        </w:rPr>
        <w:t xml:space="preserve"> Prawo zamówień publicznych (dalej jako: uPzp)</w:t>
      </w:r>
    </w:p>
    <w:p w14:paraId="79F36118" w14:textId="2D40D3DE" w:rsidR="00CC4AF9" w:rsidRPr="007933BA" w:rsidRDefault="00CC4AF9" w:rsidP="00C66784">
      <w:pPr>
        <w:spacing w:line="276" w:lineRule="auto"/>
        <w:jc w:val="center"/>
        <w:rPr>
          <w:rFonts w:ascii="Arial" w:hAnsi="Arial" w:cs="Arial"/>
          <w:b/>
          <w:bCs/>
          <w:color w:val="000000"/>
        </w:rPr>
      </w:pPr>
      <w:r w:rsidRPr="007933BA">
        <w:rPr>
          <w:rFonts w:ascii="Arial" w:hAnsi="Arial" w:cs="Arial"/>
          <w:b/>
          <w:bCs/>
          <w:color w:val="000000"/>
        </w:rPr>
        <w:t xml:space="preserve">oraz dotyczące art. 7 ust. 1 ustawy z dnia 13 kwietnia 2022 r. </w:t>
      </w:r>
    </w:p>
    <w:p w14:paraId="08E0D703" w14:textId="77777777" w:rsidR="00214152" w:rsidRPr="008F0A60" w:rsidRDefault="00214152" w:rsidP="00C66784">
      <w:pPr>
        <w:spacing w:line="276" w:lineRule="auto"/>
        <w:jc w:val="center"/>
        <w:rPr>
          <w:rFonts w:ascii="Arial" w:hAnsi="Arial" w:cs="Arial"/>
          <w:b/>
          <w:bCs/>
          <w:color w:val="000000"/>
        </w:rPr>
      </w:pPr>
    </w:p>
    <w:p w14:paraId="532A0DD0" w14:textId="77777777" w:rsidR="00132C8C" w:rsidRPr="007933BA" w:rsidRDefault="00132C8C" w:rsidP="00132C8C">
      <w:pPr>
        <w:jc w:val="center"/>
        <w:rPr>
          <w:rFonts w:ascii="Arial" w:hAnsi="Arial" w:cs="Arial"/>
          <w:b/>
          <w:bCs/>
          <w:color w:val="000000"/>
        </w:rPr>
      </w:pPr>
      <w:r w:rsidRPr="007933BA">
        <w:rPr>
          <w:rFonts w:ascii="Arial" w:hAnsi="Arial" w:cs="Arial"/>
          <w:b/>
          <w:bCs/>
          <w:color w:val="000000"/>
        </w:rPr>
        <w:t xml:space="preserve">DOTYCZĄCE PRZESŁANEK WYKLUCZENIA Z POSTĘPOWANIA </w:t>
      </w:r>
    </w:p>
    <w:p w14:paraId="0F60D555" w14:textId="77777777" w:rsidR="00132C8C" w:rsidRPr="00132C8C" w:rsidRDefault="00132C8C" w:rsidP="00132C8C">
      <w:pPr>
        <w:jc w:val="center"/>
        <w:rPr>
          <w:rFonts w:ascii="Arial" w:hAnsi="Arial" w:cs="Arial"/>
          <w:color w:val="000000"/>
          <w:sz w:val="22"/>
          <w:szCs w:val="22"/>
        </w:rPr>
      </w:pPr>
      <w:r w:rsidRPr="007933BA">
        <w:rPr>
          <w:rFonts w:ascii="Arial" w:hAnsi="Arial" w:cs="Arial"/>
          <w:b/>
          <w:bCs/>
          <w:color w:val="000000"/>
        </w:rPr>
        <w:t xml:space="preserve">oraz SPEŁNIANIA WARUNKÓW UDZIAŁU W POSTĘPOWANIU </w:t>
      </w:r>
    </w:p>
    <w:p w14:paraId="10E4DF85" w14:textId="77777777" w:rsidR="00132C8C" w:rsidRPr="00132C8C" w:rsidRDefault="00132C8C" w:rsidP="00132C8C">
      <w:pPr>
        <w:rPr>
          <w:rFonts w:ascii="Arial" w:hAnsi="Arial" w:cs="Arial"/>
          <w:color w:val="000000"/>
          <w:sz w:val="22"/>
          <w:szCs w:val="22"/>
        </w:rPr>
      </w:pPr>
    </w:p>
    <w:p w14:paraId="375FA94A" w14:textId="77777777" w:rsidR="00132C8C" w:rsidRPr="00132C8C" w:rsidRDefault="00132C8C" w:rsidP="00132C8C">
      <w:pPr>
        <w:rPr>
          <w:rFonts w:ascii="Arial" w:hAnsi="Arial" w:cs="Arial"/>
          <w:color w:val="000000"/>
          <w:sz w:val="22"/>
          <w:szCs w:val="22"/>
        </w:rPr>
      </w:pPr>
      <w:r w:rsidRPr="007933BA">
        <w:rPr>
          <w:rFonts w:ascii="Arial" w:hAnsi="Arial" w:cs="Arial"/>
          <w:color w:val="000000"/>
        </w:rPr>
        <w:t>Nazwa Wykonawcy</w:t>
      </w:r>
      <w:r w:rsidRPr="00132C8C">
        <w:rPr>
          <w:rFonts w:ascii="Arial" w:hAnsi="Arial" w:cs="Arial"/>
          <w:color w:val="000000"/>
          <w:sz w:val="22"/>
          <w:szCs w:val="22"/>
        </w:rPr>
        <w:t xml:space="preserve"> …............................................................................................</w:t>
      </w:r>
    </w:p>
    <w:p w14:paraId="6BEE49A8" w14:textId="77777777" w:rsidR="00132C8C" w:rsidRPr="00132C8C" w:rsidRDefault="00132C8C" w:rsidP="00132C8C">
      <w:pPr>
        <w:jc w:val="both"/>
        <w:rPr>
          <w:rFonts w:ascii="Arial" w:hAnsi="Arial" w:cs="Arial"/>
          <w:color w:val="000000"/>
        </w:rPr>
      </w:pPr>
    </w:p>
    <w:p w14:paraId="2F8CA0B4" w14:textId="18E787DD" w:rsidR="00132C8C" w:rsidRPr="00132C8C" w:rsidRDefault="00132C8C" w:rsidP="00C10AFE">
      <w:pPr>
        <w:jc w:val="both"/>
        <w:rPr>
          <w:rFonts w:ascii="Arial" w:hAnsi="Arial" w:cs="Arial"/>
          <w:color w:val="000000"/>
        </w:rPr>
      </w:pPr>
      <w:bookmarkStart w:id="205" w:name="_Hlk82775070"/>
      <w:r w:rsidRPr="002932E4">
        <w:rPr>
          <w:rFonts w:ascii="Arial" w:hAnsi="Arial" w:cs="Arial"/>
          <w:color w:val="000000"/>
        </w:rPr>
        <w:t xml:space="preserve">na potrzeby postępowania o udzielenie zamówienia publicznego </w:t>
      </w:r>
      <w:bookmarkStart w:id="206" w:name="_Hlk58249833"/>
      <w:r w:rsidRPr="002932E4">
        <w:rPr>
          <w:rFonts w:ascii="Arial" w:hAnsi="Arial" w:cs="Arial"/>
          <w:color w:val="000000"/>
        </w:rPr>
        <w:t>w trybie</w:t>
      </w:r>
      <w:r w:rsidRPr="00132C8C">
        <w:rPr>
          <w:rFonts w:ascii="Arial" w:hAnsi="Arial" w:cs="Arial"/>
          <w:color w:val="000000"/>
          <w:sz w:val="21"/>
          <w:szCs w:val="21"/>
        </w:rPr>
        <w:t xml:space="preserve"> </w:t>
      </w:r>
      <w:bookmarkStart w:id="207" w:name="_Hlk192671428"/>
      <w:bookmarkEnd w:id="206"/>
      <w:r w:rsidR="002932E4" w:rsidRPr="002932E4">
        <w:rPr>
          <w:rFonts w:ascii="Arial" w:hAnsi="Arial" w:cs="Arial"/>
          <w:b/>
          <w:bCs/>
          <w:color w:val="000000"/>
          <w:lang w:val="x-none"/>
        </w:rPr>
        <w:t xml:space="preserve">na </w:t>
      </w:r>
      <w:r w:rsidR="002932E4" w:rsidRPr="002932E4">
        <w:rPr>
          <w:rFonts w:ascii="Arial" w:hAnsi="Arial" w:cs="Arial"/>
          <w:b/>
          <w:color w:val="000000"/>
          <w:lang w:val="x-none"/>
        </w:rPr>
        <w:t xml:space="preserve">usługi </w:t>
      </w:r>
      <w:r w:rsidR="00C10AFE">
        <w:rPr>
          <w:rFonts w:ascii="Arial" w:hAnsi="Arial" w:cs="Arial"/>
          <w:b/>
          <w:color w:val="000000"/>
        </w:rPr>
        <w:t>m</w:t>
      </w:r>
      <w:r w:rsidR="00C10AFE" w:rsidRPr="00C10AFE">
        <w:rPr>
          <w:rFonts w:ascii="Arial" w:hAnsi="Arial" w:cs="Arial"/>
          <w:b/>
          <w:color w:val="000000"/>
        </w:rPr>
        <w:t>yci</w:t>
      </w:r>
      <w:r w:rsidR="00C10AFE">
        <w:rPr>
          <w:rFonts w:ascii="Arial" w:hAnsi="Arial" w:cs="Arial"/>
          <w:b/>
          <w:color w:val="000000"/>
        </w:rPr>
        <w:t>a</w:t>
      </w:r>
      <w:r w:rsidR="00C10AFE" w:rsidRPr="00C10AFE">
        <w:rPr>
          <w:rFonts w:ascii="Arial" w:hAnsi="Arial" w:cs="Arial"/>
          <w:b/>
          <w:color w:val="000000"/>
        </w:rPr>
        <w:t xml:space="preserve"> i czyszczeni</w:t>
      </w:r>
      <w:r w:rsidR="00C10AFE">
        <w:rPr>
          <w:rFonts w:ascii="Arial" w:hAnsi="Arial" w:cs="Arial"/>
          <w:b/>
          <w:color w:val="000000"/>
        </w:rPr>
        <w:t>a</w:t>
      </w:r>
      <w:r w:rsidR="00C10AFE" w:rsidRPr="00C10AFE">
        <w:rPr>
          <w:rFonts w:ascii="Arial" w:hAnsi="Arial" w:cs="Arial"/>
          <w:b/>
          <w:color w:val="000000"/>
        </w:rPr>
        <w:t xml:space="preserve"> pojazdów służbowych Policji garnizonu łódzkiego</w:t>
      </w:r>
      <w:r w:rsidR="009C1B23">
        <w:rPr>
          <w:rFonts w:ascii="Arial" w:hAnsi="Arial" w:cs="Arial"/>
          <w:color w:val="000000"/>
        </w:rPr>
        <w:t xml:space="preserve"> </w:t>
      </w:r>
      <w:bookmarkEnd w:id="207"/>
      <w:r w:rsidR="00E26106">
        <w:rPr>
          <w:rFonts w:ascii="Arial" w:hAnsi="Arial" w:cs="Arial"/>
          <w:color w:val="000000"/>
        </w:rPr>
        <w:t xml:space="preserve">  </w:t>
      </w:r>
      <w:r w:rsidRPr="00132C8C">
        <w:rPr>
          <w:rFonts w:ascii="Arial" w:hAnsi="Arial" w:cs="Arial"/>
          <w:color w:val="000000"/>
        </w:rPr>
        <w:t>oświadczam, co następuje:</w:t>
      </w:r>
    </w:p>
    <w:p w14:paraId="40FDD7CE" w14:textId="77777777" w:rsidR="00132C8C" w:rsidRPr="00132C8C" w:rsidRDefault="00132C8C" w:rsidP="00132C8C">
      <w:pPr>
        <w:jc w:val="both"/>
        <w:rPr>
          <w:rFonts w:ascii="Arial" w:hAnsi="Arial" w:cs="Arial"/>
          <w:color w:val="000000"/>
          <w:sz w:val="21"/>
          <w:szCs w:val="21"/>
        </w:rPr>
      </w:pPr>
    </w:p>
    <w:bookmarkEnd w:id="205"/>
    <w:p w14:paraId="654CDF70" w14:textId="77777777" w:rsidR="00132C8C" w:rsidRPr="00132C8C" w:rsidRDefault="00132C8C" w:rsidP="00132C8C">
      <w:pPr>
        <w:shd w:val="clear" w:color="auto" w:fill="BFBFBF"/>
        <w:spacing w:line="360" w:lineRule="auto"/>
        <w:rPr>
          <w:rFonts w:ascii="Arial" w:hAnsi="Arial" w:cs="Arial"/>
          <w:b/>
          <w:bCs/>
          <w:color w:val="000000"/>
        </w:rPr>
      </w:pPr>
      <w:r w:rsidRPr="00132C8C">
        <w:rPr>
          <w:rFonts w:ascii="Arial" w:hAnsi="Arial" w:cs="Arial"/>
          <w:b/>
          <w:bCs/>
          <w:color w:val="000000"/>
        </w:rPr>
        <w:t>OŚWIADCZENIA DOTYCZĄCE PODSTAW WYKLUCZENIA:</w:t>
      </w:r>
    </w:p>
    <w:p w14:paraId="5124B137" w14:textId="77777777" w:rsidR="00132C8C" w:rsidRPr="00132C8C" w:rsidRDefault="00132C8C" w:rsidP="002431B4">
      <w:pPr>
        <w:numPr>
          <w:ilvl w:val="0"/>
          <w:numId w:val="31"/>
        </w:numPr>
        <w:ind w:left="357" w:hanging="357"/>
        <w:jc w:val="both"/>
        <w:rPr>
          <w:rFonts w:ascii="Arial" w:hAnsi="Arial" w:cs="Arial"/>
          <w:color w:val="000000"/>
        </w:rPr>
      </w:pPr>
      <w:r w:rsidRPr="00132C8C">
        <w:rPr>
          <w:rFonts w:ascii="Arial" w:hAnsi="Arial" w:cs="Arial"/>
          <w:color w:val="000000"/>
        </w:rPr>
        <w:t>nie podlegam wykluczeniu z postępowania na podstawie art. 108 ust. 1 ustawy Pzp;</w:t>
      </w:r>
    </w:p>
    <w:p w14:paraId="07AF698B" w14:textId="62B419EE" w:rsidR="00132C8C" w:rsidRPr="00132C8C" w:rsidRDefault="00132C8C" w:rsidP="002431B4">
      <w:pPr>
        <w:numPr>
          <w:ilvl w:val="0"/>
          <w:numId w:val="31"/>
        </w:numPr>
        <w:ind w:left="357" w:hanging="357"/>
        <w:jc w:val="both"/>
        <w:rPr>
          <w:rFonts w:ascii="Arial" w:hAnsi="Arial" w:cs="Arial"/>
        </w:rPr>
      </w:pPr>
      <w:r w:rsidRPr="00132C8C">
        <w:rPr>
          <w:rFonts w:ascii="Arial" w:hAnsi="Arial" w:cs="Arial"/>
        </w:rPr>
        <w:t xml:space="preserve">nie podlegam wykluczeniu z postępowania na podstawie art. 7 ust. 1 ustawy o szczególnych rozwiązaniach w zakresie przeciwdziałania wspieraniu agresji na Ukrainę oraz służących ochronie bezpieczeństwa narodowego (Dz. U. </w:t>
      </w:r>
      <w:r w:rsidR="00B15B84" w:rsidRPr="00B15B84">
        <w:rPr>
          <w:rFonts w:ascii="Arial" w:hAnsi="Arial" w:cs="Arial"/>
        </w:rPr>
        <w:t>202</w:t>
      </w:r>
      <w:r w:rsidR="00C76689">
        <w:rPr>
          <w:rFonts w:ascii="Arial" w:hAnsi="Arial" w:cs="Arial"/>
        </w:rPr>
        <w:t>4</w:t>
      </w:r>
      <w:r w:rsidR="00B15B84" w:rsidRPr="00B15B84">
        <w:rPr>
          <w:rFonts w:ascii="Arial" w:hAnsi="Arial" w:cs="Arial"/>
        </w:rPr>
        <w:t xml:space="preserve"> poz. </w:t>
      </w:r>
      <w:r w:rsidR="00C76689">
        <w:rPr>
          <w:rFonts w:ascii="Arial" w:hAnsi="Arial" w:cs="Arial"/>
        </w:rPr>
        <w:t>507</w:t>
      </w:r>
      <w:r w:rsidRPr="00132C8C">
        <w:rPr>
          <w:rFonts w:ascii="Arial" w:hAnsi="Arial" w:cs="Arial"/>
        </w:rPr>
        <w:t>).</w:t>
      </w:r>
    </w:p>
    <w:p w14:paraId="6F70B5D0" w14:textId="77777777" w:rsidR="00132C8C" w:rsidRPr="00132C8C" w:rsidRDefault="00132C8C" w:rsidP="00132C8C">
      <w:pPr>
        <w:spacing w:line="360" w:lineRule="auto"/>
        <w:jc w:val="both"/>
        <w:rPr>
          <w:rFonts w:ascii="Arial" w:hAnsi="Arial" w:cs="Arial"/>
          <w:color w:val="000000"/>
        </w:rPr>
      </w:pPr>
      <w:r w:rsidRPr="00132C8C">
        <w:rPr>
          <w:noProof/>
        </w:rPr>
        <mc:AlternateContent>
          <mc:Choice Requires="wps">
            <w:drawing>
              <wp:anchor distT="0" distB="0" distL="114300" distR="114300" simplePos="0" relativeHeight="251659264" behindDoc="0" locked="0" layoutInCell="1" allowOverlap="1" wp14:anchorId="3CAE9125" wp14:editId="10031D00">
                <wp:simplePos x="0" y="0"/>
                <wp:positionH relativeFrom="column">
                  <wp:posOffset>0</wp:posOffset>
                </wp:positionH>
                <wp:positionV relativeFrom="paragraph">
                  <wp:posOffset>72390</wp:posOffset>
                </wp:positionV>
                <wp:extent cx="5686425" cy="9525"/>
                <wp:effectExtent l="0" t="0" r="28575" b="28575"/>
                <wp:wrapNone/>
                <wp:docPr id="2" name="Łącznik prosty 1"/>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3AC46A"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HGd5nX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51FBCEDE" w14:textId="77777777" w:rsidR="00132C8C" w:rsidRPr="00132C8C" w:rsidRDefault="00132C8C" w:rsidP="00132C8C">
      <w:pPr>
        <w:jc w:val="both"/>
        <w:rPr>
          <w:rFonts w:ascii="Arial" w:hAnsi="Arial" w:cs="Arial"/>
          <w:color w:val="000000"/>
        </w:rPr>
      </w:pPr>
      <w:r w:rsidRPr="00132C8C">
        <w:rPr>
          <w:rFonts w:ascii="Arial" w:hAnsi="Arial" w:cs="Arial"/>
          <w:color w:val="000000"/>
        </w:rPr>
        <w:t xml:space="preserve">Oświadczam, że zachodzą w stosunku do mnie podstawy wykluczenia z postępowania na podstawie art. …………. ustawy Pzp </w:t>
      </w:r>
      <w:r w:rsidRPr="00132C8C">
        <w:rPr>
          <w:rFonts w:ascii="Arial" w:hAnsi="Arial" w:cs="Arial"/>
          <w:i/>
          <w:iCs/>
          <w:color w:val="000000"/>
          <w:sz w:val="16"/>
          <w:szCs w:val="16"/>
        </w:rPr>
        <w:t xml:space="preserve">(podać mającą zastosowanie podstawę wykluczenia spośród wymienionych </w:t>
      </w:r>
      <w:r w:rsidRPr="00132C8C">
        <w:rPr>
          <w:rFonts w:ascii="Arial" w:hAnsi="Arial" w:cs="Arial"/>
          <w:i/>
          <w:iCs/>
          <w:sz w:val="16"/>
          <w:szCs w:val="16"/>
        </w:rPr>
        <w:t>w art. 108 ust. 1 pkt 1,2,5 ustawy Pzp).</w:t>
      </w:r>
      <w:r w:rsidRPr="00132C8C">
        <w:rPr>
          <w:rFonts w:ascii="Arial" w:hAnsi="Arial" w:cs="Arial"/>
        </w:rPr>
        <w:t xml:space="preserve"> Jednocześnie oświadczam, że w związku z ww. okolicznością, na podstawie art. 110 ust. 2 ustawy Pzp</w:t>
      </w:r>
      <w:r w:rsidRPr="00132C8C">
        <w:rPr>
          <w:rFonts w:ascii="Arial" w:hAnsi="Arial" w:cs="Arial"/>
          <w:color w:val="000000"/>
        </w:rPr>
        <w:t xml:space="preserve"> podjąłem następujące środki naprawcze: </w:t>
      </w:r>
    </w:p>
    <w:p w14:paraId="443C007A" w14:textId="77777777" w:rsidR="00132C8C" w:rsidRPr="00132C8C" w:rsidRDefault="00132C8C" w:rsidP="00132C8C">
      <w:pPr>
        <w:jc w:val="both"/>
        <w:rPr>
          <w:rFonts w:ascii="Arial" w:hAnsi="Arial" w:cs="Arial"/>
          <w:color w:val="000000"/>
        </w:rPr>
      </w:pPr>
      <w:r w:rsidRPr="00132C8C">
        <w:rPr>
          <w:rFonts w:ascii="Arial" w:hAnsi="Arial" w:cs="Arial"/>
          <w:color w:val="000000"/>
        </w:rPr>
        <w:t>…………………………………………………………………………………………..…………………...........……………………………………………………………………………………………………………..………</w:t>
      </w:r>
    </w:p>
    <w:p w14:paraId="4CEB1C64" w14:textId="77777777" w:rsidR="00132C8C" w:rsidRPr="00132C8C" w:rsidRDefault="00132C8C" w:rsidP="00132C8C">
      <w:pPr>
        <w:jc w:val="both"/>
        <w:rPr>
          <w:rFonts w:ascii="Arial" w:hAnsi="Arial" w:cs="Arial"/>
          <w:b/>
          <w:bCs/>
          <w:color w:val="000000"/>
        </w:rPr>
      </w:pPr>
    </w:p>
    <w:p w14:paraId="72ACFA86" w14:textId="77777777" w:rsidR="00132C8C" w:rsidRPr="00132C8C" w:rsidRDefault="00132C8C" w:rsidP="00132C8C">
      <w:pPr>
        <w:shd w:val="clear" w:color="auto" w:fill="BFBFBF"/>
        <w:spacing w:line="360" w:lineRule="auto"/>
        <w:jc w:val="both"/>
        <w:rPr>
          <w:rFonts w:ascii="Arial" w:hAnsi="Arial" w:cs="Arial"/>
          <w:b/>
          <w:bCs/>
          <w:color w:val="000000"/>
        </w:rPr>
      </w:pPr>
      <w:r w:rsidRPr="00132C8C">
        <w:rPr>
          <w:rFonts w:ascii="Arial" w:hAnsi="Arial" w:cs="Arial"/>
          <w:b/>
          <w:bCs/>
          <w:color w:val="000000"/>
        </w:rPr>
        <w:t>INFORMACJA DOTYCZĄCA WARUNKÓW UDZIAŁU W POSTĘPOWANIU:</w:t>
      </w:r>
    </w:p>
    <w:p w14:paraId="7113CA7B" w14:textId="77777777" w:rsidR="00132C8C" w:rsidRPr="00132C8C" w:rsidRDefault="00132C8C" w:rsidP="00132C8C">
      <w:pPr>
        <w:jc w:val="both"/>
        <w:rPr>
          <w:rFonts w:ascii="Arial" w:hAnsi="Arial" w:cs="Arial"/>
        </w:rPr>
      </w:pPr>
      <w:r w:rsidRPr="00132C8C">
        <w:rPr>
          <w:rFonts w:ascii="Arial" w:hAnsi="Arial" w:cs="Arial"/>
          <w:color w:val="000000"/>
        </w:rPr>
        <w:t xml:space="preserve">Oświadczam, że spełniam warunki udziału w postępowaniu określone przez Zamawiającego                       w </w:t>
      </w:r>
      <w:r w:rsidRPr="00132C8C">
        <w:rPr>
          <w:rFonts w:ascii="Arial" w:hAnsi="Arial" w:cs="Arial"/>
          <w:color w:val="FF0000"/>
        </w:rPr>
        <w:t xml:space="preserve"> </w:t>
      </w:r>
      <w:r w:rsidRPr="00132C8C">
        <w:rPr>
          <w:rFonts w:ascii="Arial" w:hAnsi="Arial" w:cs="Arial"/>
        </w:rPr>
        <w:t>SWZ.</w:t>
      </w:r>
    </w:p>
    <w:p w14:paraId="1F4BCECA" w14:textId="77777777" w:rsidR="00132C8C" w:rsidRPr="00132C8C" w:rsidRDefault="00132C8C" w:rsidP="00132C8C">
      <w:pPr>
        <w:jc w:val="both"/>
        <w:rPr>
          <w:rFonts w:ascii="Arial" w:hAnsi="Arial" w:cs="Arial"/>
          <w:color w:val="000000"/>
        </w:rPr>
      </w:pPr>
      <w:r w:rsidRPr="00132C8C">
        <w:rPr>
          <w:rFonts w:ascii="Arial" w:hAnsi="Arial" w:cs="Arial"/>
          <w:color w:val="000000"/>
        </w:rPr>
        <w:t xml:space="preserve">Oświadczam, że wszystkie informacje podane w powyższym oświadczeniu są aktualne </w:t>
      </w:r>
      <w:r w:rsidRPr="00132C8C">
        <w:rPr>
          <w:rFonts w:ascii="Arial" w:hAnsi="Arial" w:cs="Arial"/>
          <w:color w:val="000000"/>
        </w:rPr>
        <w:br/>
        <w:t>i zgodne z prawdą oraz zostały przedstawione z pełną świadomością konsekwencji wprowadzenia zamawiającego w błąd przy przedstawianiu informacji.</w:t>
      </w:r>
    </w:p>
    <w:p w14:paraId="3A48E9D5" w14:textId="77777777" w:rsidR="00132C8C" w:rsidRPr="00132C8C" w:rsidRDefault="00132C8C" w:rsidP="00132C8C">
      <w:pPr>
        <w:ind w:left="4680"/>
        <w:jc w:val="center"/>
        <w:rPr>
          <w:rFonts w:ascii="Arial" w:hAnsi="Arial" w:cs="Arial"/>
          <w:color w:val="000000"/>
        </w:rPr>
      </w:pPr>
    </w:p>
    <w:p w14:paraId="1A3F710A" w14:textId="77777777" w:rsidR="00132C8C" w:rsidRPr="00132C8C" w:rsidRDefault="00132C8C" w:rsidP="00132C8C">
      <w:pPr>
        <w:jc w:val="both"/>
        <w:rPr>
          <w:rFonts w:ascii="Arial" w:eastAsia="Calibri" w:hAnsi="Arial" w:cs="Arial"/>
          <w:lang w:eastAsia="en-US"/>
        </w:rPr>
      </w:pPr>
    </w:p>
    <w:p w14:paraId="0EE04C40" w14:textId="77777777" w:rsidR="00132C8C" w:rsidRPr="00132C8C" w:rsidRDefault="00132C8C" w:rsidP="00132C8C">
      <w:pPr>
        <w:shd w:val="clear" w:color="auto" w:fill="BFBFBF"/>
        <w:spacing w:line="360" w:lineRule="auto"/>
        <w:jc w:val="both"/>
        <w:rPr>
          <w:rFonts w:ascii="Arial" w:hAnsi="Arial" w:cs="Arial"/>
          <w:b/>
          <w:bCs/>
          <w:color w:val="000000"/>
        </w:rPr>
      </w:pPr>
      <w:r w:rsidRPr="00132C8C">
        <w:rPr>
          <w:rFonts w:ascii="Arial" w:hAnsi="Arial" w:cs="Arial"/>
          <w:b/>
          <w:bCs/>
          <w:color w:val="000000"/>
        </w:rPr>
        <w:t>OŚWIADCZENIE DOTYCZĄCE PODANYCH INFORMACJI:</w:t>
      </w:r>
    </w:p>
    <w:p w14:paraId="33D1D40B" w14:textId="7DC569D1" w:rsidR="00D42F04" w:rsidRPr="008F0A60" w:rsidRDefault="00132C8C" w:rsidP="00C8054C">
      <w:pPr>
        <w:pStyle w:val="Tekstpodstawowywcity"/>
        <w:spacing w:line="276" w:lineRule="auto"/>
        <w:ind w:left="0" w:firstLine="0"/>
        <w:jc w:val="both"/>
        <w:rPr>
          <w:rFonts w:ascii="Arial" w:hAnsi="Arial" w:cs="Arial"/>
          <w:b/>
          <w:bCs/>
          <w:color w:val="000000"/>
          <w:sz w:val="18"/>
          <w:szCs w:val="18"/>
        </w:rPr>
      </w:pPr>
      <w:r w:rsidRPr="00132C8C">
        <w:rPr>
          <w:rFonts w:ascii="Arial" w:hAnsi="Arial" w:cs="Arial"/>
          <w:color w:val="000000"/>
          <w:sz w:val="20"/>
          <w:szCs w:val="20"/>
          <w:lang w:val="pl-PL"/>
        </w:rPr>
        <w:t xml:space="preserve">Oświadczam, że wszystkie informacje podane w powyższym oświadczeniu są aktualne i zgodne </w:t>
      </w:r>
      <w:r w:rsidR="00C8054C">
        <w:rPr>
          <w:rFonts w:ascii="Arial" w:hAnsi="Arial" w:cs="Arial"/>
          <w:color w:val="000000"/>
          <w:sz w:val="20"/>
          <w:szCs w:val="20"/>
          <w:lang w:val="pl-PL"/>
        </w:rPr>
        <w:br/>
      </w:r>
      <w:r w:rsidRPr="00132C8C">
        <w:rPr>
          <w:rFonts w:ascii="Arial" w:hAnsi="Arial" w:cs="Arial"/>
          <w:color w:val="000000"/>
          <w:sz w:val="20"/>
          <w:szCs w:val="20"/>
          <w:lang w:val="pl-PL"/>
        </w:rPr>
        <w:t>z prawdą oraz zostały przedstawione z pełną świadomością konsekwencji wprowadzenia</w:t>
      </w:r>
      <w:r w:rsidR="00C8054C">
        <w:rPr>
          <w:rFonts w:ascii="Arial" w:hAnsi="Arial" w:cs="Arial"/>
          <w:color w:val="000000"/>
          <w:sz w:val="20"/>
          <w:szCs w:val="20"/>
          <w:lang w:val="pl-PL"/>
        </w:rPr>
        <w:t xml:space="preserve"> Z</w:t>
      </w:r>
      <w:r w:rsidRPr="00132C8C">
        <w:rPr>
          <w:rFonts w:ascii="Arial" w:hAnsi="Arial" w:cs="Arial"/>
          <w:color w:val="000000"/>
          <w:sz w:val="20"/>
          <w:szCs w:val="20"/>
          <w:lang w:val="pl-PL"/>
        </w:rPr>
        <w:t>amawiającego w błąd przy przedstawianiu informacji</w:t>
      </w:r>
    </w:p>
    <w:p w14:paraId="13C07BAC" w14:textId="77777777" w:rsidR="001423E7" w:rsidRPr="008F0A60" w:rsidRDefault="001423E7" w:rsidP="00C66784">
      <w:pPr>
        <w:spacing w:line="276" w:lineRule="auto"/>
        <w:jc w:val="both"/>
        <w:rPr>
          <w:rFonts w:ascii="Arial" w:hAnsi="Arial" w:cs="Arial"/>
          <w:color w:val="000000"/>
        </w:rPr>
      </w:pPr>
    </w:p>
    <w:p w14:paraId="5A552882" w14:textId="324738F2" w:rsidR="001423E7" w:rsidRPr="008F0A60" w:rsidRDefault="001423E7" w:rsidP="00C66784">
      <w:pPr>
        <w:spacing w:line="276" w:lineRule="auto"/>
        <w:jc w:val="both"/>
        <w:rPr>
          <w:rFonts w:ascii="Arial" w:hAnsi="Arial" w:cs="Arial"/>
          <w:color w:val="000000"/>
        </w:rPr>
      </w:pPr>
      <w:r w:rsidRPr="008F0A60">
        <w:rPr>
          <w:rFonts w:ascii="Arial" w:hAnsi="Arial" w:cs="Arial"/>
          <w:color w:val="000000"/>
        </w:rPr>
        <w:t xml:space="preserve">…………….……. </w:t>
      </w:r>
      <w:r w:rsidRPr="008F0A60">
        <w:rPr>
          <w:rFonts w:ascii="Arial" w:hAnsi="Arial" w:cs="Arial"/>
          <w:i/>
          <w:iCs/>
          <w:color w:val="000000"/>
          <w:sz w:val="16"/>
          <w:szCs w:val="16"/>
        </w:rPr>
        <w:t>(miejscowość),</w:t>
      </w:r>
      <w:r w:rsidRPr="008F0A60">
        <w:rPr>
          <w:rFonts w:ascii="Arial" w:hAnsi="Arial" w:cs="Arial"/>
          <w:i/>
          <w:iCs/>
          <w:color w:val="000000"/>
          <w:sz w:val="18"/>
          <w:szCs w:val="18"/>
        </w:rPr>
        <w:t xml:space="preserve"> </w:t>
      </w:r>
      <w:r w:rsidR="00C8054C">
        <w:rPr>
          <w:rFonts w:ascii="Arial" w:hAnsi="Arial" w:cs="Arial"/>
          <w:i/>
          <w:iCs/>
          <w:color w:val="000000"/>
          <w:sz w:val="18"/>
          <w:szCs w:val="18"/>
        </w:rPr>
        <w:t xml:space="preserve">             </w:t>
      </w:r>
      <w:r w:rsidRPr="008F0A60">
        <w:rPr>
          <w:rFonts w:ascii="Arial" w:hAnsi="Arial" w:cs="Arial"/>
          <w:color w:val="000000"/>
        </w:rPr>
        <w:t xml:space="preserve">dnia ………….……. r. </w:t>
      </w:r>
    </w:p>
    <w:p w14:paraId="0FFFF7D1" w14:textId="77777777" w:rsidR="00D42F04" w:rsidRPr="008F0A60" w:rsidRDefault="00D42F04" w:rsidP="00C66784">
      <w:pPr>
        <w:pStyle w:val="Tekstpodstawowywcity"/>
        <w:spacing w:line="276" w:lineRule="auto"/>
        <w:ind w:left="360"/>
        <w:rPr>
          <w:rFonts w:ascii="Arial" w:hAnsi="Arial" w:cs="Arial"/>
          <w:b/>
          <w:bCs/>
          <w:color w:val="000000"/>
          <w:sz w:val="18"/>
          <w:szCs w:val="18"/>
        </w:rPr>
      </w:pPr>
    </w:p>
    <w:p w14:paraId="69D2D8AD" w14:textId="77777777" w:rsidR="00D42F04" w:rsidRPr="008F0A60" w:rsidRDefault="00D42F04" w:rsidP="00C66784">
      <w:pPr>
        <w:pStyle w:val="Tekstpodstawowywcity"/>
        <w:spacing w:line="276" w:lineRule="auto"/>
        <w:ind w:left="360"/>
        <w:jc w:val="right"/>
        <w:rPr>
          <w:rFonts w:ascii="Arial" w:hAnsi="Arial" w:cs="Arial"/>
          <w:b/>
          <w:bCs/>
          <w:color w:val="000000"/>
          <w:sz w:val="18"/>
          <w:szCs w:val="18"/>
        </w:rPr>
      </w:pPr>
    </w:p>
    <w:p w14:paraId="58CF5730" w14:textId="77777777" w:rsidR="00D42F04" w:rsidRPr="008F0A60" w:rsidRDefault="00D42F04" w:rsidP="00C66784">
      <w:pPr>
        <w:pStyle w:val="Tekstpodstawowywcity"/>
        <w:spacing w:line="276" w:lineRule="auto"/>
        <w:ind w:left="360"/>
        <w:jc w:val="right"/>
        <w:rPr>
          <w:rFonts w:ascii="Arial" w:hAnsi="Arial" w:cs="Arial"/>
          <w:b/>
          <w:bCs/>
          <w:color w:val="000000"/>
          <w:sz w:val="18"/>
          <w:szCs w:val="18"/>
        </w:rPr>
      </w:pPr>
    </w:p>
    <w:p w14:paraId="2550AD52" w14:textId="77777777" w:rsidR="001518DD" w:rsidRPr="008F0A60" w:rsidRDefault="001518DD" w:rsidP="00C66784">
      <w:pPr>
        <w:pStyle w:val="Tekstpodstawowywcity"/>
        <w:spacing w:line="276" w:lineRule="auto"/>
        <w:ind w:left="360"/>
        <w:jc w:val="right"/>
        <w:rPr>
          <w:rFonts w:ascii="Arial" w:hAnsi="Arial" w:cs="Arial"/>
          <w:b/>
          <w:bCs/>
          <w:color w:val="000000"/>
          <w:sz w:val="18"/>
          <w:szCs w:val="18"/>
        </w:rPr>
      </w:pPr>
    </w:p>
    <w:p w14:paraId="2315F74F" w14:textId="77777777" w:rsidR="001518DD" w:rsidRPr="008F0A60" w:rsidRDefault="001518DD" w:rsidP="00C66784">
      <w:pPr>
        <w:pStyle w:val="Tekstpodstawowywcity"/>
        <w:spacing w:line="276" w:lineRule="auto"/>
        <w:ind w:left="360"/>
        <w:jc w:val="right"/>
        <w:rPr>
          <w:rFonts w:ascii="Arial" w:hAnsi="Arial" w:cs="Arial"/>
          <w:b/>
          <w:bCs/>
          <w:color w:val="000000"/>
          <w:sz w:val="18"/>
          <w:szCs w:val="18"/>
        </w:rPr>
      </w:pPr>
    </w:p>
    <w:p w14:paraId="1CBD6758" w14:textId="7F335E4B" w:rsidR="001518DD" w:rsidRDefault="001518DD" w:rsidP="00C66784">
      <w:pPr>
        <w:pStyle w:val="Tekstpodstawowywcity"/>
        <w:spacing w:line="276" w:lineRule="auto"/>
        <w:ind w:left="360"/>
        <w:jc w:val="right"/>
        <w:rPr>
          <w:rFonts w:ascii="Arial" w:hAnsi="Arial" w:cs="Arial"/>
          <w:b/>
          <w:bCs/>
          <w:color w:val="000000"/>
          <w:sz w:val="18"/>
          <w:szCs w:val="18"/>
        </w:rPr>
      </w:pPr>
    </w:p>
    <w:p w14:paraId="70B568FE" w14:textId="7A89BAF3" w:rsidR="003A1442" w:rsidRDefault="003A1442" w:rsidP="00C66784">
      <w:pPr>
        <w:pStyle w:val="Tekstpodstawowywcity"/>
        <w:spacing w:line="276" w:lineRule="auto"/>
        <w:ind w:left="360"/>
        <w:jc w:val="right"/>
        <w:rPr>
          <w:rFonts w:ascii="Arial" w:hAnsi="Arial" w:cs="Arial"/>
          <w:b/>
          <w:bCs/>
          <w:color w:val="000000"/>
          <w:sz w:val="18"/>
          <w:szCs w:val="18"/>
        </w:rPr>
      </w:pPr>
    </w:p>
    <w:p w14:paraId="10D60506" w14:textId="7D8B7DAF" w:rsidR="003A1442" w:rsidRDefault="003A1442" w:rsidP="00C66784">
      <w:pPr>
        <w:pStyle w:val="Tekstpodstawowywcity"/>
        <w:spacing w:line="276" w:lineRule="auto"/>
        <w:ind w:left="360"/>
        <w:jc w:val="right"/>
        <w:rPr>
          <w:rFonts w:ascii="Arial" w:hAnsi="Arial" w:cs="Arial"/>
          <w:b/>
          <w:bCs/>
          <w:color w:val="000000"/>
          <w:sz w:val="18"/>
          <w:szCs w:val="18"/>
        </w:rPr>
      </w:pPr>
    </w:p>
    <w:p w14:paraId="6B619FDA" w14:textId="1B3E6303" w:rsidR="003A1442" w:rsidRDefault="003A1442" w:rsidP="00C66784">
      <w:pPr>
        <w:pStyle w:val="Tekstpodstawowywcity"/>
        <w:spacing w:line="276" w:lineRule="auto"/>
        <w:ind w:left="360"/>
        <w:jc w:val="right"/>
        <w:rPr>
          <w:rFonts w:ascii="Arial" w:hAnsi="Arial" w:cs="Arial"/>
          <w:b/>
          <w:bCs/>
          <w:color w:val="000000"/>
          <w:sz w:val="18"/>
          <w:szCs w:val="18"/>
        </w:rPr>
      </w:pPr>
    </w:p>
    <w:p w14:paraId="43692476" w14:textId="33A88973" w:rsidR="003A1442" w:rsidRDefault="003A1442" w:rsidP="00C66784">
      <w:pPr>
        <w:pStyle w:val="Tekstpodstawowywcity"/>
        <w:spacing w:line="276" w:lineRule="auto"/>
        <w:ind w:left="360"/>
        <w:jc w:val="right"/>
        <w:rPr>
          <w:rFonts w:ascii="Arial" w:hAnsi="Arial" w:cs="Arial"/>
          <w:b/>
          <w:bCs/>
          <w:color w:val="000000"/>
          <w:sz w:val="18"/>
          <w:szCs w:val="18"/>
        </w:rPr>
      </w:pPr>
    </w:p>
    <w:p w14:paraId="63ADDEA9" w14:textId="05A618FE" w:rsidR="003A1442" w:rsidRDefault="003A1442" w:rsidP="00C66784">
      <w:pPr>
        <w:pStyle w:val="Tekstpodstawowywcity"/>
        <w:spacing w:line="276" w:lineRule="auto"/>
        <w:ind w:left="360"/>
        <w:jc w:val="right"/>
        <w:rPr>
          <w:rFonts w:ascii="Arial" w:hAnsi="Arial" w:cs="Arial"/>
          <w:b/>
          <w:bCs/>
          <w:color w:val="000000"/>
          <w:sz w:val="18"/>
          <w:szCs w:val="18"/>
        </w:rPr>
      </w:pPr>
    </w:p>
    <w:p w14:paraId="50197BD3" w14:textId="7CB0264A" w:rsidR="0029750E" w:rsidRDefault="0029750E" w:rsidP="00C66784">
      <w:pPr>
        <w:pStyle w:val="Tekstpodstawowywcity"/>
        <w:spacing w:line="276" w:lineRule="auto"/>
        <w:ind w:left="360"/>
        <w:jc w:val="right"/>
        <w:rPr>
          <w:rFonts w:ascii="Arial" w:hAnsi="Arial" w:cs="Arial"/>
          <w:b/>
          <w:bCs/>
          <w:color w:val="000000"/>
          <w:sz w:val="18"/>
          <w:szCs w:val="18"/>
        </w:rPr>
      </w:pPr>
    </w:p>
    <w:p w14:paraId="0CB9E085" w14:textId="51E6F6B4" w:rsidR="0029750E" w:rsidRDefault="0029750E" w:rsidP="00C66784">
      <w:pPr>
        <w:pStyle w:val="Tekstpodstawowywcity"/>
        <w:spacing w:line="276" w:lineRule="auto"/>
        <w:ind w:left="360"/>
        <w:jc w:val="right"/>
        <w:rPr>
          <w:rFonts w:ascii="Arial" w:hAnsi="Arial" w:cs="Arial"/>
          <w:b/>
          <w:bCs/>
          <w:color w:val="000000"/>
          <w:sz w:val="18"/>
          <w:szCs w:val="18"/>
        </w:rPr>
      </w:pPr>
    </w:p>
    <w:p w14:paraId="5FB80D47" w14:textId="77777777" w:rsidR="00946A5F" w:rsidRDefault="00946A5F" w:rsidP="00946A5F">
      <w:pPr>
        <w:tabs>
          <w:tab w:val="center" w:pos="4819"/>
        </w:tabs>
        <w:spacing w:line="276" w:lineRule="auto"/>
        <w:ind w:right="-1"/>
        <w:rPr>
          <w:rFonts w:ascii="Arial" w:hAnsi="Arial" w:cs="Arial"/>
          <w:b/>
          <w:bCs/>
          <w:color w:val="000000"/>
          <w:sz w:val="18"/>
          <w:szCs w:val="18"/>
          <w:lang w:val="x-none"/>
        </w:rPr>
      </w:pPr>
    </w:p>
    <w:p w14:paraId="55B586A2" w14:textId="1033F356" w:rsidR="00BD3107" w:rsidRDefault="003A1442" w:rsidP="00946A5F">
      <w:pPr>
        <w:tabs>
          <w:tab w:val="center" w:pos="4819"/>
        </w:tabs>
        <w:spacing w:line="276" w:lineRule="auto"/>
        <w:ind w:right="-1"/>
        <w:rPr>
          <w:rFonts w:ascii="Arial" w:hAnsi="Arial" w:cs="Arial"/>
          <w:b/>
          <w:bCs/>
          <w:color w:val="000000"/>
          <w:sz w:val="18"/>
          <w:szCs w:val="18"/>
        </w:rPr>
      </w:pPr>
      <w:r>
        <w:rPr>
          <w:rFonts w:ascii="Arial" w:hAnsi="Arial" w:cs="Arial"/>
          <w:b/>
          <w:bCs/>
          <w:color w:val="000000"/>
          <w:sz w:val="18"/>
          <w:szCs w:val="18"/>
        </w:rPr>
        <w:tab/>
      </w:r>
    </w:p>
    <w:p w14:paraId="340AEEF4" w14:textId="227DCFC6" w:rsidR="002431B4" w:rsidRDefault="002431B4" w:rsidP="00946A5F">
      <w:pPr>
        <w:tabs>
          <w:tab w:val="center" w:pos="4819"/>
        </w:tabs>
        <w:spacing w:line="276" w:lineRule="auto"/>
        <w:ind w:right="-1"/>
        <w:rPr>
          <w:rFonts w:ascii="Arial" w:hAnsi="Arial" w:cs="Arial"/>
          <w:b/>
          <w:bCs/>
          <w:color w:val="000000"/>
          <w:sz w:val="18"/>
          <w:szCs w:val="18"/>
        </w:rPr>
      </w:pPr>
    </w:p>
    <w:p w14:paraId="70430BE7" w14:textId="77777777" w:rsidR="002431B4" w:rsidRDefault="002431B4" w:rsidP="00A31720">
      <w:pPr>
        <w:pStyle w:val="Tekstpodstawowywcity"/>
        <w:spacing w:line="276" w:lineRule="auto"/>
        <w:ind w:left="0" w:firstLine="0"/>
        <w:rPr>
          <w:rFonts w:ascii="Arial" w:hAnsi="Arial" w:cs="Arial"/>
          <w:b/>
          <w:bCs/>
          <w:color w:val="000000"/>
          <w:sz w:val="18"/>
          <w:szCs w:val="18"/>
        </w:rPr>
      </w:pPr>
    </w:p>
    <w:p w14:paraId="2CBEAE2D" w14:textId="77777777" w:rsidR="00025D04" w:rsidRDefault="00025D04" w:rsidP="00C66784">
      <w:pPr>
        <w:pStyle w:val="Tekstpodstawowywcity"/>
        <w:spacing w:line="276" w:lineRule="auto"/>
        <w:ind w:left="360"/>
        <w:jc w:val="right"/>
        <w:rPr>
          <w:rFonts w:ascii="Arial" w:hAnsi="Arial" w:cs="Arial"/>
          <w:b/>
          <w:bCs/>
          <w:color w:val="000000"/>
          <w:sz w:val="18"/>
          <w:szCs w:val="18"/>
        </w:rPr>
      </w:pPr>
    </w:p>
    <w:p w14:paraId="793E3BF2" w14:textId="4B9D9F46" w:rsidR="00946A5F" w:rsidRPr="00040222" w:rsidRDefault="00946A5F" w:rsidP="00946A5F">
      <w:pPr>
        <w:tabs>
          <w:tab w:val="center" w:pos="4819"/>
        </w:tabs>
        <w:spacing w:line="276" w:lineRule="auto"/>
        <w:ind w:left="5103" w:right="-1" w:firstLine="709"/>
        <w:jc w:val="center"/>
        <w:rPr>
          <w:rFonts w:ascii="Arial" w:hAnsi="Arial" w:cs="Arial"/>
          <w:b/>
          <w:bCs/>
          <w:sz w:val="18"/>
          <w:szCs w:val="18"/>
        </w:rPr>
      </w:pPr>
      <w:r>
        <w:rPr>
          <w:rFonts w:ascii="Arial" w:hAnsi="Arial" w:cs="Arial"/>
          <w:b/>
          <w:bCs/>
          <w:sz w:val="18"/>
          <w:szCs w:val="18"/>
        </w:rPr>
        <w:t xml:space="preserve">                        </w:t>
      </w:r>
      <w:r w:rsidRPr="00040222">
        <w:rPr>
          <w:rFonts w:ascii="Arial" w:hAnsi="Arial" w:cs="Arial"/>
          <w:b/>
          <w:bCs/>
          <w:sz w:val="18"/>
          <w:szCs w:val="18"/>
        </w:rPr>
        <w:t xml:space="preserve">Załącznik nr </w:t>
      </w:r>
      <w:r w:rsidR="00A31720">
        <w:rPr>
          <w:rFonts w:ascii="Arial" w:hAnsi="Arial" w:cs="Arial"/>
          <w:b/>
          <w:bCs/>
          <w:sz w:val="18"/>
          <w:szCs w:val="18"/>
        </w:rPr>
        <w:t>3</w:t>
      </w:r>
      <w:r w:rsidRPr="00040222">
        <w:rPr>
          <w:rFonts w:ascii="Arial" w:hAnsi="Arial" w:cs="Arial"/>
          <w:b/>
          <w:bCs/>
          <w:sz w:val="18"/>
          <w:szCs w:val="18"/>
        </w:rPr>
        <w:t xml:space="preserve"> do SWZ</w:t>
      </w:r>
    </w:p>
    <w:p w14:paraId="638EAAA6" w14:textId="751EDE32" w:rsidR="00946A5F" w:rsidRDefault="00946A5F" w:rsidP="00946A5F">
      <w:pPr>
        <w:pStyle w:val="Tekstpodstawowywcity"/>
        <w:tabs>
          <w:tab w:val="left" w:pos="6405"/>
        </w:tabs>
        <w:spacing w:line="276" w:lineRule="auto"/>
        <w:ind w:left="360" w:firstLine="709"/>
        <w:rPr>
          <w:rFonts w:ascii="Arial" w:hAnsi="Arial" w:cs="Arial"/>
          <w:b/>
          <w:bCs/>
          <w:color w:val="000000"/>
          <w:sz w:val="18"/>
          <w:szCs w:val="18"/>
        </w:rPr>
      </w:pPr>
      <w:r>
        <w:rPr>
          <w:rFonts w:ascii="Arial" w:hAnsi="Arial" w:cs="Arial"/>
          <w:b/>
          <w:sz w:val="18"/>
          <w:szCs w:val="18"/>
          <w:lang w:val="pl-PL"/>
        </w:rPr>
        <w:t xml:space="preserve">                                                                                                                       </w:t>
      </w:r>
      <w:r w:rsidRPr="00040222">
        <w:rPr>
          <w:rFonts w:ascii="Arial" w:hAnsi="Arial" w:cs="Arial"/>
          <w:b/>
          <w:sz w:val="18"/>
          <w:szCs w:val="18"/>
        </w:rPr>
        <w:t>FZ-2380/</w:t>
      </w:r>
      <w:r w:rsidR="002431B4">
        <w:rPr>
          <w:rFonts w:ascii="Arial" w:hAnsi="Arial" w:cs="Arial"/>
          <w:b/>
          <w:sz w:val="18"/>
          <w:szCs w:val="18"/>
          <w:lang w:val="pl-PL"/>
        </w:rPr>
        <w:t>11</w:t>
      </w:r>
      <w:r w:rsidRPr="00040222">
        <w:rPr>
          <w:rFonts w:ascii="Arial" w:hAnsi="Arial" w:cs="Arial"/>
          <w:b/>
          <w:sz w:val="18"/>
          <w:szCs w:val="18"/>
        </w:rPr>
        <w:t>/2</w:t>
      </w:r>
      <w:r w:rsidR="002431B4">
        <w:rPr>
          <w:rFonts w:ascii="Arial" w:hAnsi="Arial" w:cs="Arial"/>
          <w:b/>
          <w:sz w:val="18"/>
          <w:szCs w:val="18"/>
          <w:lang w:val="pl-PL"/>
        </w:rPr>
        <w:t>5</w:t>
      </w:r>
      <w:r w:rsidRPr="00040222">
        <w:rPr>
          <w:rFonts w:ascii="Arial" w:hAnsi="Arial" w:cs="Arial"/>
          <w:b/>
          <w:sz w:val="18"/>
          <w:szCs w:val="18"/>
        </w:rPr>
        <w:t>/MK</w:t>
      </w:r>
    </w:p>
    <w:p w14:paraId="4FDF71D6" w14:textId="4A1F01B9" w:rsidR="00946A5F" w:rsidRPr="00946A5F" w:rsidRDefault="00946A5F" w:rsidP="00C66784">
      <w:pPr>
        <w:pStyle w:val="Tekstpodstawowywcity"/>
        <w:spacing w:line="276" w:lineRule="auto"/>
        <w:ind w:left="360"/>
        <w:jc w:val="right"/>
      </w:pPr>
    </w:p>
    <w:p w14:paraId="2291EE06" w14:textId="53653186" w:rsidR="00946A5F" w:rsidRDefault="00946A5F" w:rsidP="00C66784">
      <w:pPr>
        <w:pStyle w:val="Tekstpodstawowywcity"/>
        <w:spacing w:line="276" w:lineRule="auto"/>
        <w:ind w:left="360"/>
        <w:jc w:val="right"/>
        <w:rPr>
          <w:rFonts w:ascii="Arial" w:hAnsi="Arial" w:cs="Arial"/>
          <w:b/>
          <w:bCs/>
          <w:color w:val="000000"/>
          <w:sz w:val="18"/>
          <w:szCs w:val="18"/>
        </w:rPr>
      </w:pPr>
    </w:p>
    <w:p w14:paraId="6C29B73F" w14:textId="77777777" w:rsidR="00946A5F" w:rsidRDefault="00946A5F" w:rsidP="00C66784">
      <w:pPr>
        <w:pStyle w:val="Tekstpodstawowywcity"/>
        <w:spacing w:line="276" w:lineRule="auto"/>
        <w:ind w:left="360"/>
        <w:jc w:val="right"/>
        <w:rPr>
          <w:rFonts w:ascii="Arial" w:hAnsi="Arial" w:cs="Arial"/>
          <w:b/>
          <w:bCs/>
          <w:color w:val="000000"/>
          <w:sz w:val="18"/>
          <w:szCs w:val="18"/>
        </w:rPr>
      </w:pPr>
    </w:p>
    <w:p w14:paraId="607430CA" w14:textId="77777777" w:rsidR="003A1442" w:rsidRPr="008F0A60" w:rsidRDefault="003A1442" w:rsidP="00C66784">
      <w:pPr>
        <w:pStyle w:val="Tekstpodstawowywcity"/>
        <w:spacing w:line="276" w:lineRule="auto"/>
        <w:ind w:left="360"/>
        <w:jc w:val="right"/>
        <w:rPr>
          <w:rFonts w:ascii="Arial" w:hAnsi="Arial" w:cs="Arial"/>
          <w:b/>
          <w:bCs/>
          <w:color w:val="000000"/>
          <w:sz w:val="18"/>
          <w:szCs w:val="18"/>
        </w:rPr>
      </w:pPr>
    </w:p>
    <w:p w14:paraId="2932660C" w14:textId="77777777" w:rsidR="001518DD" w:rsidRPr="008F0A60" w:rsidRDefault="001518DD" w:rsidP="00C66784">
      <w:pPr>
        <w:pStyle w:val="Tekstpodstawowywcity"/>
        <w:spacing w:line="276" w:lineRule="auto"/>
        <w:ind w:left="360"/>
        <w:jc w:val="right"/>
        <w:rPr>
          <w:rFonts w:ascii="Arial" w:hAnsi="Arial" w:cs="Arial"/>
          <w:b/>
          <w:bCs/>
          <w:color w:val="000000"/>
          <w:sz w:val="18"/>
          <w:szCs w:val="18"/>
        </w:rPr>
      </w:pPr>
    </w:p>
    <w:p w14:paraId="5F1F3900" w14:textId="77777777" w:rsidR="001518DD" w:rsidRPr="008F0A60" w:rsidRDefault="001518DD" w:rsidP="007A46D1">
      <w:pPr>
        <w:pStyle w:val="Tekstpodstawowywcity"/>
        <w:spacing w:line="276" w:lineRule="auto"/>
        <w:ind w:left="0" w:firstLine="0"/>
        <w:rPr>
          <w:rFonts w:ascii="Arial" w:hAnsi="Arial" w:cs="Arial"/>
          <w:b/>
          <w:bCs/>
          <w:color w:val="000000"/>
          <w:sz w:val="18"/>
          <w:szCs w:val="18"/>
        </w:rPr>
      </w:pPr>
    </w:p>
    <w:bookmarkEnd w:id="200"/>
    <w:bookmarkEnd w:id="201"/>
    <w:bookmarkEnd w:id="202"/>
    <w:bookmarkEnd w:id="203"/>
    <w:p w14:paraId="1D3BD06C" w14:textId="4F8AC21C" w:rsidR="001518DD" w:rsidRPr="003A1442" w:rsidRDefault="003A1442" w:rsidP="003A1442">
      <w:pPr>
        <w:pStyle w:val="Tekstpodstawowywcity"/>
        <w:tabs>
          <w:tab w:val="left" w:pos="960"/>
        </w:tabs>
        <w:spacing w:line="276" w:lineRule="auto"/>
        <w:ind w:left="360"/>
        <w:rPr>
          <w:rFonts w:ascii="Arial" w:hAnsi="Arial" w:cs="Arial"/>
          <w:b/>
          <w:bCs/>
          <w:color w:val="000000"/>
          <w:sz w:val="28"/>
          <w:szCs w:val="28"/>
          <w:lang w:val="pl-PL"/>
        </w:rPr>
      </w:pPr>
      <w:r>
        <w:rPr>
          <w:rFonts w:ascii="Arial" w:hAnsi="Arial" w:cs="Arial"/>
          <w:b/>
          <w:bCs/>
          <w:color w:val="000000"/>
          <w:sz w:val="18"/>
          <w:szCs w:val="18"/>
        </w:rPr>
        <w:tab/>
      </w:r>
      <w:r>
        <w:rPr>
          <w:rFonts w:ascii="Arial" w:hAnsi="Arial" w:cs="Arial"/>
          <w:b/>
          <w:bCs/>
          <w:color w:val="000000"/>
          <w:sz w:val="18"/>
          <w:szCs w:val="18"/>
          <w:lang w:val="pl-PL"/>
        </w:rPr>
        <w:t xml:space="preserve">                    </w:t>
      </w:r>
      <w:r w:rsidR="00AC1511">
        <w:rPr>
          <w:rFonts w:ascii="Arial" w:hAnsi="Arial" w:cs="Arial"/>
          <w:b/>
          <w:bCs/>
          <w:color w:val="000000"/>
          <w:sz w:val="18"/>
          <w:szCs w:val="18"/>
          <w:lang w:val="pl-PL"/>
        </w:rPr>
        <w:t xml:space="preserve"> </w:t>
      </w:r>
      <w:r w:rsidRPr="003A1442">
        <w:rPr>
          <w:rFonts w:ascii="Arial" w:hAnsi="Arial" w:cs="Arial"/>
          <w:b/>
          <w:bCs/>
          <w:color w:val="000000"/>
          <w:sz w:val="28"/>
          <w:szCs w:val="28"/>
          <w:lang w:val="pl-PL"/>
        </w:rPr>
        <w:t xml:space="preserve">Wzór umowy </w:t>
      </w:r>
      <w:r w:rsidR="00AC1511">
        <w:rPr>
          <w:rFonts w:ascii="Arial" w:hAnsi="Arial" w:cs="Arial"/>
          <w:b/>
          <w:bCs/>
          <w:color w:val="000000"/>
          <w:sz w:val="28"/>
          <w:szCs w:val="28"/>
          <w:lang w:val="pl-PL"/>
        </w:rPr>
        <w:t xml:space="preserve">zamieszczono </w:t>
      </w:r>
      <w:r w:rsidRPr="003A1442">
        <w:rPr>
          <w:rFonts w:ascii="Arial" w:hAnsi="Arial" w:cs="Arial"/>
          <w:b/>
          <w:bCs/>
          <w:color w:val="000000"/>
          <w:sz w:val="28"/>
          <w:szCs w:val="28"/>
          <w:lang w:val="pl-PL"/>
        </w:rPr>
        <w:t>w odrębnym pliku</w:t>
      </w:r>
    </w:p>
    <w:p w14:paraId="769B1FE4" w14:textId="3823772C" w:rsidR="00794387" w:rsidRDefault="00794387" w:rsidP="00C66784">
      <w:pPr>
        <w:pStyle w:val="Tekstpodstawowywcity"/>
        <w:spacing w:line="276" w:lineRule="auto"/>
        <w:ind w:left="360"/>
        <w:jc w:val="right"/>
        <w:rPr>
          <w:rFonts w:ascii="Arial" w:hAnsi="Arial" w:cs="Arial"/>
          <w:b/>
          <w:bCs/>
          <w:color w:val="000000"/>
          <w:sz w:val="18"/>
          <w:szCs w:val="18"/>
        </w:rPr>
      </w:pPr>
    </w:p>
    <w:p w14:paraId="62856517" w14:textId="77777777" w:rsidR="004F4EEE" w:rsidRDefault="004F4EEE" w:rsidP="00C66784">
      <w:pPr>
        <w:pStyle w:val="Tekstpodstawowywcity"/>
        <w:spacing w:line="276" w:lineRule="auto"/>
        <w:ind w:left="360"/>
        <w:jc w:val="right"/>
        <w:rPr>
          <w:rFonts w:ascii="Arial" w:hAnsi="Arial" w:cs="Arial"/>
          <w:b/>
          <w:bCs/>
          <w:color w:val="000000"/>
          <w:sz w:val="18"/>
          <w:szCs w:val="18"/>
        </w:rPr>
      </w:pPr>
    </w:p>
    <w:p w14:paraId="6AA84856"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4EBEC6C"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9D9DBA0"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35CB74A6"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946D0F5"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CCB19E1"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66AC7C2A"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22456A4"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471C7CF6"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AF2C9BB"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3F31C5AE"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3796745"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137BB1B6"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B5D5F79"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18245BF5"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45E885EB"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4665FE4"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6679674C"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A7CB4A9"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D2BA05E"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DB42259"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2966EE5"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0293ABA"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8BEF537"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0D244BA"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DA37641"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2FC578E"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55B7C86A"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06905EA8"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6B8C05D5"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5C89C0F"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C17EA01"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C78FA43"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3825A446"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171BD34B"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185B120"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0E8DA0A"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20017B11"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73DAEEF3" w14:textId="77777777" w:rsidR="004217AD" w:rsidRDefault="004217AD" w:rsidP="00C66784">
      <w:pPr>
        <w:pStyle w:val="Tekstpodstawowywcity"/>
        <w:spacing w:line="276" w:lineRule="auto"/>
        <w:ind w:left="360"/>
        <w:jc w:val="right"/>
        <w:rPr>
          <w:rFonts w:ascii="Arial" w:hAnsi="Arial" w:cs="Arial"/>
          <w:b/>
          <w:bCs/>
          <w:color w:val="000000"/>
          <w:sz w:val="18"/>
          <w:szCs w:val="18"/>
        </w:rPr>
      </w:pPr>
    </w:p>
    <w:p w14:paraId="39771863" w14:textId="33F5991B" w:rsidR="008F2AB3" w:rsidRPr="00E26106" w:rsidRDefault="008F2AB3" w:rsidP="00E26106">
      <w:pPr>
        <w:tabs>
          <w:tab w:val="left" w:pos="1650"/>
        </w:tabs>
      </w:pPr>
    </w:p>
    <w:sectPr w:rsidR="008F2AB3" w:rsidRPr="00E26106" w:rsidSect="00314937">
      <w:headerReference w:type="default" r:id="rId25"/>
      <w:footerReference w:type="default" r:id="rId26"/>
      <w:headerReference w:type="first" r:id="rId27"/>
      <w:pgSz w:w="11907" w:h="16840"/>
      <w:pgMar w:top="993" w:right="1417" w:bottom="851" w:left="1560" w:header="170"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0FFF" w14:textId="77777777" w:rsidR="00A70D49" w:rsidRDefault="00A70D49" w:rsidP="00FE5F16">
      <w:r>
        <w:separator/>
      </w:r>
    </w:p>
  </w:endnote>
  <w:endnote w:type="continuationSeparator" w:id="0">
    <w:p w14:paraId="6307B44D" w14:textId="77777777" w:rsidR="00A70D49" w:rsidRDefault="00A70D49"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Code2000"/>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altName w:val="Arial Narrow"/>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A0DA6" w14:textId="77777777" w:rsidR="007E77DF" w:rsidRPr="006932D7" w:rsidRDefault="007E77DF">
    <w:pPr>
      <w:pStyle w:val="Stopka"/>
      <w:jc w:val="right"/>
      <w:rPr>
        <w:rFonts w:ascii="Arial" w:hAnsi="Arial" w:cs="Arial"/>
        <w:sz w:val="18"/>
        <w:szCs w:val="18"/>
      </w:rPr>
    </w:pPr>
    <w:r w:rsidRPr="006932D7">
      <w:rPr>
        <w:rFonts w:ascii="Arial" w:hAnsi="Arial" w:cs="Arial"/>
        <w:sz w:val="18"/>
        <w:szCs w:val="18"/>
      </w:rPr>
      <w:fldChar w:fldCharType="begin"/>
    </w:r>
    <w:r w:rsidRPr="006932D7">
      <w:rPr>
        <w:rFonts w:ascii="Arial" w:hAnsi="Arial" w:cs="Arial"/>
        <w:sz w:val="18"/>
        <w:szCs w:val="18"/>
      </w:rPr>
      <w:instrText>PAGE   \* MERGEFORMAT</w:instrText>
    </w:r>
    <w:r w:rsidRPr="006932D7">
      <w:rPr>
        <w:rFonts w:ascii="Arial" w:hAnsi="Arial" w:cs="Arial"/>
        <w:sz w:val="18"/>
        <w:szCs w:val="18"/>
      </w:rPr>
      <w:fldChar w:fldCharType="separate"/>
    </w:r>
    <w:r w:rsidRPr="00255863">
      <w:rPr>
        <w:rFonts w:ascii="Arial" w:hAnsi="Arial" w:cs="Arial"/>
        <w:noProof/>
        <w:sz w:val="18"/>
        <w:szCs w:val="18"/>
        <w:lang w:val="pl-PL"/>
      </w:rPr>
      <w:t>7</w:t>
    </w:r>
    <w:r w:rsidRPr="006932D7">
      <w:rPr>
        <w:rFonts w:ascii="Arial" w:hAnsi="Arial" w:cs="Arial"/>
        <w:sz w:val="18"/>
        <w:szCs w:val="18"/>
      </w:rPr>
      <w:fldChar w:fldCharType="end"/>
    </w:r>
  </w:p>
  <w:p w14:paraId="0F2A5720" w14:textId="77777777" w:rsidR="007E77DF" w:rsidRDefault="007E77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DBF4F" w14:textId="77777777" w:rsidR="00A70D49" w:rsidRDefault="00A70D49" w:rsidP="00FE5F16">
      <w:r>
        <w:separator/>
      </w:r>
    </w:p>
  </w:footnote>
  <w:footnote w:type="continuationSeparator" w:id="0">
    <w:p w14:paraId="49326E3C" w14:textId="77777777" w:rsidR="00A70D49" w:rsidRDefault="00A70D49" w:rsidP="00FE5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A2894" w14:textId="77777777" w:rsidR="007E77DF" w:rsidRDefault="007E77DF" w:rsidP="008D110E">
    <w:pPr>
      <w:pStyle w:val="Nagwek"/>
      <w:tabs>
        <w:tab w:val="clear" w:pos="4536"/>
        <w:tab w:val="clear" w:pos="9072"/>
        <w:tab w:val="center" w:pos="4465"/>
        <w:tab w:val="right" w:pos="8930"/>
      </w:tabs>
      <w:jc w:val="center"/>
    </w:pPr>
    <w:r>
      <w:tab/>
    </w:r>
    <w:r>
      <w:tab/>
    </w:r>
  </w:p>
  <w:p w14:paraId="70F38E2E" w14:textId="427E5475" w:rsidR="007E77DF" w:rsidRDefault="007E77DF" w:rsidP="00E26106">
    <w:pPr>
      <w:pStyle w:val="Nagwek"/>
      <w:tabs>
        <w:tab w:val="clear" w:pos="4536"/>
        <w:tab w:val="clear" w:pos="9072"/>
        <w:tab w:val="center" w:pos="4465"/>
        <w:tab w:val="left" w:pos="6945"/>
        <w:tab w:val="right" w:pos="8930"/>
      </w:tabs>
      <w:rPr>
        <w:lang w:val="pl-PL"/>
      </w:rPr>
    </w:pPr>
    <w:r>
      <w:rPr>
        <w:lang w:val="pl-PL"/>
      </w:rPr>
      <w:tab/>
    </w:r>
    <w:r>
      <w:rPr>
        <w:lang w:val="pl-PL"/>
      </w:rPr>
      <w:tab/>
    </w:r>
  </w:p>
  <w:p w14:paraId="4AA26170" w14:textId="1E5A71FD" w:rsidR="007E77DF" w:rsidRDefault="007E77DF" w:rsidP="00C10AFE">
    <w:pPr>
      <w:pStyle w:val="Nagwek"/>
      <w:tabs>
        <w:tab w:val="clear" w:pos="4536"/>
        <w:tab w:val="clear" w:pos="9072"/>
        <w:tab w:val="center" w:pos="4465"/>
        <w:tab w:val="left" w:pos="694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792D2" w14:textId="77777777" w:rsidR="007E77DF" w:rsidRPr="006932D7" w:rsidRDefault="007E77DF" w:rsidP="008D110E">
    <w:pPr>
      <w:pStyle w:val="Nagwek"/>
      <w:tabs>
        <w:tab w:val="clear" w:pos="4536"/>
        <w:tab w:val="clear" w:pos="9072"/>
        <w:tab w:val="center" w:pos="4465"/>
        <w:tab w:val="right" w:pos="8930"/>
      </w:tabs>
      <w:jc w:val="center"/>
      <w:rPr>
        <w:rFonts w:ascii="Arial" w:hAnsi="Arial" w:cs="Arial"/>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F"/>
    <w:multiLevelType w:val="multilevel"/>
    <w:tmpl w:val="4F8C0CD2"/>
    <w:name w:val="WWNum15"/>
    <w:lvl w:ilvl="0">
      <w:start w:val="1"/>
      <w:numFmt w:val="decimal"/>
      <w:lvlText w:val="%1."/>
      <w:lvlJc w:val="right"/>
      <w:pPr>
        <w:tabs>
          <w:tab w:val="num" w:pos="0"/>
        </w:tabs>
        <w:ind w:left="720" w:hanging="360"/>
      </w:pPr>
      <w:rPr>
        <w:rFonts w:ascii="Arial" w:hAnsi="Arial" w:cs="Arial" w:hint="default"/>
        <w:sz w:val="18"/>
        <w:szCs w:val="18"/>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5"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6"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7"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19"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0"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1"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2"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3"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5"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6"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7" w15:restartNumberingAfterBreak="0">
    <w:nsid w:val="00875BC4"/>
    <w:multiLevelType w:val="hybridMultilevel"/>
    <w:tmpl w:val="7E2277EA"/>
    <w:lvl w:ilvl="0" w:tplc="BB86AA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040C5EAF"/>
    <w:multiLevelType w:val="hybridMultilevel"/>
    <w:tmpl w:val="72C457EC"/>
    <w:lvl w:ilvl="0" w:tplc="BB86AA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062C6AAE"/>
    <w:multiLevelType w:val="multilevel"/>
    <w:tmpl w:val="DFAAF91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rPr>
    </w:lvl>
    <w:lvl w:ilvl="2">
      <w:start w:val="1"/>
      <w:numFmt w:val="decimal"/>
      <w:lvlText w:val="%1.%2.%3."/>
      <w:lvlJc w:val="left"/>
      <w:pPr>
        <w:ind w:left="862" w:hanging="720"/>
      </w:pPr>
      <w:rPr>
        <w:rFonts w:ascii="Arial" w:hAnsi="Arial" w:cs="Arial" w:hint="default"/>
        <w:b/>
        <w:sz w:val="2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086E1D65"/>
    <w:multiLevelType w:val="hybridMultilevel"/>
    <w:tmpl w:val="C0EA471E"/>
    <w:lvl w:ilvl="0" w:tplc="7EFE5172">
      <w:start w:val="17"/>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10DC093B"/>
    <w:multiLevelType w:val="hybridMultilevel"/>
    <w:tmpl w:val="AA60CE4C"/>
    <w:lvl w:ilvl="0" w:tplc="70CE1766">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3D16B59"/>
    <w:multiLevelType w:val="multilevel"/>
    <w:tmpl w:val="8CC868A8"/>
    <w:lvl w:ilvl="0">
      <w:start w:val="17"/>
      <w:numFmt w:val="decimal"/>
      <w:lvlText w:val="%1."/>
      <w:lvlJc w:val="left"/>
      <w:pPr>
        <w:ind w:left="435" w:hanging="435"/>
      </w:pPr>
      <w:rPr>
        <w:rFonts w:hint="default"/>
        <w:color w:val="000000"/>
        <w:sz w:val="20"/>
      </w:rPr>
    </w:lvl>
    <w:lvl w:ilvl="1">
      <w:start w:val="1"/>
      <w:numFmt w:val="decimal"/>
      <w:lvlText w:val="%1.%2."/>
      <w:lvlJc w:val="left"/>
      <w:pPr>
        <w:ind w:left="1429" w:hanging="720"/>
      </w:pPr>
      <w:rPr>
        <w:rFonts w:hint="default"/>
        <w:b/>
        <w:color w:val="000000"/>
        <w:sz w:val="20"/>
      </w:rPr>
    </w:lvl>
    <w:lvl w:ilvl="2">
      <w:start w:val="1"/>
      <w:numFmt w:val="decimal"/>
      <w:lvlText w:val="%1.%2.%3."/>
      <w:lvlJc w:val="left"/>
      <w:pPr>
        <w:ind w:left="2138" w:hanging="720"/>
      </w:pPr>
      <w:rPr>
        <w:rFonts w:hint="default"/>
        <w:color w:val="000000"/>
        <w:sz w:val="20"/>
      </w:rPr>
    </w:lvl>
    <w:lvl w:ilvl="3">
      <w:start w:val="1"/>
      <w:numFmt w:val="decimal"/>
      <w:lvlText w:val="%1.%2.%3.%4."/>
      <w:lvlJc w:val="left"/>
      <w:pPr>
        <w:ind w:left="3207" w:hanging="1080"/>
      </w:pPr>
      <w:rPr>
        <w:rFonts w:hint="default"/>
        <w:color w:val="000000"/>
        <w:sz w:val="20"/>
      </w:rPr>
    </w:lvl>
    <w:lvl w:ilvl="4">
      <w:start w:val="1"/>
      <w:numFmt w:val="decimal"/>
      <w:lvlText w:val="%1.%2.%3.%4.%5."/>
      <w:lvlJc w:val="left"/>
      <w:pPr>
        <w:ind w:left="3916" w:hanging="1080"/>
      </w:pPr>
      <w:rPr>
        <w:rFonts w:hint="default"/>
        <w:color w:val="000000"/>
        <w:sz w:val="20"/>
      </w:rPr>
    </w:lvl>
    <w:lvl w:ilvl="5">
      <w:start w:val="1"/>
      <w:numFmt w:val="decimal"/>
      <w:lvlText w:val="%1.%2.%3.%4.%5.%6."/>
      <w:lvlJc w:val="left"/>
      <w:pPr>
        <w:ind w:left="4985" w:hanging="1440"/>
      </w:pPr>
      <w:rPr>
        <w:rFonts w:hint="default"/>
        <w:color w:val="000000"/>
        <w:sz w:val="20"/>
      </w:rPr>
    </w:lvl>
    <w:lvl w:ilvl="6">
      <w:start w:val="1"/>
      <w:numFmt w:val="decimal"/>
      <w:lvlText w:val="%1.%2.%3.%4.%5.%6.%7."/>
      <w:lvlJc w:val="left"/>
      <w:pPr>
        <w:ind w:left="5694" w:hanging="1440"/>
      </w:pPr>
      <w:rPr>
        <w:rFonts w:hint="default"/>
        <w:color w:val="000000"/>
        <w:sz w:val="20"/>
      </w:rPr>
    </w:lvl>
    <w:lvl w:ilvl="7">
      <w:start w:val="1"/>
      <w:numFmt w:val="decimal"/>
      <w:lvlText w:val="%1.%2.%3.%4.%5.%6.%7.%8."/>
      <w:lvlJc w:val="left"/>
      <w:pPr>
        <w:ind w:left="6763" w:hanging="1800"/>
      </w:pPr>
      <w:rPr>
        <w:rFonts w:hint="default"/>
        <w:color w:val="000000"/>
        <w:sz w:val="20"/>
      </w:rPr>
    </w:lvl>
    <w:lvl w:ilvl="8">
      <w:start w:val="1"/>
      <w:numFmt w:val="decimal"/>
      <w:lvlText w:val="%1.%2.%3.%4.%5.%6.%7.%8.%9."/>
      <w:lvlJc w:val="left"/>
      <w:pPr>
        <w:ind w:left="7472" w:hanging="1800"/>
      </w:pPr>
      <w:rPr>
        <w:rFonts w:hint="default"/>
        <w:color w:val="000000"/>
        <w:sz w:val="20"/>
      </w:rPr>
    </w:lvl>
  </w:abstractNum>
  <w:abstractNum w:abstractNumId="36" w15:restartNumberingAfterBreak="0">
    <w:nsid w:val="13D624E1"/>
    <w:multiLevelType w:val="hybridMultilevel"/>
    <w:tmpl w:val="FBDE1874"/>
    <w:lvl w:ilvl="0" w:tplc="25E2DC36">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7" w15:restartNumberingAfterBreak="0">
    <w:nsid w:val="17780329"/>
    <w:multiLevelType w:val="hybridMultilevel"/>
    <w:tmpl w:val="873685E6"/>
    <w:lvl w:ilvl="0" w:tplc="3A0C422C">
      <w:start w:val="5"/>
      <w:numFmt w:val="decimal"/>
      <w:lvlText w:val="%1."/>
      <w:lvlJc w:val="left"/>
      <w:pPr>
        <w:ind w:left="786" w:hanging="360"/>
      </w:pPr>
      <w:rPr>
        <w:rFonts w:hint="default"/>
        <w:b w:val="0"/>
        <w:sz w:val="20"/>
        <w:szCs w:val="20"/>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38" w15:restartNumberingAfterBreak="0">
    <w:nsid w:val="18A94196"/>
    <w:multiLevelType w:val="hybridMultilevel"/>
    <w:tmpl w:val="E33283A4"/>
    <w:lvl w:ilvl="0" w:tplc="D348F9CE">
      <w:start w:val="5"/>
      <w:numFmt w:val="decimal"/>
      <w:lvlText w:val="%1."/>
      <w:lvlJc w:val="left"/>
      <w:pPr>
        <w:ind w:left="786" w:hanging="360"/>
      </w:pPr>
      <w:rPr>
        <w:b w:val="0"/>
        <w:sz w:val="20"/>
        <w:szCs w:val="20"/>
      </w:rPr>
    </w:lvl>
    <w:lvl w:ilvl="1" w:tplc="04150019">
      <w:start w:val="1"/>
      <w:numFmt w:val="lowerLetter"/>
      <w:lvlText w:val="%2."/>
      <w:lvlJc w:val="left"/>
      <w:pPr>
        <w:ind w:left="1401" w:hanging="360"/>
      </w:pPr>
    </w:lvl>
    <w:lvl w:ilvl="2" w:tplc="0415001B">
      <w:start w:val="1"/>
      <w:numFmt w:val="lowerRoman"/>
      <w:lvlText w:val="%3."/>
      <w:lvlJc w:val="right"/>
      <w:pPr>
        <w:ind w:left="2121" w:hanging="180"/>
      </w:pPr>
    </w:lvl>
    <w:lvl w:ilvl="3" w:tplc="0415000F">
      <w:start w:val="1"/>
      <w:numFmt w:val="decimal"/>
      <w:lvlText w:val="%4."/>
      <w:lvlJc w:val="left"/>
      <w:pPr>
        <w:ind w:left="2841" w:hanging="360"/>
      </w:pPr>
    </w:lvl>
    <w:lvl w:ilvl="4" w:tplc="04150019">
      <w:start w:val="1"/>
      <w:numFmt w:val="lowerLetter"/>
      <w:lvlText w:val="%5."/>
      <w:lvlJc w:val="left"/>
      <w:pPr>
        <w:ind w:left="3561" w:hanging="360"/>
      </w:pPr>
    </w:lvl>
    <w:lvl w:ilvl="5" w:tplc="0415001B">
      <w:start w:val="1"/>
      <w:numFmt w:val="lowerRoman"/>
      <w:lvlText w:val="%6."/>
      <w:lvlJc w:val="right"/>
      <w:pPr>
        <w:ind w:left="4281" w:hanging="180"/>
      </w:pPr>
    </w:lvl>
    <w:lvl w:ilvl="6" w:tplc="0415000F">
      <w:start w:val="1"/>
      <w:numFmt w:val="decimal"/>
      <w:lvlText w:val="%7."/>
      <w:lvlJc w:val="left"/>
      <w:pPr>
        <w:ind w:left="5001" w:hanging="360"/>
      </w:pPr>
    </w:lvl>
    <w:lvl w:ilvl="7" w:tplc="04150019">
      <w:start w:val="1"/>
      <w:numFmt w:val="lowerLetter"/>
      <w:lvlText w:val="%8."/>
      <w:lvlJc w:val="left"/>
      <w:pPr>
        <w:ind w:left="5721" w:hanging="360"/>
      </w:pPr>
    </w:lvl>
    <w:lvl w:ilvl="8" w:tplc="0415001B">
      <w:start w:val="1"/>
      <w:numFmt w:val="lowerRoman"/>
      <w:lvlText w:val="%9."/>
      <w:lvlJc w:val="right"/>
      <w:pPr>
        <w:ind w:left="6441" w:hanging="180"/>
      </w:pPr>
    </w:lvl>
  </w:abstractNum>
  <w:abstractNum w:abstractNumId="39" w15:restartNumberingAfterBreak="0">
    <w:nsid w:val="19C66FA6"/>
    <w:multiLevelType w:val="hybridMultilevel"/>
    <w:tmpl w:val="C0EA471E"/>
    <w:lvl w:ilvl="0" w:tplc="7EFE5172">
      <w:start w:val="17"/>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3F0EE1"/>
    <w:multiLevelType w:val="multilevel"/>
    <w:tmpl w:val="A04AC864"/>
    <w:name w:val="WW8Num62"/>
    <w:numStyleLink w:val="Styl2"/>
  </w:abstractNum>
  <w:abstractNum w:abstractNumId="41" w15:restartNumberingAfterBreak="0">
    <w:nsid w:val="1AE7500B"/>
    <w:multiLevelType w:val="hybridMultilevel"/>
    <w:tmpl w:val="F798232E"/>
    <w:lvl w:ilvl="0" w:tplc="BB86AA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1B90206B"/>
    <w:multiLevelType w:val="hybridMultilevel"/>
    <w:tmpl w:val="CD4C8074"/>
    <w:lvl w:ilvl="0" w:tplc="3B047E34">
      <w:start w:val="1"/>
      <w:numFmt w:val="lowerLetter"/>
      <w:lvlText w:val="%1)"/>
      <w:lvlJc w:val="left"/>
      <w:pPr>
        <w:ind w:left="1164" w:hanging="360"/>
      </w:pPr>
      <w:rPr>
        <w:rFonts w:ascii="Arial" w:hAnsi="Arial" w:cs="Arial" w:hint="default"/>
      </w:rPr>
    </w:lvl>
    <w:lvl w:ilvl="1" w:tplc="04150011">
      <w:start w:val="1"/>
      <w:numFmt w:val="decimal"/>
      <w:lvlText w:val="%2)"/>
      <w:lvlJc w:val="left"/>
      <w:pPr>
        <w:ind w:left="1884" w:hanging="360"/>
      </w:pPr>
      <w:rPr>
        <w:rFonts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43" w15:restartNumberingAfterBreak="0">
    <w:nsid w:val="1FC34352"/>
    <w:multiLevelType w:val="hybridMultilevel"/>
    <w:tmpl w:val="40DEFEBA"/>
    <w:lvl w:ilvl="0" w:tplc="A97A4192">
      <w:start w:val="1"/>
      <w:numFmt w:val="lowerLetter"/>
      <w:lvlText w:val="%1)"/>
      <w:lvlJc w:val="left"/>
      <w:pPr>
        <w:ind w:left="360" w:hanging="360"/>
      </w:pPr>
      <w:rPr>
        <w:rFonts w:cs="Times New Roman"/>
        <w:b/>
        <w:bCs/>
        <w:i w:val="0"/>
        <w:i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20B454EC"/>
    <w:multiLevelType w:val="hybridMultilevel"/>
    <w:tmpl w:val="35CE8572"/>
    <w:lvl w:ilvl="0" w:tplc="C8AE3B7A">
      <w:start w:val="1"/>
      <w:numFmt w:val="decimal"/>
      <w:lvlText w:val="%1."/>
      <w:lvlJc w:val="left"/>
      <w:pPr>
        <w:ind w:left="825" w:hanging="360"/>
      </w:pPr>
      <w:rPr>
        <w:b w:val="0"/>
        <w:sz w:val="20"/>
        <w:szCs w:val="20"/>
      </w:rPr>
    </w:lvl>
    <w:lvl w:ilvl="1" w:tplc="04150019">
      <w:start w:val="1"/>
      <w:numFmt w:val="lowerLetter"/>
      <w:lvlText w:val="%2."/>
      <w:lvlJc w:val="left"/>
      <w:pPr>
        <w:ind w:left="1545" w:hanging="360"/>
      </w:pPr>
    </w:lvl>
    <w:lvl w:ilvl="2" w:tplc="0415001B">
      <w:start w:val="1"/>
      <w:numFmt w:val="lowerRoman"/>
      <w:lvlText w:val="%3."/>
      <w:lvlJc w:val="right"/>
      <w:pPr>
        <w:ind w:left="2265" w:hanging="180"/>
      </w:pPr>
    </w:lvl>
    <w:lvl w:ilvl="3" w:tplc="0415000F">
      <w:start w:val="1"/>
      <w:numFmt w:val="decimal"/>
      <w:lvlText w:val="%4."/>
      <w:lvlJc w:val="left"/>
      <w:pPr>
        <w:ind w:left="2985" w:hanging="360"/>
      </w:pPr>
    </w:lvl>
    <w:lvl w:ilvl="4" w:tplc="04150019">
      <w:start w:val="1"/>
      <w:numFmt w:val="lowerLetter"/>
      <w:lvlText w:val="%5."/>
      <w:lvlJc w:val="left"/>
      <w:pPr>
        <w:ind w:left="3705" w:hanging="360"/>
      </w:pPr>
    </w:lvl>
    <w:lvl w:ilvl="5" w:tplc="0415001B">
      <w:start w:val="1"/>
      <w:numFmt w:val="lowerRoman"/>
      <w:lvlText w:val="%6."/>
      <w:lvlJc w:val="right"/>
      <w:pPr>
        <w:ind w:left="4425" w:hanging="180"/>
      </w:pPr>
    </w:lvl>
    <w:lvl w:ilvl="6" w:tplc="0415000F">
      <w:start w:val="1"/>
      <w:numFmt w:val="decimal"/>
      <w:lvlText w:val="%7."/>
      <w:lvlJc w:val="left"/>
      <w:pPr>
        <w:ind w:left="5145" w:hanging="360"/>
      </w:pPr>
    </w:lvl>
    <w:lvl w:ilvl="7" w:tplc="04150019">
      <w:start w:val="1"/>
      <w:numFmt w:val="lowerLetter"/>
      <w:lvlText w:val="%8."/>
      <w:lvlJc w:val="left"/>
      <w:pPr>
        <w:ind w:left="5865" w:hanging="360"/>
      </w:pPr>
    </w:lvl>
    <w:lvl w:ilvl="8" w:tplc="0415001B">
      <w:start w:val="1"/>
      <w:numFmt w:val="lowerRoman"/>
      <w:lvlText w:val="%9."/>
      <w:lvlJc w:val="right"/>
      <w:pPr>
        <w:ind w:left="6585" w:hanging="180"/>
      </w:pPr>
    </w:lvl>
  </w:abstractNum>
  <w:abstractNum w:abstractNumId="45" w15:restartNumberingAfterBreak="0">
    <w:nsid w:val="230E75DE"/>
    <w:multiLevelType w:val="multilevel"/>
    <w:tmpl w:val="4FCA8688"/>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8770E54"/>
    <w:multiLevelType w:val="multilevel"/>
    <w:tmpl w:val="545CBED4"/>
    <w:lvl w:ilvl="0">
      <w:start w:val="20"/>
      <w:numFmt w:val="decimal"/>
      <w:lvlText w:val="%1."/>
      <w:lvlJc w:val="left"/>
      <w:pPr>
        <w:ind w:left="444" w:hanging="444"/>
      </w:pPr>
      <w:rPr>
        <w:rFonts w:hint="default"/>
        <w:sz w:val="20"/>
        <w:szCs w:val="2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999092D"/>
    <w:multiLevelType w:val="hybridMultilevel"/>
    <w:tmpl w:val="65504A74"/>
    <w:lvl w:ilvl="0" w:tplc="25E2DC3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2B1B76AB"/>
    <w:multiLevelType w:val="hybridMultilevel"/>
    <w:tmpl w:val="9184FA7A"/>
    <w:lvl w:ilvl="0" w:tplc="25E2DC3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2E7216C2"/>
    <w:multiLevelType w:val="hybridMultilevel"/>
    <w:tmpl w:val="35CE8572"/>
    <w:lvl w:ilvl="0" w:tplc="C8AE3B7A">
      <w:start w:val="1"/>
      <w:numFmt w:val="decimal"/>
      <w:lvlText w:val="%1."/>
      <w:lvlJc w:val="left"/>
      <w:pPr>
        <w:ind w:left="786" w:hanging="360"/>
      </w:pPr>
      <w:rPr>
        <w:b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0" w15:restartNumberingAfterBreak="0">
    <w:nsid w:val="2EF06C8E"/>
    <w:multiLevelType w:val="hybridMultilevel"/>
    <w:tmpl w:val="6D305166"/>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93175A"/>
    <w:multiLevelType w:val="multilevel"/>
    <w:tmpl w:val="D46AA3E8"/>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2" w15:restartNumberingAfterBreak="0">
    <w:nsid w:val="35E712CD"/>
    <w:multiLevelType w:val="hybridMultilevel"/>
    <w:tmpl w:val="690C90E8"/>
    <w:lvl w:ilvl="0" w:tplc="8A38E618">
      <w:start w:val="1"/>
      <w:numFmt w:val="decimal"/>
      <w:lvlText w:val="%1)"/>
      <w:lvlJc w:val="left"/>
      <w:pPr>
        <w:ind w:left="1222" w:hanging="360"/>
      </w:pPr>
      <w:rPr>
        <w:rFonts w:hint="default"/>
        <w:b w:val="0"/>
        <w:sz w:val="2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36312763"/>
    <w:multiLevelType w:val="hybridMultilevel"/>
    <w:tmpl w:val="9E861754"/>
    <w:lvl w:ilvl="0" w:tplc="6D4ECC94">
      <w:start w:val="1"/>
      <w:numFmt w:val="decimal"/>
      <w:lvlText w:val="10.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96527F"/>
    <w:multiLevelType w:val="multilevel"/>
    <w:tmpl w:val="1B5AA06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7"/>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F64C0C"/>
    <w:multiLevelType w:val="multilevel"/>
    <w:tmpl w:val="6E46D280"/>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573495"/>
    <w:multiLevelType w:val="hybridMultilevel"/>
    <w:tmpl w:val="E33283A4"/>
    <w:lvl w:ilvl="0" w:tplc="D348F9CE">
      <w:start w:val="5"/>
      <w:numFmt w:val="decimal"/>
      <w:lvlText w:val="%1."/>
      <w:lvlJc w:val="left"/>
      <w:pPr>
        <w:ind w:left="786" w:hanging="360"/>
      </w:pPr>
      <w:rPr>
        <w:b w:val="0"/>
        <w:sz w:val="20"/>
        <w:szCs w:val="20"/>
      </w:rPr>
    </w:lvl>
    <w:lvl w:ilvl="1" w:tplc="04150019">
      <w:start w:val="1"/>
      <w:numFmt w:val="lowerLetter"/>
      <w:lvlText w:val="%2."/>
      <w:lvlJc w:val="left"/>
      <w:pPr>
        <w:ind w:left="1401" w:hanging="360"/>
      </w:pPr>
    </w:lvl>
    <w:lvl w:ilvl="2" w:tplc="0415001B">
      <w:start w:val="1"/>
      <w:numFmt w:val="lowerRoman"/>
      <w:lvlText w:val="%3."/>
      <w:lvlJc w:val="right"/>
      <w:pPr>
        <w:ind w:left="2121" w:hanging="180"/>
      </w:pPr>
    </w:lvl>
    <w:lvl w:ilvl="3" w:tplc="0415000F">
      <w:start w:val="1"/>
      <w:numFmt w:val="decimal"/>
      <w:lvlText w:val="%4."/>
      <w:lvlJc w:val="left"/>
      <w:pPr>
        <w:ind w:left="2841" w:hanging="360"/>
      </w:pPr>
    </w:lvl>
    <w:lvl w:ilvl="4" w:tplc="04150019">
      <w:start w:val="1"/>
      <w:numFmt w:val="lowerLetter"/>
      <w:lvlText w:val="%5."/>
      <w:lvlJc w:val="left"/>
      <w:pPr>
        <w:ind w:left="3561" w:hanging="360"/>
      </w:pPr>
    </w:lvl>
    <w:lvl w:ilvl="5" w:tplc="0415001B">
      <w:start w:val="1"/>
      <w:numFmt w:val="lowerRoman"/>
      <w:lvlText w:val="%6."/>
      <w:lvlJc w:val="right"/>
      <w:pPr>
        <w:ind w:left="4281" w:hanging="180"/>
      </w:pPr>
    </w:lvl>
    <w:lvl w:ilvl="6" w:tplc="0415000F">
      <w:start w:val="1"/>
      <w:numFmt w:val="decimal"/>
      <w:lvlText w:val="%7."/>
      <w:lvlJc w:val="left"/>
      <w:pPr>
        <w:ind w:left="5001" w:hanging="360"/>
      </w:pPr>
    </w:lvl>
    <w:lvl w:ilvl="7" w:tplc="04150019">
      <w:start w:val="1"/>
      <w:numFmt w:val="lowerLetter"/>
      <w:lvlText w:val="%8."/>
      <w:lvlJc w:val="left"/>
      <w:pPr>
        <w:ind w:left="5721" w:hanging="360"/>
      </w:pPr>
    </w:lvl>
    <w:lvl w:ilvl="8" w:tplc="0415001B">
      <w:start w:val="1"/>
      <w:numFmt w:val="lowerRoman"/>
      <w:lvlText w:val="%9."/>
      <w:lvlJc w:val="right"/>
      <w:pPr>
        <w:ind w:left="6441" w:hanging="180"/>
      </w:pPr>
    </w:lvl>
  </w:abstractNum>
  <w:abstractNum w:abstractNumId="57" w15:restartNumberingAfterBreak="0">
    <w:nsid w:val="486102F1"/>
    <w:multiLevelType w:val="multilevel"/>
    <w:tmpl w:val="00B0D7C6"/>
    <w:lvl w:ilvl="0">
      <w:start w:val="21"/>
      <w:numFmt w:val="decimal"/>
      <w:lvlText w:val="%1."/>
      <w:lvlJc w:val="left"/>
      <w:pPr>
        <w:ind w:left="444" w:hanging="444"/>
      </w:pPr>
      <w:rPr>
        <w:rFonts w:hint="default"/>
        <w:b/>
        <w:sz w:val="20"/>
        <w:szCs w:val="20"/>
      </w:rPr>
    </w:lvl>
    <w:lvl w:ilvl="1">
      <w:start w:val="1"/>
      <w:numFmt w:val="decimal"/>
      <w:lvlText w:val="%1.%2."/>
      <w:lvlJc w:val="left"/>
      <w:pPr>
        <w:ind w:left="586" w:hanging="444"/>
      </w:pPr>
      <w:rPr>
        <w:rFonts w:ascii="Arial" w:hAnsi="Arial" w:cs="Arial" w:hint="default"/>
        <w:b/>
        <w:color w:val="auto"/>
        <w:sz w:val="20"/>
        <w:szCs w:val="20"/>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8EB16DE"/>
    <w:multiLevelType w:val="hybridMultilevel"/>
    <w:tmpl w:val="E33283A4"/>
    <w:lvl w:ilvl="0" w:tplc="D348F9CE">
      <w:start w:val="5"/>
      <w:numFmt w:val="decimal"/>
      <w:lvlText w:val="%1."/>
      <w:lvlJc w:val="left"/>
      <w:pPr>
        <w:ind w:left="786" w:hanging="360"/>
      </w:pPr>
      <w:rPr>
        <w:rFonts w:hint="default"/>
        <w:b w:val="0"/>
        <w:sz w:val="20"/>
        <w:szCs w:val="20"/>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59"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0"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1EE55E4"/>
    <w:multiLevelType w:val="hybridMultilevel"/>
    <w:tmpl w:val="E33283A4"/>
    <w:lvl w:ilvl="0" w:tplc="D348F9CE">
      <w:start w:val="5"/>
      <w:numFmt w:val="decimal"/>
      <w:lvlText w:val="%1."/>
      <w:lvlJc w:val="left"/>
      <w:pPr>
        <w:ind w:left="786" w:hanging="360"/>
      </w:pPr>
      <w:rPr>
        <w:rFonts w:hint="default"/>
        <w:b w:val="0"/>
        <w:sz w:val="20"/>
        <w:szCs w:val="20"/>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62" w15:restartNumberingAfterBreak="0">
    <w:nsid w:val="56A40E5E"/>
    <w:multiLevelType w:val="hybridMultilevel"/>
    <w:tmpl w:val="ECD41140"/>
    <w:lvl w:ilvl="0" w:tplc="04150011">
      <w:start w:val="1"/>
      <w:numFmt w:val="decimal"/>
      <w:lvlText w:val="%1)"/>
      <w:lvlJc w:val="left"/>
      <w:pPr>
        <w:ind w:left="1996" w:hanging="360"/>
      </w:pPr>
      <w:rPr>
        <w:rFonts w:hint="default"/>
        <w:b w:val="0"/>
        <w:color w:val="auto"/>
      </w:rPr>
    </w:lvl>
    <w:lvl w:ilvl="1" w:tplc="04150019" w:tentative="1">
      <w:start w:val="1"/>
      <w:numFmt w:val="lowerLetter"/>
      <w:lvlText w:val="%2."/>
      <w:lvlJc w:val="left"/>
      <w:pPr>
        <w:ind w:left="2716" w:hanging="360"/>
      </w:pPr>
    </w:lvl>
    <w:lvl w:ilvl="2" w:tplc="0415001B">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3" w15:restartNumberingAfterBreak="0">
    <w:nsid w:val="57E41FAD"/>
    <w:multiLevelType w:val="multilevel"/>
    <w:tmpl w:val="855CBF4A"/>
    <w:lvl w:ilvl="0">
      <w:start w:val="26"/>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8475CDE"/>
    <w:multiLevelType w:val="hybridMultilevel"/>
    <w:tmpl w:val="E33283A4"/>
    <w:lvl w:ilvl="0" w:tplc="D348F9CE">
      <w:start w:val="5"/>
      <w:numFmt w:val="decimal"/>
      <w:lvlText w:val="%1."/>
      <w:lvlJc w:val="left"/>
      <w:pPr>
        <w:ind w:left="786" w:hanging="360"/>
      </w:pPr>
      <w:rPr>
        <w:b w:val="0"/>
        <w:sz w:val="20"/>
        <w:szCs w:val="20"/>
      </w:rPr>
    </w:lvl>
    <w:lvl w:ilvl="1" w:tplc="04150019">
      <w:start w:val="1"/>
      <w:numFmt w:val="lowerLetter"/>
      <w:lvlText w:val="%2."/>
      <w:lvlJc w:val="left"/>
      <w:pPr>
        <w:ind w:left="1401" w:hanging="360"/>
      </w:pPr>
    </w:lvl>
    <w:lvl w:ilvl="2" w:tplc="0415001B">
      <w:start w:val="1"/>
      <w:numFmt w:val="lowerRoman"/>
      <w:lvlText w:val="%3."/>
      <w:lvlJc w:val="right"/>
      <w:pPr>
        <w:ind w:left="2121" w:hanging="180"/>
      </w:pPr>
    </w:lvl>
    <w:lvl w:ilvl="3" w:tplc="0415000F">
      <w:start w:val="1"/>
      <w:numFmt w:val="decimal"/>
      <w:lvlText w:val="%4."/>
      <w:lvlJc w:val="left"/>
      <w:pPr>
        <w:ind w:left="2841" w:hanging="360"/>
      </w:pPr>
    </w:lvl>
    <w:lvl w:ilvl="4" w:tplc="04150019">
      <w:start w:val="1"/>
      <w:numFmt w:val="lowerLetter"/>
      <w:lvlText w:val="%5."/>
      <w:lvlJc w:val="left"/>
      <w:pPr>
        <w:ind w:left="3561" w:hanging="360"/>
      </w:pPr>
    </w:lvl>
    <w:lvl w:ilvl="5" w:tplc="0415001B">
      <w:start w:val="1"/>
      <w:numFmt w:val="lowerRoman"/>
      <w:lvlText w:val="%6."/>
      <w:lvlJc w:val="right"/>
      <w:pPr>
        <w:ind w:left="4281" w:hanging="180"/>
      </w:pPr>
    </w:lvl>
    <w:lvl w:ilvl="6" w:tplc="0415000F">
      <w:start w:val="1"/>
      <w:numFmt w:val="decimal"/>
      <w:lvlText w:val="%7."/>
      <w:lvlJc w:val="left"/>
      <w:pPr>
        <w:ind w:left="5001" w:hanging="360"/>
      </w:pPr>
    </w:lvl>
    <w:lvl w:ilvl="7" w:tplc="04150019">
      <w:start w:val="1"/>
      <w:numFmt w:val="lowerLetter"/>
      <w:lvlText w:val="%8."/>
      <w:lvlJc w:val="left"/>
      <w:pPr>
        <w:ind w:left="5721" w:hanging="360"/>
      </w:pPr>
    </w:lvl>
    <w:lvl w:ilvl="8" w:tplc="0415001B">
      <w:start w:val="1"/>
      <w:numFmt w:val="lowerRoman"/>
      <w:lvlText w:val="%9."/>
      <w:lvlJc w:val="right"/>
      <w:pPr>
        <w:ind w:left="6441" w:hanging="180"/>
      </w:pPr>
    </w:lvl>
  </w:abstractNum>
  <w:abstractNum w:abstractNumId="65"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6" w15:restartNumberingAfterBreak="0">
    <w:nsid w:val="59D933CB"/>
    <w:multiLevelType w:val="hybridMultilevel"/>
    <w:tmpl w:val="6FD84C4C"/>
    <w:lvl w:ilvl="0" w:tplc="F002275A">
      <w:start w:val="1"/>
      <w:numFmt w:val="lowerLetter"/>
      <w:lvlText w:val="%1)"/>
      <w:lvlJc w:val="left"/>
      <w:pPr>
        <w:ind w:left="1429" w:hanging="360"/>
      </w:pPr>
      <w:rPr>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5A8A32F0"/>
    <w:multiLevelType w:val="hybridMultilevel"/>
    <w:tmpl w:val="35CE8572"/>
    <w:lvl w:ilvl="0" w:tplc="C8AE3B7A">
      <w:start w:val="1"/>
      <w:numFmt w:val="decimal"/>
      <w:lvlText w:val="%1."/>
      <w:lvlJc w:val="left"/>
      <w:pPr>
        <w:ind w:left="825" w:hanging="360"/>
      </w:pPr>
      <w:rPr>
        <w:b w:val="0"/>
        <w:sz w:val="20"/>
        <w:szCs w:val="20"/>
      </w:rPr>
    </w:lvl>
    <w:lvl w:ilvl="1" w:tplc="04150019">
      <w:start w:val="1"/>
      <w:numFmt w:val="lowerLetter"/>
      <w:lvlText w:val="%2."/>
      <w:lvlJc w:val="left"/>
      <w:pPr>
        <w:ind w:left="1545" w:hanging="360"/>
      </w:pPr>
    </w:lvl>
    <w:lvl w:ilvl="2" w:tplc="0415001B">
      <w:start w:val="1"/>
      <w:numFmt w:val="lowerRoman"/>
      <w:lvlText w:val="%3."/>
      <w:lvlJc w:val="right"/>
      <w:pPr>
        <w:ind w:left="2265" w:hanging="180"/>
      </w:pPr>
    </w:lvl>
    <w:lvl w:ilvl="3" w:tplc="0415000F">
      <w:start w:val="1"/>
      <w:numFmt w:val="decimal"/>
      <w:lvlText w:val="%4."/>
      <w:lvlJc w:val="left"/>
      <w:pPr>
        <w:ind w:left="2985" w:hanging="360"/>
      </w:pPr>
    </w:lvl>
    <w:lvl w:ilvl="4" w:tplc="04150019">
      <w:start w:val="1"/>
      <w:numFmt w:val="lowerLetter"/>
      <w:lvlText w:val="%5."/>
      <w:lvlJc w:val="left"/>
      <w:pPr>
        <w:ind w:left="3705" w:hanging="360"/>
      </w:pPr>
    </w:lvl>
    <w:lvl w:ilvl="5" w:tplc="0415001B">
      <w:start w:val="1"/>
      <w:numFmt w:val="lowerRoman"/>
      <w:lvlText w:val="%6."/>
      <w:lvlJc w:val="right"/>
      <w:pPr>
        <w:ind w:left="4425" w:hanging="180"/>
      </w:pPr>
    </w:lvl>
    <w:lvl w:ilvl="6" w:tplc="0415000F">
      <w:start w:val="1"/>
      <w:numFmt w:val="decimal"/>
      <w:lvlText w:val="%7."/>
      <w:lvlJc w:val="left"/>
      <w:pPr>
        <w:ind w:left="5145" w:hanging="360"/>
      </w:pPr>
    </w:lvl>
    <w:lvl w:ilvl="7" w:tplc="04150019">
      <w:start w:val="1"/>
      <w:numFmt w:val="lowerLetter"/>
      <w:lvlText w:val="%8."/>
      <w:lvlJc w:val="left"/>
      <w:pPr>
        <w:ind w:left="5865" w:hanging="360"/>
      </w:pPr>
    </w:lvl>
    <w:lvl w:ilvl="8" w:tplc="0415001B">
      <w:start w:val="1"/>
      <w:numFmt w:val="lowerRoman"/>
      <w:lvlText w:val="%9."/>
      <w:lvlJc w:val="right"/>
      <w:pPr>
        <w:ind w:left="6585" w:hanging="180"/>
      </w:pPr>
    </w:lvl>
  </w:abstractNum>
  <w:abstractNum w:abstractNumId="68" w15:restartNumberingAfterBreak="0">
    <w:nsid w:val="5CAB5A5E"/>
    <w:multiLevelType w:val="hybridMultilevel"/>
    <w:tmpl w:val="C0EA471E"/>
    <w:lvl w:ilvl="0" w:tplc="7EFE5172">
      <w:start w:val="17"/>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3910252"/>
    <w:multiLevelType w:val="hybridMultilevel"/>
    <w:tmpl w:val="F90CEB74"/>
    <w:lvl w:ilvl="0" w:tplc="4B7E88EA">
      <w:start w:val="17"/>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5011AFE"/>
    <w:multiLevelType w:val="hybridMultilevel"/>
    <w:tmpl w:val="C3A4FFFC"/>
    <w:lvl w:ilvl="0" w:tplc="0A0E1FF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700DA1"/>
    <w:multiLevelType w:val="hybridMultilevel"/>
    <w:tmpl w:val="38A804AA"/>
    <w:lvl w:ilvl="0" w:tplc="BB86AA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E5512E3"/>
    <w:multiLevelType w:val="hybridMultilevel"/>
    <w:tmpl w:val="87F2F284"/>
    <w:name w:val="WW8Num15222"/>
    <w:lvl w:ilvl="0" w:tplc="44B09918">
      <w:start w:val="9"/>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856E0B"/>
    <w:multiLevelType w:val="multilevel"/>
    <w:tmpl w:val="A04AC864"/>
    <w:styleLink w:val="Styl2"/>
    <w:lvl w:ilvl="0">
      <w:start w:val="4"/>
      <w:numFmt w:val="decimal"/>
      <w:lvlText w:val="%1."/>
      <w:lvlJc w:val="left"/>
      <w:pPr>
        <w:tabs>
          <w:tab w:val="num" w:pos="0"/>
        </w:tabs>
        <w:ind w:left="360" w:hanging="360"/>
      </w:pPr>
      <w:rPr>
        <w:rFonts w:cs="Arial" w:hint="default"/>
        <w:b/>
        <w:i w:val="0"/>
        <w:sz w:val="20"/>
        <w:szCs w:val="18"/>
      </w:rPr>
    </w:lvl>
    <w:lvl w:ilvl="1">
      <w:start w:val="1"/>
      <w:numFmt w:val="decimal"/>
      <w:lvlText w:val="%1.%2."/>
      <w:lvlJc w:val="left"/>
      <w:pPr>
        <w:tabs>
          <w:tab w:val="num" w:pos="-96"/>
        </w:tabs>
        <w:ind w:left="360" w:hanging="360"/>
      </w:pPr>
      <w:rPr>
        <w:rFonts w:hint="default"/>
        <w:b w:val="0"/>
        <w:i w:val="0"/>
        <w:sz w:val="20"/>
        <w:szCs w:val="20"/>
      </w:rPr>
    </w:lvl>
    <w:lvl w:ilvl="2">
      <w:start w:val="1"/>
      <w:numFmt w:val="decimal"/>
      <w:lvlText w:val="%1.%2.%3."/>
      <w:lvlJc w:val="left"/>
      <w:pPr>
        <w:tabs>
          <w:tab w:val="num" w:pos="0"/>
        </w:tabs>
        <w:ind w:left="912" w:hanging="720"/>
      </w:pPr>
      <w:rPr>
        <w:rFonts w:hint="default"/>
        <w:b w:val="0"/>
        <w:i w:val="0"/>
      </w:rPr>
    </w:lvl>
    <w:lvl w:ilvl="3">
      <w:start w:val="1"/>
      <w:numFmt w:val="decimal"/>
      <w:lvlText w:val="%1.%2.%3.%4."/>
      <w:lvlJc w:val="left"/>
      <w:pPr>
        <w:tabs>
          <w:tab w:val="num" w:pos="0"/>
        </w:tabs>
        <w:ind w:left="1008" w:hanging="720"/>
      </w:pPr>
      <w:rPr>
        <w:rFonts w:cs="Times New Roman" w:hint="default"/>
        <w:sz w:val="18"/>
        <w:szCs w:val="18"/>
      </w:rPr>
    </w:lvl>
    <w:lvl w:ilvl="4">
      <w:start w:val="1"/>
      <w:numFmt w:val="decimal"/>
      <w:lvlText w:val="%1.%2.%3.%4.%5."/>
      <w:lvlJc w:val="left"/>
      <w:pPr>
        <w:tabs>
          <w:tab w:val="num" w:pos="0"/>
        </w:tabs>
        <w:ind w:left="1464" w:hanging="1080"/>
      </w:pPr>
      <w:rPr>
        <w:rFonts w:cs="Times New Roman" w:hint="default"/>
        <w:sz w:val="18"/>
        <w:szCs w:val="18"/>
      </w:rPr>
    </w:lvl>
    <w:lvl w:ilvl="5">
      <w:start w:val="1"/>
      <w:numFmt w:val="decimal"/>
      <w:lvlText w:val="%1.%2.%3.%4.%5.%6."/>
      <w:lvlJc w:val="left"/>
      <w:pPr>
        <w:tabs>
          <w:tab w:val="num" w:pos="0"/>
        </w:tabs>
        <w:ind w:left="1560" w:hanging="1080"/>
      </w:pPr>
      <w:rPr>
        <w:rFonts w:cs="Times New Roman" w:hint="default"/>
        <w:sz w:val="18"/>
        <w:szCs w:val="18"/>
      </w:rPr>
    </w:lvl>
    <w:lvl w:ilvl="6">
      <w:start w:val="1"/>
      <w:numFmt w:val="decimal"/>
      <w:lvlText w:val="%1.%2.%3.%4.%5.%6.%7."/>
      <w:lvlJc w:val="left"/>
      <w:pPr>
        <w:tabs>
          <w:tab w:val="num" w:pos="0"/>
        </w:tabs>
        <w:ind w:left="1656" w:hanging="1080"/>
      </w:pPr>
      <w:rPr>
        <w:rFonts w:cs="Times New Roman" w:hint="default"/>
        <w:sz w:val="18"/>
        <w:szCs w:val="18"/>
      </w:rPr>
    </w:lvl>
    <w:lvl w:ilvl="7">
      <w:start w:val="1"/>
      <w:numFmt w:val="decimal"/>
      <w:lvlText w:val="%1.%2.%3.%4.%5.%6.%7.%8."/>
      <w:lvlJc w:val="left"/>
      <w:pPr>
        <w:tabs>
          <w:tab w:val="num" w:pos="0"/>
        </w:tabs>
        <w:ind w:left="2112" w:hanging="1440"/>
      </w:pPr>
      <w:rPr>
        <w:rFonts w:cs="Times New Roman" w:hint="default"/>
        <w:sz w:val="18"/>
        <w:szCs w:val="18"/>
      </w:rPr>
    </w:lvl>
    <w:lvl w:ilvl="8">
      <w:start w:val="1"/>
      <w:numFmt w:val="decimal"/>
      <w:lvlText w:val="%1.%2.%3.%4.%5.%6.%7.%8.%9."/>
      <w:lvlJc w:val="left"/>
      <w:pPr>
        <w:tabs>
          <w:tab w:val="num" w:pos="0"/>
        </w:tabs>
        <w:ind w:left="2208" w:hanging="1440"/>
      </w:pPr>
      <w:rPr>
        <w:rFonts w:cs="Times New Roman" w:hint="default"/>
        <w:sz w:val="18"/>
        <w:szCs w:val="18"/>
      </w:rPr>
    </w:lvl>
  </w:abstractNum>
  <w:abstractNum w:abstractNumId="74" w15:restartNumberingAfterBreak="0">
    <w:nsid w:val="72237102"/>
    <w:multiLevelType w:val="multilevel"/>
    <w:tmpl w:val="0FE414F0"/>
    <w:lvl w:ilvl="0">
      <w:start w:val="15"/>
      <w:numFmt w:val="decimal"/>
      <w:lvlText w:val="%1."/>
      <w:lvlJc w:val="left"/>
      <w:pPr>
        <w:ind w:left="444" w:hanging="444"/>
      </w:pPr>
      <w:rPr>
        <w:rFonts w:hint="default"/>
      </w:rPr>
    </w:lvl>
    <w:lvl w:ilvl="1">
      <w:start w:val="18"/>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5" w15:restartNumberingAfterBreak="0">
    <w:nsid w:val="725B6AC7"/>
    <w:multiLevelType w:val="hybridMultilevel"/>
    <w:tmpl w:val="33BAB1A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90105C04">
      <w:start w:val="1"/>
      <w:numFmt w:val="upperLetter"/>
      <w:lvlText w:val="%3."/>
      <w:lvlJc w:val="left"/>
      <w:pPr>
        <w:ind w:left="2907" w:hanging="360"/>
      </w:pPr>
      <w:rPr>
        <w:rFonts w:hint="default"/>
      </w:rPr>
    </w:lvl>
    <w:lvl w:ilvl="3" w:tplc="10CE34B2">
      <w:start w:val="3"/>
      <w:numFmt w:val="decimal"/>
      <w:lvlText w:val="%4."/>
      <w:lvlJc w:val="left"/>
      <w:pPr>
        <w:ind w:left="3447" w:hanging="360"/>
      </w:pPr>
      <w:rPr>
        <w:rFonts w:cs="Arial Narrow" w:hint="default"/>
        <w:b w:val="0"/>
        <w:color w:val="00000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15:restartNumberingAfterBreak="0">
    <w:nsid w:val="75AA47E2"/>
    <w:multiLevelType w:val="hybridMultilevel"/>
    <w:tmpl w:val="35CE8572"/>
    <w:lvl w:ilvl="0" w:tplc="C8AE3B7A">
      <w:start w:val="1"/>
      <w:numFmt w:val="decimal"/>
      <w:lvlText w:val="%1."/>
      <w:lvlJc w:val="left"/>
      <w:pPr>
        <w:ind w:left="825" w:hanging="360"/>
      </w:pPr>
      <w:rPr>
        <w:b w:val="0"/>
        <w:sz w:val="20"/>
        <w:szCs w:val="20"/>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77" w15:restartNumberingAfterBreak="0">
    <w:nsid w:val="75D53030"/>
    <w:multiLevelType w:val="hybridMultilevel"/>
    <w:tmpl w:val="C0EA471E"/>
    <w:lvl w:ilvl="0" w:tplc="7EFE5172">
      <w:start w:val="1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823455"/>
    <w:multiLevelType w:val="multilevel"/>
    <w:tmpl w:val="870C6144"/>
    <w:lvl w:ilvl="0">
      <w:start w:val="1"/>
      <w:numFmt w:val="decimal"/>
      <w:pStyle w:val="Nagwek2"/>
      <w:lvlText w:val="%1."/>
      <w:lvlJc w:val="left"/>
      <w:pPr>
        <w:ind w:left="360" w:hanging="360"/>
      </w:pPr>
      <w:rPr>
        <w:rFonts w:hint="default"/>
        <w:b/>
        <w:strike w:val="0"/>
        <w:sz w:val="20"/>
        <w:szCs w:val="20"/>
      </w:rPr>
    </w:lvl>
    <w:lvl w:ilvl="1">
      <w:start w:val="1"/>
      <w:numFmt w:val="decimal"/>
      <w:isLgl/>
      <w:lvlText w:val="%1.%2."/>
      <w:lvlJc w:val="left"/>
      <w:pPr>
        <w:ind w:left="502" w:hanging="360"/>
      </w:pPr>
      <w:rPr>
        <w:rFonts w:ascii="Arial" w:hAnsi="Arial" w:cs="Arial" w:hint="default"/>
        <w:b/>
        <w:sz w:val="20"/>
      </w:rPr>
    </w:lvl>
    <w:lvl w:ilvl="2">
      <w:start w:val="1"/>
      <w:numFmt w:val="decimal"/>
      <w:isLgl/>
      <w:lvlText w:val="%1.%2.%3."/>
      <w:lvlJc w:val="left"/>
      <w:pPr>
        <w:ind w:left="1494" w:hanging="720"/>
      </w:pPr>
      <w:rPr>
        <w:rFonts w:ascii="Arial" w:hAnsi="Arial" w:cs="Arial" w:hint="default"/>
        <w:b/>
        <w:color w:val="auto"/>
        <w:sz w:val="20"/>
        <w:szCs w:val="20"/>
      </w:rPr>
    </w:lvl>
    <w:lvl w:ilvl="3">
      <w:start w:val="1"/>
      <w:numFmt w:val="decimal"/>
      <w:isLgl/>
      <w:lvlText w:val="%1.%2.%3.%4."/>
      <w:lvlJc w:val="left"/>
      <w:pPr>
        <w:ind w:left="1004"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9" w15:restartNumberingAfterBreak="0">
    <w:nsid w:val="79D949E9"/>
    <w:multiLevelType w:val="multilevel"/>
    <w:tmpl w:val="A04AC864"/>
    <w:numStyleLink w:val="Styl2"/>
  </w:abstractNum>
  <w:abstractNum w:abstractNumId="80" w15:restartNumberingAfterBreak="0">
    <w:nsid w:val="7A0F6931"/>
    <w:multiLevelType w:val="hybridMultilevel"/>
    <w:tmpl w:val="35CE8572"/>
    <w:lvl w:ilvl="0" w:tplc="C8AE3B7A">
      <w:start w:val="1"/>
      <w:numFmt w:val="decimal"/>
      <w:lvlText w:val="%1."/>
      <w:lvlJc w:val="left"/>
      <w:pPr>
        <w:ind w:left="825" w:hanging="360"/>
      </w:pPr>
      <w:rPr>
        <w:b w:val="0"/>
        <w:sz w:val="20"/>
        <w:szCs w:val="20"/>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81" w15:restartNumberingAfterBreak="0">
    <w:nsid w:val="7DC656F7"/>
    <w:multiLevelType w:val="multilevel"/>
    <w:tmpl w:val="244CCCAC"/>
    <w:lvl w:ilvl="0">
      <w:start w:val="1"/>
      <w:numFmt w:val="decimal"/>
      <w:lvlText w:val="%1."/>
      <w:lvlJc w:val="left"/>
      <w:pPr>
        <w:ind w:left="825" w:hanging="360"/>
      </w:pPr>
      <w:rPr>
        <w:b w:val="0"/>
        <w:sz w:val="20"/>
        <w:szCs w:val="20"/>
      </w:rPr>
    </w:lvl>
    <w:lvl w:ilvl="1">
      <w:start w:val="2"/>
      <w:numFmt w:val="decimal"/>
      <w:isLgl/>
      <w:lvlText w:val="%1.%2."/>
      <w:lvlJc w:val="left"/>
      <w:pPr>
        <w:ind w:left="855" w:hanging="390"/>
      </w:pPr>
      <w:rPr>
        <w:rFonts w:hint="default"/>
      </w:rPr>
    </w:lvl>
    <w:lvl w:ilvl="2">
      <w:start w:val="1"/>
      <w:numFmt w:val="decimal"/>
      <w:isLgl/>
      <w:lvlText w:val="%1.%2.%3."/>
      <w:lvlJc w:val="left"/>
      <w:pPr>
        <w:ind w:left="1185" w:hanging="720"/>
      </w:pPr>
      <w:rPr>
        <w:rFonts w:hint="default"/>
      </w:rPr>
    </w:lvl>
    <w:lvl w:ilvl="3">
      <w:start w:val="1"/>
      <w:numFmt w:val="decimal"/>
      <w:isLgl/>
      <w:lvlText w:val="%1.%2.%3.%4."/>
      <w:lvlJc w:val="left"/>
      <w:pPr>
        <w:ind w:left="1185" w:hanging="720"/>
      </w:pPr>
      <w:rPr>
        <w:rFonts w:hint="default"/>
      </w:rPr>
    </w:lvl>
    <w:lvl w:ilvl="4">
      <w:start w:val="1"/>
      <w:numFmt w:val="decimal"/>
      <w:isLgl/>
      <w:lvlText w:val="%1.%2.%3.%4.%5."/>
      <w:lvlJc w:val="left"/>
      <w:pPr>
        <w:ind w:left="1545" w:hanging="1080"/>
      </w:pPr>
      <w:rPr>
        <w:rFonts w:hint="default"/>
      </w:rPr>
    </w:lvl>
    <w:lvl w:ilvl="5">
      <w:start w:val="1"/>
      <w:numFmt w:val="decimal"/>
      <w:isLgl/>
      <w:lvlText w:val="%1.%2.%3.%4.%5.%6."/>
      <w:lvlJc w:val="left"/>
      <w:pPr>
        <w:ind w:left="1545" w:hanging="1080"/>
      </w:pPr>
      <w:rPr>
        <w:rFonts w:hint="default"/>
      </w:rPr>
    </w:lvl>
    <w:lvl w:ilvl="6">
      <w:start w:val="1"/>
      <w:numFmt w:val="decimal"/>
      <w:isLgl/>
      <w:lvlText w:val="%1.%2.%3.%4.%5.%6.%7."/>
      <w:lvlJc w:val="left"/>
      <w:pPr>
        <w:ind w:left="1905"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65" w:hanging="1800"/>
      </w:pPr>
      <w:rPr>
        <w:rFonts w:hint="default"/>
      </w:rPr>
    </w:lvl>
  </w:abstractNum>
  <w:abstractNum w:abstractNumId="82" w15:restartNumberingAfterBreak="0">
    <w:nsid w:val="7F455F5E"/>
    <w:multiLevelType w:val="multilevel"/>
    <w:tmpl w:val="B1021AEE"/>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num w:numId="1">
    <w:abstractNumId w:val="1"/>
  </w:num>
  <w:num w:numId="2">
    <w:abstractNumId w:val="0"/>
  </w:num>
  <w:num w:numId="3">
    <w:abstractNumId w:val="3"/>
  </w:num>
  <w:num w:numId="4">
    <w:abstractNumId w:val="23"/>
  </w:num>
  <w:num w:numId="5">
    <w:abstractNumId w:val="2"/>
  </w:num>
  <w:num w:numId="6">
    <w:abstractNumId w:val="60"/>
  </w:num>
  <w:num w:numId="7">
    <w:abstractNumId w:val="45"/>
  </w:num>
  <w:num w:numId="8">
    <w:abstractNumId w:val="31"/>
  </w:num>
  <w:num w:numId="9">
    <w:abstractNumId w:val="51"/>
  </w:num>
  <w:num w:numId="10">
    <w:abstractNumId w:val="82"/>
  </w:num>
  <w:num w:numId="11">
    <w:abstractNumId w:val="54"/>
    <w:lvlOverride w:ilvl="0">
      <w:lvl w:ilvl="0">
        <w:start w:val="1"/>
        <w:numFmt w:val="lowerLetter"/>
        <w:lvlText w:val="%1)"/>
        <w:lvlJc w:val="left"/>
        <w:pPr>
          <w:ind w:left="360" w:hanging="360"/>
        </w:pPr>
        <w:rPr>
          <w:rFonts w:ascii="Arial" w:hAnsi="Arial" w:cs="Arial" w:hint="default"/>
          <w:sz w:val="20"/>
          <w:szCs w:val="20"/>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2">
    <w:abstractNumId w:val="74"/>
  </w:num>
  <w:num w:numId="13">
    <w:abstractNumId w:val="78"/>
  </w:num>
  <w:num w:numId="14">
    <w:abstractNumId w:val="52"/>
  </w:num>
  <w:num w:numId="15">
    <w:abstractNumId w:val="73"/>
  </w:num>
  <w:num w:numId="16">
    <w:abstractNumId w:val="66"/>
  </w:num>
  <w:num w:numId="17">
    <w:abstractNumId w:val="42"/>
  </w:num>
  <w:num w:numId="18">
    <w:abstractNumId w:val="57"/>
  </w:num>
  <w:num w:numId="19">
    <w:abstractNumId w:val="46"/>
  </w:num>
  <w:num w:numId="20">
    <w:abstractNumId w:val="75"/>
  </w:num>
  <w:num w:numId="21">
    <w:abstractNumId w:val="70"/>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0"/>
  </w:num>
  <w:num w:numId="25">
    <w:abstractNumId w:val="63"/>
  </w:num>
  <w:num w:numId="26">
    <w:abstractNumId w:val="35"/>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num>
  <w:num w:numId="29">
    <w:abstractNumId w:val="29"/>
  </w:num>
  <w:num w:numId="30">
    <w:abstractNumId w:val="71"/>
  </w:num>
  <w:num w:numId="31">
    <w:abstractNumId w:val="33"/>
  </w:num>
  <w:num w:numId="32">
    <w:abstractNumId w:val="53"/>
  </w:num>
  <w:num w:numId="33">
    <w:abstractNumId w:val="50"/>
  </w:num>
  <w:num w:numId="34">
    <w:abstractNumId w:val="7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num>
  <w:num w:numId="36">
    <w:abstractNumId w:val="62"/>
  </w:num>
  <w:num w:numId="37">
    <w:abstractNumId w:val="55"/>
  </w:num>
  <w:num w:numId="3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47"/>
  </w:num>
  <w:num w:numId="42">
    <w:abstractNumId w:val="36"/>
  </w:num>
  <w:num w:numId="43">
    <w:abstractNumId w:val="41"/>
  </w:num>
  <w:num w:numId="44">
    <w:abstractNumId w:val="6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37A1"/>
    <w:rsid w:val="00003B3C"/>
    <w:rsid w:val="00004104"/>
    <w:rsid w:val="0000495D"/>
    <w:rsid w:val="00004CCF"/>
    <w:rsid w:val="00004F74"/>
    <w:rsid w:val="0000517D"/>
    <w:rsid w:val="000052B4"/>
    <w:rsid w:val="000053EC"/>
    <w:rsid w:val="00005DFE"/>
    <w:rsid w:val="00006997"/>
    <w:rsid w:val="000071E3"/>
    <w:rsid w:val="000072D4"/>
    <w:rsid w:val="00007E5A"/>
    <w:rsid w:val="000155ED"/>
    <w:rsid w:val="000174F1"/>
    <w:rsid w:val="000213F2"/>
    <w:rsid w:val="00021CD4"/>
    <w:rsid w:val="00021E23"/>
    <w:rsid w:val="00022122"/>
    <w:rsid w:val="000221A6"/>
    <w:rsid w:val="000222F4"/>
    <w:rsid w:val="00022CCB"/>
    <w:rsid w:val="00024834"/>
    <w:rsid w:val="00025088"/>
    <w:rsid w:val="0002555A"/>
    <w:rsid w:val="00025C8D"/>
    <w:rsid w:val="00025D04"/>
    <w:rsid w:val="000305F7"/>
    <w:rsid w:val="00031BD0"/>
    <w:rsid w:val="00031D6A"/>
    <w:rsid w:val="000344CB"/>
    <w:rsid w:val="00034EE8"/>
    <w:rsid w:val="00035C1C"/>
    <w:rsid w:val="00036291"/>
    <w:rsid w:val="00036B27"/>
    <w:rsid w:val="00040222"/>
    <w:rsid w:val="0004051B"/>
    <w:rsid w:val="00040875"/>
    <w:rsid w:val="0004102A"/>
    <w:rsid w:val="00041086"/>
    <w:rsid w:val="0004175A"/>
    <w:rsid w:val="00043AE7"/>
    <w:rsid w:val="000446B9"/>
    <w:rsid w:val="00044936"/>
    <w:rsid w:val="00044FAA"/>
    <w:rsid w:val="00045FB6"/>
    <w:rsid w:val="00050207"/>
    <w:rsid w:val="00050517"/>
    <w:rsid w:val="00052CEA"/>
    <w:rsid w:val="00053085"/>
    <w:rsid w:val="0005395D"/>
    <w:rsid w:val="00053E41"/>
    <w:rsid w:val="00054CA0"/>
    <w:rsid w:val="00054F13"/>
    <w:rsid w:val="00055478"/>
    <w:rsid w:val="0006024A"/>
    <w:rsid w:val="00060424"/>
    <w:rsid w:val="000613EB"/>
    <w:rsid w:val="000623B3"/>
    <w:rsid w:val="00062BA1"/>
    <w:rsid w:val="00063222"/>
    <w:rsid w:val="00064132"/>
    <w:rsid w:val="000642E7"/>
    <w:rsid w:val="000654C8"/>
    <w:rsid w:val="00065909"/>
    <w:rsid w:val="0006595B"/>
    <w:rsid w:val="00065BCB"/>
    <w:rsid w:val="000667E6"/>
    <w:rsid w:val="00067429"/>
    <w:rsid w:val="000703CC"/>
    <w:rsid w:val="00070FFD"/>
    <w:rsid w:val="00071D3A"/>
    <w:rsid w:val="00073623"/>
    <w:rsid w:val="00073CBB"/>
    <w:rsid w:val="00073F16"/>
    <w:rsid w:val="00074D29"/>
    <w:rsid w:val="0007710B"/>
    <w:rsid w:val="00077CD5"/>
    <w:rsid w:val="00084168"/>
    <w:rsid w:val="00084678"/>
    <w:rsid w:val="00084F74"/>
    <w:rsid w:val="0008567E"/>
    <w:rsid w:val="00085B49"/>
    <w:rsid w:val="00085E2F"/>
    <w:rsid w:val="00085EE2"/>
    <w:rsid w:val="00087659"/>
    <w:rsid w:val="000876E8"/>
    <w:rsid w:val="00087EDB"/>
    <w:rsid w:val="000900EB"/>
    <w:rsid w:val="00090EF0"/>
    <w:rsid w:val="00091415"/>
    <w:rsid w:val="00091E7C"/>
    <w:rsid w:val="000930F3"/>
    <w:rsid w:val="00093282"/>
    <w:rsid w:val="00093BA7"/>
    <w:rsid w:val="00093D91"/>
    <w:rsid w:val="00095975"/>
    <w:rsid w:val="00096313"/>
    <w:rsid w:val="00097399"/>
    <w:rsid w:val="000A04CC"/>
    <w:rsid w:val="000A12FA"/>
    <w:rsid w:val="000A25A6"/>
    <w:rsid w:val="000A28B4"/>
    <w:rsid w:val="000A2BF7"/>
    <w:rsid w:val="000A2C32"/>
    <w:rsid w:val="000A2D19"/>
    <w:rsid w:val="000A3132"/>
    <w:rsid w:val="000A683C"/>
    <w:rsid w:val="000A68CE"/>
    <w:rsid w:val="000A7155"/>
    <w:rsid w:val="000A7E4E"/>
    <w:rsid w:val="000B04B0"/>
    <w:rsid w:val="000B1FD8"/>
    <w:rsid w:val="000B20CA"/>
    <w:rsid w:val="000B232A"/>
    <w:rsid w:val="000B51B2"/>
    <w:rsid w:val="000B5551"/>
    <w:rsid w:val="000B5B6B"/>
    <w:rsid w:val="000B5E60"/>
    <w:rsid w:val="000C0246"/>
    <w:rsid w:val="000C1522"/>
    <w:rsid w:val="000C19D6"/>
    <w:rsid w:val="000C2684"/>
    <w:rsid w:val="000C3142"/>
    <w:rsid w:val="000C34A6"/>
    <w:rsid w:val="000C3EBA"/>
    <w:rsid w:val="000C40D4"/>
    <w:rsid w:val="000C42C2"/>
    <w:rsid w:val="000C4420"/>
    <w:rsid w:val="000C5CE6"/>
    <w:rsid w:val="000C5CF1"/>
    <w:rsid w:val="000D004B"/>
    <w:rsid w:val="000D1204"/>
    <w:rsid w:val="000D124C"/>
    <w:rsid w:val="000D1DE8"/>
    <w:rsid w:val="000D2D39"/>
    <w:rsid w:val="000D4EA6"/>
    <w:rsid w:val="000D5136"/>
    <w:rsid w:val="000D55BF"/>
    <w:rsid w:val="000D628D"/>
    <w:rsid w:val="000D6848"/>
    <w:rsid w:val="000D709D"/>
    <w:rsid w:val="000D7F7E"/>
    <w:rsid w:val="000E12BE"/>
    <w:rsid w:val="000E1A6C"/>
    <w:rsid w:val="000E2240"/>
    <w:rsid w:val="000E2C1C"/>
    <w:rsid w:val="000E49B6"/>
    <w:rsid w:val="000E4BF1"/>
    <w:rsid w:val="000E5444"/>
    <w:rsid w:val="000E5459"/>
    <w:rsid w:val="000E7939"/>
    <w:rsid w:val="000F0CEA"/>
    <w:rsid w:val="000F0F8A"/>
    <w:rsid w:val="000F1229"/>
    <w:rsid w:val="000F19CF"/>
    <w:rsid w:val="000F1D0C"/>
    <w:rsid w:val="000F2284"/>
    <w:rsid w:val="000F2452"/>
    <w:rsid w:val="000F3819"/>
    <w:rsid w:val="000F3E62"/>
    <w:rsid w:val="000F4E3E"/>
    <w:rsid w:val="000F729A"/>
    <w:rsid w:val="000F794A"/>
    <w:rsid w:val="000F7C4C"/>
    <w:rsid w:val="00100153"/>
    <w:rsid w:val="001006AB"/>
    <w:rsid w:val="00101132"/>
    <w:rsid w:val="001012B1"/>
    <w:rsid w:val="00101679"/>
    <w:rsid w:val="00101735"/>
    <w:rsid w:val="00101C40"/>
    <w:rsid w:val="0010332A"/>
    <w:rsid w:val="00103CF9"/>
    <w:rsid w:val="00103F0E"/>
    <w:rsid w:val="00104477"/>
    <w:rsid w:val="00104616"/>
    <w:rsid w:val="00104C94"/>
    <w:rsid w:val="00104EDD"/>
    <w:rsid w:val="001058CA"/>
    <w:rsid w:val="00105E27"/>
    <w:rsid w:val="00106AF1"/>
    <w:rsid w:val="00106E69"/>
    <w:rsid w:val="00110B5A"/>
    <w:rsid w:val="00110BD1"/>
    <w:rsid w:val="00111A4C"/>
    <w:rsid w:val="00111C6B"/>
    <w:rsid w:val="001124DB"/>
    <w:rsid w:val="001133C2"/>
    <w:rsid w:val="00113573"/>
    <w:rsid w:val="00113998"/>
    <w:rsid w:val="00114104"/>
    <w:rsid w:val="00115A2B"/>
    <w:rsid w:val="0011640A"/>
    <w:rsid w:val="001165F7"/>
    <w:rsid w:val="00117E8B"/>
    <w:rsid w:val="00120DA4"/>
    <w:rsid w:val="0012231C"/>
    <w:rsid w:val="0012246D"/>
    <w:rsid w:val="00122D18"/>
    <w:rsid w:val="00122F0A"/>
    <w:rsid w:val="0012358F"/>
    <w:rsid w:val="00125187"/>
    <w:rsid w:val="0012609F"/>
    <w:rsid w:val="0012667F"/>
    <w:rsid w:val="00126DD6"/>
    <w:rsid w:val="001272C0"/>
    <w:rsid w:val="00127A3E"/>
    <w:rsid w:val="00127FA2"/>
    <w:rsid w:val="00130675"/>
    <w:rsid w:val="00130983"/>
    <w:rsid w:val="00130F8A"/>
    <w:rsid w:val="0013298E"/>
    <w:rsid w:val="00132B11"/>
    <w:rsid w:val="00132C8C"/>
    <w:rsid w:val="00135CBA"/>
    <w:rsid w:val="00135D82"/>
    <w:rsid w:val="00136E65"/>
    <w:rsid w:val="00141BAA"/>
    <w:rsid w:val="001423E7"/>
    <w:rsid w:val="00143AD3"/>
    <w:rsid w:val="001448A5"/>
    <w:rsid w:val="001448FB"/>
    <w:rsid w:val="00144FC5"/>
    <w:rsid w:val="001452E7"/>
    <w:rsid w:val="0014599A"/>
    <w:rsid w:val="00145A3B"/>
    <w:rsid w:val="00145C2A"/>
    <w:rsid w:val="001469CF"/>
    <w:rsid w:val="001477A9"/>
    <w:rsid w:val="00147AC0"/>
    <w:rsid w:val="00150F3E"/>
    <w:rsid w:val="001518DD"/>
    <w:rsid w:val="00152961"/>
    <w:rsid w:val="001538DE"/>
    <w:rsid w:val="00153F58"/>
    <w:rsid w:val="00154942"/>
    <w:rsid w:val="001563A2"/>
    <w:rsid w:val="001568B4"/>
    <w:rsid w:val="00157D26"/>
    <w:rsid w:val="00160586"/>
    <w:rsid w:val="001606FA"/>
    <w:rsid w:val="001609C5"/>
    <w:rsid w:val="0016123B"/>
    <w:rsid w:val="00161A8C"/>
    <w:rsid w:val="00162BB9"/>
    <w:rsid w:val="00163804"/>
    <w:rsid w:val="00163ED6"/>
    <w:rsid w:val="00165362"/>
    <w:rsid w:val="00166946"/>
    <w:rsid w:val="00166CF4"/>
    <w:rsid w:val="00167561"/>
    <w:rsid w:val="001709CB"/>
    <w:rsid w:val="001709F7"/>
    <w:rsid w:val="00170A8A"/>
    <w:rsid w:val="0017148C"/>
    <w:rsid w:val="00172C33"/>
    <w:rsid w:val="001740CC"/>
    <w:rsid w:val="0017671E"/>
    <w:rsid w:val="00176A72"/>
    <w:rsid w:val="00176B5A"/>
    <w:rsid w:val="00176BEF"/>
    <w:rsid w:val="0018019E"/>
    <w:rsid w:val="001808EC"/>
    <w:rsid w:val="00181A94"/>
    <w:rsid w:val="001827F6"/>
    <w:rsid w:val="001829CD"/>
    <w:rsid w:val="00182EFA"/>
    <w:rsid w:val="00183145"/>
    <w:rsid w:val="001835A7"/>
    <w:rsid w:val="0018374E"/>
    <w:rsid w:val="001839A9"/>
    <w:rsid w:val="00185007"/>
    <w:rsid w:val="001850F2"/>
    <w:rsid w:val="00185143"/>
    <w:rsid w:val="00185DF8"/>
    <w:rsid w:val="001866F9"/>
    <w:rsid w:val="00187780"/>
    <w:rsid w:val="00187863"/>
    <w:rsid w:val="00187FA4"/>
    <w:rsid w:val="0019061C"/>
    <w:rsid w:val="00190D65"/>
    <w:rsid w:val="00190D6E"/>
    <w:rsid w:val="00193330"/>
    <w:rsid w:val="0019339B"/>
    <w:rsid w:val="001939DD"/>
    <w:rsid w:val="00193A1A"/>
    <w:rsid w:val="00193E01"/>
    <w:rsid w:val="00193FF1"/>
    <w:rsid w:val="00193FF7"/>
    <w:rsid w:val="00194826"/>
    <w:rsid w:val="00195103"/>
    <w:rsid w:val="00195658"/>
    <w:rsid w:val="001958CA"/>
    <w:rsid w:val="001964BE"/>
    <w:rsid w:val="00196BED"/>
    <w:rsid w:val="00196E28"/>
    <w:rsid w:val="00197584"/>
    <w:rsid w:val="001A0544"/>
    <w:rsid w:val="001A0886"/>
    <w:rsid w:val="001A18C8"/>
    <w:rsid w:val="001A1B04"/>
    <w:rsid w:val="001A20EF"/>
    <w:rsid w:val="001A3497"/>
    <w:rsid w:val="001A3C97"/>
    <w:rsid w:val="001A3E79"/>
    <w:rsid w:val="001A4997"/>
    <w:rsid w:val="001A4E81"/>
    <w:rsid w:val="001A5135"/>
    <w:rsid w:val="001A544F"/>
    <w:rsid w:val="001A64A6"/>
    <w:rsid w:val="001A653B"/>
    <w:rsid w:val="001A65A3"/>
    <w:rsid w:val="001A6C47"/>
    <w:rsid w:val="001B08CF"/>
    <w:rsid w:val="001B0B53"/>
    <w:rsid w:val="001B0D3A"/>
    <w:rsid w:val="001B1199"/>
    <w:rsid w:val="001B20FD"/>
    <w:rsid w:val="001B336B"/>
    <w:rsid w:val="001B486A"/>
    <w:rsid w:val="001B5B8F"/>
    <w:rsid w:val="001B5EB2"/>
    <w:rsid w:val="001B75B5"/>
    <w:rsid w:val="001B78DF"/>
    <w:rsid w:val="001C01BC"/>
    <w:rsid w:val="001C05C3"/>
    <w:rsid w:val="001C0D26"/>
    <w:rsid w:val="001C1930"/>
    <w:rsid w:val="001C1FD7"/>
    <w:rsid w:val="001C2405"/>
    <w:rsid w:val="001C366A"/>
    <w:rsid w:val="001C3FB2"/>
    <w:rsid w:val="001C5190"/>
    <w:rsid w:val="001C551C"/>
    <w:rsid w:val="001C7A48"/>
    <w:rsid w:val="001C7CD8"/>
    <w:rsid w:val="001C7F05"/>
    <w:rsid w:val="001D0840"/>
    <w:rsid w:val="001D0D46"/>
    <w:rsid w:val="001D153F"/>
    <w:rsid w:val="001D1D3D"/>
    <w:rsid w:val="001D28E4"/>
    <w:rsid w:val="001D2E84"/>
    <w:rsid w:val="001D3A19"/>
    <w:rsid w:val="001D4511"/>
    <w:rsid w:val="001D5498"/>
    <w:rsid w:val="001D5589"/>
    <w:rsid w:val="001D5EE5"/>
    <w:rsid w:val="001D650E"/>
    <w:rsid w:val="001D6CAE"/>
    <w:rsid w:val="001E110D"/>
    <w:rsid w:val="001E116E"/>
    <w:rsid w:val="001E1FFC"/>
    <w:rsid w:val="001E3225"/>
    <w:rsid w:val="001E3F5F"/>
    <w:rsid w:val="001E446C"/>
    <w:rsid w:val="001E49B5"/>
    <w:rsid w:val="001E4D47"/>
    <w:rsid w:val="001E55A3"/>
    <w:rsid w:val="001E5B73"/>
    <w:rsid w:val="001E6C4E"/>
    <w:rsid w:val="001E7295"/>
    <w:rsid w:val="001E7632"/>
    <w:rsid w:val="001E7A52"/>
    <w:rsid w:val="001F0292"/>
    <w:rsid w:val="001F0360"/>
    <w:rsid w:val="001F1428"/>
    <w:rsid w:val="001F1681"/>
    <w:rsid w:val="001F1FE6"/>
    <w:rsid w:val="001F3962"/>
    <w:rsid w:val="001F4C82"/>
    <w:rsid w:val="001F4EA9"/>
    <w:rsid w:val="001F6148"/>
    <w:rsid w:val="001F64A0"/>
    <w:rsid w:val="001F64E9"/>
    <w:rsid w:val="001F6D86"/>
    <w:rsid w:val="001F75E2"/>
    <w:rsid w:val="002009A0"/>
    <w:rsid w:val="00201629"/>
    <w:rsid w:val="00201AB7"/>
    <w:rsid w:val="002023F7"/>
    <w:rsid w:val="00203DCC"/>
    <w:rsid w:val="00204630"/>
    <w:rsid w:val="00204D9A"/>
    <w:rsid w:val="00204F5B"/>
    <w:rsid w:val="002068EE"/>
    <w:rsid w:val="00206B13"/>
    <w:rsid w:val="00206C1A"/>
    <w:rsid w:val="00206D09"/>
    <w:rsid w:val="00207681"/>
    <w:rsid w:val="002114E0"/>
    <w:rsid w:val="0021247D"/>
    <w:rsid w:val="00214152"/>
    <w:rsid w:val="002142E2"/>
    <w:rsid w:val="00214F06"/>
    <w:rsid w:val="0021787F"/>
    <w:rsid w:val="002202F5"/>
    <w:rsid w:val="002209EF"/>
    <w:rsid w:val="0022122F"/>
    <w:rsid w:val="00221DC1"/>
    <w:rsid w:val="00222AB4"/>
    <w:rsid w:val="00222B0E"/>
    <w:rsid w:val="002247CA"/>
    <w:rsid w:val="00225640"/>
    <w:rsid w:val="00226848"/>
    <w:rsid w:val="00226940"/>
    <w:rsid w:val="002302C7"/>
    <w:rsid w:val="00230DD4"/>
    <w:rsid w:val="00231CD6"/>
    <w:rsid w:val="00234409"/>
    <w:rsid w:val="00234E41"/>
    <w:rsid w:val="00236DAB"/>
    <w:rsid w:val="00236EF0"/>
    <w:rsid w:val="00237CDE"/>
    <w:rsid w:val="00240204"/>
    <w:rsid w:val="00241364"/>
    <w:rsid w:val="00241B68"/>
    <w:rsid w:val="00241E41"/>
    <w:rsid w:val="00242E46"/>
    <w:rsid w:val="002431B4"/>
    <w:rsid w:val="0024342C"/>
    <w:rsid w:val="00244C19"/>
    <w:rsid w:val="00245B5D"/>
    <w:rsid w:val="002466DB"/>
    <w:rsid w:val="00247E01"/>
    <w:rsid w:val="00251A18"/>
    <w:rsid w:val="00253016"/>
    <w:rsid w:val="002539B2"/>
    <w:rsid w:val="002550C4"/>
    <w:rsid w:val="00255863"/>
    <w:rsid w:val="00256226"/>
    <w:rsid w:val="00257DD4"/>
    <w:rsid w:val="002600A4"/>
    <w:rsid w:val="0026012F"/>
    <w:rsid w:val="00260879"/>
    <w:rsid w:val="00260FA9"/>
    <w:rsid w:val="00260FD6"/>
    <w:rsid w:val="002616B5"/>
    <w:rsid w:val="002625DF"/>
    <w:rsid w:val="00262917"/>
    <w:rsid w:val="00262CFF"/>
    <w:rsid w:val="0026416F"/>
    <w:rsid w:val="00264FA6"/>
    <w:rsid w:val="002651E4"/>
    <w:rsid w:val="00266AE6"/>
    <w:rsid w:val="00271210"/>
    <w:rsid w:val="002712A2"/>
    <w:rsid w:val="00271438"/>
    <w:rsid w:val="00272385"/>
    <w:rsid w:val="002730A7"/>
    <w:rsid w:val="00273269"/>
    <w:rsid w:val="002745D6"/>
    <w:rsid w:val="00276E1A"/>
    <w:rsid w:val="00277456"/>
    <w:rsid w:val="00280F12"/>
    <w:rsid w:val="00281357"/>
    <w:rsid w:val="00281FB9"/>
    <w:rsid w:val="002831A3"/>
    <w:rsid w:val="002835AF"/>
    <w:rsid w:val="00283D61"/>
    <w:rsid w:val="00284061"/>
    <w:rsid w:val="0028435A"/>
    <w:rsid w:val="00284579"/>
    <w:rsid w:val="002852FB"/>
    <w:rsid w:val="00286410"/>
    <w:rsid w:val="0028675E"/>
    <w:rsid w:val="00287AF4"/>
    <w:rsid w:val="0029070F"/>
    <w:rsid w:val="002922DA"/>
    <w:rsid w:val="00292F04"/>
    <w:rsid w:val="00293177"/>
    <w:rsid w:val="002932E4"/>
    <w:rsid w:val="0029496C"/>
    <w:rsid w:val="00295889"/>
    <w:rsid w:val="00295BE0"/>
    <w:rsid w:val="002960A3"/>
    <w:rsid w:val="0029750E"/>
    <w:rsid w:val="002A0175"/>
    <w:rsid w:val="002A03F3"/>
    <w:rsid w:val="002A0EF1"/>
    <w:rsid w:val="002A17A8"/>
    <w:rsid w:val="002A1BBF"/>
    <w:rsid w:val="002A394A"/>
    <w:rsid w:val="002A39A6"/>
    <w:rsid w:val="002A3A7B"/>
    <w:rsid w:val="002A4AC4"/>
    <w:rsid w:val="002A5732"/>
    <w:rsid w:val="002A57CC"/>
    <w:rsid w:val="002A58B4"/>
    <w:rsid w:val="002A7811"/>
    <w:rsid w:val="002B2927"/>
    <w:rsid w:val="002B2BD8"/>
    <w:rsid w:val="002B3001"/>
    <w:rsid w:val="002B3A5D"/>
    <w:rsid w:val="002B47F3"/>
    <w:rsid w:val="002B534D"/>
    <w:rsid w:val="002B538F"/>
    <w:rsid w:val="002B67C5"/>
    <w:rsid w:val="002B7255"/>
    <w:rsid w:val="002B7936"/>
    <w:rsid w:val="002C0C8E"/>
    <w:rsid w:val="002C0F92"/>
    <w:rsid w:val="002C23CD"/>
    <w:rsid w:val="002C50BE"/>
    <w:rsid w:val="002C6CC4"/>
    <w:rsid w:val="002C79A0"/>
    <w:rsid w:val="002D0BD9"/>
    <w:rsid w:val="002D0D90"/>
    <w:rsid w:val="002D16E8"/>
    <w:rsid w:val="002D1777"/>
    <w:rsid w:val="002D1CD8"/>
    <w:rsid w:val="002D2079"/>
    <w:rsid w:val="002D2C7B"/>
    <w:rsid w:val="002D3E51"/>
    <w:rsid w:val="002D5C57"/>
    <w:rsid w:val="002D7F96"/>
    <w:rsid w:val="002E23CD"/>
    <w:rsid w:val="002E4D44"/>
    <w:rsid w:val="002E60B8"/>
    <w:rsid w:val="002E79DD"/>
    <w:rsid w:val="002E7F3B"/>
    <w:rsid w:val="002F1565"/>
    <w:rsid w:val="002F1E1F"/>
    <w:rsid w:val="002F2427"/>
    <w:rsid w:val="002F2DD6"/>
    <w:rsid w:val="002F30DD"/>
    <w:rsid w:val="002F3542"/>
    <w:rsid w:val="002F3754"/>
    <w:rsid w:val="002F40AD"/>
    <w:rsid w:val="002F44D7"/>
    <w:rsid w:val="002F4A8C"/>
    <w:rsid w:val="002F4EBD"/>
    <w:rsid w:val="002F52CE"/>
    <w:rsid w:val="002F6B01"/>
    <w:rsid w:val="002F6B1D"/>
    <w:rsid w:val="002F7126"/>
    <w:rsid w:val="002F72D1"/>
    <w:rsid w:val="002F7896"/>
    <w:rsid w:val="002F78D4"/>
    <w:rsid w:val="002F7D39"/>
    <w:rsid w:val="002F7EA2"/>
    <w:rsid w:val="00301E81"/>
    <w:rsid w:val="003044B0"/>
    <w:rsid w:val="00304908"/>
    <w:rsid w:val="00304A37"/>
    <w:rsid w:val="00311B6F"/>
    <w:rsid w:val="0031278A"/>
    <w:rsid w:val="003129E0"/>
    <w:rsid w:val="003132FA"/>
    <w:rsid w:val="00313A98"/>
    <w:rsid w:val="00313ECE"/>
    <w:rsid w:val="00314937"/>
    <w:rsid w:val="00314A5B"/>
    <w:rsid w:val="003151A1"/>
    <w:rsid w:val="003159B5"/>
    <w:rsid w:val="00315A93"/>
    <w:rsid w:val="00315F35"/>
    <w:rsid w:val="00317AA1"/>
    <w:rsid w:val="00317B2A"/>
    <w:rsid w:val="0032062A"/>
    <w:rsid w:val="00320A52"/>
    <w:rsid w:val="00320E3B"/>
    <w:rsid w:val="00320EEB"/>
    <w:rsid w:val="00320F6B"/>
    <w:rsid w:val="003210CD"/>
    <w:rsid w:val="00324B77"/>
    <w:rsid w:val="00325724"/>
    <w:rsid w:val="00330D30"/>
    <w:rsid w:val="00330D47"/>
    <w:rsid w:val="0033171A"/>
    <w:rsid w:val="00333563"/>
    <w:rsid w:val="00335064"/>
    <w:rsid w:val="0033570D"/>
    <w:rsid w:val="00335AD9"/>
    <w:rsid w:val="00335D45"/>
    <w:rsid w:val="003366CB"/>
    <w:rsid w:val="003372A9"/>
    <w:rsid w:val="00337DB6"/>
    <w:rsid w:val="003406D0"/>
    <w:rsid w:val="00340814"/>
    <w:rsid w:val="003409A7"/>
    <w:rsid w:val="003414AB"/>
    <w:rsid w:val="00342660"/>
    <w:rsid w:val="003439A1"/>
    <w:rsid w:val="0034443C"/>
    <w:rsid w:val="00344F9F"/>
    <w:rsid w:val="00345082"/>
    <w:rsid w:val="003451B3"/>
    <w:rsid w:val="00345698"/>
    <w:rsid w:val="00345DB4"/>
    <w:rsid w:val="003460AA"/>
    <w:rsid w:val="00347415"/>
    <w:rsid w:val="00347A30"/>
    <w:rsid w:val="00347D05"/>
    <w:rsid w:val="00350E27"/>
    <w:rsid w:val="0035116C"/>
    <w:rsid w:val="00352CD9"/>
    <w:rsid w:val="00353A52"/>
    <w:rsid w:val="00353B0A"/>
    <w:rsid w:val="00353B55"/>
    <w:rsid w:val="00353CA2"/>
    <w:rsid w:val="00355528"/>
    <w:rsid w:val="00362004"/>
    <w:rsid w:val="003627A4"/>
    <w:rsid w:val="00363198"/>
    <w:rsid w:val="00363532"/>
    <w:rsid w:val="003637DD"/>
    <w:rsid w:val="00363C74"/>
    <w:rsid w:val="0036453E"/>
    <w:rsid w:val="00364E3E"/>
    <w:rsid w:val="003662AE"/>
    <w:rsid w:val="00366384"/>
    <w:rsid w:val="00366DA9"/>
    <w:rsid w:val="00367DCD"/>
    <w:rsid w:val="00370170"/>
    <w:rsid w:val="0037075F"/>
    <w:rsid w:val="0037182F"/>
    <w:rsid w:val="0037185E"/>
    <w:rsid w:val="003733C9"/>
    <w:rsid w:val="003754CF"/>
    <w:rsid w:val="00376894"/>
    <w:rsid w:val="00377514"/>
    <w:rsid w:val="0037788C"/>
    <w:rsid w:val="00377DAF"/>
    <w:rsid w:val="00380162"/>
    <w:rsid w:val="00380784"/>
    <w:rsid w:val="00382C37"/>
    <w:rsid w:val="0038396F"/>
    <w:rsid w:val="00384FA2"/>
    <w:rsid w:val="00385E28"/>
    <w:rsid w:val="00386794"/>
    <w:rsid w:val="003874E7"/>
    <w:rsid w:val="00387A8E"/>
    <w:rsid w:val="00387FE6"/>
    <w:rsid w:val="00390312"/>
    <w:rsid w:val="00390A1B"/>
    <w:rsid w:val="003913A5"/>
    <w:rsid w:val="00391B73"/>
    <w:rsid w:val="00393480"/>
    <w:rsid w:val="00393CD3"/>
    <w:rsid w:val="00394F78"/>
    <w:rsid w:val="00396EC0"/>
    <w:rsid w:val="003A0DB7"/>
    <w:rsid w:val="003A0EA6"/>
    <w:rsid w:val="003A0EF4"/>
    <w:rsid w:val="003A1442"/>
    <w:rsid w:val="003A2D0A"/>
    <w:rsid w:val="003A351D"/>
    <w:rsid w:val="003A4DCE"/>
    <w:rsid w:val="003A5732"/>
    <w:rsid w:val="003A646B"/>
    <w:rsid w:val="003A6911"/>
    <w:rsid w:val="003A6DA6"/>
    <w:rsid w:val="003A751A"/>
    <w:rsid w:val="003A79A1"/>
    <w:rsid w:val="003A7A6F"/>
    <w:rsid w:val="003B0A9E"/>
    <w:rsid w:val="003B2CCF"/>
    <w:rsid w:val="003B36F3"/>
    <w:rsid w:val="003B38D4"/>
    <w:rsid w:val="003B523D"/>
    <w:rsid w:val="003B68E6"/>
    <w:rsid w:val="003B746B"/>
    <w:rsid w:val="003B76E5"/>
    <w:rsid w:val="003B7769"/>
    <w:rsid w:val="003B77AA"/>
    <w:rsid w:val="003C001D"/>
    <w:rsid w:val="003C0035"/>
    <w:rsid w:val="003C27A8"/>
    <w:rsid w:val="003C2C71"/>
    <w:rsid w:val="003C3813"/>
    <w:rsid w:val="003C3A6D"/>
    <w:rsid w:val="003C4CC9"/>
    <w:rsid w:val="003C58F8"/>
    <w:rsid w:val="003C6AF8"/>
    <w:rsid w:val="003C7EF0"/>
    <w:rsid w:val="003D0D7E"/>
    <w:rsid w:val="003D1D6E"/>
    <w:rsid w:val="003D25A2"/>
    <w:rsid w:val="003D2CEF"/>
    <w:rsid w:val="003D2D94"/>
    <w:rsid w:val="003D3B55"/>
    <w:rsid w:val="003D44A6"/>
    <w:rsid w:val="003D4880"/>
    <w:rsid w:val="003D4C02"/>
    <w:rsid w:val="003D6371"/>
    <w:rsid w:val="003D6438"/>
    <w:rsid w:val="003D6E97"/>
    <w:rsid w:val="003E045E"/>
    <w:rsid w:val="003E1710"/>
    <w:rsid w:val="003E2115"/>
    <w:rsid w:val="003E3098"/>
    <w:rsid w:val="003E310D"/>
    <w:rsid w:val="003E376F"/>
    <w:rsid w:val="003E43D3"/>
    <w:rsid w:val="003E4DD0"/>
    <w:rsid w:val="003E5401"/>
    <w:rsid w:val="003E7FCF"/>
    <w:rsid w:val="003F0D62"/>
    <w:rsid w:val="003F3ABC"/>
    <w:rsid w:val="003F3DC7"/>
    <w:rsid w:val="003F4CD3"/>
    <w:rsid w:val="003F65CD"/>
    <w:rsid w:val="003F689A"/>
    <w:rsid w:val="003F6D23"/>
    <w:rsid w:val="003F7779"/>
    <w:rsid w:val="00400001"/>
    <w:rsid w:val="00400247"/>
    <w:rsid w:val="00400851"/>
    <w:rsid w:val="0040143E"/>
    <w:rsid w:val="0040588C"/>
    <w:rsid w:val="004073F1"/>
    <w:rsid w:val="00411BC4"/>
    <w:rsid w:val="00411C53"/>
    <w:rsid w:val="00412A72"/>
    <w:rsid w:val="00413010"/>
    <w:rsid w:val="00413A8C"/>
    <w:rsid w:val="004158C6"/>
    <w:rsid w:val="00416399"/>
    <w:rsid w:val="0041703F"/>
    <w:rsid w:val="004178AB"/>
    <w:rsid w:val="00420AEA"/>
    <w:rsid w:val="004217AD"/>
    <w:rsid w:val="004222FF"/>
    <w:rsid w:val="00423214"/>
    <w:rsid w:val="0042414A"/>
    <w:rsid w:val="00424222"/>
    <w:rsid w:val="004245CA"/>
    <w:rsid w:val="00425CBC"/>
    <w:rsid w:val="00426476"/>
    <w:rsid w:val="00427F2A"/>
    <w:rsid w:val="00427F44"/>
    <w:rsid w:val="00430EBD"/>
    <w:rsid w:val="00431B98"/>
    <w:rsid w:val="00432F5C"/>
    <w:rsid w:val="004352B0"/>
    <w:rsid w:val="00435979"/>
    <w:rsid w:val="00435A21"/>
    <w:rsid w:val="0043713D"/>
    <w:rsid w:val="00437800"/>
    <w:rsid w:val="00440509"/>
    <w:rsid w:val="004419CE"/>
    <w:rsid w:val="0044225C"/>
    <w:rsid w:val="004446B5"/>
    <w:rsid w:val="0044478F"/>
    <w:rsid w:val="004462B8"/>
    <w:rsid w:val="00446917"/>
    <w:rsid w:val="00447F96"/>
    <w:rsid w:val="00450DDD"/>
    <w:rsid w:val="0045195A"/>
    <w:rsid w:val="004521B8"/>
    <w:rsid w:val="004538F5"/>
    <w:rsid w:val="0045400C"/>
    <w:rsid w:val="004556EB"/>
    <w:rsid w:val="004557E0"/>
    <w:rsid w:val="004564F1"/>
    <w:rsid w:val="00457444"/>
    <w:rsid w:val="004606D0"/>
    <w:rsid w:val="004627AB"/>
    <w:rsid w:val="00462E0E"/>
    <w:rsid w:val="00464AB5"/>
    <w:rsid w:val="00465827"/>
    <w:rsid w:val="00465C08"/>
    <w:rsid w:val="00467BD4"/>
    <w:rsid w:val="0047013B"/>
    <w:rsid w:val="00470931"/>
    <w:rsid w:val="004709C6"/>
    <w:rsid w:val="00470BA5"/>
    <w:rsid w:val="00471524"/>
    <w:rsid w:val="00472DE7"/>
    <w:rsid w:val="00474030"/>
    <w:rsid w:val="00474A37"/>
    <w:rsid w:val="004758EF"/>
    <w:rsid w:val="004767E7"/>
    <w:rsid w:val="00476CF9"/>
    <w:rsid w:val="0047721F"/>
    <w:rsid w:val="00477292"/>
    <w:rsid w:val="0047758C"/>
    <w:rsid w:val="00477EE1"/>
    <w:rsid w:val="00480CAE"/>
    <w:rsid w:val="0048196B"/>
    <w:rsid w:val="00484085"/>
    <w:rsid w:val="00484ACC"/>
    <w:rsid w:val="004851AC"/>
    <w:rsid w:val="00485D67"/>
    <w:rsid w:val="00486B0C"/>
    <w:rsid w:val="00487442"/>
    <w:rsid w:val="00487A78"/>
    <w:rsid w:val="00491D5B"/>
    <w:rsid w:val="00491FC3"/>
    <w:rsid w:val="00492080"/>
    <w:rsid w:val="00492ACB"/>
    <w:rsid w:val="00492CC9"/>
    <w:rsid w:val="00493E4D"/>
    <w:rsid w:val="0049431F"/>
    <w:rsid w:val="004957FE"/>
    <w:rsid w:val="00496C72"/>
    <w:rsid w:val="00497008"/>
    <w:rsid w:val="0049796D"/>
    <w:rsid w:val="004A0BA7"/>
    <w:rsid w:val="004A3812"/>
    <w:rsid w:val="004A3DD0"/>
    <w:rsid w:val="004A55F4"/>
    <w:rsid w:val="004A6DC8"/>
    <w:rsid w:val="004B00A9"/>
    <w:rsid w:val="004B1098"/>
    <w:rsid w:val="004B1BA1"/>
    <w:rsid w:val="004B281D"/>
    <w:rsid w:val="004B3812"/>
    <w:rsid w:val="004B3ED7"/>
    <w:rsid w:val="004B4E38"/>
    <w:rsid w:val="004B5B7D"/>
    <w:rsid w:val="004B5D4E"/>
    <w:rsid w:val="004B6988"/>
    <w:rsid w:val="004B69C0"/>
    <w:rsid w:val="004B6BE3"/>
    <w:rsid w:val="004B7DBD"/>
    <w:rsid w:val="004C003B"/>
    <w:rsid w:val="004C0D97"/>
    <w:rsid w:val="004C1500"/>
    <w:rsid w:val="004C1C4C"/>
    <w:rsid w:val="004C1D67"/>
    <w:rsid w:val="004C2A32"/>
    <w:rsid w:val="004C2F07"/>
    <w:rsid w:val="004C38BA"/>
    <w:rsid w:val="004C3E80"/>
    <w:rsid w:val="004C4A60"/>
    <w:rsid w:val="004C4AF0"/>
    <w:rsid w:val="004C5E06"/>
    <w:rsid w:val="004C6810"/>
    <w:rsid w:val="004C7A05"/>
    <w:rsid w:val="004D353E"/>
    <w:rsid w:val="004D35EF"/>
    <w:rsid w:val="004D5074"/>
    <w:rsid w:val="004D5BC8"/>
    <w:rsid w:val="004D6B2C"/>
    <w:rsid w:val="004E06FA"/>
    <w:rsid w:val="004E22F3"/>
    <w:rsid w:val="004E2957"/>
    <w:rsid w:val="004E3224"/>
    <w:rsid w:val="004E3B9A"/>
    <w:rsid w:val="004E43BA"/>
    <w:rsid w:val="004E47D2"/>
    <w:rsid w:val="004E4BD5"/>
    <w:rsid w:val="004E4E63"/>
    <w:rsid w:val="004E6B28"/>
    <w:rsid w:val="004E7857"/>
    <w:rsid w:val="004F04F9"/>
    <w:rsid w:val="004F0E03"/>
    <w:rsid w:val="004F19CA"/>
    <w:rsid w:val="004F1B58"/>
    <w:rsid w:val="004F1C93"/>
    <w:rsid w:val="004F2C8A"/>
    <w:rsid w:val="004F3620"/>
    <w:rsid w:val="004F3762"/>
    <w:rsid w:val="004F4EEE"/>
    <w:rsid w:val="004F5DA7"/>
    <w:rsid w:val="004F5DFD"/>
    <w:rsid w:val="004F6D38"/>
    <w:rsid w:val="004F79E3"/>
    <w:rsid w:val="00500C29"/>
    <w:rsid w:val="005012DD"/>
    <w:rsid w:val="00501FDD"/>
    <w:rsid w:val="0050323C"/>
    <w:rsid w:val="005032B8"/>
    <w:rsid w:val="00504315"/>
    <w:rsid w:val="00505230"/>
    <w:rsid w:val="0050533F"/>
    <w:rsid w:val="0050535C"/>
    <w:rsid w:val="00505B96"/>
    <w:rsid w:val="0050746C"/>
    <w:rsid w:val="005117E0"/>
    <w:rsid w:val="0051242E"/>
    <w:rsid w:val="00513BC5"/>
    <w:rsid w:val="00514163"/>
    <w:rsid w:val="0051463E"/>
    <w:rsid w:val="00514974"/>
    <w:rsid w:val="00515DE2"/>
    <w:rsid w:val="00517C53"/>
    <w:rsid w:val="005218A0"/>
    <w:rsid w:val="00523661"/>
    <w:rsid w:val="00524C94"/>
    <w:rsid w:val="00525EA3"/>
    <w:rsid w:val="00526F34"/>
    <w:rsid w:val="00527580"/>
    <w:rsid w:val="0053008A"/>
    <w:rsid w:val="00530291"/>
    <w:rsid w:val="00530387"/>
    <w:rsid w:val="00530680"/>
    <w:rsid w:val="00530882"/>
    <w:rsid w:val="00530B2C"/>
    <w:rsid w:val="00530BBC"/>
    <w:rsid w:val="00530E14"/>
    <w:rsid w:val="005319CA"/>
    <w:rsid w:val="005320FC"/>
    <w:rsid w:val="00532458"/>
    <w:rsid w:val="00533601"/>
    <w:rsid w:val="00533C90"/>
    <w:rsid w:val="00534EDA"/>
    <w:rsid w:val="00534F27"/>
    <w:rsid w:val="00536C61"/>
    <w:rsid w:val="00537711"/>
    <w:rsid w:val="0054040D"/>
    <w:rsid w:val="00540B3B"/>
    <w:rsid w:val="00541D41"/>
    <w:rsid w:val="005423FE"/>
    <w:rsid w:val="00542C04"/>
    <w:rsid w:val="00542C4D"/>
    <w:rsid w:val="00543BEF"/>
    <w:rsid w:val="00545288"/>
    <w:rsid w:val="00547C54"/>
    <w:rsid w:val="00550C23"/>
    <w:rsid w:val="00550CBF"/>
    <w:rsid w:val="00551699"/>
    <w:rsid w:val="005516AE"/>
    <w:rsid w:val="005517F0"/>
    <w:rsid w:val="00552837"/>
    <w:rsid w:val="005534FC"/>
    <w:rsid w:val="005552E1"/>
    <w:rsid w:val="005566D5"/>
    <w:rsid w:val="005606CA"/>
    <w:rsid w:val="00561442"/>
    <w:rsid w:val="00561E77"/>
    <w:rsid w:val="0056230E"/>
    <w:rsid w:val="00562863"/>
    <w:rsid w:val="00562C49"/>
    <w:rsid w:val="00563FCE"/>
    <w:rsid w:val="00564ABA"/>
    <w:rsid w:val="00565587"/>
    <w:rsid w:val="00565754"/>
    <w:rsid w:val="00566492"/>
    <w:rsid w:val="00570243"/>
    <w:rsid w:val="00570C59"/>
    <w:rsid w:val="005711B6"/>
    <w:rsid w:val="005726E9"/>
    <w:rsid w:val="00573117"/>
    <w:rsid w:val="005732E0"/>
    <w:rsid w:val="0057410A"/>
    <w:rsid w:val="005750F7"/>
    <w:rsid w:val="005772C3"/>
    <w:rsid w:val="00577F36"/>
    <w:rsid w:val="0058058B"/>
    <w:rsid w:val="005819BB"/>
    <w:rsid w:val="00581B1C"/>
    <w:rsid w:val="00582788"/>
    <w:rsid w:val="00583101"/>
    <w:rsid w:val="00584D09"/>
    <w:rsid w:val="00586C30"/>
    <w:rsid w:val="00587205"/>
    <w:rsid w:val="00587728"/>
    <w:rsid w:val="00587942"/>
    <w:rsid w:val="00591218"/>
    <w:rsid w:val="005912F6"/>
    <w:rsid w:val="00592988"/>
    <w:rsid w:val="00592A3C"/>
    <w:rsid w:val="0059377F"/>
    <w:rsid w:val="00594217"/>
    <w:rsid w:val="00595842"/>
    <w:rsid w:val="00596280"/>
    <w:rsid w:val="005966D3"/>
    <w:rsid w:val="005969B9"/>
    <w:rsid w:val="0059747A"/>
    <w:rsid w:val="0059790E"/>
    <w:rsid w:val="005A174F"/>
    <w:rsid w:val="005A2A95"/>
    <w:rsid w:val="005A2E60"/>
    <w:rsid w:val="005A33A7"/>
    <w:rsid w:val="005A36DD"/>
    <w:rsid w:val="005A503E"/>
    <w:rsid w:val="005A51F6"/>
    <w:rsid w:val="005A521B"/>
    <w:rsid w:val="005A57A6"/>
    <w:rsid w:val="005A653F"/>
    <w:rsid w:val="005A73FB"/>
    <w:rsid w:val="005A751B"/>
    <w:rsid w:val="005A7E3D"/>
    <w:rsid w:val="005B05E5"/>
    <w:rsid w:val="005B0D49"/>
    <w:rsid w:val="005B1F63"/>
    <w:rsid w:val="005B2660"/>
    <w:rsid w:val="005B27E8"/>
    <w:rsid w:val="005B3870"/>
    <w:rsid w:val="005B3DD0"/>
    <w:rsid w:val="005B4975"/>
    <w:rsid w:val="005B62A4"/>
    <w:rsid w:val="005B6741"/>
    <w:rsid w:val="005B76C3"/>
    <w:rsid w:val="005C074E"/>
    <w:rsid w:val="005C0C6F"/>
    <w:rsid w:val="005C1549"/>
    <w:rsid w:val="005C2A5E"/>
    <w:rsid w:val="005C5444"/>
    <w:rsid w:val="005C58EA"/>
    <w:rsid w:val="005C6AD9"/>
    <w:rsid w:val="005C6F22"/>
    <w:rsid w:val="005C6F23"/>
    <w:rsid w:val="005C72C6"/>
    <w:rsid w:val="005C76F9"/>
    <w:rsid w:val="005D17F7"/>
    <w:rsid w:val="005D2387"/>
    <w:rsid w:val="005D3F2D"/>
    <w:rsid w:val="005D5B6A"/>
    <w:rsid w:val="005D5EB6"/>
    <w:rsid w:val="005D7648"/>
    <w:rsid w:val="005E0463"/>
    <w:rsid w:val="005E0D59"/>
    <w:rsid w:val="005E0E3C"/>
    <w:rsid w:val="005E1B6E"/>
    <w:rsid w:val="005E37A7"/>
    <w:rsid w:val="005E44FA"/>
    <w:rsid w:val="005F0176"/>
    <w:rsid w:val="005F0C14"/>
    <w:rsid w:val="005F0C9D"/>
    <w:rsid w:val="005F1B60"/>
    <w:rsid w:val="005F22BA"/>
    <w:rsid w:val="005F33F3"/>
    <w:rsid w:val="005F3D14"/>
    <w:rsid w:val="005F47C8"/>
    <w:rsid w:val="005F6163"/>
    <w:rsid w:val="005F6A7B"/>
    <w:rsid w:val="005F7614"/>
    <w:rsid w:val="005F7CC8"/>
    <w:rsid w:val="00600D21"/>
    <w:rsid w:val="00600F1A"/>
    <w:rsid w:val="00604449"/>
    <w:rsid w:val="0060564F"/>
    <w:rsid w:val="00606A57"/>
    <w:rsid w:val="006074B6"/>
    <w:rsid w:val="00610536"/>
    <w:rsid w:val="006124AE"/>
    <w:rsid w:val="0061275F"/>
    <w:rsid w:val="00612CBC"/>
    <w:rsid w:val="006135B8"/>
    <w:rsid w:val="006135BE"/>
    <w:rsid w:val="00613E05"/>
    <w:rsid w:val="0061573F"/>
    <w:rsid w:val="0061597E"/>
    <w:rsid w:val="00615A4A"/>
    <w:rsid w:val="00615C62"/>
    <w:rsid w:val="00617039"/>
    <w:rsid w:val="00617786"/>
    <w:rsid w:val="00620457"/>
    <w:rsid w:val="00622169"/>
    <w:rsid w:val="00624D89"/>
    <w:rsid w:val="00624DE8"/>
    <w:rsid w:val="00627795"/>
    <w:rsid w:val="00627DCD"/>
    <w:rsid w:val="00630458"/>
    <w:rsid w:val="00630921"/>
    <w:rsid w:val="00631351"/>
    <w:rsid w:val="006322D7"/>
    <w:rsid w:val="00632701"/>
    <w:rsid w:val="00632DF8"/>
    <w:rsid w:val="0063311D"/>
    <w:rsid w:val="00633248"/>
    <w:rsid w:val="0063389A"/>
    <w:rsid w:val="00634925"/>
    <w:rsid w:val="00634DE9"/>
    <w:rsid w:val="006352E6"/>
    <w:rsid w:val="00635397"/>
    <w:rsid w:val="00635624"/>
    <w:rsid w:val="006360BE"/>
    <w:rsid w:val="006363F3"/>
    <w:rsid w:val="006370DD"/>
    <w:rsid w:val="00640DA0"/>
    <w:rsid w:val="00641249"/>
    <w:rsid w:val="00641B67"/>
    <w:rsid w:val="006431CF"/>
    <w:rsid w:val="006436BD"/>
    <w:rsid w:val="0064375D"/>
    <w:rsid w:val="0064667C"/>
    <w:rsid w:val="006466CC"/>
    <w:rsid w:val="00647608"/>
    <w:rsid w:val="00647AB6"/>
    <w:rsid w:val="00650E56"/>
    <w:rsid w:val="00651D49"/>
    <w:rsid w:val="00653080"/>
    <w:rsid w:val="00653497"/>
    <w:rsid w:val="006538D8"/>
    <w:rsid w:val="00654DFE"/>
    <w:rsid w:val="006558E8"/>
    <w:rsid w:val="006572B8"/>
    <w:rsid w:val="0065759C"/>
    <w:rsid w:val="00657A7C"/>
    <w:rsid w:val="006609A5"/>
    <w:rsid w:val="00661A11"/>
    <w:rsid w:val="00661C1F"/>
    <w:rsid w:val="00662896"/>
    <w:rsid w:val="00662F7B"/>
    <w:rsid w:val="006633F9"/>
    <w:rsid w:val="00663570"/>
    <w:rsid w:val="0066421E"/>
    <w:rsid w:val="00665C05"/>
    <w:rsid w:val="00666065"/>
    <w:rsid w:val="00670610"/>
    <w:rsid w:val="00671501"/>
    <w:rsid w:val="00672675"/>
    <w:rsid w:val="00672A2E"/>
    <w:rsid w:val="00673804"/>
    <w:rsid w:val="00673EFF"/>
    <w:rsid w:val="006740CB"/>
    <w:rsid w:val="00676003"/>
    <w:rsid w:val="00677A58"/>
    <w:rsid w:val="00677CD8"/>
    <w:rsid w:val="00677F38"/>
    <w:rsid w:val="00680864"/>
    <w:rsid w:val="006819A9"/>
    <w:rsid w:val="00685CF2"/>
    <w:rsid w:val="006876E0"/>
    <w:rsid w:val="00687AC9"/>
    <w:rsid w:val="006908AB"/>
    <w:rsid w:val="00690C88"/>
    <w:rsid w:val="00691926"/>
    <w:rsid w:val="00691D06"/>
    <w:rsid w:val="00691FAB"/>
    <w:rsid w:val="006926A6"/>
    <w:rsid w:val="00692986"/>
    <w:rsid w:val="006932D7"/>
    <w:rsid w:val="00693FCB"/>
    <w:rsid w:val="006940DC"/>
    <w:rsid w:val="00694897"/>
    <w:rsid w:val="00694BAC"/>
    <w:rsid w:val="006952DB"/>
    <w:rsid w:val="0069538F"/>
    <w:rsid w:val="00695C0E"/>
    <w:rsid w:val="00696AE1"/>
    <w:rsid w:val="006A020C"/>
    <w:rsid w:val="006A2169"/>
    <w:rsid w:val="006A45A5"/>
    <w:rsid w:val="006A4690"/>
    <w:rsid w:val="006A5D4D"/>
    <w:rsid w:val="006B0176"/>
    <w:rsid w:val="006B0610"/>
    <w:rsid w:val="006B0D2A"/>
    <w:rsid w:val="006B1A0B"/>
    <w:rsid w:val="006B1E7D"/>
    <w:rsid w:val="006B25BE"/>
    <w:rsid w:val="006B3533"/>
    <w:rsid w:val="006B379C"/>
    <w:rsid w:val="006B3973"/>
    <w:rsid w:val="006B64B6"/>
    <w:rsid w:val="006B67D7"/>
    <w:rsid w:val="006B6B24"/>
    <w:rsid w:val="006B6D15"/>
    <w:rsid w:val="006B706B"/>
    <w:rsid w:val="006C1A30"/>
    <w:rsid w:val="006C1AA9"/>
    <w:rsid w:val="006C1C5A"/>
    <w:rsid w:val="006C201A"/>
    <w:rsid w:val="006C2AB8"/>
    <w:rsid w:val="006C36EE"/>
    <w:rsid w:val="006C371F"/>
    <w:rsid w:val="006C4377"/>
    <w:rsid w:val="006C5169"/>
    <w:rsid w:val="006C70C7"/>
    <w:rsid w:val="006C7C9A"/>
    <w:rsid w:val="006D09CA"/>
    <w:rsid w:val="006D0A6A"/>
    <w:rsid w:val="006D0BC4"/>
    <w:rsid w:val="006D0F87"/>
    <w:rsid w:val="006D0F91"/>
    <w:rsid w:val="006D1AF0"/>
    <w:rsid w:val="006D389F"/>
    <w:rsid w:val="006D3DF4"/>
    <w:rsid w:val="006D4CCB"/>
    <w:rsid w:val="006D5D3B"/>
    <w:rsid w:val="006D6921"/>
    <w:rsid w:val="006D6ABE"/>
    <w:rsid w:val="006D6EFD"/>
    <w:rsid w:val="006D7C8B"/>
    <w:rsid w:val="006E0558"/>
    <w:rsid w:val="006E0CFE"/>
    <w:rsid w:val="006E237E"/>
    <w:rsid w:val="006E2477"/>
    <w:rsid w:val="006E3E20"/>
    <w:rsid w:val="006E421E"/>
    <w:rsid w:val="006E4AEB"/>
    <w:rsid w:val="006E4F78"/>
    <w:rsid w:val="006E531F"/>
    <w:rsid w:val="006E6262"/>
    <w:rsid w:val="006E6907"/>
    <w:rsid w:val="006E6AEC"/>
    <w:rsid w:val="006E793B"/>
    <w:rsid w:val="006E7D1A"/>
    <w:rsid w:val="006F0560"/>
    <w:rsid w:val="006F0676"/>
    <w:rsid w:val="006F0991"/>
    <w:rsid w:val="006F1092"/>
    <w:rsid w:val="006F2228"/>
    <w:rsid w:val="006F2FE6"/>
    <w:rsid w:val="006F3507"/>
    <w:rsid w:val="006F382F"/>
    <w:rsid w:val="006F67F3"/>
    <w:rsid w:val="006F6E94"/>
    <w:rsid w:val="007001FE"/>
    <w:rsid w:val="00701157"/>
    <w:rsid w:val="00701BBB"/>
    <w:rsid w:val="00701CC9"/>
    <w:rsid w:val="00701F5D"/>
    <w:rsid w:val="0070214F"/>
    <w:rsid w:val="007027AC"/>
    <w:rsid w:val="00703DA0"/>
    <w:rsid w:val="00703E54"/>
    <w:rsid w:val="00704A0F"/>
    <w:rsid w:val="00704FE7"/>
    <w:rsid w:val="00705F52"/>
    <w:rsid w:val="00705FE2"/>
    <w:rsid w:val="007060E8"/>
    <w:rsid w:val="00706E2E"/>
    <w:rsid w:val="007100AB"/>
    <w:rsid w:val="00710463"/>
    <w:rsid w:val="007113BD"/>
    <w:rsid w:val="0071260F"/>
    <w:rsid w:val="00712633"/>
    <w:rsid w:val="0071297E"/>
    <w:rsid w:val="007137CB"/>
    <w:rsid w:val="007142BF"/>
    <w:rsid w:val="00714507"/>
    <w:rsid w:val="00715C0D"/>
    <w:rsid w:val="007163FA"/>
    <w:rsid w:val="0071671D"/>
    <w:rsid w:val="00716989"/>
    <w:rsid w:val="00717337"/>
    <w:rsid w:val="007173A7"/>
    <w:rsid w:val="00717ADB"/>
    <w:rsid w:val="00717BE1"/>
    <w:rsid w:val="00722724"/>
    <w:rsid w:val="007246A5"/>
    <w:rsid w:val="007249CA"/>
    <w:rsid w:val="007259AF"/>
    <w:rsid w:val="00726161"/>
    <w:rsid w:val="00730CB8"/>
    <w:rsid w:val="00731862"/>
    <w:rsid w:val="00731DD5"/>
    <w:rsid w:val="00731EB1"/>
    <w:rsid w:val="00732864"/>
    <w:rsid w:val="00732D7F"/>
    <w:rsid w:val="00732D92"/>
    <w:rsid w:val="0073433B"/>
    <w:rsid w:val="00734453"/>
    <w:rsid w:val="00734BEB"/>
    <w:rsid w:val="00735AAC"/>
    <w:rsid w:val="00736D0B"/>
    <w:rsid w:val="00741EE1"/>
    <w:rsid w:val="0074201F"/>
    <w:rsid w:val="00742429"/>
    <w:rsid w:val="007429AD"/>
    <w:rsid w:val="00742A6B"/>
    <w:rsid w:val="00744673"/>
    <w:rsid w:val="00745369"/>
    <w:rsid w:val="00746B1A"/>
    <w:rsid w:val="007477CE"/>
    <w:rsid w:val="00750217"/>
    <w:rsid w:val="007502ED"/>
    <w:rsid w:val="00750BA9"/>
    <w:rsid w:val="00750E49"/>
    <w:rsid w:val="0075112A"/>
    <w:rsid w:val="00751A96"/>
    <w:rsid w:val="007527B0"/>
    <w:rsid w:val="007528E9"/>
    <w:rsid w:val="007531EA"/>
    <w:rsid w:val="00753366"/>
    <w:rsid w:val="0075369C"/>
    <w:rsid w:val="007543D0"/>
    <w:rsid w:val="00755B32"/>
    <w:rsid w:val="00755DDF"/>
    <w:rsid w:val="00756466"/>
    <w:rsid w:val="00756EB1"/>
    <w:rsid w:val="007571A7"/>
    <w:rsid w:val="00760704"/>
    <w:rsid w:val="007608B6"/>
    <w:rsid w:val="00761505"/>
    <w:rsid w:val="00762AC9"/>
    <w:rsid w:val="00763031"/>
    <w:rsid w:val="007631D5"/>
    <w:rsid w:val="0076329B"/>
    <w:rsid w:val="0076511A"/>
    <w:rsid w:val="00765859"/>
    <w:rsid w:val="00765E5F"/>
    <w:rsid w:val="007668AD"/>
    <w:rsid w:val="00767599"/>
    <w:rsid w:val="00767BEA"/>
    <w:rsid w:val="007715BF"/>
    <w:rsid w:val="00771BA8"/>
    <w:rsid w:val="00771C4E"/>
    <w:rsid w:val="0077327C"/>
    <w:rsid w:val="00773ACD"/>
    <w:rsid w:val="00773BC7"/>
    <w:rsid w:val="00774A6B"/>
    <w:rsid w:val="0077561E"/>
    <w:rsid w:val="00775C80"/>
    <w:rsid w:val="007769B9"/>
    <w:rsid w:val="00777CC3"/>
    <w:rsid w:val="00777D71"/>
    <w:rsid w:val="00780B08"/>
    <w:rsid w:val="00782369"/>
    <w:rsid w:val="00782E94"/>
    <w:rsid w:val="007834F6"/>
    <w:rsid w:val="00783827"/>
    <w:rsid w:val="00783AEC"/>
    <w:rsid w:val="00784B5C"/>
    <w:rsid w:val="0078597C"/>
    <w:rsid w:val="00786904"/>
    <w:rsid w:val="007875EA"/>
    <w:rsid w:val="00787D79"/>
    <w:rsid w:val="0079028F"/>
    <w:rsid w:val="00790904"/>
    <w:rsid w:val="007933BA"/>
    <w:rsid w:val="00793E6B"/>
    <w:rsid w:val="0079436D"/>
    <w:rsid w:val="00794387"/>
    <w:rsid w:val="00794569"/>
    <w:rsid w:val="00795DA4"/>
    <w:rsid w:val="007961F3"/>
    <w:rsid w:val="00796AD9"/>
    <w:rsid w:val="007A1CEE"/>
    <w:rsid w:val="007A1DC6"/>
    <w:rsid w:val="007A1FCF"/>
    <w:rsid w:val="007A3274"/>
    <w:rsid w:val="007A3A53"/>
    <w:rsid w:val="007A43A0"/>
    <w:rsid w:val="007A46D1"/>
    <w:rsid w:val="007A519A"/>
    <w:rsid w:val="007A5F97"/>
    <w:rsid w:val="007A789A"/>
    <w:rsid w:val="007B0A8E"/>
    <w:rsid w:val="007B1462"/>
    <w:rsid w:val="007B2009"/>
    <w:rsid w:val="007B2245"/>
    <w:rsid w:val="007B25CA"/>
    <w:rsid w:val="007B330E"/>
    <w:rsid w:val="007B3CB4"/>
    <w:rsid w:val="007B41C3"/>
    <w:rsid w:val="007B5030"/>
    <w:rsid w:val="007B5A69"/>
    <w:rsid w:val="007B63C6"/>
    <w:rsid w:val="007C0149"/>
    <w:rsid w:val="007C047D"/>
    <w:rsid w:val="007C1699"/>
    <w:rsid w:val="007C1E22"/>
    <w:rsid w:val="007C2ED9"/>
    <w:rsid w:val="007C3C0A"/>
    <w:rsid w:val="007C3D8A"/>
    <w:rsid w:val="007C5EDC"/>
    <w:rsid w:val="007C7399"/>
    <w:rsid w:val="007D1138"/>
    <w:rsid w:val="007D188B"/>
    <w:rsid w:val="007D219B"/>
    <w:rsid w:val="007D6465"/>
    <w:rsid w:val="007D71FE"/>
    <w:rsid w:val="007E0C42"/>
    <w:rsid w:val="007E1647"/>
    <w:rsid w:val="007E1CC0"/>
    <w:rsid w:val="007E1FC1"/>
    <w:rsid w:val="007E3883"/>
    <w:rsid w:val="007E3DC6"/>
    <w:rsid w:val="007E40F6"/>
    <w:rsid w:val="007E44D0"/>
    <w:rsid w:val="007E68E0"/>
    <w:rsid w:val="007E69AD"/>
    <w:rsid w:val="007E71CB"/>
    <w:rsid w:val="007E77DF"/>
    <w:rsid w:val="007E7BF9"/>
    <w:rsid w:val="007E7F80"/>
    <w:rsid w:val="007F0A4F"/>
    <w:rsid w:val="007F328B"/>
    <w:rsid w:val="007F37AA"/>
    <w:rsid w:val="007F39D9"/>
    <w:rsid w:val="007F5A83"/>
    <w:rsid w:val="007F6E6E"/>
    <w:rsid w:val="007F7DEF"/>
    <w:rsid w:val="008006CD"/>
    <w:rsid w:val="00801831"/>
    <w:rsid w:val="008019DD"/>
    <w:rsid w:val="008023A8"/>
    <w:rsid w:val="00802D1C"/>
    <w:rsid w:val="0080424B"/>
    <w:rsid w:val="00804960"/>
    <w:rsid w:val="00805A4C"/>
    <w:rsid w:val="00805B33"/>
    <w:rsid w:val="00806016"/>
    <w:rsid w:val="00807F1A"/>
    <w:rsid w:val="008113D3"/>
    <w:rsid w:val="00812D85"/>
    <w:rsid w:val="0081309D"/>
    <w:rsid w:val="0081417A"/>
    <w:rsid w:val="00815627"/>
    <w:rsid w:val="00816391"/>
    <w:rsid w:val="00817CA1"/>
    <w:rsid w:val="00820BEF"/>
    <w:rsid w:val="008212D0"/>
    <w:rsid w:val="0082197B"/>
    <w:rsid w:val="00821A91"/>
    <w:rsid w:val="00821BD7"/>
    <w:rsid w:val="0082214E"/>
    <w:rsid w:val="00823089"/>
    <w:rsid w:val="00824203"/>
    <w:rsid w:val="00824BA7"/>
    <w:rsid w:val="00826060"/>
    <w:rsid w:val="0082651E"/>
    <w:rsid w:val="00827C98"/>
    <w:rsid w:val="00830729"/>
    <w:rsid w:val="0083167A"/>
    <w:rsid w:val="008317BC"/>
    <w:rsid w:val="0083185B"/>
    <w:rsid w:val="00832854"/>
    <w:rsid w:val="00833155"/>
    <w:rsid w:val="0083364F"/>
    <w:rsid w:val="008336A1"/>
    <w:rsid w:val="00834400"/>
    <w:rsid w:val="0083457B"/>
    <w:rsid w:val="00834D14"/>
    <w:rsid w:val="008350C4"/>
    <w:rsid w:val="0083541A"/>
    <w:rsid w:val="00836F92"/>
    <w:rsid w:val="008401E3"/>
    <w:rsid w:val="00840EB7"/>
    <w:rsid w:val="00842DD9"/>
    <w:rsid w:val="008434A9"/>
    <w:rsid w:val="008438DC"/>
    <w:rsid w:val="008453ED"/>
    <w:rsid w:val="00845495"/>
    <w:rsid w:val="0084573F"/>
    <w:rsid w:val="00846274"/>
    <w:rsid w:val="00847112"/>
    <w:rsid w:val="0085073A"/>
    <w:rsid w:val="00850D1A"/>
    <w:rsid w:val="00850E6C"/>
    <w:rsid w:val="00851F72"/>
    <w:rsid w:val="00852F76"/>
    <w:rsid w:val="0085434C"/>
    <w:rsid w:val="00855AB0"/>
    <w:rsid w:val="008560CF"/>
    <w:rsid w:val="0086047C"/>
    <w:rsid w:val="008606F9"/>
    <w:rsid w:val="00860948"/>
    <w:rsid w:val="008612B5"/>
    <w:rsid w:val="00861557"/>
    <w:rsid w:val="00861975"/>
    <w:rsid w:val="008630E1"/>
    <w:rsid w:val="008631CA"/>
    <w:rsid w:val="0086697F"/>
    <w:rsid w:val="00867538"/>
    <w:rsid w:val="0086794E"/>
    <w:rsid w:val="00867E98"/>
    <w:rsid w:val="00872BFE"/>
    <w:rsid w:val="00875710"/>
    <w:rsid w:val="00875D4D"/>
    <w:rsid w:val="008767D0"/>
    <w:rsid w:val="0087798F"/>
    <w:rsid w:val="008800ED"/>
    <w:rsid w:val="00880A66"/>
    <w:rsid w:val="00881E70"/>
    <w:rsid w:val="00882126"/>
    <w:rsid w:val="00883304"/>
    <w:rsid w:val="008837ED"/>
    <w:rsid w:val="00884AF2"/>
    <w:rsid w:val="00885568"/>
    <w:rsid w:val="00885EC6"/>
    <w:rsid w:val="00886CB9"/>
    <w:rsid w:val="00890970"/>
    <w:rsid w:val="008911D0"/>
    <w:rsid w:val="0089139C"/>
    <w:rsid w:val="0089151A"/>
    <w:rsid w:val="00892E2F"/>
    <w:rsid w:val="008969AE"/>
    <w:rsid w:val="00897CEA"/>
    <w:rsid w:val="00897FF9"/>
    <w:rsid w:val="008A0857"/>
    <w:rsid w:val="008A0DCD"/>
    <w:rsid w:val="008A164D"/>
    <w:rsid w:val="008A3D46"/>
    <w:rsid w:val="008A4D00"/>
    <w:rsid w:val="008A4EAB"/>
    <w:rsid w:val="008A4EE4"/>
    <w:rsid w:val="008A552D"/>
    <w:rsid w:val="008A76FD"/>
    <w:rsid w:val="008A7830"/>
    <w:rsid w:val="008B1D82"/>
    <w:rsid w:val="008B312E"/>
    <w:rsid w:val="008B7386"/>
    <w:rsid w:val="008B7765"/>
    <w:rsid w:val="008C1672"/>
    <w:rsid w:val="008C1E01"/>
    <w:rsid w:val="008C25EF"/>
    <w:rsid w:val="008C3C9D"/>
    <w:rsid w:val="008C60BF"/>
    <w:rsid w:val="008C685C"/>
    <w:rsid w:val="008C726A"/>
    <w:rsid w:val="008C7A14"/>
    <w:rsid w:val="008D110E"/>
    <w:rsid w:val="008D1C2F"/>
    <w:rsid w:val="008D2BE6"/>
    <w:rsid w:val="008D331A"/>
    <w:rsid w:val="008D426D"/>
    <w:rsid w:val="008D530D"/>
    <w:rsid w:val="008D565C"/>
    <w:rsid w:val="008D5DEF"/>
    <w:rsid w:val="008D6655"/>
    <w:rsid w:val="008D77BB"/>
    <w:rsid w:val="008E0182"/>
    <w:rsid w:val="008E0E38"/>
    <w:rsid w:val="008E1710"/>
    <w:rsid w:val="008E3432"/>
    <w:rsid w:val="008E3792"/>
    <w:rsid w:val="008E44EC"/>
    <w:rsid w:val="008E516C"/>
    <w:rsid w:val="008E5612"/>
    <w:rsid w:val="008E57FA"/>
    <w:rsid w:val="008E5A20"/>
    <w:rsid w:val="008E6638"/>
    <w:rsid w:val="008E7CDE"/>
    <w:rsid w:val="008F0A60"/>
    <w:rsid w:val="008F13C0"/>
    <w:rsid w:val="008F2A4E"/>
    <w:rsid w:val="008F2AB3"/>
    <w:rsid w:val="008F30A0"/>
    <w:rsid w:val="008F472E"/>
    <w:rsid w:val="008F62FE"/>
    <w:rsid w:val="008F733A"/>
    <w:rsid w:val="00900C1B"/>
    <w:rsid w:val="00900E17"/>
    <w:rsid w:val="00902047"/>
    <w:rsid w:val="009030CD"/>
    <w:rsid w:val="00903B4C"/>
    <w:rsid w:val="00904F90"/>
    <w:rsid w:val="00905796"/>
    <w:rsid w:val="00905D9B"/>
    <w:rsid w:val="00906F39"/>
    <w:rsid w:val="00907D4B"/>
    <w:rsid w:val="00910BC5"/>
    <w:rsid w:val="00911176"/>
    <w:rsid w:val="00911C8F"/>
    <w:rsid w:val="009121E4"/>
    <w:rsid w:val="00912C93"/>
    <w:rsid w:val="00912FBB"/>
    <w:rsid w:val="00913052"/>
    <w:rsid w:val="00913806"/>
    <w:rsid w:val="00914772"/>
    <w:rsid w:val="00915DF8"/>
    <w:rsid w:val="0091689F"/>
    <w:rsid w:val="00916A42"/>
    <w:rsid w:val="00917CAD"/>
    <w:rsid w:val="00920BF1"/>
    <w:rsid w:val="009215ED"/>
    <w:rsid w:val="00922334"/>
    <w:rsid w:val="00922C07"/>
    <w:rsid w:val="0092312A"/>
    <w:rsid w:val="00923BF1"/>
    <w:rsid w:val="009259F9"/>
    <w:rsid w:val="00925D62"/>
    <w:rsid w:val="00926306"/>
    <w:rsid w:val="00926989"/>
    <w:rsid w:val="00927570"/>
    <w:rsid w:val="00927D1C"/>
    <w:rsid w:val="00930128"/>
    <w:rsid w:val="009326B8"/>
    <w:rsid w:val="00933B47"/>
    <w:rsid w:val="00933E0A"/>
    <w:rsid w:val="00935F71"/>
    <w:rsid w:val="009375EB"/>
    <w:rsid w:val="009376A4"/>
    <w:rsid w:val="00937B26"/>
    <w:rsid w:val="00937CFE"/>
    <w:rsid w:val="0094007D"/>
    <w:rsid w:val="0094416B"/>
    <w:rsid w:val="00944209"/>
    <w:rsid w:val="00944A96"/>
    <w:rsid w:val="00944E78"/>
    <w:rsid w:val="00945102"/>
    <w:rsid w:val="0094549D"/>
    <w:rsid w:val="00945FB3"/>
    <w:rsid w:val="009465D7"/>
    <w:rsid w:val="00946A5F"/>
    <w:rsid w:val="00946EEA"/>
    <w:rsid w:val="009511A7"/>
    <w:rsid w:val="00951AC9"/>
    <w:rsid w:val="00951F7C"/>
    <w:rsid w:val="009524A6"/>
    <w:rsid w:val="00954ABB"/>
    <w:rsid w:val="00954C34"/>
    <w:rsid w:val="00954DA8"/>
    <w:rsid w:val="00955208"/>
    <w:rsid w:val="00956054"/>
    <w:rsid w:val="00960294"/>
    <w:rsid w:val="0096115E"/>
    <w:rsid w:val="009621F2"/>
    <w:rsid w:val="00962324"/>
    <w:rsid w:val="00962F29"/>
    <w:rsid w:val="009632BF"/>
    <w:rsid w:val="00963F62"/>
    <w:rsid w:val="009652DF"/>
    <w:rsid w:val="00965443"/>
    <w:rsid w:val="00965D95"/>
    <w:rsid w:val="00965E16"/>
    <w:rsid w:val="00966099"/>
    <w:rsid w:val="00967C52"/>
    <w:rsid w:val="0097131A"/>
    <w:rsid w:val="00972B05"/>
    <w:rsid w:val="009741CC"/>
    <w:rsid w:val="009750AE"/>
    <w:rsid w:val="00975B05"/>
    <w:rsid w:val="00975E08"/>
    <w:rsid w:val="00976AFA"/>
    <w:rsid w:val="00976C8C"/>
    <w:rsid w:val="00977921"/>
    <w:rsid w:val="00977AE2"/>
    <w:rsid w:val="00977B3E"/>
    <w:rsid w:val="0098046B"/>
    <w:rsid w:val="00980E70"/>
    <w:rsid w:val="00982DED"/>
    <w:rsid w:val="009837BE"/>
    <w:rsid w:val="0098463F"/>
    <w:rsid w:val="00984D92"/>
    <w:rsid w:val="00984FFE"/>
    <w:rsid w:val="00985D1A"/>
    <w:rsid w:val="00986099"/>
    <w:rsid w:val="009863F3"/>
    <w:rsid w:val="00987DA9"/>
    <w:rsid w:val="00990272"/>
    <w:rsid w:val="00990624"/>
    <w:rsid w:val="009907B7"/>
    <w:rsid w:val="00990A8F"/>
    <w:rsid w:val="00990D5A"/>
    <w:rsid w:val="00991DBE"/>
    <w:rsid w:val="00992012"/>
    <w:rsid w:val="009922A5"/>
    <w:rsid w:val="009922CE"/>
    <w:rsid w:val="009928C9"/>
    <w:rsid w:val="00992F5B"/>
    <w:rsid w:val="00993421"/>
    <w:rsid w:val="00994509"/>
    <w:rsid w:val="009963EE"/>
    <w:rsid w:val="009979F7"/>
    <w:rsid w:val="00997DF9"/>
    <w:rsid w:val="009A0543"/>
    <w:rsid w:val="009A294A"/>
    <w:rsid w:val="009A3BB7"/>
    <w:rsid w:val="009A5392"/>
    <w:rsid w:val="009A5952"/>
    <w:rsid w:val="009A6DBB"/>
    <w:rsid w:val="009A70ED"/>
    <w:rsid w:val="009A7651"/>
    <w:rsid w:val="009B0C25"/>
    <w:rsid w:val="009B11FF"/>
    <w:rsid w:val="009B1382"/>
    <w:rsid w:val="009B1B8B"/>
    <w:rsid w:val="009B39A1"/>
    <w:rsid w:val="009B53B4"/>
    <w:rsid w:val="009B54B2"/>
    <w:rsid w:val="009B5531"/>
    <w:rsid w:val="009B6C64"/>
    <w:rsid w:val="009C1048"/>
    <w:rsid w:val="009C1408"/>
    <w:rsid w:val="009C159D"/>
    <w:rsid w:val="009C1B23"/>
    <w:rsid w:val="009C40F4"/>
    <w:rsid w:val="009C50EC"/>
    <w:rsid w:val="009C539E"/>
    <w:rsid w:val="009C7413"/>
    <w:rsid w:val="009C7628"/>
    <w:rsid w:val="009C7708"/>
    <w:rsid w:val="009C78ED"/>
    <w:rsid w:val="009D0F3C"/>
    <w:rsid w:val="009D194E"/>
    <w:rsid w:val="009D1DAF"/>
    <w:rsid w:val="009D2C66"/>
    <w:rsid w:val="009D2CB9"/>
    <w:rsid w:val="009D34BA"/>
    <w:rsid w:val="009D3B52"/>
    <w:rsid w:val="009D42AF"/>
    <w:rsid w:val="009D4AD8"/>
    <w:rsid w:val="009D575A"/>
    <w:rsid w:val="009D5D6F"/>
    <w:rsid w:val="009E08D4"/>
    <w:rsid w:val="009E0BFA"/>
    <w:rsid w:val="009E1B62"/>
    <w:rsid w:val="009E1BEA"/>
    <w:rsid w:val="009E284C"/>
    <w:rsid w:val="009E2E0C"/>
    <w:rsid w:val="009E2FB3"/>
    <w:rsid w:val="009E4E8B"/>
    <w:rsid w:val="009E5152"/>
    <w:rsid w:val="009E571A"/>
    <w:rsid w:val="009E5960"/>
    <w:rsid w:val="009E627A"/>
    <w:rsid w:val="009E688D"/>
    <w:rsid w:val="009E6AF3"/>
    <w:rsid w:val="009F20D4"/>
    <w:rsid w:val="009F30F8"/>
    <w:rsid w:val="009F4F4E"/>
    <w:rsid w:val="009F5272"/>
    <w:rsid w:val="009F6350"/>
    <w:rsid w:val="009F6F8D"/>
    <w:rsid w:val="009F706F"/>
    <w:rsid w:val="009F71D8"/>
    <w:rsid w:val="009F7846"/>
    <w:rsid w:val="009F7F2E"/>
    <w:rsid w:val="00A006AA"/>
    <w:rsid w:val="00A0088B"/>
    <w:rsid w:val="00A0121C"/>
    <w:rsid w:val="00A01D41"/>
    <w:rsid w:val="00A03D4D"/>
    <w:rsid w:val="00A042D7"/>
    <w:rsid w:val="00A0523A"/>
    <w:rsid w:val="00A058AD"/>
    <w:rsid w:val="00A05DCD"/>
    <w:rsid w:val="00A062FD"/>
    <w:rsid w:val="00A066BF"/>
    <w:rsid w:val="00A07241"/>
    <w:rsid w:val="00A07E58"/>
    <w:rsid w:val="00A10784"/>
    <w:rsid w:val="00A10968"/>
    <w:rsid w:val="00A10CB9"/>
    <w:rsid w:val="00A10E85"/>
    <w:rsid w:val="00A1246A"/>
    <w:rsid w:val="00A124B1"/>
    <w:rsid w:val="00A1339A"/>
    <w:rsid w:val="00A13711"/>
    <w:rsid w:val="00A13F85"/>
    <w:rsid w:val="00A14668"/>
    <w:rsid w:val="00A17F30"/>
    <w:rsid w:val="00A203D2"/>
    <w:rsid w:val="00A20549"/>
    <w:rsid w:val="00A208E9"/>
    <w:rsid w:val="00A20927"/>
    <w:rsid w:val="00A21380"/>
    <w:rsid w:val="00A21C40"/>
    <w:rsid w:val="00A2230C"/>
    <w:rsid w:val="00A22447"/>
    <w:rsid w:val="00A228FE"/>
    <w:rsid w:val="00A22DCF"/>
    <w:rsid w:val="00A23FF0"/>
    <w:rsid w:val="00A25B5C"/>
    <w:rsid w:val="00A26C46"/>
    <w:rsid w:val="00A27290"/>
    <w:rsid w:val="00A27574"/>
    <w:rsid w:val="00A2795F"/>
    <w:rsid w:val="00A3072F"/>
    <w:rsid w:val="00A3097A"/>
    <w:rsid w:val="00A30E1B"/>
    <w:rsid w:val="00A31720"/>
    <w:rsid w:val="00A3228B"/>
    <w:rsid w:val="00A32565"/>
    <w:rsid w:val="00A32E9E"/>
    <w:rsid w:val="00A3379C"/>
    <w:rsid w:val="00A33A87"/>
    <w:rsid w:val="00A35969"/>
    <w:rsid w:val="00A35CCD"/>
    <w:rsid w:val="00A372CC"/>
    <w:rsid w:val="00A40D09"/>
    <w:rsid w:val="00A40E41"/>
    <w:rsid w:val="00A417B1"/>
    <w:rsid w:val="00A41C66"/>
    <w:rsid w:val="00A43045"/>
    <w:rsid w:val="00A438F4"/>
    <w:rsid w:val="00A446F0"/>
    <w:rsid w:val="00A463DC"/>
    <w:rsid w:val="00A46DB5"/>
    <w:rsid w:val="00A50FCF"/>
    <w:rsid w:val="00A51D04"/>
    <w:rsid w:val="00A52447"/>
    <w:rsid w:val="00A53DB1"/>
    <w:rsid w:val="00A548E6"/>
    <w:rsid w:val="00A55F58"/>
    <w:rsid w:val="00A56074"/>
    <w:rsid w:val="00A61218"/>
    <w:rsid w:val="00A616D2"/>
    <w:rsid w:val="00A61CAD"/>
    <w:rsid w:val="00A62509"/>
    <w:rsid w:val="00A62CA5"/>
    <w:rsid w:val="00A648CA"/>
    <w:rsid w:val="00A648E4"/>
    <w:rsid w:val="00A66373"/>
    <w:rsid w:val="00A70CF4"/>
    <w:rsid w:val="00A70D49"/>
    <w:rsid w:val="00A70F63"/>
    <w:rsid w:val="00A71765"/>
    <w:rsid w:val="00A74066"/>
    <w:rsid w:val="00A74305"/>
    <w:rsid w:val="00A748FE"/>
    <w:rsid w:val="00A74D05"/>
    <w:rsid w:val="00A7572F"/>
    <w:rsid w:val="00A758C1"/>
    <w:rsid w:val="00A7610C"/>
    <w:rsid w:val="00A764EE"/>
    <w:rsid w:val="00A76859"/>
    <w:rsid w:val="00A77DA5"/>
    <w:rsid w:val="00A81BCC"/>
    <w:rsid w:val="00A82DCC"/>
    <w:rsid w:val="00A83252"/>
    <w:rsid w:val="00A836AD"/>
    <w:rsid w:val="00A83F3F"/>
    <w:rsid w:val="00A85049"/>
    <w:rsid w:val="00A85280"/>
    <w:rsid w:val="00A85352"/>
    <w:rsid w:val="00A857C3"/>
    <w:rsid w:val="00A86122"/>
    <w:rsid w:val="00A86465"/>
    <w:rsid w:val="00A871BF"/>
    <w:rsid w:val="00A872E8"/>
    <w:rsid w:val="00A87736"/>
    <w:rsid w:val="00A91D98"/>
    <w:rsid w:val="00A93CE0"/>
    <w:rsid w:val="00A94109"/>
    <w:rsid w:val="00A962EC"/>
    <w:rsid w:val="00A97B30"/>
    <w:rsid w:val="00AA0209"/>
    <w:rsid w:val="00AA03B3"/>
    <w:rsid w:val="00AA07FF"/>
    <w:rsid w:val="00AA2750"/>
    <w:rsid w:val="00AA505E"/>
    <w:rsid w:val="00AA566C"/>
    <w:rsid w:val="00AA5BB1"/>
    <w:rsid w:val="00AA647D"/>
    <w:rsid w:val="00AA66E5"/>
    <w:rsid w:val="00AA7E53"/>
    <w:rsid w:val="00AB0A5C"/>
    <w:rsid w:val="00AB0FC1"/>
    <w:rsid w:val="00AB175B"/>
    <w:rsid w:val="00AB2973"/>
    <w:rsid w:val="00AB2BF6"/>
    <w:rsid w:val="00AB36C7"/>
    <w:rsid w:val="00AB3EFD"/>
    <w:rsid w:val="00AB3FC1"/>
    <w:rsid w:val="00AB59E0"/>
    <w:rsid w:val="00AB6E12"/>
    <w:rsid w:val="00AB7036"/>
    <w:rsid w:val="00AB7BE2"/>
    <w:rsid w:val="00AC1511"/>
    <w:rsid w:val="00AC20D7"/>
    <w:rsid w:val="00AC29E6"/>
    <w:rsid w:val="00AC2FA8"/>
    <w:rsid w:val="00AC3BA5"/>
    <w:rsid w:val="00AC4EE4"/>
    <w:rsid w:val="00AC5028"/>
    <w:rsid w:val="00AC5AE9"/>
    <w:rsid w:val="00AC79E7"/>
    <w:rsid w:val="00AC7BB3"/>
    <w:rsid w:val="00AD186F"/>
    <w:rsid w:val="00AD20CC"/>
    <w:rsid w:val="00AD20F4"/>
    <w:rsid w:val="00AD2159"/>
    <w:rsid w:val="00AD26A8"/>
    <w:rsid w:val="00AD45A4"/>
    <w:rsid w:val="00AD471E"/>
    <w:rsid w:val="00AD4D47"/>
    <w:rsid w:val="00AD6A9D"/>
    <w:rsid w:val="00AD719B"/>
    <w:rsid w:val="00AD75A2"/>
    <w:rsid w:val="00AE0043"/>
    <w:rsid w:val="00AE03E0"/>
    <w:rsid w:val="00AE0CCA"/>
    <w:rsid w:val="00AE0F26"/>
    <w:rsid w:val="00AE0FBE"/>
    <w:rsid w:val="00AE1AA7"/>
    <w:rsid w:val="00AE1C60"/>
    <w:rsid w:val="00AE2B66"/>
    <w:rsid w:val="00AE390A"/>
    <w:rsid w:val="00AE5B35"/>
    <w:rsid w:val="00AE7334"/>
    <w:rsid w:val="00AE73B9"/>
    <w:rsid w:val="00AE7710"/>
    <w:rsid w:val="00AE78DD"/>
    <w:rsid w:val="00AF0049"/>
    <w:rsid w:val="00AF1810"/>
    <w:rsid w:val="00AF201A"/>
    <w:rsid w:val="00AF24E1"/>
    <w:rsid w:val="00AF25DC"/>
    <w:rsid w:val="00AF272C"/>
    <w:rsid w:val="00AF2854"/>
    <w:rsid w:val="00AF2C69"/>
    <w:rsid w:val="00AF48A3"/>
    <w:rsid w:val="00AF4EAA"/>
    <w:rsid w:val="00AF528C"/>
    <w:rsid w:val="00AF550E"/>
    <w:rsid w:val="00AF5615"/>
    <w:rsid w:val="00AF6ED7"/>
    <w:rsid w:val="00AF780F"/>
    <w:rsid w:val="00AF7B1D"/>
    <w:rsid w:val="00AF7BCA"/>
    <w:rsid w:val="00B007BF"/>
    <w:rsid w:val="00B04966"/>
    <w:rsid w:val="00B052C5"/>
    <w:rsid w:val="00B05BA4"/>
    <w:rsid w:val="00B05E60"/>
    <w:rsid w:val="00B06CEB"/>
    <w:rsid w:val="00B07A0A"/>
    <w:rsid w:val="00B103A6"/>
    <w:rsid w:val="00B11274"/>
    <w:rsid w:val="00B11324"/>
    <w:rsid w:val="00B13C5D"/>
    <w:rsid w:val="00B157F3"/>
    <w:rsid w:val="00B15982"/>
    <w:rsid w:val="00B15B84"/>
    <w:rsid w:val="00B166E9"/>
    <w:rsid w:val="00B17166"/>
    <w:rsid w:val="00B172EF"/>
    <w:rsid w:val="00B176C7"/>
    <w:rsid w:val="00B1796B"/>
    <w:rsid w:val="00B20C18"/>
    <w:rsid w:val="00B227FA"/>
    <w:rsid w:val="00B228AD"/>
    <w:rsid w:val="00B23F17"/>
    <w:rsid w:val="00B247EA"/>
    <w:rsid w:val="00B252BC"/>
    <w:rsid w:val="00B27BEE"/>
    <w:rsid w:val="00B27DBC"/>
    <w:rsid w:val="00B30071"/>
    <w:rsid w:val="00B3080F"/>
    <w:rsid w:val="00B308BC"/>
    <w:rsid w:val="00B30F2A"/>
    <w:rsid w:val="00B31400"/>
    <w:rsid w:val="00B32205"/>
    <w:rsid w:val="00B32920"/>
    <w:rsid w:val="00B32AE2"/>
    <w:rsid w:val="00B32D95"/>
    <w:rsid w:val="00B33AF4"/>
    <w:rsid w:val="00B34CF3"/>
    <w:rsid w:val="00B3520E"/>
    <w:rsid w:val="00B3681B"/>
    <w:rsid w:val="00B36DFB"/>
    <w:rsid w:val="00B37AEA"/>
    <w:rsid w:val="00B37D1A"/>
    <w:rsid w:val="00B40A7F"/>
    <w:rsid w:val="00B43A0E"/>
    <w:rsid w:val="00B43E78"/>
    <w:rsid w:val="00B44A71"/>
    <w:rsid w:val="00B458A7"/>
    <w:rsid w:val="00B45E3F"/>
    <w:rsid w:val="00B47E1B"/>
    <w:rsid w:val="00B517B1"/>
    <w:rsid w:val="00B51B50"/>
    <w:rsid w:val="00B521F7"/>
    <w:rsid w:val="00B53A1C"/>
    <w:rsid w:val="00B53F98"/>
    <w:rsid w:val="00B53FDF"/>
    <w:rsid w:val="00B559F8"/>
    <w:rsid w:val="00B55A98"/>
    <w:rsid w:val="00B5665C"/>
    <w:rsid w:val="00B5688B"/>
    <w:rsid w:val="00B56931"/>
    <w:rsid w:val="00B56EDB"/>
    <w:rsid w:val="00B57064"/>
    <w:rsid w:val="00B5767F"/>
    <w:rsid w:val="00B60586"/>
    <w:rsid w:val="00B605BB"/>
    <w:rsid w:val="00B60917"/>
    <w:rsid w:val="00B60C27"/>
    <w:rsid w:val="00B62154"/>
    <w:rsid w:val="00B624C0"/>
    <w:rsid w:val="00B62DB2"/>
    <w:rsid w:val="00B630DF"/>
    <w:rsid w:val="00B6494A"/>
    <w:rsid w:val="00B65CF8"/>
    <w:rsid w:val="00B65E69"/>
    <w:rsid w:val="00B66131"/>
    <w:rsid w:val="00B664CE"/>
    <w:rsid w:val="00B675BD"/>
    <w:rsid w:val="00B67A03"/>
    <w:rsid w:val="00B70100"/>
    <w:rsid w:val="00B70138"/>
    <w:rsid w:val="00B72C96"/>
    <w:rsid w:val="00B73430"/>
    <w:rsid w:val="00B737FE"/>
    <w:rsid w:val="00B73FB6"/>
    <w:rsid w:val="00B7416A"/>
    <w:rsid w:val="00B75255"/>
    <w:rsid w:val="00B75274"/>
    <w:rsid w:val="00B7661F"/>
    <w:rsid w:val="00B805CD"/>
    <w:rsid w:val="00B80FB6"/>
    <w:rsid w:val="00B817EA"/>
    <w:rsid w:val="00B81D27"/>
    <w:rsid w:val="00B82674"/>
    <w:rsid w:val="00B829C7"/>
    <w:rsid w:val="00B8513D"/>
    <w:rsid w:val="00B85420"/>
    <w:rsid w:val="00B85E21"/>
    <w:rsid w:val="00B8650B"/>
    <w:rsid w:val="00B9006D"/>
    <w:rsid w:val="00B90232"/>
    <w:rsid w:val="00B905F9"/>
    <w:rsid w:val="00B909D7"/>
    <w:rsid w:val="00B9124F"/>
    <w:rsid w:val="00B91690"/>
    <w:rsid w:val="00B921E6"/>
    <w:rsid w:val="00B925C7"/>
    <w:rsid w:val="00B942FD"/>
    <w:rsid w:val="00B94722"/>
    <w:rsid w:val="00B9488B"/>
    <w:rsid w:val="00B967D4"/>
    <w:rsid w:val="00B96864"/>
    <w:rsid w:val="00B97510"/>
    <w:rsid w:val="00B976A5"/>
    <w:rsid w:val="00B97E1F"/>
    <w:rsid w:val="00BA1228"/>
    <w:rsid w:val="00BA1D40"/>
    <w:rsid w:val="00BA222D"/>
    <w:rsid w:val="00BA2B07"/>
    <w:rsid w:val="00BA36CD"/>
    <w:rsid w:val="00BA7244"/>
    <w:rsid w:val="00BA790A"/>
    <w:rsid w:val="00BB06FF"/>
    <w:rsid w:val="00BB0E5F"/>
    <w:rsid w:val="00BB1CFA"/>
    <w:rsid w:val="00BB30DA"/>
    <w:rsid w:val="00BB367C"/>
    <w:rsid w:val="00BB432C"/>
    <w:rsid w:val="00BB4AB8"/>
    <w:rsid w:val="00BB5154"/>
    <w:rsid w:val="00BB5E61"/>
    <w:rsid w:val="00BB611E"/>
    <w:rsid w:val="00BB70C6"/>
    <w:rsid w:val="00BC0F15"/>
    <w:rsid w:val="00BC250E"/>
    <w:rsid w:val="00BC282C"/>
    <w:rsid w:val="00BC2F97"/>
    <w:rsid w:val="00BC389F"/>
    <w:rsid w:val="00BC4358"/>
    <w:rsid w:val="00BC4B6A"/>
    <w:rsid w:val="00BC6497"/>
    <w:rsid w:val="00BC6BB0"/>
    <w:rsid w:val="00BC7E46"/>
    <w:rsid w:val="00BC7FE5"/>
    <w:rsid w:val="00BD0335"/>
    <w:rsid w:val="00BD0649"/>
    <w:rsid w:val="00BD0900"/>
    <w:rsid w:val="00BD1014"/>
    <w:rsid w:val="00BD1C94"/>
    <w:rsid w:val="00BD1F43"/>
    <w:rsid w:val="00BD2EBC"/>
    <w:rsid w:val="00BD3107"/>
    <w:rsid w:val="00BD4197"/>
    <w:rsid w:val="00BD435B"/>
    <w:rsid w:val="00BD5303"/>
    <w:rsid w:val="00BD549F"/>
    <w:rsid w:val="00BD5896"/>
    <w:rsid w:val="00BD5BC8"/>
    <w:rsid w:val="00BD62E7"/>
    <w:rsid w:val="00BD6322"/>
    <w:rsid w:val="00BD670F"/>
    <w:rsid w:val="00BD70CA"/>
    <w:rsid w:val="00BD7B84"/>
    <w:rsid w:val="00BD7E43"/>
    <w:rsid w:val="00BE0505"/>
    <w:rsid w:val="00BE08E3"/>
    <w:rsid w:val="00BE1966"/>
    <w:rsid w:val="00BE1A40"/>
    <w:rsid w:val="00BE1C39"/>
    <w:rsid w:val="00BE1C65"/>
    <w:rsid w:val="00BE1E33"/>
    <w:rsid w:val="00BE261A"/>
    <w:rsid w:val="00BE3CA6"/>
    <w:rsid w:val="00BE50D9"/>
    <w:rsid w:val="00BE6C0D"/>
    <w:rsid w:val="00BE6D84"/>
    <w:rsid w:val="00BE77FA"/>
    <w:rsid w:val="00BE7E6F"/>
    <w:rsid w:val="00BF03E1"/>
    <w:rsid w:val="00BF0A7F"/>
    <w:rsid w:val="00BF0EEF"/>
    <w:rsid w:val="00BF1F3F"/>
    <w:rsid w:val="00BF3F10"/>
    <w:rsid w:val="00BF425F"/>
    <w:rsid w:val="00BF4592"/>
    <w:rsid w:val="00BF4A12"/>
    <w:rsid w:val="00BF69FF"/>
    <w:rsid w:val="00BF6CA0"/>
    <w:rsid w:val="00C01088"/>
    <w:rsid w:val="00C022B0"/>
    <w:rsid w:val="00C030D7"/>
    <w:rsid w:val="00C03544"/>
    <w:rsid w:val="00C03A7F"/>
    <w:rsid w:val="00C03BCC"/>
    <w:rsid w:val="00C04DA7"/>
    <w:rsid w:val="00C075FF"/>
    <w:rsid w:val="00C076EC"/>
    <w:rsid w:val="00C07EDE"/>
    <w:rsid w:val="00C10AFE"/>
    <w:rsid w:val="00C113BB"/>
    <w:rsid w:val="00C11A12"/>
    <w:rsid w:val="00C12112"/>
    <w:rsid w:val="00C1265E"/>
    <w:rsid w:val="00C12662"/>
    <w:rsid w:val="00C12EC7"/>
    <w:rsid w:val="00C13327"/>
    <w:rsid w:val="00C135E7"/>
    <w:rsid w:val="00C13764"/>
    <w:rsid w:val="00C15DBE"/>
    <w:rsid w:val="00C160F8"/>
    <w:rsid w:val="00C16ED0"/>
    <w:rsid w:val="00C206B0"/>
    <w:rsid w:val="00C20A05"/>
    <w:rsid w:val="00C2185D"/>
    <w:rsid w:val="00C226FB"/>
    <w:rsid w:val="00C22AAA"/>
    <w:rsid w:val="00C22FD2"/>
    <w:rsid w:val="00C233DF"/>
    <w:rsid w:val="00C23B21"/>
    <w:rsid w:val="00C23FB5"/>
    <w:rsid w:val="00C25051"/>
    <w:rsid w:val="00C25F2A"/>
    <w:rsid w:val="00C26C34"/>
    <w:rsid w:val="00C30721"/>
    <w:rsid w:val="00C30C23"/>
    <w:rsid w:val="00C316AE"/>
    <w:rsid w:val="00C31925"/>
    <w:rsid w:val="00C31E0A"/>
    <w:rsid w:val="00C32049"/>
    <w:rsid w:val="00C32D67"/>
    <w:rsid w:val="00C331AA"/>
    <w:rsid w:val="00C33ECC"/>
    <w:rsid w:val="00C341EB"/>
    <w:rsid w:val="00C3540C"/>
    <w:rsid w:val="00C35429"/>
    <w:rsid w:val="00C35D81"/>
    <w:rsid w:val="00C35EA2"/>
    <w:rsid w:val="00C37D16"/>
    <w:rsid w:val="00C40319"/>
    <w:rsid w:val="00C41AFA"/>
    <w:rsid w:val="00C41BA9"/>
    <w:rsid w:val="00C41DF8"/>
    <w:rsid w:val="00C426DD"/>
    <w:rsid w:val="00C42EA7"/>
    <w:rsid w:val="00C4431E"/>
    <w:rsid w:val="00C462B1"/>
    <w:rsid w:val="00C4646D"/>
    <w:rsid w:val="00C46668"/>
    <w:rsid w:val="00C4669B"/>
    <w:rsid w:val="00C46978"/>
    <w:rsid w:val="00C4725C"/>
    <w:rsid w:val="00C47F64"/>
    <w:rsid w:val="00C51BDC"/>
    <w:rsid w:val="00C52825"/>
    <w:rsid w:val="00C52C73"/>
    <w:rsid w:val="00C5322A"/>
    <w:rsid w:val="00C5423B"/>
    <w:rsid w:val="00C548D7"/>
    <w:rsid w:val="00C552F8"/>
    <w:rsid w:val="00C55347"/>
    <w:rsid w:val="00C5592D"/>
    <w:rsid w:val="00C5609D"/>
    <w:rsid w:val="00C563C8"/>
    <w:rsid w:val="00C570D2"/>
    <w:rsid w:val="00C5736C"/>
    <w:rsid w:val="00C57404"/>
    <w:rsid w:val="00C6333A"/>
    <w:rsid w:val="00C63BCD"/>
    <w:rsid w:val="00C6438A"/>
    <w:rsid w:val="00C64AC0"/>
    <w:rsid w:val="00C6625C"/>
    <w:rsid w:val="00C66784"/>
    <w:rsid w:val="00C66864"/>
    <w:rsid w:val="00C66BBA"/>
    <w:rsid w:val="00C66BBB"/>
    <w:rsid w:val="00C66E93"/>
    <w:rsid w:val="00C672F0"/>
    <w:rsid w:val="00C7060F"/>
    <w:rsid w:val="00C71105"/>
    <w:rsid w:val="00C71B5C"/>
    <w:rsid w:val="00C71F07"/>
    <w:rsid w:val="00C72546"/>
    <w:rsid w:val="00C72963"/>
    <w:rsid w:val="00C7371D"/>
    <w:rsid w:val="00C73AFE"/>
    <w:rsid w:val="00C73D49"/>
    <w:rsid w:val="00C73E2B"/>
    <w:rsid w:val="00C757CB"/>
    <w:rsid w:val="00C75FAF"/>
    <w:rsid w:val="00C76128"/>
    <w:rsid w:val="00C7631B"/>
    <w:rsid w:val="00C76689"/>
    <w:rsid w:val="00C77880"/>
    <w:rsid w:val="00C77F74"/>
    <w:rsid w:val="00C8046D"/>
    <w:rsid w:val="00C8054C"/>
    <w:rsid w:val="00C80C8C"/>
    <w:rsid w:val="00C814B0"/>
    <w:rsid w:val="00C815A8"/>
    <w:rsid w:val="00C8232C"/>
    <w:rsid w:val="00C8333B"/>
    <w:rsid w:val="00C834DC"/>
    <w:rsid w:val="00C83ED2"/>
    <w:rsid w:val="00C8479E"/>
    <w:rsid w:val="00C87D80"/>
    <w:rsid w:val="00C909BE"/>
    <w:rsid w:val="00C90D39"/>
    <w:rsid w:val="00C90D5E"/>
    <w:rsid w:val="00C911C4"/>
    <w:rsid w:val="00C91BD6"/>
    <w:rsid w:val="00C92C61"/>
    <w:rsid w:val="00C94311"/>
    <w:rsid w:val="00C94819"/>
    <w:rsid w:val="00C95443"/>
    <w:rsid w:val="00C955FC"/>
    <w:rsid w:val="00C9573E"/>
    <w:rsid w:val="00C97373"/>
    <w:rsid w:val="00CA05B0"/>
    <w:rsid w:val="00CA0F54"/>
    <w:rsid w:val="00CA1102"/>
    <w:rsid w:val="00CA16E7"/>
    <w:rsid w:val="00CA24B2"/>
    <w:rsid w:val="00CA2760"/>
    <w:rsid w:val="00CA2A18"/>
    <w:rsid w:val="00CA2F2B"/>
    <w:rsid w:val="00CA3B48"/>
    <w:rsid w:val="00CA478E"/>
    <w:rsid w:val="00CA58C0"/>
    <w:rsid w:val="00CA5B8B"/>
    <w:rsid w:val="00CA609F"/>
    <w:rsid w:val="00CA65C9"/>
    <w:rsid w:val="00CB0039"/>
    <w:rsid w:val="00CB095C"/>
    <w:rsid w:val="00CB2D96"/>
    <w:rsid w:val="00CB3CAD"/>
    <w:rsid w:val="00CB534A"/>
    <w:rsid w:val="00CB5652"/>
    <w:rsid w:val="00CB7E17"/>
    <w:rsid w:val="00CC031F"/>
    <w:rsid w:val="00CC38F6"/>
    <w:rsid w:val="00CC3FE5"/>
    <w:rsid w:val="00CC4AF9"/>
    <w:rsid w:val="00CC505F"/>
    <w:rsid w:val="00CC618D"/>
    <w:rsid w:val="00CC6215"/>
    <w:rsid w:val="00CC6896"/>
    <w:rsid w:val="00CD106B"/>
    <w:rsid w:val="00CD21DF"/>
    <w:rsid w:val="00CD252A"/>
    <w:rsid w:val="00CD3846"/>
    <w:rsid w:val="00CD6744"/>
    <w:rsid w:val="00CD6AF0"/>
    <w:rsid w:val="00CE007D"/>
    <w:rsid w:val="00CE09B1"/>
    <w:rsid w:val="00CE1016"/>
    <w:rsid w:val="00CE11D6"/>
    <w:rsid w:val="00CE1A3E"/>
    <w:rsid w:val="00CE1BAF"/>
    <w:rsid w:val="00CE1F74"/>
    <w:rsid w:val="00CE22DB"/>
    <w:rsid w:val="00CE2913"/>
    <w:rsid w:val="00CE351C"/>
    <w:rsid w:val="00CE42F5"/>
    <w:rsid w:val="00CE44B1"/>
    <w:rsid w:val="00CE4DDD"/>
    <w:rsid w:val="00CE63BE"/>
    <w:rsid w:val="00CF09BE"/>
    <w:rsid w:val="00CF24AA"/>
    <w:rsid w:val="00CF4937"/>
    <w:rsid w:val="00CF4ACF"/>
    <w:rsid w:val="00CF5780"/>
    <w:rsid w:val="00CF5809"/>
    <w:rsid w:val="00CF5A3B"/>
    <w:rsid w:val="00CF65E6"/>
    <w:rsid w:val="00CF71D6"/>
    <w:rsid w:val="00CF72AC"/>
    <w:rsid w:val="00CF7575"/>
    <w:rsid w:val="00CF76A3"/>
    <w:rsid w:val="00D0124B"/>
    <w:rsid w:val="00D01FA3"/>
    <w:rsid w:val="00D023B3"/>
    <w:rsid w:val="00D032BF"/>
    <w:rsid w:val="00D041B3"/>
    <w:rsid w:val="00D045DA"/>
    <w:rsid w:val="00D047BB"/>
    <w:rsid w:val="00D05A31"/>
    <w:rsid w:val="00D05F74"/>
    <w:rsid w:val="00D07AFB"/>
    <w:rsid w:val="00D07B81"/>
    <w:rsid w:val="00D07C12"/>
    <w:rsid w:val="00D125D5"/>
    <w:rsid w:val="00D12B3D"/>
    <w:rsid w:val="00D12FF4"/>
    <w:rsid w:val="00D133DD"/>
    <w:rsid w:val="00D137C5"/>
    <w:rsid w:val="00D13E2F"/>
    <w:rsid w:val="00D16F74"/>
    <w:rsid w:val="00D2289E"/>
    <w:rsid w:val="00D22C9D"/>
    <w:rsid w:val="00D25273"/>
    <w:rsid w:val="00D25B82"/>
    <w:rsid w:val="00D27C4D"/>
    <w:rsid w:val="00D300AD"/>
    <w:rsid w:val="00D3024B"/>
    <w:rsid w:val="00D30F82"/>
    <w:rsid w:val="00D32E50"/>
    <w:rsid w:val="00D35A95"/>
    <w:rsid w:val="00D36470"/>
    <w:rsid w:val="00D3775C"/>
    <w:rsid w:val="00D41379"/>
    <w:rsid w:val="00D41F88"/>
    <w:rsid w:val="00D42F04"/>
    <w:rsid w:val="00D444AF"/>
    <w:rsid w:val="00D45F21"/>
    <w:rsid w:val="00D46A9E"/>
    <w:rsid w:val="00D47A51"/>
    <w:rsid w:val="00D50266"/>
    <w:rsid w:val="00D503F9"/>
    <w:rsid w:val="00D52AD8"/>
    <w:rsid w:val="00D53CB7"/>
    <w:rsid w:val="00D54306"/>
    <w:rsid w:val="00D55781"/>
    <w:rsid w:val="00D55812"/>
    <w:rsid w:val="00D56812"/>
    <w:rsid w:val="00D57023"/>
    <w:rsid w:val="00D572B5"/>
    <w:rsid w:val="00D573BF"/>
    <w:rsid w:val="00D577ED"/>
    <w:rsid w:val="00D617F0"/>
    <w:rsid w:val="00D61BE3"/>
    <w:rsid w:val="00D62076"/>
    <w:rsid w:val="00D64594"/>
    <w:rsid w:val="00D652D3"/>
    <w:rsid w:val="00D653CE"/>
    <w:rsid w:val="00D66F4A"/>
    <w:rsid w:val="00D670C9"/>
    <w:rsid w:val="00D7038C"/>
    <w:rsid w:val="00D7086E"/>
    <w:rsid w:val="00D710A0"/>
    <w:rsid w:val="00D71845"/>
    <w:rsid w:val="00D71A3F"/>
    <w:rsid w:val="00D71B35"/>
    <w:rsid w:val="00D730E1"/>
    <w:rsid w:val="00D73156"/>
    <w:rsid w:val="00D74007"/>
    <w:rsid w:val="00D743C8"/>
    <w:rsid w:val="00D757F2"/>
    <w:rsid w:val="00D7594C"/>
    <w:rsid w:val="00D767A0"/>
    <w:rsid w:val="00D7704C"/>
    <w:rsid w:val="00D816FA"/>
    <w:rsid w:val="00D81B35"/>
    <w:rsid w:val="00D81FFC"/>
    <w:rsid w:val="00D82409"/>
    <w:rsid w:val="00D82617"/>
    <w:rsid w:val="00D833FE"/>
    <w:rsid w:val="00D834DE"/>
    <w:rsid w:val="00D83E79"/>
    <w:rsid w:val="00D846A0"/>
    <w:rsid w:val="00D84A2C"/>
    <w:rsid w:val="00D851C3"/>
    <w:rsid w:val="00D85BCD"/>
    <w:rsid w:val="00D864B6"/>
    <w:rsid w:val="00D866EA"/>
    <w:rsid w:val="00D86825"/>
    <w:rsid w:val="00D86F31"/>
    <w:rsid w:val="00D94E04"/>
    <w:rsid w:val="00D96385"/>
    <w:rsid w:val="00D96C41"/>
    <w:rsid w:val="00D97091"/>
    <w:rsid w:val="00D97E3F"/>
    <w:rsid w:val="00DA01E7"/>
    <w:rsid w:val="00DA04A8"/>
    <w:rsid w:val="00DA080D"/>
    <w:rsid w:val="00DA09A1"/>
    <w:rsid w:val="00DA2AD7"/>
    <w:rsid w:val="00DA46C9"/>
    <w:rsid w:val="00DA5734"/>
    <w:rsid w:val="00DA7225"/>
    <w:rsid w:val="00DB07A2"/>
    <w:rsid w:val="00DB0FE8"/>
    <w:rsid w:val="00DB2005"/>
    <w:rsid w:val="00DB237F"/>
    <w:rsid w:val="00DB4A09"/>
    <w:rsid w:val="00DB4E02"/>
    <w:rsid w:val="00DB63A8"/>
    <w:rsid w:val="00DB672B"/>
    <w:rsid w:val="00DC019C"/>
    <w:rsid w:val="00DC07DB"/>
    <w:rsid w:val="00DC0818"/>
    <w:rsid w:val="00DC1200"/>
    <w:rsid w:val="00DC1E0A"/>
    <w:rsid w:val="00DC2440"/>
    <w:rsid w:val="00DC27B0"/>
    <w:rsid w:val="00DC3264"/>
    <w:rsid w:val="00DC3A3A"/>
    <w:rsid w:val="00DC3B6B"/>
    <w:rsid w:val="00DC4556"/>
    <w:rsid w:val="00DC49FA"/>
    <w:rsid w:val="00DC53A6"/>
    <w:rsid w:val="00DC5BA9"/>
    <w:rsid w:val="00DC78A3"/>
    <w:rsid w:val="00DC7DA3"/>
    <w:rsid w:val="00DD026B"/>
    <w:rsid w:val="00DD02CD"/>
    <w:rsid w:val="00DD2579"/>
    <w:rsid w:val="00DD54DF"/>
    <w:rsid w:val="00DD6224"/>
    <w:rsid w:val="00DD701E"/>
    <w:rsid w:val="00DD7AE3"/>
    <w:rsid w:val="00DE00AF"/>
    <w:rsid w:val="00DE1855"/>
    <w:rsid w:val="00DE1B13"/>
    <w:rsid w:val="00DE1CB4"/>
    <w:rsid w:val="00DE2EBA"/>
    <w:rsid w:val="00DE43BD"/>
    <w:rsid w:val="00DE46C3"/>
    <w:rsid w:val="00DE4934"/>
    <w:rsid w:val="00DE5BD4"/>
    <w:rsid w:val="00DE5E82"/>
    <w:rsid w:val="00DE724F"/>
    <w:rsid w:val="00DE7960"/>
    <w:rsid w:val="00DF008D"/>
    <w:rsid w:val="00DF06D5"/>
    <w:rsid w:val="00DF1484"/>
    <w:rsid w:val="00DF1D1D"/>
    <w:rsid w:val="00DF2D6F"/>
    <w:rsid w:val="00DF318D"/>
    <w:rsid w:val="00DF36BA"/>
    <w:rsid w:val="00DF45F3"/>
    <w:rsid w:val="00DF5AA1"/>
    <w:rsid w:val="00DF7675"/>
    <w:rsid w:val="00DF7AAB"/>
    <w:rsid w:val="00DF7C49"/>
    <w:rsid w:val="00E014A6"/>
    <w:rsid w:val="00E02B7C"/>
    <w:rsid w:val="00E030CE"/>
    <w:rsid w:val="00E03358"/>
    <w:rsid w:val="00E04DB5"/>
    <w:rsid w:val="00E06EA5"/>
    <w:rsid w:val="00E11AF8"/>
    <w:rsid w:val="00E121EB"/>
    <w:rsid w:val="00E12905"/>
    <w:rsid w:val="00E12CEC"/>
    <w:rsid w:val="00E131BC"/>
    <w:rsid w:val="00E15070"/>
    <w:rsid w:val="00E15F7B"/>
    <w:rsid w:val="00E173C3"/>
    <w:rsid w:val="00E175D7"/>
    <w:rsid w:val="00E1783B"/>
    <w:rsid w:val="00E21B4A"/>
    <w:rsid w:val="00E21C04"/>
    <w:rsid w:val="00E21DBB"/>
    <w:rsid w:val="00E21E05"/>
    <w:rsid w:val="00E23C2E"/>
    <w:rsid w:val="00E23CA1"/>
    <w:rsid w:val="00E23DC2"/>
    <w:rsid w:val="00E255FC"/>
    <w:rsid w:val="00E256BD"/>
    <w:rsid w:val="00E25B95"/>
    <w:rsid w:val="00E26106"/>
    <w:rsid w:val="00E26C9F"/>
    <w:rsid w:val="00E27B58"/>
    <w:rsid w:val="00E27D84"/>
    <w:rsid w:val="00E319DE"/>
    <w:rsid w:val="00E31C06"/>
    <w:rsid w:val="00E32871"/>
    <w:rsid w:val="00E34B4F"/>
    <w:rsid w:val="00E34D5E"/>
    <w:rsid w:val="00E35DBF"/>
    <w:rsid w:val="00E370F3"/>
    <w:rsid w:val="00E375C3"/>
    <w:rsid w:val="00E37698"/>
    <w:rsid w:val="00E3785E"/>
    <w:rsid w:val="00E37972"/>
    <w:rsid w:val="00E4032C"/>
    <w:rsid w:val="00E4039C"/>
    <w:rsid w:val="00E407C6"/>
    <w:rsid w:val="00E408D7"/>
    <w:rsid w:val="00E41AA2"/>
    <w:rsid w:val="00E41C39"/>
    <w:rsid w:val="00E41CFC"/>
    <w:rsid w:val="00E4247B"/>
    <w:rsid w:val="00E424C1"/>
    <w:rsid w:val="00E43676"/>
    <w:rsid w:val="00E4406F"/>
    <w:rsid w:val="00E444CC"/>
    <w:rsid w:val="00E44DB6"/>
    <w:rsid w:val="00E4561D"/>
    <w:rsid w:val="00E45AAF"/>
    <w:rsid w:val="00E46E9D"/>
    <w:rsid w:val="00E478AC"/>
    <w:rsid w:val="00E47D9D"/>
    <w:rsid w:val="00E502B4"/>
    <w:rsid w:val="00E509EE"/>
    <w:rsid w:val="00E50A07"/>
    <w:rsid w:val="00E50C9B"/>
    <w:rsid w:val="00E51B4D"/>
    <w:rsid w:val="00E51DA1"/>
    <w:rsid w:val="00E52E99"/>
    <w:rsid w:val="00E5361B"/>
    <w:rsid w:val="00E539D8"/>
    <w:rsid w:val="00E53B95"/>
    <w:rsid w:val="00E544B7"/>
    <w:rsid w:val="00E54A00"/>
    <w:rsid w:val="00E54B92"/>
    <w:rsid w:val="00E55217"/>
    <w:rsid w:val="00E556ED"/>
    <w:rsid w:val="00E557E8"/>
    <w:rsid w:val="00E55828"/>
    <w:rsid w:val="00E559CB"/>
    <w:rsid w:val="00E55E4B"/>
    <w:rsid w:val="00E56BBD"/>
    <w:rsid w:val="00E56C27"/>
    <w:rsid w:val="00E57150"/>
    <w:rsid w:val="00E60E9F"/>
    <w:rsid w:val="00E6103F"/>
    <w:rsid w:val="00E613B7"/>
    <w:rsid w:val="00E617B1"/>
    <w:rsid w:val="00E61DAA"/>
    <w:rsid w:val="00E621BA"/>
    <w:rsid w:val="00E6255B"/>
    <w:rsid w:val="00E6336E"/>
    <w:rsid w:val="00E63D3E"/>
    <w:rsid w:val="00E66AFA"/>
    <w:rsid w:val="00E66EA3"/>
    <w:rsid w:val="00E70175"/>
    <w:rsid w:val="00E71FD4"/>
    <w:rsid w:val="00E72375"/>
    <w:rsid w:val="00E723A3"/>
    <w:rsid w:val="00E72949"/>
    <w:rsid w:val="00E730A0"/>
    <w:rsid w:val="00E73BCA"/>
    <w:rsid w:val="00E73C8F"/>
    <w:rsid w:val="00E73DA3"/>
    <w:rsid w:val="00E75601"/>
    <w:rsid w:val="00E75A63"/>
    <w:rsid w:val="00E767FA"/>
    <w:rsid w:val="00E76F78"/>
    <w:rsid w:val="00E77C5A"/>
    <w:rsid w:val="00E81789"/>
    <w:rsid w:val="00E837B3"/>
    <w:rsid w:val="00E84B10"/>
    <w:rsid w:val="00E87592"/>
    <w:rsid w:val="00E917E9"/>
    <w:rsid w:val="00E91A1F"/>
    <w:rsid w:val="00E91C54"/>
    <w:rsid w:val="00E924B9"/>
    <w:rsid w:val="00E93153"/>
    <w:rsid w:val="00E93293"/>
    <w:rsid w:val="00E932EE"/>
    <w:rsid w:val="00E93D2D"/>
    <w:rsid w:val="00E943C4"/>
    <w:rsid w:val="00E952B6"/>
    <w:rsid w:val="00E9629D"/>
    <w:rsid w:val="00E96729"/>
    <w:rsid w:val="00E970F0"/>
    <w:rsid w:val="00E97DD3"/>
    <w:rsid w:val="00EA0485"/>
    <w:rsid w:val="00EA0F49"/>
    <w:rsid w:val="00EA10DC"/>
    <w:rsid w:val="00EA2204"/>
    <w:rsid w:val="00EA23D3"/>
    <w:rsid w:val="00EA32AE"/>
    <w:rsid w:val="00EA35B1"/>
    <w:rsid w:val="00EA4D37"/>
    <w:rsid w:val="00EA4FDD"/>
    <w:rsid w:val="00EA5277"/>
    <w:rsid w:val="00EA6E17"/>
    <w:rsid w:val="00EA784D"/>
    <w:rsid w:val="00EB03E7"/>
    <w:rsid w:val="00EB1EAC"/>
    <w:rsid w:val="00EB27D2"/>
    <w:rsid w:val="00EB3B0C"/>
    <w:rsid w:val="00EB3E57"/>
    <w:rsid w:val="00EB53B4"/>
    <w:rsid w:val="00EB69A6"/>
    <w:rsid w:val="00EB6EC8"/>
    <w:rsid w:val="00EB7BA4"/>
    <w:rsid w:val="00EC0173"/>
    <w:rsid w:val="00EC0D33"/>
    <w:rsid w:val="00EC286C"/>
    <w:rsid w:val="00EC3C4A"/>
    <w:rsid w:val="00EC4147"/>
    <w:rsid w:val="00EC5C61"/>
    <w:rsid w:val="00EC5F0D"/>
    <w:rsid w:val="00EC68FD"/>
    <w:rsid w:val="00EC6FE4"/>
    <w:rsid w:val="00ED251B"/>
    <w:rsid w:val="00ED335E"/>
    <w:rsid w:val="00ED37E0"/>
    <w:rsid w:val="00ED5193"/>
    <w:rsid w:val="00ED6621"/>
    <w:rsid w:val="00EE021C"/>
    <w:rsid w:val="00EE02C0"/>
    <w:rsid w:val="00EE1A15"/>
    <w:rsid w:val="00EE1CF2"/>
    <w:rsid w:val="00EE32C3"/>
    <w:rsid w:val="00EE3614"/>
    <w:rsid w:val="00EE3BE1"/>
    <w:rsid w:val="00EE418D"/>
    <w:rsid w:val="00EE4967"/>
    <w:rsid w:val="00EE651F"/>
    <w:rsid w:val="00EE69CC"/>
    <w:rsid w:val="00EE7498"/>
    <w:rsid w:val="00EE7BA4"/>
    <w:rsid w:val="00EF30A4"/>
    <w:rsid w:val="00EF4485"/>
    <w:rsid w:val="00EF51DE"/>
    <w:rsid w:val="00EF679E"/>
    <w:rsid w:val="00F008E9"/>
    <w:rsid w:val="00F01A18"/>
    <w:rsid w:val="00F02B7A"/>
    <w:rsid w:val="00F0546E"/>
    <w:rsid w:val="00F05511"/>
    <w:rsid w:val="00F061E6"/>
    <w:rsid w:val="00F062DE"/>
    <w:rsid w:val="00F069ED"/>
    <w:rsid w:val="00F1006B"/>
    <w:rsid w:val="00F1115D"/>
    <w:rsid w:val="00F126D1"/>
    <w:rsid w:val="00F1282D"/>
    <w:rsid w:val="00F130B6"/>
    <w:rsid w:val="00F13427"/>
    <w:rsid w:val="00F1557F"/>
    <w:rsid w:val="00F1577C"/>
    <w:rsid w:val="00F16106"/>
    <w:rsid w:val="00F20C61"/>
    <w:rsid w:val="00F21874"/>
    <w:rsid w:val="00F21CB9"/>
    <w:rsid w:val="00F21DB8"/>
    <w:rsid w:val="00F22737"/>
    <w:rsid w:val="00F23C81"/>
    <w:rsid w:val="00F240FD"/>
    <w:rsid w:val="00F248B3"/>
    <w:rsid w:val="00F24D62"/>
    <w:rsid w:val="00F2531D"/>
    <w:rsid w:val="00F2546F"/>
    <w:rsid w:val="00F2554B"/>
    <w:rsid w:val="00F25A61"/>
    <w:rsid w:val="00F26A30"/>
    <w:rsid w:val="00F26C6C"/>
    <w:rsid w:val="00F2781B"/>
    <w:rsid w:val="00F278FE"/>
    <w:rsid w:val="00F3036E"/>
    <w:rsid w:val="00F3084B"/>
    <w:rsid w:val="00F32320"/>
    <w:rsid w:val="00F338CA"/>
    <w:rsid w:val="00F33AC3"/>
    <w:rsid w:val="00F33DD4"/>
    <w:rsid w:val="00F33E01"/>
    <w:rsid w:val="00F33F23"/>
    <w:rsid w:val="00F34432"/>
    <w:rsid w:val="00F3471F"/>
    <w:rsid w:val="00F34AC4"/>
    <w:rsid w:val="00F3524E"/>
    <w:rsid w:val="00F35F99"/>
    <w:rsid w:val="00F36E37"/>
    <w:rsid w:val="00F373E0"/>
    <w:rsid w:val="00F4015F"/>
    <w:rsid w:val="00F4030F"/>
    <w:rsid w:val="00F40B46"/>
    <w:rsid w:val="00F40BB5"/>
    <w:rsid w:val="00F41B35"/>
    <w:rsid w:val="00F43870"/>
    <w:rsid w:val="00F441AF"/>
    <w:rsid w:val="00F44937"/>
    <w:rsid w:val="00F4509A"/>
    <w:rsid w:val="00F46475"/>
    <w:rsid w:val="00F507FA"/>
    <w:rsid w:val="00F509A9"/>
    <w:rsid w:val="00F50E8E"/>
    <w:rsid w:val="00F51F88"/>
    <w:rsid w:val="00F52074"/>
    <w:rsid w:val="00F5253A"/>
    <w:rsid w:val="00F52892"/>
    <w:rsid w:val="00F544BE"/>
    <w:rsid w:val="00F54680"/>
    <w:rsid w:val="00F54E8B"/>
    <w:rsid w:val="00F55564"/>
    <w:rsid w:val="00F559A2"/>
    <w:rsid w:val="00F55B3A"/>
    <w:rsid w:val="00F5719A"/>
    <w:rsid w:val="00F606B1"/>
    <w:rsid w:val="00F6082B"/>
    <w:rsid w:val="00F60869"/>
    <w:rsid w:val="00F60EEB"/>
    <w:rsid w:val="00F6139B"/>
    <w:rsid w:val="00F63362"/>
    <w:rsid w:val="00F659BE"/>
    <w:rsid w:val="00F65A05"/>
    <w:rsid w:val="00F65C53"/>
    <w:rsid w:val="00F65F9C"/>
    <w:rsid w:val="00F6671D"/>
    <w:rsid w:val="00F67BE1"/>
    <w:rsid w:val="00F70E22"/>
    <w:rsid w:val="00F71AA1"/>
    <w:rsid w:val="00F71CE1"/>
    <w:rsid w:val="00F725E5"/>
    <w:rsid w:val="00F72CE2"/>
    <w:rsid w:val="00F733A6"/>
    <w:rsid w:val="00F73959"/>
    <w:rsid w:val="00F73CBF"/>
    <w:rsid w:val="00F74CF5"/>
    <w:rsid w:val="00F7541C"/>
    <w:rsid w:val="00F762FE"/>
    <w:rsid w:val="00F76314"/>
    <w:rsid w:val="00F7723A"/>
    <w:rsid w:val="00F77498"/>
    <w:rsid w:val="00F809B0"/>
    <w:rsid w:val="00F80EA6"/>
    <w:rsid w:val="00F80F16"/>
    <w:rsid w:val="00F824EC"/>
    <w:rsid w:val="00F84F6D"/>
    <w:rsid w:val="00F85908"/>
    <w:rsid w:val="00F86AE8"/>
    <w:rsid w:val="00F91A4C"/>
    <w:rsid w:val="00F92ECE"/>
    <w:rsid w:val="00F9308D"/>
    <w:rsid w:val="00F933B6"/>
    <w:rsid w:val="00F93607"/>
    <w:rsid w:val="00F94244"/>
    <w:rsid w:val="00F946E3"/>
    <w:rsid w:val="00F971CF"/>
    <w:rsid w:val="00F977E5"/>
    <w:rsid w:val="00F978EC"/>
    <w:rsid w:val="00FA010C"/>
    <w:rsid w:val="00FA238C"/>
    <w:rsid w:val="00FA2FE7"/>
    <w:rsid w:val="00FA4F3C"/>
    <w:rsid w:val="00FA6501"/>
    <w:rsid w:val="00FA6CB4"/>
    <w:rsid w:val="00FA784E"/>
    <w:rsid w:val="00FA7982"/>
    <w:rsid w:val="00FB02DC"/>
    <w:rsid w:val="00FB0389"/>
    <w:rsid w:val="00FB0496"/>
    <w:rsid w:val="00FB0D13"/>
    <w:rsid w:val="00FB1D04"/>
    <w:rsid w:val="00FB287C"/>
    <w:rsid w:val="00FB28E0"/>
    <w:rsid w:val="00FB30EB"/>
    <w:rsid w:val="00FB3D0D"/>
    <w:rsid w:val="00FB4282"/>
    <w:rsid w:val="00FB4414"/>
    <w:rsid w:val="00FB4E9C"/>
    <w:rsid w:val="00FB6945"/>
    <w:rsid w:val="00FC0FA1"/>
    <w:rsid w:val="00FC18E8"/>
    <w:rsid w:val="00FC2096"/>
    <w:rsid w:val="00FC28C2"/>
    <w:rsid w:val="00FC5C07"/>
    <w:rsid w:val="00FC5C66"/>
    <w:rsid w:val="00FC5CCD"/>
    <w:rsid w:val="00FC5FF6"/>
    <w:rsid w:val="00FC61FA"/>
    <w:rsid w:val="00FC689B"/>
    <w:rsid w:val="00FD000F"/>
    <w:rsid w:val="00FD03F8"/>
    <w:rsid w:val="00FD04EB"/>
    <w:rsid w:val="00FD0B2C"/>
    <w:rsid w:val="00FD0E3C"/>
    <w:rsid w:val="00FD20FB"/>
    <w:rsid w:val="00FD277C"/>
    <w:rsid w:val="00FD2E1D"/>
    <w:rsid w:val="00FD5861"/>
    <w:rsid w:val="00FD58D4"/>
    <w:rsid w:val="00FD5F1E"/>
    <w:rsid w:val="00FD5FDF"/>
    <w:rsid w:val="00FD6B3D"/>
    <w:rsid w:val="00FD6C37"/>
    <w:rsid w:val="00FD79CA"/>
    <w:rsid w:val="00FE0022"/>
    <w:rsid w:val="00FE077C"/>
    <w:rsid w:val="00FE103C"/>
    <w:rsid w:val="00FE1B04"/>
    <w:rsid w:val="00FE3113"/>
    <w:rsid w:val="00FE365B"/>
    <w:rsid w:val="00FE39C0"/>
    <w:rsid w:val="00FE4256"/>
    <w:rsid w:val="00FE5522"/>
    <w:rsid w:val="00FE5F16"/>
    <w:rsid w:val="00FE63A9"/>
    <w:rsid w:val="00FF035E"/>
    <w:rsid w:val="00FF0CDC"/>
    <w:rsid w:val="00FF52AE"/>
    <w:rsid w:val="00FF5314"/>
    <w:rsid w:val="00FF60A8"/>
    <w:rsid w:val="00FF6B4D"/>
    <w:rsid w:val="00FF7313"/>
    <w:rsid w:val="00FF78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48371F"/>
  <w15:chartTrackingRefBased/>
  <w15:docId w15:val="{373CC5F1-6F61-44F0-9846-0F700B83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1442"/>
    <w:rPr>
      <w:rFonts w:ascii="Times New Roman" w:hAnsi="Times New Roman" w:cs="Times New Roman"/>
    </w:rPr>
  </w:style>
  <w:style w:type="paragraph" w:styleId="Nagwek1">
    <w:name w:val="heading 1"/>
    <w:basedOn w:val="Normalny"/>
    <w:next w:val="Normalny"/>
    <w:link w:val="Nagwek1Znak"/>
    <w:qFormat/>
    <w:rsid w:val="002F44D7"/>
    <w:pPr>
      <w:keepNext/>
      <w:spacing w:line="360" w:lineRule="auto"/>
      <w:jc w:val="both"/>
      <w:outlineLvl w:val="0"/>
    </w:pPr>
    <w:rPr>
      <w:b/>
      <w:bCs/>
      <w:sz w:val="32"/>
      <w:szCs w:val="32"/>
      <w:lang w:val="x-none"/>
    </w:rPr>
  </w:style>
  <w:style w:type="paragraph" w:styleId="Nagwek2">
    <w:name w:val="heading 2"/>
    <w:basedOn w:val="Normalny"/>
    <w:next w:val="Normalny"/>
    <w:link w:val="Nagwek2Znak"/>
    <w:qFormat/>
    <w:rsid w:val="004521B8"/>
    <w:pPr>
      <w:keepNext/>
      <w:numPr>
        <w:numId w:val="13"/>
      </w:numPr>
      <w:jc w:val="both"/>
      <w:outlineLvl w:val="1"/>
    </w:pPr>
    <w:rPr>
      <w:rFonts w:ascii="Arial" w:hAnsi="Arial"/>
      <w:b/>
      <w:szCs w:val="28"/>
      <w:u w:val="single"/>
      <w:lang w:val="x-none"/>
    </w:rPr>
  </w:style>
  <w:style w:type="paragraph" w:styleId="Nagwek3">
    <w:name w:val="heading 3"/>
    <w:basedOn w:val="Normalny"/>
    <w:next w:val="Normalny"/>
    <w:link w:val="Nagwek3Znak"/>
    <w:qFormat/>
    <w:rsid w:val="002F44D7"/>
    <w:pPr>
      <w:keepNext/>
      <w:spacing w:line="360" w:lineRule="auto"/>
      <w:outlineLvl w:val="2"/>
    </w:pPr>
    <w:rPr>
      <w:sz w:val="28"/>
      <w:szCs w:val="28"/>
      <w:lang w:val="x-none"/>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lang w:val="x-none"/>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lang w:val="x-none"/>
    </w:rPr>
  </w:style>
  <w:style w:type="paragraph" w:styleId="Nagwek6">
    <w:name w:val="heading 6"/>
    <w:basedOn w:val="Normalny"/>
    <w:next w:val="Normalny"/>
    <w:link w:val="Nagwek6Znak"/>
    <w:qFormat/>
    <w:rsid w:val="002F44D7"/>
    <w:pPr>
      <w:keepNext/>
      <w:spacing w:line="360" w:lineRule="auto"/>
      <w:jc w:val="center"/>
      <w:outlineLvl w:val="5"/>
    </w:pPr>
    <w:rPr>
      <w:sz w:val="28"/>
      <w:szCs w:val="28"/>
      <w:lang w:val="x-none"/>
    </w:rPr>
  </w:style>
  <w:style w:type="paragraph" w:styleId="Nagwek7">
    <w:name w:val="heading 7"/>
    <w:basedOn w:val="Normalny"/>
    <w:next w:val="Normalny"/>
    <w:link w:val="Nagwek7Znak"/>
    <w:qFormat/>
    <w:rsid w:val="002F44D7"/>
    <w:pPr>
      <w:keepNext/>
      <w:spacing w:line="360" w:lineRule="auto"/>
      <w:outlineLvl w:val="6"/>
    </w:pPr>
    <w:rPr>
      <w:b/>
      <w:bCs/>
      <w:sz w:val="40"/>
      <w:szCs w:val="40"/>
      <w:lang w:val="x-none"/>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lang w:val="x-non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2F44D7"/>
    <w:rPr>
      <w:rFonts w:ascii="Times New Roman" w:hAnsi="Times New Roman" w:cs="Times New Roman"/>
      <w:b/>
      <w:bCs/>
      <w:sz w:val="32"/>
      <w:szCs w:val="32"/>
      <w:lang w:val="x-none" w:eastAsia="pl-PL"/>
    </w:rPr>
  </w:style>
  <w:style w:type="character" w:customStyle="1" w:styleId="Nagwek2Znak">
    <w:name w:val="Nagłówek 2 Znak"/>
    <w:link w:val="Nagwek2"/>
    <w:locked/>
    <w:rsid w:val="004521B8"/>
    <w:rPr>
      <w:rFonts w:ascii="Arial" w:hAnsi="Arial" w:cs="Times New Roman"/>
      <w:b/>
      <w:szCs w:val="28"/>
      <w:u w:val="single"/>
      <w:lang w:val="x-none"/>
    </w:rPr>
  </w:style>
  <w:style w:type="character" w:customStyle="1" w:styleId="Nagwek3Znak">
    <w:name w:val="Nagłówek 3 Znak"/>
    <w:link w:val="Nagwek3"/>
    <w:locked/>
    <w:rsid w:val="002F44D7"/>
    <w:rPr>
      <w:rFonts w:ascii="Times New Roman" w:hAnsi="Times New Roman" w:cs="Times New Roman"/>
      <w:sz w:val="28"/>
      <w:szCs w:val="28"/>
      <w:lang w:val="x-none" w:eastAsia="pl-PL"/>
    </w:rPr>
  </w:style>
  <w:style w:type="character" w:customStyle="1" w:styleId="Nagwek4Znak">
    <w:name w:val="Nagłówek 4 Znak"/>
    <w:link w:val="Nagwek4"/>
    <w:locked/>
    <w:rsid w:val="002F44D7"/>
    <w:rPr>
      <w:rFonts w:ascii="Times New Roman" w:hAnsi="Times New Roman" w:cs="Times New Roman"/>
      <w:sz w:val="28"/>
      <w:szCs w:val="28"/>
      <w:lang w:val="x-none" w:eastAsia="pl-PL"/>
    </w:rPr>
  </w:style>
  <w:style w:type="character" w:customStyle="1" w:styleId="Nagwek5Znak">
    <w:name w:val="Nagłówek 5 Znak"/>
    <w:link w:val="Nagwek5"/>
    <w:locked/>
    <w:rsid w:val="002F44D7"/>
    <w:rPr>
      <w:rFonts w:ascii="Times New Roman" w:hAnsi="Times New Roman" w:cs="Times New Roman"/>
      <w:b/>
      <w:bCs/>
      <w:sz w:val="28"/>
      <w:szCs w:val="28"/>
      <w:lang w:val="x-none" w:eastAsia="pl-PL"/>
    </w:rPr>
  </w:style>
  <w:style w:type="character" w:customStyle="1" w:styleId="Nagwek6Znak">
    <w:name w:val="Nagłówek 6 Znak"/>
    <w:link w:val="Nagwek6"/>
    <w:locked/>
    <w:rsid w:val="002F44D7"/>
    <w:rPr>
      <w:rFonts w:ascii="Times New Roman" w:hAnsi="Times New Roman" w:cs="Times New Roman"/>
      <w:sz w:val="28"/>
      <w:szCs w:val="28"/>
      <w:lang w:val="x-none" w:eastAsia="pl-PL"/>
    </w:rPr>
  </w:style>
  <w:style w:type="character" w:customStyle="1" w:styleId="Nagwek7Znak">
    <w:name w:val="Nagłówek 7 Znak"/>
    <w:link w:val="Nagwek7"/>
    <w:locked/>
    <w:rsid w:val="002F44D7"/>
    <w:rPr>
      <w:rFonts w:ascii="Times New Roman" w:hAnsi="Times New Roman" w:cs="Times New Roman"/>
      <w:b/>
      <w:bCs/>
      <w:sz w:val="40"/>
      <w:szCs w:val="40"/>
      <w:lang w:val="x-none"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val="x-none" w:eastAsia="pl-PL"/>
    </w:rPr>
  </w:style>
  <w:style w:type="character" w:customStyle="1" w:styleId="Nagwek9Znak">
    <w:name w:val="Nagłówek 9 Znak"/>
    <w:link w:val="Nagwek9"/>
    <w:locked/>
    <w:rsid w:val="002F44D7"/>
    <w:rPr>
      <w:rFonts w:ascii="Times New Roman" w:hAnsi="Times New Roman" w:cs="Times New Roman"/>
      <w:sz w:val="28"/>
      <w:szCs w:val="28"/>
      <w:lang w:val="x-none" w:eastAsia="pl-PL"/>
    </w:rPr>
  </w:style>
  <w:style w:type="paragraph" w:styleId="Nagwek">
    <w:name w:val="header"/>
    <w:basedOn w:val="Normalny"/>
    <w:link w:val="NagwekZnak"/>
    <w:uiPriority w:val="99"/>
    <w:rsid w:val="002F44D7"/>
    <w:pPr>
      <w:tabs>
        <w:tab w:val="center" w:pos="4536"/>
        <w:tab w:val="right" w:pos="9072"/>
      </w:tabs>
    </w:pPr>
    <w:rPr>
      <w:lang w:val="x-none"/>
    </w:rPr>
  </w:style>
  <w:style w:type="character" w:customStyle="1" w:styleId="NagwekZnak">
    <w:name w:val="Nagłówek Znak"/>
    <w:link w:val="Nagwek"/>
    <w:uiPriority w:val="99"/>
    <w:locked/>
    <w:rsid w:val="002F44D7"/>
    <w:rPr>
      <w:rFonts w:ascii="Times New Roman" w:hAnsi="Times New Roman" w:cs="Times New Roman"/>
      <w:sz w:val="20"/>
      <w:szCs w:val="20"/>
      <w:lang w:val="x-none" w:eastAsia="pl-PL"/>
    </w:rPr>
  </w:style>
  <w:style w:type="paragraph" w:styleId="Stopka">
    <w:name w:val="footer"/>
    <w:basedOn w:val="Normalny"/>
    <w:link w:val="StopkaZnak"/>
    <w:rsid w:val="002F44D7"/>
    <w:pPr>
      <w:tabs>
        <w:tab w:val="center" w:pos="4536"/>
        <w:tab w:val="right" w:pos="9072"/>
      </w:tabs>
    </w:pPr>
    <w:rPr>
      <w:lang w:val="x-none"/>
    </w:rPr>
  </w:style>
  <w:style w:type="character" w:customStyle="1" w:styleId="StopkaZnak">
    <w:name w:val="Stopka Znak"/>
    <w:link w:val="Stopka"/>
    <w:locked/>
    <w:rsid w:val="002F44D7"/>
    <w:rPr>
      <w:rFonts w:ascii="Times New Roman" w:hAnsi="Times New Roman" w:cs="Times New Roman"/>
      <w:sz w:val="20"/>
      <w:szCs w:val="20"/>
      <w:lang w:val="x-none"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rsid w:val="002F44D7"/>
    <w:pPr>
      <w:spacing w:line="360" w:lineRule="auto"/>
      <w:ind w:left="567" w:hanging="426"/>
    </w:pPr>
    <w:rPr>
      <w:sz w:val="24"/>
      <w:szCs w:val="24"/>
      <w:lang w:val="x-none"/>
    </w:rPr>
  </w:style>
  <w:style w:type="character" w:customStyle="1" w:styleId="TekstpodstawowywcityZnak">
    <w:name w:val="Tekst podstawowy wcięty Znak"/>
    <w:link w:val="Tekstpodstawowywcity"/>
    <w:locked/>
    <w:rsid w:val="002F44D7"/>
    <w:rPr>
      <w:rFonts w:ascii="Times New Roman" w:hAnsi="Times New Roman" w:cs="Times New Roman"/>
      <w:sz w:val="24"/>
      <w:szCs w:val="24"/>
      <w:lang w:val="x-none"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lang w:val="x-none"/>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val="x-none"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lang w:val="x-none"/>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val="x-none" w:eastAsia="pl-PL"/>
    </w:rPr>
  </w:style>
  <w:style w:type="paragraph" w:styleId="Tekstpodstawowy">
    <w:name w:val="Body Text"/>
    <w:aliases w:val="Znak,Znak Znak, Znak"/>
    <w:basedOn w:val="Normalny"/>
    <w:link w:val="TekstpodstawowyZnak"/>
    <w:rsid w:val="002F44D7"/>
    <w:pPr>
      <w:spacing w:line="360" w:lineRule="auto"/>
    </w:pPr>
    <w:rPr>
      <w:sz w:val="24"/>
      <w:szCs w:val="24"/>
      <w:lang w:val="x-none"/>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uiPriority w:val="22"/>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val="x-none" w:eastAsia="pl-PL"/>
    </w:rPr>
  </w:style>
  <w:style w:type="paragraph" w:styleId="Tekstdymka">
    <w:name w:val="Balloon Text"/>
    <w:basedOn w:val="Normalny"/>
    <w:link w:val="TekstdymkaZnak"/>
    <w:uiPriority w:val="99"/>
    <w:rsid w:val="002F44D7"/>
    <w:rPr>
      <w:rFonts w:ascii="Tahoma" w:hAnsi="Tahoma"/>
      <w:sz w:val="16"/>
      <w:szCs w:val="16"/>
      <w:lang w:val="x-none" w:eastAsia="x-none"/>
    </w:rPr>
  </w:style>
  <w:style w:type="character" w:customStyle="1" w:styleId="TekstdymkaZnak">
    <w:name w:val="Tekst dymka Znak"/>
    <w:link w:val="Tekstdymka"/>
    <w:uiPriority w:val="99"/>
    <w:locked/>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val="x-none" w:eastAsia="pl-PL"/>
    </w:rPr>
  </w:style>
  <w:style w:type="paragraph" w:styleId="Tekstkomentarza">
    <w:name w:val="annotation text"/>
    <w:basedOn w:val="Normalny"/>
    <w:link w:val="TekstkomentarzaZnak"/>
    <w:semiHidden/>
    <w:rsid w:val="002F44D7"/>
    <w:rPr>
      <w:lang w:val="x-none"/>
    </w:rPr>
  </w:style>
  <w:style w:type="character" w:customStyle="1" w:styleId="TekstkomentarzaZnak">
    <w:name w:val="Tekst komentarza Znak"/>
    <w:link w:val="Tekstkomentarza"/>
    <w:locked/>
    <w:rsid w:val="002F44D7"/>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rsid w:val="002F44D7"/>
    <w:rPr>
      <w:b/>
      <w:bCs/>
    </w:rPr>
  </w:style>
  <w:style w:type="character" w:customStyle="1" w:styleId="TematkomentarzaZnak">
    <w:name w:val="Temat komentarza Znak"/>
    <w:link w:val="Tematkomentarza"/>
    <w:locked/>
    <w:rPr>
      <w:rFonts w:ascii="Times New Roman" w:hAnsi="Times New Roman" w:cs="Times New Roman"/>
      <w:b/>
      <w:bCs/>
      <w:sz w:val="20"/>
      <w:szCs w:val="20"/>
      <w:lang w:val="x-none"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val="x-none" w:eastAsia="pl-PL"/>
    </w:rPr>
  </w:style>
  <w:style w:type="paragraph" w:styleId="Akapitzlist">
    <w:name w:val="List Paragraph"/>
    <w:aliases w:val="Preambuła,Nagłowek 3,lp1"/>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lang w:val="x-none"/>
    </w:rPr>
  </w:style>
  <w:style w:type="character" w:customStyle="1" w:styleId="PodtytuZnak">
    <w:name w:val="Podtytuł Znak"/>
    <w:link w:val="Podtytu"/>
    <w:locked/>
    <w:rsid w:val="002F44D7"/>
    <w:rPr>
      <w:rFonts w:ascii="Comic Sans MS" w:hAnsi="Comic Sans MS" w:cs="Comic Sans MS"/>
      <w:b/>
      <w:bCs/>
      <w:sz w:val="28"/>
      <w:szCs w:val="28"/>
      <w:lang w:val="x-none"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lang w:val="x-none"/>
    </w:rPr>
  </w:style>
  <w:style w:type="character" w:customStyle="1" w:styleId="TytuZnak">
    <w:name w:val="Tytuł Znak"/>
    <w:link w:val="Tytu"/>
    <w:locked/>
    <w:rsid w:val="002F44D7"/>
    <w:rPr>
      <w:rFonts w:ascii="Times New Roman" w:hAnsi="Times New Roman" w:cs="Times New Roman"/>
      <w:b/>
      <w:bCs/>
      <w:sz w:val="40"/>
      <w:szCs w:val="40"/>
      <w:lang w:val="x-none" w:eastAsia="pl-PL"/>
    </w:rPr>
  </w:style>
  <w:style w:type="paragraph" w:styleId="Tekstpodstawowy3">
    <w:name w:val="Body Text 3"/>
    <w:basedOn w:val="Normalny"/>
    <w:link w:val="Tekstpodstawowy3Znak"/>
    <w:rsid w:val="002F44D7"/>
    <w:pPr>
      <w:spacing w:line="360" w:lineRule="auto"/>
      <w:jc w:val="both"/>
    </w:pPr>
    <w:rPr>
      <w:b/>
      <w:bCs/>
      <w:sz w:val="32"/>
      <w:szCs w:val="32"/>
      <w:lang w:val="x-none"/>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val="x-none" w:eastAsia="pl-PL"/>
    </w:rPr>
  </w:style>
  <w:style w:type="paragraph" w:styleId="Tekstpodstawowy2">
    <w:name w:val="Body Text 2"/>
    <w:basedOn w:val="Normalny"/>
    <w:link w:val="Tekstpodstawowy2Znak"/>
    <w:rsid w:val="002F44D7"/>
    <w:pPr>
      <w:spacing w:line="360" w:lineRule="atLeast"/>
      <w:jc w:val="both"/>
    </w:pPr>
    <w:rPr>
      <w:sz w:val="24"/>
      <w:szCs w:val="24"/>
      <w:lang w:val="x-none"/>
    </w:rPr>
  </w:style>
  <w:style w:type="character" w:customStyle="1" w:styleId="Tekstpodstawowy2Znak">
    <w:name w:val="Tekst podstawowy 2 Znak"/>
    <w:link w:val="Tekstpodstawowy2"/>
    <w:locked/>
    <w:rsid w:val="002F44D7"/>
    <w:rPr>
      <w:rFonts w:ascii="Times New Roman" w:hAnsi="Times New Roman" w:cs="Times New Roman"/>
      <w:sz w:val="24"/>
      <w:szCs w:val="24"/>
      <w:lang w:val="x-none" w:eastAsia="pl-PL"/>
    </w:rPr>
  </w:style>
  <w:style w:type="character" w:customStyle="1" w:styleId="TekstpodstawowyZnak">
    <w:name w:val="Tekst podstawowy Znak"/>
    <w:aliases w:val="Znak Znak3,Znak Znak Znak, Znak Znak"/>
    <w:link w:val="Tekstpodstawowy"/>
    <w:locked/>
    <w:rsid w:val="002F44D7"/>
    <w:rPr>
      <w:rFonts w:ascii="Times New Roman" w:hAnsi="Times New Roman" w:cs="Times New Roman"/>
      <w:sz w:val="24"/>
      <w:szCs w:val="24"/>
      <w:lang w:val="x-none"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rsid w:val="002F44D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rsid w:val="00986099"/>
    <w:rPr>
      <w:rFonts w:cs="Times New Roman"/>
      <w:sz w:val="16"/>
      <w:szCs w:val="16"/>
    </w:rPr>
  </w:style>
  <w:style w:type="paragraph" w:styleId="Tekstprzypisukocowego">
    <w:name w:val="endnote text"/>
    <w:basedOn w:val="Normalny"/>
    <w:link w:val="TekstprzypisukocowegoZnak"/>
    <w:semiHidden/>
    <w:rsid w:val="00AD719B"/>
    <w:rPr>
      <w:lang w:val="x-none"/>
    </w:rPr>
  </w:style>
  <w:style w:type="character" w:customStyle="1" w:styleId="TekstprzypisukocowegoZnak">
    <w:name w:val="Tekst przypisu końcowego Znak"/>
    <w:link w:val="Tekstprzypisukocowego"/>
    <w:semiHidden/>
    <w:locked/>
    <w:rsid w:val="00AD719B"/>
    <w:rPr>
      <w:rFonts w:ascii="Times New Roman" w:hAnsi="Times New Roman" w:cs="Times New Roman"/>
      <w:sz w:val="20"/>
      <w:szCs w:val="20"/>
      <w:lang w:val="x-none" w:eastAsia="pl-PL"/>
    </w:rPr>
  </w:style>
  <w:style w:type="character" w:styleId="Odwoanieprzypisukocowego">
    <w:name w:val="endnote reference"/>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val="x-none" w:eastAsia="pl-PL"/>
    </w:rPr>
  </w:style>
  <w:style w:type="paragraph" w:styleId="Tekstprzypisudolnego">
    <w:name w:val="footnote text"/>
    <w:basedOn w:val="Normalny"/>
    <w:link w:val="TekstprzypisudolnegoZnak"/>
    <w:unhideWhenUsed/>
    <w:locked/>
    <w:rsid w:val="00021CD4"/>
    <w:rPr>
      <w:lang w:val="x-none" w:eastAsia="x-none"/>
    </w:rPr>
  </w:style>
  <w:style w:type="character" w:customStyle="1" w:styleId="TekstprzypisudolnegoZnak">
    <w:name w:val="Tekst przypisu dolnego Znak"/>
    <w:link w:val="Tekstprzypisudolnego"/>
    <w:locked/>
    <w:rsid w:val="00021CD4"/>
    <w:rPr>
      <w:rFonts w:ascii="Times New Roman" w:hAnsi="Times New Roman" w:cs="Times New Roman"/>
      <w:sz w:val="20"/>
      <w:szCs w:val="20"/>
    </w:rPr>
  </w:style>
  <w:style w:type="character" w:styleId="Odwoanieprzypisudolnego">
    <w:name w:val="footnote reference"/>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1"/>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2"/>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3"/>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4"/>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5"/>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2F30DD"/>
    <w:pPr>
      <w:tabs>
        <w:tab w:val="left" w:pos="880"/>
        <w:tab w:val="right" w:leader="dot" w:pos="8920"/>
      </w:tabs>
      <w:spacing w:line="276" w:lineRule="auto"/>
      <w:ind w:left="426" w:right="142" w:hanging="709"/>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styleId="Mapadokumentu">
    <w:name w:val="Document Map"/>
    <w:basedOn w:val="Normalny"/>
    <w:link w:val="MapadokumentuZnak"/>
    <w:semiHidden/>
    <w:locked/>
    <w:rsid w:val="000900EB"/>
    <w:pPr>
      <w:shd w:val="clear" w:color="auto" w:fill="000080"/>
    </w:pPr>
    <w:rPr>
      <w:rFonts w:ascii="Tahoma" w:hAnsi="Tahoma"/>
      <w:lang w:val="x-none" w:eastAsia="x-none"/>
    </w:rPr>
  </w:style>
  <w:style w:type="character" w:customStyle="1" w:styleId="MapadokumentuZnak">
    <w:name w:val="Mapa dokumentu Znak"/>
    <w:link w:val="Mapadokumentu"/>
    <w:semiHidden/>
    <w:rsid w:val="000900EB"/>
    <w:rPr>
      <w:rFonts w:ascii="Tahoma" w:hAnsi="Tahoma" w:cs="Times New Roman"/>
      <w:shd w:val="clear" w:color="auto" w:fill="000080"/>
      <w:lang w:val="x-none"/>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0">
    <w:name w:val="Akapit z listą2"/>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a">
    <w:basedOn w:val="Normalny"/>
    <w:next w:val="Mapadokumentu"/>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6"/>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lang w:val="x-none" w:eastAsia="x-none"/>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lang w:val="pl-PL"/>
    </w:rPr>
  </w:style>
  <w:style w:type="character" w:customStyle="1" w:styleId="AkapitzlistZnak">
    <w:name w:val="Akapit z listą Znak"/>
    <w:aliases w:val="Preambuła Znak,Nagłowek 3 Znak,lp1 Znak"/>
    <w:link w:val="Akapitzlist"/>
    <w:uiPriority w:val="34"/>
    <w:qFormat/>
    <w:rsid w:val="001D5498"/>
    <w:rPr>
      <w:sz w:val="22"/>
      <w:szCs w:val="22"/>
    </w:rPr>
  </w:style>
  <w:style w:type="numbering" w:customStyle="1" w:styleId="Styl2">
    <w:name w:val="Styl2"/>
    <w:uiPriority w:val="99"/>
    <w:rsid w:val="0026416F"/>
    <w:pPr>
      <w:numPr>
        <w:numId w:val="15"/>
      </w:numPr>
    </w:pPr>
  </w:style>
  <w:style w:type="paragraph" w:styleId="Spistreci4">
    <w:name w:val="toc 4"/>
    <w:basedOn w:val="Normalny"/>
    <w:next w:val="Normalny"/>
    <w:autoRedefine/>
    <w:uiPriority w:val="39"/>
    <w:unhideWhenUsed/>
    <w:locked/>
    <w:rsid w:val="00B817EA"/>
    <w:pPr>
      <w:spacing w:after="100" w:line="259" w:lineRule="auto"/>
      <w:ind w:left="660"/>
    </w:pPr>
    <w:rPr>
      <w:rFonts w:ascii="Calibri" w:hAnsi="Calibri"/>
      <w:sz w:val="22"/>
      <w:szCs w:val="22"/>
    </w:rPr>
  </w:style>
  <w:style w:type="paragraph" w:styleId="Spistreci5">
    <w:name w:val="toc 5"/>
    <w:basedOn w:val="Normalny"/>
    <w:next w:val="Normalny"/>
    <w:autoRedefine/>
    <w:uiPriority w:val="39"/>
    <w:unhideWhenUsed/>
    <w:locked/>
    <w:rsid w:val="00B817EA"/>
    <w:pPr>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locked/>
    <w:rsid w:val="00B817EA"/>
    <w:pPr>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locked/>
    <w:rsid w:val="00B817EA"/>
    <w:pPr>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locked/>
    <w:rsid w:val="00B817EA"/>
    <w:pPr>
      <w:spacing w:after="100" w:line="259" w:lineRule="auto"/>
      <w:ind w:left="1540"/>
    </w:pPr>
    <w:rPr>
      <w:rFonts w:ascii="Calibri" w:hAnsi="Calibri"/>
      <w:sz w:val="22"/>
      <w:szCs w:val="22"/>
    </w:rPr>
  </w:style>
  <w:style w:type="paragraph" w:styleId="Spistreci9">
    <w:name w:val="toc 9"/>
    <w:basedOn w:val="Normalny"/>
    <w:next w:val="Normalny"/>
    <w:autoRedefine/>
    <w:uiPriority w:val="39"/>
    <w:unhideWhenUsed/>
    <w:locked/>
    <w:rsid w:val="00B817EA"/>
    <w:pPr>
      <w:spacing w:after="100" w:line="259" w:lineRule="auto"/>
      <w:ind w:left="1760"/>
    </w:pPr>
    <w:rPr>
      <w:rFonts w:ascii="Calibri" w:hAnsi="Calibri"/>
      <w:sz w:val="22"/>
      <w:szCs w:val="22"/>
    </w:rPr>
  </w:style>
  <w:style w:type="numbering" w:customStyle="1" w:styleId="Bezlisty4">
    <w:name w:val="Bez listy4"/>
    <w:next w:val="Bezlisty"/>
    <w:semiHidden/>
    <w:rsid w:val="00F93607"/>
  </w:style>
  <w:style w:type="paragraph" w:customStyle="1" w:styleId="List-BodyText">
    <w:name w:val="List - Body Text"/>
    <w:basedOn w:val="Normalny"/>
    <w:rsid w:val="00F93607"/>
    <w:pPr>
      <w:spacing w:before="120" w:after="120"/>
      <w:jc w:val="both"/>
    </w:pPr>
    <w:rPr>
      <w:rFonts w:ascii="Verdana" w:hAnsi="Verdana"/>
    </w:rPr>
  </w:style>
  <w:style w:type="table" w:customStyle="1" w:styleId="Tabela-Siatka4">
    <w:name w:val="Tabela - Siatka4"/>
    <w:basedOn w:val="Standardowy"/>
    <w:next w:val="Tabela-Siatka"/>
    <w:rsid w:val="00F9360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9">
    <w:name w:val="Znak Znak9"/>
    <w:rsid w:val="00F93607"/>
    <w:rPr>
      <w:sz w:val="28"/>
      <w:lang w:val="pl-PL" w:eastAsia="pl-PL" w:bidi="ar-SA"/>
    </w:rPr>
  </w:style>
  <w:style w:type="paragraph" w:customStyle="1" w:styleId="tekwz">
    <w:name w:val="tekwz"/>
    <w:rsid w:val="00F93607"/>
    <w:pPr>
      <w:widowControl w:val="0"/>
      <w:tabs>
        <w:tab w:val="left" w:pos="1417"/>
      </w:tabs>
      <w:overflowPunct w:val="0"/>
      <w:autoSpaceDE w:val="0"/>
      <w:autoSpaceDN w:val="0"/>
      <w:adjustRightInd w:val="0"/>
      <w:spacing w:line="220" w:lineRule="atLeast"/>
      <w:ind w:left="567" w:right="567"/>
      <w:jc w:val="both"/>
    </w:pPr>
    <w:rPr>
      <w:rFonts w:ascii="Arial" w:hAnsi="Arial" w:cs="Times New Roman"/>
      <w:sz w:val="19"/>
    </w:rPr>
  </w:style>
  <w:style w:type="character" w:customStyle="1" w:styleId="Znakiprzypiswdolnych">
    <w:name w:val="Znaki przypisów dolnych"/>
    <w:rsid w:val="00F93607"/>
    <w:rPr>
      <w:vertAlign w:val="superscript"/>
    </w:rPr>
  </w:style>
  <w:style w:type="character" w:styleId="UyteHipercze">
    <w:name w:val="FollowedHyperlink"/>
    <w:basedOn w:val="Domylnaczcionkaakapitu"/>
    <w:uiPriority w:val="99"/>
    <w:semiHidden/>
    <w:unhideWhenUsed/>
    <w:locked/>
    <w:rsid w:val="002932E4"/>
    <w:rPr>
      <w:color w:val="954F72" w:themeColor="followedHyperlink"/>
      <w:u w:val="single"/>
    </w:rPr>
  </w:style>
  <w:style w:type="paragraph" w:customStyle="1" w:styleId="msonormal0">
    <w:name w:val="msonormal"/>
    <w:basedOn w:val="Normalny"/>
    <w:rsid w:val="002932E4"/>
    <w:pPr>
      <w:suppressAutoHyphens/>
      <w:spacing w:before="280" w:after="280"/>
    </w:pPr>
    <w:rPr>
      <w:sz w:val="24"/>
      <w:szCs w:val="24"/>
      <w:lang w:eastAsia="zh-CN"/>
    </w:rPr>
  </w:style>
  <w:style w:type="character" w:customStyle="1" w:styleId="Nierozpoznanawzmianka2">
    <w:name w:val="Nierozpoznana wzmianka2"/>
    <w:basedOn w:val="Domylnaczcionkaakapitu"/>
    <w:uiPriority w:val="99"/>
    <w:semiHidden/>
    <w:unhideWhenUsed/>
    <w:rsid w:val="00262917"/>
    <w:rPr>
      <w:color w:val="605E5C"/>
      <w:shd w:val="clear" w:color="auto" w:fill="E1DFDD"/>
    </w:rPr>
  </w:style>
  <w:style w:type="character" w:styleId="Nierozpoznanawzmianka">
    <w:name w:val="Unresolved Mention"/>
    <w:basedOn w:val="Domylnaczcionkaakapitu"/>
    <w:uiPriority w:val="99"/>
    <w:semiHidden/>
    <w:unhideWhenUsed/>
    <w:rsid w:val="00493E4D"/>
    <w:rPr>
      <w:color w:val="605E5C"/>
      <w:shd w:val="clear" w:color="auto" w:fill="E1DFDD"/>
    </w:rPr>
  </w:style>
  <w:style w:type="numbering" w:customStyle="1" w:styleId="Bezlisty5">
    <w:name w:val="Bez listy5"/>
    <w:next w:val="Bezlisty"/>
    <w:uiPriority w:val="99"/>
    <w:semiHidden/>
    <w:unhideWhenUsed/>
    <w:rsid w:val="00CE42F5"/>
  </w:style>
  <w:style w:type="table" w:customStyle="1" w:styleId="Tabela-Siatka5">
    <w:name w:val="Tabela - Siatka5"/>
    <w:basedOn w:val="Standardowy"/>
    <w:next w:val="Tabela-Siatka"/>
    <w:rsid w:val="00CE42F5"/>
    <w:rPr>
      <w:rFonts w:ascii="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2955">
      <w:bodyDiv w:val="1"/>
      <w:marLeft w:val="0"/>
      <w:marRight w:val="0"/>
      <w:marTop w:val="0"/>
      <w:marBottom w:val="0"/>
      <w:divBdr>
        <w:top w:val="none" w:sz="0" w:space="0" w:color="auto"/>
        <w:left w:val="none" w:sz="0" w:space="0" w:color="auto"/>
        <w:bottom w:val="none" w:sz="0" w:space="0" w:color="auto"/>
        <w:right w:val="none" w:sz="0" w:space="0" w:color="auto"/>
      </w:divBdr>
    </w:div>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67776271">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21771216">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5051596">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224730950">
      <w:bodyDiv w:val="1"/>
      <w:marLeft w:val="0"/>
      <w:marRight w:val="0"/>
      <w:marTop w:val="0"/>
      <w:marBottom w:val="0"/>
      <w:divBdr>
        <w:top w:val="none" w:sz="0" w:space="0" w:color="auto"/>
        <w:left w:val="none" w:sz="0" w:space="0" w:color="auto"/>
        <w:bottom w:val="none" w:sz="0" w:space="0" w:color="auto"/>
        <w:right w:val="none" w:sz="0" w:space="0" w:color="auto"/>
      </w:divBdr>
    </w:div>
    <w:div w:id="248395930">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350646488">
      <w:bodyDiv w:val="1"/>
      <w:marLeft w:val="0"/>
      <w:marRight w:val="0"/>
      <w:marTop w:val="0"/>
      <w:marBottom w:val="0"/>
      <w:divBdr>
        <w:top w:val="none" w:sz="0" w:space="0" w:color="auto"/>
        <w:left w:val="none" w:sz="0" w:space="0" w:color="auto"/>
        <w:bottom w:val="none" w:sz="0" w:space="0" w:color="auto"/>
        <w:right w:val="none" w:sz="0" w:space="0" w:color="auto"/>
      </w:divBdr>
    </w:div>
    <w:div w:id="357971833">
      <w:bodyDiv w:val="1"/>
      <w:marLeft w:val="0"/>
      <w:marRight w:val="0"/>
      <w:marTop w:val="0"/>
      <w:marBottom w:val="0"/>
      <w:divBdr>
        <w:top w:val="none" w:sz="0" w:space="0" w:color="auto"/>
        <w:left w:val="none" w:sz="0" w:space="0" w:color="auto"/>
        <w:bottom w:val="none" w:sz="0" w:space="0" w:color="auto"/>
        <w:right w:val="none" w:sz="0" w:space="0" w:color="auto"/>
      </w:divBdr>
    </w:div>
    <w:div w:id="379284581">
      <w:bodyDiv w:val="1"/>
      <w:marLeft w:val="0"/>
      <w:marRight w:val="0"/>
      <w:marTop w:val="0"/>
      <w:marBottom w:val="0"/>
      <w:divBdr>
        <w:top w:val="none" w:sz="0" w:space="0" w:color="auto"/>
        <w:left w:val="none" w:sz="0" w:space="0" w:color="auto"/>
        <w:bottom w:val="none" w:sz="0" w:space="0" w:color="auto"/>
        <w:right w:val="none" w:sz="0" w:space="0" w:color="auto"/>
      </w:divBdr>
    </w:div>
    <w:div w:id="386955238">
      <w:bodyDiv w:val="1"/>
      <w:marLeft w:val="0"/>
      <w:marRight w:val="0"/>
      <w:marTop w:val="0"/>
      <w:marBottom w:val="0"/>
      <w:divBdr>
        <w:top w:val="none" w:sz="0" w:space="0" w:color="auto"/>
        <w:left w:val="none" w:sz="0" w:space="0" w:color="auto"/>
        <w:bottom w:val="none" w:sz="0" w:space="0" w:color="auto"/>
        <w:right w:val="none" w:sz="0" w:space="0" w:color="auto"/>
      </w:divBdr>
    </w:div>
    <w:div w:id="41787451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38719862">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10878266">
      <w:bodyDiv w:val="1"/>
      <w:marLeft w:val="0"/>
      <w:marRight w:val="0"/>
      <w:marTop w:val="0"/>
      <w:marBottom w:val="0"/>
      <w:divBdr>
        <w:top w:val="none" w:sz="0" w:space="0" w:color="auto"/>
        <w:left w:val="none" w:sz="0" w:space="0" w:color="auto"/>
        <w:bottom w:val="none" w:sz="0" w:space="0" w:color="auto"/>
        <w:right w:val="none" w:sz="0" w:space="0" w:color="auto"/>
      </w:divBdr>
    </w:div>
    <w:div w:id="526524878">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554775522">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38535311">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02247218">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62728658">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788596557">
      <w:bodyDiv w:val="1"/>
      <w:marLeft w:val="0"/>
      <w:marRight w:val="0"/>
      <w:marTop w:val="0"/>
      <w:marBottom w:val="0"/>
      <w:divBdr>
        <w:top w:val="none" w:sz="0" w:space="0" w:color="auto"/>
        <w:left w:val="none" w:sz="0" w:space="0" w:color="auto"/>
        <w:bottom w:val="none" w:sz="0" w:space="0" w:color="auto"/>
        <w:right w:val="none" w:sz="0" w:space="0" w:color="auto"/>
      </w:divBdr>
    </w:div>
    <w:div w:id="802040018">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26439122">
      <w:bodyDiv w:val="1"/>
      <w:marLeft w:val="0"/>
      <w:marRight w:val="0"/>
      <w:marTop w:val="0"/>
      <w:marBottom w:val="0"/>
      <w:divBdr>
        <w:top w:val="none" w:sz="0" w:space="0" w:color="auto"/>
        <w:left w:val="none" w:sz="0" w:space="0" w:color="auto"/>
        <w:bottom w:val="none" w:sz="0" w:space="0" w:color="auto"/>
        <w:right w:val="none" w:sz="0" w:space="0" w:color="auto"/>
      </w:divBdr>
    </w:div>
    <w:div w:id="857280059">
      <w:bodyDiv w:val="1"/>
      <w:marLeft w:val="0"/>
      <w:marRight w:val="0"/>
      <w:marTop w:val="0"/>
      <w:marBottom w:val="0"/>
      <w:divBdr>
        <w:top w:val="none" w:sz="0" w:space="0" w:color="auto"/>
        <w:left w:val="none" w:sz="0" w:space="0" w:color="auto"/>
        <w:bottom w:val="none" w:sz="0" w:space="0" w:color="auto"/>
        <w:right w:val="none" w:sz="0" w:space="0" w:color="auto"/>
      </w:divBdr>
    </w:div>
    <w:div w:id="861746024">
      <w:bodyDiv w:val="1"/>
      <w:marLeft w:val="0"/>
      <w:marRight w:val="0"/>
      <w:marTop w:val="0"/>
      <w:marBottom w:val="0"/>
      <w:divBdr>
        <w:top w:val="none" w:sz="0" w:space="0" w:color="auto"/>
        <w:left w:val="none" w:sz="0" w:space="0" w:color="auto"/>
        <w:bottom w:val="none" w:sz="0" w:space="0" w:color="auto"/>
        <w:right w:val="none" w:sz="0" w:space="0" w:color="auto"/>
      </w:divBdr>
    </w:div>
    <w:div w:id="893928957">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1086881534">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148592478">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392888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23465140">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48752998">
      <w:bodyDiv w:val="1"/>
      <w:marLeft w:val="0"/>
      <w:marRight w:val="0"/>
      <w:marTop w:val="0"/>
      <w:marBottom w:val="0"/>
      <w:divBdr>
        <w:top w:val="none" w:sz="0" w:space="0" w:color="auto"/>
        <w:left w:val="none" w:sz="0" w:space="0" w:color="auto"/>
        <w:bottom w:val="none" w:sz="0" w:space="0" w:color="auto"/>
        <w:right w:val="none" w:sz="0" w:space="0" w:color="auto"/>
      </w:divBdr>
    </w:div>
    <w:div w:id="1397513084">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609392402">
      <w:bodyDiv w:val="1"/>
      <w:marLeft w:val="0"/>
      <w:marRight w:val="0"/>
      <w:marTop w:val="0"/>
      <w:marBottom w:val="0"/>
      <w:divBdr>
        <w:top w:val="none" w:sz="0" w:space="0" w:color="auto"/>
        <w:left w:val="none" w:sz="0" w:space="0" w:color="auto"/>
        <w:bottom w:val="none" w:sz="0" w:space="0" w:color="auto"/>
        <w:right w:val="none" w:sz="0" w:space="0" w:color="auto"/>
      </w:divBdr>
    </w:div>
    <w:div w:id="1648824812">
      <w:bodyDiv w:val="1"/>
      <w:marLeft w:val="0"/>
      <w:marRight w:val="0"/>
      <w:marTop w:val="0"/>
      <w:marBottom w:val="0"/>
      <w:divBdr>
        <w:top w:val="none" w:sz="0" w:space="0" w:color="auto"/>
        <w:left w:val="none" w:sz="0" w:space="0" w:color="auto"/>
        <w:bottom w:val="none" w:sz="0" w:space="0" w:color="auto"/>
        <w:right w:val="none" w:sz="0" w:space="0" w:color="auto"/>
      </w:divBdr>
    </w:div>
    <w:div w:id="1659114714">
      <w:bodyDiv w:val="1"/>
      <w:marLeft w:val="0"/>
      <w:marRight w:val="0"/>
      <w:marTop w:val="0"/>
      <w:marBottom w:val="0"/>
      <w:divBdr>
        <w:top w:val="none" w:sz="0" w:space="0" w:color="auto"/>
        <w:left w:val="none" w:sz="0" w:space="0" w:color="auto"/>
        <w:bottom w:val="none" w:sz="0" w:space="0" w:color="auto"/>
        <w:right w:val="none" w:sz="0" w:space="0" w:color="auto"/>
      </w:divBdr>
    </w:div>
    <w:div w:id="1672373116">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4177587">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46695363">
      <w:bodyDiv w:val="1"/>
      <w:marLeft w:val="0"/>
      <w:marRight w:val="0"/>
      <w:marTop w:val="0"/>
      <w:marBottom w:val="0"/>
      <w:divBdr>
        <w:top w:val="none" w:sz="0" w:space="0" w:color="auto"/>
        <w:left w:val="none" w:sz="0" w:space="0" w:color="auto"/>
        <w:bottom w:val="none" w:sz="0" w:space="0" w:color="auto"/>
        <w:right w:val="none" w:sz="0" w:space="0" w:color="auto"/>
      </w:divBdr>
    </w:div>
    <w:div w:id="1951693165">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1991670935">
      <w:bodyDiv w:val="1"/>
      <w:marLeft w:val="0"/>
      <w:marRight w:val="0"/>
      <w:marTop w:val="0"/>
      <w:marBottom w:val="0"/>
      <w:divBdr>
        <w:top w:val="none" w:sz="0" w:space="0" w:color="auto"/>
        <w:left w:val="none" w:sz="0" w:space="0" w:color="auto"/>
        <w:bottom w:val="none" w:sz="0" w:space="0" w:color="auto"/>
        <w:right w:val="none" w:sz="0" w:space="0" w:color="auto"/>
      </w:divBdr>
    </w:div>
    <w:div w:id="2036270996">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07677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lodzka.policja.gov.pl/" TargetMode="External"/><Relationship Id="rId13" Type="http://schemas.openxmlformats.org/officeDocument/2006/relationships/hyperlink" Target="mailto:zampub@ld.policja.gov.pl" TargetMode="External"/><Relationship Id="rId18" Type="http://schemas.openxmlformats.org/officeDocument/2006/relationships/hyperlink" Target="https://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kwp_lodz"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www.gov.pl/web/mswia/oprogramowanie-do-pobrani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yperlink" Target="https://platformazakupowa.pl/transakcja/107871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78715" TargetMode="External"/><Relationship Id="rId24" Type="http://schemas.openxmlformats.org/officeDocument/2006/relationships/hyperlink" Target="mailto:iod@ld.policja.gov.pl" TargetMode="External"/><Relationship Id="rId5" Type="http://schemas.openxmlformats.org/officeDocument/2006/relationships/webSettings" Target="webSettings.xml"/><Relationship Id="rId15" Type="http://schemas.openxmlformats.org/officeDocument/2006/relationships/hyperlink" Target="https://www.nccert.pl/" TargetMode="External"/><Relationship Id="rId23" Type="http://schemas.openxmlformats.org/officeDocument/2006/relationships/hyperlink" Target="https://www.google.pl/maps" TargetMode="External"/><Relationship Id="rId28" Type="http://schemas.openxmlformats.org/officeDocument/2006/relationships/fontTable" Target="fontTable.xml"/><Relationship Id="rId10" Type="http://schemas.openxmlformats.org/officeDocument/2006/relationships/hyperlink" Target="https://platformazakupowa.pl/transakcja/1078715"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1078715"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transakcja/1078715" TargetMode="External"/><Relationship Id="rId27"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B1CB1-019B-4947-9210-6AD2BDFB5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18</Pages>
  <Words>7713</Words>
  <Characters>46278</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53884</CharactersWithSpaces>
  <SharedDoc>false</SharedDoc>
  <HLinks>
    <vt:vector size="270" baseType="variant">
      <vt:variant>
        <vt:i4>4259881</vt:i4>
      </vt:variant>
      <vt:variant>
        <vt:i4>222</vt:i4>
      </vt:variant>
      <vt:variant>
        <vt:i4>0</vt:i4>
      </vt:variant>
      <vt:variant>
        <vt:i4>5</vt:i4>
      </vt:variant>
      <vt:variant>
        <vt:lpwstr>mailto:katarzyna.skorupska@ld.policja.gov.pl</vt:lpwstr>
      </vt:variant>
      <vt:variant>
        <vt:lpwstr/>
      </vt:variant>
      <vt:variant>
        <vt:i4>4325502</vt:i4>
      </vt:variant>
      <vt:variant>
        <vt:i4>219</vt:i4>
      </vt:variant>
      <vt:variant>
        <vt:i4>0</vt:i4>
      </vt:variant>
      <vt:variant>
        <vt:i4>5</vt:i4>
      </vt:variant>
      <vt:variant>
        <vt:lpwstr>mailto:iod@ld.policja.gov.pl</vt:lpwstr>
      </vt:variant>
      <vt:variant>
        <vt:lpwstr/>
      </vt:variant>
      <vt:variant>
        <vt:i4>6815867</vt:i4>
      </vt:variant>
      <vt:variant>
        <vt:i4>216</vt:i4>
      </vt:variant>
      <vt:variant>
        <vt:i4>0</vt:i4>
      </vt:variant>
      <vt:variant>
        <vt:i4>5</vt:i4>
      </vt:variant>
      <vt:variant>
        <vt:lpwstr>https://www.google.pl/maps</vt:lpwstr>
      </vt:variant>
      <vt:variant>
        <vt:lpwstr/>
      </vt:variant>
      <vt:variant>
        <vt:i4>1245287</vt:i4>
      </vt:variant>
      <vt:variant>
        <vt:i4>213</vt:i4>
      </vt:variant>
      <vt:variant>
        <vt:i4>0</vt:i4>
      </vt:variant>
      <vt:variant>
        <vt:i4>5</vt:i4>
      </vt:variant>
      <vt:variant>
        <vt:lpwstr>https://platformazakupowa.pl/pn//kwp_lodz</vt:lpwstr>
      </vt:variant>
      <vt:variant>
        <vt:lpwstr/>
      </vt:variant>
      <vt:variant>
        <vt:i4>4390926</vt:i4>
      </vt:variant>
      <vt:variant>
        <vt:i4>210</vt:i4>
      </vt:variant>
      <vt:variant>
        <vt:i4>0</vt:i4>
      </vt:variant>
      <vt:variant>
        <vt:i4>5</vt:i4>
      </vt:variant>
      <vt:variant>
        <vt:lpwstr>https://platformazakupowa.pl/strona/45-instrukcje</vt:lpwstr>
      </vt:variant>
      <vt:variant>
        <vt:lpwstr/>
      </vt:variant>
      <vt:variant>
        <vt:i4>6225998</vt:i4>
      </vt:variant>
      <vt:variant>
        <vt:i4>207</vt:i4>
      </vt:variant>
      <vt:variant>
        <vt:i4>0</vt:i4>
      </vt:variant>
      <vt:variant>
        <vt:i4>5</vt:i4>
      </vt:variant>
      <vt:variant>
        <vt:lpwstr>https://platformazakupowa.pl/</vt:lpwstr>
      </vt:variant>
      <vt:variant>
        <vt:lpwstr/>
      </vt:variant>
      <vt:variant>
        <vt:i4>3080247</vt:i4>
      </vt:variant>
      <vt:variant>
        <vt:i4>204</vt:i4>
      </vt:variant>
      <vt:variant>
        <vt:i4>0</vt:i4>
      </vt:variant>
      <vt:variant>
        <vt:i4>5</vt:i4>
      </vt:variant>
      <vt:variant>
        <vt:lpwstr>https://www.gov.pl/web/mswia/oprogramowanie-do-pobrania</vt:lpwstr>
      </vt:variant>
      <vt:variant>
        <vt:lpwstr/>
      </vt:variant>
      <vt:variant>
        <vt:i4>5242965</vt:i4>
      </vt:variant>
      <vt:variant>
        <vt:i4>201</vt:i4>
      </vt:variant>
      <vt:variant>
        <vt:i4>0</vt:i4>
      </vt:variant>
      <vt:variant>
        <vt:i4>5</vt:i4>
      </vt:variant>
      <vt:variant>
        <vt:lpwstr>https://moj.gov.pl/nforms/signer/upload?xFormsAppName=SIGNER</vt:lpwstr>
      </vt:variant>
      <vt:variant>
        <vt:lpwstr/>
      </vt:variant>
      <vt:variant>
        <vt:i4>6619261</vt:i4>
      </vt:variant>
      <vt:variant>
        <vt:i4>198</vt:i4>
      </vt:variant>
      <vt:variant>
        <vt:i4>0</vt:i4>
      </vt:variant>
      <vt:variant>
        <vt:i4>5</vt:i4>
      </vt:variant>
      <vt:variant>
        <vt:lpwstr>https://www.nccert.pl/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5963896</vt:i4>
      </vt:variant>
      <vt:variant>
        <vt:i4>192</vt:i4>
      </vt:variant>
      <vt:variant>
        <vt:i4>0</vt:i4>
      </vt:variant>
      <vt:variant>
        <vt:i4>5</vt:i4>
      </vt:variant>
      <vt:variant>
        <vt:lpwstr>mailto:zampub@ld.policja.gov.pl</vt:lpwstr>
      </vt:variant>
      <vt:variant>
        <vt:lpwstr/>
      </vt:variant>
      <vt:variant>
        <vt:i4>4390926</vt:i4>
      </vt:variant>
      <vt:variant>
        <vt:i4>189</vt:i4>
      </vt:variant>
      <vt:variant>
        <vt:i4>0</vt:i4>
      </vt:variant>
      <vt:variant>
        <vt:i4>5</vt:i4>
      </vt:variant>
      <vt:variant>
        <vt:lpwstr>https://platformazakupowa.pl/strona/45-instrukcje</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1310773</vt:i4>
      </vt:variant>
      <vt:variant>
        <vt:i4>170</vt:i4>
      </vt:variant>
      <vt:variant>
        <vt:i4>0</vt:i4>
      </vt:variant>
      <vt:variant>
        <vt:i4>5</vt:i4>
      </vt:variant>
      <vt:variant>
        <vt:lpwstr/>
      </vt:variant>
      <vt:variant>
        <vt:lpwstr>_Toc79491477</vt:lpwstr>
      </vt:variant>
      <vt:variant>
        <vt:i4>1376309</vt:i4>
      </vt:variant>
      <vt:variant>
        <vt:i4>164</vt:i4>
      </vt:variant>
      <vt:variant>
        <vt:i4>0</vt:i4>
      </vt:variant>
      <vt:variant>
        <vt:i4>5</vt:i4>
      </vt:variant>
      <vt:variant>
        <vt:lpwstr/>
      </vt:variant>
      <vt:variant>
        <vt:lpwstr>_Toc79491476</vt:lpwstr>
      </vt:variant>
      <vt:variant>
        <vt:i4>1441845</vt:i4>
      </vt:variant>
      <vt:variant>
        <vt:i4>158</vt:i4>
      </vt:variant>
      <vt:variant>
        <vt:i4>0</vt:i4>
      </vt:variant>
      <vt:variant>
        <vt:i4>5</vt:i4>
      </vt:variant>
      <vt:variant>
        <vt:lpwstr/>
      </vt:variant>
      <vt:variant>
        <vt:lpwstr>_Toc79491475</vt:lpwstr>
      </vt:variant>
      <vt:variant>
        <vt:i4>1179701</vt:i4>
      </vt:variant>
      <vt:variant>
        <vt:i4>152</vt:i4>
      </vt:variant>
      <vt:variant>
        <vt:i4>0</vt:i4>
      </vt:variant>
      <vt:variant>
        <vt:i4>5</vt:i4>
      </vt:variant>
      <vt:variant>
        <vt:lpwstr/>
      </vt:variant>
      <vt:variant>
        <vt:lpwstr>_Toc79491471</vt:lpwstr>
      </vt:variant>
      <vt:variant>
        <vt:i4>1245237</vt:i4>
      </vt:variant>
      <vt:variant>
        <vt:i4>146</vt:i4>
      </vt:variant>
      <vt:variant>
        <vt:i4>0</vt:i4>
      </vt:variant>
      <vt:variant>
        <vt:i4>5</vt:i4>
      </vt:variant>
      <vt:variant>
        <vt:lpwstr/>
      </vt:variant>
      <vt:variant>
        <vt:lpwstr>_Toc79491470</vt:lpwstr>
      </vt:variant>
      <vt:variant>
        <vt:i4>1703988</vt:i4>
      </vt:variant>
      <vt:variant>
        <vt:i4>140</vt:i4>
      </vt:variant>
      <vt:variant>
        <vt:i4>0</vt:i4>
      </vt:variant>
      <vt:variant>
        <vt:i4>5</vt:i4>
      </vt:variant>
      <vt:variant>
        <vt:lpwstr/>
      </vt:variant>
      <vt:variant>
        <vt:lpwstr>_Toc79491469</vt:lpwstr>
      </vt:variant>
      <vt:variant>
        <vt:i4>1769524</vt:i4>
      </vt:variant>
      <vt:variant>
        <vt:i4>134</vt:i4>
      </vt:variant>
      <vt:variant>
        <vt:i4>0</vt:i4>
      </vt:variant>
      <vt:variant>
        <vt:i4>5</vt:i4>
      </vt:variant>
      <vt:variant>
        <vt:lpwstr/>
      </vt:variant>
      <vt:variant>
        <vt:lpwstr>_Toc79491468</vt:lpwstr>
      </vt:variant>
      <vt:variant>
        <vt:i4>1310772</vt:i4>
      </vt:variant>
      <vt:variant>
        <vt:i4>128</vt:i4>
      </vt:variant>
      <vt:variant>
        <vt:i4>0</vt:i4>
      </vt:variant>
      <vt:variant>
        <vt:i4>5</vt:i4>
      </vt:variant>
      <vt:variant>
        <vt:lpwstr/>
      </vt:variant>
      <vt:variant>
        <vt:lpwstr>_Toc79491467</vt:lpwstr>
      </vt:variant>
      <vt:variant>
        <vt:i4>1376308</vt:i4>
      </vt:variant>
      <vt:variant>
        <vt:i4>122</vt:i4>
      </vt:variant>
      <vt:variant>
        <vt:i4>0</vt:i4>
      </vt:variant>
      <vt:variant>
        <vt:i4>5</vt:i4>
      </vt:variant>
      <vt:variant>
        <vt:lpwstr/>
      </vt:variant>
      <vt:variant>
        <vt:lpwstr>_Toc79491466</vt:lpwstr>
      </vt:variant>
      <vt:variant>
        <vt:i4>1441844</vt:i4>
      </vt:variant>
      <vt:variant>
        <vt:i4>116</vt:i4>
      </vt:variant>
      <vt:variant>
        <vt:i4>0</vt:i4>
      </vt:variant>
      <vt:variant>
        <vt:i4>5</vt:i4>
      </vt:variant>
      <vt:variant>
        <vt:lpwstr/>
      </vt:variant>
      <vt:variant>
        <vt:lpwstr>_Toc79491465</vt:lpwstr>
      </vt:variant>
      <vt:variant>
        <vt:i4>1507380</vt:i4>
      </vt:variant>
      <vt:variant>
        <vt:i4>110</vt:i4>
      </vt:variant>
      <vt:variant>
        <vt:i4>0</vt:i4>
      </vt:variant>
      <vt:variant>
        <vt:i4>5</vt:i4>
      </vt:variant>
      <vt:variant>
        <vt:lpwstr/>
      </vt:variant>
      <vt:variant>
        <vt:lpwstr>_Toc79491464</vt:lpwstr>
      </vt:variant>
      <vt:variant>
        <vt:i4>1048628</vt:i4>
      </vt:variant>
      <vt:variant>
        <vt:i4>104</vt:i4>
      </vt:variant>
      <vt:variant>
        <vt:i4>0</vt:i4>
      </vt:variant>
      <vt:variant>
        <vt:i4>5</vt:i4>
      </vt:variant>
      <vt:variant>
        <vt:lpwstr/>
      </vt:variant>
      <vt:variant>
        <vt:lpwstr>_Toc79491463</vt:lpwstr>
      </vt:variant>
      <vt:variant>
        <vt:i4>1114164</vt:i4>
      </vt:variant>
      <vt:variant>
        <vt:i4>98</vt:i4>
      </vt:variant>
      <vt:variant>
        <vt:i4>0</vt:i4>
      </vt:variant>
      <vt:variant>
        <vt:i4>5</vt:i4>
      </vt:variant>
      <vt:variant>
        <vt:lpwstr/>
      </vt:variant>
      <vt:variant>
        <vt:lpwstr>_Toc79491462</vt:lpwstr>
      </vt:variant>
      <vt:variant>
        <vt:i4>1179700</vt:i4>
      </vt:variant>
      <vt:variant>
        <vt:i4>92</vt:i4>
      </vt:variant>
      <vt:variant>
        <vt:i4>0</vt:i4>
      </vt:variant>
      <vt:variant>
        <vt:i4>5</vt:i4>
      </vt:variant>
      <vt:variant>
        <vt:lpwstr/>
      </vt:variant>
      <vt:variant>
        <vt:lpwstr>_Toc79491461</vt:lpwstr>
      </vt:variant>
      <vt:variant>
        <vt:i4>1507383</vt:i4>
      </vt:variant>
      <vt:variant>
        <vt:i4>86</vt:i4>
      </vt:variant>
      <vt:variant>
        <vt:i4>0</vt:i4>
      </vt:variant>
      <vt:variant>
        <vt:i4>5</vt:i4>
      </vt:variant>
      <vt:variant>
        <vt:lpwstr/>
      </vt:variant>
      <vt:variant>
        <vt:lpwstr>_Toc79491454</vt:lpwstr>
      </vt:variant>
      <vt:variant>
        <vt:i4>1048631</vt:i4>
      </vt:variant>
      <vt:variant>
        <vt:i4>80</vt:i4>
      </vt:variant>
      <vt:variant>
        <vt:i4>0</vt:i4>
      </vt:variant>
      <vt:variant>
        <vt:i4>5</vt:i4>
      </vt:variant>
      <vt:variant>
        <vt:lpwstr/>
      </vt:variant>
      <vt:variant>
        <vt:lpwstr>_Toc79491453</vt:lpwstr>
      </vt:variant>
      <vt:variant>
        <vt:i4>1114167</vt:i4>
      </vt:variant>
      <vt:variant>
        <vt:i4>74</vt:i4>
      </vt:variant>
      <vt:variant>
        <vt:i4>0</vt:i4>
      </vt:variant>
      <vt:variant>
        <vt:i4>5</vt:i4>
      </vt:variant>
      <vt:variant>
        <vt:lpwstr/>
      </vt:variant>
      <vt:variant>
        <vt:lpwstr>_Toc79491452</vt:lpwstr>
      </vt:variant>
      <vt:variant>
        <vt:i4>1179703</vt:i4>
      </vt:variant>
      <vt:variant>
        <vt:i4>68</vt:i4>
      </vt:variant>
      <vt:variant>
        <vt:i4>0</vt:i4>
      </vt:variant>
      <vt:variant>
        <vt:i4>5</vt:i4>
      </vt:variant>
      <vt:variant>
        <vt:lpwstr/>
      </vt:variant>
      <vt:variant>
        <vt:lpwstr>_Toc79491451</vt:lpwstr>
      </vt:variant>
      <vt:variant>
        <vt:i4>1245239</vt:i4>
      </vt:variant>
      <vt:variant>
        <vt:i4>62</vt:i4>
      </vt:variant>
      <vt:variant>
        <vt:i4>0</vt:i4>
      </vt:variant>
      <vt:variant>
        <vt:i4>5</vt:i4>
      </vt:variant>
      <vt:variant>
        <vt:lpwstr/>
      </vt:variant>
      <vt:variant>
        <vt:lpwstr>_Toc79491450</vt:lpwstr>
      </vt:variant>
      <vt:variant>
        <vt:i4>1703990</vt:i4>
      </vt:variant>
      <vt:variant>
        <vt:i4>56</vt:i4>
      </vt:variant>
      <vt:variant>
        <vt:i4>0</vt:i4>
      </vt:variant>
      <vt:variant>
        <vt:i4>5</vt:i4>
      </vt:variant>
      <vt:variant>
        <vt:lpwstr/>
      </vt:variant>
      <vt:variant>
        <vt:lpwstr>_Toc79491449</vt:lpwstr>
      </vt:variant>
      <vt:variant>
        <vt:i4>1769526</vt:i4>
      </vt:variant>
      <vt:variant>
        <vt:i4>50</vt:i4>
      </vt:variant>
      <vt:variant>
        <vt:i4>0</vt:i4>
      </vt:variant>
      <vt:variant>
        <vt:i4>5</vt:i4>
      </vt:variant>
      <vt:variant>
        <vt:lpwstr/>
      </vt:variant>
      <vt:variant>
        <vt:lpwstr>_Toc79491448</vt:lpwstr>
      </vt:variant>
      <vt:variant>
        <vt:i4>1310774</vt:i4>
      </vt:variant>
      <vt:variant>
        <vt:i4>44</vt:i4>
      </vt:variant>
      <vt:variant>
        <vt:i4>0</vt:i4>
      </vt:variant>
      <vt:variant>
        <vt:i4>5</vt:i4>
      </vt:variant>
      <vt:variant>
        <vt:lpwstr/>
      </vt:variant>
      <vt:variant>
        <vt:lpwstr>_Toc79491447</vt:lpwstr>
      </vt:variant>
      <vt:variant>
        <vt:i4>1376310</vt:i4>
      </vt:variant>
      <vt:variant>
        <vt:i4>38</vt:i4>
      </vt:variant>
      <vt:variant>
        <vt:i4>0</vt:i4>
      </vt:variant>
      <vt:variant>
        <vt:i4>5</vt:i4>
      </vt:variant>
      <vt:variant>
        <vt:lpwstr/>
      </vt:variant>
      <vt:variant>
        <vt:lpwstr>_Toc79491446</vt:lpwstr>
      </vt:variant>
      <vt:variant>
        <vt:i4>1441846</vt:i4>
      </vt:variant>
      <vt:variant>
        <vt:i4>32</vt:i4>
      </vt:variant>
      <vt:variant>
        <vt:i4>0</vt:i4>
      </vt:variant>
      <vt:variant>
        <vt:i4>5</vt:i4>
      </vt:variant>
      <vt:variant>
        <vt:lpwstr/>
      </vt:variant>
      <vt:variant>
        <vt:lpwstr>_Toc79491445</vt:lpwstr>
      </vt:variant>
      <vt:variant>
        <vt:i4>1507382</vt:i4>
      </vt:variant>
      <vt:variant>
        <vt:i4>26</vt:i4>
      </vt:variant>
      <vt:variant>
        <vt:i4>0</vt:i4>
      </vt:variant>
      <vt:variant>
        <vt:i4>5</vt:i4>
      </vt:variant>
      <vt:variant>
        <vt:lpwstr/>
      </vt:variant>
      <vt:variant>
        <vt:lpwstr>_Toc79491444</vt:lpwstr>
      </vt:variant>
      <vt:variant>
        <vt:i4>1048630</vt:i4>
      </vt:variant>
      <vt:variant>
        <vt:i4>20</vt:i4>
      </vt:variant>
      <vt:variant>
        <vt:i4>0</vt:i4>
      </vt:variant>
      <vt:variant>
        <vt:i4>5</vt:i4>
      </vt:variant>
      <vt:variant>
        <vt:lpwstr/>
      </vt:variant>
      <vt:variant>
        <vt:lpwstr>_Toc79491443</vt:lpwstr>
      </vt:variant>
      <vt:variant>
        <vt:i4>1114166</vt:i4>
      </vt:variant>
      <vt:variant>
        <vt:i4>14</vt:i4>
      </vt:variant>
      <vt:variant>
        <vt:i4>0</vt:i4>
      </vt:variant>
      <vt:variant>
        <vt:i4>5</vt:i4>
      </vt:variant>
      <vt:variant>
        <vt:lpwstr/>
      </vt:variant>
      <vt:variant>
        <vt:lpwstr>_Toc79491442</vt:lpwstr>
      </vt:variant>
      <vt:variant>
        <vt:i4>1179702</vt:i4>
      </vt:variant>
      <vt:variant>
        <vt:i4>8</vt:i4>
      </vt:variant>
      <vt:variant>
        <vt:i4>0</vt:i4>
      </vt:variant>
      <vt:variant>
        <vt:i4>5</vt:i4>
      </vt:variant>
      <vt:variant>
        <vt:lpwstr/>
      </vt:variant>
      <vt:variant>
        <vt:lpwstr>_Toc79491441</vt:lpwstr>
      </vt:variant>
      <vt:variant>
        <vt:i4>1245238</vt:i4>
      </vt:variant>
      <vt:variant>
        <vt:i4>2</vt:i4>
      </vt:variant>
      <vt:variant>
        <vt:i4>0</vt:i4>
      </vt:variant>
      <vt:variant>
        <vt:i4>5</vt:i4>
      </vt:variant>
      <vt:variant>
        <vt:lpwstr/>
      </vt:variant>
      <vt:variant>
        <vt:lpwstr>_Toc79491440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KatarzynaJaskulska</dc:creator>
  <cp:keywords/>
  <cp:lastModifiedBy>A51552</cp:lastModifiedBy>
  <cp:revision>12</cp:revision>
  <cp:lastPrinted>2023-06-26T08:54:00Z</cp:lastPrinted>
  <dcterms:created xsi:type="dcterms:W3CDTF">2025-03-13T13:02:00Z</dcterms:created>
  <dcterms:modified xsi:type="dcterms:W3CDTF">2025-03-20T10:28:00Z</dcterms:modified>
</cp:coreProperties>
</file>