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94781" w14:textId="2BA32611" w:rsidR="008C3868" w:rsidRPr="00D23479" w:rsidRDefault="008C3868" w:rsidP="008C3868">
      <w:pPr>
        <w:jc w:val="right"/>
        <w:rPr>
          <w:rFonts w:asciiTheme="minorHAnsi" w:hAnsiTheme="minorHAnsi" w:cstheme="minorHAnsi"/>
          <w:sz w:val="22"/>
          <w:szCs w:val="22"/>
        </w:rPr>
      </w:pPr>
      <w:r w:rsidRPr="00D23479">
        <w:rPr>
          <w:rFonts w:asciiTheme="minorHAnsi" w:hAnsiTheme="minorHAnsi" w:cstheme="minorHAnsi"/>
          <w:sz w:val="22"/>
          <w:szCs w:val="22"/>
        </w:rPr>
        <w:t>Załącznik 10 do SWZ</w:t>
      </w:r>
    </w:p>
    <w:p w14:paraId="00590A31" w14:textId="77777777" w:rsidR="008C3868" w:rsidRPr="00D23479" w:rsidRDefault="008C3868" w:rsidP="008C3868">
      <w:pPr>
        <w:rPr>
          <w:rFonts w:asciiTheme="minorHAnsi" w:hAnsiTheme="minorHAnsi" w:cstheme="minorHAnsi"/>
          <w:sz w:val="22"/>
          <w:szCs w:val="22"/>
        </w:rPr>
      </w:pPr>
    </w:p>
    <w:p w14:paraId="72E8A39C" w14:textId="3E026C61" w:rsidR="008C3868" w:rsidRDefault="008C3868" w:rsidP="008C3868">
      <w:pPr>
        <w:jc w:val="center"/>
        <w:rPr>
          <w:rFonts w:asciiTheme="minorHAnsi" w:hAnsiTheme="minorHAnsi" w:cstheme="minorHAnsi"/>
          <w:sz w:val="22"/>
          <w:szCs w:val="22"/>
        </w:rPr>
      </w:pPr>
      <w:r w:rsidRPr="00D23479">
        <w:rPr>
          <w:rFonts w:asciiTheme="minorHAnsi" w:hAnsiTheme="minorHAnsi" w:cstheme="minorHAnsi"/>
          <w:sz w:val="22"/>
          <w:szCs w:val="22"/>
        </w:rPr>
        <w:t>WZÓR UMOWY</w:t>
      </w:r>
    </w:p>
    <w:p w14:paraId="7E04A3DF" w14:textId="27483A56" w:rsidR="00D23479" w:rsidRDefault="00D23479" w:rsidP="008C3868">
      <w:pPr>
        <w:jc w:val="center"/>
        <w:rPr>
          <w:rFonts w:asciiTheme="minorHAnsi" w:hAnsiTheme="minorHAnsi" w:cstheme="minorHAnsi"/>
          <w:sz w:val="22"/>
          <w:szCs w:val="22"/>
        </w:rPr>
      </w:pPr>
    </w:p>
    <w:p w14:paraId="18F2CEA2" w14:textId="77777777" w:rsidR="006A3AC2" w:rsidRPr="00D23479" w:rsidRDefault="006A3AC2" w:rsidP="008C3868">
      <w:pPr>
        <w:jc w:val="center"/>
        <w:rPr>
          <w:rFonts w:asciiTheme="minorHAnsi" w:hAnsiTheme="minorHAnsi" w:cstheme="minorHAnsi"/>
          <w:sz w:val="22"/>
          <w:szCs w:val="22"/>
        </w:rPr>
      </w:pPr>
    </w:p>
    <w:p w14:paraId="61D97F26"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Umowa nr ____________________________</w:t>
      </w:r>
    </w:p>
    <w:p w14:paraId="6FEFB72F"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 xml:space="preserve">W dniu _________________ r. w Białymstoku pomiędzy: </w:t>
      </w:r>
    </w:p>
    <w:p w14:paraId="5A5372DE" w14:textId="7CEF1E86"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 xml:space="preserve">Skarbem Państwa Państwowym Gospodarstwem Leśnym Lasów Państwowych – Nadleśnictwem Dojlidy ul. Aleja Tysiąclecia Państwa Polskiego 75, 15-111 Białystok, </w:t>
      </w:r>
    </w:p>
    <w:p w14:paraId="4E6AA4F6"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 xml:space="preserve">reprezentowanym przez: </w:t>
      </w:r>
    </w:p>
    <w:p w14:paraId="6C4743F0"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______________________________________ – Nadleśniczego,</w:t>
      </w:r>
    </w:p>
    <w:p w14:paraId="05062E79"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 xml:space="preserve">zwanym dalej „Zamawiającym”, </w:t>
      </w:r>
    </w:p>
    <w:p w14:paraId="59319B2B"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 xml:space="preserve">a </w:t>
      </w:r>
    </w:p>
    <w:p w14:paraId="5F1A97D6"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(w przypadku osób prawnych i spółek handlowych nieposiadających osobowości prawnej)</w:t>
      </w:r>
    </w:p>
    <w:p w14:paraId="1A3FD711"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_______________________________________ z siedzibą w _______________________________________</w:t>
      </w:r>
    </w:p>
    <w:p w14:paraId="1E2A775A"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ul. _______________________________________</w:t>
      </w:r>
    </w:p>
    <w:p w14:paraId="5E3178CE"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__ - ___ ____________________________________________</w:t>
      </w:r>
    </w:p>
    <w:p w14:paraId="2AF4711F"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wpisanym do rejestru przedsiębiorców Krajowego Rejestru Sądowego w Sądzie Rejonowym w _____________________ pod numerem KRS:_____________________</w:t>
      </w:r>
    </w:p>
    <w:p w14:paraId="7EA47685"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 xml:space="preserve">NIP _____________________, REGON _____________________ </w:t>
      </w:r>
    </w:p>
    <w:p w14:paraId="0663B85E"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reprezentowaną przez:</w:t>
      </w:r>
    </w:p>
    <w:p w14:paraId="3AA49EED"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_________________________________________________</w:t>
      </w:r>
    </w:p>
    <w:p w14:paraId="5871CD74"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_________________________________________________,</w:t>
      </w:r>
    </w:p>
    <w:p w14:paraId="20E3AF70"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zwaną dalej „Wykonawcą”,</w:t>
      </w:r>
    </w:p>
    <w:p w14:paraId="59CE1C6D"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 xml:space="preserve">lub </w:t>
      </w:r>
    </w:p>
    <w:p w14:paraId="5325590A"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(w przypadku osób fizycznych wpisanych do Centralnej Ewidencji i Informacji o Działalności Gospodarczej)</w:t>
      </w:r>
    </w:p>
    <w:p w14:paraId="5AD5AD7F"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p. _______________________________________ zam. w ____________________________________</w:t>
      </w:r>
    </w:p>
    <w:p w14:paraId="526DCB4F"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 xml:space="preserve">ul. _________________________________________ </w:t>
      </w:r>
    </w:p>
    <w:p w14:paraId="591D7E4C"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__ - ___ ____________________________________________</w:t>
      </w:r>
    </w:p>
    <w:p w14:paraId="5B831953"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NIP _________________________________________, REGON ___________________________________________</w:t>
      </w:r>
    </w:p>
    <w:p w14:paraId="4F6F7EAF"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działającą/</w:t>
      </w:r>
      <w:proofErr w:type="spellStart"/>
      <w:r w:rsidRPr="00D23479">
        <w:rPr>
          <w:rFonts w:asciiTheme="minorHAnsi" w:hAnsiTheme="minorHAnsi" w:cstheme="minorHAnsi"/>
          <w:sz w:val="22"/>
          <w:szCs w:val="22"/>
        </w:rPr>
        <w:t>ym</w:t>
      </w:r>
      <w:proofErr w:type="spellEnd"/>
      <w:r w:rsidRPr="00D23479">
        <w:rPr>
          <w:rFonts w:asciiTheme="minorHAnsi" w:hAnsiTheme="minorHAnsi" w:cstheme="minorHAnsi"/>
          <w:sz w:val="22"/>
          <w:szCs w:val="22"/>
        </w:rPr>
        <w:t xml:space="preserve"> osobiście </w:t>
      </w:r>
    </w:p>
    <w:p w14:paraId="035BF13F"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zwaną/</w:t>
      </w:r>
      <w:proofErr w:type="spellStart"/>
      <w:r w:rsidRPr="00D23479">
        <w:rPr>
          <w:rFonts w:asciiTheme="minorHAnsi" w:hAnsiTheme="minorHAnsi" w:cstheme="minorHAnsi"/>
          <w:sz w:val="22"/>
          <w:szCs w:val="22"/>
        </w:rPr>
        <w:t>ym</w:t>
      </w:r>
      <w:proofErr w:type="spellEnd"/>
      <w:r w:rsidRPr="00D23479">
        <w:rPr>
          <w:rFonts w:asciiTheme="minorHAnsi" w:hAnsiTheme="minorHAnsi" w:cstheme="minorHAnsi"/>
          <w:sz w:val="22"/>
          <w:szCs w:val="22"/>
        </w:rPr>
        <w:t xml:space="preserve"> dalej „Wykonawcą”,</w:t>
      </w:r>
    </w:p>
    <w:p w14:paraId="7942A00D"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 xml:space="preserve">lub </w:t>
      </w:r>
    </w:p>
    <w:p w14:paraId="0C030C56"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(w przypadku konsorcjum osób fizycznych wpisanych do Centralnej Ewidencji i Informacji o Działalności Gospodarczej)</w:t>
      </w:r>
    </w:p>
    <w:p w14:paraId="6BFCEB39"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wykonawcami wspólnie ubiegającymi się o udzielenie zamówienia publicznego w składzie:</w:t>
      </w:r>
    </w:p>
    <w:p w14:paraId="60D8DB72"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 xml:space="preserve">1) </w:t>
      </w:r>
      <w:r w:rsidRPr="00D23479">
        <w:rPr>
          <w:rFonts w:asciiTheme="minorHAnsi" w:hAnsiTheme="minorHAnsi" w:cstheme="minorHAnsi"/>
          <w:sz w:val="22"/>
          <w:szCs w:val="22"/>
        </w:rPr>
        <w:tab/>
        <w:t>p. _______________________________________ zam. w ____________________________________</w:t>
      </w:r>
    </w:p>
    <w:p w14:paraId="7A679A6C"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 xml:space="preserve">ul. _________________________________________ </w:t>
      </w:r>
    </w:p>
    <w:p w14:paraId="739C24A8"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__ - ___ ____________________________________________</w:t>
      </w:r>
    </w:p>
    <w:p w14:paraId="483731F3"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NIP _________________________________________, REGON ___________________________________________</w:t>
      </w:r>
    </w:p>
    <w:p w14:paraId="088406EE"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 xml:space="preserve">2) </w:t>
      </w:r>
      <w:r w:rsidRPr="00D23479">
        <w:rPr>
          <w:rFonts w:asciiTheme="minorHAnsi" w:hAnsiTheme="minorHAnsi" w:cstheme="minorHAnsi"/>
          <w:sz w:val="22"/>
          <w:szCs w:val="22"/>
        </w:rPr>
        <w:tab/>
        <w:t>p. _______________________________________ zam. w ____________________________________</w:t>
      </w:r>
    </w:p>
    <w:p w14:paraId="4C0A8F28"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 xml:space="preserve">ul. _________________________________________ </w:t>
      </w:r>
    </w:p>
    <w:p w14:paraId="4C22E24C"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__ - ___ ____________________________________________</w:t>
      </w:r>
    </w:p>
    <w:p w14:paraId="7150659B"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NIP _________________________________________, REGON ___________________________________________</w:t>
      </w:r>
    </w:p>
    <w:p w14:paraId="3456F002"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 xml:space="preserve">3) </w:t>
      </w:r>
      <w:r w:rsidRPr="00D23479">
        <w:rPr>
          <w:rFonts w:asciiTheme="minorHAnsi" w:hAnsiTheme="minorHAnsi" w:cstheme="minorHAnsi"/>
          <w:sz w:val="22"/>
          <w:szCs w:val="22"/>
        </w:rPr>
        <w:tab/>
        <w:t>p. _______________________________________ zam. w ____________________________________</w:t>
      </w:r>
    </w:p>
    <w:p w14:paraId="06424A95"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 xml:space="preserve">ul. _________________________________________ </w:t>
      </w:r>
    </w:p>
    <w:p w14:paraId="3833DF0A"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lastRenderedPageBreak/>
        <w:t>__ - ___ ____________________________________________</w:t>
      </w:r>
    </w:p>
    <w:p w14:paraId="39006337"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NIP _________________________________________, REGON ___________________________________________</w:t>
      </w:r>
    </w:p>
    <w:p w14:paraId="5EEB13FD"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 xml:space="preserve">reprezentowanymi przez _______________________________________________, działającego na podstawie pełnomocnictwa z dnia _________ r. </w:t>
      </w:r>
    </w:p>
    <w:p w14:paraId="7B6AB709"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zwanymi dalej łącznie „Wykonawcą”,</w:t>
      </w:r>
    </w:p>
    <w:p w14:paraId="47FCC436"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zaś wspólnie zwanymi dalej „Stronami”,</w:t>
      </w:r>
    </w:p>
    <w:p w14:paraId="470033D8" w14:textId="77777777" w:rsidR="009473DF" w:rsidRPr="00D23479" w:rsidRDefault="009473DF" w:rsidP="008C3868">
      <w:pPr>
        <w:rPr>
          <w:rFonts w:asciiTheme="minorHAnsi" w:hAnsiTheme="minorHAnsi" w:cstheme="minorHAnsi"/>
          <w:sz w:val="22"/>
          <w:szCs w:val="22"/>
        </w:rPr>
      </w:pPr>
    </w:p>
    <w:p w14:paraId="6DD1B258" w14:textId="77777777" w:rsidR="009473DF" w:rsidRPr="00D23479" w:rsidRDefault="009473DF" w:rsidP="008C3868">
      <w:pPr>
        <w:rPr>
          <w:rFonts w:asciiTheme="minorHAnsi" w:hAnsiTheme="minorHAnsi" w:cstheme="minorHAnsi"/>
          <w:sz w:val="22"/>
          <w:szCs w:val="22"/>
        </w:rPr>
      </w:pPr>
    </w:p>
    <w:p w14:paraId="20B3C1BF" w14:textId="130F8BAA" w:rsidR="008C3868" w:rsidRPr="00D23479" w:rsidRDefault="008C3868" w:rsidP="00D23479">
      <w:pPr>
        <w:jc w:val="center"/>
        <w:rPr>
          <w:rFonts w:asciiTheme="minorHAnsi" w:hAnsiTheme="minorHAnsi" w:cstheme="minorHAnsi"/>
          <w:b/>
          <w:sz w:val="22"/>
          <w:szCs w:val="22"/>
        </w:rPr>
      </w:pPr>
      <w:r w:rsidRPr="00D23479">
        <w:rPr>
          <w:rFonts w:asciiTheme="minorHAnsi" w:hAnsiTheme="minorHAnsi" w:cstheme="minorHAnsi"/>
          <w:b/>
          <w:sz w:val="22"/>
          <w:szCs w:val="22"/>
        </w:rPr>
        <w:t>Preambuła</w:t>
      </w:r>
    </w:p>
    <w:p w14:paraId="197F2640" w14:textId="4F490AD2" w:rsidR="00851EF3" w:rsidRPr="00D23479" w:rsidRDefault="008C3868" w:rsidP="00D23479">
      <w:pPr>
        <w:jc w:val="both"/>
        <w:rPr>
          <w:rFonts w:asciiTheme="minorHAnsi" w:hAnsiTheme="minorHAnsi" w:cstheme="minorHAnsi"/>
          <w:sz w:val="22"/>
          <w:szCs w:val="22"/>
        </w:rPr>
      </w:pPr>
      <w:r w:rsidRPr="00D23479">
        <w:rPr>
          <w:rFonts w:asciiTheme="minorHAnsi" w:hAnsiTheme="minorHAnsi" w:cstheme="minorHAnsi"/>
          <w:sz w:val="22"/>
          <w:szCs w:val="22"/>
        </w:rPr>
        <w:t xml:space="preserve">W wyniku dokonania wyboru oferty Wykonawcy jako oferty najkorzystniejszej („Oferta”), złożonej w postępowaniu o udzielenie zamówienia publicznego pn.: </w:t>
      </w:r>
      <w:r w:rsidRPr="00D23479">
        <w:rPr>
          <w:rFonts w:asciiTheme="minorHAnsi" w:hAnsiTheme="minorHAnsi" w:cstheme="minorHAnsi"/>
          <w:b/>
          <w:sz w:val="22"/>
          <w:szCs w:val="22"/>
        </w:rPr>
        <w:t>„</w:t>
      </w:r>
      <w:r w:rsidR="00BE5147" w:rsidRPr="00BE5147">
        <w:rPr>
          <w:rFonts w:asciiTheme="minorHAnsi" w:hAnsiTheme="minorHAnsi" w:cstheme="minorHAnsi"/>
          <w:b/>
          <w:sz w:val="22"/>
          <w:szCs w:val="22"/>
        </w:rPr>
        <w:t>Przebudowa z rozbudową budynku mieszkalnego z kancelarią leśnictwa Szaciły</w:t>
      </w:r>
      <w:r w:rsidR="00DC3C57">
        <w:rPr>
          <w:rFonts w:asciiTheme="minorHAnsi" w:hAnsiTheme="minorHAnsi" w:cstheme="minorHAnsi"/>
          <w:b/>
          <w:sz w:val="22"/>
          <w:szCs w:val="22"/>
        </w:rPr>
        <w:t xml:space="preserve"> – II postępowanie</w:t>
      </w:r>
      <w:r w:rsidRPr="00D23479">
        <w:rPr>
          <w:rFonts w:asciiTheme="minorHAnsi" w:hAnsiTheme="minorHAnsi" w:cstheme="minorHAnsi"/>
          <w:b/>
          <w:sz w:val="22"/>
          <w:szCs w:val="22"/>
        </w:rPr>
        <w:t>”</w:t>
      </w:r>
      <w:r w:rsidRPr="00D23479">
        <w:rPr>
          <w:rFonts w:asciiTheme="minorHAnsi" w:hAnsiTheme="minorHAnsi" w:cstheme="minorHAnsi"/>
          <w:sz w:val="22"/>
          <w:szCs w:val="22"/>
        </w:rPr>
        <w:t xml:space="preserve"> – przeprowadzonym w trybie podstawowym bez negocjacji („Postępowanie”) na podstawie przepisów ustawy z dnia 11 września 2019 r. Prawo zamówień publicznych (Dz. U. z 2021 r. poz. 1129 ze zm.– „PZP”), została zawarta umowa („Umowa”) następującej treści:</w:t>
      </w:r>
    </w:p>
    <w:p w14:paraId="3DEB2E88" w14:textId="77777777" w:rsidR="00851EF3" w:rsidRPr="00D23479" w:rsidRDefault="00851EF3" w:rsidP="00515A89">
      <w:pPr>
        <w:rPr>
          <w:rFonts w:asciiTheme="minorHAnsi" w:hAnsiTheme="minorHAnsi" w:cstheme="minorHAnsi"/>
          <w:sz w:val="22"/>
          <w:szCs w:val="22"/>
        </w:rPr>
      </w:pPr>
    </w:p>
    <w:p w14:paraId="75A3D650" w14:textId="02EA7134" w:rsidR="002B72E3" w:rsidRPr="00D23479" w:rsidRDefault="00851EF3" w:rsidP="00D23479">
      <w:pPr>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p>
    <w:p w14:paraId="5638C3A2" w14:textId="7A1B3711" w:rsidR="00956033" w:rsidRPr="00D23479" w:rsidRDefault="000877D8" w:rsidP="00956033">
      <w:pPr>
        <w:numPr>
          <w:ilvl w:val="0"/>
          <w:numId w:val="29"/>
        </w:numPr>
        <w:tabs>
          <w:tab w:val="clear" w:pos="502"/>
          <w:tab w:val="num" w:pos="284"/>
        </w:tabs>
        <w:suppressAutoHyphens w:val="0"/>
        <w:spacing w:line="259" w:lineRule="auto"/>
        <w:ind w:left="284" w:hanging="284"/>
        <w:jc w:val="both"/>
        <w:rPr>
          <w:rFonts w:asciiTheme="minorHAnsi" w:hAnsiTheme="minorHAnsi" w:cstheme="minorHAnsi"/>
          <w:sz w:val="22"/>
          <w:szCs w:val="22"/>
        </w:rPr>
      </w:pPr>
      <w:r w:rsidRPr="00D23479">
        <w:rPr>
          <w:rFonts w:asciiTheme="minorHAnsi" w:hAnsiTheme="minorHAnsi" w:cstheme="minorHAnsi"/>
          <w:sz w:val="22"/>
          <w:szCs w:val="22"/>
        </w:rPr>
        <w:t>Przedmiotem Umowy jest budowa budynku biurowego – samodzielnej kancelarii leśnictw</w:t>
      </w:r>
      <w:r w:rsidR="00BE5147">
        <w:rPr>
          <w:rFonts w:asciiTheme="minorHAnsi" w:hAnsiTheme="minorHAnsi" w:cstheme="minorHAnsi"/>
          <w:sz w:val="22"/>
          <w:szCs w:val="22"/>
        </w:rPr>
        <w:t xml:space="preserve"> </w:t>
      </w:r>
      <w:r w:rsidR="00956033">
        <w:rPr>
          <w:rFonts w:asciiTheme="minorHAnsi" w:hAnsiTheme="minorHAnsi" w:cstheme="minorHAnsi"/>
          <w:sz w:val="22"/>
          <w:szCs w:val="22"/>
        </w:rPr>
        <w:t xml:space="preserve">na dz. o nr. ew. 91,93,94, w </w:t>
      </w:r>
      <w:proofErr w:type="spellStart"/>
      <w:r w:rsidR="00956033">
        <w:rPr>
          <w:rFonts w:asciiTheme="minorHAnsi" w:hAnsiTheme="minorHAnsi" w:cstheme="minorHAnsi"/>
          <w:sz w:val="22"/>
          <w:szCs w:val="22"/>
        </w:rPr>
        <w:t>obr</w:t>
      </w:r>
      <w:proofErr w:type="spellEnd"/>
      <w:r w:rsidR="00956033">
        <w:rPr>
          <w:rFonts w:asciiTheme="minorHAnsi" w:hAnsiTheme="minorHAnsi" w:cstheme="minorHAnsi"/>
          <w:sz w:val="22"/>
          <w:szCs w:val="22"/>
        </w:rPr>
        <w:t>. ew. Chraboły, jedn. ew. Dobrzyniewo Duże, woj. Podlaskie.</w:t>
      </w:r>
    </w:p>
    <w:p w14:paraId="2545E95C" w14:textId="40477309" w:rsidR="000877D8" w:rsidRPr="00D23479" w:rsidRDefault="000877D8" w:rsidP="001F6B58">
      <w:pPr>
        <w:numPr>
          <w:ilvl w:val="0"/>
          <w:numId w:val="29"/>
        </w:numPr>
        <w:suppressAutoHyphens w:val="0"/>
        <w:spacing w:line="259" w:lineRule="auto"/>
        <w:ind w:left="284" w:hanging="284"/>
        <w:jc w:val="both"/>
        <w:rPr>
          <w:rFonts w:asciiTheme="minorHAnsi" w:hAnsiTheme="minorHAnsi" w:cstheme="minorHAnsi"/>
          <w:sz w:val="22"/>
          <w:szCs w:val="22"/>
        </w:rPr>
      </w:pPr>
      <w:r w:rsidRPr="00D23479">
        <w:rPr>
          <w:rFonts w:asciiTheme="minorHAnsi" w:hAnsiTheme="minorHAnsi" w:cstheme="minorHAnsi"/>
          <w:sz w:val="22"/>
          <w:szCs w:val="22"/>
        </w:rPr>
        <w:t xml:space="preserve">Szczegółowy opis przedmiotu Umowy określa dokumentacja projektowa - stanowiąca </w:t>
      </w:r>
      <w:r w:rsidR="005E330C" w:rsidRPr="00D23479">
        <w:rPr>
          <w:rFonts w:asciiTheme="minorHAnsi" w:hAnsiTheme="minorHAnsi" w:cstheme="minorHAnsi"/>
          <w:sz w:val="22"/>
          <w:szCs w:val="22"/>
        </w:rPr>
        <w:t xml:space="preserve">załącznik </w:t>
      </w:r>
      <w:r w:rsidRPr="00D23479">
        <w:rPr>
          <w:rFonts w:asciiTheme="minorHAnsi" w:hAnsiTheme="minorHAnsi" w:cstheme="minorHAnsi"/>
          <w:sz w:val="22"/>
          <w:szCs w:val="22"/>
        </w:rPr>
        <w:t xml:space="preserve">nr </w:t>
      </w:r>
      <w:r w:rsidR="005E330C">
        <w:rPr>
          <w:rFonts w:asciiTheme="minorHAnsi" w:hAnsiTheme="minorHAnsi" w:cstheme="minorHAnsi"/>
          <w:sz w:val="22"/>
          <w:szCs w:val="22"/>
        </w:rPr>
        <w:t>2</w:t>
      </w:r>
      <w:r w:rsidRPr="00D23479">
        <w:rPr>
          <w:rFonts w:asciiTheme="minorHAnsi" w:hAnsiTheme="minorHAnsi" w:cstheme="minorHAnsi"/>
          <w:sz w:val="22"/>
          <w:szCs w:val="22"/>
        </w:rPr>
        <w:t xml:space="preserve"> do Umowy. </w:t>
      </w:r>
    </w:p>
    <w:p w14:paraId="06163C34" w14:textId="77777777" w:rsidR="000877D8" w:rsidRPr="00D23479" w:rsidRDefault="000877D8" w:rsidP="001F6B58">
      <w:pPr>
        <w:numPr>
          <w:ilvl w:val="0"/>
          <w:numId w:val="29"/>
        </w:numPr>
        <w:suppressAutoHyphens w:val="0"/>
        <w:spacing w:line="259" w:lineRule="auto"/>
        <w:ind w:left="284" w:hanging="284"/>
        <w:jc w:val="both"/>
        <w:rPr>
          <w:rFonts w:asciiTheme="minorHAnsi" w:hAnsiTheme="minorHAnsi" w:cstheme="minorHAnsi"/>
          <w:sz w:val="22"/>
          <w:szCs w:val="22"/>
        </w:rPr>
      </w:pPr>
      <w:r w:rsidRPr="00D23479">
        <w:rPr>
          <w:rFonts w:asciiTheme="minorHAnsi" w:hAnsiTheme="minorHAnsi" w:cstheme="minorHAnsi"/>
          <w:sz w:val="22"/>
          <w:szCs w:val="22"/>
        </w:rPr>
        <w:t xml:space="preserve">Zamawiający oświadcza, że działka </w:t>
      </w:r>
      <w:r w:rsidR="00341846" w:rsidRPr="00D23479">
        <w:rPr>
          <w:rFonts w:asciiTheme="minorHAnsi" w:hAnsiTheme="minorHAnsi" w:cstheme="minorHAnsi"/>
          <w:sz w:val="22"/>
          <w:szCs w:val="22"/>
        </w:rPr>
        <w:t>wymienio</w:t>
      </w:r>
      <w:r w:rsidR="009473DF" w:rsidRPr="00D23479">
        <w:rPr>
          <w:rFonts w:asciiTheme="minorHAnsi" w:hAnsiTheme="minorHAnsi" w:cstheme="minorHAnsi"/>
          <w:sz w:val="22"/>
          <w:szCs w:val="22"/>
        </w:rPr>
        <w:t>na w ust.1</w:t>
      </w:r>
      <w:r w:rsidR="00341846" w:rsidRPr="00D23479">
        <w:rPr>
          <w:rFonts w:asciiTheme="minorHAnsi" w:hAnsiTheme="minorHAnsi" w:cstheme="minorHAnsi"/>
          <w:sz w:val="22"/>
          <w:szCs w:val="22"/>
        </w:rPr>
        <w:t xml:space="preserve">, </w:t>
      </w:r>
      <w:r w:rsidRPr="00D23479">
        <w:rPr>
          <w:rFonts w:asciiTheme="minorHAnsi" w:hAnsiTheme="minorHAnsi" w:cstheme="minorHAnsi"/>
          <w:sz w:val="22"/>
          <w:szCs w:val="22"/>
        </w:rPr>
        <w:t xml:space="preserve">stanowi własność Skarbu Państwa oraz pozostaje w jego zarządzie i z tego tytułu posiada prawo do dysponowania nieruchomością na cele budowlane. </w:t>
      </w:r>
    </w:p>
    <w:p w14:paraId="1E1038D6" w14:textId="77777777" w:rsidR="000877D8" w:rsidRPr="00D23479" w:rsidRDefault="000877D8" w:rsidP="001F6B58">
      <w:pPr>
        <w:numPr>
          <w:ilvl w:val="0"/>
          <w:numId w:val="29"/>
        </w:numPr>
        <w:suppressAutoHyphens w:val="0"/>
        <w:spacing w:line="259" w:lineRule="auto"/>
        <w:ind w:left="284" w:hanging="284"/>
        <w:jc w:val="both"/>
        <w:rPr>
          <w:rFonts w:asciiTheme="minorHAnsi" w:hAnsiTheme="minorHAnsi" w:cstheme="minorHAnsi"/>
          <w:sz w:val="22"/>
          <w:szCs w:val="22"/>
        </w:rPr>
      </w:pPr>
      <w:r w:rsidRPr="00D23479">
        <w:rPr>
          <w:rFonts w:asciiTheme="minorHAnsi" w:hAnsiTheme="minorHAnsi" w:cstheme="minorHAnsi"/>
          <w:sz w:val="22"/>
          <w:szCs w:val="22"/>
        </w:rPr>
        <w:t>Przedmiot umowy zostanie wykonany zgodnie z:</w:t>
      </w:r>
    </w:p>
    <w:p w14:paraId="6F612814" w14:textId="77777777" w:rsidR="000877D8" w:rsidRPr="00D23479" w:rsidRDefault="000877D8" w:rsidP="000877D8">
      <w:pPr>
        <w:numPr>
          <w:ilvl w:val="0"/>
          <w:numId w:val="75"/>
        </w:numPr>
        <w:suppressAutoHyphens w:val="0"/>
        <w:spacing w:line="259" w:lineRule="auto"/>
        <w:ind w:left="709" w:hanging="284"/>
        <w:jc w:val="both"/>
        <w:rPr>
          <w:rFonts w:asciiTheme="minorHAnsi" w:hAnsiTheme="minorHAnsi" w:cstheme="minorHAnsi"/>
          <w:sz w:val="22"/>
          <w:szCs w:val="22"/>
        </w:rPr>
      </w:pPr>
      <w:r w:rsidRPr="00D23479">
        <w:rPr>
          <w:rFonts w:asciiTheme="minorHAnsi" w:hAnsiTheme="minorHAnsi" w:cstheme="minorHAnsi"/>
          <w:sz w:val="22"/>
          <w:szCs w:val="22"/>
        </w:rPr>
        <w:t>Umową,</w:t>
      </w:r>
    </w:p>
    <w:p w14:paraId="7D4B8C43" w14:textId="77777777" w:rsidR="000877D8" w:rsidRPr="00D23479" w:rsidRDefault="000877D8" w:rsidP="000877D8">
      <w:pPr>
        <w:numPr>
          <w:ilvl w:val="0"/>
          <w:numId w:val="75"/>
        </w:numPr>
        <w:suppressAutoHyphens w:val="0"/>
        <w:spacing w:line="259" w:lineRule="auto"/>
        <w:ind w:left="709" w:hanging="284"/>
        <w:jc w:val="both"/>
        <w:rPr>
          <w:rFonts w:asciiTheme="minorHAnsi" w:hAnsiTheme="minorHAnsi" w:cstheme="minorHAnsi"/>
          <w:sz w:val="22"/>
          <w:szCs w:val="22"/>
        </w:rPr>
      </w:pPr>
      <w:r w:rsidRPr="00D23479">
        <w:rPr>
          <w:rFonts w:asciiTheme="minorHAnsi" w:hAnsiTheme="minorHAnsi" w:cstheme="minorHAnsi"/>
          <w:sz w:val="22"/>
          <w:szCs w:val="22"/>
        </w:rPr>
        <w:t xml:space="preserve">SWZ, </w:t>
      </w:r>
    </w:p>
    <w:p w14:paraId="5650D010" w14:textId="77777777" w:rsidR="000877D8" w:rsidRPr="00D23479" w:rsidRDefault="000877D8" w:rsidP="000877D8">
      <w:pPr>
        <w:numPr>
          <w:ilvl w:val="0"/>
          <w:numId w:val="75"/>
        </w:numPr>
        <w:suppressAutoHyphens w:val="0"/>
        <w:spacing w:line="259" w:lineRule="auto"/>
        <w:ind w:left="709" w:hanging="284"/>
        <w:jc w:val="both"/>
        <w:rPr>
          <w:rFonts w:asciiTheme="minorHAnsi" w:hAnsiTheme="minorHAnsi" w:cstheme="minorHAnsi"/>
          <w:sz w:val="22"/>
          <w:szCs w:val="22"/>
        </w:rPr>
      </w:pPr>
      <w:r w:rsidRPr="00D23479">
        <w:rPr>
          <w:rFonts w:asciiTheme="minorHAnsi" w:hAnsiTheme="minorHAnsi" w:cstheme="minorHAnsi"/>
          <w:sz w:val="22"/>
          <w:szCs w:val="22"/>
        </w:rPr>
        <w:t>Dokumentacją pr</w:t>
      </w:r>
      <w:r w:rsidR="0000483F" w:rsidRPr="00D23479">
        <w:rPr>
          <w:rFonts w:asciiTheme="minorHAnsi" w:hAnsiTheme="minorHAnsi" w:cstheme="minorHAnsi"/>
          <w:sz w:val="22"/>
          <w:szCs w:val="22"/>
        </w:rPr>
        <w:t xml:space="preserve">ojektową, o której mowa w </w:t>
      </w:r>
      <w:r w:rsidR="00811614" w:rsidRPr="00D23479">
        <w:rPr>
          <w:rFonts w:asciiTheme="minorHAnsi" w:hAnsiTheme="minorHAnsi" w:cstheme="minorHAnsi"/>
          <w:sz w:val="22"/>
          <w:szCs w:val="22"/>
        </w:rPr>
        <w:t>ust. 2</w:t>
      </w:r>
      <w:r w:rsidRPr="00D23479">
        <w:rPr>
          <w:rFonts w:asciiTheme="minorHAnsi" w:hAnsiTheme="minorHAnsi" w:cstheme="minorHAnsi"/>
          <w:sz w:val="22"/>
          <w:szCs w:val="22"/>
        </w:rPr>
        <w:t xml:space="preserve"> </w:t>
      </w:r>
    </w:p>
    <w:p w14:paraId="754ADB0A" w14:textId="77777777" w:rsidR="000877D8" w:rsidRPr="00D23479" w:rsidRDefault="000877D8" w:rsidP="000877D8">
      <w:pPr>
        <w:numPr>
          <w:ilvl w:val="0"/>
          <w:numId w:val="75"/>
        </w:numPr>
        <w:suppressAutoHyphens w:val="0"/>
        <w:spacing w:line="259" w:lineRule="auto"/>
        <w:ind w:left="709" w:hanging="284"/>
        <w:jc w:val="both"/>
        <w:rPr>
          <w:rFonts w:asciiTheme="minorHAnsi" w:hAnsiTheme="minorHAnsi" w:cstheme="minorHAnsi"/>
          <w:sz w:val="22"/>
          <w:szCs w:val="22"/>
        </w:rPr>
      </w:pPr>
      <w:r w:rsidRPr="00D23479">
        <w:rPr>
          <w:rFonts w:asciiTheme="minorHAnsi" w:hAnsiTheme="minorHAnsi" w:cstheme="minorHAnsi"/>
          <w:sz w:val="22"/>
          <w:szCs w:val="22"/>
        </w:rPr>
        <w:t xml:space="preserve">Ofertą Wykonawcy, </w:t>
      </w:r>
    </w:p>
    <w:p w14:paraId="53C1F7AE" w14:textId="1143DD70" w:rsidR="000877D8" w:rsidRPr="00D23479" w:rsidRDefault="000877D8" w:rsidP="000877D8">
      <w:pPr>
        <w:numPr>
          <w:ilvl w:val="0"/>
          <w:numId w:val="75"/>
        </w:numPr>
        <w:suppressAutoHyphens w:val="0"/>
        <w:spacing w:line="259" w:lineRule="auto"/>
        <w:ind w:left="709" w:hanging="284"/>
        <w:jc w:val="both"/>
        <w:rPr>
          <w:rFonts w:asciiTheme="minorHAnsi" w:hAnsiTheme="minorHAnsi" w:cstheme="minorHAnsi"/>
          <w:sz w:val="22"/>
          <w:szCs w:val="22"/>
        </w:rPr>
      </w:pPr>
      <w:r w:rsidRPr="00D23479">
        <w:rPr>
          <w:rFonts w:asciiTheme="minorHAnsi" w:hAnsiTheme="minorHAnsi" w:cstheme="minorHAnsi"/>
          <w:sz w:val="22"/>
          <w:szCs w:val="22"/>
        </w:rPr>
        <w:t>Ostateczną decyzją udzielającą pozwolenia na budowę wydaną przez Starostwo Powiatowe w Białymstoku o sygnaturze: AR.</w:t>
      </w:r>
      <w:r w:rsidR="00BE5147">
        <w:rPr>
          <w:rFonts w:asciiTheme="minorHAnsi" w:hAnsiTheme="minorHAnsi" w:cstheme="minorHAnsi"/>
          <w:sz w:val="22"/>
          <w:szCs w:val="22"/>
        </w:rPr>
        <w:t>6740.2.3.25.2021 z 29.12.2021.</w:t>
      </w:r>
    </w:p>
    <w:p w14:paraId="5347C186" w14:textId="77777777" w:rsidR="000877D8" w:rsidRPr="00D23479" w:rsidRDefault="000877D8" w:rsidP="000877D8">
      <w:pPr>
        <w:numPr>
          <w:ilvl w:val="0"/>
          <w:numId w:val="75"/>
        </w:numPr>
        <w:suppressAutoHyphens w:val="0"/>
        <w:spacing w:line="259" w:lineRule="auto"/>
        <w:ind w:left="709" w:hanging="284"/>
        <w:jc w:val="both"/>
        <w:rPr>
          <w:rFonts w:asciiTheme="minorHAnsi" w:hAnsiTheme="minorHAnsi" w:cstheme="minorHAnsi"/>
          <w:sz w:val="22"/>
          <w:szCs w:val="22"/>
        </w:rPr>
      </w:pPr>
      <w:r w:rsidRPr="00D23479">
        <w:rPr>
          <w:rFonts w:asciiTheme="minorHAnsi" w:hAnsiTheme="minorHAnsi" w:cstheme="minorHAnsi"/>
          <w:sz w:val="22"/>
          <w:szCs w:val="22"/>
        </w:rPr>
        <w:t>Obowiązującymi przepisami, zasadami sztuki budowlanej oraz zasadami wiedzy technicznej.</w:t>
      </w:r>
    </w:p>
    <w:p w14:paraId="3860BAE8" w14:textId="77777777" w:rsidR="006C21FE" w:rsidRPr="00D23479" w:rsidRDefault="006C21FE" w:rsidP="00515A89">
      <w:pPr>
        <w:pStyle w:val="Tekstpodstawowy"/>
        <w:spacing w:after="0"/>
        <w:jc w:val="both"/>
        <w:rPr>
          <w:rFonts w:asciiTheme="minorHAnsi" w:hAnsiTheme="minorHAnsi" w:cstheme="minorHAnsi"/>
          <w:sz w:val="22"/>
          <w:szCs w:val="22"/>
        </w:rPr>
      </w:pPr>
    </w:p>
    <w:p w14:paraId="473569AD" w14:textId="282E2471" w:rsidR="00851EF3" w:rsidRPr="00D23479" w:rsidRDefault="00851EF3" w:rsidP="00D23479">
      <w:pPr>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2.</w:t>
      </w:r>
    </w:p>
    <w:p w14:paraId="6723F234" w14:textId="0D38BDB9" w:rsidR="00851EF3" w:rsidRPr="00D23479" w:rsidRDefault="00206788" w:rsidP="00D23479">
      <w:pPr>
        <w:pStyle w:val="Tekstpodstawowy"/>
        <w:tabs>
          <w:tab w:val="left" w:pos="426"/>
        </w:tabs>
        <w:spacing w:after="0"/>
        <w:ind w:left="426" w:hanging="426"/>
        <w:jc w:val="both"/>
        <w:rPr>
          <w:rFonts w:asciiTheme="minorHAnsi" w:hAnsiTheme="minorHAnsi" w:cstheme="minorHAnsi"/>
          <w:sz w:val="22"/>
          <w:szCs w:val="22"/>
        </w:rPr>
      </w:pPr>
      <w:r w:rsidRPr="00D23479">
        <w:rPr>
          <w:rFonts w:asciiTheme="minorHAnsi" w:hAnsiTheme="minorHAnsi" w:cstheme="minorHAnsi"/>
          <w:sz w:val="22"/>
          <w:szCs w:val="22"/>
        </w:rPr>
        <w:t>1</w:t>
      </w:r>
      <w:r w:rsidR="007E3AE9" w:rsidRPr="00D23479">
        <w:rPr>
          <w:rFonts w:asciiTheme="minorHAnsi" w:hAnsiTheme="minorHAnsi" w:cstheme="minorHAnsi"/>
          <w:sz w:val="22"/>
          <w:szCs w:val="22"/>
        </w:rPr>
        <w:t>.</w:t>
      </w:r>
      <w:r w:rsidR="00D23479">
        <w:rPr>
          <w:rFonts w:asciiTheme="minorHAnsi" w:hAnsiTheme="minorHAnsi" w:cstheme="minorHAnsi"/>
          <w:sz w:val="22"/>
          <w:szCs w:val="22"/>
        </w:rPr>
        <w:tab/>
      </w:r>
      <w:r w:rsidR="00851EF3" w:rsidRPr="00D23479">
        <w:rPr>
          <w:rFonts w:asciiTheme="minorHAnsi" w:hAnsiTheme="minorHAnsi" w:cstheme="minorHAnsi"/>
          <w:sz w:val="22"/>
          <w:szCs w:val="22"/>
        </w:rPr>
        <w:t>Wykonawca</w:t>
      </w:r>
      <w:r w:rsidR="00851EF3" w:rsidRPr="00D23479">
        <w:rPr>
          <w:rFonts w:asciiTheme="minorHAnsi" w:eastAsia="Arial" w:hAnsiTheme="minorHAnsi" w:cstheme="minorHAnsi"/>
          <w:sz w:val="22"/>
          <w:szCs w:val="22"/>
        </w:rPr>
        <w:t xml:space="preserve"> </w:t>
      </w:r>
      <w:r w:rsidR="00851EF3" w:rsidRPr="00D23479">
        <w:rPr>
          <w:rFonts w:asciiTheme="minorHAnsi" w:hAnsiTheme="minorHAnsi" w:cstheme="minorHAnsi"/>
          <w:sz w:val="22"/>
          <w:szCs w:val="22"/>
        </w:rPr>
        <w:t>oświadcza,</w:t>
      </w:r>
      <w:r w:rsidR="00851EF3" w:rsidRPr="00D23479">
        <w:rPr>
          <w:rFonts w:asciiTheme="minorHAnsi" w:eastAsia="Arial" w:hAnsiTheme="minorHAnsi" w:cstheme="minorHAnsi"/>
          <w:sz w:val="22"/>
          <w:szCs w:val="22"/>
        </w:rPr>
        <w:t xml:space="preserve"> </w:t>
      </w:r>
      <w:r w:rsidR="00851EF3" w:rsidRPr="00D23479">
        <w:rPr>
          <w:rFonts w:asciiTheme="minorHAnsi" w:hAnsiTheme="minorHAnsi" w:cstheme="minorHAnsi"/>
          <w:sz w:val="22"/>
          <w:szCs w:val="22"/>
        </w:rPr>
        <w:t>że</w:t>
      </w:r>
      <w:r w:rsidR="00851EF3" w:rsidRPr="00D23479">
        <w:rPr>
          <w:rFonts w:asciiTheme="minorHAnsi" w:eastAsia="Arial" w:hAnsiTheme="minorHAnsi" w:cstheme="minorHAnsi"/>
          <w:sz w:val="22"/>
          <w:szCs w:val="22"/>
        </w:rPr>
        <w:t xml:space="preserve"> </w:t>
      </w:r>
      <w:r w:rsidR="00851EF3" w:rsidRPr="00D23479">
        <w:rPr>
          <w:rFonts w:asciiTheme="minorHAnsi" w:hAnsiTheme="minorHAnsi" w:cstheme="minorHAnsi"/>
          <w:sz w:val="22"/>
          <w:szCs w:val="22"/>
        </w:rPr>
        <w:t>zapoznał</w:t>
      </w:r>
      <w:r w:rsidR="00851EF3" w:rsidRPr="00D23479">
        <w:rPr>
          <w:rFonts w:asciiTheme="minorHAnsi" w:eastAsia="Arial" w:hAnsiTheme="minorHAnsi" w:cstheme="minorHAnsi"/>
          <w:sz w:val="22"/>
          <w:szCs w:val="22"/>
        </w:rPr>
        <w:t xml:space="preserve"> </w:t>
      </w:r>
      <w:r w:rsidR="00851EF3" w:rsidRPr="00D23479">
        <w:rPr>
          <w:rFonts w:asciiTheme="minorHAnsi" w:hAnsiTheme="minorHAnsi" w:cstheme="minorHAnsi"/>
          <w:sz w:val="22"/>
          <w:szCs w:val="22"/>
        </w:rPr>
        <w:t>się</w:t>
      </w:r>
      <w:r w:rsidR="00851EF3" w:rsidRPr="00D23479">
        <w:rPr>
          <w:rFonts w:asciiTheme="minorHAnsi" w:eastAsia="Arial" w:hAnsiTheme="minorHAnsi" w:cstheme="minorHAnsi"/>
          <w:sz w:val="22"/>
          <w:szCs w:val="22"/>
        </w:rPr>
        <w:t xml:space="preserve"> </w:t>
      </w:r>
      <w:r w:rsidR="00851EF3" w:rsidRPr="00D23479">
        <w:rPr>
          <w:rFonts w:asciiTheme="minorHAnsi" w:hAnsiTheme="minorHAnsi" w:cstheme="minorHAnsi"/>
          <w:sz w:val="22"/>
          <w:szCs w:val="22"/>
        </w:rPr>
        <w:t>z dokumentacją,</w:t>
      </w:r>
      <w:r w:rsidR="00851EF3" w:rsidRPr="00D23479">
        <w:rPr>
          <w:rFonts w:asciiTheme="minorHAnsi" w:eastAsia="Arial" w:hAnsiTheme="minorHAnsi" w:cstheme="minorHAnsi"/>
          <w:sz w:val="22"/>
          <w:szCs w:val="22"/>
        </w:rPr>
        <w:t xml:space="preserve"> </w:t>
      </w:r>
      <w:r w:rsidR="00851EF3" w:rsidRPr="00D23479">
        <w:rPr>
          <w:rFonts w:asciiTheme="minorHAnsi" w:hAnsiTheme="minorHAnsi" w:cstheme="minorHAnsi"/>
          <w:sz w:val="22"/>
          <w:szCs w:val="22"/>
        </w:rPr>
        <w:t>o</w:t>
      </w:r>
      <w:r w:rsidR="00851EF3" w:rsidRPr="00D23479">
        <w:rPr>
          <w:rFonts w:asciiTheme="minorHAnsi" w:eastAsia="Arial" w:hAnsiTheme="minorHAnsi" w:cstheme="minorHAnsi"/>
          <w:sz w:val="22"/>
          <w:szCs w:val="22"/>
        </w:rPr>
        <w:t xml:space="preserve"> </w:t>
      </w:r>
      <w:r w:rsidR="00851EF3" w:rsidRPr="00D23479">
        <w:rPr>
          <w:rFonts w:asciiTheme="minorHAnsi" w:hAnsiTheme="minorHAnsi" w:cstheme="minorHAnsi"/>
          <w:sz w:val="22"/>
          <w:szCs w:val="22"/>
        </w:rPr>
        <w:t>której</w:t>
      </w:r>
      <w:r w:rsidR="00851EF3" w:rsidRPr="00D23479">
        <w:rPr>
          <w:rFonts w:asciiTheme="minorHAnsi" w:eastAsia="Arial" w:hAnsiTheme="minorHAnsi" w:cstheme="minorHAnsi"/>
          <w:sz w:val="22"/>
          <w:szCs w:val="22"/>
        </w:rPr>
        <w:t xml:space="preserve"> </w:t>
      </w:r>
      <w:r w:rsidR="00851EF3" w:rsidRPr="00D23479">
        <w:rPr>
          <w:rFonts w:asciiTheme="minorHAnsi" w:hAnsiTheme="minorHAnsi" w:cstheme="minorHAnsi"/>
          <w:sz w:val="22"/>
          <w:szCs w:val="22"/>
        </w:rPr>
        <w:t>mowa</w:t>
      </w:r>
      <w:r w:rsidR="00851EF3" w:rsidRPr="00D23479">
        <w:rPr>
          <w:rFonts w:asciiTheme="minorHAnsi" w:eastAsia="Arial" w:hAnsiTheme="minorHAnsi" w:cstheme="minorHAnsi"/>
          <w:sz w:val="22"/>
          <w:szCs w:val="22"/>
        </w:rPr>
        <w:t xml:space="preserve"> </w:t>
      </w:r>
      <w:r w:rsidR="00851EF3" w:rsidRPr="00D23479">
        <w:rPr>
          <w:rFonts w:asciiTheme="minorHAnsi" w:hAnsiTheme="minorHAnsi" w:cstheme="minorHAnsi"/>
          <w:sz w:val="22"/>
          <w:szCs w:val="22"/>
        </w:rPr>
        <w:t>w</w:t>
      </w:r>
      <w:r w:rsidR="00851EF3"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t>
      </w:r>
      <w:r w:rsidR="008B7155" w:rsidRPr="00D23479">
        <w:rPr>
          <w:rFonts w:asciiTheme="minorHAnsi" w:eastAsia="Arial" w:hAnsiTheme="minorHAnsi" w:cstheme="minorHAnsi"/>
          <w:sz w:val="22"/>
          <w:szCs w:val="22"/>
        </w:rPr>
        <w:t xml:space="preserve"> </w:t>
      </w:r>
      <w:r w:rsidR="003A39C0" w:rsidRPr="00D23479">
        <w:rPr>
          <w:rFonts w:asciiTheme="minorHAnsi" w:hAnsiTheme="minorHAnsi" w:cstheme="minorHAnsi"/>
          <w:sz w:val="22"/>
          <w:szCs w:val="22"/>
        </w:rPr>
        <w:t>1</w:t>
      </w:r>
      <w:r w:rsidR="008B7155" w:rsidRPr="00D23479">
        <w:rPr>
          <w:rFonts w:asciiTheme="minorHAnsi" w:hAnsiTheme="minorHAnsi" w:cstheme="minorHAnsi"/>
          <w:sz w:val="22"/>
          <w:szCs w:val="22"/>
        </w:rPr>
        <w:t xml:space="preserve"> </w:t>
      </w:r>
      <w:r w:rsidR="00851EF3" w:rsidRPr="00D23479">
        <w:rPr>
          <w:rFonts w:asciiTheme="minorHAnsi" w:hAnsiTheme="minorHAnsi" w:cstheme="minorHAnsi"/>
          <w:sz w:val="22"/>
          <w:szCs w:val="22"/>
        </w:rPr>
        <w:t>ust.</w:t>
      </w:r>
      <w:r w:rsidR="00851EF3" w:rsidRPr="00D23479">
        <w:rPr>
          <w:rFonts w:asciiTheme="minorHAnsi" w:eastAsia="Arial" w:hAnsiTheme="minorHAnsi" w:cstheme="minorHAnsi"/>
          <w:sz w:val="22"/>
          <w:szCs w:val="22"/>
        </w:rPr>
        <w:t xml:space="preserve"> </w:t>
      </w:r>
      <w:r w:rsidR="00195A44" w:rsidRPr="00D23479">
        <w:rPr>
          <w:rFonts w:asciiTheme="minorHAnsi" w:hAnsiTheme="minorHAnsi" w:cstheme="minorHAnsi"/>
          <w:sz w:val="22"/>
          <w:szCs w:val="22"/>
        </w:rPr>
        <w:t xml:space="preserve">2 </w:t>
      </w:r>
      <w:r w:rsidR="00851EF3" w:rsidRPr="00D23479">
        <w:rPr>
          <w:rFonts w:asciiTheme="minorHAnsi" w:eastAsia="Arial" w:hAnsiTheme="minorHAnsi" w:cstheme="minorHAnsi"/>
          <w:sz w:val="22"/>
          <w:szCs w:val="22"/>
        </w:rPr>
        <w:t xml:space="preserve"> </w:t>
      </w:r>
      <w:r w:rsidR="008B7155" w:rsidRPr="00D23479">
        <w:rPr>
          <w:rFonts w:asciiTheme="minorHAnsi" w:eastAsia="Arial" w:hAnsiTheme="minorHAnsi" w:cstheme="minorHAnsi"/>
          <w:sz w:val="22"/>
          <w:szCs w:val="22"/>
        </w:rPr>
        <w:t xml:space="preserve">niniejszej umowy </w:t>
      </w:r>
      <w:r w:rsidR="00851EF3" w:rsidRPr="00D23479">
        <w:rPr>
          <w:rFonts w:asciiTheme="minorHAnsi" w:hAnsiTheme="minorHAnsi" w:cstheme="minorHAnsi"/>
          <w:sz w:val="22"/>
          <w:szCs w:val="22"/>
        </w:rPr>
        <w:t>i nie</w:t>
      </w:r>
      <w:r w:rsidR="00851EF3" w:rsidRPr="00D23479">
        <w:rPr>
          <w:rFonts w:asciiTheme="minorHAnsi" w:eastAsia="Arial" w:hAnsiTheme="minorHAnsi" w:cstheme="minorHAnsi"/>
          <w:sz w:val="22"/>
          <w:szCs w:val="22"/>
        </w:rPr>
        <w:t xml:space="preserve"> </w:t>
      </w:r>
      <w:r w:rsidR="00851EF3" w:rsidRPr="00D23479">
        <w:rPr>
          <w:rFonts w:asciiTheme="minorHAnsi" w:hAnsiTheme="minorHAnsi" w:cstheme="minorHAnsi"/>
          <w:sz w:val="22"/>
          <w:szCs w:val="22"/>
        </w:rPr>
        <w:t>wnosi</w:t>
      </w:r>
      <w:r w:rsidR="00851EF3" w:rsidRPr="00D23479">
        <w:rPr>
          <w:rFonts w:asciiTheme="minorHAnsi" w:eastAsia="Arial" w:hAnsiTheme="minorHAnsi" w:cstheme="minorHAnsi"/>
          <w:sz w:val="22"/>
          <w:szCs w:val="22"/>
        </w:rPr>
        <w:t xml:space="preserve"> </w:t>
      </w:r>
      <w:r w:rsidR="00851EF3" w:rsidRPr="00D23479">
        <w:rPr>
          <w:rFonts w:asciiTheme="minorHAnsi" w:hAnsiTheme="minorHAnsi" w:cstheme="minorHAnsi"/>
          <w:sz w:val="22"/>
          <w:szCs w:val="22"/>
        </w:rPr>
        <w:t>do</w:t>
      </w:r>
      <w:r w:rsidR="00851EF3" w:rsidRPr="00D23479">
        <w:rPr>
          <w:rFonts w:asciiTheme="minorHAnsi" w:eastAsia="Arial" w:hAnsiTheme="minorHAnsi" w:cstheme="minorHAnsi"/>
          <w:sz w:val="22"/>
          <w:szCs w:val="22"/>
        </w:rPr>
        <w:t xml:space="preserve"> </w:t>
      </w:r>
      <w:r w:rsidR="00851EF3" w:rsidRPr="00D23479">
        <w:rPr>
          <w:rFonts w:asciiTheme="minorHAnsi" w:hAnsiTheme="minorHAnsi" w:cstheme="minorHAnsi"/>
          <w:sz w:val="22"/>
          <w:szCs w:val="22"/>
        </w:rPr>
        <w:t>niej</w:t>
      </w:r>
      <w:r w:rsidR="00851EF3" w:rsidRPr="00D23479">
        <w:rPr>
          <w:rFonts w:asciiTheme="minorHAnsi" w:eastAsia="Arial" w:hAnsiTheme="minorHAnsi" w:cstheme="minorHAnsi"/>
          <w:sz w:val="22"/>
          <w:szCs w:val="22"/>
        </w:rPr>
        <w:t xml:space="preserve"> </w:t>
      </w:r>
      <w:r w:rsidR="00851EF3" w:rsidRPr="00D23479">
        <w:rPr>
          <w:rFonts w:asciiTheme="minorHAnsi" w:hAnsiTheme="minorHAnsi" w:cstheme="minorHAnsi"/>
          <w:sz w:val="22"/>
          <w:szCs w:val="22"/>
        </w:rPr>
        <w:t>zastrzeżeń.</w:t>
      </w:r>
    </w:p>
    <w:p w14:paraId="690FB3BE" w14:textId="77777777" w:rsidR="00851EF3" w:rsidRPr="00D23479" w:rsidRDefault="00851EF3" w:rsidP="00D23479">
      <w:pPr>
        <w:pStyle w:val="Tekstpodstawowy"/>
        <w:numPr>
          <w:ilvl w:val="0"/>
          <w:numId w:val="77"/>
        </w:numPr>
        <w:tabs>
          <w:tab w:val="left" w:pos="426"/>
        </w:tabs>
        <w:spacing w:after="0"/>
        <w:ind w:left="426" w:hanging="426"/>
        <w:jc w:val="both"/>
        <w:rPr>
          <w:rFonts w:asciiTheme="minorHAnsi" w:eastAsia="Arial" w:hAnsiTheme="minorHAnsi" w:cstheme="minorHAnsi"/>
          <w:sz w:val="22"/>
          <w:szCs w:val="22"/>
        </w:rPr>
      </w:pPr>
      <w:r w:rsidRPr="00D23479">
        <w:rPr>
          <w:rFonts w:asciiTheme="minorHAnsi" w:hAnsiTheme="minorHAnsi" w:cstheme="minorHAnsi"/>
          <w:sz w:val="22"/>
          <w:szCs w:val="22"/>
        </w:rPr>
        <w:t>Wszystkie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materiały</w:t>
      </w:r>
      <w:r w:rsidR="005F49D7"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urządzenia</w:t>
      </w:r>
      <w:r w:rsidR="005F49D7" w:rsidRPr="00D23479">
        <w:rPr>
          <w:rFonts w:asciiTheme="minorHAnsi" w:hAnsiTheme="minorHAnsi" w:cstheme="minorHAnsi"/>
          <w:sz w:val="22"/>
          <w:szCs w:val="22"/>
        </w:rPr>
        <w:t xml:space="preserve"> i narzędzia</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niezbędne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zakupi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dostarczy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miejsca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wbudowania,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własny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koszt.</w:t>
      </w:r>
      <w:r w:rsidRPr="00D23479">
        <w:rPr>
          <w:rFonts w:asciiTheme="minorHAnsi" w:eastAsia="Arial" w:hAnsiTheme="minorHAnsi" w:cstheme="minorHAnsi"/>
          <w:sz w:val="22"/>
          <w:szCs w:val="22"/>
        </w:rPr>
        <w:t xml:space="preserve"> </w:t>
      </w:r>
    </w:p>
    <w:p w14:paraId="1A6F6DB9" w14:textId="77777777" w:rsidR="006316A9" w:rsidRPr="00D23479" w:rsidRDefault="00851EF3" w:rsidP="003A39C0">
      <w:pPr>
        <w:pStyle w:val="Tekstpodstawowy"/>
        <w:numPr>
          <w:ilvl w:val="0"/>
          <w:numId w:val="77"/>
        </w:numPr>
        <w:tabs>
          <w:tab w:val="left" w:pos="426"/>
        </w:tabs>
        <w:spacing w:after="0"/>
        <w:ind w:left="426" w:hanging="426"/>
        <w:jc w:val="both"/>
        <w:rPr>
          <w:rFonts w:asciiTheme="minorHAnsi" w:eastAsia="Arial"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zapewnia,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wszystkie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materiały</w:t>
      </w:r>
      <w:r w:rsidR="005F49D7"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urządzenia</w:t>
      </w:r>
      <w:r w:rsidR="005F49D7" w:rsidRPr="00D23479">
        <w:rPr>
          <w:rFonts w:asciiTheme="minorHAnsi" w:hAnsiTheme="minorHAnsi" w:cstheme="minorHAnsi"/>
          <w:sz w:val="22"/>
          <w:szCs w:val="22"/>
        </w:rPr>
        <w:t xml:space="preserve"> i narzędzia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użyte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będą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wysokiej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jakości,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znaczy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będą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posiadały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oznaczenie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najmniej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pierwszego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gatunku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jakości.</w:t>
      </w:r>
    </w:p>
    <w:p w14:paraId="3FD102B0" w14:textId="1DC0DBAB" w:rsidR="00851EF3" w:rsidRPr="00D23479" w:rsidRDefault="00851EF3" w:rsidP="003A39C0">
      <w:pPr>
        <w:pStyle w:val="Tekstpodstawowy"/>
        <w:numPr>
          <w:ilvl w:val="0"/>
          <w:numId w:val="77"/>
        </w:numPr>
        <w:tabs>
          <w:tab w:val="left" w:pos="426"/>
        </w:tabs>
        <w:spacing w:after="0"/>
        <w:ind w:left="426" w:hanging="426"/>
        <w:jc w:val="both"/>
        <w:rPr>
          <w:rFonts w:asciiTheme="minorHAnsi" w:eastAsia="Arial" w:hAnsiTheme="minorHAnsi" w:cstheme="minorHAnsi"/>
          <w:strike/>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zapewnia,</w:t>
      </w:r>
      <w:r w:rsidRPr="00D23479">
        <w:rPr>
          <w:rFonts w:asciiTheme="minorHAnsi" w:eastAsia="Arial" w:hAnsiTheme="minorHAnsi" w:cstheme="minorHAnsi"/>
          <w:sz w:val="22"/>
          <w:szCs w:val="22"/>
        </w:rPr>
        <w:t xml:space="preserve"> </w:t>
      </w:r>
      <w:r w:rsidR="00262384" w:rsidRPr="00D23479">
        <w:rPr>
          <w:rFonts w:asciiTheme="minorHAnsi" w:hAnsiTheme="minorHAnsi" w:cstheme="minorHAnsi"/>
          <w:sz w:val="22"/>
          <w:szCs w:val="22"/>
        </w:rPr>
        <w:t xml:space="preserve"> 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wszystkie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wyroby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materiały,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wykorzystane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posiadają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wymagane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dowody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dopuszczenia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obrotu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stosowania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budownictwie,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określonymi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ustawie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7</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lipca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1994</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(tekst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jednolity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00F16A7A" w:rsidRPr="00D23479">
        <w:rPr>
          <w:rFonts w:asciiTheme="minorHAnsi" w:hAnsiTheme="minorHAnsi" w:cstheme="minorHAnsi"/>
          <w:sz w:val="22"/>
          <w:szCs w:val="22"/>
        </w:rPr>
        <w:t>20</w:t>
      </w:r>
      <w:r w:rsidR="008C6738" w:rsidRPr="00D23479">
        <w:rPr>
          <w:rFonts w:asciiTheme="minorHAnsi" w:hAnsiTheme="minorHAnsi" w:cstheme="minorHAnsi"/>
          <w:sz w:val="22"/>
          <w:szCs w:val="22"/>
        </w:rPr>
        <w:t>20</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poz.</w:t>
      </w:r>
      <w:r w:rsidRPr="00D23479">
        <w:rPr>
          <w:rFonts w:asciiTheme="minorHAnsi" w:eastAsia="Arial" w:hAnsiTheme="minorHAnsi" w:cstheme="minorHAnsi"/>
          <w:sz w:val="22"/>
          <w:szCs w:val="22"/>
        </w:rPr>
        <w:t xml:space="preserve"> </w:t>
      </w:r>
      <w:r w:rsidR="00F16A7A" w:rsidRPr="00D23479">
        <w:rPr>
          <w:rFonts w:asciiTheme="minorHAnsi" w:hAnsiTheme="minorHAnsi" w:cstheme="minorHAnsi"/>
          <w:sz w:val="22"/>
          <w:szCs w:val="22"/>
        </w:rPr>
        <w:t>1</w:t>
      </w:r>
      <w:r w:rsidR="008C6738" w:rsidRPr="00D23479">
        <w:rPr>
          <w:rFonts w:asciiTheme="minorHAnsi" w:hAnsiTheme="minorHAnsi" w:cstheme="minorHAnsi"/>
          <w:sz w:val="22"/>
          <w:szCs w:val="22"/>
        </w:rPr>
        <w:t>333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ustawie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16</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kwietnia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2004</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wyrobach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(tekst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jednolity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20</w:t>
      </w:r>
      <w:r w:rsidR="00F16A7A" w:rsidRPr="00D23479">
        <w:rPr>
          <w:rFonts w:asciiTheme="minorHAnsi" w:hAnsiTheme="minorHAnsi" w:cstheme="minorHAnsi"/>
          <w:sz w:val="22"/>
          <w:szCs w:val="22"/>
        </w:rPr>
        <w:t>20</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poz.</w:t>
      </w:r>
      <w:r w:rsidRPr="00D23479">
        <w:rPr>
          <w:rFonts w:asciiTheme="minorHAnsi" w:eastAsia="Arial" w:hAnsiTheme="minorHAnsi" w:cstheme="minorHAnsi"/>
          <w:sz w:val="22"/>
          <w:szCs w:val="22"/>
        </w:rPr>
        <w:t xml:space="preserve"> </w:t>
      </w:r>
      <w:r w:rsidR="00F16A7A" w:rsidRPr="00D23479">
        <w:rPr>
          <w:rFonts w:asciiTheme="minorHAnsi" w:hAnsiTheme="minorHAnsi" w:cstheme="minorHAnsi"/>
          <w:sz w:val="22"/>
          <w:szCs w:val="22"/>
        </w:rPr>
        <w:t>215</w:t>
      </w:r>
      <w:r w:rsidR="008C6738" w:rsidRPr="00D23479">
        <w:rPr>
          <w:rFonts w:asciiTheme="minorHAnsi" w:hAnsiTheme="minorHAnsi" w:cstheme="minorHAnsi"/>
          <w:sz w:val="22"/>
          <w:szCs w:val="22"/>
        </w:rPr>
        <w:t xml:space="preserve"> ze zm.</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oraz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przepisach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wykonawczych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ustaw,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także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odpowiadają</w:t>
      </w:r>
      <w:r w:rsidR="004937F1"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wymaganiom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dokumentacji.</w:t>
      </w:r>
      <w:r w:rsidRPr="00D23479">
        <w:rPr>
          <w:rFonts w:asciiTheme="minorHAnsi" w:eastAsia="Arial" w:hAnsiTheme="minorHAnsi" w:cstheme="minorHAnsi"/>
          <w:strike/>
          <w:sz w:val="22"/>
          <w:szCs w:val="22"/>
        </w:rPr>
        <w:t xml:space="preserve"> </w:t>
      </w:r>
    </w:p>
    <w:p w14:paraId="5060E16B" w14:textId="77777777" w:rsidR="00B91FD8" w:rsidRPr="00D23479" w:rsidRDefault="00B91FD8" w:rsidP="003A39C0">
      <w:pPr>
        <w:pStyle w:val="Tekstpodstawowy"/>
        <w:numPr>
          <w:ilvl w:val="0"/>
          <w:numId w:val="77"/>
        </w:numPr>
        <w:tabs>
          <w:tab w:val="left" w:pos="426"/>
        </w:tabs>
        <w:spacing w:after="0"/>
        <w:ind w:left="426" w:hanging="426"/>
        <w:jc w:val="both"/>
        <w:rPr>
          <w:rFonts w:asciiTheme="minorHAnsi" w:hAnsiTheme="minorHAnsi" w:cstheme="minorHAnsi"/>
          <w:sz w:val="22"/>
          <w:szCs w:val="22"/>
        </w:rPr>
      </w:pPr>
      <w:r w:rsidRPr="00D23479">
        <w:rPr>
          <w:rFonts w:asciiTheme="minorHAnsi" w:hAnsiTheme="minorHAnsi" w:cstheme="minorHAnsi"/>
          <w:sz w:val="22"/>
          <w:szCs w:val="22"/>
        </w:rPr>
        <w:t>Wykonawca każdorazowo przed wbudowaniem materiału przedłoży do zatwierdzenia</w:t>
      </w:r>
      <w:r w:rsidR="00AE4C34" w:rsidRPr="00D23479">
        <w:rPr>
          <w:rFonts w:asciiTheme="minorHAnsi" w:hAnsiTheme="minorHAnsi" w:cstheme="minorHAnsi"/>
          <w:sz w:val="22"/>
          <w:szCs w:val="22"/>
        </w:rPr>
        <w:t xml:space="preserve"> przez Zamawiającego </w:t>
      </w:r>
      <w:r w:rsidR="00AE4C34" w:rsidRPr="00D23479">
        <w:rPr>
          <w:rFonts w:asciiTheme="minorHAnsi" w:hAnsiTheme="minorHAnsi" w:cstheme="minorHAnsi"/>
          <w:i/>
          <w:sz w:val="22"/>
          <w:szCs w:val="22"/>
        </w:rPr>
        <w:t xml:space="preserve">Wniosek o zatwierdzenie materiału </w:t>
      </w:r>
      <w:r w:rsidR="00AE4C34" w:rsidRPr="00D23479">
        <w:rPr>
          <w:rFonts w:asciiTheme="minorHAnsi" w:hAnsiTheme="minorHAnsi" w:cstheme="minorHAnsi"/>
          <w:sz w:val="22"/>
          <w:szCs w:val="22"/>
        </w:rPr>
        <w:t>(Załącznik do umowy)</w:t>
      </w:r>
      <w:r w:rsidR="00AE4C34" w:rsidRPr="00D23479">
        <w:rPr>
          <w:rFonts w:asciiTheme="minorHAnsi" w:hAnsiTheme="minorHAnsi" w:cstheme="minorHAnsi"/>
          <w:i/>
          <w:sz w:val="22"/>
          <w:szCs w:val="22"/>
        </w:rPr>
        <w:t xml:space="preserve"> </w:t>
      </w:r>
      <w:r w:rsidR="00AE4C34" w:rsidRPr="00D23479">
        <w:rPr>
          <w:rFonts w:asciiTheme="minorHAnsi" w:hAnsiTheme="minorHAnsi" w:cstheme="minorHAnsi"/>
          <w:sz w:val="22"/>
          <w:szCs w:val="22"/>
        </w:rPr>
        <w:t>wraz z aktualnymi certyfikatami bezpieczeństwa, deklaracjami zgodności lub certyfikatami zgodności z polską normą lub aprobat</w:t>
      </w:r>
      <w:r w:rsidR="00532DDC" w:rsidRPr="00D23479">
        <w:rPr>
          <w:rFonts w:asciiTheme="minorHAnsi" w:hAnsiTheme="minorHAnsi" w:cstheme="minorHAnsi"/>
          <w:sz w:val="22"/>
          <w:szCs w:val="22"/>
        </w:rPr>
        <w:t>ami</w:t>
      </w:r>
      <w:r w:rsidR="00AE4C34" w:rsidRPr="00D23479">
        <w:rPr>
          <w:rFonts w:asciiTheme="minorHAnsi" w:hAnsiTheme="minorHAnsi" w:cstheme="minorHAnsi"/>
          <w:sz w:val="22"/>
          <w:szCs w:val="22"/>
        </w:rPr>
        <w:t xml:space="preserve"> techniczn</w:t>
      </w:r>
      <w:r w:rsidR="00532DDC" w:rsidRPr="00D23479">
        <w:rPr>
          <w:rFonts w:asciiTheme="minorHAnsi" w:hAnsiTheme="minorHAnsi" w:cstheme="minorHAnsi"/>
          <w:sz w:val="22"/>
          <w:szCs w:val="22"/>
        </w:rPr>
        <w:t xml:space="preserve">ymi </w:t>
      </w:r>
      <w:r w:rsidR="00AE4C34" w:rsidRPr="00D23479">
        <w:rPr>
          <w:rFonts w:asciiTheme="minorHAnsi" w:hAnsiTheme="minorHAnsi" w:cstheme="minorHAnsi"/>
          <w:sz w:val="22"/>
          <w:szCs w:val="22"/>
        </w:rPr>
        <w:t>na 7 dni prze</w:t>
      </w:r>
      <w:r w:rsidR="00532DDC" w:rsidRPr="00D23479">
        <w:rPr>
          <w:rFonts w:asciiTheme="minorHAnsi" w:hAnsiTheme="minorHAnsi" w:cstheme="minorHAnsi"/>
          <w:sz w:val="22"/>
          <w:szCs w:val="22"/>
        </w:rPr>
        <w:t>d</w:t>
      </w:r>
      <w:r w:rsidR="00AE4C34" w:rsidRPr="00D23479">
        <w:rPr>
          <w:rFonts w:asciiTheme="minorHAnsi" w:hAnsiTheme="minorHAnsi" w:cstheme="minorHAnsi"/>
          <w:sz w:val="22"/>
          <w:szCs w:val="22"/>
        </w:rPr>
        <w:t xml:space="preserve"> planowanym zastosowaniem.</w:t>
      </w:r>
    </w:p>
    <w:p w14:paraId="2FB4AAA7" w14:textId="77777777" w:rsidR="00AE4C34" w:rsidRPr="00D23479" w:rsidRDefault="00F709E1" w:rsidP="00AE4C34">
      <w:pPr>
        <w:pStyle w:val="Tekstpodstawowy"/>
        <w:tabs>
          <w:tab w:val="left" w:pos="426"/>
        </w:tabs>
        <w:spacing w:after="0"/>
        <w:ind w:left="426"/>
        <w:jc w:val="both"/>
        <w:rPr>
          <w:rFonts w:asciiTheme="minorHAnsi" w:hAnsiTheme="minorHAnsi" w:cstheme="minorHAnsi"/>
          <w:sz w:val="22"/>
          <w:szCs w:val="22"/>
        </w:rPr>
      </w:pPr>
      <w:r w:rsidRPr="00D23479">
        <w:rPr>
          <w:rFonts w:asciiTheme="minorHAnsi" w:hAnsiTheme="minorHAnsi" w:cstheme="minorHAnsi"/>
          <w:sz w:val="22"/>
          <w:szCs w:val="22"/>
        </w:rPr>
        <w:t>Materiały, których istotną cechą są walory estetyczne należy uzgodnić z Zamawiającym pod względem kolorystyki, deseni</w:t>
      </w:r>
      <w:r w:rsidR="001C36B6" w:rsidRPr="00D23479">
        <w:rPr>
          <w:rFonts w:asciiTheme="minorHAnsi" w:hAnsiTheme="minorHAnsi" w:cstheme="minorHAnsi"/>
          <w:sz w:val="22"/>
          <w:szCs w:val="22"/>
        </w:rPr>
        <w:t>a</w:t>
      </w:r>
      <w:r w:rsidRPr="00D23479">
        <w:rPr>
          <w:rFonts w:asciiTheme="minorHAnsi" w:hAnsiTheme="minorHAnsi" w:cstheme="minorHAnsi"/>
          <w:sz w:val="22"/>
          <w:szCs w:val="22"/>
        </w:rPr>
        <w:t xml:space="preserve">, faktury itp. oraz dołączyć do </w:t>
      </w:r>
      <w:r w:rsidRPr="00D23479">
        <w:rPr>
          <w:rFonts w:asciiTheme="minorHAnsi" w:hAnsiTheme="minorHAnsi" w:cstheme="minorHAnsi"/>
          <w:i/>
          <w:sz w:val="22"/>
          <w:szCs w:val="22"/>
        </w:rPr>
        <w:t>Wniosku o zatwierdzenie materiału</w:t>
      </w:r>
      <w:r w:rsidRPr="00D23479">
        <w:rPr>
          <w:rFonts w:asciiTheme="minorHAnsi" w:hAnsiTheme="minorHAnsi" w:cstheme="minorHAnsi"/>
          <w:sz w:val="22"/>
          <w:szCs w:val="22"/>
        </w:rPr>
        <w:t xml:space="preserve"> próbkę.</w:t>
      </w:r>
    </w:p>
    <w:p w14:paraId="410387E8" w14:textId="6753038F" w:rsidR="00851EF3" w:rsidRPr="00D23479" w:rsidRDefault="00851EF3" w:rsidP="003A39C0">
      <w:pPr>
        <w:pStyle w:val="Tekstpodstawowy"/>
        <w:numPr>
          <w:ilvl w:val="0"/>
          <w:numId w:val="77"/>
        </w:numPr>
        <w:tabs>
          <w:tab w:val="left" w:pos="426"/>
        </w:tabs>
        <w:spacing w:after="0"/>
        <w:ind w:left="426" w:hanging="426"/>
        <w:jc w:val="both"/>
        <w:rPr>
          <w:rFonts w:asciiTheme="minorHAnsi" w:hAnsiTheme="minorHAnsi" w:cstheme="minorHAnsi"/>
          <w:sz w:val="22"/>
          <w:szCs w:val="22"/>
        </w:rPr>
      </w:pPr>
      <w:r w:rsidRPr="00D23479">
        <w:rPr>
          <w:rFonts w:asciiTheme="minorHAnsi" w:hAnsiTheme="minorHAnsi" w:cstheme="minorHAnsi"/>
          <w:sz w:val="22"/>
          <w:szCs w:val="22"/>
        </w:rPr>
        <w:lastRenderedPageBreak/>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żądanie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wyroby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materiały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mogą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być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poddane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badaniom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sprawdzającym.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zapewni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urządzenia,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instrumenty,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robociznę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materiały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potrzebne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r w:rsidR="00985680">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pobrania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próbek</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oraz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dostarczy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wymagane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próbki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wyrobów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materiałów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zbadania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jakości.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Wszystkie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próbki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wyrobów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materiałów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dostarczy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badań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własny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koszt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00115632" w:rsidRPr="00D23479">
        <w:rPr>
          <w:rFonts w:asciiTheme="minorHAnsi" w:hAnsiTheme="minorHAnsi" w:cstheme="minorHAnsi"/>
          <w:sz w:val="22"/>
          <w:szCs w:val="22"/>
        </w:rPr>
        <w:t>Jeżeli badania wykażą, że jakość zastosowanych</w:t>
      </w:r>
      <w:r w:rsidR="0080737B" w:rsidRPr="00D23479">
        <w:rPr>
          <w:rFonts w:asciiTheme="minorHAnsi" w:hAnsiTheme="minorHAnsi" w:cstheme="minorHAnsi"/>
          <w:sz w:val="22"/>
          <w:szCs w:val="22"/>
        </w:rPr>
        <w:t xml:space="preserve"> wyrobów i</w:t>
      </w:r>
      <w:r w:rsidR="00115632" w:rsidRPr="00D23479">
        <w:rPr>
          <w:rFonts w:asciiTheme="minorHAnsi" w:hAnsiTheme="minorHAnsi" w:cstheme="minorHAnsi"/>
          <w:sz w:val="22"/>
          <w:szCs w:val="22"/>
        </w:rPr>
        <w:t xml:space="preserve"> materiałów nie spełnia wymogów</w:t>
      </w:r>
      <w:r w:rsidR="0080737B" w:rsidRPr="00D23479">
        <w:rPr>
          <w:rFonts w:asciiTheme="minorHAnsi" w:hAnsiTheme="minorHAnsi" w:cstheme="minorHAnsi"/>
          <w:sz w:val="22"/>
          <w:szCs w:val="22"/>
        </w:rPr>
        <w:t xml:space="preserve"> niezbędnych przy realizacji przedmiotu umowy</w:t>
      </w:r>
      <w:r w:rsidR="00115632" w:rsidRPr="00D23479">
        <w:rPr>
          <w:rFonts w:asciiTheme="minorHAnsi" w:hAnsiTheme="minorHAnsi" w:cstheme="minorHAnsi"/>
          <w:sz w:val="22"/>
          <w:szCs w:val="22"/>
        </w:rPr>
        <w:t>, wówczas Wykonawca zostanie obciążony kosztem badań i na własny koszt dokona ich wymiany.</w:t>
      </w:r>
    </w:p>
    <w:p w14:paraId="3F81B4CF" w14:textId="77777777" w:rsidR="00851EF3" w:rsidRPr="00D23479" w:rsidRDefault="00851EF3" w:rsidP="003A39C0">
      <w:pPr>
        <w:pStyle w:val="Tekstpodstawowy"/>
        <w:numPr>
          <w:ilvl w:val="0"/>
          <w:numId w:val="77"/>
        </w:numPr>
        <w:tabs>
          <w:tab w:val="left" w:pos="426"/>
        </w:tabs>
        <w:spacing w:after="0"/>
        <w:ind w:left="426" w:hanging="426"/>
        <w:jc w:val="both"/>
        <w:rPr>
          <w:rFonts w:asciiTheme="minorHAnsi" w:hAnsiTheme="minorHAnsi" w:cstheme="minorHAnsi"/>
          <w:sz w:val="22"/>
          <w:szCs w:val="22"/>
        </w:rPr>
      </w:pP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obowiązków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należy:</w:t>
      </w:r>
    </w:p>
    <w:p w14:paraId="6E0247C2" w14:textId="0C39B0ED" w:rsidR="0087143A" w:rsidRPr="00D23479" w:rsidRDefault="0087143A" w:rsidP="00985680">
      <w:pPr>
        <w:pStyle w:val="Tekstpodstawowy"/>
        <w:numPr>
          <w:ilvl w:val="1"/>
          <w:numId w:val="77"/>
        </w:numPr>
        <w:tabs>
          <w:tab w:val="left" w:pos="851"/>
        </w:tabs>
        <w:spacing w:after="0"/>
        <w:ind w:left="851" w:hanging="425"/>
        <w:jc w:val="both"/>
        <w:rPr>
          <w:rFonts w:asciiTheme="minorHAnsi" w:hAnsiTheme="minorHAnsi" w:cstheme="minorHAnsi"/>
          <w:sz w:val="22"/>
          <w:szCs w:val="22"/>
        </w:rPr>
      </w:pPr>
      <w:r w:rsidRPr="00D23479">
        <w:rPr>
          <w:rFonts w:asciiTheme="minorHAnsi" w:hAnsiTheme="minorHAnsi" w:cstheme="minorHAnsi"/>
          <w:sz w:val="22"/>
          <w:szCs w:val="22"/>
        </w:rPr>
        <w:t xml:space="preserve">wykonanie przedmiotu zamówienia, zgodnie z umową oraz </w:t>
      </w:r>
      <w:r w:rsidR="005F49D7" w:rsidRPr="00D23479">
        <w:rPr>
          <w:rFonts w:asciiTheme="minorHAnsi" w:hAnsiTheme="minorHAnsi" w:cstheme="minorHAnsi"/>
          <w:sz w:val="22"/>
          <w:szCs w:val="22"/>
        </w:rPr>
        <w:t>jego</w:t>
      </w:r>
      <w:r w:rsidRPr="00D23479">
        <w:rPr>
          <w:rFonts w:asciiTheme="minorHAnsi" w:hAnsiTheme="minorHAnsi" w:cstheme="minorHAnsi"/>
          <w:sz w:val="22"/>
          <w:szCs w:val="22"/>
        </w:rPr>
        <w:t xml:space="preserve"> o</w:t>
      </w:r>
      <w:r w:rsidR="00AF7EF2" w:rsidRPr="00D23479">
        <w:rPr>
          <w:rFonts w:asciiTheme="minorHAnsi" w:hAnsiTheme="minorHAnsi" w:cstheme="minorHAnsi"/>
          <w:sz w:val="22"/>
          <w:szCs w:val="22"/>
        </w:rPr>
        <w:t>ddanie Zamawiającemu</w:t>
      </w:r>
      <w:r w:rsidR="005F49D7" w:rsidRPr="00D23479">
        <w:rPr>
          <w:rFonts w:asciiTheme="minorHAnsi" w:hAnsiTheme="minorHAnsi" w:cstheme="minorHAnsi"/>
          <w:sz w:val="22"/>
          <w:szCs w:val="22"/>
        </w:rPr>
        <w:t xml:space="preserve"> w</w:t>
      </w:r>
      <w:r w:rsidR="00985680">
        <w:rPr>
          <w:rFonts w:asciiTheme="minorHAnsi" w:hAnsiTheme="minorHAnsi" w:cstheme="minorHAnsi"/>
          <w:sz w:val="22"/>
          <w:szCs w:val="22"/>
        </w:rPr>
        <w:t> </w:t>
      </w:r>
      <w:r w:rsidR="005F49D7" w:rsidRPr="00D23479">
        <w:rPr>
          <w:rFonts w:asciiTheme="minorHAnsi" w:hAnsiTheme="minorHAnsi" w:cstheme="minorHAnsi"/>
          <w:sz w:val="22"/>
          <w:szCs w:val="22"/>
        </w:rPr>
        <w:t>terminie określonym niniejszą umową</w:t>
      </w:r>
      <w:r w:rsidR="00AF7EF2" w:rsidRPr="00D23479">
        <w:rPr>
          <w:rFonts w:asciiTheme="minorHAnsi" w:hAnsiTheme="minorHAnsi" w:cstheme="minorHAnsi"/>
          <w:sz w:val="22"/>
          <w:szCs w:val="22"/>
        </w:rPr>
        <w:t>,</w:t>
      </w:r>
    </w:p>
    <w:p w14:paraId="6887C028" w14:textId="77777777" w:rsidR="006C21FE" w:rsidRPr="00D23479" w:rsidRDefault="006C21FE" w:rsidP="003A39C0">
      <w:pPr>
        <w:pStyle w:val="Tekstpodstawowy"/>
        <w:numPr>
          <w:ilvl w:val="1"/>
          <w:numId w:val="77"/>
        </w:numPr>
        <w:tabs>
          <w:tab w:val="left" w:pos="851"/>
        </w:tabs>
        <w:spacing w:after="0"/>
        <w:ind w:left="851" w:hanging="425"/>
        <w:jc w:val="both"/>
        <w:rPr>
          <w:rFonts w:asciiTheme="minorHAnsi" w:hAnsiTheme="minorHAnsi" w:cstheme="minorHAnsi"/>
          <w:sz w:val="22"/>
          <w:szCs w:val="22"/>
        </w:rPr>
      </w:pPr>
      <w:r w:rsidRPr="00D23479">
        <w:rPr>
          <w:rFonts w:asciiTheme="minorHAnsi" w:hAnsiTheme="minorHAnsi" w:cstheme="minorHAnsi"/>
          <w:sz w:val="22"/>
          <w:szCs w:val="22"/>
        </w:rPr>
        <w:t>zabezpieczenie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terenu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oraz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zorganizowanie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dla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swoich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potrzeb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własny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koszt</w:t>
      </w:r>
      <w:r w:rsidR="004937F1"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zaplecza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dozoru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swojego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znajdującego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004937F1"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oraz ponoszenia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pełnej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odpowiedzialności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szkody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powstałe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czasie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trwania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zabezpieczenia,</w:t>
      </w:r>
      <w:r w:rsidRPr="00D23479">
        <w:rPr>
          <w:rFonts w:asciiTheme="minorHAnsi" w:eastAsia="Arial" w:hAnsiTheme="minorHAnsi" w:cstheme="minorHAnsi"/>
          <w:sz w:val="22"/>
          <w:szCs w:val="22"/>
        </w:rPr>
        <w:t xml:space="preserve"> </w:t>
      </w:r>
    </w:p>
    <w:p w14:paraId="3AE3A0EA" w14:textId="77777777" w:rsidR="006C21FE" w:rsidRPr="00D23479" w:rsidRDefault="006C21FE" w:rsidP="003A39C0">
      <w:pPr>
        <w:pStyle w:val="Tekstpodstawowy"/>
        <w:numPr>
          <w:ilvl w:val="1"/>
          <w:numId w:val="77"/>
        </w:numPr>
        <w:tabs>
          <w:tab w:val="left" w:pos="851"/>
        </w:tabs>
        <w:spacing w:after="0"/>
        <w:ind w:left="851" w:hanging="425"/>
        <w:jc w:val="both"/>
        <w:rPr>
          <w:rFonts w:asciiTheme="minorHAnsi" w:hAnsiTheme="minorHAnsi" w:cstheme="minorHAnsi"/>
          <w:sz w:val="22"/>
          <w:szCs w:val="22"/>
        </w:rPr>
      </w:pPr>
      <w:r w:rsidRPr="00D23479">
        <w:rPr>
          <w:rFonts w:asciiTheme="minorHAnsi" w:hAnsiTheme="minorHAnsi" w:cstheme="minorHAnsi"/>
          <w:sz w:val="22"/>
          <w:szCs w:val="22"/>
        </w:rPr>
        <w:t>zabezpieczenie,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oznakowanie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oraz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dbanie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stan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techniczny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prawidłowe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oznakowanie</w:t>
      </w:r>
      <w:r w:rsidR="004937F1"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cały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czas</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trwania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0087143A" w:rsidRPr="00D23479">
        <w:rPr>
          <w:rFonts w:asciiTheme="minorHAnsi" w:hAnsiTheme="minorHAnsi" w:cstheme="minorHAnsi"/>
          <w:sz w:val="22"/>
          <w:szCs w:val="22"/>
        </w:rPr>
        <w:t xml:space="preserve"> </w:t>
      </w:r>
      <w:r w:rsidRPr="00D23479">
        <w:rPr>
          <w:rFonts w:asciiTheme="minorHAnsi" w:hAnsiTheme="minorHAnsi" w:cstheme="minorHAnsi"/>
          <w:sz w:val="22"/>
          <w:szCs w:val="22"/>
        </w:rPr>
        <w:t>oraz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ponoszenie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pełnej</w:t>
      </w:r>
      <w:r w:rsidR="0087143A"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odpowiedzialności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teren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chwili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przejęcia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terenu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p>
    <w:p w14:paraId="49A0F771" w14:textId="33762401" w:rsidR="006C21FE" w:rsidRPr="00D23479" w:rsidRDefault="006C21FE" w:rsidP="003A39C0">
      <w:pPr>
        <w:pStyle w:val="Tekstpodstawowy"/>
        <w:numPr>
          <w:ilvl w:val="1"/>
          <w:numId w:val="77"/>
        </w:numPr>
        <w:tabs>
          <w:tab w:val="left" w:pos="851"/>
        </w:tabs>
        <w:spacing w:after="0"/>
        <w:ind w:left="851" w:hanging="425"/>
        <w:jc w:val="both"/>
        <w:rPr>
          <w:rFonts w:asciiTheme="minorHAnsi" w:hAnsiTheme="minorHAnsi" w:cstheme="minorHAnsi"/>
          <w:sz w:val="22"/>
          <w:szCs w:val="22"/>
        </w:rPr>
      </w:pPr>
      <w:r w:rsidRPr="00D23479">
        <w:rPr>
          <w:rFonts w:asciiTheme="minorHAnsi" w:hAnsiTheme="minorHAnsi" w:cstheme="minorHAnsi"/>
          <w:sz w:val="22"/>
          <w:szCs w:val="22"/>
        </w:rPr>
        <w:t>składowanie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wszelkich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urządzeń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pomocniczych,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zbędnych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materiałów,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związanych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00985680">
        <w:rPr>
          <w:rFonts w:asciiTheme="minorHAnsi" w:eastAsia="Arial" w:hAnsiTheme="minorHAnsi" w:cstheme="minorHAnsi"/>
          <w:sz w:val="22"/>
          <w:szCs w:val="22"/>
        </w:rPr>
        <w:t> </w:t>
      </w:r>
      <w:r w:rsidRPr="00D23479">
        <w:rPr>
          <w:rFonts w:asciiTheme="minorHAnsi" w:hAnsiTheme="minorHAnsi" w:cstheme="minorHAnsi"/>
          <w:sz w:val="22"/>
          <w:szCs w:val="22"/>
        </w:rPr>
        <w:t>wykonywanymi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robotami,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miejscach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wskazanych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p>
    <w:p w14:paraId="3F417A00" w14:textId="77777777" w:rsidR="006C21FE" w:rsidRPr="00D23479" w:rsidRDefault="006C21FE" w:rsidP="003A39C0">
      <w:pPr>
        <w:pStyle w:val="Tekstpodstawowy"/>
        <w:numPr>
          <w:ilvl w:val="1"/>
          <w:numId w:val="77"/>
        </w:numPr>
        <w:tabs>
          <w:tab w:val="left" w:pos="851"/>
        </w:tabs>
        <w:spacing w:after="0"/>
        <w:ind w:left="851" w:hanging="425"/>
        <w:jc w:val="both"/>
        <w:rPr>
          <w:rFonts w:asciiTheme="minorHAnsi" w:hAnsiTheme="minorHAnsi" w:cstheme="minorHAnsi"/>
          <w:sz w:val="22"/>
          <w:szCs w:val="22"/>
        </w:rPr>
      </w:pPr>
      <w:r w:rsidRPr="00D23479">
        <w:rPr>
          <w:rFonts w:asciiTheme="minorHAnsi" w:hAnsiTheme="minorHAnsi" w:cstheme="minorHAnsi"/>
          <w:sz w:val="22"/>
          <w:szCs w:val="22"/>
        </w:rPr>
        <w:t>utrzymywanie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porządku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prowadzonych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siebie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p>
    <w:p w14:paraId="4DF22492" w14:textId="77777777" w:rsidR="0087143A" w:rsidRPr="00D23479" w:rsidRDefault="0087143A" w:rsidP="003A39C0">
      <w:pPr>
        <w:pStyle w:val="Tekstpodstawowy"/>
        <w:numPr>
          <w:ilvl w:val="1"/>
          <w:numId w:val="77"/>
        </w:numPr>
        <w:tabs>
          <w:tab w:val="left" w:pos="851"/>
        </w:tabs>
        <w:spacing w:after="0"/>
        <w:ind w:left="851" w:hanging="425"/>
        <w:jc w:val="both"/>
        <w:rPr>
          <w:rFonts w:asciiTheme="minorHAnsi" w:hAnsiTheme="minorHAnsi" w:cstheme="minorHAnsi"/>
          <w:sz w:val="22"/>
          <w:szCs w:val="22"/>
        </w:rPr>
      </w:pPr>
      <w:r w:rsidRPr="00D23479">
        <w:rPr>
          <w:rFonts w:asciiTheme="minorHAnsi" w:hAnsiTheme="minorHAnsi" w:cstheme="minorHAnsi"/>
          <w:sz w:val="22"/>
          <w:szCs w:val="22"/>
        </w:rPr>
        <w:t>ponoszenie kosztów zużytej wody i energii elektrycznej w czasie trwania robót,</w:t>
      </w:r>
    </w:p>
    <w:p w14:paraId="5D71D552" w14:textId="77777777" w:rsidR="006C21FE" w:rsidRPr="00D23479" w:rsidRDefault="006C21FE" w:rsidP="003A39C0">
      <w:pPr>
        <w:pStyle w:val="Tekstpodstawowy"/>
        <w:numPr>
          <w:ilvl w:val="1"/>
          <w:numId w:val="77"/>
        </w:numPr>
        <w:tabs>
          <w:tab w:val="left" w:pos="851"/>
        </w:tabs>
        <w:spacing w:after="0"/>
        <w:ind w:left="851" w:hanging="425"/>
        <w:jc w:val="both"/>
        <w:rPr>
          <w:rFonts w:asciiTheme="minorHAnsi" w:hAnsiTheme="minorHAnsi" w:cstheme="minorHAnsi"/>
          <w:sz w:val="22"/>
          <w:szCs w:val="22"/>
        </w:rPr>
      </w:pPr>
      <w:r w:rsidRPr="00D23479">
        <w:rPr>
          <w:rFonts w:asciiTheme="minorHAnsi" w:hAnsiTheme="minorHAnsi" w:cstheme="minorHAnsi"/>
          <w:sz w:val="22"/>
          <w:szCs w:val="22"/>
        </w:rPr>
        <w:t>prowadzenie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gospodarki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odpadami,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obowiązującymi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przepisami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własny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koszt,</w:t>
      </w:r>
    </w:p>
    <w:p w14:paraId="73119449" w14:textId="6EF8BC94" w:rsidR="006C21FE" w:rsidRPr="00D23479" w:rsidRDefault="00851EF3" w:rsidP="003A39C0">
      <w:pPr>
        <w:pStyle w:val="Tekstpodstawowy"/>
        <w:numPr>
          <w:ilvl w:val="1"/>
          <w:numId w:val="77"/>
        </w:numPr>
        <w:tabs>
          <w:tab w:val="left" w:pos="851"/>
        </w:tabs>
        <w:spacing w:after="0"/>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dbanie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przestrzeganie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przepisów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ustawy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27</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kwietnia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2001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ochrony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środowiska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(tekst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jednolity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20</w:t>
      </w:r>
      <w:r w:rsidR="008C6738" w:rsidRPr="00D23479">
        <w:rPr>
          <w:rFonts w:asciiTheme="minorHAnsi" w:hAnsiTheme="minorHAnsi" w:cstheme="minorHAnsi"/>
          <w:sz w:val="22"/>
          <w:szCs w:val="22"/>
        </w:rPr>
        <w:t>20</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poz.</w:t>
      </w:r>
      <w:r w:rsidRPr="00D23479">
        <w:rPr>
          <w:rFonts w:asciiTheme="minorHAnsi" w:eastAsia="Arial" w:hAnsiTheme="minorHAnsi" w:cstheme="minorHAnsi"/>
          <w:sz w:val="22"/>
          <w:szCs w:val="22"/>
        </w:rPr>
        <w:t xml:space="preserve"> </w:t>
      </w:r>
      <w:r w:rsidR="00F16A7A" w:rsidRPr="00D23479">
        <w:rPr>
          <w:rFonts w:asciiTheme="minorHAnsi" w:hAnsiTheme="minorHAnsi" w:cstheme="minorHAnsi"/>
          <w:sz w:val="22"/>
          <w:szCs w:val="22"/>
        </w:rPr>
        <w:t>1</w:t>
      </w:r>
      <w:r w:rsidR="008C6738" w:rsidRPr="00D23479">
        <w:rPr>
          <w:rFonts w:asciiTheme="minorHAnsi" w:hAnsiTheme="minorHAnsi" w:cstheme="minorHAnsi"/>
          <w:sz w:val="22"/>
          <w:szCs w:val="22"/>
        </w:rPr>
        <w:t>219</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związku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ponosi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pełną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odpowiedzialność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naruszenie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przepisów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dotyczących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ochrony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środowiska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przyległym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terenu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00835F2A" w:rsidRPr="00D23479">
        <w:rPr>
          <w:rFonts w:asciiTheme="minorHAnsi" w:eastAsia="Arial"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wszelkie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związane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zanieczyszczeniem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środowiska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oraz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niewłaściwym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postępowaniem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odpadami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obciążają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p>
    <w:p w14:paraId="0472AB23" w14:textId="57675BEC" w:rsidR="006C21FE" w:rsidRPr="00D23479" w:rsidRDefault="006C21FE" w:rsidP="003A39C0">
      <w:pPr>
        <w:pStyle w:val="Tekstpodstawowy"/>
        <w:numPr>
          <w:ilvl w:val="1"/>
          <w:numId w:val="77"/>
        </w:numPr>
        <w:tabs>
          <w:tab w:val="left" w:pos="851"/>
        </w:tabs>
        <w:spacing w:after="0"/>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utrzymanie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terenu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wolnym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przeszkód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komunikacyjnych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oraz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usuwania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bieżąco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zbędnych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materiałów,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odpadów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śmieci,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własny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koszt,</w:t>
      </w:r>
    </w:p>
    <w:p w14:paraId="3E1BFF82" w14:textId="333E44C7" w:rsidR="006C21FE" w:rsidRPr="00D23479" w:rsidRDefault="0087143A" w:rsidP="003A39C0">
      <w:pPr>
        <w:pStyle w:val="Tekstpodstawowy"/>
        <w:numPr>
          <w:ilvl w:val="1"/>
          <w:numId w:val="77"/>
        </w:numPr>
        <w:tabs>
          <w:tab w:val="left" w:pos="851"/>
        </w:tabs>
        <w:spacing w:after="0"/>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 xml:space="preserve">wykonywanie robót oraz innych czynności objętych przedmiotem umowy, </w:t>
      </w:r>
      <w:r w:rsidR="005F49D7" w:rsidRPr="00D23479">
        <w:rPr>
          <w:rFonts w:asciiTheme="minorHAnsi" w:hAnsiTheme="minorHAnsi" w:cstheme="minorHAnsi"/>
          <w:sz w:val="22"/>
          <w:szCs w:val="22"/>
        </w:rPr>
        <w:t>w sposób zapewniający przestrzeganie</w:t>
      </w:r>
      <w:r w:rsidR="006A404D"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przepisów</w:t>
      </w:r>
      <w:r w:rsidR="006C21FE" w:rsidRPr="00D23479">
        <w:rPr>
          <w:rFonts w:asciiTheme="minorHAnsi" w:eastAsia="Arial" w:hAnsiTheme="minorHAnsi" w:cstheme="minorHAnsi"/>
          <w:sz w:val="22"/>
          <w:szCs w:val="22"/>
        </w:rPr>
        <w:t xml:space="preserve"> </w:t>
      </w:r>
      <w:r w:rsidRPr="00D23479">
        <w:rPr>
          <w:rFonts w:asciiTheme="minorHAnsi" w:eastAsia="Arial" w:hAnsiTheme="minorHAnsi" w:cstheme="minorHAnsi"/>
          <w:sz w:val="22"/>
          <w:szCs w:val="22"/>
        </w:rPr>
        <w:t xml:space="preserve">z zakresu </w:t>
      </w:r>
      <w:r w:rsidR="006A404D" w:rsidRPr="00D23479">
        <w:rPr>
          <w:rFonts w:asciiTheme="minorHAnsi" w:hAnsiTheme="minorHAnsi" w:cstheme="minorHAnsi"/>
          <w:sz w:val="22"/>
          <w:szCs w:val="22"/>
        </w:rPr>
        <w:t xml:space="preserve">bezpieczeństwa </w:t>
      </w:r>
      <w:r w:rsidRPr="00D23479">
        <w:rPr>
          <w:rFonts w:asciiTheme="minorHAnsi" w:hAnsiTheme="minorHAnsi" w:cstheme="minorHAnsi"/>
          <w:sz w:val="22"/>
          <w:szCs w:val="22"/>
        </w:rPr>
        <w:t>i higieny pracy</w:t>
      </w:r>
      <w:r w:rsidR="006C21FE" w:rsidRPr="00D23479">
        <w:rPr>
          <w:rFonts w:asciiTheme="minorHAnsi" w:hAnsiTheme="minorHAnsi" w:cstheme="minorHAnsi"/>
          <w:sz w:val="22"/>
          <w:szCs w:val="22"/>
        </w:rPr>
        <w:t>,</w:t>
      </w:r>
      <w:r w:rsidR="006C21FE"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ochrony przeciwpożarowej</w:t>
      </w:r>
      <w:r w:rsidR="006C21FE" w:rsidRPr="00D23479">
        <w:rPr>
          <w:rFonts w:asciiTheme="minorHAnsi" w:hAnsiTheme="minorHAnsi" w:cstheme="minorHAnsi"/>
          <w:sz w:val="22"/>
          <w:szCs w:val="22"/>
        </w:rPr>
        <w:t>,</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warunków</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bezpieczeństwa</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i</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ochrony</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zdrowia,</w:t>
      </w:r>
      <w:r w:rsidR="006C21FE" w:rsidRPr="00D23479">
        <w:rPr>
          <w:rFonts w:asciiTheme="minorHAnsi" w:eastAsia="Arial" w:hAnsiTheme="minorHAnsi" w:cstheme="minorHAnsi"/>
          <w:sz w:val="22"/>
          <w:szCs w:val="22"/>
        </w:rPr>
        <w:t xml:space="preserve"> </w:t>
      </w:r>
      <w:r w:rsidR="005F49D7" w:rsidRPr="00D23479">
        <w:rPr>
          <w:rFonts w:asciiTheme="minorHAnsi" w:eastAsia="Arial" w:hAnsiTheme="minorHAnsi" w:cstheme="minorHAnsi"/>
          <w:sz w:val="22"/>
          <w:szCs w:val="22"/>
        </w:rPr>
        <w:t xml:space="preserve">a także zapewnienie </w:t>
      </w:r>
      <w:r w:rsidR="006C21FE" w:rsidRPr="00D23479">
        <w:rPr>
          <w:rFonts w:asciiTheme="minorHAnsi" w:hAnsiTheme="minorHAnsi" w:cstheme="minorHAnsi"/>
          <w:sz w:val="22"/>
          <w:szCs w:val="22"/>
        </w:rPr>
        <w:t>w</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trakcie</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prowadzenia</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robót,</w:t>
      </w:r>
      <w:r w:rsidR="006C21FE"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całkowite</w:t>
      </w:r>
      <w:r w:rsidR="005F49D7" w:rsidRPr="00D23479">
        <w:rPr>
          <w:rFonts w:asciiTheme="minorHAnsi" w:hAnsiTheme="minorHAnsi" w:cstheme="minorHAnsi"/>
          <w:sz w:val="22"/>
          <w:szCs w:val="22"/>
        </w:rPr>
        <w:t>go bezpieczeństwa</w:t>
      </w:r>
      <w:r w:rsidRPr="00D23479">
        <w:rPr>
          <w:rFonts w:asciiTheme="minorHAnsi" w:hAnsiTheme="minorHAnsi" w:cstheme="minorHAnsi"/>
          <w:sz w:val="22"/>
          <w:szCs w:val="22"/>
        </w:rPr>
        <w:t xml:space="preserve"> osób</w:t>
      </w:r>
      <w:r w:rsidRPr="00D23479">
        <w:rPr>
          <w:rFonts w:asciiTheme="minorHAnsi" w:eastAsia="Arial" w:hAnsiTheme="minorHAnsi" w:cstheme="minorHAnsi"/>
          <w:sz w:val="22"/>
          <w:szCs w:val="22"/>
        </w:rPr>
        <w:t xml:space="preserve"> przebywających na terenie robót i w jego pobliżu, </w:t>
      </w:r>
      <w:r w:rsidR="006C21FE" w:rsidRPr="00D23479">
        <w:rPr>
          <w:rFonts w:asciiTheme="minorHAnsi" w:hAnsiTheme="minorHAnsi" w:cstheme="minorHAnsi"/>
          <w:sz w:val="22"/>
          <w:szCs w:val="22"/>
        </w:rPr>
        <w:t>gdzie</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za</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niewykonanie</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bądź</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nienależyte</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wykonanie</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tych</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obowiązków</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będzie</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ponosił</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odpowiedzialność</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odszkodowawczą,</w:t>
      </w:r>
    </w:p>
    <w:p w14:paraId="5325F4FE" w14:textId="77777777" w:rsidR="006C21FE" w:rsidRPr="00D23479" w:rsidRDefault="006C21FE" w:rsidP="003A39C0">
      <w:pPr>
        <w:pStyle w:val="Tekstpodstawowy"/>
        <w:numPr>
          <w:ilvl w:val="1"/>
          <w:numId w:val="77"/>
        </w:numPr>
        <w:tabs>
          <w:tab w:val="left" w:pos="851"/>
        </w:tabs>
        <w:spacing w:after="0"/>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realizacja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wniosków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bądź</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uwag</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przedstawicieli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zakresie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spełniania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wymagań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dotyczących</w:t>
      </w:r>
      <w:r w:rsidRPr="00D23479">
        <w:rPr>
          <w:rFonts w:asciiTheme="minorHAnsi" w:eastAsia="Arial" w:hAnsiTheme="minorHAnsi" w:cstheme="minorHAnsi"/>
          <w:sz w:val="22"/>
          <w:szCs w:val="22"/>
        </w:rPr>
        <w:t xml:space="preserve"> </w:t>
      </w:r>
      <w:r w:rsidR="0087143A" w:rsidRPr="00D23479">
        <w:rPr>
          <w:rFonts w:asciiTheme="minorHAnsi" w:hAnsiTheme="minorHAnsi" w:cstheme="minorHAnsi"/>
          <w:sz w:val="22"/>
          <w:szCs w:val="22"/>
        </w:rPr>
        <w:t>bezpieczeństwa i higieny pracy</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0087143A" w:rsidRPr="00D23479">
        <w:rPr>
          <w:rFonts w:asciiTheme="minorHAnsi" w:hAnsiTheme="minorHAnsi" w:cstheme="minorHAnsi"/>
          <w:sz w:val="22"/>
          <w:szCs w:val="22"/>
        </w:rPr>
        <w:t>ochrony przeciwpożarowej</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gdyby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takie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powstały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trakcie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współpracy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Stron,</w:t>
      </w:r>
    </w:p>
    <w:p w14:paraId="72349B26" w14:textId="77777777" w:rsidR="006C21FE" w:rsidRPr="00D23479" w:rsidRDefault="006C21FE" w:rsidP="003A39C0">
      <w:pPr>
        <w:pStyle w:val="Tekstpodstawowy"/>
        <w:numPr>
          <w:ilvl w:val="1"/>
          <w:numId w:val="77"/>
        </w:numPr>
        <w:tabs>
          <w:tab w:val="left" w:pos="851"/>
        </w:tabs>
        <w:spacing w:after="0"/>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zapewnienie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odpowiedniego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nadzoru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technicznego</w:t>
      </w:r>
      <w:r w:rsidRPr="00D23479">
        <w:rPr>
          <w:rFonts w:asciiTheme="minorHAnsi" w:eastAsia="Arial" w:hAnsiTheme="minorHAnsi" w:cstheme="minorHAnsi"/>
          <w:sz w:val="22"/>
          <w:szCs w:val="22"/>
        </w:rPr>
        <w:t xml:space="preserve"> </w:t>
      </w:r>
      <w:r w:rsidR="005F49D7" w:rsidRPr="00D23479">
        <w:rPr>
          <w:rFonts w:asciiTheme="minorHAnsi" w:eastAsia="Arial" w:hAnsiTheme="minorHAnsi" w:cstheme="minorHAnsi"/>
          <w:sz w:val="22"/>
          <w:szCs w:val="22"/>
        </w:rPr>
        <w:t>oraz pracowników o kwalifikacjach niezbędnych do prawidłowego i terminowego wykonania robót,</w:t>
      </w:r>
    </w:p>
    <w:p w14:paraId="6730E9B4" w14:textId="77777777" w:rsidR="006C21FE" w:rsidRPr="00D23479" w:rsidRDefault="006C21FE" w:rsidP="003A39C0">
      <w:pPr>
        <w:pStyle w:val="Tekstpodstawowy"/>
        <w:numPr>
          <w:ilvl w:val="1"/>
          <w:numId w:val="77"/>
        </w:numPr>
        <w:tabs>
          <w:tab w:val="left" w:pos="851"/>
        </w:tabs>
        <w:spacing w:after="0"/>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ponoszenie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odpowiedzialności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cywilnej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wszystkie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prowadzone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związane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5A82839E" w14:textId="77777777" w:rsidR="006C21FE" w:rsidRPr="00D23479" w:rsidRDefault="006C21FE" w:rsidP="003A39C0">
      <w:pPr>
        <w:pStyle w:val="Tekstpodstawowy"/>
        <w:numPr>
          <w:ilvl w:val="1"/>
          <w:numId w:val="77"/>
        </w:numPr>
        <w:tabs>
          <w:tab w:val="left" w:pos="851"/>
        </w:tabs>
        <w:spacing w:after="0"/>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zniszczenia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uszkodzenia,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już</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005F49D7"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części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toku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naprawianie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doprowadzanie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stanu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poprzedniego,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własny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koszt,</w:t>
      </w:r>
    </w:p>
    <w:p w14:paraId="5C002D72" w14:textId="3D88EFAE" w:rsidR="006C21FE" w:rsidRPr="00D23479" w:rsidRDefault="006C21FE" w:rsidP="003A39C0">
      <w:pPr>
        <w:pStyle w:val="Tekstpodstawowy"/>
        <w:numPr>
          <w:ilvl w:val="1"/>
          <w:numId w:val="77"/>
        </w:numPr>
        <w:tabs>
          <w:tab w:val="left" w:pos="851"/>
        </w:tabs>
        <w:spacing w:after="0"/>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naprawienie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nawierzchni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dróg</w:t>
      </w:r>
      <w:r w:rsidRPr="00D23479">
        <w:rPr>
          <w:rFonts w:asciiTheme="minorHAnsi" w:eastAsia="Arial" w:hAnsiTheme="minorHAnsi" w:cstheme="minorHAnsi"/>
          <w:b/>
          <w:sz w:val="22"/>
          <w:szCs w:val="22"/>
        </w:rPr>
        <w:t xml:space="preserve"> </w:t>
      </w:r>
      <w:r w:rsidRPr="00D23479">
        <w:rPr>
          <w:rFonts w:asciiTheme="minorHAnsi" w:hAnsiTheme="minorHAnsi" w:cstheme="minorHAnsi"/>
          <w:sz w:val="22"/>
          <w:szCs w:val="22"/>
        </w:rPr>
        <w:t>publicznych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uszkodzonych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zniszczonych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związku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00985680">
        <w:rPr>
          <w:rFonts w:asciiTheme="minorHAnsi" w:eastAsia="Arial" w:hAnsiTheme="minorHAnsi" w:cstheme="minorHAnsi"/>
          <w:sz w:val="22"/>
          <w:szCs w:val="22"/>
        </w:rPr>
        <w:t> </w:t>
      </w:r>
      <w:r w:rsidRPr="00D23479">
        <w:rPr>
          <w:rFonts w:asciiTheme="minorHAnsi" w:hAnsiTheme="minorHAnsi" w:cstheme="minorHAnsi"/>
          <w:sz w:val="22"/>
          <w:szCs w:val="22"/>
        </w:rPr>
        <w:t>prowadzeniem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związanych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00104763" w:rsidRPr="00D23479">
        <w:rPr>
          <w:rFonts w:asciiTheme="minorHAnsi" w:hAnsiTheme="minorHAnsi" w:cstheme="minorHAnsi"/>
          <w:sz w:val="22"/>
          <w:szCs w:val="22"/>
        </w:rPr>
        <w:t>remontem i przebudową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budynku,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zastosowaniem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materiałów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występujących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nawierzchniach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uszkodzonych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dróg,</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własny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koszt,</w:t>
      </w:r>
    </w:p>
    <w:p w14:paraId="0DDC6195" w14:textId="77777777" w:rsidR="006C21FE" w:rsidRPr="00D23479" w:rsidRDefault="006C21FE" w:rsidP="003A39C0">
      <w:pPr>
        <w:pStyle w:val="Tekstpodstawowy"/>
        <w:numPr>
          <w:ilvl w:val="1"/>
          <w:numId w:val="77"/>
        </w:numPr>
        <w:tabs>
          <w:tab w:val="left" w:pos="851"/>
        </w:tabs>
        <w:spacing w:after="0"/>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uczestnictwo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żądanie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osób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upoważnionych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naradach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koordynacyjnych,</w:t>
      </w:r>
    </w:p>
    <w:p w14:paraId="5A984B92" w14:textId="77777777" w:rsidR="006C21FE" w:rsidRPr="00D23479" w:rsidRDefault="006C21FE" w:rsidP="003A39C0">
      <w:pPr>
        <w:pStyle w:val="Tekstpodstawowy"/>
        <w:numPr>
          <w:ilvl w:val="1"/>
          <w:numId w:val="77"/>
        </w:numPr>
        <w:tabs>
          <w:tab w:val="left" w:pos="851"/>
        </w:tabs>
        <w:spacing w:after="0"/>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zapłata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opłat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przekroczenie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trakcie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norm,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określonych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odpowiednich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przepisach,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dotyczących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ochrony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środowiska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bezpieczeństwa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pracy,</w:t>
      </w:r>
      <w:r w:rsidR="005F49D7" w:rsidRPr="00D23479">
        <w:rPr>
          <w:rFonts w:asciiTheme="minorHAnsi" w:hAnsiTheme="minorHAnsi" w:cstheme="minorHAnsi"/>
          <w:sz w:val="22"/>
          <w:szCs w:val="22"/>
        </w:rPr>
        <w:t xml:space="preserve"> które obciążają Wykonawcę,</w:t>
      </w:r>
    </w:p>
    <w:p w14:paraId="1F9813F5" w14:textId="77777777" w:rsidR="006C21FE" w:rsidRPr="00D23479" w:rsidRDefault="005F49D7" w:rsidP="003A39C0">
      <w:pPr>
        <w:pStyle w:val="Tekstpodstawowy"/>
        <w:numPr>
          <w:ilvl w:val="1"/>
          <w:numId w:val="77"/>
        </w:numPr>
        <w:tabs>
          <w:tab w:val="left" w:pos="851"/>
        </w:tabs>
        <w:spacing w:after="0"/>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ponoszenia odpowiedzialności</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za</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wszelkie</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szkody,</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które</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spowodował</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w</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czasie</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swoich</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zobowiązań</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zawartych</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w</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umowie</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w</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stosunku</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do</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osób</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trzecich,</w:t>
      </w:r>
    </w:p>
    <w:p w14:paraId="28425168" w14:textId="495FC0B9" w:rsidR="006C21FE" w:rsidRPr="00D23479" w:rsidRDefault="00AF0EE9" w:rsidP="003A39C0">
      <w:pPr>
        <w:pStyle w:val="Tekstpodstawowy"/>
        <w:numPr>
          <w:ilvl w:val="1"/>
          <w:numId w:val="77"/>
        </w:numPr>
        <w:tabs>
          <w:tab w:val="left" w:pos="851"/>
        </w:tabs>
        <w:spacing w:after="0"/>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 xml:space="preserve">umożliwienie i </w:t>
      </w:r>
      <w:r w:rsidR="006C21FE" w:rsidRPr="00D23479">
        <w:rPr>
          <w:rFonts w:asciiTheme="minorHAnsi" w:hAnsiTheme="minorHAnsi" w:cstheme="minorHAnsi"/>
          <w:sz w:val="22"/>
          <w:szCs w:val="22"/>
        </w:rPr>
        <w:t>zapewnienie</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Zamawiającemu</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oraz</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wszystkim</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osobom</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upoważnionym</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przez</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niego,</w:t>
      </w:r>
      <w:r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jak</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też</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innym</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uczestnikom</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procesu</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budowlanego,</w:t>
      </w:r>
      <w:r w:rsidR="006C21FE" w:rsidRPr="00D23479">
        <w:rPr>
          <w:rFonts w:asciiTheme="minorHAnsi" w:eastAsia="Arial" w:hAnsiTheme="minorHAnsi" w:cstheme="minorHAnsi"/>
          <w:sz w:val="22"/>
          <w:szCs w:val="22"/>
        </w:rPr>
        <w:t xml:space="preserve"> </w:t>
      </w:r>
      <w:r w:rsidRPr="00D23479">
        <w:rPr>
          <w:rFonts w:asciiTheme="minorHAnsi" w:eastAsia="Arial" w:hAnsiTheme="minorHAnsi" w:cstheme="minorHAnsi"/>
          <w:sz w:val="22"/>
          <w:szCs w:val="22"/>
        </w:rPr>
        <w:t>przeprowadzeni</w:t>
      </w:r>
      <w:r w:rsidR="008A31BB" w:rsidRPr="00D23479">
        <w:rPr>
          <w:rFonts w:asciiTheme="minorHAnsi" w:eastAsia="Arial" w:hAnsiTheme="minorHAnsi" w:cstheme="minorHAnsi"/>
          <w:sz w:val="22"/>
          <w:szCs w:val="22"/>
        </w:rPr>
        <w:t>a kontroli oraz dostępu do</w:t>
      </w:r>
      <w:r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teren</w:t>
      </w:r>
      <w:r w:rsidRPr="00D23479">
        <w:rPr>
          <w:rFonts w:asciiTheme="minorHAnsi" w:hAnsiTheme="minorHAnsi" w:cstheme="minorHAnsi"/>
          <w:sz w:val="22"/>
          <w:szCs w:val="22"/>
        </w:rPr>
        <w:t>u</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lastRenderedPageBreak/>
        <w:t>budowy</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i</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do</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każdego</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miejsca,</w:t>
      </w:r>
      <w:r w:rsidR="006C21FE" w:rsidRPr="00D23479">
        <w:rPr>
          <w:rFonts w:asciiTheme="minorHAnsi" w:eastAsia="Arial" w:hAnsiTheme="minorHAnsi" w:cstheme="minorHAnsi"/>
          <w:sz w:val="22"/>
          <w:szCs w:val="22"/>
        </w:rPr>
        <w:t xml:space="preserve"> </w:t>
      </w:r>
      <w:r w:rsidRPr="00D23479">
        <w:rPr>
          <w:rFonts w:asciiTheme="minorHAnsi" w:eastAsia="Arial" w:hAnsiTheme="minorHAnsi" w:cstheme="minorHAnsi"/>
          <w:sz w:val="22"/>
          <w:szCs w:val="22"/>
        </w:rPr>
        <w:t xml:space="preserve">w każdym terminie, </w:t>
      </w:r>
      <w:r w:rsidR="006C21FE" w:rsidRPr="00D23479">
        <w:rPr>
          <w:rFonts w:asciiTheme="minorHAnsi" w:hAnsiTheme="minorHAnsi" w:cstheme="minorHAnsi"/>
          <w:sz w:val="22"/>
          <w:szCs w:val="22"/>
        </w:rPr>
        <w:t>gdzie</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roboty</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w</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związku</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z</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niniejszą</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umową</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będą</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wykonywane,</w:t>
      </w:r>
      <w:r w:rsidR="006C21FE" w:rsidRPr="00D23479">
        <w:rPr>
          <w:rFonts w:asciiTheme="minorHAnsi" w:eastAsia="Arial" w:hAnsiTheme="minorHAnsi" w:cstheme="minorHAnsi"/>
          <w:sz w:val="22"/>
          <w:szCs w:val="22"/>
        </w:rPr>
        <w:t xml:space="preserve"> </w:t>
      </w:r>
    </w:p>
    <w:p w14:paraId="1339CD7D" w14:textId="7971633A" w:rsidR="006C21FE" w:rsidRPr="00D23479" w:rsidRDefault="006C21FE" w:rsidP="003A39C0">
      <w:pPr>
        <w:pStyle w:val="Tekstpodstawowy"/>
        <w:numPr>
          <w:ilvl w:val="1"/>
          <w:numId w:val="77"/>
        </w:numPr>
        <w:tabs>
          <w:tab w:val="left" w:pos="851"/>
        </w:tabs>
        <w:spacing w:after="0"/>
        <w:ind w:left="851" w:hanging="425"/>
        <w:jc w:val="both"/>
        <w:rPr>
          <w:rFonts w:asciiTheme="minorHAnsi" w:eastAsia="Arial" w:hAnsiTheme="minorHAnsi" w:cstheme="minorHAnsi"/>
          <w:sz w:val="22"/>
          <w:szCs w:val="22"/>
        </w:rPr>
      </w:pPr>
      <w:r w:rsidRPr="00D23479">
        <w:rPr>
          <w:rFonts w:asciiTheme="minorHAnsi" w:hAnsiTheme="minorHAnsi" w:cstheme="minorHAnsi"/>
          <w:bCs/>
          <w:sz w:val="22"/>
          <w:szCs w:val="22"/>
        </w:rPr>
        <w:t>uporządkowanie</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terenu</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budowy</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po</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zakończeniu</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robót</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i</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przekazania</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go</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Zamawiającemu</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w</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terminie</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ustalonym</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na</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odbiór</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robót,</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jak</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również</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uporządkowanie</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terenów</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sąsiadujących</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zajętych</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lub</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użytkowanych</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przez</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Wykonawcę,</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w</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tym</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dokonania</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na</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własny</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koszt</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renowacji</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zniszczonych</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lub</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uszkodzonych</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w</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wyniku</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prowadzonych</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prac</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obiektów,</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fragmentów</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terenu</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dróg,</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nawierzchni</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lub</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instalacji,</w:t>
      </w:r>
    </w:p>
    <w:p w14:paraId="2B8CEB8F" w14:textId="77777777" w:rsidR="006C21FE" w:rsidRPr="00D23479" w:rsidRDefault="006C21FE" w:rsidP="003A39C0">
      <w:pPr>
        <w:pStyle w:val="Tekstpodstawowy"/>
        <w:numPr>
          <w:ilvl w:val="1"/>
          <w:numId w:val="77"/>
        </w:numPr>
        <w:tabs>
          <w:tab w:val="left" w:pos="851"/>
        </w:tabs>
        <w:spacing w:after="0"/>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usunięcie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własny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koszt,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zakończeniu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teren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wszystkich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własnych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urządzeń,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tymczasowego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zaplecza,</w:t>
      </w:r>
    </w:p>
    <w:p w14:paraId="58359ACC" w14:textId="0992A661" w:rsidR="006C21FE" w:rsidRPr="00D23479" w:rsidRDefault="006C21FE" w:rsidP="003A39C0">
      <w:pPr>
        <w:pStyle w:val="Tekstpodstawowy"/>
        <w:numPr>
          <w:ilvl w:val="1"/>
          <w:numId w:val="77"/>
        </w:numPr>
        <w:tabs>
          <w:tab w:val="left" w:pos="851"/>
        </w:tabs>
        <w:spacing w:after="0"/>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prowadzenie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bieżąco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związanych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wykonywaniem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00985680">
        <w:rPr>
          <w:rFonts w:asciiTheme="minorHAnsi" w:eastAsia="Arial" w:hAnsiTheme="minorHAnsi" w:cstheme="minorHAnsi"/>
          <w:sz w:val="22"/>
          <w:szCs w:val="22"/>
        </w:rPr>
        <w:t> </w:t>
      </w:r>
      <w:r w:rsidRPr="00D23479">
        <w:rPr>
          <w:rFonts w:asciiTheme="minorHAnsi" w:hAnsiTheme="minorHAnsi" w:cstheme="minorHAnsi"/>
          <w:sz w:val="22"/>
          <w:szCs w:val="22"/>
        </w:rPr>
        <w:t>szczególności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dziennika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sposób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obowiązującymi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przepisami,</w:t>
      </w:r>
    </w:p>
    <w:p w14:paraId="1B8079C0" w14:textId="375DB485" w:rsidR="006C21FE" w:rsidRPr="00D23479" w:rsidRDefault="006C21FE" w:rsidP="003A39C0">
      <w:pPr>
        <w:pStyle w:val="Tekstpodstawowy"/>
        <w:numPr>
          <w:ilvl w:val="1"/>
          <w:numId w:val="77"/>
        </w:numPr>
        <w:tabs>
          <w:tab w:val="left" w:pos="851"/>
        </w:tabs>
        <w:spacing w:after="0"/>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kompletowanie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trakcie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00F72B92"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wszelkiej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00985680">
        <w:rPr>
          <w:rFonts w:asciiTheme="minorHAnsi" w:eastAsia="Arial" w:hAnsiTheme="minorHAnsi" w:cstheme="minorHAnsi"/>
          <w:sz w:val="22"/>
          <w:szCs w:val="22"/>
        </w:rPr>
        <w:t> </w:t>
      </w:r>
      <w:r w:rsidRPr="00D23479">
        <w:rPr>
          <w:rFonts w:asciiTheme="minorHAnsi" w:hAnsiTheme="minorHAnsi" w:cstheme="minorHAnsi"/>
          <w:sz w:val="22"/>
          <w:szCs w:val="22"/>
        </w:rPr>
        <w:t>przepisami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ustawy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oraz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przygotowanie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końcowego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kompletu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protokołów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niezbędnych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odbiorze,</w:t>
      </w:r>
      <w:r w:rsidRPr="00D23479">
        <w:rPr>
          <w:rFonts w:asciiTheme="minorHAnsi" w:eastAsia="Arial" w:hAnsiTheme="minorHAnsi" w:cstheme="minorHAnsi"/>
          <w:sz w:val="22"/>
          <w:szCs w:val="22"/>
        </w:rPr>
        <w:t xml:space="preserve"> </w:t>
      </w:r>
    </w:p>
    <w:p w14:paraId="2ACB74F9" w14:textId="77777777" w:rsidR="004D72EF" w:rsidRPr="00D23479" w:rsidRDefault="006C21FE" w:rsidP="003A39C0">
      <w:pPr>
        <w:pStyle w:val="Tekstpodstawowy"/>
        <w:numPr>
          <w:ilvl w:val="1"/>
          <w:numId w:val="77"/>
        </w:numPr>
        <w:tabs>
          <w:tab w:val="left" w:pos="851"/>
        </w:tabs>
        <w:spacing w:after="0"/>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wykonywanie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przestrzeganie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wszystkich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poleceń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kierownika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oraz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osób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sprawujących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nadzór</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strony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przepisami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wszystkimi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postanowieniami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5A532D1A" w14:textId="1EFBE7F9" w:rsidR="004D72EF" w:rsidRPr="00D23479" w:rsidRDefault="004D72EF" w:rsidP="003A39C0">
      <w:pPr>
        <w:pStyle w:val="Tekstpodstawowy"/>
        <w:numPr>
          <w:ilvl w:val="1"/>
          <w:numId w:val="77"/>
        </w:numPr>
        <w:tabs>
          <w:tab w:val="left" w:pos="851"/>
        </w:tabs>
        <w:spacing w:after="0"/>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usuwanie wad w terminie 7 dni, licząc od pisemnego zgłoszenia ich przez Zamawiającego w</w:t>
      </w:r>
      <w:r w:rsidR="00985680">
        <w:rPr>
          <w:rFonts w:asciiTheme="minorHAnsi" w:hAnsiTheme="minorHAnsi" w:cstheme="minorHAnsi"/>
          <w:sz w:val="22"/>
          <w:szCs w:val="22"/>
        </w:rPr>
        <w:t> </w:t>
      </w:r>
      <w:r w:rsidRPr="00D23479">
        <w:rPr>
          <w:rFonts w:asciiTheme="minorHAnsi" w:hAnsiTheme="minorHAnsi" w:cstheme="minorHAnsi"/>
          <w:sz w:val="22"/>
          <w:szCs w:val="22"/>
        </w:rPr>
        <w:t xml:space="preserve">przypadku wad stwierdzonych w trakcie wykonywania robót </w:t>
      </w:r>
      <w:r w:rsidR="00F72B92" w:rsidRPr="00D23479">
        <w:rPr>
          <w:rFonts w:asciiTheme="minorHAnsi" w:hAnsiTheme="minorHAnsi" w:cstheme="minorHAnsi"/>
          <w:sz w:val="22"/>
          <w:szCs w:val="22"/>
        </w:rPr>
        <w:t xml:space="preserve">oraz w przypadku wad </w:t>
      </w:r>
      <w:r w:rsidRPr="00D23479">
        <w:rPr>
          <w:rFonts w:asciiTheme="minorHAnsi" w:hAnsiTheme="minorHAnsi" w:cstheme="minorHAnsi"/>
          <w:sz w:val="22"/>
          <w:szCs w:val="22"/>
        </w:rPr>
        <w:t>stwierdzonych w trakcie odbioru końcowego robót, a w przypadku wad zgłoszonych po odbiorze końcowym robót w ramach rękojmi za wady lub gwarancji - w terminie 14 dni, licząc od pisemnego zgłoszenia ich przez Zamawiającego, chyba że Strony ustalą zgodnie dłuższy termin na usunięcie wad, zgłasza</w:t>
      </w:r>
      <w:r w:rsidR="005F49D7" w:rsidRPr="00D23479">
        <w:rPr>
          <w:rFonts w:asciiTheme="minorHAnsi" w:hAnsiTheme="minorHAnsi" w:cstheme="minorHAnsi"/>
          <w:sz w:val="22"/>
          <w:szCs w:val="22"/>
        </w:rPr>
        <w:t>nych w wymienionych przypadkach,</w:t>
      </w:r>
    </w:p>
    <w:p w14:paraId="43F62493" w14:textId="43E8BCA8" w:rsidR="00EA1EED" w:rsidRPr="00D23479" w:rsidRDefault="00EA1EED" w:rsidP="003A39C0">
      <w:pPr>
        <w:pStyle w:val="Tekstpodstawowy"/>
        <w:numPr>
          <w:ilvl w:val="1"/>
          <w:numId w:val="77"/>
        </w:numPr>
        <w:tabs>
          <w:tab w:val="left" w:pos="851"/>
        </w:tabs>
        <w:spacing w:after="0"/>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do przygotowania budynku oraz otaczającego terenu do odbioru poprzez ich uprzątnięcie i</w:t>
      </w:r>
      <w:r w:rsidR="00985680">
        <w:rPr>
          <w:rFonts w:asciiTheme="minorHAnsi" w:hAnsiTheme="minorHAnsi" w:cstheme="minorHAnsi"/>
          <w:sz w:val="22"/>
          <w:szCs w:val="22"/>
        </w:rPr>
        <w:t> </w:t>
      </w:r>
      <w:r w:rsidRPr="00D23479">
        <w:rPr>
          <w:rFonts w:asciiTheme="minorHAnsi" w:hAnsiTheme="minorHAnsi" w:cstheme="minorHAnsi"/>
          <w:sz w:val="22"/>
          <w:szCs w:val="22"/>
        </w:rPr>
        <w:t>oczyszczenie wszelkich nawierzchni (ścian, podłóg, okien i innych</w:t>
      </w:r>
      <w:r w:rsidR="00C62129" w:rsidRPr="00D23479">
        <w:rPr>
          <w:rFonts w:asciiTheme="minorHAnsi" w:hAnsiTheme="minorHAnsi" w:cstheme="minorHAnsi"/>
          <w:sz w:val="22"/>
          <w:szCs w:val="22"/>
        </w:rPr>
        <w:t xml:space="preserve"> nawierzchni</w:t>
      </w:r>
      <w:r w:rsidRPr="00D23479">
        <w:rPr>
          <w:rFonts w:asciiTheme="minorHAnsi" w:hAnsiTheme="minorHAnsi" w:cstheme="minorHAnsi"/>
          <w:sz w:val="22"/>
          <w:szCs w:val="22"/>
        </w:rPr>
        <w:t>) z pozostałości po pracach budowlanych, resztek materiałów, pyłów itp.</w:t>
      </w:r>
    </w:p>
    <w:p w14:paraId="54E5E4FB" w14:textId="2380F361" w:rsidR="005F49D7" w:rsidRPr="00D23479" w:rsidRDefault="00761FB3" w:rsidP="00985680">
      <w:pPr>
        <w:pStyle w:val="Tekstpodstawowy"/>
        <w:tabs>
          <w:tab w:val="left" w:pos="851"/>
        </w:tabs>
        <w:spacing w:after="0"/>
        <w:ind w:left="426"/>
        <w:jc w:val="both"/>
        <w:rPr>
          <w:rFonts w:asciiTheme="minorHAnsi" w:eastAsia="Arial" w:hAnsiTheme="minorHAnsi" w:cstheme="minorHAnsi"/>
          <w:sz w:val="22"/>
          <w:szCs w:val="22"/>
        </w:rPr>
      </w:pPr>
      <w:r w:rsidRPr="00D23479">
        <w:rPr>
          <w:rFonts w:asciiTheme="minorHAnsi" w:hAnsiTheme="minorHAnsi" w:cstheme="minorHAnsi"/>
          <w:sz w:val="22"/>
          <w:szCs w:val="22"/>
        </w:rPr>
        <w:t>27)</w:t>
      </w:r>
      <w:r w:rsidR="00985680">
        <w:rPr>
          <w:rFonts w:asciiTheme="minorHAnsi" w:hAnsiTheme="minorHAnsi" w:cstheme="minorHAnsi"/>
          <w:sz w:val="22"/>
          <w:szCs w:val="22"/>
        </w:rPr>
        <w:tab/>
      </w:r>
      <w:r w:rsidR="005F49D7" w:rsidRPr="00D23479">
        <w:rPr>
          <w:rFonts w:asciiTheme="minorHAnsi" w:hAnsiTheme="minorHAnsi" w:cstheme="minorHAnsi"/>
          <w:sz w:val="22"/>
          <w:szCs w:val="22"/>
        </w:rPr>
        <w:t>do dokonania końcowego protokolarnego odbioru terenu przez Zamawiającego.</w:t>
      </w:r>
    </w:p>
    <w:p w14:paraId="6E26E951" w14:textId="40A18520" w:rsidR="00C62129" w:rsidRPr="00985680" w:rsidRDefault="00761FB3" w:rsidP="00985680">
      <w:pPr>
        <w:pStyle w:val="Tekstpodstawowy"/>
        <w:tabs>
          <w:tab w:val="left" w:pos="851"/>
        </w:tabs>
        <w:spacing w:after="0"/>
        <w:ind w:left="851" w:hanging="425"/>
        <w:jc w:val="both"/>
        <w:rPr>
          <w:rFonts w:asciiTheme="minorHAnsi" w:hAnsiTheme="minorHAnsi" w:cstheme="minorHAnsi"/>
          <w:sz w:val="22"/>
          <w:szCs w:val="22"/>
        </w:rPr>
      </w:pPr>
      <w:r w:rsidRPr="00D23479">
        <w:rPr>
          <w:rFonts w:asciiTheme="minorHAnsi" w:hAnsiTheme="minorHAnsi" w:cstheme="minorHAnsi"/>
          <w:sz w:val="22"/>
          <w:szCs w:val="22"/>
        </w:rPr>
        <w:t>28)</w:t>
      </w:r>
      <w:r w:rsidR="00985680">
        <w:rPr>
          <w:rFonts w:asciiTheme="minorHAnsi" w:hAnsiTheme="minorHAnsi" w:cstheme="minorHAnsi"/>
          <w:sz w:val="22"/>
          <w:szCs w:val="22"/>
        </w:rPr>
        <w:tab/>
      </w:r>
      <w:r w:rsidR="00C62129" w:rsidRPr="00D23479">
        <w:rPr>
          <w:rFonts w:asciiTheme="minorHAnsi" w:hAnsiTheme="minorHAnsi" w:cstheme="minorHAnsi"/>
          <w:sz w:val="22"/>
          <w:szCs w:val="22"/>
        </w:rPr>
        <w:t>do dostarczenia zamawiającemu w terminie 10 dni roboczych od dnia podpisania umowy</w:t>
      </w:r>
      <w:r w:rsidR="00985680">
        <w:rPr>
          <w:rFonts w:asciiTheme="minorHAnsi" w:hAnsiTheme="minorHAnsi" w:cstheme="minorHAnsi"/>
          <w:sz w:val="22"/>
          <w:szCs w:val="22"/>
        </w:rPr>
        <w:t xml:space="preserve"> </w:t>
      </w:r>
      <w:r w:rsidR="00C62129" w:rsidRPr="00D23479">
        <w:rPr>
          <w:rFonts w:asciiTheme="minorHAnsi" w:hAnsiTheme="minorHAnsi" w:cstheme="minorHAnsi"/>
          <w:sz w:val="22"/>
          <w:szCs w:val="22"/>
        </w:rPr>
        <w:t>kosztorysu ofertowego na podstawie którego została złożona oferta opiewającego na łączną</w:t>
      </w:r>
      <w:r w:rsidR="00985680">
        <w:rPr>
          <w:rFonts w:asciiTheme="minorHAnsi" w:hAnsiTheme="minorHAnsi" w:cstheme="minorHAnsi"/>
          <w:sz w:val="22"/>
          <w:szCs w:val="22"/>
        </w:rPr>
        <w:t xml:space="preserve"> </w:t>
      </w:r>
      <w:r w:rsidR="00C62129" w:rsidRPr="00D23479">
        <w:rPr>
          <w:rFonts w:asciiTheme="minorHAnsi" w:hAnsiTheme="minorHAnsi" w:cstheme="minorHAnsi"/>
          <w:sz w:val="22"/>
          <w:szCs w:val="22"/>
        </w:rPr>
        <w:t>wartość równą złożonej ofercie. Kosztorys ten będzie stanowił podstawę do ewentualnych rozliczeń w przypadku rozwiązania umowy.</w:t>
      </w:r>
    </w:p>
    <w:p w14:paraId="65D1B093" w14:textId="64FA24D0" w:rsidR="004F1DD4" w:rsidRPr="00D23479" w:rsidRDefault="000E0C31" w:rsidP="00985680">
      <w:pPr>
        <w:pStyle w:val="Tekstpodstawowy"/>
        <w:tabs>
          <w:tab w:val="left" w:pos="851"/>
        </w:tabs>
        <w:spacing w:after="0"/>
        <w:ind w:left="567" w:hanging="141"/>
        <w:jc w:val="both"/>
        <w:rPr>
          <w:rFonts w:asciiTheme="minorHAnsi" w:eastAsia="Arial" w:hAnsiTheme="minorHAnsi" w:cstheme="minorHAnsi"/>
          <w:sz w:val="22"/>
          <w:szCs w:val="22"/>
        </w:rPr>
      </w:pPr>
      <w:r w:rsidRPr="00D23479">
        <w:rPr>
          <w:rFonts w:asciiTheme="minorHAnsi" w:hAnsiTheme="minorHAnsi" w:cstheme="minorHAnsi"/>
          <w:sz w:val="22"/>
          <w:szCs w:val="22"/>
        </w:rPr>
        <w:t>29)</w:t>
      </w:r>
      <w:r w:rsidR="00985680">
        <w:rPr>
          <w:rFonts w:asciiTheme="minorHAnsi" w:hAnsiTheme="minorHAnsi" w:cstheme="minorHAnsi"/>
          <w:sz w:val="22"/>
          <w:szCs w:val="22"/>
        </w:rPr>
        <w:tab/>
      </w:r>
      <w:r w:rsidR="004F1DD4" w:rsidRPr="00D23479">
        <w:rPr>
          <w:rFonts w:asciiTheme="minorHAnsi" w:hAnsiTheme="minorHAnsi" w:cstheme="minorHAnsi"/>
          <w:sz w:val="22"/>
          <w:szCs w:val="22"/>
        </w:rPr>
        <w:t xml:space="preserve">do uczestnictwa w </w:t>
      </w:r>
      <w:r w:rsidR="00A20AE5" w:rsidRPr="00D23479">
        <w:rPr>
          <w:rFonts w:asciiTheme="minorHAnsi" w:hAnsiTheme="minorHAnsi" w:cstheme="minorHAnsi"/>
          <w:sz w:val="22"/>
          <w:szCs w:val="22"/>
        </w:rPr>
        <w:t>przeglądzie, o którym mowa w §13 ust 15 umowy</w:t>
      </w:r>
    </w:p>
    <w:p w14:paraId="386FE3D3" w14:textId="77777777" w:rsidR="00851EF3" w:rsidRPr="00D23479" w:rsidRDefault="00851EF3" w:rsidP="00985680">
      <w:pPr>
        <w:pStyle w:val="Tekstpodstawowy"/>
        <w:numPr>
          <w:ilvl w:val="0"/>
          <w:numId w:val="77"/>
        </w:numPr>
        <w:tabs>
          <w:tab w:val="left" w:pos="426"/>
        </w:tabs>
        <w:spacing w:after="0"/>
        <w:ind w:left="426" w:hanging="426"/>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odpowiedzialny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zobowiązania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wynikające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zawartej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3783E920" w14:textId="798A93E7" w:rsidR="00851EF3" w:rsidRPr="00D23479" w:rsidRDefault="00851EF3" w:rsidP="000E0C31">
      <w:pPr>
        <w:pStyle w:val="Tekstpodstawowy"/>
        <w:numPr>
          <w:ilvl w:val="0"/>
          <w:numId w:val="77"/>
        </w:numPr>
        <w:tabs>
          <w:tab w:val="left" w:pos="426"/>
        </w:tabs>
        <w:spacing w:after="0"/>
        <w:ind w:left="426" w:hanging="426"/>
        <w:jc w:val="both"/>
        <w:rPr>
          <w:rFonts w:asciiTheme="minorHAnsi" w:eastAsia="Arial"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ponosi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wszelką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odpowiedzialność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prawną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wobec</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osób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trzecich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szkody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powstałe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związku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00F72B92" w:rsidRPr="00D23479">
        <w:rPr>
          <w:rFonts w:asciiTheme="minorHAnsi" w:hAnsiTheme="minorHAnsi" w:cstheme="minorHAnsi"/>
          <w:sz w:val="22"/>
          <w:szCs w:val="22"/>
        </w:rPr>
        <w:t>umowy</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p>
    <w:p w14:paraId="5A933170" w14:textId="7503F524" w:rsidR="00851EF3" w:rsidRPr="00D23479" w:rsidRDefault="00851EF3" w:rsidP="000E0C31">
      <w:pPr>
        <w:pStyle w:val="Tekstpodstawowy"/>
        <w:numPr>
          <w:ilvl w:val="0"/>
          <w:numId w:val="77"/>
        </w:numPr>
        <w:tabs>
          <w:tab w:val="left" w:pos="426"/>
        </w:tabs>
        <w:spacing w:after="0"/>
        <w:ind w:left="426" w:hanging="426"/>
        <w:jc w:val="both"/>
        <w:rPr>
          <w:rFonts w:asciiTheme="minorHAnsi" w:hAnsiTheme="minorHAnsi" w:cstheme="minorHAnsi"/>
          <w:sz w:val="22"/>
          <w:szCs w:val="22"/>
        </w:rPr>
      </w:pP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czas</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obowiązywania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przyjmuje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siebie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pełną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odpowiedzialność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stosunku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osób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trzecich,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skutki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następstwa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zdarzeń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zależnych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nienależytego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nieterminowego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5BDC7419" w14:textId="77777777" w:rsidR="00851EF3" w:rsidRPr="00D23479" w:rsidRDefault="00851EF3" w:rsidP="00515A89">
      <w:pPr>
        <w:pStyle w:val="Tekstpodstawowy"/>
        <w:spacing w:after="0"/>
        <w:jc w:val="both"/>
        <w:rPr>
          <w:rFonts w:asciiTheme="minorHAnsi" w:hAnsiTheme="minorHAnsi" w:cstheme="minorHAnsi"/>
          <w:sz w:val="22"/>
          <w:szCs w:val="22"/>
        </w:rPr>
      </w:pPr>
      <w:r w:rsidRPr="00D23479">
        <w:rPr>
          <w:rFonts w:asciiTheme="minorHAnsi" w:hAnsiTheme="minorHAnsi" w:cstheme="minorHAnsi"/>
          <w:sz w:val="22"/>
          <w:szCs w:val="22"/>
        </w:rPr>
        <w:tab/>
      </w:r>
    </w:p>
    <w:p w14:paraId="335EB7D4" w14:textId="77777777" w:rsidR="00851EF3" w:rsidRPr="00D23479" w:rsidRDefault="00851EF3" w:rsidP="00515A89">
      <w:pPr>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p>
    <w:p w14:paraId="53BF0433" w14:textId="77777777" w:rsidR="00851EF3" w:rsidRPr="00985680" w:rsidRDefault="00851EF3" w:rsidP="00515A89">
      <w:pPr>
        <w:numPr>
          <w:ilvl w:val="0"/>
          <w:numId w:val="19"/>
        </w:numPr>
        <w:tabs>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roboty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będącej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zamówienia</w:t>
      </w:r>
      <w:r w:rsidRPr="00D23479">
        <w:rPr>
          <w:rFonts w:asciiTheme="minorHAnsi" w:eastAsia="Arial" w:hAnsiTheme="minorHAnsi" w:cstheme="minorHAnsi"/>
          <w:sz w:val="22"/>
          <w:szCs w:val="22"/>
        </w:rPr>
        <w:t xml:space="preserve"> </w:t>
      </w:r>
      <w:r w:rsidR="007D1AE8" w:rsidRPr="00D23479">
        <w:rPr>
          <w:rFonts w:asciiTheme="minorHAnsi" w:hAnsiTheme="minorHAnsi" w:cstheme="minorHAnsi"/>
          <w:sz w:val="22"/>
          <w:szCs w:val="22"/>
        </w:rPr>
        <w:t>S</w:t>
      </w:r>
      <w:r w:rsidRPr="00D23479">
        <w:rPr>
          <w:rFonts w:asciiTheme="minorHAnsi" w:hAnsiTheme="minorHAnsi" w:cstheme="minorHAnsi"/>
          <w:sz w:val="22"/>
          <w:szCs w:val="22"/>
        </w:rPr>
        <w:t>trony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ustaliły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wynagrodzenie</w:t>
      </w:r>
      <w:r w:rsidRPr="00D23479">
        <w:rPr>
          <w:rFonts w:asciiTheme="minorHAnsi" w:eastAsia="Arial" w:hAnsiTheme="minorHAnsi" w:cstheme="minorHAnsi"/>
          <w:sz w:val="22"/>
          <w:szCs w:val="22"/>
        </w:rPr>
        <w:t xml:space="preserve"> </w:t>
      </w:r>
      <w:r w:rsidRPr="00985680">
        <w:rPr>
          <w:rFonts w:asciiTheme="minorHAnsi" w:hAnsiTheme="minorHAnsi" w:cstheme="minorHAnsi"/>
          <w:sz w:val="22"/>
          <w:szCs w:val="22"/>
        </w:rPr>
        <w:t>ryczałtowe,</w:t>
      </w:r>
      <w:r w:rsidRPr="00985680">
        <w:rPr>
          <w:rFonts w:asciiTheme="minorHAnsi" w:eastAsia="Arial" w:hAnsiTheme="minorHAnsi" w:cstheme="minorHAnsi"/>
          <w:sz w:val="22"/>
          <w:szCs w:val="22"/>
        </w:rPr>
        <w:t xml:space="preserve"> </w:t>
      </w:r>
      <w:r w:rsidRPr="00985680">
        <w:rPr>
          <w:rFonts w:asciiTheme="minorHAnsi" w:hAnsiTheme="minorHAnsi" w:cstheme="minorHAnsi"/>
          <w:sz w:val="22"/>
          <w:szCs w:val="22"/>
        </w:rPr>
        <w:t>zgodnie</w:t>
      </w:r>
      <w:r w:rsidRPr="00985680">
        <w:rPr>
          <w:rFonts w:asciiTheme="minorHAnsi" w:eastAsia="Arial" w:hAnsiTheme="minorHAnsi" w:cstheme="minorHAnsi"/>
          <w:sz w:val="22"/>
          <w:szCs w:val="22"/>
        </w:rPr>
        <w:t xml:space="preserve"> </w:t>
      </w:r>
      <w:r w:rsidRPr="00985680">
        <w:rPr>
          <w:rFonts w:asciiTheme="minorHAnsi" w:hAnsiTheme="minorHAnsi" w:cstheme="minorHAnsi"/>
          <w:sz w:val="22"/>
          <w:szCs w:val="22"/>
        </w:rPr>
        <w:t>ze</w:t>
      </w:r>
      <w:r w:rsidRPr="00985680">
        <w:rPr>
          <w:rFonts w:asciiTheme="minorHAnsi" w:eastAsia="Arial" w:hAnsiTheme="minorHAnsi" w:cstheme="minorHAnsi"/>
          <w:sz w:val="22"/>
          <w:szCs w:val="22"/>
        </w:rPr>
        <w:t xml:space="preserve"> </w:t>
      </w:r>
      <w:r w:rsidRPr="00985680">
        <w:rPr>
          <w:rFonts w:asciiTheme="minorHAnsi" w:hAnsiTheme="minorHAnsi" w:cstheme="minorHAnsi"/>
          <w:sz w:val="22"/>
          <w:szCs w:val="22"/>
        </w:rPr>
        <w:t>złożoną</w:t>
      </w:r>
      <w:r w:rsidRPr="00985680">
        <w:rPr>
          <w:rFonts w:asciiTheme="minorHAnsi" w:eastAsia="Arial" w:hAnsiTheme="minorHAnsi" w:cstheme="minorHAnsi"/>
          <w:sz w:val="22"/>
          <w:szCs w:val="22"/>
        </w:rPr>
        <w:t xml:space="preserve"> </w:t>
      </w:r>
      <w:r w:rsidRPr="00985680">
        <w:rPr>
          <w:rFonts w:asciiTheme="minorHAnsi" w:hAnsiTheme="minorHAnsi" w:cstheme="minorHAnsi"/>
          <w:sz w:val="22"/>
          <w:szCs w:val="22"/>
        </w:rPr>
        <w:t>ofertą</w:t>
      </w:r>
      <w:r w:rsidRPr="00985680">
        <w:rPr>
          <w:rFonts w:asciiTheme="minorHAnsi" w:eastAsia="Arial" w:hAnsiTheme="minorHAnsi" w:cstheme="minorHAnsi"/>
          <w:sz w:val="22"/>
          <w:szCs w:val="22"/>
        </w:rPr>
        <w:t xml:space="preserve"> </w:t>
      </w:r>
      <w:r w:rsidRPr="00985680">
        <w:rPr>
          <w:rFonts w:asciiTheme="minorHAnsi" w:hAnsiTheme="minorHAnsi" w:cstheme="minorHAnsi"/>
          <w:sz w:val="22"/>
          <w:szCs w:val="22"/>
        </w:rPr>
        <w:t>Wykonawcy,</w:t>
      </w:r>
      <w:r w:rsidRPr="00985680">
        <w:rPr>
          <w:rFonts w:asciiTheme="minorHAnsi" w:eastAsia="Arial" w:hAnsiTheme="minorHAnsi" w:cstheme="minorHAnsi"/>
          <w:sz w:val="22"/>
          <w:szCs w:val="22"/>
        </w:rPr>
        <w:t xml:space="preserve"> </w:t>
      </w:r>
      <w:r w:rsidRPr="00985680">
        <w:rPr>
          <w:rFonts w:asciiTheme="minorHAnsi" w:hAnsiTheme="minorHAnsi" w:cstheme="minorHAnsi"/>
          <w:sz w:val="22"/>
          <w:szCs w:val="22"/>
        </w:rPr>
        <w:t>o</w:t>
      </w:r>
      <w:r w:rsidRPr="00985680">
        <w:rPr>
          <w:rFonts w:asciiTheme="minorHAnsi" w:eastAsia="Arial" w:hAnsiTheme="minorHAnsi" w:cstheme="minorHAnsi"/>
          <w:sz w:val="22"/>
          <w:szCs w:val="22"/>
        </w:rPr>
        <w:t xml:space="preserve"> </w:t>
      </w:r>
      <w:r w:rsidRPr="00985680">
        <w:rPr>
          <w:rFonts w:asciiTheme="minorHAnsi" w:hAnsiTheme="minorHAnsi" w:cstheme="minorHAnsi"/>
          <w:sz w:val="22"/>
          <w:szCs w:val="22"/>
        </w:rPr>
        <w:t>wartości</w:t>
      </w:r>
      <w:r w:rsidRPr="00985680">
        <w:rPr>
          <w:rFonts w:asciiTheme="minorHAnsi" w:eastAsia="Arial" w:hAnsiTheme="minorHAnsi" w:cstheme="minorHAnsi"/>
          <w:sz w:val="22"/>
          <w:szCs w:val="22"/>
        </w:rPr>
        <w:t xml:space="preserve"> </w:t>
      </w:r>
      <w:r w:rsidRPr="00985680">
        <w:rPr>
          <w:rFonts w:asciiTheme="minorHAnsi" w:hAnsiTheme="minorHAnsi" w:cstheme="minorHAnsi"/>
          <w:sz w:val="22"/>
          <w:szCs w:val="22"/>
        </w:rPr>
        <w:t>w</w:t>
      </w:r>
      <w:r w:rsidRPr="00985680">
        <w:rPr>
          <w:rFonts w:asciiTheme="minorHAnsi" w:eastAsia="Arial" w:hAnsiTheme="minorHAnsi" w:cstheme="minorHAnsi"/>
          <w:sz w:val="22"/>
          <w:szCs w:val="22"/>
        </w:rPr>
        <w:t xml:space="preserve"> </w:t>
      </w:r>
      <w:r w:rsidRPr="00985680">
        <w:rPr>
          <w:rFonts w:asciiTheme="minorHAnsi" w:hAnsiTheme="minorHAnsi" w:cstheme="minorHAnsi"/>
          <w:sz w:val="22"/>
          <w:szCs w:val="22"/>
        </w:rPr>
        <w:t>PLN:</w:t>
      </w:r>
    </w:p>
    <w:p w14:paraId="6210FD9B" w14:textId="77777777" w:rsidR="00851EF3" w:rsidRPr="00D23479" w:rsidRDefault="00851EF3" w:rsidP="00515A89">
      <w:pPr>
        <w:numPr>
          <w:ilvl w:val="0"/>
          <w:numId w:val="3"/>
        </w:numPr>
        <w:tabs>
          <w:tab w:val="left" w:pos="851"/>
        </w:tabs>
        <w:ind w:left="851" w:hanging="425"/>
        <w:rPr>
          <w:rFonts w:asciiTheme="minorHAnsi" w:hAnsiTheme="minorHAnsi" w:cstheme="minorHAnsi"/>
          <w:sz w:val="22"/>
          <w:szCs w:val="22"/>
        </w:rPr>
      </w:pPr>
      <w:r w:rsidRPr="00985680">
        <w:rPr>
          <w:rFonts w:asciiTheme="minorHAnsi" w:hAnsiTheme="minorHAnsi" w:cstheme="minorHAnsi"/>
          <w:sz w:val="22"/>
          <w:szCs w:val="22"/>
        </w:rPr>
        <w:t>kwota</w:t>
      </w:r>
      <w:r w:rsidRPr="00985680">
        <w:rPr>
          <w:rFonts w:asciiTheme="minorHAnsi" w:eastAsia="Arial" w:hAnsiTheme="minorHAnsi" w:cstheme="minorHAnsi"/>
          <w:sz w:val="22"/>
          <w:szCs w:val="22"/>
        </w:rPr>
        <w:t xml:space="preserve"> </w:t>
      </w:r>
      <w:r w:rsidRPr="00985680">
        <w:rPr>
          <w:rFonts w:asciiTheme="minorHAnsi" w:hAnsiTheme="minorHAnsi" w:cstheme="minorHAnsi"/>
          <w:sz w:val="22"/>
          <w:szCs w:val="22"/>
        </w:rPr>
        <w:t>netto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wynosi</w:t>
      </w:r>
      <w:r w:rsidRPr="00D23479">
        <w:rPr>
          <w:rFonts w:asciiTheme="minorHAnsi" w:eastAsia="Arial" w:hAnsiTheme="minorHAnsi" w:cstheme="minorHAnsi"/>
          <w:sz w:val="22"/>
          <w:szCs w:val="22"/>
        </w:rPr>
        <w:t>………………</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zł</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(słownie:</w:t>
      </w:r>
      <w:r w:rsidRPr="00D23479">
        <w:rPr>
          <w:rFonts w:asciiTheme="minorHAnsi" w:eastAsia="Arial" w:hAnsiTheme="minorHAnsi" w:cstheme="minorHAnsi"/>
          <w:sz w:val="22"/>
          <w:szCs w:val="22"/>
        </w:rPr>
        <w:t>……………………</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w:t>
      </w:r>
      <w:r w:rsidRPr="00D23479">
        <w:rPr>
          <w:rFonts w:asciiTheme="minorHAnsi" w:hAnsiTheme="minorHAnsi" w:cstheme="minorHAnsi"/>
          <w:sz w:val="22"/>
          <w:szCs w:val="22"/>
        </w:rPr>
        <w:t>..</w:t>
      </w:r>
      <w:r w:rsidR="00980920" w:rsidRPr="00D23479">
        <w:rPr>
          <w:rFonts w:asciiTheme="minorHAnsi" w:eastAsia="Arial" w:hAnsiTheme="minorHAnsi" w:cstheme="minorHAnsi"/>
          <w:sz w:val="22"/>
          <w:szCs w:val="22"/>
        </w:rPr>
        <w:t>…...</w:t>
      </w:r>
      <w:r w:rsidRPr="00D23479">
        <w:rPr>
          <w:rFonts w:asciiTheme="minorHAnsi" w:eastAsia="Arial" w:hAnsiTheme="minorHAnsi" w:cstheme="minorHAnsi"/>
          <w:sz w:val="22"/>
          <w:szCs w:val="22"/>
        </w:rPr>
        <w:t>…</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w:t>
      </w:r>
      <w:r w:rsidRPr="00D23479">
        <w:rPr>
          <w:rFonts w:asciiTheme="minorHAnsi" w:hAnsiTheme="minorHAnsi" w:cstheme="minorHAnsi"/>
          <w:sz w:val="22"/>
          <w:szCs w:val="22"/>
        </w:rPr>
        <w:t>/100</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złotych)</w:t>
      </w:r>
    </w:p>
    <w:p w14:paraId="40DDFE6C" w14:textId="77777777" w:rsidR="00851EF3" w:rsidRPr="00D23479" w:rsidRDefault="00851EF3" w:rsidP="00515A89">
      <w:pPr>
        <w:numPr>
          <w:ilvl w:val="0"/>
          <w:numId w:val="3"/>
        </w:numPr>
        <w:tabs>
          <w:tab w:val="left" w:pos="851"/>
        </w:tabs>
        <w:ind w:left="851" w:hanging="425"/>
        <w:rPr>
          <w:rFonts w:asciiTheme="minorHAnsi" w:hAnsiTheme="minorHAnsi" w:cstheme="minorHAnsi"/>
          <w:sz w:val="22"/>
          <w:szCs w:val="22"/>
        </w:rPr>
      </w:pPr>
      <w:r w:rsidRPr="00D23479">
        <w:rPr>
          <w:rFonts w:asciiTheme="minorHAnsi" w:hAnsiTheme="minorHAnsi" w:cstheme="minorHAnsi"/>
          <w:sz w:val="22"/>
          <w:szCs w:val="22"/>
        </w:rPr>
        <w:t>stawka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podatku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VAT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tj.</w:t>
      </w:r>
      <w:r w:rsidRPr="00D23479">
        <w:rPr>
          <w:rFonts w:asciiTheme="minorHAnsi" w:eastAsia="Arial" w:hAnsiTheme="minorHAnsi" w:cstheme="minorHAnsi"/>
          <w:sz w:val="22"/>
          <w:szCs w:val="22"/>
        </w:rPr>
        <w:t xml:space="preserve"> </w:t>
      </w:r>
      <w:r w:rsidR="00637BCC" w:rsidRPr="00D23479">
        <w:rPr>
          <w:rFonts w:asciiTheme="minorHAnsi" w:hAnsiTheme="minorHAnsi" w:cstheme="minorHAnsi"/>
          <w:sz w:val="22"/>
          <w:szCs w:val="22"/>
        </w:rPr>
        <w:t>kwota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podatku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VAT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wynosi</w:t>
      </w:r>
      <w:r w:rsidRPr="00D23479">
        <w:rPr>
          <w:rFonts w:asciiTheme="minorHAnsi" w:eastAsia="Arial" w:hAnsiTheme="minorHAnsi" w:cstheme="minorHAnsi"/>
          <w:sz w:val="22"/>
          <w:szCs w:val="22"/>
        </w:rPr>
        <w:t xml:space="preserve"> ……</w:t>
      </w:r>
      <w:r w:rsidR="00637BCC" w:rsidRPr="00D23479">
        <w:rPr>
          <w:rFonts w:asciiTheme="minorHAnsi" w:eastAsia="Arial" w:hAnsiTheme="minorHAnsi" w:cstheme="minorHAnsi"/>
          <w:sz w:val="22"/>
          <w:szCs w:val="22"/>
        </w:rPr>
        <w:t>…..</w:t>
      </w:r>
      <w:r w:rsidRPr="00D23479">
        <w:rPr>
          <w:rFonts w:asciiTheme="minorHAnsi" w:eastAsia="Arial" w:hAnsiTheme="minorHAnsi" w:cstheme="minorHAnsi"/>
          <w:sz w:val="22"/>
          <w:szCs w:val="22"/>
        </w:rPr>
        <w:t>……</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zł</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(słownie: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w:t>
      </w:r>
      <w:r w:rsidRPr="00D23479">
        <w:rPr>
          <w:rFonts w:asciiTheme="minorHAnsi" w:hAnsiTheme="minorHAnsi" w:cstheme="minorHAnsi"/>
          <w:sz w:val="22"/>
          <w:szCs w:val="22"/>
        </w:rPr>
        <w:t>/100</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złotych)</w:t>
      </w:r>
    </w:p>
    <w:p w14:paraId="1F764A48" w14:textId="77777777" w:rsidR="00851EF3" w:rsidRPr="00D23479" w:rsidRDefault="00851EF3" w:rsidP="00515A89">
      <w:pPr>
        <w:numPr>
          <w:ilvl w:val="0"/>
          <w:numId w:val="3"/>
        </w:numPr>
        <w:tabs>
          <w:tab w:val="left" w:pos="851"/>
        </w:tabs>
        <w:ind w:left="851" w:hanging="425"/>
        <w:rPr>
          <w:rFonts w:asciiTheme="minorHAnsi" w:hAnsiTheme="minorHAnsi" w:cstheme="minorHAnsi"/>
          <w:sz w:val="22"/>
          <w:szCs w:val="22"/>
        </w:rPr>
      </w:pPr>
      <w:r w:rsidRPr="00D23479">
        <w:rPr>
          <w:rFonts w:asciiTheme="minorHAnsi" w:hAnsiTheme="minorHAnsi" w:cstheme="minorHAnsi"/>
          <w:sz w:val="22"/>
          <w:szCs w:val="22"/>
        </w:rPr>
        <w:t>kwota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brutto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wynosi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zł</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(słownie: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w:t>
      </w:r>
      <w:r w:rsidRPr="00D23479">
        <w:rPr>
          <w:rFonts w:asciiTheme="minorHAnsi" w:hAnsiTheme="minorHAnsi" w:cstheme="minorHAnsi"/>
          <w:sz w:val="22"/>
          <w:szCs w:val="22"/>
        </w:rPr>
        <w:t>/100</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złotych).</w:t>
      </w:r>
    </w:p>
    <w:p w14:paraId="180C65DB" w14:textId="77777777" w:rsidR="00851EF3" w:rsidRPr="00D23479" w:rsidRDefault="00851EF3" w:rsidP="00515A89">
      <w:pPr>
        <w:pStyle w:val="Normalny1"/>
        <w:numPr>
          <w:ilvl w:val="0"/>
          <w:numId w:val="2"/>
        </w:numPr>
        <w:tabs>
          <w:tab w:val="left" w:pos="426"/>
        </w:tabs>
        <w:ind w:left="426" w:hanging="426"/>
        <w:jc w:val="both"/>
        <w:rPr>
          <w:rFonts w:asciiTheme="minorHAnsi" w:hAnsiTheme="minorHAnsi" w:cstheme="minorHAnsi"/>
          <w:color w:val="auto"/>
          <w:sz w:val="22"/>
          <w:szCs w:val="22"/>
        </w:rPr>
      </w:pPr>
      <w:r w:rsidRPr="00D23479">
        <w:rPr>
          <w:rFonts w:asciiTheme="minorHAnsi" w:hAnsiTheme="minorHAnsi" w:cstheme="minorHAnsi"/>
          <w:color w:val="auto"/>
          <w:sz w:val="22"/>
          <w:szCs w:val="22"/>
        </w:rPr>
        <w:t>Kwota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wynagrodzenia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określona</w:t>
      </w:r>
      <w:r w:rsidRPr="00D23479">
        <w:rPr>
          <w:rFonts w:asciiTheme="minorHAnsi" w:eastAsia="Arial" w:hAnsiTheme="minorHAnsi" w:cstheme="minorHAnsi"/>
          <w:color w:val="auto"/>
          <w:sz w:val="22"/>
          <w:szCs w:val="22"/>
        </w:rPr>
        <w:t xml:space="preserve"> </w:t>
      </w:r>
      <w:r w:rsidR="008B7155" w:rsidRPr="00D23479">
        <w:rPr>
          <w:rFonts w:asciiTheme="minorHAnsi" w:hAnsiTheme="minorHAnsi" w:cstheme="minorHAnsi"/>
          <w:color w:val="auto"/>
          <w:sz w:val="22"/>
          <w:szCs w:val="22"/>
        </w:rPr>
        <w:t>w</w:t>
      </w:r>
      <w:r w:rsidR="008B7155" w:rsidRPr="00D23479">
        <w:rPr>
          <w:rFonts w:asciiTheme="minorHAnsi" w:eastAsia="Arial" w:hAnsiTheme="minorHAnsi" w:cstheme="minorHAnsi"/>
          <w:color w:val="auto"/>
          <w:sz w:val="22"/>
          <w:szCs w:val="22"/>
        </w:rPr>
        <w:t xml:space="preserve"> </w:t>
      </w:r>
      <w:r w:rsidR="008B7155" w:rsidRPr="00D23479">
        <w:rPr>
          <w:rFonts w:asciiTheme="minorHAnsi" w:hAnsiTheme="minorHAnsi" w:cstheme="minorHAnsi"/>
          <w:color w:val="auto"/>
          <w:sz w:val="22"/>
          <w:szCs w:val="22"/>
        </w:rPr>
        <w:t>§</w:t>
      </w:r>
      <w:r w:rsidR="008B7155" w:rsidRPr="00D23479">
        <w:rPr>
          <w:rFonts w:asciiTheme="minorHAnsi" w:eastAsia="Arial" w:hAnsiTheme="minorHAnsi" w:cstheme="minorHAnsi"/>
          <w:color w:val="auto"/>
          <w:sz w:val="22"/>
          <w:szCs w:val="22"/>
        </w:rPr>
        <w:t xml:space="preserve"> </w:t>
      </w:r>
      <w:r w:rsidR="008B7155" w:rsidRPr="00D23479">
        <w:rPr>
          <w:rFonts w:asciiTheme="minorHAnsi" w:hAnsiTheme="minorHAnsi" w:cstheme="minorHAnsi"/>
          <w:color w:val="auto"/>
          <w:sz w:val="22"/>
          <w:szCs w:val="22"/>
        </w:rPr>
        <w:t>3 ust.</w:t>
      </w:r>
      <w:r w:rsidR="008B7155" w:rsidRPr="00D23479">
        <w:rPr>
          <w:rFonts w:asciiTheme="minorHAnsi" w:eastAsia="Arial" w:hAnsiTheme="minorHAnsi" w:cstheme="minorHAnsi"/>
          <w:color w:val="auto"/>
          <w:sz w:val="22"/>
          <w:szCs w:val="22"/>
        </w:rPr>
        <w:t xml:space="preserve"> </w:t>
      </w:r>
      <w:r w:rsidR="008B7155" w:rsidRPr="00D23479">
        <w:rPr>
          <w:rFonts w:asciiTheme="minorHAnsi" w:hAnsiTheme="minorHAnsi" w:cstheme="minorHAnsi"/>
          <w:color w:val="auto"/>
          <w:sz w:val="22"/>
          <w:szCs w:val="22"/>
        </w:rPr>
        <w:t>1</w:t>
      </w:r>
      <w:r w:rsidR="008B7155" w:rsidRPr="00D23479">
        <w:rPr>
          <w:rFonts w:asciiTheme="minorHAnsi" w:eastAsia="Arial" w:hAnsiTheme="minorHAnsi" w:cstheme="minorHAnsi"/>
          <w:color w:val="auto"/>
          <w:sz w:val="22"/>
          <w:szCs w:val="22"/>
        </w:rPr>
        <w:t xml:space="preserve"> </w:t>
      </w:r>
      <w:r w:rsidR="008B7155" w:rsidRPr="00D23479">
        <w:rPr>
          <w:rFonts w:asciiTheme="minorHAnsi" w:hAnsiTheme="minorHAnsi" w:cstheme="minorHAnsi"/>
          <w:color w:val="auto"/>
          <w:sz w:val="22"/>
          <w:szCs w:val="22"/>
        </w:rPr>
        <w:t>niniejszej umowy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nie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podlega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zmianie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przez</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cały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okres</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obowiązywania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umowy.</w:t>
      </w:r>
    </w:p>
    <w:p w14:paraId="2EAC30CA" w14:textId="77777777" w:rsidR="00851EF3" w:rsidRPr="00D23479" w:rsidRDefault="00851EF3" w:rsidP="00515A89">
      <w:pPr>
        <w:pStyle w:val="Normalny1"/>
        <w:numPr>
          <w:ilvl w:val="0"/>
          <w:numId w:val="2"/>
        </w:numPr>
        <w:tabs>
          <w:tab w:val="left" w:pos="426"/>
        </w:tabs>
        <w:ind w:left="426" w:hanging="426"/>
        <w:jc w:val="both"/>
        <w:rPr>
          <w:rFonts w:asciiTheme="minorHAnsi" w:hAnsiTheme="minorHAnsi" w:cstheme="minorHAnsi"/>
          <w:color w:val="auto"/>
          <w:sz w:val="22"/>
          <w:szCs w:val="22"/>
        </w:rPr>
      </w:pPr>
      <w:r w:rsidRPr="00D23479">
        <w:rPr>
          <w:rFonts w:asciiTheme="minorHAnsi" w:hAnsiTheme="minorHAnsi" w:cstheme="minorHAnsi"/>
          <w:color w:val="auto"/>
          <w:sz w:val="22"/>
          <w:szCs w:val="22"/>
        </w:rPr>
        <w:t>Wynagrodzenie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określone</w:t>
      </w:r>
      <w:r w:rsidRPr="00D23479">
        <w:rPr>
          <w:rFonts w:asciiTheme="minorHAnsi" w:eastAsia="Arial" w:hAnsiTheme="minorHAnsi" w:cstheme="minorHAnsi"/>
          <w:color w:val="auto"/>
          <w:sz w:val="22"/>
          <w:szCs w:val="22"/>
        </w:rPr>
        <w:t xml:space="preserve"> </w:t>
      </w:r>
      <w:r w:rsidR="008B7155" w:rsidRPr="00D23479">
        <w:rPr>
          <w:rFonts w:asciiTheme="minorHAnsi" w:hAnsiTheme="minorHAnsi" w:cstheme="minorHAnsi"/>
          <w:color w:val="auto"/>
          <w:sz w:val="22"/>
          <w:szCs w:val="22"/>
        </w:rPr>
        <w:t>w</w:t>
      </w:r>
      <w:r w:rsidR="008B7155" w:rsidRPr="00D23479">
        <w:rPr>
          <w:rFonts w:asciiTheme="minorHAnsi" w:eastAsia="Arial" w:hAnsiTheme="minorHAnsi" w:cstheme="minorHAnsi"/>
          <w:color w:val="auto"/>
          <w:sz w:val="22"/>
          <w:szCs w:val="22"/>
        </w:rPr>
        <w:t xml:space="preserve"> </w:t>
      </w:r>
      <w:r w:rsidR="008B7155" w:rsidRPr="00D23479">
        <w:rPr>
          <w:rFonts w:asciiTheme="minorHAnsi" w:hAnsiTheme="minorHAnsi" w:cstheme="minorHAnsi"/>
          <w:color w:val="auto"/>
          <w:sz w:val="22"/>
          <w:szCs w:val="22"/>
        </w:rPr>
        <w:t>§</w:t>
      </w:r>
      <w:r w:rsidR="008B7155" w:rsidRPr="00D23479">
        <w:rPr>
          <w:rFonts w:asciiTheme="minorHAnsi" w:eastAsia="Arial" w:hAnsiTheme="minorHAnsi" w:cstheme="minorHAnsi"/>
          <w:color w:val="auto"/>
          <w:sz w:val="22"/>
          <w:szCs w:val="22"/>
        </w:rPr>
        <w:t xml:space="preserve"> </w:t>
      </w:r>
      <w:r w:rsidR="008B7155" w:rsidRPr="00D23479">
        <w:rPr>
          <w:rFonts w:asciiTheme="minorHAnsi" w:hAnsiTheme="minorHAnsi" w:cstheme="minorHAnsi"/>
          <w:color w:val="auto"/>
          <w:sz w:val="22"/>
          <w:szCs w:val="22"/>
        </w:rPr>
        <w:t>3 ust.</w:t>
      </w:r>
      <w:r w:rsidR="008B7155" w:rsidRPr="00D23479">
        <w:rPr>
          <w:rFonts w:asciiTheme="minorHAnsi" w:eastAsia="Arial" w:hAnsiTheme="minorHAnsi" w:cstheme="minorHAnsi"/>
          <w:color w:val="auto"/>
          <w:sz w:val="22"/>
          <w:szCs w:val="22"/>
        </w:rPr>
        <w:t xml:space="preserve"> </w:t>
      </w:r>
      <w:r w:rsidR="008B7155" w:rsidRPr="00D23479">
        <w:rPr>
          <w:rFonts w:asciiTheme="minorHAnsi" w:hAnsiTheme="minorHAnsi" w:cstheme="minorHAnsi"/>
          <w:color w:val="auto"/>
          <w:sz w:val="22"/>
          <w:szCs w:val="22"/>
        </w:rPr>
        <w:t>1</w:t>
      </w:r>
      <w:r w:rsidR="008B7155" w:rsidRPr="00D23479">
        <w:rPr>
          <w:rFonts w:asciiTheme="minorHAnsi" w:eastAsia="Arial" w:hAnsiTheme="minorHAnsi" w:cstheme="minorHAnsi"/>
          <w:color w:val="auto"/>
          <w:sz w:val="22"/>
          <w:szCs w:val="22"/>
        </w:rPr>
        <w:t xml:space="preserve"> </w:t>
      </w:r>
      <w:r w:rsidR="008B7155" w:rsidRPr="00D23479">
        <w:rPr>
          <w:rFonts w:asciiTheme="minorHAnsi" w:hAnsiTheme="minorHAnsi" w:cstheme="minorHAnsi"/>
          <w:color w:val="auto"/>
          <w:sz w:val="22"/>
          <w:szCs w:val="22"/>
        </w:rPr>
        <w:t>niniejszej umowy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obejmuje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wszystkie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koszty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i</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składniki</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związane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w:t>
      </w:r>
      <w:r w:rsidRPr="00D23479">
        <w:rPr>
          <w:rFonts w:asciiTheme="minorHAnsi" w:eastAsia="Arial" w:hAnsiTheme="minorHAnsi" w:cstheme="minorHAnsi"/>
          <w:color w:val="auto"/>
          <w:sz w:val="22"/>
          <w:szCs w:val="22"/>
        </w:rPr>
        <w:t xml:space="preserve"> </w:t>
      </w:r>
      <w:r w:rsidR="007D1AE8" w:rsidRPr="00D23479">
        <w:rPr>
          <w:rFonts w:asciiTheme="minorHAnsi" w:hAnsiTheme="minorHAnsi" w:cstheme="minorHAnsi"/>
          <w:color w:val="auto"/>
          <w:sz w:val="22"/>
          <w:szCs w:val="22"/>
        </w:rPr>
        <w:t>realizacją</w:t>
      </w:r>
      <w:r w:rsidRPr="00D23479">
        <w:rPr>
          <w:rFonts w:asciiTheme="minorHAnsi" w:eastAsia="Arial" w:hAnsiTheme="minorHAnsi" w:cstheme="minorHAnsi"/>
          <w:color w:val="auto"/>
          <w:sz w:val="22"/>
          <w:szCs w:val="22"/>
        </w:rPr>
        <w:t xml:space="preserve"> </w:t>
      </w:r>
      <w:r w:rsidR="007D1AE8" w:rsidRPr="00D23479">
        <w:rPr>
          <w:rFonts w:asciiTheme="minorHAnsi" w:hAnsiTheme="minorHAnsi" w:cstheme="minorHAnsi"/>
          <w:color w:val="auto"/>
          <w:sz w:val="22"/>
          <w:szCs w:val="22"/>
        </w:rPr>
        <w:t>przedmiotu umowy, w tym ryzyko Wykonawcy z tytułu niedoszacowania kosztów związanych z realizacją przedmiotu umowy,</w:t>
      </w:r>
      <w:r w:rsidR="00EA1EED" w:rsidRPr="00D23479">
        <w:rPr>
          <w:rFonts w:asciiTheme="minorHAnsi" w:hAnsiTheme="minorHAnsi" w:cstheme="minorHAnsi"/>
          <w:color w:val="auto"/>
          <w:sz w:val="22"/>
          <w:szCs w:val="22"/>
        </w:rPr>
        <w:t xml:space="preserve"> niedoszacowania bądź omyłek w kosztorysie ofertowym </w:t>
      </w:r>
      <w:r w:rsidR="007D1AE8" w:rsidRPr="00D23479">
        <w:rPr>
          <w:rFonts w:asciiTheme="minorHAnsi" w:hAnsiTheme="minorHAnsi" w:cstheme="minorHAnsi"/>
          <w:color w:val="auto"/>
          <w:sz w:val="22"/>
          <w:szCs w:val="22"/>
        </w:rPr>
        <w:t>a także innych czynników mających lub mogących mieć wpływ na koszty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i</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uwzględnia</w:t>
      </w:r>
      <w:r w:rsidR="00EA1EED"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cały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zakres</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przedmiotu</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umowy,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który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ustalono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1</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niniejszej</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umowy.</w:t>
      </w:r>
    </w:p>
    <w:p w14:paraId="1ED891FF" w14:textId="495BB754" w:rsidR="00851EF3" w:rsidRPr="00D23479" w:rsidRDefault="00851EF3" w:rsidP="00515A89">
      <w:pPr>
        <w:pStyle w:val="Normalny1"/>
        <w:numPr>
          <w:ilvl w:val="0"/>
          <w:numId w:val="2"/>
        </w:numPr>
        <w:tabs>
          <w:tab w:val="left" w:pos="426"/>
        </w:tabs>
        <w:ind w:left="426" w:hanging="426"/>
        <w:jc w:val="both"/>
        <w:rPr>
          <w:rFonts w:asciiTheme="minorHAnsi" w:eastAsia="Arial" w:hAnsiTheme="minorHAnsi" w:cstheme="minorHAnsi"/>
          <w:color w:val="auto"/>
          <w:sz w:val="22"/>
          <w:szCs w:val="22"/>
        </w:rPr>
      </w:pPr>
      <w:r w:rsidRPr="00D23479">
        <w:rPr>
          <w:rFonts w:asciiTheme="minorHAnsi" w:hAnsiTheme="minorHAnsi" w:cstheme="minorHAnsi"/>
          <w:color w:val="auto"/>
          <w:sz w:val="22"/>
          <w:szCs w:val="22"/>
        </w:rPr>
        <w:lastRenderedPageBreak/>
        <w:t>Wynagrodzenie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ryczałtowe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Wykonawcy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uwzględnia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wszystkie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obowiązujące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Polsce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podatki,</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łącznie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w:t>
      </w:r>
      <w:r w:rsidR="00985680">
        <w:rPr>
          <w:rFonts w:asciiTheme="minorHAnsi" w:eastAsia="Arial" w:hAnsiTheme="minorHAnsi" w:cstheme="minorHAnsi"/>
          <w:color w:val="auto"/>
          <w:sz w:val="22"/>
          <w:szCs w:val="22"/>
        </w:rPr>
        <w:t> </w:t>
      </w:r>
      <w:r w:rsidRPr="00D23479">
        <w:rPr>
          <w:rFonts w:asciiTheme="minorHAnsi" w:hAnsiTheme="minorHAnsi" w:cstheme="minorHAnsi"/>
          <w:color w:val="auto"/>
          <w:sz w:val="22"/>
          <w:szCs w:val="22"/>
        </w:rPr>
        <w:t>podatkiem</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VAT</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oraz</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opłaty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celne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i</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inne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opłaty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związane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wykonywaniem</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robót</w:t>
      </w:r>
      <w:r w:rsidR="0007206B" w:rsidRPr="00D23479">
        <w:rPr>
          <w:rFonts w:asciiTheme="minorHAnsi" w:eastAsia="Arial" w:hAnsiTheme="minorHAnsi" w:cstheme="minorHAnsi"/>
          <w:color w:val="auto"/>
          <w:sz w:val="22"/>
          <w:szCs w:val="22"/>
        </w:rPr>
        <w:t>.</w:t>
      </w:r>
    </w:p>
    <w:p w14:paraId="7565AA97" w14:textId="20A2EAF4" w:rsidR="00851EF3" w:rsidRPr="00D23479" w:rsidRDefault="00851EF3" w:rsidP="00515A89">
      <w:pPr>
        <w:pStyle w:val="Normalny1"/>
        <w:numPr>
          <w:ilvl w:val="0"/>
          <w:numId w:val="2"/>
        </w:numPr>
        <w:tabs>
          <w:tab w:val="left" w:pos="426"/>
        </w:tabs>
        <w:ind w:left="426" w:hanging="426"/>
        <w:jc w:val="both"/>
        <w:rPr>
          <w:rFonts w:asciiTheme="minorHAnsi" w:hAnsiTheme="minorHAnsi" w:cstheme="minorHAnsi"/>
          <w:color w:val="auto"/>
          <w:sz w:val="22"/>
          <w:szCs w:val="22"/>
        </w:rPr>
      </w:pPr>
      <w:r w:rsidRPr="00D23479">
        <w:rPr>
          <w:rFonts w:asciiTheme="minorHAnsi" w:hAnsiTheme="minorHAnsi" w:cstheme="minorHAnsi"/>
          <w:color w:val="auto"/>
          <w:sz w:val="22"/>
          <w:szCs w:val="22"/>
        </w:rPr>
        <w:t>Niedoszacowanie,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pominięcie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oraz</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brak</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rozpoznania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zakresu</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przedmiotu</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umowy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nie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może</w:t>
      </w:r>
      <w:r w:rsidR="00317D68"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być</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podstawą</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do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żądania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przez</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Wykonawcę</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zwiększenia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wynagrodzenia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ryczałtowego,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określonego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w:t>
      </w:r>
      <w:r w:rsidRPr="00D23479">
        <w:rPr>
          <w:rFonts w:asciiTheme="minorHAnsi" w:eastAsia="Arial" w:hAnsiTheme="minorHAnsi" w:cstheme="minorHAnsi"/>
          <w:color w:val="auto"/>
          <w:sz w:val="22"/>
          <w:szCs w:val="22"/>
        </w:rPr>
        <w:t xml:space="preserve"> </w:t>
      </w:r>
      <w:r w:rsidR="008B7155" w:rsidRPr="00D23479">
        <w:rPr>
          <w:rFonts w:asciiTheme="minorHAnsi" w:hAnsiTheme="minorHAnsi" w:cstheme="minorHAnsi"/>
          <w:color w:val="auto"/>
          <w:sz w:val="22"/>
          <w:szCs w:val="22"/>
        </w:rPr>
        <w:t>§</w:t>
      </w:r>
      <w:r w:rsidR="008B7155" w:rsidRPr="00D23479">
        <w:rPr>
          <w:rFonts w:asciiTheme="minorHAnsi" w:eastAsia="Arial" w:hAnsiTheme="minorHAnsi" w:cstheme="minorHAnsi"/>
          <w:color w:val="auto"/>
          <w:sz w:val="22"/>
          <w:szCs w:val="22"/>
        </w:rPr>
        <w:t xml:space="preserve"> </w:t>
      </w:r>
      <w:r w:rsidR="008B7155" w:rsidRPr="00D23479">
        <w:rPr>
          <w:rFonts w:asciiTheme="minorHAnsi" w:hAnsiTheme="minorHAnsi" w:cstheme="minorHAnsi"/>
          <w:color w:val="auto"/>
          <w:sz w:val="22"/>
          <w:szCs w:val="22"/>
        </w:rPr>
        <w:t>3 ust.</w:t>
      </w:r>
      <w:r w:rsidR="008B7155" w:rsidRPr="00D23479">
        <w:rPr>
          <w:rFonts w:asciiTheme="minorHAnsi" w:eastAsia="Arial" w:hAnsiTheme="minorHAnsi" w:cstheme="minorHAnsi"/>
          <w:color w:val="auto"/>
          <w:sz w:val="22"/>
          <w:szCs w:val="22"/>
        </w:rPr>
        <w:t xml:space="preserve"> </w:t>
      </w:r>
      <w:r w:rsidR="008B7155" w:rsidRPr="00D23479">
        <w:rPr>
          <w:rFonts w:asciiTheme="minorHAnsi" w:hAnsiTheme="minorHAnsi" w:cstheme="minorHAnsi"/>
          <w:color w:val="auto"/>
          <w:sz w:val="22"/>
          <w:szCs w:val="22"/>
        </w:rPr>
        <w:t>1</w:t>
      </w:r>
      <w:r w:rsidR="008B7155" w:rsidRPr="00D23479">
        <w:rPr>
          <w:rFonts w:asciiTheme="minorHAnsi" w:eastAsia="Arial" w:hAnsiTheme="minorHAnsi" w:cstheme="minorHAnsi"/>
          <w:color w:val="auto"/>
          <w:sz w:val="22"/>
          <w:szCs w:val="22"/>
        </w:rPr>
        <w:t xml:space="preserve"> </w:t>
      </w:r>
      <w:r w:rsidR="008B7155" w:rsidRPr="00D23479">
        <w:rPr>
          <w:rFonts w:asciiTheme="minorHAnsi" w:hAnsiTheme="minorHAnsi" w:cstheme="minorHAnsi"/>
          <w:color w:val="auto"/>
          <w:sz w:val="22"/>
          <w:szCs w:val="22"/>
        </w:rPr>
        <w:t>niniejszej umowy</w:t>
      </w:r>
      <w:r w:rsidRPr="00D23479">
        <w:rPr>
          <w:rFonts w:asciiTheme="minorHAnsi" w:hAnsiTheme="minorHAnsi" w:cstheme="minorHAnsi"/>
          <w:color w:val="auto"/>
          <w:sz w:val="22"/>
          <w:szCs w:val="22"/>
        </w:rPr>
        <w:t>.</w:t>
      </w:r>
    </w:p>
    <w:p w14:paraId="584E6395" w14:textId="77777777" w:rsidR="007768B2" w:rsidRPr="00D23479" w:rsidRDefault="00851EF3" w:rsidP="00515A89">
      <w:pPr>
        <w:pStyle w:val="Normalny1"/>
        <w:numPr>
          <w:ilvl w:val="0"/>
          <w:numId w:val="2"/>
        </w:numPr>
        <w:tabs>
          <w:tab w:val="left" w:pos="426"/>
        </w:tabs>
        <w:ind w:left="426" w:hanging="426"/>
        <w:jc w:val="both"/>
        <w:rPr>
          <w:rFonts w:asciiTheme="minorHAnsi" w:hAnsiTheme="minorHAnsi" w:cstheme="minorHAnsi"/>
          <w:color w:val="auto"/>
          <w:sz w:val="22"/>
          <w:szCs w:val="22"/>
        </w:rPr>
      </w:pPr>
      <w:r w:rsidRPr="00D23479">
        <w:rPr>
          <w:rFonts w:asciiTheme="minorHAnsi" w:hAnsiTheme="minorHAnsi" w:cstheme="minorHAnsi"/>
          <w:color w:val="auto"/>
          <w:sz w:val="22"/>
          <w:szCs w:val="22"/>
        </w:rPr>
        <w:t>Zamawiający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nie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będzie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wypłacał</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zaliczek</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na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poczet</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wynagrodzenia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wykonanie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przedmiotu</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umowy.</w:t>
      </w:r>
    </w:p>
    <w:p w14:paraId="524F275D" w14:textId="77777777" w:rsidR="007768B2" w:rsidRPr="00D23479" w:rsidRDefault="007768B2" w:rsidP="00515A89">
      <w:pPr>
        <w:pStyle w:val="Normalny1"/>
        <w:numPr>
          <w:ilvl w:val="0"/>
          <w:numId w:val="2"/>
        </w:numPr>
        <w:tabs>
          <w:tab w:val="left" w:pos="426"/>
        </w:tabs>
        <w:ind w:left="426" w:hanging="426"/>
        <w:jc w:val="both"/>
        <w:rPr>
          <w:rFonts w:asciiTheme="minorHAnsi" w:hAnsiTheme="minorHAnsi" w:cstheme="minorHAnsi"/>
          <w:color w:val="auto"/>
          <w:sz w:val="22"/>
          <w:szCs w:val="22"/>
        </w:rPr>
      </w:pPr>
      <w:r w:rsidRPr="00D23479">
        <w:rPr>
          <w:rFonts w:asciiTheme="minorHAnsi" w:hAnsiTheme="minorHAnsi" w:cstheme="minorHAnsi"/>
          <w:color w:val="auto"/>
          <w:sz w:val="22"/>
          <w:szCs w:val="22"/>
        </w:rPr>
        <w:t xml:space="preserve">Zamawiający nie dopuszcza składania faktur/rachunków częściowych i płatności za przedmiot </w:t>
      </w:r>
      <w:r w:rsidR="0007206B" w:rsidRPr="00D23479">
        <w:rPr>
          <w:rFonts w:asciiTheme="minorHAnsi" w:hAnsiTheme="minorHAnsi" w:cstheme="minorHAnsi"/>
          <w:color w:val="auto"/>
          <w:sz w:val="22"/>
          <w:szCs w:val="22"/>
        </w:rPr>
        <w:t>umowy</w:t>
      </w:r>
      <w:r w:rsidRPr="00D23479">
        <w:rPr>
          <w:rFonts w:asciiTheme="minorHAnsi" w:hAnsiTheme="minorHAnsi" w:cstheme="minorHAnsi"/>
          <w:color w:val="auto"/>
          <w:sz w:val="22"/>
          <w:szCs w:val="22"/>
        </w:rPr>
        <w:t xml:space="preserve"> etapami.  </w:t>
      </w:r>
    </w:p>
    <w:p w14:paraId="41A60BA1" w14:textId="77777777" w:rsidR="00851EF3" w:rsidRPr="00D23479" w:rsidRDefault="00851EF3" w:rsidP="00515A89">
      <w:pPr>
        <w:pStyle w:val="Normalny1"/>
        <w:numPr>
          <w:ilvl w:val="0"/>
          <w:numId w:val="2"/>
        </w:numPr>
        <w:tabs>
          <w:tab w:val="left" w:pos="426"/>
        </w:tabs>
        <w:ind w:left="426" w:hanging="426"/>
        <w:jc w:val="both"/>
        <w:rPr>
          <w:rFonts w:asciiTheme="minorHAnsi" w:hAnsiTheme="minorHAnsi" w:cstheme="minorHAnsi"/>
          <w:color w:val="auto"/>
          <w:sz w:val="22"/>
          <w:szCs w:val="22"/>
        </w:rPr>
      </w:pPr>
      <w:r w:rsidRPr="00D23479">
        <w:rPr>
          <w:rFonts w:asciiTheme="minorHAnsi" w:hAnsiTheme="minorHAnsi" w:cstheme="minorHAnsi"/>
          <w:color w:val="auto"/>
          <w:sz w:val="22"/>
          <w:szCs w:val="22"/>
        </w:rPr>
        <w:t>Zapłata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wynagrodzenia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ryczałtowego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będzie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realizowana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przez</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Zamawiającego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złotych</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polskich.</w:t>
      </w:r>
    </w:p>
    <w:p w14:paraId="1A18E819" w14:textId="77777777" w:rsidR="00851EF3" w:rsidRPr="00D23479" w:rsidRDefault="00526C4F" w:rsidP="00515A89">
      <w:pPr>
        <w:pStyle w:val="Normalny1"/>
        <w:numPr>
          <w:ilvl w:val="0"/>
          <w:numId w:val="2"/>
        </w:numPr>
        <w:tabs>
          <w:tab w:val="left" w:pos="426"/>
        </w:tabs>
        <w:ind w:left="426" w:hanging="426"/>
        <w:jc w:val="both"/>
        <w:rPr>
          <w:rFonts w:asciiTheme="minorHAnsi" w:eastAsia="Arial" w:hAnsiTheme="minorHAnsi" w:cstheme="minorHAnsi"/>
          <w:bCs/>
          <w:color w:val="auto"/>
          <w:sz w:val="22"/>
          <w:szCs w:val="22"/>
        </w:rPr>
      </w:pPr>
      <w:r w:rsidRPr="00D23479">
        <w:rPr>
          <w:rFonts w:asciiTheme="minorHAnsi" w:hAnsiTheme="minorHAnsi" w:cstheme="minorHAnsi"/>
          <w:bCs/>
          <w:color w:val="auto"/>
          <w:sz w:val="22"/>
          <w:szCs w:val="22"/>
        </w:rPr>
        <w:t>Podstawą wystawienia faktury</w:t>
      </w:r>
      <w:r w:rsidR="007768B2" w:rsidRPr="00D23479">
        <w:rPr>
          <w:rFonts w:asciiTheme="minorHAnsi" w:hAnsiTheme="minorHAnsi" w:cstheme="minorHAnsi"/>
          <w:bCs/>
          <w:color w:val="auto"/>
          <w:sz w:val="22"/>
          <w:szCs w:val="22"/>
        </w:rPr>
        <w:t xml:space="preserve">/rachunku będzie bezusterkowy odbiór przedmiotu </w:t>
      </w:r>
      <w:r w:rsidR="0007206B" w:rsidRPr="00D23479">
        <w:rPr>
          <w:rFonts w:asciiTheme="minorHAnsi" w:hAnsiTheme="minorHAnsi" w:cstheme="minorHAnsi"/>
          <w:bCs/>
          <w:color w:val="auto"/>
          <w:sz w:val="22"/>
          <w:szCs w:val="22"/>
        </w:rPr>
        <w:t>umowy</w:t>
      </w:r>
      <w:r w:rsidR="007768B2" w:rsidRPr="00D23479">
        <w:rPr>
          <w:rFonts w:asciiTheme="minorHAnsi" w:hAnsiTheme="minorHAnsi" w:cstheme="minorHAnsi"/>
          <w:bCs/>
          <w:color w:val="auto"/>
          <w:sz w:val="22"/>
          <w:szCs w:val="22"/>
        </w:rPr>
        <w:t>, zakończony podpisaniem protokołu końcowego odbioru robót</w:t>
      </w:r>
      <w:r w:rsidR="00851EF3" w:rsidRPr="00D23479">
        <w:rPr>
          <w:rFonts w:asciiTheme="minorHAnsi" w:eastAsia="Arial" w:hAnsiTheme="minorHAnsi" w:cstheme="minorHAnsi"/>
          <w:bCs/>
          <w:color w:val="auto"/>
          <w:sz w:val="22"/>
          <w:szCs w:val="22"/>
        </w:rPr>
        <w:t xml:space="preserve"> </w:t>
      </w:r>
      <w:r w:rsidR="00851EF3" w:rsidRPr="00D23479">
        <w:rPr>
          <w:rFonts w:asciiTheme="minorHAnsi" w:hAnsiTheme="minorHAnsi" w:cstheme="minorHAnsi"/>
          <w:bCs/>
          <w:color w:val="auto"/>
          <w:sz w:val="22"/>
          <w:szCs w:val="22"/>
        </w:rPr>
        <w:t>przez</w:t>
      </w:r>
      <w:r w:rsidR="00851EF3" w:rsidRPr="00D23479">
        <w:rPr>
          <w:rFonts w:asciiTheme="minorHAnsi" w:eastAsia="Arial" w:hAnsiTheme="minorHAnsi" w:cstheme="minorHAnsi"/>
          <w:bCs/>
          <w:color w:val="auto"/>
          <w:sz w:val="22"/>
          <w:szCs w:val="22"/>
        </w:rPr>
        <w:t xml:space="preserve"> </w:t>
      </w:r>
      <w:r w:rsidR="00851EF3" w:rsidRPr="00D23479">
        <w:rPr>
          <w:rFonts w:asciiTheme="minorHAnsi" w:hAnsiTheme="minorHAnsi" w:cstheme="minorHAnsi"/>
          <w:bCs/>
          <w:color w:val="auto"/>
          <w:sz w:val="22"/>
          <w:szCs w:val="22"/>
        </w:rPr>
        <w:t>przedstawicieli</w:t>
      </w:r>
      <w:r w:rsidR="00851EF3" w:rsidRPr="00D23479">
        <w:rPr>
          <w:rFonts w:asciiTheme="minorHAnsi" w:eastAsia="Arial" w:hAnsiTheme="minorHAnsi" w:cstheme="minorHAnsi"/>
          <w:bCs/>
          <w:color w:val="auto"/>
          <w:sz w:val="22"/>
          <w:szCs w:val="22"/>
        </w:rPr>
        <w:t xml:space="preserve"> </w:t>
      </w:r>
      <w:r w:rsidR="00851EF3" w:rsidRPr="00D23479">
        <w:rPr>
          <w:rFonts w:asciiTheme="minorHAnsi" w:hAnsiTheme="minorHAnsi" w:cstheme="minorHAnsi"/>
          <w:bCs/>
          <w:color w:val="auto"/>
          <w:sz w:val="22"/>
          <w:szCs w:val="22"/>
        </w:rPr>
        <w:t>Stron,</w:t>
      </w:r>
      <w:r w:rsidR="00851EF3" w:rsidRPr="00D23479">
        <w:rPr>
          <w:rFonts w:asciiTheme="minorHAnsi" w:eastAsia="Arial" w:hAnsiTheme="minorHAnsi" w:cstheme="minorHAnsi"/>
          <w:bCs/>
          <w:color w:val="auto"/>
          <w:sz w:val="22"/>
          <w:szCs w:val="22"/>
        </w:rPr>
        <w:t xml:space="preserve"> </w:t>
      </w:r>
      <w:r w:rsidR="00851EF3" w:rsidRPr="00D23479">
        <w:rPr>
          <w:rFonts w:asciiTheme="minorHAnsi" w:hAnsiTheme="minorHAnsi" w:cstheme="minorHAnsi"/>
          <w:bCs/>
          <w:color w:val="auto"/>
          <w:sz w:val="22"/>
          <w:szCs w:val="22"/>
        </w:rPr>
        <w:t>kierownika</w:t>
      </w:r>
      <w:r w:rsidR="00851EF3" w:rsidRPr="00D23479">
        <w:rPr>
          <w:rFonts w:asciiTheme="minorHAnsi" w:eastAsia="Arial" w:hAnsiTheme="minorHAnsi" w:cstheme="minorHAnsi"/>
          <w:bCs/>
          <w:color w:val="auto"/>
          <w:sz w:val="22"/>
          <w:szCs w:val="22"/>
        </w:rPr>
        <w:t xml:space="preserve"> </w:t>
      </w:r>
      <w:r w:rsidR="00851EF3" w:rsidRPr="00D23479">
        <w:rPr>
          <w:rFonts w:asciiTheme="minorHAnsi" w:hAnsiTheme="minorHAnsi" w:cstheme="minorHAnsi"/>
          <w:bCs/>
          <w:color w:val="auto"/>
          <w:sz w:val="22"/>
          <w:szCs w:val="22"/>
        </w:rPr>
        <w:t>budowy,</w:t>
      </w:r>
      <w:r w:rsidR="00851EF3" w:rsidRPr="00D23479">
        <w:rPr>
          <w:rFonts w:asciiTheme="minorHAnsi" w:eastAsia="Arial" w:hAnsiTheme="minorHAnsi" w:cstheme="minorHAnsi"/>
          <w:bCs/>
          <w:color w:val="auto"/>
          <w:sz w:val="22"/>
          <w:szCs w:val="22"/>
        </w:rPr>
        <w:t xml:space="preserve"> </w:t>
      </w:r>
      <w:r w:rsidR="00851EF3" w:rsidRPr="00D23479">
        <w:rPr>
          <w:rFonts w:asciiTheme="minorHAnsi" w:hAnsiTheme="minorHAnsi" w:cstheme="minorHAnsi"/>
          <w:bCs/>
          <w:color w:val="auto"/>
          <w:sz w:val="22"/>
          <w:szCs w:val="22"/>
        </w:rPr>
        <w:t>inspektora</w:t>
      </w:r>
      <w:r w:rsidR="00851EF3" w:rsidRPr="00D23479">
        <w:rPr>
          <w:rFonts w:asciiTheme="minorHAnsi" w:eastAsia="Arial" w:hAnsiTheme="minorHAnsi" w:cstheme="minorHAnsi"/>
          <w:bCs/>
          <w:color w:val="auto"/>
          <w:sz w:val="22"/>
          <w:szCs w:val="22"/>
        </w:rPr>
        <w:t xml:space="preserve"> </w:t>
      </w:r>
      <w:r w:rsidR="00851EF3" w:rsidRPr="00D23479">
        <w:rPr>
          <w:rFonts w:asciiTheme="minorHAnsi" w:hAnsiTheme="minorHAnsi" w:cstheme="minorHAnsi"/>
          <w:bCs/>
          <w:color w:val="auto"/>
          <w:sz w:val="22"/>
          <w:szCs w:val="22"/>
        </w:rPr>
        <w:t>nadzoru</w:t>
      </w:r>
      <w:r w:rsidR="00876294" w:rsidRPr="00D23479">
        <w:rPr>
          <w:rFonts w:asciiTheme="minorHAnsi" w:hAnsiTheme="minorHAnsi" w:cstheme="minorHAnsi"/>
          <w:bCs/>
          <w:color w:val="auto"/>
          <w:sz w:val="22"/>
          <w:szCs w:val="22"/>
        </w:rPr>
        <w:t>.</w:t>
      </w:r>
    </w:p>
    <w:p w14:paraId="488CBAEF" w14:textId="073F9370" w:rsidR="00F16A7A" w:rsidRPr="00D23479" w:rsidRDefault="00851EF3" w:rsidP="00985680">
      <w:pPr>
        <w:numPr>
          <w:ilvl w:val="0"/>
          <w:numId w:val="2"/>
        </w:numPr>
        <w:tabs>
          <w:tab w:val="clear" w:pos="720"/>
        </w:tabs>
        <w:suppressAutoHyphens w:val="0"/>
        <w:spacing w:line="259" w:lineRule="auto"/>
        <w:ind w:left="426" w:hanging="426"/>
        <w:jc w:val="both"/>
        <w:rPr>
          <w:rFonts w:asciiTheme="minorHAnsi" w:hAnsiTheme="minorHAnsi" w:cstheme="minorHAnsi"/>
          <w:sz w:val="22"/>
          <w:szCs w:val="22"/>
        </w:rPr>
      </w:pPr>
      <w:r w:rsidRPr="00D23479">
        <w:rPr>
          <w:rFonts w:asciiTheme="minorHAnsi" w:hAnsiTheme="minorHAnsi" w:cstheme="minorHAnsi"/>
          <w:bCs/>
          <w:sz w:val="22"/>
          <w:szCs w:val="22"/>
        </w:rPr>
        <w:t>Zapłata</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wynagrodzenia</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ryczałtowego</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za</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wykonanie</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przedmiotu</w:t>
      </w:r>
      <w:r w:rsidRPr="00D23479">
        <w:rPr>
          <w:rFonts w:asciiTheme="minorHAnsi" w:eastAsia="Arial" w:hAnsiTheme="minorHAnsi" w:cstheme="minorHAnsi"/>
          <w:bCs/>
          <w:sz w:val="22"/>
          <w:szCs w:val="22"/>
        </w:rPr>
        <w:t xml:space="preserve"> </w:t>
      </w:r>
      <w:r w:rsidR="0007206B" w:rsidRPr="00D23479">
        <w:rPr>
          <w:rFonts w:asciiTheme="minorHAnsi" w:hAnsiTheme="minorHAnsi" w:cstheme="minorHAnsi"/>
          <w:bCs/>
          <w:sz w:val="22"/>
          <w:szCs w:val="22"/>
        </w:rPr>
        <w:t>umowy</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nastąpi</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w</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formie</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przelewu</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bankowego</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w</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terminie</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do</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21</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dni</w:t>
      </w:r>
      <w:r w:rsidRPr="00D23479">
        <w:rPr>
          <w:rFonts w:asciiTheme="minorHAnsi" w:eastAsia="Arial" w:hAnsiTheme="minorHAnsi" w:cstheme="minorHAnsi"/>
          <w:bCs/>
          <w:sz w:val="22"/>
          <w:szCs w:val="22"/>
        </w:rPr>
        <w:t xml:space="preserve"> </w:t>
      </w:r>
      <w:r w:rsidR="007768B2" w:rsidRPr="00D23479">
        <w:rPr>
          <w:rFonts w:asciiTheme="minorHAnsi" w:hAnsiTheme="minorHAnsi" w:cstheme="minorHAnsi"/>
          <w:bCs/>
          <w:sz w:val="22"/>
          <w:szCs w:val="22"/>
        </w:rPr>
        <w:t>licząc od daty otrzymania przez Zamawiającego pra</w:t>
      </w:r>
      <w:r w:rsidR="008A31BB" w:rsidRPr="00D23479">
        <w:rPr>
          <w:rFonts w:asciiTheme="minorHAnsi" w:hAnsiTheme="minorHAnsi" w:cstheme="minorHAnsi"/>
          <w:bCs/>
          <w:sz w:val="22"/>
          <w:szCs w:val="22"/>
        </w:rPr>
        <w:t>widłowo wystawionej(go) faktury</w:t>
      </w:r>
      <w:r w:rsidR="007768B2" w:rsidRPr="00D23479">
        <w:rPr>
          <w:rFonts w:asciiTheme="minorHAnsi" w:hAnsiTheme="minorHAnsi" w:cstheme="minorHAnsi"/>
          <w:bCs/>
          <w:sz w:val="22"/>
          <w:szCs w:val="22"/>
        </w:rPr>
        <w:t>/rachunku</w:t>
      </w:r>
      <w:r w:rsidRPr="00D23479">
        <w:rPr>
          <w:rFonts w:asciiTheme="minorHAnsi" w:hAnsiTheme="minorHAnsi" w:cstheme="minorHAnsi"/>
          <w:bCs/>
          <w:sz w:val="22"/>
          <w:szCs w:val="22"/>
        </w:rPr>
        <w:t>.</w:t>
      </w:r>
      <w:r w:rsidRPr="00D23479">
        <w:rPr>
          <w:rFonts w:asciiTheme="minorHAnsi" w:eastAsia="Arial" w:hAnsiTheme="minorHAnsi" w:cstheme="minorHAnsi"/>
          <w:bCs/>
          <w:sz w:val="22"/>
          <w:szCs w:val="22"/>
        </w:rPr>
        <w:t xml:space="preserve"> </w:t>
      </w:r>
      <w:r w:rsidR="00F16A7A" w:rsidRPr="00D23479">
        <w:rPr>
          <w:rFonts w:asciiTheme="minorHAnsi" w:eastAsia="Arial" w:hAnsiTheme="minorHAnsi" w:cstheme="minorHAnsi"/>
          <w:bCs/>
          <w:sz w:val="22"/>
          <w:szCs w:val="22"/>
        </w:rPr>
        <w:t>Wykonawca zobowiązany jest doręczyć Zamawiającemu fakturę /rachunek w terminie 7 dni od dnia jej wystawienia i powinna być doręczona do siedziby Zamawia</w:t>
      </w:r>
      <w:r w:rsidR="00C72BA7" w:rsidRPr="00D23479">
        <w:rPr>
          <w:rFonts w:asciiTheme="minorHAnsi" w:eastAsia="Arial" w:hAnsiTheme="minorHAnsi" w:cstheme="minorHAnsi"/>
          <w:bCs/>
          <w:sz w:val="22"/>
          <w:szCs w:val="22"/>
        </w:rPr>
        <w:t xml:space="preserve">jącego – Nadleśnictwa </w:t>
      </w:r>
      <w:r w:rsidR="00C72BA7" w:rsidRPr="00985680">
        <w:rPr>
          <w:rFonts w:asciiTheme="minorHAnsi" w:eastAsia="Arial" w:hAnsiTheme="minorHAnsi" w:cstheme="minorHAnsi"/>
          <w:bCs/>
          <w:sz w:val="22"/>
          <w:szCs w:val="22"/>
        </w:rPr>
        <w:t xml:space="preserve">Dojlidy </w:t>
      </w:r>
      <w:r w:rsidR="009770AB" w:rsidRPr="00985680">
        <w:rPr>
          <w:rFonts w:asciiTheme="minorHAnsi" w:hAnsiTheme="minorHAnsi" w:cstheme="minorHAnsi"/>
          <w:sz w:val="22"/>
          <w:szCs w:val="22"/>
        </w:rPr>
        <w:t xml:space="preserve">Aleja </w:t>
      </w:r>
      <w:r w:rsidR="009770AB" w:rsidRPr="00D23479">
        <w:rPr>
          <w:rFonts w:asciiTheme="minorHAnsi" w:hAnsiTheme="minorHAnsi" w:cstheme="minorHAnsi"/>
          <w:sz w:val="22"/>
          <w:szCs w:val="22"/>
        </w:rPr>
        <w:t>Tysiąclecia Państwa Polskiego 75, 15-111 Białystok.</w:t>
      </w:r>
    </w:p>
    <w:p w14:paraId="59EC30F9" w14:textId="77777777" w:rsidR="00F16A7A" w:rsidRPr="00D23479" w:rsidRDefault="00F16A7A" w:rsidP="00515A89">
      <w:pPr>
        <w:pStyle w:val="Normalny1"/>
        <w:numPr>
          <w:ilvl w:val="0"/>
          <w:numId w:val="2"/>
        </w:numPr>
        <w:tabs>
          <w:tab w:val="left" w:pos="426"/>
        </w:tabs>
        <w:ind w:left="426" w:hanging="426"/>
        <w:jc w:val="both"/>
        <w:rPr>
          <w:rFonts w:asciiTheme="minorHAnsi" w:eastAsia="Arial" w:hAnsiTheme="minorHAnsi" w:cstheme="minorHAnsi"/>
          <w:bCs/>
          <w:color w:val="auto"/>
          <w:sz w:val="22"/>
          <w:szCs w:val="22"/>
        </w:rPr>
      </w:pPr>
      <w:r w:rsidRPr="00D23479">
        <w:rPr>
          <w:rFonts w:asciiTheme="minorHAnsi" w:eastAsia="Arial" w:hAnsiTheme="minorHAnsi" w:cstheme="minorHAnsi"/>
          <w:bCs/>
          <w:color w:val="auto"/>
          <w:sz w:val="22"/>
          <w:szCs w:val="22"/>
        </w:rPr>
        <w:t>Faktura końcowa/rachunek końcowy wystawiona(y) bezpodstawnie lub nieprawidłowo zostanie zwrócona Wykonawcy.</w:t>
      </w:r>
    </w:p>
    <w:p w14:paraId="551FAB9B" w14:textId="2D07D5D4" w:rsidR="008C6738" w:rsidRPr="00D23479" w:rsidRDefault="00F16A7A" w:rsidP="00515A89">
      <w:pPr>
        <w:pStyle w:val="Normalny1"/>
        <w:numPr>
          <w:ilvl w:val="0"/>
          <w:numId w:val="2"/>
        </w:numPr>
        <w:tabs>
          <w:tab w:val="left" w:pos="426"/>
        </w:tabs>
        <w:ind w:left="426" w:hanging="426"/>
        <w:jc w:val="both"/>
        <w:rPr>
          <w:rFonts w:asciiTheme="minorHAnsi" w:eastAsia="Arial" w:hAnsiTheme="minorHAnsi" w:cstheme="minorHAnsi"/>
          <w:bCs/>
          <w:color w:val="auto"/>
          <w:sz w:val="22"/>
          <w:szCs w:val="22"/>
        </w:rPr>
      </w:pPr>
      <w:r w:rsidRPr="00D23479">
        <w:rPr>
          <w:rFonts w:asciiTheme="minorHAnsi" w:hAnsiTheme="minorHAnsi" w:cstheme="minorHAnsi"/>
          <w:color w:val="auto"/>
          <w:sz w:val="22"/>
          <w:szCs w:val="22"/>
        </w:rPr>
        <w:t xml:space="preserve">Z zastrzeżeniem postanowień </w:t>
      </w:r>
      <w:r w:rsidR="008B7155" w:rsidRPr="00D23479">
        <w:rPr>
          <w:rFonts w:asciiTheme="minorHAnsi" w:hAnsiTheme="minorHAnsi" w:cstheme="minorHAnsi"/>
          <w:color w:val="auto"/>
          <w:sz w:val="22"/>
          <w:szCs w:val="22"/>
        </w:rPr>
        <w:t>w</w:t>
      </w:r>
      <w:r w:rsidR="008B7155" w:rsidRPr="00D23479">
        <w:rPr>
          <w:rFonts w:asciiTheme="minorHAnsi" w:eastAsia="Arial" w:hAnsiTheme="minorHAnsi" w:cstheme="minorHAnsi"/>
          <w:color w:val="auto"/>
          <w:sz w:val="22"/>
          <w:szCs w:val="22"/>
        </w:rPr>
        <w:t xml:space="preserve"> </w:t>
      </w:r>
      <w:r w:rsidR="008B7155" w:rsidRPr="00D23479">
        <w:rPr>
          <w:rFonts w:asciiTheme="minorHAnsi" w:hAnsiTheme="minorHAnsi" w:cstheme="minorHAnsi"/>
          <w:color w:val="auto"/>
          <w:sz w:val="22"/>
          <w:szCs w:val="22"/>
        </w:rPr>
        <w:t>§</w:t>
      </w:r>
      <w:r w:rsidR="008B7155" w:rsidRPr="00D23479">
        <w:rPr>
          <w:rFonts w:asciiTheme="minorHAnsi" w:eastAsia="Arial" w:hAnsiTheme="minorHAnsi" w:cstheme="minorHAnsi"/>
          <w:color w:val="auto"/>
          <w:sz w:val="22"/>
          <w:szCs w:val="22"/>
        </w:rPr>
        <w:t xml:space="preserve"> </w:t>
      </w:r>
      <w:r w:rsidR="008B7155" w:rsidRPr="00D23479">
        <w:rPr>
          <w:rFonts w:asciiTheme="minorHAnsi" w:hAnsiTheme="minorHAnsi" w:cstheme="minorHAnsi"/>
          <w:color w:val="auto"/>
          <w:sz w:val="22"/>
          <w:szCs w:val="22"/>
        </w:rPr>
        <w:t>3 ust.</w:t>
      </w:r>
      <w:r w:rsidR="008B7155" w:rsidRPr="00D23479">
        <w:rPr>
          <w:rFonts w:asciiTheme="minorHAnsi" w:eastAsia="Arial" w:hAnsiTheme="minorHAnsi" w:cstheme="minorHAnsi"/>
          <w:color w:val="auto"/>
          <w:sz w:val="22"/>
          <w:szCs w:val="22"/>
        </w:rPr>
        <w:t xml:space="preserve"> </w:t>
      </w:r>
      <w:r w:rsidR="008B7155" w:rsidRPr="00D23479">
        <w:rPr>
          <w:rFonts w:asciiTheme="minorHAnsi" w:hAnsiTheme="minorHAnsi" w:cstheme="minorHAnsi"/>
          <w:color w:val="auto"/>
          <w:sz w:val="22"/>
          <w:szCs w:val="22"/>
        </w:rPr>
        <w:t>14</w:t>
      </w:r>
      <w:r w:rsidR="008B7155"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 xml:space="preserve">niniejszej umowy wynagrodzenie będzie płatne na rachunek bankowy Wykonawcy wskazany w fakturze/rachunku. Za dzień dokonania płatności przyjmuje się dzień obciążenia rachunku bankowego Zamawiającego. </w:t>
      </w:r>
    </w:p>
    <w:p w14:paraId="3B072968" w14:textId="4264D02C" w:rsidR="008C6738" w:rsidRPr="00D23479" w:rsidRDefault="008C6738" w:rsidP="00515A89">
      <w:pPr>
        <w:pStyle w:val="Normalny1"/>
        <w:numPr>
          <w:ilvl w:val="0"/>
          <w:numId w:val="2"/>
        </w:numPr>
        <w:tabs>
          <w:tab w:val="left" w:pos="426"/>
        </w:tabs>
        <w:ind w:left="426" w:hanging="426"/>
        <w:jc w:val="both"/>
        <w:rPr>
          <w:rFonts w:asciiTheme="minorHAnsi" w:eastAsia="Arial" w:hAnsiTheme="minorHAnsi" w:cstheme="minorHAnsi"/>
          <w:bCs/>
          <w:color w:val="auto"/>
          <w:sz w:val="22"/>
          <w:szCs w:val="22"/>
        </w:rPr>
      </w:pPr>
      <w:r w:rsidRPr="00D23479">
        <w:rPr>
          <w:rFonts w:asciiTheme="minorHAnsi" w:hAnsiTheme="minorHAnsi" w:cstheme="minorHAnsi"/>
          <w:color w:val="auto"/>
          <w:sz w:val="22"/>
          <w:szCs w:val="22"/>
          <w:lang w:eastAsia="pl-PL"/>
        </w:rPr>
        <w:t>Wykonawca przyjmuje do wiadomości</w:t>
      </w:r>
      <w:r w:rsidR="00076289" w:rsidRPr="00D23479">
        <w:rPr>
          <w:rFonts w:asciiTheme="minorHAnsi" w:hAnsiTheme="minorHAnsi" w:cstheme="minorHAnsi"/>
          <w:color w:val="auto"/>
          <w:sz w:val="22"/>
          <w:szCs w:val="22"/>
          <w:lang w:eastAsia="pl-PL"/>
        </w:rPr>
        <w:t>, iż Zamawiający przy zapłacie w</w:t>
      </w:r>
      <w:r w:rsidRPr="00D23479">
        <w:rPr>
          <w:rFonts w:asciiTheme="minorHAnsi" w:hAnsiTheme="minorHAnsi" w:cstheme="minorHAnsi"/>
          <w:color w:val="auto"/>
          <w:sz w:val="22"/>
          <w:szCs w:val="22"/>
          <w:lang w:eastAsia="pl-PL"/>
        </w:rPr>
        <w:t>ynagrodzenia będzie stosował mechanizm podzielonej płatności, o którym mowa w art. 108a ust. 1 ustawy z dnia 11 marca 2004 r. o</w:t>
      </w:r>
      <w:r w:rsidR="00985680">
        <w:rPr>
          <w:rFonts w:asciiTheme="minorHAnsi" w:hAnsiTheme="minorHAnsi" w:cstheme="minorHAnsi"/>
          <w:color w:val="auto"/>
          <w:sz w:val="22"/>
          <w:szCs w:val="22"/>
          <w:lang w:eastAsia="pl-PL"/>
        </w:rPr>
        <w:t> </w:t>
      </w:r>
      <w:r w:rsidRPr="00D23479">
        <w:rPr>
          <w:rFonts w:asciiTheme="minorHAnsi" w:hAnsiTheme="minorHAnsi" w:cstheme="minorHAnsi"/>
          <w:color w:val="auto"/>
          <w:sz w:val="22"/>
          <w:szCs w:val="22"/>
          <w:lang w:eastAsia="pl-PL"/>
        </w:rPr>
        <w:t xml:space="preserve">podatku od towarów i usług (tekst jednolity </w:t>
      </w:r>
      <w:bookmarkStart w:id="0" w:name="_Hlk15927515"/>
      <w:r w:rsidRPr="00D23479">
        <w:rPr>
          <w:rFonts w:asciiTheme="minorHAnsi" w:hAnsiTheme="minorHAnsi" w:cstheme="minorHAnsi"/>
          <w:color w:val="auto"/>
          <w:sz w:val="22"/>
          <w:szCs w:val="22"/>
          <w:lang w:eastAsia="pl-PL"/>
        </w:rPr>
        <w:t xml:space="preserve">Dz. U. z </w:t>
      </w:r>
      <w:bookmarkStart w:id="1" w:name="_Hlk47483761"/>
      <w:r w:rsidRPr="00D23479">
        <w:rPr>
          <w:rFonts w:asciiTheme="minorHAnsi" w:hAnsiTheme="minorHAnsi" w:cstheme="minorHAnsi"/>
          <w:color w:val="auto"/>
          <w:sz w:val="22"/>
          <w:szCs w:val="22"/>
          <w:lang w:eastAsia="pl-PL"/>
        </w:rPr>
        <w:t xml:space="preserve">2020 r., poz. 106 </w:t>
      </w:r>
      <w:bookmarkEnd w:id="0"/>
      <w:bookmarkEnd w:id="1"/>
      <w:r w:rsidRPr="00D23479">
        <w:rPr>
          <w:rFonts w:asciiTheme="minorHAnsi" w:hAnsiTheme="minorHAnsi" w:cstheme="minorHAnsi"/>
          <w:color w:val="auto"/>
          <w:sz w:val="22"/>
          <w:szCs w:val="22"/>
          <w:lang w:eastAsia="pl-PL"/>
        </w:rPr>
        <w:t xml:space="preserve">ze zm.). </w:t>
      </w:r>
    </w:p>
    <w:p w14:paraId="1CCC5B4B" w14:textId="77777777" w:rsidR="008C6738" w:rsidRPr="00D23479" w:rsidRDefault="008C6738" w:rsidP="00515A89">
      <w:pPr>
        <w:pStyle w:val="Normalny1"/>
        <w:numPr>
          <w:ilvl w:val="0"/>
          <w:numId w:val="2"/>
        </w:numPr>
        <w:tabs>
          <w:tab w:val="left" w:pos="426"/>
        </w:tabs>
        <w:ind w:left="426" w:hanging="426"/>
        <w:jc w:val="both"/>
        <w:rPr>
          <w:rFonts w:asciiTheme="minorHAnsi" w:eastAsia="Arial" w:hAnsiTheme="minorHAnsi" w:cstheme="minorHAnsi"/>
          <w:bCs/>
          <w:color w:val="auto"/>
          <w:sz w:val="22"/>
          <w:szCs w:val="22"/>
        </w:rPr>
      </w:pPr>
      <w:r w:rsidRPr="00D23479">
        <w:rPr>
          <w:rFonts w:asciiTheme="minorHAnsi" w:hAnsiTheme="minorHAnsi" w:cstheme="minorHAnsi"/>
          <w:color w:val="auto"/>
          <w:sz w:val="22"/>
          <w:szCs w:val="22"/>
          <w:lang w:eastAsia="pl-PL"/>
        </w:rPr>
        <w:t xml:space="preserve">Zapłata: </w:t>
      </w:r>
    </w:p>
    <w:p w14:paraId="66D6FDEC" w14:textId="30931229" w:rsidR="00AB1C59" w:rsidRPr="00D23479" w:rsidRDefault="008C6738" w:rsidP="00515A89">
      <w:pPr>
        <w:pStyle w:val="Normalny1"/>
        <w:numPr>
          <w:ilvl w:val="0"/>
          <w:numId w:val="51"/>
        </w:numPr>
        <w:tabs>
          <w:tab w:val="left" w:pos="851"/>
        </w:tabs>
        <w:ind w:left="851" w:hanging="426"/>
        <w:jc w:val="both"/>
        <w:rPr>
          <w:rFonts w:asciiTheme="minorHAnsi" w:eastAsia="Arial" w:hAnsiTheme="minorHAnsi" w:cstheme="minorHAnsi"/>
          <w:bCs/>
          <w:color w:val="auto"/>
          <w:sz w:val="22"/>
          <w:szCs w:val="22"/>
        </w:rPr>
      </w:pPr>
      <w:r w:rsidRPr="00D23479">
        <w:rPr>
          <w:rFonts w:asciiTheme="minorHAnsi" w:hAnsiTheme="minorHAnsi" w:cstheme="minorHAnsi"/>
          <w:color w:val="auto"/>
          <w:sz w:val="22"/>
          <w:szCs w:val="22"/>
          <w:lang w:eastAsia="pl-PL"/>
        </w:rPr>
        <w:t>kwoty odpowiadającej całości albo części kwoty podatku wynikającej z otrzymanej faktury będzie dokonywana na rachunek VAT</w:t>
      </w:r>
      <w:r w:rsidR="008A31BB" w:rsidRPr="00D23479">
        <w:rPr>
          <w:rFonts w:asciiTheme="minorHAnsi" w:hAnsiTheme="minorHAnsi" w:cstheme="minorHAnsi"/>
          <w:color w:val="auto"/>
          <w:sz w:val="22"/>
          <w:szCs w:val="22"/>
          <w:lang w:eastAsia="pl-PL"/>
        </w:rPr>
        <w:t xml:space="preserve"> Wykonawcy</w:t>
      </w:r>
      <w:r w:rsidRPr="00D23479">
        <w:rPr>
          <w:rFonts w:asciiTheme="minorHAnsi" w:hAnsiTheme="minorHAnsi" w:cstheme="minorHAnsi"/>
          <w:color w:val="auto"/>
          <w:sz w:val="22"/>
          <w:szCs w:val="22"/>
          <w:lang w:eastAsia="pl-PL"/>
        </w:rPr>
        <w:t>, w rozumieniu art. 2 pkt 37 ustawy o podatku od towarów i usług,</w:t>
      </w:r>
    </w:p>
    <w:p w14:paraId="60D830FB" w14:textId="77777777" w:rsidR="008C6738" w:rsidRPr="00D23479" w:rsidRDefault="008C6738" w:rsidP="00515A89">
      <w:pPr>
        <w:pStyle w:val="Normalny1"/>
        <w:numPr>
          <w:ilvl w:val="0"/>
          <w:numId w:val="51"/>
        </w:numPr>
        <w:tabs>
          <w:tab w:val="left" w:pos="851"/>
        </w:tabs>
        <w:ind w:left="851" w:hanging="426"/>
        <w:jc w:val="both"/>
        <w:rPr>
          <w:rFonts w:asciiTheme="minorHAnsi" w:eastAsia="Arial" w:hAnsiTheme="minorHAnsi" w:cstheme="minorHAnsi"/>
          <w:bCs/>
          <w:color w:val="auto"/>
          <w:sz w:val="22"/>
          <w:szCs w:val="22"/>
        </w:rPr>
      </w:pPr>
      <w:r w:rsidRPr="00D23479">
        <w:rPr>
          <w:rFonts w:asciiTheme="minorHAnsi" w:hAnsiTheme="minorHAnsi" w:cstheme="minorHAnsi"/>
          <w:color w:val="auto"/>
          <w:sz w:val="22"/>
          <w:szCs w:val="22"/>
          <w:lang w:eastAsia="pl-PL"/>
        </w:rPr>
        <w:t>kwoty odpowiadającej wartości sprzedaży netto wynikającej z otrzymanej faktury jest dokonywana na rachunek bankowy albo na rachunek w spółdzielczej kasie oszczędnościowo-kredytowej, dla których jest prowadzony rachunek VAT Wykonawcy.</w:t>
      </w:r>
    </w:p>
    <w:p w14:paraId="60DBFCC0" w14:textId="6C4FC7EF" w:rsidR="008C6738" w:rsidRPr="00D23479" w:rsidRDefault="008C6738" w:rsidP="00515A89">
      <w:pPr>
        <w:numPr>
          <w:ilvl w:val="0"/>
          <w:numId w:val="2"/>
        </w:numPr>
        <w:tabs>
          <w:tab w:val="clear" w:pos="720"/>
          <w:tab w:val="num" w:pos="426"/>
        </w:tabs>
        <w:suppressAutoHyphens w:val="0"/>
        <w:ind w:left="426" w:hanging="426"/>
        <w:jc w:val="both"/>
        <w:rPr>
          <w:rFonts w:asciiTheme="minorHAnsi" w:hAnsiTheme="minorHAnsi" w:cstheme="minorHAnsi"/>
          <w:sz w:val="22"/>
          <w:szCs w:val="22"/>
          <w:lang w:eastAsia="pl-PL"/>
        </w:rPr>
      </w:pPr>
      <w:bookmarkStart w:id="2" w:name="_Hlk47483820"/>
      <w:r w:rsidRPr="00D23479">
        <w:rPr>
          <w:rFonts w:asciiTheme="minorHAnsi" w:hAnsiTheme="minorHAnsi" w:cstheme="minorHAnsi"/>
          <w:bCs/>
          <w:sz w:val="22"/>
          <w:szCs w:val="22"/>
          <w:lang w:eastAsia="pl-PL"/>
        </w:rPr>
        <w:t xml:space="preserve">Wykonawca przy realizacji </w:t>
      </w:r>
      <w:r w:rsidR="00AB1C59" w:rsidRPr="00D23479">
        <w:rPr>
          <w:rFonts w:asciiTheme="minorHAnsi" w:hAnsiTheme="minorHAnsi" w:cstheme="minorHAnsi"/>
          <w:bCs/>
          <w:sz w:val="22"/>
          <w:szCs w:val="22"/>
          <w:lang w:eastAsia="pl-PL"/>
        </w:rPr>
        <w:t>u</w:t>
      </w:r>
      <w:r w:rsidRPr="00D23479">
        <w:rPr>
          <w:rFonts w:asciiTheme="minorHAnsi" w:hAnsiTheme="minorHAnsi" w:cstheme="minorHAnsi"/>
          <w:bCs/>
          <w:sz w:val="22"/>
          <w:szCs w:val="22"/>
          <w:lang w:eastAsia="pl-PL"/>
        </w:rPr>
        <w:t>mowy zobowiązuje posługiwać się rachunkiem rozliczeniowym o którym mowa w art. 49 ust. 1 pkt 1 ust</w:t>
      </w:r>
      <w:r w:rsidR="00AB1C59" w:rsidRPr="00D23479">
        <w:rPr>
          <w:rFonts w:asciiTheme="minorHAnsi" w:hAnsiTheme="minorHAnsi" w:cstheme="minorHAnsi"/>
          <w:bCs/>
          <w:sz w:val="22"/>
          <w:szCs w:val="22"/>
          <w:lang w:eastAsia="pl-PL"/>
        </w:rPr>
        <w:t xml:space="preserve">awy z dnia 29 sierpnia 1997 r. </w:t>
      </w:r>
      <w:r w:rsidRPr="00D23479">
        <w:rPr>
          <w:rFonts w:asciiTheme="minorHAnsi" w:hAnsiTheme="minorHAnsi" w:cstheme="minorHAnsi"/>
          <w:bCs/>
          <w:sz w:val="22"/>
          <w:szCs w:val="22"/>
          <w:lang w:eastAsia="pl-PL"/>
        </w:rPr>
        <w:t>Prawo Ban</w:t>
      </w:r>
      <w:r w:rsidR="00AB1C59" w:rsidRPr="00D23479">
        <w:rPr>
          <w:rFonts w:asciiTheme="minorHAnsi" w:hAnsiTheme="minorHAnsi" w:cstheme="minorHAnsi"/>
          <w:bCs/>
          <w:sz w:val="22"/>
          <w:szCs w:val="22"/>
          <w:lang w:eastAsia="pl-PL"/>
        </w:rPr>
        <w:t>kowe (tekst jednolity Dz. U. z</w:t>
      </w:r>
      <w:r w:rsidR="00985680">
        <w:rPr>
          <w:rFonts w:asciiTheme="minorHAnsi" w:hAnsiTheme="minorHAnsi" w:cstheme="minorHAnsi"/>
          <w:bCs/>
          <w:sz w:val="22"/>
          <w:szCs w:val="22"/>
          <w:lang w:eastAsia="pl-PL"/>
        </w:rPr>
        <w:t> </w:t>
      </w:r>
      <w:r w:rsidR="00AB1C59" w:rsidRPr="00D23479">
        <w:rPr>
          <w:rFonts w:asciiTheme="minorHAnsi" w:hAnsiTheme="minorHAnsi" w:cstheme="minorHAnsi"/>
          <w:bCs/>
          <w:sz w:val="22"/>
          <w:szCs w:val="22"/>
          <w:lang w:eastAsia="pl-PL"/>
        </w:rPr>
        <w:t>2020</w:t>
      </w:r>
      <w:r w:rsidRPr="00D23479">
        <w:rPr>
          <w:rFonts w:asciiTheme="minorHAnsi" w:hAnsiTheme="minorHAnsi" w:cstheme="minorHAnsi"/>
          <w:bCs/>
          <w:sz w:val="22"/>
          <w:szCs w:val="22"/>
          <w:lang w:eastAsia="pl-PL"/>
        </w:rPr>
        <w:t xml:space="preserve"> r.</w:t>
      </w:r>
      <w:r w:rsidR="00AB1C59" w:rsidRPr="00D23479">
        <w:rPr>
          <w:rFonts w:asciiTheme="minorHAnsi" w:hAnsiTheme="minorHAnsi" w:cstheme="minorHAnsi"/>
          <w:bCs/>
          <w:sz w:val="22"/>
          <w:szCs w:val="22"/>
          <w:lang w:eastAsia="pl-PL"/>
        </w:rPr>
        <w:t>,</w:t>
      </w:r>
      <w:r w:rsidRPr="00D23479">
        <w:rPr>
          <w:rFonts w:asciiTheme="minorHAnsi" w:hAnsiTheme="minorHAnsi" w:cstheme="minorHAnsi"/>
          <w:bCs/>
          <w:sz w:val="22"/>
          <w:szCs w:val="22"/>
          <w:lang w:eastAsia="pl-PL"/>
        </w:rPr>
        <w:t xml:space="preserve"> poz. </w:t>
      </w:r>
      <w:r w:rsidR="00AB1C59" w:rsidRPr="00D23479">
        <w:rPr>
          <w:rFonts w:asciiTheme="minorHAnsi" w:hAnsiTheme="minorHAnsi" w:cstheme="minorHAnsi"/>
          <w:bCs/>
          <w:sz w:val="22"/>
          <w:szCs w:val="22"/>
          <w:lang w:eastAsia="pl-PL"/>
        </w:rPr>
        <w:t>1896 ze</w:t>
      </w:r>
      <w:r w:rsidRPr="00D23479">
        <w:rPr>
          <w:rFonts w:asciiTheme="minorHAnsi" w:hAnsiTheme="minorHAnsi" w:cstheme="minorHAnsi"/>
          <w:bCs/>
          <w:sz w:val="22"/>
          <w:szCs w:val="22"/>
          <w:lang w:eastAsia="pl-PL"/>
        </w:rPr>
        <w:t xml:space="preserve"> zm.) zawartym w wykazie podmiotów, o którym</w:t>
      </w:r>
      <w:r w:rsidR="00AB1C59" w:rsidRPr="00D23479">
        <w:rPr>
          <w:rFonts w:asciiTheme="minorHAnsi" w:hAnsiTheme="minorHAnsi" w:cstheme="minorHAnsi"/>
          <w:bCs/>
          <w:sz w:val="22"/>
          <w:szCs w:val="22"/>
          <w:lang w:eastAsia="pl-PL"/>
        </w:rPr>
        <w:t xml:space="preserve"> mowa w</w:t>
      </w:r>
      <w:r w:rsidR="00985680">
        <w:rPr>
          <w:rFonts w:asciiTheme="minorHAnsi" w:hAnsiTheme="minorHAnsi" w:cstheme="minorHAnsi"/>
          <w:bCs/>
          <w:sz w:val="22"/>
          <w:szCs w:val="22"/>
          <w:lang w:eastAsia="pl-PL"/>
        </w:rPr>
        <w:t xml:space="preserve"> </w:t>
      </w:r>
      <w:r w:rsidR="00AB1C59" w:rsidRPr="00D23479">
        <w:rPr>
          <w:rFonts w:asciiTheme="minorHAnsi" w:hAnsiTheme="minorHAnsi" w:cstheme="minorHAnsi"/>
          <w:bCs/>
          <w:sz w:val="22"/>
          <w:szCs w:val="22"/>
          <w:lang w:eastAsia="pl-PL"/>
        </w:rPr>
        <w:t xml:space="preserve">art. 96b ust. 1 ustawy </w:t>
      </w:r>
      <w:r w:rsidRPr="00D23479">
        <w:rPr>
          <w:rFonts w:asciiTheme="minorHAnsi" w:hAnsiTheme="minorHAnsi" w:cstheme="minorHAnsi"/>
          <w:bCs/>
          <w:sz w:val="22"/>
          <w:szCs w:val="22"/>
          <w:lang w:eastAsia="pl-PL"/>
        </w:rPr>
        <w:t>o</w:t>
      </w:r>
      <w:r w:rsidR="0069047C">
        <w:rPr>
          <w:rFonts w:asciiTheme="minorHAnsi" w:hAnsiTheme="minorHAnsi" w:cstheme="minorHAnsi"/>
          <w:bCs/>
          <w:sz w:val="22"/>
          <w:szCs w:val="22"/>
          <w:lang w:eastAsia="pl-PL"/>
        </w:rPr>
        <w:t> </w:t>
      </w:r>
      <w:r w:rsidRPr="00D23479">
        <w:rPr>
          <w:rFonts w:asciiTheme="minorHAnsi" w:hAnsiTheme="minorHAnsi" w:cstheme="minorHAnsi"/>
          <w:bCs/>
          <w:sz w:val="22"/>
          <w:szCs w:val="22"/>
          <w:lang w:eastAsia="pl-PL"/>
        </w:rPr>
        <w:t>podatku od towarów i usług.</w:t>
      </w:r>
    </w:p>
    <w:bookmarkEnd w:id="2"/>
    <w:p w14:paraId="727C3D58" w14:textId="77777777" w:rsidR="008C6738" w:rsidRPr="00D23479" w:rsidRDefault="008C6738" w:rsidP="00515A89">
      <w:pPr>
        <w:pStyle w:val="Normalny1"/>
        <w:jc w:val="both"/>
        <w:rPr>
          <w:rFonts w:asciiTheme="minorHAnsi" w:hAnsiTheme="minorHAnsi" w:cstheme="minorHAnsi"/>
          <w:color w:val="auto"/>
          <w:sz w:val="22"/>
          <w:szCs w:val="22"/>
        </w:rPr>
      </w:pPr>
    </w:p>
    <w:p w14:paraId="234A52E1" w14:textId="77777777" w:rsidR="00851EF3" w:rsidRPr="00D23479" w:rsidRDefault="00851EF3" w:rsidP="00515A89">
      <w:pPr>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4.</w:t>
      </w:r>
    </w:p>
    <w:p w14:paraId="755A4997" w14:textId="4BB60480" w:rsidR="00851EF3" w:rsidRPr="00D23479" w:rsidRDefault="00851EF3" w:rsidP="00515A89">
      <w:pPr>
        <w:pStyle w:val="Normalny1"/>
        <w:numPr>
          <w:ilvl w:val="0"/>
          <w:numId w:val="31"/>
        </w:numPr>
        <w:ind w:left="426" w:hanging="426"/>
        <w:jc w:val="both"/>
        <w:rPr>
          <w:rFonts w:asciiTheme="minorHAnsi" w:eastAsia="Arial" w:hAnsiTheme="minorHAnsi" w:cstheme="minorHAnsi"/>
          <w:color w:val="auto"/>
          <w:sz w:val="22"/>
          <w:szCs w:val="22"/>
        </w:rPr>
      </w:pPr>
      <w:r w:rsidRPr="00D23479">
        <w:rPr>
          <w:rFonts w:asciiTheme="minorHAnsi" w:hAnsiTheme="minorHAnsi" w:cstheme="minorHAnsi"/>
          <w:color w:val="auto"/>
          <w:sz w:val="22"/>
          <w:szCs w:val="22"/>
        </w:rPr>
        <w:t>Zamawiający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nie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dopuszcza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możliwości</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cesji</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wierzytelności</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ani</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przeniesienia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praw</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i</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obowiązków</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wynikających</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niniejszej</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umowy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na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osoby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trzecie,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bez</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jego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zgody.</w:t>
      </w:r>
      <w:r w:rsidRPr="00D23479">
        <w:rPr>
          <w:rFonts w:asciiTheme="minorHAnsi" w:eastAsia="Arial" w:hAnsiTheme="minorHAnsi" w:cstheme="minorHAnsi"/>
          <w:color w:val="auto"/>
          <w:sz w:val="22"/>
          <w:szCs w:val="22"/>
        </w:rPr>
        <w:t xml:space="preserve"> </w:t>
      </w:r>
    </w:p>
    <w:p w14:paraId="23C62D7A" w14:textId="77777777" w:rsidR="00851EF3" w:rsidRPr="00D23479" w:rsidRDefault="00851EF3" w:rsidP="00515A89">
      <w:pPr>
        <w:pStyle w:val="Normalny1"/>
        <w:numPr>
          <w:ilvl w:val="0"/>
          <w:numId w:val="31"/>
        </w:numPr>
        <w:ind w:left="426" w:hanging="426"/>
        <w:jc w:val="both"/>
        <w:rPr>
          <w:rFonts w:asciiTheme="minorHAnsi" w:eastAsia="Arial" w:hAnsiTheme="minorHAnsi" w:cstheme="minorHAnsi"/>
          <w:color w:val="auto"/>
          <w:sz w:val="22"/>
          <w:szCs w:val="22"/>
        </w:rPr>
      </w:pPr>
      <w:r w:rsidRPr="00D23479">
        <w:rPr>
          <w:rFonts w:asciiTheme="minorHAnsi" w:hAnsiTheme="minorHAnsi" w:cstheme="minorHAnsi"/>
          <w:color w:val="auto"/>
          <w:sz w:val="22"/>
          <w:szCs w:val="22"/>
        </w:rPr>
        <w:t>Wykonawca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nie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może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dokonać</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zastawienia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lub</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przeniesienia,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szczególności:</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cesji,</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przekazu,</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sprzedaży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jakiejkolwiek</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wierzytelności</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wynikającej</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niniejszej</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umowy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lub</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jej</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części,</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jak</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również</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korzyści</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wynikającej</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niniejszej</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umowy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lub</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udziału</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niej</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na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osoby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trzecie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bez</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uprzedniej,</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pisemnej</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zgody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Zamawiającego.</w:t>
      </w:r>
      <w:r w:rsidRPr="00D23479">
        <w:rPr>
          <w:rFonts w:asciiTheme="minorHAnsi" w:eastAsia="Arial" w:hAnsiTheme="minorHAnsi" w:cstheme="minorHAnsi"/>
          <w:color w:val="auto"/>
          <w:sz w:val="22"/>
          <w:szCs w:val="22"/>
        </w:rPr>
        <w:t xml:space="preserve"> </w:t>
      </w:r>
    </w:p>
    <w:p w14:paraId="04CB7279" w14:textId="77777777" w:rsidR="00851EF3" w:rsidRPr="00D23479" w:rsidRDefault="00851EF3" w:rsidP="00515A89">
      <w:pPr>
        <w:pStyle w:val="Normalny1"/>
        <w:numPr>
          <w:ilvl w:val="0"/>
          <w:numId w:val="31"/>
        </w:numPr>
        <w:ind w:left="426" w:hanging="426"/>
        <w:jc w:val="both"/>
        <w:rPr>
          <w:rFonts w:asciiTheme="minorHAnsi" w:hAnsiTheme="minorHAnsi" w:cstheme="minorHAnsi"/>
          <w:color w:val="auto"/>
          <w:sz w:val="22"/>
          <w:szCs w:val="22"/>
        </w:rPr>
      </w:pPr>
      <w:r w:rsidRPr="00D23479">
        <w:rPr>
          <w:rFonts w:asciiTheme="minorHAnsi" w:hAnsiTheme="minorHAnsi" w:cstheme="minorHAnsi"/>
          <w:color w:val="auto"/>
          <w:sz w:val="22"/>
          <w:szCs w:val="22"/>
        </w:rPr>
        <w:t>Cesja,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przelew</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lub</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czynność</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wywołująca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podobne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skutki,</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dokonane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bez</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pisemnej</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zgody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Zamawiającego,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są</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względem</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Zamawiającego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bezskuteczne.</w:t>
      </w:r>
    </w:p>
    <w:p w14:paraId="0BF33492" w14:textId="77777777" w:rsidR="00851EF3" w:rsidRPr="00D23479" w:rsidRDefault="00851EF3" w:rsidP="00515A89">
      <w:pPr>
        <w:jc w:val="both"/>
        <w:rPr>
          <w:rFonts w:asciiTheme="minorHAnsi" w:hAnsiTheme="minorHAnsi" w:cstheme="minorHAnsi"/>
          <w:b/>
          <w:sz w:val="22"/>
          <w:szCs w:val="22"/>
        </w:rPr>
      </w:pPr>
    </w:p>
    <w:p w14:paraId="0C3489C0" w14:textId="77777777" w:rsidR="00851EF3" w:rsidRPr="00D23479" w:rsidRDefault="00851EF3" w:rsidP="00515A89">
      <w:pPr>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5.</w:t>
      </w:r>
    </w:p>
    <w:p w14:paraId="569553E1" w14:textId="20D772E6" w:rsidR="007768B2" w:rsidRPr="00D23479" w:rsidRDefault="00080B2A" w:rsidP="00515A89">
      <w:pPr>
        <w:numPr>
          <w:ilvl w:val="0"/>
          <w:numId w:val="18"/>
        </w:numPr>
        <w:tabs>
          <w:tab w:val="clear" w:pos="360"/>
          <w:tab w:val="num"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Przedmiot umowy, o którym mowa 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 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 xml:space="preserve">1 niniejszej umowy, zostanie wykonany w </w:t>
      </w:r>
      <w:r w:rsidRPr="0069047C">
        <w:rPr>
          <w:rFonts w:asciiTheme="minorHAnsi" w:hAnsiTheme="minorHAnsi" w:cstheme="minorHAnsi"/>
          <w:sz w:val="22"/>
          <w:szCs w:val="22"/>
        </w:rPr>
        <w:t>t</w:t>
      </w:r>
      <w:r w:rsidR="007768B2" w:rsidRPr="0069047C">
        <w:rPr>
          <w:rFonts w:asciiTheme="minorHAnsi" w:hAnsiTheme="minorHAnsi" w:cstheme="minorHAnsi"/>
          <w:sz w:val="22"/>
          <w:szCs w:val="22"/>
        </w:rPr>
        <w:t>ermin</w:t>
      </w:r>
      <w:r w:rsidRPr="0069047C">
        <w:rPr>
          <w:rFonts w:asciiTheme="minorHAnsi" w:hAnsiTheme="minorHAnsi" w:cstheme="minorHAnsi"/>
          <w:sz w:val="22"/>
          <w:szCs w:val="22"/>
        </w:rPr>
        <w:t>ie</w:t>
      </w:r>
      <w:r w:rsidR="007768B2" w:rsidRPr="0069047C">
        <w:rPr>
          <w:rFonts w:asciiTheme="minorHAnsi" w:hAnsiTheme="minorHAnsi" w:cstheme="minorHAnsi"/>
          <w:sz w:val="22"/>
          <w:szCs w:val="22"/>
        </w:rPr>
        <w:t xml:space="preserve"> </w:t>
      </w:r>
      <w:r w:rsidR="00724DFE" w:rsidRPr="0069047C">
        <w:rPr>
          <w:rFonts w:asciiTheme="minorHAnsi" w:hAnsiTheme="minorHAnsi" w:cstheme="minorHAnsi"/>
          <w:sz w:val="22"/>
          <w:szCs w:val="22"/>
        </w:rPr>
        <w:t xml:space="preserve">220 </w:t>
      </w:r>
      <w:r w:rsidR="007768B2" w:rsidRPr="00D23479">
        <w:rPr>
          <w:rFonts w:asciiTheme="minorHAnsi" w:hAnsiTheme="minorHAnsi" w:cstheme="minorHAnsi"/>
          <w:sz w:val="22"/>
          <w:szCs w:val="22"/>
        </w:rPr>
        <w:t xml:space="preserve">dni od dnia podpisania umowy. </w:t>
      </w:r>
    </w:p>
    <w:p w14:paraId="39BFC35E" w14:textId="77777777" w:rsidR="00851EF3" w:rsidRPr="00D23479" w:rsidRDefault="00851EF3" w:rsidP="00515A89">
      <w:pPr>
        <w:numPr>
          <w:ilvl w:val="0"/>
          <w:numId w:val="18"/>
        </w:numPr>
        <w:tabs>
          <w:tab w:val="clear" w:pos="360"/>
          <w:tab w:val="num"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7</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roboczych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podpisania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przekaże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protokolarnie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teren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p>
    <w:p w14:paraId="0CB6C4D1" w14:textId="77777777" w:rsidR="003C61D9" w:rsidRPr="00D23479" w:rsidRDefault="00851EF3" w:rsidP="00515A89">
      <w:pPr>
        <w:numPr>
          <w:ilvl w:val="0"/>
          <w:numId w:val="18"/>
        </w:numPr>
        <w:tabs>
          <w:tab w:val="clear" w:pos="360"/>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lastRenderedPageBreak/>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protokolarnego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przejęcia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terenu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protokolarnego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przekazania</w:t>
      </w:r>
      <w:r w:rsidRPr="00D23479">
        <w:rPr>
          <w:rFonts w:asciiTheme="minorHAnsi" w:eastAsia="Arial" w:hAnsiTheme="minorHAnsi" w:cstheme="minorHAnsi"/>
          <w:sz w:val="22"/>
          <w:szCs w:val="22"/>
        </w:rPr>
        <w:t xml:space="preserve"> </w:t>
      </w:r>
      <w:r w:rsidR="00027CD7" w:rsidRPr="00D23479">
        <w:rPr>
          <w:rFonts w:asciiTheme="minorHAnsi" w:eastAsia="Arial" w:hAnsiTheme="minorHAnsi" w:cstheme="minorHAnsi"/>
          <w:sz w:val="22"/>
          <w:szCs w:val="22"/>
        </w:rPr>
        <w:t xml:space="preserve">Zamawiającemu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ponosi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całkowitą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odpowiedzialność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szkody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wynikłe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otoczeniu</w:t>
      </w:r>
      <w:r w:rsidR="00027CD7" w:rsidRPr="00D23479">
        <w:rPr>
          <w:rFonts w:asciiTheme="minorHAnsi" w:eastAsia="Arial" w:hAnsiTheme="minorHAnsi" w:cstheme="minorHAnsi"/>
          <w:sz w:val="22"/>
          <w:szCs w:val="22"/>
        </w:rPr>
        <w:t>.</w:t>
      </w:r>
    </w:p>
    <w:p w14:paraId="5AA94D55" w14:textId="77777777" w:rsidR="00851EF3" w:rsidRPr="00D23479" w:rsidRDefault="003C61D9" w:rsidP="00515A89">
      <w:pPr>
        <w:numPr>
          <w:ilvl w:val="0"/>
          <w:numId w:val="18"/>
        </w:numPr>
        <w:tabs>
          <w:tab w:val="clear" w:pos="360"/>
          <w:tab w:val="left" w:pos="426"/>
        </w:tabs>
        <w:ind w:left="426" w:hanging="426"/>
        <w:jc w:val="both"/>
        <w:rPr>
          <w:rFonts w:asciiTheme="minorHAnsi" w:hAnsiTheme="minorHAnsi" w:cstheme="minorHAnsi"/>
          <w:sz w:val="22"/>
          <w:szCs w:val="22"/>
        </w:rPr>
      </w:pPr>
      <w:r w:rsidRPr="00D23479">
        <w:rPr>
          <w:rFonts w:asciiTheme="minorHAnsi" w:eastAsia="Arial" w:hAnsiTheme="minorHAnsi" w:cstheme="minorHAnsi"/>
          <w:sz w:val="22"/>
          <w:szCs w:val="22"/>
        </w:rPr>
        <w:t xml:space="preserve">O gotowości do protokolarnego odbioru robót zanikowych Wykonawca powiadomi zamawiającego ustnie lub pisemnie. Odbiór tych robót zostanie </w:t>
      </w:r>
      <w:r w:rsidR="00554E10" w:rsidRPr="00D23479">
        <w:rPr>
          <w:rFonts w:asciiTheme="minorHAnsi" w:eastAsia="Arial" w:hAnsiTheme="minorHAnsi" w:cstheme="minorHAnsi"/>
          <w:sz w:val="22"/>
          <w:szCs w:val="22"/>
        </w:rPr>
        <w:t>dokonany w ciągu 5 dni od daty zgłoszenia gotowości w przypadku braku stwierdzenia wad.</w:t>
      </w:r>
      <w:r w:rsidRPr="00D23479">
        <w:rPr>
          <w:rFonts w:asciiTheme="minorHAnsi" w:eastAsia="Arial" w:hAnsiTheme="minorHAnsi" w:cstheme="minorHAnsi"/>
          <w:sz w:val="22"/>
          <w:szCs w:val="22"/>
        </w:rPr>
        <w:t xml:space="preserve"> </w:t>
      </w:r>
      <w:r w:rsidR="00851EF3" w:rsidRPr="00D23479">
        <w:rPr>
          <w:rFonts w:asciiTheme="minorHAnsi" w:eastAsia="Arial" w:hAnsiTheme="minorHAnsi" w:cstheme="minorHAnsi"/>
          <w:sz w:val="22"/>
          <w:szCs w:val="22"/>
        </w:rPr>
        <w:t xml:space="preserve"> </w:t>
      </w:r>
    </w:p>
    <w:p w14:paraId="2C0893B1" w14:textId="77777777" w:rsidR="00851EF3" w:rsidRPr="00D23479" w:rsidRDefault="00851EF3" w:rsidP="00515A89">
      <w:pPr>
        <w:numPr>
          <w:ilvl w:val="0"/>
          <w:numId w:val="18"/>
        </w:numPr>
        <w:tabs>
          <w:tab w:val="clear" w:pos="360"/>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zakończeniu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gotowości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końcowego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00CF3129"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zawiadomi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pisemnie.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Odbiór</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zostanie</w:t>
      </w:r>
      <w:r w:rsidRPr="00D23479">
        <w:rPr>
          <w:rFonts w:asciiTheme="minorHAnsi" w:eastAsia="Arial" w:hAnsiTheme="minorHAnsi" w:cstheme="minorHAnsi"/>
          <w:sz w:val="22"/>
          <w:szCs w:val="22"/>
        </w:rPr>
        <w:t xml:space="preserve"> </w:t>
      </w:r>
      <w:r w:rsidR="002B5A69" w:rsidRPr="00D23479">
        <w:rPr>
          <w:rFonts w:asciiTheme="minorHAnsi" w:hAnsiTheme="minorHAnsi" w:cstheme="minorHAnsi"/>
          <w:sz w:val="22"/>
          <w:szCs w:val="22"/>
        </w:rPr>
        <w:t>rozpoczęty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przeciągu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14</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otrzymania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pisemnego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zawiadomienia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gotowości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końcowego.</w:t>
      </w:r>
    </w:p>
    <w:p w14:paraId="6016B0A9" w14:textId="77777777" w:rsidR="008A31BB" w:rsidRPr="00D23479" w:rsidRDefault="008A31BB" w:rsidP="00515A89">
      <w:pPr>
        <w:numPr>
          <w:ilvl w:val="0"/>
          <w:numId w:val="18"/>
        </w:numPr>
        <w:tabs>
          <w:tab w:val="clear" w:pos="360"/>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Zakończenie czynności odbioru powinno nastąpić w ciągu 7 dni, licząc od daty rozpoczęcia odbioru.</w:t>
      </w:r>
    </w:p>
    <w:p w14:paraId="6184288C" w14:textId="77777777" w:rsidR="00851EF3" w:rsidRPr="00D23479" w:rsidRDefault="00851EF3" w:rsidP="00515A89">
      <w:pPr>
        <w:numPr>
          <w:ilvl w:val="0"/>
          <w:numId w:val="18"/>
        </w:numPr>
        <w:tabs>
          <w:tab w:val="clear" w:pos="360"/>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Strony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ustalają,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końcowego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bezusterkowe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zamówienia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objętego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potwierdzone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protokołem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końcowym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p>
    <w:p w14:paraId="261464F1" w14:textId="77777777" w:rsidR="00851EF3" w:rsidRPr="00D23479" w:rsidRDefault="00851EF3" w:rsidP="00515A89">
      <w:pPr>
        <w:numPr>
          <w:ilvl w:val="0"/>
          <w:numId w:val="18"/>
        </w:numPr>
        <w:tabs>
          <w:tab w:val="clear" w:pos="360"/>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Protokół</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końcowy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musi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być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podpisany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przedstawicieli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Stron,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kierownika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inspektora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nadzoru</w:t>
      </w:r>
      <w:r w:rsidR="00876294" w:rsidRPr="00D23479">
        <w:rPr>
          <w:rFonts w:asciiTheme="minorHAnsi" w:eastAsia="Arial" w:hAnsiTheme="minorHAnsi" w:cstheme="minorHAnsi"/>
          <w:sz w:val="22"/>
          <w:szCs w:val="22"/>
        </w:rPr>
        <w:t>.</w:t>
      </w:r>
    </w:p>
    <w:p w14:paraId="77714278" w14:textId="77777777" w:rsidR="00851EF3" w:rsidRPr="00D23479" w:rsidRDefault="00851EF3" w:rsidP="00515A89">
      <w:pPr>
        <w:numPr>
          <w:ilvl w:val="0"/>
          <w:numId w:val="18"/>
        </w:numPr>
        <w:tabs>
          <w:tab w:val="clear" w:pos="360"/>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wyznaczy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datę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rozpoczęcia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czynności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powiadomi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uczestników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odbioru.</w:t>
      </w:r>
    </w:p>
    <w:p w14:paraId="4F0FFC64" w14:textId="77777777" w:rsidR="00851EF3" w:rsidRPr="00D23479" w:rsidRDefault="00851EF3" w:rsidP="00515A89">
      <w:pPr>
        <w:numPr>
          <w:ilvl w:val="0"/>
          <w:numId w:val="18"/>
        </w:numPr>
        <w:tabs>
          <w:tab w:val="clear" w:pos="360"/>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Jeżeli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toku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czynności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zostanie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stwierdzone,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osiągnął</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gotowości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powodu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zakończenia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wadliwego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odmówi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winy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p>
    <w:p w14:paraId="3352597A" w14:textId="77777777" w:rsidR="00851EF3" w:rsidRPr="00D23479" w:rsidRDefault="00851EF3" w:rsidP="00515A89">
      <w:pPr>
        <w:numPr>
          <w:ilvl w:val="0"/>
          <w:numId w:val="18"/>
        </w:numPr>
        <w:tabs>
          <w:tab w:val="clear" w:pos="360"/>
          <w:tab w:val="num"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Jeżeli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toku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zostaną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stwierdzone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wady:</w:t>
      </w:r>
    </w:p>
    <w:p w14:paraId="793F6C4B" w14:textId="3E7DD23B" w:rsidR="003B70FE" w:rsidRPr="00D23479" w:rsidRDefault="00851EF3" w:rsidP="00515A89">
      <w:pPr>
        <w:numPr>
          <w:ilvl w:val="0"/>
          <w:numId w:val="22"/>
        </w:numPr>
        <w:tabs>
          <w:tab w:val="left" w:pos="851"/>
        </w:tabs>
        <w:ind w:left="851" w:hanging="426"/>
        <w:jc w:val="both"/>
        <w:rPr>
          <w:rFonts w:asciiTheme="minorHAnsi" w:hAnsiTheme="minorHAnsi" w:cstheme="minorHAnsi"/>
          <w:sz w:val="22"/>
          <w:szCs w:val="22"/>
        </w:rPr>
      </w:pPr>
      <w:r w:rsidRPr="00D23479">
        <w:rPr>
          <w:rFonts w:asciiTheme="minorHAnsi" w:hAnsiTheme="minorHAnsi" w:cstheme="minorHAnsi"/>
          <w:sz w:val="22"/>
          <w:szCs w:val="22"/>
        </w:rPr>
        <w:t>nadające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usunięcia,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odmówić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czasu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usunięcia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wad</w:t>
      </w:r>
      <w:r w:rsidR="002B5A69" w:rsidRPr="00D23479">
        <w:rPr>
          <w:rFonts w:asciiTheme="minorHAnsi" w:hAnsiTheme="minorHAnsi" w:cstheme="minorHAnsi"/>
          <w:sz w:val="22"/>
          <w:szCs w:val="22"/>
        </w:rPr>
        <w:t xml:space="preserve"> lub dokonać odbioru z równoczesnym zobowiązaniem Wykonawcy do usunięcia wad w wyznaczonym terminie, lub obniżyć odpowiednio przysług</w:t>
      </w:r>
      <w:r w:rsidR="00C677AF" w:rsidRPr="00D23479">
        <w:rPr>
          <w:rFonts w:asciiTheme="minorHAnsi" w:hAnsiTheme="minorHAnsi" w:cstheme="minorHAnsi"/>
          <w:sz w:val="22"/>
          <w:szCs w:val="22"/>
        </w:rPr>
        <w:t xml:space="preserve">ujące Wykonawcy wynagrodzenie, </w:t>
      </w:r>
      <w:r w:rsidR="002B5A69" w:rsidRPr="00D23479">
        <w:rPr>
          <w:rFonts w:asciiTheme="minorHAnsi" w:hAnsiTheme="minorHAnsi" w:cstheme="minorHAnsi"/>
          <w:sz w:val="22"/>
          <w:szCs w:val="22"/>
        </w:rPr>
        <w:t>w</w:t>
      </w:r>
      <w:r w:rsidR="00C677AF" w:rsidRPr="00D23479">
        <w:rPr>
          <w:rFonts w:asciiTheme="minorHAnsi" w:hAnsiTheme="minorHAnsi" w:cstheme="minorHAnsi"/>
          <w:sz w:val="22"/>
          <w:szCs w:val="22"/>
        </w:rPr>
        <w:t>edłu</w:t>
      </w:r>
      <w:r w:rsidR="002B5A69" w:rsidRPr="00D23479">
        <w:rPr>
          <w:rFonts w:asciiTheme="minorHAnsi" w:hAnsiTheme="minorHAnsi" w:cstheme="minorHAnsi"/>
          <w:sz w:val="22"/>
          <w:szCs w:val="22"/>
        </w:rPr>
        <w:t>g wyboru Zamawiającego</w:t>
      </w:r>
      <w:r w:rsidRPr="00D23479">
        <w:rPr>
          <w:rFonts w:asciiTheme="minorHAnsi" w:hAnsiTheme="minorHAnsi" w:cstheme="minorHAnsi"/>
          <w:sz w:val="22"/>
          <w:szCs w:val="22"/>
        </w:rPr>
        <w:t>,</w:t>
      </w:r>
    </w:p>
    <w:p w14:paraId="112A6452" w14:textId="7BF70755" w:rsidR="003B70FE" w:rsidRPr="00D23479" w:rsidRDefault="003B70FE" w:rsidP="00515A89">
      <w:pPr>
        <w:numPr>
          <w:ilvl w:val="0"/>
          <w:numId w:val="22"/>
        </w:numPr>
        <w:tabs>
          <w:tab w:val="left" w:pos="851"/>
        </w:tabs>
        <w:ind w:left="851" w:hanging="426"/>
        <w:jc w:val="both"/>
        <w:rPr>
          <w:rFonts w:asciiTheme="minorHAnsi" w:hAnsiTheme="minorHAnsi" w:cstheme="minorHAnsi"/>
          <w:sz w:val="22"/>
          <w:szCs w:val="22"/>
        </w:rPr>
      </w:pPr>
      <w:r w:rsidRPr="00D23479">
        <w:rPr>
          <w:rFonts w:asciiTheme="minorHAnsi" w:hAnsiTheme="minorHAnsi" w:cstheme="minorHAnsi"/>
          <w:sz w:val="22"/>
          <w:szCs w:val="22"/>
          <w:u w:color="FF0000"/>
        </w:rPr>
        <w:t>nie nadające się do usunięcia, Zamawiający może żądać wykonania przedmiotu odbioru po raz drugi, na koszt Wykonawcy lub obniżyć odpowiednio przysługujące Wykonawcy wynagrodzenia.</w:t>
      </w:r>
    </w:p>
    <w:p w14:paraId="225766FF" w14:textId="77777777" w:rsidR="00851EF3" w:rsidRPr="00D23479" w:rsidRDefault="00851EF3" w:rsidP="00515A89">
      <w:pPr>
        <w:numPr>
          <w:ilvl w:val="0"/>
          <w:numId w:val="18"/>
        </w:numPr>
        <w:tabs>
          <w:tab w:val="clear" w:pos="360"/>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Potwierdzenie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usunięcia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następuje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formie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pisemnej,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ciągu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roboczych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zgłoszenia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usunięcia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p>
    <w:p w14:paraId="0E1709E0" w14:textId="77777777" w:rsidR="00851EF3" w:rsidRPr="00D23479" w:rsidRDefault="00851EF3" w:rsidP="00515A89">
      <w:pPr>
        <w:numPr>
          <w:ilvl w:val="0"/>
          <w:numId w:val="18"/>
        </w:numPr>
        <w:tabs>
          <w:tab w:val="clear" w:pos="360"/>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Żądając</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usunięcia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stwierdzonych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wyznaczy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technicznie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uzasadniony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usunięcie.</w:t>
      </w:r>
    </w:p>
    <w:p w14:paraId="24E2838F" w14:textId="77777777" w:rsidR="00851EF3" w:rsidRPr="00D23479" w:rsidRDefault="00851EF3" w:rsidP="00515A89">
      <w:pPr>
        <w:numPr>
          <w:ilvl w:val="0"/>
          <w:numId w:val="18"/>
        </w:numPr>
        <w:tabs>
          <w:tab w:val="clear" w:pos="360"/>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usunięcia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zgłoszonej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wyznaczonym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usunąć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wadę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zastępstwie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koszt,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uprzednim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pisemnym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powiadomieniu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p>
    <w:p w14:paraId="20DDCCBC" w14:textId="77777777" w:rsidR="00851EF3" w:rsidRPr="00D23479" w:rsidRDefault="00851EF3" w:rsidP="00515A89">
      <w:pPr>
        <w:numPr>
          <w:ilvl w:val="0"/>
          <w:numId w:val="18"/>
        </w:numPr>
        <w:tabs>
          <w:tab w:val="clear" w:pos="360"/>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razie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stwierdzenia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nadających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usunięcia,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obniżyć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odpowiednio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utraconej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wartości</w:t>
      </w:r>
      <w:r w:rsidR="002B5A69" w:rsidRPr="00D23479">
        <w:rPr>
          <w:rFonts w:asciiTheme="minorHAnsi" w:hAnsiTheme="minorHAnsi" w:cstheme="minorHAnsi"/>
          <w:sz w:val="22"/>
          <w:szCs w:val="22"/>
        </w:rPr>
        <w:t xml:space="preserve"> przedmiotu zamówienia</w:t>
      </w:r>
      <w:r w:rsidRPr="00D23479">
        <w:rPr>
          <w:rFonts w:asciiTheme="minorHAnsi" w:hAnsiTheme="minorHAnsi" w:cstheme="minorHAnsi"/>
          <w:sz w:val="22"/>
          <w:szCs w:val="22"/>
        </w:rPr>
        <w:t>.</w:t>
      </w:r>
    </w:p>
    <w:p w14:paraId="7803FC38" w14:textId="4EE14948" w:rsidR="00851EF3" w:rsidRPr="00D23479" w:rsidRDefault="00851EF3" w:rsidP="00515A89">
      <w:pPr>
        <w:numPr>
          <w:ilvl w:val="0"/>
          <w:numId w:val="18"/>
        </w:numPr>
        <w:tabs>
          <w:tab w:val="clear" w:pos="360"/>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wystawienia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faktury/rachunku,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usunięciu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wszystkich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podstawie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bezusterkowego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zamówienia,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zakończone</w:t>
      </w:r>
      <w:r w:rsidR="00027CD7" w:rsidRPr="00D23479">
        <w:rPr>
          <w:rFonts w:asciiTheme="minorHAnsi" w:hAnsiTheme="minorHAnsi" w:cstheme="minorHAnsi"/>
          <w:sz w:val="22"/>
          <w:szCs w:val="22"/>
        </w:rPr>
        <w:t>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podpisaniem</w:t>
      </w:r>
      <w:r w:rsidRPr="00D23479">
        <w:rPr>
          <w:rFonts w:asciiTheme="minorHAnsi" w:eastAsia="Arial" w:hAnsiTheme="minorHAnsi" w:cstheme="minorHAnsi"/>
          <w:sz w:val="22"/>
          <w:szCs w:val="22"/>
        </w:rPr>
        <w:t xml:space="preserve"> </w:t>
      </w:r>
      <w:r w:rsidR="00027CD7" w:rsidRPr="00D23479">
        <w:rPr>
          <w:rFonts w:asciiTheme="minorHAnsi" w:eastAsia="Arial" w:hAnsiTheme="minorHAnsi" w:cstheme="minorHAnsi"/>
          <w:sz w:val="22"/>
          <w:szCs w:val="22"/>
        </w:rPr>
        <w:t xml:space="preserve">protokołu końcowego odbioru robót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przedstawicieli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Stron,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kierownika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inspektora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nadzoru</w:t>
      </w:r>
      <w:r w:rsidR="000609B9" w:rsidRPr="00D23479">
        <w:rPr>
          <w:rFonts w:asciiTheme="minorHAnsi" w:eastAsia="Arial" w:hAnsiTheme="minorHAnsi" w:cstheme="minorHAnsi"/>
          <w:sz w:val="22"/>
          <w:szCs w:val="22"/>
        </w:rPr>
        <w:t>.</w:t>
      </w:r>
    </w:p>
    <w:p w14:paraId="4BEFEBD3" w14:textId="2C02247C" w:rsidR="00851EF3" w:rsidRPr="00D23479" w:rsidRDefault="00851EF3" w:rsidP="00515A89">
      <w:pPr>
        <w:numPr>
          <w:ilvl w:val="0"/>
          <w:numId w:val="18"/>
        </w:numPr>
        <w:tabs>
          <w:tab w:val="clear" w:pos="360"/>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jednocześnie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podpisaniem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końcowego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protokołu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przekaże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atesty,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świadectwa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jakości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(certyfikaty),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aprobaty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techniczne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0069047C">
        <w:rPr>
          <w:rFonts w:asciiTheme="minorHAnsi" w:eastAsia="Arial" w:hAnsiTheme="minorHAnsi" w:cstheme="minorHAnsi"/>
          <w:sz w:val="22"/>
          <w:szCs w:val="22"/>
        </w:rPr>
        <w:t> </w:t>
      </w:r>
      <w:r w:rsidRPr="00D23479">
        <w:rPr>
          <w:rFonts w:asciiTheme="minorHAnsi" w:hAnsiTheme="minorHAnsi" w:cstheme="minorHAnsi"/>
          <w:sz w:val="22"/>
          <w:szCs w:val="22"/>
        </w:rPr>
        <w:t>inne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stwierdzające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jakość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dopuszczenie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stosowania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budownictwie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wbudowanych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materiałów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zamontowanych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urządzeń,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protokołów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dokumentację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powykonawczą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oraz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inwentaryzację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powykonawczą</w:t>
      </w:r>
      <w:r w:rsidRPr="00D23479">
        <w:rPr>
          <w:rFonts w:asciiTheme="minorHAnsi" w:eastAsia="Arial" w:hAnsiTheme="minorHAnsi" w:cstheme="minorHAnsi"/>
          <w:sz w:val="22"/>
          <w:szCs w:val="22"/>
        </w:rPr>
        <w:t xml:space="preserve"> </w:t>
      </w:r>
      <w:r w:rsidR="002B5A69" w:rsidRPr="00D23479">
        <w:rPr>
          <w:rFonts w:asciiTheme="minorHAnsi" w:hAnsiTheme="minorHAnsi" w:cstheme="minorHAnsi"/>
          <w:sz w:val="22"/>
          <w:szCs w:val="22"/>
        </w:rPr>
        <w:t>robót, chyba że Zamawiający zażąda wymienionych dokumentów lub czynności wcześniej.</w:t>
      </w:r>
    </w:p>
    <w:p w14:paraId="4E36E4AE" w14:textId="77777777" w:rsidR="00851EF3" w:rsidRPr="00D23479" w:rsidRDefault="00851EF3" w:rsidP="00515A89">
      <w:pPr>
        <w:numPr>
          <w:ilvl w:val="0"/>
          <w:numId w:val="18"/>
        </w:numPr>
        <w:tabs>
          <w:tab w:val="clear" w:pos="360"/>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przekaże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dokumentację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powykonawczą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inwentaryzację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powykonawczą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wersji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papierowej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elektronicznej.</w:t>
      </w:r>
    </w:p>
    <w:p w14:paraId="2AEFB7AF" w14:textId="77777777" w:rsidR="00851EF3" w:rsidRPr="00D23479" w:rsidRDefault="00851EF3" w:rsidP="00515A89">
      <w:pPr>
        <w:jc w:val="both"/>
        <w:rPr>
          <w:rFonts w:asciiTheme="minorHAnsi" w:hAnsiTheme="minorHAnsi" w:cstheme="minorHAnsi"/>
          <w:b/>
          <w:sz w:val="22"/>
          <w:szCs w:val="22"/>
        </w:rPr>
      </w:pPr>
    </w:p>
    <w:p w14:paraId="4966918F" w14:textId="77777777" w:rsidR="00851EF3" w:rsidRPr="00D23479" w:rsidRDefault="00851EF3" w:rsidP="00515A89">
      <w:pPr>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6.</w:t>
      </w:r>
    </w:p>
    <w:p w14:paraId="7EEB04BF" w14:textId="693E7925" w:rsidR="00851EF3" w:rsidRPr="00D23479" w:rsidRDefault="00851EF3" w:rsidP="00CA08CE">
      <w:pPr>
        <w:pStyle w:val="Normalny1"/>
        <w:numPr>
          <w:ilvl w:val="0"/>
          <w:numId w:val="34"/>
        </w:numPr>
        <w:tabs>
          <w:tab w:val="clear" w:pos="1440"/>
          <w:tab w:val="left" w:pos="426"/>
        </w:tabs>
        <w:ind w:left="426" w:hanging="426"/>
        <w:jc w:val="both"/>
        <w:rPr>
          <w:rFonts w:asciiTheme="minorHAnsi" w:hAnsiTheme="minorHAnsi" w:cstheme="minorHAnsi"/>
          <w:color w:val="auto"/>
          <w:sz w:val="22"/>
          <w:szCs w:val="22"/>
        </w:rPr>
      </w:pPr>
      <w:r w:rsidRPr="00D23479">
        <w:rPr>
          <w:rFonts w:asciiTheme="minorHAnsi" w:hAnsiTheme="minorHAnsi" w:cstheme="minorHAnsi"/>
          <w:color w:val="auto"/>
          <w:sz w:val="22"/>
          <w:szCs w:val="22"/>
        </w:rPr>
        <w:t>Jeżeli</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przyczyna,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powodu</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której</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będzie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zagrożone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dotrzymanie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terminu</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zakończenia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robót</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lub</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określonego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terminu</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zakończenia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etapu</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robót</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wynika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winy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Wykonawcy,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Wykonawca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nie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jest</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uprawniony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do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wystąpienia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do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Zamawiającego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przedłużenie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terminu</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zakończenia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robót</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oraz</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odpowiednio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etapów</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robót</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i</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do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zwrotu</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poniesionych</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kosztów.</w:t>
      </w:r>
    </w:p>
    <w:p w14:paraId="1921FF83" w14:textId="1CBA60F4" w:rsidR="00851EF3" w:rsidRPr="00D23479" w:rsidRDefault="00851EF3" w:rsidP="00515A89">
      <w:pPr>
        <w:pStyle w:val="Normalny1"/>
        <w:numPr>
          <w:ilvl w:val="0"/>
          <w:numId w:val="34"/>
        </w:numPr>
        <w:tabs>
          <w:tab w:val="left" w:pos="426"/>
        </w:tabs>
        <w:ind w:left="426" w:hanging="426"/>
        <w:jc w:val="both"/>
        <w:rPr>
          <w:rFonts w:asciiTheme="minorHAnsi" w:hAnsiTheme="minorHAnsi" w:cstheme="minorHAnsi"/>
          <w:b/>
          <w:color w:val="auto"/>
          <w:sz w:val="22"/>
          <w:szCs w:val="22"/>
          <w:lang w:eastAsia="ar-SA"/>
        </w:rPr>
      </w:pPr>
      <w:r w:rsidRPr="00D23479">
        <w:rPr>
          <w:rFonts w:asciiTheme="minorHAnsi" w:hAnsiTheme="minorHAnsi" w:cstheme="minorHAnsi"/>
          <w:color w:val="auto"/>
          <w:sz w:val="22"/>
          <w:szCs w:val="22"/>
          <w:lang w:eastAsia="ar-SA"/>
        </w:rPr>
        <w:t>Inspektor</w:t>
      </w:r>
      <w:r w:rsidRPr="00D23479">
        <w:rPr>
          <w:rFonts w:asciiTheme="minorHAnsi" w:eastAsia="Arial" w:hAnsiTheme="minorHAnsi" w:cstheme="minorHAnsi"/>
          <w:color w:val="auto"/>
          <w:sz w:val="22"/>
          <w:szCs w:val="22"/>
          <w:lang w:eastAsia="ar-SA"/>
        </w:rPr>
        <w:t xml:space="preserve"> </w:t>
      </w:r>
      <w:r w:rsidRPr="00D23479">
        <w:rPr>
          <w:rFonts w:asciiTheme="minorHAnsi" w:hAnsiTheme="minorHAnsi" w:cstheme="minorHAnsi"/>
          <w:color w:val="auto"/>
          <w:sz w:val="22"/>
          <w:szCs w:val="22"/>
          <w:lang w:eastAsia="ar-SA"/>
        </w:rPr>
        <w:t>nadzoru</w:t>
      </w:r>
      <w:r w:rsidRPr="00D23479">
        <w:rPr>
          <w:rFonts w:asciiTheme="minorHAnsi" w:eastAsia="Arial" w:hAnsiTheme="minorHAnsi" w:cstheme="minorHAnsi"/>
          <w:color w:val="auto"/>
          <w:sz w:val="22"/>
          <w:szCs w:val="22"/>
          <w:lang w:eastAsia="ar-SA"/>
        </w:rPr>
        <w:t xml:space="preserve"> </w:t>
      </w:r>
      <w:r w:rsidRPr="00D23479">
        <w:rPr>
          <w:rFonts w:asciiTheme="minorHAnsi" w:hAnsiTheme="minorHAnsi" w:cstheme="minorHAnsi"/>
          <w:color w:val="auto"/>
          <w:sz w:val="22"/>
          <w:szCs w:val="22"/>
          <w:lang w:eastAsia="ar-SA"/>
        </w:rPr>
        <w:t>może</w:t>
      </w:r>
      <w:r w:rsidRPr="00D23479">
        <w:rPr>
          <w:rFonts w:asciiTheme="minorHAnsi" w:eastAsia="Arial" w:hAnsiTheme="minorHAnsi" w:cstheme="minorHAnsi"/>
          <w:color w:val="auto"/>
          <w:sz w:val="22"/>
          <w:szCs w:val="22"/>
          <w:lang w:eastAsia="ar-SA"/>
        </w:rPr>
        <w:t xml:space="preserve"> </w:t>
      </w:r>
      <w:r w:rsidRPr="00D23479">
        <w:rPr>
          <w:rFonts w:asciiTheme="minorHAnsi" w:hAnsiTheme="minorHAnsi" w:cstheme="minorHAnsi"/>
          <w:color w:val="auto"/>
          <w:sz w:val="22"/>
          <w:szCs w:val="22"/>
          <w:lang w:eastAsia="ar-SA"/>
        </w:rPr>
        <w:t>wstrzymać</w:t>
      </w:r>
      <w:r w:rsidRPr="00D23479">
        <w:rPr>
          <w:rFonts w:asciiTheme="minorHAnsi" w:eastAsia="Arial" w:hAnsiTheme="minorHAnsi" w:cstheme="minorHAnsi"/>
          <w:color w:val="auto"/>
          <w:sz w:val="22"/>
          <w:szCs w:val="22"/>
          <w:lang w:eastAsia="ar-SA"/>
        </w:rPr>
        <w:t xml:space="preserve"> </w:t>
      </w:r>
      <w:r w:rsidRPr="00D23479">
        <w:rPr>
          <w:rFonts w:asciiTheme="minorHAnsi" w:hAnsiTheme="minorHAnsi" w:cstheme="minorHAnsi"/>
          <w:color w:val="auto"/>
          <w:sz w:val="22"/>
          <w:szCs w:val="22"/>
          <w:lang w:eastAsia="ar-SA"/>
        </w:rPr>
        <w:t>wpisem</w:t>
      </w:r>
      <w:r w:rsidRPr="00D23479">
        <w:rPr>
          <w:rFonts w:asciiTheme="minorHAnsi" w:eastAsia="Arial" w:hAnsiTheme="minorHAnsi" w:cstheme="minorHAnsi"/>
          <w:color w:val="auto"/>
          <w:sz w:val="22"/>
          <w:szCs w:val="22"/>
          <w:lang w:eastAsia="ar-SA"/>
        </w:rPr>
        <w:t xml:space="preserve"> </w:t>
      </w:r>
      <w:r w:rsidRPr="00D23479">
        <w:rPr>
          <w:rFonts w:asciiTheme="minorHAnsi" w:hAnsiTheme="minorHAnsi" w:cstheme="minorHAnsi"/>
          <w:color w:val="auto"/>
          <w:sz w:val="22"/>
          <w:szCs w:val="22"/>
          <w:lang w:eastAsia="ar-SA"/>
        </w:rPr>
        <w:t>do</w:t>
      </w:r>
      <w:r w:rsidRPr="00D23479">
        <w:rPr>
          <w:rFonts w:asciiTheme="minorHAnsi" w:eastAsia="Arial" w:hAnsiTheme="minorHAnsi" w:cstheme="minorHAnsi"/>
          <w:color w:val="auto"/>
          <w:sz w:val="22"/>
          <w:szCs w:val="22"/>
          <w:lang w:eastAsia="ar-SA"/>
        </w:rPr>
        <w:t xml:space="preserve"> </w:t>
      </w:r>
      <w:r w:rsidRPr="00D23479">
        <w:rPr>
          <w:rFonts w:asciiTheme="minorHAnsi" w:hAnsiTheme="minorHAnsi" w:cstheme="minorHAnsi"/>
          <w:color w:val="auto"/>
          <w:sz w:val="22"/>
          <w:szCs w:val="22"/>
          <w:lang w:eastAsia="ar-SA"/>
        </w:rPr>
        <w:t>dziennika</w:t>
      </w:r>
      <w:r w:rsidRPr="00D23479">
        <w:rPr>
          <w:rFonts w:asciiTheme="minorHAnsi" w:eastAsia="Arial" w:hAnsiTheme="minorHAnsi" w:cstheme="minorHAnsi"/>
          <w:color w:val="auto"/>
          <w:sz w:val="22"/>
          <w:szCs w:val="22"/>
          <w:lang w:eastAsia="ar-SA"/>
        </w:rPr>
        <w:t xml:space="preserve"> </w:t>
      </w:r>
      <w:r w:rsidRPr="00D23479">
        <w:rPr>
          <w:rFonts w:asciiTheme="minorHAnsi" w:hAnsiTheme="minorHAnsi" w:cstheme="minorHAnsi"/>
          <w:color w:val="auto"/>
          <w:sz w:val="22"/>
          <w:szCs w:val="22"/>
          <w:lang w:eastAsia="ar-SA"/>
        </w:rPr>
        <w:t>budowy</w:t>
      </w:r>
      <w:r w:rsidRPr="00D23479">
        <w:rPr>
          <w:rFonts w:asciiTheme="minorHAnsi" w:eastAsia="Arial" w:hAnsiTheme="minorHAnsi" w:cstheme="minorHAnsi"/>
          <w:color w:val="auto"/>
          <w:sz w:val="22"/>
          <w:szCs w:val="22"/>
          <w:lang w:eastAsia="ar-SA"/>
        </w:rPr>
        <w:t xml:space="preserve"> </w:t>
      </w:r>
      <w:r w:rsidRPr="00D23479">
        <w:rPr>
          <w:rFonts w:asciiTheme="minorHAnsi" w:hAnsiTheme="minorHAnsi" w:cstheme="minorHAnsi"/>
          <w:color w:val="auto"/>
          <w:sz w:val="22"/>
          <w:szCs w:val="22"/>
          <w:lang w:eastAsia="ar-SA"/>
        </w:rPr>
        <w:t>wykonywanie</w:t>
      </w:r>
      <w:r w:rsidRPr="00D23479">
        <w:rPr>
          <w:rFonts w:asciiTheme="minorHAnsi" w:eastAsia="Arial" w:hAnsiTheme="minorHAnsi" w:cstheme="minorHAnsi"/>
          <w:color w:val="auto"/>
          <w:sz w:val="22"/>
          <w:szCs w:val="22"/>
          <w:lang w:eastAsia="ar-SA"/>
        </w:rPr>
        <w:t xml:space="preserve"> </w:t>
      </w:r>
      <w:r w:rsidRPr="00D23479">
        <w:rPr>
          <w:rFonts w:asciiTheme="minorHAnsi" w:hAnsiTheme="minorHAnsi" w:cstheme="minorHAnsi"/>
          <w:color w:val="auto"/>
          <w:sz w:val="22"/>
          <w:szCs w:val="22"/>
          <w:lang w:eastAsia="ar-SA"/>
        </w:rPr>
        <w:t>robót,</w:t>
      </w:r>
      <w:r w:rsidRPr="00D23479">
        <w:rPr>
          <w:rFonts w:asciiTheme="minorHAnsi" w:eastAsia="Arial" w:hAnsiTheme="minorHAnsi" w:cstheme="minorHAnsi"/>
          <w:color w:val="auto"/>
          <w:sz w:val="22"/>
          <w:szCs w:val="22"/>
          <w:lang w:eastAsia="ar-SA"/>
        </w:rPr>
        <w:t xml:space="preserve"> </w:t>
      </w:r>
      <w:r w:rsidRPr="00D23479">
        <w:rPr>
          <w:rFonts w:asciiTheme="minorHAnsi" w:hAnsiTheme="minorHAnsi" w:cstheme="minorHAnsi"/>
          <w:color w:val="auto"/>
          <w:sz w:val="22"/>
          <w:szCs w:val="22"/>
          <w:lang w:eastAsia="ar-SA"/>
        </w:rPr>
        <w:t>na</w:t>
      </w:r>
      <w:r w:rsidRPr="00D23479">
        <w:rPr>
          <w:rFonts w:asciiTheme="minorHAnsi" w:eastAsia="Arial" w:hAnsiTheme="minorHAnsi" w:cstheme="minorHAnsi"/>
          <w:color w:val="auto"/>
          <w:sz w:val="22"/>
          <w:szCs w:val="22"/>
          <w:lang w:eastAsia="ar-SA"/>
        </w:rPr>
        <w:t xml:space="preserve"> </w:t>
      </w:r>
      <w:r w:rsidRPr="00D23479">
        <w:rPr>
          <w:rFonts w:asciiTheme="minorHAnsi" w:hAnsiTheme="minorHAnsi" w:cstheme="minorHAnsi"/>
          <w:color w:val="auto"/>
          <w:sz w:val="22"/>
          <w:szCs w:val="22"/>
          <w:lang w:eastAsia="ar-SA"/>
        </w:rPr>
        <w:t>podstawie</w:t>
      </w:r>
      <w:r w:rsidRPr="00D23479">
        <w:rPr>
          <w:rFonts w:asciiTheme="minorHAnsi" w:eastAsia="Arial" w:hAnsiTheme="minorHAnsi" w:cstheme="minorHAnsi"/>
          <w:color w:val="auto"/>
          <w:sz w:val="22"/>
          <w:szCs w:val="22"/>
          <w:lang w:eastAsia="ar-SA"/>
        </w:rPr>
        <w:t xml:space="preserve"> </w:t>
      </w:r>
      <w:r w:rsidRPr="00D23479">
        <w:rPr>
          <w:rFonts w:asciiTheme="minorHAnsi" w:hAnsiTheme="minorHAnsi" w:cstheme="minorHAnsi"/>
          <w:color w:val="auto"/>
          <w:sz w:val="22"/>
          <w:szCs w:val="22"/>
          <w:lang w:eastAsia="ar-SA"/>
        </w:rPr>
        <w:t>umowy,</w:t>
      </w:r>
      <w:r w:rsidRPr="00D23479">
        <w:rPr>
          <w:rFonts w:asciiTheme="minorHAnsi" w:eastAsia="Arial" w:hAnsiTheme="minorHAnsi" w:cstheme="minorHAnsi"/>
          <w:color w:val="auto"/>
          <w:sz w:val="22"/>
          <w:szCs w:val="22"/>
          <w:lang w:eastAsia="ar-SA"/>
        </w:rPr>
        <w:t xml:space="preserve"> </w:t>
      </w:r>
      <w:r w:rsidRPr="00D23479">
        <w:rPr>
          <w:rFonts w:asciiTheme="minorHAnsi" w:hAnsiTheme="minorHAnsi" w:cstheme="minorHAnsi"/>
          <w:color w:val="auto"/>
          <w:sz w:val="22"/>
          <w:szCs w:val="22"/>
          <w:lang w:eastAsia="ar-SA"/>
        </w:rPr>
        <w:t>w</w:t>
      </w:r>
      <w:r w:rsidRPr="00D23479">
        <w:rPr>
          <w:rFonts w:asciiTheme="minorHAnsi" w:eastAsia="Arial" w:hAnsiTheme="minorHAnsi" w:cstheme="minorHAnsi"/>
          <w:color w:val="auto"/>
          <w:sz w:val="22"/>
          <w:szCs w:val="22"/>
          <w:lang w:eastAsia="ar-SA"/>
        </w:rPr>
        <w:t xml:space="preserve"> </w:t>
      </w:r>
      <w:r w:rsidRPr="00D23479">
        <w:rPr>
          <w:rFonts w:asciiTheme="minorHAnsi" w:hAnsiTheme="minorHAnsi" w:cstheme="minorHAnsi"/>
          <w:color w:val="auto"/>
          <w:sz w:val="22"/>
          <w:szCs w:val="22"/>
          <w:lang w:eastAsia="ar-SA"/>
        </w:rPr>
        <w:t>przypadku</w:t>
      </w:r>
      <w:r w:rsidRPr="00D23479">
        <w:rPr>
          <w:rFonts w:asciiTheme="minorHAnsi" w:hAnsiTheme="minorHAnsi" w:cstheme="minorHAnsi"/>
          <w:b/>
          <w:color w:val="auto"/>
          <w:sz w:val="22"/>
          <w:szCs w:val="22"/>
          <w:lang w:eastAsia="ar-SA"/>
        </w:rPr>
        <w:t>:</w:t>
      </w:r>
    </w:p>
    <w:p w14:paraId="4853FC43" w14:textId="09B5DB53" w:rsidR="00851EF3" w:rsidRPr="00D23479" w:rsidRDefault="00851EF3" w:rsidP="00515A89">
      <w:pPr>
        <w:pStyle w:val="Akapitzlist"/>
        <w:numPr>
          <w:ilvl w:val="0"/>
          <w:numId w:val="27"/>
        </w:numPr>
        <w:tabs>
          <w:tab w:val="left" w:pos="851"/>
        </w:tabs>
        <w:spacing w:after="0" w:line="240" w:lineRule="auto"/>
        <w:ind w:left="851" w:hanging="442"/>
        <w:jc w:val="both"/>
        <w:rPr>
          <w:rFonts w:asciiTheme="minorHAnsi" w:hAnsiTheme="minorHAnsi" w:cstheme="minorHAnsi"/>
        </w:rPr>
      </w:pPr>
      <w:r w:rsidRPr="00D23479">
        <w:rPr>
          <w:rFonts w:asciiTheme="minorHAnsi" w:hAnsiTheme="minorHAnsi" w:cstheme="minorHAnsi"/>
        </w:rPr>
        <w:lastRenderedPageBreak/>
        <w:t>wykonywania</w:t>
      </w:r>
      <w:r w:rsidRPr="00D23479">
        <w:rPr>
          <w:rFonts w:asciiTheme="minorHAnsi" w:eastAsia="Arial" w:hAnsiTheme="minorHAnsi" w:cstheme="minorHAnsi"/>
        </w:rPr>
        <w:t xml:space="preserve"> </w:t>
      </w:r>
      <w:r w:rsidRPr="00D23479">
        <w:rPr>
          <w:rFonts w:asciiTheme="minorHAnsi" w:hAnsiTheme="minorHAnsi" w:cstheme="minorHAnsi"/>
        </w:rPr>
        <w:t>robót</w:t>
      </w:r>
      <w:r w:rsidRPr="00D23479">
        <w:rPr>
          <w:rFonts w:asciiTheme="minorHAnsi" w:eastAsia="Arial" w:hAnsiTheme="minorHAnsi" w:cstheme="minorHAnsi"/>
        </w:rPr>
        <w:t xml:space="preserve"> </w:t>
      </w:r>
      <w:r w:rsidRPr="00D23479">
        <w:rPr>
          <w:rFonts w:asciiTheme="minorHAnsi" w:hAnsiTheme="minorHAnsi" w:cstheme="minorHAnsi"/>
        </w:rPr>
        <w:t>niezgodnie</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dokumentacją</w:t>
      </w:r>
      <w:r w:rsidRPr="00D23479">
        <w:rPr>
          <w:rFonts w:asciiTheme="minorHAnsi" w:eastAsia="Arial" w:hAnsiTheme="minorHAnsi" w:cstheme="minorHAnsi"/>
        </w:rPr>
        <w:t xml:space="preserve"> </w:t>
      </w:r>
      <w:r w:rsidRPr="00D23479">
        <w:rPr>
          <w:rFonts w:asciiTheme="minorHAnsi" w:hAnsiTheme="minorHAnsi" w:cstheme="minorHAnsi"/>
        </w:rPr>
        <w:t>projektową</w:t>
      </w:r>
      <w:r w:rsidRPr="00D23479">
        <w:rPr>
          <w:rFonts w:asciiTheme="minorHAnsi" w:eastAsia="Arial" w:hAnsiTheme="minorHAnsi" w:cstheme="minorHAnsi"/>
        </w:rPr>
        <w:t xml:space="preserve"> </w:t>
      </w:r>
      <w:r w:rsidRPr="00D23479">
        <w:rPr>
          <w:rFonts w:asciiTheme="minorHAnsi" w:hAnsiTheme="minorHAnsi" w:cstheme="minorHAnsi"/>
        </w:rPr>
        <w:t>lub</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sposób</w:t>
      </w:r>
      <w:r w:rsidRPr="00D23479">
        <w:rPr>
          <w:rFonts w:asciiTheme="minorHAnsi" w:eastAsia="Arial" w:hAnsiTheme="minorHAnsi" w:cstheme="minorHAnsi"/>
        </w:rPr>
        <w:t xml:space="preserve"> </w:t>
      </w:r>
      <w:r w:rsidRPr="00D23479">
        <w:rPr>
          <w:rFonts w:asciiTheme="minorHAnsi" w:hAnsiTheme="minorHAnsi" w:cstheme="minorHAnsi"/>
        </w:rPr>
        <w:t>naruszający</w:t>
      </w:r>
      <w:r w:rsidRPr="00D23479">
        <w:rPr>
          <w:rFonts w:asciiTheme="minorHAnsi" w:eastAsia="Arial" w:hAnsiTheme="minorHAnsi" w:cstheme="minorHAnsi"/>
        </w:rPr>
        <w:t xml:space="preserve"> </w:t>
      </w:r>
      <w:r w:rsidRPr="00D23479">
        <w:rPr>
          <w:rFonts w:asciiTheme="minorHAnsi" w:hAnsiTheme="minorHAnsi" w:cstheme="minorHAnsi"/>
        </w:rPr>
        <w:t>warunki</w:t>
      </w:r>
      <w:r w:rsidRPr="00D23479">
        <w:rPr>
          <w:rFonts w:asciiTheme="minorHAnsi" w:eastAsia="Arial" w:hAnsiTheme="minorHAnsi" w:cstheme="minorHAnsi"/>
        </w:rPr>
        <w:t xml:space="preserve"> </w:t>
      </w:r>
      <w:r w:rsidRPr="00D23479">
        <w:rPr>
          <w:rFonts w:asciiTheme="minorHAnsi" w:hAnsiTheme="minorHAnsi" w:cstheme="minorHAnsi"/>
        </w:rPr>
        <w:t>bezpieczeństwa,</w:t>
      </w:r>
      <w:r w:rsidRPr="00D23479">
        <w:rPr>
          <w:rFonts w:asciiTheme="minorHAnsi" w:eastAsia="Arial" w:hAnsiTheme="minorHAnsi" w:cstheme="minorHAnsi"/>
        </w:rPr>
        <w:t xml:space="preserve"> </w:t>
      </w:r>
      <w:r w:rsidRPr="00D23479">
        <w:rPr>
          <w:rFonts w:asciiTheme="minorHAnsi" w:hAnsiTheme="minorHAnsi" w:cstheme="minorHAnsi"/>
        </w:rPr>
        <w:t>stwarzający</w:t>
      </w:r>
      <w:r w:rsidRPr="00D23479">
        <w:rPr>
          <w:rFonts w:asciiTheme="minorHAnsi" w:eastAsia="Arial" w:hAnsiTheme="minorHAnsi" w:cstheme="minorHAnsi"/>
        </w:rPr>
        <w:t xml:space="preserve"> </w:t>
      </w:r>
      <w:r w:rsidRPr="00D23479">
        <w:rPr>
          <w:rFonts w:asciiTheme="minorHAnsi" w:hAnsiTheme="minorHAnsi" w:cstheme="minorHAnsi"/>
        </w:rPr>
        <w:t>zagrożenie</w:t>
      </w:r>
      <w:r w:rsidRPr="00D23479">
        <w:rPr>
          <w:rFonts w:asciiTheme="minorHAnsi" w:eastAsia="Arial" w:hAnsiTheme="minorHAnsi" w:cstheme="minorHAnsi"/>
        </w:rPr>
        <w:t xml:space="preserve"> </w:t>
      </w:r>
      <w:r w:rsidRPr="00D23479">
        <w:rPr>
          <w:rFonts w:asciiTheme="minorHAnsi" w:hAnsiTheme="minorHAnsi" w:cstheme="minorHAnsi"/>
        </w:rPr>
        <w:t>dla</w:t>
      </w:r>
      <w:r w:rsidRPr="00D23479">
        <w:rPr>
          <w:rFonts w:asciiTheme="minorHAnsi" w:eastAsia="Arial" w:hAnsiTheme="minorHAnsi" w:cstheme="minorHAnsi"/>
        </w:rPr>
        <w:t xml:space="preserve"> </w:t>
      </w:r>
      <w:r w:rsidRPr="00D23479">
        <w:rPr>
          <w:rFonts w:asciiTheme="minorHAnsi" w:hAnsiTheme="minorHAnsi" w:cstheme="minorHAnsi"/>
        </w:rPr>
        <w:t>życia</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zdrowia</w:t>
      </w:r>
      <w:r w:rsidRPr="00D23479">
        <w:rPr>
          <w:rFonts w:asciiTheme="minorHAnsi" w:eastAsia="Arial" w:hAnsiTheme="minorHAnsi" w:cstheme="minorHAnsi"/>
        </w:rPr>
        <w:t xml:space="preserve"> </w:t>
      </w:r>
      <w:r w:rsidRPr="00D23479">
        <w:rPr>
          <w:rFonts w:asciiTheme="minorHAnsi" w:hAnsiTheme="minorHAnsi" w:cstheme="minorHAnsi"/>
        </w:rPr>
        <w:t>osób</w:t>
      </w:r>
      <w:r w:rsidRPr="00D23479">
        <w:rPr>
          <w:rFonts w:asciiTheme="minorHAnsi" w:eastAsia="Arial" w:hAnsiTheme="minorHAnsi" w:cstheme="minorHAnsi"/>
        </w:rPr>
        <w:t xml:space="preserve"> </w:t>
      </w:r>
      <w:r w:rsidRPr="00D23479">
        <w:rPr>
          <w:rFonts w:asciiTheme="minorHAnsi" w:hAnsiTheme="minorHAnsi" w:cstheme="minorHAnsi"/>
        </w:rPr>
        <w:t>znajdujących</w:t>
      </w:r>
      <w:r w:rsidRPr="00D23479">
        <w:rPr>
          <w:rFonts w:asciiTheme="minorHAnsi" w:eastAsia="Arial" w:hAnsiTheme="minorHAnsi" w:cstheme="minorHAnsi"/>
        </w:rPr>
        <w:t xml:space="preserve"> </w:t>
      </w:r>
      <w:r w:rsidRPr="00D23479">
        <w:rPr>
          <w:rFonts w:asciiTheme="minorHAnsi" w:hAnsiTheme="minorHAnsi" w:cstheme="minorHAnsi"/>
        </w:rPr>
        <w:t>się</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terenie</w:t>
      </w:r>
      <w:r w:rsidRPr="00D23479">
        <w:rPr>
          <w:rFonts w:asciiTheme="minorHAnsi" w:eastAsia="Arial" w:hAnsiTheme="minorHAnsi" w:cstheme="minorHAnsi"/>
        </w:rPr>
        <w:t xml:space="preserve"> </w:t>
      </w:r>
      <w:r w:rsidRPr="00D23479">
        <w:rPr>
          <w:rFonts w:asciiTheme="minorHAnsi" w:hAnsiTheme="minorHAnsi" w:cstheme="minorHAnsi"/>
        </w:rPr>
        <w:t>budowy</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nie</w:t>
      </w:r>
      <w:r w:rsidRPr="00D23479">
        <w:rPr>
          <w:rFonts w:asciiTheme="minorHAnsi" w:eastAsia="Arial" w:hAnsiTheme="minorHAnsi" w:cstheme="minorHAnsi"/>
        </w:rPr>
        <w:t xml:space="preserve"> </w:t>
      </w:r>
      <w:r w:rsidRPr="00D23479">
        <w:rPr>
          <w:rFonts w:asciiTheme="minorHAnsi" w:hAnsiTheme="minorHAnsi" w:cstheme="minorHAnsi"/>
        </w:rPr>
        <w:t>dokonania</w:t>
      </w:r>
      <w:r w:rsidRPr="00D23479">
        <w:rPr>
          <w:rFonts w:asciiTheme="minorHAnsi" w:eastAsia="Arial" w:hAnsiTheme="minorHAnsi" w:cstheme="minorHAnsi"/>
        </w:rPr>
        <w:t xml:space="preserve"> </w:t>
      </w:r>
      <w:r w:rsidRPr="00D23479">
        <w:rPr>
          <w:rFonts w:asciiTheme="minorHAnsi" w:hAnsiTheme="minorHAnsi" w:cstheme="minorHAnsi"/>
        </w:rPr>
        <w:t>poprawy</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wyznaczonym</w:t>
      </w:r>
      <w:r w:rsidRPr="00D23479">
        <w:rPr>
          <w:rFonts w:asciiTheme="minorHAnsi" w:eastAsia="Arial" w:hAnsiTheme="minorHAnsi" w:cstheme="minorHAnsi"/>
        </w:rPr>
        <w:t xml:space="preserve"> </w:t>
      </w:r>
      <w:r w:rsidRPr="00D23479">
        <w:rPr>
          <w:rFonts w:asciiTheme="minorHAnsi" w:hAnsiTheme="minorHAnsi" w:cstheme="minorHAnsi"/>
        </w:rPr>
        <w:t>terminie,</w:t>
      </w:r>
      <w:r w:rsidRPr="00D23479">
        <w:rPr>
          <w:rFonts w:asciiTheme="minorHAnsi" w:eastAsia="Arial" w:hAnsiTheme="minorHAnsi" w:cstheme="minorHAnsi"/>
        </w:rPr>
        <w:t xml:space="preserve"> </w:t>
      </w:r>
      <w:r w:rsidRPr="00D23479">
        <w:rPr>
          <w:rFonts w:asciiTheme="minorHAnsi" w:hAnsiTheme="minorHAnsi" w:cstheme="minorHAnsi"/>
        </w:rPr>
        <w:t>przy</w:t>
      </w:r>
      <w:r w:rsidRPr="00D23479">
        <w:rPr>
          <w:rFonts w:asciiTheme="minorHAnsi" w:eastAsia="Arial" w:hAnsiTheme="minorHAnsi" w:cstheme="minorHAnsi"/>
        </w:rPr>
        <w:t xml:space="preserve"> </w:t>
      </w:r>
      <w:r w:rsidRPr="00D23479">
        <w:rPr>
          <w:rFonts w:asciiTheme="minorHAnsi" w:hAnsiTheme="minorHAnsi" w:cstheme="minorHAnsi"/>
        </w:rPr>
        <w:t>czym</w:t>
      </w:r>
      <w:r w:rsidRPr="00D23479">
        <w:rPr>
          <w:rFonts w:asciiTheme="minorHAnsi" w:eastAsia="Arial" w:hAnsiTheme="minorHAnsi" w:cstheme="minorHAnsi"/>
        </w:rPr>
        <w:t xml:space="preserve"> </w:t>
      </w:r>
      <w:r w:rsidRPr="00D23479">
        <w:rPr>
          <w:rFonts w:asciiTheme="minorHAnsi" w:hAnsiTheme="minorHAnsi" w:cstheme="minorHAnsi"/>
        </w:rPr>
        <w:t>wszelkie</w:t>
      </w:r>
      <w:r w:rsidRPr="00D23479">
        <w:rPr>
          <w:rFonts w:asciiTheme="minorHAnsi" w:eastAsia="Arial" w:hAnsiTheme="minorHAnsi" w:cstheme="minorHAnsi"/>
        </w:rPr>
        <w:t xml:space="preserve"> </w:t>
      </w:r>
      <w:r w:rsidRPr="00D23479">
        <w:rPr>
          <w:rFonts w:asciiTheme="minorHAnsi" w:hAnsiTheme="minorHAnsi" w:cstheme="minorHAnsi"/>
        </w:rPr>
        <w:t>opóźnienia</w:t>
      </w:r>
      <w:r w:rsidRPr="00D23479">
        <w:rPr>
          <w:rFonts w:asciiTheme="minorHAnsi" w:eastAsia="Arial" w:hAnsiTheme="minorHAnsi" w:cstheme="minorHAnsi"/>
        </w:rPr>
        <w:t xml:space="preserve"> </w:t>
      </w:r>
      <w:r w:rsidRPr="00D23479">
        <w:rPr>
          <w:rFonts w:asciiTheme="minorHAnsi" w:hAnsiTheme="minorHAnsi" w:cstheme="minorHAnsi"/>
        </w:rPr>
        <w:t>wynikłe</w:t>
      </w:r>
      <w:r w:rsidRPr="00D23479">
        <w:rPr>
          <w:rFonts w:asciiTheme="minorHAnsi" w:eastAsia="Arial" w:hAnsiTheme="minorHAnsi" w:cstheme="minorHAnsi"/>
        </w:rPr>
        <w:t xml:space="preserve"> </w:t>
      </w:r>
      <w:r w:rsidRPr="00D23479">
        <w:rPr>
          <w:rFonts w:asciiTheme="minorHAnsi" w:hAnsiTheme="minorHAnsi" w:cstheme="minorHAnsi"/>
        </w:rPr>
        <w:t>z</w:t>
      </w:r>
      <w:r w:rsidR="0069047C">
        <w:rPr>
          <w:rFonts w:asciiTheme="minorHAnsi" w:eastAsia="Arial" w:hAnsiTheme="minorHAnsi" w:cstheme="minorHAnsi"/>
        </w:rPr>
        <w:t> </w:t>
      </w:r>
      <w:r w:rsidRPr="00D23479">
        <w:rPr>
          <w:rFonts w:asciiTheme="minorHAnsi" w:hAnsiTheme="minorHAnsi" w:cstheme="minorHAnsi"/>
        </w:rPr>
        <w:t>powodu</w:t>
      </w:r>
      <w:r w:rsidRPr="00D23479">
        <w:rPr>
          <w:rFonts w:asciiTheme="minorHAnsi" w:eastAsia="Arial" w:hAnsiTheme="minorHAnsi" w:cstheme="minorHAnsi"/>
        </w:rPr>
        <w:t xml:space="preserve"> </w:t>
      </w:r>
      <w:r w:rsidRPr="00D23479">
        <w:rPr>
          <w:rFonts w:asciiTheme="minorHAnsi" w:hAnsiTheme="minorHAnsi" w:cstheme="minorHAnsi"/>
        </w:rPr>
        <w:t>takiego</w:t>
      </w:r>
      <w:r w:rsidRPr="00D23479">
        <w:rPr>
          <w:rFonts w:asciiTheme="minorHAnsi" w:eastAsia="Arial" w:hAnsiTheme="minorHAnsi" w:cstheme="minorHAnsi"/>
        </w:rPr>
        <w:t xml:space="preserve"> </w:t>
      </w:r>
      <w:r w:rsidRPr="00D23479">
        <w:rPr>
          <w:rFonts w:asciiTheme="minorHAnsi" w:hAnsiTheme="minorHAnsi" w:cstheme="minorHAnsi"/>
        </w:rPr>
        <w:t>wstrzymania</w:t>
      </w:r>
      <w:r w:rsidRPr="00D23479">
        <w:rPr>
          <w:rFonts w:asciiTheme="minorHAnsi" w:eastAsia="Arial" w:hAnsiTheme="minorHAnsi" w:cstheme="minorHAnsi"/>
        </w:rPr>
        <w:t xml:space="preserve"> </w:t>
      </w:r>
      <w:r w:rsidRPr="00D23479">
        <w:rPr>
          <w:rFonts w:asciiTheme="minorHAnsi" w:hAnsiTheme="minorHAnsi" w:cstheme="minorHAnsi"/>
        </w:rPr>
        <w:t>obciążają</w:t>
      </w:r>
      <w:r w:rsidRPr="00D23479">
        <w:rPr>
          <w:rFonts w:asciiTheme="minorHAnsi" w:eastAsia="Arial" w:hAnsiTheme="minorHAnsi" w:cstheme="minorHAnsi"/>
        </w:rPr>
        <w:t xml:space="preserve"> </w:t>
      </w:r>
      <w:r w:rsidRPr="00D23479">
        <w:rPr>
          <w:rFonts w:asciiTheme="minorHAnsi" w:hAnsiTheme="minorHAnsi" w:cstheme="minorHAnsi"/>
        </w:rPr>
        <w:t>wyłącznie</w:t>
      </w:r>
      <w:r w:rsidRPr="00D23479">
        <w:rPr>
          <w:rFonts w:asciiTheme="minorHAnsi" w:eastAsia="Arial" w:hAnsiTheme="minorHAnsi" w:cstheme="minorHAnsi"/>
        </w:rPr>
        <w:t xml:space="preserve"> </w:t>
      </w:r>
      <w:r w:rsidRPr="00D23479">
        <w:rPr>
          <w:rFonts w:asciiTheme="minorHAnsi" w:hAnsiTheme="minorHAnsi" w:cstheme="minorHAnsi"/>
        </w:rPr>
        <w:t>Wykonawcę,</w:t>
      </w:r>
    </w:p>
    <w:p w14:paraId="59016E9B" w14:textId="77777777" w:rsidR="00851EF3" w:rsidRPr="00D23479" w:rsidRDefault="00851EF3" w:rsidP="00515A89">
      <w:pPr>
        <w:pStyle w:val="Akapitzlist"/>
        <w:numPr>
          <w:ilvl w:val="0"/>
          <w:numId w:val="27"/>
        </w:numPr>
        <w:tabs>
          <w:tab w:val="left" w:pos="851"/>
        </w:tabs>
        <w:spacing w:after="0" w:line="240" w:lineRule="auto"/>
        <w:ind w:left="851" w:hanging="442"/>
        <w:jc w:val="both"/>
        <w:rPr>
          <w:rFonts w:asciiTheme="minorHAnsi" w:hAnsiTheme="minorHAnsi" w:cstheme="minorHAnsi"/>
        </w:rPr>
      </w:pPr>
      <w:r w:rsidRPr="00D23479">
        <w:rPr>
          <w:rFonts w:asciiTheme="minorHAnsi" w:hAnsiTheme="minorHAnsi" w:cstheme="minorHAnsi"/>
        </w:rPr>
        <w:t>gdyby</w:t>
      </w:r>
      <w:r w:rsidRPr="00D23479">
        <w:rPr>
          <w:rFonts w:asciiTheme="minorHAnsi" w:eastAsia="Arial" w:hAnsiTheme="minorHAnsi" w:cstheme="minorHAnsi"/>
        </w:rPr>
        <w:t xml:space="preserve"> </w:t>
      </w:r>
      <w:r w:rsidRPr="00D23479">
        <w:rPr>
          <w:rFonts w:asciiTheme="minorHAnsi" w:hAnsiTheme="minorHAnsi" w:cstheme="minorHAnsi"/>
        </w:rPr>
        <w:t>ich</w:t>
      </w:r>
      <w:r w:rsidRPr="00D23479">
        <w:rPr>
          <w:rFonts w:asciiTheme="minorHAnsi" w:eastAsia="Arial" w:hAnsiTheme="minorHAnsi" w:cstheme="minorHAnsi"/>
        </w:rPr>
        <w:t xml:space="preserve"> </w:t>
      </w:r>
      <w:r w:rsidRPr="00D23479">
        <w:rPr>
          <w:rFonts w:asciiTheme="minorHAnsi" w:hAnsiTheme="minorHAnsi" w:cstheme="minorHAnsi"/>
        </w:rPr>
        <w:t>kontynuacja</w:t>
      </w:r>
      <w:r w:rsidRPr="00D23479">
        <w:rPr>
          <w:rFonts w:asciiTheme="minorHAnsi" w:eastAsia="Arial" w:hAnsiTheme="minorHAnsi" w:cstheme="minorHAnsi"/>
        </w:rPr>
        <w:t xml:space="preserve"> </w:t>
      </w:r>
      <w:r w:rsidR="00C30F6F" w:rsidRPr="00D23479">
        <w:rPr>
          <w:rFonts w:asciiTheme="minorHAnsi" w:hAnsiTheme="minorHAnsi" w:cstheme="minorHAnsi"/>
        </w:rPr>
        <w:t>mogła</w:t>
      </w:r>
      <w:r w:rsidRPr="00D23479">
        <w:rPr>
          <w:rFonts w:asciiTheme="minorHAnsi" w:eastAsia="Arial" w:hAnsiTheme="minorHAnsi" w:cstheme="minorHAnsi"/>
        </w:rPr>
        <w:t xml:space="preserve"> </w:t>
      </w:r>
      <w:r w:rsidRPr="00D23479">
        <w:rPr>
          <w:rFonts w:asciiTheme="minorHAnsi" w:hAnsiTheme="minorHAnsi" w:cstheme="minorHAnsi"/>
        </w:rPr>
        <w:t>wywołać</w:t>
      </w:r>
      <w:r w:rsidRPr="00D23479">
        <w:rPr>
          <w:rFonts w:asciiTheme="minorHAnsi" w:eastAsia="Arial" w:hAnsiTheme="minorHAnsi" w:cstheme="minorHAnsi"/>
        </w:rPr>
        <w:t xml:space="preserve"> </w:t>
      </w:r>
      <w:r w:rsidRPr="00D23479">
        <w:rPr>
          <w:rFonts w:asciiTheme="minorHAnsi" w:hAnsiTheme="minorHAnsi" w:cstheme="minorHAnsi"/>
        </w:rPr>
        <w:t>zagrożenie</w:t>
      </w:r>
      <w:r w:rsidRPr="00D23479">
        <w:rPr>
          <w:rFonts w:asciiTheme="minorHAnsi" w:eastAsia="Arial" w:hAnsiTheme="minorHAnsi" w:cstheme="minorHAnsi"/>
        </w:rPr>
        <w:t xml:space="preserve"> </w:t>
      </w:r>
      <w:r w:rsidRPr="00D23479">
        <w:rPr>
          <w:rFonts w:asciiTheme="minorHAnsi" w:hAnsiTheme="minorHAnsi" w:cstheme="minorHAnsi"/>
        </w:rPr>
        <w:t>bezpieczeństwa</w:t>
      </w:r>
      <w:r w:rsidRPr="00D23479">
        <w:rPr>
          <w:rFonts w:asciiTheme="minorHAnsi" w:eastAsia="Arial" w:hAnsiTheme="minorHAnsi" w:cstheme="minorHAnsi"/>
        </w:rPr>
        <w:t xml:space="preserve"> </w:t>
      </w:r>
      <w:r w:rsidRPr="00D23479">
        <w:rPr>
          <w:rFonts w:asciiTheme="minorHAnsi" w:hAnsiTheme="minorHAnsi" w:cstheme="minorHAnsi"/>
        </w:rPr>
        <w:t>bądź</w:t>
      </w:r>
      <w:r w:rsidRPr="00D23479">
        <w:rPr>
          <w:rFonts w:asciiTheme="minorHAnsi" w:eastAsia="Arial" w:hAnsiTheme="minorHAnsi" w:cstheme="minorHAnsi"/>
        </w:rPr>
        <w:t xml:space="preserve"> </w:t>
      </w:r>
      <w:r w:rsidRPr="00D23479">
        <w:rPr>
          <w:rFonts w:asciiTheme="minorHAnsi" w:hAnsiTheme="minorHAnsi" w:cstheme="minorHAnsi"/>
        </w:rPr>
        <w:t>spowodować</w:t>
      </w:r>
      <w:r w:rsidRPr="00D23479">
        <w:rPr>
          <w:rFonts w:asciiTheme="minorHAnsi" w:eastAsia="Arial" w:hAnsiTheme="minorHAnsi" w:cstheme="minorHAnsi"/>
        </w:rPr>
        <w:t xml:space="preserve"> </w:t>
      </w:r>
      <w:r w:rsidRPr="00D23479">
        <w:rPr>
          <w:rFonts w:asciiTheme="minorHAnsi" w:hAnsiTheme="minorHAnsi" w:cstheme="minorHAnsi"/>
        </w:rPr>
        <w:t>niedopuszczalną</w:t>
      </w:r>
      <w:r w:rsidRPr="00D23479">
        <w:rPr>
          <w:rFonts w:asciiTheme="minorHAnsi" w:eastAsia="Arial" w:hAnsiTheme="minorHAnsi" w:cstheme="minorHAnsi"/>
        </w:rPr>
        <w:t xml:space="preserve"> </w:t>
      </w:r>
      <w:r w:rsidRPr="00D23479">
        <w:rPr>
          <w:rFonts w:asciiTheme="minorHAnsi" w:hAnsiTheme="minorHAnsi" w:cstheme="minorHAnsi"/>
        </w:rPr>
        <w:t>niezgodność</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dokumentacją</w:t>
      </w:r>
      <w:r w:rsidRPr="00D23479">
        <w:rPr>
          <w:rFonts w:asciiTheme="minorHAnsi" w:eastAsia="Arial" w:hAnsiTheme="minorHAnsi" w:cstheme="minorHAnsi"/>
        </w:rPr>
        <w:t xml:space="preserve"> </w:t>
      </w:r>
      <w:r w:rsidRPr="00D23479">
        <w:rPr>
          <w:rFonts w:asciiTheme="minorHAnsi" w:hAnsiTheme="minorHAnsi" w:cstheme="minorHAnsi"/>
        </w:rPr>
        <w:t>projektową</w:t>
      </w:r>
      <w:r w:rsidRPr="00D23479">
        <w:rPr>
          <w:rFonts w:asciiTheme="minorHAnsi" w:eastAsia="Arial" w:hAnsiTheme="minorHAnsi" w:cstheme="minorHAnsi"/>
        </w:rPr>
        <w:t xml:space="preserve"> </w:t>
      </w:r>
      <w:r w:rsidRPr="00D23479">
        <w:rPr>
          <w:rFonts w:asciiTheme="minorHAnsi" w:hAnsiTheme="minorHAnsi" w:cstheme="minorHAnsi"/>
        </w:rPr>
        <w:t>lub</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pozwoleniem</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budowę.</w:t>
      </w:r>
    </w:p>
    <w:p w14:paraId="26FD091A" w14:textId="77777777" w:rsidR="00851EF3" w:rsidRPr="00D23479" w:rsidRDefault="00851EF3" w:rsidP="00515A89">
      <w:pPr>
        <w:pStyle w:val="Normalny1"/>
        <w:jc w:val="both"/>
        <w:rPr>
          <w:rFonts w:asciiTheme="minorHAnsi" w:hAnsiTheme="minorHAnsi" w:cstheme="minorHAnsi"/>
          <w:color w:val="auto"/>
          <w:sz w:val="22"/>
          <w:szCs w:val="22"/>
        </w:rPr>
      </w:pPr>
    </w:p>
    <w:p w14:paraId="5452E749" w14:textId="77777777" w:rsidR="00851EF3" w:rsidRPr="00D23479" w:rsidRDefault="00851EF3" w:rsidP="00515A89">
      <w:pPr>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7.</w:t>
      </w:r>
    </w:p>
    <w:p w14:paraId="0B7FC83E" w14:textId="77777777" w:rsidR="00932E41" w:rsidRPr="00D23479" w:rsidRDefault="00932E41" w:rsidP="00515A89">
      <w:pPr>
        <w:pStyle w:val="Tekstpodstawowy"/>
        <w:numPr>
          <w:ilvl w:val="0"/>
          <w:numId w:val="24"/>
        </w:numPr>
        <w:tabs>
          <w:tab w:val="left" w:pos="426"/>
        </w:tabs>
        <w:spacing w:after="0"/>
        <w:ind w:left="426" w:hanging="426"/>
        <w:rPr>
          <w:rFonts w:asciiTheme="minorHAnsi" w:hAnsiTheme="minorHAnsi" w:cstheme="minorHAnsi"/>
          <w:sz w:val="22"/>
          <w:szCs w:val="22"/>
        </w:rPr>
      </w:pPr>
      <w:r w:rsidRPr="00D23479">
        <w:rPr>
          <w:rFonts w:asciiTheme="minorHAnsi" w:hAnsiTheme="minorHAnsi" w:cstheme="minorHAnsi"/>
          <w:sz w:val="22"/>
          <w:szCs w:val="22"/>
        </w:rPr>
        <w:t>Jako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kierownika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ustanawia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w:t>
      </w:r>
      <w:r w:rsidRPr="00D23479">
        <w:rPr>
          <w:rFonts w:asciiTheme="minorHAnsi" w:hAnsiTheme="minorHAnsi" w:cstheme="minorHAnsi"/>
          <w:sz w:val="22"/>
          <w:szCs w:val="22"/>
        </w:rPr>
        <w:t>..</w:t>
      </w:r>
    </w:p>
    <w:p w14:paraId="4031BB81" w14:textId="77777777" w:rsidR="00932E41" w:rsidRPr="00D23479" w:rsidRDefault="00932E41" w:rsidP="00515A89">
      <w:pPr>
        <w:pStyle w:val="Tekstpodstawowy"/>
        <w:numPr>
          <w:ilvl w:val="0"/>
          <w:numId w:val="24"/>
        </w:numPr>
        <w:tabs>
          <w:tab w:val="left" w:pos="426"/>
        </w:tabs>
        <w:spacing w:after="0"/>
        <w:ind w:left="426" w:hanging="426"/>
        <w:jc w:val="both"/>
        <w:rPr>
          <w:rFonts w:asciiTheme="minorHAnsi" w:eastAsia="Arial" w:hAnsiTheme="minorHAnsi" w:cstheme="minorHAnsi"/>
          <w:sz w:val="22"/>
          <w:szCs w:val="22"/>
        </w:rPr>
      </w:pPr>
      <w:r w:rsidRPr="00D23479">
        <w:rPr>
          <w:rFonts w:asciiTheme="minorHAnsi" w:hAnsiTheme="minorHAnsi" w:cstheme="minorHAnsi"/>
          <w:sz w:val="22"/>
          <w:szCs w:val="22"/>
        </w:rPr>
        <w:t>Prawa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obowiązki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kierownika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określają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przepisy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ustawy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budowlane.</w:t>
      </w:r>
      <w:r w:rsidRPr="00D23479">
        <w:rPr>
          <w:rFonts w:asciiTheme="minorHAnsi" w:eastAsia="Arial" w:hAnsiTheme="minorHAnsi" w:cstheme="minorHAnsi"/>
          <w:sz w:val="22"/>
          <w:szCs w:val="22"/>
        </w:rPr>
        <w:t xml:space="preserve"> </w:t>
      </w:r>
    </w:p>
    <w:p w14:paraId="4EF31A8E" w14:textId="77777777" w:rsidR="00932E41" w:rsidRPr="00D23479" w:rsidRDefault="00932E41" w:rsidP="00515A89">
      <w:pPr>
        <w:pStyle w:val="Tekstpodstawowy"/>
        <w:numPr>
          <w:ilvl w:val="0"/>
          <w:numId w:val="24"/>
        </w:numPr>
        <w:tabs>
          <w:tab w:val="left" w:pos="426"/>
        </w:tabs>
        <w:spacing w:after="0"/>
        <w:ind w:left="426" w:hanging="426"/>
        <w:jc w:val="both"/>
        <w:rPr>
          <w:rFonts w:asciiTheme="minorHAnsi"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7</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roboczych</w:t>
      </w:r>
      <w:r w:rsidRPr="00D23479">
        <w:rPr>
          <w:rFonts w:asciiTheme="minorHAnsi" w:eastAsia="Arial" w:hAnsiTheme="minorHAnsi" w:cstheme="minorHAnsi"/>
          <w:sz w:val="22"/>
          <w:szCs w:val="22"/>
        </w:rPr>
        <w:t xml:space="preserve"> </w:t>
      </w:r>
      <w:r w:rsidR="004D00B1" w:rsidRPr="00D23479">
        <w:rPr>
          <w:rFonts w:asciiTheme="minorHAnsi" w:eastAsia="Arial" w:hAnsiTheme="minorHAnsi" w:cstheme="minorHAnsi"/>
          <w:sz w:val="22"/>
          <w:szCs w:val="22"/>
        </w:rPr>
        <w:t xml:space="preserve">od dnia podpisania umowy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przekaże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oświadczenie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kierownika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podjęciu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obowiązków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wynikających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przepisów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ustawy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budowlane.</w:t>
      </w:r>
    </w:p>
    <w:p w14:paraId="5F4E997E" w14:textId="77777777" w:rsidR="00932E41" w:rsidRPr="00D23479" w:rsidRDefault="00932E41" w:rsidP="00515A89">
      <w:pPr>
        <w:pStyle w:val="Tekstpodstawowy"/>
        <w:numPr>
          <w:ilvl w:val="0"/>
          <w:numId w:val="24"/>
        </w:numPr>
        <w:tabs>
          <w:tab w:val="left" w:pos="426"/>
        </w:tabs>
        <w:spacing w:after="0"/>
        <w:ind w:left="426" w:hanging="426"/>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dokonywać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kierownika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jedynie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uprzednią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akceptującego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nowego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kierownika.</w:t>
      </w:r>
    </w:p>
    <w:p w14:paraId="656363CB" w14:textId="20ABAC56" w:rsidR="00C30F6F" w:rsidRPr="00D23479" w:rsidRDefault="00932E41" w:rsidP="00515A89">
      <w:pPr>
        <w:pStyle w:val="Tekstpodstawowy"/>
        <w:numPr>
          <w:ilvl w:val="0"/>
          <w:numId w:val="24"/>
        </w:numPr>
        <w:tabs>
          <w:tab w:val="left" w:pos="426"/>
        </w:tabs>
        <w:spacing w:after="0"/>
        <w:ind w:left="426" w:hanging="426"/>
        <w:jc w:val="both"/>
        <w:rPr>
          <w:rFonts w:asciiTheme="minorHAnsi" w:hAnsiTheme="minorHAnsi" w:cstheme="minorHAnsi"/>
          <w:sz w:val="22"/>
          <w:szCs w:val="22"/>
        </w:rPr>
      </w:pP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zażądać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kierownika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jeżeli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uzna,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swoich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obowiązków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wynikających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00C30F6F" w:rsidRPr="00D23479">
        <w:rPr>
          <w:rFonts w:asciiTheme="minorHAnsi" w:hAnsiTheme="minorHAnsi" w:cstheme="minorHAnsi"/>
          <w:sz w:val="22"/>
          <w:szCs w:val="22"/>
        </w:rPr>
        <w:t xml:space="preserve"> lub z obowiązujących przepisów prawa</w:t>
      </w:r>
      <w:r w:rsidRPr="00D23479">
        <w:rPr>
          <w:rFonts w:asciiTheme="minorHAnsi" w:hAnsiTheme="minorHAnsi" w:cstheme="minorHAnsi"/>
          <w:sz w:val="22"/>
          <w:szCs w:val="22"/>
        </w:rPr>
        <w:t>.</w:t>
      </w:r>
      <w:r w:rsidR="00C30F6F" w:rsidRPr="00D23479">
        <w:rPr>
          <w:rFonts w:asciiTheme="minorHAnsi" w:hAnsiTheme="minorHAnsi" w:cstheme="minorHAnsi"/>
          <w:sz w:val="22"/>
          <w:szCs w:val="22"/>
        </w:rPr>
        <w:t xml:space="preserve"> Decyzja Zamawiającego w tym zakresie jest wiążąca dla Wykonawcy.</w:t>
      </w:r>
    </w:p>
    <w:p w14:paraId="30F8479A" w14:textId="713C2016" w:rsidR="00C30F6F" w:rsidRPr="00D23479" w:rsidRDefault="00C30F6F" w:rsidP="00515A89">
      <w:pPr>
        <w:pStyle w:val="Tekstpodstawowy"/>
        <w:numPr>
          <w:ilvl w:val="0"/>
          <w:numId w:val="24"/>
        </w:numPr>
        <w:tabs>
          <w:tab w:val="left" w:pos="426"/>
        </w:tabs>
        <w:spacing w:after="0"/>
        <w:ind w:left="426" w:hanging="426"/>
        <w:jc w:val="both"/>
        <w:rPr>
          <w:rFonts w:asciiTheme="minorHAnsi" w:hAnsiTheme="minorHAnsi" w:cstheme="minorHAnsi"/>
          <w:sz w:val="22"/>
          <w:szCs w:val="22"/>
        </w:rPr>
      </w:pPr>
      <w:r w:rsidRPr="00D23479">
        <w:rPr>
          <w:rFonts w:asciiTheme="minorHAnsi" w:hAnsiTheme="minorHAnsi" w:cstheme="minorHAnsi"/>
          <w:sz w:val="22"/>
          <w:szCs w:val="22"/>
        </w:rPr>
        <w:t>Wykonawca zobowiązuje się do odwołania kierownika budowy i ustanowienia w jego miejsce nowej osoby na każde wezwanie Zamawiającego w terminie przez niego wskazanym. W przypadku nie odwołania kierownika budowy, Wykonawca zapłaci Zamawiającemu karę umowną, w wysokości 0,1%</w:t>
      </w:r>
      <w:r w:rsidR="0069047C">
        <w:rPr>
          <w:rFonts w:asciiTheme="minorHAnsi" w:hAnsiTheme="minorHAnsi" w:cstheme="minorHAnsi"/>
          <w:sz w:val="22"/>
          <w:szCs w:val="22"/>
        </w:rPr>
        <w:t> </w:t>
      </w:r>
      <w:r w:rsidRPr="00D23479">
        <w:rPr>
          <w:rFonts w:asciiTheme="minorHAnsi" w:hAnsiTheme="minorHAnsi" w:cstheme="minorHAnsi"/>
          <w:sz w:val="22"/>
          <w:szCs w:val="22"/>
        </w:rPr>
        <w:t xml:space="preserve">wynagrodzenia </w:t>
      </w:r>
      <w:r w:rsidR="00044FA5" w:rsidRPr="00D23479">
        <w:rPr>
          <w:rFonts w:asciiTheme="minorHAnsi" w:hAnsiTheme="minorHAnsi" w:cstheme="minorHAnsi"/>
          <w:sz w:val="22"/>
          <w:szCs w:val="22"/>
        </w:rPr>
        <w:t>brutto</w:t>
      </w:r>
      <w:r w:rsidRPr="00D23479">
        <w:rPr>
          <w:rFonts w:asciiTheme="minorHAnsi" w:hAnsiTheme="minorHAnsi" w:cstheme="minorHAnsi"/>
          <w:sz w:val="22"/>
          <w:szCs w:val="22"/>
        </w:rPr>
        <w:t xml:space="preserve"> Wykonawcy, o którym mowa § 3 ust. 1 pkt </w:t>
      </w:r>
      <w:r w:rsidR="00044FA5" w:rsidRPr="00D23479">
        <w:rPr>
          <w:rFonts w:asciiTheme="minorHAnsi" w:hAnsiTheme="minorHAnsi" w:cstheme="minorHAnsi"/>
          <w:sz w:val="22"/>
          <w:szCs w:val="22"/>
        </w:rPr>
        <w:t>3</w:t>
      </w:r>
      <w:r w:rsidRPr="00D23479">
        <w:rPr>
          <w:rFonts w:asciiTheme="minorHAnsi" w:hAnsiTheme="minorHAnsi" w:cstheme="minorHAnsi"/>
          <w:sz w:val="22"/>
          <w:szCs w:val="22"/>
        </w:rPr>
        <w:t xml:space="preserve"> niniejszej umowy, za każdy rozpoczęty dzień zwłoki w odwołaniu do momentu powołania w to miejsce nowej osoby wskazanej przez Zamawiającego.</w:t>
      </w:r>
    </w:p>
    <w:p w14:paraId="3FDFA527" w14:textId="066DEDA6" w:rsidR="00932E41" w:rsidRPr="00D23479" w:rsidRDefault="00932E41" w:rsidP="00515A89">
      <w:pPr>
        <w:pStyle w:val="Tekstpodstawowy"/>
        <w:numPr>
          <w:ilvl w:val="0"/>
          <w:numId w:val="24"/>
        </w:numPr>
        <w:tabs>
          <w:tab w:val="left" w:pos="426"/>
        </w:tabs>
        <w:spacing w:after="0"/>
        <w:ind w:left="426" w:hanging="426"/>
        <w:jc w:val="both"/>
        <w:rPr>
          <w:rFonts w:asciiTheme="minorHAnsi"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kierownika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kierownik</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musi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posiadać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uprawnienia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stosowne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0069047C">
        <w:rPr>
          <w:rFonts w:asciiTheme="minorHAnsi" w:eastAsia="Arial" w:hAnsiTheme="minorHAnsi" w:cstheme="minorHAnsi"/>
          <w:sz w:val="22"/>
          <w:szCs w:val="22"/>
        </w:rPr>
        <w:t> </w:t>
      </w:r>
      <w:r w:rsidRPr="00D23479">
        <w:rPr>
          <w:rFonts w:asciiTheme="minorHAnsi" w:hAnsiTheme="minorHAnsi" w:cstheme="minorHAnsi"/>
          <w:sz w:val="22"/>
          <w:szCs w:val="22"/>
        </w:rPr>
        <w:t>wykonywanych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czynności.</w:t>
      </w:r>
    </w:p>
    <w:p w14:paraId="01CFAA94" w14:textId="77777777" w:rsidR="00932E41" w:rsidRPr="00D23479" w:rsidRDefault="00932E41" w:rsidP="00515A89">
      <w:pPr>
        <w:pStyle w:val="Tekstpodstawowy"/>
        <w:numPr>
          <w:ilvl w:val="0"/>
          <w:numId w:val="24"/>
        </w:numPr>
        <w:tabs>
          <w:tab w:val="left" w:pos="426"/>
        </w:tabs>
        <w:spacing w:after="0"/>
        <w:ind w:left="426" w:hanging="426"/>
        <w:jc w:val="both"/>
        <w:rPr>
          <w:rFonts w:asciiTheme="minorHAnsi" w:hAnsiTheme="minorHAnsi" w:cstheme="minorHAnsi"/>
          <w:sz w:val="22"/>
          <w:szCs w:val="22"/>
        </w:rPr>
      </w:pPr>
      <w:r w:rsidRPr="00D23479">
        <w:rPr>
          <w:rFonts w:asciiTheme="minorHAnsi" w:hAnsiTheme="minorHAnsi" w:cstheme="minorHAnsi"/>
          <w:sz w:val="22"/>
          <w:szCs w:val="22"/>
        </w:rPr>
        <w:t>Zmiana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osoby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pełniącej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funkcję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kierownika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powoduje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16CFA857" w14:textId="77777777" w:rsidR="00932E41" w:rsidRPr="00D23479" w:rsidRDefault="00932E41" w:rsidP="00515A89">
      <w:pPr>
        <w:pStyle w:val="Tekstpodstawowy"/>
        <w:spacing w:after="0"/>
        <w:jc w:val="both"/>
        <w:rPr>
          <w:rFonts w:asciiTheme="minorHAnsi" w:hAnsiTheme="minorHAnsi" w:cstheme="minorHAnsi"/>
          <w:sz w:val="22"/>
          <w:szCs w:val="22"/>
        </w:rPr>
      </w:pPr>
    </w:p>
    <w:p w14:paraId="3779CA68" w14:textId="77777777" w:rsidR="00851EF3" w:rsidRPr="00D23479" w:rsidRDefault="00851EF3" w:rsidP="00515A89">
      <w:pPr>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8.</w:t>
      </w:r>
    </w:p>
    <w:p w14:paraId="5656B61F" w14:textId="77777777" w:rsidR="00932E41" w:rsidRPr="00D23479" w:rsidRDefault="00932E41" w:rsidP="00515A89">
      <w:pPr>
        <w:numPr>
          <w:ilvl w:val="0"/>
          <w:numId w:val="12"/>
        </w:numPr>
        <w:tabs>
          <w:tab w:val="left" w:pos="426"/>
        </w:tabs>
        <w:ind w:left="426" w:hanging="426"/>
        <w:jc w:val="both"/>
        <w:rPr>
          <w:rFonts w:asciiTheme="minorHAnsi" w:eastAsia="Arial" w:hAnsiTheme="minorHAnsi" w:cstheme="minorHAnsi"/>
          <w:sz w:val="22"/>
          <w:szCs w:val="22"/>
        </w:rPr>
      </w:pPr>
      <w:r w:rsidRPr="00D23479">
        <w:rPr>
          <w:rFonts w:asciiTheme="minorHAnsi" w:hAnsiTheme="minorHAnsi" w:cstheme="minorHAnsi"/>
          <w:sz w:val="22"/>
          <w:szCs w:val="22"/>
        </w:rPr>
        <w:t>Jako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inspektora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nadzoru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ustanawia: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w:t>
      </w:r>
    </w:p>
    <w:p w14:paraId="5795A1E5" w14:textId="77777777" w:rsidR="00932E41" w:rsidRPr="00D23479" w:rsidRDefault="00932E41" w:rsidP="00515A89">
      <w:pPr>
        <w:numPr>
          <w:ilvl w:val="0"/>
          <w:numId w:val="12"/>
        </w:numPr>
        <w:tabs>
          <w:tab w:val="left" w:pos="426"/>
        </w:tabs>
        <w:ind w:left="426" w:hanging="426"/>
        <w:jc w:val="both"/>
        <w:rPr>
          <w:rFonts w:asciiTheme="minorHAnsi" w:eastAsia="Arial" w:hAnsiTheme="minorHAnsi" w:cstheme="minorHAnsi"/>
          <w:sz w:val="22"/>
          <w:szCs w:val="22"/>
        </w:rPr>
      </w:pPr>
      <w:r w:rsidRPr="00D23479">
        <w:rPr>
          <w:rFonts w:asciiTheme="minorHAnsi" w:hAnsiTheme="minorHAnsi" w:cstheme="minorHAnsi"/>
          <w:sz w:val="22"/>
          <w:szCs w:val="22"/>
        </w:rPr>
        <w:t>Prawa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obowiązki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inspektora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nadzoru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określają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przepisy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ustawy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budowlane.</w:t>
      </w:r>
      <w:r w:rsidRPr="00D23479">
        <w:rPr>
          <w:rFonts w:asciiTheme="minorHAnsi" w:eastAsia="Arial" w:hAnsiTheme="minorHAnsi" w:cstheme="minorHAnsi"/>
          <w:sz w:val="22"/>
          <w:szCs w:val="22"/>
        </w:rPr>
        <w:t xml:space="preserve"> </w:t>
      </w:r>
    </w:p>
    <w:p w14:paraId="2270B7D8" w14:textId="120B106B" w:rsidR="00932E41" w:rsidRPr="00D23479" w:rsidRDefault="004D00B1" w:rsidP="00515A89">
      <w:pPr>
        <w:numPr>
          <w:ilvl w:val="0"/>
          <w:numId w:val="12"/>
        </w:numPr>
        <w:tabs>
          <w:tab w:val="left" w:pos="426"/>
        </w:tabs>
        <w:ind w:left="426" w:hanging="426"/>
        <w:jc w:val="both"/>
        <w:rPr>
          <w:rFonts w:asciiTheme="minorHAnsi" w:eastAsia="Arial" w:hAnsiTheme="minorHAnsi" w:cstheme="minorHAnsi"/>
          <w:sz w:val="22"/>
          <w:szCs w:val="22"/>
        </w:rPr>
      </w:pPr>
      <w:r w:rsidRPr="00D23479">
        <w:rPr>
          <w:rFonts w:asciiTheme="minorHAnsi" w:hAnsiTheme="minorHAnsi" w:cstheme="minorHAnsi"/>
          <w:sz w:val="22"/>
          <w:szCs w:val="22"/>
        </w:rPr>
        <w:t>Zmiana osoby pełniącej</w:t>
      </w:r>
      <w:r w:rsidR="000609B9" w:rsidRPr="00D23479">
        <w:rPr>
          <w:rFonts w:asciiTheme="minorHAnsi" w:hAnsiTheme="minorHAnsi" w:cstheme="minorHAnsi"/>
          <w:sz w:val="22"/>
          <w:szCs w:val="22"/>
        </w:rPr>
        <w:t xml:space="preserve"> funkcję inspektora nadzoru </w:t>
      </w:r>
      <w:r w:rsidRPr="00D23479">
        <w:rPr>
          <w:rFonts w:asciiTheme="minorHAnsi" w:hAnsiTheme="minorHAnsi" w:cstheme="minorHAnsi"/>
          <w:sz w:val="22"/>
          <w:szCs w:val="22"/>
        </w:rPr>
        <w:t>nie powoduje zmiany niniejszej umowy. O zmianie tych osób Strony będą informować się pisemnie, nie później niż w następnym dniu roboczym po dniu, w</w:t>
      </w:r>
      <w:r w:rsidR="0069047C">
        <w:rPr>
          <w:rFonts w:asciiTheme="minorHAnsi" w:hAnsiTheme="minorHAnsi" w:cstheme="minorHAnsi"/>
          <w:sz w:val="22"/>
          <w:szCs w:val="22"/>
        </w:rPr>
        <w:t> </w:t>
      </w:r>
      <w:r w:rsidRPr="00D23479">
        <w:rPr>
          <w:rFonts w:asciiTheme="minorHAnsi" w:hAnsiTheme="minorHAnsi" w:cstheme="minorHAnsi"/>
          <w:sz w:val="22"/>
          <w:szCs w:val="22"/>
        </w:rPr>
        <w:t>którym nastąpiła zmiana.</w:t>
      </w:r>
    </w:p>
    <w:p w14:paraId="5949914A" w14:textId="77777777" w:rsidR="004D00B1" w:rsidRPr="00D23479" w:rsidRDefault="004D00B1" w:rsidP="00515A89">
      <w:pPr>
        <w:tabs>
          <w:tab w:val="left" w:pos="426"/>
        </w:tabs>
        <w:ind w:left="426"/>
        <w:jc w:val="both"/>
        <w:rPr>
          <w:rFonts w:asciiTheme="minorHAnsi" w:eastAsia="Arial" w:hAnsiTheme="minorHAnsi" w:cstheme="minorHAnsi"/>
          <w:sz w:val="22"/>
          <w:szCs w:val="22"/>
        </w:rPr>
      </w:pPr>
    </w:p>
    <w:p w14:paraId="7657AA15" w14:textId="77777777" w:rsidR="00851EF3" w:rsidRPr="00D23479" w:rsidRDefault="00851EF3" w:rsidP="00515A89">
      <w:pPr>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9.</w:t>
      </w:r>
    </w:p>
    <w:p w14:paraId="1C24DE8B" w14:textId="7E6F397B" w:rsidR="00851EF3" w:rsidRPr="00D23479" w:rsidRDefault="00851EF3" w:rsidP="00515A89">
      <w:pPr>
        <w:widowControl w:val="0"/>
        <w:numPr>
          <w:ilvl w:val="0"/>
          <w:numId w:val="17"/>
        </w:numPr>
        <w:shd w:val="clear" w:color="auto" w:fill="FFFFFF"/>
        <w:tabs>
          <w:tab w:val="left" w:pos="426"/>
          <w:tab w:val="left" w:pos="700"/>
        </w:tabs>
        <w:autoSpaceDE w:val="0"/>
        <w:ind w:left="426" w:hanging="426"/>
        <w:jc w:val="both"/>
        <w:rPr>
          <w:rFonts w:asciiTheme="minorHAnsi" w:eastAsia="Arial"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powierzyć,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ofertą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części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podwykonawcom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warunkiem,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posiadają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kwalifikacje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p>
    <w:p w14:paraId="4D7A3829" w14:textId="4D819A6F" w:rsidR="00726D0B" w:rsidRPr="00D23479" w:rsidRDefault="00851EF3" w:rsidP="00515A89">
      <w:pPr>
        <w:widowControl w:val="0"/>
        <w:numPr>
          <w:ilvl w:val="0"/>
          <w:numId w:val="17"/>
        </w:numPr>
        <w:shd w:val="clear" w:color="auto" w:fill="FFFFFF"/>
        <w:tabs>
          <w:tab w:val="left" w:pos="426"/>
          <w:tab w:val="left" w:pos="700"/>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zwraca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każdorazowo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wnioskiem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wyrażenie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będzie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uczestniczył</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przystąpić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upewnieniu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uzyskania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pisemnej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p>
    <w:p w14:paraId="64C9698A" w14:textId="77777777" w:rsidR="00726D0B" w:rsidRPr="00D23479" w:rsidRDefault="00726D0B" w:rsidP="00515A89">
      <w:pPr>
        <w:widowControl w:val="0"/>
        <w:numPr>
          <w:ilvl w:val="0"/>
          <w:numId w:val="17"/>
        </w:numPr>
        <w:shd w:val="clear" w:color="auto" w:fill="FFFFFF"/>
        <w:tabs>
          <w:tab w:val="left" w:pos="426"/>
          <w:tab w:val="left" w:pos="700"/>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lang w:eastAsia="pl-PL"/>
        </w:rPr>
        <w:t>Postanowienia dotyczące podwykonawcy odnoszą się wprost również do dalszego podwykonawcy oraz umów zawieranych między podwykonawcą i dalszym podwykonawcą lub między dalszymi podwykonawcami.</w:t>
      </w:r>
    </w:p>
    <w:p w14:paraId="1DE2BB83" w14:textId="744DE95D" w:rsidR="00726D0B" w:rsidRPr="00D23479" w:rsidRDefault="00726D0B" w:rsidP="00515A89">
      <w:pPr>
        <w:widowControl w:val="0"/>
        <w:numPr>
          <w:ilvl w:val="0"/>
          <w:numId w:val="17"/>
        </w:numPr>
        <w:shd w:val="clear" w:color="auto" w:fill="FFFFFF"/>
        <w:tabs>
          <w:tab w:val="left" w:pos="426"/>
          <w:tab w:val="left" w:pos="700"/>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lang w:eastAsia="pl-PL"/>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1E40450B" w14:textId="60989FCF" w:rsidR="00851EF3" w:rsidRPr="00D23479" w:rsidRDefault="00851EF3" w:rsidP="00515A89">
      <w:pPr>
        <w:widowControl w:val="0"/>
        <w:numPr>
          <w:ilvl w:val="0"/>
          <w:numId w:val="17"/>
        </w:numPr>
        <w:shd w:val="clear" w:color="auto" w:fill="FFFFFF"/>
        <w:tabs>
          <w:tab w:val="left" w:pos="426"/>
          <w:tab w:val="left" w:pos="700"/>
        </w:tabs>
        <w:autoSpaceDE w:val="0"/>
        <w:ind w:left="426" w:hanging="426"/>
        <w:jc w:val="both"/>
        <w:rPr>
          <w:rFonts w:asciiTheme="minorHAnsi" w:eastAsia="Arial"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dalszy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zamówienia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roboty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zamierzający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zawrzeć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podwykonawstwo,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roboty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ramach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obowiązany,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trakcie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przedłożenia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piśmie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projektu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podwykonawca</w:t>
      </w:r>
      <w:r w:rsidR="00317D68"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dalszy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obowiązany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dołączyć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zawarcie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podwykonawstwo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treści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projektem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lastRenderedPageBreak/>
        <w:t>umowy.</w:t>
      </w:r>
      <w:r w:rsidRPr="00D23479">
        <w:rPr>
          <w:rFonts w:asciiTheme="minorHAnsi" w:eastAsia="Arial" w:hAnsiTheme="minorHAnsi" w:cstheme="minorHAnsi"/>
          <w:sz w:val="22"/>
          <w:szCs w:val="22"/>
        </w:rPr>
        <w:t xml:space="preserve"> </w:t>
      </w:r>
    </w:p>
    <w:p w14:paraId="22A5702B" w14:textId="77777777" w:rsidR="00851EF3" w:rsidRPr="00D23479" w:rsidRDefault="00851EF3" w:rsidP="007B6335">
      <w:pPr>
        <w:widowControl w:val="0"/>
        <w:numPr>
          <w:ilvl w:val="0"/>
          <w:numId w:val="17"/>
        </w:numPr>
        <w:shd w:val="clear" w:color="auto" w:fill="FFFFFF"/>
        <w:tabs>
          <w:tab w:val="left" w:pos="426"/>
          <w:tab w:val="left" w:pos="700"/>
        </w:tabs>
        <w:autoSpaceDE w:val="0"/>
        <w:ind w:left="426" w:hanging="426"/>
        <w:jc w:val="both"/>
        <w:rPr>
          <w:rFonts w:asciiTheme="minorHAnsi" w:eastAsia="Arial" w:hAnsiTheme="minorHAnsi" w:cstheme="minorHAnsi"/>
          <w:sz w:val="22"/>
          <w:szCs w:val="22"/>
        </w:rPr>
      </w:pP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żądać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przedstawienia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potwierdzających</w:t>
      </w:r>
      <w:r w:rsidRPr="00D23479">
        <w:rPr>
          <w:rFonts w:asciiTheme="minorHAnsi" w:eastAsia="Arial" w:hAnsiTheme="minorHAnsi" w:cstheme="minorHAnsi"/>
          <w:sz w:val="22"/>
          <w:szCs w:val="22"/>
        </w:rPr>
        <w:t xml:space="preserve"> </w:t>
      </w:r>
      <w:r w:rsidR="00CA08CE" w:rsidRPr="00D23479">
        <w:rPr>
          <w:rFonts w:asciiTheme="minorHAnsi" w:hAnsiTheme="minorHAnsi" w:cstheme="minorHAnsi"/>
          <w:sz w:val="22"/>
          <w:szCs w:val="22"/>
        </w:rPr>
        <w:t>kwalifikacje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wyznacza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dostarczenie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powyższych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krótszy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niż</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w:t>
      </w:r>
      <w:r w:rsidRPr="00D23479">
        <w:rPr>
          <w:rFonts w:asciiTheme="minorHAnsi" w:eastAsia="Arial" w:hAnsiTheme="minorHAnsi" w:cstheme="minorHAnsi"/>
          <w:sz w:val="22"/>
          <w:szCs w:val="22"/>
        </w:rPr>
        <w:t xml:space="preserve"> </w:t>
      </w:r>
    </w:p>
    <w:p w14:paraId="3FCCEBCD" w14:textId="77777777" w:rsidR="00851EF3" w:rsidRPr="00D23479" w:rsidRDefault="00851EF3" w:rsidP="00515A89">
      <w:pPr>
        <w:widowControl w:val="0"/>
        <w:numPr>
          <w:ilvl w:val="0"/>
          <w:numId w:val="17"/>
        </w:numPr>
        <w:shd w:val="clear" w:color="auto" w:fill="FFFFFF"/>
        <w:tabs>
          <w:tab w:val="left" w:pos="426"/>
          <w:tab w:val="left" w:pos="700"/>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14</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otrzymania,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wymienionego</w:t>
      </w:r>
      <w:r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9 ust.</w:t>
      </w:r>
      <w:r w:rsidR="008B7155" w:rsidRPr="00D23479">
        <w:rPr>
          <w:rFonts w:asciiTheme="minorHAnsi" w:eastAsia="Arial" w:hAnsiTheme="minorHAnsi" w:cstheme="minorHAnsi"/>
          <w:sz w:val="22"/>
          <w:szCs w:val="22"/>
        </w:rPr>
        <w:t xml:space="preserve"> </w:t>
      </w:r>
      <w:r w:rsidR="00726D0B" w:rsidRPr="00D23479">
        <w:rPr>
          <w:rFonts w:asciiTheme="minorHAnsi" w:hAnsiTheme="minorHAnsi" w:cstheme="minorHAnsi"/>
          <w:sz w:val="22"/>
          <w:szCs w:val="22"/>
        </w:rPr>
        <w:t>5</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niniejszej umowy</w:t>
      </w:r>
      <w:r w:rsidR="00317D68"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projektu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podwykonawstwo,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roboty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zgłasza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formie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pisemnej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zastrzeżenia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projektu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podwykonawstwo:</w:t>
      </w:r>
    </w:p>
    <w:p w14:paraId="337EEA92" w14:textId="5A37A63C" w:rsidR="00851EF3" w:rsidRPr="00D23479" w:rsidRDefault="00851EF3" w:rsidP="00515A89">
      <w:pPr>
        <w:widowControl w:val="0"/>
        <w:numPr>
          <w:ilvl w:val="1"/>
          <w:numId w:val="17"/>
        </w:numPr>
        <w:shd w:val="clear" w:color="auto" w:fill="FFFFFF"/>
        <w:tabs>
          <w:tab w:val="left" w:pos="851"/>
        </w:tabs>
        <w:autoSpaceDE w:val="0"/>
        <w:ind w:left="851" w:hanging="425"/>
        <w:jc w:val="both"/>
        <w:rPr>
          <w:rFonts w:asciiTheme="minorHAnsi" w:hAnsiTheme="minorHAnsi" w:cstheme="minorHAnsi"/>
          <w:sz w:val="22"/>
          <w:szCs w:val="22"/>
        </w:rPr>
      </w:pP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spełniającej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wymagań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określonych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specyfikacji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warunków</w:t>
      </w:r>
      <w:r w:rsidR="009700E8" w:rsidRPr="00D23479">
        <w:rPr>
          <w:rFonts w:asciiTheme="minorHAnsi" w:hAnsiTheme="minorHAnsi" w:cstheme="minorHAnsi"/>
          <w:sz w:val="22"/>
          <w:szCs w:val="22"/>
        </w:rPr>
        <w:t xml:space="preserve"> zamówienia</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szczególności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zawartych</w:t>
      </w:r>
      <w:r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9 ust.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1</w:t>
      </w:r>
      <w:r w:rsidR="00964175" w:rsidRPr="00D23479">
        <w:rPr>
          <w:rFonts w:asciiTheme="minorHAnsi" w:hAnsiTheme="minorHAnsi" w:cstheme="minorHAnsi"/>
          <w:sz w:val="22"/>
          <w:szCs w:val="22"/>
        </w:rPr>
        <w:t>3</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niniejszej umowy</w:t>
      </w:r>
      <w:r w:rsidRPr="00D23479">
        <w:rPr>
          <w:rFonts w:asciiTheme="minorHAnsi" w:hAnsiTheme="minorHAnsi" w:cstheme="minorHAnsi"/>
          <w:sz w:val="22"/>
          <w:szCs w:val="22"/>
        </w:rPr>
        <w:t>,</w:t>
      </w:r>
    </w:p>
    <w:p w14:paraId="26F9A760" w14:textId="77777777" w:rsidR="00726D0B" w:rsidRPr="00D23479" w:rsidRDefault="00851EF3" w:rsidP="00515A89">
      <w:pPr>
        <w:widowControl w:val="0"/>
        <w:numPr>
          <w:ilvl w:val="1"/>
          <w:numId w:val="17"/>
        </w:numPr>
        <w:shd w:val="clear" w:color="auto" w:fill="FFFFFF"/>
        <w:tabs>
          <w:tab w:val="left" w:pos="851"/>
        </w:tabs>
        <w:autoSpaceDE w:val="0"/>
        <w:ind w:left="851" w:hanging="425"/>
        <w:jc w:val="both"/>
        <w:rPr>
          <w:rFonts w:asciiTheme="minorHAnsi" w:hAnsiTheme="minorHAnsi" w:cstheme="minorHAnsi"/>
          <w:sz w:val="22"/>
          <w:szCs w:val="22"/>
        </w:rPr>
      </w:pPr>
      <w:r w:rsidRPr="00D23479">
        <w:rPr>
          <w:rFonts w:asciiTheme="minorHAnsi" w:hAnsiTheme="minorHAnsi" w:cstheme="minorHAnsi"/>
          <w:sz w:val="22"/>
          <w:szCs w:val="22"/>
        </w:rPr>
        <w:t>gdy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przewiduje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dłuższy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niż</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określony</w:t>
      </w:r>
      <w:r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9 ust.</w:t>
      </w:r>
      <w:r w:rsidR="008B7155" w:rsidRPr="00D23479">
        <w:rPr>
          <w:rFonts w:asciiTheme="minorHAnsi" w:eastAsia="Arial" w:hAnsiTheme="minorHAnsi" w:cstheme="minorHAnsi"/>
          <w:sz w:val="22"/>
          <w:szCs w:val="22"/>
        </w:rPr>
        <w:t xml:space="preserve"> </w:t>
      </w:r>
      <w:r w:rsidR="00964175" w:rsidRPr="00D23479">
        <w:rPr>
          <w:rFonts w:asciiTheme="minorHAnsi" w:hAnsiTheme="minorHAnsi" w:cstheme="minorHAnsi"/>
          <w:sz w:val="22"/>
          <w:szCs w:val="22"/>
        </w:rPr>
        <w:t>13 pkt 4</w:t>
      </w:r>
      <w:r w:rsidR="008B7155" w:rsidRPr="00D23479">
        <w:rPr>
          <w:rFonts w:asciiTheme="minorHAnsi" w:eastAsia="Arial" w:hAnsiTheme="minorHAnsi" w:cstheme="minorHAnsi"/>
          <w:sz w:val="22"/>
          <w:szCs w:val="22"/>
        </w:rPr>
        <w:t xml:space="preserve"> </w:t>
      </w:r>
      <w:r w:rsidR="00317D68" w:rsidRPr="00D23479">
        <w:rPr>
          <w:rFonts w:asciiTheme="minorHAnsi" w:hAnsiTheme="minorHAnsi" w:cstheme="minorHAnsi"/>
          <w:sz w:val="22"/>
          <w:szCs w:val="22"/>
        </w:rPr>
        <w:t xml:space="preserve">niniejszej </w:t>
      </w:r>
      <w:r w:rsidR="008B7155" w:rsidRPr="00D23479">
        <w:rPr>
          <w:rFonts w:asciiTheme="minorHAnsi" w:hAnsiTheme="minorHAnsi" w:cstheme="minorHAnsi"/>
          <w:sz w:val="22"/>
          <w:szCs w:val="22"/>
        </w:rPr>
        <w:t>umowy</w:t>
      </w:r>
      <w:r w:rsidRPr="00D23479">
        <w:rPr>
          <w:rFonts w:asciiTheme="minorHAnsi" w:hAnsiTheme="minorHAnsi" w:cstheme="minorHAnsi"/>
          <w:sz w:val="22"/>
          <w:szCs w:val="22"/>
        </w:rPr>
        <w:t>,</w:t>
      </w:r>
    </w:p>
    <w:p w14:paraId="5296DA87" w14:textId="4ECAC126" w:rsidR="00726D0B" w:rsidRPr="00D23479" w:rsidRDefault="00726D0B" w:rsidP="00515A89">
      <w:pPr>
        <w:widowControl w:val="0"/>
        <w:numPr>
          <w:ilvl w:val="1"/>
          <w:numId w:val="17"/>
        </w:numPr>
        <w:shd w:val="clear" w:color="auto" w:fill="FFFFFF"/>
        <w:tabs>
          <w:tab w:val="left" w:pos="851"/>
        </w:tabs>
        <w:autoSpaceDE w:val="0"/>
        <w:ind w:left="851" w:hanging="425"/>
        <w:jc w:val="both"/>
        <w:rPr>
          <w:rFonts w:asciiTheme="minorHAnsi" w:hAnsiTheme="minorHAnsi" w:cstheme="minorHAnsi"/>
          <w:sz w:val="22"/>
          <w:szCs w:val="22"/>
        </w:rPr>
      </w:pPr>
      <w:r w:rsidRPr="00D23479">
        <w:rPr>
          <w:rFonts w:asciiTheme="minorHAnsi" w:hAnsiTheme="minorHAnsi" w:cstheme="minorHAnsi"/>
          <w:sz w:val="22"/>
          <w:szCs w:val="22"/>
          <w:lang w:eastAsia="pl-PL"/>
        </w:rPr>
        <w:t>będzie zawierała postanowienia niezgodne z art. 463 ustawy Prawo zamówień publicznych, tj.:</w:t>
      </w:r>
      <w:r w:rsidR="0069047C">
        <w:rPr>
          <w:rFonts w:asciiTheme="minorHAnsi" w:hAnsiTheme="minorHAnsi" w:cstheme="minorHAnsi"/>
          <w:sz w:val="22"/>
          <w:szCs w:val="22"/>
          <w:lang w:eastAsia="pl-PL"/>
        </w:rPr>
        <w:t> </w:t>
      </w:r>
      <w:r w:rsidRPr="00D23479">
        <w:rPr>
          <w:rFonts w:asciiTheme="minorHAnsi" w:hAnsiTheme="minorHAnsi" w:cstheme="minorHAnsi"/>
          <w:sz w:val="22"/>
          <w:szCs w:val="22"/>
          <w:lang w:eastAsia="pl-PL"/>
        </w:rPr>
        <w:t xml:space="preserve">postanowienia kształtujące prawa i obowiązki podwykonawcy, w zakresie kar umownych oraz postanowień dotyczących warunków wypłaty wynagrodzenia, w sposób dla niego mniej korzystny niż prawa i obowiązki </w:t>
      </w:r>
      <w:r w:rsidR="00EB033B" w:rsidRPr="00D23479">
        <w:rPr>
          <w:rFonts w:asciiTheme="minorHAnsi" w:hAnsiTheme="minorHAnsi" w:cstheme="minorHAnsi"/>
          <w:sz w:val="22"/>
          <w:szCs w:val="22"/>
          <w:lang w:eastAsia="pl-PL"/>
        </w:rPr>
        <w:t>W</w:t>
      </w:r>
      <w:r w:rsidRPr="00D23479">
        <w:rPr>
          <w:rFonts w:asciiTheme="minorHAnsi" w:hAnsiTheme="minorHAnsi" w:cstheme="minorHAnsi"/>
          <w:sz w:val="22"/>
          <w:szCs w:val="22"/>
          <w:lang w:eastAsia="pl-PL"/>
        </w:rPr>
        <w:t>ykonawcy, ukształtowane postanowieniami niniejszej umowy.</w:t>
      </w:r>
    </w:p>
    <w:p w14:paraId="004A3FEB" w14:textId="4106F306" w:rsidR="003B70FE" w:rsidRPr="00D23479" w:rsidRDefault="003B70FE" w:rsidP="00515A89">
      <w:pPr>
        <w:widowControl w:val="0"/>
        <w:numPr>
          <w:ilvl w:val="0"/>
          <w:numId w:val="17"/>
        </w:numPr>
        <w:shd w:val="clear" w:color="auto" w:fill="FFFFFF"/>
        <w:tabs>
          <w:tab w:val="left" w:pos="426"/>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rPr>
        <w:t>Niezgłoszenie w formie pisemnej zastrzeżeń d</w:t>
      </w:r>
      <w:r w:rsidR="00317D68" w:rsidRPr="00D23479">
        <w:rPr>
          <w:rFonts w:asciiTheme="minorHAnsi" w:hAnsiTheme="minorHAnsi" w:cstheme="minorHAnsi"/>
          <w:sz w:val="22"/>
          <w:szCs w:val="22"/>
        </w:rPr>
        <w:t xml:space="preserve">o przedłożonego projektu umowy </w:t>
      </w:r>
      <w:r w:rsidRPr="00D23479">
        <w:rPr>
          <w:rFonts w:asciiTheme="minorHAnsi" w:hAnsiTheme="minorHAnsi" w:cstheme="minorHAnsi"/>
          <w:sz w:val="22"/>
          <w:szCs w:val="22"/>
        </w:rPr>
        <w:t xml:space="preserve">o podwykonawstwo, której przedmiotem są roboty budowlane, w terminie określonym </w:t>
      </w:r>
      <w:r w:rsidR="008B7155" w:rsidRPr="00D23479">
        <w:rPr>
          <w:rFonts w:asciiTheme="minorHAnsi" w:hAnsiTheme="minorHAnsi" w:cstheme="minorHAnsi"/>
          <w:sz w:val="22"/>
          <w:szCs w:val="22"/>
        </w:rPr>
        <w:t>w</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9 ust.</w:t>
      </w:r>
      <w:r w:rsidR="008B7155" w:rsidRPr="00D23479">
        <w:rPr>
          <w:rFonts w:asciiTheme="minorHAnsi" w:eastAsia="Arial" w:hAnsiTheme="minorHAnsi" w:cstheme="minorHAnsi"/>
          <w:sz w:val="22"/>
          <w:szCs w:val="22"/>
        </w:rPr>
        <w:t xml:space="preserve"> </w:t>
      </w:r>
      <w:r w:rsidR="00964175" w:rsidRPr="00D23479">
        <w:rPr>
          <w:rFonts w:asciiTheme="minorHAnsi" w:hAnsiTheme="minorHAnsi" w:cstheme="minorHAnsi"/>
          <w:sz w:val="22"/>
          <w:szCs w:val="22"/>
        </w:rPr>
        <w:t>7</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niniejszej umowy</w:t>
      </w:r>
      <w:r w:rsidRPr="00D23479">
        <w:rPr>
          <w:rFonts w:asciiTheme="minorHAnsi" w:hAnsiTheme="minorHAnsi" w:cstheme="minorHAnsi"/>
          <w:sz w:val="22"/>
          <w:szCs w:val="22"/>
        </w:rPr>
        <w:t>, uważa się za akceptację projektu umowy przez Zamawiającego.</w:t>
      </w:r>
    </w:p>
    <w:p w14:paraId="3B82C9CD" w14:textId="42A603DF" w:rsidR="00851EF3" w:rsidRPr="00D23479" w:rsidRDefault="00851EF3" w:rsidP="00515A89">
      <w:pPr>
        <w:widowControl w:val="0"/>
        <w:numPr>
          <w:ilvl w:val="0"/>
          <w:numId w:val="17"/>
        </w:numPr>
        <w:shd w:val="clear" w:color="auto" w:fill="FFFFFF"/>
        <w:tabs>
          <w:tab w:val="left" w:pos="426"/>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dalszy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przedkłada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poświadczoną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zgodność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oryginałem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kopię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zawartej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podwykonawstwo,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roboty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7</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zawarcia.</w:t>
      </w:r>
    </w:p>
    <w:p w14:paraId="2384967E" w14:textId="77777777" w:rsidR="00851EF3" w:rsidRPr="00D23479" w:rsidRDefault="00851EF3" w:rsidP="00515A89">
      <w:pPr>
        <w:widowControl w:val="0"/>
        <w:numPr>
          <w:ilvl w:val="0"/>
          <w:numId w:val="17"/>
        </w:numPr>
        <w:shd w:val="clear" w:color="auto" w:fill="FFFFFF"/>
        <w:tabs>
          <w:tab w:val="left" w:pos="426"/>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rPr>
        <w:t>Jeżeli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dłuższy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niż</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określony</w:t>
      </w:r>
      <w:r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9 ust.</w:t>
      </w:r>
      <w:r w:rsidR="008B7155" w:rsidRPr="00D23479">
        <w:rPr>
          <w:rFonts w:asciiTheme="minorHAnsi" w:eastAsia="Arial" w:hAnsiTheme="minorHAnsi" w:cstheme="minorHAnsi"/>
          <w:sz w:val="22"/>
          <w:szCs w:val="22"/>
        </w:rPr>
        <w:t xml:space="preserve"> </w:t>
      </w:r>
      <w:r w:rsidR="00964175" w:rsidRPr="00D23479">
        <w:rPr>
          <w:rFonts w:asciiTheme="minorHAnsi" w:hAnsiTheme="minorHAnsi" w:cstheme="minorHAnsi"/>
          <w:sz w:val="22"/>
          <w:szCs w:val="22"/>
        </w:rPr>
        <w:t>13 pkt 4</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niniejszej umowy</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informuje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ciągu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14</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otrzymania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wzywa</w:t>
      </w:r>
      <w:r w:rsidR="00964175"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doprowadzenia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rygorem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wystąpienia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umownej.</w:t>
      </w:r>
    </w:p>
    <w:p w14:paraId="308E198B" w14:textId="618D7587" w:rsidR="00851EF3" w:rsidRPr="00D23479" w:rsidRDefault="00851EF3" w:rsidP="00515A89">
      <w:pPr>
        <w:widowControl w:val="0"/>
        <w:numPr>
          <w:ilvl w:val="0"/>
          <w:numId w:val="17"/>
        </w:numPr>
        <w:shd w:val="clear" w:color="auto" w:fill="FFFFFF"/>
        <w:tabs>
          <w:tab w:val="left" w:pos="426"/>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14</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liczonym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otrzymania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poświadczonej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zgodność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oryginałem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kopii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zawartej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podwykonawstwo,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zgłasza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formie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pisemnej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sprzeciw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0069047C">
        <w:rPr>
          <w:rFonts w:asciiTheme="minorHAnsi" w:eastAsia="Arial" w:hAnsiTheme="minorHAnsi" w:cstheme="minorHAnsi"/>
          <w:sz w:val="22"/>
          <w:szCs w:val="22"/>
        </w:rPr>
        <w:t> </w:t>
      </w:r>
      <w:r w:rsidRPr="00D23479">
        <w:rPr>
          <w:rFonts w:asciiTheme="minorHAnsi" w:hAnsiTheme="minorHAnsi" w:cstheme="minorHAnsi"/>
          <w:sz w:val="22"/>
          <w:szCs w:val="22"/>
        </w:rPr>
        <w:t>podwykonawstwo,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roboty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przypadkach,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w:t>
      </w:r>
      <w:r w:rsidR="0069047C">
        <w:rPr>
          <w:rFonts w:asciiTheme="minorHAnsi" w:eastAsia="Arial" w:hAnsiTheme="minorHAnsi" w:cstheme="minorHAnsi"/>
          <w:sz w:val="22"/>
          <w:szCs w:val="22"/>
        </w:rPr>
        <w:t> </w:t>
      </w:r>
      <w:r w:rsidR="008B7155" w:rsidRPr="00D23479">
        <w:rPr>
          <w:rFonts w:asciiTheme="minorHAnsi" w:hAnsiTheme="minorHAnsi" w:cstheme="minorHAnsi"/>
          <w:sz w:val="22"/>
          <w:szCs w:val="22"/>
        </w:rPr>
        <w:t>§</w:t>
      </w:r>
      <w:r w:rsidR="0069047C">
        <w:rPr>
          <w:rFonts w:asciiTheme="minorHAnsi" w:hAnsiTheme="minorHAnsi" w:cstheme="minorHAnsi"/>
          <w:sz w:val="22"/>
          <w:szCs w:val="22"/>
        </w:rPr>
        <w:t> </w:t>
      </w:r>
      <w:r w:rsidR="008B7155" w:rsidRPr="00D23479">
        <w:rPr>
          <w:rFonts w:asciiTheme="minorHAnsi" w:hAnsiTheme="minorHAnsi" w:cstheme="minorHAnsi"/>
          <w:sz w:val="22"/>
          <w:szCs w:val="22"/>
        </w:rPr>
        <w:t>ust.</w:t>
      </w:r>
      <w:r w:rsidR="0069047C">
        <w:rPr>
          <w:rFonts w:asciiTheme="minorHAnsi" w:eastAsia="Arial" w:hAnsiTheme="minorHAnsi" w:cstheme="minorHAnsi"/>
          <w:sz w:val="22"/>
          <w:szCs w:val="22"/>
        </w:rPr>
        <w:t> </w:t>
      </w:r>
      <w:r w:rsidR="00964175" w:rsidRPr="00D23479">
        <w:rPr>
          <w:rFonts w:asciiTheme="minorHAnsi" w:eastAsia="Arial" w:hAnsiTheme="minorHAnsi" w:cstheme="minorHAnsi"/>
          <w:sz w:val="22"/>
          <w:szCs w:val="22"/>
        </w:rPr>
        <w:t>8</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niniejszej umowy</w:t>
      </w:r>
      <w:r w:rsidRPr="00D23479">
        <w:rPr>
          <w:rFonts w:asciiTheme="minorHAnsi" w:hAnsiTheme="minorHAnsi" w:cstheme="minorHAnsi"/>
          <w:sz w:val="22"/>
          <w:szCs w:val="22"/>
        </w:rPr>
        <w:t>.</w:t>
      </w:r>
    </w:p>
    <w:p w14:paraId="5676C50F" w14:textId="77777777" w:rsidR="003B70FE" w:rsidRPr="00D23479" w:rsidRDefault="00851EF3" w:rsidP="00515A89">
      <w:pPr>
        <w:widowControl w:val="0"/>
        <w:numPr>
          <w:ilvl w:val="0"/>
          <w:numId w:val="17"/>
        </w:numPr>
        <w:shd w:val="clear" w:color="auto" w:fill="FFFFFF"/>
        <w:tabs>
          <w:tab w:val="left" w:pos="426"/>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rPr>
        <w:t>Niezgłoszenie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formie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pisemnej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sprzeciwu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przedłożonej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podwykonawstwo,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roboty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9 ust.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1</w:t>
      </w:r>
      <w:r w:rsidR="00964175" w:rsidRPr="00D23479">
        <w:rPr>
          <w:rFonts w:asciiTheme="minorHAnsi" w:hAnsiTheme="minorHAnsi" w:cstheme="minorHAnsi"/>
          <w:sz w:val="22"/>
          <w:szCs w:val="22"/>
        </w:rPr>
        <w:t>1</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niniejszej umowy</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uważa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akceptację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p>
    <w:p w14:paraId="2572A8F1" w14:textId="77777777" w:rsidR="00851EF3" w:rsidRPr="00D23479" w:rsidRDefault="00851EF3" w:rsidP="00515A89">
      <w:pPr>
        <w:widowControl w:val="0"/>
        <w:numPr>
          <w:ilvl w:val="0"/>
          <w:numId w:val="17"/>
        </w:numPr>
        <w:shd w:val="clear" w:color="auto" w:fill="FFFFFF"/>
        <w:tabs>
          <w:tab w:val="left" w:pos="426"/>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rPr>
        <w:t>Projekt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podwykonawstwo,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także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dalszymi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podwykonawcami,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powinien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spełniać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następujące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wymagania:</w:t>
      </w:r>
    </w:p>
    <w:p w14:paraId="3AC7ECE2" w14:textId="77777777" w:rsidR="00851EF3" w:rsidRPr="00D23479" w:rsidRDefault="00851EF3" w:rsidP="00515A89">
      <w:pPr>
        <w:widowControl w:val="0"/>
        <w:numPr>
          <w:ilvl w:val="1"/>
          <w:numId w:val="17"/>
        </w:numPr>
        <w:shd w:val="clear" w:color="auto" w:fill="FFFFFF"/>
        <w:tabs>
          <w:tab w:val="left" w:pos="851"/>
        </w:tabs>
        <w:autoSpaceDE w:val="0"/>
        <w:ind w:left="851" w:hanging="425"/>
        <w:jc w:val="both"/>
        <w:rPr>
          <w:rFonts w:asciiTheme="minorHAnsi" w:hAnsiTheme="minorHAnsi" w:cstheme="minorHAnsi"/>
          <w:sz w:val="22"/>
          <w:szCs w:val="22"/>
        </w:rPr>
      </w:pPr>
      <w:r w:rsidRPr="00D23479">
        <w:rPr>
          <w:rFonts w:asciiTheme="minorHAnsi" w:hAnsiTheme="minorHAnsi" w:cstheme="minorHAnsi"/>
          <w:sz w:val="22"/>
          <w:szCs w:val="22"/>
        </w:rPr>
        <w:t>mieć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formę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pisemną,</w:t>
      </w:r>
    </w:p>
    <w:p w14:paraId="22D770F2" w14:textId="77777777" w:rsidR="00851EF3" w:rsidRPr="00D23479" w:rsidRDefault="00851EF3" w:rsidP="00515A89">
      <w:pPr>
        <w:widowControl w:val="0"/>
        <w:numPr>
          <w:ilvl w:val="1"/>
          <w:numId w:val="17"/>
        </w:numPr>
        <w:shd w:val="clear" w:color="auto" w:fill="FFFFFF"/>
        <w:tabs>
          <w:tab w:val="left" w:pos="851"/>
        </w:tabs>
        <w:autoSpaceDE w:val="0"/>
        <w:ind w:left="851" w:hanging="425"/>
        <w:jc w:val="both"/>
        <w:rPr>
          <w:rFonts w:asciiTheme="minorHAnsi" w:hAnsiTheme="minorHAnsi" w:cstheme="minorHAnsi"/>
          <w:sz w:val="22"/>
          <w:szCs w:val="22"/>
        </w:rPr>
      </w:pPr>
      <w:r w:rsidRPr="00D23479">
        <w:rPr>
          <w:rFonts w:asciiTheme="minorHAnsi" w:hAnsiTheme="minorHAnsi" w:cstheme="minorHAnsi"/>
          <w:sz w:val="22"/>
          <w:szCs w:val="22"/>
        </w:rPr>
        <w:t>dokładnie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zakres</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powierzonych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oraz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w:t>
      </w:r>
      <w:r w:rsidRPr="00D23479">
        <w:rPr>
          <w:rFonts w:asciiTheme="minorHAnsi" w:eastAsia="Arial" w:hAnsiTheme="minorHAnsi" w:cstheme="minorHAnsi"/>
          <w:sz w:val="22"/>
          <w:szCs w:val="22"/>
        </w:rPr>
        <w:t xml:space="preserve"> </w:t>
      </w:r>
      <w:r w:rsidR="00317D68" w:rsidRPr="00D23479">
        <w:rPr>
          <w:rFonts w:asciiTheme="minorHAnsi" w:hAnsiTheme="minorHAnsi" w:cstheme="minorHAnsi"/>
          <w:sz w:val="22"/>
          <w:szCs w:val="22"/>
        </w:rPr>
        <w:br/>
      </w:r>
      <w:r w:rsidRPr="00D23479">
        <w:rPr>
          <w:rFonts w:asciiTheme="minorHAnsi" w:hAnsiTheme="minorHAnsi" w:cstheme="minorHAnsi"/>
          <w:sz w:val="22"/>
          <w:szCs w:val="22"/>
        </w:rPr>
        <w:t>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p>
    <w:p w14:paraId="3E14BB65" w14:textId="77777777" w:rsidR="00851EF3" w:rsidRPr="00D23479" w:rsidRDefault="00851EF3" w:rsidP="00515A89">
      <w:pPr>
        <w:widowControl w:val="0"/>
        <w:numPr>
          <w:ilvl w:val="1"/>
          <w:numId w:val="17"/>
        </w:numPr>
        <w:shd w:val="clear" w:color="auto" w:fill="FFFFFF"/>
        <w:tabs>
          <w:tab w:val="left" w:pos="851"/>
        </w:tabs>
        <w:autoSpaceDE w:val="0"/>
        <w:ind w:left="851" w:hanging="425"/>
        <w:jc w:val="both"/>
        <w:rPr>
          <w:rFonts w:asciiTheme="minorHAnsi" w:hAnsiTheme="minorHAnsi" w:cstheme="minorHAnsi"/>
          <w:sz w:val="22"/>
          <w:szCs w:val="22"/>
        </w:rPr>
      </w:pPr>
      <w:r w:rsidRPr="00D23479">
        <w:rPr>
          <w:rFonts w:asciiTheme="minorHAnsi" w:hAnsiTheme="minorHAnsi" w:cstheme="minorHAnsi"/>
          <w:sz w:val="22"/>
          <w:szCs w:val="22"/>
        </w:rPr>
        <w:t>zawierać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zapisy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umożliwiające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przeprowadzenie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kontroli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sposobu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podwykonawcę,</w:t>
      </w:r>
    </w:p>
    <w:p w14:paraId="3C65F678" w14:textId="0F6226C7" w:rsidR="00851EF3" w:rsidRPr="00D23479" w:rsidRDefault="00851EF3" w:rsidP="00515A89">
      <w:pPr>
        <w:widowControl w:val="0"/>
        <w:numPr>
          <w:ilvl w:val="1"/>
          <w:numId w:val="17"/>
        </w:numPr>
        <w:shd w:val="clear" w:color="auto" w:fill="FFFFFF"/>
        <w:tabs>
          <w:tab w:val="left" w:pos="851"/>
        </w:tabs>
        <w:autoSpaceDE w:val="0"/>
        <w:ind w:left="851" w:hanging="425"/>
        <w:jc w:val="both"/>
        <w:rPr>
          <w:rFonts w:asciiTheme="minorHAnsi" w:hAnsiTheme="minorHAnsi" w:cstheme="minorHAnsi"/>
          <w:sz w:val="22"/>
          <w:szCs w:val="22"/>
        </w:rPr>
      </w:pP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zawierać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dłuższego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niż</w:t>
      </w:r>
      <w:r w:rsidRPr="00D23479">
        <w:rPr>
          <w:rFonts w:asciiTheme="minorHAnsi" w:eastAsia="Arial" w:hAnsiTheme="minorHAnsi" w:cstheme="minorHAnsi"/>
          <w:sz w:val="22"/>
          <w:szCs w:val="22"/>
        </w:rPr>
        <w:t xml:space="preserve"> </w:t>
      </w:r>
      <w:r w:rsidR="0073089A" w:rsidRPr="00D23479">
        <w:rPr>
          <w:rFonts w:asciiTheme="minorHAnsi" w:hAnsiTheme="minorHAnsi" w:cstheme="minorHAnsi"/>
          <w:sz w:val="22"/>
          <w:szCs w:val="22"/>
        </w:rPr>
        <w:t>14</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doręczenia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faktury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00317D68"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rachunku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potwierdzającego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zleconych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budowlanych,</w:t>
      </w:r>
    </w:p>
    <w:p w14:paraId="2EAD3F33" w14:textId="77777777" w:rsidR="00851EF3" w:rsidRPr="00D23479" w:rsidRDefault="00851EF3" w:rsidP="00515A89">
      <w:pPr>
        <w:widowControl w:val="0"/>
        <w:numPr>
          <w:ilvl w:val="1"/>
          <w:numId w:val="17"/>
        </w:numPr>
        <w:shd w:val="clear" w:color="auto" w:fill="FFFFFF"/>
        <w:tabs>
          <w:tab w:val="left" w:pos="851"/>
        </w:tabs>
        <w:autoSpaceDE w:val="0"/>
        <w:ind w:left="851" w:hanging="425"/>
        <w:jc w:val="both"/>
        <w:rPr>
          <w:rFonts w:asciiTheme="minorHAnsi" w:hAnsiTheme="minorHAnsi" w:cstheme="minorHAnsi"/>
          <w:sz w:val="22"/>
          <w:szCs w:val="22"/>
        </w:rPr>
      </w:pP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wyłączać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odpowiedzialności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całości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także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podwykonawców,</w:t>
      </w:r>
    </w:p>
    <w:p w14:paraId="475E46B1" w14:textId="43764A07" w:rsidR="00851EF3" w:rsidRPr="00D23479" w:rsidRDefault="00851EF3" w:rsidP="00515A89">
      <w:pPr>
        <w:widowControl w:val="0"/>
        <w:numPr>
          <w:ilvl w:val="1"/>
          <w:numId w:val="17"/>
        </w:numPr>
        <w:shd w:val="clear" w:color="auto" w:fill="FFFFFF"/>
        <w:tabs>
          <w:tab w:val="left" w:pos="851"/>
        </w:tabs>
        <w:autoSpaceDE w:val="0"/>
        <w:ind w:left="851" w:hanging="425"/>
        <w:jc w:val="both"/>
        <w:rPr>
          <w:rFonts w:asciiTheme="minorHAnsi" w:hAnsiTheme="minorHAnsi" w:cstheme="minorHAnsi"/>
          <w:sz w:val="22"/>
          <w:szCs w:val="22"/>
        </w:rPr>
      </w:pPr>
      <w:r w:rsidRPr="00D23479">
        <w:rPr>
          <w:rFonts w:asciiTheme="minorHAnsi" w:hAnsiTheme="minorHAnsi" w:cstheme="minorHAnsi"/>
          <w:sz w:val="22"/>
          <w:szCs w:val="22"/>
        </w:rPr>
        <w:t>zawierać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warunek</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zaakceptowania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zasadach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wynikających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06CAD2DD" w14:textId="77777777" w:rsidR="00851EF3" w:rsidRPr="00D23479" w:rsidRDefault="00851EF3" w:rsidP="00515A89">
      <w:pPr>
        <w:widowControl w:val="0"/>
        <w:numPr>
          <w:ilvl w:val="1"/>
          <w:numId w:val="17"/>
        </w:numPr>
        <w:shd w:val="clear" w:color="auto" w:fill="FFFFFF"/>
        <w:tabs>
          <w:tab w:val="left" w:pos="851"/>
        </w:tabs>
        <w:autoSpaceDE w:val="0"/>
        <w:ind w:left="851" w:hanging="425"/>
        <w:jc w:val="both"/>
        <w:rPr>
          <w:rFonts w:asciiTheme="minorHAnsi" w:hAnsiTheme="minorHAnsi" w:cstheme="minorHAnsi"/>
          <w:sz w:val="22"/>
          <w:szCs w:val="22"/>
        </w:rPr>
      </w:pP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zawierać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zapisów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sprzecznych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roboty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zawartą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pomiędzy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Wykonawcą,</w:t>
      </w:r>
    </w:p>
    <w:p w14:paraId="2E08249B" w14:textId="338D0C17" w:rsidR="00851EF3" w:rsidRPr="00D23479" w:rsidRDefault="00851EF3" w:rsidP="00515A89">
      <w:pPr>
        <w:widowControl w:val="0"/>
        <w:numPr>
          <w:ilvl w:val="1"/>
          <w:numId w:val="17"/>
        </w:numPr>
        <w:shd w:val="clear" w:color="auto" w:fill="FFFFFF"/>
        <w:tabs>
          <w:tab w:val="left" w:pos="851"/>
        </w:tabs>
        <w:autoSpaceDE w:val="0"/>
        <w:ind w:left="851" w:hanging="425"/>
        <w:jc w:val="both"/>
        <w:rPr>
          <w:rFonts w:asciiTheme="minorHAnsi" w:hAnsiTheme="minorHAnsi" w:cstheme="minorHAnsi"/>
          <w:sz w:val="22"/>
          <w:szCs w:val="22"/>
        </w:rPr>
      </w:pP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zawierać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postanowień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uzależniających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uzyskanie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płatności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0069047C">
        <w:rPr>
          <w:rFonts w:asciiTheme="minorHAnsi" w:eastAsia="Arial" w:hAnsiTheme="minorHAnsi" w:cstheme="minorHAnsi"/>
          <w:sz w:val="22"/>
          <w:szCs w:val="22"/>
        </w:rPr>
        <w:t>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obejmującego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zakres</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uzależniających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zwrot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kwot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zwrotu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należytego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p>
    <w:p w14:paraId="09710A41" w14:textId="77777777" w:rsidR="00851EF3" w:rsidRPr="00D23479" w:rsidRDefault="00851EF3" w:rsidP="00515A89">
      <w:pPr>
        <w:widowControl w:val="0"/>
        <w:numPr>
          <w:ilvl w:val="1"/>
          <w:numId w:val="17"/>
        </w:numPr>
        <w:shd w:val="clear" w:color="auto" w:fill="FFFFFF"/>
        <w:tabs>
          <w:tab w:val="left" w:pos="851"/>
        </w:tabs>
        <w:autoSpaceDE w:val="0"/>
        <w:ind w:left="851" w:hanging="425"/>
        <w:jc w:val="both"/>
        <w:rPr>
          <w:rFonts w:asciiTheme="minorHAnsi" w:hAnsiTheme="minorHAnsi" w:cstheme="minorHAnsi"/>
          <w:sz w:val="22"/>
          <w:szCs w:val="22"/>
        </w:rPr>
      </w:pPr>
      <w:r w:rsidRPr="00D23479">
        <w:rPr>
          <w:rFonts w:asciiTheme="minorHAnsi" w:hAnsiTheme="minorHAnsi" w:cstheme="minorHAnsi"/>
          <w:sz w:val="22"/>
          <w:szCs w:val="22"/>
        </w:rPr>
        <w:t>wartość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kolejnych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podwykonawstwo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przekroczyć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określonego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50A31F14" w14:textId="15C87108" w:rsidR="00851EF3" w:rsidRPr="00D23479" w:rsidRDefault="00851EF3" w:rsidP="00515A89">
      <w:pPr>
        <w:widowControl w:val="0"/>
        <w:numPr>
          <w:ilvl w:val="0"/>
          <w:numId w:val="17"/>
        </w:numPr>
        <w:shd w:val="clear" w:color="auto" w:fill="FFFFFF"/>
        <w:tabs>
          <w:tab w:val="left" w:pos="426"/>
          <w:tab w:val="left" w:pos="700"/>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rPr>
        <w:lastRenderedPageBreak/>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podjęcia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dalszego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decyzji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zaakceptowanej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podwykonawstwo,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roboty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dalszy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zamierzający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zmienić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zaakceptowaną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podwykonawstwo,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obowiązany,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trakcie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przedłożenia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projektu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dalszy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obowiązany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dołączyć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0069047C">
        <w:rPr>
          <w:rFonts w:asciiTheme="minorHAnsi" w:eastAsia="Arial" w:hAnsiTheme="minorHAnsi" w:cstheme="minorHAnsi"/>
          <w:sz w:val="22"/>
          <w:szCs w:val="22"/>
        </w:rPr>
        <w:t> </w:t>
      </w:r>
      <w:r w:rsidRPr="00D23479">
        <w:rPr>
          <w:rFonts w:asciiTheme="minorHAnsi" w:hAnsiTheme="minorHAnsi" w:cstheme="minorHAnsi"/>
          <w:sz w:val="22"/>
          <w:szCs w:val="22"/>
        </w:rPr>
        <w:t>podwykonawstwo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treści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projektem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Postanowienia</w:t>
      </w:r>
      <w:r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 xml:space="preserve">9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00726D0B" w:rsidRPr="00D23479">
        <w:rPr>
          <w:rFonts w:asciiTheme="minorHAnsi" w:hAnsiTheme="minorHAnsi" w:cstheme="minorHAnsi"/>
          <w:sz w:val="22"/>
          <w:szCs w:val="22"/>
        </w:rPr>
        <w:t>7</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00726D0B" w:rsidRPr="00D23479">
        <w:rPr>
          <w:rFonts w:asciiTheme="minorHAnsi" w:hAnsiTheme="minorHAnsi" w:cstheme="minorHAnsi"/>
          <w:sz w:val="22"/>
          <w:szCs w:val="22"/>
        </w:rPr>
        <w:t>8</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00726D0B" w:rsidRPr="00D23479">
        <w:rPr>
          <w:rFonts w:asciiTheme="minorHAnsi" w:hAnsiTheme="minorHAnsi" w:cstheme="minorHAnsi"/>
          <w:sz w:val="22"/>
          <w:szCs w:val="22"/>
        </w:rPr>
        <w:t>9</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0069047C">
        <w:rPr>
          <w:rFonts w:asciiTheme="minorHAnsi" w:hAnsiTheme="minorHAnsi" w:cstheme="minorHAnsi"/>
          <w:sz w:val="22"/>
          <w:szCs w:val="22"/>
        </w:rPr>
        <w:t> </w:t>
      </w:r>
      <w:r w:rsidR="00AD2B92" w:rsidRPr="00D23479">
        <w:rPr>
          <w:rFonts w:asciiTheme="minorHAnsi" w:hAnsiTheme="minorHAnsi" w:cstheme="minorHAnsi"/>
          <w:sz w:val="22"/>
          <w:szCs w:val="22"/>
        </w:rPr>
        <w:t>10, ust.</w:t>
      </w:r>
      <w:r w:rsidRPr="00D23479">
        <w:rPr>
          <w:rFonts w:asciiTheme="minorHAnsi" w:eastAsia="Arial" w:hAnsiTheme="minorHAnsi" w:cstheme="minorHAnsi"/>
          <w:sz w:val="22"/>
          <w:szCs w:val="22"/>
        </w:rPr>
        <w:t xml:space="preserve"> </w:t>
      </w:r>
      <w:r w:rsidR="00726D0B" w:rsidRPr="00D23479">
        <w:rPr>
          <w:rFonts w:asciiTheme="minorHAnsi" w:hAnsiTheme="minorHAnsi" w:cstheme="minorHAnsi"/>
          <w:sz w:val="22"/>
          <w:szCs w:val="22"/>
        </w:rPr>
        <w:t>11</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00726D0B" w:rsidRPr="00D23479">
        <w:rPr>
          <w:rFonts w:asciiTheme="minorHAnsi" w:hAnsiTheme="minorHAnsi" w:cstheme="minorHAnsi"/>
          <w:sz w:val="22"/>
          <w:szCs w:val="22"/>
        </w:rPr>
        <w:t>2</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00726D0B"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00726D0B" w:rsidRPr="00D23479">
        <w:rPr>
          <w:rFonts w:asciiTheme="minorHAnsi" w:hAnsiTheme="minorHAnsi" w:cstheme="minorHAnsi"/>
          <w:sz w:val="22"/>
          <w:szCs w:val="22"/>
        </w:rPr>
        <w:t>4</w:t>
      </w:r>
      <w:r w:rsidRPr="00D23479">
        <w:rPr>
          <w:rFonts w:asciiTheme="minorHAnsi" w:eastAsia="Arial" w:hAnsiTheme="minorHAnsi" w:cstheme="minorHAnsi"/>
          <w:sz w:val="22"/>
          <w:szCs w:val="22"/>
        </w:rPr>
        <w:t xml:space="preserve"> </w:t>
      </w:r>
      <w:r w:rsidR="008B7155" w:rsidRPr="00D23479">
        <w:rPr>
          <w:rFonts w:asciiTheme="minorHAnsi" w:eastAsia="Arial" w:hAnsiTheme="minorHAnsi" w:cstheme="minorHAnsi"/>
          <w:sz w:val="22"/>
          <w:szCs w:val="22"/>
        </w:rPr>
        <w:t xml:space="preserve">niniejszej umowy </w:t>
      </w:r>
      <w:r w:rsidRPr="00D23479">
        <w:rPr>
          <w:rFonts w:asciiTheme="minorHAnsi" w:hAnsiTheme="minorHAnsi" w:cstheme="minorHAnsi"/>
          <w:sz w:val="22"/>
          <w:szCs w:val="22"/>
        </w:rPr>
        <w:t>stosuje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odpowiednio.</w:t>
      </w:r>
    </w:p>
    <w:p w14:paraId="1CEC1656" w14:textId="4FF6CC92" w:rsidR="00851EF3" w:rsidRPr="00D23479" w:rsidRDefault="00851EF3" w:rsidP="00515A89">
      <w:pPr>
        <w:widowControl w:val="0"/>
        <w:numPr>
          <w:ilvl w:val="0"/>
          <w:numId w:val="17"/>
        </w:numPr>
        <w:shd w:val="clear" w:color="auto" w:fill="FFFFFF"/>
        <w:tabs>
          <w:tab w:val="left" w:pos="426"/>
          <w:tab w:val="left" w:pos="700"/>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dalszy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przedkłada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poświadczoną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0069047C">
        <w:rPr>
          <w:rFonts w:asciiTheme="minorHAnsi" w:eastAsia="Arial" w:hAnsiTheme="minorHAnsi" w:cstheme="minorHAnsi"/>
          <w:sz w:val="22"/>
          <w:szCs w:val="22"/>
        </w:rPr>
        <w:t> </w:t>
      </w:r>
      <w:r w:rsidRPr="00D23479">
        <w:rPr>
          <w:rFonts w:asciiTheme="minorHAnsi" w:hAnsiTheme="minorHAnsi" w:cstheme="minorHAnsi"/>
          <w:sz w:val="22"/>
          <w:szCs w:val="22"/>
        </w:rPr>
        <w:t>zgodność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oryginałem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kopię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zawartej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podwykonawstwo,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są</w:t>
      </w:r>
      <w:r w:rsidR="0069047C">
        <w:rPr>
          <w:rFonts w:asciiTheme="minorHAnsi" w:eastAsia="Arial" w:hAnsiTheme="minorHAnsi" w:cstheme="minorHAnsi"/>
          <w:sz w:val="22"/>
          <w:szCs w:val="22"/>
        </w:rPr>
        <w:t> </w:t>
      </w:r>
      <w:r w:rsidRPr="00D23479">
        <w:rPr>
          <w:rFonts w:asciiTheme="minorHAnsi" w:hAnsiTheme="minorHAnsi" w:cstheme="minorHAnsi"/>
          <w:sz w:val="22"/>
          <w:szCs w:val="22"/>
        </w:rPr>
        <w:t>roboty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7</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podwykonawstwo,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zawarcia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aneksu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podwykonawstwo.</w:t>
      </w:r>
    </w:p>
    <w:p w14:paraId="2821B371" w14:textId="77777777" w:rsidR="0073089A" w:rsidRPr="00D23479" w:rsidRDefault="0073089A" w:rsidP="0073089A">
      <w:pPr>
        <w:widowControl w:val="0"/>
        <w:numPr>
          <w:ilvl w:val="0"/>
          <w:numId w:val="17"/>
        </w:numPr>
        <w:shd w:val="clear" w:color="auto" w:fill="FFFFFF"/>
        <w:tabs>
          <w:tab w:val="left" w:pos="426"/>
          <w:tab w:val="left" w:pos="700"/>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rPr>
        <w:t xml:space="preserve">W przypadku wykonywania robót przez podwykonawcę, Wykonawca zobowiązany jest załączyć do wystawionej przez siebie faktury, jako warunek wypłaty wynagrodzenia, co najmniej na 5 dni roboczych przed terminem płatności: </w:t>
      </w:r>
    </w:p>
    <w:p w14:paraId="2FEDB37E" w14:textId="77777777" w:rsidR="0073089A" w:rsidRPr="00D23479" w:rsidRDefault="0073089A" w:rsidP="0073089A">
      <w:pPr>
        <w:widowControl w:val="0"/>
        <w:numPr>
          <w:ilvl w:val="1"/>
          <w:numId w:val="17"/>
        </w:numPr>
        <w:shd w:val="clear" w:color="auto" w:fill="FFFFFF"/>
        <w:tabs>
          <w:tab w:val="left" w:pos="426"/>
          <w:tab w:val="left" w:pos="700"/>
        </w:tabs>
        <w:autoSpaceDE w:val="0"/>
        <w:jc w:val="both"/>
        <w:rPr>
          <w:rFonts w:asciiTheme="minorHAnsi" w:hAnsiTheme="minorHAnsi" w:cstheme="minorHAnsi"/>
          <w:sz w:val="22"/>
          <w:szCs w:val="22"/>
        </w:rPr>
      </w:pPr>
      <w:r w:rsidRPr="00D23479">
        <w:rPr>
          <w:rFonts w:asciiTheme="minorHAnsi" w:hAnsiTheme="minorHAnsi" w:cstheme="minorHAnsi"/>
          <w:sz w:val="22"/>
          <w:szCs w:val="22"/>
        </w:rPr>
        <w:t>kserokopię faktury podwykonawcy, potwierdzoną za zgodność z oryginałem przez Wykonawcę,</w:t>
      </w:r>
    </w:p>
    <w:p w14:paraId="4D0BC084" w14:textId="77777777" w:rsidR="0073089A" w:rsidRPr="00D23479" w:rsidRDefault="0073089A" w:rsidP="0073089A">
      <w:pPr>
        <w:widowControl w:val="0"/>
        <w:numPr>
          <w:ilvl w:val="1"/>
          <w:numId w:val="17"/>
        </w:numPr>
        <w:shd w:val="clear" w:color="auto" w:fill="FFFFFF"/>
        <w:tabs>
          <w:tab w:val="left" w:pos="426"/>
          <w:tab w:val="left" w:pos="700"/>
        </w:tabs>
        <w:autoSpaceDE w:val="0"/>
        <w:jc w:val="both"/>
        <w:rPr>
          <w:rFonts w:asciiTheme="minorHAnsi" w:hAnsiTheme="minorHAnsi" w:cstheme="minorHAnsi"/>
          <w:sz w:val="22"/>
          <w:szCs w:val="22"/>
        </w:rPr>
      </w:pPr>
      <w:r w:rsidRPr="00D23479">
        <w:rPr>
          <w:rFonts w:asciiTheme="minorHAnsi" w:hAnsiTheme="minorHAnsi" w:cstheme="minorHAnsi"/>
          <w:sz w:val="22"/>
          <w:szCs w:val="22"/>
        </w:rPr>
        <w:t>kserokopię protokołu odbioru robót bez uwag wykonanych przez podwykonawcę potwierdzoną za zgodność z oryginałem przez Wykonawcę,</w:t>
      </w:r>
    </w:p>
    <w:p w14:paraId="56E55654" w14:textId="4F152F8F" w:rsidR="0073089A" w:rsidRPr="00D23479" w:rsidRDefault="0073089A" w:rsidP="0073089A">
      <w:pPr>
        <w:widowControl w:val="0"/>
        <w:numPr>
          <w:ilvl w:val="1"/>
          <w:numId w:val="17"/>
        </w:numPr>
        <w:shd w:val="clear" w:color="auto" w:fill="FFFFFF"/>
        <w:tabs>
          <w:tab w:val="left" w:pos="426"/>
          <w:tab w:val="left" w:pos="700"/>
        </w:tabs>
        <w:autoSpaceDE w:val="0"/>
        <w:jc w:val="both"/>
        <w:rPr>
          <w:rFonts w:asciiTheme="minorHAnsi" w:hAnsiTheme="minorHAnsi" w:cstheme="minorHAnsi"/>
          <w:sz w:val="22"/>
          <w:szCs w:val="22"/>
        </w:rPr>
      </w:pPr>
      <w:r w:rsidRPr="00D23479">
        <w:rPr>
          <w:rFonts w:asciiTheme="minorHAnsi" w:hAnsiTheme="minorHAnsi" w:cstheme="minorHAnsi"/>
          <w:sz w:val="22"/>
          <w:szCs w:val="22"/>
        </w:rPr>
        <w:t>dowód zapłaty zobowiązań wobec podwykonawcy, w przypadku kopii, potwierdzony za</w:t>
      </w:r>
      <w:r w:rsidR="0069047C">
        <w:rPr>
          <w:rFonts w:asciiTheme="minorHAnsi" w:hAnsiTheme="minorHAnsi" w:cstheme="minorHAnsi"/>
          <w:sz w:val="22"/>
          <w:szCs w:val="22"/>
        </w:rPr>
        <w:t> </w:t>
      </w:r>
      <w:r w:rsidRPr="00D23479">
        <w:rPr>
          <w:rFonts w:asciiTheme="minorHAnsi" w:hAnsiTheme="minorHAnsi" w:cstheme="minorHAnsi"/>
          <w:sz w:val="22"/>
          <w:szCs w:val="22"/>
        </w:rPr>
        <w:t xml:space="preserve">zgodność z oryginałem przez Wykonawcę oraz </w:t>
      </w:r>
    </w:p>
    <w:p w14:paraId="372DAE35" w14:textId="77777777" w:rsidR="0073089A" w:rsidRPr="00D23479" w:rsidRDefault="0073089A" w:rsidP="0073089A">
      <w:pPr>
        <w:widowControl w:val="0"/>
        <w:numPr>
          <w:ilvl w:val="1"/>
          <w:numId w:val="17"/>
        </w:numPr>
        <w:shd w:val="clear" w:color="auto" w:fill="FFFFFF"/>
        <w:tabs>
          <w:tab w:val="left" w:pos="426"/>
          <w:tab w:val="left" w:pos="700"/>
        </w:tabs>
        <w:autoSpaceDE w:val="0"/>
        <w:jc w:val="both"/>
        <w:rPr>
          <w:rFonts w:asciiTheme="minorHAnsi" w:hAnsiTheme="minorHAnsi" w:cstheme="minorHAnsi"/>
          <w:sz w:val="22"/>
          <w:szCs w:val="22"/>
        </w:rPr>
      </w:pPr>
      <w:r w:rsidRPr="00D23479">
        <w:rPr>
          <w:rFonts w:asciiTheme="minorHAnsi" w:hAnsiTheme="minorHAnsi" w:cstheme="minorHAnsi"/>
          <w:sz w:val="22"/>
          <w:szCs w:val="22"/>
        </w:rPr>
        <w:t xml:space="preserve">oświadczenie podwykonawcy, z datą nie wcześniejszą niż data wystawienia faktury przez Wykonawcę o treści: </w:t>
      </w:r>
    </w:p>
    <w:p w14:paraId="6E80EAFD" w14:textId="77777777" w:rsidR="0073089A" w:rsidRPr="00D23479" w:rsidRDefault="0073089A" w:rsidP="0073089A">
      <w:pPr>
        <w:widowControl w:val="0"/>
        <w:shd w:val="clear" w:color="auto" w:fill="FFFFFF"/>
        <w:tabs>
          <w:tab w:val="left" w:pos="426"/>
          <w:tab w:val="left" w:pos="700"/>
        </w:tabs>
        <w:autoSpaceDE w:val="0"/>
        <w:ind w:left="1440"/>
        <w:jc w:val="both"/>
        <w:rPr>
          <w:rFonts w:asciiTheme="minorHAnsi" w:hAnsiTheme="minorHAnsi" w:cstheme="minorHAnsi"/>
          <w:sz w:val="22"/>
          <w:szCs w:val="22"/>
        </w:rPr>
      </w:pPr>
    </w:p>
    <w:p w14:paraId="62C3CD8A" w14:textId="77777777" w:rsidR="0073089A" w:rsidRPr="00D23479" w:rsidRDefault="0073089A" w:rsidP="006A3AC2">
      <w:pPr>
        <w:widowControl w:val="0"/>
        <w:shd w:val="clear" w:color="auto" w:fill="FFFFFF"/>
        <w:tabs>
          <w:tab w:val="left" w:pos="426"/>
          <w:tab w:val="left" w:pos="700"/>
        </w:tabs>
        <w:autoSpaceDE w:val="0"/>
        <w:ind w:left="1276"/>
        <w:jc w:val="both"/>
        <w:rPr>
          <w:rFonts w:asciiTheme="minorHAnsi" w:hAnsiTheme="minorHAnsi" w:cstheme="minorHAnsi"/>
          <w:i/>
          <w:sz w:val="22"/>
          <w:szCs w:val="22"/>
        </w:rPr>
      </w:pPr>
      <w:r w:rsidRPr="00D23479">
        <w:rPr>
          <w:rFonts w:asciiTheme="minorHAnsi" w:hAnsiTheme="minorHAnsi" w:cstheme="minorHAnsi"/>
          <w:i/>
          <w:sz w:val="22"/>
          <w:szCs w:val="22"/>
        </w:rPr>
        <w:t xml:space="preserve">„Wszelkie roszczenia podwykonawcy……………………………………………… o wynagrodzenie z umowy nr………z dnia……… realizowane w ramach zadania …………………….., wymagalne do dnia złożenia niniejszego oświadczenia zostały zaspokojone w całości przez Wykonawcę </w:t>
      </w:r>
      <w:proofErr w:type="spellStart"/>
      <w:r w:rsidRPr="00D23479">
        <w:rPr>
          <w:rFonts w:asciiTheme="minorHAnsi" w:hAnsiTheme="minorHAnsi" w:cstheme="minorHAnsi"/>
          <w:i/>
          <w:sz w:val="22"/>
          <w:szCs w:val="22"/>
        </w:rPr>
        <w:t>tj</w:t>
      </w:r>
      <w:proofErr w:type="spellEnd"/>
      <w:r w:rsidRPr="00D23479">
        <w:rPr>
          <w:rFonts w:asciiTheme="minorHAnsi" w:hAnsiTheme="minorHAnsi" w:cstheme="minorHAnsi"/>
          <w:i/>
          <w:sz w:val="22"/>
          <w:szCs w:val="22"/>
        </w:rPr>
        <w:t xml:space="preserve"> …………………………………… w pełnej wysokości. Między Podwykonawcą, a Wykonawcą nie istnieje żaden spór, który skutkuje lub może skutkować powstaniem lub zmianą roszczeń Podwykonawcy wobec Wykonawcy o zapłatę wynagrodzenia za wykonane roboty budowlane.”</w:t>
      </w:r>
    </w:p>
    <w:p w14:paraId="0CB11B0D" w14:textId="77777777" w:rsidR="0073089A" w:rsidRPr="00D23479" w:rsidRDefault="0073089A" w:rsidP="0073089A">
      <w:pPr>
        <w:widowControl w:val="0"/>
        <w:shd w:val="clear" w:color="auto" w:fill="FFFFFF"/>
        <w:tabs>
          <w:tab w:val="left" w:pos="426"/>
          <w:tab w:val="left" w:pos="700"/>
        </w:tabs>
        <w:autoSpaceDE w:val="0"/>
        <w:jc w:val="both"/>
        <w:rPr>
          <w:rFonts w:asciiTheme="minorHAnsi" w:hAnsiTheme="minorHAnsi" w:cstheme="minorHAnsi"/>
          <w:i/>
          <w:sz w:val="22"/>
          <w:szCs w:val="22"/>
        </w:rPr>
      </w:pPr>
    </w:p>
    <w:p w14:paraId="01677521" w14:textId="58167938" w:rsidR="005B2DF8" w:rsidRPr="00D23479" w:rsidRDefault="00851EF3" w:rsidP="0073089A">
      <w:pPr>
        <w:widowControl w:val="0"/>
        <w:numPr>
          <w:ilvl w:val="0"/>
          <w:numId w:val="17"/>
        </w:numPr>
        <w:shd w:val="clear" w:color="auto" w:fill="FFFFFF"/>
        <w:tabs>
          <w:tab w:val="left" w:pos="426"/>
          <w:tab w:val="left" w:pos="700"/>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powierzenia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zobowiązany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własnym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zakresie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należnego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0069047C">
        <w:rPr>
          <w:rFonts w:asciiTheme="minorHAnsi" w:eastAsia="Arial" w:hAnsiTheme="minorHAnsi" w:cstheme="minorHAnsi"/>
          <w:sz w:val="22"/>
          <w:szCs w:val="22"/>
        </w:rPr>
        <w:t> </w:t>
      </w:r>
      <w:r w:rsidRPr="00D23479">
        <w:rPr>
          <w:rFonts w:asciiTheme="minorHAnsi" w:hAnsiTheme="minorHAnsi" w:cstheme="minorHAnsi"/>
          <w:sz w:val="22"/>
          <w:szCs w:val="22"/>
        </w:rPr>
        <w:t>zachowaniem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płatności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określonych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podwykonawcą.</w:t>
      </w:r>
    </w:p>
    <w:p w14:paraId="79051753" w14:textId="77777777" w:rsidR="00851EF3" w:rsidRPr="00D23479" w:rsidRDefault="005B2DF8" w:rsidP="00515A89">
      <w:pPr>
        <w:widowControl w:val="0"/>
        <w:numPr>
          <w:ilvl w:val="0"/>
          <w:numId w:val="17"/>
        </w:numPr>
        <w:shd w:val="clear" w:color="auto" w:fill="FFFFFF"/>
        <w:tabs>
          <w:tab w:val="left" w:pos="426"/>
          <w:tab w:val="left" w:pos="700"/>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rPr>
        <w:t>Wykonanie prac w podwykonawstwie nie zwalnia Wykonawcy z odpowiedzialności za wykonanie obowiązków wynikających z niniejszej umowy i obowiązujących przepisów prawa. Wykonawca odpowiada za działania i zaniechania podwykonawców, jak za własne.</w:t>
      </w:r>
    </w:p>
    <w:p w14:paraId="535CCF07" w14:textId="77777777" w:rsidR="005B2DF8" w:rsidRPr="00D23479" w:rsidRDefault="005B2DF8" w:rsidP="00515A89">
      <w:pPr>
        <w:tabs>
          <w:tab w:val="left" w:pos="567"/>
        </w:tabs>
        <w:jc w:val="both"/>
        <w:rPr>
          <w:rFonts w:asciiTheme="minorHAnsi" w:hAnsiTheme="minorHAnsi" w:cstheme="minorHAnsi"/>
          <w:sz w:val="22"/>
          <w:szCs w:val="22"/>
          <w:u w:val="single"/>
        </w:rPr>
      </w:pPr>
    </w:p>
    <w:p w14:paraId="2A7F18EF" w14:textId="77777777" w:rsidR="00851EF3" w:rsidRPr="00D23479" w:rsidRDefault="00851EF3" w:rsidP="00515A89">
      <w:pPr>
        <w:widowControl w:val="0"/>
        <w:shd w:val="clear" w:color="auto" w:fill="FFFFFF"/>
        <w:tabs>
          <w:tab w:val="left" w:pos="427"/>
        </w:tabs>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10.</w:t>
      </w:r>
    </w:p>
    <w:p w14:paraId="68EC570C" w14:textId="23608813" w:rsidR="006941E4" w:rsidRPr="00D23479" w:rsidRDefault="006941E4" w:rsidP="00515A89">
      <w:pPr>
        <w:widowControl w:val="0"/>
        <w:numPr>
          <w:ilvl w:val="1"/>
          <w:numId w:val="35"/>
        </w:numPr>
        <w:shd w:val="clear" w:color="auto" w:fill="FFFFFF"/>
        <w:tabs>
          <w:tab w:val="left" w:pos="426"/>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rPr>
        <w:t>W przypadku uchylenia się od obowiązku zapłaty odpowiednio przez Wykonawcę, podwykonawcę lub dalszego podwykonawcę zamówienia na roboty budowlane, Zamawiający dokonuje bezpośredniej zapłaty wymagalnego wynagrodzenia przysługującego podwykonawcy lub dalszemu podwykonawcy, który zawarł zaakceptowaną przez Zamawiającego umowę o podwykonawstwo, której przedmiotem są</w:t>
      </w:r>
      <w:r w:rsidR="0069047C">
        <w:rPr>
          <w:rFonts w:asciiTheme="minorHAnsi" w:hAnsiTheme="minorHAnsi" w:cstheme="minorHAnsi"/>
          <w:sz w:val="22"/>
          <w:szCs w:val="22"/>
        </w:rPr>
        <w:t> </w:t>
      </w:r>
      <w:r w:rsidRPr="00D23479">
        <w:rPr>
          <w:rFonts w:asciiTheme="minorHAnsi" w:hAnsiTheme="minorHAnsi" w:cstheme="minorHAnsi"/>
          <w:sz w:val="22"/>
          <w:szCs w:val="22"/>
        </w:rPr>
        <w:t xml:space="preserve">roboty budowlane. </w:t>
      </w:r>
    </w:p>
    <w:p w14:paraId="4DD4597A" w14:textId="77777777" w:rsidR="00851EF3" w:rsidRPr="00D23479" w:rsidRDefault="00851EF3" w:rsidP="00515A89">
      <w:pPr>
        <w:widowControl w:val="0"/>
        <w:numPr>
          <w:ilvl w:val="1"/>
          <w:numId w:val="35"/>
        </w:numPr>
        <w:shd w:val="clear" w:color="auto" w:fill="FFFFFF"/>
        <w:tabs>
          <w:tab w:val="left" w:pos="426"/>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rPr>
        <w:t>Wynagrodzenie,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10 ust.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1</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 xml:space="preserve">niniejszej umowy </w:t>
      </w:r>
      <w:r w:rsidRPr="00D23479">
        <w:rPr>
          <w:rFonts w:asciiTheme="minorHAnsi" w:hAnsiTheme="minorHAnsi" w:cstheme="minorHAnsi"/>
          <w:sz w:val="22"/>
          <w:szCs w:val="22"/>
        </w:rPr>
        <w:t>dotyczy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wyłącznie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należności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powstałych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zaakceptowaniu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podwykonawstwo,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roboty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budowlane.</w:t>
      </w:r>
    </w:p>
    <w:p w14:paraId="6679694C" w14:textId="77777777" w:rsidR="00851EF3" w:rsidRPr="00D23479" w:rsidRDefault="00851EF3" w:rsidP="00515A89">
      <w:pPr>
        <w:widowControl w:val="0"/>
        <w:numPr>
          <w:ilvl w:val="1"/>
          <w:numId w:val="35"/>
        </w:numPr>
        <w:shd w:val="clear" w:color="auto" w:fill="FFFFFF"/>
        <w:tabs>
          <w:tab w:val="left" w:pos="426"/>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rPr>
        <w:t>Bezpośrednia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obejmuje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wyłącznie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należne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odsetek,</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należnych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dalszemu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p>
    <w:p w14:paraId="5AC9697E" w14:textId="4950F461" w:rsidR="00851EF3" w:rsidRPr="00D23479" w:rsidRDefault="00851EF3" w:rsidP="00515A89">
      <w:pPr>
        <w:widowControl w:val="0"/>
        <w:numPr>
          <w:ilvl w:val="1"/>
          <w:numId w:val="35"/>
        </w:numPr>
        <w:shd w:val="clear" w:color="auto" w:fill="FFFFFF"/>
        <w:tabs>
          <w:tab w:val="left" w:pos="426"/>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rPr>
        <w:t>Przed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dokonaniem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bezpośredniej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informuje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możliwości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zgłoszenia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formie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pisemnej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uwag</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dotyczących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zasadności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bezpośredniej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dalszemu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10 ust.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1</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niniejszej umowy</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7</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doręczenia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informacji.</w:t>
      </w:r>
    </w:p>
    <w:p w14:paraId="7BE0DB4A" w14:textId="77777777" w:rsidR="00851EF3" w:rsidRPr="00D23479" w:rsidRDefault="00851EF3" w:rsidP="00515A89">
      <w:pPr>
        <w:widowControl w:val="0"/>
        <w:numPr>
          <w:ilvl w:val="1"/>
          <w:numId w:val="35"/>
        </w:numPr>
        <w:shd w:val="clear" w:color="auto" w:fill="FFFFFF"/>
        <w:tabs>
          <w:tab w:val="left" w:pos="426"/>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rPr>
        <w:lastRenderedPageBreak/>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zgłoszenia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uwag,</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10 ust.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4</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niniejszej umowy</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wskazanym</w:t>
      </w:r>
      <w:r w:rsidRPr="00D23479">
        <w:rPr>
          <w:rFonts w:asciiTheme="minorHAnsi" w:eastAsia="Arial" w:hAnsiTheme="minorHAnsi" w:cstheme="minorHAnsi"/>
          <w:sz w:val="22"/>
          <w:szCs w:val="22"/>
        </w:rPr>
        <w:t xml:space="preserve"> </w:t>
      </w:r>
      <w:r w:rsidR="006941E4" w:rsidRPr="00D23479">
        <w:rPr>
          <w:rFonts w:asciiTheme="minorHAnsi" w:hAnsiTheme="minorHAnsi" w:cstheme="minorHAnsi"/>
          <w:sz w:val="22"/>
          <w:szCs w:val="22"/>
        </w:rPr>
        <w:t>w ustępie poprzedzającym</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może:</w:t>
      </w:r>
    </w:p>
    <w:p w14:paraId="7C49A1E3" w14:textId="77777777" w:rsidR="00851EF3" w:rsidRPr="00D23479" w:rsidRDefault="00851EF3" w:rsidP="00515A89">
      <w:pPr>
        <w:widowControl w:val="0"/>
        <w:numPr>
          <w:ilvl w:val="0"/>
          <w:numId w:val="16"/>
        </w:numPr>
        <w:shd w:val="clear" w:color="auto" w:fill="FFFFFF"/>
        <w:tabs>
          <w:tab w:val="left" w:pos="851"/>
        </w:tabs>
        <w:autoSpaceDE w:val="0"/>
        <w:ind w:left="851" w:hanging="425"/>
        <w:jc w:val="both"/>
        <w:rPr>
          <w:rFonts w:asciiTheme="minorHAnsi" w:hAnsiTheme="minorHAnsi" w:cstheme="minorHAnsi"/>
          <w:sz w:val="22"/>
          <w:szCs w:val="22"/>
        </w:rPr>
      </w:pP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dokonać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bezpośredniej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dalszemu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jeżeli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wykaże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niezasadność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takiej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albo,</w:t>
      </w:r>
    </w:p>
    <w:p w14:paraId="2FD472FC" w14:textId="41BBFEE9" w:rsidR="00851EF3" w:rsidRPr="00D23479" w:rsidRDefault="00851EF3" w:rsidP="00515A89">
      <w:pPr>
        <w:widowControl w:val="0"/>
        <w:numPr>
          <w:ilvl w:val="0"/>
          <w:numId w:val="16"/>
        </w:numPr>
        <w:shd w:val="clear" w:color="auto" w:fill="FFFFFF"/>
        <w:tabs>
          <w:tab w:val="left" w:pos="851"/>
        </w:tabs>
        <w:autoSpaceDE w:val="0"/>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złożyć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depozytu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sądowego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kwotę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potrzebną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pokrycie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dalszego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istnienia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zasadniczej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wątpliwości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należnej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płatność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należy,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albo,</w:t>
      </w:r>
      <w:r w:rsidRPr="00D23479">
        <w:rPr>
          <w:rFonts w:asciiTheme="minorHAnsi" w:eastAsia="Arial" w:hAnsiTheme="minorHAnsi" w:cstheme="minorHAnsi"/>
          <w:sz w:val="22"/>
          <w:szCs w:val="22"/>
        </w:rPr>
        <w:t xml:space="preserve"> </w:t>
      </w:r>
    </w:p>
    <w:p w14:paraId="044BE838" w14:textId="77777777" w:rsidR="00851EF3" w:rsidRPr="00D23479" w:rsidRDefault="00851EF3" w:rsidP="00515A89">
      <w:pPr>
        <w:widowControl w:val="0"/>
        <w:numPr>
          <w:ilvl w:val="0"/>
          <w:numId w:val="16"/>
        </w:numPr>
        <w:shd w:val="clear" w:color="auto" w:fill="FFFFFF"/>
        <w:tabs>
          <w:tab w:val="left" w:pos="851"/>
        </w:tabs>
        <w:autoSpaceDE w:val="0"/>
        <w:ind w:left="851" w:hanging="425"/>
        <w:jc w:val="both"/>
        <w:rPr>
          <w:rFonts w:asciiTheme="minorHAnsi" w:hAnsiTheme="minorHAnsi" w:cstheme="minorHAnsi"/>
          <w:sz w:val="22"/>
          <w:szCs w:val="22"/>
        </w:rPr>
      </w:pPr>
      <w:r w:rsidRPr="00D23479">
        <w:rPr>
          <w:rFonts w:asciiTheme="minorHAnsi" w:hAnsiTheme="minorHAnsi" w:cstheme="minorHAnsi"/>
          <w:sz w:val="22"/>
          <w:szCs w:val="22"/>
        </w:rPr>
        <w:t>dokonać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bezpośredniej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dalszemu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jeżeli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dalszy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wykaże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zasadność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takiej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30</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przedłożenia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dalszego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dowodów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(protokoły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oraz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obejmujących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faktur</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VAT).</w:t>
      </w:r>
    </w:p>
    <w:p w14:paraId="6F18686F" w14:textId="5DB19596" w:rsidR="00851EF3" w:rsidRPr="00D23479" w:rsidRDefault="00851EF3" w:rsidP="00515A89">
      <w:pPr>
        <w:widowControl w:val="0"/>
        <w:numPr>
          <w:ilvl w:val="0"/>
          <w:numId w:val="25"/>
        </w:numPr>
        <w:shd w:val="clear" w:color="auto" w:fill="FFFFFF"/>
        <w:tabs>
          <w:tab w:val="left" w:pos="426"/>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bezpośredniej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dalszemu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10 ust.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1</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niniejszej umowy</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potrąca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kwotę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wypłaconego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0069047C">
        <w:rPr>
          <w:rFonts w:asciiTheme="minorHAnsi" w:eastAsia="Arial" w:hAnsiTheme="minorHAnsi" w:cstheme="minorHAnsi"/>
          <w:sz w:val="22"/>
          <w:szCs w:val="22"/>
        </w:rPr>
        <w:t>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należnego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p>
    <w:p w14:paraId="166B5E17" w14:textId="10315D60" w:rsidR="003B70FE" w:rsidRPr="006A3AC2" w:rsidRDefault="003B70FE" w:rsidP="00515A89">
      <w:pPr>
        <w:widowControl w:val="0"/>
        <w:numPr>
          <w:ilvl w:val="0"/>
          <w:numId w:val="25"/>
        </w:numPr>
        <w:shd w:val="clear" w:color="auto" w:fill="FFFFFF"/>
        <w:tabs>
          <w:tab w:val="left" w:pos="426"/>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u w:color="FF0000"/>
        </w:rPr>
        <w:t xml:space="preserve">Konieczność co najmniej trzykrotnego dokonywania bezpośredniej zapłaty podwykonawcy lub dalszemu podwykonawcy, o którym mowa </w:t>
      </w:r>
      <w:r w:rsidR="008B7155" w:rsidRPr="00D23479">
        <w:rPr>
          <w:rFonts w:asciiTheme="minorHAnsi" w:hAnsiTheme="minorHAnsi" w:cstheme="minorHAnsi"/>
          <w:sz w:val="22"/>
          <w:szCs w:val="22"/>
        </w:rPr>
        <w:t>w</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10 ust.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1</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 xml:space="preserve">niniejszej umowy </w:t>
      </w:r>
      <w:r w:rsidRPr="00D23479">
        <w:rPr>
          <w:rFonts w:asciiTheme="minorHAnsi" w:hAnsiTheme="minorHAnsi" w:cstheme="minorHAnsi"/>
          <w:sz w:val="22"/>
          <w:szCs w:val="22"/>
          <w:u w:color="FF0000"/>
        </w:rPr>
        <w:t xml:space="preserve">lub konieczność dokonania przez Zamawiającego bezpośrednich zapłat na sumę większą niż 5% wartości umowy brutto, o której mowa w </w:t>
      </w:r>
      <w:r w:rsidRPr="006A3AC2">
        <w:rPr>
          <w:rFonts w:asciiTheme="minorHAnsi" w:hAnsiTheme="minorHAnsi" w:cstheme="minorHAnsi"/>
          <w:sz w:val="22"/>
          <w:szCs w:val="22"/>
          <w:u w:color="FF0000"/>
        </w:rPr>
        <w:t>§ 3 ust. 1 pkt 3) niniejszej umowy na rzecz podwyko</w:t>
      </w:r>
      <w:r w:rsidR="008B7155" w:rsidRPr="006A3AC2">
        <w:rPr>
          <w:rFonts w:asciiTheme="minorHAnsi" w:hAnsiTheme="minorHAnsi" w:cstheme="minorHAnsi"/>
          <w:sz w:val="22"/>
          <w:szCs w:val="22"/>
          <w:u w:color="FF0000"/>
        </w:rPr>
        <w:t>nawcy lub dalszego podwykonawcy</w:t>
      </w:r>
      <w:r w:rsidRPr="006A3AC2">
        <w:rPr>
          <w:rFonts w:asciiTheme="minorHAnsi" w:hAnsiTheme="minorHAnsi" w:cstheme="minorHAnsi"/>
          <w:sz w:val="22"/>
          <w:szCs w:val="22"/>
          <w:u w:color="FF0000"/>
        </w:rPr>
        <w:t xml:space="preserve"> może stanowić podstawę do odstąpien</w:t>
      </w:r>
      <w:r w:rsidR="00D91C2D" w:rsidRPr="006A3AC2">
        <w:rPr>
          <w:rFonts w:asciiTheme="minorHAnsi" w:hAnsiTheme="minorHAnsi" w:cstheme="minorHAnsi"/>
          <w:sz w:val="22"/>
          <w:szCs w:val="22"/>
          <w:u w:color="FF0000"/>
        </w:rPr>
        <w:t xml:space="preserve">ia od umowy przez Zamawiającego </w:t>
      </w:r>
      <w:r w:rsidRPr="006A3AC2">
        <w:rPr>
          <w:rFonts w:asciiTheme="minorHAnsi" w:hAnsiTheme="minorHAnsi" w:cstheme="minorHAnsi"/>
          <w:sz w:val="22"/>
          <w:szCs w:val="22"/>
          <w:u w:color="FF0000"/>
        </w:rPr>
        <w:t>z przyczyn leżą</w:t>
      </w:r>
      <w:r w:rsidR="008B7155" w:rsidRPr="006A3AC2">
        <w:rPr>
          <w:rFonts w:asciiTheme="minorHAnsi" w:hAnsiTheme="minorHAnsi" w:cstheme="minorHAnsi"/>
          <w:sz w:val="22"/>
          <w:szCs w:val="22"/>
          <w:u w:color="FF0000"/>
        </w:rPr>
        <w:t xml:space="preserve">cych </w:t>
      </w:r>
      <w:r w:rsidRPr="006A3AC2">
        <w:rPr>
          <w:rFonts w:asciiTheme="minorHAnsi" w:hAnsiTheme="minorHAnsi" w:cstheme="minorHAnsi"/>
          <w:sz w:val="22"/>
          <w:szCs w:val="22"/>
          <w:u w:color="FF0000"/>
        </w:rPr>
        <w:t>po stronie Wykonawcy.</w:t>
      </w:r>
    </w:p>
    <w:p w14:paraId="30056442" w14:textId="77777777" w:rsidR="00726D0B" w:rsidRPr="006A3AC2" w:rsidRDefault="00726D0B" w:rsidP="00515A89">
      <w:pPr>
        <w:suppressAutoHyphens w:val="0"/>
        <w:jc w:val="both"/>
        <w:rPr>
          <w:rFonts w:asciiTheme="minorHAnsi" w:hAnsiTheme="minorHAnsi" w:cstheme="minorHAnsi"/>
          <w:sz w:val="22"/>
          <w:szCs w:val="22"/>
          <w:lang w:eastAsia="pl-PL"/>
        </w:rPr>
      </w:pPr>
    </w:p>
    <w:p w14:paraId="59E411E4" w14:textId="77777777" w:rsidR="00851EF3" w:rsidRPr="006A3AC2" w:rsidRDefault="00851EF3" w:rsidP="00515A89">
      <w:pPr>
        <w:jc w:val="center"/>
        <w:rPr>
          <w:rFonts w:asciiTheme="minorHAnsi" w:hAnsiTheme="minorHAnsi" w:cstheme="minorHAnsi"/>
          <w:sz w:val="22"/>
          <w:szCs w:val="22"/>
        </w:rPr>
      </w:pPr>
      <w:r w:rsidRPr="006A3AC2">
        <w:rPr>
          <w:rFonts w:asciiTheme="minorHAnsi" w:hAnsiTheme="minorHAnsi" w:cstheme="minorHAnsi"/>
          <w:sz w:val="22"/>
          <w:szCs w:val="22"/>
        </w:rPr>
        <w:t>§</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11.</w:t>
      </w:r>
    </w:p>
    <w:p w14:paraId="1D8F3079" w14:textId="4ECD5771" w:rsidR="00851EF3" w:rsidRPr="006A3AC2" w:rsidRDefault="00851EF3" w:rsidP="00515A89">
      <w:pPr>
        <w:numPr>
          <w:ilvl w:val="0"/>
          <w:numId w:val="8"/>
        </w:numPr>
        <w:tabs>
          <w:tab w:val="clear" w:pos="2340"/>
          <w:tab w:val="num" w:pos="426"/>
        </w:tabs>
        <w:ind w:left="426" w:hanging="426"/>
        <w:jc w:val="both"/>
        <w:rPr>
          <w:rFonts w:asciiTheme="minorHAnsi" w:hAnsiTheme="minorHAnsi" w:cstheme="minorHAnsi"/>
          <w:sz w:val="22"/>
          <w:szCs w:val="22"/>
        </w:rPr>
      </w:pPr>
      <w:r w:rsidRPr="006A3AC2">
        <w:rPr>
          <w:rFonts w:asciiTheme="minorHAnsi" w:hAnsiTheme="minorHAnsi" w:cstheme="minorHAnsi"/>
          <w:sz w:val="22"/>
          <w:szCs w:val="22"/>
        </w:rPr>
        <w:t>Wykonawca</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zobowiązuje</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się</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zawrzeć</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na</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czas</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obowiązywania</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umowy,</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umowę</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lub</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umowy</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ubezpieczenia</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od</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wszelkiego</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ryzyka</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i</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odpowiedzialności</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związanej</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z</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realizacją</w:t>
      </w:r>
      <w:r w:rsidRPr="006A3AC2">
        <w:rPr>
          <w:rFonts w:asciiTheme="minorHAnsi" w:eastAsia="Arial" w:hAnsiTheme="minorHAnsi" w:cstheme="minorHAnsi"/>
          <w:sz w:val="22"/>
          <w:szCs w:val="22"/>
        </w:rPr>
        <w:t xml:space="preserve"> </w:t>
      </w:r>
      <w:r w:rsidR="00706876" w:rsidRPr="006A3AC2">
        <w:rPr>
          <w:rFonts w:asciiTheme="minorHAnsi" w:eastAsia="Arial" w:hAnsiTheme="minorHAnsi" w:cstheme="minorHAnsi"/>
          <w:sz w:val="22"/>
          <w:szCs w:val="22"/>
        </w:rPr>
        <w:t xml:space="preserve">przedmiotu </w:t>
      </w:r>
      <w:r w:rsidRPr="006A3AC2">
        <w:rPr>
          <w:rFonts w:asciiTheme="minorHAnsi" w:hAnsiTheme="minorHAnsi" w:cstheme="minorHAnsi"/>
          <w:sz w:val="22"/>
          <w:szCs w:val="22"/>
        </w:rPr>
        <w:t>umowy</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oraz</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do</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terminowego</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opłacania</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należnych</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składek</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ubezpieczeniowych</w:t>
      </w:r>
      <w:r w:rsidR="005B2DF8" w:rsidRPr="006A3AC2">
        <w:rPr>
          <w:rFonts w:asciiTheme="minorHAnsi" w:hAnsiTheme="minorHAnsi" w:cstheme="minorHAnsi"/>
          <w:sz w:val="22"/>
          <w:szCs w:val="22"/>
        </w:rPr>
        <w:t xml:space="preserve"> na sumę ubezpieczenia </w:t>
      </w:r>
      <w:r w:rsidR="00A612C6">
        <w:rPr>
          <w:rFonts w:asciiTheme="minorHAnsi" w:hAnsiTheme="minorHAnsi" w:cstheme="minorHAnsi"/>
          <w:sz w:val="22"/>
          <w:szCs w:val="22"/>
          <w:highlight w:val="yellow"/>
        </w:rPr>
        <w:t>6</w:t>
      </w:r>
      <w:r w:rsidR="00DC3C57">
        <w:rPr>
          <w:rFonts w:asciiTheme="minorHAnsi" w:hAnsiTheme="minorHAnsi" w:cstheme="minorHAnsi"/>
          <w:sz w:val="22"/>
          <w:szCs w:val="22"/>
          <w:highlight w:val="yellow"/>
        </w:rPr>
        <w:t>00</w:t>
      </w:r>
      <w:r w:rsidR="009C0510" w:rsidRPr="006A3AC2">
        <w:rPr>
          <w:rFonts w:asciiTheme="minorHAnsi" w:hAnsiTheme="minorHAnsi" w:cstheme="minorHAnsi"/>
          <w:sz w:val="22"/>
          <w:szCs w:val="22"/>
          <w:highlight w:val="yellow"/>
        </w:rPr>
        <w:t> </w:t>
      </w:r>
      <w:r w:rsidR="0073089A" w:rsidRPr="006A3AC2">
        <w:rPr>
          <w:rFonts w:asciiTheme="minorHAnsi" w:hAnsiTheme="minorHAnsi" w:cstheme="minorHAnsi"/>
          <w:sz w:val="22"/>
          <w:szCs w:val="22"/>
          <w:highlight w:val="yellow"/>
        </w:rPr>
        <w:t>000</w:t>
      </w:r>
      <w:r w:rsidR="009C0510" w:rsidRPr="006A3AC2">
        <w:rPr>
          <w:rFonts w:asciiTheme="minorHAnsi" w:hAnsiTheme="minorHAnsi" w:cstheme="minorHAnsi"/>
          <w:sz w:val="22"/>
          <w:szCs w:val="22"/>
          <w:highlight w:val="yellow"/>
        </w:rPr>
        <w:t>,00</w:t>
      </w:r>
      <w:r w:rsidR="0073089A" w:rsidRPr="006A3AC2">
        <w:rPr>
          <w:rFonts w:asciiTheme="minorHAnsi" w:hAnsiTheme="minorHAnsi" w:cstheme="minorHAnsi"/>
          <w:sz w:val="22"/>
          <w:szCs w:val="22"/>
        </w:rPr>
        <w:t xml:space="preserve"> zł</w:t>
      </w:r>
    </w:p>
    <w:p w14:paraId="194340DD" w14:textId="77777777" w:rsidR="00851EF3" w:rsidRPr="006A3AC2" w:rsidRDefault="00851EF3" w:rsidP="00515A89">
      <w:pPr>
        <w:numPr>
          <w:ilvl w:val="0"/>
          <w:numId w:val="8"/>
        </w:numPr>
        <w:tabs>
          <w:tab w:val="left" w:pos="426"/>
        </w:tabs>
        <w:ind w:left="426" w:hanging="426"/>
        <w:jc w:val="both"/>
        <w:rPr>
          <w:rFonts w:asciiTheme="minorHAnsi" w:eastAsia="Arial" w:hAnsiTheme="minorHAnsi" w:cstheme="minorHAnsi"/>
          <w:sz w:val="22"/>
          <w:szCs w:val="22"/>
        </w:rPr>
      </w:pPr>
      <w:r w:rsidRPr="006A3AC2">
        <w:rPr>
          <w:rFonts w:asciiTheme="minorHAnsi" w:hAnsiTheme="minorHAnsi" w:cstheme="minorHAnsi"/>
          <w:sz w:val="22"/>
          <w:szCs w:val="22"/>
        </w:rPr>
        <w:t>Umowy</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ubezpieczenia,</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o</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których</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mowa</w:t>
      </w:r>
      <w:r w:rsidRPr="006A3AC2">
        <w:rPr>
          <w:rFonts w:asciiTheme="minorHAnsi" w:eastAsia="Arial" w:hAnsiTheme="minorHAnsi" w:cstheme="minorHAnsi"/>
          <w:sz w:val="22"/>
          <w:szCs w:val="22"/>
        </w:rPr>
        <w:t xml:space="preserve"> </w:t>
      </w:r>
      <w:r w:rsidR="008B7155" w:rsidRPr="006A3AC2">
        <w:rPr>
          <w:rFonts w:asciiTheme="minorHAnsi" w:hAnsiTheme="minorHAnsi" w:cstheme="minorHAnsi"/>
          <w:sz w:val="22"/>
          <w:szCs w:val="22"/>
        </w:rPr>
        <w:t>w</w:t>
      </w:r>
      <w:r w:rsidR="008B7155" w:rsidRPr="006A3AC2">
        <w:rPr>
          <w:rFonts w:asciiTheme="minorHAnsi" w:eastAsia="Arial" w:hAnsiTheme="minorHAnsi" w:cstheme="minorHAnsi"/>
          <w:sz w:val="22"/>
          <w:szCs w:val="22"/>
        </w:rPr>
        <w:t xml:space="preserve"> </w:t>
      </w:r>
      <w:r w:rsidR="008B7155" w:rsidRPr="006A3AC2">
        <w:rPr>
          <w:rFonts w:asciiTheme="minorHAnsi" w:hAnsiTheme="minorHAnsi" w:cstheme="minorHAnsi"/>
          <w:sz w:val="22"/>
          <w:szCs w:val="22"/>
        </w:rPr>
        <w:t>§</w:t>
      </w:r>
      <w:r w:rsidR="008B7155" w:rsidRPr="006A3AC2">
        <w:rPr>
          <w:rFonts w:asciiTheme="minorHAnsi" w:eastAsia="Arial" w:hAnsiTheme="minorHAnsi" w:cstheme="minorHAnsi"/>
          <w:sz w:val="22"/>
          <w:szCs w:val="22"/>
        </w:rPr>
        <w:t xml:space="preserve"> </w:t>
      </w:r>
      <w:r w:rsidR="008B7155" w:rsidRPr="006A3AC2">
        <w:rPr>
          <w:rFonts w:asciiTheme="minorHAnsi" w:hAnsiTheme="minorHAnsi" w:cstheme="minorHAnsi"/>
          <w:sz w:val="22"/>
          <w:szCs w:val="22"/>
        </w:rPr>
        <w:t>11 ust.</w:t>
      </w:r>
      <w:r w:rsidR="008B7155" w:rsidRPr="006A3AC2">
        <w:rPr>
          <w:rFonts w:asciiTheme="minorHAnsi" w:eastAsia="Arial" w:hAnsiTheme="minorHAnsi" w:cstheme="minorHAnsi"/>
          <w:sz w:val="22"/>
          <w:szCs w:val="22"/>
        </w:rPr>
        <w:t xml:space="preserve"> </w:t>
      </w:r>
      <w:r w:rsidR="008B7155" w:rsidRPr="006A3AC2">
        <w:rPr>
          <w:rFonts w:asciiTheme="minorHAnsi" w:hAnsiTheme="minorHAnsi" w:cstheme="minorHAnsi"/>
          <w:sz w:val="22"/>
          <w:szCs w:val="22"/>
        </w:rPr>
        <w:t>1</w:t>
      </w:r>
      <w:r w:rsidR="008B7155" w:rsidRPr="006A3AC2">
        <w:rPr>
          <w:rFonts w:asciiTheme="minorHAnsi" w:eastAsia="Arial" w:hAnsiTheme="minorHAnsi" w:cstheme="minorHAnsi"/>
          <w:sz w:val="22"/>
          <w:szCs w:val="22"/>
        </w:rPr>
        <w:t xml:space="preserve"> </w:t>
      </w:r>
      <w:r w:rsidR="008B7155" w:rsidRPr="006A3AC2">
        <w:rPr>
          <w:rFonts w:asciiTheme="minorHAnsi" w:hAnsiTheme="minorHAnsi" w:cstheme="minorHAnsi"/>
          <w:sz w:val="22"/>
          <w:szCs w:val="22"/>
        </w:rPr>
        <w:t xml:space="preserve">niniejszej umowy </w:t>
      </w:r>
      <w:r w:rsidRPr="006A3AC2">
        <w:rPr>
          <w:rFonts w:asciiTheme="minorHAnsi" w:hAnsiTheme="minorHAnsi" w:cstheme="minorHAnsi"/>
          <w:sz w:val="22"/>
          <w:szCs w:val="22"/>
        </w:rPr>
        <w:t>muszą</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zapewniać</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wypłatę</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odszkodowania</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płatnego</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w</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złotych</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polskich,</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bez</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ograniczeń.</w:t>
      </w:r>
      <w:r w:rsidRPr="006A3AC2">
        <w:rPr>
          <w:rFonts w:asciiTheme="minorHAnsi" w:eastAsia="Arial" w:hAnsiTheme="minorHAnsi" w:cstheme="minorHAnsi"/>
          <w:sz w:val="22"/>
          <w:szCs w:val="22"/>
        </w:rPr>
        <w:t xml:space="preserve"> </w:t>
      </w:r>
    </w:p>
    <w:p w14:paraId="441C2CE3" w14:textId="77777777" w:rsidR="00851EF3" w:rsidRPr="00D23479" w:rsidRDefault="00851EF3" w:rsidP="00515A89">
      <w:pPr>
        <w:numPr>
          <w:ilvl w:val="0"/>
          <w:numId w:val="8"/>
        </w:numPr>
        <w:tabs>
          <w:tab w:val="left" w:pos="426"/>
        </w:tabs>
        <w:ind w:left="426" w:hanging="426"/>
        <w:jc w:val="both"/>
        <w:rPr>
          <w:rFonts w:asciiTheme="minorHAnsi" w:hAnsiTheme="minorHAnsi" w:cstheme="minorHAnsi"/>
          <w:sz w:val="22"/>
          <w:szCs w:val="22"/>
        </w:rPr>
      </w:pPr>
      <w:r w:rsidRPr="006A3AC2">
        <w:rPr>
          <w:rFonts w:asciiTheme="minorHAnsi" w:hAnsiTheme="minorHAnsi" w:cstheme="minorHAnsi"/>
          <w:sz w:val="22"/>
          <w:szCs w:val="22"/>
        </w:rPr>
        <w:t>Koszt</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umowy</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lub</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umów,</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o</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których</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mowa</w:t>
      </w:r>
      <w:r w:rsidRPr="006A3AC2">
        <w:rPr>
          <w:rFonts w:asciiTheme="minorHAnsi" w:eastAsia="Arial" w:hAnsiTheme="minorHAnsi" w:cstheme="minorHAnsi"/>
          <w:sz w:val="22"/>
          <w:szCs w:val="22"/>
        </w:rPr>
        <w:t xml:space="preserve"> </w:t>
      </w:r>
      <w:r w:rsidR="008B7155" w:rsidRPr="006A3AC2">
        <w:rPr>
          <w:rFonts w:asciiTheme="minorHAnsi" w:hAnsiTheme="minorHAnsi" w:cstheme="minorHAnsi"/>
          <w:sz w:val="22"/>
          <w:szCs w:val="22"/>
        </w:rPr>
        <w:t>w</w:t>
      </w:r>
      <w:r w:rsidR="008B7155" w:rsidRPr="006A3AC2">
        <w:rPr>
          <w:rFonts w:asciiTheme="minorHAnsi" w:eastAsia="Arial" w:hAnsiTheme="minorHAnsi" w:cstheme="minorHAnsi"/>
          <w:sz w:val="22"/>
          <w:szCs w:val="22"/>
        </w:rPr>
        <w:t xml:space="preserve"> </w:t>
      </w:r>
      <w:r w:rsidR="008B7155" w:rsidRPr="006A3AC2">
        <w:rPr>
          <w:rFonts w:asciiTheme="minorHAnsi" w:hAnsiTheme="minorHAnsi" w:cstheme="minorHAnsi"/>
          <w:sz w:val="22"/>
          <w:szCs w:val="22"/>
        </w:rPr>
        <w:t>§</w:t>
      </w:r>
      <w:r w:rsidR="008B7155" w:rsidRPr="006A3AC2">
        <w:rPr>
          <w:rFonts w:asciiTheme="minorHAnsi" w:eastAsia="Arial" w:hAnsiTheme="minorHAnsi" w:cstheme="minorHAnsi"/>
          <w:sz w:val="22"/>
          <w:szCs w:val="22"/>
        </w:rPr>
        <w:t xml:space="preserve"> </w:t>
      </w:r>
      <w:r w:rsidR="008B7155" w:rsidRPr="006A3AC2">
        <w:rPr>
          <w:rFonts w:asciiTheme="minorHAnsi" w:hAnsiTheme="minorHAnsi" w:cstheme="minorHAnsi"/>
          <w:sz w:val="22"/>
          <w:szCs w:val="22"/>
        </w:rPr>
        <w:t>11 ust.</w:t>
      </w:r>
      <w:r w:rsidR="008B7155" w:rsidRPr="006A3AC2">
        <w:rPr>
          <w:rFonts w:asciiTheme="minorHAnsi" w:eastAsia="Arial" w:hAnsiTheme="minorHAnsi" w:cstheme="minorHAnsi"/>
          <w:sz w:val="22"/>
          <w:szCs w:val="22"/>
        </w:rPr>
        <w:t xml:space="preserve"> </w:t>
      </w:r>
      <w:r w:rsidR="008B7155" w:rsidRPr="006A3AC2">
        <w:rPr>
          <w:rFonts w:asciiTheme="minorHAnsi" w:hAnsiTheme="minorHAnsi" w:cstheme="minorHAnsi"/>
          <w:sz w:val="22"/>
          <w:szCs w:val="22"/>
        </w:rPr>
        <w:t>1</w:t>
      </w:r>
      <w:r w:rsidR="008B7155" w:rsidRPr="006A3AC2">
        <w:rPr>
          <w:rFonts w:asciiTheme="minorHAnsi" w:eastAsia="Arial" w:hAnsiTheme="minorHAnsi" w:cstheme="minorHAnsi"/>
          <w:sz w:val="22"/>
          <w:szCs w:val="22"/>
        </w:rPr>
        <w:t xml:space="preserve"> </w:t>
      </w:r>
      <w:r w:rsidR="008B7155" w:rsidRPr="006A3AC2">
        <w:rPr>
          <w:rFonts w:asciiTheme="minorHAnsi" w:hAnsiTheme="minorHAnsi" w:cstheme="minorHAnsi"/>
          <w:sz w:val="22"/>
          <w:szCs w:val="22"/>
        </w:rPr>
        <w:t>niniejszej umowy</w:t>
      </w:r>
      <w:r w:rsidRPr="006A3AC2">
        <w:rPr>
          <w:rFonts w:asciiTheme="minorHAnsi" w:hAnsiTheme="minorHAnsi" w:cstheme="minorHAnsi"/>
          <w:sz w:val="22"/>
          <w:szCs w:val="22"/>
        </w:rPr>
        <w:t>,</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w</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szczególności</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składki</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ubezpieczeniowe</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pokrywa</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w</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całości</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Wykonawca</w:t>
      </w:r>
      <w:r w:rsidRPr="00D23479">
        <w:rPr>
          <w:rFonts w:asciiTheme="minorHAnsi" w:hAnsiTheme="minorHAnsi" w:cstheme="minorHAnsi"/>
          <w:sz w:val="22"/>
          <w:szCs w:val="22"/>
        </w:rPr>
        <w:t>.</w:t>
      </w:r>
    </w:p>
    <w:p w14:paraId="07F2C8B3" w14:textId="77777777" w:rsidR="00851EF3" w:rsidRPr="00D23479" w:rsidRDefault="00851EF3" w:rsidP="00515A89">
      <w:pPr>
        <w:numPr>
          <w:ilvl w:val="0"/>
          <w:numId w:val="8"/>
        </w:numPr>
        <w:tabs>
          <w:tab w:val="left" w:pos="426"/>
        </w:tabs>
        <w:ind w:left="426" w:hanging="426"/>
        <w:jc w:val="both"/>
        <w:rPr>
          <w:rFonts w:asciiTheme="minorHAnsi" w:eastAsia="Arial" w:hAnsiTheme="minorHAnsi" w:cstheme="minorHAnsi"/>
          <w:sz w:val="22"/>
          <w:szCs w:val="22"/>
        </w:rPr>
      </w:pPr>
      <w:r w:rsidRPr="00D23479">
        <w:rPr>
          <w:rFonts w:asciiTheme="minorHAnsi" w:hAnsiTheme="minorHAnsi" w:cstheme="minorHAnsi"/>
          <w:sz w:val="22"/>
          <w:szCs w:val="22"/>
        </w:rPr>
        <w:t>Ubezpieczenie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musi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być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ważne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cały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okres</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p>
    <w:p w14:paraId="080A3267" w14:textId="6072E5D9" w:rsidR="00851EF3" w:rsidRPr="00D23479" w:rsidRDefault="00851EF3" w:rsidP="00515A89">
      <w:pPr>
        <w:numPr>
          <w:ilvl w:val="0"/>
          <w:numId w:val="8"/>
        </w:numPr>
        <w:tabs>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każde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żądanie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trakcie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trwania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sprawie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zamówienia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publicznego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przedłoży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oryginał</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polisy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odpowiedzialności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cywilnej,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wraz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dowodem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opłacenia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składek</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Polisa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odpowiedzialności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cywilnej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potwierdzającej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kontynuację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następnego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poprzedniej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ochrony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ubezpieczeniowej,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wraz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dowodem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opłacenia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składek</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będzie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przedkładał</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14</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wygaśnięcia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poprzedniej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Jeżeli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obowiązku,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odpowiedzialności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cywilnej,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wedle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swojego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wyboru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odstąpić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ubezpieczyć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koszt,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koszty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poniesione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potrąci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gdyby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potrącenie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było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możliwe,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zaspokoi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006A3AC2">
        <w:rPr>
          <w:rFonts w:asciiTheme="minorHAnsi" w:eastAsia="Arial" w:hAnsiTheme="minorHAnsi" w:cstheme="minorHAnsi"/>
          <w:sz w:val="22"/>
          <w:szCs w:val="22"/>
        </w:rPr>
        <w:t> </w:t>
      </w:r>
      <w:r w:rsidRPr="00D23479">
        <w:rPr>
          <w:rFonts w:asciiTheme="minorHAnsi" w:hAnsiTheme="minorHAnsi" w:cstheme="minorHAnsi"/>
          <w:sz w:val="22"/>
          <w:szCs w:val="22"/>
        </w:rPr>
        <w:t>zabezpieczenia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należytego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wyraża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zgodę.</w:t>
      </w:r>
    </w:p>
    <w:p w14:paraId="0A3C55D0" w14:textId="5E30FB75" w:rsidR="00851EF3" w:rsidRPr="00D23479" w:rsidRDefault="00851EF3" w:rsidP="00515A89">
      <w:pPr>
        <w:numPr>
          <w:ilvl w:val="0"/>
          <w:numId w:val="8"/>
        </w:numPr>
        <w:tabs>
          <w:tab w:val="left" w:pos="426"/>
        </w:tabs>
        <w:ind w:left="426" w:hanging="426"/>
        <w:jc w:val="both"/>
        <w:rPr>
          <w:rFonts w:asciiTheme="minorHAnsi" w:eastAsia="Arial"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razie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wydłużenia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czasu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zobowiązuje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przedłużenia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zasadach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określonych</w:t>
      </w:r>
      <w:r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 xml:space="preserve">11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2</w:t>
      </w:r>
      <w:r w:rsidR="005B2DF8" w:rsidRPr="00D23479">
        <w:rPr>
          <w:rFonts w:asciiTheme="minorHAnsi" w:hAnsiTheme="minorHAnsi" w:cstheme="minorHAnsi"/>
          <w:sz w:val="22"/>
          <w:szCs w:val="22"/>
        </w:rPr>
        <w:t xml:space="preserve"> 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005B2DF8" w:rsidRPr="00D23479">
        <w:rPr>
          <w:rFonts w:asciiTheme="minorHAnsi" w:hAnsiTheme="minorHAnsi" w:cstheme="minorHAnsi"/>
          <w:sz w:val="22"/>
          <w:szCs w:val="22"/>
        </w:rPr>
        <w:t xml:space="preserve">niniejszej </w:t>
      </w:r>
      <w:r w:rsidR="008B7155" w:rsidRPr="00D23479">
        <w:rPr>
          <w:rFonts w:asciiTheme="minorHAnsi" w:hAnsiTheme="minorHAnsi" w:cstheme="minorHAnsi"/>
          <w:sz w:val="22"/>
          <w:szCs w:val="22"/>
        </w:rPr>
        <w:t>umowy</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przedstawiając</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potwierdzające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zawarcie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szczególności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kopię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005B2DF8"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przedłużenia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przedłużenia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niezgodnie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006A3AC2">
        <w:rPr>
          <w:rFonts w:asciiTheme="minorHAnsi" w:eastAsia="Arial" w:hAnsiTheme="minorHAnsi" w:cstheme="minorHAnsi"/>
          <w:sz w:val="22"/>
          <w:szCs w:val="22"/>
        </w:rPr>
        <w:t> </w:t>
      </w:r>
      <w:r w:rsidRPr="00D23479">
        <w:rPr>
          <w:rFonts w:asciiTheme="minorHAnsi" w:hAnsiTheme="minorHAnsi" w:cstheme="minorHAnsi"/>
          <w:sz w:val="22"/>
          <w:szCs w:val="22"/>
        </w:rPr>
        <w:t>zasadami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określonymi</w:t>
      </w:r>
      <w:r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11 ust.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1,</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ust.</w:t>
      </w:r>
      <w:r w:rsidR="008B7155" w:rsidRPr="00D23479">
        <w:rPr>
          <w:rFonts w:asciiTheme="minorHAnsi" w:eastAsia="Arial" w:hAnsiTheme="minorHAnsi" w:cstheme="minorHAnsi"/>
          <w:sz w:val="22"/>
          <w:szCs w:val="22"/>
        </w:rPr>
        <w:t xml:space="preserve"> </w:t>
      </w:r>
      <w:r w:rsidR="005B2DF8" w:rsidRPr="00D23479">
        <w:rPr>
          <w:rFonts w:asciiTheme="minorHAnsi" w:hAnsiTheme="minorHAnsi" w:cstheme="minorHAnsi"/>
          <w:sz w:val="22"/>
          <w:szCs w:val="22"/>
        </w:rPr>
        <w:t>2 i</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ust.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3</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 xml:space="preserve">niniejszej umowy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przedłożenia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odnośnego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11 ust.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1,</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ust.</w:t>
      </w:r>
      <w:r w:rsidR="008B7155" w:rsidRPr="00D23479">
        <w:rPr>
          <w:rFonts w:asciiTheme="minorHAnsi" w:eastAsia="Arial" w:hAnsiTheme="minorHAnsi" w:cstheme="minorHAnsi"/>
          <w:sz w:val="22"/>
          <w:szCs w:val="22"/>
        </w:rPr>
        <w:t xml:space="preserve"> </w:t>
      </w:r>
      <w:r w:rsidR="005B2DF8" w:rsidRPr="00D23479">
        <w:rPr>
          <w:rFonts w:asciiTheme="minorHAnsi" w:hAnsiTheme="minorHAnsi" w:cstheme="minorHAnsi"/>
          <w:sz w:val="22"/>
          <w:szCs w:val="22"/>
        </w:rPr>
        <w:t>2 i</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ust.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3</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niniejszej umowy</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imieniu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rzecz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koszt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dokona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stosownego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zakresie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określonym</w:t>
      </w:r>
      <w:r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11 ust.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1,</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ust.</w:t>
      </w:r>
      <w:r w:rsidR="008B7155" w:rsidRPr="00D23479">
        <w:rPr>
          <w:rFonts w:asciiTheme="minorHAnsi" w:eastAsia="Arial" w:hAnsiTheme="minorHAnsi" w:cstheme="minorHAnsi"/>
          <w:sz w:val="22"/>
          <w:szCs w:val="22"/>
        </w:rPr>
        <w:t xml:space="preserve"> </w:t>
      </w:r>
      <w:r w:rsidR="005B2DF8" w:rsidRPr="00D23479">
        <w:rPr>
          <w:rFonts w:asciiTheme="minorHAnsi" w:hAnsiTheme="minorHAnsi" w:cstheme="minorHAnsi"/>
          <w:sz w:val="22"/>
          <w:szCs w:val="22"/>
        </w:rPr>
        <w:t>2 i</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ust.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3</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niniejszej umowy</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poniesiony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koszt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potrąci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należności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wynikających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006A3AC2">
        <w:rPr>
          <w:rFonts w:asciiTheme="minorHAnsi" w:eastAsia="Arial" w:hAnsiTheme="minorHAnsi" w:cstheme="minorHAnsi"/>
          <w:sz w:val="22"/>
          <w:szCs w:val="22"/>
        </w:rPr>
        <w:t xml:space="preserve"> </w:t>
      </w:r>
      <w:r w:rsidRPr="00D23479">
        <w:rPr>
          <w:rFonts w:asciiTheme="minorHAnsi" w:hAnsiTheme="minorHAnsi" w:cstheme="minorHAnsi"/>
          <w:sz w:val="22"/>
          <w:szCs w:val="22"/>
        </w:rPr>
        <w:t>faktury/rachunku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wystawionej(ego)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p>
    <w:p w14:paraId="47B4CF79" w14:textId="77777777" w:rsidR="00851EF3" w:rsidRPr="00D23479" w:rsidRDefault="00851EF3" w:rsidP="00515A89">
      <w:pPr>
        <w:numPr>
          <w:ilvl w:val="0"/>
          <w:numId w:val="8"/>
        </w:numPr>
        <w:tabs>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uprawniony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dokonywania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warunków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uprzedniej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wyrażonej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piśmie.</w:t>
      </w:r>
    </w:p>
    <w:p w14:paraId="7E8836A9" w14:textId="35EDEB14" w:rsidR="0005260E" w:rsidRDefault="0005260E" w:rsidP="00515A89">
      <w:pPr>
        <w:jc w:val="both"/>
        <w:rPr>
          <w:rFonts w:asciiTheme="minorHAnsi" w:hAnsiTheme="minorHAnsi" w:cstheme="minorHAnsi"/>
          <w:sz w:val="22"/>
          <w:szCs w:val="22"/>
        </w:rPr>
      </w:pPr>
    </w:p>
    <w:p w14:paraId="03602A06" w14:textId="77777777" w:rsidR="006A3AC2" w:rsidRPr="00D23479" w:rsidRDefault="006A3AC2" w:rsidP="00515A89">
      <w:pPr>
        <w:jc w:val="both"/>
        <w:rPr>
          <w:rFonts w:asciiTheme="minorHAnsi" w:hAnsiTheme="minorHAnsi" w:cstheme="minorHAnsi"/>
          <w:sz w:val="22"/>
          <w:szCs w:val="22"/>
        </w:rPr>
      </w:pPr>
    </w:p>
    <w:p w14:paraId="4AA5EC34" w14:textId="77777777" w:rsidR="00851EF3" w:rsidRPr="00D23479" w:rsidRDefault="00851EF3" w:rsidP="00515A89">
      <w:pPr>
        <w:pStyle w:val="Tekstpodstawowy"/>
        <w:spacing w:after="0"/>
        <w:jc w:val="center"/>
        <w:rPr>
          <w:rFonts w:asciiTheme="minorHAnsi" w:hAnsiTheme="minorHAnsi" w:cstheme="minorHAnsi"/>
          <w:sz w:val="22"/>
          <w:szCs w:val="22"/>
        </w:rPr>
      </w:pPr>
      <w:r w:rsidRPr="00D23479">
        <w:rPr>
          <w:rFonts w:asciiTheme="minorHAnsi" w:hAnsiTheme="minorHAnsi" w:cstheme="minorHAnsi"/>
          <w:sz w:val="22"/>
          <w:szCs w:val="22"/>
        </w:rPr>
        <w:lastRenderedPageBreak/>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12.</w:t>
      </w:r>
    </w:p>
    <w:p w14:paraId="5A6355A4" w14:textId="59414BD9" w:rsidR="00851EF3" w:rsidRPr="00D23479" w:rsidRDefault="00851EF3" w:rsidP="00515A89">
      <w:pPr>
        <w:pStyle w:val="Akapitzlist"/>
        <w:numPr>
          <w:ilvl w:val="3"/>
          <w:numId w:val="13"/>
        </w:numPr>
        <w:tabs>
          <w:tab w:val="left" w:pos="426"/>
          <w:tab w:val="left" w:pos="709"/>
        </w:tabs>
        <w:spacing w:after="0" w:line="240" w:lineRule="auto"/>
        <w:ind w:left="426" w:hanging="426"/>
        <w:jc w:val="both"/>
        <w:rPr>
          <w:rFonts w:asciiTheme="minorHAnsi" w:hAnsiTheme="minorHAnsi" w:cstheme="minorHAnsi"/>
        </w:rPr>
      </w:pPr>
      <w:r w:rsidRPr="00D23479">
        <w:rPr>
          <w:rFonts w:asciiTheme="minorHAnsi" w:hAnsiTheme="minorHAnsi" w:cstheme="minorHAnsi"/>
        </w:rPr>
        <w:t>Wykonawca</w:t>
      </w:r>
      <w:r w:rsidRPr="00D23479">
        <w:rPr>
          <w:rFonts w:asciiTheme="minorHAnsi" w:eastAsia="Arial" w:hAnsiTheme="minorHAnsi" w:cstheme="minorHAnsi"/>
        </w:rPr>
        <w:t xml:space="preserve"> </w:t>
      </w:r>
      <w:r w:rsidRPr="00D23479">
        <w:rPr>
          <w:rFonts w:asciiTheme="minorHAnsi" w:hAnsiTheme="minorHAnsi" w:cstheme="minorHAnsi"/>
        </w:rPr>
        <w:t>przed</w:t>
      </w:r>
      <w:r w:rsidRPr="00D23479">
        <w:rPr>
          <w:rFonts w:asciiTheme="minorHAnsi" w:eastAsia="Arial" w:hAnsiTheme="minorHAnsi" w:cstheme="minorHAnsi"/>
        </w:rPr>
        <w:t xml:space="preserve"> </w:t>
      </w:r>
      <w:r w:rsidRPr="00D23479">
        <w:rPr>
          <w:rFonts w:asciiTheme="minorHAnsi" w:hAnsiTheme="minorHAnsi" w:cstheme="minorHAnsi"/>
        </w:rPr>
        <w:t>zawarciem</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wniósł</w:t>
      </w:r>
      <w:r w:rsidRPr="00D23479">
        <w:rPr>
          <w:rFonts w:asciiTheme="minorHAnsi" w:eastAsia="Arial" w:hAnsiTheme="minorHAnsi" w:cstheme="minorHAnsi"/>
        </w:rPr>
        <w:t xml:space="preserve"> </w:t>
      </w:r>
      <w:r w:rsidRPr="00D23479">
        <w:rPr>
          <w:rFonts w:asciiTheme="minorHAnsi" w:hAnsiTheme="minorHAnsi" w:cstheme="minorHAnsi"/>
        </w:rPr>
        <w:t>zabezpieczenie</w:t>
      </w:r>
      <w:r w:rsidRPr="00D23479">
        <w:rPr>
          <w:rFonts w:asciiTheme="minorHAnsi" w:eastAsia="Arial" w:hAnsiTheme="minorHAnsi" w:cstheme="minorHAnsi"/>
        </w:rPr>
        <w:t xml:space="preserve"> </w:t>
      </w:r>
      <w:r w:rsidRPr="00D23479">
        <w:rPr>
          <w:rFonts w:asciiTheme="minorHAnsi" w:hAnsiTheme="minorHAnsi" w:cstheme="minorHAnsi"/>
        </w:rPr>
        <w:t>należytego</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w</w:t>
      </w:r>
      <w:r w:rsidR="006A3AC2">
        <w:rPr>
          <w:rFonts w:asciiTheme="minorHAnsi" w:eastAsia="Arial" w:hAnsiTheme="minorHAnsi" w:cstheme="minorHAnsi"/>
        </w:rPr>
        <w:t> </w:t>
      </w:r>
      <w:r w:rsidRPr="00D23479">
        <w:rPr>
          <w:rFonts w:asciiTheme="minorHAnsi" w:hAnsiTheme="minorHAnsi" w:cstheme="minorHAnsi"/>
        </w:rPr>
        <w:t>wysokości</w:t>
      </w:r>
      <w:r w:rsidR="006A3AC2">
        <w:rPr>
          <w:rFonts w:asciiTheme="minorHAnsi" w:eastAsia="Arial" w:hAnsiTheme="minorHAnsi" w:cstheme="minorHAnsi"/>
        </w:rPr>
        <w:t> </w:t>
      </w:r>
      <w:r w:rsidR="00AB1C59" w:rsidRPr="00D23479">
        <w:rPr>
          <w:rFonts w:asciiTheme="minorHAnsi" w:hAnsiTheme="minorHAnsi" w:cstheme="minorHAnsi"/>
        </w:rPr>
        <w:t>4</w:t>
      </w:r>
      <w:r w:rsidRPr="00D23479">
        <w:rPr>
          <w:rFonts w:asciiTheme="minorHAnsi" w:hAnsiTheme="minorHAnsi" w:cstheme="minorHAnsi"/>
        </w:rPr>
        <w:t>%</w:t>
      </w:r>
      <w:r w:rsidRPr="00D23479">
        <w:rPr>
          <w:rFonts w:asciiTheme="minorHAnsi" w:eastAsia="Arial" w:hAnsiTheme="minorHAnsi" w:cstheme="minorHAnsi"/>
        </w:rPr>
        <w:t xml:space="preserve"> </w:t>
      </w:r>
      <w:r w:rsidRPr="00D23479">
        <w:rPr>
          <w:rFonts w:asciiTheme="minorHAnsi" w:hAnsiTheme="minorHAnsi" w:cstheme="minorHAnsi"/>
        </w:rPr>
        <w:t>wynagrodzenia</w:t>
      </w:r>
      <w:r w:rsidRPr="00D23479">
        <w:rPr>
          <w:rFonts w:asciiTheme="minorHAnsi" w:eastAsia="Arial" w:hAnsiTheme="minorHAnsi" w:cstheme="minorHAnsi"/>
        </w:rPr>
        <w:t xml:space="preserve"> </w:t>
      </w:r>
      <w:r w:rsidRPr="00D23479">
        <w:rPr>
          <w:rFonts w:asciiTheme="minorHAnsi" w:hAnsiTheme="minorHAnsi" w:cstheme="minorHAnsi"/>
        </w:rPr>
        <w:t>brutto,</w:t>
      </w:r>
      <w:r w:rsidRPr="00D23479">
        <w:rPr>
          <w:rFonts w:asciiTheme="minorHAnsi" w:eastAsia="Arial" w:hAnsiTheme="minorHAnsi" w:cstheme="minorHAnsi"/>
        </w:rPr>
        <w:t xml:space="preserve"> </w:t>
      </w:r>
      <w:r w:rsidRPr="00D23479">
        <w:rPr>
          <w:rFonts w:asciiTheme="minorHAnsi" w:hAnsiTheme="minorHAnsi" w:cstheme="minorHAnsi"/>
        </w:rPr>
        <w:t>określonego</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w:t>
      </w:r>
      <w:r w:rsidRPr="00D23479">
        <w:rPr>
          <w:rFonts w:asciiTheme="minorHAnsi" w:eastAsia="Arial" w:hAnsiTheme="minorHAnsi" w:cstheme="minorHAnsi"/>
        </w:rPr>
        <w:t xml:space="preserve"> </w:t>
      </w:r>
      <w:r w:rsidRPr="00D23479">
        <w:rPr>
          <w:rFonts w:asciiTheme="minorHAnsi" w:hAnsiTheme="minorHAnsi" w:cstheme="minorHAnsi"/>
        </w:rPr>
        <w:t>3</w:t>
      </w:r>
      <w:r w:rsidRPr="00D23479">
        <w:rPr>
          <w:rFonts w:asciiTheme="minorHAnsi" w:eastAsia="Arial" w:hAnsiTheme="minorHAnsi" w:cstheme="minorHAnsi"/>
        </w:rPr>
        <w:t xml:space="preserve"> </w:t>
      </w:r>
      <w:r w:rsidRPr="00D23479">
        <w:rPr>
          <w:rFonts w:asciiTheme="minorHAnsi" w:hAnsiTheme="minorHAnsi" w:cstheme="minorHAnsi"/>
        </w:rPr>
        <w:t>ust.</w:t>
      </w:r>
      <w:r w:rsidRPr="00D23479">
        <w:rPr>
          <w:rFonts w:asciiTheme="minorHAnsi" w:eastAsia="Arial" w:hAnsiTheme="minorHAnsi" w:cstheme="minorHAnsi"/>
        </w:rPr>
        <w:t xml:space="preserve"> </w:t>
      </w:r>
      <w:r w:rsidRPr="00D23479">
        <w:rPr>
          <w:rFonts w:asciiTheme="minorHAnsi" w:hAnsiTheme="minorHAnsi" w:cstheme="minorHAnsi"/>
        </w:rPr>
        <w:t>1</w:t>
      </w:r>
      <w:r w:rsidRPr="00D23479">
        <w:rPr>
          <w:rFonts w:asciiTheme="minorHAnsi" w:eastAsia="Arial" w:hAnsiTheme="minorHAnsi" w:cstheme="minorHAnsi"/>
        </w:rPr>
        <w:t xml:space="preserve"> </w:t>
      </w:r>
      <w:r w:rsidRPr="00D23479">
        <w:rPr>
          <w:rFonts w:asciiTheme="minorHAnsi" w:hAnsiTheme="minorHAnsi" w:cstheme="minorHAnsi"/>
        </w:rPr>
        <w:t>pkt</w:t>
      </w:r>
      <w:r w:rsidRPr="00D23479">
        <w:rPr>
          <w:rFonts w:asciiTheme="minorHAnsi" w:eastAsia="Arial" w:hAnsiTheme="minorHAnsi" w:cstheme="minorHAnsi"/>
        </w:rPr>
        <w:t xml:space="preserve"> </w:t>
      </w:r>
      <w:r w:rsidRPr="00D23479">
        <w:rPr>
          <w:rFonts w:asciiTheme="minorHAnsi" w:hAnsiTheme="minorHAnsi" w:cstheme="minorHAnsi"/>
        </w:rPr>
        <w:t>3)</w:t>
      </w:r>
      <w:r w:rsidRPr="00D23479">
        <w:rPr>
          <w:rFonts w:asciiTheme="minorHAnsi" w:eastAsia="Arial" w:hAnsiTheme="minorHAnsi" w:cstheme="minorHAnsi"/>
        </w:rPr>
        <w:t xml:space="preserve"> </w:t>
      </w:r>
      <w:r w:rsidRPr="00D23479">
        <w:rPr>
          <w:rFonts w:asciiTheme="minorHAnsi" w:hAnsiTheme="minorHAnsi" w:cstheme="minorHAnsi"/>
        </w:rPr>
        <w:t>niniejszej</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tj.:</w:t>
      </w:r>
      <w:r w:rsidRPr="00D23479">
        <w:rPr>
          <w:rFonts w:asciiTheme="minorHAnsi" w:eastAsia="Arial" w:hAnsiTheme="minorHAnsi" w:cstheme="minorHAnsi"/>
        </w:rPr>
        <w:t xml:space="preserve"> ……………………</w:t>
      </w:r>
      <w:r w:rsidRPr="00D23479">
        <w:rPr>
          <w:rFonts w:asciiTheme="minorHAnsi" w:hAnsiTheme="minorHAnsi" w:cstheme="minorHAnsi"/>
        </w:rPr>
        <w:t>..</w:t>
      </w:r>
      <w:r w:rsidRPr="00D23479">
        <w:rPr>
          <w:rFonts w:asciiTheme="minorHAnsi" w:eastAsia="Arial" w:hAnsiTheme="minorHAnsi" w:cstheme="minorHAnsi"/>
        </w:rPr>
        <w:t xml:space="preserve"> </w:t>
      </w:r>
      <w:r w:rsidRPr="00D23479">
        <w:rPr>
          <w:rFonts w:asciiTheme="minorHAnsi" w:hAnsiTheme="minorHAnsi" w:cstheme="minorHAnsi"/>
        </w:rPr>
        <w:t>(słownie:</w:t>
      </w:r>
      <w:r w:rsidRPr="00D23479">
        <w:rPr>
          <w:rFonts w:asciiTheme="minorHAnsi" w:eastAsia="Arial" w:hAnsiTheme="minorHAnsi" w:cstheme="minorHAnsi"/>
        </w:rPr>
        <w:t xml:space="preserve"> ……………………………………………</w:t>
      </w:r>
      <w:r w:rsidR="00D91C2D" w:rsidRPr="00D23479">
        <w:rPr>
          <w:rFonts w:asciiTheme="minorHAnsi" w:hAnsiTheme="minorHAnsi" w:cstheme="minorHAnsi"/>
        </w:rPr>
        <w:t>…</w:t>
      </w:r>
      <w:r w:rsidR="00D91C2D" w:rsidRPr="00D23479">
        <w:rPr>
          <w:rFonts w:asciiTheme="minorHAnsi" w:eastAsia="Arial" w:hAnsiTheme="minorHAnsi" w:cstheme="minorHAnsi"/>
        </w:rPr>
        <w:t>.</w:t>
      </w:r>
      <w:r w:rsidRPr="00D23479">
        <w:rPr>
          <w:rFonts w:asciiTheme="minorHAnsi" w:hAnsiTheme="minorHAnsi" w:cstheme="minorHAnsi"/>
        </w:rPr>
        <w:t>.</w:t>
      </w:r>
      <w:r w:rsidRPr="00D23479">
        <w:rPr>
          <w:rFonts w:asciiTheme="minorHAnsi" w:eastAsia="Arial" w:hAnsiTheme="minorHAnsi" w:cstheme="minorHAnsi"/>
        </w:rPr>
        <w:t>…………</w:t>
      </w:r>
      <w:r w:rsidRPr="00D23479">
        <w:rPr>
          <w:rFonts w:asciiTheme="minorHAnsi" w:hAnsiTheme="minorHAnsi" w:cstheme="minorHAnsi"/>
        </w:rPr>
        <w:t>.../100</w:t>
      </w:r>
      <w:r w:rsidRPr="00D23479">
        <w:rPr>
          <w:rFonts w:asciiTheme="minorHAnsi" w:eastAsia="Arial" w:hAnsiTheme="minorHAnsi" w:cstheme="minorHAnsi"/>
        </w:rPr>
        <w:t xml:space="preserve"> </w:t>
      </w:r>
      <w:r w:rsidRPr="00D23479">
        <w:rPr>
          <w:rFonts w:asciiTheme="minorHAnsi" w:hAnsiTheme="minorHAnsi" w:cstheme="minorHAnsi"/>
        </w:rPr>
        <w:t>złotych).</w:t>
      </w:r>
    </w:p>
    <w:p w14:paraId="2FD94ABF" w14:textId="77777777" w:rsidR="00AB1C59" w:rsidRPr="00D23479" w:rsidRDefault="00851EF3" w:rsidP="00515A89">
      <w:pPr>
        <w:pStyle w:val="Akapitzlist"/>
        <w:numPr>
          <w:ilvl w:val="3"/>
          <w:numId w:val="13"/>
        </w:numPr>
        <w:tabs>
          <w:tab w:val="left" w:pos="426"/>
          <w:tab w:val="left" w:pos="709"/>
        </w:tabs>
        <w:spacing w:after="0" w:line="240" w:lineRule="auto"/>
        <w:ind w:left="426" w:hanging="426"/>
        <w:jc w:val="both"/>
        <w:rPr>
          <w:rFonts w:asciiTheme="minorHAnsi" w:hAnsiTheme="minorHAnsi" w:cstheme="minorHAnsi"/>
        </w:rPr>
      </w:pPr>
      <w:r w:rsidRPr="00D23479">
        <w:rPr>
          <w:rFonts w:asciiTheme="minorHAnsi" w:hAnsiTheme="minorHAnsi" w:cstheme="minorHAnsi"/>
        </w:rPr>
        <w:t>Zabezpieczenie</w:t>
      </w:r>
      <w:r w:rsidRPr="00D23479">
        <w:rPr>
          <w:rFonts w:asciiTheme="minorHAnsi" w:eastAsia="Arial" w:hAnsiTheme="minorHAnsi" w:cstheme="minorHAnsi"/>
        </w:rPr>
        <w:t xml:space="preserve"> </w:t>
      </w:r>
      <w:r w:rsidRPr="00D23479">
        <w:rPr>
          <w:rFonts w:asciiTheme="minorHAnsi" w:hAnsiTheme="minorHAnsi" w:cstheme="minorHAnsi"/>
        </w:rPr>
        <w:t>należytego</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zostało</w:t>
      </w:r>
      <w:r w:rsidRPr="00D23479">
        <w:rPr>
          <w:rFonts w:asciiTheme="minorHAnsi" w:eastAsia="Arial" w:hAnsiTheme="minorHAnsi" w:cstheme="minorHAnsi"/>
        </w:rPr>
        <w:t xml:space="preserve"> </w:t>
      </w:r>
      <w:r w:rsidRPr="00D23479">
        <w:rPr>
          <w:rFonts w:asciiTheme="minorHAnsi" w:hAnsiTheme="minorHAnsi" w:cstheme="minorHAnsi"/>
        </w:rPr>
        <w:t>wniesione</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formie</w:t>
      </w:r>
      <w:r w:rsidRPr="00D23479">
        <w:rPr>
          <w:rFonts w:asciiTheme="minorHAnsi" w:eastAsia="Arial" w:hAnsiTheme="minorHAnsi" w:cstheme="minorHAnsi"/>
        </w:rPr>
        <w:t xml:space="preserve"> ………………</w:t>
      </w:r>
      <w:r w:rsidRPr="00D23479">
        <w:rPr>
          <w:rFonts w:asciiTheme="minorHAnsi" w:hAnsiTheme="minorHAnsi" w:cstheme="minorHAnsi"/>
        </w:rPr>
        <w:t>..</w:t>
      </w:r>
      <w:r w:rsidRPr="00D23479">
        <w:rPr>
          <w:rFonts w:asciiTheme="minorHAnsi" w:eastAsia="Arial" w:hAnsiTheme="minorHAnsi" w:cstheme="minorHAnsi"/>
        </w:rPr>
        <w:t>…………</w:t>
      </w:r>
      <w:r w:rsidRPr="00D23479">
        <w:rPr>
          <w:rFonts w:asciiTheme="minorHAnsi" w:hAnsiTheme="minorHAnsi" w:cstheme="minorHAnsi"/>
        </w:rPr>
        <w:t>.</w:t>
      </w:r>
    </w:p>
    <w:p w14:paraId="3E1556E1" w14:textId="76FEA136" w:rsidR="00851EF3" w:rsidRPr="00D23479" w:rsidRDefault="00851EF3" w:rsidP="00515A89">
      <w:pPr>
        <w:pStyle w:val="Akapitzlist"/>
        <w:numPr>
          <w:ilvl w:val="3"/>
          <w:numId w:val="13"/>
        </w:numPr>
        <w:tabs>
          <w:tab w:val="left" w:pos="426"/>
          <w:tab w:val="left" w:pos="709"/>
        </w:tabs>
        <w:spacing w:after="0" w:line="240" w:lineRule="auto"/>
        <w:ind w:left="426" w:hanging="426"/>
        <w:jc w:val="both"/>
        <w:rPr>
          <w:rFonts w:asciiTheme="minorHAnsi" w:hAnsiTheme="minorHAnsi" w:cstheme="minorHAnsi"/>
        </w:rPr>
      </w:pPr>
      <w:r w:rsidRPr="00D23479">
        <w:rPr>
          <w:rFonts w:asciiTheme="minorHAnsi" w:hAnsiTheme="minorHAnsi" w:cstheme="minorHAnsi"/>
        </w:rPr>
        <w:t>Zabezpieczenie</w:t>
      </w:r>
      <w:r w:rsidRPr="00D23479">
        <w:rPr>
          <w:rFonts w:asciiTheme="minorHAnsi" w:eastAsia="Arial" w:hAnsiTheme="minorHAnsi" w:cstheme="minorHAnsi"/>
        </w:rPr>
        <w:t xml:space="preserve"> </w:t>
      </w:r>
      <w:r w:rsidRPr="00D23479">
        <w:rPr>
          <w:rFonts w:asciiTheme="minorHAnsi" w:hAnsiTheme="minorHAnsi" w:cstheme="minorHAnsi"/>
        </w:rPr>
        <w:t>należytego</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ma</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celu</w:t>
      </w:r>
      <w:r w:rsidRPr="00D23479">
        <w:rPr>
          <w:rFonts w:asciiTheme="minorHAnsi" w:eastAsia="Arial" w:hAnsiTheme="minorHAnsi" w:cstheme="minorHAnsi"/>
        </w:rPr>
        <w:t xml:space="preserve"> </w:t>
      </w:r>
      <w:r w:rsidRPr="00D23479">
        <w:rPr>
          <w:rFonts w:asciiTheme="minorHAnsi" w:hAnsiTheme="minorHAnsi" w:cstheme="minorHAnsi"/>
        </w:rPr>
        <w:t>zabezpieczenie</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ewentualne</w:t>
      </w:r>
      <w:r w:rsidRPr="00D23479">
        <w:rPr>
          <w:rFonts w:asciiTheme="minorHAnsi" w:eastAsia="Arial" w:hAnsiTheme="minorHAnsi" w:cstheme="minorHAnsi"/>
        </w:rPr>
        <w:t xml:space="preserve"> </w:t>
      </w:r>
      <w:r w:rsidRPr="00D23479">
        <w:rPr>
          <w:rFonts w:asciiTheme="minorHAnsi" w:hAnsiTheme="minorHAnsi" w:cstheme="minorHAnsi"/>
        </w:rPr>
        <w:t>zaspokojenie</w:t>
      </w:r>
      <w:r w:rsidRPr="00D23479">
        <w:rPr>
          <w:rFonts w:asciiTheme="minorHAnsi" w:eastAsia="Arial" w:hAnsiTheme="minorHAnsi" w:cstheme="minorHAnsi"/>
        </w:rPr>
        <w:t xml:space="preserve"> </w:t>
      </w:r>
      <w:r w:rsidR="005B2DF8" w:rsidRPr="00D23479">
        <w:rPr>
          <w:rFonts w:asciiTheme="minorHAnsi" w:eastAsia="Arial" w:hAnsiTheme="minorHAnsi" w:cstheme="minorHAnsi"/>
        </w:rPr>
        <w:t xml:space="preserve">wszelkich </w:t>
      </w:r>
      <w:r w:rsidRPr="00D23479">
        <w:rPr>
          <w:rFonts w:asciiTheme="minorHAnsi" w:hAnsiTheme="minorHAnsi" w:cstheme="minorHAnsi"/>
        </w:rPr>
        <w:t>roszczeń</w:t>
      </w:r>
      <w:r w:rsidRPr="00D23479">
        <w:rPr>
          <w:rFonts w:asciiTheme="minorHAnsi" w:eastAsia="Arial" w:hAnsiTheme="minorHAnsi" w:cstheme="minorHAnsi"/>
        </w:rPr>
        <w:t xml:space="preserve"> </w:t>
      </w:r>
      <w:r w:rsidRPr="00D23479">
        <w:rPr>
          <w:rFonts w:asciiTheme="minorHAnsi" w:hAnsiTheme="minorHAnsi" w:cstheme="minorHAnsi"/>
        </w:rPr>
        <w:t>Zamawiającego</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tytułu</w:t>
      </w:r>
      <w:r w:rsidRPr="00D23479">
        <w:rPr>
          <w:rFonts w:asciiTheme="minorHAnsi" w:eastAsia="Arial" w:hAnsiTheme="minorHAnsi" w:cstheme="minorHAnsi"/>
        </w:rPr>
        <w:t xml:space="preserve"> </w:t>
      </w:r>
      <w:r w:rsidRPr="00D23479">
        <w:rPr>
          <w:rFonts w:asciiTheme="minorHAnsi" w:hAnsiTheme="minorHAnsi" w:cstheme="minorHAnsi"/>
        </w:rPr>
        <w:t>niewykonania</w:t>
      </w:r>
      <w:r w:rsidRPr="00D23479">
        <w:rPr>
          <w:rFonts w:asciiTheme="minorHAnsi" w:eastAsia="Arial" w:hAnsiTheme="minorHAnsi" w:cstheme="minorHAnsi"/>
        </w:rPr>
        <w:t xml:space="preserve"> </w:t>
      </w:r>
      <w:r w:rsidRPr="00D23479">
        <w:rPr>
          <w:rFonts w:asciiTheme="minorHAnsi" w:hAnsiTheme="minorHAnsi" w:cstheme="minorHAnsi"/>
        </w:rPr>
        <w:t>lub</w:t>
      </w:r>
      <w:r w:rsidRPr="00D23479">
        <w:rPr>
          <w:rFonts w:asciiTheme="minorHAnsi" w:eastAsia="Arial" w:hAnsiTheme="minorHAnsi" w:cstheme="minorHAnsi"/>
        </w:rPr>
        <w:t xml:space="preserve"> </w:t>
      </w:r>
      <w:r w:rsidRPr="00D23479">
        <w:rPr>
          <w:rFonts w:asciiTheme="minorHAnsi" w:hAnsiTheme="minorHAnsi" w:cstheme="minorHAnsi"/>
        </w:rPr>
        <w:t>nienależytego</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przez</w:t>
      </w:r>
      <w:r w:rsidRPr="00D23479">
        <w:rPr>
          <w:rFonts w:asciiTheme="minorHAnsi" w:eastAsia="Arial" w:hAnsiTheme="minorHAnsi" w:cstheme="minorHAnsi"/>
        </w:rPr>
        <w:t xml:space="preserve"> </w:t>
      </w:r>
      <w:r w:rsidRPr="00D23479">
        <w:rPr>
          <w:rFonts w:asciiTheme="minorHAnsi" w:hAnsiTheme="minorHAnsi" w:cstheme="minorHAnsi"/>
        </w:rPr>
        <w:t>Wykonawcę,</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tym</w:t>
      </w:r>
      <w:r w:rsidRPr="00D23479">
        <w:rPr>
          <w:rFonts w:asciiTheme="minorHAnsi" w:eastAsia="Arial" w:hAnsiTheme="minorHAnsi" w:cstheme="minorHAnsi"/>
        </w:rPr>
        <w:t xml:space="preserve"> </w:t>
      </w:r>
      <w:r w:rsidRPr="00D23479">
        <w:rPr>
          <w:rFonts w:asciiTheme="minorHAnsi" w:hAnsiTheme="minorHAnsi" w:cstheme="minorHAnsi"/>
        </w:rPr>
        <w:t>usunięcia</w:t>
      </w:r>
      <w:r w:rsidRPr="00D23479">
        <w:rPr>
          <w:rFonts w:asciiTheme="minorHAnsi" w:eastAsia="Arial" w:hAnsiTheme="minorHAnsi" w:cstheme="minorHAnsi"/>
        </w:rPr>
        <w:t xml:space="preserve"> </w:t>
      </w:r>
      <w:r w:rsidRPr="00D23479">
        <w:rPr>
          <w:rFonts w:asciiTheme="minorHAnsi" w:hAnsiTheme="minorHAnsi" w:cstheme="minorHAnsi"/>
        </w:rPr>
        <w:t>wad</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pokryciu</w:t>
      </w:r>
      <w:r w:rsidRPr="00D23479">
        <w:rPr>
          <w:rFonts w:asciiTheme="minorHAnsi" w:eastAsia="Arial" w:hAnsiTheme="minorHAnsi" w:cstheme="minorHAnsi"/>
        </w:rPr>
        <w:t xml:space="preserve"> </w:t>
      </w:r>
      <w:r w:rsidRPr="00D23479">
        <w:rPr>
          <w:rFonts w:asciiTheme="minorHAnsi" w:hAnsiTheme="minorHAnsi" w:cstheme="minorHAnsi"/>
        </w:rPr>
        <w:t>roszczeń</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tytułu</w:t>
      </w:r>
      <w:r w:rsidRPr="00D23479">
        <w:rPr>
          <w:rFonts w:asciiTheme="minorHAnsi" w:eastAsia="Arial" w:hAnsiTheme="minorHAnsi" w:cstheme="minorHAnsi"/>
        </w:rPr>
        <w:t xml:space="preserve"> </w:t>
      </w:r>
      <w:r w:rsidRPr="00D23479">
        <w:rPr>
          <w:rFonts w:asciiTheme="minorHAnsi" w:hAnsiTheme="minorHAnsi" w:cstheme="minorHAnsi"/>
        </w:rPr>
        <w:t>rękojmi</w:t>
      </w:r>
      <w:r w:rsidRPr="00D23479">
        <w:rPr>
          <w:rFonts w:asciiTheme="minorHAnsi" w:eastAsia="Arial" w:hAnsiTheme="minorHAnsi" w:cstheme="minorHAnsi"/>
        </w:rPr>
        <w:t xml:space="preserve"> </w:t>
      </w:r>
      <w:r w:rsidRPr="00D23479">
        <w:rPr>
          <w:rFonts w:asciiTheme="minorHAnsi" w:hAnsiTheme="minorHAnsi" w:cstheme="minorHAnsi"/>
        </w:rPr>
        <w:t>za</w:t>
      </w:r>
      <w:r w:rsidRPr="00D23479">
        <w:rPr>
          <w:rFonts w:asciiTheme="minorHAnsi" w:eastAsia="Arial" w:hAnsiTheme="minorHAnsi" w:cstheme="minorHAnsi"/>
        </w:rPr>
        <w:t xml:space="preserve"> </w:t>
      </w:r>
      <w:r w:rsidRPr="00D23479">
        <w:rPr>
          <w:rFonts w:asciiTheme="minorHAnsi" w:hAnsiTheme="minorHAnsi" w:cstheme="minorHAnsi"/>
        </w:rPr>
        <w:t>wady</w:t>
      </w:r>
      <w:r w:rsidRPr="00D23479">
        <w:rPr>
          <w:rFonts w:asciiTheme="minorHAnsi" w:eastAsia="Arial" w:hAnsiTheme="minorHAnsi" w:cstheme="minorHAnsi"/>
        </w:rPr>
        <w:t xml:space="preserve"> </w:t>
      </w:r>
      <w:r w:rsidRPr="00D23479">
        <w:rPr>
          <w:rFonts w:asciiTheme="minorHAnsi" w:hAnsiTheme="minorHAnsi" w:cstheme="minorHAnsi"/>
        </w:rPr>
        <w:t>przedmiotu</w:t>
      </w:r>
      <w:r w:rsidRPr="00D23479">
        <w:rPr>
          <w:rFonts w:asciiTheme="minorHAnsi" w:eastAsia="Arial" w:hAnsiTheme="minorHAnsi" w:cstheme="minorHAnsi"/>
        </w:rPr>
        <w:t xml:space="preserve"> </w:t>
      </w:r>
      <w:r w:rsidRPr="00D23479">
        <w:rPr>
          <w:rFonts w:asciiTheme="minorHAnsi" w:hAnsiTheme="minorHAnsi" w:cstheme="minorHAnsi"/>
        </w:rPr>
        <w:t>umowy</w:t>
      </w:r>
      <w:r w:rsidR="004C13A5" w:rsidRPr="00D23479">
        <w:rPr>
          <w:rFonts w:asciiTheme="minorHAnsi" w:hAnsiTheme="minorHAnsi" w:cstheme="minorHAnsi"/>
        </w:rPr>
        <w:t xml:space="preserve"> lub gwarancji</w:t>
      </w:r>
      <w:r w:rsidRPr="00D23479">
        <w:rPr>
          <w:rFonts w:asciiTheme="minorHAnsi" w:hAnsiTheme="minorHAnsi" w:cstheme="minorHAnsi"/>
        </w:rPr>
        <w:t>,</w:t>
      </w:r>
      <w:r w:rsidRPr="00D23479">
        <w:rPr>
          <w:rFonts w:asciiTheme="minorHAnsi" w:eastAsia="Arial" w:hAnsiTheme="minorHAnsi" w:cstheme="minorHAnsi"/>
        </w:rPr>
        <w:t xml:space="preserve"> </w:t>
      </w:r>
      <w:r w:rsidR="004C13A5" w:rsidRPr="00D23479">
        <w:rPr>
          <w:rFonts w:asciiTheme="minorHAnsi" w:hAnsiTheme="minorHAnsi" w:cstheme="minorHAnsi"/>
        </w:rPr>
        <w:t>a także</w:t>
      </w:r>
      <w:r w:rsidRPr="00D23479">
        <w:rPr>
          <w:rFonts w:asciiTheme="minorHAnsi" w:eastAsia="Arial" w:hAnsiTheme="minorHAnsi" w:cstheme="minorHAnsi"/>
        </w:rPr>
        <w:t xml:space="preserve"> </w:t>
      </w:r>
      <w:r w:rsidRPr="00D23479">
        <w:rPr>
          <w:rFonts w:asciiTheme="minorHAnsi" w:hAnsiTheme="minorHAnsi" w:cstheme="minorHAnsi"/>
        </w:rPr>
        <w:t>roszczeń</w:t>
      </w:r>
      <w:r w:rsidRPr="00D23479">
        <w:rPr>
          <w:rFonts w:asciiTheme="minorHAnsi" w:eastAsia="Arial" w:hAnsiTheme="minorHAnsi" w:cstheme="minorHAnsi"/>
        </w:rPr>
        <w:t xml:space="preserve"> </w:t>
      </w:r>
      <w:r w:rsidRPr="00D23479">
        <w:rPr>
          <w:rFonts w:asciiTheme="minorHAnsi" w:hAnsiTheme="minorHAnsi" w:cstheme="minorHAnsi"/>
        </w:rPr>
        <w:t>Zamawiającego</w:t>
      </w:r>
      <w:r w:rsidRPr="00D23479">
        <w:rPr>
          <w:rFonts w:asciiTheme="minorHAnsi" w:eastAsia="Arial" w:hAnsiTheme="minorHAnsi" w:cstheme="minorHAnsi"/>
        </w:rPr>
        <w:t xml:space="preserve"> </w:t>
      </w:r>
      <w:r w:rsidRPr="00D23479">
        <w:rPr>
          <w:rFonts w:asciiTheme="minorHAnsi" w:hAnsiTheme="minorHAnsi" w:cstheme="minorHAnsi"/>
        </w:rPr>
        <w:t>wobec</w:t>
      </w:r>
      <w:r w:rsidRPr="00D23479">
        <w:rPr>
          <w:rFonts w:asciiTheme="minorHAnsi" w:eastAsia="Arial" w:hAnsiTheme="minorHAnsi" w:cstheme="minorHAnsi"/>
        </w:rPr>
        <w:t xml:space="preserve"> </w:t>
      </w:r>
      <w:r w:rsidRPr="00D23479">
        <w:rPr>
          <w:rFonts w:asciiTheme="minorHAnsi" w:hAnsiTheme="minorHAnsi" w:cstheme="minorHAnsi"/>
        </w:rPr>
        <w:t>Wykonawcy</w:t>
      </w:r>
      <w:r w:rsidRPr="00D23479">
        <w:rPr>
          <w:rFonts w:asciiTheme="minorHAnsi" w:eastAsia="Arial" w:hAnsiTheme="minorHAnsi" w:cstheme="minorHAnsi"/>
        </w:rPr>
        <w:t xml:space="preserve"> </w:t>
      </w:r>
      <w:r w:rsidRPr="00D23479">
        <w:rPr>
          <w:rFonts w:asciiTheme="minorHAnsi" w:hAnsiTheme="minorHAnsi" w:cstheme="minorHAnsi"/>
        </w:rPr>
        <w:t>o</w:t>
      </w:r>
      <w:r w:rsidRPr="00D23479">
        <w:rPr>
          <w:rFonts w:asciiTheme="minorHAnsi" w:eastAsia="Arial" w:hAnsiTheme="minorHAnsi" w:cstheme="minorHAnsi"/>
        </w:rPr>
        <w:t xml:space="preserve"> </w:t>
      </w:r>
      <w:r w:rsidRPr="00D23479">
        <w:rPr>
          <w:rFonts w:asciiTheme="minorHAnsi" w:hAnsiTheme="minorHAnsi" w:cstheme="minorHAnsi"/>
        </w:rPr>
        <w:t>zapłatę</w:t>
      </w:r>
      <w:r w:rsidRPr="00D23479">
        <w:rPr>
          <w:rFonts w:asciiTheme="minorHAnsi" w:eastAsia="Arial" w:hAnsiTheme="minorHAnsi" w:cstheme="minorHAnsi"/>
        </w:rPr>
        <w:t xml:space="preserve"> </w:t>
      </w:r>
      <w:r w:rsidRPr="00D23479">
        <w:rPr>
          <w:rFonts w:asciiTheme="minorHAnsi" w:hAnsiTheme="minorHAnsi" w:cstheme="minorHAnsi"/>
        </w:rPr>
        <w:t>kar</w:t>
      </w:r>
      <w:r w:rsidRPr="00D23479">
        <w:rPr>
          <w:rFonts w:asciiTheme="minorHAnsi" w:eastAsia="Arial" w:hAnsiTheme="minorHAnsi" w:cstheme="minorHAnsi"/>
        </w:rPr>
        <w:t xml:space="preserve"> </w:t>
      </w:r>
      <w:r w:rsidRPr="00D23479">
        <w:rPr>
          <w:rFonts w:asciiTheme="minorHAnsi" w:hAnsiTheme="minorHAnsi" w:cstheme="minorHAnsi"/>
        </w:rPr>
        <w:t>umownych.</w:t>
      </w:r>
    </w:p>
    <w:p w14:paraId="53B2D93E" w14:textId="77777777" w:rsidR="00851EF3" w:rsidRPr="00D23479" w:rsidRDefault="00851EF3" w:rsidP="00515A89">
      <w:pPr>
        <w:pStyle w:val="Akapitzlist"/>
        <w:numPr>
          <w:ilvl w:val="3"/>
          <w:numId w:val="13"/>
        </w:numPr>
        <w:tabs>
          <w:tab w:val="left" w:pos="426"/>
          <w:tab w:val="left" w:pos="709"/>
        </w:tabs>
        <w:spacing w:after="0" w:line="240" w:lineRule="auto"/>
        <w:ind w:left="426" w:hanging="426"/>
        <w:jc w:val="both"/>
        <w:rPr>
          <w:rFonts w:asciiTheme="minorHAnsi" w:eastAsia="Arial" w:hAnsiTheme="minorHAnsi" w:cstheme="minorHAnsi"/>
        </w:rPr>
      </w:pPr>
      <w:r w:rsidRPr="00D23479">
        <w:rPr>
          <w:rFonts w:asciiTheme="minorHAnsi" w:hAnsiTheme="minorHAnsi" w:cstheme="minorHAnsi"/>
        </w:rPr>
        <w:t>Beneficjentem</w:t>
      </w:r>
      <w:r w:rsidRPr="00D23479">
        <w:rPr>
          <w:rFonts w:asciiTheme="minorHAnsi" w:eastAsia="Arial" w:hAnsiTheme="minorHAnsi" w:cstheme="minorHAnsi"/>
        </w:rPr>
        <w:t xml:space="preserve"> </w:t>
      </w:r>
      <w:r w:rsidRPr="00D23479">
        <w:rPr>
          <w:rFonts w:asciiTheme="minorHAnsi" w:hAnsiTheme="minorHAnsi" w:cstheme="minorHAnsi"/>
        </w:rPr>
        <w:t>zabezpieczenia</w:t>
      </w:r>
      <w:r w:rsidRPr="00D23479">
        <w:rPr>
          <w:rFonts w:asciiTheme="minorHAnsi" w:eastAsia="Arial" w:hAnsiTheme="minorHAnsi" w:cstheme="minorHAnsi"/>
        </w:rPr>
        <w:t xml:space="preserve"> </w:t>
      </w:r>
      <w:r w:rsidRPr="00D23479">
        <w:rPr>
          <w:rFonts w:asciiTheme="minorHAnsi" w:hAnsiTheme="minorHAnsi" w:cstheme="minorHAnsi"/>
        </w:rPr>
        <w:t>należytego</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jest</w:t>
      </w:r>
      <w:r w:rsidRPr="00D23479">
        <w:rPr>
          <w:rFonts w:asciiTheme="minorHAnsi" w:eastAsia="Arial" w:hAnsiTheme="minorHAnsi" w:cstheme="minorHAnsi"/>
        </w:rPr>
        <w:t xml:space="preserve"> </w:t>
      </w:r>
      <w:r w:rsidRPr="00D23479">
        <w:rPr>
          <w:rFonts w:asciiTheme="minorHAnsi" w:hAnsiTheme="minorHAnsi" w:cstheme="minorHAnsi"/>
        </w:rPr>
        <w:t>Zamawiający.</w:t>
      </w:r>
      <w:r w:rsidRPr="00D23479">
        <w:rPr>
          <w:rFonts w:asciiTheme="minorHAnsi" w:eastAsia="Arial" w:hAnsiTheme="minorHAnsi" w:cstheme="minorHAnsi"/>
        </w:rPr>
        <w:t xml:space="preserve"> </w:t>
      </w:r>
    </w:p>
    <w:p w14:paraId="0F4501C2" w14:textId="77777777" w:rsidR="00851EF3" w:rsidRPr="00D23479" w:rsidRDefault="00851EF3" w:rsidP="00515A89">
      <w:pPr>
        <w:pStyle w:val="Akapitzlist"/>
        <w:numPr>
          <w:ilvl w:val="3"/>
          <w:numId w:val="13"/>
        </w:numPr>
        <w:tabs>
          <w:tab w:val="left" w:pos="426"/>
          <w:tab w:val="left" w:pos="709"/>
        </w:tabs>
        <w:spacing w:after="0" w:line="240" w:lineRule="auto"/>
        <w:ind w:left="426" w:hanging="426"/>
        <w:jc w:val="both"/>
        <w:rPr>
          <w:rFonts w:asciiTheme="minorHAnsi" w:hAnsiTheme="minorHAnsi" w:cstheme="minorHAnsi"/>
        </w:rPr>
      </w:pPr>
      <w:r w:rsidRPr="00D23479">
        <w:rPr>
          <w:rFonts w:asciiTheme="minorHAnsi" w:hAnsiTheme="minorHAnsi" w:cstheme="minorHAnsi"/>
        </w:rPr>
        <w:t>Koszty</w:t>
      </w:r>
      <w:r w:rsidRPr="00D23479">
        <w:rPr>
          <w:rFonts w:asciiTheme="minorHAnsi" w:eastAsia="Arial" w:hAnsiTheme="minorHAnsi" w:cstheme="minorHAnsi"/>
        </w:rPr>
        <w:t xml:space="preserve"> </w:t>
      </w:r>
      <w:r w:rsidRPr="00D23479">
        <w:rPr>
          <w:rFonts w:asciiTheme="minorHAnsi" w:hAnsiTheme="minorHAnsi" w:cstheme="minorHAnsi"/>
        </w:rPr>
        <w:t>zabezpieczenia</w:t>
      </w:r>
      <w:r w:rsidRPr="00D23479">
        <w:rPr>
          <w:rFonts w:asciiTheme="minorHAnsi" w:eastAsia="Arial" w:hAnsiTheme="minorHAnsi" w:cstheme="minorHAnsi"/>
        </w:rPr>
        <w:t xml:space="preserve"> </w:t>
      </w:r>
      <w:r w:rsidRPr="00D23479">
        <w:rPr>
          <w:rFonts w:asciiTheme="minorHAnsi" w:hAnsiTheme="minorHAnsi" w:cstheme="minorHAnsi"/>
        </w:rPr>
        <w:t>należytego</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ponosi</w:t>
      </w:r>
      <w:r w:rsidRPr="00D23479">
        <w:rPr>
          <w:rFonts w:asciiTheme="minorHAnsi" w:eastAsia="Arial" w:hAnsiTheme="minorHAnsi" w:cstheme="minorHAnsi"/>
        </w:rPr>
        <w:t xml:space="preserve"> </w:t>
      </w:r>
      <w:r w:rsidRPr="00D23479">
        <w:rPr>
          <w:rFonts w:asciiTheme="minorHAnsi" w:hAnsiTheme="minorHAnsi" w:cstheme="minorHAnsi"/>
        </w:rPr>
        <w:t>Wykonawca.</w:t>
      </w:r>
    </w:p>
    <w:p w14:paraId="656127F8" w14:textId="72C5CB21" w:rsidR="00851EF3" w:rsidRPr="00D23479" w:rsidRDefault="00851EF3" w:rsidP="00515A89">
      <w:pPr>
        <w:pStyle w:val="Akapitzlist"/>
        <w:numPr>
          <w:ilvl w:val="3"/>
          <w:numId w:val="13"/>
        </w:numPr>
        <w:tabs>
          <w:tab w:val="left" w:pos="426"/>
          <w:tab w:val="left" w:pos="709"/>
        </w:tabs>
        <w:spacing w:after="0" w:line="240" w:lineRule="auto"/>
        <w:ind w:left="426" w:hanging="426"/>
        <w:jc w:val="both"/>
        <w:rPr>
          <w:rFonts w:asciiTheme="minorHAnsi" w:eastAsia="Arial" w:hAnsiTheme="minorHAnsi" w:cstheme="minorHAnsi"/>
        </w:rPr>
      </w:pPr>
      <w:r w:rsidRPr="00D23479">
        <w:rPr>
          <w:rFonts w:asciiTheme="minorHAnsi" w:hAnsiTheme="minorHAnsi" w:cstheme="minorHAnsi"/>
        </w:rPr>
        <w:t>Wykonawca</w:t>
      </w:r>
      <w:r w:rsidRPr="00D23479">
        <w:rPr>
          <w:rFonts w:asciiTheme="minorHAnsi" w:eastAsia="Arial" w:hAnsiTheme="minorHAnsi" w:cstheme="minorHAnsi"/>
        </w:rPr>
        <w:t xml:space="preserve"> </w:t>
      </w:r>
      <w:r w:rsidRPr="00D23479">
        <w:rPr>
          <w:rFonts w:asciiTheme="minorHAnsi" w:hAnsiTheme="minorHAnsi" w:cstheme="minorHAnsi"/>
        </w:rPr>
        <w:t>jest</w:t>
      </w:r>
      <w:r w:rsidRPr="00D23479">
        <w:rPr>
          <w:rFonts w:asciiTheme="minorHAnsi" w:eastAsia="Arial" w:hAnsiTheme="minorHAnsi" w:cstheme="minorHAnsi"/>
        </w:rPr>
        <w:t xml:space="preserve"> </w:t>
      </w:r>
      <w:r w:rsidRPr="00D23479">
        <w:rPr>
          <w:rFonts w:asciiTheme="minorHAnsi" w:hAnsiTheme="minorHAnsi" w:cstheme="minorHAnsi"/>
        </w:rPr>
        <w:t>zobowiązany</w:t>
      </w:r>
      <w:r w:rsidRPr="00D23479">
        <w:rPr>
          <w:rFonts w:asciiTheme="minorHAnsi" w:eastAsia="Arial" w:hAnsiTheme="minorHAnsi" w:cstheme="minorHAnsi"/>
        </w:rPr>
        <w:t xml:space="preserve"> </w:t>
      </w:r>
      <w:r w:rsidRPr="00D23479">
        <w:rPr>
          <w:rFonts w:asciiTheme="minorHAnsi" w:hAnsiTheme="minorHAnsi" w:cstheme="minorHAnsi"/>
        </w:rPr>
        <w:t>zapewnić,</w:t>
      </w:r>
      <w:r w:rsidRPr="00D23479">
        <w:rPr>
          <w:rFonts w:asciiTheme="minorHAnsi" w:eastAsia="Arial" w:hAnsiTheme="minorHAnsi" w:cstheme="minorHAnsi"/>
        </w:rPr>
        <w:t xml:space="preserve"> </w:t>
      </w:r>
      <w:r w:rsidRPr="00D23479">
        <w:rPr>
          <w:rFonts w:asciiTheme="minorHAnsi" w:hAnsiTheme="minorHAnsi" w:cstheme="minorHAnsi"/>
        </w:rPr>
        <w:t>aby</w:t>
      </w:r>
      <w:r w:rsidRPr="00D23479">
        <w:rPr>
          <w:rFonts w:asciiTheme="minorHAnsi" w:eastAsia="Arial" w:hAnsiTheme="minorHAnsi" w:cstheme="minorHAnsi"/>
        </w:rPr>
        <w:t xml:space="preserve"> </w:t>
      </w:r>
      <w:r w:rsidRPr="00D23479">
        <w:rPr>
          <w:rFonts w:asciiTheme="minorHAnsi" w:hAnsiTheme="minorHAnsi" w:cstheme="minorHAnsi"/>
        </w:rPr>
        <w:t>zabezpieczenie</w:t>
      </w:r>
      <w:r w:rsidRPr="00D23479">
        <w:rPr>
          <w:rFonts w:asciiTheme="minorHAnsi" w:eastAsia="Arial" w:hAnsiTheme="minorHAnsi" w:cstheme="minorHAnsi"/>
        </w:rPr>
        <w:t xml:space="preserve"> </w:t>
      </w:r>
      <w:r w:rsidRPr="00D23479">
        <w:rPr>
          <w:rFonts w:asciiTheme="minorHAnsi" w:hAnsiTheme="minorHAnsi" w:cstheme="minorHAnsi"/>
        </w:rPr>
        <w:t>należytego</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zachowało</w:t>
      </w:r>
      <w:r w:rsidRPr="00D23479">
        <w:rPr>
          <w:rFonts w:asciiTheme="minorHAnsi" w:eastAsia="Arial" w:hAnsiTheme="minorHAnsi" w:cstheme="minorHAnsi"/>
        </w:rPr>
        <w:t xml:space="preserve"> </w:t>
      </w:r>
      <w:r w:rsidRPr="00D23479">
        <w:rPr>
          <w:rFonts w:asciiTheme="minorHAnsi" w:hAnsiTheme="minorHAnsi" w:cstheme="minorHAnsi"/>
        </w:rPr>
        <w:t>moc</w:t>
      </w:r>
      <w:r w:rsidRPr="00D23479">
        <w:rPr>
          <w:rFonts w:asciiTheme="minorHAnsi" w:eastAsia="Arial" w:hAnsiTheme="minorHAnsi" w:cstheme="minorHAnsi"/>
        </w:rPr>
        <w:t xml:space="preserve"> </w:t>
      </w:r>
      <w:r w:rsidRPr="00D23479">
        <w:rPr>
          <w:rFonts w:asciiTheme="minorHAnsi" w:hAnsiTheme="minorHAnsi" w:cstheme="minorHAnsi"/>
        </w:rPr>
        <w:t>wiążącą</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okresie</w:t>
      </w:r>
      <w:r w:rsidRPr="00D23479">
        <w:rPr>
          <w:rFonts w:asciiTheme="minorHAnsi" w:eastAsia="Arial" w:hAnsiTheme="minorHAnsi" w:cstheme="minorHAnsi"/>
        </w:rPr>
        <w:t xml:space="preserve"> </w:t>
      </w:r>
      <w:r w:rsidRPr="00D23479">
        <w:rPr>
          <w:rFonts w:asciiTheme="minorHAnsi" w:hAnsiTheme="minorHAnsi" w:cstheme="minorHAnsi"/>
        </w:rPr>
        <w:t>wykonywania</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oraz</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okresie</w:t>
      </w:r>
      <w:r w:rsidRPr="00D23479">
        <w:rPr>
          <w:rFonts w:asciiTheme="minorHAnsi" w:eastAsia="Arial" w:hAnsiTheme="minorHAnsi" w:cstheme="minorHAnsi"/>
        </w:rPr>
        <w:t xml:space="preserve"> </w:t>
      </w:r>
      <w:r w:rsidRPr="00D23479">
        <w:rPr>
          <w:rFonts w:asciiTheme="minorHAnsi" w:hAnsiTheme="minorHAnsi" w:cstheme="minorHAnsi"/>
        </w:rPr>
        <w:t>gwarancji</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rękojmi</w:t>
      </w:r>
      <w:r w:rsidRPr="00D23479">
        <w:rPr>
          <w:rFonts w:asciiTheme="minorHAnsi" w:eastAsia="Arial" w:hAnsiTheme="minorHAnsi" w:cstheme="minorHAnsi"/>
        </w:rPr>
        <w:t xml:space="preserve"> </w:t>
      </w:r>
      <w:r w:rsidRPr="00D23479">
        <w:rPr>
          <w:rFonts w:asciiTheme="minorHAnsi" w:hAnsiTheme="minorHAnsi" w:cstheme="minorHAnsi"/>
        </w:rPr>
        <w:t>za</w:t>
      </w:r>
      <w:r w:rsidRPr="00D23479">
        <w:rPr>
          <w:rFonts w:asciiTheme="minorHAnsi" w:eastAsia="Arial" w:hAnsiTheme="minorHAnsi" w:cstheme="minorHAnsi"/>
        </w:rPr>
        <w:t xml:space="preserve"> </w:t>
      </w:r>
      <w:r w:rsidRPr="00D23479">
        <w:rPr>
          <w:rFonts w:asciiTheme="minorHAnsi" w:hAnsiTheme="minorHAnsi" w:cstheme="minorHAnsi"/>
        </w:rPr>
        <w:t>wady</w:t>
      </w:r>
      <w:r w:rsidRPr="00D23479">
        <w:rPr>
          <w:rFonts w:asciiTheme="minorHAnsi" w:eastAsia="Arial" w:hAnsiTheme="minorHAnsi" w:cstheme="minorHAnsi"/>
        </w:rPr>
        <w:t xml:space="preserve"> </w:t>
      </w:r>
      <w:r w:rsidRPr="00D23479">
        <w:rPr>
          <w:rFonts w:asciiTheme="minorHAnsi" w:hAnsiTheme="minorHAnsi" w:cstheme="minorHAnsi"/>
        </w:rPr>
        <w:t>fizyczne.</w:t>
      </w:r>
      <w:r w:rsidRPr="00D23479">
        <w:rPr>
          <w:rFonts w:asciiTheme="minorHAnsi" w:eastAsia="Arial" w:hAnsiTheme="minorHAnsi" w:cstheme="minorHAnsi"/>
        </w:rPr>
        <w:t xml:space="preserve"> </w:t>
      </w:r>
      <w:r w:rsidRPr="00D23479">
        <w:rPr>
          <w:rFonts w:asciiTheme="minorHAnsi" w:hAnsiTheme="minorHAnsi" w:cstheme="minorHAnsi"/>
        </w:rPr>
        <w:t>Wykonawca</w:t>
      </w:r>
      <w:r w:rsidRPr="00D23479">
        <w:rPr>
          <w:rFonts w:asciiTheme="minorHAnsi" w:eastAsia="Arial" w:hAnsiTheme="minorHAnsi" w:cstheme="minorHAnsi"/>
        </w:rPr>
        <w:t xml:space="preserve"> </w:t>
      </w:r>
      <w:r w:rsidRPr="00D23479">
        <w:rPr>
          <w:rFonts w:asciiTheme="minorHAnsi" w:hAnsiTheme="minorHAnsi" w:cstheme="minorHAnsi"/>
        </w:rPr>
        <w:t>jest</w:t>
      </w:r>
      <w:r w:rsidRPr="00D23479">
        <w:rPr>
          <w:rFonts w:asciiTheme="minorHAnsi" w:eastAsia="Arial" w:hAnsiTheme="minorHAnsi" w:cstheme="minorHAnsi"/>
        </w:rPr>
        <w:t xml:space="preserve"> </w:t>
      </w:r>
      <w:r w:rsidRPr="00D23479">
        <w:rPr>
          <w:rFonts w:asciiTheme="minorHAnsi" w:hAnsiTheme="minorHAnsi" w:cstheme="minorHAnsi"/>
        </w:rPr>
        <w:t>zobowiązany</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niezwłocznego</w:t>
      </w:r>
      <w:r w:rsidRPr="00D23479">
        <w:rPr>
          <w:rFonts w:asciiTheme="minorHAnsi" w:eastAsia="Arial" w:hAnsiTheme="minorHAnsi" w:cstheme="minorHAnsi"/>
        </w:rPr>
        <w:t xml:space="preserve"> </w:t>
      </w:r>
      <w:r w:rsidRPr="00D23479">
        <w:rPr>
          <w:rFonts w:asciiTheme="minorHAnsi" w:hAnsiTheme="minorHAnsi" w:cstheme="minorHAnsi"/>
        </w:rPr>
        <w:t>informowania</w:t>
      </w:r>
      <w:r w:rsidRPr="00D23479">
        <w:rPr>
          <w:rFonts w:asciiTheme="minorHAnsi" w:eastAsia="Arial" w:hAnsiTheme="minorHAnsi" w:cstheme="minorHAnsi"/>
        </w:rPr>
        <w:t xml:space="preserve"> </w:t>
      </w:r>
      <w:r w:rsidRPr="00D23479">
        <w:rPr>
          <w:rFonts w:asciiTheme="minorHAnsi" w:hAnsiTheme="minorHAnsi" w:cstheme="minorHAnsi"/>
        </w:rPr>
        <w:t>Zamawiającego</w:t>
      </w:r>
      <w:r w:rsidRPr="00D23479">
        <w:rPr>
          <w:rFonts w:asciiTheme="minorHAnsi" w:eastAsia="Arial" w:hAnsiTheme="minorHAnsi" w:cstheme="minorHAnsi"/>
        </w:rPr>
        <w:t xml:space="preserve"> </w:t>
      </w:r>
      <w:r w:rsidRPr="00D23479">
        <w:rPr>
          <w:rFonts w:asciiTheme="minorHAnsi" w:hAnsiTheme="minorHAnsi" w:cstheme="minorHAnsi"/>
        </w:rPr>
        <w:t>o</w:t>
      </w:r>
      <w:r w:rsidRPr="00D23479">
        <w:rPr>
          <w:rFonts w:asciiTheme="minorHAnsi" w:eastAsia="Arial" w:hAnsiTheme="minorHAnsi" w:cstheme="minorHAnsi"/>
        </w:rPr>
        <w:t xml:space="preserve"> </w:t>
      </w:r>
      <w:r w:rsidRPr="00D23479">
        <w:rPr>
          <w:rFonts w:asciiTheme="minorHAnsi" w:hAnsiTheme="minorHAnsi" w:cstheme="minorHAnsi"/>
        </w:rPr>
        <w:t>faktycznych</w:t>
      </w:r>
      <w:r w:rsidRPr="00D23479">
        <w:rPr>
          <w:rFonts w:asciiTheme="minorHAnsi" w:eastAsia="Arial" w:hAnsiTheme="minorHAnsi" w:cstheme="minorHAnsi"/>
        </w:rPr>
        <w:t xml:space="preserve"> </w:t>
      </w:r>
      <w:r w:rsidRPr="00D23479">
        <w:rPr>
          <w:rFonts w:asciiTheme="minorHAnsi" w:hAnsiTheme="minorHAnsi" w:cstheme="minorHAnsi"/>
        </w:rPr>
        <w:t>lub</w:t>
      </w:r>
      <w:r w:rsidRPr="00D23479">
        <w:rPr>
          <w:rFonts w:asciiTheme="minorHAnsi" w:eastAsia="Arial" w:hAnsiTheme="minorHAnsi" w:cstheme="minorHAnsi"/>
        </w:rPr>
        <w:t xml:space="preserve"> </w:t>
      </w:r>
      <w:r w:rsidRPr="00D23479">
        <w:rPr>
          <w:rFonts w:asciiTheme="minorHAnsi" w:hAnsiTheme="minorHAnsi" w:cstheme="minorHAnsi"/>
        </w:rPr>
        <w:t>prawnych</w:t>
      </w:r>
      <w:r w:rsidRPr="00D23479">
        <w:rPr>
          <w:rFonts w:asciiTheme="minorHAnsi" w:eastAsia="Arial" w:hAnsiTheme="minorHAnsi" w:cstheme="minorHAnsi"/>
        </w:rPr>
        <w:t xml:space="preserve"> </w:t>
      </w:r>
      <w:r w:rsidRPr="00D23479">
        <w:rPr>
          <w:rFonts w:asciiTheme="minorHAnsi" w:hAnsiTheme="minorHAnsi" w:cstheme="minorHAnsi"/>
        </w:rPr>
        <w:t>okolicznościach,</w:t>
      </w:r>
      <w:r w:rsidRPr="00D23479">
        <w:rPr>
          <w:rFonts w:asciiTheme="minorHAnsi" w:eastAsia="Arial" w:hAnsiTheme="minorHAnsi" w:cstheme="minorHAnsi"/>
        </w:rPr>
        <w:t xml:space="preserve"> </w:t>
      </w:r>
      <w:r w:rsidRPr="00D23479">
        <w:rPr>
          <w:rFonts w:asciiTheme="minorHAnsi" w:hAnsiTheme="minorHAnsi" w:cstheme="minorHAnsi"/>
        </w:rPr>
        <w:t>które</w:t>
      </w:r>
      <w:r w:rsidRPr="00D23479">
        <w:rPr>
          <w:rFonts w:asciiTheme="minorHAnsi" w:eastAsia="Arial" w:hAnsiTheme="minorHAnsi" w:cstheme="minorHAnsi"/>
        </w:rPr>
        <w:t xml:space="preserve"> </w:t>
      </w:r>
      <w:r w:rsidRPr="00D23479">
        <w:rPr>
          <w:rFonts w:asciiTheme="minorHAnsi" w:hAnsiTheme="minorHAnsi" w:cstheme="minorHAnsi"/>
        </w:rPr>
        <w:t>mają</w:t>
      </w:r>
      <w:r w:rsidRPr="00D23479">
        <w:rPr>
          <w:rFonts w:asciiTheme="minorHAnsi" w:eastAsia="Arial" w:hAnsiTheme="minorHAnsi" w:cstheme="minorHAnsi"/>
        </w:rPr>
        <w:t xml:space="preserve"> </w:t>
      </w:r>
      <w:r w:rsidRPr="00D23479">
        <w:rPr>
          <w:rFonts w:asciiTheme="minorHAnsi" w:hAnsiTheme="minorHAnsi" w:cstheme="minorHAnsi"/>
        </w:rPr>
        <w:t>lub</w:t>
      </w:r>
      <w:r w:rsidRPr="00D23479">
        <w:rPr>
          <w:rFonts w:asciiTheme="minorHAnsi" w:eastAsia="Arial" w:hAnsiTheme="minorHAnsi" w:cstheme="minorHAnsi"/>
        </w:rPr>
        <w:t xml:space="preserve"> </w:t>
      </w:r>
      <w:r w:rsidRPr="00D23479">
        <w:rPr>
          <w:rFonts w:asciiTheme="minorHAnsi" w:hAnsiTheme="minorHAnsi" w:cstheme="minorHAnsi"/>
        </w:rPr>
        <w:t>mogą</w:t>
      </w:r>
      <w:r w:rsidRPr="00D23479">
        <w:rPr>
          <w:rFonts w:asciiTheme="minorHAnsi" w:eastAsia="Arial" w:hAnsiTheme="minorHAnsi" w:cstheme="minorHAnsi"/>
        </w:rPr>
        <w:t xml:space="preserve"> </w:t>
      </w:r>
      <w:r w:rsidRPr="00D23479">
        <w:rPr>
          <w:rFonts w:asciiTheme="minorHAnsi" w:hAnsiTheme="minorHAnsi" w:cstheme="minorHAnsi"/>
        </w:rPr>
        <w:t>mieć</w:t>
      </w:r>
      <w:r w:rsidRPr="00D23479">
        <w:rPr>
          <w:rFonts w:asciiTheme="minorHAnsi" w:eastAsia="Arial" w:hAnsiTheme="minorHAnsi" w:cstheme="minorHAnsi"/>
        </w:rPr>
        <w:t xml:space="preserve"> </w:t>
      </w:r>
      <w:r w:rsidRPr="00D23479">
        <w:rPr>
          <w:rFonts w:asciiTheme="minorHAnsi" w:hAnsiTheme="minorHAnsi" w:cstheme="minorHAnsi"/>
        </w:rPr>
        <w:t>wpływ</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moc</w:t>
      </w:r>
      <w:r w:rsidRPr="00D23479">
        <w:rPr>
          <w:rFonts w:asciiTheme="minorHAnsi" w:eastAsia="Arial" w:hAnsiTheme="minorHAnsi" w:cstheme="minorHAnsi"/>
        </w:rPr>
        <w:t xml:space="preserve"> </w:t>
      </w:r>
      <w:r w:rsidRPr="00D23479">
        <w:rPr>
          <w:rFonts w:asciiTheme="minorHAnsi" w:hAnsiTheme="minorHAnsi" w:cstheme="minorHAnsi"/>
        </w:rPr>
        <w:t>wiążącą</w:t>
      </w:r>
      <w:r w:rsidRPr="00D23479">
        <w:rPr>
          <w:rFonts w:asciiTheme="minorHAnsi" w:eastAsia="Arial" w:hAnsiTheme="minorHAnsi" w:cstheme="minorHAnsi"/>
        </w:rPr>
        <w:t xml:space="preserve"> </w:t>
      </w:r>
      <w:r w:rsidRPr="00D23479">
        <w:rPr>
          <w:rFonts w:asciiTheme="minorHAnsi" w:hAnsiTheme="minorHAnsi" w:cstheme="minorHAnsi"/>
        </w:rPr>
        <w:t>zabezpieczenia</w:t>
      </w:r>
      <w:r w:rsidRPr="00D23479">
        <w:rPr>
          <w:rFonts w:asciiTheme="minorHAnsi" w:eastAsia="Arial" w:hAnsiTheme="minorHAnsi" w:cstheme="minorHAnsi"/>
        </w:rPr>
        <w:t xml:space="preserve"> </w:t>
      </w:r>
      <w:r w:rsidRPr="00D23479">
        <w:rPr>
          <w:rFonts w:asciiTheme="minorHAnsi" w:hAnsiTheme="minorHAnsi" w:cstheme="minorHAnsi"/>
        </w:rPr>
        <w:t>należytego</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oraz</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możliwość</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zakres</w:t>
      </w:r>
      <w:r w:rsidRPr="00D23479">
        <w:rPr>
          <w:rFonts w:asciiTheme="minorHAnsi" w:eastAsia="Arial" w:hAnsiTheme="minorHAnsi" w:cstheme="minorHAnsi"/>
        </w:rPr>
        <w:t xml:space="preserve"> </w:t>
      </w:r>
      <w:r w:rsidRPr="00D23479">
        <w:rPr>
          <w:rFonts w:asciiTheme="minorHAnsi" w:hAnsiTheme="minorHAnsi" w:cstheme="minorHAnsi"/>
        </w:rPr>
        <w:t>wykonywania</w:t>
      </w:r>
      <w:r w:rsidRPr="00D23479">
        <w:rPr>
          <w:rFonts w:asciiTheme="minorHAnsi" w:eastAsia="Arial" w:hAnsiTheme="minorHAnsi" w:cstheme="minorHAnsi"/>
        </w:rPr>
        <w:t xml:space="preserve"> </w:t>
      </w:r>
      <w:r w:rsidRPr="00D23479">
        <w:rPr>
          <w:rFonts w:asciiTheme="minorHAnsi" w:hAnsiTheme="minorHAnsi" w:cstheme="minorHAnsi"/>
        </w:rPr>
        <w:t>przez</w:t>
      </w:r>
      <w:r w:rsidRPr="00D23479">
        <w:rPr>
          <w:rFonts w:asciiTheme="minorHAnsi" w:eastAsia="Arial" w:hAnsiTheme="minorHAnsi" w:cstheme="minorHAnsi"/>
        </w:rPr>
        <w:t xml:space="preserve"> </w:t>
      </w:r>
      <w:r w:rsidRPr="00D23479">
        <w:rPr>
          <w:rFonts w:asciiTheme="minorHAnsi" w:hAnsiTheme="minorHAnsi" w:cstheme="minorHAnsi"/>
        </w:rPr>
        <w:t>Zamawiającego</w:t>
      </w:r>
      <w:r w:rsidRPr="00D23479">
        <w:rPr>
          <w:rFonts w:asciiTheme="minorHAnsi" w:eastAsia="Arial" w:hAnsiTheme="minorHAnsi" w:cstheme="minorHAnsi"/>
        </w:rPr>
        <w:t xml:space="preserve"> </w:t>
      </w:r>
      <w:r w:rsidRPr="00D23479">
        <w:rPr>
          <w:rFonts w:asciiTheme="minorHAnsi" w:hAnsiTheme="minorHAnsi" w:cstheme="minorHAnsi"/>
        </w:rPr>
        <w:t>praw</w:t>
      </w:r>
      <w:r w:rsidRPr="00D23479">
        <w:rPr>
          <w:rFonts w:asciiTheme="minorHAnsi" w:eastAsia="Arial" w:hAnsiTheme="minorHAnsi" w:cstheme="minorHAnsi"/>
        </w:rPr>
        <w:t xml:space="preserve"> </w:t>
      </w:r>
      <w:r w:rsidRPr="00D23479">
        <w:rPr>
          <w:rFonts w:asciiTheme="minorHAnsi" w:hAnsiTheme="minorHAnsi" w:cstheme="minorHAnsi"/>
        </w:rPr>
        <w:t>wynikających</w:t>
      </w:r>
      <w:r w:rsidRPr="00D23479">
        <w:rPr>
          <w:rFonts w:asciiTheme="minorHAnsi" w:eastAsia="Arial" w:hAnsiTheme="minorHAnsi" w:cstheme="minorHAnsi"/>
        </w:rPr>
        <w:t xml:space="preserve"> </w:t>
      </w:r>
      <w:r w:rsidRPr="00D23479">
        <w:rPr>
          <w:rFonts w:asciiTheme="minorHAnsi" w:hAnsiTheme="minorHAnsi" w:cstheme="minorHAnsi"/>
        </w:rPr>
        <w:t>z</w:t>
      </w:r>
      <w:r w:rsidR="006A3AC2">
        <w:rPr>
          <w:rFonts w:asciiTheme="minorHAnsi" w:eastAsia="Arial" w:hAnsiTheme="minorHAnsi" w:cstheme="minorHAnsi"/>
        </w:rPr>
        <w:t> </w:t>
      </w:r>
      <w:r w:rsidRPr="00D23479">
        <w:rPr>
          <w:rFonts w:asciiTheme="minorHAnsi" w:hAnsiTheme="minorHAnsi" w:cstheme="minorHAnsi"/>
        </w:rPr>
        <w:t>zabezpieczenia.</w:t>
      </w:r>
      <w:r w:rsidRPr="00D23479">
        <w:rPr>
          <w:rFonts w:asciiTheme="minorHAnsi" w:eastAsia="Arial" w:hAnsiTheme="minorHAnsi" w:cstheme="minorHAnsi"/>
        </w:rPr>
        <w:t xml:space="preserve"> </w:t>
      </w:r>
    </w:p>
    <w:p w14:paraId="5B4753A5" w14:textId="77777777" w:rsidR="00851EF3" w:rsidRPr="00D23479" w:rsidRDefault="00851EF3" w:rsidP="00515A89">
      <w:pPr>
        <w:pStyle w:val="Akapitzlist"/>
        <w:numPr>
          <w:ilvl w:val="3"/>
          <w:numId w:val="13"/>
        </w:numPr>
        <w:tabs>
          <w:tab w:val="left" w:pos="426"/>
          <w:tab w:val="left" w:pos="709"/>
        </w:tabs>
        <w:spacing w:after="0" w:line="240" w:lineRule="auto"/>
        <w:ind w:left="426" w:hanging="426"/>
        <w:jc w:val="both"/>
        <w:rPr>
          <w:rFonts w:asciiTheme="minorHAnsi" w:hAnsiTheme="minorHAnsi" w:cstheme="minorHAnsi"/>
        </w:rPr>
      </w:pPr>
      <w:r w:rsidRPr="00D23479">
        <w:rPr>
          <w:rFonts w:asciiTheme="minorHAnsi" w:hAnsiTheme="minorHAnsi" w:cstheme="minorHAnsi"/>
        </w:rPr>
        <w:t>Ustala</w:t>
      </w:r>
      <w:r w:rsidRPr="00D23479">
        <w:rPr>
          <w:rFonts w:asciiTheme="minorHAnsi" w:eastAsia="Arial" w:hAnsiTheme="minorHAnsi" w:cstheme="minorHAnsi"/>
        </w:rPr>
        <w:t xml:space="preserve"> </w:t>
      </w:r>
      <w:r w:rsidRPr="00D23479">
        <w:rPr>
          <w:rFonts w:asciiTheme="minorHAnsi" w:hAnsiTheme="minorHAnsi" w:cstheme="minorHAnsi"/>
        </w:rPr>
        <w:t>się</w:t>
      </w:r>
      <w:r w:rsidRPr="00D23479">
        <w:rPr>
          <w:rFonts w:asciiTheme="minorHAnsi" w:eastAsia="Arial" w:hAnsiTheme="minorHAnsi" w:cstheme="minorHAnsi"/>
        </w:rPr>
        <w:t xml:space="preserve"> </w:t>
      </w:r>
      <w:r w:rsidRPr="00D23479">
        <w:rPr>
          <w:rFonts w:asciiTheme="minorHAnsi" w:hAnsiTheme="minorHAnsi" w:cstheme="minorHAnsi"/>
        </w:rPr>
        <w:t>podział</w:t>
      </w:r>
      <w:r w:rsidRPr="00D23479">
        <w:rPr>
          <w:rFonts w:asciiTheme="minorHAnsi" w:eastAsia="Arial" w:hAnsiTheme="minorHAnsi" w:cstheme="minorHAnsi"/>
        </w:rPr>
        <w:t xml:space="preserve"> </w:t>
      </w:r>
      <w:r w:rsidRPr="00D23479">
        <w:rPr>
          <w:rFonts w:asciiTheme="minorHAnsi" w:hAnsiTheme="minorHAnsi" w:cstheme="minorHAnsi"/>
        </w:rPr>
        <w:t>zabezpieczenia</w:t>
      </w:r>
      <w:r w:rsidRPr="00D23479">
        <w:rPr>
          <w:rFonts w:asciiTheme="minorHAnsi" w:eastAsia="Arial" w:hAnsiTheme="minorHAnsi" w:cstheme="minorHAnsi"/>
        </w:rPr>
        <w:t xml:space="preserve"> </w:t>
      </w:r>
      <w:r w:rsidRPr="00D23479">
        <w:rPr>
          <w:rFonts w:asciiTheme="minorHAnsi" w:hAnsiTheme="minorHAnsi" w:cstheme="minorHAnsi"/>
        </w:rPr>
        <w:t>należytego</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następujące</w:t>
      </w:r>
      <w:r w:rsidRPr="00D23479">
        <w:rPr>
          <w:rFonts w:asciiTheme="minorHAnsi" w:eastAsia="Arial" w:hAnsiTheme="minorHAnsi" w:cstheme="minorHAnsi"/>
        </w:rPr>
        <w:t xml:space="preserve"> </w:t>
      </w:r>
      <w:r w:rsidRPr="00D23479">
        <w:rPr>
          <w:rFonts w:asciiTheme="minorHAnsi" w:hAnsiTheme="minorHAnsi" w:cstheme="minorHAnsi"/>
        </w:rPr>
        <w:t>części:</w:t>
      </w:r>
    </w:p>
    <w:p w14:paraId="5A60D920" w14:textId="77777777" w:rsidR="00851EF3" w:rsidRPr="00D23479" w:rsidRDefault="00851EF3" w:rsidP="00515A89">
      <w:pPr>
        <w:pStyle w:val="Tekstpodstawowywcity31"/>
        <w:numPr>
          <w:ilvl w:val="0"/>
          <w:numId w:val="20"/>
        </w:numPr>
        <w:tabs>
          <w:tab w:val="left" w:pos="851"/>
        </w:tabs>
        <w:spacing w:after="0"/>
        <w:ind w:left="851" w:hanging="425"/>
        <w:jc w:val="both"/>
        <w:rPr>
          <w:rFonts w:asciiTheme="minorHAnsi" w:hAnsiTheme="minorHAnsi" w:cstheme="minorHAnsi"/>
          <w:sz w:val="22"/>
          <w:szCs w:val="22"/>
        </w:rPr>
      </w:pPr>
      <w:r w:rsidRPr="00D23479">
        <w:rPr>
          <w:rFonts w:asciiTheme="minorHAnsi" w:hAnsiTheme="minorHAnsi" w:cstheme="minorHAnsi"/>
          <w:sz w:val="22"/>
          <w:szCs w:val="22"/>
        </w:rPr>
        <w:t>70%</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dotyczyć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będzie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należytego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507687F3" w14:textId="77777777" w:rsidR="00AB1C59" w:rsidRPr="00D23479" w:rsidRDefault="00851EF3" w:rsidP="00515A89">
      <w:pPr>
        <w:pStyle w:val="Tekstpodstawowywcity31"/>
        <w:numPr>
          <w:ilvl w:val="0"/>
          <w:numId w:val="20"/>
        </w:numPr>
        <w:tabs>
          <w:tab w:val="left" w:pos="851"/>
        </w:tabs>
        <w:spacing w:after="0"/>
        <w:ind w:left="851" w:hanging="425"/>
        <w:jc w:val="both"/>
        <w:rPr>
          <w:rFonts w:asciiTheme="minorHAnsi" w:hAnsiTheme="minorHAnsi" w:cstheme="minorHAnsi"/>
          <w:sz w:val="22"/>
          <w:szCs w:val="22"/>
        </w:rPr>
      </w:pPr>
      <w:r w:rsidRPr="00D23479">
        <w:rPr>
          <w:rFonts w:asciiTheme="minorHAnsi" w:hAnsiTheme="minorHAnsi" w:cstheme="minorHAnsi"/>
          <w:sz w:val="22"/>
          <w:szCs w:val="22"/>
        </w:rPr>
        <w:t>30%</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dotyczyć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będzie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rękojmi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wady</w:t>
      </w:r>
      <w:r w:rsidR="004C13A5" w:rsidRPr="00D23479">
        <w:rPr>
          <w:rFonts w:asciiTheme="minorHAnsi" w:hAnsiTheme="minorHAnsi" w:cstheme="minorHAnsi"/>
          <w:sz w:val="22"/>
          <w:szCs w:val="22"/>
          <w:lang w:val="pl-PL"/>
        </w:rPr>
        <w:t xml:space="preserve"> lub gwarancji</w:t>
      </w:r>
      <w:r w:rsidRPr="00D23479">
        <w:rPr>
          <w:rFonts w:asciiTheme="minorHAnsi" w:hAnsiTheme="minorHAnsi" w:cstheme="minorHAnsi"/>
          <w:sz w:val="22"/>
          <w:szCs w:val="22"/>
        </w:rPr>
        <w:t>.</w:t>
      </w:r>
    </w:p>
    <w:p w14:paraId="6E4A619F" w14:textId="2F580886" w:rsidR="00DE2A9C" w:rsidRPr="00D23479" w:rsidRDefault="00DE2A9C" w:rsidP="00DE2A9C">
      <w:pPr>
        <w:pStyle w:val="Akapitzlist"/>
        <w:numPr>
          <w:ilvl w:val="3"/>
          <w:numId w:val="13"/>
        </w:numPr>
        <w:tabs>
          <w:tab w:val="left" w:pos="426"/>
          <w:tab w:val="left" w:pos="709"/>
        </w:tabs>
        <w:spacing w:after="0" w:line="240" w:lineRule="auto"/>
        <w:ind w:left="426" w:hanging="426"/>
        <w:jc w:val="both"/>
        <w:rPr>
          <w:rFonts w:asciiTheme="minorHAnsi" w:hAnsiTheme="minorHAnsi" w:cstheme="minorHAnsi"/>
        </w:rPr>
      </w:pPr>
      <w:r w:rsidRPr="00D23479">
        <w:rPr>
          <w:rFonts w:asciiTheme="minorHAnsi" w:hAnsiTheme="minorHAnsi" w:cstheme="minorHAnsi"/>
          <w:lang w:eastAsia="pl-PL"/>
        </w:rPr>
        <w:t xml:space="preserve">Jeżeli zabezpieczenie wniesiono w formie gwarancji lub poręczenia, z treści gwarancji </w:t>
      </w:r>
      <w:r w:rsidR="006A3AC2">
        <w:rPr>
          <w:rFonts w:asciiTheme="minorHAnsi" w:hAnsiTheme="minorHAnsi" w:cstheme="minorHAnsi"/>
          <w:lang w:eastAsia="pl-PL"/>
        </w:rPr>
        <w:t xml:space="preserve"> </w:t>
      </w:r>
      <w:r w:rsidRPr="00D23479">
        <w:rPr>
          <w:rFonts w:asciiTheme="minorHAnsi" w:hAnsiTheme="minorHAnsi" w:cstheme="minorHAnsi"/>
          <w:lang w:eastAsia="pl-PL"/>
        </w:rPr>
        <w:t>lub poręczenia musi, w szczególności jednoznacznie wynikać:</w:t>
      </w:r>
    </w:p>
    <w:p w14:paraId="369003A1" w14:textId="5F4BC5A9" w:rsidR="00DE2A9C" w:rsidRPr="00D23479" w:rsidRDefault="00DE2A9C" w:rsidP="00DE2A9C">
      <w:pPr>
        <w:numPr>
          <w:ilvl w:val="0"/>
          <w:numId w:val="72"/>
        </w:numPr>
        <w:tabs>
          <w:tab w:val="left" w:pos="851"/>
        </w:tabs>
        <w:suppressAutoHyphens w:val="0"/>
        <w:ind w:left="851" w:right="-2" w:hanging="425"/>
        <w:jc w:val="both"/>
        <w:rPr>
          <w:rFonts w:asciiTheme="minorHAnsi" w:hAnsiTheme="minorHAnsi" w:cstheme="minorHAnsi"/>
          <w:sz w:val="22"/>
          <w:szCs w:val="22"/>
          <w:lang w:eastAsia="pl-PL"/>
        </w:rPr>
      </w:pPr>
      <w:r w:rsidRPr="00D23479">
        <w:rPr>
          <w:rFonts w:asciiTheme="minorHAnsi" w:hAnsiTheme="minorHAnsi" w:cstheme="minorHAnsi"/>
          <w:sz w:val="22"/>
          <w:szCs w:val="22"/>
          <w:lang w:eastAsia="pl-PL"/>
        </w:rPr>
        <w:t>nazwa dającego zlecenie (Wykonawcy), beneficjenta gwarancji lub poręczenia (Zamawiającego), gwaranta (banku lub instytucji ubezpieczeniowej udzielających gwarancji lub poręczeń) oraz wskazania ich siedzib,</w:t>
      </w:r>
    </w:p>
    <w:p w14:paraId="4DE7FC7F" w14:textId="78EABB15" w:rsidR="00DE2A9C" w:rsidRPr="00D23479" w:rsidRDefault="00DE2A9C" w:rsidP="00DE2A9C">
      <w:pPr>
        <w:numPr>
          <w:ilvl w:val="0"/>
          <w:numId w:val="72"/>
        </w:numPr>
        <w:tabs>
          <w:tab w:val="left" w:pos="851"/>
        </w:tabs>
        <w:suppressAutoHyphens w:val="0"/>
        <w:ind w:left="851" w:right="-2" w:hanging="425"/>
        <w:jc w:val="both"/>
        <w:rPr>
          <w:rFonts w:asciiTheme="minorHAnsi" w:hAnsiTheme="minorHAnsi" w:cstheme="minorHAnsi"/>
          <w:sz w:val="22"/>
          <w:szCs w:val="22"/>
          <w:lang w:eastAsia="pl-PL"/>
        </w:rPr>
      </w:pPr>
      <w:r w:rsidRPr="00D23479">
        <w:rPr>
          <w:rFonts w:asciiTheme="minorHAnsi" w:hAnsiTheme="minorHAnsi" w:cstheme="minorHAnsi"/>
          <w:sz w:val="22"/>
          <w:szCs w:val="22"/>
          <w:lang w:eastAsia="pl-PL"/>
        </w:rPr>
        <w:t xml:space="preserve">określenie wierzytelności, która ma być zabezpieczona gwarancją lub poręczeniem, zgodnie z art. 449 ust. 2 ustawy Prawo zamówień publicznych, </w:t>
      </w:r>
    </w:p>
    <w:p w14:paraId="57CE7924" w14:textId="77777777" w:rsidR="00DE2A9C" w:rsidRPr="00D23479" w:rsidRDefault="00DE2A9C" w:rsidP="00DE2A9C">
      <w:pPr>
        <w:numPr>
          <w:ilvl w:val="0"/>
          <w:numId w:val="72"/>
        </w:numPr>
        <w:tabs>
          <w:tab w:val="left" w:pos="851"/>
        </w:tabs>
        <w:suppressAutoHyphens w:val="0"/>
        <w:ind w:left="851" w:right="-2" w:hanging="425"/>
        <w:jc w:val="both"/>
        <w:rPr>
          <w:rFonts w:asciiTheme="minorHAnsi" w:hAnsiTheme="minorHAnsi" w:cstheme="minorHAnsi"/>
          <w:sz w:val="22"/>
          <w:szCs w:val="22"/>
          <w:lang w:eastAsia="pl-PL"/>
        </w:rPr>
      </w:pPr>
      <w:r w:rsidRPr="00D23479">
        <w:rPr>
          <w:rFonts w:asciiTheme="minorHAnsi" w:hAnsiTheme="minorHAnsi" w:cstheme="minorHAnsi"/>
          <w:sz w:val="22"/>
          <w:szCs w:val="22"/>
          <w:lang w:eastAsia="pl-PL"/>
        </w:rPr>
        <w:t>kwota gwarancji,</w:t>
      </w:r>
    </w:p>
    <w:p w14:paraId="270A2E39" w14:textId="17CCD694" w:rsidR="00DE2A9C" w:rsidRPr="00D23479" w:rsidRDefault="00DE2A9C" w:rsidP="00DE2A9C">
      <w:pPr>
        <w:numPr>
          <w:ilvl w:val="0"/>
          <w:numId w:val="72"/>
        </w:numPr>
        <w:tabs>
          <w:tab w:val="left" w:pos="851"/>
        </w:tabs>
        <w:suppressAutoHyphens w:val="0"/>
        <w:ind w:left="851" w:right="-2" w:hanging="425"/>
        <w:jc w:val="both"/>
        <w:rPr>
          <w:rFonts w:asciiTheme="minorHAnsi" w:hAnsiTheme="minorHAnsi" w:cstheme="minorHAnsi"/>
          <w:sz w:val="22"/>
          <w:szCs w:val="22"/>
          <w:lang w:eastAsia="pl-PL"/>
        </w:rPr>
      </w:pPr>
      <w:r w:rsidRPr="00D23479">
        <w:rPr>
          <w:rFonts w:asciiTheme="minorHAnsi" w:hAnsiTheme="minorHAnsi" w:cstheme="minorHAnsi"/>
          <w:sz w:val="22"/>
          <w:szCs w:val="22"/>
          <w:lang w:eastAsia="pl-PL"/>
        </w:rPr>
        <w:t>zobowiązanie gwaranta lub poręczyciela do zapłaty do wysokości określonej w gwarancji lub poręczeniu kwoty, nieodwołalnie i bezwarunkowo, na pierwsze pisemne żądanie Zamawiającego, zawierające oświadczenie, iż zaistniały okoliczności związane z niewykonaniem lub nienależytym wykonaniem umowy,</w:t>
      </w:r>
    </w:p>
    <w:p w14:paraId="4C9C19DF" w14:textId="2850AA42" w:rsidR="00DE2A9C" w:rsidRPr="00D23479" w:rsidRDefault="00DE2A9C" w:rsidP="00DE2A9C">
      <w:pPr>
        <w:numPr>
          <w:ilvl w:val="0"/>
          <w:numId w:val="72"/>
        </w:numPr>
        <w:tabs>
          <w:tab w:val="left" w:pos="851"/>
        </w:tabs>
        <w:suppressAutoHyphens w:val="0"/>
        <w:ind w:left="851" w:right="-2" w:hanging="425"/>
        <w:jc w:val="both"/>
        <w:rPr>
          <w:rFonts w:asciiTheme="minorHAnsi" w:hAnsiTheme="minorHAnsi" w:cstheme="minorHAnsi"/>
          <w:sz w:val="22"/>
          <w:szCs w:val="22"/>
          <w:lang w:eastAsia="pl-PL"/>
        </w:rPr>
      </w:pPr>
      <w:r w:rsidRPr="00D23479">
        <w:rPr>
          <w:rFonts w:asciiTheme="minorHAnsi" w:hAnsiTheme="minorHAnsi" w:cstheme="minorHAnsi"/>
          <w:sz w:val="22"/>
          <w:szCs w:val="22"/>
          <w:lang w:eastAsia="pl-PL"/>
        </w:rPr>
        <w:t>nie dopuszcza możliwości uzależnienia wypłaty kwot z gwarancji lub poręczenia od przedłożenia jakichkolwiek dodatkowych dokumentów, bądź spełnienia jakichkolwiek warunków, poza oświadczeniem Zamawiającego, iż żądana kwota jest należna z tytułu niewykonania bądź nienależytego wykonania umowy,</w:t>
      </w:r>
    </w:p>
    <w:p w14:paraId="1B995FB3" w14:textId="77777777" w:rsidR="00DE2A9C" w:rsidRPr="00D23479" w:rsidRDefault="00DE2A9C" w:rsidP="00DE2A9C">
      <w:pPr>
        <w:numPr>
          <w:ilvl w:val="0"/>
          <w:numId w:val="72"/>
        </w:numPr>
        <w:tabs>
          <w:tab w:val="left" w:pos="851"/>
        </w:tabs>
        <w:suppressAutoHyphens w:val="0"/>
        <w:ind w:left="851" w:right="-2" w:hanging="425"/>
        <w:jc w:val="both"/>
        <w:rPr>
          <w:rFonts w:asciiTheme="minorHAnsi" w:hAnsiTheme="minorHAnsi" w:cstheme="minorHAnsi"/>
          <w:sz w:val="22"/>
          <w:szCs w:val="22"/>
          <w:lang w:eastAsia="pl-PL"/>
        </w:rPr>
      </w:pPr>
      <w:r w:rsidRPr="00D23479">
        <w:rPr>
          <w:rFonts w:asciiTheme="minorHAnsi" w:hAnsiTheme="minorHAnsi" w:cstheme="minorHAnsi"/>
          <w:sz w:val="22"/>
          <w:szCs w:val="22"/>
          <w:lang w:eastAsia="pl-PL"/>
        </w:rPr>
        <w:t>termin obowiązywania gwarancji lub poręczenia,</w:t>
      </w:r>
    </w:p>
    <w:p w14:paraId="65F907C7" w14:textId="77777777" w:rsidR="00DE2A9C" w:rsidRPr="00D23479" w:rsidRDefault="00DE2A9C" w:rsidP="00DE2A9C">
      <w:pPr>
        <w:numPr>
          <w:ilvl w:val="0"/>
          <w:numId w:val="72"/>
        </w:numPr>
        <w:tabs>
          <w:tab w:val="left" w:pos="851"/>
        </w:tabs>
        <w:suppressAutoHyphens w:val="0"/>
        <w:ind w:left="851" w:right="-2" w:hanging="425"/>
        <w:jc w:val="both"/>
        <w:rPr>
          <w:rFonts w:asciiTheme="minorHAnsi" w:hAnsiTheme="minorHAnsi" w:cstheme="minorHAnsi"/>
          <w:sz w:val="22"/>
          <w:szCs w:val="22"/>
          <w:lang w:eastAsia="pl-PL"/>
        </w:rPr>
      </w:pPr>
      <w:r w:rsidRPr="00D23479">
        <w:rPr>
          <w:rFonts w:asciiTheme="minorHAnsi" w:hAnsiTheme="minorHAnsi" w:cstheme="minorHAnsi"/>
          <w:sz w:val="22"/>
          <w:szCs w:val="22"/>
          <w:lang w:eastAsia="pl-PL"/>
        </w:rPr>
        <w:t>miejsce i termin zwrotu gwarancji lub poręczenia,</w:t>
      </w:r>
    </w:p>
    <w:p w14:paraId="1DAC4E83" w14:textId="77777777" w:rsidR="00DE2A9C" w:rsidRPr="00D23479" w:rsidRDefault="00DE2A9C" w:rsidP="00DE2A9C">
      <w:pPr>
        <w:numPr>
          <w:ilvl w:val="0"/>
          <w:numId w:val="72"/>
        </w:numPr>
        <w:tabs>
          <w:tab w:val="left" w:pos="851"/>
        </w:tabs>
        <w:suppressAutoHyphens w:val="0"/>
        <w:ind w:left="851" w:right="-2" w:hanging="425"/>
        <w:jc w:val="both"/>
        <w:rPr>
          <w:rFonts w:asciiTheme="minorHAnsi" w:hAnsiTheme="minorHAnsi" w:cstheme="minorHAnsi"/>
          <w:sz w:val="22"/>
          <w:szCs w:val="22"/>
          <w:lang w:eastAsia="pl-PL"/>
        </w:rPr>
      </w:pPr>
      <w:r w:rsidRPr="00D23479">
        <w:rPr>
          <w:rFonts w:asciiTheme="minorHAnsi" w:hAnsiTheme="minorHAnsi" w:cstheme="minorHAnsi"/>
          <w:sz w:val="22"/>
          <w:szCs w:val="22"/>
          <w:lang w:eastAsia="pl-PL"/>
        </w:rPr>
        <w:t>zapewnienie wykonalności na terenie Rzeczypospolitej Polskiej,</w:t>
      </w:r>
    </w:p>
    <w:p w14:paraId="764CBCAC" w14:textId="39A06C2F" w:rsidR="00DE2A9C" w:rsidRPr="00D23479" w:rsidRDefault="00DE2A9C" w:rsidP="00DE2A9C">
      <w:pPr>
        <w:numPr>
          <w:ilvl w:val="0"/>
          <w:numId w:val="72"/>
        </w:numPr>
        <w:tabs>
          <w:tab w:val="left" w:pos="851"/>
        </w:tabs>
        <w:suppressAutoHyphens w:val="0"/>
        <w:ind w:left="851" w:right="-2" w:hanging="425"/>
        <w:jc w:val="both"/>
        <w:rPr>
          <w:rFonts w:asciiTheme="minorHAnsi" w:hAnsiTheme="minorHAnsi" w:cstheme="minorHAnsi"/>
          <w:sz w:val="22"/>
          <w:szCs w:val="22"/>
          <w:lang w:eastAsia="pl-PL"/>
        </w:rPr>
      </w:pPr>
      <w:r w:rsidRPr="00D23479">
        <w:rPr>
          <w:rFonts w:asciiTheme="minorHAnsi" w:hAnsiTheme="minorHAnsi" w:cstheme="minorHAnsi"/>
          <w:sz w:val="22"/>
          <w:szCs w:val="22"/>
          <w:lang w:eastAsia="pl-PL"/>
        </w:rPr>
        <w:t>określenie miejsca rozstrzygania sporów w sądzie miejsca spełnienia świadczenia lub w sądzie właściwym dla siedziby Zamawiającego.</w:t>
      </w:r>
    </w:p>
    <w:p w14:paraId="78EEFE74" w14:textId="1F53ED8F" w:rsidR="00851EF3" w:rsidRPr="00D23479" w:rsidRDefault="00851EF3" w:rsidP="00515A89">
      <w:pPr>
        <w:pStyle w:val="Akapitzlist"/>
        <w:numPr>
          <w:ilvl w:val="3"/>
          <w:numId w:val="13"/>
        </w:numPr>
        <w:tabs>
          <w:tab w:val="left" w:pos="426"/>
          <w:tab w:val="left" w:pos="709"/>
        </w:tabs>
        <w:spacing w:after="0" w:line="240" w:lineRule="auto"/>
        <w:ind w:left="426" w:hanging="426"/>
        <w:jc w:val="both"/>
        <w:rPr>
          <w:rFonts w:asciiTheme="minorHAnsi" w:hAnsiTheme="minorHAnsi" w:cstheme="minorHAnsi"/>
        </w:rPr>
      </w:pP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przypadku</w:t>
      </w:r>
      <w:r w:rsidRPr="00D23479">
        <w:rPr>
          <w:rFonts w:asciiTheme="minorHAnsi" w:eastAsia="Arial" w:hAnsiTheme="minorHAnsi" w:cstheme="minorHAnsi"/>
        </w:rPr>
        <w:t xml:space="preserve"> </w:t>
      </w:r>
      <w:r w:rsidRPr="00D23479">
        <w:rPr>
          <w:rFonts w:asciiTheme="minorHAnsi" w:hAnsiTheme="minorHAnsi" w:cstheme="minorHAnsi"/>
        </w:rPr>
        <w:t>wniesienia</w:t>
      </w:r>
      <w:r w:rsidRPr="00D23479">
        <w:rPr>
          <w:rFonts w:asciiTheme="minorHAnsi" w:eastAsia="Arial" w:hAnsiTheme="minorHAnsi" w:cstheme="minorHAnsi"/>
        </w:rPr>
        <w:t xml:space="preserve"> </w:t>
      </w:r>
      <w:r w:rsidRPr="00D23479">
        <w:rPr>
          <w:rFonts w:asciiTheme="minorHAnsi" w:hAnsiTheme="minorHAnsi" w:cstheme="minorHAnsi"/>
        </w:rPr>
        <w:t>zabezpieczenia</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formie</w:t>
      </w:r>
      <w:r w:rsidRPr="00D23479">
        <w:rPr>
          <w:rFonts w:asciiTheme="minorHAnsi" w:eastAsia="Arial" w:hAnsiTheme="minorHAnsi" w:cstheme="minorHAnsi"/>
        </w:rPr>
        <w:t xml:space="preserve"> </w:t>
      </w:r>
      <w:r w:rsidRPr="00D23479">
        <w:rPr>
          <w:rFonts w:asciiTheme="minorHAnsi" w:hAnsiTheme="minorHAnsi" w:cstheme="minorHAnsi"/>
        </w:rPr>
        <w:t>gwarancji</w:t>
      </w:r>
      <w:r w:rsidRPr="00D23479">
        <w:rPr>
          <w:rFonts w:asciiTheme="minorHAnsi" w:eastAsia="Arial" w:hAnsiTheme="minorHAnsi" w:cstheme="minorHAnsi"/>
        </w:rPr>
        <w:t xml:space="preserve"> </w:t>
      </w:r>
      <w:r w:rsidRPr="00D23479">
        <w:rPr>
          <w:rFonts w:asciiTheme="minorHAnsi" w:hAnsiTheme="minorHAnsi" w:cstheme="minorHAnsi"/>
        </w:rPr>
        <w:t>lub</w:t>
      </w:r>
      <w:r w:rsidRPr="00D23479">
        <w:rPr>
          <w:rFonts w:asciiTheme="minorHAnsi" w:eastAsia="Arial" w:hAnsiTheme="minorHAnsi" w:cstheme="minorHAnsi"/>
        </w:rPr>
        <w:t xml:space="preserve"> </w:t>
      </w:r>
      <w:r w:rsidRPr="00D23479">
        <w:rPr>
          <w:rFonts w:asciiTheme="minorHAnsi" w:hAnsiTheme="minorHAnsi" w:cstheme="minorHAnsi"/>
        </w:rPr>
        <w:t>poręczenia</w:t>
      </w:r>
      <w:r w:rsidRPr="00D23479">
        <w:rPr>
          <w:rFonts w:asciiTheme="minorHAnsi" w:eastAsia="Arial" w:hAnsiTheme="minorHAnsi" w:cstheme="minorHAnsi"/>
        </w:rPr>
        <w:t xml:space="preserve"> </w:t>
      </w:r>
      <w:r w:rsidRPr="00D23479">
        <w:rPr>
          <w:rFonts w:asciiTheme="minorHAnsi" w:hAnsiTheme="minorHAnsi" w:cstheme="minorHAnsi"/>
        </w:rPr>
        <w:t>Wykonawca</w:t>
      </w:r>
      <w:r w:rsidRPr="00D23479">
        <w:rPr>
          <w:rFonts w:asciiTheme="minorHAnsi" w:eastAsia="Arial" w:hAnsiTheme="minorHAnsi" w:cstheme="minorHAnsi"/>
        </w:rPr>
        <w:t xml:space="preserve"> </w:t>
      </w:r>
      <w:r w:rsidRPr="00D23479">
        <w:rPr>
          <w:rFonts w:asciiTheme="minorHAnsi" w:hAnsiTheme="minorHAnsi" w:cstheme="minorHAnsi"/>
        </w:rPr>
        <w:t>przed</w:t>
      </w:r>
      <w:r w:rsidRPr="00D23479">
        <w:rPr>
          <w:rFonts w:asciiTheme="minorHAnsi" w:eastAsia="Arial" w:hAnsiTheme="minorHAnsi" w:cstheme="minorHAnsi"/>
        </w:rPr>
        <w:t xml:space="preserve"> </w:t>
      </w:r>
      <w:r w:rsidRPr="00D23479">
        <w:rPr>
          <w:rFonts w:asciiTheme="minorHAnsi" w:hAnsiTheme="minorHAnsi" w:cstheme="minorHAnsi"/>
        </w:rPr>
        <w:t>zawarciem</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wnosi</w:t>
      </w:r>
      <w:r w:rsidRPr="00D23479">
        <w:rPr>
          <w:rFonts w:asciiTheme="minorHAnsi" w:eastAsia="Arial" w:hAnsiTheme="minorHAnsi" w:cstheme="minorHAnsi"/>
        </w:rPr>
        <w:t xml:space="preserve"> </w:t>
      </w:r>
      <w:r w:rsidRPr="00D23479">
        <w:rPr>
          <w:rFonts w:asciiTheme="minorHAnsi" w:hAnsiTheme="minorHAnsi" w:cstheme="minorHAnsi"/>
        </w:rPr>
        <w:t>zabezpieczenie</w:t>
      </w:r>
      <w:r w:rsidRPr="00D23479">
        <w:rPr>
          <w:rFonts w:asciiTheme="minorHAnsi" w:eastAsia="Arial" w:hAnsiTheme="minorHAnsi" w:cstheme="minorHAnsi"/>
        </w:rPr>
        <w:t xml:space="preserve"> </w:t>
      </w:r>
      <w:r w:rsidRPr="00D23479">
        <w:rPr>
          <w:rFonts w:asciiTheme="minorHAnsi" w:hAnsiTheme="minorHAnsi" w:cstheme="minorHAnsi"/>
        </w:rPr>
        <w:t>należytego</w:t>
      </w:r>
      <w:r w:rsidRPr="00D23479">
        <w:rPr>
          <w:rFonts w:asciiTheme="minorHAnsi" w:eastAsia="Arial" w:hAnsiTheme="minorHAnsi" w:cstheme="minorHAnsi"/>
        </w:rPr>
        <w:t xml:space="preserve"> </w:t>
      </w:r>
      <w:r w:rsidRPr="00D23479">
        <w:rPr>
          <w:rFonts w:asciiTheme="minorHAnsi" w:hAnsiTheme="minorHAnsi" w:cstheme="minorHAnsi"/>
        </w:rPr>
        <w:t>jej</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obejmujące</w:t>
      </w:r>
      <w:r w:rsidRPr="00D23479">
        <w:rPr>
          <w:rFonts w:asciiTheme="minorHAnsi" w:eastAsia="Arial" w:hAnsiTheme="minorHAnsi" w:cstheme="minorHAnsi"/>
        </w:rPr>
        <w:t xml:space="preserve"> </w:t>
      </w:r>
      <w:r w:rsidRPr="00D23479">
        <w:rPr>
          <w:rFonts w:asciiTheme="minorHAnsi" w:hAnsiTheme="minorHAnsi" w:cstheme="minorHAnsi"/>
        </w:rPr>
        <w:t>okres</w:t>
      </w:r>
      <w:r w:rsidRPr="00D23479">
        <w:rPr>
          <w:rFonts w:asciiTheme="minorHAnsi" w:eastAsia="Arial" w:hAnsiTheme="minorHAnsi" w:cstheme="minorHAnsi"/>
        </w:rPr>
        <w:t xml:space="preserve"> </w:t>
      </w:r>
      <w:r w:rsidRPr="00D23479">
        <w:rPr>
          <w:rFonts w:asciiTheme="minorHAnsi" w:hAnsiTheme="minorHAnsi" w:cstheme="minorHAnsi"/>
        </w:rPr>
        <w:t>o</w:t>
      </w:r>
      <w:r w:rsidRPr="00D23479">
        <w:rPr>
          <w:rFonts w:asciiTheme="minorHAnsi" w:eastAsia="Arial" w:hAnsiTheme="minorHAnsi" w:cstheme="minorHAnsi"/>
        </w:rPr>
        <w:t xml:space="preserve"> </w:t>
      </w:r>
      <w:r w:rsidRPr="00D23479">
        <w:rPr>
          <w:rFonts w:asciiTheme="minorHAnsi" w:hAnsiTheme="minorHAnsi" w:cstheme="minorHAnsi"/>
        </w:rPr>
        <w:t>30</w:t>
      </w:r>
      <w:r w:rsidRPr="00D23479">
        <w:rPr>
          <w:rFonts w:asciiTheme="minorHAnsi" w:eastAsia="Arial" w:hAnsiTheme="minorHAnsi" w:cstheme="minorHAnsi"/>
        </w:rPr>
        <w:t xml:space="preserve"> </w:t>
      </w:r>
      <w:r w:rsidRPr="00D23479">
        <w:rPr>
          <w:rFonts w:asciiTheme="minorHAnsi" w:hAnsiTheme="minorHAnsi" w:cstheme="minorHAnsi"/>
        </w:rPr>
        <w:t>dni</w:t>
      </w:r>
      <w:r w:rsidRPr="00D23479">
        <w:rPr>
          <w:rFonts w:asciiTheme="minorHAnsi" w:eastAsia="Arial" w:hAnsiTheme="minorHAnsi" w:cstheme="minorHAnsi"/>
        </w:rPr>
        <w:t xml:space="preserve"> </w:t>
      </w:r>
      <w:r w:rsidRPr="00D23479">
        <w:rPr>
          <w:rFonts w:asciiTheme="minorHAnsi" w:hAnsiTheme="minorHAnsi" w:cstheme="minorHAnsi"/>
        </w:rPr>
        <w:t>dłuższy</w:t>
      </w:r>
      <w:r w:rsidRPr="00D23479">
        <w:rPr>
          <w:rFonts w:asciiTheme="minorHAnsi" w:eastAsia="Arial" w:hAnsiTheme="minorHAnsi" w:cstheme="minorHAnsi"/>
        </w:rPr>
        <w:t xml:space="preserve"> </w:t>
      </w:r>
      <w:r w:rsidRPr="00D23479">
        <w:rPr>
          <w:rFonts w:asciiTheme="minorHAnsi" w:hAnsiTheme="minorHAnsi" w:cstheme="minorHAnsi"/>
        </w:rPr>
        <w:t>niż</w:t>
      </w:r>
      <w:r w:rsidRPr="00D23479">
        <w:rPr>
          <w:rFonts w:asciiTheme="minorHAnsi" w:eastAsia="Arial" w:hAnsiTheme="minorHAnsi" w:cstheme="minorHAnsi"/>
        </w:rPr>
        <w:t xml:space="preserve"> </w:t>
      </w:r>
      <w:r w:rsidRPr="00D23479">
        <w:rPr>
          <w:rFonts w:asciiTheme="minorHAnsi" w:hAnsiTheme="minorHAnsi" w:cstheme="minorHAnsi"/>
        </w:rPr>
        <w:t>termin</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o</w:t>
      </w:r>
      <w:r w:rsidRPr="00D23479">
        <w:rPr>
          <w:rFonts w:asciiTheme="minorHAnsi" w:eastAsia="Arial" w:hAnsiTheme="minorHAnsi" w:cstheme="minorHAnsi"/>
        </w:rPr>
        <w:t xml:space="preserve"> </w:t>
      </w:r>
      <w:r w:rsidRPr="00D23479">
        <w:rPr>
          <w:rFonts w:asciiTheme="minorHAnsi" w:hAnsiTheme="minorHAnsi" w:cstheme="minorHAnsi"/>
        </w:rPr>
        <w:t>którym</w:t>
      </w:r>
      <w:r w:rsidRPr="00D23479">
        <w:rPr>
          <w:rFonts w:asciiTheme="minorHAnsi" w:eastAsia="Arial" w:hAnsiTheme="minorHAnsi" w:cstheme="minorHAnsi"/>
        </w:rPr>
        <w:t xml:space="preserve"> </w:t>
      </w:r>
      <w:r w:rsidRPr="00D23479">
        <w:rPr>
          <w:rFonts w:asciiTheme="minorHAnsi" w:hAnsiTheme="minorHAnsi" w:cstheme="minorHAnsi"/>
        </w:rPr>
        <w:t>mowa</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w:t>
      </w:r>
      <w:r w:rsidRPr="00D23479">
        <w:rPr>
          <w:rFonts w:asciiTheme="minorHAnsi" w:eastAsia="Arial" w:hAnsiTheme="minorHAnsi" w:cstheme="minorHAnsi"/>
        </w:rPr>
        <w:t xml:space="preserve"> </w:t>
      </w:r>
      <w:r w:rsidRPr="00D23479">
        <w:rPr>
          <w:rFonts w:asciiTheme="minorHAnsi" w:hAnsiTheme="minorHAnsi" w:cstheme="minorHAnsi"/>
        </w:rPr>
        <w:t>5</w:t>
      </w:r>
      <w:r w:rsidRPr="00D23479">
        <w:rPr>
          <w:rFonts w:asciiTheme="minorHAnsi" w:eastAsia="Arial" w:hAnsiTheme="minorHAnsi" w:cstheme="minorHAnsi"/>
        </w:rPr>
        <w:t xml:space="preserve"> </w:t>
      </w:r>
      <w:r w:rsidRPr="00D23479">
        <w:rPr>
          <w:rFonts w:asciiTheme="minorHAnsi" w:hAnsiTheme="minorHAnsi" w:cstheme="minorHAnsi"/>
        </w:rPr>
        <w:t>ust.</w:t>
      </w:r>
      <w:r w:rsidRPr="00D23479">
        <w:rPr>
          <w:rFonts w:asciiTheme="minorHAnsi" w:eastAsia="Arial" w:hAnsiTheme="minorHAnsi" w:cstheme="minorHAnsi"/>
        </w:rPr>
        <w:t xml:space="preserve"> </w:t>
      </w:r>
      <w:r w:rsidRPr="00D23479">
        <w:rPr>
          <w:rFonts w:asciiTheme="minorHAnsi" w:hAnsiTheme="minorHAnsi" w:cstheme="minorHAnsi"/>
        </w:rPr>
        <w:t>1</w:t>
      </w:r>
      <w:r w:rsidRPr="00D23479">
        <w:rPr>
          <w:rFonts w:asciiTheme="minorHAnsi" w:eastAsia="Arial" w:hAnsiTheme="minorHAnsi" w:cstheme="minorHAnsi"/>
        </w:rPr>
        <w:t xml:space="preserve"> </w:t>
      </w:r>
      <w:r w:rsidRPr="00D23479">
        <w:rPr>
          <w:rFonts w:asciiTheme="minorHAnsi" w:hAnsiTheme="minorHAnsi" w:cstheme="minorHAnsi"/>
        </w:rPr>
        <w:t>niniejszej</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oraz</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okres</w:t>
      </w:r>
      <w:r w:rsidRPr="00D23479">
        <w:rPr>
          <w:rFonts w:asciiTheme="minorHAnsi" w:eastAsia="Arial" w:hAnsiTheme="minorHAnsi" w:cstheme="minorHAnsi"/>
        </w:rPr>
        <w:t xml:space="preserve"> </w:t>
      </w:r>
      <w:r w:rsidRPr="00D23479">
        <w:rPr>
          <w:rFonts w:asciiTheme="minorHAnsi" w:hAnsiTheme="minorHAnsi" w:cstheme="minorHAnsi"/>
        </w:rPr>
        <w:t>gwarancji</w:t>
      </w:r>
      <w:r w:rsidRPr="00D23479">
        <w:rPr>
          <w:rFonts w:asciiTheme="minorHAnsi" w:eastAsia="Arial" w:hAnsiTheme="minorHAnsi" w:cstheme="minorHAnsi"/>
        </w:rPr>
        <w:t xml:space="preserve"> </w:t>
      </w:r>
      <w:r w:rsidRPr="00D23479">
        <w:rPr>
          <w:rFonts w:asciiTheme="minorHAnsi" w:hAnsiTheme="minorHAnsi" w:cstheme="minorHAnsi"/>
        </w:rPr>
        <w:t>i</w:t>
      </w:r>
      <w:r w:rsidR="006A3AC2">
        <w:rPr>
          <w:rFonts w:asciiTheme="minorHAnsi" w:eastAsia="Arial" w:hAnsiTheme="minorHAnsi" w:cstheme="minorHAnsi"/>
        </w:rPr>
        <w:t> </w:t>
      </w:r>
      <w:r w:rsidRPr="00D23479">
        <w:rPr>
          <w:rFonts w:asciiTheme="minorHAnsi" w:hAnsiTheme="minorHAnsi" w:cstheme="minorHAnsi"/>
        </w:rPr>
        <w:t>rękojmi.</w:t>
      </w:r>
    </w:p>
    <w:p w14:paraId="03A49E9B" w14:textId="71CD54A6" w:rsidR="00851EF3" w:rsidRPr="00D23479" w:rsidRDefault="00851EF3" w:rsidP="00515A89">
      <w:pPr>
        <w:pStyle w:val="Akapitzlist"/>
        <w:numPr>
          <w:ilvl w:val="3"/>
          <w:numId w:val="13"/>
        </w:numPr>
        <w:tabs>
          <w:tab w:val="left" w:pos="426"/>
          <w:tab w:val="left" w:pos="709"/>
        </w:tabs>
        <w:spacing w:after="0" w:line="240" w:lineRule="auto"/>
        <w:ind w:left="426" w:hanging="426"/>
        <w:jc w:val="both"/>
        <w:rPr>
          <w:rFonts w:asciiTheme="minorHAnsi" w:hAnsiTheme="minorHAnsi" w:cstheme="minorHAnsi"/>
        </w:rPr>
      </w:pP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przypadku</w:t>
      </w:r>
      <w:r w:rsidRPr="00D23479">
        <w:rPr>
          <w:rFonts w:asciiTheme="minorHAnsi" w:eastAsia="Arial" w:hAnsiTheme="minorHAnsi" w:cstheme="minorHAnsi"/>
        </w:rPr>
        <w:t xml:space="preserve"> </w:t>
      </w:r>
      <w:r w:rsidRPr="00D23479">
        <w:rPr>
          <w:rFonts w:asciiTheme="minorHAnsi" w:hAnsiTheme="minorHAnsi" w:cstheme="minorHAnsi"/>
        </w:rPr>
        <w:t>przesunięcia</w:t>
      </w:r>
      <w:r w:rsidRPr="00D23479">
        <w:rPr>
          <w:rFonts w:asciiTheme="minorHAnsi" w:eastAsia="Arial" w:hAnsiTheme="minorHAnsi" w:cstheme="minorHAnsi"/>
        </w:rPr>
        <w:t xml:space="preserve"> </w:t>
      </w:r>
      <w:r w:rsidRPr="00D23479">
        <w:rPr>
          <w:rFonts w:asciiTheme="minorHAnsi" w:hAnsiTheme="minorHAnsi" w:cstheme="minorHAnsi"/>
        </w:rPr>
        <w:t>terminu</w:t>
      </w:r>
      <w:r w:rsidRPr="00D23479">
        <w:rPr>
          <w:rFonts w:asciiTheme="minorHAnsi" w:eastAsia="Arial" w:hAnsiTheme="minorHAnsi" w:cstheme="minorHAnsi"/>
        </w:rPr>
        <w:t xml:space="preserve"> </w:t>
      </w:r>
      <w:r w:rsidRPr="00D23479">
        <w:rPr>
          <w:rFonts w:asciiTheme="minorHAnsi" w:hAnsiTheme="minorHAnsi" w:cstheme="minorHAnsi"/>
        </w:rPr>
        <w:t>realizacji</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Wykonawca</w:t>
      </w:r>
      <w:r w:rsidRPr="00D23479">
        <w:rPr>
          <w:rFonts w:asciiTheme="minorHAnsi" w:eastAsia="Arial" w:hAnsiTheme="minorHAnsi" w:cstheme="minorHAnsi"/>
        </w:rPr>
        <w:t xml:space="preserve"> </w:t>
      </w:r>
      <w:r w:rsidRPr="00D23479">
        <w:rPr>
          <w:rFonts w:asciiTheme="minorHAnsi" w:hAnsiTheme="minorHAnsi" w:cstheme="minorHAnsi"/>
        </w:rPr>
        <w:t>zobowiązuje</w:t>
      </w:r>
      <w:r w:rsidRPr="00D23479">
        <w:rPr>
          <w:rFonts w:asciiTheme="minorHAnsi" w:eastAsia="Arial" w:hAnsiTheme="minorHAnsi" w:cstheme="minorHAnsi"/>
        </w:rPr>
        <w:t xml:space="preserve"> </w:t>
      </w:r>
      <w:r w:rsidRPr="00D23479">
        <w:rPr>
          <w:rFonts w:asciiTheme="minorHAnsi" w:hAnsiTheme="minorHAnsi" w:cstheme="minorHAnsi"/>
        </w:rPr>
        <w:t>się</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uregulowania</w:t>
      </w:r>
      <w:r w:rsidRPr="00D23479">
        <w:rPr>
          <w:rFonts w:asciiTheme="minorHAnsi" w:eastAsia="Arial" w:hAnsiTheme="minorHAnsi" w:cstheme="minorHAnsi"/>
        </w:rPr>
        <w:t xml:space="preserve"> </w:t>
      </w:r>
      <w:r w:rsidRPr="00D23479">
        <w:rPr>
          <w:rFonts w:asciiTheme="minorHAnsi" w:hAnsiTheme="minorHAnsi" w:cstheme="minorHAnsi"/>
        </w:rPr>
        <w:t>zabezpieczenia</w:t>
      </w:r>
      <w:r w:rsidRPr="00D23479">
        <w:rPr>
          <w:rFonts w:asciiTheme="minorHAnsi" w:eastAsia="Arial" w:hAnsiTheme="minorHAnsi" w:cstheme="minorHAnsi"/>
        </w:rPr>
        <w:t xml:space="preserve"> </w:t>
      </w:r>
      <w:r w:rsidRPr="00D23479">
        <w:rPr>
          <w:rFonts w:asciiTheme="minorHAnsi" w:hAnsiTheme="minorHAnsi" w:cstheme="minorHAnsi"/>
        </w:rPr>
        <w:t>należytego</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okres</w:t>
      </w:r>
      <w:r w:rsidRPr="00D23479">
        <w:rPr>
          <w:rFonts w:asciiTheme="minorHAnsi" w:eastAsia="Arial" w:hAnsiTheme="minorHAnsi" w:cstheme="minorHAnsi"/>
        </w:rPr>
        <w:t xml:space="preserve"> </w:t>
      </w:r>
      <w:r w:rsidRPr="00D23479">
        <w:rPr>
          <w:rFonts w:asciiTheme="minorHAnsi" w:hAnsiTheme="minorHAnsi" w:cstheme="minorHAnsi"/>
        </w:rPr>
        <w:t>niezbędny</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realizację</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po</w:t>
      </w:r>
      <w:r w:rsidRPr="00D23479">
        <w:rPr>
          <w:rFonts w:asciiTheme="minorHAnsi" w:eastAsia="Arial" w:hAnsiTheme="minorHAnsi" w:cstheme="minorHAnsi"/>
        </w:rPr>
        <w:t xml:space="preserve"> </w:t>
      </w:r>
      <w:r w:rsidRPr="00D23479">
        <w:rPr>
          <w:rFonts w:asciiTheme="minorHAnsi" w:hAnsiTheme="minorHAnsi" w:cstheme="minorHAnsi"/>
        </w:rPr>
        <w:t>przesunięciu</w:t>
      </w:r>
      <w:r w:rsidRPr="00D23479">
        <w:rPr>
          <w:rFonts w:asciiTheme="minorHAnsi" w:eastAsia="Arial" w:hAnsiTheme="minorHAnsi" w:cstheme="minorHAnsi"/>
        </w:rPr>
        <w:t xml:space="preserve"> </w:t>
      </w:r>
      <w:r w:rsidRPr="00D23479">
        <w:rPr>
          <w:rFonts w:asciiTheme="minorHAnsi" w:hAnsiTheme="minorHAnsi" w:cstheme="minorHAnsi"/>
        </w:rPr>
        <w:t>terminu.</w:t>
      </w:r>
    </w:p>
    <w:p w14:paraId="5D655A87" w14:textId="77777777" w:rsidR="00AB1C59" w:rsidRPr="00D23479" w:rsidRDefault="00851EF3" w:rsidP="00515A89">
      <w:pPr>
        <w:pStyle w:val="Akapitzlist"/>
        <w:numPr>
          <w:ilvl w:val="3"/>
          <w:numId w:val="13"/>
        </w:numPr>
        <w:tabs>
          <w:tab w:val="left" w:pos="426"/>
          <w:tab w:val="left" w:pos="709"/>
        </w:tabs>
        <w:spacing w:after="0" w:line="240" w:lineRule="auto"/>
        <w:ind w:left="426" w:hanging="426"/>
        <w:jc w:val="both"/>
        <w:rPr>
          <w:rFonts w:asciiTheme="minorHAnsi" w:hAnsiTheme="minorHAnsi" w:cstheme="minorHAnsi"/>
        </w:rPr>
      </w:pP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trakcie</w:t>
      </w:r>
      <w:r w:rsidRPr="00D23479">
        <w:rPr>
          <w:rFonts w:asciiTheme="minorHAnsi" w:eastAsia="Arial" w:hAnsiTheme="minorHAnsi" w:cstheme="minorHAnsi"/>
        </w:rPr>
        <w:t xml:space="preserve"> </w:t>
      </w:r>
      <w:r w:rsidRPr="00D23479">
        <w:rPr>
          <w:rFonts w:asciiTheme="minorHAnsi" w:hAnsiTheme="minorHAnsi" w:cstheme="minorHAnsi"/>
        </w:rPr>
        <w:t>realizacji</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Wykonawca</w:t>
      </w:r>
      <w:r w:rsidRPr="00D23479">
        <w:rPr>
          <w:rFonts w:asciiTheme="minorHAnsi" w:eastAsia="Arial" w:hAnsiTheme="minorHAnsi" w:cstheme="minorHAnsi"/>
        </w:rPr>
        <w:t xml:space="preserve"> </w:t>
      </w:r>
      <w:r w:rsidRPr="00D23479">
        <w:rPr>
          <w:rFonts w:asciiTheme="minorHAnsi" w:hAnsiTheme="minorHAnsi" w:cstheme="minorHAnsi"/>
        </w:rPr>
        <w:t>może</w:t>
      </w:r>
      <w:r w:rsidRPr="00D23479">
        <w:rPr>
          <w:rFonts w:asciiTheme="minorHAnsi" w:eastAsia="Arial" w:hAnsiTheme="minorHAnsi" w:cstheme="minorHAnsi"/>
        </w:rPr>
        <w:t xml:space="preserve"> </w:t>
      </w:r>
      <w:r w:rsidRPr="00D23479">
        <w:rPr>
          <w:rFonts w:asciiTheme="minorHAnsi" w:hAnsiTheme="minorHAnsi" w:cstheme="minorHAnsi"/>
        </w:rPr>
        <w:t>dokonać</w:t>
      </w:r>
      <w:r w:rsidRPr="00D23479">
        <w:rPr>
          <w:rFonts w:asciiTheme="minorHAnsi" w:eastAsia="Arial" w:hAnsiTheme="minorHAnsi" w:cstheme="minorHAnsi"/>
        </w:rPr>
        <w:t xml:space="preserve"> </w:t>
      </w:r>
      <w:r w:rsidRPr="00D23479">
        <w:rPr>
          <w:rFonts w:asciiTheme="minorHAnsi" w:hAnsiTheme="minorHAnsi" w:cstheme="minorHAnsi"/>
        </w:rPr>
        <w:t>zmiany</w:t>
      </w:r>
      <w:r w:rsidRPr="00D23479">
        <w:rPr>
          <w:rFonts w:asciiTheme="minorHAnsi" w:eastAsia="Arial" w:hAnsiTheme="minorHAnsi" w:cstheme="minorHAnsi"/>
        </w:rPr>
        <w:t xml:space="preserve"> </w:t>
      </w:r>
      <w:r w:rsidRPr="00D23479">
        <w:rPr>
          <w:rFonts w:asciiTheme="minorHAnsi" w:hAnsiTheme="minorHAnsi" w:cstheme="minorHAnsi"/>
        </w:rPr>
        <w:t>formy</w:t>
      </w:r>
      <w:r w:rsidRPr="00D23479">
        <w:rPr>
          <w:rFonts w:asciiTheme="minorHAnsi" w:eastAsia="Arial" w:hAnsiTheme="minorHAnsi" w:cstheme="minorHAnsi"/>
        </w:rPr>
        <w:t xml:space="preserve"> </w:t>
      </w:r>
      <w:r w:rsidRPr="00D23479">
        <w:rPr>
          <w:rFonts w:asciiTheme="minorHAnsi" w:hAnsiTheme="minorHAnsi" w:cstheme="minorHAnsi"/>
        </w:rPr>
        <w:t>zabezpieczenia</w:t>
      </w:r>
      <w:r w:rsidRPr="00D23479">
        <w:rPr>
          <w:rFonts w:asciiTheme="minorHAnsi" w:eastAsia="Arial" w:hAnsiTheme="minorHAnsi" w:cstheme="minorHAnsi"/>
        </w:rPr>
        <w:t xml:space="preserve"> </w:t>
      </w:r>
      <w:r w:rsidRPr="00D23479">
        <w:rPr>
          <w:rFonts w:asciiTheme="minorHAnsi" w:hAnsiTheme="minorHAnsi" w:cstheme="minorHAnsi"/>
        </w:rPr>
        <w:t>należytego</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jedną</w:t>
      </w:r>
      <w:r w:rsidRPr="00D23479">
        <w:rPr>
          <w:rFonts w:asciiTheme="minorHAnsi" w:eastAsia="Arial" w:hAnsiTheme="minorHAnsi" w:cstheme="minorHAnsi"/>
        </w:rPr>
        <w:t xml:space="preserve"> </w:t>
      </w:r>
      <w:r w:rsidRPr="00D23479">
        <w:rPr>
          <w:rFonts w:asciiTheme="minorHAnsi" w:hAnsiTheme="minorHAnsi" w:cstheme="minorHAnsi"/>
        </w:rPr>
        <w:t>lub</w:t>
      </w:r>
      <w:r w:rsidRPr="00D23479">
        <w:rPr>
          <w:rFonts w:asciiTheme="minorHAnsi" w:eastAsia="Arial" w:hAnsiTheme="minorHAnsi" w:cstheme="minorHAnsi"/>
        </w:rPr>
        <w:t xml:space="preserve"> </w:t>
      </w:r>
      <w:r w:rsidRPr="00D23479">
        <w:rPr>
          <w:rFonts w:asciiTheme="minorHAnsi" w:hAnsiTheme="minorHAnsi" w:cstheme="minorHAnsi"/>
        </w:rPr>
        <w:t>kilka</w:t>
      </w:r>
      <w:r w:rsidRPr="00D23479">
        <w:rPr>
          <w:rFonts w:asciiTheme="minorHAnsi" w:eastAsia="Arial" w:hAnsiTheme="minorHAnsi" w:cstheme="minorHAnsi"/>
        </w:rPr>
        <w:t xml:space="preserve"> </w:t>
      </w:r>
      <w:r w:rsidRPr="00D23479">
        <w:rPr>
          <w:rFonts w:asciiTheme="minorHAnsi" w:hAnsiTheme="minorHAnsi" w:cstheme="minorHAnsi"/>
        </w:rPr>
        <w:t>form,</w:t>
      </w:r>
      <w:r w:rsidRPr="00D23479">
        <w:rPr>
          <w:rFonts w:asciiTheme="minorHAnsi" w:eastAsia="Arial" w:hAnsiTheme="minorHAnsi" w:cstheme="minorHAnsi"/>
        </w:rPr>
        <w:t xml:space="preserve"> </w:t>
      </w:r>
      <w:r w:rsidRPr="00D23479">
        <w:rPr>
          <w:rFonts w:asciiTheme="minorHAnsi" w:hAnsiTheme="minorHAnsi" w:cstheme="minorHAnsi"/>
        </w:rPr>
        <w:t>o</w:t>
      </w:r>
      <w:r w:rsidRPr="00D23479">
        <w:rPr>
          <w:rFonts w:asciiTheme="minorHAnsi" w:eastAsia="Arial" w:hAnsiTheme="minorHAnsi" w:cstheme="minorHAnsi"/>
        </w:rPr>
        <w:t xml:space="preserve"> </w:t>
      </w:r>
      <w:r w:rsidRPr="00D23479">
        <w:rPr>
          <w:rFonts w:asciiTheme="minorHAnsi" w:hAnsiTheme="minorHAnsi" w:cstheme="minorHAnsi"/>
        </w:rPr>
        <w:t>których</w:t>
      </w:r>
      <w:r w:rsidRPr="00D23479">
        <w:rPr>
          <w:rFonts w:asciiTheme="minorHAnsi" w:eastAsia="Arial" w:hAnsiTheme="minorHAnsi" w:cstheme="minorHAnsi"/>
        </w:rPr>
        <w:t xml:space="preserve"> </w:t>
      </w:r>
      <w:r w:rsidRPr="00D23479">
        <w:rPr>
          <w:rFonts w:asciiTheme="minorHAnsi" w:hAnsiTheme="minorHAnsi" w:cstheme="minorHAnsi"/>
        </w:rPr>
        <w:t>mowa</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przepisach</w:t>
      </w:r>
      <w:r w:rsidRPr="00D23479">
        <w:rPr>
          <w:rFonts w:asciiTheme="minorHAnsi" w:eastAsia="Arial" w:hAnsiTheme="minorHAnsi" w:cstheme="minorHAnsi"/>
        </w:rPr>
        <w:t xml:space="preserve"> </w:t>
      </w:r>
      <w:r w:rsidRPr="00D23479">
        <w:rPr>
          <w:rFonts w:asciiTheme="minorHAnsi" w:hAnsiTheme="minorHAnsi" w:cstheme="minorHAnsi"/>
        </w:rPr>
        <w:t>ustawy</w:t>
      </w:r>
      <w:r w:rsidRPr="00D23479">
        <w:rPr>
          <w:rFonts w:asciiTheme="minorHAnsi" w:eastAsia="Arial" w:hAnsiTheme="minorHAnsi" w:cstheme="minorHAnsi"/>
        </w:rPr>
        <w:t xml:space="preserve"> </w:t>
      </w:r>
      <w:r w:rsidRPr="00D23479">
        <w:rPr>
          <w:rFonts w:asciiTheme="minorHAnsi" w:hAnsiTheme="minorHAnsi" w:cstheme="minorHAnsi"/>
        </w:rPr>
        <w:t>Prawo</w:t>
      </w:r>
      <w:r w:rsidRPr="00D23479">
        <w:rPr>
          <w:rFonts w:asciiTheme="minorHAnsi" w:eastAsia="Arial" w:hAnsiTheme="minorHAnsi" w:cstheme="minorHAnsi"/>
        </w:rPr>
        <w:t xml:space="preserve"> </w:t>
      </w:r>
      <w:r w:rsidRPr="00D23479">
        <w:rPr>
          <w:rFonts w:asciiTheme="minorHAnsi" w:hAnsiTheme="minorHAnsi" w:cstheme="minorHAnsi"/>
        </w:rPr>
        <w:t>zamówień</w:t>
      </w:r>
      <w:r w:rsidRPr="00D23479">
        <w:rPr>
          <w:rFonts w:asciiTheme="minorHAnsi" w:eastAsia="Arial" w:hAnsiTheme="minorHAnsi" w:cstheme="minorHAnsi"/>
        </w:rPr>
        <w:t xml:space="preserve"> </w:t>
      </w:r>
      <w:r w:rsidRPr="00D23479">
        <w:rPr>
          <w:rFonts w:asciiTheme="minorHAnsi" w:hAnsiTheme="minorHAnsi" w:cstheme="minorHAnsi"/>
        </w:rPr>
        <w:t>publicznych,</w:t>
      </w:r>
      <w:r w:rsidRPr="00D23479">
        <w:rPr>
          <w:rFonts w:asciiTheme="minorHAnsi" w:eastAsia="Arial" w:hAnsiTheme="minorHAnsi" w:cstheme="minorHAnsi"/>
        </w:rPr>
        <w:t xml:space="preserve"> </w:t>
      </w:r>
      <w:r w:rsidRPr="00D23479">
        <w:rPr>
          <w:rFonts w:asciiTheme="minorHAnsi" w:hAnsiTheme="minorHAnsi" w:cstheme="minorHAnsi"/>
        </w:rPr>
        <w:t>pod</w:t>
      </w:r>
      <w:r w:rsidRPr="00D23479">
        <w:rPr>
          <w:rFonts w:asciiTheme="minorHAnsi" w:eastAsia="Arial" w:hAnsiTheme="minorHAnsi" w:cstheme="minorHAnsi"/>
        </w:rPr>
        <w:t xml:space="preserve"> </w:t>
      </w:r>
      <w:r w:rsidRPr="00D23479">
        <w:rPr>
          <w:rFonts w:asciiTheme="minorHAnsi" w:hAnsiTheme="minorHAnsi" w:cstheme="minorHAnsi"/>
        </w:rPr>
        <w:t>warunkiem,</w:t>
      </w:r>
      <w:r w:rsidRPr="00D23479">
        <w:rPr>
          <w:rFonts w:asciiTheme="minorHAnsi" w:eastAsia="Arial" w:hAnsiTheme="minorHAnsi" w:cstheme="minorHAnsi"/>
        </w:rPr>
        <w:t xml:space="preserve"> </w:t>
      </w:r>
      <w:r w:rsidRPr="00D23479">
        <w:rPr>
          <w:rFonts w:asciiTheme="minorHAnsi" w:hAnsiTheme="minorHAnsi" w:cstheme="minorHAnsi"/>
        </w:rPr>
        <w:t>że</w:t>
      </w:r>
      <w:r w:rsidRPr="00D23479">
        <w:rPr>
          <w:rFonts w:asciiTheme="minorHAnsi" w:eastAsia="Arial" w:hAnsiTheme="minorHAnsi" w:cstheme="minorHAnsi"/>
        </w:rPr>
        <w:t xml:space="preserve"> </w:t>
      </w:r>
      <w:r w:rsidRPr="00D23479">
        <w:rPr>
          <w:rFonts w:asciiTheme="minorHAnsi" w:hAnsiTheme="minorHAnsi" w:cstheme="minorHAnsi"/>
        </w:rPr>
        <w:t>zmiana</w:t>
      </w:r>
      <w:r w:rsidRPr="00D23479">
        <w:rPr>
          <w:rFonts w:asciiTheme="minorHAnsi" w:eastAsia="Arial" w:hAnsiTheme="minorHAnsi" w:cstheme="minorHAnsi"/>
        </w:rPr>
        <w:t xml:space="preserve"> </w:t>
      </w:r>
      <w:r w:rsidRPr="00D23479">
        <w:rPr>
          <w:rFonts w:asciiTheme="minorHAnsi" w:hAnsiTheme="minorHAnsi" w:cstheme="minorHAnsi"/>
        </w:rPr>
        <w:t>formy</w:t>
      </w:r>
      <w:r w:rsidRPr="00D23479">
        <w:rPr>
          <w:rFonts w:asciiTheme="minorHAnsi" w:eastAsia="Arial" w:hAnsiTheme="minorHAnsi" w:cstheme="minorHAnsi"/>
        </w:rPr>
        <w:t xml:space="preserve"> </w:t>
      </w:r>
      <w:r w:rsidRPr="00D23479">
        <w:rPr>
          <w:rFonts w:asciiTheme="minorHAnsi" w:hAnsiTheme="minorHAnsi" w:cstheme="minorHAnsi"/>
        </w:rPr>
        <w:t>zabezpieczenia</w:t>
      </w:r>
      <w:r w:rsidRPr="00D23479">
        <w:rPr>
          <w:rFonts w:asciiTheme="minorHAnsi" w:eastAsia="Arial" w:hAnsiTheme="minorHAnsi" w:cstheme="minorHAnsi"/>
        </w:rPr>
        <w:t xml:space="preserve"> </w:t>
      </w:r>
      <w:r w:rsidRPr="00D23479">
        <w:rPr>
          <w:rFonts w:asciiTheme="minorHAnsi" w:hAnsiTheme="minorHAnsi" w:cstheme="minorHAnsi"/>
        </w:rPr>
        <w:t>zostanie</w:t>
      </w:r>
      <w:r w:rsidRPr="00D23479">
        <w:rPr>
          <w:rFonts w:asciiTheme="minorHAnsi" w:eastAsia="Arial" w:hAnsiTheme="minorHAnsi" w:cstheme="minorHAnsi"/>
        </w:rPr>
        <w:t xml:space="preserve"> </w:t>
      </w:r>
      <w:r w:rsidRPr="00D23479">
        <w:rPr>
          <w:rFonts w:asciiTheme="minorHAnsi" w:hAnsiTheme="minorHAnsi" w:cstheme="minorHAnsi"/>
        </w:rPr>
        <w:t>dokonana</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zachowaniem</w:t>
      </w:r>
      <w:r w:rsidRPr="00D23479">
        <w:rPr>
          <w:rFonts w:asciiTheme="minorHAnsi" w:eastAsia="Arial" w:hAnsiTheme="minorHAnsi" w:cstheme="minorHAnsi"/>
        </w:rPr>
        <w:t xml:space="preserve"> </w:t>
      </w:r>
      <w:r w:rsidRPr="00D23479">
        <w:rPr>
          <w:rFonts w:asciiTheme="minorHAnsi" w:hAnsiTheme="minorHAnsi" w:cstheme="minorHAnsi"/>
        </w:rPr>
        <w:t>ciągłości</w:t>
      </w:r>
      <w:r w:rsidRPr="00D23479">
        <w:rPr>
          <w:rFonts w:asciiTheme="minorHAnsi" w:eastAsia="Arial" w:hAnsiTheme="minorHAnsi" w:cstheme="minorHAnsi"/>
        </w:rPr>
        <w:t xml:space="preserve"> </w:t>
      </w:r>
      <w:r w:rsidRPr="00D23479">
        <w:rPr>
          <w:rFonts w:asciiTheme="minorHAnsi" w:hAnsiTheme="minorHAnsi" w:cstheme="minorHAnsi"/>
        </w:rPr>
        <w:t>zabezpieczenia</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bez</w:t>
      </w:r>
      <w:r w:rsidRPr="00D23479">
        <w:rPr>
          <w:rFonts w:asciiTheme="minorHAnsi" w:eastAsia="Arial" w:hAnsiTheme="minorHAnsi" w:cstheme="minorHAnsi"/>
        </w:rPr>
        <w:t xml:space="preserve"> </w:t>
      </w:r>
      <w:r w:rsidRPr="00D23479">
        <w:rPr>
          <w:rFonts w:asciiTheme="minorHAnsi" w:hAnsiTheme="minorHAnsi" w:cstheme="minorHAnsi"/>
        </w:rPr>
        <w:t>zmniejszenia</w:t>
      </w:r>
      <w:r w:rsidRPr="00D23479">
        <w:rPr>
          <w:rFonts w:asciiTheme="minorHAnsi" w:eastAsia="Arial" w:hAnsiTheme="minorHAnsi" w:cstheme="minorHAnsi"/>
        </w:rPr>
        <w:t xml:space="preserve"> </w:t>
      </w:r>
      <w:r w:rsidRPr="00D23479">
        <w:rPr>
          <w:rFonts w:asciiTheme="minorHAnsi" w:hAnsiTheme="minorHAnsi" w:cstheme="minorHAnsi"/>
        </w:rPr>
        <w:t>jego</w:t>
      </w:r>
      <w:r w:rsidRPr="00D23479">
        <w:rPr>
          <w:rFonts w:asciiTheme="minorHAnsi" w:eastAsia="Arial" w:hAnsiTheme="minorHAnsi" w:cstheme="minorHAnsi"/>
        </w:rPr>
        <w:t xml:space="preserve"> </w:t>
      </w:r>
      <w:r w:rsidRPr="00D23479">
        <w:rPr>
          <w:rFonts w:asciiTheme="minorHAnsi" w:hAnsiTheme="minorHAnsi" w:cstheme="minorHAnsi"/>
        </w:rPr>
        <w:t>wysokości.</w:t>
      </w:r>
    </w:p>
    <w:p w14:paraId="144ECC0E" w14:textId="08A25328" w:rsidR="00851EF3" w:rsidRPr="00D23479" w:rsidRDefault="00851EF3" w:rsidP="00515A89">
      <w:pPr>
        <w:pStyle w:val="Akapitzlist"/>
        <w:numPr>
          <w:ilvl w:val="3"/>
          <w:numId w:val="13"/>
        </w:numPr>
        <w:tabs>
          <w:tab w:val="left" w:pos="426"/>
          <w:tab w:val="left" w:pos="709"/>
        </w:tabs>
        <w:spacing w:after="0" w:line="240" w:lineRule="auto"/>
        <w:ind w:left="426" w:hanging="426"/>
        <w:jc w:val="both"/>
        <w:rPr>
          <w:rFonts w:asciiTheme="minorHAnsi" w:hAnsiTheme="minorHAnsi" w:cstheme="minorHAnsi"/>
        </w:rPr>
      </w:pPr>
      <w:r w:rsidRPr="00D23479">
        <w:rPr>
          <w:rFonts w:asciiTheme="minorHAnsi" w:hAnsiTheme="minorHAnsi" w:cstheme="minorHAnsi"/>
        </w:rPr>
        <w:lastRenderedPageBreak/>
        <w:t>Zamawiający</w:t>
      </w:r>
      <w:r w:rsidRPr="00D23479">
        <w:rPr>
          <w:rFonts w:asciiTheme="minorHAnsi" w:eastAsia="Arial" w:hAnsiTheme="minorHAnsi" w:cstheme="minorHAnsi"/>
        </w:rPr>
        <w:t xml:space="preserve"> </w:t>
      </w:r>
      <w:r w:rsidRPr="00D23479">
        <w:rPr>
          <w:rFonts w:asciiTheme="minorHAnsi" w:hAnsiTheme="minorHAnsi" w:cstheme="minorHAnsi"/>
        </w:rPr>
        <w:t>zwraca</w:t>
      </w:r>
      <w:r w:rsidRPr="00D23479">
        <w:rPr>
          <w:rFonts w:asciiTheme="minorHAnsi" w:eastAsia="Arial" w:hAnsiTheme="minorHAnsi" w:cstheme="minorHAnsi"/>
        </w:rPr>
        <w:t xml:space="preserve"> </w:t>
      </w:r>
      <w:r w:rsidRPr="00D23479">
        <w:rPr>
          <w:rFonts w:asciiTheme="minorHAnsi" w:hAnsiTheme="minorHAnsi" w:cstheme="minorHAnsi"/>
        </w:rPr>
        <w:t>70%</w:t>
      </w:r>
      <w:r w:rsidRPr="00D23479">
        <w:rPr>
          <w:rFonts w:asciiTheme="minorHAnsi" w:eastAsia="Arial" w:hAnsiTheme="minorHAnsi" w:cstheme="minorHAnsi"/>
        </w:rPr>
        <w:t xml:space="preserve"> </w:t>
      </w:r>
      <w:r w:rsidRPr="00D23479">
        <w:rPr>
          <w:rFonts w:asciiTheme="minorHAnsi" w:hAnsiTheme="minorHAnsi" w:cstheme="minorHAnsi"/>
        </w:rPr>
        <w:t>zabezpieczenia</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terminie</w:t>
      </w:r>
      <w:r w:rsidRPr="00D23479">
        <w:rPr>
          <w:rFonts w:asciiTheme="minorHAnsi" w:eastAsia="Arial" w:hAnsiTheme="minorHAnsi" w:cstheme="minorHAnsi"/>
        </w:rPr>
        <w:t xml:space="preserve"> </w:t>
      </w:r>
      <w:r w:rsidRPr="00D23479">
        <w:rPr>
          <w:rFonts w:asciiTheme="minorHAnsi" w:hAnsiTheme="minorHAnsi" w:cstheme="minorHAnsi"/>
        </w:rPr>
        <w:t>30</w:t>
      </w:r>
      <w:r w:rsidRPr="00D23479">
        <w:rPr>
          <w:rFonts w:asciiTheme="minorHAnsi" w:eastAsia="Arial" w:hAnsiTheme="minorHAnsi" w:cstheme="minorHAnsi"/>
        </w:rPr>
        <w:t xml:space="preserve"> </w:t>
      </w:r>
      <w:r w:rsidRPr="00D23479">
        <w:rPr>
          <w:rFonts w:asciiTheme="minorHAnsi" w:hAnsiTheme="minorHAnsi" w:cstheme="minorHAnsi"/>
        </w:rPr>
        <w:t>dni</w:t>
      </w:r>
      <w:r w:rsidRPr="00D23479">
        <w:rPr>
          <w:rFonts w:asciiTheme="minorHAnsi" w:eastAsia="Arial" w:hAnsiTheme="minorHAnsi" w:cstheme="minorHAnsi"/>
        </w:rPr>
        <w:t xml:space="preserve"> </w:t>
      </w:r>
      <w:r w:rsidRPr="00D23479">
        <w:rPr>
          <w:rFonts w:asciiTheme="minorHAnsi" w:hAnsiTheme="minorHAnsi" w:cstheme="minorHAnsi"/>
        </w:rPr>
        <w:t>od</w:t>
      </w:r>
      <w:r w:rsidRPr="00D23479">
        <w:rPr>
          <w:rFonts w:asciiTheme="minorHAnsi" w:eastAsia="Arial" w:hAnsiTheme="minorHAnsi" w:cstheme="minorHAnsi"/>
        </w:rPr>
        <w:t xml:space="preserve"> </w:t>
      </w:r>
      <w:r w:rsidRPr="00D23479">
        <w:rPr>
          <w:rFonts w:asciiTheme="minorHAnsi" w:hAnsiTheme="minorHAnsi" w:cstheme="minorHAnsi"/>
        </w:rPr>
        <w:t>dnia</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zamówienia</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uznania</w:t>
      </w:r>
      <w:r w:rsidRPr="00D23479">
        <w:rPr>
          <w:rFonts w:asciiTheme="minorHAnsi" w:eastAsia="Arial" w:hAnsiTheme="minorHAnsi" w:cstheme="minorHAnsi"/>
        </w:rPr>
        <w:t xml:space="preserve"> </w:t>
      </w:r>
      <w:r w:rsidRPr="00D23479">
        <w:rPr>
          <w:rFonts w:asciiTheme="minorHAnsi" w:hAnsiTheme="minorHAnsi" w:cstheme="minorHAnsi"/>
        </w:rPr>
        <w:t>przez</w:t>
      </w:r>
      <w:r w:rsidRPr="00D23479">
        <w:rPr>
          <w:rFonts w:asciiTheme="minorHAnsi" w:eastAsia="Arial" w:hAnsiTheme="minorHAnsi" w:cstheme="minorHAnsi"/>
        </w:rPr>
        <w:t xml:space="preserve"> </w:t>
      </w:r>
      <w:r w:rsidRPr="00D23479">
        <w:rPr>
          <w:rFonts w:asciiTheme="minorHAnsi" w:hAnsiTheme="minorHAnsi" w:cstheme="minorHAnsi"/>
        </w:rPr>
        <w:t>Zamawiającego</w:t>
      </w:r>
      <w:r w:rsidRPr="00D23479">
        <w:rPr>
          <w:rFonts w:asciiTheme="minorHAnsi" w:eastAsia="Arial" w:hAnsiTheme="minorHAnsi" w:cstheme="minorHAnsi"/>
        </w:rPr>
        <w:t xml:space="preserve"> </w:t>
      </w:r>
      <w:r w:rsidRPr="00D23479">
        <w:rPr>
          <w:rFonts w:asciiTheme="minorHAnsi" w:hAnsiTheme="minorHAnsi" w:cstheme="minorHAnsi"/>
        </w:rPr>
        <w:t>za</w:t>
      </w:r>
      <w:r w:rsidRPr="00D23479">
        <w:rPr>
          <w:rFonts w:asciiTheme="minorHAnsi" w:eastAsia="Arial" w:hAnsiTheme="minorHAnsi" w:cstheme="minorHAnsi"/>
        </w:rPr>
        <w:t xml:space="preserve"> </w:t>
      </w:r>
      <w:r w:rsidRPr="00D23479">
        <w:rPr>
          <w:rFonts w:asciiTheme="minorHAnsi" w:hAnsiTheme="minorHAnsi" w:cstheme="minorHAnsi"/>
        </w:rPr>
        <w:t>należycie</w:t>
      </w:r>
      <w:r w:rsidRPr="00D23479">
        <w:rPr>
          <w:rFonts w:asciiTheme="minorHAnsi" w:eastAsia="Arial" w:hAnsiTheme="minorHAnsi" w:cstheme="minorHAnsi"/>
        </w:rPr>
        <w:t xml:space="preserve"> </w:t>
      </w:r>
      <w:r w:rsidRPr="00D23479">
        <w:rPr>
          <w:rFonts w:asciiTheme="minorHAnsi" w:hAnsiTheme="minorHAnsi" w:cstheme="minorHAnsi"/>
        </w:rPr>
        <w:t>wykonane,</w:t>
      </w:r>
      <w:r w:rsidRPr="00D23479">
        <w:rPr>
          <w:rFonts w:asciiTheme="minorHAnsi" w:eastAsia="Arial" w:hAnsiTheme="minorHAnsi" w:cstheme="minorHAnsi"/>
        </w:rPr>
        <w:t xml:space="preserve"> </w:t>
      </w:r>
      <w:r w:rsidRPr="00D23479">
        <w:rPr>
          <w:rFonts w:asciiTheme="minorHAnsi" w:hAnsiTheme="minorHAnsi" w:cstheme="minorHAnsi"/>
        </w:rPr>
        <w:t>stwierdzone</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podstawie</w:t>
      </w:r>
      <w:r w:rsidRPr="00D23479">
        <w:rPr>
          <w:rFonts w:asciiTheme="minorHAnsi" w:eastAsia="Arial" w:hAnsiTheme="minorHAnsi" w:cstheme="minorHAnsi"/>
        </w:rPr>
        <w:t xml:space="preserve"> </w:t>
      </w:r>
      <w:r w:rsidRPr="00D23479">
        <w:rPr>
          <w:rFonts w:asciiTheme="minorHAnsi" w:hAnsiTheme="minorHAnsi" w:cstheme="minorHAnsi"/>
        </w:rPr>
        <w:t>protokołu</w:t>
      </w:r>
      <w:r w:rsidRPr="00D23479">
        <w:rPr>
          <w:rFonts w:asciiTheme="minorHAnsi" w:eastAsia="Arial" w:hAnsiTheme="minorHAnsi" w:cstheme="minorHAnsi"/>
        </w:rPr>
        <w:t xml:space="preserve"> </w:t>
      </w:r>
      <w:r w:rsidR="005D1899" w:rsidRPr="00D23479">
        <w:rPr>
          <w:rFonts w:asciiTheme="minorHAnsi" w:hAnsiTheme="minorHAnsi" w:cstheme="minorHAnsi"/>
        </w:rPr>
        <w:t>końcowego, a</w:t>
      </w:r>
      <w:r w:rsidR="006A3AC2">
        <w:rPr>
          <w:rFonts w:asciiTheme="minorHAnsi" w:hAnsiTheme="minorHAnsi" w:cstheme="minorHAnsi"/>
        </w:rPr>
        <w:t> </w:t>
      </w:r>
      <w:r w:rsidR="005D1899" w:rsidRPr="00D23479">
        <w:rPr>
          <w:rFonts w:asciiTheme="minorHAnsi" w:hAnsiTheme="minorHAnsi" w:cstheme="minorHAnsi"/>
        </w:rPr>
        <w:t>w</w:t>
      </w:r>
      <w:r w:rsidR="006A3AC2">
        <w:rPr>
          <w:rFonts w:asciiTheme="minorHAnsi" w:hAnsiTheme="minorHAnsi" w:cstheme="minorHAnsi"/>
        </w:rPr>
        <w:t> </w:t>
      </w:r>
      <w:r w:rsidR="005D1899" w:rsidRPr="00D23479">
        <w:rPr>
          <w:rFonts w:asciiTheme="minorHAnsi" w:hAnsiTheme="minorHAnsi" w:cstheme="minorHAnsi"/>
        </w:rPr>
        <w:t>przypadku stwierdzenia wad wymienionych w treści protokołu końcowego, 30 dni od daty potwierdzenia usunięcia wad.</w:t>
      </w:r>
    </w:p>
    <w:p w14:paraId="2DF6F4DA" w14:textId="43B5EB1F" w:rsidR="00AB1C59" w:rsidRPr="00D23479" w:rsidRDefault="00851EF3" w:rsidP="00515A89">
      <w:pPr>
        <w:pStyle w:val="Akapitzlist"/>
        <w:numPr>
          <w:ilvl w:val="3"/>
          <w:numId w:val="13"/>
        </w:numPr>
        <w:tabs>
          <w:tab w:val="left" w:pos="426"/>
          <w:tab w:val="left" w:pos="709"/>
        </w:tabs>
        <w:spacing w:after="0" w:line="240" w:lineRule="auto"/>
        <w:ind w:left="426" w:hanging="426"/>
        <w:jc w:val="both"/>
        <w:rPr>
          <w:rFonts w:asciiTheme="minorHAnsi" w:hAnsiTheme="minorHAnsi" w:cstheme="minorHAnsi"/>
        </w:rPr>
      </w:pPr>
      <w:r w:rsidRPr="00D23479">
        <w:rPr>
          <w:rFonts w:asciiTheme="minorHAnsi" w:hAnsiTheme="minorHAnsi" w:cstheme="minorHAnsi"/>
        </w:rPr>
        <w:t>Zamawiający</w:t>
      </w:r>
      <w:r w:rsidRPr="00D23479">
        <w:rPr>
          <w:rFonts w:asciiTheme="minorHAnsi" w:eastAsia="Arial" w:hAnsiTheme="minorHAnsi" w:cstheme="minorHAnsi"/>
        </w:rPr>
        <w:t xml:space="preserve"> </w:t>
      </w:r>
      <w:r w:rsidRPr="00D23479">
        <w:rPr>
          <w:rFonts w:asciiTheme="minorHAnsi" w:hAnsiTheme="minorHAnsi" w:cstheme="minorHAnsi"/>
        </w:rPr>
        <w:t>pozostawia</w:t>
      </w:r>
      <w:r w:rsidRPr="00D23479">
        <w:rPr>
          <w:rFonts w:asciiTheme="minorHAnsi" w:eastAsia="Arial" w:hAnsiTheme="minorHAnsi" w:cstheme="minorHAnsi"/>
        </w:rPr>
        <w:t xml:space="preserve"> </w:t>
      </w:r>
      <w:r w:rsidRPr="00D23479">
        <w:rPr>
          <w:rFonts w:asciiTheme="minorHAnsi" w:hAnsiTheme="minorHAnsi" w:cstheme="minorHAnsi"/>
        </w:rPr>
        <w:t>30%</w:t>
      </w:r>
      <w:r w:rsidRPr="00D23479">
        <w:rPr>
          <w:rFonts w:asciiTheme="minorHAnsi" w:eastAsia="Arial" w:hAnsiTheme="minorHAnsi" w:cstheme="minorHAnsi"/>
        </w:rPr>
        <w:t xml:space="preserve"> </w:t>
      </w:r>
      <w:r w:rsidRPr="00D23479">
        <w:rPr>
          <w:rFonts w:asciiTheme="minorHAnsi" w:hAnsiTheme="minorHAnsi" w:cstheme="minorHAnsi"/>
        </w:rPr>
        <w:t>wysokości</w:t>
      </w:r>
      <w:r w:rsidRPr="00D23479">
        <w:rPr>
          <w:rFonts w:asciiTheme="minorHAnsi" w:eastAsia="Arial" w:hAnsiTheme="minorHAnsi" w:cstheme="minorHAnsi"/>
        </w:rPr>
        <w:t xml:space="preserve"> </w:t>
      </w:r>
      <w:r w:rsidRPr="00D23479">
        <w:rPr>
          <w:rFonts w:asciiTheme="minorHAnsi" w:hAnsiTheme="minorHAnsi" w:cstheme="minorHAnsi"/>
        </w:rPr>
        <w:t>zabezpieczenia</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zabezpieczenie</w:t>
      </w:r>
      <w:r w:rsidRPr="00D23479">
        <w:rPr>
          <w:rFonts w:asciiTheme="minorHAnsi" w:eastAsia="Arial" w:hAnsiTheme="minorHAnsi" w:cstheme="minorHAnsi"/>
        </w:rPr>
        <w:t xml:space="preserve"> </w:t>
      </w:r>
      <w:r w:rsidRPr="00D23479">
        <w:rPr>
          <w:rFonts w:asciiTheme="minorHAnsi" w:hAnsiTheme="minorHAnsi" w:cstheme="minorHAnsi"/>
        </w:rPr>
        <w:t>roszczeń</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tytułu</w:t>
      </w:r>
      <w:r w:rsidRPr="00D23479">
        <w:rPr>
          <w:rFonts w:asciiTheme="minorHAnsi" w:eastAsia="Arial" w:hAnsiTheme="minorHAnsi" w:cstheme="minorHAnsi"/>
        </w:rPr>
        <w:t xml:space="preserve"> </w:t>
      </w:r>
      <w:r w:rsidRPr="00D23479">
        <w:rPr>
          <w:rFonts w:asciiTheme="minorHAnsi" w:hAnsiTheme="minorHAnsi" w:cstheme="minorHAnsi"/>
        </w:rPr>
        <w:t>rękojmi</w:t>
      </w:r>
      <w:r w:rsidRPr="00D23479">
        <w:rPr>
          <w:rFonts w:asciiTheme="minorHAnsi" w:eastAsia="Arial" w:hAnsiTheme="minorHAnsi" w:cstheme="minorHAnsi"/>
        </w:rPr>
        <w:t xml:space="preserve"> </w:t>
      </w:r>
      <w:r w:rsidRPr="00D23479">
        <w:rPr>
          <w:rFonts w:asciiTheme="minorHAnsi" w:hAnsiTheme="minorHAnsi" w:cstheme="minorHAnsi"/>
        </w:rPr>
        <w:t>za</w:t>
      </w:r>
      <w:r w:rsidRPr="00D23479">
        <w:rPr>
          <w:rFonts w:asciiTheme="minorHAnsi" w:eastAsia="Arial" w:hAnsiTheme="minorHAnsi" w:cstheme="minorHAnsi"/>
        </w:rPr>
        <w:t xml:space="preserve"> </w:t>
      </w:r>
      <w:r w:rsidRPr="00D23479">
        <w:rPr>
          <w:rFonts w:asciiTheme="minorHAnsi" w:hAnsiTheme="minorHAnsi" w:cstheme="minorHAnsi"/>
        </w:rPr>
        <w:t>wady</w:t>
      </w:r>
      <w:r w:rsidR="004C13A5" w:rsidRPr="00D23479">
        <w:rPr>
          <w:rFonts w:asciiTheme="minorHAnsi" w:hAnsiTheme="minorHAnsi" w:cstheme="minorHAnsi"/>
        </w:rPr>
        <w:t xml:space="preserve"> lub gwarancji</w:t>
      </w:r>
      <w:r w:rsidRPr="00D23479">
        <w:rPr>
          <w:rFonts w:asciiTheme="minorHAnsi" w:hAnsiTheme="minorHAnsi" w:cstheme="minorHAnsi"/>
        </w:rPr>
        <w:t>.</w:t>
      </w:r>
      <w:r w:rsidRPr="00D23479">
        <w:rPr>
          <w:rFonts w:asciiTheme="minorHAnsi" w:eastAsia="Arial" w:hAnsiTheme="minorHAnsi" w:cstheme="minorHAnsi"/>
        </w:rPr>
        <w:t xml:space="preserve"> </w:t>
      </w:r>
      <w:r w:rsidRPr="00D23479">
        <w:rPr>
          <w:rFonts w:asciiTheme="minorHAnsi" w:hAnsiTheme="minorHAnsi" w:cstheme="minorHAnsi"/>
        </w:rPr>
        <w:t>Pozostała</w:t>
      </w:r>
      <w:r w:rsidRPr="00D23479">
        <w:rPr>
          <w:rFonts w:asciiTheme="minorHAnsi" w:eastAsia="Arial" w:hAnsiTheme="minorHAnsi" w:cstheme="minorHAnsi"/>
        </w:rPr>
        <w:t xml:space="preserve"> </w:t>
      </w:r>
      <w:r w:rsidRPr="00D23479">
        <w:rPr>
          <w:rFonts w:asciiTheme="minorHAnsi" w:hAnsiTheme="minorHAnsi" w:cstheme="minorHAnsi"/>
        </w:rPr>
        <w:t>część</w:t>
      </w:r>
      <w:r w:rsidRPr="00D23479">
        <w:rPr>
          <w:rFonts w:asciiTheme="minorHAnsi" w:eastAsia="Arial" w:hAnsiTheme="minorHAnsi" w:cstheme="minorHAnsi"/>
        </w:rPr>
        <w:t xml:space="preserve"> </w:t>
      </w:r>
      <w:r w:rsidRPr="00D23479">
        <w:rPr>
          <w:rFonts w:asciiTheme="minorHAnsi" w:hAnsiTheme="minorHAnsi" w:cstheme="minorHAnsi"/>
        </w:rPr>
        <w:t>zabezpieczenia</w:t>
      </w:r>
      <w:r w:rsidRPr="00D23479">
        <w:rPr>
          <w:rFonts w:asciiTheme="minorHAnsi" w:eastAsia="Arial" w:hAnsiTheme="minorHAnsi" w:cstheme="minorHAnsi"/>
        </w:rPr>
        <w:t xml:space="preserve"> </w:t>
      </w:r>
      <w:r w:rsidRPr="00D23479">
        <w:rPr>
          <w:rFonts w:asciiTheme="minorHAnsi" w:hAnsiTheme="minorHAnsi" w:cstheme="minorHAnsi"/>
        </w:rPr>
        <w:t>zostanie</w:t>
      </w:r>
      <w:r w:rsidRPr="00D23479">
        <w:rPr>
          <w:rFonts w:asciiTheme="minorHAnsi" w:eastAsia="Arial" w:hAnsiTheme="minorHAnsi" w:cstheme="minorHAnsi"/>
        </w:rPr>
        <w:t xml:space="preserve"> </w:t>
      </w:r>
      <w:r w:rsidRPr="00D23479">
        <w:rPr>
          <w:rFonts w:asciiTheme="minorHAnsi" w:hAnsiTheme="minorHAnsi" w:cstheme="minorHAnsi"/>
        </w:rPr>
        <w:t>zwrócona</w:t>
      </w:r>
      <w:r w:rsidRPr="00D23479">
        <w:rPr>
          <w:rFonts w:asciiTheme="minorHAnsi" w:eastAsia="Arial" w:hAnsiTheme="minorHAnsi" w:cstheme="minorHAnsi"/>
        </w:rPr>
        <w:t xml:space="preserve"> </w:t>
      </w:r>
      <w:r w:rsidRPr="00D23479">
        <w:rPr>
          <w:rFonts w:asciiTheme="minorHAnsi" w:hAnsiTheme="minorHAnsi" w:cstheme="minorHAnsi"/>
        </w:rPr>
        <w:t>nie</w:t>
      </w:r>
      <w:r w:rsidRPr="00D23479">
        <w:rPr>
          <w:rFonts w:asciiTheme="minorHAnsi" w:eastAsia="Arial" w:hAnsiTheme="minorHAnsi" w:cstheme="minorHAnsi"/>
        </w:rPr>
        <w:t xml:space="preserve"> </w:t>
      </w:r>
      <w:r w:rsidRPr="00D23479">
        <w:rPr>
          <w:rFonts w:asciiTheme="minorHAnsi" w:hAnsiTheme="minorHAnsi" w:cstheme="minorHAnsi"/>
        </w:rPr>
        <w:t>później</w:t>
      </w:r>
      <w:r w:rsidRPr="00D23479">
        <w:rPr>
          <w:rFonts w:asciiTheme="minorHAnsi" w:eastAsia="Arial" w:hAnsiTheme="minorHAnsi" w:cstheme="minorHAnsi"/>
        </w:rPr>
        <w:t xml:space="preserve"> </w:t>
      </w:r>
      <w:r w:rsidRPr="00D23479">
        <w:rPr>
          <w:rFonts w:asciiTheme="minorHAnsi" w:hAnsiTheme="minorHAnsi" w:cstheme="minorHAnsi"/>
        </w:rPr>
        <w:t>niż</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15</w:t>
      </w:r>
      <w:r w:rsidRPr="00D23479">
        <w:rPr>
          <w:rFonts w:asciiTheme="minorHAnsi" w:eastAsia="Arial" w:hAnsiTheme="minorHAnsi" w:cstheme="minorHAnsi"/>
        </w:rPr>
        <w:t xml:space="preserve"> </w:t>
      </w:r>
      <w:r w:rsidRPr="00D23479">
        <w:rPr>
          <w:rFonts w:asciiTheme="minorHAnsi" w:hAnsiTheme="minorHAnsi" w:cstheme="minorHAnsi"/>
        </w:rPr>
        <w:t>dniu</w:t>
      </w:r>
      <w:r w:rsidRPr="00D23479">
        <w:rPr>
          <w:rFonts w:asciiTheme="minorHAnsi" w:eastAsia="Arial" w:hAnsiTheme="minorHAnsi" w:cstheme="minorHAnsi"/>
        </w:rPr>
        <w:t xml:space="preserve"> </w:t>
      </w:r>
      <w:r w:rsidRPr="00D23479">
        <w:rPr>
          <w:rFonts w:asciiTheme="minorHAnsi" w:hAnsiTheme="minorHAnsi" w:cstheme="minorHAnsi"/>
        </w:rPr>
        <w:t>po</w:t>
      </w:r>
      <w:r w:rsidRPr="00D23479">
        <w:rPr>
          <w:rFonts w:asciiTheme="minorHAnsi" w:eastAsia="Arial" w:hAnsiTheme="minorHAnsi" w:cstheme="minorHAnsi"/>
        </w:rPr>
        <w:t xml:space="preserve"> </w:t>
      </w:r>
      <w:r w:rsidRPr="00D23479">
        <w:rPr>
          <w:rFonts w:asciiTheme="minorHAnsi" w:hAnsiTheme="minorHAnsi" w:cstheme="minorHAnsi"/>
        </w:rPr>
        <w:t>upływie</w:t>
      </w:r>
      <w:r w:rsidRPr="00D23479">
        <w:rPr>
          <w:rFonts w:asciiTheme="minorHAnsi" w:eastAsia="Arial" w:hAnsiTheme="minorHAnsi" w:cstheme="minorHAnsi"/>
        </w:rPr>
        <w:t xml:space="preserve"> </w:t>
      </w:r>
      <w:r w:rsidRPr="00D23479">
        <w:rPr>
          <w:rFonts w:asciiTheme="minorHAnsi" w:hAnsiTheme="minorHAnsi" w:cstheme="minorHAnsi"/>
        </w:rPr>
        <w:t>okresu</w:t>
      </w:r>
      <w:r w:rsidRPr="00D23479">
        <w:rPr>
          <w:rFonts w:asciiTheme="minorHAnsi" w:eastAsia="Arial" w:hAnsiTheme="minorHAnsi" w:cstheme="minorHAnsi"/>
        </w:rPr>
        <w:t xml:space="preserve"> </w:t>
      </w:r>
      <w:r w:rsidRPr="00D23479">
        <w:rPr>
          <w:rFonts w:asciiTheme="minorHAnsi" w:hAnsiTheme="minorHAnsi" w:cstheme="minorHAnsi"/>
        </w:rPr>
        <w:t>rękojmi</w:t>
      </w:r>
      <w:r w:rsidRPr="00D23479">
        <w:rPr>
          <w:rFonts w:asciiTheme="minorHAnsi" w:eastAsia="Arial" w:hAnsiTheme="minorHAnsi" w:cstheme="minorHAnsi"/>
        </w:rPr>
        <w:t xml:space="preserve"> </w:t>
      </w:r>
      <w:r w:rsidRPr="00D23479">
        <w:rPr>
          <w:rFonts w:asciiTheme="minorHAnsi" w:hAnsiTheme="minorHAnsi" w:cstheme="minorHAnsi"/>
        </w:rPr>
        <w:t>za</w:t>
      </w:r>
      <w:r w:rsidRPr="00D23479">
        <w:rPr>
          <w:rFonts w:asciiTheme="minorHAnsi" w:eastAsia="Arial" w:hAnsiTheme="minorHAnsi" w:cstheme="minorHAnsi"/>
        </w:rPr>
        <w:t xml:space="preserve"> </w:t>
      </w:r>
      <w:r w:rsidRPr="00D23479">
        <w:rPr>
          <w:rFonts w:asciiTheme="minorHAnsi" w:hAnsiTheme="minorHAnsi" w:cstheme="minorHAnsi"/>
        </w:rPr>
        <w:t>wady</w:t>
      </w:r>
      <w:r w:rsidR="004C13A5" w:rsidRPr="00D23479">
        <w:rPr>
          <w:rFonts w:asciiTheme="minorHAnsi" w:hAnsiTheme="minorHAnsi" w:cstheme="minorHAnsi"/>
        </w:rPr>
        <w:t xml:space="preserve"> lub gwarancji</w:t>
      </w:r>
      <w:r w:rsidRPr="00D23479">
        <w:rPr>
          <w:rFonts w:asciiTheme="minorHAnsi" w:hAnsiTheme="minorHAnsi" w:cstheme="minorHAnsi"/>
        </w:rPr>
        <w:t>.</w:t>
      </w:r>
    </w:p>
    <w:p w14:paraId="761C18C6" w14:textId="5741159D" w:rsidR="00851EF3" w:rsidRPr="00D23479" w:rsidRDefault="00851EF3" w:rsidP="00515A89">
      <w:pPr>
        <w:pStyle w:val="Akapitzlist"/>
        <w:numPr>
          <w:ilvl w:val="3"/>
          <w:numId w:val="13"/>
        </w:numPr>
        <w:tabs>
          <w:tab w:val="left" w:pos="426"/>
          <w:tab w:val="left" w:pos="709"/>
        </w:tabs>
        <w:spacing w:after="0" w:line="240" w:lineRule="auto"/>
        <w:ind w:left="426" w:hanging="426"/>
        <w:jc w:val="both"/>
        <w:rPr>
          <w:rFonts w:asciiTheme="minorHAnsi" w:hAnsiTheme="minorHAnsi" w:cstheme="minorHAnsi"/>
        </w:rPr>
      </w:pP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przypadku</w:t>
      </w:r>
      <w:r w:rsidRPr="00D23479">
        <w:rPr>
          <w:rFonts w:asciiTheme="minorHAnsi" w:eastAsia="Arial" w:hAnsiTheme="minorHAnsi" w:cstheme="minorHAnsi"/>
        </w:rPr>
        <w:t xml:space="preserve"> </w:t>
      </w:r>
      <w:r w:rsidRPr="00D23479">
        <w:rPr>
          <w:rFonts w:asciiTheme="minorHAnsi" w:hAnsiTheme="minorHAnsi" w:cstheme="minorHAnsi"/>
        </w:rPr>
        <w:t>nienależytego</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zabezpieczenie</w:t>
      </w:r>
      <w:r w:rsidRPr="00D23479">
        <w:rPr>
          <w:rFonts w:asciiTheme="minorHAnsi" w:eastAsia="Arial" w:hAnsiTheme="minorHAnsi" w:cstheme="minorHAnsi"/>
        </w:rPr>
        <w:t xml:space="preserve"> </w:t>
      </w:r>
      <w:r w:rsidRPr="00D23479">
        <w:rPr>
          <w:rFonts w:asciiTheme="minorHAnsi" w:hAnsiTheme="minorHAnsi" w:cstheme="minorHAnsi"/>
        </w:rPr>
        <w:t>staje</w:t>
      </w:r>
      <w:r w:rsidRPr="00D23479">
        <w:rPr>
          <w:rFonts w:asciiTheme="minorHAnsi" w:eastAsia="Arial" w:hAnsiTheme="minorHAnsi" w:cstheme="minorHAnsi"/>
        </w:rPr>
        <w:t xml:space="preserve"> </w:t>
      </w:r>
      <w:r w:rsidRPr="00D23479">
        <w:rPr>
          <w:rFonts w:asciiTheme="minorHAnsi" w:hAnsiTheme="minorHAnsi" w:cstheme="minorHAnsi"/>
        </w:rPr>
        <w:t>się</w:t>
      </w:r>
      <w:r w:rsidRPr="00D23479">
        <w:rPr>
          <w:rFonts w:asciiTheme="minorHAnsi" w:eastAsia="Arial" w:hAnsiTheme="minorHAnsi" w:cstheme="minorHAnsi"/>
        </w:rPr>
        <w:t xml:space="preserve"> </w:t>
      </w:r>
      <w:r w:rsidRPr="00D23479">
        <w:rPr>
          <w:rFonts w:asciiTheme="minorHAnsi" w:hAnsiTheme="minorHAnsi" w:cstheme="minorHAnsi"/>
        </w:rPr>
        <w:t>własnością</w:t>
      </w:r>
      <w:r w:rsidRPr="00D23479">
        <w:rPr>
          <w:rFonts w:asciiTheme="minorHAnsi" w:eastAsia="Arial" w:hAnsiTheme="minorHAnsi" w:cstheme="minorHAnsi"/>
        </w:rPr>
        <w:t xml:space="preserve"> </w:t>
      </w:r>
      <w:r w:rsidRPr="00D23479">
        <w:rPr>
          <w:rFonts w:asciiTheme="minorHAnsi" w:hAnsiTheme="minorHAnsi" w:cstheme="minorHAnsi"/>
        </w:rPr>
        <w:t>Zamawiającego</w:t>
      </w:r>
      <w:r w:rsidRPr="00D23479">
        <w:rPr>
          <w:rFonts w:asciiTheme="minorHAnsi" w:eastAsia="Arial" w:hAnsiTheme="minorHAnsi" w:cstheme="minorHAnsi"/>
        </w:rPr>
        <w:t xml:space="preserve"> </w:t>
      </w:r>
      <w:r w:rsidRPr="00D23479">
        <w:rPr>
          <w:rFonts w:asciiTheme="minorHAnsi" w:hAnsiTheme="minorHAnsi" w:cstheme="minorHAnsi"/>
        </w:rPr>
        <w:t>i</w:t>
      </w:r>
      <w:r w:rsidR="006A3AC2">
        <w:rPr>
          <w:rFonts w:asciiTheme="minorHAnsi" w:eastAsia="Arial" w:hAnsiTheme="minorHAnsi" w:cstheme="minorHAnsi"/>
        </w:rPr>
        <w:t> </w:t>
      </w:r>
      <w:r w:rsidRPr="00D23479">
        <w:rPr>
          <w:rFonts w:asciiTheme="minorHAnsi" w:hAnsiTheme="minorHAnsi" w:cstheme="minorHAnsi"/>
        </w:rPr>
        <w:t>będzie</w:t>
      </w:r>
      <w:r w:rsidRPr="00D23479">
        <w:rPr>
          <w:rFonts w:asciiTheme="minorHAnsi" w:eastAsia="Arial" w:hAnsiTheme="minorHAnsi" w:cstheme="minorHAnsi"/>
        </w:rPr>
        <w:t xml:space="preserve"> </w:t>
      </w:r>
      <w:r w:rsidRPr="00D23479">
        <w:rPr>
          <w:rFonts w:asciiTheme="minorHAnsi" w:hAnsiTheme="minorHAnsi" w:cstheme="minorHAnsi"/>
        </w:rPr>
        <w:t>wykorzystane</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zgodnego</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umową</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robót</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pokrycia</w:t>
      </w:r>
      <w:r w:rsidRPr="00D23479">
        <w:rPr>
          <w:rFonts w:asciiTheme="minorHAnsi" w:eastAsia="Arial" w:hAnsiTheme="minorHAnsi" w:cstheme="minorHAnsi"/>
        </w:rPr>
        <w:t xml:space="preserve"> </w:t>
      </w:r>
      <w:r w:rsidRPr="00D23479">
        <w:rPr>
          <w:rFonts w:asciiTheme="minorHAnsi" w:hAnsiTheme="minorHAnsi" w:cstheme="minorHAnsi"/>
        </w:rPr>
        <w:t>roszczeń</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tytułu</w:t>
      </w:r>
      <w:r w:rsidRPr="00D23479">
        <w:rPr>
          <w:rFonts w:asciiTheme="minorHAnsi" w:eastAsia="Arial" w:hAnsiTheme="minorHAnsi" w:cstheme="minorHAnsi"/>
        </w:rPr>
        <w:t xml:space="preserve"> </w:t>
      </w:r>
      <w:r w:rsidRPr="00D23479">
        <w:rPr>
          <w:rFonts w:asciiTheme="minorHAnsi" w:hAnsiTheme="minorHAnsi" w:cstheme="minorHAnsi"/>
        </w:rPr>
        <w:t>rękojmi</w:t>
      </w:r>
      <w:r w:rsidRPr="00D23479">
        <w:rPr>
          <w:rFonts w:asciiTheme="minorHAnsi" w:eastAsia="Arial" w:hAnsiTheme="minorHAnsi" w:cstheme="minorHAnsi"/>
        </w:rPr>
        <w:t xml:space="preserve"> </w:t>
      </w:r>
      <w:r w:rsidRPr="00D23479">
        <w:rPr>
          <w:rFonts w:asciiTheme="minorHAnsi" w:hAnsiTheme="minorHAnsi" w:cstheme="minorHAnsi"/>
        </w:rPr>
        <w:t>za</w:t>
      </w:r>
      <w:r w:rsidRPr="00D23479">
        <w:rPr>
          <w:rFonts w:asciiTheme="minorHAnsi" w:eastAsia="Arial" w:hAnsiTheme="minorHAnsi" w:cstheme="minorHAnsi"/>
        </w:rPr>
        <w:t xml:space="preserve"> </w:t>
      </w:r>
      <w:r w:rsidRPr="00D23479">
        <w:rPr>
          <w:rFonts w:asciiTheme="minorHAnsi" w:hAnsiTheme="minorHAnsi" w:cstheme="minorHAnsi"/>
        </w:rPr>
        <w:t>wady</w:t>
      </w:r>
      <w:r w:rsidRPr="00D23479">
        <w:rPr>
          <w:rFonts w:asciiTheme="minorHAnsi" w:eastAsia="Arial" w:hAnsiTheme="minorHAnsi" w:cstheme="minorHAnsi"/>
        </w:rPr>
        <w:t xml:space="preserve"> </w:t>
      </w:r>
      <w:r w:rsidRPr="00D23479">
        <w:rPr>
          <w:rFonts w:asciiTheme="minorHAnsi" w:hAnsiTheme="minorHAnsi" w:cstheme="minorHAnsi"/>
        </w:rPr>
        <w:t>przedmiotu</w:t>
      </w:r>
      <w:r w:rsidRPr="00D23479">
        <w:rPr>
          <w:rFonts w:asciiTheme="minorHAnsi" w:eastAsia="Arial" w:hAnsiTheme="minorHAnsi" w:cstheme="minorHAnsi"/>
        </w:rPr>
        <w:t xml:space="preserve"> </w:t>
      </w:r>
      <w:r w:rsidRPr="00D23479">
        <w:rPr>
          <w:rFonts w:asciiTheme="minorHAnsi" w:hAnsiTheme="minorHAnsi" w:cstheme="minorHAnsi"/>
        </w:rPr>
        <w:t>zamówienia</w:t>
      </w:r>
      <w:r w:rsidRPr="00D23479">
        <w:rPr>
          <w:rFonts w:asciiTheme="minorHAnsi" w:eastAsia="Arial" w:hAnsiTheme="minorHAnsi" w:cstheme="minorHAnsi"/>
        </w:rPr>
        <w:t xml:space="preserve"> </w:t>
      </w:r>
      <w:r w:rsidR="004C13A5" w:rsidRPr="00D23479">
        <w:rPr>
          <w:rFonts w:asciiTheme="minorHAnsi" w:eastAsia="Arial" w:hAnsiTheme="minorHAnsi" w:cstheme="minorHAnsi"/>
        </w:rPr>
        <w:t xml:space="preserve">lub gwarancji </w:t>
      </w:r>
      <w:r w:rsidRPr="00D23479">
        <w:rPr>
          <w:rFonts w:asciiTheme="minorHAnsi" w:hAnsiTheme="minorHAnsi" w:cstheme="minorHAnsi"/>
        </w:rPr>
        <w:t>oraz</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poczet</w:t>
      </w:r>
      <w:r w:rsidRPr="00D23479">
        <w:rPr>
          <w:rFonts w:asciiTheme="minorHAnsi" w:eastAsia="Arial" w:hAnsiTheme="minorHAnsi" w:cstheme="minorHAnsi"/>
        </w:rPr>
        <w:t xml:space="preserve"> </w:t>
      </w:r>
      <w:r w:rsidRPr="00D23479">
        <w:rPr>
          <w:rFonts w:asciiTheme="minorHAnsi" w:hAnsiTheme="minorHAnsi" w:cstheme="minorHAnsi"/>
        </w:rPr>
        <w:t>kar</w:t>
      </w:r>
      <w:r w:rsidRPr="00D23479">
        <w:rPr>
          <w:rFonts w:asciiTheme="minorHAnsi" w:eastAsia="Arial" w:hAnsiTheme="minorHAnsi" w:cstheme="minorHAnsi"/>
        </w:rPr>
        <w:t xml:space="preserve"> </w:t>
      </w:r>
      <w:r w:rsidRPr="00D23479">
        <w:rPr>
          <w:rFonts w:asciiTheme="minorHAnsi" w:hAnsiTheme="minorHAnsi" w:cstheme="minorHAnsi"/>
        </w:rPr>
        <w:t>umownych.</w:t>
      </w:r>
    </w:p>
    <w:p w14:paraId="2EEF4C02" w14:textId="76E71EF1" w:rsidR="00851EF3" w:rsidRPr="00D23479" w:rsidRDefault="00851EF3" w:rsidP="00515A89">
      <w:pPr>
        <w:pStyle w:val="Akapitzlist"/>
        <w:numPr>
          <w:ilvl w:val="3"/>
          <w:numId w:val="13"/>
        </w:numPr>
        <w:tabs>
          <w:tab w:val="left" w:pos="426"/>
          <w:tab w:val="left" w:pos="709"/>
        </w:tabs>
        <w:spacing w:after="0" w:line="240" w:lineRule="auto"/>
        <w:ind w:left="426" w:hanging="426"/>
        <w:jc w:val="both"/>
        <w:rPr>
          <w:rFonts w:asciiTheme="minorHAnsi" w:eastAsia="Arial" w:hAnsiTheme="minorHAnsi" w:cstheme="minorHAnsi"/>
        </w:rPr>
      </w:pPr>
      <w:r w:rsidRPr="00D23479">
        <w:rPr>
          <w:rFonts w:asciiTheme="minorHAnsi" w:hAnsiTheme="minorHAnsi" w:cstheme="minorHAnsi"/>
        </w:rPr>
        <w:t>Zabezpieczenie</w:t>
      </w:r>
      <w:r w:rsidRPr="00D23479">
        <w:rPr>
          <w:rFonts w:asciiTheme="minorHAnsi" w:eastAsia="Arial" w:hAnsiTheme="minorHAnsi" w:cstheme="minorHAnsi"/>
        </w:rPr>
        <w:t xml:space="preserve"> </w:t>
      </w:r>
      <w:r w:rsidRPr="00D23479">
        <w:rPr>
          <w:rFonts w:asciiTheme="minorHAnsi" w:hAnsiTheme="minorHAnsi" w:cstheme="minorHAnsi"/>
        </w:rPr>
        <w:t>należytego</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pozostaje</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dyspozycji</w:t>
      </w:r>
      <w:r w:rsidRPr="00D23479">
        <w:rPr>
          <w:rFonts w:asciiTheme="minorHAnsi" w:eastAsia="Arial" w:hAnsiTheme="minorHAnsi" w:cstheme="minorHAnsi"/>
        </w:rPr>
        <w:t xml:space="preserve"> </w:t>
      </w:r>
      <w:r w:rsidRPr="00D23479">
        <w:rPr>
          <w:rFonts w:asciiTheme="minorHAnsi" w:hAnsiTheme="minorHAnsi" w:cstheme="minorHAnsi"/>
        </w:rPr>
        <w:t>Zamawiającego</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zachowuje</w:t>
      </w:r>
      <w:r w:rsidRPr="00D23479">
        <w:rPr>
          <w:rFonts w:asciiTheme="minorHAnsi" w:eastAsia="Arial" w:hAnsiTheme="minorHAnsi" w:cstheme="minorHAnsi"/>
        </w:rPr>
        <w:t xml:space="preserve"> </w:t>
      </w:r>
      <w:r w:rsidRPr="00D23479">
        <w:rPr>
          <w:rFonts w:asciiTheme="minorHAnsi" w:hAnsiTheme="minorHAnsi" w:cstheme="minorHAnsi"/>
        </w:rPr>
        <w:t>swoją</w:t>
      </w:r>
      <w:r w:rsidRPr="00D23479">
        <w:rPr>
          <w:rFonts w:asciiTheme="minorHAnsi" w:eastAsia="Arial" w:hAnsiTheme="minorHAnsi" w:cstheme="minorHAnsi"/>
        </w:rPr>
        <w:t xml:space="preserve"> </w:t>
      </w:r>
      <w:r w:rsidRPr="00D23479">
        <w:rPr>
          <w:rFonts w:asciiTheme="minorHAnsi" w:hAnsiTheme="minorHAnsi" w:cstheme="minorHAnsi"/>
        </w:rPr>
        <w:t>ważność</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czas</w:t>
      </w:r>
      <w:r w:rsidRPr="00D23479">
        <w:rPr>
          <w:rFonts w:asciiTheme="minorHAnsi" w:eastAsia="Arial" w:hAnsiTheme="minorHAnsi" w:cstheme="minorHAnsi"/>
        </w:rPr>
        <w:t xml:space="preserve"> </w:t>
      </w:r>
      <w:r w:rsidRPr="00D23479">
        <w:rPr>
          <w:rFonts w:asciiTheme="minorHAnsi" w:hAnsiTheme="minorHAnsi" w:cstheme="minorHAnsi"/>
        </w:rPr>
        <w:t>określony</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umowie.</w:t>
      </w:r>
      <w:r w:rsidRPr="00D23479">
        <w:rPr>
          <w:rFonts w:asciiTheme="minorHAnsi" w:eastAsia="Arial" w:hAnsiTheme="minorHAnsi" w:cstheme="minorHAnsi"/>
        </w:rPr>
        <w:t xml:space="preserve"> </w:t>
      </w:r>
    </w:p>
    <w:p w14:paraId="2D43A7BE" w14:textId="1B9B0DDF" w:rsidR="00851EF3" w:rsidRPr="00D23479" w:rsidRDefault="00851EF3" w:rsidP="00515A89">
      <w:pPr>
        <w:pStyle w:val="Akapitzlist"/>
        <w:numPr>
          <w:ilvl w:val="3"/>
          <w:numId w:val="13"/>
        </w:numPr>
        <w:tabs>
          <w:tab w:val="left" w:pos="426"/>
          <w:tab w:val="left" w:pos="709"/>
        </w:tabs>
        <w:spacing w:after="0" w:line="240" w:lineRule="auto"/>
        <w:ind w:left="426" w:hanging="426"/>
        <w:jc w:val="both"/>
        <w:rPr>
          <w:rFonts w:asciiTheme="minorHAnsi" w:hAnsiTheme="minorHAnsi" w:cstheme="minorHAnsi"/>
        </w:rPr>
      </w:pPr>
      <w:r w:rsidRPr="00D23479">
        <w:rPr>
          <w:rFonts w:asciiTheme="minorHAnsi" w:hAnsiTheme="minorHAnsi" w:cstheme="minorHAnsi"/>
        </w:rPr>
        <w:t>Zamawiający</w:t>
      </w:r>
      <w:r w:rsidRPr="00D23479">
        <w:rPr>
          <w:rFonts w:asciiTheme="minorHAnsi" w:eastAsia="Arial" w:hAnsiTheme="minorHAnsi" w:cstheme="minorHAnsi"/>
        </w:rPr>
        <w:t xml:space="preserve"> </w:t>
      </w:r>
      <w:r w:rsidRPr="00D23479">
        <w:rPr>
          <w:rFonts w:asciiTheme="minorHAnsi" w:hAnsiTheme="minorHAnsi" w:cstheme="minorHAnsi"/>
        </w:rPr>
        <w:t>może</w:t>
      </w:r>
      <w:r w:rsidRPr="00D23479">
        <w:rPr>
          <w:rFonts w:asciiTheme="minorHAnsi" w:eastAsia="Arial" w:hAnsiTheme="minorHAnsi" w:cstheme="minorHAnsi"/>
        </w:rPr>
        <w:t xml:space="preserve"> </w:t>
      </w:r>
      <w:r w:rsidRPr="00D23479">
        <w:rPr>
          <w:rFonts w:asciiTheme="minorHAnsi" w:hAnsiTheme="minorHAnsi" w:cstheme="minorHAnsi"/>
        </w:rPr>
        <w:t>dochodzić</w:t>
      </w:r>
      <w:r w:rsidRPr="00D23479">
        <w:rPr>
          <w:rFonts w:asciiTheme="minorHAnsi" w:eastAsia="Arial" w:hAnsiTheme="minorHAnsi" w:cstheme="minorHAnsi"/>
        </w:rPr>
        <w:t xml:space="preserve"> </w:t>
      </w:r>
      <w:r w:rsidRPr="00D23479">
        <w:rPr>
          <w:rFonts w:asciiTheme="minorHAnsi" w:hAnsiTheme="minorHAnsi" w:cstheme="minorHAnsi"/>
        </w:rPr>
        <w:t>zaspokojenia</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zabezpieczenia</w:t>
      </w:r>
      <w:r w:rsidRPr="00D23479">
        <w:rPr>
          <w:rFonts w:asciiTheme="minorHAnsi" w:eastAsia="Arial" w:hAnsiTheme="minorHAnsi" w:cstheme="minorHAnsi"/>
        </w:rPr>
        <w:t xml:space="preserve"> </w:t>
      </w:r>
      <w:r w:rsidRPr="00D23479">
        <w:rPr>
          <w:rFonts w:asciiTheme="minorHAnsi" w:hAnsiTheme="minorHAnsi" w:cstheme="minorHAnsi"/>
        </w:rPr>
        <w:t>należytego</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jeżeli</w:t>
      </w:r>
      <w:r w:rsidRPr="00D23479">
        <w:rPr>
          <w:rFonts w:asciiTheme="minorHAnsi" w:eastAsia="Arial" w:hAnsiTheme="minorHAnsi" w:cstheme="minorHAnsi"/>
        </w:rPr>
        <w:t xml:space="preserve"> </w:t>
      </w:r>
      <w:r w:rsidRPr="00D23479">
        <w:rPr>
          <w:rFonts w:asciiTheme="minorHAnsi" w:hAnsiTheme="minorHAnsi" w:cstheme="minorHAnsi"/>
        </w:rPr>
        <w:t>jakakolwiek</w:t>
      </w:r>
      <w:r w:rsidRPr="00D23479">
        <w:rPr>
          <w:rFonts w:asciiTheme="minorHAnsi" w:eastAsia="Arial" w:hAnsiTheme="minorHAnsi" w:cstheme="minorHAnsi"/>
        </w:rPr>
        <w:t xml:space="preserve"> </w:t>
      </w:r>
      <w:r w:rsidRPr="00D23479">
        <w:rPr>
          <w:rFonts w:asciiTheme="minorHAnsi" w:hAnsiTheme="minorHAnsi" w:cstheme="minorHAnsi"/>
        </w:rPr>
        <w:t>kwota</w:t>
      </w:r>
      <w:r w:rsidRPr="00D23479">
        <w:rPr>
          <w:rFonts w:asciiTheme="minorHAnsi" w:eastAsia="Arial" w:hAnsiTheme="minorHAnsi" w:cstheme="minorHAnsi"/>
        </w:rPr>
        <w:t xml:space="preserve"> </w:t>
      </w:r>
      <w:r w:rsidRPr="00D23479">
        <w:rPr>
          <w:rFonts w:asciiTheme="minorHAnsi" w:hAnsiTheme="minorHAnsi" w:cstheme="minorHAnsi"/>
        </w:rPr>
        <w:t>należna</w:t>
      </w:r>
      <w:r w:rsidRPr="00D23479">
        <w:rPr>
          <w:rFonts w:asciiTheme="minorHAnsi" w:eastAsia="Arial" w:hAnsiTheme="minorHAnsi" w:cstheme="minorHAnsi"/>
        </w:rPr>
        <w:t xml:space="preserve"> </w:t>
      </w:r>
      <w:r w:rsidRPr="00D23479">
        <w:rPr>
          <w:rFonts w:asciiTheme="minorHAnsi" w:hAnsiTheme="minorHAnsi" w:cstheme="minorHAnsi"/>
        </w:rPr>
        <w:t>Zamawiającemu</w:t>
      </w:r>
      <w:r w:rsidRPr="00D23479">
        <w:rPr>
          <w:rFonts w:asciiTheme="minorHAnsi" w:eastAsia="Arial" w:hAnsiTheme="minorHAnsi" w:cstheme="minorHAnsi"/>
        </w:rPr>
        <w:t xml:space="preserve"> </w:t>
      </w:r>
      <w:r w:rsidRPr="00D23479">
        <w:rPr>
          <w:rFonts w:asciiTheme="minorHAnsi" w:hAnsiTheme="minorHAnsi" w:cstheme="minorHAnsi"/>
        </w:rPr>
        <w:t>od</w:t>
      </w:r>
      <w:r w:rsidRPr="00D23479">
        <w:rPr>
          <w:rFonts w:asciiTheme="minorHAnsi" w:eastAsia="Arial" w:hAnsiTheme="minorHAnsi" w:cstheme="minorHAnsi"/>
        </w:rPr>
        <w:t xml:space="preserve"> </w:t>
      </w:r>
      <w:r w:rsidRPr="00D23479">
        <w:rPr>
          <w:rFonts w:asciiTheme="minorHAnsi" w:hAnsiTheme="minorHAnsi" w:cstheme="minorHAnsi"/>
        </w:rPr>
        <w:t>Wykonawcy</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związku</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niewykonaniem</w:t>
      </w:r>
      <w:r w:rsidRPr="00D23479">
        <w:rPr>
          <w:rFonts w:asciiTheme="minorHAnsi" w:eastAsia="Arial" w:hAnsiTheme="minorHAnsi" w:cstheme="minorHAnsi"/>
        </w:rPr>
        <w:t xml:space="preserve"> </w:t>
      </w:r>
      <w:r w:rsidRPr="00D23479">
        <w:rPr>
          <w:rFonts w:asciiTheme="minorHAnsi" w:hAnsiTheme="minorHAnsi" w:cstheme="minorHAnsi"/>
        </w:rPr>
        <w:t>lub</w:t>
      </w:r>
      <w:r w:rsidRPr="00D23479">
        <w:rPr>
          <w:rFonts w:asciiTheme="minorHAnsi" w:eastAsia="Arial" w:hAnsiTheme="minorHAnsi" w:cstheme="minorHAnsi"/>
        </w:rPr>
        <w:t xml:space="preserve"> </w:t>
      </w:r>
      <w:r w:rsidRPr="00D23479">
        <w:rPr>
          <w:rFonts w:asciiTheme="minorHAnsi" w:hAnsiTheme="minorHAnsi" w:cstheme="minorHAnsi"/>
        </w:rPr>
        <w:t>nienależytym</w:t>
      </w:r>
      <w:r w:rsidRPr="00D23479">
        <w:rPr>
          <w:rFonts w:asciiTheme="minorHAnsi" w:eastAsia="Arial" w:hAnsiTheme="minorHAnsi" w:cstheme="minorHAnsi"/>
        </w:rPr>
        <w:t xml:space="preserve"> </w:t>
      </w:r>
      <w:r w:rsidRPr="00D23479">
        <w:rPr>
          <w:rFonts w:asciiTheme="minorHAnsi" w:hAnsiTheme="minorHAnsi" w:cstheme="minorHAnsi"/>
        </w:rPr>
        <w:t>wykonaniem</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nie</w:t>
      </w:r>
      <w:r w:rsidRPr="00D23479">
        <w:rPr>
          <w:rFonts w:asciiTheme="minorHAnsi" w:eastAsia="Arial" w:hAnsiTheme="minorHAnsi" w:cstheme="minorHAnsi"/>
        </w:rPr>
        <w:t xml:space="preserve"> </w:t>
      </w:r>
      <w:r w:rsidRPr="00D23479">
        <w:rPr>
          <w:rFonts w:asciiTheme="minorHAnsi" w:hAnsiTheme="minorHAnsi" w:cstheme="minorHAnsi"/>
        </w:rPr>
        <w:t>zostanie</w:t>
      </w:r>
      <w:r w:rsidRPr="00D23479">
        <w:rPr>
          <w:rFonts w:asciiTheme="minorHAnsi" w:eastAsia="Arial" w:hAnsiTheme="minorHAnsi" w:cstheme="minorHAnsi"/>
        </w:rPr>
        <w:t xml:space="preserve"> </w:t>
      </w:r>
      <w:r w:rsidRPr="00D23479">
        <w:rPr>
          <w:rFonts w:asciiTheme="minorHAnsi" w:hAnsiTheme="minorHAnsi" w:cstheme="minorHAnsi"/>
        </w:rPr>
        <w:t>zapłacona</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terminie</w:t>
      </w:r>
      <w:r w:rsidRPr="00D23479">
        <w:rPr>
          <w:rFonts w:asciiTheme="minorHAnsi" w:eastAsia="Arial" w:hAnsiTheme="minorHAnsi" w:cstheme="minorHAnsi"/>
        </w:rPr>
        <w:t xml:space="preserve"> </w:t>
      </w:r>
      <w:r w:rsidRPr="00D23479">
        <w:rPr>
          <w:rFonts w:asciiTheme="minorHAnsi" w:hAnsiTheme="minorHAnsi" w:cstheme="minorHAnsi"/>
        </w:rPr>
        <w:t>14</w:t>
      </w:r>
      <w:r w:rsidRPr="00D23479">
        <w:rPr>
          <w:rFonts w:asciiTheme="minorHAnsi" w:eastAsia="Arial" w:hAnsiTheme="minorHAnsi" w:cstheme="minorHAnsi"/>
        </w:rPr>
        <w:t xml:space="preserve"> </w:t>
      </w:r>
      <w:r w:rsidRPr="00D23479">
        <w:rPr>
          <w:rFonts w:asciiTheme="minorHAnsi" w:hAnsiTheme="minorHAnsi" w:cstheme="minorHAnsi"/>
        </w:rPr>
        <w:t>dni</w:t>
      </w:r>
      <w:r w:rsidRPr="00D23479">
        <w:rPr>
          <w:rFonts w:asciiTheme="minorHAnsi" w:eastAsia="Arial" w:hAnsiTheme="minorHAnsi" w:cstheme="minorHAnsi"/>
        </w:rPr>
        <w:t xml:space="preserve"> </w:t>
      </w:r>
      <w:r w:rsidRPr="00D23479">
        <w:rPr>
          <w:rFonts w:asciiTheme="minorHAnsi" w:hAnsiTheme="minorHAnsi" w:cstheme="minorHAnsi"/>
        </w:rPr>
        <w:t>od</w:t>
      </w:r>
      <w:r w:rsidRPr="00D23479">
        <w:rPr>
          <w:rFonts w:asciiTheme="minorHAnsi" w:eastAsia="Arial" w:hAnsiTheme="minorHAnsi" w:cstheme="minorHAnsi"/>
        </w:rPr>
        <w:t xml:space="preserve"> </w:t>
      </w:r>
      <w:r w:rsidRPr="00D23479">
        <w:rPr>
          <w:rFonts w:asciiTheme="minorHAnsi" w:hAnsiTheme="minorHAnsi" w:cstheme="minorHAnsi"/>
        </w:rPr>
        <w:t>dnia</w:t>
      </w:r>
      <w:r w:rsidRPr="00D23479">
        <w:rPr>
          <w:rFonts w:asciiTheme="minorHAnsi" w:eastAsia="Arial" w:hAnsiTheme="minorHAnsi" w:cstheme="minorHAnsi"/>
        </w:rPr>
        <w:t xml:space="preserve"> </w:t>
      </w:r>
      <w:r w:rsidRPr="00D23479">
        <w:rPr>
          <w:rFonts w:asciiTheme="minorHAnsi" w:hAnsiTheme="minorHAnsi" w:cstheme="minorHAnsi"/>
        </w:rPr>
        <w:t>otrzymania</w:t>
      </w:r>
      <w:r w:rsidRPr="00D23479">
        <w:rPr>
          <w:rFonts w:asciiTheme="minorHAnsi" w:eastAsia="Arial" w:hAnsiTheme="minorHAnsi" w:cstheme="minorHAnsi"/>
        </w:rPr>
        <w:t xml:space="preserve"> </w:t>
      </w:r>
      <w:r w:rsidRPr="00D23479">
        <w:rPr>
          <w:rFonts w:asciiTheme="minorHAnsi" w:hAnsiTheme="minorHAnsi" w:cstheme="minorHAnsi"/>
        </w:rPr>
        <w:t>przez</w:t>
      </w:r>
      <w:r w:rsidRPr="00D23479">
        <w:rPr>
          <w:rFonts w:asciiTheme="minorHAnsi" w:eastAsia="Arial" w:hAnsiTheme="minorHAnsi" w:cstheme="minorHAnsi"/>
        </w:rPr>
        <w:t xml:space="preserve"> </w:t>
      </w:r>
      <w:r w:rsidRPr="00D23479">
        <w:rPr>
          <w:rFonts w:asciiTheme="minorHAnsi" w:hAnsiTheme="minorHAnsi" w:cstheme="minorHAnsi"/>
        </w:rPr>
        <w:t>Wykonawcę</w:t>
      </w:r>
      <w:r w:rsidRPr="00D23479">
        <w:rPr>
          <w:rFonts w:asciiTheme="minorHAnsi" w:eastAsia="Arial" w:hAnsiTheme="minorHAnsi" w:cstheme="minorHAnsi"/>
        </w:rPr>
        <w:t xml:space="preserve"> </w:t>
      </w:r>
      <w:r w:rsidRPr="00D23479">
        <w:rPr>
          <w:rFonts w:asciiTheme="minorHAnsi" w:hAnsiTheme="minorHAnsi" w:cstheme="minorHAnsi"/>
        </w:rPr>
        <w:t>pisemnego</w:t>
      </w:r>
      <w:r w:rsidRPr="00D23479">
        <w:rPr>
          <w:rFonts w:asciiTheme="minorHAnsi" w:eastAsia="Arial" w:hAnsiTheme="minorHAnsi" w:cstheme="minorHAnsi"/>
        </w:rPr>
        <w:t xml:space="preserve"> </w:t>
      </w:r>
      <w:r w:rsidRPr="00D23479">
        <w:rPr>
          <w:rFonts w:asciiTheme="minorHAnsi" w:hAnsiTheme="minorHAnsi" w:cstheme="minorHAnsi"/>
        </w:rPr>
        <w:t>wezwania</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zapłaty.</w:t>
      </w:r>
    </w:p>
    <w:p w14:paraId="1786F4A6" w14:textId="77777777" w:rsidR="00851EF3" w:rsidRPr="00D23479" w:rsidRDefault="00851EF3" w:rsidP="00515A89">
      <w:pPr>
        <w:pStyle w:val="Akapitzlist"/>
        <w:numPr>
          <w:ilvl w:val="3"/>
          <w:numId w:val="13"/>
        </w:numPr>
        <w:tabs>
          <w:tab w:val="left" w:pos="426"/>
          <w:tab w:val="left" w:pos="709"/>
        </w:tabs>
        <w:spacing w:after="0" w:line="240" w:lineRule="auto"/>
        <w:ind w:left="426" w:hanging="426"/>
        <w:jc w:val="both"/>
        <w:rPr>
          <w:rFonts w:asciiTheme="minorHAnsi" w:hAnsiTheme="minorHAnsi" w:cstheme="minorHAnsi"/>
        </w:rPr>
      </w:pPr>
      <w:r w:rsidRPr="00D23479">
        <w:rPr>
          <w:rFonts w:asciiTheme="minorHAnsi" w:hAnsiTheme="minorHAnsi" w:cstheme="minorHAnsi"/>
        </w:rPr>
        <w:t>Jeżeli</w:t>
      </w:r>
      <w:r w:rsidRPr="00D23479">
        <w:rPr>
          <w:rFonts w:asciiTheme="minorHAnsi" w:eastAsia="Arial" w:hAnsiTheme="minorHAnsi" w:cstheme="minorHAnsi"/>
        </w:rPr>
        <w:t xml:space="preserve"> </w:t>
      </w:r>
      <w:r w:rsidRPr="00D23479">
        <w:rPr>
          <w:rFonts w:asciiTheme="minorHAnsi" w:hAnsiTheme="minorHAnsi" w:cstheme="minorHAnsi"/>
        </w:rPr>
        <w:t>okres</w:t>
      </w:r>
      <w:r w:rsidRPr="00D23479">
        <w:rPr>
          <w:rFonts w:asciiTheme="minorHAnsi" w:eastAsia="Arial" w:hAnsiTheme="minorHAnsi" w:cstheme="minorHAnsi"/>
        </w:rPr>
        <w:t xml:space="preserve"> </w:t>
      </w:r>
      <w:r w:rsidRPr="00D23479">
        <w:rPr>
          <w:rFonts w:asciiTheme="minorHAnsi" w:hAnsiTheme="minorHAnsi" w:cstheme="minorHAnsi"/>
        </w:rPr>
        <w:t>ważności</w:t>
      </w:r>
      <w:r w:rsidRPr="00D23479">
        <w:rPr>
          <w:rFonts w:asciiTheme="minorHAnsi" w:eastAsia="Arial" w:hAnsiTheme="minorHAnsi" w:cstheme="minorHAnsi"/>
        </w:rPr>
        <w:t xml:space="preserve"> </w:t>
      </w:r>
      <w:r w:rsidRPr="00D23479">
        <w:rPr>
          <w:rFonts w:asciiTheme="minorHAnsi" w:hAnsiTheme="minorHAnsi" w:cstheme="minorHAnsi"/>
        </w:rPr>
        <w:t>zabezpieczenia</w:t>
      </w:r>
      <w:r w:rsidRPr="00D23479">
        <w:rPr>
          <w:rFonts w:asciiTheme="minorHAnsi" w:eastAsia="Arial" w:hAnsiTheme="minorHAnsi" w:cstheme="minorHAnsi"/>
        </w:rPr>
        <w:t xml:space="preserve"> </w:t>
      </w:r>
      <w:r w:rsidRPr="00D23479">
        <w:rPr>
          <w:rFonts w:asciiTheme="minorHAnsi" w:hAnsiTheme="minorHAnsi" w:cstheme="minorHAnsi"/>
        </w:rPr>
        <w:t>należytego</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jest</w:t>
      </w:r>
      <w:r w:rsidRPr="00D23479">
        <w:rPr>
          <w:rFonts w:asciiTheme="minorHAnsi" w:eastAsia="Arial" w:hAnsiTheme="minorHAnsi" w:cstheme="minorHAnsi"/>
        </w:rPr>
        <w:t xml:space="preserve"> </w:t>
      </w:r>
      <w:r w:rsidRPr="00D23479">
        <w:rPr>
          <w:rFonts w:asciiTheme="minorHAnsi" w:hAnsiTheme="minorHAnsi" w:cstheme="minorHAnsi"/>
        </w:rPr>
        <w:t>krótszy</w:t>
      </w:r>
      <w:r w:rsidRPr="00D23479">
        <w:rPr>
          <w:rFonts w:asciiTheme="minorHAnsi" w:eastAsia="Arial" w:hAnsiTheme="minorHAnsi" w:cstheme="minorHAnsi"/>
        </w:rPr>
        <w:t xml:space="preserve"> </w:t>
      </w:r>
      <w:r w:rsidRPr="00D23479">
        <w:rPr>
          <w:rFonts w:asciiTheme="minorHAnsi" w:hAnsiTheme="minorHAnsi" w:cstheme="minorHAnsi"/>
        </w:rPr>
        <w:t>niż</w:t>
      </w:r>
      <w:r w:rsidRPr="00D23479">
        <w:rPr>
          <w:rFonts w:asciiTheme="minorHAnsi" w:eastAsia="Arial" w:hAnsiTheme="minorHAnsi" w:cstheme="minorHAnsi"/>
        </w:rPr>
        <w:t xml:space="preserve"> </w:t>
      </w:r>
      <w:r w:rsidRPr="00D23479">
        <w:rPr>
          <w:rFonts w:asciiTheme="minorHAnsi" w:hAnsiTheme="minorHAnsi" w:cstheme="minorHAnsi"/>
        </w:rPr>
        <w:t>wymagany</w:t>
      </w:r>
      <w:r w:rsidRPr="00D23479">
        <w:rPr>
          <w:rFonts w:asciiTheme="minorHAnsi" w:eastAsia="Arial" w:hAnsiTheme="minorHAnsi" w:cstheme="minorHAnsi"/>
        </w:rPr>
        <w:t xml:space="preserve"> </w:t>
      </w:r>
      <w:r w:rsidRPr="00D23479">
        <w:rPr>
          <w:rFonts w:asciiTheme="minorHAnsi" w:hAnsiTheme="minorHAnsi" w:cstheme="minorHAnsi"/>
        </w:rPr>
        <w:t>okres</w:t>
      </w:r>
      <w:r w:rsidRPr="00D23479">
        <w:rPr>
          <w:rFonts w:asciiTheme="minorHAnsi" w:eastAsia="Arial" w:hAnsiTheme="minorHAnsi" w:cstheme="minorHAnsi"/>
        </w:rPr>
        <w:t xml:space="preserve"> </w:t>
      </w:r>
      <w:r w:rsidRPr="00D23479">
        <w:rPr>
          <w:rFonts w:asciiTheme="minorHAnsi" w:hAnsiTheme="minorHAnsi" w:cstheme="minorHAnsi"/>
        </w:rPr>
        <w:t>jego</w:t>
      </w:r>
      <w:r w:rsidRPr="00D23479">
        <w:rPr>
          <w:rFonts w:asciiTheme="minorHAnsi" w:eastAsia="Arial" w:hAnsiTheme="minorHAnsi" w:cstheme="minorHAnsi"/>
        </w:rPr>
        <w:t xml:space="preserve"> </w:t>
      </w:r>
      <w:r w:rsidRPr="00D23479">
        <w:rPr>
          <w:rFonts w:asciiTheme="minorHAnsi" w:hAnsiTheme="minorHAnsi" w:cstheme="minorHAnsi"/>
        </w:rPr>
        <w:t>ważności,</w:t>
      </w:r>
      <w:r w:rsidRPr="00D23479">
        <w:rPr>
          <w:rFonts w:asciiTheme="minorHAnsi" w:eastAsia="Arial" w:hAnsiTheme="minorHAnsi" w:cstheme="minorHAnsi"/>
        </w:rPr>
        <w:t xml:space="preserve"> </w:t>
      </w:r>
      <w:r w:rsidRPr="00D23479">
        <w:rPr>
          <w:rFonts w:asciiTheme="minorHAnsi" w:hAnsiTheme="minorHAnsi" w:cstheme="minorHAnsi"/>
        </w:rPr>
        <w:t>Wykonawca</w:t>
      </w:r>
      <w:r w:rsidRPr="00D23479">
        <w:rPr>
          <w:rFonts w:asciiTheme="minorHAnsi" w:eastAsia="Arial" w:hAnsiTheme="minorHAnsi" w:cstheme="minorHAnsi"/>
        </w:rPr>
        <w:t xml:space="preserve"> </w:t>
      </w:r>
      <w:r w:rsidRPr="00D23479">
        <w:rPr>
          <w:rFonts w:asciiTheme="minorHAnsi" w:hAnsiTheme="minorHAnsi" w:cstheme="minorHAnsi"/>
        </w:rPr>
        <w:t>jest</w:t>
      </w:r>
      <w:r w:rsidRPr="00D23479">
        <w:rPr>
          <w:rFonts w:asciiTheme="minorHAnsi" w:eastAsia="Arial" w:hAnsiTheme="minorHAnsi" w:cstheme="minorHAnsi"/>
        </w:rPr>
        <w:t xml:space="preserve"> </w:t>
      </w:r>
      <w:r w:rsidRPr="00D23479">
        <w:rPr>
          <w:rFonts w:asciiTheme="minorHAnsi" w:hAnsiTheme="minorHAnsi" w:cstheme="minorHAnsi"/>
        </w:rPr>
        <w:t>zobowiązany</w:t>
      </w:r>
      <w:r w:rsidRPr="00D23479">
        <w:rPr>
          <w:rFonts w:asciiTheme="minorHAnsi" w:eastAsia="Arial" w:hAnsiTheme="minorHAnsi" w:cstheme="minorHAnsi"/>
        </w:rPr>
        <w:t xml:space="preserve"> </w:t>
      </w:r>
      <w:r w:rsidRPr="00D23479">
        <w:rPr>
          <w:rFonts w:asciiTheme="minorHAnsi" w:hAnsiTheme="minorHAnsi" w:cstheme="minorHAnsi"/>
        </w:rPr>
        <w:t>ustanowić</w:t>
      </w:r>
      <w:r w:rsidRPr="00D23479">
        <w:rPr>
          <w:rFonts w:asciiTheme="minorHAnsi" w:eastAsia="Arial" w:hAnsiTheme="minorHAnsi" w:cstheme="minorHAnsi"/>
        </w:rPr>
        <w:t xml:space="preserve"> </w:t>
      </w:r>
      <w:r w:rsidRPr="00D23479">
        <w:rPr>
          <w:rFonts w:asciiTheme="minorHAnsi" w:hAnsiTheme="minorHAnsi" w:cstheme="minorHAnsi"/>
        </w:rPr>
        <w:t>nowe</w:t>
      </w:r>
      <w:r w:rsidRPr="00D23479">
        <w:rPr>
          <w:rFonts w:asciiTheme="minorHAnsi" w:eastAsia="Arial" w:hAnsiTheme="minorHAnsi" w:cstheme="minorHAnsi"/>
        </w:rPr>
        <w:t xml:space="preserve"> </w:t>
      </w:r>
      <w:r w:rsidRPr="00D23479">
        <w:rPr>
          <w:rFonts w:asciiTheme="minorHAnsi" w:hAnsiTheme="minorHAnsi" w:cstheme="minorHAnsi"/>
        </w:rPr>
        <w:t>zabezpieczenie</w:t>
      </w:r>
      <w:r w:rsidRPr="00D23479">
        <w:rPr>
          <w:rFonts w:asciiTheme="minorHAnsi" w:eastAsia="Arial" w:hAnsiTheme="minorHAnsi" w:cstheme="minorHAnsi"/>
        </w:rPr>
        <w:t xml:space="preserve"> </w:t>
      </w:r>
      <w:r w:rsidRPr="00D23479">
        <w:rPr>
          <w:rFonts w:asciiTheme="minorHAnsi" w:hAnsiTheme="minorHAnsi" w:cstheme="minorHAnsi"/>
        </w:rPr>
        <w:t>należytego</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nie</w:t>
      </w:r>
      <w:r w:rsidRPr="00D23479">
        <w:rPr>
          <w:rFonts w:asciiTheme="minorHAnsi" w:eastAsia="Arial" w:hAnsiTheme="minorHAnsi" w:cstheme="minorHAnsi"/>
        </w:rPr>
        <w:t xml:space="preserve"> </w:t>
      </w:r>
      <w:r w:rsidRPr="00D23479">
        <w:rPr>
          <w:rFonts w:asciiTheme="minorHAnsi" w:hAnsiTheme="minorHAnsi" w:cstheme="minorHAnsi"/>
        </w:rPr>
        <w:t>później</w:t>
      </w:r>
      <w:r w:rsidRPr="00D23479">
        <w:rPr>
          <w:rFonts w:asciiTheme="minorHAnsi" w:eastAsia="Arial" w:hAnsiTheme="minorHAnsi" w:cstheme="minorHAnsi"/>
        </w:rPr>
        <w:t xml:space="preserve"> </w:t>
      </w:r>
      <w:r w:rsidRPr="00D23479">
        <w:rPr>
          <w:rFonts w:asciiTheme="minorHAnsi" w:hAnsiTheme="minorHAnsi" w:cstheme="minorHAnsi"/>
        </w:rPr>
        <w:t>niż</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30</w:t>
      </w:r>
      <w:r w:rsidRPr="00D23479">
        <w:rPr>
          <w:rFonts w:asciiTheme="minorHAnsi" w:eastAsia="Arial" w:hAnsiTheme="minorHAnsi" w:cstheme="minorHAnsi"/>
        </w:rPr>
        <w:t xml:space="preserve"> </w:t>
      </w:r>
      <w:r w:rsidRPr="00D23479">
        <w:rPr>
          <w:rFonts w:asciiTheme="minorHAnsi" w:hAnsiTheme="minorHAnsi" w:cstheme="minorHAnsi"/>
        </w:rPr>
        <w:t>dni</w:t>
      </w:r>
      <w:r w:rsidRPr="00D23479">
        <w:rPr>
          <w:rFonts w:asciiTheme="minorHAnsi" w:eastAsia="Arial" w:hAnsiTheme="minorHAnsi" w:cstheme="minorHAnsi"/>
        </w:rPr>
        <w:t xml:space="preserve"> </w:t>
      </w:r>
      <w:r w:rsidRPr="00D23479">
        <w:rPr>
          <w:rFonts w:asciiTheme="minorHAnsi" w:hAnsiTheme="minorHAnsi" w:cstheme="minorHAnsi"/>
        </w:rPr>
        <w:t>przed</w:t>
      </w:r>
      <w:r w:rsidRPr="00D23479">
        <w:rPr>
          <w:rFonts w:asciiTheme="minorHAnsi" w:eastAsia="Arial" w:hAnsiTheme="minorHAnsi" w:cstheme="minorHAnsi"/>
        </w:rPr>
        <w:t xml:space="preserve"> </w:t>
      </w:r>
      <w:r w:rsidRPr="00D23479">
        <w:rPr>
          <w:rFonts w:asciiTheme="minorHAnsi" w:hAnsiTheme="minorHAnsi" w:cstheme="minorHAnsi"/>
        </w:rPr>
        <w:t>wygaśnięciem</w:t>
      </w:r>
      <w:r w:rsidRPr="00D23479">
        <w:rPr>
          <w:rFonts w:asciiTheme="minorHAnsi" w:eastAsia="Arial" w:hAnsiTheme="minorHAnsi" w:cstheme="minorHAnsi"/>
        </w:rPr>
        <w:t xml:space="preserve"> </w:t>
      </w:r>
      <w:r w:rsidRPr="00D23479">
        <w:rPr>
          <w:rFonts w:asciiTheme="minorHAnsi" w:hAnsiTheme="minorHAnsi" w:cstheme="minorHAnsi"/>
        </w:rPr>
        <w:t>ważności</w:t>
      </w:r>
      <w:r w:rsidRPr="00D23479">
        <w:rPr>
          <w:rFonts w:asciiTheme="minorHAnsi" w:eastAsia="Arial" w:hAnsiTheme="minorHAnsi" w:cstheme="minorHAnsi"/>
        </w:rPr>
        <w:t xml:space="preserve"> </w:t>
      </w:r>
      <w:r w:rsidRPr="00D23479">
        <w:rPr>
          <w:rFonts w:asciiTheme="minorHAnsi" w:hAnsiTheme="minorHAnsi" w:cstheme="minorHAnsi"/>
        </w:rPr>
        <w:t>dotychczasowego</w:t>
      </w:r>
      <w:r w:rsidRPr="00D23479">
        <w:rPr>
          <w:rFonts w:asciiTheme="minorHAnsi" w:eastAsia="Arial" w:hAnsiTheme="minorHAnsi" w:cstheme="minorHAnsi"/>
        </w:rPr>
        <w:t xml:space="preserve"> </w:t>
      </w:r>
      <w:r w:rsidRPr="00D23479">
        <w:rPr>
          <w:rFonts w:asciiTheme="minorHAnsi" w:hAnsiTheme="minorHAnsi" w:cstheme="minorHAnsi"/>
        </w:rPr>
        <w:t>zabezpieczenia.</w:t>
      </w:r>
    </w:p>
    <w:p w14:paraId="2F6448DE" w14:textId="266FE37A" w:rsidR="00851EF3" w:rsidRPr="00D23479" w:rsidRDefault="00851EF3" w:rsidP="00515A89">
      <w:pPr>
        <w:pStyle w:val="Akapitzlist"/>
        <w:numPr>
          <w:ilvl w:val="3"/>
          <w:numId w:val="13"/>
        </w:numPr>
        <w:tabs>
          <w:tab w:val="left" w:pos="426"/>
          <w:tab w:val="left" w:pos="709"/>
        </w:tabs>
        <w:spacing w:after="0" w:line="240" w:lineRule="auto"/>
        <w:ind w:left="426" w:hanging="426"/>
        <w:jc w:val="both"/>
        <w:rPr>
          <w:rFonts w:asciiTheme="minorHAnsi" w:eastAsia="Arial" w:hAnsiTheme="minorHAnsi" w:cstheme="minorHAnsi"/>
        </w:rPr>
      </w:pP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przypadku</w:t>
      </w:r>
      <w:r w:rsidRPr="00D23479">
        <w:rPr>
          <w:rFonts w:asciiTheme="minorHAnsi" w:eastAsia="Arial" w:hAnsiTheme="minorHAnsi" w:cstheme="minorHAnsi"/>
        </w:rPr>
        <w:t xml:space="preserve"> </w:t>
      </w:r>
      <w:r w:rsidRPr="00D23479">
        <w:rPr>
          <w:rFonts w:asciiTheme="minorHAnsi" w:hAnsiTheme="minorHAnsi" w:cstheme="minorHAnsi"/>
        </w:rPr>
        <w:t>zmiany</w:t>
      </w:r>
      <w:r w:rsidRPr="00D23479">
        <w:rPr>
          <w:rFonts w:asciiTheme="minorHAnsi" w:eastAsia="Arial" w:hAnsiTheme="minorHAnsi" w:cstheme="minorHAnsi"/>
        </w:rPr>
        <w:t xml:space="preserve"> </w:t>
      </w:r>
      <w:r w:rsidRPr="00D23479">
        <w:rPr>
          <w:rFonts w:asciiTheme="minorHAnsi" w:hAnsiTheme="minorHAnsi" w:cstheme="minorHAnsi"/>
        </w:rPr>
        <w:t>terminu</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robót</w:t>
      </w:r>
      <w:r w:rsidRPr="00D23479">
        <w:rPr>
          <w:rFonts w:asciiTheme="minorHAnsi" w:eastAsia="Arial" w:hAnsiTheme="minorHAnsi" w:cstheme="minorHAnsi"/>
        </w:rPr>
        <w:t xml:space="preserve"> </w:t>
      </w:r>
      <w:r w:rsidRPr="00D23479">
        <w:rPr>
          <w:rFonts w:asciiTheme="minorHAnsi" w:hAnsiTheme="minorHAnsi" w:cstheme="minorHAnsi"/>
        </w:rPr>
        <w:t>budowlanych</w:t>
      </w:r>
      <w:r w:rsidRPr="00D23479">
        <w:rPr>
          <w:rFonts w:asciiTheme="minorHAnsi" w:eastAsia="Arial" w:hAnsiTheme="minorHAnsi" w:cstheme="minorHAnsi"/>
        </w:rPr>
        <w:t xml:space="preserve"> </w:t>
      </w:r>
      <w:r w:rsidRPr="00D23479">
        <w:rPr>
          <w:rFonts w:asciiTheme="minorHAnsi" w:hAnsiTheme="minorHAnsi" w:cstheme="minorHAnsi"/>
        </w:rPr>
        <w:t>Wykonawca</w:t>
      </w:r>
      <w:r w:rsidRPr="00D23479">
        <w:rPr>
          <w:rFonts w:asciiTheme="minorHAnsi" w:eastAsia="Arial" w:hAnsiTheme="minorHAnsi" w:cstheme="minorHAnsi"/>
        </w:rPr>
        <w:t xml:space="preserve"> </w:t>
      </w:r>
      <w:r w:rsidRPr="00D23479">
        <w:rPr>
          <w:rFonts w:asciiTheme="minorHAnsi" w:hAnsiTheme="minorHAnsi" w:cstheme="minorHAnsi"/>
        </w:rPr>
        <w:t>zobowiązuje</w:t>
      </w:r>
      <w:r w:rsidRPr="00D23479">
        <w:rPr>
          <w:rFonts w:asciiTheme="minorHAnsi" w:eastAsia="Arial" w:hAnsiTheme="minorHAnsi" w:cstheme="minorHAnsi"/>
        </w:rPr>
        <w:t xml:space="preserve"> </w:t>
      </w:r>
      <w:r w:rsidRPr="00D23479">
        <w:rPr>
          <w:rFonts w:asciiTheme="minorHAnsi" w:hAnsiTheme="minorHAnsi" w:cstheme="minorHAnsi"/>
        </w:rPr>
        <w:t>się</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uaktualnienia</w:t>
      </w:r>
      <w:r w:rsidRPr="00D23479">
        <w:rPr>
          <w:rFonts w:asciiTheme="minorHAnsi" w:eastAsia="Arial" w:hAnsiTheme="minorHAnsi" w:cstheme="minorHAnsi"/>
        </w:rPr>
        <w:t xml:space="preserve"> </w:t>
      </w:r>
      <w:r w:rsidR="004C13A5" w:rsidRPr="00D23479">
        <w:rPr>
          <w:rFonts w:asciiTheme="minorHAnsi" w:eastAsia="Arial" w:hAnsiTheme="minorHAnsi" w:cstheme="minorHAnsi"/>
        </w:rPr>
        <w:t xml:space="preserve">zabezpieczenia </w:t>
      </w:r>
      <w:r w:rsidRPr="00D23479">
        <w:rPr>
          <w:rFonts w:asciiTheme="minorHAnsi" w:hAnsiTheme="minorHAnsi" w:cstheme="minorHAnsi"/>
        </w:rPr>
        <w:t>gwarancji</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rękojmi</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zakresie</w:t>
      </w:r>
      <w:r w:rsidRPr="00D23479">
        <w:rPr>
          <w:rFonts w:asciiTheme="minorHAnsi" w:eastAsia="Arial" w:hAnsiTheme="minorHAnsi" w:cstheme="minorHAnsi"/>
        </w:rPr>
        <w:t xml:space="preserve"> </w:t>
      </w:r>
      <w:r w:rsidRPr="00D23479">
        <w:rPr>
          <w:rFonts w:asciiTheme="minorHAnsi" w:hAnsiTheme="minorHAnsi" w:cstheme="minorHAnsi"/>
        </w:rPr>
        <w:t>terminów</w:t>
      </w:r>
      <w:r w:rsidRPr="00D23479">
        <w:rPr>
          <w:rFonts w:asciiTheme="minorHAnsi" w:eastAsia="Arial" w:hAnsiTheme="minorHAnsi" w:cstheme="minorHAnsi"/>
        </w:rPr>
        <w:t xml:space="preserve"> </w:t>
      </w:r>
      <w:r w:rsidRPr="00D23479">
        <w:rPr>
          <w:rFonts w:asciiTheme="minorHAnsi" w:hAnsiTheme="minorHAnsi" w:cstheme="minorHAnsi"/>
        </w:rPr>
        <w:t>jej</w:t>
      </w:r>
      <w:r w:rsidRPr="00D23479">
        <w:rPr>
          <w:rFonts w:asciiTheme="minorHAnsi" w:eastAsia="Arial" w:hAnsiTheme="minorHAnsi" w:cstheme="minorHAnsi"/>
        </w:rPr>
        <w:t xml:space="preserve"> </w:t>
      </w:r>
      <w:r w:rsidRPr="00D23479">
        <w:rPr>
          <w:rFonts w:asciiTheme="minorHAnsi" w:hAnsiTheme="minorHAnsi" w:cstheme="minorHAnsi"/>
        </w:rPr>
        <w:t>ważności.</w:t>
      </w:r>
      <w:r w:rsidRPr="00D23479">
        <w:rPr>
          <w:rFonts w:asciiTheme="minorHAnsi" w:eastAsia="Arial" w:hAnsiTheme="minorHAnsi" w:cstheme="minorHAnsi"/>
        </w:rPr>
        <w:t xml:space="preserve"> </w:t>
      </w:r>
    </w:p>
    <w:p w14:paraId="354C27D8" w14:textId="77777777" w:rsidR="00AB1C59" w:rsidRPr="00D23479" w:rsidRDefault="00AB1C59" w:rsidP="00515A89">
      <w:pPr>
        <w:jc w:val="both"/>
        <w:rPr>
          <w:rFonts w:asciiTheme="minorHAnsi" w:hAnsiTheme="minorHAnsi" w:cstheme="minorHAnsi"/>
          <w:sz w:val="22"/>
          <w:szCs w:val="22"/>
        </w:rPr>
      </w:pPr>
    </w:p>
    <w:p w14:paraId="45A14FFA" w14:textId="77777777" w:rsidR="00851EF3" w:rsidRPr="00D23479" w:rsidRDefault="00851EF3" w:rsidP="00515A89">
      <w:pPr>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13.</w:t>
      </w:r>
    </w:p>
    <w:p w14:paraId="588600BC" w14:textId="77777777" w:rsidR="00061AE5" w:rsidRPr="00D23479" w:rsidRDefault="00061AE5" w:rsidP="00061AE5">
      <w:pPr>
        <w:pStyle w:val="Akapitzlist"/>
        <w:numPr>
          <w:ilvl w:val="3"/>
          <w:numId w:val="73"/>
        </w:numPr>
        <w:tabs>
          <w:tab w:val="clear" w:pos="2880"/>
        </w:tabs>
        <w:spacing w:after="0" w:line="240" w:lineRule="auto"/>
        <w:ind w:left="426" w:hanging="426"/>
        <w:jc w:val="both"/>
        <w:rPr>
          <w:rFonts w:asciiTheme="minorHAnsi" w:hAnsiTheme="minorHAnsi" w:cstheme="minorHAnsi"/>
        </w:rPr>
      </w:pPr>
      <w:r w:rsidRPr="00D23479">
        <w:rPr>
          <w:rFonts w:asciiTheme="minorHAnsi" w:hAnsiTheme="minorHAnsi" w:cstheme="minorHAnsi"/>
        </w:rPr>
        <w:t>Wykonawca gwarantuje wykonanie robót jakościowo dobrych, zgodnie z obowiązującymi przepisami prawa i sztuką budowlaną, bez wad, które by pomniejszyły wartość robót lub uczyniły Przedmiot umowy nieprzydatnym do użytkowania zgodnie z przeznaczeniem.</w:t>
      </w:r>
    </w:p>
    <w:p w14:paraId="27D7211D" w14:textId="77777777" w:rsidR="00061AE5" w:rsidRPr="00D23479" w:rsidRDefault="00061AE5" w:rsidP="00061AE5">
      <w:pPr>
        <w:pStyle w:val="Akapitzlist"/>
        <w:numPr>
          <w:ilvl w:val="3"/>
          <w:numId w:val="73"/>
        </w:numPr>
        <w:tabs>
          <w:tab w:val="clear" w:pos="2880"/>
        </w:tabs>
        <w:spacing w:after="0" w:line="240" w:lineRule="auto"/>
        <w:ind w:left="426" w:hanging="426"/>
        <w:jc w:val="both"/>
        <w:rPr>
          <w:rFonts w:asciiTheme="minorHAnsi" w:hAnsiTheme="minorHAnsi" w:cstheme="minorHAnsi"/>
        </w:rPr>
      </w:pPr>
      <w:r w:rsidRPr="00D23479">
        <w:rPr>
          <w:rFonts w:asciiTheme="minorHAnsi" w:hAnsiTheme="minorHAnsi" w:cstheme="minorHAnsi"/>
        </w:rPr>
        <w:t xml:space="preserve">Wykonawca udziela pełnej gwarancji jakości i rękojmi za wady przy czym na cały Przedmiot umowy udziela gwarancji  jakości na okres </w:t>
      </w:r>
      <w:r w:rsidRPr="00D23479">
        <w:rPr>
          <w:rFonts w:asciiTheme="minorHAnsi" w:hAnsiTheme="minorHAnsi" w:cstheme="minorHAnsi"/>
          <w:highlight w:val="yellow"/>
        </w:rPr>
        <w:t>………</w:t>
      </w:r>
      <w:r w:rsidRPr="00D23479">
        <w:rPr>
          <w:rFonts w:asciiTheme="minorHAnsi" w:hAnsiTheme="minorHAnsi" w:cstheme="minorHAnsi"/>
        </w:rPr>
        <w:t xml:space="preserve"> miesięcy (wskazana w ofercie liczba miesięcy) z zastrzeżeniem postanowień</w:t>
      </w:r>
      <w:r w:rsidR="00A33873" w:rsidRPr="00D23479">
        <w:rPr>
          <w:rFonts w:asciiTheme="minorHAnsi" w:hAnsiTheme="minorHAnsi" w:cstheme="minorHAnsi"/>
        </w:rPr>
        <w:t xml:space="preserve"> ust. 3. niniejszego paragrafu.</w:t>
      </w:r>
      <w:r w:rsidRPr="00D23479">
        <w:rPr>
          <w:rFonts w:asciiTheme="minorHAnsi" w:hAnsiTheme="minorHAnsi" w:cstheme="minorHAnsi"/>
        </w:rPr>
        <w:t xml:space="preserve"> </w:t>
      </w:r>
    </w:p>
    <w:p w14:paraId="031E0FD5" w14:textId="77777777" w:rsidR="00061AE5" w:rsidRPr="00D23479" w:rsidRDefault="00061AE5" w:rsidP="00061AE5">
      <w:pPr>
        <w:pStyle w:val="Akapitzlist"/>
        <w:numPr>
          <w:ilvl w:val="3"/>
          <w:numId w:val="73"/>
        </w:numPr>
        <w:tabs>
          <w:tab w:val="clear" w:pos="2880"/>
        </w:tabs>
        <w:spacing w:after="0" w:line="240" w:lineRule="auto"/>
        <w:ind w:left="426" w:hanging="426"/>
        <w:jc w:val="both"/>
        <w:rPr>
          <w:rFonts w:asciiTheme="minorHAnsi" w:hAnsiTheme="minorHAnsi" w:cstheme="minorHAnsi"/>
        </w:rPr>
      </w:pPr>
      <w:r w:rsidRPr="00D23479">
        <w:rPr>
          <w:rFonts w:asciiTheme="minorHAnsi" w:hAnsiTheme="minorHAnsi" w:cstheme="minorHAnsi"/>
        </w:rPr>
        <w:t xml:space="preserve">Wykonawca udziela Zamawiającemu rękojmi za </w:t>
      </w:r>
      <w:r w:rsidR="008E4E7C" w:rsidRPr="00D23479">
        <w:rPr>
          <w:rFonts w:asciiTheme="minorHAnsi" w:hAnsiTheme="minorHAnsi" w:cstheme="minorHAnsi"/>
        </w:rPr>
        <w:t>wady przedmiotu umowy określonego</w:t>
      </w:r>
      <w:r w:rsidRPr="00D23479">
        <w:rPr>
          <w:rFonts w:asciiTheme="minorHAnsi" w:hAnsiTheme="minorHAnsi" w:cstheme="minorHAnsi"/>
        </w:rPr>
        <w:t xml:space="preserve"> w § 1 ust. 1, która trwa do wygaśnięcia rękojmi za wady na roboty budowlane realizowane na podstawie projektu.</w:t>
      </w:r>
    </w:p>
    <w:p w14:paraId="33521DFE" w14:textId="77777777" w:rsidR="00061AE5" w:rsidRPr="00D23479" w:rsidRDefault="00061AE5" w:rsidP="00061AE5">
      <w:pPr>
        <w:pStyle w:val="Akapitzlist"/>
        <w:numPr>
          <w:ilvl w:val="3"/>
          <w:numId w:val="73"/>
        </w:numPr>
        <w:tabs>
          <w:tab w:val="clear" w:pos="2880"/>
        </w:tabs>
        <w:spacing w:after="0" w:line="240" w:lineRule="auto"/>
        <w:ind w:left="426" w:hanging="426"/>
        <w:jc w:val="both"/>
        <w:rPr>
          <w:rFonts w:asciiTheme="minorHAnsi" w:hAnsiTheme="minorHAnsi" w:cstheme="minorHAnsi"/>
        </w:rPr>
      </w:pPr>
      <w:r w:rsidRPr="00D23479">
        <w:rPr>
          <w:rFonts w:asciiTheme="minorHAnsi" w:hAnsiTheme="minorHAnsi" w:cstheme="minorHAnsi"/>
        </w:rPr>
        <w:t xml:space="preserve">Gwarancja jakości i rękojmia za wady fizyczne obowiązuje od dnia następnego po podpisaniu przez Strony Protokołu odbioru końcowego/ostatecznego bez uwag Zamawiającego (bezusterkowego). </w:t>
      </w:r>
    </w:p>
    <w:p w14:paraId="70557B48" w14:textId="77777777" w:rsidR="00061AE5" w:rsidRPr="00D23479" w:rsidRDefault="00061AE5" w:rsidP="00061AE5">
      <w:pPr>
        <w:pStyle w:val="Akapitzlist"/>
        <w:numPr>
          <w:ilvl w:val="3"/>
          <w:numId w:val="73"/>
        </w:numPr>
        <w:tabs>
          <w:tab w:val="clear" w:pos="2880"/>
        </w:tabs>
        <w:spacing w:after="0" w:line="240" w:lineRule="auto"/>
        <w:ind w:left="426" w:hanging="426"/>
        <w:jc w:val="both"/>
        <w:rPr>
          <w:rFonts w:asciiTheme="minorHAnsi" w:hAnsiTheme="minorHAnsi" w:cstheme="minorHAnsi"/>
        </w:rPr>
      </w:pPr>
      <w:r w:rsidRPr="00D23479">
        <w:rPr>
          <w:rFonts w:asciiTheme="minorHAnsi" w:hAnsiTheme="minorHAnsi" w:cstheme="minorHAnsi"/>
        </w:rPr>
        <w:t>Jeżeli w okresie rękojmi za wady i gwarancji jakości ujawnione zostaną wady lub/i usterki dające się usunąć, Wykonawca usunie je na własny koszt w najkrótszym możliwym terminie, ale nie dłuższym niż określonym przez Zamawiającego.</w:t>
      </w:r>
    </w:p>
    <w:p w14:paraId="1A675A1E" w14:textId="77777777" w:rsidR="00061AE5" w:rsidRPr="00D23479" w:rsidRDefault="00061AE5" w:rsidP="00061AE5">
      <w:pPr>
        <w:pStyle w:val="Akapitzlist"/>
        <w:numPr>
          <w:ilvl w:val="3"/>
          <w:numId w:val="73"/>
        </w:numPr>
        <w:tabs>
          <w:tab w:val="clear" w:pos="2880"/>
        </w:tabs>
        <w:spacing w:after="0" w:line="240" w:lineRule="auto"/>
        <w:ind w:left="426" w:hanging="426"/>
        <w:jc w:val="both"/>
        <w:rPr>
          <w:rFonts w:asciiTheme="minorHAnsi" w:hAnsiTheme="minorHAnsi" w:cstheme="minorHAnsi"/>
        </w:rPr>
      </w:pPr>
      <w:r w:rsidRPr="00D23479">
        <w:rPr>
          <w:rFonts w:asciiTheme="minorHAnsi" w:hAnsiTheme="minorHAnsi" w:cstheme="minorHAnsi"/>
        </w:rPr>
        <w:t>Wszelkie naprawy w okresie rękojmi i gwarancji wykonywane będą na koszt i ryzyko Wykonawcy.</w:t>
      </w:r>
    </w:p>
    <w:p w14:paraId="09F8E62D" w14:textId="77777777" w:rsidR="00061AE5" w:rsidRPr="00D23479" w:rsidRDefault="00061AE5" w:rsidP="00061AE5">
      <w:pPr>
        <w:pStyle w:val="Akapitzlist"/>
        <w:numPr>
          <w:ilvl w:val="3"/>
          <w:numId w:val="73"/>
        </w:numPr>
        <w:tabs>
          <w:tab w:val="clear" w:pos="2880"/>
        </w:tabs>
        <w:spacing w:after="0" w:line="240" w:lineRule="auto"/>
        <w:ind w:left="426" w:hanging="426"/>
        <w:jc w:val="both"/>
        <w:rPr>
          <w:rFonts w:asciiTheme="minorHAnsi" w:hAnsiTheme="minorHAnsi" w:cstheme="minorHAnsi"/>
        </w:rPr>
      </w:pPr>
      <w:r w:rsidRPr="00D23479">
        <w:rPr>
          <w:rFonts w:asciiTheme="minorHAnsi" w:hAnsiTheme="minorHAnsi" w:cstheme="minorHAnsi"/>
        </w:rPr>
        <w:t>Wykonawca w trakcie wykonywania prac wynikających z rękojmi i gwarancji ponosi odpowiedzialność za wszelkie szkody osób trzecich w związku z wykonywaniem robót.</w:t>
      </w:r>
    </w:p>
    <w:p w14:paraId="2CA30572" w14:textId="7FCC6824" w:rsidR="00061AE5" w:rsidRPr="00D23479" w:rsidRDefault="00061AE5" w:rsidP="00061AE5">
      <w:pPr>
        <w:pStyle w:val="Akapitzlist"/>
        <w:numPr>
          <w:ilvl w:val="3"/>
          <w:numId w:val="73"/>
        </w:numPr>
        <w:tabs>
          <w:tab w:val="clear" w:pos="2880"/>
        </w:tabs>
        <w:spacing w:after="0" w:line="240" w:lineRule="auto"/>
        <w:ind w:left="426" w:hanging="426"/>
        <w:jc w:val="both"/>
        <w:rPr>
          <w:rFonts w:asciiTheme="minorHAnsi" w:hAnsiTheme="minorHAnsi" w:cstheme="minorHAnsi"/>
        </w:rPr>
      </w:pPr>
      <w:r w:rsidRPr="00D23479">
        <w:rPr>
          <w:rFonts w:asciiTheme="minorHAnsi" w:hAnsiTheme="minorHAnsi" w:cstheme="minorHAnsi"/>
        </w:rPr>
        <w:t>Jeżeli Wykonawca nie usunie wad z tytułu rękojmi za wady i gwarancji jakości w terminie wskazanym przez Zamawiającego lub jeżeli wskutek wadliwie wykonanych robót wystąpią zjawiska zagrażające bezpieczeństwu, a roboty zabezpieczające nie zostaną podjęte przez Wykonawcę niezwłocznie, tj. nie później niż w ciągu 7 dni od daty powiadomienia, Zamawiający pisemnie wezwie Wykonawcę do usunięcia wad pod rygorem zlecenia wykonania zastępczego. Jeżeli Wykonawca, pomimo wezwania, pozostaje w zwłoce trwającej dłużej niż 7 dni od dnia wezwania, Zamawiający ma prawo zlecić usunięcie ich stronie trzeciej na koszt Wykonawcy. W tym przypadku koszty usuwania wad będą pokrywane w</w:t>
      </w:r>
      <w:r w:rsidR="006A3AC2">
        <w:rPr>
          <w:rFonts w:asciiTheme="minorHAnsi" w:hAnsiTheme="minorHAnsi" w:cstheme="minorHAnsi"/>
        </w:rPr>
        <w:t> </w:t>
      </w:r>
      <w:r w:rsidRPr="00D23479">
        <w:rPr>
          <w:rFonts w:asciiTheme="minorHAnsi" w:hAnsiTheme="minorHAnsi" w:cstheme="minorHAnsi"/>
        </w:rPr>
        <w:t>pierwszej kolejności z zatrzymanej kwoty będącej zabezpieczeniem należytego wykonania Umowy.</w:t>
      </w:r>
    </w:p>
    <w:p w14:paraId="0514A9A1" w14:textId="77777777" w:rsidR="00061AE5" w:rsidRPr="00D23479" w:rsidRDefault="00061AE5" w:rsidP="00061AE5">
      <w:pPr>
        <w:pStyle w:val="Akapitzlist"/>
        <w:numPr>
          <w:ilvl w:val="3"/>
          <w:numId w:val="73"/>
        </w:numPr>
        <w:tabs>
          <w:tab w:val="clear" w:pos="2880"/>
        </w:tabs>
        <w:spacing w:after="0" w:line="240" w:lineRule="auto"/>
        <w:ind w:left="426" w:hanging="426"/>
        <w:jc w:val="both"/>
        <w:rPr>
          <w:rFonts w:asciiTheme="minorHAnsi" w:hAnsiTheme="minorHAnsi" w:cstheme="minorHAnsi"/>
        </w:rPr>
      </w:pPr>
      <w:r w:rsidRPr="00D23479">
        <w:rPr>
          <w:rFonts w:asciiTheme="minorHAnsi" w:hAnsiTheme="minorHAnsi" w:cstheme="minorHAnsi"/>
        </w:rPr>
        <w:t>Okresy gwarancji i rękojmi udzielane przez podwykonawców muszą odpowiadać, co najmniej okresowi udzielonemu przez Wykonawcę i liczone będą od daty odbioru bez zastrzeżeń całości zamówienia.</w:t>
      </w:r>
    </w:p>
    <w:p w14:paraId="04BC3658" w14:textId="77777777" w:rsidR="00061AE5" w:rsidRPr="00D23479" w:rsidRDefault="00061AE5" w:rsidP="00061AE5">
      <w:pPr>
        <w:pStyle w:val="Akapitzlist"/>
        <w:numPr>
          <w:ilvl w:val="3"/>
          <w:numId w:val="73"/>
        </w:numPr>
        <w:tabs>
          <w:tab w:val="clear" w:pos="2880"/>
        </w:tabs>
        <w:spacing w:after="0" w:line="240" w:lineRule="auto"/>
        <w:ind w:left="426" w:hanging="426"/>
        <w:jc w:val="both"/>
        <w:rPr>
          <w:rFonts w:asciiTheme="minorHAnsi" w:hAnsiTheme="minorHAnsi" w:cstheme="minorHAnsi"/>
        </w:rPr>
      </w:pPr>
      <w:r w:rsidRPr="00D23479">
        <w:rPr>
          <w:rFonts w:asciiTheme="minorHAnsi" w:hAnsiTheme="minorHAnsi" w:cstheme="minorHAnsi"/>
        </w:rPr>
        <w:t xml:space="preserve">Jeżeli warunki gwarancji udzielonej przez producenta materiałów i urządzeń przewidują dłuższy okres gwarancji niż gwarancja udzielona przez Wykonawcę – obowiązuje gwarancja w wymiarze równym okresowi gwarancji producenta. Jednocześnie Wykonawca zobowiązuje się poinformować Zamawiającego o tym, czy i na jakie materiały i urządzenia obowiązuje gwarancja producenta i na jaki </w:t>
      </w:r>
      <w:r w:rsidRPr="00D23479">
        <w:rPr>
          <w:rFonts w:asciiTheme="minorHAnsi" w:hAnsiTheme="minorHAnsi" w:cstheme="minorHAnsi"/>
        </w:rPr>
        <w:lastRenderedPageBreak/>
        <w:t>czas została ona udzielona, ze szczególnym obowiązkiem przekazania kart gwarancyjnych Zamawiającemu.</w:t>
      </w:r>
    </w:p>
    <w:p w14:paraId="437D91EE" w14:textId="77777777" w:rsidR="00061AE5" w:rsidRPr="00D23479" w:rsidRDefault="00061AE5" w:rsidP="00061AE5">
      <w:pPr>
        <w:pStyle w:val="Akapitzlist"/>
        <w:numPr>
          <w:ilvl w:val="3"/>
          <w:numId w:val="73"/>
        </w:numPr>
        <w:tabs>
          <w:tab w:val="clear" w:pos="2880"/>
        </w:tabs>
        <w:spacing w:after="0" w:line="240" w:lineRule="auto"/>
        <w:ind w:left="426" w:hanging="426"/>
        <w:jc w:val="both"/>
        <w:rPr>
          <w:rFonts w:asciiTheme="minorHAnsi" w:hAnsiTheme="minorHAnsi" w:cstheme="minorHAnsi"/>
        </w:rPr>
      </w:pPr>
      <w:r w:rsidRPr="00D23479">
        <w:rPr>
          <w:rFonts w:asciiTheme="minorHAnsi" w:hAnsiTheme="minorHAnsi" w:cstheme="minorHAnsi"/>
        </w:rPr>
        <w:t>Wykonawca zobowiązuje się do przeprowadzenia, bez dodatkowego wynagrodzenia, niezbędnych przeglądów i konserwacji urządzeń oraz obiektów w okresie rękojmi za wady i gwarancji jakości.</w:t>
      </w:r>
    </w:p>
    <w:p w14:paraId="435427A2" w14:textId="77777777" w:rsidR="00061AE5" w:rsidRPr="00D23479" w:rsidRDefault="00061AE5" w:rsidP="00061AE5">
      <w:pPr>
        <w:pStyle w:val="Akapitzlist"/>
        <w:numPr>
          <w:ilvl w:val="3"/>
          <w:numId w:val="73"/>
        </w:numPr>
        <w:tabs>
          <w:tab w:val="clear" w:pos="2880"/>
        </w:tabs>
        <w:spacing w:after="0" w:line="240" w:lineRule="auto"/>
        <w:ind w:left="426" w:hanging="426"/>
        <w:jc w:val="both"/>
        <w:rPr>
          <w:rFonts w:asciiTheme="minorHAnsi" w:hAnsiTheme="minorHAnsi" w:cstheme="minorHAnsi"/>
        </w:rPr>
      </w:pPr>
      <w:r w:rsidRPr="00D23479">
        <w:rPr>
          <w:rFonts w:asciiTheme="minorHAnsi" w:hAnsiTheme="minorHAnsi" w:cstheme="minorHAnsi"/>
        </w:rPr>
        <w:t>Wykonawca nie może odmówić usunięcia wady nawet gdyby wymagało to nadmiernych kosztów.</w:t>
      </w:r>
    </w:p>
    <w:p w14:paraId="0E815955" w14:textId="77777777" w:rsidR="00061AE5" w:rsidRPr="00D23479" w:rsidRDefault="00061AE5" w:rsidP="00061AE5">
      <w:pPr>
        <w:pStyle w:val="Akapitzlist"/>
        <w:numPr>
          <w:ilvl w:val="3"/>
          <w:numId w:val="73"/>
        </w:numPr>
        <w:tabs>
          <w:tab w:val="clear" w:pos="2880"/>
        </w:tabs>
        <w:spacing w:after="0" w:line="240" w:lineRule="auto"/>
        <w:ind w:left="426" w:hanging="426"/>
        <w:jc w:val="both"/>
        <w:rPr>
          <w:rFonts w:asciiTheme="minorHAnsi" w:hAnsiTheme="minorHAnsi" w:cstheme="minorHAnsi"/>
        </w:rPr>
      </w:pPr>
      <w:r w:rsidRPr="00D23479">
        <w:rPr>
          <w:rFonts w:asciiTheme="minorHAnsi" w:hAnsiTheme="minorHAnsi" w:cstheme="minorHAnsi"/>
        </w:rPr>
        <w:t xml:space="preserve">Żadne z postanowień niniejszej Umowy nie będzie interpretowane jako ograniczenie lub wyłączenie odpowiedzialności Wykonawcy z tytułu rękojmi za wady. </w:t>
      </w:r>
    </w:p>
    <w:p w14:paraId="134CBF70" w14:textId="77777777" w:rsidR="00061AE5" w:rsidRPr="00D23479" w:rsidRDefault="00061AE5" w:rsidP="00061AE5">
      <w:pPr>
        <w:pStyle w:val="Akapitzlist"/>
        <w:numPr>
          <w:ilvl w:val="3"/>
          <w:numId w:val="73"/>
        </w:numPr>
        <w:tabs>
          <w:tab w:val="clear" w:pos="2880"/>
        </w:tabs>
        <w:spacing w:after="0" w:line="240" w:lineRule="auto"/>
        <w:ind w:left="426" w:hanging="426"/>
        <w:jc w:val="both"/>
        <w:rPr>
          <w:rFonts w:asciiTheme="minorHAnsi" w:hAnsiTheme="minorHAnsi" w:cstheme="minorHAnsi"/>
        </w:rPr>
      </w:pPr>
      <w:r w:rsidRPr="00D23479">
        <w:rPr>
          <w:rFonts w:asciiTheme="minorHAnsi" w:hAnsiTheme="minorHAnsi" w:cstheme="minorHAnsi"/>
        </w:rPr>
        <w:t>Pozostałe warunki gwarancji zostały określone we wzorze gwarancji załączniku do Umowy.</w:t>
      </w:r>
    </w:p>
    <w:p w14:paraId="0258EFF4" w14:textId="77777777" w:rsidR="00061AE5" w:rsidRPr="00D23479" w:rsidRDefault="00061AE5" w:rsidP="00061AE5">
      <w:pPr>
        <w:pStyle w:val="Akapitzlist"/>
        <w:numPr>
          <w:ilvl w:val="3"/>
          <w:numId w:val="73"/>
        </w:numPr>
        <w:tabs>
          <w:tab w:val="clear" w:pos="2880"/>
        </w:tabs>
        <w:spacing w:after="0" w:line="240" w:lineRule="auto"/>
        <w:ind w:left="426" w:hanging="426"/>
        <w:jc w:val="both"/>
        <w:rPr>
          <w:rFonts w:asciiTheme="minorHAnsi" w:hAnsiTheme="minorHAnsi" w:cstheme="minorHAnsi"/>
        </w:rPr>
      </w:pPr>
      <w:r w:rsidRPr="00D23479">
        <w:rPr>
          <w:rFonts w:asciiTheme="minorHAnsi" w:hAnsiTheme="minorHAnsi" w:cstheme="minorHAnsi"/>
        </w:rPr>
        <w:t>Przed upływem okresu gwarancji ustalonego w umowie, Zamawiający zarządza ostateczny pogwarancyjny odbiór robót.</w:t>
      </w:r>
    </w:p>
    <w:p w14:paraId="28FA02F6" w14:textId="77777777" w:rsidR="00304584" w:rsidRPr="00D23479" w:rsidRDefault="00304584" w:rsidP="00515A89">
      <w:pPr>
        <w:rPr>
          <w:rFonts w:asciiTheme="minorHAnsi" w:hAnsiTheme="minorHAnsi" w:cstheme="minorHAnsi"/>
          <w:sz w:val="22"/>
          <w:szCs w:val="22"/>
        </w:rPr>
      </w:pPr>
    </w:p>
    <w:p w14:paraId="1A506E5D" w14:textId="77777777" w:rsidR="00851EF3" w:rsidRPr="00D23479" w:rsidRDefault="00851EF3" w:rsidP="00515A89">
      <w:pPr>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14.</w:t>
      </w:r>
    </w:p>
    <w:p w14:paraId="1AA6ABD9" w14:textId="5FC437FE" w:rsidR="004D7770" w:rsidRPr="00D23479" w:rsidRDefault="004D7770" w:rsidP="00515A89">
      <w:pPr>
        <w:numPr>
          <w:ilvl w:val="0"/>
          <w:numId w:val="36"/>
        </w:numPr>
        <w:tabs>
          <w:tab w:val="left" w:pos="426"/>
        </w:tabs>
        <w:ind w:left="426" w:hanging="426"/>
        <w:jc w:val="both"/>
        <w:rPr>
          <w:rFonts w:asciiTheme="minorHAnsi" w:hAnsiTheme="minorHAnsi" w:cstheme="minorHAnsi"/>
          <w:bCs/>
          <w:sz w:val="22"/>
          <w:szCs w:val="22"/>
        </w:rPr>
      </w:pPr>
      <w:r w:rsidRPr="00D23479">
        <w:rPr>
          <w:rFonts w:asciiTheme="minorHAnsi" w:hAnsiTheme="minorHAnsi" w:cstheme="minorHAnsi"/>
          <w:bCs/>
          <w:sz w:val="22"/>
          <w:szCs w:val="22"/>
          <w:lang w:eastAsia="pl-PL"/>
        </w:rPr>
        <w:t>Zamawiający wymaga, aby Wykonawca lub podwykonawca przy realizacji przedmiotu zamówienia zatrudniał na podstawie umowy o pracę w rozumieniu przepisów</w:t>
      </w:r>
      <w:r w:rsidR="000D4BBB" w:rsidRPr="00D23479">
        <w:rPr>
          <w:rFonts w:asciiTheme="minorHAnsi" w:hAnsiTheme="minorHAnsi" w:cstheme="minorHAnsi"/>
          <w:bCs/>
          <w:sz w:val="22"/>
          <w:szCs w:val="22"/>
        </w:rPr>
        <w:t xml:space="preserve"> </w:t>
      </w:r>
      <w:r w:rsidR="000D4BBB" w:rsidRPr="00D23479">
        <w:rPr>
          <w:rFonts w:asciiTheme="minorHAnsi" w:hAnsiTheme="minorHAnsi" w:cstheme="minorHAnsi"/>
          <w:sz w:val="22"/>
          <w:szCs w:val="22"/>
        </w:rPr>
        <w:t>ustawy z dnia 26 czerwca 1974 r. Kodeks Pracy (tekst jednolity Dz. U. z 2020 r., poz. 1320)</w:t>
      </w:r>
      <w:r w:rsidR="000D4BBB" w:rsidRPr="00D23479">
        <w:rPr>
          <w:rFonts w:asciiTheme="minorHAnsi" w:hAnsiTheme="minorHAnsi" w:cstheme="minorHAnsi"/>
          <w:bCs/>
          <w:sz w:val="22"/>
          <w:szCs w:val="22"/>
        </w:rPr>
        <w:t xml:space="preserve"> </w:t>
      </w:r>
      <w:r w:rsidRPr="00D23479">
        <w:rPr>
          <w:rFonts w:asciiTheme="minorHAnsi" w:hAnsiTheme="minorHAnsi" w:cstheme="minorHAnsi"/>
          <w:bCs/>
          <w:sz w:val="22"/>
          <w:szCs w:val="22"/>
          <w:lang w:eastAsia="pl-PL"/>
        </w:rPr>
        <w:t xml:space="preserve">osoby wykonujące prace </w:t>
      </w:r>
      <w:r w:rsidR="001E427E" w:rsidRPr="00D23479">
        <w:rPr>
          <w:rFonts w:asciiTheme="minorHAnsi" w:hAnsiTheme="minorHAnsi" w:cstheme="minorHAnsi"/>
          <w:bCs/>
          <w:sz w:val="22"/>
          <w:szCs w:val="22"/>
          <w:lang w:eastAsia="pl-PL"/>
        </w:rPr>
        <w:t>roboty budowlane.</w:t>
      </w:r>
      <w:r w:rsidR="007F4259" w:rsidRPr="00D23479">
        <w:rPr>
          <w:rFonts w:asciiTheme="minorHAnsi" w:hAnsiTheme="minorHAnsi" w:cstheme="minorHAnsi"/>
          <w:bCs/>
          <w:color w:val="C00000"/>
          <w:sz w:val="22"/>
          <w:szCs w:val="22"/>
          <w:lang w:eastAsia="pl-PL"/>
        </w:rPr>
        <w:t xml:space="preserve"> </w:t>
      </w:r>
      <w:r w:rsidRPr="00D23479">
        <w:rPr>
          <w:rFonts w:asciiTheme="minorHAnsi" w:hAnsiTheme="minorHAnsi" w:cstheme="minorHAnsi"/>
          <w:bCs/>
          <w:sz w:val="22"/>
          <w:szCs w:val="22"/>
          <w:lang w:eastAsia="pl-PL"/>
        </w:rPr>
        <w:t xml:space="preserve">Ustalenie wymiaru czasu pracy oraz liczby osób, Zamawiający pozostawia w gestii Wykonawcy, podwykonawcy. </w:t>
      </w:r>
    </w:p>
    <w:p w14:paraId="071B50F1" w14:textId="05A5027D" w:rsidR="00851EF3" w:rsidRPr="00D23479" w:rsidRDefault="00851EF3" w:rsidP="00515A89">
      <w:pPr>
        <w:numPr>
          <w:ilvl w:val="0"/>
          <w:numId w:val="36"/>
        </w:numPr>
        <w:tabs>
          <w:tab w:val="left" w:pos="426"/>
        </w:tabs>
        <w:ind w:left="426" w:hanging="426"/>
        <w:jc w:val="both"/>
        <w:rPr>
          <w:rFonts w:asciiTheme="minorHAnsi" w:eastAsia="Arial" w:hAnsiTheme="minorHAnsi" w:cstheme="minorHAnsi"/>
          <w:sz w:val="22"/>
          <w:szCs w:val="22"/>
        </w:rPr>
      </w:pP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zastrzega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sobie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możliwość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trakcie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zamówienia</w:t>
      </w:r>
      <w:r w:rsidRPr="00D23479">
        <w:rPr>
          <w:rFonts w:asciiTheme="minorHAnsi" w:eastAsia="Arial" w:hAnsiTheme="minorHAnsi" w:cstheme="minorHAnsi"/>
          <w:sz w:val="22"/>
          <w:szCs w:val="22"/>
        </w:rPr>
        <w:t xml:space="preserve"> </w:t>
      </w:r>
      <w:r w:rsidR="00484235" w:rsidRPr="00D23479">
        <w:rPr>
          <w:rFonts w:asciiTheme="minorHAnsi" w:eastAsia="Arial" w:hAnsiTheme="minorHAnsi" w:cstheme="minorHAnsi"/>
          <w:sz w:val="22"/>
          <w:szCs w:val="22"/>
        </w:rPr>
        <w:t xml:space="preserve">do </w:t>
      </w:r>
      <w:r w:rsidRPr="00D23479">
        <w:rPr>
          <w:rFonts w:asciiTheme="minorHAnsi" w:hAnsiTheme="minorHAnsi" w:cstheme="minorHAnsi"/>
          <w:sz w:val="22"/>
          <w:szCs w:val="22"/>
        </w:rPr>
        <w:t>kontroli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wobec</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odnośnie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spełniania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wymogu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zatrudnienia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podstawie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osób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wykonujących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wskazane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00D91C2D"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 14</w:t>
      </w:r>
      <w:r w:rsidR="00D91C2D"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00D91C2D" w:rsidRPr="00D23479">
        <w:rPr>
          <w:rFonts w:asciiTheme="minorHAnsi" w:eastAsia="Arial" w:hAnsiTheme="minorHAnsi" w:cstheme="minorHAnsi"/>
          <w:sz w:val="22"/>
          <w:szCs w:val="22"/>
        </w:rPr>
        <w:t xml:space="preserve">niniejszej umowy </w:t>
      </w:r>
      <w:r w:rsidRPr="00D23479">
        <w:rPr>
          <w:rFonts w:asciiTheme="minorHAnsi" w:hAnsiTheme="minorHAnsi" w:cstheme="minorHAnsi"/>
          <w:sz w:val="22"/>
          <w:szCs w:val="22"/>
        </w:rPr>
        <w:t>czynności,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szczególności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poprzez:</w:t>
      </w:r>
      <w:r w:rsidRPr="00D23479">
        <w:rPr>
          <w:rFonts w:asciiTheme="minorHAnsi" w:eastAsia="Arial" w:hAnsiTheme="minorHAnsi" w:cstheme="minorHAnsi"/>
          <w:sz w:val="22"/>
          <w:szCs w:val="22"/>
        </w:rPr>
        <w:t xml:space="preserve"> </w:t>
      </w:r>
    </w:p>
    <w:p w14:paraId="3DFCEE5D" w14:textId="77777777" w:rsidR="00851EF3" w:rsidRPr="00D23479" w:rsidRDefault="00851EF3" w:rsidP="00515A89">
      <w:pPr>
        <w:numPr>
          <w:ilvl w:val="0"/>
          <w:numId w:val="33"/>
        </w:numPr>
        <w:tabs>
          <w:tab w:val="left" w:pos="851"/>
        </w:tabs>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żądanie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oświadczeń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zakresie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potwierdzenia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spełniania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wymogu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zatrudnienia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podstawie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osób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wykonujących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czynności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określone</w:t>
      </w:r>
      <w:r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w</w:t>
      </w:r>
      <w:r w:rsidR="00D91C2D"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 14</w:t>
      </w:r>
      <w:r w:rsidR="00D91C2D"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ust.</w:t>
      </w:r>
      <w:r w:rsidR="00D91C2D"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1</w:t>
      </w:r>
      <w:r w:rsidR="00D91C2D" w:rsidRPr="00D23479">
        <w:rPr>
          <w:rFonts w:asciiTheme="minorHAnsi" w:eastAsia="Arial" w:hAnsiTheme="minorHAnsi" w:cstheme="minorHAnsi"/>
          <w:sz w:val="22"/>
          <w:szCs w:val="22"/>
        </w:rPr>
        <w:t xml:space="preserve"> niniejszej umowy</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p>
    <w:p w14:paraId="2B514432" w14:textId="265D2883" w:rsidR="00851EF3" w:rsidRPr="00D23479" w:rsidRDefault="00851EF3" w:rsidP="00515A89">
      <w:pPr>
        <w:numPr>
          <w:ilvl w:val="0"/>
          <w:numId w:val="33"/>
        </w:numPr>
        <w:tabs>
          <w:tab w:val="left" w:pos="851"/>
        </w:tabs>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żądanie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wyjaśnień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wątpliwości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zakresie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potwierdzenia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spełniania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wymogów,</w:t>
      </w:r>
      <w:r w:rsidRPr="00D23479">
        <w:rPr>
          <w:rFonts w:asciiTheme="minorHAnsi" w:eastAsia="Arial" w:hAnsiTheme="minorHAnsi" w:cstheme="minorHAnsi"/>
          <w:sz w:val="22"/>
          <w:szCs w:val="22"/>
        </w:rPr>
        <w:t xml:space="preserve"> </w:t>
      </w:r>
    </w:p>
    <w:p w14:paraId="67B206E8" w14:textId="77777777" w:rsidR="004D7770" w:rsidRPr="00D23479" w:rsidRDefault="00851EF3" w:rsidP="00515A89">
      <w:pPr>
        <w:numPr>
          <w:ilvl w:val="0"/>
          <w:numId w:val="33"/>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wystąpienie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Państwowej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Inspekcji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przeprowadzenia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kontroli</w:t>
      </w:r>
      <w:r w:rsidRPr="00D23479">
        <w:rPr>
          <w:rFonts w:asciiTheme="minorHAnsi" w:eastAsia="Arial" w:hAnsiTheme="minorHAnsi" w:cstheme="minorHAnsi"/>
          <w:sz w:val="22"/>
          <w:szCs w:val="22"/>
        </w:rPr>
        <w:t xml:space="preserve"> </w:t>
      </w:r>
      <w:r w:rsidR="004D7770" w:rsidRPr="00D23479">
        <w:rPr>
          <w:rFonts w:asciiTheme="minorHAnsi" w:eastAsia="Arial" w:hAnsiTheme="minorHAnsi" w:cstheme="minorHAnsi"/>
          <w:sz w:val="22"/>
          <w:szCs w:val="22"/>
        </w:rPr>
        <w:t xml:space="preserve">formy </w:t>
      </w:r>
      <w:r w:rsidRPr="00D23479">
        <w:rPr>
          <w:rFonts w:asciiTheme="minorHAnsi" w:hAnsiTheme="minorHAnsi" w:cstheme="minorHAnsi"/>
          <w:sz w:val="22"/>
          <w:szCs w:val="22"/>
        </w:rPr>
        <w:t>zatrudnienia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pracowników</w:t>
      </w:r>
      <w:r w:rsidR="004D7770" w:rsidRPr="00D23479">
        <w:rPr>
          <w:rFonts w:asciiTheme="minorHAnsi" w:eastAsia="Arial" w:hAnsiTheme="minorHAnsi" w:cstheme="minorHAnsi"/>
          <w:sz w:val="22"/>
          <w:szCs w:val="22"/>
        </w:rPr>
        <w:t>.</w:t>
      </w:r>
    </w:p>
    <w:p w14:paraId="33BFDCD5" w14:textId="5EE7FEC8" w:rsidR="004D7770" w:rsidRPr="00D23479" w:rsidRDefault="00851EF3" w:rsidP="00515A89">
      <w:pPr>
        <w:numPr>
          <w:ilvl w:val="0"/>
          <w:numId w:val="37"/>
        </w:numPr>
        <w:tabs>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Po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rozpoczęciu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zamówienia,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później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niż</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5</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przystąpienia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oraz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każde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wezwanie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wyznaczonym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wezwaniu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przedłoży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jeden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wskazanych</w:t>
      </w:r>
      <w:r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w</w:t>
      </w:r>
      <w:r w:rsidR="00D91C2D"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 14</w:t>
      </w:r>
      <w:r w:rsidR="00D91C2D"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ust.</w:t>
      </w:r>
      <w:r w:rsidR="00D91C2D"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4</w:t>
      </w:r>
      <w:r w:rsidR="00D91C2D" w:rsidRPr="00D23479">
        <w:rPr>
          <w:rFonts w:asciiTheme="minorHAnsi" w:eastAsia="Arial" w:hAnsiTheme="minorHAnsi" w:cstheme="minorHAnsi"/>
          <w:sz w:val="22"/>
          <w:szCs w:val="22"/>
        </w:rPr>
        <w:t xml:space="preserve"> niniejszej 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celu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potwierdzenia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zatrudnienia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podstawie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osób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wykonujących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wskazane</w:t>
      </w:r>
      <w:r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w</w:t>
      </w:r>
      <w:r w:rsidR="00D91C2D"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 14</w:t>
      </w:r>
      <w:r w:rsidR="00D91C2D"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ust.</w:t>
      </w:r>
      <w:r w:rsidR="00D91C2D"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1</w:t>
      </w:r>
      <w:r w:rsidR="00D91C2D" w:rsidRPr="00D23479">
        <w:rPr>
          <w:rFonts w:asciiTheme="minorHAnsi" w:eastAsia="Arial" w:hAnsiTheme="minorHAnsi" w:cstheme="minorHAnsi"/>
          <w:sz w:val="22"/>
          <w:szCs w:val="22"/>
        </w:rPr>
        <w:t xml:space="preserve"> niniejszej 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czynności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trakcie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zamówienia.</w:t>
      </w:r>
    </w:p>
    <w:p w14:paraId="62879618" w14:textId="77777777" w:rsidR="00851EF3" w:rsidRPr="00D23479" w:rsidRDefault="00851EF3" w:rsidP="00515A89">
      <w:pPr>
        <w:numPr>
          <w:ilvl w:val="0"/>
          <w:numId w:val="37"/>
        </w:numPr>
        <w:tabs>
          <w:tab w:val="left" w:pos="426"/>
        </w:tabs>
        <w:ind w:left="426" w:hanging="426"/>
        <w:jc w:val="both"/>
        <w:rPr>
          <w:rFonts w:asciiTheme="minorHAnsi" w:eastAsia="Arial" w:hAnsiTheme="minorHAnsi" w:cstheme="minorHAnsi"/>
          <w:sz w:val="22"/>
          <w:szCs w:val="22"/>
        </w:rPr>
      </w:pPr>
      <w:r w:rsidRPr="00D23479">
        <w:rPr>
          <w:rFonts w:asciiTheme="minorHAnsi" w:hAnsiTheme="minorHAnsi" w:cstheme="minorHAnsi"/>
          <w:sz w:val="22"/>
          <w:szCs w:val="22"/>
        </w:rPr>
        <w:t>Dokumentami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potwierdzającymi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zatrudnienie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podstawie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mogą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być:</w:t>
      </w:r>
      <w:r w:rsidRPr="00D23479">
        <w:rPr>
          <w:rFonts w:asciiTheme="minorHAnsi" w:eastAsia="Arial" w:hAnsiTheme="minorHAnsi" w:cstheme="minorHAnsi"/>
          <w:sz w:val="22"/>
          <w:szCs w:val="22"/>
        </w:rPr>
        <w:t xml:space="preserve"> </w:t>
      </w:r>
    </w:p>
    <w:p w14:paraId="0695F1D6" w14:textId="2E23608C" w:rsidR="00851EF3" w:rsidRPr="00D23479" w:rsidRDefault="00851EF3" w:rsidP="00515A89">
      <w:pPr>
        <w:numPr>
          <w:ilvl w:val="0"/>
          <w:numId w:val="7"/>
        </w:numPr>
        <w:tabs>
          <w:tab w:val="left" w:pos="851"/>
        </w:tabs>
        <w:autoSpaceDE w:val="0"/>
        <w:ind w:left="851" w:hanging="425"/>
        <w:jc w:val="both"/>
        <w:rPr>
          <w:rFonts w:asciiTheme="minorHAnsi" w:hAnsiTheme="minorHAnsi" w:cstheme="minorHAnsi"/>
          <w:sz w:val="22"/>
          <w:szCs w:val="22"/>
        </w:rPr>
      </w:pPr>
      <w:r w:rsidRPr="00D23479">
        <w:rPr>
          <w:rFonts w:asciiTheme="minorHAnsi" w:hAnsiTheme="minorHAnsi" w:cstheme="minorHAnsi"/>
          <w:sz w:val="22"/>
          <w:szCs w:val="22"/>
        </w:rPr>
        <w:t>oświadczenie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zatrudnieniu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podstawie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osób,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006A3AC2">
        <w:rPr>
          <w:rFonts w:asciiTheme="minorHAnsi" w:eastAsia="Arial" w:hAnsiTheme="minorHAnsi" w:cstheme="minorHAnsi"/>
          <w:sz w:val="22"/>
          <w:szCs w:val="22"/>
        </w:rPr>
        <w:t> </w:t>
      </w:r>
      <w:r w:rsidRPr="00D23479">
        <w:rPr>
          <w:rFonts w:asciiTheme="minorHAnsi" w:hAnsiTheme="minorHAnsi" w:cstheme="minorHAnsi"/>
          <w:sz w:val="22"/>
          <w:szCs w:val="22"/>
        </w:rPr>
        <w:t>których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w</w:t>
      </w:r>
      <w:r w:rsidR="00D91C2D"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 14</w:t>
      </w:r>
      <w:r w:rsidR="00D91C2D"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ust.</w:t>
      </w:r>
      <w:r w:rsidR="00D91C2D"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1</w:t>
      </w:r>
      <w:r w:rsidR="00D91C2D" w:rsidRPr="00D23479">
        <w:rPr>
          <w:rFonts w:asciiTheme="minorHAnsi" w:eastAsia="Arial" w:hAnsiTheme="minorHAnsi" w:cstheme="minorHAnsi"/>
          <w:sz w:val="22"/>
          <w:szCs w:val="22"/>
        </w:rPr>
        <w:t xml:space="preserve"> niniejszej umowy</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Oświadczenie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powinno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zawierać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szczególności: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dokładne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składającego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oświadczenie,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datę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złożenia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oświadczenia,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wskazanie,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objęte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wezwaniem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czynności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wykonują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osoby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zatrudnione</w:t>
      </w:r>
      <w:r w:rsidR="00D91C2D"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podstawie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podpis</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osoby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uprawnionej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złożenia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oświadczenia,</w:t>
      </w:r>
    </w:p>
    <w:p w14:paraId="416B4D6C" w14:textId="77777777" w:rsidR="00851EF3" w:rsidRPr="00D23479" w:rsidRDefault="00851EF3" w:rsidP="00515A89">
      <w:pPr>
        <w:pStyle w:val="Normalny1"/>
        <w:numPr>
          <w:ilvl w:val="0"/>
          <w:numId w:val="7"/>
        </w:numPr>
        <w:tabs>
          <w:tab w:val="left" w:pos="851"/>
        </w:tabs>
        <w:ind w:left="851" w:hanging="425"/>
        <w:jc w:val="both"/>
        <w:rPr>
          <w:rFonts w:asciiTheme="minorHAnsi" w:eastAsia="Arial" w:hAnsiTheme="minorHAnsi" w:cstheme="minorHAnsi"/>
          <w:color w:val="auto"/>
          <w:sz w:val="22"/>
          <w:szCs w:val="22"/>
        </w:rPr>
      </w:pPr>
      <w:r w:rsidRPr="00D23479">
        <w:rPr>
          <w:rFonts w:asciiTheme="minorHAnsi" w:hAnsiTheme="minorHAnsi" w:cstheme="minorHAnsi"/>
          <w:color w:val="auto"/>
          <w:sz w:val="22"/>
          <w:szCs w:val="22"/>
        </w:rPr>
        <w:t>poświadczone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zgodność</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oryginałem</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odpowiednio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przez</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Wykonawcę</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lub</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podwykonawcę</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kopie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umów</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pracę.</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Kopie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umów</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powinny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być</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zanonimizowane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sposób</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zapewniający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ochronę</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danych</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osobowych</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pracowników,</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zgodnie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RODO.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Informacje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takie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jak:</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imię,</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nazwisko,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data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zawarcia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umowy,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rodzaj</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umowy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pracę,</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wymiar</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etatu,</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powinny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być</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możliwe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do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zidentyfikowania,</w:t>
      </w:r>
      <w:r w:rsidRPr="00D23479">
        <w:rPr>
          <w:rFonts w:asciiTheme="minorHAnsi" w:eastAsia="Arial" w:hAnsiTheme="minorHAnsi" w:cstheme="minorHAnsi"/>
          <w:color w:val="auto"/>
          <w:sz w:val="22"/>
          <w:szCs w:val="22"/>
        </w:rPr>
        <w:t xml:space="preserve"> </w:t>
      </w:r>
    </w:p>
    <w:p w14:paraId="4C86084B" w14:textId="1E3BA86A" w:rsidR="00851EF3" w:rsidRPr="00D23479" w:rsidRDefault="00851EF3" w:rsidP="00515A89">
      <w:pPr>
        <w:numPr>
          <w:ilvl w:val="0"/>
          <w:numId w:val="7"/>
        </w:numPr>
        <w:tabs>
          <w:tab w:val="left" w:pos="851"/>
        </w:tabs>
        <w:autoSpaceDE w:val="0"/>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inne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(np.</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zaświadczenie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ZUS,</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potwierdzające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opłacanie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składek</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tytułu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zatrudnienia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podstawie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zanonimizowane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kopie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dowodu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potwierdzające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zgłoszenie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pracownika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pracodawcę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ubezpieczeń),</w:t>
      </w:r>
      <w:r w:rsidRPr="00D23479">
        <w:rPr>
          <w:rFonts w:asciiTheme="minorHAnsi" w:eastAsia="Arial" w:hAnsiTheme="minorHAnsi" w:cstheme="minorHAnsi"/>
          <w:sz w:val="22"/>
          <w:szCs w:val="22"/>
        </w:rPr>
        <w:t xml:space="preserve"> </w:t>
      </w:r>
    </w:p>
    <w:p w14:paraId="4CF8F9D7" w14:textId="77777777" w:rsidR="00851EF3" w:rsidRPr="00D23479" w:rsidRDefault="00851EF3" w:rsidP="00515A89">
      <w:pPr>
        <w:numPr>
          <w:ilvl w:val="0"/>
          <w:numId w:val="7"/>
        </w:numPr>
        <w:tabs>
          <w:tab w:val="left" w:pos="851"/>
        </w:tabs>
        <w:autoSpaceDE w:val="0"/>
        <w:ind w:left="851" w:hanging="425"/>
        <w:jc w:val="both"/>
        <w:rPr>
          <w:rFonts w:asciiTheme="minorHAnsi" w:hAnsiTheme="minorHAnsi" w:cstheme="minorHAnsi"/>
          <w:sz w:val="22"/>
          <w:szCs w:val="22"/>
        </w:rPr>
      </w:pPr>
      <w:r w:rsidRPr="00D23479">
        <w:rPr>
          <w:rFonts w:asciiTheme="minorHAnsi" w:hAnsiTheme="minorHAnsi" w:cstheme="minorHAnsi"/>
          <w:sz w:val="22"/>
          <w:szCs w:val="22"/>
        </w:rPr>
        <w:t>poświadczoną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zgodność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oryginałem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odpowiednio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kopię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dowodu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potwierdzającego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zgłoszenie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pracownika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pracodawcę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zanonimizowana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sposób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zapewniający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ochronę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osobowych,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RODO.</w:t>
      </w:r>
    </w:p>
    <w:p w14:paraId="069589B8" w14:textId="77777777" w:rsidR="00851EF3" w:rsidRPr="00D23479" w:rsidRDefault="00851EF3" w:rsidP="00515A89">
      <w:pPr>
        <w:numPr>
          <w:ilvl w:val="0"/>
          <w:numId w:val="23"/>
        </w:numPr>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niespełnienia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wymogu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zatrudnienia</w:t>
      </w:r>
      <w:r w:rsidRPr="00D23479">
        <w:rPr>
          <w:rFonts w:asciiTheme="minorHAnsi" w:eastAsia="Arial" w:hAnsiTheme="minorHAnsi" w:cstheme="minorHAnsi"/>
          <w:sz w:val="22"/>
          <w:szCs w:val="22"/>
        </w:rPr>
        <w:t xml:space="preserve"> </w:t>
      </w:r>
      <w:r w:rsidR="008B5B26" w:rsidRPr="00D23479">
        <w:rPr>
          <w:rFonts w:asciiTheme="minorHAnsi" w:eastAsia="Arial" w:hAnsiTheme="minorHAnsi" w:cstheme="minorHAnsi"/>
          <w:sz w:val="22"/>
          <w:szCs w:val="22"/>
        </w:rPr>
        <w:br/>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podstawie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osób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wykonujących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wskazane</w:t>
      </w:r>
      <w:r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w</w:t>
      </w:r>
      <w:r w:rsidR="00D91C2D"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 14</w:t>
      </w:r>
      <w:r w:rsidR="00D91C2D"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ust.</w:t>
      </w:r>
      <w:r w:rsidR="00D91C2D"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1</w:t>
      </w:r>
      <w:r w:rsidR="00D91C2D" w:rsidRPr="00D23479">
        <w:rPr>
          <w:rFonts w:asciiTheme="minorHAnsi" w:eastAsia="Arial" w:hAnsiTheme="minorHAnsi" w:cstheme="minorHAnsi"/>
          <w:sz w:val="22"/>
          <w:szCs w:val="22"/>
        </w:rPr>
        <w:t xml:space="preserve"> niniejszej umowy </w:t>
      </w:r>
      <w:r w:rsidRPr="00D23479">
        <w:rPr>
          <w:rFonts w:asciiTheme="minorHAnsi" w:hAnsiTheme="minorHAnsi" w:cstheme="minorHAnsi"/>
          <w:sz w:val="22"/>
          <w:szCs w:val="22"/>
        </w:rPr>
        <w:t>czynności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przewiduje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sankcję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postaci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obowiązku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określonej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15</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pkt</w:t>
      </w:r>
      <w:r w:rsidRPr="00D23479">
        <w:rPr>
          <w:rFonts w:asciiTheme="minorHAnsi" w:eastAsia="Arial" w:hAnsiTheme="minorHAnsi" w:cstheme="minorHAnsi"/>
          <w:sz w:val="22"/>
          <w:szCs w:val="22"/>
        </w:rPr>
        <w:t xml:space="preserve"> </w:t>
      </w:r>
      <w:r w:rsidR="00637BCC" w:rsidRPr="00D23479">
        <w:rPr>
          <w:rFonts w:asciiTheme="minorHAnsi" w:hAnsiTheme="minorHAnsi" w:cstheme="minorHAnsi"/>
          <w:sz w:val="22"/>
          <w:szCs w:val="22"/>
        </w:rPr>
        <w:t>16</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pkt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00637BCC" w:rsidRPr="00D23479">
        <w:rPr>
          <w:rFonts w:asciiTheme="minorHAnsi" w:hAnsiTheme="minorHAnsi" w:cstheme="minorHAnsi"/>
          <w:sz w:val="22"/>
          <w:szCs w:val="22"/>
        </w:rPr>
        <w:t>7</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4D9FC130" w14:textId="04C33FF5" w:rsidR="005C3CEA" w:rsidRDefault="005C3CEA" w:rsidP="00515A89">
      <w:pPr>
        <w:jc w:val="both"/>
        <w:rPr>
          <w:rFonts w:asciiTheme="minorHAnsi" w:hAnsiTheme="minorHAnsi" w:cstheme="minorHAnsi"/>
          <w:sz w:val="22"/>
          <w:szCs w:val="22"/>
        </w:rPr>
      </w:pPr>
    </w:p>
    <w:p w14:paraId="51795499" w14:textId="77777777" w:rsidR="005C3CEA" w:rsidRPr="00D23479" w:rsidRDefault="005C3CEA" w:rsidP="00515A89">
      <w:pPr>
        <w:jc w:val="both"/>
        <w:rPr>
          <w:rFonts w:asciiTheme="minorHAnsi" w:hAnsiTheme="minorHAnsi" w:cstheme="minorHAnsi"/>
          <w:sz w:val="22"/>
          <w:szCs w:val="22"/>
        </w:rPr>
      </w:pPr>
    </w:p>
    <w:p w14:paraId="3E9778D6" w14:textId="77777777" w:rsidR="00851EF3" w:rsidRPr="00D23479" w:rsidRDefault="00851EF3" w:rsidP="00515A89">
      <w:pPr>
        <w:jc w:val="center"/>
        <w:rPr>
          <w:rFonts w:asciiTheme="minorHAnsi" w:hAnsiTheme="minorHAnsi" w:cstheme="minorHAnsi"/>
          <w:sz w:val="22"/>
          <w:szCs w:val="22"/>
        </w:rPr>
      </w:pPr>
      <w:r w:rsidRPr="00D23479">
        <w:rPr>
          <w:rFonts w:asciiTheme="minorHAnsi" w:hAnsiTheme="minorHAnsi" w:cstheme="minorHAnsi"/>
          <w:sz w:val="22"/>
          <w:szCs w:val="22"/>
        </w:rPr>
        <w:lastRenderedPageBreak/>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15.</w:t>
      </w:r>
    </w:p>
    <w:p w14:paraId="540385D4" w14:textId="77777777" w:rsidR="00851EF3" w:rsidRPr="00D23479" w:rsidRDefault="00851EF3" w:rsidP="00515A89">
      <w:pPr>
        <w:pStyle w:val="Akapitzlist"/>
        <w:numPr>
          <w:ilvl w:val="0"/>
          <w:numId w:val="9"/>
        </w:numPr>
        <w:tabs>
          <w:tab w:val="left" w:pos="426"/>
        </w:tabs>
        <w:spacing w:after="0" w:line="240" w:lineRule="auto"/>
        <w:ind w:left="426" w:hanging="426"/>
        <w:jc w:val="both"/>
        <w:rPr>
          <w:rFonts w:asciiTheme="minorHAnsi" w:hAnsiTheme="minorHAnsi" w:cstheme="minorHAnsi"/>
        </w:rPr>
      </w:pPr>
      <w:r w:rsidRPr="00D23479">
        <w:rPr>
          <w:rFonts w:asciiTheme="minorHAnsi" w:hAnsiTheme="minorHAnsi" w:cstheme="minorHAnsi"/>
        </w:rPr>
        <w:t>Strony</w:t>
      </w:r>
      <w:r w:rsidRPr="00D23479">
        <w:rPr>
          <w:rFonts w:asciiTheme="minorHAnsi" w:eastAsia="Arial" w:hAnsiTheme="minorHAnsi" w:cstheme="minorHAnsi"/>
        </w:rPr>
        <w:t xml:space="preserve"> </w:t>
      </w:r>
      <w:r w:rsidRPr="00D23479">
        <w:rPr>
          <w:rFonts w:asciiTheme="minorHAnsi" w:hAnsiTheme="minorHAnsi" w:cstheme="minorHAnsi"/>
        </w:rPr>
        <w:t>wprowadzają</w:t>
      </w:r>
      <w:r w:rsidRPr="00D23479">
        <w:rPr>
          <w:rFonts w:asciiTheme="minorHAnsi" w:eastAsia="Arial" w:hAnsiTheme="minorHAnsi" w:cstheme="minorHAnsi"/>
        </w:rPr>
        <w:t xml:space="preserve"> </w:t>
      </w:r>
      <w:r w:rsidRPr="00D23479">
        <w:rPr>
          <w:rFonts w:asciiTheme="minorHAnsi" w:hAnsiTheme="minorHAnsi" w:cstheme="minorHAnsi"/>
        </w:rPr>
        <w:t>obowiązek</w:t>
      </w:r>
      <w:r w:rsidRPr="00D23479">
        <w:rPr>
          <w:rFonts w:asciiTheme="minorHAnsi" w:eastAsia="Arial" w:hAnsiTheme="minorHAnsi" w:cstheme="minorHAnsi"/>
        </w:rPr>
        <w:t xml:space="preserve"> </w:t>
      </w:r>
      <w:r w:rsidRPr="00D23479">
        <w:rPr>
          <w:rFonts w:asciiTheme="minorHAnsi" w:hAnsiTheme="minorHAnsi" w:cstheme="minorHAnsi"/>
        </w:rPr>
        <w:t>zapłaty</w:t>
      </w:r>
      <w:r w:rsidRPr="00D23479">
        <w:rPr>
          <w:rFonts w:asciiTheme="minorHAnsi" w:eastAsia="Arial" w:hAnsiTheme="minorHAnsi" w:cstheme="minorHAnsi"/>
        </w:rPr>
        <w:t xml:space="preserve"> </w:t>
      </w:r>
      <w:r w:rsidRPr="00D23479">
        <w:rPr>
          <w:rFonts w:asciiTheme="minorHAnsi" w:hAnsiTheme="minorHAnsi" w:cstheme="minorHAnsi"/>
        </w:rPr>
        <w:t>kar</w:t>
      </w:r>
      <w:r w:rsidRPr="00D23479">
        <w:rPr>
          <w:rFonts w:asciiTheme="minorHAnsi" w:eastAsia="Arial" w:hAnsiTheme="minorHAnsi" w:cstheme="minorHAnsi"/>
        </w:rPr>
        <w:t xml:space="preserve"> </w:t>
      </w:r>
      <w:r w:rsidRPr="00D23479">
        <w:rPr>
          <w:rFonts w:asciiTheme="minorHAnsi" w:hAnsiTheme="minorHAnsi" w:cstheme="minorHAnsi"/>
        </w:rPr>
        <w:t>umownych</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następujących</w:t>
      </w:r>
      <w:r w:rsidRPr="00D23479">
        <w:rPr>
          <w:rFonts w:asciiTheme="minorHAnsi" w:eastAsia="Arial" w:hAnsiTheme="minorHAnsi" w:cstheme="minorHAnsi"/>
        </w:rPr>
        <w:t xml:space="preserve"> </w:t>
      </w:r>
      <w:r w:rsidRPr="00D23479">
        <w:rPr>
          <w:rFonts w:asciiTheme="minorHAnsi" w:hAnsiTheme="minorHAnsi" w:cstheme="minorHAnsi"/>
        </w:rPr>
        <w:t>przypadkach,</w:t>
      </w:r>
      <w:r w:rsidRPr="00D23479">
        <w:rPr>
          <w:rFonts w:asciiTheme="minorHAnsi" w:eastAsia="Arial" w:hAnsiTheme="minorHAnsi" w:cstheme="minorHAnsi"/>
        </w:rPr>
        <w:t xml:space="preserve"> </w:t>
      </w:r>
      <w:r w:rsidRPr="00D23479">
        <w:rPr>
          <w:rFonts w:asciiTheme="minorHAnsi" w:hAnsiTheme="minorHAnsi" w:cstheme="minorHAnsi"/>
        </w:rPr>
        <w:t>tj.:</w:t>
      </w:r>
    </w:p>
    <w:p w14:paraId="2631F8EC" w14:textId="7E2C7D0F" w:rsidR="007C1147" w:rsidRPr="00D23479" w:rsidRDefault="00851EF3" w:rsidP="00515A89">
      <w:pPr>
        <w:numPr>
          <w:ilvl w:val="1"/>
          <w:numId w:val="9"/>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nieterminowe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0,5%</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brutto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pkt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każdy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dzień</w:t>
      </w:r>
      <w:r w:rsidR="00980920" w:rsidRPr="00D23479">
        <w:rPr>
          <w:rFonts w:asciiTheme="minorHAnsi" w:hAnsiTheme="minorHAnsi" w:cstheme="minorHAnsi"/>
          <w:sz w:val="22"/>
          <w:szCs w:val="22"/>
        </w:rPr>
        <w:t xml:space="preserve"> </w:t>
      </w:r>
      <w:r w:rsidR="002B011A" w:rsidRPr="00D23479">
        <w:rPr>
          <w:rFonts w:asciiTheme="minorHAnsi" w:hAnsiTheme="minorHAnsi" w:cstheme="minorHAnsi"/>
          <w:sz w:val="22"/>
          <w:szCs w:val="22"/>
        </w:rPr>
        <w:t>zwłoki</w:t>
      </w:r>
      <w:r w:rsidR="00980920"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licząc</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004C13A5" w:rsidRPr="00D23479">
        <w:rPr>
          <w:rFonts w:asciiTheme="minorHAnsi" w:eastAsia="Arial" w:hAnsiTheme="minorHAnsi" w:cstheme="minorHAnsi"/>
          <w:sz w:val="22"/>
          <w:szCs w:val="22"/>
        </w:rPr>
        <w:t xml:space="preserve">upływu </w:t>
      </w:r>
      <w:r w:rsidRPr="00D23479">
        <w:rPr>
          <w:rFonts w:asciiTheme="minorHAnsi" w:hAnsiTheme="minorHAnsi" w:cstheme="minorHAnsi"/>
          <w:sz w:val="22"/>
          <w:szCs w:val="22"/>
        </w:rPr>
        <w:t>terminu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określonego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5</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66274694" w14:textId="4669F965" w:rsidR="00851EF3" w:rsidRPr="00D23479" w:rsidRDefault="00851EF3" w:rsidP="00515A89">
      <w:pPr>
        <w:numPr>
          <w:ilvl w:val="1"/>
          <w:numId w:val="9"/>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00980920" w:rsidRPr="00D23479">
        <w:rPr>
          <w:rFonts w:asciiTheme="minorHAnsi" w:hAnsiTheme="minorHAnsi" w:cstheme="minorHAnsi"/>
          <w:sz w:val="22"/>
          <w:szCs w:val="22"/>
        </w:rPr>
        <w:t xml:space="preserve"> </w:t>
      </w:r>
      <w:r w:rsidR="006941E4" w:rsidRPr="00D23479">
        <w:rPr>
          <w:rFonts w:asciiTheme="minorHAnsi" w:hAnsiTheme="minorHAnsi" w:cstheme="minorHAnsi"/>
          <w:sz w:val="22"/>
          <w:szCs w:val="22"/>
        </w:rPr>
        <w:t>opóźnienia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usunięciu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stwierdzonych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odbiorze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okresie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rękojmi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gwarancji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jakości,</w:t>
      </w:r>
      <w:r w:rsidR="00D91C2D"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0,2%</w:t>
      </w:r>
      <w:r w:rsidR="005C3CEA">
        <w:rPr>
          <w:rFonts w:asciiTheme="minorHAnsi" w:eastAsia="Arial" w:hAnsiTheme="minorHAnsi" w:cstheme="minorHAnsi"/>
          <w:sz w:val="22"/>
          <w:szCs w:val="22"/>
        </w:rPr>
        <w:t>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brutto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pkt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każdy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dzień</w:t>
      </w:r>
      <w:r w:rsidR="00980920" w:rsidRPr="00D23479">
        <w:rPr>
          <w:rFonts w:asciiTheme="minorHAnsi" w:hAnsiTheme="minorHAnsi" w:cstheme="minorHAnsi"/>
          <w:sz w:val="22"/>
          <w:szCs w:val="22"/>
        </w:rPr>
        <w:t xml:space="preserve"> </w:t>
      </w:r>
      <w:r w:rsidR="002B011A" w:rsidRPr="00D23479">
        <w:rPr>
          <w:rFonts w:asciiTheme="minorHAnsi" w:hAnsiTheme="minorHAnsi" w:cstheme="minorHAnsi"/>
          <w:sz w:val="22"/>
          <w:szCs w:val="22"/>
        </w:rPr>
        <w:t>zwłoki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licząc</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wada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miała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być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usunięta,</w:t>
      </w:r>
    </w:p>
    <w:p w14:paraId="0BCB9B99" w14:textId="54BA1131" w:rsidR="00851EF3" w:rsidRPr="00D23479" w:rsidRDefault="00851EF3" w:rsidP="00515A89">
      <w:pPr>
        <w:numPr>
          <w:ilvl w:val="1"/>
          <w:numId w:val="9"/>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odstąpienia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przyczyn,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odpowiedzialność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ponosi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10%</w:t>
      </w:r>
      <w:r w:rsidR="005C3CEA">
        <w:rPr>
          <w:rFonts w:asciiTheme="minorHAnsi" w:eastAsia="Arial" w:hAnsiTheme="minorHAnsi" w:cstheme="minorHAnsi"/>
          <w:sz w:val="22"/>
          <w:szCs w:val="22"/>
        </w:rPr>
        <w:t>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brutto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pkt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zachowuje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roszczeń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tytułu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rękojmi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gwarancji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dotychczas</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wykonanych,</w:t>
      </w:r>
    </w:p>
    <w:p w14:paraId="1D1CEB6A" w14:textId="013260BE" w:rsidR="007C1147" w:rsidRPr="00D23479" w:rsidRDefault="00851EF3" w:rsidP="00515A89">
      <w:pPr>
        <w:numPr>
          <w:ilvl w:val="1"/>
          <w:numId w:val="9"/>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odstąpienia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przyczyn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leżących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stronie,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10%</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brutto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pkt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zachowuje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roszczeń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tytułu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rękojmi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gwarancji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dotychczas</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wykonanych,</w:t>
      </w:r>
    </w:p>
    <w:p w14:paraId="79800923" w14:textId="564F8494" w:rsidR="00851EF3" w:rsidRPr="00D23479" w:rsidRDefault="00851EF3" w:rsidP="00515A89">
      <w:pPr>
        <w:numPr>
          <w:ilvl w:val="1"/>
          <w:numId w:val="9"/>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niewykonanie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nienależyte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aniżeli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określone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00C52B71" w:rsidRPr="00D23479">
        <w:rPr>
          <w:rFonts w:asciiTheme="minorHAnsi" w:hAnsiTheme="minorHAnsi" w:cstheme="minorHAnsi"/>
          <w:sz w:val="22"/>
          <w:szCs w:val="22"/>
        </w:rPr>
        <w:t>§</w:t>
      </w:r>
      <w:r w:rsidR="00C52B71" w:rsidRPr="00D23479">
        <w:rPr>
          <w:rFonts w:asciiTheme="minorHAnsi" w:eastAsia="Arial" w:hAnsiTheme="minorHAnsi" w:cstheme="minorHAnsi"/>
          <w:sz w:val="22"/>
          <w:szCs w:val="22"/>
        </w:rPr>
        <w:t xml:space="preserve"> </w:t>
      </w:r>
      <w:r w:rsidR="00C52B71" w:rsidRPr="00D23479">
        <w:rPr>
          <w:rFonts w:asciiTheme="minorHAnsi" w:hAnsiTheme="minorHAnsi" w:cstheme="minorHAnsi"/>
          <w:sz w:val="22"/>
          <w:szCs w:val="22"/>
        </w:rPr>
        <w:t xml:space="preserve">15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pkt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pkt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2),</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pkt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pkt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4)</w:t>
      </w:r>
      <w:r w:rsidR="00C52B71" w:rsidRPr="00D23479">
        <w:rPr>
          <w:rFonts w:asciiTheme="minorHAnsi" w:hAnsiTheme="minorHAnsi" w:cstheme="minorHAnsi"/>
          <w:sz w:val="22"/>
          <w:szCs w:val="22"/>
        </w:rPr>
        <w:t xml:space="preserve"> niniejszej umowy</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10%</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brutto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pkt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szczególności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p>
    <w:p w14:paraId="3FEB766E" w14:textId="439E05FA" w:rsidR="00851EF3" w:rsidRPr="00D23479" w:rsidRDefault="00851EF3" w:rsidP="00515A89">
      <w:pPr>
        <w:numPr>
          <w:ilvl w:val="2"/>
          <w:numId w:val="9"/>
        </w:numPr>
        <w:tabs>
          <w:tab w:val="left" w:pos="1276"/>
        </w:tabs>
        <w:autoSpaceDE w:val="0"/>
        <w:ind w:left="1276" w:hanging="425"/>
        <w:jc w:val="both"/>
        <w:rPr>
          <w:rFonts w:asciiTheme="minorHAnsi" w:hAnsiTheme="minorHAnsi" w:cstheme="minorHAnsi"/>
          <w:sz w:val="22"/>
          <w:szCs w:val="22"/>
        </w:rPr>
      </w:pPr>
      <w:r w:rsidRPr="00D23479">
        <w:rPr>
          <w:rFonts w:asciiTheme="minorHAnsi" w:hAnsiTheme="minorHAnsi" w:cstheme="minorHAnsi"/>
          <w:sz w:val="22"/>
          <w:szCs w:val="22"/>
        </w:rPr>
        <w:t>nieuzasadnione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zaniechanie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wykonywania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określonych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trwające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powyżej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10</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w:t>
      </w:r>
    </w:p>
    <w:p w14:paraId="472B3765" w14:textId="77777777" w:rsidR="00851EF3" w:rsidRPr="00D23479" w:rsidRDefault="00851EF3" w:rsidP="00515A89">
      <w:pPr>
        <w:numPr>
          <w:ilvl w:val="2"/>
          <w:numId w:val="9"/>
        </w:numPr>
        <w:tabs>
          <w:tab w:val="left" w:pos="1276"/>
        </w:tabs>
        <w:autoSpaceDE w:val="0"/>
        <w:ind w:left="1276" w:hanging="425"/>
        <w:jc w:val="both"/>
        <w:rPr>
          <w:rFonts w:asciiTheme="minorHAnsi" w:hAnsiTheme="minorHAnsi" w:cstheme="minorHAnsi"/>
          <w:sz w:val="22"/>
          <w:szCs w:val="22"/>
        </w:rPr>
      </w:pPr>
      <w:r w:rsidRPr="00D23479">
        <w:rPr>
          <w:rFonts w:asciiTheme="minorHAnsi" w:hAnsiTheme="minorHAnsi" w:cstheme="minorHAnsi"/>
          <w:sz w:val="22"/>
          <w:szCs w:val="22"/>
        </w:rPr>
        <w:t>nieuzasadnione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niepodjęcie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określonych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10</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przekazania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placu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p>
    <w:p w14:paraId="5FF90AEF" w14:textId="77777777" w:rsidR="00851EF3" w:rsidRPr="00D23479" w:rsidRDefault="00851EF3" w:rsidP="00515A89">
      <w:pPr>
        <w:numPr>
          <w:ilvl w:val="1"/>
          <w:numId w:val="9"/>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braku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należnego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dalszemu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10%</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niezapłaconej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kwoty,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każde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dokonanie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bezpośredniej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płatności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rzecz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dalszych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podwykonawców,</w:t>
      </w:r>
    </w:p>
    <w:p w14:paraId="70256C94" w14:textId="7C9FDDC9" w:rsidR="00851EF3" w:rsidRPr="00D23479" w:rsidRDefault="00851EF3" w:rsidP="00515A89">
      <w:pPr>
        <w:numPr>
          <w:ilvl w:val="1"/>
          <w:numId w:val="9"/>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nieterminowej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należnego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dalszemu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0,2%</w:t>
      </w:r>
      <w:r w:rsidR="005C3CEA">
        <w:rPr>
          <w:rFonts w:asciiTheme="minorHAnsi" w:eastAsia="Arial" w:hAnsiTheme="minorHAnsi" w:cstheme="minorHAnsi"/>
          <w:sz w:val="22"/>
          <w:szCs w:val="22"/>
        </w:rPr>
        <w:t> </w:t>
      </w:r>
      <w:r w:rsidRPr="00D23479">
        <w:rPr>
          <w:rFonts w:asciiTheme="minorHAnsi" w:hAnsiTheme="minorHAnsi" w:cstheme="minorHAnsi"/>
          <w:sz w:val="22"/>
          <w:szCs w:val="22"/>
        </w:rPr>
        <w:t>niezapłaconej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kwoty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każdy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dzień</w:t>
      </w:r>
      <w:r w:rsidRPr="00D23479">
        <w:rPr>
          <w:rFonts w:asciiTheme="minorHAnsi" w:eastAsia="Arial" w:hAnsiTheme="minorHAnsi" w:cstheme="minorHAnsi"/>
          <w:sz w:val="22"/>
          <w:szCs w:val="22"/>
        </w:rPr>
        <w:t xml:space="preserve"> </w:t>
      </w:r>
      <w:r w:rsidR="002B011A" w:rsidRPr="00D23479">
        <w:rPr>
          <w:rFonts w:asciiTheme="minorHAnsi" w:hAnsiTheme="minorHAnsi" w:cstheme="minorHAnsi"/>
          <w:sz w:val="22"/>
          <w:szCs w:val="22"/>
        </w:rPr>
        <w:t>zwłoki</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upływu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zapłaty,</w:t>
      </w:r>
    </w:p>
    <w:p w14:paraId="66C37056" w14:textId="257EC002" w:rsidR="00851EF3" w:rsidRPr="00D23479" w:rsidRDefault="00851EF3" w:rsidP="00515A89">
      <w:pPr>
        <w:numPr>
          <w:ilvl w:val="1"/>
          <w:numId w:val="9"/>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przedłożenia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zaakceptowania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projektu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podwykonawstwo,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roboty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projektuje</w:t>
      </w:r>
      <w:r w:rsidRPr="00D23479">
        <w:rPr>
          <w:rFonts w:asciiTheme="minorHAnsi" w:eastAsia="Arial" w:hAnsiTheme="minorHAnsi" w:cstheme="minorHAnsi"/>
          <w:sz w:val="22"/>
          <w:szCs w:val="22"/>
        </w:rPr>
        <w:t xml:space="preserve"> </w:t>
      </w:r>
      <w:r w:rsidR="00EA1433" w:rsidRPr="00D23479">
        <w:rPr>
          <w:rFonts w:asciiTheme="minorHAnsi" w:eastAsia="Arial" w:hAnsiTheme="minorHAnsi" w:cstheme="minorHAnsi"/>
          <w:sz w:val="22"/>
          <w:szCs w:val="22"/>
        </w:rPr>
        <w:t xml:space="preserve">jej </w:t>
      </w:r>
      <w:r w:rsidRPr="00D23479">
        <w:rPr>
          <w:rFonts w:asciiTheme="minorHAnsi" w:hAnsiTheme="minorHAnsi" w:cstheme="minorHAnsi"/>
          <w:sz w:val="22"/>
          <w:szCs w:val="22"/>
        </w:rPr>
        <w:t>zmiany,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0,5%</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brutto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005C3CEA">
        <w:rPr>
          <w:rFonts w:asciiTheme="minorHAnsi" w:eastAsia="Arial" w:hAnsiTheme="minorHAnsi" w:cstheme="minorHAnsi"/>
          <w:sz w:val="22"/>
          <w:szCs w:val="22"/>
        </w:rPr>
        <w:t> </w:t>
      </w:r>
      <w:r w:rsidRPr="00D23479">
        <w:rPr>
          <w:rFonts w:asciiTheme="minorHAnsi" w:hAnsiTheme="minorHAnsi" w:cstheme="minorHAnsi"/>
          <w:sz w:val="22"/>
          <w:szCs w:val="22"/>
        </w:rPr>
        <w:t>§</w:t>
      </w:r>
      <w:r w:rsidR="005C3CEA">
        <w:rPr>
          <w:rFonts w:asciiTheme="minorHAnsi" w:eastAsia="Arial" w:hAnsiTheme="minorHAnsi" w:cstheme="minorHAnsi"/>
          <w:sz w:val="22"/>
          <w:szCs w:val="22"/>
        </w:rPr>
        <w:t>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pkt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72B975C5" w14:textId="782B782C" w:rsidR="00851EF3" w:rsidRPr="00D23479" w:rsidRDefault="00851EF3" w:rsidP="00515A89">
      <w:pPr>
        <w:numPr>
          <w:ilvl w:val="1"/>
          <w:numId w:val="9"/>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przedłożenia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poświadczonej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zgodność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oryginałem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kopii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podwykonawstwo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0,5%</w:t>
      </w:r>
      <w:r w:rsidR="005C3CEA">
        <w:rPr>
          <w:rFonts w:asciiTheme="minorHAnsi" w:eastAsia="Arial" w:hAnsiTheme="minorHAnsi" w:cstheme="minorHAnsi"/>
          <w:sz w:val="22"/>
          <w:szCs w:val="22"/>
        </w:rPr>
        <w:t>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brutto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pkt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każdą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przedłożoną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kopię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zmianę,</w:t>
      </w:r>
    </w:p>
    <w:p w14:paraId="4FE8014C" w14:textId="05FF952C" w:rsidR="00851EF3" w:rsidRPr="00D23479" w:rsidRDefault="00851EF3" w:rsidP="00515A89">
      <w:pPr>
        <w:numPr>
          <w:ilvl w:val="1"/>
          <w:numId w:val="9"/>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braku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005C3CEA">
        <w:rPr>
          <w:rFonts w:asciiTheme="minorHAnsi" w:eastAsia="Arial" w:hAnsiTheme="minorHAnsi" w:cstheme="minorHAnsi"/>
          <w:sz w:val="22"/>
          <w:szCs w:val="22"/>
        </w:rPr>
        <w:t> </w:t>
      </w:r>
      <w:r w:rsidRPr="00D23479">
        <w:rPr>
          <w:rFonts w:asciiTheme="minorHAnsi" w:hAnsiTheme="minorHAnsi" w:cstheme="minorHAnsi"/>
          <w:sz w:val="22"/>
          <w:szCs w:val="22"/>
        </w:rPr>
        <w:t>podwykonawstwo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zakresie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wskazanym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005C3CEA">
        <w:rPr>
          <w:rFonts w:asciiTheme="minorHAnsi" w:eastAsia="Arial" w:hAnsiTheme="minorHAnsi" w:cstheme="minorHAnsi"/>
          <w:sz w:val="22"/>
          <w:szCs w:val="22"/>
        </w:rPr>
        <w:t>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brutto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pkt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każdy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dzień</w:t>
      </w:r>
      <w:r w:rsidRPr="00D23479">
        <w:rPr>
          <w:rFonts w:asciiTheme="minorHAnsi" w:eastAsia="Arial" w:hAnsiTheme="minorHAnsi" w:cstheme="minorHAnsi"/>
          <w:sz w:val="22"/>
          <w:szCs w:val="22"/>
        </w:rPr>
        <w:t xml:space="preserve"> </w:t>
      </w:r>
      <w:r w:rsidR="002B011A" w:rsidRPr="00D23479">
        <w:rPr>
          <w:rFonts w:asciiTheme="minorHAnsi" w:hAnsiTheme="minorHAnsi" w:cstheme="minorHAnsi"/>
          <w:sz w:val="22"/>
          <w:szCs w:val="22"/>
        </w:rPr>
        <w:t>zwłoki</w:t>
      </w:r>
      <w:r w:rsidRPr="00D23479">
        <w:rPr>
          <w:rFonts w:asciiTheme="minorHAnsi" w:hAnsiTheme="minorHAnsi" w:cstheme="minorHAnsi"/>
          <w:sz w:val="22"/>
          <w:szCs w:val="22"/>
        </w:rPr>
        <w:t>,</w:t>
      </w:r>
    </w:p>
    <w:p w14:paraId="1286AED5" w14:textId="50AC3F03" w:rsidR="00851EF3" w:rsidRPr="00D23479" w:rsidRDefault="00851EF3" w:rsidP="00515A89">
      <w:pPr>
        <w:numPr>
          <w:ilvl w:val="1"/>
          <w:numId w:val="9"/>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dopuszczenia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wykonywania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objętych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niż</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zaakceptowany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skierowany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005C3CEA">
        <w:rPr>
          <w:rFonts w:asciiTheme="minorHAnsi" w:eastAsia="Arial" w:hAnsiTheme="minorHAnsi" w:cstheme="minorHAnsi"/>
          <w:sz w:val="22"/>
          <w:szCs w:val="22"/>
        </w:rPr>
        <w:t> </w:t>
      </w:r>
      <w:r w:rsidRPr="00D23479">
        <w:rPr>
          <w:rFonts w:asciiTheme="minorHAnsi" w:hAnsiTheme="minorHAnsi" w:cstheme="minorHAnsi"/>
          <w:sz w:val="22"/>
          <w:szCs w:val="22"/>
        </w:rPr>
        <w:t>zasadami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określonymi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brutto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pkt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53EDDC46" w14:textId="54EE01FF" w:rsidR="00851EF3" w:rsidRPr="00D23479" w:rsidRDefault="00851EF3" w:rsidP="00515A89">
      <w:pPr>
        <w:numPr>
          <w:ilvl w:val="1"/>
          <w:numId w:val="9"/>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naruszenia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zobowiązania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zapłacenia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składek,</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także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lastRenderedPageBreak/>
        <w:t>okazania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potwierdzających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zawarcie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005C3CEA">
        <w:rPr>
          <w:rFonts w:asciiTheme="minorHAnsi" w:eastAsia="Arial" w:hAnsiTheme="minorHAnsi" w:cstheme="minorHAnsi"/>
          <w:sz w:val="22"/>
          <w:szCs w:val="22"/>
        </w:rPr>
        <w:t> </w:t>
      </w:r>
      <w:r w:rsidRPr="00D23479">
        <w:rPr>
          <w:rFonts w:asciiTheme="minorHAnsi" w:hAnsiTheme="minorHAnsi" w:cstheme="minorHAnsi"/>
          <w:sz w:val="22"/>
          <w:szCs w:val="22"/>
        </w:rPr>
        <w:t>opłacenia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składek</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uprawniony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nałożenia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0,1%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brutto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pkt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każdy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dzień</w:t>
      </w:r>
      <w:r w:rsidRPr="00D23479">
        <w:rPr>
          <w:rFonts w:asciiTheme="minorHAnsi" w:eastAsia="Arial" w:hAnsiTheme="minorHAnsi" w:cstheme="minorHAnsi"/>
          <w:sz w:val="22"/>
          <w:szCs w:val="22"/>
        </w:rPr>
        <w:t xml:space="preserve"> </w:t>
      </w:r>
      <w:r w:rsidR="002B011A" w:rsidRPr="00D23479">
        <w:rPr>
          <w:rFonts w:asciiTheme="minorHAnsi" w:hAnsiTheme="minorHAnsi" w:cstheme="minorHAnsi"/>
          <w:sz w:val="22"/>
          <w:szCs w:val="22"/>
        </w:rPr>
        <w:t>zwłoki</w:t>
      </w:r>
      <w:r w:rsidRPr="00D23479">
        <w:rPr>
          <w:rFonts w:asciiTheme="minorHAnsi" w:hAnsiTheme="minorHAnsi" w:cstheme="minorHAnsi"/>
          <w:sz w:val="22"/>
          <w:szCs w:val="22"/>
        </w:rPr>
        <w:t>,</w:t>
      </w:r>
    </w:p>
    <w:p w14:paraId="67283A6D" w14:textId="63F73315" w:rsidR="00851EF3" w:rsidRPr="00D23479" w:rsidRDefault="00851EF3" w:rsidP="00515A89">
      <w:pPr>
        <w:numPr>
          <w:ilvl w:val="1"/>
          <w:numId w:val="9"/>
        </w:numPr>
        <w:tabs>
          <w:tab w:val="left" w:pos="851"/>
        </w:tabs>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czynności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zastrzeżone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dla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kierownika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będzie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wykonywała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osoba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niż</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zaakceptowana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005C3CEA">
        <w:rPr>
          <w:rFonts w:asciiTheme="minorHAnsi" w:eastAsia="Arial" w:hAnsiTheme="minorHAnsi" w:cstheme="minorHAnsi"/>
          <w:sz w:val="22"/>
          <w:szCs w:val="22"/>
        </w:rPr>
        <w:t>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brutto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pkt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p>
    <w:p w14:paraId="0D564F01" w14:textId="5DCDD580" w:rsidR="00851EF3" w:rsidRPr="00D23479" w:rsidRDefault="00851EF3" w:rsidP="00515A89">
      <w:pPr>
        <w:numPr>
          <w:ilvl w:val="1"/>
          <w:numId w:val="9"/>
        </w:numPr>
        <w:tabs>
          <w:tab w:val="left" w:pos="851"/>
        </w:tabs>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przedłożenia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potwierdzających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przedłużenie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ważności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gwarancji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poręczeń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należytego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związku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12</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0,2%</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brutto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pkt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każdy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kolejny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dzień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objęty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gwarancją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poręczeniem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należytego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p>
    <w:p w14:paraId="43217FF4" w14:textId="3C84812B" w:rsidR="00851EF3" w:rsidRPr="00D23479" w:rsidRDefault="00851EF3" w:rsidP="00515A89">
      <w:pPr>
        <w:numPr>
          <w:ilvl w:val="1"/>
          <w:numId w:val="9"/>
        </w:numPr>
        <w:tabs>
          <w:tab w:val="left" w:pos="851"/>
        </w:tabs>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oddelegowanie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wykonywania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wskazanych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14</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osób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zatrudnionych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podstawie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500,00</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zł,</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każdy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stwierdzony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przypadek.</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być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nakładana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wielokrotnie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wobec</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samej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osoby,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jeżeli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podczas</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kontroli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stwierdzi,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zatrudniona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pracę,</w:t>
      </w:r>
      <w:r w:rsidRPr="00D23479">
        <w:rPr>
          <w:rFonts w:asciiTheme="minorHAnsi" w:eastAsia="Arial" w:hAnsiTheme="minorHAnsi" w:cstheme="minorHAnsi"/>
          <w:sz w:val="22"/>
          <w:szCs w:val="22"/>
        </w:rPr>
        <w:t xml:space="preserve"> </w:t>
      </w:r>
    </w:p>
    <w:p w14:paraId="77367C05" w14:textId="40767ADF" w:rsidR="00851EF3" w:rsidRPr="00D23479" w:rsidRDefault="00851EF3" w:rsidP="00515A89">
      <w:pPr>
        <w:numPr>
          <w:ilvl w:val="1"/>
          <w:numId w:val="9"/>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odmowę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przedłożenia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wglądu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nieprzedłożenie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któregokolwiek</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dowodów,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14</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4</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500,00</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zł,</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każdy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przypadek.</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być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nakładana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wielokrotnie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005C3CEA">
        <w:rPr>
          <w:rFonts w:asciiTheme="minorHAnsi" w:eastAsia="Arial" w:hAnsiTheme="minorHAnsi" w:cstheme="minorHAnsi"/>
          <w:sz w:val="22"/>
          <w:szCs w:val="22"/>
        </w:rPr>
        <w:t> </w:t>
      </w:r>
      <w:r w:rsidRPr="00D23479">
        <w:rPr>
          <w:rFonts w:asciiTheme="minorHAnsi" w:hAnsiTheme="minorHAnsi" w:cstheme="minorHAnsi"/>
          <w:sz w:val="22"/>
          <w:szCs w:val="22"/>
        </w:rPr>
        <w:t>dotyczyć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samej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osoby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nieprzedłożenia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wglądu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nieprzedłożenia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dokumentów,</w:t>
      </w:r>
    </w:p>
    <w:p w14:paraId="0040B77E" w14:textId="673428C0" w:rsidR="00A94BBC" w:rsidRPr="00D23479" w:rsidRDefault="00C62129" w:rsidP="00A94BBC">
      <w:pPr>
        <w:numPr>
          <w:ilvl w:val="1"/>
          <w:numId w:val="9"/>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 xml:space="preserve">Wykonawca zapłaci zamawiającemu karę umowną za </w:t>
      </w:r>
      <w:r w:rsidR="009E148C" w:rsidRPr="00D23479">
        <w:rPr>
          <w:rFonts w:asciiTheme="minorHAnsi" w:hAnsiTheme="minorHAnsi" w:cstheme="minorHAnsi"/>
          <w:sz w:val="22"/>
          <w:szCs w:val="22"/>
        </w:rPr>
        <w:t>niedostarczenie</w:t>
      </w:r>
      <w:r w:rsidRPr="00D23479">
        <w:rPr>
          <w:rFonts w:asciiTheme="minorHAnsi" w:hAnsiTheme="minorHAnsi" w:cstheme="minorHAnsi"/>
          <w:sz w:val="22"/>
          <w:szCs w:val="22"/>
        </w:rPr>
        <w:t xml:space="preserve"> kosztorysu o którym mowa w §2 ust 8 pkt 28</w:t>
      </w:r>
      <w:r w:rsidR="009E148C" w:rsidRPr="00D23479">
        <w:rPr>
          <w:rFonts w:asciiTheme="minorHAnsi" w:hAnsiTheme="minorHAnsi" w:cstheme="minorHAnsi"/>
          <w:sz w:val="22"/>
          <w:szCs w:val="22"/>
        </w:rPr>
        <w:t xml:space="preserve"> w wysokości 0,2%</w:t>
      </w:r>
      <w:r w:rsidRPr="00D23479">
        <w:rPr>
          <w:rFonts w:asciiTheme="minorHAnsi" w:hAnsiTheme="minorHAnsi" w:cstheme="minorHAnsi"/>
          <w:sz w:val="22"/>
          <w:szCs w:val="22"/>
        </w:rPr>
        <w:t xml:space="preserve"> </w:t>
      </w:r>
      <w:r w:rsidR="009E148C" w:rsidRPr="00D23479">
        <w:rPr>
          <w:rFonts w:asciiTheme="minorHAnsi" w:hAnsiTheme="minorHAnsi" w:cstheme="minorHAnsi"/>
          <w:sz w:val="22"/>
          <w:szCs w:val="22"/>
        </w:rPr>
        <w:t>wynagrodzenia brutto Wykonawcy, o którym mowa w § 3 ust. 1</w:t>
      </w:r>
      <w:r w:rsidR="005C3CEA">
        <w:rPr>
          <w:rFonts w:asciiTheme="minorHAnsi" w:hAnsiTheme="minorHAnsi" w:cstheme="minorHAnsi"/>
          <w:sz w:val="22"/>
          <w:szCs w:val="22"/>
        </w:rPr>
        <w:t> </w:t>
      </w:r>
      <w:r w:rsidR="009E148C" w:rsidRPr="00D23479">
        <w:rPr>
          <w:rFonts w:asciiTheme="minorHAnsi" w:hAnsiTheme="minorHAnsi" w:cstheme="minorHAnsi"/>
          <w:sz w:val="22"/>
          <w:szCs w:val="22"/>
        </w:rPr>
        <w:t>pkt 3) niniejszej umowy, za każdy kolejny dzień zwłoki w stosunku do terminu wskazanego w</w:t>
      </w:r>
      <w:r w:rsidR="005C3CEA">
        <w:rPr>
          <w:rFonts w:asciiTheme="minorHAnsi" w:hAnsiTheme="minorHAnsi" w:cstheme="minorHAnsi"/>
          <w:sz w:val="22"/>
          <w:szCs w:val="22"/>
        </w:rPr>
        <w:t> </w:t>
      </w:r>
      <w:r w:rsidR="009E148C" w:rsidRPr="00D23479">
        <w:rPr>
          <w:rFonts w:asciiTheme="minorHAnsi" w:hAnsiTheme="minorHAnsi" w:cstheme="minorHAnsi"/>
          <w:sz w:val="22"/>
          <w:szCs w:val="22"/>
        </w:rPr>
        <w:t>§2</w:t>
      </w:r>
      <w:r w:rsidR="005C3CEA">
        <w:rPr>
          <w:rFonts w:asciiTheme="minorHAnsi" w:hAnsiTheme="minorHAnsi" w:cstheme="minorHAnsi"/>
          <w:sz w:val="22"/>
          <w:szCs w:val="22"/>
        </w:rPr>
        <w:t> </w:t>
      </w:r>
      <w:r w:rsidR="009E148C" w:rsidRPr="00D23479">
        <w:rPr>
          <w:rFonts w:asciiTheme="minorHAnsi" w:hAnsiTheme="minorHAnsi" w:cstheme="minorHAnsi"/>
          <w:sz w:val="22"/>
          <w:szCs w:val="22"/>
        </w:rPr>
        <w:t>ust 8 pkt 28.</w:t>
      </w:r>
    </w:p>
    <w:p w14:paraId="4DCC10FF" w14:textId="77777777" w:rsidR="004F1DD4" w:rsidRPr="00D23479" w:rsidRDefault="004F1DD4" w:rsidP="00A94BBC">
      <w:pPr>
        <w:numPr>
          <w:ilvl w:val="1"/>
          <w:numId w:val="9"/>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Wykonawca zapłaci Zamawiającemu karę umowną za brak zgłoszenia do odbioru robót zanikowych przed ich zakryciem w wysokości 50% wartości robót i materiałów, które uległy zakryciu na podstawie kosztorysu ofertowego.</w:t>
      </w:r>
    </w:p>
    <w:p w14:paraId="28B4F7A2" w14:textId="0B515B42" w:rsidR="00851EF3" w:rsidRPr="00D23479" w:rsidRDefault="00851EF3" w:rsidP="00515A89">
      <w:pPr>
        <w:numPr>
          <w:ilvl w:val="1"/>
          <w:numId w:val="9"/>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odstąpienia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przyczyn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ponosi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odpowiedzialności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10%</w:t>
      </w:r>
      <w:r w:rsidR="005C3CEA">
        <w:rPr>
          <w:rFonts w:asciiTheme="minorHAnsi" w:eastAsia="Arial" w:hAnsiTheme="minorHAnsi" w:cstheme="minorHAnsi"/>
          <w:sz w:val="22"/>
          <w:szCs w:val="22"/>
        </w:rPr>
        <w:t>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brutto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pkt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418CC06B" w14:textId="4B26BA75" w:rsidR="00851EF3" w:rsidRPr="00D23479" w:rsidRDefault="00851EF3" w:rsidP="00515A89">
      <w:pPr>
        <w:numPr>
          <w:ilvl w:val="1"/>
          <w:numId w:val="9"/>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niedotrzymania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przekazania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placu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5</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2</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0,1%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brutto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pkt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każdy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dzień</w:t>
      </w:r>
      <w:r w:rsidRPr="00D23479">
        <w:rPr>
          <w:rFonts w:asciiTheme="minorHAnsi" w:eastAsia="Arial" w:hAnsiTheme="minorHAnsi" w:cstheme="minorHAnsi"/>
          <w:sz w:val="22"/>
          <w:szCs w:val="22"/>
        </w:rPr>
        <w:t xml:space="preserve"> </w:t>
      </w:r>
      <w:r w:rsidR="002B011A" w:rsidRPr="00D23479">
        <w:rPr>
          <w:rFonts w:asciiTheme="minorHAnsi" w:hAnsiTheme="minorHAnsi" w:cstheme="minorHAnsi"/>
          <w:sz w:val="22"/>
          <w:szCs w:val="22"/>
        </w:rPr>
        <w:t>zwłoki</w:t>
      </w:r>
      <w:r w:rsidRPr="00D23479">
        <w:rPr>
          <w:rFonts w:asciiTheme="minorHAnsi" w:hAnsiTheme="minorHAnsi" w:cstheme="minorHAnsi"/>
          <w:sz w:val="22"/>
          <w:szCs w:val="22"/>
        </w:rPr>
        <w:t>.</w:t>
      </w:r>
    </w:p>
    <w:p w14:paraId="4FBE960C" w14:textId="08D2FB65" w:rsidR="007C1147" w:rsidRPr="00D23479" w:rsidRDefault="007C1147" w:rsidP="00515A89">
      <w:pPr>
        <w:pStyle w:val="Akapitzlist"/>
        <w:numPr>
          <w:ilvl w:val="0"/>
          <w:numId w:val="26"/>
        </w:numPr>
        <w:tabs>
          <w:tab w:val="left" w:pos="426"/>
          <w:tab w:val="left" w:pos="500"/>
        </w:tabs>
        <w:spacing w:after="0" w:line="240" w:lineRule="auto"/>
        <w:ind w:left="426" w:hanging="426"/>
        <w:jc w:val="both"/>
        <w:rPr>
          <w:rFonts w:asciiTheme="minorHAnsi" w:eastAsia="Arial" w:hAnsiTheme="minorHAnsi" w:cstheme="minorHAnsi"/>
        </w:rPr>
      </w:pPr>
      <w:r w:rsidRPr="005C3CEA">
        <w:rPr>
          <w:rFonts w:asciiTheme="minorHAnsi" w:eastAsia="Arial" w:hAnsiTheme="minorHAnsi" w:cstheme="minorHAnsi"/>
        </w:rPr>
        <w:t xml:space="preserve">Łączna </w:t>
      </w:r>
      <w:r w:rsidR="00295ADE" w:rsidRPr="005C3CEA">
        <w:rPr>
          <w:rFonts w:asciiTheme="minorHAnsi" w:eastAsia="Arial" w:hAnsiTheme="minorHAnsi" w:cstheme="minorHAnsi"/>
        </w:rPr>
        <w:t xml:space="preserve">maksymalna </w:t>
      </w:r>
      <w:r w:rsidRPr="005C3CEA">
        <w:rPr>
          <w:rFonts w:asciiTheme="minorHAnsi" w:eastAsia="Arial" w:hAnsiTheme="minorHAnsi" w:cstheme="minorHAnsi"/>
        </w:rPr>
        <w:t>wartość kar umownych nałożonych na Wykonawcę nie może przekroczyć 20%</w:t>
      </w:r>
      <w:r w:rsidRPr="00D23479">
        <w:rPr>
          <w:rFonts w:asciiTheme="minorHAnsi" w:eastAsia="Arial" w:hAnsiTheme="minorHAnsi" w:cstheme="minorHAnsi"/>
        </w:rPr>
        <w:t xml:space="preserve"> </w:t>
      </w:r>
      <w:r w:rsidR="00295ADE" w:rsidRPr="00D23479">
        <w:rPr>
          <w:rFonts w:asciiTheme="minorHAnsi" w:eastAsia="Arial" w:hAnsiTheme="minorHAnsi" w:cstheme="minorHAnsi"/>
        </w:rPr>
        <w:t>w</w:t>
      </w:r>
      <w:r w:rsidRPr="00D23479">
        <w:rPr>
          <w:rFonts w:asciiTheme="minorHAnsi" w:eastAsia="Arial" w:hAnsiTheme="minorHAnsi" w:cstheme="minorHAnsi"/>
        </w:rPr>
        <w:t>ynagrodzenia brutto</w:t>
      </w:r>
      <w:r w:rsidR="00295ADE" w:rsidRPr="00D23479">
        <w:rPr>
          <w:rFonts w:asciiTheme="minorHAnsi" w:hAnsiTheme="minorHAnsi" w:cstheme="minorHAnsi"/>
        </w:rPr>
        <w:t xml:space="preserve"> Wykonawcy,</w:t>
      </w:r>
      <w:r w:rsidR="00295ADE" w:rsidRPr="00D23479">
        <w:rPr>
          <w:rFonts w:asciiTheme="minorHAnsi" w:eastAsia="Arial" w:hAnsiTheme="minorHAnsi" w:cstheme="minorHAnsi"/>
        </w:rPr>
        <w:t xml:space="preserve"> </w:t>
      </w:r>
      <w:r w:rsidR="00295ADE" w:rsidRPr="00D23479">
        <w:rPr>
          <w:rFonts w:asciiTheme="minorHAnsi" w:hAnsiTheme="minorHAnsi" w:cstheme="minorHAnsi"/>
        </w:rPr>
        <w:t>o</w:t>
      </w:r>
      <w:r w:rsidR="00295ADE" w:rsidRPr="00D23479">
        <w:rPr>
          <w:rFonts w:asciiTheme="minorHAnsi" w:eastAsia="Arial" w:hAnsiTheme="minorHAnsi" w:cstheme="minorHAnsi"/>
        </w:rPr>
        <w:t xml:space="preserve"> </w:t>
      </w:r>
      <w:r w:rsidR="00295ADE" w:rsidRPr="00D23479">
        <w:rPr>
          <w:rFonts w:asciiTheme="minorHAnsi" w:hAnsiTheme="minorHAnsi" w:cstheme="minorHAnsi"/>
        </w:rPr>
        <w:t>którym</w:t>
      </w:r>
      <w:r w:rsidR="00295ADE" w:rsidRPr="00D23479">
        <w:rPr>
          <w:rFonts w:asciiTheme="minorHAnsi" w:eastAsia="Arial" w:hAnsiTheme="minorHAnsi" w:cstheme="minorHAnsi"/>
        </w:rPr>
        <w:t xml:space="preserve"> </w:t>
      </w:r>
      <w:r w:rsidR="00295ADE" w:rsidRPr="00D23479">
        <w:rPr>
          <w:rFonts w:asciiTheme="minorHAnsi" w:hAnsiTheme="minorHAnsi" w:cstheme="minorHAnsi"/>
        </w:rPr>
        <w:t>mowa</w:t>
      </w:r>
      <w:r w:rsidR="00295ADE" w:rsidRPr="00D23479">
        <w:rPr>
          <w:rFonts w:asciiTheme="minorHAnsi" w:eastAsia="Arial" w:hAnsiTheme="minorHAnsi" w:cstheme="minorHAnsi"/>
        </w:rPr>
        <w:t xml:space="preserve"> </w:t>
      </w:r>
      <w:r w:rsidR="00295ADE" w:rsidRPr="00D23479">
        <w:rPr>
          <w:rFonts w:asciiTheme="minorHAnsi" w:hAnsiTheme="minorHAnsi" w:cstheme="minorHAnsi"/>
        </w:rPr>
        <w:t>w</w:t>
      </w:r>
      <w:r w:rsidR="00295ADE" w:rsidRPr="00D23479">
        <w:rPr>
          <w:rFonts w:asciiTheme="minorHAnsi" w:eastAsia="Arial" w:hAnsiTheme="minorHAnsi" w:cstheme="minorHAnsi"/>
        </w:rPr>
        <w:t xml:space="preserve"> </w:t>
      </w:r>
      <w:r w:rsidR="00295ADE" w:rsidRPr="00D23479">
        <w:rPr>
          <w:rFonts w:asciiTheme="minorHAnsi" w:hAnsiTheme="minorHAnsi" w:cstheme="minorHAnsi"/>
        </w:rPr>
        <w:t>§</w:t>
      </w:r>
      <w:r w:rsidR="00295ADE" w:rsidRPr="00D23479">
        <w:rPr>
          <w:rFonts w:asciiTheme="minorHAnsi" w:eastAsia="Arial" w:hAnsiTheme="minorHAnsi" w:cstheme="minorHAnsi"/>
        </w:rPr>
        <w:t xml:space="preserve"> </w:t>
      </w:r>
      <w:r w:rsidR="00295ADE" w:rsidRPr="00D23479">
        <w:rPr>
          <w:rFonts w:asciiTheme="minorHAnsi" w:hAnsiTheme="minorHAnsi" w:cstheme="minorHAnsi"/>
        </w:rPr>
        <w:t>3</w:t>
      </w:r>
      <w:r w:rsidR="00295ADE" w:rsidRPr="00D23479">
        <w:rPr>
          <w:rFonts w:asciiTheme="minorHAnsi" w:eastAsia="Arial" w:hAnsiTheme="minorHAnsi" w:cstheme="minorHAnsi"/>
        </w:rPr>
        <w:t xml:space="preserve"> </w:t>
      </w:r>
      <w:r w:rsidR="00295ADE" w:rsidRPr="00D23479">
        <w:rPr>
          <w:rFonts w:asciiTheme="minorHAnsi" w:hAnsiTheme="minorHAnsi" w:cstheme="minorHAnsi"/>
        </w:rPr>
        <w:t>ust.</w:t>
      </w:r>
      <w:r w:rsidR="00295ADE" w:rsidRPr="00D23479">
        <w:rPr>
          <w:rFonts w:asciiTheme="minorHAnsi" w:eastAsia="Arial" w:hAnsiTheme="minorHAnsi" w:cstheme="minorHAnsi"/>
        </w:rPr>
        <w:t xml:space="preserve"> </w:t>
      </w:r>
      <w:r w:rsidR="00295ADE" w:rsidRPr="00D23479">
        <w:rPr>
          <w:rFonts w:asciiTheme="minorHAnsi" w:hAnsiTheme="minorHAnsi" w:cstheme="minorHAnsi"/>
        </w:rPr>
        <w:t>1</w:t>
      </w:r>
      <w:r w:rsidR="00295ADE" w:rsidRPr="00D23479">
        <w:rPr>
          <w:rFonts w:asciiTheme="minorHAnsi" w:eastAsia="Arial" w:hAnsiTheme="minorHAnsi" w:cstheme="minorHAnsi"/>
        </w:rPr>
        <w:t xml:space="preserve"> </w:t>
      </w:r>
      <w:r w:rsidR="00295ADE" w:rsidRPr="00D23479">
        <w:rPr>
          <w:rFonts w:asciiTheme="minorHAnsi" w:hAnsiTheme="minorHAnsi" w:cstheme="minorHAnsi"/>
        </w:rPr>
        <w:t>pkt</w:t>
      </w:r>
      <w:r w:rsidR="00295ADE" w:rsidRPr="00D23479">
        <w:rPr>
          <w:rFonts w:asciiTheme="minorHAnsi" w:eastAsia="Arial" w:hAnsiTheme="minorHAnsi" w:cstheme="minorHAnsi"/>
        </w:rPr>
        <w:t xml:space="preserve"> </w:t>
      </w:r>
      <w:r w:rsidR="00295ADE" w:rsidRPr="00D23479">
        <w:rPr>
          <w:rFonts w:asciiTheme="minorHAnsi" w:hAnsiTheme="minorHAnsi" w:cstheme="minorHAnsi"/>
        </w:rPr>
        <w:t>3)</w:t>
      </w:r>
      <w:r w:rsidR="00295ADE" w:rsidRPr="00D23479">
        <w:rPr>
          <w:rFonts w:asciiTheme="minorHAnsi" w:eastAsia="Arial" w:hAnsiTheme="minorHAnsi" w:cstheme="minorHAnsi"/>
        </w:rPr>
        <w:t xml:space="preserve"> </w:t>
      </w:r>
      <w:r w:rsidR="00295ADE" w:rsidRPr="00D23479">
        <w:rPr>
          <w:rFonts w:asciiTheme="minorHAnsi" w:hAnsiTheme="minorHAnsi" w:cstheme="minorHAnsi"/>
        </w:rPr>
        <w:t>niniejszej</w:t>
      </w:r>
      <w:r w:rsidR="00295ADE" w:rsidRPr="00D23479">
        <w:rPr>
          <w:rFonts w:asciiTheme="minorHAnsi" w:eastAsia="Arial" w:hAnsiTheme="minorHAnsi" w:cstheme="minorHAnsi"/>
        </w:rPr>
        <w:t xml:space="preserve"> </w:t>
      </w:r>
      <w:r w:rsidR="00295ADE" w:rsidRPr="00D23479">
        <w:rPr>
          <w:rFonts w:asciiTheme="minorHAnsi" w:hAnsiTheme="minorHAnsi" w:cstheme="minorHAnsi"/>
        </w:rPr>
        <w:t>umowy</w:t>
      </w:r>
      <w:r w:rsidRPr="00D23479">
        <w:rPr>
          <w:rFonts w:asciiTheme="minorHAnsi" w:eastAsia="Arial" w:hAnsiTheme="minorHAnsi" w:cstheme="minorHAnsi"/>
        </w:rPr>
        <w:t>.</w:t>
      </w:r>
    </w:p>
    <w:p w14:paraId="5D8F27A5" w14:textId="77777777" w:rsidR="00E335DD" w:rsidRPr="00D23479" w:rsidRDefault="00E335DD" w:rsidP="00515A89">
      <w:pPr>
        <w:pStyle w:val="Akapitzlist"/>
        <w:numPr>
          <w:ilvl w:val="0"/>
          <w:numId w:val="26"/>
        </w:numPr>
        <w:tabs>
          <w:tab w:val="left" w:pos="426"/>
          <w:tab w:val="left" w:pos="500"/>
        </w:tabs>
        <w:spacing w:after="0" w:line="240" w:lineRule="auto"/>
        <w:ind w:left="426" w:hanging="426"/>
        <w:jc w:val="both"/>
        <w:rPr>
          <w:rFonts w:asciiTheme="minorHAnsi" w:eastAsia="Arial" w:hAnsiTheme="minorHAnsi" w:cstheme="minorHAnsi"/>
        </w:rPr>
      </w:pPr>
      <w:r w:rsidRPr="00D23479">
        <w:rPr>
          <w:rFonts w:asciiTheme="minorHAnsi" w:eastAsia="Arial" w:hAnsiTheme="minorHAnsi" w:cstheme="minorHAnsi"/>
        </w:rPr>
        <w:t>Kary umowne z tytułu nieterminowości oraz kary umowne związane z odstąpieniem od umowy spowodowanej nieterminowością Wykonawcy nie podlegają kumulacji.</w:t>
      </w:r>
    </w:p>
    <w:p w14:paraId="57F0C440" w14:textId="0B0CBE41" w:rsidR="00851EF3" w:rsidRPr="00D23479" w:rsidRDefault="00851EF3" w:rsidP="00515A89">
      <w:pPr>
        <w:pStyle w:val="Akapitzlist"/>
        <w:numPr>
          <w:ilvl w:val="0"/>
          <w:numId w:val="26"/>
        </w:numPr>
        <w:tabs>
          <w:tab w:val="left" w:pos="426"/>
          <w:tab w:val="left" w:pos="500"/>
        </w:tabs>
        <w:spacing w:after="0" w:line="240" w:lineRule="auto"/>
        <w:ind w:left="426" w:hanging="426"/>
        <w:jc w:val="both"/>
        <w:rPr>
          <w:rFonts w:asciiTheme="minorHAnsi" w:eastAsia="Arial" w:hAnsiTheme="minorHAnsi" w:cstheme="minorHAnsi"/>
        </w:rPr>
      </w:pPr>
      <w:r w:rsidRPr="00D23479">
        <w:rPr>
          <w:rFonts w:asciiTheme="minorHAnsi" w:hAnsiTheme="minorHAnsi" w:cstheme="minorHAnsi"/>
        </w:rPr>
        <w:t>Jeżeli</w:t>
      </w:r>
      <w:r w:rsidRPr="00D23479">
        <w:rPr>
          <w:rFonts w:asciiTheme="minorHAnsi" w:eastAsia="Arial" w:hAnsiTheme="minorHAnsi" w:cstheme="minorHAnsi"/>
        </w:rPr>
        <w:t xml:space="preserve"> </w:t>
      </w:r>
      <w:r w:rsidRPr="00D23479">
        <w:rPr>
          <w:rFonts w:asciiTheme="minorHAnsi" w:hAnsiTheme="minorHAnsi" w:cstheme="minorHAnsi"/>
        </w:rPr>
        <w:t>kara</w:t>
      </w:r>
      <w:r w:rsidRPr="00D23479">
        <w:rPr>
          <w:rFonts w:asciiTheme="minorHAnsi" w:eastAsia="Arial" w:hAnsiTheme="minorHAnsi" w:cstheme="minorHAnsi"/>
        </w:rPr>
        <w:t xml:space="preserve"> </w:t>
      </w:r>
      <w:r w:rsidRPr="00D23479">
        <w:rPr>
          <w:rFonts w:asciiTheme="minorHAnsi" w:hAnsiTheme="minorHAnsi" w:cstheme="minorHAnsi"/>
        </w:rPr>
        <w:t>umowna</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któregokolwiek</w:t>
      </w:r>
      <w:r w:rsidRPr="00D23479">
        <w:rPr>
          <w:rFonts w:asciiTheme="minorHAnsi" w:eastAsia="Arial" w:hAnsiTheme="minorHAnsi" w:cstheme="minorHAnsi"/>
        </w:rPr>
        <w:t xml:space="preserve"> </w:t>
      </w:r>
      <w:r w:rsidRPr="00D23479">
        <w:rPr>
          <w:rFonts w:asciiTheme="minorHAnsi" w:hAnsiTheme="minorHAnsi" w:cstheme="minorHAnsi"/>
        </w:rPr>
        <w:t>tytułu</w:t>
      </w:r>
      <w:r w:rsidRPr="00D23479">
        <w:rPr>
          <w:rFonts w:asciiTheme="minorHAnsi" w:eastAsia="Arial" w:hAnsiTheme="minorHAnsi" w:cstheme="minorHAnsi"/>
        </w:rPr>
        <w:t xml:space="preserve"> </w:t>
      </w:r>
      <w:r w:rsidRPr="00D23479">
        <w:rPr>
          <w:rFonts w:asciiTheme="minorHAnsi" w:hAnsiTheme="minorHAnsi" w:cstheme="minorHAnsi"/>
        </w:rPr>
        <w:t>wymienionego</w:t>
      </w:r>
      <w:r w:rsidRPr="00D23479">
        <w:rPr>
          <w:rFonts w:asciiTheme="minorHAnsi" w:eastAsia="Arial" w:hAnsiTheme="minorHAnsi" w:cstheme="minorHAnsi"/>
        </w:rPr>
        <w:t xml:space="preserve"> </w:t>
      </w:r>
      <w:r w:rsidR="007C1147" w:rsidRPr="00D23479">
        <w:rPr>
          <w:rFonts w:asciiTheme="minorHAnsi" w:hAnsiTheme="minorHAnsi" w:cstheme="minorHAnsi"/>
        </w:rPr>
        <w:t>w</w:t>
      </w:r>
      <w:r w:rsidR="007C1147" w:rsidRPr="00D23479">
        <w:rPr>
          <w:rFonts w:asciiTheme="minorHAnsi" w:eastAsia="Arial" w:hAnsiTheme="minorHAnsi" w:cstheme="minorHAnsi"/>
        </w:rPr>
        <w:t xml:space="preserve"> </w:t>
      </w:r>
      <w:r w:rsidR="007C1147" w:rsidRPr="00D23479">
        <w:rPr>
          <w:rFonts w:asciiTheme="minorHAnsi" w:hAnsiTheme="minorHAnsi" w:cstheme="minorHAnsi"/>
        </w:rPr>
        <w:t>§</w:t>
      </w:r>
      <w:r w:rsidR="007C1147" w:rsidRPr="00D23479">
        <w:rPr>
          <w:rFonts w:asciiTheme="minorHAnsi" w:eastAsia="Arial" w:hAnsiTheme="minorHAnsi" w:cstheme="minorHAnsi"/>
        </w:rPr>
        <w:t xml:space="preserve"> </w:t>
      </w:r>
      <w:r w:rsidR="007C1147" w:rsidRPr="00D23479">
        <w:rPr>
          <w:rFonts w:asciiTheme="minorHAnsi" w:hAnsiTheme="minorHAnsi" w:cstheme="minorHAnsi"/>
        </w:rPr>
        <w:t>15</w:t>
      </w:r>
      <w:r w:rsidR="007C1147" w:rsidRPr="00D23479">
        <w:rPr>
          <w:rFonts w:asciiTheme="minorHAnsi" w:eastAsia="Arial" w:hAnsiTheme="minorHAnsi" w:cstheme="minorHAnsi"/>
        </w:rPr>
        <w:t xml:space="preserve"> </w:t>
      </w:r>
      <w:r w:rsidR="007C1147" w:rsidRPr="00D23479">
        <w:rPr>
          <w:rFonts w:asciiTheme="minorHAnsi" w:hAnsiTheme="minorHAnsi" w:cstheme="minorHAnsi"/>
        </w:rPr>
        <w:t>ust.</w:t>
      </w:r>
      <w:r w:rsidR="007C1147" w:rsidRPr="00D23479">
        <w:rPr>
          <w:rFonts w:asciiTheme="minorHAnsi" w:eastAsia="Arial" w:hAnsiTheme="minorHAnsi" w:cstheme="minorHAnsi"/>
        </w:rPr>
        <w:t xml:space="preserve"> </w:t>
      </w:r>
      <w:r w:rsidR="007C1147" w:rsidRPr="00D23479">
        <w:rPr>
          <w:rFonts w:asciiTheme="minorHAnsi" w:hAnsiTheme="minorHAnsi" w:cstheme="minorHAnsi"/>
        </w:rPr>
        <w:t>1</w:t>
      </w:r>
      <w:r w:rsidR="007C1147" w:rsidRPr="00D23479">
        <w:rPr>
          <w:rFonts w:asciiTheme="minorHAnsi" w:eastAsia="Arial" w:hAnsiTheme="minorHAnsi" w:cstheme="minorHAnsi"/>
        </w:rPr>
        <w:t xml:space="preserve"> </w:t>
      </w:r>
      <w:r w:rsidR="007C1147" w:rsidRPr="00D23479">
        <w:rPr>
          <w:rFonts w:asciiTheme="minorHAnsi" w:hAnsiTheme="minorHAnsi" w:cstheme="minorHAnsi"/>
        </w:rPr>
        <w:t>niniejszej</w:t>
      </w:r>
      <w:r w:rsidRPr="00D23479">
        <w:rPr>
          <w:rFonts w:asciiTheme="minorHAnsi" w:eastAsia="Arial" w:hAnsiTheme="minorHAnsi" w:cstheme="minorHAnsi"/>
        </w:rPr>
        <w:t xml:space="preserve"> </w:t>
      </w:r>
      <w:r w:rsidR="007C1147" w:rsidRPr="00D23479">
        <w:rPr>
          <w:rFonts w:asciiTheme="minorHAnsi" w:eastAsia="Arial" w:hAnsiTheme="minorHAnsi" w:cstheme="minorHAnsi"/>
        </w:rPr>
        <w:t xml:space="preserve">umowy </w:t>
      </w:r>
      <w:r w:rsidRPr="00D23479">
        <w:rPr>
          <w:rFonts w:asciiTheme="minorHAnsi" w:hAnsiTheme="minorHAnsi" w:cstheme="minorHAnsi"/>
        </w:rPr>
        <w:t>nie</w:t>
      </w:r>
      <w:r w:rsidRPr="00D23479">
        <w:rPr>
          <w:rFonts w:asciiTheme="minorHAnsi" w:eastAsia="Arial" w:hAnsiTheme="minorHAnsi" w:cstheme="minorHAnsi"/>
        </w:rPr>
        <w:t xml:space="preserve"> </w:t>
      </w:r>
      <w:r w:rsidRPr="00D23479">
        <w:rPr>
          <w:rFonts w:asciiTheme="minorHAnsi" w:hAnsiTheme="minorHAnsi" w:cstheme="minorHAnsi"/>
        </w:rPr>
        <w:t>pokrywa</w:t>
      </w:r>
      <w:r w:rsidRPr="00D23479">
        <w:rPr>
          <w:rFonts w:asciiTheme="minorHAnsi" w:eastAsia="Arial" w:hAnsiTheme="minorHAnsi" w:cstheme="minorHAnsi"/>
        </w:rPr>
        <w:t xml:space="preserve"> </w:t>
      </w:r>
      <w:r w:rsidRPr="00D23479">
        <w:rPr>
          <w:rFonts w:asciiTheme="minorHAnsi" w:hAnsiTheme="minorHAnsi" w:cstheme="minorHAnsi"/>
        </w:rPr>
        <w:t>poniesionej</w:t>
      </w:r>
      <w:r w:rsidRPr="00D23479">
        <w:rPr>
          <w:rFonts w:asciiTheme="minorHAnsi" w:eastAsia="Arial" w:hAnsiTheme="minorHAnsi" w:cstheme="minorHAnsi"/>
        </w:rPr>
        <w:t xml:space="preserve"> </w:t>
      </w:r>
      <w:r w:rsidRPr="00D23479">
        <w:rPr>
          <w:rFonts w:asciiTheme="minorHAnsi" w:hAnsiTheme="minorHAnsi" w:cstheme="minorHAnsi"/>
        </w:rPr>
        <w:t>szkody,</w:t>
      </w:r>
      <w:r w:rsidRPr="00D23479">
        <w:rPr>
          <w:rFonts w:asciiTheme="minorHAnsi" w:eastAsia="Arial" w:hAnsiTheme="minorHAnsi" w:cstheme="minorHAnsi"/>
        </w:rPr>
        <w:t xml:space="preserve"> </w:t>
      </w:r>
      <w:r w:rsidRPr="00D23479">
        <w:rPr>
          <w:rFonts w:asciiTheme="minorHAnsi" w:hAnsiTheme="minorHAnsi" w:cstheme="minorHAnsi"/>
        </w:rPr>
        <w:t>to</w:t>
      </w:r>
      <w:r w:rsidRPr="00D23479">
        <w:rPr>
          <w:rFonts w:asciiTheme="minorHAnsi" w:eastAsia="Arial" w:hAnsiTheme="minorHAnsi" w:cstheme="minorHAnsi"/>
        </w:rPr>
        <w:t xml:space="preserve"> </w:t>
      </w:r>
      <w:r w:rsidRPr="00D23479">
        <w:rPr>
          <w:rFonts w:asciiTheme="minorHAnsi" w:hAnsiTheme="minorHAnsi" w:cstheme="minorHAnsi"/>
        </w:rPr>
        <w:t>Zamawiający</w:t>
      </w:r>
      <w:r w:rsidRPr="00D23479">
        <w:rPr>
          <w:rFonts w:asciiTheme="minorHAnsi" w:eastAsia="Arial" w:hAnsiTheme="minorHAnsi" w:cstheme="minorHAnsi"/>
        </w:rPr>
        <w:t xml:space="preserve"> </w:t>
      </w:r>
      <w:r w:rsidRPr="00D23479">
        <w:rPr>
          <w:rFonts w:asciiTheme="minorHAnsi" w:hAnsiTheme="minorHAnsi" w:cstheme="minorHAnsi"/>
        </w:rPr>
        <w:t>może</w:t>
      </w:r>
      <w:r w:rsidRPr="00D23479">
        <w:rPr>
          <w:rFonts w:asciiTheme="minorHAnsi" w:eastAsia="Arial" w:hAnsiTheme="minorHAnsi" w:cstheme="minorHAnsi"/>
        </w:rPr>
        <w:t xml:space="preserve"> </w:t>
      </w:r>
      <w:r w:rsidRPr="00D23479">
        <w:rPr>
          <w:rFonts w:asciiTheme="minorHAnsi" w:hAnsiTheme="minorHAnsi" w:cstheme="minorHAnsi"/>
        </w:rPr>
        <w:t>dochodzić</w:t>
      </w:r>
      <w:r w:rsidRPr="00D23479">
        <w:rPr>
          <w:rFonts w:asciiTheme="minorHAnsi" w:eastAsia="Arial" w:hAnsiTheme="minorHAnsi" w:cstheme="minorHAnsi"/>
        </w:rPr>
        <w:t xml:space="preserve"> </w:t>
      </w:r>
      <w:r w:rsidRPr="00D23479">
        <w:rPr>
          <w:rFonts w:asciiTheme="minorHAnsi" w:hAnsiTheme="minorHAnsi" w:cstheme="minorHAnsi"/>
        </w:rPr>
        <w:t>odszkodowania</w:t>
      </w:r>
      <w:r w:rsidRPr="00D23479">
        <w:rPr>
          <w:rFonts w:asciiTheme="minorHAnsi" w:eastAsia="Arial" w:hAnsiTheme="minorHAnsi" w:cstheme="minorHAnsi"/>
        </w:rPr>
        <w:t xml:space="preserve"> </w:t>
      </w:r>
      <w:r w:rsidRPr="00D23479">
        <w:rPr>
          <w:rFonts w:asciiTheme="minorHAnsi" w:hAnsiTheme="minorHAnsi" w:cstheme="minorHAnsi"/>
        </w:rPr>
        <w:t>uzupełniającego</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wysokości</w:t>
      </w:r>
      <w:r w:rsidRPr="00D23479">
        <w:rPr>
          <w:rFonts w:asciiTheme="minorHAnsi" w:eastAsia="Arial" w:hAnsiTheme="minorHAnsi" w:cstheme="minorHAnsi"/>
        </w:rPr>
        <w:t xml:space="preserve"> </w:t>
      </w:r>
      <w:r w:rsidRPr="00D23479">
        <w:rPr>
          <w:rFonts w:asciiTheme="minorHAnsi" w:hAnsiTheme="minorHAnsi" w:cstheme="minorHAnsi"/>
        </w:rPr>
        <w:t>rzeczywiście</w:t>
      </w:r>
      <w:r w:rsidRPr="00D23479">
        <w:rPr>
          <w:rFonts w:asciiTheme="minorHAnsi" w:eastAsia="Arial" w:hAnsiTheme="minorHAnsi" w:cstheme="minorHAnsi"/>
        </w:rPr>
        <w:t xml:space="preserve"> </w:t>
      </w:r>
      <w:r w:rsidRPr="00D23479">
        <w:rPr>
          <w:rFonts w:asciiTheme="minorHAnsi" w:hAnsiTheme="minorHAnsi" w:cstheme="minorHAnsi"/>
        </w:rPr>
        <w:t>poniesionej</w:t>
      </w:r>
      <w:r w:rsidRPr="00D23479">
        <w:rPr>
          <w:rFonts w:asciiTheme="minorHAnsi" w:eastAsia="Arial" w:hAnsiTheme="minorHAnsi" w:cstheme="minorHAnsi"/>
        </w:rPr>
        <w:t xml:space="preserve"> </w:t>
      </w:r>
      <w:r w:rsidRPr="00D23479">
        <w:rPr>
          <w:rFonts w:asciiTheme="minorHAnsi" w:hAnsiTheme="minorHAnsi" w:cstheme="minorHAnsi"/>
        </w:rPr>
        <w:t>szkody,</w:t>
      </w:r>
      <w:r w:rsidRPr="00D23479">
        <w:rPr>
          <w:rFonts w:asciiTheme="minorHAnsi" w:eastAsia="Arial" w:hAnsiTheme="minorHAnsi" w:cstheme="minorHAnsi"/>
        </w:rPr>
        <w:t xml:space="preserve"> </w:t>
      </w:r>
      <w:r w:rsidRPr="00D23479">
        <w:rPr>
          <w:rFonts w:asciiTheme="minorHAnsi" w:hAnsiTheme="minorHAnsi" w:cstheme="minorHAnsi"/>
        </w:rPr>
        <w:t>za</w:t>
      </w:r>
      <w:r w:rsidRPr="00D23479">
        <w:rPr>
          <w:rFonts w:asciiTheme="minorHAnsi" w:eastAsia="Arial" w:hAnsiTheme="minorHAnsi" w:cstheme="minorHAnsi"/>
        </w:rPr>
        <w:t xml:space="preserve"> </w:t>
      </w:r>
      <w:r w:rsidRPr="00D23479">
        <w:rPr>
          <w:rFonts w:asciiTheme="minorHAnsi" w:hAnsiTheme="minorHAnsi" w:cstheme="minorHAnsi"/>
        </w:rPr>
        <w:t>wszelkie</w:t>
      </w:r>
      <w:r w:rsidRPr="00D23479">
        <w:rPr>
          <w:rFonts w:asciiTheme="minorHAnsi" w:eastAsia="Arial" w:hAnsiTheme="minorHAnsi" w:cstheme="minorHAnsi"/>
        </w:rPr>
        <w:t xml:space="preserve"> </w:t>
      </w:r>
      <w:r w:rsidRPr="00D23479">
        <w:rPr>
          <w:rFonts w:asciiTheme="minorHAnsi" w:hAnsiTheme="minorHAnsi" w:cstheme="minorHAnsi"/>
        </w:rPr>
        <w:t>ewentualne</w:t>
      </w:r>
      <w:r w:rsidRPr="00D23479">
        <w:rPr>
          <w:rFonts w:asciiTheme="minorHAnsi" w:eastAsia="Arial" w:hAnsiTheme="minorHAnsi" w:cstheme="minorHAnsi"/>
        </w:rPr>
        <w:t xml:space="preserve"> </w:t>
      </w:r>
      <w:r w:rsidRPr="00D23479">
        <w:rPr>
          <w:rFonts w:asciiTheme="minorHAnsi" w:hAnsiTheme="minorHAnsi" w:cstheme="minorHAnsi"/>
        </w:rPr>
        <w:t>szkody</w:t>
      </w:r>
      <w:r w:rsidRPr="00D23479">
        <w:rPr>
          <w:rFonts w:asciiTheme="minorHAnsi" w:eastAsia="Arial" w:hAnsiTheme="minorHAnsi" w:cstheme="minorHAnsi"/>
        </w:rPr>
        <w:t xml:space="preserve"> </w:t>
      </w:r>
      <w:r w:rsidRPr="00D23479">
        <w:rPr>
          <w:rFonts w:asciiTheme="minorHAnsi" w:hAnsiTheme="minorHAnsi" w:cstheme="minorHAnsi"/>
        </w:rPr>
        <w:t>powstałe</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związku</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realizacją</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zasadach</w:t>
      </w:r>
      <w:r w:rsidRPr="00D23479">
        <w:rPr>
          <w:rFonts w:asciiTheme="minorHAnsi" w:eastAsia="Arial" w:hAnsiTheme="minorHAnsi" w:cstheme="minorHAnsi"/>
        </w:rPr>
        <w:t xml:space="preserve"> </w:t>
      </w:r>
      <w:r w:rsidRPr="00D23479">
        <w:rPr>
          <w:rFonts w:asciiTheme="minorHAnsi" w:hAnsiTheme="minorHAnsi" w:cstheme="minorHAnsi"/>
        </w:rPr>
        <w:t>ogólnych</w:t>
      </w:r>
      <w:r w:rsidRPr="00D23479">
        <w:rPr>
          <w:rFonts w:asciiTheme="minorHAnsi" w:eastAsia="Arial" w:hAnsiTheme="minorHAnsi" w:cstheme="minorHAnsi"/>
        </w:rPr>
        <w:t xml:space="preserve"> </w:t>
      </w:r>
      <w:r w:rsidRPr="00D23479">
        <w:rPr>
          <w:rFonts w:asciiTheme="minorHAnsi" w:hAnsiTheme="minorHAnsi" w:cstheme="minorHAnsi"/>
        </w:rPr>
        <w:t>określonych</w:t>
      </w:r>
      <w:r w:rsidRPr="00D23479">
        <w:rPr>
          <w:rFonts w:asciiTheme="minorHAnsi" w:eastAsia="Arial" w:hAnsiTheme="minorHAnsi" w:cstheme="minorHAnsi"/>
        </w:rPr>
        <w:t xml:space="preserve"> </w:t>
      </w:r>
      <w:r w:rsidRPr="00D23479">
        <w:rPr>
          <w:rFonts w:asciiTheme="minorHAnsi" w:hAnsiTheme="minorHAnsi" w:cstheme="minorHAnsi"/>
        </w:rPr>
        <w:t>przepisami</w:t>
      </w:r>
      <w:r w:rsidRPr="00D23479">
        <w:rPr>
          <w:rFonts w:asciiTheme="minorHAnsi" w:eastAsia="Arial" w:hAnsiTheme="minorHAnsi" w:cstheme="minorHAnsi"/>
        </w:rPr>
        <w:t xml:space="preserve"> </w:t>
      </w:r>
      <w:r w:rsidRPr="00D23479">
        <w:rPr>
          <w:rFonts w:asciiTheme="minorHAnsi" w:hAnsiTheme="minorHAnsi" w:cstheme="minorHAnsi"/>
        </w:rPr>
        <w:t>Kodeksu</w:t>
      </w:r>
      <w:r w:rsidRPr="00D23479">
        <w:rPr>
          <w:rFonts w:asciiTheme="minorHAnsi" w:eastAsia="Arial" w:hAnsiTheme="minorHAnsi" w:cstheme="minorHAnsi"/>
        </w:rPr>
        <w:t xml:space="preserve"> </w:t>
      </w:r>
      <w:r w:rsidRPr="00D23479">
        <w:rPr>
          <w:rFonts w:asciiTheme="minorHAnsi" w:hAnsiTheme="minorHAnsi" w:cstheme="minorHAnsi"/>
        </w:rPr>
        <w:t>cywilnego.</w:t>
      </w:r>
      <w:r w:rsidRPr="00D23479">
        <w:rPr>
          <w:rFonts w:asciiTheme="minorHAnsi" w:eastAsia="Arial" w:hAnsiTheme="minorHAnsi" w:cstheme="minorHAnsi"/>
        </w:rPr>
        <w:t xml:space="preserve"> </w:t>
      </w:r>
    </w:p>
    <w:p w14:paraId="4AA5A6E3" w14:textId="1FC2CDD4" w:rsidR="00851EF3" w:rsidRPr="00D23479" w:rsidRDefault="00851EF3" w:rsidP="00515A89">
      <w:pPr>
        <w:pStyle w:val="Akapitzlist"/>
        <w:numPr>
          <w:ilvl w:val="0"/>
          <w:numId w:val="26"/>
        </w:numPr>
        <w:tabs>
          <w:tab w:val="left" w:pos="426"/>
          <w:tab w:val="left" w:pos="500"/>
        </w:tabs>
        <w:spacing w:after="0" w:line="240" w:lineRule="auto"/>
        <w:ind w:left="426" w:hanging="426"/>
        <w:jc w:val="both"/>
        <w:rPr>
          <w:rFonts w:asciiTheme="minorHAnsi" w:eastAsia="Arial" w:hAnsiTheme="minorHAnsi" w:cstheme="minorHAnsi"/>
        </w:rPr>
      </w:pP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razie</w:t>
      </w:r>
      <w:r w:rsidRPr="00D23479">
        <w:rPr>
          <w:rFonts w:asciiTheme="minorHAnsi" w:eastAsia="Arial" w:hAnsiTheme="minorHAnsi" w:cstheme="minorHAnsi"/>
        </w:rPr>
        <w:t xml:space="preserve"> </w:t>
      </w:r>
      <w:r w:rsidRPr="00D23479">
        <w:rPr>
          <w:rFonts w:asciiTheme="minorHAnsi" w:hAnsiTheme="minorHAnsi" w:cstheme="minorHAnsi"/>
        </w:rPr>
        <w:t>naliczenia</w:t>
      </w:r>
      <w:r w:rsidRPr="00D23479">
        <w:rPr>
          <w:rFonts w:asciiTheme="minorHAnsi" w:eastAsia="Arial" w:hAnsiTheme="minorHAnsi" w:cstheme="minorHAnsi"/>
        </w:rPr>
        <w:t xml:space="preserve"> </w:t>
      </w:r>
      <w:r w:rsidRPr="00D23479">
        <w:rPr>
          <w:rFonts w:asciiTheme="minorHAnsi" w:hAnsiTheme="minorHAnsi" w:cstheme="minorHAnsi"/>
        </w:rPr>
        <w:t>kar</w:t>
      </w:r>
      <w:r w:rsidRPr="00D23479">
        <w:rPr>
          <w:rFonts w:asciiTheme="minorHAnsi" w:eastAsia="Arial" w:hAnsiTheme="minorHAnsi" w:cstheme="minorHAnsi"/>
        </w:rPr>
        <w:t xml:space="preserve"> </w:t>
      </w:r>
      <w:r w:rsidRPr="00D23479">
        <w:rPr>
          <w:rFonts w:asciiTheme="minorHAnsi" w:hAnsiTheme="minorHAnsi" w:cstheme="minorHAnsi"/>
        </w:rPr>
        <w:t>umownych</w:t>
      </w:r>
      <w:r w:rsidRPr="00D23479">
        <w:rPr>
          <w:rFonts w:asciiTheme="minorHAnsi" w:eastAsia="Arial" w:hAnsiTheme="minorHAnsi" w:cstheme="minorHAnsi"/>
        </w:rPr>
        <w:t xml:space="preserve"> </w:t>
      </w:r>
      <w:r w:rsidRPr="00D23479">
        <w:rPr>
          <w:rFonts w:asciiTheme="minorHAnsi" w:hAnsiTheme="minorHAnsi" w:cstheme="minorHAnsi"/>
        </w:rPr>
        <w:t>Zamawiający</w:t>
      </w:r>
      <w:r w:rsidRPr="00D23479">
        <w:rPr>
          <w:rFonts w:asciiTheme="minorHAnsi" w:eastAsia="Arial" w:hAnsiTheme="minorHAnsi" w:cstheme="minorHAnsi"/>
        </w:rPr>
        <w:t xml:space="preserve"> </w:t>
      </w:r>
      <w:r w:rsidRPr="00D23479">
        <w:rPr>
          <w:rFonts w:asciiTheme="minorHAnsi" w:hAnsiTheme="minorHAnsi" w:cstheme="minorHAnsi"/>
        </w:rPr>
        <w:t>może</w:t>
      </w:r>
      <w:r w:rsidRPr="00D23479">
        <w:rPr>
          <w:rFonts w:asciiTheme="minorHAnsi" w:eastAsia="Arial" w:hAnsiTheme="minorHAnsi" w:cstheme="minorHAnsi"/>
        </w:rPr>
        <w:t xml:space="preserve"> </w:t>
      </w:r>
      <w:r w:rsidRPr="00D23479">
        <w:rPr>
          <w:rFonts w:asciiTheme="minorHAnsi" w:hAnsiTheme="minorHAnsi" w:cstheme="minorHAnsi"/>
        </w:rPr>
        <w:t>potrącić</w:t>
      </w:r>
      <w:r w:rsidRPr="00D23479">
        <w:rPr>
          <w:rFonts w:asciiTheme="minorHAnsi" w:eastAsia="Arial" w:hAnsiTheme="minorHAnsi" w:cstheme="minorHAnsi"/>
        </w:rPr>
        <w:t xml:space="preserve"> </w:t>
      </w:r>
      <w:r w:rsidRPr="00D23479">
        <w:rPr>
          <w:rFonts w:asciiTheme="minorHAnsi" w:hAnsiTheme="minorHAnsi" w:cstheme="minorHAnsi"/>
        </w:rPr>
        <w:t>należną</w:t>
      </w:r>
      <w:r w:rsidRPr="00D23479">
        <w:rPr>
          <w:rFonts w:asciiTheme="minorHAnsi" w:eastAsia="Arial" w:hAnsiTheme="minorHAnsi" w:cstheme="minorHAnsi"/>
        </w:rPr>
        <w:t xml:space="preserve"> </w:t>
      </w:r>
      <w:r w:rsidRPr="00D23479">
        <w:rPr>
          <w:rFonts w:asciiTheme="minorHAnsi" w:hAnsiTheme="minorHAnsi" w:cstheme="minorHAnsi"/>
        </w:rPr>
        <w:t>mu</w:t>
      </w:r>
      <w:r w:rsidRPr="00D23479">
        <w:rPr>
          <w:rFonts w:asciiTheme="minorHAnsi" w:eastAsia="Arial" w:hAnsiTheme="minorHAnsi" w:cstheme="minorHAnsi"/>
        </w:rPr>
        <w:t xml:space="preserve"> </w:t>
      </w:r>
      <w:r w:rsidRPr="00D23479">
        <w:rPr>
          <w:rFonts w:asciiTheme="minorHAnsi" w:hAnsiTheme="minorHAnsi" w:cstheme="minorHAnsi"/>
        </w:rPr>
        <w:t>kwotę</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dowolnej</w:t>
      </w:r>
      <w:r w:rsidRPr="00D23479">
        <w:rPr>
          <w:rFonts w:asciiTheme="minorHAnsi" w:eastAsia="Arial" w:hAnsiTheme="minorHAnsi" w:cstheme="minorHAnsi"/>
        </w:rPr>
        <w:t xml:space="preserve"> </w:t>
      </w:r>
      <w:r w:rsidRPr="00D23479">
        <w:rPr>
          <w:rFonts w:asciiTheme="minorHAnsi" w:hAnsiTheme="minorHAnsi" w:cstheme="minorHAnsi"/>
        </w:rPr>
        <w:t>należności.</w:t>
      </w:r>
    </w:p>
    <w:p w14:paraId="500031EC" w14:textId="0F5F0C65" w:rsidR="00851EF3" w:rsidRPr="00D23479" w:rsidRDefault="00851EF3" w:rsidP="00515A89">
      <w:pPr>
        <w:pStyle w:val="Akapitzlist"/>
        <w:numPr>
          <w:ilvl w:val="0"/>
          <w:numId w:val="26"/>
        </w:numPr>
        <w:tabs>
          <w:tab w:val="left" w:pos="426"/>
          <w:tab w:val="left" w:pos="500"/>
        </w:tabs>
        <w:spacing w:after="0" w:line="240" w:lineRule="auto"/>
        <w:ind w:left="426" w:hanging="426"/>
        <w:jc w:val="both"/>
        <w:rPr>
          <w:rFonts w:asciiTheme="minorHAnsi" w:hAnsiTheme="minorHAnsi" w:cstheme="minorHAnsi"/>
        </w:rPr>
      </w:pPr>
      <w:r w:rsidRPr="00D23479">
        <w:rPr>
          <w:rFonts w:asciiTheme="minorHAnsi" w:hAnsiTheme="minorHAnsi" w:cstheme="minorHAnsi"/>
        </w:rPr>
        <w:t>Wykonawca</w:t>
      </w:r>
      <w:r w:rsidRPr="00D23479">
        <w:rPr>
          <w:rFonts w:asciiTheme="minorHAnsi" w:eastAsia="Arial" w:hAnsiTheme="minorHAnsi" w:cstheme="minorHAnsi"/>
        </w:rPr>
        <w:t xml:space="preserve"> </w:t>
      </w:r>
      <w:r w:rsidRPr="00D23479">
        <w:rPr>
          <w:rFonts w:asciiTheme="minorHAnsi" w:hAnsiTheme="minorHAnsi" w:cstheme="minorHAnsi"/>
        </w:rPr>
        <w:t>wyraża</w:t>
      </w:r>
      <w:r w:rsidRPr="00D23479">
        <w:rPr>
          <w:rFonts w:asciiTheme="minorHAnsi" w:eastAsia="Arial" w:hAnsiTheme="minorHAnsi" w:cstheme="minorHAnsi"/>
        </w:rPr>
        <w:t xml:space="preserve"> </w:t>
      </w:r>
      <w:r w:rsidRPr="00D23479">
        <w:rPr>
          <w:rFonts w:asciiTheme="minorHAnsi" w:hAnsiTheme="minorHAnsi" w:cstheme="minorHAnsi"/>
        </w:rPr>
        <w:t>zgodę</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potrącanie</w:t>
      </w:r>
      <w:r w:rsidRPr="00D23479">
        <w:rPr>
          <w:rFonts w:asciiTheme="minorHAnsi" w:eastAsia="Arial" w:hAnsiTheme="minorHAnsi" w:cstheme="minorHAnsi"/>
        </w:rPr>
        <w:t xml:space="preserve"> </w:t>
      </w:r>
      <w:r w:rsidRPr="00D23479">
        <w:rPr>
          <w:rFonts w:asciiTheme="minorHAnsi" w:hAnsiTheme="minorHAnsi" w:cstheme="minorHAnsi"/>
        </w:rPr>
        <w:t>kar</w:t>
      </w:r>
      <w:r w:rsidRPr="00D23479">
        <w:rPr>
          <w:rFonts w:asciiTheme="minorHAnsi" w:eastAsia="Arial" w:hAnsiTheme="minorHAnsi" w:cstheme="minorHAnsi"/>
        </w:rPr>
        <w:t xml:space="preserve"> </w:t>
      </w:r>
      <w:r w:rsidRPr="00D23479">
        <w:rPr>
          <w:rFonts w:asciiTheme="minorHAnsi" w:hAnsiTheme="minorHAnsi" w:cstheme="minorHAnsi"/>
        </w:rPr>
        <w:t>umownych</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należnego</w:t>
      </w:r>
      <w:r w:rsidRPr="00D23479">
        <w:rPr>
          <w:rFonts w:asciiTheme="minorHAnsi" w:eastAsia="Arial" w:hAnsiTheme="minorHAnsi" w:cstheme="minorHAnsi"/>
        </w:rPr>
        <w:t xml:space="preserve"> </w:t>
      </w:r>
      <w:r w:rsidRPr="00D23479">
        <w:rPr>
          <w:rFonts w:asciiTheme="minorHAnsi" w:hAnsiTheme="minorHAnsi" w:cstheme="minorHAnsi"/>
        </w:rPr>
        <w:t>mu</w:t>
      </w:r>
      <w:r w:rsidRPr="00D23479">
        <w:rPr>
          <w:rFonts w:asciiTheme="minorHAnsi" w:eastAsia="Arial" w:hAnsiTheme="minorHAnsi" w:cstheme="minorHAnsi"/>
        </w:rPr>
        <w:t xml:space="preserve"> </w:t>
      </w:r>
      <w:r w:rsidRPr="00D23479">
        <w:rPr>
          <w:rFonts w:asciiTheme="minorHAnsi" w:hAnsiTheme="minorHAnsi" w:cstheme="minorHAnsi"/>
        </w:rPr>
        <w:t>wynagrodzenia</w:t>
      </w:r>
      <w:r w:rsidRPr="00D23479">
        <w:rPr>
          <w:rFonts w:asciiTheme="minorHAnsi" w:eastAsia="Arial" w:hAnsiTheme="minorHAnsi" w:cstheme="minorHAnsi"/>
        </w:rPr>
        <w:t xml:space="preserve"> </w:t>
      </w:r>
      <w:r w:rsidRPr="00D23479">
        <w:rPr>
          <w:rFonts w:asciiTheme="minorHAnsi" w:hAnsiTheme="minorHAnsi" w:cstheme="minorHAnsi"/>
        </w:rPr>
        <w:t>za</w:t>
      </w:r>
      <w:r w:rsidRPr="00D23479">
        <w:rPr>
          <w:rFonts w:asciiTheme="minorHAnsi" w:eastAsia="Arial" w:hAnsiTheme="minorHAnsi" w:cstheme="minorHAnsi"/>
        </w:rPr>
        <w:t xml:space="preserve"> </w:t>
      </w:r>
      <w:r w:rsidRPr="00D23479">
        <w:rPr>
          <w:rFonts w:asciiTheme="minorHAnsi" w:hAnsiTheme="minorHAnsi" w:cstheme="minorHAnsi"/>
        </w:rPr>
        <w:t>wykonane</w:t>
      </w:r>
      <w:r w:rsidRPr="00D23479">
        <w:rPr>
          <w:rFonts w:asciiTheme="minorHAnsi" w:eastAsia="Arial" w:hAnsiTheme="minorHAnsi" w:cstheme="minorHAnsi"/>
        </w:rPr>
        <w:t xml:space="preserve"> </w:t>
      </w:r>
      <w:r w:rsidRPr="00D23479">
        <w:rPr>
          <w:rFonts w:asciiTheme="minorHAnsi" w:hAnsiTheme="minorHAnsi" w:cstheme="minorHAnsi"/>
        </w:rPr>
        <w:t>prace.</w:t>
      </w:r>
    </w:p>
    <w:p w14:paraId="3288144F" w14:textId="4C6B4905" w:rsidR="006941E4" w:rsidRPr="00D23479" w:rsidRDefault="006941E4" w:rsidP="00515A89">
      <w:pPr>
        <w:pStyle w:val="Akapitzlist"/>
        <w:numPr>
          <w:ilvl w:val="0"/>
          <w:numId w:val="26"/>
        </w:numPr>
        <w:tabs>
          <w:tab w:val="left" w:pos="426"/>
          <w:tab w:val="left" w:pos="500"/>
        </w:tabs>
        <w:spacing w:after="0" w:line="240" w:lineRule="auto"/>
        <w:ind w:left="426" w:hanging="426"/>
        <w:jc w:val="both"/>
        <w:rPr>
          <w:rFonts w:asciiTheme="minorHAnsi" w:hAnsiTheme="minorHAnsi" w:cstheme="minorHAnsi"/>
        </w:rPr>
      </w:pPr>
      <w:r w:rsidRPr="00D23479">
        <w:rPr>
          <w:rFonts w:asciiTheme="minorHAnsi" w:hAnsiTheme="minorHAnsi" w:cstheme="minorHAnsi"/>
        </w:rPr>
        <w:t>Kara umowna z tytułu zwłoki przysługuje za każdy rozpoczęty dzień zwłoki i jest wymagalna od dnia następnego, po upływie terminu jej zapłaty.</w:t>
      </w:r>
    </w:p>
    <w:p w14:paraId="297FF1EB" w14:textId="4ADD25D9" w:rsidR="00851EF3" w:rsidRPr="00D23479" w:rsidRDefault="00851EF3" w:rsidP="00515A89">
      <w:pPr>
        <w:pStyle w:val="Akapitzlist"/>
        <w:numPr>
          <w:ilvl w:val="0"/>
          <w:numId w:val="26"/>
        </w:numPr>
        <w:tabs>
          <w:tab w:val="left" w:pos="426"/>
          <w:tab w:val="left" w:pos="500"/>
        </w:tabs>
        <w:spacing w:after="0" w:line="240" w:lineRule="auto"/>
        <w:ind w:left="426" w:hanging="426"/>
        <w:jc w:val="both"/>
        <w:rPr>
          <w:rFonts w:asciiTheme="minorHAnsi" w:hAnsiTheme="minorHAnsi" w:cstheme="minorHAnsi"/>
        </w:rPr>
      </w:pPr>
      <w:r w:rsidRPr="00D23479">
        <w:rPr>
          <w:rFonts w:asciiTheme="minorHAnsi" w:hAnsiTheme="minorHAnsi" w:cstheme="minorHAnsi"/>
        </w:rPr>
        <w:t>Termin</w:t>
      </w:r>
      <w:r w:rsidRPr="00D23479">
        <w:rPr>
          <w:rFonts w:asciiTheme="minorHAnsi" w:eastAsia="Arial" w:hAnsiTheme="minorHAnsi" w:cstheme="minorHAnsi"/>
        </w:rPr>
        <w:t xml:space="preserve"> </w:t>
      </w:r>
      <w:r w:rsidRPr="00D23479">
        <w:rPr>
          <w:rFonts w:asciiTheme="minorHAnsi" w:hAnsiTheme="minorHAnsi" w:cstheme="minorHAnsi"/>
        </w:rPr>
        <w:t>zapłaty</w:t>
      </w:r>
      <w:r w:rsidRPr="00D23479">
        <w:rPr>
          <w:rFonts w:asciiTheme="minorHAnsi" w:eastAsia="Arial" w:hAnsiTheme="minorHAnsi" w:cstheme="minorHAnsi"/>
        </w:rPr>
        <w:t xml:space="preserve"> </w:t>
      </w:r>
      <w:r w:rsidRPr="00D23479">
        <w:rPr>
          <w:rFonts w:asciiTheme="minorHAnsi" w:hAnsiTheme="minorHAnsi" w:cstheme="minorHAnsi"/>
        </w:rPr>
        <w:t>kary</w:t>
      </w:r>
      <w:r w:rsidRPr="00D23479">
        <w:rPr>
          <w:rFonts w:asciiTheme="minorHAnsi" w:eastAsia="Arial" w:hAnsiTheme="minorHAnsi" w:cstheme="minorHAnsi"/>
        </w:rPr>
        <w:t xml:space="preserve"> </w:t>
      </w:r>
      <w:r w:rsidRPr="00D23479">
        <w:rPr>
          <w:rFonts w:asciiTheme="minorHAnsi" w:hAnsiTheme="minorHAnsi" w:cstheme="minorHAnsi"/>
        </w:rPr>
        <w:t>umownej</w:t>
      </w:r>
      <w:r w:rsidRPr="00D23479">
        <w:rPr>
          <w:rFonts w:asciiTheme="minorHAnsi" w:eastAsia="Arial" w:hAnsiTheme="minorHAnsi" w:cstheme="minorHAnsi"/>
        </w:rPr>
        <w:t xml:space="preserve"> </w:t>
      </w:r>
      <w:r w:rsidRPr="00D23479">
        <w:rPr>
          <w:rFonts w:asciiTheme="minorHAnsi" w:hAnsiTheme="minorHAnsi" w:cstheme="minorHAnsi"/>
        </w:rPr>
        <w:t>wynosi</w:t>
      </w:r>
      <w:r w:rsidRPr="00D23479">
        <w:rPr>
          <w:rFonts w:asciiTheme="minorHAnsi" w:eastAsia="Arial" w:hAnsiTheme="minorHAnsi" w:cstheme="minorHAnsi"/>
        </w:rPr>
        <w:t xml:space="preserve"> </w:t>
      </w:r>
      <w:r w:rsidRPr="00D23479">
        <w:rPr>
          <w:rFonts w:asciiTheme="minorHAnsi" w:hAnsiTheme="minorHAnsi" w:cstheme="minorHAnsi"/>
        </w:rPr>
        <w:t>14</w:t>
      </w:r>
      <w:r w:rsidRPr="00D23479">
        <w:rPr>
          <w:rFonts w:asciiTheme="minorHAnsi" w:eastAsia="Arial" w:hAnsiTheme="minorHAnsi" w:cstheme="minorHAnsi"/>
        </w:rPr>
        <w:t xml:space="preserve"> </w:t>
      </w:r>
      <w:r w:rsidRPr="00D23479">
        <w:rPr>
          <w:rFonts w:asciiTheme="minorHAnsi" w:hAnsiTheme="minorHAnsi" w:cstheme="minorHAnsi"/>
        </w:rPr>
        <w:t>dni</w:t>
      </w:r>
      <w:r w:rsidRPr="00D23479">
        <w:rPr>
          <w:rFonts w:asciiTheme="minorHAnsi" w:eastAsia="Arial" w:hAnsiTheme="minorHAnsi" w:cstheme="minorHAnsi"/>
        </w:rPr>
        <w:t xml:space="preserve"> </w:t>
      </w:r>
      <w:r w:rsidRPr="00D23479">
        <w:rPr>
          <w:rFonts w:asciiTheme="minorHAnsi" w:hAnsiTheme="minorHAnsi" w:cstheme="minorHAnsi"/>
        </w:rPr>
        <w:t>od</w:t>
      </w:r>
      <w:r w:rsidRPr="00D23479">
        <w:rPr>
          <w:rFonts w:asciiTheme="minorHAnsi" w:eastAsia="Arial" w:hAnsiTheme="minorHAnsi" w:cstheme="minorHAnsi"/>
        </w:rPr>
        <w:t xml:space="preserve"> </w:t>
      </w:r>
      <w:r w:rsidRPr="00D23479">
        <w:rPr>
          <w:rFonts w:asciiTheme="minorHAnsi" w:hAnsiTheme="minorHAnsi" w:cstheme="minorHAnsi"/>
        </w:rPr>
        <w:t>dnia</w:t>
      </w:r>
      <w:r w:rsidRPr="00D23479">
        <w:rPr>
          <w:rFonts w:asciiTheme="minorHAnsi" w:eastAsia="Arial" w:hAnsiTheme="minorHAnsi" w:cstheme="minorHAnsi"/>
        </w:rPr>
        <w:t xml:space="preserve"> </w:t>
      </w:r>
      <w:r w:rsidRPr="00D23479">
        <w:rPr>
          <w:rFonts w:asciiTheme="minorHAnsi" w:hAnsiTheme="minorHAnsi" w:cstheme="minorHAnsi"/>
        </w:rPr>
        <w:t>skutecznego</w:t>
      </w:r>
      <w:r w:rsidRPr="00D23479">
        <w:rPr>
          <w:rFonts w:asciiTheme="minorHAnsi" w:eastAsia="Arial" w:hAnsiTheme="minorHAnsi" w:cstheme="minorHAnsi"/>
        </w:rPr>
        <w:t xml:space="preserve"> </w:t>
      </w:r>
      <w:r w:rsidRPr="00D23479">
        <w:rPr>
          <w:rFonts w:asciiTheme="minorHAnsi" w:hAnsiTheme="minorHAnsi" w:cstheme="minorHAnsi"/>
        </w:rPr>
        <w:t>doręczenia</w:t>
      </w:r>
      <w:r w:rsidRPr="00D23479">
        <w:rPr>
          <w:rFonts w:asciiTheme="minorHAnsi" w:eastAsia="Arial" w:hAnsiTheme="minorHAnsi" w:cstheme="minorHAnsi"/>
        </w:rPr>
        <w:t xml:space="preserve"> </w:t>
      </w:r>
      <w:r w:rsidRPr="00D23479">
        <w:rPr>
          <w:rFonts w:asciiTheme="minorHAnsi" w:hAnsiTheme="minorHAnsi" w:cstheme="minorHAnsi"/>
        </w:rPr>
        <w:t>Stronie</w:t>
      </w:r>
      <w:r w:rsidRPr="00D23479">
        <w:rPr>
          <w:rFonts w:asciiTheme="minorHAnsi" w:eastAsia="Arial" w:hAnsiTheme="minorHAnsi" w:cstheme="minorHAnsi"/>
        </w:rPr>
        <w:t xml:space="preserve"> </w:t>
      </w:r>
      <w:r w:rsidRPr="00D23479">
        <w:rPr>
          <w:rFonts w:asciiTheme="minorHAnsi" w:hAnsiTheme="minorHAnsi" w:cstheme="minorHAnsi"/>
        </w:rPr>
        <w:t>wezwania</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zapłaty.</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razie</w:t>
      </w:r>
      <w:r w:rsidRPr="00D23479">
        <w:rPr>
          <w:rFonts w:asciiTheme="minorHAnsi" w:eastAsia="Arial" w:hAnsiTheme="minorHAnsi" w:cstheme="minorHAnsi"/>
        </w:rPr>
        <w:t xml:space="preserve"> </w:t>
      </w:r>
      <w:r w:rsidR="002B011A" w:rsidRPr="00D23479">
        <w:rPr>
          <w:rFonts w:asciiTheme="minorHAnsi" w:hAnsiTheme="minorHAnsi" w:cstheme="minorHAnsi"/>
        </w:rPr>
        <w:t>zwłoki</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zapłatą</w:t>
      </w:r>
      <w:r w:rsidRPr="00D23479">
        <w:rPr>
          <w:rFonts w:asciiTheme="minorHAnsi" w:eastAsia="Arial" w:hAnsiTheme="minorHAnsi" w:cstheme="minorHAnsi"/>
        </w:rPr>
        <w:t xml:space="preserve"> </w:t>
      </w:r>
      <w:r w:rsidRPr="00D23479">
        <w:rPr>
          <w:rFonts w:asciiTheme="minorHAnsi" w:hAnsiTheme="minorHAnsi" w:cstheme="minorHAnsi"/>
        </w:rPr>
        <w:t>kary</w:t>
      </w:r>
      <w:r w:rsidRPr="00D23479">
        <w:rPr>
          <w:rFonts w:asciiTheme="minorHAnsi" w:eastAsia="Arial" w:hAnsiTheme="minorHAnsi" w:cstheme="minorHAnsi"/>
        </w:rPr>
        <w:t xml:space="preserve"> </w:t>
      </w:r>
      <w:r w:rsidRPr="00D23479">
        <w:rPr>
          <w:rFonts w:asciiTheme="minorHAnsi" w:hAnsiTheme="minorHAnsi" w:cstheme="minorHAnsi"/>
        </w:rPr>
        <w:t>umownej</w:t>
      </w:r>
      <w:r w:rsidRPr="00D23479">
        <w:rPr>
          <w:rFonts w:asciiTheme="minorHAnsi" w:eastAsia="Arial" w:hAnsiTheme="minorHAnsi" w:cstheme="minorHAnsi"/>
        </w:rPr>
        <w:t xml:space="preserve"> </w:t>
      </w:r>
      <w:r w:rsidRPr="00D23479">
        <w:rPr>
          <w:rFonts w:asciiTheme="minorHAnsi" w:hAnsiTheme="minorHAnsi" w:cstheme="minorHAnsi"/>
        </w:rPr>
        <w:t>Strona</w:t>
      </w:r>
      <w:r w:rsidRPr="00D23479">
        <w:rPr>
          <w:rFonts w:asciiTheme="minorHAnsi" w:eastAsia="Arial" w:hAnsiTheme="minorHAnsi" w:cstheme="minorHAnsi"/>
        </w:rPr>
        <w:t xml:space="preserve"> </w:t>
      </w:r>
      <w:r w:rsidRPr="00D23479">
        <w:rPr>
          <w:rFonts w:asciiTheme="minorHAnsi" w:hAnsiTheme="minorHAnsi" w:cstheme="minorHAnsi"/>
        </w:rPr>
        <w:t>uprawniona</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otrzymania</w:t>
      </w:r>
      <w:r w:rsidRPr="00D23479">
        <w:rPr>
          <w:rFonts w:asciiTheme="minorHAnsi" w:eastAsia="Arial" w:hAnsiTheme="minorHAnsi" w:cstheme="minorHAnsi"/>
        </w:rPr>
        <w:t xml:space="preserve"> </w:t>
      </w:r>
      <w:r w:rsidRPr="00D23479">
        <w:rPr>
          <w:rFonts w:asciiTheme="minorHAnsi" w:hAnsiTheme="minorHAnsi" w:cstheme="minorHAnsi"/>
        </w:rPr>
        <w:t>kary</w:t>
      </w:r>
      <w:r w:rsidRPr="00D23479">
        <w:rPr>
          <w:rFonts w:asciiTheme="minorHAnsi" w:eastAsia="Arial" w:hAnsiTheme="minorHAnsi" w:cstheme="minorHAnsi"/>
        </w:rPr>
        <w:t xml:space="preserve"> </w:t>
      </w:r>
      <w:r w:rsidRPr="00D23479">
        <w:rPr>
          <w:rFonts w:asciiTheme="minorHAnsi" w:hAnsiTheme="minorHAnsi" w:cstheme="minorHAnsi"/>
        </w:rPr>
        <w:t>umownej</w:t>
      </w:r>
      <w:r w:rsidRPr="00D23479">
        <w:rPr>
          <w:rFonts w:asciiTheme="minorHAnsi" w:eastAsia="Arial" w:hAnsiTheme="minorHAnsi" w:cstheme="minorHAnsi"/>
        </w:rPr>
        <w:t xml:space="preserve"> </w:t>
      </w:r>
      <w:r w:rsidRPr="00D23479">
        <w:rPr>
          <w:rFonts w:asciiTheme="minorHAnsi" w:hAnsiTheme="minorHAnsi" w:cstheme="minorHAnsi"/>
        </w:rPr>
        <w:t>może</w:t>
      </w:r>
      <w:r w:rsidRPr="00D23479">
        <w:rPr>
          <w:rFonts w:asciiTheme="minorHAnsi" w:eastAsia="Arial" w:hAnsiTheme="minorHAnsi" w:cstheme="minorHAnsi"/>
        </w:rPr>
        <w:t xml:space="preserve"> </w:t>
      </w:r>
      <w:r w:rsidRPr="00D23479">
        <w:rPr>
          <w:rFonts w:asciiTheme="minorHAnsi" w:hAnsiTheme="minorHAnsi" w:cstheme="minorHAnsi"/>
        </w:rPr>
        <w:t>żądać</w:t>
      </w:r>
      <w:r w:rsidRPr="00D23479">
        <w:rPr>
          <w:rFonts w:asciiTheme="minorHAnsi" w:eastAsia="Arial" w:hAnsiTheme="minorHAnsi" w:cstheme="minorHAnsi"/>
        </w:rPr>
        <w:t xml:space="preserve"> </w:t>
      </w:r>
      <w:r w:rsidRPr="00D23479">
        <w:rPr>
          <w:rFonts w:asciiTheme="minorHAnsi" w:hAnsiTheme="minorHAnsi" w:cstheme="minorHAnsi"/>
        </w:rPr>
        <w:t>odsetek</w:t>
      </w:r>
      <w:r w:rsidRPr="00D23479">
        <w:rPr>
          <w:rFonts w:asciiTheme="minorHAnsi" w:eastAsia="Arial" w:hAnsiTheme="minorHAnsi" w:cstheme="minorHAnsi"/>
        </w:rPr>
        <w:t xml:space="preserve"> </w:t>
      </w:r>
      <w:r w:rsidRPr="00D23479">
        <w:rPr>
          <w:rFonts w:asciiTheme="minorHAnsi" w:hAnsiTheme="minorHAnsi" w:cstheme="minorHAnsi"/>
        </w:rPr>
        <w:t>ustawowych</w:t>
      </w:r>
      <w:r w:rsidRPr="00D23479">
        <w:rPr>
          <w:rFonts w:asciiTheme="minorHAnsi" w:eastAsia="Arial" w:hAnsiTheme="minorHAnsi" w:cstheme="minorHAnsi"/>
        </w:rPr>
        <w:t xml:space="preserve"> </w:t>
      </w:r>
      <w:r w:rsidRPr="00D23479">
        <w:rPr>
          <w:rFonts w:asciiTheme="minorHAnsi" w:hAnsiTheme="minorHAnsi" w:cstheme="minorHAnsi"/>
        </w:rPr>
        <w:t>za</w:t>
      </w:r>
      <w:r w:rsidRPr="00D23479">
        <w:rPr>
          <w:rFonts w:asciiTheme="minorHAnsi" w:eastAsia="Arial" w:hAnsiTheme="minorHAnsi" w:cstheme="minorHAnsi"/>
        </w:rPr>
        <w:t xml:space="preserve"> </w:t>
      </w:r>
      <w:r w:rsidRPr="00D23479">
        <w:rPr>
          <w:rFonts w:asciiTheme="minorHAnsi" w:hAnsiTheme="minorHAnsi" w:cstheme="minorHAnsi"/>
        </w:rPr>
        <w:t>każdy</w:t>
      </w:r>
      <w:r w:rsidRPr="00D23479">
        <w:rPr>
          <w:rFonts w:asciiTheme="minorHAnsi" w:eastAsia="Arial" w:hAnsiTheme="minorHAnsi" w:cstheme="minorHAnsi"/>
        </w:rPr>
        <w:t xml:space="preserve"> </w:t>
      </w:r>
      <w:r w:rsidRPr="00D23479">
        <w:rPr>
          <w:rFonts w:asciiTheme="minorHAnsi" w:hAnsiTheme="minorHAnsi" w:cstheme="minorHAnsi"/>
        </w:rPr>
        <w:t>dzień</w:t>
      </w:r>
      <w:r w:rsidRPr="00D23479">
        <w:rPr>
          <w:rFonts w:asciiTheme="minorHAnsi" w:eastAsia="Arial" w:hAnsiTheme="minorHAnsi" w:cstheme="minorHAnsi"/>
        </w:rPr>
        <w:t xml:space="preserve"> </w:t>
      </w:r>
      <w:r w:rsidR="002B011A" w:rsidRPr="00D23479">
        <w:rPr>
          <w:rFonts w:asciiTheme="minorHAnsi" w:hAnsiTheme="minorHAnsi" w:cstheme="minorHAnsi"/>
        </w:rPr>
        <w:t>zwłoki</w:t>
      </w:r>
      <w:r w:rsidRPr="00D23479">
        <w:rPr>
          <w:rFonts w:asciiTheme="minorHAnsi" w:hAnsiTheme="minorHAnsi" w:cstheme="minorHAnsi"/>
        </w:rPr>
        <w:t>.</w:t>
      </w:r>
    </w:p>
    <w:p w14:paraId="2C708855" w14:textId="77777777" w:rsidR="00851EF3" w:rsidRPr="00D23479" w:rsidRDefault="00851EF3" w:rsidP="00515A89">
      <w:pPr>
        <w:pStyle w:val="Akapitzlist"/>
        <w:numPr>
          <w:ilvl w:val="0"/>
          <w:numId w:val="26"/>
        </w:numPr>
        <w:tabs>
          <w:tab w:val="left" w:pos="426"/>
          <w:tab w:val="left" w:pos="500"/>
        </w:tabs>
        <w:spacing w:after="0" w:line="240" w:lineRule="auto"/>
        <w:ind w:left="426" w:hanging="426"/>
        <w:jc w:val="both"/>
        <w:rPr>
          <w:rFonts w:asciiTheme="minorHAnsi" w:hAnsiTheme="minorHAnsi" w:cstheme="minorHAnsi"/>
        </w:rPr>
      </w:pPr>
      <w:r w:rsidRPr="00D23479">
        <w:rPr>
          <w:rFonts w:asciiTheme="minorHAnsi" w:hAnsiTheme="minorHAnsi" w:cstheme="minorHAnsi"/>
        </w:rPr>
        <w:lastRenderedPageBreak/>
        <w:t>Zapłata</w:t>
      </w:r>
      <w:r w:rsidRPr="00D23479">
        <w:rPr>
          <w:rFonts w:asciiTheme="minorHAnsi" w:eastAsia="Arial" w:hAnsiTheme="minorHAnsi" w:cstheme="minorHAnsi"/>
        </w:rPr>
        <w:t xml:space="preserve"> </w:t>
      </w:r>
      <w:r w:rsidRPr="00D23479">
        <w:rPr>
          <w:rFonts w:asciiTheme="minorHAnsi" w:hAnsiTheme="minorHAnsi" w:cstheme="minorHAnsi"/>
        </w:rPr>
        <w:t>kary</w:t>
      </w:r>
      <w:r w:rsidRPr="00D23479">
        <w:rPr>
          <w:rFonts w:asciiTheme="minorHAnsi" w:eastAsia="Arial" w:hAnsiTheme="minorHAnsi" w:cstheme="minorHAnsi"/>
        </w:rPr>
        <w:t xml:space="preserve"> </w:t>
      </w:r>
      <w:r w:rsidRPr="00D23479">
        <w:rPr>
          <w:rFonts w:asciiTheme="minorHAnsi" w:hAnsiTheme="minorHAnsi" w:cstheme="minorHAnsi"/>
        </w:rPr>
        <w:t>przez</w:t>
      </w:r>
      <w:r w:rsidRPr="00D23479">
        <w:rPr>
          <w:rFonts w:asciiTheme="minorHAnsi" w:eastAsia="Arial" w:hAnsiTheme="minorHAnsi" w:cstheme="minorHAnsi"/>
        </w:rPr>
        <w:t xml:space="preserve"> </w:t>
      </w:r>
      <w:r w:rsidRPr="00D23479">
        <w:rPr>
          <w:rFonts w:asciiTheme="minorHAnsi" w:hAnsiTheme="minorHAnsi" w:cstheme="minorHAnsi"/>
        </w:rPr>
        <w:t>Wykonawcę</w:t>
      </w:r>
      <w:r w:rsidRPr="00D23479">
        <w:rPr>
          <w:rFonts w:asciiTheme="minorHAnsi" w:eastAsia="Arial" w:hAnsiTheme="minorHAnsi" w:cstheme="minorHAnsi"/>
        </w:rPr>
        <w:t xml:space="preserve"> </w:t>
      </w:r>
      <w:r w:rsidRPr="00D23479">
        <w:rPr>
          <w:rFonts w:asciiTheme="minorHAnsi" w:hAnsiTheme="minorHAnsi" w:cstheme="minorHAnsi"/>
        </w:rPr>
        <w:t>lub</w:t>
      </w:r>
      <w:r w:rsidRPr="00D23479">
        <w:rPr>
          <w:rFonts w:asciiTheme="minorHAnsi" w:eastAsia="Arial" w:hAnsiTheme="minorHAnsi" w:cstheme="minorHAnsi"/>
        </w:rPr>
        <w:t xml:space="preserve"> </w:t>
      </w:r>
      <w:r w:rsidRPr="00D23479">
        <w:rPr>
          <w:rFonts w:asciiTheme="minorHAnsi" w:hAnsiTheme="minorHAnsi" w:cstheme="minorHAnsi"/>
        </w:rPr>
        <w:t>potrącenie</w:t>
      </w:r>
      <w:r w:rsidRPr="00D23479">
        <w:rPr>
          <w:rFonts w:asciiTheme="minorHAnsi" w:eastAsia="Arial" w:hAnsiTheme="minorHAnsi" w:cstheme="minorHAnsi"/>
        </w:rPr>
        <w:t xml:space="preserve"> </w:t>
      </w:r>
      <w:r w:rsidRPr="00D23479">
        <w:rPr>
          <w:rFonts w:asciiTheme="minorHAnsi" w:hAnsiTheme="minorHAnsi" w:cstheme="minorHAnsi"/>
        </w:rPr>
        <w:t>przez</w:t>
      </w:r>
      <w:r w:rsidRPr="00D23479">
        <w:rPr>
          <w:rFonts w:asciiTheme="minorHAnsi" w:eastAsia="Arial" w:hAnsiTheme="minorHAnsi" w:cstheme="minorHAnsi"/>
        </w:rPr>
        <w:t xml:space="preserve"> </w:t>
      </w:r>
      <w:r w:rsidRPr="00D23479">
        <w:rPr>
          <w:rFonts w:asciiTheme="minorHAnsi" w:hAnsiTheme="minorHAnsi" w:cstheme="minorHAnsi"/>
        </w:rPr>
        <w:t>Zamawiającego</w:t>
      </w:r>
      <w:r w:rsidRPr="00D23479">
        <w:rPr>
          <w:rFonts w:asciiTheme="minorHAnsi" w:eastAsia="Arial" w:hAnsiTheme="minorHAnsi" w:cstheme="minorHAnsi"/>
        </w:rPr>
        <w:t xml:space="preserve"> </w:t>
      </w:r>
      <w:r w:rsidRPr="00D23479">
        <w:rPr>
          <w:rFonts w:asciiTheme="minorHAnsi" w:hAnsiTheme="minorHAnsi" w:cstheme="minorHAnsi"/>
        </w:rPr>
        <w:t>kwoty</w:t>
      </w:r>
      <w:r w:rsidRPr="00D23479">
        <w:rPr>
          <w:rFonts w:asciiTheme="minorHAnsi" w:eastAsia="Arial" w:hAnsiTheme="minorHAnsi" w:cstheme="minorHAnsi"/>
        </w:rPr>
        <w:t xml:space="preserve"> </w:t>
      </w:r>
      <w:r w:rsidRPr="00D23479">
        <w:rPr>
          <w:rFonts w:asciiTheme="minorHAnsi" w:hAnsiTheme="minorHAnsi" w:cstheme="minorHAnsi"/>
        </w:rPr>
        <w:t>kary</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płatności</w:t>
      </w:r>
      <w:r w:rsidRPr="00D23479">
        <w:rPr>
          <w:rFonts w:asciiTheme="minorHAnsi" w:eastAsia="Arial" w:hAnsiTheme="minorHAnsi" w:cstheme="minorHAnsi"/>
        </w:rPr>
        <w:t xml:space="preserve"> </w:t>
      </w:r>
      <w:r w:rsidRPr="00D23479">
        <w:rPr>
          <w:rFonts w:asciiTheme="minorHAnsi" w:hAnsiTheme="minorHAnsi" w:cstheme="minorHAnsi"/>
        </w:rPr>
        <w:t>należnej</w:t>
      </w:r>
      <w:r w:rsidRPr="00D23479">
        <w:rPr>
          <w:rFonts w:asciiTheme="minorHAnsi" w:eastAsia="Arial" w:hAnsiTheme="minorHAnsi" w:cstheme="minorHAnsi"/>
        </w:rPr>
        <w:t xml:space="preserve"> </w:t>
      </w:r>
      <w:r w:rsidRPr="00D23479">
        <w:rPr>
          <w:rFonts w:asciiTheme="minorHAnsi" w:hAnsiTheme="minorHAnsi" w:cstheme="minorHAnsi"/>
        </w:rPr>
        <w:t>Wykonawcy</w:t>
      </w:r>
      <w:r w:rsidRPr="00D23479">
        <w:rPr>
          <w:rFonts w:asciiTheme="minorHAnsi" w:eastAsia="Arial" w:hAnsiTheme="minorHAnsi" w:cstheme="minorHAnsi"/>
        </w:rPr>
        <w:t xml:space="preserve"> </w:t>
      </w:r>
      <w:r w:rsidRPr="00D23479">
        <w:rPr>
          <w:rFonts w:asciiTheme="minorHAnsi" w:hAnsiTheme="minorHAnsi" w:cstheme="minorHAnsi"/>
        </w:rPr>
        <w:t>nie</w:t>
      </w:r>
      <w:r w:rsidRPr="00D23479">
        <w:rPr>
          <w:rFonts w:asciiTheme="minorHAnsi" w:eastAsia="Arial" w:hAnsiTheme="minorHAnsi" w:cstheme="minorHAnsi"/>
        </w:rPr>
        <w:t xml:space="preserve"> </w:t>
      </w:r>
      <w:r w:rsidRPr="00D23479">
        <w:rPr>
          <w:rFonts w:asciiTheme="minorHAnsi" w:hAnsiTheme="minorHAnsi" w:cstheme="minorHAnsi"/>
        </w:rPr>
        <w:t>zwalnia</w:t>
      </w:r>
      <w:r w:rsidRPr="00D23479">
        <w:rPr>
          <w:rFonts w:asciiTheme="minorHAnsi" w:eastAsia="Arial" w:hAnsiTheme="minorHAnsi" w:cstheme="minorHAnsi"/>
        </w:rPr>
        <w:t xml:space="preserve"> </w:t>
      </w:r>
      <w:r w:rsidRPr="00D23479">
        <w:rPr>
          <w:rFonts w:asciiTheme="minorHAnsi" w:hAnsiTheme="minorHAnsi" w:cstheme="minorHAnsi"/>
        </w:rPr>
        <w:t>Wykonawcy</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obowiązku</w:t>
      </w:r>
      <w:r w:rsidRPr="00D23479">
        <w:rPr>
          <w:rFonts w:asciiTheme="minorHAnsi" w:eastAsia="Arial" w:hAnsiTheme="minorHAnsi" w:cstheme="minorHAnsi"/>
        </w:rPr>
        <w:t xml:space="preserve"> </w:t>
      </w:r>
      <w:r w:rsidRPr="00D23479">
        <w:rPr>
          <w:rFonts w:asciiTheme="minorHAnsi" w:hAnsiTheme="minorHAnsi" w:cstheme="minorHAnsi"/>
        </w:rPr>
        <w:t>ukończenia</w:t>
      </w:r>
      <w:r w:rsidRPr="00D23479">
        <w:rPr>
          <w:rFonts w:asciiTheme="minorHAnsi" w:eastAsia="Arial" w:hAnsiTheme="minorHAnsi" w:cstheme="minorHAnsi"/>
        </w:rPr>
        <w:t xml:space="preserve"> </w:t>
      </w:r>
      <w:r w:rsidRPr="00D23479">
        <w:rPr>
          <w:rFonts w:asciiTheme="minorHAnsi" w:hAnsiTheme="minorHAnsi" w:cstheme="minorHAnsi"/>
        </w:rPr>
        <w:t>robót</w:t>
      </w:r>
      <w:r w:rsidRPr="00D23479">
        <w:rPr>
          <w:rFonts w:asciiTheme="minorHAnsi" w:eastAsia="Arial" w:hAnsiTheme="minorHAnsi" w:cstheme="minorHAnsi"/>
        </w:rPr>
        <w:t xml:space="preserve"> </w:t>
      </w:r>
      <w:r w:rsidRPr="00D23479">
        <w:rPr>
          <w:rFonts w:asciiTheme="minorHAnsi" w:hAnsiTheme="minorHAnsi" w:cstheme="minorHAnsi"/>
        </w:rPr>
        <w:t>lub</w:t>
      </w:r>
      <w:r w:rsidRPr="00D23479">
        <w:rPr>
          <w:rFonts w:asciiTheme="minorHAnsi" w:eastAsia="Arial" w:hAnsiTheme="minorHAnsi" w:cstheme="minorHAnsi"/>
        </w:rPr>
        <w:t xml:space="preserve"> </w:t>
      </w:r>
      <w:r w:rsidRPr="00D23479">
        <w:rPr>
          <w:rFonts w:asciiTheme="minorHAnsi" w:hAnsiTheme="minorHAnsi" w:cstheme="minorHAnsi"/>
        </w:rPr>
        <w:t>jakichkolwiek</w:t>
      </w:r>
      <w:r w:rsidRPr="00D23479">
        <w:rPr>
          <w:rFonts w:asciiTheme="minorHAnsi" w:eastAsia="Arial" w:hAnsiTheme="minorHAnsi" w:cstheme="minorHAnsi"/>
        </w:rPr>
        <w:t xml:space="preserve"> </w:t>
      </w:r>
      <w:r w:rsidRPr="00D23479">
        <w:rPr>
          <w:rFonts w:asciiTheme="minorHAnsi" w:hAnsiTheme="minorHAnsi" w:cstheme="minorHAnsi"/>
        </w:rPr>
        <w:t>innych</w:t>
      </w:r>
      <w:r w:rsidRPr="00D23479">
        <w:rPr>
          <w:rFonts w:asciiTheme="minorHAnsi" w:eastAsia="Arial" w:hAnsiTheme="minorHAnsi" w:cstheme="minorHAnsi"/>
        </w:rPr>
        <w:t xml:space="preserve">  </w:t>
      </w:r>
      <w:r w:rsidRPr="00D23479">
        <w:rPr>
          <w:rFonts w:asciiTheme="minorHAnsi" w:hAnsiTheme="minorHAnsi" w:cstheme="minorHAnsi"/>
        </w:rPr>
        <w:t>obowiązków</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zobowiązań</w:t>
      </w:r>
      <w:r w:rsidRPr="00D23479">
        <w:rPr>
          <w:rFonts w:asciiTheme="minorHAnsi" w:eastAsia="Arial" w:hAnsiTheme="minorHAnsi" w:cstheme="minorHAnsi"/>
        </w:rPr>
        <w:t xml:space="preserve"> </w:t>
      </w:r>
      <w:r w:rsidRPr="00D23479">
        <w:rPr>
          <w:rFonts w:asciiTheme="minorHAnsi" w:hAnsiTheme="minorHAnsi" w:cstheme="minorHAnsi"/>
        </w:rPr>
        <w:t>wynikających</w:t>
      </w:r>
      <w:r w:rsidRPr="00D23479">
        <w:rPr>
          <w:rFonts w:asciiTheme="minorHAnsi" w:eastAsia="Arial" w:hAnsiTheme="minorHAnsi" w:cstheme="minorHAnsi"/>
        </w:rPr>
        <w:t xml:space="preserve"> </w:t>
      </w:r>
      <w:r w:rsidRPr="00D23479">
        <w:rPr>
          <w:rFonts w:asciiTheme="minorHAnsi" w:hAnsiTheme="minorHAnsi" w:cstheme="minorHAnsi"/>
        </w:rPr>
        <w:t>z umowy.</w:t>
      </w:r>
    </w:p>
    <w:p w14:paraId="742AF50D" w14:textId="77777777" w:rsidR="00851EF3" w:rsidRPr="00D23479" w:rsidRDefault="00851EF3" w:rsidP="00515A89">
      <w:pPr>
        <w:rPr>
          <w:rFonts w:asciiTheme="minorHAnsi" w:hAnsiTheme="minorHAnsi" w:cstheme="minorHAnsi"/>
          <w:sz w:val="22"/>
          <w:szCs w:val="22"/>
        </w:rPr>
      </w:pPr>
    </w:p>
    <w:p w14:paraId="2F07DB33" w14:textId="77777777" w:rsidR="00851EF3" w:rsidRPr="00D23479" w:rsidRDefault="00851EF3" w:rsidP="00515A89">
      <w:pPr>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16.</w:t>
      </w:r>
    </w:p>
    <w:p w14:paraId="5B710785" w14:textId="77777777" w:rsidR="00851EF3" w:rsidRPr="00D23479" w:rsidRDefault="00851EF3" w:rsidP="00515A89">
      <w:pPr>
        <w:widowControl w:val="0"/>
        <w:numPr>
          <w:ilvl w:val="0"/>
          <w:numId w:val="4"/>
        </w:numPr>
        <w:tabs>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Oprócz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wypadków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przewidzianych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Kodeksie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cywilnym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Stronom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przysługuje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odstąpienia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następujących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sytuacjach,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tj.:</w:t>
      </w:r>
    </w:p>
    <w:p w14:paraId="1A3A6AE9" w14:textId="77777777" w:rsidR="00851EF3" w:rsidRPr="00D23479" w:rsidRDefault="00851EF3" w:rsidP="00515A89">
      <w:pPr>
        <w:widowControl w:val="0"/>
        <w:numPr>
          <w:ilvl w:val="0"/>
          <w:numId w:val="6"/>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przysługuje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odstąpienia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4E242E35" w14:textId="1966755A" w:rsidR="007C1147" w:rsidRPr="00D23479" w:rsidRDefault="00851EF3" w:rsidP="00515A89">
      <w:pPr>
        <w:widowControl w:val="0"/>
        <w:numPr>
          <w:ilvl w:val="1"/>
          <w:numId w:val="39"/>
        </w:numPr>
        <w:tabs>
          <w:tab w:val="left" w:pos="1276"/>
        </w:tabs>
        <w:ind w:left="1276" w:hanging="425"/>
        <w:jc w:val="both"/>
        <w:rPr>
          <w:rFonts w:asciiTheme="minorHAnsi"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razie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zaistnienia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istotnej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okoliczności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powodującej,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leży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005C3CEA">
        <w:rPr>
          <w:rFonts w:asciiTheme="minorHAnsi" w:eastAsia="Arial" w:hAnsiTheme="minorHAnsi" w:cstheme="minorHAnsi"/>
          <w:sz w:val="22"/>
          <w:szCs w:val="22"/>
        </w:rPr>
        <w:t> </w:t>
      </w:r>
      <w:r w:rsidRPr="00D23479">
        <w:rPr>
          <w:rFonts w:asciiTheme="minorHAnsi" w:hAnsiTheme="minorHAnsi" w:cstheme="minorHAnsi"/>
          <w:sz w:val="22"/>
          <w:szCs w:val="22"/>
        </w:rPr>
        <w:t>interesie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publicznym,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było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przewidzieć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chwili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zawarcia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dalsze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wykonywanie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zagrozić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istotnemu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interesowi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bezpieczeństwa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państwa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bezpieczeństwu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publicznemu,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odstąpić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30</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powzięcia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wiadomości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okolicznościach.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takim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żądać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wyłącznie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należnego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tytułu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części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natomiast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żądać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odszkodowania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umownych,</w:t>
      </w:r>
    </w:p>
    <w:p w14:paraId="5D0D7E9E" w14:textId="77777777" w:rsidR="006941E4" w:rsidRPr="00D23479" w:rsidRDefault="006941E4" w:rsidP="00515A89">
      <w:pPr>
        <w:widowControl w:val="0"/>
        <w:numPr>
          <w:ilvl w:val="1"/>
          <w:numId w:val="39"/>
        </w:numPr>
        <w:tabs>
          <w:tab w:val="left" w:pos="1276"/>
        </w:tabs>
        <w:ind w:left="1276" w:hanging="426"/>
        <w:jc w:val="both"/>
        <w:rPr>
          <w:rFonts w:asciiTheme="minorHAnsi" w:hAnsiTheme="minorHAnsi" w:cstheme="minorHAnsi"/>
          <w:sz w:val="22"/>
          <w:szCs w:val="22"/>
        </w:rPr>
      </w:pPr>
      <w:r w:rsidRPr="00D23479">
        <w:rPr>
          <w:rFonts w:asciiTheme="minorHAnsi" w:hAnsiTheme="minorHAnsi" w:cstheme="minorHAnsi"/>
          <w:sz w:val="22"/>
          <w:szCs w:val="22"/>
        </w:rPr>
        <w:t>w przypadku ogłoszenia upadłości Wykonawcy, jego likwidacji lub gdy Wykonawca zostanie wykreślony z rejestru przedsiębiorców,</w:t>
      </w:r>
    </w:p>
    <w:p w14:paraId="69BF6BA8" w14:textId="77777777" w:rsidR="006941E4" w:rsidRPr="00D23479" w:rsidRDefault="006941E4" w:rsidP="00515A89">
      <w:pPr>
        <w:widowControl w:val="0"/>
        <w:numPr>
          <w:ilvl w:val="1"/>
          <w:numId w:val="39"/>
        </w:numPr>
        <w:tabs>
          <w:tab w:val="left" w:pos="1276"/>
        </w:tabs>
        <w:ind w:left="1276" w:hanging="426"/>
        <w:jc w:val="both"/>
        <w:rPr>
          <w:rFonts w:asciiTheme="minorHAnsi" w:hAnsiTheme="minorHAnsi" w:cstheme="minorHAnsi"/>
          <w:sz w:val="22"/>
          <w:szCs w:val="22"/>
        </w:rPr>
      </w:pPr>
      <w:r w:rsidRPr="00D23479">
        <w:rPr>
          <w:rFonts w:asciiTheme="minorHAnsi" w:hAnsiTheme="minorHAnsi" w:cstheme="minorHAnsi"/>
          <w:sz w:val="22"/>
          <w:szCs w:val="22"/>
        </w:rPr>
        <w:t xml:space="preserve">w przypadku, gdy Wykonawca nie rozpoczął lub zaprzestał wykonywania robót objętych przedmiotem zamówienia, bez uzasadnionych przyczyn oraz </w:t>
      </w:r>
      <w:r w:rsidR="00151230" w:rsidRPr="00D23479">
        <w:rPr>
          <w:rFonts w:asciiTheme="minorHAnsi" w:hAnsiTheme="minorHAnsi" w:cstheme="minorHAnsi"/>
          <w:sz w:val="22"/>
          <w:szCs w:val="22"/>
        </w:rPr>
        <w:t>n</w:t>
      </w:r>
      <w:r w:rsidRPr="00D23479">
        <w:rPr>
          <w:rFonts w:asciiTheme="minorHAnsi" w:hAnsiTheme="minorHAnsi" w:cstheme="minorHAnsi"/>
          <w:sz w:val="22"/>
          <w:szCs w:val="22"/>
        </w:rPr>
        <w:t>ie kontynuuje ich pomimo wezwania Zamawiającego złożonego na piśmie,</w:t>
      </w:r>
    </w:p>
    <w:p w14:paraId="6F91FA53" w14:textId="77777777" w:rsidR="00851EF3" w:rsidRPr="00D23479" w:rsidRDefault="00851EF3" w:rsidP="00515A89">
      <w:pPr>
        <w:widowControl w:val="0"/>
        <w:numPr>
          <w:ilvl w:val="1"/>
          <w:numId w:val="39"/>
        </w:numPr>
        <w:tabs>
          <w:tab w:val="left" w:pos="1276"/>
        </w:tabs>
        <w:ind w:left="1276" w:hanging="426"/>
        <w:jc w:val="both"/>
        <w:rPr>
          <w:rFonts w:asciiTheme="minorHAnsi"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roboty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sposób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niezgodny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warunkami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specyfikacją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warunków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zamówienia,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dokumentacją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projektową,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specyfikacją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techniczną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p>
    <w:p w14:paraId="4E3D2A61" w14:textId="0AB0CBB3" w:rsidR="00851EF3" w:rsidRPr="00D23479" w:rsidRDefault="00851EF3" w:rsidP="00515A89">
      <w:pPr>
        <w:widowControl w:val="0"/>
        <w:numPr>
          <w:ilvl w:val="1"/>
          <w:numId w:val="39"/>
        </w:numPr>
        <w:tabs>
          <w:tab w:val="left" w:pos="1276"/>
        </w:tabs>
        <w:ind w:left="1276" w:hanging="426"/>
        <w:jc w:val="both"/>
        <w:rPr>
          <w:rFonts w:asciiTheme="minorHAnsi"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toku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okaże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zamówienia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sposób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wadliwy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albo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sprzeczny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każdym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czasie,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wezwać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sposobu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wyznaczając</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celu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bezskutecznym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upływie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wyznaczonego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odstąpić,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powodu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okoliczności,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odpowiada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p>
    <w:p w14:paraId="1B8F9831" w14:textId="368F91B7" w:rsidR="003B70FE" w:rsidRPr="00D23479" w:rsidRDefault="003B70FE" w:rsidP="00515A89">
      <w:pPr>
        <w:widowControl w:val="0"/>
        <w:numPr>
          <w:ilvl w:val="1"/>
          <w:numId w:val="39"/>
        </w:numPr>
        <w:tabs>
          <w:tab w:val="left" w:pos="1276"/>
        </w:tabs>
        <w:ind w:left="1276" w:hanging="426"/>
        <w:jc w:val="both"/>
        <w:rPr>
          <w:rFonts w:asciiTheme="minorHAnsi" w:hAnsiTheme="minorHAnsi" w:cstheme="minorHAnsi"/>
          <w:sz w:val="22"/>
          <w:szCs w:val="22"/>
          <w:lang w:eastAsia="ar-SA"/>
        </w:rPr>
      </w:pPr>
      <w:r w:rsidRPr="00D23479">
        <w:rPr>
          <w:rFonts w:asciiTheme="minorHAnsi" w:hAnsiTheme="minorHAnsi" w:cstheme="minorHAnsi"/>
          <w:sz w:val="22"/>
          <w:szCs w:val="22"/>
          <w:u w:color="FF0000"/>
        </w:rPr>
        <w:t>w przypadku, gdy Wykonawca nie wykonuje umowy lub wykonuje ją nienależycie i pomimo pisemnego wezwania Wykonawcy do podjęcia wykonywania lub należytego wykonywania umowy w wyznaczonym, uzasadnionym technicznie terminie, nie zadośćuczyni żądaniu Zamawiającego,</w:t>
      </w:r>
    </w:p>
    <w:p w14:paraId="6ECE582E" w14:textId="3A5CCF9F" w:rsidR="00851EF3" w:rsidRPr="00D23479" w:rsidRDefault="00851EF3" w:rsidP="00515A89">
      <w:pPr>
        <w:widowControl w:val="0"/>
        <w:numPr>
          <w:ilvl w:val="1"/>
          <w:numId w:val="39"/>
        </w:numPr>
        <w:tabs>
          <w:tab w:val="left" w:pos="1276"/>
        </w:tabs>
        <w:ind w:left="1276" w:hanging="426"/>
        <w:jc w:val="both"/>
        <w:rPr>
          <w:rFonts w:asciiTheme="minorHAnsi"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roboty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wadliwie,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stosuje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materiały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niezgodne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005C3CEA">
        <w:rPr>
          <w:rFonts w:asciiTheme="minorHAnsi" w:eastAsia="Arial" w:hAnsiTheme="minorHAnsi" w:cstheme="minorHAnsi"/>
          <w:sz w:val="22"/>
          <w:szCs w:val="22"/>
        </w:rPr>
        <w:t> </w:t>
      </w:r>
      <w:r w:rsidRPr="00D23479">
        <w:rPr>
          <w:rFonts w:asciiTheme="minorHAnsi" w:hAnsiTheme="minorHAnsi" w:cstheme="minorHAnsi"/>
          <w:sz w:val="22"/>
          <w:szCs w:val="22"/>
        </w:rPr>
        <w:t>wymaganiami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oraz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reaguje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polecenia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przedstawiciela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p>
    <w:p w14:paraId="7D19C861" w14:textId="77777777" w:rsidR="00851EF3" w:rsidRPr="00D23479" w:rsidRDefault="00851EF3" w:rsidP="00515A89">
      <w:pPr>
        <w:widowControl w:val="0"/>
        <w:numPr>
          <w:ilvl w:val="1"/>
          <w:numId w:val="39"/>
        </w:numPr>
        <w:tabs>
          <w:tab w:val="left" w:pos="1276"/>
        </w:tabs>
        <w:ind w:left="1276" w:hanging="426"/>
        <w:jc w:val="both"/>
        <w:rPr>
          <w:rFonts w:asciiTheme="minorHAnsi" w:hAnsiTheme="minorHAnsi" w:cstheme="minorHAnsi"/>
          <w:sz w:val="22"/>
          <w:szCs w:val="22"/>
          <w:lang w:eastAsia="ar-SA"/>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lang w:eastAsia="ar-SA"/>
        </w:rPr>
        <w:t>bez</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uzasadnionej</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przyczyny</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przerwał</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wykonywanie</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robót</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na</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okres</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dłuższy</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niż</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1</w:t>
      </w:r>
      <w:r w:rsidR="007C1147" w:rsidRPr="00D23479">
        <w:rPr>
          <w:rFonts w:asciiTheme="minorHAnsi" w:hAnsiTheme="minorHAnsi" w:cstheme="minorHAnsi"/>
          <w:sz w:val="22"/>
          <w:szCs w:val="22"/>
          <w:lang w:eastAsia="ar-SA"/>
        </w:rPr>
        <w:t>4</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dni</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i</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pomimo</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dodatkowego</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pisemnego</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wezwania</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Zamawiającego</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nie</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podjął</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ich</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w</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okresie</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7</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dni</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od</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dnia</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doręczenia</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Wykonawcy</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dodatkowego</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wezwania,</w:t>
      </w:r>
    </w:p>
    <w:p w14:paraId="61293230" w14:textId="1595CC39" w:rsidR="00851EF3" w:rsidRPr="00D23479" w:rsidRDefault="00851EF3" w:rsidP="00515A89">
      <w:pPr>
        <w:widowControl w:val="0"/>
        <w:numPr>
          <w:ilvl w:val="1"/>
          <w:numId w:val="39"/>
        </w:numPr>
        <w:tabs>
          <w:tab w:val="left" w:pos="1276"/>
        </w:tabs>
        <w:ind w:left="1276" w:hanging="426"/>
        <w:jc w:val="both"/>
        <w:rPr>
          <w:rFonts w:asciiTheme="minorHAnsi" w:eastAsia="Arial" w:hAnsiTheme="minorHAnsi" w:cstheme="minorHAnsi"/>
          <w:sz w:val="22"/>
          <w:szCs w:val="22"/>
          <w:lang w:eastAsia="ar-SA"/>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lang w:eastAsia="ar-SA"/>
        </w:rPr>
        <w:t>z</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przyczyn</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zawinionych</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nie</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przystąpił</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do</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odbioru</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terenu</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budowy</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albo</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nie</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rozpoczął</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robót</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albo</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pozostaje</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w</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zwłoce</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z</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realizacją</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robót</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tak</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dalece,</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że</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wątpliwe</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jest</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dochowanie</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terminu</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zakończenia</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robót,</w:t>
      </w:r>
      <w:r w:rsidRPr="00D23479">
        <w:rPr>
          <w:rFonts w:asciiTheme="minorHAnsi" w:eastAsia="Arial" w:hAnsiTheme="minorHAnsi" w:cstheme="minorHAnsi"/>
          <w:sz w:val="22"/>
          <w:szCs w:val="22"/>
          <w:lang w:eastAsia="ar-SA"/>
        </w:rPr>
        <w:t xml:space="preserve"> </w:t>
      </w:r>
    </w:p>
    <w:p w14:paraId="04774C82" w14:textId="77777777" w:rsidR="00851EF3" w:rsidRPr="00D23479" w:rsidRDefault="00851EF3" w:rsidP="00515A89">
      <w:pPr>
        <w:widowControl w:val="0"/>
        <w:numPr>
          <w:ilvl w:val="1"/>
          <w:numId w:val="39"/>
        </w:numPr>
        <w:tabs>
          <w:tab w:val="left" w:pos="1276"/>
        </w:tabs>
        <w:ind w:left="1276" w:hanging="426"/>
        <w:jc w:val="both"/>
        <w:rPr>
          <w:rFonts w:asciiTheme="minorHAnsi" w:hAnsiTheme="minorHAnsi" w:cstheme="minorHAnsi"/>
          <w:sz w:val="22"/>
          <w:szCs w:val="22"/>
          <w:lang w:eastAsia="ar-SA"/>
        </w:rPr>
      </w:pPr>
      <w:r w:rsidRPr="00D23479">
        <w:rPr>
          <w:rFonts w:asciiTheme="minorHAnsi" w:hAnsiTheme="minorHAnsi" w:cstheme="minorHAnsi"/>
          <w:sz w:val="22"/>
          <w:szCs w:val="22"/>
          <w:lang w:eastAsia="ar-SA"/>
        </w:rPr>
        <w:t>w</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przypadku,</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gdy</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Wykonawca</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podzleca</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całość</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robót</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lub</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dokonuje</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cesji</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umowy,</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jej</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części</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bez</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zgody</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Zamawiającego,</w:t>
      </w:r>
    </w:p>
    <w:p w14:paraId="6FBECE5F" w14:textId="77777777" w:rsidR="00851EF3" w:rsidRPr="00D23479" w:rsidRDefault="00851EF3" w:rsidP="00515A89">
      <w:pPr>
        <w:widowControl w:val="0"/>
        <w:numPr>
          <w:ilvl w:val="1"/>
          <w:numId w:val="39"/>
        </w:numPr>
        <w:tabs>
          <w:tab w:val="left" w:pos="1276"/>
        </w:tabs>
        <w:ind w:left="1276" w:hanging="426"/>
        <w:jc w:val="both"/>
        <w:rPr>
          <w:rFonts w:asciiTheme="minorHAnsi" w:hAnsiTheme="minorHAnsi" w:cstheme="minorHAnsi"/>
          <w:sz w:val="22"/>
          <w:szCs w:val="22"/>
        </w:rPr>
      </w:pPr>
      <w:r w:rsidRPr="00D23479">
        <w:rPr>
          <w:rFonts w:asciiTheme="minorHAnsi" w:hAnsiTheme="minorHAnsi" w:cstheme="minorHAnsi"/>
          <w:sz w:val="22"/>
          <w:szCs w:val="22"/>
          <w:lang w:eastAsia="ar-SA"/>
        </w:rPr>
        <w:t>w</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przypadku,</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gdy</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Wykonawca</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nie</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wykonuje</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obowiązków,</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o</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których</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mowa</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2</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060006BB" w14:textId="77777777" w:rsidR="00851EF3" w:rsidRPr="00D23479" w:rsidRDefault="00851EF3" w:rsidP="00515A89">
      <w:pPr>
        <w:widowControl w:val="0"/>
        <w:numPr>
          <w:ilvl w:val="1"/>
          <w:numId w:val="39"/>
        </w:numPr>
        <w:tabs>
          <w:tab w:val="left" w:pos="1276"/>
        </w:tabs>
        <w:ind w:left="1276" w:hanging="426"/>
        <w:jc w:val="both"/>
        <w:rPr>
          <w:rFonts w:asciiTheme="minorHAnsi"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istotny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rażący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sposób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zaniedbuje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wykonywanie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zobowiązań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reaguje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pisemne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zastrzeżenia</w:t>
      </w:r>
      <w:r w:rsidRPr="00D23479">
        <w:rPr>
          <w:rFonts w:asciiTheme="minorHAnsi" w:eastAsia="Arial" w:hAnsiTheme="minorHAnsi" w:cstheme="minorHAnsi"/>
          <w:sz w:val="22"/>
          <w:szCs w:val="22"/>
        </w:rPr>
        <w:t xml:space="preserve"> </w:t>
      </w:r>
      <w:r w:rsidR="00151230" w:rsidRPr="00D23479">
        <w:rPr>
          <w:rFonts w:asciiTheme="minorHAnsi" w:hAnsiTheme="minorHAnsi" w:cstheme="minorHAnsi"/>
          <w:sz w:val="22"/>
          <w:szCs w:val="22"/>
        </w:rPr>
        <w:t>Zamawiającego,</w:t>
      </w:r>
    </w:p>
    <w:p w14:paraId="4A0EDCEB" w14:textId="77777777" w:rsidR="00851EF3" w:rsidRPr="00D23479" w:rsidRDefault="00851EF3" w:rsidP="00515A89">
      <w:pPr>
        <w:widowControl w:val="0"/>
        <w:numPr>
          <w:ilvl w:val="1"/>
          <w:numId w:val="39"/>
        </w:numPr>
        <w:tabs>
          <w:tab w:val="left" w:pos="1276"/>
        </w:tabs>
        <w:ind w:left="1276" w:hanging="426"/>
        <w:jc w:val="both"/>
        <w:rPr>
          <w:rFonts w:asciiTheme="minorHAnsi"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uregulował</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należytego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sytuacji,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lang w:eastAsia="ar-SA"/>
        </w:rPr>
        <w:t>o</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którym</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mowa</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12</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373E0AEC" w14:textId="77777777" w:rsidR="00851EF3" w:rsidRPr="00D23479" w:rsidRDefault="00851EF3" w:rsidP="00515A89">
      <w:pPr>
        <w:widowControl w:val="0"/>
        <w:numPr>
          <w:ilvl w:val="1"/>
          <w:numId w:val="39"/>
        </w:numPr>
        <w:tabs>
          <w:tab w:val="left" w:pos="1276"/>
        </w:tabs>
        <w:ind w:left="1276" w:hanging="426"/>
        <w:jc w:val="both"/>
        <w:rPr>
          <w:rFonts w:asciiTheme="minorHAnsi"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dopełni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obowiązku,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6235DA9F" w14:textId="77777777" w:rsidR="008E7462" w:rsidRPr="00D23479" w:rsidRDefault="00851EF3" w:rsidP="00515A89">
      <w:pPr>
        <w:widowControl w:val="0"/>
        <w:numPr>
          <w:ilvl w:val="1"/>
          <w:numId w:val="39"/>
        </w:numPr>
        <w:tabs>
          <w:tab w:val="left" w:pos="1276"/>
        </w:tabs>
        <w:ind w:left="1276" w:hanging="426"/>
        <w:jc w:val="both"/>
        <w:rPr>
          <w:rFonts w:asciiTheme="minorHAnsi"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004F2D48" w:rsidRPr="00D23479">
        <w:rPr>
          <w:rFonts w:asciiTheme="minorHAnsi" w:eastAsia="Arial" w:hAnsiTheme="minorHAnsi" w:cstheme="minorHAnsi"/>
          <w:sz w:val="22"/>
          <w:szCs w:val="22"/>
        </w:rPr>
        <w:t xml:space="preserve">nagminnego </w:t>
      </w:r>
      <w:r w:rsidRPr="00D23479">
        <w:rPr>
          <w:rFonts w:asciiTheme="minorHAnsi" w:hAnsiTheme="minorHAnsi" w:cstheme="minorHAnsi"/>
          <w:sz w:val="22"/>
          <w:szCs w:val="22"/>
        </w:rPr>
        <w:t>niewywiązywania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obowiązku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zatrudniania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podstawie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004F2D48" w:rsidRPr="00D23479">
        <w:rPr>
          <w:rFonts w:asciiTheme="minorHAnsi" w:hAnsiTheme="minorHAnsi" w:cstheme="minorHAnsi"/>
          <w:sz w:val="22"/>
          <w:szCs w:val="22"/>
        </w:rPr>
        <w:t>pracę co spowodowało trzykrotne naliczenie kary umownej z tego tytułu</w:t>
      </w:r>
    </w:p>
    <w:p w14:paraId="4710EC43" w14:textId="2EC868CC" w:rsidR="004C13A5" w:rsidRPr="00D23479" w:rsidRDefault="003B70FE" w:rsidP="00515A89">
      <w:pPr>
        <w:widowControl w:val="0"/>
        <w:numPr>
          <w:ilvl w:val="1"/>
          <w:numId w:val="39"/>
        </w:numPr>
        <w:tabs>
          <w:tab w:val="left" w:pos="1276"/>
        </w:tabs>
        <w:ind w:left="1276" w:hanging="426"/>
        <w:jc w:val="both"/>
        <w:rPr>
          <w:rFonts w:asciiTheme="minorHAnsi" w:hAnsiTheme="minorHAnsi" w:cstheme="minorHAnsi"/>
          <w:sz w:val="22"/>
          <w:szCs w:val="22"/>
        </w:rPr>
      </w:pPr>
      <w:r w:rsidRPr="00D23479">
        <w:rPr>
          <w:rFonts w:asciiTheme="minorHAnsi" w:hAnsiTheme="minorHAnsi" w:cstheme="minorHAnsi"/>
          <w:sz w:val="22"/>
          <w:szCs w:val="22"/>
        </w:rPr>
        <w:t xml:space="preserve">w przypadku konieczności co najmniej trzykrotnego dokonywania przez Zamawiającego bezpośredniej zapłaty podwykonawcy lub dalszemu podwykonawcy lub konieczność </w:t>
      </w:r>
      <w:r w:rsidRPr="00D23479">
        <w:rPr>
          <w:rFonts w:asciiTheme="minorHAnsi" w:hAnsiTheme="minorHAnsi" w:cstheme="minorHAnsi"/>
          <w:sz w:val="22"/>
          <w:szCs w:val="22"/>
        </w:rPr>
        <w:lastRenderedPageBreak/>
        <w:t>dokonania bezpośrednich zapłat na rzecz tych podmiotów na sumę większą niż 5% wartości umowy brutto, o której mowa w § 3</w:t>
      </w:r>
      <w:r w:rsidR="004C13A5" w:rsidRPr="00D23479">
        <w:rPr>
          <w:rFonts w:asciiTheme="minorHAnsi" w:hAnsiTheme="minorHAnsi" w:cstheme="minorHAnsi"/>
          <w:sz w:val="22"/>
          <w:szCs w:val="22"/>
        </w:rPr>
        <w:t xml:space="preserve"> ust. 1 pkt 3) niniejszej umowy,</w:t>
      </w:r>
    </w:p>
    <w:p w14:paraId="6F44B2C2" w14:textId="59691587" w:rsidR="004C13A5" w:rsidRPr="00D23479" w:rsidRDefault="004C13A5" w:rsidP="00515A89">
      <w:pPr>
        <w:widowControl w:val="0"/>
        <w:numPr>
          <w:ilvl w:val="1"/>
          <w:numId w:val="39"/>
        </w:numPr>
        <w:tabs>
          <w:tab w:val="left" w:pos="1276"/>
        </w:tabs>
        <w:ind w:left="1276" w:hanging="426"/>
        <w:jc w:val="both"/>
        <w:rPr>
          <w:rFonts w:asciiTheme="minorHAnsi" w:hAnsiTheme="minorHAnsi" w:cstheme="minorHAnsi"/>
          <w:sz w:val="22"/>
          <w:szCs w:val="22"/>
        </w:rPr>
      </w:pPr>
      <w:r w:rsidRPr="00D23479">
        <w:rPr>
          <w:rFonts w:asciiTheme="minorHAnsi" w:hAnsiTheme="minorHAnsi" w:cstheme="minorHAnsi"/>
          <w:sz w:val="22"/>
          <w:szCs w:val="22"/>
        </w:rPr>
        <w:t>w chwili zawarcia umowy w sprawie zamówienia publicznego podlegał wykluczeniu na podstawie art. 108 ustawy Prawo zamówień publicznych.</w:t>
      </w:r>
    </w:p>
    <w:p w14:paraId="398AB650" w14:textId="77777777" w:rsidR="00851EF3" w:rsidRPr="00D23479" w:rsidRDefault="00851EF3" w:rsidP="00515A89">
      <w:pPr>
        <w:widowControl w:val="0"/>
        <w:numPr>
          <w:ilvl w:val="0"/>
          <w:numId w:val="6"/>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przysługuje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odstąpienia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1980DC07" w14:textId="2F6BB775" w:rsidR="00851EF3" w:rsidRPr="00D23479" w:rsidRDefault="00851EF3" w:rsidP="00515A89">
      <w:pPr>
        <w:widowControl w:val="0"/>
        <w:numPr>
          <w:ilvl w:val="1"/>
          <w:numId w:val="6"/>
        </w:numPr>
        <w:tabs>
          <w:tab w:val="left" w:pos="1276"/>
        </w:tabs>
        <w:ind w:left="1276" w:hanging="425"/>
        <w:jc w:val="both"/>
        <w:rPr>
          <w:rFonts w:asciiTheme="minorHAnsi"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zwłoka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przekazaniu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terenu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przekracza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10</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w:t>
      </w:r>
    </w:p>
    <w:p w14:paraId="7F85BE86" w14:textId="77777777" w:rsidR="001F03FD" w:rsidRPr="00D23479" w:rsidRDefault="00851EF3" w:rsidP="00515A89">
      <w:pPr>
        <w:widowControl w:val="0"/>
        <w:numPr>
          <w:ilvl w:val="0"/>
          <w:numId w:val="4"/>
        </w:numPr>
        <w:tabs>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Odstąpienie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musi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nastąpić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formie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pisemnej,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rygorem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nieważności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takiego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oświadczenia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zawierać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uzasadnienie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faktyczne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prawne.</w:t>
      </w:r>
    </w:p>
    <w:p w14:paraId="48EB0D8B" w14:textId="5269CE0F" w:rsidR="001F03FD" w:rsidRPr="00D23479" w:rsidRDefault="001F03FD" w:rsidP="00515A89">
      <w:pPr>
        <w:widowControl w:val="0"/>
        <w:numPr>
          <w:ilvl w:val="0"/>
          <w:numId w:val="4"/>
        </w:numPr>
        <w:tabs>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Oświadczenie takie p</w:t>
      </w:r>
      <w:r w:rsidR="004F2D48" w:rsidRPr="00D23479">
        <w:rPr>
          <w:rFonts w:asciiTheme="minorHAnsi" w:hAnsiTheme="minorHAnsi" w:cstheme="minorHAnsi"/>
          <w:sz w:val="22"/>
          <w:szCs w:val="22"/>
        </w:rPr>
        <w:t>owinn</w:t>
      </w:r>
      <w:r w:rsidR="007E51E2" w:rsidRPr="00D23479">
        <w:rPr>
          <w:rFonts w:asciiTheme="minorHAnsi" w:hAnsiTheme="minorHAnsi" w:cstheme="minorHAnsi"/>
          <w:sz w:val="22"/>
          <w:szCs w:val="22"/>
        </w:rPr>
        <w:t>o być złożone w terminie 60 dni</w:t>
      </w:r>
      <w:r w:rsidRPr="00D23479">
        <w:rPr>
          <w:rFonts w:asciiTheme="minorHAnsi" w:hAnsiTheme="minorHAnsi" w:cstheme="minorHAnsi"/>
          <w:sz w:val="22"/>
          <w:szCs w:val="22"/>
        </w:rPr>
        <w:t xml:space="preserve"> liczonym od dnia uzyskania przez Stronę umowy informacji o okoliczności uzasadniającej odstąpienie od umowy, chyba że zapisy § 16 ust. 1 niniejszej umowy przewidują inny termin. </w:t>
      </w:r>
    </w:p>
    <w:p w14:paraId="7C7378DD" w14:textId="77777777" w:rsidR="00851EF3" w:rsidRPr="00D23479" w:rsidRDefault="00851EF3" w:rsidP="00515A89">
      <w:pPr>
        <w:widowControl w:val="0"/>
        <w:numPr>
          <w:ilvl w:val="0"/>
          <w:numId w:val="4"/>
        </w:numPr>
        <w:tabs>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Odstąpienie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następuje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pośrednictwem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listu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poleconego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potwierdzeniem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formie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pisma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złożonego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siedzibie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Strony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pokwitowaniem,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chwilą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otrzymania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pisemnego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oświadczenia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odstąpieniu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Stronę.</w:t>
      </w:r>
    </w:p>
    <w:p w14:paraId="74F0C1A6" w14:textId="77777777" w:rsidR="00851EF3" w:rsidRPr="00D23479" w:rsidRDefault="00851EF3" w:rsidP="00515A89">
      <w:pPr>
        <w:widowControl w:val="0"/>
        <w:numPr>
          <w:ilvl w:val="0"/>
          <w:numId w:val="4"/>
        </w:numPr>
        <w:tabs>
          <w:tab w:val="left" w:pos="426"/>
        </w:tabs>
        <w:ind w:left="426" w:hanging="426"/>
        <w:jc w:val="both"/>
        <w:rPr>
          <w:rFonts w:asciiTheme="minorHAnsi" w:hAnsiTheme="minorHAnsi" w:cstheme="minorHAnsi"/>
          <w:bCs/>
          <w:sz w:val="22"/>
          <w:szCs w:val="22"/>
          <w:lang w:eastAsia="ar-SA"/>
        </w:rPr>
      </w:pPr>
      <w:r w:rsidRPr="00D23479">
        <w:rPr>
          <w:rFonts w:asciiTheme="minorHAnsi" w:hAnsiTheme="minorHAnsi" w:cstheme="minorHAnsi"/>
          <w:bCs/>
          <w:sz w:val="22"/>
          <w:szCs w:val="22"/>
          <w:lang w:eastAsia="ar-SA"/>
        </w:rPr>
        <w:t>Wykonawca</w:t>
      </w:r>
      <w:r w:rsidRPr="00D23479">
        <w:rPr>
          <w:rFonts w:asciiTheme="minorHAnsi" w:eastAsia="Arial" w:hAnsiTheme="minorHAnsi" w:cstheme="minorHAnsi"/>
          <w:bCs/>
          <w:sz w:val="22"/>
          <w:szCs w:val="22"/>
          <w:lang w:eastAsia="ar-SA"/>
        </w:rPr>
        <w:t xml:space="preserve"> </w:t>
      </w:r>
      <w:r w:rsidRPr="00D23479">
        <w:rPr>
          <w:rFonts w:asciiTheme="minorHAnsi" w:hAnsiTheme="minorHAnsi" w:cstheme="minorHAnsi"/>
          <w:bCs/>
          <w:sz w:val="22"/>
          <w:szCs w:val="22"/>
          <w:lang w:eastAsia="ar-SA"/>
        </w:rPr>
        <w:t>udziela</w:t>
      </w:r>
      <w:r w:rsidRPr="00D23479">
        <w:rPr>
          <w:rFonts w:asciiTheme="minorHAnsi" w:eastAsia="Arial" w:hAnsiTheme="minorHAnsi" w:cstheme="minorHAnsi"/>
          <w:bCs/>
          <w:sz w:val="22"/>
          <w:szCs w:val="22"/>
          <w:lang w:eastAsia="ar-SA"/>
        </w:rPr>
        <w:t xml:space="preserve"> </w:t>
      </w:r>
      <w:r w:rsidRPr="00D23479">
        <w:rPr>
          <w:rFonts w:asciiTheme="minorHAnsi" w:hAnsiTheme="minorHAnsi" w:cstheme="minorHAnsi"/>
          <w:bCs/>
          <w:sz w:val="22"/>
          <w:szCs w:val="22"/>
          <w:lang w:eastAsia="ar-SA"/>
        </w:rPr>
        <w:t>rękojmi</w:t>
      </w:r>
      <w:r w:rsidRPr="00D23479">
        <w:rPr>
          <w:rFonts w:asciiTheme="minorHAnsi" w:eastAsia="Arial" w:hAnsiTheme="minorHAnsi" w:cstheme="minorHAnsi"/>
          <w:bCs/>
          <w:sz w:val="22"/>
          <w:szCs w:val="22"/>
          <w:lang w:eastAsia="ar-SA"/>
        </w:rPr>
        <w:t xml:space="preserve"> </w:t>
      </w:r>
      <w:r w:rsidRPr="00D23479">
        <w:rPr>
          <w:rFonts w:asciiTheme="minorHAnsi" w:hAnsiTheme="minorHAnsi" w:cstheme="minorHAnsi"/>
          <w:bCs/>
          <w:sz w:val="22"/>
          <w:szCs w:val="22"/>
          <w:lang w:eastAsia="ar-SA"/>
        </w:rPr>
        <w:t>i</w:t>
      </w:r>
      <w:r w:rsidRPr="00D23479">
        <w:rPr>
          <w:rFonts w:asciiTheme="minorHAnsi" w:eastAsia="Arial" w:hAnsiTheme="minorHAnsi" w:cstheme="minorHAnsi"/>
          <w:bCs/>
          <w:sz w:val="22"/>
          <w:szCs w:val="22"/>
          <w:lang w:eastAsia="ar-SA"/>
        </w:rPr>
        <w:t xml:space="preserve"> </w:t>
      </w:r>
      <w:r w:rsidRPr="00D23479">
        <w:rPr>
          <w:rFonts w:asciiTheme="minorHAnsi" w:hAnsiTheme="minorHAnsi" w:cstheme="minorHAnsi"/>
          <w:bCs/>
          <w:sz w:val="22"/>
          <w:szCs w:val="22"/>
          <w:lang w:eastAsia="ar-SA"/>
        </w:rPr>
        <w:t>gwarancji</w:t>
      </w:r>
      <w:r w:rsidRPr="00D23479">
        <w:rPr>
          <w:rFonts w:asciiTheme="minorHAnsi" w:eastAsia="Arial" w:hAnsiTheme="minorHAnsi" w:cstheme="minorHAnsi"/>
          <w:bCs/>
          <w:sz w:val="22"/>
          <w:szCs w:val="22"/>
          <w:lang w:eastAsia="ar-SA"/>
        </w:rPr>
        <w:t xml:space="preserve"> </w:t>
      </w:r>
      <w:r w:rsidRPr="00D23479">
        <w:rPr>
          <w:rFonts w:asciiTheme="minorHAnsi" w:hAnsiTheme="minorHAnsi" w:cstheme="minorHAnsi"/>
          <w:bCs/>
          <w:sz w:val="22"/>
          <w:szCs w:val="22"/>
          <w:lang w:eastAsia="ar-SA"/>
        </w:rPr>
        <w:t>jakości</w:t>
      </w:r>
      <w:r w:rsidRPr="00D23479">
        <w:rPr>
          <w:rFonts w:asciiTheme="minorHAnsi" w:eastAsia="Arial" w:hAnsiTheme="minorHAnsi" w:cstheme="minorHAnsi"/>
          <w:bCs/>
          <w:sz w:val="22"/>
          <w:szCs w:val="22"/>
          <w:lang w:eastAsia="ar-SA"/>
        </w:rPr>
        <w:t xml:space="preserve"> </w:t>
      </w:r>
      <w:r w:rsidRPr="00D23479">
        <w:rPr>
          <w:rFonts w:asciiTheme="minorHAnsi" w:hAnsiTheme="minorHAnsi" w:cstheme="minorHAnsi"/>
          <w:bCs/>
          <w:sz w:val="22"/>
          <w:szCs w:val="22"/>
          <w:lang w:eastAsia="ar-SA"/>
        </w:rPr>
        <w:t>w</w:t>
      </w:r>
      <w:r w:rsidRPr="00D23479">
        <w:rPr>
          <w:rFonts w:asciiTheme="minorHAnsi" w:eastAsia="Arial" w:hAnsiTheme="minorHAnsi" w:cstheme="minorHAnsi"/>
          <w:bCs/>
          <w:sz w:val="22"/>
          <w:szCs w:val="22"/>
          <w:lang w:eastAsia="ar-SA"/>
        </w:rPr>
        <w:t xml:space="preserve"> </w:t>
      </w:r>
      <w:r w:rsidRPr="00D23479">
        <w:rPr>
          <w:rFonts w:asciiTheme="minorHAnsi" w:hAnsiTheme="minorHAnsi" w:cstheme="minorHAnsi"/>
          <w:bCs/>
          <w:sz w:val="22"/>
          <w:szCs w:val="22"/>
          <w:lang w:eastAsia="ar-SA"/>
        </w:rPr>
        <w:t>zakresie</w:t>
      </w:r>
      <w:r w:rsidRPr="00D23479">
        <w:rPr>
          <w:rFonts w:asciiTheme="minorHAnsi" w:eastAsia="Arial" w:hAnsiTheme="minorHAnsi" w:cstheme="minorHAnsi"/>
          <w:bCs/>
          <w:sz w:val="22"/>
          <w:szCs w:val="22"/>
          <w:lang w:eastAsia="ar-SA"/>
        </w:rPr>
        <w:t xml:space="preserve"> </w:t>
      </w:r>
      <w:r w:rsidRPr="00D23479">
        <w:rPr>
          <w:rFonts w:asciiTheme="minorHAnsi" w:hAnsiTheme="minorHAnsi" w:cstheme="minorHAnsi"/>
          <w:bCs/>
          <w:sz w:val="22"/>
          <w:szCs w:val="22"/>
          <w:lang w:eastAsia="ar-SA"/>
        </w:rPr>
        <w:t>określonym</w:t>
      </w:r>
      <w:r w:rsidRPr="00D23479">
        <w:rPr>
          <w:rFonts w:asciiTheme="minorHAnsi" w:eastAsia="Arial" w:hAnsiTheme="minorHAnsi" w:cstheme="minorHAnsi"/>
          <w:bCs/>
          <w:sz w:val="22"/>
          <w:szCs w:val="22"/>
          <w:lang w:eastAsia="ar-SA"/>
        </w:rPr>
        <w:t xml:space="preserve"> </w:t>
      </w:r>
      <w:r w:rsidRPr="00D23479">
        <w:rPr>
          <w:rFonts w:asciiTheme="minorHAnsi" w:hAnsiTheme="minorHAnsi" w:cstheme="minorHAnsi"/>
          <w:bCs/>
          <w:sz w:val="22"/>
          <w:szCs w:val="22"/>
          <w:lang w:eastAsia="ar-SA"/>
        </w:rPr>
        <w:t>w</w:t>
      </w:r>
      <w:r w:rsidRPr="00D23479">
        <w:rPr>
          <w:rFonts w:asciiTheme="minorHAnsi" w:eastAsia="Arial" w:hAnsiTheme="minorHAnsi" w:cstheme="minorHAnsi"/>
          <w:bCs/>
          <w:sz w:val="22"/>
          <w:szCs w:val="22"/>
          <w:lang w:eastAsia="ar-SA"/>
        </w:rPr>
        <w:t xml:space="preserve"> </w:t>
      </w:r>
      <w:r w:rsidRPr="00D23479">
        <w:rPr>
          <w:rFonts w:asciiTheme="minorHAnsi" w:hAnsiTheme="minorHAnsi" w:cstheme="minorHAnsi"/>
          <w:bCs/>
          <w:sz w:val="22"/>
          <w:szCs w:val="22"/>
          <w:lang w:eastAsia="ar-SA"/>
        </w:rPr>
        <w:t>umowie</w:t>
      </w:r>
      <w:r w:rsidRPr="00D23479">
        <w:rPr>
          <w:rFonts w:asciiTheme="minorHAnsi" w:eastAsia="Arial" w:hAnsiTheme="minorHAnsi" w:cstheme="minorHAnsi"/>
          <w:bCs/>
          <w:sz w:val="22"/>
          <w:szCs w:val="22"/>
          <w:lang w:eastAsia="ar-SA"/>
        </w:rPr>
        <w:t xml:space="preserve"> </w:t>
      </w:r>
      <w:r w:rsidRPr="00D23479">
        <w:rPr>
          <w:rFonts w:asciiTheme="minorHAnsi" w:hAnsiTheme="minorHAnsi" w:cstheme="minorHAnsi"/>
          <w:bCs/>
          <w:sz w:val="22"/>
          <w:szCs w:val="22"/>
          <w:lang w:eastAsia="ar-SA"/>
        </w:rPr>
        <w:t>na</w:t>
      </w:r>
      <w:r w:rsidRPr="00D23479">
        <w:rPr>
          <w:rFonts w:asciiTheme="minorHAnsi" w:eastAsia="Arial" w:hAnsiTheme="minorHAnsi" w:cstheme="minorHAnsi"/>
          <w:bCs/>
          <w:sz w:val="22"/>
          <w:szCs w:val="22"/>
          <w:lang w:eastAsia="ar-SA"/>
        </w:rPr>
        <w:t xml:space="preserve"> </w:t>
      </w:r>
      <w:r w:rsidRPr="00D23479">
        <w:rPr>
          <w:rFonts w:asciiTheme="minorHAnsi" w:hAnsiTheme="minorHAnsi" w:cstheme="minorHAnsi"/>
          <w:bCs/>
          <w:sz w:val="22"/>
          <w:szCs w:val="22"/>
          <w:lang w:eastAsia="ar-SA"/>
        </w:rPr>
        <w:t>część</w:t>
      </w:r>
      <w:r w:rsidRPr="00D23479">
        <w:rPr>
          <w:rFonts w:asciiTheme="minorHAnsi" w:eastAsia="Arial" w:hAnsiTheme="minorHAnsi" w:cstheme="minorHAnsi"/>
          <w:bCs/>
          <w:sz w:val="22"/>
          <w:szCs w:val="22"/>
          <w:lang w:eastAsia="ar-SA"/>
        </w:rPr>
        <w:t xml:space="preserve"> </w:t>
      </w:r>
      <w:r w:rsidRPr="00D23479">
        <w:rPr>
          <w:rFonts w:asciiTheme="minorHAnsi" w:hAnsiTheme="minorHAnsi" w:cstheme="minorHAnsi"/>
          <w:bCs/>
          <w:sz w:val="22"/>
          <w:szCs w:val="22"/>
          <w:lang w:eastAsia="ar-SA"/>
        </w:rPr>
        <w:t>zobowiązania</w:t>
      </w:r>
      <w:r w:rsidRPr="00D23479">
        <w:rPr>
          <w:rFonts w:asciiTheme="minorHAnsi" w:eastAsia="Arial" w:hAnsiTheme="minorHAnsi" w:cstheme="minorHAnsi"/>
          <w:bCs/>
          <w:sz w:val="22"/>
          <w:szCs w:val="22"/>
          <w:lang w:eastAsia="ar-SA"/>
        </w:rPr>
        <w:t xml:space="preserve"> </w:t>
      </w:r>
      <w:r w:rsidRPr="00D23479">
        <w:rPr>
          <w:rFonts w:asciiTheme="minorHAnsi" w:hAnsiTheme="minorHAnsi" w:cstheme="minorHAnsi"/>
          <w:bCs/>
          <w:sz w:val="22"/>
          <w:szCs w:val="22"/>
          <w:lang w:eastAsia="ar-SA"/>
        </w:rPr>
        <w:t>wykonaną</w:t>
      </w:r>
      <w:r w:rsidRPr="00D23479">
        <w:rPr>
          <w:rFonts w:asciiTheme="minorHAnsi" w:eastAsia="Arial" w:hAnsiTheme="minorHAnsi" w:cstheme="minorHAnsi"/>
          <w:bCs/>
          <w:sz w:val="22"/>
          <w:szCs w:val="22"/>
          <w:lang w:eastAsia="ar-SA"/>
        </w:rPr>
        <w:t xml:space="preserve"> </w:t>
      </w:r>
      <w:r w:rsidRPr="00D23479">
        <w:rPr>
          <w:rFonts w:asciiTheme="minorHAnsi" w:hAnsiTheme="minorHAnsi" w:cstheme="minorHAnsi"/>
          <w:bCs/>
          <w:sz w:val="22"/>
          <w:szCs w:val="22"/>
          <w:lang w:eastAsia="ar-SA"/>
        </w:rPr>
        <w:t>przed</w:t>
      </w:r>
      <w:r w:rsidRPr="00D23479">
        <w:rPr>
          <w:rFonts w:asciiTheme="minorHAnsi" w:eastAsia="Arial" w:hAnsiTheme="minorHAnsi" w:cstheme="minorHAnsi"/>
          <w:bCs/>
          <w:sz w:val="22"/>
          <w:szCs w:val="22"/>
          <w:lang w:eastAsia="ar-SA"/>
        </w:rPr>
        <w:t xml:space="preserve"> </w:t>
      </w:r>
      <w:r w:rsidRPr="00D23479">
        <w:rPr>
          <w:rFonts w:asciiTheme="minorHAnsi" w:hAnsiTheme="minorHAnsi" w:cstheme="minorHAnsi"/>
          <w:bCs/>
          <w:sz w:val="22"/>
          <w:szCs w:val="22"/>
          <w:lang w:eastAsia="ar-SA"/>
        </w:rPr>
        <w:t>odstąpieniem</w:t>
      </w:r>
      <w:r w:rsidRPr="00D23479">
        <w:rPr>
          <w:rFonts w:asciiTheme="minorHAnsi" w:eastAsia="Arial" w:hAnsiTheme="minorHAnsi" w:cstheme="minorHAnsi"/>
          <w:bCs/>
          <w:sz w:val="22"/>
          <w:szCs w:val="22"/>
          <w:lang w:eastAsia="ar-SA"/>
        </w:rPr>
        <w:t xml:space="preserve"> </w:t>
      </w:r>
      <w:r w:rsidRPr="00D23479">
        <w:rPr>
          <w:rFonts w:asciiTheme="minorHAnsi" w:hAnsiTheme="minorHAnsi" w:cstheme="minorHAnsi"/>
          <w:bCs/>
          <w:sz w:val="22"/>
          <w:szCs w:val="22"/>
          <w:lang w:eastAsia="ar-SA"/>
        </w:rPr>
        <w:t>od</w:t>
      </w:r>
      <w:r w:rsidRPr="00D23479">
        <w:rPr>
          <w:rFonts w:asciiTheme="minorHAnsi" w:eastAsia="Arial" w:hAnsiTheme="minorHAnsi" w:cstheme="minorHAnsi"/>
          <w:bCs/>
          <w:sz w:val="22"/>
          <w:szCs w:val="22"/>
          <w:lang w:eastAsia="ar-SA"/>
        </w:rPr>
        <w:t xml:space="preserve"> </w:t>
      </w:r>
      <w:r w:rsidRPr="00D23479">
        <w:rPr>
          <w:rFonts w:asciiTheme="minorHAnsi" w:hAnsiTheme="minorHAnsi" w:cstheme="minorHAnsi"/>
          <w:bCs/>
          <w:sz w:val="22"/>
          <w:szCs w:val="22"/>
          <w:lang w:eastAsia="ar-SA"/>
        </w:rPr>
        <w:t>umowy.</w:t>
      </w:r>
    </w:p>
    <w:p w14:paraId="5341F7D0" w14:textId="04B31C93" w:rsidR="00851EF3" w:rsidRPr="00D23479" w:rsidRDefault="00851EF3" w:rsidP="00515A89">
      <w:pPr>
        <w:widowControl w:val="0"/>
        <w:numPr>
          <w:ilvl w:val="0"/>
          <w:numId w:val="4"/>
        </w:numPr>
        <w:tabs>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odstąpienia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obowiązek:</w:t>
      </w:r>
    </w:p>
    <w:p w14:paraId="24CCBFCE" w14:textId="49B831AA" w:rsidR="00851EF3" w:rsidRPr="00D23479" w:rsidRDefault="00851EF3" w:rsidP="00515A89">
      <w:pPr>
        <w:pStyle w:val="Akapitzlist"/>
        <w:numPr>
          <w:ilvl w:val="1"/>
          <w:numId w:val="21"/>
        </w:numPr>
        <w:tabs>
          <w:tab w:val="left" w:pos="851"/>
        </w:tabs>
        <w:spacing w:after="0" w:line="240" w:lineRule="auto"/>
        <w:ind w:left="851" w:hanging="425"/>
        <w:jc w:val="both"/>
        <w:rPr>
          <w:rFonts w:asciiTheme="minorHAnsi" w:eastAsia="Arial" w:hAnsiTheme="minorHAnsi" w:cstheme="minorHAnsi"/>
        </w:rPr>
      </w:pPr>
      <w:r w:rsidRPr="00D23479">
        <w:rPr>
          <w:rFonts w:asciiTheme="minorHAnsi" w:hAnsiTheme="minorHAnsi" w:cstheme="minorHAnsi"/>
        </w:rPr>
        <w:t>natychmiast</w:t>
      </w:r>
      <w:r w:rsidRPr="00D23479">
        <w:rPr>
          <w:rFonts w:asciiTheme="minorHAnsi" w:eastAsia="Arial" w:hAnsiTheme="minorHAnsi" w:cstheme="minorHAnsi"/>
        </w:rPr>
        <w:t xml:space="preserve"> </w:t>
      </w:r>
      <w:r w:rsidRPr="00D23479">
        <w:rPr>
          <w:rFonts w:asciiTheme="minorHAnsi" w:hAnsiTheme="minorHAnsi" w:cstheme="minorHAnsi"/>
        </w:rPr>
        <w:t>wstrzymać</w:t>
      </w:r>
      <w:r w:rsidRPr="00D23479">
        <w:rPr>
          <w:rFonts w:asciiTheme="minorHAnsi" w:eastAsia="Arial" w:hAnsiTheme="minorHAnsi" w:cstheme="minorHAnsi"/>
        </w:rPr>
        <w:t xml:space="preserve"> </w:t>
      </w:r>
      <w:r w:rsidRPr="00D23479">
        <w:rPr>
          <w:rFonts w:asciiTheme="minorHAnsi" w:hAnsiTheme="minorHAnsi" w:cstheme="minorHAnsi"/>
        </w:rPr>
        <w:t>wykonywanie</w:t>
      </w:r>
      <w:r w:rsidRPr="00D23479">
        <w:rPr>
          <w:rFonts w:asciiTheme="minorHAnsi" w:eastAsia="Arial" w:hAnsiTheme="minorHAnsi" w:cstheme="minorHAnsi"/>
        </w:rPr>
        <w:t xml:space="preserve"> </w:t>
      </w:r>
      <w:r w:rsidRPr="00D23479">
        <w:rPr>
          <w:rFonts w:asciiTheme="minorHAnsi" w:hAnsiTheme="minorHAnsi" w:cstheme="minorHAnsi"/>
        </w:rPr>
        <w:t>robót,</w:t>
      </w:r>
      <w:r w:rsidRPr="00D23479">
        <w:rPr>
          <w:rFonts w:asciiTheme="minorHAnsi" w:eastAsia="Arial" w:hAnsiTheme="minorHAnsi" w:cstheme="minorHAnsi"/>
        </w:rPr>
        <w:t xml:space="preserve"> </w:t>
      </w:r>
      <w:r w:rsidRPr="00D23479">
        <w:rPr>
          <w:rFonts w:asciiTheme="minorHAnsi" w:hAnsiTheme="minorHAnsi" w:cstheme="minorHAnsi"/>
        </w:rPr>
        <w:t>poza</w:t>
      </w:r>
      <w:r w:rsidRPr="00D23479">
        <w:rPr>
          <w:rFonts w:asciiTheme="minorHAnsi" w:eastAsia="Arial" w:hAnsiTheme="minorHAnsi" w:cstheme="minorHAnsi"/>
        </w:rPr>
        <w:t xml:space="preserve"> </w:t>
      </w:r>
      <w:r w:rsidRPr="00D23479">
        <w:rPr>
          <w:rFonts w:asciiTheme="minorHAnsi" w:hAnsiTheme="minorHAnsi" w:cstheme="minorHAnsi"/>
        </w:rPr>
        <w:t>mającymi</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celu</w:t>
      </w:r>
      <w:r w:rsidRPr="00D23479">
        <w:rPr>
          <w:rFonts w:asciiTheme="minorHAnsi" w:eastAsia="Arial" w:hAnsiTheme="minorHAnsi" w:cstheme="minorHAnsi"/>
        </w:rPr>
        <w:t xml:space="preserve"> </w:t>
      </w:r>
      <w:r w:rsidRPr="00D23479">
        <w:rPr>
          <w:rFonts w:asciiTheme="minorHAnsi" w:hAnsiTheme="minorHAnsi" w:cstheme="minorHAnsi"/>
        </w:rPr>
        <w:t>ochronę</w:t>
      </w:r>
      <w:r w:rsidRPr="00D23479">
        <w:rPr>
          <w:rFonts w:asciiTheme="minorHAnsi" w:eastAsia="Arial" w:hAnsiTheme="minorHAnsi" w:cstheme="minorHAnsi"/>
        </w:rPr>
        <w:t xml:space="preserve"> </w:t>
      </w:r>
      <w:r w:rsidRPr="00D23479">
        <w:rPr>
          <w:rFonts w:asciiTheme="minorHAnsi" w:hAnsiTheme="minorHAnsi" w:cstheme="minorHAnsi"/>
        </w:rPr>
        <w:t>życia</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własności</w:t>
      </w:r>
      <w:r w:rsidRPr="00D23479">
        <w:rPr>
          <w:rFonts w:asciiTheme="minorHAnsi" w:eastAsia="Arial" w:hAnsiTheme="minorHAnsi" w:cstheme="minorHAnsi"/>
        </w:rPr>
        <w:t xml:space="preserve"> </w:t>
      </w:r>
      <w:r w:rsidRPr="00D23479">
        <w:rPr>
          <w:rFonts w:asciiTheme="minorHAnsi" w:hAnsiTheme="minorHAnsi" w:cstheme="minorHAnsi"/>
        </w:rPr>
        <w:t>i</w:t>
      </w:r>
      <w:r w:rsidR="00836F0D">
        <w:rPr>
          <w:rFonts w:asciiTheme="minorHAnsi" w:eastAsia="Arial" w:hAnsiTheme="minorHAnsi" w:cstheme="minorHAnsi"/>
        </w:rPr>
        <w:t> </w:t>
      </w:r>
      <w:r w:rsidRPr="00D23479">
        <w:rPr>
          <w:rFonts w:asciiTheme="minorHAnsi" w:hAnsiTheme="minorHAnsi" w:cstheme="minorHAnsi"/>
        </w:rPr>
        <w:t>zabezpieczyć</w:t>
      </w:r>
      <w:r w:rsidRPr="00D23479">
        <w:rPr>
          <w:rFonts w:asciiTheme="minorHAnsi" w:eastAsia="Arial" w:hAnsiTheme="minorHAnsi" w:cstheme="minorHAnsi"/>
        </w:rPr>
        <w:t xml:space="preserve"> </w:t>
      </w:r>
      <w:r w:rsidRPr="00D23479">
        <w:rPr>
          <w:rFonts w:asciiTheme="minorHAnsi" w:hAnsiTheme="minorHAnsi" w:cstheme="minorHAnsi"/>
        </w:rPr>
        <w:t>przerwane</w:t>
      </w:r>
      <w:r w:rsidRPr="00D23479">
        <w:rPr>
          <w:rFonts w:asciiTheme="minorHAnsi" w:eastAsia="Arial" w:hAnsiTheme="minorHAnsi" w:cstheme="minorHAnsi"/>
        </w:rPr>
        <w:t xml:space="preserve"> </w:t>
      </w:r>
      <w:r w:rsidRPr="00D23479">
        <w:rPr>
          <w:rFonts w:asciiTheme="minorHAnsi" w:hAnsiTheme="minorHAnsi" w:cstheme="minorHAnsi"/>
        </w:rPr>
        <w:t>roboty</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zakresie</w:t>
      </w:r>
      <w:r w:rsidRPr="00D23479">
        <w:rPr>
          <w:rFonts w:asciiTheme="minorHAnsi" w:eastAsia="Arial" w:hAnsiTheme="minorHAnsi" w:cstheme="minorHAnsi"/>
        </w:rPr>
        <w:t xml:space="preserve"> </w:t>
      </w:r>
      <w:r w:rsidRPr="00D23479">
        <w:rPr>
          <w:rFonts w:asciiTheme="minorHAnsi" w:hAnsiTheme="minorHAnsi" w:cstheme="minorHAnsi"/>
        </w:rPr>
        <w:t>obustronnie</w:t>
      </w:r>
      <w:r w:rsidRPr="00D23479">
        <w:rPr>
          <w:rFonts w:asciiTheme="minorHAnsi" w:eastAsia="Arial" w:hAnsiTheme="minorHAnsi" w:cstheme="minorHAnsi"/>
        </w:rPr>
        <w:t xml:space="preserve"> </w:t>
      </w:r>
      <w:r w:rsidRPr="00D23479">
        <w:rPr>
          <w:rFonts w:asciiTheme="minorHAnsi" w:hAnsiTheme="minorHAnsi" w:cstheme="minorHAnsi"/>
        </w:rPr>
        <w:t>uzgodnionym</w:t>
      </w:r>
      <w:r w:rsidRPr="00D23479">
        <w:rPr>
          <w:rFonts w:asciiTheme="minorHAnsi" w:eastAsia="Arial" w:hAnsiTheme="minorHAnsi" w:cstheme="minorHAnsi"/>
        </w:rPr>
        <w:t xml:space="preserve"> </w:t>
      </w:r>
      <w:r w:rsidRPr="00D23479">
        <w:rPr>
          <w:rFonts w:asciiTheme="minorHAnsi" w:hAnsiTheme="minorHAnsi" w:cstheme="minorHAnsi"/>
        </w:rPr>
        <w:t>oraz</w:t>
      </w:r>
      <w:r w:rsidRPr="00D23479">
        <w:rPr>
          <w:rFonts w:asciiTheme="minorHAnsi" w:eastAsia="Arial" w:hAnsiTheme="minorHAnsi" w:cstheme="minorHAnsi"/>
        </w:rPr>
        <w:t xml:space="preserve"> </w:t>
      </w:r>
      <w:r w:rsidRPr="00D23479">
        <w:rPr>
          <w:rFonts w:asciiTheme="minorHAnsi" w:hAnsiTheme="minorHAnsi" w:cstheme="minorHAnsi"/>
        </w:rPr>
        <w:t>zabezpieczyć</w:t>
      </w:r>
      <w:r w:rsidRPr="00D23479">
        <w:rPr>
          <w:rFonts w:asciiTheme="minorHAnsi" w:eastAsia="Arial" w:hAnsiTheme="minorHAnsi" w:cstheme="minorHAnsi"/>
        </w:rPr>
        <w:t xml:space="preserve"> </w:t>
      </w:r>
      <w:r w:rsidRPr="00D23479">
        <w:rPr>
          <w:rFonts w:asciiTheme="minorHAnsi" w:hAnsiTheme="minorHAnsi" w:cstheme="minorHAnsi"/>
        </w:rPr>
        <w:t>teren</w:t>
      </w:r>
      <w:r w:rsidRPr="00D23479">
        <w:rPr>
          <w:rFonts w:asciiTheme="minorHAnsi" w:eastAsia="Arial" w:hAnsiTheme="minorHAnsi" w:cstheme="minorHAnsi"/>
        </w:rPr>
        <w:t xml:space="preserve"> </w:t>
      </w:r>
      <w:r w:rsidRPr="00D23479">
        <w:rPr>
          <w:rFonts w:asciiTheme="minorHAnsi" w:hAnsiTheme="minorHAnsi" w:cstheme="minorHAnsi"/>
        </w:rPr>
        <w:t>budowy</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opuścić</w:t>
      </w:r>
      <w:r w:rsidRPr="00D23479">
        <w:rPr>
          <w:rFonts w:asciiTheme="minorHAnsi" w:eastAsia="Arial" w:hAnsiTheme="minorHAnsi" w:cstheme="minorHAnsi"/>
        </w:rPr>
        <w:t xml:space="preserve"> </w:t>
      </w:r>
      <w:r w:rsidRPr="00D23479">
        <w:rPr>
          <w:rFonts w:asciiTheme="minorHAnsi" w:hAnsiTheme="minorHAnsi" w:cstheme="minorHAnsi"/>
        </w:rPr>
        <w:t>go</w:t>
      </w:r>
      <w:r w:rsidRPr="00D23479">
        <w:rPr>
          <w:rFonts w:asciiTheme="minorHAnsi" w:eastAsia="Arial" w:hAnsiTheme="minorHAnsi" w:cstheme="minorHAnsi"/>
        </w:rPr>
        <w:t xml:space="preserve"> </w:t>
      </w:r>
      <w:r w:rsidRPr="00D23479">
        <w:rPr>
          <w:rFonts w:asciiTheme="minorHAnsi" w:hAnsiTheme="minorHAnsi" w:cstheme="minorHAnsi"/>
        </w:rPr>
        <w:t>najpóźniej</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terminie</w:t>
      </w:r>
      <w:r w:rsidRPr="00D23479">
        <w:rPr>
          <w:rFonts w:asciiTheme="minorHAnsi" w:eastAsia="Arial" w:hAnsiTheme="minorHAnsi" w:cstheme="minorHAnsi"/>
        </w:rPr>
        <w:t xml:space="preserve"> </w:t>
      </w:r>
      <w:r w:rsidRPr="00D23479">
        <w:rPr>
          <w:rFonts w:asciiTheme="minorHAnsi" w:hAnsiTheme="minorHAnsi" w:cstheme="minorHAnsi"/>
        </w:rPr>
        <w:t>wskazanym</w:t>
      </w:r>
      <w:r w:rsidRPr="00D23479">
        <w:rPr>
          <w:rFonts w:asciiTheme="minorHAnsi" w:eastAsia="Arial" w:hAnsiTheme="minorHAnsi" w:cstheme="minorHAnsi"/>
        </w:rPr>
        <w:t xml:space="preserve"> </w:t>
      </w:r>
      <w:r w:rsidRPr="00D23479">
        <w:rPr>
          <w:rFonts w:asciiTheme="minorHAnsi" w:hAnsiTheme="minorHAnsi" w:cstheme="minorHAnsi"/>
        </w:rPr>
        <w:t>przez</w:t>
      </w:r>
      <w:r w:rsidRPr="00D23479">
        <w:rPr>
          <w:rFonts w:asciiTheme="minorHAnsi" w:eastAsia="Arial" w:hAnsiTheme="minorHAnsi" w:cstheme="minorHAnsi"/>
        </w:rPr>
        <w:t xml:space="preserve"> </w:t>
      </w:r>
      <w:r w:rsidRPr="00D23479">
        <w:rPr>
          <w:rFonts w:asciiTheme="minorHAnsi" w:hAnsiTheme="minorHAnsi" w:cstheme="minorHAnsi"/>
        </w:rPr>
        <w:t>Zamawiającego,</w:t>
      </w:r>
      <w:r w:rsidRPr="00D23479">
        <w:rPr>
          <w:rFonts w:asciiTheme="minorHAnsi" w:eastAsia="Arial" w:hAnsiTheme="minorHAnsi" w:cstheme="minorHAnsi"/>
        </w:rPr>
        <w:t xml:space="preserve"> </w:t>
      </w:r>
    </w:p>
    <w:p w14:paraId="5DE7021F" w14:textId="77777777" w:rsidR="00851EF3" w:rsidRPr="00D23479" w:rsidRDefault="00851EF3" w:rsidP="00515A89">
      <w:pPr>
        <w:pStyle w:val="Akapitzlist"/>
        <w:numPr>
          <w:ilvl w:val="1"/>
          <w:numId w:val="21"/>
        </w:numPr>
        <w:tabs>
          <w:tab w:val="left" w:pos="851"/>
        </w:tabs>
        <w:spacing w:after="0" w:line="240" w:lineRule="auto"/>
        <w:ind w:left="851" w:hanging="425"/>
        <w:jc w:val="both"/>
        <w:rPr>
          <w:rFonts w:asciiTheme="minorHAnsi" w:hAnsiTheme="minorHAnsi" w:cstheme="minorHAnsi"/>
        </w:rPr>
      </w:pPr>
      <w:r w:rsidRPr="00D23479">
        <w:rPr>
          <w:rFonts w:asciiTheme="minorHAnsi" w:hAnsiTheme="minorHAnsi" w:cstheme="minorHAnsi"/>
        </w:rPr>
        <w:t>przekazać</w:t>
      </w:r>
      <w:r w:rsidRPr="00D23479">
        <w:rPr>
          <w:rFonts w:asciiTheme="minorHAnsi" w:eastAsia="Arial" w:hAnsiTheme="minorHAnsi" w:cstheme="minorHAnsi"/>
        </w:rPr>
        <w:t xml:space="preserve"> </w:t>
      </w:r>
      <w:r w:rsidRPr="00D23479">
        <w:rPr>
          <w:rFonts w:asciiTheme="minorHAnsi" w:hAnsiTheme="minorHAnsi" w:cstheme="minorHAnsi"/>
        </w:rPr>
        <w:t>znajdujące</w:t>
      </w:r>
      <w:r w:rsidRPr="00D23479">
        <w:rPr>
          <w:rFonts w:asciiTheme="minorHAnsi" w:eastAsia="Arial" w:hAnsiTheme="minorHAnsi" w:cstheme="minorHAnsi"/>
        </w:rPr>
        <w:t xml:space="preserve"> </w:t>
      </w:r>
      <w:r w:rsidRPr="00D23479">
        <w:rPr>
          <w:rFonts w:asciiTheme="minorHAnsi" w:hAnsiTheme="minorHAnsi" w:cstheme="minorHAnsi"/>
        </w:rPr>
        <w:t>się</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jego</w:t>
      </w:r>
      <w:r w:rsidRPr="00D23479">
        <w:rPr>
          <w:rFonts w:asciiTheme="minorHAnsi" w:eastAsia="Arial" w:hAnsiTheme="minorHAnsi" w:cstheme="minorHAnsi"/>
        </w:rPr>
        <w:t xml:space="preserve"> </w:t>
      </w:r>
      <w:r w:rsidRPr="00D23479">
        <w:rPr>
          <w:rFonts w:asciiTheme="minorHAnsi" w:hAnsiTheme="minorHAnsi" w:cstheme="minorHAnsi"/>
        </w:rPr>
        <w:t>posiadaniu</w:t>
      </w:r>
      <w:r w:rsidRPr="00D23479">
        <w:rPr>
          <w:rFonts w:asciiTheme="minorHAnsi" w:eastAsia="Arial" w:hAnsiTheme="minorHAnsi" w:cstheme="minorHAnsi"/>
        </w:rPr>
        <w:t xml:space="preserve"> </w:t>
      </w:r>
      <w:r w:rsidRPr="00D23479">
        <w:rPr>
          <w:rFonts w:asciiTheme="minorHAnsi" w:hAnsiTheme="minorHAnsi" w:cstheme="minorHAnsi"/>
        </w:rPr>
        <w:t>dokumenty,</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tym</w:t>
      </w:r>
      <w:r w:rsidRPr="00D23479">
        <w:rPr>
          <w:rFonts w:asciiTheme="minorHAnsi" w:eastAsia="Arial" w:hAnsiTheme="minorHAnsi" w:cstheme="minorHAnsi"/>
        </w:rPr>
        <w:t xml:space="preserve"> </w:t>
      </w:r>
      <w:r w:rsidRPr="00D23479">
        <w:rPr>
          <w:rFonts w:asciiTheme="minorHAnsi" w:hAnsiTheme="minorHAnsi" w:cstheme="minorHAnsi"/>
        </w:rPr>
        <w:t>należące</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Zamawiającego,</w:t>
      </w:r>
      <w:r w:rsidRPr="00D23479">
        <w:rPr>
          <w:rFonts w:asciiTheme="minorHAnsi" w:eastAsia="Arial" w:hAnsiTheme="minorHAnsi" w:cstheme="minorHAnsi"/>
        </w:rPr>
        <w:t xml:space="preserve"> </w:t>
      </w:r>
      <w:r w:rsidRPr="00D23479">
        <w:rPr>
          <w:rFonts w:asciiTheme="minorHAnsi" w:hAnsiTheme="minorHAnsi" w:cstheme="minorHAnsi"/>
        </w:rPr>
        <w:t>urządzenia,</w:t>
      </w:r>
      <w:r w:rsidRPr="00D23479">
        <w:rPr>
          <w:rFonts w:asciiTheme="minorHAnsi" w:eastAsia="Arial" w:hAnsiTheme="minorHAnsi" w:cstheme="minorHAnsi"/>
        </w:rPr>
        <w:t xml:space="preserve"> </w:t>
      </w:r>
      <w:r w:rsidRPr="00D23479">
        <w:rPr>
          <w:rFonts w:asciiTheme="minorHAnsi" w:hAnsiTheme="minorHAnsi" w:cstheme="minorHAnsi"/>
        </w:rPr>
        <w:t>materiały</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inne</w:t>
      </w:r>
      <w:r w:rsidRPr="00D23479">
        <w:rPr>
          <w:rFonts w:asciiTheme="minorHAnsi" w:eastAsia="Arial" w:hAnsiTheme="minorHAnsi" w:cstheme="minorHAnsi"/>
        </w:rPr>
        <w:t xml:space="preserve"> </w:t>
      </w:r>
      <w:r w:rsidRPr="00D23479">
        <w:rPr>
          <w:rFonts w:asciiTheme="minorHAnsi" w:hAnsiTheme="minorHAnsi" w:cstheme="minorHAnsi"/>
        </w:rPr>
        <w:t>prace.</w:t>
      </w:r>
    </w:p>
    <w:p w14:paraId="024959A0" w14:textId="2A879D94" w:rsidR="00851EF3" w:rsidRPr="00D23479" w:rsidRDefault="00851EF3" w:rsidP="00836F0D">
      <w:pPr>
        <w:pStyle w:val="Akapitzlist"/>
        <w:numPr>
          <w:ilvl w:val="0"/>
          <w:numId w:val="4"/>
        </w:numPr>
        <w:tabs>
          <w:tab w:val="clear" w:pos="1004"/>
        </w:tabs>
        <w:spacing w:after="0" w:line="240" w:lineRule="auto"/>
        <w:ind w:left="426" w:hanging="426"/>
        <w:jc w:val="both"/>
        <w:rPr>
          <w:rFonts w:asciiTheme="minorHAnsi" w:hAnsiTheme="minorHAnsi" w:cstheme="minorHAnsi"/>
        </w:rPr>
      </w:pP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terminie</w:t>
      </w:r>
      <w:r w:rsidRPr="00D23479">
        <w:rPr>
          <w:rFonts w:asciiTheme="minorHAnsi" w:eastAsia="Arial" w:hAnsiTheme="minorHAnsi" w:cstheme="minorHAnsi"/>
        </w:rPr>
        <w:t xml:space="preserve"> </w:t>
      </w:r>
      <w:r w:rsidRPr="00D23479">
        <w:rPr>
          <w:rFonts w:asciiTheme="minorHAnsi" w:hAnsiTheme="minorHAnsi" w:cstheme="minorHAnsi"/>
        </w:rPr>
        <w:t>7</w:t>
      </w:r>
      <w:r w:rsidRPr="00D23479">
        <w:rPr>
          <w:rFonts w:asciiTheme="minorHAnsi" w:eastAsia="Arial" w:hAnsiTheme="minorHAnsi" w:cstheme="minorHAnsi"/>
        </w:rPr>
        <w:t xml:space="preserve"> </w:t>
      </w:r>
      <w:r w:rsidRPr="00D23479">
        <w:rPr>
          <w:rFonts w:asciiTheme="minorHAnsi" w:hAnsiTheme="minorHAnsi" w:cstheme="minorHAnsi"/>
        </w:rPr>
        <w:t>dni</w:t>
      </w:r>
      <w:r w:rsidRPr="00D23479">
        <w:rPr>
          <w:rFonts w:asciiTheme="minorHAnsi" w:eastAsia="Arial" w:hAnsiTheme="minorHAnsi" w:cstheme="minorHAnsi"/>
        </w:rPr>
        <w:t xml:space="preserve"> </w:t>
      </w:r>
      <w:r w:rsidRPr="00D23479">
        <w:rPr>
          <w:rFonts w:asciiTheme="minorHAnsi" w:hAnsiTheme="minorHAnsi" w:cstheme="minorHAnsi"/>
        </w:rPr>
        <w:t>od</w:t>
      </w:r>
      <w:r w:rsidRPr="00D23479">
        <w:rPr>
          <w:rFonts w:asciiTheme="minorHAnsi" w:eastAsia="Arial" w:hAnsiTheme="minorHAnsi" w:cstheme="minorHAnsi"/>
        </w:rPr>
        <w:t xml:space="preserve"> </w:t>
      </w:r>
      <w:r w:rsidRPr="00D23479">
        <w:rPr>
          <w:rFonts w:asciiTheme="minorHAnsi" w:hAnsiTheme="minorHAnsi" w:cstheme="minorHAnsi"/>
        </w:rPr>
        <w:t>daty</w:t>
      </w:r>
      <w:r w:rsidRPr="00D23479">
        <w:rPr>
          <w:rFonts w:asciiTheme="minorHAnsi" w:eastAsia="Arial" w:hAnsiTheme="minorHAnsi" w:cstheme="minorHAnsi"/>
        </w:rPr>
        <w:t xml:space="preserve"> </w:t>
      </w:r>
      <w:r w:rsidRPr="00D23479">
        <w:rPr>
          <w:rFonts w:asciiTheme="minorHAnsi" w:hAnsiTheme="minorHAnsi" w:cstheme="minorHAnsi"/>
        </w:rPr>
        <w:t>odstąpienia</w:t>
      </w:r>
      <w:r w:rsidRPr="00D23479">
        <w:rPr>
          <w:rFonts w:asciiTheme="minorHAnsi" w:eastAsia="Arial" w:hAnsiTheme="minorHAnsi" w:cstheme="minorHAnsi"/>
        </w:rPr>
        <w:t xml:space="preserve"> </w:t>
      </w:r>
      <w:r w:rsidRPr="00D23479">
        <w:rPr>
          <w:rFonts w:asciiTheme="minorHAnsi" w:hAnsiTheme="minorHAnsi" w:cstheme="minorHAnsi"/>
        </w:rPr>
        <w:t>od</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Wykonawca</w:t>
      </w:r>
      <w:r w:rsidRPr="00D23479">
        <w:rPr>
          <w:rFonts w:asciiTheme="minorHAnsi" w:eastAsia="Arial" w:hAnsiTheme="minorHAnsi" w:cstheme="minorHAnsi"/>
        </w:rPr>
        <w:t xml:space="preserve"> </w:t>
      </w:r>
      <w:r w:rsidRPr="00D23479">
        <w:rPr>
          <w:rFonts w:asciiTheme="minorHAnsi" w:hAnsiTheme="minorHAnsi" w:cstheme="minorHAnsi"/>
        </w:rPr>
        <w:t>zgłosi</w:t>
      </w:r>
      <w:r w:rsidRPr="00D23479">
        <w:rPr>
          <w:rFonts w:asciiTheme="minorHAnsi" w:eastAsia="Arial" w:hAnsiTheme="minorHAnsi" w:cstheme="minorHAnsi"/>
        </w:rPr>
        <w:t xml:space="preserve"> </w:t>
      </w:r>
      <w:r w:rsidRPr="00D23479">
        <w:rPr>
          <w:rFonts w:asciiTheme="minorHAnsi" w:hAnsiTheme="minorHAnsi" w:cstheme="minorHAnsi"/>
        </w:rPr>
        <w:t>Zamawiającemu</w:t>
      </w:r>
      <w:r w:rsidRPr="00D23479">
        <w:rPr>
          <w:rFonts w:asciiTheme="minorHAnsi" w:eastAsia="Arial" w:hAnsiTheme="minorHAnsi" w:cstheme="minorHAnsi"/>
        </w:rPr>
        <w:t xml:space="preserve"> </w:t>
      </w:r>
      <w:r w:rsidRPr="00D23479">
        <w:rPr>
          <w:rFonts w:asciiTheme="minorHAnsi" w:hAnsiTheme="minorHAnsi" w:cstheme="minorHAnsi"/>
        </w:rPr>
        <w:t>gotowość</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odbioru</w:t>
      </w:r>
      <w:r w:rsidRPr="00D23479">
        <w:rPr>
          <w:rFonts w:asciiTheme="minorHAnsi" w:eastAsia="Arial" w:hAnsiTheme="minorHAnsi" w:cstheme="minorHAnsi"/>
        </w:rPr>
        <w:t xml:space="preserve"> </w:t>
      </w:r>
      <w:r w:rsidRPr="00D23479">
        <w:rPr>
          <w:rFonts w:asciiTheme="minorHAnsi" w:hAnsiTheme="minorHAnsi" w:cstheme="minorHAnsi"/>
        </w:rPr>
        <w:t>robót</w:t>
      </w:r>
      <w:r w:rsidRPr="00D23479">
        <w:rPr>
          <w:rFonts w:asciiTheme="minorHAnsi" w:eastAsia="Arial" w:hAnsiTheme="minorHAnsi" w:cstheme="minorHAnsi"/>
        </w:rPr>
        <w:t xml:space="preserve"> </w:t>
      </w:r>
      <w:r w:rsidRPr="00D23479">
        <w:rPr>
          <w:rFonts w:asciiTheme="minorHAnsi" w:hAnsiTheme="minorHAnsi" w:cstheme="minorHAnsi"/>
        </w:rPr>
        <w:t>przerwanych</w:t>
      </w:r>
      <w:r w:rsidRPr="00D23479">
        <w:rPr>
          <w:rFonts w:asciiTheme="minorHAnsi" w:eastAsia="Arial" w:hAnsiTheme="minorHAnsi" w:cstheme="minorHAnsi"/>
        </w:rPr>
        <w:t xml:space="preserve"> </w:t>
      </w:r>
      <w:r w:rsidRPr="00D23479">
        <w:rPr>
          <w:rFonts w:asciiTheme="minorHAnsi" w:hAnsiTheme="minorHAnsi" w:cstheme="minorHAnsi"/>
        </w:rPr>
        <w:t>oraz</w:t>
      </w:r>
      <w:r w:rsidRPr="00D23479">
        <w:rPr>
          <w:rFonts w:asciiTheme="minorHAnsi" w:eastAsia="Arial" w:hAnsiTheme="minorHAnsi" w:cstheme="minorHAnsi"/>
        </w:rPr>
        <w:t xml:space="preserve"> </w:t>
      </w:r>
      <w:r w:rsidRPr="00D23479">
        <w:rPr>
          <w:rFonts w:asciiTheme="minorHAnsi" w:hAnsiTheme="minorHAnsi" w:cstheme="minorHAnsi"/>
        </w:rPr>
        <w:t>robót</w:t>
      </w:r>
      <w:r w:rsidRPr="00D23479">
        <w:rPr>
          <w:rFonts w:asciiTheme="minorHAnsi" w:eastAsia="Arial" w:hAnsiTheme="minorHAnsi" w:cstheme="minorHAnsi"/>
        </w:rPr>
        <w:t xml:space="preserve"> </w:t>
      </w:r>
      <w:r w:rsidRPr="00D23479">
        <w:rPr>
          <w:rFonts w:asciiTheme="minorHAnsi" w:hAnsiTheme="minorHAnsi" w:cstheme="minorHAnsi"/>
        </w:rPr>
        <w:t>zabezpieczających.</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przypadku</w:t>
      </w:r>
      <w:r w:rsidRPr="00D23479">
        <w:rPr>
          <w:rFonts w:asciiTheme="minorHAnsi" w:eastAsia="Arial" w:hAnsiTheme="minorHAnsi" w:cstheme="minorHAnsi"/>
        </w:rPr>
        <w:t xml:space="preserve"> </w:t>
      </w:r>
      <w:r w:rsidRPr="00D23479">
        <w:rPr>
          <w:rFonts w:asciiTheme="minorHAnsi" w:hAnsiTheme="minorHAnsi" w:cstheme="minorHAnsi"/>
        </w:rPr>
        <w:t>nie</w:t>
      </w:r>
      <w:r w:rsidRPr="00D23479">
        <w:rPr>
          <w:rFonts w:asciiTheme="minorHAnsi" w:eastAsia="Arial" w:hAnsiTheme="minorHAnsi" w:cstheme="minorHAnsi"/>
        </w:rPr>
        <w:t xml:space="preserve"> </w:t>
      </w:r>
      <w:r w:rsidRPr="00D23479">
        <w:rPr>
          <w:rFonts w:asciiTheme="minorHAnsi" w:hAnsiTheme="minorHAnsi" w:cstheme="minorHAnsi"/>
        </w:rPr>
        <w:t>zgłoszenia</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tym</w:t>
      </w:r>
      <w:r w:rsidRPr="00D23479">
        <w:rPr>
          <w:rFonts w:asciiTheme="minorHAnsi" w:eastAsia="Arial" w:hAnsiTheme="minorHAnsi" w:cstheme="minorHAnsi"/>
        </w:rPr>
        <w:t xml:space="preserve"> </w:t>
      </w:r>
      <w:r w:rsidRPr="00D23479">
        <w:rPr>
          <w:rFonts w:asciiTheme="minorHAnsi" w:hAnsiTheme="minorHAnsi" w:cstheme="minorHAnsi"/>
        </w:rPr>
        <w:t>terminie</w:t>
      </w:r>
      <w:r w:rsidRPr="00D23479">
        <w:rPr>
          <w:rFonts w:asciiTheme="minorHAnsi" w:eastAsia="Arial" w:hAnsiTheme="minorHAnsi" w:cstheme="minorHAnsi"/>
        </w:rPr>
        <w:t xml:space="preserve"> </w:t>
      </w:r>
      <w:r w:rsidRPr="00D23479">
        <w:rPr>
          <w:rFonts w:asciiTheme="minorHAnsi" w:hAnsiTheme="minorHAnsi" w:cstheme="minorHAnsi"/>
        </w:rPr>
        <w:t>gotowości</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odbioru,</w:t>
      </w:r>
      <w:r w:rsidRPr="00D23479">
        <w:rPr>
          <w:rFonts w:asciiTheme="minorHAnsi" w:eastAsia="Arial" w:hAnsiTheme="minorHAnsi" w:cstheme="minorHAnsi"/>
        </w:rPr>
        <w:t xml:space="preserve"> </w:t>
      </w:r>
      <w:r w:rsidRPr="00D23479">
        <w:rPr>
          <w:rFonts w:asciiTheme="minorHAnsi" w:hAnsiTheme="minorHAnsi" w:cstheme="minorHAnsi"/>
        </w:rPr>
        <w:t>Zamawiający</w:t>
      </w:r>
      <w:r w:rsidRPr="00D23479">
        <w:rPr>
          <w:rFonts w:asciiTheme="minorHAnsi" w:eastAsia="Arial" w:hAnsiTheme="minorHAnsi" w:cstheme="minorHAnsi"/>
        </w:rPr>
        <w:t xml:space="preserve"> </w:t>
      </w:r>
      <w:r w:rsidRPr="00D23479">
        <w:rPr>
          <w:rFonts w:asciiTheme="minorHAnsi" w:hAnsiTheme="minorHAnsi" w:cstheme="minorHAnsi"/>
        </w:rPr>
        <w:t>ma</w:t>
      </w:r>
      <w:r w:rsidRPr="00D23479">
        <w:rPr>
          <w:rFonts w:asciiTheme="minorHAnsi" w:eastAsia="Arial" w:hAnsiTheme="minorHAnsi" w:cstheme="minorHAnsi"/>
        </w:rPr>
        <w:t xml:space="preserve"> </w:t>
      </w:r>
      <w:r w:rsidRPr="00D23479">
        <w:rPr>
          <w:rFonts w:asciiTheme="minorHAnsi" w:hAnsiTheme="minorHAnsi" w:cstheme="minorHAnsi"/>
        </w:rPr>
        <w:t>prawo</w:t>
      </w:r>
      <w:r w:rsidRPr="00D23479">
        <w:rPr>
          <w:rFonts w:asciiTheme="minorHAnsi" w:eastAsia="Arial" w:hAnsiTheme="minorHAnsi" w:cstheme="minorHAnsi"/>
        </w:rPr>
        <w:t xml:space="preserve"> </w:t>
      </w:r>
      <w:r w:rsidRPr="00D23479">
        <w:rPr>
          <w:rFonts w:asciiTheme="minorHAnsi" w:hAnsiTheme="minorHAnsi" w:cstheme="minorHAnsi"/>
        </w:rPr>
        <w:t>przeprowadzić</w:t>
      </w:r>
      <w:r w:rsidRPr="00D23479">
        <w:rPr>
          <w:rFonts w:asciiTheme="minorHAnsi" w:eastAsia="Arial" w:hAnsiTheme="minorHAnsi" w:cstheme="minorHAnsi"/>
        </w:rPr>
        <w:t xml:space="preserve"> </w:t>
      </w:r>
      <w:r w:rsidRPr="00D23479">
        <w:rPr>
          <w:rFonts w:asciiTheme="minorHAnsi" w:hAnsiTheme="minorHAnsi" w:cstheme="minorHAnsi"/>
        </w:rPr>
        <w:t>odbiór</w:t>
      </w:r>
      <w:r w:rsidRPr="00D23479">
        <w:rPr>
          <w:rFonts w:asciiTheme="minorHAnsi" w:eastAsia="Arial" w:hAnsiTheme="minorHAnsi" w:cstheme="minorHAnsi"/>
        </w:rPr>
        <w:t xml:space="preserve"> </w:t>
      </w:r>
      <w:r w:rsidRPr="00D23479">
        <w:rPr>
          <w:rFonts w:asciiTheme="minorHAnsi" w:hAnsiTheme="minorHAnsi" w:cstheme="minorHAnsi"/>
        </w:rPr>
        <w:t>jednostronny.</w:t>
      </w:r>
    </w:p>
    <w:p w14:paraId="52FFF3FD" w14:textId="77777777" w:rsidR="00851EF3" w:rsidRPr="00D23479" w:rsidRDefault="00851EF3" w:rsidP="004D1591">
      <w:pPr>
        <w:pStyle w:val="Akapitzlist"/>
        <w:numPr>
          <w:ilvl w:val="0"/>
          <w:numId w:val="4"/>
        </w:numPr>
        <w:tabs>
          <w:tab w:val="left" w:pos="426"/>
          <w:tab w:val="left" w:pos="851"/>
          <w:tab w:val="left" w:pos="1134"/>
        </w:tabs>
        <w:spacing w:after="0" w:line="240" w:lineRule="auto"/>
        <w:ind w:left="426" w:hanging="426"/>
        <w:jc w:val="both"/>
        <w:rPr>
          <w:rFonts w:asciiTheme="minorHAnsi" w:hAnsiTheme="minorHAnsi" w:cstheme="minorHAnsi"/>
        </w:rPr>
      </w:pPr>
      <w:r w:rsidRPr="00D23479">
        <w:rPr>
          <w:rFonts w:asciiTheme="minorHAnsi" w:hAnsiTheme="minorHAnsi" w:cstheme="minorHAnsi"/>
        </w:rPr>
        <w:t>Wykonawca</w:t>
      </w:r>
      <w:r w:rsidRPr="00D23479">
        <w:rPr>
          <w:rFonts w:asciiTheme="minorHAnsi" w:eastAsia="Arial" w:hAnsiTheme="minorHAnsi" w:cstheme="minorHAnsi"/>
        </w:rPr>
        <w:t xml:space="preserve"> </w:t>
      </w:r>
      <w:r w:rsidRPr="00D23479">
        <w:rPr>
          <w:rFonts w:asciiTheme="minorHAnsi" w:hAnsiTheme="minorHAnsi" w:cstheme="minorHAnsi"/>
        </w:rPr>
        <w:t>niezwłocznie,</w:t>
      </w:r>
      <w:r w:rsidRPr="00D23479">
        <w:rPr>
          <w:rFonts w:asciiTheme="minorHAnsi" w:eastAsia="Arial" w:hAnsiTheme="minorHAnsi" w:cstheme="minorHAnsi"/>
        </w:rPr>
        <w:t xml:space="preserve"> </w:t>
      </w:r>
      <w:r w:rsidRPr="00D23479">
        <w:rPr>
          <w:rFonts w:asciiTheme="minorHAnsi" w:hAnsiTheme="minorHAnsi" w:cstheme="minorHAnsi"/>
        </w:rPr>
        <w:t>a</w:t>
      </w:r>
      <w:r w:rsidRPr="00D23479">
        <w:rPr>
          <w:rFonts w:asciiTheme="minorHAnsi" w:eastAsia="Arial" w:hAnsiTheme="minorHAnsi" w:cstheme="minorHAnsi"/>
        </w:rPr>
        <w:t xml:space="preserve"> </w:t>
      </w:r>
      <w:r w:rsidRPr="00D23479">
        <w:rPr>
          <w:rFonts w:asciiTheme="minorHAnsi" w:hAnsiTheme="minorHAnsi" w:cstheme="minorHAnsi"/>
        </w:rPr>
        <w:t>najpóźniej</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terminie</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7</w:t>
      </w:r>
      <w:r w:rsidRPr="00D23479">
        <w:rPr>
          <w:rFonts w:asciiTheme="minorHAnsi" w:eastAsia="Arial" w:hAnsiTheme="minorHAnsi" w:cstheme="minorHAnsi"/>
        </w:rPr>
        <w:t xml:space="preserve"> </w:t>
      </w:r>
      <w:r w:rsidRPr="00D23479">
        <w:rPr>
          <w:rFonts w:asciiTheme="minorHAnsi" w:hAnsiTheme="minorHAnsi" w:cstheme="minorHAnsi"/>
        </w:rPr>
        <w:t>dni</w:t>
      </w:r>
      <w:r w:rsidRPr="00D23479">
        <w:rPr>
          <w:rFonts w:asciiTheme="minorHAnsi" w:eastAsia="Arial" w:hAnsiTheme="minorHAnsi" w:cstheme="minorHAnsi"/>
        </w:rPr>
        <w:t xml:space="preserve"> </w:t>
      </w:r>
      <w:r w:rsidRPr="00D23479">
        <w:rPr>
          <w:rFonts w:asciiTheme="minorHAnsi" w:hAnsiTheme="minorHAnsi" w:cstheme="minorHAnsi"/>
        </w:rPr>
        <w:t>od</w:t>
      </w:r>
      <w:r w:rsidRPr="00D23479">
        <w:rPr>
          <w:rFonts w:asciiTheme="minorHAnsi" w:eastAsia="Arial" w:hAnsiTheme="minorHAnsi" w:cstheme="minorHAnsi"/>
        </w:rPr>
        <w:t xml:space="preserve"> </w:t>
      </w:r>
      <w:r w:rsidRPr="00D23479">
        <w:rPr>
          <w:rFonts w:asciiTheme="minorHAnsi" w:hAnsiTheme="minorHAnsi" w:cstheme="minorHAnsi"/>
        </w:rPr>
        <w:t>dnia</w:t>
      </w:r>
      <w:r w:rsidRPr="00D23479">
        <w:rPr>
          <w:rFonts w:asciiTheme="minorHAnsi" w:eastAsia="Arial" w:hAnsiTheme="minorHAnsi" w:cstheme="minorHAnsi"/>
        </w:rPr>
        <w:t xml:space="preserve"> </w:t>
      </w:r>
      <w:r w:rsidRPr="00D23479">
        <w:rPr>
          <w:rFonts w:asciiTheme="minorHAnsi" w:hAnsiTheme="minorHAnsi" w:cstheme="minorHAnsi"/>
        </w:rPr>
        <w:t>zawiadomienia</w:t>
      </w:r>
      <w:r w:rsidRPr="00D23479">
        <w:rPr>
          <w:rFonts w:asciiTheme="minorHAnsi" w:eastAsia="Arial" w:hAnsiTheme="minorHAnsi" w:cstheme="minorHAnsi"/>
        </w:rPr>
        <w:t xml:space="preserve"> </w:t>
      </w:r>
      <w:r w:rsidRPr="00D23479">
        <w:rPr>
          <w:rFonts w:asciiTheme="minorHAnsi" w:hAnsiTheme="minorHAnsi" w:cstheme="minorHAnsi"/>
        </w:rPr>
        <w:t>o</w:t>
      </w:r>
      <w:r w:rsidRPr="00D23479">
        <w:rPr>
          <w:rFonts w:asciiTheme="minorHAnsi" w:eastAsia="Arial" w:hAnsiTheme="minorHAnsi" w:cstheme="minorHAnsi"/>
        </w:rPr>
        <w:t xml:space="preserve"> </w:t>
      </w:r>
      <w:r w:rsidRPr="00D23479">
        <w:rPr>
          <w:rFonts w:asciiTheme="minorHAnsi" w:hAnsiTheme="minorHAnsi" w:cstheme="minorHAnsi"/>
        </w:rPr>
        <w:t>odstąpieniu</w:t>
      </w:r>
      <w:r w:rsidRPr="00D23479">
        <w:rPr>
          <w:rFonts w:asciiTheme="minorHAnsi" w:eastAsia="Arial" w:hAnsiTheme="minorHAnsi" w:cstheme="minorHAnsi"/>
        </w:rPr>
        <w:t xml:space="preserve"> </w:t>
      </w:r>
      <w:r w:rsidRPr="00D23479">
        <w:rPr>
          <w:rFonts w:asciiTheme="minorHAnsi" w:hAnsiTheme="minorHAnsi" w:cstheme="minorHAnsi"/>
        </w:rPr>
        <w:t>odmowy</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przyczyn</w:t>
      </w:r>
      <w:r w:rsidRPr="00D23479">
        <w:rPr>
          <w:rFonts w:asciiTheme="minorHAnsi" w:eastAsia="Arial" w:hAnsiTheme="minorHAnsi" w:cstheme="minorHAnsi"/>
        </w:rPr>
        <w:t xml:space="preserve"> </w:t>
      </w:r>
      <w:r w:rsidRPr="00D23479">
        <w:rPr>
          <w:rFonts w:asciiTheme="minorHAnsi" w:hAnsiTheme="minorHAnsi" w:cstheme="minorHAnsi"/>
        </w:rPr>
        <w:t>niezależnych</w:t>
      </w:r>
      <w:r w:rsidRPr="00D23479">
        <w:rPr>
          <w:rFonts w:asciiTheme="minorHAnsi" w:eastAsia="Arial" w:hAnsiTheme="minorHAnsi" w:cstheme="minorHAnsi"/>
        </w:rPr>
        <w:t xml:space="preserve"> </w:t>
      </w:r>
      <w:r w:rsidRPr="00D23479">
        <w:rPr>
          <w:rFonts w:asciiTheme="minorHAnsi" w:hAnsiTheme="minorHAnsi" w:cstheme="minorHAnsi"/>
        </w:rPr>
        <w:t>od</w:t>
      </w:r>
      <w:r w:rsidRPr="00D23479">
        <w:rPr>
          <w:rFonts w:asciiTheme="minorHAnsi" w:eastAsia="Arial" w:hAnsiTheme="minorHAnsi" w:cstheme="minorHAnsi"/>
        </w:rPr>
        <w:t xml:space="preserve"> </w:t>
      </w:r>
      <w:r w:rsidRPr="00D23479">
        <w:rPr>
          <w:rFonts w:asciiTheme="minorHAnsi" w:hAnsiTheme="minorHAnsi" w:cstheme="minorHAnsi"/>
        </w:rPr>
        <w:t>Wykonawcy,</w:t>
      </w:r>
      <w:r w:rsidRPr="00D23479">
        <w:rPr>
          <w:rFonts w:asciiTheme="minorHAnsi" w:eastAsia="Arial" w:hAnsiTheme="minorHAnsi" w:cstheme="minorHAnsi"/>
        </w:rPr>
        <w:t xml:space="preserve"> </w:t>
      </w:r>
      <w:r w:rsidRPr="00D23479">
        <w:rPr>
          <w:rFonts w:asciiTheme="minorHAnsi" w:hAnsiTheme="minorHAnsi" w:cstheme="minorHAnsi"/>
        </w:rPr>
        <w:t>usunie</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terenu</w:t>
      </w:r>
      <w:r w:rsidRPr="00D23479">
        <w:rPr>
          <w:rFonts w:asciiTheme="minorHAnsi" w:eastAsia="Arial" w:hAnsiTheme="minorHAnsi" w:cstheme="minorHAnsi"/>
        </w:rPr>
        <w:t xml:space="preserve"> </w:t>
      </w:r>
      <w:r w:rsidRPr="00D23479">
        <w:rPr>
          <w:rFonts w:asciiTheme="minorHAnsi" w:hAnsiTheme="minorHAnsi" w:cstheme="minorHAnsi"/>
        </w:rPr>
        <w:t>budowy</w:t>
      </w:r>
      <w:r w:rsidRPr="00D23479">
        <w:rPr>
          <w:rFonts w:asciiTheme="minorHAnsi" w:eastAsia="Arial" w:hAnsiTheme="minorHAnsi" w:cstheme="minorHAnsi"/>
        </w:rPr>
        <w:t xml:space="preserve"> </w:t>
      </w:r>
      <w:r w:rsidRPr="00D23479">
        <w:rPr>
          <w:rFonts w:asciiTheme="minorHAnsi" w:hAnsiTheme="minorHAnsi" w:cstheme="minorHAnsi"/>
        </w:rPr>
        <w:t>urządzenia</w:t>
      </w:r>
      <w:r w:rsidRPr="00D23479">
        <w:rPr>
          <w:rFonts w:asciiTheme="minorHAnsi" w:eastAsia="Arial" w:hAnsiTheme="minorHAnsi" w:cstheme="minorHAnsi"/>
        </w:rPr>
        <w:t xml:space="preserve"> </w:t>
      </w:r>
      <w:r w:rsidRPr="00D23479">
        <w:rPr>
          <w:rFonts w:asciiTheme="minorHAnsi" w:hAnsiTheme="minorHAnsi" w:cstheme="minorHAnsi"/>
        </w:rPr>
        <w:t>zaplecza</w:t>
      </w:r>
      <w:r w:rsidRPr="00D23479">
        <w:rPr>
          <w:rFonts w:asciiTheme="minorHAnsi" w:eastAsia="Arial" w:hAnsiTheme="minorHAnsi" w:cstheme="minorHAnsi"/>
        </w:rPr>
        <w:t xml:space="preserve"> </w:t>
      </w:r>
      <w:r w:rsidRPr="00D23479">
        <w:rPr>
          <w:rFonts w:asciiTheme="minorHAnsi" w:hAnsiTheme="minorHAnsi" w:cstheme="minorHAnsi"/>
        </w:rPr>
        <w:t>budowy</w:t>
      </w:r>
      <w:r w:rsidRPr="00D23479">
        <w:rPr>
          <w:rFonts w:asciiTheme="minorHAnsi" w:eastAsia="Arial" w:hAnsiTheme="minorHAnsi" w:cstheme="minorHAnsi"/>
        </w:rPr>
        <w:t xml:space="preserve"> </w:t>
      </w:r>
      <w:r w:rsidRPr="00D23479">
        <w:rPr>
          <w:rFonts w:asciiTheme="minorHAnsi" w:hAnsiTheme="minorHAnsi" w:cstheme="minorHAnsi"/>
        </w:rPr>
        <w:t>przez</w:t>
      </w:r>
      <w:r w:rsidRPr="00D23479">
        <w:rPr>
          <w:rFonts w:asciiTheme="minorHAnsi" w:eastAsia="Arial" w:hAnsiTheme="minorHAnsi" w:cstheme="minorHAnsi"/>
        </w:rPr>
        <w:t xml:space="preserve"> </w:t>
      </w:r>
      <w:r w:rsidRPr="00D23479">
        <w:rPr>
          <w:rFonts w:asciiTheme="minorHAnsi" w:hAnsiTheme="minorHAnsi" w:cstheme="minorHAnsi"/>
        </w:rPr>
        <w:t>niego</w:t>
      </w:r>
      <w:r w:rsidRPr="00D23479">
        <w:rPr>
          <w:rFonts w:asciiTheme="minorHAnsi" w:eastAsia="Arial" w:hAnsiTheme="minorHAnsi" w:cstheme="minorHAnsi"/>
        </w:rPr>
        <w:t xml:space="preserve"> </w:t>
      </w:r>
      <w:r w:rsidRPr="00D23479">
        <w:rPr>
          <w:rFonts w:asciiTheme="minorHAnsi" w:hAnsiTheme="minorHAnsi" w:cstheme="minorHAnsi"/>
        </w:rPr>
        <w:t>dostarczone</w:t>
      </w:r>
      <w:r w:rsidRPr="00D23479">
        <w:rPr>
          <w:rFonts w:asciiTheme="minorHAnsi" w:eastAsia="Arial" w:hAnsiTheme="minorHAnsi" w:cstheme="minorHAnsi"/>
        </w:rPr>
        <w:t xml:space="preserve"> </w:t>
      </w:r>
      <w:r w:rsidRPr="00D23479">
        <w:rPr>
          <w:rFonts w:asciiTheme="minorHAnsi" w:hAnsiTheme="minorHAnsi" w:cstheme="minorHAnsi"/>
        </w:rPr>
        <w:t>lub</w:t>
      </w:r>
      <w:r w:rsidRPr="00D23479">
        <w:rPr>
          <w:rFonts w:asciiTheme="minorHAnsi" w:eastAsia="Arial" w:hAnsiTheme="minorHAnsi" w:cstheme="minorHAnsi"/>
        </w:rPr>
        <w:t xml:space="preserve"> </w:t>
      </w:r>
      <w:r w:rsidRPr="00D23479">
        <w:rPr>
          <w:rFonts w:asciiTheme="minorHAnsi" w:hAnsiTheme="minorHAnsi" w:cstheme="minorHAnsi"/>
        </w:rPr>
        <w:t>wniesione</w:t>
      </w:r>
      <w:r w:rsidRPr="00D23479">
        <w:rPr>
          <w:rFonts w:asciiTheme="minorHAnsi" w:eastAsia="Arial" w:hAnsiTheme="minorHAnsi" w:cstheme="minorHAnsi"/>
        </w:rPr>
        <w:t xml:space="preserve"> </w:t>
      </w:r>
      <w:r w:rsidRPr="00D23479">
        <w:rPr>
          <w:rFonts w:asciiTheme="minorHAnsi" w:hAnsiTheme="minorHAnsi" w:cstheme="minorHAnsi"/>
        </w:rPr>
        <w:t>materiały</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urządzenia,</w:t>
      </w:r>
      <w:r w:rsidRPr="00D23479">
        <w:rPr>
          <w:rFonts w:asciiTheme="minorHAnsi" w:eastAsia="Arial" w:hAnsiTheme="minorHAnsi" w:cstheme="minorHAnsi"/>
        </w:rPr>
        <w:t xml:space="preserve"> </w:t>
      </w:r>
      <w:r w:rsidRPr="00D23479">
        <w:rPr>
          <w:rFonts w:asciiTheme="minorHAnsi" w:hAnsiTheme="minorHAnsi" w:cstheme="minorHAnsi"/>
        </w:rPr>
        <w:t>nie</w:t>
      </w:r>
      <w:r w:rsidRPr="00D23479">
        <w:rPr>
          <w:rFonts w:asciiTheme="minorHAnsi" w:eastAsia="Arial" w:hAnsiTheme="minorHAnsi" w:cstheme="minorHAnsi"/>
        </w:rPr>
        <w:t xml:space="preserve"> </w:t>
      </w:r>
      <w:r w:rsidRPr="00D23479">
        <w:rPr>
          <w:rFonts w:asciiTheme="minorHAnsi" w:hAnsiTheme="minorHAnsi" w:cstheme="minorHAnsi"/>
        </w:rPr>
        <w:t>stanowiące</w:t>
      </w:r>
      <w:r w:rsidRPr="00D23479">
        <w:rPr>
          <w:rFonts w:asciiTheme="minorHAnsi" w:eastAsia="Arial" w:hAnsiTheme="minorHAnsi" w:cstheme="minorHAnsi"/>
        </w:rPr>
        <w:t xml:space="preserve"> </w:t>
      </w:r>
      <w:r w:rsidRPr="00D23479">
        <w:rPr>
          <w:rFonts w:asciiTheme="minorHAnsi" w:hAnsiTheme="minorHAnsi" w:cstheme="minorHAnsi"/>
        </w:rPr>
        <w:t>własności</w:t>
      </w:r>
      <w:r w:rsidRPr="00D23479">
        <w:rPr>
          <w:rFonts w:asciiTheme="minorHAnsi" w:eastAsia="Arial" w:hAnsiTheme="minorHAnsi" w:cstheme="minorHAnsi"/>
        </w:rPr>
        <w:t xml:space="preserve"> </w:t>
      </w:r>
      <w:r w:rsidRPr="00D23479">
        <w:rPr>
          <w:rFonts w:asciiTheme="minorHAnsi" w:hAnsiTheme="minorHAnsi" w:cstheme="minorHAnsi"/>
        </w:rPr>
        <w:t>Zamawiającego</w:t>
      </w:r>
      <w:r w:rsidRPr="00D23479">
        <w:rPr>
          <w:rFonts w:asciiTheme="minorHAnsi" w:eastAsia="Arial" w:hAnsiTheme="minorHAnsi" w:cstheme="minorHAnsi"/>
        </w:rPr>
        <w:t xml:space="preserve"> </w:t>
      </w:r>
      <w:r w:rsidRPr="00D23479">
        <w:rPr>
          <w:rFonts w:asciiTheme="minorHAnsi" w:hAnsiTheme="minorHAnsi" w:cstheme="minorHAnsi"/>
        </w:rPr>
        <w:t>lub</w:t>
      </w:r>
      <w:r w:rsidRPr="00D23479">
        <w:rPr>
          <w:rFonts w:asciiTheme="minorHAnsi" w:eastAsia="Arial" w:hAnsiTheme="minorHAnsi" w:cstheme="minorHAnsi"/>
        </w:rPr>
        <w:t xml:space="preserve"> </w:t>
      </w:r>
      <w:r w:rsidRPr="00D23479">
        <w:rPr>
          <w:rFonts w:asciiTheme="minorHAnsi" w:hAnsiTheme="minorHAnsi" w:cstheme="minorHAnsi"/>
        </w:rPr>
        <w:t>ustali</w:t>
      </w:r>
      <w:r w:rsidRPr="00D23479">
        <w:rPr>
          <w:rFonts w:asciiTheme="minorHAnsi" w:eastAsia="Arial" w:hAnsiTheme="minorHAnsi" w:cstheme="minorHAnsi"/>
        </w:rPr>
        <w:t xml:space="preserve"> </w:t>
      </w:r>
      <w:r w:rsidRPr="00D23479">
        <w:rPr>
          <w:rFonts w:asciiTheme="minorHAnsi" w:hAnsiTheme="minorHAnsi" w:cstheme="minorHAnsi"/>
        </w:rPr>
        <w:t>zasady</w:t>
      </w:r>
      <w:r w:rsidRPr="00D23479">
        <w:rPr>
          <w:rFonts w:asciiTheme="minorHAnsi" w:eastAsia="Arial" w:hAnsiTheme="minorHAnsi" w:cstheme="minorHAnsi"/>
        </w:rPr>
        <w:t xml:space="preserve"> </w:t>
      </w:r>
      <w:r w:rsidRPr="00D23479">
        <w:rPr>
          <w:rFonts w:asciiTheme="minorHAnsi" w:hAnsiTheme="minorHAnsi" w:cstheme="minorHAnsi"/>
        </w:rPr>
        <w:t>przekazania</w:t>
      </w:r>
      <w:r w:rsidRPr="00D23479">
        <w:rPr>
          <w:rFonts w:asciiTheme="minorHAnsi" w:eastAsia="Arial" w:hAnsiTheme="minorHAnsi" w:cstheme="minorHAnsi"/>
        </w:rPr>
        <w:t xml:space="preserve"> </w:t>
      </w:r>
      <w:r w:rsidRPr="00D23479">
        <w:rPr>
          <w:rFonts w:asciiTheme="minorHAnsi" w:hAnsiTheme="minorHAnsi" w:cstheme="minorHAnsi"/>
        </w:rPr>
        <w:t>tego</w:t>
      </w:r>
      <w:r w:rsidRPr="00D23479">
        <w:rPr>
          <w:rFonts w:asciiTheme="minorHAnsi" w:eastAsia="Arial" w:hAnsiTheme="minorHAnsi" w:cstheme="minorHAnsi"/>
        </w:rPr>
        <w:t xml:space="preserve"> </w:t>
      </w:r>
      <w:r w:rsidRPr="00D23479">
        <w:rPr>
          <w:rFonts w:asciiTheme="minorHAnsi" w:hAnsiTheme="minorHAnsi" w:cstheme="minorHAnsi"/>
        </w:rPr>
        <w:t>majątku</w:t>
      </w:r>
      <w:r w:rsidRPr="00D23479">
        <w:rPr>
          <w:rFonts w:asciiTheme="minorHAnsi" w:eastAsia="Arial" w:hAnsiTheme="minorHAnsi" w:cstheme="minorHAnsi"/>
        </w:rPr>
        <w:t xml:space="preserve"> </w:t>
      </w:r>
      <w:r w:rsidRPr="00D23479">
        <w:rPr>
          <w:rFonts w:asciiTheme="minorHAnsi" w:hAnsiTheme="minorHAnsi" w:cstheme="minorHAnsi"/>
        </w:rPr>
        <w:t>Zamawiającemu.</w:t>
      </w:r>
    </w:p>
    <w:p w14:paraId="404018D7" w14:textId="77777777" w:rsidR="00851EF3" w:rsidRPr="00D23479" w:rsidRDefault="00851EF3" w:rsidP="004D1591">
      <w:pPr>
        <w:pStyle w:val="Akapitzlist"/>
        <w:numPr>
          <w:ilvl w:val="0"/>
          <w:numId w:val="4"/>
        </w:numPr>
        <w:tabs>
          <w:tab w:val="left" w:pos="426"/>
          <w:tab w:val="left" w:pos="851"/>
          <w:tab w:val="left" w:pos="1134"/>
        </w:tabs>
        <w:spacing w:after="0" w:line="240" w:lineRule="auto"/>
        <w:ind w:left="426" w:hanging="426"/>
        <w:jc w:val="both"/>
        <w:rPr>
          <w:rFonts w:asciiTheme="minorHAnsi" w:hAnsiTheme="minorHAnsi" w:cstheme="minorHAnsi"/>
        </w:rPr>
      </w:pP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przypadku</w:t>
      </w:r>
      <w:r w:rsidRPr="00D23479">
        <w:rPr>
          <w:rFonts w:asciiTheme="minorHAnsi" w:eastAsia="Arial" w:hAnsiTheme="minorHAnsi" w:cstheme="minorHAnsi"/>
        </w:rPr>
        <w:t xml:space="preserve"> </w:t>
      </w:r>
      <w:r w:rsidRPr="00D23479">
        <w:rPr>
          <w:rFonts w:asciiTheme="minorHAnsi" w:hAnsiTheme="minorHAnsi" w:cstheme="minorHAnsi"/>
        </w:rPr>
        <w:t>odstąpienia</w:t>
      </w:r>
      <w:r w:rsidRPr="00D23479">
        <w:rPr>
          <w:rFonts w:asciiTheme="minorHAnsi" w:eastAsia="Arial" w:hAnsiTheme="minorHAnsi" w:cstheme="minorHAnsi"/>
        </w:rPr>
        <w:t xml:space="preserve"> </w:t>
      </w:r>
      <w:r w:rsidRPr="00D23479">
        <w:rPr>
          <w:rFonts w:asciiTheme="minorHAnsi" w:hAnsiTheme="minorHAnsi" w:cstheme="minorHAnsi"/>
        </w:rPr>
        <w:t>od</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przez</w:t>
      </w:r>
      <w:r w:rsidRPr="00D23479">
        <w:rPr>
          <w:rFonts w:asciiTheme="minorHAnsi" w:eastAsia="Arial" w:hAnsiTheme="minorHAnsi" w:cstheme="minorHAnsi"/>
        </w:rPr>
        <w:t xml:space="preserve"> </w:t>
      </w:r>
      <w:r w:rsidRPr="00D23479">
        <w:rPr>
          <w:rFonts w:asciiTheme="minorHAnsi" w:hAnsiTheme="minorHAnsi" w:cstheme="minorHAnsi"/>
        </w:rPr>
        <w:t>Wykonawcę</w:t>
      </w:r>
      <w:r w:rsidRPr="00D23479">
        <w:rPr>
          <w:rFonts w:asciiTheme="minorHAnsi" w:eastAsia="Arial" w:hAnsiTheme="minorHAnsi" w:cstheme="minorHAnsi"/>
        </w:rPr>
        <w:t xml:space="preserve"> </w:t>
      </w:r>
      <w:r w:rsidRPr="00D23479">
        <w:rPr>
          <w:rFonts w:asciiTheme="minorHAnsi" w:hAnsiTheme="minorHAnsi" w:cstheme="minorHAnsi"/>
        </w:rPr>
        <w:t>lub</w:t>
      </w:r>
      <w:r w:rsidRPr="00D23479">
        <w:rPr>
          <w:rFonts w:asciiTheme="minorHAnsi" w:eastAsia="Arial" w:hAnsiTheme="minorHAnsi" w:cstheme="minorHAnsi"/>
        </w:rPr>
        <w:t xml:space="preserve"> </w:t>
      </w:r>
      <w:r w:rsidRPr="00D23479">
        <w:rPr>
          <w:rFonts w:asciiTheme="minorHAnsi" w:hAnsiTheme="minorHAnsi" w:cstheme="minorHAnsi"/>
        </w:rPr>
        <w:t>Zamawiającego,</w:t>
      </w:r>
      <w:r w:rsidRPr="00D23479">
        <w:rPr>
          <w:rFonts w:asciiTheme="minorHAnsi" w:eastAsia="Arial" w:hAnsiTheme="minorHAnsi" w:cstheme="minorHAnsi"/>
        </w:rPr>
        <w:t xml:space="preserve"> </w:t>
      </w:r>
      <w:r w:rsidRPr="00D23479">
        <w:rPr>
          <w:rFonts w:asciiTheme="minorHAnsi" w:hAnsiTheme="minorHAnsi" w:cstheme="minorHAnsi"/>
        </w:rPr>
        <w:t>Zamawiający</w:t>
      </w:r>
      <w:r w:rsidRPr="00D23479">
        <w:rPr>
          <w:rFonts w:asciiTheme="minorHAnsi" w:eastAsia="Arial" w:hAnsiTheme="minorHAnsi" w:cstheme="minorHAnsi"/>
        </w:rPr>
        <w:t xml:space="preserve"> </w:t>
      </w:r>
      <w:r w:rsidRPr="00D23479">
        <w:rPr>
          <w:rFonts w:asciiTheme="minorHAnsi" w:hAnsiTheme="minorHAnsi" w:cstheme="minorHAnsi"/>
        </w:rPr>
        <w:t>zobowiązany</w:t>
      </w:r>
      <w:r w:rsidRPr="00D23479">
        <w:rPr>
          <w:rFonts w:asciiTheme="minorHAnsi" w:eastAsia="Arial" w:hAnsiTheme="minorHAnsi" w:cstheme="minorHAnsi"/>
        </w:rPr>
        <w:t xml:space="preserve"> </w:t>
      </w:r>
      <w:r w:rsidRPr="00D23479">
        <w:rPr>
          <w:rFonts w:asciiTheme="minorHAnsi" w:hAnsiTheme="minorHAnsi" w:cstheme="minorHAnsi"/>
        </w:rPr>
        <w:t>jest</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dokonania</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terminie</w:t>
      </w:r>
      <w:r w:rsidRPr="00D23479">
        <w:rPr>
          <w:rFonts w:asciiTheme="minorHAnsi" w:eastAsia="Arial" w:hAnsiTheme="minorHAnsi" w:cstheme="minorHAnsi"/>
        </w:rPr>
        <w:t xml:space="preserve"> </w:t>
      </w:r>
      <w:r w:rsidRPr="00D23479">
        <w:rPr>
          <w:rFonts w:asciiTheme="minorHAnsi" w:hAnsiTheme="minorHAnsi" w:cstheme="minorHAnsi"/>
        </w:rPr>
        <w:t>7</w:t>
      </w:r>
      <w:r w:rsidRPr="00D23479">
        <w:rPr>
          <w:rFonts w:asciiTheme="minorHAnsi" w:eastAsia="Arial" w:hAnsiTheme="minorHAnsi" w:cstheme="minorHAnsi"/>
        </w:rPr>
        <w:t xml:space="preserve"> </w:t>
      </w:r>
      <w:r w:rsidRPr="00D23479">
        <w:rPr>
          <w:rFonts w:asciiTheme="minorHAnsi" w:hAnsiTheme="minorHAnsi" w:cstheme="minorHAnsi"/>
        </w:rPr>
        <w:t>dni</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odbioru</w:t>
      </w:r>
      <w:r w:rsidRPr="00D23479">
        <w:rPr>
          <w:rFonts w:asciiTheme="minorHAnsi" w:eastAsia="Arial" w:hAnsiTheme="minorHAnsi" w:cstheme="minorHAnsi"/>
        </w:rPr>
        <w:t xml:space="preserve"> </w:t>
      </w:r>
      <w:r w:rsidRPr="00D23479">
        <w:rPr>
          <w:rFonts w:asciiTheme="minorHAnsi" w:hAnsiTheme="minorHAnsi" w:cstheme="minorHAnsi"/>
        </w:rPr>
        <w:t>robót</w:t>
      </w:r>
      <w:r w:rsidRPr="00D23479">
        <w:rPr>
          <w:rFonts w:asciiTheme="minorHAnsi" w:eastAsia="Arial" w:hAnsiTheme="minorHAnsi" w:cstheme="minorHAnsi"/>
        </w:rPr>
        <w:t xml:space="preserve"> </w:t>
      </w:r>
      <w:r w:rsidRPr="00D23479">
        <w:rPr>
          <w:rFonts w:asciiTheme="minorHAnsi" w:hAnsiTheme="minorHAnsi" w:cstheme="minorHAnsi"/>
        </w:rPr>
        <w:t>przerwanych</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zabezpieczających</w:t>
      </w:r>
      <w:r w:rsidRPr="00D23479">
        <w:rPr>
          <w:rFonts w:asciiTheme="minorHAnsi" w:eastAsia="Arial" w:hAnsiTheme="minorHAnsi" w:cstheme="minorHAnsi"/>
        </w:rPr>
        <w:t xml:space="preserve"> </w:t>
      </w:r>
      <w:r w:rsidRPr="00D23479">
        <w:rPr>
          <w:rFonts w:asciiTheme="minorHAnsi" w:hAnsiTheme="minorHAnsi" w:cstheme="minorHAnsi"/>
        </w:rPr>
        <w:t>oraz</w:t>
      </w:r>
      <w:r w:rsidRPr="00D23479">
        <w:rPr>
          <w:rFonts w:asciiTheme="minorHAnsi" w:eastAsia="Arial" w:hAnsiTheme="minorHAnsi" w:cstheme="minorHAnsi"/>
        </w:rPr>
        <w:t xml:space="preserve"> </w:t>
      </w:r>
      <w:r w:rsidRPr="00D23479">
        <w:rPr>
          <w:rFonts w:asciiTheme="minorHAnsi" w:hAnsiTheme="minorHAnsi" w:cstheme="minorHAnsi"/>
        </w:rPr>
        <w:t>przejęcia</w:t>
      </w:r>
      <w:r w:rsidRPr="00D23479">
        <w:rPr>
          <w:rFonts w:asciiTheme="minorHAnsi" w:eastAsia="Arial" w:hAnsiTheme="minorHAnsi" w:cstheme="minorHAnsi"/>
        </w:rPr>
        <w:t xml:space="preserve"> </w:t>
      </w:r>
      <w:r w:rsidRPr="00D23479">
        <w:rPr>
          <w:rFonts w:asciiTheme="minorHAnsi" w:hAnsiTheme="minorHAnsi" w:cstheme="minorHAnsi"/>
        </w:rPr>
        <w:t>od</w:t>
      </w:r>
      <w:r w:rsidRPr="00D23479">
        <w:rPr>
          <w:rFonts w:asciiTheme="minorHAnsi" w:eastAsia="Arial" w:hAnsiTheme="minorHAnsi" w:cstheme="minorHAnsi"/>
        </w:rPr>
        <w:t xml:space="preserve"> </w:t>
      </w:r>
      <w:r w:rsidRPr="00D23479">
        <w:rPr>
          <w:rFonts w:asciiTheme="minorHAnsi" w:hAnsiTheme="minorHAnsi" w:cstheme="minorHAnsi"/>
        </w:rPr>
        <w:t>Wykonawcy</w:t>
      </w:r>
      <w:r w:rsidRPr="00D23479">
        <w:rPr>
          <w:rFonts w:asciiTheme="minorHAnsi" w:eastAsia="Arial" w:hAnsiTheme="minorHAnsi" w:cstheme="minorHAnsi"/>
        </w:rPr>
        <w:t xml:space="preserve"> </w:t>
      </w:r>
      <w:r w:rsidRPr="00D23479">
        <w:rPr>
          <w:rFonts w:asciiTheme="minorHAnsi" w:hAnsiTheme="minorHAnsi" w:cstheme="minorHAnsi"/>
        </w:rPr>
        <w:t>pod</w:t>
      </w:r>
      <w:r w:rsidRPr="00D23479">
        <w:rPr>
          <w:rFonts w:asciiTheme="minorHAnsi" w:eastAsia="Arial" w:hAnsiTheme="minorHAnsi" w:cstheme="minorHAnsi"/>
        </w:rPr>
        <w:t xml:space="preserve"> </w:t>
      </w:r>
      <w:r w:rsidRPr="00D23479">
        <w:rPr>
          <w:rFonts w:asciiTheme="minorHAnsi" w:hAnsiTheme="minorHAnsi" w:cstheme="minorHAnsi"/>
        </w:rPr>
        <w:t>swój</w:t>
      </w:r>
      <w:r w:rsidRPr="00D23479">
        <w:rPr>
          <w:rFonts w:asciiTheme="minorHAnsi" w:eastAsia="Arial" w:hAnsiTheme="minorHAnsi" w:cstheme="minorHAnsi"/>
        </w:rPr>
        <w:t xml:space="preserve"> </w:t>
      </w:r>
      <w:r w:rsidRPr="00D23479">
        <w:rPr>
          <w:rFonts w:asciiTheme="minorHAnsi" w:hAnsiTheme="minorHAnsi" w:cstheme="minorHAnsi"/>
        </w:rPr>
        <w:t>dozór</w:t>
      </w:r>
      <w:r w:rsidRPr="00D23479">
        <w:rPr>
          <w:rFonts w:asciiTheme="minorHAnsi" w:eastAsia="Arial" w:hAnsiTheme="minorHAnsi" w:cstheme="minorHAnsi"/>
        </w:rPr>
        <w:t xml:space="preserve"> </w:t>
      </w:r>
      <w:r w:rsidRPr="00D23479">
        <w:rPr>
          <w:rFonts w:asciiTheme="minorHAnsi" w:hAnsiTheme="minorHAnsi" w:cstheme="minorHAnsi"/>
        </w:rPr>
        <w:t>terenu</w:t>
      </w:r>
      <w:r w:rsidRPr="00D23479">
        <w:rPr>
          <w:rFonts w:asciiTheme="minorHAnsi" w:eastAsia="Arial" w:hAnsiTheme="minorHAnsi" w:cstheme="minorHAnsi"/>
        </w:rPr>
        <w:t xml:space="preserve"> </w:t>
      </w:r>
      <w:r w:rsidRPr="00D23479">
        <w:rPr>
          <w:rFonts w:asciiTheme="minorHAnsi" w:hAnsiTheme="minorHAnsi" w:cstheme="minorHAnsi"/>
        </w:rPr>
        <w:t>budowy.</w:t>
      </w:r>
    </w:p>
    <w:p w14:paraId="7605B81C" w14:textId="2FB4F7E1" w:rsidR="00851EF3" w:rsidRPr="00D23479" w:rsidRDefault="00851EF3" w:rsidP="004D1591">
      <w:pPr>
        <w:pStyle w:val="Akapitzlist"/>
        <w:numPr>
          <w:ilvl w:val="0"/>
          <w:numId w:val="4"/>
        </w:numPr>
        <w:tabs>
          <w:tab w:val="left" w:pos="426"/>
          <w:tab w:val="left" w:pos="851"/>
          <w:tab w:val="left" w:pos="1134"/>
        </w:tabs>
        <w:spacing w:after="0" w:line="240" w:lineRule="auto"/>
        <w:ind w:left="426" w:hanging="426"/>
        <w:jc w:val="both"/>
        <w:rPr>
          <w:rFonts w:asciiTheme="minorHAnsi" w:hAnsiTheme="minorHAnsi" w:cstheme="minorHAnsi"/>
        </w:rPr>
      </w:pP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przypadku</w:t>
      </w:r>
      <w:r w:rsidRPr="00D23479">
        <w:rPr>
          <w:rFonts w:asciiTheme="minorHAnsi" w:eastAsia="Arial" w:hAnsiTheme="minorHAnsi" w:cstheme="minorHAnsi"/>
        </w:rPr>
        <w:t xml:space="preserve"> </w:t>
      </w:r>
      <w:r w:rsidRPr="00D23479">
        <w:rPr>
          <w:rFonts w:asciiTheme="minorHAnsi" w:hAnsiTheme="minorHAnsi" w:cstheme="minorHAnsi"/>
        </w:rPr>
        <w:t>odstąpienia</w:t>
      </w:r>
      <w:r w:rsidRPr="00D23479">
        <w:rPr>
          <w:rFonts w:asciiTheme="minorHAnsi" w:eastAsia="Arial" w:hAnsiTheme="minorHAnsi" w:cstheme="minorHAnsi"/>
        </w:rPr>
        <w:t xml:space="preserve"> </w:t>
      </w:r>
      <w:r w:rsidRPr="00D23479">
        <w:rPr>
          <w:rFonts w:asciiTheme="minorHAnsi" w:hAnsiTheme="minorHAnsi" w:cstheme="minorHAnsi"/>
        </w:rPr>
        <w:t>od</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przez</w:t>
      </w:r>
      <w:r w:rsidRPr="00D23479">
        <w:rPr>
          <w:rFonts w:asciiTheme="minorHAnsi" w:eastAsia="Arial" w:hAnsiTheme="minorHAnsi" w:cstheme="minorHAnsi"/>
        </w:rPr>
        <w:t xml:space="preserve"> </w:t>
      </w:r>
      <w:r w:rsidRPr="00D23479">
        <w:rPr>
          <w:rFonts w:asciiTheme="minorHAnsi" w:hAnsiTheme="minorHAnsi" w:cstheme="minorHAnsi"/>
        </w:rPr>
        <w:t>Zamawiającego</w:t>
      </w:r>
      <w:r w:rsidRPr="00D23479">
        <w:rPr>
          <w:rFonts w:asciiTheme="minorHAnsi" w:eastAsia="Arial" w:hAnsiTheme="minorHAnsi" w:cstheme="minorHAnsi"/>
        </w:rPr>
        <w:t xml:space="preserve"> </w:t>
      </w:r>
      <w:r w:rsidRPr="00D23479">
        <w:rPr>
          <w:rFonts w:asciiTheme="minorHAnsi" w:hAnsiTheme="minorHAnsi" w:cstheme="minorHAnsi"/>
        </w:rPr>
        <w:t>Wykonawca</w:t>
      </w:r>
      <w:r w:rsidRPr="00D23479">
        <w:rPr>
          <w:rFonts w:asciiTheme="minorHAnsi" w:eastAsia="Arial" w:hAnsiTheme="minorHAnsi" w:cstheme="minorHAnsi"/>
        </w:rPr>
        <w:t xml:space="preserve"> </w:t>
      </w:r>
      <w:r w:rsidRPr="00D23479">
        <w:rPr>
          <w:rFonts w:asciiTheme="minorHAnsi" w:hAnsiTheme="minorHAnsi" w:cstheme="minorHAnsi"/>
        </w:rPr>
        <w:t>jest</w:t>
      </w:r>
      <w:r w:rsidRPr="00D23479">
        <w:rPr>
          <w:rFonts w:asciiTheme="minorHAnsi" w:eastAsia="Arial" w:hAnsiTheme="minorHAnsi" w:cstheme="minorHAnsi"/>
        </w:rPr>
        <w:t xml:space="preserve"> </w:t>
      </w:r>
      <w:r w:rsidRPr="00D23479">
        <w:rPr>
          <w:rFonts w:asciiTheme="minorHAnsi" w:hAnsiTheme="minorHAnsi" w:cstheme="minorHAnsi"/>
        </w:rPr>
        <w:t>zobowiązany</w:t>
      </w:r>
      <w:r w:rsidRPr="00D23479">
        <w:rPr>
          <w:rFonts w:asciiTheme="minorHAnsi" w:eastAsia="Arial" w:hAnsiTheme="minorHAnsi" w:cstheme="minorHAnsi"/>
        </w:rPr>
        <w:t xml:space="preserve"> </w:t>
      </w:r>
      <w:r w:rsidRPr="00D23479">
        <w:rPr>
          <w:rFonts w:asciiTheme="minorHAnsi" w:hAnsiTheme="minorHAnsi" w:cstheme="minorHAnsi"/>
        </w:rPr>
        <w:t>niezwłocznie</w:t>
      </w:r>
      <w:r w:rsidRPr="00D23479">
        <w:rPr>
          <w:rFonts w:asciiTheme="minorHAnsi" w:eastAsia="Arial" w:hAnsiTheme="minorHAnsi" w:cstheme="minorHAnsi"/>
        </w:rPr>
        <w:t xml:space="preserve"> </w:t>
      </w:r>
      <w:r w:rsidRPr="00D23479">
        <w:rPr>
          <w:rFonts w:asciiTheme="minorHAnsi" w:hAnsiTheme="minorHAnsi" w:cstheme="minorHAnsi"/>
        </w:rPr>
        <w:t>zorganizować</w:t>
      </w:r>
      <w:r w:rsidRPr="00D23479">
        <w:rPr>
          <w:rFonts w:asciiTheme="minorHAnsi" w:eastAsia="Arial" w:hAnsiTheme="minorHAnsi" w:cstheme="minorHAnsi"/>
        </w:rPr>
        <w:t xml:space="preserve"> </w:t>
      </w:r>
      <w:r w:rsidRPr="00D23479">
        <w:rPr>
          <w:rFonts w:asciiTheme="minorHAnsi" w:hAnsiTheme="minorHAnsi" w:cstheme="minorHAnsi"/>
        </w:rPr>
        <w:t>usunięcie</w:t>
      </w:r>
      <w:r w:rsidRPr="00D23479">
        <w:rPr>
          <w:rFonts w:asciiTheme="minorHAnsi" w:eastAsia="Arial" w:hAnsiTheme="minorHAnsi" w:cstheme="minorHAnsi"/>
        </w:rPr>
        <w:t xml:space="preserve"> </w:t>
      </w:r>
      <w:r w:rsidRPr="00D23479">
        <w:rPr>
          <w:rFonts w:asciiTheme="minorHAnsi" w:hAnsiTheme="minorHAnsi" w:cstheme="minorHAnsi"/>
        </w:rPr>
        <w:t>sprzętu</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robót</w:t>
      </w:r>
      <w:r w:rsidRPr="00D23479">
        <w:rPr>
          <w:rFonts w:asciiTheme="minorHAnsi" w:eastAsia="Arial" w:hAnsiTheme="minorHAnsi" w:cstheme="minorHAnsi"/>
        </w:rPr>
        <w:t xml:space="preserve"> </w:t>
      </w:r>
      <w:r w:rsidRPr="00D23479">
        <w:rPr>
          <w:rFonts w:asciiTheme="minorHAnsi" w:hAnsiTheme="minorHAnsi" w:cstheme="minorHAnsi"/>
        </w:rPr>
        <w:t>tymczasowych,</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swój</w:t>
      </w:r>
      <w:r w:rsidRPr="00D23479">
        <w:rPr>
          <w:rFonts w:asciiTheme="minorHAnsi" w:eastAsia="Arial" w:hAnsiTheme="minorHAnsi" w:cstheme="minorHAnsi"/>
        </w:rPr>
        <w:t xml:space="preserve"> </w:t>
      </w:r>
      <w:r w:rsidRPr="00D23479">
        <w:rPr>
          <w:rFonts w:asciiTheme="minorHAnsi" w:hAnsiTheme="minorHAnsi" w:cstheme="minorHAnsi"/>
        </w:rPr>
        <w:t>koszt</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ryzyko.</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przypadku</w:t>
      </w:r>
      <w:r w:rsidRPr="00D23479">
        <w:rPr>
          <w:rFonts w:asciiTheme="minorHAnsi" w:eastAsia="Arial" w:hAnsiTheme="minorHAnsi" w:cstheme="minorHAnsi"/>
        </w:rPr>
        <w:t xml:space="preserve"> </w:t>
      </w:r>
      <w:r w:rsidRPr="00D23479">
        <w:rPr>
          <w:rFonts w:asciiTheme="minorHAnsi" w:hAnsiTheme="minorHAnsi" w:cstheme="minorHAnsi"/>
        </w:rPr>
        <w:t>niewypełnienia</w:t>
      </w:r>
      <w:r w:rsidRPr="00D23479">
        <w:rPr>
          <w:rFonts w:asciiTheme="minorHAnsi" w:eastAsia="Arial" w:hAnsiTheme="minorHAnsi" w:cstheme="minorHAnsi"/>
        </w:rPr>
        <w:t xml:space="preserve"> </w:t>
      </w:r>
      <w:r w:rsidRPr="00D23479">
        <w:rPr>
          <w:rFonts w:asciiTheme="minorHAnsi" w:hAnsiTheme="minorHAnsi" w:cstheme="minorHAnsi"/>
        </w:rPr>
        <w:t>przez</w:t>
      </w:r>
      <w:r w:rsidRPr="00D23479">
        <w:rPr>
          <w:rFonts w:asciiTheme="minorHAnsi" w:eastAsia="Arial" w:hAnsiTheme="minorHAnsi" w:cstheme="minorHAnsi"/>
        </w:rPr>
        <w:t xml:space="preserve"> </w:t>
      </w:r>
      <w:r w:rsidRPr="00D23479">
        <w:rPr>
          <w:rFonts w:asciiTheme="minorHAnsi" w:hAnsiTheme="minorHAnsi" w:cstheme="minorHAnsi"/>
        </w:rPr>
        <w:t>Wykonawcę</w:t>
      </w:r>
      <w:r w:rsidRPr="00D23479">
        <w:rPr>
          <w:rFonts w:asciiTheme="minorHAnsi" w:eastAsia="Arial" w:hAnsiTheme="minorHAnsi" w:cstheme="minorHAnsi"/>
        </w:rPr>
        <w:t xml:space="preserve"> </w:t>
      </w:r>
      <w:r w:rsidRPr="00D23479">
        <w:rPr>
          <w:rFonts w:asciiTheme="minorHAnsi" w:hAnsiTheme="minorHAnsi" w:cstheme="minorHAnsi"/>
        </w:rPr>
        <w:t>powyższego</w:t>
      </w:r>
      <w:r w:rsidRPr="00D23479">
        <w:rPr>
          <w:rFonts w:asciiTheme="minorHAnsi" w:eastAsia="Arial" w:hAnsiTheme="minorHAnsi" w:cstheme="minorHAnsi"/>
        </w:rPr>
        <w:t xml:space="preserve"> </w:t>
      </w:r>
      <w:r w:rsidRPr="00D23479">
        <w:rPr>
          <w:rFonts w:asciiTheme="minorHAnsi" w:hAnsiTheme="minorHAnsi" w:cstheme="minorHAnsi"/>
        </w:rPr>
        <w:t>obowiązku,</w:t>
      </w:r>
      <w:r w:rsidRPr="00D23479">
        <w:rPr>
          <w:rFonts w:asciiTheme="minorHAnsi" w:eastAsia="Arial" w:hAnsiTheme="minorHAnsi" w:cstheme="minorHAnsi"/>
        </w:rPr>
        <w:t xml:space="preserve"> </w:t>
      </w:r>
      <w:r w:rsidRPr="00D23479">
        <w:rPr>
          <w:rFonts w:asciiTheme="minorHAnsi" w:hAnsiTheme="minorHAnsi" w:cstheme="minorHAnsi"/>
        </w:rPr>
        <w:t>Zamawiający</w:t>
      </w:r>
      <w:r w:rsidRPr="00D23479">
        <w:rPr>
          <w:rFonts w:asciiTheme="minorHAnsi" w:eastAsia="Arial" w:hAnsiTheme="minorHAnsi" w:cstheme="minorHAnsi"/>
        </w:rPr>
        <w:t xml:space="preserve"> </w:t>
      </w:r>
      <w:r w:rsidRPr="00D23479">
        <w:rPr>
          <w:rFonts w:asciiTheme="minorHAnsi" w:hAnsiTheme="minorHAnsi" w:cstheme="minorHAnsi"/>
        </w:rPr>
        <w:t>uprawniony</w:t>
      </w:r>
      <w:r w:rsidRPr="00D23479">
        <w:rPr>
          <w:rFonts w:asciiTheme="minorHAnsi" w:eastAsia="Arial" w:hAnsiTheme="minorHAnsi" w:cstheme="minorHAnsi"/>
        </w:rPr>
        <w:t xml:space="preserve"> </w:t>
      </w:r>
      <w:r w:rsidRPr="00D23479">
        <w:rPr>
          <w:rFonts w:asciiTheme="minorHAnsi" w:hAnsiTheme="minorHAnsi" w:cstheme="minorHAnsi"/>
        </w:rPr>
        <w:t>jest</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usunięcia</w:t>
      </w:r>
      <w:r w:rsidRPr="00D23479">
        <w:rPr>
          <w:rFonts w:asciiTheme="minorHAnsi" w:eastAsia="Arial" w:hAnsiTheme="minorHAnsi" w:cstheme="minorHAnsi"/>
        </w:rPr>
        <w:t xml:space="preserve"> </w:t>
      </w:r>
      <w:r w:rsidRPr="00D23479">
        <w:rPr>
          <w:rFonts w:asciiTheme="minorHAnsi" w:hAnsiTheme="minorHAnsi" w:cstheme="minorHAnsi"/>
        </w:rPr>
        <w:t>sprzętu</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robót</w:t>
      </w:r>
      <w:r w:rsidRPr="00D23479">
        <w:rPr>
          <w:rFonts w:asciiTheme="minorHAnsi" w:eastAsia="Arial" w:hAnsiTheme="minorHAnsi" w:cstheme="minorHAnsi"/>
        </w:rPr>
        <w:t xml:space="preserve"> </w:t>
      </w:r>
      <w:r w:rsidRPr="00D23479">
        <w:rPr>
          <w:rFonts w:asciiTheme="minorHAnsi" w:hAnsiTheme="minorHAnsi" w:cstheme="minorHAnsi"/>
        </w:rPr>
        <w:t>tymczasowych,</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koszt</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ryzyko</w:t>
      </w:r>
      <w:r w:rsidRPr="00D23479">
        <w:rPr>
          <w:rFonts w:asciiTheme="minorHAnsi" w:eastAsia="Arial" w:hAnsiTheme="minorHAnsi" w:cstheme="minorHAnsi"/>
        </w:rPr>
        <w:t xml:space="preserve"> </w:t>
      </w:r>
      <w:r w:rsidRPr="00D23479">
        <w:rPr>
          <w:rFonts w:asciiTheme="minorHAnsi" w:hAnsiTheme="minorHAnsi" w:cstheme="minorHAnsi"/>
        </w:rPr>
        <w:t>Wykonawcy.</w:t>
      </w:r>
    </w:p>
    <w:p w14:paraId="5474F95D" w14:textId="77777777" w:rsidR="00851EF3" w:rsidRPr="00D23479" w:rsidRDefault="00851EF3" w:rsidP="004D1591">
      <w:pPr>
        <w:pStyle w:val="Akapitzlist"/>
        <w:numPr>
          <w:ilvl w:val="0"/>
          <w:numId w:val="4"/>
        </w:numPr>
        <w:tabs>
          <w:tab w:val="left" w:pos="426"/>
          <w:tab w:val="left" w:pos="851"/>
          <w:tab w:val="left" w:pos="1134"/>
        </w:tabs>
        <w:spacing w:after="0" w:line="240" w:lineRule="auto"/>
        <w:ind w:left="426" w:hanging="426"/>
        <w:jc w:val="both"/>
        <w:rPr>
          <w:rFonts w:asciiTheme="minorHAnsi" w:hAnsiTheme="minorHAnsi" w:cstheme="minorHAnsi"/>
        </w:rPr>
      </w:pPr>
      <w:r w:rsidRPr="00D23479">
        <w:rPr>
          <w:rFonts w:asciiTheme="minorHAnsi" w:hAnsiTheme="minorHAnsi" w:cstheme="minorHAnsi"/>
        </w:rPr>
        <w:t>Wykonawca</w:t>
      </w:r>
      <w:r w:rsidRPr="00D23479">
        <w:rPr>
          <w:rFonts w:asciiTheme="minorHAnsi" w:eastAsia="Arial" w:hAnsiTheme="minorHAnsi" w:cstheme="minorHAnsi"/>
        </w:rPr>
        <w:t xml:space="preserve"> </w:t>
      </w:r>
      <w:r w:rsidRPr="00D23479">
        <w:rPr>
          <w:rFonts w:asciiTheme="minorHAnsi" w:hAnsiTheme="minorHAnsi" w:cstheme="minorHAnsi"/>
        </w:rPr>
        <w:t>ma</w:t>
      </w:r>
      <w:r w:rsidRPr="00D23479">
        <w:rPr>
          <w:rFonts w:asciiTheme="minorHAnsi" w:eastAsia="Arial" w:hAnsiTheme="minorHAnsi" w:cstheme="minorHAnsi"/>
        </w:rPr>
        <w:t xml:space="preserve"> </w:t>
      </w:r>
      <w:r w:rsidRPr="00D23479">
        <w:rPr>
          <w:rFonts w:asciiTheme="minorHAnsi" w:hAnsiTheme="minorHAnsi" w:cstheme="minorHAnsi"/>
        </w:rPr>
        <w:t>obowiązek</w:t>
      </w:r>
      <w:r w:rsidRPr="00D23479">
        <w:rPr>
          <w:rFonts w:asciiTheme="minorHAnsi" w:eastAsia="Arial" w:hAnsiTheme="minorHAnsi" w:cstheme="minorHAnsi"/>
        </w:rPr>
        <w:t xml:space="preserve"> </w:t>
      </w:r>
      <w:r w:rsidRPr="00D23479">
        <w:rPr>
          <w:rFonts w:asciiTheme="minorHAnsi" w:hAnsiTheme="minorHAnsi" w:cstheme="minorHAnsi"/>
        </w:rPr>
        <w:t>zastosowania</w:t>
      </w:r>
      <w:r w:rsidRPr="00D23479">
        <w:rPr>
          <w:rFonts w:asciiTheme="minorHAnsi" w:eastAsia="Arial" w:hAnsiTheme="minorHAnsi" w:cstheme="minorHAnsi"/>
        </w:rPr>
        <w:t xml:space="preserve"> </w:t>
      </w:r>
      <w:r w:rsidRPr="00D23479">
        <w:rPr>
          <w:rFonts w:asciiTheme="minorHAnsi" w:hAnsiTheme="minorHAnsi" w:cstheme="minorHAnsi"/>
        </w:rPr>
        <w:t>się</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zawartych</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oświadczeniu</w:t>
      </w:r>
      <w:r w:rsidRPr="00D23479">
        <w:rPr>
          <w:rFonts w:asciiTheme="minorHAnsi" w:eastAsia="Arial" w:hAnsiTheme="minorHAnsi" w:cstheme="minorHAnsi"/>
        </w:rPr>
        <w:t xml:space="preserve"> </w:t>
      </w:r>
      <w:r w:rsidRPr="00D23479">
        <w:rPr>
          <w:rFonts w:asciiTheme="minorHAnsi" w:hAnsiTheme="minorHAnsi" w:cstheme="minorHAnsi"/>
        </w:rPr>
        <w:t>o</w:t>
      </w:r>
      <w:r w:rsidRPr="00D23479">
        <w:rPr>
          <w:rFonts w:asciiTheme="minorHAnsi" w:eastAsia="Arial" w:hAnsiTheme="minorHAnsi" w:cstheme="minorHAnsi"/>
        </w:rPr>
        <w:t xml:space="preserve"> </w:t>
      </w:r>
      <w:r w:rsidRPr="00D23479">
        <w:rPr>
          <w:rFonts w:asciiTheme="minorHAnsi" w:hAnsiTheme="minorHAnsi" w:cstheme="minorHAnsi"/>
        </w:rPr>
        <w:t>odstąpieniu</w:t>
      </w:r>
      <w:r w:rsidRPr="00D23479">
        <w:rPr>
          <w:rFonts w:asciiTheme="minorHAnsi" w:eastAsia="Arial" w:hAnsiTheme="minorHAnsi" w:cstheme="minorHAnsi"/>
        </w:rPr>
        <w:t xml:space="preserve"> </w:t>
      </w:r>
      <w:r w:rsidRPr="00D23479">
        <w:rPr>
          <w:rFonts w:asciiTheme="minorHAnsi" w:hAnsiTheme="minorHAnsi" w:cstheme="minorHAnsi"/>
        </w:rPr>
        <w:t>poleceń</w:t>
      </w:r>
      <w:r w:rsidRPr="00D23479">
        <w:rPr>
          <w:rFonts w:asciiTheme="minorHAnsi" w:eastAsia="Arial" w:hAnsiTheme="minorHAnsi" w:cstheme="minorHAnsi"/>
        </w:rPr>
        <w:t xml:space="preserve"> </w:t>
      </w:r>
      <w:r w:rsidRPr="00D23479">
        <w:rPr>
          <w:rFonts w:asciiTheme="minorHAnsi" w:hAnsiTheme="minorHAnsi" w:cstheme="minorHAnsi"/>
        </w:rPr>
        <w:t>Zamawiającego</w:t>
      </w:r>
      <w:r w:rsidRPr="00D23479">
        <w:rPr>
          <w:rFonts w:asciiTheme="minorHAnsi" w:eastAsia="Arial" w:hAnsiTheme="minorHAnsi" w:cstheme="minorHAnsi"/>
        </w:rPr>
        <w:t xml:space="preserve"> </w:t>
      </w:r>
      <w:r w:rsidRPr="00D23479">
        <w:rPr>
          <w:rFonts w:asciiTheme="minorHAnsi" w:hAnsiTheme="minorHAnsi" w:cstheme="minorHAnsi"/>
        </w:rPr>
        <w:t>dotyczących</w:t>
      </w:r>
      <w:r w:rsidRPr="00D23479">
        <w:rPr>
          <w:rFonts w:asciiTheme="minorHAnsi" w:eastAsia="Arial" w:hAnsiTheme="minorHAnsi" w:cstheme="minorHAnsi"/>
        </w:rPr>
        <w:t xml:space="preserve"> </w:t>
      </w:r>
      <w:r w:rsidRPr="00D23479">
        <w:rPr>
          <w:rFonts w:asciiTheme="minorHAnsi" w:hAnsiTheme="minorHAnsi" w:cstheme="minorHAnsi"/>
        </w:rPr>
        <w:t>ochrony</w:t>
      </w:r>
      <w:r w:rsidRPr="00D23479">
        <w:rPr>
          <w:rFonts w:asciiTheme="minorHAnsi" w:eastAsia="Arial" w:hAnsiTheme="minorHAnsi" w:cstheme="minorHAnsi"/>
        </w:rPr>
        <w:t xml:space="preserve"> </w:t>
      </w:r>
      <w:r w:rsidRPr="00D23479">
        <w:rPr>
          <w:rFonts w:asciiTheme="minorHAnsi" w:hAnsiTheme="minorHAnsi" w:cstheme="minorHAnsi"/>
        </w:rPr>
        <w:t>własności</w:t>
      </w:r>
      <w:r w:rsidRPr="00D23479">
        <w:rPr>
          <w:rFonts w:asciiTheme="minorHAnsi" w:eastAsia="Arial" w:hAnsiTheme="minorHAnsi" w:cstheme="minorHAnsi"/>
        </w:rPr>
        <w:t xml:space="preserve"> </w:t>
      </w:r>
      <w:r w:rsidRPr="00D23479">
        <w:rPr>
          <w:rFonts w:asciiTheme="minorHAnsi" w:hAnsiTheme="minorHAnsi" w:cstheme="minorHAnsi"/>
        </w:rPr>
        <w:t>lub</w:t>
      </w:r>
      <w:r w:rsidRPr="00D23479">
        <w:rPr>
          <w:rFonts w:asciiTheme="minorHAnsi" w:eastAsia="Arial" w:hAnsiTheme="minorHAnsi" w:cstheme="minorHAnsi"/>
        </w:rPr>
        <w:t xml:space="preserve"> </w:t>
      </w:r>
      <w:r w:rsidRPr="00D23479">
        <w:rPr>
          <w:rFonts w:asciiTheme="minorHAnsi" w:hAnsiTheme="minorHAnsi" w:cstheme="minorHAnsi"/>
        </w:rPr>
        <w:t>bezpieczeństwa</w:t>
      </w:r>
      <w:r w:rsidRPr="00D23479">
        <w:rPr>
          <w:rFonts w:asciiTheme="minorHAnsi" w:eastAsia="Arial" w:hAnsiTheme="minorHAnsi" w:cstheme="minorHAnsi"/>
        </w:rPr>
        <w:t xml:space="preserve"> </w:t>
      </w:r>
      <w:r w:rsidRPr="00D23479">
        <w:rPr>
          <w:rFonts w:asciiTheme="minorHAnsi" w:hAnsiTheme="minorHAnsi" w:cstheme="minorHAnsi"/>
        </w:rPr>
        <w:t>robót.</w:t>
      </w:r>
    </w:p>
    <w:p w14:paraId="268F53E8" w14:textId="77777777" w:rsidR="00851EF3" w:rsidRPr="00D23479" w:rsidRDefault="00851EF3" w:rsidP="004D1591">
      <w:pPr>
        <w:pStyle w:val="Akapitzlist"/>
        <w:numPr>
          <w:ilvl w:val="0"/>
          <w:numId w:val="4"/>
        </w:numPr>
        <w:tabs>
          <w:tab w:val="left" w:pos="426"/>
          <w:tab w:val="left" w:pos="851"/>
          <w:tab w:val="left" w:pos="1134"/>
        </w:tabs>
        <w:spacing w:after="0" w:line="240" w:lineRule="auto"/>
        <w:ind w:left="426" w:hanging="426"/>
        <w:jc w:val="both"/>
        <w:rPr>
          <w:rFonts w:asciiTheme="minorHAnsi" w:eastAsia="Arial" w:hAnsiTheme="minorHAnsi" w:cstheme="minorHAnsi"/>
        </w:rPr>
      </w:pP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terminie</w:t>
      </w:r>
      <w:r w:rsidRPr="00D23479">
        <w:rPr>
          <w:rFonts w:asciiTheme="minorHAnsi" w:eastAsia="Arial" w:hAnsiTheme="minorHAnsi" w:cstheme="minorHAnsi"/>
        </w:rPr>
        <w:t xml:space="preserve"> </w:t>
      </w:r>
      <w:r w:rsidRPr="00D23479">
        <w:rPr>
          <w:rFonts w:asciiTheme="minorHAnsi" w:hAnsiTheme="minorHAnsi" w:cstheme="minorHAnsi"/>
        </w:rPr>
        <w:t>7</w:t>
      </w:r>
      <w:r w:rsidRPr="00D23479">
        <w:rPr>
          <w:rFonts w:asciiTheme="minorHAnsi" w:eastAsia="Arial" w:hAnsiTheme="minorHAnsi" w:cstheme="minorHAnsi"/>
        </w:rPr>
        <w:t xml:space="preserve"> </w:t>
      </w:r>
      <w:r w:rsidRPr="00D23479">
        <w:rPr>
          <w:rFonts w:asciiTheme="minorHAnsi" w:hAnsiTheme="minorHAnsi" w:cstheme="minorHAnsi"/>
        </w:rPr>
        <w:t>dni</w:t>
      </w:r>
      <w:r w:rsidRPr="00D23479">
        <w:rPr>
          <w:rFonts w:asciiTheme="minorHAnsi" w:eastAsia="Arial" w:hAnsiTheme="minorHAnsi" w:cstheme="minorHAnsi"/>
        </w:rPr>
        <w:t xml:space="preserve"> </w:t>
      </w:r>
      <w:r w:rsidRPr="00D23479">
        <w:rPr>
          <w:rFonts w:asciiTheme="minorHAnsi" w:hAnsiTheme="minorHAnsi" w:cstheme="minorHAnsi"/>
        </w:rPr>
        <w:t>od</w:t>
      </w:r>
      <w:r w:rsidRPr="00D23479">
        <w:rPr>
          <w:rFonts w:asciiTheme="minorHAnsi" w:eastAsia="Arial" w:hAnsiTheme="minorHAnsi" w:cstheme="minorHAnsi"/>
        </w:rPr>
        <w:t xml:space="preserve"> </w:t>
      </w:r>
      <w:r w:rsidRPr="00D23479">
        <w:rPr>
          <w:rFonts w:asciiTheme="minorHAnsi" w:hAnsiTheme="minorHAnsi" w:cstheme="minorHAnsi"/>
        </w:rPr>
        <w:t>dnia</w:t>
      </w:r>
      <w:r w:rsidRPr="00D23479">
        <w:rPr>
          <w:rFonts w:asciiTheme="minorHAnsi" w:eastAsia="Arial" w:hAnsiTheme="minorHAnsi" w:cstheme="minorHAnsi"/>
        </w:rPr>
        <w:t xml:space="preserve"> </w:t>
      </w:r>
      <w:r w:rsidRPr="00D23479">
        <w:rPr>
          <w:rFonts w:asciiTheme="minorHAnsi" w:hAnsiTheme="minorHAnsi" w:cstheme="minorHAnsi"/>
        </w:rPr>
        <w:t>odstąpienia</w:t>
      </w:r>
      <w:r w:rsidRPr="00D23479">
        <w:rPr>
          <w:rFonts w:asciiTheme="minorHAnsi" w:eastAsia="Arial" w:hAnsiTheme="minorHAnsi" w:cstheme="minorHAnsi"/>
        </w:rPr>
        <w:t xml:space="preserve"> </w:t>
      </w:r>
      <w:r w:rsidRPr="00D23479">
        <w:rPr>
          <w:rFonts w:asciiTheme="minorHAnsi" w:hAnsiTheme="minorHAnsi" w:cstheme="minorHAnsi"/>
        </w:rPr>
        <w:t>od</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Wykonawca</w:t>
      </w:r>
      <w:r w:rsidRPr="00D23479">
        <w:rPr>
          <w:rFonts w:asciiTheme="minorHAnsi" w:eastAsia="Arial" w:hAnsiTheme="minorHAnsi" w:cstheme="minorHAnsi"/>
        </w:rPr>
        <w:t xml:space="preserve"> </w:t>
      </w:r>
      <w:r w:rsidRPr="00D23479">
        <w:rPr>
          <w:rFonts w:asciiTheme="minorHAnsi" w:hAnsiTheme="minorHAnsi" w:cstheme="minorHAnsi"/>
        </w:rPr>
        <w:t>przy</w:t>
      </w:r>
      <w:r w:rsidRPr="00D23479">
        <w:rPr>
          <w:rFonts w:asciiTheme="minorHAnsi" w:eastAsia="Arial" w:hAnsiTheme="minorHAnsi" w:cstheme="minorHAnsi"/>
        </w:rPr>
        <w:t xml:space="preserve"> </w:t>
      </w:r>
      <w:r w:rsidRPr="00D23479">
        <w:rPr>
          <w:rFonts w:asciiTheme="minorHAnsi" w:hAnsiTheme="minorHAnsi" w:cstheme="minorHAnsi"/>
        </w:rPr>
        <w:t>udziale</w:t>
      </w:r>
      <w:r w:rsidRPr="00D23479">
        <w:rPr>
          <w:rFonts w:asciiTheme="minorHAnsi" w:eastAsia="Arial" w:hAnsiTheme="minorHAnsi" w:cstheme="minorHAnsi"/>
        </w:rPr>
        <w:t xml:space="preserve"> </w:t>
      </w:r>
      <w:r w:rsidRPr="00D23479">
        <w:rPr>
          <w:rFonts w:asciiTheme="minorHAnsi" w:hAnsiTheme="minorHAnsi" w:cstheme="minorHAnsi"/>
        </w:rPr>
        <w:t>Zamawiającego,</w:t>
      </w:r>
      <w:r w:rsidRPr="00D23479">
        <w:rPr>
          <w:rFonts w:asciiTheme="minorHAnsi" w:eastAsia="Arial" w:hAnsiTheme="minorHAnsi" w:cstheme="minorHAnsi"/>
        </w:rPr>
        <w:t xml:space="preserve"> </w:t>
      </w:r>
      <w:r w:rsidRPr="00D23479">
        <w:rPr>
          <w:rFonts w:asciiTheme="minorHAnsi" w:hAnsiTheme="minorHAnsi" w:cstheme="minorHAnsi"/>
        </w:rPr>
        <w:t>sporządzi</w:t>
      </w:r>
      <w:r w:rsidRPr="00D23479">
        <w:rPr>
          <w:rFonts w:asciiTheme="minorHAnsi" w:eastAsia="Arial" w:hAnsiTheme="minorHAnsi" w:cstheme="minorHAnsi"/>
        </w:rPr>
        <w:t xml:space="preserve"> </w:t>
      </w:r>
      <w:r w:rsidRPr="00D23479">
        <w:rPr>
          <w:rFonts w:asciiTheme="minorHAnsi" w:hAnsiTheme="minorHAnsi" w:cstheme="minorHAnsi"/>
        </w:rPr>
        <w:t>szczegółowy</w:t>
      </w:r>
      <w:r w:rsidRPr="00D23479">
        <w:rPr>
          <w:rFonts w:asciiTheme="minorHAnsi" w:eastAsia="Arial" w:hAnsiTheme="minorHAnsi" w:cstheme="minorHAnsi"/>
        </w:rPr>
        <w:t xml:space="preserve"> </w:t>
      </w:r>
      <w:r w:rsidRPr="00D23479">
        <w:rPr>
          <w:rFonts w:asciiTheme="minorHAnsi" w:hAnsiTheme="minorHAnsi" w:cstheme="minorHAnsi"/>
        </w:rPr>
        <w:t>protokół</w:t>
      </w:r>
      <w:r w:rsidRPr="00D23479">
        <w:rPr>
          <w:rFonts w:asciiTheme="minorHAnsi" w:eastAsia="Arial" w:hAnsiTheme="minorHAnsi" w:cstheme="minorHAnsi"/>
        </w:rPr>
        <w:t xml:space="preserve"> </w:t>
      </w:r>
      <w:r w:rsidRPr="00D23479">
        <w:rPr>
          <w:rFonts w:asciiTheme="minorHAnsi" w:hAnsiTheme="minorHAnsi" w:cstheme="minorHAnsi"/>
        </w:rPr>
        <w:t>odbioru</w:t>
      </w:r>
      <w:r w:rsidRPr="00D23479">
        <w:rPr>
          <w:rFonts w:asciiTheme="minorHAnsi" w:eastAsia="Arial" w:hAnsiTheme="minorHAnsi" w:cstheme="minorHAnsi"/>
        </w:rPr>
        <w:t xml:space="preserve"> </w:t>
      </w:r>
      <w:r w:rsidRPr="00D23479">
        <w:rPr>
          <w:rFonts w:asciiTheme="minorHAnsi" w:hAnsiTheme="minorHAnsi" w:cstheme="minorHAnsi"/>
        </w:rPr>
        <w:t>robót</w:t>
      </w:r>
      <w:r w:rsidRPr="00D23479">
        <w:rPr>
          <w:rFonts w:asciiTheme="minorHAnsi" w:eastAsia="Arial" w:hAnsiTheme="minorHAnsi" w:cstheme="minorHAnsi"/>
        </w:rPr>
        <w:t xml:space="preserve"> </w:t>
      </w:r>
      <w:r w:rsidRPr="00D23479">
        <w:rPr>
          <w:rFonts w:asciiTheme="minorHAnsi" w:hAnsiTheme="minorHAnsi" w:cstheme="minorHAnsi"/>
        </w:rPr>
        <w:t>przerwanych</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robót</w:t>
      </w:r>
      <w:r w:rsidRPr="00D23479">
        <w:rPr>
          <w:rFonts w:asciiTheme="minorHAnsi" w:eastAsia="Arial" w:hAnsiTheme="minorHAnsi" w:cstheme="minorHAnsi"/>
        </w:rPr>
        <w:t xml:space="preserve"> </w:t>
      </w:r>
      <w:r w:rsidRPr="00D23479">
        <w:rPr>
          <w:rFonts w:asciiTheme="minorHAnsi" w:hAnsiTheme="minorHAnsi" w:cstheme="minorHAnsi"/>
        </w:rPr>
        <w:t>zabezpieczających</w:t>
      </w:r>
      <w:r w:rsidRPr="00D23479">
        <w:rPr>
          <w:rFonts w:asciiTheme="minorHAnsi" w:eastAsia="Arial" w:hAnsiTheme="minorHAnsi" w:cstheme="minorHAnsi"/>
        </w:rPr>
        <w:t xml:space="preserve"> </w:t>
      </w:r>
      <w:r w:rsidRPr="00D23479">
        <w:rPr>
          <w:rFonts w:asciiTheme="minorHAnsi" w:hAnsiTheme="minorHAnsi" w:cstheme="minorHAnsi"/>
        </w:rPr>
        <w:t>według</w:t>
      </w:r>
      <w:r w:rsidRPr="00D23479">
        <w:rPr>
          <w:rFonts w:asciiTheme="minorHAnsi" w:eastAsia="Arial" w:hAnsiTheme="minorHAnsi" w:cstheme="minorHAnsi"/>
        </w:rPr>
        <w:t xml:space="preserve"> </w:t>
      </w:r>
      <w:r w:rsidRPr="00D23479">
        <w:rPr>
          <w:rFonts w:asciiTheme="minorHAnsi" w:hAnsiTheme="minorHAnsi" w:cstheme="minorHAnsi"/>
        </w:rPr>
        <w:t>stanu</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dzień</w:t>
      </w:r>
      <w:r w:rsidRPr="00D23479">
        <w:rPr>
          <w:rFonts w:asciiTheme="minorHAnsi" w:eastAsia="Arial" w:hAnsiTheme="minorHAnsi" w:cstheme="minorHAnsi"/>
        </w:rPr>
        <w:t xml:space="preserve"> </w:t>
      </w:r>
      <w:r w:rsidRPr="00D23479">
        <w:rPr>
          <w:rFonts w:asciiTheme="minorHAnsi" w:hAnsiTheme="minorHAnsi" w:cstheme="minorHAnsi"/>
        </w:rPr>
        <w:t>odstąpienia,</w:t>
      </w:r>
      <w:r w:rsidRPr="00D23479">
        <w:rPr>
          <w:rFonts w:asciiTheme="minorHAnsi" w:eastAsia="Arial" w:hAnsiTheme="minorHAnsi" w:cstheme="minorHAnsi"/>
        </w:rPr>
        <w:t xml:space="preserve"> </w:t>
      </w:r>
      <w:r w:rsidRPr="00D23479">
        <w:rPr>
          <w:rFonts w:asciiTheme="minorHAnsi" w:hAnsiTheme="minorHAnsi" w:cstheme="minorHAnsi"/>
        </w:rPr>
        <w:t>który</w:t>
      </w:r>
      <w:r w:rsidRPr="00D23479">
        <w:rPr>
          <w:rFonts w:asciiTheme="minorHAnsi" w:eastAsia="Arial" w:hAnsiTheme="minorHAnsi" w:cstheme="minorHAnsi"/>
        </w:rPr>
        <w:t xml:space="preserve"> </w:t>
      </w:r>
      <w:r w:rsidRPr="00D23479">
        <w:rPr>
          <w:rFonts w:asciiTheme="minorHAnsi" w:hAnsiTheme="minorHAnsi" w:cstheme="minorHAnsi"/>
        </w:rPr>
        <w:t>stanowi</w:t>
      </w:r>
      <w:r w:rsidRPr="00D23479">
        <w:rPr>
          <w:rFonts w:asciiTheme="minorHAnsi" w:eastAsia="Arial" w:hAnsiTheme="minorHAnsi" w:cstheme="minorHAnsi"/>
        </w:rPr>
        <w:t xml:space="preserve"> </w:t>
      </w:r>
      <w:r w:rsidRPr="00D23479">
        <w:rPr>
          <w:rFonts w:asciiTheme="minorHAnsi" w:hAnsiTheme="minorHAnsi" w:cstheme="minorHAnsi"/>
        </w:rPr>
        <w:t>podstawę</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wystawienia</w:t>
      </w:r>
      <w:r w:rsidRPr="00D23479">
        <w:rPr>
          <w:rFonts w:asciiTheme="minorHAnsi" w:eastAsia="Arial" w:hAnsiTheme="minorHAnsi" w:cstheme="minorHAnsi"/>
        </w:rPr>
        <w:t xml:space="preserve"> </w:t>
      </w:r>
      <w:r w:rsidRPr="00D23479">
        <w:rPr>
          <w:rFonts w:asciiTheme="minorHAnsi" w:hAnsiTheme="minorHAnsi" w:cstheme="minorHAnsi"/>
        </w:rPr>
        <w:t>przez</w:t>
      </w:r>
      <w:r w:rsidRPr="00D23479">
        <w:rPr>
          <w:rFonts w:asciiTheme="minorHAnsi" w:eastAsia="Arial" w:hAnsiTheme="minorHAnsi" w:cstheme="minorHAnsi"/>
        </w:rPr>
        <w:t xml:space="preserve"> </w:t>
      </w:r>
      <w:r w:rsidRPr="00D23479">
        <w:rPr>
          <w:rFonts w:asciiTheme="minorHAnsi" w:hAnsiTheme="minorHAnsi" w:cstheme="minorHAnsi"/>
        </w:rPr>
        <w:t>Wykonawcę</w:t>
      </w:r>
      <w:r w:rsidRPr="00D23479">
        <w:rPr>
          <w:rFonts w:asciiTheme="minorHAnsi" w:eastAsia="Arial" w:hAnsiTheme="minorHAnsi" w:cstheme="minorHAnsi"/>
        </w:rPr>
        <w:t xml:space="preserve"> </w:t>
      </w:r>
      <w:r w:rsidRPr="00D23479">
        <w:rPr>
          <w:rFonts w:asciiTheme="minorHAnsi" w:hAnsiTheme="minorHAnsi" w:cstheme="minorHAnsi"/>
        </w:rPr>
        <w:t>faktury/rachunku.</w:t>
      </w:r>
      <w:r w:rsidRPr="00D23479">
        <w:rPr>
          <w:rFonts w:asciiTheme="minorHAnsi" w:eastAsia="Arial" w:hAnsiTheme="minorHAnsi" w:cstheme="minorHAnsi"/>
        </w:rPr>
        <w:t xml:space="preserve"> </w:t>
      </w:r>
      <w:r w:rsidR="001F03FD" w:rsidRPr="00D23479">
        <w:rPr>
          <w:rFonts w:asciiTheme="minorHAnsi" w:eastAsia="Arial" w:hAnsiTheme="minorHAnsi" w:cstheme="minorHAnsi"/>
        </w:rPr>
        <w:t>Zasady przeprowadzania odbioru końcowego stosuje się wówczas odpowiednio.</w:t>
      </w:r>
    </w:p>
    <w:p w14:paraId="6392AD11" w14:textId="77777777" w:rsidR="00851EF3" w:rsidRPr="00D23479" w:rsidRDefault="00851EF3" w:rsidP="004D1591">
      <w:pPr>
        <w:pStyle w:val="Akapitzlist"/>
        <w:numPr>
          <w:ilvl w:val="0"/>
          <w:numId w:val="4"/>
        </w:numPr>
        <w:tabs>
          <w:tab w:val="left" w:pos="426"/>
          <w:tab w:val="left" w:pos="851"/>
          <w:tab w:val="left" w:pos="1134"/>
        </w:tabs>
        <w:spacing w:after="0" w:line="240" w:lineRule="auto"/>
        <w:ind w:left="426" w:hanging="426"/>
        <w:jc w:val="both"/>
        <w:rPr>
          <w:rFonts w:asciiTheme="minorHAnsi" w:hAnsiTheme="minorHAnsi" w:cstheme="minorHAnsi"/>
        </w:rPr>
      </w:pPr>
      <w:r w:rsidRPr="00D23479">
        <w:rPr>
          <w:rFonts w:asciiTheme="minorHAnsi" w:hAnsiTheme="minorHAnsi" w:cstheme="minorHAnsi"/>
        </w:rPr>
        <w:t>Wykonawca</w:t>
      </w:r>
      <w:r w:rsidRPr="00D23479">
        <w:rPr>
          <w:rFonts w:asciiTheme="minorHAnsi" w:eastAsia="Arial" w:hAnsiTheme="minorHAnsi" w:cstheme="minorHAnsi"/>
        </w:rPr>
        <w:t xml:space="preserve"> </w:t>
      </w:r>
      <w:r w:rsidRPr="00D23479">
        <w:rPr>
          <w:rFonts w:asciiTheme="minorHAnsi" w:hAnsiTheme="minorHAnsi" w:cstheme="minorHAnsi"/>
        </w:rPr>
        <w:t>zobowiązany</w:t>
      </w:r>
      <w:r w:rsidRPr="00D23479">
        <w:rPr>
          <w:rFonts w:asciiTheme="minorHAnsi" w:eastAsia="Arial" w:hAnsiTheme="minorHAnsi" w:cstheme="minorHAnsi"/>
        </w:rPr>
        <w:t xml:space="preserve"> </w:t>
      </w:r>
      <w:r w:rsidRPr="00D23479">
        <w:rPr>
          <w:rFonts w:asciiTheme="minorHAnsi" w:hAnsiTheme="minorHAnsi" w:cstheme="minorHAnsi"/>
        </w:rPr>
        <w:t>jest</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dokonania</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dostarczenia</w:t>
      </w:r>
      <w:r w:rsidRPr="00D23479">
        <w:rPr>
          <w:rFonts w:asciiTheme="minorHAnsi" w:eastAsia="Arial" w:hAnsiTheme="minorHAnsi" w:cstheme="minorHAnsi"/>
        </w:rPr>
        <w:t xml:space="preserve"> </w:t>
      </w:r>
      <w:r w:rsidRPr="00D23479">
        <w:rPr>
          <w:rFonts w:asciiTheme="minorHAnsi" w:hAnsiTheme="minorHAnsi" w:cstheme="minorHAnsi"/>
        </w:rPr>
        <w:t>Zamawiającemu</w:t>
      </w:r>
      <w:r w:rsidRPr="00D23479">
        <w:rPr>
          <w:rFonts w:asciiTheme="minorHAnsi" w:eastAsia="Arial" w:hAnsiTheme="minorHAnsi" w:cstheme="minorHAnsi"/>
        </w:rPr>
        <w:t xml:space="preserve"> </w:t>
      </w:r>
      <w:r w:rsidRPr="00D23479">
        <w:rPr>
          <w:rFonts w:asciiTheme="minorHAnsi" w:hAnsiTheme="minorHAnsi" w:cstheme="minorHAnsi"/>
        </w:rPr>
        <w:t>inwentaryzacji</w:t>
      </w:r>
      <w:r w:rsidRPr="00D23479">
        <w:rPr>
          <w:rFonts w:asciiTheme="minorHAnsi" w:eastAsia="Arial" w:hAnsiTheme="minorHAnsi" w:cstheme="minorHAnsi"/>
        </w:rPr>
        <w:t xml:space="preserve"> </w:t>
      </w:r>
      <w:r w:rsidRPr="00D23479">
        <w:rPr>
          <w:rFonts w:asciiTheme="minorHAnsi" w:hAnsiTheme="minorHAnsi" w:cstheme="minorHAnsi"/>
        </w:rPr>
        <w:t>robót</w:t>
      </w:r>
      <w:r w:rsidRPr="00D23479">
        <w:rPr>
          <w:rFonts w:asciiTheme="minorHAnsi" w:eastAsia="Arial" w:hAnsiTheme="minorHAnsi" w:cstheme="minorHAnsi"/>
        </w:rPr>
        <w:t xml:space="preserve"> </w:t>
      </w:r>
      <w:r w:rsidRPr="00D23479">
        <w:rPr>
          <w:rFonts w:asciiTheme="minorHAnsi" w:hAnsiTheme="minorHAnsi" w:cstheme="minorHAnsi"/>
        </w:rPr>
        <w:t>według</w:t>
      </w:r>
      <w:r w:rsidRPr="00D23479">
        <w:rPr>
          <w:rFonts w:asciiTheme="minorHAnsi" w:eastAsia="Arial" w:hAnsiTheme="minorHAnsi" w:cstheme="minorHAnsi"/>
        </w:rPr>
        <w:t xml:space="preserve"> </w:t>
      </w:r>
      <w:r w:rsidRPr="00D23479">
        <w:rPr>
          <w:rFonts w:asciiTheme="minorHAnsi" w:hAnsiTheme="minorHAnsi" w:cstheme="minorHAnsi"/>
        </w:rPr>
        <w:t>stanu</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dzień</w:t>
      </w:r>
      <w:r w:rsidRPr="00D23479">
        <w:rPr>
          <w:rFonts w:asciiTheme="minorHAnsi" w:eastAsia="Arial" w:hAnsiTheme="minorHAnsi" w:cstheme="minorHAnsi"/>
        </w:rPr>
        <w:t xml:space="preserve"> </w:t>
      </w:r>
      <w:r w:rsidRPr="00D23479">
        <w:rPr>
          <w:rFonts w:asciiTheme="minorHAnsi" w:hAnsiTheme="minorHAnsi" w:cstheme="minorHAnsi"/>
        </w:rPr>
        <w:t>odstąpienia.</w:t>
      </w:r>
    </w:p>
    <w:p w14:paraId="0D065173" w14:textId="6D1143B6" w:rsidR="00851EF3" w:rsidRPr="00D23479" w:rsidRDefault="00851EF3" w:rsidP="004D1591">
      <w:pPr>
        <w:pStyle w:val="Akapitzlist"/>
        <w:numPr>
          <w:ilvl w:val="0"/>
          <w:numId w:val="4"/>
        </w:numPr>
        <w:tabs>
          <w:tab w:val="left" w:pos="426"/>
          <w:tab w:val="left" w:pos="851"/>
          <w:tab w:val="left" w:pos="1134"/>
        </w:tabs>
        <w:spacing w:after="0" w:line="240" w:lineRule="auto"/>
        <w:ind w:left="426" w:hanging="426"/>
        <w:jc w:val="both"/>
        <w:rPr>
          <w:rFonts w:asciiTheme="minorHAnsi" w:hAnsiTheme="minorHAnsi" w:cstheme="minorHAnsi"/>
        </w:rPr>
      </w:pPr>
      <w:r w:rsidRPr="00D23479">
        <w:rPr>
          <w:rFonts w:asciiTheme="minorHAnsi" w:hAnsiTheme="minorHAnsi" w:cstheme="minorHAnsi"/>
        </w:rPr>
        <w:t>Wykonawca</w:t>
      </w:r>
      <w:r w:rsidRPr="00D23479">
        <w:rPr>
          <w:rFonts w:asciiTheme="minorHAnsi" w:eastAsia="Arial" w:hAnsiTheme="minorHAnsi" w:cstheme="minorHAnsi"/>
        </w:rPr>
        <w:t xml:space="preserve"> </w:t>
      </w:r>
      <w:r w:rsidRPr="00D23479">
        <w:rPr>
          <w:rFonts w:asciiTheme="minorHAnsi" w:hAnsiTheme="minorHAnsi" w:cstheme="minorHAnsi"/>
        </w:rPr>
        <w:t>sporządzi</w:t>
      </w:r>
      <w:r w:rsidRPr="00D23479">
        <w:rPr>
          <w:rFonts w:asciiTheme="minorHAnsi" w:eastAsia="Arial" w:hAnsiTheme="minorHAnsi" w:cstheme="minorHAnsi"/>
        </w:rPr>
        <w:t xml:space="preserve"> </w:t>
      </w:r>
      <w:r w:rsidRPr="00D23479">
        <w:rPr>
          <w:rFonts w:asciiTheme="minorHAnsi" w:hAnsiTheme="minorHAnsi" w:cstheme="minorHAnsi"/>
        </w:rPr>
        <w:t>wykaz</w:t>
      </w:r>
      <w:r w:rsidRPr="00D23479">
        <w:rPr>
          <w:rFonts w:asciiTheme="minorHAnsi" w:eastAsia="Arial" w:hAnsiTheme="minorHAnsi" w:cstheme="minorHAnsi"/>
        </w:rPr>
        <w:t xml:space="preserve"> </w:t>
      </w:r>
      <w:r w:rsidRPr="00D23479">
        <w:rPr>
          <w:rFonts w:asciiTheme="minorHAnsi" w:hAnsiTheme="minorHAnsi" w:cstheme="minorHAnsi"/>
        </w:rPr>
        <w:t>tych</w:t>
      </w:r>
      <w:r w:rsidRPr="00D23479">
        <w:rPr>
          <w:rFonts w:asciiTheme="minorHAnsi" w:eastAsia="Arial" w:hAnsiTheme="minorHAnsi" w:cstheme="minorHAnsi"/>
        </w:rPr>
        <w:t xml:space="preserve"> </w:t>
      </w:r>
      <w:r w:rsidRPr="00D23479">
        <w:rPr>
          <w:rFonts w:asciiTheme="minorHAnsi" w:hAnsiTheme="minorHAnsi" w:cstheme="minorHAnsi"/>
        </w:rPr>
        <w:t>materiałów,</w:t>
      </w:r>
      <w:r w:rsidRPr="00D23479">
        <w:rPr>
          <w:rFonts w:asciiTheme="minorHAnsi" w:eastAsia="Arial" w:hAnsiTheme="minorHAnsi" w:cstheme="minorHAnsi"/>
        </w:rPr>
        <w:t xml:space="preserve"> </w:t>
      </w:r>
      <w:r w:rsidRPr="00D23479">
        <w:rPr>
          <w:rFonts w:asciiTheme="minorHAnsi" w:hAnsiTheme="minorHAnsi" w:cstheme="minorHAnsi"/>
        </w:rPr>
        <w:t>konstrukcji</w:t>
      </w:r>
      <w:r w:rsidRPr="00D23479">
        <w:rPr>
          <w:rFonts w:asciiTheme="minorHAnsi" w:eastAsia="Arial" w:hAnsiTheme="minorHAnsi" w:cstheme="minorHAnsi"/>
        </w:rPr>
        <w:t xml:space="preserve"> </w:t>
      </w:r>
      <w:r w:rsidRPr="00D23479">
        <w:rPr>
          <w:rFonts w:asciiTheme="minorHAnsi" w:hAnsiTheme="minorHAnsi" w:cstheme="minorHAnsi"/>
        </w:rPr>
        <w:t>lub</w:t>
      </w:r>
      <w:r w:rsidRPr="00D23479">
        <w:rPr>
          <w:rFonts w:asciiTheme="minorHAnsi" w:eastAsia="Arial" w:hAnsiTheme="minorHAnsi" w:cstheme="minorHAnsi"/>
        </w:rPr>
        <w:t xml:space="preserve"> </w:t>
      </w:r>
      <w:r w:rsidRPr="00D23479">
        <w:rPr>
          <w:rFonts w:asciiTheme="minorHAnsi" w:hAnsiTheme="minorHAnsi" w:cstheme="minorHAnsi"/>
        </w:rPr>
        <w:t>urządzeń,</w:t>
      </w:r>
      <w:r w:rsidRPr="00D23479">
        <w:rPr>
          <w:rFonts w:asciiTheme="minorHAnsi" w:eastAsia="Arial" w:hAnsiTheme="minorHAnsi" w:cstheme="minorHAnsi"/>
        </w:rPr>
        <w:t xml:space="preserve"> </w:t>
      </w:r>
      <w:r w:rsidRPr="00D23479">
        <w:rPr>
          <w:rFonts w:asciiTheme="minorHAnsi" w:hAnsiTheme="minorHAnsi" w:cstheme="minorHAnsi"/>
        </w:rPr>
        <w:t>które</w:t>
      </w:r>
      <w:r w:rsidRPr="00D23479">
        <w:rPr>
          <w:rFonts w:asciiTheme="minorHAnsi" w:eastAsia="Arial" w:hAnsiTheme="minorHAnsi" w:cstheme="minorHAnsi"/>
        </w:rPr>
        <w:t xml:space="preserve"> </w:t>
      </w:r>
      <w:r w:rsidRPr="00D23479">
        <w:rPr>
          <w:rFonts w:asciiTheme="minorHAnsi" w:hAnsiTheme="minorHAnsi" w:cstheme="minorHAnsi"/>
        </w:rPr>
        <w:t>nie</w:t>
      </w:r>
      <w:r w:rsidRPr="00D23479">
        <w:rPr>
          <w:rFonts w:asciiTheme="minorHAnsi" w:eastAsia="Arial" w:hAnsiTheme="minorHAnsi" w:cstheme="minorHAnsi"/>
        </w:rPr>
        <w:t xml:space="preserve"> </w:t>
      </w:r>
      <w:r w:rsidRPr="00D23479">
        <w:rPr>
          <w:rFonts w:asciiTheme="minorHAnsi" w:hAnsiTheme="minorHAnsi" w:cstheme="minorHAnsi"/>
        </w:rPr>
        <w:t>mogą</w:t>
      </w:r>
      <w:r w:rsidRPr="00D23479">
        <w:rPr>
          <w:rFonts w:asciiTheme="minorHAnsi" w:eastAsia="Arial" w:hAnsiTheme="minorHAnsi" w:cstheme="minorHAnsi"/>
        </w:rPr>
        <w:t xml:space="preserve"> </w:t>
      </w:r>
      <w:r w:rsidRPr="00D23479">
        <w:rPr>
          <w:rFonts w:asciiTheme="minorHAnsi" w:hAnsiTheme="minorHAnsi" w:cstheme="minorHAnsi"/>
        </w:rPr>
        <w:t>być</w:t>
      </w:r>
      <w:r w:rsidRPr="00D23479">
        <w:rPr>
          <w:rFonts w:asciiTheme="minorHAnsi" w:eastAsia="Arial" w:hAnsiTheme="minorHAnsi" w:cstheme="minorHAnsi"/>
        </w:rPr>
        <w:t xml:space="preserve"> </w:t>
      </w:r>
      <w:r w:rsidRPr="00D23479">
        <w:rPr>
          <w:rFonts w:asciiTheme="minorHAnsi" w:hAnsiTheme="minorHAnsi" w:cstheme="minorHAnsi"/>
        </w:rPr>
        <w:t>wykorzystane</w:t>
      </w:r>
      <w:r w:rsidRPr="00D23479">
        <w:rPr>
          <w:rFonts w:asciiTheme="minorHAnsi" w:eastAsia="Arial" w:hAnsiTheme="minorHAnsi" w:cstheme="minorHAnsi"/>
        </w:rPr>
        <w:t xml:space="preserve"> </w:t>
      </w:r>
      <w:r w:rsidRPr="00D23479">
        <w:rPr>
          <w:rFonts w:asciiTheme="minorHAnsi" w:hAnsiTheme="minorHAnsi" w:cstheme="minorHAnsi"/>
        </w:rPr>
        <w:t>przez</w:t>
      </w:r>
      <w:r w:rsidRPr="00D23479">
        <w:rPr>
          <w:rFonts w:asciiTheme="minorHAnsi" w:eastAsia="Arial" w:hAnsiTheme="minorHAnsi" w:cstheme="minorHAnsi"/>
        </w:rPr>
        <w:t xml:space="preserve"> </w:t>
      </w:r>
      <w:r w:rsidRPr="00D23479">
        <w:rPr>
          <w:rFonts w:asciiTheme="minorHAnsi" w:hAnsiTheme="minorHAnsi" w:cstheme="minorHAnsi"/>
        </w:rPr>
        <w:t>niego</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realizacji</w:t>
      </w:r>
      <w:r w:rsidRPr="00D23479">
        <w:rPr>
          <w:rFonts w:asciiTheme="minorHAnsi" w:eastAsia="Arial" w:hAnsiTheme="minorHAnsi" w:cstheme="minorHAnsi"/>
        </w:rPr>
        <w:t xml:space="preserve"> </w:t>
      </w:r>
      <w:r w:rsidRPr="00D23479">
        <w:rPr>
          <w:rFonts w:asciiTheme="minorHAnsi" w:hAnsiTheme="minorHAnsi" w:cstheme="minorHAnsi"/>
        </w:rPr>
        <w:t>innych</w:t>
      </w:r>
      <w:r w:rsidRPr="00D23479">
        <w:rPr>
          <w:rFonts w:asciiTheme="minorHAnsi" w:eastAsia="Arial" w:hAnsiTheme="minorHAnsi" w:cstheme="minorHAnsi"/>
        </w:rPr>
        <w:t xml:space="preserve"> </w:t>
      </w:r>
      <w:r w:rsidRPr="00D23479">
        <w:rPr>
          <w:rFonts w:asciiTheme="minorHAnsi" w:hAnsiTheme="minorHAnsi" w:cstheme="minorHAnsi"/>
        </w:rPr>
        <w:t>robót</w:t>
      </w:r>
      <w:r w:rsidRPr="00D23479">
        <w:rPr>
          <w:rFonts w:asciiTheme="minorHAnsi" w:eastAsia="Arial" w:hAnsiTheme="minorHAnsi" w:cstheme="minorHAnsi"/>
        </w:rPr>
        <w:t xml:space="preserve"> </w:t>
      </w:r>
      <w:r w:rsidRPr="00D23479">
        <w:rPr>
          <w:rFonts w:asciiTheme="minorHAnsi" w:hAnsiTheme="minorHAnsi" w:cstheme="minorHAnsi"/>
        </w:rPr>
        <w:t>nieobjętych</w:t>
      </w:r>
      <w:r w:rsidRPr="00D23479">
        <w:rPr>
          <w:rFonts w:asciiTheme="minorHAnsi" w:eastAsia="Arial" w:hAnsiTheme="minorHAnsi" w:cstheme="minorHAnsi"/>
        </w:rPr>
        <w:t xml:space="preserve"> </w:t>
      </w:r>
      <w:r w:rsidRPr="00D23479">
        <w:rPr>
          <w:rFonts w:asciiTheme="minorHAnsi" w:hAnsiTheme="minorHAnsi" w:cstheme="minorHAnsi"/>
        </w:rPr>
        <w:t>umową,</w:t>
      </w:r>
      <w:r w:rsidRPr="00D23479">
        <w:rPr>
          <w:rFonts w:asciiTheme="minorHAnsi" w:eastAsia="Arial" w:hAnsiTheme="minorHAnsi" w:cstheme="minorHAnsi"/>
        </w:rPr>
        <w:t xml:space="preserve"> </w:t>
      </w:r>
      <w:r w:rsidRPr="00D23479">
        <w:rPr>
          <w:rFonts w:asciiTheme="minorHAnsi" w:hAnsiTheme="minorHAnsi" w:cstheme="minorHAnsi"/>
        </w:rPr>
        <w:t>jeżeli</w:t>
      </w:r>
      <w:r w:rsidRPr="00D23479">
        <w:rPr>
          <w:rFonts w:asciiTheme="minorHAnsi" w:eastAsia="Arial" w:hAnsiTheme="minorHAnsi" w:cstheme="minorHAnsi"/>
        </w:rPr>
        <w:t xml:space="preserve"> </w:t>
      </w:r>
      <w:r w:rsidRPr="00D23479">
        <w:rPr>
          <w:rFonts w:asciiTheme="minorHAnsi" w:hAnsiTheme="minorHAnsi" w:cstheme="minorHAnsi"/>
        </w:rPr>
        <w:t>odstąpienie</w:t>
      </w:r>
      <w:r w:rsidRPr="00D23479">
        <w:rPr>
          <w:rFonts w:asciiTheme="minorHAnsi" w:eastAsia="Arial" w:hAnsiTheme="minorHAnsi" w:cstheme="minorHAnsi"/>
        </w:rPr>
        <w:t xml:space="preserve"> </w:t>
      </w:r>
      <w:r w:rsidRPr="00D23479">
        <w:rPr>
          <w:rFonts w:asciiTheme="minorHAnsi" w:hAnsiTheme="minorHAnsi" w:cstheme="minorHAnsi"/>
        </w:rPr>
        <w:t>nastąpiło</w:t>
      </w:r>
      <w:r w:rsidRPr="00D23479">
        <w:rPr>
          <w:rFonts w:asciiTheme="minorHAnsi" w:eastAsia="Arial" w:hAnsiTheme="minorHAnsi" w:cstheme="minorHAnsi"/>
        </w:rPr>
        <w:t xml:space="preserve"> </w:t>
      </w:r>
      <w:r w:rsidRPr="00D23479">
        <w:rPr>
          <w:rFonts w:asciiTheme="minorHAnsi" w:hAnsiTheme="minorHAnsi" w:cstheme="minorHAnsi"/>
        </w:rPr>
        <w:t>z</w:t>
      </w:r>
      <w:r w:rsidR="00836F0D">
        <w:rPr>
          <w:rFonts w:asciiTheme="minorHAnsi" w:eastAsia="Arial" w:hAnsiTheme="minorHAnsi" w:cstheme="minorHAnsi"/>
        </w:rPr>
        <w:t> </w:t>
      </w:r>
      <w:r w:rsidRPr="00D23479">
        <w:rPr>
          <w:rFonts w:asciiTheme="minorHAnsi" w:hAnsiTheme="minorHAnsi" w:cstheme="minorHAnsi"/>
        </w:rPr>
        <w:t>przyczyn</w:t>
      </w:r>
      <w:r w:rsidRPr="00D23479">
        <w:rPr>
          <w:rFonts w:asciiTheme="minorHAnsi" w:eastAsia="Arial" w:hAnsiTheme="minorHAnsi" w:cstheme="minorHAnsi"/>
        </w:rPr>
        <w:t xml:space="preserve"> </w:t>
      </w:r>
      <w:r w:rsidRPr="00D23479">
        <w:rPr>
          <w:rFonts w:asciiTheme="minorHAnsi" w:hAnsiTheme="minorHAnsi" w:cstheme="minorHAnsi"/>
        </w:rPr>
        <w:t>niezależnych</w:t>
      </w:r>
      <w:r w:rsidRPr="00D23479">
        <w:rPr>
          <w:rFonts w:asciiTheme="minorHAnsi" w:eastAsia="Arial" w:hAnsiTheme="minorHAnsi" w:cstheme="minorHAnsi"/>
        </w:rPr>
        <w:t xml:space="preserve"> </w:t>
      </w:r>
      <w:r w:rsidRPr="00D23479">
        <w:rPr>
          <w:rFonts w:asciiTheme="minorHAnsi" w:hAnsiTheme="minorHAnsi" w:cstheme="minorHAnsi"/>
        </w:rPr>
        <w:t>od</w:t>
      </w:r>
      <w:r w:rsidRPr="00D23479">
        <w:rPr>
          <w:rFonts w:asciiTheme="minorHAnsi" w:eastAsia="Arial" w:hAnsiTheme="minorHAnsi" w:cstheme="minorHAnsi"/>
        </w:rPr>
        <w:t xml:space="preserve"> </w:t>
      </w:r>
      <w:r w:rsidRPr="00D23479">
        <w:rPr>
          <w:rFonts w:asciiTheme="minorHAnsi" w:hAnsiTheme="minorHAnsi" w:cstheme="minorHAnsi"/>
        </w:rPr>
        <w:t>Wykonawcy,</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celu</w:t>
      </w:r>
      <w:r w:rsidRPr="00D23479">
        <w:rPr>
          <w:rFonts w:asciiTheme="minorHAnsi" w:eastAsia="Arial" w:hAnsiTheme="minorHAnsi" w:cstheme="minorHAnsi"/>
        </w:rPr>
        <w:t xml:space="preserve"> </w:t>
      </w:r>
      <w:r w:rsidRPr="00D23479">
        <w:rPr>
          <w:rFonts w:asciiTheme="minorHAnsi" w:hAnsiTheme="minorHAnsi" w:cstheme="minorHAnsi"/>
        </w:rPr>
        <w:t>zwrotu</w:t>
      </w:r>
      <w:r w:rsidRPr="00D23479">
        <w:rPr>
          <w:rFonts w:asciiTheme="minorHAnsi" w:eastAsia="Arial" w:hAnsiTheme="minorHAnsi" w:cstheme="minorHAnsi"/>
        </w:rPr>
        <w:t xml:space="preserve"> </w:t>
      </w:r>
      <w:r w:rsidRPr="00D23479">
        <w:rPr>
          <w:rFonts w:asciiTheme="minorHAnsi" w:hAnsiTheme="minorHAnsi" w:cstheme="minorHAnsi"/>
        </w:rPr>
        <w:t>kosztów</w:t>
      </w:r>
      <w:r w:rsidRPr="00D23479">
        <w:rPr>
          <w:rFonts w:asciiTheme="minorHAnsi" w:eastAsia="Arial" w:hAnsiTheme="minorHAnsi" w:cstheme="minorHAnsi"/>
        </w:rPr>
        <w:t xml:space="preserve"> </w:t>
      </w:r>
      <w:r w:rsidRPr="00D23479">
        <w:rPr>
          <w:rFonts w:asciiTheme="minorHAnsi" w:hAnsiTheme="minorHAnsi" w:cstheme="minorHAnsi"/>
        </w:rPr>
        <w:t>ich</w:t>
      </w:r>
      <w:r w:rsidRPr="00D23479">
        <w:rPr>
          <w:rFonts w:asciiTheme="minorHAnsi" w:eastAsia="Arial" w:hAnsiTheme="minorHAnsi" w:cstheme="minorHAnsi"/>
        </w:rPr>
        <w:t xml:space="preserve"> </w:t>
      </w:r>
      <w:r w:rsidRPr="00D23479">
        <w:rPr>
          <w:rFonts w:asciiTheme="minorHAnsi" w:hAnsiTheme="minorHAnsi" w:cstheme="minorHAnsi"/>
        </w:rPr>
        <w:t>nabycia.</w:t>
      </w:r>
    </w:p>
    <w:p w14:paraId="466F6E50" w14:textId="77777777" w:rsidR="00851EF3" w:rsidRPr="00D23479" w:rsidRDefault="00851EF3" w:rsidP="004D1591">
      <w:pPr>
        <w:pStyle w:val="Akapitzlist"/>
        <w:numPr>
          <w:ilvl w:val="0"/>
          <w:numId w:val="4"/>
        </w:numPr>
        <w:tabs>
          <w:tab w:val="left" w:pos="426"/>
          <w:tab w:val="left" w:pos="851"/>
          <w:tab w:val="left" w:pos="1134"/>
        </w:tabs>
        <w:spacing w:after="0" w:line="240" w:lineRule="auto"/>
        <w:ind w:left="426" w:hanging="426"/>
        <w:jc w:val="both"/>
        <w:rPr>
          <w:rFonts w:asciiTheme="minorHAnsi" w:hAnsiTheme="minorHAnsi" w:cstheme="minorHAnsi"/>
        </w:rPr>
      </w:pPr>
      <w:r w:rsidRPr="00D23479">
        <w:rPr>
          <w:rFonts w:asciiTheme="minorHAnsi" w:hAnsiTheme="minorHAnsi" w:cstheme="minorHAnsi"/>
        </w:rPr>
        <w:t>Szczegółowy</w:t>
      </w:r>
      <w:r w:rsidRPr="00D23479">
        <w:rPr>
          <w:rFonts w:asciiTheme="minorHAnsi" w:eastAsia="Arial" w:hAnsiTheme="minorHAnsi" w:cstheme="minorHAnsi"/>
        </w:rPr>
        <w:t xml:space="preserve"> </w:t>
      </w:r>
      <w:r w:rsidRPr="00D23479">
        <w:rPr>
          <w:rFonts w:asciiTheme="minorHAnsi" w:hAnsiTheme="minorHAnsi" w:cstheme="minorHAnsi"/>
        </w:rPr>
        <w:t>protokół</w:t>
      </w:r>
      <w:r w:rsidRPr="00D23479">
        <w:rPr>
          <w:rFonts w:asciiTheme="minorHAnsi" w:eastAsia="Arial" w:hAnsiTheme="minorHAnsi" w:cstheme="minorHAnsi"/>
        </w:rPr>
        <w:t xml:space="preserve"> </w:t>
      </w:r>
      <w:r w:rsidRPr="00D23479">
        <w:rPr>
          <w:rFonts w:asciiTheme="minorHAnsi" w:hAnsiTheme="minorHAnsi" w:cstheme="minorHAnsi"/>
        </w:rPr>
        <w:t>odbioru</w:t>
      </w:r>
      <w:r w:rsidRPr="00D23479">
        <w:rPr>
          <w:rFonts w:asciiTheme="minorHAnsi" w:eastAsia="Arial" w:hAnsiTheme="minorHAnsi" w:cstheme="minorHAnsi"/>
        </w:rPr>
        <w:t xml:space="preserve"> </w:t>
      </w:r>
      <w:r w:rsidRPr="00D23479">
        <w:rPr>
          <w:rFonts w:asciiTheme="minorHAnsi" w:hAnsiTheme="minorHAnsi" w:cstheme="minorHAnsi"/>
        </w:rPr>
        <w:t>robót</w:t>
      </w:r>
      <w:r w:rsidRPr="00D23479">
        <w:rPr>
          <w:rFonts w:asciiTheme="minorHAnsi" w:eastAsia="Arial" w:hAnsiTheme="minorHAnsi" w:cstheme="minorHAnsi"/>
        </w:rPr>
        <w:t xml:space="preserve"> </w:t>
      </w:r>
      <w:r w:rsidRPr="00D23479">
        <w:rPr>
          <w:rFonts w:asciiTheme="minorHAnsi" w:hAnsiTheme="minorHAnsi" w:cstheme="minorHAnsi"/>
        </w:rPr>
        <w:t>przerwanych</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robót</w:t>
      </w:r>
      <w:r w:rsidRPr="00D23479">
        <w:rPr>
          <w:rFonts w:asciiTheme="minorHAnsi" w:eastAsia="Arial" w:hAnsiTheme="minorHAnsi" w:cstheme="minorHAnsi"/>
        </w:rPr>
        <w:t xml:space="preserve"> </w:t>
      </w:r>
      <w:r w:rsidRPr="00D23479">
        <w:rPr>
          <w:rFonts w:asciiTheme="minorHAnsi" w:hAnsiTheme="minorHAnsi" w:cstheme="minorHAnsi"/>
        </w:rPr>
        <w:t>zabezpieczających</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toku,</w:t>
      </w:r>
      <w:r w:rsidRPr="00D23479">
        <w:rPr>
          <w:rFonts w:asciiTheme="minorHAnsi" w:eastAsia="Arial" w:hAnsiTheme="minorHAnsi" w:cstheme="minorHAnsi"/>
        </w:rPr>
        <w:t xml:space="preserve"> </w:t>
      </w:r>
      <w:r w:rsidRPr="00D23479">
        <w:rPr>
          <w:rFonts w:asciiTheme="minorHAnsi" w:hAnsiTheme="minorHAnsi" w:cstheme="minorHAnsi"/>
        </w:rPr>
        <w:t>inwentaryzacja</w:t>
      </w:r>
      <w:r w:rsidRPr="00D23479">
        <w:rPr>
          <w:rFonts w:asciiTheme="minorHAnsi" w:eastAsia="Arial" w:hAnsiTheme="minorHAnsi" w:cstheme="minorHAnsi"/>
        </w:rPr>
        <w:t xml:space="preserve"> </w:t>
      </w:r>
      <w:r w:rsidRPr="00D23479">
        <w:rPr>
          <w:rFonts w:asciiTheme="minorHAnsi" w:hAnsiTheme="minorHAnsi" w:cstheme="minorHAnsi"/>
        </w:rPr>
        <w:t>robót</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wykaz</w:t>
      </w:r>
      <w:r w:rsidRPr="00D23479">
        <w:rPr>
          <w:rFonts w:asciiTheme="minorHAnsi" w:eastAsia="Arial" w:hAnsiTheme="minorHAnsi" w:cstheme="minorHAnsi"/>
        </w:rPr>
        <w:t xml:space="preserve"> </w:t>
      </w:r>
      <w:r w:rsidRPr="00D23479">
        <w:rPr>
          <w:rFonts w:asciiTheme="minorHAnsi" w:hAnsiTheme="minorHAnsi" w:cstheme="minorHAnsi"/>
        </w:rPr>
        <w:t>tych</w:t>
      </w:r>
      <w:r w:rsidRPr="00D23479">
        <w:rPr>
          <w:rFonts w:asciiTheme="minorHAnsi" w:eastAsia="Arial" w:hAnsiTheme="minorHAnsi" w:cstheme="minorHAnsi"/>
        </w:rPr>
        <w:t xml:space="preserve"> </w:t>
      </w:r>
      <w:r w:rsidRPr="00D23479">
        <w:rPr>
          <w:rFonts w:asciiTheme="minorHAnsi" w:hAnsiTheme="minorHAnsi" w:cstheme="minorHAnsi"/>
        </w:rPr>
        <w:t>materiałów,</w:t>
      </w:r>
      <w:r w:rsidRPr="00D23479">
        <w:rPr>
          <w:rFonts w:asciiTheme="minorHAnsi" w:eastAsia="Arial" w:hAnsiTheme="minorHAnsi" w:cstheme="minorHAnsi"/>
        </w:rPr>
        <w:t xml:space="preserve"> </w:t>
      </w:r>
      <w:r w:rsidRPr="00D23479">
        <w:rPr>
          <w:rFonts w:asciiTheme="minorHAnsi" w:hAnsiTheme="minorHAnsi" w:cstheme="minorHAnsi"/>
        </w:rPr>
        <w:t>konstrukcji</w:t>
      </w:r>
      <w:r w:rsidRPr="00D23479">
        <w:rPr>
          <w:rFonts w:asciiTheme="minorHAnsi" w:eastAsia="Arial" w:hAnsiTheme="minorHAnsi" w:cstheme="minorHAnsi"/>
        </w:rPr>
        <w:t xml:space="preserve"> </w:t>
      </w:r>
      <w:r w:rsidRPr="00D23479">
        <w:rPr>
          <w:rFonts w:asciiTheme="minorHAnsi" w:hAnsiTheme="minorHAnsi" w:cstheme="minorHAnsi"/>
        </w:rPr>
        <w:t>lub</w:t>
      </w:r>
      <w:r w:rsidRPr="00D23479">
        <w:rPr>
          <w:rFonts w:asciiTheme="minorHAnsi" w:eastAsia="Arial" w:hAnsiTheme="minorHAnsi" w:cstheme="minorHAnsi"/>
        </w:rPr>
        <w:t xml:space="preserve"> </w:t>
      </w:r>
      <w:r w:rsidRPr="00D23479">
        <w:rPr>
          <w:rFonts w:asciiTheme="minorHAnsi" w:hAnsiTheme="minorHAnsi" w:cstheme="minorHAnsi"/>
        </w:rPr>
        <w:t>urządzeń,</w:t>
      </w:r>
      <w:r w:rsidRPr="00D23479">
        <w:rPr>
          <w:rFonts w:asciiTheme="minorHAnsi" w:eastAsia="Arial" w:hAnsiTheme="minorHAnsi" w:cstheme="minorHAnsi"/>
        </w:rPr>
        <w:t xml:space="preserve"> </w:t>
      </w:r>
      <w:r w:rsidRPr="00D23479">
        <w:rPr>
          <w:rFonts w:asciiTheme="minorHAnsi" w:hAnsiTheme="minorHAnsi" w:cstheme="minorHAnsi"/>
        </w:rPr>
        <w:t>stanowią</w:t>
      </w:r>
      <w:r w:rsidRPr="00D23479">
        <w:rPr>
          <w:rFonts w:asciiTheme="minorHAnsi" w:eastAsia="Arial" w:hAnsiTheme="minorHAnsi" w:cstheme="minorHAnsi"/>
        </w:rPr>
        <w:t xml:space="preserve"> </w:t>
      </w:r>
      <w:r w:rsidRPr="00D23479">
        <w:rPr>
          <w:rFonts w:asciiTheme="minorHAnsi" w:hAnsiTheme="minorHAnsi" w:cstheme="minorHAnsi"/>
        </w:rPr>
        <w:t>podstawę</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wystawienia</w:t>
      </w:r>
      <w:r w:rsidRPr="00D23479">
        <w:rPr>
          <w:rFonts w:asciiTheme="minorHAnsi" w:eastAsia="Arial" w:hAnsiTheme="minorHAnsi" w:cstheme="minorHAnsi"/>
        </w:rPr>
        <w:t xml:space="preserve"> </w:t>
      </w:r>
      <w:r w:rsidRPr="00D23479">
        <w:rPr>
          <w:rFonts w:asciiTheme="minorHAnsi" w:hAnsiTheme="minorHAnsi" w:cstheme="minorHAnsi"/>
        </w:rPr>
        <w:t>przez</w:t>
      </w:r>
      <w:r w:rsidRPr="00D23479">
        <w:rPr>
          <w:rFonts w:asciiTheme="minorHAnsi" w:eastAsia="Arial" w:hAnsiTheme="minorHAnsi" w:cstheme="minorHAnsi"/>
        </w:rPr>
        <w:t xml:space="preserve"> </w:t>
      </w:r>
      <w:r w:rsidRPr="00D23479">
        <w:rPr>
          <w:rFonts w:asciiTheme="minorHAnsi" w:hAnsiTheme="minorHAnsi" w:cstheme="minorHAnsi"/>
        </w:rPr>
        <w:t>Wykonawcę</w:t>
      </w:r>
      <w:r w:rsidRPr="00D23479">
        <w:rPr>
          <w:rFonts w:asciiTheme="minorHAnsi" w:eastAsia="Arial" w:hAnsiTheme="minorHAnsi" w:cstheme="minorHAnsi"/>
        </w:rPr>
        <w:t xml:space="preserve"> </w:t>
      </w:r>
      <w:r w:rsidRPr="00D23479">
        <w:rPr>
          <w:rFonts w:asciiTheme="minorHAnsi" w:hAnsiTheme="minorHAnsi" w:cstheme="minorHAnsi"/>
        </w:rPr>
        <w:t>odpowiedniej</w:t>
      </w:r>
      <w:r w:rsidRPr="00D23479">
        <w:rPr>
          <w:rFonts w:asciiTheme="minorHAnsi" w:eastAsia="Arial" w:hAnsiTheme="minorHAnsi" w:cstheme="minorHAnsi"/>
        </w:rPr>
        <w:t xml:space="preserve"> </w:t>
      </w:r>
      <w:r w:rsidRPr="00D23479">
        <w:rPr>
          <w:rFonts w:asciiTheme="minorHAnsi" w:hAnsiTheme="minorHAnsi" w:cstheme="minorHAnsi"/>
        </w:rPr>
        <w:t>faktury/rachunku.</w:t>
      </w:r>
    </w:p>
    <w:p w14:paraId="3BE7BC1E" w14:textId="50B5E973" w:rsidR="00851EF3" w:rsidRPr="00D23479" w:rsidRDefault="00851EF3" w:rsidP="004D1591">
      <w:pPr>
        <w:pStyle w:val="Akapitzlist"/>
        <w:numPr>
          <w:ilvl w:val="0"/>
          <w:numId w:val="4"/>
        </w:numPr>
        <w:tabs>
          <w:tab w:val="left" w:pos="426"/>
          <w:tab w:val="left" w:pos="851"/>
          <w:tab w:val="left" w:pos="1134"/>
        </w:tabs>
        <w:spacing w:after="0" w:line="240" w:lineRule="auto"/>
        <w:ind w:left="426" w:hanging="426"/>
        <w:jc w:val="both"/>
        <w:rPr>
          <w:rFonts w:asciiTheme="minorHAnsi" w:eastAsia="Arial" w:hAnsiTheme="minorHAnsi" w:cstheme="minorHAnsi"/>
        </w:rPr>
      </w:pPr>
      <w:r w:rsidRPr="00D23479">
        <w:rPr>
          <w:rFonts w:asciiTheme="minorHAnsi" w:hAnsiTheme="minorHAnsi" w:cstheme="minorHAnsi"/>
        </w:rPr>
        <w:t>Zamawiający</w:t>
      </w:r>
      <w:r w:rsidRPr="00D23479">
        <w:rPr>
          <w:rFonts w:asciiTheme="minorHAnsi" w:eastAsia="Arial" w:hAnsiTheme="minorHAnsi" w:cstheme="minorHAnsi"/>
        </w:rPr>
        <w:t xml:space="preserve"> </w:t>
      </w:r>
      <w:r w:rsidRPr="00D23479">
        <w:rPr>
          <w:rFonts w:asciiTheme="minorHAnsi" w:hAnsiTheme="minorHAnsi" w:cstheme="minorHAnsi"/>
        </w:rPr>
        <w:t>zapłaci</w:t>
      </w:r>
      <w:r w:rsidRPr="00D23479">
        <w:rPr>
          <w:rFonts w:asciiTheme="minorHAnsi" w:eastAsia="Arial" w:hAnsiTheme="minorHAnsi" w:cstheme="minorHAnsi"/>
        </w:rPr>
        <w:t xml:space="preserve"> </w:t>
      </w:r>
      <w:r w:rsidRPr="00D23479">
        <w:rPr>
          <w:rFonts w:asciiTheme="minorHAnsi" w:hAnsiTheme="minorHAnsi" w:cstheme="minorHAnsi"/>
        </w:rPr>
        <w:t>Wykonawcy</w:t>
      </w:r>
      <w:r w:rsidRPr="00D23479">
        <w:rPr>
          <w:rFonts w:asciiTheme="minorHAnsi" w:eastAsia="Arial" w:hAnsiTheme="minorHAnsi" w:cstheme="minorHAnsi"/>
        </w:rPr>
        <w:t xml:space="preserve"> </w:t>
      </w:r>
      <w:r w:rsidRPr="00D23479">
        <w:rPr>
          <w:rFonts w:asciiTheme="minorHAnsi" w:hAnsiTheme="minorHAnsi" w:cstheme="minorHAnsi"/>
        </w:rPr>
        <w:t>wynagrodzenie</w:t>
      </w:r>
      <w:r w:rsidRPr="00D23479">
        <w:rPr>
          <w:rFonts w:asciiTheme="minorHAnsi" w:eastAsia="Arial" w:hAnsiTheme="minorHAnsi" w:cstheme="minorHAnsi"/>
        </w:rPr>
        <w:t xml:space="preserve"> </w:t>
      </w:r>
      <w:r w:rsidRPr="00D23479">
        <w:rPr>
          <w:rFonts w:asciiTheme="minorHAnsi" w:hAnsiTheme="minorHAnsi" w:cstheme="minorHAnsi"/>
        </w:rPr>
        <w:t>za</w:t>
      </w:r>
      <w:r w:rsidRPr="00D23479">
        <w:rPr>
          <w:rFonts w:asciiTheme="minorHAnsi" w:eastAsia="Arial" w:hAnsiTheme="minorHAnsi" w:cstheme="minorHAnsi"/>
        </w:rPr>
        <w:t xml:space="preserve"> </w:t>
      </w:r>
      <w:r w:rsidRPr="00D23479">
        <w:rPr>
          <w:rFonts w:asciiTheme="minorHAnsi" w:hAnsiTheme="minorHAnsi" w:cstheme="minorHAnsi"/>
        </w:rPr>
        <w:t>roboty</w:t>
      </w:r>
      <w:r w:rsidRPr="00D23479">
        <w:rPr>
          <w:rFonts w:asciiTheme="minorHAnsi" w:eastAsia="Arial" w:hAnsiTheme="minorHAnsi" w:cstheme="minorHAnsi"/>
        </w:rPr>
        <w:t xml:space="preserve"> </w:t>
      </w:r>
      <w:r w:rsidRPr="00D23479">
        <w:rPr>
          <w:rFonts w:asciiTheme="minorHAnsi" w:hAnsiTheme="minorHAnsi" w:cstheme="minorHAnsi"/>
        </w:rPr>
        <w:t>wykonane</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dnia</w:t>
      </w:r>
      <w:r w:rsidRPr="00D23479">
        <w:rPr>
          <w:rFonts w:asciiTheme="minorHAnsi" w:eastAsia="Arial" w:hAnsiTheme="minorHAnsi" w:cstheme="minorHAnsi"/>
        </w:rPr>
        <w:t xml:space="preserve"> </w:t>
      </w:r>
      <w:r w:rsidRPr="00D23479">
        <w:rPr>
          <w:rFonts w:asciiTheme="minorHAnsi" w:hAnsiTheme="minorHAnsi" w:cstheme="minorHAnsi"/>
        </w:rPr>
        <w:t>odstąpienia,</w:t>
      </w:r>
      <w:r w:rsidRPr="00D23479">
        <w:rPr>
          <w:rFonts w:asciiTheme="minorHAnsi" w:eastAsia="Arial" w:hAnsiTheme="minorHAnsi" w:cstheme="minorHAnsi"/>
        </w:rPr>
        <w:t xml:space="preserve"> </w:t>
      </w:r>
      <w:r w:rsidRPr="00D23479">
        <w:rPr>
          <w:rFonts w:asciiTheme="minorHAnsi" w:hAnsiTheme="minorHAnsi" w:cstheme="minorHAnsi"/>
        </w:rPr>
        <w:t>pomniejszone</w:t>
      </w:r>
      <w:r w:rsidRPr="00D23479">
        <w:rPr>
          <w:rFonts w:asciiTheme="minorHAnsi" w:eastAsia="Arial" w:hAnsiTheme="minorHAnsi" w:cstheme="minorHAnsi"/>
        </w:rPr>
        <w:t xml:space="preserve"> </w:t>
      </w:r>
      <w:r w:rsidRPr="00D23479">
        <w:rPr>
          <w:rFonts w:asciiTheme="minorHAnsi" w:hAnsiTheme="minorHAnsi" w:cstheme="minorHAnsi"/>
        </w:rPr>
        <w:t>o</w:t>
      </w:r>
      <w:r w:rsidRPr="00D23479">
        <w:rPr>
          <w:rFonts w:asciiTheme="minorHAnsi" w:eastAsia="Arial" w:hAnsiTheme="minorHAnsi" w:cstheme="minorHAnsi"/>
        </w:rPr>
        <w:t xml:space="preserve"> </w:t>
      </w:r>
      <w:r w:rsidRPr="00D23479">
        <w:rPr>
          <w:rFonts w:asciiTheme="minorHAnsi" w:hAnsiTheme="minorHAnsi" w:cstheme="minorHAnsi"/>
        </w:rPr>
        <w:t>roszczenia</w:t>
      </w:r>
      <w:r w:rsidRPr="00D23479">
        <w:rPr>
          <w:rFonts w:asciiTheme="minorHAnsi" w:eastAsia="Arial" w:hAnsiTheme="minorHAnsi" w:cstheme="minorHAnsi"/>
        </w:rPr>
        <w:t xml:space="preserve"> </w:t>
      </w:r>
      <w:r w:rsidRPr="00D23479">
        <w:rPr>
          <w:rFonts w:asciiTheme="minorHAnsi" w:hAnsiTheme="minorHAnsi" w:cstheme="minorHAnsi"/>
        </w:rPr>
        <w:t>Zamawiającego</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tytułu</w:t>
      </w:r>
      <w:r w:rsidRPr="00D23479">
        <w:rPr>
          <w:rFonts w:asciiTheme="minorHAnsi" w:eastAsia="Arial" w:hAnsiTheme="minorHAnsi" w:cstheme="minorHAnsi"/>
        </w:rPr>
        <w:t xml:space="preserve"> </w:t>
      </w:r>
      <w:r w:rsidRPr="00D23479">
        <w:rPr>
          <w:rFonts w:asciiTheme="minorHAnsi" w:hAnsiTheme="minorHAnsi" w:cstheme="minorHAnsi"/>
        </w:rPr>
        <w:t>kar</w:t>
      </w:r>
      <w:r w:rsidRPr="00D23479">
        <w:rPr>
          <w:rFonts w:asciiTheme="minorHAnsi" w:eastAsia="Arial" w:hAnsiTheme="minorHAnsi" w:cstheme="minorHAnsi"/>
        </w:rPr>
        <w:t xml:space="preserve"> </w:t>
      </w:r>
      <w:r w:rsidRPr="00D23479">
        <w:rPr>
          <w:rFonts w:asciiTheme="minorHAnsi" w:hAnsiTheme="minorHAnsi" w:cstheme="minorHAnsi"/>
        </w:rPr>
        <w:t>umownych</w:t>
      </w:r>
      <w:r w:rsidRPr="00D23479">
        <w:rPr>
          <w:rFonts w:asciiTheme="minorHAnsi" w:eastAsia="Arial" w:hAnsiTheme="minorHAnsi" w:cstheme="minorHAnsi"/>
        </w:rPr>
        <w:t xml:space="preserve"> </w:t>
      </w:r>
      <w:r w:rsidRPr="00D23479">
        <w:rPr>
          <w:rFonts w:asciiTheme="minorHAnsi" w:hAnsiTheme="minorHAnsi" w:cstheme="minorHAnsi"/>
        </w:rPr>
        <w:t>oraz</w:t>
      </w:r>
      <w:r w:rsidRPr="00D23479">
        <w:rPr>
          <w:rFonts w:asciiTheme="minorHAnsi" w:eastAsia="Arial" w:hAnsiTheme="minorHAnsi" w:cstheme="minorHAnsi"/>
        </w:rPr>
        <w:t xml:space="preserve"> </w:t>
      </w:r>
      <w:r w:rsidRPr="00D23479">
        <w:rPr>
          <w:rFonts w:asciiTheme="minorHAnsi" w:hAnsiTheme="minorHAnsi" w:cstheme="minorHAnsi"/>
        </w:rPr>
        <w:t>ewentualne</w:t>
      </w:r>
      <w:r w:rsidRPr="00D23479">
        <w:rPr>
          <w:rFonts w:asciiTheme="minorHAnsi" w:eastAsia="Arial" w:hAnsiTheme="minorHAnsi" w:cstheme="minorHAnsi"/>
        </w:rPr>
        <w:t xml:space="preserve"> </w:t>
      </w:r>
      <w:r w:rsidRPr="00D23479">
        <w:rPr>
          <w:rFonts w:asciiTheme="minorHAnsi" w:hAnsiTheme="minorHAnsi" w:cstheme="minorHAnsi"/>
        </w:rPr>
        <w:t>roszczenia</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lastRenderedPageBreak/>
        <w:t>podstawie</w:t>
      </w:r>
      <w:r w:rsidRPr="00D23479">
        <w:rPr>
          <w:rFonts w:asciiTheme="minorHAnsi" w:eastAsia="Arial" w:hAnsiTheme="minorHAnsi" w:cstheme="minorHAnsi"/>
        </w:rPr>
        <w:t xml:space="preserve"> </w:t>
      </w:r>
      <w:r w:rsidRPr="00D23479">
        <w:rPr>
          <w:rFonts w:asciiTheme="minorHAnsi" w:hAnsiTheme="minorHAnsi" w:cstheme="minorHAnsi"/>
        </w:rPr>
        <w:t>rękojmi</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gwarancji</w:t>
      </w:r>
      <w:r w:rsidRPr="00D23479">
        <w:rPr>
          <w:rFonts w:asciiTheme="minorHAnsi" w:eastAsia="Arial" w:hAnsiTheme="minorHAnsi" w:cstheme="minorHAnsi"/>
        </w:rPr>
        <w:t xml:space="preserve"> </w:t>
      </w:r>
      <w:r w:rsidRPr="00D23479">
        <w:rPr>
          <w:rFonts w:asciiTheme="minorHAnsi" w:hAnsiTheme="minorHAnsi" w:cstheme="minorHAnsi"/>
        </w:rPr>
        <w:t>lub</w:t>
      </w:r>
      <w:r w:rsidRPr="00D23479">
        <w:rPr>
          <w:rFonts w:asciiTheme="minorHAnsi" w:eastAsia="Arial" w:hAnsiTheme="minorHAnsi" w:cstheme="minorHAnsi"/>
        </w:rPr>
        <w:t xml:space="preserve"> </w:t>
      </w:r>
      <w:r w:rsidRPr="00D23479">
        <w:rPr>
          <w:rFonts w:asciiTheme="minorHAnsi" w:hAnsiTheme="minorHAnsi" w:cstheme="minorHAnsi"/>
        </w:rPr>
        <w:t>inne</w:t>
      </w:r>
      <w:r w:rsidRPr="00D23479">
        <w:rPr>
          <w:rFonts w:asciiTheme="minorHAnsi" w:eastAsia="Arial" w:hAnsiTheme="minorHAnsi" w:cstheme="minorHAnsi"/>
        </w:rPr>
        <w:t xml:space="preserve"> </w:t>
      </w:r>
      <w:r w:rsidRPr="00D23479">
        <w:rPr>
          <w:rFonts w:asciiTheme="minorHAnsi" w:hAnsiTheme="minorHAnsi" w:cstheme="minorHAnsi"/>
        </w:rPr>
        <w:t>roszczenia</w:t>
      </w:r>
      <w:r w:rsidRPr="00D23479">
        <w:rPr>
          <w:rFonts w:asciiTheme="minorHAnsi" w:eastAsia="Arial" w:hAnsiTheme="minorHAnsi" w:cstheme="minorHAnsi"/>
        </w:rPr>
        <w:t xml:space="preserve"> </w:t>
      </w:r>
      <w:r w:rsidRPr="00D23479">
        <w:rPr>
          <w:rFonts w:asciiTheme="minorHAnsi" w:hAnsiTheme="minorHAnsi" w:cstheme="minorHAnsi"/>
        </w:rPr>
        <w:t>odszkodowawcze</w:t>
      </w:r>
      <w:r w:rsidRPr="00D23479">
        <w:rPr>
          <w:rFonts w:asciiTheme="minorHAnsi" w:eastAsia="Arial" w:hAnsiTheme="minorHAnsi" w:cstheme="minorHAnsi"/>
        </w:rPr>
        <w:t xml:space="preserve"> </w:t>
      </w:r>
      <w:r w:rsidRPr="00D23479">
        <w:rPr>
          <w:rFonts w:asciiTheme="minorHAnsi" w:hAnsiTheme="minorHAnsi" w:cstheme="minorHAnsi"/>
        </w:rPr>
        <w:t>oraz</w:t>
      </w:r>
      <w:r w:rsidRPr="00D23479">
        <w:rPr>
          <w:rFonts w:asciiTheme="minorHAnsi" w:eastAsia="Arial" w:hAnsiTheme="minorHAnsi" w:cstheme="minorHAnsi"/>
        </w:rPr>
        <w:t xml:space="preserve"> </w:t>
      </w:r>
      <w:r w:rsidRPr="00D23479">
        <w:rPr>
          <w:rFonts w:asciiTheme="minorHAnsi" w:hAnsiTheme="minorHAnsi" w:cstheme="minorHAnsi"/>
        </w:rPr>
        <w:t>pokryje</w:t>
      </w:r>
      <w:r w:rsidRPr="00D23479">
        <w:rPr>
          <w:rFonts w:asciiTheme="minorHAnsi" w:eastAsia="Arial" w:hAnsiTheme="minorHAnsi" w:cstheme="minorHAnsi"/>
        </w:rPr>
        <w:t xml:space="preserve"> </w:t>
      </w:r>
      <w:r w:rsidRPr="00D23479">
        <w:rPr>
          <w:rFonts w:asciiTheme="minorHAnsi" w:hAnsiTheme="minorHAnsi" w:cstheme="minorHAnsi"/>
        </w:rPr>
        <w:t>koszty</w:t>
      </w:r>
      <w:r w:rsidRPr="00D23479">
        <w:rPr>
          <w:rFonts w:asciiTheme="minorHAnsi" w:eastAsia="Arial" w:hAnsiTheme="minorHAnsi" w:cstheme="minorHAnsi"/>
        </w:rPr>
        <w:t xml:space="preserve"> </w:t>
      </w:r>
      <w:r w:rsidRPr="00D23479">
        <w:rPr>
          <w:rFonts w:asciiTheme="minorHAnsi" w:hAnsiTheme="minorHAnsi" w:cstheme="minorHAnsi"/>
        </w:rPr>
        <w:t>za</w:t>
      </w:r>
      <w:r w:rsidRPr="00D23479">
        <w:rPr>
          <w:rFonts w:asciiTheme="minorHAnsi" w:eastAsia="Arial" w:hAnsiTheme="minorHAnsi" w:cstheme="minorHAnsi"/>
        </w:rPr>
        <w:t xml:space="preserve"> </w:t>
      </w:r>
      <w:r w:rsidRPr="00D23479">
        <w:rPr>
          <w:rFonts w:asciiTheme="minorHAnsi" w:hAnsiTheme="minorHAnsi" w:cstheme="minorHAnsi"/>
        </w:rPr>
        <w:t>zakupione</w:t>
      </w:r>
      <w:r w:rsidRPr="00D23479">
        <w:rPr>
          <w:rFonts w:asciiTheme="minorHAnsi" w:eastAsia="Arial" w:hAnsiTheme="minorHAnsi" w:cstheme="minorHAnsi"/>
        </w:rPr>
        <w:t xml:space="preserve"> </w:t>
      </w:r>
      <w:r w:rsidRPr="00D23479">
        <w:rPr>
          <w:rFonts w:asciiTheme="minorHAnsi" w:hAnsiTheme="minorHAnsi" w:cstheme="minorHAnsi"/>
        </w:rPr>
        <w:t>materiały</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urządzenia</w:t>
      </w:r>
      <w:r w:rsidRPr="00D23479">
        <w:rPr>
          <w:rFonts w:asciiTheme="minorHAnsi" w:eastAsia="Arial" w:hAnsiTheme="minorHAnsi" w:cstheme="minorHAnsi"/>
        </w:rPr>
        <w:t xml:space="preserve"> </w:t>
      </w:r>
      <w:r w:rsidRPr="00D23479">
        <w:rPr>
          <w:rFonts w:asciiTheme="minorHAnsi" w:hAnsiTheme="minorHAnsi" w:cstheme="minorHAnsi"/>
        </w:rPr>
        <w:t>nie</w:t>
      </w:r>
      <w:r w:rsidRPr="00D23479">
        <w:rPr>
          <w:rFonts w:asciiTheme="minorHAnsi" w:eastAsia="Arial" w:hAnsiTheme="minorHAnsi" w:cstheme="minorHAnsi"/>
        </w:rPr>
        <w:t xml:space="preserve"> </w:t>
      </w:r>
      <w:r w:rsidRPr="00D23479">
        <w:rPr>
          <w:rFonts w:asciiTheme="minorHAnsi" w:hAnsiTheme="minorHAnsi" w:cstheme="minorHAnsi"/>
        </w:rPr>
        <w:t>nadające</w:t>
      </w:r>
      <w:r w:rsidRPr="00D23479">
        <w:rPr>
          <w:rFonts w:asciiTheme="minorHAnsi" w:eastAsia="Arial" w:hAnsiTheme="minorHAnsi" w:cstheme="minorHAnsi"/>
        </w:rPr>
        <w:t xml:space="preserve"> </w:t>
      </w:r>
      <w:r w:rsidRPr="00D23479">
        <w:rPr>
          <w:rFonts w:asciiTheme="minorHAnsi" w:hAnsiTheme="minorHAnsi" w:cstheme="minorHAnsi"/>
        </w:rPr>
        <w:t>się</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wbudowania</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inny</w:t>
      </w:r>
      <w:r w:rsidRPr="00D23479">
        <w:rPr>
          <w:rFonts w:asciiTheme="minorHAnsi" w:eastAsia="Arial" w:hAnsiTheme="minorHAnsi" w:cstheme="minorHAnsi"/>
        </w:rPr>
        <w:t xml:space="preserve"> </w:t>
      </w:r>
      <w:r w:rsidRPr="00D23479">
        <w:rPr>
          <w:rFonts w:asciiTheme="minorHAnsi" w:hAnsiTheme="minorHAnsi" w:cstheme="minorHAnsi"/>
        </w:rPr>
        <w:t>obiekt.</w:t>
      </w:r>
      <w:r w:rsidRPr="00D23479">
        <w:rPr>
          <w:rFonts w:asciiTheme="minorHAnsi" w:eastAsia="Arial" w:hAnsiTheme="minorHAnsi" w:cstheme="minorHAnsi"/>
        </w:rPr>
        <w:t xml:space="preserve"> </w:t>
      </w:r>
    </w:p>
    <w:p w14:paraId="4428A88F" w14:textId="77777777" w:rsidR="00851EF3" w:rsidRPr="00D23479" w:rsidRDefault="00851EF3" w:rsidP="004D1591">
      <w:pPr>
        <w:pStyle w:val="Akapitzlist"/>
        <w:numPr>
          <w:ilvl w:val="0"/>
          <w:numId w:val="4"/>
        </w:numPr>
        <w:tabs>
          <w:tab w:val="left" w:pos="426"/>
          <w:tab w:val="left" w:pos="851"/>
          <w:tab w:val="left" w:pos="1134"/>
        </w:tabs>
        <w:spacing w:after="0" w:line="240" w:lineRule="auto"/>
        <w:ind w:left="426" w:hanging="426"/>
        <w:jc w:val="both"/>
        <w:rPr>
          <w:rFonts w:asciiTheme="minorHAnsi" w:eastAsia="Arial" w:hAnsiTheme="minorHAnsi" w:cstheme="minorHAnsi"/>
        </w:rPr>
      </w:pPr>
      <w:r w:rsidRPr="00D23479">
        <w:rPr>
          <w:rFonts w:asciiTheme="minorHAnsi" w:hAnsiTheme="minorHAnsi" w:cstheme="minorHAnsi"/>
        </w:rPr>
        <w:t>Koszty</w:t>
      </w:r>
      <w:r w:rsidRPr="00D23479">
        <w:rPr>
          <w:rFonts w:asciiTheme="minorHAnsi" w:eastAsia="Arial" w:hAnsiTheme="minorHAnsi" w:cstheme="minorHAnsi"/>
        </w:rPr>
        <w:t xml:space="preserve"> </w:t>
      </w:r>
      <w:r w:rsidRPr="00D23479">
        <w:rPr>
          <w:rFonts w:asciiTheme="minorHAnsi" w:hAnsiTheme="minorHAnsi" w:cstheme="minorHAnsi"/>
        </w:rPr>
        <w:t>dodatkowe</w:t>
      </w:r>
      <w:r w:rsidRPr="00D23479">
        <w:rPr>
          <w:rFonts w:asciiTheme="minorHAnsi" w:eastAsia="Arial" w:hAnsiTheme="minorHAnsi" w:cstheme="minorHAnsi"/>
        </w:rPr>
        <w:t xml:space="preserve"> </w:t>
      </w:r>
      <w:r w:rsidRPr="00D23479">
        <w:rPr>
          <w:rFonts w:asciiTheme="minorHAnsi" w:hAnsiTheme="minorHAnsi" w:cstheme="minorHAnsi"/>
        </w:rPr>
        <w:t>poniesione</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zabezpieczenie</w:t>
      </w:r>
      <w:r w:rsidRPr="00D23479">
        <w:rPr>
          <w:rFonts w:asciiTheme="minorHAnsi" w:eastAsia="Arial" w:hAnsiTheme="minorHAnsi" w:cstheme="minorHAnsi"/>
        </w:rPr>
        <w:t xml:space="preserve"> </w:t>
      </w:r>
      <w:r w:rsidRPr="00D23479">
        <w:rPr>
          <w:rFonts w:asciiTheme="minorHAnsi" w:hAnsiTheme="minorHAnsi" w:cstheme="minorHAnsi"/>
        </w:rPr>
        <w:t>robót</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terenu</w:t>
      </w:r>
      <w:r w:rsidRPr="00D23479">
        <w:rPr>
          <w:rFonts w:asciiTheme="minorHAnsi" w:eastAsia="Arial" w:hAnsiTheme="minorHAnsi" w:cstheme="minorHAnsi"/>
        </w:rPr>
        <w:t xml:space="preserve"> </w:t>
      </w:r>
      <w:r w:rsidRPr="00D23479">
        <w:rPr>
          <w:rFonts w:asciiTheme="minorHAnsi" w:hAnsiTheme="minorHAnsi" w:cstheme="minorHAnsi"/>
        </w:rPr>
        <w:t>budowy</w:t>
      </w:r>
      <w:r w:rsidRPr="00D23479">
        <w:rPr>
          <w:rFonts w:asciiTheme="minorHAnsi" w:eastAsia="Arial" w:hAnsiTheme="minorHAnsi" w:cstheme="minorHAnsi"/>
        </w:rPr>
        <w:t xml:space="preserve"> </w:t>
      </w:r>
      <w:r w:rsidRPr="00D23479">
        <w:rPr>
          <w:rFonts w:asciiTheme="minorHAnsi" w:hAnsiTheme="minorHAnsi" w:cstheme="minorHAnsi"/>
        </w:rPr>
        <w:t>oraz</w:t>
      </w:r>
      <w:r w:rsidRPr="00D23479">
        <w:rPr>
          <w:rFonts w:asciiTheme="minorHAnsi" w:eastAsia="Arial" w:hAnsiTheme="minorHAnsi" w:cstheme="minorHAnsi"/>
        </w:rPr>
        <w:t xml:space="preserve"> </w:t>
      </w:r>
      <w:r w:rsidRPr="00D23479">
        <w:rPr>
          <w:rFonts w:asciiTheme="minorHAnsi" w:hAnsiTheme="minorHAnsi" w:cstheme="minorHAnsi"/>
        </w:rPr>
        <w:t>wszelkie</w:t>
      </w:r>
      <w:r w:rsidRPr="00D23479">
        <w:rPr>
          <w:rFonts w:asciiTheme="minorHAnsi" w:eastAsia="Arial" w:hAnsiTheme="minorHAnsi" w:cstheme="minorHAnsi"/>
        </w:rPr>
        <w:t xml:space="preserve"> </w:t>
      </w:r>
      <w:r w:rsidRPr="00D23479">
        <w:rPr>
          <w:rFonts w:asciiTheme="minorHAnsi" w:hAnsiTheme="minorHAnsi" w:cstheme="minorHAnsi"/>
        </w:rPr>
        <w:t>inne</w:t>
      </w:r>
      <w:r w:rsidRPr="00D23479">
        <w:rPr>
          <w:rFonts w:asciiTheme="minorHAnsi" w:eastAsia="Arial" w:hAnsiTheme="minorHAnsi" w:cstheme="minorHAnsi"/>
        </w:rPr>
        <w:t xml:space="preserve"> </w:t>
      </w:r>
      <w:r w:rsidRPr="00D23479">
        <w:rPr>
          <w:rFonts w:asciiTheme="minorHAnsi" w:hAnsiTheme="minorHAnsi" w:cstheme="minorHAnsi"/>
        </w:rPr>
        <w:t>uzasadnione</w:t>
      </w:r>
      <w:r w:rsidRPr="00D23479">
        <w:rPr>
          <w:rFonts w:asciiTheme="minorHAnsi" w:eastAsia="Arial" w:hAnsiTheme="minorHAnsi" w:cstheme="minorHAnsi"/>
        </w:rPr>
        <w:t xml:space="preserve"> </w:t>
      </w:r>
      <w:r w:rsidRPr="00D23479">
        <w:rPr>
          <w:rFonts w:asciiTheme="minorHAnsi" w:hAnsiTheme="minorHAnsi" w:cstheme="minorHAnsi"/>
        </w:rPr>
        <w:t>koszty</w:t>
      </w:r>
      <w:r w:rsidRPr="00D23479">
        <w:rPr>
          <w:rFonts w:asciiTheme="minorHAnsi" w:eastAsia="Arial" w:hAnsiTheme="minorHAnsi" w:cstheme="minorHAnsi"/>
        </w:rPr>
        <w:t xml:space="preserve"> </w:t>
      </w:r>
      <w:r w:rsidRPr="00D23479">
        <w:rPr>
          <w:rFonts w:asciiTheme="minorHAnsi" w:hAnsiTheme="minorHAnsi" w:cstheme="minorHAnsi"/>
        </w:rPr>
        <w:t>związane</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odstąpieniem</w:t>
      </w:r>
      <w:r w:rsidRPr="00D23479">
        <w:rPr>
          <w:rFonts w:asciiTheme="minorHAnsi" w:eastAsia="Arial" w:hAnsiTheme="minorHAnsi" w:cstheme="minorHAnsi"/>
        </w:rPr>
        <w:t xml:space="preserve"> </w:t>
      </w:r>
      <w:r w:rsidRPr="00D23479">
        <w:rPr>
          <w:rFonts w:asciiTheme="minorHAnsi" w:hAnsiTheme="minorHAnsi" w:cstheme="minorHAnsi"/>
        </w:rPr>
        <w:t>od</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ponosi</w:t>
      </w:r>
      <w:r w:rsidRPr="00D23479">
        <w:rPr>
          <w:rFonts w:asciiTheme="minorHAnsi" w:eastAsia="Arial" w:hAnsiTheme="minorHAnsi" w:cstheme="minorHAnsi"/>
        </w:rPr>
        <w:t xml:space="preserve"> </w:t>
      </w:r>
      <w:r w:rsidRPr="00D23479">
        <w:rPr>
          <w:rFonts w:asciiTheme="minorHAnsi" w:hAnsiTheme="minorHAnsi" w:cstheme="minorHAnsi"/>
        </w:rPr>
        <w:t>Strona,</w:t>
      </w:r>
      <w:r w:rsidRPr="00D23479">
        <w:rPr>
          <w:rFonts w:asciiTheme="minorHAnsi" w:eastAsia="Arial" w:hAnsiTheme="minorHAnsi" w:cstheme="minorHAnsi"/>
        </w:rPr>
        <w:t xml:space="preserve"> </w:t>
      </w:r>
      <w:r w:rsidRPr="00D23479">
        <w:rPr>
          <w:rFonts w:asciiTheme="minorHAnsi" w:hAnsiTheme="minorHAnsi" w:cstheme="minorHAnsi"/>
        </w:rPr>
        <w:t>która</w:t>
      </w:r>
      <w:r w:rsidRPr="00D23479">
        <w:rPr>
          <w:rFonts w:asciiTheme="minorHAnsi" w:eastAsia="Arial" w:hAnsiTheme="minorHAnsi" w:cstheme="minorHAnsi"/>
        </w:rPr>
        <w:t xml:space="preserve"> </w:t>
      </w:r>
      <w:r w:rsidRPr="00D23479">
        <w:rPr>
          <w:rFonts w:asciiTheme="minorHAnsi" w:hAnsiTheme="minorHAnsi" w:cstheme="minorHAnsi"/>
        </w:rPr>
        <w:t>jest</w:t>
      </w:r>
      <w:r w:rsidRPr="00D23479">
        <w:rPr>
          <w:rFonts w:asciiTheme="minorHAnsi" w:eastAsia="Arial" w:hAnsiTheme="minorHAnsi" w:cstheme="minorHAnsi"/>
        </w:rPr>
        <w:t xml:space="preserve"> </w:t>
      </w:r>
      <w:r w:rsidR="001F03FD" w:rsidRPr="00D23479">
        <w:rPr>
          <w:rFonts w:asciiTheme="minorHAnsi" w:hAnsiTheme="minorHAnsi" w:cstheme="minorHAnsi"/>
        </w:rPr>
        <w:t>odpowiedzialna za przyczynę</w:t>
      </w:r>
      <w:r w:rsidRPr="00D23479">
        <w:rPr>
          <w:rFonts w:asciiTheme="minorHAnsi" w:eastAsia="Arial" w:hAnsiTheme="minorHAnsi" w:cstheme="minorHAnsi"/>
        </w:rPr>
        <w:t xml:space="preserve"> </w:t>
      </w:r>
      <w:r w:rsidRPr="00D23479">
        <w:rPr>
          <w:rFonts w:asciiTheme="minorHAnsi" w:hAnsiTheme="minorHAnsi" w:cstheme="minorHAnsi"/>
        </w:rPr>
        <w:t>odstąpienia</w:t>
      </w:r>
      <w:r w:rsidRPr="00D23479">
        <w:rPr>
          <w:rFonts w:asciiTheme="minorHAnsi" w:eastAsia="Arial" w:hAnsiTheme="minorHAnsi" w:cstheme="minorHAnsi"/>
        </w:rPr>
        <w:t xml:space="preserve"> </w:t>
      </w:r>
      <w:r w:rsidRPr="00D23479">
        <w:rPr>
          <w:rFonts w:asciiTheme="minorHAnsi" w:hAnsiTheme="minorHAnsi" w:cstheme="minorHAnsi"/>
        </w:rPr>
        <w:t>od</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p>
    <w:p w14:paraId="66D751BC" w14:textId="77777777" w:rsidR="008C2A48" w:rsidRPr="00D23479" w:rsidRDefault="008C2A48" w:rsidP="00515A89">
      <w:pPr>
        <w:tabs>
          <w:tab w:val="left" w:pos="1668"/>
        </w:tabs>
        <w:autoSpaceDE w:val="0"/>
        <w:jc w:val="both"/>
        <w:rPr>
          <w:rFonts w:asciiTheme="minorHAnsi" w:hAnsiTheme="minorHAnsi" w:cstheme="minorHAnsi"/>
          <w:sz w:val="22"/>
          <w:szCs w:val="22"/>
        </w:rPr>
      </w:pPr>
    </w:p>
    <w:p w14:paraId="6D6786B1" w14:textId="77777777" w:rsidR="00E335DD" w:rsidRPr="00D23479" w:rsidRDefault="00E335DD" w:rsidP="00515A89">
      <w:pPr>
        <w:pStyle w:val="Tekstpodstawowy"/>
        <w:tabs>
          <w:tab w:val="left" w:pos="4185"/>
          <w:tab w:val="center" w:pos="4535"/>
        </w:tabs>
        <w:spacing w:after="0"/>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17.</w:t>
      </w:r>
    </w:p>
    <w:p w14:paraId="37A715A2" w14:textId="5B5C14E6" w:rsidR="00E335DD" w:rsidRPr="00D23479" w:rsidRDefault="00E335DD" w:rsidP="00515A89">
      <w:pPr>
        <w:numPr>
          <w:ilvl w:val="3"/>
          <w:numId w:val="21"/>
        </w:numPr>
        <w:tabs>
          <w:tab w:val="clear" w:pos="2880"/>
          <w:tab w:val="num" w:pos="426"/>
        </w:tabs>
        <w:suppressAutoHyphens w:val="0"/>
        <w:autoSpaceDE w:val="0"/>
        <w:autoSpaceDN w:val="0"/>
        <w:adjustRightInd w:val="0"/>
        <w:ind w:left="426" w:hanging="426"/>
        <w:jc w:val="both"/>
        <w:rPr>
          <w:rFonts w:asciiTheme="minorHAnsi" w:hAnsiTheme="minorHAnsi" w:cstheme="minorHAnsi"/>
          <w:sz w:val="22"/>
          <w:szCs w:val="22"/>
          <w:lang w:eastAsia="pl-PL"/>
        </w:rPr>
      </w:pPr>
      <w:r w:rsidRPr="00D23479">
        <w:rPr>
          <w:rFonts w:asciiTheme="minorHAnsi" w:hAnsiTheme="minorHAnsi" w:cstheme="minorHAnsi"/>
          <w:sz w:val="22"/>
          <w:szCs w:val="22"/>
          <w:lang w:eastAsia="pl-PL"/>
        </w:rPr>
        <w:t>Strony nie odpowiadają za niewykonanie lub nienależyte wykonanie zobowiązań umownych spowodowane zaistnieniem siły wyższej. Przez siłę wyższą Strony rozumieją zdarzenie zewnętrzne o</w:t>
      </w:r>
      <w:r w:rsidR="00836F0D">
        <w:rPr>
          <w:rFonts w:asciiTheme="minorHAnsi" w:hAnsiTheme="minorHAnsi" w:cstheme="minorHAnsi"/>
          <w:sz w:val="22"/>
          <w:szCs w:val="22"/>
          <w:lang w:eastAsia="pl-PL"/>
        </w:rPr>
        <w:t> </w:t>
      </w:r>
      <w:r w:rsidRPr="00D23479">
        <w:rPr>
          <w:rFonts w:asciiTheme="minorHAnsi" w:hAnsiTheme="minorHAnsi" w:cstheme="minorHAnsi"/>
          <w:sz w:val="22"/>
          <w:szCs w:val="22"/>
          <w:lang w:eastAsia="pl-PL"/>
        </w:rPr>
        <w:t>nadzwyczajnym charakterze, niezależne od Stron, niemożliwe lub nadzwyczaj trudne do przewidzenia którego, skutkom nie dało się zapobiec lub byłoby to nadmiernie utrudnione. Powołanie się przez Stronę na siłę wyższą wymaga dochowania procedur informacyjnych</w:t>
      </w:r>
      <w:r w:rsidR="001B24D7" w:rsidRPr="00D23479">
        <w:rPr>
          <w:rFonts w:asciiTheme="minorHAnsi" w:hAnsiTheme="minorHAnsi" w:cstheme="minorHAnsi"/>
          <w:sz w:val="22"/>
          <w:szCs w:val="22"/>
          <w:lang w:eastAsia="pl-PL"/>
        </w:rPr>
        <w:t>.</w:t>
      </w:r>
    </w:p>
    <w:p w14:paraId="1FF5BFE5" w14:textId="77777777" w:rsidR="00E335DD" w:rsidRPr="00D23479" w:rsidRDefault="00E335DD" w:rsidP="00515A89">
      <w:pPr>
        <w:numPr>
          <w:ilvl w:val="3"/>
          <w:numId w:val="21"/>
        </w:numPr>
        <w:tabs>
          <w:tab w:val="clear" w:pos="2880"/>
          <w:tab w:val="num" w:pos="426"/>
        </w:tabs>
        <w:suppressAutoHyphens w:val="0"/>
        <w:autoSpaceDE w:val="0"/>
        <w:autoSpaceDN w:val="0"/>
        <w:adjustRightInd w:val="0"/>
        <w:ind w:left="426" w:hanging="426"/>
        <w:jc w:val="both"/>
        <w:rPr>
          <w:rFonts w:asciiTheme="minorHAnsi" w:hAnsiTheme="minorHAnsi" w:cstheme="minorHAnsi"/>
          <w:sz w:val="22"/>
          <w:szCs w:val="22"/>
          <w:lang w:eastAsia="pl-PL"/>
        </w:rPr>
      </w:pPr>
      <w:r w:rsidRPr="00D23479">
        <w:rPr>
          <w:rFonts w:asciiTheme="minorHAnsi" w:hAnsiTheme="minorHAnsi" w:cstheme="minorHAnsi"/>
          <w:sz w:val="22"/>
          <w:szCs w:val="22"/>
          <w:lang w:eastAsia="pl-PL"/>
        </w:rPr>
        <w:t>Niewykonalność jednego lub większej liczby postanowień umowy nie ma wpływu na wykonalność pozostałych postanowień. W przypadku uznania jakiegokolwiek postanowienia umowy z dowolnej przyczyny za niewykonalne, postanowienie takie</w:t>
      </w:r>
      <w:r w:rsidR="00C52B71" w:rsidRPr="00D23479">
        <w:rPr>
          <w:rFonts w:asciiTheme="minorHAnsi" w:hAnsiTheme="minorHAnsi" w:cstheme="minorHAnsi"/>
          <w:sz w:val="22"/>
          <w:szCs w:val="22"/>
          <w:lang w:eastAsia="pl-PL"/>
        </w:rPr>
        <w:t xml:space="preserve"> zostanie zastąpione wykonalnym </w:t>
      </w:r>
      <w:r w:rsidRPr="00D23479">
        <w:rPr>
          <w:rFonts w:asciiTheme="minorHAnsi" w:hAnsiTheme="minorHAnsi" w:cstheme="minorHAnsi"/>
          <w:sz w:val="22"/>
          <w:szCs w:val="22"/>
          <w:lang w:eastAsia="pl-PL"/>
        </w:rPr>
        <w:t>postanowieniem, które w największym możliwym stopniu odda pierwotne intencje Stron i uwzględni ich interesy gospodarcze.</w:t>
      </w:r>
    </w:p>
    <w:p w14:paraId="31CF7814" w14:textId="77777777" w:rsidR="00E335DD" w:rsidRPr="00D23479" w:rsidRDefault="00E335DD" w:rsidP="00515A89">
      <w:pPr>
        <w:tabs>
          <w:tab w:val="left" w:pos="1668"/>
        </w:tabs>
        <w:autoSpaceDE w:val="0"/>
        <w:jc w:val="both"/>
        <w:rPr>
          <w:rFonts w:asciiTheme="minorHAnsi" w:hAnsiTheme="minorHAnsi" w:cstheme="minorHAnsi"/>
          <w:sz w:val="22"/>
          <w:szCs w:val="22"/>
        </w:rPr>
      </w:pPr>
    </w:p>
    <w:p w14:paraId="7F3E6078" w14:textId="77777777" w:rsidR="00851EF3" w:rsidRPr="00D23479" w:rsidRDefault="00851EF3" w:rsidP="00515A89">
      <w:pPr>
        <w:pStyle w:val="Tekstpodstawowy"/>
        <w:tabs>
          <w:tab w:val="left" w:pos="4185"/>
          <w:tab w:val="center" w:pos="4535"/>
        </w:tabs>
        <w:spacing w:after="0"/>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00E335DD" w:rsidRPr="00D23479">
        <w:rPr>
          <w:rFonts w:asciiTheme="minorHAnsi" w:hAnsiTheme="minorHAnsi" w:cstheme="minorHAnsi"/>
          <w:sz w:val="22"/>
          <w:szCs w:val="22"/>
        </w:rPr>
        <w:t>18</w:t>
      </w:r>
      <w:r w:rsidRPr="00D23479">
        <w:rPr>
          <w:rFonts w:asciiTheme="minorHAnsi" w:hAnsiTheme="minorHAnsi" w:cstheme="minorHAnsi"/>
          <w:sz w:val="22"/>
          <w:szCs w:val="22"/>
        </w:rPr>
        <w:t>.</w:t>
      </w:r>
    </w:p>
    <w:p w14:paraId="1707C732" w14:textId="77777777" w:rsidR="00851EF3" w:rsidRPr="00D23479" w:rsidRDefault="00851EF3" w:rsidP="00515A89">
      <w:pPr>
        <w:keepNext/>
        <w:numPr>
          <w:ilvl w:val="0"/>
          <w:numId w:val="32"/>
        </w:numPr>
        <w:tabs>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przewiduje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możliwość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zakresie:</w:t>
      </w:r>
    </w:p>
    <w:p w14:paraId="20717659" w14:textId="77777777" w:rsidR="00E335DD" w:rsidRPr="00D23479" w:rsidRDefault="00851EF3" w:rsidP="00515A89">
      <w:pPr>
        <w:numPr>
          <w:ilvl w:val="4"/>
          <w:numId w:val="15"/>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zmiany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okres</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trwania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przyczyn,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powodu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będzie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zagrożone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dotrzymanie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zakończenia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następujących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sytuacjach:</w:t>
      </w:r>
    </w:p>
    <w:p w14:paraId="3BD5FC1D" w14:textId="769A9AC9" w:rsidR="00851EF3" w:rsidRPr="00D23479" w:rsidRDefault="00851EF3" w:rsidP="00515A89">
      <w:pPr>
        <w:numPr>
          <w:ilvl w:val="5"/>
          <w:numId w:val="15"/>
        </w:numPr>
        <w:tabs>
          <w:tab w:val="left" w:pos="1276"/>
          <w:tab w:val="left" w:pos="3600"/>
          <w:tab w:val="left" w:pos="4560"/>
        </w:tabs>
        <w:ind w:left="1276" w:hanging="425"/>
        <w:jc w:val="both"/>
        <w:rPr>
          <w:rFonts w:asciiTheme="minorHAnsi" w:hAnsiTheme="minorHAnsi" w:cstheme="minorHAnsi"/>
          <w:sz w:val="22"/>
          <w:szCs w:val="22"/>
        </w:rPr>
      </w:pPr>
      <w:r w:rsidRPr="00D23479">
        <w:rPr>
          <w:rFonts w:asciiTheme="minorHAnsi" w:hAnsiTheme="minorHAnsi" w:cstheme="minorHAnsi"/>
          <w:sz w:val="22"/>
          <w:szCs w:val="22"/>
        </w:rPr>
        <w:t>spowodowanej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niekorzystnymi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warunkami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atmosferycznymi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uniemożliwiającymi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wykonywanie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szczególności: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klęski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żywiołowe,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stan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wód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powierzchniowych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spowodowany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opadami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atmosferycznymi,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długotrwałe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intensywne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opady,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utrzymujące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niskie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temperatury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pokrywa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śnieżna,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rozmiękczenie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gruntu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uniemożliwiające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poruszanie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sprzętu,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wystąpienie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zagrożeń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uszkodzenia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dróg</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dojazdowych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wyniku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transportu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materiałów,</w:t>
      </w:r>
    </w:p>
    <w:p w14:paraId="1B35BED4" w14:textId="378D4F81" w:rsidR="00E335DD" w:rsidRPr="00D23479" w:rsidRDefault="00851EF3" w:rsidP="00515A89">
      <w:pPr>
        <w:numPr>
          <w:ilvl w:val="5"/>
          <w:numId w:val="15"/>
        </w:numPr>
        <w:tabs>
          <w:tab w:val="left" w:pos="1276"/>
          <w:tab w:val="left" w:pos="3600"/>
          <w:tab w:val="left" w:pos="4560"/>
        </w:tabs>
        <w:ind w:left="1276" w:hanging="425"/>
        <w:jc w:val="both"/>
        <w:rPr>
          <w:rFonts w:asciiTheme="minorHAnsi" w:hAnsiTheme="minorHAnsi" w:cstheme="minorHAnsi"/>
          <w:sz w:val="22"/>
          <w:szCs w:val="22"/>
        </w:rPr>
      </w:pPr>
      <w:r w:rsidRPr="00D23479">
        <w:rPr>
          <w:rFonts w:asciiTheme="minorHAnsi" w:hAnsiTheme="minorHAnsi" w:cstheme="minorHAnsi"/>
          <w:sz w:val="22"/>
          <w:szCs w:val="22"/>
        </w:rPr>
        <w:t>wystąpienia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siły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wyższej,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pojęciem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rozumie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wydarzenie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okoliczność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00836F0D">
        <w:rPr>
          <w:rFonts w:asciiTheme="minorHAnsi" w:eastAsia="Arial" w:hAnsiTheme="minorHAnsi" w:cstheme="minorHAnsi"/>
          <w:sz w:val="22"/>
          <w:szCs w:val="22"/>
        </w:rPr>
        <w:t> </w:t>
      </w:r>
      <w:r w:rsidRPr="00D23479">
        <w:rPr>
          <w:rFonts w:asciiTheme="minorHAnsi" w:hAnsiTheme="minorHAnsi" w:cstheme="minorHAnsi"/>
          <w:sz w:val="22"/>
          <w:szCs w:val="22"/>
        </w:rPr>
        <w:t>charakterze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nadzwyczajnym,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mają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wpływu,</w:t>
      </w:r>
      <w:r w:rsidR="00E335DD" w:rsidRPr="00D23479">
        <w:rPr>
          <w:rFonts w:asciiTheme="minorHAnsi" w:hAnsiTheme="minorHAnsi" w:cstheme="minorHAnsi"/>
          <w:sz w:val="22"/>
          <w:szCs w:val="22"/>
        </w:rPr>
        <w:t xml:space="preserve"> uniemożliwiającej wykonanie przedmiotu umowy zgodnie z jej postanowieniami w pierwotnie określonym terminie,</w:t>
      </w:r>
    </w:p>
    <w:p w14:paraId="77E679C5" w14:textId="556DC1F7" w:rsidR="00851EF3" w:rsidRPr="00D23479" w:rsidRDefault="00851EF3" w:rsidP="00515A89">
      <w:pPr>
        <w:numPr>
          <w:ilvl w:val="5"/>
          <w:numId w:val="15"/>
        </w:numPr>
        <w:tabs>
          <w:tab w:val="left" w:pos="1276"/>
          <w:tab w:val="left" w:pos="3600"/>
          <w:tab w:val="left" w:pos="4560"/>
        </w:tabs>
        <w:ind w:left="1276" w:hanging="425"/>
        <w:jc w:val="both"/>
        <w:rPr>
          <w:rFonts w:asciiTheme="minorHAnsi" w:hAnsiTheme="minorHAnsi" w:cstheme="minorHAnsi"/>
          <w:sz w:val="22"/>
          <w:szCs w:val="22"/>
        </w:rPr>
      </w:pPr>
      <w:r w:rsidRPr="00D23479">
        <w:rPr>
          <w:rFonts w:asciiTheme="minorHAnsi" w:hAnsiTheme="minorHAnsi" w:cstheme="minorHAnsi"/>
          <w:sz w:val="22"/>
          <w:szCs w:val="22"/>
        </w:rPr>
        <w:t>spowodowanej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warunkami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geologicznymi,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archeologicznymi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terenowymi,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szczególności: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niewypały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niewybuchy,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wykopaliska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archeologiczne,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nieprzewidziane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warunki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geologiczne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00836F0D">
        <w:rPr>
          <w:rFonts w:asciiTheme="minorHAnsi" w:eastAsia="Arial" w:hAnsiTheme="minorHAnsi" w:cstheme="minorHAnsi"/>
          <w:sz w:val="22"/>
          <w:szCs w:val="22"/>
        </w:rPr>
        <w:t> </w:t>
      </w:r>
      <w:r w:rsidRPr="00D23479">
        <w:rPr>
          <w:rFonts w:asciiTheme="minorHAnsi" w:hAnsiTheme="minorHAnsi" w:cstheme="minorHAnsi"/>
          <w:sz w:val="22"/>
          <w:szCs w:val="22"/>
        </w:rPr>
        <w:t>gruntowe,</w:t>
      </w:r>
    </w:p>
    <w:p w14:paraId="5FDA6197" w14:textId="6EB712B2" w:rsidR="00851EF3" w:rsidRPr="00D23479" w:rsidRDefault="00851EF3" w:rsidP="00515A89">
      <w:pPr>
        <w:numPr>
          <w:ilvl w:val="5"/>
          <w:numId w:val="15"/>
        </w:numPr>
        <w:tabs>
          <w:tab w:val="left" w:pos="1276"/>
          <w:tab w:val="left" w:pos="3600"/>
          <w:tab w:val="left" w:pos="4560"/>
        </w:tabs>
        <w:ind w:left="1276" w:hanging="425"/>
        <w:jc w:val="both"/>
        <w:rPr>
          <w:rFonts w:asciiTheme="minorHAnsi" w:hAnsiTheme="minorHAnsi" w:cstheme="minorHAnsi"/>
          <w:sz w:val="22"/>
          <w:szCs w:val="22"/>
        </w:rPr>
      </w:pPr>
      <w:r w:rsidRPr="00D23479">
        <w:rPr>
          <w:rFonts w:asciiTheme="minorHAnsi" w:hAnsiTheme="minorHAnsi" w:cstheme="minorHAnsi"/>
          <w:sz w:val="22"/>
          <w:szCs w:val="22"/>
        </w:rPr>
        <w:t>wystąpienia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warunków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geologicznych,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archeologicznych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terenowych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odmiennych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przyjętych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projektowej,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szczególności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istnienie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podziemnych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urządzeń,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instalacji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obiektów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infrastrukturalnych,</w:t>
      </w:r>
    </w:p>
    <w:p w14:paraId="57DED4C4" w14:textId="00551B12" w:rsidR="00851EF3" w:rsidRPr="00836F0D" w:rsidRDefault="00851EF3" w:rsidP="00515A89">
      <w:pPr>
        <w:numPr>
          <w:ilvl w:val="5"/>
          <w:numId w:val="15"/>
        </w:numPr>
        <w:tabs>
          <w:tab w:val="left" w:pos="1276"/>
          <w:tab w:val="left" w:pos="3600"/>
          <w:tab w:val="left" w:pos="4560"/>
        </w:tabs>
        <w:ind w:left="1276" w:hanging="425"/>
        <w:jc w:val="both"/>
        <w:rPr>
          <w:rFonts w:asciiTheme="minorHAnsi" w:hAnsiTheme="minorHAnsi" w:cstheme="minorHAnsi"/>
          <w:sz w:val="22"/>
          <w:szCs w:val="22"/>
        </w:rPr>
      </w:pPr>
      <w:r w:rsidRPr="00D23479">
        <w:rPr>
          <w:rFonts w:asciiTheme="minorHAnsi" w:hAnsiTheme="minorHAnsi" w:cstheme="minorHAnsi"/>
          <w:sz w:val="22"/>
          <w:szCs w:val="22"/>
        </w:rPr>
        <w:t>wystąpienia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przyczyny,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powodu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będzie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zagrożone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dotrzymanie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zakończenia</w:t>
      </w:r>
      <w:r w:rsidRPr="00D23479">
        <w:rPr>
          <w:rFonts w:asciiTheme="minorHAnsi" w:eastAsia="Arial" w:hAnsiTheme="minorHAnsi" w:cstheme="minorHAnsi"/>
          <w:sz w:val="22"/>
          <w:szCs w:val="22"/>
        </w:rPr>
        <w:t xml:space="preserve"> </w:t>
      </w:r>
      <w:r w:rsidRPr="00836F0D">
        <w:rPr>
          <w:rFonts w:asciiTheme="minorHAnsi" w:hAnsiTheme="minorHAnsi" w:cstheme="minorHAnsi"/>
          <w:sz w:val="22"/>
          <w:szCs w:val="22"/>
        </w:rPr>
        <w:t>robót</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będą</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następstwem</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okoliczności,</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za</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które</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odpowiedzialność</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ponosi</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Zamawiający,</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w</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szczególności</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będą</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następstwem</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nieterminowego</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przekazania</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terenu</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budowy,</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konieczności</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zmian</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dokumentacji</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projektowej</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w</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zakresie,</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w</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jakim</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w/w</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okoliczności</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miały</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lub</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będą</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mogły</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mieć</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wpływ</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na</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dotrzymanie</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terminu</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zakończenia</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robót,</w:t>
      </w:r>
    </w:p>
    <w:p w14:paraId="1A954729" w14:textId="77777777" w:rsidR="00851EF3" w:rsidRPr="00836F0D" w:rsidRDefault="00851EF3" w:rsidP="00515A89">
      <w:pPr>
        <w:numPr>
          <w:ilvl w:val="5"/>
          <w:numId w:val="15"/>
        </w:numPr>
        <w:tabs>
          <w:tab w:val="left" w:pos="1276"/>
          <w:tab w:val="left" w:pos="3600"/>
          <w:tab w:val="left" w:pos="4560"/>
        </w:tabs>
        <w:ind w:left="1276" w:hanging="425"/>
        <w:jc w:val="both"/>
        <w:rPr>
          <w:rFonts w:asciiTheme="minorHAnsi" w:hAnsiTheme="minorHAnsi" w:cstheme="minorHAnsi"/>
          <w:sz w:val="22"/>
          <w:szCs w:val="22"/>
        </w:rPr>
      </w:pPr>
      <w:r w:rsidRPr="00836F0D">
        <w:rPr>
          <w:rFonts w:asciiTheme="minorHAnsi" w:hAnsiTheme="minorHAnsi" w:cstheme="minorHAnsi"/>
          <w:sz w:val="22"/>
          <w:szCs w:val="22"/>
        </w:rPr>
        <w:t>wystąpienia</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konieczności</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wykonania</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robót</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dodatkowych</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nieobjętych</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zamówieniem</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podstawowym,</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których</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wykonanie</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nie</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było</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wcześniej</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możliwe</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do</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przewidzenia</w:t>
      </w:r>
      <w:r w:rsidRPr="00836F0D">
        <w:rPr>
          <w:rFonts w:asciiTheme="minorHAnsi" w:hAnsiTheme="minorHAnsi" w:cstheme="minorHAnsi"/>
          <w:sz w:val="22"/>
          <w:szCs w:val="22"/>
        </w:rPr>
        <w:br/>
        <w:t>i</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których</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wykonanie</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ma</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wpływ</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na</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wykonanie</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zadania</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podstawowego,</w:t>
      </w:r>
    </w:p>
    <w:p w14:paraId="6BD7AF35" w14:textId="77777777" w:rsidR="00B55B7B" w:rsidRPr="00D23479" w:rsidRDefault="00851EF3" w:rsidP="00515A89">
      <w:pPr>
        <w:numPr>
          <w:ilvl w:val="5"/>
          <w:numId w:val="15"/>
        </w:numPr>
        <w:tabs>
          <w:tab w:val="left" w:pos="1276"/>
          <w:tab w:val="left" w:pos="3600"/>
          <w:tab w:val="left" w:pos="4560"/>
        </w:tabs>
        <w:ind w:left="1276" w:hanging="425"/>
        <w:jc w:val="both"/>
        <w:rPr>
          <w:rFonts w:asciiTheme="minorHAnsi" w:hAnsiTheme="minorHAnsi" w:cstheme="minorHAnsi"/>
          <w:sz w:val="22"/>
          <w:szCs w:val="22"/>
        </w:rPr>
      </w:pPr>
      <w:r w:rsidRPr="00836F0D">
        <w:rPr>
          <w:rFonts w:asciiTheme="minorHAnsi" w:hAnsiTheme="minorHAnsi" w:cstheme="minorHAnsi"/>
          <w:sz w:val="22"/>
          <w:szCs w:val="22"/>
        </w:rPr>
        <w:t>wystąpienia</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konieczności</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wykonania</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robót</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zamiennych</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lub</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innych</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robót</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niezbędnych</w:t>
      </w:r>
      <w:r w:rsidRPr="00836F0D">
        <w:rPr>
          <w:rFonts w:asciiTheme="minorHAnsi" w:eastAsia="Arial" w:hAnsiTheme="minorHAnsi" w:cstheme="minorHAnsi"/>
          <w:sz w:val="22"/>
          <w:szCs w:val="22"/>
        </w:rPr>
        <w:t xml:space="preserve"> </w:t>
      </w:r>
      <w:r w:rsidR="00980920" w:rsidRPr="00836F0D">
        <w:rPr>
          <w:rFonts w:asciiTheme="minorHAnsi" w:eastAsia="Arial" w:hAnsiTheme="minorHAnsi" w:cstheme="minorHAnsi"/>
          <w:sz w:val="22"/>
          <w:szCs w:val="22"/>
        </w:rPr>
        <w:br/>
      </w:r>
      <w:r w:rsidRPr="00836F0D">
        <w:rPr>
          <w:rFonts w:asciiTheme="minorHAnsi" w:hAnsiTheme="minorHAnsi" w:cstheme="minorHAnsi"/>
          <w:sz w:val="22"/>
          <w:szCs w:val="22"/>
        </w:rPr>
        <w:t>do</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wykonania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względu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zasady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wiedzy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technicznej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oraz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udzielenia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zamówień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dodatkowych,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wstrzymują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opóźniają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wystąpienia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niebezpieczeństwa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kolizji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planowanymi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równolegle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prowadzonymi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podmioty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inwestycjami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zakresie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niezbędnym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uniknięcia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usunięcia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kolizji,</w:t>
      </w:r>
    </w:p>
    <w:p w14:paraId="4C6970C0" w14:textId="77777777" w:rsidR="00851EF3" w:rsidRPr="00D23479" w:rsidRDefault="00851EF3" w:rsidP="00515A89">
      <w:pPr>
        <w:numPr>
          <w:ilvl w:val="5"/>
          <w:numId w:val="15"/>
        </w:numPr>
        <w:tabs>
          <w:tab w:val="left" w:pos="1276"/>
          <w:tab w:val="left" w:pos="3600"/>
          <w:tab w:val="left" w:pos="4560"/>
        </w:tabs>
        <w:ind w:left="1276" w:hanging="425"/>
        <w:jc w:val="both"/>
        <w:rPr>
          <w:rFonts w:asciiTheme="minorHAnsi" w:hAnsiTheme="minorHAnsi" w:cstheme="minorHAnsi"/>
          <w:sz w:val="22"/>
          <w:szCs w:val="22"/>
        </w:rPr>
      </w:pPr>
      <w:r w:rsidRPr="00D23479">
        <w:rPr>
          <w:rFonts w:asciiTheme="minorHAnsi" w:hAnsiTheme="minorHAnsi" w:cstheme="minorHAnsi"/>
          <w:sz w:val="22"/>
          <w:szCs w:val="22"/>
        </w:rPr>
        <w:lastRenderedPageBreak/>
        <w:t>wystąpienia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powszechnie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obowiązujących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przepisów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uchwalenie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nastąpiły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zawarcia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treści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wynika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konieczność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zasadność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wprowadzenia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mających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wpływ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04175031" w14:textId="5BFC444C" w:rsidR="00851EF3" w:rsidRPr="00D23479" w:rsidRDefault="00851EF3" w:rsidP="00515A89">
      <w:pPr>
        <w:numPr>
          <w:ilvl w:val="5"/>
          <w:numId w:val="15"/>
        </w:numPr>
        <w:tabs>
          <w:tab w:val="left" w:pos="1276"/>
          <w:tab w:val="left" w:pos="3600"/>
          <w:tab w:val="left" w:pos="4560"/>
        </w:tabs>
        <w:ind w:left="1276" w:hanging="425"/>
        <w:jc w:val="both"/>
        <w:rPr>
          <w:rFonts w:asciiTheme="minorHAnsi" w:hAnsiTheme="minorHAnsi" w:cstheme="minorHAnsi"/>
          <w:sz w:val="22"/>
          <w:szCs w:val="22"/>
        </w:rPr>
      </w:pPr>
      <w:r w:rsidRPr="00D23479">
        <w:rPr>
          <w:rFonts w:asciiTheme="minorHAnsi" w:hAnsiTheme="minorHAnsi" w:cstheme="minorHAnsi"/>
          <w:sz w:val="22"/>
          <w:szCs w:val="22"/>
        </w:rPr>
        <w:t>wystąpienia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opóźnień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dokonaniu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określonych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czynności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zaniechanie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właściwe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organy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administracji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państwowej,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następstwem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okoliczności,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ponosi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odpowiedzialność,</w:t>
      </w:r>
    </w:p>
    <w:p w14:paraId="0D6C247F" w14:textId="77777777" w:rsidR="00B55B7B" w:rsidRPr="00D23479" w:rsidRDefault="00851EF3" w:rsidP="00515A89">
      <w:pPr>
        <w:numPr>
          <w:ilvl w:val="5"/>
          <w:numId w:val="15"/>
        </w:numPr>
        <w:tabs>
          <w:tab w:val="left" w:pos="1276"/>
          <w:tab w:val="left" w:pos="3600"/>
          <w:tab w:val="left" w:pos="4560"/>
        </w:tabs>
        <w:ind w:left="1276" w:hanging="425"/>
        <w:jc w:val="both"/>
        <w:rPr>
          <w:rFonts w:asciiTheme="minorHAnsi" w:hAnsiTheme="minorHAnsi" w:cstheme="minorHAnsi"/>
          <w:sz w:val="22"/>
          <w:szCs w:val="22"/>
        </w:rPr>
      </w:pPr>
      <w:r w:rsidRPr="00D23479">
        <w:rPr>
          <w:rFonts w:asciiTheme="minorHAnsi" w:hAnsiTheme="minorHAnsi" w:cstheme="minorHAnsi"/>
          <w:sz w:val="22"/>
          <w:szCs w:val="22"/>
        </w:rPr>
        <w:t>wystąpienia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opóźnień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wydawaniu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decyzji,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zezwoleń,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uzgodnień,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itp.,</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wydania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właściwe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organy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zobowiązane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przepisów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jeżeli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opóźnienie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przekroczy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okres,</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przewidziany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przepisach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decyzje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powinny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zostać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wydane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oraz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następstwem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okoliczności,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ponosi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odpowiedzialność,</w:t>
      </w:r>
    </w:p>
    <w:p w14:paraId="08C0D490" w14:textId="77D511BE" w:rsidR="00B55B7B" w:rsidRPr="00D23479" w:rsidRDefault="00851EF3" w:rsidP="00515A89">
      <w:pPr>
        <w:numPr>
          <w:ilvl w:val="5"/>
          <w:numId w:val="15"/>
        </w:numPr>
        <w:tabs>
          <w:tab w:val="left" w:pos="1276"/>
          <w:tab w:val="left" w:pos="3600"/>
          <w:tab w:val="left" w:pos="4560"/>
        </w:tabs>
        <w:ind w:left="1276" w:hanging="425"/>
        <w:jc w:val="both"/>
        <w:rPr>
          <w:rFonts w:asciiTheme="minorHAnsi" w:hAnsiTheme="minorHAnsi" w:cstheme="minorHAnsi"/>
          <w:sz w:val="22"/>
          <w:szCs w:val="22"/>
        </w:rPr>
      </w:pPr>
      <w:r w:rsidRPr="00D23479">
        <w:rPr>
          <w:rFonts w:asciiTheme="minorHAnsi" w:hAnsiTheme="minorHAnsi" w:cstheme="minorHAnsi"/>
          <w:sz w:val="22"/>
          <w:szCs w:val="22"/>
        </w:rPr>
        <w:t>wystąpienia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braku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możliwości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wykonywania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powodu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dopuszczania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wykonywania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uprawniony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organ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nakazania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wstrzymania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uprawniony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organ,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przyczyn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niezależnych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p>
    <w:p w14:paraId="68A7432B" w14:textId="77777777" w:rsidR="00851EF3" w:rsidRPr="00D23479" w:rsidRDefault="00851EF3" w:rsidP="00515A89">
      <w:pPr>
        <w:numPr>
          <w:ilvl w:val="5"/>
          <w:numId w:val="15"/>
        </w:numPr>
        <w:tabs>
          <w:tab w:val="left" w:pos="1276"/>
          <w:tab w:val="left" w:pos="3600"/>
          <w:tab w:val="left" w:pos="4560"/>
        </w:tabs>
        <w:ind w:left="1276" w:hanging="425"/>
        <w:jc w:val="both"/>
        <w:rPr>
          <w:rFonts w:asciiTheme="minorHAnsi" w:hAnsiTheme="minorHAnsi" w:cstheme="minorHAnsi"/>
          <w:sz w:val="22"/>
          <w:szCs w:val="22"/>
        </w:rPr>
      </w:pPr>
      <w:r w:rsidRPr="00D23479">
        <w:rPr>
          <w:rFonts w:asciiTheme="minorHAnsi" w:hAnsiTheme="minorHAnsi" w:cstheme="minorHAnsi"/>
          <w:sz w:val="22"/>
          <w:szCs w:val="22"/>
        </w:rPr>
        <w:t>wstrzymania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właściwe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organy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administracji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publicznej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bądź</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orzeczeniem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sądu,</w:t>
      </w:r>
    </w:p>
    <w:p w14:paraId="73C8C4ED" w14:textId="44169119" w:rsidR="00851EF3" w:rsidRPr="00D23479" w:rsidRDefault="00851EF3" w:rsidP="00515A89">
      <w:pPr>
        <w:numPr>
          <w:ilvl w:val="5"/>
          <w:numId w:val="15"/>
        </w:numPr>
        <w:tabs>
          <w:tab w:val="left" w:pos="1276"/>
          <w:tab w:val="left" w:pos="3600"/>
          <w:tab w:val="left" w:pos="4560"/>
        </w:tabs>
        <w:ind w:left="1276" w:hanging="425"/>
        <w:jc w:val="both"/>
        <w:rPr>
          <w:rFonts w:asciiTheme="minorHAnsi" w:hAnsiTheme="minorHAnsi" w:cstheme="minorHAnsi"/>
          <w:sz w:val="22"/>
          <w:szCs w:val="22"/>
        </w:rPr>
      </w:pPr>
      <w:r w:rsidRPr="00D23479">
        <w:rPr>
          <w:rFonts w:asciiTheme="minorHAnsi" w:hAnsiTheme="minorHAnsi" w:cstheme="minorHAnsi"/>
          <w:sz w:val="22"/>
          <w:szCs w:val="22"/>
        </w:rPr>
        <w:t>odmowy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wydania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organ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administracji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wymaganych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decyzji,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zezwoleń,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uzgodnień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skutek</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błędów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projektowej,</w:t>
      </w:r>
    </w:p>
    <w:p w14:paraId="78379F0C" w14:textId="77777777" w:rsidR="00851EF3" w:rsidRPr="00D23479" w:rsidRDefault="00851EF3" w:rsidP="00515A89">
      <w:pPr>
        <w:numPr>
          <w:ilvl w:val="5"/>
          <w:numId w:val="15"/>
        </w:numPr>
        <w:tabs>
          <w:tab w:val="left" w:pos="1276"/>
          <w:tab w:val="left" w:pos="3600"/>
          <w:tab w:val="left" w:pos="4560"/>
        </w:tabs>
        <w:ind w:left="1276" w:hanging="425"/>
        <w:jc w:val="both"/>
        <w:rPr>
          <w:rFonts w:asciiTheme="minorHAnsi" w:eastAsia="Arial" w:hAnsiTheme="minorHAnsi" w:cstheme="minorHAnsi"/>
          <w:sz w:val="22"/>
          <w:szCs w:val="22"/>
        </w:rPr>
      </w:pPr>
      <w:r w:rsidRPr="00D23479">
        <w:rPr>
          <w:rFonts w:asciiTheme="minorHAnsi" w:hAnsiTheme="minorHAnsi" w:cstheme="minorHAnsi"/>
          <w:sz w:val="22"/>
          <w:szCs w:val="22"/>
        </w:rPr>
        <w:t>innych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przewidzieć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przyczyn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skutkujących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wydłużeniem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zamówienia,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potwierdzonego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inspektora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nadzoru,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zaistnienie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nastąpiło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winy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warunkiem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akceptacji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wyrażenia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00B55B7B" w:rsidRPr="00D23479">
        <w:rPr>
          <w:rFonts w:asciiTheme="minorHAnsi" w:hAnsiTheme="minorHAnsi" w:cstheme="minorHAnsi"/>
          <w:sz w:val="22"/>
          <w:szCs w:val="22"/>
        </w:rPr>
        <w:t>Zamawiającego,</w:t>
      </w:r>
    </w:p>
    <w:p w14:paraId="08DD7F62" w14:textId="77777777" w:rsidR="00B55B7B" w:rsidRPr="00D23479" w:rsidRDefault="00B55B7B" w:rsidP="00515A89">
      <w:pPr>
        <w:numPr>
          <w:ilvl w:val="5"/>
          <w:numId w:val="15"/>
        </w:numPr>
        <w:tabs>
          <w:tab w:val="left" w:pos="1276"/>
          <w:tab w:val="left" w:pos="3600"/>
          <w:tab w:val="left" w:pos="4560"/>
        </w:tabs>
        <w:ind w:left="1276" w:hanging="425"/>
        <w:jc w:val="both"/>
        <w:rPr>
          <w:rFonts w:asciiTheme="minorHAnsi" w:eastAsia="Arial" w:hAnsiTheme="minorHAnsi" w:cstheme="minorHAnsi"/>
          <w:sz w:val="22"/>
          <w:szCs w:val="22"/>
        </w:rPr>
      </w:pPr>
      <w:r w:rsidRPr="00D23479">
        <w:rPr>
          <w:rFonts w:asciiTheme="minorHAnsi" w:eastAsia="Arial" w:hAnsiTheme="minorHAnsi" w:cstheme="minorHAnsi"/>
          <w:sz w:val="22"/>
          <w:szCs w:val="22"/>
        </w:rPr>
        <w:t xml:space="preserve">będą następstwem nieterminowego przekazania terenu budowy, </w:t>
      </w:r>
      <w:r w:rsidRPr="00D23479">
        <w:rPr>
          <w:rFonts w:asciiTheme="minorHAnsi" w:hAnsiTheme="minorHAnsi" w:cstheme="minorHAnsi"/>
          <w:sz w:val="22"/>
          <w:szCs w:val="22"/>
          <w:lang w:eastAsia="pl-PL"/>
        </w:rPr>
        <w:t>za które odpowiedzialność ponosi Zamawiający,</w:t>
      </w:r>
    </w:p>
    <w:p w14:paraId="346C74FF" w14:textId="77777777" w:rsidR="00B55B7B" w:rsidRPr="00D23479" w:rsidRDefault="00B55B7B" w:rsidP="00515A89">
      <w:pPr>
        <w:numPr>
          <w:ilvl w:val="5"/>
          <w:numId w:val="15"/>
        </w:numPr>
        <w:tabs>
          <w:tab w:val="left" w:pos="1276"/>
          <w:tab w:val="left" w:pos="3600"/>
          <w:tab w:val="left" w:pos="4560"/>
        </w:tabs>
        <w:ind w:left="1276" w:hanging="425"/>
        <w:jc w:val="both"/>
        <w:rPr>
          <w:rFonts w:asciiTheme="minorHAnsi" w:eastAsia="Arial" w:hAnsiTheme="minorHAnsi" w:cstheme="minorHAnsi"/>
          <w:sz w:val="22"/>
          <w:szCs w:val="22"/>
        </w:rPr>
      </w:pPr>
      <w:r w:rsidRPr="00D23479">
        <w:rPr>
          <w:rFonts w:asciiTheme="minorHAnsi" w:hAnsiTheme="minorHAnsi" w:cstheme="minorHAnsi"/>
          <w:sz w:val="22"/>
          <w:szCs w:val="22"/>
          <w:lang w:eastAsia="pl-PL"/>
        </w:rPr>
        <w:t>będą następstwem konieczności zmian dokumentacji projektowej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lang w:eastAsia="pl-PL"/>
        </w:rPr>
        <w:t>w zakresie, w jakim okoliczności miały lub będą mogły mieć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lang w:eastAsia="pl-PL"/>
        </w:rPr>
        <w:t xml:space="preserve">wpływ na dotrzymanie terminu zakończenia robót, </w:t>
      </w:r>
      <w:r w:rsidRPr="00D23479">
        <w:rPr>
          <w:rFonts w:asciiTheme="minorHAnsi" w:eastAsia="Arial" w:hAnsiTheme="minorHAnsi" w:cstheme="minorHAnsi"/>
          <w:sz w:val="22"/>
          <w:szCs w:val="22"/>
        </w:rPr>
        <w:t>za które odpowiedzialność ponosi Zamawiający.</w:t>
      </w:r>
    </w:p>
    <w:p w14:paraId="3FD11C6D" w14:textId="77777777" w:rsidR="00851EF3" w:rsidRPr="00D23479" w:rsidRDefault="00851EF3" w:rsidP="00515A89">
      <w:pPr>
        <w:numPr>
          <w:ilvl w:val="4"/>
          <w:numId w:val="15"/>
        </w:numPr>
        <w:tabs>
          <w:tab w:val="left" w:pos="851"/>
          <w:tab w:val="left" w:pos="2700"/>
        </w:tabs>
        <w:ind w:left="851" w:hanging="426"/>
        <w:jc w:val="both"/>
        <w:rPr>
          <w:rFonts w:asciiTheme="minorHAnsi" w:eastAsia="Arial" w:hAnsiTheme="minorHAnsi" w:cstheme="minorHAnsi"/>
          <w:sz w:val="22"/>
          <w:szCs w:val="22"/>
        </w:rPr>
      </w:pPr>
      <w:r w:rsidRPr="00D23479">
        <w:rPr>
          <w:rFonts w:asciiTheme="minorHAnsi" w:hAnsiTheme="minorHAnsi" w:cstheme="minorHAnsi"/>
          <w:sz w:val="22"/>
          <w:szCs w:val="22"/>
        </w:rPr>
        <w:t>zmiany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sposobu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spełnienia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świadczenia,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przypadkach:</w:t>
      </w:r>
      <w:r w:rsidRPr="00D23479">
        <w:rPr>
          <w:rFonts w:asciiTheme="minorHAnsi" w:eastAsia="Arial" w:hAnsiTheme="minorHAnsi" w:cstheme="minorHAnsi"/>
          <w:sz w:val="22"/>
          <w:szCs w:val="22"/>
        </w:rPr>
        <w:t xml:space="preserve"> </w:t>
      </w:r>
    </w:p>
    <w:p w14:paraId="543C4781" w14:textId="5E126C32" w:rsidR="00851EF3" w:rsidRPr="00D23479" w:rsidRDefault="00851EF3" w:rsidP="00515A89">
      <w:pPr>
        <w:numPr>
          <w:ilvl w:val="5"/>
          <w:numId w:val="15"/>
        </w:numPr>
        <w:tabs>
          <w:tab w:val="left" w:pos="1276"/>
          <w:tab w:val="left" w:pos="3600"/>
          <w:tab w:val="left" w:pos="4560"/>
        </w:tabs>
        <w:ind w:left="1276" w:hanging="425"/>
        <w:jc w:val="both"/>
        <w:rPr>
          <w:rFonts w:asciiTheme="minorHAnsi" w:hAnsiTheme="minorHAnsi" w:cstheme="minorHAnsi"/>
          <w:sz w:val="22"/>
          <w:szCs w:val="22"/>
        </w:rPr>
      </w:pPr>
      <w:r w:rsidRPr="00D23479">
        <w:rPr>
          <w:rFonts w:asciiTheme="minorHAnsi" w:hAnsiTheme="minorHAnsi" w:cstheme="minorHAnsi"/>
          <w:sz w:val="22"/>
          <w:szCs w:val="22"/>
        </w:rPr>
        <w:t>konieczności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zrealizowania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jakiejkolwiek</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części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objętej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zamówienia,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zastosowaniu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odmiennych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rozwiązań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technicznych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technologicznych,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wskazane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00836F0D">
        <w:rPr>
          <w:rFonts w:asciiTheme="minorHAnsi" w:eastAsia="Arial" w:hAnsiTheme="minorHAnsi" w:cstheme="minorHAnsi"/>
          <w:sz w:val="22"/>
          <w:szCs w:val="22"/>
        </w:rPr>
        <w:t> </w:t>
      </w:r>
      <w:r w:rsidRPr="00D23479">
        <w:rPr>
          <w:rFonts w:asciiTheme="minorHAnsi" w:hAnsiTheme="minorHAnsi" w:cstheme="minorHAnsi"/>
          <w:sz w:val="22"/>
          <w:szCs w:val="22"/>
        </w:rPr>
        <w:t>dokumentacji</w:t>
      </w:r>
      <w:r w:rsidRPr="00D23479">
        <w:rPr>
          <w:rFonts w:asciiTheme="minorHAnsi" w:eastAsia="Arial" w:hAnsiTheme="minorHAnsi" w:cstheme="minorHAnsi"/>
          <w:sz w:val="22"/>
          <w:szCs w:val="22"/>
        </w:rPr>
        <w:t xml:space="preserve"> </w:t>
      </w:r>
      <w:r w:rsidR="00526C4F" w:rsidRPr="00D23479">
        <w:rPr>
          <w:rFonts w:asciiTheme="minorHAnsi" w:hAnsiTheme="minorHAnsi" w:cstheme="minorHAnsi"/>
          <w:sz w:val="22"/>
          <w:szCs w:val="22"/>
        </w:rPr>
        <w:t>projektowej</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gdyby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zastosowanie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przewidzianych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rozwiązań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groziło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niewykonaniem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nienależytym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00526C4F" w:rsidRPr="00D23479">
        <w:rPr>
          <w:rFonts w:asciiTheme="minorHAnsi" w:hAnsiTheme="minorHAnsi" w:cstheme="minorHAnsi"/>
          <w:sz w:val="22"/>
          <w:szCs w:val="22"/>
        </w:rPr>
        <w:t xml:space="preserve"> a także w innych uzasadnionych przypadkach po wyrażeniu na nie zgody przez Zamawiającego, </w:t>
      </w:r>
    </w:p>
    <w:p w14:paraId="27900BC3" w14:textId="766D6C5E" w:rsidR="00851EF3" w:rsidRPr="00D23479" w:rsidRDefault="00851EF3" w:rsidP="00515A89">
      <w:pPr>
        <w:numPr>
          <w:ilvl w:val="5"/>
          <w:numId w:val="15"/>
        </w:numPr>
        <w:tabs>
          <w:tab w:val="left" w:pos="1276"/>
          <w:tab w:val="left" w:pos="3600"/>
          <w:tab w:val="left" w:pos="4560"/>
        </w:tabs>
        <w:ind w:left="1276" w:hanging="425"/>
        <w:jc w:val="both"/>
        <w:rPr>
          <w:rFonts w:asciiTheme="minorHAnsi" w:hAnsiTheme="minorHAnsi" w:cstheme="minorHAnsi"/>
          <w:sz w:val="22"/>
          <w:szCs w:val="22"/>
        </w:rPr>
      </w:pPr>
      <w:r w:rsidRPr="00D23479">
        <w:rPr>
          <w:rFonts w:asciiTheme="minorHAnsi" w:hAnsiTheme="minorHAnsi" w:cstheme="minorHAnsi"/>
          <w:sz w:val="22"/>
          <w:szCs w:val="22"/>
        </w:rPr>
        <w:t>wystąpienia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warunków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geologicznych,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geotechnicznych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hydrologicznych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odbiegających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00836F0D">
        <w:rPr>
          <w:rFonts w:asciiTheme="minorHAnsi" w:eastAsia="Arial" w:hAnsiTheme="minorHAnsi" w:cstheme="minorHAnsi"/>
          <w:sz w:val="22"/>
          <w:szCs w:val="22"/>
        </w:rPr>
        <w:t> </w:t>
      </w:r>
      <w:r w:rsidRPr="00D23479">
        <w:rPr>
          <w:rFonts w:asciiTheme="minorHAnsi" w:hAnsiTheme="minorHAnsi" w:cstheme="minorHAnsi"/>
          <w:sz w:val="22"/>
          <w:szCs w:val="22"/>
        </w:rPr>
        <w:t>sposób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istotny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przyjętych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projektowej,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rozpoznania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terenu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zakresie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znalezisk</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archeologicznych,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występowania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niewybuchów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niewypałów,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mogą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skutkować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świetle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dotychczasowych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założeń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niewykonaniem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nienależytym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5C2000E5" w14:textId="1941E374" w:rsidR="00851EF3" w:rsidRPr="00D23479" w:rsidRDefault="00851EF3" w:rsidP="00515A89">
      <w:pPr>
        <w:numPr>
          <w:ilvl w:val="5"/>
          <w:numId w:val="15"/>
        </w:numPr>
        <w:tabs>
          <w:tab w:val="left" w:pos="1276"/>
          <w:tab w:val="left" w:pos="3600"/>
          <w:tab w:val="left" w:pos="4560"/>
        </w:tabs>
        <w:ind w:left="1276" w:hanging="425"/>
        <w:jc w:val="both"/>
        <w:rPr>
          <w:rFonts w:asciiTheme="minorHAnsi" w:hAnsiTheme="minorHAnsi" w:cstheme="minorHAnsi"/>
          <w:sz w:val="22"/>
          <w:szCs w:val="22"/>
        </w:rPr>
      </w:pPr>
      <w:r w:rsidRPr="00D23479">
        <w:rPr>
          <w:rFonts w:asciiTheme="minorHAnsi" w:hAnsiTheme="minorHAnsi" w:cstheme="minorHAnsi"/>
          <w:sz w:val="22"/>
          <w:szCs w:val="22"/>
        </w:rPr>
        <w:t>wystąpienia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warunków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terenu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odbiegających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sposób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istotny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przyjętych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00836F0D">
        <w:rPr>
          <w:rFonts w:asciiTheme="minorHAnsi" w:eastAsia="Arial" w:hAnsiTheme="minorHAnsi" w:cstheme="minorHAnsi"/>
          <w:sz w:val="22"/>
          <w:szCs w:val="22"/>
        </w:rPr>
        <w:t> </w:t>
      </w:r>
      <w:r w:rsidR="00836F0D">
        <w:rPr>
          <w:rFonts w:asciiTheme="minorHAnsi" w:hAnsiTheme="minorHAnsi" w:cstheme="minorHAnsi"/>
          <w:sz w:val="22"/>
          <w:szCs w:val="22"/>
        </w:rPr>
        <w:t>d</w:t>
      </w:r>
      <w:r w:rsidRPr="00D23479">
        <w:rPr>
          <w:rFonts w:asciiTheme="minorHAnsi" w:hAnsiTheme="minorHAnsi" w:cstheme="minorHAnsi"/>
          <w:sz w:val="22"/>
          <w:szCs w:val="22"/>
        </w:rPr>
        <w:t>okumentacji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projektowej,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szczególności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napotkania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zinwentaryzowanych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błędnie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zinwentaryzowanych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sieci,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instalacji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obiektów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budowlanych,</w:t>
      </w:r>
    </w:p>
    <w:p w14:paraId="52CF2EDA" w14:textId="77777777" w:rsidR="00851EF3" w:rsidRPr="00D23479" w:rsidRDefault="00851EF3" w:rsidP="00515A89">
      <w:pPr>
        <w:numPr>
          <w:ilvl w:val="5"/>
          <w:numId w:val="15"/>
        </w:numPr>
        <w:tabs>
          <w:tab w:val="left" w:pos="1276"/>
          <w:tab w:val="left" w:pos="3600"/>
          <w:tab w:val="left" w:pos="4560"/>
        </w:tabs>
        <w:ind w:left="1276" w:hanging="425"/>
        <w:jc w:val="both"/>
        <w:rPr>
          <w:rFonts w:asciiTheme="minorHAnsi" w:hAnsiTheme="minorHAnsi" w:cstheme="minorHAnsi"/>
          <w:sz w:val="22"/>
          <w:szCs w:val="22"/>
        </w:rPr>
      </w:pPr>
      <w:r w:rsidRPr="00D23479">
        <w:rPr>
          <w:rFonts w:asciiTheme="minorHAnsi" w:hAnsiTheme="minorHAnsi" w:cstheme="minorHAnsi"/>
          <w:sz w:val="22"/>
          <w:szCs w:val="22"/>
        </w:rPr>
        <w:t>konieczności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zrealizowania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zastosowaniu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rozwiązań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technicznych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materiałowych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względu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obowiązującego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prawa,</w:t>
      </w:r>
    </w:p>
    <w:p w14:paraId="71453CFB" w14:textId="77777777" w:rsidR="00A03597" w:rsidRPr="00836F0D" w:rsidRDefault="00851EF3" w:rsidP="00515A89">
      <w:pPr>
        <w:numPr>
          <w:ilvl w:val="5"/>
          <w:numId w:val="15"/>
        </w:numPr>
        <w:tabs>
          <w:tab w:val="left" w:pos="1276"/>
          <w:tab w:val="left" w:pos="3600"/>
          <w:tab w:val="left" w:pos="4560"/>
        </w:tabs>
        <w:ind w:left="1276" w:hanging="425"/>
        <w:jc w:val="both"/>
        <w:rPr>
          <w:rFonts w:asciiTheme="minorHAnsi" w:hAnsiTheme="minorHAnsi" w:cstheme="minorHAnsi"/>
          <w:sz w:val="22"/>
          <w:szCs w:val="22"/>
        </w:rPr>
      </w:pPr>
      <w:r w:rsidRPr="00D23479">
        <w:rPr>
          <w:rFonts w:asciiTheme="minorHAnsi" w:hAnsiTheme="minorHAnsi" w:cstheme="minorHAnsi"/>
          <w:sz w:val="22"/>
          <w:szCs w:val="22"/>
        </w:rPr>
        <w:t>wystąpienia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niebezpieczeństwa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kolizji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planowanymi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równolegle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prowadzonymi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inne</w:t>
      </w:r>
      <w:r w:rsidRPr="00D23479">
        <w:rPr>
          <w:rFonts w:asciiTheme="minorHAnsi" w:eastAsia="Arial" w:hAnsiTheme="minorHAnsi" w:cstheme="minorHAnsi"/>
          <w:sz w:val="22"/>
          <w:szCs w:val="22"/>
        </w:rPr>
        <w:t xml:space="preserve"> </w:t>
      </w:r>
      <w:r w:rsidRPr="00836F0D">
        <w:rPr>
          <w:rFonts w:asciiTheme="minorHAnsi" w:hAnsiTheme="minorHAnsi" w:cstheme="minorHAnsi"/>
          <w:sz w:val="22"/>
          <w:szCs w:val="22"/>
        </w:rPr>
        <w:t>podmioty</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inwestycjami</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w</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zakresie</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niezbędnym</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do</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uniknięcia</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lub</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usunięcia</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tych</w:t>
      </w:r>
      <w:r w:rsidRPr="00836F0D">
        <w:rPr>
          <w:rFonts w:asciiTheme="minorHAnsi" w:eastAsia="Arial" w:hAnsiTheme="minorHAnsi" w:cstheme="minorHAnsi"/>
          <w:sz w:val="22"/>
          <w:szCs w:val="22"/>
        </w:rPr>
        <w:t xml:space="preserve"> </w:t>
      </w:r>
      <w:r w:rsidR="00A03597" w:rsidRPr="00836F0D">
        <w:rPr>
          <w:rFonts w:asciiTheme="minorHAnsi" w:hAnsiTheme="minorHAnsi" w:cstheme="minorHAnsi"/>
          <w:sz w:val="22"/>
          <w:szCs w:val="22"/>
        </w:rPr>
        <w:t>kolizji,</w:t>
      </w:r>
    </w:p>
    <w:p w14:paraId="08415695" w14:textId="77777777" w:rsidR="00A03597" w:rsidRPr="00836F0D" w:rsidRDefault="00A03597" w:rsidP="00515A89">
      <w:pPr>
        <w:numPr>
          <w:ilvl w:val="5"/>
          <w:numId w:val="15"/>
        </w:numPr>
        <w:tabs>
          <w:tab w:val="left" w:pos="1276"/>
          <w:tab w:val="left" w:pos="3600"/>
          <w:tab w:val="left" w:pos="4560"/>
        </w:tabs>
        <w:ind w:left="1276" w:hanging="425"/>
        <w:jc w:val="both"/>
        <w:rPr>
          <w:rFonts w:asciiTheme="minorHAnsi" w:hAnsiTheme="minorHAnsi" w:cstheme="minorHAnsi"/>
          <w:sz w:val="22"/>
          <w:szCs w:val="22"/>
        </w:rPr>
      </w:pPr>
      <w:r w:rsidRPr="00836F0D">
        <w:rPr>
          <w:rFonts w:asciiTheme="minorHAnsi" w:hAnsiTheme="minorHAnsi" w:cstheme="minorHAnsi"/>
          <w:sz w:val="22"/>
          <w:szCs w:val="22"/>
        </w:rPr>
        <w:t>wycofania z produkcji materiałów przyjętych w dokumentacji.</w:t>
      </w:r>
    </w:p>
    <w:p w14:paraId="4DA34D19" w14:textId="77777777" w:rsidR="00706F05" w:rsidRPr="00836F0D" w:rsidRDefault="00241903" w:rsidP="00515A89">
      <w:pPr>
        <w:numPr>
          <w:ilvl w:val="4"/>
          <w:numId w:val="15"/>
        </w:numPr>
        <w:tabs>
          <w:tab w:val="left" w:pos="851"/>
        </w:tabs>
        <w:ind w:left="851" w:hanging="425"/>
        <w:jc w:val="both"/>
        <w:rPr>
          <w:rFonts w:asciiTheme="minorHAnsi" w:hAnsiTheme="minorHAnsi" w:cstheme="minorHAnsi"/>
          <w:sz w:val="22"/>
          <w:szCs w:val="22"/>
        </w:rPr>
      </w:pPr>
      <w:r w:rsidRPr="00836F0D">
        <w:rPr>
          <w:rFonts w:asciiTheme="minorHAnsi" w:hAnsiTheme="minorHAnsi" w:cstheme="minorHAnsi"/>
          <w:sz w:val="22"/>
          <w:szCs w:val="22"/>
          <w:lang w:eastAsia="pl-PL"/>
        </w:rPr>
        <w:t xml:space="preserve">zmiany wysokości wynagrodzenia ryczałtowego jedynie w przypadku wystąpienia zmiany ustawowej stawki podatku od towarów i usług. </w:t>
      </w:r>
      <w:r w:rsidRPr="00836F0D">
        <w:rPr>
          <w:rFonts w:asciiTheme="minorHAnsi" w:hAnsiTheme="minorHAnsi" w:cstheme="minorHAnsi"/>
          <w:sz w:val="22"/>
          <w:szCs w:val="22"/>
        </w:rPr>
        <w:t>W przypadku zmiany, o której mowa w zdaniu poprzednim kwota netto wynagrodzenia Wykonawcy nie zmieni się, a określona w aneksie wartość brutto wynagrodzenia zostanie wyliczona na podstawie nowych przepisów.</w:t>
      </w:r>
    </w:p>
    <w:p w14:paraId="0CD1900D" w14:textId="26BB2CF2" w:rsidR="0011559A" w:rsidRPr="00D23479" w:rsidRDefault="0011559A" w:rsidP="00515A89">
      <w:pPr>
        <w:numPr>
          <w:ilvl w:val="4"/>
          <w:numId w:val="15"/>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gdy nowy Wykonawca ma zastąpić dotychczasowego Wykonawcę</w:t>
      </w:r>
      <w:r w:rsidR="00526C4F" w:rsidRPr="00D23479">
        <w:rPr>
          <w:rFonts w:asciiTheme="minorHAnsi" w:hAnsiTheme="minorHAnsi" w:cstheme="minorHAnsi"/>
          <w:sz w:val="22"/>
          <w:szCs w:val="22"/>
        </w:rPr>
        <w:t xml:space="preserve"> </w:t>
      </w:r>
      <w:r w:rsidRPr="00D23479">
        <w:rPr>
          <w:rFonts w:asciiTheme="minorHAnsi" w:hAnsiTheme="minorHAnsi" w:cstheme="minorHAnsi"/>
          <w:sz w:val="22"/>
          <w:szCs w:val="22"/>
        </w:rPr>
        <w:t>w wyniku sukcesji, wstępując w</w:t>
      </w:r>
      <w:r w:rsidR="00836F0D">
        <w:rPr>
          <w:rFonts w:asciiTheme="minorHAnsi" w:hAnsiTheme="minorHAnsi" w:cstheme="minorHAnsi"/>
          <w:sz w:val="22"/>
          <w:szCs w:val="22"/>
        </w:rPr>
        <w:t> </w:t>
      </w:r>
      <w:r w:rsidRPr="00D23479">
        <w:rPr>
          <w:rFonts w:asciiTheme="minorHAnsi" w:hAnsiTheme="minorHAnsi" w:cstheme="minorHAnsi"/>
          <w:sz w:val="22"/>
          <w:szCs w:val="22"/>
        </w:rPr>
        <w:t>prawa i</w:t>
      </w:r>
      <w:r w:rsidR="00526C4F" w:rsidRPr="00D23479">
        <w:rPr>
          <w:rFonts w:asciiTheme="minorHAnsi" w:hAnsiTheme="minorHAnsi" w:cstheme="minorHAnsi"/>
          <w:sz w:val="22"/>
          <w:szCs w:val="22"/>
        </w:rPr>
        <w:t xml:space="preserve"> </w:t>
      </w:r>
      <w:r w:rsidRPr="00D23479">
        <w:rPr>
          <w:rFonts w:asciiTheme="minorHAnsi" w:hAnsiTheme="minorHAnsi" w:cstheme="minorHAnsi"/>
          <w:sz w:val="22"/>
          <w:szCs w:val="22"/>
        </w:rPr>
        <w:t xml:space="preserve">obowiązki </w:t>
      </w:r>
      <w:r w:rsidR="00526C4F" w:rsidRPr="00D23479">
        <w:rPr>
          <w:rFonts w:asciiTheme="minorHAnsi" w:hAnsiTheme="minorHAnsi" w:cstheme="minorHAnsi"/>
          <w:sz w:val="22"/>
          <w:szCs w:val="22"/>
        </w:rPr>
        <w:t>W</w:t>
      </w:r>
      <w:r w:rsidRPr="00D23479">
        <w:rPr>
          <w:rFonts w:asciiTheme="minorHAnsi" w:hAnsiTheme="minorHAnsi" w:cstheme="minorHAnsi"/>
          <w:sz w:val="22"/>
          <w:szCs w:val="22"/>
        </w:rPr>
        <w:t>ykonawcy,</w:t>
      </w:r>
      <w:r w:rsidR="00526C4F" w:rsidRPr="00D23479">
        <w:rPr>
          <w:rFonts w:asciiTheme="minorHAnsi" w:hAnsiTheme="minorHAnsi" w:cstheme="minorHAnsi"/>
          <w:sz w:val="22"/>
          <w:szCs w:val="22"/>
        </w:rPr>
        <w:t xml:space="preserve"> </w:t>
      </w:r>
      <w:r w:rsidRPr="00D23479">
        <w:rPr>
          <w:rFonts w:asciiTheme="minorHAnsi" w:hAnsiTheme="minorHAnsi" w:cstheme="minorHAnsi"/>
          <w:sz w:val="22"/>
          <w:szCs w:val="22"/>
        </w:rPr>
        <w:t>w</w:t>
      </w:r>
      <w:r w:rsidR="00526C4F" w:rsidRPr="00D23479">
        <w:rPr>
          <w:rFonts w:asciiTheme="minorHAnsi" w:hAnsiTheme="minorHAnsi" w:cstheme="minorHAnsi"/>
          <w:sz w:val="22"/>
          <w:szCs w:val="22"/>
        </w:rPr>
        <w:t xml:space="preserve"> </w:t>
      </w:r>
      <w:r w:rsidRPr="00D23479">
        <w:rPr>
          <w:rFonts w:asciiTheme="minorHAnsi" w:hAnsiTheme="minorHAnsi" w:cstheme="minorHAnsi"/>
          <w:sz w:val="22"/>
          <w:szCs w:val="22"/>
        </w:rPr>
        <w:t xml:space="preserve">następstwie przejęcia, połączenia, podziału, przekształcenia, upadłości, restrukturyzacji, dziedziczenia lub nabycia dotychczasowego </w:t>
      </w:r>
      <w:r w:rsidR="00526C4F" w:rsidRPr="00D23479">
        <w:rPr>
          <w:rFonts w:asciiTheme="minorHAnsi" w:hAnsiTheme="minorHAnsi" w:cstheme="minorHAnsi"/>
          <w:sz w:val="22"/>
          <w:szCs w:val="22"/>
        </w:rPr>
        <w:t>W</w:t>
      </w:r>
      <w:r w:rsidRPr="00D23479">
        <w:rPr>
          <w:rFonts w:asciiTheme="minorHAnsi" w:hAnsiTheme="minorHAnsi" w:cstheme="minorHAnsi"/>
          <w:sz w:val="22"/>
          <w:szCs w:val="22"/>
        </w:rPr>
        <w:t>ykonawcy lub jego przedsiębiorstwa, o</w:t>
      </w:r>
      <w:r w:rsidR="00526C4F" w:rsidRPr="00D23479">
        <w:rPr>
          <w:rFonts w:asciiTheme="minorHAnsi" w:hAnsiTheme="minorHAnsi" w:cstheme="minorHAnsi"/>
          <w:sz w:val="22"/>
          <w:szCs w:val="22"/>
        </w:rPr>
        <w:t xml:space="preserve"> </w:t>
      </w:r>
      <w:r w:rsidRPr="00D23479">
        <w:rPr>
          <w:rFonts w:asciiTheme="minorHAnsi" w:hAnsiTheme="minorHAnsi" w:cstheme="minorHAnsi"/>
          <w:sz w:val="22"/>
          <w:szCs w:val="22"/>
        </w:rPr>
        <w:t xml:space="preserve">ile nowy </w:t>
      </w:r>
      <w:r w:rsidR="00526C4F" w:rsidRPr="00D23479">
        <w:rPr>
          <w:rFonts w:asciiTheme="minorHAnsi" w:hAnsiTheme="minorHAnsi" w:cstheme="minorHAnsi"/>
          <w:sz w:val="22"/>
          <w:szCs w:val="22"/>
        </w:rPr>
        <w:t>W</w:t>
      </w:r>
      <w:r w:rsidRPr="00D23479">
        <w:rPr>
          <w:rFonts w:asciiTheme="minorHAnsi" w:hAnsiTheme="minorHAnsi" w:cstheme="minorHAnsi"/>
          <w:sz w:val="22"/>
          <w:szCs w:val="22"/>
        </w:rPr>
        <w:t>ykonawca spełnia warunki udziału w</w:t>
      </w:r>
      <w:r w:rsidR="00526C4F" w:rsidRPr="00D23479">
        <w:rPr>
          <w:rFonts w:asciiTheme="minorHAnsi" w:hAnsiTheme="minorHAnsi" w:cstheme="minorHAnsi"/>
          <w:sz w:val="22"/>
          <w:szCs w:val="22"/>
        </w:rPr>
        <w:t xml:space="preserve"> </w:t>
      </w:r>
      <w:r w:rsidRPr="00D23479">
        <w:rPr>
          <w:rFonts w:asciiTheme="minorHAnsi" w:hAnsiTheme="minorHAnsi" w:cstheme="minorHAnsi"/>
          <w:sz w:val="22"/>
          <w:szCs w:val="22"/>
        </w:rPr>
        <w:t xml:space="preserve">postępowaniu, nie zachodzą </w:t>
      </w:r>
      <w:r w:rsidRPr="00D23479">
        <w:rPr>
          <w:rFonts w:asciiTheme="minorHAnsi" w:hAnsiTheme="minorHAnsi" w:cstheme="minorHAnsi"/>
          <w:sz w:val="22"/>
          <w:szCs w:val="22"/>
        </w:rPr>
        <w:lastRenderedPageBreak/>
        <w:t>wobec niego podstawy wykluczenia oraz nie pociąga to za sobą innych istotnych zmian umowy, a</w:t>
      </w:r>
      <w:r w:rsidR="00836F0D">
        <w:rPr>
          <w:rFonts w:asciiTheme="minorHAnsi" w:hAnsiTheme="minorHAnsi" w:cstheme="minorHAnsi"/>
          <w:sz w:val="22"/>
          <w:szCs w:val="22"/>
        </w:rPr>
        <w:t> </w:t>
      </w:r>
      <w:r w:rsidRPr="00D23479">
        <w:rPr>
          <w:rFonts w:asciiTheme="minorHAnsi" w:hAnsiTheme="minorHAnsi" w:cstheme="minorHAnsi"/>
          <w:sz w:val="22"/>
          <w:szCs w:val="22"/>
        </w:rPr>
        <w:t>także nie ma na celu uniknięcia stosowania przepisów ustawy</w:t>
      </w:r>
      <w:r w:rsidR="00526C4F" w:rsidRPr="00D23479">
        <w:rPr>
          <w:rFonts w:asciiTheme="minorHAnsi" w:hAnsiTheme="minorHAnsi" w:cstheme="minorHAnsi"/>
          <w:sz w:val="22"/>
          <w:szCs w:val="22"/>
        </w:rPr>
        <w:t xml:space="preserve"> Prawo zamówień publicznych.</w:t>
      </w:r>
    </w:p>
    <w:p w14:paraId="5E8FFFA3" w14:textId="77777777" w:rsidR="008C2A48" w:rsidRPr="00D23479" w:rsidRDefault="008C2A48" w:rsidP="00515A89">
      <w:pPr>
        <w:numPr>
          <w:ilvl w:val="0"/>
          <w:numId w:val="32"/>
        </w:numPr>
        <w:tabs>
          <w:tab w:val="left" w:pos="426"/>
        </w:tabs>
        <w:ind w:left="426" w:hanging="426"/>
        <w:jc w:val="both"/>
        <w:rPr>
          <w:rFonts w:asciiTheme="minorHAnsi" w:eastAsia="Arial" w:hAnsiTheme="minorHAnsi" w:cstheme="minorHAnsi"/>
          <w:sz w:val="22"/>
          <w:szCs w:val="22"/>
        </w:rPr>
      </w:pPr>
      <w:r w:rsidRPr="00D23479">
        <w:rPr>
          <w:rFonts w:asciiTheme="minorHAnsi" w:eastAsia="Arial" w:hAnsiTheme="minorHAnsi" w:cstheme="minorHAnsi"/>
          <w:sz w:val="22"/>
          <w:szCs w:val="22"/>
        </w:rPr>
        <w:t xml:space="preserve">Wprowadzenie zmian, o których mowa w </w:t>
      </w:r>
      <w:r w:rsidR="00C52B71" w:rsidRPr="00D23479">
        <w:rPr>
          <w:rFonts w:asciiTheme="minorHAnsi" w:eastAsia="Arial" w:hAnsiTheme="minorHAnsi" w:cstheme="minorHAnsi"/>
          <w:sz w:val="22"/>
          <w:szCs w:val="22"/>
        </w:rPr>
        <w:t xml:space="preserve">§ 18 </w:t>
      </w:r>
      <w:r w:rsidRPr="00D23479">
        <w:rPr>
          <w:rFonts w:asciiTheme="minorHAnsi" w:eastAsia="Arial" w:hAnsiTheme="minorHAnsi" w:cstheme="minorHAnsi"/>
          <w:sz w:val="22"/>
          <w:szCs w:val="22"/>
        </w:rPr>
        <w:t xml:space="preserve">ust. 1 </w:t>
      </w:r>
      <w:r w:rsidR="00C52B71" w:rsidRPr="00D23479">
        <w:rPr>
          <w:rFonts w:asciiTheme="minorHAnsi" w:eastAsia="Arial" w:hAnsiTheme="minorHAnsi" w:cstheme="minorHAnsi"/>
          <w:sz w:val="22"/>
          <w:szCs w:val="22"/>
        </w:rPr>
        <w:t xml:space="preserve">niniejszej umowy </w:t>
      </w:r>
      <w:r w:rsidRPr="00D23479">
        <w:rPr>
          <w:rFonts w:asciiTheme="minorHAnsi" w:eastAsia="Arial" w:hAnsiTheme="minorHAnsi" w:cstheme="minorHAnsi"/>
          <w:sz w:val="22"/>
          <w:szCs w:val="22"/>
        </w:rPr>
        <w:t xml:space="preserve">może być dokonane wyłącznie za zgodą obu </w:t>
      </w:r>
      <w:r w:rsidR="00FC34D8" w:rsidRPr="00D23479">
        <w:rPr>
          <w:rFonts w:asciiTheme="minorHAnsi" w:eastAsia="Arial" w:hAnsiTheme="minorHAnsi" w:cstheme="minorHAnsi"/>
          <w:sz w:val="22"/>
          <w:szCs w:val="22"/>
        </w:rPr>
        <w:t>S</w:t>
      </w:r>
      <w:r w:rsidRPr="00D23479">
        <w:rPr>
          <w:rFonts w:asciiTheme="minorHAnsi" w:eastAsia="Arial" w:hAnsiTheme="minorHAnsi" w:cstheme="minorHAnsi"/>
          <w:sz w:val="22"/>
          <w:szCs w:val="22"/>
        </w:rPr>
        <w:t xml:space="preserve">tron, w formie pisemnego aneksu do umowy, pod rygorem nieważności. </w:t>
      </w:r>
    </w:p>
    <w:p w14:paraId="554F03E7" w14:textId="77777777" w:rsidR="00851EF3" w:rsidRPr="00D23479" w:rsidRDefault="00851EF3" w:rsidP="00515A89">
      <w:pPr>
        <w:numPr>
          <w:ilvl w:val="0"/>
          <w:numId w:val="32"/>
        </w:numPr>
        <w:tabs>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stanowią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następujące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zmiany:</w:t>
      </w:r>
    </w:p>
    <w:p w14:paraId="5355A024" w14:textId="77777777" w:rsidR="00851EF3" w:rsidRPr="00D23479" w:rsidRDefault="00851EF3" w:rsidP="00515A89">
      <w:pPr>
        <w:numPr>
          <w:ilvl w:val="0"/>
          <w:numId w:val="28"/>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danych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związanych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obsługą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administracyjno-organizacyjną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16ED5C26" w14:textId="77777777" w:rsidR="00851EF3" w:rsidRPr="00D23479" w:rsidRDefault="00851EF3" w:rsidP="00515A89">
      <w:pPr>
        <w:numPr>
          <w:ilvl w:val="0"/>
          <w:numId w:val="28"/>
        </w:numPr>
        <w:tabs>
          <w:tab w:val="left" w:pos="851"/>
        </w:tabs>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danych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teleadresowych,</w:t>
      </w:r>
      <w:r w:rsidRPr="00D23479">
        <w:rPr>
          <w:rFonts w:asciiTheme="minorHAnsi" w:eastAsia="Arial" w:hAnsiTheme="minorHAnsi" w:cstheme="minorHAnsi"/>
          <w:sz w:val="22"/>
          <w:szCs w:val="22"/>
        </w:rPr>
        <w:t xml:space="preserve"> </w:t>
      </w:r>
    </w:p>
    <w:p w14:paraId="2AF4D3D4" w14:textId="77777777" w:rsidR="00851EF3" w:rsidRPr="00D23479" w:rsidRDefault="00851EF3" w:rsidP="00515A89">
      <w:pPr>
        <w:numPr>
          <w:ilvl w:val="0"/>
          <w:numId w:val="28"/>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danych</w:t>
      </w:r>
      <w:r w:rsidRPr="00D23479">
        <w:rPr>
          <w:rFonts w:asciiTheme="minorHAnsi" w:eastAsia="Arial" w:hAnsiTheme="minorHAnsi" w:cstheme="minorHAnsi"/>
          <w:sz w:val="22"/>
          <w:szCs w:val="22"/>
        </w:rPr>
        <w:t xml:space="preserve"> </w:t>
      </w:r>
      <w:r w:rsidR="00526C4F" w:rsidRPr="00D23479">
        <w:rPr>
          <w:rFonts w:asciiTheme="minorHAnsi" w:hAnsiTheme="minorHAnsi" w:cstheme="minorHAnsi"/>
          <w:sz w:val="22"/>
          <w:szCs w:val="22"/>
        </w:rPr>
        <w:t>rejestrowych.</w:t>
      </w:r>
    </w:p>
    <w:p w14:paraId="0D6F446F" w14:textId="77777777" w:rsidR="00304584" w:rsidRPr="00D23479" w:rsidRDefault="00304584" w:rsidP="00515A89">
      <w:pPr>
        <w:pStyle w:val="Tekstpodstawowy"/>
        <w:spacing w:after="0"/>
        <w:rPr>
          <w:rFonts w:asciiTheme="minorHAnsi" w:hAnsiTheme="minorHAnsi" w:cstheme="minorHAnsi"/>
          <w:sz w:val="22"/>
          <w:szCs w:val="22"/>
        </w:rPr>
      </w:pPr>
    </w:p>
    <w:p w14:paraId="00A116B1" w14:textId="77777777" w:rsidR="003B28F9" w:rsidRPr="00D23479" w:rsidRDefault="003B28F9" w:rsidP="00515A89">
      <w:pPr>
        <w:pStyle w:val="Tekstpodstawowy"/>
        <w:spacing w:after="0"/>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00E335DD" w:rsidRPr="00D23479">
        <w:rPr>
          <w:rFonts w:asciiTheme="minorHAnsi" w:hAnsiTheme="minorHAnsi" w:cstheme="minorHAnsi"/>
          <w:sz w:val="22"/>
          <w:szCs w:val="22"/>
        </w:rPr>
        <w:t>19</w:t>
      </w:r>
      <w:r w:rsidRPr="00D23479">
        <w:rPr>
          <w:rFonts w:asciiTheme="minorHAnsi" w:hAnsiTheme="minorHAnsi" w:cstheme="minorHAnsi"/>
          <w:sz w:val="22"/>
          <w:szCs w:val="22"/>
        </w:rPr>
        <w:t>.</w:t>
      </w:r>
    </w:p>
    <w:p w14:paraId="3EF038E7" w14:textId="692B8384" w:rsidR="002B011A" w:rsidRPr="00D23479" w:rsidRDefault="002B011A" w:rsidP="00515A89">
      <w:pPr>
        <w:numPr>
          <w:ilvl w:val="0"/>
          <w:numId w:val="48"/>
        </w:numPr>
        <w:suppressAutoHyphens w:val="0"/>
        <w:ind w:left="426" w:hanging="426"/>
        <w:contextualSpacing/>
        <w:jc w:val="both"/>
        <w:rPr>
          <w:rFonts w:asciiTheme="minorHAnsi" w:hAnsiTheme="minorHAnsi" w:cstheme="minorHAnsi"/>
          <w:sz w:val="22"/>
          <w:szCs w:val="22"/>
          <w:lang w:eastAsia="en-US"/>
        </w:rPr>
      </w:pPr>
      <w:r w:rsidRPr="00D23479">
        <w:rPr>
          <w:rFonts w:asciiTheme="minorHAnsi" w:hAnsiTheme="minorHAnsi" w:cstheme="minorHAnsi"/>
          <w:bCs/>
          <w:sz w:val="22"/>
          <w:szCs w:val="22"/>
          <w:lang w:eastAsia="pl-PL"/>
        </w:rPr>
        <w:t xml:space="preserve">Stosownie do art. 13 ust. 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 (Dz. Urz. UE L 119 z 04 </w:t>
      </w:r>
      <w:r w:rsidRPr="00836F0D">
        <w:rPr>
          <w:rFonts w:asciiTheme="minorHAnsi" w:hAnsiTheme="minorHAnsi" w:cstheme="minorHAnsi"/>
          <w:bCs/>
          <w:sz w:val="22"/>
          <w:szCs w:val="22"/>
          <w:lang w:eastAsia="pl-PL"/>
        </w:rPr>
        <w:t>maja 2016 r., str. 1 - „RODO”) Zamawiający informuje, iż administratorem danych oso</w:t>
      </w:r>
      <w:r w:rsidR="00B4286B" w:rsidRPr="00836F0D">
        <w:rPr>
          <w:rFonts w:asciiTheme="minorHAnsi" w:hAnsiTheme="minorHAnsi" w:cstheme="minorHAnsi"/>
          <w:bCs/>
          <w:sz w:val="22"/>
          <w:szCs w:val="22"/>
          <w:lang w:eastAsia="pl-PL"/>
        </w:rPr>
        <w:t>bowych jest Nadleśnictwo Do</w:t>
      </w:r>
      <w:r w:rsidR="00B32A5E" w:rsidRPr="00836F0D">
        <w:rPr>
          <w:rFonts w:asciiTheme="minorHAnsi" w:hAnsiTheme="minorHAnsi" w:cstheme="minorHAnsi"/>
          <w:bCs/>
          <w:sz w:val="22"/>
          <w:szCs w:val="22"/>
          <w:lang w:eastAsia="pl-PL"/>
        </w:rPr>
        <w:t>jlidy.</w:t>
      </w:r>
      <w:r w:rsidRPr="00836F0D">
        <w:rPr>
          <w:rFonts w:asciiTheme="minorHAnsi" w:hAnsiTheme="minorHAnsi" w:cstheme="minorHAnsi"/>
          <w:bCs/>
          <w:sz w:val="22"/>
          <w:szCs w:val="22"/>
          <w:lang w:eastAsia="pl-PL"/>
        </w:rPr>
        <w:t xml:space="preserve"> </w:t>
      </w:r>
      <w:bookmarkStart w:id="3" w:name="_Hlk47482827"/>
      <w:r w:rsidRPr="00836F0D">
        <w:rPr>
          <w:rFonts w:asciiTheme="minorHAnsi" w:hAnsiTheme="minorHAnsi" w:cstheme="minorHAnsi"/>
          <w:bCs/>
          <w:sz w:val="22"/>
          <w:szCs w:val="22"/>
          <w:lang w:eastAsia="pl-PL"/>
        </w:rPr>
        <w:t xml:space="preserve">W </w:t>
      </w:r>
      <w:r w:rsidRPr="00D23479">
        <w:rPr>
          <w:rFonts w:asciiTheme="minorHAnsi" w:hAnsiTheme="minorHAnsi" w:cstheme="minorHAnsi"/>
          <w:bCs/>
          <w:sz w:val="22"/>
          <w:szCs w:val="22"/>
          <w:lang w:eastAsia="pl-PL"/>
        </w:rPr>
        <w:t xml:space="preserve">sprawach dotyczących przetwarzania danych osobowych można skontaktować się za pośrednictwem poczty elektronicznej pod adresem </w:t>
      </w:r>
      <w:r w:rsidR="00B4286B" w:rsidRPr="00836F0D">
        <w:rPr>
          <w:rFonts w:asciiTheme="minorHAnsi" w:hAnsiTheme="minorHAnsi" w:cstheme="minorHAnsi"/>
          <w:sz w:val="22"/>
          <w:szCs w:val="22"/>
          <w:u w:val="single"/>
          <w:lang w:eastAsia="pl-PL"/>
        </w:rPr>
        <w:t>dojlidy@bialystok.lasy.gov.pl</w:t>
      </w:r>
      <w:r w:rsidRPr="00D23479">
        <w:rPr>
          <w:rFonts w:asciiTheme="minorHAnsi" w:hAnsiTheme="minorHAnsi" w:cstheme="minorHAnsi"/>
          <w:bCs/>
          <w:sz w:val="22"/>
          <w:szCs w:val="22"/>
          <w:lang w:eastAsia="pl-PL"/>
        </w:rPr>
        <w:t xml:space="preserve"> lub telefonicznie pod numerem</w:t>
      </w:r>
      <w:bookmarkEnd w:id="3"/>
      <w:r w:rsidR="00D41EFD" w:rsidRPr="00D23479">
        <w:rPr>
          <w:rFonts w:asciiTheme="minorHAnsi" w:hAnsiTheme="minorHAnsi" w:cstheme="minorHAnsi"/>
          <w:sz w:val="22"/>
          <w:szCs w:val="22"/>
          <w:lang w:eastAsia="pl-PL"/>
        </w:rPr>
        <w:t xml:space="preserve"> 85</w:t>
      </w:r>
      <w:r w:rsidR="00C8297F" w:rsidRPr="00D23479">
        <w:rPr>
          <w:rFonts w:asciiTheme="minorHAnsi" w:hAnsiTheme="minorHAnsi" w:cstheme="minorHAnsi"/>
          <w:sz w:val="22"/>
          <w:szCs w:val="22"/>
          <w:lang w:eastAsia="pl-PL"/>
        </w:rPr>
        <w:t> 743 68 75.</w:t>
      </w:r>
    </w:p>
    <w:p w14:paraId="20C3BD07" w14:textId="77777777" w:rsidR="002B011A" w:rsidRPr="00D23479" w:rsidRDefault="002B011A" w:rsidP="00515A89">
      <w:pPr>
        <w:numPr>
          <w:ilvl w:val="0"/>
          <w:numId w:val="48"/>
        </w:numPr>
        <w:suppressAutoHyphens w:val="0"/>
        <w:ind w:left="426" w:hanging="426"/>
        <w:contextualSpacing/>
        <w:jc w:val="both"/>
        <w:rPr>
          <w:rFonts w:asciiTheme="minorHAnsi" w:hAnsiTheme="minorHAnsi" w:cstheme="minorHAnsi"/>
          <w:sz w:val="22"/>
          <w:szCs w:val="22"/>
          <w:lang w:eastAsia="en-US"/>
        </w:rPr>
      </w:pPr>
      <w:r w:rsidRPr="00D23479">
        <w:rPr>
          <w:rFonts w:asciiTheme="minorHAnsi" w:hAnsiTheme="minorHAnsi" w:cstheme="minorHAnsi"/>
          <w:iCs/>
          <w:sz w:val="22"/>
          <w:szCs w:val="22"/>
          <w:lang w:eastAsia="ar-SA"/>
        </w:rPr>
        <w:t xml:space="preserve">Zamawiający przetwarza dane osobowe zebrane w niniejszym postępowaniu o udzielenie zamówienia w sposób gwarantujący zabezpieczenie przed ich bezprawnym rozpowszechnianiem. </w:t>
      </w:r>
    </w:p>
    <w:p w14:paraId="103782F2" w14:textId="77777777" w:rsidR="002B011A" w:rsidRPr="00D23479" w:rsidRDefault="002B011A" w:rsidP="00515A89">
      <w:pPr>
        <w:numPr>
          <w:ilvl w:val="0"/>
          <w:numId w:val="48"/>
        </w:numPr>
        <w:suppressAutoHyphens w:val="0"/>
        <w:ind w:left="426" w:hanging="426"/>
        <w:contextualSpacing/>
        <w:jc w:val="both"/>
        <w:rPr>
          <w:rFonts w:asciiTheme="minorHAnsi" w:hAnsiTheme="minorHAnsi" w:cstheme="minorHAnsi"/>
          <w:sz w:val="22"/>
          <w:szCs w:val="22"/>
          <w:lang w:eastAsia="en-US"/>
        </w:rPr>
      </w:pPr>
      <w:r w:rsidRPr="00D23479">
        <w:rPr>
          <w:rFonts w:asciiTheme="minorHAnsi" w:hAnsiTheme="minorHAnsi" w:cstheme="minorHAnsi"/>
          <w:iCs/>
          <w:sz w:val="22"/>
          <w:szCs w:val="22"/>
          <w:lang w:eastAsia="ar-SA"/>
        </w:rPr>
        <w:t xml:space="preserve">Zamawiający udostępnia dane osobowe, o których mowa w art. 10 RODO w celu umożliwienia korzystania ze środków ochrony prawnej, o których mowa w dziale IX ustawy Prawo zamówień publicznych, do upływu terminu do ich wniesienia. </w:t>
      </w:r>
    </w:p>
    <w:p w14:paraId="3CA749BE" w14:textId="77777777" w:rsidR="002B011A" w:rsidRPr="00D23479" w:rsidRDefault="002B011A" w:rsidP="00515A89">
      <w:pPr>
        <w:numPr>
          <w:ilvl w:val="0"/>
          <w:numId w:val="48"/>
        </w:numPr>
        <w:suppressAutoHyphens w:val="0"/>
        <w:ind w:left="426" w:hanging="426"/>
        <w:contextualSpacing/>
        <w:jc w:val="both"/>
        <w:rPr>
          <w:rFonts w:asciiTheme="minorHAnsi" w:hAnsiTheme="minorHAnsi" w:cstheme="minorHAnsi"/>
          <w:sz w:val="22"/>
          <w:szCs w:val="22"/>
          <w:lang w:eastAsia="en-US"/>
        </w:rPr>
      </w:pPr>
      <w:r w:rsidRPr="00D23479">
        <w:rPr>
          <w:rFonts w:asciiTheme="minorHAnsi" w:hAnsiTheme="minorHAnsi" w:cstheme="minorHAnsi"/>
          <w:iCs/>
          <w:sz w:val="22"/>
          <w:szCs w:val="22"/>
          <w:lang w:eastAsia="ar-SA"/>
        </w:rPr>
        <w:t>Do przetwarzania danych osobowych, o których mowa w art. 10 RODO mogą być dopuszczone wyłącznie osoby posiadające upoważnienie. Osoby dopuszczone do przetwarzania takich danych są obowiązane do zachowania ich w poufności.</w:t>
      </w:r>
    </w:p>
    <w:p w14:paraId="78C4D0F7" w14:textId="30F1BA6D" w:rsidR="002B011A" w:rsidRPr="00D23479" w:rsidRDefault="002B011A" w:rsidP="00515A89">
      <w:pPr>
        <w:numPr>
          <w:ilvl w:val="0"/>
          <w:numId w:val="48"/>
        </w:numPr>
        <w:suppressAutoHyphens w:val="0"/>
        <w:ind w:left="426" w:hanging="426"/>
        <w:contextualSpacing/>
        <w:jc w:val="both"/>
        <w:rPr>
          <w:rFonts w:asciiTheme="minorHAnsi" w:hAnsiTheme="minorHAnsi" w:cstheme="minorHAnsi"/>
          <w:sz w:val="22"/>
          <w:szCs w:val="22"/>
          <w:lang w:eastAsia="en-US"/>
        </w:rPr>
      </w:pPr>
      <w:r w:rsidRPr="00D23479">
        <w:rPr>
          <w:rFonts w:asciiTheme="minorHAnsi" w:hAnsiTheme="minorHAnsi" w:cstheme="minorHAnsi"/>
          <w:sz w:val="22"/>
          <w:szCs w:val="22"/>
          <w:lang w:eastAsia="pl-PL"/>
        </w:rPr>
        <w:t>Dane osobowe przetwarzane będą na podstawie art. 6 ust. 1 lit. c RODO w celu związanym z</w:t>
      </w:r>
      <w:r w:rsidR="00836F0D">
        <w:rPr>
          <w:rFonts w:asciiTheme="minorHAnsi" w:hAnsiTheme="minorHAnsi" w:cstheme="minorHAnsi"/>
          <w:sz w:val="22"/>
          <w:szCs w:val="22"/>
          <w:lang w:eastAsia="pl-PL"/>
        </w:rPr>
        <w:t> </w:t>
      </w:r>
      <w:r w:rsidRPr="00D23479">
        <w:rPr>
          <w:rFonts w:asciiTheme="minorHAnsi" w:hAnsiTheme="minorHAnsi" w:cstheme="minorHAnsi"/>
          <w:sz w:val="22"/>
          <w:szCs w:val="22"/>
          <w:lang w:eastAsia="pl-PL"/>
        </w:rPr>
        <w:t>prowadzeniem niniejszego postępowania o udzielenie zamówienia oraz jego rozstrzygnięciem, jak również, jeżeli nie ziszczą się przesłanki określone w art. 255-256 ustawy Prawo zamówień publicznych - w celu zawarcia umowy w sprawie zamówienia publicznego oraz jej realizacji, a także udokumentowania postępowania o udzielenie zamówienia i jego archiwizacji.</w:t>
      </w:r>
    </w:p>
    <w:p w14:paraId="319196DB" w14:textId="6E932859" w:rsidR="002B011A" w:rsidRPr="00D23479" w:rsidRDefault="002B011A" w:rsidP="00515A89">
      <w:pPr>
        <w:numPr>
          <w:ilvl w:val="0"/>
          <w:numId w:val="48"/>
        </w:numPr>
        <w:suppressAutoHyphens w:val="0"/>
        <w:ind w:left="426" w:hanging="426"/>
        <w:contextualSpacing/>
        <w:jc w:val="both"/>
        <w:rPr>
          <w:rFonts w:asciiTheme="minorHAnsi" w:hAnsiTheme="minorHAnsi" w:cstheme="minorHAnsi"/>
          <w:sz w:val="22"/>
          <w:szCs w:val="22"/>
          <w:lang w:eastAsia="en-US"/>
        </w:rPr>
      </w:pPr>
      <w:r w:rsidRPr="00D23479">
        <w:rPr>
          <w:rFonts w:asciiTheme="minorHAnsi" w:hAnsiTheme="minorHAnsi" w:cstheme="minorHAnsi"/>
          <w:sz w:val="22"/>
          <w:szCs w:val="22"/>
          <w:lang w:eastAsia="pl-PL"/>
        </w:rPr>
        <w:t>Odbiorcami danych osobowych będą osoby lub podmioty, którym dokumentacja postępowania o</w:t>
      </w:r>
      <w:r w:rsidR="00836F0D">
        <w:rPr>
          <w:rFonts w:asciiTheme="minorHAnsi" w:hAnsiTheme="minorHAnsi" w:cstheme="minorHAnsi"/>
          <w:sz w:val="22"/>
          <w:szCs w:val="22"/>
          <w:lang w:eastAsia="pl-PL"/>
        </w:rPr>
        <w:t> </w:t>
      </w:r>
      <w:r w:rsidRPr="00D23479">
        <w:rPr>
          <w:rFonts w:asciiTheme="minorHAnsi" w:hAnsiTheme="minorHAnsi" w:cstheme="minorHAnsi"/>
          <w:sz w:val="22"/>
          <w:szCs w:val="22"/>
          <w:lang w:eastAsia="pl-PL"/>
        </w:rPr>
        <w:t>udzielenie zamówienia zostanie udostępniona w oparciu o przepisy ustawy Prawo zamówień publicznych.</w:t>
      </w:r>
    </w:p>
    <w:p w14:paraId="3955249A" w14:textId="77777777" w:rsidR="002B011A" w:rsidRPr="00D23479" w:rsidRDefault="002B011A" w:rsidP="00515A89">
      <w:pPr>
        <w:numPr>
          <w:ilvl w:val="0"/>
          <w:numId w:val="48"/>
        </w:numPr>
        <w:suppressAutoHyphens w:val="0"/>
        <w:ind w:left="426" w:hanging="426"/>
        <w:contextualSpacing/>
        <w:jc w:val="both"/>
        <w:rPr>
          <w:rFonts w:asciiTheme="minorHAnsi" w:hAnsiTheme="minorHAnsi" w:cstheme="minorHAnsi"/>
          <w:sz w:val="22"/>
          <w:szCs w:val="22"/>
          <w:lang w:eastAsia="en-US"/>
        </w:rPr>
      </w:pPr>
      <w:r w:rsidRPr="00D23479">
        <w:rPr>
          <w:rFonts w:asciiTheme="minorHAnsi" w:hAnsiTheme="minorHAnsi" w:cstheme="minorHAnsi"/>
          <w:sz w:val="22"/>
          <w:szCs w:val="22"/>
          <w:lang w:eastAsia="pl-PL"/>
        </w:rPr>
        <w:t>Dane osobowe pozyskane w związku z prowadzeniem niniejszego postępowania o udzielenie zamówienia będą przechowywane, zgodnie z art. 78 ust. 1 ustawy Prawo zamówień publicznych, przez okres 4 lat od dnia zakończenia postępowania o udzielenie zamówienia, a jeżeli czas trwania umowy przekracza 4 lata, okres przechowywania obejmuje cały czas trwania umowy w sprawie zamówienia publicznego.</w:t>
      </w:r>
    </w:p>
    <w:p w14:paraId="126A0802" w14:textId="14D2F2FC" w:rsidR="002B011A" w:rsidRPr="00D23479" w:rsidRDefault="002B011A" w:rsidP="00515A89">
      <w:pPr>
        <w:numPr>
          <w:ilvl w:val="0"/>
          <w:numId w:val="48"/>
        </w:numPr>
        <w:suppressAutoHyphens w:val="0"/>
        <w:ind w:left="426" w:hanging="426"/>
        <w:contextualSpacing/>
        <w:jc w:val="both"/>
        <w:rPr>
          <w:rFonts w:asciiTheme="minorHAnsi" w:hAnsiTheme="minorHAnsi" w:cstheme="minorHAnsi"/>
          <w:sz w:val="22"/>
          <w:szCs w:val="22"/>
          <w:lang w:eastAsia="en-US"/>
        </w:rPr>
      </w:pPr>
      <w:r w:rsidRPr="00D23479">
        <w:rPr>
          <w:rFonts w:asciiTheme="minorHAnsi" w:hAnsiTheme="minorHAnsi" w:cstheme="minorHAnsi"/>
          <w:sz w:val="22"/>
          <w:szCs w:val="22"/>
          <w:lang w:eastAsia="pl-PL"/>
        </w:rPr>
        <w:t>Niezależnie od postanowień</w:t>
      </w:r>
      <w:r w:rsidRPr="00D23479">
        <w:rPr>
          <w:rFonts w:asciiTheme="minorHAnsi" w:hAnsiTheme="minorHAnsi" w:cstheme="minorHAnsi"/>
          <w:sz w:val="22"/>
          <w:szCs w:val="22"/>
          <w:lang w:eastAsia="en-US"/>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00E335DD" w:rsidRPr="00D23479">
        <w:rPr>
          <w:rFonts w:asciiTheme="minorHAnsi" w:hAnsiTheme="minorHAnsi" w:cstheme="minorHAnsi"/>
          <w:sz w:val="22"/>
          <w:szCs w:val="22"/>
        </w:rPr>
        <w:t>19</w:t>
      </w:r>
      <w:r w:rsidRPr="00D23479">
        <w:rPr>
          <w:rFonts w:asciiTheme="minorHAnsi" w:hAnsiTheme="minorHAnsi" w:cstheme="minorHAnsi"/>
          <w:sz w:val="22"/>
          <w:szCs w:val="22"/>
          <w:lang w:eastAsia="en-US"/>
        </w:rPr>
        <w:t xml:space="preserve"> ust. </w:t>
      </w:r>
      <w:r w:rsidRPr="00D23479">
        <w:rPr>
          <w:rFonts w:asciiTheme="minorHAnsi" w:hAnsiTheme="minorHAnsi" w:cstheme="minorHAnsi"/>
          <w:sz w:val="22"/>
          <w:szCs w:val="22"/>
          <w:lang w:eastAsia="pl-PL"/>
        </w:rPr>
        <w:t>7 niniejszej umowy powyżej, w przypadku zawarcia umowy w</w:t>
      </w:r>
      <w:r w:rsidR="00836F0D">
        <w:rPr>
          <w:rFonts w:asciiTheme="minorHAnsi" w:hAnsiTheme="minorHAnsi" w:cstheme="minorHAnsi"/>
          <w:sz w:val="22"/>
          <w:szCs w:val="22"/>
          <w:lang w:eastAsia="pl-PL"/>
        </w:rPr>
        <w:t> </w:t>
      </w:r>
      <w:r w:rsidRPr="00D23479">
        <w:rPr>
          <w:rFonts w:asciiTheme="minorHAnsi" w:hAnsiTheme="minorHAnsi" w:cstheme="minorHAnsi"/>
          <w:sz w:val="22"/>
          <w:szCs w:val="22"/>
          <w:lang w:eastAsia="pl-PL"/>
        </w:rPr>
        <w:t xml:space="preserve">sprawie zamówienia publicznego, dane osobowe będą przetwarzane do upływu okresu przedawnienia roszczeń wynikających z umowy w sprawie zamówienia publicznego. </w:t>
      </w:r>
    </w:p>
    <w:p w14:paraId="08C1E2F6" w14:textId="203F9EDE" w:rsidR="002B011A" w:rsidRPr="00D23479" w:rsidRDefault="002B011A" w:rsidP="00515A89">
      <w:pPr>
        <w:numPr>
          <w:ilvl w:val="0"/>
          <w:numId w:val="48"/>
        </w:numPr>
        <w:suppressAutoHyphens w:val="0"/>
        <w:ind w:left="426" w:hanging="426"/>
        <w:contextualSpacing/>
        <w:jc w:val="both"/>
        <w:rPr>
          <w:rFonts w:asciiTheme="minorHAnsi" w:hAnsiTheme="minorHAnsi" w:cstheme="minorHAnsi"/>
          <w:sz w:val="22"/>
          <w:szCs w:val="22"/>
          <w:lang w:eastAsia="en-US"/>
        </w:rPr>
      </w:pPr>
      <w:r w:rsidRPr="00D23479">
        <w:rPr>
          <w:rFonts w:asciiTheme="minorHAnsi" w:hAnsiTheme="minorHAnsi" w:cstheme="minorHAnsi"/>
          <w:sz w:val="22"/>
          <w:szCs w:val="22"/>
          <w:lang w:eastAsia="pl-PL"/>
        </w:rPr>
        <w:t>Dane osobowe pozyskane w związku z prowadzeniem niniejszego postępowania o udzielenie zamówienia mogą zostać przekazane podmiotom świadczącym usługi doradcze, w tym usługi prawne i</w:t>
      </w:r>
      <w:r w:rsidR="00836F0D">
        <w:rPr>
          <w:rFonts w:asciiTheme="minorHAnsi" w:hAnsiTheme="minorHAnsi" w:cstheme="minorHAnsi"/>
          <w:sz w:val="22"/>
          <w:szCs w:val="22"/>
          <w:lang w:eastAsia="pl-PL"/>
        </w:rPr>
        <w:t> </w:t>
      </w:r>
      <w:r w:rsidRPr="00D23479">
        <w:rPr>
          <w:rFonts w:asciiTheme="minorHAnsi" w:hAnsiTheme="minorHAnsi" w:cstheme="minorHAnsi"/>
          <w:sz w:val="22"/>
          <w:szCs w:val="22"/>
          <w:lang w:eastAsia="pl-PL"/>
        </w:rPr>
        <w:t>konsultingowe.</w:t>
      </w:r>
    </w:p>
    <w:p w14:paraId="112CAD9E" w14:textId="43BE79FF" w:rsidR="002B011A" w:rsidRPr="00D23479" w:rsidRDefault="002B011A" w:rsidP="00515A89">
      <w:pPr>
        <w:numPr>
          <w:ilvl w:val="0"/>
          <w:numId w:val="48"/>
        </w:numPr>
        <w:suppressAutoHyphens w:val="0"/>
        <w:ind w:left="426" w:hanging="426"/>
        <w:contextualSpacing/>
        <w:jc w:val="both"/>
        <w:rPr>
          <w:rFonts w:asciiTheme="minorHAnsi" w:hAnsiTheme="minorHAnsi" w:cstheme="minorHAnsi"/>
          <w:sz w:val="22"/>
          <w:szCs w:val="22"/>
          <w:lang w:eastAsia="en-US"/>
        </w:rPr>
      </w:pPr>
      <w:r w:rsidRPr="00D23479">
        <w:rPr>
          <w:rFonts w:asciiTheme="minorHAnsi" w:hAnsiTheme="minorHAnsi" w:cstheme="minorHAnsi"/>
          <w:sz w:val="22"/>
          <w:szCs w:val="22"/>
          <w:lang w:eastAsia="pl-PL"/>
        </w:rPr>
        <w:t>Stosownie do art. 22 RODO, decyzje dotyczące danych osobowych nie będą podejmowane w sposób zautomatyzowany.</w:t>
      </w:r>
    </w:p>
    <w:p w14:paraId="7A0D4D5A" w14:textId="7D5B132F" w:rsidR="002B011A" w:rsidRPr="00D23479" w:rsidRDefault="002B011A" w:rsidP="00515A89">
      <w:pPr>
        <w:numPr>
          <w:ilvl w:val="0"/>
          <w:numId w:val="48"/>
        </w:numPr>
        <w:suppressAutoHyphens w:val="0"/>
        <w:ind w:left="426" w:hanging="426"/>
        <w:contextualSpacing/>
        <w:jc w:val="both"/>
        <w:rPr>
          <w:rFonts w:asciiTheme="minorHAnsi" w:hAnsiTheme="minorHAnsi" w:cstheme="minorHAnsi"/>
          <w:sz w:val="22"/>
          <w:szCs w:val="22"/>
          <w:lang w:eastAsia="en-US"/>
        </w:rPr>
      </w:pPr>
      <w:r w:rsidRPr="00D23479">
        <w:rPr>
          <w:rFonts w:asciiTheme="minorHAnsi" w:hAnsiTheme="minorHAnsi" w:cstheme="minorHAnsi"/>
          <w:sz w:val="22"/>
          <w:szCs w:val="22"/>
          <w:lang w:eastAsia="pl-PL"/>
        </w:rPr>
        <w:t>Osoba, której dotyczą pozyskane w związku z prowadzeniem niniejszego postępowania o udzielenie zamówienia dane osobowe, ma prawo:</w:t>
      </w:r>
    </w:p>
    <w:p w14:paraId="6B5D766B" w14:textId="7C59DBF5" w:rsidR="002B011A" w:rsidRPr="00D23479" w:rsidRDefault="002B011A" w:rsidP="00515A89">
      <w:pPr>
        <w:numPr>
          <w:ilvl w:val="0"/>
          <w:numId w:val="49"/>
        </w:numPr>
        <w:tabs>
          <w:tab w:val="left" w:pos="851"/>
        </w:tabs>
        <w:suppressAutoHyphens w:val="0"/>
        <w:ind w:left="851" w:hanging="426"/>
        <w:jc w:val="both"/>
        <w:rPr>
          <w:rFonts w:asciiTheme="minorHAnsi" w:hAnsiTheme="minorHAnsi" w:cstheme="minorHAnsi"/>
          <w:sz w:val="22"/>
          <w:szCs w:val="22"/>
          <w:lang w:eastAsia="pl-PL"/>
        </w:rPr>
      </w:pPr>
      <w:r w:rsidRPr="00D23479">
        <w:rPr>
          <w:rFonts w:asciiTheme="minorHAnsi" w:hAnsiTheme="minorHAnsi" w:cstheme="minorHAnsi"/>
          <w:sz w:val="22"/>
          <w:szCs w:val="22"/>
          <w:lang w:eastAsia="pl-PL"/>
        </w:rPr>
        <w:t xml:space="preserve">dostępu do swoich danych osobowych, zgodnie z art. 15 RODO, </w:t>
      </w:r>
      <w:r w:rsidRPr="00D23479">
        <w:rPr>
          <w:rFonts w:asciiTheme="minorHAnsi" w:hAnsiTheme="minorHAnsi" w:cstheme="minorHAnsi"/>
          <w:iCs/>
          <w:sz w:val="22"/>
          <w:szCs w:val="22"/>
          <w:lang w:eastAsia="ar-SA"/>
        </w:rPr>
        <w:t>przy czym w sytuacji, gdy wykonanie obowiązków, o których mowa w art. 15 ust. 1-3 RODO wymagałoby niewspółmiernie dużego wysiłku Zamawiający może żądać wskazania dodatkowych informacji mających na celu sprecyzowanie żądania, w szczególności podania nazwy lub daty bieżącego bądź zakończonego postępowania o</w:t>
      </w:r>
      <w:r w:rsidR="00836F0D">
        <w:rPr>
          <w:rFonts w:asciiTheme="minorHAnsi" w:hAnsiTheme="minorHAnsi" w:cstheme="minorHAnsi"/>
          <w:iCs/>
          <w:sz w:val="22"/>
          <w:szCs w:val="22"/>
          <w:lang w:eastAsia="ar-SA"/>
        </w:rPr>
        <w:t> </w:t>
      </w:r>
      <w:r w:rsidRPr="00D23479">
        <w:rPr>
          <w:rFonts w:asciiTheme="minorHAnsi" w:hAnsiTheme="minorHAnsi" w:cstheme="minorHAnsi"/>
          <w:iCs/>
          <w:sz w:val="22"/>
          <w:szCs w:val="22"/>
          <w:lang w:eastAsia="ar-SA"/>
        </w:rPr>
        <w:t>udzielenie zamówienia,</w:t>
      </w:r>
    </w:p>
    <w:p w14:paraId="7B94E978" w14:textId="7104C4AA" w:rsidR="002B011A" w:rsidRPr="00D23479" w:rsidRDefault="002B011A" w:rsidP="00515A89">
      <w:pPr>
        <w:numPr>
          <w:ilvl w:val="0"/>
          <w:numId w:val="49"/>
        </w:numPr>
        <w:tabs>
          <w:tab w:val="left" w:pos="851"/>
        </w:tabs>
        <w:suppressAutoHyphens w:val="0"/>
        <w:ind w:left="851" w:hanging="426"/>
        <w:jc w:val="both"/>
        <w:rPr>
          <w:rFonts w:asciiTheme="minorHAnsi" w:hAnsiTheme="minorHAnsi" w:cstheme="minorHAnsi"/>
          <w:sz w:val="22"/>
          <w:szCs w:val="22"/>
          <w:lang w:eastAsia="pl-PL"/>
        </w:rPr>
      </w:pPr>
      <w:r w:rsidRPr="00D23479">
        <w:rPr>
          <w:rFonts w:asciiTheme="minorHAnsi" w:hAnsiTheme="minorHAnsi" w:cstheme="minorHAnsi"/>
          <w:sz w:val="22"/>
          <w:szCs w:val="22"/>
          <w:lang w:eastAsia="pl-PL"/>
        </w:rPr>
        <w:lastRenderedPageBreak/>
        <w:t>do sprostowana swoich danych osobowych - zgodnie z art. 16 RODO,</w:t>
      </w:r>
      <w:r w:rsidRPr="00D23479">
        <w:rPr>
          <w:rFonts w:asciiTheme="minorHAnsi" w:hAnsiTheme="minorHAnsi" w:cstheme="minorHAnsi"/>
          <w:iCs/>
          <w:sz w:val="22"/>
          <w:szCs w:val="22"/>
          <w:lang w:eastAsia="ar-SA"/>
        </w:rPr>
        <w:t xml:space="preserve"> przy czym  skorzystanie z</w:t>
      </w:r>
      <w:r w:rsidR="00836F0D">
        <w:rPr>
          <w:rFonts w:asciiTheme="minorHAnsi" w:hAnsiTheme="minorHAnsi" w:cstheme="minorHAnsi"/>
          <w:iCs/>
          <w:sz w:val="22"/>
          <w:szCs w:val="22"/>
          <w:lang w:eastAsia="ar-SA"/>
        </w:rPr>
        <w:t> </w:t>
      </w:r>
      <w:r w:rsidRPr="00D23479">
        <w:rPr>
          <w:rFonts w:asciiTheme="minorHAnsi" w:hAnsiTheme="minorHAnsi" w:cstheme="minorHAnsi"/>
          <w:iCs/>
          <w:sz w:val="22"/>
          <w:szCs w:val="22"/>
          <w:lang w:eastAsia="ar-SA"/>
        </w:rPr>
        <w:t>uprawnienia do sprostowania lub uzupełnienia danych osobowych, o którym mowa w art. 16 RODO, nie może skutkować zmianą wyniku postępowania o udzielenie zamówienia, ani zmianą postanowień umowy w zakresie niezgodnym z ustawą Prawo zamówień publicznych oraz nie może naruszać integralności protokołu oraz jego załączników,</w:t>
      </w:r>
    </w:p>
    <w:p w14:paraId="1ACD9183" w14:textId="77777777" w:rsidR="002B011A" w:rsidRPr="00D23479" w:rsidRDefault="002B011A" w:rsidP="00515A89">
      <w:pPr>
        <w:numPr>
          <w:ilvl w:val="0"/>
          <w:numId w:val="49"/>
        </w:numPr>
        <w:tabs>
          <w:tab w:val="left" w:pos="851"/>
        </w:tabs>
        <w:suppressAutoHyphens w:val="0"/>
        <w:ind w:left="851" w:hanging="426"/>
        <w:jc w:val="both"/>
        <w:rPr>
          <w:rFonts w:asciiTheme="minorHAnsi" w:hAnsiTheme="minorHAnsi" w:cstheme="minorHAnsi"/>
          <w:sz w:val="22"/>
          <w:szCs w:val="22"/>
          <w:lang w:eastAsia="pl-PL"/>
        </w:rPr>
      </w:pPr>
      <w:r w:rsidRPr="00D23479">
        <w:rPr>
          <w:rFonts w:asciiTheme="minorHAnsi" w:hAnsiTheme="minorHAnsi" w:cstheme="minorHAnsi"/>
          <w:sz w:val="22"/>
          <w:szCs w:val="22"/>
          <w:lang w:eastAsia="pl-PL"/>
        </w:rPr>
        <w:t xml:space="preserve">do żądania od Zamawiającego, jako administratora, ograniczenia przetwarzania danych osobowych z zastrzeżeniem przypadków, o których mowa w art. 18 ust. 2 RODO, </w:t>
      </w:r>
      <w:r w:rsidRPr="00D23479">
        <w:rPr>
          <w:rFonts w:asciiTheme="minorHAnsi" w:hAnsiTheme="minorHAnsi" w:cstheme="minorHAnsi"/>
          <w:iCs/>
          <w:sz w:val="22"/>
          <w:szCs w:val="22"/>
          <w:lang w:eastAsia="ar-SA"/>
        </w:rPr>
        <w:t>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postępowania o udzielenie zamówienia,</w:t>
      </w:r>
    </w:p>
    <w:p w14:paraId="5B541E3D" w14:textId="78598A97" w:rsidR="002B011A" w:rsidRPr="00D23479" w:rsidRDefault="002B011A" w:rsidP="00515A89">
      <w:pPr>
        <w:numPr>
          <w:ilvl w:val="0"/>
          <w:numId w:val="49"/>
        </w:numPr>
        <w:tabs>
          <w:tab w:val="left" w:pos="851"/>
        </w:tabs>
        <w:suppressAutoHyphens w:val="0"/>
        <w:ind w:left="851" w:hanging="426"/>
        <w:jc w:val="both"/>
        <w:rPr>
          <w:rFonts w:asciiTheme="minorHAnsi" w:hAnsiTheme="minorHAnsi" w:cstheme="minorHAnsi"/>
          <w:sz w:val="22"/>
          <w:szCs w:val="22"/>
          <w:lang w:eastAsia="pl-PL"/>
        </w:rPr>
      </w:pPr>
      <w:r w:rsidRPr="00D23479">
        <w:rPr>
          <w:rFonts w:asciiTheme="minorHAnsi" w:hAnsiTheme="minorHAnsi" w:cstheme="minorHAnsi"/>
          <w:sz w:val="22"/>
          <w:szCs w:val="22"/>
          <w:lang w:eastAsia="pl-PL"/>
        </w:rPr>
        <w:t xml:space="preserve">wniesienia </w:t>
      </w:r>
      <w:r w:rsidRPr="00D23479">
        <w:rPr>
          <w:rFonts w:asciiTheme="minorHAnsi" w:hAnsiTheme="minorHAnsi" w:cstheme="minorHAnsi"/>
          <w:bCs/>
          <w:sz w:val="22"/>
          <w:szCs w:val="22"/>
          <w:lang w:eastAsia="pl-PL"/>
        </w:rPr>
        <w:t>skargi do Prezesa Urzędu Ochrony Danych Osobowych w przypadku uznania, iż</w:t>
      </w:r>
      <w:r w:rsidR="00836F0D">
        <w:rPr>
          <w:rFonts w:asciiTheme="minorHAnsi" w:hAnsiTheme="minorHAnsi" w:cstheme="minorHAnsi"/>
          <w:bCs/>
          <w:sz w:val="22"/>
          <w:szCs w:val="22"/>
          <w:lang w:eastAsia="pl-PL"/>
        </w:rPr>
        <w:t> </w:t>
      </w:r>
      <w:r w:rsidRPr="00D23479">
        <w:rPr>
          <w:rFonts w:asciiTheme="minorHAnsi" w:hAnsiTheme="minorHAnsi" w:cstheme="minorHAnsi"/>
          <w:bCs/>
          <w:sz w:val="22"/>
          <w:szCs w:val="22"/>
          <w:lang w:eastAsia="pl-PL"/>
        </w:rPr>
        <w:t>przetwarzanie jej danych osobowych narusza przepisy o ochronie danych osobowych, w tym przepisy RODO.</w:t>
      </w:r>
    </w:p>
    <w:p w14:paraId="4518E739" w14:textId="77777777" w:rsidR="002B011A" w:rsidRPr="00D23479" w:rsidRDefault="002B011A" w:rsidP="00515A89">
      <w:pPr>
        <w:numPr>
          <w:ilvl w:val="0"/>
          <w:numId w:val="48"/>
        </w:numPr>
        <w:suppressAutoHyphens w:val="0"/>
        <w:ind w:left="426" w:hanging="426"/>
        <w:contextualSpacing/>
        <w:jc w:val="both"/>
        <w:rPr>
          <w:rFonts w:asciiTheme="minorHAnsi" w:hAnsiTheme="minorHAnsi" w:cstheme="minorHAnsi"/>
          <w:sz w:val="22"/>
          <w:szCs w:val="22"/>
          <w:lang w:eastAsia="en-US"/>
        </w:rPr>
      </w:pPr>
      <w:r w:rsidRPr="00D23479">
        <w:rPr>
          <w:rFonts w:asciiTheme="minorHAnsi" w:hAnsiTheme="minorHAnsi" w:cstheme="minorHAnsi"/>
          <w:bCs/>
          <w:sz w:val="22"/>
          <w:szCs w:val="22"/>
          <w:lang w:eastAsia="pl-PL"/>
        </w:rPr>
        <w:t>Obowiązek podania danych osobowych jest wymogiem ustawowym określonym w przepisach ustawy Prawo zamówień publicznych, związanym z udziałem w postępowaniu o udzielenie zamówienia, konsekwencje niepodania określonych danych określa ustawa Prawo zamówień publicznych.</w:t>
      </w:r>
    </w:p>
    <w:p w14:paraId="676B401C" w14:textId="77777777" w:rsidR="002B011A" w:rsidRPr="00D23479" w:rsidRDefault="002B011A" w:rsidP="00515A89">
      <w:pPr>
        <w:numPr>
          <w:ilvl w:val="0"/>
          <w:numId w:val="48"/>
        </w:numPr>
        <w:suppressAutoHyphens w:val="0"/>
        <w:ind w:left="426" w:hanging="426"/>
        <w:contextualSpacing/>
        <w:jc w:val="both"/>
        <w:rPr>
          <w:rFonts w:asciiTheme="minorHAnsi" w:hAnsiTheme="minorHAnsi" w:cstheme="minorHAnsi"/>
          <w:sz w:val="22"/>
          <w:szCs w:val="22"/>
          <w:lang w:eastAsia="en-US"/>
        </w:rPr>
      </w:pPr>
      <w:r w:rsidRPr="00D23479">
        <w:rPr>
          <w:rFonts w:asciiTheme="minorHAnsi" w:hAnsiTheme="minorHAnsi" w:cstheme="minorHAnsi"/>
          <w:bCs/>
          <w:sz w:val="22"/>
          <w:szCs w:val="22"/>
          <w:lang w:eastAsia="pl-PL"/>
        </w:rPr>
        <w:t>Osobie, której dane osobowe zostały pozyskane przez Zamawiającego w związku z prowadzeniem niniejszego postępowania o udzielenie zamówienia nie przysługuje:</w:t>
      </w:r>
    </w:p>
    <w:p w14:paraId="18875A2D" w14:textId="1E26C9E1" w:rsidR="002B011A" w:rsidRPr="00D23479" w:rsidRDefault="002B011A" w:rsidP="00515A89">
      <w:pPr>
        <w:numPr>
          <w:ilvl w:val="0"/>
          <w:numId w:val="50"/>
        </w:numPr>
        <w:tabs>
          <w:tab w:val="left" w:pos="851"/>
        </w:tabs>
        <w:suppressAutoHyphens w:val="0"/>
        <w:ind w:left="851" w:hanging="425"/>
        <w:jc w:val="both"/>
        <w:rPr>
          <w:rFonts w:asciiTheme="minorHAnsi" w:hAnsiTheme="minorHAnsi" w:cstheme="minorHAnsi"/>
          <w:sz w:val="22"/>
          <w:szCs w:val="22"/>
          <w:lang w:eastAsia="pl-PL"/>
        </w:rPr>
      </w:pPr>
      <w:r w:rsidRPr="00D23479">
        <w:rPr>
          <w:rFonts w:asciiTheme="minorHAnsi" w:hAnsiTheme="minorHAnsi" w:cstheme="minorHAnsi"/>
          <w:bCs/>
          <w:sz w:val="22"/>
          <w:szCs w:val="22"/>
          <w:lang w:eastAsia="pl-PL"/>
        </w:rPr>
        <w:t xml:space="preserve">prawo do usunięcia danych osobowych, o czym przesądza art. 17 ust. 3 lit. b, lit. d lub lit. e RODO, </w:t>
      </w:r>
    </w:p>
    <w:p w14:paraId="1B9B2852" w14:textId="38101894" w:rsidR="002B011A" w:rsidRPr="00D23479" w:rsidRDefault="002B011A" w:rsidP="00515A89">
      <w:pPr>
        <w:numPr>
          <w:ilvl w:val="0"/>
          <w:numId w:val="50"/>
        </w:numPr>
        <w:tabs>
          <w:tab w:val="left" w:pos="851"/>
        </w:tabs>
        <w:suppressAutoHyphens w:val="0"/>
        <w:ind w:left="851" w:hanging="425"/>
        <w:jc w:val="both"/>
        <w:rPr>
          <w:rFonts w:asciiTheme="minorHAnsi" w:hAnsiTheme="minorHAnsi" w:cstheme="minorHAnsi"/>
          <w:sz w:val="22"/>
          <w:szCs w:val="22"/>
          <w:lang w:eastAsia="pl-PL"/>
        </w:rPr>
      </w:pPr>
      <w:r w:rsidRPr="00D23479">
        <w:rPr>
          <w:rFonts w:asciiTheme="minorHAnsi" w:hAnsiTheme="minorHAnsi" w:cstheme="minorHAnsi"/>
          <w:bCs/>
          <w:sz w:val="22"/>
          <w:szCs w:val="22"/>
          <w:lang w:eastAsia="pl-PL"/>
        </w:rPr>
        <w:t>prawo do przenoszenia danych osobowych, o którym mowa w art. 20 RODO, określone w art. 21 RODO prawo sprzeciwu wobec przetwarzania danych osobowych, a to z uwagi na fakt, że podstawą prawną przetwarzania danych osobowych jest</w:t>
      </w:r>
      <w:r w:rsidRPr="00D23479">
        <w:rPr>
          <w:rFonts w:asciiTheme="minorHAnsi" w:hAnsiTheme="minorHAnsi" w:cstheme="minorHAnsi"/>
          <w:sz w:val="22"/>
          <w:szCs w:val="22"/>
          <w:lang w:eastAsia="pl-PL"/>
        </w:rPr>
        <w:t xml:space="preserve"> </w:t>
      </w:r>
      <w:r w:rsidRPr="00D23479">
        <w:rPr>
          <w:rFonts w:asciiTheme="minorHAnsi" w:hAnsiTheme="minorHAnsi" w:cstheme="minorHAnsi"/>
          <w:bCs/>
          <w:sz w:val="22"/>
          <w:szCs w:val="22"/>
          <w:lang w:eastAsia="pl-PL"/>
        </w:rPr>
        <w:t xml:space="preserve">art. 6 ust. 1 lit. c RODO. </w:t>
      </w:r>
    </w:p>
    <w:p w14:paraId="2A669F91" w14:textId="65D70108" w:rsidR="002B011A" w:rsidRPr="00D23479" w:rsidRDefault="002B011A" w:rsidP="00836F0D">
      <w:pPr>
        <w:numPr>
          <w:ilvl w:val="0"/>
          <w:numId w:val="48"/>
        </w:numPr>
        <w:suppressAutoHyphens w:val="0"/>
        <w:ind w:left="426" w:hanging="426"/>
        <w:contextualSpacing/>
        <w:jc w:val="both"/>
        <w:rPr>
          <w:rFonts w:asciiTheme="minorHAnsi" w:hAnsiTheme="minorHAnsi" w:cstheme="minorHAnsi"/>
          <w:sz w:val="22"/>
          <w:szCs w:val="22"/>
          <w:lang w:eastAsia="en-US"/>
        </w:rPr>
      </w:pPr>
      <w:r w:rsidRPr="00D23479">
        <w:rPr>
          <w:rFonts w:asciiTheme="minorHAnsi" w:hAnsiTheme="minorHAnsi" w:cstheme="minorHAnsi"/>
          <w:bCs/>
          <w:sz w:val="22"/>
          <w:szCs w:val="22"/>
          <w:lang w:eastAsia="pl-PL"/>
        </w:rPr>
        <w:t>Dane osobowe mogą być przekazywane do organów publicznych i urzędów państwowych lub innych podmiotów upoważnionych na podstawie przepisów prawa lub wykonujących zadania realizowane w</w:t>
      </w:r>
      <w:r w:rsidR="00836F0D">
        <w:rPr>
          <w:rFonts w:asciiTheme="minorHAnsi" w:hAnsiTheme="minorHAnsi" w:cstheme="minorHAnsi"/>
          <w:bCs/>
          <w:sz w:val="22"/>
          <w:szCs w:val="22"/>
          <w:lang w:eastAsia="pl-PL"/>
        </w:rPr>
        <w:t> </w:t>
      </w:r>
      <w:r w:rsidRPr="00D23479">
        <w:rPr>
          <w:rFonts w:asciiTheme="minorHAnsi" w:hAnsiTheme="minorHAnsi" w:cstheme="minorHAnsi"/>
          <w:bCs/>
          <w:sz w:val="22"/>
          <w:szCs w:val="22"/>
          <w:lang w:eastAsia="pl-PL"/>
        </w:rPr>
        <w:t>interesie publicznym lub w ramach sprawowania władzy publicznej, w szczególności do podmiotów prowadzących działalność kontrolną wobec Zamawiającego. Dane osobowe są przekazywane do podmiotów przetwarzających dane w imieniu administratora danych osobowych.</w:t>
      </w:r>
    </w:p>
    <w:p w14:paraId="3E0445FB" w14:textId="77777777" w:rsidR="00E335DD" w:rsidRPr="00D23479" w:rsidRDefault="00E335DD" w:rsidP="00515A89">
      <w:pPr>
        <w:pStyle w:val="Tekstpodstawowy"/>
        <w:spacing w:after="0"/>
        <w:rPr>
          <w:rFonts w:asciiTheme="minorHAnsi" w:hAnsiTheme="minorHAnsi" w:cstheme="minorHAnsi"/>
          <w:sz w:val="22"/>
          <w:szCs w:val="22"/>
        </w:rPr>
      </w:pPr>
    </w:p>
    <w:p w14:paraId="44FD92E3" w14:textId="77777777" w:rsidR="00851EF3" w:rsidRPr="00D23479" w:rsidRDefault="00851EF3" w:rsidP="00515A89">
      <w:pPr>
        <w:pStyle w:val="Tekstpodstawowy"/>
        <w:spacing w:after="0"/>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00526C4F" w:rsidRPr="00D23479">
        <w:rPr>
          <w:rFonts w:asciiTheme="minorHAnsi" w:hAnsiTheme="minorHAnsi" w:cstheme="minorHAnsi"/>
          <w:sz w:val="22"/>
          <w:szCs w:val="22"/>
        </w:rPr>
        <w:t>20</w:t>
      </w:r>
      <w:r w:rsidRPr="00D23479">
        <w:rPr>
          <w:rFonts w:asciiTheme="minorHAnsi" w:hAnsiTheme="minorHAnsi" w:cstheme="minorHAnsi"/>
          <w:sz w:val="22"/>
          <w:szCs w:val="22"/>
        </w:rPr>
        <w:t>.</w:t>
      </w:r>
    </w:p>
    <w:p w14:paraId="4EF8ED19" w14:textId="77777777" w:rsidR="00851EF3" w:rsidRPr="00D23479" w:rsidRDefault="00851EF3" w:rsidP="00515A89">
      <w:pPr>
        <w:numPr>
          <w:ilvl w:val="0"/>
          <w:numId w:val="10"/>
        </w:numPr>
        <w:tabs>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Strony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zobowiązują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dołożyć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starań,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celu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polubownego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załatwiania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wszelkich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sporów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mogących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wyniknąć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trakcie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3EACC1BB" w14:textId="77777777" w:rsidR="00851EF3" w:rsidRPr="00D23479" w:rsidRDefault="00851EF3" w:rsidP="00515A89">
      <w:pPr>
        <w:numPr>
          <w:ilvl w:val="0"/>
          <w:numId w:val="10"/>
        </w:numPr>
        <w:tabs>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Właściwym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rozpoznawania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sporów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wynikających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niewykonania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nienależytego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sąd</w:t>
      </w:r>
      <w:r w:rsidRPr="00D23479">
        <w:rPr>
          <w:rFonts w:asciiTheme="minorHAnsi" w:eastAsia="Arial" w:hAnsiTheme="minorHAnsi" w:cstheme="minorHAnsi"/>
          <w:sz w:val="22"/>
          <w:szCs w:val="22"/>
        </w:rPr>
        <w:t xml:space="preserve"> </w:t>
      </w:r>
      <w:r w:rsidR="004C440B" w:rsidRPr="00D23479">
        <w:rPr>
          <w:rFonts w:asciiTheme="minorHAnsi" w:hAnsiTheme="minorHAnsi" w:cstheme="minorHAnsi"/>
          <w:sz w:val="22"/>
          <w:szCs w:val="22"/>
        </w:rPr>
        <w:t>właściwy dla siedziby zamawiającego</w:t>
      </w:r>
      <w:r w:rsidRPr="00D23479">
        <w:rPr>
          <w:rFonts w:asciiTheme="minorHAnsi" w:hAnsiTheme="minorHAnsi" w:cstheme="minorHAnsi"/>
          <w:sz w:val="22"/>
          <w:szCs w:val="22"/>
        </w:rPr>
        <w:t>.</w:t>
      </w:r>
    </w:p>
    <w:p w14:paraId="0491011F" w14:textId="77777777" w:rsidR="00851EF3" w:rsidRPr="00D23479" w:rsidRDefault="00851EF3" w:rsidP="00515A89">
      <w:pPr>
        <w:rPr>
          <w:rFonts w:asciiTheme="minorHAnsi" w:hAnsiTheme="minorHAnsi" w:cstheme="minorHAnsi"/>
          <w:sz w:val="22"/>
          <w:szCs w:val="22"/>
        </w:rPr>
      </w:pPr>
    </w:p>
    <w:p w14:paraId="49E4C21A" w14:textId="77777777" w:rsidR="0059772D" w:rsidRPr="00D23479" w:rsidRDefault="0059772D" w:rsidP="00515A89">
      <w:pPr>
        <w:pStyle w:val="Tekstpodstawowy"/>
        <w:spacing w:after="0"/>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2</w:t>
      </w:r>
      <w:r w:rsidR="00526C4F" w:rsidRPr="00D23479">
        <w:rPr>
          <w:rFonts w:asciiTheme="minorHAnsi" w:hAnsiTheme="minorHAnsi" w:cstheme="minorHAnsi"/>
          <w:sz w:val="22"/>
          <w:szCs w:val="22"/>
        </w:rPr>
        <w:t>1</w:t>
      </w:r>
      <w:r w:rsidRPr="00D23479">
        <w:rPr>
          <w:rFonts w:asciiTheme="minorHAnsi" w:hAnsiTheme="minorHAnsi" w:cstheme="minorHAnsi"/>
          <w:sz w:val="22"/>
          <w:szCs w:val="22"/>
        </w:rPr>
        <w:t>.</w:t>
      </w:r>
    </w:p>
    <w:p w14:paraId="67F72FFE" w14:textId="77777777" w:rsidR="0059772D" w:rsidRPr="00D23479" w:rsidRDefault="0059772D" w:rsidP="00515A89">
      <w:pPr>
        <w:suppressAutoHyphens w:val="0"/>
        <w:jc w:val="both"/>
        <w:rPr>
          <w:rFonts w:asciiTheme="minorHAnsi" w:hAnsiTheme="minorHAnsi" w:cstheme="minorHAnsi"/>
          <w:sz w:val="22"/>
          <w:szCs w:val="22"/>
          <w:lang w:eastAsia="pl-PL"/>
        </w:rPr>
      </w:pPr>
      <w:r w:rsidRPr="00D23479">
        <w:rPr>
          <w:rFonts w:asciiTheme="minorHAnsi" w:hAnsiTheme="minorHAnsi" w:cstheme="minorHAnsi"/>
          <w:sz w:val="22"/>
          <w:szCs w:val="22"/>
          <w:lang w:eastAsia="pl-PL"/>
        </w:rPr>
        <w:t>Niniejsza umowa jest jawna i podlega udostępnieniu na zasadach określonych w przepisach o dostępie do informacji publicznej.</w:t>
      </w:r>
    </w:p>
    <w:p w14:paraId="10F9073B" w14:textId="77777777" w:rsidR="0059772D" w:rsidRPr="00D23479" w:rsidRDefault="0059772D" w:rsidP="00515A89">
      <w:pPr>
        <w:rPr>
          <w:rFonts w:asciiTheme="minorHAnsi" w:hAnsiTheme="minorHAnsi" w:cstheme="minorHAnsi"/>
          <w:sz w:val="22"/>
          <w:szCs w:val="22"/>
        </w:rPr>
      </w:pPr>
    </w:p>
    <w:p w14:paraId="3C9721C0" w14:textId="77777777" w:rsidR="00851EF3" w:rsidRPr="00D23479" w:rsidRDefault="00851EF3" w:rsidP="00515A89">
      <w:pPr>
        <w:pStyle w:val="Tekstpodstawowy"/>
        <w:spacing w:after="0"/>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007B1929" w:rsidRPr="00D23479">
        <w:rPr>
          <w:rFonts w:asciiTheme="minorHAnsi" w:hAnsiTheme="minorHAnsi" w:cstheme="minorHAnsi"/>
          <w:sz w:val="22"/>
          <w:szCs w:val="22"/>
        </w:rPr>
        <w:t>2</w:t>
      </w:r>
      <w:r w:rsidR="00526C4F" w:rsidRPr="00D23479">
        <w:rPr>
          <w:rFonts w:asciiTheme="minorHAnsi" w:hAnsiTheme="minorHAnsi" w:cstheme="minorHAnsi"/>
          <w:sz w:val="22"/>
          <w:szCs w:val="22"/>
        </w:rPr>
        <w:t>2</w:t>
      </w:r>
      <w:r w:rsidRPr="00D23479">
        <w:rPr>
          <w:rFonts w:asciiTheme="minorHAnsi" w:hAnsiTheme="minorHAnsi" w:cstheme="minorHAnsi"/>
          <w:sz w:val="22"/>
          <w:szCs w:val="22"/>
        </w:rPr>
        <w:t>.</w:t>
      </w:r>
    </w:p>
    <w:p w14:paraId="0CF688E3" w14:textId="77777777" w:rsidR="00851EF3" w:rsidRPr="00D23479" w:rsidRDefault="00851EF3" w:rsidP="00515A89">
      <w:pPr>
        <w:jc w:val="both"/>
        <w:rPr>
          <w:rFonts w:asciiTheme="minorHAnsi" w:hAnsiTheme="minorHAnsi" w:cstheme="minorHAnsi"/>
          <w:sz w:val="22"/>
          <w:szCs w:val="22"/>
        </w:rPr>
      </w:pPr>
      <w:r w:rsidRPr="00D23479">
        <w:rPr>
          <w:rFonts w:asciiTheme="minorHAnsi" w:hAnsiTheme="minorHAnsi" w:cstheme="minorHAnsi"/>
          <w:sz w:val="22"/>
          <w:szCs w:val="22"/>
        </w:rPr>
        <w:t>Wszelkie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wymagają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formy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pisemnej,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rygorem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nieważności.</w:t>
      </w:r>
    </w:p>
    <w:p w14:paraId="68EE208A" w14:textId="77777777" w:rsidR="00851EF3" w:rsidRPr="00D23479" w:rsidRDefault="00851EF3" w:rsidP="00515A89">
      <w:pPr>
        <w:jc w:val="both"/>
        <w:rPr>
          <w:rFonts w:asciiTheme="minorHAnsi" w:hAnsiTheme="minorHAnsi" w:cstheme="minorHAnsi"/>
          <w:sz w:val="22"/>
          <w:szCs w:val="22"/>
        </w:rPr>
      </w:pPr>
    </w:p>
    <w:p w14:paraId="12633131" w14:textId="77777777" w:rsidR="00851EF3" w:rsidRPr="00D23479" w:rsidRDefault="00851EF3" w:rsidP="00515A89">
      <w:pPr>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2</w:t>
      </w:r>
      <w:r w:rsidR="00526C4F" w:rsidRPr="00D23479">
        <w:rPr>
          <w:rFonts w:asciiTheme="minorHAnsi" w:hAnsiTheme="minorHAnsi" w:cstheme="minorHAnsi"/>
          <w:sz w:val="22"/>
          <w:szCs w:val="22"/>
        </w:rPr>
        <w:t>3</w:t>
      </w:r>
      <w:r w:rsidRPr="00D23479">
        <w:rPr>
          <w:rFonts w:asciiTheme="minorHAnsi" w:hAnsiTheme="minorHAnsi" w:cstheme="minorHAnsi"/>
          <w:sz w:val="22"/>
          <w:szCs w:val="22"/>
        </w:rPr>
        <w:t>.</w:t>
      </w:r>
    </w:p>
    <w:p w14:paraId="0262DD3A" w14:textId="76730C3A" w:rsidR="00851EF3" w:rsidRPr="00D23479" w:rsidRDefault="00851EF3" w:rsidP="00515A89">
      <w:pPr>
        <w:tabs>
          <w:tab w:val="left" w:pos="360"/>
        </w:tabs>
        <w:jc w:val="both"/>
        <w:rPr>
          <w:rFonts w:asciiTheme="minorHAnsi"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sprawach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nieuregulowanych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będą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miały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zastosowanie</w:t>
      </w:r>
      <w:r w:rsidRPr="00D23479">
        <w:rPr>
          <w:rFonts w:asciiTheme="minorHAnsi" w:eastAsia="Arial" w:hAnsiTheme="minorHAnsi" w:cstheme="minorHAnsi"/>
          <w:sz w:val="22"/>
          <w:szCs w:val="22"/>
        </w:rPr>
        <w:t xml:space="preserve"> </w:t>
      </w:r>
      <w:r w:rsidR="0059772D" w:rsidRPr="00D23479">
        <w:rPr>
          <w:rFonts w:asciiTheme="minorHAnsi" w:eastAsia="Arial" w:hAnsiTheme="minorHAnsi" w:cstheme="minorHAnsi"/>
          <w:sz w:val="22"/>
          <w:szCs w:val="22"/>
        </w:rPr>
        <w:t xml:space="preserve">przepisy </w:t>
      </w:r>
      <w:r w:rsidR="0059772D" w:rsidRPr="00D23479">
        <w:rPr>
          <w:rFonts w:asciiTheme="minorHAnsi" w:hAnsiTheme="minorHAnsi" w:cstheme="minorHAnsi"/>
          <w:sz w:val="22"/>
          <w:szCs w:val="22"/>
        </w:rPr>
        <w:t>ustawy z dnia 23 kwietnia 1964 r. Kodeks cywilny (tekst jednolity Dz. U. z 2020 r., poz. 1740 ze zm.)</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przepisy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ustawy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zamówień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publicznych,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przepisy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ustawy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oraz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przepisy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wykonawcze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w:t>
      </w:r>
      <w:r w:rsidRPr="00D23479">
        <w:rPr>
          <w:rFonts w:asciiTheme="minorHAnsi" w:eastAsia="Arial" w:hAnsiTheme="minorHAnsi" w:cstheme="minorHAnsi"/>
          <w:sz w:val="22"/>
          <w:szCs w:val="22"/>
        </w:rPr>
        <w:t xml:space="preserve"> </w:t>
      </w:r>
      <w:r w:rsidR="0059772D" w:rsidRPr="00D23479">
        <w:rPr>
          <w:rFonts w:asciiTheme="minorHAnsi" w:hAnsiTheme="minorHAnsi" w:cstheme="minorHAnsi"/>
          <w:sz w:val="22"/>
          <w:szCs w:val="22"/>
        </w:rPr>
        <w:t>ustaw wraz z przepisami odrębnymi mogącymi mieć zastosowanie do przedmiotu umowy.</w:t>
      </w:r>
    </w:p>
    <w:p w14:paraId="25CDA4EE" w14:textId="77777777" w:rsidR="00851EF3" w:rsidRPr="00D23479" w:rsidRDefault="00851EF3" w:rsidP="00515A89">
      <w:pPr>
        <w:jc w:val="both"/>
        <w:rPr>
          <w:rFonts w:asciiTheme="minorHAnsi" w:hAnsiTheme="minorHAnsi" w:cstheme="minorHAnsi"/>
          <w:sz w:val="22"/>
          <w:szCs w:val="22"/>
        </w:rPr>
      </w:pPr>
    </w:p>
    <w:p w14:paraId="5D3D1468" w14:textId="77777777" w:rsidR="00851EF3" w:rsidRPr="00D23479" w:rsidRDefault="00851EF3" w:rsidP="00515A89">
      <w:pPr>
        <w:pStyle w:val="Tekstpodstawowy"/>
        <w:spacing w:after="0"/>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2</w:t>
      </w:r>
      <w:r w:rsidR="00526C4F" w:rsidRPr="00D23479">
        <w:rPr>
          <w:rFonts w:asciiTheme="minorHAnsi" w:hAnsiTheme="minorHAnsi" w:cstheme="minorHAnsi"/>
          <w:sz w:val="22"/>
          <w:szCs w:val="22"/>
        </w:rPr>
        <w:t>4</w:t>
      </w:r>
      <w:r w:rsidRPr="00D23479">
        <w:rPr>
          <w:rFonts w:asciiTheme="minorHAnsi" w:hAnsiTheme="minorHAnsi" w:cstheme="minorHAnsi"/>
          <w:sz w:val="22"/>
          <w:szCs w:val="22"/>
        </w:rPr>
        <w:t>.</w:t>
      </w:r>
    </w:p>
    <w:p w14:paraId="0B44B160" w14:textId="77777777" w:rsidR="00851EF3" w:rsidRPr="00D23479" w:rsidRDefault="00851EF3" w:rsidP="00515A89">
      <w:pPr>
        <w:pStyle w:val="Tekstpodstawowy"/>
        <w:spacing w:after="0"/>
        <w:jc w:val="both"/>
        <w:rPr>
          <w:rFonts w:asciiTheme="minorHAnsi" w:hAnsiTheme="minorHAnsi" w:cstheme="minorHAnsi"/>
          <w:sz w:val="22"/>
          <w:szCs w:val="22"/>
        </w:rPr>
      </w:pPr>
      <w:r w:rsidRPr="00D23479">
        <w:rPr>
          <w:rFonts w:asciiTheme="minorHAnsi" w:hAnsiTheme="minorHAnsi" w:cstheme="minorHAnsi"/>
          <w:sz w:val="22"/>
          <w:szCs w:val="22"/>
        </w:rPr>
        <w:t>Umowę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sporządzono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dwóch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jednobrzmiących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egzemplarzach,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jednej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dla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każdej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Stron.</w:t>
      </w:r>
    </w:p>
    <w:p w14:paraId="19C28EFF" w14:textId="36A90688" w:rsidR="00851EF3" w:rsidRDefault="00851EF3" w:rsidP="00515A89">
      <w:pPr>
        <w:rPr>
          <w:rFonts w:asciiTheme="minorHAnsi" w:hAnsiTheme="minorHAnsi" w:cstheme="minorHAnsi"/>
          <w:b/>
          <w:sz w:val="22"/>
          <w:szCs w:val="22"/>
        </w:rPr>
      </w:pPr>
    </w:p>
    <w:p w14:paraId="0D6C53D2" w14:textId="0FD84C8D" w:rsidR="00836F0D" w:rsidRDefault="00836F0D" w:rsidP="00515A89">
      <w:pPr>
        <w:rPr>
          <w:rFonts w:asciiTheme="minorHAnsi" w:hAnsiTheme="minorHAnsi" w:cstheme="minorHAnsi"/>
          <w:b/>
          <w:sz w:val="22"/>
          <w:szCs w:val="22"/>
        </w:rPr>
      </w:pPr>
    </w:p>
    <w:p w14:paraId="77FD659B" w14:textId="4F2FE7D7" w:rsidR="00836F0D" w:rsidRDefault="00836F0D" w:rsidP="00515A89">
      <w:pPr>
        <w:rPr>
          <w:rFonts w:asciiTheme="minorHAnsi" w:hAnsiTheme="minorHAnsi" w:cstheme="minorHAnsi"/>
          <w:b/>
          <w:sz w:val="22"/>
          <w:szCs w:val="22"/>
        </w:rPr>
      </w:pPr>
    </w:p>
    <w:p w14:paraId="7BDDF8BF" w14:textId="0D9CA8D5" w:rsidR="00836F0D" w:rsidRDefault="00836F0D" w:rsidP="00515A89">
      <w:pPr>
        <w:rPr>
          <w:rFonts w:asciiTheme="minorHAnsi" w:hAnsiTheme="minorHAnsi" w:cstheme="minorHAnsi"/>
          <w:b/>
          <w:sz w:val="22"/>
          <w:szCs w:val="22"/>
        </w:rPr>
      </w:pPr>
    </w:p>
    <w:p w14:paraId="4E05A727" w14:textId="77777777" w:rsidR="00836F0D" w:rsidRPr="00D23479" w:rsidRDefault="00836F0D" w:rsidP="00515A89">
      <w:pPr>
        <w:rPr>
          <w:rFonts w:asciiTheme="minorHAnsi" w:hAnsiTheme="minorHAnsi" w:cstheme="minorHAnsi"/>
          <w:b/>
          <w:sz w:val="22"/>
          <w:szCs w:val="22"/>
        </w:rPr>
      </w:pPr>
    </w:p>
    <w:p w14:paraId="57F48F9F" w14:textId="77777777" w:rsidR="00851EF3" w:rsidRPr="00D23479" w:rsidRDefault="00851EF3" w:rsidP="00515A89">
      <w:pPr>
        <w:jc w:val="center"/>
        <w:rPr>
          <w:rFonts w:asciiTheme="minorHAnsi" w:hAnsiTheme="minorHAnsi" w:cstheme="minorHAnsi"/>
          <w:b/>
          <w:sz w:val="22"/>
          <w:szCs w:val="22"/>
        </w:rPr>
      </w:pPr>
      <w:r w:rsidRPr="00D23479">
        <w:rPr>
          <w:rFonts w:asciiTheme="minorHAnsi" w:hAnsiTheme="minorHAnsi" w:cstheme="minorHAnsi"/>
          <w:b/>
          <w:sz w:val="22"/>
          <w:szCs w:val="22"/>
        </w:rPr>
        <w:t>WYKONAWCA</w:t>
      </w:r>
      <w:r w:rsidRPr="00D23479">
        <w:rPr>
          <w:rFonts w:asciiTheme="minorHAnsi" w:eastAsia="Arial" w:hAnsiTheme="minorHAnsi" w:cstheme="minorHAnsi"/>
          <w:b/>
          <w:sz w:val="22"/>
          <w:szCs w:val="22"/>
        </w:rPr>
        <w:t xml:space="preserve"> </w:t>
      </w:r>
      <w:r w:rsidRPr="00D23479">
        <w:rPr>
          <w:rFonts w:asciiTheme="minorHAnsi" w:hAnsiTheme="minorHAnsi" w:cstheme="minorHAnsi"/>
          <w:b/>
          <w:sz w:val="22"/>
          <w:szCs w:val="22"/>
        </w:rPr>
        <w:tab/>
      </w:r>
      <w:r w:rsidRPr="00D23479">
        <w:rPr>
          <w:rFonts w:asciiTheme="minorHAnsi" w:hAnsiTheme="minorHAnsi" w:cstheme="minorHAnsi"/>
          <w:b/>
          <w:sz w:val="22"/>
          <w:szCs w:val="22"/>
        </w:rPr>
        <w:tab/>
      </w:r>
      <w:r w:rsidRPr="00D23479">
        <w:rPr>
          <w:rFonts w:asciiTheme="minorHAnsi" w:hAnsiTheme="minorHAnsi" w:cstheme="minorHAnsi"/>
          <w:b/>
          <w:sz w:val="22"/>
          <w:szCs w:val="22"/>
        </w:rPr>
        <w:tab/>
      </w:r>
      <w:r w:rsidRPr="00D23479">
        <w:rPr>
          <w:rFonts w:asciiTheme="minorHAnsi" w:hAnsiTheme="minorHAnsi" w:cstheme="minorHAnsi"/>
          <w:b/>
          <w:sz w:val="22"/>
          <w:szCs w:val="22"/>
        </w:rPr>
        <w:tab/>
      </w:r>
      <w:r w:rsidRPr="00D23479">
        <w:rPr>
          <w:rFonts w:asciiTheme="minorHAnsi" w:hAnsiTheme="minorHAnsi" w:cstheme="minorHAnsi"/>
          <w:b/>
          <w:sz w:val="22"/>
          <w:szCs w:val="22"/>
        </w:rPr>
        <w:tab/>
      </w:r>
      <w:r w:rsidRPr="00D23479">
        <w:rPr>
          <w:rFonts w:asciiTheme="minorHAnsi" w:hAnsiTheme="minorHAnsi" w:cstheme="minorHAnsi"/>
          <w:b/>
          <w:sz w:val="22"/>
          <w:szCs w:val="22"/>
        </w:rPr>
        <w:tab/>
        <w:t>ZAMAWIAJĄCY</w:t>
      </w:r>
    </w:p>
    <w:p w14:paraId="5C36AF6F" w14:textId="77777777" w:rsidR="00851EF3" w:rsidRPr="00D23479" w:rsidRDefault="00851EF3" w:rsidP="004D7770">
      <w:pPr>
        <w:rPr>
          <w:rFonts w:asciiTheme="minorHAnsi" w:hAnsiTheme="minorHAnsi" w:cstheme="minorHAnsi"/>
          <w:sz w:val="22"/>
          <w:szCs w:val="22"/>
        </w:rPr>
      </w:pPr>
    </w:p>
    <w:p w14:paraId="38F52C03" w14:textId="77777777" w:rsidR="00061AE5" w:rsidRPr="00D23479" w:rsidRDefault="00061AE5" w:rsidP="004D7770">
      <w:pPr>
        <w:rPr>
          <w:rFonts w:asciiTheme="minorHAnsi" w:hAnsiTheme="minorHAnsi" w:cstheme="minorHAnsi"/>
          <w:sz w:val="22"/>
          <w:szCs w:val="22"/>
        </w:rPr>
      </w:pPr>
    </w:p>
    <w:p w14:paraId="30A63E24" w14:textId="77777777" w:rsidR="00061AE5" w:rsidRPr="00D23479" w:rsidRDefault="00061AE5" w:rsidP="004D7770">
      <w:pPr>
        <w:rPr>
          <w:rFonts w:asciiTheme="minorHAnsi" w:hAnsiTheme="minorHAnsi" w:cstheme="minorHAnsi"/>
          <w:sz w:val="22"/>
          <w:szCs w:val="22"/>
        </w:rPr>
      </w:pPr>
    </w:p>
    <w:p w14:paraId="74AAB6C1" w14:textId="77777777" w:rsidR="00061AE5" w:rsidRPr="00D23479" w:rsidRDefault="00061AE5" w:rsidP="004D7770">
      <w:pPr>
        <w:rPr>
          <w:rFonts w:asciiTheme="minorHAnsi" w:hAnsiTheme="minorHAnsi" w:cstheme="minorHAnsi"/>
          <w:sz w:val="22"/>
          <w:szCs w:val="22"/>
        </w:rPr>
      </w:pPr>
    </w:p>
    <w:p w14:paraId="5431F57C" w14:textId="77777777" w:rsidR="00061AE5" w:rsidRPr="00D23479" w:rsidRDefault="00061AE5" w:rsidP="004D7770">
      <w:pPr>
        <w:rPr>
          <w:rFonts w:asciiTheme="minorHAnsi" w:hAnsiTheme="minorHAnsi" w:cstheme="minorHAnsi"/>
          <w:sz w:val="22"/>
          <w:szCs w:val="22"/>
        </w:rPr>
      </w:pPr>
    </w:p>
    <w:p w14:paraId="1BA37B21" w14:textId="77777777" w:rsidR="00061AE5" w:rsidRPr="00D23479" w:rsidRDefault="00061AE5" w:rsidP="004D7770">
      <w:pPr>
        <w:rPr>
          <w:rFonts w:asciiTheme="minorHAnsi" w:hAnsiTheme="minorHAnsi" w:cstheme="minorHAnsi"/>
          <w:sz w:val="22"/>
          <w:szCs w:val="22"/>
        </w:rPr>
      </w:pPr>
    </w:p>
    <w:p w14:paraId="69B755BC" w14:textId="77777777" w:rsidR="00061AE5" w:rsidRPr="00D23479" w:rsidRDefault="00061AE5" w:rsidP="004D7770">
      <w:pPr>
        <w:rPr>
          <w:rFonts w:asciiTheme="minorHAnsi" w:hAnsiTheme="minorHAnsi" w:cstheme="minorHAnsi"/>
          <w:sz w:val="22"/>
          <w:szCs w:val="22"/>
        </w:rPr>
      </w:pPr>
    </w:p>
    <w:p w14:paraId="396108B4" w14:textId="77777777" w:rsidR="00061AE5" w:rsidRPr="00D23479" w:rsidRDefault="00061AE5" w:rsidP="004D7770">
      <w:pPr>
        <w:rPr>
          <w:rFonts w:asciiTheme="minorHAnsi" w:hAnsiTheme="minorHAnsi" w:cstheme="minorHAnsi"/>
          <w:sz w:val="22"/>
          <w:szCs w:val="22"/>
        </w:rPr>
      </w:pPr>
    </w:p>
    <w:p w14:paraId="5A97C173" w14:textId="77777777" w:rsidR="00061AE5" w:rsidRPr="00D23479" w:rsidRDefault="00061AE5" w:rsidP="004D7770">
      <w:pPr>
        <w:rPr>
          <w:rFonts w:asciiTheme="minorHAnsi" w:hAnsiTheme="minorHAnsi" w:cstheme="minorHAnsi"/>
          <w:sz w:val="22"/>
          <w:szCs w:val="22"/>
        </w:rPr>
      </w:pPr>
    </w:p>
    <w:p w14:paraId="0AE52D60" w14:textId="77777777" w:rsidR="00061AE5" w:rsidRPr="00D23479" w:rsidRDefault="00061AE5" w:rsidP="004D7770">
      <w:pPr>
        <w:rPr>
          <w:rFonts w:asciiTheme="minorHAnsi" w:hAnsiTheme="minorHAnsi" w:cstheme="minorHAnsi"/>
          <w:sz w:val="22"/>
          <w:szCs w:val="22"/>
        </w:rPr>
      </w:pPr>
    </w:p>
    <w:p w14:paraId="150A7220" w14:textId="77777777" w:rsidR="00061AE5" w:rsidRPr="00D23479" w:rsidRDefault="00061AE5" w:rsidP="004D7770">
      <w:pPr>
        <w:rPr>
          <w:rFonts w:asciiTheme="minorHAnsi" w:hAnsiTheme="minorHAnsi" w:cstheme="minorHAnsi"/>
          <w:sz w:val="22"/>
          <w:szCs w:val="22"/>
        </w:rPr>
      </w:pPr>
    </w:p>
    <w:p w14:paraId="4CC8FC95" w14:textId="77777777" w:rsidR="00061AE5" w:rsidRPr="00D23479" w:rsidRDefault="00061AE5" w:rsidP="004D7770">
      <w:pPr>
        <w:rPr>
          <w:rFonts w:asciiTheme="minorHAnsi" w:hAnsiTheme="minorHAnsi" w:cstheme="minorHAnsi"/>
          <w:sz w:val="22"/>
          <w:szCs w:val="22"/>
        </w:rPr>
      </w:pPr>
    </w:p>
    <w:p w14:paraId="558EBA7E" w14:textId="77777777" w:rsidR="00061AE5" w:rsidRPr="00D23479" w:rsidRDefault="00061AE5" w:rsidP="004D7770">
      <w:pPr>
        <w:rPr>
          <w:rFonts w:asciiTheme="minorHAnsi" w:hAnsiTheme="minorHAnsi" w:cstheme="minorHAnsi"/>
          <w:sz w:val="22"/>
          <w:szCs w:val="22"/>
        </w:rPr>
      </w:pPr>
    </w:p>
    <w:p w14:paraId="5F954FDC" w14:textId="77777777" w:rsidR="00061AE5" w:rsidRPr="00D23479" w:rsidRDefault="00061AE5" w:rsidP="004D7770">
      <w:pPr>
        <w:rPr>
          <w:rFonts w:asciiTheme="minorHAnsi" w:hAnsiTheme="minorHAnsi" w:cstheme="minorHAnsi"/>
          <w:sz w:val="22"/>
          <w:szCs w:val="22"/>
        </w:rPr>
      </w:pPr>
    </w:p>
    <w:p w14:paraId="7E258DD3" w14:textId="77777777" w:rsidR="00A94BBC" w:rsidRPr="00D23479" w:rsidRDefault="00A94BBC" w:rsidP="004D7770">
      <w:pPr>
        <w:rPr>
          <w:rFonts w:asciiTheme="minorHAnsi" w:hAnsiTheme="minorHAnsi" w:cstheme="minorHAnsi"/>
          <w:sz w:val="22"/>
          <w:szCs w:val="22"/>
        </w:rPr>
      </w:pPr>
    </w:p>
    <w:p w14:paraId="01BECEDE" w14:textId="77777777" w:rsidR="00A94BBC" w:rsidRPr="00D23479" w:rsidRDefault="00A94BBC" w:rsidP="004D7770">
      <w:pPr>
        <w:rPr>
          <w:rFonts w:asciiTheme="minorHAnsi" w:hAnsiTheme="minorHAnsi" w:cstheme="minorHAnsi"/>
          <w:sz w:val="22"/>
          <w:szCs w:val="22"/>
        </w:rPr>
      </w:pPr>
    </w:p>
    <w:p w14:paraId="1012CDD4" w14:textId="77777777" w:rsidR="00A94BBC" w:rsidRPr="00D23479" w:rsidRDefault="00A94BBC" w:rsidP="004D7770">
      <w:pPr>
        <w:rPr>
          <w:rFonts w:asciiTheme="minorHAnsi" w:hAnsiTheme="minorHAnsi" w:cstheme="minorHAnsi"/>
          <w:sz w:val="22"/>
          <w:szCs w:val="22"/>
        </w:rPr>
      </w:pPr>
    </w:p>
    <w:p w14:paraId="3C6EF3D1" w14:textId="77777777" w:rsidR="00A94BBC" w:rsidRPr="00D23479" w:rsidRDefault="00A94BBC" w:rsidP="004D7770">
      <w:pPr>
        <w:rPr>
          <w:rFonts w:asciiTheme="minorHAnsi" w:hAnsiTheme="minorHAnsi" w:cstheme="minorHAnsi"/>
          <w:sz w:val="22"/>
          <w:szCs w:val="22"/>
        </w:rPr>
      </w:pPr>
    </w:p>
    <w:p w14:paraId="078C7371" w14:textId="77777777" w:rsidR="00A94BBC" w:rsidRPr="00D23479" w:rsidRDefault="00A94BBC" w:rsidP="004D7770">
      <w:pPr>
        <w:rPr>
          <w:rFonts w:asciiTheme="minorHAnsi" w:hAnsiTheme="minorHAnsi" w:cstheme="minorHAnsi"/>
          <w:sz w:val="22"/>
          <w:szCs w:val="22"/>
        </w:rPr>
      </w:pPr>
    </w:p>
    <w:p w14:paraId="323579B6" w14:textId="77777777" w:rsidR="00A94BBC" w:rsidRPr="00D23479" w:rsidRDefault="00A94BBC" w:rsidP="004D7770">
      <w:pPr>
        <w:rPr>
          <w:rFonts w:asciiTheme="minorHAnsi" w:hAnsiTheme="minorHAnsi" w:cstheme="minorHAnsi"/>
          <w:sz w:val="22"/>
          <w:szCs w:val="22"/>
        </w:rPr>
      </w:pPr>
    </w:p>
    <w:p w14:paraId="488B15C8" w14:textId="77777777" w:rsidR="00A94BBC" w:rsidRPr="00D23479" w:rsidRDefault="00A94BBC" w:rsidP="004D7770">
      <w:pPr>
        <w:rPr>
          <w:rFonts w:asciiTheme="minorHAnsi" w:hAnsiTheme="minorHAnsi" w:cstheme="minorHAnsi"/>
          <w:sz w:val="22"/>
          <w:szCs w:val="22"/>
        </w:rPr>
      </w:pPr>
    </w:p>
    <w:p w14:paraId="1ACF6B41" w14:textId="77777777" w:rsidR="00A94BBC" w:rsidRPr="00D23479" w:rsidRDefault="00A94BBC" w:rsidP="004D7770">
      <w:pPr>
        <w:rPr>
          <w:rFonts w:asciiTheme="minorHAnsi" w:hAnsiTheme="minorHAnsi" w:cstheme="minorHAnsi"/>
          <w:sz w:val="22"/>
          <w:szCs w:val="22"/>
        </w:rPr>
      </w:pPr>
    </w:p>
    <w:p w14:paraId="22526F09" w14:textId="77777777" w:rsidR="00A94BBC" w:rsidRPr="00D23479" w:rsidRDefault="00A94BBC" w:rsidP="004D7770">
      <w:pPr>
        <w:rPr>
          <w:rFonts w:asciiTheme="minorHAnsi" w:hAnsiTheme="minorHAnsi" w:cstheme="minorHAnsi"/>
          <w:sz w:val="22"/>
          <w:szCs w:val="22"/>
        </w:rPr>
      </w:pPr>
    </w:p>
    <w:p w14:paraId="4F7A7E9D" w14:textId="77777777" w:rsidR="00A94BBC" w:rsidRPr="00D23479" w:rsidRDefault="00A94BBC" w:rsidP="004D7770">
      <w:pPr>
        <w:rPr>
          <w:rFonts w:asciiTheme="minorHAnsi" w:hAnsiTheme="minorHAnsi" w:cstheme="minorHAnsi"/>
          <w:sz w:val="22"/>
          <w:szCs w:val="22"/>
        </w:rPr>
      </w:pPr>
    </w:p>
    <w:p w14:paraId="29583EC7" w14:textId="77777777" w:rsidR="00A94BBC" w:rsidRPr="00D23479" w:rsidRDefault="00A94BBC" w:rsidP="004D7770">
      <w:pPr>
        <w:rPr>
          <w:rFonts w:asciiTheme="minorHAnsi" w:hAnsiTheme="minorHAnsi" w:cstheme="minorHAnsi"/>
          <w:sz w:val="22"/>
          <w:szCs w:val="22"/>
        </w:rPr>
      </w:pPr>
    </w:p>
    <w:p w14:paraId="396D27CB" w14:textId="77777777" w:rsidR="00A94BBC" w:rsidRPr="00D23479" w:rsidRDefault="00A94BBC" w:rsidP="004D7770">
      <w:pPr>
        <w:rPr>
          <w:rFonts w:asciiTheme="minorHAnsi" w:hAnsiTheme="minorHAnsi" w:cstheme="minorHAnsi"/>
          <w:sz w:val="22"/>
          <w:szCs w:val="22"/>
        </w:rPr>
      </w:pPr>
    </w:p>
    <w:p w14:paraId="2B9C65DF" w14:textId="77777777" w:rsidR="00A94BBC" w:rsidRPr="00D23479" w:rsidRDefault="00A94BBC" w:rsidP="004D7770">
      <w:pPr>
        <w:rPr>
          <w:rFonts w:asciiTheme="minorHAnsi" w:hAnsiTheme="minorHAnsi" w:cstheme="minorHAnsi"/>
          <w:sz w:val="22"/>
          <w:szCs w:val="22"/>
        </w:rPr>
      </w:pPr>
    </w:p>
    <w:p w14:paraId="29FCEEA9" w14:textId="77777777" w:rsidR="00A94BBC" w:rsidRPr="00D23479" w:rsidRDefault="00A94BBC" w:rsidP="004D7770">
      <w:pPr>
        <w:rPr>
          <w:rFonts w:asciiTheme="minorHAnsi" w:hAnsiTheme="minorHAnsi" w:cstheme="minorHAnsi"/>
          <w:sz w:val="22"/>
          <w:szCs w:val="22"/>
        </w:rPr>
      </w:pPr>
    </w:p>
    <w:p w14:paraId="675C8A48" w14:textId="77777777" w:rsidR="00A94BBC" w:rsidRPr="00D23479" w:rsidRDefault="00A94BBC" w:rsidP="004D7770">
      <w:pPr>
        <w:rPr>
          <w:rFonts w:asciiTheme="minorHAnsi" w:hAnsiTheme="minorHAnsi" w:cstheme="minorHAnsi"/>
          <w:sz w:val="22"/>
          <w:szCs w:val="22"/>
        </w:rPr>
      </w:pPr>
    </w:p>
    <w:p w14:paraId="6431D188" w14:textId="77777777" w:rsidR="00A94BBC" w:rsidRPr="00D23479" w:rsidRDefault="00A94BBC" w:rsidP="004D7770">
      <w:pPr>
        <w:rPr>
          <w:rFonts w:asciiTheme="minorHAnsi" w:hAnsiTheme="minorHAnsi" w:cstheme="minorHAnsi"/>
          <w:sz w:val="22"/>
          <w:szCs w:val="22"/>
        </w:rPr>
      </w:pPr>
    </w:p>
    <w:p w14:paraId="66404564" w14:textId="77777777" w:rsidR="00A94BBC" w:rsidRPr="00D23479" w:rsidRDefault="00A94BBC" w:rsidP="004D7770">
      <w:pPr>
        <w:rPr>
          <w:rFonts w:asciiTheme="minorHAnsi" w:hAnsiTheme="minorHAnsi" w:cstheme="minorHAnsi"/>
          <w:sz w:val="22"/>
          <w:szCs w:val="22"/>
        </w:rPr>
      </w:pPr>
    </w:p>
    <w:p w14:paraId="4AB2F840" w14:textId="77777777" w:rsidR="00A94BBC" w:rsidRPr="00D23479" w:rsidRDefault="00A94BBC" w:rsidP="004D7770">
      <w:pPr>
        <w:rPr>
          <w:rFonts w:asciiTheme="minorHAnsi" w:hAnsiTheme="minorHAnsi" w:cstheme="minorHAnsi"/>
          <w:sz w:val="22"/>
          <w:szCs w:val="22"/>
        </w:rPr>
      </w:pPr>
    </w:p>
    <w:p w14:paraId="4EEA90CE" w14:textId="77777777" w:rsidR="00A94BBC" w:rsidRPr="00D23479" w:rsidRDefault="00A94BBC" w:rsidP="004D7770">
      <w:pPr>
        <w:rPr>
          <w:rFonts w:asciiTheme="minorHAnsi" w:hAnsiTheme="minorHAnsi" w:cstheme="minorHAnsi"/>
          <w:sz w:val="22"/>
          <w:szCs w:val="22"/>
        </w:rPr>
      </w:pPr>
    </w:p>
    <w:p w14:paraId="17C21BB6" w14:textId="77777777" w:rsidR="00A94BBC" w:rsidRPr="00D23479" w:rsidRDefault="00A94BBC" w:rsidP="004D7770">
      <w:pPr>
        <w:rPr>
          <w:rFonts w:asciiTheme="minorHAnsi" w:hAnsiTheme="minorHAnsi" w:cstheme="minorHAnsi"/>
          <w:sz w:val="22"/>
          <w:szCs w:val="22"/>
        </w:rPr>
      </w:pPr>
    </w:p>
    <w:p w14:paraId="0CADC5AD" w14:textId="77777777" w:rsidR="00061AE5" w:rsidRPr="00D23479" w:rsidRDefault="00061AE5" w:rsidP="004D7770">
      <w:pPr>
        <w:rPr>
          <w:rFonts w:asciiTheme="minorHAnsi" w:hAnsiTheme="minorHAnsi" w:cstheme="minorHAnsi"/>
          <w:sz w:val="22"/>
          <w:szCs w:val="22"/>
        </w:rPr>
      </w:pPr>
    </w:p>
    <w:p w14:paraId="018525F0" w14:textId="77777777" w:rsidR="00061AE5" w:rsidRPr="00D23479" w:rsidRDefault="00061AE5" w:rsidP="004D7770">
      <w:pPr>
        <w:rPr>
          <w:rFonts w:asciiTheme="minorHAnsi" w:hAnsiTheme="minorHAnsi" w:cstheme="minorHAnsi"/>
          <w:sz w:val="22"/>
          <w:szCs w:val="22"/>
        </w:rPr>
      </w:pPr>
    </w:p>
    <w:p w14:paraId="6C0D227B" w14:textId="77777777" w:rsidR="00304584" w:rsidRPr="00D23479" w:rsidRDefault="00061AE5" w:rsidP="004D7770">
      <w:pPr>
        <w:tabs>
          <w:tab w:val="left" w:pos="1884"/>
        </w:tabs>
        <w:rPr>
          <w:rFonts w:asciiTheme="minorHAnsi" w:hAnsiTheme="minorHAnsi" w:cstheme="minorHAnsi"/>
          <w:sz w:val="22"/>
          <w:szCs w:val="22"/>
        </w:rPr>
      </w:pPr>
      <w:r w:rsidRPr="00D23479">
        <w:rPr>
          <w:rFonts w:asciiTheme="minorHAnsi" w:hAnsiTheme="minorHAnsi" w:cstheme="minorHAnsi"/>
          <w:sz w:val="22"/>
          <w:szCs w:val="22"/>
        </w:rPr>
        <w:t>Załączniki</w:t>
      </w:r>
    </w:p>
    <w:p w14:paraId="1B9B1AD4" w14:textId="771FD9CE" w:rsidR="005E330C" w:rsidRDefault="005E330C" w:rsidP="00061AE5">
      <w:pPr>
        <w:numPr>
          <w:ilvl w:val="0"/>
          <w:numId w:val="74"/>
        </w:numPr>
        <w:tabs>
          <w:tab w:val="clear" w:pos="2340"/>
        </w:tabs>
        <w:ind w:left="284"/>
        <w:rPr>
          <w:rFonts w:asciiTheme="minorHAnsi" w:hAnsiTheme="minorHAnsi" w:cstheme="minorHAnsi"/>
          <w:sz w:val="22"/>
          <w:szCs w:val="22"/>
        </w:rPr>
      </w:pPr>
      <w:r>
        <w:rPr>
          <w:rFonts w:asciiTheme="minorHAnsi" w:hAnsiTheme="minorHAnsi" w:cstheme="minorHAnsi"/>
          <w:sz w:val="22"/>
          <w:szCs w:val="22"/>
        </w:rPr>
        <w:t>Oferta Wykonawcy</w:t>
      </w:r>
    </w:p>
    <w:p w14:paraId="4EF0AEA9" w14:textId="1263D97C" w:rsidR="00061AE5" w:rsidRPr="00D23479" w:rsidRDefault="00A94BBC" w:rsidP="00061AE5">
      <w:pPr>
        <w:numPr>
          <w:ilvl w:val="0"/>
          <w:numId w:val="74"/>
        </w:numPr>
        <w:tabs>
          <w:tab w:val="clear" w:pos="2340"/>
        </w:tabs>
        <w:ind w:left="284"/>
        <w:rPr>
          <w:rFonts w:asciiTheme="minorHAnsi" w:hAnsiTheme="minorHAnsi" w:cstheme="minorHAnsi"/>
          <w:sz w:val="22"/>
          <w:szCs w:val="22"/>
        </w:rPr>
      </w:pPr>
      <w:r w:rsidRPr="00D23479">
        <w:rPr>
          <w:rFonts w:asciiTheme="minorHAnsi" w:hAnsiTheme="minorHAnsi" w:cstheme="minorHAnsi"/>
          <w:sz w:val="22"/>
          <w:szCs w:val="22"/>
        </w:rPr>
        <w:t>Dokumentacja projektowa</w:t>
      </w:r>
    </w:p>
    <w:p w14:paraId="02697705" w14:textId="77777777" w:rsidR="00A94BBC" w:rsidRPr="00D23479" w:rsidRDefault="00A94BBC" w:rsidP="00061AE5">
      <w:pPr>
        <w:numPr>
          <w:ilvl w:val="0"/>
          <w:numId w:val="74"/>
        </w:numPr>
        <w:tabs>
          <w:tab w:val="clear" w:pos="2340"/>
        </w:tabs>
        <w:ind w:left="284"/>
        <w:rPr>
          <w:rFonts w:asciiTheme="minorHAnsi" w:hAnsiTheme="minorHAnsi" w:cstheme="minorHAnsi"/>
          <w:sz w:val="22"/>
          <w:szCs w:val="22"/>
        </w:rPr>
      </w:pPr>
      <w:r w:rsidRPr="00D23479">
        <w:rPr>
          <w:rFonts w:asciiTheme="minorHAnsi" w:hAnsiTheme="minorHAnsi" w:cstheme="minorHAnsi"/>
          <w:sz w:val="22"/>
          <w:szCs w:val="22"/>
        </w:rPr>
        <w:t>Wzór wniosku o zatwierdzenie materiału</w:t>
      </w:r>
    </w:p>
    <w:p w14:paraId="2307A454" w14:textId="77777777" w:rsidR="00A94BBC" w:rsidRPr="00D23479" w:rsidRDefault="00A94BBC" w:rsidP="00061AE5">
      <w:pPr>
        <w:numPr>
          <w:ilvl w:val="0"/>
          <w:numId w:val="74"/>
        </w:numPr>
        <w:tabs>
          <w:tab w:val="clear" w:pos="2340"/>
        </w:tabs>
        <w:ind w:left="284"/>
        <w:rPr>
          <w:rFonts w:asciiTheme="minorHAnsi" w:hAnsiTheme="minorHAnsi" w:cstheme="minorHAnsi"/>
          <w:sz w:val="22"/>
          <w:szCs w:val="22"/>
        </w:rPr>
      </w:pPr>
      <w:r w:rsidRPr="00D23479">
        <w:rPr>
          <w:rFonts w:asciiTheme="minorHAnsi" w:hAnsiTheme="minorHAnsi" w:cstheme="minorHAnsi"/>
          <w:sz w:val="22"/>
          <w:szCs w:val="22"/>
        </w:rPr>
        <w:t>Specyfikacja techniczna wykonania i odbioru robót</w:t>
      </w:r>
    </w:p>
    <w:p w14:paraId="7737F61E" w14:textId="77777777" w:rsidR="00A94BBC" w:rsidRPr="00D23479" w:rsidRDefault="00A94BBC" w:rsidP="00061AE5">
      <w:pPr>
        <w:numPr>
          <w:ilvl w:val="0"/>
          <w:numId w:val="74"/>
        </w:numPr>
        <w:tabs>
          <w:tab w:val="clear" w:pos="2340"/>
        </w:tabs>
        <w:ind w:left="284"/>
        <w:rPr>
          <w:rFonts w:asciiTheme="minorHAnsi" w:hAnsiTheme="minorHAnsi" w:cstheme="minorHAnsi"/>
          <w:sz w:val="22"/>
          <w:szCs w:val="22"/>
        </w:rPr>
      </w:pPr>
      <w:r w:rsidRPr="00D23479">
        <w:rPr>
          <w:rFonts w:asciiTheme="minorHAnsi" w:hAnsiTheme="minorHAnsi" w:cstheme="minorHAnsi"/>
          <w:sz w:val="22"/>
          <w:szCs w:val="22"/>
        </w:rPr>
        <w:t>Specyfikacja warunków zamówienia</w:t>
      </w:r>
    </w:p>
    <w:p w14:paraId="38E9D84E" w14:textId="77777777" w:rsidR="00A94BBC" w:rsidRPr="00D23479" w:rsidRDefault="00A94BBC" w:rsidP="00061AE5">
      <w:pPr>
        <w:numPr>
          <w:ilvl w:val="0"/>
          <w:numId w:val="74"/>
        </w:numPr>
        <w:tabs>
          <w:tab w:val="clear" w:pos="2340"/>
        </w:tabs>
        <w:ind w:left="284"/>
        <w:rPr>
          <w:rFonts w:asciiTheme="minorHAnsi" w:hAnsiTheme="minorHAnsi" w:cstheme="minorHAnsi"/>
          <w:sz w:val="22"/>
          <w:szCs w:val="22"/>
        </w:rPr>
      </w:pPr>
      <w:r w:rsidRPr="00D23479">
        <w:rPr>
          <w:rFonts w:asciiTheme="minorHAnsi" w:hAnsiTheme="minorHAnsi" w:cstheme="minorHAnsi"/>
          <w:sz w:val="22"/>
          <w:szCs w:val="22"/>
        </w:rPr>
        <w:t>Karta gwarancyjna</w:t>
      </w:r>
    </w:p>
    <w:sectPr w:rsidR="00A94BBC" w:rsidRPr="00D23479" w:rsidSect="00D23479">
      <w:footerReference w:type="default" r:id="rId8"/>
      <w:pgSz w:w="11906" w:h="16838"/>
      <w:pgMar w:top="993" w:right="1134" w:bottom="1418" w:left="1100" w:header="708"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7AB40A" w14:textId="77777777" w:rsidR="009F7448" w:rsidRDefault="009F7448">
      <w:r>
        <w:separator/>
      </w:r>
    </w:p>
  </w:endnote>
  <w:endnote w:type="continuationSeparator" w:id="0">
    <w:p w14:paraId="25F3EC86" w14:textId="77777777" w:rsidR="009F7448" w:rsidRDefault="009F7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angal">
    <w:altName w:val="Mangal"/>
    <w:panose1 w:val="00000400000000000000"/>
    <w:charset w:val="00"/>
    <w:family w:val="roman"/>
    <w:pitch w:val="variable"/>
    <w:sig w:usb0="00008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8020E" w14:textId="77777777" w:rsidR="00317D68" w:rsidRPr="00980920" w:rsidRDefault="00317D68">
    <w:pPr>
      <w:pStyle w:val="Stopka"/>
      <w:ind w:right="360"/>
      <w:jc w:val="center"/>
      <w:rPr>
        <w:rFonts w:ascii="Arial" w:hAnsi="Arial" w:cs="Arial"/>
      </w:rPr>
    </w:pPr>
    <w:r w:rsidRPr="00980920">
      <w:rPr>
        <w:rFonts w:ascii="Arial" w:hAnsi="Arial" w:cs="Arial"/>
        <w:sz w:val="17"/>
        <w:szCs w:val="17"/>
      </w:rPr>
      <w:t>Strona</w:t>
    </w:r>
    <w:r w:rsidRPr="00980920">
      <w:rPr>
        <w:rFonts w:ascii="Arial" w:eastAsia="Arial" w:hAnsi="Arial" w:cs="Arial"/>
        <w:sz w:val="17"/>
        <w:szCs w:val="17"/>
      </w:rPr>
      <w:t xml:space="preserve"> </w:t>
    </w:r>
    <w:r w:rsidRPr="00980920">
      <w:rPr>
        <w:rFonts w:ascii="Arial" w:hAnsi="Arial" w:cs="Arial"/>
        <w:sz w:val="17"/>
        <w:szCs w:val="17"/>
      </w:rPr>
      <w:fldChar w:fldCharType="begin"/>
    </w:r>
    <w:r w:rsidRPr="00980920">
      <w:rPr>
        <w:rFonts w:ascii="Arial" w:hAnsi="Arial" w:cs="Arial"/>
        <w:sz w:val="17"/>
        <w:szCs w:val="17"/>
      </w:rPr>
      <w:instrText xml:space="preserve"> PAGE </w:instrText>
    </w:r>
    <w:r w:rsidRPr="00980920">
      <w:rPr>
        <w:rFonts w:ascii="Arial" w:hAnsi="Arial" w:cs="Arial"/>
        <w:sz w:val="17"/>
        <w:szCs w:val="17"/>
      </w:rPr>
      <w:fldChar w:fldCharType="separate"/>
    </w:r>
    <w:r w:rsidR="00F375C9">
      <w:rPr>
        <w:rFonts w:ascii="Arial" w:hAnsi="Arial" w:cs="Arial"/>
        <w:noProof/>
        <w:sz w:val="17"/>
        <w:szCs w:val="17"/>
      </w:rPr>
      <w:t>5</w:t>
    </w:r>
    <w:r w:rsidRPr="00980920">
      <w:rPr>
        <w:rFonts w:ascii="Arial" w:hAnsi="Arial" w:cs="Arial"/>
        <w:sz w:val="17"/>
        <w:szCs w:val="17"/>
      </w:rPr>
      <w:fldChar w:fldCharType="end"/>
    </w:r>
    <w:r w:rsidRPr="00980920">
      <w:rPr>
        <w:rFonts w:ascii="Arial" w:hAnsi="Arial" w:cs="Arial"/>
        <w:sz w:val="17"/>
        <w:szCs w:val="17"/>
      </w:rPr>
      <w:t>/</w:t>
    </w:r>
    <w:r w:rsidRPr="00980920">
      <w:rPr>
        <w:rFonts w:ascii="Arial" w:hAnsi="Arial" w:cs="Arial"/>
        <w:sz w:val="17"/>
        <w:szCs w:val="17"/>
      </w:rPr>
      <w:fldChar w:fldCharType="begin"/>
    </w:r>
    <w:r w:rsidRPr="00980920">
      <w:rPr>
        <w:rFonts w:ascii="Arial" w:hAnsi="Arial" w:cs="Arial"/>
        <w:sz w:val="17"/>
        <w:szCs w:val="17"/>
      </w:rPr>
      <w:instrText xml:space="preserve"> NUMPAGES \*Arabic </w:instrText>
    </w:r>
    <w:r w:rsidRPr="00980920">
      <w:rPr>
        <w:rFonts w:ascii="Arial" w:hAnsi="Arial" w:cs="Arial"/>
        <w:sz w:val="17"/>
        <w:szCs w:val="17"/>
      </w:rPr>
      <w:fldChar w:fldCharType="separate"/>
    </w:r>
    <w:r w:rsidR="00F375C9">
      <w:rPr>
        <w:rFonts w:ascii="Arial" w:hAnsi="Arial" w:cs="Arial"/>
        <w:noProof/>
        <w:sz w:val="17"/>
        <w:szCs w:val="17"/>
      </w:rPr>
      <w:t>20</w:t>
    </w:r>
    <w:r w:rsidRPr="00980920">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80529" w14:textId="77777777" w:rsidR="009F7448" w:rsidRDefault="009F7448">
      <w:r>
        <w:separator/>
      </w:r>
    </w:p>
  </w:footnote>
  <w:footnote w:type="continuationSeparator" w:id="0">
    <w:p w14:paraId="67105653" w14:textId="77777777" w:rsidR="009F7448" w:rsidRDefault="009F74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pStyle w:val="Nagwek3"/>
      <w:suff w:val="nothing"/>
      <w:lvlText w:val=""/>
      <w:lvlJc w:val="left"/>
      <w:pPr>
        <w:tabs>
          <w:tab w:val="num" w:pos="720"/>
        </w:tabs>
        <w:ind w:left="720" w:hanging="720"/>
      </w:pPr>
    </w:lvl>
    <w:lvl w:ilvl="3">
      <w:start w:val="1"/>
      <w:numFmt w:val="none"/>
      <w:pStyle w:val="Nagwek4"/>
      <w:suff w:val="nothing"/>
      <w:lvlText w:val=""/>
      <w:lvlJc w:val="left"/>
      <w:pPr>
        <w:tabs>
          <w:tab w:val="num" w:pos="864"/>
        </w:tabs>
        <w:ind w:left="864" w:hanging="864"/>
      </w:pPr>
    </w:lvl>
    <w:lvl w:ilvl="4">
      <w:start w:val="1"/>
      <w:numFmt w:val="none"/>
      <w:pStyle w:val="Nagwek5"/>
      <w:suff w:val="nothing"/>
      <w:lvlText w:val=""/>
      <w:lvlJc w:val="left"/>
      <w:pPr>
        <w:tabs>
          <w:tab w:val="num" w:pos="1008"/>
        </w:tabs>
        <w:ind w:left="1008" w:hanging="1008"/>
      </w:pPr>
    </w:lvl>
    <w:lvl w:ilvl="5">
      <w:start w:val="1"/>
      <w:numFmt w:val="none"/>
      <w:pStyle w:val="Nagwek6"/>
      <w:suff w:val="nothing"/>
      <w:lvlText w:val=""/>
      <w:lvlJc w:val="left"/>
      <w:pPr>
        <w:tabs>
          <w:tab w:val="num" w:pos="1152"/>
        </w:tabs>
        <w:ind w:left="1152" w:hanging="1152"/>
      </w:pPr>
    </w:lvl>
    <w:lvl w:ilvl="6">
      <w:start w:val="1"/>
      <w:numFmt w:val="none"/>
      <w:pStyle w:val="Nagwek7"/>
      <w:suff w:val="nothing"/>
      <w:lvlText w:val=""/>
      <w:lvlJc w:val="left"/>
      <w:pPr>
        <w:tabs>
          <w:tab w:val="num" w:pos="1296"/>
        </w:tabs>
        <w:ind w:left="1296" w:hanging="1296"/>
      </w:pPr>
    </w:lvl>
    <w:lvl w:ilvl="7">
      <w:start w:val="1"/>
      <w:numFmt w:val="none"/>
      <w:pStyle w:val="Nagwek8"/>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D668E616"/>
    <w:name w:val="WW8Num9"/>
    <w:lvl w:ilvl="0">
      <w:start w:val="2"/>
      <w:numFmt w:val="decimal"/>
      <w:lvlText w:val="%1."/>
      <w:lvlJc w:val="left"/>
      <w:pPr>
        <w:tabs>
          <w:tab w:val="num" w:pos="720"/>
        </w:tabs>
        <w:ind w:left="72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0000003"/>
    <w:multiLevelType w:val="singleLevel"/>
    <w:tmpl w:val="00000003"/>
    <w:name w:val="WW8Num10"/>
    <w:lvl w:ilvl="0">
      <w:start w:val="1"/>
      <w:numFmt w:val="decimal"/>
      <w:lvlText w:val="%1)"/>
      <w:lvlJc w:val="left"/>
      <w:pPr>
        <w:tabs>
          <w:tab w:val="num" w:pos="360"/>
        </w:tabs>
        <w:ind w:left="360" w:hanging="360"/>
      </w:pPr>
    </w:lvl>
  </w:abstractNum>
  <w:abstractNum w:abstractNumId="3" w15:restartNumberingAfterBreak="0">
    <w:nsid w:val="00000004"/>
    <w:multiLevelType w:val="singleLevel"/>
    <w:tmpl w:val="00000004"/>
    <w:name w:val="WW8Num12"/>
    <w:lvl w:ilvl="0">
      <w:start w:val="1"/>
      <w:numFmt w:val="decimal"/>
      <w:lvlText w:val="%1."/>
      <w:lvlJc w:val="left"/>
      <w:pPr>
        <w:tabs>
          <w:tab w:val="num" w:pos="1004"/>
        </w:tabs>
        <w:ind w:left="1004" w:hanging="360"/>
      </w:pPr>
    </w:lvl>
  </w:abstractNum>
  <w:abstractNum w:abstractNumId="4" w15:restartNumberingAfterBreak="0">
    <w:nsid w:val="00000005"/>
    <w:multiLevelType w:val="singleLevel"/>
    <w:tmpl w:val="00000005"/>
    <w:name w:val="WW8Num13"/>
    <w:lvl w:ilvl="0">
      <w:start w:val="1"/>
      <w:numFmt w:val="decimal"/>
      <w:lvlText w:val="%1."/>
      <w:lvlJc w:val="left"/>
      <w:pPr>
        <w:tabs>
          <w:tab w:val="num" w:pos="2340"/>
        </w:tabs>
        <w:ind w:left="2340" w:hanging="360"/>
      </w:pPr>
    </w:lvl>
  </w:abstractNum>
  <w:abstractNum w:abstractNumId="5" w15:restartNumberingAfterBreak="0">
    <w:nsid w:val="00000006"/>
    <w:multiLevelType w:val="multilevel"/>
    <w:tmpl w:val="00000006"/>
    <w:name w:val="WW8Num14"/>
    <w:lvl w:ilvl="0">
      <w:start w:val="1"/>
      <w:numFmt w:val="decimal"/>
      <w:lvlText w:val="%1)"/>
      <w:lvlJc w:val="left"/>
      <w:pPr>
        <w:tabs>
          <w:tab w:val="num" w:pos="2340"/>
        </w:tabs>
        <w:ind w:left="2340" w:hanging="360"/>
      </w:pPr>
    </w:lvl>
    <w:lvl w:ilvl="1">
      <w:start w:val="1"/>
      <w:numFmt w:val="lowerLetter"/>
      <w:lvlText w:val="%2)"/>
      <w:lvlJc w:val="left"/>
      <w:pPr>
        <w:tabs>
          <w:tab w:val="num" w:pos="1440"/>
        </w:tabs>
        <w:ind w:left="1440" w:hanging="360"/>
      </w:pPr>
      <w:rPr>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7"/>
    <w:multiLevelType w:val="singleLevel"/>
    <w:tmpl w:val="00000007"/>
    <w:name w:val="WW8Num15"/>
    <w:lvl w:ilvl="0">
      <w:start w:val="1"/>
      <w:numFmt w:val="decimal"/>
      <w:lvlText w:val="%1)"/>
      <w:lvlJc w:val="left"/>
      <w:pPr>
        <w:tabs>
          <w:tab w:val="num" w:pos="0"/>
        </w:tabs>
        <w:ind w:left="720" w:hanging="360"/>
      </w:pPr>
    </w:lvl>
  </w:abstractNum>
  <w:abstractNum w:abstractNumId="7" w15:restartNumberingAfterBreak="0">
    <w:nsid w:val="00000008"/>
    <w:multiLevelType w:val="multilevel"/>
    <w:tmpl w:val="00000008"/>
    <w:name w:val="WW8Num16"/>
    <w:lvl w:ilvl="0">
      <w:start w:val="1"/>
      <w:numFmt w:val="decimal"/>
      <w:lvlText w:val="%1."/>
      <w:lvlJc w:val="left"/>
      <w:pPr>
        <w:tabs>
          <w:tab w:val="num" w:pos="2340"/>
        </w:tabs>
        <w:ind w:left="2340" w:hanging="360"/>
      </w:pPr>
      <w:rPr>
        <w:color w:val="auto"/>
      </w:rPr>
    </w:lvl>
    <w:lvl w:ilvl="1">
      <w:start w:val="1"/>
      <w:numFmt w:val="decimal"/>
      <w:lvlText w:val="%2)"/>
      <w:lvlJc w:val="left"/>
      <w:pPr>
        <w:tabs>
          <w:tab w:val="num" w:pos="1440"/>
        </w:tabs>
        <w:ind w:left="1440" w:hanging="360"/>
      </w:pPr>
      <w:rPr>
        <w:b w:val="0"/>
        <w:color w:val="auto"/>
      </w:rPr>
    </w:lvl>
    <w:lvl w:ilvl="2">
      <w:start w:val="1"/>
      <w:numFmt w:val="lowerLetter"/>
      <w:lvlText w:val="%3)"/>
      <w:lvlJc w:val="left"/>
      <w:pPr>
        <w:tabs>
          <w:tab w:val="num" w:pos="2340"/>
        </w:tabs>
        <w:ind w:left="2340" w:hanging="360"/>
      </w:pPr>
      <w:rPr>
        <w:b w:val="0"/>
        <w:color w:val="auto"/>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8" w15:restartNumberingAfterBreak="0">
    <w:nsid w:val="00000009"/>
    <w:multiLevelType w:val="multilevel"/>
    <w:tmpl w:val="00000009"/>
    <w:name w:val="WW8Num17"/>
    <w:lvl w:ilvl="0">
      <w:start w:val="1"/>
      <w:numFmt w:val="decimal"/>
      <w:lvlText w:val="%1."/>
      <w:lvlJc w:val="left"/>
      <w:pPr>
        <w:tabs>
          <w:tab w:val="num" w:pos="2340"/>
        </w:tabs>
        <w:ind w:left="2340" w:hanging="360"/>
      </w:pPr>
    </w:lvl>
    <w:lvl w:ilvl="1">
      <w:start w:val="1"/>
      <w:numFmt w:val="decimal"/>
      <w:lvlText w:val="%2)"/>
      <w:lvlJc w:val="left"/>
      <w:pPr>
        <w:tabs>
          <w:tab w:val="num" w:pos="1440"/>
        </w:tabs>
        <w:ind w:left="1440" w:hanging="360"/>
      </w:pPr>
      <w:rPr>
        <w:b w:val="0"/>
        <w:color w:val="auto"/>
        <w:sz w:val="21"/>
        <w:szCs w:val="21"/>
      </w:rPr>
    </w:lvl>
    <w:lvl w:ilvl="2">
      <w:start w:val="1"/>
      <w:numFmt w:val="lowerLetter"/>
      <w:lvlText w:val="%3)"/>
      <w:lvlJc w:val="left"/>
      <w:pPr>
        <w:tabs>
          <w:tab w:val="num" w:pos="2340"/>
        </w:tabs>
        <w:ind w:left="2340" w:hanging="360"/>
      </w:pPr>
      <w:rPr>
        <w:b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000000A"/>
    <w:multiLevelType w:val="singleLevel"/>
    <w:tmpl w:val="0000000A"/>
    <w:name w:val="WW8Num18"/>
    <w:lvl w:ilvl="0">
      <w:start w:val="1"/>
      <w:numFmt w:val="decimal"/>
      <w:lvlText w:val="%1."/>
      <w:lvlJc w:val="left"/>
      <w:pPr>
        <w:tabs>
          <w:tab w:val="num" w:pos="1004"/>
        </w:tabs>
        <w:ind w:left="1004" w:hanging="360"/>
      </w:pPr>
    </w:lvl>
  </w:abstractNum>
  <w:abstractNum w:abstractNumId="10" w15:restartNumberingAfterBreak="0">
    <w:nsid w:val="0000000B"/>
    <w:multiLevelType w:val="singleLevel"/>
    <w:tmpl w:val="0000000B"/>
    <w:name w:val="WW8Num19"/>
    <w:lvl w:ilvl="0">
      <w:start w:val="1"/>
      <w:numFmt w:val="lowerLetter"/>
      <w:lvlText w:val="%1)"/>
      <w:lvlJc w:val="left"/>
      <w:pPr>
        <w:tabs>
          <w:tab w:val="num" w:pos="0"/>
        </w:tabs>
        <w:ind w:left="644" w:hanging="360"/>
      </w:pPr>
      <w:rPr>
        <w:b w:val="0"/>
        <w:sz w:val="21"/>
        <w:szCs w:val="21"/>
      </w:rPr>
    </w:lvl>
  </w:abstractNum>
  <w:abstractNum w:abstractNumId="11" w15:restartNumberingAfterBreak="0">
    <w:nsid w:val="0000000C"/>
    <w:multiLevelType w:val="singleLevel"/>
    <w:tmpl w:val="0000000C"/>
    <w:name w:val="WW8Num20"/>
    <w:lvl w:ilvl="0">
      <w:start w:val="6"/>
      <w:numFmt w:val="decimal"/>
      <w:lvlText w:val="%1."/>
      <w:lvlJc w:val="left"/>
      <w:pPr>
        <w:tabs>
          <w:tab w:val="num" w:pos="1440"/>
        </w:tabs>
        <w:ind w:left="1440" w:hanging="360"/>
      </w:pPr>
    </w:lvl>
  </w:abstractNum>
  <w:abstractNum w:abstractNumId="12" w15:restartNumberingAfterBreak="0">
    <w:nsid w:val="0000000D"/>
    <w:multiLevelType w:val="singleLevel"/>
    <w:tmpl w:val="0000000D"/>
    <w:name w:val="WW8Num21"/>
    <w:lvl w:ilvl="0">
      <w:start w:val="1"/>
      <w:numFmt w:val="decimal"/>
      <w:lvlText w:val="%1."/>
      <w:lvlJc w:val="left"/>
      <w:pPr>
        <w:tabs>
          <w:tab w:val="num" w:pos="2340"/>
        </w:tabs>
        <w:ind w:left="2340" w:hanging="360"/>
      </w:pPr>
    </w:lvl>
  </w:abstractNum>
  <w:abstractNum w:abstractNumId="13" w15:restartNumberingAfterBreak="0">
    <w:nsid w:val="0000000E"/>
    <w:multiLevelType w:val="multilevel"/>
    <w:tmpl w:val="0000000E"/>
    <w:name w:val="WW8Num22"/>
    <w:lvl w:ilvl="0">
      <w:start w:val="1"/>
      <w:numFmt w:val="decimal"/>
      <w:lvlText w:val="%1."/>
      <w:lvlJc w:val="left"/>
      <w:pPr>
        <w:tabs>
          <w:tab w:val="num" w:pos="2340"/>
        </w:tabs>
        <w:ind w:left="234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6"/>
      <w:numFmt w:val="decimal"/>
      <w:lvlText w:val="%5."/>
      <w:lvlJc w:val="left"/>
      <w:pPr>
        <w:tabs>
          <w:tab w:val="num" w:pos="360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4" w15:restartNumberingAfterBreak="0">
    <w:nsid w:val="0000000F"/>
    <w:multiLevelType w:val="multilevel"/>
    <w:tmpl w:val="A87AE138"/>
    <w:name w:val="WW8Num23"/>
    <w:lvl w:ilvl="0">
      <w:start w:val="1"/>
      <w:numFmt w:val="decimal"/>
      <w:lvlText w:val="%1."/>
      <w:lvlJc w:val="left"/>
      <w:pPr>
        <w:tabs>
          <w:tab w:val="num" w:pos="1440"/>
        </w:tabs>
        <w:ind w:left="1440" w:hanging="360"/>
      </w:pPr>
      <w:rPr>
        <w:strike w:val="0"/>
      </w:rPr>
    </w:lvl>
    <w:lvl w:ilvl="1">
      <w:start w:val="1"/>
      <w:numFmt w:val="decimal"/>
      <w:lvlText w:val="%2)"/>
      <w:lvlJc w:val="left"/>
      <w:pPr>
        <w:tabs>
          <w:tab w:val="num" w:pos="1440"/>
        </w:tabs>
        <w:ind w:left="1440" w:hanging="360"/>
      </w:pPr>
      <w:rPr>
        <w:b w:val="0"/>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5" w15:restartNumberingAfterBreak="0">
    <w:nsid w:val="00000010"/>
    <w:multiLevelType w:val="multilevel"/>
    <w:tmpl w:val="00000010"/>
    <w:name w:val="WW8Num24"/>
    <w:lvl w:ilvl="0">
      <w:start w:val="2"/>
      <w:numFmt w:val="decimal"/>
      <w:lvlText w:val="%1)"/>
      <w:lvlJc w:val="left"/>
      <w:pPr>
        <w:tabs>
          <w:tab w:val="num" w:pos="1500"/>
        </w:tabs>
        <w:ind w:left="1500" w:hanging="360"/>
      </w:pPr>
    </w:lvl>
    <w:lvl w:ilvl="1">
      <w:start w:val="1"/>
      <w:numFmt w:val="lowerLetter"/>
      <w:lvlText w:val="%2."/>
      <w:lvlJc w:val="left"/>
      <w:pPr>
        <w:tabs>
          <w:tab w:val="num" w:pos="1500"/>
        </w:tabs>
        <w:ind w:left="1500" w:hanging="360"/>
      </w:pPr>
    </w:lvl>
    <w:lvl w:ilvl="2">
      <w:start w:val="1"/>
      <w:numFmt w:val="lowerRoman"/>
      <w:lvlText w:val="%3."/>
      <w:lvlJc w:val="left"/>
      <w:pPr>
        <w:tabs>
          <w:tab w:val="num" w:pos="2220"/>
        </w:tabs>
        <w:ind w:left="2220" w:hanging="180"/>
      </w:pPr>
    </w:lvl>
    <w:lvl w:ilvl="3">
      <w:start w:val="1"/>
      <w:numFmt w:val="lowerLetter"/>
      <w:lvlText w:val="%4)"/>
      <w:lvlJc w:val="left"/>
      <w:pPr>
        <w:tabs>
          <w:tab w:val="num" w:pos="2940"/>
        </w:tabs>
        <w:ind w:left="2940" w:hanging="360"/>
      </w:pPr>
    </w:lvl>
    <w:lvl w:ilvl="4">
      <w:start w:val="1"/>
      <w:numFmt w:val="decimal"/>
      <w:lvlText w:val="%5)"/>
      <w:lvlJc w:val="left"/>
      <w:pPr>
        <w:tabs>
          <w:tab w:val="num" w:pos="3660"/>
        </w:tabs>
        <w:ind w:left="3660" w:hanging="360"/>
      </w:pPr>
    </w:lvl>
    <w:lvl w:ilvl="5">
      <w:start w:val="1"/>
      <w:numFmt w:val="lowerLetter"/>
      <w:lvlText w:val="%6)"/>
      <w:lvlJc w:val="left"/>
      <w:pPr>
        <w:tabs>
          <w:tab w:val="num" w:pos="4380"/>
        </w:tabs>
        <w:ind w:left="4380" w:hanging="180"/>
      </w:pPr>
    </w:lvl>
    <w:lvl w:ilvl="6">
      <w:start w:val="1"/>
      <w:numFmt w:val="decimal"/>
      <w:lvlText w:val="%7."/>
      <w:lvlJc w:val="left"/>
      <w:pPr>
        <w:tabs>
          <w:tab w:val="num" w:pos="5100"/>
        </w:tabs>
        <w:ind w:left="5100" w:hanging="360"/>
      </w:pPr>
    </w:lvl>
    <w:lvl w:ilvl="7">
      <w:start w:val="1"/>
      <w:numFmt w:val="lowerLetter"/>
      <w:lvlText w:val="%8."/>
      <w:lvlJc w:val="left"/>
      <w:pPr>
        <w:tabs>
          <w:tab w:val="num" w:pos="5820"/>
        </w:tabs>
        <w:ind w:left="5820" w:hanging="360"/>
      </w:pPr>
    </w:lvl>
    <w:lvl w:ilvl="8">
      <w:start w:val="1"/>
      <w:numFmt w:val="lowerRoman"/>
      <w:lvlText w:val="%9."/>
      <w:lvlJc w:val="left"/>
      <w:pPr>
        <w:tabs>
          <w:tab w:val="num" w:pos="6540"/>
        </w:tabs>
        <w:ind w:left="6540" w:hanging="180"/>
      </w:pPr>
    </w:lvl>
  </w:abstractNum>
  <w:abstractNum w:abstractNumId="16" w15:restartNumberingAfterBreak="0">
    <w:nsid w:val="00000011"/>
    <w:multiLevelType w:val="singleLevel"/>
    <w:tmpl w:val="00000011"/>
    <w:name w:val="WW8Num25"/>
    <w:lvl w:ilvl="0">
      <w:start w:val="1"/>
      <w:numFmt w:val="decimal"/>
      <w:lvlText w:val="%1)"/>
      <w:lvlJc w:val="left"/>
      <w:pPr>
        <w:tabs>
          <w:tab w:val="num" w:pos="0"/>
        </w:tabs>
        <w:ind w:left="1080" w:hanging="360"/>
      </w:pPr>
    </w:lvl>
  </w:abstractNum>
  <w:abstractNum w:abstractNumId="17" w15:restartNumberingAfterBreak="0">
    <w:nsid w:val="00000012"/>
    <w:multiLevelType w:val="multilevel"/>
    <w:tmpl w:val="00000012"/>
    <w:name w:val="WW8Num26"/>
    <w:lvl w:ilvl="0">
      <w:start w:val="1"/>
      <w:numFmt w:val="decimal"/>
      <w:lvlText w:val="%1."/>
      <w:lvlJc w:val="left"/>
      <w:pPr>
        <w:tabs>
          <w:tab w:val="num" w:pos="1440"/>
        </w:tabs>
        <w:ind w:left="1440" w:hanging="360"/>
      </w:pPr>
    </w:lvl>
    <w:lvl w:ilvl="1">
      <w:start w:val="1"/>
      <w:numFmt w:val="decimal"/>
      <w:lvlText w:val="%2)"/>
      <w:lvlJc w:val="left"/>
      <w:pPr>
        <w:tabs>
          <w:tab w:val="num" w:pos="1440"/>
        </w:tabs>
        <w:ind w:left="1440" w:hanging="360"/>
      </w:pPr>
      <w:rPr>
        <w:b w:val="0"/>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3"/>
    <w:multiLevelType w:val="singleLevel"/>
    <w:tmpl w:val="00000013"/>
    <w:name w:val="WW8Num27"/>
    <w:lvl w:ilvl="0">
      <w:start w:val="1"/>
      <w:numFmt w:val="decimal"/>
      <w:lvlText w:val="%1."/>
      <w:lvlJc w:val="left"/>
      <w:pPr>
        <w:tabs>
          <w:tab w:val="num" w:pos="360"/>
        </w:tabs>
        <w:ind w:left="360" w:hanging="360"/>
      </w:pPr>
    </w:lvl>
  </w:abstractNum>
  <w:abstractNum w:abstractNumId="19" w15:restartNumberingAfterBreak="0">
    <w:nsid w:val="00000014"/>
    <w:multiLevelType w:val="singleLevel"/>
    <w:tmpl w:val="00000014"/>
    <w:name w:val="WW8Num28"/>
    <w:lvl w:ilvl="0">
      <w:start w:val="1"/>
      <w:numFmt w:val="decimal"/>
      <w:lvlText w:val="%1."/>
      <w:lvlJc w:val="left"/>
      <w:pPr>
        <w:tabs>
          <w:tab w:val="num" w:pos="1440"/>
        </w:tabs>
        <w:ind w:left="1440" w:hanging="360"/>
      </w:pPr>
    </w:lvl>
  </w:abstractNum>
  <w:abstractNum w:abstractNumId="20" w15:restartNumberingAfterBreak="0">
    <w:nsid w:val="00000015"/>
    <w:multiLevelType w:val="singleLevel"/>
    <w:tmpl w:val="00000015"/>
    <w:name w:val="WW8Num29"/>
    <w:lvl w:ilvl="0">
      <w:start w:val="1"/>
      <w:numFmt w:val="decimal"/>
      <w:lvlText w:val="%1)"/>
      <w:lvlJc w:val="left"/>
      <w:pPr>
        <w:tabs>
          <w:tab w:val="num" w:pos="0"/>
        </w:tabs>
        <w:ind w:left="720" w:hanging="360"/>
      </w:pPr>
    </w:lvl>
  </w:abstractNum>
  <w:abstractNum w:abstractNumId="21" w15:restartNumberingAfterBreak="0">
    <w:nsid w:val="00000016"/>
    <w:multiLevelType w:val="multilevel"/>
    <w:tmpl w:val="00000016"/>
    <w:name w:val="WW8Num30"/>
    <w:lvl w:ilvl="0">
      <w:start w:val="4"/>
      <w:numFmt w:val="decimal"/>
      <w:lvlText w:val="%1."/>
      <w:lvlJc w:val="left"/>
      <w:pPr>
        <w:tabs>
          <w:tab w:val="num" w:pos="1440"/>
        </w:tabs>
        <w:ind w:left="1440" w:hanging="360"/>
      </w:pPr>
    </w:lvl>
    <w:lvl w:ilvl="1">
      <w:start w:val="1"/>
      <w:numFmt w:val="decimal"/>
      <w:lvlText w:val="%2)"/>
      <w:lvlJc w:val="left"/>
      <w:pPr>
        <w:tabs>
          <w:tab w:val="num" w:pos="1440"/>
        </w:tabs>
        <w:ind w:left="1440" w:hanging="360"/>
      </w:pPr>
      <w:rPr>
        <w:b w:val="0"/>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2" w15:restartNumberingAfterBreak="0">
    <w:nsid w:val="00000017"/>
    <w:multiLevelType w:val="singleLevel"/>
    <w:tmpl w:val="00000017"/>
    <w:name w:val="WW8Num31"/>
    <w:lvl w:ilvl="0">
      <w:start w:val="1"/>
      <w:numFmt w:val="decimal"/>
      <w:lvlText w:val="%1)"/>
      <w:lvlJc w:val="left"/>
      <w:pPr>
        <w:tabs>
          <w:tab w:val="num" w:pos="0"/>
        </w:tabs>
        <w:ind w:left="1020" w:hanging="360"/>
      </w:pPr>
    </w:lvl>
  </w:abstractNum>
  <w:abstractNum w:abstractNumId="23" w15:restartNumberingAfterBreak="0">
    <w:nsid w:val="00000018"/>
    <w:multiLevelType w:val="singleLevel"/>
    <w:tmpl w:val="00000018"/>
    <w:name w:val="WW8Num32"/>
    <w:lvl w:ilvl="0">
      <w:start w:val="5"/>
      <w:numFmt w:val="decimal"/>
      <w:lvlText w:val="%1."/>
      <w:lvlJc w:val="left"/>
      <w:pPr>
        <w:tabs>
          <w:tab w:val="num" w:pos="0"/>
        </w:tabs>
        <w:ind w:left="720" w:hanging="360"/>
      </w:pPr>
    </w:lvl>
  </w:abstractNum>
  <w:abstractNum w:abstractNumId="24" w15:restartNumberingAfterBreak="0">
    <w:nsid w:val="00000019"/>
    <w:multiLevelType w:val="singleLevel"/>
    <w:tmpl w:val="00000019"/>
    <w:name w:val="WW8Num33"/>
    <w:lvl w:ilvl="0">
      <w:start w:val="1"/>
      <w:numFmt w:val="decimal"/>
      <w:lvlText w:val="%1."/>
      <w:lvlJc w:val="left"/>
      <w:pPr>
        <w:tabs>
          <w:tab w:val="num" w:pos="2340"/>
        </w:tabs>
        <w:ind w:left="2340" w:hanging="360"/>
      </w:pPr>
    </w:lvl>
  </w:abstractNum>
  <w:abstractNum w:abstractNumId="25" w15:restartNumberingAfterBreak="0">
    <w:nsid w:val="0000001A"/>
    <w:multiLevelType w:val="singleLevel"/>
    <w:tmpl w:val="0000001A"/>
    <w:name w:val="WW8Num34"/>
    <w:lvl w:ilvl="0">
      <w:start w:val="6"/>
      <w:numFmt w:val="decimal"/>
      <w:lvlText w:val="%1."/>
      <w:lvlJc w:val="left"/>
      <w:pPr>
        <w:tabs>
          <w:tab w:val="num" w:pos="1440"/>
        </w:tabs>
        <w:ind w:left="1440" w:hanging="360"/>
      </w:pPr>
    </w:lvl>
  </w:abstractNum>
  <w:abstractNum w:abstractNumId="26" w15:restartNumberingAfterBreak="0">
    <w:nsid w:val="0000001B"/>
    <w:multiLevelType w:val="singleLevel"/>
    <w:tmpl w:val="0000001B"/>
    <w:name w:val="WW8Num35"/>
    <w:lvl w:ilvl="0">
      <w:start w:val="1"/>
      <w:numFmt w:val="decimal"/>
      <w:lvlText w:val="%1)"/>
      <w:lvlJc w:val="left"/>
      <w:pPr>
        <w:tabs>
          <w:tab w:val="num" w:pos="1980"/>
        </w:tabs>
        <w:ind w:left="1980" w:hanging="360"/>
      </w:pPr>
      <w:rPr>
        <w:b w:val="0"/>
      </w:rPr>
    </w:lvl>
  </w:abstractNum>
  <w:abstractNum w:abstractNumId="27" w15:restartNumberingAfterBreak="0">
    <w:nsid w:val="0000001C"/>
    <w:multiLevelType w:val="singleLevel"/>
    <w:tmpl w:val="0000001C"/>
    <w:name w:val="WW8Num36"/>
    <w:lvl w:ilvl="0">
      <w:start w:val="2"/>
      <w:numFmt w:val="decimal"/>
      <w:lvlText w:val="%1."/>
      <w:lvlJc w:val="left"/>
      <w:pPr>
        <w:tabs>
          <w:tab w:val="num" w:pos="1440"/>
        </w:tabs>
        <w:ind w:left="1440" w:hanging="360"/>
      </w:pPr>
    </w:lvl>
  </w:abstractNum>
  <w:abstractNum w:abstractNumId="28" w15:restartNumberingAfterBreak="0">
    <w:nsid w:val="0000001D"/>
    <w:multiLevelType w:val="multilevel"/>
    <w:tmpl w:val="0000001D"/>
    <w:name w:val="WW8Num37"/>
    <w:lvl w:ilvl="0">
      <w:start w:val="1"/>
      <w:numFmt w:val="decimal"/>
      <w:lvlText w:val="%1)"/>
      <w:lvlJc w:val="left"/>
      <w:pPr>
        <w:tabs>
          <w:tab w:val="num" w:pos="1440"/>
        </w:tabs>
        <w:ind w:left="1440" w:hanging="360"/>
      </w:pPr>
      <w:rPr>
        <w:b w:val="0"/>
        <w:color w:val="auto"/>
      </w:rPr>
    </w:lvl>
    <w:lvl w:ilvl="1">
      <w:start w:val="21"/>
      <w:numFmt w:val="decimal"/>
      <w:lvlText w:val="%2."/>
      <w:lvlJc w:val="left"/>
      <w:pPr>
        <w:tabs>
          <w:tab w:val="num" w:pos="1440"/>
        </w:tabs>
        <w:ind w:left="1440" w:hanging="360"/>
      </w:pPr>
      <w:rPr>
        <w:b w:val="0"/>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9" w15:restartNumberingAfterBreak="0">
    <w:nsid w:val="0000001E"/>
    <w:multiLevelType w:val="singleLevel"/>
    <w:tmpl w:val="0000001E"/>
    <w:name w:val="WW8Num38"/>
    <w:lvl w:ilvl="0">
      <w:start w:val="1"/>
      <w:numFmt w:val="decimal"/>
      <w:lvlText w:val="%1)"/>
      <w:lvlJc w:val="left"/>
      <w:pPr>
        <w:tabs>
          <w:tab w:val="num" w:pos="0"/>
        </w:tabs>
        <w:ind w:left="720" w:hanging="360"/>
      </w:pPr>
    </w:lvl>
  </w:abstractNum>
  <w:abstractNum w:abstractNumId="30" w15:restartNumberingAfterBreak="0">
    <w:nsid w:val="0000001F"/>
    <w:multiLevelType w:val="singleLevel"/>
    <w:tmpl w:val="0000001F"/>
    <w:name w:val="WW8Num39"/>
    <w:lvl w:ilvl="0">
      <w:start w:val="1"/>
      <w:numFmt w:val="decimal"/>
      <w:lvlText w:val="%1)"/>
      <w:lvlJc w:val="left"/>
      <w:pPr>
        <w:tabs>
          <w:tab w:val="num" w:pos="3660"/>
        </w:tabs>
        <w:ind w:left="3660" w:hanging="360"/>
      </w:pPr>
    </w:lvl>
  </w:abstractNum>
  <w:abstractNum w:abstractNumId="31" w15:restartNumberingAfterBreak="0">
    <w:nsid w:val="00000020"/>
    <w:multiLevelType w:val="multilevel"/>
    <w:tmpl w:val="5C0A503A"/>
    <w:name w:val="WW8Num40"/>
    <w:lvl w:ilvl="0">
      <w:start w:val="1"/>
      <w:numFmt w:val="decimal"/>
      <w:lvlText w:val="%1."/>
      <w:lvlJc w:val="left"/>
      <w:pPr>
        <w:tabs>
          <w:tab w:val="num" w:pos="502"/>
        </w:tabs>
        <w:ind w:left="502" w:hanging="360"/>
      </w:pPr>
      <w:rPr>
        <w:b w:val="0"/>
      </w:rPr>
    </w:lvl>
    <w:lvl w:ilvl="1">
      <w:start w:val="1"/>
      <w:numFmt w:val="decimal"/>
      <w:lvlText w:val="%2)"/>
      <w:lvlJc w:val="left"/>
      <w:pPr>
        <w:tabs>
          <w:tab w:val="num" w:pos="1440"/>
        </w:tabs>
        <w:ind w:left="1440" w:hanging="360"/>
      </w:pPr>
      <w:rPr>
        <w:b w:val="0"/>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2" w15:restartNumberingAfterBreak="0">
    <w:nsid w:val="00000021"/>
    <w:multiLevelType w:val="singleLevel"/>
    <w:tmpl w:val="00000021"/>
    <w:name w:val="WW8Num41"/>
    <w:lvl w:ilvl="0">
      <w:start w:val="1"/>
      <w:numFmt w:val="decimal"/>
      <w:lvlText w:val="%1."/>
      <w:lvlJc w:val="left"/>
      <w:pPr>
        <w:tabs>
          <w:tab w:val="num" w:pos="1440"/>
        </w:tabs>
        <w:ind w:left="1440" w:hanging="360"/>
      </w:pPr>
    </w:lvl>
  </w:abstractNum>
  <w:abstractNum w:abstractNumId="33" w15:restartNumberingAfterBreak="0">
    <w:nsid w:val="00000022"/>
    <w:multiLevelType w:val="singleLevel"/>
    <w:tmpl w:val="00000022"/>
    <w:name w:val="WW8Num42"/>
    <w:lvl w:ilvl="0">
      <w:start w:val="1"/>
      <w:numFmt w:val="decimal"/>
      <w:lvlText w:val="%1."/>
      <w:lvlJc w:val="left"/>
      <w:pPr>
        <w:tabs>
          <w:tab w:val="num" w:pos="0"/>
        </w:tabs>
        <w:ind w:left="720" w:hanging="360"/>
      </w:pPr>
    </w:lvl>
  </w:abstractNum>
  <w:abstractNum w:abstractNumId="34" w15:restartNumberingAfterBreak="0">
    <w:nsid w:val="00000023"/>
    <w:multiLevelType w:val="singleLevel"/>
    <w:tmpl w:val="00000023"/>
    <w:name w:val="WW8Num43"/>
    <w:lvl w:ilvl="0">
      <w:start w:val="1"/>
      <w:numFmt w:val="decimal"/>
      <w:lvlText w:val="%1."/>
      <w:lvlJc w:val="left"/>
      <w:pPr>
        <w:tabs>
          <w:tab w:val="num" w:pos="0"/>
        </w:tabs>
        <w:ind w:left="360" w:hanging="360"/>
      </w:pPr>
    </w:lvl>
  </w:abstractNum>
  <w:abstractNum w:abstractNumId="35" w15:restartNumberingAfterBreak="0">
    <w:nsid w:val="00000024"/>
    <w:multiLevelType w:val="singleLevel"/>
    <w:tmpl w:val="00000024"/>
    <w:name w:val="WW8Num44"/>
    <w:lvl w:ilvl="0">
      <w:start w:val="1"/>
      <w:numFmt w:val="decimal"/>
      <w:lvlText w:val="%1."/>
      <w:lvlJc w:val="left"/>
      <w:pPr>
        <w:tabs>
          <w:tab w:val="num" w:pos="2340"/>
        </w:tabs>
        <w:ind w:left="2340" w:hanging="360"/>
      </w:pPr>
    </w:lvl>
  </w:abstractNum>
  <w:abstractNum w:abstractNumId="36" w15:restartNumberingAfterBreak="0">
    <w:nsid w:val="00000025"/>
    <w:multiLevelType w:val="singleLevel"/>
    <w:tmpl w:val="00000025"/>
    <w:name w:val="WW8Num45"/>
    <w:lvl w:ilvl="0">
      <w:start w:val="1"/>
      <w:numFmt w:val="decimal"/>
      <w:lvlText w:val="%1)"/>
      <w:lvlJc w:val="left"/>
      <w:pPr>
        <w:tabs>
          <w:tab w:val="num" w:pos="0"/>
        </w:tabs>
        <w:ind w:left="720" w:hanging="360"/>
      </w:pPr>
    </w:lvl>
  </w:abstractNum>
  <w:abstractNum w:abstractNumId="37" w15:restartNumberingAfterBreak="0">
    <w:nsid w:val="00000026"/>
    <w:multiLevelType w:val="singleLevel"/>
    <w:tmpl w:val="287C836A"/>
    <w:name w:val="WW8Num46"/>
    <w:lvl w:ilvl="0">
      <w:start w:val="1"/>
      <w:numFmt w:val="decimal"/>
      <w:lvlText w:val="%1."/>
      <w:lvlJc w:val="left"/>
      <w:pPr>
        <w:tabs>
          <w:tab w:val="num" w:pos="1440"/>
        </w:tabs>
        <w:ind w:left="1440" w:hanging="360"/>
      </w:pPr>
      <w:rPr>
        <w:rFonts w:hint="default"/>
        <w:b w:val="0"/>
      </w:rPr>
    </w:lvl>
  </w:abstractNum>
  <w:abstractNum w:abstractNumId="38" w15:restartNumberingAfterBreak="0">
    <w:nsid w:val="00000027"/>
    <w:multiLevelType w:val="multilevel"/>
    <w:tmpl w:val="00000027"/>
    <w:name w:val="WW8Num47"/>
    <w:lvl w:ilvl="0">
      <w:start w:val="9"/>
      <w:numFmt w:val="decimal"/>
      <w:lvlText w:val="%1."/>
      <w:lvlJc w:val="left"/>
      <w:pPr>
        <w:tabs>
          <w:tab w:val="num" w:pos="1531"/>
        </w:tabs>
        <w:ind w:left="1531"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9" w15:restartNumberingAfterBreak="0">
    <w:nsid w:val="00000028"/>
    <w:multiLevelType w:val="singleLevel"/>
    <w:tmpl w:val="A3A80396"/>
    <w:name w:val="WW8Num48"/>
    <w:lvl w:ilvl="0">
      <w:start w:val="1"/>
      <w:numFmt w:val="decimal"/>
      <w:lvlText w:val="%1."/>
      <w:lvlJc w:val="left"/>
      <w:pPr>
        <w:tabs>
          <w:tab w:val="num" w:pos="0"/>
        </w:tabs>
        <w:ind w:left="720" w:hanging="360"/>
      </w:pPr>
      <w:rPr>
        <w:color w:val="auto"/>
      </w:rPr>
    </w:lvl>
  </w:abstractNum>
  <w:abstractNum w:abstractNumId="40" w15:restartNumberingAfterBreak="0">
    <w:nsid w:val="00000029"/>
    <w:multiLevelType w:val="singleLevel"/>
    <w:tmpl w:val="00000029"/>
    <w:name w:val="WW8Num49"/>
    <w:lvl w:ilvl="0">
      <w:start w:val="3"/>
      <w:numFmt w:val="decimal"/>
      <w:lvlText w:val="%1."/>
      <w:lvlJc w:val="left"/>
      <w:pPr>
        <w:tabs>
          <w:tab w:val="num" w:pos="0"/>
        </w:tabs>
        <w:ind w:left="720" w:hanging="360"/>
      </w:pPr>
    </w:lvl>
  </w:abstractNum>
  <w:abstractNum w:abstractNumId="41" w15:restartNumberingAfterBreak="0">
    <w:nsid w:val="0000002A"/>
    <w:multiLevelType w:val="singleLevel"/>
    <w:tmpl w:val="0000002A"/>
    <w:name w:val="WW8Num51"/>
    <w:lvl w:ilvl="0">
      <w:start w:val="1"/>
      <w:numFmt w:val="decimal"/>
      <w:lvlText w:val="%1)"/>
      <w:lvlJc w:val="left"/>
      <w:pPr>
        <w:tabs>
          <w:tab w:val="num" w:pos="1440"/>
        </w:tabs>
        <w:ind w:left="1440" w:hanging="360"/>
      </w:pPr>
      <w:rPr>
        <w:b w:val="0"/>
        <w:color w:val="auto"/>
      </w:rPr>
    </w:lvl>
  </w:abstractNum>
  <w:abstractNum w:abstractNumId="42" w15:restartNumberingAfterBreak="0">
    <w:nsid w:val="0000002B"/>
    <w:multiLevelType w:val="multilevel"/>
    <w:tmpl w:val="0000002B"/>
    <w:name w:val="WW8Num52"/>
    <w:lvl w:ilvl="0">
      <w:start w:val="1"/>
      <w:numFmt w:val="decimal"/>
      <w:lvlText w:val="%1."/>
      <w:lvlJc w:val="left"/>
      <w:pPr>
        <w:tabs>
          <w:tab w:val="num" w:pos="1440"/>
        </w:tabs>
        <w:ind w:left="1440" w:hanging="360"/>
      </w:pPr>
    </w:lvl>
    <w:lvl w:ilvl="1">
      <w:start w:val="1"/>
      <w:numFmt w:val="lowerLetter"/>
      <w:lvlText w:val="%2)"/>
      <w:lvlJc w:val="left"/>
      <w:pPr>
        <w:tabs>
          <w:tab w:val="num" w:pos="1440"/>
        </w:tabs>
        <w:ind w:left="1440" w:hanging="360"/>
      </w:pPr>
    </w:lvl>
    <w:lvl w:ilvl="2">
      <w:start w:val="2"/>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3" w15:restartNumberingAfterBreak="0">
    <w:nsid w:val="02DE1B46"/>
    <w:multiLevelType w:val="hybridMultilevel"/>
    <w:tmpl w:val="EAD0CFD6"/>
    <w:styleLink w:val="Zaimportowanystyl37"/>
    <w:lvl w:ilvl="0" w:tplc="FEDC04C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CECEB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3C045B8">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94498E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08E21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F70C9A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80A55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5CA94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86E53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03452A06"/>
    <w:multiLevelType w:val="hybridMultilevel"/>
    <w:tmpl w:val="3954ABE4"/>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45" w15:restartNumberingAfterBreak="0">
    <w:nsid w:val="03A32ACD"/>
    <w:multiLevelType w:val="multilevel"/>
    <w:tmpl w:val="C9DA5004"/>
    <w:name w:val="WW8Num242"/>
    <w:lvl w:ilvl="0">
      <w:start w:val="4"/>
      <w:numFmt w:val="decimal"/>
      <w:lvlText w:val="%1)"/>
      <w:lvlJc w:val="left"/>
      <w:pPr>
        <w:tabs>
          <w:tab w:val="num" w:pos="1500"/>
        </w:tabs>
        <w:ind w:left="1500" w:hanging="360"/>
      </w:pPr>
      <w:rPr>
        <w:rFonts w:hint="default"/>
      </w:rPr>
    </w:lvl>
    <w:lvl w:ilvl="1">
      <w:start w:val="1"/>
      <w:numFmt w:val="lowerLetter"/>
      <w:lvlText w:val="%2."/>
      <w:lvlJc w:val="left"/>
      <w:pPr>
        <w:tabs>
          <w:tab w:val="num" w:pos="1500"/>
        </w:tabs>
        <w:ind w:left="1500" w:hanging="360"/>
      </w:pPr>
      <w:rPr>
        <w:rFonts w:hint="default"/>
      </w:rPr>
    </w:lvl>
    <w:lvl w:ilvl="2">
      <w:start w:val="1"/>
      <w:numFmt w:val="lowerRoman"/>
      <w:lvlText w:val="%3."/>
      <w:lvlJc w:val="left"/>
      <w:pPr>
        <w:tabs>
          <w:tab w:val="num" w:pos="2220"/>
        </w:tabs>
        <w:ind w:left="2220" w:hanging="180"/>
      </w:pPr>
      <w:rPr>
        <w:rFonts w:hint="default"/>
      </w:rPr>
    </w:lvl>
    <w:lvl w:ilvl="3">
      <w:start w:val="1"/>
      <w:numFmt w:val="lowerLetter"/>
      <w:lvlText w:val="%4)"/>
      <w:lvlJc w:val="left"/>
      <w:pPr>
        <w:tabs>
          <w:tab w:val="num" w:pos="2940"/>
        </w:tabs>
        <w:ind w:left="2940" w:hanging="360"/>
      </w:pPr>
      <w:rPr>
        <w:rFonts w:hint="default"/>
      </w:rPr>
    </w:lvl>
    <w:lvl w:ilvl="4">
      <w:start w:val="1"/>
      <w:numFmt w:val="decimal"/>
      <w:lvlText w:val="%5)"/>
      <w:lvlJc w:val="left"/>
      <w:pPr>
        <w:tabs>
          <w:tab w:val="num" w:pos="3660"/>
        </w:tabs>
        <w:ind w:left="3660" w:hanging="360"/>
      </w:pPr>
      <w:rPr>
        <w:rFonts w:hint="default"/>
      </w:rPr>
    </w:lvl>
    <w:lvl w:ilvl="5">
      <w:start w:val="1"/>
      <w:numFmt w:val="lowerLetter"/>
      <w:lvlText w:val="%6)"/>
      <w:lvlJc w:val="left"/>
      <w:pPr>
        <w:tabs>
          <w:tab w:val="num" w:pos="4380"/>
        </w:tabs>
        <w:ind w:left="4380" w:hanging="180"/>
      </w:pPr>
      <w:rPr>
        <w:rFonts w:hint="default"/>
      </w:rPr>
    </w:lvl>
    <w:lvl w:ilvl="6">
      <w:start w:val="1"/>
      <w:numFmt w:val="decimal"/>
      <w:lvlText w:val="%7."/>
      <w:lvlJc w:val="left"/>
      <w:pPr>
        <w:tabs>
          <w:tab w:val="num" w:pos="5100"/>
        </w:tabs>
        <w:ind w:left="5100" w:hanging="360"/>
      </w:pPr>
      <w:rPr>
        <w:rFonts w:hint="default"/>
      </w:rPr>
    </w:lvl>
    <w:lvl w:ilvl="7">
      <w:start w:val="1"/>
      <w:numFmt w:val="lowerLetter"/>
      <w:lvlText w:val="%8."/>
      <w:lvlJc w:val="left"/>
      <w:pPr>
        <w:tabs>
          <w:tab w:val="num" w:pos="5820"/>
        </w:tabs>
        <w:ind w:left="5820" w:hanging="360"/>
      </w:pPr>
      <w:rPr>
        <w:rFonts w:hint="default"/>
      </w:rPr>
    </w:lvl>
    <w:lvl w:ilvl="8">
      <w:start w:val="1"/>
      <w:numFmt w:val="lowerRoman"/>
      <w:lvlText w:val="%9."/>
      <w:lvlJc w:val="left"/>
      <w:pPr>
        <w:tabs>
          <w:tab w:val="num" w:pos="6540"/>
        </w:tabs>
        <w:ind w:left="6540" w:hanging="180"/>
      </w:pPr>
      <w:rPr>
        <w:rFonts w:hint="default"/>
      </w:rPr>
    </w:lvl>
  </w:abstractNum>
  <w:abstractNum w:abstractNumId="46" w15:restartNumberingAfterBreak="0">
    <w:nsid w:val="06941C7B"/>
    <w:multiLevelType w:val="multilevel"/>
    <w:tmpl w:val="0000000E"/>
    <w:name w:val="WW8Num462"/>
    <w:lvl w:ilvl="0">
      <w:start w:val="1"/>
      <w:numFmt w:val="decimal"/>
      <w:lvlText w:val="%1."/>
      <w:lvlJc w:val="left"/>
      <w:pPr>
        <w:tabs>
          <w:tab w:val="num" w:pos="2340"/>
        </w:tabs>
        <w:ind w:left="234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6"/>
      <w:numFmt w:val="decimal"/>
      <w:lvlText w:val="%5."/>
      <w:lvlJc w:val="left"/>
      <w:pPr>
        <w:tabs>
          <w:tab w:val="num" w:pos="360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47" w15:restartNumberingAfterBreak="0">
    <w:nsid w:val="073B02D0"/>
    <w:multiLevelType w:val="hybridMultilevel"/>
    <w:tmpl w:val="F3849DF8"/>
    <w:lvl w:ilvl="0" w:tplc="3CB68E0C">
      <w:start w:val="1"/>
      <w:numFmt w:val="decimal"/>
      <w:lvlText w:val="%1."/>
      <w:lvlJc w:val="left"/>
      <w:pPr>
        <w:tabs>
          <w:tab w:val="num" w:pos="502"/>
        </w:tabs>
        <w:ind w:left="502" w:hanging="360"/>
      </w:pPr>
      <w:rPr>
        <w:rFonts w:hint="default"/>
        <w:strike w:val="0"/>
        <w:color w:val="auto"/>
      </w:rPr>
    </w:lvl>
    <w:lvl w:ilvl="1" w:tplc="04150001">
      <w:start w:val="1"/>
      <w:numFmt w:val="bullet"/>
      <w:lvlText w:val=""/>
      <w:lvlJc w:val="left"/>
      <w:pPr>
        <w:tabs>
          <w:tab w:val="num" w:pos="1222"/>
        </w:tabs>
        <w:ind w:left="1222" w:hanging="360"/>
      </w:pPr>
      <w:rPr>
        <w:rFonts w:ascii="Symbol" w:hAnsi="Symbol" w:hint="default"/>
        <w:strike w:val="0"/>
      </w:rPr>
    </w:lvl>
    <w:lvl w:ilvl="2" w:tplc="04150005" w:tentative="1">
      <w:start w:val="1"/>
      <w:numFmt w:val="lowerRoman"/>
      <w:lvlText w:val="%3."/>
      <w:lvlJc w:val="right"/>
      <w:pPr>
        <w:tabs>
          <w:tab w:val="num" w:pos="1942"/>
        </w:tabs>
        <w:ind w:left="1942" w:hanging="180"/>
      </w:pPr>
      <w:rPr>
        <w:rFonts w:cs="Times New Roman"/>
      </w:rPr>
    </w:lvl>
    <w:lvl w:ilvl="3" w:tplc="04150001" w:tentative="1">
      <w:start w:val="1"/>
      <w:numFmt w:val="decimal"/>
      <w:lvlText w:val="%4."/>
      <w:lvlJc w:val="left"/>
      <w:pPr>
        <w:tabs>
          <w:tab w:val="num" w:pos="2662"/>
        </w:tabs>
        <w:ind w:left="2662" w:hanging="360"/>
      </w:pPr>
      <w:rPr>
        <w:rFonts w:cs="Times New Roman"/>
      </w:rPr>
    </w:lvl>
    <w:lvl w:ilvl="4" w:tplc="04150003" w:tentative="1">
      <w:start w:val="1"/>
      <w:numFmt w:val="lowerLetter"/>
      <w:lvlText w:val="%5."/>
      <w:lvlJc w:val="left"/>
      <w:pPr>
        <w:tabs>
          <w:tab w:val="num" w:pos="3382"/>
        </w:tabs>
        <w:ind w:left="3382" w:hanging="360"/>
      </w:pPr>
      <w:rPr>
        <w:rFonts w:cs="Times New Roman"/>
      </w:rPr>
    </w:lvl>
    <w:lvl w:ilvl="5" w:tplc="04150005" w:tentative="1">
      <w:start w:val="1"/>
      <w:numFmt w:val="lowerRoman"/>
      <w:lvlText w:val="%6."/>
      <w:lvlJc w:val="right"/>
      <w:pPr>
        <w:tabs>
          <w:tab w:val="num" w:pos="4102"/>
        </w:tabs>
        <w:ind w:left="4102" w:hanging="180"/>
      </w:pPr>
      <w:rPr>
        <w:rFonts w:cs="Times New Roman"/>
      </w:rPr>
    </w:lvl>
    <w:lvl w:ilvl="6" w:tplc="04150001" w:tentative="1">
      <w:start w:val="1"/>
      <w:numFmt w:val="decimal"/>
      <w:lvlText w:val="%7."/>
      <w:lvlJc w:val="left"/>
      <w:pPr>
        <w:tabs>
          <w:tab w:val="num" w:pos="4822"/>
        </w:tabs>
        <w:ind w:left="4822" w:hanging="360"/>
      </w:pPr>
      <w:rPr>
        <w:rFonts w:cs="Times New Roman"/>
      </w:rPr>
    </w:lvl>
    <w:lvl w:ilvl="7" w:tplc="04150003" w:tentative="1">
      <w:start w:val="1"/>
      <w:numFmt w:val="lowerLetter"/>
      <w:lvlText w:val="%8."/>
      <w:lvlJc w:val="left"/>
      <w:pPr>
        <w:tabs>
          <w:tab w:val="num" w:pos="5542"/>
        </w:tabs>
        <w:ind w:left="5542" w:hanging="360"/>
      </w:pPr>
      <w:rPr>
        <w:rFonts w:cs="Times New Roman"/>
      </w:rPr>
    </w:lvl>
    <w:lvl w:ilvl="8" w:tplc="04150005" w:tentative="1">
      <w:start w:val="1"/>
      <w:numFmt w:val="lowerRoman"/>
      <w:lvlText w:val="%9."/>
      <w:lvlJc w:val="right"/>
      <w:pPr>
        <w:tabs>
          <w:tab w:val="num" w:pos="6262"/>
        </w:tabs>
        <w:ind w:left="6262" w:hanging="180"/>
      </w:pPr>
      <w:rPr>
        <w:rFonts w:cs="Times New Roman"/>
      </w:rPr>
    </w:lvl>
  </w:abstractNum>
  <w:abstractNum w:abstractNumId="48" w15:restartNumberingAfterBreak="0">
    <w:nsid w:val="08B07030"/>
    <w:multiLevelType w:val="hybridMultilevel"/>
    <w:tmpl w:val="3D02C8CE"/>
    <w:lvl w:ilvl="0" w:tplc="40DED1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0F056309"/>
    <w:multiLevelType w:val="hybridMultilevel"/>
    <w:tmpl w:val="499AFD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3671AA9"/>
    <w:multiLevelType w:val="hybridMultilevel"/>
    <w:tmpl w:val="0C128216"/>
    <w:lvl w:ilvl="0" w:tplc="50FC38D2">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573114F"/>
    <w:multiLevelType w:val="hybridMultilevel"/>
    <w:tmpl w:val="521A141C"/>
    <w:styleLink w:val="Zaimportowanystyl9"/>
    <w:lvl w:ilvl="0" w:tplc="C854BB8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A387CC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64867F8">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42C770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C82C90A">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3407D18">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0BA90C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0C00EAE">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05E9EFC">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1C6501FD"/>
    <w:multiLevelType w:val="hybridMultilevel"/>
    <w:tmpl w:val="56AA4988"/>
    <w:lvl w:ilvl="0" w:tplc="B12A1726">
      <w:start w:val="29"/>
      <w:numFmt w:val="decimal"/>
      <w:lvlText w:val="%1)"/>
      <w:lvlJc w:val="left"/>
      <w:pPr>
        <w:ind w:left="1440" w:hanging="360"/>
      </w:pPr>
      <w:rPr>
        <w:rFonts w:eastAsia="Times New Roman"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228D32DA"/>
    <w:multiLevelType w:val="hybridMultilevel"/>
    <w:tmpl w:val="27BCAA6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4" w15:restartNumberingAfterBreak="0">
    <w:nsid w:val="24B02BEE"/>
    <w:multiLevelType w:val="hybridMultilevel"/>
    <w:tmpl w:val="1BB43CA0"/>
    <w:lvl w:ilvl="0" w:tplc="04150017">
      <w:start w:val="1"/>
      <w:numFmt w:val="lowerLetter"/>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55" w15:restartNumberingAfterBreak="0">
    <w:nsid w:val="26D313F2"/>
    <w:multiLevelType w:val="hybridMultilevel"/>
    <w:tmpl w:val="F89C2CC6"/>
    <w:lvl w:ilvl="0" w:tplc="F09E64A0">
      <w:start w:val="1"/>
      <w:numFmt w:val="decimal"/>
      <w:lvlText w:val="%1."/>
      <w:lvlJc w:val="left"/>
      <w:pPr>
        <w:ind w:left="360" w:hanging="360"/>
      </w:pPr>
      <w:rPr>
        <w:rFonts w:ascii="Arial" w:eastAsia="Times New Roman" w:hAnsi="Arial" w:cs="Arial" w:hint="default"/>
        <w:b w:val="0"/>
        <w:bCs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6" w15:restartNumberingAfterBreak="0">
    <w:nsid w:val="27DF4F4F"/>
    <w:multiLevelType w:val="hybridMultilevel"/>
    <w:tmpl w:val="AE9E8A9A"/>
    <w:lvl w:ilvl="0" w:tplc="04150017">
      <w:start w:val="1"/>
      <w:numFmt w:val="lowerLetter"/>
      <w:lvlText w:val="%1)"/>
      <w:lvlJc w:val="left"/>
      <w:pPr>
        <w:ind w:left="1004" w:hanging="360"/>
      </w:pPr>
    </w:lvl>
    <w:lvl w:ilvl="1" w:tplc="B1EEAE90">
      <w:start w:val="1"/>
      <w:numFmt w:val="decimal"/>
      <w:lvlText w:val="%2."/>
      <w:lvlJc w:val="left"/>
      <w:pPr>
        <w:ind w:left="502" w:hanging="360"/>
      </w:pPr>
      <w:rPr>
        <w:rFonts w:hint="default"/>
        <w:color w:val="auto"/>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2A595161"/>
    <w:multiLevelType w:val="hybridMultilevel"/>
    <w:tmpl w:val="7494AC50"/>
    <w:lvl w:ilvl="0" w:tplc="04150001">
      <w:start w:val="1"/>
      <w:numFmt w:val="bullet"/>
      <w:lvlText w:val=""/>
      <w:lvlJc w:val="left"/>
      <w:pPr>
        <w:tabs>
          <w:tab w:val="num" w:pos="644"/>
        </w:tabs>
        <w:ind w:left="644" w:hanging="360"/>
      </w:pPr>
      <w:rPr>
        <w:rFonts w:ascii="Symbol" w:hAnsi="Symbol" w:hint="default"/>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58" w15:restartNumberingAfterBreak="0">
    <w:nsid w:val="2BCB4E46"/>
    <w:multiLevelType w:val="hybridMultilevel"/>
    <w:tmpl w:val="7ED8B7B6"/>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59" w15:restartNumberingAfterBreak="0">
    <w:nsid w:val="2DA67DC1"/>
    <w:multiLevelType w:val="hybridMultilevel"/>
    <w:tmpl w:val="B2ECAF0A"/>
    <w:lvl w:ilvl="0" w:tplc="8116A5E6">
      <w:start w:val="1"/>
      <w:numFmt w:val="decimal"/>
      <w:lvlText w:val="%1."/>
      <w:lvlJc w:val="left"/>
      <w:pPr>
        <w:tabs>
          <w:tab w:val="num" w:pos="502"/>
        </w:tabs>
        <w:ind w:left="502" w:hanging="360"/>
      </w:pPr>
      <w:rPr>
        <w:rFonts w:hint="default"/>
        <w:i w:val="0"/>
        <w:iCs/>
        <w:strike w:val="0"/>
        <w:color w:val="auto"/>
      </w:rPr>
    </w:lvl>
    <w:lvl w:ilvl="1" w:tplc="04150001">
      <w:start w:val="1"/>
      <w:numFmt w:val="bullet"/>
      <w:lvlText w:val=""/>
      <w:lvlJc w:val="left"/>
      <w:pPr>
        <w:tabs>
          <w:tab w:val="num" w:pos="1222"/>
        </w:tabs>
        <w:ind w:left="1222" w:hanging="360"/>
      </w:pPr>
      <w:rPr>
        <w:rFonts w:ascii="Symbol" w:hAnsi="Symbol" w:hint="default"/>
        <w:strike w:val="0"/>
      </w:rPr>
    </w:lvl>
    <w:lvl w:ilvl="2" w:tplc="04150005" w:tentative="1">
      <w:start w:val="1"/>
      <w:numFmt w:val="lowerRoman"/>
      <w:lvlText w:val="%3."/>
      <w:lvlJc w:val="right"/>
      <w:pPr>
        <w:tabs>
          <w:tab w:val="num" w:pos="1942"/>
        </w:tabs>
        <w:ind w:left="1942" w:hanging="180"/>
      </w:pPr>
      <w:rPr>
        <w:rFonts w:cs="Times New Roman"/>
      </w:rPr>
    </w:lvl>
    <w:lvl w:ilvl="3" w:tplc="04150001" w:tentative="1">
      <w:start w:val="1"/>
      <w:numFmt w:val="decimal"/>
      <w:lvlText w:val="%4."/>
      <w:lvlJc w:val="left"/>
      <w:pPr>
        <w:tabs>
          <w:tab w:val="num" w:pos="2662"/>
        </w:tabs>
        <w:ind w:left="2662" w:hanging="360"/>
      </w:pPr>
      <w:rPr>
        <w:rFonts w:cs="Times New Roman"/>
      </w:rPr>
    </w:lvl>
    <w:lvl w:ilvl="4" w:tplc="04150003" w:tentative="1">
      <w:start w:val="1"/>
      <w:numFmt w:val="lowerLetter"/>
      <w:lvlText w:val="%5."/>
      <w:lvlJc w:val="left"/>
      <w:pPr>
        <w:tabs>
          <w:tab w:val="num" w:pos="3382"/>
        </w:tabs>
        <w:ind w:left="3382" w:hanging="360"/>
      </w:pPr>
      <w:rPr>
        <w:rFonts w:cs="Times New Roman"/>
      </w:rPr>
    </w:lvl>
    <w:lvl w:ilvl="5" w:tplc="04150005" w:tentative="1">
      <w:start w:val="1"/>
      <w:numFmt w:val="lowerRoman"/>
      <w:lvlText w:val="%6."/>
      <w:lvlJc w:val="right"/>
      <w:pPr>
        <w:tabs>
          <w:tab w:val="num" w:pos="4102"/>
        </w:tabs>
        <w:ind w:left="4102" w:hanging="180"/>
      </w:pPr>
      <w:rPr>
        <w:rFonts w:cs="Times New Roman"/>
      </w:rPr>
    </w:lvl>
    <w:lvl w:ilvl="6" w:tplc="04150001" w:tentative="1">
      <w:start w:val="1"/>
      <w:numFmt w:val="decimal"/>
      <w:lvlText w:val="%7."/>
      <w:lvlJc w:val="left"/>
      <w:pPr>
        <w:tabs>
          <w:tab w:val="num" w:pos="4822"/>
        </w:tabs>
        <w:ind w:left="4822" w:hanging="360"/>
      </w:pPr>
      <w:rPr>
        <w:rFonts w:cs="Times New Roman"/>
      </w:rPr>
    </w:lvl>
    <w:lvl w:ilvl="7" w:tplc="04150003" w:tentative="1">
      <w:start w:val="1"/>
      <w:numFmt w:val="lowerLetter"/>
      <w:lvlText w:val="%8."/>
      <w:lvlJc w:val="left"/>
      <w:pPr>
        <w:tabs>
          <w:tab w:val="num" w:pos="5542"/>
        </w:tabs>
        <w:ind w:left="5542" w:hanging="360"/>
      </w:pPr>
      <w:rPr>
        <w:rFonts w:cs="Times New Roman"/>
      </w:rPr>
    </w:lvl>
    <w:lvl w:ilvl="8" w:tplc="04150005" w:tentative="1">
      <w:start w:val="1"/>
      <w:numFmt w:val="lowerRoman"/>
      <w:lvlText w:val="%9."/>
      <w:lvlJc w:val="right"/>
      <w:pPr>
        <w:tabs>
          <w:tab w:val="num" w:pos="6262"/>
        </w:tabs>
        <w:ind w:left="6262" w:hanging="180"/>
      </w:pPr>
      <w:rPr>
        <w:rFonts w:cs="Times New Roman"/>
      </w:rPr>
    </w:lvl>
  </w:abstractNum>
  <w:abstractNum w:abstractNumId="60" w15:restartNumberingAfterBreak="0">
    <w:nsid w:val="34BC4DC7"/>
    <w:multiLevelType w:val="hybridMultilevel"/>
    <w:tmpl w:val="22B4DDBA"/>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61" w15:restartNumberingAfterBreak="0">
    <w:nsid w:val="34F83B5F"/>
    <w:multiLevelType w:val="hybridMultilevel"/>
    <w:tmpl w:val="A8C6286C"/>
    <w:lvl w:ilvl="0" w:tplc="04150017">
      <w:start w:val="1"/>
      <w:numFmt w:val="lowerLetter"/>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62" w15:restartNumberingAfterBreak="0">
    <w:nsid w:val="385025BE"/>
    <w:multiLevelType w:val="hybridMultilevel"/>
    <w:tmpl w:val="4CEEC6B2"/>
    <w:lvl w:ilvl="0" w:tplc="0415000F">
      <w:start w:val="2"/>
      <w:numFmt w:val="decimal"/>
      <w:lvlText w:val="%1."/>
      <w:lvlJc w:val="left"/>
      <w:pPr>
        <w:ind w:left="720" w:hanging="360"/>
      </w:pPr>
      <w:rPr>
        <w:rFonts w:eastAsia="Times New Roman" w:hint="default"/>
      </w:rPr>
    </w:lvl>
    <w:lvl w:ilvl="1" w:tplc="4A528AD8">
      <w:start w:val="1"/>
      <w:numFmt w:val="decimal"/>
      <w:lvlText w:val="%2)"/>
      <w:lvlJc w:val="left"/>
      <w:pPr>
        <w:ind w:left="1440" w:hanging="360"/>
      </w:pPr>
      <w:rPr>
        <w:rFonts w:asciiTheme="minorHAnsi" w:eastAsia="Times New Roman" w:hAnsiTheme="minorHAnsi"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1CB3FAF"/>
    <w:multiLevelType w:val="hybridMultilevel"/>
    <w:tmpl w:val="A8C6286C"/>
    <w:lvl w:ilvl="0" w:tplc="04150017">
      <w:start w:val="1"/>
      <w:numFmt w:val="lowerLetter"/>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64" w15:restartNumberingAfterBreak="0">
    <w:nsid w:val="41EE1145"/>
    <w:multiLevelType w:val="hybridMultilevel"/>
    <w:tmpl w:val="3954ABE4"/>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65" w15:restartNumberingAfterBreak="0">
    <w:nsid w:val="42E461C0"/>
    <w:multiLevelType w:val="hybridMultilevel"/>
    <w:tmpl w:val="7F28CA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3E86CE6"/>
    <w:multiLevelType w:val="hybridMultilevel"/>
    <w:tmpl w:val="243A2CCE"/>
    <w:styleLink w:val="Zaimportowanystyl19"/>
    <w:lvl w:ilvl="0" w:tplc="5B6A5C7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1827BD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38E382A">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B6E01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28DC38">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740571C">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E89A2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A86B564">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22E2CFA">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7" w15:restartNumberingAfterBreak="0">
    <w:nsid w:val="45493D0D"/>
    <w:multiLevelType w:val="hybridMultilevel"/>
    <w:tmpl w:val="BD7A9D76"/>
    <w:lvl w:ilvl="0" w:tplc="04150017">
      <w:start w:val="1"/>
      <w:numFmt w:val="lowerLetter"/>
      <w:lvlText w:val="%1)"/>
      <w:lvlJc w:val="left"/>
      <w:pPr>
        <w:tabs>
          <w:tab w:val="num" w:pos="644"/>
        </w:tabs>
        <w:ind w:left="644" w:hanging="360"/>
      </w:pPr>
      <w:rPr>
        <w:rFonts w:hint="default"/>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68" w15:restartNumberingAfterBreak="0">
    <w:nsid w:val="4594042F"/>
    <w:multiLevelType w:val="hybridMultilevel"/>
    <w:tmpl w:val="592C4A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A474492"/>
    <w:multiLevelType w:val="hybridMultilevel"/>
    <w:tmpl w:val="2E921DF2"/>
    <w:lvl w:ilvl="0" w:tplc="38F0B7B4">
      <w:start w:val="1"/>
      <w:numFmt w:val="decimal"/>
      <w:lvlText w:val="%1)"/>
      <w:lvlJc w:val="left"/>
      <w:pPr>
        <w:ind w:left="1440" w:hanging="360"/>
      </w:pPr>
      <w:rPr>
        <w:rFonts w:hint="default"/>
      </w:rPr>
    </w:lvl>
    <w:lvl w:ilvl="1" w:tplc="1C928B8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AC65F23"/>
    <w:multiLevelType w:val="hybridMultilevel"/>
    <w:tmpl w:val="FEBE66CC"/>
    <w:lvl w:ilvl="0" w:tplc="04150001">
      <w:start w:val="1"/>
      <w:numFmt w:val="bullet"/>
      <w:lvlText w:val=""/>
      <w:lvlJc w:val="left"/>
      <w:pPr>
        <w:tabs>
          <w:tab w:val="num" w:pos="644"/>
        </w:tabs>
        <w:ind w:left="644" w:hanging="360"/>
      </w:pPr>
      <w:rPr>
        <w:rFonts w:ascii="Symbol" w:hAnsi="Symbol" w:hint="default"/>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71" w15:restartNumberingAfterBreak="0">
    <w:nsid w:val="4E6C5463"/>
    <w:multiLevelType w:val="multilevel"/>
    <w:tmpl w:val="0000000E"/>
    <w:lvl w:ilvl="0">
      <w:start w:val="1"/>
      <w:numFmt w:val="decimal"/>
      <w:lvlText w:val="%1."/>
      <w:lvlJc w:val="left"/>
      <w:pPr>
        <w:tabs>
          <w:tab w:val="num" w:pos="2340"/>
        </w:tabs>
        <w:ind w:left="234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6"/>
      <w:numFmt w:val="decimal"/>
      <w:lvlText w:val="%5."/>
      <w:lvlJc w:val="left"/>
      <w:pPr>
        <w:tabs>
          <w:tab w:val="num" w:pos="360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72" w15:restartNumberingAfterBreak="0">
    <w:nsid w:val="511B3BC3"/>
    <w:multiLevelType w:val="multilevel"/>
    <w:tmpl w:val="511B3BC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5ADA21CB"/>
    <w:multiLevelType w:val="hybridMultilevel"/>
    <w:tmpl w:val="0DC6CA78"/>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4" w15:restartNumberingAfterBreak="0">
    <w:nsid w:val="5B94044C"/>
    <w:multiLevelType w:val="hybridMultilevel"/>
    <w:tmpl w:val="FBA47B40"/>
    <w:styleLink w:val="Zaimportowanystyl16"/>
    <w:lvl w:ilvl="0" w:tplc="ACD4D42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95010F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E4FDF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1986CA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B201B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BA4F98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9A2A5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FE054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7709F5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15:restartNumberingAfterBreak="0">
    <w:nsid w:val="5D03732B"/>
    <w:multiLevelType w:val="hybridMultilevel"/>
    <w:tmpl w:val="0DC6CA78"/>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6" w15:restartNumberingAfterBreak="0">
    <w:nsid w:val="5EBA5B05"/>
    <w:multiLevelType w:val="multilevel"/>
    <w:tmpl w:val="2438BFBE"/>
    <w:lvl w:ilvl="0">
      <w:start w:val="22"/>
      <w:numFmt w:val="upperRoman"/>
      <w:lvlText w:val="%1."/>
      <w:lvlJc w:val="left"/>
      <w:pPr>
        <w:tabs>
          <w:tab w:val="num" w:pos="36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sz w:val="21"/>
        <w:szCs w:val="21"/>
      </w:rPr>
    </w:lvl>
    <w:lvl w:ilvl="3">
      <w:start w:val="1"/>
      <w:numFmt w:val="decimal"/>
      <w:lvlText w:val="%4)"/>
      <w:lvlJc w:val="left"/>
      <w:pPr>
        <w:tabs>
          <w:tab w:val="num" w:pos="2520"/>
        </w:tabs>
        <w:ind w:left="2160" w:firstLine="0"/>
      </w:pPr>
      <w:rPr>
        <w:rFonts w:ascii="Arial" w:eastAsia="Times New Roman" w:hAnsi="Arial" w:cs="Arial"/>
        <w:b w:val="0"/>
      </w:rPr>
    </w:lvl>
    <w:lvl w:ilvl="4">
      <w:start w:val="1"/>
      <w:numFmt w:val="none"/>
      <w:lvlText w:val="V"/>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77" w15:restartNumberingAfterBreak="0">
    <w:nsid w:val="5FBF646D"/>
    <w:multiLevelType w:val="hybridMultilevel"/>
    <w:tmpl w:val="D7AC9944"/>
    <w:styleLink w:val="Zaimportowanystyl5"/>
    <w:lvl w:ilvl="0" w:tplc="52EC8C6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1E74B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01A4B5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3E060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8FE385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6AEC1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AE10D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90034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B54E38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63493A65"/>
    <w:multiLevelType w:val="hybridMultilevel"/>
    <w:tmpl w:val="2E921DF2"/>
    <w:lvl w:ilvl="0" w:tplc="38F0B7B4">
      <w:start w:val="1"/>
      <w:numFmt w:val="decimal"/>
      <w:lvlText w:val="%1)"/>
      <w:lvlJc w:val="left"/>
      <w:pPr>
        <w:ind w:left="1440" w:hanging="360"/>
      </w:pPr>
      <w:rPr>
        <w:rFonts w:hint="default"/>
      </w:rPr>
    </w:lvl>
    <w:lvl w:ilvl="1" w:tplc="1C928B8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9511478"/>
    <w:multiLevelType w:val="multilevel"/>
    <w:tmpl w:val="69511478"/>
    <w:lvl w:ilvl="0">
      <w:start w:val="1"/>
      <w:numFmt w:val="decimal"/>
      <w:lvlText w:val="%1)"/>
      <w:lvlJc w:val="left"/>
      <w:pPr>
        <w:ind w:left="928" w:hanging="360"/>
      </w:pPr>
      <w:rPr>
        <w:rFonts w:hint="default"/>
      </w:r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80" w15:restartNumberingAfterBreak="0">
    <w:nsid w:val="6FED1CFA"/>
    <w:multiLevelType w:val="hybridMultilevel"/>
    <w:tmpl w:val="A240DACC"/>
    <w:lvl w:ilvl="0" w:tplc="04150011">
      <w:start w:val="1"/>
      <w:numFmt w:val="decimal"/>
      <w:lvlText w:val="%1)"/>
      <w:lvlJc w:val="left"/>
      <w:pPr>
        <w:ind w:left="786" w:hanging="360"/>
      </w:pPr>
      <w:rPr>
        <w:rFonts w:hint="default"/>
      </w:rPr>
    </w:lvl>
    <w:lvl w:ilvl="1" w:tplc="5F34B6C2">
      <w:start w:val="1"/>
      <w:numFmt w:val="lowerLetter"/>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1" w15:restartNumberingAfterBreak="0">
    <w:nsid w:val="71324F17"/>
    <w:multiLevelType w:val="hybridMultilevel"/>
    <w:tmpl w:val="EFC635A8"/>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82" w15:restartNumberingAfterBreak="0">
    <w:nsid w:val="7253194E"/>
    <w:multiLevelType w:val="hybridMultilevel"/>
    <w:tmpl w:val="0B2636CA"/>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3" w15:restartNumberingAfterBreak="0">
    <w:nsid w:val="77915064"/>
    <w:multiLevelType w:val="hybridMultilevel"/>
    <w:tmpl w:val="0DC6CA78"/>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4" w15:restartNumberingAfterBreak="0">
    <w:nsid w:val="7B3F043D"/>
    <w:multiLevelType w:val="hybridMultilevel"/>
    <w:tmpl w:val="1BB43CA0"/>
    <w:lvl w:ilvl="0" w:tplc="04150017">
      <w:start w:val="1"/>
      <w:numFmt w:val="lowerLetter"/>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num w:numId="1" w16cid:durableId="1428650098">
    <w:abstractNumId w:val="0"/>
  </w:num>
  <w:num w:numId="2" w16cid:durableId="711998465">
    <w:abstractNumId w:val="1"/>
  </w:num>
  <w:num w:numId="3" w16cid:durableId="139005431">
    <w:abstractNumId w:val="2"/>
  </w:num>
  <w:num w:numId="4" w16cid:durableId="1481653537">
    <w:abstractNumId w:val="3"/>
  </w:num>
  <w:num w:numId="5" w16cid:durableId="958872964">
    <w:abstractNumId w:val="4"/>
  </w:num>
  <w:num w:numId="6" w16cid:durableId="1618751018">
    <w:abstractNumId w:val="5"/>
  </w:num>
  <w:num w:numId="7" w16cid:durableId="823930210">
    <w:abstractNumId w:val="6"/>
  </w:num>
  <w:num w:numId="8" w16cid:durableId="1769807509">
    <w:abstractNumId w:val="7"/>
  </w:num>
  <w:num w:numId="9" w16cid:durableId="1260915568">
    <w:abstractNumId w:val="8"/>
  </w:num>
  <w:num w:numId="10" w16cid:durableId="1140423919">
    <w:abstractNumId w:val="9"/>
  </w:num>
  <w:num w:numId="11" w16cid:durableId="329646785">
    <w:abstractNumId w:val="11"/>
  </w:num>
  <w:num w:numId="12" w16cid:durableId="699009089">
    <w:abstractNumId w:val="12"/>
  </w:num>
  <w:num w:numId="13" w16cid:durableId="1647737838">
    <w:abstractNumId w:val="13"/>
  </w:num>
  <w:num w:numId="14" w16cid:durableId="1604337556">
    <w:abstractNumId w:val="14"/>
  </w:num>
  <w:num w:numId="15" w16cid:durableId="339355204">
    <w:abstractNumId w:val="15"/>
  </w:num>
  <w:num w:numId="16" w16cid:durableId="225147155">
    <w:abstractNumId w:val="16"/>
  </w:num>
  <w:num w:numId="17" w16cid:durableId="264189832">
    <w:abstractNumId w:val="17"/>
  </w:num>
  <w:num w:numId="18" w16cid:durableId="715665216">
    <w:abstractNumId w:val="18"/>
  </w:num>
  <w:num w:numId="19" w16cid:durableId="1555846505">
    <w:abstractNumId w:val="19"/>
  </w:num>
  <w:num w:numId="20" w16cid:durableId="545069806">
    <w:abstractNumId w:val="20"/>
  </w:num>
  <w:num w:numId="21" w16cid:durableId="511459600">
    <w:abstractNumId w:val="21"/>
  </w:num>
  <w:num w:numId="22" w16cid:durableId="1487942210">
    <w:abstractNumId w:val="22"/>
  </w:num>
  <w:num w:numId="23" w16cid:durableId="319231677">
    <w:abstractNumId w:val="23"/>
  </w:num>
  <w:num w:numId="24" w16cid:durableId="1332179374">
    <w:abstractNumId w:val="24"/>
  </w:num>
  <w:num w:numId="25" w16cid:durableId="1359503715">
    <w:abstractNumId w:val="25"/>
  </w:num>
  <w:num w:numId="26" w16cid:durableId="2144731917">
    <w:abstractNumId w:val="27"/>
  </w:num>
  <w:num w:numId="27" w16cid:durableId="572398922">
    <w:abstractNumId w:val="28"/>
  </w:num>
  <w:num w:numId="28" w16cid:durableId="1005982610">
    <w:abstractNumId w:val="30"/>
  </w:num>
  <w:num w:numId="29" w16cid:durableId="169494374">
    <w:abstractNumId w:val="31"/>
  </w:num>
  <w:num w:numId="30" w16cid:durableId="309360928">
    <w:abstractNumId w:val="32"/>
  </w:num>
  <w:num w:numId="31" w16cid:durableId="2036494477">
    <w:abstractNumId w:val="33"/>
  </w:num>
  <w:num w:numId="32" w16cid:durableId="1720664158">
    <w:abstractNumId w:val="35"/>
  </w:num>
  <w:num w:numId="33" w16cid:durableId="1837110993">
    <w:abstractNumId w:val="36"/>
  </w:num>
  <w:num w:numId="34" w16cid:durableId="436144787">
    <w:abstractNumId w:val="37"/>
  </w:num>
  <w:num w:numId="35" w16cid:durableId="2102289645">
    <w:abstractNumId w:val="38"/>
  </w:num>
  <w:num w:numId="36" w16cid:durableId="398752298">
    <w:abstractNumId w:val="39"/>
  </w:num>
  <w:num w:numId="37" w16cid:durableId="3090215">
    <w:abstractNumId w:val="40"/>
  </w:num>
  <w:num w:numId="38" w16cid:durableId="2133552623">
    <w:abstractNumId w:val="41"/>
  </w:num>
  <w:num w:numId="39" w16cid:durableId="1917280195">
    <w:abstractNumId w:val="42"/>
  </w:num>
  <w:num w:numId="40" w16cid:durableId="1464346270">
    <w:abstractNumId w:val="68"/>
  </w:num>
  <w:num w:numId="41" w16cid:durableId="1036196219">
    <w:abstractNumId w:val="65"/>
  </w:num>
  <w:num w:numId="42" w16cid:durableId="1995790379">
    <w:abstractNumId w:val="50"/>
  </w:num>
  <w:num w:numId="43" w16cid:durableId="1801805754">
    <w:abstractNumId w:val="51"/>
  </w:num>
  <w:num w:numId="44" w16cid:durableId="266619763">
    <w:abstractNumId w:val="74"/>
  </w:num>
  <w:num w:numId="45" w16cid:durableId="941256430">
    <w:abstractNumId w:val="66"/>
  </w:num>
  <w:num w:numId="46" w16cid:durableId="1895457767">
    <w:abstractNumId w:val="43"/>
  </w:num>
  <w:num w:numId="47" w16cid:durableId="1552379954">
    <w:abstractNumId w:val="77"/>
  </w:num>
  <w:num w:numId="48" w16cid:durableId="562181673">
    <w:abstractNumId w:val="55"/>
  </w:num>
  <w:num w:numId="49" w16cid:durableId="1915780450">
    <w:abstractNumId w:val="79"/>
  </w:num>
  <w:num w:numId="50" w16cid:durableId="1179615027">
    <w:abstractNumId w:val="72"/>
  </w:num>
  <w:num w:numId="51" w16cid:durableId="979071600">
    <w:abstractNumId w:val="53"/>
  </w:num>
  <w:num w:numId="52" w16cid:durableId="673218473">
    <w:abstractNumId w:val="82"/>
  </w:num>
  <w:num w:numId="53" w16cid:durableId="43141408">
    <w:abstractNumId w:val="59"/>
  </w:num>
  <w:num w:numId="54" w16cid:durableId="1018501709">
    <w:abstractNumId w:val="70"/>
  </w:num>
  <w:num w:numId="55" w16cid:durableId="1201553455">
    <w:abstractNumId w:val="63"/>
  </w:num>
  <w:num w:numId="56" w16cid:durableId="1804345693">
    <w:abstractNumId w:val="57"/>
  </w:num>
  <w:num w:numId="57" w16cid:durableId="124393427">
    <w:abstractNumId w:val="61"/>
  </w:num>
  <w:num w:numId="58" w16cid:durableId="1381050117">
    <w:abstractNumId w:val="84"/>
  </w:num>
  <w:num w:numId="59" w16cid:durableId="93525316">
    <w:abstractNumId w:val="47"/>
  </w:num>
  <w:num w:numId="60" w16cid:durableId="1325091673">
    <w:abstractNumId w:val="54"/>
  </w:num>
  <w:num w:numId="61" w16cid:durableId="1240942136">
    <w:abstractNumId w:val="81"/>
  </w:num>
  <w:num w:numId="62" w16cid:durableId="561599497">
    <w:abstractNumId w:val="44"/>
  </w:num>
  <w:num w:numId="63" w16cid:durableId="30543062">
    <w:abstractNumId w:val="64"/>
  </w:num>
  <w:num w:numId="64" w16cid:durableId="2127965916">
    <w:abstractNumId w:val="67"/>
  </w:num>
  <w:num w:numId="65" w16cid:durableId="891160566">
    <w:abstractNumId w:val="58"/>
  </w:num>
  <w:num w:numId="66" w16cid:durableId="917713784">
    <w:abstractNumId w:val="80"/>
  </w:num>
  <w:num w:numId="67" w16cid:durableId="1323925272">
    <w:abstractNumId w:val="75"/>
  </w:num>
  <w:num w:numId="68" w16cid:durableId="1218318968">
    <w:abstractNumId w:val="83"/>
  </w:num>
  <w:num w:numId="69" w16cid:durableId="1492334660">
    <w:abstractNumId w:val="73"/>
  </w:num>
  <w:num w:numId="70" w16cid:durableId="1815834074">
    <w:abstractNumId w:val="60"/>
  </w:num>
  <w:num w:numId="71" w16cid:durableId="1455099988">
    <w:abstractNumId w:val="76"/>
  </w:num>
  <w:num w:numId="72" w16cid:durableId="601105777">
    <w:abstractNumId w:val="49"/>
  </w:num>
  <w:num w:numId="73" w16cid:durableId="2020235877">
    <w:abstractNumId w:val="71"/>
  </w:num>
  <w:num w:numId="74" w16cid:durableId="1081946987">
    <w:abstractNumId w:val="46"/>
  </w:num>
  <w:num w:numId="75" w16cid:durableId="337729417">
    <w:abstractNumId w:val="69"/>
  </w:num>
  <w:num w:numId="76" w16cid:durableId="1719357971">
    <w:abstractNumId w:val="48"/>
  </w:num>
  <w:num w:numId="77" w16cid:durableId="1626161695">
    <w:abstractNumId w:val="62"/>
  </w:num>
  <w:num w:numId="78" w16cid:durableId="859972753">
    <w:abstractNumId w:val="78"/>
  </w:num>
  <w:num w:numId="79" w16cid:durableId="264847882">
    <w:abstractNumId w:val="52"/>
  </w:num>
  <w:num w:numId="80" w16cid:durableId="2103913303">
    <w:abstractNumId w:val="56"/>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68B2"/>
    <w:rsid w:val="0000483F"/>
    <w:rsid w:val="00025FC3"/>
    <w:rsid w:val="00027CD7"/>
    <w:rsid w:val="0003009B"/>
    <w:rsid w:val="000369FF"/>
    <w:rsid w:val="00037296"/>
    <w:rsid w:val="00044FA5"/>
    <w:rsid w:val="0005260E"/>
    <w:rsid w:val="000609B9"/>
    <w:rsid w:val="00061AE5"/>
    <w:rsid w:val="00061D70"/>
    <w:rsid w:val="00071B43"/>
    <w:rsid w:val="0007206B"/>
    <w:rsid w:val="00076289"/>
    <w:rsid w:val="00080B2A"/>
    <w:rsid w:val="000813FF"/>
    <w:rsid w:val="000877D8"/>
    <w:rsid w:val="00093150"/>
    <w:rsid w:val="00093BD3"/>
    <w:rsid w:val="000B14AC"/>
    <w:rsid w:val="000B7C8D"/>
    <w:rsid w:val="000D4BBB"/>
    <w:rsid w:val="000E0C31"/>
    <w:rsid w:val="000F79D6"/>
    <w:rsid w:val="00104763"/>
    <w:rsid w:val="00113596"/>
    <w:rsid w:val="0011559A"/>
    <w:rsid w:val="00115632"/>
    <w:rsid w:val="00151230"/>
    <w:rsid w:val="00155D5A"/>
    <w:rsid w:val="00162B72"/>
    <w:rsid w:val="00195A44"/>
    <w:rsid w:val="001A16C7"/>
    <w:rsid w:val="001A5618"/>
    <w:rsid w:val="001B24D7"/>
    <w:rsid w:val="001C36B6"/>
    <w:rsid w:val="001C3884"/>
    <w:rsid w:val="001C673A"/>
    <w:rsid w:val="001C727D"/>
    <w:rsid w:val="001C72C8"/>
    <w:rsid w:val="001D7DEE"/>
    <w:rsid w:val="001E427E"/>
    <w:rsid w:val="001F03FD"/>
    <w:rsid w:val="001F6B58"/>
    <w:rsid w:val="00206788"/>
    <w:rsid w:val="00211899"/>
    <w:rsid w:val="00216762"/>
    <w:rsid w:val="00241903"/>
    <w:rsid w:val="00262384"/>
    <w:rsid w:val="0026390A"/>
    <w:rsid w:val="00284511"/>
    <w:rsid w:val="00284AC0"/>
    <w:rsid w:val="00295ADE"/>
    <w:rsid w:val="002A54CC"/>
    <w:rsid w:val="002A6476"/>
    <w:rsid w:val="002B011A"/>
    <w:rsid w:val="002B171B"/>
    <w:rsid w:val="002B472D"/>
    <w:rsid w:val="002B5A69"/>
    <w:rsid w:val="002B72E3"/>
    <w:rsid w:val="002C0235"/>
    <w:rsid w:val="002C0FF8"/>
    <w:rsid w:val="002E4DA5"/>
    <w:rsid w:val="002F1D66"/>
    <w:rsid w:val="002F279E"/>
    <w:rsid w:val="002F6C60"/>
    <w:rsid w:val="002F720B"/>
    <w:rsid w:val="00304584"/>
    <w:rsid w:val="00317D68"/>
    <w:rsid w:val="0032074B"/>
    <w:rsid w:val="00341846"/>
    <w:rsid w:val="003421B5"/>
    <w:rsid w:val="003631F9"/>
    <w:rsid w:val="00375634"/>
    <w:rsid w:val="00385AC7"/>
    <w:rsid w:val="003A39C0"/>
    <w:rsid w:val="003A48D0"/>
    <w:rsid w:val="003B28F9"/>
    <w:rsid w:val="003B70FE"/>
    <w:rsid w:val="003C61D9"/>
    <w:rsid w:val="003C7AD1"/>
    <w:rsid w:val="003D4EC4"/>
    <w:rsid w:val="003F3A2A"/>
    <w:rsid w:val="003F46D5"/>
    <w:rsid w:val="004033B7"/>
    <w:rsid w:val="004336AF"/>
    <w:rsid w:val="00482F05"/>
    <w:rsid w:val="00484235"/>
    <w:rsid w:val="0049362E"/>
    <w:rsid w:val="004937F1"/>
    <w:rsid w:val="004C13A5"/>
    <w:rsid w:val="004C440B"/>
    <w:rsid w:val="004D00B1"/>
    <w:rsid w:val="004D1591"/>
    <w:rsid w:val="004D5857"/>
    <w:rsid w:val="004D6D64"/>
    <w:rsid w:val="004D72EF"/>
    <w:rsid w:val="004D7770"/>
    <w:rsid w:val="004E14FB"/>
    <w:rsid w:val="004E3F08"/>
    <w:rsid w:val="004F0C83"/>
    <w:rsid w:val="004F1DD4"/>
    <w:rsid w:val="004F2D48"/>
    <w:rsid w:val="00515A89"/>
    <w:rsid w:val="00524D01"/>
    <w:rsid w:val="00526C4F"/>
    <w:rsid w:val="00532DDC"/>
    <w:rsid w:val="005359AD"/>
    <w:rsid w:val="00552F8D"/>
    <w:rsid w:val="00554E10"/>
    <w:rsid w:val="005679D5"/>
    <w:rsid w:val="0059772D"/>
    <w:rsid w:val="005A1E08"/>
    <w:rsid w:val="005B2DF8"/>
    <w:rsid w:val="005C3CEA"/>
    <w:rsid w:val="005C6577"/>
    <w:rsid w:val="005D1899"/>
    <w:rsid w:val="005E17B8"/>
    <w:rsid w:val="005E330C"/>
    <w:rsid w:val="005F49D7"/>
    <w:rsid w:val="00601EC8"/>
    <w:rsid w:val="0060276A"/>
    <w:rsid w:val="00615206"/>
    <w:rsid w:val="006163DC"/>
    <w:rsid w:val="006316A9"/>
    <w:rsid w:val="00633F5C"/>
    <w:rsid w:val="00637BCC"/>
    <w:rsid w:val="00640BF0"/>
    <w:rsid w:val="00653491"/>
    <w:rsid w:val="006567C3"/>
    <w:rsid w:val="00670992"/>
    <w:rsid w:val="0067587C"/>
    <w:rsid w:val="0069047C"/>
    <w:rsid w:val="00691F13"/>
    <w:rsid w:val="006941E4"/>
    <w:rsid w:val="006A01D6"/>
    <w:rsid w:val="006A3AC2"/>
    <w:rsid w:val="006A404D"/>
    <w:rsid w:val="006A7DA0"/>
    <w:rsid w:val="006C1AC0"/>
    <w:rsid w:val="006C21FE"/>
    <w:rsid w:val="006C666B"/>
    <w:rsid w:val="006D69F2"/>
    <w:rsid w:val="006F4F47"/>
    <w:rsid w:val="00706876"/>
    <w:rsid w:val="00706F05"/>
    <w:rsid w:val="00723213"/>
    <w:rsid w:val="00724DFE"/>
    <w:rsid w:val="00725EAE"/>
    <w:rsid w:val="00726D0B"/>
    <w:rsid w:val="0073089A"/>
    <w:rsid w:val="00730ECA"/>
    <w:rsid w:val="00743122"/>
    <w:rsid w:val="00761FB3"/>
    <w:rsid w:val="007768B2"/>
    <w:rsid w:val="00792164"/>
    <w:rsid w:val="00796D0A"/>
    <w:rsid w:val="007A032B"/>
    <w:rsid w:val="007B1929"/>
    <w:rsid w:val="007B6335"/>
    <w:rsid w:val="007C1147"/>
    <w:rsid w:val="007C7F80"/>
    <w:rsid w:val="007D1AE8"/>
    <w:rsid w:val="007E3AE9"/>
    <w:rsid w:val="007E51E2"/>
    <w:rsid w:val="007F292F"/>
    <w:rsid w:val="007F4259"/>
    <w:rsid w:val="0080737B"/>
    <w:rsid w:val="00811614"/>
    <w:rsid w:val="00822EA6"/>
    <w:rsid w:val="0082761E"/>
    <w:rsid w:val="00830A1E"/>
    <w:rsid w:val="00832AA1"/>
    <w:rsid w:val="00835F2A"/>
    <w:rsid w:val="00836F0D"/>
    <w:rsid w:val="00851EF3"/>
    <w:rsid w:val="0087143A"/>
    <w:rsid w:val="00876294"/>
    <w:rsid w:val="00883CB9"/>
    <w:rsid w:val="00887BA9"/>
    <w:rsid w:val="008A31BB"/>
    <w:rsid w:val="008B102C"/>
    <w:rsid w:val="008B456B"/>
    <w:rsid w:val="008B5B26"/>
    <w:rsid w:val="008B7155"/>
    <w:rsid w:val="008C2A48"/>
    <w:rsid w:val="008C3868"/>
    <w:rsid w:val="008C6738"/>
    <w:rsid w:val="008E1F80"/>
    <w:rsid w:val="008E4E7C"/>
    <w:rsid w:val="008E56E9"/>
    <w:rsid w:val="008E7462"/>
    <w:rsid w:val="00904E5D"/>
    <w:rsid w:val="00913036"/>
    <w:rsid w:val="0092387B"/>
    <w:rsid w:val="00932E41"/>
    <w:rsid w:val="0093397E"/>
    <w:rsid w:val="00945D8A"/>
    <w:rsid w:val="009473DF"/>
    <w:rsid w:val="00954425"/>
    <w:rsid w:val="00956033"/>
    <w:rsid w:val="00964175"/>
    <w:rsid w:val="00964A10"/>
    <w:rsid w:val="009700E8"/>
    <w:rsid w:val="00974F89"/>
    <w:rsid w:val="009766F7"/>
    <w:rsid w:val="009770AB"/>
    <w:rsid w:val="00980920"/>
    <w:rsid w:val="00985680"/>
    <w:rsid w:val="00987812"/>
    <w:rsid w:val="009906E4"/>
    <w:rsid w:val="009B17F1"/>
    <w:rsid w:val="009C0510"/>
    <w:rsid w:val="009C3600"/>
    <w:rsid w:val="009D20D1"/>
    <w:rsid w:val="009D220E"/>
    <w:rsid w:val="009D6786"/>
    <w:rsid w:val="009E148C"/>
    <w:rsid w:val="009E3A31"/>
    <w:rsid w:val="009F7448"/>
    <w:rsid w:val="00A03597"/>
    <w:rsid w:val="00A16668"/>
    <w:rsid w:val="00A20AE5"/>
    <w:rsid w:val="00A33873"/>
    <w:rsid w:val="00A56D0C"/>
    <w:rsid w:val="00A612C6"/>
    <w:rsid w:val="00A90D12"/>
    <w:rsid w:val="00A92EEC"/>
    <w:rsid w:val="00A94BBC"/>
    <w:rsid w:val="00AA6F78"/>
    <w:rsid w:val="00AB1C59"/>
    <w:rsid w:val="00AB4765"/>
    <w:rsid w:val="00AD2B92"/>
    <w:rsid w:val="00AE4C34"/>
    <w:rsid w:val="00AF0EE9"/>
    <w:rsid w:val="00AF7EF2"/>
    <w:rsid w:val="00B179B8"/>
    <w:rsid w:val="00B32A5E"/>
    <w:rsid w:val="00B4286B"/>
    <w:rsid w:val="00B55B7B"/>
    <w:rsid w:val="00B86F86"/>
    <w:rsid w:val="00B91FD8"/>
    <w:rsid w:val="00B97E6B"/>
    <w:rsid w:val="00BE5147"/>
    <w:rsid w:val="00C150AA"/>
    <w:rsid w:val="00C22C2B"/>
    <w:rsid w:val="00C30F6F"/>
    <w:rsid w:val="00C50E3B"/>
    <w:rsid w:val="00C52B71"/>
    <w:rsid w:val="00C62129"/>
    <w:rsid w:val="00C677AF"/>
    <w:rsid w:val="00C72BA7"/>
    <w:rsid w:val="00C7429D"/>
    <w:rsid w:val="00C8297F"/>
    <w:rsid w:val="00C84DDE"/>
    <w:rsid w:val="00C87643"/>
    <w:rsid w:val="00CA08CE"/>
    <w:rsid w:val="00CA7D7F"/>
    <w:rsid w:val="00CB2948"/>
    <w:rsid w:val="00CC3AFD"/>
    <w:rsid w:val="00CE571E"/>
    <w:rsid w:val="00CF04ED"/>
    <w:rsid w:val="00CF3129"/>
    <w:rsid w:val="00CF446A"/>
    <w:rsid w:val="00CF71D3"/>
    <w:rsid w:val="00D01EC1"/>
    <w:rsid w:val="00D23479"/>
    <w:rsid w:val="00D24579"/>
    <w:rsid w:val="00D3158C"/>
    <w:rsid w:val="00D41EFD"/>
    <w:rsid w:val="00D72637"/>
    <w:rsid w:val="00D8226A"/>
    <w:rsid w:val="00D84E7C"/>
    <w:rsid w:val="00D91C2D"/>
    <w:rsid w:val="00D92B11"/>
    <w:rsid w:val="00DA04CB"/>
    <w:rsid w:val="00DA5CEC"/>
    <w:rsid w:val="00DB4161"/>
    <w:rsid w:val="00DB7EEE"/>
    <w:rsid w:val="00DC3C57"/>
    <w:rsid w:val="00DE2A9C"/>
    <w:rsid w:val="00E147CB"/>
    <w:rsid w:val="00E335DD"/>
    <w:rsid w:val="00E367FB"/>
    <w:rsid w:val="00E552E6"/>
    <w:rsid w:val="00E66A30"/>
    <w:rsid w:val="00E75B77"/>
    <w:rsid w:val="00E97C79"/>
    <w:rsid w:val="00EA1433"/>
    <w:rsid w:val="00EA1EED"/>
    <w:rsid w:val="00EB033B"/>
    <w:rsid w:val="00EB4FB4"/>
    <w:rsid w:val="00EC384D"/>
    <w:rsid w:val="00EE7808"/>
    <w:rsid w:val="00EE7EA5"/>
    <w:rsid w:val="00EF21B7"/>
    <w:rsid w:val="00F16A7A"/>
    <w:rsid w:val="00F17E7E"/>
    <w:rsid w:val="00F2721E"/>
    <w:rsid w:val="00F375C9"/>
    <w:rsid w:val="00F41B1D"/>
    <w:rsid w:val="00F426C9"/>
    <w:rsid w:val="00F54F20"/>
    <w:rsid w:val="00F709E1"/>
    <w:rsid w:val="00F72B92"/>
    <w:rsid w:val="00F8090D"/>
    <w:rsid w:val="00F810FA"/>
    <w:rsid w:val="00F968CC"/>
    <w:rsid w:val="00FA2281"/>
    <w:rsid w:val="00FA45ED"/>
    <w:rsid w:val="00FC3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65F2194"/>
  <w15:chartTrackingRefBased/>
  <w15:docId w15:val="{967E0AB5-9B82-463B-BB27-639845B06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zh-CN"/>
    </w:rPr>
  </w:style>
  <w:style w:type="paragraph" w:styleId="Nagwek1">
    <w:name w:val="heading 1"/>
    <w:basedOn w:val="Normalny"/>
    <w:next w:val="Normalny"/>
    <w:qFormat/>
    <w:pPr>
      <w:keepNext/>
      <w:numPr>
        <w:numId w:val="1"/>
      </w:numPr>
      <w:jc w:val="center"/>
      <w:outlineLvl w:val="0"/>
    </w:pPr>
    <w:rPr>
      <w:sz w:val="24"/>
      <w:lang w:val="x-none"/>
    </w:rPr>
  </w:style>
  <w:style w:type="paragraph" w:styleId="Nagwek2">
    <w:name w:val="heading 2"/>
    <w:basedOn w:val="Normalny"/>
    <w:next w:val="Tekstpodstawowy"/>
    <w:qFormat/>
    <w:pPr>
      <w:keepNext/>
      <w:keepLines/>
      <w:numPr>
        <w:ilvl w:val="1"/>
        <w:numId w:val="1"/>
      </w:numPr>
      <w:spacing w:before="160" w:after="120"/>
      <w:outlineLvl w:val="1"/>
    </w:pPr>
    <w:rPr>
      <w:rFonts w:ascii="Arial" w:hAnsi="Arial" w:cs="Arial"/>
      <w:b/>
      <w:i/>
      <w:kern w:val="1"/>
      <w:sz w:val="28"/>
    </w:rPr>
  </w:style>
  <w:style w:type="paragraph" w:styleId="Nagwek3">
    <w:name w:val="heading 3"/>
    <w:basedOn w:val="Normalny"/>
    <w:next w:val="Normalny"/>
    <w:qFormat/>
    <w:pPr>
      <w:keepNext/>
      <w:numPr>
        <w:ilvl w:val="2"/>
        <w:numId w:val="1"/>
      </w:numPr>
      <w:jc w:val="center"/>
      <w:outlineLvl w:val="2"/>
    </w:pPr>
    <w:rPr>
      <w:b/>
      <w:sz w:val="24"/>
    </w:rPr>
  </w:style>
  <w:style w:type="paragraph" w:styleId="Nagwek4">
    <w:name w:val="heading 4"/>
    <w:basedOn w:val="Normalny"/>
    <w:next w:val="Normalny"/>
    <w:qFormat/>
    <w:pPr>
      <w:keepNext/>
      <w:numPr>
        <w:ilvl w:val="3"/>
        <w:numId w:val="1"/>
      </w:numPr>
      <w:jc w:val="center"/>
      <w:outlineLvl w:val="3"/>
    </w:pPr>
    <w:rPr>
      <w:sz w:val="24"/>
    </w:rPr>
  </w:style>
  <w:style w:type="paragraph" w:styleId="Nagwek5">
    <w:name w:val="heading 5"/>
    <w:basedOn w:val="Normalny"/>
    <w:next w:val="Normalny"/>
    <w:qFormat/>
    <w:pPr>
      <w:keepNext/>
      <w:numPr>
        <w:ilvl w:val="4"/>
        <w:numId w:val="1"/>
      </w:numPr>
      <w:jc w:val="both"/>
      <w:outlineLvl w:val="4"/>
    </w:pPr>
    <w:rPr>
      <w:b/>
      <w:i/>
      <w:sz w:val="22"/>
      <w:u w:val="single"/>
    </w:rPr>
  </w:style>
  <w:style w:type="paragraph" w:styleId="Nagwek6">
    <w:name w:val="heading 6"/>
    <w:basedOn w:val="Normalny"/>
    <w:next w:val="Normalny"/>
    <w:qFormat/>
    <w:pPr>
      <w:keepNext/>
      <w:numPr>
        <w:ilvl w:val="5"/>
        <w:numId w:val="1"/>
      </w:numPr>
      <w:jc w:val="center"/>
      <w:outlineLvl w:val="5"/>
    </w:pPr>
    <w:rPr>
      <w:i/>
      <w:u w:val="single"/>
    </w:rPr>
  </w:style>
  <w:style w:type="paragraph" w:styleId="Nagwek7">
    <w:name w:val="heading 7"/>
    <w:basedOn w:val="Normalny"/>
    <w:next w:val="Normalny"/>
    <w:qFormat/>
    <w:pPr>
      <w:keepNext/>
      <w:numPr>
        <w:ilvl w:val="6"/>
        <w:numId w:val="1"/>
      </w:numPr>
      <w:outlineLvl w:val="6"/>
    </w:pPr>
    <w:rPr>
      <w:i/>
      <w:u w:val="single"/>
    </w:rPr>
  </w:style>
  <w:style w:type="paragraph" w:styleId="Nagwek8">
    <w:name w:val="heading 8"/>
    <w:basedOn w:val="Normalny"/>
    <w:next w:val="Normalny"/>
    <w:qFormat/>
    <w:pPr>
      <w:keepNext/>
      <w:numPr>
        <w:ilvl w:val="7"/>
        <w:numId w:val="1"/>
      </w:numPr>
      <w:outlineLvl w:val="7"/>
    </w:pPr>
    <w:rPr>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Times New Roman" w:hAnsi="Times New Roman" w:cs="Times New Roman"/>
    </w:rPr>
  </w:style>
  <w:style w:type="character" w:customStyle="1" w:styleId="WW8Num2z0">
    <w:name w:val="WW8Num2z0"/>
    <w:rPr>
      <w:rFonts w:ascii="Times New Roman" w:eastAsia="Arial Unicode MS" w:hAnsi="Times New Roman" w:cs="Times New Roman"/>
      <w:sz w:val="20"/>
      <w:szCs w:val="20"/>
      <w:lang w:val="pl-PL" w:eastAsia="pl-PL" w:bidi="ar-SA"/>
    </w:rPr>
  </w:style>
  <w:style w:type="character" w:customStyle="1" w:styleId="WW8Num2z2">
    <w:name w:val="WW8Num2z2"/>
    <w:rPr>
      <w:rFonts w:cs="Times New Roman"/>
    </w:rPr>
  </w:style>
  <w:style w:type="character" w:customStyle="1" w:styleId="WW8Num2z3">
    <w:name w:val="WW8Num2z3"/>
    <w:rPr>
      <w:rFonts w:ascii="Segoe UI" w:hAnsi="Segoe UI" w:cs="Segoe UI"/>
    </w:rPr>
  </w:style>
  <w:style w:type="character" w:customStyle="1" w:styleId="WW8Num4z0">
    <w:name w:val="WW8Num4z0"/>
    <w:rPr>
      <w:rFonts w:ascii="Arial Narrow" w:hAnsi="Arial Narrow" w:cs="Arial Narrow"/>
      <w:b w:val="0"/>
      <w:i w:val="0"/>
      <w:sz w:val="20"/>
    </w:rPr>
  </w:style>
  <w:style w:type="character" w:customStyle="1" w:styleId="WW8Num4z1">
    <w:name w:val="WW8Num4z1"/>
    <w:rPr>
      <w:rFonts w:ascii="Arial Narrow" w:hAnsi="Arial Narrow" w:cs="Arial Unicode MS"/>
      <w:b w:val="0"/>
      <w:i w:val="0"/>
      <w:sz w:val="20"/>
    </w:rPr>
  </w:style>
  <w:style w:type="character" w:customStyle="1" w:styleId="WW8Num5z1">
    <w:name w:val="WW8Num5z1"/>
    <w:rPr>
      <w:b w:val="0"/>
    </w:rPr>
  </w:style>
  <w:style w:type="character" w:customStyle="1" w:styleId="WW8Num5z3">
    <w:name w:val="WW8Num5z3"/>
    <w:rPr>
      <w:rFonts w:ascii="Times New Roman" w:hAnsi="Times New Roman" w:cs="Times New Roman"/>
      <w:b w:val="0"/>
      <w:i w:val="0"/>
      <w:sz w:val="22"/>
      <w:szCs w:val="22"/>
    </w:rPr>
  </w:style>
  <w:style w:type="character" w:customStyle="1" w:styleId="WW8Num6z0">
    <w:name w:val="WW8Num6z0"/>
    <w:rPr>
      <w:rFonts w:ascii="Arial Narrow" w:hAnsi="Arial Narrow" w:cs="Arial Narrow"/>
      <w:b w:val="0"/>
      <w:i w:val="0"/>
      <w:sz w:val="20"/>
    </w:rPr>
  </w:style>
  <w:style w:type="character" w:customStyle="1" w:styleId="WW8Num7z0">
    <w:name w:val="WW8Num7z0"/>
    <w:rPr>
      <w:b w:val="0"/>
    </w:rPr>
  </w:style>
  <w:style w:type="character" w:customStyle="1" w:styleId="WW8Num7z2">
    <w:name w:val="WW8Num7z2"/>
    <w:rPr>
      <w:rFonts w:cs="Times New Roman"/>
    </w:rPr>
  </w:style>
  <w:style w:type="character" w:customStyle="1" w:styleId="WW8Num7z3">
    <w:name w:val="WW8Num7z3"/>
    <w:rPr>
      <w:rFonts w:ascii="Segoe UI" w:hAnsi="Segoe UI" w:cs="Segoe UI"/>
    </w:rPr>
  </w:style>
  <w:style w:type="character" w:customStyle="1" w:styleId="WW8Num9z0">
    <w:name w:val="WW8Num9z0"/>
    <w:rPr>
      <w:color w:val="auto"/>
    </w:rPr>
  </w:style>
  <w:style w:type="character" w:customStyle="1" w:styleId="WW8Num11z0">
    <w:name w:val="WW8Num11z0"/>
    <w:rPr>
      <w:color w:val="000000"/>
    </w:rPr>
  </w:style>
  <w:style w:type="character" w:customStyle="1" w:styleId="WW8Num12z1">
    <w:name w:val="WW8Num12z1"/>
    <w:rPr>
      <w:b w:val="0"/>
      <w:color w:val="auto"/>
    </w:rPr>
  </w:style>
  <w:style w:type="character" w:customStyle="1" w:styleId="WW8Num14z1">
    <w:name w:val="WW8Num14z1"/>
    <w:rPr>
      <w:b w:val="0"/>
    </w:rPr>
  </w:style>
  <w:style w:type="character" w:customStyle="1" w:styleId="WW8Num16z0">
    <w:name w:val="WW8Num16z0"/>
    <w:rPr>
      <w:color w:val="auto"/>
    </w:rPr>
  </w:style>
  <w:style w:type="character" w:customStyle="1" w:styleId="WW8Num16z1">
    <w:name w:val="WW8Num16z1"/>
    <w:rPr>
      <w:b w:val="0"/>
      <w:color w:val="auto"/>
    </w:rPr>
  </w:style>
  <w:style w:type="character" w:customStyle="1" w:styleId="WW8Num17z1">
    <w:name w:val="WW8Num17z1"/>
    <w:rPr>
      <w:b w:val="0"/>
      <w:color w:val="auto"/>
      <w:sz w:val="21"/>
      <w:szCs w:val="21"/>
    </w:rPr>
  </w:style>
  <w:style w:type="character" w:customStyle="1" w:styleId="WW8Num17z2">
    <w:name w:val="WW8Num17z2"/>
    <w:rPr>
      <w:b w:val="0"/>
    </w:rPr>
  </w:style>
  <w:style w:type="character" w:customStyle="1" w:styleId="WW8Num19z0">
    <w:name w:val="WW8Num19z0"/>
    <w:rPr>
      <w:b w:val="0"/>
      <w:sz w:val="21"/>
      <w:szCs w:val="21"/>
    </w:rPr>
  </w:style>
  <w:style w:type="character" w:customStyle="1" w:styleId="WW8Num23z1">
    <w:name w:val="WW8Num23z1"/>
    <w:rPr>
      <w:b w:val="0"/>
      <w:color w:val="auto"/>
    </w:rPr>
  </w:style>
  <w:style w:type="character" w:customStyle="1" w:styleId="WW8Num26z1">
    <w:name w:val="WW8Num26z1"/>
    <w:rPr>
      <w:b w:val="0"/>
      <w:color w:val="auto"/>
    </w:rPr>
  </w:style>
  <w:style w:type="character" w:customStyle="1" w:styleId="WW8Num30z1">
    <w:name w:val="WW8Num30z1"/>
    <w:rPr>
      <w:b w:val="0"/>
      <w:color w:val="auto"/>
    </w:rPr>
  </w:style>
  <w:style w:type="character" w:customStyle="1" w:styleId="WW8Num35z0">
    <w:name w:val="WW8Num35z0"/>
    <w:rPr>
      <w:b w:val="0"/>
    </w:rPr>
  </w:style>
  <w:style w:type="character" w:customStyle="1" w:styleId="WW8Num37z0">
    <w:name w:val="WW8Num37z0"/>
    <w:rPr>
      <w:b w:val="0"/>
      <w:color w:val="auto"/>
    </w:rPr>
  </w:style>
  <w:style w:type="character" w:customStyle="1" w:styleId="WW8Num40z0">
    <w:name w:val="WW8Num40z0"/>
    <w:rPr>
      <w:b w:val="0"/>
    </w:rPr>
  </w:style>
  <w:style w:type="character" w:customStyle="1" w:styleId="WW8Num44z1">
    <w:name w:val="WW8Num44z1"/>
    <w:rPr>
      <w:sz w:val="22"/>
      <w:szCs w:val="22"/>
    </w:rPr>
  </w:style>
  <w:style w:type="character" w:customStyle="1" w:styleId="WW8Num51z0">
    <w:name w:val="WW8Num51z0"/>
    <w:rPr>
      <w:b w:val="0"/>
      <w:color w:val="auto"/>
    </w:rPr>
  </w:style>
  <w:style w:type="character" w:customStyle="1" w:styleId="Domylnaczcionkaakapitu1">
    <w:name w:val="Domyślna czcionka akapitu1"/>
  </w:style>
  <w:style w:type="character" w:styleId="Numerstrony">
    <w:name w:val="page number"/>
    <w:basedOn w:val="Domylnaczcionkaakapitu1"/>
  </w:style>
  <w:style w:type="character" w:customStyle="1" w:styleId="Znakiprzypiswkocowych">
    <w:name w:val="Znaki przypisów końcowych"/>
    <w:rPr>
      <w:vertAlign w:val="superscript"/>
    </w:rPr>
  </w:style>
  <w:style w:type="character" w:customStyle="1" w:styleId="Nagwek1Znak">
    <w:name w:val="Nagłówek 1 Znak"/>
    <w:rPr>
      <w:sz w:val="24"/>
    </w:rPr>
  </w:style>
  <w:style w:type="character" w:customStyle="1" w:styleId="TekstpodstawowywcityZnak">
    <w:name w:val="Tekst podstawowy wcięty Znak"/>
    <w:basedOn w:val="Domylnaczcionkaakapitu1"/>
  </w:style>
  <w:style w:type="character" w:customStyle="1" w:styleId="TytuZnak">
    <w:name w:val="Tytuł Znak"/>
    <w:rPr>
      <w:b/>
      <w:sz w:val="32"/>
    </w:rPr>
  </w:style>
  <w:style w:type="character" w:customStyle="1" w:styleId="TekstpodstawowyZnak">
    <w:name w:val="Tekst podstawowy Znak"/>
    <w:basedOn w:val="Domylnaczcionkaakapitu1"/>
  </w:style>
  <w:style w:type="character" w:customStyle="1" w:styleId="Tekstpodstawowywcity3Znak">
    <w:name w:val="Tekst podstawowy wcięty 3 Znak"/>
    <w:rPr>
      <w:sz w:val="16"/>
      <w:szCs w:val="16"/>
    </w:rPr>
  </w:style>
  <w:style w:type="character" w:styleId="Hipercze">
    <w:name w:val="Hyperlink"/>
    <w:uiPriority w:val="99"/>
    <w:rPr>
      <w:color w:val="0000FF"/>
      <w:u w:val="single"/>
    </w:rPr>
  </w:style>
  <w:style w:type="paragraph" w:customStyle="1" w:styleId="Nagwek10">
    <w:name w:val="Nagłówek1"/>
    <w:basedOn w:val="Normalny"/>
    <w:next w:val="Tekstpodstawowy"/>
    <w:pPr>
      <w:jc w:val="center"/>
    </w:pPr>
    <w:rPr>
      <w:b/>
      <w:sz w:val="32"/>
      <w:lang w:val="x-none"/>
    </w:rPr>
  </w:style>
  <w:style w:type="paragraph" w:styleId="Tekstpodstawowy">
    <w:name w:val="Body Text"/>
    <w:basedOn w:val="Normalny"/>
    <w:pPr>
      <w:spacing w:after="120"/>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styleId="Stopka">
    <w:name w:val="footer"/>
    <w:basedOn w:val="Normalny"/>
    <w:pPr>
      <w:tabs>
        <w:tab w:val="center" w:pos="4536"/>
        <w:tab w:val="right" w:pos="9072"/>
      </w:tabs>
    </w:pPr>
  </w:style>
  <w:style w:type="paragraph" w:styleId="Tekstpodstawowywcity">
    <w:name w:val="Body Text Indent"/>
    <w:basedOn w:val="Normalny"/>
    <w:pPr>
      <w:spacing w:after="120"/>
      <w:ind w:left="283"/>
    </w:pPr>
  </w:style>
  <w:style w:type="paragraph" w:customStyle="1" w:styleId="Tekstpodstawowy32">
    <w:name w:val="Tekst podstawowy 32"/>
    <w:basedOn w:val="Normalny"/>
    <w:pPr>
      <w:jc w:val="both"/>
    </w:pPr>
    <w:rPr>
      <w:rFonts w:ascii="Arial" w:hAnsi="Arial" w:cs="Arial"/>
      <w:sz w:val="24"/>
    </w:rPr>
  </w:style>
  <w:style w:type="paragraph" w:customStyle="1" w:styleId="Tekstkomentarza1">
    <w:name w:val="Tekst komentarza1"/>
    <w:basedOn w:val="Normalny"/>
    <w:pPr>
      <w:tabs>
        <w:tab w:val="left" w:pos="187"/>
      </w:tabs>
      <w:spacing w:after="120" w:line="220" w:lineRule="exact"/>
      <w:ind w:left="187" w:hanging="187"/>
    </w:pPr>
    <w:rPr>
      <w:rFonts w:ascii="Garamond" w:hAnsi="Garamond" w:cs="Garamond"/>
    </w:rPr>
  </w:style>
  <w:style w:type="paragraph" w:styleId="Nagwek">
    <w:name w:val="header"/>
    <w:basedOn w:val="Normalny"/>
    <w:pPr>
      <w:tabs>
        <w:tab w:val="center" w:pos="4536"/>
        <w:tab w:val="right" w:pos="9072"/>
      </w:tabs>
    </w:pPr>
  </w:style>
  <w:style w:type="paragraph" w:styleId="Tekstdymka">
    <w:name w:val="Balloon Text"/>
    <w:basedOn w:val="Normalny"/>
    <w:rPr>
      <w:rFonts w:ascii="Tahoma" w:hAnsi="Tahoma" w:cs="Tahoma"/>
      <w:sz w:val="16"/>
      <w:szCs w:val="16"/>
    </w:rPr>
  </w:style>
  <w:style w:type="paragraph" w:customStyle="1" w:styleId="Tekstpodstawowy31">
    <w:name w:val="Tekst podstawowy 31"/>
    <w:basedOn w:val="Normalny"/>
    <w:pPr>
      <w:jc w:val="both"/>
    </w:pPr>
    <w:rPr>
      <w:rFonts w:ascii="Arial" w:hAnsi="Arial" w:cs="Arial"/>
      <w:sz w:val="24"/>
    </w:rPr>
  </w:style>
  <w:style w:type="paragraph" w:customStyle="1" w:styleId="ZnakZnakZnakZnakZnakZnakZnak">
    <w:name w:val="Znak Znak Znak Znak Znak Znak Znak"/>
    <w:basedOn w:val="Normalny"/>
    <w:rPr>
      <w:sz w:val="24"/>
      <w:szCs w:val="24"/>
    </w:rPr>
  </w:style>
  <w:style w:type="paragraph" w:styleId="Tekstprzypisukocowego">
    <w:name w:val="endnote text"/>
    <w:basedOn w:val="Normalny"/>
  </w:style>
  <w:style w:type="paragraph" w:customStyle="1" w:styleId="Tekstpodstawowy21">
    <w:name w:val="Tekst podstawowy 21"/>
    <w:basedOn w:val="Normalny"/>
    <w:pPr>
      <w:tabs>
        <w:tab w:val="left" w:pos="-720"/>
      </w:tabs>
      <w:overflowPunct w:val="0"/>
      <w:autoSpaceDE w:val="0"/>
      <w:textAlignment w:val="baseline"/>
    </w:pPr>
    <w:rPr>
      <w:b/>
      <w:spacing w:val="-3"/>
      <w:sz w:val="24"/>
    </w:rPr>
  </w:style>
  <w:style w:type="paragraph" w:customStyle="1" w:styleId="Normalny1">
    <w:name w:val="Normalny1"/>
    <w:pPr>
      <w:suppressAutoHyphens/>
      <w:autoSpaceDE w:val="0"/>
    </w:pPr>
    <w:rPr>
      <w:color w:val="000000"/>
      <w:sz w:val="24"/>
      <w:szCs w:val="24"/>
      <w:lang w:eastAsia="zh-CN"/>
    </w:rPr>
  </w:style>
  <w:style w:type="paragraph" w:styleId="Akapitzlist">
    <w:name w:val="List Paragraph"/>
    <w:basedOn w:val="Normalny"/>
    <w:qFormat/>
    <w:pPr>
      <w:spacing w:after="200" w:line="276" w:lineRule="auto"/>
      <w:ind w:left="720"/>
    </w:pPr>
    <w:rPr>
      <w:rFonts w:ascii="Calibri" w:eastAsia="Calibri" w:hAnsi="Calibri" w:cs="Calibri"/>
      <w:sz w:val="22"/>
      <w:szCs w:val="22"/>
    </w:rPr>
  </w:style>
  <w:style w:type="paragraph" w:customStyle="1" w:styleId="WW-NormalnyWeb">
    <w:name w:val="WW-Normalny (Web)"/>
    <w:basedOn w:val="Normalny"/>
    <w:pPr>
      <w:spacing w:before="100" w:after="119"/>
    </w:pPr>
    <w:rPr>
      <w:rFonts w:ascii="Arial Unicode MS" w:eastAsia="Arial Unicode MS" w:hAnsi="Arial Unicode MS" w:cs="Arial Unicode MS"/>
      <w:sz w:val="24"/>
    </w:rPr>
  </w:style>
  <w:style w:type="paragraph" w:customStyle="1" w:styleId="pole">
    <w:name w:val="pole"/>
    <w:basedOn w:val="Normalny"/>
    <w:rPr>
      <w:rFonts w:ascii="Bookman Old Style" w:hAnsi="Bookman Old Style" w:cs="Bookman Old Style"/>
      <w:sz w:val="22"/>
      <w:szCs w:val="22"/>
    </w:rPr>
  </w:style>
  <w:style w:type="paragraph" w:customStyle="1" w:styleId="Akapitzlist1">
    <w:name w:val="Akapit z listą1"/>
    <w:basedOn w:val="Normalny"/>
    <w:pPr>
      <w:spacing w:after="200" w:line="276" w:lineRule="auto"/>
      <w:ind w:left="720"/>
    </w:pPr>
    <w:rPr>
      <w:rFonts w:ascii="Calibri" w:hAnsi="Calibri" w:cs="Calibri"/>
      <w:sz w:val="22"/>
      <w:szCs w:val="22"/>
    </w:rPr>
  </w:style>
  <w:style w:type="paragraph" w:styleId="Listapunktowana3">
    <w:name w:val="List Bullet 3"/>
    <w:basedOn w:val="Normalny"/>
    <w:pPr>
      <w:ind w:left="849" w:hanging="283"/>
    </w:pPr>
    <w:rPr>
      <w:rFonts w:eastAsia="Calibri"/>
      <w:sz w:val="24"/>
      <w:szCs w:val="24"/>
    </w:rPr>
  </w:style>
  <w:style w:type="paragraph" w:customStyle="1" w:styleId="Tekstpodstawowywcity31">
    <w:name w:val="Tekst podstawowy wcięty 31"/>
    <w:basedOn w:val="Normalny"/>
    <w:pPr>
      <w:spacing w:after="120"/>
      <w:ind w:left="283"/>
    </w:pPr>
    <w:rPr>
      <w:sz w:val="16"/>
      <w:szCs w:val="16"/>
      <w:lang w:val="x-none"/>
    </w:rPr>
  </w:style>
  <w:style w:type="paragraph" w:customStyle="1" w:styleId="KRP">
    <w:name w:val="KRP"/>
    <w:basedOn w:val="Normalny"/>
    <w:pPr>
      <w:spacing w:after="113"/>
      <w:ind w:firstLine="850"/>
      <w:jc w:val="both"/>
    </w:pPr>
    <w:rPr>
      <w:rFonts w:ascii="Tahoma" w:eastAsia="Arial Unicode MS" w:hAnsi="Tahoma" w:cs="Tahoma"/>
      <w:kern w:val="1"/>
      <w:sz w:val="22"/>
      <w:szCs w:val="24"/>
    </w:rPr>
  </w:style>
  <w:style w:type="paragraph" w:styleId="Tekstpodstawowywcity2">
    <w:name w:val="Body Text Indent 2"/>
    <w:basedOn w:val="Normalny"/>
    <w:link w:val="Tekstpodstawowywcity2Znak"/>
    <w:uiPriority w:val="99"/>
    <w:semiHidden/>
    <w:unhideWhenUsed/>
    <w:rsid w:val="00670992"/>
    <w:pPr>
      <w:spacing w:after="120" w:line="480" w:lineRule="auto"/>
      <w:ind w:left="283"/>
    </w:pPr>
    <w:rPr>
      <w:lang w:val="x-none"/>
    </w:rPr>
  </w:style>
  <w:style w:type="character" w:customStyle="1" w:styleId="Tekstpodstawowywcity2Znak">
    <w:name w:val="Tekst podstawowy wcięty 2 Znak"/>
    <w:link w:val="Tekstpodstawowywcity2"/>
    <w:uiPriority w:val="99"/>
    <w:semiHidden/>
    <w:rsid w:val="00670992"/>
    <w:rPr>
      <w:lang w:eastAsia="zh-CN"/>
    </w:rPr>
  </w:style>
  <w:style w:type="numbering" w:customStyle="1" w:styleId="Zaimportowanystyl9">
    <w:name w:val="Zaimportowany styl 9"/>
    <w:rsid w:val="003B70FE"/>
    <w:pPr>
      <w:numPr>
        <w:numId w:val="43"/>
      </w:numPr>
    </w:pPr>
  </w:style>
  <w:style w:type="numbering" w:customStyle="1" w:styleId="Zaimportowanystyl16">
    <w:name w:val="Zaimportowany styl 16"/>
    <w:rsid w:val="003B70FE"/>
    <w:pPr>
      <w:numPr>
        <w:numId w:val="44"/>
      </w:numPr>
    </w:pPr>
  </w:style>
  <w:style w:type="numbering" w:customStyle="1" w:styleId="Zaimportowanystyl19">
    <w:name w:val="Zaimportowany styl 19"/>
    <w:rsid w:val="003B70FE"/>
    <w:pPr>
      <w:numPr>
        <w:numId w:val="45"/>
      </w:numPr>
    </w:pPr>
  </w:style>
  <w:style w:type="numbering" w:customStyle="1" w:styleId="Zaimportowanystyl37">
    <w:name w:val="Zaimportowany styl 37"/>
    <w:rsid w:val="003B70FE"/>
    <w:pPr>
      <w:numPr>
        <w:numId w:val="46"/>
      </w:numPr>
    </w:pPr>
  </w:style>
  <w:style w:type="paragraph" w:customStyle="1" w:styleId="NormalCentered">
    <w:name w:val="Normal Centered"/>
    <w:basedOn w:val="Normalny"/>
    <w:rsid w:val="007F292F"/>
    <w:pPr>
      <w:suppressAutoHyphens w:val="0"/>
      <w:spacing w:before="120" w:after="120"/>
      <w:jc w:val="center"/>
    </w:pPr>
    <w:rPr>
      <w:rFonts w:eastAsia="Calibri"/>
      <w:sz w:val="24"/>
      <w:szCs w:val="22"/>
      <w:lang w:eastAsia="en-GB"/>
    </w:rPr>
  </w:style>
  <w:style w:type="numbering" w:customStyle="1" w:styleId="Zaimportowanystyl5">
    <w:name w:val="Zaimportowany styl 5"/>
    <w:rsid w:val="00F16A7A"/>
    <w:pPr>
      <w:numPr>
        <w:numId w:val="47"/>
      </w:numPr>
    </w:pPr>
  </w:style>
  <w:style w:type="paragraph" w:customStyle="1" w:styleId="Default">
    <w:name w:val="Default"/>
    <w:rsid w:val="007C1147"/>
    <w:pPr>
      <w:autoSpaceDE w:val="0"/>
      <w:autoSpaceDN w:val="0"/>
      <w:adjustRightInd w:val="0"/>
    </w:pPr>
    <w:rPr>
      <w:rFonts w:ascii="Open Sans" w:hAnsi="Open Sans" w:cs="Open Sans"/>
      <w:color w:val="000000"/>
      <w:sz w:val="24"/>
      <w:szCs w:val="24"/>
    </w:rPr>
  </w:style>
  <w:style w:type="paragraph" w:styleId="Tekstpodstawowywcity3">
    <w:name w:val="Body Text Indent 3"/>
    <w:basedOn w:val="Normalny"/>
    <w:link w:val="Tekstpodstawowywcity3Znak1"/>
    <w:uiPriority w:val="99"/>
    <w:semiHidden/>
    <w:unhideWhenUsed/>
    <w:rsid w:val="00AB1C59"/>
    <w:pPr>
      <w:spacing w:after="120"/>
      <w:ind w:left="283"/>
    </w:pPr>
    <w:rPr>
      <w:sz w:val="16"/>
      <w:szCs w:val="16"/>
      <w:lang w:val="x-none"/>
    </w:rPr>
  </w:style>
  <w:style w:type="character" w:customStyle="1" w:styleId="Tekstpodstawowywcity3Znak1">
    <w:name w:val="Tekst podstawowy wcięty 3 Znak1"/>
    <w:link w:val="Tekstpodstawowywcity3"/>
    <w:uiPriority w:val="99"/>
    <w:semiHidden/>
    <w:rsid w:val="00AB1C59"/>
    <w:rPr>
      <w:sz w:val="16"/>
      <w:szCs w:val="16"/>
      <w:lang w:eastAsia="zh-CN"/>
    </w:rPr>
  </w:style>
  <w:style w:type="character" w:styleId="Odwoanieprzypisukocowego">
    <w:name w:val="endnote reference"/>
    <w:uiPriority w:val="99"/>
    <w:semiHidden/>
    <w:unhideWhenUsed/>
    <w:rsid w:val="008B102C"/>
    <w:rPr>
      <w:vertAlign w:val="superscript"/>
    </w:rPr>
  </w:style>
  <w:style w:type="character" w:styleId="Odwoaniedokomentarza">
    <w:name w:val="annotation reference"/>
    <w:uiPriority w:val="99"/>
    <w:semiHidden/>
    <w:unhideWhenUsed/>
    <w:rsid w:val="00EA1EED"/>
    <w:rPr>
      <w:sz w:val="16"/>
      <w:szCs w:val="16"/>
    </w:rPr>
  </w:style>
  <w:style w:type="paragraph" w:styleId="Tekstkomentarza">
    <w:name w:val="annotation text"/>
    <w:basedOn w:val="Normalny"/>
    <w:link w:val="TekstkomentarzaZnak"/>
    <w:uiPriority w:val="99"/>
    <w:semiHidden/>
    <w:unhideWhenUsed/>
    <w:rsid w:val="00EA1EED"/>
    <w:rPr>
      <w:lang w:val="x-none"/>
    </w:rPr>
  </w:style>
  <w:style w:type="character" w:customStyle="1" w:styleId="TekstkomentarzaZnak">
    <w:name w:val="Tekst komentarza Znak"/>
    <w:link w:val="Tekstkomentarza"/>
    <w:uiPriority w:val="99"/>
    <w:semiHidden/>
    <w:rsid w:val="00EA1EED"/>
    <w:rPr>
      <w:lang w:eastAsia="zh-CN"/>
    </w:rPr>
  </w:style>
  <w:style w:type="paragraph" w:styleId="Tematkomentarza">
    <w:name w:val="annotation subject"/>
    <w:basedOn w:val="Tekstkomentarza"/>
    <w:next w:val="Tekstkomentarza"/>
    <w:link w:val="TematkomentarzaZnak"/>
    <w:uiPriority w:val="99"/>
    <w:semiHidden/>
    <w:unhideWhenUsed/>
    <w:rsid w:val="00EA1EED"/>
    <w:rPr>
      <w:b/>
      <w:bCs/>
    </w:rPr>
  </w:style>
  <w:style w:type="character" w:customStyle="1" w:styleId="TematkomentarzaZnak">
    <w:name w:val="Temat komentarza Znak"/>
    <w:link w:val="Tematkomentarza"/>
    <w:uiPriority w:val="99"/>
    <w:semiHidden/>
    <w:rsid w:val="00EA1EED"/>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0937222">
      <w:bodyDiv w:val="1"/>
      <w:marLeft w:val="0"/>
      <w:marRight w:val="0"/>
      <w:marTop w:val="0"/>
      <w:marBottom w:val="0"/>
      <w:divBdr>
        <w:top w:val="none" w:sz="0" w:space="0" w:color="auto"/>
        <w:left w:val="none" w:sz="0" w:space="0" w:color="auto"/>
        <w:bottom w:val="none" w:sz="0" w:space="0" w:color="auto"/>
        <w:right w:val="none" w:sz="0" w:space="0" w:color="auto"/>
      </w:divBdr>
    </w:div>
    <w:div w:id="1370375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420F40-3ED2-4396-A7BF-EF56CCA68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11325</Words>
  <Characters>67953</Characters>
  <Application>Microsoft Office Word</Application>
  <DocSecurity>0</DocSecurity>
  <Lines>566</Lines>
  <Paragraphs>158</Paragraphs>
  <ScaleCrop>false</ScaleCrop>
  <HeadingPairs>
    <vt:vector size="2" baseType="variant">
      <vt:variant>
        <vt:lpstr>Tytuł</vt:lpstr>
      </vt:variant>
      <vt:variant>
        <vt:i4>1</vt:i4>
      </vt:variant>
    </vt:vector>
  </HeadingPairs>
  <TitlesOfParts>
    <vt:vector size="1" baseType="lpstr">
      <vt:lpstr>Załącznik nr 1 do specyfikacji istotnych</vt:lpstr>
    </vt:vector>
  </TitlesOfParts>
  <Company>Microsoft</Company>
  <LinksUpToDate>false</LinksUpToDate>
  <CharactersWithSpaces>79120</CharactersWithSpaces>
  <SharedDoc>false</SharedDoc>
  <HLinks>
    <vt:vector size="6" baseType="variant">
      <vt:variant>
        <vt:i4>327715</vt:i4>
      </vt:variant>
      <vt:variant>
        <vt:i4>0</vt:i4>
      </vt:variant>
      <vt:variant>
        <vt:i4>0</vt:i4>
      </vt:variant>
      <vt:variant>
        <vt:i4>5</vt:i4>
      </vt:variant>
      <vt:variant>
        <vt:lpwstr>mailto:dojlidy@bialystok.lasy.gov.pl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specyfikacji istotnych</dc:title>
  <dc:subject/>
  <dc:creator>Mońki</dc:creator>
  <cp:keywords/>
  <cp:lastModifiedBy>Wojciech Kulbacki</cp:lastModifiedBy>
  <cp:revision>2</cp:revision>
  <cp:lastPrinted>2021-07-01T12:32:00Z</cp:lastPrinted>
  <dcterms:created xsi:type="dcterms:W3CDTF">2022-06-10T06:56:00Z</dcterms:created>
  <dcterms:modified xsi:type="dcterms:W3CDTF">2022-06-10T06:56:00Z</dcterms:modified>
</cp:coreProperties>
</file>