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71F607" w14:textId="77777777" w:rsidR="004B3803" w:rsidRPr="00403127" w:rsidRDefault="004B3803" w:rsidP="00B366B5">
      <w:pPr>
        <w:suppressAutoHyphens/>
        <w:spacing w:after="40" w:line="288" w:lineRule="auto"/>
        <w:jc w:val="right"/>
        <w:rPr>
          <w:rFonts w:ascii="Arial" w:hAnsi="Arial" w:cs="Arial"/>
          <w:sz w:val="20"/>
          <w:szCs w:val="20"/>
        </w:rPr>
      </w:pPr>
      <w:r w:rsidRPr="00403127">
        <w:rPr>
          <w:rFonts w:ascii="Arial" w:hAnsi="Arial" w:cs="Arial"/>
          <w:b/>
          <w:bCs/>
          <w:sz w:val="20"/>
          <w:szCs w:val="20"/>
        </w:rPr>
        <w:t>Załącznik nr 1 do SWZ</w:t>
      </w:r>
    </w:p>
    <w:p w14:paraId="7FF81FAA" w14:textId="7D77D9A4" w:rsidR="004B3803" w:rsidRPr="00403127" w:rsidRDefault="004B3803" w:rsidP="00B366B5">
      <w:pPr>
        <w:suppressAutoHyphens/>
        <w:spacing w:after="40" w:line="288" w:lineRule="auto"/>
        <w:jc w:val="right"/>
        <w:rPr>
          <w:rFonts w:ascii="Arial" w:hAnsi="Arial" w:cs="Arial"/>
          <w:sz w:val="20"/>
          <w:szCs w:val="20"/>
        </w:rPr>
      </w:pPr>
      <w:r w:rsidRPr="00403127">
        <w:rPr>
          <w:rFonts w:ascii="Arial" w:hAnsi="Arial" w:cs="Arial"/>
          <w:sz w:val="20"/>
          <w:szCs w:val="20"/>
        </w:rPr>
        <w:t>Oznaczenie postępowania:</w:t>
      </w:r>
      <w:r w:rsidRPr="00403127">
        <w:rPr>
          <w:rFonts w:ascii="Arial" w:hAnsi="Arial" w:cs="Arial"/>
          <w:color w:val="FF3333"/>
          <w:sz w:val="20"/>
          <w:szCs w:val="20"/>
        </w:rPr>
        <w:t xml:space="preserve"> </w:t>
      </w:r>
      <w:r w:rsidR="005140EC">
        <w:rPr>
          <w:rFonts w:ascii="Arial" w:eastAsia="Calibri" w:hAnsi="Arial" w:cs="Arial"/>
          <w:sz w:val="20"/>
          <w:szCs w:val="20"/>
        </w:rPr>
        <w:t>1</w:t>
      </w:r>
      <w:r w:rsidR="002B39CE" w:rsidRPr="00403127">
        <w:rPr>
          <w:rFonts w:ascii="Arial" w:eastAsia="Calibri" w:hAnsi="Arial" w:cs="Arial"/>
          <w:sz w:val="20"/>
          <w:szCs w:val="20"/>
        </w:rPr>
        <w:t>/ZP/</w:t>
      </w:r>
      <w:r w:rsidR="00C8362A">
        <w:rPr>
          <w:rFonts w:ascii="Arial" w:eastAsia="Calibri" w:hAnsi="Arial" w:cs="Arial"/>
          <w:sz w:val="20"/>
          <w:szCs w:val="20"/>
        </w:rPr>
        <w:t>TP1</w:t>
      </w:r>
      <w:r w:rsidR="002B39CE" w:rsidRPr="00403127">
        <w:rPr>
          <w:rFonts w:ascii="Arial" w:eastAsia="Calibri" w:hAnsi="Arial" w:cs="Arial"/>
          <w:sz w:val="20"/>
          <w:szCs w:val="20"/>
        </w:rPr>
        <w:t>/</w:t>
      </w:r>
      <w:r w:rsidR="009B07EB">
        <w:rPr>
          <w:rFonts w:ascii="Arial" w:eastAsia="Calibri" w:hAnsi="Arial" w:cs="Arial"/>
          <w:sz w:val="20"/>
          <w:szCs w:val="20"/>
        </w:rPr>
        <w:t>U</w:t>
      </w:r>
      <w:r w:rsidR="002B39CE" w:rsidRPr="00403127">
        <w:rPr>
          <w:rFonts w:ascii="Arial" w:eastAsia="Calibri" w:hAnsi="Arial" w:cs="Arial"/>
          <w:sz w:val="20"/>
          <w:szCs w:val="20"/>
        </w:rPr>
        <w:t>/2</w:t>
      </w:r>
      <w:r w:rsidR="005140EC">
        <w:rPr>
          <w:rFonts w:ascii="Arial" w:eastAsia="Calibri" w:hAnsi="Arial" w:cs="Arial"/>
          <w:sz w:val="20"/>
          <w:szCs w:val="20"/>
        </w:rPr>
        <w:t>5</w:t>
      </w:r>
    </w:p>
    <w:p w14:paraId="6CE3B4A4" w14:textId="77777777" w:rsidR="004B3803" w:rsidRPr="00403127" w:rsidRDefault="004B3803" w:rsidP="00B366B5">
      <w:pPr>
        <w:suppressAutoHyphens/>
        <w:spacing w:after="40" w:line="288" w:lineRule="auto"/>
        <w:jc w:val="both"/>
        <w:rPr>
          <w:rFonts w:ascii="Arial" w:hAnsi="Arial" w:cs="Arial"/>
          <w:sz w:val="20"/>
          <w:szCs w:val="20"/>
        </w:rPr>
      </w:pPr>
    </w:p>
    <w:p w14:paraId="03A38EFA" w14:textId="77777777" w:rsidR="004B3803" w:rsidRPr="00403127" w:rsidRDefault="004B3803" w:rsidP="00B366B5">
      <w:pPr>
        <w:suppressAutoHyphens/>
        <w:spacing w:after="40" w:line="288" w:lineRule="auto"/>
        <w:rPr>
          <w:rFonts w:ascii="Arial" w:hAnsi="Arial" w:cs="Arial"/>
          <w:sz w:val="20"/>
          <w:szCs w:val="20"/>
        </w:rPr>
      </w:pPr>
      <w:r w:rsidRPr="00403127">
        <w:rPr>
          <w:rFonts w:ascii="Arial" w:hAnsi="Arial" w:cs="Arial"/>
          <w:sz w:val="20"/>
          <w:szCs w:val="20"/>
        </w:rPr>
        <w:t>Zamawiający:</w:t>
      </w:r>
    </w:p>
    <w:p w14:paraId="34B0C40B" w14:textId="77777777" w:rsidR="004B3803" w:rsidRPr="00403127" w:rsidRDefault="004B3803" w:rsidP="00B366B5">
      <w:pPr>
        <w:suppressAutoHyphens/>
        <w:spacing w:after="40" w:line="288" w:lineRule="auto"/>
        <w:rPr>
          <w:rFonts w:ascii="Arial" w:hAnsi="Arial" w:cs="Arial"/>
          <w:sz w:val="20"/>
          <w:szCs w:val="20"/>
        </w:rPr>
      </w:pPr>
      <w:r w:rsidRPr="00403127">
        <w:rPr>
          <w:rFonts w:ascii="Arial" w:hAnsi="Arial" w:cs="Arial"/>
          <w:sz w:val="20"/>
          <w:szCs w:val="20"/>
        </w:rPr>
        <w:t>Pabianickie Centrum Medyczne Sp. z o. o.</w:t>
      </w:r>
    </w:p>
    <w:p w14:paraId="7C5DAED0" w14:textId="68A8414D" w:rsidR="004B3803" w:rsidRPr="00403127" w:rsidRDefault="004B3803" w:rsidP="00B366B5">
      <w:pPr>
        <w:suppressAutoHyphens/>
        <w:spacing w:after="40" w:line="288" w:lineRule="auto"/>
        <w:rPr>
          <w:rFonts w:ascii="Arial" w:hAnsi="Arial" w:cs="Arial"/>
          <w:sz w:val="20"/>
          <w:szCs w:val="20"/>
        </w:rPr>
      </w:pPr>
      <w:r w:rsidRPr="00403127">
        <w:rPr>
          <w:rFonts w:ascii="Arial" w:hAnsi="Arial" w:cs="Arial"/>
          <w:sz w:val="20"/>
          <w:szCs w:val="20"/>
        </w:rPr>
        <w:t>ul. Jana Pawła II 68</w:t>
      </w:r>
    </w:p>
    <w:p w14:paraId="31085315" w14:textId="3C7887C7" w:rsidR="004B3803" w:rsidRPr="00403127" w:rsidRDefault="004B3803" w:rsidP="00B366B5">
      <w:pPr>
        <w:suppressAutoHyphens/>
        <w:spacing w:after="40" w:line="288" w:lineRule="auto"/>
        <w:rPr>
          <w:rFonts w:ascii="Arial" w:hAnsi="Arial" w:cs="Arial"/>
          <w:sz w:val="20"/>
          <w:szCs w:val="20"/>
        </w:rPr>
      </w:pPr>
      <w:r w:rsidRPr="00403127">
        <w:rPr>
          <w:rFonts w:ascii="Arial" w:hAnsi="Arial" w:cs="Arial"/>
          <w:sz w:val="20"/>
          <w:szCs w:val="20"/>
        </w:rPr>
        <w:t>95-200 Pabianice</w:t>
      </w:r>
    </w:p>
    <w:p w14:paraId="5CECD110" w14:textId="77777777" w:rsidR="004B3803" w:rsidRPr="00403127" w:rsidRDefault="004B3803" w:rsidP="00B366B5">
      <w:pPr>
        <w:suppressAutoHyphens/>
        <w:spacing w:after="40" w:line="288" w:lineRule="auto"/>
        <w:jc w:val="center"/>
        <w:rPr>
          <w:rFonts w:ascii="Arial" w:hAnsi="Arial" w:cs="Arial"/>
          <w:b/>
          <w:sz w:val="20"/>
          <w:szCs w:val="20"/>
        </w:rPr>
      </w:pPr>
      <w:r w:rsidRPr="00403127">
        <w:rPr>
          <w:rFonts w:ascii="Arial" w:hAnsi="Arial" w:cs="Arial"/>
          <w:b/>
          <w:sz w:val="20"/>
          <w:szCs w:val="20"/>
        </w:rPr>
        <w:t>FORMULARZ OFERTOWY</w:t>
      </w:r>
    </w:p>
    <w:p w14:paraId="041D4695" w14:textId="77777777" w:rsidR="004B3803" w:rsidRPr="00403127" w:rsidRDefault="004B3803" w:rsidP="00B366B5">
      <w:pPr>
        <w:suppressAutoHyphens/>
        <w:spacing w:after="40" w:line="288" w:lineRule="auto"/>
        <w:jc w:val="both"/>
        <w:rPr>
          <w:rFonts w:ascii="Arial" w:hAnsi="Arial" w:cs="Arial"/>
          <w:sz w:val="20"/>
          <w:szCs w:val="20"/>
        </w:rPr>
      </w:pPr>
    </w:p>
    <w:p w14:paraId="6E8CFD61" w14:textId="77777777" w:rsidR="0056474F" w:rsidRPr="00403127" w:rsidRDefault="0056474F" w:rsidP="0056474F">
      <w:pPr>
        <w:suppressAutoHyphens/>
        <w:spacing w:after="40" w:line="288" w:lineRule="auto"/>
        <w:jc w:val="both"/>
        <w:rPr>
          <w:rFonts w:ascii="Arial" w:hAnsi="Arial" w:cs="Arial"/>
          <w:sz w:val="20"/>
          <w:szCs w:val="20"/>
        </w:rPr>
      </w:pPr>
      <w:r w:rsidRPr="00403127">
        <w:rPr>
          <w:rFonts w:ascii="Arial" w:hAnsi="Arial" w:cs="Arial"/>
          <w:sz w:val="20"/>
          <w:szCs w:val="20"/>
        </w:rPr>
        <w:t>Nazwa …………………………………………………………………………………………….…..…..………</w:t>
      </w:r>
    </w:p>
    <w:p w14:paraId="31E15538" w14:textId="77777777" w:rsidR="0056474F" w:rsidRPr="00403127" w:rsidRDefault="0056474F" w:rsidP="0056474F">
      <w:pPr>
        <w:suppressAutoHyphens/>
        <w:spacing w:after="40" w:line="288" w:lineRule="auto"/>
        <w:jc w:val="both"/>
        <w:rPr>
          <w:rFonts w:ascii="Arial" w:hAnsi="Arial" w:cs="Arial"/>
          <w:sz w:val="20"/>
          <w:szCs w:val="20"/>
        </w:rPr>
      </w:pPr>
      <w:r w:rsidRPr="00403127">
        <w:rPr>
          <w:rFonts w:ascii="Arial" w:hAnsi="Arial" w:cs="Arial"/>
          <w:sz w:val="20"/>
          <w:szCs w:val="20"/>
        </w:rPr>
        <w:t>Adres: ul .……………………………………………………………………………….…………….…………..</w:t>
      </w:r>
    </w:p>
    <w:p w14:paraId="2C8F1D3C" w14:textId="77777777" w:rsidR="0056474F" w:rsidRPr="00403127" w:rsidRDefault="0056474F" w:rsidP="0056474F">
      <w:pPr>
        <w:suppressAutoHyphens/>
        <w:spacing w:after="40" w:line="288" w:lineRule="auto"/>
        <w:jc w:val="both"/>
        <w:rPr>
          <w:rFonts w:ascii="Arial" w:hAnsi="Arial" w:cs="Arial"/>
          <w:sz w:val="20"/>
          <w:szCs w:val="20"/>
        </w:rPr>
      </w:pPr>
      <w:r w:rsidRPr="00403127">
        <w:rPr>
          <w:rFonts w:ascii="Arial" w:hAnsi="Arial" w:cs="Arial"/>
          <w:sz w:val="20"/>
          <w:szCs w:val="20"/>
        </w:rPr>
        <w:t>Kod: ……………..………miejscowość: ……………..……………województwo: .......................................</w:t>
      </w:r>
    </w:p>
    <w:p w14:paraId="0961631D" w14:textId="77777777" w:rsidR="0056474F" w:rsidRPr="00403127" w:rsidRDefault="0056474F" w:rsidP="0056474F">
      <w:pPr>
        <w:suppressAutoHyphens/>
        <w:spacing w:after="40" w:line="288" w:lineRule="auto"/>
        <w:jc w:val="both"/>
        <w:rPr>
          <w:rFonts w:ascii="Arial" w:hAnsi="Arial" w:cs="Arial"/>
          <w:sz w:val="20"/>
          <w:szCs w:val="20"/>
        </w:rPr>
      </w:pPr>
      <w:r w:rsidRPr="00403127">
        <w:rPr>
          <w:rFonts w:ascii="Arial" w:hAnsi="Arial" w:cs="Arial"/>
          <w:sz w:val="20"/>
          <w:szCs w:val="20"/>
        </w:rPr>
        <w:t>REGON: ................................................................</w:t>
      </w:r>
    </w:p>
    <w:p w14:paraId="7823FA9E" w14:textId="77777777" w:rsidR="0056474F" w:rsidRPr="00403127" w:rsidRDefault="0056474F" w:rsidP="0056474F">
      <w:pPr>
        <w:suppressAutoHyphens/>
        <w:spacing w:after="40" w:line="288" w:lineRule="auto"/>
        <w:jc w:val="both"/>
        <w:rPr>
          <w:rFonts w:ascii="Arial" w:hAnsi="Arial" w:cs="Arial"/>
          <w:sz w:val="20"/>
          <w:szCs w:val="20"/>
        </w:rPr>
      </w:pPr>
      <w:r w:rsidRPr="00403127">
        <w:rPr>
          <w:rFonts w:ascii="Arial" w:hAnsi="Arial" w:cs="Arial"/>
          <w:sz w:val="20"/>
          <w:szCs w:val="20"/>
        </w:rPr>
        <w:t>NIP: ........................................................................</w:t>
      </w:r>
    </w:p>
    <w:p w14:paraId="17526A40" w14:textId="77777777" w:rsidR="0056474F" w:rsidRPr="00403127" w:rsidRDefault="0056474F" w:rsidP="0056474F">
      <w:pPr>
        <w:suppressAutoHyphens/>
        <w:spacing w:after="40" w:line="288" w:lineRule="auto"/>
        <w:jc w:val="both"/>
        <w:rPr>
          <w:rFonts w:ascii="Arial" w:hAnsi="Arial" w:cs="Arial"/>
          <w:sz w:val="20"/>
          <w:szCs w:val="20"/>
        </w:rPr>
      </w:pPr>
      <w:r w:rsidRPr="00403127">
        <w:rPr>
          <w:rFonts w:ascii="Arial" w:hAnsi="Arial" w:cs="Arial"/>
          <w:sz w:val="20"/>
          <w:szCs w:val="20"/>
        </w:rPr>
        <w:t>KRS/CEIDG ………………………………………….</w:t>
      </w:r>
    </w:p>
    <w:p w14:paraId="4FC2CDA0" w14:textId="77777777" w:rsidR="0056474F" w:rsidRPr="00403127" w:rsidRDefault="0056474F" w:rsidP="0056474F">
      <w:pPr>
        <w:suppressAutoHyphens/>
        <w:spacing w:after="40" w:line="288" w:lineRule="auto"/>
        <w:jc w:val="both"/>
        <w:rPr>
          <w:rFonts w:ascii="Arial" w:hAnsi="Arial" w:cs="Arial"/>
          <w:sz w:val="20"/>
          <w:szCs w:val="20"/>
        </w:rPr>
      </w:pPr>
      <w:r w:rsidRPr="00403127">
        <w:rPr>
          <w:rFonts w:ascii="Arial" w:hAnsi="Arial" w:cs="Arial"/>
          <w:sz w:val="20"/>
          <w:szCs w:val="20"/>
        </w:rPr>
        <w:t>Organ prowadzący akta rejestrowe: ....................................................</w:t>
      </w:r>
    </w:p>
    <w:p w14:paraId="7F574BB0" w14:textId="77777777" w:rsidR="0056474F" w:rsidRPr="00403127" w:rsidRDefault="0056474F" w:rsidP="0056474F">
      <w:pPr>
        <w:suppressAutoHyphens/>
        <w:spacing w:after="40" w:line="288" w:lineRule="auto"/>
        <w:jc w:val="both"/>
        <w:rPr>
          <w:rFonts w:ascii="Arial" w:hAnsi="Arial" w:cs="Arial"/>
          <w:sz w:val="20"/>
          <w:szCs w:val="20"/>
        </w:rPr>
      </w:pPr>
      <w:r w:rsidRPr="00403127">
        <w:rPr>
          <w:rFonts w:ascii="Arial" w:hAnsi="Arial" w:cs="Arial"/>
          <w:sz w:val="20"/>
          <w:szCs w:val="20"/>
        </w:rPr>
        <w:t>Tel./fax.: .................................................................</w:t>
      </w:r>
    </w:p>
    <w:p w14:paraId="52FF939A" w14:textId="77777777" w:rsidR="0056474F" w:rsidRPr="00403127" w:rsidRDefault="0056474F" w:rsidP="0056474F">
      <w:pPr>
        <w:suppressAutoHyphens/>
        <w:spacing w:after="40" w:line="288" w:lineRule="auto"/>
        <w:jc w:val="both"/>
        <w:rPr>
          <w:rFonts w:ascii="Arial" w:hAnsi="Arial" w:cs="Arial"/>
          <w:sz w:val="20"/>
          <w:szCs w:val="20"/>
        </w:rPr>
      </w:pPr>
      <w:r w:rsidRPr="00403127">
        <w:rPr>
          <w:rFonts w:ascii="Arial" w:hAnsi="Arial" w:cs="Arial"/>
          <w:sz w:val="20"/>
          <w:szCs w:val="20"/>
        </w:rPr>
        <w:t>e-mail: ....................................................................</w:t>
      </w:r>
    </w:p>
    <w:p w14:paraId="31CE4DBE" w14:textId="77777777" w:rsidR="0056474F" w:rsidRPr="00403127" w:rsidRDefault="0056474F" w:rsidP="0056474F">
      <w:pPr>
        <w:suppressAutoHyphens/>
        <w:spacing w:after="40" w:line="288" w:lineRule="auto"/>
        <w:jc w:val="both"/>
        <w:rPr>
          <w:rFonts w:ascii="Arial" w:hAnsi="Arial" w:cs="Arial"/>
          <w:sz w:val="20"/>
          <w:szCs w:val="20"/>
        </w:rPr>
      </w:pPr>
    </w:p>
    <w:p w14:paraId="528940D9" w14:textId="77777777" w:rsidR="0056474F" w:rsidRPr="00403127" w:rsidRDefault="0056474F" w:rsidP="0056474F">
      <w:pPr>
        <w:suppressAutoHyphens/>
        <w:spacing w:after="40" w:line="288" w:lineRule="auto"/>
        <w:jc w:val="both"/>
        <w:rPr>
          <w:rFonts w:ascii="Arial" w:hAnsi="Arial" w:cs="Arial"/>
          <w:sz w:val="20"/>
          <w:szCs w:val="20"/>
        </w:rPr>
      </w:pPr>
      <w:r w:rsidRPr="00403127">
        <w:rPr>
          <w:rFonts w:ascii="Arial" w:hAnsi="Arial" w:cs="Arial"/>
          <w:sz w:val="20"/>
          <w:szCs w:val="20"/>
        </w:rPr>
        <w:t>Adres do korespondencji (wypełnić jeśli jest inny niż adres siedziby)</w:t>
      </w:r>
    </w:p>
    <w:p w14:paraId="7689A1F7" w14:textId="77777777" w:rsidR="0056474F" w:rsidRPr="00403127" w:rsidRDefault="0056474F" w:rsidP="0056474F">
      <w:pPr>
        <w:suppressAutoHyphens/>
        <w:spacing w:after="40" w:line="288" w:lineRule="auto"/>
        <w:jc w:val="both"/>
        <w:rPr>
          <w:rFonts w:ascii="Arial" w:hAnsi="Arial" w:cs="Arial"/>
          <w:sz w:val="20"/>
          <w:szCs w:val="20"/>
        </w:rPr>
      </w:pPr>
      <w:r w:rsidRPr="00403127">
        <w:rPr>
          <w:rFonts w:ascii="Arial" w:hAnsi="Arial" w:cs="Arial"/>
          <w:sz w:val="20"/>
          <w:szCs w:val="20"/>
        </w:rPr>
        <w:t>……………………………………………..…………………………..…………………….………………........</w:t>
      </w:r>
    </w:p>
    <w:p w14:paraId="61EFB37B" w14:textId="19177878" w:rsidR="00B366B5" w:rsidRPr="00403127" w:rsidRDefault="0056474F" w:rsidP="0056474F">
      <w:pPr>
        <w:suppressAutoHyphens/>
        <w:spacing w:after="40" w:line="288" w:lineRule="auto"/>
        <w:jc w:val="both"/>
        <w:rPr>
          <w:rFonts w:ascii="Arial" w:hAnsi="Arial" w:cs="Arial"/>
          <w:sz w:val="20"/>
          <w:szCs w:val="20"/>
        </w:rPr>
      </w:pPr>
      <w:r w:rsidRPr="00403127">
        <w:rPr>
          <w:rFonts w:ascii="Arial" w:hAnsi="Arial" w:cs="Arial"/>
          <w:sz w:val="20"/>
          <w:szCs w:val="20"/>
        </w:rPr>
        <w:t>Osoba do kontaktów: ..…………………………………………………………………………………….</w:t>
      </w:r>
    </w:p>
    <w:p w14:paraId="07A65EB9" w14:textId="77777777" w:rsidR="00C1124E" w:rsidRPr="00403127" w:rsidRDefault="00C1124E" w:rsidP="00B366B5">
      <w:pPr>
        <w:suppressAutoHyphens/>
        <w:spacing w:after="40" w:line="288" w:lineRule="auto"/>
        <w:jc w:val="both"/>
        <w:rPr>
          <w:rFonts w:ascii="Arial" w:hAnsi="Arial" w:cs="Arial"/>
          <w:b/>
          <w:bCs/>
          <w:sz w:val="20"/>
          <w:szCs w:val="20"/>
          <w:u w:val="single"/>
        </w:rPr>
      </w:pPr>
    </w:p>
    <w:p w14:paraId="6DFCDE7F" w14:textId="5D0D2B31" w:rsidR="005140EC" w:rsidRPr="00403127" w:rsidRDefault="00C1124E" w:rsidP="006C3696">
      <w:pPr>
        <w:suppressAutoHyphens/>
        <w:spacing w:after="40" w:line="288" w:lineRule="auto"/>
        <w:jc w:val="both"/>
        <w:rPr>
          <w:rFonts w:ascii="Arial" w:eastAsia="Times New Roman" w:hAnsi="Arial" w:cs="Arial"/>
          <w:sz w:val="20"/>
          <w:szCs w:val="20"/>
          <w:lang w:val="x-none" w:eastAsia="x-none"/>
        </w:rPr>
      </w:pPr>
      <w:r w:rsidRPr="00403127">
        <w:rPr>
          <w:rFonts w:ascii="Arial" w:eastAsia="Times New Roman" w:hAnsi="Arial" w:cs="Arial"/>
          <w:bCs/>
          <w:iCs/>
          <w:sz w:val="20"/>
          <w:szCs w:val="20"/>
          <w:lang w:val="x-none" w:eastAsia="x-none"/>
        </w:rPr>
        <w:t xml:space="preserve">W odpowiedzi na ogłoszenie w </w:t>
      </w:r>
      <w:r w:rsidRPr="00403127">
        <w:rPr>
          <w:rFonts w:ascii="Arial" w:eastAsia="Times New Roman" w:hAnsi="Arial" w:cs="Arial"/>
          <w:sz w:val="20"/>
          <w:szCs w:val="20"/>
          <w:lang w:val="x-none" w:eastAsia="x-none"/>
        </w:rPr>
        <w:t>postępowaniu o udzielenie zamówienia publicznego</w:t>
      </w:r>
      <w:r w:rsidR="00403127">
        <w:rPr>
          <w:rFonts w:ascii="Arial" w:eastAsia="Times New Roman" w:hAnsi="Arial" w:cs="Arial"/>
          <w:sz w:val="20"/>
          <w:szCs w:val="20"/>
          <w:lang w:val="x-none" w:eastAsia="x-none"/>
        </w:rPr>
        <w:t xml:space="preserve"> pn</w:t>
      </w:r>
      <w:r w:rsidR="00403127" w:rsidRPr="004866B9">
        <w:rPr>
          <w:rFonts w:ascii="Arial" w:eastAsia="Times New Roman" w:hAnsi="Arial" w:cs="Arial"/>
          <w:sz w:val="20"/>
          <w:szCs w:val="20"/>
          <w:lang w:val="x-none" w:eastAsia="x-none"/>
        </w:rPr>
        <w:t xml:space="preserve">.: </w:t>
      </w:r>
      <w:r w:rsidR="00403127" w:rsidRPr="004866B9">
        <w:rPr>
          <w:rFonts w:ascii="Arial" w:hAnsi="Arial" w:cs="Arial"/>
          <w:b/>
          <w:bCs/>
          <w:sz w:val="20"/>
          <w:szCs w:val="20"/>
          <w:u w:val="single"/>
        </w:rPr>
        <w:t>„</w:t>
      </w:r>
      <w:r w:rsidR="005140EC" w:rsidRPr="005140EC">
        <w:rPr>
          <w:rFonts w:ascii="Arial" w:hAnsi="Arial" w:cs="Arial"/>
          <w:b/>
          <w:bCs/>
          <w:sz w:val="20"/>
          <w:szCs w:val="20"/>
          <w:u w:val="single"/>
        </w:rPr>
        <w:t>Całodobowa usługa transportu sanitarnego dla PCM Sp. z o.o.</w:t>
      </w:r>
      <w:r w:rsidR="005140EC">
        <w:rPr>
          <w:rFonts w:ascii="Arial" w:hAnsi="Arial" w:cs="Arial"/>
          <w:b/>
          <w:bCs/>
          <w:sz w:val="20"/>
          <w:szCs w:val="20"/>
          <w:u w:val="single"/>
        </w:rPr>
        <w:t xml:space="preserve">” </w:t>
      </w:r>
      <w:r w:rsidR="00403127" w:rsidRPr="004866B9">
        <w:rPr>
          <w:rFonts w:ascii="Arial" w:hAnsi="Arial" w:cs="Arial"/>
          <w:b/>
          <w:bCs/>
          <w:sz w:val="20"/>
          <w:szCs w:val="20"/>
          <w:u w:val="single"/>
        </w:rPr>
        <w:t xml:space="preserve">(znak sprawy: </w:t>
      </w:r>
      <w:r w:rsidR="005140EC">
        <w:rPr>
          <w:rFonts w:ascii="Arial" w:hAnsi="Arial" w:cs="Arial"/>
          <w:b/>
          <w:bCs/>
          <w:sz w:val="20"/>
          <w:szCs w:val="20"/>
          <w:u w:val="single"/>
        </w:rPr>
        <w:t>1</w:t>
      </w:r>
      <w:r w:rsidR="00403127" w:rsidRPr="004866B9">
        <w:rPr>
          <w:rFonts w:ascii="Arial" w:hAnsi="Arial" w:cs="Arial"/>
          <w:b/>
          <w:bCs/>
          <w:sz w:val="20"/>
          <w:szCs w:val="20"/>
          <w:u w:val="single"/>
        </w:rPr>
        <w:t>/ZP/</w:t>
      </w:r>
      <w:r w:rsidR="00520BCF">
        <w:rPr>
          <w:rFonts w:ascii="Arial" w:hAnsi="Arial" w:cs="Arial"/>
          <w:b/>
          <w:bCs/>
          <w:sz w:val="20"/>
          <w:szCs w:val="20"/>
          <w:u w:val="single"/>
        </w:rPr>
        <w:t>TP1</w:t>
      </w:r>
      <w:r w:rsidR="00403127" w:rsidRPr="004866B9">
        <w:rPr>
          <w:rFonts w:ascii="Arial" w:hAnsi="Arial" w:cs="Arial"/>
          <w:b/>
          <w:bCs/>
          <w:sz w:val="20"/>
          <w:szCs w:val="20"/>
          <w:u w:val="single"/>
        </w:rPr>
        <w:t>/</w:t>
      </w:r>
      <w:r w:rsidR="009B07EB">
        <w:rPr>
          <w:rFonts w:ascii="Arial" w:hAnsi="Arial" w:cs="Arial"/>
          <w:b/>
          <w:bCs/>
          <w:sz w:val="20"/>
          <w:szCs w:val="20"/>
          <w:u w:val="single"/>
        </w:rPr>
        <w:t>U</w:t>
      </w:r>
      <w:r w:rsidR="00403127" w:rsidRPr="004866B9">
        <w:rPr>
          <w:rFonts w:ascii="Arial" w:hAnsi="Arial" w:cs="Arial"/>
          <w:b/>
          <w:bCs/>
          <w:sz w:val="20"/>
          <w:szCs w:val="20"/>
          <w:u w:val="single"/>
        </w:rPr>
        <w:t>/2</w:t>
      </w:r>
      <w:r w:rsidR="005140EC">
        <w:rPr>
          <w:rFonts w:ascii="Arial" w:hAnsi="Arial" w:cs="Arial"/>
          <w:b/>
          <w:bCs/>
          <w:sz w:val="20"/>
          <w:szCs w:val="20"/>
          <w:u w:val="single"/>
        </w:rPr>
        <w:t>5</w:t>
      </w:r>
      <w:r w:rsidR="00403127" w:rsidRPr="004866B9">
        <w:rPr>
          <w:rFonts w:ascii="Arial" w:hAnsi="Arial" w:cs="Arial"/>
          <w:b/>
          <w:bCs/>
          <w:sz w:val="20"/>
          <w:szCs w:val="20"/>
          <w:u w:val="single"/>
        </w:rPr>
        <w:t xml:space="preserve">), </w:t>
      </w:r>
      <w:r w:rsidRPr="004866B9">
        <w:rPr>
          <w:rFonts w:ascii="Arial" w:eastAsia="Times New Roman" w:hAnsi="Arial" w:cs="Arial"/>
          <w:sz w:val="20"/>
          <w:szCs w:val="20"/>
          <w:lang w:val="x-none" w:eastAsia="x-none"/>
        </w:rPr>
        <w:t xml:space="preserve"> </w:t>
      </w:r>
      <w:r w:rsidRPr="00403127">
        <w:rPr>
          <w:rFonts w:ascii="Arial" w:eastAsia="Times New Roman" w:hAnsi="Arial" w:cs="Arial"/>
          <w:sz w:val="20"/>
          <w:szCs w:val="20"/>
          <w:lang w:val="x-none" w:eastAsia="x-none"/>
        </w:rPr>
        <w:t xml:space="preserve">prowadzonego w trybie </w:t>
      </w:r>
      <w:r w:rsidR="00310EE5">
        <w:rPr>
          <w:rFonts w:ascii="Arial" w:eastAsia="Times New Roman" w:hAnsi="Arial" w:cs="Arial"/>
          <w:sz w:val="20"/>
          <w:szCs w:val="20"/>
          <w:lang w:val="x-none" w:eastAsia="x-none"/>
        </w:rPr>
        <w:t>podstawowym bez negocjacji</w:t>
      </w:r>
      <w:r w:rsidR="00403127">
        <w:rPr>
          <w:rFonts w:ascii="Arial" w:eastAsia="Times New Roman" w:hAnsi="Arial" w:cs="Arial"/>
          <w:sz w:val="20"/>
          <w:szCs w:val="20"/>
          <w:lang w:val="x-none" w:eastAsia="x-none"/>
        </w:rPr>
        <w:t xml:space="preserve"> </w:t>
      </w:r>
      <w:r w:rsidRPr="00403127">
        <w:rPr>
          <w:rFonts w:ascii="Arial" w:hAnsi="Arial" w:cs="Arial"/>
          <w:color w:val="000000"/>
          <w:sz w:val="20"/>
          <w:szCs w:val="20"/>
          <w:lang w:eastAsia="pl-PL"/>
        </w:rPr>
        <w:t xml:space="preserve">dla </w:t>
      </w:r>
      <w:r w:rsidRPr="00403127">
        <w:rPr>
          <w:rFonts w:ascii="Arial" w:eastAsia="Times New Roman" w:hAnsi="Arial" w:cs="Arial"/>
          <w:bCs/>
          <w:iCs/>
          <w:sz w:val="20"/>
          <w:szCs w:val="20"/>
          <w:lang w:eastAsia="x-none"/>
        </w:rPr>
        <w:t>Pabianickiego</w:t>
      </w:r>
      <w:r w:rsidR="00403127">
        <w:rPr>
          <w:rFonts w:ascii="Arial" w:eastAsia="Times New Roman" w:hAnsi="Arial" w:cs="Arial"/>
          <w:bCs/>
          <w:iCs/>
          <w:sz w:val="20"/>
          <w:szCs w:val="20"/>
          <w:lang w:eastAsia="x-none"/>
        </w:rPr>
        <w:t xml:space="preserve"> </w:t>
      </w:r>
      <w:r w:rsidRPr="00403127">
        <w:rPr>
          <w:rFonts w:ascii="Arial" w:eastAsia="Times New Roman" w:hAnsi="Arial" w:cs="Arial"/>
          <w:bCs/>
          <w:iCs/>
          <w:sz w:val="20"/>
          <w:szCs w:val="20"/>
          <w:lang w:eastAsia="x-none"/>
        </w:rPr>
        <w:t>Centrum Medycznego</w:t>
      </w:r>
      <w:r w:rsidR="00310EE5">
        <w:rPr>
          <w:rFonts w:ascii="Arial" w:eastAsia="Times New Roman" w:hAnsi="Arial" w:cs="Arial"/>
          <w:bCs/>
          <w:iCs/>
          <w:sz w:val="20"/>
          <w:szCs w:val="20"/>
          <w:lang w:eastAsia="x-none"/>
        </w:rPr>
        <w:br/>
      </w:r>
      <w:r w:rsidRPr="00403127">
        <w:rPr>
          <w:rFonts w:ascii="Arial" w:eastAsia="Times New Roman" w:hAnsi="Arial" w:cs="Arial"/>
          <w:bCs/>
          <w:iCs/>
          <w:sz w:val="20"/>
          <w:szCs w:val="20"/>
          <w:lang w:eastAsia="x-none"/>
        </w:rPr>
        <w:t>Sp. z o. o.</w:t>
      </w:r>
      <w:r w:rsidRPr="00403127">
        <w:rPr>
          <w:rFonts w:ascii="Arial" w:eastAsia="Times New Roman" w:hAnsi="Arial" w:cs="Arial"/>
          <w:bCs/>
          <w:i/>
          <w:iCs/>
          <w:color w:val="7030A0"/>
          <w:sz w:val="20"/>
          <w:szCs w:val="20"/>
          <w:lang w:eastAsia="x-none"/>
        </w:rPr>
        <w:t xml:space="preserve">, </w:t>
      </w:r>
      <w:r w:rsidRPr="00403127">
        <w:rPr>
          <w:rFonts w:ascii="Arial" w:eastAsia="Times New Roman" w:hAnsi="Arial" w:cs="Arial"/>
          <w:sz w:val="20"/>
          <w:szCs w:val="20"/>
          <w:lang w:val="x-none" w:eastAsia="x-none"/>
        </w:rPr>
        <w:t>oferujemy wykonanie zamówienia na następujących warunkach:</w:t>
      </w:r>
    </w:p>
    <w:p w14:paraId="1040A781" w14:textId="5510EF11" w:rsidR="00C1124E" w:rsidRPr="00310EE5" w:rsidRDefault="005140EC" w:rsidP="005140EC">
      <w:pPr>
        <w:pStyle w:val="Akapitzlist"/>
        <w:numPr>
          <w:ilvl w:val="0"/>
          <w:numId w:val="11"/>
        </w:numPr>
        <w:tabs>
          <w:tab w:val="left" w:pos="510"/>
          <w:tab w:val="left" w:pos="680"/>
          <w:tab w:val="left" w:pos="793"/>
          <w:tab w:val="left" w:pos="2154"/>
          <w:tab w:val="left" w:pos="2381"/>
          <w:tab w:val="left" w:pos="3742"/>
          <w:tab w:val="left" w:pos="4082"/>
          <w:tab w:val="left" w:pos="6237"/>
          <w:tab w:val="left" w:pos="7740"/>
        </w:tabs>
        <w:spacing w:after="0" w:line="240" w:lineRule="auto"/>
        <w:ind w:left="284" w:hanging="426"/>
        <w:jc w:val="both"/>
        <w:rPr>
          <w:rFonts w:ascii="Arial" w:eastAsia="Arial Unicode MS" w:hAnsi="Arial" w:cs="Arial"/>
          <w:bCs/>
          <w:sz w:val="20"/>
          <w:szCs w:val="20"/>
          <w:lang w:eastAsia="pl-PL"/>
        </w:rPr>
      </w:pPr>
      <w:r w:rsidRPr="00310EE5">
        <w:rPr>
          <w:rFonts w:ascii="Arial" w:eastAsia="Arial Unicode MS" w:hAnsi="Arial" w:cs="Arial"/>
          <w:bCs/>
          <w:sz w:val="20"/>
          <w:szCs w:val="20"/>
          <w:lang w:eastAsia="pl-PL"/>
        </w:rPr>
        <w:t>Cena netto roboczogodziny: .................zł, Cena brutto roboczogodziny: .............................zł w tym podatek VAT w wysokości: …………% w kwocie ........................................ zł</w:t>
      </w:r>
    </w:p>
    <w:p w14:paraId="03EA2A4B" w14:textId="77777777" w:rsidR="005140EC" w:rsidRPr="00310EE5" w:rsidRDefault="005140EC" w:rsidP="005140EC">
      <w:pPr>
        <w:pStyle w:val="Akapitzlist"/>
        <w:tabs>
          <w:tab w:val="left" w:pos="510"/>
          <w:tab w:val="left" w:pos="680"/>
          <w:tab w:val="left" w:pos="793"/>
          <w:tab w:val="left" w:pos="2154"/>
          <w:tab w:val="left" w:pos="2381"/>
          <w:tab w:val="left" w:pos="3742"/>
          <w:tab w:val="left" w:pos="4082"/>
          <w:tab w:val="left" w:pos="6237"/>
          <w:tab w:val="left" w:pos="7740"/>
        </w:tabs>
        <w:spacing w:after="0" w:line="240" w:lineRule="auto"/>
        <w:ind w:left="284"/>
        <w:jc w:val="both"/>
        <w:rPr>
          <w:rFonts w:ascii="Arial" w:eastAsia="Arial Unicode MS" w:hAnsi="Arial" w:cs="Arial"/>
          <w:bCs/>
          <w:sz w:val="20"/>
          <w:szCs w:val="20"/>
          <w:lang w:eastAsia="pl-PL"/>
        </w:rPr>
      </w:pPr>
    </w:p>
    <w:p w14:paraId="54CFFCE4" w14:textId="3C51DAB8" w:rsidR="005140EC" w:rsidRPr="00310EE5" w:rsidRDefault="005140EC" w:rsidP="005140EC">
      <w:pPr>
        <w:pStyle w:val="Akapitzlist"/>
        <w:numPr>
          <w:ilvl w:val="0"/>
          <w:numId w:val="11"/>
        </w:numPr>
        <w:tabs>
          <w:tab w:val="left" w:pos="510"/>
          <w:tab w:val="left" w:pos="680"/>
          <w:tab w:val="left" w:pos="793"/>
          <w:tab w:val="left" w:pos="2154"/>
          <w:tab w:val="left" w:pos="2381"/>
          <w:tab w:val="left" w:pos="3742"/>
          <w:tab w:val="left" w:pos="4082"/>
          <w:tab w:val="left" w:pos="6237"/>
          <w:tab w:val="left" w:pos="7740"/>
        </w:tabs>
        <w:spacing w:after="0" w:line="240" w:lineRule="auto"/>
        <w:ind w:left="284" w:hanging="426"/>
        <w:jc w:val="both"/>
        <w:rPr>
          <w:rFonts w:ascii="Arial" w:eastAsia="Arial Unicode MS" w:hAnsi="Arial" w:cs="Arial"/>
          <w:bCs/>
          <w:sz w:val="20"/>
          <w:szCs w:val="20"/>
          <w:lang w:eastAsia="pl-PL"/>
        </w:rPr>
      </w:pPr>
      <w:r w:rsidRPr="00310EE5">
        <w:rPr>
          <w:rFonts w:ascii="Arial" w:eastAsia="Arial Unicode MS" w:hAnsi="Arial" w:cs="Arial"/>
          <w:bCs/>
          <w:sz w:val="20"/>
          <w:szCs w:val="20"/>
          <w:lang w:eastAsia="pl-PL"/>
        </w:rPr>
        <w:t>Stawka za 1 km transportu wynosi …………. złotych brutto. (słownie: ………………………………………………………………………)</w:t>
      </w:r>
    </w:p>
    <w:p w14:paraId="644728C5" w14:textId="77777777" w:rsidR="005140EC" w:rsidRPr="00310EE5" w:rsidRDefault="005140EC" w:rsidP="005140EC">
      <w:pPr>
        <w:pStyle w:val="Akapitzlist"/>
        <w:rPr>
          <w:rFonts w:ascii="Arial" w:eastAsia="Arial Unicode MS" w:hAnsi="Arial" w:cs="Arial"/>
          <w:bCs/>
          <w:sz w:val="20"/>
          <w:szCs w:val="20"/>
          <w:lang w:eastAsia="pl-PL"/>
        </w:rPr>
      </w:pPr>
    </w:p>
    <w:p w14:paraId="223941D6" w14:textId="122F9402" w:rsidR="005140EC" w:rsidRPr="00310EE5" w:rsidRDefault="005140EC" w:rsidP="0027700A">
      <w:pPr>
        <w:pStyle w:val="Akapitzlist"/>
        <w:numPr>
          <w:ilvl w:val="0"/>
          <w:numId w:val="11"/>
        </w:numPr>
        <w:tabs>
          <w:tab w:val="left" w:pos="510"/>
          <w:tab w:val="left" w:pos="680"/>
          <w:tab w:val="left" w:pos="793"/>
          <w:tab w:val="left" w:pos="2154"/>
          <w:tab w:val="left" w:pos="2381"/>
          <w:tab w:val="left" w:pos="3742"/>
          <w:tab w:val="left" w:pos="4082"/>
          <w:tab w:val="left" w:pos="6237"/>
          <w:tab w:val="left" w:pos="7740"/>
        </w:tabs>
        <w:spacing w:after="0" w:line="240" w:lineRule="auto"/>
        <w:ind w:left="284" w:hanging="426"/>
        <w:jc w:val="both"/>
        <w:rPr>
          <w:rFonts w:ascii="Arial" w:eastAsia="Arial Unicode MS" w:hAnsi="Arial" w:cs="Arial"/>
          <w:bCs/>
          <w:sz w:val="20"/>
          <w:szCs w:val="20"/>
          <w:lang w:eastAsia="pl-PL"/>
        </w:rPr>
      </w:pPr>
      <w:r w:rsidRPr="00310EE5">
        <w:rPr>
          <w:rFonts w:ascii="Arial" w:eastAsia="Arial Unicode MS" w:hAnsi="Arial" w:cs="Arial"/>
          <w:bCs/>
          <w:sz w:val="20"/>
          <w:szCs w:val="20"/>
          <w:lang w:eastAsia="pl-PL"/>
        </w:rPr>
        <w:t>Czas dotarcia do miejsca wezwania: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1"/>
        <w:gridCol w:w="4532"/>
      </w:tblGrid>
      <w:tr w:rsidR="005140EC" w:rsidRPr="005140EC" w14:paraId="556216BE" w14:textId="77777777" w:rsidTr="0027700A">
        <w:trPr>
          <w:trHeight w:val="283"/>
        </w:trPr>
        <w:tc>
          <w:tcPr>
            <w:tcW w:w="4498" w:type="dxa"/>
            <w:tcBorders>
              <w:top w:val="single" w:sz="4" w:space="0" w:color="auto"/>
              <w:left w:val="single" w:sz="4" w:space="0" w:color="auto"/>
              <w:bottom w:val="single" w:sz="4" w:space="0" w:color="auto"/>
              <w:right w:val="single" w:sz="4" w:space="0" w:color="auto"/>
            </w:tcBorders>
            <w:hideMark/>
          </w:tcPr>
          <w:p w14:paraId="4734C18C" w14:textId="44E7721F" w:rsidR="005140EC" w:rsidRPr="005140EC" w:rsidRDefault="005140EC" w:rsidP="005140EC">
            <w:pPr>
              <w:suppressAutoHyphens/>
              <w:spacing w:after="0" w:line="276" w:lineRule="auto"/>
              <w:jc w:val="center"/>
              <w:rPr>
                <w:rFonts w:ascii="Arial" w:eastAsia="Times New Roman" w:hAnsi="Arial" w:cs="Arial"/>
                <w:b/>
                <w:sz w:val="20"/>
                <w:szCs w:val="20"/>
                <w:lang w:eastAsia="pl-PL"/>
              </w:rPr>
            </w:pPr>
            <w:r w:rsidRPr="00310EE5">
              <w:rPr>
                <w:rFonts w:ascii="Arial" w:eastAsia="Times New Roman" w:hAnsi="Arial" w:cs="Arial"/>
                <w:b/>
                <w:sz w:val="20"/>
                <w:szCs w:val="20"/>
                <w:lang w:eastAsia="pl-PL"/>
              </w:rPr>
              <w:t>Czas dotarcia:</w:t>
            </w:r>
          </w:p>
        </w:tc>
        <w:tc>
          <w:tcPr>
            <w:tcW w:w="4606" w:type="dxa"/>
            <w:tcBorders>
              <w:top w:val="single" w:sz="4" w:space="0" w:color="auto"/>
              <w:left w:val="single" w:sz="4" w:space="0" w:color="auto"/>
              <w:bottom w:val="single" w:sz="4" w:space="0" w:color="auto"/>
              <w:right w:val="single" w:sz="4" w:space="0" w:color="auto"/>
            </w:tcBorders>
            <w:hideMark/>
          </w:tcPr>
          <w:p w14:paraId="701C6AC8" w14:textId="3ED0B4D2" w:rsidR="0027700A" w:rsidRPr="00310EE5" w:rsidRDefault="0027700A" w:rsidP="005140EC">
            <w:pPr>
              <w:suppressAutoHyphens/>
              <w:spacing w:after="0" w:line="276" w:lineRule="auto"/>
              <w:jc w:val="center"/>
              <w:rPr>
                <w:rFonts w:ascii="Arial" w:eastAsia="Times New Roman" w:hAnsi="Arial" w:cs="Arial"/>
                <w:b/>
                <w:sz w:val="20"/>
                <w:szCs w:val="20"/>
                <w:lang w:eastAsia="pl-PL"/>
              </w:rPr>
            </w:pPr>
            <w:r w:rsidRPr="00310EE5">
              <w:rPr>
                <w:rFonts w:ascii="Arial" w:eastAsia="Times New Roman" w:hAnsi="Arial" w:cs="Arial"/>
                <w:b/>
                <w:sz w:val="20"/>
                <w:szCs w:val="20"/>
                <w:lang w:eastAsia="pl-PL"/>
              </w:rPr>
              <w:t>Oferujemy czas dotarcia na miejsce wezwania</w:t>
            </w:r>
          </w:p>
          <w:p w14:paraId="4DF1EEC7" w14:textId="775BE129" w:rsidR="005140EC" w:rsidRPr="005140EC" w:rsidRDefault="005140EC" w:rsidP="005140EC">
            <w:pPr>
              <w:suppressAutoHyphens/>
              <w:spacing w:after="0" w:line="276" w:lineRule="auto"/>
              <w:jc w:val="center"/>
              <w:rPr>
                <w:rFonts w:ascii="Arial" w:eastAsia="Times New Roman" w:hAnsi="Arial" w:cs="Arial"/>
                <w:b/>
                <w:sz w:val="20"/>
                <w:szCs w:val="20"/>
                <w:lang w:eastAsia="pl-PL"/>
              </w:rPr>
            </w:pPr>
            <w:r w:rsidRPr="005140EC">
              <w:rPr>
                <w:rFonts w:ascii="Arial" w:eastAsia="Times New Roman" w:hAnsi="Arial" w:cs="Arial"/>
                <w:b/>
                <w:sz w:val="20"/>
                <w:szCs w:val="20"/>
                <w:lang w:eastAsia="pl-PL"/>
              </w:rPr>
              <w:t>(zaznaczyć „X”)</w:t>
            </w:r>
            <w:r w:rsidR="0027700A" w:rsidRPr="00310EE5">
              <w:rPr>
                <w:rFonts w:ascii="Arial" w:eastAsia="Times New Roman" w:hAnsi="Arial" w:cs="Arial"/>
                <w:b/>
                <w:sz w:val="20"/>
                <w:szCs w:val="20"/>
                <w:lang w:eastAsia="pl-PL"/>
              </w:rPr>
              <w:t>*</w:t>
            </w:r>
          </w:p>
        </w:tc>
      </w:tr>
      <w:tr w:rsidR="005140EC" w:rsidRPr="005140EC" w14:paraId="7078D771" w14:textId="77777777" w:rsidTr="005140EC">
        <w:trPr>
          <w:trHeight w:val="489"/>
        </w:trPr>
        <w:tc>
          <w:tcPr>
            <w:tcW w:w="4498" w:type="dxa"/>
            <w:tcBorders>
              <w:top w:val="single" w:sz="4" w:space="0" w:color="auto"/>
              <w:left w:val="single" w:sz="4" w:space="0" w:color="auto"/>
              <w:bottom w:val="single" w:sz="4" w:space="0" w:color="auto"/>
              <w:right w:val="single" w:sz="4" w:space="0" w:color="auto"/>
            </w:tcBorders>
            <w:hideMark/>
          </w:tcPr>
          <w:p w14:paraId="2F0F57AF" w14:textId="7279C431" w:rsidR="005140EC" w:rsidRPr="005140EC" w:rsidRDefault="005140EC" w:rsidP="005140EC">
            <w:pPr>
              <w:suppressAutoHyphens/>
              <w:spacing w:after="0" w:line="276" w:lineRule="auto"/>
              <w:jc w:val="both"/>
              <w:rPr>
                <w:rFonts w:ascii="Arial" w:eastAsia="Times New Roman" w:hAnsi="Arial" w:cs="Arial"/>
                <w:bCs/>
                <w:sz w:val="20"/>
                <w:szCs w:val="20"/>
                <w:lang w:eastAsia="pl-PL"/>
              </w:rPr>
            </w:pPr>
            <w:r w:rsidRPr="00310EE5">
              <w:rPr>
                <w:rFonts w:ascii="Arial" w:eastAsia="Times New Roman" w:hAnsi="Arial" w:cs="Arial"/>
                <w:bCs/>
                <w:sz w:val="20"/>
                <w:szCs w:val="20"/>
                <w:lang w:eastAsia="pl-PL"/>
              </w:rPr>
              <w:t>Do 30 min</w:t>
            </w:r>
          </w:p>
        </w:tc>
        <w:tc>
          <w:tcPr>
            <w:tcW w:w="4606" w:type="dxa"/>
            <w:tcBorders>
              <w:top w:val="single" w:sz="4" w:space="0" w:color="auto"/>
              <w:left w:val="single" w:sz="4" w:space="0" w:color="auto"/>
              <w:bottom w:val="single" w:sz="4" w:space="0" w:color="auto"/>
              <w:right w:val="single" w:sz="4" w:space="0" w:color="auto"/>
            </w:tcBorders>
          </w:tcPr>
          <w:p w14:paraId="7AA3942F" w14:textId="77777777" w:rsidR="005140EC" w:rsidRPr="005140EC" w:rsidRDefault="005140EC" w:rsidP="005140EC">
            <w:pPr>
              <w:suppressAutoHyphens/>
              <w:spacing w:after="0" w:line="276" w:lineRule="auto"/>
              <w:jc w:val="both"/>
              <w:rPr>
                <w:rFonts w:ascii="Arial" w:eastAsia="Times New Roman" w:hAnsi="Arial" w:cs="Arial"/>
                <w:bCs/>
                <w:sz w:val="20"/>
                <w:szCs w:val="20"/>
                <w:lang w:eastAsia="pl-PL"/>
              </w:rPr>
            </w:pPr>
          </w:p>
        </w:tc>
      </w:tr>
      <w:tr w:rsidR="005140EC" w:rsidRPr="005140EC" w14:paraId="7D7EC5F5" w14:textId="77777777" w:rsidTr="005140EC">
        <w:trPr>
          <w:trHeight w:val="567"/>
        </w:trPr>
        <w:tc>
          <w:tcPr>
            <w:tcW w:w="4498" w:type="dxa"/>
            <w:tcBorders>
              <w:top w:val="single" w:sz="4" w:space="0" w:color="auto"/>
              <w:left w:val="single" w:sz="4" w:space="0" w:color="auto"/>
              <w:bottom w:val="single" w:sz="4" w:space="0" w:color="auto"/>
              <w:right w:val="single" w:sz="4" w:space="0" w:color="auto"/>
            </w:tcBorders>
            <w:hideMark/>
          </w:tcPr>
          <w:p w14:paraId="66EDFA5E" w14:textId="363FC341" w:rsidR="005140EC" w:rsidRPr="005140EC" w:rsidRDefault="005140EC" w:rsidP="005140EC">
            <w:pPr>
              <w:suppressAutoHyphens/>
              <w:spacing w:after="0" w:line="276" w:lineRule="auto"/>
              <w:jc w:val="both"/>
              <w:rPr>
                <w:rFonts w:ascii="Arial" w:eastAsia="Times New Roman" w:hAnsi="Arial" w:cs="Arial"/>
                <w:bCs/>
                <w:sz w:val="20"/>
                <w:szCs w:val="20"/>
                <w:lang w:eastAsia="pl-PL"/>
              </w:rPr>
            </w:pPr>
            <w:r w:rsidRPr="00310EE5">
              <w:rPr>
                <w:rFonts w:ascii="Arial" w:eastAsia="Times New Roman" w:hAnsi="Arial" w:cs="Arial"/>
                <w:bCs/>
                <w:sz w:val="20"/>
                <w:szCs w:val="20"/>
                <w:lang w:eastAsia="pl-PL"/>
              </w:rPr>
              <w:t xml:space="preserve">Do 45 min </w:t>
            </w:r>
          </w:p>
        </w:tc>
        <w:tc>
          <w:tcPr>
            <w:tcW w:w="4606" w:type="dxa"/>
            <w:tcBorders>
              <w:top w:val="single" w:sz="4" w:space="0" w:color="auto"/>
              <w:left w:val="single" w:sz="4" w:space="0" w:color="auto"/>
              <w:bottom w:val="single" w:sz="4" w:space="0" w:color="auto"/>
              <w:right w:val="single" w:sz="4" w:space="0" w:color="auto"/>
            </w:tcBorders>
          </w:tcPr>
          <w:p w14:paraId="52AACCC7" w14:textId="77777777" w:rsidR="005140EC" w:rsidRPr="005140EC" w:rsidRDefault="005140EC" w:rsidP="005140EC">
            <w:pPr>
              <w:suppressAutoHyphens/>
              <w:spacing w:after="0" w:line="276" w:lineRule="auto"/>
              <w:jc w:val="both"/>
              <w:rPr>
                <w:rFonts w:ascii="Arial" w:eastAsia="Times New Roman" w:hAnsi="Arial" w:cs="Arial"/>
                <w:bCs/>
                <w:sz w:val="20"/>
                <w:szCs w:val="20"/>
                <w:lang w:eastAsia="pl-PL"/>
              </w:rPr>
            </w:pPr>
          </w:p>
        </w:tc>
      </w:tr>
      <w:tr w:rsidR="005140EC" w:rsidRPr="005140EC" w14:paraId="02657E42" w14:textId="77777777" w:rsidTr="005140EC">
        <w:trPr>
          <w:trHeight w:val="513"/>
        </w:trPr>
        <w:tc>
          <w:tcPr>
            <w:tcW w:w="4498" w:type="dxa"/>
            <w:tcBorders>
              <w:top w:val="single" w:sz="4" w:space="0" w:color="auto"/>
              <w:left w:val="single" w:sz="4" w:space="0" w:color="auto"/>
              <w:bottom w:val="single" w:sz="4" w:space="0" w:color="auto"/>
              <w:right w:val="single" w:sz="4" w:space="0" w:color="auto"/>
            </w:tcBorders>
            <w:hideMark/>
          </w:tcPr>
          <w:p w14:paraId="037D35C7" w14:textId="5EDCE995" w:rsidR="005140EC" w:rsidRPr="005140EC" w:rsidRDefault="005140EC" w:rsidP="005140EC">
            <w:pPr>
              <w:suppressAutoHyphens/>
              <w:spacing w:after="0" w:line="276" w:lineRule="auto"/>
              <w:jc w:val="both"/>
              <w:rPr>
                <w:rFonts w:ascii="Arial" w:eastAsia="Times New Roman" w:hAnsi="Arial" w:cs="Arial"/>
                <w:bCs/>
                <w:sz w:val="20"/>
                <w:szCs w:val="20"/>
                <w:lang w:eastAsia="pl-PL"/>
              </w:rPr>
            </w:pPr>
            <w:r w:rsidRPr="00310EE5">
              <w:rPr>
                <w:rFonts w:ascii="Arial" w:eastAsia="Times New Roman" w:hAnsi="Arial" w:cs="Arial"/>
                <w:bCs/>
                <w:sz w:val="20"/>
                <w:szCs w:val="20"/>
                <w:lang w:eastAsia="pl-PL"/>
              </w:rPr>
              <w:t>Do 60 min</w:t>
            </w:r>
          </w:p>
        </w:tc>
        <w:tc>
          <w:tcPr>
            <w:tcW w:w="4606" w:type="dxa"/>
            <w:tcBorders>
              <w:top w:val="single" w:sz="4" w:space="0" w:color="auto"/>
              <w:left w:val="single" w:sz="4" w:space="0" w:color="auto"/>
              <w:bottom w:val="single" w:sz="4" w:space="0" w:color="auto"/>
              <w:right w:val="single" w:sz="4" w:space="0" w:color="auto"/>
            </w:tcBorders>
          </w:tcPr>
          <w:p w14:paraId="7584CAD0" w14:textId="77777777" w:rsidR="005140EC" w:rsidRPr="005140EC" w:rsidRDefault="005140EC" w:rsidP="005140EC">
            <w:pPr>
              <w:suppressAutoHyphens/>
              <w:spacing w:after="0" w:line="276" w:lineRule="auto"/>
              <w:jc w:val="both"/>
              <w:rPr>
                <w:rFonts w:ascii="Arial" w:eastAsia="Times New Roman" w:hAnsi="Arial" w:cs="Arial"/>
                <w:bCs/>
                <w:sz w:val="20"/>
                <w:szCs w:val="20"/>
                <w:lang w:eastAsia="pl-PL"/>
              </w:rPr>
            </w:pPr>
          </w:p>
        </w:tc>
      </w:tr>
      <w:tr w:rsidR="000C434A" w:rsidRPr="005140EC" w14:paraId="22C3B0E4" w14:textId="77777777" w:rsidTr="005140EC">
        <w:trPr>
          <w:trHeight w:val="513"/>
        </w:trPr>
        <w:tc>
          <w:tcPr>
            <w:tcW w:w="4498" w:type="dxa"/>
            <w:tcBorders>
              <w:top w:val="single" w:sz="4" w:space="0" w:color="auto"/>
              <w:left w:val="single" w:sz="4" w:space="0" w:color="auto"/>
              <w:bottom w:val="single" w:sz="4" w:space="0" w:color="auto"/>
              <w:right w:val="single" w:sz="4" w:space="0" w:color="auto"/>
            </w:tcBorders>
          </w:tcPr>
          <w:p w14:paraId="66DC3B29" w14:textId="546DEFC1" w:rsidR="000C434A" w:rsidRPr="00310EE5" w:rsidRDefault="000C434A" w:rsidP="005140EC">
            <w:pPr>
              <w:suppressAutoHyphens/>
              <w:spacing w:after="0" w:line="276"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Do 75 min</w:t>
            </w:r>
          </w:p>
        </w:tc>
        <w:tc>
          <w:tcPr>
            <w:tcW w:w="4606" w:type="dxa"/>
            <w:tcBorders>
              <w:top w:val="single" w:sz="4" w:space="0" w:color="auto"/>
              <w:left w:val="single" w:sz="4" w:space="0" w:color="auto"/>
              <w:bottom w:val="single" w:sz="4" w:space="0" w:color="auto"/>
              <w:right w:val="single" w:sz="4" w:space="0" w:color="auto"/>
            </w:tcBorders>
          </w:tcPr>
          <w:p w14:paraId="29D67142" w14:textId="77777777" w:rsidR="000C434A" w:rsidRPr="005140EC" w:rsidRDefault="000C434A" w:rsidP="005140EC">
            <w:pPr>
              <w:suppressAutoHyphens/>
              <w:spacing w:after="0" w:line="276" w:lineRule="auto"/>
              <w:jc w:val="both"/>
              <w:rPr>
                <w:rFonts w:ascii="Arial" w:eastAsia="Times New Roman" w:hAnsi="Arial" w:cs="Arial"/>
                <w:bCs/>
                <w:sz w:val="20"/>
                <w:szCs w:val="20"/>
                <w:lang w:eastAsia="pl-PL"/>
              </w:rPr>
            </w:pPr>
          </w:p>
        </w:tc>
      </w:tr>
      <w:tr w:rsidR="005140EC" w:rsidRPr="005140EC" w14:paraId="16C15D74" w14:textId="77777777" w:rsidTr="005140EC">
        <w:trPr>
          <w:trHeight w:val="597"/>
        </w:trPr>
        <w:tc>
          <w:tcPr>
            <w:tcW w:w="4498" w:type="dxa"/>
            <w:tcBorders>
              <w:top w:val="single" w:sz="4" w:space="0" w:color="auto"/>
              <w:left w:val="single" w:sz="4" w:space="0" w:color="auto"/>
              <w:bottom w:val="single" w:sz="4" w:space="0" w:color="auto"/>
              <w:right w:val="single" w:sz="4" w:space="0" w:color="auto"/>
            </w:tcBorders>
            <w:hideMark/>
          </w:tcPr>
          <w:p w14:paraId="0AA964A6" w14:textId="5003C510" w:rsidR="005140EC" w:rsidRPr="005140EC" w:rsidRDefault="005140EC" w:rsidP="005140EC">
            <w:pPr>
              <w:suppressAutoHyphens/>
              <w:spacing w:after="0" w:line="276" w:lineRule="auto"/>
              <w:jc w:val="both"/>
              <w:rPr>
                <w:rFonts w:ascii="Arial" w:eastAsia="Times New Roman" w:hAnsi="Arial" w:cs="Arial"/>
                <w:bCs/>
                <w:sz w:val="20"/>
                <w:szCs w:val="20"/>
                <w:lang w:eastAsia="pl-PL"/>
              </w:rPr>
            </w:pPr>
            <w:r w:rsidRPr="00310EE5">
              <w:rPr>
                <w:rFonts w:ascii="Arial" w:eastAsia="Times New Roman" w:hAnsi="Arial" w:cs="Arial"/>
                <w:bCs/>
                <w:sz w:val="20"/>
                <w:szCs w:val="20"/>
                <w:lang w:eastAsia="pl-PL"/>
              </w:rPr>
              <w:t xml:space="preserve">Do 90 min </w:t>
            </w:r>
          </w:p>
        </w:tc>
        <w:tc>
          <w:tcPr>
            <w:tcW w:w="4606" w:type="dxa"/>
            <w:tcBorders>
              <w:top w:val="single" w:sz="4" w:space="0" w:color="auto"/>
              <w:left w:val="single" w:sz="4" w:space="0" w:color="auto"/>
              <w:bottom w:val="single" w:sz="4" w:space="0" w:color="auto"/>
              <w:right w:val="single" w:sz="4" w:space="0" w:color="auto"/>
            </w:tcBorders>
          </w:tcPr>
          <w:p w14:paraId="1F86F067" w14:textId="77777777" w:rsidR="005140EC" w:rsidRPr="005140EC" w:rsidRDefault="005140EC" w:rsidP="005140EC">
            <w:pPr>
              <w:suppressAutoHyphens/>
              <w:spacing w:after="0" w:line="276" w:lineRule="auto"/>
              <w:jc w:val="both"/>
              <w:rPr>
                <w:rFonts w:ascii="Arial" w:eastAsia="Times New Roman" w:hAnsi="Arial" w:cs="Arial"/>
                <w:bCs/>
                <w:sz w:val="20"/>
                <w:szCs w:val="20"/>
                <w:lang w:eastAsia="pl-PL"/>
              </w:rPr>
            </w:pPr>
          </w:p>
        </w:tc>
      </w:tr>
    </w:tbl>
    <w:p w14:paraId="667E9C26" w14:textId="77777777" w:rsidR="005140EC" w:rsidRPr="00CD0B6F" w:rsidRDefault="005140EC" w:rsidP="005140EC">
      <w:pPr>
        <w:pStyle w:val="Akapitzlist"/>
        <w:tabs>
          <w:tab w:val="left" w:pos="510"/>
          <w:tab w:val="left" w:pos="680"/>
          <w:tab w:val="left" w:pos="793"/>
          <w:tab w:val="left" w:pos="2154"/>
          <w:tab w:val="left" w:pos="2381"/>
          <w:tab w:val="left" w:pos="3742"/>
          <w:tab w:val="left" w:pos="4082"/>
          <w:tab w:val="left" w:pos="6237"/>
          <w:tab w:val="left" w:pos="7740"/>
        </w:tabs>
        <w:spacing w:after="0" w:line="240" w:lineRule="auto"/>
        <w:ind w:left="284"/>
        <w:jc w:val="both"/>
        <w:rPr>
          <w:rFonts w:ascii="Arial" w:eastAsia="Arial Unicode MS" w:hAnsi="Arial" w:cs="Arial"/>
          <w:bCs/>
          <w:sz w:val="20"/>
          <w:szCs w:val="20"/>
          <w:lang w:eastAsia="pl-PL"/>
        </w:rPr>
      </w:pPr>
    </w:p>
    <w:p w14:paraId="0128C81E" w14:textId="38E9AB42" w:rsidR="008726F5" w:rsidRDefault="0027700A" w:rsidP="008726F5">
      <w:pPr>
        <w:tabs>
          <w:tab w:val="left" w:pos="510"/>
          <w:tab w:val="left" w:pos="680"/>
          <w:tab w:val="left" w:pos="793"/>
          <w:tab w:val="left" w:pos="2154"/>
          <w:tab w:val="left" w:pos="2381"/>
          <w:tab w:val="left" w:pos="3742"/>
          <w:tab w:val="left" w:pos="4082"/>
          <w:tab w:val="left" w:pos="6237"/>
          <w:tab w:val="left" w:pos="7740"/>
        </w:tabs>
        <w:spacing w:after="0" w:line="240" w:lineRule="auto"/>
        <w:jc w:val="both"/>
        <w:rPr>
          <w:rFonts w:ascii="Arial" w:eastAsia="Arial Unicode MS" w:hAnsi="Arial" w:cs="Arial"/>
          <w:bCs/>
          <w:sz w:val="20"/>
          <w:szCs w:val="20"/>
          <w:lang w:eastAsia="pl-PL"/>
        </w:rPr>
      </w:pPr>
      <w:r w:rsidRPr="0027700A">
        <w:rPr>
          <w:rFonts w:ascii="Arial" w:eastAsia="Arial Unicode MS" w:hAnsi="Arial" w:cs="Arial"/>
          <w:bCs/>
          <w:sz w:val="20"/>
          <w:szCs w:val="20"/>
          <w:lang w:eastAsia="pl-PL"/>
        </w:rPr>
        <w:t>(*należy zaznaczyć właściwą odpowiedź)</w:t>
      </w:r>
    </w:p>
    <w:p w14:paraId="4D5B5ACF" w14:textId="77777777" w:rsidR="000C434A" w:rsidRPr="008726F5" w:rsidRDefault="000C434A" w:rsidP="008726F5">
      <w:pPr>
        <w:tabs>
          <w:tab w:val="left" w:pos="510"/>
          <w:tab w:val="left" w:pos="680"/>
          <w:tab w:val="left" w:pos="793"/>
          <w:tab w:val="left" w:pos="2154"/>
          <w:tab w:val="left" w:pos="2381"/>
          <w:tab w:val="left" w:pos="3742"/>
          <w:tab w:val="left" w:pos="4082"/>
          <w:tab w:val="left" w:pos="6237"/>
          <w:tab w:val="left" w:pos="7740"/>
        </w:tabs>
        <w:spacing w:after="0" w:line="240" w:lineRule="auto"/>
        <w:jc w:val="both"/>
        <w:rPr>
          <w:rFonts w:ascii="Arial" w:eastAsia="Arial Unicode MS" w:hAnsi="Arial" w:cs="Arial"/>
          <w:bCs/>
          <w:sz w:val="20"/>
          <w:szCs w:val="20"/>
          <w:lang w:eastAsia="pl-PL"/>
        </w:rPr>
      </w:pPr>
    </w:p>
    <w:p w14:paraId="13734D36" w14:textId="2B7A5B2F" w:rsidR="00900F55" w:rsidRPr="00403127" w:rsidRDefault="00900F55" w:rsidP="005140EC">
      <w:pPr>
        <w:pStyle w:val="Bezodstpw"/>
        <w:numPr>
          <w:ilvl w:val="0"/>
          <w:numId w:val="11"/>
        </w:numPr>
        <w:spacing w:after="40" w:line="288" w:lineRule="auto"/>
        <w:ind w:left="284" w:hanging="426"/>
        <w:jc w:val="both"/>
        <w:rPr>
          <w:rFonts w:ascii="Arial" w:eastAsia="Calibri" w:hAnsi="Arial" w:cs="Arial"/>
        </w:rPr>
      </w:pPr>
      <w:r w:rsidRPr="00403127">
        <w:rPr>
          <w:rFonts w:ascii="Arial" w:eastAsia="Calibri" w:hAnsi="Arial" w:cs="Arial"/>
          <w:bCs/>
        </w:rPr>
        <w:lastRenderedPageBreak/>
        <w:t>WARUNKI PŁATNOŚCI</w:t>
      </w:r>
      <w:r w:rsidRPr="00403127">
        <w:rPr>
          <w:rFonts w:ascii="Arial" w:eastAsia="Calibri" w:hAnsi="Arial" w:cs="Arial"/>
          <w:b/>
        </w:rPr>
        <w:t>:</w:t>
      </w:r>
      <w:r w:rsidRPr="00403127">
        <w:rPr>
          <w:rFonts w:ascii="Arial" w:eastAsia="Calibri" w:hAnsi="Arial" w:cs="Arial"/>
        </w:rPr>
        <w:t xml:space="preserve"> </w:t>
      </w:r>
    </w:p>
    <w:p w14:paraId="4965C2D2" w14:textId="77777777" w:rsidR="00900F55" w:rsidRPr="00403127" w:rsidRDefault="00900F55" w:rsidP="00B366B5">
      <w:pPr>
        <w:pStyle w:val="Bezodstpw"/>
        <w:numPr>
          <w:ilvl w:val="0"/>
          <w:numId w:val="5"/>
        </w:numPr>
        <w:tabs>
          <w:tab w:val="clear" w:pos="720"/>
          <w:tab w:val="left" w:pos="724"/>
        </w:tabs>
        <w:spacing w:after="40" w:line="288" w:lineRule="auto"/>
        <w:ind w:left="398" w:firstLine="0"/>
        <w:jc w:val="both"/>
        <w:rPr>
          <w:rFonts w:ascii="Arial" w:eastAsia="Calibri" w:hAnsi="Arial" w:cs="Arial"/>
        </w:rPr>
      </w:pPr>
      <w:r w:rsidRPr="00403127">
        <w:rPr>
          <w:rFonts w:ascii="Arial" w:eastAsia="Calibri" w:hAnsi="Arial" w:cs="Arial"/>
        </w:rPr>
        <w:t>Oświadczamy, że akceptujemy warunki płatności określone we wzorze umowy.</w:t>
      </w:r>
    </w:p>
    <w:p w14:paraId="5FEFC096" w14:textId="42C05E89" w:rsidR="00900F55" w:rsidRPr="00403127" w:rsidRDefault="00900F55" w:rsidP="00B366B5">
      <w:pPr>
        <w:pStyle w:val="Bezodstpw"/>
        <w:numPr>
          <w:ilvl w:val="0"/>
          <w:numId w:val="5"/>
        </w:numPr>
        <w:tabs>
          <w:tab w:val="clear" w:pos="720"/>
          <w:tab w:val="left" w:pos="724"/>
        </w:tabs>
        <w:spacing w:after="40" w:line="288" w:lineRule="auto"/>
        <w:ind w:left="426" w:firstLine="0"/>
        <w:jc w:val="both"/>
        <w:rPr>
          <w:rFonts w:ascii="Arial" w:eastAsia="Calibri" w:hAnsi="Arial" w:cs="Arial"/>
        </w:rPr>
      </w:pPr>
      <w:r w:rsidRPr="00403127">
        <w:rPr>
          <w:rFonts w:ascii="Arial" w:eastAsia="Calibri" w:hAnsi="Arial" w:cs="Arial"/>
        </w:rPr>
        <w:t>Oświadczamy, że spełniamy wszystkie wymagania zawarte w SWZ i przyjmujemy je bez</w:t>
      </w:r>
      <w:r w:rsidR="00B366B5" w:rsidRPr="00403127">
        <w:rPr>
          <w:rFonts w:ascii="Arial" w:eastAsia="Calibri" w:hAnsi="Arial" w:cs="Arial"/>
        </w:rPr>
        <w:t xml:space="preserve"> </w:t>
      </w:r>
      <w:r w:rsidRPr="00403127">
        <w:rPr>
          <w:rFonts w:ascii="Arial" w:eastAsia="Calibri" w:hAnsi="Arial" w:cs="Arial"/>
        </w:rPr>
        <w:t>zastrzeżeń.</w:t>
      </w:r>
    </w:p>
    <w:p w14:paraId="0BBC3394" w14:textId="77777777" w:rsidR="00900F55" w:rsidRPr="00403127" w:rsidRDefault="00900F55" w:rsidP="00B366B5">
      <w:pPr>
        <w:pStyle w:val="Bezodstpw"/>
        <w:numPr>
          <w:ilvl w:val="0"/>
          <w:numId w:val="5"/>
        </w:numPr>
        <w:tabs>
          <w:tab w:val="clear" w:pos="720"/>
          <w:tab w:val="left" w:pos="724"/>
        </w:tabs>
        <w:spacing w:after="40" w:line="288" w:lineRule="auto"/>
        <w:ind w:left="398" w:firstLine="0"/>
        <w:jc w:val="both"/>
        <w:rPr>
          <w:rFonts w:ascii="Arial" w:eastAsia="Calibri" w:hAnsi="Arial" w:cs="Arial"/>
        </w:rPr>
      </w:pPr>
      <w:r w:rsidRPr="00403127">
        <w:rPr>
          <w:rFonts w:ascii="Arial" w:eastAsia="Calibri" w:hAnsi="Arial" w:cs="Arial"/>
        </w:rPr>
        <w:t>Oświadczamy, iż złożone przez nas dokumenty zawierają dane prawdziwe i aktualne na dzień wyznaczony do składania oferty przetargowej.</w:t>
      </w:r>
    </w:p>
    <w:p w14:paraId="4E137C9F" w14:textId="77777777" w:rsidR="00900F55" w:rsidRPr="00403127" w:rsidRDefault="00900F55" w:rsidP="00B366B5">
      <w:pPr>
        <w:pStyle w:val="Bezodstpw"/>
        <w:numPr>
          <w:ilvl w:val="0"/>
          <w:numId w:val="5"/>
        </w:numPr>
        <w:tabs>
          <w:tab w:val="clear" w:pos="720"/>
          <w:tab w:val="left" w:pos="724"/>
        </w:tabs>
        <w:spacing w:after="40" w:line="288" w:lineRule="auto"/>
        <w:ind w:left="398" w:firstLine="0"/>
        <w:jc w:val="both"/>
        <w:rPr>
          <w:rFonts w:ascii="Arial" w:eastAsia="Calibri" w:hAnsi="Arial" w:cs="Arial"/>
        </w:rPr>
      </w:pPr>
      <w:r w:rsidRPr="00403127">
        <w:rPr>
          <w:rFonts w:ascii="Arial" w:eastAsia="Calibri" w:hAnsi="Arial" w:cs="Arial"/>
        </w:rPr>
        <w:t>Oświadczamy, że uważamy się za związanych niniejszą ofertą na okres wskazany w SWZ.</w:t>
      </w:r>
    </w:p>
    <w:p w14:paraId="5A2DEBF6" w14:textId="48770347" w:rsidR="00900F55" w:rsidRPr="000333CC" w:rsidRDefault="00900F55" w:rsidP="00B366B5">
      <w:pPr>
        <w:pStyle w:val="Bezodstpw"/>
        <w:numPr>
          <w:ilvl w:val="0"/>
          <w:numId w:val="5"/>
        </w:numPr>
        <w:tabs>
          <w:tab w:val="clear" w:pos="720"/>
          <w:tab w:val="left" w:pos="724"/>
        </w:tabs>
        <w:spacing w:after="40" w:line="288" w:lineRule="auto"/>
        <w:ind w:left="398" w:firstLine="0"/>
        <w:jc w:val="both"/>
        <w:rPr>
          <w:rFonts w:ascii="Arial" w:eastAsia="Calibri" w:hAnsi="Arial" w:cs="Arial"/>
          <w:u w:val="single"/>
        </w:rPr>
      </w:pPr>
      <w:r w:rsidRPr="00403127">
        <w:rPr>
          <w:rFonts w:ascii="Arial" w:eastAsia="Calibri" w:hAnsi="Arial" w:cs="Arial"/>
        </w:rPr>
        <w:t>Oświadczamy, że postanowienia zawarte w projekcie umowy oraz ewentualne zmiany zostały przez nas zaakceptowane i zobowiązujemy się w przypadku wyboru naszej oferty do zawarcia umowy na wymienionych warunkach.</w:t>
      </w:r>
    </w:p>
    <w:p w14:paraId="2EC22FAF" w14:textId="74D866F1" w:rsidR="00900F55" w:rsidRPr="00403127" w:rsidRDefault="00900F55" w:rsidP="005140EC">
      <w:pPr>
        <w:pStyle w:val="Akapitzlist"/>
        <w:numPr>
          <w:ilvl w:val="0"/>
          <w:numId w:val="11"/>
        </w:numPr>
        <w:suppressAutoHyphens/>
        <w:spacing w:after="40" w:line="288" w:lineRule="auto"/>
        <w:ind w:left="284" w:hanging="426"/>
        <w:jc w:val="both"/>
        <w:rPr>
          <w:rFonts w:ascii="Arial" w:eastAsia="Calibri" w:hAnsi="Arial" w:cs="Arial"/>
          <w:sz w:val="20"/>
          <w:szCs w:val="20"/>
        </w:rPr>
      </w:pPr>
      <w:r w:rsidRPr="00403127">
        <w:rPr>
          <w:rFonts w:ascii="Arial" w:eastAsia="Calibri" w:hAnsi="Arial" w:cs="Arial"/>
          <w:sz w:val="20"/>
          <w:szCs w:val="20"/>
          <w:u w:val="single"/>
        </w:rPr>
        <w:t xml:space="preserve">W przypadku uznania mojej oferty za najkorzystniejszą, zobowiązuje się:  </w:t>
      </w:r>
    </w:p>
    <w:p w14:paraId="6AAC14F4" w14:textId="51F6E39C" w:rsidR="00900F55" w:rsidRPr="00403127" w:rsidRDefault="00900F55" w:rsidP="00B366B5">
      <w:pPr>
        <w:numPr>
          <w:ilvl w:val="0"/>
          <w:numId w:val="2"/>
        </w:numPr>
        <w:suppressAutoHyphens/>
        <w:spacing w:after="40" w:line="288" w:lineRule="auto"/>
        <w:jc w:val="both"/>
        <w:rPr>
          <w:rFonts w:ascii="Arial" w:eastAsia="Calibri" w:hAnsi="Arial" w:cs="Arial"/>
          <w:sz w:val="20"/>
          <w:szCs w:val="20"/>
        </w:rPr>
      </w:pPr>
      <w:r w:rsidRPr="00403127">
        <w:rPr>
          <w:rFonts w:ascii="Arial" w:eastAsia="Calibri" w:hAnsi="Arial" w:cs="Arial"/>
          <w:sz w:val="20"/>
          <w:szCs w:val="20"/>
        </w:rPr>
        <w:t xml:space="preserve">zawrzeć umowę w miejscu i terminie jaki zostanie wskazany przez Zamawiającego* </w:t>
      </w:r>
    </w:p>
    <w:p w14:paraId="66ACC04F" w14:textId="56782485" w:rsidR="00900F55" w:rsidRPr="00403127" w:rsidRDefault="00900F55" w:rsidP="00B366B5">
      <w:pPr>
        <w:numPr>
          <w:ilvl w:val="0"/>
          <w:numId w:val="2"/>
        </w:numPr>
        <w:suppressAutoHyphens/>
        <w:spacing w:after="40" w:line="288" w:lineRule="auto"/>
        <w:jc w:val="both"/>
        <w:rPr>
          <w:rFonts w:ascii="Arial" w:eastAsia="Calibri" w:hAnsi="Arial" w:cs="Arial"/>
          <w:i/>
          <w:sz w:val="20"/>
          <w:szCs w:val="20"/>
        </w:rPr>
      </w:pPr>
      <w:r w:rsidRPr="00403127">
        <w:rPr>
          <w:rFonts w:ascii="Arial" w:eastAsia="Calibri" w:hAnsi="Arial" w:cs="Arial"/>
          <w:sz w:val="20"/>
          <w:szCs w:val="20"/>
        </w:rPr>
        <w:t>ze względu na utrudnienia związane z osobistym stawieniem się upoważnionego przedstawiciela w celu podpisania umowy, prosimy o przesłanie jej na ww. adres.*</w:t>
      </w:r>
    </w:p>
    <w:p w14:paraId="3C0DA861" w14:textId="277BFF16" w:rsidR="00CE34ED" w:rsidRPr="00403127" w:rsidRDefault="00CE34ED" w:rsidP="00B366B5">
      <w:pPr>
        <w:numPr>
          <w:ilvl w:val="0"/>
          <w:numId w:val="2"/>
        </w:numPr>
        <w:suppressAutoHyphens/>
        <w:spacing w:after="40" w:line="288" w:lineRule="auto"/>
        <w:jc w:val="both"/>
        <w:rPr>
          <w:rFonts w:ascii="Arial" w:eastAsia="Calibri" w:hAnsi="Arial" w:cs="Arial"/>
          <w:iCs/>
          <w:sz w:val="20"/>
          <w:szCs w:val="20"/>
        </w:rPr>
      </w:pPr>
      <w:r w:rsidRPr="00403127">
        <w:rPr>
          <w:rFonts w:ascii="Arial" w:eastAsia="Calibri" w:hAnsi="Arial" w:cs="Arial"/>
          <w:iCs/>
          <w:sz w:val="20"/>
          <w:szCs w:val="20"/>
        </w:rPr>
        <w:t>zawrzeć umowę w formie elektronicznej poprzez złożenie kwalifikowanego podpisu elektronicznego</w:t>
      </w:r>
      <w:r w:rsidR="0022714E" w:rsidRPr="00403127">
        <w:rPr>
          <w:rFonts w:ascii="Arial" w:eastAsia="Calibri" w:hAnsi="Arial" w:cs="Arial"/>
          <w:iCs/>
          <w:sz w:val="20"/>
          <w:szCs w:val="20"/>
        </w:rPr>
        <w:t>.</w:t>
      </w:r>
    </w:p>
    <w:p w14:paraId="0A75CC6E" w14:textId="390D3B75" w:rsidR="00900F55" w:rsidRPr="00403127" w:rsidRDefault="00900F55" w:rsidP="00B366B5">
      <w:pPr>
        <w:suppressAutoHyphens/>
        <w:spacing w:after="40" w:line="288" w:lineRule="auto"/>
        <w:jc w:val="both"/>
        <w:rPr>
          <w:rFonts w:ascii="Arial" w:hAnsi="Arial" w:cs="Arial"/>
          <w:sz w:val="20"/>
          <w:szCs w:val="20"/>
        </w:rPr>
      </w:pPr>
      <w:r w:rsidRPr="00403127">
        <w:rPr>
          <w:rFonts w:ascii="Arial" w:eastAsia="Calibri" w:hAnsi="Arial" w:cs="Arial"/>
          <w:i/>
          <w:sz w:val="20"/>
          <w:szCs w:val="20"/>
        </w:rPr>
        <w:t>(*należy zaznaczyć właściwą odpowiedź)</w:t>
      </w:r>
    </w:p>
    <w:p w14:paraId="64304C42" w14:textId="64F067ED" w:rsidR="00900F55" w:rsidRPr="00403127" w:rsidRDefault="00900F55" w:rsidP="00403127">
      <w:pPr>
        <w:pStyle w:val="Akapitzlist"/>
        <w:numPr>
          <w:ilvl w:val="0"/>
          <w:numId w:val="11"/>
        </w:numPr>
        <w:suppressAutoHyphens/>
        <w:spacing w:after="40" w:line="288" w:lineRule="auto"/>
        <w:ind w:left="426" w:hanging="426"/>
        <w:jc w:val="both"/>
        <w:rPr>
          <w:rFonts w:ascii="Arial" w:eastAsia="Calibri" w:hAnsi="Arial" w:cs="Arial"/>
          <w:sz w:val="20"/>
          <w:szCs w:val="20"/>
        </w:rPr>
      </w:pPr>
      <w:r w:rsidRPr="00403127">
        <w:rPr>
          <w:rFonts w:ascii="Arial" w:eastAsia="Calibri" w:hAnsi="Arial" w:cs="Arial"/>
          <w:b/>
          <w:sz w:val="20"/>
          <w:szCs w:val="20"/>
        </w:rPr>
        <w:t>Rodzaj przedsiębiorstwa jakim jest Wykonawca</w:t>
      </w:r>
      <w:r w:rsidRPr="00403127">
        <w:rPr>
          <w:rFonts w:ascii="Arial" w:eastAsia="Calibri" w:hAnsi="Arial" w:cs="Arial"/>
          <w:sz w:val="20"/>
          <w:szCs w:val="20"/>
        </w:rPr>
        <w:t xml:space="preserve"> (wybrać właściwą opcję):</w:t>
      </w:r>
    </w:p>
    <w:p w14:paraId="2BEA77F0" w14:textId="77777777" w:rsidR="00900F55" w:rsidRPr="00403127" w:rsidRDefault="00900F55" w:rsidP="00B366B5">
      <w:pPr>
        <w:numPr>
          <w:ilvl w:val="0"/>
          <w:numId w:val="6"/>
        </w:numPr>
        <w:suppressAutoHyphens/>
        <w:spacing w:after="40" w:line="288" w:lineRule="auto"/>
        <w:jc w:val="both"/>
        <w:rPr>
          <w:rFonts w:ascii="Arial" w:eastAsia="Calibri" w:hAnsi="Arial" w:cs="Arial"/>
          <w:sz w:val="20"/>
          <w:szCs w:val="20"/>
        </w:rPr>
      </w:pPr>
      <w:r w:rsidRPr="00403127">
        <w:rPr>
          <w:rFonts w:ascii="Arial" w:eastAsia="Calibri" w:hAnsi="Arial" w:cs="Arial"/>
          <w:sz w:val="20"/>
          <w:szCs w:val="20"/>
        </w:rPr>
        <w:t>Mikroprzedsiębiorstwo</w:t>
      </w:r>
    </w:p>
    <w:p w14:paraId="5D08049B" w14:textId="77777777" w:rsidR="00900F55" w:rsidRPr="00403127" w:rsidRDefault="00900F55" w:rsidP="00B366B5">
      <w:pPr>
        <w:numPr>
          <w:ilvl w:val="0"/>
          <w:numId w:val="6"/>
        </w:numPr>
        <w:suppressAutoHyphens/>
        <w:spacing w:after="40" w:line="288" w:lineRule="auto"/>
        <w:jc w:val="both"/>
        <w:rPr>
          <w:rFonts w:ascii="Arial" w:eastAsia="Calibri" w:hAnsi="Arial" w:cs="Arial"/>
          <w:sz w:val="20"/>
          <w:szCs w:val="20"/>
        </w:rPr>
      </w:pPr>
      <w:r w:rsidRPr="00403127">
        <w:rPr>
          <w:rFonts w:ascii="Arial" w:eastAsia="Calibri" w:hAnsi="Arial" w:cs="Arial"/>
          <w:sz w:val="20"/>
          <w:szCs w:val="20"/>
        </w:rPr>
        <w:t>Małe przedsiębiorstwo</w:t>
      </w:r>
    </w:p>
    <w:p w14:paraId="17A5A705" w14:textId="77777777" w:rsidR="00900F55" w:rsidRPr="00403127" w:rsidRDefault="00900F55" w:rsidP="005B1EF5">
      <w:pPr>
        <w:numPr>
          <w:ilvl w:val="0"/>
          <w:numId w:val="6"/>
        </w:numPr>
        <w:tabs>
          <w:tab w:val="clear" w:pos="360"/>
          <w:tab w:val="num" w:pos="426"/>
        </w:tabs>
        <w:suppressAutoHyphens/>
        <w:spacing w:after="40" w:line="288" w:lineRule="auto"/>
        <w:jc w:val="both"/>
        <w:rPr>
          <w:rFonts w:ascii="Arial" w:eastAsia="Calibri" w:hAnsi="Arial" w:cs="Arial"/>
          <w:sz w:val="20"/>
          <w:szCs w:val="20"/>
        </w:rPr>
      </w:pPr>
      <w:r w:rsidRPr="00403127">
        <w:rPr>
          <w:rFonts w:ascii="Arial" w:eastAsia="Calibri" w:hAnsi="Arial" w:cs="Arial"/>
          <w:sz w:val="20"/>
          <w:szCs w:val="20"/>
        </w:rPr>
        <w:t>Średnie przedsiębiorstwo</w:t>
      </w:r>
    </w:p>
    <w:p w14:paraId="49053632" w14:textId="77777777" w:rsidR="00900F55" w:rsidRPr="00403127" w:rsidRDefault="00900F55" w:rsidP="00B366B5">
      <w:pPr>
        <w:numPr>
          <w:ilvl w:val="0"/>
          <w:numId w:val="6"/>
        </w:numPr>
        <w:suppressAutoHyphens/>
        <w:spacing w:after="40" w:line="288" w:lineRule="auto"/>
        <w:jc w:val="both"/>
        <w:rPr>
          <w:rFonts w:ascii="Arial" w:eastAsia="Calibri" w:hAnsi="Arial" w:cs="Arial"/>
          <w:sz w:val="20"/>
          <w:szCs w:val="20"/>
        </w:rPr>
      </w:pPr>
      <w:r w:rsidRPr="00403127">
        <w:rPr>
          <w:rFonts w:ascii="Arial" w:eastAsia="Calibri" w:hAnsi="Arial" w:cs="Arial"/>
          <w:sz w:val="20"/>
          <w:szCs w:val="20"/>
        </w:rPr>
        <w:t>Jednoosobowa działalność gospodarcza</w:t>
      </w:r>
    </w:p>
    <w:p w14:paraId="67FCEBA9" w14:textId="77777777" w:rsidR="00900F55" w:rsidRPr="00403127" w:rsidRDefault="00900F55" w:rsidP="00B366B5">
      <w:pPr>
        <w:numPr>
          <w:ilvl w:val="0"/>
          <w:numId w:val="6"/>
        </w:numPr>
        <w:suppressAutoHyphens/>
        <w:spacing w:after="40" w:line="288" w:lineRule="auto"/>
        <w:jc w:val="both"/>
        <w:rPr>
          <w:rFonts w:ascii="Arial" w:eastAsia="Calibri" w:hAnsi="Arial" w:cs="Arial"/>
          <w:sz w:val="20"/>
          <w:szCs w:val="20"/>
        </w:rPr>
      </w:pPr>
      <w:r w:rsidRPr="00403127">
        <w:rPr>
          <w:rFonts w:ascii="Arial" w:eastAsia="Calibri" w:hAnsi="Arial" w:cs="Arial"/>
          <w:sz w:val="20"/>
          <w:szCs w:val="20"/>
        </w:rPr>
        <w:t>Osoba fizyczna nieprowadząca działalności gospodarczej</w:t>
      </w:r>
    </w:p>
    <w:p w14:paraId="5ADA5BBF" w14:textId="4D11A5AA" w:rsidR="00900F55" w:rsidRPr="008726F5" w:rsidRDefault="00900F55" w:rsidP="00B366B5">
      <w:pPr>
        <w:numPr>
          <w:ilvl w:val="0"/>
          <w:numId w:val="6"/>
        </w:numPr>
        <w:suppressAutoHyphens/>
        <w:spacing w:after="40" w:line="288" w:lineRule="auto"/>
        <w:jc w:val="both"/>
        <w:rPr>
          <w:rFonts w:ascii="Arial" w:eastAsia="Calibri" w:hAnsi="Arial" w:cs="Arial"/>
          <w:sz w:val="20"/>
          <w:szCs w:val="20"/>
        </w:rPr>
      </w:pPr>
      <w:r w:rsidRPr="008726F5">
        <w:rPr>
          <w:rFonts w:ascii="Arial" w:eastAsia="Calibri" w:hAnsi="Arial" w:cs="Arial"/>
          <w:sz w:val="20"/>
          <w:szCs w:val="20"/>
        </w:rPr>
        <w:t>Inne</w:t>
      </w:r>
    </w:p>
    <w:p w14:paraId="74393874" w14:textId="2F75D3D9" w:rsidR="006C3696" w:rsidRPr="008726F5" w:rsidRDefault="00900F55" w:rsidP="00403127">
      <w:pPr>
        <w:pStyle w:val="Akapitzlist"/>
        <w:numPr>
          <w:ilvl w:val="0"/>
          <w:numId w:val="11"/>
        </w:numPr>
        <w:suppressAutoHyphens/>
        <w:spacing w:after="40" w:line="288" w:lineRule="auto"/>
        <w:ind w:left="426" w:hanging="426"/>
        <w:jc w:val="both"/>
        <w:rPr>
          <w:rFonts w:ascii="Arial" w:eastAsia="Calibri" w:hAnsi="Arial" w:cs="Arial"/>
          <w:bCs/>
          <w:sz w:val="20"/>
          <w:szCs w:val="20"/>
        </w:rPr>
      </w:pPr>
      <w:r w:rsidRPr="008726F5">
        <w:rPr>
          <w:rFonts w:ascii="Arial" w:eastAsia="Calibri" w:hAnsi="Arial" w:cs="Arial"/>
          <w:sz w:val="20"/>
          <w:szCs w:val="20"/>
        </w:rPr>
        <w:t xml:space="preserve">Oświadczamy, </w:t>
      </w:r>
      <w:r w:rsidRPr="008726F5">
        <w:rPr>
          <w:rFonts w:ascii="Arial" w:eastAsia="Calibri" w:hAnsi="Arial" w:cs="Arial"/>
          <w:bCs/>
          <w:sz w:val="20"/>
          <w:szCs w:val="20"/>
        </w:rPr>
        <w:t>że nie zamierzam(y) powierzyć podwykonawcom żadnej części niniejszego zamówienia</w:t>
      </w:r>
      <w:r w:rsidRPr="008726F5">
        <w:rPr>
          <w:rFonts w:ascii="Arial" w:eastAsia="Calibri" w:hAnsi="Arial" w:cs="Arial"/>
          <w:b/>
          <w:sz w:val="20"/>
          <w:szCs w:val="20"/>
        </w:rPr>
        <w:t>*</w:t>
      </w:r>
      <w:r w:rsidRPr="008726F5">
        <w:rPr>
          <w:rFonts w:ascii="Arial" w:eastAsia="Calibri" w:hAnsi="Arial" w:cs="Arial"/>
          <w:bCs/>
          <w:sz w:val="20"/>
          <w:szCs w:val="20"/>
        </w:rPr>
        <w:t>/następujące części niniejszego zamówienia zamierzam(y) powierzyć podwykonawcom*:</w:t>
      </w:r>
    </w:p>
    <w:p w14:paraId="5BF57492" w14:textId="77777777" w:rsidR="00AB6115" w:rsidRPr="008726F5" w:rsidRDefault="00AB6115" w:rsidP="00AB6115">
      <w:pPr>
        <w:suppressAutoHyphens/>
        <w:spacing w:after="40" w:line="288" w:lineRule="auto"/>
        <w:ind w:firstLine="40"/>
        <w:jc w:val="both"/>
        <w:rPr>
          <w:rFonts w:ascii="Arial" w:eastAsia="Calibri" w:hAnsi="Arial" w:cs="Arial"/>
          <w:bCs/>
          <w:sz w:val="20"/>
          <w:szCs w:val="2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26"/>
        <w:gridCol w:w="4959"/>
        <w:gridCol w:w="3846"/>
      </w:tblGrid>
      <w:tr w:rsidR="00900F55" w:rsidRPr="00403127" w14:paraId="2B484A78" w14:textId="77777777" w:rsidTr="0022714E">
        <w:tc>
          <w:tcPr>
            <w:tcW w:w="426" w:type="dxa"/>
            <w:tcBorders>
              <w:top w:val="single" w:sz="1" w:space="0" w:color="000000"/>
              <w:left w:val="single" w:sz="1" w:space="0" w:color="000000"/>
              <w:bottom w:val="single" w:sz="1" w:space="0" w:color="000000"/>
            </w:tcBorders>
            <w:shd w:val="clear" w:color="auto" w:fill="auto"/>
            <w:vAlign w:val="center"/>
          </w:tcPr>
          <w:p w14:paraId="12C25377" w14:textId="77777777" w:rsidR="00900F55" w:rsidRPr="008726F5" w:rsidRDefault="00900F55" w:rsidP="0022714E">
            <w:pPr>
              <w:suppressAutoHyphens/>
              <w:spacing w:after="40" w:line="288" w:lineRule="auto"/>
              <w:jc w:val="center"/>
              <w:rPr>
                <w:rFonts w:ascii="Arial" w:eastAsia="Calibri" w:hAnsi="Arial" w:cs="Arial"/>
                <w:b/>
                <w:bCs/>
                <w:sz w:val="20"/>
                <w:szCs w:val="20"/>
              </w:rPr>
            </w:pPr>
            <w:r w:rsidRPr="008726F5">
              <w:rPr>
                <w:rFonts w:ascii="Arial" w:eastAsia="Calibri" w:hAnsi="Arial" w:cs="Arial"/>
                <w:b/>
                <w:bCs/>
                <w:sz w:val="20"/>
                <w:szCs w:val="20"/>
              </w:rPr>
              <w:t>Lp.</w:t>
            </w:r>
          </w:p>
        </w:tc>
        <w:tc>
          <w:tcPr>
            <w:tcW w:w="4959" w:type="dxa"/>
            <w:tcBorders>
              <w:top w:val="single" w:sz="1" w:space="0" w:color="000000"/>
              <w:left w:val="single" w:sz="1" w:space="0" w:color="000000"/>
              <w:bottom w:val="single" w:sz="1" w:space="0" w:color="000000"/>
            </w:tcBorders>
            <w:shd w:val="clear" w:color="auto" w:fill="auto"/>
            <w:vAlign w:val="center"/>
          </w:tcPr>
          <w:p w14:paraId="4408C8BB" w14:textId="77777777" w:rsidR="00900F55" w:rsidRPr="008726F5" w:rsidRDefault="00900F55" w:rsidP="0022714E">
            <w:pPr>
              <w:suppressAutoHyphens/>
              <w:spacing w:after="40" w:line="288" w:lineRule="auto"/>
              <w:jc w:val="center"/>
              <w:rPr>
                <w:rFonts w:ascii="Arial" w:eastAsia="Calibri" w:hAnsi="Arial" w:cs="Arial"/>
                <w:b/>
                <w:bCs/>
                <w:sz w:val="20"/>
                <w:szCs w:val="20"/>
              </w:rPr>
            </w:pPr>
            <w:r w:rsidRPr="008726F5">
              <w:rPr>
                <w:rFonts w:ascii="Arial" w:eastAsia="Calibri" w:hAnsi="Arial" w:cs="Arial"/>
                <w:b/>
                <w:bCs/>
                <w:sz w:val="20"/>
                <w:szCs w:val="20"/>
              </w:rPr>
              <w:t>Rodzaj części zamówienia przewidzianej do wykonania przez podwykonawcę:</w:t>
            </w:r>
          </w:p>
        </w:tc>
        <w:tc>
          <w:tcPr>
            <w:tcW w:w="3846" w:type="dxa"/>
            <w:tcBorders>
              <w:top w:val="single" w:sz="1" w:space="0" w:color="000000"/>
              <w:left w:val="single" w:sz="1" w:space="0" w:color="000000"/>
              <w:bottom w:val="single" w:sz="1" w:space="0" w:color="000000"/>
              <w:right w:val="single" w:sz="1" w:space="0" w:color="000000"/>
            </w:tcBorders>
            <w:shd w:val="clear" w:color="auto" w:fill="auto"/>
            <w:vAlign w:val="center"/>
          </w:tcPr>
          <w:p w14:paraId="2009993C" w14:textId="77777777" w:rsidR="00900F55" w:rsidRPr="00403127" w:rsidRDefault="00900F55" w:rsidP="0022714E">
            <w:pPr>
              <w:suppressAutoHyphens/>
              <w:spacing w:after="40" w:line="288" w:lineRule="auto"/>
              <w:jc w:val="center"/>
              <w:rPr>
                <w:rFonts w:ascii="Arial" w:hAnsi="Arial" w:cs="Arial"/>
                <w:sz w:val="20"/>
                <w:szCs w:val="20"/>
              </w:rPr>
            </w:pPr>
            <w:r w:rsidRPr="008726F5">
              <w:rPr>
                <w:rFonts w:ascii="Arial" w:eastAsia="Calibri" w:hAnsi="Arial" w:cs="Arial"/>
                <w:b/>
                <w:bCs/>
                <w:sz w:val="20"/>
                <w:szCs w:val="20"/>
              </w:rPr>
              <w:t>Nazwa/firma podwykonawcy:</w:t>
            </w:r>
          </w:p>
        </w:tc>
      </w:tr>
      <w:tr w:rsidR="00900F55" w:rsidRPr="00403127" w14:paraId="798AF482" w14:textId="77777777" w:rsidTr="007B2A87">
        <w:tc>
          <w:tcPr>
            <w:tcW w:w="426" w:type="dxa"/>
            <w:tcBorders>
              <w:left w:val="single" w:sz="1" w:space="0" w:color="000000"/>
              <w:bottom w:val="single" w:sz="1" w:space="0" w:color="000000"/>
            </w:tcBorders>
            <w:shd w:val="clear" w:color="auto" w:fill="auto"/>
          </w:tcPr>
          <w:p w14:paraId="0F5DB5DD" w14:textId="77777777" w:rsidR="00900F55" w:rsidRPr="00403127" w:rsidRDefault="00900F55" w:rsidP="00B366B5">
            <w:pPr>
              <w:suppressAutoHyphens/>
              <w:snapToGrid w:val="0"/>
              <w:spacing w:after="40" w:line="288" w:lineRule="auto"/>
              <w:jc w:val="both"/>
              <w:rPr>
                <w:rFonts w:ascii="Arial" w:eastAsia="Calibri" w:hAnsi="Arial" w:cs="Arial"/>
                <w:b/>
                <w:bCs/>
                <w:sz w:val="20"/>
                <w:szCs w:val="20"/>
              </w:rPr>
            </w:pPr>
          </w:p>
        </w:tc>
        <w:tc>
          <w:tcPr>
            <w:tcW w:w="4959" w:type="dxa"/>
            <w:tcBorders>
              <w:left w:val="single" w:sz="1" w:space="0" w:color="000000"/>
              <w:bottom w:val="single" w:sz="1" w:space="0" w:color="000000"/>
            </w:tcBorders>
            <w:shd w:val="clear" w:color="auto" w:fill="auto"/>
          </w:tcPr>
          <w:p w14:paraId="191691B7" w14:textId="77777777" w:rsidR="00900F55" w:rsidRPr="00403127" w:rsidRDefault="00900F55" w:rsidP="00B366B5">
            <w:pPr>
              <w:suppressAutoHyphens/>
              <w:snapToGrid w:val="0"/>
              <w:spacing w:after="40" w:line="288" w:lineRule="auto"/>
              <w:jc w:val="both"/>
              <w:rPr>
                <w:rFonts w:ascii="Arial" w:eastAsia="Calibri" w:hAnsi="Arial" w:cs="Arial"/>
                <w:b/>
                <w:bCs/>
                <w:sz w:val="20"/>
                <w:szCs w:val="20"/>
              </w:rPr>
            </w:pPr>
          </w:p>
        </w:tc>
        <w:tc>
          <w:tcPr>
            <w:tcW w:w="3846" w:type="dxa"/>
            <w:tcBorders>
              <w:left w:val="single" w:sz="1" w:space="0" w:color="000000"/>
              <w:bottom w:val="single" w:sz="1" w:space="0" w:color="000000"/>
              <w:right w:val="single" w:sz="1" w:space="0" w:color="000000"/>
            </w:tcBorders>
            <w:shd w:val="clear" w:color="auto" w:fill="auto"/>
          </w:tcPr>
          <w:p w14:paraId="11E0D653" w14:textId="77777777" w:rsidR="00900F55" w:rsidRPr="00403127" w:rsidRDefault="00900F55" w:rsidP="00B366B5">
            <w:pPr>
              <w:suppressAutoHyphens/>
              <w:snapToGrid w:val="0"/>
              <w:spacing w:after="40" w:line="288" w:lineRule="auto"/>
              <w:jc w:val="both"/>
              <w:rPr>
                <w:rFonts w:ascii="Arial" w:eastAsia="Calibri" w:hAnsi="Arial" w:cs="Arial"/>
                <w:b/>
                <w:bCs/>
                <w:sz w:val="20"/>
                <w:szCs w:val="20"/>
              </w:rPr>
            </w:pPr>
          </w:p>
        </w:tc>
      </w:tr>
    </w:tbl>
    <w:p w14:paraId="55E2CDE1" w14:textId="4BAEC308" w:rsidR="00900F55" w:rsidRPr="00403127" w:rsidRDefault="00900F55" w:rsidP="00B366B5">
      <w:pPr>
        <w:suppressAutoHyphens/>
        <w:spacing w:after="40" w:line="288" w:lineRule="auto"/>
        <w:jc w:val="both"/>
        <w:rPr>
          <w:rFonts w:ascii="Arial" w:hAnsi="Arial" w:cs="Arial"/>
          <w:sz w:val="20"/>
          <w:szCs w:val="20"/>
        </w:rPr>
      </w:pPr>
      <w:r w:rsidRPr="00403127">
        <w:rPr>
          <w:rFonts w:ascii="Arial" w:eastAsia="Calibri" w:hAnsi="Arial" w:cs="Arial"/>
          <w:i/>
          <w:sz w:val="20"/>
          <w:szCs w:val="20"/>
        </w:rPr>
        <w:t>W przypadku nie wypełnienia tego punktu – przyjmuje się, iż Wykonawca nie powierzy części zamówienia podwykonawcom.</w:t>
      </w:r>
    </w:p>
    <w:p w14:paraId="79011E94" w14:textId="63ADAE79" w:rsidR="00900F55" w:rsidRPr="00403127" w:rsidRDefault="00900F55" w:rsidP="00403127">
      <w:pPr>
        <w:pStyle w:val="Akapitzlist"/>
        <w:numPr>
          <w:ilvl w:val="0"/>
          <w:numId w:val="11"/>
        </w:numPr>
        <w:tabs>
          <w:tab w:val="left" w:pos="0"/>
        </w:tabs>
        <w:suppressAutoHyphens/>
        <w:spacing w:after="40" w:line="288" w:lineRule="auto"/>
        <w:ind w:left="426" w:hanging="426"/>
        <w:jc w:val="both"/>
        <w:rPr>
          <w:rFonts w:ascii="Arial" w:eastAsia="Calibri" w:hAnsi="Arial" w:cs="Arial"/>
          <w:b/>
          <w:sz w:val="20"/>
          <w:szCs w:val="20"/>
        </w:rPr>
      </w:pPr>
      <w:r w:rsidRPr="00403127">
        <w:rPr>
          <w:rFonts w:ascii="Arial" w:eastAsia="Calibri" w:hAnsi="Arial" w:cs="Arial"/>
          <w:sz w:val="20"/>
          <w:szCs w:val="20"/>
        </w:rPr>
        <w:t xml:space="preserve">Na mocy art. 225 ust. 1 i 2 ustawy </w:t>
      </w:r>
      <w:r w:rsidR="0009128E" w:rsidRPr="00403127">
        <w:rPr>
          <w:rFonts w:ascii="Arial" w:eastAsia="Calibri" w:hAnsi="Arial" w:cs="Arial"/>
          <w:sz w:val="20"/>
          <w:szCs w:val="20"/>
        </w:rPr>
        <w:t>Prawo zamówień publicznych</w:t>
      </w:r>
      <w:r w:rsidRPr="00403127">
        <w:rPr>
          <w:rFonts w:ascii="Arial" w:eastAsia="Calibri" w:hAnsi="Arial" w:cs="Arial"/>
          <w:sz w:val="20"/>
          <w:szCs w:val="20"/>
        </w:rPr>
        <w:t xml:space="preserve"> z dnia 11 września 2019 r. z póź</w:t>
      </w:r>
      <w:r w:rsidR="0022714E" w:rsidRPr="00403127">
        <w:rPr>
          <w:rFonts w:ascii="Arial" w:eastAsia="Calibri" w:hAnsi="Arial" w:cs="Arial"/>
          <w:sz w:val="20"/>
          <w:szCs w:val="20"/>
        </w:rPr>
        <w:t>n</w:t>
      </w:r>
      <w:r w:rsidRPr="00403127">
        <w:rPr>
          <w:rFonts w:ascii="Arial" w:eastAsia="Calibri" w:hAnsi="Arial" w:cs="Arial"/>
          <w:sz w:val="20"/>
          <w:szCs w:val="20"/>
        </w:rPr>
        <w:t>. zmianami, informujemy, że wybór naszej oferty:</w:t>
      </w:r>
    </w:p>
    <w:p w14:paraId="3AFF1EE8" w14:textId="77777777" w:rsidR="00900F55" w:rsidRPr="00403127" w:rsidRDefault="00900F55" w:rsidP="00B366B5">
      <w:pPr>
        <w:numPr>
          <w:ilvl w:val="0"/>
          <w:numId w:val="1"/>
        </w:numPr>
        <w:suppressAutoHyphens/>
        <w:spacing w:after="40" w:line="288" w:lineRule="auto"/>
        <w:jc w:val="both"/>
        <w:rPr>
          <w:rFonts w:ascii="Arial" w:eastAsia="Calibri" w:hAnsi="Arial" w:cs="Arial"/>
          <w:b/>
          <w:sz w:val="20"/>
          <w:szCs w:val="20"/>
        </w:rPr>
      </w:pPr>
      <w:r w:rsidRPr="00403127">
        <w:rPr>
          <w:rFonts w:ascii="Arial" w:eastAsia="Calibri" w:hAnsi="Arial" w:cs="Arial"/>
          <w:b/>
          <w:sz w:val="20"/>
          <w:szCs w:val="20"/>
        </w:rPr>
        <w:t>nie będzie</w:t>
      </w:r>
      <w:r w:rsidRPr="00403127">
        <w:rPr>
          <w:rFonts w:ascii="Arial" w:eastAsia="Calibri" w:hAnsi="Arial" w:cs="Arial"/>
          <w:sz w:val="20"/>
          <w:szCs w:val="20"/>
        </w:rPr>
        <w:t xml:space="preserve"> prowadzić do powstania u Zamawiającego obowiązku podatkowego,*</w:t>
      </w:r>
    </w:p>
    <w:p w14:paraId="791ADA74" w14:textId="1AC7B27B" w:rsidR="00B366B5" w:rsidRPr="000333CC" w:rsidRDefault="00900F55" w:rsidP="00B366B5">
      <w:pPr>
        <w:numPr>
          <w:ilvl w:val="0"/>
          <w:numId w:val="1"/>
        </w:numPr>
        <w:suppressAutoHyphens/>
        <w:spacing w:after="40" w:line="288" w:lineRule="auto"/>
        <w:jc w:val="both"/>
        <w:rPr>
          <w:rFonts w:ascii="Arial" w:eastAsia="Calibri" w:hAnsi="Arial" w:cs="Arial"/>
          <w:sz w:val="20"/>
          <w:szCs w:val="20"/>
        </w:rPr>
      </w:pPr>
      <w:r w:rsidRPr="00403127">
        <w:rPr>
          <w:rFonts w:ascii="Arial" w:eastAsia="Calibri" w:hAnsi="Arial" w:cs="Arial"/>
          <w:b/>
          <w:sz w:val="20"/>
          <w:szCs w:val="20"/>
        </w:rPr>
        <w:t>będzie</w:t>
      </w:r>
      <w:r w:rsidRPr="00403127">
        <w:rPr>
          <w:rFonts w:ascii="Arial" w:eastAsia="Calibri" w:hAnsi="Arial" w:cs="Arial"/>
          <w:sz w:val="20"/>
          <w:szCs w:val="20"/>
        </w:rPr>
        <w:t xml:space="preserve"> prowadzić do powstania u Zamawiającego obowiązku podatkowego. W związku </w:t>
      </w:r>
      <w:r w:rsidR="0009128E" w:rsidRPr="00403127">
        <w:rPr>
          <w:rFonts w:ascii="Arial" w:eastAsia="Calibri" w:hAnsi="Arial" w:cs="Arial"/>
          <w:sz w:val="20"/>
          <w:szCs w:val="20"/>
        </w:rPr>
        <w:t>z </w:t>
      </w:r>
      <w:r w:rsidRPr="00403127">
        <w:rPr>
          <w:rFonts w:ascii="Arial" w:eastAsia="Calibri" w:hAnsi="Arial" w:cs="Arial"/>
          <w:sz w:val="20"/>
          <w:szCs w:val="20"/>
        </w:rPr>
        <w:t>powyższym wskazujemy*:</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7"/>
        <w:gridCol w:w="1134"/>
        <w:gridCol w:w="3280"/>
      </w:tblGrid>
      <w:tr w:rsidR="00900F55" w:rsidRPr="00403127" w14:paraId="29095500" w14:textId="77777777" w:rsidTr="0022714E">
        <w:tc>
          <w:tcPr>
            <w:tcW w:w="4817" w:type="dxa"/>
            <w:tcBorders>
              <w:top w:val="single" w:sz="1" w:space="0" w:color="000000"/>
              <w:left w:val="single" w:sz="1" w:space="0" w:color="000000"/>
              <w:bottom w:val="single" w:sz="1" w:space="0" w:color="000000"/>
            </w:tcBorders>
            <w:shd w:val="clear" w:color="auto" w:fill="auto"/>
            <w:vAlign w:val="center"/>
          </w:tcPr>
          <w:p w14:paraId="29F686F1" w14:textId="355AC153" w:rsidR="00900F55" w:rsidRPr="00403127" w:rsidRDefault="00900F55" w:rsidP="0022714E">
            <w:pPr>
              <w:suppressAutoHyphens/>
              <w:spacing w:after="40" w:line="288" w:lineRule="auto"/>
              <w:jc w:val="center"/>
              <w:rPr>
                <w:rFonts w:ascii="Arial" w:eastAsia="Calibri" w:hAnsi="Arial" w:cs="Arial"/>
                <w:b/>
                <w:sz w:val="20"/>
                <w:szCs w:val="20"/>
              </w:rPr>
            </w:pPr>
            <w:r w:rsidRPr="00403127">
              <w:rPr>
                <w:rFonts w:ascii="Arial" w:eastAsia="Calibri" w:hAnsi="Arial" w:cs="Arial"/>
                <w:b/>
                <w:bCs/>
                <w:sz w:val="20"/>
                <w:szCs w:val="20"/>
              </w:rPr>
              <w:t>Nazwę (rodzaj) towaru lub usługi, których dostawa lub świadczenie będzie prowadzić do powstania u</w:t>
            </w:r>
            <w:r w:rsidR="0009128E" w:rsidRPr="00403127">
              <w:rPr>
                <w:rFonts w:ascii="Arial" w:eastAsia="Calibri" w:hAnsi="Arial" w:cs="Arial"/>
                <w:b/>
                <w:bCs/>
                <w:sz w:val="20"/>
                <w:szCs w:val="20"/>
              </w:rPr>
              <w:t> </w:t>
            </w:r>
            <w:r w:rsidRPr="00403127">
              <w:rPr>
                <w:rFonts w:ascii="Arial" w:eastAsia="Calibri" w:hAnsi="Arial" w:cs="Arial"/>
                <w:b/>
                <w:bCs/>
                <w:sz w:val="20"/>
                <w:szCs w:val="20"/>
              </w:rPr>
              <w:t>Zamawiającego obowiązku podatkowego</w:t>
            </w:r>
          </w:p>
        </w:tc>
        <w:tc>
          <w:tcPr>
            <w:tcW w:w="1134" w:type="dxa"/>
            <w:tcBorders>
              <w:top w:val="single" w:sz="1" w:space="0" w:color="000000"/>
              <w:left w:val="single" w:sz="1" w:space="0" w:color="000000"/>
              <w:bottom w:val="single" w:sz="1" w:space="0" w:color="000000"/>
            </w:tcBorders>
            <w:shd w:val="clear" w:color="auto" w:fill="auto"/>
            <w:vAlign w:val="center"/>
          </w:tcPr>
          <w:p w14:paraId="71A3883D" w14:textId="77777777" w:rsidR="00900F55" w:rsidRPr="00403127" w:rsidRDefault="00900F55" w:rsidP="0022714E">
            <w:pPr>
              <w:suppressAutoHyphens/>
              <w:spacing w:after="40" w:line="288" w:lineRule="auto"/>
              <w:jc w:val="center"/>
              <w:rPr>
                <w:rFonts w:ascii="Arial" w:eastAsia="Calibri" w:hAnsi="Arial" w:cs="Arial"/>
                <w:b/>
                <w:sz w:val="20"/>
                <w:szCs w:val="20"/>
              </w:rPr>
            </w:pPr>
            <w:r w:rsidRPr="00403127">
              <w:rPr>
                <w:rFonts w:ascii="Arial" w:eastAsia="Calibri" w:hAnsi="Arial" w:cs="Arial"/>
                <w:b/>
                <w:sz w:val="20"/>
                <w:szCs w:val="20"/>
              </w:rPr>
              <w:t>Wartość netto</w:t>
            </w:r>
          </w:p>
        </w:tc>
        <w:tc>
          <w:tcPr>
            <w:tcW w:w="3280" w:type="dxa"/>
            <w:tcBorders>
              <w:top w:val="single" w:sz="1" w:space="0" w:color="000000"/>
              <w:left w:val="single" w:sz="1" w:space="0" w:color="000000"/>
              <w:bottom w:val="single" w:sz="1" w:space="0" w:color="000000"/>
              <w:right w:val="single" w:sz="1" w:space="0" w:color="000000"/>
            </w:tcBorders>
            <w:shd w:val="clear" w:color="auto" w:fill="auto"/>
            <w:vAlign w:val="center"/>
          </w:tcPr>
          <w:p w14:paraId="29AE914F" w14:textId="59BE348E" w:rsidR="00900F55" w:rsidRPr="00403127" w:rsidRDefault="00900F55" w:rsidP="0022714E">
            <w:pPr>
              <w:suppressAutoHyphens/>
              <w:spacing w:after="40" w:line="288" w:lineRule="auto"/>
              <w:jc w:val="center"/>
              <w:rPr>
                <w:rFonts w:ascii="Arial" w:hAnsi="Arial" w:cs="Arial"/>
                <w:sz w:val="20"/>
                <w:szCs w:val="20"/>
              </w:rPr>
            </w:pPr>
            <w:r w:rsidRPr="00403127">
              <w:rPr>
                <w:rFonts w:ascii="Arial" w:eastAsia="Calibri" w:hAnsi="Arial" w:cs="Arial"/>
                <w:b/>
                <w:sz w:val="20"/>
                <w:szCs w:val="20"/>
              </w:rPr>
              <w:t>Stawka VAT (%), która zgodnie z</w:t>
            </w:r>
            <w:r w:rsidR="0009128E" w:rsidRPr="00403127">
              <w:rPr>
                <w:rFonts w:ascii="Arial" w:eastAsia="Calibri" w:hAnsi="Arial" w:cs="Arial"/>
                <w:b/>
                <w:sz w:val="20"/>
                <w:szCs w:val="20"/>
              </w:rPr>
              <w:t> </w:t>
            </w:r>
            <w:r w:rsidRPr="00403127">
              <w:rPr>
                <w:rFonts w:ascii="Arial" w:eastAsia="Calibri" w:hAnsi="Arial" w:cs="Arial"/>
                <w:b/>
                <w:sz w:val="20"/>
                <w:szCs w:val="20"/>
              </w:rPr>
              <w:t>wiedzą Wykonawcy, będzie miała zastosowanie</w:t>
            </w:r>
          </w:p>
        </w:tc>
      </w:tr>
      <w:tr w:rsidR="00900F55" w:rsidRPr="00403127" w14:paraId="583C4A4C" w14:textId="77777777" w:rsidTr="007B2A87">
        <w:tc>
          <w:tcPr>
            <w:tcW w:w="4817" w:type="dxa"/>
            <w:tcBorders>
              <w:left w:val="single" w:sz="1" w:space="0" w:color="000000"/>
              <w:bottom w:val="single" w:sz="1" w:space="0" w:color="000000"/>
            </w:tcBorders>
            <w:shd w:val="clear" w:color="auto" w:fill="auto"/>
          </w:tcPr>
          <w:p w14:paraId="660E978C" w14:textId="77777777" w:rsidR="00900F55" w:rsidRPr="00403127" w:rsidRDefault="00900F55" w:rsidP="00B366B5">
            <w:pPr>
              <w:suppressAutoHyphens/>
              <w:snapToGrid w:val="0"/>
              <w:spacing w:after="40" w:line="288" w:lineRule="auto"/>
              <w:jc w:val="both"/>
              <w:rPr>
                <w:rFonts w:ascii="Arial" w:eastAsia="Calibri" w:hAnsi="Arial" w:cs="Arial"/>
                <w:b/>
                <w:bCs/>
                <w:sz w:val="20"/>
                <w:szCs w:val="20"/>
              </w:rPr>
            </w:pPr>
          </w:p>
        </w:tc>
        <w:tc>
          <w:tcPr>
            <w:tcW w:w="1134" w:type="dxa"/>
            <w:tcBorders>
              <w:left w:val="single" w:sz="1" w:space="0" w:color="000000"/>
              <w:bottom w:val="single" w:sz="1" w:space="0" w:color="000000"/>
            </w:tcBorders>
            <w:shd w:val="clear" w:color="auto" w:fill="auto"/>
          </w:tcPr>
          <w:p w14:paraId="58D8B8B0" w14:textId="77777777" w:rsidR="00900F55" w:rsidRPr="00403127" w:rsidRDefault="00900F55" w:rsidP="00B366B5">
            <w:pPr>
              <w:suppressAutoHyphens/>
              <w:snapToGrid w:val="0"/>
              <w:spacing w:after="40" w:line="288" w:lineRule="auto"/>
              <w:jc w:val="both"/>
              <w:rPr>
                <w:rFonts w:ascii="Arial" w:eastAsia="Calibri" w:hAnsi="Arial" w:cs="Arial"/>
                <w:b/>
                <w:bCs/>
                <w:sz w:val="20"/>
                <w:szCs w:val="20"/>
              </w:rPr>
            </w:pPr>
          </w:p>
        </w:tc>
        <w:tc>
          <w:tcPr>
            <w:tcW w:w="3280" w:type="dxa"/>
            <w:tcBorders>
              <w:left w:val="single" w:sz="1" w:space="0" w:color="000000"/>
              <w:bottom w:val="single" w:sz="1" w:space="0" w:color="000000"/>
              <w:right w:val="single" w:sz="1" w:space="0" w:color="000000"/>
            </w:tcBorders>
            <w:shd w:val="clear" w:color="auto" w:fill="auto"/>
          </w:tcPr>
          <w:p w14:paraId="0D32282F" w14:textId="77777777" w:rsidR="00900F55" w:rsidRPr="00403127" w:rsidRDefault="00900F55" w:rsidP="00B366B5">
            <w:pPr>
              <w:suppressAutoHyphens/>
              <w:snapToGrid w:val="0"/>
              <w:spacing w:after="40" w:line="288" w:lineRule="auto"/>
              <w:jc w:val="both"/>
              <w:rPr>
                <w:rFonts w:ascii="Arial" w:eastAsia="Calibri" w:hAnsi="Arial" w:cs="Arial"/>
                <w:b/>
                <w:bCs/>
                <w:sz w:val="20"/>
                <w:szCs w:val="20"/>
              </w:rPr>
            </w:pPr>
          </w:p>
        </w:tc>
      </w:tr>
      <w:tr w:rsidR="00900F55" w:rsidRPr="00403127" w14:paraId="0576B344" w14:textId="77777777" w:rsidTr="007B2A87">
        <w:tc>
          <w:tcPr>
            <w:tcW w:w="4817" w:type="dxa"/>
            <w:tcBorders>
              <w:left w:val="single" w:sz="1" w:space="0" w:color="000000"/>
              <w:bottom w:val="single" w:sz="1" w:space="0" w:color="000000"/>
            </w:tcBorders>
            <w:shd w:val="clear" w:color="auto" w:fill="auto"/>
          </w:tcPr>
          <w:p w14:paraId="1BFB1A6E" w14:textId="77777777" w:rsidR="00900F55" w:rsidRPr="00403127" w:rsidRDefault="00900F55" w:rsidP="00B366B5">
            <w:pPr>
              <w:suppressAutoHyphens/>
              <w:snapToGrid w:val="0"/>
              <w:spacing w:after="40" w:line="288" w:lineRule="auto"/>
              <w:jc w:val="both"/>
              <w:rPr>
                <w:rFonts w:ascii="Arial" w:eastAsia="Calibri" w:hAnsi="Arial" w:cs="Arial"/>
                <w:b/>
                <w:bCs/>
                <w:sz w:val="20"/>
                <w:szCs w:val="20"/>
              </w:rPr>
            </w:pPr>
          </w:p>
        </w:tc>
        <w:tc>
          <w:tcPr>
            <w:tcW w:w="1134" w:type="dxa"/>
            <w:tcBorders>
              <w:left w:val="single" w:sz="1" w:space="0" w:color="000000"/>
              <w:bottom w:val="single" w:sz="1" w:space="0" w:color="000000"/>
            </w:tcBorders>
            <w:shd w:val="clear" w:color="auto" w:fill="auto"/>
          </w:tcPr>
          <w:p w14:paraId="0B31B91E" w14:textId="77777777" w:rsidR="00900F55" w:rsidRPr="00403127" w:rsidRDefault="00900F55" w:rsidP="00B366B5">
            <w:pPr>
              <w:suppressAutoHyphens/>
              <w:snapToGrid w:val="0"/>
              <w:spacing w:after="40" w:line="288" w:lineRule="auto"/>
              <w:jc w:val="both"/>
              <w:rPr>
                <w:rFonts w:ascii="Arial" w:eastAsia="Calibri" w:hAnsi="Arial" w:cs="Arial"/>
                <w:b/>
                <w:bCs/>
                <w:sz w:val="20"/>
                <w:szCs w:val="20"/>
              </w:rPr>
            </w:pPr>
          </w:p>
        </w:tc>
        <w:tc>
          <w:tcPr>
            <w:tcW w:w="3280" w:type="dxa"/>
            <w:tcBorders>
              <w:left w:val="single" w:sz="1" w:space="0" w:color="000000"/>
              <w:bottom w:val="single" w:sz="1" w:space="0" w:color="000000"/>
              <w:right w:val="single" w:sz="1" w:space="0" w:color="000000"/>
            </w:tcBorders>
            <w:shd w:val="clear" w:color="auto" w:fill="auto"/>
          </w:tcPr>
          <w:p w14:paraId="0D976E7F" w14:textId="77777777" w:rsidR="00900F55" w:rsidRPr="00403127" w:rsidRDefault="00900F55" w:rsidP="00B366B5">
            <w:pPr>
              <w:suppressAutoHyphens/>
              <w:snapToGrid w:val="0"/>
              <w:spacing w:after="40" w:line="288" w:lineRule="auto"/>
              <w:jc w:val="both"/>
              <w:rPr>
                <w:rFonts w:ascii="Arial" w:eastAsia="Calibri" w:hAnsi="Arial" w:cs="Arial"/>
                <w:b/>
                <w:bCs/>
                <w:sz w:val="20"/>
                <w:szCs w:val="20"/>
              </w:rPr>
            </w:pPr>
          </w:p>
        </w:tc>
      </w:tr>
    </w:tbl>
    <w:p w14:paraId="35C7E2DD" w14:textId="77777777" w:rsidR="00900F55" w:rsidRPr="00403127" w:rsidRDefault="00900F55" w:rsidP="00B366B5">
      <w:pPr>
        <w:suppressAutoHyphens/>
        <w:spacing w:after="40" w:line="288" w:lineRule="auto"/>
        <w:jc w:val="both"/>
        <w:rPr>
          <w:rFonts w:ascii="Arial" w:eastAsia="Calibri" w:hAnsi="Arial" w:cs="Arial"/>
          <w:sz w:val="20"/>
          <w:szCs w:val="20"/>
        </w:rPr>
      </w:pPr>
      <w:r w:rsidRPr="00403127">
        <w:rPr>
          <w:rFonts w:ascii="Arial" w:eastAsia="Calibri" w:hAnsi="Arial" w:cs="Arial"/>
          <w:sz w:val="20"/>
          <w:szCs w:val="20"/>
        </w:rPr>
        <w:t xml:space="preserve">* </w:t>
      </w:r>
      <w:r w:rsidRPr="00403127">
        <w:rPr>
          <w:rFonts w:ascii="Arial" w:eastAsia="Calibri" w:hAnsi="Arial" w:cs="Arial"/>
          <w:i/>
          <w:sz w:val="20"/>
          <w:szCs w:val="20"/>
        </w:rPr>
        <w:t>niepotrzebne skreślić</w:t>
      </w:r>
    </w:p>
    <w:p w14:paraId="505703BD" w14:textId="0A3A7795" w:rsidR="00900F55" w:rsidRPr="00403127" w:rsidRDefault="000333CC" w:rsidP="000333CC">
      <w:pPr>
        <w:suppressAutoHyphens/>
        <w:spacing w:after="40" w:line="288" w:lineRule="auto"/>
        <w:ind w:left="426" w:hanging="426"/>
        <w:jc w:val="both"/>
        <w:rPr>
          <w:rFonts w:ascii="Arial" w:eastAsia="Calibri" w:hAnsi="Arial" w:cs="Arial"/>
          <w:i/>
          <w:sz w:val="20"/>
          <w:szCs w:val="20"/>
        </w:rPr>
      </w:pPr>
      <w:r>
        <w:rPr>
          <w:rFonts w:ascii="Arial" w:eastAsia="Calibri" w:hAnsi="Arial" w:cs="Arial"/>
          <w:sz w:val="20"/>
          <w:szCs w:val="20"/>
        </w:rPr>
        <w:lastRenderedPageBreak/>
        <w:t xml:space="preserve">7. </w:t>
      </w:r>
      <w:r w:rsidR="00900F55" w:rsidRPr="00403127">
        <w:rPr>
          <w:rFonts w:ascii="Arial" w:eastAsia="Calibri" w:hAnsi="Arial" w:cs="Arial"/>
          <w:sz w:val="20"/>
          <w:szCs w:val="20"/>
        </w:rPr>
        <w:t xml:space="preserve">Oświadczamy, że oferta </w:t>
      </w:r>
      <w:r w:rsidR="00900F55" w:rsidRPr="00403127">
        <w:rPr>
          <w:rFonts w:ascii="Arial" w:eastAsia="Calibri" w:hAnsi="Arial" w:cs="Arial"/>
          <w:b/>
          <w:sz w:val="20"/>
          <w:szCs w:val="20"/>
        </w:rPr>
        <w:t xml:space="preserve">nie zawiera/zawiera* </w:t>
      </w:r>
      <w:r w:rsidR="00900F55" w:rsidRPr="00403127">
        <w:rPr>
          <w:rFonts w:ascii="Arial" w:eastAsia="Calibri" w:hAnsi="Arial" w:cs="Arial"/>
          <w:sz w:val="20"/>
          <w:szCs w:val="20"/>
        </w:rPr>
        <w:t>informacji/-e stanowiących/-e tajemnicę przedsiębiorstwa w rozumieniu przepisów o zwalczaniu nieuczciwej konkurencji. W przypadku braku wskazania jednej z opcji Zamawiający przyjmie, że oferta nie zawiera informacji stanowiących tajemnicę przedsiębiorstwa.</w:t>
      </w:r>
    </w:p>
    <w:p w14:paraId="35374021" w14:textId="77777777" w:rsidR="00900F55" w:rsidRDefault="00900F55" w:rsidP="000333CC">
      <w:pPr>
        <w:suppressAutoHyphens/>
        <w:spacing w:after="40" w:line="288" w:lineRule="auto"/>
        <w:ind w:left="426"/>
        <w:jc w:val="both"/>
        <w:rPr>
          <w:rFonts w:ascii="Arial" w:eastAsia="Calibri" w:hAnsi="Arial" w:cs="Arial"/>
          <w:i/>
          <w:sz w:val="20"/>
          <w:szCs w:val="20"/>
        </w:rPr>
      </w:pPr>
      <w:bookmarkStart w:id="0" w:name="_Hlk187834997"/>
      <w:r w:rsidRPr="00403127">
        <w:rPr>
          <w:rFonts w:ascii="Arial" w:eastAsia="Calibri" w:hAnsi="Arial" w:cs="Arial"/>
          <w:i/>
          <w:sz w:val="20"/>
          <w:szCs w:val="20"/>
        </w:rPr>
        <w:t>(*należy zaznaczyć właściwą odpowiedź)</w:t>
      </w:r>
    </w:p>
    <w:bookmarkEnd w:id="0"/>
    <w:p w14:paraId="1B1373FA" w14:textId="49B897FE" w:rsidR="00900F55" w:rsidRPr="000333CC" w:rsidRDefault="00900F55" w:rsidP="000333CC">
      <w:pPr>
        <w:pStyle w:val="Akapitzlist"/>
        <w:numPr>
          <w:ilvl w:val="0"/>
          <w:numId w:val="19"/>
        </w:numPr>
        <w:suppressAutoHyphens/>
        <w:spacing w:after="40" w:line="288" w:lineRule="auto"/>
        <w:ind w:left="426" w:hanging="426"/>
        <w:jc w:val="both"/>
        <w:rPr>
          <w:rFonts w:ascii="Arial" w:eastAsia="Calibri" w:hAnsi="Arial" w:cs="Arial"/>
          <w:i/>
          <w:sz w:val="20"/>
          <w:szCs w:val="20"/>
        </w:rPr>
      </w:pPr>
      <w:r w:rsidRPr="000333CC">
        <w:rPr>
          <w:rFonts w:ascii="Arial" w:eastAsia="Calibri" w:hAnsi="Arial" w:cs="Arial"/>
          <w:sz w:val="20"/>
          <w:szCs w:val="20"/>
        </w:rPr>
        <w:t>Oświadczam, że wypełniłem obowiązki informacyjne przewidziane w art. 13 lub art. 14 RODO</w:t>
      </w:r>
      <w:r w:rsidRPr="000333CC">
        <w:rPr>
          <w:rFonts w:ascii="Arial" w:eastAsia="Calibri" w:hAnsi="Arial" w:cs="Arial"/>
          <w:sz w:val="20"/>
          <w:szCs w:val="20"/>
          <w:vertAlign w:val="superscript"/>
        </w:rPr>
        <w:t>1)</w:t>
      </w:r>
      <w:r w:rsidRPr="000333CC">
        <w:rPr>
          <w:rFonts w:ascii="Arial" w:eastAsia="Calibri" w:hAnsi="Arial" w:cs="Arial"/>
          <w:sz w:val="20"/>
          <w:szCs w:val="20"/>
        </w:rPr>
        <w:t xml:space="preserve"> wobec osób fizycznych, od których dane osobowe bezpośrednio lub pośrednio pozyskałem </w:t>
      </w:r>
      <w:r w:rsidR="00CD0B6F">
        <w:rPr>
          <w:rFonts w:ascii="Arial" w:eastAsia="Calibri" w:hAnsi="Arial" w:cs="Arial"/>
          <w:sz w:val="20"/>
          <w:szCs w:val="20"/>
        </w:rPr>
        <w:br/>
      </w:r>
      <w:r w:rsidRPr="000333CC">
        <w:rPr>
          <w:rFonts w:ascii="Arial" w:eastAsia="Calibri" w:hAnsi="Arial" w:cs="Arial"/>
          <w:sz w:val="20"/>
          <w:szCs w:val="20"/>
        </w:rPr>
        <w:t>w celu ubiegania się o udzielenie zamówienia publicznego w niniejszym postępowaniu.*</w:t>
      </w:r>
    </w:p>
    <w:p w14:paraId="5E1DAFB7" w14:textId="5A1DF122" w:rsidR="00900F55" w:rsidRPr="00403127" w:rsidRDefault="00900F55" w:rsidP="000333CC">
      <w:pPr>
        <w:suppressAutoHyphens/>
        <w:spacing w:after="40" w:line="288" w:lineRule="auto"/>
        <w:ind w:left="426" w:hanging="142"/>
        <w:jc w:val="both"/>
        <w:rPr>
          <w:rFonts w:ascii="Arial" w:eastAsia="Calibri" w:hAnsi="Arial" w:cs="Arial"/>
          <w:sz w:val="20"/>
          <w:szCs w:val="20"/>
        </w:rPr>
      </w:pPr>
      <w:r w:rsidRPr="00403127">
        <w:rPr>
          <w:rFonts w:ascii="Arial" w:eastAsia="Calibri" w:hAnsi="Arial" w:cs="Arial"/>
          <w:sz w:val="20"/>
          <w:szCs w:val="20"/>
          <w:vertAlign w:val="superscript"/>
        </w:rPr>
        <w:t xml:space="preserve">1) </w:t>
      </w:r>
      <w:r w:rsidRPr="00403127">
        <w:rPr>
          <w:rFonts w:ascii="Arial" w:eastAsia="Calibri" w:hAnsi="Arial" w:cs="Arial"/>
          <w:sz w:val="20"/>
          <w:szCs w:val="20"/>
        </w:rPr>
        <w:t>rozporządzenie Parlamentu Europejskiego i Rady (UE) 2016/6</w:t>
      </w:r>
      <w:r w:rsidR="0009128E" w:rsidRPr="00403127">
        <w:rPr>
          <w:rFonts w:ascii="Arial" w:eastAsia="Calibri" w:hAnsi="Arial" w:cs="Arial"/>
          <w:sz w:val="20"/>
          <w:szCs w:val="20"/>
        </w:rPr>
        <w:t>79 z dnia 27 kwietnia 2016 r. w </w:t>
      </w:r>
      <w:r w:rsidRPr="00403127">
        <w:rPr>
          <w:rFonts w:ascii="Arial" w:eastAsia="Calibri" w:hAnsi="Arial" w:cs="Arial"/>
          <w:sz w:val="20"/>
          <w:szCs w:val="20"/>
        </w:rPr>
        <w:t>sprawie ochrony osób fizycznych w związku z przetwarzaniem danych osobowych i w sprawie swobodnego przepływu takich danych oraz uchylenia dyrektywy 95</w:t>
      </w:r>
      <w:r w:rsidR="0009128E" w:rsidRPr="00403127">
        <w:rPr>
          <w:rFonts w:ascii="Arial" w:eastAsia="Calibri" w:hAnsi="Arial" w:cs="Arial"/>
          <w:sz w:val="20"/>
          <w:szCs w:val="20"/>
        </w:rPr>
        <w:t>/46/WE (ogólne</w:t>
      </w:r>
      <w:r w:rsidR="000333CC">
        <w:rPr>
          <w:rFonts w:ascii="Arial" w:eastAsia="Calibri" w:hAnsi="Arial" w:cs="Arial"/>
          <w:sz w:val="20"/>
          <w:szCs w:val="20"/>
        </w:rPr>
        <w:t xml:space="preserve"> </w:t>
      </w:r>
      <w:r w:rsidR="0009128E" w:rsidRPr="00403127">
        <w:rPr>
          <w:rFonts w:ascii="Arial" w:eastAsia="Calibri" w:hAnsi="Arial" w:cs="Arial"/>
          <w:sz w:val="20"/>
          <w:szCs w:val="20"/>
        </w:rPr>
        <w:t>rozporządzenie</w:t>
      </w:r>
      <w:r w:rsidR="000333CC">
        <w:rPr>
          <w:rFonts w:ascii="Arial" w:eastAsia="Calibri" w:hAnsi="Arial" w:cs="Arial"/>
          <w:sz w:val="20"/>
          <w:szCs w:val="20"/>
        </w:rPr>
        <w:t xml:space="preserve"> </w:t>
      </w:r>
      <w:r w:rsidR="0009128E" w:rsidRPr="00403127">
        <w:rPr>
          <w:rFonts w:ascii="Arial" w:eastAsia="Calibri" w:hAnsi="Arial" w:cs="Arial"/>
          <w:sz w:val="20"/>
          <w:szCs w:val="20"/>
        </w:rPr>
        <w:t>o </w:t>
      </w:r>
      <w:r w:rsidRPr="00403127">
        <w:rPr>
          <w:rFonts w:ascii="Arial" w:eastAsia="Calibri" w:hAnsi="Arial" w:cs="Arial"/>
          <w:sz w:val="20"/>
          <w:szCs w:val="20"/>
        </w:rPr>
        <w:t xml:space="preserve">ochronie danych) (Dz. Urz. UE L 119 z 04.05.2016, str. 1). </w:t>
      </w:r>
    </w:p>
    <w:p w14:paraId="538BD15E" w14:textId="3D7E4107" w:rsidR="00900F55" w:rsidRDefault="00900F55" w:rsidP="000333CC">
      <w:pPr>
        <w:suppressAutoHyphens/>
        <w:spacing w:after="40" w:line="288" w:lineRule="auto"/>
        <w:ind w:left="426" w:hanging="142"/>
        <w:jc w:val="both"/>
        <w:rPr>
          <w:rFonts w:ascii="Arial" w:eastAsia="Calibri" w:hAnsi="Arial" w:cs="Arial"/>
          <w:sz w:val="20"/>
          <w:szCs w:val="20"/>
        </w:rPr>
      </w:pPr>
      <w:r w:rsidRPr="00403127">
        <w:rPr>
          <w:rFonts w:ascii="Arial" w:eastAsia="Calibri" w:hAnsi="Arial" w:cs="Arial"/>
          <w:sz w:val="20"/>
          <w:szCs w:val="20"/>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90B033B" w14:textId="08AA7988" w:rsidR="000333CC" w:rsidRPr="000333CC" w:rsidRDefault="000333CC" w:rsidP="000333CC">
      <w:pPr>
        <w:pStyle w:val="Akapitzlist"/>
        <w:numPr>
          <w:ilvl w:val="0"/>
          <w:numId w:val="15"/>
        </w:numPr>
        <w:suppressAutoHyphens/>
        <w:spacing w:after="40" w:line="288" w:lineRule="auto"/>
        <w:ind w:left="426" w:hanging="426"/>
        <w:rPr>
          <w:rFonts w:ascii="Arial" w:hAnsi="Arial" w:cs="Arial"/>
          <w:sz w:val="20"/>
          <w:szCs w:val="20"/>
        </w:rPr>
      </w:pPr>
      <w:r w:rsidRPr="000333CC">
        <w:rPr>
          <w:rFonts w:ascii="Arial" w:hAnsi="Arial" w:cs="Arial"/>
          <w:sz w:val="20"/>
          <w:szCs w:val="20"/>
        </w:rPr>
        <w:t>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w:t>
      </w:r>
    </w:p>
    <w:p w14:paraId="35EBD306" w14:textId="5B8E56C4" w:rsidR="00900F55" w:rsidRDefault="00900F55" w:rsidP="000333CC">
      <w:pPr>
        <w:pStyle w:val="Akapitzlist"/>
        <w:numPr>
          <w:ilvl w:val="0"/>
          <w:numId w:val="15"/>
        </w:numPr>
        <w:suppressAutoHyphens/>
        <w:spacing w:after="40" w:line="288" w:lineRule="auto"/>
        <w:ind w:left="426" w:hanging="426"/>
        <w:jc w:val="both"/>
        <w:rPr>
          <w:rFonts w:ascii="Arial" w:hAnsi="Arial" w:cs="Arial"/>
          <w:sz w:val="20"/>
          <w:szCs w:val="20"/>
        </w:rPr>
      </w:pPr>
      <w:r w:rsidRPr="000333CC">
        <w:rPr>
          <w:rFonts w:ascii="Arial" w:hAnsi="Arial" w:cs="Arial"/>
          <w:sz w:val="20"/>
          <w:szCs w:val="20"/>
        </w:rPr>
        <w:t>Wykonawca jest zobowiązany do złożenia wraz z ofertą odpisu lub informacji z Krajowego Rejestru Sądowego, Centralnej Ewidencji i Informacji o Działalności Gospodarczej lub innego właściwego rejestru w celu potwierdzenia, że osoba działająca w imieniu Wykonawcy jest umocowana do jego reprezentowania. Zamawiający może odstąpić od wymogu złożeni</w:t>
      </w:r>
      <w:r w:rsidR="0009128E" w:rsidRPr="000333CC">
        <w:rPr>
          <w:rFonts w:ascii="Arial" w:hAnsi="Arial" w:cs="Arial"/>
          <w:sz w:val="20"/>
          <w:szCs w:val="20"/>
        </w:rPr>
        <w:t>a ww. dokumentu wraz z ofertą w </w:t>
      </w:r>
      <w:r w:rsidRPr="000333CC">
        <w:rPr>
          <w:rFonts w:ascii="Arial" w:hAnsi="Arial" w:cs="Arial"/>
          <w:sz w:val="20"/>
          <w:szCs w:val="20"/>
        </w:rPr>
        <w:t>przypadku podania przez Wykonawcę adresu strony internetow</w:t>
      </w:r>
      <w:r w:rsidR="002B0786" w:rsidRPr="000333CC">
        <w:rPr>
          <w:rFonts w:ascii="Arial" w:hAnsi="Arial" w:cs="Arial"/>
          <w:sz w:val="20"/>
          <w:szCs w:val="20"/>
        </w:rPr>
        <w:t>ej pod którym dostępne będą ww. </w:t>
      </w:r>
      <w:r w:rsidRPr="000333CC">
        <w:rPr>
          <w:rFonts w:ascii="Arial" w:hAnsi="Arial" w:cs="Arial"/>
          <w:sz w:val="20"/>
          <w:szCs w:val="20"/>
        </w:rPr>
        <w:t>dokumenty (należy wskazać link): ……………………………………………………….</w:t>
      </w:r>
    </w:p>
    <w:p w14:paraId="724F8992" w14:textId="43C56DCB" w:rsidR="00900F55" w:rsidRDefault="00900F55" w:rsidP="00B366B5">
      <w:pPr>
        <w:pStyle w:val="Akapitzlist"/>
        <w:numPr>
          <w:ilvl w:val="0"/>
          <w:numId w:val="15"/>
        </w:numPr>
        <w:suppressAutoHyphens/>
        <w:spacing w:after="40" w:line="288" w:lineRule="auto"/>
        <w:ind w:left="426" w:hanging="426"/>
        <w:jc w:val="both"/>
        <w:rPr>
          <w:rFonts w:ascii="Arial" w:hAnsi="Arial" w:cs="Arial"/>
          <w:sz w:val="20"/>
          <w:szCs w:val="20"/>
        </w:rPr>
      </w:pPr>
      <w:r w:rsidRPr="000333CC">
        <w:rPr>
          <w:rFonts w:ascii="Arial" w:hAnsi="Arial" w:cs="Arial"/>
          <w:sz w:val="20"/>
          <w:szCs w:val="20"/>
        </w:rPr>
        <w:t>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w:t>
      </w:r>
    </w:p>
    <w:p w14:paraId="637C02CD" w14:textId="77777777" w:rsidR="0027700A" w:rsidRDefault="0027700A" w:rsidP="0027700A">
      <w:pPr>
        <w:pStyle w:val="Akapitzlist"/>
        <w:suppressAutoHyphens/>
        <w:spacing w:after="40" w:line="288" w:lineRule="auto"/>
        <w:ind w:left="426"/>
        <w:jc w:val="both"/>
        <w:rPr>
          <w:rFonts w:ascii="Arial" w:hAnsi="Arial" w:cs="Arial"/>
          <w:sz w:val="20"/>
          <w:szCs w:val="20"/>
        </w:rPr>
      </w:pPr>
    </w:p>
    <w:p w14:paraId="160DAC2C" w14:textId="2DB3F66C" w:rsidR="0027700A" w:rsidRPr="00520BCF" w:rsidRDefault="0027700A" w:rsidP="0027700A">
      <w:pPr>
        <w:pStyle w:val="Akapitzlist"/>
        <w:suppressAutoHyphens/>
        <w:spacing w:after="40" w:line="288" w:lineRule="auto"/>
        <w:ind w:left="426"/>
        <w:jc w:val="both"/>
        <w:rPr>
          <w:rFonts w:ascii="Arial" w:hAnsi="Arial" w:cs="Arial"/>
          <w:b/>
          <w:bCs/>
          <w:sz w:val="20"/>
          <w:szCs w:val="20"/>
          <w:u w:val="single"/>
        </w:rPr>
      </w:pPr>
      <w:r w:rsidRPr="00520BCF">
        <w:rPr>
          <w:rFonts w:ascii="Arial" w:hAnsi="Arial" w:cs="Arial"/>
          <w:b/>
          <w:bCs/>
          <w:sz w:val="20"/>
          <w:szCs w:val="20"/>
          <w:u w:val="single"/>
        </w:rPr>
        <w:t>Załączniki do oferty:</w:t>
      </w:r>
      <w:r w:rsidRPr="00520BCF">
        <w:rPr>
          <w:rFonts w:ascii="Arial" w:hAnsi="Arial" w:cs="Arial"/>
          <w:b/>
          <w:bCs/>
          <w:sz w:val="20"/>
          <w:szCs w:val="20"/>
        </w:rPr>
        <w:t xml:space="preserve"> </w:t>
      </w:r>
    </w:p>
    <w:p w14:paraId="76DBF92D" w14:textId="77777777" w:rsidR="0027700A" w:rsidRPr="00520BCF" w:rsidRDefault="0027700A" w:rsidP="0027700A">
      <w:pPr>
        <w:pStyle w:val="Standard"/>
        <w:numPr>
          <w:ilvl w:val="0"/>
          <w:numId w:val="21"/>
        </w:numPr>
        <w:spacing w:after="24" w:line="312" w:lineRule="auto"/>
        <w:ind w:left="851" w:hanging="425"/>
        <w:jc w:val="both"/>
        <w:textAlignment w:val="auto"/>
        <w:rPr>
          <w:rFonts w:ascii="Arial" w:hAnsi="Arial" w:cs="Arial"/>
          <w:b/>
          <w:bCs/>
          <w:color w:val="000000" w:themeColor="text1"/>
        </w:rPr>
      </w:pPr>
      <w:r w:rsidRPr="00520BCF">
        <w:rPr>
          <w:rFonts w:ascii="Arial" w:hAnsi="Arial" w:cs="Arial"/>
          <w:color w:val="000000" w:themeColor="text1"/>
        </w:rPr>
        <w:t xml:space="preserve">Wypełniony Załącznik nr 3 do SWZ – </w:t>
      </w:r>
      <w:r w:rsidRPr="00520BCF">
        <w:rPr>
          <w:rFonts w:ascii="Arial" w:hAnsi="Arial" w:cs="Arial"/>
          <w:b/>
          <w:bCs/>
          <w:color w:val="000000" w:themeColor="text1"/>
        </w:rPr>
        <w:t xml:space="preserve">Oświadczenie, o którym mowa w art. 125 ust. 1 ustawy </w:t>
      </w:r>
      <w:proofErr w:type="spellStart"/>
      <w:r w:rsidRPr="00520BCF">
        <w:rPr>
          <w:rFonts w:ascii="Arial" w:hAnsi="Arial" w:cs="Arial"/>
          <w:b/>
          <w:bCs/>
          <w:color w:val="000000" w:themeColor="text1"/>
        </w:rPr>
        <w:t>Pzp</w:t>
      </w:r>
      <w:proofErr w:type="spellEnd"/>
      <w:r w:rsidRPr="00520BCF">
        <w:rPr>
          <w:rFonts w:ascii="Arial" w:hAnsi="Arial" w:cs="Arial"/>
          <w:b/>
          <w:bCs/>
          <w:color w:val="000000" w:themeColor="text1"/>
        </w:rPr>
        <w:t>:</w:t>
      </w:r>
    </w:p>
    <w:p w14:paraId="6FF31CC5" w14:textId="77777777" w:rsidR="0027700A" w:rsidRPr="00740BDB" w:rsidRDefault="0027700A" w:rsidP="0027700A">
      <w:pPr>
        <w:pStyle w:val="Akapitzlist"/>
        <w:numPr>
          <w:ilvl w:val="0"/>
          <w:numId w:val="24"/>
        </w:numPr>
        <w:overflowPunct w:val="0"/>
        <w:autoSpaceDE w:val="0"/>
        <w:autoSpaceDN w:val="0"/>
        <w:adjustRightInd w:val="0"/>
        <w:spacing w:after="0" w:line="276" w:lineRule="auto"/>
        <w:ind w:left="1134" w:hanging="283"/>
        <w:contextualSpacing w:val="0"/>
        <w:jc w:val="both"/>
        <w:rPr>
          <w:rFonts w:ascii="Arial" w:eastAsia="CIDFont+F2" w:hAnsi="Arial" w:cs="Arial"/>
          <w:sz w:val="20"/>
          <w:szCs w:val="20"/>
        </w:rPr>
      </w:pPr>
      <w:r w:rsidRPr="00740BDB">
        <w:rPr>
          <w:rFonts w:ascii="Arial" w:eastAsia="CIDFont+F2" w:hAnsi="Arial" w:cs="Arial"/>
          <w:sz w:val="20"/>
          <w:szCs w:val="20"/>
        </w:rPr>
        <w:t xml:space="preserve">W odpowiedzi na ogłoszenie o zamówieniu Wykonawca dołącza do oferty oświadczenie, o którym mowa w art. 125 ust. 1 ustawy </w:t>
      </w:r>
      <w:proofErr w:type="spellStart"/>
      <w:r w:rsidRPr="00740BDB">
        <w:rPr>
          <w:rFonts w:ascii="Arial" w:eastAsia="CIDFont+F2" w:hAnsi="Arial" w:cs="Arial"/>
          <w:sz w:val="20"/>
          <w:szCs w:val="20"/>
        </w:rPr>
        <w:t>Pzp</w:t>
      </w:r>
      <w:proofErr w:type="spellEnd"/>
      <w:r w:rsidRPr="00740BDB">
        <w:rPr>
          <w:rFonts w:ascii="Arial" w:eastAsia="CIDFont+F2" w:hAnsi="Arial" w:cs="Arial"/>
          <w:sz w:val="20"/>
          <w:szCs w:val="20"/>
        </w:rPr>
        <w:t xml:space="preserve"> w formie elektronicznej lub w postaci elektronicznej opatrzonej kwalifikowanym podpisem elektronicznym, podpisem zaufanym lub podpisem osobistym.</w:t>
      </w:r>
    </w:p>
    <w:p w14:paraId="5CA3A148" w14:textId="77777777" w:rsidR="0027700A" w:rsidRPr="00740BDB" w:rsidRDefault="0027700A" w:rsidP="0027700A">
      <w:pPr>
        <w:pStyle w:val="Akapitzlist"/>
        <w:numPr>
          <w:ilvl w:val="0"/>
          <w:numId w:val="24"/>
        </w:numPr>
        <w:overflowPunct w:val="0"/>
        <w:autoSpaceDE w:val="0"/>
        <w:autoSpaceDN w:val="0"/>
        <w:adjustRightInd w:val="0"/>
        <w:spacing w:after="0" w:line="276" w:lineRule="auto"/>
        <w:ind w:left="1134" w:hanging="283"/>
        <w:contextualSpacing w:val="0"/>
        <w:jc w:val="both"/>
        <w:rPr>
          <w:rFonts w:ascii="Arial" w:eastAsia="CIDFont+F2" w:hAnsi="Arial" w:cs="Arial"/>
          <w:sz w:val="20"/>
          <w:szCs w:val="20"/>
        </w:rPr>
      </w:pPr>
      <w:r w:rsidRPr="00740BDB">
        <w:rPr>
          <w:rFonts w:ascii="Arial" w:eastAsia="CIDFont+F2" w:hAnsi="Arial" w:cs="Arial"/>
          <w:sz w:val="20"/>
          <w:szCs w:val="20"/>
        </w:rPr>
        <w:t xml:space="preserve">Oświadczenie, o którym mowa w art. 125 ust. 1 ustawy </w:t>
      </w:r>
      <w:proofErr w:type="spellStart"/>
      <w:r w:rsidRPr="00740BDB">
        <w:rPr>
          <w:rFonts w:ascii="Arial" w:eastAsia="CIDFont+F2" w:hAnsi="Arial" w:cs="Arial"/>
          <w:sz w:val="20"/>
          <w:szCs w:val="20"/>
        </w:rPr>
        <w:t>Pzp</w:t>
      </w:r>
      <w:proofErr w:type="spellEnd"/>
      <w:r w:rsidRPr="00740BDB">
        <w:rPr>
          <w:rFonts w:ascii="Arial" w:eastAsia="CIDFont+F2" w:hAnsi="Arial" w:cs="Arial"/>
          <w:sz w:val="20"/>
          <w:szCs w:val="20"/>
        </w:rPr>
        <w:t xml:space="preserve"> stanowi dowód potwierdzający brak podstaw wykluczenia o których mowa w art. 108 ust. 1 ustawy </w:t>
      </w:r>
      <w:proofErr w:type="spellStart"/>
      <w:r w:rsidRPr="00740BDB">
        <w:rPr>
          <w:rFonts w:ascii="Arial" w:eastAsia="CIDFont+F2" w:hAnsi="Arial" w:cs="Arial"/>
          <w:sz w:val="20"/>
          <w:szCs w:val="20"/>
        </w:rPr>
        <w:t>Pzp</w:t>
      </w:r>
      <w:proofErr w:type="spellEnd"/>
      <w:r w:rsidRPr="00740BDB">
        <w:rPr>
          <w:rFonts w:ascii="Arial" w:eastAsia="CIDFont+F2" w:hAnsi="Arial" w:cs="Arial"/>
          <w:sz w:val="20"/>
          <w:szCs w:val="20"/>
        </w:rPr>
        <w:t>, spełnianie warunków udziału w postępowaniu na dzień składania ofert, tymczasowo zastępujący wymagane przez Zamawiającego podmiotowe środki dowodowe – Załącznik nr 3 do SWZ.</w:t>
      </w:r>
    </w:p>
    <w:p w14:paraId="0C6F40C5" w14:textId="77777777" w:rsidR="0027700A" w:rsidRPr="00740BDB" w:rsidRDefault="0027700A" w:rsidP="0027700A">
      <w:pPr>
        <w:pStyle w:val="Akapitzlist"/>
        <w:numPr>
          <w:ilvl w:val="0"/>
          <w:numId w:val="24"/>
        </w:numPr>
        <w:overflowPunct w:val="0"/>
        <w:autoSpaceDE w:val="0"/>
        <w:autoSpaceDN w:val="0"/>
        <w:adjustRightInd w:val="0"/>
        <w:spacing w:after="0" w:line="276" w:lineRule="auto"/>
        <w:ind w:left="1134" w:hanging="283"/>
        <w:contextualSpacing w:val="0"/>
        <w:jc w:val="both"/>
        <w:rPr>
          <w:rFonts w:ascii="Arial" w:eastAsia="CIDFont+F2" w:hAnsi="Arial" w:cs="Arial"/>
          <w:sz w:val="20"/>
          <w:szCs w:val="20"/>
        </w:rPr>
      </w:pPr>
      <w:r w:rsidRPr="00740BDB">
        <w:rPr>
          <w:rFonts w:ascii="Arial" w:eastAsia="CIDFont+F2" w:hAnsi="Arial" w:cs="Arial"/>
          <w:sz w:val="20"/>
          <w:szCs w:val="20"/>
        </w:rPr>
        <w:t>W przypadku wspólnego ubiegania się o zamówienie przez Wykonawców, ww. oświadczenie składa każdy z Wykonawców wspólnie ubiegających się o zamówienie. Oświadczenia te potwierdzają brak podstaw wykluczenia oraz spełnianie warunków udziału w postępowaniu w zakresie, w jakim każdy z Wykonawców wykazuje spełnianie warunków udziału w postępowaniu.</w:t>
      </w:r>
    </w:p>
    <w:p w14:paraId="2314717A" w14:textId="05F5DDB6" w:rsidR="0027700A" w:rsidRPr="00520BCF" w:rsidRDefault="0027700A" w:rsidP="0027700A">
      <w:pPr>
        <w:pStyle w:val="Standard"/>
        <w:numPr>
          <w:ilvl w:val="0"/>
          <w:numId w:val="20"/>
        </w:numPr>
        <w:spacing w:after="24" w:line="312" w:lineRule="auto"/>
        <w:jc w:val="both"/>
        <w:textAlignment w:val="auto"/>
        <w:rPr>
          <w:rFonts w:ascii="Arial" w:hAnsi="Arial" w:cs="Arial"/>
          <w:color w:val="000000" w:themeColor="text1"/>
        </w:rPr>
      </w:pPr>
      <w:r w:rsidRPr="00520BCF">
        <w:rPr>
          <w:rFonts w:ascii="Arial" w:hAnsi="Arial" w:cs="Arial"/>
          <w:b/>
          <w:bCs/>
          <w:color w:val="000000" w:themeColor="text1"/>
        </w:rPr>
        <w:t xml:space="preserve">Oświadczenie Wykonawcy składane w związku z art. 7 ust. 1 ustawy </w:t>
      </w:r>
      <w:r w:rsidRPr="00520BCF">
        <w:rPr>
          <w:rFonts w:ascii="Arial" w:hAnsi="Arial" w:cs="Arial"/>
          <w:color w:val="000000" w:themeColor="text1"/>
        </w:rPr>
        <w:t xml:space="preserve">o szczególnych rozwiązaniach w zakresie przeciwdziałania wspieraniu agresji na Ukrainę oraz służących ochronie bezpieczeństwa narodowego – Wzór oświadczenia stanowi Załącznik nr </w:t>
      </w:r>
      <w:r w:rsidR="00520BCF" w:rsidRPr="00520BCF">
        <w:rPr>
          <w:rFonts w:ascii="Arial" w:hAnsi="Arial" w:cs="Arial"/>
          <w:color w:val="000000" w:themeColor="text1"/>
        </w:rPr>
        <w:t>8</w:t>
      </w:r>
      <w:r w:rsidRPr="00520BCF">
        <w:rPr>
          <w:rFonts w:ascii="Arial" w:hAnsi="Arial" w:cs="Arial"/>
          <w:color w:val="000000" w:themeColor="text1"/>
        </w:rPr>
        <w:t xml:space="preserve"> do SWZ. </w:t>
      </w:r>
    </w:p>
    <w:p w14:paraId="02B1EE8F" w14:textId="1DB59A22" w:rsidR="0027700A" w:rsidRPr="000C434A" w:rsidRDefault="0027700A" w:rsidP="0027700A">
      <w:pPr>
        <w:pStyle w:val="Standard"/>
        <w:numPr>
          <w:ilvl w:val="0"/>
          <w:numId w:val="20"/>
        </w:numPr>
        <w:spacing w:after="24" w:line="312" w:lineRule="auto"/>
        <w:jc w:val="both"/>
        <w:textAlignment w:val="auto"/>
        <w:rPr>
          <w:rFonts w:ascii="Arial" w:hAnsi="Arial" w:cs="Arial"/>
          <w:b/>
          <w:bCs/>
          <w:color w:val="000000" w:themeColor="text1"/>
        </w:rPr>
      </w:pPr>
      <w:r w:rsidRPr="00520BCF">
        <w:rPr>
          <w:rFonts w:ascii="Arial" w:hAnsi="Arial" w:cs="Arial"/>
          <w:color w:val="000000" w:themeColor="text1"/>
        </w:rPr>
        <w:lastRenderedPageBreak/>
        <w:t xml:space="preserve">Wypełniony Załącznik nr </w:t>
      </w:r>
      <w:r w:rsidR="00520BCF" w:rsidRPr="00520BCF">
        <w:rPr>
          <w:rFonts w:ascii="Arial" w:hAnsi="Arial" w:cs="Arial"/>
          <w:color w:val="000000" w:themeColor="text1"/>
        </w:rPr>
        <w:t>9</w:t>
      </w:r>
      <w:r w:rsidRPr="00520BCF">
        <w:rPr>
          <w:rFonts w:ascii="Arial" w:hAnsi="Arial" w:cs="Arial"/>
          <w:color w:val="000000" w:themeColor="text1"/>
        </w:rPr>
        <w:t xml:space="preserve"> do SWZ – </w:t>
      </w:r>
      <w:r w:rsidRPr="00520BCF">
        <w:rPr>
          <w:rFonts w:ascii="Arial" w:hAnsi="Arial" w:cs="Arial"/>
          <w:b/>
          <w:color w:val="000000" w:themeColor="text1"/>
        </w:rPr>
        <w:t xml:space="preserve">Oświadczenie Wykonawców wspólnie ubiegających się o udzielenie Zamówienia składane na podstawie art. 117 ust. 4 ustawy </w:t>
      </w:r>
      <w:proofErr w:type="spellStart"/>
      <w:r w:rsidRPr="00520BCF">
        <w:rPr>
          <w:rFonts w:ascii="Arial" w:hAnsi="Arial" w:cs="Arial"/>
          <w:b/>
          <w:color w:val="000000" w:themeColor="text1"/>
        </w:rPr>
        <w:t>Pzp</w:t>
      </w:r>
      <w:proofErr w:type="spellEnd"/>
      <w:r w:rsidRPr="00520BCF">
        <w:rPr>
          <w:rFonts w:ascii="Arial" w:hAnsi="Arial" w:cs="Arial"/>
          <w:color w:val="000000" w:themeColor="text1"/>
        </w:rPr>
        <w:t xml:space="preserve"> </w:t>
      </w:r>
      <w:r w:rsidRPr="00520BCF">
        <w:rPr>
          <w:rFonts w:ascii="Arial" w:hAnsi="Arial" w:cs="Arial"/>
          <w:i/>
          <w:iCs/>
          <w:color w:val="000000" w:themeColor="text1"/>
          <w:u w:val="single"/>
        </w:rPr>
        <w:t>(jeżeli dotyczy).</w:t>
      </w:r>
    </w:p>
    <w:p w14:paraId="7BCEE58E" w14:textId="4107A336" w:rsidR="000C434A" w:rsidRPr="000C434A" w:rsidRDefault="000C434A" w:rsidP="000C434A">
      <w:pPr>
        <w:pStyle w:val="Akapitzlist"/>
        <w:numPr>
          <w:ilvl w:val="0"/>
          <w:numId w:val="20"/>
        </w:numPr>
        <w:jc w:val="both"/>
        <w:rPr>
          <w:rFonts w:ascii="Arial" w:eastAsia="Times New Roman" w:hAnsi="Arial" w:cs="Arial"/>
          <w:color w:val="000000" w:themeColor="text1"/>
          <w:kern w:val="3"/>
          <w:sz w:val="20"/>
          <w:szCs w:val="20"/>
          <w:lang w:eastAsia="zh-CN"/>
        </w:rPr>
      </w:pPr>
      <w:r w:rsidRPr="000C434A">
        <w:rPr>
          <w:rFonts w:ascii="Arial" w:eastAsia="Times New Roman" w:hAnsi="Arial" w:cs="Arial"/>
          <w:color w:val="000000" w:themeColor="text1"/>
          <w:kern w:val="3"/>
          <w:sz w:val="20"/>
          <w:szCs w:val="20"/>
          <w:lang w:eastAsia="zh-CN"/>
        </w:rPr>
        <w:t xml:space="preserve">Wypełniony załącznik nr 10 do SWZ – </w:t>
      </w:r>
      <w:r w:rsidRPr="000C434A">
        <w:rPr>
          <w:rFonts w:ascii="Arial" w:eastAsia="Times New Roman" w:hAnsi="Arial" w:cs="Arial"/>
          <w:b/>
          <w:bCs/>
          <w:color w:val="000000" w:themeColor="text1"/>
          <w:kern w:val="3"/>
          <w:sz w:val="20"/>
          <w:szCs w:val="20"/>
          <w:lang w:eastAsia="zh-CN"/>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0C434A">
        <w:rPr>
          <w:rFonts w:ascii="Arial" w:eastAsia="Times New Roman" w:hAnsi="Arial" w:cs="Arial"/>
          <w:color w:val="000000" w:themeColor="text1"/>
          <w:kern w:val="3"/>
          <w:sz w:val="20"/>
          <w:szCs w:val="20"/>
          <w:lang w:eastAsia="zh-CN"/>
        </w:rPr>
        <w:t xml:space="preserve"> (jeżeli dotyczy).</w:t>
      </w:r>
    </w:p>
    <w:p w14:paraId="7F198C55" w14:textId="77777777" w:rsidR="0027700A" w:rsidRPr="00740BDB" w:rsidRDefault="0027700A" w:rsidP="0027700A">
      <w:pPr>
        <w:pStyle w:val="Standard"/>
        <w:numPr>
          <w:ilvl w:val="0"/>
          <w:numId w:val="20"/>
        </w:numPr>
        <w:spacing w:after="24" w:line="312" w:lineRule="auto"/>
        <w:ind w:left="851" w:hanging="425"/>
        <w:jc w:val="both"/>
        <w:textAlignment w:val="auto"/>
        <w:rPr>
          <w:rFonts w:ascii="Arial" w:hAnsi="Arial" w:cs="Arial"/>
        </w:rPr>
      </w:pPr>
      <w:r w:rsidRPr="00740BDB">
        <w:rPr>
          <w:rFonts w:ascii="Arial" w:hAnsi="Arial" w:cs="Arial"/>
          <w:b/>
        </w:rPr>
        <w:t>Pełnomocnictwo</w:t>
      </w:r>
      <w:r w:rsidRPr="00740BDB">
        <w:rPr>
          <w:rFonts w:ascii="Arial" w:hAnsi="Arial" w:cs="Arial"/>
        </w:rPr>
        <w:t xml:space="preserve"> </w:t>
      </w:r>
      <w:r w:rsidRPr="00740BDB">
        <w:rPr>
          <w:rFonts w:ascii="Arial" w:hAnsi="Arial" w:cs="Arial"/>
          <w:i/>
          <w:iCs/>
          <w:u w:val="single"/>
        </w:rPr>
        <w:t>(jeżeli dotyczy):</w:t>
      </w:r>
    </w:p>
    <w:p w14:paraId="1229956A" w14:textId="77777777" w:rsidR="0027700A" w:rsidRPr="00740BDB" w:rsidRDefault="0027700A" w:rsidP="0027700A">
      <w:pPr>
        <w:pStyle w:val="Standard"/>
        <w:numPr>
          <w:ilvl w:val="0"/>
          <w:numId w:val="23"/>
        </w:numPr>
        <w:spacing w:after="24" w:line="312" w:lineRule="auto"/>
        <w:ind w:left="1276" w:hanging="425"/>
        <w:jc w:val="both"/>
        <w:textAlignment w:val="auto"/>
        <w:rPr>
          <w:rFonts w:ascii="Arial" w:hAnsi="Arial" w:cs="Arial"/>
        </w:rPr>
      </w:pPr>
      <w:r w:rsidRPr="00740BDB">
        <w:rPr>
          <w:rFonts w:ascii="Arial" w:hAnsi="Arial" w:cs="Arial"/>
        </w:rPr>
        <w:t>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w:t>
      </w:r>
    </w:p>
    <w:p w14:paraId="6055C9B7" w14:textId="77777777" w:rsidR="0027700A" w:rsidRPr="00740BDB" w:rsidRDefault="0027700A" w:rsidP="0027700A">
      <w:pPr>
        <w:pStyle w:val="Standard"/>
        <w:numPr>
          <w:ilvl w:val="0"/>
          <w:numId w:val="22"/>
        </w:numPr>
        <w:spacing w:after="24" w:line="312" w:lineRule="auto"/>
        <w:ind w:left="1276" w:hanging="425"/>
        <w:jc w:val="both"/>
        <w:textAlignment w:val="auto"/>
        <w:rPr>
          <w:rFonts w:ascii="Arial" w:hAnsi="Arial" w:cs="Arial"/>
        </w:rPr>
      </w:pPr>
      <w:r w:rsidRPr="00740BDB">
        <w:rPr>
          <w:rFonts w:ascii="Arial" w:hAnsi="Arial" w:cs="Arial"/>
        </w:rPr>
        <w:t>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w:t>
      </w:r>
    </w:p>
    <w:p w14:paraId="562852E3" w14:textId="77777777" w:rsidR="0027700A" w:rsidRPr="00740BDB" w:rsidRDefault="0027700A" w:rsidP="0027700A">
      <w:pPr>
        <w:pStyle w:val="Standard"/>
        <w:numPr>
          <w:ilvl w:val="0"/>
          <w:numId w:val="20"/>
        </w:numPr>
        <w:spacing w:after="24" w:line="312" w:lineRule="auto"/>
        <w:ind w:left="851" w:hanging="425"/>
        <w:jc w:val="both"/>
        <w:textAlignment w:val="auto"/>
        <w:rPr>
          <w:rFonts w:ascii="Arial" w:hAnsi="Arial" w:cs="Arial"/>
        </w:rPr>
      </w:pPr>
      <w:r w:rsidRPr="00740BDB">
        <w:rPr>
          <w:rFonts w:ascii="Arial" w:hAnsi="Arial" w:cs="Arial"/>
        </w:rPr>
        <w:t xml:space="preserve">Odpis lub informacja z Krajowego Rejestru Sądowego, Centralnej Ewidencji i Informacji </w:t>
      </w:r>
      <w:r w:rsidRPr="00740BDB">
        <w:rPr>
          <w:rFonts w:ascii="Arial" w:hAnsi="Arial" w:cs="Arial"/>
        </w:rPr>
        <w:br/>
        <w:t xml:space="preserve">o Działalności Gospodarczej lub innego właściwego rejestru - w celu potwierdzenia, że osoba działająca w imieniu Wykonawcy jest umocowana do jego reprezentowania. </w:t>
      </w:r>
    </w:p>
    <w:p w14:paraId="25236491" w14:textId="77777777" w:rsidR="000333CC" w:rsidRPr="000333CC" w:rsidRDefault="000333CC" w:rsidP="000333CC">
      <w:pPr>
        <w:suppressAutoHyphens/>
        <w:spacing w:after="40" w:line="288" w:lineRule="auto"/>
        <w:jc w:val="both"/>
        <w:rPr>
          <w:rFonts w:ascii="Arial" w:hAnsi="Arial" w:cs="Arial"/>
          <w:sz w:val="20"/>
          <w:szCs w:val="20"/>
        </w:rPr>
      </w:pPr>
    </w:p>
    <w:p w14:paraId="705DA02B" w14:textId="00CD0823" w:rsidR="00900F55" w:rsidRPr="00403127" w:rsidRDefault="0009128E" w:rsidP="00B366B5">
      <w:pPr>
        <w:suppressAutoHyphens/>
        <w:spacing w:after="40" w:line="288" w:lineRule="auto"/>
        <w:ind w:left="4253"/>
        <w:jc w:val="right"/>
        <w:rPr>
          <w:rFonts w:ascii="Arial" w:hAnsi="Arial" w:cs="Arial"/>
          <w:sz w:val="20"/>
          <w:szCs w:val="20"/>
        </w:rPr>
      </w:pPr>
      <w:r w:rsidRPr="00403127">
        <w:rPr>
          <w:rFonts w:ascii="Arial" w:hAnsi="Arial" w:cs="Arial"/>
          <w:sz w:val="20"/>
          <w:szCs w:val="20"/>
        </w:rPr>
        <w:t>…………………………………………</w:t>
      </w:r>
    </w:p>
    <w:p w14:paraId="52D694D2" w14:textId="77777777" w:rsidR="00900F55" w:rsidRPr="0027700A" w:rsidRDefault="00900F55" w:rsidP="00B366B5">
      <w:pPr>
        <w:suppressAutoHyphens/>
        <w:spacing w:after="40" w:line="288" w:lineRule="auto"/>
        <w:ind w:left="4253"/>
        <w:jc w:val="right"/>
        <w:rPr>
          <w:rFonts w:ascii="Arial" w:hAnsi="Arial" w:cs="Arial"/>
          <w:sz w:val="16"/>
          <w:szCs w:val="16"/>
        </w:rPr>
      </w:pPr>
      <w:r w:rsidRPr="0027700A">
        <w:rPr>
          <w:rFonts w:ascii="Arial" w:hAnsi="Arial" w:cs="Arial"/>
          <w:sz w:val="16"/>
          <w:szCs w:val="16"/>
        </w:rPr>
        <w:t>podpis elektroniczny kwalifikowany</w:t>
      </w:r>
    </w:p>
    <w:p w14:paraId="0E7B3800" w14:textId="4609A1C9" w:rsidR="00900F55" w:rsidRPr="0027700A" w:rsidRDefault="00900F55" w:rsidP="00B366B5">
      <w:pPr>
        <w:suppressAutoHyphens/>
        <w:spacing w:after="40" w:line="288" w:lineRule="auto"/>
        <w:ind w:left="4253"/>
        <w:jc w:val="right"/>
        <w:rPr>
          <w:rFonts w:ascii="Arial" w:hAnsi="Arial" w:cs="Arial"/>
          <w:sz w:val="16"/>
          <w:szCs w:val="16"/>
        </w:rPr>
      </w:pPr>
      <w:r w:rsidRPr="0027700A">
        <w:rPr>
          <w:rFonts w:ascii="Arial" w:hAnsi="Arial" w:cs="Arial"/>
          <w:sz w:val="16"/>
          <w:szCs w:val="16"/>
        </w:rPr>
        <w:t>uprawnionej/-</w:t>
      </w:r>
      <w:proofErr w:type="spellStart"/>
      <w:r w:rsidRPr="0027700A">
        <w:rPr>
          <w:rFonts w:ascii="Arial" w:hAnsi="Arial" w:cs="Arial"/>
          <w:sz w:val="16"/>
          <w:szCs w:val="16"/>
        </w:rPr>
        <w:t>ych</w:t>
      </w:r>
      <w:proofErr w:type="spellEnd"/>
      <w:r w:rsidR="00B366B5" w:rsidRPr="0027700A">
        <w:rPr>
          <w:rFonts w:ascii="Arial" w:hAnsi="Arial" w:cs="Arial"/>
          <w:sz w:val="16"/>
          <w:szCs w:val="16"/>
        </w:rPr>
        <w:t xml:space="preserve"> </w:t>
      </w:r>
      <w:r w:rsidRPr="0027700A">
        <w:rPr>
          <w:rFonts w:ascii="Arial" w:hAnsi="Arial" w:cs="Arial"/>
          <w:sz w:val="16"/>
          <w:szCs w:val="16"/>
        </w:rPr>
        <w:t>do reprezentowania</w:t>
      </w:r>
      <w:r w:rsidR="00B366B5" w:rsidRPr="0027700A">
        <w:rPr>
          <w:rFonts w:ascii="Arial" w:hAnsi="Arial" w:cs="Arial"/>
          <w:sz w:val="16"/>
          <w:szCs w:val="16"/>
        </w:rPr>
        <w:br/>
      </w:r>
      <w:r w:rsidRPr="0027700A">
        <w:rPr>
          <w:rFonts w:ascii="Arial" w:hAnsi="Arial" w:cs="Arial"/>
          <w:sz w:val="16"/>
          <w:szCs w:val="16"/>
        </w:rPr>
        <w:t>Wykonawcy lub pełnomocnika</w:t>
      </w:r>
    </w:p>
    <w:p w14:paraId="034CADCF" w14:textId="2E5524D8" w:rsidR="007C7344" w:rsidRPr="00403127" w:rsidRDefault="007C7344" w:rsidP="00B366B5">
      <w:pPr>
        <w:suppressAutoHyphens/>
        <w:spacing w:after="40" w:line="288" w:lineRule="auto"/>
        <w:ind w:left="360" w:hanging="360"/>
        <w:jc w:val="both"/>
        <w:rPr>
          <w:rFonts w:ascii="Arial" w:hAnsi="Arial" w:cs="Arial"/>
          <w:sz w:val="20"/>
          <w:szCs w:val="20"/>
        </w:rPr>
      </w:pPr>
    </w:p>
    <w:sectPr w:rsidR="007C7344" w:rsidRPr="00403127" w:rsidSect="001A4C60">
      <w:footerReference w:type="default" r:id="rId8"/>
      <w:pgSz w:w="11906" w:h="16838"/>
      <w:pgMar w:top="1134"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821481" w14:textId="77777777" w:rsidR="00E62F9C" w:rsidRDefault="00E62F9C" w:rsidP="000A355C">
      <w:pPr>
        <w:spacing w:after="0" w:line="240" w:lineRule="auto"/>
      </w:pPr>
      <w:r>
        <w:separator/>
      </w:r>
    </w:p>
  </w:endnote>
  <w:endnote w:type="continuationSeparator" w:id="0">
    <w:p w14:paraId="32194EFC" w14:textId="77777777" w:rsidR="00E62F9C" w:rsidRDefault="00E62F9C" w:rsidP="000A35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IDFont+F2">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4681526"/>
      <w:docPartObj>
        <w:docPartGallery w:val="Page Numbers (Bottom of Page)"/>
        <w:docPartUnique/>
      </w:docPartObj>
    </w:sdtPr>
    <w:sdtEndPr>
      <w:rPr>
        <w:sz w:val="20"/>
        <w:szCs w:val="20"/>
      </w:rPr>
    </w:sdtEndPr>
    <w:sdtContent>
      <w:p w14:paraId="728DA720" w14:textId="7EFDDFEB" w:rsidR="00D87E50" w:rsidRPr="0022714E" w:rsidRDefault="00D87E50">
        <w:pPr>
          <w:pStyle w:val="Stopka"/>
          <w:rPr>
            <w:sz w:val="20"/>
            <w:szCs w:val="20"/>
          </w:rPr>
        </w:pPr>
        <w:r w:rsidRPr="0022714E">
          <w:rPr>
            <w:sz w:val="20"/>
            <w:szCs w:val="20"/>
          </w:rPr>
          <w:fldChar w:fldCharType="begin"/>
        </w:r>
        <w:r w:rsidRPr="0022714E">
          <w:rPr>
            <w:sz w:val="20"/>
            <w:szCs w:val="20"/>
          </w:rPr>
          <w:instrText>PAGE   \* MERGEFORMAT</w:instrText>
        </w:r>
        <w:r w:rsidRPr="0022714E">
          <w:rPr>
            <w:sz w:val="20"/>
            <w:szCs w:val="20"/>
          </w:rPr>
          <w:fldChar w:fldCharType="separate"/>
        </w:r>
        <w:r w:rsidR="00911256" w:rsidRPr="0022714E">
          <w:rPr>
            <w:noProof/>
            <w:sz w:val="20"/>
            <w:szCs w:val="20"/>
          </w:rPr>
          <w:t>1</w:t>
        </w:r>
        <w:r w:rsidRPr="0022714E">
          <w:rPr>
            <w:sz w:val="20"/>
            <w:szCs w:val="20"/>
          </w:rPr>
          <w:fldChar w:fldCharType="end"/>
        </w:r>
      </w:p>
    </w:sdtContent>
  </w:sdt>
  <w:p w14:paraId="443CF10C" w14:textId="77777777" w:rsidR="00D87E50" w:rsidRDefault="00D87E5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D74CC6" w14:textId="77777777" w:rsidR="00E62F9C" w:rsidRDefault="00E62F9C" w:rsidP="000A355C">
      <w:pPr>
        <w:spacing w:after="0" w:line="240" w:lineRule="auto"/>
      </w:pPr>
      <w:r>
        <w:separator/>
      </w:r>
    </w:p>
  </w:footnote>
  <w:footnote w:type="continuationSeparator" w:id="0">
    <w:p w14:paraId="004B0DB8" w14:textId="77777777" w:rsidR="00E62F9C" w:rsidRDefault="00E62F9C" w:rsidP="000A35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Times New Roman"/>
      </w:rPr>
    </w:lvl>
  </w:abstractNum>
  <w:abstractNum w:abstractNumId="1" w15:restartNumberingAfterBreak="0">
    <w:nsid w:val="00000004"/>
    <w:multiLevelType w:val="multilevel"/>
    <w:tmpl w:val="15245F06"/>
    <w:name w:val="WW8Num4"/>
    <w:lvl w:ilvl="0">
      <w:start w:val="1"/>
      <w:numFmt w:val="decimal"/>
      <w:lvlText w:val="%1)"/>
      <w:lvlJc w:val="left"/>
      <w:pPr>
        <w:tabs>
          <w:tab w:val="num" w:pos="0"/>
        </w:tabs>
        <w:ind w:left="720" w:hanging="360"/>
      </w:pPr>
      <w:rPr>
        <w:b w:val="0"/>
        <w:i w:val="0"/>
        <w:sz w:val="20"/>
        <w:szCs w:val="20"/>
        <w:u w:val="none"/>
      </w:rPr>
    </w:lvl>
    <w:lvl w:ilvl="1">
      <w:start w:val="1"/>
      <w:numFmt w:val="lowerLetter"/>
      <w:lvlText w:val="%2)"/>
      <w:lvlJc w:val="left"/>
      <w:rPr>
        <w:rFonts w:asciiTheme="minorHAnsi" w:hAnsiTheme="minorHAnsi" w:cstheme="minorHAnsi" w:hint="default"/>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5"/>
    <w:multiLevelType w:val="multilevel"/>
    <w:tmpl w:val="00000005"/>
    <w:name w:val="WW8Num5"/>
    <w:lvl w:ilvl="0">
      <w:start w:val="2"/>
      <w:numFmt w:val="bullet"/>
      <w:lvlText w:val=""/>
      <w:lvlJc w:val="left"/>
      <w:pPr>
        <w:tabs>
          <w:tab w:val="num" w:pos="360"/>
        </w:tabs>
        <w:ind w:left="360" w:hanging="360"/>
      </w:pPr>
      <w:rPr>
        <w:rFonts w:ascii="Symbol" w:hAnsi="Symbol" w:cs="Tahoma"/>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rPr>
        <w:rFonts w:ascii="Wingdings" w:hAnsi="Wingdings" w:cs="Wingdings"/>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6"/>
    <w:multiLevelType w:val="multilevel"/>
    <w:tmpl w:val="00000006"/>
    <w:name w:val="WW8Num6"/>
    <w:lvl w:ilvl="0">
      <w:start w:val="1"/>
      <w:numFmt w:val="decimal"/>
      <w:lvlText w:val="%1)"/>
      <w:lvlJc w:val="left"/>
      <w:pPr>
        <w:tabs>
          <w:tab w:val="num" w:pos="0"/>
        </w:tabs>
        <w:ind w:left="720" w:hanging="360"/>
      </w:pPr>
      <w:rPr>
        <w:rFonts w:ascii="Calibri" w:hAnsi="Calibri" w:cs="Times New Roman"/>
        <w:b w:val="0"/>
        <w:i w:val="0"/>
        <w:sz w:val="22"/>
        <w:szCs w:val="22"/>
        <w:u w:val="none"/>
      </w:rPr>
    </w:lvl>
    <w:lvl w:ilvl="1">
      <w:start w:val="1"/>
      <w:numFmt w:val="lowerLetter"/>
      <w:lvlText w:val="%2."/>
      <w:lvlJc w:val="left"/>
      <w:pPr>
        <w:tabs>
          <w:tab w:val="num" w:pos="0"/>
        </w:tabs>
        <w:ind w:left="1440" w:hanging="360"/>
      </w:pPr>
      <w:rPr>
        <w:b/>
      </w:rPr>
    </w:lvl>
    <w:lvl w:ilvl="2">
      <w:start w:val="1"/>
      <w:numFmt w:val="lowerRoman"/>
      <w:lvlText w:val="%3."/>
      <w:lvlJc w:val="right"/>
      <w:pPr>
        <w:tabs>
          <w:tab w:val="num" w:pos="0"/>
        </w:tabs>
        <w:ind w:left="2160" w:hanging="180"/>
      </w:pPr>
      <w:rPr>
        <w:rFonts w:ascii="Wingdings" w:hAnsi="Wingdings" w:cs="Wingding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Tahoma"/>
      </w:rPr>
    </w:lvl>
    <w:lvl w:ilvl="1">
      <w:start w:val="1"/>
      <w:numFmt w:val="bullet"/>
      <w:lvlText w:val=""/>
      <w:lvlJc w:val="left"/>
      <w:pPr>
        <w:tabs>
          <w:tab w:val="num" w:pos="1080"/>
        </w:tabs>
        <w:ind w:left="1080" w:hanging="360"/>
      </w:pPr>
      <w:rPr>
        <w:rFonts w:ascii="Symbol" w:hAnsi="Symbol" w:cs="Tahoma"/>
      </w:rPr>
    </w:lvl>
    <w:lvl w:ilvl="2">
      <w:start w:val="1"/>
      <w:numFmt w:val="bullet"/>
      <w:lvlText w:val=""/>
      <w:lvlJc w:val="left"/>
      <w:pPr>
        <w:tabs>
          <w:tab w:val="num" w:pos="1440"/>
        </w:tabs>
        <w:ind w:left="1440" w:hanging="360"/>
      </w:pPr>
      <w:rPr>
        <w:rFonts w:ascii="Symbol" w:hAnsi="Symbol" w:cs="Tahoma"/>
      </w:rPr>
    </w:lvl>
    <w:lvl w:ilvl="3">
      <w:start w:val="1"/>
      <w:numFmt w:val="bullet"/>
      <w:lvlText w:val=""/>
      <w:lvlJc w:val="left"/>
      <w:pPr>
        <w:tabs>
          <w:tab w:val="num" w:pos="1800"/>
        </w:tabs>
        <w:ind w:left="1800" w:hanging="360"/>
      </w:pPr>
      <w:rPr>
        <w:rFonts w:ascii="Symbol" w:hAnsi="Symbol" w:cs="Tahoma"/>
      </w:rPr>
    </w:lvl>
    <w:lvl w:ilvl="4">
      <w:start w:val="1"/>
      <w:numFmt w:val="bullet"/>
      <w:lvlText w:val=""/>
      <w:lvlJc w:val="left"/>
      <w:pPr>
        <w:tabs>
          <w:tab w:val="num" w:pos="2160"/>
        </w:tabs>
        <w:ind w:left="2160" w:hanging="360"/>
      </w:pPr>
      <w:rPr>
        <w:rFonts w:ascii="Symbol" w:hAnsi="Symbol" w:cs="Tahoma"/>
      </w:rPr>
    </w:lvl>
    <w:lvl w:ilvl="5">
      <w:start w:val="1"/>
      <w:numFmt w:val="bullet"/>
      <w:lvlText w:val=""/>
      <w:lvlJc w:val="left"/>
      <w:pPr>
        <w:tabs>
          <w:tab w:val="num" w:pos="2520"/>
        </w:tabs>
        <w:ind w:left="2520" w:hanging="360"/>
      </w:pPr>
      <w:rPr>
        <w:rFonts w:ascii="Symbol" w:hAnsi="Symbol" w:cs="Tahoma"/>
      </w:rPr>
    </w:lvl>
    <w:lvl w:ilvl="6">
      <w:start w:val="1"/>
      <w:numFmt w:val="bullet"/>
      <w:lvlText w:val=""/>
      <w:lvlJc w:val="left"/>
      <w:pPr>
        <w:tabs>
          <w:tab w:val="num" w:pos="2880"/>
        </w:tabs>
        <w:ind w:left="2880" w:hanging="360"/>
      </w:pPr>
      <w:rPr>
        <w:rFonts w:ascii="Symbol" w:hAnsi="Symbol" w:cs="Tahoma"/>
      </w:rPr>
    </w:lvl>
    <w:lvl w:ilvl="7">
      <w:start w:val="1"/>
      <w:numFmt w:val="bullet"/>
      <w:lvlText w:val=""/>
      <w:lvlJc w:val="left"/>
      <w:pPr>
        <w:tabs>
          <w:tab w:val="num" w:pos="3240"/>
        </w:tabs>
        <w:ind w:left="3240" w:hanging="360"/>
      </w:pPr>
      <w:rPr>
        <w:rFonts w:ascii="Symbol" w:hAnsi="Symbol" w:cs="Tahoma"/>
      </w:rPr>
    </w:lvl>
    <w:lvl w:ilvl="8">
      <w:start w:val="1"/>
      <w:numFmt w:val="bullet"/>
      <w:lvlText w:val=""/>
      <w:lvlJc w:val="left"/>
      <w:pPr>
        <w:tabs>
          <w:tab w:val="num" w:pos="3600"/>
        </w:tabs>
        <w:ind w:left="3600" w:hanging="360"/>
      </w:pPr>
      <w:rPr>
        <w:rFonts w:ascii="Symbol" w:hAnsi="Symbol" w:cs="Tahoma"/>
      </w:rPr>
    </w:lvl>
  </w:abstractNum>
  <w:abstractNum w:abstractNumId="5" w15:restartNumberingAfterBreak="0">
    <w:nsid w:val="021B78BC"/>
    <w:multiLevelType w:val="hybridMultilevel"/>
    <w:tmpl w:val="4A38D7C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056E7FA4"/>
    <w:multiLevelType w:val="hybridMultilevel"/>
    <w:tmpl w:val="4264443A"/>
    <w:lvl w:ilvl="0" w:tplc="D5269002">
      <w:start w:val="8"/>
      <w:numFmt w:val="decimal"/>
      <w:lvlText w:val="%1."/>
      <w:lvlJc w:val="left"/>
      <w:pPr>
        <w:ind w:left="1494" w:hanging="360"/>
      </w:pPr>
      <w:rPr>
        <w:rFonts w:hint="default"/>
        <w:i w:val="0"/>
        <w:iCs/>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07BC6180"/>
    <w:multiLevelType w:val="multilevel"/>
    <w:tmpl w:val="6B24CF72"/>
    <w:lvl w:ilvl="0">
      <w:start w:val="1"/>
      <w:numFmt w:val="bullet"/>
      <w:lvlText w:val=""/>
      <w:lvlJc w:val="left"/>
      <w:pPr>
        <w:tabs>
          <w:tab w:val="num" w:pos="360"/>
        </w:tabs>
        <w:ind w:left="360" w:hanging="360"/>
      </w:pPr>
      <w:rPr>
        <w:rFonts w:ascii="Symbol" w:hAnsi="Symbol"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rPr>
        <w:rFonts w:ascii="Wingdings" w:hAnsi="Wingdings" w:cs="Wingdings"/>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E045D13"/>
    <w:multiLevelType w:val="hybridMultilevel"/>
    <w:tmpl w:val="CBFE52D2"/>
    <w:lvl w:ilvl="0" w:tplc="48369D44">
      <w:start w:val="8"/>
      <w:numFmt w:val="decimal"/>
      <w:lvlText w:val="%1."/>
      <w:lvlJc w:val="left"/>
      <w:pPr>
        <w:ind w:left="1068"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4932E4"/>
    <w:multiLevelType w:val="hybridMultilevel"/>
    <w:tmpl w:val="38544E3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7ED2128"/>
    <w:multiLevelType w:val="multilevel"/>
    <w:tmpl w:val="47E0B6B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94A6EB1"/>
    <w:multiLevelType w:val="hybridMultilevel"/>
    <w:tmpl w:val="84FC26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D920F2"/>
    <w:multiLevelType w:val="hybridMultilevel"/>
    <w:tmpl w:val="14AEAB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0E04EF6"/>
    <w:multiLevelType w:val="hybridMultilevel"/>
    <w:tmpl w:val="2174C9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D84424"/>
    <w:multiLevelType w:val="hybridMultilevel"/>
    <w:tmpl w:val="ADF053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761A8F"/>
    <w:multiLevelType w:val="hybridMultilevel"/>
    <w:tmpl w:val="D0305CBA"/>
    <w:lvl w:ilvl="0" w:tplc="A5202A44">
      <w:start w:val="9"/>
      <w:numFmt w:val="decimal"/>
      <w:lvlText w:val="%1."/>
      <w:lvlJc w:val="left"/>
      <w:pPr>
        <w:ind w:left="1068" w:hanging="360"/>
      </w:pPr>
      <w:rPr>
        <w:rFonts w:hint="default"/>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39180D5E"/>
    <w:multiLevelType w:val="hybridMultilevel"/>
    <w:tmpl w:val="A4642E36"/>
    <w:lvl w:ilvl="0" w:tplc="FFFFFFFF">
      <w:start w:val="1"/>
      <w:numFmt w:val="decimal"/>
      <w:lvlText w:val="%1."/>
      <w:lvlJc w:val="left"/>
      <w:pPr>
        <w:ind w:left="1068" w:hanging="360"/>
      </w:pPr>
      <w:rPr>
        <w:rFonts w:ascii="Arial" w:eastAsia="Arial Unicode MS" w:hAnsi="Arial" w:cs="Arial" w:hint="default"/>
        <w:color w:val="auto"/>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7" w15:restartNumberingAfterBreak="0">
    <w:nsid w:val="57290112"/>
    <w:multiLevelType w:val="hybridMultilevel"/>
    <w:tmpl w:val="6CF0B52A"/>
    <w:lvl w:ilvl="0" w:tplc="48369D44">
      <w:start w:val="8"/>
      <w:numFmt w:val="decimal"/>
      <w:lvlText w:val="%1."/>
      <w:lvlJc w:val="left"/>
      <w:pPr>
        <w:ind w:left="1068"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BD0740D"/>
    <w:multiLevelType w:val="hybridMultilevel"/>
    <w:tmpl w:val="B114C86C"/>
    <w:lvl w:ilvl="0" w:tplc="A5202A44">
      <w:start w:val="9"/>
      <w:numFmt w:val="decimal"/>
      <w:lvlText w:val="%1."/>
      <w:lvlJc w:val="left"/>
      <w:pPr>
        <w:ind w:left="1068"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DC8658C"/>
    <w:multiLevelType w:val="multilevel"/>
    <w:tmpl w:val="8318D52C"/>
    <w:lvl w:ilvl="0">
      <w:start w:val="1"/>
      <w:numFmt w:val="decimal"/>
      <w:lvlText w:val="%1)"/>
      <w:lvlJc w:val="left"/>
      <w:pPr>
        <w:ind w:left="720" w:hanging="360"/>
      </w:pPr>
      <w:rPr>
        <w:rFonts w:ascii="Arial" w:hAnsi="Arial" w:cs="Arial"/>
        <w:b w:val="0"/>
        <w:bCs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76B25782"/>
    <w:multiLevelType w:val="hybridMultilevel"/>
    <w:tmpl w:val="2A4026D6"/>
    <w:lvl w:ilvl="0" w:tplc="43683F56">
      <w:start w:val="1"/>
      <w:numFmt w:val="decimal"/>
      <w:lvlText w:val="%1."/>
      <w:lvlJc w:val="left"/>
      <w:pPr>
        <w:ind w:left="1068" w:hanging="360"/>
      </w:pPr>
      <w:rPr>
        <w:rFonts w:ascii="Arial" w:eastAsia="Arial Unicode MS" w:hAnsi="Arial" w:cs="Arial" w:hint="default"/>
        <w:b w:val="0"/>
        <w:bCs/>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7C621656"/>
    <w:multiLevelType w:val="multilevel"/>
    <w:tmpl w:val="636A662C"/>
    <w:lvl w:ilvl="0">
      <w:start w:val="1"/>
      <w:numFmt w:val="lowerLetter"/>
      <w:lvlText w:val="%1)"/>
      <w:lvlJc w:val="left"/>
      <w:pPr>
        <w:tabs>
          <w:tab w:val="num" w:pos="0"/>
        </w:tabs>
        <w:ind w:left="720" w:hanging="360"/>
      </w:pPr>
      <w:rPr>
        <w:rFonts w:ascii="Calibri" w:hAnsi="Calibri" w:cs="Arial"/>
        <w:b w:val="0"/>
        <w:i w:val="0"/>
        <w:sz w:val="22"/>
        <w:szCs w:val="22"/>
        <w:u w:val="none"/>
      </w:rPr>
    </w:lvl>
    <w:lvl w:ilvl="1">
      <w:start w:val="1"/>
      <w:numFmt w:val="decimal"/>
      <w:lvlText w:val="%2)"/>
      <w:lvlJc w:val="left"/>
      <w:pPr>
        <w:ind w:left="36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685332805">
    <w:abstractNumId w:val="0"/>
  </w:num>
  <w:num w:numId="2" w16cid:durableId="723412155">
    <w:abstractNumId w:val="1"/>
  </w:num>
  <w:num w:numId="3" w16cid:durableId="569732645">
    <w:abstractNumId w:val="2"/>
  </w:num>
  <w:num w:numId="4" w16cid:durableId="1216698265">
    <w:abstractNumId w:val="3"/>
  </w:num>
  <w:num w:numId="5" w16cid:durableId="1337154373">
    <w:abstractNumId w:val="4"/>
  </w:num>
  <w:num w:numId="6" w16cid:durableId="1581720539">
    <w:abstractNumId w:val="7"/>
  </w:num>
  <w:num w:numId="7" w16cid:durableId="2045523775">
    <w:abstractNumId w:val="21"/>
  </w:num>
  <w:num w:numId="8" w16cid:durableId="32969610">
    <w:abstractNumId w:val="9"/>
  </w:num>
  <w:num w:numId="9" w16cid:durableId="630205940">
    <w:abstractNumId w:val="12"/>
  </w:num>
  <w:num w:numId="10" w16cid:durableId="824398583">
    <w:abstractNumId w:val="13"/>
  </w:num>
  <w:num w:numId="11" w16cid:durableId="1710908683">
    <w:abstractNumId w:val="20"/>
  </w:num>
  <w:num w:numId="12" w16cid:durableId="156384711">
    <w:abstractNumId w:val="14"/>
  </w:num>
  <w:num w:numId="13" w16cid:durableId="932741038">
    <w:abstractNumId w:val="5"/>
  </w:num>
  <w:num w:numId="14" w16cid:durableId="189029440">
    <w:abstractNumId w:val="16"/>
  </w:num>
  <w:num w:numId="15" w16cid:durableId="556160038">
    <w:abstractNumId w:val="15"/>
  </w:num>
  <w:num w:numId="16" w16cid:durableId="1773236697">
    <w:abstractNumId w:val="18"/>
  </w:num>
  <w:num w:numId="17" w16cid:durableId="1908492733">
    <w:abstractNumId w:val="8"/>
  </w:num>
  <w:num w:numId="18" w16cid:durableId="1337460934">
    <w:abstractNumId w:val="17"/>
  </w:num>
  <w:num w:numId="19" w16cid:durableId="1255672415">
    <w:abstractNumId w:val="6"/>
  </w:num>
  <w:num w:numId="20" w16cid:durableId="1981572042">
    <w:abstractNumId w:val="19"/>
  </w:num>
  <w:num w:numId="21" w16cid:durableId="2021393914">
    <w:abstractNumId w:val="19"/>
    <w:lvlOverride w:ilvl="0">
      <w:startOverride w:val="1"/>
    </w:lvlOverride>
  </w:num>
  <w:num w:numId="22" w16cid:durableId="2038582299">
    <w:abstractNumId w:val="10"/>
  </w:num>
  <w:num w:numId="23" w16cid:durableId="1922137353">
    <w:abstractNumId w:val="10"/>
    <w:lvlOverride w:ilvl="0">
      <w:startOverride w:val="1"/>
    </w:lvlOverride>
  </w:num>
  <w:num w:numId="24" w16cid:durableId="186590336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F83"/>
    <w:rsid w:val="000112A4"/>
    <w:rsid w:val="000125D8"/>
    <w:rsid w:val="00025323"/>
    <w:rsid w:val="000333CC"/>
    <w:rsid w:val="0009128E"/>
    <w:rsid w:val="000952CE"/>
    <w:rsid w:val="000A355C"/>
    <w:rsid w:val="000A6131"/>
    <w:rsid w:val="000C434A"/>
    <w:rsid w:val="000C5C00"/>
    <w:rsid w:val="001545BF"/>
    <w:rsid w:val="001A4C60"/>
    <w:rsid w:val="0022714E"/>
    <w:rsid w:val="0027700A"/>
    <w:rsid w:val="002833B9"/>
    <w:rsid w:val="002B0786"/>
    <w:rsid w:val="002B39CE"/>
    <w:rsid w:val="002E2AF8"/>
    <w:rsid w:val="00310EE5"/>
    <w:rsid w:val="00383EF6"/>
    <w:rsid w:val="0038747A"/>
    <w:rsid w:val="0039537D"/>
    <w:rsid w:val="00403127"/>
    <w:rsid w:val="004521D3"/>
    <w:rsid w:val="00485960"/>
    <w:rsid w:val="004866B9"/>
    <w:rsid w:val="004B3803"/>
    <w:rsid w:val="004D471F"/>
    <w:rsid w:val="005140EC"/>
    <w:rsid w:val="00520BCF"/>
    <w:rsid w:val="0056474F"/>
    <w:rsid w:val="005B1EF5"/>
    <w:rsid w:val="005E397F"/>
    <w:rsid w:val="006447F2"/>
    <w:rsid w:val="006C3696"/>
    <w:rsid w:val="006E15C9"/>
    <w:rsid w:val="00727D72"/>
    <w:rsid w:val="007774C4"/>
    <w:rsid w:val="007C7344"/>
    <w:rsid w:val="008450EA"/>
    <w:rsid w:val="00853544"/>
    <w:rsid w:val="008726F5"/>
    <w:rsid w:val="00896467"/>
    <w:rsid w:val="008A3841"/>
    <w:rsid w:val="00900F55"/>
    <w:rsid w:val="009024D2"/>
    <w:rsid w:val="009107CF"/>
    <w:rsid w:val="00911256"/>
    <w:rsid w:val="00941780"/>
    <w:rsid w:val="00991499"/>
    <w:rsid w:val="009B07EB"/>
    <w:rsid w:val="009B1B28"/>
    <w:rsid w:val="009B5306"/>
    <w:rsid w:val="00A05723"/>
    <w:rsid w:val="00A306E3"/>
    <w:rsid w:val="00A57A1D"/>
    <w:rsid w:val="00AB6115"/>
    <w:rsid w:val="00AF6E9C"/>
    <w:rsid w:val="00B223CF"/>
    <w:rsid w:val="00B366B5"/>
    <w:rsid w:val="00B41FFB"/>
    <w:rsid w:val="00B43F83"/>
    <w:rsid w:val="00C1124E"/>
    <w:rsid w:val="00C41D5E"/>
    <w:rsid w:val="00C75061"/>
    <w:rsid w:val="00C8362A"/>
    <w:rsid w:val="00CB34B7"/>
    <w:rsid w:val="00CD0B6F"/>
    <w:rsid w:val="00CE34ED"/>
    <w:rsid w:val="00D54A1B"/>
    <w:rsid w:val="00D87E50"/>
    <w:rsid w:val="00DA5921"/>
    <w:rsid w:val="00DF61F1"/>
    <w:rsid w:val="00E62F9C"/>
    <w:rsid w:val="00E9398A"/>
    <w:rsid w:val="00ED0379"/>
    <w:rsid w:val="00EF2549"/>
    <w:rsid w:val="00F12A8A"/>
    <w:rsid w:val="00F24F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AE6AD"/>
  <w15:docId w15:val="{537D18E4-F28E-4B64-8847-68EDF8D42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4178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xtbody">
    <w:name w:val="Text body"/>
    <w:basedOn w:val="Normalny"/>
    <w:rsid w:val="00DA5921"/>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paragraph" w:styleId="Nagwek">
    <w:name w:val="header"/>
    <w:basedOn w:val="Normalny"/>
    <w:link w:val="NagwekZnak"/>
    <w:uiPriority w:val="99"/>
    <w:unhideWhenUsed/>
    <w:rsid w:val="000A355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A355C"/>
  </w:style>
  <w:style w:type="paragraph" w:styleId="Stopka">
    <w:name w:val="footer"/>
    <w:basedOn w:val="Normalny"/>
    <w:link w:val="StopkaZnak"/>
    <w:uiPriority w:val="99"/>
    <w:unhideWhenUsed/>
    <w:rsid w:val="000A355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A355C"/>
  </w:style>
  <w:style w:type="paragraph" w:styleId="Bezodstpw">
    <w:name w:val="No Spacing"/>
    <w:qFormat/>
    <w:rsid w:val="00900F55"/>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paragraph" w:styleId="Akapitzlist">
    <w:name w:val="List Paragraph"/>
    <w:basedOn w:val="Normalny"/>
    <w:qFormat/>
    <w:rsid w:val="0038747A"/>
    <w:pPr>
      <w:ind w:left="720"/>
      <w:contextualSpacing/>
    </w:pPr>
  </w:style>
  <w:style w:type="paragraph" w:styleId="Poprawka">
    <w:name w:val="Revision"/>
    <w:hidden/>
    <w:uiPriority w:val="99"/>
    <w:semiHidden/>
    <w:rsid w:val="009B07EB"/>
    <w:pPr>
      <w:spacing w:after="0" w:line="240" w:lineRule="auto"/>
    </w:pPr>
  </w:style>
  <w:style w:type="paragraph" w:customStyle="1" w:styleId="Standard">
    <w:name w:val="Standard"/>
    <w:rsid w:val="0027700A"/>
    <w:pPr>
      <w:suppressAutoHyphens/>
      <w:autoSpaceDN w:val="0"/>
      <w:spacing w:after="0" w:line="240" w:lineRule="auto"/>
      <w:textAlignment w:val="baseline"/>
    </w:pPr>
    <w:rPr>
      <w:rFonts w:ascii="Times New Roman" w:eastAsia="Times New Roman" w:hAnsi="Times New Roman" w:cs="Wingdings"/>
      <w:kern w:val="3"/>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4385916">
      <w:bodyDiv w:val="1"/>
      <w:marLeft w:val="0"/>
      <w:marRight w:val="0"/>
      <w:marTop w:val="0"/>
      <w:marBottom w:val="0"/>
      <w:divBdr>
        <w:top w:val="none" w:sz="0" w:space="0" w:color="auto"/>
        <w:left w:val="none" w:sz="0" w:space="0" w:color="auto"/>
        <w:bottom w:val="none" w:sz="0" w:space="0" w:color="auto"/>
        <w:right w:val="none" w:sz="0" w:space="0" w:color="auto"/>
      </w:divBdr>
    </w:div>
    <w:div w:id="1185901750">
      <w:bodyDiv w:val="1"/>
      <w:marLeft w:val="0"/>
      <w:marRight w:val="0"/>
      <w:marTop w:val="0"/>
      <w:marBottom w:val="0"/>
      <w:divBdr>
        <w:top w:val="none" w:sz="0" w:space="0" w:color="auto"/>
        <w:left w:val="none" w:sz="0" w:space="0" w:color="auto"/>
        <w:bottom w:val="none" w:sz="0" w:space="0" w:color="auto"/>
        <w:right w:val="none" w:sz="0" w:space="0" w:color="auto"/>
      </w:divBdr>
    </w:div>
    <w:div w:id="1213495523">
      <w:bodyDiv w:val="1"/>
      <w:marLeft w:val="0"/>
      <w:marRight w:val="0"/>
      <w:marTop w:val="0"/>
      <w:marBottom w:val="0"/>
      <w:divBdr>
        <w:top w:val="none" w:sz="0" w:space="0" w:color="auto"/>
        <w:left w:val="none" w:sz="0" w:space="0" w:color="auto"/>
        <w:bottom w:val="none" w:sz="0" w:space="0" w:color="auto"/>
        <w:right w:val="none" w:sz="0" w:space="0" w:color="auto"/>
      </w:divBdr>
    </w:div>
    <w:div w:id="1598252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0CB1F3-E7C1-419F-815B-00EBAB99A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1325</Words>
  <Characters>7955</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Klajnert</dc:creator>
  <cp:keywords/>
  <dc:description/>
  <cp:lastModifiedBy>Angelika Hanc</cp:lastModifiedBy>
  <cp:revision>3</cp:revision>
  <dcterms:created xsi:type="dcterms:W3CDTF">2025-01-21T09:55:00Z</dcterms:created>
  <dcterms:modified xsi:type="dcterms:W3CDTF">2025-01-21T10:53:00Z</dcterms:modified>
</cp:coreProperties>
</file>