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802A7" w14:textId="77777777" w:rsidR="00EA5C41" w:rsidRPr="008C5DB2" w:rsidRDefault="00EA5C41" w:rsidP="00EA5C41">
      <w:pPr>
        <w:pStyle w:val="Nagwek5"/>
        <w:jc w:val="right"/>
        <w:rPr>
          <w:b/>
          <w:bCs/>
          <w:i w:val="0"/>
          <w:iCs/>
          <w:sz w:val="22"/>
          <w:szCs w:val="18"/>
        </w:rPr>
      </w:pPr>
      <w:r w:rsidRPr="008C5DB2">
        <w:rPr>
          <w:b/>
          <w:bCs/>
          <w:i w:val="0"/>
          <w:iCs/>
          <w:sz w:val="22"/>
          <w:szCs w:val="18"/>
        </w:rPr>
        <w:t>Załącznik Nr 1</w:t>
      </w:r>
    </w:p>
    <w:p w14:paraId="6C8A9AF4" w14:textId="77777777" w:rsidR="00EA5C41" w:rsidRPr="002E3988" w:rsidRDefault="00EA5C41" w:rsidP="00EA5C41">
      <w:pPr>
        <w:rPr>
          <w:sz w:val="12"/>
          <w:szCs w:val="12"/>
        </w:rPr>
      </w:pPr>
    </w:p>
    <w:p w14:paraId="1C677E20" w14:textId="77777777" w:rsidR="00EA5C41" w:rsidRPr="002E3988" w:rsidRDefault="00EA5C41" w:rsidP="00EA5C41">
      <w:pPr>
        <w:pStyle w:val="Nagwek5"/>
        <w:jc w:val="right"/>
        <w:rPr>
          <w:i w:val="0"/>
          <w:iCs/>
          <w:sz w:val="28"/>
          <w:szCs w:val="22"/>
          <w:lang w:val="pl-PL"/>
        </w:rPr>
      </w:pPr>
      <w:r w:rsidRPr="002E3988">
        <w:rPr>
          <w:i w:val="0"/>
          <w:iCs/>
          <w:sz w:val="28"/>
          <w:szCs w:val="22"/>
        </w:rPr>
        <w:t>....................................................................</w:t>
      </w:r>
    </w:p>
    <w:p w14:paraId="495E524A" w14:textId="77777777" w:rsidR="00EA5C41" w:rsidRPr="008C5DB2" w:rsidRDefault="00EA5C41" w:rsidP="00EA5C41">
      <w:pPr>
        <w:jc w:val="right"/>
        <w:rPr>
          <w:b/>
          <w:bCs/>
          <w:sz w:val="20"/>
        </w:rPr>
      </w:pPr>
      <w:r w:rsidRPr="008C5DB2">
        <w:rPr>
          <w:sz w:val="16"/>
        </w:rPr>
        <w:t>(miejscowość i data)</w:t>
      </w:r>
    </w:p>
    <w:p w14:paraId="4287B15B" w14:textId="77777777" w:rsidR="00EA5C41" w:rsidRPr="008D2FEE" w:rsidRDefault="00EA5C41" w:rsidP="00EA5C41">
      <w:pPr>
        <w:rPr>
          <w:b/>
          <w:bCs/>
          <w:szCs w:val="24"/>
        </w:rPr>
      </w:pPr>
    </w:p>
    <w:p w14:paraId="6AABCD0B" w14:textId="77777777" w:rsidR="00EA5C41" w:rsidRPr="008C5DB2" w:rsidRDefault="00EA5C41" w:rsidP="00EA5C41">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5BE608CB" w14:textId="77777777" w:rsidR="00EA5C41" w:rsidRPr="008C5DB2" w:rsidRDefault="00EA5C41" w:rsidP="00EA5C41">
      <w:pPr>
        <w:rPr>
          <w:position w:val="6"/>
          <w:sz w:val="22"/>
          <w:szCs w:val="22"/>
        </w:rPr>
      </w:pPr>
    </w:p>
    <w:p w14:paraId="22EC3FDF" w14:textId="77777777" w:rsidR="00EA5C41" w:rsidRPr="008C5DB2" w:rsidRDefault="00EA5C41" w:rsidP="00EA5C41">
      <w:pPr>
        <w:rPr>
          <w:position w:val="6"/>
          <w:sz w:val="22"/>
          <w:szCs w:val="22"/>
        </w:rPr>
      </w:pPr>
      <w:r w:rsidRPr="008C5DB2">
        <w:rPr>
          <w:position w:val="6"/>
          <w:sz w:val="22"/>
          <w:szCs w:val="22"/>
        </w:rPr>
        <w:t>Nazwa Wykonawcy: ................................................................</w:t>
      </w:r>
    </w:p>
    <w:p w14:paraId="5C5B059B" w14:textId="77777777" w:rsidR="00EA5C41" w:rsidRPr="008C5DB2" w:rsidRDefault="00EA5C41" w:rsidP="00EA5C41">
      <w:pPr>
        <w:rPr>
          <w:position w:val="6"/>
          <w:sz w:val="22"/>
          <w:szCs w:val="22"/>
        </w:rPr>
      </w:pPr>
      <w:r w:rsidRPr="008C5DB2">
        <w:rPr>
          <w:position w:val="6"/>
          <w:sz w:val="22"/>
          <w:szCs w:val="22"/>
        </w:rPr>
        <w:t>Siedziba: ..................................................................................</w:t>
      </w:r>
    </w:p>
    <w:p w14:paraId="2AF302F8" w14:textId="77777777" w:rsidR="00EA5C41" w:rsidRPr="00187490" w:rsidRDefault="00EA5C41" w:rsidP="00EA5C41">
      <w:pPr>
        <w:rPr>
          <w:position w:val="6"/>
          <w:sz w:val="22"/>
          <w:szCs w:val="22"/>
          <w:lang w:val="en-US"/>
        </w:rPr>
      </w:pPr>
      <w:proofErr w:type="spellStart"/>
      <w:r w:rsidRPr="00187490">
        <w:rPr>
          <w:position w:val="6"/>
          <w:sz w:val="22"/>
          <w:szCs w:val="22"/>
          <w:lang w:val="en-US"/>
        </w:rPr>
        <w:t>Numer</w:t>
      </w:r>
      <w:proofErr w:type="spellEnd"/>
      <w:r w:rsidRPr="00187490">
        <w:rPr>
          <w:position w:val="6"/>
          <w:sz w:val="22"/>
          <w:szCs w:val="22"/>
          <w:lang w:val="en-US"/>
        </w:rPr>
        <w:t xml:space="preserve"> NIP: .............................................................................</w:t>
      </w:r>
    </w:p>
    <w:p w14:paraId="47C5C101" w14:textId="77777777" w:rsidR="00EA5C41" w:rsidRPr="00187490" w:rsidRDefault="00EA5C41" w:rsidP="00EA5C41">
      <w:pPr>
        <w:rPr>
          <w:position w:val="6"/>
          <w:sz w:val="22"/>
          <w:szCs w:val="22"/>
          <w:lang w:val="en-US"/>
        </w:rPr>
      </w:pPr>
      <w:proofErr w:type="spellStart"/>
      <w:r w:rsidRPr="00187490">
        <w:rPr>
          <w:position w:val="6"/>
          <w:sz w:val="22"/>
          <w:szCs w:val="22"/>
          <w:lang w:val="en-US"/>
        </w:rPr>
        <w:t>Numer</w:t>
      </w:r>
      <w:proofErr w:type="spellEnd"/>
      <w:r w:rsidRPr="00187490">
        <w:rPr>
          <w:position w:val="6"/>
          <w:sz w:val="22"/>
          <w:szCs w:val="22"/>
          <w:lang w:val="en-US"/>
        </w:rPr>
        <w:t xml:space="preserve"> REGON: .....................................................................</w:t>
      </w:r>
    </w:p>
    <w:p w14:paraId="088A2633" w14:textId="77777777" w:rsidR="00EA5C41" w:rsidRDefault="00EA5C41" w:rsidP="00EA5C41">
      <w:pPr>
        <w:rPr>
          <w:position w:val="6"/>
          <w:sz w:val="22"/>
          <w:szCs w:val="22"/>
          <w:lang w:val="de-DE"/>
        </w:rPr>
      </w:pPr>
      <w:proofErr w:type="spellStart"/>
      <w:r w:rsidRPr="008C5DB2">
        <w:rPr>
          <w:position w:val="6"/>
          <w:sz w:val="22"/>
          <w:szCs w:val="22"/>
          <w:lang w:val="de-DE"/>
        </w:rPr>
        <w:t>Numer</w:t>
      </w:r>
      <w:proofErr w:type="spellEnd"/>
      <w:r w:rsidRPr="008C5DB2">
        <w:rPr>
          <w:position w:val="6"/>
          <w:sz w:val="22"/>
          <w:szCs w:val="22"/>
          <w:lang w:val="de-DE"/>
        </w:rPr>
        <w:t xml:space="preserve"> </w:t>
      </w:r>
      <w:proofErr w:type="spellStart"/>
      <w:r w:rsidRPr="008C5DB2">
        <w:rPr>
          <w:position w:val="6"/>
          <w:sz w:val="22"/>
          <w:szCs w:val="22"/>
          <w:lang w:val="de-DE"/>
        </w:rPr>
        <w:t>telefonu</w:t>
      </w:r>
      <w:proofErr w:type="spellEnd"/>
      <w:r w:rsidRPr="008C5DB2">
        <w:rPr>
          <w:position w:val="6"/>
          <w:sz w:val="22"/>
          <w:szCs w:val="22"/>
          <w:lang w:val="de-DE"/>
        </w:rPr>
        <w:t>: .....................................................................</w:t>
      </w:r>
    </w:p>
    <w:p w14:paraId="36E8160B" w14:textId="77777777" w:rsidR="00EA5C41" w:rsidRPr="008C5DB2" w:rsidRDefault="00EA5C41" w:rsidP="00EA5C41">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00A28196" w14:textId="77777777" w:rsidR="00EA5C41" w:rsidRPr="008C5DB2" w:rsidRDefault="00EA5C41" w:rsidP="00EA5C41">
      <w:pPr>
        <w:rPr>
          <w:sz w:val="22"/>
          <w:szCs w:val="22"/>
          <w:lang w:val="de-DE"/>
        </w:rPr>
      </w:pPr>
    </w:p>
    <w:p w14:paraId="755205F2" w14:textId="77777777" w:rsidR="00EA5C41" w:rsidRPr="002E3988" w:rsidRDefault="00EA5C41" w:rsidP="00EA5C41">
      <w:pPr>
        <w:pStyle w:val="Nagwek9"/>
        <w:ind w:hanging="840"/>
        <w:rPr>
          <w:rFonts w:ascii="Times New Roman" w:hAnsi="Times New Roman"/>
          <w:sz w:val="22"/>
          <w:szCs w:val="22"/>
          <w:lang w:val="de-DE"/>
        </w:rPr>
      </w:pPr>
      <w:r w:rsidRPr="008D2FEE">
        <w:rPr>
          <w:rFonts w:ascii="Times New Roman" w:hAnsi="Times New Roman"/>
          <w:sz w:val="24"/>
          <w:szCs w:val="24"/>
          <w:lang w:val="de-DE"/>
        </w:rPr>
        <w:t xml:space="preserve">              </w:t>
      </w:r>
      <w:r w:rsidRPr="002E3988">
        <w:rPr>
          <w:rFonts w:ascii="Times New Roman" w:hAnsi="Times New Roman"/>
          <w:sz w:val="22"/>
          <w:szCs w:val="22"/>
          <w:lang w:val="de-DE"/>
        </w:rPr>
        <w:tab/>
      </w:r>
    </w:p>
    <w:p w14:paraId="66BB066E" w14:textId="77777777" w:rsidR="00EA5C41" w:rsidRDefault="00EA5C41" w:rsidP="00EA5C41">
      <w:pPr>
        <w:pStyle w:val="Nagwek9"/>
        <w:ind w:left="3672" w:firstLine="297"/>
        <w:rPr>
          <w:rFonts w:ascii="Times New Roman" w:hAnsi="Times New Roman"/>
          <w:sz w:val="32"/>
          <w:szCs w:val="32"/>
        </w:rPr>
      </w:pPr>
    </w:p>
    <w:p w14:paraId="2FF29689" w14:textId="77777777" w:rsidR="00EA5C41" w:rsidRPr="002E3988" w:rsidRDefault="00EA5C41" w:rsidP="00EA5C41">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0885C0D1" w14:textId="77777777" w:rsidR="00EA5C41" w:rsidRPr="002E3988" w:rsidRDefault="00EA5C41" w:rsidP="00EA5C41">
      <w:pPr>
        <w:ind w:left="3540" w:firstLine="429"/>
        <w:rPr>
          <w:b/>
          <w:sz w:val="32"/>
          <w:szCs w:val="32"/>
        </w:rPr>
      </w:pPr>
      <w:r w:rsidRPr="002E3988">
        <w:rPr>
          <w:b/>
          <w:sz w:val="32"/>
          <w:szCs w:val="32"/>
        </w:rPr>
        <w:t>34-400 Nowy Targ, ul. Bulwarowa 9</w:t>
      </w:r>
    </w:p>
    <w:p w14:paraId="0E42CA80" w14:textId="77777777" w:rsidR="00EA5C41" w:rsidRPr="00600B3E" w:rsidRDefault="00EA5C41" w:rsidP="00EA5C41">
      <w:pPr>
        <w:ind w:left="2832" w:firstLine="708"/>
        <w:rPr>
          <w:b/>
          <w:sz w:val="26"/>
          <w:szCs w:val="26"/>
        </w:rPr>
      </w:pPr>
    </w:p>
    <w:p w14:paraId="335F494C" w14:textId="77777777" w:rsidR="00EA5C41" w:rsidRPr="00600B3E" w:rsidRDefault="00EA5C41" w:rsidP="00EA5C41">
      <w:pPr>
        <w:rPr>
          <w:sz w:val="4"/>
          <w:szCs w:val="4"/>
        </w:rPr>
      </w:pPr>
    </w:p>
    <w:p w14:paraId="698BB64F" w14:textId="77777777" w:rsidR="00EA5C41" w:rsidRPr="008C5DB2" w:rsidRDefault="00EA5C41" w:rsidP="00EA5C41">
      <w:pPr>
        <w:jc w:val="center"/>
        <w:rPr>
          <w:b/>
          <w:sz w:val="36"/>
          <w:szCs w:val="36"/>
        </w:rPr>
      </w:pPr>
      <w:r w:rsidRPr="008C5DB2">
        <w:rPr>
          <w:b/>
          <w:sz w:val="36"/>
          <w:szCs w:val="36"/>
        </w:rPr>
        <w:t>OFERTA  PRZETARGOWA</w:t>
      </w:r>
    </w:p>
    <w:p w14:paraId="2FDDDC67" w14:textId="77777777" w:rsidR="00EA5C41" w:rsidRDefault="00EA5C41" w:rsidP="00EA5C41">
      <w:pPr>
        <w:pStyle w:val="Tekstpodstawowy"/>
        <w:widowControl/>
        <w:rPr>
          <w:i w:val="0"/>
          <w:sz w:val="22"/>
          <w:szCs w:val="22"/>
        </w:rPr>
      </w:pPr>
    </w:p>
    <w:p w14:paraId="6D5D1DE0" w14:textId="77777777" w:rsidR="00EA5C41" w:rsidRPr="002B27FE" w:rsidRDefault="00EA5C41" w:rsidP="00EA5C41">
      <w:pPr>
        <w:pStyle w:val="Tekstpodstawowy"/>
        <w:widowControl/>
        <w:rPr>
          <w:i w:val="0"/>
          <w:sz w:val="22"/>
          <w:szCs w:val="22"/>
        </w:rPr>
      </w:pPr>
    </w:p>
    <w:p w14:paraId="28501F00" w14:textId="35682EB3" w:rsidR="00EA5C41" w:rsidRPr="008C5DB2" w:rsidRDefault="00EA5C41" w:rsidP="00EA5C41">
      <w:pPr>
        <w:jc w:val="both"/>
        <w:rPr>
          <w:b/>
          <w:bCs/>
          <w:szCs w:val="24"/>
        </w:rPr>
      </w:pPr>
      <w:r w:rsidRPr="00242540">
        <w:rPr>
          <w:szCs w:val="24"/>
        </w:rPr>
        <w:t xml:space="preserve">Stosownie do ogłoszonego przez Gminę Nowy Targ </w:t>
      </w:r>
      <w:r>
        <w:rPr>
          <w:szCs w:val="24"/>
        </w:rPr>
        <w:t>postępowania o udzielenie zamówienia publicznego prowadzonego w trybie podstawowym bez negocjacji</w:t>
      </w:r>
      <w:r w:rsidRPr="00242540">
        <w:rPr>
          <w:szCs w:val="24"/>
        </w:rPr>
        <w:t xml:space="preserve"> znak: </w:t>
      </w:r>
      <w:r>
        <w:rPr>
          <w:b/>
          <w:szCs w:val="24"/>
        </w:rPr>
        <w:t>GPI-ZPI.271.1.</w:t>
      </w:r>
      <w:r w:rsidR="00126CA6">
        <w:rPr>
          <w:b/>
          <w:szCs w:val="24"/>
        </w:rPr>
        <w:t>22</w:t>
      </w:r>
      <w:r>
        <w:rPr>
          <w:b/>
          <w:szCs w:val="24"/>
        </w:rPr>
        <w:t>.2024</w:t>
      </w:r>
      <w:r w:rsidRPr="00242540">
        <w:rPr>
          <w:szCs w:val="24"/>
        </w:rPr>
        <w:t>, ogłoszonego w</w:t>
      </w:r>
      <w:r>
        <w:rPr>
          <w:szCs w:val="24"/>
        </w:rPr>
        <w:t> </w:t>
      </w:r>
      <w:r w:rsidRPr="00242540">
        <w:rPr>
          <w:szCs w:val="24"/>
        </w:rPr>
        <w:t xml:space="preserve">dniu </w:t>
      </w:r>
      <w:r w:rsidR="006355F0">
        <w:rPr>
          <w:b/>
          <w:szCs w:val="24"/>
        </w:rPr>
        <w:t>7</w:t>
      </w:r>
      <w:r w:rsidR="00E81556">
        <w:rPr>
          <w:b/>
          <w:szCs w:val="24"/>
        </w:rPr>
        <w:t xml:space="preserve"> listopada </w:t>
      </w:r>
      <w:r>
        <w:rPr>
          <w:b/>
          <w:szCs w:val="24"/>
        </w:rPr>
        <w:t>2024 r.</w:t>
      </w:r>
      <w:r w:rsidRPr="00242540">
        <w:rPr>
          <w:szCs w:val="24"/>
        </w:rPr>
        <w:t xml:space="preserve"> </w:t>
      </w:r>
      <w:r w:rsidR="00DE4738">
        <w:rPr>
          <w:szCs w:val="24"/>
        </w:rPr>
        <w:t xml:space="preserve">w BZP </w:t>
      </w:r>
      <w:r w:rsidRPr="00736898">
        <w:rPr>
          <w:b/>
          <w:bCs/>
          <w:szCs w:val="24"/>
        </w:rPr>
        <w:t>nr</w:t>
      </w:r>
      <w:r w:rsidR="001E2E4D">
        <w:rPr>
          <w:b/>
          <w:bCs/>
          <w:szCs w:val="24"/>
        </w:rPr>
        <w:t xml:space="preserve"> </w:t>
      </w:r>
      <w:r w:rsidR="00930786" w:rsidRPr="00930786">
        <w:rPr>
          <w:b/>
          <w:bCs/>
          <w:szCs w:val="24"/>
        </w:rPr>
        <w:t xml:space="preserve">2024/BZP 00582467/01 </w:t>
      </w:r>
      <w:r w:rsidRPr="00242540">
        <w:rPr>
          <w:szCs w:val="24"/>
        </w:rPr>
        <w:t>na</w:t>
      </w:r>
      <w:r>
        <w:rPr>
          <w:szCs w:val="24"/>
        </w:rPr>
        <w:t>:</w:t>
      </w:r>
      <w:r w:rsidRPr="00242540">
        <w:rPr>
          <w:b/>
          <w:szCs w:val="24"/>
        </w:rPr>
        <w:t xml:space="preserve"> </w:t>
      </w:r>
      <w:r w:rsidR="00126CA6" w:rsidRPr="00126CA6">
        <w:rPr>
          <w:b/>
          <w:bCs/>
          <w:szCs w:val="24"/>
        </w:rPr>
        <w:t>Remont drogi gminnej nr 363059K (ul. Podhalańska) w km 0+005 do 0+955 w Krauszowie, gmina Nowy Targ</w:t>
      </w:r>
      <w:r w:rsidRPr="00C00183">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roboty budowlanej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w:t>
      </w:r>
      <w:r>
        <w:rPr>
          <w:szCs w:val="24"/>
        </w:rPr>
        <w:t xml:space="preserve"> ryczałtowa</w:t>
      </w:r>
      <w:r w:rsidRPr="00242540">
        <w:rPr>
          <w:szCs w:val="24"/>
        </w:rPr>
        <w:t xml:space="preserve"> zamówienia wynosi:</w:t>
      </w:r>
    </w:p>
    <w:p w14:paraId="24C209F6" w14:textId="77777777" w:rsidR="00EA5C41" w:rsidRDefault="00EA5C41" w:rsidP="00EA5C41">
      <w:pPr>
        <w:jc w:val="both"/>
      </w:pPr>
    </w:p>
    <w:p w14:paraId="4304D65E" w14:textId="77777777" w:rsidR="00EA5C41" w:rsidRDefault="00EA5C41" w:rsidP="00EA5C41">
      <w:pPr>
        <w:jc w:val="both"/>
      </w:pPr>
    </w:p>
    <w:p w14:paraId="2BA0B03D" w14:textId="77777777" w:rsidR="00EA5C41" w:rsidRDefault="00EA5C41" w:rsidP="00EA5C41">
      <w:pPr>
        <w:jc w:val="both"/>
      </w:pPr>
    </w:p>
    <w:p w14:paraId="390EA32C" w14:textId="77777777" w:rsidR="00126CA6" w:rsidRDefault="00126CA6" w:rsidP="00126CA6">
      <w:pPr>
        <w:jc w:val="both"/>
      </w:pPr>
      <w:r w:rsidRPr="00600B3E">
        <w:t>................................................</w:t>
      </w:r>
    </w:p>
    <w:p w14:paraId="0196A2D5" w14:textId="77777777" w:rsidR="00126CA6" w:rsidRPr="005D18F3" w:rsidRDefault="00126CA6" w:rsidP="00126CA6">
      <w:pPr>
        <w:jc w:val="both"/>
      </w:pPr>
      <w:r>
        <w:t xml:space="preserve">            </w:t>
      </w:r>
      <w:r w:rsidRPr="00DD3E9D">
        <w:rPr>
          <w:b/>
          <w:bCs/>
          <w:sz w:val="22"/>
          <w:szCs w:val="22"/>
        </w:rPr>
        <w:t xml:space="preserve"> (kwota brutto)</w:t>
      </w:r>
    </w:p>
    <w:p w14:paraId="5EB6AF9F" w14:textId="77777777" w:rsidR="00EA5C41" w:rsidRPr="00242540" w:rsidRDefault="00EA5C41" w:rsidP="00EA5C41">
      <w:pPr>
        <w:jc w:val="both"/>
        <w:rPr>
          <w:i/>
          <w:szCs w:val="24"/>
        </w:rPr>
      </w:pPr>
    </w:p>
    <w:p w14:paraId="217C6252" w14:textId="77777777" w:rsidR="00EA5C41" w:rsidRDefault="00EA5C41" w:rsidP="00EA5C41">
      <w:pPr>
        <w:pStyle w:val="Tekstpodstawowy"/>
        <w:widowControl/>
        <w:rPr>
          <w:b/>
          <w:bCs/>
          <w:i w:val="0"/>
          <w:szCs w:val="24"/>
        </w:rPr>
      </w:pPr>
    </w:p>
    <w:p w14:paraId="3BD4AB6C" w14:textId="77777777" w:rsidR="00EA5C41" w:rsidRDefault="00EA5C41" w:rsidP="00EA5C41">
      <w:pPr>
        <w:pStyle w:val="Tekstpodstawowy"/>
        <w:widowControl/>
        <w:rPr>
          <w:b/>
          <w:bCs/>
          <w:i w:val="0"/>
          <w:szCs w:val="24"/>
        </w:rPr>
      </w:pPr>
      <w:r w:rsidRPr="0094278E">
        <w:rPr>
          <w:b/>
          <w:bCs/>
          <w:i w:val="0"/>
          <w:szCs w:val="24"/>
        </w:rPr>
        <w:t>Okres gwarancji: ................................... miesięcy (min. 36 miesięcy, max. 60 miesięcy).</w:t>
      </w:r>
    </w:p>
    <w:p w14:paraId="46B2D423" w14:textId="77777777" w:rsidR="00DE4738" w:rsidRPr="0094278E" w:rsidRDefault="00DE4738" w:rsidP="00EA5C41">
      <w:pPr>
        <w:pStyle w:val="Tekstpodstawowy"/>
        <w:widowControl/>
        <w:rPr>
          <w:b/>
          <w:bCs/>
          <w:i w:val="0"/>
          <w:szCs w:val="24"/>
        </w:rPr>
      </w:pPr>
    </w:p>
    <w:p w14:paraId="68C11A96" w14:textId="77777777" w:rsidR="00EA5C41" w:rsidRPr="008D2FEE" w:rsidRDefault="00EA5C41" w:rsidP="00EA5C41">
      <w:pPr>
        <w:pStyle w:val="Tekstpodstawowy"/>
        <w:rPr>
          <w:i w:val="0"/>
          <w:position w:val="10"/>
          <w:sz w:val="22"/>
          <w:szCs w:val="22"/>
        </w:rPr>
      </w:pPr>
    </w:p>
    <w:p w14:paraId="5325C9DA" w14:textId="77777777" w:rsidR="00EA5C41" w:rsidRPr="008D2FEE" w:rsidRDefault="00EA5C41" w:rsidP="00EA5C41">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6BBD9678" w14:textId="77777777" w:rsidR="00EA5C41" w:rsidRPr="002E3988" w:rsidRDefault="00EA5C41" w:rsidP="00EA5C41">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63427779" w14:textId="77777777" w:rsidR="00EA5C41" w:rsidRDefault="00EA5C41" w:rsidP="00EA5C41">
      <w:pPr>
        <w:pStyle w:val="Tekstpodstawowy"/>
        <w:widowControl/>
        <w:rPr>
          <w:i w:val="0"/>
          <w:position w:val="10"/>
          <w:sz w:val="20"/>
        </w:rPr>
      </w:pPr>
    </w:p>
    <w:p w14:paraId="07EE3CCB" w14:textId="77777777" w:rsidR="00EA5C41" w:rsidRDefault="00EA5C41" w:rsidP="00EA5C41">
      <w:pPr>
        <w:pStyle w:val="Tekstpodstawowy"/>
        <w:widowControl/>
        <w:rPr>
          <w:i w:val="0"/>
          <w:position w:val="10"/>
          <w:sz w:val="20"/>
        </w:rPr>
      </w:pPr>
      <w:r>
        <w:rPr>
          <w:i w:val="0"/>
          <w:position w:val="10"/>
          <w:sz w:val="20"/>
        </w:rPr>
        <w:t>2.  Oświadczam(y)</w:t>
      </w:r>
      <w:r w:rsidRPr="00012BEF">
        <w:rPr>
          <w:i w:val="0"/>
          <w:position w:val="10"/>
          <w:sz w:val="20"/>
        </w:rPr>
        <w:t>, że:</w:t>
      </w:r>
    </w:p>
    <w:p w14:paraId="599EF76F" w14:textId="77777777" w:rsidR="00EA5C41" w:rsidRDefault="00EA5C41" w:rsidP="00EA5C41">
      <w:pPr>
        <w:pStyle w:val="Tekstpodstawowy"/>
        <w:numPr>
          <w:ilvl w:val="0"/>
          <w:numId w:val="63"/>
        </w:numPr>
        <w:rPr>
          <w:i w:val="0"/>
          <w:position w:val="10"/>
          <w:sz w:val="20"/>
        </w:rPr>
      </w:pPr>
      <w:r w:rsidRPr="002E3988">
        <w:rPr>
          <w:i w:val="0"/>
          <w:position w:val="10"/>
          <w:sz w:val="20"/>
        </w:rPr>
        <w:t>powyższa cena zawierają wszystkie koszty, jakie ponosi Zamawiający</w:t>
      </w:r>
      <w:r>
        <w:rPr>
          <w:i w:val="0"/>
          <w:position w:val="10"/>
          <w:sz w:val="20"/>
        </w:rPr>
        <w:t>,</w:t>
      </w:r>
    </w:p>
    <w:p w14:paraId="4287464D" w14:textId="77777777" w:rsidR="00EA5C41" w:rsidRDefault="00EA5C41" w:rsidP="00EA5C41">
      <w:pPr>
        <w:pStyle w:val="Tekstpodstawowy"/>
        <w:numPr>
          <w:ilvl w:val="0"/>
          <w:numId w:val="63"/>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5AA0BDCE" w14:textId="77777777" w:rsidR="00EA5C41" w:rsidRDefault="00EA5C41" w:rsidP="00EA5C41">
      <w:pPr>
        <w:pStyle w:val="Tekstpodstawowy"/>
        <w:numPr>
          <w:ilvl w:val="0"/>
          <w:numId w:val="63"/>
        </w:numPr>
        <w:rPr>
          <w:i w:val="0"/>
          <w:position w:val="10"/>
          <w:sz w:val="20"/>
        </w:rPr>
      </w:pPr>
      <w:r w:rsidRPr="002E3988">
        <w:rPr>
          <w:i w:val="0"/>
          <w:position w:val="10"/>
          <w:sz w:val="20"/>
        </w:rPr>
        <w:lastRenderedPageBreak/>
        <w:t>uważam/y się za związanych niniejszą ofertą przez okres wskazany w SWZ</w:t>
      </w:r>
      <w:r>
        <w:rPr>
          <w:i w:val="0"/>
          <w:position w:val="10"/>
          <w:sz w:val="20"/>
        </w:rPr>
        <w:t>,</w:t>
      </w:r>
    </w:p>
    <w:p w14:paraId="639E6CC3" w14:textId="77777777" w:rsidR="00EA5C41" w:rsidRDefault="00EA5C41" w:rsidP="00EA5C41">
      <w:pPr>
        <w:pStyle w:val="Tekstpodstawowy"/>
        <w:numPr>
          <w:ilvl w:val="0"/>
          <w:numId w:val="63"/>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4FBF6861" w14:textId="77777777" w:rsidR="00EA5C41" w:rsidRPr="005952BB" w:rsidRDefault="00EA5C41" w:rsidP="00EA5C41">
      <w:pPr>
        <w:pStyle w:val="Tekstpodstawowy"/>
        <w:numPr>
          <w:ilvl w:val="0"/>
          <w:numId w:val="63"/>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7D142E85" w14:textId="77777777" w:rsidR="00EA5C41" w:rsidRPr="005952BB" w:rsidRDefault="00EA5C41" w:rsidP="00EA5C41">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0A49A9FE" w14:textId="77777777" w:rsidR="00EA5C41" w:rsidRDefault="00EA5C41" w:rsidP="00EA5C41">
      <w:pPr>
        <w:pStyle w:val="Tekstpodstawowy"/>
        <w:numPr>
          <w:ilvl w:val="0"/>
          <w:numId w:val="63"/>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470B2A8C" w14:textId="77777777" w:rsidR="00EA5C41" w:rsidRDefault="00EA5C41" w:rsidP="00EA5C41">
      <w:pPr>
        <w:pStyle w:val="Tekstpodstawowy"/>
        <w:numPr>
          <w:ilvl w:val="0"/>
          <w:numId w:val="63"/>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126C1C52" w14:textId="77777777" w:rsidR="00EA5C41" w:rsidRPr="005952BB" w:rsidRDefault="00EA5C41" w:rsidP="00EA5C41">
      <w:pPr>
        <w:pStyle w:val="Tekstpodstawowy"/>
        <w:rPr>
          <w:i w:val="0"/>
          <w:position w:val="10"/>
          <w:sz w:val="20"/>
        </w:rPr>
      </w:pPr>
    </w:p>
    <w:p w14:paraId="58873900" w14:textId="77777777" w:rsidR="00EA5C41" w:rsidRPr="005952BB" w:rsidRDefault="00EA5C41" w:rsidP="00EA5C41">
      <w:pPr>
        <w:pStyle w:val="Tekstpodstawowy"/>
        <w:ind w:left="284" w:hanging="284"/>
        <w:rPr>
          <w:i w:val="0"/>
          <w:sz w:val="20"/>
        </w:rPr>
      </w:pPr>
      <w:r>
        <w:rPr>
          <w:i w:val="0"/>
          <w:sz w:val="20"/>
        </w:rPr>
        <w:t>3.</w:t>
      </w:r>
      <w:r>
        <w:rPr>
          <w:i w:val="0"/>
          <w:sz w:val="20"/>
        </w:rPr>
        <w:tab/>
      </w:r>
      <w:r w:rsidRPr="005952BB">
        <w:rPr>
          <w:i w:val="0"/>
          <w:sz w:val="20"/>
        </w:rPr>
        <w:t xml:space="preserve">Składając niniejszą ofertę, zgodnie z art. 225 ust. 1 ustawy </w:t>
      </w:r>
      <w:proofErr w:type="spellStart"/>
      <w:r w:rsidRPr="005952BB">
        <w:rPr>
          <w:i w:val="0"/>
          <w:sz w:val="20"/>
        </w:rPr>
        <w:t>Pzp</w:t>
      </w:r>
      <w:proofErr w:type="spellEnd"/>
      <w:r w:rsidRPr="005952BB">
        <w:rPr>
          <w:i w:val="0"/>
          <w:sz w:val="20"/>
        </w:rPr>
        <w:t xml:space="preserve"> informuję, że wybór oferty :</w:t>
      </w:r>
    </w:p>
    <w:p w14:paraId="56A28C37" w14:textId="77777777" w:rsidR="00EA5C41" w:rsidRDefault="00EA5C41" w:rsidP="00EA5C41">
      <w:pPr>
        <w:pStyle w:val="Tekstpodstawowy"/>
        <w:rPr>
          <w:i w:val="0"/>
          <w:sz w:val="20"/>
        </w:rPr>
      </w:pPr>
    </w:p>
    <w:p w14:paraId="34EA044E" w14:textId="77777777" w:rsidR="00EA5C41" w:rsidRPr="000630FA" w:rsidRDefault="00EA5C41" w:rsidP="00EA5C41">
      <w:pPr>
        <w:pStyle w:val="Tekstpodstawowy"/>
        <w:rPr>
          <w:i w:val="0"/>
          <w:sz w:val="20"/>
        </w:rPr>
      </w:pPr>
      <w:r w:rsidRPr="000630FA">
        <w:rPr>
          <w:i w:val="0"/>
          <w:sz w:val="20"/>
        </w:rPr>
        <w:t>* zaznaczyć właściwe</w:t>
      </w:r>
    </w:p>
    <w:p w14:paraId="10B3F483" w14:textId="77777777" w:rsidR="00EA5C41" w:rsidRPr="000630FA" w:rsidRDefault="00EA5C41" w:rsidP="00EA5C41">
      <w:pPr>
        <w:pStyle w:val="Tekstpodstawowy"/>
        <w:rPr>
          <w:i w:val="0"/>
          <w:sz w:val="20"/>
        </w:rPr>
      </w:pPr>
      <w:r w:rsidRPr="000630FA">
        <w:rPr>
          <w:rFonts w:ascii="Cambria" w:hAnsi="Cambria"/>
          <w:b/>
          <w:noProof/>
          <w:sz w:val="20"/>
          <w:u w:val="single"/>
        </w:rPr>
        <mc:AlternateContent>
          <mc:Choice Requires="wps">
            <w:drawing>
              <wp:anchor distT="0" distB="0" distL="114300" distR="114300" simplePos="0" relativeHeight="251663360" behindDoc="0" locked="0" layoutInCell="1" allowOverlap="1" wp14:anchorId="079AEF55" wp14:editId="5DDC38DD">
                <wp:simplePos x="0" y="0"/>
                <wp:positionH relativeFrom="margin">
                  <wp:align>left</wp:align>
                </wp:positionH>
                <wp:positionV relativeFrom="paragraph">
                  <wp:posOffset>95885</wp:posOffset>
                </wp:positionV>
                <wp:extent cx="198120" cy="182880"/>
                <wp:effectExtent l="0" t="0" r="11430" b="26670"/>
                <wp:wrapNone/>
                <wp:docPr id="651175429" name="Prostokąt 651175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93D68" id="Prostokąt 651175429"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62B806B3" w14:textId="77777777" w:rsidR="00EA5C41" w:rsidRPr="000630FA" w:rsidRDefault="00EA5C41" w:rsidP="00EA5C41">
      <w:pPr>
        <w:pStyle w:val="Tekstpodstawowy"/>
        <w:rPr>
          <w:i w:val="0"/>
          <w:sz w:val="20"/>
        </w:rPr>
      </w:pPr>
      <w:r w:rsidRPr="000630FA">
        <w:rPr>
          <w:i w:val="0"/>
          <w:sz w:val="20"/>
        </w:rPr>
        <w:t xml:space="preserve">           nie będzie prowadzić do powstania obowiązku podatkowego po stronie Zamawiającego, zgodnie z przepisami o podatku od towarów i usług, który miałby obowiązek rozliczyć,</w:t>
      </w:r>
    </w:p>
    <w:p w14:paraId="48E5FB4F" w14:textId="77777777" w:rsidR="00EA5C41" w:rsidRPr="000630FA" w:rsidRDefault="00EA5C41" w:rsidP="00EA5C41">
      <w:pPr>
        <w:pStyle w:val="Tekstpodstawowy"/>
        <w:rPr>
          <w:i w:val="0"/>
          <w:sz w:val="20"/>
        </w:rPr>
      </w:pPr>
      <w:r w:rsidRPr="000630FA">
        <w:rPr>
          <w:rFonts w:ascii="Cambria" w:hAnsi="Cambria"/>
          <w:b/>
          <w:noProof/>
          <w:sz w:val="20"/>
          <w:u w:val="single"/>
        </w:rPr>
        <mc:AlternateContent>
          <mc:Choice Requires="wps">
            <w:drawing>
              <wp:anchor distT="0" distB="0" distL="114300" distR="114300" simplePos="0" relativeHeight="251665408" behindDoc="0" locked="0" layoutInCell="1" allowOverlap="1" wp14:anchorId="647E5DD6" wp14:editId="5EE2B5A1">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79C74"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39E6F053" w14:textId="77777777" w:rsidR="00EA5C41" w:rsidRPr="000630FA" w:rsidRDefault="00EA5C41" w:rsidP="00EA5C41">
      <w:pPr>
        <w:pStyle w:val="Tekstpodstawowy"/>
        <w:rPr>
          <w:i w:val="0"/>
          <w:sz w:val="20"/>
        </w:rPr>
      </w:pPr>
      <w:r w:rsidRPr="000630FA">
        <w:rPr>
          <w:i w:val="0"/>
          <w:sz w:val="20"/>
        </w:rPr>
        <w:t xml:space="preserve">          będzie prowadzić do prowadzić do powstania u Zamawiającego obowiązku podatkowego następujących towarów/usług:</w:t>
      </w:r>
    </w:p>
    <w:p w14:paraId="6B9E65D5" w14:textId="77777777" w:rsidR="00EA5C41" w:rsidRPr="005952BB" w:rsidRDefault="00EA5C41" w:rsidP="00EA5C41">
      <w:pPr>
        <w:pStyle w:val="Tekstpodstawowy"/>
        <w:ind w:left="284" w:hanging="284"/>
        <w:rPr>
          <w:i w:val="0"/>
          <w:sz w:val="20"/>
        </w:rPr>
      </w:pPr>
    </w:p>
    <w:p w14:paraId="36B599BC" w14:textId="77777777" w:rsidR="00EA5C41" w:rsidRPr="005952BB" w:rsidRDefault="00EA5C41" w:rsidP="00EA5C41">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6FD796CA" w14:textId="77777777" w:rsidR="00EA5C41" w:rsidRDefault="00EA5C41" w:rsidP="00EA5C41">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3CC0A6E3" w14:textId="77777777" w:rsidR="00EA5C41" w:rsidRPr="005952BB" w:rsidRDefault="00EA5C41" w:rsidP="00EA5C41">
      <w:pPr>
        <w:pStyle w:val="Tekstpodstawowy"/>
        <w:ind w:left="284" w:hanging="284"/>
        <w:rPr>
          <w:iCs/>
          <w:sz w:val="16"/>
          <w:szCs w:val="16"/>
        </w:rPr>
      </w:pPr>
    </w:p>
    <w:p w14:paraId="45CF34B2" w14:textId="77777777" w:rsidR="00EA5C41" w:rsidRDefault="00EA5C41" w:rsidP="00EA5C41">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39256F86" w14:textId="77777777" w:rsidR="00EA5C41" w:rsidRPr="005952BB" w:rsidRDefault="00EA5C41" w:rsidP="00EA5C41">
      <w:pPr>
        <w:pStyle w:val="Tekstpodstawowy"/>
        <w:ind w:left="284" w:hanging="284"/>
        <w:rPr>
          <w:iCs/>
          <w:sz w:val="16"/>
          <w:szCs w:val="16"/>
        </w:rPr>
      </w:pPr>
    </w:p>
    <w:p w14:paraId="6C343FDE" w14:textId="77777777" w:rsidR="00EA5C41" w:rsidRPr="00E943B1" w:rsidRDefault="00EA5C41" w:rsidP="00EA5C41">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2B831FD6" w14:textId="77777777" w:rsidR="00EA5C41" w:rsidRPr="00E943B1" w:rsidRDefault="00EA5C41" w:rsidP="00EA5C41">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3A5EC7FE" wp14:editId="612B2154">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C603A"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4EAA8D59" wp14:editId="7FFD7681">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DD52DB"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606915B4" w14:textId="77777777" w:rsidR="00EA5C41" w:rsidRDefault="00EA5C41" w:rsidP="00EA5C41">
      <w:pPr>
        <w:rPr>
          <w:sz w:val="20"/>
        </w:rPr>
      </w:pPr>
      <w:r>
        <w:rPr>
          <w:sz w:val="20"/>
        </w:rPr>
        <w:t xml:space="preserve">            mikroprzedsiębiorstwem    </w:t>
      </w:r>
    </w:p>
    <w:p w14:paraId="3A7286BD" w14:textId="77777777" w:rsidR="00EA5C41" w:rsidRDefault="00EA5C41" w:rsidP="00EA5C41">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39B837A3" wp14:editId="6B3B3CF5">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7AB76"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56A7CD29" w14:textId="77777777" w:rsidR="00EA5C41" w:rsidRDefault="00EA5C41" w:rsidP="00EA5C41">
      <w:pPr>
        <w:ind w:firstLine="567"/>
        <w:rPr>
          <w:sz w:val="20"/>
        </w:rPr>
      </w:pPr>
      <w:r>
        <w:rPr>
          <w:sz w:val="20"/>
        </w:rPr>
        <w:t>małym przedsiębiorstwem</w:t>
      </w:r>
    </w:p>
    <w:p w14:paraId="7E768930" w14:textId="77777777" w:rsidR="00EA5C41" w:rsidRDefault="00EA5C41" w:rsidP="00EA5C41">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5A9E6D8D" wp14:editId="0ADD9F74">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08151814" w14:textId="77777777" w:rsidR="00EA5C41" w:rsidRDefault="00EA5C41" w:rsidP="00EA5C41">
                            <w:pPr>
                              <w:jc w:val="center"/>
                            </w:pPr>
                          </w:p>
                          <w:p w14:paraId="2C497874" w14:textId="77777777" w:rsidR="00EA5C41" w:rsidRDefault="00EA5C41" w:rsidP="00EA5C41">
                            <w:pPr>
                              <w:jc w:val="center"/>
                            </w:pPr>
                          </w:p>
                          <w:p w14:paraId="199ED508" w14:textId="77777777" w:rsidR="00EA5C41" w:rsidRDefault="00EA5C41" w:rsidP="00EA5C41">
                            <w:pPr>
                              <w:jc w:val="center"/>
                            </w:pPr>
                            <w:r>
                              <w:rPr>
                                <w:rFonts w:ascii="Calibri" w:hAnsi="Calibri" w:cs="Calibri"/>
                                <w:noProof/>
                              </w:rPr>
                              <w:drawing>
                                <wp:inline distT="0" distB="0" distL="0" distR="0" wp14:anchorId="4D28166B" wp14:editId="15F0DA6B">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E6D8D"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08151814" w14:textId="77777777" w:rsidR="00EA5C41" w:rsidRDefault="00EA5C41" w:rsidP="00EA5C41">
                      <w:pPr>
                        <w:jc w:val="center"/>
                      </w:pPr>
                    </w:p>
                    <w:p w14:paraId="2C497874" w14:textId="77777777" w:rsidR="00EA5C41" w:rsidRDefault="00EA5C41" w:rsidP="00EA5C41">
                      <w:pPr>
                        <w:jc w:val="center"/>
                      </w:pPr>
                    </w:p>
                    <w:p w14:paraId="199ED508" w14:textId="77777777" w:rsidR="00EA5C41" w:rsidRDefault="00EA5C41" w:rsidP="00EA5C41">
                      <w:pPr>
                        <w:jc w:val="center"/>
                      </w:pPr>
                      <w:r>
                        <w:rPr>
                          <w:rFonts w:ascii="Calibri" w:hAnsi="Calibri" w:cs="Calibri"/>
                          <w:noProof/>
                        </w:rPr>
                        <w:drawing>
                          <wp:inline distT="0" distB="0" distL="0" distR="0" wp14:anchorId="4D28166B" wp14:editId="15F0DA6B">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2479FAD6" w14:textId="77777777" w:rsidR="00EA5C41" w:rsidRDefault="00EA5C41" w:rsidP="00EA5C41">
      <w:pPr>
        <w:ind w:firstLine="567"/>
        <w:rPr>
          <w:sz w:val="20"/>
        </w:rPr>
      </w:pPr>
      <w:r>
        <w:rPr>
          <w:sz w:val="20"/>
        </w:rPr>
        <w:t>średnim przedsiębiorstwem</w:t>
      </w:r>
    </w:p>
    <w:p w14:paraId="7698BC14" w14:textId="77777777" w:rsidR="00EA5C41" w:rsidRDefault="00EA5C41" w:rsidP="00EA5C41">
      <w:pPr>
        <w:pStyle w:val="Tekstpodstawowy"/>
        <w:rPr>
          <w:sz w:val="20"/>
        </w:rPr>
      </w:pPr>
    </w:p>
    <w:p w14:paraId="5C745163" w14:textId="77777777" w:rsidR="00EA5C41" w:rsidRDefault="00EA5C41" w:rsidP="00EA5C41">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733AE7D3" wp14:editId="35DC7CD1">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B8CCF"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75632232" w14:textId="77777777" w:rsidR="00EA5C41" w:rsidRDefault="00EA5C41" w:rsidP="00EA5C41">
      <w:pPr>
        <w:ind w:firstLine="567"/>
        <w:rPr>
          <w:sz w:val="20"/>
        </w:rPr>
      </w:pPr>
    </w:p>
    <w:p w14:paraId="7723D331" w14:textId="77777777" w:rsidR="00EA5C41" w:rsidRPr="00D34CE7" w:rsidRDefault="00EA5C41" w:rsidP="00EA5C41">
      <w:pPr>
        <w:rPr>
          <w:sz w:val="10"/>
          <w:szCs w:val="10"/>
        </w:rPr>
      </w:pPr>
    </w:p>
    <w:p w14:paraId="346A08E5" w14:textId="77777777" w:rsidR="00EA5C41" w:rsidRDefault="00EA5C41" w:rsidP="00EA5C41">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66AD3ECE" wp14:editId="1F4F5FB8">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272A9"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62E40A0A" w14:textId="77777777" w:rsidR="00EA5C41" w:rsidRDefault="00EA5C41" w:rsidP="00EA5C41">
      <w:pPr>
        <w:ind w:firstLine="567"/>
        <w:rPr>
          <w:sz w:val="20"/>
        </w:rPr>
      </w:pPr>
    </w:p>
    <w:p w14:paraId="6161FB18" w14:textId="77777777" w:rsidR="00EA5C41" w:rsidRPr="00D34CE7" w:rsidRDefault="00EA5C41" w:rsidP="00EA5C41">
      <w:pPr>
        <w:ind w:firstLine="567"/>
        <w:rPr>
          <w:sz w:val="10"/>
          <w:szCs w:val="10"/>
        </w:rPr>
      </w:pPr>
    </w:p>
    <w:p w14:paraId="06EAC348" w14:textId="77777777" w:rsidR="00EA5C41" w:rsidRDefault="00EA5C41" w:rsidP="00EA5C41">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4317EB7D" wp14:editId="07B1E57E">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2C6B3"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7752426C" w14:textId="77777777" w:rsidR="00EA5C41" w:rsidRPr="00623208" w:rsidRDefault="00EA5C41" w:rsidP="00EA5C41">
      <w:pPr>
        <w:pStyle w:val="Nagwek8"/>
        <w:ind w:left="360"/>
        <w:jc w:val="left"/>
        <w:rPr>
          <w:i/>
          <w:iCs/>
        </w:rPr>
      </w:pPr>
    </w:p>
    <w:p w14:paraId="29CB1BF4" w14:textId="77777777" w:rsidR="00EA5C41" w:rsidRDefault="00EA5C41" w:rsidP="00EA5C41">
      <w:pPr>
        <w:pStyle w:val="Tekstpodstawowy"/>
        <w:widowControl/>
        <w:rPr>
          <w:i w:val="0"/>
          <w:sz w:val="20"/>
        </w:rPr>
      </w:pPr>
      <w:r w:rsidRPr="00E943B1">
        <w:rPr>
          <w:i w:val="0"/>
          <w:sz w:val="20"/>
        </w:rPr>
        <w:t>* zaznaczyć właściwe</w:t>
      </w:r>
    </w:p>
    <w:p w14:paraId="6FFC16B6" w14:textId="77777777" w:rsidR="00EA5C41" w:rsidRPr="006406E3" w:rsidRDefault="00EA5C41" w:rsidP="00EA5C41">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3500315D" w14:textId="77777777" w:rsidR="00EA5C41" w:rsidRDefault="00EA5C41" w:rsidP="00EA5C41">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63729054" w14:textId="77777777" w:rsidR="00EA5C41" w:rsidRDefault="00EA5C41" w:rsidP="00EA5C41">
      <w:pPr>
        <w:pStyle w:val="Tekstpodstawowy"/>
        <w:rPr>
          <w:i w:val="0"/>
          <w:sz w:val="19"/>
          <w:szCs w:val="19"/>
        </w:rPr>
      </w:pPr>
    </w:p>
    <w:p w14:paraId="3D17D4A9" w14:textId="77777777" w:rsidR="00EA5C41" w:rsidRDefault="00EA5C41" w:rsidP="00EA5C41">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564631AF" w14:textId="77777777" w:rsidR="00EA5C41" w:rsidRDefault="00EA5C41" w:rsidP="00EA5C41">
      <w:pPr>
        <w:pStyle w:val="Tekstpodstawowy"/>
        <w:rPr>
          <w:i w:val="0"/>
          <w:sz w:val="14"/>
          <w:szCs w:val="14"/>
        </w:rPr>
      </w:pPr>
    </w:p>
    <w:p w14:paraId="5DECDBB1" w14:textId="77777777" w:rsidR="00EA5C41" w:rsidRDefault="00EA5C41" w:rsidP="00EA5C41">
      <w:pPr>
        <w:pStyle w:val="Tekstpodstawowy"/>
        <w:spacing w:line="480" w:lineRule="auto"/>
        <w:rPr>
          <w:i w:val="0"/>
          <w:sz w:val="20"/>
        </w:rPr>
      </w:pPr>
      <w:r>
        <w:rPr>
          <w:i w:val="0"/>
          <w:sz w:val="20"/>
        </w:rPr>
        <w:t>ZAMIERZAMY powierzyć podwykonawcom wykonanie następujących części zamówienia:</w:t>
      </w:r>
    </w:p>
    <w:p w14:paraId="62B4FC53" w14:textId="77777777" w:rsidR="00EA5C41" w:rsidRDefault="00EA5C41" w:rsidP="00EA5C41">
      <w:pPr>
        <w:pStyle w:val="Tekstpodstawowy"/>
        <w:spacing w:line="480" w:lineRule="auto"/>
        <w:rPr>
          <w:i w:val="0"/>
          <w:sz w:val="20"/>
        </w:rPr>
      </w:pPr>
      <w:r>
        <w:rPr>
          <w:i w:val="0"/>
          <w:sz w:val="20"/>
        </w:rPr>
        <w:t>………………………………………………………………………………………………………………………</w:t>
      </w:r>
    </w:p>
    <w:p w14:paraId="5440F2FD" w14:textId="77777777" w:rsidR="00EA5C41" w:rsidRDefault="00EA5C41" w:rsidP="00EA5C41">
      <w:pPr>
        <w:pStyle w:val="Tekstpodstawowy"/>
        <w:rPr>
          <w:i w:val="0"/>
          <w:sz w:val="20"/>
        </w:rPr>
      </w:pPr>
      <w:r>
        <w:rPr>
          <w:i w:val="0"/>
          <w:sz w:val="20"/>
        </w:rPr>
        <w:lastRenderedPageBreak/>
        <w:t>ZAMIERZAMY powierzyć wykonanie części zamówienia następującym podwykonawcom (o ile jest to wiadome, podać firmy podwykonawców):</w:t>
      </w:r>
    </w:p>
    <w:p w14:paraId="5AB6B0E5" w14:textId="77777777" w:rsidR="00EA5C41" w:rsidRDefault="00EA5C41" w:rsidP="00EA5C41">
      <w:pPr>
        <w:pStyle w:val="Tekstpodstawowy"/>
        <w:rPr>
          <w:i w:val="0"/>
          <w:sz w:val="20"/>
        </w:rPr>
      </w:pPr>
    </w:p>
    <w:p w14:paraId="2DAD2AFE" w14:textId="77777777" w:rsidR="00EA5C41" w:rsidRDefault="00EA5C41" w:rsidP="00EA5C41">
      <w:pPr>
        <w:pStyle w:val="Tekstpodstawowy"/>
        <w:rPr>
          <w:i w:val="0"/>
          <w:sz w:val="20"/>
        </w:rPr>
      </w:pPr>
      <w:r>
        <w:rPr>
          <w:i w:val="0"/>
          <w:sz w:val="20"/>
        </w:rPr>
        <w:t>………………………………………………………………………………………………………………………</w:t>
      </w:r>
    </w:p>
    <w:p w14:paraId="67571808" w14:textId="77777777" w:rsidR="00EA5C41" w:rsidRDefault="00EA5C41" w:rsidP="00EA5C41">
      <w:pPr>
        <w:pStyle w:val="Tekstpodstawowy"/>
        <w:rPr>
          <w:i w:val="0"/>
          <w:sz w:val="20"/>
          <w:u w:val="single"/>
        </w:rPr>
      </w:pPr>
      <w:r>
        <w:rPr>
          <w:i w:val="0"/>
          <w:sz w:val="20"/>
          <w:u w:val="single"/>
        </w:rPr>
        <w:t xml:space="preserve">                                                                                                                                                            </w:t>
      </w:r>
    </w:p>
    <w:p w14:paraId="1341C8DF" w14:textId="77777777" w:rsidR="00EA5C41" w:rsidRDefault="00EA5C41" w:rsidP="00EA5C41">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5DC3BDF2" w14:textId="77777777" w:rsidR="00EA5C41" w:rsidRPr="00F86D9B" w:rsidRDefault="00EA5C41" w:rsidP="00EA5C41">
      <w:pPr>
        <w:pStyle w:val="Tekstpodstawowy"/>
        <w:rPr>
          <w:i w:val="0"/>
          <w:sz w:val="18"/>
          <w:szCs w:val="18"/>
        </w:rPr>
      </w:pPr>
      <w:r w:rsidRPr="00807B8F">
        <w:rPr>
          <w:i w:val="0"/>
          <w:sz w:val="18"/>
          <w:szCs w:val="18"/>
        </w:rPr>
        <w:t>Brak informacji traktowane będzie, jako wykonanie całości zamówienia przez Wykonawcę</w:t>
      </w:r>
    </w:p>
    <w:p w14:paraId="395AC9D3" w14:textId="77777777" w:rsidR="00EA5C41" w:rsidRDefault="00EA5C41" w:rsidP="00EA5C41">
      <w:pPr>
        <w:pStyle w:val="Tekstpodstawowy"/>
        <w:rPr>
          <w:i w:val="0"/>
          <w:sz w:val="19"/>
          <w:szCs w:val="19"/>
        </w:rPr>
      </w:pPr>
    </w:p>
    <w:p w14:paraId="6AFD867B" w14:textId="77777777" w:rsidR="00EA5C41" w:rsidRPr="001E6041" w:rsidRDefault="00EA5C41" w:rsidP="00EA5C41">
      <w:pPr>
        <w:pStyle w:val="Tekstpodstawowy"/>
        <w:rPr>
          <w:i w:val="0"/>
          <w:sz w:val="19"/>
          <w:szCs w:val="19"/>
        </w:rPr>
      </w:pPr>
    </w:p>
    <w:p w14:paraId="1B1D0CEE" w14:textId="77777777" w:rsidR="00EA5C41" w:rsidRPr="0094278E" w:rsidRDefault="00EA5C41" w:rsidP="00EA5C41">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4485BDD5" w14:textId="77777777" w:rsidR="00EA5C41" w:rsidRPr="0055735B" w:rsidRDefault="00EA5C41" w:rsidP="00EA5C41">
      <w:pPr>
        <w:rPr>
          <w:sz w:val="20"/>
        </w:rPr>
      </w:pPr>
    </w:p>
    <w:p w14:paraId="59D07722" w14:textId="77777777" w:rsidR="00EA5C41" w:rsidRPr="0055735B" w:rsidRDefault="00EA5C41" w:rsidP="00EA5C41">
      <w:pPr>
        <w:numPr>
          <w:ilvl w:val="0"/>
          <w:numId w:val="62"/>
        </w:numPr>
        <w:suppressAutoHyphens w:val="0"/>
        <w:spacing w:after="240"/>
        <w:ind w:left="284" w:hanging="284"/>
        <w:rPr>
          <w:sz w:val="20"/>
        </w:rPr>
      </w:pPr>
      <w:r w:rsidRPr="0055735B">
        <w:rPr>
          <w:sz w:val="20"/>
        </w:rPr>
        <w:t>…………………………………………………………</w:t>
      </w:r>
    </w:p>
    <w:p w14:paraId="2D773CA1" w14:textId="77777777" w:rsidR="00EA5C41" w:rsidRPr="0055735B" w:rsidRDefault="00EA5C41" w:rsidP="00EA5C41">
      <w:pPr>
        <w:numPr>
          <w:ilvl w:val="0"/>
          <w:numId w:val="62"/>
        </w:numPr>
        <w:suppressAutoHyphens w:val="0"/>
        <w:spacing w:after="240"/>
        <w:ind w:left="284" w:hanging="284"/>
        <w:rPr>
          <w:sz w:val="20"/>
        </w:rPr>
      </w:pPr>
      <w:r w:rsidRPr="0055735B">
        <w:rPr>
          <w:sz w:val="20"/>
        </w:rPr>
        <w:t>…………………………………………………………</w:t>
      </w:r>
    </w:p>
    <w:p w14:paraId="525DA7D5" w14:textId="77777777" w:rsidR="00EA5C41" w:rsidRPr="00BF52AD" w:rsidRDefault="00EA5C41" w:rsidP="00EA5C41">
      <w:pPr>
        <w:numPr>
          <w:ilvl w:val="0"/>
          <w:numId w:val="62"/>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6DFC6AD2" w14:textId="77777777" w:rsidR="00EA5C41" w:rsidRPr="00BF52AD" w:rsidRDefault="00EA5C41" w:rsidP="00EA5C41">
      <w:pPr>
        <w:pStyle w:val="Tekstpodstawowy"/>
        <w:rPr>
          <w:sz w:val="20"/>
        </w:rPr>
      </w:pPr>
    </w:p>
    <w:p w14:paraId="4EAF70E2" w14:textId="1AB9CA19" w:rsidR="00233CC7" w:rsidRPr="00EA5C41" w:rsidRDefault="00233CC7" w:rsidP="00EA5C41"/>
    <w:sectPr w:rsidR="00233CC7" w:rsidRPr="00EA5C41" w:rsidSect="00FC4EF3">
      <w:headerReference w:type="default" r:id="rId10"/>
      <w:footerReference w:type="even" r:id="rId11"/>
      <w:footerReference w:type="default" r:id="rId12"/>
      <w:headerReference w:type="first" r:id="rId13"/>
      <w:footerReference w:type="first" r:id="rId14"/>
      <w:footnotePr>
        <w:pos w:val="beneathText"/>
      </w:footnotePr>
      <w:pgSz w:w="11905" w:h="16837" w:code="9"/>
      <w:pgMar w:top="851" w:right="1418" w:bottom="1559" w:left="1418" w:header="570" w:footer="6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B1C6" w14:textId="77777777" w:rsidR="000630FA" w:rsidRPr="00806CE1" w:rsidRDefault="000630FA" w:rsidP="000630FA">
    <w:pPr>
      <w:pStyle w:val="Nagwek5"/>
      <w:tabs>
        <w:tab w:val="left" w:pos="2552"/>
      </w:tabs>
      <w:ind w:left="708"/>
      <w:jc w:val="left"/>
      <w:rPr>
        <w:rFonts w:ascii="Tahoma" w:hAnsi="Tahoma" w:cs="Tahoma"/>
        <w:i w:val="0"/>
        <w:color w:val="808080"/>
        <w:sz w:val="18"/>
        <w:szCs w:val="18"/>
        <w:lang w:val="pl-PL"/>
      </w:rPr>
    </w:pPr>
    <w:r>
      <w:rPr>
        <w:noProof/>
        <w:lang w:val="pl-PL"/>
      </w:rPr>
      <w:drawing>
        <wp:anchor distT="0" distB="0" distL="114935" distR="114935" simplePos="0" relativeHeight="251663360" behindDoc="0" locked="0" layoutInCell="1" allowOverlap="1" wp14:anchorId="1889B18C" wp14:editId="756D0692">
          <wp:simplePos x="0" y="0"/>
          <wp:positionH relativeFrom="column">
            <wp:posOffset>-146050</wp:posOffset>
          </wp:positionH>
          <wp:positionV relativeFrom="paragraph">
            <wp:posOffset>19685</wp:posOffset>
          </wp:positionV>
          <wp:extent cx="470535" cy="514985"/>
          <wp:effectExtent l="0" t="0" r="5715" b="0"/>
          <wp:wrapNone/>
          <wp:docPr id="966866484" name="Obraz 966866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lang w:val="pl-PL"/>
      </w:rPr>
      <mc:AlternateContent>
        <mc:Choice Requires="wps">
          <w:drawing>
            <wp:anchor distT="0" distB="0" distL="114300" distR="114300" simplePos="0" relativeHeight="251662336" behindDoc="0" locked="0" layoutInCell="1" allowOverlap="1" wp14:anchorId="72A21083" wp14:editId="4E606CFF">
              <wp:simplePos x="0" y="0"/>
              <wp:positionH relativeFrom="column">
                <wp:posOffset>-238760</wp:posOffset>
              </wp:positionH>
              <wp:positionV relativeFrom="paragraph">
                <wp:posOffset>-60960</wp:posOffset>
              </wp:positionV>
              <wp:extent cx="6199505" cy="0"/>
              <wp:effectExtent l="8890" t="5715" r="11430" b="133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4EB0A" id="Łącznik prosty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3268D40B" w14:textId="77777777" w:rsidR="000630FA" w:rsidRDefault="000630FA" w:rsidP="000630FA">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7A9B7F09" w14:textId="77777777" w:rsidR="000630FA" w:rsidRPr="0082464B" w:rsidRDefault="000630FA" w:rsidP="000630FA">
    <w:pPr>
      <w:tabs>
        <w:tab w:val="left" w:pos="3345"/>
        <w:tab w:val="left" w:pos="3705"/>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r>
      <w:rPr>
        <w:rFonts w:ascii="Tahoma" w:hAnsi="Tahoma" w:cs="Tahoma"/>
        <w:sz w:val="12"/>
        <w:szCs w:val="12"/>
      </w:rPr>
      <w:tab/>
    </w:r>
  </w:p>
  <w:p w14:paraId="5C07DBE9" w14:textId="1B3800F2" w:rsidR="006508CC" w:rsidRPr="000630FA" w:rsidRDefault="000630FA" w:rsidP="000630FA">
    <w:pPr>
      <w:pStyle w:val="Stopka"/>
      <w:tabs>
        <w:tab w:val="left" w:pos="2640"/>
      </w:tabs>
      <w:rPr>
        <w:szCs w:val="12"/>
        <w:lang w:val="pl-PL"/>
      </w:rPr>
    </w:pPr>
    <w:r>
      <w:rPr>
        <w:sz w:val="16"/>
        <w:szCs w:val="16"/>
      </w:rPr>
      <w:tab/>
    </w:r>
    <w:r>
      <w:rPr>
        <w:sz w:val="16"/>
        <w:szCs w:val="16"/>
      </w:rPr>
      <w:tab/>
    </w:r>
    <w:r>
      <w:rPr>
        <w:sz w:val="16"/>
        <w:szCs w:val="16"/>
      </w:rPr>
      <w:tab/>
    </w: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Pr>
        <w:rStyle w:val="Numerstrony"/>
        <w:sz w:val="16"/>
        <w:szCs w:val="16"/>
      </w:rPr>
      <w:t>1</w:t>
    </w:r>
    <w:r w:rsidRPr="00712C12">
      <w:rPr>
        <w:rStyle w:val="Numerstrony"/>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60288" behindDoc="1" locked="0" layoutInCell="1" allowOverlap="1" wp14:anchorId="4BB65D38" wp14:editId="27427072">
          <wp:simplePos x="0" y="0"/>
          <wp:positionH relativeFrom="column">
            <wp:posOffset>-1309370</wp:posOffset>
          </wp:positionH>
          <wp:positionV relativeFrom="paragraph">
            <wp:posOffset>631825</wp:posOffset>
          </wp:positionV>
          <wp:extent cx="7886065" cy="365760"/>
          <wp:effectExtent l="0" t="0" r="0" b="0"/>
          <wp:wrapNone/>
          <wp:docPr id="527201380" name="Obraz 52720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6192" behindDoc="0" locked="0" layoutInCell="1" allowOverlap="1" wp14:anchorId="14134281" wp14:editId="36D601D5">
          <wp:simplePos x="0" y="0"/>
          <wp:positionH relativeFrom="column">
            <wp:posOffset>12700</wp:posOffset>
          </wp:positionH>
          <wp:positionV relativeFrom="paragraph">
            <wp:posOffset>61595</wp:posOffset>
          </wp:positionV>
          <wp:extent cx="498475" cy="546100"/>
          <wp:effectExtent l="0" t="0" r="0" b="0"/>
          <wp:wrapNone/>
          <wp:docPr id="2106052256" name="Obraz 210605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31A" w14:textId="7057F286" w:rsidR="000630FA" w:rsidRDefault="000630FA" w:rsidP="00126CA6">
    <w:pPr>
      <w:pBdr>
        <w:bottom w:val="single" w:sz="4" w:space="1" w:color="auto"/>
      </w:pBdr>
      <w:jc w:val="center"/>
      <w:rPr>
        <w:sz w:val="20"/>
      </w:rPr>
    </w:pPr>
    <w:bookmarkStart w:id="0" w:name="_Hlk117234213"/>
    <w:r w:rsidRPr="00135F7B">
      <w:rPr>
        <w:sz w:val="20"/>
      </w:rPr>
      <w:t xml:space="preserve">Tryb podstawowy bez przeprowadzania negocjacji na </w:t>
    </w:r>
    <w:r w:rsidR="00126CA6">
      <w:rPr>
        <w:sz w:val="20"/>
      </w:rPr>
      <w:t>r</w:t>
    </w:r>
    <w:r w:rsidR="00126CA6" w:rsidRPr="00126CA6">
      <w:rPr>
        <w:sz w:val="20"/>
      </w:rPr>
      <w:t>emont drogi gminnej nr 363059K (ul. Podhalańska) w km 0+005 do 0+955 w Krauszowie, gmina Nowy Targ</w:t>
    </w:r>
  </w:p>
  <w:bookmarkEnd w:i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5168" behindDoc="1" locked="0" layoutInCell="1" allowOverlap="1" wp14:anchorId="29026533" wp14:editId="29F1A865">
          <wp:simplePos x="0" y="0"/>
          <wp:positionH relativeFrom="column">
            <wp:posOffset>-796925</wp:posOffset>
          </wp:positionH>
          <wp:positionV relativeFrom="paragraph">
            <wp:posOffset>-592455</wp:posOffset>
          </wp:positionV>
          <wp:extent cx="7256145" cy="1133475"/>
          <wp:effectExtent l="0" t="0" r="0" b="0"/>
          <wp:wrapNone/>
          <wp:docPr id="16896820" name="Obraz 1689682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7823987"/>
    <w:multiLevelType w:val="hybridMultilevel"/>
    <w:tmpl w:val="9E6AEA50"/>
    <w:lvl w:ilvl="0" w:tplc="0E24FB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7"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1"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4"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6"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60"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1"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2"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AB81952"/>
    <w:multiLevelType w:val="hybridMultilevel"/>
    <w:tmpl w:val="A01CC76E"/>
    <w:lvl w:ilvl="0" w:tplc="4AB431B8">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6"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0"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3"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4"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5"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9"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80"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81"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2"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479951694">
    <w:abstractNumId w:val="5"/>
  </w:num>
  <w:num w:numId="2" w16cid:durableId="489903309">
    <w:abstractNumId w:val="7"/>
  </w:num>
  <w:num w:numId="3" w16cid:durableId="2026203142">
    <w:abstractNumId w:val="15"/>
  </w:num>
  <w:num w:numId="4" w16cid:durableId="951548996">
    <w:abstractNumId w:val="16"/>
  </w:num>
  <w:num w:numId="5" w16cid:durableId="1266843093">
    <w:abstractNumId w:val="27"/>
  </w:num>
  <w:num w:numId="6" w16cid:durableId="1210263056">
    <w:abstractNumId w:val="28"/>
  </w:num>
  <w:num w:numId="7" w16cid:durableId="52122207">
    <w:abstractNumId w:val="29"/>
  </w:num>
  <w:num w:numId="8" w16cid:durableId="626349483">
    <w:abstractNumId w:val="31"/>
  </w:num>
  <w:num w:numId="9" w16cid:durableId="1498494657">
    <w:abstractNumId w:val="47"/>
  </w:num>
  <w:num w:numId="10" w16cid:durableId="1268930963">
    <w:abstractNumId w:val="72"/>
  </w:num>
  <w:num w:numId="11" w16cid:durableId="1988515535">
    <w:abstractNumId w:val="73"/>
  </w:num>
  <w:num w:numId="12" w16cid:durableId="532230128">
    <w:abstractNumId w:val="181"/>
  </w:num>
  <w:num w:numId="13" w16cid:durableId="322927648">
    <w:abstractNumId w:val="180"/>
  </w:num>
  <w:num w:numId="14" w16cid:durableId="1876503271">
    <w:abstractNumId w:val="179"/>
  </w:num>
  <w:num w:numId="15" w16cid:durableId="1526674033">
    <w:abstractNumId w:val="169"/>
  </w:num>
  <w:num w:numId="16" w16cid:durableId="556357818">
    <w:abstractNumId w:val="159"/>
  </w:num>
  <w:num w:numId="17" w16cid:durableId="1996568350">
    <w:abstractNumId w:val="160"/>
  </w:num>
  <w:num w:numId="18" w16cid:durableId="1569337531">
    <w:abstractNumId w:val="133"/>
  </w:num>
  <w:num w:numId="19" w16cid:durableId="1152021119">
    <w:abstractNumId w:val="165"/>
  </w:num>
  <w:num w:numId="20" w16cid:durableId="111440502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7769585">
    <w:abstractNumId w:val="178"/>
  </w:num>
  <w:num w:numId="22" w16cid:durableId="699824193">
    <w:abstractNumId w:val="148"/>
  </w:num>
  <w:num w:numId="23" w16cid:durableId="1811552272">
    <w:abstractNumId w:val="129"/>
  </w:num>
  <w:num w:numId="24" w16cid:durableId="1070225531">
    <w:abstractNumId w:val="150"/>
  </w:num>
  <w:num w:numId="25" w16cid:durableId="552815527">
    <w:abstractNumId w:val="176"/>
  </w:num>
  <w:num w:numId="26" w16cid:durableId="2070565653">
    <w:abstractNumId w:val="126"/>
  </w:num>
  <w:num w:numId="27" w16cid:durableId="2082021693">
    <w:abstractNumId w:val="33"/>
  </w:num>
  <w:num w:numId="28" w16cid:durableId="1850289262">
    <w:abstractNumId w:val="151"/>
  </w:num>
  <w:num w:numId="29" w16cid:durableId="640039534">
    <w:abstractNumId w:val="143"/>
  </w:num>
  <w:num w:numId="30" w16cid:durableId="1834565176">
    <w:abstractNumId w:val="153"/>
  </w:num>
  <w:num w:numId="31" w16cid:durableId="867764065">
    <w:abstractNumId w:val="173"/>
  </w:num>
  <w:num w:numId="32" w16cid:durableId="1274090286">
    <w:abstractNumId w:val="161"/>
  </w:num>
  <w:num w:numId="33" w16cid:durableId="213195895">
    <w:abstractNumId w:val="172"/>
  </w:num>
  <w:num w:numId="34" w16cid:durableId="64374623">
    <w:abstractNumId w:val="140"/>
  </w:num>
  <w:num w:numId="35" w16cid:durableId="1214460601">
    <w:abstractNumId w:val="182"/>
  </w:num>
  <w:num w:numId="36" w16cid:durableId="1242443144">
    <w:abstractNumId w:val="139"/>
  </w:num>
  <w:num w:numId="37" w16cid:durableId="356929467">
    <w:abstractNumId w:val="144"/>
  </w:num>
  <w:num w:numId="38" w16cid:durableId="434134683">
    <w:abstractNumId w:val="136"/>
  </w:num>
  <w:num w:numId="39" w16cid:durableId="1447888037">
    <w:abstractNumId w:val="177"/>
  </w:num>
  <w:num w:numId="40" w16cid:durableId="2028367381">
    <w:abstractNumId w:val="131"/>
  </w:num>
  <w:num w:numId="41" w16cid:durableId="69542608">
    <w:abstractNumId w:val="147"/>
  </w:num>
  <w:num w:numId="42" w16cid:durableId="302085027">
    <w:abstractNumId w:val="175"/>
  </w:num>
  <w:num w:numId="43" w16cid:durableId="519129245">
    <w:abstractNumId w:val="167"/>
  </w:num>
  <w:num w:numId="44" w16cid:durableId="1693997769">
    <w:abstractNumId w:val="158"/>
  </w:num>
  <w:num w:numId="45" w16cid:durableId="244193047">
    <w:abstractNumId w:val="149"/>
  </w:num>
  <w:num w:numId="46" w16cid:durableId="667366621">
    <w:abstractNumId w:val="162"/>
  </w:num>
  <w:num w:numId="47" w16cid:durableId="117796648">
    <w:abstractNumId w:val="135"/>
  </w:num>
  <w:num w:numId="48" w16cid:durableId="97063843">
    <w:abstractNumId w:val="141"/>
  </w:num>
  <w:num w:numId="49" w16cid:durableId="908612488">
    <w:abstractNumId w:val="154"/>
  </w:num>
  <w:num w:numId="50" w16cid:durableId="1004892696">
    <w:abstractNumId w:val="156"/>
  </w:num>
  <w:num w:numId="51" w16cid:durableId="1925217232">
    <w:abstractNumId w:val="171"/>
  </w:num>
  <w:num w:numId="52" w16cid:durableId="1064914477">
    <w:abstractNumId w:val="134"/>
  </w:num>
  <w:num w:numId="53" w16cid:durableId="507673977">
    <w:abstractNumId w:val="128"/>
  </w:num>
  <w:num w:numId="54" w16cid:durableId="801924632">
    <w:abstractNumId w:val="124"/>
  </w:num>
  <w:num w:numId="55" w16cid:durableId="359284816">
    <w:abstractNumId w:val="142"/>
  </w:num>
  <w:num w:numId="56" w16cid:durableId="1671323318">
    <w:abstractNumId w:val="152"/>
  </w:num>
  <w:num w:numId="57" w16cid:durableId="1552309600">
    <w:abstractNumId w:val="157"/>
  </w:num>
  <w:num w:numId="58" w16cid:durableId="336619431">
    <w:abstractNumId w:val="155"/>
  </w:num>
  <w:num w:numId="59" w16cid:durableId="618954349">
    <w:abstractNumId w:val="168"/>
  </w:num>
  <w:num w:numId="60" w16cid:durableId="1603756507">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9345828">
    <w:abstractNumId w:val="145"/>
  </w:num>
  <w:num w:numId="62" w16cid:durableId="1643078541">
    <w:abstractNumId w:val="170"/>
  </w:num>
  <w:num w:numId="63" w16cid:durableId="519661013">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908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4DF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0FA"/>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240D"/>
    <w:rsid w:val="000F2E11"/>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1A08"/>
    <w:rsid w:val="00112402"/>
    <w:rsid w:val="001134F9"/>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CA6"/>
    <w:rsid w:val="00126E72"/>
    <w:rsid w:val="00126FB6"/>
    <w:rsid w:val="0012771C"/>
    <w:rsid w:val="0013094E"/>
    <w:rsid w:val="00130F68"/>
    <w:rsid w:val="001310DA"/>
    <w:rsid w:val="00131DA4"/>
    <w:rsid w:val="001331E7"/>
    <w:rsid w:val="00133282"/>
    <w:rsid w:val="00134064"/>
    <w:rsid w:val="00134128"/>
    <w:rsid w:val="00134ABB"/>
    <w:rsid w:val="00135C45"/>
    <w:rsid w:val="00135ED0"/>
    <w:rsid w:val="00136DFF"/>
    <w:rsid w:val="00136E5C"/>
    <w:rsid w:val="00137290"/>
    <w:rsid w:val="00137CFA"/>
    <w:rsid w:val="00140BEE"/>
    <w:rsid w:val="00140DF2"/>
    <w:rsid w:val="001411EB"/>
    <w:rsid w:val="00142E66"/>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421"/>
    <w:rsid w:val="00174B63"/>
    <w:rsid w:val="001750E0"/>
    <w:rsid w:val="001757ED"/>
    <w:rsid w:val="00176457"/>
    <w:rsid w:val="00181680"/>
    <w:rsid w:val="001819DB"/>
    <w:rsid w:val="00182E24"/>
    <w:rsid w:val="00182E9D"/>
    <w:rsid w:val="001833B4"/>
    <w:rsid w:val="00183CA0"/>
    <w:rsid w:val="00183F8B"/>
    <w:rsid w:val="001847EF"/>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513"/>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760A"/>
    <w:rsid w:val="001C79D1"/>
    <w:rsid w:val="001C7D1C"/>
    <w:rsid w:val="001D0001"/>
    <w:rsid w:val="001D1B67"/>
    <w:rsid w:val="001D322F"/>
    <w:rsid w:val="001D3354"/>
    <w:rsid w:val="001D40C4"/>
    <w:rsid w:val="001D49B5"/>
    <w:rsid w:val="001D51E7"/>
    <w:rsid w:val="001D5213"/>
    <w:rsid w:val="001D5D80"/>
    <w:rsid w:val="001E0354"/>
    <w:rsid w:val="001E0E9F"/>
    <w:rsid w:val="001E262F"/>
    <w:rsid w:val="001E29CE"/>
    <w:rsid w:val="001E2B74"/>
    <w:rsid w:val="001E2E4D"/>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5A"/>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3CC7"/>
    <w:rsid w:val="00234598"/>
    <w:rsid w:val="002346B8"/>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610"/>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BC1"/>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F0269"/>
    <w:rsid w:val="002F058B"/>
    <w:rsid w:val="002F0C91"/>
    <w:rsid w:val="002F0EAE"/>
    <w:rsid w:val="002F18BF"/>
    <w:rsid w:val="002F27F7"/>
    <w:rsid w:val="002F3420"/>
    <w:rsid w:val="002F4D77"/>
    <w:rsid w:val="002F52B5"/>
    <w:rsid w:val="002F609F"/>
    <w:rsid w:val="002F698A"/>
    <w:rsid w:val="002F702B"/>
    <w:rsid w:val="002F747D"/>
    <w:rsid w:val="003001F2"/>
    <w:rsid w:val="00300A40"/>
    <w:rsid w:val="00300CFA"/>
    <w:rsid w:val="00300D2D"/>
    <w:rsid w:val="00302207"/>
    <w:rsid w:val="00302351"/>
    <w:rsid w:val="0030310F"/>
    <w:rsid w:val="003048D1"/>
    <w:rsid w:val="00304FEE"/>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628A"/>
    <w:rsid w:val="004376BD"/>
    <w:rsid w:val="00440961"/>
    <w:rsid w:val="00440CE2"/>
    <w:rsid w:val="00441669"/>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3912"/>
    <w:rsid w:val="004556A1"/>
    <w:rsid w:val="004556D0"/>
    <w:rsid w:val="004577AA"/>
    <w:rsid w:val="00460005"/>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5843"/>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A83"/>
    <w:rsid w:val="004A5692"/>
    <w:rsid w:val="004A69BF"/>
    <w:rsid w:val="004A69EE"/>
    <w:rsid w:val="004A69F7"/>
    <w:rsid w:val="004A6C00"/>
    <w:rsid w:val="004A6DD1"/>
    <w:rsid w:val="004A7108"/>
    <w:rsid w:val="004A74AB"/>
    <w:rsid w:val="004B0A28"/>
    <w:rsid w:val="004B108F"/>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46C"/>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2700"/>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CA"/>
    <w:rsid w:val="005E1B7B"/>
    <w:rsid w:val="005E31A7"/>
    <w:rsid w:val="005E3672"/>
    <w:rsid w:val="005E58DA"/>
    <w:rsid w:val="005E5A80"/>
    <w:rsid w:val="005E60D4"/>
    <w:rsid w:val="005F06DA"/>
    <w:rsid w:val="005F07B2"/>
    <w:rsid w:val="005F0C05"/>
    <w:rsid w:val="005F1A77"/>
    <w:rsid w:val="005F1F7C"/>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3B4"/>
    <w:rsid w:val="0061046F"/>
    <w:rsid w:val="00610656"/>
    <w:rsid w:val="006106A4"/>
    <w:rsid w:val="0061122A"/>
    <w:rsid w:val="006120AD"/>
    <w:rsid w:val="006121D7"/>
    <w:rsid w:val="00612903"/>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7A64"/>
    <w:rsid w:val="006305AC"/>
    <w:rsid w:val="00630619"/>
    <w:rsid w:val="00630D3C"/>
    <w:rsid w:val="00632608"/>
    <w:rsid w:val="0063420A"/>
    <w:rsid w:val="00634BE0"/>
    <w:rsid w:val="00634E5C"/>
    <w:rsid w:val="00635096"/>
    <w:rsid w:val="006351D3"/>
    <w:rsid w:val="006355F0"/>
    <w:rsid w:val="00636915"/>
    <w:rsid w:val="00637728"/>
    <w:rsid w:val="00637D19"/>
    <w:rsid w:val="00637DF6"/>
    <w:rsid w:val="006412BC"/>
    <w:rsid w:val="006425C5"/>
    <w:rsid w:val="00643197"/>
    <w:rsid w:val="00643BDE"/>
    <w:rsid w:val="00645BE5"/>
    <w:rsid w:val="0064791B"/>
    <w:rsid w:val="006479C3"/>
    <w:rsid w:val="00647C58"/>
    <w:rsid w:val="00647E4C"/>
    <w:rsid w:val="00650865"/>
    <w:rsid w:val="006508CC"/>
    <w:rsid w:val="006508F3"/>
    <w:rsid w:val="00651046"/>
    <w:rsid w:val="006516FD"/>
    <w:rsid w:val="0065191E"/>
    <w:rsid w:val="00654358"/>
    <w:rsid w:val="00654A10"/>
    <w:rsid w:val="006558C8"/>
    <w:rsid w:val="00656256"/>
    <w:rsid w:val="006566CE"/>
    <w:rsid w:val="00656CD9"/>
    <w:rsid w:val="00656DDB"/>
    <w:rsid w:val="00657188"/>
    <w:rsid w:val="00660675"/>
    <w:rsid w:val="00661B53"/>
    <w:rsid w:val="00661EA5"/>
    <w:rsid w:val="00662300"/>
    <w:rsid w:val="00662AB6"/>
    <w:rsid w:val="00662B1E"/>
    <w:rsid w:val="00664551"/>
    <w:rsid w:val="00664D42"/>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C8B"/>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7F0"/>
    <w:rsid w:val="00701CBD"/>
    <w:rsid w:val="00701D26"/>
    <w:rsid w:val="0070282B"/>
    <w:rsid w:val="00703EB7"/>
    <w:rsid w:val="00704F58"/>
    <w:rsid w:val="00705E43"/>
    <w:rsid w:val="00706EE0"/>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0B97"/>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A6B2C"/>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D0F"/>
    <w:rsid w:val="00821E5D"/>
    <w:rsid w:val="008223AE"/>
    <w:rsid w:val="008230D8"/>
    <w:rsid w:val="00823A6E"/>
    <w:rsid w:val="0082464B"/>
    <w:rsid w:val="00824C4C"/>
    <w:rsid w:val="0082634D"/>
    <w:rsid w:val="00826CD8"/>
    <w:rsid w:val="00826E06"/>
    <w:rsid w:val="00827752"/>
    <w:rsid w:val="00830169"/>
    <w:rsid w:val="0083315A"/>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25C"/>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698"/>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66B8"/>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444"/>
    <w:rsid w:val="008F4120"/>
    <w:rsid w:val="008F44C6"/>
    <w:rsid w:val="008F5245"/>
    <w:rsid w:val="008F5B39"/>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DDE"/>
    <w:rsid w:val="00922101"/>
    <w:rsid w:val="00922217"/>
    <w:rsid w:val="00922806"/>
    <w:rsid w:val="00922825"/>
    <w:rsid w:val="00922CDF"/>
    <w:rsid w:val="00924201"/>
    <w:rsid w:val="009243AF"/>
    <w:rsid w:val="00925C48"/>
    <w:rsid w:val="00925D86"/>
    <w:rsid w:val="009306EB"/>
    <w:rsid w:val="00930786"/>
    <w:rsid w:val="009309A2"/>
    <w:rsid w:val="0093125F"/>
    <w:rsid w:val="009316B6"/>
    <w:rsid w:val="00931F72"/>
    <w:rsid w:val="00932842"/>
    <w:rsid w:val="00933329"/>
    <w:rsid w:val="00933F05"/>
    <w:rsid w:val="009342D0"/>
    <w:rsid w:val="00934363"/>
    <w:rsid w:val="00934EF8"/>
    <w:rsid w:val="0093524B"/>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6BE0"/>
    <w:rsid w:val="00977DB0"/>
    <w:rsid w:val="009801E9"/>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2443"/>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EA3"/>
    <w:rsid w:val="00A11489"/>
    <w:rsid w:val="00A12C39"/>
    <w:rsid w:val="00A14D2C"/>
    <w:rsid w:val="00A16001"/>
    <w:rsid w:val="00A20FCE"/>
    <w:rsid w:val="00A21E1A"/>
    <w:rsid w:val="00A2286B"/>
    <w:rsid w:val="00A22CF8"/>
    <w:rsid w:val="00A22E34"/>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A6"/>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AD6"/>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416A"/>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4"/>
    <w:rsid w:val="00AC01BB"/>
    <w:rsid w:val="00AC041A"/>
    <w:rsid w:val="00AC0507"/>
    <w:rsid w:val="00AC0987"/>
    <w:rsid w:val="00AC2C83"/>
    <w:rsid w:val="00AC573B"/>
    <w:rsid w:val="00AC6E1A"/>
    <w:rsid w:val="00AC7692"/>
    <w:rsid w:val="00AC776E"/>
    <w:rsid w:val="00AD1010"/>
    <w:rsid w:val="00AD12EA"/>
    <w:rsid w:val="00AD158A"/>
    <w:rsid w:val="00AD1917"/>
    <w:rsid w:val="00AD210A"/>
    <w:rsid w:val="00AD2BD0"/>
    <w:rsid w:val="00AD316D"/>
    <w:rsid w:val="00AD31A9"/>
    <w:rsid w:val="00AD347A"/>
    <w:rsid w:val="00AD4E28"/>
    <w:rsid w:val="00AD50A6"/>
    <w:rsid w:val="00AD5903"/>
    <w:rsid w:val="00AD5F85"/>
    <w:rsid w:val="00AD648E"/>
    <w:rsid w:val="00AD752B"/>
    <w:rsid w:val="00AD7D36"/>
    <w:rsid w:val="00AD7E96"/>
    <w:rsid w:val="00AE174F"/>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DC"/>
    <w:rsid w:val="00B03864"/>
    <w:rsid w:val="00B0462F"/>
    <w:rsid w:val="00B052C9"/>
    <w:rsid w:val="00B05D6A"/>
    <w:rsid w:val="00B100E6"/>
    <w:rsid w:val="00B10782"/>
    <w:rsid w:val="00B10FED"/>
    <w:rsid w:val="00B11179"/>
    <w:rsid w:val="00B11C2C"/>
    <w:rsid w:val="00B120C1"/>
    <w:rsid w:val="00B12377"/>
    <w:rsid w:val="00B12428"/>
    <w:rsid w:val="00B13351"/>
    <w:rsid w:val="00B13EB9"/>
    <w:rsid w:val="00B15980"/>
    <w:rsid w:val="00B16368"/>
    <w:rsid w:val="00B163BD"/>
    <w:rsid w:val="00B2098B"/>
    <w:rsid w:val="00B22C3D"/>
    <w:rsid w:val="00B23053"/>
    <w:rsid w:val="00B23700"/>
    <w:rsid w:val="00B241C2"/>
    <w:rsid w:val="00B2482E"/>
    <w:rsid w:val="00B26468"/>
    <w:rsid w:val="00B26533"/>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2C3F"/>
    <w:rsid w:val="00B538A3"/>
    <w:rsid w:val="00B53F1F"/>
    <w:rsid w:val="00B53F85"/>
    <w:rsid w:val="00B547CC"/>
    <w:rsid w:val="00B54B54"/>
    <w:rsid w:val="00B554A8"/>
    <w:rsid w:val="00B567EF"/>
    <w:rsid w:val="00B57F51"/>
    <w:rsid w:val="00B608B0"/>
    <w:rsid w:val="00B609DA"/>
    <w:rsid w:val="00B6246B"/>
    <w:rsid w:val="00B63579"/>
    <w:rsid w:val="00B64499"/>
    <w:rsid w:val="00B64CAB"/>
    <w:rsid w:val="00B6527E"/>
    <w:rsid w:val="00B67729"/>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4BD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538D"/>
    <w:rsid w:val="00BE02F3"/>
    <w:rsid w:val="00BE1761"/>
    <w:rsid w:val="00BE1AC6"/>
    <w:rsid w:val="00BE275A"/>
    <w:rsid w:val="00BE2C80"/>
    <w:rsid w:val="00BE40CF"/>
    <w:rsid w:val="00BE527F"/>
    <w:rsid w:val="00BE7537"/>
    <w:rsid w:val="00BE7C7D"/>
    <w:rsid w:val="00BF01B1"/>
    <w:rsid w:val="00BF177F"/>
    <w:rsid w:val="00BF2775"/>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37AA7"/>
    <w:rsid w:val="00C401DD"/>
    <w:rsid w:val="00C405A6"/>
    <w:rsid w:val="00C406AC"/>
    <w:rsid w:val="00C41A20"/>
    <w:rsid w:val="00C42534"/>
    <w:rsid w:val="00C427BA"/>
    <w:rsid w:val="00C43D96"/>
    <w:rsid w:val="00C45455"/>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988"/>
    <w:rsid w:val="00C72CBF"/>
    <w:rsid w:val="00C759A1"/>
    <w:rsid w:val="00C800B3"/>
    <w:rsid w:val="00C807B0"/>
    <w:rsid w:val="00C813F5"/>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C37"/>
    <w:rsid w:val="00CA2D82"/>
    <w:rsid w:val="00CA2F9D"/>
    <w:rsid w:val="00CA3C2D"/>
    <w:rsid w:val="00CA4188"/>
    <w:rsid w:val="00CA42E3"/>
    <w:rsid w:val="00CA4834"/>
    <w:rsid w:val="00CA4B02"/>
    <w:rsid w:val="00CA4DC1"/>
    <w:rsid w:val="00CA6B29"/>
    <w:rsid w:val="00CA7430"/>
    <w:rsid w:val="00CA7515"/>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9D5"/>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C6D"/>
    <w:rsid w:val="00D94D9A"/>
    <w:rsid w:val="00D95584"/>
    <w:rsid w:val="00D96A17"/>
    <w:rsid w:val="00D97A83"/>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10"/>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38"/>
    <w:rsid w:val="00DE478D"/>
    <w:rsid w:val="00DE4FD6"/>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564D"/>
    <w:rsid w:val="00E75F5E"/>
    <w:rsid w:val="00E77546"/>
    <w:rsid w:val="00E77E6E"/>
    <w:rsid w:val="00E77F52"/>
    <w:rsid w:val="00E81556"/>
    <w:rsid w:val="00E81B2E"/>
    <w:rsid w:val="00E830E4"/>
    <w:rsid w:val="00E8390C"/>
    <w:rsid w:val="00E84EF2"/>
    <w:rsid w:val="00E85879"/>
    <w:rsid w:val="00E8678D"/>
    <w:rsid w:val="00E86C46"/>
    <w:rsid w:val="00E87FFA"/>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C41"/>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3EE"/>
    <w:rsid w:val="00EE17D9"/>
    <w:rsid w:val="00EE1815"/>
    <w:rsid w:val="00EE2318"/>
    <w:rsid w:val="00EE269A"/>
    <w:rsid w:val="00EE3127"/>
    <w:rsid w:val="00EE31AA"/>
    <w:rsid w:val="00EE4819"/>
    <w:rsid w:val="00EE49D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DC"/>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92A"/>
    <w:rsid w:val="00F84DCA"/>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444"/>
    <w:rsid w:val="00FA2570"/>
    <w:rsid w:val="00FA3D37"/>
    <w:rsid w:val="00FA407F"/>
    <w:rsid w:val="00FA4F9F"/>
    <w:rsid w:val="00FA597A"/>
    <w:rsid w:val="00FA64D2"/>
    <w:rsid w:val="00FA7C2A"/>
    <w:rsid w:val="00FB02ED"/>
    <w:rsid w:val="00FB2BDE"/>
    <w:rsid w:val="00FB378C"/>
    <w:rsid w:val="00FB41FF"/>
    <w:rsid w:val="00FB4760"/>
    <w:rsid w:val="00FB4B4B"/>
    <w:rsid w:val="00FB7218"/>
    <w:rsid w:val="00FC2D39"/>
    <w:rsid w:val="00FC4122"/>
    <w:rsid w:val="00FC4569"/>
    <w:rsid w:val="00FC4BF5"/>
    <w:rsid w:val="00FC4EF3"/>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aliases w:val="Nagłówek strony"/>
    <w:basedOn w:val="Normalny"/>
    <w:link w:val="NagwekZnak"/>
    <w:uiPriority w:val="99"/>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link w:val="Tekstpodstawowywcity2Znak"/>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aliases w:val="Nagłówek strony Znak"/>
    <w:link w:val="Nagwek"/>
    <w:uiPriority w:val="99"/>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11A08"/>
    <w:rPr>
      <w:sz w:val="24"/>
    </w:rPr>
  </w:style>
  <w:style w:type="character" w:customStyle="1" w:styleId="Tekstpodstawowywcity2Znak">
    <w:name w:val="Tekst podstawowy wcięty 2 Znak"/>
    <w:basedOn w:val="Domylnaczcionkaakapitu"/>
    <w:link w:val="Tekstpodstawowywcity2"/>
    <w:semiHidden/>
    <w:rsid w:val="00DE4FD6"/>
    <w:rPr>
      <w:sz w:val="24"/>
    </w:rPr>
  </w:style>
  <w:style w:type="character" w:customStyle="1" w:styleId="Nagwek8Znak">
    <w:name w:val="Nagłówek 8 Znak"/>
    <w:basedOn w:val="Domylnaczcionkaakapitu"/>
    <w:link w:val="Nagwek8"/>
    <w:rsid w:val="00EA5C41"/>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62790212">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75683564">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892</Words>
  <Characters>5355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6235</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12</cp:revision>
  <cp:lastPrinted>2024-11-07T08:03:00Z</cp:lastPrinted>
  <dcterms:created xsi:type="dcterms:W3CDTF">2024-05-29T08:05:00Z</dcterms:created>
  <dcterms:modified xsi:type="dcterms:W3CDTF">2024-11-07T08:03:00Z</dcterms:modified>
</cp:coreProperties>
</file>