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F67A08" w14:textId="77777777" w:rsidR="00050E2E" w:rsidRPr="00DC58A2" w:rsidRDefault="00050E2E" w:rsidP="00DC58A2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DC58A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E6E52" w:rsidRPr="00DC58A2">
        <w:rPr>
          <w:rFonts w:ascii="Arial" w:hAnsi="Arial" w:cs="Arial"/>
          <w:b/>
          <w:bCs/>
          <w:sz w:val="22"/>
          <w:szCs w:val="22"/>
        </w:rPr>
        <w:t>3</w:t>
      </w:r>
      <w:r w:rsidRPr="00DC58A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EB431B6" w14:textId="77777777" w:rsidR="00050E2E" w:rsidRPr="00DC58A2" w:rsidRDefault="00050E2E" w:rsidP="005C323B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1E404C8" w14:textId="77777777" w:rsidR="00050E2E" w:rsidRPr="00DC58A2" w:rsidRDefault="00050E2E" w:rsidP="005C323B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DC58A2">
        <w:rPr>
          <w:rFonts w:ascii="Arial" w:hAnsi="Arial" w:cs="Arial"/>
          <w:bCs/>
          <w:sz w:val="22"/>
          <w:szCs w:val="22"/>
        </w:rPr>
        <w:t>podmiotu udostępniającego zasoby</w:t>
      </w:r>
      <w:r w:rsidR="00ED0ECC">
        <w:rPr>
          <w:rFonts w:ascii="Arial" w:hAnsi="Arial" w:cs="Arial"/>
          <w:bCs/>
          <w:sz w:val="22"/>
          <w:szCs w:val="22"/>
        </w:rPr>
        <w:t>)</w:t>
      </w:r>
    </w:p>
    <w:p w14:paraId="03985BA1" w14:textId="77777777" w:rsidR="00050E2E" w:rsidRPr="00DC58A2" w:rsidRDefault="00050E2E" w:rsidP="00DC58A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>_____________________________________________, dnia _____________ r</w:t>
      </w:r>
      <w:r w:rsidR="008C374B">
        <w:rPr>
          <w:rFonts w:ascii="Arial" w:hAnsi="Arial" w:cs="Arial"/>
          <w:b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C58A2" w14:paraId="21C14EC2" w14:textId="77777777" w:rsidTr="00C778A4">
        <w:tc>
          <w:tcPr>
            <w:tcW w:w="8983" w:type="dxa"/>
            <w:shd w:val="clear" w:color="auto" w:fill="B4C6E7"/>
          </w:tcPr>
          <w:p w14:paraId="06FFE358" w14:textId="77777777" w:rsidR="004B0F0F" w:rsidRPr="00DC58A2" w:rsidRDefault="004B0F0F" w:rsidP="00DC58A2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8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DC58A2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DC58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DC58A2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0FF72D44" w14:textId="77777777" w:rsidR="002B3255" w:rsidRDefault="002B3255" w:rsidP="002B32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18903371" w14:textId="26737BBE" w:rsidR="00F45ED9" w:rsidRDefault="0040407C" w:rsidP="00F45E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 xml:space="preserve">W związku </w:t>
      </w:r>
      <w:r w:rsidR="000173B1">
        <w:rPr>
          <w:rFonts w:ascii="Arial" w:hAnsi="Arial" w:cs="Arial"/>
          <w:bCs/>
          <w:sz w:val="22"/>
          <w:szCs w:val="22"/>
        </w:rPr>
        <w:t>z ofertą złożoną</w:t>
      </w:r>
      <w:r w:rsidRPr="00DC58A2">
        <w:rPr>
          <w:rFonts w:ascii="Arial" w:hAnsi="Arial" w:cs="Arial"/>
          <w:bCs/>
          <w:sz w:val="22"/>
          <w:szCs w:val="22"/>
        </w:rPr>
        <w:t xml:space="preserve"> w postępowaniu o udzielenie zamówienia publicznego pro</w:t>
      </w:r>
      <w:r w:rsidR="00A12DD9">
        <w:rPr>
          <w:rFonts w:ascii="Arial" w:hAnsi="Arial" w:cs="Arial"/>
          <w:bCs/>
          <w:sz w:val="22"/>
          <w:szCs w:val="22"/>
        </w:rPr>
        <w:t xml:space="preserve">wadzonym przez Zamawiającego – </w:t>
      </w:r>
      <w:r w:rsidR="00C15999" w:rsidRPr="00DC58A2">
        <w:rPr>
          <w:rFonts w:ascii="Arial" w:hAnsi="Arial" w:cs="Arial"/>
          <w:bCs/>
          <w:sz w:val="22"/>
          <w:szCs w:val="22"/>
        </w:rPr>
        <w:t xml:space="preserve">Gminę </w:t>
      </w:r>
      <w:r w:rsidR="00D254EA">
        <w:rPr>
          <w:rFonts w:ascii="Arial" w:hAnsi="Arial" w:cs="Arial"/>
          <w:bCs/>
          <w:sz w:val="22"/>
          <w:szCs w:val="22"/>
        </w:rPr>
        <w:t>Brodnica</w:t>
      </w:r>
      <w:r w:rsidRPr="00DC58A2">
        <w:rPr>
          <w:rFonts w:ascii="Arial" w:hAnsi="Arial" w:cs="Arial"/>
          <w:bCs/>
          <w:sz w:val="22"/>
          <w:szCs w:val="22"/>
        </w:rPr>
        <w:t xml:space="preserve"> </w:t>
      </w:r>
      <w:r w:rsidRPr="004639BE">
        <w:rPr>
          <w:rFonts w:ascii="Arial" w:hAnsi="Arial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686B65" w:rsidRPr="004639BE">
        <w:rPr>
          <w:rFonts w:ascii="Arial" w:hAnsi="Arial" w:cs="Arial"/>
          <w:bCs/>
          <w:sz w:val="22"/>
          <w:szCs w:val="22"/>
        </w:rPr>
        <w:t>2</w:t>
      </w:r>
      <w:r w:rsidR="00252516">
        <w:rPr>
          <w:rFonts w:ascii="Arial" w:hAnsi="Arial" w:cs="Arial"/>
          <w:bCs/>
          <w:sz w:val="22"/>
          <w:szCs w:val="22"/>
        </w:rPr>
        <w:t>3</w:t>
      </w:r>
      <w:r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252516">
        <w:rPr>
          <w:rFonts w:ascii="Arial" w:hAnsi="Arial" w:cs="Arial"/>
          <w:bCs/>
          <w:sz w:val="22"/>
          <w:szCs w:val="22"/>
        </w:rPr>
        <w:t>1605</w:t>
      </w:r>
      <w:r w:rsidRPr="004639BE">
        <w:rPr>
          <w:rFonts w:ascii="Arial" w:hAnsi="Arial" w:cs="Arial"/>
          <w:bCs/>
          <w:sz w:val="22"/>
          <w:szCs w:val="22"/>
        </w:rPr>
        <w:t xml:space="preserve">) </w:t>
      </w:r>
      <w:bookmarkEnd w:id="0"/>
      <w:r w:rsidR="00586194">
        <w:rPr>
          <w:rFonts w:ascii="Arial" w:hAnsi="Arial" w:cs="Arial"/>
          <w:bCs/>
          <w:sz w:val="22"/>
          <w:szCs w:val="22"/>
        </w:rPr>
        <w:t xml:space="preserve">na </w:t>
      </w:r>
    </w:p>
    <w:p w14:paraId="6F123031" w14:textId="77777777" w:rsidR="00297572" w:rsidRDefault="00297572" w:rsidP="00F45E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8E2521C" w14:textId="77777777" w:rsidR="00246FBD" w:rsidRDefault="00246FBD" w:rsidP="005C323B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246FBD">
        <w:rPr>
          <w:rFonts w:ascii="Arial" w:hAnsi="Arial" w:cs="Arial"/>
          <w:b/>
          <w:bCs/>
          <w:sz w:val="22"/>
          <w:szCs w:val="22"/>
        </w:rPr>
        <w:t>Codzienny dowóz dzieci do szkół w ramach dowozów szkolnych</w:t>
      </w:r>
    </w:p>
    <w:p w14:paraId="68F3A336" w14:textId="75842091" w:rsidR="005C323B" w:rsidRPr="005C323B" w:rsidRDefault="005C323B" w:rsidP="005C323B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323B">
        <w:rPr>
          <w:rFonts w:ascii="Arial" w:hAnsi="Arial" w:cs="Arial"/>
          <w:sz w:val="22"/>
          <w:szCs w:val="22"/>
        </w:rPr>
        <w:t>Podpisując niniejszy dokument:</w:t>
      </w:r>
    </w:p>
    <w:p w14:paraId="65C94527" w14:textId="77777777" w:rsidR="005C323B" w:rsidRPr="005C323B" w:rsidRDefault="005C323B" w:rsidP="005C323B">
      <w:pPr>
        <w:numPr>
          <w:ilvl w:val="0"/>
          <w:numId w:val="8"/>
        </w:num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323B">
        <w:rPr>
          <w:rFonts w:ascii="Arial" w:hAnsi="Arial" w:cs="Arial"/>
          <w:b/>
          <w:sz w:val="22"/>
          <w:szCs w:val="22"/>
        </w:rPr>
        <w:t>Oświadczam, że nie podlegam wykluczeniu z ww. postępowania na podstawie art. 108 ust. 1 pkt 1-6 oraz art. 109 ust. 1 pkt 2-5 i 7 ustawy z dnia 11 września 2019r. Prawo zamówień publicznych.</w:t>
      </w:r>
    </w:p>
    <w:p w14:paraId="756ED0A4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i/>
          <w:iCs/>
          <w:sz w:val="22"/>
          <w:szCs w:val="22"/>
          <w:u w:val="single"/>
        </w:rPr>
      </w:pPr>
      <w:r w:rsidRPr="005C323B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37471DDD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C323B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5C323B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pkt 1, 2 i 5 lub art. 109 ust 1 pkt 2-5 i 7 PZP).</w:t>
      </w:r>
      <w:r w:rsidRPr="005C323B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3E516B8C" w14:textId="77777777" w:rsidR="005C323B" w:rsidRPr="005C323B" w:rsidRDefault="005C323B" w:rsidP="005C323B">
      <w:pPr>
        <w:numPr>
          <w:ilvl w:val="0"/>
          <w:numId w:val="8"/>
        </w:num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323B">
        <w:rPr>
          <w:rFonts w:ascii="Arial" w:hAnsi="Arial" w:cs="Arial"/>
          <w:b/>
          <w:b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</w:t>
      </w:r>
      <w:r w:rsidRPr="005C323B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footnoteReference w:id="1"/>
      </w:r>
      <w:r w:rsidRPr="005C323B">
        <w:rPr>
          <w:rFonts w:ascii="Arial" w:hAnsi="Arial" w:cs="Arial"/>
          <w:b/>
          <w:bCs/>
          <w:sz w:val="22"/>
          <w:szCs w:val="22"/>
        </w:rPr>
        <w:t>.</w:t>
      </w:r>
    </w:p>
    <w:p w14:paraId="54979F8B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</w:p>
    <w:p w14:paraId="57D06E7D" w14:textId="77777777" w:rsidR="005C323B" w:rsidRPr="00BA14D7" w:rsidRDefault="005C323B" w:rsidP="005C323B">
      <w:pPr>
        <w:numPr>
          <w:ilvl w:val="0"/>
          <w:numId w:val="8"/>
        </w:num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323B">
        <w:rPr>
          <w:rFonts w:ascii="Arial" w:hAnsi="Arial" w:cs="Arial"/>
          <w:b/>
          <w:bCs/>
          <w:sz w:val="22"/>
          <w:szCs w:val="22"/>
        </w:rPr>
        <w:lastRenderedPageBreak/>
        <w:t>Oświadczam, że spełniam warunki udziału w postępowaniu określone przez Zamawiającego w pkt 8.1. SWZ, w zakresie w jakim udostępniam zasoby Wykonawcy w ww. postępowaniu na zasadach określonych w art. 118 Pzp.</w:t>
      </w:r>
    </w:p>
    <w:p w14:paraId="722B86D3" w14:textId="77777777" w:rsidR="005C323B" w:rsidRPr="00BA14D7" w:rsidRDefault="005C323B" w:rsidP="005C323B">
      <w:pPr>
        <w:spacing w:before="120" w:line="276" w:lineRule="auto"/>
        <w:rPr>
          <w:rFonts w:ascii="Arial" w:hAnsi="Arial" w:cs="Arial"/>
          <w:sz w:val="22"/>
          <w:szCs w:val="22"/>
          <w:u w:val="single"/>
        </w:rPr>
      </w:pPr>
      <w:r w:rsidRPr="005C323B">
        <w:rPr>
          <w:rFonts w:ascii="Arial" w:hAnsi="Arial" w:cs="Arial"/>
          <w:sz w:val="22"/>
          <w:szCs w:val="22"/>
          <w:u w:val="single"/>
        </w:rPr>
        <w:t>Udostępniane zasoby:</w:t>
      </w:r>
    </w:p>
    <w:p w14:paraId="0AE04F8E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C323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…………………………………………………………………………………………………………………………….……………………………</w:t>
      </w:r>
      <w:r w:rsidR="00BA14D7">
        <w:rPr>
          <w:rFonts w:ascii="Arial" w:hAnsi="Arial" w:cs="Arial"/>
          <w:sz w:val="22"/>
          <w:szCs w:val="22"/>
        </w:rPr>
        <w:t>……………………………………………………..</w:t>
      </w:r>
      <w:r w:rsidRPr="005C323B">
        <w:rPr>
          <w:rFonts w:ascii="Arial" w:hAnsi="Arial" w:cs="Arial"/>
          <w:sz w:val="22"/>
          <w:szCs w:val="22"/>
        </w:rPr>
        <w:t>…</w:t>
      </w:r>
    </w:p>
    <w:p w14:paraId="5A58BAA6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i/>
          <w:sz w:val="22"/>
          <w:szCs w:val="22"/>
        </w:rPr>
      </w:pPr>
      <w:r w:rsidRPr="005C323B">
        <w:rPr>
          <w:rFonts w:ascii="Arial" w:hAnsi="Arial" w:cs="Arial"/>
          <w:i/>
          <w:sz w:val="22"/>
          <w:szCs w:val="22"/>
        </w:rPr>
        <w:t>(należy wskazać zakres w jakim podmiot trzeci udostępnia zasoby)</w:t>
      </w:r>
    </w:p>
    <w:p w14:paraId="18FD57C3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</w:p>
    <w:p w14:paraId="4A1C8511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323B">
        <w:rPr>
          <w:rFonts w:ascii="Arial" w:hAnsi="Arial" w:cs="Arial"/>
          <w:bCs/>
          <w:sz w:val="22"/>
          <w:szCs w:val="22"/>
        </w:rPr>
        <w:t>*Niepotrzebne skreślić</w:t>
      </w:r>
    </w:p>
    <w:p w14:paraId="4329C3FA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5C323B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02FC1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0344C21A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FD721C1" w14:textId="77777777" w:rsidR="006665AF" w:rsidRPr="006665AF" w:rsidRDefault="006665AF" w:rsidP="006665A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 xml:space="preserve">Dokument należy podpisać </w:t>
      </w:r>
    </w:p>
    <w:p w14:paraId="7B36DFCC" w14:textId="77777777" w:rsidR="006665AF" w:rsidRPr="006665AF" w:rsidRDefault="006665AF" w:rsidP="006665A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 xml:space="preserve">kwalifikowanym podpisem elektronicznym, </w:t>
      </w:r>
    </w:p>
    <w:p w14:paraId="0334A19B" w14:textId="77777777" w:rsidR="006665AF" w:rsidRPr="006665AF" w:rsidRDefault="006665AF" w:rsidP="006665A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15285A9A" w14:textId="77777777" w:rsidR="006665AF" w:rsidRPr="006665AF" w:rsidRDefault="006665AF" w:rsidP="006665AF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48288EA1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323B">
        <w:rPr>
          <w:rFonts w:ascii="Arial" w:hAnsi="Arial" w:cs="Arial"/>
          <w:bCs/>
          <w:i/>
          <w:sz w:val="22"/>
          <w:szCs w:val="22"/>
        </w:rPr>
        <w:tab/>
      </w:r>
      <w:r w:rsidRPr="005C323B">
        <w:rPr>
          <w:rFonts w:ascii="Arial" w:hAnsi="Arial" w:cs="Arial"/>
          <w:bCs/>
          <w:i/>
          <w:sz w:val="22"/>
          <w:szCs w:val="22"/>
        </w:rPr>
        <w:br/>
      </w:r>
    </w:p>
    <w:p w14:paraId="56F4884F" w14:textId="77777777" w:rsidR="00050E2E" w:rsidRPr="00DC58A2" w:rsidRDefault="0040407C" w:rsidP="00DC58A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i/>
          <w:sz w:val="22"/>
          <w:szCs w:val="22"/>
        </w:rPr>
        <w:tab/>
      </w:r>
      <w:r w:rsidRPr="00DC58A2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DC58A2" w:rsidSect="005C3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016" w:right="1531" w:bottom="1531" w:left="153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D5FB4" w14:textId="77777777" w:rsidR="000F6245" w:rsidRDefault="000F6245">
      <w:r>
        <w:separator/>
      </w:r>
    </w:p>
  </w:endnote>
  <w:endnote w:type="continuationSeparator" w:id="0">
    <w:p w14:paraId="70D26DE2" w14:textId="77777777" w:rsidR="000F6245" w:rsidRDefault="000F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D909" w14:textId="77777777" w:rsidR="00F93768" w:rsidRDefault="00F93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5073" w14:textId="77777777" w:rsidR="00050E2E" w:rsidRDefault="00050E2E" w:rsidP="006771F6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65AF" w:rsidRPr="006665A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4AD362C" w14:textId="77777777" w:rsidR="00050E2E" w:rsidRDefault="006771F6" w:rsidP="006771F6">
    <w:pPr>
      <w:pStyle w:val="Stopka"/>
      <w:tabs>
        <w:tab w:val="clear" w:pos="4536"/>
        <w:tab w:val="clear" w:pos="9072"/>
        <w:tab w:val="left" w:pos="7905"/>
      </w:tabs>
      <w:rPr>
        <w:rFonts w:ascii="Cambria" w:hAnsi="Cambria"/>
      </w:rPr>
    </w:pPr>
    <w:r>
      <w:rPr>
        <w:noProof/>
      </w:rPr>
      <w:t xml:space="preserve">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16BB" w14:textId="77777777" w:rsidR="00F93768" w:rsidRDefault="00F93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10873" w14:textId="77777777" w:rsidR="000F6245" w:rsidRDefault="000F6245">
      <w:r>
        <w:separator/>
      </w:r>
    </w:p>
  </w:footnote>
  <w:footnote w:type="continuationSeparator" w:id="0">
    <w:p w14:paraId="2CFA7DDB" w14:textId="77777777" w:rsidR="000F6245" w:rsidRDefault="000F6245">
      <w:r>
        <w:continuationSeparator/>
      </w:r>
    </w:p>
  </w:footnote>
  <w:footnote w:id="1">
    <w:p w14:paraId="2510845F" w14:textId="77777777" w:rsidR="005C323B" w:rsidRDefault="005C323B" w:rsidP="005C323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5B2ED22" w14:textId="77777777" w:rsidR="006B057F" w:rsidRPr="00A82964" w:rsidRDefault="006B057F" w:rsidP="006B057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3FE2CE" w14:textId="77777777" w:rsidR="006B057F" w:rsidRPr="00A82964" w:rsidRDefault="006B057F" w:rsidP="006B057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ECCE2D" w14:textId="77777777" w:rsidR="006B057F" w:rsidRPr="00444547" w:rsidRDefault="006B057F" w:rsidP="006B057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</w:t>
      </w:r>
      <w:r w:rsidRPr="00444547">
        <w:rPr>
          <w:rFonts w:ascii="Arial" w:hAnsi="Arial" w:cs="Arial"/>
          <w:color w:val="222222"/>
          <w:sz w:val="16"/>
          <w:szCs w:val="16"/>
          <w:lang w:eastAsia="pl-PL"/>
        </w:rPr>
        <w:t xml:space="preserve">pieniędzy oraz finansowaniu terroryzmu (Dz. U. z 2022 r. poz. </w:t>
      </w:r>
      <w:r w:rsidRPr="00444547">
        <w:rPr>
          <w:rFonts w:ascii="Arial" w:hAnsi="Arial" w:cs="Arial"/>
          <w:color w:val="333333"/>
          <w:sz w:val="16"/>
          <w:szCs w:val="16"/>
          <w:shd w:val="clear" w:color="auto" w:fill="FFFFFF"/>
        </w:rPr>
        <w:t>poz. 593, 655, 835, 2180 i 2185</w:t>
      </w:r>
      <w:r w:rsidRPr="00444547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AE9048" w14:textId="77777777" w:rsidR="006B057F" w:rsidRPr="00A82964" w:rsidRDefault="006B057F" w:rsidP="006B057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444547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Pr="00444547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 2022 r. poz. 1488)</w:t>
      </w:r>
      <w:r w:rsidRPr="00444547">
        <w:rPr>
          <w:rFonts w:ascii="Arial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decyzji w sprawie wpisu na listę rozstrzygającej o zastosowaniu środka, o którym mowa w art. 1 pkt 3 ustawy.</w:t>
      </w:r>
    </w:p>
    <w:p w14:paraId="1FE1DE6B" w14:textId="77777777" w:rsidR="005C323B" w:rsidRDefault="005C323B" w:rsidP="005C323B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4AA83" w14:textId="77777777" w:rsidR="00F93768" w:rsidRDefault="00F93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B5F7B" w14:textId="77777777" w:rsidR="00B85824" w:rsidRDefault="00B85824" w:rsidP="00ED0ECC">
    <w:pPr>
      <w:pStyle w:val="Nagwek"/>
      <w:jc w:val="right"/>
      <w:rPr>
        <w:rFonts w:ascii="Arial" w:hAnsi="Arial" w:cs="Arial"/>
        <w:b/>
        <w:bCs/>
      </w:rPr>
    </w:pPr>
  </w:p>
  <w:p w14:paraId="210ABA24" w14:textId="1314B498" w:rsidR="00ED0ECC" w:rsidRDefault="00CF0D49" w:rsidP="00CF0D49">
    <w:pPr>
      <w:pStyle w:val="Nagwek"/>
      <w:rPr>
        <w:rFonts w:ascii="Arial" w:hAnsi="Arial" w:cs="Arial"/>
        <w:b/>
        <w:bCs/>
      </w:rPr>
    </w:pPr>
    <w:r w:rsidRPr="00CF0D49">
      <w:rPr>
        <w:rFonts w:ascii="Arial" w:hAnsi="Arial" w:cs="Arial"/>
        <w:b/>
        <w:bCs/>
      </w:rPr>
      <w:t>UG.OK.271.</w:t>
    </w:r>
    <w:r w:rsidR="007213B5">
      <w:rPr>
        <w:rFonts w:ascii="Arial" w:hAnsi="Arial" w:cs="Arial"/>
        <w:b/>
        <w:bCs/>
      </w:rPr>
      <w:t>1</w:t>
    </w:r>
    <w:r w:rsidR="00F93768">
      <w:rPr>
        <w:rFonts w:ascii="Arial" w:hAnsi="Arial" w:cs="Arial"/>
        <w:b/>
        <w:bCs/>
      </w:rPr>
      <w:t>4</w:t>
    </w:r>
    <w:r w:rsidRPr="00CF0D49">
      <w:rPr>
        <w:rFonts w:ascii="Arial" w:hAnsi="Arial" w:cs="Arial"/>
        <w:b/>
        <w:bCs/>
      </w:rPr>
      <w:t>.2023</w:t>
    </w:r>
  </w:p>
  <w:p w14:paraId="61CC9CBE" w14:textId="133B27AB" w:rsidR="00246FBD" w:rsidRPr="00ED0ECC" w:rsidRDefault="00246FBD" w:rsidP="00CF0D49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Część I</w:t>
    </w:r>
    <w:r w:rsidR="007D21FC">
      <w:rPr>
        <w:rFonts w:ascii="Arial" w:hAnsi="Arial" w:cs="Arial"/>
        <w:b/>
        <w:bCs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108D0" w14:textId="77777777" w:rsidR="00F93768" w:rsidRDefault="00F93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49361A2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6B135B2"/>
    <w:multiLevelType w:val="hybridMultilevel"/>
    <w:tmpl w:val="38C41062"/>
    <w:lvl w:ilvl="0" w:tplc="7A7A0B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606863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2237870">
    <w:abstractNumId w:val="6"/>
    <w:lvlOverride w:ilvl="0">
      <w:startOverride w:val="1"/>
    </w:lvlOverride>
  </w:num>
  <w:num w:numId="3" w16cid:durableId="430662988">
    <w:abstractNumId w:val="5"/>
    <w:lvlOverride w:ilvl="0">
      <w:startOverride w:val="1"/>
    </w:lvlOverride>
  </w:num>
  <w:num w:numId="4" w16cid:durableId="1717925286">
    <w:abstractNumId w:val="2"/>
    <w:lvlOverride w:ilvl="0">
      <w:startOverride w:val="1"/>
    </w:lvlOverride>
  </w:num>
  <w:num w:numId="5" w16cid:durableId="795411852">
    <w:abstractNumId w:val="4"/>
  </w:num>
  <w:num w:numId="6" w16cid:durableId="2127891063">
    <w:abstractNumId w:val="1"/>
  </w:num>
  <w:num w:numId="7" w16cid:durableId="919021002">
    <w:abstractNumId w:val="3"/>
  </w:num>
  <w:num w:numId="8" w16cid:durableId="2137605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2DD1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3B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1AF"/>
    <w:rsid w:val="000261AA"/>
    <w:rsid w:val="00026BF5"/>
    <w:rsid w:val="00027803"/>
    <w:rsid w:val="000308F7"/>
    <w:rsid w:val="00031333"/>
    <w:rsid w:val="00032F05"/>
    <w:rsid w:val="0004046F"/>
    <w:rsid w:val="0004242A"/>
    <w:rsid w:val="00042C4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2F2A"/>
    <w:rsid w:val="000F5404"/>
    <w:rsid w:val="000F6245"/>
    <w:rsid w:val="000F7F11"/>
    <w:rsid w:val="001002DA"/>
    <w:rsid w:val="00101D77"/>
    <w:rsid w:val="00102C61"/>
    <w:rsid w:val="00102E72"/>
    <w:rsid w:val="00102F78"/>
    <w:rsid w:val="00103989"/>
    <w:rsid w:val="00111524"/>
    <w:rsid w:val="00111526"/>
    <w:rsid w:val="00112579"/>
    <w:rsid w:val="00112BF9"/>
    <w:rsid w:val="00113A41"/>
    <w:rsid w:val="00115A3E"/>
    <w:rsid w:val="00117765"/>
    <w:rsid w:val="00117F04"/>
    <w:rsid w:val="00122CD6"/>
    <w:rsid w:val="0012412D"/>
    <w:rsid w:val="00125BBE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00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BF8"/>
    <w:rsid w:val="001934C1"/>
    <w:rsid w:val="00193DD8"/>
    <w:rsid w:val="0019446E"/>
    <w:rsid w:val="001951B3"/>
    <w:rsid w:val="001961A4"/>
    <w:rsid w:val="001A1590"/>
    <w:rsid w:val="001A277E"/>
    <w:rsid w:val="001A3C3F"/>
    <w:rsid w:val="001A47EA"/>
    <w:rsid w:val="001A4AB7"/>
    <w:rsid w:val="001A4B96"/>
    <w:rsid w:val="001A67C1"/>
    <w:rsid w:val="001A706E"/>
    <w:rsid w:val="001A7188"/>
    <w:rsid w:val="001B03C3"/>
    <w:rsid w:val="001B0918"/>
    <w:rsid w:val="001B224A"/>
    <w:rsid w:val="001B4158"/>
    <w:rsid w:val="001B752F"/>
    <w:rsid w:val="001B7608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85F"/>
    <w:rsid w:val="00213BD7"/>
    <w:rsid w:val="002152AC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6FBD"/>
    <w:rsid w:val="002500FC"/>
    <w:rsid w:val="0025015A"/>
    <w:rsid w:val="00250524"/>
    <w:rsid w:val="00252516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1"/>
    <w:rsid w:val="0027481E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572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255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50FD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639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741"/>
    <w:rsid w:val="00455AFF"/>
    <w:rsid w:val="004564EC"/>
    <w:rsid w:val="0046056B"/>
    <w:rsid w:val="00460979"/>
    <w:rsid w:val="00460B38"/>
    <w:rsid w:val="00462831"/>
    <w:rsid w:val="004639BE"/>
    <w:rsid w:val="004653F9"/>
    <w:rsid w:val="00466CF3"/>
    <w:rsid w:val="00470018"/>
    <w:rsid w:val="0047030B"/>
    <w:rsid w:val="00470ADE"/>
    <w:rsid w:val="00470BAF"/>
    <w:rsid w:val="00471194"/>
    <w:rsid w:val="004720A7"/>
    <w:rsid w:val="004722A3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A25"/>
    <w:rsid w:val="004B2FB6"/>
    <w:rsid w:val="004B31A6"/>
    <w:rsid w:val="004C092F"/>
    <w:rsid w:val="004C099B"/>
    <w:rsid w:val="004C1B87"/>
    <w:rsid w:val="004C3A87"/>
    <w:rsid w:val="004C602A"/>
    <w:rsid w:val="004C673B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53AD"/>
    <w:rsid w:val="0053605A"/>
    <w:rsid w:val="00537139"/>
    <w:rsid w:val="00541166"/>
    <w:rsid w:val="00546655"/>
    <w:rsid w:val="005472D4"/>
    <w:rsid w:val="00547430"/>
    <w:rsid w:val="005507CE"/>
    <w:rsid w:val="00552F10"/>
    <w:rsid w:val="005534B7"/>
    <w:rsid w:val="00554F11"/>
    <w:rsid w:val="00555363"/>
    <w:rsid w:val="00561994"/>
    <w:rsid w:val="00561CF5"/>
    <w:rsid w:val="00565018"/>
    <w:rsid w:val="00566245"/>
    <w:rsid w:val="0056719D"/>
    <w:rsid w:val="005671C6"/>
    <w:rsid w:val="00567587"/>
    <w:rsid w:val="00571AC3"/>
    <w:rsid w:val="005722A1"/>
    <w:rsid w:val="005728D9"/>
    <w:rsid w:val="00573721"/>
    <w:rsid w:val="00573C0B"/>
    <w:rsid w:val="00573DE7"/>
    <w:rsid w:val="005755D5"/>
    <w:rsid w:val="00577531"/>
    <w:rsid w:val="00577C13"/>
    <w:rsid w:val="00580976"/>
    <w:rsid w:val="005833D6"/>
    <w:rsid w:val="00584942"/>
    <w:rsid w:val="00584BA0"/>
    <w:rsid w:val="00586194"/>
    <w:rsid w:val="005901E2"/>
    <w:rsid w:val="00590EA1"/>
    <w:rsid w:val="0059586E"/>
    <w:rsid w:val="00596F86"/>
    <w:rsid w:val="005978CC"/>
    <w:rsid w:val="005A1884"/>
    <w:rsid w:val="005A2030"/>
    <w:rsid w:val="005A31E9"/>
    <w:rsid w:val="005A57F0"/>
    <w:rsid w:val="005A780A"/>
    <w:rsid w:val="005A7CE1"/>
    <w:rsid w:val="005A7FEC"/>
    <w:rsid w:val="005B0706"/>
    <w:rsid w:val="005B2771"/>
    <w:rsid w:val="005B4E4D"/>
    <w:rsid w:val="005B6046"/>
    <w:rsid w:val="005B7184"/>
    <w:rsid w:val="005B7D69"/>
    <w:rsid w:val="005C221B"/>
    <w:rsid w:val="005C2419"/>
    <w:rsid w:val="005C323B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48F"/>
    <w:rsid w:val="00602933"/>
    <w:rsid w:val="0060398C"/>
    <w:rsid w:val="006041FD"/>
    <w:rsid w:val="006044A9"/>
    <w:rsid w:val="006057A3"/>
    <w:rsid w:val="006102B3"/>
    <w:rsid w:val="00611074"/>
    <w:rsid w:val="00612576"/>
    <w:rsid w:val="006130BF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5AF"/>
    <w:rsid w:val="006676B4"/>
    <w:rsid w:val="00670D42"/>
    <w:rsid w:val="00671403"/>
    <w:rsid w:val="0067261C"/>
    <w:rsid w:val="00672B21"/>
    <w:rsid w:val="006753D1"/>
    <w:rsid w:val="00676705"/>
    <w:rsid w:val="006771F6"/>
    <w:rsid w:val="006774DF"/>
    <w:rsid w:val="00680AFD"/>
    <w:rsid w:val="006828FB"/>
    <w:rsid w:val="0068329E"/>
    <w:rsid w:val="00684308"/>
    <w:rsid w:val="00684A2F"/>
    <w:rsid w:val="0068697B"/>
    <w:rsid w:val="00686B65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5B6"/>
    <w:rsid w:val="006A3A90"/>
    <w:rsid w:val="006A3DF5"/>
    <w:rsid w:val="006A620D"/>
    <w:rsid w:val="006A67B0"/>
    <w:rsid w:val="006A77AF"/>
    <w:rsid w:val="006B057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1CB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56B"/>
    <w:rsid w:val="006F2BC2"/>
    <w:rsid w:val="006F30F5"/>
    <w:rsid w:val="006F4BD8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AA6"/>
    <w:rsid w:val="00714053"/>
    <w:rsid w:val="00714513"/>
    <w:rsid w:val="007157C5"/>
    <w:rsid w:val="00715A32"/>
    <w:rsid w:val="007213B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8B2"/>
    <w:rsid w:val="007413CC"/>
    <w:rsid w:val="00745107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AC0"/>
    <w:rsid w:val="00796B24"/>
    <w:rsid w:val="00796C23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1F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FDB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911"/>
    <w:rsid w:val="0084315D"/>
    <w:rsid w:val="00852D07"/>
    <w:rsid w:val="008556B5"/>
    <w:rsid w:val="00855995"/>
    <w:rsid w:val="00861F6C"/>
    <w:rsid w:val="008629FF"/>
    <w:rsid w:val="00864E31"/>
    <w:rsid w:val="0086535B"/>
    <w:rsid w:val="00865AFD"/>
    <w:rsid w:val="00866222"/>
    <w:rsid w:val="008669EA"/>
    <w:rsid w:val="00866F26"/>
    <w:rsid w:val="00867957"/>
    <w:rsid w:val="008701D5"/>
    <w:rsid w:val="0087114C"/>
    <w:rsid w:val="008722AD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86"/>
    <w:rsid w:val="008A30F9"/>
    <w:rsid w:val="008A64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374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7A3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40D0"/>
    <w:rsid w:val="009859CE"/>
    <w:rsid w:val="00986210"/>
    <w:rsid w:val="00991790"/>
    <w:rsid w:val="009932D0"/>
    <w:rsid w:val="00993368"/>
    <w:rsid w:val="0099465E"/>
    <w:rsid w:val="00994D74"/>
    <w:rsid w:val="009A217D"/>
    <w:rsid w:val="009A2364"/>
    <w:rsid w:val="009A2C6B"/>
    <w:rsid w:val="009A42CB"/>
    <w:rsid w:val="009B2886"/>
    <w:rsid w:val="009B2F6B"/>
    <w:rsid w:val="009B3A35"/>
    <w:rsid w:val="009B49C2"/>
    <w:rsid w:val="009B52FC"/>
    <w:rsid w:val="009C08E7"/>
    <w:rsid w:val="009C0CCC"/>
    <w:rsid w:val="009C4C0A"/>
    <w:rsid w:val="009C63FD"/>
    <w:rsid w:val="009D25DD"/>
    <w:rsid w:val="009D3A68"/>
    <w:rsid w:val="009D3ED5"/>
    <w:rsid w:val="009D5E96"/>
    <w:rsid w:val="009D5FE4"/>
    <w:rsid w:val="009D6E86"/>
    <w:rsid w:val="009D7FED"/>
    <w:rsid w:val="009E08E3"/>
    <w:rsid w:val="009F0CB1"/>
    <w:rsid w:val="009F10C3"/>
    <w:rsid w:val="009F39F1"/>
    <w:rsid w:val="009F4121"/>
    <w:rsid w:val="009F54FC"/>
    <w:rsid w:val="00A0492F"/>
    <w:rsid w:val="00A05268"/>
    <w:rsid w:val="00A0743B"/>
    <w:rsid w:val="00A10071"/>
    <w:rsid w:val="00A12108"/>
    <w:rsid w:val="00A12DD9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6B0"/>
    <w:rsid w:val="00AB47F1"/>
    <w:rsid w:val="00AB4A44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1DB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095"/>
    <w:rsid w:val="00B457FD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BEE"/>
    <w:rsid w:val="00B73F4D"/>
    <w:rsid w:val="00B74957"/>
    <w:rsid w:val="00B75185"/>
    <w:rsid w:val="00B76BE6"/>
    <w:rsid w:val="00B81E97"/>
    <w:rsid w:val="00B83303"/>
    <w:rsid w:val="00B84683"/>
    <w:rsid w:val="00B84A9F"/>
    <w:rsid w:val="00B84B6C"/>
    <w:rsid w:val="00B85824"/>
    <w:rsid w:val="00B870A2"/>
    <w:rsid w:val="00B91AE8"/>
    <w:rsid w:val="00B91B38"/>
    <w:rsid w:val="00B94484"/>
    <w:rsid w:val="00BA0D37"/>
    <w:rsid w:val="00BA10AC"/>
    <w:rsid w:val="00BA14D7"/>
    <w:rsid w:val="00BA1C8E"/>
    <w:rsid w:val="00BA2A1B"/>
    <w:rsid w:val="00BA301C"/>
    <w:rsid w:val="00BA44C8"/>
    <w:rsid w:val="00BA52EE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32F5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669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0D49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039"/>
    <w:rsid w:val="00D209ED"/>
    <w:rsid w:val="00D233A0"/>
    <w:rsid w:val="00D25066"/>
    <w:rsid w:val="00D254EA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520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407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5996"/>
    <w:rsid w:val="00DB69A4"/>
    <w:rsid w:val="00DC0AE1"/>
    <w:rsid w:val="00DC1316"/>
    <w:rsid w:val="00DC30C7"/>
    <w:rsid w:val="00DC50C5"/>
    <w:rsid w:val="00DC58A2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49D0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C7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ECC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772"/>
    <w:rsid w:val="00EF0ABA"/>
    <w:rsid w:val="00EF5B4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ED9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67F66"/>
    <w:rsid w:val="00F704E6"/>
    <w:rsid w:val="00F705CD"/>
    <w:rsid w:val="00F70897"/>
    <w:rsid w:val="00F73556"/>
    <w:rsid w:val="00F75AF0"/>
    <w:rsid w:val="00F76575"/>
    <w:rsid w:val="00F774C4"/>
    <w:rsid w:val="00F8361F"/>
    <w:rsid w:val="00F908E9"/>
    <w:rsid w:val="00F909FA"/>
    <w:rsid w:val="00F93768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3D8"/>
    <w:rsid w:val="00FB680D"/>
    <w:rsid w:val="00FC028C"/>
    <w:rsid w:val="00FC0C2D"/>
    <w:rsid w:val="00FC122C"/>
    <w:rsid w:val="00FC1485"/>
    <w:rsid w:val="00FC20A1"/>
    <w:rsid w:val="00FC698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588FD2F"/>
  <w15:chartTrackingRefBased/>
  <w15:docId w15:val="{AC75F36B-9806-46D4-8E73-E3D7597A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8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Asocha</cp:lastModifiedBy>
  <cp:revision>8</cp:revision>
  <cp:lastPrinted>2017-05-23T10:32:00Z</cp:lastPrinted>
  <dcterms:created xsi:type="dcterms:W3CDTF">2023-11-22T20:33:00Z</dcterms:created>
  <dcterms:modified xsi:type="dcterms:W3CDTF">2023-12-05T19:41:00Z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