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441A1" w14:textId="77777777" w:rsidR="00BF092C" w:rsidRPr="00DF0811" w:rsidRDefault="00BF092C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  <w:r w:rsidRPr="00C45339">
        <w:rPr>
          <w:rFonts w:ascii="Times New Roman" w:hAnsi="Times New Roman"/>
          <w:b/>
          <w:bCs/>
          <w:i/>
          <w:sz w:val="22"/>
          <w:szCs w:val="22"/>
        </w:rPr>
        <w:t>Załącznik nr 1 do SWZ</w:t>
      </w:r>
    </w:p>
    <w:p w14:paraId="4DA695FA" w14:textId="77777777" w:rsidR="00BF092C" w:rsidRDefault="00BF092C" w:rsidP="00BF092C">
      <w:pPr>
        <w:ind w:left="5760"/>
        <w:jc w:val="both"/>
        <w:rPr>
          <w:rFonts w:ascii="Times New Roman" w:hAnsi="Times New Roman"/>
          <w:b/>
          <w:sz w:val="22"/>
          <w:szCs w:val="22"/>
        </w:rPr>
      </w:pPr>
    </w:p>
    <w:p w14:paraId="0AD48585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Zamawiający:</w:t>
      </w:r>
    </w:p>
    <w:p w14:paraId="1612EFCC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Gmina Puck</w:t>
      </w:r>
    </w:p>
    <w:p w14:paraId="6F862C97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84-100 Puck, ul. 10 Lutego 29</w:t>
      </w:r>
    </w:p>
    <w:p w14:paraId="096981A3" w14:textId="77777777" w:rsidR="00BF092C" w:rsidRDefault="00BF092C" w:rsidP="00BF092C">
      <w:pPr>
        <w:ind w:left="5954"/>
        <w:jc w:val="both"/>
      </w:pPr>
    </w:p>
    <w:p w14:paraId="2F9F0988" w14:textId="77777777" w:rsidR="00BF092C" w:rsidRDefault="00BF092C" w:rsidP="00BF092C">
      <w:pPr>
        <w:jc w:val="center"/>
      </w:pPr>
      <w:r>
        <w:rPr>
          <w:rFonts w:ascii="Times New Roman" w:hAnsi="Times New Roman"/>
          <w:b/>
          <w:sz w:val="28"/>
          <w:szCs w:val="28"/>
          <w:highlight w:val="lightGray"/>
        </w:rPr>
        <w:t>FORMULARZ OFERTOWY</w:t>
      </w:r>
    </w:p>
    <w:p w14:paraId="033D6C8B" w14:textId="77777777" w:rsidR="00BF092C" w:rsidRDefault="00BF092C" w:rsidP="00BF092C">
      <w:pPr>
        <w:jc w:val="both"/>
        <w:rPr>
          <w:rFonts w:ascii="Times New Roman" w:hAnsi="Times New Roman"/>
          <w:b/>
          <w:sz w:val="28"/>
          <w:szCs w:val="28"/>
        </w:rPr>
      </w:pPr>
    </w:p>
    <w:p w14:paraId="6679C492" w14:textId="77777777" w:rsidR="00BF092C" w:rsidRDefault="00BF092C" w:rsidP="00BF092C">
      <w:pPr>
        <w:jc w:val="both"/>
      </w:pPr>
      <w:r>
        <w:rPr>
          <w:rFonts w:ascii="Times New Roman" w:hAnsi="Times New Roman"/>
          <w:b/>
          <w:u w:val="single"/>
        </w:rPr>
        <w:t>DANE DOTYCZĄCE WYKONAWCY</w:t>
      </w:r>
    </w:p>
    <w:p w14:paraId="6876F818" w14:textId="77777777" w:rsidR="00BF092C" w:rsidRDefault="00BF092C" w:rsidP="00BF092C">
      <w:pPr>
        <w:jc w:val="both"/>
        <w:rPr>
          <w:rFonts w:ascii="Times New Roman" w:hAnsi="Times New Roman"/>
          <w:u w:val="single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5047"/>
      </w:tblGrid>
      <w:tr w:rsidR="00BF092C" w14:paraId="4BF58406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18A68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Pełna nazwa Wykonawcy/</w:t>
            </w:r>
          </w:p>
          <w:p w14:paraId="47B8916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335F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353B9D3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D6C315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NIP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BB7E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Cs/>
                <w:sz w:val="20"/>
              </w:rPr>
            </w:pPr>
          </w:p>
        </w:tc>
      </w:tr>
      <w:tr w:rsidR="00BF092C" w14:paraId="1D04D1D5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0CA073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REGON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62F3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2A3A0EF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F28BC7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KRS/</w:t>
            </w:r>
            <w:proofErr w:type="spellStart"/>
            <w:r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425C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6A0FFFD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1BEAD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CC220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7CE13A9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6E07C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A574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0D1FDB30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4ED8F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7A3B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30925F7D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88B4B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48155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9D38A2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660E6E" w14:textId="77777777" w:rsidR="00BF092C" w:rsidRPr="00352111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  <w:iCs/>
              </w:rPr>
              <w:t>Osoba upoważniona do reprezentowania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91DD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/>
                <w:iCs/>
              </w:rPr>
            </w:pPr>
          </w:p>
          <w:p w14:paraId="399CA786" w14:textId="77777777" w:rsidR="00BF092C" w:rsidRDefault="00BF092C" w:rsidP="00BE6ED8">
            <w:pPr>
              <w:spacing w:before="60" w:after="60"/>
              <w:jc w:val="center"/>
            </w:pPr>
            <w:r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53680F80" w14:textId="77777777" w:rsidR="00BF092C" w:rsidRPr="00D84EE0" w:rsidRDefault="00BF092C" w:rsidP="00BF092C">
      <w:pPr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Przystępując do prowadzonego przez Gminę Puck postępowania o udzielenie zamówienia publicznego na:</w:t>
      </w:r>
    </w:p>
    <w:p w14:paraId="5A277BB6" w14:textId="17F84573" w:rsidR="00BF092C" w:rsidRPr="00187656" w:rsidRDefault="00BF092C" w:rsidP="00BF092C">
      <w:pPr>
        <w:jc w:val="center"/>
        <w:rPr>
          <w:sz w:val="32"/>
          <w:szCs w:val="32"/>
        </w:rPr>
      </w:pPr>
      <w:r w:rsidRPr="004B4A86">
        <w:rPr>
          <w:rFonts w:ascii="Times New Roman" w:hAnsi="Times New Roman"/>
          <w:b/>
          <w:color w:val="000000"/>
          <w:sz w:val="32"/>
          <w:szCs w:val="32"/>
        </w:rPr>
        <w:t>„</w:t>
      </w:r>
      <w:r w:rsidR="00740E18" w:rsidRPr="00740E18">
        <w:rPr>
          <w:rFonts w:ascii="Times New Roman" w:hAnsi="Times New Roman"/>
          <w:b/>
          <w:bCs/>
          <w:sz w:val="32"/>
          <w:szCs w:val="32"/>
        </w:rPr>
        <w:t xml:space="preserve">Dostawa sprzętu i oprogramowania multimedialnego oraz pomocy dydaktycznych na potrzeby szkół podstawowych w Gminie Puck w związku z realizacją projektu </w:t>
      </w:r>
      <w:r w:rsidR="00740E18" w:rsidRPr="00740E18">
        <w:rPr>
          <w:rFonts w:ascii="Times New Roman" w:hAnsi="Times New Roman"/>
          <w:b/>
          <w:sz w:val="32"/>
          <w:szCs w:val="32"/>
        </w:rPr>
        <w:t>w podziale na III części</w:t>
      </w:r>
      <w:r w:rsidRPr="004B4A86">
        <w:rPr>
          <w:rFonts w:ascii="Times New Roman" w:hAnsi="Times New Roman"/>
          <w:b/>
          <w:sz w:val="32"/>
          <w:szCs w:val="32"/>
        </w:rPr>
        <w:t xml:space="preserve">” </w:t>
      </w:r>
    </w:p>
    <w:p w14:paraId="37C1E9A2" w14:textId="77777777" w:rsidR="00BF092C" w:rsidRDefault="00BF092C" w:rsidP="00BF092C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2CB0A3" w14:textId="77777777" w:rsidR="00BF092C" w:rsidRPr="00D84EE0" w:rsidRDefault="00BF092C" w:rsidP="00BF092C">
      <w:pPr>
        <w:numPr>
          <w:ilvl w:val="0"/>
          <w:numId w:val="51"/>
        </w:numPr>
        <w:tabs>
          <w:tab w:val="left" w:pos="426"/>
        </w:tabs>
        <w:suppressAutoHyphens/>
        <w:spacing w:line="360" w:lineRule="auto"/>
      </w:pPr>
      <w:r>
        <w:rPr>
          <w:rFonts w:ascii="Times New Roman" w:hAnsi="Times New Roman"/>
          <w:spacing w:val="4"/>
          <w:sz w:val="22"/>
          <w:szCs w:val="22"/>
        </w:rPr>
        <w:t>Oferuję/</w:t>
      </w:r>
      <w:proofErr w:type="spellStart"/>
      <w:r>
        <w:rPr>
          <w:rFonts w:ascii="Times New Roman" w:hAnsi="Times New Roman"/>
          <w:spacing w:val="4"/>
          <w:sz w:val="22"/>
          <w:szCs w:val="22"/>
        </w:rPr>
        <w:t>emy</w:t>
      </w:r>
      <w:proofErr w:type="spellEnd"/>
      <w:r>
        <w:rPr>
          <w:rFonts w:ascii="Times New Roman" w:hAnsi="Times New Roman"/>
          <w:spacing w:val="4"/>
          <w:sz w:val="22"/>
          <w:szCs w:val="22"/>
        </w:rPr>
        <w:t xml:space="preserve"> z</w:t>
      </w:r>
      <w:r>
        <w:rPr>
          <w:rFonts w:ascii="Times New Roman" w:hAnsi="Times New Roman"/>
          <w:b/>
          <w:spacing w:val="4"/>
          <w:sz w:val="22"/>
          <w:szCs w:val="22"/>
        </w:rPr>
        <w:t>realizowanie przedmiotu zamówienia:</w:t>
      </w:r>
    </w:p>
    <w:p w14:paraId="3E812D50" w14:textId="0B6133EB" w:rsidR="00BF092C" w:rsidRDefault="00BF092C" w:rsidP="00BF092C">
      <w:pPr>
        <w:numPr>
          <w:ilvl w:val="0"/>
          <w:numId w:val="53"/>
        </w:numPr>
        <w:suppressAutoHyphens/>
        <w:autoSpaceDE w:val="0"/>
        <w:spacing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401351">
        <w:rPr>
          <w:rFonts w:ascii="Times New Roman" w:hAnsi="Times New Roman"/>
          <w:b/>
          <w:color w:val="000000"/>
          <w:sz w:val="22"/>
          <w:szCs w:val="22"/>
        </w:rPr>
        <w:t xml:space="preserve">Część I - </w:t>
      </w:r>
      <w:r w:rsidRPr="00277C45">
        <w:rPr>
          <w:rFonts w:ascii="Times New Roman" w:hAnsi="Times New Roman"/>
          <w:b/>
          <w:bCs/>
          <w:sz w:val="22"/>
          <w:szCs w:val="22"/>
        </w:rPr>
        <w:t>Dostawa sprzętu multimedialnego</w:t>
      </w:r>
      <w:r w:rsidR="00740E18">
        <w:rPr>
          <w:rFonts w:ascii="Times New Roman" w:hAnsi="Times New Roman"/>
          <w:b/>
          <w:bCs/>
          <w:sz w:val="22"/>
          <w:szCs w:val="22"/>
        </w:rPr>
        <w:t>.</w:t>
      </w:r>
    </w:p>
    <w:p w14:paraId="7CB43691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289E5715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5D7F8496" w14:textId="77777777" w:rsidR="00BF092C" w:rsidRPr="00850628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00E6508" w14:textId="77777777" w:rsidR="00BF092C" w:rsidRDefault="00BF092C" w:rsidP="00BF092C">
      <w:pPr>
        <w:autoSpaceDE w:val="0"/>
        <w:ind w:left="720"/>
        <w:jc w:val="both"/>
        <w:rPr>
          <w:rFonts w:ascii="Times New Roman" w:hAnsi="Times New Roman"/>
          <w:b/>
          <w:sz w:val="22"/>
          <w:szCs w:val="22"/>
        </w:rPr>
      </w:pPr>
    </w:p>
    <w:p w14:paraId="4346A505" w14:textId="5906EF75" w:rsidR="00BF092C" w:rsidRDefault="00BF092C" w:rsidP="00BF092C">
      <w:pPr>
        <w:numPr>
          <w:ilvl w:val="0"/>
          <w:numId w:val="53"/>
        </w:numPr>
        <w:suppressAutoHyphens/>
        <w:autoSpaceDE w:val="0"/>
        <w:spacing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6538C5">
        <w:rPr>
          <w:rFonts w:ascii="Times New Roman" w:hAnsi="Times New Roman"/>
          <w:b/>
          <w:sz w:val="22"/>
          <w:szCs w:val="22"/>
        </w:rPr>
        <w:lastRenderedPageBreak/>
        <w:t xml:space="preserve">Część II – </w:t>
      </w:r>
      <w:r w:rsidRPr="00277C45">
        <w:rPr>
          <w:rFonts w:ascii="Times New Roman" w:hAnsi="Times New Roman"/>
          <w:b/>
          <w:bCs/>
          <w:sz w:val="22"/>
          <w:szCs w:val="22"/>
        </w:rPr>
        <w:t>Dostawa oprogramowania multimedialnego</w:t>
      </w:r>
      <w:r w:rsidR="00740E18">
        <w:rPr>
          <w:rFonts w:ascii="Times New Roman" w:hAnsi="Times New Roman"/>
          <w:b/>
          <w:bCs/>
          <w:sz w:val="22"/>
          <w:szCs w:val="22"/>
        </w:rPr>
        <w:t>.</w:t>
      </w:r>
    </w:p>
    <w:p w14:paraId="083584BE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832188F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4E4EDE2" w14:textId="77777777" w:rsidR="00BF092C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5D86B8F6" w14:textId="77777777" w:rsidR="00BF092C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</w:p>
    <w:p w14:paraId="1472A89C" w14:textId="5EA89AC2" w:rsidR="00BF092C" w:rsidRPr="00740E18" w:rsidRDefault="00740E18" w:rsidP="00740E18">
      <w:pPr>
        <w:pStyle w:val="Akapitzlist"/>
        <w:numPr>
          <w:ilvl w:val="0"/>
          <w:numId w:val="53"/>
        </w:numPr>
        <w:tabs>
          <w:tab w:val="left" w:pos="3128"/>
        </w:tabs>
      </w:pPr>
      <w:r>
        <w:rPr>
          <w:rFonts w:ascii="Times New Roman" w:hAnsi="Times New Roman"/>
          <w:b/>
          <w:sz w:val="22"/>
          <w:szCs w:val="22"/>
        </w:rPr>
        <w:t>Część III – Dostawa pomocy dydaktycznych.</w:t>
      </w:r>
      <w:r w:rsidR="00BF092C" w:rsidRPr="00740E18">
        <w:rPr>
          <w:rFonts w:ascii="Times New Roman" w:hAnsi="Times New Roman"/>
          <w:b/>
          <w:sz w:val="22"/>
          <w:szCs w:val="22"/>
        </w:rPr>
        <w:tab/>
      </w:r>
    </w:p>
    <w:p w14:paraId="26B47406" w14:textId="77777777" w:rsidR="00740E18" w:rsidRPr="00CE7557" w:rsidRDefault="00740E18" w:rsidP="00740E18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73D3D8DA" w14:textId="77777777" w:rsidR="00740E18" w:rsidRPr="00CE7557" w:rsidRDefault="00740E18" w:rsidP="00740E18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213318C3" w14:textId="77777777" w:rsidR="00740E18" w:rsidRDefault="00740E18" w:rsidP="00740E18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19427CA5" w14:textId="77777777" w:rsidR="00740E18" w:rsidRDefault="00740E18" w:rsidP="00740E18">
      <w:pPr>
        <w:pStyle w:val="Akapitzlist"/>
        <w:tabs>
          <w:tab w:val="left" w:pos="3128"/>
        </w:tabs>
      </w:pPr>
    </w:p>
    <w:p w14:paraId="0DBB2A16" w14:textId="77777777" w:rsidR="00BF092C" w:rsidRPr="00722F9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D658C5">
        <w:rPr>
          <w:rFonts w:ascii="Times New Roman" w:hAnsi="Times New Roman"/>
          <w:color w:val="000000"/>
          <w:sz w:val="22"/>
          <w:szCs w:val="22"/>
        </w:rPr>
        <w:t xml:space="preserve">W związku z wprowadzeniem przez Zamawiającego </w:t>
      </w:r>
      <w:r>
        <w:rPr>
          <w:rFonts w:ascii="Times New Roman" w:hAnsi="Times New Roman"/>
          <w:color w:val="000000"/>
          <w:sz w:val="22"/>
          <w:szCs w:val="22"/>
        </w:rPr>
        <w:t>drugiego</w:t>
      </w:r>
      <w:r w:rsidRPr="00D658C5">
        <w:rPr>
          <w:rFonts w:ascii="Times New Roman" w:hAnsi="Times New Roman"/>
          <w:color w:val="000000"/>
          <w:sz w:val="22"/>
          <w:szCs w:val="22"/>
        </w:rPr>
        <w:t xml:space="preserve"> kryterium oceny ofert: kryterium </w:t>
      </w:r>
      <w:r w:rsidRPr="00D658C5">
        <w:rPr>
          <w:rFonts w:ascii="Times New Roman" w:eastAsia="Calibri" w:hAnsi="Times New Roman"/>
          <w:sz w:val="22"/>
          <w:szCs w:val="22"/>
        </w:rPr>
        <w:t>skrócenie terminu dostawy</w:t>
      </w:r>
      <w:r w:rsidRPr="00D658C5">
        <w:rPr>
          <w:rFonts w:ascii="Times New Roman" w:hAnsi="Times New Roman"/>
          <w:bCs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ofertuję/my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skrócenie terminu dostawy</w:t>
      </w:r>
      <w:r>
        <w:rPr>
          <w:rFonts w:ascii="Times New Roman" w:hAnsi="Times New Roman"/>
          <w:b/>
          <w:sz w:val="22"/>
          <w:szCs w:val="22"/>
        </w:rPr>
        <w:t>:</w:t>
      </w:r>
    </w:p>
    <w:p w14:paraId="604A576C" w14:textId="77777777" w:rsidR="00BF092C" w:rsidRDefault="00BF092C" w:rsidP="00BF092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14:paraId="1F08A460" w14:textId="6267E870" w:rsidR="00BF092C" w:rsidRPr="00722F95" w:rsidRDefault="00BF092C" w:rsidP="00BF092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i/>
          <w:iCs/>
          <w:sz w:val="22"/>
          <w:szCs w:val="22"/>
        </w:rPr>
      </w:pPr>
      <w:r w:rsidRPr="00722F95">
        <w:rPr>
          <w:rFonts w:ascii="Times New Roman" w:hAnsi="Times New Roman"/>
          <w:i/>
          <w:iCs/>
          <w:sz w:val="22"/>
          <w:szCs w:val="22"/>
        </w:rPr>
        <w:t>(</w:t>
      </w:r>
      <w:r>
        <w:rPr>
          <w:rFonts w:ascii="Times New Roman" w:hAnsi="Times New Roman"/>
          <w:i/>
          <w:iCs/>
          <w:sz w:val="22"/>
          <w:szCs w:val="22"/>
        </w:rPr>
        <w:t xml:space="preserve">UWAGA! </w:t>
      </w:r>
      <w:r w:rsidRPr="00722F95">
        <w:rPr>
          <w:rFonts w:ascii="Times New Roman" w:hAnsi="Times New Roman"/>
          <w:i/>
          <w:iCs/>
          <w:sz w:val="22"/>
          <w:szCs w:val="22"/>
        </w:rPr>
        <w:t xml:space="preserve">Jeżeli Wykonawca składa ofertę na </w:t>
      </w:r>
      <w:r>
        <w:rPr>
          <w:rFonts w:ascii="Times New Roman" w:hAnsi="Times New Roman"/>
          <w:i/>
          <w:iCs/>
          <w:sz w:val="22"/>
          <w:szCs w:val="22"/>
        </w:rPr>
        <w:t xml:space="preserve">dwie </w:t>
      </w:r>
      <w:r w:rsidR="00740E18">
        <w:rPr>
          <w:rFonts w:ascii="Times New Roman" w:hAnsi="Times New Roman"/>
          <w:i/>
          <w:iCs/>
          <w:sz w:val="22"/>
          <w:szCs w:val="22"/>
        </w:rPr>
        <w:t xml:space="preserve">lub trzy </w:t>
      </w:r>
      <w:r w:rsidRPr="00722F95">
        <w:rPr>
          <w:rFonts w:ascii="Times New Roman" w:hAnsi="Times New Roman"/>
          <w:i/>
          <w:iCs/>
          <w:sz w:val="22"/>
          <w:szCs w:val="22"/>
        </w:rPr>
        <w:t>części i oferuje różne terminy skrócenia dostawy dla poszczególnych części wówczas zobowiązany jest wpisać jakich części dotyczą</w:t>
      </w:r>
      <w:r>
        <w:rPr>
          <w:rFonts w:ascii="Times New Roman" w:hAnsi="Times New Roman"/>
          <w:i/>
          <w:iCs/>
          <w:sz w:val="22"/>
          <w:szCs w:val="22"/>
        </w:rPr>
        <w:t xml:space="preserve">, w przypadku gdy Wykonawca zaznaczy tylko jedną pozycję bez wskazania której części dotyczy, Zamawiający uzna, że dotyczy to </w:t>
      </w:r>
      <w:r w:rsidR="00740E18">
        <w:rPr>
          <w:rFonts w:ascii="Times New Roman" w:hAnsi="Times New Roman"/>
          <w:i/>
          <w:iCs/>
          <w:sz w:val="22"/>
          <w:szCs w:val="22"/>
        </w:rPr>
        <w:t>wszystkich</w:t>
      </w:r>
      <w:r>
        <w:rPr>
          <w:rFonts w:ascii="Times New Roman" w:hAnsi="Times New Roman"/>
          <w:i/>
          <w:iCs/>
          <w:sz w:val="22"/>
          <w:szCs w:val="22"/>
        </w:rPr>
        <w:t xml:space="preserve"> części na które Wykonawca złożył ofertę</w:t>
      </w:r>
      <w:r w:rsidRPr="00722F95">
        <w:rPr>
          <w:rFonts w:ascii="Times New Roman" w:hAnsi="Times New Roman"/>
          <w:i/>
          <w:iCs/>
          <w:sz w:val="22"/>
          <w:szCs w:val="22"/>
        </w:rPr>
        <w:t>):</w:t>
      </w:r>
    </w:p>
    <w:p w14:paraId="2996BE0F" w14:textId="77777777" w:rsidR="00BF092C" w:rsidRDefault="00BF092C" w:rsidP="00BF092C">
      <w:pPr>
        <w:numPr>
          <w:ilvl w:val="0"/>
          <w:numId w:val="54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>nie oferujemy</w:t>
      </w:r>
      <w:r>
        <w:rPr>
          <w:rFonts w:ascii="Times New Roman" w:hAnsi="Times New Roman"/>
          <w:color w:val="000000"/>
          <w:sz w:val="22"/>
          <w:szCs w:val="22"/>
        </w:rPr>
        <w:t xml:space="preserve"> skrócenia terminu dostawy*</w:t>
      </w:r>
    </w:p>
    <w:p w14:paraId="17060E5B" w14:textId="77777777" w:rsidR="00BF092C" w:rsidRDefault="00BF092C" w:rsidP="00BF092C">
      <w:pPr>
        <w:numPr>
          <w:ilvl w:val="0"/>
          <w:numId w:val="55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5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zień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5E6188C8" w14:textId="77777777" w:rsidR="00BF092C" w:rsidRDefault="00BF092C" w:rsidP="00BF092C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10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5EC944AF" w14:textId="77777777" w:rsidR="00BF092C" w:rsidRPr="00920353" w:rsidRDefault="00BF092C" w:rsidP="00BF092C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15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6A5CDA38" w14:textId="77777777" w:rsidR="00BF092C" w:rsidRDefault="00BF092C" w:rsidP="00BF092C">
      <w:pPr>
        <w:autoSpaceDE w:val="0"/>
        <w:autoSpaceDN w:val="0"/>
        <w:adjustRightInd w:val="0"/>
        <w:spacing w:line="360" w:lineRule="auto"/>
        <w:ind w:left="77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*właściwe zaznaczyć</w:t>
      </w:r>
    </w:p>
    <w:p w14:paraId="072C7EB9" w14:textId="77777777" w:rsidR="00BF092C" w:rsidRPr="00C11DD4" w:rsidRDefault="00BF092C" w:rsidP="00BF092C">
      <w:pPr>
        <w:autoSpaceDE w:val="0"/>
        <w:jc w:val="both"/>
        <w:rPr>
          <w:rFonts w:ascii="Times New Roman" w:hAnsi="Times New Roman"/>
          <w:b/>
          <w:sz w:val="22"/>
          <w:szCs w:val="22"/>
        </w:rPr>
      </w:pPr>
    </w:p>
    <w:p w14:paraId="510633A8" w14:textId="77777777" w:rsidR="00BF092C" w:rsidRPr="00920353" w:rsidRDefault="00BF092C" w:rsidP="00BF092C">
      <w:pPr>
        <w:autoSpaceDE w:val="0"/>
        <w:ind w:left="927"/>
        <w:rPr>
          <w:i/>
          <w:iCs/>
        </w:rPr>
      </w:pPr>
      <w:r w:rsidRPr="00920353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Uwaga:</w:t>
      </w:r>
      <w:r w:rsidRPr="00920353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</w:p>
    <w:p w14:paraId="75F89390" w14:textId="77777777" w:rsidR="00BF092C" w:rsidRPr="001D3026" w:rsidRDefault="00BF092C" w:rsidP="00BF092C">
      <w:pPr>
        <w:autoSpaceDE w:val="0"/>
        <w:ind w:left="851"/>
        <w:jc w:val="both"/>
        <w:rPr>
          <w:rFonts w:ascii="Times New Roman" w:hAnsi="Times New Roman"/>
          <w:i/>
          <w:sz w:val="22"/>
          <w:szCs w:val="22"/>
        </w:rPr>
      </w:pPr>
      <w:r w:rsidRPr="001D3026">
        <w:rPr>
          <w:rFonts w:ascii="Times New Roman" w:hAnsi="Times New Roman"/>
          <w:i/>
          <w:sz w:val="22"/>
          <w:szCs w:val="22"/>
        </w:rPr>
        <w:t xml:space="preserve">Jeżeli Wykonawca nie zaoferuje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wówczas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Jeżeli Wykonawca nie zaznaczy w formularzu oferty czy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, wówczas Zamawiający uzna, że Wykonawca nie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– wówczas Wykonawca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</w:t>
      </w:r>
    </w:p>
    <w:p w14:paraId="5C41EBDA" w14:textId="77777777" w:rsidR="00BF092C" w:rsidRPr="00E43D4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6A40EE">
        <w:rPr>
          <w:rFonts w:ascii="Times New Roman" w:hAnsi="Times New Roman"/>
          <w:spacing w:val="4"/>
          <w:sz w:val="22"/>
          <w:szCs w:val="22"/>
        </w:rPr>
        <w:t>Oświadczam/y, że</w:t>
      </w:r>
      <w:r>
        <w:rPr>
          <w:rFonts w:ascii="Times New Roman" w:hAnsi="Times New Roman"/>
          <w:spacing w:val="4"/>
          <w:sz w:val="22"/>
          <w:szCs w:val="22"/>
        </w:rPr>
        <w:t xml:space="preserve"> przedmiot zamówienia zostanie wykonany </w:t>
      </w:r>
      <w:r w:rsidRPr="00E43D45">
        <w:rPr>
          <w:rFonts w:ascii="Times New Roman" w:hAnsi="Times New Roman"/>
          <w:spacing w:val="4"/>
          <w:sz w:val="22"/>
          <w:szCs w:val="22"/>
        </w:rPr>
        <w:t xml:space="preserve">w terminach określonych w SWZ. </w:t>
      </w:r>
    </w:p>
    <w:p w14:paraId="680203CD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3058C81C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14:paraId="59019E95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zrealizuję/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2E2D8DC0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informacje i dokumenty zawarte w Ofercie na stronach od nr ........................</w:t>
      </w:r>
      <w:r>
        <w:rPr>
          <w:rFonts w:ascii="Times New Roman" w:hAnsi="Times New Roman"/>
          <w:sz w:val="22"/>
          <w:szCs w:val="22"/>
        </w:rPr>
        <w:br/>
        <w:t xml:space="preserve">do nr ......................... stanowią tajemnicę przedsiębiorstwa w rozumieniu przepisów o zwalczaniu </w:t>
      </w:r>
      <w:r>
        <w:rPr>
          <w:rFonts w:ascii="Times New Roman" w:hAnsi="Times New Roman"/>
          <w:sz w:val="22"/>
          <w:szCs w:val="22"/>
        </w:rPr>
        <w:lastRenderedPageBreak/>
        <w:t>nieuczciwej konkurencji i zastrzegamy, że nie mogą być one udostępniane. Informacje i dokumenty zawarte na pozostałych stronach Oferty są jawne*.</w:t>
      </w:r>
    </w:p>
    <w:p w14:paraId="24A3CD80" w14:textId="77777777" w:rsidR="00BF092C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w razie wybrania naszej oferty jako najkorzystniejszej zobowiązuję/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się </w:t>
      </w:r>
      <w:r>
        <w:rPr>
          <w:rFonts w:ascii="Times New Roman" w:hAnsi="Times New Roman"/>
          <w:sz w:val="22"/>
          <w:szCs w:val="22"/>
        </w:rPr>
        <w:br/>
        <w:t>do podpisania umowy na warunkach określonych we wzorze umowy.</w:t>
      </w:r>
    </w:p>
    <w:p w14:paraId="3B0F7DAB" w14:textId="77777777" w:rsidR="00BF092C" w:rsidRPr="007C58E1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Oświadczam/y, że wypełniłem/liśmy,</w:t>
      </w:r>
      <w:r w:rsidRPr="007C58E1">
        <w:rPr>
          <w:rFonts w:ascii="Calibri" w:hAnsi="Calibri" w:cs="Calibri"/>
        </w:rPr>
        <w:t xml:space="preserve"> </w:t>
      </w:r>
      <w:r w:rsidRPr="007C58E1">
        <w:rPr>
          <w:rFonts w:ascii="Times New Roman" w:hAnsi="Times New Roman"/>
          <w:sz w:val="22"/>
          <w:szCs w:val="22"/>
        </w:rPr>
        <w:t xml:space="preserve">a w przypadku danych przekazanych w przyszłości - wypełnię, </w:t>
      </w:r>
      <w:r>
        <w:rPr>
          <w:rFonts w:ascii="Times New Roman" w:hAnsi="Times New Roman"/>
          <w:color w:val="000000"/>
          <w:sz w:val="22"/>
          <w:szCs w:val="22"/>
        </w:rPr>
        <w:t xml:space="preserve">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58E1">
        <w:rPr>
          <w:rFonts w:cs="Calibri"/>
        </w:rPr>
        <w:t xml:space="preserve">, </w:t>
      </w:r>
      <w:r w:rsidRPr="007C58E1">
        <w:rPr>
          <w:rFonts w:ascii="Times New Roman" w:hAnsi="Times New Roman"/>
          <w:sz w:val="22"/>
          <w:szCs w:val="22"/>
        </w:rPr>
        <w:t>a w przypadku wyboru mojej oferty, również w związku z zawarciem i wykonaniem umowy o zamówienie.</w:t>
      </w:r>
    </w:p>
    <w:p w14:paraId="5C54DE9D" w14:textId="77777777" w:rsidR="00BF092C" w:rsidRPr="00FE0A7F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Rodzaj przedsiębiorstwa jakim jest Wykonawca. </w:t>
      </w:r>
      <w:r w:rsidRPr="00E43D45"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</w:rPr>
        <w:t xml:space="preserve">…………………………(nazwa Wykonawcy) </w:t>
      </w:r>
      <w:r w:rsidRPr="00E43D45">
        <w:rPr>
          <w:rFonts w:ascii="Times New Roman" w:hAnsi="Times New Roman"/>
        </w:rPr>
        <w:t>jes</w:t>
      </w:r>
      <w:r>
        <w:rPr>
          <w:rFonts w:ascii="Times New Roman" w:hAnsi="Times New Roman"/>
        </w:rPr>
        <w:t>t przedsiębiorcą**:</w:t>
      </w:r>
    </w:p>
    <w:p w14:paraId="3EED108A" w14:textId="77777777" w:rsidR="00BF092C" w:rsidRPr="00E43D45" w:rsidRDefault="00BF092C" w:rsidP="00BF092C">
      <w:pPr>
        <w:spacing w:before="120"/>
        <w:ind w:left="360"/>
        <w:jc w:val="both"/>
      </w:pPr>
      <w:r>
        <w:rPr>
          <w:rFonts w:ascii="Times New Roman" w:hAnsi="Times New Roman"/>
          <w:sz w:val="22"/>
          <w:szCs w:val="22"/>
        </w:rPr>
        <w:t>(zaznaczyć właściwą opcję)</w:t>
      </w:r>
      <w:r w:rsidRPr="00F9115C">
        <w:rPr>
          <w:rFonts w:ascii="Times New Roman" w:hAnsi="Times New Roman"/>
          <w:sz w:val="22"/>
          <w:szCs w:val="22"/>
          <w:vertAlign w:val="superscript"/>
        </w:rPr>
        <w:t>1</w:t>
      </w:r>
      <w:r w:rsidRPr="00F9115C">
        <w:rPr>
          <w:rFonts w:ascii="Calibri" w:hAnsi="Calibri" w:cs="Calibri"/>
          <w:sz w:val="22"/>
          <w:szCs w:val="22"/>
          <w:vertAlign w:val="superscript"/>
          <w:lang w:eastAsia="en-US"/>
        </w:rPr>
        <w:t xml:space="preserve"> </w:t>
      </w:r>
    </w:p>
    <w:p w14:paraId="27A0605E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mikroprzedsiębiorstwem</w:t>
      </w:r>
    </w:p>
    <w:p w14:paraId="4E9DAEA5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małym</w:t>
      </w:r>
    </w:p>
    <w:p w14:paraId="1241C823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średnim</w:t>
      </w:r>
    </w:p>
    <w:p w14:paraId="00A7922D" w14:textId="77777777" w:rsidR="00BF092C" w:rsidRPr="007C58E1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dużym</w:t>
      </w:r>
    </w:p>
    <w:p w14:paraId="379F8950" w14:textId="77777777" w:rsidR="00BF092C" w:rsidRPr="006A40EE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6A40EE">
        <w:rPr>
          <w:rFonts w:ascii="Times New Roman" w:hAnsi="Times New Roman"/>
          <w:sz w:val="22"/>
          <w:szCs w:val="22"/>
        </w:rPr>
        <w:t xml:space="preserve">Oświadczam, </w:t>
      </w:r>
      <w:r w:rsidRPr="006A40EE">
        <w:rPr>
          <w:rFonts w:ascii="Times New Roman" w:hAnsi="Times New Roman"/>
          <w:sz w:val="22"/>
          <w:szCs w:val="22"/>
        </w:rPr>
        <w:tab/>
        <w:t xml:space="preserve">że </w:t>
      </w:r>
      <w:r w:rsidRPr="006A40EE">
        <w:rPr>
          <w:rFonts w:ascii="Times New Roman" w:hAnsi="Times New Roman"/>
          <w:sz w:val="22"/>
          <w:szCs w:val="22"/>
        </w:rPr>
        <w:tab/>
        <w:t xml:space="preserve">niżej </w:t>
      </w:r>
      <w:r w:rsidRPr="006A40EE">
        <w:rPr>
          <w:rFonts w:ascii="Times New Roman" w:hAnsi="Times New Roman"/>
          <w:sz w:val="22"/>
          <w:szCs w:val="22"/>
        </w:rPr>
        <w:tab/>
        <w:t xml:space="preserve">wymienione </w:t>
      </w:r>
      <w:r w:rsidRPr="006A40EE">
        <w:rPr>
          <w:rFonts w:ascii="Times New Roman" w:hAnsi="Times New Roman"/>
          <w:sz w:val="22"/>
          <w:szCs w:val="22"/>
        </w:rPr>
        <w:tab/>
        <w:t xml:space="preserve">części </w:t>
      </w:r>
      <w:r w:rsidRPr="006A40EE">
        <w:rPr>
          <w:rFonts w:ascii="Times New Roman" w:hAnsi="Times New Roman"/>
          <w:sz w:val="22"/>
          <w:szCs w:val="22"/>
        </w:rPr>
        <w:tab/>
        <w:t xml:space="preserve">niniejszego </w:t>
      </w:r>
      <w:r w:rsidRPr="006A40EE">
        <w:rPr>
          <w:rFonts w:ascii="Times New Roman" w:hAnsi="Times New Roman"/>
          <w:sz w:val="22"/>
          <w:szCs w:val="22"/>
        </w:rPr>
        <w:tab/>
        <w:t xml:space="preserve">zamówienia powierzę podwykonawcom: </w:t>
      </w:r>
    </w:p>
    <w:p w14:paraId="7E63880B" w14:textId="77777777" w:rsidR="00BF092C" w:rsidRDefault="00BF092C" w:rsidP="00BF092C">
      <w:pPr>
        <w:spacing w:before="120" w:after="120"/>
        <w:ind w:left="360"/>
        <w:jc w:val="both"/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70C53" w14:textId="77777777" w:rsidR="00BF092C" w:rsidRDefault="00BF092C" w:rsidP="00BF092C">
      <w:pPr>
        <w:ind w:left="360"/>
        <w:jc w:val="center"/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Nazwa części zamówienia (zakres prac powierzony podwykonawcy) oraz dane firmy podwykonawców - jeżeli są już znane</w:t>
      </w:r>
    </w:p>
    <w:p w14:paraId="4B50AF95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nie zamierzamy powierzyć podwykonawcom wykonania części zamówienia *</w:t>
      </w:r>
    </w:p>
    <w:p w14:paraId="716CC264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746A594E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2EF10397" w14:textId="77777777" w:rsidR="00BF092C" w:rsidRPr="00F9115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9115C">
        <w:rPr>
          <w:rFonts w:ascii="Times New Roman" w:hAnsi="Times New Roman"/>
          <w:bCs/>
          <w:sz w:val="22"/>
          <w:szCs w:val="22"/>
        </w:rPr>
        <w:t>Dokumenty lub oświadczenia do wykorzystania przez Zamawiającego</w:t>
      </w:r>
    </w:p>
    <w:p w14:paraId="42FAE6F0" w14:textId="68933CE2" w:rsidR="00BF092C" w:rsidRPr="00F9115C" w:rsidRDefault="00BF092C" w:rsidP="00BF092C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F9115C">
        <w:rPr>
          <w:rFonts w:ascii="Times New Roman" w:hAnsi="Times New Roman"/>
          <w:sz w:val="22"/>
          <w:szCs w:val="22"/>
        </w:rPr>
        <w:t>(</w:t>
      </w:r>
      <w:r w:rsidRPr="00F9115C">
        <w:rPr>
          <w:rFonts w:ascii="Times New Roman" w:hAnsi="Times New Roman"/>
          <w:i/>
          <w:sz w:val="22"/>
          <w:szCs w:val="22"/>
        </w:rPr>
        <w:t xml:space="preserve">które znajdują się w posiadaniu </w:t>
      </w:r>
      <w:r>
        <w:rPr>
          <w:rFonts w:ascii="Times New Roman" w:hAnsi="Times New Roman"/>
          <w:i/>
          <w:sz w:val="22"/>
          <w:szCs w:val="22"/>
        </w:rPr>
        <w:t>Z</w:t>
      </w:r>
      <w:r w:rsidRPr="00F9115C">
        <w:rPr>
          <w:rFonts w:ascii="Times New Roman" w:hAnsi="Times New Roman"/>
          <w:i/>
          <w:sz w:val="22"/>
          <w:szCs w:val="22"/>
        </w:rPr>
        <w:t>amawiającego lub można je uzyskać za pomocą bezpłatnych i ogólnodostępnych baz danych)</w:t>
      </w:r>
      <w:r w:rsidRPr="00F9115C">
        <w:rPr>
          <w:rFonts w:ascii="Times New Roman" w:hAnsi="Times New Roman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267"/>
        <w:gridCol w:w="4592"/>
      </w:tblGrid>
      <w:tr w:rsidR="00BF092C" w:rsidRPr="00F9115C" w14:paraId="36D9719D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E7A6BE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98ACAF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Nazwa dokumentu</w:t>
            </w: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99799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Tytuł/Nr postępowania, adres strony internetowej</w:t>
            </w:r>
          </w:p>
        </w:tc>
      </w:tr>
      <w:tr w:rsidR="00BF092C" w:rsidRPr="00F9115C" w14:paraId="7E5550C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EE867E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4E6066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901A7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5649B0D2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07D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8544F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8B296A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3BF3AB8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115EA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69EC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9E6E2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29724D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E071A3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185FCE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44485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0730B27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6C3427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1987E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8034B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87F9356" w14:textId="77777777" w:rsidR="00BF092C" w:rsidRPr="00F9115C" w:rsidRDefault="00BF092C" w:rsidP="00BF092C">
      <w:pPr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14:paraId="1D574035" w14:textId="7CA1DC74" w:rsidR="00BF092C" w:rsidRPr="00BF092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24D3E">
        <w:rPr>
          <w:rFonts w:ascii="Times New Roman" w:hAnsi="Times New Roman"/>
          <w:sz w:val="22"/>
          <w:szCs w:val="22"/>
        </w:rPr>
        <w:t>Poniższą tabelę należy wypełnić wyłącznie w przypadku zastosowania materiałów i urządzeń oraz rozwiązań równoważnych.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404"/>
        <w:gridCol w:w="2922"/>
        <w:gridCol w:w="1558"/>
      </w:tblGrid>
      <w:tr w:rsidR="00BF092C" w:rsidRPr="00F9115C" w14:paraId="3953C27B" w14:textId="77777777" w:rsidTr="00BE6ED8">
        <w:tc>
          <w:tcPr>
            <w:tcW w:w="875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46FC8F" w14:textId="77777777" w:rsidR="00BF092C" w:rsidRPr="00DD5F79" w:rsidRDefault="00BF092C" w:rsidP="00BE6ED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BF092C" w:rsidRPr="00F9115C" w14:paraId="6884FF9F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D58BBE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2E6BBC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 w:rsidRPr="00DD5F79">
              <w:rPr>
                <w:rFonts w:ascii="Times New Roman" w:hAnsi="Times New Roman"/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FE7CFB4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B18265F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BF092C" w:rsidRPr="00F9115C" w14:paraId="3F4C4D82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14F735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09B99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0227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F17CC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3D6506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D465A0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F99F2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5B93E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944EA1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7C6B0E3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FD7282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C2D3F5C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E46D4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42551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448BFE74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C7CDF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D92BA9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0D4D1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6520B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2271721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9AD889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15D407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17F505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396F5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329E24" w14:textId="77777777" w:rsidR="00BF092C" w:rsidRDefault="00BF092C" w:rsidP="00BF092C">
      <w:pPr>
        <w:jc w:val="both"/>
        <w:rPr>
          <w:b/>
          <w:spacing w:val="-4"/>
          <w:sz w:val="20"/>
          <w:szCs w:val="20"/>
        </w:rPr>
      </w:pPr>
    </w:p>
    <w:p w14:paraId="31E9B75A" w14:textId="77777777" w:rsidR="00BF092C" w:rsidRDefault="00BF092C" w:rsidP="00BF092C">
      <w:pPr>
        <w:ind w:left="426"/>
        <w:jc w:val="both"/>
        <w:rPr>
          <w:rFonts w:ascii="Times New Roman" w:eastAsia="Arial" w:hAnsi="Times New Roman"/>
          <w:sz w:val="20"/>
          <w:szCs w:val="20"/>
          <w:lang w:eastAsia="en-US"/>
        </w:rPr>
      </w:pPr>
      <w:r w:rsidRPr="00DD5F79">
        <w:rPr>
          <w:rFonts w:ascii="Times New Roman" w:hAnsi="Times New Roman"/>
          <w:b/>
          <w:spacing w:val="-4"/>
          <w:sz w:val="20"/>
          <w:szCs w:val="20"/>
        </w:rPr>
        <w:t xml:space="preserve">Do tabeli należy dołączyć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odpowiednie dokumenty (w języku polskim) </w:t>
      </w:r>
      <w:r w:rsidRPr="00DD5F79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6E2BBD4D" w14:textId="77777777" w:rsidR="00BF092C" w:rsidRPr="00DD5F79" w:rsidRDefault="00BF092C" w:rsidP="00BF092C">
      <w:pPr>
        <w:ind w:left="426"/>
        <w:jc w:val="both"/>
        <w:rPr>
          <w:rFonts w:ascii="Times New Roman" w:hAnsi="Times New Roman"/>
          <w:sz w:val="20"/>
          <w:szCs w:val="20"/>
        </w:rPr>
      </w:pPr>
    </w:p>
    <w:p w14:paraId="1F0A295D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F092C" w:rsidRPr="00EC4150" w14:paraId="6210FC19" w14:textId="77777777" w:rsidTr="00BE6ED8">
        <w:trPr>
          <w:trHeight w:val="913"/>
        </w:trPr>
        <w:tc>
          <w:tcPr>
            <w:tcW w:w="2721" w:type="dxa"/>
            <w:vAlign w:val="center"/>
          </w:tcPr>
          <w:p w14:paraId="63E187F6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9C487" w14:textId="77777777" w:rsidR="00BF092C" w:rsidRDefault="00BF092C" w:rsidP="00BE6ED8">
            <w:pPr>
              <w:spacing w:line="360" w:lineRule="auto"/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  <w:p w14:paraId="036558EC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092C" w:rsidRPr="007C58E1" w14:paraId="3320BD40" w14:textId="77777777" w:rsidTr="00BE6ED8">
        <w:trPr>
          <w:trHeight w:val="816"/>
        </w:trPr>
        <w:tc>
          <w:tcPr>
            <w:tcW w:w="2721" w:type="dxa"/>
          </w:tcPr>
          <w:p w14:paraId="40A424EC" w14:textId="77777777" w:rsidR="00BF092C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294367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0BC62B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54BE5449" w14:textId="77777777" w:rsidR="00BF092C" w:rsidRPr="007C58E1" w:rsidRDefault="00BF092C" w:rsidP="00BE6ED8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24B44751" w14:textId="77777777" w:rsidR="00BF092C" w:rsidRPr="007C58E1" w:rsidRDefault="00BF092C" w:rsidP="00BE6ED8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A091D64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1AB93057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4D80371F" w14:textId="77777777" w:rsidR="00BF092C" w:rsidRPr="00F9115C" w:rsidRDefault="00BF092C" w:rsidP="00BF092C">
      <w:pPr>
        <w:pStyle w:val="Tekstpodstawowy25"/>
        <w:spacing w:after="0" w:line="240" w:lineRule="auto"/>
      </w:pPr>
      <w:r>
        <w:rPr>
          <w:rFonts w:ascii="Times New Roman" w:hAnsi="Times New Roman"/>
          <w:b/>
          <w:i/>
          <w:sz w:val="20"/>
        </w:rPr>
        <w:t>* niepotrzebne skreślić</w:t>
      </w:r>
    </w:p>
    <w:p w14:paraId="4ACF7EF9" w14:textId="77777777" w:rsidR="00BF092C" w:rsidRPr="00FE0A7F" w:rsidRDefault="00BF092C" w:rsidP="00BF092C">
      <w:pPr>
        <w:spacing w:after="120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sz w:val="22"/>
          <w:szCs w:val="22"/>
        </w:rPr>
        <w:t>**</w:t>
      </w:r>
      <w:r w:rsidRPr="00FE0A7F">
        <w:rPr>
          <w:rFonts w:ascii="Times New Roman" w:hAnsi="Times New Roman"/>
          <w:b/>
          <w:i/>
          <w:iCs/>
          <w:sz w:val="20"/>
          <w:szCs w:val="20"/>
        </w:rPr>
        <w:t>w przypadku Wykonawców wspólnie ubiegających się o zamówienie należy powielić ten punkt dla każdego z nich i zaznaczyć właściwe.</w:t>
      </w:r>
    </w:p>
    <w:p w14:paraId="1546E0B7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F9115C">
        <w:rPr>
          <w:rFonts w:ascii="Times New Roman" w:hAnsi="Times New Roman"/>
          <w:sz w:val="20"/>
          <w:szCs w:val="20"/>
          <w:vertAlign w:val="superscript"/>
        </w:rPr>
        <w:t>1</w:t>
      </w:r>
      <w:r w:rsidRPr="007C58E1">
        <w:rPr>
          <w:rFonts w:ascii="Times New Roman" w:hAnsi="Times New Roman"/>
          <w:sz w:val="20"/>
          <w:szCs w:val="20"/>
        </w:rPr>
        <w:t>Mikroprzedsiębiorstwo: przedsiębiorstwo, które zatrudnia mniej niż 10 osób i którego roczny obrót lub roczna suma bilansowa nie przekracza 2 mln euro.</w:t>
      </w:r>
    </w:p>
    <w:p w14:paraId="5B27802E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156D4B4A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2D7626CC" w14:textId="1CEE22E9" w:rsidR="00BA6755" w:rsidRDefault="00BF092C" w:rsidP="00BF092C">
      <w:pPr>
        <w:pStyle w:val="Tekstpodstawowy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7C58E1">
        <w:rPr>
          <w:rFonts w:ascii="Times New Roman" w:hAnsi="Times New Roman" w:cs="Times New Roman"/>
          <w:sz w:val="20"/>
          <w:szCs w:val="20"/>
        </w:rPr>
        <w:t>Duże przedsiębiorstwo: przedsiębiorstwo, które nie jest mikroprzedsiębiorstwem ani małym ani średnim przedsiębiorstwem</w:t>
      </w:r>
    </w:p>
    <w:p w14:paraId="161594AA" w14:textId="77777777" w:rsidR="00BA6755" w:rsidRDefault="00BA6755" w:rsidP="00BA6755">
      <w:pPr>
        <w:pStyle w:val="Tekstpodstawowy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sectPr w:rsidR="00BA6755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10080489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740E18">
      <w:rPr>
        <w:sz w:val="16"/>
        <w:szCs w:val="16"/>
      </w:rPr>
      <w:t>7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8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0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4" w15:restartNumberingAfterBreak="0">
    <w:nsid w:val="62A356DA"/>
    <w:multiLevelType w:val="hybridMultilevel"/>
    <w:tmpl w:val="3048A6CA"/>
    <w:lvl w:ilvl="0" w:tplc="2480C4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0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6"/>
  </w:num>
  <w:num w:numId="2" w16cid:durableId="12225948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39"/>
  </w:num>
  <w:num w:numId="6" w16cid:durableId="68354472">
    <w:abstractNumId w:val="23"/>
  </w:num>
  <w:num w:numId="7" w16cid:durableId="315032263">
    <w:abstractNumId w:val="51"/>
  </w:num>
  <w:num w:numId="8" w16cid:durableId="762919184">
    <w:abstractNumId w:val="36"/>
  </w:num>
  <w:num w:numId="9" w16cid:durableId="1433552288">
    <w:abstractNumId w:val="35"/>
  </w:num>
  <w:num w:numId="10" w16cid:durableId="1585795186">
    <w:abstractNumId w:val="34"/>
  </w:num>
  <w:num w:numId="11" w16cid:durableId="1622608868">
    <w:abstractNumId w:val="49"/>
  </w:num>
  <w:num w:numId="12" w16cid:durableId="365184171">
    <w:abstractNumId w:val="25"/>
  </w:num>
  <w:num w:numId="13" w16cid:durableId="261106079">
    <w:abstractNumId w:val="45"/>
  </w:num>
  <w:num w:numId="14" w16cid:durableId="1799563683">
    <w:abstractNumId w:val="50"/>
  </w:num>
  <w:num w:numId="15" w16cid:durableId="117527106">
    <w:abstractNumId w:val="13"/>
  </w:num>
  <w:num w:numId="16" w16cid:durableId="2020034942">
    <w:abstractNumId w:val="30"/>
  </w:num>
  <w:num w:numId="17" w16cid:durableId="1720662608">
    <w:abstractNumId w:val="55"/>
  </w:num>
  <w:num w:numId="18" w16cid:durableId="1023633320">
    <w:abstractNumId w:val="42"/>
  </w:num>
  <w:num w:numId="19" w16cid:durableId="1654069136">
    <w:abstractNumId w:val="52"/>
  </w:num>
  <w:num w:numId="20" w16cid:durableId="407843240">
    <w:abstractNumId w:val="40"/>
  </w:num>
  <w:num w:numId="21" w16cid:durableId="802620923">
    <w:abstractNumId w:val="17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8"/>
  </w:num>
  <w:num w:numId="27" w16cid:durableId="2138572296">
    <w:abstractNumId w:val="22"/>
  </w:num>
  <w:num w:numId="28" w16cid:durableId="1093014364">
    <w:abstractNumId w:val="26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8"/>
  </w:num>
  <w:num w:numId="34" w16cid:durableId="1487476547">
    <w:abstractNumId w:val="54"/>
  </w:num>
  <w:num w:numId="35" w16cid:durableId="1973824044">
    <w:abstractNumId w:val="20"/>
  </w:num>
  <w:num w:numId="36" w16cid:durableId="1727530286">
    <w:abstractNumId w:val="53"/>
  </w:num>
  <w:num w:numId="37" w16cid:durableId="1397818890">
    <w:abstractNumId w:val="47"/>
  </w:num>
  <w:num w:numId="38" w16cid:durableId="1281762185">
    <w:abstractNumId w:val="21"/>
  </w:num>
  <w:num w:numId="39" w16cid:durableId="65609536">
    <w:abstractNumId w:val="24"/>
  </w:num>
  <w:num w:numId="40" w16cid:durableId="559483246">
    <w:abstractNumId w:val="33"/>
  </w:num>
  <w:num w:numId="41" w16cid:durableId="86583236">
    <w:abstractNumId w:val="32"/>
  </w:num>
  <w:num w:numId="42" w16cid:durableId="1076433820">
    <w:abstractNumId w:val="19"/>
  </w:num>
  <w:num w:numId="43" w16cid:durableId="398938368">
    <w:abstractNumId w:val="56"/>
  </w:num>
  <w:num w:numId="44" w16cid:durableId="599067697">
    <w:abstractNumId w:val="16"/>
  </w:num>
  <w:num w:numId="45" w16cid:durableId="2024622514">
    <w:abstractNumId w:val="14"/>
  </w:num>
  <w:num w:numId="46" w16cid:durableId="1858889824">
    <w:abstractNumId w:val="48"/>
  </w:num>
  <w:num w:numId="47" w16cid:durableId="1938709125">
    <w:abstractNumId w:val="41"/>
  </w:num>
  <w:num w:numId="48" w16cid:durableId="2001342689">
    <w:abstractNumId w:val="27"/>
  </w:num>
  <w:num w:numId="49" w16cid:durableId="730008343">
    <w:abstractNumId w:val="43"/>
  </w:num>
  <w:num w:numId="50" w16cid:durableId="742603243">
    <w:abstractNumId w:val="28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4"/>
  </w:num>
  <w:num w:numId="54" w16cid:durableId="525101795">
    <w:abstractNumId w:val="29"/>
  </w:num>
  <w:num w:numId="55" w16cid:durableId="1480726633">
    <w:abstractNumId w:val="57"/>
  </w:num>
  <w:num w:numId="56" w16cid:durableId="906692032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1339D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0BE3"/>
    <w:rsid w:val="001A3D33"/>
    <w:rsid w:val="001B210F"/>
    <w:rsid w:val="001C1DC1"/>
    <w:rsid w:val="001D059A"/>
    <w:rsid w:val="00240C4A"/>
    <w:rsid w:val="00241C1F"/>
    <w:rsid w:val="002425AE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432AC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0DD5"/>
    <w:rsid w:val="00582F10"/>
    <w:rsid w:val="00594464"/>
    <w:rsid w:val="005970A2"/>
    <w:rsid w:val="005A0375"/>
    <w:rsid w:val="005A0EAE"/>
    <w:rsid w:val="005C1996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008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0E18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4</Pages>
  <Words>857</Words>
  <Characters>6090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2024-09-10T08:49:00Z</dcterms:created>
  <dcterms:modified xsi:type="dcterms:W3CDTF">2024-09-10T08:49:00Z</dcterms:modified>
</cp:coreProperties>
</file>