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424DBF46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0B316F">
        <w:rPr>
          <w:b/>
          <w:sz w:val="20"/>
          <w:szCs w:val="20"/>
        </w:rPr>
        <w:t>ZZ-2380-</w:t>
      </w:r>
      <w:r w:rsidR="00765B29">
        <w:rPr>
          <w:b/>
          <w:sz w:val="20"/>
          <w:szCs w:val="20"/>
        </w:rPr>
        <w:t>22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1E6CE8">
        <w:rPr>
          <w:b/>
          <w:sz w:val="20"/>
          <w:szCs w:val="20"/>
        </w:rPr>
        <w:t>3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AACB300" w14:textId="2527D89B" w:rsidR="008A19C7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052784EC" w14:textId="0C2C620C" w:rsidR="00D408D3" w:rsidRDefault="00D408D3" w:rsidP="00EF0411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  <w:r>
        <w:rPr>
          <w:b/>
          <w:bCs/>
          <w:spacing w:val="-2"/>
          <w:sz w:val="21"/>
          <w:szCs w:val="21"/>
        </w:rPr>
        <w:t>zakup i dostawa komputerów przenośnych oraz tabletów</w:t>
      </w:r>
    </w:p>
    <w:bookmarkEnd w:id="0"/>
    <w:bookmarkEnd w:id="1"/>
    <w:p w14:paraId="308B1580" w14:textId="77777777" w:rsidR="009A453E" w:rsidRPr="00877BE5" w:rsidRDefault="009A453E" w:rsidP="009A453E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62C48D8A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976D042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4E2047BF" w14:textId="77777777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476D4713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464C71D4" w14:textId="77777777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DB7A841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9BEC871" w14:textId="77777777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771C5038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143E64E4" w14:textId="77777777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8B12BB6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2E9C2FB1" w14:textId="04C79EA7" w:rsidR="00BC0714" w:rsidRPr="004F6881" w:rsidRDefault="009A453E" w:rsidP="004F6881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17C00E16" w14:textId="6D26FD40" w:rsidR="004F6881" w:rsidRPr="004F6881" w:rsidRDefault="00BC0714" w:rsidP="004F6881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B22AAB6" w14:textId="0BCE7CB6" w:rsidR="004F6881" w:rsidRDefault="004F6881" w:rsidP="004F6881">
      <w:pPr>
        <w:pStyle w:val="Normalny1"/>
        <w:ind w:right="360"/>
        <w:jc w:val="both"/>
        <w:rPr>
          <w:szCs w:val="24"/>
        </w:rPr>
      </w:pPr>
    </w:p>
    <w:sdt>
      <w:sdtPr>
        <w:rPr>
          <w:rFonts w:ascii="Times New Roman" w:eastAsiaTheme="minorHAnsi" w:hAnsi="Times New Roman" w:cs="Tahoma"/>
          <w:sz w:val="24"/>
          <w:szCs w:val="24"/>
          <w:lang w:eastAsia="en-US"/>
        </w:rPr>
        <w:id w:val="5353050"/>
        <w:docPartObj>
          <w:docPartGallery w:val="Page Numbers (Bottom of Page)"/>
          <w:docPartUnique/>
        </w:docPartObj>
      </w:sdtPr>
      <w:sdtEndPr>
        <w:rPr>
          <w:szCs w:val="20"/>
        </w:rPr>
      </w:sdtEndPr>
      <w:sdtContent>
        <w:p w14:paraId="6BD36FAF" w14:textId="0CB9B35D" w:rsidR="004F6881" w:rsidRDefault="004F6881" w:rsidP="004F6881">
          <w:pPr>
            <w:pStyle w:val="Normalny1"/>
            <w:ind w:right="360"/>
            <w:jc w:val="both"/>
            <w:rPr>
              <w:rFonts w:eastAsiaTheme="minorHAnsi" w:cs="Tahoma"/>
              <w:lang w:eastAsia="en-US"/>
            </w:rPr>
          </w:pPr>
        </w:p>
        <w:p w14:paraId="29706B36" w14:textId="5DA6D077" w:rsidR="004F6881" w:rsidRDefault="004F6881" w:rsidP="004F6881">
          <w:pPr>
            <w:pStyle w:val="Stopka"/>
            <w:jc w:val="right"/>
            <w:rPr>
              <w:rFonts w:eastAsiaTheme="minorHAnsi" w:cs="Tahoma"/>
              <w:lang w:eastAsia="en-US"/>
            </w:rPr>
          </w:pPr>
          <w:r>
            <w:rPr>
              <w:sz w:val="18"/>
              <w:szCs w:val="18"/>
            </w:rPr>
            <w:t xml:space="preserve">str.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>
            <w:rPr>
              <w:sz w:val="18"/>
              <w:szCs w:val="18"/>
            </w:rPr>
            <w:fldChar w:fldCharType="separate"/>
          </w:r>
          <w:r w:rsidR="00765B29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tab/>
          </w: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3B98B137" wp14:editId="15E12761">
                <wp:simplePos x="0" y="0"/>
                <wp:positionH relativeFrom="column">
                  <wp:posOffset>3781425</wp:posOffset>
                </wp:positionH>
                <wp:positionV relativeFrom="paragraph">
                  <wp:posOffset>175260</wp:posOffset>
                </wp:positionV>
                <wp:extent cx="2318385" cy="422910"/>
                <wp:effectExtent l="0" t="0" r="5715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8385" cy="422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8CDB9FA" w14:textId="77777777" w:rsidR="004F6881" w:rsidRDefault="004F6881" w:rsidP="004F6881">
          <w:pPr>
            <w:ind w:left="2368"/>
            <w:rPr>
              <w:rFonts w:ascii="Arial" w:hAnsi="Arial" w:cs="Arial"/>
              <w:bCs/>
              <w:sz w:val="16"/>
              <w:szCs w:val="16"/>
            </w:rPr>
          </w:pPr>
          <w:r>
            <w:rPr>
              <w:rFonts w:ascii="Calibri" w:eastAsia="Calibri" w:hAnsi="Calibri" w:cs="Calibri"/>
              <w:b/>
              <w:bCs/>
              <w:sz w:val="28"/>
              <w:szCs w:val="28"/>
            </w:rPr>
            <w:t xml:space="preserve">Bezgraniczne </w:t>
          </w:r>
          <w:r>
            <w:rPr>
              <w:rFonts w:ascii="Calibri" w:eastAsia="Calibri" w:hAnsi="Calibri" w:cs="Calibri"/>
              <w:b/>
              <w:bCs/>
              <w:sz w:val="28"/>
              <w:szCs w:val="28"/>
            </w:rPr>
            <w:br/>
            <w:t>Bezpieczeństwo</w:t>
          </w:r>
        </w:p>
        <w:p w14:paraId="676490F9" w14:textId="77777777" w:rsidR="004F6881" w:rsidRDefault="004F6881" w:rsidP="004F6881">
          <w:pPr>
            <w:pStyle w:val="Stopka"/>
            <w:rPr>
              <w:rFonts w:ascii="Arial" w:hAnsi="Arial" w:cs="Arial"/>
              <w:bCs/>
              <w:sz w:val="16"/>
              <w:szCs w:val="16"/>
            </w:rPr>
          </w:pPr>
        </w:p>
        <w:p w14:paraId="6107A495" w14:textId="317A3536" w:rsidR="004F6881" w:rsidRPr="004F6881" w:rsidRDefault="004F6881" w:rsidP="004F6881">
          <w:pPr>
            <w:jc w:val="center"/>
            <w:rPr>
              <w:szCs w:val="24"/>
            </w:rPr>
          </w:pPr>
          <w:r>
            <w:rPr>
              <w:rFonts w:ascii="Arial" w:hAnsi="Arial" w:cs="Arial"/>
              <w:bCs/>
              <w:sz w:val="16"/>
              <w:szCs w:val="16"/>
            </w:rPr>
            <w:t>Projekt „Zintegrowane stanowiska zarządzania i informowania o ryzyku w sytuacji kryzysowej” nr PL/2020/PR/0084, współfinansowany przez Unię Europejską ze środków Program Krajowy Funduszu Bezpieczeństwa Wewnętrzneg</w:t>
          </w:r>
        </w:p>
      </w:sdtContent>
    </w:sdt>
    <w:sectPr w:rsidR="004F6881" w:rsidRPr="004F6881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81516" w14:textId="77777777" w:rsidR="00101FD6" w:rsidRDefault="00101FD6" w:rsidP="00ED69DB">
      <w:r>
        <w:separator/>
      </w:r>
    </w:p>
  </w:endnote>
  <w:endnote w:type="continuationSeparator" w:id="0">
    <w:p w14:paraId="7B0BFBDC" w14:textId="77777777" w:rsidR="00101FD6" w:rsidRDefault="00101FD6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2A582" w14:textId="77777777" w:rsidR="00101FD6" w:rsidRDefault="00101FD6" w:rsidP="00ED69DB">
      <w:r>
        <w:separator/>
      </w:r>
    </w:p>
  </w:footnote>
  <w:footnote w:type="continuationSeparator" w:id="0">
    <w:p w14:paraId="50DE6C9B" w14:textId="77777777" w:rsidR="00101FD6" w:rsidRDefault="00101FD6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002F"/>
    <w:rsid w:val="0001203F"/>
    <w:rsid w:val="000411E1"/>
    <w:rsid w:val="00044916"/>
    <w:rsid w:val="00051908"/>
    <w:rsid w:val="00090B8F"/>
    <w:rsid w:val="000A1F4A"/>
    <w:rsid w:val="000C09B5"/>
    <w:rsid w:val="00101FD6"/>
    <w:rsid w:val="00102EF1"/>
    <w:rsid w:val="00146E3A"/>
    <w:rsid w:val="00150156"/>
    <w:rsid w:val="00182B3E"/>
    <w:rsid w:val="001A40E1"/>
    <w:rsid w:val="001C33B3"/>
    <w:rsid w:val="001D2944"/>
    <w:rsid w:val="001E6CE8"/>
    <w:rsid w:val="00200346"/>
    <w:rsid w:val="0021199A"/>
    <w:rsid w:val="00277B3E"/>
    <w:rsid w:val="002A2323"/>
    <w:rsid w:val="002A3BF6"/>
    <w:rsid w:val="00314076"/>
    <w:rsid w:val="00325A4C"/>
    <w:rsid w:val="00331AD2"/>
    <w:rsid w:val="00352485"/>
    <w:rsid w:val="00385ADB"/>
    <w:rsid w:val="003A1033"/>
    <w:rsid w:val="003A5B1D"/>
    <w:rsid w:val="003F3BB4"/>
    <w:rsid w:val="00403159"/>
    <w:rsid w:val="004048BC"/>
    <w:rsid w:val="00465B93"/>
    <w:rsid w:val="00477EC6"/>
    <w:rsid w:val="004F6881"/>
    <w:rsid w:val="00507B4A"/>
    <w:rsid w:val="005A6C3B"/>
    <w:rsid w:val="005F1DED"/>
    <w:rsid w:val="005F4667"/>
    <w:rsid w:val="005F4EE6"/>
    <w:rsid w:val="00633578"/>
    <w:rsid w:val="006441F5"/>
    <w:rsid w:val="006A2C3D"/>
    <w:rsid w:val="006E783D"/>
    <w:rsid w:val="006F0A23"/>
    <w:rsid w:val="00732F11"/>
    <w:rsid w:val="00765B29"/>
    <w:rsid w:val="00783232"/>
    <w:rsid w:val="007B23FF"/>
    <w:rsid w:val="007D4F42"/>
    <w:rsid w:val="007D5725"/>
    <w:rsid w:val="00815DDC"/>
    <w:rsid w:val="0083331D"/>
    <w:rsid w:val="008705D6"/>
    <w:rsid w:val="00873921"/>
    <w:rsid w:val="00877BE5"/>
    <w:rsid w:val="00893DB8"/>
    <w:rsid w:val="008A19C7"/>
    <w:rsid w:val="008B304D"/>
    <w:rsid w:val="008B7256"/>
    <w:rsid w:val="008C3575"/>
    <w:rsid w:val="00980619"/>
    <w:rsid w:val="009A453E"/>
    <w:rsid w:val="009F00F6"/>
    <w:rsid w:val="00A00A05"/>
    <w:rsid w:val="00A02FA2"/>
    <w:rsid w:val="00A35361"/>
    <w:rsid w:val="00A355AD"/>
    <w:rsid w:val="00A3715B"/>
    <w:rsid w:val="00A50263"/>
    <w:rsid w:val="00A751B0"/>
    <w:rsid w:val="00AA3BCE"/>
    <w:rsid w:val="00AA6673"/>
    <w:rsid w:val="00AC09DB"/>
    <w:rsid w:val="00B01069"/>
    <w:rsid w:val="00B05BE9"/>
    <w:rsid w:val="00B06B49"/>
    <w:rsid w:val="00B12ADD"/>
    <w:rsid w:val="00B30E97"/>
    <w:rsid w:val="00BB1B45"/>
    <w:rsid w:val="00BC0714"/>
    <w:rsid w:val="00BE796C"/>
    <w:rsid w:val="00BF2379"/>
    <w:rsid w:val="00C052D7"/>
    <w:rsid w:val="00C06244"/>
    <w:rsid w:val="00C066A3"/>
    <w:rsid w:val="00C95CA6"/>
    <w:rsid w:val="00CB6654"/>
    <w:rsid w:val="00CE02B5"/>
    <w:rsid w:val="00D13176"/>
    <w:rsid w:val="00D13FE5"/>
    <w:rsid w:val="00D408D3"/>
    <w:rsid w:val="00D43CC4"/>
    <w:rsid w:val="00D5652E"/>
    <w:rsid w:val="00D71991"/>
    <w:rsid w:val="00DA5C0C"/>
    <w:rsid w:val="00DC0C53"/>
    <w:rsid w:val="00E21D13"/>
    <w:rsid w:val="00E302A9"/>
    <w:rsid w:val="00E913E2"/>
    <w:rsid w:val="00E92609"/>
    <w:rsid w:val="00E93794"/>
    <w:rsid w:val="00EA1E05"/>
    <w:rsid w:val="00ED186A"/>
    <w:rsid w:val="00ED69DB"/>
    <w:rsid w:val="00EF0411"/>
    <w:rsid w:val="00EF05A1"/>
    <w:rsid w:val="00F05CBF"/>
    <w:rsid w:val="00F2796F"/>
    <w:rsid w:val="00F9739B"/>
    <w:rsid w:val="00FD0361"/>
    <w:rsid w:val="00FD58EF"/>
    <w:rsid w:val="00FE0147"/>
    <w:rsid w:val="00FF4803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ny1">
    <w:name w:val="Normalny1"/>
    <w:rsid w:val="004F6881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7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82</cp:revision>
  <cp:lastPrinted>2023-02-14T07:56:00Z</cp:lastPrinted>
  <dcterms:created xsi:type="dcterms:W3CDTF">2016-10-19T09:45:00Z</dcterms:created>
  <dcterms:modified xsi:type="dcterms:W3CDTF">2023-02-14T07:57:00Z</dcterms:modified>
</cp:coreProperties>
</file>