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23721D" w14:textId="77777777" w:rsidR="00C30F5F" w:rsidRPr="00E42CC8" w:rsidRDefault="00C30F5F" w:rsidP="00E42CC8">
      <w:pPr>
        <w:spacing w:after="0" w:line="276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7299D7F" w14:textId="3B82C66D" w:rsidR="00405710" w:rsidRPr="00E42CC8" w:rsidRDefault="00405710" w:rsidP="00E42CC8">
      <w:pPr>
        <w:spacing w:after="0" w:line="276" w:lineRule="auto"/>
        <w:jc w:val="right"/>
        <w:rPr>
          <w:rFonts w:ascii="Arial" w:hAnsi="Arial" w:cs="Arial"/>
          <w:b/>
          <w:sz w:val="21"/>
          <w:szCs w:val="21"/>
        </w:rPr>
      </w:pPr>
      <w:r w:rsidRPr="00E42CC8">
        <w:rPr>
          <w:rFonts w:ascii="Arial" w:hAnsi="Arial" w:cs="Arial"/>
          <w:b/>
          <w:sz w:val="21"/>
          <w:szCs w:val="21"/>
        </w:rPr>
        <w:t>Załącznik nr 2 do SWZ</w:t>
      </w:r>
    </w:p>
    <w:p w14:paraId="2F9FAA06" w14:textId="77777777" w:rsidR="00C4103F" w:rsidRPr="00E42CC8" w:rsidRDefault="007118F0" w:rsidP="00E42CC8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E42CC8">
        <w:rPr>
          <w:rFonts w:ascii="Arial" w:hAnsi="Arial" w:cs="Arial"/>
          <w:b/>
          <w:sz w:val="21"/>
          <w:szCs w:val="21"/>
        </w:rPr>
        <w:t>Wykonawca</w:t>
      </w:r>
      <w:r w:rsidR="007936D6" w:rsidRPr="00E42CC8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E42CC8" w:rsidRDefault="007118F0" w:rsidP="00E42CC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E42CC8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E42CC8" w:rsidRDefault="007118F0" w:rsidP="00E42CC8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E42CC8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E42CC8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E42CC8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E42CC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42CC8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E42CC8" w:rsidRDefault="007936D6" w:rsidP="00E42CC8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E42CC8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E42CC8" w:rsidRDefault="007936D6" w:rsidP="00E42CC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E42CC8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E42CC8" w:rsidRDefault="007936D6" w:rsidP="00E42CC8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E42CC8">
        <w:rPr>
          <w:rFonts w:ascii="Arial" w:hAnsi="Arial" w:cs="Arial"/>
          <w:i/>
          <w:sz w:val="16"/>
          <w:szCs w:val="16"/>
        </w:rPr>
        <w:t>(imię, n</w:t>
      </w:r>
      <w:r w:rsidR="00825A09" w:rsidRPr="00E42CC8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E42CC8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Pr="00E42CC8" w:rsidRDefault="00520F90" w:rsidP="00E42CC8">
      <w:pPr>
        <w:spacing w:after="120" w:line="276" w:lineRule="auto"/>
        <w:rPr>
          <w:rFonts w:ascii="Arial" w:hAnsi="Arial" w:cs="Arial"/>
          <w:b/>
          <w:u w:val="single"/>
        </w:rPr>
      </w:pPr>
    </w:p>
    <w:p w14:paraId="07C38C45" w14:textId="74076291" w:rsidR="00804F07" w:rsidRPr="00E42CC8" w:rsidRDefault="00C4103F" w:rsidP="00E42CC8">
      <w:pPr>
        <w:spacing w:after="12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E42CC8">
        <w:rPr>
          <w:rFonts w:ascii="Arial" w:hAnsi="Arial" w:cs="Arial"/>
          <w:b/>
          <w:u w:val="single"/>
        </w:rPr>
        <w:t>Oświadczeni</w:t>
      </w:r>
      <w:r w:rsidR="002459B2" w:rsidRPr="00E42CC8">
        <w:rPr>
          <w:rFonts w:ascii="Arial" w:hAnsi="Arial" w:cs="Arial"/>
          <w:b/>
          <w:u w:val="single"/>
        </w:rPr>
        <w:t>a</w:t>
      </w:r>
      <w:r w:rsidRPr="00E42CC8">
        <w:rPr>
          <w:rFonts w:ascii="Arial" w:hAnsi="Arial" w:cs="Arial"/>
          <w:b/>
          <w:u w:val="single"/>
        </w:rPr>
        <w:t xml:space="preserve"> </w:t>
      </w:r>
      <w:r w:rsidR="00C00DDD" w:rsidRPr="00E42CC8">
        <w:rPr>
          <w:rFonts w:ascii="Arial" w:hAnsi="Arial" w:cs="Arial"/>
          <w:b/>
          <w:u w:val="single"/>
        </w:rPr>
        <w:t>wykonawcy</w:t>
      </w:r>
      <w:r w:rsidR="001542CB" w:rsidRPr="00E42CC8">
        <w:rPr>
          <w:rFonts w:ascii="Arial" w:hAnsi="Arial" w:cs="Arial"/>
          <w:b/>
          <w:u w:val="single"/>
        </w:rPr>
        <w:t>/wykonawcy wspólnie ubiegając</w:t>
      </w:r>
      <w:r w:rsidR="009024CA" w:rsidRPr="00E42CC8">
        <w:rPr>
          <w:rFonts w:ascii="Arial" w:hAnsi="Arial" w:cs="Arial"/>
          <w:b/>
          <w:u w:val="single"/>
        </w:rPr>
        <w:t>ego</w:t>
      </w:r>
      <w:r w:rsidR="001542CB" w:rsidRPr="00E42CC8">
        <w:rPr>
          <w:rFonts w:ascii="Arial" w:hAnsi="Arial" w:cs="Arial"/>
          <w:b/>
          <w:u w:val="single"/>
        </w:rPr>
        <w:t xml:space="preserve"> się o udzielenie zamówienia</w:t>
      </w:r>
      <w:r w:rsidR="00B32487" w:rsidRPr="00E42CC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B32487" w:rsidRPr="00E42CC8">
        <w:rPr>
          <w:rFonts w:ascii="Arial" w:hAnsi="Arial" w:cs="Arial"/>
          <w:b/>
          <w:sz w:val="20"/>
          <w:szCs w:val="20"/>
          <w:u w:val="single"/>
        </w:rPr>
        <w:br/>
      </w:r>
      <w:r w:rsidR="00520174" w:rsidRPr="00E42CC8">
        <w:rPr>
          <w:rFonts w:ascii="Arial" w:hAnsi="Arial" w:cs="Arial"/>
          <w:b/>
          <w:sz w:val="21"/>
          <w:szCs w:val="21"/>
        </w:rPr>
        <w:t>s</w:t>
      </w:r>
      <w:r w:rsidRPr="00E42CC8">
        <w:rPr>
          <w:rFonts w:ascii="Arial" w:hAnsi="Arial" w:cs="Arial"/>
          <w:b/>
          <w:sz w:val="21"/>
          <w:szCs w:val="21"/>
        </w:rPr>
        <w:t>kładane na pod</w:t>
      </w:r>
      <w:r w:rsidR="00804F07" w:rsidRPr="00E42CC8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E42CC8">
        <w:rPr>
          <w:rFonts w:ascii="Arial" w:hAnsi="Arial" w:cs="Arial"/>
          <w:b/>
          <w:sz w:val="21"/>
          <w:szCs w:val="21"/>
        </w:rPr>
        <w:t>1</w:t>
      </w:r>
      <w:r w:rsidR="00804F07" w:rsidRPr="00E42CC8">
        <w:rPr>
          <w:rFonts w:ascii="Arial" w:hAnsi="Arial" w:cs="Arial"/>
          <w:b/>
          <w:sz w:val="21"/>
          <w:szCs w:val="21"/>
        </w:rPr>
        <w:t>25 ust. 1 ust</w:t>
      </w:r>
      <w:r w:rsidR="00262D61" w:rsidRPr="00E42CC8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 w:rsidRPr="00E42CC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 w:rsidRPr="00E42CC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E42CC8" w:rsidRDefault="00804F07" w:rsidP="00E42CC8">
      <w:pPr>
        <w:spacing w:before="120" w:after="0" w:line="276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E42CC8" w:rsidRDefault="004C4854" w:rsidP="00E42CC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270FE3B" w14:textId="77777777" w:rsidR="00A61764" w:rsidRPr="00A61764" w:rsidRDefault="001F027E" w:rsidP="00A61764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  <w:u w:val="single"/>
        </w:rPr>
      </w:pPr>
      <w:r w:rsidRPr="00E42CC8">
        <w:rPr>
          <w:rFonts w:ascii="Arial" w:hAnsi="Arial" w:cs="Arial"/>
          <w:sz w:val="21"/>
          <w:szCs w:val="21"/>
        </w:rPr>
        <w:t>Na potrzeby postę</w:t>
      </w:r>
      <w:r w:rsidR="008D0487" w:rsidRPr="00E42CC8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E42CC8">
        <w:rPr>
          <w:rFonts w:ascii="Arial" w:hAnsi="Arial" w:cs="Arial"/>
          <w:sz w:val="21"/>
          <w:szCs w:val="21"/>
        </w:rPr>
        <w:t>zamówienia publicznego</w:t>
      </w:r>
      <w:r w:rsidR="002168A8" w:rsidRPr="00E42CC8">
        <w:rPr>
          <w:rFonts w:ascii="Arial" w:hAnsi="Arial" w:cs="Arial"/>
          <w:sz w:val="21"/>
          <w:szCs w:val="21"/>
        </w:rPr>
        <w:br/>
        <w:t xml:space="preserve">pn. </w:t>
      </w:r>
      <w:r w:rsidR="008D0487" w:rsidRPr="00E42CC8">
        <w:rPr>
          <w:rFonts w:ascii="Arial" w:hAnsi="Arial" w:cs="Arial"/>
          <w:sz w:val="21"/>
          <w:szCs w:val="21"/>
        </w:rPr>
        <w:t xml:space="preserve"> </w:t>
      </w:r>
      <w:r w:rsidR="00A61764" w:rsidRPr="00A61764">
        <w:rPr>
          <w:rFonts w:ascii="Arial" w:hAnsi="Arial" w:cs="Arial"/>
          <w:b/>
          <w:i/>
          <w:sz w:val="21"/>
          <w:szCs w:val="21"/>
          <w:u w:val="single"/>
        </w:rPr>
        <w:t>,,</w:t>
      </w:r>
      <w:bookmarkStart w:id="0" w:name="_Hlk177446137"/>
      <w:bookmarkStart w:id="1" w:name="_Hlk493229155"/>
      <w:r w:rsidR="00A61764" w:rsidRPr="00A61764">
        <w:rPr>
          <w:rFonts w:ascii="Arial" w:hAnsi="Arial" w:cs="Arial"/>
          <w:b/>
          <w:i/>
          <w:sz w:val="21"/>
          <w:szCs w:val="21"/>
          <w:u w:val="single"/>
        </w:rPr>
        <w:t xml:space="preserve">Naprawy, przeglądy i dostawa części zamiennych </w:t>
      </w:r>
      <w:bookmarkEnd w:id="0"/>
      <w:r w:rsidR="00A61764" w:rsidRPr="00A61764">
        <w:rPr>
          <w:rFonts w:ascii="Arial" w:hAnsi="Arial" w:cs="Arial"/>
          <w:b/>
          <w:i/>
          <w:sz w:val="21"/>
          <w:szCs w:val="21"/>
          <w:u w:val="single"/>
        </w:rPr>
        <w:t>do maszyn leśnych typu harwester i forwarder</w:t>
      </w:r>
      <w:bookmarkEnd w:id="1"/>
      <w:r w:rsidR="00A61764" w:rsidRPr="00A61764">
        <w:rPr>
          <w:rFonts w:ascii="Arial" w:hAnsi="Arial" w:cs="Arial"/>
          <w:b/>
          <w:i/>
          <w:sz w:val="21"/>
          <w:szCs w:val="21"/>
          <w:u w:val="single"/>
        </w:rPr>
        <w:t>”</w:t>
      </w:r>
    </w:p>
    <w:p w14:paraId="76D7DAC3" w14:textId="03D5F9AD" w:rsidR="00D409DE" w:rsidRPr="00E42CC8" w:rsidRDefault="008D0487" w:rsidP="00E42CC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E42CC8">
        <w:rPr>
          <w:rFonts w:ascii="Arial" w:hAnsi="Arial" w:cs="Arial"/>
          <w:sz w:val="21"/>
          <w:szCs w:val="21"/>
        </w:rPr>
        <w:t xml:space="preserve">prowadzonego przez </w:t>
      </w:r>
      <w:r w:rsidR="00405710" w:rsidRPr="00E42CC8">
        <w:rPr>
          <w:rFonts w:ascii="Arial" w:hAnsi="Arial" w:cs="Arial"/>
          <w:sz w:val="21"/>
          <w:szCs w:val="21"/>
        </w:rPr>
        <w:t xml:space="preserve">Nadleśnictwo Skrwilno </w:t>
      </w:r>
      <w:r w:rsidRPr="00E42CC8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42CC8">
        <w:rPr>
          <w:rFonts w:ascii="Arial" w:hAnsi="Arial" w:cs="Arial"/>
          <w:i/>
          <w:sz w:val="16"/>
          <w:szCs w:val="16"/>
        </w:rPr>
        <w:t xml:space="preserve">, </w:t>
      </w:r>
      <w:r w:rsidR="00E65685" w:rsidRPr="00E42CC8">
        <w:rPr>
          <w:rFonts w:ascii="Arial" w:hAnsi="Arial" w:cs="Arial"/>
          <w:sz w:val="21"/>
          <w:szCs w:val="21"/>
        </w:rPr>
        <w:t>oświa</w:t>
      </w:r>
      <w:r w:rsidR="00825A09" w:rsidRPr="00E42CC8">
        <w:rPr>
          <w:rFonts w:ascii="Arial" w:hAnsi="Arial" w:cs="Arial"/>
          <w:sz w:val="21"/>
          <w:szCs w:val="21"/>
        </w:rPr>
        <w:t>dczam</w:t>
      </w:r>
      <w:r w:rsidR="00E65685" w:rsidRPr="00E42CC8">
        <w:rPr>
          <w:rFonts w:ascii="Arial" w:hAnsi="Arial" w:cs="Arial"/>
          <w:sz w:val="21"/>
          <w:szCs w:val="21"/>
        </w:rPr>
        <w:t>,</w:t>
      </w:r>
      <w:r w:rsidR="00825A09" w:rsidRPr="00E42CC8">
        <w:rPr>
          <w:rFonts w:ascii="Arial" w:hAnsi="Arial" w:cs="Arial"/>
          <w:sz w:val="21"/>
          <w:szCs w:val="21"/>
        </w:rPr>
        <w:t xml:space="preserve"> </w:t>
      </w:r>
      <w:r w:rsidR="00E65685" w:rsidRPr="00E42CC8">
        <w:rPr>
          <w:rFonts w:ascii="Arial" w:hAnsi="Arial" w:cs="Arial"/>
          <w:sz w:val="21"/>
          <w:szCs w:val="21"/>
        </w:rPr>
        <w:t>co następuje</w:t>
      </w:r>
      <w:r w:rsidRPr="00E42CC8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E42CC8" w:rsidRDefault="00B0088C" w:rsidP="00E42CC8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E42CC8" w:rsidRDefault="00B5040B" w:rsidP="00E42CC8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E42CC8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E42CC8" w:rsidRDefault="00B5040B" w:rsidP="00E42CC8">
      <w:pPr>
        <w:pStyle w:val="Akapitzlist"/>
        <w:spacing w:after="0" w:line="276" w:lineRule="auto"/>
        <w:jc w:val="both"/>
        <w:rPr>
          <w:rFonts w:ascii="Arial" w:hAnsi="Arial" w:cs="Arial"/>
        </w:rPr>
      </w:pPr>
    </w:p>
    <w:p w14:paraId="403F4963" w14:textId="319284B0" w:rsidR="00B5040B" w:rsidRPr="00E42CC8" w:rsidRDefault="00B5040B" w:rsidP="00E42CC8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E42CC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42CC8">
        <w:rPr>
          <w:rFonts w:ascii="Arial" w:hAnsi="Arial" w:cs="Arial"/>
          <w:sz w:val="21"/>
          <w:szCs w:val="21"/>
        </w:rPr>
        <w:br/>
        <w:t>art. 108 ust</w:t>
      </w:r>
      <w:r w:rsidR="007B426C" w:rsidRPr="00E42CC8">
        <w:rPr>
          <w:rFonts w:ascii="Arial" w:hAnsi="Arial" w:cs="Arial"/>
          <w:sz w:val="21"/>
          <w:szCs w:val="21"/>
        </w:rPr>
        <w:t>.</w:t>
      </w:r>
      <w:r w:rsidRPr="00E42CC8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E42CC8">
        <w:rPr>
          <w:rFonts w:ascii="Arial" w:hAnsi="Arial" w:cs="Arial"/>
          <w:sz w:val="21"/>
          <w:szCs w:val="21"/>
        </w:rPr>
        <w:t>Pzp</w:t>
      </w:r>
      <w:proofErr w:type="spellEnd"/>
      <w:r w:rsidRPr="00E42CC8">
        <w:rPr>
          <w:rFonts w:ascii="Arial" w:hAnsi="Arial" w:cs="Arial"/>
          <w:sz w:val="21"/>
          <w:szCs w:val="21"/>
        </w:rPr>
        <w:t>.</w:t>
      </w:r>
    </w:p>
    <w:p w14:paraId="3364A204" w14:textId="32DE353D" w:rsidR="00177C2A" w:rsidRPr="00E42CC8" w:rsidRDefault="00B5040B" w:rsidP="00E42CC8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42CC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42CC8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E42CC8">
        <w:rPr>
          <w:rFonts w:ascii="Arial" w:hAnsi="Arial" w:cs="Arial"/>
          <w:sz w:val="21"/>
          <w:szCs w:val="21"/>
        </w:rPr>
        <w:t>109</w:t>
      </w:r>
      <w:r w:rsidRPr="00E42CC8">
        <w:rPr>
          <w:rFonts w:ascii="Arial" w:hAnsi="Arial" w:cs="Arial"/>
          <w:sz w:val="21"/>
          <w:szCs w:val="21"/>
        </w:rPr>
        <w:t xml:space="preserve"> ust. </w:t>
      </w:r>
      <w:r w:rsidR="00177C2A" w:rsidRPr="00E42CC8">
        <w:rPr>
          <w:rFonts w:ascii="Arial" w:hAnsi="Arial" w:cs="Arial"/>
          <w:sz w:val="21"/>
          <w:szCs w:val="21"/>
        </w:rPr>
        <w:t>1</w:t>
      </w:r>
      <w:r w:rsidRPr="00E42CC8">
        <w:rPr>
          <w:rFonts w:ascii="Arial" w:hAnsi="Arial" w:cs="Arial"/>
          <w:sz w:val="21"/>
          <w:szCs w:val="21"/>
        </w:rPr>
        <w:t xml:space="preserve"> </w:t>
      </w:r>
      <w:r w:rsidR="00405710" w:rsidRPr="00E42CC8">
        <w:rPr>
          <w:rFonts w:ascii="Arial" w:hAnsi="Arial" w:cs="Arial"/>
          <w:bCs/>
          <w:sz w:val="21"/>
          <w:szCs w:val="21"/>
        </w:rPr>
        <w:t xml:space="preserve">pkt 1, 4, 8 i 10 </w:t>
      </w:r>
      <w:r w:rsidRPr="00E42CC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E42CC8">
        <w:rPr>
          <w:rFonts w:ascii="Arial" w:hAnsi="Arial" w:cs="Arial"/>
          <w:sz w:val="21"/>
          <w:szCs w:val="21"/>
        </w:rPr>
        <w:t>Pzp</w:t>
      </w:r>
      <w:proofErr w:type="spellEnd"/>
      <w:r w:rsidRPr="00E42CC8">
        <w:rPr>
          <w:rFonts w:ascii="Arial" w:hAnsi="Arial" w:cs="Arial"/>
          <w:sz w:val="16"/>
          <w:szCs w:val="16"/>
        </w:rPr>
        <w:t>.</w:t>
      </w:r>
    </w:p>
    <w:p w14:paraId="36A83EFB" w14:textId="5A5D4239" w:rsidR="00177C2A" w:rsidRPr="00E42CC8" w:rsidRDefault="00177C2A" w:rsidP="00E42CC8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E42CC8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E42CC8">
        <w:rPr>
          <w:rFonts w:ascii="Arial" w:hAnsi="Arial" w:cs="Arial"/>
          <w:sz w:val="21"/>
          <w:szCs w:val="21"/>
        </w:rPr>
        <w:t>Pzp</w:t>
      </w:r>
      <w:proofErr w:type="spellEnd"/>
      <w:r w:rsidRPr="00E42CC8">
        <w:rPr>
          <w:rFonts w:ascii="Arial" w:hAnsi="Arial" w:cs="Arial"/>
          <w:sz w:val="20"/>
          <w:szCs w:val="20"/>
        </w:rPr>
        <w:t xml:space="preserve"> </w:t>
      </w:r>
      <w:r w:rsidRPr="00E42CC8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E42CC8">
        <w:rPr>
          <w:rFonts w:ascii="Arial" w:hAnsi="Arial" w:cs="Arial"/>
          <w:i/>
          <w:sz w:val="16"/>
          <w:szCs w:val="16"/>
        </w:rPr>
        <w:t xml:space="preserve">108 </w:t>
      </w:r>
      <w:r w:rsidRPr="00E42CC8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E42CC8">
        <w:rPr>
          <w:rFonts w:ascii="Arial" w:hAnsi="Arial" w:cs="Arial"/>
          <w:i/>
          <w:sz w:val="16"/>
          <w:szCs w:val="16"/>
        </w:rPr>
        <w:t xml:space="preserve">pkt 1, 2 i 5 </w:t>
      </w:r>
      <w:r w:rsidRPr="00E42CC8">
        <w:rPr>
          <w:rFonts w:ascii="Arial" w:hAnsi="Arial" w:cs="Arial"/>
          <w:i/>
          <w:sz w:val="16"/>
          <w:szCs w:val="16"/>
        </w:rPr>
        <w:t>lub art.</w:t>
      </w:r>
      <w:r w:rsidR="00443F07" w:rsidRPr="00E42CC8">
        <w:rPr>
          <w:rFonts w:ascii="Arial" w:hAnsi="Arial" w:cs="Arial"/>
          <w:i/>
          <w:sz w:val="16"/>
          <w:szCs w:val="16"/>
        </w:rPr>
        <w:t xml:space="preserve"> </w:t>
      </w:r>
      <w:r w:rsidR="00F259C4" w:rsidRPr="00E42CC8">
        <w:rPr>
          <w:rFonts w:ascii="Arial" w:hAnsi="Arial" w:cs="Arial"/>
          <w:i/>
          <w:sz w:val="16"/>
          <w:szCs w:val="16"/>
        </w:rPr>
        <w:t>109</w:t>
      </w:r>
      <w:r w:rsidRPr="00E42CC8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E42CC8">
        <w:rPr>
          <w:rFonts w:ascii="Arial" w:hAnsi="Arial" w:cs="Arial"/>
          <w:i/>
          <w:sz w:val="16"/>
          <w:szCs w:val="16"/>
        </w:rPr>
        <w:t>1</w:t>
      </w:r>
      <w:r w:rsidRPr="00E42CC8">
        <w:rPr>
          <w:rFonts w:ascii="Arial" w:hAnsi="Arial" w:cs="Arial"/>
          <w:i/>
          <w:sz w:val="16"/>
          <w:szCs w:val="16"/>
        </w:rPr>
        <w:t xml:space="preserve"> </w:t>
      </w:r>
      <w:r w:rsidR="00E63E4B" w:rsidRPr="00E42CC8">
        <w:rPr>
          <w:rFonts w:ascii="Arial" w:hAnsi="Arial" w:cs="Arial"/>
          <w:i/>
          <w:sz w:val="16"/>
          <w:szCs w:val="16"/>
        </w:rPr>
        <w:t xml:space="preserve">pkt </w:t>
      </w:r>
      <w:r w:rsidR="002F56B8" w:rsidRPr="00E42CC8">
        <w:rPr>
          <w:rFonts w:ascii="Arial" w:hAnsi="Arial" w:cs="Arial"/>
          <w:i/>
          <w:sz w:val="16"/>
          <w:szCs w:val="16"/>
        </w:rPr>
        <w:t xml:space="preserve">4, 8 i 10 </w:t>
      </w:r>
      <w:r w:rsidR="00E63E4B" w:rsidRPr="00E42CC8">
        <w:rPr>
          <w:rFonts w:ascii="Arial" w:hAnsi="Arial" w:cs="Arial"/>
          <w:i/>
          <w:sz w:val="16"/>
          <w:szCs w:val="16"/>
        </w:rPr>
        <w:t xml:space="preserve"> </w:t>
      </w:r>
      <w:r w:rsidRPr="00E42CC8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E42CC8">
        <w:rPr>
          <w:rFonts w:ascii="Arial" w:hAnsi="Arial" w:cs="Arial"/>
          <w:i/>
          <w:sz w:val="16"/>
          <w:szCs w:val="16"/>
        </w:rPr>
        <w:t>Pzp</w:t>
      </w:r>
      <w:proofErr w:type="spellEnd"/>
      <w:r w:rsidRPr="00E42CC8">
        <w:rPr>
          <w:rFonts w:ascii="Arial" w:hAnsi="Arial" w:cs="Arial"/>
          <w:i/>
          <w:sz w:val="16"/>
          <w:szCs w:val="16"/>
        </w:rPr>
        <w:t>).</w:t>
      </w:r>
      <w:r w:rsidRPr="00E42CC8">
        <w:rPr>
          <w:rFonts w:ascii="Arial" w:hAnsi="Arial" w:cs="Arial"/>
          <w:sz w:val="20"/>
          <w:szCs w:val="20"/>
        </w:rPr>
        <w:t xml:space="preserve"> </w:t>
      </w:r>
      <w:r w:rsidRPr="00E42CC8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 w:rsidRPr="00E42CC8">
        <w:rPr>
          <w:rFonts w:ascii="Arial" w:hAnsi="Arial" w:cs="Arial"/>
          <w:sz w:val="21"/>
          <w:szCs w:val="21"/>
        </w:rPr>
        <w:t>110</w:t>
      </w:r>
      <w:r w:rsidRPr="00E42CC8">
        <w:rPr>
          <w:rFonts w:ascii="Arial" w:hAnsi="Arial" w:cs="Arial"/>
          <w:sz w:val="21"/>
          <w:szCs w:val="21"/>
        </w:rPr>
        <w:t xml:space="preserve"> ust. </w:t>
      </w:r>
      <w:r w:rsidR="00F259C4" w:rsidRPr="00E42CC8">
        <w:rPr>
          <w:rFonts w:ascii="Arial" w:hAnsi="Arial" w:cs="Arial"/>
          <w:sz w:val="21"/>
          <w:szCs w:val="21"/>
        </w:rPr>
        <w:t>2</w:t>
      </w:r>
      <w:r w:rsidRPr="00E42CC8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42CC8">
        <w:rPr>
          <w:rFonts w:ascii="Arial" w:hAnsi="Arial" w:cs="Arial"/>
          <w:sz w:val="21"/>
          <w:szCs w:val="21"/>
        </w:rPr>
        <w:t>Pzp</w:t>
      </w:r>
      <w:proofErr w:type="spellEnd"/>
      <w:r w:rsidRPr="00E42CC8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 w:rsidRPr="00E42CC8">
        <w:rPr>
          <w:rFonts w:ascii="Arial" w:hAnsi="Arial" w:cs="Arial"/>
          <w:sz w:val="21"/>
          <w:szCs w:val="21"/>
        </w:rPr>
        <w:t xml:space="preserve"> </w:t>
      </w:r>
      <w:r w:rsidR="00FB1A2B" w:rsidRPr="00E42CC8">
        <w:rPr>
          <w:rFonts w:ascii="Arial" w:hAnsi="Arial" w:cs="Arial"/>
          <w:sz w:val="21"/>
          <w:szCs w:val="21"/>
        </w:rPr>
        <w:t>i</w:t>
      </w:r>
      <w:r w:rsidR="00EE1459" w:rsidRPr="00E42CC8">
        <w:rPr>
          <w:rFonts w:ascii="Arial" w:hAnsi="Arial" w:cs="Arial"/>
          <w:sz w:val="21"/>
          <w:szCs w:val="21"/>
        </w:rPr>
        <w:t xml:space="preserve"> zapobiegawcze</w:t>
      </w:r>
      <w:r w:rsidRPr="00E42CC8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E42CC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 w:rsidRPr="00E42CC8">
        <w:rPr>
          <w:rFonts w:ascii="Arial" w:hAnsi="Arial" w:cs="Arial"/>
          <w:sz w:val="21"/>
          <w:szCs w:val="21"/>
        </w:rPr>
        <w:t>…</w:t>
      </w:r>
    </w:p>
    <w:p w14:paraId="40055052" w14:textId="6524305F" w:rsidR="00752593" w:rsidRDefault="00393007" w:rsidP="00E42CC8">
      <w:pPr>
        <w:pStyle w:val="NormalnyWeb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E42CC8">
        <w:rPr>
          <w:rFonts w:ascii="Arial" w:hAnsi="Arial" w:cs="Arial"/>
          <w:sz w:val="21"/>
          <w:szCs w:val="21"/>
        </w:rPr>
        <w:t>Oświadczam, że nie zachodzą w stosunku do mnie przesłanki wykluczenia z</w:t>
      </w:r>
      <w:r w:rsidR="00F35C18">
        <w:rPr>
          <w:rFonts w:ascii="Arial" w:hAnsi="Arial" w:cs="Arial"/>
          <w:sz w:val="21"/>
          <w:szCs w:val="21"/>
        </w:rPr>
        <w:t> </w:t>
      </w:r>
      <w:r w:rsidRPr="00E42CC8">
        <w:rPr>
          <w:rFonts w:ascii="Arial" w:hAnsi="Arial" w:cs="Arial"/>
          <w:sz w:val="21"/>
          <w:szCs w:val="21"/>
        </w:rPr>
        <w:t xml:space="preserve">postępowania na podstawie art.  </w:t>
      </w:r>
      <w:r w:rsidR="00E01223" w:rsidRPr="00E42CC8">
        <w:rPr>
          <w:rFonts w:ascii="Arial" w:eastAsia="Times New Roman" w:hAnsi="Arial" w:cs="Arial"/>
          <w:sz w:val="21"/>
          <w:szCs w:val="21"/>
          <w:lang w:eastAsia="pl-PL"/>
        </w:rPr>
        <w:t>7 ust. 1</w:t>
      </w:r>
      <w:r w:rsidR="00B32487" w:rsidRPr="00E42CC8">
        <w:rPr>
          <w:rFonts w:ascii="Arial" w:eastAsia="Times New Roman" w:hAnsi="Arial" w:cs="Arial"/>
          <w:sz w:val="21"/>
          <w:szCs w:val="21"/>
          <w:lang w:eastAsia="pl-PL"/>
        </w:rPr>
        <w:t xml:space="preserve"> pkt 1-3</w:t>
      </w:r>
      <w:r w:rsidR="00E01223" w:rsidRPr="00E42CC8">
        <w:rPr>
          <w:rFonts w:ascii="Arial" w:eastAsia="Times New Roman" w:hAnsi="Arial" w:cs="Arial"/>
          <w:sz w:val="21"/>
          <w:szCs w:val="21"/>
          <w:lang w:eastAsia="pl-PL"/>
        </w:rPr>
        <w:t xml:space="preserve"> ustawy </w:t>
      </w:r>
      <w:r w:rsidR="00DD59F0" w:rsidRPr="00E42CC8">
        <w:rPr>
          <w:rFonts w:ascii="Arial" w:hAnsi="Arial" w:cs="Arial"/>
          <w:sz w:val="21"/>
          <w:szCs w:val="21"/>
        </w:rPr>
        <w:t>z dnia 13 kwietnia 2022 r.</w:t>
      </w:r>
      <w:r w:rsidR="00DD59F0" w:rsidRPr="00E42CC8">
        <w:rPr>
          <w:rFonts w:ascii="Arial" w:hAnsi="Arial" w:cs="Arial"/>
          <w:i/>
          <w:iCs/>
          <w:sz w:val="21"/>
          <w:szCs w:val="21"/>
        </w:rPr>
        <w:t xml:space="preserve"> o</w:t>
      </w:r>
      <w:r w:rsidR="00F35C18">
        <w:rPr>
          <w:rFonts w:ascii="Arial" w:hAnsi="Arial" w:cs="Arial"/>
          <w:i/>
          <w:iCs/>
          <w:sz w:val="21"/>
          <w:szCs w:val="21"/>
        </w:rPr>
        <w:t> </w:t>
      </w:r>
      <w:r w:rsidR="00DD59F0" w:rsidRPr="00E42CC8">
        <w:rPr>
          <w:rFonts w:ascii="Arial" w:hAnsi="Arial" w:cs="Arial"/>
          <w:i/>
          <w:iCs/>
          <w:sz w:val="21"/>
          <w:szCs w:val="21"/>
        </w:rPr>
        <w:t>szczególnych rozwiązaniach w zakresie przeciwdziałania wspieraniu agresji na Ukrainę oraz służących ochronie bezpieczeństwa narodowego</w:t>
      </w:r>
      <w:r w:rsidR="001B1ECD" w:rsidRPr="00E42CC8">
        <w:rPr>
          <w:rFonts w:ascii="Arial" w:hAnsi="Arial" w:cs="Arial"/>
          <w:i/>
          <w:iCs/>
          <w:sz w:val="21"/>
          <w:szCs w:val="21"/>
        </w:rPr>
        <w:t xml:space="preserve"> </w:t>
      </w:r>
      <w:r w:rsidR="001B1ECD" w:rsidRPr="00E42CC8">
        <w:rPr>
          <w:rFonts w:ascii="Arial" w:hAnsi="Arial" w:cs="Arial"/>
          <w:iCs/>
          <w:sz w:val="21"/>
          <w:szCs w:val="21"/>
        </w:rPr>
        <w:t>(Dz. U. poz. 835)</w:t>
      </w:r>
      <w:r w:rsidR="00413F83" w:rsidRPr="00E42CC8">
        <w:rPr>
          <w:rStyle w:val="Odwoanieprzypisudolnego"/>
          <w:rFonts w:ascii="Arial" w:hAnsi="Arial" w:cs="Arial"/>
          <w:i/>
          <w:iCs/>
          <w:sz w:val="21"/>
          <w:szCs w:val="21"/>
        </w:rPr>
        <w:footnoteReference w:id="1"/>
      </w:r>
      <w:r w:rsidR="00DD59F0" w:rsidRPr="00E42CC8">
        <w:rPr>
          <w:rFonts w:ascii="Arial" w:hAnsi="Arial" w:cs="Arial"/>
          <w:i/>
          <w:iCs/>
          <w:sz w:val="21"/>
          <w:szCs w:val="21"/>
        </w:rPr>
        <w:t>.</w:t>
      </w:r>
      <w:r w:rsidR="00DD59F0" w:rsidRPr="00E42CC8">
        <w:rPr>
          <w:rFonts w:ascii="Arial" w:hAnsi="Arial" w:cs="Arial"/>
          <w:sz w:val="21"/>
          <w:szCs w:val="21"/>
        </w:rPr>
        <w:t xml:space="preserve"> </w:t>
      </w:r>
    </w:p>
    <w:p w14:paraId="4DFC68A2" w14:textId="674700D1" w:rsidR="00E42CC8" w:rsidRDefault="00E42CC8" w:rsidP="00E42CC8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29F73655" w14:textId="0BEC1DA5" w:rsidR="00E42CC8" w:rsidRDefault="00E42CC8" w:rsidP="00E42CC8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C39F058" w14:textId="55C66304" w:rsidR="00E42CC8" w:rsidRDefault="00E42CC8" w:rsidP="00E42CC8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6D184D1" w14:textId="77777777" w:rsidR="00E42CC8" w:rsidRPr="00E42CC8" w:rsidRDefault="00E42CC8" w:rsidP="00E42CC8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6F38F08" w14:textId="77777777" w:rsidR="00B32487" w:rsidRPr="00E42CC8" w:rsidRDefault="00B32487" w:rsidP="00E42CC8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62A9EA5" w14:textId="3FECAE8D" w:rsidR="00634311" w:rsidRPr="00E42CC8" w:rsidRDefault="00634311" w:rsidP="00E42CC8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E42CC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DD54765" w14:textId="77777777" w:rsidR="00CF2F52" w:rsidRPr="00E42CC8" w:rsidRDefault="00CF2F52" w:rsidP="00E42CC8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</w:p>
    <w:bookmarkEnd w:id="2"/>
    <w:p w14:paraId="3394D386" w14:textId="7C9D21B7" w:rsidR="009E1710" w:rsidRPr="00E42CC8" w:rsidRDefault="00D23F3D" w:rsidP="00E42CC8">
      <w:pPr>
        <w:spacing w:after="120" w:line="276" w:lineRule="auto"/>
        <w:jc w:val="both"/>
      </w:pPr>
      <w:r w:rsidRPr="00E42CC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E42CC8">
        <w:rPr>
          <w:rFonts w:ascii="Arial" w:hAnsi="Arial" w:cs="Arial"/>
          <w:sz w:val="21"/>
          <w:szCs w:val="21"/>
        </w:rPr>
        <w:br/>
      </w:r>
      <w:r w:rsidRPr="00E42CC8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E42CC8">
        <w:t xml:space="preserve"> </w:t>
      </w:r>
    </w:p>
    <w:p w14:paraId="3E13457B" w14:textId="77777777" w:rsidR="00CF2F52" w:rsidRPr="00E42CC8" w:rsidRDefault="00CF2F52" w:rsidP="00E42CC8">
      <w:pPr>
        <w:spacing w:after="120" w:line="276" w:lineRule="auto"/>
        <w:jc w:val="both"/>
      </w:pPr>
    </w:p>
    <w:p w14:paraId="045D4273" w14:textId="77777777" w:rsidR="00CF2F52" w:rsidRPr="00E42CC8" w:rsidRDefault="00CF2F52" w:rsidP="00E42CC8">
      <w:pPr>
        <w:spacing w:after="120" w:line="276" w:lineRule="auto"/>
        <w:jc w:val="both"/>
      </w:pPr>
    </w:p>
    <w:p w14:paraId="08CAE330" w14:textId="77777777" w:rsidR="00CF2F52" w:rsidRPr="00E42CC8" w:rsidRDefault="00CF2F52" w:rsidP="00E42CC8">
      <w:pPr>
        <w:spacing w:after="120" w:line="276" w:lineRule="auto"/>
        <w:jc w:val="both"/>
      </w:pPr>
    </w:p>
    <w:p w14:paraId="564F5F99" w14:textId="77777777" w:rsidR="00CF2F52" w:rsidRPr="00E42CC8" w:rsidRDefault="00CF2F52" w:rsidP="00CF2F52">
      <w:pPr>
        <w:spacing w:line="240" w:lineRule="auto"/>
        <w:jc w:val="right"/>
        <w:rPr>
          <w:rFonts w:ascii="Arial" w:hAnsi="Arial" w:cs="Arial"/>
          <w:i/>
          <w:sz w:val="16"/>
          <w:szCs w:val="16"/>
        </w:rPr>
      </w:pPr>
      <w:r w:rsidRPr="00E42CC8">
        <w:rPr>
          <w:rFonts w:ascii="Arial" w:hAnsi="Arial" w:cs="Arial"/>
          <w:sz w:val="21"/>
          <w:szCs w:val="21"/>
        </w:rPr>
        <w:t>________________</w:t>
      </w:r>
      <w:r w:rsidRPr="00E42CC8">
        <w:rPr>
          <w:rFonts w:ascii="Arial" w:hAnsi="Arial" w:cs="Arial"/>
          <w:sz w:val="21"/>
          <w:szCs w:val="21"/>
        </w:rPr>
        <w:br/>
      </w:r>
      <w:r w:rsidRPr="00E42CC8">
        <w:rPr>
          <w:rFonts w:ascii="Arial" w:hAnsi="Arial" w:cs="Arial"/>
          <w:i/>
          <w:sz w:val="16"/>
          <w:szCs w:val="16"/>
        </w:rPr>
        <w:t xml:space="preserve">Podpis </w:t>
      </w:r>
      <w:r w:rsidRPr="00E42CC8">
        <w:rPr>
          <w:rFonts w:ascii="Arial" w:hAnsi="Arial" w:cs="Arial"/>
          <w:i/>
          <w:sz w:val="16"/>
          <w:szCs w:val="16"/>
        </w:rPr>
        <w:br/>
      </w:r>
      <w:r w:rsidRPr="00E42CC8">
        <w:rPr>
          <w:rFonts w:ascii="Arial" w:hAnsi="Arial" w:cs="Arial"/>
          <w:i/>
          <w:sz w:val="16"/>
          <w:szCs w:val="16"/>
        </w:rPr>
        <w:tab/>
      </w:r>
      <w:r w:rsidRPr="00E42CC8">
        <w:rPr>
          <w:rFonts w:ascii="Arial" w:hAnsi="Arial" w:cs="Arial"/>
          <w:i/>
          <w:sz w:val="16"/>
          <w:szCs w:val="16"/>
        </w:rPr>
        <w:tab/>
      </w:r>
      <w:r w:rsidRPr="00E42CC8">
        <w:rPr>
          <w:rFonts w:ascii="Arial" w:hAnsi="Arial" w:cs="Arial"/>
          <w:i/>
          <w:sz w:val="16"/>
          <w:szCs w:val="16"/>
        </w:rPr>
        <w:tab/>
      </w:r>
      <w:r w:rsidRPr="00E42CC8">
        <w:rPr>
          <w:rFonts w:ascii="Arial" w:hAnsi="Arial" w:cs="Arial"/>
          <w:i/>
          <w:sz w:val="16"/>
          <w:szCs w:val="16"/>
        </w:rPr>
        <w:tab/>
        <w:t xml:space="preserve">Data; kwalifikowany podpis elektroniczny lub podpis zaufany lub podpis osobisty </w:t>
      </w:r>
    </w:p>
    <w:p w14:paraId="531CADA4" w14:textId="4074A775" w:rsidR="00484F88" w:rsidRPr="00E42CC8" w:rsidRDefault="00484F88" w:rsidP="00B3248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E42CC8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B2A9B2" w14:textId="77777777" w:rsidR="000266DD" w:rsidRDefault="000266DD" w:rsidP="0038231F">
      <w:pPr>
        <w:spacing w:after="0" w:line="240" w:lineRule="auto"/>
      </w:pPr>
      <w:r>
        <w:separator/>
      </w:r>
    </w:p>
  </w:endnote>
  <w:endnote w:type="continuationSeparator" w:id="0">
    <w:p w14:paraId="5C26DFA8" w14:textId="77777777" w:rsidR="000266DD" w:rsidRDefault="000266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970E48" w14:textId="77777777" w:rsidR="000266DD" w:rsidRDefault="000266DD" w:rsidP="0038231F">
      <w:pPr>
        <w:spacing w:after="0" w:line="240" w:lineRule="auto"/>
      </w:pPr>
      <w:r>
        <w:separator/>
      </w:r>
    </w:p>
  </w:footnote>
  <w:footnote w:type="continuationSeparator" w:id="0">
    <w:p w14:paraId="549A3E8C" w14:textId="77777777" w:rsidR="000266DD" w:rsidRDefault="000266D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22B7AFB4" w:rsidR="00A82964" w:rsidRPr="00A82964" w:rsidRDefault="00A82964" w:rsidP="00E42CC8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</w:t>
      </w:r>
      <w:r w:rsidR="00B3248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BDC4329" w:rsidR="00A82964" w:rsidRPr="00A82964" w:rsidRDefault="00A82964" w:rsidP="00E42CC8">
      <w:pPr>
        <w:spacing w:after="0" w:line="240" w:lineRule="auto"/>
        <w:ind w:left="708" w:hanging="708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</w:t>
      </w:r>
      <w:r w:rsidR="00B32487">
        <w:rPr>
          <w:rFonts w:ascii="Arial" w:hAnsi="Arial" w:cs="Arial"/>
          <w:color w:val="222222"/>
          <w:sz w:val="16"/>
          <w:szCs w:val="16"/>
        </w:rPr>
        <w:tab/>
      </w:r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C0973A1" w:rsidR="00A27AC6" w:rsidRPr="00761CEB" w:rsidRDefault="00A82964" w:rsidP="00E42CC8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="00B3248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66D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C56"/>
    <w:rsid w:val="000E4D37"/>
    <w:rsid w:val="000F5FA3"/>
    <w:rsid w:val="00100D87"/>
    <w:rsid w:val="001067FC"/>
    <w:rsid w:val="0011408C"/>
    <w:rsid w:val="001275E7"/>
    <w:rsid w:val="001542CB"/>
    <w:rsid w:val="00177C2A"/>
    <w:rsid w:val="00186338"/>
    <w:rsid w:val="001902D2"/>
    <w:rsid w:val="001A1BA0"/>
    <w:rsid w:val="001B1ECD"/>
    <w:rsid w:val="001C6945"/>
    <w:rsid w:val="001F027E"/>
    <w:rsid w:val="001F0CE2"/>
    <w:rsid w:val="00200BDD"/>
    <w:rsid w:val="00203A40"/>
    <w:rsid w:val="0021508E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56B8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56FA"/>
    <w:rsid w:val="003F024C"/>
    <w:rsid w:val="003F3B00"/>
    <w:rsid w:val="003F6C17"/>
    <w:rsid w:val="00405710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6855"/>
    <w:rsid w:val="00557050"/>
    <w:rsid w:val="005641F0"/>
    <w:rsid w:val="00575CA2"/>
    <w:rsid w:val="005801E8"/>
    <w:rsid w:val="00581FFD"/>
    <w:rsid w:val="0058769B"/>
    <w:rsid w:val="00590F37"/>
    <w:rsid w:val="00591F9F"/>
    <w:rsid w:val="005976DA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4D0C"/>
    <w:rsid w:val="0079294C"/>
    <w:rsid w:val="007936D6"/>
    <w:rsid w:val="00795C47"/>
    <w:rsid w:val="007961C8"/>
    <w:rsid w:val="007B01C8"/>
    <w:rsid w:val="007B426C"/>
    <w:rsid w:val="007D5B61"/>
    <w:rsid w:val="007E1460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FC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1764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5C4B"/>
    <w:rsid w:val="00AE2304"/>
    <w:rsid w:val="00AE6FF2"/>
    <w:rsid w:val="00AF15F1"/>
    <w:rsid w:val="00AF7690"/>
    <w:rsid w:val="00B0088C"/>
    <w:rsid w:val="00B15219"/>
    <w:rsid w:val="00B15FD3"/>
    <w:rsid w:val="00B32487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2F52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2CC8"/>
    <w:rsid w:val="00E62428"/>
    <w:rsid w:val="00E63E4B"/>
    <w:rsid w:val="00E64482"/>
    <w:rsid w:val="00E65685"/>
    <w:rsid w:val="00E65873"/>
    <w:rsid w:val="00E73190"/>
    <w:rsid w:val="00E73CEB"/>
    <w:rsid w:val="00E84757"/>
    <w:rsid w:val="00E96684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5C18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1D32F94B-72B2-4BA1-B36F-9A0D2FCB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65DE7-C586-4EC1-B5F6-9A3A08E08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Karolina</cp:lastModifiedBy>
  <cp:revision>16</cp:revision>
  <cp:lastPrinted>2016-07-26T10:32:00Z</cp:lastPrinted>
  <dcterms:created xsi:type="dcterms:W3CDTF">2022-09-08T11:56:00Z</dcterms:created>
  <dcterms:modified xsi:type="dcterms:W3CDTF">2024-09-17T05:48:00Z</dcterms:modified>
</cp:coreProperties>
</file>