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D768E" w14:textId="5B2E6274" w:rsidR="00B53905" w:rsidRDefault="00B53905" w:rsidP="0004559A">
      <w:pPr>
        <w:pStyle w:val="Bezodstpw"/>
        <w:tabs>
          <w:tab w:val="left" w:pos="1701"/>
        </w:tabs>
        <w:rPr>
          <w:sz w:val="28"/>
          <w:szCs w:val="28"/>
        </w:rPr>
      </w:pPr>
      <w:r>
        <w:rPr>
          <w:sz w:val="28"/>
          <w:szCs w:val="28"/>
        </w:rPr>
        <w:t>STRONA</w:t>
      </w:r>
      <w:r w:rsidRPr="00D312AA">
        <w:rPr>
          <w:sz w:val="28"/>
          <w:szCs w:val="28"/>
        </w:rPr>
        <w:t xml:space="preserve"> TYTUŁOWA</w:t>
      </w:r>
    </w:p>
    <w:p w14:paraId="7D70008B" w14:textId="77777777" w:rsidR="00F649B6" w:rsidRDefault="00172643" w:rsidP="00B53905">
      <w:pPr>
        <w:pStyle w:val="Bezodstpw"/>
        <w:rPr>
          <w:b/>
          <w:sz w:val="32"/>
          <w:szCs w:val="32"/>
        </w:rPr>
      </w:pPr>
      <w:r>
        <w:rPr>
          <w:b/>
          <w:sz w:val="32"/>
          <w:szCs w:val="32"/>
        </w:rPr>
        <w:t>PR</w:t>
      </w:r>
      <w:r w:rsidR="00762993">
        <w:rPr>
          <w:b/>
          <w:sz w:val="32"/>
          <w:szCs w:val="32"/>
        </w:rPr>
        <w:t>OJEKT TECHNICZNY</w:t>
      </w:r>
      <w:r w:rsidR="00293ECE">
        <w:rPr>
          <w:b/>
          <w:sz w:val="32"/>
          <w:szCs w:val="32"/>
        </w:rPr>
        <w:t xml:space="preserve"> </w:t>
      </w:r>
      <w:r w:rsidR="00565019">
        <w:rPr>
          <w:b/>
          <w:sz w:val="32"/>
          <w:szCs w:val="32"/>
        </w:rPr>
        <w:t xml:space="preserve"> </w:t>
      </w:r>
    </w:p>
    <w:p w14:paraId="2C13AC44" w14:textId="1949E4A7" w:rsidR="00795EF9" w:rsidRDefault="00565019" w:rsidP="00B53905">
      <w:pPr>
        <w:pStyle w:val="Bezodstpw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</w:t>
      </w:r>
      <w:r w:rsidR="00762993">
        <w:rPr>
          <w:b/>
          <w:sz w:val="32"/>
          <w:szCs w:val="32"/>
        </w:rPr>
        <w:t xml:space="preserve">   </w:t>
      </w:r>
      <w:r w:rsidR="00293ECE">
        <w:rPr>
          <w:b/>
          <w:sz w:val="32"/>
          <w:szCs w:val="32"/>
        </w:rPr>
        <w:t xml:space="preserve">    </w:t>
      </w:r>
      <w:r w:rsidR="00762993">
        <w:rPr>
          <w:b/>
          <w:sz w:val="32"/>
          <w:szCs w:val="32"/>
        </w:rPr>
        <w:t xml:space="preserve"> </w:t>
      </w:r>
      <w:r w:rsidR="00AB07B6">
        <w:rPr>
          <w:b/>
          <w:sz w:val="32"/>
          <w:szCs w:val="32"/>
        </w:rPr>
        <w:t xml:space="preserve">                               </w:t>
      </w:r>
      <w:r w:rsidR="00762993">
        <w:rPr>
          <w:b/>
          <w:sz w:val="32"/>
          <w:szCs w:val="32"/>
        </w:rPr>
        <w:t xml:space="preserve">          </w:t>
      </w:r>
      <w:r w:rsidR="00F9389F">
        <w:rPr>
          <w:b/>
          <w:sz w:val="32"/>
          <w:szCs w:val="32"/>
        </w:rPr>
        <w:t xml:space="preserve">   </w:t>
      </w:r>
      <w:r w:rsidR="00762993">
        <w:rPr>
          <w:b/>
          <w:sz w:val="32"/>
          <w:szCs w:val="32"/>
        </w:rPr>
        <w:t xml:space="preserve">    </w:t>
      </w:r>
      <w:r w:rsidR="00F17B15">
        <w:rPr>
          <w:b/>
          <w:sz w:val="32"/>
          <w:szCs w:val="32"/>
        </w:rPr>
        <w:t xml:space="preserve"> </w:t>
      </w:r>
      <w:r w:rsidR="00762993" w:rsidRPr="00762993">
        <w:rPr>
          <w:sz w:val="32"/>
          <w:szCs w:val="32"/>
        </w:rPr>
        <w:t>egz.nr</w:t>
      </w:r>
      <w:r w:rsidR="00762993">
        <w:rPr>
          <w:b/>
          <w:sz w:val="32"/>
          <w:szCs w:val="32"/>
        </w:rPr>
        <w:t xml:space="preserve"> </w:t>
      </w:r>
    </w:p>
    <w:p w14:paraId="09C48918" w14:textId="495039F4" w:rsidR="00B53905" w:rsidRPr="00D312AA" w:rsidRDefault="00B53905" w:rsidP="00B53905">
      <w:pPr>
        <w:pStyle w:val="Bezodstpw"/>
        <w:rPr>
          <w:sz w:val="24"/>
          <w:szCs w:val="24"/>
        </w:rPr>
      </w:pPr>
      <w:r w:rsidRPr="00B53905">
        <w:rPr>
          <w:b/>
          <w:sz w:val="32"/>
          <w:szCs w:val="32"/>
        </w:rPr>
        <w:tab/>
      </w:r>
      <w:r w:rsidRPr="00B53905">
        <w:rPr>
          <w:b/>
          <w:sz w:val="32"/>
          <w:szCs w:val="32"/>
        </w:rPr>
        <w:tab/>
      </w:r>
      <w:r w:rsidRPr="00D312AA">
        <w:rPr>
          <w:b/>
          <w:sz w:val="48"/>
          <w:szCs w:val="48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 xml:space="preserve">      </w:t>
      </w:r>
    </w:p>
    <w:tbl>
      <w:tblPr>
        <w:tblStyle w:val="Tabela-Siatka"/>
        <w:tblW w:w="9476" w:type="dxa"/>
        <w:tblLook w:val="04A0" w:firstRow="1" w:lastRow="0" w:firstColumn="1" w:lastColumn="0" w:noHBand="0" w:noVBand="1"/>
      </w:tblPr>
      <w:tblGrid>
        <w:gridCol w:w="2324"/>
        <w:gridCol w:w="3502"/>
        <w:gridCol w:w="3650"/>
      </w:tblGrid>
      <w:tr w:rsidR="00B53905" w14:paraId="4D291331" w14:textId="77777777" w:rsidTr="008F38E6">
        <w:trPr>
          <w:trHeight w:val="1191"/>
        </w:trPr>
        <w:tc>
          <w:tcPr>
            <w:tcW w:w="2324" w:type="dxa"/>
          </w:tcPr>
          <w:p w14:paraId="53CC0FC5" w14:textId="77777777" w:rsidR="00B53905" w:rsidRPr="007550DB" w:rsidRDefault="00B53905" w:rsidP="00B53905">
            <w:pPr>
              <w:pStyle w:val="Bezodstpw"/>
              <w:rPr>
                <w:b/>
                <w:sz w:val="24"/>
                <w:szCs w:val="24"/>
              </w:rPr>
            </w:pPr>
            <w:r w:rsidRPr="007550DB">
              <w:rPr>
                <w:b/>
                <w:sz w:val="24"/>
                <w:szCs w:val="24"/>
              </w:rPr>
              <w:t>JEDNOSTKA</w:t>
            </w:r>
          </w:p>
          <w:p w14:paraId="5685DF4B" w14:textId="77777777" w:rsidR="00B53905" w:rsidRPr="007550DB" w:rsidRDefault="00B53905" w:rsidP="00B53905">
            <w:pPr>
              <w:pStyle w:val="Bezodstpw"/>
              <w:rPr>
                <w:b/>
                <w:sz w:val="24"/>
                <w:szCs w:val="24"/>
              </w:rPr>
            </w:pPr>
            <w:r w:rsidRPr="007550DB">
              <w:rPr>
                <w:b/>
                <w:sz w:val="24"/>
                <w:szCs w:val="24"/>
              </w:rPr>
              <w:t>PROJEKTOWA:</w:t>
            </w:r>
          </w:p>
          <w:p w14:paraId="68D41B35" w14:textId="77777777" w:rsidR="00B53905" w:rsidRPr="007550DB" w:rsidRDefault="00B53905" w:rsidP="00B53905">
            <w:pPr>
              <w:pStyle w:val="Bezodstpw"/>
              <w:rPr>
                <w:b/>
                <w:sz w:val="24"/>
                <w:szCs w:val="24"/>
              </w:rPr>
            </w:pPr>
            <w:r w:rsidRPr="007550DB">
              <w:rPr>
                <w:b/>
                <w:sz w:val="24"/>
                <w:szCs w:val="24"/>
              </w:rPr>
              <w:t>ADRES:</w:t>
            </w:r>
          </w:p>
        </w:tc>
        <w:tc>
          <w:tcPr>
            <w:tcW w:w="7152" w:type="dxa"/>
            <w:gridSpan w:val="2"/>
          </w:tcPr>
          <w:p w14:paraId="6CFD2B5E" w14:textId="32D93976" w:rsidR="004E3F91" w:rsidRDefault="00332EAD" w:rsidP="00620B8C">
            <w:pPr>
              <w:pStyle w:val="Bezodstpw"/>
              <w:spacing w:before="240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pl-PL"/>
              </w:rPr>
              <w:drawing>
                <wp:inline distT="0" distB="0" distL="0" distR="0" wp14:anchorId="25A5541A" wp14:editId="529838DE">
                  <wp:extent cx="1981176" cy="342900"/>
                  <wp:effectExtent l="0" t="0" r="635" b="0"/>
                  <wp:docPr id="1" name="Obraz 1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tekst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2222" cy="346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9FCEFE" w14:textId="77777777" w:rsidR="00B53905" w:rsidRDefault="00B42D87" w:rsidP="00B53905">
            <w:pPr>
              <w:pStyle w:val="Bezodstpw"/>
              <w:rPr>
                <w:sz w:val="24"/>
                <w:szCs w:val="24"/>
              </w:rPr>
            </w:pPr>
            <w:r w:rsidRPr="00B42D87">
              <w:rPr>
                <w:sz w:val="24"/>
                <w:szCs w:val="24"/>
              </w:rPr>
              <w:t xml:space="preserve">ul. </w:t>
            </w:r>
            <w:r w:rsidR="004E3F91">
              <w:rPr>
                <w:sz w:val="24"/>
                <w:szCs w:val="24"/>
              </w:rPr>
              <w:t>Piotra Czajkowskiego 12</w:t>
            </w:r>
            <w:r w:rsidRPr="00B42D87">
              <w:rPr>
                <w:sz w:val="24"/>
                <w:szCs w:val="24"/>
              </w:rPr>
              <w:t>, 64-</w:t>
            </w:r>
            <w:r w:rsidR="004E3F91">
              <w:rPr>
                <w:sz w:val="24"/>
                <w:szCs w:val="24"/>
              </w:rPr>
              <w:t>100</w:t>
            </w:r>
            <w:r w:rsidRPr="00B42D87">
              <w:rPr>
                <w:sz w:val="24"/>
                <w:szCs w:val="24"/>
              </w:rPr>
              <w:t xml:space="preserve"> </w:t>
            </w:r>
            <w:r w:rsidR="004E3F91">
              <w:rPr>
                <w:sz w:val="24"/>
                <w:szCs w:val="24"/>
              </w:rPr>
              <w:t>Leszno</w:t>
            </w:r>
          </w:p>
          <w:p w14:paraId="504DA112" w14:textId="6C00EA67" w:rsidR="00127133" w:rsidRPr="00127133" w:rsidRDefault="00127133" w:rsidP="00B53905">
            <w:pPr>
              <w:pStyle w:val="Bezodstpw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www.korend.pl</w:t>
            </w:r>
          </w:p>
        </w:tc>
      </w:tr>
      <w:tr w:rsidR="00B53905" w14:paraId="33771707" w14:textId="77777777" w:rsidTr="00C509BD">
        <w:tc>
          <w:tcPr>
            <w:tcW w:w="2324" w:type="dxa"/>
          </w:tcPr>
          <w:p w14:paraId="3BD22EF8" w14:textId="77777777" w:rsidR="00B53905" w:rsidRPr="00CF3566" w:rsidRDefault="00B53905" w:rsidP="00B53905">
            <w:pPr>
              <w:pStyle w:val="Bezodstpw"/>
              <w:rPr>
                <w:b/>
                <w:sz w:val="20"/>
                <w:szCs w:val="20"/>
              </w:rPr>
            </w:pPr>
            <w:r w:rsidRPr="00CF3566">
              <w:rPr>
                <w:b/>
                <w:sz w:val="20"/>
                <w:szCs w:val="20"/>
              </w:rPr>
              <w:t>NAZWA</w:t>
            </w:r>
          </w:p>
          <w:p w14:paraId="0960B6B7" w14:textId="77777777" w:rsidR="00B53905" w:rsidRPr="00CF3566" w:rsidRDefault="00B53905" w:rsidP="00B53905">
            <w:pPr>
              <w:pStyle w:val="Bezodstpw"/>
              <w:rPr>
                <w:b/>
                <w:sz w:val="20"/>
                <w:szCs w:val="20"/>
              </w:rPr>
            </w:pPr>
            <w:r w:rsidRPr="00CF3566">
              <w:rPr>
                <w:b/>
                <w:sz w:val="20"/>
                <w:szCs w:val="20"/>
              </w:rPr>
              <w:t>ZAMIERZENIA</w:t>
            </w:r>
          </w:p>
          <w:p w14:paraId="5E4E3D0E" w14:textId="77777777" w:rsidR="00B53905" w:rsidRPr="007550DB" w:rsidRDefault="00B53905" w:rsidP="00B53905">
            <w:pPr>
              <w:pStyle w:val="Bezodstpw"/>
              <w:rPr>
                <w:b/>
                <w:sz w:val="24"/>
                <w:szCs w:val="24"/>
              </w:rPr>
            </w:pPr>
            <w:r w:rsidRPr="00CF3566">
              <w:rPr>
                <w:b/>
                <w:sz w:val="20"/>
                <w:szCs w:val="20"/>
              </w:rPr>
              <w:t>BUDOWLANEGO:</w:t>
            </w:r>
          </w:p>
        </w:tc>
        <w:tc>
          <w:tcPr>
            <w:tcW w:w="7152" w:type="dxa"/>
            <w:gridSpan w:val="2"/>
          </w:tcPr>
          <w:p w14:paraId="7C7F1C8C" w14:textId="01AA9EDF" w:rsidR="00BA12FC" w:rsidRPr="00AB758B" w:rsidRDefault="00E13D0A" w:rsidP="00AB758B">
            <w:pPr>
              <w:pStyle w:val="Bezodstpw"/>
              <w:rPr>
                <w:b/>
                <w:noProof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PROJEKT TECHNICZNY Branży elektrycznej  adaptacji modernizacji pomieszczenia gospodarczego na kotłownie  z przebudową wewnętrznej instalacji gazowej przy ulicy Powstańców wielkopolskich  27 w  miejscowości Krobia</w:t>
            </w:r>
          </w:p>
        </w:tc>
      </w:tr>
      <w:tr w:rsidR="00B53905" w14:paraId="60D6E4B3" w14:textId="77777777" w:rsidTr="00C509BD">
        <w:tc>
          <w:tcPr>
            <w:tcW w:w="2324" w:type="dxa"/>
          </w:tcPr>
          <w:p w14:paraId="7ABB3E3B" w14:textId="77777777" w:rsidR="00B53905" w:rsidRPr="007550DB" w:rsidRDefault="00B53905" w:rsidP="00B53905">
            <w:pPr>
              <w:pStyle w:val="Bezodstpw"/>
              <w:rPr>
                <w:b/>
                <w:sz w:val="24"/>
                <w:szCs w:val="24"/>
              </w:rPr>
            </w:pPr>
            <w:r w:rsidRPr="007550DB">
              <w:rPr>
                <w:b/>
                <w:sz w:val="24"/>
                <w:szCs w:val="24"/>
              </w:rPr>
              <w:t>ADRES:</w:t>
            </w:r>
          </w:p>
          <w:p w14:paraId="7C4F63B4" w14:textId="77777777" w:rsidR="00B53905" w:rsidRPr="007550DB" w:rsidRDefault="00B53905" w:rsidP="00B53905">
            <w:pPr>
              <w:pStyle w:val="Bezodstpw"/>
              <w:rPr>
                <w:b/>
                <w:sz w:val="20"/>
                <w:szCs w:val="20"/>
              </w:rPr>
            </w:pPr>
            <w:r w:rsidRPr="007550DB">
              <w:rPr>
                <w:b/>
                <w:sz w:val="20"/>
                <w:szCs w:val="20"/>
              </w:rPr>
              <w:t>KATEGORIA OBIEKTU</w:t>
            </w:r>
          </w:p>
          <w:p w14:paraId="0CB0DD6A" w14:textId="77777777" w:rsidR="00B53905" w:rsidRPr="007550DB" w:rsidRDefault="00B53905" w:rsidP="00B53905">
            <w:pPr>
              <w:pStyle w:val="Bezodstpw"/>
              <w:rPr>
                <w:b/>
                <w:sz w:val="24"/>
                <w:szCs w:val="24"/>
              </w:rPr>
            </w:pPr>
            <w:r w:rsidRPr="007550DB">
              <w:rPr>
                <w:b/>
                <w:sz w:val="20"/>
                <w:szCs w:val="20"/>
              </w:rPr>
              <w:t>BUDOWLANEGO:</w:t>
            </w:r>
          </w:p>
        </w:tc>
        <w:tc>
          <w:tcPr>
            <w:tcW w:w="7152" w:type="dxa"/>
            <w:gridSpan w:val="2"/>
          </w:tcPr>
          <w:p w14:paraId="70663B25" w14:textId="6BC212E3" w:rsidR="00AB758B" w:rsidRDefault="00FE2E9F" w:rsidP="00B42D87">
            <w:pPr>
              <w:pStyle w:val="Bezodstpw"/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t>63-840 Krobia, ul. Powstańców wielkopolskich 27</w:t>
            </w:r>
          </w:p>
          <w:p w14:paraId="2162A815" w14:textId="1BAE4D7B" w:rsidR="00B53905" w:rsidRDefault="004C070B" w:rsidP="00B42D87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Kategoria: </w:t>
            </w:r>
            <w:r w:rsidR="006D15B1">
              <w:rPr>
                <w:sz w:val="24"/>
                <w:szCs w:val="24"/>
              </w:rPr>
              <w:t xml:space="preserve"> </w:t>
            </w:r>
            <w:r w:rsidR="00FE2E9F">
              <w:rPr>
                <w:sz w:val="24"/>
                <w:szCs w:val="24"/>
              </w:rPr>
              <w:t>IX</w:t>
            </w:r>
          </w:p>
        </w:tc>
      </w:tr>
      <w:tr w:rsidR="00B53905" w14:paraId="3BEB34B3" w14:textId="77777777" w:rsidTr="00C509BD">
        <w:tc>
          <w:tcPr>
            <w:tcW w:w="2324" w:type="dxa"/>
          </w:tcPr>
          <w:p w14:paraId="05CCC2DD" w14:textId="77777777" w:rsidR="00B53905" w:rsidRPr="007550DB" w:rsidRDefault="00B53905" w:rsidP="00B53905">
            <w:pPr>
              <w:pStyle w:val="Bezodstpw"/>
              <w:rPr>
                <w:b/>
                <w:sz w:val="20"/>
                <w:szCs w:val="20"/>
              </w:rPr>
            </w:pPr>
            <w:r w:rsidRPr="007550DB">
              <w:rPr>
                <w:b/>
                <w:sz w:val="20"/>
                <w:szCs w:val="20"/>
              </w:rPr>
              <w:t>NUMER DZIAŁKI</w:t>
            </w:r>
          </w:p>
          <w:p w14:paraId="1B5C5475" w14:textId="77777777" w:rsidR="00B53905" w:rsidRPr="007550DB" w:rsidRDefault="00B53905" w:rsidP="00B53905">
            <w:pPr>
              <w:pStyle w:val="Bezodstpw"/>
              <w:rPr>
                <w:b/>
                <w:sz w:val="24"/>
                <w:szCs w:val="24"/>
              </w:rPr>
            </w:pPr>
            <w:r w:rsidRPr="007550DB">
              <w:rPr>
                <w:b/>
                <w:sz w:val="20"/>
                <w:szCs w:val="20"/>
              </w:rPr>
              <w:t>EWIDENCYJNEJ:</w:t>
            </w:r>
          </w:p>
        </w:tc>
        <w:tc>
          <w:tcPr>
            <w:tcW w:w="7152" w:type="dxa"/>
            <w:gridSpan w:val="2"/>
          </w:tcPr>
          <w:p w14:paraId="0E7865EF" w14:textId="2C7C8D19" w:rsidR="00B53905" w:rsidRDefault="00E13D0A" w:rsidP="0073625B">
            <w:pPr>
              <w:pStyle w:val="Bezodstpw"/>
              <w:spacing w:line="360" w:lineRule="auto"/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1449/2,</w:t>
            </w:r>
            <w:r w:rsidR="00FE2E9F">
              <w:rPr>
                <w:sz w:val="24"/>
                <w:szCs w:val="24"/>
              </w:rPr>
              <w:t xml:space="preserve"> obręb</w:t>
            </w:r>
            <w:r>
              <w:rPr>
                <w:sz w:val="24"/>
                <w:szCs w:val="24"/>
              </w:rPr>
              <w:t xml:space="preserve"> 0001</w:t>
            </w:r>
            <w:r w:rsidR="00FE2E9F">
              <w:rPr>
                <w:sz w:val="24"/>
                <w:szCs w:val="24"/>
              </w:rPr>
              <w:t xml:space="preserve"> Krobia  </w:t>
            </w:r>
            <w:r w:rsidR="0073625B">
              <w:rPr>
                <w:sz w:val="24"/>
                <w:szCs w:val="24"/>
              </w:rPr>
              <w:t>jednostka ewidencyjna 300403_4 Krobia</w:t>
            </w:r>
            <w:bookmarkEnd w:id="0"/>
          </w:p>
        </w:tc>
      </w:tr>
      <w:tr w:rsidR="00B53905" w14:paraId="5574CB88" w14:textId="77777777" w:rsidTr="00C509BD">
        <w:tc>
          <w:tcPr>
            <w:tcW w:w="2324" w:type="dxa"/>
          </w:tcPr>
          <w:p w14:paraId="49519DAE" w14:textId="77777777" w:rsidR="00B53905" w:rsidRPr="007550DB" w:rsidRDefault="00B53905" w:rsidP="00B53905">
            <w:pPr>
              <w:pStyle w:val="Bezodstpw"/>
              <w:rPr>
                <w:b/>
                <w:sz w:val="24"/>
                <w:szCs w:val="24"/>
              </w:rPr>
            </w:pPr>
            <w:r w:rsidRPr="007550DB">
              <w:rPr>
                <w:b/>
                <w:sz w:val="24"/>
                <w:szCs w:val="24"/>
              </w:rPr>
              <w:t>INWESTOR/ADRES:</w:t>
            </w:r>
          </w:p>
          <w:p w14:paraId="5B1AF034" w14:textId="77777777" w:rsidR="00B53905" w:rsidRPr="007550DB" w:rsidRDefault="00B53905" w:rsidP="00B53905">
            <w:pPr>
              <w:pStyle w:val="Bezodstpw"/>
              <w:rPr>
                <w:sz w:val="24"/>
                <w:szCs w:val="24"/>
              </w:rPr>
            </w:pPr>
            <w:r w:rsidRPr="007550DB">
              <w:rPr>
                <w:sz w:val="20"/>
                <w:szCs w:val="20"/>
              </w:rPr>
              <w:t>(imię i nazwisko/nazwa)</w:t>
            </w:r>
          </w:p>
        </w:tc>
        <w:tc>
          <w:tcPr>
            <w:tcW w:w="7152" w:type="dxa"/>
            <w:gridSpan w:val="2"/>
          </w:tcPr>
          <w:p w14:paraId="20EB850F" w14:textId="4D75F441" w:rsidR="00AB758B" w:rsidRPr="00AB758B" w:rsidRDefault="00E13D0A" w:rsidP="00AB758B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Gmina Krobia</w:t>
            </w:r>
          </w:p>
          <w:p w14:paraId="065C4A13" w14:textId="0D339BDE" w:rsidR="00AB758B" w:rsidRPr="00AB758B" w:rsidRDefault="00AB758B" w:rsidP="00AB758B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B758B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ul. </w:t>
            </w:r>
            <w:r w:rsidR="00E13D0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Rynek 1</w:t>
            </w:r>
          </w:p>
          <w:p w14:paraId="1D92622B" w14:textId="2037ECB6" w:rsidR="00AB758B" w:rsidRPr="00AB758B" w:rsidRDefault="00E13D0A" w:rsidP="00AB758B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63-840 Krobia</w:t>
            </w:r>
          </w:p>
          <w:p w14:paraId="1564C20B" w14:textId="648A18EF" w:rsidR="00163CC1" w:rsidRDefault="00163CC1" w:rsidP="005A3A61">
            <w:pPr>
              <w:pStyle w:val="Bezodstpw"/>
              <w:rPr>
                <w:sz w:val="24"/>
                <w:szCs w:val="24"/>
              </w:rPr>
            </w:pPr>
          </w:p>
        </w:tc>
      </w:tr>
      <w:tr w:rsidR="00E82CB0" w14:paraId="0104BDE8" w14:textId="77777777" w:rsidTr="00C509BD">
        <w:tc>
          <w:tcPr>
            <w:tcW w:w="2324" w:type="dxa"/>
          </w:tcPr>
          <w:p w14:paraId="7CB0F3D6" w14:textId="77777777" w:rsidR="00E82CB0" w:rsidRPr="00DC4BB0" w:rsidRDefault="00E82CB0" w:rsidP="00B53905">
            <w:pPr>
              <w:pStyle w:val="Bezodstpw"/>
              <w:rPr>
                <w:b/>
                <w:sz w:val="20"/>
                <w:szCs w:val="20"/>
              </w:rPr>
            </w:pPr>
            <w:r w:rsidRPr="00DC4BB0">
              <w:rPr>
                <w:b/>
                <w:sz w:val="20"/>
                <w:szCs w:val="20"/>
              </w:rPr>
              <w:t>ZAKRES OPRACOWANIA:</w:t>
            </w:r>
          </w:p>
        </w:tc>
        <w:tc>
          <w:tcPr>
            <w:tcW w:w="7152" w:type="dxa"/>
            <w:gridSpan w:val="2"/>
          </w:tcPr>
          <w:p w14:paraId="2B874F94" w14:textId="063AB277" w:rsidR="00E82CB0" w:rsidRPr="00FA258C" w:rsidRDefault="0059279F" w:rsidP="00A40EB6">
            <w:pPr>
              <w:pStyle w:val="Bezodstpw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INSTALACJE ELEKTRYCZNE </w:t>
            </w:r>
          </w:p>
        </w:tc>
      </w:tr>
      <w:tr w:rsidR="00B53905" w14:paraId="2766FDD2" w14:textId="77777777" w:rsidTr="00C509BD">
        <w:trPr>
          <w:trHeight w:val="703"/>
        </w:trPr>
        <w:tc>
          <w:tcPr>
            <w:tcW w:w="2324" w:type="dxa"/>
          </w:tcPr>
          <w:p w14:paraId="2DF6184B" w14:textId="3B721693" w:rsidR="00E82CB0" w:rsidRPr="00DC4BB0" w:rsidRDefault="00E82CB0" w:rsidP="00B53905">
            <w:pPr>
              <w:pStyle w:val="Bezodstpw"/>
              <w:rPr>
                <w:b/>
                <w:sz w:val="20"/>
                <w:szCs w:val="20"/>
              </w:rPr>
            </w:pPr>
            <w:r w:rsidRPr="00DC4BB0">
              <w:rPr>
                <w:b/>
                <w:sz w:val="20"/>
                <w:szCs w:val="20"/>
              </w:rPr>
              <w:t>PROJEKTAN</w:t>
            </w:r>
            <w:r w:rsidR="00DB40B7">
              <w:rPr>
                <w:b/>
                <w:sz w:val="20"/>
                <w:szCs w:val="20"/>
              </w:rPr>
              <w:t xml:space="preserve">T </w:t>
            </w:r>
            <w:r w:rsidR="00D814C1" w:rsidRPr="00DC4BB0">
              <w:rPr>
                <w:b/>
                <w:sz w:val="20"/>
                <w:szCs w:val="20"/>
              </w:rPr>
              <w:t>INSTALACJ</w:t>
            </w:r>
            <w:r w:rsidR="00FE2E9F">
              <w:rPr>
                <w:b/>
                <w:sz w:val="20"/>
                <w:szCs w:val="20"/>
              </w:rPr>
              <w:t>I</w:t>
            </w:r>
            <w:r w:rsidR="00D814C1" w:rsidRPr="00DC4BB0">
              <w:rPr>
                <w:b/>
                <w:sz w:val="20"/>
                <w:szCs w:val="20"/>
              </w:rPr>
              <w:t xml:space="preserve"> ELEKTRYCZ</w:t>
            </w:r>
            <w:r w:rsidR="00FE2E9F">
              <w:rPr>
                <w:b/>
                <w:sz w:val="20"/>
                <w:szCs w:val="20"/>
              </w:rPr>
              <w:t>NYCH</w:t>
            </w:r>
          </w:p>
          <w:p w14:paraId="550EB2C3" w14:textId="77777777" w:rsidR="00B53905" w:rsidRPr="00DC4BB0" w:rsidRDefault="00B53905" w:rsidP="00B53905">
            <w:pPr>
              <w:pStyle w:val="Bezodstpw"/>
              <w:rPr>
                <w:b/>
                <w:sz w:val="20"/>
                <w:szCs w:val="20"/>
              </w:rPr>
            </w:pPr>
            <w:r w:rsidRPr="00DC4BB0">
              <w:rPr>
                <w:b/>
                <w:sz w:val="20"/>
                <w:szCs w:val="20"/>
              </w:rPr>
              <w:t>IMIĘ I NAZWISKO:</w:t>
            </w:r>
          </w:p>
          <w:p w14:paraId="2FECCD0D" w14:textId="11E26B31" w:rsidR="00E82CB0" w:rsidRDefault="00B53905" w:rsidP="00B53905">
            <w:pPr>
              <w:pStyle w:val="Bezodstpw"/>
              <w:rPr>
                <w:b/>
                <w:sz w:val="20"/>
                <w:szCs w:val="20"/>
              </w:rPr>
            </w:pPr>
            <w:r w:rsidRPr="00DC4BB0">
              <w:rPr>
                <w:b/>
                <w:sz w:val="20"/>
                <w:szCs w:val="20"/>
              </w:rPr>
              <w:t>SPECJALNOŚĆ:</w:t>
            </w:r>
          </w:p>
          <w:p w14:paraId="3636FDFC" w14:textId="77777777" w:rsidR="00D74C08" w:rsidRPr="00DC4BB0" w:rsidRDefault="00D74C08" w:rsidP="00B53905">
            <w:pPr>
              <w:pStyle w:val="Bezodstpw"/>
              <w:rPr>
                <w:b/>
                <w:sz w:val="20"/>
                <w:szCs w:val="20"/>
              </w:rPr>
            </w:pPr>
          </w:p>
          <w:p w14:paraId="146D3798" w14:textId="2A5BFCBE" w:rsidR="00897D54" w:rsidRPr="00DC4BB0" w:rsidRDefault="00135538" w:rsidP="00CF3566">
            <w:pPr>
              <w:pStyle w:val="Bezodstpw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UPR. PROJ. NR</w:t>
            </w:r>
            <w:r w:rsidR="00C509BD">
              <w:rPr>
                <w:b/>
                <w:sz w:val="20"/>
                <w:szCs w:val="20"/>
              </w:rPr>
              <w:t>:</w:t>
            </w:r>
          </w:p>
          <w:p w14:paraId="08EB18AB" w14:textId="56DDC220" w:rsidR="00974837" w:rsidRPr="00E11B0B" w:rsidRDefault="00424829" w:rsidP="00CF3566">
            <w:pPr>
              <w:pStyle w:val="Bezodstpw"/>
              <w:rPr>
                <w:b/>
                <w:sz w:val="12"/>
                <w:szCs w:val="12"/>
              </w:rPr>
            </w:pPr>
            <w:r w:rsidRPr="00DC4BB0">
              <w:rPr>
                <w:b/>
                <w:sz w:val="20"/>
                <w:szCs w:val="20"/>
              </w:rPr>
              <w:t>NR  IZB:</w:t>
            </w:r>
          </w:p>
        </w:tc>
        <w:tc>
          <w:tcPr>
            <w:tcW w:w="3502" w:type="dxa"/>
          </w:tcPr>
          <w:p w14:paraId="42DA927C" w14:textId="77777777" w:rsidR="00FE2E9F" w:rsidRPr="00FE2E9F" w:rsidRDefault="00FE2E9F" w:rsidP="00FE2E9F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FE2E9F">
              <w:rPr>
                <w:b/>
                <w:bCs/>
                <w:sz w:val="24"/>
                <w:szCs w:val="24"/>
              </w:rPr>
              <w:t>inż. Kazimierz Pawlicki</w:t>
            </w:r>
          </w:p>
          <w:p w14:paraId="5632779C" w14:textId="77777777" w:rsidR="00FE2E9F" w:rsidRPr="00FE2E9F" w:rsidRDefault="00FE2E9F" w:rsidP="00FE2E9F">
            <w:pPr>
              <w:pStyle w:val="Bezodstpw"/>
              <w:rPr>
                <w:sz w:val="20"/>
                <w:szCs w:val="20"/>
              </w:rPr>
            </w:pPr>
            <w:r w:rsidRPr="00FE2E9F">
              <w:rPr>
                <w:sz w:val="20"/>
                <w:szCs w:val="20"/>
              </w:rPr>
              <w:t>uprawnienia budowlane bez ograniczeń specjalności instalacyjnej w zakresie sieci, instalacji i urządzeń elektrycznych i</w:t>
            </w:r>
          </w:p>
          <w:p w14:paraId="69239055" w14:textId="77777777" w:rsidR="00FE2E9F" w:rsidRPr="00FE2E9F" w:rsidRDefault="00FE2E9F" w:rsidP="00FE2E9F">
            <w:pPr>
              <w:pStyle w:val="Bezodstpw"/>
              <w:rPr>
                <w:sz w:val="20"/>
                <w:szCs w:val="20"/>
              </w:rPr>
            </w:pPr>
            <w:r w:rsidRPr="00FE2E9F">
              <w:rPr>
                <w:sz w:val="20"/>
                <w:szCs w:val="20"/>
              </w:rPr>
              <w:t xml:space="preserve">elektroenergetycznych nr </w:t>
            </w:r>
            <w:proofErr w:type="spellStart"/>
            <w:r w:rsidRPr="00FE2E9F">
              <w:rPr>
                <w:sz w:val="20"/>
                <w:szCs w:val="20"/>
              </w:rPr>
              <w:t>ewid</w:t>
            </w:r>
            <w:proofErr w:type="spellEnd"/>
            <w:r w:rsidRPr="00FE2E9F">
              <w:rPr>
                <w:sz w:val="20"/>
                <w:szCs w:val="20"/>
              </w:rPr>
              <w:t>. 820/86/</w:t>
            </w:r>
            <w:proofErr w:type="spellStart"/>
            <w:r w:rsidRPr="00FE2E9F">
              <w:rPr>
                <w:sz w:val="20"/>
                <w:szCs w:val="20"/>
              </w:rPr>
              <w:t>Lo</w:t>
            </w:r>
            <w:proofErr w:type="spellEnd"/>
          </w:p>
          <w:p w14:paraId="4FA3589D" w14:textId="1B5FBCCC" w:rsidR="00897D54" w:rsidRPr="00E11B0B" w:rsidRDefault="00897D54" w:rsidP="00121CAE">
            <w:pPr>
              <w:pStyle w:val="Bezodstpw"/>
              <w:rPr>
                <w:sz w:val="12"/>
                <w:szCs w:val="12"/>
              </w:rPr>
            </w:pPr>
          </w:p>
        </w:tc>
        <w:tc>
          <w:tcPr>
            <w:tcW w:w="3650" w:type="dxa"/>
          </w:tcPr>
          <w:p w14:paraId="5F542694" w14:textId="77777777" w:rsidR="00FE2E9F" w:rsidRPr="00FE2E9F" w:rsidRDefault="00FE2E9F" w:rsidP="00FE2E9F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FE2E9F">
              <w:rPr>
                <w:b/>
                <w:bCs/>
                <w:sz w:val="24"/>
                <w:szCs w:val="24"/>
              </w:rPr>
              <w:t>mgr inż. Sławomir Czesław Wolski</w:t>
            </w:r>
          </w:p>
          <w:p w14:paraId="3A58DEE5" w14:textId="77777777" w:rsidR="00FE2E9F" w:rsidRPr="00FE2E9F" w:rsidRDefault="00FE2E9F" w:rsidP="00FE2E9F">
            <w:pPr>
              <w:pStyle w:val="Bezodstpw"/>
              <w:rPr>
                <w:sz w:val="20"/>
                <w:szCs w:val="20"/>
              </w:rPr>
            </w:pPr>
            <w:r w:rsidRPr="00FE2E9F">
              <w:rPr>
                <w:sz w:val="20"/>
                <w:szCs w:val="20"/>
              </w:rPr>
              <w:t xml:space="preserve">uprawnienia budowlane bez ograniczeń w specjalności instalacyjnej w zakresie sieci, instalacji i urządzeń elektrycznych i elektroenergetycznych nr </w:t>
            </w:r>
            <w:proofErr w:type="spellStart"/>
            <w:r w:rsidRPr="00FE2E9F">
              <w:rPr>
                <w:sz w:val="20"/>
                <w:szCs w:val="20"/>
              </w:rPr>
              <w:t>ewid</w:t>
            </w:r>
            <w:proofErr w:type="spellEnd"/>
            <w:r w:rsidRPr="00FE2E9F">
              <w:rPr>
                <w:sz w:val="20"/>
                <w:szCs w:val="20"/>
              </w:rPr>
              <w:t>. WKP/0218/POOE/19</w:t>
            </w:r>
          </w:p>
          <w:p w14:paraId="488B69CF" w14:textId="77777777" w:rsidR="00B53905" w:rsidRPr="00FE2E9F" w:rsidRDefault="00B53905" w:rsidP="00B53905">
            <w:pPr>
              <w:pStyle w:val="Bezodstpw"/>
              <w:rPr>
                <w:sz w:val="20"/>
                <w:szCs w:val="20"/>
              </w:rPr>
            </w:pPr>
          </w:p>
        </w:tc>
      </w:tr>
      <w:tr w:rsidR="00634343" w14:paraId="611D88A1" w14:textId="77777777" w:rsidTr="00C509BD">
        <w:tc>
          <w:tcPr>
            <w:tcW w:w="2324" w:type="dxa"/>
          </w:tcPr>
          <w:p w14:paraId="700462BC" w14:textId="77777777" w:rsidR="00634343" w:rsidRPr="007550DB" w:rsidRDefault="00634343" w:rsidP="006508DE">
            <w:pPr>
              <w:pStyle w:val="Bezodstpw"/>
              <w:rPr>
                <w:b/>
                <w:sz w:val="24"/>
                <w:szCs w:val="24"/>
              </w:rPr>
            </w:pPr>
            <w:r w:rsidRPr="006508DE">
              <w:rPr>
                <w:b/>
                <w:sz w:val="20"/>
                <w:szCs w:val="20"/>
              </w:rPr>
              <w:t>DATA</w:t>
            </w:r>
            <w:r w:rsidR="006508DE">
              <w:rPr>
                <w:b/>
                <w:sz w:val="20"/>
                <w:szCs w:val="20"/>
              </w:rPr>
              <w:t xml:space="preserve"> </w:t>
            </w:r>
            <w:r w:rsidRPr="006508DE">
              <w:rPr>
                <w:b/>
                <w:sz w:val="20"/>
                <w:szCs w:val="20"/>
              </w:rPr>
              <w:t>OPRACOWANIA:</w:t>
            </w:r>
          </w:p>
        </w:tc>
        <w:tc>
          <w:tcPr>
            <w:tcW w:w="7152" w:type="dxa"/>
            <w:gridSpan w:val="2"/>
          </w:tcPr>
          <w:p w14:paraId="734CB736" w14:textId="1782ED2B" w:rsidR="00634343" w:rsidRDefault="00CF2D0B" w:rsidP="005A3A6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E2E9F">
              <w:rPr>
                <w:sz w:val="24"/>
                <w:szCs w:val="24"/>
              </w:rPr>
              <w:t>8</w:t>
            </w:r>
            <w:r w:rsidR="005A3A61">
              <w:rPr>
                <w:sz w:val="24"/>
                <w:szCs w:val="24"/>
              </w:rPr>
              <w:t>.</w:t>
            </w:r>
            <w:r w:rsidR="00634343">
              <w:rPr>
                <w:sz w:val="24"/>
                <w:szCs w:val="24"/>
              </w:rPr>
              <w:t>202</w:t>
            </w:r>
            <w:r w:rsidR="00CA7324">
              <w:rPr>
                <w:sz w:val="24"/>
                <w:szCs w:val="24"/>
              </w:rPr>
              <w:t>4</w:t>
            </w:r>
          </w:p>
        </w:tc>
      </w:tr>
    </w:tbl>
    <w:p w14:paraId="626EDA80" w14:textId="77777777" w:rsidR="002F7020" w:rsidRPr="002F7020" w:rsidRDefault="002F7020" w:rsidP="002F7020">
      <w:pPr>
        <w:rPr>
          <w:lang w:eastAsia="en-US"/>
        </w:rPr>
      </w:pPr>
    </w:p>
    <w:p w14:paraId="01125D4D" w14:textId="77777777" w:rsidR="002F7020" w:rsidRPr="002F7020" w:rsidRDefault="002F7020" w:rsidP="002F7020">
      <w:pPr>
        <w:rPr>
          <w:lang w:eastAsia="en-US"/>
        </w:rPr>
      </w:pPr>
    </w:p>
    <w:p w14:paraId="20239E0D" w14:textId="77777777" w:rsidR="002F7020" w:rsidRPr="002F7020" w:rsidRDefault="002F7020" w:rsidP="002F7020">
      <w:pPr>
        <w:rPr>
          <w:lang w:eastAsia="en-US"/>
        </w:rPr>
      </w:pPr>
    </w:p>
    <w:sectPr w:rsidR="002F7020" w:rsidRPr="002F7020" w:rsidSect="001C0080">
      <w:footerReference w:type="default" r:id="rId10"/>
      <w:pgSz w:w="11906" w:h="16838"/>
      <w:pgMar w:top="1418" w:right="1134" w:bottom="1418" w:left="1701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CBB6D" w14:textId="77777777" w:rsidR="001E5938" w:rsidRDefault="001E5938" w:rsidP="00405F1C">
      <w:r>
        <w:separator/>
      </w:r>
    </w:p>
  </w:endnote>
  <w:endnote w:type="continuationSeparator" w:id="0">
    <w:p w14:paraId="7B8A51CC" w14:textId="77777777" w:rsidR="001E5938" w:rsidRDefault="001E5938" w:rsidP="0040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Technical">
    <w:altName w:val="Courier New"/>
    <w:charset w:val="EE"/>
    <w:family w:val="swiss"/>
    <w:pitch w:val="variable"/>
    <w:sig w:usb0="00000003" w:usb1="00000000" w:usb2="00000000" w:usb3="00000000" w:csb0="00000001" w:csb1="00000000"/>
  </w:font>
  <w:font w:name="PTXVQE+FuturaTEE-Book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865542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bookmarkStart w:id="1" w:name="_Hlk11326106" w:displacedByCustomXml="prev"/>
      <w:p w14:paraId="5FBB8BF4" w14:textId="65D25C18" w:rsidR="00762993" w:rsidRPr="00A54FBB" w:rsidRDefault="00495C9E" w:rsidP="00A54FBB">
        <w:pPr>
          <w:pStyle w:val="Stopka"/>
          <w:ind w:right="360"/>
          <w:jc w:val="center"/>
          <w:rPr>
            <w:rFonts w:ascii="Calibri" w:hAnsi="Calibri"/>
            <w:sz w:val="16"/>
            <w:szCs w:val="16"/>
          </w:rPr>
        </w:pPr>
        <w:r w:rsidRPr="00866192">
          <w:rPr>
            <w:rFonts w:ascii="Calibri" w:hAnsi="Calibri"/>
            <w:sz w:val="16"/>
            <w:szCs w:val="16"/>
          </w:rPr>
          <w:t xml:space="preserve"> </w:t>
        </w:r>
      </w:p>
      <w:bookmarkEnd w:id="1" w:displacedByCustomXml="next"/>
    </w:sdtContent>
  </w:sdt>
  <w:p w14:paraId="38F4F89E" w14:textId="77777777" w:rsidR="00762993" w:rsidRPr="00531BBD" w:rsidRDefault="00762993">
    <w:pPr>
      <w:pStyle w:val="Stopka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04368" w14:textId="77777777" w:rsidR="001E5938" w:rsidRDefault="001E5938" w:rsidP="00405F1C">
      <w:r>
        <w:separator/>
      </w:r>
    </w:p>
  </w:footnote>
  <w:footnote w:type="continuationSeparator" w:id="0">
    <w:p w14:paraId="026CECB7" w14:textId="77777777" w:rsidR="001E5938" w:rsidRDefault="001E5938" w:rsidP="00405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5983E8E"/>
    <w:name w:val="WW8Num3"/>
    <w:lvl w:ilvl="0">
      <w:start w:val="1"/>
      <w:numFmt w:val="upperRoman"/>
      <w:lvlText w:val="%1."/>
      <w:lvlJc w:val="left"/>
      <w:pPr>
        <w:tabs>
          <w:tab w:val="num" w:pos="1428"/>
        </w:tabs>
      </w:p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bullet"/>
      <w:lvlText w:val="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510"/>
        </w:tabs>
      </w:pPr>
    </w:lvl>
  </w:abstractNum>
  <w:abstractNum w:abstractNumId="3">
    <w:nsid w:val="00000006"/>
    <w:multiLevelType w:val="singleLevel"/>
    <w:tmpl w:val="00000006"/>
    <w:name w:val="Outline"/>
    <w:lvl w:ilvl="0">
      <w:start w:val="1"/>
      <w:numFmt w:val="upperRoman"/>
      <w:lvlText w:val="%1."/>
      <w:lvlJc w:val="left"/>
      <w:pPr>
        <w:tabs>
          <w:tab w:val="num" w:pos="1428"/>
        </w:tabs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262B7C3D"/>
    <w:multiLevelType w:val="hybridMultilevel"/>
    <w:tmpl w:val="821CC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792C21"/>
    <w:multiLevelType w:val="multilevel"/>
    <w:tmpl w:val="3A3A31C4"/>
    <w:styleLink w:val="WWNum3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41594581"/>
    <w:multiLevelType w:val="hybridMultilevel"/>
    <w:tmpl w:val="486E1D8C"/>
    <w:lvl w:ilvl="0" w:tplc="F56A79B8">
      <w:start w:val="1"/>
      <w:numFmt w:val="bullet"/>
      <w:pStyle w:val="Teks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76"/>
    <w:rsid w:val="00000801"/>
    <w:rsid w:val="00000C18"/>
    <w:rsid w:val="00017F75"/>
    <w:rsid w:val="000238A7"/>
    <w:rsid w:val="00025261"/>
    <w:rsid w:val="00035A69"/>
    <w:rsid w:val="00043F1D"/>
    <w:rsid w:val="0004559A"/>
    <w:rsid w:val="000463D5"/>
    <w:rsid w:val="0004645B"/>
    <w:rsid w:val="00052713"/>
    <w:rsid w:val="000561B4"/>
    <w:rsid w:val="000609A2"/>
    <w:rsid w:val="00061376"/>
    <w:rsid w:val="00061B7E"/>
    <w:rsid w:val="00065571"/>
    <w:rsid w:val="00065AA8"/>
    <w:rsid w:val="00066E1E"/>
    <w:rsid w:val="000706FB"/>
    <w:rsid w:val="00074627"/>
    <w:rsid w:val="00077EFA"/>
    <w:rsid w:val="0008252D"/>
    <w:rsid w:val="00082A45"/>
    <w:rsid w:val="00091948"/>
    <w:rsid w:val="00092E96"/>
    <w:rsid w:val="00093162"/>
    <w:rsid w:val="0009438B"/>
    <w:rsid w:val="0009473C"/>
    <w:rsid w:val="00096577"/>
    <w:rsid w:val="00097B74"/>
    <w:rsid w:val="000A7B48"/>
    <w:rsid w:val="000B4F77"/>
    <w:rsid w:val="000B5F84"/>
    <w:rsid w:val="000C0B4E"/>
    <w:rsid w:val="000C2240"/>
    <w:rsid w:val="000C4976"/>
    <w:rsid w:val="000C6CD7"/>
    <w:rsid w:val="000D3BAC"/>
    <w:rsid w:val="000D4C0B"/>
    <w:rsid w:val="000D514D"/>
    <w:rsid w:val="000D6203"/>
    <w:rsid w:val="000E1375"/>
    <w:rsid w:val="000E3902"/>
    <w:rsid w:val="000E4514"/>
    <w:rsid w:val="000E602A"/>
    <w:rsid w:val="000F38BE"/>
    <w:rsid w:val="00101994"/>
    <w:rsid w:val="00104A23"/>
    <w:rsid w:val="001060AA"/>
    <w:rsid w:val="001126E2"/>
    <w:rsid w:val="00116803"/>
    <w:rsid w:val="00117DE3"/>
    <w:rsid w:val="001200E2"/>
    <w:rsid w:val="00121A35"/>
    <w:rsid w:val="00121CAE"/>
    <w:rsid w:val="00122489"/>
    <w:rsid w:val="0012272F"/>
    <w:rsid w:val="001237AB"/>
    <w:rsid w:val="001270A3"/>
    <w:rsid w:val="00127133"/>
    <w:rsid w:val="0013488E"/>
    <w:rsid w:val="00134C44"/>
    <w:rsid w:val="00135538"/>
    <w:rsid w:val="001420D9"/>
    <w:rsid w:val="00144821"/>
    <w:rsid w:val="00145FE3"/>
    <w:rsid w:val="00146CEB"/>
    <w:rsid w:val="00147406"/>
    <w:rsid w:val="00156D3C"/>
    <w:rsid w:val="00157FDF"/>
    <w:rsid w:val="00160748"/>
    <w:rsid w:val="00163CC1"/>
    <w:rsid w:val="00163D1F"/>
    <w:rsid w:val="00164926"/>
    <w:rsid w:val="00166B8E"/>
    <w:rsid w:val="00170612"/>
    <w:rsid w:val="00171077"/>
    <w:rsid w:val="00171677"/>
    <w:rsid w:val="00171BAA"/>
    <w:rsid w:val="00172643"/>
    <w:rsid w:val="00176E7E"/>
    <w:rsid w:val="0017796C"/>
    <w:rsid w:val="0018061A"/>
    <w:rsid w:val="00182892"/>
    <w:rsid w:val="00184CD0"/>
    <w:rsid w:val="00185259"/>
    <w:rsid w:val="00190050"/>
    <w:rsid w:val="00191223"/>
    <w:rsid w:val="00191856"/>
    <w:rsid w:val="00191AF0"/>
    <w:rsid w:val="00191F67"/>
    <w:rsid w:val="00192CBA"/>
    <w:rsid w:val="00193D2B"/>
    <w:rsid w:val="001962EB"/>
    <w:rsid w:val="001A4CF8"/>
    <w:rsid w:val="001A57A1"/>
    <w:rsid w:val="001A6231"/>
    <w:rsid w:val="001B03C7"/>
    <w:rsid w:val="001B39D7"/>
    <w:rsid w:val="001B4AA6"/>
    <w:rsid w:val="001B5049"/>
    <w:rsid w:val="001B6E14"/>
    <w:rsid w:val="001C0080"/>
    <w:rsid w:val="001C0609"/>
    <w:rsid w:val="001C26DB"/>
    <w:rsid w:val="001C35C3"/>
    <w:rsid w:val="001C4C77"/>
    <w:rsid w:val="001C580F"/>
    <w:rsid w:val="001C63CE"/>
    <w:rsid w:val="001D1225"/>
    <w:rsid w:val="001D170C"/>
    <w:rsid w:val="001D1AF7"/>
    <w:rsid w:val="001D3D1B"/>
    <w:rsid w:val="001D48BA"/>
    <w:rsid w:val="001E3912"/>
    <w:rsid w:val="001E5938"/>
    <w:rsid w:val="001E5B6F"/>
    <w:rsid w:val="001E795B"/>
    <w:rsid w:val="001F104A"/>
    <w:rsid w:val="001F3B80"/>
    <w:rsid w:val="001F62A7"/>
    <w:rsid w:val="00203520"/>
    <w:rsid w:val="00203647"/>
    <w:rsid w:val="00204507"/>
    <w:rsid w:val="00204622"/>
    <w:rsid w:val="00210270"/>
    <w:rsid w:val="002112A7"/>
    <w:rsid w:val="00211BCD"/>
    <w:rsid w:val="00214486"/>
    <w:rsid w:val="002147BA"/>
    <w:rsid w:val="002220A9"/>
    <w:rsid w:val="0022400A"/>
    <w:rsid w:val="002259E8"/>
    <w:rsid w:val="00231B4E"/>
    <w:rsid w:val="00234D74"/>
    <w:rsid w:val="00237474"/>
    <w:rsid w:val="00237C3F"/>
    <w:rsid w:val="00243AC2"/>
    <w:rsid w:val="0024608D"/>
    <w:rsid w:val="002460E6"/>
    <w:rsid w:val="00247A93"/>
    <w:rsid w:val="002521A7"/>
    <w:rsid w:val="00252BC3"/>
    <w:rsid w:val="00255904"/>
    <w:rsid w:val="00257738"/>
    <w:rsid w:val="00263BD2"/>
    <w:rsid w:val="00264763"/>
    <w:rsid w:val="002654AA"/>
    <w:rsid w:val="00265C52"/>
    <w:rsid w:val="00266086"/>
    <w:rsid w:val="002713D5"/>
    <w:rsid w:val="00271C52"/>
    <w:rsid w:val="002720A6"/>
    <w:rsid w:val="00272DB9"/>
    <w:rsid w:val="00276771"/>
    <w:rsid w:val="00276C80"/>
    <w:rsid w:val="00281D83"/>
    <w:rsid w:val="00283437"/>
    <w:rsid w:val="00287A0B"/>
    <w:rsid w:val="00293ECE"/>
    <w:rsid w:val="00294C33"/>
    <w:rsid w:val="002A13D7"/>
    <w:rsid w:val="002A149F"/>
    <w:rsid w:val="002A2458"/>
    <w:rsid w:val="002A24F5"/>
    <w:rsid w:val="002A3943"/>
    <w:rsid w:val="002A620D"/>
    <w:rsid w:val="002A6B88"/>
    <w:rsid w:val="002B140C"/>
    <w:rsid w:val="002B28D8"/>
    <w:rsid w:val="002B34F1"/>
    <w:rsid w:val="002B417A"/>
    <w:rsid w:val="002B48C8"/>
    <w:rsid w:val="002B5CA9"/>
    <w:rsid w:val="002C142C"/>
    <w:rsid w:val="002C1611"/>
    <w:rsid w:val="002C49AF"/>
    <w:rsid w:val="002C7CC3"/>
    <w:rsid w:val="002D11DF"/>
    <w:rsid w:val="002D219A"/>
    <w:rsid w:val="002D2474"/>
    <w:rsid w:val="002D25DD"/>
    <w:rsid w:val="002D2A9A"/>
    <w:rsid w:val="002D3664"/>
    <w:rsid w:val="002D3D39"/>
    <w:rsid w:val="002D3F0F"/>
    <w:rsid w:val="002D502D"/>
    <w:rsid w:val="002E0F0C"/>
    <w:rsid w:val="002E0F28"/>
    <w:rsid w:val="002E33D0"/>
    <w:rsid w:val="002E395A"/>
    <w:rsid w:val="002E4392"/>
    <w:rsid w:val="002E53D6"/>
    <w:rsid w:val="002F1393"/>
    <w:rsid w:val="002F2118"/>
    <w:rsid w:val="002F293F"/>
    <w:rsid w:val="002F7020"/>
    <w:rsid w:val="002F7A2E"/>
    <w:rsid w:val="0030541D"/>
    <w:rsid w:val="00306876"/>
    <w:rsid w:val="0031034F"/>
    <w:rsid w:val="00312A09"/>
    <w:rsid w:val="003163D2"/>
    <w:rsid w:val="00317F73"/>
    <w:rsid w:val="003202D9"/>
    <w:rsid w:val="00320542"/>
    <w:rsid w:val="003215C9"/>
    <w:rsid w:val="00324FD3"/>
    <w:rsid w:val="00326C02"/>
    <w:rsid w:val="003305E5"/>
    <w:rsid w:val="00332EAD"/>
    <w:rsid w:val="00333696"/>
    <w:rsid w:val="003355BF"/>
    <w:rsid w:val="003458A9"/>
    <w:rsid w:val="00350CCC"/>
    <w:rsid w:val="00354CE6"/>
    <w:rsid w:val="003570B0"/>
    <w:rsid w:val="00360E5F"/>
    <w:rsid w:val="003626B2"/>
    <w:rsid w:val="00362C73"/>
    <w:rsid w:val="00364E4B"/>
    <w:rsid w:val="00372CBD"/>
    <w:rsid w:val="003752F0"/>
    <w:rsid w:val="00375A78"/>
    <w:rsid w:val="00376A83"/>
    <w:rsid w:val="00377711"/>
    <w:rsid w:val="00377BAA"/>
    <w:rsid w:val="00381711"/>
    <w:rsid w:val="003860A6"/>
    <w:rsid w:val="003864D1"/>
    <w:rsid w:val="0038653D"/>
    <w:rsid w:val="00387E83"/>
    <w:rsid w:val="003954A8"/>
    <w:rsid w:val="00395B10"/>
    <w:rsid w:val="003963BC"/>
    <w:rsid w:val="003A3807"/>
    <w:rsid w:val="003A438F"/>
    <w:rsid w:val="003A4AC1"/>
    <w:rsid w:val="003A5CE1"/>
    <w:rsid w:val="003A7183"/>
    <w:rsid w:val="003B222A"/>
    <w:rsid w:val="003C1881"/>
    <w:rsid w:val="003C393D"/>
    <w:rsid w:val="003C58FF"/>
    <w:rsid w:val="003D55EA"/>
    <w:rsid w:val="003D69C3"/>
    <w:rsid w:val="003E27E4"/>
    <w:rsid w:val="003E346E"/>
    <w:rsid w:val="003E5108"/>
    <w:rsid w:val="003E56A1"/>
    <w:rsid w:val="003F315B"/>
    <w:rsid w:val="003F38F1"/>
    <w:rsid w:val="003F453F"/>
    <w:rsid w:val="003F495B"/>
    <w:rsid w:val="003F603B"/>
    <w:rsid w:val="003F66C9"/>
    <w:rsid w:val="003F7514"/>
    <w:rsid w:val="00401057"/>
    <w:rsid w:val="00402828"/>
    <w:rsid w:val="00403B01"/>
    <w:rsid w:val="00405F1C"/>
    <w:rsid w:val="004102F9"/>
    <w:rsid w:val="00411623"/>
    <w:rsid w:val="0041542A"/>
    <w:rsid w:val="00416673"/>
    <w:rsid w:val="00417B34"/>
    <w:rsid w:val="00421A21"/>
    <w:rsid w:val="00424829"/>
    <w:rsid w:val="00431B5A"/>
    <w:rsid w:val="0043627A"/>
    <w:rsid w:val="004407D9"/>
    <w:rsid w:val="004434DB"/>
    <w:rsid w:val="00445236"/>
    <w:rsid w:val="00445790"/>
    <w:rsid w:val="00447E03"/>
    <w:rsid w:val="00454673"/>
    <w:rsid w:val="0045637E"/>
    <w:rsid w:val="00456634"/>
    <w:rsid w:val="0046027A"/>
    <w:rsid w:val="0046252A"/>
    <w:rsid w:val="00463C11"/>
    <w:rsid w:val="00464DAD"/>
    <w:rsid w:val="00470B41"/>
    <w:rsid w:val="00470C90"/>
    <w:rsid w:val="00474B1C"/>
    <w:rsid w:val="004755A0"/>
    <w:rsid w:val="00475C33"/>
    <w:rsid w:val="00477315"/>
    <w:rsid w:val="00482B56"/>
    <w:rsid w:val="00486517"/>
    <w:rsid w:val="00487D2E"/>
    <w:rsid w:val="00491064"/>
    <w:rsid w:val="00491B67"/>
    <w:rsid w:val="00495C9E"/>
    <w:rsid w:val="00495DB5"/>
    <w:rsid w:val="004A24BD"/>
    <w:rsid w:val="004A3EBE"/>
    <w:rsid w:val="004A4FBD"/>
    <w:rsid w:val="004A6EAF"/>
    <w:rsid w:val="004A757D"/>
    <w:rsid w:val="004B3E75"/>
    <w:rsid w:val="004B402E"/>
    <w:rsid w:val="004B56C4"/>
    <w:rsid w:val="004C070B"/>
    <w:rsid w:val="004C182F"/>
    <w:rsid w:val="004C1AFE"/>
    <w:rsid w:val="004C2AD8"/>
    <w:rsid w:val="004C2B5A"/>
    <w:rsid w:val="004C2EE5"/>
    <w:rsid w:val="004D18D3"/>
    <w:rsid w:val="004D3A2D"/>
    <w:rsid w:val="004D7DF1"/>
    <w:rsid w:val="004E293A"/>
    <w:rsid w:val="004E2B92"/>
    <w:rsid w:val="004E3F91"/>
    <w:rsid w:val="004E5D1E"/>
    <w:rsid w:val="004F0CFA"/>
    <w:rsid w:val="004F0EED"/>
    <w:rsid w:val="004F14D7"/>
    <w:rsid w:val="004F2282"/>
    <w:rsid w:val="004F4E1F"/>
    <w:rsid w:val="004F53E4"/>
    <w:rsid w:val="004F5B48"/>
    <w:rsid w:val="005004D2"/>
    <w:rsid w:val="00502798"/>
    <w:rsid w:val="00504272"/>
    <w:rsid w:val="00516C0E"/>
    <w:rsid w:val="005243F8"/>
    <w:rsid w:val="00524ADF"/>
    <w:rsid w:val="00531BBD"/>
    <w:rsid w:val="00536256"/>
    <w:rsid w:val="005365F6"/>
    <w:rsid w:val="00543C4A"/>
    <w:rsid w:val="00544584"/>
    <w:rsid w:val="00547AB3"/>
    <w:rsid w:val="005532E4"/>
    <w:rsid w:val="00561B94"/>
    <w:rsid w:val="00563711"/>
    <w:rsid w:val="00565019"/>
    <w:rsid w:val="0056644E"/>
    <w:rsid w:val="005703AE"/>
    <w:rsid w:val="00570CDF"/>
    <w:rsid w:val="0057296B"/>
    <w:rsid w:val="00572C56"/>
    <w:rsid w:val="00574AFF"/>
    <w:rsid w:val="00576A24"/>
    <w:rsid w:val="00585648"/>
    <w:rsid w:val="00590118"/>
    <w:rsid w:val="0059279F"/>
    <w:rsid w:val="00597C42"/>
    <w:rsid w:val="005A3A61"/>
    <w:rsid w:val="005A4258"/>
    <w:rsid w:val="005A4A24"/>
    <w:rsid w:val="005A6FD1"/>
    <w:rsid w:val="005B2226"/>
    <w:rsid w:val="005B506C"/>
    <w:rsid w:val="005B5C10"/>
    <w:rsid w:val="005C1CD5"/>
    <w:rsid w:val="005C3D0A"/>
    <w:rsid w:val="005C4017"/>
    <w:rsid w:val="005C4860"/>
    <w:rsid w:val="005C4B86"/>
    <w:rsid w:val="005C5EEC"/>
    <w:rsid w:val="005C763B"/>
    <w:rsid w:val="005D32FA"/>
    <w:rsid w:val="005D512C"/>
    <w:rsid w:val="005D7B8D"/>
    <w:rsid w:val="005E5156"/>
    <w:rsid w:val="005E7E22"/>
    <w:rsid w:val="005F01C9"/>
    <w:rsid w:val="005F164F"/>
    <w:rsid w:val="005F4058"/>
    <w:rsid w:val="005F4686"/>
    <w:rsid w:val="005F6C09"/>
    <w:rsid w:val="006021EF"/>
    <w:rsid w:val="0060259B"/>
    <w:rsid w:val="00603002"/>
    <w:rsid w:val="00603399"/>
    <w:rsid w:val="00603ED1"/>
    <w:rsid w:val="006125AF"/>
    <w:rsid w:val="00616109"/>
    <w:rsid w:val="00617396"/>
    <w:rsid w:val="00620B8C"/>
    <w:rsid w:val="00620F28"/>
    <w:rsid w:val="00622B4C"/>
    <w:rsid w:val="00622F86"/>
    <w:rsid w:val="00623484"/>
    <w:rsid w:val="0062709B"/>
    <w:rsid w:val="00627EAA"/>
    <w:rsid w:val="0063360D"/>
    <w:rsid w:val="00634343"/>
    <w:rsid w:val="00635F80"/>
    <w:rsid w:val="0063654F"/>
    <w:rsid w:val="00640ED9"/>
    <w:rsid w:val="00642134"/>
    <w:rsid w:val="00650432"/>
    <w:rsid w:val="006508DE"/>
    <w:rsid w:val="00653527"/>
    <w:rsid w:val="00653755"/>
    <w:rsid w:val="00653E4B"/>
    <w:rsid w:val="00654A9A"/>
    <w:rsid w:val="00654E1B"/>
    <w:rsid w:val="006553E2"/>
    <w:rsid w:val="00664815"/>
    <w:rsid w:val="0066708A"/>
    <w:rsid w:val="00675267"/>
    <w:rsid w:val="00683D80"/>
    <w:rsid w:val="0068403F"/>
    <w:rsid w:val="006841D6"/>
    <w:rsid w:val="00687CC2"/>
    <w:rsid w:val="006A1CD0"/>
    <w:rsid w:val="006A28A6"/>
    <w:rsid w:val="006A3700"/>
    <w:rsid w:val="006A416A"/>
    <w:rsid w:val="006A458B"/>
    <w:rsid w:val="006A5AB6"/>
    <w:rsid w:val="006B1B5E"/>
    <w:rsid w:val="006B23ED"/>
    <w:rsid w:val="006B5875"/>
    <w:rsid w:val="006C6C13"/>
    <w:rsid w:val="006C7EED"/>
    <w:rsid w:val="006D0E1B"/>
    <w:rsid w:val="006D15B1"/>
    <w:rsid w:val="006D26A1"/>
    <w:rsid w:val="006D27C6"/>
    <w:rsid w:val="006D50F8"/>
    <w:rsid w:val="006D7BC0"/>
    <w:rsid w:val="006E0DE4"/>
    <w:rsid w:val="006E1DE1"/>
    <w:rsid w:val="006E2CC7"/>
    <w:rsid w:val="006E4EF0"/>
    <w:rsid w:val="006F14E2"/>
    <w:rsid w:val="006F2295"/>
    <w:rsid w:val="006F3339"/>
    <w:rsid w:val="006F74A0"/>
    <w:rsid w:val="006F7A5E"/>
    <w:rsid w:val="0070125E"/>
    <w:rsid w:val="007016D8"/>
    <w:rsid w:val="007053BE"/>
    <w:rsid w:val="00705DC6"/>
    <w:rsid w:val="0071190B"/>
    <w:rsid w:val="00711C1E"/>
    <w:rsid w:val="00712571"/>
    <w:rsid w:val="00714020"/>
    <w:rsid w:val="007159C0"/>
    <w:rsid w:val="007161A6"/>
    <w:rsid w:val="00716534"/>
    <w:rsid w:val="007167B0"/>
    <w:rsid w:val="00720DC1"/>
    <w:rsid w:val="00721AB0"/>
    <w:rsid w:val="00725ED3"/>
    <w:rsid w:val="00725EF9"/>
    <w:rsid w:val="0073543E"/>
    <w:rsid w:val="0073625B"/>
    <w:rsid w:val="0073679C"/>
    <w:rsid w:val="00736ABA"/>
    <w:rsid w:val="0073775C"/>
    <w:rsid w:val="00740FE8"/>
    <w:rsid w:val="00741C16"/>
    <w:rsid w:val="00743B1C"/>
    <w:rsid w:val="00745B53"/>
    <w:rsid w:val="00746848"/>
    <w:rsid w:val="00751354"/>
    <w:rsid w:val="007540A7"/>
    <w:rsid w:val="007550DB"/>
    <w:rsid w:val="00760939"/>
    <w:rsid w:val="00762993"/>
    <w:rsid w:val="0076599B"/>
    <w:rsid w:val="007659DA"/>
    <w:rsid w:val="00766516"/>
    <w:rsid w:val="0076686B"/>
    <w:rsid w:val="00766A43"/>
    <w:rsid w:val="00770A82"/>
    <w:rsid w:val="007714D5"/>
    <w:rsid w:val="00771B53"/>
    <w:rsid w:val="00775961"/>
    <w:rsid w:val="00776941"/>
    <w:rsid w:val="00776DCF"/>
    <w:rsid w:val="0078051B"/>
    <w:rsid w:val="007807A9"/>
    <w:rsid w:val="00781966"/>
    <w:rsid w:val="00783972"/>
    <w:rsid w:val="0078435C"/>
    <w:rsid w:val="00787483"/>
    <w:rsid w:val="00790FB8"/>
    <w:rsid w:val="007915B0"/>
    <w:rsid w:val="007919B2"/>
    <w:rsid w:val="007939AB"/>
    <w:rsid w:val="00794AFE"/>
    <w:rsid w:val="007959BB"/>
    <w:rsid w:val="00795EF9"/>
    <w:rsid w:val="00795F33"/>
    <w:rsid w:val="007977D7"/>
    <w:rsid w:val="007A0497"/>
    <w:rsid w:val="007A04AB"/>
    <w:rsid w:val="007A7168"/>
    <w:rsid w:val="007A7CA4"/>
    <w:rsid w:val="007B00C2"/>
    <w:rsid w:val="007B05B2"/>
    <w:rsid w:val="007B249B"/>
    <w:rsid w:val="007B351D"/>
    <w:rsid w:val="007B3E1F"/>
    <w:rsid w:val="007C1BE4"/>
    <w:rsid w:val="007C3761"/>
    <w:rsid w:val="007C4615"/>
    <w:rsid w:val="007C4947"/>
    <w:rsid w:val="007D09F0"/>
    <w:rsid w:val="007E0A00"/>
    <w:rsid w:val="007E421F"/>
    <w:rsid w:val="007E44D0"/>
    <w:rsid w:val="007E5435"/>
    <w:rsid w:val="007F3B30"/>
    <w:rsid w:val="007F5160"/>
    <w:rsid w:val="007F6584"/>
    <w:rsid w:val="008010A3"/>
    <w:rsid w:val="00801801"/>
    <w:rsid w:val="00805136"/>
    <w:rsid w:val="008068C8"/>
    <w:rsid w:val="00807CE2"/>
    <w:rsid w:val="008115B0"/>
    <w:rsid w:val="00814CAA"/>
    <w:rsid w:val="008250CD"/>
    <w:rsid w:val="0082689B"/>
    <w:rsid w:val="0082790B"/>
    <w:rsid w:val="00827DE0"/>
    <w:rsid w:val="0083177C"/>
    <w:rsid w:val="00833517"/>
    <w:rsid w:val="008373E6"/>
    <w:rsid w:val="00840FC3"/>
    <w:rsid w:val="00844A3A"/>
    <w:rsid w:val="00845CC2"/>
    <w:rsid w:val="00847820"/>
    <w:rsid w:val="00850D2C"/>
    <w:rsid w:val="00850FF8"/>
    <w:rsid w:val="00853261"/>
    <w:rsid w:val="0085350F"/>
    <w:rsid w:val="0085704E"/>
    <w:rsid w:val="00864459"/>
    <w:rsid w:val="00864887"/>
    <w:rsid w:val="00865248"/>
    <w:rsid w:val="00867B15"/>
    <w:rsid w:val="00870D31"/>
    <w:rsid w:val="008744FF"/>
    <w:rsid w:val="0088121C"/>
    <w:rsid w:val="00882EDA"/>
    <w:rsid w:val="00890056"/>
    <w:rsid w:val="00890CDE"/>
    <w:rsid w:val="00897D54"/>
    <w:rsid w:val="008A1912"/>
    <w:rsid w:val="008A2921"/>
    <w:rsid w:val="008A2E5E"/>
    <w:rsid w:val="008A2EAC"/>
    <w:rsid w:val="008A7457"/>
    <w:rsid w:val="008A7A0D"/>
    <w:rsid w:val="008B3F12"/>
    <w:rsid w:val="008B4540"/>
    <w:rsid w:val="008B55ED"/>
    <w:rsid w:val="008B6077"/>
    <w:rsid w:val="008D072F"/>
    <w:rsid w:val="008D3CBA"/>
    <w:rsid w:val="008D4627"/>
    <w:rsid w:val="008D7F3A"/>
    <w:rsid w:val="008E0839"/>
    <w:rsid w:val="008E3359"/>
    <w:rsid w:val="008E41BF"/>
    <w:rsid w:val="008E5193"/>
    <w:rsid w:val="008E7DA5"/>
    <w:rsid w:val="008F38E6"/>
    <w:rsid w:val="008F47A9"/>
    <w:rsid w:val="008F53B3"/>
    <w:rsid w:val="008F5777"/>
    <w:rsid w:val="008F7B9F"/>
    <w:rsid w:val="009040DF"/>
    <w:rsid w:val="009043D3"/>
    <w:rsid w:val="00904CC1"/>
    <w:rsid w:val="00911050"/>
    <w:rsid w:val="00916E16"/>
    <w:rsid w:val="00916F6D"/>
    <w:rsid w:val="00920E0A"/>
    <w:rsid w:val="00921DD8"/>
    <w:rsid w:val="009231FD"/>
    <w:rsid w:val="00923446"/>
    <w:rsid w:val="00927E1A"/>
    <w:rsid w:val="00927F9A"/>
    <w:rsid w:val="00930E88"/>
    <w:rsid w:val="0093161A"/>
    <w:rsid w:val="00933378"/>
    <w:rsid w:val="00934905"/>
    <w:rsid w:val="009358B1"/>
    <w:rsid w:val="0093676D"/>
    <w:rsid w:val="00941974"/>
    <w:rsid w:val="00943024"/>
    <w:rsid w:val="009456E8"/>
    <w:rsid w:val="0094765A"/>
    <w:rsid w:val="00950285"/>
    <w:rsid w:val="00950E56"/>
    <w:rsid w:val="0095103C"/>
    <w:rsid w:val="00952478"/>
    <w:rsid w:val="009524E7"/>
    <w:rsid w:val="009533E5"/>
    <w:rsid w:val="00954F16"/>
    <w:rsid w:val="00961F78"/>
    <w:rsid w:val="00962E40"/>
    <w:rsid w:val="00963654"/>
    <w:rsid w:val="00966ED6"/>
    <w:rsid w:val="00970D22"/>
    <w:rsid w:val="00971395"/>
    <w:rsid w:val="00973FB7"/>
    <w:rsid w:val="00974837"/>
    <w:rsid w:val="00977701"/>
    <w:rsid w:val="00987551"/>
    <w:rsid w:val="009925EA"/>
    <w:rsid w:val="00992F4B"/>
    <w:rsid w:val="0099565A"/>
    <w:rsid w:val="00995C13"/>
    <w:rsid w:val="009A0574"/>
    <w:rsid w:val="009A31BE"/>
    <w:rsid w:val="009A5138"/>
    <w:rsid w:val="009A6CB7"/>
    <w:rsid w:val="009B07D3"/>
    <w:rsid w:val="009B2DA0"/>
    <w:rsid w:val="009B3FF7"/>
    <w:rsid w:val="009B4B45"/>
    <w:rsid w:val="009B4C79"/>
    <w:rsid w:val="009C7A40"/>
    <w:rsid w:val="009D2D6C"/>
    <w:rsid w:val="009D7331"/>
    <w:rsid w:val="009D73C5"/>
    <w:rsid w:val="009E1EDE"/>
    <w:rsid w:val="009E24A9"/>
    <w:rsid w:val="009E5E24"/>
    <w:rsid w:val="009F2FC2"/>
    <w:rsid w:val="009F364E"/>
    <w:rsid w:val="009F479F"/>
    <w:rsid w:val="009F60A7"/>
    <w:rsid w:val="00A027DF"/>
    <w:rsid w:val="00A02D22"/>
    <w:rsid w:val="00A04775"/>
    <w:rsid w:val="00A107A0"/>
    <w:rsid w:val="00A135A7"/>
    <w:rsid w:val="00A15DA7"/>
    <w:rsid w:val="00A247F2"/>
    <w:rsid w:val="00A26243"/>
    <w:rsid w:val="00A30467"/>
    <w:rsid w:val="00A31C7E"/>
    <w:rsid w:val="00A31E85"/>
    <w:rsid w:val="00A32A3E"/>
    <w:rsid w:val="00A3424C"/>
    <w:rsid w:val="00A351DA"/>
    <w:rsid w:val="00A355EE"/>
    <w:rsid w:val="00A36A3C"/>
    <w:rsid w:val="00A3761E"/>
    <w:rsid w:val="00A40EB6"/>
    <w:rsid w:val="00A415A0"/>
    <w:rsid w:val="00A420F1"/>
    <w:rsid w:val="00A4235F"/>
    <w:rsid w:val="00A42B77"/>
    <w:rsid w:val="00A42FE2"/>
    <w:rsid w:val="00A433D1"/>
    <w:rsid w:val="00A45CB4"/>
    <w:rsid w:val="00A47954"/>
    <w:rsid w:val="00A47C69"/>
    <w:rsid w:val="00A52B62"/>
    <w:rsid w:val="00A54F53"/>
    <w:rsid w:val="00A54FBB"/>
    <w:rsid w:val="00A562D2"/>
    <w:rsid w:val="00A5630C"/>
    <w:rsid w:val="00A6076B"/>
    <w:rsid w:val="00A70C24"/>
    <w:rsid w:val="00A71989"/>
    <w:rsid w:val="00A81066"/>
    <w:rsid w:val="00A829D4"/>
    <w:rsid w:val="00A86C55"/>
    <w:rsid w:val="00A90072"/>
    <w:rsid w:val="00A90D74"/>
    <w:rsid w:val="00A92EB4"/>
    <w:rsid w:val="00A935A7"/>
    <w:rsid w:val="00A946B9"/>
    <w:rsid w:val="00AA2601"/>
    <w:rsid w:val="00AA3453"/>
    <w:rsid w:val="00AA352E"/>
    <w:rsid w:val="00AA3C9C"/>
    <w:rsid w:val="00AA7DC1"/>
    <w:rsid w:val="00AA7EAA"/>
    <w:rsid w:val="00AB07B6"/>
    <w:rsid w:val="00AB416A"/>
    <w:rsid w:val="00AB639A"/>
    <w:rsid w:val="00AB758B"/>
    <w:rsid w:val="00AC07D8"/>
    <w:rsid w:val="00AC1F1A"/>
    <w:rsid w:val="00AC27F3"/>
    <w:rsid w:val="00AC340A"/>
    <w:rsid w:val="00AC3E2B"/>
    <w:rsid w:val="00AD0B51"/>
    <w:rsid w:val="00AD221D"/>
    <w:rsid w:val="00AD338D"/>
    <w:rsid w:val="00AD3443"/>
    <w:rsid w:val="00AD4274"/>
    <w:rsid w:val="00AD5FB4"/>
    <w:rsid w:val="00AD6053"/>
    <w:rsid w:val="00AD651D"/>
    <w:rsid w:val="00AD69EE"/>
    <w:rsid w:val="00AE0DC1"/>
    <w:rsid w:val="00AE1A99"/>
    <w:rsid w:val="00AE31AA"/>
    <w:rsid w:val="00AE73D7"/>
    <w:rsid w:val="00AE7AC0"/>
    <w:rsid w:val="00AE7E7E"/>
    <w:rsid w:val="00AF1DB8"/>
    <w:rsid w:val="00AF5DA8"/>
    <w:rsid w:val="00AF6CD4"/>
    <w:rsid w:val="00AF7491"/>
    <w:rsid w:val="00B005C7"/>
    <w:rsid w:val="00B035B8"/>
    <w:rsid w:val="00B038E9"/>
    <w:rsid w:val="00B04DED"/>
    <w:rsid w:val="00B051E7"/>
    <w:rsid w:val="00B07726"/>
    <w:rsid w:val="00B1076F"/>
    <w:rsid w:val="00B27F40"/>
    <w:rsid w:val="00B3010B"/>
    <w:rsid w:val="00B314B7"/>
    <w:rsid w:val="00B32F58"/>
    <w:rsid w:val="00B35A10"/>
    <w:rsid w:val="00B40E7B"/>
    <w:rsid w:val="00B42CB1"/>
    <w:rsid w:val="00B42D87"/>
    <w:rsid w:val="00B50925"/>
    <w:rsid w:val="00B50CBC"/>
    <w:rsid w:val="00B510F5"/>
    <w:rsid w:val="00B516BD"/>
    <w:rsid w:val="00B53905"/>
    <w:rsid w:val="00B567F1"/>
    <w:rsid w:val="00B573E9"/>
    <w:rsid w:val="00B644FB"/>
    <w:rsid w:val="00B66743"/>
    <w:rsid w:val="00B6713A"/>
    <w:rsid w:val="00B67472"/>
    <w:rsid w:val="00B6780A"/>
    <w:rsid w:val="00B72940"/>
    <w:rsid w:val="00B7397F"/>
    <w:rsid w:val="00B73D92"/>
    <w:rsid w:val="00B75998"/>
    <w:rsid w:val="00B760D9"/>
    <w:rsid w:val="00B77C93"/>
    <w:rsid w:val="00B8266D"/>
    <w:rsid w:val="00B82F21"/>
    <w:rsid w:val="00B83A25"/>
    <w:rsid w:val="00B91A7C"/>
    <w:rsid w:val="00B94909"/>
    <w:rsid w:val="00B94FB2"/>
    <w:rsid w:val="00B95DD3"/>
    <w:rsid w:val="00B96FAC"/>
    <w:rsid w:val="00BA0CBE"/>
    <w:rsid w:val="00BA1273"/>
    <w:rsid w:val="00BA12FC"/>
    <w:rsid w:val="00BA27F3"/>
    <w:rsid w:val="00BA2F0F"/>
    <w:rsid w:val="00BA36EA"/>
    <w:rsid w:val="00BB3AB0"/>
    <w:rsid w:val="00BC1F50"/>
    <w:rsid w:val="00BC2472"/>
    <w:rsid w:val="00BC69C5"/>
    <w:rsid w:val="00BD1E63"/>
    <w:rsid w:val="00BD3234"/>
    <w:rsid w:val="00BD4467"/>
    <w:rsid w:val="00BD4D2D"/>
    <w:rsid w:val="00BD4F01"/>
    <w:rsid w:val="00BE08B8"/>
    <w:rsid w:val="00BE2B79"/>
    <w:rsid w:val="00BE2BE8"/>
    <w:rsid w:val="00BE2DBB"/>
    <w:rsid w:val="00BE3438"/>
    <w:rsid w:val="00BE3DB1"/>
    <w:rsid w:val="00BE56D2"/>
    <w:rsid w:val="00BE7EA5"/>
    <w:rsid w:val="00BF0916"/>
    <w:rsid w:val="00BF19F1"/>
    <w:rsid w:val="00BF455F"/>
    <w:rsid w:val="00BF6C01"/>
    <w:rsid w:val="00BF7584"/>
    <w:rsid w:val="00C01668"/>
    <w:rsid w:val="00C03B22"/>
    <w:rsid w:val="00C04E5A"/>
    <w:rsid w:val="00C07547"/>
    <w:rsid w:val="00C1147C"/>
    <w:rsid w:val="00C141F5"/>
    <w:rsid w:val="00C1422E"/>
    <w:rsid w:val="00C17BAD"/>
    <w:rsid w:val="00C2188E"/>
    <w:rsid w:val="00C22CEA"/>
    <w:rsid w:val="00C27F12"/>
    <w:rsid w:val="00C32A4E"/>
    <w:rsid w:val="00C33490"/>
    <w:rsid w:val="00C45413"/>
    <w:rsid w:val="00C509BD"/>
    <w:rsid w:val="00C522BC"/>
    <w:rsid w:val="00C636DD"/>
    <w:rsid w:val="00C71005"/>
    <w:rsid w:val="00C71729"/>
    <w:rsid w:val="00C773ED"/>
    <w:rsid w:val="00C818BD"/>
    <w:rsid w:val="00C823BF"/>
    <w:rsid w:val="00C82767"/>
    <w:rsid w:val="00C83ECC"/>
    <w:rsid w:val="00C86202"/>
    <w:rsid w:val="00C86517"/>
    <w:rsid w:val="00C91446"/>
    <w:rsid w:val="00C94165"/>
    <w:rsid w:val="00C94ED8"/>
    <w:rsid w:val="00CA047C"/>
    <w:rsid w:val="00CA0E39"/>
    <w:rsid w:val="00CA2DA1"/>
    <w:rsid w:val="00CA4942"/>
    <w:rsid w:val="00CA53CB"/>
    <w:rsid w:val="00CA7324"/>
    <w:rsid w:val="00CA774C"/>
    <w:rsid w:val="00CB24C8"/>
    <w:rsid w:val="00CB54C9"/>
    <w:rsid w:val="00CB6FBF"/>
    <w:rsid w:val="00CB7C21"/>
    <w:rsid w:val="00CD22F7"/>
    <w:rsid w:val="00CD53BD"/>
    <w:rsid w:val="00CD6516"/>
    <w:rsid w:val="00CE26FA"/>
    <w:rsid w:val="00CE58F8"/>
    <w:rsid w:val="00CE5AB2"/>
    <w:rsid w:val="00CE6E28"/>
    <w:rsid w:val="00CF0374"/>
    <w:rsid w:val="00CF09DD"/>
    <w:rsid w:val="00CF1920"/>
    <w:rsid w:val="00CF1ACE"/>
    <w:rsid w:val="00CF1DA1"/>
    <w:rsid w:val="00CF290C"/>
    <w:rsid w:val="00CF2D0B"/>
    <w:rsid w:val="00CF3566"/>
    <w:rsid w:val="00D03CC1"/>
    <w:rsid w:val="00D0418B"/>
    <w:rsid w:val="00D05BAB"/>
    <w:rsid w:val="00D0600F"/>
    <w:rsid w:val="00D07559"/>
    <w:rsid w:val="00D10CC5"/>
    <w:rsid w:val="00D1140B"/>
    <w:rsid w:val="00D13C20"/>
    <w:rsid w:val="00D16183"/>
    <w:rsid w:val="00D164E0"/>
    <w:rsid w:val="00D227DD"/>
    <w:rsid w:val="00D243B4"/>
    <w:rsid w:val="00D27387"/>
    <w:rsid w:val="00D312AA"/>
    <w:rsid w:val="00D31460"/>
    <w:rsid w:val="00D3245F"/>
    <w:rsid w:val="00D324CB"/>
    <w:rsid w:val="00D33A46"/>
    <w:rsid w:val="00D34488"/>
    <w:rsid w:val="00D34C75"/>
    <w:rsid w:val="00D40011"/>
    <w:rsid w:val="00D40C61"/>
    <w:rsid w:val="00D4337C"/>
    <w:rsid w:val="00D519E5"/>
    <w:rsid w:val="00D52037"/>
    <w:rsid w:val="00D53BD0"/>
    <w:rsid w:val="00D554A3"/>
    <w:rsid w:val="00D565C0"/>
    <w:rsid w:val="00D62F7A"/>
    <w:rsid w:val="00D6715E"/>
    <w:rsid w:val="00D70833"/>
    <w:rsid w:val="00D70F27"/>
    <w:rsid w:val="00D71910"/>
    <w:rsid w:val="00D72A11"/>
    <w:rsid w:val="00D738BA"/>
    <w:rsid w:val="00D74C08"/>
    <w:rsid w:val="00D76F8D"/>
    <w:rsid w:val="00D77185"/>
    <w:rsid w:val="00D77D44"/>
    <w:rsid w:val="00D814C1"/>
    <w:rsid w:val="00D85AA0"/>
    <w:rsid w:val="00D86D6D"/>
    <w:rsid w:val="00D9197E"/>
    <w:rsid w:val="00D95D09"/>
    <w:rsid w:val="00D9702F"/>
    <w:rsid w:val="00DA1EC0"/>
    <w:rsid w:val="00DA3A3B"/>
    <w:rsid w:val="00DA5327"/>
    <w:rsid w:val="00DA7376"/>
    <w:rsid w:val="00DA7B51"/>
    <w:rsid w:val="00DB0B37"/>
    <w:rsid w:val="00DB1689"/>
    <w:rsid w:val="00DB386F"/>
    <w:rsid w:val="00DB40B7"/>
    <w:rsid w:val="00DB555A"/>
    <w:rsid w:val="00DB62C7"/>
    <w:rsid w:val="00DC03BD"/>
    <w:rsid w:val="00DC143B"/>
    <w:rsid w:val="00DC3F12"/>
    <w:rsid w:val="00DC4BB0"/>
    <w:rsid w:val="00DC59E4"/>
    <w:rsid w:val="00DC5F30"/>
    <w:rsid w:val="00DC7264"/>
    <w:rsid w:val="00DD0D5F"/>
    <w:rsid w:val="00DD10C8"/>
    <w:rsid w:val="00DD2B25"/>
    <w:rsid w:val="00DE0158"/>
    <w:rsid w:val="00DE3380"/>
    <w:rsid w:val="00DE3F88"/>
    <w:rsid w:val="00DE44C4"/>
    <w:rsid w:val="00DF12AB"/>
    <w:rsid w:val="00DF12FA"/>
    <w:rsid w:val="00DF2555"/>
    <w:rsid w:val="00DF304C"/>
    <w:rsid w:val="00DF501A"/>
    <w:rsid w:val="00DF5351"/>
    <w:rsid w:val="00DF605A"/>
    <w:rsid w:val="00E00EC7"/>
    <w:rsid w:val="00E02B59"/>
    <w:rsid w:val="00E11B0B"/>
    <w:rsid w:val="00E11D92"/>
    <w:rsid w:val="00E13D0A"/>
    <w:rsid w:val="00E15112"/>
    <w:rsid w:val="00E15B07"/>
    <w:rsid w:val="00E1661D"/>
    <w:rsid w:val="00E20AA7"/>
    <w:rsid w:val="00E2315A"/>
    <w:rsid w:val="00E2329A"/>
    <w:rsid w:val="00E265B5"/>
    <w:rsid w:val="00E30747"/>
    <w:rsid w:val="00E31ED0"/>
    <w:rsid w:val="00E32157"/>
    <w:rsid w:val="00E32927"/>
    <w:rsid w:val="00E33B65"/>
    <w:rsid w:val="00E377F2"/>
    <w:rsid w:val="00E402D0"/>
    <w:rsid w:val="00E40A9B"/>
    <w:rsid w:val="00E40EAB"/>
    <w:rsid w:val="00E4488B"/>
    <w:rsid w:val="00E46A8B"/>
    <w:rsid w:val="00E546FC"/>
    <w:rsid w:val="00E54A68"/>
    <w:rsid w:val="00E553F8"/>
    <w:rsid w:val="00E65171"/>
    <w:rsid w:val="00E70ACB"/>
    <w:rsid w:val="00E70D65"/>
    <w:rsid w:val="00E72361"/>
    <w:rsid w:val="00E73A84"/>
    <w:rsid w:val="00E7426B"/>
    <w:rsid w:val="00E74288"/>
    <w:rsid w:val="00E75517"/>
    <w:rsid w:val="00E8105B"/>
    <w:rsid w:val="00E82CB0"/>
    <w:rsid w:val="00E85F42"/>
    <w:rsid w:val="00E8701F"/>
    <w:rsid w:val="00E9253C"/>
    <w:rsid w:val="00E97C96"/>
    <w:rsid w:val="00EA0051"/>
    <w:rsid w:val="00EA37E8"/>
    <w:rsid w:val="00EA4F50"/>
    <w:rsid w:val="00EA507A"/>
    <w:rsid w:val="00EB060B"/>
    <w:rsid w:val="00EB093B"/>
    <w:rsid w:val="00EB1406"/>
    <w:rsid w:val="00EC0C6E"/>
    <w:rsid w:val="00EC3D02"/>
    <w:rsid w:val="00EC4A10"/>
    <w:rsid w:val="00EC6AA4"/>
    <w:rsid w:val="00ED1B1A"/>
    <w:rsid w:val="00ED6A77"/>
    <w:rsid w:val="00EE0384"/>
    <w:rsid w:val="00EE17DD"/>
    <w:rsid w:val="00EE2E7B"/>
    <w:rsid w:val="00EE2ECD"/>
    <w:rsid w:val="00EE785B"/>
    <w:rsid w:val="00EF01F0"/>
    <w:rsid w:val="00EF2BDF"/>
    <w:rsid w:val="00EF32C3"/>
    <w:rsid w:val="00F00479"/>
    <w:rsid w:val="00F01ACA"/>
    <w:rsid w:val="00F01F28"/>
    <w:rsid w:val="00F0753C"/>
    <w:rsid w:val="00F07793"/>
    <w:rsid w:val="00F13B38"/>
    <w:rsid w:val="00F1421D"/>
    <w:rsid w:val="00F179F0"/>
    <w:rsid w:val="00F17B15"/>
    <w:rsid w:val="00F2115B"/>
    <w:rsid w:val="00F27A5C"/>
    <w:rsid w:val="00F330FF"/>
    <w:rsid w:val="00F33567"/>
    <w:rsid w:val="00F36619"/>
    <w:rsid w:val="00F42482"/>
    <w:rsid w:val="00F44BAA"/>
    <w:rsid w:val="00F44E22"/>
    <w:rsid w:val="00F467AE"/>
    <w:rsid w:val="00F4787C"/>
    <w:rsid w:val="00F52857"/>
    <w:rsid w:val="00F60AD3"/>
    <w:rsid w:val="00F6149C"/>
    <w:rsid w:val="00F64152"/>
    <w:rsid w:val="00F649B6"/>
    <w:rsid w:val="00F6509A"/>
    <w:rsid w:val="00F66434"/>
    <w:rsid w:val="00F70434"/>
    <w:rsid w:val="00F70FAD"/>
    <w:rsid w:val="00F8178C"/>
    <w:rsid w:val="00F83222"/>
    <w:rsid w:val="00F836E6"/>
    <w:rsid w:val="00F92797"/>
    <w:rsid w:val="00F9389F"/>
    <w:rsid w:val="00FA065A"/>
    <w:rsid w:val="00FA13FF"/>
    <w:rsid w:val="00FA258C"/>
    <w:rsid w:val="00FA2E16"/>
    <w:rsid w:val="00FA489F"/>
    <w:rsid w:val="00FA7046"/>
    <w:rsid w:val="00FA722F"/>
    <w:rsid w:val="00FA78AD"/>
    <w:rsid w:val="00FB0DEE"/>
    <w:rsid w:val="00FB2C1F"/>
    <w:rsid w:val="00FB4D45"/>
    <w:rsid w:val="00FB7F88"/>
    <w:rsid w:val="00FC10CC"/>
    <w:rsid w:val="00FC115D"/>
    <w:rsid w:val="00FC2B04"/>
    <w:rsid w:val="00FC42F4"/>
    <w:rsid w:val="00FC4BEE"/>
    <w:rsid w:val="00FC5C51"/>
    <w:rsid w:val="00FD5377"/>
    <w:rsid w:val="00FD5E95"/>
    <w:rsid w:val="00FD5EB1"/>
    <w:rsid w:val="00FE1DAD"/>
    <w:rsid w:val="00FE2E9F"/>
    <w:rsid w:val="00FE2F84"/>
    <w:rsid w:val="00FE73E5"/>
    <w:rsid w:val="00FF1B3D"/>
    <w:rsid w:val="00FF1C5C"/>
    <w:rsid w:val="00FF387A"/>
    <w:rsid w:val="00FF39B7"/>
    <w:rsid w:val="00FF4FC1"/>
    <w:rsid w:val="00FF554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15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6C80"/>
    <w:pPr>
      <w:keepNext/>
      <w:suppressAutoHyphens/>
      <w:outlineLvl w:val="0"/>
    </w:pPr>
    <w:rPr>
      <w:rFonts w:ascii="Arial" w:hAnsi="Arial"/>
      <w:color w:val="FF0000"/>
      <w:sz w:val="28"/>
      <w:szCs w:val="28"/>
      <w:lang w:eastAsia="ar-SA"/>
    </w:rPr>
  </w:style>
  <w:style w:type="paragraph" w:styleId="Nagwek2">
    <w:name w:val="heading 2"/>
    <w:basedOn w:val="Normalny"/>
    <w:link w:val="Nagwek2Znak"/>
    <w:qFormat/>
    <w:rsid w:val="00184CD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qFormat/>
    <w:rsid w:val="00184C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nhideWhenUsed/>
    <w:qFormat/>
    <w:rsid w:val="008373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092E9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092E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276C80"/>
    <w:pPr>
      <w:keepNext/>
      <w:suppressAutoHyphens/>
      <w:outlineLvl w:val="6"/>
    </w:pPr>
    <w:rPr>
      <w:rFonts w:ascii="Tahoma" w:hAnsi="Tahoma" w:cs="Tahoma"/>
      <w:b/>
      <w:bCs/>
      <w:sz w:val="22"/>
      <w:szCs w:val="2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76C80"/>
    <w:pPr>
      <w:keepNext/>
      <w:suppressAutoHyphens/>
      <w:ind w:firstLine="360"/>
      <w:jc w:val="both"/>
      <w:outlineLvl w:val="7"/>
    </w:pPr>
    <w:rPr>
      <w:rFonts w:ascii="Tahoma" w:hAnsi="Tahoma" w:cs="Tahoma"/>
      <w:b/>
      <w:bCs/>
      <w:sz w:val="22"/>
      <w:szCs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76C80"/>
    <w:pPr>
      <w:keepNext/>
      <w:suppressAutoHyphens/>
      <w:jc w:val="center"/>
      <w:outlineLvl w:val="8"/>
    </w:pPr>
    <w:rPr>
      <w:rFonts w:ascii="Arial" w:hAnsi="Arial"/>
      <w:color w:val="FF0000"/>
      <w:sz w:val="36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A6CB7"/>
    <w:pPr>
      <w:spacing w:after="0" w:line="240" w:lineRule="auto"/>
    </w:pPr>
  </w:style>
  <w:style w:type="paragraph" w:customStyle="1" w:styleId="NormalStyle">
    <w:name w:val="NormalStyle"/>
    <w:rsid w:val="00BE2B7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lang w:eastAsia="pl-PL"/>
    </w:rPr>
  </w:style>
  <w:style w:type="character" w:styleId="Hipercze">
    <w:name w:val="Hyperlink"/>
    <w:basedOn w:val="Domylnaczcionkaakapitu"/>
    <w:semiHidden/>
    <w:unhideWhenUsed/>
    <w:rsid w:val="00E74288"/>
    <w:rPr>
      <w:color w:val="0000FF"/>
      <w:u w:val="single"/>
    </w:rPr>
  </w:style>
  <w:style w:type="table" w:styleId="Tabela-Siatka">
    <w:name w:val="Table Grid"/>
    <w:basedOn w:val="Standardowy"/>
    <w:uiPriority w:val="59"/>
    <w:rsid w:val="008E4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BE2DBB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184CD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4CD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qFormat/>
    <w:rsid w:val="00184CD0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405F1C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5F1C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05F1C"/>
    <w:rPr>
      <w:vertAlign w:val="superscript"/>
    </w:rPr>
  </w:style>
  <w:style w:type="paragraph" w:customStyle="1" w:styleId="Standard">
    <w:name w:val="Standard"/>
    <w:rsid w:val="00BB3AB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Nagwek">
    <w:name w:val="header"/>
    <w:basedOn w:val="Normalny"/>
    <w:link w:val="NagwekZnak"/>
    <w:uiPriority w:val="99"/>
    <w:unhideWhenUsed/>
    <w:rsid w:val="00531B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31BBD"/>
  </w:style>
  <w:style w:type="paragraph" w:styleId="Stopka">
    <w:name w:val="footer"/>
    <w:basedOn w:val="Normalny"/>
    <w:link w:val="StopkaZnak"/>
    <w:uiPriority w:val="99"/>
    <w:unhideWhenUsed/>
    <w:rsid w:val="00531B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31BBD"/>
  </w:style>
  <w:style w:type="paragraph" w:styleId="Tekstdymka">
    <w:name w:val="Balloon Text"/>
    <w:basedOn w:val="Normalny"/>
    <w:link w:val="TekstdymkaZnak"/>
    <w:uiPriority w:val="99"/>
    <w:semiHidden/>
    <w:unhideWhenUsed/>
    <w:rsid w:val="00531BB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BBD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basedOn w:val="Domylnaczcionkaakapitu"/>
    <w:link w:val="Bezodstpw"/>
    <w:uiPriority w:val="1"/>
    <w:rsid w:val="00E40A9B"/>
  </w:style>
  <w:style w:type="paragraph" w:customStyle="1" w:styleId="Default">
    <w:name w:val="Default"/>
    <w:rsid w:val="00765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86517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2E9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2E9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92E96"/>
    <w:pPr>
      <w:jc w:val="both"/>
    </w:pPr>
    <w:rPr>
      <w:rFonts w:ascii="PL Technical" w:hAnsi="PL Technica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092E96"/>
    <w:rPr>
      <w:rFonts w:ascii="PL Technical" w:eastAsia="Times New Roman" w:hAnsi="PL Technical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92E96"/>
    <w:pPr>
      <w:ind w:left="360"/>
      <w:jc w:val="both"/>
    </w:pPr>
    <w:rPr>
      <w:rFonts w:ascii="PL Technical" w:hAnsi="PL Technical"/>
      <w:color w:val="000000"/>
      <w:sz w:val="28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2E96"/>
    <w:rPr>
      <w:rFonts w:ascii="PL Technical" w:eastAsia="Times New Roman" w:hAnsi="PL Technical" w:cs="Times New Roman"/>
      <w:color w:val="000000"/>
      <w:sz w:val="28"/>
      <w:szCs w:val="24"/>
    </w:rPr>
  </w:style>
  <w:style w:type="paragraph" w:customStyle="1" w:styleId="Tekstpodstawowywcity21">
    <w:name w:val="Tekst podstawowy wcięty 21"/>
    <w:basedOn w:val="Normalny"/>
    <w:rsid w:val="00092E96"/>
    <w:pPr>
      <w:suppressAutoHyphens/>
      <w:ind w:left="360"/>
    </w:pPr>
    <w:rPr>
      <w:rFonts w:ascii="PL Technical" w:hAnsi="PL Technical"/>
      <w:sz w:val="28"/>
      <w:szCs w:val="24"/>
      <w:lang w:eastAsia="ar-SA"/>
    </w:rPr>
  </w:style>
  <w:style w:type="paragraph" w:customStyle="1" w:styleId="TableParagraph">
    <w:name w:val="Table Paragraph"/>
    <w:basedOn w:val="Standard"/>
    <w:rsid w:val="00E75517"/>
    <w:pPr>
      <w:spacing w:before="116"/>
      <w:ind w:left="99"/>
      <w:textAlignment w:val="baseline"/>
    </w:pPr>
    <w:rPr>
      <w:rFonts w:ascii="Arial" w:eastAsia="Arial" w:hAnsi="Arial" w:cs="Arial"/>
      <w:lang w:eastAsia="en-US" w:bidi="ar-SA"/>
    </w:rPr>
  </w:style>
  <w:style w:type="numbering" w:customStyle="1" w:styleId="WWNum3">
    <w:name w:val="WWNum3"/>
    <w:basedOn w:val="Bezlisty"/>
    <w:rsid w:val="00E75517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01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50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501A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8373E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276C8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6C8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276C80"/>
    <w:rPr>
      <w:rFonts w:ascii="Arial" w:eastAsia="Times New Roman" w:hAnsi="Arial" w:cs="Times New Roman"/>
      <w:color w:val="FF0000"/>
      <w:sz w:val="28"/>
      <w:szCs w:val="28"/>
      <w:lang w:eastAsia="ar-SA"/>
    </w:rPr>
  </w:style>
  <w:style w:type="character" w:customStyle="1" w:styleId="Nagwek7Znak">
    <w:name w:val="Nagłówek 7 Znak"/>
    <w:basedOn w:val="Domylnaczcionkaakapitu"/>
    <w:link w:val="Nagwek7"/>
    <w:rsid w:val="00276C80"/>
    <w:rPr>
      <w:rFonts w:ascii="Tahoma" w:eastAsia="Times New Roman" w:hAnsi="Tahoma" w:cs="Tahoma"/>
      <w:b/>
      <w:bCs/>
      <w:szCs w:val="28"/>
      <w:lang w:eastAsia="ar-SA"/>
    </w:rPr>
  </w:style>
  <w:style w:type="character" w:customStyle="1" w:styleId="Nagwek8Znak">
    <w:name w:val="Nagłówek 8 Znak"/>
    <w:basedOn w:val="Domylnaczcionkaakapitu"/>
    <w:link w:val="Nagwek8"/>
    <w:rsid w:val="00276C80"/>
    <w:rPr>
      <w:rFonts w:ascii="Tahoma" w:eastAsia="Times New Roman" w:hAnsi="Tahoma" w:cs="Tahoma"/>
      <w:b/>
      <w:bCs/>
      <w:szCs w:val="28"/>
      <w:lang w:eastAsia="ar-SA"/>
    </w:rPr>
  </w:style>
  <w:style w:type="character" w:customStyle="1" w:styleId="Nagwek9Znak">
    <w:name w:val="Nagłówek 9 Znak"/>
    <w:basedOn w:val="Domylnaczcionkaakapitu"/>
    <w:link w:val="Nagwek9"/>
    <w:rsid w:val="00276C80"/>
    <w:rPr>
      <w:rFonts w:ascii="Arial" w:eastAsia="Times New Roman" w:hAnsi="Arial" w:cs="Times New Roman"/>
      <w:color w:val="FF0000"/>
      <w:sz w:val="36"/>
      <w:szCs w:val="36"/>
      <w:lang w:eastAsia="ar-SA"/>
    </w:rPr>
  </w:style>
  <w:style w:type="character" w:customStyle="1" w:styleId="WW8Num1z1">
    <w:name w:val="WW8Num1z1"/>
    <w:rsid w:val="00276C80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276C80"/>
    <w:rPr>
      <w:rFonts w:ascii="Symbol" w:hAnsi="Symbol"/>
    </w:rPr>
  </w:style>
  <w:style w:type="character" w:customStyle="1" w:styleId="WW8Num2z1">
    <w:name w:val="WW8Num2z1"/>
    <w:rsid w:val="00276C80"/>
    <w:rPr>
      <w:rFonts w:ascii="Courier New" w:hAnsi="Courier New"/>
    </w:rPr>
  </w:style>
  <w:style w:type="character" w:customStyle="1" w:styleId="WW8Num2z2">
    <w:name w:val="WW8Num2z2"/>
    <w:rsid w:val="00276C80"/>
    <w:rPr>
      <w:rFonts w:ascii="Wingdings" w:hAnsi="Wingdings"/>
    </w:rPr>
  </w:style>
  <w:style w:type="character" w:customStyle="1" w:styleId="WW8Num4z0">
    <w:name w:val="WW8Num4z0"/>
    <w:rsid w:val="00276C80"/>
    <w:rPr>
      <w:rFonts w:ascii="Symbol" w:hAnsi="Symbol"/>
    </w:rPr>
  </w:style>
  <w:style w:type="character" w:customStyle="1" w:styleId="WW8Num4z1">
    <w:name w:val="WW8Num4z1"/>
    <w:rsid w:val="00276C80"/>
    <w:rPr>
      <w:rFonts w:ascii="Courier New" w:hAnsi="Courier New"/>
    </w:rPr>
  </w:style>
  <w:style w:type="character" w:customStyle="1" w:styleId="WW8Num4z2">
    <w:name w:val="WW8Num4z2"/>
    <w:rsid w:val="00276C80"/>
    <w:rPr>
      <w:rFonts w:ascii="Wingdings" w:hAnsi="Wingdings"/>
    </w:rPr>
  </w:style>
  <w:style w:type="character" w:customStyle="1" w:styleId="WW8Num5z0">
    <w:name w:val="WW8Num5z0"/>
    <w:rsid w:val="00276C80"/>
    <w:rPr>
      <w:rFonts w:ascii="Wingdings" w:hAnsi="Wingdings"/>
    </w:rPr>
  </w:style>
  <w:style w:type="character" w:customStyle="1" w:styleId="WW8Num5z1">
    <w:name w:val="WW8Num5z1"/>
    <w:rsid w:val="00276C80"/>
    <w:rPr>
      <w:rFonts w:ascii="Courier New" w:hAnsi="Courier New"/>
    </w:rPr>
  </w:style>
  <w:style w:type="character" w:customStyle="1" w:styleId="WW8Num5z3">
    <w:name w:val="WW8Num5z3"/>
    <w:rsid w:val="00276C80"/>
    <w:rPr>
      <w:rFonts w:ascii="Symbol" w:hAnsi="Symbol"/>
    </w:rPr>
  </w:style>
  <w:style w:type="character" w:customStyle="1" w:styleId="WW8Num6z0">
    <w:name w:val="WW8Num6z0"/>
    <w:rsid w:val="00276C80"/>
    <w:rPr>
      <w:rFonts w:ascii="Symbol" w:hAnsi="Symbol"/>
    </w:rPr>
  </w:style>
  <w:style w:type="character" w:customStyle="1" w:styleId="WW8Num6z1">
    <w:name w:val="WW8Num6z1"/>
    <w:rsid w:val="00276C80"/>
    <w:rPr>
      <w:rFonts w:ascii="Courier New" w:hAnsi="Courier New"/>
    </w:rPr>
  </w:style>
  <w:style w:type="character" w:customStyle="1" w:styleId="WW8Num6z2">
    <w:name w:val="WW8Num6z2"/>
    <w:rsid w:val="00276C80"/>
    <w:rPr>
      <w:rFonts w:ascii="Wingdings" w:hAnsi="Wingdings"/>
    </w:rPr>
  </w:style>
  <w:style w:type="character" w:customStyle="1" w:styleId="Znakiprzypiswdolnych">
    <w:name w:val="Znaki przypisów dolnych"/>
    <w:rsid w:val="00276C80"/>
    <w:rPr>
      <w:vertAlign w:val="superscript"/>
    </w:rPr>
  </w:style>
  <w:style w:type="character" w:styleId="Numerstrony">
    <w:name w:val="page number"/>
    <w:basedOn w:val="Domylnaczcionkaakapitu"/>
    <w:semiHidden/>
    <w:rsid w:val="00276C80"/>
  </w:style>
  <w:style w:type="character" w:customStyle="1" w:styleId="Znakinumeracji">
    <w:name w:val="Znaki numeracji"/>
    <w:rsid w:val="00276C80"/>
  </w:style>
  <w:style w:type="paragraph" w:styleId="Lista">
    <w:name w:val="List"/>
    <w:basedOn w:val="Tekstpodstawowy"/>
    <w:semiHidden/>
    <w:rsid w:val="00276C80"/>
    <w:pPr>
      <w:suppressAutoHyphens/>
      <w:jc w:val="left"/>
    </w:pPr>
    <w:rPr>
      <w:rFonts w:ascii="Arial" w:hAnsi="Arial" w:cs="Tahoma"/>
      <w:sz w:val="30"/>
      <w:szCs w:val="32"/>
      <w:lang w:eastAsia="ar-SA"/>
    </w:rPr>
  </w:style>
  <w:style w:type="paragraph" w:styleId="Podpis">
    <w:name w:val="Signature"/>
    <w:basedOn w:val="Normalny"/>
    <w:link w:val="PodpisZnak"/>
    <w:semiHidden/>
    <w:rsid w:val="00276C80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276C8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76C80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276C80"/>
    <w:pPr>
      <w:suppressAutoHyphens/>
      <w:ind w:firstLine="708"/>
    </w:pPr>
    <w:rPr>
      <w:rFonts w:ascii="Arial" w:hAnsi="Arial"/>
      <w:sz w:val="28"/>
      <w:szCs w:val="28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76C8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Zawartoramki">
    <w:name w:val="Zawartość ramki"/>
    <w:basedOn w:val="Tekstpodstawowy"/>
    <w:rsid w:val="00276C80"/>
    <w:pPr>
      <w:suppressAutoHyphens/>
      <w:jc w:val="left"/>
    </w:pPr>
    <w:rPr>
      <w:rFonts w:ascii="Arial" w:hAnsi="Arial"/>
      <w:sz w:val="30"/>
      <w:szCs w:val="32"/>
      <w:lang w:eastAsia="ar-SA"/>
    </w:rPr>
  </w:style>
  <w:style w:type="paragraph" w:styleId="Tekstpodstawowy3">
    <w:name w:val="Body Text 3"/>
    <w:basedOn w:val="Normalny"/>
    <w:link w:val="Tekstpodstawowy3Znak"/>
    <w:semiHidden/>
    <w:rsid w:val="00276C80"/>
    <w:rPr>
      <w:rFonts w:ascii="Tahoma" w:hAnsi="Tahoma" w:cs="Tahoma"/>
      <w:sz w:val="22"/>
      <w:szCs w:val="24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76C80"/>
    <w:rPr>
      <w:rFonts w:ascii="Tahoma" w:eastAsia="Times New Roman" w:hAnsi="Tahoma" w:cs="Tahoma"/>
      <w:szCs w:val="24"/>
    </w:rPr>
  </w:style>
  <w:style w:type="paragraph" w:styleId="Tekstpodstawowy2">
    <w:name w:val="Body Text 2"/>
    <w:basedOn w:val="Normalny"/>
    <w:link w:val="Tekstpodstawowy2Znak"/>
    <w:semiHidden/>
    <w:rsid w:val="00276C80"/>
    <w:pPr>
      <w:suppressAutoHyphens/>
      <w:jc w:val="both"/>
    </w:pPr>
    <w:rPr>
      <w:rFonts w:ascii="Tahoma" w:hAnsi="Tahoma" w:cs="Tahoma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76C80"/>
    <w:rPr>
      <w:rFonts w:ascii="Tahoma" w:eastAsia="Times New Roman" w:hAnsi="Tahoma" w:cs="Tahoma"/>
      <w:sz w:val="20"/>
      <w:szCs w:val="24"/>
      <w:lang w:eastAsia="ar-SA"/>
    </w:rPr>
  </w:style>
  <w:style w:type="paragraph" w:styleId="Tytu">
    <w:name w:val="Title"/>
    <w:basedOn w:val="Normalny"/>
    <w:link w:val="TytuZnak"/>
    <w:qFormat/>
    <w:rsid w:val="00276C80"/>
    <w:pPr>
      <w:jc w:val="center"/>
    </w:pPr>
    <w:rPr>
      <w:b/>
      <w:sz w:val="32"/>
      <w:lang w:eastAsia="en-US"/>
    </w:rPr>
  </w:style>
  <w:style w:type="character" w:customStyle="1" w:styleId="TytuZnak">
    <w:name w:val="Tytuł Znak"/>
    <w:basedOn w:val="Domylnaczcionkaakapitu"/>
    <w:link w:val="Tytu"/>
    <w:rsid w:val="00276C8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Tekst0">
    <w:name w:val="Tekst"/>
    <w:basedOn w:val="Normalny"/>
    <w:rsid w:val="00276C80"/>
    <w:pPr>
      <w:autoSpaceDE w:val="0"/>
      <w:autoSpaceDN w:val="0"/>
      <w:adjustRightInd w:val="0"/>
      <w:ind w:firstLine="522"/>
      <w:jc w:val="both"/>
    </w:pPr>
    <w:rPr>
      <w:sz w:val="24"/>
      <w:szCs w:val="16"/>
    </w:rPr>
  </w:style>
  <w:style w:type="paragraph" w:customStyle="1" w:styleId="Pa7">
    <w:name w:val="Pa7"/>
    <w:basedOn w:val="Normalny"/>
    <w:next w:val="Normalny"/>
    <w:rsid w:val="00276C80"/>
    <w:pPr>
      <w:autoSpaceDE w:val="0"/>
      <w:autoSpaceDN w:val="0"/>
      <w:adjustRightInd w:val="0"/>
      <w:spacing w:line="260" w:lineRule="atLeast"/>
    </w:pPr>
    <w:rPr>
      <w:rFonts w:ascii="PTXVQE+FuturaTEE-Book" w:hAnsi="PTXVQE+FuturaTEE-Book"/>
      <w:szCs w:val="24"/>
    </w:rPr>
  </w:style>
  <w:style w:type="character" w:customStyle="1" w:styleId="A7">
    <w:name w:val="A7"/>
    <w:rsid w:val="00276C80"/>
    <w:rPr>
      <w:color w:val="000000"/>
      <w:sz w:val="15"/>
      <w:szCs w:val="15"/>
    </w:rPr>
  </w:style>
  <w:style w:type="paragraph" w:customStyle="1" w:styleId="Pa2">
    <w:name w:val="Pa2"/>
    <w:basedOn w:val="Normalny"/>
    <w:next w:val="Normalny"/>
    <w:rsid w:val="00276C80"/>
    <w:pPr>
      <w:autoSpaceDE w:val="0"/>
      <w:autoSpaceDN w:val="0"/>
      <w:adjustRightInd w:val="0"/>
      <w:spacing w:line="260" w:lineRule="atLeast"/>
    </w:pPr>
    <w:rPr>
      <w:rFonts w:ascii="PTXVQE+FuturaTEE-Book" w:hAnsi="PTXVQE+FuturaTEE-Book"/>
      <w:szCs w:val="24"/>
    </w:rPr>
  </w:style>
  <w:style w:type="paragraph" w:customStyle="1" w:styleId="Tekst">
    <w:name w:val="– Tekst"/>
    <w:basedOn w:val="Tekst0"/>
    <w:rsid w:val="00276C80"/>
    <w:pPr>
      <w:numPr>
        <w:numId w:val="2"/>
      </w:numPr>
    </w:pPr>
  </w:style>
  <w:style w:type="character" w:styleId="UyteHipercze">
    <w:name w:val="FollowedHyperlink"/>
    <w:semiHidden/>
    <w:rsid w:val="00276C80"/>
    <w:rPr>
      <w:color w:val="800080"/>
      <w:u w:val="single"/>
    </w:rPr>
  </w:style>
  <w:style w:type="paragraph" w:customStyle="1" w:styleId="Tekstpodstawowywcity31">
    <w:name w:val="Tekst podstawowy wcięty 31"/>
    <w:basedOn w:val="Normalny"/>
    <w:rsid w:val="00276C80"/>
    <w:pPr>
      <w:suppressAutoHyphens/>
      <w:ind w:firstLine="360"/>
    </w:pPr>
    <w:rPr>
      <w:rFonts w:ascii="Arial" w:hAnsi="Arial"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276C80"/>
    <w:pPr>
      <w:suppressAutoHyphens/>
    </w:pPr>
    <w:rPr>
      <w:rFonts w:ascii="Arial" w:hAnsi="Arial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76C80"/>
    <w:pPr>
      <w:suppressAutoHyphens/>
      <w:ind w:left="480"/>
    </w:pPr>
    <w:rPr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276C80"/>
    <w:pPr>
      <w:suppressAutoHyphens/>
      <w:ind w:left="240"/>
    </w:pPr>
    <w:rPr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76C80"/>
    <w:pPr>
      <w:suppressAutoHyphens/>
    </w:pPr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BC2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B1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03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50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B516B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6C80"/>
    <w:pPr>
      <w:keepNext/>
      <w:suppressAutoHyphens/>
      <w:outlineLvl w:val="0"/>
    </w:pPr>
    <w:rPr>
      <w:rFonts w:ascii="Arial" w:hAnsi="Arial"/>
      <w:color w:val="FF0000"/>
      <w:sz w:val="28"/>
      <w:szCs w:val="28"/>
      <w:lang w:eastAsia="ar-SA"/>
    </w:rPr>
  </w:style>
  <w:style w:type="paragraph" w:styleId="Nagwek2">
    <w:name w:val="heading 2"/>
    <w:basedOn w:val="Normalny"/>
    <w:link w:val="Nagwek2Znak"/>
    <w:qFormat/>
    <w:rsid w:val="00184CD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qFormat/>
    <w:rsid w:val="00184C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nhideWhenUsed/>
    <w:qFormat/>
    <w:rsid w:val="008373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092E9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092E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276C80"/>
    <w:pPr>
      <w:keepNext/>
      <w:suppressAutoHyphens/>
      <w:outlineLvl w:val="6"/>
    </w:pPr>
    <w:rPr>
      <w:rFonts w:ascii="Tahoma" w:hAnsi="Tahoma" w:cs="Tahoma"/>
      <w:b/>
      <w:bCs/>
      <w:sz w:val="22"/>
      <w:szCs w:val="2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76C80"/>
    <w:pPr>
      <w:keepNext/>
      <w:suppressAutoHyphens/>
      <w:ind w:firstLine="360"/>
      <w:jc w:val="both"/>
      <w:outlineLvl w:val="7"/>
    </w:pPr>
    <w:rPr>
      <w:rFonts w:ascii="Tahoma" w:hAnsi="Tahoma" w:cs="Tahoma"/>
      <w:b/>
      <w:bCs/>
      <w:sz w:val="22"/>
      <w:szCs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76C80"/>
    <w:pPr>
      <w:keepNext/>
      <w:suppressAutoHyphens/>
      <w:jc w:val="center"/>
      <w:outlineLvl w:val="8"/>
    </w:pPr>
    <w:rPr>
      <w:rFonts w:ascii="Arial" w:hAnsi="Arial"/>
      <w:color w:val="FF0000"/>
      <w:sz w:val="36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A6CB7"/>
    <w:pPr>
      <w:spacing w:after="0" w:line="240" w:lineRule="auto"/>
    </w:pPr>
  </w:style>
  <w:style w:type="paragraph" w:customStyle="1" w:styleId="NormalStyle">
    <w:name w:val="NormalStyle"/>
    <w:rsid w:val="00BE2B7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lang w:eastAsia="pl-PL"/>
    </w:rPr>
  </w:style>
  <w:style w:type="character" w:styleId="Hipercze">
    <w:name w:val="Hyperlink"/>
    <w:basedOn w:val="Domylnaczcionkaakapitu"/>
    <w:semiHidden/>
    <w:unhideWhenUsed/>
    <w:rsid w:val="00E74288"/>
    <w:rPr>
      <w:color w:val="0000FF"/>
      <w:u w:val="single"/>
    </w:rPr>
  </w:style>
  <w:style w:type="table" w:styleId="Tabela-Siatka">
    <w:name w:val="Table Grid"/>
    <w:basedOn w:val="Standardowy"/>
    <w:uiPriority w:val="59"/>
    <w:rsid w:val="008E4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BE2DBB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184CD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4CD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qFormat/>
    <w:rsid w:val="00184CD0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405F1C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5F1C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05F1C"/>
    <w:rPr>
      <w:vertAlign w:val="superscript"/>
    </w:rPr>
  </w:style>
  <w:style w:type="paragraph" w:customStyle="1" w:styleId="Standard">
    <w:name w:val="Standard"/>
    <w:rsid w:val="00BB3AB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Nagwek">
    <w:name w:val="header"/>
    <w:basedOn w:val="Normalny"/>
    <w:link w:val="NagwekZnak"/>
    <w:uiPriority w:val="99"/>
    <w:unhideWhenUsed/>
    <w:rsid w:val="00531B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31BBD"/>
  </w:style>
  <w:style w:type="paragraph" w:styleId="Stopka">
    <w:name w:val="footer"/>
    <w:basedOn w:val="Normalny"/>
    <w:link w:val="StopkaZnak"/>
    <w:uiPriority w:val="99"/>
    <w:unhideWhenUsed/>
    <w:rsid w:val="00531B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31BBD"/>
  </w:style>
  <w:style w:type="paragraph" w:styleId="Tekstdymka">
    <w:name w:val="Balloon Text"/>
    <w:basedOn w:val="Normalny"/>
    <w:link w:val="TekstdymkaZnak"/>
    <w:uiPriority w:val="99"/>
    <w:semiHidden/>
    <w:unhideWhenUsed/>
    <w:rsid w:val="00531BB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BBD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basedOn w:val="Domylnaczcionkaakapitu"/>
    <w:link w:val="Bezodstpw"/>
    <w:uiPriority w:val="1"/>
    <w:rsid w:val="00E40A9B"/>
  </w:style>
  <w:style w:type="paragraph" w:customStyle="1" w:styleId="Default">
    <w:name w:val="Default"/>
    <w:rsid w:val="00765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86517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2E9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2E9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92E96"/>
    <w:pPr>
      <w:jc w:val="both"/>
    </w:pPr>
    <w:rPr>
      <w:rFonts w:ascii="PL Technical" w:hAnsi="PL Technica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092E96"/>
    <w:rPr>
      <w:rFonts w:ascii="PL Technical" w:eastAsia="Times New Roman" w:hAnsi="PL Technical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92E96"/>
    <w:pPr>
      <w:ind w:left="360"/>
      <w:jc w:val="both"/>
    </w:pPr>
    <w:rPr>
      <w:rFonts w:ascii="PL Technical" w:hAnsi="PL Technical"/>
      <w:color w:val="000000"/>
      <w:sz w:val="28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2E96"/>
    <w:rPr>
      <w:rFonts w:ascii="PL Technical" w:eastAsia="Times New Roman" w:hAnsi="PL Technical" w:cs="Times New Roman"/>
      <w:color w:val="000000"/>
      <w:sz w:val="28"/>
      <w:szCs w:val="24"/>
    </w:rPr>
  </w:style>
  <w:style w:type="paragraph" w:customStyle="1" w:styleId="Tekstpodstawowywcity21">
    <w:name w:val="Tekst podstawowy wcięty 21"/>
    <w:basedOn w:val="Normalny"/>
    <w:rsid w:val="00092E96"/>
    <w:pPr>
      <w:suppressAutoHyphens/>
      <w:ind w:left="360"/>
    </w:pPr>
    <w:rPr>
      <w:rFonts w:ascii="PL Technical" w:hAnsi="PL Technical"/>
      <w:sz w:val="28"/>
      <w:szCs w:val="24"/>
      <w:lang w:eastAsia="ar-SA"/>
    </w:rPr>
  </w:style>
  <w:style w:type="paragraph" w:customStyle="1" w:styleId="TableParagraph">
    <w:name w:val="Table Paragraph"/>
    <w:basedOn w:val="Standard"/>
    <w:rsid w:val="00E75517"/>
    <w:pPr>
      <w:spacing w:before="116"/>
      <w:ind w:left="99"/>
      <w:textAlignment w:val="baseline"/>
    </w:pPr>
    <w:rPr>
      <w:rFonts w:ascii="Arial" w:eastAsia="Arial" w:hAnsi="Arial" w:cs="Arial"/>
      <w:lang w:eastAsia="en-US" w:bidi="ar-SA"/>
    </w:rPr>
  </w:style>
  <w:style w:type="numbering" w:customStyle="1" w:styleId="WWNum3">
    <w:name w:val="WWNum3"/>
    <w:basedOn w:val="Bezlisty"/>
    <w:rsid w:val="00E75517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01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50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501A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8373E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276C8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6C8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276C80"/>
    <w:rPr>
      <w:rFonts w:ascii="Arial" w:eastAsia="Times New Roman" w:hAnsi="Arial" w:cs="Times New Roman"/>
      <w:color w:val="FF0000"/>
      <w:sz w:val="28"/>
      <w:szCs w:val="28"/>
      <w:lang w:eastAsia="ar-SA"/>
    </w:rPr>
  </w:style>
  <w:style w:type="character" w:customStyle="1" w:styleId="Nagwek7Znak">
    <w:name w:val="Nagłówek 7 Znak"/>
    <w:basedOn w:val="Domylnaczcionkaakapitu"/>
    <w:link w:val="Nagwek7"/>
    <w:rsid w:val="00276C80"/>
    <w:rPr>
      <w:rFonts w:ascii="Tahoma" w:eastAsia="Times New Roman" w:hAnsi="Tahoma" w:cs="Tahoma"/>
      <w:b/>
      <w:bCs/>
      <w:szCs w:val="28"/>
      <w:lang w:eastAsia="ar-SA"/>
    </w:rPr>
  </w:style>
  <w:style w:type="character" w:customStyle="1" w:styleId="Nagwek8Znak">
    <w:name w:val="Nagłówek 8 Znak"/>
    <w:basedOn w:val="Domylnaczcionkaakapitu"/>
    <w:link w:val="Nagwek8"/>
    <w:rsid w:val="00276C80"/>
    <w:rPr>
      <w:rFonts w:ascii="Tahoma" w:eastAsia="Times New Roman" w:hAnsi="Tahoma" w:cs="Tahoma"/>
      <w:b/>
      <w:bCs/>
      <w:szCs w:val="28"/>
      <w:lang w:eastAsia="ar-SA"/>
    </w:rPr>
  </w:style>
  <w:style w:type="character" w:customStyle="1" w:styleId="Nagwek9Znak">
    <w:name w:val="Nagłówek 9 Znak"/>
    <w:basedOn w:val="Domylnaczcionkaakapitu"/>
    <w:link w:val="Nagwek9"/>
    <w:rsid w:val="00276C80"/>
    <w:rPr>
      <w:rFonts w:ascii="Arial" w:eastAsia="Times New Roman" w:hAnsi="Arial" w:cs="Times New Roman"/>
      <w:color w:val="FF0000"/>
      <w:sz w:val="36"/>
      <w:szCs w:val="36"/>
      <w:lang w:eastAsia="ar-SA"/>
    </w:rPr>
  </w:style>
  <w:style w:type="character" w:customStyle="1" w:styleId="WW8Num1z1">
    <w:name w:val="WW8Num1z1"/>
    <w:rsid w:val="00276C80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276C80"/>
    <w:rPr>
      <w:rFonts w:ascii="Symbol" w:hAnsi="Symbol"/>
    </w:rPr>
  </w:style>
  <w:style w:type="character" w:customStyle="1" w:styleId="WW8Num2z1">
    <w:name w:val="WW8Num2z1"/>
    <w:rsid w:val="00276C80"/>
    <w:rPr>
      <w:rFonts w:ascii="Courier New" w:hAnsi="Courier New"/>
    </w:rPr>
  </w:style>
  <w:style w:type="character" w:customStyle="1" w:styleId="WW8Num2z2">
    <w:name w:val="WW8Num2z2"/>
    <w:rsid w:val="00276C80"/>
    <w:rPr>
      <w:rFonts w:ascii="Wingdings" w:hAnsi="Wingdings"/>
    </w:rPr>
  </w:style>
  <w:style w:type="character" w:customStyle="1" w:styleId="WW8Num4z0">
    <w:name w:val="WW8Num4z0"/>
    <w:rsid w:val="00276C80"/>
    <w:rPr>
      <w:rFonts w:ascii="Symbol" w:hAnsi="Symbol"/>
    </w:rPr>
  </w:style>
  <w:style w:type="character" w:customStyle="1" w:styleId="WW8Num4z1">
    <w:name w:val="WW8Num4z1"/>
    <w:rsid w:val="00276C80"/>
    <w:rPr>
      <w:rFonts w:ascii="Courier New" w:hAnsi="Courier New"/>
    </w:rPr>
  </w:style>
  <w:style w:type="character" w:customStyle="1" w:styleId="WW8Num4z2">
    <w:name w:val="WW8Num4z2"/>
    <w:rsid w:val="00276C80"/>
    <w:rPr>
      <w:rFonts w:ascii="Wingdings" w:hAnsi="Wingdings"/>
    </w:rPr>
  </w:style>
  <w:style w:type="character" w:customStyle="1" w:styleId="WW8Num5z0">
    <w:name w:val="WW8Num5z0"/>
    <w:rsid w:val="00276C80"/>
    <w:rPr>
      <w:rFonts w:ascii="Wingdings" w:hAnsi="Wingdings"/>
    </w:rPr>
  </w:style>
  <w:style w:type="character" w:customStyle="1" w:styleId="WW8Num5z1">
    <w:name w:val="WW8Num5z1"/>
    <w:rsid w:val="00276C80"/>
    <w:rPr>
      <w:rFonts w:ascii="Courier New" w:hAnsi="Courier New"/>
    </w:rPr>
  </w:style>
  <w:style w:type="character" w:customStyle="1" w:styleId="WW8Num5z3">
    <w:name w:val="WW8Num5z3"/>
    <w:rsid w:val="00276C80"/>
    <w:rPr>
      <w:rFonts w:ascii="Symbol" w:hAnsi="Symbol"/>
    </w:rPr>
  </w:style>
  <w:style w:type="character" w:customStyle="1" w:styleId="WW8Num6z0">
    <w:name w:val="WW8Num6z0"/>
    <w:rsid w:val="00276C80"/>
    <w:rPr>
      <w:rFonts w:ascii="Symbol" w:hAnsi="Symbol"/>
    </w:rPr>
  </w:style>
  <w:style w:type="character" w:customStyle="1" w:styleId="WW8Num6z1">
    <w:name w:val="WW8Num6z1"/>
    <w:rsid w:val="00276C80"/>
    <w:rPr>
      <w:rFonts w:ascii="Courier New" w:hAnsi="Courier New"/>
    </w:rPr>
  </w:style>
  <w:style w:type="character" w:customStyle="1" w:styleId="WW8Num6z2">
    <w:name w:val="WW8Num6z2"/>
    <w:rsid w:val="00276C80"/>
    <w:rPr>
      <w:rFonts w:ascii="Wingdings" w:hAnsi="Wingdings"/>
    </w:rPr>
  </w:style>
  <w:style w:type="character" w:customStyle="1" w:styleId="Znakiprzypiswdolnych">
    <w:name w:val="Znaki przypisów dolnych"/>
    <w:rsid w:val="00276C80"/>
    <w:rPr>
      <w:vertAlign w:val="superscript"/>
    </w:rPr>
  </w:style>
  <w:style w:type="character" w:styleId="Numerstrony">
    <w:name w:val="page number"/>
    <w:basedOn w:val="Domylnaczcionkaakapitu"/>
    <w:semiHidden/>
    <w:rsid w:val="00276C80"/>
  </w:style>
  <w:style w:type="character" w:customStyle="1" w:styleId="Znakinumeracji">
    <w:name w:val="Znaki numeracji"/>
    <w:rsid w:val="00276C80"/>
  </w:style>
  <w:style w:type="paragraph" w:styleId="Lista">
    <w:name w:val="List"/>
    <w:basedOn w:val="Tekstpodstawowy"/>
    <w:semiHidden/>
    <w:rsid w:val="00276C80"/>
    <w:pPr>
      <w:suppressAutoHyphens/>
      <w:jc w:val="left"/>
    </w:pPr>
    <w:rPr>
      <w:rFonts w:ascii="Arial" w:hAnsi="Arial" w:cs="Tahoma"/>
      <w:sz w:val="30"/>
      <w:szCs w:val="32"/>
      <w:lang w:eastAsia="ar-SA"/>
    </w:rPr>
  </w:style>
  <w:style w:type="paragraph" w:styleId="Podpis">
    <w:name w:val="Signature"/>
    <w:basedOn w:val="Normalny"/>
    <w:link w:val="PodpisZnak"/>
    <w:semiHidden/>
    <w:rsid w:val="00276C80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276C8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76C80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276C80"/>
    <w:pPr>
      <w:suppressAutoHyphens/>
      <w:ind w:firstLine="708"/>
    </w:pPr>
    <w:rPr>
      <w:rFonts w:ascii="Arial" w:hAnsi="Arial"/>
      <w:sz w:val="28"/>
      <w:szCs w:val="28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76C8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Zawartoramki">
    <w:name w:val="Zawartość ramki"/>
    <w:basedOn w:val="Tekstpodstawowy"/>
    <w:rsid w:val="00276C80"/>
    <w:pPr>
      <w:suppressAutoHyphens/>
      <w:jc w:val="left"/>
    </w:pPr>
    <w:rPr>
      <w:rFonts w:ascii="Arial" w:hAnsi="Arial"/>
      <w:sz w:val="30"/>
      <w:szCs w:val="32"/>
      <w:lang w:eastAsia="ar-SA"/>
    </w:rPr>
  </w:style>
  <w:style w:type="paragraph" w:styleId="Tekstpodstawowy3">
    <w:name w:val="Body Text 3"/>
    <w:basedOn w:val="Normalny"/>
    <w:link w:val="Tekstpodstawowy3Znak"/>
    <w:semiHidden/>
    <w:rsid w:val="00276C80"/>
    <w:rPr>
      <w:rFonts w:ascii="Tahoma" w:hAnsi="Tahoma" w:cs="Tahoma"/>
      <w:sz w:val="22"/>
      <w:szCs w:val="24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76C80"/>
    <w:rPr>
      <w:rFonts w:ascii="Tahoma" w:eastAsia="Times New Roman" w:hAnsi="Tahoma" w:cs="Tahoma"/>
      <w:szCs w:val="24"/>
    </w:rPr>
  </w:style>
  <w:style w:type="paragraph" w:styleId="Tekstpodstawowy2">
    <w:name w:val="Body Text 2"/>
    <w:basedOn w:val="Normalny"/>
    <w:link w:val="Tekstpodstawowy2Znak"/>
    <w:semiHidden/>
    <w:rsid w:val="00276C80"/>
    <w:pPr>
      <w:suppressAutoHyphens/>
      <w:jc w:val="both"/>
    </w:pPr>
    <w:rPr>
      <w:rFonts w:ascii="Tahoma" w:hAnsi="Tahoma" w:cs="Tahoma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76C80"/>
    <w:rPr>
      <w:rFonts w:ascii="Tahoma" w:eastAsia="Times New Roman" w:hAnsi="Tahoma" w:cs="Tahoma"/>
      <w:sz w:val="20"/>
      <w:szCs w:val="24"/>
      <w:lang w:eastAsia="ar-SA"/>
    </w:rPr>
  </w:style>
  <w:style w:type="paragraph" w:styleId="Tytu">
    <w:name w:val="Title"/>
    <w:basedOn w:val="Normalny"/>
    <w:link w:val="TytuZnak"/>
    <w:qFormat/>
    <w:rsid w:val="00276C80"/>
    <w:pPr>
      <w:jc w:val="center"/>
    </w:pPr>
    <w:rPr>
      <w:b/>
      <w:sz w:val="32"/>
      <w:lang w:eastAsia="en-US"/>
    </w:rPr>
  </w:style>
  <w:style w:type="character" w:customStyle="1" w:styleId="TytuZnak">
    <w:name w:val="Tytuł Znak"/>
    <w:basedOn w:val="Domylnaczcionkaakapitu"/>
    <w:link w:val="Tytu"/>
    <w:rsid w:val="00276C8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Tekst0">
    <w:name w:val="Tekst"/>
    <w:basedOn w:val="Normalny"/>
    <w:rsid w:val="00276C80"/>
    <w:pPr>
      <w:autoSpaceDE w:val="0"/>
      <w:autoSpaceDN w:val="0"/>
      <w:adjustRightInd w:val="0"/>
      <w:ind w:firstLine="522"/>
      <w:jc w:val="both"/>
    </w:pPr>
    <w:rPr>
      <w:sz w:val="24"/>
      <w:szCs w:val="16"/>
    </w:rPr>
  </w:style>
  <w:style w:type="paragraph" w:customStyle="1" w:styleId="Pa7">
    <w:name w:val="Pa7"/>
    <w:basedOn w:val="Normalny"/>
    <w:next w:val="Normalny"/>
    <w:rsid w:val="00276C80"/>
    <w:pPr>
      <w:autoSpaceDE w:val="0"/>
      <w:autoSpaceDN w:val="0"/>
      <w:adjustRightInd w:val="0"/>
      <w:spacing w:line="260" w:lineRule="atLeast"/>
    </w:pPr>
    <w:rPr>
      <w:rFonts w:ascii="PTXVQE+FuturaTEE-Book" w:hAnsi="PTXVQE+FuturaTEE-Book"/>
      <w:szCs w:val="24"/>
    </w:rPr>
  </w:style>
  <w:style w:type="character" w:customStyle="1" w:styleId="A7">
    <w:name w:val="A7"/>
    <w:rsid w:val="00276C80"/>
    <w:rPr>
      <w:color w:val="000000"/>
      <w:sz w:val="15"/>
      <w:szCs w:val="15"/>
    </w:rPr>
  </w:style>
  <w:style w:type="paragraph" w:customStyle="1" w:styleId="Pa2">
    <w:name w:val="Pa2"/>
    <w:basedOn w:val="Normalny"/>
    <w:next w:val="Normalny"/>
    <w:rsid w:val="00276C80"/>
    <w:pPr>
      <w:autoSpaceDE w:val="0"/>
      <w:autoSpaceDN w:val="0"/>
      <w:adjustRightInd w:val="0"/>
      <w:spacing w:line="260" w:lineRule="atLeast"/>
    </w:pPr>
    <w:rPr>
      <w:rFonts w:ascii="PTXVQE+FuturaTEE-Book" w:hAnsi="PTXVQE+FuturaTEE-Book"/>
      <w:szCs w:val="24"/>
    </w:rPr>
  </w:style>
  <w:style w:type="paragraph" w:customStyle="1" w:styleId="Tekst">
    <w:name w:val="– Tekst"/>
    <w:basedOn w:val="Tekst0"/>
    <w:rsid w:val="00276C80"/>
    <w:pPr>
      <w:numPr>
        <w:numId w:val="2"/>
      </w:numPr>
    </w:pPr>
  </w:style>
  <w:style w:type="character" w:styleId="UyteHipercze">
    <w:name w:val="FollowedHyperlink"/>
    <w:semiHidden/>
    <w:rsid w:val="00276C80"/>
    <w:rPr>
      <w:color w:val="800080"/>
      <w:u w:val="single"/>
    </w:rPr>
  </w:style>
  <w:style w:type="paragraph" w:customStyle="1" w:styleId="Tekstpodstawowywcity31">
    <w:name w:val="Tekst podstawowy wcięty 31"/>
    <w:basedOn w:val="Normalny"/>
    <w:rsid w:val="00276C80"/>
    <w:pPr>
      <w:suppressAutoHyphens/>
      <w:ind w:firstLine="360"/>
    </w:pPr>
    <w:rPr>
      <w:rFonts w:ascii="Arial" w:hAnsi="Arial"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276C80"/>
    <w:pPr>
      <w:suppressAutoHyphens/>
    </w:pPr>
    <w:rPr>
      <w:rFonts w:ascii="Arial" w:hAnsi="Arial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76C80"/>
    <w:pPr>
      <w:suppressAutoHyphens/>
      <w:ind w:left="480"/>
    </w:pPr>
    <w:rPr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276C80"/>
    <w:pPr>
      <w:suppressAutoHyphens/>
      <w:ind w:left="240"/>
    </w:pPr>
    <w:rPr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76C80"/>
    <w:pPr>
      <w:suppressAutoHyphens/>
    </w:pPr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BC2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B1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03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50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B516B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5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421EC-D165-46A8-AE16-BD9A8F16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Kaźmierczak, Samolewska Architekci s.c.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Samolewska</dc:creator>
  <cp:lastModifiedBy>SPP_11</cp:lastModifiedBy>
  <cp:revision>5</cp:revision>
  <cp:lastPrinted>2024-08-30T08:52:00Z</cp:lastPrinted>
  <dcterms:created xsi:type="dcterms:W3CDTF">2024-05-18T19:50:00Z</dcterms:created>
  <dcterms:modified xsi:type="dcterms:W3CDTF">2024-08-30T08:52:00Z</dcterms:modified>
</cp:coreProperties>
</file>