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7FED3" w14:textId="020C6B92" w:rsidR="00CF256B" w:rsidRPr="00077170" w:rsidRDefault="00964346" w:rsidP="00077170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077170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077170">
      <w:pPr>
        <w:jc w:val="center"/>
        <w:rPr>
          <w:rFonts w:ascii="Poppins" w:hAnsi="Poppins" w:cs="Poppins"/>
          <w:b/>
          <w:sz w:val="20"/>
        </w:rPr>
      </w:pPr>
    </w:p>
    <w:p w14:paraId="2A6B4382" w14:textId="191F4248" w:rsidR="00142CA2" w:rsidRPr="00077170" w:rsidRDefault="00142CA2" w:rsidP="00077170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51D24C4B" w14:textId="77777777" w:rsidR="00BB571F" w:rsidRPr="00077170" w:rsidRDefault="00BB571F" w:rsidP="00077170">
      <w:pPr>
        <w:tabs>
          <w:tab w:val="left" w:pos="426"/>
        </w:tabs>
        <w:suppressAutoHyphens w:val="0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091181DA" w14:textId="77777777" w:rsidR="008E5AC5" w:rsidRPr="008E5AC5" w:rsidRDefault="008E5AC5" w:rsidP="008E5AC5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8E5AC5">
        <w:rPr>
          <w:rFonts w:ascii="Poppins" w:hAnsi="Poppins" w:cs="Poppins"/>
          <w:b/>
          <w:sz w:val="20"/>
          <w:lang w:eastAsia="pl-PL"/>
        </w:rPr>
        <w:t>Dostawa i montaż instalacji fotowoltaicznej i pompy ciepła dla budynku przy</w:t>
      </w:r>
    </w:p>
    <w:p w14:paraId="7FAF4FD3" w14:textId="36C9A796" w:rsidR="008E5AC5" w:rsidRPr="008E5AC5" w:rsidRDefault="008E5AC5" w:rsidP="008E5AC5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8E5AC5">
        <w:rPr>
          <w:rFonts w:ascii="Poppins" w:hAnsi="Poppins" w:cs="Poppins"/>
          <w:b/>
          <w:sz w:val="20"/>
          <w:lang w:eastAsia="pl-PL"/>
        </w:rPr>
        <w:t>ul. Bujoczka 12 w Rudzie Śląskiej realizowana w ramach projektu pn. Poprawa efektywności energetycznej poprzez zastosowanie OZE w budynkach komunalnych</w:t>
      </w:r>
    </w:p>
    <w:p w14:paraId="077376C9" w14:textId="0396445F" w:rsidR="005D1FBD" w:rsidRDefault="008E5AC5" w:rsidP="008E5AC5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8E5AC5">
        <w:rPr>
          <w:rFonts w:ascii="Poppins" w:hAnsi="Poppins" w:cs="Poppins"/>
          <w:b/>
          <w:sz w:val="20"/>
          <w:lang w:eastAsia="pl-PL"/>
        </w:rPr>
        <w:t>w Rudzie Śląskiej (GZM)</w:t>
      </w:r>
    </w:p>
    <w:p w14:paraId="302EF246" w14:textId="77777777" w:rsidR="008E5AC5" w:rsidRDefault="008E5AC5" w:rsidP="008E5AC5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</w:p>
    <w:p w14:paraId="4F9AA26D" w14:textId="4062F3A5" w:rsidR="00154090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b/>
          <w:sz w:val="20"/>
          <w:lang w:eastAsia="pl-PL"/>
        </w:rPr>
      </w:pPr>
      <w:r w:rsidRPr="007D226F">
        <w:rPr>
          <w:rFonts w:ascii="Poppins" w:hAnsi="Poppins" w:cs="Poppins"/>
          <w:b/>
          <w:sz w:val="20"/>
          <w:lang w:eastAsia="pl-PL"/>
        </w:rPr>
        <w:t>znak sprawy  TIR/</w:t>
      </w:r>
      <w:r w:rsidR="008E5AC5">
        <w:rPr>
          <w:rFonts w:ascii="Poppins" w:hAnsi="Poppins" w:cs="Poppins"/>
          <w:b/>
          <w:sz w:val="20"/>
          <w:lang w:eastAsia="pl-PL"/>
        </w:rPr>
        <w:t>11</w:t>
      </w:r>
      <w:r w:rsidRPr="007D226F">
        <w:rPr>
          <w:rFonts w:ascii="Poppins" w:hAnsi="Poppins" w:cs="Poppins"/>
          <w:b/>
          <w:sz w:val="20"/>
          <w:lang w:eastAsia="pl-PL"/>
        </w:rPr>
        <w:t>/</w:t>
      </w:r>
      <w:r w:rsidR="005D1FBD">
        <w:rPr>
          <w:rFonts w:ascii="Poppins" w:hAnsi="Poppins" w:cs="Poppins"/>
          <w:b/>
          <w:sz w:val="20"/>
          <w:lang w:eastAsia="pl-PL"/>
        </w:rPr>
        <w:t>D</w:t>
      </w:r>
      <w:r w:rsidRPr="007D226F">
        <w:rPr>
          <w:rFonts w:ascii="Poppins" w:hAnsi="Poppins" w:cs="Poppins"/>
          <w:b/>
          <w:sz w:val="20"/>
          <w:lang w:eastAsia="pl-PL"/>
        </w:rPr>
        <w:t>/TP/2024</w:t>
      </w:r>
    </w:p>
    <w:p w14:paraId="67984FEA" w14:textId="77777777" w:rsidR="007D226F" w:rsidRDefault="007D226F" w:rsidP="007D226F">
      <w:pPr>
        <w:tabs>
          <w:tab w:val="num" w:pos="851"/>
        </w:tabs>
        <w:suppressAutoHyphens w:val="0"/>
        <w:jc w:val="center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077170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077170">
      <w:pPr>
        <w:tabs>
          <w:tab w:val="num" w:pos="851"/>
        </w:tabs>
        <w:suppressAutoHyphens w:val="0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077170" w14:paraId="213C1FAE" w14:textId="77777777" w:rsidTr="00796039">
        <w:tc>
          <w:tcPr>
            <w:tcW w:w="4110" w:type="dxa"/>
          </w:tcPr>
          <w:p w14:paraId="11D2BD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796039">
        <w:tc>
          <w:tcPr>
            <w:tcW w:w="4110" w:type="dxa"/>
          </w:tcPr>
          <w:p w14:paraId="1A98245D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077170" w14:paraId="57345E8B" w14:textId="77777777" w:rsidTr="00796039">
        <w:tc>
          <w:tcPr>
            <w:tcW w:w="4110" w:type="dxa"/>
          </w:tcPr>
          <w:p w14:paraId="32F4C03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DD52A6">
        <w:trPr>
          <w:trHeight w:val="965"/>
        </w:trPr>
        <w:tc>
          <w:tcPr>
            <w:tcW w:w="4110" w:type="dxa"/>
          </w:tcPr>
          <w:p w14:paraId="25C2CD41" w14:textId="16C334C3" w:rsidR="00455EA2" w:rsidRPr="00077170" w:rsidRDefault="00455E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077170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077170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43BFB57" w14:textId="6DE5D622" w:rsidR="00940CD0" w:rsidRPr="00727D61" w:rsidRDefault="001A2BAC" w:rsidP="00727D61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C261C08" w14:textId="77777777" w:rsidR="00940CD0" w:rsidRPr="00077170" w:rsidRDefault="00940CD0" w:rsidP="00077170">
      <w:pPr>
        <w:ind w:left="360"/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0D0E6089" w14:textId="77777777" w:rsidR="00940CD0" w:rsidRPr="00077170" w:rsidRDefault="00940CD0" w:rsidP="00077170">
      <w:pPr>
        <w:ind w:left="360"/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077170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210DBEEF" w14:textId="77777777" w:rsidR="00940CD0" w:rsidRPr="00077170" w:rsidRDefault="00940CD0" w:rsidP="00077170">
      <w:pPr>
        <w:rPr>
          <w:rFonts w:ascii="Poppins" w:hAnsi="Poppins" w:cs="Poppins"/>
          <w:sz w:val="20"/>
        </w:rPr>
      </w:pPr>
    </w:p>
    <w:p w14:paraId="276294B8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077170">
      <w:pPr>
        <w:tabs>
          <w:tab w:val="left" w:pos="426"/>
        </w:tabs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077170">
      <w:pPr>
        <w:ind w:left="705" w:right="28" w:hanging="705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077170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2EE122DA" w14:textId="77777777" w:rsidR="00940CD0" w:rsidRPr="00077170" w:rsidRDefault="00940CD0" w:rsidP="00077170">
      <w:pPr>
        <w:jc w:val="both"/>
        <w:rPr>
          <w:rFonts w:ascii="Poppins" w:hAnsi="Poppins" w:cs="Poppins"/>
          <w:b/>
          <w:sz w:val="20"/>
          <w:u w:val="single"/>
        </w:rPr>
      </w:pPr>
    </w:p>
    <w:p w14:paraId="352B8F56" w14:textId="6069F1D9" w:rsidR="00DD52A6" w:rsidRPr="00DD52A6" w:rsidRDefault="00940CD0" w:rsidP="00077170">
      <w:pPr>
        <w:jc w:val="both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Deklaruję:</w:t>
      </w:r>
    </w:p>
    <w:p w14:paraId="3CFDF010" w14:textId="156EE97D" w:rsidR="005D1FBD" w:rsidRPr="005D1FBD" w:rsidRDefault="005D1FBD" w:rsidP="005D1FBD">
      <w:pPr>
        <w:numPr>
          <w:ilvl w:val="0"/>
          <w:numId w:val="18"/>
        </w:numPr>
        <w:suppressAutoHyphens w:val="0"/>
        <w:rPr>
          <w:rFonts w:ascii="Poppins" w:hAnsi="Poppins" w:cs="Poppins"/>
          <w:sz w:val="20"/>
        </w:rPr>
      </w:pPr>
      <w:r w:rsidRPr="005D1FBD">
        <w:rPr>
          <w:rFonts w:ascii="Poppins" w:hAnsi="Poppins" w:cs="Poppins"/>
          <w:sz w:val="20"/>
        </w:rPr>
        <w:t xml:space="preserve">okres udzielonej gwarancji i rękojmi na przedmiot umowy  (w miesiącach) – </w:t>
      </w:r>
      <w:r w:rsidRPr="005D1FBD">
        <w:rPr>
          <w:rFonts w:ascii="Poppins" w:hAnsi="Poppins" w:cs="Poppins"/>
          <w:sz w:val="20"/>
          <w:shd w:val="clear" w:color="auto" w:fill="D9D9D9" w:themeFill="background1" w:themeFillShade="D9"/>
        </w:rPr>
        <w:t>………………</w:t>
      </w:r>
      <w:r>
        <w:rPr>
          <w:rFonts w:ascii="Poppins" w:hAnsi="Poppins" w:cs="Poppins"/>
          <w:sz w:val="20"/>
          <w:shd w:val="clear" w:color="auto" w:fill="D9D9D9" w:themeFill="background1" w:themeFillShade="D9"/>
        </w:rPr>
        <w:t>.</w:t>
      </w:r>
      <w:r w:rsidRPr="005D1FBD">
        <w:rPr>
          <w:rFonts w:ascii="Poppins" w:hAnsi="Poppins" w:cs="Poppins"/>
          <w:sz w:val="20"/>
        </w:rPr>
        <w:t xml:space="preserve"> </w:t>
      </w:r>
    </w:p>
    <w:p w14:paraId="74EF5D5E" w14:textId="319C58D9" w:rsidR="005D1FBD" w:rsidRPr="005D1FBD" w:rsidRDefault="005D1FBD" w:rsidP="005D1FBD">
      <w:pPr>
        <w:numPr>
          <w:ilvl w:val="0"/>
          <w:numId w:val="18"/>
        </w:numPr>
        <w:suppressAutoHyphens w:val="0"/>
        <w:rPr>
          <w:rFonts w:ascii="Poppins" w:hAnsi="Poppins" w:cs="Poppins"/>
          <w:sz w:val="20"/>
        </w:rPr>
      </w:pPr>
      <w:r w:rsidRPr="005D1FBD">
        <w:rPr>
          <w:rFonts w:ascii="Poppins" w:hAnsi="Poppins" w:cs="Poppins"/>
          <w:sz w:val="20"/>
        </w:rPr>
        <w:t>okres udzielonej gwarancji producenta na panele fotowoltaiczne (w latach)-</w:t>
      </w:r>
      <w:r w:rsidRPr="005D1FBD">
        <w:rPr>
          <w:rFonts w:ascii="Poppins" w:hAnsi="Poppins" w:cs="Poppins"/>
          <w:sz w:val="20"/>
          <w:shd w:val="clear" w:color="auto" w:fill="D9D9D9" w:themeFill="background1" w:themeFillShade="D9"/>
        </w:rPr>
        <w:t>………………</w:t>
      </w:r>
    </w:p>
    <w:p w14:paraId="1DDDCAE6" w14:textId="30A9D5D0" w:rsidR="005D1FBD" w:rsidRPr="005D1FBD" w:rsidRDefault="005D1FBD" w:rsidP="005D1FBD">
      <w:pPr>
        <w:numPr>
          <w:ilvl w:val="0"/>
          <w:numId w:val="18"/>
        </w:numPr>
        <w:suppressAutoHyphens w:val="0"/>
        <w:rPr>
          <w:rFonts w:ascii="Poppins" w:hAnsi="Poppins" w:cs="Poppins"/>
          <w:sz w:val="20"/>
        </w:rPr>
      </w:pPr>
      <w:r w:rsidRPr="005D1FBD">
        <w:rPr>
          <w:rFonts w:ascii="Poppins" w:hAnsi="Poppins" w:cs="Poppins"/>
          <w:sz w:val="20"/>
        </w:rPr>
        <w:lastRenderedPageBreak/>
        <w:t xml:space="preserve"> okres udzielonej gwarancji producenta na inwerter (w  latach)</w:t>
      </w:r>
      <w:r>
        <w:rPr>
          <w:rFonts w:ascii="Poppins" w:hAnsi="Poppins" w:cs="Poppins"/>
          <w:sz w:val="20"/>
        </w:rPr>
        <w:t>-</w:t>
      </w:r>
      <w:r w:rsidRPr="005D1FBD">
        <w:rPr>
          <w:rFonts w:ascii="Poppins" w:hAnsi="Poppins" w:cs="Poppins"/>
          <w:sz w:val="20"/>
          <w:shd w:val="clear" w:color="auto" w:fill="D9D9D9" w:themeFill="background1" w:themeFillShade="D9"/>
        </w:rPr>
        <w:t>……………………………………………</w:t>
      </w:r>
      <w:r w:rsidRPr="005D1FBD">
        <w:rPr>
          <w:rFonts w:ascii="Poppins" w:hAnsi="Poppins" w:cs="Poppins"/>
          <w:sz w:val="20"/>
        </w:rPr>
        <w:t xml:space="preserve"> </w:t>
      </w:r>
    </w:p>
    <w:p w14:paraId="53B02253" w14:textId="43A7D0D9" w:rsidR="005D1FBD" w:rsidRPr="008E5AC5" w:rsidRDefault="005D1FBD" w:rsidP="005D1FBD">
      <w:pPr>
        <w:numPr>
          <w:ilvl w:val="0"/>
          <w:numId w:val="18"/>
        </w:numPr>
        <w:suppressAutoHyphens w:val="0"/>
        <w:rPr>
          <w:rFonts w:ascii="Poppins" w:hAnsi="Poppins" w:cs="Poppins"/>
          <w:sz w:val="20"/>
        </w:rPr>
      </w:pPr>
      <w:r w:rsidRPr="005D1FBD">
        <w:rPr>
          <w:rFonts w:ascii="Poppins" w:hAnsi="Poppins" w:cs="Poppins"/>
          <w:sz w:val="20"/>
        </w:rPr>
        <w:t>okres udzielonej gwarancji producenta na baterię (w latach)</w:t>
      </w:r>
      <w:r>
        <w:rPr>
          <w:rFonts w:ascii="Poppins" w:hAnsi="Poppins" w:cs="Poppins"/>
          <w:sz w:val="20"/>
        </w:rPr>
        <w:t>-</w:t>
      </w:r>
      <w:r w:rsidRPr="005D1FBD">
        <w:rPr>
          <w:rFonts w:ascii="Poppins" w:hAnsi="Poppins" w:cs="Poppins"/>
          <w:sz w:val="20"/>
          <w:shd w:val="clear" w:color="auto" w:fill="D9D9D9" w:themeFill="background1" w:themeFillShade="D9"/>
        </w:rPr>
        <w:t>………………………………………………..</w:t>
      </w:r>
    </w:p>
    <w:p w14:paraId="734521A1" w14:textId="493AB330" w:rsidR="008E5AC5" w:rsidRPr="008E5AC5" w:rsidRDefault="008E5AC5" w:rsidP="008E5AC5">
      <w:pPr>
        <w:numPr>
          <w:ilvl w:val="0"/>
          <w:numId w:val="18"/>
        </w:numPr>
        <w:suppressAutoHyphens w:val="0"/>
        <w:rPr>
          <w:rFonts w:ascii="Poppins" w:hAnsi="Poppins" w:cs="Poppins"/>
          <w:sz w:val="20"/>
        </w:rPr>
      </w:pPr>
      <w:r w:rsidRPr="005D1FBD">
        <w:rPr>
          <w:rFonts w:ascii="Poppins" w:hAnsi="Poppins" w:cs="Poppins"/>
          <w:sz w:val="20"/>
        </w:rPr>
        <w:t xml:space="preserve">okres udzielonej gwarancji producenta na </w:t>
      </w:r>
      <w:r>
        <w:rPr>
          <w:rFonts w:ascii="Poppins" w:hAnsi="Poppins" w:cs="Poppins"/>
          <w:sz w:val="20"/>
        </w:rPr>
        <w:t>pompę ciepła</w:t>
      </w:r>
      <w:r w:rsidRPr="005D1FBD">
        <w:rPr>
          <w:rFonts w:ascii="Poppins" w:hAnsi="Poppins" w:cs="Poppins"/>
          <w:sz w:val="20"/>
        </w:rPr>
        <w:t xml:space="preserve"> (w latach)</w:t>
      </w:r>
      <w:r>
        <w:rPr>
          <w:rFonts w:ascii="Poppins" w:hAnsi="Poppins" w:cs="Poppins"/>
          <w:sz w:val="20"/>
        </w:rPr>
        <w:t>-</w:t>
      </w:r>
      <w:r w:rsidRPr="005D1FBD">
        <w:rPr>
          <w:rFonts w:ascii="Poppins" w:hAnsi="Poppins" w:cs="Poppins"/>
          <w:sz w:val="20"/>
          <w:shd w:val="clear" w:color="auto" w:fill="D9D9D9" w:themeFill="background1" w:themeFillShade="D9"/>
        </w:rPr>
        <w:t>…………………………………</w:t>
      </w:r>
    </w:p>
    <w:p w14:paraId="6EE4B31A" w14:textId="3B9E6DF9" w:rsidR="00DD52A6" w:rsidRDefault="00E028B0" w:rsidP="00041B50">
      <w:pPr>
        <w:pStyle w:val="Akapitzlist"/>
        <w:ind w:left="709"/>
        <w:jc w:val="both"/>
        <w:rPr>
          <w:rFonts w:ascii="Poppins" w:hAnsi="Poppins" w:cs="Poppins"/>
          <w:sz w:val="16"/>
          <w:szCs w:val="16"/>
        </w:rPr>
      </w:pPr>
      <w:r w:rsidRPr="00041B50">
        <w:rPr>
          <w:rFonts w:ascii="Poppins" w:hAnsi="Poppins" w:cs="Poppins"/>
          <w:sz w:val="16"/>
          <w:szCs w:val="16"/>
        </w:rPr>
        <w:t>*</w:t>
      </w:r>
      <w:r w:rsidRPr="00041B50">
        <w:rPr>
          <w:sz w:val="16"/>
          <w:szCs w:val="16"/>
        </w:rPr>
        <w:t xml:space="preserve"> </w:t>
      </w:r>
      <w:r w:rsidRPr="00041B50">
        <w:rPr>
          <w:rFonts w:ascii="Poppins" w:hAnsi="Poppins" w:cs="Poppins"/>
          <w:sz w:val="16"/>
          <w:szCs w:val="16"/>
        </w:rPr>
        <w:t>w</w:t>
      </w:r>
      <w:r w:rsidR="00343B5E" w:rsidRPr="00041B50">
        <w:rPr>
          <w:rFonts w:ascii="Poppins" w:hAnsi="Poppins" w:cs="Poppins"/>
          <w:sz w:val="16"/>
          <w:szCs w:val="16"/>
        </w:rPr>
        <w:t>pisać</w:t>
      </w:r>
      <w:r w:rsidRPr="00041B50">
        <w:rPr>
          <w:rFonts w:ascii="Poppins" w:hAnsi="Poppins" w:cs="Poppins"/>
          <w:sz w:val="16"/>
          <w:szCs w:val="16"/>
        </w:rPr>
        <w:t xml:space="preserve"> deklarowaną opcję</w:t>
      </w:r>
    </w:p>
    <w:p w14:paraId="39F6516A" w14:textId="77777777" w:rsidR="00154090" w:rsidRPr="005D1FBD" w:rsidRDefault="00154090" w:rsidP="005D1FBD">
      <w:pPr>
        <w:jc w:val="both"/>
        <w:rPr>
          <w:rFonts w:ascii="Poppins" w:hAnsi="Poppins" w:cs="Poppins"/>
        </w:rPr>
      </w:pPr>
    </w:p>
    <w:p w14:paraId="14484829" w14:textId="7BFB1A21" w:rsidR="00041B50" w:rsidRPr="00041B50" w:rsidRDefault="00041B50" w:rsidP="00041B50">
      <w:pPr>
        <w:pStyle w:val="Akapitzlist"/>
        <w:numPr>
          <w:ilvl w:val="0"/>
          <w:numId w:val="18"/>
        </w:numPr>
        <w:ind w:left="709"/>
        <w:jc w:val="both"/>
        <w:rPr>
          <w:rFonts w:ascii="Poppins" w:hAnsi="Poppins" w:cs="Poppins"/>
        </w:rPr>
      </w:pPr>
      <w:r w:rsidRPr="00041B50">
        <w:rPr>
          <w:rFonts w:ascii="Poppins" w:hAnsi="Poppins" w:cs="Poppins"/>
        </w:rPr>
        <w:t xml:space="preserve">Warunki płatności: faktury miesięczne/ jedna faktura  </w:t>
      </w:r>
      <w:r w:rsidRPr="005D1FBD">
        <w:rPr>
          <w:rFonts w:ascii="Poppins" w:hAnsi="Poppins" w:cs="Poppins"/>
          <w:shd w:val="clear" w:color="auto" w:fill="D9D9D9" w:themeFill="background1" w:themeFillShade="D9"/>
        </w:rPr>
        <w:t>……………………………………..</w:t>
      </w:r>
    </w:p>
    <w:p w14:paraId="3404FF53" w14:textId="2E5CB375" w:rsidR="00041B50" w:rsidRPr="00041B50" w:rsidRDefault="00041B50" w:rsidP="00041B50">
      <w:pPr>
        <w:pStyle w:val="Akapitzlist"/>
        <w:ind w:left="709"/>
        <w:jc w:val="both"/>
        <w:rPr>
          <w:rFonts w:ascii="Poppins" w:hAnsi="Poppins" w:cs="Poppins"/>
          <w:sz w:val="16"/>
          <w:szCs w:val="16"/>
        </w:rPr>
      </w:pPr>
      <w:r w:rsidRPr="00041B50">
        <w:rPr>
          <w:rFonts w:ascii="Poppins" w:hAnsi="Poppins" w:cs="Poppins"/>
          <w:sz w:val="16"/>
          <w:szCs w:val="16"/>
        </w:rPr>
        <w:t xml:space="preserve">*Zaznaczyć wybrane lub wypełnić pole wybraną opcją. </w:t>
      </w:r>
    </w:p>
    <w:p w14:paraId="3A0064DF" w14:textId="77777777" w:rsidR="00041B50" w:rsidRPr="00E028B0" w:rsidRDefault="00041B50" w:rsidP="00DD52A6">
      <w:pPr>
        <w:pStyle w:val="Akapitzlist"/>
        <w:ind w:left="1080"/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077170">
      <w:pPr>
        <w:numPr>
          <w:ilvl w:val="0"/>
          <w:numId w:val="13"/>
        </w:numPr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077170">
      <w:pPr>
        <w:numPr>
          <w:ilvl w:val="0"/>
          <w:numId w:val="14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077170">
      <w:pPr>
        <w:suppressAutoHyphens w:val="0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077170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077170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335A96FA" w14:textId="1F2F192B" w:rsidR="00142CA2" w:rsidRPr="00077170" w:rsidRDefault="00142CA2" w:rsidP="00077170">
      <w:pPr>
        <w:numPr>
          <w:ilvl w:val="0"/>
          <w:numId w:val="15"/>
        </w:numPr>
        <w:suppressAutoHyphens w:val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</w:p>
    <w:p w14:paraId="6CE55465" w14:textId="77777777" w:rsidR="003F45C0" w:rsidRPr="00077170" w:rsidRDefault="003F45C0" w:rsidP="00077170">
      <w:pPr>
        <w:suppressAutoHyphens w:val="0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077170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077170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077170">
      <w:pPr>
        <w:pStyle w:val="Akapitzlist"/>
        <w:ind w:left="108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077170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077170">
      <w:pPr>
        <w:tabs>
          <w:tab w:val="left" w:pos="426"/>
        </w:tabs>
        <w:suppressAutoHyphens w:val="0"/>
        <w:ind w:left="36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077170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077170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637F033B" w14:textId="1F197C8D" w:rsidR="00077170" w:rsidRPr="00077170" w:rsidRDefault="005D1FBD" w:rsidP="005D1FBD">
      <w:pPr>
        <w:jc w:val="both"/>
        <w:rPr>
          <w:rFonts w:ascii="Poppins" w:hAnsi="Poppins" w:cs="Poppins"/>
          <w:b/>
          <w:sz w:val="20"/>
          <w:lang w:eastAsia="pl-PL"/>
        </w:rPr>
      </w:pPr>
      <w:r>
        <w:rPr>
          <w:rFonts w:ascii="Poppins" w:hAnsi="Poppins" w:cs="Poppins"/>
          <w:b/>
          <w:sz w:val="20"/>
          <w:lang w:eastAsia="pl-PL"/>
        </w:rPr>
        <w:t xml:space="preserve">5.    </w:t>
      </w:r>
      <w:r w:rsidR="00142CA2"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="00142CA2"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077170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34C7D740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65838C5F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4CBEC583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077170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455EA2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8E5AC5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843" w:left="1134" w:header="120" w:footer="544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4082B34F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F208D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41B50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54090"/>
    <w:rsid w:val="00195442"/>
    <w:rsid w:val="00197ACA"/>
    <w:rsid w:val="001A2BAC"/>
    <w:rsid w:val="002036B7"/>
    <w:rsid w:val="00215277"/>
    <w:rsid w:val="00215D1F"/>
    <w:rsid w:val="00216B54"/>
    <w:rsid w:val="00226549"/>
    <w:rsid w:val="0023027C"/>
    <w:rsid w:val="002311B9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48A8"/>
    <w:rsid w:val="0033651F"/>
    <w:rsid w:val="00343B5E"/>
    <w:rsid w:val="00346F75"/>
    <w:rsid w:val="0036044C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55EA2"/>
    <w:rsid w:val="00463C5B"/>
    <w:rsid w:val="00466838"/>
    <w:rsid w:val="004733D3"/>
    <w:rsid w:val="00482C1E"/>
    <w:rsid w:val="004A17CF"/>
    <w:rsid w:val="004B43B1"/>
    <w:rsid w:val="00522AB1"/>
    <w:rsid w:val="00524574"/>
    <w:rsid w:val="005247F3"/>
    <w:rsid w:val="0052509A"/>
    <w:rsid w:val="0054652E"/>
    <w:rsid w:val="00553F2D"/>
    <w:rsid w:val="00560076"/>
    <w:rsid w:val="00562A0D"/>
    <w:rsid w:val="0058172B"/>
    <w:rsid w:val="0059207B"/>
    <w:rsid w:val="005B3165"/>
    <w:rsid w:val="005B4A28"/>
    <w:rsid w:val="005D1FBD"/>
    <w:rsid w:val="00603632"/>
    <w:rsid w:val="00607F0E"/>
    <w:rsid w:val="00624A47"/>
    <w:rsid w:val="00660268"/>
    <w:rsid w:val="006C1851"/>
    <w:rsid w:val="006C4DB0"/>
    <w:rsid w:val="006D74C3"/>
    <w:rsid w:val="00706E3A"/>
    <w:rsid w:val="007133DB"/>
    <w:rsid w:val="00713A13"/>
    <w:rsid w:val="0072428E"/>
    <w:rsid w:val="00727D61"/>
    <w:rsid w:val="007559D5"/>
    <w:rsid w:val="00771A69"/>
    <w:rsid w:val="00792C29"/>
    <w:rsid w:val="007B652F"/>
    <w:rsid w:val="007B7FC8"/>
    <w:rsid w:val="007D226F"/>
    <w:rsid w:val="00832B1C"/>
    <w:rsid w:val="008425AA"/>
    <w:rsid w:val="0084336D"/>
    <w:rsid w:val="0085322D"/>
    <w:rsid w:val="0088575A"/>
    <w:rsid w:val="00896C52"/>
    <w:rsid w:val="00897AC6"/>
    <w:rsid w:val="008A0435"/>
    <w:rsid w:val="008E5AC5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66934"/>
    <w:rsid w:val="00D75FC1"/>
    <w:rsid w:val="00D852A2"/>
    <w:rsid w:val="00D909B2"/>
    <w:rsid w:val="00DC3CF3"/>
    <w:rsid w:val="00DC4D97"/>
    <w:rsid w:val="00DC6A29"/>
    <w:rsid w:val="00DD1881"/>
    <w:rsid w:val="00DD52A6"/>
    <w:rsid w:val="00DD59C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2024-06-24T11:57:00Z</cp:lastPrinted>
  <dcterms:created xsi:type="dcterms:W3CDTF">2024-06-24T11:58:00Z</dcterms:created>
  <dcterms:modified xsi:type="dcterms:W3CDTF">2024-06-24T11:58:00Z</dcterms:modified>
</cp:coreProperties>
</file>