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68643357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151B6F">
        <w:rPr>
          <w:rFonts w:eastAsia="Calibri" w:cs="Times New Roman"/>
          <w:b/>
          <w:kern w:val="2"/>
          <w:lang w:eastAsia="zh-CN"/>
        </w:rPr>
        <w:t xml:space="preserve"> 152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42AE84C5" w14:textId="77777777" w:rsidR="00151B6F" w:rsidRPr="00151B6F" w:rsidRDefault="00F52B38" w:rsidP="00151B6F">
      <w:pPr>
        <w:autoSpaceDE w:val="0"/>
        <w:autoSpaceDN w:val="0"/>
        <w:spacing w:after="0"/>
        <w:jc w:val="center"/>
        <w:rPr>
          <w:rFonts w:ascii="Calibri" w:hAnsi="Calibri" w:cs="Calibri"/>
          <w:b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151B6F" w:rsidRPr="00151B6F">
        <w:rPr>
          <w:rFonts w:ascii="Calibri" w:hAnsi="Calibri" w:cs="Calibri"/>
          <w:b/>
        </w:rPr>
        <w:t xml:space="preserve">Dostawa Sevoflurane, Kaspofunginu, Anidulafunginu oraz hormonu tyreotropowego </w:t>
      </w:r>
    </w:p>
    <w:p w14:paraId="5A2BE81F" w14:textId="3C284AA4" w:rsidR="00683AFF" w:rsidRPr="00F52B38" w:rsidRDefault="00151B6F" w:rsidP="00151B6F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151B6F">
        <w:rPr>
          <w:rFonts w:ascii="Calibri" w:hAnsi="Calibri" w:cs="Calibri"/>
          <w:b/>
        </w:rPr>
        <w:t>na potrzeby COZL</w:t>
      </w:r>
      <w:r w:rsidR="00F52B38"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43A18AC6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151B6F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COZL/DZP/MBK/3411/PN- 152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B30773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AD38837" w14:textId="77777777" w:rsidR="00B30773" w:rsidRPr="00A84371" w:rsidRDefault="00B30773" w:rsidP="00B30773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03B51508" w:rsidR="00766FD3" w:rsidRPr="00B30773" w:rsidRDefault="0018553D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1 - </w:t>
      </w:r>
      <w:r w:rsidR="00151B6F" w:rsidRPr="00151B6F">
        <w:rPr>
          <w:rFonts w:ascii="Calibri" w:hAnsi="Calibri" w:cs="Calibri"/>
          <w:b/>
        </w:rPr>
        <w:t>Sevoflurane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1E0CE63D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B50EB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3A5012C4" w14:textId="77777777" w:rsidR="00021F01" w:rsidRDefault="00021F0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82C3E32" w14:textId="26A11769" w:rsidR="00DB50EB" w:rsidRPr="00B30773" w:rsidRDefault="0018553D" w:rsidP="00DB50E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2 - </w:t>
      </w:r>
      <w:r w:rsidR="00151B6F" w:rsidRPr="00151B6F">
        <w:rPr>
          <w:rFonts w:ascii="Calibri" w:hAnsi="Calibri" w:cs="Calibri"/>
          <w:b/>
        </w:rPr>
        <w:t>Kaspofunginu, Anidulafunginu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DB50EB" w:rsidRPr="002D493B" w14:paraId="6223B39C" w14:textId="77777777" w:rsidTr="00E868E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45AD491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B996E54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82A7A6F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A7E026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34ED3E4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EAE4316" w14:textId="27692288" w:rsidR="00DB50EB" w:rsidRDefault="00DB50EB" w:rsidP="00DB50E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E506D8C" w14:textId="77777777" w:rsidR="00DB50EB" w:rsidRDefault="00DB50EB" w:rsidP="00DB50E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3990DA0" w14:textId="22DB7DD5" w:rsidR="00AD012A" w:rsidRPr="0018553D" w:rsidRDefault="0018553D" w:rsidP="0018553D">
      <w:pPr>
        <w:pStyle w:val="Akapitzlist"/>
        <w:spacing w:after="0"/>
        <w:ind w:left="0"/>
        <w:jc w:val="both"/>
        <w:rPr>
          <w:rFonts w:cs="Calibri"/>
        </w:rPr>
      </w:pPr>
      <w:r>
        <w:rPr>
          <w:rFonts w:eastAsia="Calibri" w:cs="Times New Roman"/>
          <w:b/>
          <w:kern w:val="2"/>
          <w:lang w:eastAsia="zh-CN"/>
        </w:rPr>
        <w:t>Część 3 –</w:t>
      </w:r>
      <w:r w:rsidRPr="0018553D">
        <w:rPr>
          <w:rFonts w:eastAsia="Calibri" w:cs="Times New Roman"/>
          <w:b/>
          <w:kern w:val="2"/>
          <w:lang w:eastAsia="zh-CN"/>
        </w:rPr>
        <w:t xml:space="preserve"> </w:t>
      </w:r>
      <w:r w:rsidR="00151B6F">
        <w:rPr>
          <w:rFonts w:cs="Calibri"/>
          <w:b/>
        </w:rPr>
        <w:t>Hormon tyreotropowy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D012A" w:rsidRPr="002D493B" w14:paraId="6CD8DC49" w14:textId="77777777" w:rsidTr="003F07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1AC9548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4E7C30C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A327FAC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58BAEF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D08274E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687CD96" w14:textId="3D517438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bookmarkStart w:id="1" w:name="_GoBack"/>
      <w:bookmarkEnd w:id="1"/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4AFF9" w14:textId="77777777" w:rsidR="00F17B51" w:rsidRDefault="00F17B51" w:rsidP="00EF4A33">
      <w:pPr>
        <w:spacing w:after="0" w:line="240" w:lineRule="auto"/>
      </w:pPr>
      <w:r>
        <w:separator/>
      </w:r>
    </w:p>
  </w:endnote>
  <w:endnote w:type="continuationSeparator" w:id="0">
    <w:p w14:paraId="2626EB9F" w14:textId="77777777" w:rsidR="00F17B51" w:rsidRDefault="00F17B5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C1F">
          <w:rPr>
            <w:noProof/>
          </w:rPr>
          <w:t>1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A9768" w14:textId="77777777" w:rsidR="00F17B51" w:rsidRDefault="00F17B51" w:rsidP="00EF4A33">
      <w:pPr>
        <w:spacing w:after="0" w:line="240" w:lineRule="auto"/>
      </w:pPr>
      <w:r>
        <w:separator/>
      </w:r>
    </w:p>
  </w:footnote>
  <w:footnote w:type="continuationSeparator" w:id="0">
    <w:p w14:paraId="15CFD737" w14:textId="77777777" w:rsidR="00F17B51" w:rsidRDefault="00F17B51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66402"/>
    <w:rsid w:val="00076FE7"/>
    <w:rsid w:val="00082E51"/>
    <w:rsid w:val="00085752"/>
    <w:rsid w:val="00085B5B"/>
    <w:rsid w:val="00085E90"/>
    <w:rsid w:val="000921F7"/>
    <w:rsid w:val="000C48C3"/>
    <w:rsid w:val="000C77C3"/>
    <w:rsid w:val="000C7F3C"/>
    <w:rsid w:val="000E026B"/>
    <w:rsid w:val="000E732D"/>
    <w:rsid w:val="000E75A4"/>
    <w:rsid w:val="00101BB9"/>
    <w:rsid w:val="0010459E"/>
    <w:rsid w:val="00151B6F"/>
    <w:rsid w:val="00163840"/>
    <w:rsid w:val="0018553D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505991"/>
    <w:rsid w:val="00517104"/>
    <w:rsid w:val="005427F4"/>
    <w:rsid w:val="00543DF3"/>
    <w:rsid w:val="00546AD9"/>
    <w:rsid w:val="005512DD"/>
    <w:rsid w:val="005906DB"/>
    <w:rsid w:val="00596AF3"/>
    <w:rsid w:val="005B33D6"/>
    <w:rsid w:val="005D1FDE"/>
    <w:rsid w:val="005D5CFF"/>
    <w:rsid w:val="005E2F5F"/>
    <w:rsid w:val="00622688"/>
    <w:rsid w:val="00625591"/>
    <w:rsid w:val="00642DB4"/>
    <w:rsid w:val="00645DD3"/>
    <w:rsid w:val="00674466"/>
    <w:rsid w:val="00683AFF"/>
    <w:rsid w:val="00697057"/>
    <w:rsid w:val="006B775F"/>
    <w:rsid w:val="006C09FD"/>
    <w:rsid w:val="006D0D52"/>
    <w:rsid w:val="006E3284"/>
    <w:rsid w:val="006F296D"/>
    <w:rsid w:val="00701AA0"/>
    <w:rsid w:val="007137B9"/>
    <w:rsid w:val="00720C92"/>
    <w:rsid w:val="0072712C"/>
    <w:rsid w:val="00731B29"/>
    <w:rsid w:val="00741BFC"/>
    <w:rsid w:val="00766FD3"/>
    <w:rsid w:val="0077012F"/>
    <w:rsid w:val="00795C1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A02377"/>
    <w:rsid w:val="00A065D1"/>
    <w:rsid w:val="00A70366"/>
    <w:rsid w:val="00A84371"/>
    <w:rsid w:val="00A93B75"/>
    <w:rsid w:val="00AB59FE"/>
    <w:rsid w:val="00AD012A"/>
    <w:rsid w:val="00AD4099"/>
    <w:rsid w:val="00AE5529"/>
    <w:rsid w:val="00AF79B0"/>
    <w:rsid w:val="00AF7E46"/>
    <w:rsid w:val="00B30773"/>
    <w:rsid w:val="00BA117F"/>
    <w:rsid w:val="00BA2E2A"/>
    <w:rsid w:val="00BB3895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49E3"/>
    <w:rsid w:val="00CD7B52"/>
    <w:rsid w:val="00D12C45"/>
    <w:rsid w:val="00D27673"/>
    <w:rsid w:val="00D53757"/>
    <w:rsid w:val="00D649B9"/>
    <w:rsid w:val="00DA3594"/>
    <w:rsid w:val="00DA7FE2"/>
    <w:rsid w:val="00DB50EB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D53F9"/>
    <w:rsid w:val="00EF4A33"/>
    <w:rsid w:val="00F17B51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133</cp:revision>
  <cp:lastPrinted>2024-10-28T08:06:00Z</cp:lastPrinted>
  <dcterms:created xsi:type="dcterms:W3CDTF">2021-01-30T18:42:00Z</dcterms:created>
  <dcterms:modified xsi:type="dcterms:W3CDTF">2024-10-28T08:06:00Z</dcterms:modified>
</cp:coreProperties>
</file>