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CBFCDC" w14:textId="099792B4" w:rsidR="00A87BEA" w:rsidRPr="00183840" w:rsidRDefault="00A87BEA" w:rsidP="00902890">
      <w:pPr>
        <w:pStyle w:val="western"/>
        <w:spacing w:before="0" w:after="0" w:line="276" w:lineRule="auto"/>
        <w:jc w:val="center"/>
        <w:rPr>
          <w:sz w:val="24"/>
          <w:szCs w:val="24"/>
        </w:rPr>
      </w:pPr>
      <w:r w:rsidRPr="00183840">
        <w:rPr>
          <w:b/>
          <w:bCs/>
          <w:sz w:val="24"/>
          <w:szCs w:val="24"/>
        </w:rPr>
        <w:t xml:space="preserve">UMOWA </w:t>
      </w:r>
      <w:r w:rsidR="00902890" w:rsidRPr="00183840">
        <w:rPr>
          <w:b/>
          <w:bCs/>
          <w:sz w:val="24"/>
          <w:szCs w:val="24"/>
        </w:rPr>
        <w:t>NR…..</w:t>
      </w:r>
    </w:p>
    <w:p w14:paraId="79B062C7" w14:textId="77777777" w:rsidR="00A87BEA" w:rsidRPr="00183840" w:rsidRDefault="00A87BEA" w:rsidP="00902890">
      <w:pPr>
        <w:spacing w:line="276" w:lineRule="auto"/>
        <w:rPr>
          <w:rFonts w:ascii="Arial" w:hAnsi="Arial" w:cs="Arial"/>
          <w:sz w:val="24"/>
          <w:szCs w:val="24"/>
        </w:rPr>
      </w:pPr>
    </w:p>
    <w:p w14:paraId="7ECA6AD8" w14:textId="77777777" w:rsidR="00A87BEA" w:rsidRPr="00183840" w:rsidRDefault="00A87BEA" w:rsidP="00902890">
      <w:pPr>
        <w:spacing w:line="276" w:lineRule="auto"/>
        <w:rPr>
          <w:rFonts w:ascii="Arial" w:hAnsi="Arial" w:cs="Arial"/>
          <w:sz w:val="24"/>
          <w:szCs w:val="24"/>
        </w:rPr>
      </w:pPr>
      <w:r w:rsidRPr="00183840">
        <w:rPr>
          <w:rFonts w:ascii="Arial" w:hAnsi="Arial" w:cs="Arial"/>
          <w:sz w:val="24"/>
          <w:szCs w:val="24"/>
        </w:rPr>
        <w:t>Zawarta w dniu ……………………… w Ryglicach, pomiędzy:</w:t>
      </w:r>
    </w:p>
    <w:p w14:paraId="3671D8BB" w14:textId="0975DA79" w:rsidR="00A87BEA" w:rsidRPr="00183840" w:rsidRDefault="00A87BEA" w:rsidP="00902890">
      <w:pPr>
        <w:spacing w:line="276" w:lineRule="auto"/>
        <w:rPr>
          <w:rFonts w:ascii="Arial" w:hAnsi="Arial" w:cs="Arial"/>
          <w:sz w:val="24"/>
          <w:szCs w:val="24"/>
        </w:rPr>
      </w:pPr>
      <w:r w:rsidRPr="00183840">
        <w:rPr>
          <w:rFonts w:ascii="Arial" w:hAnsi="Arial" w:cs="Arial"/>
          <w:bCs/>
          <w:sz w:val="24"/>
          <w:szCs w:val="24"/>
        </w:rPr>
        <w:t xml:space="preserve">Gminą Ryglice z siedzibą w Urzędzie Miejskim w Ryglicach, 33-160 Ryglice, </w:t>
      </w:r>
      <w:r w:rsidR="00F8354B" w:rsidRPr="00183840">
        <w:rPr>
          <w:rFonts w:ascii="Arial" w:hAnsi="Arial" w:cs="Arial"/>
          <w:bCs/>
          <w:sz w:val="24"/>
          <w:szCs w:val="24"/>
        </w:rPr>
        <w:t xml:space="preserve">          </w:t>
      </w:r>
      <w:r w:rsidRPr="00183840">
        <w:rPr>
          <w:rFonts w:ascii="Arial" w:hAnsi="Arial" w:cs="Arial"/>
          <w:bCs/>
          <w:sz w:val="24"/>
          <w:szCs w:val="24"/>
        </w:rPr>
        <w:t xml:space="preserve">ul. Rynek </w:t>
      </w:r>
      <w:r w:rsidR="00F8354B" w:rsidRPr="00183840">
        <w:rPr>
          <w:rFonts w:ascii="Arial" w:hAnsi="Arial" w:cs="Arial"/>
          <w:bCs/>
          <w:sz w:val="24"/>
          <w:szCs w:val="24"/>
        </w:rPr>
        <w:t xml:space="preserve">9, </w:t>
      </w:r>
      <w:r w:rsidRPr="00183840">
        <w:rPr>
          <w:rFonts w:ascii="Arial" w:hAnsi="Arial" w:cs="Arial"/>
          <w:bCs/>
          <w:sz w:val="24"/>
          <w:szCs w:val="24"/>
        </w:rPr>
        <w:t>NIP: 993-033-72-47</w:t>
      </w:r>
      <w:r w:rsidRPr="00183840">
        <w:rPr>
          <w:rFonts w:ascii="Arial" w:hAnsi="Arial" w:cs="Arial"/>
          <w:sz w:val="24"/>
          <w:szCs w:val="24"/>
        </w:rPr>
        <w:t xml:space="preserve">, </w:t>
      </w:r>
      <w:r w:rsidR="00712562" w:rsidRPr="00183840">
        <w:rPr>
          <w:rFonts w:ascii="Arial" w:hAnsi="Arial" w:cs="Arial"/>
          <w:sz w:val="24"/>
          <w:szCs w:val="24"/>
        </w:rPr>
        <w:t xml:space="preserve">Regon: 851660909, </w:t>
      </w:r>
      <w:r w:rsidRPr="00183840">
        <w:rPr>
          <w:rFonts w:ascii="Arial" w:hAnsi="Arial" w:cs="Arial"/>
          <w:sz w:val="24"/>
          <w:szCs w:val="24"/>
        </w:rPr>
        <w:t xml:space="preserve">zwaną w treści umowy „Zamawiającym” reprezentowaną przez ………………………………., przy kontrasygnacie …………………...…………………….. </w:t>
      </w:r>
    </w:p>
    <w:p w14:paraId="489445F1" w14:textId="77777777" w:rsidR="00A87BEA" w:rsidRPr="00183840" w:rsidRDefault="00A87BEA" w:rsidP="00902890">
      <w:pPr>
        <w:spacing w:line="276" w:lineRule="auto"/>
        <w:rPr>
          <w:rFonts w:ascii="Arial" w:hAnsi="Arial" w:cs="Arial"/>
          <w:sz w:val="24"/>
          <w:szCs w:val="24"/>
        </w:rPr>
      </w:pPr>
      <w:r w:rsidRPr="00183840">
        <w:rPr>
          <w:rFonts w:ascii="Arial" w:hAnsi="Arial" w:cs="Arial"/>
          <w:sz w:val="24"/>
          <w:szCs w:val="24"/>
        </w:rPr>
        <w:t>a</w:t>
      </w:r>
    </w:p>
    <w:p w14:paraId="7B4BF761" w14:textId="77777777" w:rsidR="00A87BEA" w:rsidRPr="00183840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183840">
        <w:rPr>
          <w:sz w:val="24"/>
          <w:szCs w:val="24"/>
        </w:rPr>
        <w:t>.............................................................................................................................</w:t>
      </w:r>
      <w:r w:rsidR="00F8354B" w:rsidRPr="00183840">
        <w:rPr>
          <w:sz w:val="24"/>
          <w:szCs w:val="24"/>
        </w:rPr>
        <w:t>...........</w:t>
      </w:r>
    </w:p>
    <w:p w14:paraId="2C5E335C" w14:textId="77777777" w:rsidR="00A87BEA" w:rsidRPr="00183840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183840">
        <w:rPr>
          <w:sz w:val="24"/>
          <w:szCs w:val="24"/>
        </w:rPr>
        <w:t>.............................................................................................................................</w:t>
      </w:r>
      <w:r w:rsidR="00F8354B" w:rsidRPr="00183840">
        <w:rPr>
          <w:sz w:val="24"/>
          <w:szCs w:val="24"/>
        </w:rPr>
        <w:t>...........</w:t>
      </w:r>
    </w:p>
    <w:p w14:paraId="34E51249" w14:textId="77777777" w:rsidR="00A87BEA" w:rsidRPr="00183840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183840">
        <w:rPr>
          <w:sz w:val="24"/>
          <w:szCs w:val="24"/>
        </w:rPr>
        <w:t xml:space="preserve">zwanym w dalszej części umowy „Wykonawcą”, reprezentowanym przez: </w:t>
      </w:r>
    </w:p>
    <w:p w14:paraId="52FB4765" w14:textId="77777777" w:rsidR="00A87BEA" w:rsidRPr="00183840" w:rsidRDefault="00A87BEA" w:rsidP="00902890">
      <w:pPr>
        <w:pStyle w:val="western"/>
        <w:spacing w:before="0" w:after="0" w:line="276" w:lineRule="auto"/>
        <w:jc w:val="left"/>
        <w:rPr>
          <w:sz w:val="24"/>
          <w:szCs w:val="24"/>
        </w:rPr>
      </w:pPr>
      <w:r w:rsidRPr="00183840">
        <w:rPr>
          <w:sz w:val="24"/>
          <w:szCs w:val="24"/>
        </w:rPr>
        <w:t>.............................................................................................................................</w:t>
      </w:r>
      <w:r w:rsidR="00F8354B" w:rsidRPr="00183840">
        <w:rPr>
          <w:sz w:val="24"/>
          <w:szCs w:val="24"/>
        </w:rPr>
        <w:t>...........</w:t>
      </w:r>
    </w:p>
    <w:p w14:paraId="0CEED578" w14:textId="77777777" w:rsidR="00A87BEA" w:rsidRPr="00183840" w:rsidRDefault="00A87BEA" w:rsidP="00902890">
      <w:pPr>
        <w:tabs>
          <w:tab w:val="left" w:pos="360"/>
        </w:tabs>
        <w:spacing w:line="276" w:lineRule="auto"/>
        <w:rPr>
          <w:rFonts w:ascii="Arial" w:hAnsi="Arial" w:cs="Arial"/>
          <w:i/>
          <w:sz w:val="24"/>
          <w:szCs w:val="24"/>
        </w:rPr>
      </w:pPr>
    </w:p>
    <w:p w14:paraId="41802606" w14:textId="0C96D9BB" w:rsidR="00A87BEA" w:rsidRPr="00183840" w:rsidRDefault="00A87BEA" w:rsidP="00902890">
      <w:pPr>
        <w:tabs>
          <w:tab w:val="left" w:pos="360"/>
        </w:tabs>
        <w:spacing w:line="276" w:lineRule="auto"/>
        <w:rPr>
          <w:rFonts w:ascii="Arial" w:hAnsi="Arial" w:cs="Arial"/>
          <w:iCs/>
          <w:sz w:val="24"/>
          <w:szCs w:val="24"/>
        </w:rPr>
      </w:pPr>
      <w:r w:rsidRPr="00183840">
        <w:rPr>
          <w:rFonts w:ascii="Arial" w:hAnsi="Arial" w:cs="Arial"/>
          <w:iCs/>
          <w:sz w:val="24"/>
          <w:szCs w:val="24"/>
        </w:rPr>
        <w:t>Niniejsza umowa zostaje zawarta zgodnie z ustawą z dnia 11 września 2019 r.</w:t>
      </w:r>
      <w:r w:rsidR="00902890" w:rsidRPr="00183840">
        <w:rPr>
          <w:rFonts w:ascii="Arial" w:hAnsi="Arial" w:cs="Arial"/>
          <w:iCs/>
          <w:sz w:val="24"/>
          <w:szCs w:val="24"/>
        </w:rPr>
        <w:t xml:space="preserve"> </w:t>
      </w:r>
      <w:r w:rsidRPr="00183840">
        <w:rPr>
          <w:rFonts w:ascii="Arial" w:hAnsi="Arial" w:cs="Arial"/>
          <w:iCs/>
          <w:sz w:val="24"/>
          <w:szCs w:val="24"/>
        </w:rPr>
        <w:t xml:space="preserve">Prawo zamówień publicznych (Dz. U. z </w:t>
      </w:r>
      <w:r w:rsidR="00A33D69" w:rsidRPr="00183840">
        <w:rPr>
          <w:rFonts w:ascii="Arial" w:hAnsi="Arial" w:cs="Arial"/>
          <w:iCs/>
          <w:sz w:val="24"/>
          <w:szCs w:val="24"/>
        </w:rPr>
        <w:t>202</w:t>
      </w:r>
      <w:r w:rsidR="00183840" w:rsidRPr="00183840">
        <w:rPr>
          <w:rFonts w:ascii="Arial" w:hAnsi="Arial" w:cs="Arial"/>
          <w:iCs/>
          <w:sz w:val="24"/>
          <w:szCs w:val="24"/>
        </w:rPr>
        <w:t>4</w:t>
      </w:r>
      <w:r w:rsidR="003D7903" w:rsidRPr="00183840">
        <w:rPr>
          <w:rFonts w:ascii="Arial" w:hAnsi="Arial" w:cs="Arial"/>
          <w:iCs/>
          <w:sz w:val="24"/>
          <w:szCs w:val="24"/>
        </w:rPr>
        <w:t xml:space="preserve"> </w:t>
      </w:r>
      <w:r w:rsidR="00A33D69" w:rsidRPr="00183840">
        <w:rPr>
          <w:rFonts w:ascii="Arial" w:hAnsi="Arial" w:cs="Arial"/>
          <w:iCs/>
          <w:sz w:val="24"/>
          <w:szCs w:val="24"/>
        </w:rPr>
        <w:t>r. poz. 1</w:t>
      </w:r>
      <w:r w:rsidR="00183840" w:rsidRPr="00183840">
        <w:rPr>
          <w:rFonts w:ascii="Arial" w:hAnsi="Arial" w:cs="Arial"/>
          <w:iCs/>
          <w:sz w:val="24"/>
          <w:szCs w:val="24"/>
        </w:rPr>
        <w:t>320</w:t>
      </w:r>
      <w:r w:rsidR="00A33D69" w:rsidRPr="00183840">
        <w:rPr>
          <w:rFonts w:ascii="Arial" w:hAnsi="Arial" w:cs="Arial"/>
          <w:iCs/>
          <w:sz w:val="24"/>
          <w:szCs w:val="24"/>
        </w:rPr>
        <w:t xml:space="preserve"> </w:t>
      </w:r>
      <w:r w:rsidRPr="00183840">
        <w:rPr>
          <w:rFonts w:ascii="Arial" w:hAnsi="Arial" w:cs="Arial"/>
          <w:iCs/>
          <w:sz w:val="24"/>
          <w:szCs w:val="24"/>
        </w:rPr>
        <w:t xml:space="preserve">ze zm.) w następstwie dokonanego przez Zamawiającego wyboru oferty Wykonawcy w postępowaniu </w:t>
      </w:r>
      <w:r w:rsidR="00F8354B" w:rsidRPr="00183840">
        <w:rPr>
          <w:rFonts w:ascii="Arial" w:hAnsi="Arial" w:cs="Arial"/>
          <w:iCs/>
          <w:sz w:val="24"/>
          <w:szCs w:val="24"/>
        </w:rPr>
        <w:t xml:space="preserve">         </w:t>
      </w:r>
      <w:r w:rsidRPr="00183840">
        <w:rPr>
          <w:rFonts w:ascii="Arial" w:hAnsi="Arial" w:cs="Arial"/>
          <w:iCs/>
          <w:sz w:val="24"/>
          <w:szCs w:val="24"/>
        </w:rPr>
        <w:t xml:space="preserve">o udzielenie zamówienia publicznego w trybie podstawowym bez negocjacji, </w:t>
      </w:r>
      <w:r w:rsidR="00F8354B" w:rsidRPr="00183840">
        <w:rPr>
          <w:rFonts w:ascii="Arial" w:hAnsi="Arial" w:cs="Arial"/>
          <w:iCs/>
          <w:sz w:val="24"/>
          <w:szCs w:val="24"/>
        </w:rPr>
        <w:t xml:space="preserve">                   </w:t>
      </w:r>
      <w:r w:rsidRPr="00183840">
        <w:rPr>
          <w:rFonts w:ascii="Arial" w:hAnsi="Arial" w:cs="Arial"/>
          <w:iCs/>
          <w:sz w:val="24"/>
          <w:szCs w:val="24"/>
        </w:rPr>
        <w:t xml:space="preserve">o którym mowa w art. 275 pkt 1, nr postępowania </w:t>
      </w:r>
      <w:r w:rsidR="007A07AB" w:rsidRPr="00183840">
        <w:rPr>
          <w:rFonts w:ascii="Arial" w:hAnsi="Arial" w:cs="Arial"/>
          <w:iCs/>
          <w:sz w:val="24"/>
          <w:szCs w:val="24"/>
        </w:rPr>
        <w:t>RI.271.1.</w:t>
      </w:r>
      <w:r w:rsidR="00183840" w:rsidRPr="00183840">
        <w:rPr>
          <w:rFonts w:ascii="Arial" w:hAnsi="Arial" w:cs="Arial"/>
          <w:iCs/>
          <w:sz w:val="24"/>
          <w:szCs w:val="24"/>
        </w:rPr>
        <w:t>15</w:t>
      </w:r>
      <w:r w:rsidR="007A07AB" w:rsidRPr="00183840">
        <w:rPr>
          <w:rFonts w:ascii="Arial" w:hAnsi="Arial" w:cs="Arial"/>
          <w:iCs/>
          <w:sz w:val="24"/>
          <w:szCs w:val="24"/>
        </w:rPr>
        <w:t>.2024</w:t>
      </w:r>
      <w:r w:rsidRPr="00183840">
        <w:rPr>
          <w:rFonts w:ascii="Arial" w:hAnsi="Arial" w:cs="Arial"/>
          <w:iCs/>
          <w:sz w:val="24"/>
          <w:szCs w:val="24"/>
        </w:rPr>
        <w:t xml:space="preserve">.                                                                        </w:t>
      </w:r>
    </w:p>
    <w:p w14:paraId="6C3F8E51" w14:textId="77777777" w:rsidR="00A87BEA" w:rsidRPr="00183840" w:rsidRDefault="00A87BEA" w:rsidP="00902890">
      <w:pPr>
        <w:autoSpaceDE w:val="0"/>
        <w:spacing w:line="276" w:lineRule="auto"/>
        <w:rPr>
          <w:rFonts w:ascii="Arial" w:hAnsi="Arial" w:cs="Arial"/>
          <w:i/>
          <w:iCs/>
          <w:kern w:val="2"/>
          <w:sz w:val="24"/>
          <w:szCs w:val="24"/>
        </w:rPr>
      </w:pPr>
    </w:p>
    <w:p w14:paraId="5D43A6F8" w14:textId="77777777" w:rsidR="00A87BEA" w:rsidRPr="00183840" w:rsidRDefault="00A87BEA" w:rsidP="00902890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183840">
        <w:rPr>
          <w:rFonts w:ascii="Arial" w:hAnsi="Arial" w:cs="Arial"/>
          <w:b/>
          <w:sz w:val="24"/>
          <w:szCs w:val="24"/>
        </w:rPr>
        <w:t>§ 1. Przedmiot umowy</w:t>
      </w:r>
    </w:p>
    <w:p w14:paraId="1004C02D" w14:textId="4718438E" w:rsidR="00166A88" w:rsidRPr="00183840" w:rsidRDefault="00A87BEA" w:rsidP="007A07AB">
      <w:pPr>
        <w:numPr>
          <w:ilvl w:val="3"/>
          <w:numId w:val="1"/>
        </w:numPr>
        <w:autoSpaceDE w:val="0"/>
        <w:spacing w:line="276" w:lineRule="auto"/>
        <w:rPr>
          <w:rFonts w:ascii="Arial" w:hAnsi="Arial" w:cs="Arial"/>
        </w:rPr>
      </w:pPr>
      <w:r w:rsidRPr="00183840">
        <w:rPr>
          <w:rFonts w:ascii="Arial" w:hAnsi="Arial" w:cs="Arial"/>
          <w:sz w:val="24"/>
          <w:szCs w:val="24"/>
        </w:rPr>
        <w:t>Zamawiający zleca, a Wykonawca przyjmuje do wykonania zamówienie pod nazwą</w:t>
      </w:r>
      <w:r w:rsidR="00166A88" w:rsidRPr="00183840">
        <w:rPr>
          <w:rFonts w:ascii="Arial" w:hAnsi="Arial" w:cs="Arial"/>
          <w:sz w:val="24"/>
          <w:szCs w:val="24"/>
        </w:rPr>
        <w:t xml:space="preserve"> „Dostawa kruszywa łamanego dolomitowego o frakcji 4-31,5</w:t>
      </w:r>
      <w:r w:rsidR="007A07AB" w:rsidRPr="00183840">
        <w:rPr>
          <w:rFonts w:ascii="Arial" w:hAnsi="Arial" w:cs="Arial"/>
          <w:sz w:val="24"/>
          <w:szCs w:val="24"/>
        </w:rPr>
        <w:t xml:space="preserve"> </w:t>
      </w:r>
      <w:r w:rsidR="00166A88" w:rsidRPr="00183840">
        <w:rPr>
          <w:rFonts w:ascii="Arial" w:hAnsi="Arial" w:cs="Arial"/>
          <w:sz w:val="24"/>
          <w:szCs w:val="24"/>
        </w:rPr>
        <w:t xml:space="preserve">mm na potrzeby </w:t>
      </w:r>
      <w:r w:rsidR="00183840" w:rsidRPr="00183840">
        <w:rPr>
          <w:rFonts w:ascii="Arial" w:hAnsi="Arial" w:cs="Arial"/>
          <w:sz w:val="24"/>
          <w:szCs w:val="24"/>
        </w:rPr>
        <w:t>sołectwa Wola Lubecka</w:t>
      </w:r>
      <w:r w:rsidR="00166A88" w:rsidRPr="00183840">
        <w:rPr>
          <w:rFonts w:ascii="Arial" w:hAnsi="Arial" w:cs="Arial"/>
          <w:sz w:val="24"/>
          <w:szCs w:val="24"/>
        </w:rPr>
        <w:t>”</w:t>
      </w:r>
      <w:r w:rsidR="00166A88" w:rsidRPr="00183840">
        <w:rPr>
          <w:rFonts w:ascii="Arial" w:hAnsi="Arial" w:cs="Arial"/>
        </w:rPr>
        <w:t>.</w:t>
      </w:r>
    </w:p>
    <w:p w14:paraId="7616B297" w14:textId="41347087" w:rsidR="000D7A7E" w:rsidRPr="00183840" w:rsidRDefault="000D7A7E" w:rsidP="000D7A7E">
      <w:pPr>
        <w:pStyle w:val="Akapitzlist"/>
        <w:numPr>
          <w:ilvl w:val="0"/>
          <w:numId w:val="1"/>
        </w:num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183840">
        <w:rPr>
          <w:rFonts w:ascii="Arial" w:hAnsi="Arial" w:cs="Arial"/>
          <w:bCs/>
          <w:iCs/>
          <w:sz w:val="24"/>
          <w:szCs w:val="24"/>
        </w:rPr>
        <w:t xml:space="preserve">W ramach </w:t>
      </w:r>
      <w:r w:rsidRPr="00183840">
        <w:rPr>
          <w:rFonts w:ascii="Arial" w:hAnsi="Arial" w:cs="Arial"/>
          <w:sz w:val="24"/>
          <w:szCs w:val="24"/>
        </w:rPr>
        <w:t xml:space="preserve">realizacji przedmiotu umowy Wykonawca dostarczy kruszywo łamane dolomitowe o frakcji 4-31,5 mm w ilości </w:t>
      </w:r>
      <w:r w:rsidR="00183840" w:rsidRPr="00183840">
        <w:rPr>
          <w:rFonts w:ascii="Arial" w:hAnsi="Arial" w:cs="Arial"/>
          <w:sz w:val="24"/>
          <w:szCs w:val="24"/>
        </w:rPr>
        <w:t>2</w:t>
      </w:r>
      <w:r w:rsidR="007A07AB" w:rsidRPr="00183840">
        <w:rPr>
          <w:rFonts w:ascii="Arial" w:hAnsi="Arial" w:cs="Arial"/>
          <w:sz w:val="24"/>
          <w:szCs w:val="24"/>
        </w:rPr>
        <w:t>00</w:t>
      </w:r>
      <w:r w:rsidRPr="00183840">
        <w:rPr>
          <w:rFonts w:ascii="Arial" w:hAnsi="Arial" w:cs="Arial"/>
          <w:sz w:val="24"/>
          <w:szCs w:val="24"/>
        </w:rPr>
        <w:t xml:space="preserve"> ton</w:t>
      </w:r>
      <w:r w:rsidR="00EA5D87" w:rsidRPr="00183840">
        <w:rPr>
          <w:rFonts w:ascii="Arial" w:hAnsi="Arial" w:cs="Arial"/>
          <w:sz w:val="24"/>
          <w:szCs w:val="24"/>
        </w:rPr>
        <w:t xml:space="preserve"> </w:t>
      </w:r>
      <w:r w:rsidRPr="00183840">
        <w:rPr>
          <w:rFonts w:ascii="Arial" w:hAnsi="Arial" w:cs="Arial"/>
          <w:sz w:val="24"/>
          <w:szCs w:val="24"/>
        </w:rPr>
        <w:t>(z tolerancją ± 2%)</w:t>
      </w:r>
      <w:r w:rsidR="007A07AB" w:rsidRPr="00183840">
        <w:rPr>
          <w:rFonts w:ascii="Arial" w:hAnsi="Arial" w:cs="Arial"/>
          <w:sz w:val="24"/>
          <w:szCs w:val="24"/>
        </w:rPr>
        <w:t>.</w:t>
      </w:r>
    </w:p>
    <w:p w14:paraId="0F7A6160" w14:textId="098BFF60" w:rsidR="00183840" w:rsidRPr="00183840" w:rsidRDefault="000D7A7E" w:rsidP="00183840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183840">
        <w:rPr>
          <w:rFonts w:ascii="Arial" w:hAnsi="Arial" w:cs="Arial"/>
          <w:sz w:val="24"/>
          <w:szCs w:val="24"/>
        </w:rPr>
        <w:t>Dostawa kruszywa, oprócz sprzedaży samego kruszywa obejmuje zakup, załadunek, transport oraz rozładunek kruszywa na plac</w:t>
      </w:r>
      <w:r w:rsidR="00183840" w:rsidRPr="00183840">
        <w:rPr>
          <w:rFonts w:ascii="Arial" w:hAnsi="Arial" w:cs="Arial"/>
          <w:sz w:val="24"/>
          <w:szCs w:val="24"/>
        </w:rPr>
        <w:t xml:space="preserve">u </w:t>
      </w:r>
      <w:r w:rsidR="00183840" w:rsidRPr="00183840">
        <w:rPr>
          <w:rFonts w:ascii="Arial" w:hAnsi="Arial" w:cs="Arial"/>
          <w:sz w:val="24"/>
          <w:szCs w:val="24"/>
        </w:rPr>
        <w:t>zlokalizowanym na terenie sołectwa Wola Lubecka, Gmina Ryglice:</w:t>
      </w:r>
    </w:p>
    <w:p w14:paraId="2BC7C36E" w14:textId="198CDE52" w:rsidR="007343BB" w:rsidRPr="00183840" w:rsidRDefault="00183840" w:rsidP="00183840">
      <w:pPr>
        <w:pStyle w:val="Akapitzlist"/>
        <w:spacing w:line="276" w:lineRule="auto"/>
        <w:ind w:left="0"/>
        <w:rPr>
          <w:rFonts w:ascii="Arial" w:hAnsi="Arial" w:cs="Arial"/>
          <w:sz w:val="24"/>
          <w:szCs w:val="24"/>
        </w:rPr>
      </w:pPr>
      <w:r w:rsidRPr="00183840">
        <w:rPr>
          <w:rFonts w:ascii="Arial" w:hAnsi="Arial" w:cs="Arial"/>
          <w:sz w:val="24"/>
          <w:szCs w:val="24"/>
        </w:rPr>
        <w:t xml:space="preserve">- </w:t>
      </w:r>
      <w:r w:rsidRPr="00183840">
        <w:rPr>
          <w:rFonts w:ascii="Arial" w:hAnsi="Arial" w:cs="Arial"/>
          <w:sz w:val="24"/>
          <w:szCs w:val="24"/>
        </w:rPr>
        <w:t>plac składowy Wola Lubecka, obok Wola Lubecka 5A: 200 ton kruszywa łamanego dolomitowego o frakcji 4-31,5 mm</w:t>
      </w:r>
      <w:r w:rsidRPr="00183840">
        <w:rPr>
          <w:rFonts w:ascii="Arial" w:hAnsi="Arial" w:cs="Arial"/>
          <w:sz w:val="24"/>
          <w:szCs w:val="24"/>
        </w:rPr>
        <w:t>.</w:t>
      </w:r>
      <w:r w:rsidR="007343BB" w:rsidRPr="00183840">
        <w:rPr>
          <w:rFonts w:ascii="Arial" w:hAnsi="Arial" w:cs="Arial"/>
          <w:color w:val="00000A"/>
          <w:sz w:val="24"/>
          <w:szCs w:val="24"/>
          <w:lang w:eastAsia="pl-PL"/>
        </w:rPr>
        <w:t xml:space="preserve"> </w:t>
      </w:r>
    </w:p>
    <w:p w14:paraId="50640428" w14:textId="7362841C" w:rsidR="000D7A7E" w:rsidRPr="00183840" w:rsidRDefault="00E47D94" w:rsidP="00E47D94">
      <w:pPr>
        <w:pStyle w:val="Akapitzlist"/>
        <w:numPr>
          <w:ilvl w:val="0"/>
          <w:numId w:val="1"/>
        </w:numPr>
        <w:spacing w:line="276" w:lineRule="auto"/>
        <w:rPr>
          <w:rFonts w:ascii="Arial" w:hAnsi="Arial" w:cs="Arial"/>
          <w:sz w:val="24"/>
          <w:szCs w:val="24"/>
        </w:rPr>
      </w:pPr>
      <w:r w:rsidRPr="00183840">
        <w:rPr>
          <w:rFonts w:ascii="Arial" w:hAnsi="Arial" w:cs="Arial"/>
          <w:sz w:val="24"/>
          <w:szCs w:val="24"/>
        </w:rPr>
        <w:t xml:space="preserve"> </w:t>
      </w:r>
      <w:r w:rsidR="000D7A7E" w:rsidRPr="00183840">
        <w:rPr>
          <w:rFonts w:ascii="Arial" w:hAnsi="Arial" w:cs="Arial"/>
          <w:sz w:val="24"/>
          <w:szCs w:val="24"/>
        </w:rPr>
        <w:t>Szczegółowy zakres rzeczowy przedmiotu zamówienia określają również</w:t>
      </w:r>
      <w:r w:rsidRPr="00183840">
        <w:rPr>
          <w:rFonts w:ascii="Arial" w:hAnsi="Arial" w:cs="Arial"/>
          <w:sz w:val="24"/>
          <w:szCs w:val="24"/>
        </w:rPr>
        <w:t xml:space="preserve"> </w:t>
      </w:r>
      <w:r w:rsidR="000D7A7E" w:rsidRPr="00183840">
        <w:rPr>
          <w:rFonts w:ascii="Arial" w:hAnsi="Arial" w:cs="Arial"/>
          <w:sz w:val="24"/>
          <w:szCs w:val="24"/>
        </w:rPr>
        <w:t>następujące dokumenty, stanowiące integralną część niniejszej umowy:</w:t>
      </w:r>
    </w:p>
    <w:p w14:paraId="2800469A" w14:textId="77777777" w:rsidR="000D7A7E" w:rsidRPr="00183840" w:rsidRDefault="000D7A7E" w:rsidP="000D7A7E">
      <w:pPr>
        <w:numPr>
          <w:ilvl w:val="0"/>
          <w:numId w:val="15"/>
        </w:numPr>
        <w:autoSpaceDE w:val="0"/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183840">
        <w:rPr>
          <w:rFonts w:ascii="Arial" w:hAnsi="Arial" w:cs="Arial"/>
          <w:sz w:val="24"/>
          <w:szCs w:val="24"/>
        </w:rPr>
        <w:t>Specyfikacja warunków zamówienia,</w:t>
      </w:r>
    </w:p>
    <w:p w14:paraId="52F2E479" w14:textId="6A6E3610" w:rsidR="000D7A7E" w:rsidRPr="00272166" w:rsidRDefault="000D7A7E" w:rsidP="000D7A7E">
      <w:pPr>
        <w:numPr>
          <w:ilvl w:val="0"/>
          <w:numId w:val="15"/>
        </w:numPr>
        <w:autoSpaceDE w:val="0"/>
        <w:spacing w:line="276" w:lineRule="auto"/>
        <w:ind w:left="993"/>
        <w:rPr>
          <w:rFonts w:ascii="Arial" w:hAnsi="Arial" w:cs="Arial"/>
          <w:sz w:val="24"/>
          <w:szCs w:val="24"/>
        </w:rPr>
      </w:pPr>
      <w:r w:rsidRPr="00272166">
        <w:rPr>
          <w:rFonts w:ascii="Arial" w:hAnsi="Arial" w:cs="Arial"/>
          <w:sz w:val="24"/>
          <w:szCs w:val="24"/>
        </w:rPr>
        <w:t>Oferta Wykonawcy.</w:t>
      </w:r>
    </w:p>
    <w:p w14:paraId="11ED2D4D" w14:textId="196CDD9C" w:rsidR="005A5387" w:rsidRPr="00272166" w:rsidRDefault="000D7A7E" w:rsidP="005A5387">
      <w:pPr>
        <w:pStyle w:val="Akapitzlist"/>
        <w:numPr>
          <w:ilvl w:val="0"/>
          <w:numId w:val="22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272166">
        <w:rPr>
          <w:rFonts w:ascii="Arial" w:hAnsi="Arial" w:cs="Arial"/>
          <w:sz w:val="24"/>
          <w:szCs w:val="24"/>
        </w:rPr>
        <w:t xml:space="preserve">Dostarczane kruszywo </w:t>
      </w:r>
      <w:r w:rsidR="005A5387" w:rsidRPr="00272166">
        <w:rPr>
          <w:rFonts w:ascii="Arial" w:hAnsi="Arial" w:cs="Arial"/>
          <w:sz w:val="24"/>
          <w:szCs w:val="24"/>
        </w:rPr>
        <w:t>będzie posiadało uziarnienie ciągłe, będzie pierwszego gatunku oraz będzie spełniało polskie i europejskie normy jakości: PN-EN 13242</w:t>
      </w:r>
      <w:r w:rsidR="00272166" w:rsidRPr="00272166">
        <w:rPr>
          <w:rFonts w:ascii="Arial" w:hAnsi="Arial" w:cs="Arial"/>
          <w:sz w:val="24"/>
          <w:szCs w:val="24"/>
        </w:rPr>
        <w:t xml:space="preserve"> lub</w:t>
      </w:r>
      <w:r w:rsidR="005A5387" w:rsidRPr="00272166">
        <w:rPr>
          <w:rFonts w:ascii="Arial" w:hAnsi="Arial" w:cs="Arial"/>
          <w:sz w:val="24"/>
          <w:szCs w:val="24"/>
        </w:rPr>
        <w:t xml:space="preserve"> PN-EN 13043.</w:t>
      </w:r>
    </w:p>
    <w:p w14:paraId="2E04E1A2" w14:textId="77777777" w:rsidR="000D7A7E" w:rsidRPr="00272166" w:rsidRDefault="000D7A7E" w:rsidP="005A5387">
      <w:pPr>
        <w:pStyle w:val="Akapitzlist"/>
        <w:numPr>
          <w:ilvl w:val="0"/>
          <w:numId w:val="22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272166">
        <w:rPr>
          <w:rFonts w:ascii="Arial" w:hAnsi="Arial" w:cs="Arial"/>
          <w:sz w:val="24"/>
          <w:szCs w:val="24"/>
        </w:rPr>
        <w:t xml:space="preserve">Kruszywo powinno być czyste, bez domieszek materiałów niepożądanych. Kruszywo nie może zawierać gwoździ, metalowych drutów, szkła ani innych zanieczyszczeń mogących uszkodzić pojazdy poruszające się po drogach, a także innych zanieczyszczeń (plastik, guma) oraz nie może zawierać elementów szkodliwych dla środowiska (azbest, popioły, itp.). </w:t>
      </w:r>
    </w:p>
    <w:p w14:paraId="0C50BF20" w14:textId="77777777" w:rsidR="000D7A7E" w:rsidRPr="00272166" w:rsidRDefault="000D7A7E" w:rsidP="005A5387">
      <w:pPr>
        <w:pStyle w:val="Akapitzlist"/>
        <w:numPr>
          <w:ilvl w:val="0"/>
          <w:numId w:val="22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272166">
        <w:rPr>
          <w:rFonts w:ascii="Arial" w:hAnsi="Arial" w:cs="Arial"/>
          <w:sz w:val="24"/>
          <w:szCs w:val="24"/>
        </w:rPr>
        <w:t xml:space="preserve">W przypadku ujawnienia w zawartości kruszywa obecności materiałów niepożądanych Zamawiający odmówi przyjęcia dostawy, a Wykonawca będzie </w:t>
      </w:r>
      <w:r w:rsidRPr="00272166">
        <w:rPr>
          <w:rFonts w:ascii="Arial" w:hAnsi="Arial" w:cs="Arial"/>
          <w:sz w:val="24"/>
          <w:szCs w:val="24"/>
        </w:rPr>
        <w:lastRenderedPageBreak/>
        <w:t>zobowiązany do dostarczenia kruszywa, zgodnego z zamówieniem w terminie następnych 2 dni roboczych.</w:t>
      </w:r>
    </w:p>
    <w:p w14:paraId="69E63E09" w14:textId="77777777" w:rsidR="000D7A7E" w:rsidRPr="00183840" w:rsidRDefault="000D7A7E" w:rsidP="000D7A7E">
      <w:p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  <w:highlight w:val="yellow"/>
        </w:rPr>
      </w:pPr>
    </w:p>
    <w:p w14:paraId="029B37B1" w14:textId="77777777" w:rsidR="000D7A7E" w:rsidRPr="00183840" w:rsidRDefault="000D7A7E" w:rsidP="00957181">
      <w:p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  <w:highlight w:val="yellow"/>
        </w:rPr>
      </w:pPr>
    </w:p>
    <w:p w14:paraId="630FAEB4" w14:textId="77777777" w:rsidR="00957181" w:rsidRPr="00272166" w:rsidRDefault="00957181" w:rsidP="00957181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272166">
        <w:rPr>
          <w:rFonts w:ascii="Arial" w:hAnsi="Arial" w:cs="Arial"/>
          <w:b/>
          <w:bCs/>
          <w:sz w:val="24"/>
          <w:szCs w:val="24"/>
        </w:rPr>
        <w:t>§ 2. Oświadczenia i obowiązki wykonawcy</w:t>
      </w:r>
    </w:p>
    <w:p w14:paraId="6BAE25C6" w14:textId="77777777" w:rsidR="00957181" w:rsidRPr="00272166" w:rsidRDefault="00957181" w:rsidP="00AB200C">
      <w:pPr>
        <w:numPr>
          <w:ilvl w:val="0"/>
          <w:numId w:val="24"/>
        </w:numPr>
        <w:tabs>
          <w:tab w:val="clear" w:pos="708"/>
          <w:tab w:val="num" w:pos="-360"/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272166">
        <w:rPr>
          <w:rFonts w:ascii="Arial" w:hAnsi="Arial" w:cs="Arial"/>
          <w:sz w:val="24"/>
          <w:szCs w:val="24"/>
        </w:rPr>
        <w:t>Wykonawca oświadcza, że:</w:t>
      </w:r>
    </w:p>
    <w:p w14:paraId="12EC1CD6" w14:textId="60A6DA26" w:rsidR="00957181" w:rsidRPr="00272166" w:rsidRDefault="00957181" w:rsidP="00AB200C">
      <w:pPr>
        <w:numPr>
          <w:ilvl w:val="0"/>
          <w:numId w:val="25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272166">
        <w:rPr>
          <w:rFonts w:ascii="Arial" w:hAnsi="Arial" w:cs="Arial"/>
          <w:sz w:val="24"/>
          <w:szCs w:val="24"/>
        </w:rPr>
        <w:t xml:space="preserve">pozostaje w dobrej kondycji finansowej, nie został postawiony w stan likwidacji </w:t>
      </w:r>
      <w:r w:rsidR="00AB200C" w:rsidRPr="00272166">
        <w:rPr>
          <w:rFonts w:ascii="Arial" w:hAnsi="Arial" w:cs="Arial"/>
          <w:sz w:val="24"/>
          <w:szCs w:val="24"/>
        </w:rPr>
        <w:t xml:space="preserve">                  </w:t>
      </w:r>
      <w:r w:rsidRPr="00272166">
        <w:rPr>
          <w:rFonts w:ascii="Arial" w:hAnsi="Arial" w:cs="Arial"/>
          <w:sz w:val="24"/>
          <w:szCs w:val="24"/>
        </w:rPr>
        <w:t>i nie toczą się wobec niego postępowania upadłościowe lub restrukturyzacyjne oraz, że nie toczą się wobec niego żadne postępowania sądowe lub egzekucyjnego, których rozstrzygnięcie mogłoby zagrozić prawidłowemu wykonaniu umowy,</w:t>
      </w:r>
    </w:p>
    <w:p w14:paraId="3000BEE1" w14:textId="77777777" w:rsidR="00957181" w:rsidRPr="00272166" w:rsidRDefault="00957181" w:rsidP="00AB200C">
      <w:pPr>
        <w:numPr>
          <w:ilvl w:val="0"/>
          <w:numId w:val="25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272166">
        <w:rPr>
          <w:rFonts w:ascii="Arial" w:hAnsi="Arial" w:cs="Arial"/>
          <w:sz w:val="24"/>
          <w:szCs w:val="24"/>
        </w:rPr>
        <w:t>jest czynnym podatnikiem VAT,</w:t>
      </w:r>
    </w:p>
    <w:p w14:paraId="27A78658" w14:textId="77777777" w:rsidR="00957181" w:rsidRPr="00272166" w:rsidRDefault="00957181" w:rsidP="00AB200C">
      <w:pPr>
        <w:numPr>
          <w:ilvl w:val="0"/>
          <w:numId w:val="25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272166">
        <w:rPr>
          <w:rFonts w:ascii="Arial" w:hAnsi="Arial" w:cs="Arial"/>
          <w:sz w:val="24"/>
          <w:szCs w:val="24"/>
        </w:rPr>
        <w:t>rachunek bankowy wskazany przez niego w niniejszej umowie, właściwy do prowadzenia rozliczeń jest rachunkiem bankowym VAT zgłoszonym odpowiedniemu naczelnikowi urzędu skarbowego.</w:t>
      </w:r>
    </w:p>
    <w:p w14:paraId="60D9B82E" w14:textId="34BCB701" w:rsidR="00957181" w:rsidRPr="00272166" w:rsidRDefault="00957181" w:rsidP="00AB200C">
      <w:pPr>
        <w:numPr>
          <w:ilvl w:val="0"/>
          <w:numId w:val="24"/>
        </w:numPr>
        <w:tabs>
          <w:tab w:val="clear" w:pos="708"/>
          <w:tab w:val="num" w:pos="-360"/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272166">
        <w:rPr>
          <w:rFonts w:ascii="Arial" w:hAnsi="Arial" w:cs="Arial"/>
          <w:sz w:val="24"/>
          <w:szCs w:val="24"/>
        </w:rPr>
        <w:t xml:space="preserve">Wykonawca zawiadomi Zamawiającego o zmianie jego kondycji finansowej oraz </w:t>
      </w:r>
      <w:r w:rsidR="00AB200C" w:rsidRPr="00272166">
        <w:rPr>
          <w:rFonts w:ascii="Arial" w:hAnsi="Arial" w:cs="Arial"/>
          <w:sz w:val="24"/>
          <w:szCs w:val="24"/>
        </w:rPr>
        <w:t xml:space="preserve">                </w:t>
      </w:r>
      <w:r w:rsidRPr="00272166">
        <w:rPr>
          <w:rFonts w:ascii="Arial" w:hAnsi="Arial" w:cs="Arial"/>
          <w:sz w:val="24"/>
          <w:szCs w:val="24"/>
        </w:rPr>
        <w:t>o postawieniu go w stan likwidacji lub wszczęciu wobec niego postępowania,                  o którym mowa w ust. 1 pkt 1</w:t>
      </w:r>
      <w:r w:rsidR="009E4896" w:rsidRPr="00272166">
        <w:rPr>
          <w:rFonts w:ascii="Arial" w:hAnsi="Arial" w:cs="Arial"/>
          <w:sz w:val="24"/>
          <w:szCs w:val="24"/>
        </w:rPr>
        <w:t xml:space="preserve">, </w:t>
      </w:r>
      <w:r w:rsidRPr="00272166">
        <w:rPr>
          <w:rFonts w:ascii="Arial" w:hAnsi="Arial" w:cs="Arial"/>
          <w:sz w:val="24"/>
          <w:szCs w:val="24"/>
        </w:rPr>
        <w:t>w terminie 7 dni od dnia zaistnienia danego zdarzenia.</w:t>
      </w:r>
    </w:p>
    <w:p w14:paraId="1B7BB13A" w14:textId="41D5D9EE" w:rsidR="00957181" w:rsidRPr="00272166" w:rsidRDefault="00957181" w:rsidP="00AB200C">
      <w:pPr>
        <w:pStyle w:val="Akapitzlist1"/>
        <w:numPr>
          <w:ilvl w:val="0"/>
          <w:numId w:val="24"/>
        </w:numPr>
        <w:tabs>
          <w:tab w:val="clear" w:pos="708"/>
          <w:tab w:val="num" w:pos="-360"/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272166">
        <w:rPr>
          <w:rFonts w:ascii="Arial" w:hAnsi="Arial" w:cs="Arial"/>
          <w:sz w:val="24"/>
          <w:szCs w:val="24"/>
        </w:rPr>
        <w:t xml:space="preserve">W przypadku gdy Wykonawca do realizacji zadania będzie wykorzystywał maszyny mobilne nieporuszające się po drogach (tj.: maszyny budowlane – koparki, ładowarki, spycharki, itp.) o mocy powyżej 18kW zgodnie z </w:t>
      </w:r>
      <w:r w:rsidRPr="00272166">
        <w:rPr>
          <w:rFonts w:ascii="Arial" w:hAnsi="Arial" w:cs="Arial"/>
          <w:iCs/>
          <w:sz w:val="24"/>
          <w:szCs w:val="24"/>
        </w:rPr>
        <w:t xml:space="preserve">Rozporządzeniem Ministra Gospodarki z dnia 30 kwietnia 2014 r. w sprawie szczegółowych wymagań dla silników spalinowych w zakresie ograniczenia emisji zanieczyszczeń gazowych </w:t>
      </w:r>
      <w:r w:rsidR="00AB200C" w:rsidRPr="00272166">
        <w:rPr>
          <w:rFonts w:ascii="Arial" w:hAnsi="Arial" w:cs="Arial"/>
          <w:iCs/>
          <w:sz w:val="24"/>
          <w:szCs w:val="24"/>
        </w:rPr>
        <w:t xml:space="preserve">              </w:t>
      </w:r>
      <w:r w:rsidRPr="00272166">
        <w:rPr>
          <w:rFonts w:ascii="Arial" w:hAnsi="Arial" w:cs="Arial"/>
          <w:iCs/>
          <w:sz w:val="24"/>
          <w:szCs w:val="24"/>
        </w:rPr>
        <w:t>i cząstek stałych przez te silniki (Dz.U.2014.588)</w:t>
      </w:r>
      <w:r w:rsidRPr="00272166">
        <w:rPr>
          <w:rFonts w:ascii="Arial" w:hAnsi="Arial" w:cs="Arial"/>
          <w:sz w:val="24"/>
          <w:szCs w:val="24"/>
        </w:rPr>
        <w:t xml:space="preserve"> wymaga się aby maszyny te wyposażone były w filtr cząsteczek stałych.</w:t>
      </w:r>
    </w:p>
    <w:p w14:paraId="734AC2DA" w14:textId="06E63D2A" w:rsidR="00957181" w:rsidRPr="00272166" w:rsidRDefault="00957181" w:rsidP="00AB200C">
      <w:pPr>
        <w:pStyle w:val="Akapitzlist1"/>
        <w:numPr>
          <w:ilvl w:val="0"/>
          <w:numId w:val="24"/>
        </w:numPr>
        <w:tabs>
          <w:tab w:val="clear" w:pos="708"/>
          <w:tab w:val="num" w:pos="-360"/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272166">
        <w:rPr>
          <w:rFonts w:ascii="Arial" w:hAnsi="Arial" w:cs="Arial"/>
          <w:sz w:val="24"/>
          <w:szCs w:val="24"/>
          <w:lang w:eastAsia="pl-PL"/>
        </w:rPr>
        <w:t xml:space="preserve">Wykonawca zobowiązuje się do ograniczania negatywnego wpływu wykonywanych </w:t>
      </w:r>
      <w:r w:rsidR="00AB200C" w:rsidRPr="00272166">
        <w:rPr>
          <w:rFonts w:ascii="Arial" w:hAnsi="Arial" w:cs="Arial"/>
          <w:sz w:val="24"/>
          <w:szCs w:val="24"/>
          <w:lang w:eastAsia="pl-PL"/>
        </w:rPr>
        <w:t xml:space="preserve">dostaw </w:t>
      </w:r>
      <w:r w:rsidRPr="00272166">
        <w:rPr>
          <w:rFonts w:ascii="Arial" w:hAnsi="Arial" w:cs="Arial"/>
          <w:sz w:val="24"/>
          <w:szCs w:val="24"/>
          <w:lang w:eastAsia="pl-PL"/>
        </w:rPr>
        <w:t>na środowisko.</w:t>
      </w:r>
    </w:p>
    <w:p w14:paraId="16221BA9" w14:textId="269F55F7" w:rsidR="00957181" w:rsidRPr="00272166" w:rsidRDefault="00957181" w:rsidP="00AB200C">
      <w:pPr>
        <w:pStyle w:val="Akapitzlist1"/>
        <w:numPr>
          <w:ilvl w:val="0"/>
          <w:numId w:val="24"/>
        </w:numPr>
        <w:tabs>
          <w:tab w:val="clear" w:pos="708"/>
          <w:tab w:val="num" w:pos="-360"/>
          <w:tab w:val="left" w:pos="284"/>
        </w:tabs>
        <w:spacing w:after="0" w:line="276" w:lineRule="auto"/>
        <w:ind w:left="0" w:firstLine="0"/>
        <w:rPr>
          <w:rFonts w:ascii="Arial" w:hAnsi="Arial" w:cs="Arial"/>
          <w:sz w:val="24"/>
          <w:szCs w:val="24"/>
        </w:rPr>
      </w:pPr>
      <w:r w:rsidRPr="00272166">
        <w:rPr>
          <w:rFonts w:ascii="Arial" w:hAnsi="Arial" w:cs="Arial"/>
          <w:sz w:val="24"/>
          <w:szCs w:val="24"/>
        </w:rPr>
        <w:t xml:space="preserve">Wykonawca zobowiązuje się w szczególności do zapewnienia dostępności osobom ze szczególnymi potrzebami oraz zapewnienia warunków służących zapewnieniu dostępności osobom ze szczególnymi potrzebami, o których mowa </w:t>
      </w:r>
      <w:r w:rsidR="00AB200C" w:rsidRPr="00272166">
        <w:rPr>
          <w:rFonts w:ascii="Arial" w:hAnsi="Arial" w:cs="Arial"/>
          <w:sz w:val="24"/>
          <w:szCs w:val="24"/>
        </w:rPr>
        <w:t xml:space="preserve">                  </w:t>
      </w:r>
      <w:r w:rsidRPr="00272166">
        <w:rPr>
          <w:rFonts w:ascii="Arial" w:hAnsi="Arial" w:cs="Arial"/>
          <w:sz w:val="24"/>
          <w:szCs w:val="24"/>
        </w:rPr>
        <w:t>w ustawie z dnia 19 lipca 2019 r.</w:t>
      </w:r>
      <w:r w:rsidR="00AB200C" w:rsidRPr="00272166">
        <w:rPr>
          <w:rFonts w:ascii="Arial" w:hAnsi="Arial" w:cs="Arial"/>
          <w:sz w:val="24"/>
          <w:szCs w:val="24"/>
        </w:rPr>
        <w:t xml:space="preserve"> </w:t>
      </w:r>
      <w:r w:rsidRPr="00272166">
        <w:rPr>
          <w:rFonts w:ascii="Arial" w:hAnsi="Arial" w:cs="Arial"/>
          <w:sz w:val="24"/>
          <w:szCs w:val="24"/>
        </w:rPr>
        <w:t xml:space="preserve">o zapewnianiu dostępności osobom ze szczególnymi potrzebami, w ramach realizacji przedmiotu umowy, </w:t>
      </w:r>
      <w:r w:rsidR="00AB200C" w:rsidRPr="00272166">
        <w:rPr>
          <w:rFonts w:ascii="Arial" w:hAnsi="Arial" w:cs="Arial"/>
          <w:sz w:val="24"/>
          <w:szCs w:val="24"/>
        </w:rPr>
        <w:t xml:space="preserve">                                    </w:t>
      </w:r>
      <w:r w:rsidRPr="00272166">
        <w:rPr>
          <w:rFonts w:ascii="Arial" w:hAnsi="Arial" w:cs="Arial"/>
          <w:sz w:val="24"/>
          <w:szCs w:val="24"/>
        </w:rPr>
        <w:t>a w szczególności:</w:t>
      </w:r>
    </w:p>
    <w:p w14:paraId="358BDC9D" w14:textId="21FDD29B" w:rsidR="00957181" w:rsidRPr="00272166" w:rsidRDefault="00957181" w:rsidP="00AB200C">
      <w:pPr>
        <w:pStyle w:val="Akapitzlist2"/>
        <w:tabs>
          <w:tab w:val="left" w:pos="284"/>
        </w:tabs>
        <w:suppressAutoHyphens w:val="0"/>
        <w:spacing w:line="276" w:lineRule="auto"/>
        <w:ind w:left="0"/>
        <w:rPr>
          <w:rFonts w:ascii="Arial" w:hAnsi="Arial" w:cs="Arial"/>
          <w:sz w:val="24"/>
          <w:szCs w:val="24"/>
        </w:rPr>
      </w:pPr>
      <w:r w:rsidRPr="00272166">
        <w:rPr>
          <w:rFonts w:ascii="Arial" w:hAnsi="Arial" w:cs="Arial"/>
          <w:sz w:val="24"/>
          <w:szCs w:val="24"/>
        </w:rPr>
        <w:t xml:space="preserve">- nie zostawiać sprzętu służącego do wykonywania </w:t>
      </w:r>
      <w:r w:rsidR="00AB200C" w:rsidRPr="00272166">
        <w:rPr>
          <w:rFonts w:ascii="Arial" w:hAnsi="Arial" w:cs="Arial"/>
          <w:sz w:val="24"/>
          <w:szCs w:val="24"/>
        </w:rPr>
        <w:t xml:space="preserve">dostawy </w:t>
      </w:r>
      <w:r w:rsidRPr="00272166">
        <w:rPr>
          <w:rFonts w:ascii="Arial" w:hAnsi="Arial" w:cs="Arial"/>
          <w:sz w:val="24"/>
          <w:szCs w:val="24"/>
        </w:rPr>
        <w:t>na ciągach komunikacyjnych, pochylniach dla osób niepełnosprawnych, itp.,</w:t>
      </w:r>
    </w:p>
    <w:p w14:paraId="519B520B" w14:textId="2027EA2A" w:rsidR="00957181" w:rsidRPr="00272166" w:rsidRDefault="00957181" w:rsidP="00AB200C">
      <w:pPr>
        <w:pStyle w:val="Akapitzlist2"/>
        <w:tabs>
          <w:tab w:val="left" w:pos="284"/>
        </w:tabs>
        <w:suppressAutoHyphens w:val="0"/>
        <w:spacing w:line="276" w:lineRule="auto"/>
        <w:ind w:left="0"/>
        <w:rPr>
          <w:rFonts w:ascii="Arial" w:hAnsi="Arial" w:cs="Arial"/>
          <w:b/>
          <w:sz w:val="24"/>
          <w:szCs w:val="24"/>
        </w:rPr>
      </w:pPr>
      <w:r w:rsidRPr="00272166">
        <w:rPr>
          <w:rFonts w:ascii="Arial" w:hAnsi="Arial" w:cs="Arial"/>
          <w:sz w:val="24"/>
          <w:szCs w:val="24"/>
        </w:rPr>
        <w:t xml:space="preserve">- zapewnienia wykonywania </w:t>
      </w:r>
      <w:r w:rsidR="00AB200C" w:rsidRPr="00272166">
        <w:rPr>
          <w:rFonts w:ascii="Arial" w:hAnsi="Arial" w:cs="Arial"/>
          <w:sz w:val="24"/>
          <w:szCs w:val="24"/>
        </w:rPr>
        <w:t>dostawy</w:t>
      </w:r>
      <w:r w:rsidRPr="00272166">
        <w:rPr>
          <w:rFonts w:ascii="Arial" w:hAnsi="Arial" w:cs="Arial"/>
          <w:sz w:val="24"/>
          <w:szCs w:val="24"/>
        </w:rPr>
        <w:t xml:space="preserve"> w taki sposób aby była zapewniona możliwość korzystania z ciągów komunikacyjnych przez osoby niepełnosprawne.</w:t>
      </w:r>
    </w:p>
    <w:p w14:paraId="4EA7561F" w14:textId="77777777" w:rsidR="00957181" w:rsidRPr="00272166" w:rsidRDefault="00957181" w:rsidP="00AB200C">
      <w:pPr>
        <w:pStyle w:val="Bezodstpw"/>
        <w:numPr>
          <w:ilvl w:val="0"/>
          <w:numId w:val="24"/>
        </w:numPr>
        <w:tabs>
          <w:tab w:val="clear" w:pos="708"/>
          <w:tab w:val="num" w:pos="-360"/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272166">
        <w:rPr>
          <w:rFonts w:ascii="Arial" w:hAnsi="Arial" w:cs="Arial"/>
          <w:sz w:val="24"/>
          <w:szCs w:val="24"/>
        </w:rPr>
        <w:t>Wykonawca ponosi pełną odpowiedzialność za szkody oraz następstwa nieszczęśliwych wypadków pracowników i osób trzecich, w tym także ruchem pojazdów, powstałe w związku z wykonywaniem przedmiotu umowy.</w:t>
      </w:r>
    </w:p>
    <w:p w14:paraId="049FD335" w14:textId="77777777" w:rsidR="00957181" w:rsidRPr="00272166" w:rsidRDefault="00957181" w:rsidP="00AB200C">
      <w:pPr>
        <w:pStyle w:val="Bezodstpw"/>
        <w:numPr>
          <w:ilvl w:val="0"/>
          <w:numId w:val="24"/>
        </w:numPr>
        <w:tabs>
          <w:tab w:val="clear" w:pos="708"/>
          <w:tab w:val="num" w:pos="-360"/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272166">
        <w:rPr>
          <w:rFonts w:ascii="Arial" w:hAnsi="Arial" w:cs="Arial"/>
          <w:sz w:val="24"/>
          <w:szCs w:val="24"/>
        </w:rPr>
        <w:t>Jeżeli w związku z niewłaściwym prowadzeniem dostaw, zaniedbaniem lub brakiem działań ze strony Wykonawcy nastąpi uszkodzenie lub zniszczenie własności prywatnej lub publicznej, to Wykonawca na swój koszt naprawi lub odtworzy uszkodzoną własność w taki sposób, aby stan naprawionej własności nie był gorszy niż przed powstaniem tego uszkodzenia lub zniszczenia.</w:t>
      </w:r>
    </w:p>
    <w:p w14:paraId="027659F8" w14:textId="07849850" w:rsidR="00957181" w:rsidRPr="00272166" w:rsidRDefault="00957181" w:rsidP="00AB200C">
      <w:pPr>
        <w:pStyle w:val="Bezodstpw"/>
        <w:numPr>
          <w:ilvl w:val="0"/>
          <w:numId w:val="24"/>
        </w:numPr>
        <w:tabs>
          <w:tab w:val="clear" w:pos="708"/>
          <w:tab w:val="num" w:pos="-360"/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272166">
        <w:rPr>
          <w:rFonts w:ascii="Arial" w:hAnsi="Arial" w:cs="Arial"/>
          <w:sz w:val="24"/>
          <w:szCs w:val="24"/>
        </w:rPr>
        <w:lastRenderedPageBreak/>
        <w:t xml:space="preserve">Do wykonania dostawy należy używać pojazdów dopuszczonych do poruszania się po drogach publicznych według Rozporządzenia Ministra Infrastruktury z dnia 31 grudnia 2002 r. w sprawie warunków technicznych pojazdów oraz zakresu ich niezbędnego wyposażenia (Dz. U. 2003 nr 32 poz. 262 z późniejszymi zmianami) </w:t>
      </w:r>
      <w:r w:rsidR="00AB200C" w:rsidRPr="00272166">
        <w:rPr>
          <w:rFonts w:ascii="Arial" w:hAnsi="Arial" w:cs="Arial"/>
          <w:sz w:val="24"/>
          <w:szCs w:val="24"/>
        </w:rPr>
        <w:t xml:space="preserve">                </w:t>
      </w:r>
      <w:r w:rsidRPr="00272166">
        <w:rPr>
          <w:rFonts w:ascii="Arial" w:hAnsi="Arial" w:cs="Arial"/>
          <w:sz w:val="24"/>
          <w:szCs w:val="24"/>
        </w:rPr>
        <w:t>w szczególności ich DMC nie może przekraczać 40 ton.</w:t>
      </w:r>
    </w:p>
    <w:p w14:paraId="193C772D" w14:textId="77777777" w:rsidR="000D7A7E" w:rsidRPr="00272166" w:rsidRDefault="000D7A7E" w:rsidP="000D7A7E">
      <w:p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</w:rPr>
      </w:pPr>
    </w:p>
    <w:p w14:paraId="024E4AB8" w14:textId="77777777" w:rsidR="00717C61" w:rsidRPr="00272166" w:rsidRDefault="00717C61" w:rsidP="00717C61">
      <w:pPr>
        <w:autoSpaceDE w:val="0"/>
        <w:spacing w:after="120" w:line="276" w:lineRule="auto"/>
        <w:jc w:val="center"/>
        <w:rPr>
          <w:rFonts w:ascii="Arial" w:hAnsi="Arial" w:cs="Arial"/>
          <w:sz w:val="24"/>
          <w:szCs w:val="24"/>
        </w:rPr>
      </w:pPr>
      <w:r w:rsidRPr="00272166">
        <w:rPr>
          <w:rFonts w:ascii="Arial" w:hAnsi="Arial" w:cs="Arial"/>
          <w:b/>
          <w:sz w:val="24"/>
          <w:szCs w:val="24"/>
        </w:rPr>
        <w:t>§ 3. Okres obowiązywania umowy</w:t>
      </w:r>
    </w:p>
    <w:p w14:paraId="10952E2B" w14:textId="77777777" w:rsidR="00717C61" w:rsidRPr="00272166" w:rsidRDefault="00717C61" w:rsidP="00717C61">
      <w:pPr>
        <w:pStyle w:val="Tekstpodstawowy"/>
        <w:numPr>
          <w:ilvl w:val="0"/>
          <w:numId w:val="26"/>
        </w:numPr>
        <w:tabs>
          <w:tab w:val="left" w:pos="142"/>
          <w:tab w:val="left" w:pos="284"/>
        </w:tabs>
        <w:autoSpaceDE w:val="0"/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272166">
        <w:rPr>
          <w:rFonts w:ascii="Arial" w:hAnsi="Arial" w:cs="Arial"/>
          <w:szCs w:val="24"/>
        </w:rPr>
        <w:t>Termin wykonania dostaw ...............dni od podpisania umowy tj. do dnia..................... .</w:t>
      </w:r>
    </w:p>
    <w:p w14:paraId="4618D960" w14:textId="67226342" w:rsidR="00717C61" w:rsidRPr="00272166" w:rsidRDefault="00717C61" w:rsidP="00717C61">
      <w:pPr>
        <w:pStyle w:val="Tekstpodstawowy"/>
        <w:numPr>
          <w:ilvl w:val="0"/>
          <w:numId w:val="26"/>
        </w:numPr>
        <w:tabs>
          <w:tab w:val="left" w:pos="142"/>
          <w:tab w:val="left" w:pos="284"/>
        </w:tabs>
        <w:autoSpaceDE w:val="0"/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272166">
        <w:rPr>
          <w:rFonts w:ascii="Arial" w:hAnsi="Arial" w:cs="Arial"/>
          <w:szCs w:val="24"/>
        </w:rPr>
        <w:t>Dostawa każdej partii kruszywa musi odbywać się w dni robocze,                                        tj. od poniedziałku do piątku w godzinach 7:00-15:00.</w:t>
      </w:r>
    </w:p>
    <w:p w14:paraId="425819BB" w14:textId="03E59491" w:rsidR="00717C61" w:rsidRPr="00272166" w:rsidRDefault="00717C61" w:rsidP="00717C61">
      <w:pPr>
        <w:pStyle w:val="Tekstpodstawowy"/>
        <w:numPr>
          <w:ilvl w:val="0"/>
          <w:numId w:val="26"/>
        </w:numPr>
        <w:tabs>
          <w:tab w:val="left" w:pos="142"/>
          <w:tab w:val="left" w:pos="284"/>
        </w:tabs>
        <w:autoSpaceDE w:val="0"/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272166">
        <w:rPr>
          <w:rFonts w:ascii="Arial" w:hAnsi="Arial" w:cs="Arial"/>
          <w:szCs w:val="24"/>
        </w:rPr>
        <w:t xml:space="preserve">Dostawa każdej partii kruszywa musi odbywać się przy obecności następujących osób: pracownika Urzędu Miejskiego w Ryglicach lub Sołtysa </w:t>
      </w:r>
      <w:r w:rsidR="00272166" w:rsidRPr="00272166">
        <w:rPr>
          <w:rFonts w:ascii="Arial" w:hAnsi="Arial" w:cs="Arial"/>
          <w:szCs w:val="24"/>
        </w:rPr>
        <w:t>sołectwa Wola Lubecka</w:t>
      </w:r>
      <w:r w:rsidRPr="00272166">
        <w:rPr>
          <w:rFonts w:ascii="Arial" w:hAnsi="Arial" w:cs="Arial"/>
          <w:szCs w:val="24"/>
        </w:rPr>
        <w:t>, po wcześniejszym zawiadomieniu o tym fakcie Zamawiającego przez Wykonawcę z wyprzedzeniem 1 dnia roboczego.</w:t>
      </w:r>
    </w:p>
    <w:p w14:paraId="25F9C890" w14:textId="159491C7" w:rsidR="00E61188" w:rsidRPr="00272166" w:rsidRDefault="00717C61" w:rsidP="00E61188">
      <w:pPr>
        <w:pStyle w:val="Tekstpodstawowy"/>
        <w:numPr>
          <w:ilvl w:val="0"/>
          <w:numId w:val="26"/>
        </w:numPr>
        <w:tabs>
          <w:tab w:val="left" w:pos="142"/>
          <w:tab w:val="left" w:pos="284"/>
        </w:tabs>
        <w:autoSpaceDE w:val="0"/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272166">
        <w:rPr>
          <w:rFonts w:ascii="Arial" w:hAnsi="Arial" w:cs="Arial"/>
          <w:szCs w:val="24"/>
        </w:rPr>
        <w:t>Wykonawca przy każdorazowym dostarczeniu materiału jest zobowiązany przekazać Zamawiającemu dowód WZ wraz z kwitem wagowym</w:t>
      </w:r>
      <w:r w:rsidR="00E61188" w:rsidRPr="00272166">
        <w:rPr>
          <w:rFonts w:ascii="Arial" w:hAnsi="Arial" w:cs="Arial"/>
          <w:szCs w:val="24"/>
        </w:rPr>
        <w:t>.</w:t>
      </w:r>
    </w:p>
    <w:p w14:paraId="5A08CD08" w14:textId="27809CD0" w:rsidR="00E61188" w:rsidRPr="00272166" w:rsidRDefault="00E61188" w:rsidP="00E61188">
      <w:pPr>
        <w:pStyle w:val="Tekstpodstawowy"/>
        <w:numPr>
          <w:ilvl w:val="0"/>
          <w:numId w:val="26"/>
        </w:numPr>
        <w:tabs>
          <w:tab w:val="left" w:pos="142"/>
          <w:tab w:val="left" w:pos="284"/>
        </w:tabs>
        <w:autoSpaceDE w:val="0"/>
        <w:spacing w:line="276" w:lineRule="auto"/>
        <w:ind w:left="0" w:firstLine="0"/>
        <w:jc w:val="left"/>
        <w:rPr>
          <w:rFonts w:ascii="Arial" w:hAnsi="Arial" w:cs="Arial"/>
          <w:szCs w:val="24"/>
        </w:rPr>
      </w:pPr>
      <w:r w:rsidRPr="00272166">
        <w:rPr>
          <w:rFonts w:ascii="Arial" w:hAnsi="Arial" w:cs="Arial"/>
          <w:color w:val="000000"/>
          <w:szCs w:val="24"/>
        </w:rPr>
        <w:t xml:space="preserve">Wykonawca przedłoży Zamawiającemu </w:t>
      </w:r>
      <w:r w:rsidR="00A960AF" w:rsidRPr="00272166">
        <w:rPr>
          <w:rFonts w:ascii="Arial" w:hAnsi="Arial" w:cs="Arial"/>
          <w:color w:val="000000"/>
          <w:szCs w:val="24"/>
        </w:rPr>
        <w:t xml:space="preserve">w terminie 7 dni od ostatniej dostawy krysza </w:t>
      </w:r>
      <w:r w:rsidRPr="00272166">
        <w:rPr>
          <w:rFonts w:ascii="Arial" w:hAnsi="Arial" w:cs="Arial"/>
          <w:color w:val="000000"/>
          <w:szCs w:val="24"/>
        </w:rPr>
        <w:t>deklarację zgodności wraz z certyfikatem fabrycznej kontroli jakości na dostarczoną frakcję kruszywa.</w:t>
      </w:r>
    </w:p>
    <w:p w14:paraId="152B203A" w14:textId="77777777" w:rsidR="000D7A7E" w:rsidRPr="00024D76" w:rsidRDefault="000D7A7E" w:rsidP="000D7A7E">
      <w:pPr>
        <w:tabs>
          <w:tab w:val="left" w:pos="284"/>
        </w:tabs>
        <w:autoSpaceDE w:val="0"/>
        <w:spacing w:line="276" w:lineRule="auto"/>
        <w:rPr>
          <w:rFonts w:ascii="Arial" w:hAnsi="Arial" w:cs="Arial"/>
          <w:sz w:val="24"/>
          <w:szCs w:val="24"/>
        </w:rPr>
      </w:pPr>
    </w:p>
    <w:p w14:paraId="3787DDF5" w14:textId="77777777" w:rsidR="00717C61" w:rsidRPr="00024D76" w:rsidRDefault="00717C61" w:rsidP="00717C61">
      <w:pPr>
        <w:autoSpaceDE w:val="0"/>
        <w:spacing w:after="120" w:line="276" w:lineRule="auto"/>
        <w:jc w:val="center"/>
        <w:rPr>
          <w:rFonts w:ascii="Arial" w:hAnsi="Arial" w:cs="Arial"/>
          <w:sz w:val="24"/>
          <w:szCs w:val="24"/>
        </w:rPr>
      </w:pPr>
      <w:r w:rsidRPr="00024D76">
        <w:rPr>
          <w:rFonts w:ascii="Arial" w:hAnsi="Arial" w:cs="Arial"/>
          <w:b/>
          <w:sz w:val="24"/>
          <w:szCs w:val="24"/>
        </w:rPr>
        <w:t>§ 4. Cena i warunki płatności</w:t>
      </w:r>
    </w:p>
    <w:p w14:paraId="725ACC47" w14:textId="146412A2" w:rsidR="00717C61" w:rsidRPr="00024D76" w:rsidRDefault="00717C61" w:rsidP="00717C61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024D76">
        <w:rPr>
          <w:rFonts w:ascii="Arial" w:hAnsi="Arial" w:cs="Arial"/>
          <w:sz w:val="24"/>
          <w:szCs w:val="24"/>
        </w:rPr>
        <w:t>Z tytułu prawidłowego wykonywania prac, o których mowa w § 1 ustala się wynagrodzenie w kwocie brutto: ………….. zł (słownie:……………. złotych) za 1 tonę kruszywa, w tym podatek VAT …… %. Łączna kwota wynagrodzenia z tytułu realizacji przedmiotu niniejszej umowy nie może przekroczyć kwoty brutto: ……………..…… zł (stawka za 1 tonę kruszywa</w:t>
      </w:r>
      <w:r w:rsidR="00D92E54" w:rsidRPr="00024D76">
        <w:rPr>
          <w:rFonts w:ascii="Arial" w:hAnsi="Arial" w:cs="Arial"/>
          <w:sz w:val="24"/>
          <w:szCs w:val="24"/>
        </w:rPr>
        <w:t xml:space="preserve"> x</w:t>
      </w:r>
      <w:r w:rsidRPr="00024D76">
        <w:rPr>
          <w:rFonts w:ascii="Arial" w:hAnsi="Arial" w:cs="Arial"/>
          <w:sz w:val="24"/>
          <w:szCs w:val="24"/>
        </w:rPr>
        <w:t xml:space="preserve"> (</w:t>
      </w:r>
      <w:r w:rsidR="00024D76" w:rsidRPr="00024D76">
        <w:rPr>
          <w:rFonts w:ascii="Arial" w:hAnsi="Arial" w:cs="Arial"/>
          <w:sz w:val="24"/>
          <w:szCs w:val="24"/>
        </w:rPr>
        <w:t>2</w:t>
      </w:r>
      <w:r w:rsidR="00D92E54" w:rsidRPr="00024D76">
        <w:rPr>
          <w:rFonts w:ascii="Arial" w:hAnsi="Arial" w:cs="Arial"/>
          <w:sz w:val="24"/>
          <w:szCs w:val="24"/>
        </w:rPr>
        <w:t xml:space="preserve">00 </w:t>
      </w:r>
      <w:r w:rsidRPr="00024D76">
        <w:rPr>
          <w:rFonts w:ascii="Arial" w:hAnsi="Arial" w:cs="Arial"/>
          <w:sz w:val="24"/>
          <w:szCs w:val="24"/>
        </w:rPr>
        <w:t>ton +/- 2%)).</w:t>
      </w:r>
    </w:p>
    <w:p w14:paraId="205BBC8D" w14:textId="08DB656F" w:rsidR="00717C61" w:rsidRPr="00024D76" w:rsidRDefault="00717C61" w:rsidP="00717C61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bookmarkStart w:id="0" w:name="_Hlk157670518"/>
      <w:r w:rsidRPr="00024D76">
        <w:rPr>
          <w:rFonts w:ascii="Arial" w:hAnsi="Arial" w:cs="Arial"/>
          <w:sz w:val="24"/>
          <w:szCs w:val="24"/>
        </w:rPr>
        <w:t>Cena jednostkowa brutto, o którym mowa w ust. 1, jest ceną ryczałtową (ostateczną), obejmującą wszystkie koszty i składniki związane z realizacją zamówienia, w tym m.in. podatek VAT, koszty zakupu, załadunku, transportu                        i rozładunku oraz ewentualne bonifikaty, upusty, rabaty.</w:t>
      </w:r>
    </w:p>
    <w:p w14:paraId="150FB9E1" w14:textId="77777777" w:rsidR="00674723" w:rsidRPr="005E379F" w:rsidRDefault="00717C61" w:rsidP="00674723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bookmarkStart w:id="1" w:name="_Hlk157670763"/>
      <w:bookmarkEnd w:id="0"/>
      <w:r w:rsidRPr="005E379F">
        <w:rPr>
          <w:rFonts w:ascii="Arial" w:hAnsi="Arial" w:cs="Arial"/>
          <w:sz w:val="24"/>
          <w:szCs w:val="24"/>
        </w:rPr>
        <w:t>Wynagrodzenie rozliczone będzie przy zastosowaniu ceny jednostkowej oraz wypłacone na podstawie faktury końcowej przedłożonej przez Wykonawcę. Faktura obejmować będzie łączną ilość faktycznie dostarczonego kruszywa na potrzeby Gminy Ryglice.</w:t>
      </w:r>
    </w:p>
    <w:p w14:paraId="6F35EC60" w14:textId="02BA0635" w:rsidR="00AC0493" w:rsidRPr="005E379F" w:rsidRDefault="00674723" w:rsidP="00674723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color w:val="000000"/>
          <w:sz w:val="24"/>
          <w:szCs w:val="24"/>
        </w:rPr>
        <w:t xml:space="preserve">Podstawą wystawienia faktury jest </w:t>
      </w:r>
      <w:r w:rsidR="00AC0493" w:rsidRPr="005E379F">
        <w:rPr>
          <w:rFonts w:ascii="Arial" w:hAnsi="Arial" w:cs="Arial"/>
          <w:color w:val="000000"/>
          <w:sz w:val="24"/>
          <w:szCs w:val="24"/>
        </w:rPr>
        <w:t>złożenie dokumentów wskazanych w § 3 ust.5 niniejszej umowy.</w:t>
      </w:r>
    </w:p>
    <w:p w14:paraId="3CD6A14F" w14:textId="2F644727" w:rsidR="00674723" w:rsidRPr="005E379F" w:rsidRDefault="00674723" w:rsidP="00674723">
      <w:pPr>
        <w:numPr>
          <w:ilvl w:val="0"/>
          <w:numId w:val="27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sz w:val="24"/>
          <w:szCs w:val="24"/>
        </w:rPr>
        <w:t>Wynagrodzenie będzie płatne przelewem w ciągu 30 dni od dnia złożenia                           w siedzibie Zamawiającego prawidłowo wystawionej faktury na wskazany przez Wykonawcę rachunek bankowy  nr ………………...........……….………………</w:t>
      </w:r>
    </w:p>
    <w:bookmarkEnd w:id="1"/>
    <w:p w14:paraId="643A67FD" w14:textId="77777777" w:rsidR="00717C61" w:rsidRPr="005E379F" w:rsidRDefault="00717C61" w:rsidP="00717C61">
      <w:pPr>
        <w:numPr>
          <w:ilvl w:val="0"/>
          <w:numId w:val="27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sz w:val="24"/>
          <w:szCs w:val="24"/>
        </w:rPr>
        <w:t xml:space="preserve">Zamawiający wyraża zgodę na wystawianie faktury VAT bez podpisu Wykonawcy i przesłanie jej na adres e-mail: </w:t>
      </w:r>
      <w:r w:rsidRPr="005E379F">
        <w:rPr>
          <w:rFonts w:ascii="Arial" w:hAnsi="Arial" w:cs="Arial"/>
          <w:color w:val="000000"/>
          <w:sz w:val="24"/>
          <w:szCs w:val="24"/>
        </w:rPr>
        <w:t>komunalny@ryglice.pl</w:t>
      </w:r>
    </w:p>
    <w:p w14:paraId="2FB43425" w14:textId="77777777" w:rsidR="00717C61" w:rsidRPr="005E379F" w:rsidRDefault="00717C61" w:rsidP="00717C61">
      <w:pPr>
        <w:numPr>
          <w:ilvl w:val="0"/>
          <w:numId w:val="27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sz w:val="24"/>
          <w:szCs w:val="24"/>
        </w:rPr>
        <w:lastRenderedPageBreak/>
        <w:t>Zamawiający nie będzie zobowiązany do wpłaty zaliczek na poczet poszczególnych dostaw.</w:t>
      </w:r>
    </w:p>
    <w:p w14:paraId="2F41441D" w14:textId="77777777" w:rsidR="00717C61" w:rsidRPr="005E379F" w:rsidRDefault="00717C61" w:rsidP="00717C61">
      <w:pPr>
        <w:numPr>
          <w:ilvl w:val="0"/>
          <w:numId w:val="27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sz w:val="24"/>
          <w:szCs w:val="24"/>
        </w:rPr>
        <w:t>Strony umowy oświadczają, iż posiadają następujące numery identyfikacji podatkowej:</w:t>
      </w:r>
    </w:p>
    <w:p w14:paraId="75DEC9C0" w14:textId="77777777" w:rsidR="00717C61" w:rsidRPr="005E379F" w:rsidRDefault="00717C61" w:rsidP="00717C61">
      <w:pPr>
        <w:numPr>
          <w:ilvl w:val="0"/>
          <w:numId w:val="28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bCs/>
          <w:sz w:val="24"/>
          <w:szCs w:val="24"/>
        </w:rPr>
        <w:t>Wykonawca -  NIP............................</w:t>
      </w:r>
    </w:p>
    <w:p w14:paraId="0804CC8D" w14:textId="4CBA9A5D" w:rsidR="007371F7" w:rsidRPr="005E379F" w:rsidRDefault="00717C61" w:rsidP="002E35AA">
      <w:pPr>
        <w:numPr>
          <w:ilvl w:val="0"/>
          <w:numId w:val="28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bCs/>
          <w:sz w:val="24"/>
          <w:szCs w:val="24"/>
        </w:rPr>
        <w:t>Zamawiający - NIP 993 - 033-72-47.</w:t>
      </w:r>
    </w:p>
    <w:p w14:paraId="058EFD1C" w14:textId="77777777" w:rsidR="007371F7" w:rsidRPr="005E379F" w:rsidRDefault="007371F7" w:rsidP="002E35AA">
      <w:pPr>
        <w:tabs>
          <w:tab w:val="left" w:pos="284"/>
        </w:tabs>
        <w:autoSpaceDE w:val="0"/>
        <w:spacing w:line="276" w:lineRule="auto"/>
        <w:rPr>
          <w:rFonts w:ascii="Arial" w:hAnsi="Arial" w:cs="Arial"/>
          <w:bCs/>
          <w:sz w:val="24"/>
          <w:szCs w:val="24"/>
        </w:rPr>
      </w:pPr>
    </w:p>
    <w:p w14:paraId="1C829CA0" w14:textId="77777777" w:rsidR="007371F7" w:rsidRPr="005E379F" w:rsidRDefault="007371F7" w:rsidP="007371F7">
      <w:pPr>
        <w:autoSpaceDE w:val="0"/>
        <w:spacing w:after="120" w:line="276" w:lineRule="auto"/>
        <w:jc w:val="center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b/>
          <w:sz w:val="24"/>
          <w:szCs w:val="24"/>
        </w:rPr>
        <w:t>§ 5. Osoby do kontaktów</w:t>
      </w:r>
    </w:p>
    <w:p w14:paraId="59BF558E" w14:textId="77777777" w:rsidR="007371F7" w:rsidRPr="005E379F" w:rsidRDefault="007371F7" w:rsidP="007371F7">
      <w:pPr>
        <w:numPr>
          <w:ilvl w:val="0"/>
          <w:numId w:val="29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sz w:val="24"/>
          <w:szCs w:val="24"/>
        </w:rPr>
        <w:t>Strony wyznaczają osoby do kontaktowania się w sprawach realizacji niniejszej umowy:</w:t>
      </w:r>
    </w:p>
    <w:p w14:paraId="1C42019A" w14:textId="212A3EBC" w:rsidR="007371F7" w:rsidRPr="005E379F" w:rsidRDefault="007371F7" w:rsidP="007371F7">
      <w:pPr>
        <w:numPr>
          <w:ilvl w:val="0"/>
          <w:numId w:val="30"/>
        </w:numPr>
        <w:tabs>
          <w:tab w:val="num" w:pos="-218"/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sz w:val="24"/>
          <w:szCs w:val="24"/>
        </w:rPr>
        <w:t>przedstawicielem Wykonawcy będzie ................................ ,</w:t>
      </w:r>
      <w:r w:rsidR="00246BD2" w:rsidRPr="005E379F">
        <w:rPr>
          <w:rFonts w:ascii="Arial" w:hAnsi="Arial" w:cs="Arial"/>
          <w:sz w:val="24"/>
          <w:szCs w:val="24"/>
        </w:rPr>
        <w:t xml:space="preserve"> </w:t>
      </w:r>
      <w:r w:rsidRPr="005E379F">
        <w:rPr>
          <w:rFonts w:ascii="Arial" w:hAnsi="Arial" w:cs="Arial"/>
          <w:sz w:val="24"/>
          <w:szCs w:val="24"/>
        </w:rPr>
        <w:t>tel. ............................., adres e-mail: .........................................</w:t>
      </w:r>
    </w:p>
    <w:p w14:paraId="2B4442B2" w14:textId="6CB5828B" w:rsidR="007371F7" w:rsidRPr="005E379F" w:rsidRDefault="007371F7" w:rsidP="007371F7">
      <w:pPr>
        <w:numPr>
          <w:ilvl w:val="0"/>
          <w:numId w:val="30"/>
        </w:numPr>
        <w:tabs>
          <w:tab w:val="num" w:pos="-218"/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sz w:val="24"/>
          <w:szCs w:val="24"/>
        </w:rPr>
        <w:t>przedstawicielem Zamawiającego będą:</w:t>
      </w:r>
    </w:p>
    <w:p w14:paraId="74BF60A8" w14:textId="5ABCCEA5" w:rsidR="007371F7" w:rsidRPr="005E379F" w:rsidRDefault="007371F7" w:rsidP="007371F7">
      <w:pPr>
        <w:pStyle w:val="Bezodstpw"/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sz w:val="24"/>
          <w:szCs w:val="24"/>
        </w:rPr>
        <w:t>-  Karolina Pawlik– dotyczy realizacji umowy, tel. (14) 644 36 45, adres e-mail: komunalny@ryglice.pl</w:t>
      </w:r>
    </w:p>
    <w:p w14:paraId="6CEBFD7F" w14:textId="55EEF0D2" w:rsidR="007371F7" w:rsidRPr="005E379F" w:rsidRDefault="007371F7" w:rsidP="007371F7">
      <w:pPr>
        <w:pStyle w:val="Bezodstpw"/>
        <w:tabs>
          <w:tab w:val="left" w:pos="284"/>
        </w:tabs>
        <w:spacing w:line="276" w:lineRule="auto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sz w:val="24"/>
          <w:szCs w:val="24"/>
        </w:rPr>
        <w:t xml:space="preserve">- Wiesław </w:t>
      </w:r>
      <w:proofErr w:type="spellStart"/>
      <w:r w:rsidRPr="005E379F">
        <w:rPr>
          <w:rFonts w:ascii="Arial" w:hAnsi="Arial" w:cs="Arial"/>
          <w:sz w:val="24"/>
          <w:szCs w:val="24"/>
        </w:rPr>
        <w:t>Siedlik</w:t>
      </w:r>
      <w:proofErr w:type="spellEnd"/>
      <w:r w:rsidRPr="005E379F">
        <w:rPr>
          <w:rFonts w:ascii="Arial" w:hAnsi="Arial" w:cs="Arial"/>
          <w:sz w:val="24"/>
          <w:szCs w:val="24"/>
        </w:rPr>
        <w:t xml:space="preserve"> – dotyczy dostaw, tel. 698 365</w:t>
      </w:r>
      <w:r w:rsidR="00246BD2" w:rsidRPr="005E379F">
        <w:rPr>
          <w:rFonts w:ascii="Arial" w:hAnsi="Arial" w:cs="Arial"/>
          <w:sz w:val="24"/>
          <w:szCs w:val="24"/>
        </w:rPr>
        <w:t> </w:t>
      </w:r>
      <w:r w:rsidRPr="005E379F">
        <w:rPr>
          <w:rFonts w:ascii="Arial" w:hAnsi="Arial" w:cs="Arial"/>
          <w:sz w:val="24"/>
          <w:szCs w:val="24"/>
        </w:rPr>
        <w:t>745</w:t>
      </w:r>
      <w:r w:rsidR="00246BD2" w:rsidRPr="005E379F">
        <w:rPr>
          <w:rFonts w:ascii="Arial" w:hAnsi="Arial" w:cs="Arial"/>
          <w:sz w:val="24"/>
          <w:szCs w:val="24"/>
        </w:rPr>
        <w:t>.</w:t>
      </w:r>
      <w:r w:rsidRPr="005E379F">
        <w:rPr>
          <w:rFonts w:ascii="Arial" w:hAnsi="Arial" w:cs="Arial"/>
          <w:sz w:val="24"/>
          <w:szCs w:val="24"/>
        </w:rPr>
        <w:t xml:space="preserve">                   </w:t>
      </w:r>
    </w:p>
    <w:p w14:paraId="4DCE4C27" w14:textId="77777777" w:rsidR="007371F7" w:rsidRPr="005E379F" w:rsidRDefault="007371F7" w:rsidP="007371F7">
      <w:pPr>
        <w:numPr>
          <w:ilvl w:val="0"/>
          <w:numId w:val="29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sz w:val="24"/>
          <w:szCs w:val="24"/>
        </w:rPr>
        <w:t>Zmiana osób, o których mowa w ust. 1 jest możliwa po uprzednim zawiadomieniu drugiej strony na piśmie i nie jest traktowana, jako zmiana niniejszej umowy.</w:t>
      </w:r>
    </w:p>
    <w:p w14:paraId="13CEAA46" w14:textId="77777777" w:rsidR="00BC43A8" w:rsidRPr="00183840" w:rsidRDefault="00BC43A8" w:rsidP="00BC43A8">
      <w:pPr>
        <w:tabs>
          <w:tab w:val="left" w:pos="284"/>
        </w:tabs>
        <w:autoSpaceDE w:val="0"/>
        <w:spacing w:after="120" w:line="276" w:lineRule="auto"/>
        <w:jc w:val="center"/>
        <w:rPr>
          <w:rFonts w:ascii="Arial" w:hAnsi="Arial" w:cs="Arial"/>
          <w:b/>
          <w:sz w:val="24"/>
          <w:szCs w:val="24"/>
          <w:highlight w:val="yellow"/>
        </w:rPr>
      </w:pPr>
    </w:p>
    <w:p w14:paraId="4AF48681" w14:textId="3B49A869" w:rsidR="00BC43A8" w:rsidRPr="005E379F" w:rsidRDefault="00BC43A8" w:rsidP="00BC43A8">
      <w:pPr>
        <w:tabs>
          <w:tab w:val="left" w:pos="284"/>
        </w:tabs>
        <w:autoSpaceDE w:val="0"/>
        <w:spacing w:after="120" w:line="276" w:lineRule="auto"/>
        <w:jc w:val="center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b/>
          <w:sz w:val="24"/>
          <w:szCs w:val="24"/>
        </w:rPr>
        <w:t>§ 6. Podwykonawcy</w:t>
      </w:r>
    </w:p>
    <w:p w14:paraId="21D8DB5B" w14:textId="77777777" w:rsidR="00BC43A8" w:rsidRPr="005E379F" w:rsidRDefault="00BC43A8" w:rsidP="00BC43A8">
      <w:pPr>
        <w:numPr>
          <w:ilvl w:val="0"/>
          <w:numId w:val="31"/>
        </w:numPr>
        <w:tabs>
          <w:tab w:val="left" w:pos="284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sz w:val="24"/>
          <w:szCs w:val="24"/>
        </w:rPr>
        <w:t>Wykonawca może powierzyć wykonanie transportu poszczególnych dostaw podwykonawcy, z zaznaczeniem, że nabycie kruszywa następować będzie zawsze bezpośrednio od Wykonawcy.</w:t>
      </w:r>
    </w:p>
    <w:p w14:paraId="1763F965" w14:textId="6BDB7DCB" w:rsidR="00BC43A8" w:rsidRPr="005E379F" w:rsidRDefault="00BC43A8" w:rsidP="00BC43A8">
      <w:pPr>
        <w:numPr>
          <w:ilvl w:val="0"/>
          <w:numId w:val="31"/>
        </w:numPr>
        <w:tabs>
          <w:tab w:val="left" w:pos="284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sz w:val="24"/>
          <w:szCs w:val="24"/>
        </w:rPr>
        <w:t xml:space="preserve">Wykonawca będzie w pełni odpowiedzialny za działania lub uchybienia każdego Podwykonawcy i ich przedstawicieli lub pracowników, tak jakby były to działania lub uchybienia Wykonawcy. Wykonawca jest zobowiązany do terminowego regulowania wszelkich zobowiązań wobec Podwykonawców, z którymi współpracuje w związku                  z realizacją umowy. Nieterminowe regulowanie wymagalnych zobowiązań wobec wyżej wskazanych podmiotów stanowi nienależyte wykonywanie umowy. </w:t>
      </w:r>
    </w:p>
    <w:p w14:paraId="7163482B" w14:textId="77777777" w:rsidR="00BC43A8" w:rsidRPr="005E379F" w:rsidRDefault="00BC43A8" w:rsidP="00BC43A8">
      <w:pPr>
        <w:numPr>
          <w:ilvl w:val="0"/>
          <w:numId w:val="31"/>
        </w:numPr>
        <w:tabs>
          <w:tab w:val="left" w:pos="284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sz w:val="24"/>
          <w:szCs w:val="24"/>
        </w:rPr>
        <w:t>Wykonawca nie podzleci Podwykonawcom innych części zamówienia niż wskazane w ofercie, bez zgody Zamawiającego.</w:t>
      </w:r>
    </w:p>
    <w:p w14:paraId="08D48778" w14:textId="77777777" w:rsidR="00BC43A8" w:rsidRPr="005E379F" w:rsidRDefault="00BC43A8" w:rsidP="00BC43A8">
      <w:pPr>
        <w:numPr>
          <w:ilvl w:val="0"/>
          <w:numId w:val="31"/>
        </w:numPr>
        <w:tabs>
          <w:tab w:val="left" w:pos="284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sz w:val="24"/>
          <w:szCs w:val="24"/>
        </w:rPr>
        <w:t xml:space="preserve">Wykonawca jest zobowiązany przedstawić Zamawiającemu dokumenty wymagane do akceptacji Podwykonawcy, tj. umowę z Podwykonawcą zawierającą co najmniej wynagrodzenie oraz termin jego zapłaty. Ponadto Wykonawca zobowiązany jest przedstawić odpis z Krajowego Rejestru Sądowego lub inny dokument, właściwy dla danej formy organizacyjnej Podwykonawcy wskazujący na uprawnienia osób wymienionych w umowie do reprezentowania stron umowy. </w:t>
      </w:r>
    </w:p>
    <w:p w14:paraId="5C5DC528" w14:textId="77777777" w:rsidR="00BC43A8" w:rsidRPr="005E379F" w:rsidRDefault="00BC43A8" w:rsidP="00BC43A8">
      <w:pPr>
        <w:numPr>
          <w:ilvl w:val="0"/>
          <w:numId w:val="31"/>
        </w:numPr>
        <w:tabs>
          <w:tab w:val="left" w:pos="284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sz w:val="24"/>
          <w:szCs w:val="24"/>
        </w:rPr>
        <w:t>Do wszelkich zmian do umów między Wykonawcą a Podwykonawcą stosuje się procedurę określoną w ust. 4.</w:t>
      </w:r>
    </w:p>
    <w:p w14:paraId="14618313" w14:textId="77777777" w:rsidR="00BC43A8" w:rsidRPr="005E379F" w:rsidRDefault="00BC43A8" w:rsidP="00BC43A8">
      <w:pPr>
        <w:numPr>
          <w:ilvl w:val="0"/>
          <w:numId w:val="31"/>
        </w:numPr>
        <w:tabs>
          <w:tab w:val="left" w:pos="284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sz w:val="24"/>
          <w:szCs w:val="24"/>
        </w:rPr>
        <w:lastRenderedPageBreak/>
        <w:t xml:space="preserve">Nie wypełnienie przez Wykonawcę obowiązków określonych powyżej stanowi podstawę do natychmiastowego usunięcia Podwykonawcy przez Zamawiającego lub żądania od Wykonawcy usunięcia przedmiotowego Podwykonawcy. </w:t>
      </w:r>
    </w:p>
    <w:p w14:paraId="7BEE26D2" w14:textId="77777777" w:rsidR="00BC43A8" w:rsidRPr="005E379F" w:rsidRDefault="00BC43A8" w:rsidP="00BC43A8">
      <w:pPr>
        <w:numPr>
          <w:ilvl w:val="0"/>
          <w:numId w:val="31"/>
        </w:numPr>
        <w:tabs>
          <w:tab w:val="left" w:pos="284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sz w:val="24"/>
          <w:szCs w:val="24"/>
        </w:rPr>
        <w:t>W przypadku powierzenia przez Wykonawcę realizacji robót Podwykonawcy, Wykonawca jest zobowiązany do dokonania we własnym zakresie zapłaty wynagrodzenia należnego Podwykonawcy z zachowaniem terminów płatności określonych w umowie z Podwykonawcą,  z tymże termin ten nie może być dłuższy niż 14 dni.</w:t>
      </w:r>
    </w:p>
    <w:p w14:paraId="7A544BF5" w14:textId="18B5AA23" w:rsidR="00BC43A8" w:rsidRPr="005E379F" w:rsidRDefault="00BC43A8" w:rsidP="00BC43A8">
      <w:pPr>
        <w:numPr>
          <w:ilvl w:val="0"/>
          <w:numId w:val="31"/>
        </w:numPr>
        <w:tabs>
          <w:tab w:val="left" w:pos="284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sz w:val="24"/>
          <w:szCs w:val="24"/>
        </w:rPr>
        <w:t xml:space="preserve">Jeżeli Podwykonawca wystąpi na piśmie z oświadczeniem do Zamawiającego, </w:t>
      </w:r>
      <w:r w:rsidR="006F2321" w:rsidRPr="005E379F">
        <w:rPr>
          <w:rFonts w:ascii="Arial" w:hAnsi="Arial" w:cs="Arial"/>
          <w:sz w:val="24"/>
          <w:szCs w:val="24"/>
        </w:rPr>
        <w:t xml:space="preserve">              </w:t>
      </w:r>
      <w:r w:rsidRPr="005E379F">
        <w:rPr>
          <w:rFonts w:ascii="Arial" w:hAnsi="Arial" w:cs="Arial"/>
          <w:sz w:val="24"/>
          <w:szCs w:val="24"/>
        </w:rPr>
        <w:t>że Wykonawca nie dokonuje płatności za wykonane usługi, które zostały poświadczone do zapłaty przez pracownika Zamawiającego, to Zamawiający wezwie Wykonawcę do dostarczenia  w terminie 7 dni od daty doręczenia takiego powiadomienia dowodów, że sumy należne Podwykonawcy za usługi oraz wynagrodzenie należne, zostały zapłacone albo, że zobowiązanie do zapłaty wygasło w inny sposób niż poprzez zapłatę.</w:t>
      </w:r>
    </w:p>
    <w:p w14:paraId="0EF2F802" w14:textId="2B124D6B" w:rsidR="00BC43A8" w:rsidRPr="005E379F" w:rsidRDefault="00BC43A8" w:rsidP="006F2321">
      <w:pPr>
        <w:numPr>
          <w:ilvl w:val="0"/>
          <w:numId w:val="31"/>
        </w:numPr>
        <w:tabs>
          <w:tab w:val="left" w:pos="284"/>
          <w:tab w:val="left" w:pos="426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sz w:val="24"/>
          <w:szCs w:val="24"/>
        </w:rPr>
        <w:t>Jeżeli po wezwaniu, o którym mowa w ust. 8 dot. Podwykonawcy Wykonawca nie dostarczy dowodów, że sumy należne Podwykonawcy zostały zapłacone to Zamawiający, po potwierdzeniu kwoty przez pracownika Zamawiającego, zapłaci na rzecz Podwykonawcy należną kwotę.</w:t>
      </w:r>
      <w:r w:rsidRPr="005E379F">
        <w:rPr>
          <w:rFonts w:ascii="Arial" w:hAnsi="Arial" w:cs="Arial"/>
          <w:b/>
          <w:sz w:val="24"/>
          <w:szCs w:val="24"/>
        </w:rPr>
        <w:t xml:space="preserve"> </w:t>
      </w:r>
      <w:r w:rsidRPr="005E379F">
        <w:rPr>
          <w:rFonts w:ascii="Arial" w:hAnsi="Arial" w:cs="Arial"/>
          <w:sz w:val="24"/>
          <w:szCs w:val="24"/>
        </w:rPr>
        <w:t>Zapłata na rzecz Podwykonawcy zostanie dokonana w walucie, w jakiej rozliczana jest umowa między Wykonawcą</w:t>
      </w:r>
      <w:r w:rsidR="006F2321" w:rsidRPr="005E379F">
        <w:rPr>
          <w:rFonts w:ascii="Arial" w:hAnsi="Arial" w:cs="Arial"/>
          <w:sz w:val="24"/>
          <w:szCs w:val="24"/>
        </w:rPr>
        <w:t xml:space="preserve">                              </w:t>
      </w:r>
      <w:r w:rsidRPr="005E379F">
        <w:rPr>
          <w:rFonts w:ascii="Arial" w:hAnsi="Arial" w:cs="Arial"/>
          <w:sz w:val="24"/>
          <w:szCs w:val="24"/>
        </w:rPr>
        <w:t xml:space="preserve"> a</w:t>
      </w:r>
      <w:r w:rsidR="006F2321" w:rsidRPr="005E379F">
        <w:rPr>
          <w:rFonts w:ascii="Arial" w:hAnsi="Arial" w:cs="Arial"/>
          <w:sz w:val="24"/>
          <w:szCs w:val="24"/>
        </w:rPr>
        <w:t xml:space="preserve"> </w:t>
      </w:r>
      <w:r w:rsidRPr="005E379F">
        <w:rPr>
          <w:rFonts w:ascii="Arial" w:hAnsi="Arial" w:cs="Arial"/>
          <w:sz w:val="24"/>
          <w:szCs w:val="24"/>
        </w:rPr>
        <w:t xml:space="preserve"> Zamawiającym. </w:t>
      </w:r>
    </w:p>
    <w:p w14:paraId="1A211DE6" w14:textId="77777777" w:rsidR="00BC43A8" w:rsidRPr="005E379F" w:rsidRDefault="00BC43A8" w:rsidP="006F2321">
      <w:pPr>
        <w:numPr>
          <w:ilvl w:val="0"/>
          <w:numId w:val="31"/>
        </w:numPr>
        <w:tabs>
          <w:tab w:val="left" w:pos="284"/>
          <w:tab w:val="left" w:pos="426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sz w:val="24"/>
          <w:szCs w:val="24"/>
        </w:rPr>
        <w:t>Zamawiający po zapłaceniu należności bezpośrednio dla Podwykonawcy będzie miał prawo potrącić kwotę równą tej należności z wierzytelności Wykonawcy względem Zamawiającego</w:t>
      </w:r>
      <w:r w:rsidRPr="005E379F">
        <w:rPr>
          <w:rFonts w:ascii="Arial" w:hAnsi="Arial" w:cs="Arial"/>
          <w:i/>
          <w:sz w:val="24"/>
          <w:szCs w:val="24"/>
        </w:rPr>
        <w:t>.</w:t>
      </w:r>
      <w:r w:rsidRPr="005E379F">
        <w:rPr>
          <w:rFonts w:ascii="Arial" w:hAnsi="Arial" w:cs="Arial"/>
          <w:sz w:val="24"/>
          <w:szCs w:val="24"/>
        </w:rPr>
        <w:t xml:space="preserve"> </w:t>
      </w:r>
    </w:p>
    <w:p w14:paraId="0384CABD" w14:textId="67641206" w:rsidR="00BC43A8" w:rsidRPr="005E379F" w:rsidRDefault="00BC43A8" w:rsidP="006F2321">
      <w:pPr>
        <w:numPr>
          <w:ilvl w:val="0"/>
          <w:numId w:val="31"/>
        </w:numPr>
        <w:tabs>
          <w:tab w:val="left" w:pos="284"/>
          <w:tab w:val="left" w:pos="426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sz w:val="24"/>
          <w:szCs w:val="24"/>
        </w:rPr>
        <w:t>Po dokonaniu zapłaty przez Zamawiającego na rzecz Podwykonawcy, Wykonawca nie będzie uprawniony do powoływania się wobec Zamawiającego na te zarzuty wobec Podwykonawcy, o których Zamawiający nie został poinformowany przez Wykonawcę w terminie 7 dni po doręczeniu wezwania opisanego powyżej.</w:t>
      </w:r>
    </w:p>
    <w:p w14:paraId="18626165" w14:textId="77777777" w:rsidR="00BC43A8" w:rsidRPr="005E379F" w:rsidRDefault="00BC43A8" w:rsidP="006F2321">
      <w:pPr>
        <w:numPr>
          <w:ilvl w:val="0"/>
          <w:numId w:val="31"/>
        </w:numPr>
        <w:tabs>
          <w:tab w:val="left" w:pos="284"/>
          <w:tab w:val="left" w:pos="426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sz w:val="24"/>
          <w:szCs w:val="24"/>
        </w:rPr>
        <w:t>Umowa z Podwykonawcą nie może zawierać postanowień uzależniających uzyskanie przez Podwykonawcę płatności od Wykonawcy od dokonania przez Zamawiającego na rzecz Wykonawcy płatności za usługi wykonane przez Podwykonawcę.</w:t>
      </w:r>
    </w:p>
    <w:p w14:paraId="113F2407" w14:textId="79201FC6" w:rsidR="00BC43A8" w:rsidRPr="005E379F" w:rsidRDefault="00BC43A8" w:rsidP="006F2321">
      <w:pPr>
        <w:numPr>
          <w:ilvl w:val="0"/>
          <w:numId w:val="31"/>
        </w:numPr>
        <w:tabs>
          <w:tab w:val="left" w:pos="284"/>
          <w:tab w:val="left" w:pos="426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sz w:val="24"/>
          <w:szCs w:val="24"/>
        </w:rPr>
        <w:t xml:space="preserve">Wykonawca jest zobowiązany w umowach zawieranych przez niego </w:t>
      </w:r>
      <w:r w:rsidR="006F2321" w:rsidRPr="005E379F">
        <w:rPr>
          <w:rFonts w:ascii="Arial" w:hAnsi="Arial" w:cs="Arial"/>
          <w:sz w:val="24"/>
          <w:szCs w:val="24"/>
        </w:rPr>
        <w:t xml:space="preserve">                                </w:t>
      </w:r>
      <w:r w:rsidRPr="005E379F">
        <w:rPr>
          <w:rFonts w:ascii="Arial" w:hAnsi="Arial" w:cs="Arial"/>
          <w:sz w:val="24"/>
          <w:szCs w:val="24"/>
        </w:rPr>
        <w:t xml:space="preserve">z Podwykonawcami, zawrzeć postanowienia ustanawiające solidarną odpowiedzialność Wykonawcy za wynagrodzenie należne dalszym podwykonawcom, według zasad określonym w niniejszym paragrafie. </w:t>
      </w:r>
    </w:p>
    <w:p w14:paraId="3E55ED32" w14:textId="3D6FBE36" w:rsidR="00BC43A8" w:rsidRPr="005E379F" w:rsidRDefault="00BC43A8" w:rsidP="006F2321">
      <w:pPr>
        <w:numPr>
          <w:ilvl w:val="0"/>
          <w:numId w:val="31"/>
        </w:numPr>
        <w:tabs>
          <w:tab w:val="left" w:pos="284"/>
          <w:tab w:val="left" w:pos="426"/>
        </w:tabs>
        <w:autoSpaceDE w:val="0"/>
        <w:spacing w:after="120"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sz w:val="24"/>
          <w:szCs w:val="24"/>
        </w:rPr>
        <w:t xml:space="preserve">Wykonawca przedkłada zamawiającemu poświadczoną za zgodność </w:t>
      </w:r>
      <w:r w:rsidR="006F2321" w:rsidRPr="005E379F">
        <w:rPr>
          <w:rFonts w:ascii="Arial" w:hAnsi="Arial" w:cs="Arial"/>
          <w:sz w:val="24"/>
          <w:szCs w:val="24"/>
        </w:rPr>
        <w:t xml:space="preserve">                              </w:t>
      </w:r>
      <w:r w:rsidRPr="005E379F">
        <w:rPr>
          <w:rFonts w:ascii="Arial" w:hAnsi="Arial" w:cs="Arial"/>
          <w:sz w:val="24"/>
          <w:szCs w:val="24"/>
        </w:rPr>
        <w:t>z oryginałem kopię zawartej umowy z Podwykonawcą w terminie 7 dni od dnia jej zawarcia.</w:t>
      </w:r>
    </w:p>
    <w:p w14:paraId="01796A0A" w14:textId="77777777" w:rsidR="00BC43A8" w:rsidRPr="00183840" w:rsidRDefault="00BC43A8" w:rsidP="006F2321">
      <w:pPr>
        <w:tabs>
          <w:tab w:val="left" w:pos="426"/>
        </w:tabs>
        <w:autoSpaceDE w:val="0"/>
        <w:spacing w:after="120" w:line="276" w:lineRule="auto"/>
        <w:ind w:left="360"/>
        <w:rPr>
          <w:rFonts w:ascii="Arial" w:hAnsi="Arial" w:cs="Arial"/>
          <w:sz w:val="24"/>
          <w:szCs w:val="24"/>
          <w:highlight w:val="yellow"/>
        </w:rPr>
      </w:pPr>
    </w:p>
    <w:p w14:paraId="0ABAB55F" w14:textId="77777777" w:rsidR="006F2321" w:rsidRPr="005E379F" w:rsidRDefault="006F2321" w:rsidP="006F2321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b/>
          <w:sz w:val="24"/>
          <w:szCs w:val="24"/>
        </w:rPr>
        <w:lastRenderedPageBreak/>
        <w:t>§ 7. Kary umowne</w:t>
      </w:r>
    </w:p>
    <w:p w14:paraId="37CCB14A" w14:textId="77777777" w:rsidR="006F2321" w:rsidRPr="005E379F" w:rsidRDefault="006F2321" w:rsidP="006F2321">
      <w:pPr>
        <w:numPr>
          <w:ilvl w:val="0"/>
          <w:numId w:val="32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5E379F">
        <w:rPr>
          <w:rFonts w:ascii="Arial" w:hAnsi="Arial" w:cs="Arial"/>
          <w:color w:val="000000"/>
          <w:sz w:val="24"/>
          <w:szCs w:val="24"/>
        </w:rPr>
        <w:t>Strony umowy ustalają, że Wykonawca zapłaci Zamawiającemu karę umowną w następujących przypadkach i wysokości:</w:t>
      </w:r>
    </w:p>
    <w:p w14:paraId="42BA2B11" w14:textId="51B0B2B1" w:rsidR="006F2321" w:rsidRPr="005E379F" w:rsidRDefault="006F2321" w:rsidP="006F2321">
      <w:pPr>
        <w:numPr>
          <w:ilvl w:val="0"/>
          <w:numId w:val="33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5E379F">
        <w:rPr>
          <w:rFonts w:ascii="Arial" w:hAnsi="Arial" w:cs="Arial"/>
          <w:color w:val="000000"/>
          <w:sz w:val="24"/>
          <w:szCs w:val="24"/>
        </w:rPr>
        <w:t xml:space="preserve">za dostarczenie do Zamawiającego kruszywa o parametrach niezgodnych z niniejszą umową w wysokości - 10 % </w:t>
      </w:r>
      <w:r w:rsidRPr="005E379F">
        <w:rPr>
          <w:rFonts w:ascii="Arial" w:hAnsi="Arial" w:cs="Arial"/>
          <w:sz w:val="24"/>
          <w:szCs w:val="24"/>
        </w:rPr>
        <w:t>łącznej kwoty wynagrodzenia brutto                 z tytułu realizacji przedmiotu niniejszej umowy</w:t>
      </w:r>
      <w:r w:rsidRPr="005E379F">
        <w:rPr>
          <w:rFonts w:ascii="Arial" w:hAnsi="Arial" w:cs="Arial"/>
          <w:color w:val="000000"/>
          <w:sz w:val="24"/>
          <w:szCs w:val="24"/>
        </w:rPr>
        <w:t>, o której mowa w §4 ust. 1 za każdy taki przypadek,</w:t>
      </w:r>
    </w:p>
    <w:p w14:paraId="7B12F414" w14:textId="0091962D" w:rsidR="006F2321" w:rsidRPr="005E379F" w:rsidRDefault="006F2321" w:rsidP="006F2321">
      <w:pPr>
        <w:numPr>
          <w:ilvl w:val="0"/>
          <w:numId w:val="33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5E379F">
        <w:rPr>
          <w:rFonts w:ascii="Arial" w:hAnsi="Arial" w:cs="Arial"/>
          <w:color w:val="000000"/>
          <w:sz w:val="24"/>
          <w:szCs w:val="24"/>
        </w:rPr>
        <w:t xml:space="preserve">za odstąpienia od umowy lub jej wypowiedzenie przez Zamawiającego                           z przyczyn leżących po stronie Wykonawcy w wysokości 10% </w:t>
      </w:r>
      <w:r w:rsidRPr="005E379F">
        <w:rPr>
          <w:rFonts w:ascii="Arial" w:hAnsi="Arial" w:cs="Arial"/>
          <w:sz w:val="24"/>
          <w:szCs w:val="24"/>
        </w:rPr>
        <w:t>łącznej kwoty wynagrodzenia brutto z tytułu realizacji przedmiotu niniejszej umowy</w:t>
      </w:r>
      <w:r w:rsidRPr="005E379F">
        <w:rPr>
          <w:rFonts w:ascii="Arial" w:hAnsi="Arial" w:cs="Arial"/>
          <w:color w:val="000000"/>
          <w:sz w:val="24"/>
          <w:szCs w:val="24"/>
        </w:rPr>
        <w:t>, o której mowa w §4 ust. 1 niniejszej umowy,</w:t>
      </w:r>
    </w:p>
    <w:p w14:paraId="212A995B" w14:textId="77777777" w:rsidR="006F2321" w:rsidRPr="005E379F" w:rsidRDefault="006F2321" w:rsidP="006F2321">
      <w:pPr>
        <w:numPr>
          <w:ilvl w:val="0"/>
          <w:numId w:val="33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5E379F">
        <w:rPr>
          <w:rFonts w:ascii="Arial" w:hAnsi="Arial" w:cs="Arial"/>
          <w:color w:val="000000"/>
          <w:sz w:val="24"/>
          <w:szCs w:val="24"/>
        </w:rPr>
        <w:t>za brak poinformowania Zamawiającego zgodnie z § 2 ust. 2, w kwocie 10.000,00 zł za każdy taki przypadek.</w:t>
      </w:r>
    </w:p>
    <w:p w14:paraId="7A49F5B9" w14:textId="77777777" w:rsidR="006F2321" w:rsidRPr="005E379F" w:rsidRDefault="006F2321" w:rsidP="006F2321">
      <w:pPr>
        <w:numPr>
          <w:ilvl w:val="0"/>
          <w:numId w:val="33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5E379F">
        <w:rPr>
          <w:rFonts w:ascii="Arial" w:hAnsi="Arial" w:cs="Arial"/>
          <w:color w:val="000000"/>
          <w:sz w:val="24"/>
          <w:szCs w:val="24"/>
        </w:rPr>
        <w:t xml:space="preserve">z tytułu braku zapłaty lub nieterminowej zapłaty wynagrodzenia należnego podwykonawcom lub dalszym podwykonawcom w wysokości 5% </w:t>
      </w:r>
      <w:r w:rsidRPr="005E379F">
        <w:rPr>
          <w:rFonts w:ascii="Arial" w:hAnsi="Arial" w:cs="Arial"/>
          <w:sz w:val="24"/>
          <w:szCs w:val="24"/>
        </w:rPr>
        <w:t>łącznej kwoty wynagrodzenia brutto z tytułu realizacji przedmiotu niniejszej umowy</w:t>
      </w:r>
      <w:r w:rsidRPr="005E379F">
        <w:rPr>
          <w:rFonts w:ascii="Arial" w:hAnsi="Arial" w:cs="Arial"/>
          <w:color w:val="000000"/>
          <w:sz w:val="24"/>
          <w:szCs w:val="24"/>
        </w:rPr>
        <w:t>, o której mowa w §4 ust. 1 niniejszej umowy za każdy taki przypadek,</w:t>
      </w:r>
    </w:p>
    <w:p w14:paraId="0264A6DB" w14:textId="77777777" w:rsidR="006F2321" w:rsidRPr="005E379F" w:rsidRDefault="006F2321" w:rsidP="006F2321">
      <w:pPr>
        <w:numPr>
          <w:ilvl w:val="0"/>
          <w:numId w:val="33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5E379F">
        <w:rPr>
          <w:rFonts w:ascii="Arial" w:hAnsi="Arial" w:cs="Arial"/>
          <w:color w:val="000000"/>
          <w:sz w:val="24"/>
          <w:szCs w:val="24"/>
        </w:rPr>
        <w:t xml:space="preserve">za nieprzedłożenie do zaakceptowania projektu umowy o podwykonawstwo, której przedmiotem są dostawy, lub projektu jej zmiany w wysokości 2,5% </w:t>
      </w:r>
      <w:r w:rsidRPr="005E379F">
        <w:rPr>
          <w:rFonts w:ascii="Arial" w:hAnsi="Arial" w:cs="Arial"/>
          <w:sz w:val="24"/>
          <w:szCs w:val="24"/>
        </w:rPr>
        <w:t>łącznej kwoty wynagrodzenia brutto z tytułu realizacji przedmiotu niniejszej umowy</w:t>
      </w:r>
      <w:r w:rsidRPr="005E379F">
        <w:rPr>
          <w:rFonts w:ascii="Arial" w:hAnsi="Arial" w:cs="Arial"/>
          <w:color w:val="000000"/>
          <w:sz w:val="24"/>
          <w:szCs w:val="24"/>
        </w:rPr>
        <w:t>, o której mowa w §4 ust. 1 niniejszej umowy za każdy taki przypadek,</w:t>
      </w:r>
    </w:p>
    <w:p w14:paraId="6A61E1B8" w14:textId="007AC2A3" w:rsidR="006F2321" w:rsidRPr="005E379F" w:rsidRDefault="006F2321" w:rsidP="006F2321">
      <w:pPr>
        <w:numPr>
          <w:ilvl w:val="0"/>
          <w:numId w:val="33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5E379F">
        <w:rPr>
          <w:rFonts w:ascii="Arial" w:hAnsi="Arial" w:cs="Arial"/>
          <w:color w:val="000000"/>
          <w:sz w:val="24"/>
          <w:szCs w:val="24"/>
        </w:rPr>
        <w:t xml:space="preserve">za nieprzedłożenie poświadczonej za zgodność z oryginałem kopii umowy </w:t>
      </w:r>
      <w:r w:rsidR="00D475EC" w:rsidRPr="005E379F">
        <w:rPr>
          <w:rFonts w:ascii="Arial" w:hAnsi="Arial" w:cs="Arial"/>
          <w:color w:val="000000"/>
          <w:sz w:val="24"/>
          <w:szCs w:val="24"/>
        </w:rPr>
        <w:t xml:space="preserve">                  </w:t>
      </w:r>
      <w:r w:rsidRPr="005E379F">
        <w:rPr>
          <w:rFonts w:ascii="Arial" w:hAnsi="Arial" w:cs="Arial"/>
          <w:color w:val="000000"/>
          <w:sz w:val="24"/>
          <w:szCs w:val="24"/>
        </w:rPr>
        <w:t xml:space="preserve">o podwykonawstwo lub jej zmiany w wysokości 2,5% </w:t>
      </w:r>
      <w:r w:rsidRPr="005E379F">
        <w:rPr>
          <w:rFonts w:ascii="Arial" w:hAnsi="Arial" w:cs="Arial"/>
          <w:sz w:val="24"/>
          <w:szCs w:val="24"/>
        </w:rPr>
        <w:t>łącznej kwoty wynagrodzenia brutto z tytułu realizacji przedmiotu niniejszej umowy</w:t>
      </w:r>
      <w:r w:rsidRPr="005E379F">
        <w:rPr>
          <w:rFonts w:ascii="Arial" w:hAnsi="Arial" w:cs="Arial"/>
          <w:color w:val="000000"/>
          <w:sz w:val="24"/>
          <w:szCs w:val="24"/>
        </w:rPr>
        <w:t xml:space="preserve">, o której mowa w § </w:t>
      </w:r>
      <w:r w:rsidR="00246BD2" w:rsidRPr="005E379F">
        <w:rPr>
          <w:rFonts w:ascii="Arial" w:hAnsi="Arial" w:cs="Arial"/>
          <w:color w:val="000000"/>
          <w:sz w:val="24"/>
          <w:szCs w:val="24"/>
        </w:rPr>
        <w:t>4</w:t>
      </w:r>
      <w:r w:rsidRPr="005E379F">
        <w:rPr>
          <w:rFonts w:ascii="Arial" w:hAnsi="Arial" w:cs="Arial"/>
          <w:color w:val="000000"/>
          <w:sz w:val="24"/>
          <w:szCs w:val="24"/>
        </w:rPr>
        <w:t xml:space="preserve"> ust. 1 niniejszej umowy za każdy taki przypadek,</w:t>
      </w:r>
    </w:p>
    <w:p w14:paraId="481D3898" w14:textId="77777777" w:rsidR="006F2321" w:rsidRPr="005E379F" w:rsidRDefault="006F2321" w:rsidP="006F2321">
      <w:pPr>
        <w:numPr>
          <w:ilvl w:val="0"/>
          <w:numId w:val="33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5E379F">
        <w:rPr>
          <w:rFonts w:ascii="Arial" w:hAnsi="Arial" w:cs="Arial"/>
          <w:color w:val="000000"/>
          <w:sz w:val="24"/>
          <w:szCs w:val="24"/>
        </w:rPr>
        <w:t xml:space="preserve">z tytułu braku zmiany umowy o podwykonawstwo w zakresie terminu zapłaty                                  w wysokości 2,5% </w:t>
      </w:r>
      <w:r w:rsidRPr="005E379F">
        <w:rPr>
          <w:rFonts w:ascii="Arial" w:hAnsi="Arial" w:cs="Arial"/>
          <w:sz w:val="24"/>
          <w:szCs w:val="24"/>
        </w:rPr>
        <w:t>łącznej kwoty wynagrodzenia brutto z tytułu realizacji przedmiotu niniejszej umowy</w:t>
      </w:r>
      <w:r w:rsidRPr="005E379F">
        <w:rPr>
          <w:rFonts w:ascii="Arial" w:hAnsi="Arial" w:cs="Arial"/>
          <w:color w:val="000000"/>
          <w:sz w:val="24"/>
          <w:szCs w:val="24"/>
        </w:rPr>
        <w:t>, o której mowa w §4 ust. 1 niniejszej umowy za każdy taki przypadek.</w:t>
      </w:r>
    </w:p>
    <w:p w14:paraId="24110D84" w14:textId="77777777" w:rsidR="006F2321" w:rsidRPr="005E379F" w:rsidRDefault="006F2321" w:rsidP="006F2321">
      <w:pPr>
        <w:numPr>
          <w:ilvl w:val="0"/>
          <w:numId w:val="32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5E379F">
        <w:rPr>
          <w:rFonts w:ascii="Arial" w:hAnsi="Arial" w:cs="Arial"/>
          <w:color w:val="000000"/>
          <w:sz w:val="24"/>
          <w:szCs w:val="24"/>
        </w:rPr>
        <w:t xml:space="preserve">Łączna wysokość kar umownych nie może przekroczyć 30% </w:t>
      </w:r>
      <w:r w:rsidRPr="005E379F">
        <w:rPr>
          <w:rFonts w:ascii="Arial" w:hAnsi="Arial" w:cs="Arial"/>
          <w:sz w:val="24"/>
          <w:szCs w:val="24"/>
        </w:rPr>
        <w:t>łącznej kwoty wynagrodzenia brutto z tytułu realizacji przedmiotu niniejszej umowy</w:t>
      </w:r>
      <w:r w:rsidRPr="005E379F">
        <w:rPr>
          <w:rFonts w:ascii="Arial" w:hAnsi="Arial" w:cs="Arial"/>
          <w:color w:val="000000"/>
          <w:sz w:val="24"/>
          <w:szCs w:val="24"/>
        </w:rPr>
        <w:t>.</w:t>
      </w:r>
    </w:p>
    <w:p w14:paraId="3D4042D1" w14:textId="77777777" w:rsidR="006F2321" w:rsidRPr="005E379F" w:rsidRDefault="006F2321" w:rsidP="006F2321">
      <w:pPr>
        <w:numPr>
          <w:ilvl w:val="0"/>
          <w:numId w:val="32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5E379F">
        <w:rPr>
          <w:rFonts w:ascii="Arial" w:hAnsi="Arial" w:cs="Arial"/>
          <w:color w:val="000000"/>
          <w:sz w:val="24"/>
          <w:szCs w:val="24"/>
        </w:rPr>
        <w:t>Kary umowne płatne będą w terminie 7 dni od dnia doręczenia wezwania do zapłaty, do którego zostanie załączona nota obciążeniowa.</w:t>
      </w:r>
    </w:p>
    <w:p w14:paraId="655018CD" w14:textId="77777777" w:rsidR="006F2321" w:rsidRPr="005E379F" w:rsidRDefault="006F2321" w:rsidP="006F2321">
      <w:pPr>
        <w:numPr>
          <w:ilvl w:val="0"/>
          <w:numId w:val="32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5E379F">
        <w:rPr>
          <w:rFonts w:ascii="Arial" w:hAnsi="Arial" w:cs="Arial"/>
          <w:color w:val="000000"/>
          <w:sz w:val="24"/>
          <w:szCs w:val="24"/>
        </w:rPr>
        <w:t>Zamawiającemu przysługuje prawo dochodzenia na zasadach ogólnych odszkodowania za szkodę przekraczającą wysokość zastrzeżonych kar umownych, wyrządzoną na skutek niewykonania lub nienależytego wykonania zobowiązania.</w:t>
      </w:r>
    </w:p>
    <w:p w14:paraId="4CD4583F" w14:textId="77777777" w:rsidR="006F2321" w:rsidRPr="005E379F" w:rsidRDefault="006F2321" w:rsidP="006F2321">
      <w:pPr>
        <w:numPr>
          <w:ilvl w:val="0"/>
          <w:numId w:val="32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5E379F">
        <w:rPr>
          <w:rFonts w:ascii="Arial" w:hAnsi="Arial" w:cs="Arial"/>
          <w:color w:val="000000"/>
          <w:sz w:val="24"/>
          <w:szCs w:val="24"/>
          <w:lang w:eastAsia="pl-PL"/>
        </w:rPr>
        <w:t>Zamawiający zastrzega sobie prawo potrącenia kar umownych z bieżącego wynagrodzenia Wykonawcy, a Wykonawca wyraża na to zgodę.</w:t>
      </w:r>
    </w:p>
    <w:p w14:paraId="094A58AF" w14:textId="19CCD423" w:rsidR="006F2321" w:rsidRPr="005E379F" w:rsidRDefault="006F2321" w:rsidP="006F2321">
      <w:pPr>
        <w:numPr>
          <w:ilvl w:val="0"/>
          <w:numId w:val="32"/>
        </w:numPr>
        <w:autoSpaceDE w:val="0"/>
        <w:spacing w:line="276" w:lineRule="auto"/>
        <w:rPr>
          <w:rFonts w:ascii="Arial" w:hAnsi="Arial" w:cs="Arial"/>
          <w:color w:val="000000"/>
          <w:sz w:val="24"/>
          <w:szCs w:val="24"/>
        </w:rPr>
      </w:pPr>
      <w:r w:rsidRPr="005E379F">
        <w:rPr>
          <w:rFonts w:ascii="Arial" w:hAnsi="Arial" w:cs="Arial"/>
          <w:color w:val="000000"/>
          <w:sz w:val="24"/>
          <w:szCs w:val="24"/>
          <w:lang w:eastAsia="pl-PL"/>
        </w:rPr>
        <w:t xml:space="preserve">Wykonawca może żądać od Zamawiającego kary umownej za odstąpienie od umowy z przyczyn, za które ponosi odpowiedzialność Zamawiający, w wysokości 10% </w:t>
      </w:r>
      <w:r w:rsidRPr="005E379F">
        <w:rPr>
          <w:rFonts w:ascii="Arial" w:hAnsi="Arial" w:cs="Arial"/>
          <w:sz w:val="24"/>
          <w:szCs w:val="24"/>
        </w:rPr>
        <w:t xml:space="preserve">łącznej kwoty wynagrodzenia brutto z tytułu realizacji przedmiotu </w:t>
      </w:r>
      <w:r w:rsidRPr="005E379F">
        <w:rPr>
          <w:rFonts w:ascii="Arial" w:hAnsi="Arial" w:cs="Arial"/>
          <w:color w:val="000000"/>
          <w:sz w:val="24"/>
          <w:szCs w:val="24"/>
        </w:rPr>
        <w:t>niniejszej umowy</w:t>
      </w:r>
      <w:r w:rsidRPr="005E379F">
        <w:rPr>
          <w:rFonts w:ascii="Arial" w:hAnsi="Arial" w:cs="Arial"/>
          <w:color w:val="000000"/>
          <w:sz w:val="24"/>
          <w:szCs w:val="24"/>
          <w:lang w:eastAsia="pl-PL"/>
        </w:rPr>
        <w:t xml:space="preserve">, z wyjątkiem wystąpienia sytuacji przedstawionej w art. 456 ustawy  </w:t>
      </w:r>
      <w:r w:rsidR="00B30498" w:rsidRPr="005E379F">
        <w:rPr>
          <w:rFonts w:ascii="Arial" w:hAnsi="Arial" w:cs="Arial"/>
          <w:color w:val="000000"/>
          <w:sz w:val="24"/>
          <w:szCs w:val="24"/>
          <w:lang w:eastAsia="pl-PL"/>
        </w:rPr>
        <w:t xml:space="preserve">                         </w:t>
      </w:r>
      <w:r w:rsidRPr="005E379F">
        <w:rPr>
          <w:rFonts w:ascii="Arial" w:hAnsi="Arial" w:cs="Arial"/>
          <w:color w:val="000000"/>
          <w:sz w:val="24"/>
          <w:szCs w:val="24"/>
          <w:lang w:eastAsia="pl-PL"/>
        </w:rPr>
        <w:lastRenderedPageBreak/>
        <w:t xml:space="preserve">z  </w:t>
      </w:r>
      <w:r w:rsidRPr="005E379F">
        <w:rPr>
          <w:rFonts w:ascii="Arial" w:hAnsi="Arial" w:cs="Arial"/>
          <w:iCs/>
          <w:color w:val="000000"/>
          <w:sz w:val="24"/>
          <w:szCs w:val="24"/>
          <w:lang w:eastAsia="pl-PL"/>
        </w:rPr>
        <w:t>11 września 2019 r. Prawo zamówień publicznych (Dz. U. z 202</w:t>
      </w:r>
      <w:r w:rsidR="005E379F" w:rsidRPr="005E379F">
        <w:rPr>
          <w:rFonts w:ascii="Arial" w:hAnsi="Arial" w:cs="Arial"/>
          <w:iCs/>
          <w:color w:val="000000"/>
          <w:sz w:val="24"/>
          <w:szCs w:val="24"/>
          <w:lang w:eastAsia="pl-PL"/>
        </w:rPr>
        <w:t>4</w:t>
      </w:r>
      <w:r w:rsidRPr="005E379F">
        <w:rPr>
          <w:rFonts w:ascii="Arial" w:hAnsi="Arial" w:cs="Arial"/>
          <w:iCs/>
          <w:color w:val="000000"/>
          <w:sz w:val="24"/>
          <w:szCs w:val="24"/>
          <w:lang w:eastAsia="pl-PL"/>
        </w:rPr>
        <w:t xml:space="preserve"> r. poz. 1</w:t>
      </w:r>
      <w:r w:rsidR="005E379F" w:rsidRPr="005E379F">
        <w:rPr>
          <w:rFonts w:ascii="Arial" w:hAnsi="Arial" w:cs="Arial"/>
          <w:iCs/>
          <w:color w:val="000000"/>
          <w:sz w:val="24"/>
          <w:szCs w:val="24"/>
          <w:lang w:eastAsia="pl-PL"/>
        </w:rPr>
        <w:t>320</w:t>
      </w:r>
      <w:r w:rsidRPr="005E379F">
        <w:rPr>
          <w:rFonts w:ascii="Arial" w:hAnsi="Arial" w:cs="Arial"/>
          <w:iCs/>
          <w:color w:val="000000"/>
          <w:sz w:val="24"/>
          <w:szCs w:val="24"/>
          <w:lang w:eastAsia="pl-PL"/>
        </w:rPr>
        <w:t xml:space="preserve"> ze zm.).</w:t>
      </w:r>
    </w:p>
    <w:p w14:paraId="0438E55B" w14:textId="77777777" w:rsidR="006F2321" w:rsidRPr="005E379F" w:rsidRDefault="006F2321" w:rsidP="006F2321">
      <w:pPr>
        <w:autoSpaceDE w:val="0"/>
        <w:spacing w:line="276" w:lineRule="auto"/>
        <w:ind w:left="360"/>
        <w:rPr>
          <w:rFonts w:ascii="Arial" w:hAnsi="Arial" w:cs="Arial"/>
          <w:sz w:val="24"/>
          <w:szCs w:val="24"/>
        </w:rPr>
      </w:pPr>
    </w:p>
    <w:p w14:paraId="15C374E1" w14:textId="77777777" w:rsidR="006F2321" w:rsidRPr="005E379F" w:rsidRDefault="006F2321" w:rsidP="00A81C3A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b/>
          <w:sz w:val="24"/>
          <w:szCs w:val="24"/>
        </w:rPr>
        <w:t>§ 8. Odstąpienie od umowy i wypowiedzenie umowy</w:t>
      </w:r>
    </w:p>
    <w:p w14:paraId="0667A4A6" w14:textId="77777777" w:rsidR="006F2321" w:rsidRPr="005E379F" w:rsidRDefault="006F2321" w:rsidP="00A81C3A">
      <w:pPr>
        <w:pStyle w:val="western"/>
        <w:numPr>
          <w:ilvl w:val="0"/>
          <w:numId w:val="34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5E379F">
        <w:rPr>
          <w:sz w:val="24"/>
          <w:szCs w:val="24"/>
        </w:rPr>
        <w:t xml:space="preserve">Zamawiający może odstąpić od umowy w przypadkach przewidzianych przez ustawy: Prawo zamówień publicznych i Kodeks Cywilny. </w:t>
      </w:r>
    </w:p>
    <w:p w14:paraId="51241DAA" w14:textId="77777777" w:rsidR="006F2321" w:rsidRPr="005E379F" w:rsidRDefault="006F2321" w:rsidP="00A81C3A">
      <w:pPr>
        <w:pStyle w:val="western"/>
        <w:numPr>
          <w:ilvl w:val="0"/>
          <w:numId w:val="34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5E379F">
        <w:rPr>
          <w:sz w:val="24"/>
          <w:szCs w:val="24"/>
        </w:rPr>
        <w:t>Zamawiający i Wykonawca mogą odstąpić od umowy lub wypowiedzieć umowę, jeżeli druga strona narusza w sposób podstawowy postanowienia umowy.</w:t>
      </w:r>
    </w:p>
    <w:p w14:paraId="7192E6C9" w14:textId="77777777" w:rsidR="006F2321" w:rsidRPr="005E379F" w:rsidRDefault="006F2321" w:rsidP="00A81C3A">
      <w:pPr>
        <w:pStyle w:val="western"/>
        <w:numPr>
          <w:ilvl w:val="0"/>
          <w:numId w:val="34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5E379F">
        <w:rPr>
          <w:sz w:val="24"/>
          <w:szCs w:val="24"/>
        </w:rPr>
        <w:t>Do podstawowych naruszeń umowy zaliczają się w szczególności następujące przypadki:</w:t>
      </w:r>
    </w:p>
    <w:p w14:paraId="2BAC99AB" w14:textId="77777777" w:rsidR="006F2321" w:rsidRPr="005E379F" w:rsidRDefault="006F2321" w:rsidP="00A81C3A">
      <w:pPr>
        <w:pStyle w:val="western"/>
        <w:numPr>
          <w:ilvl w:val="2"/>
          <w:numId w:val="35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5E379F">
        <w:rPr>
          <w:sz w:val="24"/>
          <w:szCs w:val="24"/>
        </w:rPr>
        <w:t>Wykonawca popada w stan likwidacji lub upadłości,</w:t>
      </w:r>
    </w:p>
    <w:p w14:paraId="178FF749" w14:textId="77777777" w:rsidR="006F2321" w:rsidRPr="005E379F" w:rsidRDefault="006F2321" w:rsidP="00A81C3A">
      <w:pPr>
        <w:pStyle w:val="western"/>
        <w:numPr>
          <w:ilvl w:val="2"/>
          <w:numId w:val="35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5E379F">
        <w:rPr>
          <w:sz w:val="24"/>
          <w:szCs w:val="24"/>
        </w:rPr>
        <w:t>Wykonawca, lub osoby działające w jego imieniu podczas realizacji umowy, jest zaangażowany w praktyki korupcyjne potwierdzone skazującym wyrokiem sądu,</w:t>
      </w:r>
    </w:p>
    <w:p w14:paraId="090E6DE9" w14:textId="77777777" w:rsidR="006F2321" w:rsidRPr="005E379F" w:rsidRDefault="006F2321" w:rsidP="00A81C3A">
      <w:pPr>
        <w:pStyle w:val="western"/>
        <w:numPr>
          <w:ilvl w:val="2"/>
          <w:numId w:val="35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5E379F">
        <w:rPr>
          <w:sz w:val="24"/>
          <w:szCs w:val="24"/>
        </w:rPr>
        <w:t>Wykonawca realizuje przy pomocy podwykonawców usługi zastrzeżone do jego wyłącznej kompetencji,</w:t>
      </w:r>
    </w:p>
    <w:p w14:paraId="099B3494" w14:textId="5A1E33FD" w:rsidR="006F2321" w:rsidRPr="005E379F" w:rsidRDefault="006F2321" w:rsidP="00A81C3A">
      <w:pPr>
        <w:pStyle w:val="western"/>
        <w:numPr>
          <w:ilvl w:val="2"/>
          <w:numId w:val="35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5E379F">
        <w:rPr>
          <w:sz w:val="24"/>
          <w:szCs w:val="24"/>
        </w:rPr>
        <w:t>Wykonawca realizuje przedmiot umowy w sposób niezgodny z obowiązującymi przepisami  i normami oraz wskazaniami Zamawiającego i niniejsza umową.</w:t>
      </w:r>
    </w:p>
    <w:p w14:paraId="223CB655" w14:textId="77777777" w:rsidR="006F2321" w:rsidRPr="005E379F" w:rsidRDefault="006F2321" w:rsidP="00A81C3A">
      <w:pPr>
        <w:pStyle w:val="western"/>
        <w:numPr>
          <w:ilvl w:val="0"/>
          <w:numId w:val="34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5E379F">
        <w:rPr>
          <w:sz w:val="24"/>
          <w:szCs w:val="24"/>
        </w:rPr>
        <w:t>Odstąpienie od umowy lub jej wypowiedzenie wymaga formy pisemnej pod rygorem nieważności. Oświadczenie o odstąpieniu od umowy lub o jej wypowiedzeniu powinno zawierać uzasadnienie.</w:t>
      </w:r>
    </w:p>
    <w:p w14:paraId="0E2BA6EF" w14:textId="77777777" w:rsidR="006F2321" w:rsidRPr="00183840" w:rsidRDefault="006F2321" w:rsidP="006F2321">
      <w:pPr>
        <w:pStyle w:val="western"/>
        <w:spacing w:before="0" w:after="0" w:line="276" w:lineRule="auto"/>
        <w:ind w:left="360"/>
        <w:jc w:val="left"/>
        <w:rPr>
          <w:sz w:val="24"/>
          <w:szCs w:val="24"/>
          <w:highlight w:val="yellow"/>
        </w:rPr>
      </w:pPr>
    </w:p>
    <w:p w14:paraId="3BAFE050" w14:textId="77777777" w:rsidR="006F2321" w:rsidRPr="005E379F" w:rsidRDefault="006F2321" w:rsidP="00A81C3A">
      <w:pPr>
        <w:pStyle w:val="western"/>
        <w:spacing w:before="0" w:after="0" w:line="276" w:lineRule="auto"/>
        <w:jc w:val="center"/>
        <w:rPr>
          <w:sz w:val="24"/>
          <w:szCs w:val="24"/>
        </w:rPr>
      </w:pPr>
      <w:r w:rsidRPr="005E379F">
        <w:rPr>
          <w:b/>
          <w:bCs/>
          <w:sz w:val="24"/>
          <w:szCs w:val="24"/>
        </w:rPr>
        <w:t>§ 9. Zabezpieczenie należytego wykonania umowy</w:t>
      </w:r>
    </w:p>
    <w:p w14:paraId="653D2D75" w14:textId="2389A5F8" w:rsidR="006F2321" w:rsidRPr="005E379F" w:rsidRDefault="006F2321" w:rsidP="00A81C3A">
      <w:pPr>
        <w:pStyle w:val="western"/>
        <w:numPr>
          <w:ilvl w:val="0"/>
          <w:numId w:val="36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5E379F">
        <w:rPr>
          <w:sz w:val="24"/>
          <w:szCs w:val="24"/>
        </w:rPr>
        <w:t xml:space="preserve">Wykonawca wniósł zabezpieczenie należytego wykonania umowy w formie …………………………………….….………………… w wysokości 2% maksymalnej wartości nominalnej zobowiązania Zamawiającego wynikającego </w:t>
      </w:r>
      <w:r w:rsidR="00A81C3A" w:rsidRPr="005E379F">
        <w:rPr>
          <w:sz w:val="24"/>
          <w:szCs w:val="24"/>
        </w:rPr>
        <w:t xml:space="preserve">                        </w:t>
      </w:r>
      <w:r w:rsidRPr="005E379F">
        <w:rPr>
          <w:sz w:val="24"/>
          <w:szCs w:val="24"/>
        </w:rPr>
        <w:t xml:space="preserve">z umowy, ustalonej w § 4 ust. 1 umowy, tj. w kwocie ….........…........... zł, słownie:……………………………………………… . </w:t>
      </w:r>
    </w:p>
    <w:p w14:paraId="7705DDE2" w14:textId="77777777" w:rsidR="006F2321" w:rsidRPr="005E379F" w:rsidRDefault="006F2321" w:rsidP="00A81C3A">
      <w:pPr>
        <w:pStyle w:val="western"/>
        <w:numPr>
          <w:ilvl w:val="0"/>
          <w:numId w:val="36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5E379F">
        <w:rPr>
          <w:sz w:val="24"/>
          <w:szCs w:val="24"/>
        </w:rPr>
        <w:t>Zabezpieczenie służy pokryciu roszczeń z tytułu niewykonania lub nienależytego wykonania umowy.</w:t>
      </w:r>
    </w:p>
    <w:p w14:paraId="371E1506" w14:textId="77777777" w:rsidR="006F2321" w:rsidRPr="005E379F" w:rsidRDefault="006F2321" w:rsidP="00A81C3A">
      <w:pPr>
        <w:pStyle w:val="western"/>
        <w:numPr>
          <w:ilvl w:val="0"/>
          <w:numId w:val="36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5E379F">
        <w:rPr>
          <w:sz w:val="24"/>
          <w:szCs w:val="24"/>
        </w:rPr>
        <w:t>Z udzielonego zabezpieczenia mogą być potrącane naliczone kary umowne oraz odszkodowanie za szkody spowodowane przez Wykonawcę.</w:t>
      </w:r>
    </w:p>
    <w:p w14:paraId="18194CA4" w14:textId="5513C71C" w:rsidR="006F2321" w:rsidRPr="005E379F" w:rsidRDefault="006F2321" w:rsidP="00A81C3A">
      <w:pPr>
        <w:pStyle w:val="western"/>
        <w:numPr>
          <w:ilvl w:val="0"/>
          <w:numId w:val="36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5E379F">
        <w:rPr>
          <w:sz w:val="24"/>
          <w:szCs w:val="24"/>
        </w:rPr>
        <w:t>Zamawiający dokona zwrotu zabezpieczenia należytego wykonania umowy zgodnie z art. 453 ust. 1 ustawy z 11 września 2019 r. Prawo zamówień publicznych (Dz. U. z 202</w:t>
      </w:r>
      <w:r w:rsidR="005E379F" w:rsidRPr="005E379F">
        <w:rPr>
          <w:sz w:val="24"/>
          <w:szCs w:val="24"/>
        </w:rPr>
        <w:t>4</w:t>
      </w:r>
      <w:r w:rsidRPr="005E379F">
        <w:rPr>
          <w:sz w:val="24"/>
          <w:szCs w:val="24"/>
        </w:rPr>
        <w:t xml:space="preserve"> r. poz. 1</w:t>
      </w:r>
      <w:r w:rsidR="005E379F" w:rsidRPr="005E379F">
        <w:rPr>
          <w:sz w:val="24"/>
          <w:szCs w:val="24"/>
        </w:rPr>
        <w:t>320</w:t>
      </w:r>
      <w:r w:rsidRPr="005E379F">
        <w:rPr>
          <w:sz w:val="24"/>
          <w:szCs w:val="24"/>
        </w:rPr>
        <w:t xml:space="preserve"> z</w:t>
      </w:r>
      <w:r w:rsidR="005E379F" w:rsidRPr="005E379F">
        <w:rPr>
          <w:sz w:val="24"/>
          <w:szCs w:val="24"/>
        </w:rPr>
        <w:t xml:space="preserve">e </w:t>
      </w:r>
      <w:r w:rsidRPr="005E379F">
        <w:rPr>
          <w:sz w:val="24"/>
          <w:szCs w:val="24"/>
        </w:rPr>
        <w:t>zm.).</w:t>
      </w:r>
    </w:p>
    <w:p w14:paraId="1D9DF1AB" w14:textId="77777777" w:rsidR="006F2321" w:rsidRPr="005E379F" w:rsidRDefault="006F2321" w:rsidP="006F2321">
      <w:pPr>
        <w:pStyle w:val="western"/>
        <w:spacing w:before="0" w:after="0" w:line="276" w:lineRule="auto"/>
        <w:ind w:left="426"/>
        <w:jc w:val="left"/>
        <w:rPr>
          <w:sz w:val="24"/>
          <w:szCs w:val="24"/>
        </w:rPr>
      </w:pPr>
    </w:p>
    <w:p w14:paraId="4F4CE88A" w14:textId="77777777" w:rsidR="006F2321" w:rsidRPr="005E379F" w:rsidRDefault="006F2321" w:rsidP="00910AC8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b/>
          <w:sz w:val="24"/>
          <w:szCs w:val="24"/>
        </w:rPr>
        <w:t>§ 10. Zmiany umowy</w:t>
      </w:r>
    </w:p>
    <w:p w14:paraId="5481D18B" w14:textId="5CC541B7" w:rsidR="006F2321" w:rsidRPr="005E379F" w:rsidRDefault="006F2321" w:rsidP="00910AC8">
      <w:pPr>
        <w:numPr>
          <w:ilvl w:val="0"/>
          <w:numId w:val="37"/>
        </w:numPr>
        <w:tabs>
          <w:tab w:val="left" w:pos="0"/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sz w:val="24"/>
          <w:szCs w:val="24"/>
        </w:rPr>
        <w:t>Zmiana postanowień zawartej umowy wymaga formy pisemnej w postaci aneksu pod rygorem nieważności. Zmiany nie mogą naruszać postanowień zawartych w art. 433 ustawy Prawo zamówień publicznych. Zamawiający przewiduje możliwość wprowadzenia istotnych zmian postanowień zawartych w umowie w stosunku do treści oferty, na podstawie której dokonano wyboru Wykonawcy, w przypadkach określonych w obowiązujących przepisach, a także</w:t>
      </w:r>
      <w:r w:rsidR="00910AC8" w:rsidRPr="005E379F">
        <w:rPr>
          <w:rFonts w:ascii="Arial" w:hAnsi="Arial" w:cs="Arial"/>
          <w:sz w:val="24"/>
          <w:szCs w:val="24"/>
        </w:rPr>
        <w:t xml:space="preserve"> </w:t>
      </w:r>
      <w:r w:rsidRPr="005E379F">
        <w:rPr>
          <w:rFonts w:ascii="Arial" w:hAnsi="Arial" w:cs="Arial"/>
          <w:sz w:val="24"/>
          <w:szCs w:val="24"/>
        </w:rPr>
        <w:t>w przypadku wystąpienia okoliczności wymienionej poniżej, z uwzględnieniem wnioskowanych warunków ich wprowadzenia.</w:t>
      </w:r>
    </w:p>
    <w:p w14:paraId="1350B26B" w14:textId="008988F0" w:rsidR="006F2321" w:rsidRPr="005E379F" w:rsidRDefault="006F2321" w:rsidP="00910AC8">
      <w:pPr>
        <w:numPr>
          <w:ilvl w:val="0"/>
          <w:numId w:val="37"/>
        </w:numPr>
        <w:tabs>
          <w:tab w:val="left" w:pos="0"/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sz w:val="24"/>
          <w:szCs w:val="24"/>
        </w:rPr>
        <w:lastRenderedPageBreak/>
        <w:t>Zamawiający przewiduje możliwość dokonania zmiany postanowień zawartej umowy  w stosunku do treści oferty, na podstawie której dokonał wyboru Wykonawcy, w przypadku zmiany urzędowej wysokości stawki podatku VAT, na wniosek Wykonawcy lub Zamawiającego, zostanie sporządzony aneks do umowy uwzględniający zmiany wartości wynikające z tego tytułu.</w:t>
      </w:r>
    </w:p>
    <w:p w14:paraId="19D95C16" w14:textId="77777777" w:rsidR="006F2321" w:rsidRPr="005E379F" w:rsidRDefault="006F2321" w:rsidP="00910AC8">
      <w:pPr>
        <w:numPr>
          <w:ilvl w:val="0"/>
          <w:numId w:val="37"/>
        </w:numPr>
        <w:tabs>
          <w:tab w:val="left" w:pos="0"/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sz w:val="24"/>
          <w:szCs w:val="24"/>
        </w:rPr>
        <w:t>Wszelkie zmiany niniejszej umowy wymagają aneksu w formie pisemnej pod rygorem nieważności.</w:t>
      </w:r>
    </w:p>
    <w:p w14:paraId="42AE67B9" w14:textId="77777777" w:rsidR="006F2321" w:rsidRPr="005E379F" w:rsidRDefault="006F2321" w:rsidP="00910AC8">
      <w:pPr>
        <w:numPr>
          <w:ilvl w:val="0"/>
          <w:numId w:val="37"/>
        </w:numPr>
        <w:tabs>
          <w:tab w:val="left" w:pos="0"/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sz w:val="24"/>
          <w:szCs w:val="24"/>
        </w:rPr>
        <w:t>Ponadto Zamawiający dopuszcza wszelkie inne zmiany jeżeli wpisują się w treść art. 455 ustawy Prawo Zamówień Publicznych.</w:t>
      </w:r>
    </w:p>
    <w:p w14:paraId="37CDF2BC" w14:textId="77777777" w:rsidR="006F2321" w:rsidRPr="005E379F" w:rsidRDefault="006F2321" w:rsidP="00910AC8">
      <w:pPr>
        <w:numPr>
          <w:ilvl w:val="0"/>
          <w:numId w:val="37"/>
        </w:numPr>
        <w:tabs>
          <w:tab w:val="left" w:pos="0"/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sz w:val="24"/>
          <w:szCs w:val="24"/>
        </w:rPr>
        <w:t xml:space="preserve">Nie jest zmianą umowy wymagającej formy pisemnej: </w:t>
      </w:r>
    </w:p>
    <w:p w14:paraId="72E5D78E" w14:textId="70B7D15F" w:rsidR="006F2321" w:rsidRPr="005E379F" w:rsidRDefault="006F2321" w:rsidP="00910AC8">
      <w:pPr>
        <w:numPr>
          <w:ilvl w:val="0"/>
          <w:numId w:val="38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sz w:val="24"/>
          <w:szCs w:val="24"/>
        </w:rPr>
        <w:t xml:space="preserve">zmiana formy zabezpieczenia należytego wykonania umowy na inną niż określona w § </w:t>
      </w:r>
      <w:r w:rsidR="008657C9" w:rsidRPr="005E379F">
        <w:rPr>
          <w:rFonts w:ascii="Arial" w:hAnsi="Arial" w:cs="Arial"/>
          <w:sz w:val="24"/>
          <w:szCs w:val="24"/>
        </w:rPr>
        <w:t>9</w:t>
      </w:r>
      <w:r w:rsidRPr="005E379F">
        <w:rPr>
          <w:rFonts w:ascii="Arial" w:hAnsi="Arial" w:cs="Arial"/>
          <w:sz w:val="24"/>
          <w:szCs w:val="24"/>
        </w:rPr>
        <w:t>,</w:t>
      </w:r>
    </w:p>
    <w:p w14:paraId="768B6ACD" w14:textId="77777777" w:rsidR="006F2321" w:rsidRPr="005E379F" w:rsidRDefault="006F2321" w:rsidP="00910AC8">
      <w:pPr>
        <w:numPr>
          <w:ilvl w:val="0"/>
          <w:numId w:val="38"/>
        </w:numPr>
        <w:tabs>
          <w:tab w:val="left" w:pos="284"/>
        </w:tabs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sz w:val="24"/>
          <w:szCs w:val="24"/>
        </w:rPr>
        <w:t>utrata mocy lub zmiany aktów prawnych przywołanych w treści umowy. W każdym takim przypadku Wykonawca ma obowiązek stosowania się do obowiązujących aktów prawa.</w:t>
      </w:r>
    </w:p>
    <w:p w14:paraId="5D8D435D" w14:textId="77777777" w:rsidR="006F2321" w:rsidRPr="00183840" w:rsidRDefault="006F2321" w:rsidP="006F2321">
      <w:pPr>
        <w:spacing w:line="276" w:lineRule="auto"/>
        <w:rPr>
          <w:rFonts w:ascii="Arial" w:hAnsi="Arial" w:cs="Arial"/>
          <w:sz w:val="24"/>
          <w:szCs w:val="24"/>
          <w:highlight w:val="yellow"/>
        </w:rPr>
      </w:pPr>
    </w:p>
    <w:p w14:paraId="0F5E4199" w14:textId="77777777" w:rsidR="006F2321" w:rsidRPr="005E379F" w:rsidRDefault="006F2321" w:rsidP="008657C9">
      <w:pPr>
        <w:autoSpaceDE w:val="0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b/>
          <w:sz w:val="24"/>
          <w:szCs w:val="24"/>
        </w:rPr>
        <w:t>§ 11. Postanowienia końcowe</w:t>
      </w:r>
    </w:p>
    <w:p w14:paraId="2E0732E5" w14:textId="77777777" w:rsidR="006F2321" w:rsidRPr="005E379F" w:rsidRDefault="006F2321" w:rsidP="008657C9">
      <w:pPr>
        <w:pStyle w:val="western"/>
        <w:numPr>
          <w:ilvl w:val="0"/>
          <w:numId w:val="41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5E379F">
        <w:rPr>
          <w:sz w:val="24"/>
          <w:szCs w:val="24"/>
        </w:rPr>
        <w:t>W okresie realizacji przedmiotu umowy Wykonawca zobowiązany jest do pisemnego zawiadomienia Zamawiającego w terminie do 14 dni o: wszelkich zmianach statusu prawnego, zmianie siedziby, zmianie osób reprezentujących Wykonawcę.</w:t>
      </w:r>
    </w:p>
    <w:p w14:paraId="65384A63" w14:textId="77777777" w:rsidR="006F2321" w:rsidRPr="005E379F" w:rsidRDefault="006F2321" w:rsidP="008657C9">
      <w:pPr>
        <w:pStyle w:val="western"/>
        <w:numPr>
          <w:ilvl w:val="0"/>
          <w:numId w:val="41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5E379F">
        <w:rPr>
          <w:sz w:val="24"/>
          <w:szCs w:val="24"/>
        </w:rPr>
        <w:t>Każda ze stron zobowiązana jest do zawiadomienia drugiej strony o zmianie adresu, pod rygorem uznania doręczenia za skuteczne z dniem, w którym podjęto pierwszą próbę doręczenia.</w:t>
      </w:r>
    </w:p>
    <w:p w14:paraId="3B8AB7F1" w14:textId="77777777" w:rsidR="006F2321" w:rsidRPr="005E379F" w:rsidRDefault="006F2321" w:rsidP="008657C9">
      <w:pPr>
        <w:pStyle w:val="western"/>
        <w:numPr>
          <w:ilvl w:val="0"/>
          <w:numId w:val="41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5E379F">
        <w:rPr>
          <w:sz w:val="24"/>
          <w:szCs w:val="24"/>
        </w:rPr>
        <w:t>Umowę sporządzono w trzech jednobrzmiących egzemplarzach, w tym dwa egzemplarze dla Zamawiającego i jeden dla Wykonawcy.</w:t>
      </w:r>
    </w:p>
    <w:p w14:paraId="53BF7BAE" w14:textId="77777777" w:rsidR="006F2321" w:rsidRPr="005E379F" w:rsidRDefault="006F2321" w:rsidP="008657C9">
      <w:pPr>
        <w:numPr>
          <w:ilvl w:val="0"/>
          <w:numId w:val="41"/>
        </w:numPr>
        <w:tabs>
          <w:tab w:val="left" w:pos="284"/>
        </w:tabs>
        <w:autoSpaceDE w:val="0"/>
        <w:spacing w:line="276" w:lineRule="auto"/>
        <w:ind w:left="0" w:firstLine="0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sz w:val="24"/>
          <w:szCs w:val="24"/>
        </w:rPr>
        <w:t>W sprawach nieuregulowanych postanowieniami niniejszej umowy, mają zastosowanie odpowiednie przepisy prawa polskiego w szczególności: Prawa zamówień publicznych oraz Kodeksu cywilnego, a także aktów wykonawczych wydanych na ich podstawie.</w:t>
      </w:r>
    </w:p>
    <w:p w14:paraId="73F8A7F6" w14:textId="77777777" w:rsidR="006F2321" w:rsidRPr="005E379F" w:rsidRDefault="006F2321" w:rsidP="008657C9">
      <w:pPr>
        <w:pStyle w:val="western"/>
        <w:numPr>
          <w:ilvl w:val="0"/>
          <w:numId w:val="41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5E379F">
        <w:rPr>
          <w:sz w:val="24"/>
          <w:szCs w:val="24"/>
        </w:rPr>
        <w:t>Prawa i obowiązki wynikające z niniejszej umowy nie mogą być przenoszone przez Wykonawcę na osoby trzecie bez pisemnej zgody Zamawiającego.</w:t>
      </w:r>
    </w:p>
    <w:p w14:paraId="25507BD5" w14:textId="77777777" w:rsidR="006F2321" w:rsidRPr="005E379F" w:rsidRDefault="006F2321" w:rsidP="008657C9">
      <w:pPr>
        <w:pStyle w:val="western"/>
        <w:numPr>
          <w:ilvl w:val="0"/>
          <w:numId w:val="41"/>
        </w:numPr>
        <w:tabs>
          <w:tab w:val="left" w:pos="284"/>
        </w:tabs>
        <w:spacing w:before="0" w:after="0" w:line="276" w:lineRule="auto"/>
        <w:ind w:left="0" w:firstLine="0"/>
        <w:jc w:val="left"/>
        <w:rPr>
          <w:sz w:val="24"/>
          <w:szCs w:val="24"/>
        </w:rPr>
      </w:pPr>
      <w:r w:rsidRPr="005E379F">
        <w:rPr>
          <w:sz w:val="24"/>
          <w:szCs w:val="24"/>
        </w:rPr>
        <w:t>Spory wynikające z realizacji niniejszej umowy będą rozstrzygane przez sąd właściwy dla siedziby Zamawiającego.</w:t>
      </w:r>
    </w:p>
    <w:p w14:paraId="1BAB70C6" w14:textId="77777777" w:rsidR="006F2321" w:rsidRPr="005E379F" w:rsidRDefault="006F2321" w:rsidP="008657C9">
      <w:pPr>
        <w:pStyle w:val="western"/>
        <w:tabs>
          <w:tab w:val="left" w:pos="284"/>
        </w:tabs>
        <w:spacing w:before="0" w:after="0" w:line="276" w:lineRule="auto"/>
        <w:jc w:val="left"/>
        <w:rPr>
          <w:sz w:val="24"/>
          <w:szCs w:val="24"/>
        </w:rPr>
      </w:pPr>
    </w:p>
    <w:p w14:paraId="10C030E8" w14:textId="77777777" w:rsidR="001E1FF9" w:rsidRPr="005E379F" w:rsidRDefault="001E1FF9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65C813AD" w14:textId="09C61FD7" w:rsidR="00A87BEA" w:rsidRPr="005E379F" w:rsidRDefault="00A87BEA" w:rsidP="00902890">
      <w:pPr>
        <w:autoSpaceDE w:val="0"/>
        <w:spacing w:line="276" w:lineRule="auto"/>
        <w:rPr>
          <w:rFonts w:ascii="Arial" w:hAnsi="Arial" w:cs="Arial"/>
          <w:sz w:val="24"/>
          <w:szCs w:val="24"/>
        </w:rPr>
      </w:pPr>
      <w:r w:rsidRPr="005E379F">
        <w:rPr>
          <w:rFonts w:ascii="Arial" w:hAnsi="Arial" w:cs="Arial"/>
          <w:b/>
          <w:bCs/>
          <w:sz w:val="24"/>
          <w:szCs w:val="24"/>
        </w:rPr>
        <w:t xml:space="preserve">ZAMAWIAJĄCY: </w:t>
      </w:r>
      <w:r w:rsidRPr="005E379F">
        <w:rPr>
          <w:rFonts w:ascii="Arial" w:hAnsi="Arial" w:cs="Arial"/>
          <w:b/>
          <w:bCs/>
          <w:sz w:val="24"/>
          <w:szCs w:val="24"/>
        </w:rPr>
        <w:tab/>
        <w:t xml:space="preserve">                                                                             WYKONAWCA:</w:t>
      </w:r>
    </w:p>
    <w:p w14:paraId="47A7D09A" w14:textId="77777777" w:rsidR="00A87BEA" w:rsidRPr="005E379F" w:rsidRDefault="00A87BEA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6ACE98E5" w14:textId="77777777" w:rsidR="00CF783F" w:rsidRPr="005E379F" w:rsidRDefault="00CF783F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0A7DB508" w14:textId="77777777" w:rsidR="008657C9" w:rsidRPr="005E379F" w:rsidRDefault="008657C9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133BF633" w14:textId="77777777" w:rsidR="008657C9" w:rsidRPr="005E379F" w:rsidRDefault="008657C9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17615BAF" w14:textId="77777777" w:rsidR="008657C9" w:rsidRPr="00183840" w:rsidRDefault="008657C9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09E5D735" w14:textId="77777777" w:rsidR="008657C9" w:rsidRPr="00183840" w:rsidRDefault="008657C9" w:rsidP="00902890">
      <w:pPr>
        <w:autoSpaceDE w:val="0"/>
        <w:spacing w:line="276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p w14:paraId="1484ADBF" w14:textId="77777777" w:rsidR="009B0907" w:rsidRPr="00183840" w:rsidRDefault="009B0907" w:rsidP="009B0907">
      <w:pPr>
        <w:pStyle w:val="western"/>
        <w:spacing w:before="0" w:after="0" w:line="276" w:lineRule="auto"/>
        <w:ind w:left="3540" w:firstLine="708"/>
        <w:rPr>
          <w:sz w:val="24"/>
          <w:szCs w:val="24"/>
          <w:highlight w:val="yellow"/>
        </w:rPr>
      </w:pPr>
    </w:p>
    <w:sectPr w:rsidR="009B0907" w:rsidRPr="00183840" w:rsidSect="000D67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F93F21" w14:textId="77777777" w:rsidR="00902890" w:rsidRDefault="00902890" w:rsidP="00902890">
      <w:r>
        <w:separator/>
      </w:r>
    </w:p>
  </w:endnote>
  <w:endnote w:type="continuationSeparator" w:id="0">
    <w:p w14:paraId="63E29AD8" w14:textId="77777777" w:rsidR="00902890" w:rsidRDefault="00902890" w:rsidP="00902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C1F4F" w14:textId="77777777" w:rsidR="00902890" w:rsidRDefault="00902890" w:rsidP="00902890">
      <w:r>
        <w:separator/>
      </w:r>
    </w:p>
  </w:footnote>
  <w:footnote w:type="continuationSeparator" w:id="0">
    <w:p w14:paraId="4317C5E8" w14:textId="77777777" w:rsidR="00902890" w:rsidRDefault="00902890" w:rsidP="009028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5CB10" w14:textId="4D05F4F9" w:rsidR="003D7903" w:rsidRDefault="003D7903" w:rsidP="003D7903">
    <w:pPr>
      <w:pStyle w:val="Nagwek"/>
      <w:rPr>
        <w:rFonts w:ascii="Arial" w:hAnsi="Arial" w:cs="Arial"/>
        <w:bCs/>
        <w:sz w:val="24"/>
        <w:szCs w:val="24"/>
        <w:lang w:eastAsia="ar-SA"/>
      </w:rPr>
    </w:pPr>
    <w:r>
      <w:rPr>
        <w:rFonts w:ascii="Arial" w:hAnsi="Arial" w:cs="Arial"/>
        <w:bCs/>
        <w:color w:val="000000"/>
        <w:sz w:val="24"/>
        <w:szCs w:val="24"/>
      </w:rPr>
      <w:t>RI.271.1.</w:t>
    </w:r>
    <w:r w:rsidR="00183840">
      <w:rPr>
        <w:rFonts w:ascii="Arial" w:hAnsi="Arial" w:cs="Arial"/>
        <w:bCs/>
        <w:color w:val="000000"/>
        <w:sz w:val="24"/>
        <w:szCs w:val="24"/>
      </w:rPr>
      <w:t>15</w:t>
    </w:r>
    <w:r>
      <w:rPr>
        <w:rFonts w:ascii="Arial" w:hAnsi="Arial" w:cs="Arial"/>
        <w:bCs/>
        <w:color w:val="000000"/>
        <w:sz w:val="24"/>
        <w:szCs w:val="24"/>
      </w:rPr>
      <w:t>.202</w:t>
    </w:r>
    <w:r w:rsidR="00712562">
      <w:rPr>
        <w:rFonts w:ascii="Arial" w:hAnsi="Arial" w:cs="Arial"/>
        <w:bCs/>
        <w:color w:val="000000"/>
        <w:sz w:val="24"/>
        <w:szCs w:val="24"/>
      </w:rPr>
      <w:t>4</w:t>
    </w:r>
    <w:r>
      <w:rPr>
        <w:rFonts w:ascii="Arial" w:hAnsi="Arial" w:cs="Arial"/>
        <w:bCs/>
        <w:color w:val="000000"/>
        <w:sz w:val="24"/>
        <w:szCs w:val="24"/>
      </w:rPr>
      <w:t xml:space="preserve">    </w:t>
    </w:r>
    <w:r>
      <w:rPr>
        <w:rFonts w:ascii="Arial" w:hAnsi="Arial" w:cs="Arial"/>
        <w:bCs/>
        <w:sz w:val="24"/>
        <w:szCs w:val="24"/>
      </w:rPr>
      <w:t xml:space="preserve">                                           </w:t>
    </w:r>
    <w:r>
      <w:rPr>
        <w:rFonts w:ascii="Arial" w:hAnsi="Arial" w:cs="Arial"/>
        <w:sz w:val="24"/>
        <w:szCs w:val="24"/>
      </w:rPr>
      <w:t>Załącznik nr 4 do SWZ – wzór umowy</w:t>
    </w:r>
  </w:p>
  <w:p w14:paraId="47698DB9" w14:textId="24BA6AF4" w:rsidR="00902890" w:rsidRPr="003D7903" w:rsidRDefault="00902890" w:rsidP="003D79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pStyle w:val="Nagwek3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/>
        <w:iCs/>
        <w:sz w:val="24"/>
        <w:szCs w:val="24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auto"/>
        <w:sz w:val="24"/>
      </w:rPr>
    </w:lvl>
  </w:abstractNum>
  <w:abstractNum w:abstractNumId="3" w15:restartNumberingAfterBreak="0">
    <w:nsid w:val="00000004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CBE21990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 w:hint="default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6" w15:restartNumberingAfterBreak="0">
    <w:nsid w:val="00000007"/>
    <w:multiLevelType w:val="multilevel"/>
    <w:tmpl w:val="4A109BC6"/>
    <w:name w:val="WW8Num8"/>
    <w:lvl w:ilvl="0">
      <w:start w:val="4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b/>
        <w:color w:val="auto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15106E82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4"/>
        <w:szCs w:val="24"/>
      </w:rPr>
    </w:lvl>
  </w:abstractNum>
  <w:abstractNum w:abstractNumId="8" w15:restartNumberingAfterBreak="0">
    <w:nsid w:val="00000009"/>
    <w:multiLevelType w:val="multilevel"/>
    <w:tmpl w:val="904E9E3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i w:val="0"/>
        <w:szCs w:val="24"/>
      </w:r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  <w:rPr>
        <w:rFonts w:ascii="Arial" w:hAnsi="Arial" w:cs="Arial" w:hint="default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lvl w:ilvl="0">
      <w:start w:val="1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ascii="Arial" w:hAnsi="Arial" w:cs="Arial"/>
        <w:sz w:val="24"/>
        <w:szCs w:val="24"/>
      </w:rPr>
    </w:lvl>
  </w:abstractNum>
  <w:abstractNum w:abstractNumId="11" w15:restartNumberingAfterBreak="0">
    <w:nsid w:val="0000000C"/>
    <w:multiLevelType w:val="singleLevel"/>
    <w:tmpl w:val="00000002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Cs/>
        <w:iCs/>
        <w:sz w:val="24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bCs/>
        <w:color w:val="000000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4"/>
        <w:szCs w:val="24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z w:val="24"/>
        <w:szCs w:val="24"/>
      </w:rPr>
    </w:lvl>
  </w:abstractNum>
  <w:abstractNum w:abstractNumId="15" w15:restartNumberingAfterBreak="0">
    <w:nsid w:val="00000011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-436"/>
        </w:tabs>
        <w:ind w:left="644" w:hanging="360"/>
      </w:pPr>
      <w:rPr>
        <w:rFonts w:ascii="Arial" w:hAnsi="Arial" w:cs="Arial"/>
        <w:sz w:val="24"/>
        <w:szCs w:val="24"/>
      </w:rPr>
    </w:lvl>
  </w:abstractNum>
  <w:abstractNum w:abstractNumId="17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-578"/>
        </w:tabs>
        <w:ind w:left="502" w:hanging="360"/>
      </w:pPr>
      <w:rPr>
        <w:rFonts w:ascii="Arial" w:hAnsi="Arial" w:cs="Arial"/>
        <w:bCs/>
        <w:sz w:val="24"/>
        <w:szCs w:val="24"/>
      </w:rPr>
    </w:lvl>
  </w:abstractNum>
  <w:abstractNum w:abstractNumId="18" w15:restartNumberingAfterBreak="0">
    <w:nsid w:val="09400000"/>
    <w:multiLevelType w:val="hybridMultilevel"/>
    <w:tmpl w:val="6298FC9A"/>
    <w:lvl w:ilvl="0" w:tplc="AB3230DC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4326D9"/>
    <w:multiLevelType w:val="hybridMultilevel"/>
    <w:tmpl w:val="25045EE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216D79B5"/>
    <w:multiLevelType w:val="hybridMultilevel"/>
    <w:tmpl w:val="AF107F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34E3338"/>
    <w:multiLevelType w:val="hybridMultilevel"/>
    <w:tmpl w:val="72C0C7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4D00E7"/>
    <w:multiLevelType w:val="hybridMultilevel"/>
    <w:tmpl w:val="864A4C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DD219D"/>
    <w:multiLevelType w:val="hybridMultilevel"/>
    <w:tmpl w:val="DCDC5C9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8F3158"/>
    <w:multiLevelType w:val="singleLevel"/>
    <w:tmpl w:val="00000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Cs/>
        <w:iCs/>
        <w:sz w:val="24"/>
        <w:szCs w:val="24"/>
      </w:rPr>
    </w:lvl>
  </w:abstractNum>
  <w:abstractNum w:abstractNumId="25" w15:restartNumberingAfterBreak="0">
    <w:nsid w:val="5A5128D1"/>
    <w:multiLevelType w:val="hybridMultilevel"/>
    <w:tmpl w:val="C03A293C"/>
    <w:lvl w:ilvl="0" w:tplc="86A29EEA">
      <w:start w:val="2"/>
      <w:numFmt w:val="decimal"/>
      <w:lvlText w:val="%1)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006115D"/>
    <w:multiLevelType w:val="hybridMultilevel"/>
    <w:tmpl w:val="A192C61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6255B6F"/>
    <w:multiLevelType w:val="hybridMultilevel"/>
    <w:tmpl w:val="DF24E79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8013EA7"/>
    <w:multiLevelType w:val="hybridMultilevel"/>
    <w:tmpl w:val="F09087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A86AB8"/>
    <w:multiLevelType w:val="hybridMultilevel"/>
    <w:tmpl w:val="AE9E8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783E4A"/>
    <w:multiLevelType w:val="hybridMultilevel"/>
    <w:tmpl w:val="D9D6954E"/>
    <w:lvl w:ilvl="0" w:tplc="45D0C6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6C522D"/>
    <w:multiLevelType w:val="hybridMultilevel"/>
    <w:tmpl w:val="B3125B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EEA3237"/>
    <w:multiLevelType w:val="hybridMultilevel"/>
    <w:tmpl w:val="53D0DE5A"/>
    <w:lvl w:ilvl="0" w:tplc="6F4881FE">
      <w:start w:val="5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1396499">
    <w:abstractNumId w:val="1"/>
  </w:num>
  <w:num w:numId="2" w16cid:durableId="1053432576">
    <w:abstractNumId w:val="2"/>
  </w:num>
  <w:num w:numId="3" w16cid:durableId="1860851207">
    <w:abstractNumId w:val="3"/>
  </w:num>
  <w:num w:numId="4" w16cid:durableId="1304391247">
    <w:abstractNumId w:val="4"/>
  </w:num>
  <w:num w:numId="5" w16cid:durableId="1883012028">
    <w:abstractNumId w:val="5"/>
  </w:num>
  <w:num w:numId="6" w16cid:durableId="809598323">
    <w:abstractNumId w:val="6"/>
  </w:num>
  <w:num w:numId="7" w16cid:durableId="1540509044">
    <w:abstractNumId w:val="7"/>
  </w:num>
  <w:num w:numId="8" w16cid:durableId="1543133936">
    <w:abstractNumId w:val="8"/>
  </w:num>
  <w:num w:numId="9" w16cid:durableId="1260795312">
    <w:abstractNumId w:val="11"/>
  </w:num>
  <w:num w:numId="10" w16cid:durableId="2078474673">
    <w:abstractNumId w:val="28"/>
  </w:num>
  <w:num w:numId="11" w16cid:durableId="850991196">
    <w:abstractNumId w:val="21"/>
  </w:num>
  <w:num w:numId="12" w16cid:durableId="1924491253">
    <w:abstractNumId w:val="0"/>
  </w:num>
  <w:num w:numId="13" w16cid:durableId="1297106208">
    <w:abstractNumId w:val="8"/>
  </w:num>
  <w:num w:numId="14" w16cid:durableId="13379248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09945225">
    <w:abstractNumId w:val="15"/>
  </w:num>
  <w:num w:numId="16" w16cid:durableId="1609045743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36755144">
    <w:abstractNumId w:val="26"/>
  </w:num>
  <w:num w:numId="18" w16cid:durableId="328338011">
    <w:abstractNumId w:val="29"/>
  </w:num>
  <w:num w:numId="19" w16cid:durableId="14237081">
    <w:abstractNumId w:val="23"/>
  </w:num>
  <w:num w:numId="20" w16cid:durableId="1876382679">
    <w:abstractNumId w:val="22"/>
  </w:num>
  <w:num w:numId="21" w16cid:durableId="932470099">
    <w:abstractNumId w:val="18"/>
  </w:num>
  <w:num w:numId="22" w16cid:durableId="1113402347">
    <w:abstractNumId w:val="32"/>
  </w:num>
  <w:num w:numId="23" w16cid:durableId="178206666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17580346">
    <w:abstractNumId w:val="6"/>
    <w:lvlOverride w:ilvl="0">
      <w:startOverride w:val="1"/>
    </w:lvlOverride>
  </w:num>
  <w:num w:numId="25" w16cid:durableId="1741558223">
    <w:abstractNumId w:val="10"/>
    <w:lvlOverride w:ilvl="0">
      <w:startOverride w:val="1"/>
    </w:lvlOverride>
  </w:num>
  <w:num w:numId="26" w16cid:durableId="69993727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147549476">
    <w:abstractNumId w:val="12"/>
    <w:lvlOverride w:ilvl="0">
      <w:startOverride w:val="1"/>
    </w:lvlOverride>
  </w:num>
  <w:num w:numId="28" w16cid:durableId="786503951">
    <w:abstractNumId w:val="17"/>
    <w:lvlOverride w:ilvl="0">
      <w:startOverride w:val="1"/>
    </w:lvlOverride>
  </w:num>
  <w:num w:numId="29" w16cid:durableId="1958902482">
    <w:abstractNumId w:val="9"/>
    <w:lvlOverride w:ilvl="0">
      <w:startOverride w:val="1"/>
    </w:lvlOverride>
  </w:num>
  <w:num w:numId="30" w16cid:durableId="1895656662">
    <w:abstractNumId w:val="3"/>
  </w:num>
  <w:num w:numId="31" w16cid:durableId="1516923843">
    <w:abstractNumId w:val="14"/>
    <w:lvlOverride w:ilvl="0">
      <w:startOverride w:val="1"/>
    </w:lvlOverride>
  </w:num>
  <w:num w:numId="32" w16cid:durableId="168666664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193957659">
    <w:abstractNumId w:val="16"/>
    <w:lvlOverride w:ilvl="0">
      <w:startOverride w:val="1"/>
    </w:lvlOverride>
  </w:num>
  <w:num w:numId="34" w16cid:durableId="1868173954">
    <w:abstractNumId w:val="13"/>
    <w:lvlOverride w:ilvl="0">
      <w:startOverride w:val="1"/>
    </w:lvlOverride>
  </w:num>
  <w:num w:numId="35" w16cid:durableId="606548024">
    <w:abstractNumId w:val="8"/>
  </w:num>
  <w:num w:numId="36" w16cid:durableId="2094624736">
    <w:abstractNumId w:val="7"/>
    <w:lvlOverride w:ilvl="0">
      <w:startOverride w:val="1"/>
    </w:lvlOverride>
  </w:num>
  <w:num w:numId="37" w16cid:durableId="90152812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575455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36010860">
    <w:abstractNumId w:val="11"/>
  </w:num>
  <w:num w:numId="40" w16cid:durableId="731461033">
    <w:abstractNumId w:val="19"/>
  </w:num>
  <w:num w:numId="41" w16cid:durableId="127070095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BEA"/>
    <w:rsid w:val="00024D76"/>
    <w:rsid w:val="00047734"/>
    <w:rsid w:val="000D674F"/>
    <w:rsid w:val="000D7A7E"/>
    <w:rsid w:val="000E3AE4"/>
    <w:rsid w:val="00107EC4"/>
    <w:rsid w:val="0011716B"/>
    <w:rsid w:val="00161C1C"/>
    <w:rsid w:val="00165C0F"/>
    <w:rsid w:val="00166A88"/>
    <w:rsid w:val="0017193D"/>
    <w:rsid w:val="00183840"/>
    <w:rsid w:val="001A2137"/>
    <w:rsid w:val="001B491A"/>
    <w:rsid w:val="001D7ED8"/>
    <w:rsid w:val="001E1FF9"/>
    <w:rsid w:val="00203DE6"/>
    <w:rsid w:val="00217B0B"/>
    <w:rsid w:val="00242051"/>
    <w:rsid w:val="00246BD2"/>
    <w:rsid w:val="00272166"/>
    <w:rsid w:val="002906C5"/>
    <w:rsid w:val="0029747C"/>
    <w:rsid w:val="002B154C"/>
    <w:rsid w:val="002E20EB"/>
    <w:rsid w:val="002E35AA"/>
    <w:rsid w:val="003641B4"/>
    <w:rsid w:val="00385E1A"/>
    <w:rsid w:val="003C043C"/>
    <w:rsid w:val="003D7903"/>
    <w:rsid w:val="00515532"/>
    <w:rsid w:val="005178FB"/>
    <w:rsid w:val="00572E8E"/>
    <w:rsid w:val="005A5387"/>
    <w:rsid w:val="005E379F"/>
    <w:rsid w:val="00606C62"/>
    <w:rsid w:val="006706A5"/>
    <w:rsid w:val="006706EE"/>
    <w:rsid w:val="00674723"/>
    <w:rsid w:val="006C086E"/>
    <w:rsid w:val="006C2484"/>
    <w:rsid w:val="006F2321"/>
    <w:rsid w:val="00712562"/>
    <w:rsid w:val="00713B1C"/>
    <w:rsid w:val="00717C61"/>
    <w:rsid w:val="007343BB"/>
    <w:rsid w:val="007371F7"/>
    <w:rsid w:val="007A07AB"/>
    <w:rsid w:val="007A457C"/>
    <w:rsid w:val="00805FD3"/>
    <w:rsid w:val="008657C9"/>
    <w:rsid w:val="00900DD4"/>
    <w:rsid w:val="00902890"/>
    <w:rsid w:val="00910AC8"/>
    <w:rsid w:val="0094790D"/>
    <w:rsid w:val="00957181"/>
    <w:rsid w:val="00980CD4"/>
    <w:rsid w:val="009B0907"/>
    <w:rsid w:val="009E4896"/>
    <w:rsid w:val="00A33D69"/>
    <w:rsid w:val="00A81C3A"/>
    <w:rsid w:val="00A87BEA"/>
    <w:rsid w:val="00A91195"/>
    <w:rsid w:val="00A960AF"/>
    <w:rsid w:val="00AB200C"/>
    <w:rsid w:val="00AC0493"/>
    <w:rsid w:val="00B30498"/>
    <w:rsid w:val="00BC1ABE"/>
    <w:rsid w:val="00BC43A8"/>
    <w:rsid w:val="00BC57AD"/>
    <w:rsid w:val="00BE4F76"/>
    <w:rsid w:val="00C33F5A"/>
    <w:rsid w:val="00C66FFF"/>
    <w:rsid w:val="00CA6740"/>
    <w:rsid w:val="00CF783F"/>
    <w:rsid w:val="00D475EC"/>
    <w:rsid w:val="00D50CCD"/>
    <w:rsid w:val="00D92E54"/>
    <w:rsid w:val="00D95BB0"/>
    <w:rsid w:val="00E47D94"/>
    <w:rsid w:val="00E53DD8"/>
    <w:rsid w:val="00E61188"/>
    <w:rsid w:val="00E71609"/>
    <w:rsid w:val="00EA5D87"/>
    <w:rsid w:val="00EB629E"/>
    <w:rsid w:val="00F8354B"/>
    <w:rsid w:val="00FD0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47CF0"/>
  <w15:docId w15:val="{B5C544B3-0645-4286-9E6B-489219845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0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BE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9B0907"/>
    <w:pPr>
      <w:keepNext/>
      <w:numPr>
        <w:ilvl w:val="2"/>
        <w:numId w:val="1"/>
      </w:numPr>
      <w:jc w:val="both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A87BEA"/>
    <w:pPr>
      <w:spacing w:line="360" w:lineRule="auto"/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87BEA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western">
    <w:name w:val="western"/>
    <w:basedOn w:val="Normalny"/>
    <w:rsid w:val="00A87BEA"/>
    <w:pPr>
      <w:spacing w:before="280" w:after="280"/>
      <w:jc w:val="both"/>
    </w:pPr>
    <w:rPr>
      <w:rFonts w:ascii="Arial" w:hAnsi="Arial" w:cs="Arial"/>
    </w:rPr>
  </w:style>
  <w:style w:type="paragraph" w:styleId="NormalnyWeb">
    <w:name w:val="Normal (Web)"/>
    <w:basedOn w:val="Normalny"/>
    <w:rsid w:val="00A87BEA"/>
    <w:pPr>
      <w:spacing w:before="280" w:after="119"/>
    </w:pPr>
    <w:rPr>
      <w:sz w:val="24"/>
      <w:szCs w:val="24"/>
    </w:rPr>
  </w:style>
  <w:style w:type="paragraph" w:customStyle="1" w:styleId="Textbody">
    <w:name w:val="Text body"/>
    <w:basedOn w:val="Normalny"/>
    <w:rsid w:val="00A87BEA"/>
    <w:pPr>
      <w:jc w:val="both"/>
      <w:textAlignment w:val="baseline"/>
    </w:pPr>
    <w:rPr>
      <w:rFonts w:ascii="Arial" w:hAnsi="Arial" w:cs="Arial"/>
      <w:kern w:val="2"/>
      <w:szCs w:val="24"/>
    </w:rPr>
  </w:style>
  <w:style w:type="paragraph" w:customStyle="1" w:styleId="pkt">
    <w:name w:val="pkt"/>
    <w:basedOn w:val="Normalny"/>
    <w:rsid w:val="00A87BEA"/>
    <w:pPr>
      <w:spacing w:before="60" w:after="60"/>
      <w:ind w:left="851" w:hanging="295"/>
      <w:jc w:val="both"/>
    </w:pPr>
    <w:rPr>
      <w:sz w:val="24"/>
    </w:rPr>
  </w:style>
  <w:style w:type="paragraph" w:customStyle="1" w:styleId="Akapitzlist1">
    <w:name w:val="Akapit z listą1"/>
    <w:basedOn w:val="Normalny"/>
    <w:qFormat/>
    <w:rsid w:val="00A87BEA"/>
    <w:pPr>
      <w:spacing w:after="160" w:line="252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styleId="Nagwek">
    <w:name w:val="header"/>
    <w:basedOn w:val="Normalny"/>
    <w:link w:val="NagwekZnak"/>
    <w:unhideWhenUsed/>
    <w:rsid w:val="009028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0289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028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289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Domylnaczcionkaakapitu1">
    <w:name w:val="Domyślna czcionka akapitu1"/>
    <w:rsid w:val="00902890"/>
  </w:style>
  <w:style w:type="paragraph" w:styleId="Akapitzlist">
    <w:name w:val="List Paragraph"/>
    <w:basedOn w:val="Normalny"/>
    <w:uiPriority w:val="34"/>
    <w:qFormat/>
    <w:rsid w:val="00902890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rsid w:val="009B0907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styleId="Bezodstpw">
    <w:name w:val="No Spacing"/>
    <w:uiPriority w:val="1"/>
    <w:qFormat/>
    <w:rsid w:val="000D7A7E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character" w:styleId="Odwoaniedelikatne">
    <w:name w:val="Subtle Reference"/>
    <w:rsid w:val="007343BB"/>
    <w:rPr>
      <w:smallCaps/>
      <w:color w:val="5A5A5A"/>
    </w:rPr>
  </w:style>
  <w:style w:type="paragraph" w:customStyle="1" w:styleId="Akapitzlist2">
    <w:name w:val="Akapit z listą2"/>
    <w:basedOn w:val="Normalny"/>
    <w:rsid w:val="00957181"/>
    <w:pPr>
      <w:ind w:left="72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29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21D0BA-37E3-4D10-9596-5BF362DC1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8</Pages>
  <Words>2888</Words>
  <Characters>17328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AZielińska</dc:creator>
  <cp:lastModifiedBy>Gmina Ryglice</cp:lastModifiedBy>
  <cp:revision>71</cp:revision>
  <cp:lastPrinted>2024-06-03T06:11:00Z</cp:lastPrinted>
  <dcterms:created xsi:type="dcterms:W3CDTF">2022-11-04T11:34:00Z</dcterms:created>
  <dcterms:modified xsi:type="dcterms:W3CDTF">2024-10-30T12:34:00Z</dcterms:modified>
</cp:coreProperties>
</file>