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D0FC6" w14:textId="2F06C47E" w:rsidR="00014C6B" w:rsidRPr="009D0C5F" w:rsidRDefault="005C0950" w:rsidP="000E34B4">
      <w:pPr>
        <w:jc w:val="right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Załąc</w:t>
      </w:r>
      <w:r w:rsidR="004803C3" w:rsidRPr="009D0C5F">
        <w:rPr>
          <w:b/>
          <w:sz w:val="24"/>
          <w:szCs w:val="24"/>
        </w:rPr>
        <w:t>znik Nr 10</w:t>
      </w:r>
      <w:r w:rsidRPr="009D0C5F">
        <w:rPr>
          <w:b/>
          <w:sz w:val="24"/>
          <w:szCs w:val="24"/>
        </w:rPr>
        <w:t xml:space="preserve"> do </w:t>
      </w:r>
      <w:r w:rsidR="009C3E4C" w:rsidRPr="009D0C5F">
        <w:rPr>
          <w:b/>
          <w:sz w:val="24"/>
          <w:szCs w:val="24"/>
        </w:rPr>
        <w:t>SWZ</w:t>
      </w:r>
    </w:p>
    <w:p w14:paraId="77130069" w14:textId="77777777" w:rsidR="005C0950" w:rsidRPr="009D0C5F" w:rsidRDefault="00EB0E02" w:rsidP="006A4BF7">
      <w:pPr>
        <w:jc w:val="right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Dla zadania nr 1, nr 2, nr 3:</w:t>
      </w:r>
    </w:p>
    <w:p w14:paraId="2F03A20C" w14:textId="77777777" w:rsidR="0024736A" w:rsidRPr="009D0C5F" w:rsidRDefault="0024736A" w:rsidP="006A4BF7">
      <w:pPr>
        <w:rPr>
          <w:sz w:val="24"/>
          <w:szCs w:val="24"/>
        </w:rPr>
      </w:pPr>
    </w:p>
    <w:p w14:paraId="396C8166" w14:textId="77777777" w:rsidR="004711B3" w:rsidRPr="009D0C5F" w:rsidRDefault="004711B3" w:rsidP="006A4BF7">
      <w:pPr>
        <w:rPr>
          <w:sz w:val="24"/>
          <w:szCs w:val="24"/>
        </w:rPr>
      </w:pPr>
      <w:r w:rsidRPr="009D0C5F">
        <w:rPr>
          <w:sz w:val="24"/>
          <w:szCs w:val="24"/>
        </w:rPr>
        <w:t xml:space="preserve">.....................................................                                                        </w:t>
      </w:r>
    </w:p>
    <w:p w14:paraId="12ACF422" w14:textId="77777777" w:rsidR="004711B3" w:rsidRPr="009D0C5F" w:rsidRDefault="004711B3" w:rsidP="006A4BF7">
      <w:pPr>
        <w:rPr>
          <w:sz w:val="24"/>
          <w:szCs w:val="24"/>
        </w:rPr>
      </w:pPr>
      <w:r w:rsidRPr="009D0C5F">
        <w:rPr>
          <w:sz w:val="24"/>
          <w:szCs w:val="24"/>
        </w:rPr>
        <w:t xml:space="preserve">     (nazwa i adres </w:t>
      </w:r>
      <w:r w:rsidR="006335F2" w:rsidRPr="009D0C5F">
        <w:rPr>
          <w:sz w:val="24"/>
          <w:szCs w:val="24"/>
        </w:rPr>
        <w:t>wykonawcy</w:t>
      </w:r>
      <w:r w:rsidRPr="009D0C5F">
        <w:rPr>
          <w:sz w:val="24"/>
          <w:szCs w:val="24"/>
        </w:rPr>
        <w:t>)</w:t>
      </w:r>
    </w:p>
    <w:p w14:paraId="101E7A2C" w14:textId="77777777" w:rsidR="005C0950" w:rsidRPr="009D0C5F" w:rsidRDefault="005C0950" w:rsidP="006A4BF7">
      <w:pPr>
        <w:rPr>
          <w:spacing w:val="2"/>
          <w:sz w:val="24"/>
          <w:szCs w:val="24"/>
        </w:rPr>
      </w:pPr>
    </w:p>
    <w:p w14:paraId="7C4197D6" w14:textId="77777777" w:rsidR="0024736A" w:rsidRPr="009D0C5F" w:rsidRDefault="0024736A" w:rsidP="006A4BF7">
      <w:pPr>
        <w:rPr>
          <w:b/>
          <w:spacing w:val="2"/>
          <w:sz w:val="24"/>
          <w:szCs w:val="24"/>
        </w:rPr>
      </w:pPr>
    </w:p>
    <w:p w14:paraId="7B6AF33C" w14:textId="77777777" w:rsidR="004711B3" w:rsidRPr="009D0C5F" w:rsidRDefault="005C0950" w:rsidP="006A4BF7">
      <w:pPr>
        <w:jc w:val="center"/>
        <w:rPr>
          <w:b/>
          <w:spacing w:val="2"/>
          <w:sz w:val="24"/>
          <w:szCs w:val="24"/>
        </w:rPr>
      </w:pPr>
      <w:r w:rsidRPr="009D0C5F">
        <w:rPr>
          <w:b/>
          <w:spacing w:val="2"/>
          <w:sz w:val="24"/>
          <w:szCs w:val="24"/>
        </w:rPr>
        <w:t>OŚWIADCZENIE O DYSPONOWANIU PEŁNOMOCNIKIEM DS. OCHRONY INFORMACJI NIEJAWNYCH</w:t>
      </w:r>
    </w:p>
    <w:p w14:paraId="510246CC" w14:textId="77777777" w:rsidR="005C0950" w:rsidRPr="009D0C5F" w:rsidRDefault="005C0950" w:rsidP="006A4BF7">
      <w:pPr>
        <w:rPr>
          <w:b/>
          <w:sz w:val="24"/>
          <w:szCs w:val="24"/>
        </w:rPr>
      </w:pPr>
    </w:p>
    <w:p w14:paraId="5F62DFA4" w14:textId="4337FFE8" w:rsidR="00E35E08" w:rsidRPr="009D0C5F" w:rsidRDefault="005C0950" w:rsidP="006A4BF7">
      <w:pPr>
        <w:pStyle w:val="Stopka"/>
        <w:tabs>
          <w:tab w:val="left" w:pos="3435"/>
        </w:tabs>
        <w:jc w:val="both"/>
        <w:rPr>
          <w:b/>
          <w:bCs/>
          <w:sz w:val="24"/>
          <w:szCs w:val="24"/>
        </w:rPr>
      </w:pPr>
      <w:r w:rsidRPr="009D0C5F">
        <w:rPr>
          <w:bCs/>
          <w:sz w:val="24"/>
          <w:szCs w:val="24"/>
        </w:rPr>
        <w:t>przystępując do udziału w postępowaniu o udzielenie zamów</w:t>
      </w:r>
      <w:r w:rsidR="001E0486" w:rsidRPr="009D0C5F">
        <w:rPr>
          <w:bCs/>
          <w:sz w:val="24"/>
          <w:szCs w:val="24"/>
        </w:rPr>
        <w:t xml:space="preserve">ienia publicznego prowadzonego </w:t>
      </w:r>
      <w:r w:rsidRPr="009D0C5F">
        <w:rPr>
          <w:bCs/>
          <w:sz w:val="24"/>
          <w:szCs w:val="24"/>
        </w:rPr>
        <w:t xml:space="preserve">w trybie przetargu ograniczonego </w:t>
      </w:r>
      <w:r w:rsidRPr="009D0C5F">
        <w:rPr>
          <w:sz w:val="24"/>
          <w:szCs w:val="24"/>
        </w:rPr>
        <w:t>na</w:t>
      </w:r>
      <w:r w:rsidRPr="009D0C5F">
        <w:rPr>
          <w:b/>
          <w:sz w:val="24"/>
          <w:szCs w:val="24"/>
        </w:rPr>
        <w:t xml:space="preserve"> </w:t>
      </w:r>
      <w:r w:rsidR="00E35E08" w:rsidRPr="009D0C5F">
        <w:rPr>
          <w:b/>
          <w:sz w:val="24"/>
          <w:szCs w:val="24"/>
        </w:rPr>
        <w:t xml:space="preserve"> „</w:t>
      </w:r>
      <w:r w:rsidR="00E35E08" w:rsidRPr="009D0C5F">
        <w:rPr>
          <w:b/>
          <w:bCs/>
          <w:sz w:val="24"/>
          <w:szCs w:val="24"/>
        </w:rPr>
        <w:t xml:space="preserve">Wykonywanie usługi ochrony fizycznej osób i mienia - świadczonej przez Specjalistyczną Uzbrojoną Formację Ochronną (SUFO) w zakresie ochrony osób i mienia w  kompleksach będących na zaopatrzeniu pod względem ochrony 41. Bazy Lotnictwa Szkolnego w Dęblinie oraz konwojowanie wartości pieniężnych – Nr </w:t>
      </w:r>
      <w:r w:rsidR="00EC7953" w:rsidRPr="009D0C5F">
        <w:rPr>
          <w:b/>
          <w:bCs/>
          <w:sz w:val="24"/>
          <w:szCs w:val="24"/>
        </w:rPr>
        <w:t>46/24/O</w:t>
      </w:r>
      <w:r w:rsidR="00E35E08" w:rsidRPr="009D0C5F">
        <w:rPr>
          <w:b/>
          <w:bCs/>
          <w:sz w:val="24"/>
          <w:szCs w:val="24"/>
        </w:rPr>
        <w:t>”</w:t>
      </w:r>
    </w:p>
    <w:p w14:paraId="6F2A871E" w14:textId="77777777" w:rsidR="005C0950" w:rsidRPr="009D0C5F" w:rsidRDefault="005C0950" w:rsidP="006A4BF7">
      <w:pPr>
        <w:pStyle w:val="Stopka"/>
        <w:tabs>
          <w:tab w:val="left" w:pos="3435"/>
        </w:tabs>
        <w:jc w:val="both"/>
        <w:rPr>
          <w:sz w:val="24"/>
          <w:szCs w:val="24"/>
        </w:rPr>
      </w:pPr>
      <w:r w:rsidRPr="009D0C5F">
        <w:rPr>
          <w:sz w:val="24"/>
          <w:szCs w:val="24"/>
        </w:rPr>
        <w:t>w imieniu wykonawcy ubiegającego się o udzielenie zamówienia publicznego oświadczam, iż dysponuję:</w:t>
      </w:r>
    </w:p>
    <w:p w14:paraId="4D8E835B" w14:textId="77777777" w:rsidR="005C0950" w:rsidRPr="009D0C5F" w:rsidRDefault="005C0950" w:rsidP="006A4BF7">
      <w:pPr>
        <w:rPr>
          <w:sz w:val="24"/>
          <w:szCs w:val="24"/>
        </w:rPr>
      </w:pPr>
    </w:p>
    <w:p w14:paraId="4F2889BB" w14:textId="5CC8060D" w:rsidR="00A70813" w:rsidRPr="009D0C5F" w:rsidRDefault="008B36C8" w:rsidP="00A70813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Pełnomocnikiem ds. Ochrony Informacji Niejawnych</w:t>
      </w:r>
      <w:r w:rsidR="00A70813" w:rsidRPr="009D0C5F">
        <w:rPr>
          <w:spacing w:val="2"/>
          <w:sz w:val="24"/>
          <w:szCs w:val="24"/>
        </w:rPr>
        <w:t xml:space="preserve"> spełniającym wymagania </w:t>
      </w:r>
      <w:r w:rsidR="00A70813" w:rsidRPr="009D0C5F">
        <w:rPr>
          <w:b/>
          <w:sz w:val="24"/>
          <w:szCs w:val="24"/>
        </w:rPr>
        <w:t xml:space="preserve">wynikające z treści art. 14 ustawy z dnia 05 sierpnia 2010 r. o ochronie informacji niejawnych, tj. </w:t>
      </w:r>
    </w:p>
    <w:p w14:paraId="57C512B1" w14:textId="77777777" w:rsidR="00A70813" w:rsidRPr="009D0C5F" w:rsidRDefault="00A70813" w:rsidP="00A70813">
      <w:pPr>
        <w:jc w:val="both"/>
        <w:rPr>
          <w:b/>
          <w:sz w:val="24"/>
          <w:szCs w:val="24"/>
        </w:rPr>
      </w:pPr>
    </w:p>
    <w:p w14:paraId="3D5BD300" w14:textId="794A89DB" w:rsidR="008B36C8" w:rsidRPr="009D0C5F" w:rsidRDefault="008B36C8" w:rsidP="006A4BF7">
      <w:pPr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 pan/pani</w:t>
      </w:r>
    </w:p>
    <w:p w14:paraId="06BA75C1" w14:textId="77777777" w:rsidR="008B36C8" w:rsidRPr="009D0C5F" w:rsidRDefault="008B36C8" w:rsidP="006A4BF7">
      <w:pPr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621638DD" w14:textId="3FFED455" w:rsidR="008B36C8" w:rsidRPr="009D0C5F" w:rsidRDefault="008B36C8" w:rsidP="008054BD">
      <w:pPr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(imię i nazwisko)</w:t>
      </w:r>
    </w:p>
    <w:p w14:paraId="099059CB" w14:textId="77777777" w:rsidR="008B36C8" w:rsidRPr="009D0C5F" w:rsidRDefault="008B36C8" w:rsidP="006A4BF7">
      <w:pPr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5CA671E5" w14:textId="45270055" w:rsidR="008B36C8" w:rsidRPr="009D0C5F" w:rsidRDefault="008B36C8" w:rsidP="008054BD">
      <w:pPr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(obywatelstwo)</w:t>
      </w:r>
    </w:p>
    <w:p w14:paraId="786C3662" w14:textId="77777777" w:rsidR="008B36C8" w:rsidRPr="009D0C5F" w:rsidRDefault="008B36C8" w:rsidP="006A4BF7">
      <w:pPr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6A6F366D" w14:textId="77777777" w:rsidR="008B36C8" w:rsidRPr="009D0C5F" w:rsidRDefault="008B36C8" w:rsidP="006A4BF7">
      <w:pPr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( wykształcenie)</w:t>
      </w:r>
    </w:p>
    <w:p w14:paraId="4787D1EF" w14:textId="77777777" w:rsidR="008B36C8" w:rsidRPr="009D0C5F" w:rsidRDefault="008B36C8" w:rsidP="006A4BF7">
      <w:pPr>
        <w:jc w:val="center"/>
        <w:rPr>
          <w:sz w:val="24"/>
          <w:szCs w:val="24"/>
        </w:rPr>
      </w:pPr>
    </w:p>
    <w:p w14:paraId="408D8B9A" w14:textId="77777777" w:rsidR="008B36C8" w:rsidRPr="009D0C5F" w:rsidRDefault="008B36C8" w:rsidP="006A4BF7">
      <w:pPr>
        <w:rPr>
          <w:sz w:val="24"/>
          <w:szCs w:val="24"/>
        </w:rPr>
      </w:pPr>
      <w:r w:rsidRPr="009D0C5F">
        <w:rPr>
          <w:sz w:val="24"/>
          <w:szCs w:val="24"/>
        </w:rPr>
        <w:t>Legitymujący się..........................................................................................................................</w:t>
      </w:r>
    </w:p>
    <w:p w14:paraId="2D868AF4" w14:textId="79CD4CBE" w:rsidR="008B36C8" w:rsidRPr="009D0C5F" w:rsidRDefault="008B36C8" w:rsidP="008054BD">
      <w:pPr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(seria i numer dokumentu tożsamości)</w:t>
      </w:r>
    </w:p>
    <w:p w14:paraId="1D8D9147" w14:textId="77777777" w:rsidR="008B36C8" w:rsidRPr="009D0C5F" w:rsidRDefault="008B36C8" w:rsidP="006A4BF7">
      <w:pPr>
        <w:rPr>
          <w:sz w:val="24"/>
          <w:szCs w:val="24"/>
        </w:rPr>
      </w:pPr>
      <w:r w:rsidRPr="009D0C5F">
        <w:rPr>
          <w:sz w:val="24"/>
          <w:szCs w:val="24"/>
        </w:rPr>
        <w:t>………………………………………………………………………………………………</w:t>
      </w:r>
    </w:p>
    <w:p w14:paraId="5B0B1414" w14:textId="77777777" w:rsidR="008B36C8" w:rsidRPr="009D0C5F" w:rsidRDefault="008B36C8" w:rsidP="006A4BF7">
      <w:pPr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(nr poświadczenia bezpieczeństwa, klauzula tajności, termin ważności)</w:t>
      </w:r>
    </w:p>
    <w:p w14:paraId="530E2173" w14:textId="77777777" w:rsidR="008B36C8" w:rsidRPr="009D0C5F" w:rsidRDefault="008B36C8" w:rsidP="006A4BF7">
      <w:pPr>
        <w:rPr>
          <w:sz w:val="24"/>
          <w:szCs w:val="24"/>
        </w:rPr>
      </w:pPr>
    </w:p>
    <w:p w14:paraId="60261EFA" w14:textId="77777777" w:rsidR="008B36C8" w:rsidRPr="009D0C5F" w:rsidRDefault="008B36C8" w:rsidP="006A4BF7">
      <w:pPr>
        <w:rPr>
          <w:sz w:val="24"/>
          <w:szCs w:val="24"/>
        </w:rPr>
      </w:pPr>
      <w:r w:rsidRPr="009D0C5F">
        <w:rPr>
          <w:sz w:val="24"/>
          <w:szCs w:val="24"/>
        </w:rPr>
        <w:t>Ważne/ aktualne zaświadczenie o przeszkoleniu w zakresie ochrony informacji niejawnych prowadzone przez żołnierzy lub funkcjonariuszy SKW lub ABW</w:t>
      </w:r>
    </w:p>
    <w:p w14:paraId="317F53BC" w14:textId="77777777" w:rsidR="008B36C8" w:rsidRPr="009D0C5F" w:rsidRDefault="008B36C8" w:rsidP="006A4BF7">
      <w:pPr>
        <w:rPr>
          <w:sz w:val="24"/>
          <w:szCs w:val="24"/>
        </w:rPr>
      </w:pPr>
    </w:p>
    <w:p w14:paraId="7CBC10E2" w14:textId="77777777" w:rsidR="008B36C8" w:rsidRPr="009D0C5F" w:rsidRDefault="008B36C8" w:rsidP="006A4BF7">
      <w:pPr>
        <w:rPr>
          <w:sz w:val="24"/>
          <w:szCs w:val="24"/>
        </w:rPr>
      </w:pPr>
      <w:r w:rsidRPr="009D0C5F">
        <w:rPr>
          <w:sz w:val="24"/>
          <w:szCs w:val="24"/>
        </w:rPr>
        <w:t xml:space="preserve"> nr ................................................................................................................................................</w:t>
      </w:r>
    </w:p>
    <w:p w14:paraId="55E0BA24" w14:textId="373048D9" w:rsidR="008B36C8" w:rsidRPr="009D0C5F" w:rsidRDefault="008B36C8" w:rsidP="006A4BF7">
      <w:pPr>
        <w:rPr>
          <w:sz w:val="24"/>
          <w:szCs w:val="24"/>
        </w:rPr>
      </w:pPr>
      <w:r w:rsidRPr="009D0C5F">
        <w:rPr>
          <w:sz w:val="24"/>
          <w:szCs w:val="24"/>
        </w:rPr>
        <w:t xml:space="preserve">        </w:t>
      </w:r>
      <w:r w:rsidR="008054BD" w:rsidRPr="009D0C5F">
        <w:rPr>
          <w:sz w:val="24"/>
          <w:szCs w:val="24"/>
        </w:rPr>
        <w:t xml:space="preserve">                     </w:t>
      </w:r>
      <w:r w:rsidRPr="009D0C5F">
        <w:rPr>
          <w:sz w:val="24"/>
          <w:szCs w:val="24"/>
        </w:rPr>
        <w:t xml:space="preserve">          ( numer, data</w:t>
      </w:r>
      <w:r w:rsidR="00713A6C" w:rsidRPr="009D0C5F">
        <w:rPr>
          <w:sz w:val="24"/>
          <w:szCs w:val="24"/>
        </w:rPr>
        <w:t xml:space="preserve"> wydania</w:t>
      </w:r>
      <w:r w:rsidRPr="009D0C5F">
        <w:rPr>
          <w:sz w:val="24"/>
          <w:szCs w:val="24"/>
        </w:rPr>
        <w:t>, przez jakie służby)</w:t>
      </w:r>
    </w:p>
    <w:p w14:paraId="2951E3A7" w14:textId="77777777" w:rsidR="008B36C8" w:rsidRPr="009D0C5F" w:rsidRDefault="008B36C8" w:rsidP="006A4BF7">
      <w:pPr>
        <w:rPr>
          <w:b/>
          <w:sz w:val="24"/>
          <w:szCs w:val="24"/>
        </w:rPr>
      </w:pPr>
    </w:p>
    <w:p w14:paraId="459738B6" w14:textId="77777777" w:rsidR="00282D7E" w:rsidRPr="009D0C5F" w:rsidRDefault="00282D7E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9D0C5F">
        <w:rPr>
          <w:sz w:val="24"/>
          <w:szCs w:val="24"/>
        </w:rPr>
        <w:tab/>
      </w:r>
      <w:r w:rsidRPr="009D0C5F">
        <w:rPr>
          <w:sz w:val="24"/>
          <w:szCs w:val="24"/>
        </w:rPr>
        <w:tab/>
        <w:t>Dnia ......................</w:t>
      </w:r>
    </w:p>
    <w:p w14:paraId="55677D0D" w14:textId="77777777" w:rsidR="00282D7E" w:rsidRPr="009D0C5F" w:rsidRDefault="00282D7E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</w:t>
      </w:r>
      <w:r w:rsidRPr="009D0C5F">
        <w:rPr>
          <w:sz w:val="24"/>
          <w:szCs w:val="24"/>
        </w:rPr>
        <w:tab/>
      </w:r>
    </w:p>
    <w:p w14:paraId="7E353AE1" w14:textId="3C9043AB" w:rsidR="00282D7E" w:rsidRPr="009D0C5F" w:rsidRDefault="00282D7E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</w:pPr>
      <w:r w:rsidRPr="009D0C5F">
        <w:t>(podpis upoważnionych przedstawicieli wykonawcy)*</w:t>
      </w:r>
    </w:p>
    <w:p w14:paraId="7EBBF9AA" w14:textId="6E2C26BB" w:rsidR="008054BD" w:rsidRPr="009D0C5F" w:rsidRDefault="008054BD" w:rsidP="008054BD">
      <w:pPr>
        <w:widowControl w:val="0"/>
        <w:tabs>
          <w:tab w:val="left" w:pos="2572"/>
          <w:tab w:val="left" w:leader="dot" w:pos="4108"/>
          <w:tab w:val="left" w:pos="5035"/>
          <w:tab w:val="left" w:leader="dot" w:pos="5515"/>
          <w:tab w:val="left" w:leader="dot" w:pos="8414"/>
          <w:tab w:val="left" w:leader="dot" w:pos="8548"/>
        </w:tabs>
        <w:autoSpaceDE w:val="0"/>
        <w:autoSpaceDN w:val="0"/>
        <w:adjustRightInd w:val="0"/>
        <w:rPr>
          <w:b/>
          <w:bCs/>
          <w:iCs/>
          <w:sz w:val="24"/>
          <w:szCs w:val="24"/>
        </w:rPr>
      </w:pPr>
    </w:p>
    <w:p w14:paraId="0C65F196" w14:textId="77777777" w:rsidR="008054BD" w:rsidRPr="009D0C5F" w:rsidRDefault="008054BD" w:rsidP="008054BD">
      <w:pPr>
        <w:tabs>
          <w:tab w:val="left" w:pos="5040"/>
        </w:tabs>
        <w:jc w:val="both"/>
        <w:rPr>
          <w:b/>
          <w:i/>
          <w:sz w:val="24"/>
          <w:szCs w:val="24"/>
          <w:u w:val="single"/>
        </w:rPr>
      </w:pPr>
      <w:r w:rsidRPr="009D0C5F">
        <w:rPr>
          <w:b/>
          <w:sz w:val="24"/>
          <w:szCs w:val="24"/>
          <w:u w:val="single"/>
          <w:vertAlign w:val="superscript"/>
        </w:rPr>
        <w:lastRenderedPageBreak/>
        <w:t>*</w:t>
      </w:r>
      <w:r w:rsidRPr="009D0C5F">
        <w:rPr>
          <w:b/>
          <w:i/>
          <w:sz w:val="24"/>
          <w:szCs w:val="24"/>
          <w:u w:val="single"/>
        </w:rPr>
        <w:t xml:space="preserve">oświadczenie winno być podpisane kwalifikowanym podpisem elektronicznym osoby/osób upoważnionej/ych do reprezentowania Wykonawcy/wykonawców wspólnie ubiegających się o udzielenie zamówienia </w:t>
      </w:r>
    </w:p>
    <w:p w14:paraId="11330D4F" w14:textId="77777777" w:rsidR="001851FD" w:rsidRPr="009D0C5F" w:rsidRDefault="001851FD" w:rsidP="001851FD">
      <w:pPr>
        <w:jc w:val="both"/>
        <w:rPr>
          <w:rFonts w:ascii="Arial" w:hAnsi="Arial" w:cs="Arial"/>
          <w:i/>
          <w:sz w:val="16"/>
          <w:szCs w:val="16"/>
        </w:rPr>
      </w:pPr>
    </w:p>
    <w:p w14:paraId="51341E59" w14:textId="77777777" w:rsidR="007F1726" w:rsidRPr="009D0C5F" w:rsidRDefault="007F1726" w:rsidP="006A4BF7">
      <w:pPr>
        <w:jc w:val="both"/>
        <w:rPr>
          <w:bCs/>
          <w:sz w:val="24"/>
          <w:szCs w:val="24"/>
        </w:rPr>
      </w:pPr>
      <w:r w:rsidRPr="009D0C5F">
        <w:rPr>
          <w:sz w:val="24"/>
          <w:szCs w:val="24"/>
        </w:rPr>
        <w:t xml:space="preserve">UWAGA! </w:t>
      </w:r>
      <w:r w:rsidRPr="009D0C5F">
        <w:rPr>
          <w:bCs/>
          <w:sz w:val="24"/>
          <w:szCs w:val="24"/>
        </w:rPr>
        <w:t xml:space="preserve">3.2. Zgodnie z art. 118 ust. 2 ustawy Pzp W odniesieniu do warunków dotyczących </w:t>
      </w:r>
      <w:r w:rsidRPr="009D0C5F">
        <w:rPr>
          <w:b/>
          <w:bCs/>
          <w:sz w:val="24"/>
          <w:szCs w:val="24"/>
        </w:rPr>
        <w:t>wykształcenia, kwalifikacji zawodowych lub doświadczenia</w:t>
      </w:r>
      <w:r w:rsidRPr="009D0C5F">
        <w:rPr>
          <w:bCs/>
          <w:sz w:val="24"/>
          <w:szCs w:val="24"/>
        </w:rPr>
        <w:t xml:space="preserve"> Wykonawcy mogą polegać na zdolnościach podmiotów udostępniających zasoby, </w:t>
      </w:r>
      <w:r w:rsidRPr="009D0C5F">
        <w:rPr>
          <w:b/>
          <w:bCs/>
          <w:sz w:val="24"/>
          <w:szCs w:val="24"/>
        </w:rPr>
        <w:t>jeśli podmioty te wykonają usługi, do realizacji których te zdolności są wymagane</w:t>
      </w:r>
      <w:r w:rsidRPr="009D0C5F">
        <w:rPr>
          <w:bCs/>
          <w:sz w:val="24"/>
          <w:szCs w:val="24"/>
        </w:rPr>
        <w:t>.</w:t>
      </w:r>
    </w:p>
    <w:p w14:paraId="577D29E0" w14:textId="77777777" w:rsidR="007F1726" w:rsidRPr="009D0C5F" w:rsidRDefault="007F1726" w:rsidP="006A4BF7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3.3. Zgodnie z art. 118 ust. 3 ustawy Pzp Wykonawca, który polega na zdolnościach lub sytuacji podmiotów udostępniających zasoby, </w:t>
      </w:r>
      <w:r w:rsidRPr="009D0C5F">
        <w:rPr>
          <w:b/>
          <w:bCs/>
          <w:sz w:val="24"/>
          <w:szCs w:val="24"/>
          <w:u w:val="single"/>
        </w:rPr>
        <w:t>składa wraz z wnioskiem o dopuszczenie do udziału w postępowaniu</w:t>
      </w:r>
      <w:r w:rsidRPr="009D0C5F">
        <w:rPr>
          <w:bCs/>
          <w:sz w:val="24"/>
          <w:szCs w:val="24"/>
        </w:rPr>
        <w:t xml:space="preserve">, </w:t>
      </w:r>
      <w:r w:rsidRPr="009D0C5F">
        <w:rPr>
          <w:b/>
          <w:bCs/>
          <w:sz w:val="24"/>
          <w:szCs w:val="24"/>
          <w:u w:val="single"/>
        </w:rPr>
        <w:t>zobowiązanie podmiotu udostępniającego zasoby</w:t>
      </w:r>
      <w:r w:rsidRPr="009D0C5F">
        <w:rPr>
          <w:bCs/>
          <w:sz w:val="24"/>
          <w:szCs w:val="24"/>
        </w:rPr>
        <w:t xml:space="preserve"> do oddania mu do dyspozycji niezbędnych zasobów na potrzeby realizacji danego zamówienia </w:t>
      </w:r>
      <w:r w:rsidRPr="009D0C5F">
        <w:rPr>
          <w:b/>
          <w:bCs/>
          <w:sz w:val="24"/>
          <w:szCs w:val="24"/>
          <w:u w:val="single"/>
        </w:rPr>
        <w:t>lub inny podmiotowy środek dowodowy potwierdzający, że wykonawca realizując zamówienie, będzie dysponował niezbędnymi zasobami tych podmiotów</w:t>
      </w:r>
      <w:r w:rsidRPr="009D0C5F">
        <w:rPr>
          <w:bCs/>
          <w:sz w:val="24"/>
          <w:szCs w:val="24"/>
        </w:rPr>
        <w:t>.</w:t>
      </w:r>
    </w:p>
    <w:p w14:paraId="77BC65A4" w14:textId="24ACC6FA" w:rsidR="007F1726" w:rsidRPr="009D0C5F" w:rsidRDefault="007F1726" w:rsidP="006A4BF7">
      <w:pPr>
        <w:jc w:val="both"/>
        <w:rPr>
          <w:b/>
          <w:bCs/>
          <w:sz w:val="24"/>
          <w:szCs w:val="24"/>
          <w:u w:val="single"/>
        </w:rPr>
      </w:pPr>
      <w:r w:rsidRPr="009D0C5F">
        <w:rPr>
          <w:b/>
          <w:bCs/>
          <w:sz w:val="24"/>
          <w:szCs w:val="24"/>
          <w:u w:val="single"/>
        </w:rPr>
        <w:t>Przedmiotowe zobowiązanie wykonawca musi załączyć do wniosku o dopuszczenie do udziału w postępowaniu (wzór zobowiązania stanowi załącznik nr 1</w:t>
      </w:r>
      <w:r w:rsidR="009F290D" w:rsidRPr="009D0C5F">
        <w:rPr>
          <w:b/>
          <w:bCs/>
          <w:sz w:val="24"/>
          <w:szCs w:val="24"/>
          <w:u w:val="single"/>
        </w:rPr>
        <w:t>7</w:t>
      </w:r>
      <w:r w:rsidRPr="009D0C5F">
        <w:rPr>
          <w:b/>
          <w:bCs/>
          <w:sz w:val="24"/>
          <w:szCs w:val="24"/>
          <w:u w:val="single"/>
        </w:rPr>
        <w:t xml:space="preserve"> do SWZ)</w:t>
      </w:r>
    </w:p>
    <w:p w14:paraId="11943AAB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3.4. Zgodnie z art. 118 ust. 3 ustawy Pzp </w:t>
      </w:r>
      <w:r w:rsidRPr="009D0C5F">
        <w:rPr>
          <w:b/>
          <w:bCs/>
          <w:sz w:val="24"/>
          <w:szCs w:val="24"/>
          <w:u w:val="single"/>
        </w:rPr>
        <w:t>zobowiązanie podmiotu udostępniającego zasoby</w:t>
      </w:r>
      <w:r w:rsidRPr="009D0C5F">
        <w:rPr>
          <w:bCs/>
          <w:sz w:val="24"/>
          <w:szCs w:val="24"/>
        </w:rPr>
        <w:t xml:space="preserve">, o którym mowa w pkt 3.3., </w:t>
      </w:r>
      <w:r w:rsidRPr="009D0C5F">
        <w:rPr>
          <w:b/>
          <w:bCs/>
          <w:sz w:val="24"/>
          <w:szCs w:val="24"/>
        </w:rPr>
        <w:t>potwierdza,</w:t>
      </w:r>
      <w:r w:rsidRPr="009D0C5F">
        <w:rPr>
          <w:bCs/>
          <w:sz w:val="24"/>
          <w:szCs w:val="24"/>
        </w:rPr>
        <w:t xml:space="preserve"> że stosunek łączący wykonawcę </w:t>
      </w:r>
      <w:r w:rsidRPr="009D0C5F">
        <w:rPr>
          <w:bCs/>
          <w:sz w:val="24"/>
          <w:szCs w:val="24"/>
        </w:rPr>
        <w:br/>
        <w:t xml:space="preserve">z podmiotami udostępniającymi zasoby </w:t>
      </w:r>
      <w:r w:rsidRPr="009D0C5F">
        <w:rPr>
          <w:b/>
          <w:bCs/>
          <w:sz w:val="24"/>
          <w:szCs w:val="24"/>
        </w:rPr>
        <w:t>gwarantuje rzeczywisty dostęp do tych zasobów oraz określa w szczególności:</w:t>
      </w:r>
    </w:p>
    <w:p w14:paraId="7E9B6FC9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1) zakres dostępnych wykonawcy zasobów podmiotu udostępniającego zasoby;</w:t>
      </w:r>
    </w:p>
    <w:p w14:paraId="2C1C5EAB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2) sposób i okres udostępnienia wykonawcy i wykorzystania przez niego zasobów podmiotu udostępniającego te zasoby przy wykonywaniu zamówienia;</w:t>
      </w:r>
    </w:p>
    <w:p w14:paraId="57688848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3)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60411AE8" w14:textId="77777777" w:rsidR="007F1726" w:rsidRPr="009D0C5F" w:rsidRDefault="007F1726" w:rsidP="006A4BF7">
      <w:pPr>
        <w:jc w:val="both"/>
        <w:rPr>
          <w:sz w:val="24"/>
          <w:szCs w:val="24"/>
        </w:rPr>
      </w:pPr>
    </w:p>
    <w:p w14:paraId="3CB20D93" w14:textId="77777777" w:rsidR="00C14B13" w:rsidRPr="009D0C5F" w:rsidRDefault="00C14B13" w:rsidP="006A4BF7">
      <w:pPr>
        <w:rPr>
          <w:sz w:val="24"/>
          <w:szCs w:val="24"/>
        </w:rPr>
      </w:pPr>
    </w:p>
    <w:p w14:paraId="15BF8B55" w14:textId="3FEFDEF9" w:rsidR="00282D7E" w:rsidRPr="009D0C5F" w:rsidRDefault="00282D7E" w:rsidP="006A4BF7">
      <w:pPr>
        <w:rPr>
          <w:sz w:val="24"/>
          <w:szCs w:val="24"/>
        </w:rPr>
      </w:pPr>
      <w:bookmarkStart w:id="0" w:name="_GoBack"/>
      <w:bookmarkEnd w:id="0"/>
    </w:p>
    <w:sectPr w:rsidR="00282D7E" w:rsidRPr="009D0C5F" w:rsidSect="00A17938">
      <w:footerReference w:type="default" r:id="rId9"/>
      <w:type w:val="nextColumn"/>
      <w:pgSz w:w="11909" w:h="16834" w:code="9"/>
      <w:pgMar w:top="1440" w:right="1440" w:bottom="1440" w:left="1800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733B1" w14:textId="77777777" w:rsidR="000A5A1F" w:rsidRDefault="000A5A1F">
      <w:r>
        <w:separator/>
      </w:r>
    </w:p>
  </w:endnote>
  <w:endnote w:type="continuationSeparator" w:id="0">
    <w:p w14:paraId="152F7188" w14:textId="77777777" w:rsidR="000A5A1F" w:rsidRDefault="000A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dsor BT">
    <w:altName w:val="Bookman Old Style"/>
    <w:charset w:val="00"/>
    <w:family w:val="roman"/>
    <w:pitch w:val="variable"/>
    <w:sig w:usb0="800000AF" w:usb1="1000204A" w:usb2="00000000" w:usb3="00000000" w:csb0="0000001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G Omega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ndale Sans UI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Liberation Sans"/>
    <w:charset w:val="EE"/>
    <w:family w:val="swiss"/>
    <w:pitch w:val="variable"/>
    <w:sig w:usb0="00000003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9C763" w14:textId="3556A46D" w:rsidR="0097707A" w:rsidRPr="00E35E08" w:rsidRDefault="0097707A" w:rsidP="00E35E08">
    <w:pPr>
      <w:pStyle w:val="Stopka"/>
      <w:tabs>
        <w:tab w:val="clear" w:pos="9072"/>
        <w:tab w:val="left" w:pos="3435"/>
        <w:tab w:val="right" w:pos="9073"/>
      </w:tabs>
      <w:jc w:val="center"/>
      <w:rPr>
        <w:bCs/>
        <w:sz w:val="16"/>
        <w:szCs w:val="16"/>
      </w:rPr>
    </w:pPr>
    <w:r>
      <w:rPr>
        <w:sz w:val="16"/>
        <w:szCs w:val="16"/>
      </w:rPr>
      <w:t>46/24/O</w:t>
    </w:r>
  </w:p>
  <w:p w14:paraId="6B9300A5" w14:textId="1F2EBF13" w:rsidR="0097707A" w:rsidRDefault="0097707A" w:rsidP="00B93471">
    <w:pPr>
      <w:pStyle w:val="Stopka"/>
      <w:tabs>
        <w:tab w:val="clear" w:pos="9072"/>
        <w:tab w:val="left" w:pos="3435"/>
        <w:tab w:val="right" w:pos="9073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17938">
      <w:rPr>
        <w:noProof/>
      </w:rPr>
      <w:t>2</w:t>
    </w:r>
    <w:r>
      <w:rPr>
        <w:noProof/>
      </w:rPr>
      <w:fldChar w:fldCharType="end"/>
    </w:r>
  </w:p>
  <w:p w14:paraId="018CB86D" w14:textId="77777777" w:rsidR="0097707A" w:rsidRDefault="0097707A" w:rsidP="00F9542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7D7891" w14:textId="77777777" w:rsidR="000A5A1F" w:rsidRDefault="000A5A1F">
      <w:r>
        <w:separator/>
      </w:r>
    </w:p>
  </w:footnote>
  <w:footnote w:type="continuationSeparator" w:id="0">
    <w:p w14:paraId="75DB42A1" w14:textId="77777777" w:rsidR="000A5A1F" w:rsidRDefault="000A5A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FE12B80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3" w15:restartNumberingAfterBreak="0">
    <w:nsid w:val="0000000A"/>
    <w:multiLevelType w:val="singleLevel"/>
    <w:tmpl w:val="0000000A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4" w15:restartNumberingAfterBreak="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2880"/>
        </w:tabs>
      </w:pPr>
    </w:lvl>
  </w:abstractNum>
  <w:abstractNum w:abstractNumId="5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6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</w:pPr>
    </w:lvl>
  </w:abstractNum>
  <w:abstractNum w:abstractNumId="7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8" w15:restartNumberingAfterBreak="0">
    <w:nsid w:val="0000000F"/>
    <w:multiLevelType w:val="multilevel"/>
    <w:tmpl w:val="249A9C04"/>
    <w:name w:val="WW8Num14"/>
    <w:lvl w:ilvl="0">
      <w:start w:val="1"/>
      <w:numFmt w:val="decimal"/>
      <w:lvlText w:val="%1."/>
      <w:lvlJc w:val="center"/>
      <w:pPr>
        <w:tabs>
          <w:tab w:val="num" w:pos="284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>
      <w:numFmt w:val="bullet"/>
      <w:lvlText w:val=""/>
      <w:lvlJc w:val="left"/>
      <w:pPr>
        <w:tabs>
          <w:tab w:val="num" w:pos="2340"/>
        </w:tabs>
      </w:pPr>
      <w:rPr>
        <w:rFonts w:ascii="Symbol" w:hAnsi="Symbol"/>
        <w:b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10"/>
    <w:multiLevelType w:val="multilevel"/>
    <w:tmpl w:val="27C28812"/>
    <w:name w:val="WWNum1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2"/>
    <w:multiLevelType w:val="multilevel"/>
    <w:tmpl w:val="005AC93A"/>
    <w:name w:val="WW8Num17"/>
    <w:lvl w:ilvl="0">
      <w:start w:val="1"/>
      <w:numFmt w:val="decimal"/>
      <w:lvlText w:val="%1)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13"/>
    <w:multiLevelType w:val="multilevel"/>
    <w:tmpl w:val="00000013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720"/>
        </w:tabs>
      </w:pPr>
      <w:rPr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</w:pPr>
    </w:lvl>
    <w:lvl w:ilvl="3">
      <w:start w:val="1"/>
      <w:numFmt w:val="decimal"/>
      <w:lvlText w:val="(%4)"/>
      <w:lvlJc w:val="left"/>
      <w:pPr>
        <w:tabs>
          <w:tab w:val="num" w:pos="1440"/>
        </w:tabs>
      </w:pPr>
    </w:lvl>
    <w:lvl w:ilvl="4">
      <w:start w:val="1"/>
      <w:numFmt w:val="lowerLetter"/>
      <w:lvlText w:val="(%5)"/>
      <w:lvlJc w:val="left"/>
      <w:pPr>
        <w:tabs>
          <w:tab w:val="num" w:pos="1800"/>
        </w:tabs>
      </w:pPr>
    </w:lvl>
    <w:lvl w:ilvl="5">
      <w:start w:val="1"/>
      <w:numFmt w:val="lowerRoman"/>
      <w:lvlText w:val="(%6)"/>
      <w:lvlJc w:val="left"/>
      <w:pPr>
        <w:tabs>
          <w:tab w:val="num" w:pos="2160"/>
        </w:tabs>
      </w:pPr>
    </w:lvl>
    <w:lvl w:ilvl="6">
      <w:start w:val="1"/>
      <w:numFmt w:val="decimal"/>
      <w:lvlText w:val="%7."/>
      <w:lvlJc w:val="left"/>
      <w:pPr>
        <w:tabs>
          <w:tab w:val="num" w:pos="2520"/>
        </w:tabs>
      </w:pPr>
    </w:lvl>
    <w:lvl w:ilvl="7">
      <w:start w:val="1"/>
      <w:numFmt w:val="lowerLetter"/>
      <w:lvlText w:val="%8."/>
      <w:lvlJc w:val="left"/>
      <w:pPr>
        <w:tabs>
          <w:tab w:val="num" w:pos="2880"/>
        </w:tabs>
      </w:pPr>
    </w:lvl>
    <w:lvl w:ilvl="8">
      <w:start w:val="1"/>
      <w:numFmt w:val="lowerRoman"/>
      <w:lvlText w:val="%9."/>
      <w:lvlJc w:val="left"/>
      <w:pPr>
        <w:tabs>
          <w:tab w:val="num" w:pos="3240"/>
        </w:tabs>
      </w:pPr>
    </w:lvl>
  </w:abstractNum>
  <w:abstractNum w:abstractNumId="15" w15:restartNumberingAfterBreak="0">
    <w:nsid w:val="00000016"/>
    <w:multiLevelType w:val="multilevel"/>
    <w:tmpl w:val="5DA04CC6"/>
    <w:name w:val="WW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8"/>
    <w:multiLevelType w:val="multilevel"/>
    <w:tmpl w:val="00000018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8" w15:restartNumberingAfterBreak="0">
    <w:nsid w:val="0000001B"/>
    <w:multiLevelType w:val="multilevel"/>
    <w:tmpl w:val="6CA681F0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C"/>
    <w:multiLevelType w:val="singleLevel"/>
    <w:tmpl w:val="7C6CD626"/>
    <w:name w:val="WW8Num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0000001E"/>
    <w:multiLevelType w:val="singleLevel"/>
    <w:tmpl w:val="0000001E"/>
    <w:name w:val="WW8Num40"/>
    <w:lvl w:ilvl="0">
      <w:start w:val="1"/>
      <w:numFmt w:val="decimal"/>
      <w:lvlText w:val="%1)"/>
      <w:lvlJc w:val="left"/>
      <w:pPr>
        <w:tabs>
          <w:tab w:val="num" w:pos="1440"/>
        </w:tabs>
      </w:pPr>
      <w:rPr>
        <w:b w:val="0"/>
        <w:i w:val="0"/>
        <w:color w:val="000000"/>
        <w:sz w:val="24"/>
      </w:rPr>
    </w:lvl>
  </w:abstractNum>
  <w:abstractNum w:abstractNumId="21" w15:restartNumberingAfterBreak="0">
    <w:nsid w:val="0000001F"/>
    <w:multiLevelType w:val="singleLevel"/>
    <w:tmpl w:val="B4525300"/>
    <w:name w:val="WW8Num42"/>
    <w:lvl w:ilvl="0">
      <w:start w:val="1"/>
      <w:numFmt w:val="lowerLetter"/>
      <w:lvlText w:val="%1)"/>
      <w:lvlJc w:val="left"/>
      <w:pPr>
        <w:tabs>
          <w:tab w:val="num" w:pos="1260"/>
        </w:tabs>
        <w:ind w:left="0" w:firstLine="0"/>
      </w:pPr>
      <w:rPr>
        <w:rFonts w:ascii="Times New Roman" w:eastAsia="Times New Roman" w:hAnsi="Times New Roman" w:cs="Times New Roman" w:hint="default"/>
      </w:rPr>
    </w:lvl>
  </w:abstractNum>
  <w:abstractNum w:abstractNumId="22" w15:restartNumberingAfterBreak="0">
    <w:nsid w:val="00000020"/>
    <w:multiLevelType w:val="multilevel"/>
    <w:tmpl w:val="00000020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23"/>
    <w:multiLevelType w:val="multilevel"/>
    <w:tmpl w:val="00000023"/>
    <w:name w:val="WW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24"/>
    <w:multiLevelType w:val="multilevel"/>
    <w:tmpl w:val="00000024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25"/>
    <w:multiLevelType w:val="multilevel"/>
    <w:tmpl w:val="00000025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28"/>
    <w:multiLevelType w:val="multilevel"/>
    <w:tmpl w:val="00000028"/>
    <w:name w:val="WW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9"/>
    <w:multiLevelType w:val="multilevel"/>
    <w:tmpl w:val="00000029"/>
    <w:name w:val="WWNum4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8" w15:restartNumberingAfterBreak="0">
    <w:nsid w:val="0000002A"/>
    <w:multiLevelType w:val="multilevel"/>
    <w:tmpl w:val="C74EB1BC"/>
    <w:name w:val="WWNum42"/>
    <w:lvl w:ilvl="0">
      <w:start w:val="1"/>
      <w:numFmt w:val="decimal"/>
      <w:lvlText w:val="%1)"/>
      <w:lvlJc w:val="left"/>
      <w:pPr>
        <w:tabs>
          <w:tab w:val="num" w:pos="-660"/>
        </w:tabs>
        <w:ind w:left="410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-660"/>
        </w:tabs>
        <w:ind w:left="1130" w:hanging="360"/>
      </w:pPr>
    </w:lvl>
    <w:lvl w:ilvl="2">
      <w:start w:val="1"/>
      <w:numFmt w:val="lowerRoman"/>
      <w:lvlText w:val="%3."/>
      <w:lvlJc w:val="right"/>
      <w:pPr>
        <w:tabs>
          <w:tab w:val="num" w:pos="-660"/>
        </w:tabs>
        <w:ind w:left="1850" w:hanging="180"/>
      </w:pPr>
    </w:lvl>
    <w:lvl w:ilvl="3">
      <w:start w:val="1"/>
      <w:numFmt w:val="decimal"/>
      <w:lvlText w:val="%4."/>
      <w:lvlJc w:val="left"/>
      <w:pPr>
        <w:tabs>
          <w:tab w:val="num" w:pos="-660"/>
        </w:tabs>
        <w:ind w:left="2570" w:hanging="360"/>
      </w:pPr>
    </w:lvl>
    <w:lvl w:ilvl="4">
      <w:start w:val="1"/>
      <w:numFmt w:val="lowerLetter"/>
      <w:lvlText w:val="%5."/>
      <w:lvlJc w:val="left"/>
      <w:pPr>
        <w:tabs>
          <w:tab w:val="num" w:pos="-660"/>
        </w:tabs>
        <w:ind w:left="3290" w:hanging="360"/>
      </w:pPr>
    </w:lvl>
    <w:lvl w:ilvl="5">
      <w:start w:val="1"/>
      <w:numFmt w:val="lowerRoman"/>
      <w:lvlText w:val="%6."/>
      <w:lvlJc w:val="right"/>
      <w:pPr>
        <w:tabs>
          <w:tab w:val="num" w:pos="-660"/>
        </w:tabs>
        <w:ind w:left="4010" w:hanging="180"/>
      </w:pPr>
    </w:lvl>
    <w:lvl w:ilvl="6">
      <w:start w:val="1"/>
      <w:numFmt w:val="decimal"/>
      <w:lvlText w:val="%7."/>
      <w:lvlJc w:val="left"/>
      <w:pPr>
        <w:tabs>
          <w:tab w:val="num" w:pos="-660"/>
        </w:tabs>
        <w:ind w:left="4730" w:hanging="360"/>
      </w:pPr>
    </w:lvl>
    <w:lvl w:ilvl="7">
      <w:start w:val="1"/>
      <w:numFmt w:val="lowerLetter"/>
      <w:lvlText w:val="%8."/>
      <w:lvlJc w:val="left"/>
      <w:pPr>
        <w:tabs>
          <w:tab w:val="num" w:pos="-660"/>
        </w:tabs>
        <w:ind w:left="5450" w:hanging="360"/>
      </w:pPr>
    </w:lvl>
    <w:lvl w:ilvl="8">
      <w:start w:val="1"/>
      <w:numFmt w:val="lowerRoman"/>
      <w:lvlText w:val="%9."/>
      <w:lvlJc w:val="right"/>
      <w:pPr>
        <w:tabs>
          <w:tab w:val="num" w:pos="-660"/>
        </w:tabs>
        <w:ind w:left="6170" w:hanging="180"/>
      </w:pPr>
    </w:lvl>
  </w:abstractNum>
  <w:abstractNum w:abstractNumId="29" w15:restartNumberingAfterBreak="0">
    <w:nsid w:val="0000002B"/>
    <w:multiLevelType w:val="multilevel"/>
    <w:tmpl w:val="0000002B"/>
    <w:name w:val="WWNum4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0" w15:restartNumberingAfterBreak="0">
    <w:nsid w:val="0000002C"/>
    <w:multiLevelType w:val="multilevel"/>
    <w:tmpl w:val="0000002C"/>
    <w:name w:val="WWNum4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1" w15:restartNumberingAfterBreak="0">
    <w:nsid w:val="0000002D"/>
    <w:multiLevelType w:val="multilevel"/>
    <w:tmpl w:val="0000002D"/>
    <w:name w:val="WWNum4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2" w15:restartNumberingAfterBreak="0">
    <w:nsid w:val="0000002E"/>
    <w:multiLevelType w:val="multilevel"/>
    <w:tmpl w:val="0000002E"/>
    <w:name w:val="WW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3" w15:restartNumberingAfterBreak="0">
    <w:nsid w:val="0000002F"/>
    <w:multiLevelType w:val="multilevel"/>
    <w:tmpl w:val="0000002F"/>
    <w:name w:val="WW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4" w15:restartNumberingAfterBreak="0">
    <w:nsid w:val="00000030"/>
    <w:multiLevelType w:val="multilevel"/>
    <w:tmpl w:val="00000030"/>
    <w:name w:val="WW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31"/>
    <w:multiLevelType w:val="multilevel"/>
    <w:tmpl w:val="00000031"/>
    <w:name w:val="WWNum4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32"/>
    <w:multiLevelType w:val="multilevel"/>
    <w:tmpl w:val="00000032"/>
    <w:name w:val="WWNum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33"/>
    <w:multiLevelType w:val="multilevel"/>
    <w:tmpl w:val="1E1EB73C"/>
    <w:name w:val="WWNum51"/>
    <w:lvl w:ilvl="0">
      <w:start w:val="15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Arial" w:hint="default"/>
      </w:rPr>
    </w:lvl>
    <w:lvl w:ilvl="1">
      <w:start w:val="2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8" w15:restartNumberingAfterBreak="0">
    <w:nsid w:val="00000034"/>
    <w:multiLevelType w:val="multilevel"/>
    <w:tmpl w:val="00000034"/>
    <w:name w:val="WWNum5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35"/>
    <w:multiLevelType w:val="multilevel"/>
    <w:tmpl w:val="5C24240A"/>
    <w:name w:val="WWNum5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A9784F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00B67EF3"/>
    <w:multiLevelType w:val="hybridMultilevel"/>
    <w:tmpl w:val="B1FA7298"/>
    <w:name w:val="WW8Num44"/>
    <w:lvl w:ilvl="0" w:tplc="C89A623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9B92AFDC" w:tentative="1">
      <w:start w:val="1"/>
      <w:numFmt w:val="lowerLetter"/>
      <w:lvlText w:val="%2."/>
      <w:lvlJc w:val="left"/>
      <w:pPr>
        <w:ind w:left="2148" w:hanging="360"/>
      </w:pPr>
    </w:lvl>
    <w:lvl w:ilvl="2" w:tplc="3C365AEA" w:tentative="1">
      <w:start w:val="1"/>
      <w:numFmt w:val="lowerRoman"/>
      <w:lvlText w:val="%3."/>
      <w:lvlJc w:val="right"/>
      <w:pPr>
        <w:ind w:left="2868" w:hanging="180"/>
      </w:pPr>
    </w:lvl>
    <w:lvl w:ilvl="3" w:tplc="34B800A4" w:tentative="1">
      <w:start w:val="1"/>
      <w:numFmt w:val="decimal"/>
      <w:lvlText w:val="%4."/>
      <w:lvlJc w:val="left"/>
      <w:pPr>
        <w:ind w:left="3588" w:hanging="360"/>
      </w:pPr>
    </w:lvl>
    <w:lvl w:ilvl="4" w:tplc="DDAE0B24" w:tentative="1">
      <w:start w:val="1"/>
      <w:numFmt w:val="lowerLetter"/>
      <w:lvlText w:val="%5."/>
      <w:lvlJc w:val="left"/>
      <w:pPr>
        <w:ind w:left="4308" w:hanging="360"/>
      </w:pPr>
    </w:lvl>
    <w:lvl w:ilvl="5" w:tplc="E4B80FF0" w:tentative="1">
      <w:start w:val="1"/>
      <w:numFmt w:val="lowerRoman"/>
      <w:lvlText w:val="%6."/>
      <w:lvlJc w:val="right"/>
      <w:pPr>
        <w:ind w:left="5028" w:hanging="180"/>
      </w:pPr>
    </w:lvl>
    <w:lvl w:ilvl="6" w:tplc="CAD62504" w:tentative="1">
      <w:start w:val="1"/>
      <w:numFmt w:val="decimal"/>
      <w:lvlText w:val="%7."/>
      <w:lvlJc w:val="left"/>
      <w:pPr>
        <w:ind w:left="5748" w:hanging="360"/>
      </w:pPr>
    </w:lvl>
    <w:lvl w:ilvl="7" w:tplc="92C06D28" w:tentative="1">
      <w:start w:val="1"/>
      <w:numFmt w:val="lowerLetter"/>
      <w:lvlText w:val="%8."/>
      <w:lvlJc w:val="left"/>
      <w:pPr>
        <w:ind w:left="6468" w:hanging="360"/>
      </w:pPr>
    </w:lvl>
    <w:lvl w:ilvl="8" w:tplc="0E3ECC32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00E75BD0"/>
    <w:multiLevelType w:val="hybridMultilevel"/>
    <w:tmpl w:val="B2DC58FE"/>
    <w:lvl w:ilvl="0" w:tplc="04150019">
      <w:numFmt w:val="bullet"/>
      <w:lvlText w:val=""/>
      <w:lvlJc w:val="left"/>
      <w:pPr>
        <w:ind w:left="192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3" w15:restartNumberingAfterBreak="0">
    <w:nsid w:val="012514D8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021E648A"/>
    <w:multiLevelType w:val="hybridMultilevel"/>
    <w:tmpl w:val="40767BD2"/>
    <w:lvl w:ilvl="0" w:tplc="15802F68">
      <w:start w:val="1"/>
      <w:numFmt w:val="bullet"/>
      <w:lvlText w:val="–"/>
      <w:lvlJc w:val="left"/>
      <w:pPr>
        <w:ind w:left="1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46" w15:restartNumberingAfterBreak="0">
    <w:nsid w:val="022B6CB2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47" w15:restartNumberingAfterBreak="0">
    <w:nsid w:val="028439C2"/>
    <w:multiLevelType w:val="multilevel"/>
    <w:tmpl w:val="481E266A"/>
    <w:lvl w:ilvl="0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8" w15:restartNumberingAfterBreak="0">
    <w:nsid w:val="02E24350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03015CA7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3075D9C"/>
    <w:multiLevelType w:val="hybridMultilevel"/>
    <w:tmpl w:val="C8A86DE8"/>
    <w:lvl w:ilvl="0" w:tplc="041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3092D51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2" w15:restartNumberingAfterBreak="0">
    <w:nsid w:val="031E4217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032D1440"/>
    <w:multiLevelType w:val="hybridMultilevel"/>
    <w:tmpl w:val="09DA4E2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4" w15:restartNumberingAfterBreak="0">
    <w:nsid w:val="034E0727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03DB05F1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720" w:hanging="360"/>
      </w:pPr>
    </w:lvl>
    <w:lvl w:ilvl="1" w:tplc="9220455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4184B66"/>
    <w:multiLevelType w:val="hybridMultilevel"/>
    <w:tmpl w:val="BC3015C8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44509D7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4C94BED"/>
    <w:multiLevelType w:val="hybridMultilevel"/>
    <w:tmpl w:val="76565C0C"/>
    <w:styleLink w:val="WWNum352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4F2712B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04F54FB4"/>
    <w:multiLevelType w:val="multilevel"/>
    <w:tmpl w:val="412EF798"/>
    <w:name w:val="WWNum35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1" w15:restartNumberingAfterBreak="0">
    <w:nsid w:val="050E0E4A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051D5719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 w:hint="default"/>
      </w:rPr>
    </w:lvl>
  </w:abstractNum>
  <w:abstractNum w:abstractNumId="63" w15:restartNumberingAfterBreak="0">
    <w:nsid w:val="05C208A4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06D8482A"/>
    <w:multiLevelType w:val="hybridMultilevel"/>
    <w:tmpl w:val="571C609C"/>
    <w:lvl w:ilvl="0" w:tplc="13003D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07295F0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07504A32"/>
    <w:multiLevelType w:val="hybridMultilevel"/>
    <w:tmpl w:val="F2F66FC4"/>
    <w:lvl w:ilvl="0" w:tplc="1C764ADA">
      <w:start w:val="1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07A33AEA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07DF19AE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69" w15:restartNumberingAfterBreak="0">
    <w:nsid w:val="087C358A"/>
    <w:multiLevelType w:val="hybridMultilevel"/>
    <w:tmpl w:val="631EC9E2"/>
    <w:lvl w:ilvl="0" w:tplc="62864BD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0" w15:restartNumberingAfterBreak="0">
    <w:nsid w:val="090D6628"/>
    <w:multiLevelType w:val="hybridMultilevel"/>
    <w:tmpl w:val="8DF0CAEE"/>
    <w:lvl w:ilvl="0" w:tplc="6C8A7118">
      <w:start w:val="1"/>
      <w:numFmt w:val="bullet"/>
      <w:lvlText w:val="–"/>
      <w:lvlJc w:val="left"/>
      <w:pPr>
        <w:tabs>
          <w:tab w:val="num" w:pos="2200"/>
        </w:tabs>
        <w:ind w:left="2200" w:hanging="360"/>
      </w:pPr>
      <w:rPr>
        <w:rFonts w:ascii="Windsor BT" w:hAnsi="Windsor BT" w:hint="default"/>
      </w:rPr>
    </w:lvl>
    <w:lvl w:ilvl="1" w:tplc="997E16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9953C21"/>
    <w:multiLevelType w:val="hybridMultilevel"/>
    <w:tmpl w:val="F692F6B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0A8F39AE"/>
    <w:multiLevelType w:val="hybridMultilevel"/>
    <w:tmpl w:val="0F462B34"/>
    <w:lvl w:ilvl="0" w:tplc="8908977C">
      <w:start w:val="1"/>
      <w:numFmt w:val="lowerLetter"/>
      <w:lvlText w:val="%1)"/>
      <w:lvlJc w:val="left"/>
      <w:pPr>
        <w:tabs>
          <w:tab w:val="num" w:pos="876"/>
        </w:tabs>
        <w:ind w:left="876" w:hanging="360"/>
      </w:pPr>
      <w:rPr>
        <w:rFonts w:hint="default"/>
        <w:sz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876"/>
        </w:tabs>
        <w:ind w:left="876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596"/>
        </w:tabs>
        <w:ind w:left="1596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16"/>
        </w:tabs>
        <w:ind w:left="2316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36"/>
        </w:tabs>
        <w:ind w:left="3036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56"/>
        </w:tabs>
        <w:ind w:left="3756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476"/>
        </w:tabs>
        <w:ind w:left="4476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196"/>
        </w:tabs>
        <w:ind w:left="5196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16"/>
        </w:tabs>
        <w:ind w:left="5916" w:hanging="180"/>
      </w:pPr>
    </w:lvl>
  </w:abstractNum>
  <w:abstractNum w:abstractNumId="73" w15:restartNumberingAfterBreak="0">
    <w:nsid w:val="0AF7447B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74" w15:restartNumberingAfterBreak="0">
    <w:nsid w:val="0B9D288F"/>
    <w:multiLevelType w:val="hybridMultilevel"/>
    <w:tmpl w:val="5B7C2D66"/>
    <w:lvl w:ilvl="0" w:tplc="3350FA20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0BA15679"/>
    <w:multiLevelType w:val="multilevel"/>
    <w:tmpl w:val="C866AD72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76" w15:restartNumberingAfterBreak="0">
    <w:nsid w:val="0C1B2261"/>
    <w:multiLevelType w:val="hybridMultilevel"/>
    <w:tmpl w:val="98BCD612"/>
    <w:lvl w:ilvl="0" w:tplc="D28E2A2A">
      <w:start w:val="1"/>
      <w:numFmt w:val="lowerLetter"/>
      <w:lvlText w:val="%1)"/>
      <w:lvlJc w:val="left"/>
      <w:pPr>
        <w:tabs>
          <w:tab w:val="num" w:pos="1712"/>
        </w:tabs>
        <w:ind w:left="1712" w:hanging="360"/>
      </w:pPr>
      <w:rPr>
        <w:rFonts w:hint="default"/>
      </w:rPr>
    </w:lvl>
    <w:lvl w:ilvl="1" w:tplc="14DC946A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3CF83E84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AC48F8D4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6C28A95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D15429DE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88188B8E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3970CEB6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C88E7F8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7" w15:restartNumberingAfterBreak="0">
    <w:nsid w:val="0C6F2450"/>
    <w:multiLevelType w:val="hybridMultilevel"/>
    <w:tmpl w:val="8C1C9394"/>
    <w:lvl w:ilvl="0" w:tplc="3B48CD9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0C985380"/>
    <w:multiLevelType w:val="hybridMultilevel"/>
    <w:tmpl w:val="0A6E94D4"/>
    <w:lvl w:ilvl="0" w:tplc="331E88E0">
      <w:start w:val="1"/>
      <w:numFmt w:val="decimal"/>
      <w:lvlText w:val="%1)"/>
      <w:lvlJc w:val="left"/>
      <w:pPr>
        <w:ind w:left="100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0CAB293E"/>
    <w:multiLevelType w:val="hybridMultilevel"/>
    <w:tmpl w:val="356A8BB2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C05F37"/>
    <w:multiLevelType w:val="hybridMultilevel"/>
    <w:tmpl w:val="1300472C"/>
    <w:lvl w:ilvl="0" w:tplc="3C088E7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D286D4B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2" w15:restartNumberingAfterBreak="0">
    <w:nsid w:val="0D4E1E7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3" w15:restartNumberingAfterBreak="0">
    <w:nsid w:val="0E905270"/>
    <w:multiLevelType w:val="hybridMultilevel"/>
    <w:tmpl w:val="ECA63894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F6D007E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633" w:hanging="360"/>
      </w:pPr>
    </w:lvl>
    <w:lvl w:ilvl="1" w:tplc="04150019"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85" w15:restartNumberingAfterBreak="0">
    <w:nsid w:val="0FFC6A8F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6" w15:restartNumberingAfterBreak="0">
    <w:nsid w:val="1037521F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06F25B3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8" w15:restartNumberingAfterBreak="0">
    <w:nsid w:val="10A52A53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89" w15:restartNumberingAfterBreak="0">
    <w:nsid w:val="10DB56FE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1180060B"/>
    <w:multiLevelType w:val="hybridMultilevel"/>
    <w:tmpl w:val="17C66E58"/>
    <w:lvl w:ilvl="0" w:tplc="E91A52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1" w15:restartNumberingAfterBreak="0">
    <w:nsid w:val="11843383"/>
    <w:multiLevelType w:val="hybridMultilevel"/>
    <w:tmpl w:val="04CEC660"/>
    <w:lvl w:ilvl="0" w:tplc="F01A99D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11A52014"/>
    <w:multiLevelType w:val="hybridMultilevel"/>
    <w:tmpl w:val="D0F02A4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3" w15:restartNumberingAfterBreak="0">
    <w:nsid w:val="11C85528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4" w15:restartNumberingAfterBreak="0">
    <w:nsid w:val="124C1695"/>
    <w:multiLevelType w:val="multilevel"/>
    <w:tmpl w:val="971C80C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12CD634F"/>
    <w:multiLevelType w:val="hybridMultilevel"/>
    <w:tmpl w:val="541E671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6" w15:restartNumberingAfterBreak="0">
    <w:nsid w:val="12D65DD4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2DA6F4C"/>
    <w:multiLevelType w:val="multilevel"/>
    <w:tmpl w:val="5BF066B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8" w15:restartNumberingAfterBreak="0">
    <w:nsid w:val="13CE05C8"/>
    <w:multiLevelType w:val="multilevel"/>
    <w:tmpl w:val="678C04D6"/>
    <w:styleLink w:val="WWNum36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4400059"/>
    <w:multiLevelType w:val="hybridMultilevel"/>
    <w:tmpl w:val="114E3E16"/>
    <w:lvl w:ilvl="0" w:tplc="224290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4BC2260"/>
    <w:multiLevelType w:val="hybridMultilevel"/>
    <w:tmpl w:val="A7A61CF4"/>
    <w:lvl w:ilvl="0" w:tplc="43CE84F4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1" w15:restartNumberingAfterBreak="0">
    <w:nsid w:val="15016AA4"/>
    <w:multiLevelType w:val="multilevel"/>
    <w:tmpl w:val="8FDEA21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62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color w:val="auto"/>
        <w:u w:val="single"/>
      </w:rPr>
    </w:lvl>
    <w:lvl w:ilvl="2">
      <w:start w:val="1"/>
      <w:numFmt w:val="decimal"/>
      <w:isLgl/>
      <w:lvlText w:val="%1.%2.%3"/>
      <w:lvlJc w:val="left"/>
      <w:pPr>
        <w:ind w:left="1958" w:hanging="720"/>
      </w:pPr>
      <w:rPr>
        <w:color w:val="auto"/>
        <w:u w:val="single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color w:val="auto"/>
        <w:u w:val="single"/>
      </w:rPr>
    </w:lvl>
    <w:lvl w:ilvl="4">
      <w:start w:val="1"/>
      <w:numFmt w:val="decimal"/>
      <w:isLgl/>
      <w:lvlText w:val="%1.%2.%3.%4.%5"/>
      <w:lvlJc w:val="left"/>
      <w:pPr>
        <w:ind w:left="3376" w:hanging="1080"/>
      </w:pPr>
      <w:rPr>
        <w:color w:val="auto"/>
        <w:u w:val="single"/>
      </w:rPr>
    </w:lvl>
    <w:lvl w:ilvl="5">
      <w:start w:val="1"/>
      <w:numFmt w:val="decimal"/>
      <w:isLgl/>
      <w:lvlText w:val="%1.%2.%3.%4.%5.%6"/>
      <w:lvlJc w:val="left"/>
      <w:pPr>
        <w:ind w:left="3905" w:hanging="1080"/>
      </w:pPr>
      <w:rPr>
        <w:color w:val="auto"/>
        <w:u w:val="single"/>
      </w:rPr>
    </w:lvl>
    <w:lvl w:ilvl="6">
      <w:start w:val="1"/>
      <w:numFmt w:val="decimal"/>
      <w:isLgl/>
      <w:lvlText w:val="%1.%2.%3.%4.%5.%6.%7"/>
      <w:lvlJc w:val="left"/>
      <w:pPr>
        <w:ind w:left="4794" w:hanging="1440"/>
      </w:pPr>
      <w:rPr>
        <w:color w:val="auto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5323" w:hanging="1440"/>
      </w:pPr>
      <w:rPr>
        <w:color w:val="auto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6212" w:hanging="1800"/>
      </w:pPr>
      <w:rPr>
        <w:color w:val="auto"/>
        <w:u w:val="single"/>
      </w:rPr>
    </w:lvl>
  </w:abstractNum>
  <w:abstractNum w:abstractNumId="102" w15:restartNumberingAfterBreak="0">
    <w:nsid w:val="15325D5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157858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159D4A6B"/>
    <w:multiLevelType w:val="hybridMultilevel"/>
    <w:tmpl w:val="2D5EEFEE"/>
    <w:lvl w:ilvl="0" w:tplc="3300E9BC">
      <w:start w:val="1"/>
      <w:numFmt w:val="decimal"/>
      <w:lvlText w:val="%1)"/>
      <w:lvlJc w:val="left"/>
      <w:pPr>
        <w:ind w:left="886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05" w15:restartNumberingAfterBreak="0">
    <w:nsid w:val="15A20D2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106" w15:restartNumberingAfterBreak="0">
    <w:nsid w:val="15B7483B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7" w15:restartNumberingAfterBreak="0">
    <w:nsid w:val="16E86F21"/>
    <w:multiLevelType w:val="hybridMultilevel"/>
    <w:tmpl w:val="3ECA14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17415D17"/>
    <w:multiLevelType w:val="hybridMultilevel"/>
    <w:tmpl w:val="234A3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17955785"/>
    <w:multiLevelType w:val="hybridMultilevel"/>
    <w:tmpl w:val="A88A33DC"/>
    <w:lvl w:ilvl="0" w:tplc="3AC4E65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9EC203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C6CB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96E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F00B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B4D1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148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28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A80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7DB50ED"/>
    <w:multiLevelType w:val="hybridMultilevel"/>
    <w:tmpl w:val="D3C846A2"/>
    <w:lvl w:ilvl="0" w:tplc="0D3279B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183E3058"/>
    <w:multiLevelType w:val="hybridMultilevel"/>
    <w:tmpl w:val="1B46BD34"/>
    <w:lvl w:ilvl="0" w:tplc="E81E8C1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2" w:tplc="0415001B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18C27571"/>
    <w:multiLevelType w:val="hybridMultilevel"/>
    <w:tmpl w:val="2C82D884"/>
    <w:lvl w:ilvl="0" w:tplc="1AAA3D98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2" w:tplc="04150011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4" w15:restartNumberingAfterBreak="0">
    <w:nsid w:val="191915BF"/>
    <w:multiLevelType w:val="hybridMultilevel"/>
    <w:tmpl w:val="9BEA0FA8"/>
    <w:lvl w:ilvl="0" w:tplc="F9248FE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19260021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6" w15:restartNumberingAfterBreak="0">
    <w:nsid w:val="19353D23"/>
    <w:multiLevelType w:val="hybridMultilevel"/>
    <w:tmpl w:val="54DCD472"/>
    <w:lvl w:ilvl="0" w:tplc="A11A0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193A0A37"/>
    <w:multiLevelType w:val="hybridMultilevel"/>
    <w:tmpl w:val="30C20134"/>
    <w:lvl w:ilvl="0" w:tplc="FFFFFFFF">
      <w:start w:val="1"/>
      <w:numFmt w:val="bullet"/>
      <w:pStyle w:val="Wypunktowanie1"/>
      <w:lvlText w:val=""/>
      <w:lvlJc w:val="left"/>
      <w:pPr>
        <w:tabs>
          <w:tab w:val="num" w:pos="1494"/>
        </w:tabs>
        <w:ind w:left="1474" w:hanging="340"/>
      </w:pPr>
      <w:rPr>
        <w:rFonts w:ascii="Symbol" w:hAnsi="Symbol" w:cs="Times New Roman" w:hint="default"/>
        <w:color w:val="auto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1A0903E3"/>
    <w:multiLevelType w:val="multilevel"/>
    <w:tmpl w:val="76DC361C"/>
    <w:name w:val="WWNum5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9" w15:restartNumberingAfterBreak="0">
    <w:nsid w:val="1A53183C"/>
    <w:multiLevelType w:val="hybridMultilevel"/>
    <w:tmpl w:val="B68815E6"/>
    <w:lvl w:ilvl="0" w:tplc="B374FC7E">
      <w:start w:val="1"/>
      <w:numFmt w:val="bullet"/>
      <w:lvlText w:val="-"/>
      <w:lvlJc w:val="left"/>
      <w:pPr>
        <w:ind w:left="156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20" w15:restartNumberingAfterBreak="0">
    <w:nsid w:val="1A817BC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1" w15:restartNumberingAfterBreak="0">
    <w:nsid w:val="1C8A1FF2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22" w15:restartNumberingAfterBreak="0">
    <w:nsid w:val="1C9C53D7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3" w15:restartNumberingAfterBreak="0">
    <w:nsid w:val="1D132970"/>
    <w:multiLevelType w:val="hybridMultilevel"/>
    <w:tmpl w:val="C4F68FF6"/>
    <w:lvl w:ilvl="0" w:tplc="4C3E41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1D690E73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5" w15:restartNumberingAfterBreak="0">
    <w:nsid w:val="1E2106B3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 w15:restartNumberingAfterBreak="0">
    <w:nsid w:val="1E3A3DD5"/>
    <w:multiLevelType w:val="hybridMultilevel"/>
    <w:tmpl w:val="5704B252"/>
    <w:lvl w:ilvl="0" w:tplc="A8BCE850">
      <w:start w:val="1"/>
      <w:numFmt w:val="decimal"/>
      <w:lvlText w:val="%1)"/>
      <w:lvlJc w:val="left"/>
      <w:pPr>
        <w:tabs>
          <w:tab w:val="num" w:pos="870"/>
        </w:tabs>
        <w:ind w:left="851" w:hanging="341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1E723F5F"/>
    <w:multiLevelType w:val="hybridMultilevel"/>
    <w:tmpl w:val="BFCEC93E"/>
    <w:lvl w:ilvl="0" w:tplc="5AF27B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8" w15:restartNumberingAfterBreak="0">
    <w:nsid w:val="1F0959BB"/>
    <w:multiLevelType w:val="hybridMultilevel"/>
    <w:tmpl w:val="E29E80EE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9" w15:restartNumberingAfterBreak="0">
    <w:nsid w:val="1F11114C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1F5A01DE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1F6E7EE8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1F9666A4"/>
    <w:multiLevelType w:val="hybridMultilevel"/>
    <w:tmpl w:val="949CB8A0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20313B26"/>
    <w:multiLevelType w:val="hybridMultilevel"/>
    <w:tmpl w:val="81A64BF4"/>
    <w:styleLink w:val="WWNum351"/>
    <w:lvl w:ilvl="0" w:tplc="C3A29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208839A3"/>
    <w:multiLevelType w:val="multilevel"/>
    <w:tmpl w:val="E786AAF6"/>
    <w:lvl w:ilvl="0">
      <w:start w:val="1"/>
      <w:numFmt w:val="decimal"/>
      <w:lvlText w:val="%1."/>
      <w:lvlJc w:val="left"/>
      <w:pPr>
        <w:ind w:left="966" w:hanging="540"/>
      </w:pPr>
      <w:rPr>
        <w:rFonts w:hint="default"/>
        <w:b w:val="0"/>
        <w:bCs w:val="0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135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21410251"/>
    <w:multiLevelType w:val="hybridMultilevel"/>
    <w:tmpl w:val="2632B704"/>
    <w:lvl w:ilvl="0" w:tplc="9C4817E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21527477"/>
    <w:multiLevelType w:val="hybridMultilevel"/>
    <w:tmpl w:val="19509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21921B44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21FA2EA5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26E0235"/>
    <w:multiLevelType w:val="hybridMultilevel"/>
    <w:tmpl w:val="BFB05980"/>
    <w:lvl w:ilvl="0" w:tplc="C82CC75C">
      <w:start w:val="8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2C17C62"/>
    <w:multiLevelType w:val="hybridMultilevel"/>
    <w:tmpl w:val="21422B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3CB55BB"/>
    <w:multiLevelType w:val="hybridMultilevel"/>
    <w:tmpl w:val="7C78AF22"/>
    <w:lvl w:ilvl="0" w:tplc="78BAEF8A">
      <w:start w:val="3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242C7362"/>
    <w:multiLevelType w:val="multilevel"/>
    <w:tmpl w:val="A6CA45EE"/>
    <w:name w:val="WWNum352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4" w15:restartNumberingAfterBreak="0">
    <w:nsid w:val="2435319C"/>
    <w:multiLevelType w:val="multilevel"/>
    <w:tmpl w:val="6D98FE88"/>
    <w:name w:val="WWNum4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5" w15:restartNumberingAfterBreak="0">
    <w:nsid w:val="24434C1C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24784F61"/>
    <w:multiLevelType w:val="hybridMultilevel"/>
    <w:tmpl w:val="C83C6242"/>
    <w:lvl w:ilvl="0" w:tplc="FD7AD44A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254F0F4C"/>
    <w:multiLevelType w:val="hybridMultilevel"/>
    <w:tmpl w:val="F60002BA"/>
    <w:name w:val="WWNum4102"/>
    <w:lvl w:ilvl="0" w:tplc="315CEA18">
      <w:start w:val="1"/>
      <w:numFmt w:val="bullet"/>
      <w:lvlText w:val="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149" w15:restartNumberingAfterBreak="0">
    <w:nsid w:val="274D61B1"/>
    <w:multiLevelType w:val="hybridMultilevel"/>
    <w:tmpl w:val="86D0655E"/>
    <w:lvl w:ilvl="0" w:tplc="5540E52A">
      <w:start w:val="1"/>
      <w:numFmt w:val="decimal"/>
      <w:lvlText w:val="%1)"/>
      <w:lvlJc w:val="left"/>
      <w:pPr>
        <w:ind w:left="71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50" w15:restartNumberingAfterBreak="0">
    <w:nsid w:val="28377962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289C2827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2" w15:restartNumberingAfterBreak="0">
    <w:nsid w:val="28B14745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153" w15:restartNumberingAfterBreak="0">
    <w:nsid w:val="29A717F0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154" w15:restartNumberingAfterBreak="0">
    <w:nsid w:val="29F009A0"/>
    <w:multiLevelType w:val="multilevel"/>
    <w:tmpl w:val="7DB859D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5" w15:restartNumberingAfterBreak="0">
    <w:nsid w:val="2A8D17BA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2B0C2536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2B0D5699"/>
    <w:multiLevelType w:val="hybridMultilevel"/>
    <w:tmpl w:val="DC52D3A6"/>
    <w:lvl w:ilvl="0" w:tplc="906C10DE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8" w15:restartNumberingAfterBreak="0">
    <w:nsid w:val="2B6E690B"/>
    <w:multiLevelType w:val="hybridMultilevel"/>
    <w:tmpl w:val="3D148C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2CDF316F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2D3E59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2D43241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2" w15:restartNumberingAfterBreak="0">
    <w:nsid w:val="2DA021EE"/>
    <w:multiLevelType w:val="hybridMultilevel"/>
    <w:tmpl w:val="E2683672"/>
    <w:lvl w:ilvl="0" w:tplc="5BB6BC7A">
      <w:start w:val="1"/>
      <w:numFmt w:val="bullet"/>
      <w:lvlText w:val="-"/>
      <w:lvlJc w:val="left"/>
      <w:pPr>
        <w:ind w:left="99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163" w15:restartNumberingAfterBreak="0">
    <w:nsid w:val="2E1224FB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4" w15:restartNumberingAfterBreak="0">
    <w:nsid w:val="2E386589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 w15:restartNumberingAfterBreak="0">
    <w:nsid w:val="2E5E0DAD"/>
    <w:multiLevelType w:val="hybridMultilevel"/>
    <w:tmpl w:val="F132B5CA"/>
    <w:lvl w:ilvl="0" w:tplc="ABA208B6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  <w:b w:val="0"/>
      </w:rPr>
    </w:lvl>
    <w:lvl w:ilvl="2" w:tplc="BC22E8CE">
      <w:start w:val="1"/>
      <w:numFmt w:val="decimal"/>
      <w:lvlText w:val="%3."/>
      <w:lvlJc w:val="left"/>
      <w:pPr>
        <w:ind w:left="466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5203"/>
        </w:tabs>
        <w:ind w:left="52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923"/>
        </w:tabs>
        <w:ind w:left="59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643"/>
        </w:tabs>
        <w:ind w:left="66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363"/>
        </w:tabs>
        <w:ind w:left="73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083"/>
        </w:tabs>
        <w:ind w:left="80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803"/>
        </w:tabs>
        <w:ind w:left="8803" w:hanging="180"/>
      </w:pPr>
    </w:lvl>
  </w:abstractNum>
  <w:abstractNum w:abstractNumId="166" w15:restartNumberingAfterBreak="0">
    <w:nsid w:val="2F075176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 w15:restartNumberingAfterBreak="0">
    <w:nsid w:val="2F4A78A9"/>
    <w:multiLevelType w:val="hybridMultilevel"/>
    <w:tmpl w:val="CF3CB060"/>
    <w:lvl w:ilvl="0" w:tplc="224290F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FCE3DBB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091688B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3115389C"/>
    <w:multiLevelType w:val="hybridMultilevel"/>
    <w:tmpl w:val="D05A863C"/>
    <w:lvl w:ilvl="0" w:tplc="9C98165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1" w15:restartNumberingAfterBreak="0">
    <w:nsid w:val="31791B33"/>
    <w:multiLevelType w:val="hybridMultilevel"/>
    <w:tmpl w:val="73B09E4E"/>
    <w:lvl w:ilvl="0" w:tplc="9C12DF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E3AF9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19B4348"/>
    <w:multiLevelType w:val="hybridMultilevel"/>
    <w:tmpl w:val="F4AE621C"/>
    <w:lvl w:ilvl="0" w:tplc="20EAF40A">
      <w:start w:val="14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31A25743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31E013E9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3215018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32A651AD"/>
    <w:multiLevelType w:val="hybridMultilevel"/>
    <w:tmpl w:val="EFDA11C4"/>
    <w:lvl w:ilvl="0" w:tplc="04150011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590BB70">
      <w:start w:val="1"/>
      <w:numFmt w:val="decimal"/>
      <w:lvlText w:val="%2."/>
      <w:lvlJc w:val="left"/>
      <w:pPr>
        <w:tabs>
          <w:tab w:val="num" w:pos="539"/>
        </w:tabs>
        <w:ind w:left="539" w:hanging="397"/>
      </w:pPr>
      <w:rPr>
        <w:rFonts w:ascii="Arial" w:eastAsia="Times New Roman" w:hAnsi="Arial" w:cs="Arial"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3"/>
      <w:numFmt w:val="decimal"/>
      <w:lvlText w:val="%4."/>
      <w:lvlJc w:val="left"/>
      <w:pPr>
        <w:tabs>
          <w:tab w:val="num" w:pos="930"/>
        </w:tabs>
        <w:ind w:left="930" w:hanging="573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33452ACB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8" w15:restartNumberingAfterBreak="0">
    <w:nsid w:val="33B433C9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347E74EF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0" w15:restartNumberingAfterBreak="0">
    <w:nsid w:val="349C0A2A"/>
    <w:multiLevelType w:val="hybridMultilevel"/>
    <w:tmpl w:val="58B218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34B71727"/>
    <w:multiLevelType w:val="hybridMultilevel"/>
    <w:tmpl w:val="F392E1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2" w15:restartNumberingAfterBreak="0">
    <w:nsid w:val="350E1CF9"/>
    <w:multiLevelType w:val="hybridMultilevel"/>
    <w:tmpl w:val="988EEE68"/>
    <w:lvl w:ilvl="0" w:tplc="C17EAA7C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35763D65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4" w15:restartNumberingAfterBreak="0">
    <w:nsid w:val="358569AC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5" w15:restartNumberingAfterBreak="0">
    <w:nsid w:val="35AD7B06"/>
    <w:multiLevelType w:val="hybridMultilevel"/>
    <w:tmpl w:val="EABE09C0"/>
    <w:lvl w:ilvl="0" w:tplc="281C2C78">
      <w:start w:val="10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3695264D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7" w15:restartNumberingAfterBreak="0">
    <w:nsid w:val="36CD10A5"/>
    <w:multiLevelType w:val="hybridMultilevel"/>
    <w:tmpl w:val="5C62AD50"/>
    <w:lvl w:ilvl="0" w:tplc="4E1277E0">
      <w:start w:val="13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37395764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9" w15:restartNumberingAfterBreak="0">
    <w:nsid w:val="377F3D9D"/>
    <w:multiLevelType w:val="multilevel"/>
    <w:tmpl w:val="AD24D962"/>
    <w:name w:val="WWNum30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90" w15:restartNumberingAfterBreak="0">
    <w:nsid w:val="37C250D7"/>
    <w:multiLevelType w:val="hybridMultilevel"/>
    <w:tmpl w:val="E388689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91" w15:restartNumberingAfterBreak="0">
    <w:nsid w:val="37E03EB6"/>
    <w:multiLevelType w:val="hybridMultilevel"/>
    <w:tmpl w:val="FFDE7168"/>
    <w:lvl w:ilvl="0" w:tplc="F85EE108">
      <w:start w:val="15"/>
      <w:numFmt w:val="decimal"/>
      <w:lvlText w:val="%1."/>
      <w:lvlJc w:val="left"/>
      <w:pPr>
        <w:tabs>
          <w:tab w:val="num" w:pos="360"/>
        </w:tabs>
        <w:ind w:left="341" w:hanging="341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38AE331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38EB58E9"/>
    <w:multiLevelType w:val="multilevel"/>
    <w:tmpl w:val="0ED44A1C"/>
    <w:lvl w:ilvl="0">
      <w:start w:val="3"/>
      <w:numFmt w:val="decimal"/>
      <w:lvlText w:val="%1."/>
      <w:lvlJc w:val="left"/>
      <w:pPr>
        <w:ind w:left="1430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194" w15:restartNumberingAfterBreak="0">
    <w:nsid w:val="3958251C"/>
    <w:multiLevelType w:val="hybridMultilevel"/>
    <w:tmpl w:val="7542F952"/>
    <w:lvl w:ilvl="0" w:tplc="0415000F">
      <w:start w:val="1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395D5FA7"/>
    <w:multiLevelType w:val="hybridMultilevel"/>
    <w:tmpl w:val="F1222840"/>
    <w:lvl w:ilvl="0" w:tplc="9C5038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 w15:restartNumberingAfterBreak="0">
    <w:nsid w:val="3A882F13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3A935CD0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8" w15:restartNumberingAfterBreak="0">
    <w:nsid w:val="3A94749A"/>
    <w:multiLevelType w:val="hybridMultilevel"/>
    <w:tmpl w:val="1DC4614E"/>
    <w:name w:val="WWNum4322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9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 w15:restartNumberingAfterBreak="0">
    <w:nsid w:val="3BA7418E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3BAD199B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 w15:restartNumberingAfterBreak="0">
    <w:nsid w:val="3BC06275"/>
    <w:multiLevelType w:val="hybridMultilevel"/>
    <w:tmpl w:val="D9900008"/>
    <w:lvl w:ilvl="0" w:tplc="145A36D2">
      <w:start w:val="27"/>
      <w:numFmt w:val="decimal"/>
      <w:lvlText w:val="%1)"/>
      <w:lvlJc w:val="left"/>
      <w:pPr>
        <w:tabs>
          <w:tab w:val="num" w:pos="1203"/>
        </w:tabs>
        <w:ind w:left="1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3C7A5AF3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928" w:hanging="360"/>
      </w:pPr>
    </w:lvl>
    <w:lvl w:ilvl="1" w:tplc="E78802D4" w:tentative="1">
      <w:start w:val="1"/>
      <w:numFmt w:val="lowerLetter"/>
      <w:lvlText w:val="%2."/>
      <w:lvlJc w:val="left"/>
      <w:pPr>
        <w:ind w:left="1648" w:hanging="360"/>
      </w:pPr>
    </w:lvl>
    <w:lvl w:ilvl="2" w:tplc="C31E04D6" w:tentative="1">
      <w:start w:val="1"/>
      <w:numFmt w:val="lowerRoman"/>
      <w:lvlText w:val="%3."/>
      <w:lvlJc w:val="right"/>
      <w:pPr>
        <w:ind w:left="2368" w:hanging="180"/>
      </w:pPr>
    </w:lvl>
    <w:lvl w:ilvl="3" w:tplc="C8307224" w:tentative="1">
      <w:start w:val="1"/>
      <w:numFmt w:val="decimal"/>
      <w:lvlText w:val="%4."/>
      <w:lvlJc w:val="left"/>
      <w:pPr>
        <w:ind w:left="3088" w:hanging="360"/>
      </w:pPr>
    </w:lvl>
    <w:lvl w:ilvl="4" w:tplc="61044DC2" w:tentative="1">
      <w:start w:val="1"/>
      <w:numFmt w:val="lowerLetter"/>
      <w:lvlText w:val="%5."/>
      <w:lvlJc w:val="left"/>
      <w:pPr>
        <w:ind w:left="3808" w:hanging="360"/>
      </w:pPr>
    </w:lvl>
    <w:lvl w:ilvl="5" w:tplc="5A363B4E" w:tentative="1">
      <w:start w:val="1"/>
      <w:numFmt w:val="lowerRoman"/>
      <w:lvlText w:val="%6."/>
      <w:lvlJc w:val="right"/>
      <w:pPr>
        <w:ind w:left="4528" w:hanging="180"/>
      </w:pPr>
    </w:lvl>
    <w:lvl w:ilvl="6" w:tplc="B232A9D2" w:tentative="1">
      <w:start w:val="1"/>
      <w:numFmt w:val="decimal"/>
      <w:lvlText w:val="%7."/>
      <w:lvlJc w:val="left"/>
      <w:pPr>
        <w:ind w:left="5248" w:hanging="360"/>
      </w:pPr>
    </w:lvl>
    <w:lvl w:ilvl="7" w:tplc="5A0631DE" w:tentative="1">
      <w:start w:val="1"/>
      <w:numFmt w:val="lowerLetter"/>
      <w:lvlText w:val="%8."/>
      <w:lvlJc w:val="left"/>
      <w:pPr>
        <w:ind w:left="5968" w:hanging="360"/>
      </w:pPr>
    </w:lvl>
    <w:lvl w:ilvl="8" w:tplc="9FE249BC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4" w15:restartNumberingAfterBreak="0">
    <w:nsid w:val="3CFB26E2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3D2335A9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6" w15:restartNumberingAfterBreak="0">
    <w:nsid w:val="3DED70E2"/>
    <w:multiLevelType w:val="hybridMultilevel"/>
    <w:tmpl w:val="AFAE1C3A"/>
    <w:lvl w:ilvl="0" w:tplc="72EAD882">
      <w:start w:val="27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3E057756"/>
    <w:multiLevelType w:val="hybridMultilevel"/>
    <w:tmpl w:val="20CC992C"/>
    <w:name w:val="WW8Num2322"/>
    <w:lvl w:ilvl="0" w:tplc="04150017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BBA387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3EC54F46"/>
    <w:multiLevelType w:val="hybridMultilevel"/>
    <w:tmpl w:val="F49A5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3F155250"/>
    <w:multiLevelType w:val="hybridMultilevel"/>
    <w:tmpl w:val="05804F7C"/>
    <w:lvl w:ilvl="0" w:tplc="F67A6A40">
      <w:start w:val="7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3F427FE2"/>
    <w:multiLevelType w:val="hybridMultilevel"/>
    <w:tmpl w:val="642C5B8A"/>
    <w:lvl w:ilvl="0" w:tplc="37F07C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3FB847BC"/>
    <w:multiLevelType w:val="hybridMultilevel"/>
    <w:tmpl w:val="FDB00906"/>
    <w:name w:val="WWNum4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3FBC62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3" w15:restartNumberingAfterBreak="0">
    <w:nsid w:val="40361C0A"/>
    <w:multiLevelType w:val="hybridMultilevel"/>
    <w:tmpl w:val="C388CC72"/>
    <w:lvl w:ilvl="0" w:tplc="D8DE74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C461A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 w15:restartNumberingAfterBreak="0">
    <w:nsid w:val="40EC6781"/>
    <w:multiLevelType w:val="hybridMultilevel"/>
    <w:tmpl w:val="FAFEAA5A"/>
    <w:lvl w:ilvl="0" w:tplc="0EFC15B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122086B"/>
    <w:multiLevelType w:val="multilevel"/>
    <w:tmpl w:val="7D989530"/>
    <w:name w:val="WWNum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6" w15:restartNumberingAfterBreak="0">
    <w:nsid w:val="422A7D95"/>
    <w:multiLevelType w:val="hybridMultilevel"/>
    <w:tmpl w:val="93665782"/>
    <w:lvl w:ilvl="0" w:tplc="6B7AC30A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FE8E42C0" w:tentative="1">
      <w:start w:val="1"/>
      <w:numFmt w:val="lowerLetter"/>
      <w:lvlText w:val="%2."/>
      <w:lvlJc w:val="left"/>
      <w:pPr>
        <w:ind w:left="984" w:hanging="360"/>
      </w:pPr>
    </w:lvl>
    <w:lvl w:ilvl="2" w:tplc="1A9401E4" w:tentative="1">
      <w:start w:val="1"/>
      <w:numFmt w:val="lowerRoman"/>
      <w:lvlText w:val="%3."/>
      <w:lvlJc w:val="right"/>
      <w:pPr>
        <w:ind w:left="1704" w:hanging="180"/>
      </w:pPr>
    </w:lvl>
    <w:lvl w:ilvl="3" w:tplc="CEB0D5B0" w:tentative="1">
      <w:start w:val="1"/>
      <w:numFmt w:val="decimal"/>
      <w:lvlText w:val="%4."/>
      <w:lvlJc w:val="left"/>
      <w:pPr>
        <w:ind w:left="2424" w:hanging="360"/>
      </w:pPr>
    </w:lvl>
    <w:lvl w:ilvl="4" w:tplc="551C853E" w:tentative="1">
      <w:start w:val="1"/>
      <w:numFmt w:val="lowerLetter"/>
      <w:lvlText w:val="%5."/>
      <w:lvlJc w:val="left"/>
      <w:pPr>
        <w:ind w:left="3144" w:hanging="360"/>
      </w:pPr>
    </w:lvl>
    <w:lvl w:ilvl="5" w:tplc="3F4468FA" w:tentative="1">
      <w:start w:val="1"/>
      <w:numFmt w:val="lowerRoman"/>
      <w:lvlText w:val="%6."/>
      <w:lvlJc w:val="right"/>
      <w:pPr>
        <w:ind w:left="3864" w:hanging="180"/>
      </w:pPr>
    </w:lvl>
    <w:lvl w:ilvl="6" w:tplc="BB5E8C52" w:tentative="1">
      <w:start w:val="1"/>
      <w:numFmt w:val="decimal"/>
      <w:lvlText w:val="%7."/>
      <w:lvlJc w:val="left"/>
      <w:pPr>
        <w:ind w:left="4584" w:hanging="360"/>
      </w:pPr>
    </w:lvl>
    <w:lvl w:ilvl="7" w:tplc="9E326484" w:tentative="1">
      <w:start w:val="1"/>
      <w:numFmt w:val="lowerLetter"/>
      <w:lvlText w:val="%8."/>
      <w:lvlJc w:val="left"/>
      <w:pPr>
        <w:ind w:left="5304" w:hanging="360"/>
      </w:pPr>
    </w:lvl>
    <w:lvl w:ilvl="8" w:tplc="7BE214B4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217" w15:restartNumberingAfterBreak="0">
    <w:nsid w:val="42477308"/>
    <w:multiLevelType w:val="hybridMultilevel"/>
    <w:tmpl w:val="707CD90C"/>
    <w:lvl w:ilvl="0" w:tplc="DD20AD78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29459B6"/>
    <w:multiLevelType w:val="hybridMultilevel"/>
    <w:tmpl w:val="4A7493E8"/>
    <w:lvl w:ilvl="0" w:tplc="04150017">
      <w:start w:val="1"/>
      <w:numFmt w:val="lowerLetter"/>
      <w:lvlText w:val="%1)"/>
      <w:lvlJc w:val="left"/>
      <w:pPr>
        <w:ind w:left="1066" w:hanging="360"/>
      </w:pPr>
    </w:lvl>
    <w:lvl w:ilvl="1" w:tplc="04150019">
      <w:start w:val="1"/>
      <w:numFmt w:val="lowerLetter"/>
      <w:lvlText w:val="%2."/>
      <w:lvlJc w:val="left"/>
      <w:pPr>
        <w:ind w:left="1786" w:hanging="360"/>
      </w:pPr>
    </w:lvl>
    <w:lvl w:ilvl="2" w:tplc="0415001B">
      <w:start w:val="1"/>
      <w:numFmt w:val="lowerRoman"/>
      <w:lvlText w:val="%3."/>
      <w:lvlJc w:val="right"/>
      <w:pPr>
        <w:ind w:left="2506" w:hanging="180"/>
      </w:pPr>
    </w:lvl>
    <w:lvl w:ilvl="3" w:tplc="0415000F">
      <w:start w:val="1"/>
      <w:numFmt w:val="decimal"/>
      <w:lvlText w:val="%4."/>
      <w:lvlJc w:val="left"/>
      <w:pPr>
        <w:ind w:left="3226" w:hanging="360"/>
      </w:pPr>
    </w:lvl>
    <w:lvl w:ilvl="4" w:tplc="04150019">
      <w:start w:val="1"/>
      <w:numFmt w:val="lowerLetter"/>
      <w:lvlText w:val="%5."/>
      <w:lvlJc w:val="left"/>
      <w:pPr>
        <w:ind w:left="3946" w:hanging="360"/>
      </w:pPr>
    </w:lvl>
    <w:lvl w:ilvl="5" w:tplc="0415001B">
      <w:start w:val="1"/>
      <w:numFmt w:val="lowerRoman"/>
      <w:lvlText w:val="%6."/>
      <w:lvlJc w:val="right"/>
      <w:pPr>
        <w:ind w:left="4666" w:hanging="180"/>
      </w:pPr>
    </w:lvl>
    <w:lvl w:ilvl="6" w:tplc="0415000F">
      <w:start w:val="1"/>
      <w:numFmt w:val="decimal"/>
      <w:lvlText w:val="%7."/>
      <w:lvlJc w:val="left"/>
      <w:pPr>
        <w:ind w:left="5386" w:hanging="360"/>
      </w:pPr>
    </w:lvl>
    <w:lvl w:ilvl="7" w:tplc="04150019">
      <w:start w:val="1"/>
      <w:numFmt w:val="lowerLetter"/>
      <w:lvlText w:val="%8."/>
      <w:lvlJc w:val="left"/>
      <w:pPr>
        <w:ind w:left="6106" w:hanging="360"/>
      </w:pPr>
    </w:lvl>
    <w:lvl w:ilvl="8" w:tplc="0415001B">
      <w:start w:val="1"/>
      <w:numFmt w:val="lowerRoman"/>
      <w:lvlText w:val="%9."/>
      <w:lvlJc w:val="right"/>
      <w:pPr>
        <w:ind w:left="6826" w:hanging="180"/>
      </w:pPr>
    </w:lvl>
  </w:abstractNum>
  <w:abstractNum w:abstractNumId="219" w15:restartNumberingAfterBreak="0">
    <w:nsid w:val="429F1C99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20" w15:restartNumberingAfterBreak="0">
    <w:nsid w:val="43677E4B"/>
    <w:multiLevelType w:val="hybridMultilevel"/>
    <w:tmpl w:val="024C5FAC"/>
    <w:name w:val="WW8Num102"/>
    <w:lvl w:ilvl="0" w:tplc="B3DEB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A0A4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1" w15:restartNumberingAfterBreak="0">
    <w:nsid w:val="441C3350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 w15:restartNumberingAfterBreak="0">
    <w:nsid w:val="444F44DD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23" w15:restartNumberingAfterBreak="0">
    <w:nsid w:val="44967E95"/>
    <w:multiLevelType w:val="multilevel"/>
    <w:tmpl w:val="B0983CF2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24" w15:restartNumberingAfterBreak="0">
    <w:nsid w:val="452730B9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25" w15:restartNumberingAfterBreak="0">
    <w:nsid w:val="459777DA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6" w15:restartNumberingAfterBreak="0">
    <w:nsid w:val="45A20B6B"/>
    <w:multiLevelType w:val="multilevel"/>
    <w:tmpl w:val="75D4AC4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7" w15:restartNumberingAfterBreak="0">
    <w:nsid w:val="45B27D46"/>
    <w:multiLevelType w:val="multilevel"/>
    <w:tmpl w:val="4F7CE1F6"/>
    <w:styleLink w:val="WWNum36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8" w15:restartNumberingAfterBreak="0">
    <w:nsid w:val="461723DA"/>
    <w:multiLevelType w:val="hybridMultilevel"/>
    <w:tmpl w:val="51B4C840"/>
    <w:lvl w:ilvl="0" w:tplc="899EE056">
      <w:start w:val="1"/>
      <w:numFmt w:val="bullet"/>
      <w:lvlText w:val="–"/>
      <w:lvlJc w:val="left"/>
      <w:pPr>
        <w:ind w:left="644" w:hanging="360"/>
      </w:pPr>
      <w:rPr>
        <w:rFonts w:ascii="Windsor BT" w:hAnsi="Windsor BT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9" w15:restartNumberingAfterBreak="0">
    <w:nsid w:val="463A66A0"/>
    <w:multiLevelType w:val="multilevel"/>
    <w:tmpl w:val="14067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0" w15:restartNumberingAfterBreak="0">
    <w:nsid w:val="464C14B4"/>
    <w:multiLevelType w:val="multilevel"/>
    <w:tmpl w:val="8E0AA708"/>
    <w:name w:val="WWNum432"/>
    <w:lvl w:ilvl="0">
      <w:start w:val="10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hint="default"/>
      </w:rPr>
    </w:lvl>
  </w:abstractNum>
  <w:abstractNum w:abstractNumId="231" w15:restartNumberingAfterBreak="0">
    <w:nsid w:val="4688172A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468B0771"/>
    <w:multiLevelType w:val="hybridMultilevel"/>
    <w:tmpl w:val="1B7CAB60"/>
    <w:name w:val="WWNum5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3" w15:restartNumberingAfterBreak="0">
    <w:nsid w:val="46AE4DB9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4" w15:restartNumberingAfterBreak="0">
    <w:nsid w:val="46D93A9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235" w15:restartNumberingAfterBreak="0">
    <w:nsid w:val="47A84215"/>
    <w:multiLevelType w:val="hybridMultilevel"/>
    <w:tmpl w:val="3F54C6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483605D7"/>
    <w:multiLevelType w:val="hybridMultilevel"/>
    <w:tmpl w:val="322AEF7E"/>
    <w:styleLink w:val="WWNum342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48617228"/>
    <w:multiLevelType w:val="hybridMultilevel"/>
    <w:tmpl w:val="34203D82"/>
    <w:styleLink w:val="WWNum362"/>
    <w:lvl w:ilvl="0" w:tplc="819A87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486A5D80"/>
    <w:multiLevelType w:val="hybridMultilevel"/>
    <w:tmpl w:val="A7086752"/>
    <w:lvl w:ilvl="0" w:tplc="15802F6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9" w15:restartNumberingAfterBreak="0">
    <w:nsid w:val="488E26EE"/>
    <w:multiLevelType w:val="multilevel"/>
    <w:tmpl w:val="6A20CE14"/>
    <w:lvl w:ilvl="0">
      <w:start w:val="34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0" w15:restartNumberingAfterBreak="0">
    <w:nsid w:val="48FD681E"/>
    <w:multiLevelType w:val="hybridMultilevel"/>
    <w:tmpl w:val="27CE713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 w15:restartNumberingAfterBreak="0">
    <w:nsid w:val="49D944AE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42" w15:restartNumberingAfterBreak="0">
    <w:nsid w:val="4A0C7BF2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3" w15:restartNumberingAfterBreak="0">
    <w:nsid w:val="4A394213"/>
    <w:multiLevelType w:val="hybridMultilevel"/>
    <w:tmpl w:val="729A1BE2"/>
    <w:lvl w:ilvl="0" w:tplc="C5AE35E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4A403DE1"/>
    <w:multiLevelType w:val="hybridMultilevel"/>
    <w:tmpl w:val="4F087010"/>
    <w:lvl w:ilvl="0" w:tplc="A5A2CA12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5" w15:restartNumberingAfterBreak="0">
    <w:nsid w:val="4A9B6A8C"/>
    <w:multiLevelType w:val="hybridMultilevel"/>
    <w:tmpl w:val="B8BA37BC"/>
    <w:lvl w:ilvl="0" w:tplc="04150011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6" w15:restartNumberingAfterBreak="0">
    <w:nsid w:val="4AE87C0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7" w15:restartNumberingAfterBreak="0">
    <w:nsid w:val="4B5F36DE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48" w15:restartNumberingAfterBreak="0">
    <w:nsid w:val="4BDC7FD0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49" w15:restartNumberingAfterBreak="0">
    <w:nsid w:val="4CC30DE7"/>
    <w:multiLevelType w:val="hybridMultilevel"/>
    <w:tmpl w:val="024C5FAC"/>
    <w:lvl w:ilvl="0" w:tplc="D3A04A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0" w15:restartNumberingAfterBreak="0">
    <w:nsid w:val="4D352706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4D904E00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52" w15:restartNumberingAfterBreak="0">
    <w:nsid w:val="4E386E36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1203" w:hanging="360"/>
      </w:pPr>
    </w:lvl>
    <w:lvl w:ilvl="1" w:tplc="04150019">
      <w:start w:val="1"/>
      <w:numFmt w:val="lowerLetter"/>
      <w:lvlText w:val="%2."/>
      <w:lvlJc w:val="left"/>
      <w:pPr>
        <w:ind w:left="1923" w:hanging="360"/>
      </w:pPr>
    </w:lvl>
    <w:lvl w:ilvl="2" w:tplc="0415001B" w:tentative="1">
      <w:start w:val="1"/>
      <w:numFmt w:val="lowerRoman"/>
      <w:lvlText w:val="%3."/>
      <w:lvlJc w:val="right"/>
      <w:pPr>
        <w:ind w:left="2643" w:hanging="180"/>
      </w:pPr>
    </w:lvl>
    <w:lvl w:ilvl="3" w:tplc="0415000F" w:tentative="1">
      <w:start w:val="1"/>
      <w:numFmt w:val="decimal"/>
      <w:lvlText w:val="%4."/>
      <w:lvlJc w:val="left"/>
      <w:pPr>
        <w:ind w:left="3363" w:hanging="360"/>
      </w:pPr>
    </w:lvl>
    <w:lvl w:ilvl="4" w:tplc="04150019" w:tentative="1">
      <w:start w:val="1"/>
      <w:numFmt w:val="lowerLetter"/>
      <w:lvlText w:val="%5."/>
      <w:lvlJc w:val="left"/>
      <w:pPr>
        <w:ind w:left="4083" w:hanging="360"/>
      </w:pPr>
    </w:lvl>
    <w:lvl w:ilvl="5" w:tplc="0415001B" w:tentative="1">
      <w:start w:val="1"/>
      <w:numFmt w:val="lowerRoman"/>
      <w:lvlText w:val="%6."/>
      <w:lvlJc w:val="right"/>
      <w:pPr>
        <w:ind w:left="4803" w:hanging="180"/>
      </w:pPr>
    </w:lvl>
    <w:lvl w:ilvl="6" w:tplc="0415000F" w:tentative="1">
      <w:start w:val="1"/>
      <w:numFmt w:val="decimal"/>
      <w:lvlText w:val="%7."/>
      <w:lvlJc w:val="left"/>
      <w:pPr>
        <w:ind w:left="5523" w:hanging="360"/>
      </w:pPr>
    </w:lvl>
    <w:lvl w:ilvl="7" w:tplc="04150019" w:tentative="1">
      <w:start w:val="1"/>
      <w:numFmt w:val="lowerLetter"/>
      <w:lvlText w:val="%8."/>
      <w:lvlJc w:val="left"/>
      <w:pPr>
        <w:ind w:left="6243" w:hanging="360"/>
      </w:pPr>
    </w:lvl>
    <w:lvl w:ilvl="8" w:tplc="0415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53" w15:restartNumberingAfterBreak="0">
    <w:nsid w:val="4E70574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4EAA0DC7"/>
    <w:multiLevelType w:val="hybridMultilevel"/>
    <w:tmpl w:val="9E12A88C"/>
    <w:lvl w:ilvl="0" w:tplc="63B8EA6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4EEC031B"/>
    <w:multiLevelType w:val="multilevel"/>
    <w:tmpl w:val="8FB22F4A"/>
    <w:name w:val="WWNum3022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56" w15:restartNumberingAfterBreak="0">
    <w:nsid w:val="4F36233B"/>
    <w:multiLevelType w:val="hybridMultilevel"/>
    <w:tmpl w:val="1F6494BA"/>
    <w:lvl w:ilvl="0" w:tplc="0415000B">
      <w:start w:val="1"/>
      <w:numFmt w:val="bullet"/>
      <w:lvlText w:val=""/>
      <w:lvlJc w:val="left"/>
      <w:pPr>
        <w:ind w:left="1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257" w15:restartNumberingAfterBreak="0">
    <w:nsid w:val="4FA07A51"/>
    <w:multiLevelType w:val="hybridMultilevel"/>
    <w:tmpl w:val="80C22EBE"/>
    <w:lvl w:ilvl="0" w:tplc="0EFC15BE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50575977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59" w15:restartNumberingAfterBreak="0">
    <w:nsid w:val="505A56BC"/>
    <w:multiLevelType w:val="hybridMultilevel"/>
    <w:tmpl w:val="52E22CA6"/>
    <w:lvl w:ilvl="0" w:tplc="6AD8764C">
      <w:start w:val="2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60" w15:restartNumberingAfterBreak="0">
    <w:nsid w:val="50870736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1" w15:restartNumberingAfterBreak="0">
    <w:nsid w:val="50AA602E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2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50F754A8"/>
    <w:multiLevelType w:val="hybridMultilevel"/>
    <w:tmpl w:val="1A10524A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13D6370"/>
    <w:multiLevelType w:val="hybridMultilevel"/>
    <w:tmpl w:val="1BE0C1A0"/>
    <w:lvl w:ilvl="0" w:tplc="E118F9EE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51846D83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6" w15:restartNumberingAfterBreak="0">
    <w:nsid w:val="51FB467E"/>
    <w:multiLevelType w:val="hybridMultilevel"/>
    <w:tmpl w:val="28F21E0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7" w15:restartNumberingAfterBreak="0">
    <w:nsid w:val="52EB5360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268" w15:restartNumberingAfterBreak="0">
    <w:nsid w:val="5316460D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54440BD1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0" w15:restartNumberingAfterBreak="0">
    <w:nsid w:val="545F1205"/>
    <w:multiLevelType w:val="hybridMultilevel"/>
    <w:tmpl w:val="D3D2C1BC"/>
    <w:lvl w:ilvl="0" w:tplc="C98690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7066" w:hanging="360"/>
      </w:pPr>
    </w:lvl>
    <w:lvl w:ilvl="2" w:tplc="0415001B" w:tentative="1">
      <w:start w:val="1"/>
      <w:numFmt w:val="lowerRoman"/>
      <w:lvlText w:val="%3."/>
      <w:lvlJc w:val="right"/>
      <w:pPr>
        <w:ind w:left="-6346" w:hanging="180"/>
      </w:pPr>
    </w:lvl>
    <w:lvl w:ilvl="3" w:tplc="0415000F" w:tentative="1">
      <w:start w:val="1"/>
      <w:numFmt w:val="decimal"/>
      <w:lvlText w:val="%4."/>
      <w:lvlJc w:val="left"/>
      <w:pPr>
        <w:ind w:left="-5626" w:hanging="360"/>
      </w:pPr>
    </w:lvl>
    <w:lvl w:ilvl="4" w:tplc="04150019" w:tentative="1">
      <w:start w:val="1"/>
      <w:numFmt w:val="lowerLetter"/>
      <w:lvlText w:val="%5."/>
      <w:lvlJc w:val="left"/>
      <w:pPr>
        <w:ind w:left="-4906" w:hanging="360"/>
      </w:pPr>
    </w:lvl>
    <w:lvl w:ilvl="5" w:tplc="0415001B" w:tentative="1">
      <w:start w:val="1"/>
      <w:numFmt w:val="lowerRoman"/>
      <w:lvlText w:val="%6."/>
      <w:lvlJc w:val="right"/>
      <w:pPr>
        <w:ind w:left="-4186" w:hanging="180"/>
      </w:pPr>
    </w:lvl>
    <w:lvl w:ilvl="6" w:tplc="0415000F" w:tentative="1">
      <w:start w:val="1"/>
      <w:numFmt w:val="decimal"/>
      <w:lvlText w:val="%7."/>
      <w:lvlJc w:val="left"/>
      <w:pPr>
        <w:ind w:left="-3466" w:hanging="360"/>
      </w:pPr>
    </w:lvl>
    <w:lvl w:ilvl="7" w:tplc="04150019" w:tentative="1">
      <w:start w:val="1"/>
      <w:numFmt w:val="lowerLetter"/>
      <w:lvlText w:val="%8."/>
      <w:lvlJc w:val="left"/>
      <w:pPr>
        <w:ind w:left="-2746" w:hanging="360"/>
      </w:pPr>
    </w:lvl>
    <w:lvl w:ilvl="8" w:tplc="0415001B" w:tentative="1">
      <w:start w:val="1"/>
      <w:numFmt w:val="lowerRoman"/>
      <w:lvlText w:val="%9."/>
      <w:lvlJc w:val="right"/>
      <w:pPr>
        <w:ind w:left="-2026" w:hanging="180"/>
      </w:pPr>
    </w:lvl>
  </w:abstractNum>
  <w:abstractNum w:abstractNumId="271" w15:restartNumberingAfterBreak="0">
    <w:nsid w:val="55544751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701" w:hanging="360"/>
      </w:pPr>
    </w:lvl>
    <w:lvl w:ilvl="2" w:tplc="0415001B" w:tentative="1">
      <w:start w:val="1"/>
      <w:numFmt w:val="lowerRoman"/>
      <w:lvlText w:val="%3."/>
      <w:lvlJc w:val="right"/>
      <w:pPr>
        <w:ind w:left="5421" w:hanging="180"/>
      </w:pPr>
    </w:lvl>
    <w:lvl w:ilvl="3" w:tplc="0415000F" w:tentative="1">
      <w:start w:val="1"/>
      <w:numFmt w:val="decimal"/>
      <w:lvlText w:val="%4."/>
      <w:lvlJc w:val="left"/>
      <w:pPr>
        <w:ind w:left="6141" w:hanging="360"/>
      </w:pPr>
    </w:lvl>
    <w:lvl w:ilvl="4" w:tplc="04150019" w:tentative="1">
      <w:start w:val="1"/>
      <w:numFmt w:val="lowerLetter"/>
      <w:lvlText w:val="%5."/>
      <w:lvlJc w:val="left"/>
      <w:pPr>
        <w:ind w:left="6861" w:hanging="360"/>
      </w:pPr>
    </w:lvl>
    <w:lvl w:ilvl="5" w:tplc="0415001B" w:tentative="1">
      <w:start w:val="1"/>
      <w:numFmt w:val="lowerRoman"/>
      <w:lvlText w:val="%6."/>
      <w:lvlJc w:val="right"/>
      <w:pPr>
        <w:ind w:left="7581" w:hanging="180"/>
      </w:pPr>
    </w:lvl>
    <w:lvl w:ilvl="6" w:tplc="0415000F" w:tentative="1">
      <w:start w:val="1"/>
      <w:numFmt w:val="decimal"/>
      <w:lvlText w:val="%7."/>
      <w:lvlJc w:val="left"/>
      <w:pPr>
        <w:ind w:left="8301" w:hanging="360"/>
      </w:pPr>
    </w:lvl>
    <w:lvl w:ilvl="7" w:tplc="04150019" w:tentative="1">
      <w:start w:val="1"/>
      <w:numFmt w:val="lowerLetter"/>
      <w:lvlText w:val="%8."/>
      <w:lvlJc w:val="left"/>
      <w:pPr>
        <w:ind w:left="9021" w:hanging="360"/>
      </w:pPr>
    </w:lvl>
    <w:lvl w:ilvl="8" w:tplc="0415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272" w15:restartNumberingAfterBreak="0">
    <w:nsid w:val="557A654F"/>
    <w:multiLevelType w:val="hybridMultilevel"/>
    <w:tmpl w:val="0F462B34"/>
    <w:lvl w:ilvl="0" w:tplc="589A946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73" w15:restartNumberingAfterBreak="0">
    <w:nsid w:val="56257FA3"/>
    <w:multiLevelType w:val="hybridMultilevel"/>
    <w:tmpl w:val="E124E282"/>
    <w:lvl w:ilvl="0" w:tplc="BF2C8048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5683173F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5" w15:restartNumberingAfterBreak="0">
    <w:nsid w:val="56D271CA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6" w15:restartNumberingAfterBreak="0">
    <w:nsid w:val="5708066E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277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57650BFB"/>
    <w:multiLevelType w:val="hybridMultilevel"/>
    <w:tmpl w:val="8B001258"/>
    <w:lvl w:ilvl="0" w:tplc="04150017">
      <w:start w:val="1"/>
      <w:numFmt w:val="lowerLetter"/>
      <w:lvlText w:val="%1)"/>
      <w:lvlJc w:val="left"/>
      <w:pPr>
        <w:ind w:left="8724" w:hanging="360"/>
      </w:pPr>
    </w:lvl>
    <w:lvl w:ilvl="1" w:tplc="04150019">
      <w:start w:val="1"/>
      <w:numFmt w:val="lowerLetter"/>
      <w:lvlText w:val="%2."/>
      <w:lvlJc w:val="left"/>
      <w:pPr>
        <w:ind w:left="2240" w:hanging="360"/>
      </w:pPr>
    </w:lvl>
    <w:lvl w:ilvl="2" w:tplc="0415001B">
      <w:start w:val="1"/>
      <w:numFmt w:val="lowerRoman"/>
      <w:lvlText w:val="%3."/>
      <w:lvlJc w:val="right"/>
      <w:pPr>
        <w:ind w:left="2960" w:hanging="180"/>
      </w:pPr>
    </w:lvl>
    <w:lvl w:ilvl="3" w:tplc="0415000F">
      <w:start w:val="1"/>
      <w:numFmt w:val="decimal"/>
      <w:lvlText w:val="%4."/>
      <w:lvlJc w:val="left"/>
      <w:pPr>
        <w:ind w:left="3680" w:hanging="360"/>
      </w:pPr>
    </w:lvl>
    <w:lvl w:ilvl="4" w:tplc="04150019">
      <w:start w:val="1"/>
      <w:numFmt w:val="lowerLetter"/>
      <w:lvlText w:val="%5."/>
      <w:lvlJc w:val="left"/>
      <w:pPr>
        <w:ind w:left="4400" w:hanging="360"/>
      </w:pPr>
    </w:lvl>
    <w:lvl w:ilvl="5" w:tplc="0415001B">
      <w:start w:val="1"/>
      <w:numFmt w:val="lowerRoman"/>
      <w:lvlText w:val="%6."/>
      <w:lvlJc w:val="right"/>
      <w:pPr>
        <w:ind w:left="5120" w:hanging="180"/>
      </w:pPr>
    </w:lvl>
    <w:lvl w:ilvl="6" w:tplc="0415000F">
      <w:start w:val="1"/>
      <w:numFmt w:val="decimal"/>
      <w:lvlText w:val="%7."/>
      <w:lvlJc w:val="left"/>
      <w:pPr>
        <w:ind w:left="5840" w:hanging="360"/>
      </w:pPr>
    </w:lvl>
    <w:lvl w:ilvl="7" w:tplc="04150019">
      <w:start w:val="1"/>
      <w:numFmt w:val="lowerLetter"/>
      <w:lvlText w:val="%8."/>
      <w:lvlJc w:val="left"/>
      <w:pPr>
        <w:ind w:left="6560" w:hanging="360"/>
      </w:pPr>
    </w:lvl>
    <w:lvl w:ilvl="8" w:tplc="0415001B">
      <w:start w:val="1"/>
      <w:numFmt w:val="lowerRoman"/>
      <w:lvlText w:val="%9."/>
      <w:lvlJc w:val="right"/>
      <w:pPr>
        <w:ind w:left="7280" w:hanging="180"/>
      </w:pPr>
    </w:lvl>
  </w:abstractNum>
  <w:abstractNum w:abstractNumId="279" w15:restartNumberingAfterBreak="0">
    <w:nsid w:val="57A75765"/>
    <w:multiLevelType w:val="multilevel"/>
    <w:tmpl w:val="3668B0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0" w15:restartNumberingAfterBreak="0">
    <w:nsid w:val="58296A37"/>
    <w:multiLevelType w:val="multilevel"/>
    <w:tmpl w:val="33525142"/>
    <w:name w:val="WWNum5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1" w15:restartNumberingAfterBreak="0">
    <w:nsid w:val="58451252"/>
    <w:multiLevelType w:val="hybridMultilevel"/>
    <w:tmpl w:val="5E6262DA"/>
    <w:lvl w:ilvl="0" w:tplc="BA90DFBC">
      <w:start w:val="1"/>
      <w:numFmt w:val="decimal"/>
      <w:lvlText w:val="%1)"/>
      <w:lvlJc w:val="left"/>
      <w:pPr>
        <w:ind w:left="858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2" w15:restartNumberingAfterBreak="0">
    <w:nsid w:val="589E61A0"/>
    <w:multiLevelType w:val="hybridMultilevel"/>
    <w:tmpl w:val="09D46C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58B561DC"/>
    <w:multiLevelType w:val="hybridMultilevel"/>
    <w:tmpl w:val="E55818E4"/>
    <w:lvl w:ilvl="0" w:tplc="652CC6B0">
      <w:start w:val="1"/>
      <w:numFmt w:val="decimal"/>
      <w:lvlText w:val="%1)"/>
      <w:lvlJc w:val="left"/>
      <w:pPr>
        <w:ind w:left="720" w:hanging="360"/>
      </w:pPr>
    </w:lvl>
    <w:lvl w:ilvl="1" w:tplc="04150019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58E62FC3"/>
    <w:multiLevelType w:val="multilevel"/>
    <w:tmpl w:val="3724D630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5" w15:restartNumberingAfterBreak="0">
    <w:nsid w:val="58FA31F9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6" w15:restartNumberingAfterBreak="0">
    <w:nsid w:val="59706D33"/>
    <w:multiLevelType w:val="hybridMultilevel"/>
    <w:tmpl w:val="EDCC5AD2"/>
    <w:lvl w:ilvl="0" w:tplc="A7A4B7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9BBCFB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6686825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7" w15:restartNumberingAfterBreak="0">
    <w:nsid w:val="59D344B1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59EE527C"/>
    <w:multiLevelType w:val="hybridMultilevel"/>
    <w:tmpl w:val="694E706E"/>
    <w:lvl w:ilvl="0" w:tplc="899EE056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Windsor BT" w:hAnsi="Windsor BT" w:hint="default"/>
        <w:color w:val="auto"/>
      </w:rPr>
    </w:lvl>
    <w:lvl w:ilvl="1" w:tplc="997E16C8" w:tentative="1">
      <w:start w:val="1"/>
      <w:numFmt w:val="bullet"/>
      <w:lvlText w:val="o"/>
      <w:lvlJc w:val="left"/>
      <w:pPr>
        <w:tabs>
          <w:tab w:val="num" w:pos="-258"/>
        </w:tabs>
        <w:ind w:left="-25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462"/>
        </w:tabs>
        <w:ind w:left="462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1182"/>
        </w:tabs>
        <w:ind w:left="1182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</w:abstractNum>
  <w:abstractNum w:abstractNumId="289" w15:restartNumberingAfterBreak="0">
    <w:nsid w:val="5A31494E"/>
    <w:multiLevelType w:val="hybridMultilevel"/>
    <w:tmpl w:val="0434BC64"/>
    <w:lvl w:ilvl="0" w:tplc="006A495C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5A3C696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1" w15:restartNumberingAfterBreak="0">
    <w:nsid w:val="5B7D03E0"/>
    <w:multiLevelType w:val="hybridMultilevel"/>
    <w:tmpl w:val="B1660532"/>
    <w:lvl w:ilvl="0" w:tplc="FF4A478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0873F6" w:tentative="1">
      <w:start w:val="1"/>
      <w:numFmt w:val="lowerLetter"/>
      <w:lvlText w:val="%2."/>
      <w:lvlJc w:val="left"/>
      <w:pPr>
        <w:ind w:left="1440" w:hanging="360"/>
      </w:pPr>
    </w:lvl>
    <w:lvl w:ilvl="2" w:tplc="1C8A4FA2" w:tentative="1">
      <w:start w:val="1"/>
      <w:numFmt w:val="lowerRoman"/>
      <w:lvlText w:val="%3."/>
      <w:lvlJc w:val="right"/>
      <w:pPr>
        <w:ind w:left="2160" w:hanging="180"/>
      </w:pPr>
    </w:lvl>
    <w:lvl w:ilvl="3" w:tplc="8B90BA90" w:tentative="1">
      <w:start w:val="1"/>
      <w:numFmt w:val="decimal"/>
      <w:lvlText w:val="%4."/>
      <w:lvlJc w:val="left"/>
      <w:pPr>
        <w:ind w:left="2880" w:hanging="360"/>
      </w:pPr>
    </w:lvl>
    <w:lvl w:ilvl="4" w:tplc="D30ACE32" w:tentative="1">
      <w:start w:val="1"/>
      <w:numFmt w:val="lowerLetter"/>
      <w:lvlText w:val="%5."/>
      <w:lvlJc w:val="left"/>
      <w:pPr>
        <w:ind w:left="3600" w:hanging="360"/>
      </w:pPr>
    </w:lvl>
    <w:lvl w:ilvl="5" w:tplc="142AFF54" w:tentative="1">
      <w:start w:val="1"/>
      <w:numFmt w:val="lowerRoman"/>
      <w:lvlText w:val="%6."/>
      <w:lvlJc w:val="right"/>
      <w:pPr>
        <w:ind w:left="4320" w:hanging="180"/>
      </w:pPr>
    </w:lvl>
    <w:lvl w:ilvl="6" w:tplc="F70C21A6" w:tentative="1">
      <w:start w:val="1"/>
      <w:numFmt w:val="decimal"/>
      <w:lvlText w:val="%7."/>
      <w:lvlJc w:val="left"/>
      <w:pPr>
        <w:ind w:left="5040" w:hanging="360"/>
      </w:pPr>
    </w:lvl>
    <w:lvl w:ilvl="7" w:tplc="5EA0A37C" w:tentative="1">
      <w:start w:val="1"/>
      <w:numFmt w:val="lowerLetter"/>
      <w:lvlText w:val="%8."/>
      <w:lvlJc w:val="left"/>
      <w:pPr>
        <w:ind w:left="5760" w:hanging="360"/>
      </w:pPr>
    </w:lvl>
    <w:lvl w:ilvl="8" w:tplc="3B1271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5BB331DA"/>
    <w:multiLevelType w:val="hybridMultilevel"/>
    <w:tmpl w:val="5D668CFC"/>
    <w:lvl w:ilvl="0" w:tplc="395E25C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5C3E0DDF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4" w15:restartNumberingAfterBreak="0">
    <w:nsid w:val="5C99308B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95" w15:restartNumberingAfterBreak="0">
    <w:nsid w:val="5D16621C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5D69621C"/>
    <w:multiLevelType w:val="hybridMultilevel"/>
    <w:tmpl w:val="FF4A5BCA"/>
    <w:name w:val="WW8Num92"/>
    <w:lvl w:ilvl="0" w:tplc="914EFB6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7" w15:restartNumberingAfterBreak="0">
    <w:nsid w:val="5D6B1FCC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5D7F2822"/>
    <w:multiLevelType w:val="hybridMultilevel"/>
    <w:tmpl w:val="874E5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5F3673E7"/>
    <w:multiLevelType w:val="hybridMultilevel"/>
    <w:tmpl w:val="36B4DE44"/>
    <w:lvl w:ilvl="0" w:tplc="64DE15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07369AE"/>
    <w:multiLevelType w:val="hybridMultilevel"/>
    <w:tmpl w:val="0734C0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1" w15:restartNumberingAfterBreak="0">
    <w:nsid w:val="60CB1DD3"/>
    <w:multiLevelType w:val="multilevel"/>
    <w:tmpl w:val="9A74F7DA"/>
    <w:name w:val="WWNum302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2" w15:restartNumberingAfterBreak="0">
    <w:nsid w:val="61665192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303" w15:restartNumberingAfterBreak="0">
    <w:nsid w:val="61B8221F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62355862"/>
    <w:multiLevelType w:val="multilevel"/>
    <w:tmpl w:val="F75E57AE"/>
    <w:name w:val="WWNum302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5" w15:restartNumberingAfterBreak="0">
    <w:nsid w:val="62FB12A5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6" w15:restartNumberingAfterBreak="0">
    <w:nsid w:val="63311890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7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637B420F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9" w15:restartNumberingAfterBreak="0">
    <w:nsid w:val="63E64AF4"/>
    <w:multiLevelType w:val="hybridMultilevel"/>
    <w:tmpl w:val="4984AB48"/>
    <w:lvl w:ilvl="0" w:tplc="0922CE9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41E2522"/>
    <w:multiLevelType w:val="hybridMultilevel"/>
    <w:tmpl w:val="8B1AEFBE"/>
    <w:lvl w:ilvl="0" w:tplc="C3A29EC2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1" w15:restartNumberingAfterBreak="0">
    <w:nsid w:val="6569338D"/>
    <w:multiLevelType w:val="multilevel"/>
    <w:tmpl w:val="F176EF72"/>
    <w:styleLink w:val="WWNum35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2" w15:restartNumberingAfterBreak="0">
    <w:nsid w:val="66813DF5"/>
    <w:multiLevelType w:val="multilevel"/>
    <w:tmpl w:val="A55E939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66C604BA"/>
    <w:multiLevelType w:val="hybridMultilevel"/>
    <w:tmpl w:val="90743872"/>
    <w:lvl w:ilvl="0" w:tplc="F36AEF40">
      <w:start w:val="1"/>
      <w:numFmt w:val="decimal"/>
      <w:lvlText w:val="%1."/>
      <w:lvlJc w:val="left"/>
      <w:pPr>
        <w:ind w:left="6106" w:hanging="152"/>
      </w:pPr>
      <w:rPr>
        <w:rFonts w:hint="default"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7110" w:hanging="360"/>
      </w:pPr>
    </w:lvl>
    <w:lvl w:ilvl="2" w:tplc="04150005" w:tentative="1">
      <w:start w:val="1"/>
      <w:numFmt w:val="lowerRoman"/>
      <w:lvlText w:val="%3."/>
      <w:lvlJc w:val="right"/>
      <w:pPr>
        <w:ind w:left="7830" w:hanging="180"/>
      </w:pPr>
    </w:lvl>
    <w:lvl w:ilvl="3" w:tplc="04150001" w:tentative="1">
      <w:start w:val="1"/>
      <w:numFmt w:val="decimal"/>
      <w:lvlText w:val="%4."/>
      <w:lvlJc w:val="left"/>
      <w:pPr>
        <w:ind w:left="8550" w:hanging="360"/>
      </w:pPr>
    </w:lvl>
    <w:lvl w:ilvl="4" w:tplc="04150003" w:tentative="1">
      <w:start w:val="1"/>
      <w:numFmt w:val="lowerLetter"/>
      <w:lvlText w:val="%5."/>
      <w:lvlJc w:val="left"/>
      <w:pPr>
        <w:ind w:left="9270" w:hanging="360"/>
      </w:pPr>
    </w:lvl>
    <w:lvl w:ilvl="5" w:tplc="04150005" w:tentative="1">
      <w:start w:val="1"/>
      <w:numFmt w:val="lowerRoman"/>
      <w:lvlText w:val="%6."/>
      <w:lvlJc w:val="right"/>
      <w:pPr>
        <w:ind w:left="9990" w:hanging="180"/>
      </w:pPr>
    </w:lvl>
    <w:lvl w:ilvl="6" w:tplc="04150001" w:tentative="1">
      <w:start w:val="1"/>
      <w:numFmt w:val="decimal"/>
      <w:lvlText w:val="%7."/>
      <w:lvlJc w:val="left"/>
      <w:pPr>
        <w:ind w:left="10710" w:hanging="360"/>
      </w:pPr>
    </w:lvl>
    <w:lvl w:ilvl="7" w:tplc="04150003" w:tentative="1">
      <w:start w:val="1"/>
      <w:numFmt w:val="lowerLetter"/>
      <w:lvlText w:val="%8."/>
      <w:lvlJc w:val="left"/>
      <w:pPr>
        <w:ind w:left="11430" w:hanging="360"/>
      </w:pPr>
    </w:lvl>
    <w:lvl w:ilvl="8" w:tplc="04150005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314" w15:restartNumberingAfterBreak="0">
    <w:nsid w:val="66DA03FF"/>
    <w:multiLevelType w:val="hybridMultilevel"/>
    <w:tmpl w:val="03288918"/>
    <w:lvl w:ilvl="0" w:tplc="0F2424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5" w15:restartNumberingAfterBreak="0">
    <w:nsid w:val="66E06BEB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16" w15:restartNumberingAfterBreak="0">
    <w:nsid w:val="676316DC"/>
    <w:multiLevelType w:val="hybridMultilevel"/>
    <w:tmpl w:val="72EC25F0"/>
    <w:lvl w:ilvl="0" w:tplc="7E04F9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3C088E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7" w15:restartNumberingAfterBreak="0">
    <w:nsid w:val="67C0090A"/>
    <w:multiLevelType w:val="hybridMultilevel"/>
    <w:tmpl w:val="BB401F7E"/>
    <w:lvl w:ilvl="0" w:tplc="0415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18" w15:restartNumberingAfterBreak="0">
    <w:nsid w:val="67D774F3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8012A2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0" w15:restartNumberingAfterBreak="0">
    <w:nsid w:val="682517CE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1" w15:restartNumberingAfterBreak="0">
    <w:nsid w:val="682B0D9D"/>
    <w:multiLevelType w:val="hybridMultilevel"/>
    <w:tmpl w:val="5E6CBE94"/>
    <w:styleLink w:val="WWNum341"/>
    <w:lvl w:ilvl="0" w:tplc="3B48CD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69094479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3" w15:restartNumberingAfterBreak="0">
    <w:nsid w:val="696A44BB"/>
    <w:multiLevelType w:val="hybridMultilevel"/>
    <w:tmpl w:val="B65EE470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>
      <w:start w:val="1"/>
      <w:numFmt w:val="lowerRoman"/>
      <w:lvlText w:val="%3."/>
      <w:lvlJc w:val="right"/>
      <w:pPr>
        <w:ind w:left="2700" w:hanging="180"/>
      </w:pPr>
    </w:lvl>
    <w:lvl w:ilvl="3" w:tplc="0415000F">
      <w:start w:val="1"/>
      <w:numFmt w:val="decimal"/>
      <w:lvlText w:val="%4."/>
      <w:lvlJc w:val="left"/>
      <w:pPr>
        <w:ind w:left="3420" w:hanging="360"/>
      </w:pPr>
    </w:lvl>
    <w:lvl w:ilvl="4" w:tplc="04150019">
      <w:start w:val="1"/>
      <w:numFmt w:val="lowerLetter"/>
      <w:lvlText w:val="%5."/>
      <w:lvlJc w:val="left"/>
      <w:pPr>
        <w:ind w:left="4140" w:hanging="360"/>
      </w:pPr>
    </w:lvl>
    <w:lvl w:ilvl="5" w:tplc="0415001B">
      <w:start w:val="1"/>
      <w:numFmt w:val="lowerRoman"/>
      <w:lvlText w:val="%6."/>
      <w:lvlJc w:val="right"/>
      <w:pPr>
        <w:ind w:left="4860" w:hanging="180"/>
      </w:pPr>
    </w:lvl>
    <w:lvl w:ilvl="6" w:tplc="0415000F">
      <w:start w:val="1"/>
      <w:numFmt w:val="decimal"/>
      <w:lvlText w:val="%7."/>
      <w:lvlJc w:val="left"/>
      <w:pPr>
        <w:ind w:left="5580" w:hanging="360"/>
      </w:pPr>
    </w:lvl>
    <w:lvl w:ilvl="7" w:tplc="04150019">
      <w:start w:val="1"/>
      <w:numFmt w:val="lowerLetter"/>
      <w:lvlText w:val="%8."/>
      <w:lvlJc w:val="left"/>
      <w:pPr>
        <w:ind w:left="6300" w:hanging="360"/>
      </w:pPr>
    </w:lvl>
    <w:lvl w:ilvl="8" w:tplc="0415001B">
      <w:start w:val="1"/>
      <w:numFmt w:val="lowerRoman"/>
      <w:lvlText w:val="%9."/>
      <w:lvlJc w:val="right"/>
      <w:pPr>
        <w:ind w:left="7020" w:hanging="180"/>
      </w:pPr>
    </w:lvl>
  </w:abstractNum>
  <w:abstractNum w:abstractNumId="324" w15:restartNumberingAfterBreak="0">
    <w:nsid w:val="6A3410B9"/>
    <w:multiLevelType w:val="hybridMultilevel"/>
    <w:tmpl w:val="AEAC8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6A3E2221"/>
    <w:multiLevelType w:val="hybridMultilevel"/>
    <w:tmpl w:val="F2C89DE4"/>
    <w:lvl w:ilvl="0" w:tplc="0415000F">
      <w:start w:val="1"/>
      <w:numFmt w:val="decimal"/>
      <w:lvlText w:val="%1."/>
      <w:lvlJc w:val="left"/>
      <w:pPr>
        <w:tabs>
          <w:tab w:val="num" w:pos="162"/>
        </w:tabs>
        <w:ind w:left="1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" w:hanging="360"/>
      </w:pPr>
    </w:lvl>
    <w:lvl w:ilvl="2" w:tplc="0415001B" w:tentative="1">
      <w:start w:val="1"/>
      <w:numFmt w:val="lowerRoman"/>
      <w:lvlText w:val="%3."/>
      <w:lvlJc w:val="right"/>
      <w:pPr>
        <w:ind w:left="882" w:hanging="180"/>
      </w:pPr>
    </w:lvl>
    <w:lvl w:ilvl="3" w:tplc="0415000F" w:tentative="1">
      <w:start w:val="1"/>
      <w:numFmt w:val="decimal"/>
      <w:lvlText w:val="%4."/>
      <w:lvlJc w:val="left"/>
      <w:pPr>
        <w:ind w:left="1602" w:hanging="360"/>
      </w:pPr>
    </w:lvl>
    <w:lvl w:ilvl="4" w:tplc="04150019" w:tentative="1">
      <w:start w:val="1"/>
      <w:numFmt w:val="lowerLetter"/>
      <w:lvlText w:val="%5."/>
      <w:lvlJc w:val="left"/>
      <w:pPr>
        <w:ind w:left="2322" w:hanging="360"/>
      </w:pPr>
    </w:lvl>
    <w:lvl w:ilvl="5" w:tplc="0415001B" w:tentative="1">
      <w:start w:val="1"/>
      <w:numFmt w:val="lowerRoman"/>
      <w:lvlText w:val="%6."/>
      <w:lvlJc w:val="right"/>
      <w:pPr>
        <w:ind w:left="3042" w:hanging="180"/>
      </w:pPr>
    </w:lvl>
    <w:lvl w:ilvl="6" w:tplc="0415000F" w:tentative="1">
      <w:start w:val="1"/>
      <w:numFmt w:val="decimal"/>
      <w:lvlText w:val="%7."/>
      <w:lvlJc w:val="left"/>
      <w:pPr>
        <w:ind w:left="3762" w:hanging="360"/>
      </w:pPr>
    </w:lvl>
    <w:lvl w:ilvl="7" w:tplc="04150019" w:tentative="1">
      <w:start w:val="1"/>
      <w:numFmt w:val="lowerLetter"/>
      <w:lvlText w:val="%8."/>
      <w:lvlJc w:val="left"/>
      <w:pPr>
        <w:ind w:left="4482" w:hanging="360"/>
      </w:pPr>
    </w:lvl>
    <w:lvl w:ilvl="8" w:tplc="0415001B" w:tentative="1">
      <w:start w:val="1"/>
      <w:numFmt w:val="lowerRoman"/>
      <w:lvlText w:val="%9."/>
      <w:lvlJc w:val="right"/>
      <w:pPr>
        <w:ind w:left="5202" w:hanging="180"/>
      </w:pPr>
    </w:lvl>
  </w:abstractNum>
  <w:abstractNum w:abstractNumId="326" w15:restartNumberingAfterBreak="0">
    <w:nsid w:val="6A905817"/>
    <w:multiLevelType w:val="multilevel"/>
    <w:tmpl w:val="68B2F15A"/>
    <w:name w:val="WWNum30222"/>
    <w:lvl w:ilvl="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27" w15:restartNumberingAfterBreak="0">
    <w:nsid w:val="6B1A10C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8" w15:restartNumberingAfterBreak="0">
    <w:nsid w:val="6B5C030E"/>
    <w:multiLevelType w:val="hybridMultilevel"/>
    <w:tmpl w:val="6F2C4D9E"/>
    <w:name w:val="WWNum43222"/>
    <w:lvl w:ilvl="0" w:tplc="BB3EBD7A">
      <w:start w:val="1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9" w15:restartNumberingAfterBreak="0">
    <w:nsid w:val="6B683AF8"/>
    <w:multiLevelType w:val="hybridMultilevel"/>
    <w:tmpl w:val="DDCC848A"/>
    <w:name w:val="WWNum432222"/>
    <w:lvl w:ilvl="0" w:tplc="F71697C4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6BB96A22"/>
    <w:multiLevelType w:val="hybridMultilevel"/>
    <w:tmpl w:val="040EF78E"/>
    <w:lvl w:ilvl="0" w:tplc="1E702D5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1F2AF4E2" w:tentative="1">
      <w:start w:val="1"/>
      <w:numFmt w:val="lowerLetter"/>
      <w:lvlText w:val="%2."/>
      <w:lvlJc w:val="left"/>
      <w:pPr>
        <w:ind w:left="1440" w:hanging="360"/>
      </w:pPr>
    </w:lvl>
    <w:lvl w:ilvl="2" w:tplc="4A421C54" w:tentative="1">
      <w:start w:val="1"/>
      <w:numFmt w:val="lowerRoman"/>
      <w:lvlText w:val="%3."/>
      <w:lvlJc w:val="right"/>
      <w:pPr>
        <w:ind w:left="2160" w:hanging="180"/>
      </w:pPr>
    </w:lvl>
    <w:lvl w:ilvl="3" w:tplc="0E18F5C6" w:tentative="1">
      <w:start w:val="1"/>
      <w:numFmt w:val="decimal"/>
      <w:lvlText w:val="%4."/>
      <w:lvlJc w:val="left"/>
      <w:pPr>
        <w:ind w:left="2880" w:hanging="360"/>
      </w:pPr>
    </w:lvl>
    <w:lvl w:ilvl="4" w:tplc="370E9BB8" w:tentative="1">
      <w:start w:val="1"/>
      <w:numFmt w:val="lowerLetter"/>
      <w:lvlText w:val="%5."/>
      <w:lvlJc w:val="left"/>
      <w:pPr>
        <w:ind w:left="3600" w:hanging="360"/>
      </w:pPr>
    </w:lvl>
    <w:lvl w:ilvl="5" w:tplc="6A58234E" w:tentative="1">
      <w:start w:val="1"/>
      <w:numFmt w:val="lowerRoman"/>
      <w:lvlText w:val="%6."/>
      <w:lvlJc w:val="right"/>
      <w:pPr>
        <w:ind w:left="4320" w:hanging="180"/>
      </w:pPr>
    </w:lvl>
    <w:lvl w:ilvl="6" w:tplc="B6F66E3C" w:tentative="1">
      <w:start w:val="1"/>
      <w:numFmt w:val="decimal"/>
      <w:lvlText w:val="%7."/>
      <w:lvlJc w:val="left"/>
      <w:pPr>
        <w:ind w:left="5040" w:hanging="360"/>
      </w:pPr>
    </w:lvl>
    <w:lvl w:ilvl="7" w:tplc="8D2E80E8" w:tentative="1">
      <w:start w:val="1"/>
      <w:numFmt w:val="lowerLetter"/>
      <w:lvlText w:val="%8."/>
      <w:lvlJc w:val="left"/>
      <w:pPr>
        <w:ind w:left="5760" w:hanging="360"/>
      </w:pPr>
    </w:lvl>
    <w:lvl w:ilvl="8" w:tplc="DC2E8A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6BEB54C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2" w15:restartNumberingAfterBreak="0">
    <w:nsid w:val="6C7F1A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 w15:restartNumberingAfterBreak="0">
    <w:nsid w:val="6C8C0BB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334" w15:restartNumberingAfterBreak="0">
    <w:nsid w:val="6D0F399F"/>
    <w:multiLevelType w:val="multilevel"/>
    <w:tmpl w:val="9C54ACEA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5" w15:restartNumberingAfterBreak="0">
    <w:nsid w:val="6D204360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336" w15:restartNumberingAfterBreak="0">
    <w:nsid w:val="6D7E509A"/>
    <w:multiLevelType w:val="hybridMultilevel"/>
    <w:tmpl w:val="90FEF670"/>
    <w:lvl w:ilvl="0" w:tplc="BF8AB4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6DDB480E"/>
    <w:multiLevelType w:val="hybridMultilevel"/>
    <w:tmpl w:val="866438FC"/>
    <w:lvl w:ilvl="0" w:tplc="4D22A51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654084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i w:val="0"/>
      </w:rPr>
    </w:lvl>
    <w:lvl w:ilvl="3" w:tplc="0415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8" w15:restartNumberingAfterBreak="0">
    <w:nsid w:val="6E835C4D"/>
    <w:multiLevelType w:val="multilevel"/>
    <w:tmpl w:val="1FF44C56"/>
    <w:name w:val="WWNum37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39" w15:restartNumberingAfterBreak="0">
    <w:nsid w:val="6F6A7E8D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40" w15:restartNumberingAfterBreak="0">
    <w:nsid w:val="7023443F"/>
    <w:multiLevelType w:val="multilevel"/>
    <w:tmpl w:val="29AE5752"/>
    <w:lvl w:ilvl="0">
      <w:start w:val="5"/>
      <w:numFmt w:val="decimal"/>
      <w:lvlText w:val="%1."/>
      <w:lvlJc w:val="left"/>
      <w:pPr>
        <w:ind w:left="966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341" w15:restartNumberingAfterBreak="0">
    <w:nsid w:val="70942D19"/>
    <w:multiLevelType w:val="hybridMultilevel"/>
    <w:tmpl w:val="BF28E5A2"/>
    <w:lvl w:ilvl="0" w:tplc="908A948A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71464A4D"/>
    <w:multiLevelType w:val="multilevel"/>
    <w:tmpl w:val="8496E506"/>
    <w:styleLink w:val="WWNum34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5" w15:restartNumberingAfterBreak="0">
    <w:nsid w:val="71B50DCD"/>
    <w:multiLevelType w:val="hybridMultilevel"/>
    <w:tmpl w:val="5B10029E"/>
    <w:lvl w:ilvl="0" w:tplc="04150019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6" w15:restartNumberingAfterBreak="0">
    <w:nsid w:val="71F77169"/>
    <w:multiLevelType w:val="hybridMultilevel"/>
    <w:tmpl w:val="CEC27C0E"/>
    <w:lvl w:ilvl="0" w:tplc="6A68A61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9AC895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90FA3F94">
      <w:start w:val="1"/>
      <w:numFmt w:val="decimal"/>
      <w:lvlText w:val="%5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7" w15:restartNumberingAfterBreak="0">
    <w:nsid w:val="72C71B8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8" w15:restartNumberingAfterBreak="0">
    <w:nsid w:val="72E76863"/>
    <w:multiLevelType w:val="hybridMultilevel"/>
    <w:tmpl w:val="70A83C98"/>
    <w:lvl w:ilvl="0" w:tplc="FC98E776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536CF166" w:tentative="1">
      <w:start w:val="1"/>
      <w:numFmt w:val="lowerLetter"/>
      <w:lvlText w:val="%2."/>
      <w:lvlJc w:val="left"/>
      <w:pPr>
        <w:ind w:left="1440" w:hanging="360"/>
      </w:pPr>
    </w:lvl>
    <w:lvl w:ilvl="2" w:tplc="4D22A51A" w:tentative="1">
      <w:start w:val="1"/>
      <w:numFmt w:val="lowerRoman"/>
      <w:lvlText w:val="%3."/>
      <w:lvlJc w:val="right"/>
      <w:pPr>
        <w:ind w:left="2160" w:hanging="180"/>
      </w:pPr>
    </w:lvl>
    <w:lvl w:ilvl="3" w:tplc="3C088E72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307313E"/>
    <w:multiLevelType w:val="hybridMultilevel"/>
    <w:tmpl w:val="CF5A35BA"/>
    <w:lvl w:ilvl="0" w:tplc="67FA562A">
      <w:start w:val="2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30C6573"/>
    <w:multiLevelType w:val="hybridMultilevel"/>
    <w:tmpl w:val="860A9798"/>
    <w:lvl w:ilvl="0" w:tplc="1888A240">
      <w:start w:val="2"/>
      <w:numFmt w:val="decimal"/>
      <w:lvlText w:val="%1)"/>
      <w:lvlJc w:val="left"/>
      <w:pPr>
        <w:ind w:left="7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51" w15:restartNumberingAfterBreak="0">
    <w:nsid w:val="749728D4"/>
    <w:multiLevelType w:val="hybridMultilevel"/>
    <w:tmpl w:val="98BCD612"/>
    <w:lvl w:ilvl="0" w:tplc="9E5476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352" w15:restartNumberingAfterBreak="0">
    <w:nsid w:val="74ED0004"/>
    <w:multiLevelType w:val="hybridMultilevel"/>
    <w:tmpl w:val="59242BEC"/>
    <w:lvl w:ilvl="0" w:tplc="0C20791E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5574D9D"/>
    <w:multiLevelType w:val="hybridMultilevel"/>
    <w:tmpl w:val="A112E27E"/>
    <w:lvl w:ilvl="0" w:tplc="ED34A4C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75BA3A02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5" w15:restartNumberingAfterBreak="0">
    <w:nsid w:val="75FC27CD"/>
    <w:multiLevelType w:val="multilevel"/>
    <w:tmpl w:val="C11CEF2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568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6" w15:restartNumberingAfterBreak="0">
    <w:nsid w:val="763D4B0C"/>
    <w:multiLevelType w:val="hybridMultilevel"/>
    <w:tmpl w:val="8962FB04"/>
    <w:lvl w:ilvl="0" w:tplc="0C2079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7" w15:restartNumberingAfterBreak="0">
    <w:nsid w:val="7640533A"/>
    <w:multiLevelType w:val="hybridMultilevel"/>
    <w:tmpl w:val="31E6D3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7663122A"/>
    <w:multiLevelType w:val="hybridMultilevel"/>
    <w:tmpl w:val="8B42D3CC"/>
    <w:lvl w:ilvl="0" w:tplc="7E04F9E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3C088E72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9" w15:restartNumberingAfterBreak="0">
    <w:nsid w:val="76637894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0" w15:restartNumberingAfterBreak="0">
    <w:nsid w:val="76991ED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76AB6020"/>
    <w:multiLevelType w:val="hybridMultilevel"/>
    <w:tmpl w:val="E74270FE"/>
    <w:lvl w:ilvl="0" w:tplc="C36E027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1254" w:hanging="360"/>
      </w:pPr>
    </w:lvl>
    <w:lvl w:ilvl="2" w:tplc="0415001B" w:tentative="1">
      <w:start w:val="1"/>
      <w:numFmt w:val="lowerRoman"/>
      <w:lvlText w:val="%3."/>
      <w:lvlJc w:val="right"/>
      <w:pPr>
        <w:ind w:left="-534" w:hanging="180"/>
      </w:pPr>
    </w:lvl>
    <w:lvl w:ilvl="3" w:tplc="0415000F" w:tentative="1">
      <w:start w:val="1"/>
      <w:numFmt w:val="decimal"/>
      <w:lvlText w:val="%4."/>
      <w:lvlJc w:val="left"/>
      <w:pPr>
        <w:ind w:left="186" w:hanging="360"/>
      </w:pPr>
    </w:lvl>
    <w:lvl w:ilvl="4" w:tplc="04150019" w:tentative="1">
      <w:start w:val="1"/>
      <w:numFmt w:val="lowerLetter"/>
      <w:lvlText w:val="%5."/>
      <w:lvlJc w:val="left"/>
      <w:pPr>
        <w:ind w:left="906" w:hanging="360"/>
      </w:pPr>
    </w:lvl>
    <w:lvl w:ilvl="5" w:tplc="0415001B" w:tentative="1">
      <w:start w:val="1"/>
      <w:numFmt w:val="lowerRoman"/>
      <w:lvlText w:val="%6."/>
      <w:lvlJc w:val="right"/>
      <w:pPr>
        <w:ind w:left="1626" w:hanging="180"/>
      </w:pPr>
    </w:lvl>
    <w:lvl w:ilvl="6" w:tplc="0415000F" w:tentative="1">
      <w:start w:val="1"/>
      <w:numFmt w:val="decimal"/>
      <w:lvlText w:val="%7."/>
      <w:lvlJc w:val="left"/>
      <w:pPr>
        <w:ind w:left="2346" w:hanging="360"/>
      </w:pPr>
    </w:lvl>
    <w:lvl w:ilvl="7" w:tplc="04150019" w:tentative="1">
      <w:start w:val="1"/>
      <w:numFmt w:val="lowerLetter"/>
      <w:lvlText w:val="%8."/>
      <w:lvlJc w:val="left"/>
      <w:pPr>
        <w:ind w:left="3066" w:hanging="360"/>
      </w:pPr>
    </w:lvl>
    <w:lvl w:ilvl="8" w:tplc="0415001B" w:tentative="1">
      <w:start w:val="1"/>
      <w:numFmt w:val="lowerRoman"/>
      <w:lvlText w:val="%9."/>
      <w:lvlJc w:val="right"/>
      <w:pPr>
        <w:ind w:left="3786" w:hanging="180"/>
      </w:pPr>
    </w:lvl>
  </w:abstractNum>
  <w:abstractNum w:abstractNumId="362" w15:restartNumberingAfterBreak="0">
    <w:nsid w:val="76C24893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363" w15:restartNumberingAfterBreak="0">
    <w:nsid w:val="76F44F8D"/>
    <w:multiLevelType w:val="hybridMultilevel"/>
    <w:tmpl w:val="2B0A8992"/>
    <w:lvl w:ilvl="0" w:tplc="0D9EE6CA">
      <w:start w:val="14"/>
      <w:numFmt w:val="decimal"/>
      <w:lvlText w:val="%1)"/>
      <w:lvlJc w:val="left"/>
      <w:pPr>
        <w:ind w:left="100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64" w15:restartNumberingAfterBreak="0">
    <w:nsid w:val="77554F0C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5" w15:restartNumberingAfterBreak="0">
    <w:nsid w:val="777A62BE"/>
    <w:multiLevelType w:val="hybridMultilevel"/>
    <w:tmpl w:val="D6980902"/>
    <w:lvl w:ilvl="0" w:tplc="E91A52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6" w15:restartNumberingAfterBreak="0">
    <w:nsid w:val="77EF512D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367" w15:restartNumberingAfterBreak="0">
    <w:nsid w:val="792143F5"/>
    <w:multiLevelType w:val="hybridMultilevel"/>
    <w:tmpl w:val="E40AF3A4"/>
    <w:lvl w:ilvl="0" w:tplc="7E04F9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C088E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color w:val="auto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667E498A">
      <w:start w:val="170"/>
      <w:numFmt w:val="decimal"/>
      <w:lvlText w:val="%5"/>
      <w:lvlJc w:val="left"/>
      <w:pPr>
        <w:ind w:left="3600" w:hanging="360"/>
      </w:pPr>
      <w:rPr>
        <w:rFonts w:eastAsia="Calibri" w:hint="default"/>
        <w:b w:val="0"/>
        <w:u w:val="singl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7971438F"/>
    <w:multiLevelType w:val="hybridMultilevel"/>
    <w:tmpl w:val="743E0CE2"/>
    <w:lvl w:ilvl="0" w:tplc="B6706E0A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69" w15:restartNumberingAfterBreak="0">
    <w:nsid w:val="7A0904AB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0" w15:restartNumberingAfterBreak="0">
    <w:nsid w:val="7AA8424B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1" w15:restartNumberingAfterBreak="0">
    <w:nsid w:val="7AD05402"/>
    <w:multiLevelType w:val="hybridMultilevel"/>
    <w:tmpl w:val="2488F256"/>
    <w:lvl w:ilvl="0" w:tplc="2F44A83A">
      <w:start w:val="1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2" w15:restartNumberingAfterBreak="0">
    <w:nsid w:val="7B2D2E1C"/>
    <w:multiLevelType w:val="hybridMultilevel"/>
    <w:tmpl w:val="5CB281B6"/>
    <w:name w:val="WWNum432223"/>
    <w:lvl w:ilvl="0" w:tplc="287685CE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 w15:restartNumberingAfterBreak="0">
    <w:nsid w:val="7B9A1713"/>
    <w:multiLevelType w:val="hybridMultilevel"/>
    <w:tmpl w:val="7CCAD88C"/>
    <w:lvl w:ilvl="0" w:tplc="ABA208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B2A26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dsor BT" w:hAnsi="Windsor BT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248F86">
      <w:start w:val="1"/>
      <w:numFmt w:val="lowerLetter"/>
      <w:lvlText w:val="%4)"/>
      <w:lvlJc w:val="left"/>
      <w:pPr>
        <w:tabs>
          <w:tab w:val="num" w:pos="1778"/>
        </w:tabs>
        <w:ind w:left="1778" w:hanging="360"/>
      </w:pPr>
      <w:rPr>
        <w:rFonts w:hint="default"/>
        <w:b w:val="0"/>
      </w:rPr>
    </w:lvl>
    <w:lvl w:ilvl="4" w:tplc="04150019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68482E3A">
      <w:start w:val="50"/>
      <w:numFmt w:val="decimal"/>
      <w:lvlText w:val="%6"/>
      <w:lvlJc w:val="left"/>
      <w:pPr>
        <w:ind w:left="4500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4" w15:restartNumberingAfterBreak="0">
    <w:nsid w:val="7BDB4BF4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5" w15:restartNumberingAfterBreak="0">
    <w:nsid w:val="7C8B42D5"/>
    <w:multiLevelType w:val="hybridMultilevel"/>
    <w:tmpl w:val="5824DCE8"/>
    <w:lvl w:ilvl="0" w:tplc="62ACD47A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 w15:restartNumberingAfterBreak="0">
    <w:nsid w:val="7C9E1672"/>
    <w:multiLevelType w:val="multilevel"/>
    <w:tmpl w:val="393AD544"/>
    <w:lvl w:ilvl="0">
      <w:start w:val="3"/>
      <w:numFmt w:val="decimal"/>
      <w:lvlText w:val="%1."/>
      <w:lvlJc w:val="left"/>
      <w:pPr>
        <w:ind w:left="1636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377" w15:restartNumberingAfterBreak="0">
    <w:nsid w:val="7CFF1C6A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 w15:restartNumberingAfterBreak="0">
    <w:nsid w:val="7D1E4B68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9" w15:restartNumberingAfterBreak="0">
    <w:nsid w:val="7D4F1AA5"/>
    <w:multiLevelType w:val="hybridMultilevel"/>
    <w:tmpl w:val="D74AE364"/>
    <w:lvl w:ilvl="0" w:tplc="08DC23C8">
      <w:start w:val="8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7D533070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1" w15:restartNumberingAfterBreak="0">
    <w:nsid w:val="7DF56186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2" w15:restartNumberingAfterBreak="0">
    <w:nsid w:val="7E0715E2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37"/>
  </w:num>
  <w:num w:numId="2">
    <w:abstractNumId w:val="170"/>
  </w:num>
  <w:num w:numId="3">
    <w:abstractNumId w:val="176"/>
  </w:num>
  <w:num w:numId="4">
    <w:abstractNumId w:val="112"/>
  </w:num>
  <w:num w:numId="5">
    <w:abstractNumId w:val="0"/>
  </w:num>
  <w:num w:numId="6">
    <w:abstractNumId w:val="94"/>
  </w:num>
  <w:num w:numId="7">
    <w:abstractNumId w:val="1"/>
  </w:num>
  <w:num w:numId="8">
    <w:abstractNumId w:val="126"/>
  </w:num>
  <w:num w:numId="9">
    <w:abstractNumId w:val="171"/>
  </w:num>
  <w:num w:numId="10">
    <w:abstractNumId w:val="283"/>
  </w:num>
  <w:num w:numId="11">
    <w:abstractNumId w:val="296"/>
  </w:num>
  <w:num w:numId="12">
    <w:abstractNumId w:val="373"/>
  </w:num>
  <w:num w:numId="13">
    <w:abstractNumId w:val="70"/>
  </w:num>
  <w:num w:numId="14">
    <w:abstractNumId w:val="72"/>
  </w:num>
  <w:num w:numId="15">
    <w:abstractNumId w:val="292"/>
  </w:num>
  <w:num w:numId="16">
    <w:abstractNumId w:val="346"/>
  </w:num>
  <w:num w:numId="17">
    <w:abstractNumId w:val="336"/>
  </w:num>
  <w:num w:numId="18">
    <w:abstractNumId w:val="113"/>
  </w:num>
  <w:num w:numId="19">
    <w:abstractNumId w:val="238"/>
  </w:num>
  <w:num w:numId="20">
    <w:abstractNumId w:val="286"/>
  </w:num>
  <w:num w:numId="21">
    <w:abstractNumId w:val="314"/>
  </w:num>
  <w:num w:numId="22">
    <w:abstractNumId w:val="365"/>
  </w:num>
  <w:num w:numId="23">
    <w:abstractNumId w:val="316"/>
  </w:num>
  <w:num w:numId="24">
    <w:abstractNumId w:val="356"/>
  </w:num>
  <w:num w:numId="25">
    <w:abstractNumId w:val="180"/>
  </w:num>
  <w:num w:numId="26">
    <w:abstractNumId w:val="109"/>
  </w:num>
  <w:num w:numId="27">
    <w:abstractNumId w:val="77"/>
  </w:num>
  <w:num w:numId="28">
    <w:abstractNumId w:val="249"/>
  </w:num>
  <w:num w:numId="29">
    <w:abstractNumId w:val="245"/>
  </w:num>
  <w:num w:numId="30">
    <w:abstractNumId w:val="76"/>
  </w:num>
  <w:num w:numId="31">
    <w:abstractNumId w:val="47"/>
  </w:num>
  <w:num w:numId="32">
    <w:abstractNumId w:val="90"/>
  </w:num>
  <w:num w:numId="33">
    <w:abstractNumId w:val="259"/>
  </w:num>
  <w:num w:numId="34">
    <w:abstractNumId w:val="351"/>
  </w:num>
  <w:num w:numId="35">
    <w:abstractNumId w:val="291"/>
  </w:num>
  <w:num w:numId="36">
    <w:abstractNumId w:val="140"/>
  </w:num>
  <w:num w:numId="37">
    <w:abstractNumId w:val="363"/>
  </w:num>
  <w:num w:numId="38">
    <w:abstractNumId w:val="50"/>
  </w:num>
  <w:num w:numId="39">
    <w:abstractNumId w:val="264"/>
  </w:num>
  <w:num w:numId="40">
    <w:abstractNumId w:val="310"/>
  </w:num>
  <w:num w:numId="41">
    <w:abstractNumId w:val="367"/>
  </w:num>
  <w:num w:numId="42">
    <w:abstractNumId w:val="73"/>
  </w:num>
  <w:num w:numId="43">
    <w:abstractNumId w:val="75"/>
  </w:num>
  <w:num w:numId="44">
    <w:abstractNumId w:val="115"/>
  </w:num>
  <w:num w:numId="45">
    <w:abstractNumId w:val="152"/>
  </w:num>
  <w:num w:numId="46">
    <w:abstractNumId w:val="302"/>
  </w:num>
  <w:num w:numId="47">
    <w:abstractNumId w:val="100"/>
  </w:num>
  <w:num w:numId="48">
    <w:abstractNumId w:val="376"/>
  </w:num>
  <w:num w:numId="49">
    <w:abstractNumId w:val="165"/>
  </w:num>
  <w:num w:numId="50">
    <w:abstractNumId w:val="51"/>
  </w:num>
  <w:num w:numId="51">
    <w:abstractNumId w:val="216"/>
  </w:num>
  <w:num w:numId="52">
    <w:abstractNumId w:val="119"/>
  </w:num>
  <w:num w:numId="53">
    <w:abstractNumId w:val="348"/>
  </w:num>
  <w:num w:numId="54">
    <w:abstractNumId w:val="98"/>
  </w:num>
  <w:num w:numId="55">
    <w:abstractNumId w:val="133"/>
  </w:num>
  <w:num w:numId="56">
    <w:abstractNumId w:val="321"/>
  </w:num>
  <w:num w:numId="57">
    <w:abstractNumId w:val="330"/>
  </w:num>
  <w:num w:numId="58">
    <w:abstractNumId w:val="243"/>
  </w:num>
  <w:num w:numId="59">
    <w:abstractNumId w:val="134"/>
  </w:num>
  <w:num w:numId="60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37"/>
  </w:num>
  <w:num w:numId="63">
    <w:abstractNumId w:val="58"/>
  </w:num>
  <w:num w:numId="64">
    <w:abstractNumId w:val="236"/>
  </w:num>
  <w:num w:numId="65">
    <w:abstractNumId w:val="213"/>
  </w:num>
  <w:num w:numId="66">
    <w:abstractNumId w:val="210"/>
  </w:num>
  <w:num w:numId="67">
    <w:abstractNumId w:val="224"/>
  </w:num>
  <w:num w:numId="68">
    <w:abstractNumId w:val="105"/>
  </w:num>
  <w:num w:numId="69">
    <w:abstractNumId w:val="55"/>
  </w:num>
  <w:num w:numId="70">
    <w:abstractNumId w:val="203"/>
  </w:num>
  <w:num w:numId="71">
    <w:abstractNumId w:val="106"/>
  </w:num>
  <w:num w:numId="72">
    <w:abstractNumId w:val="212"/>
  </w:num>
  <w:num w:numId="73">
    <w:abstractNumId w:val="374"/>
  </w:num>
  <w:num w:numId="74">
    <w:abstractNumId w:val="84"/>
  </w:num>
  <w:num w:numId="75">
    <w:abstractNumId w:val="65"/>
  </w:num>
  <w:num w:numId="76">
    <w:abstractNumId w:val="54"/>
  </w:num>
  <w:num w:numId="77">
    <w:abstractNumId w:val="274"/>
  </w:num>
  <w:num w:numId="78">
    <w:abstractNumId w:val="172"/>
  </w:num>
  <w:num w:numId="79">
    <w:abstractNumId w:val="234"/>
  </w:num>
  <w:num w:numId="80">
    <w:abstractNumId w:val="380"/>
  </w:num>
  <w:num w:numId="81">
    <w:abstractNumId w:val="272"/>
  </w:num>
  <w:num w:numId="82">
    <w:abstractNumId w:val="358"/>
  </w:num>
  <w:num w:numId="83">
    <w:abstractNumId w:val="221"/>
  </w:num>
  <w:num w:numId="84">
    <w:abstractNumId w:val="71"/>
  </w:num>
  <w:num w:numId="85">
    <w:abstractNumId w:val="344"/>
  </w:num>
  <w:num w:numId="86">
    <w:abstractNumId w:val="311"/>
  </w:num>
  <w:num w:numId="87">
    <w:abstractNumId w:val="227"/>
  </w:num>
  <w:num w:numId="88">
    <w:abstractNumId w:val="147"/>
  </w:num>
  <w:num w:numId="89">
    <w:abstractNumId w:val="343"/>
  </w:num>
  <w:num w:numId="90">
    <w:abstractNumId w:val="110"/>
  </w:num>
  <w:num w:numId="91">
    <w:abstractNumId w:val="262"/>
  </w:num>
  <w:num w:numId="92">
    <w:abstractNumId w:val="307"/>
  </w:num>
  <w:num w:numId="93">
    <w:abstractNumId w:val="350"/>
  </w:num>
  <w:num w:numId="94">
    <w:abstractNumId w:val="162"/>
  </w:num>
  <w:num w:numId="95">
    <w:abstractNumId w:val="80"/>
  </w:num>
  <w:num w:numId="96">
    <w:abstractNumId w:val="121"/>
  </w:num>
  <w:num w:numId="97">
    <w:abstractNumId w:val="276"/>
  </w:num>
  <w:num w:numId="98">
    <w:abstractNumId w:val="193"/>
  </w:num>
  <w:num w:numId="99">
    <w:abstractNumId w:val="299"/>
  </w:num>
  <w:num w:numId="100">
    <w:abstractNumId w:val="179"/>
  </w:num>
  <w:num w:numId="101">
    <w:abstractNumId w:val="252"/>
  </w:num>
  <w:num w:numId="102">
    <w:abstractNumId w:val="92"/>
  </w:num>
  <w:num w:numId="103">
    <w:abstractNumId w:val="123"/>
  </w:num>
  <w:num w:numId="104">
    <w:abstractNumId w:val="341"/>
  </w:num>
  <w:num w:numId="105">
    <w:abstractNumId w:val="63"/>
  </w:num>
  <w:num w:numId="106">
    <w:abstractNumId w:val="124"/>
  </w:num>
  <w:num w:numId="107">
    <w:abstractNumId w:val="368"/>
  </w:num>
  <w:num w:numId="108">
    <w:abstractNumId w:val="334"/>
  </w:num>
  <w:num w:numId="109">
    <w:abstractNumId w:val="145"/>
  </w:num>
  <w:num w:numId="110">
    <w:abstractNumId w:val="266"/>
  </w:num>
  <w:num w:numId="111">
    <w:abstractNumId w:val="256"/>
  </w:num>
  <w:num w:numId="112">
    <w:abstractNumId w:val="153"/>
  </w:num>
  <w:num w:numId="113">
    <w:abstractNumId w:val="42"/>
  </w:num>
  <w:num w:numId="114">
    <w:abstractNumId w:val="45"/>
  </w:num>
  <w:num w:numId="115">
    <w:abstractNumId w:val="240"/>
  </w:num>
  <w:num w:numId="116">
    <w:abstractNumId w:val="282"/>
  </w:num>
  <w:num w:numId="117">
    <w:abstractNumId w:val="355"/>
  </w:num>
  <w:num w:numId="118">
    <w:abstractNumId w:val="312"/>
  </w:num>
  <w:num w:numId="119">
    <w:abstractNumId w:val="228"/>
  </w:num>
  <w:num w:numId="120">
    <w:abstractNumId w:val="44"/>
  </w:num>
  <w:num w:numId="121">
    <w:abstractNumId w:val="173"/>
  </w:num>
  <w:num w:numId="122">
    <w:abstractNumId w:val="132"/>
  </w:num>
  <w:num w:numId="123">
    <w:abstractNumId w:val="325"/>
  </w:num>
  <w:num w:numId="124">
    <w:abstractNumId w:val="64"/>
  </w:num>
  <w:num w:numId="125">
    <w:abstractNumId w:val="138"/>
  </w:num>
  <w:num w:numId="126">
    <w:abstractNumId w:val="87"/>
  </w:num>
  <w:num w:numId="127">
    <w:abstractNumId w:val="59"/>
  </w:num>
  <w:num w:numId="128">
    <w:abstractNumId w:val="102"/>
  </w:num>
  <w:num w:numId="129">
    <w:abstractNumId w:val="43"/>
  </w:num>
  <w:num w:numId="130">
    <w:abstractNumId w:val="222"/>
  </w:num>
  <w:num w:numId="131">
    <w:abstractNumId w:val="97"/>
  </w:num>
  <w:num w:numId="132">
    <w:abstractNumId w:val="247"/>
  </w:num>
  <w:num w:numId="133">
    <w:abstractNumId w:val="233"/>
  </w:num>
  <w:num w:numId="134">
    <w:abstractNumId w:val="288"/>
  </w:num>
  <w:num w:numId="135">
    <w:abstractNumId w:val="209"/>
  </w:num>
  <w:num w:numId="136">
    <w:abstractNumId w:val="379"/>
  </w:num>
  <w:num w:numId="137">
    <w:abstractNumId w:val="289"/>
  </w:num>
  <w:num w:numId="138">
    <w:abstractNumId w:val="146"/>
  </w:num>
  <w:num w:numId="139">
    <w:abstractNumId w:val="195"/>
  </w:num>
  <w:num w:numId="140">
    <w:abstractNumId w:val="111"/>
  </w:num>
  <w:num w:numId="141">
    <w:abstractNumId w:val="185"/>
  </w:num>
  <w:num w:numId="142">
    <w:abstractNumId w:val="122"/>
  </w:num>
  <w:num w:numId="143">
    <w:abstractNumId w:val="277"/>
  </w:num>
  <w:num w:numId="144">
    <w:abstractNumId w:val="357"/>
  </w:num>
  <w:num w:numId="145">
    <w:abstractNumId w:val="309"/>
  </w:num>
  <w:num w:numId="146">
    <w:abstractNumId w:val="57"/>
  </w:num>
  <w:num w:numId="147">
    <w:abstractNumId w:val="340"/>
  </w:num>
  <w:num w:numId="148">
    <w:abstractNumId w:val="158"/>
  </w:num>
  <w:num w:numId="149">
    <w:abstractNumId w:val="53"/>
  </w:num>
  <w:num w:numId="150">
    <w:abstractNumId w:val="279"/>
  </w:num>
  <w:num w:numId="151">
    <w:abstractNumId w:val="1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152">
    <w:abstractNumId w:val="3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99"/>
  </w:num>
  <w:num w:numId="157">
    <w:abstractNumId w:val="2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320"/>
    <w:lvlOverride w:ilvl="0">
      <w:startOverride w:val="1"/>
    </w:lvlOverride>
    <w:lvlOverride w:ilvl="1">
      <w:startOverride w:val="1"/>
    </w:lvlOverride>
    <w:lvlOverride w:ilvl="2"/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30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>
    <w:abstractNumId w:val="3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2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3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2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3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346"/>
    <w:lvlOverride w:ilvl="0">
      <w:startOverride w:val="4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36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2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3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35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107"/>
  </w:num>
  <w:num w:numId="176">
    <w:abstractNumId w:val="235"/>
  </w:num>
  <w:num w:numId="177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2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35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19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3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2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3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/>
    <w:lvlOverride w:ilvl="5">
      <w:startOverride w:val="5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2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2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2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2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3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2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2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3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25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149"/>
  </w:num>
  <w:num w:numId="206">
    <w:abstractNumId w:val="206"/>
  </w:num>
  <w:num w:numId="207">
    <w:abstractNumId w:val="104"/>
  </w:num>
  <w:num w:numId="208">
    <w:abstractNumId w:val="281"/>
  </w:num>
  <w:num w:numId="209">
    <w:abstractNumId w:val="160"/>
  </w:num>
  <w:num w:numId="210">
    <w:abstractNumId w:val="285"/>
  </w:num>
  <w:num w:numId="211">
    <w:abstractNumId w:val="324"/>
  </w:num>
  <w:num w:numId="212">
    <w:abstractNumId w:val="257"/>
  </w:num>
  <w:num w:numId="213">
    <w:abstractNumId w:val="69"/>
  </w:num>
  <w:num w:numId="214">
    <w:abstractNumId w:val="167"/>
  </w:num>
  <w:num w:numId="215">
    <w:abstractNumId w:val="254"/>
  </w:num>
  <w:num w:numId="216">
    <w:abstractNumId w:val="349"/>
  </w:num>
  <w:num w:numId="217">
    <w:abstractNumId w:val="142"/>
  </w:num>
  <w:num w:numId="218">
    <w:abstractNumId w:val="298"/>
  </w:num>
  <w:num w:numId="219">
    <w:abstractNumId w:val="108"/>
  </w:num>
  <w:num w:numId="220">
    <w:abstractNumId w:val="214"/>
  </w:num>
  <w:num w:numId="221">
    <w:abstractNumId w:val="181"/>
  </w:num>
  <w:num w:numId="222">
    <w:abstractNumId w:val="169"/>
  </w:num>
  <w:num w:numId="223">
    <w:abstractNumId w:val="354"/>
  </w:num>
  <w:num w:numId="224">
    <w:abstractNumId w:val="166"/>
  </w:num>
  <w:num w:numId="225">
    <w:abstractNumId w:val="269"/>
  </w:num>
  <w:num w:numId="226">
    <w:abstractNumId w:val="370"/>
  </w:num>
  <w:num w:numId="227">
    <w:abstractNumId w:val="381"/>
  </w:num>
  <w:num w:numId="228">
    <w:abstractNumId w:val="161"/>
  </w:num>
  <w:num w:numId="229">
    <w:abstractNumId w:val="315"/>
  </w:num>
  <w:num w:numId="230">
    <w:abstractNumId w:val="322"/>
  </w:num>
  <w:num w:numId="231">
    <w:abstractNumId w:val="125"/>
  </w:num>
  <w:num w:numId="232">
    <w:abstractNumId w:val="190"/>
  </w:num>
  <w:num w:numId="233">
    <w:abstractNumId w:val="128"/>
  </w:num>
  <w:num w:numId="234">
    <w:abstractNumId w:val="188"/>
  </w:num>
  <w:num w:numId="235">
    <w:abstractNumId w:val="93"/>
  </w:num>
  <w:num w:numId="236">
    <w:abstractNumId w:val="361"/>
  </w:num>
  <w:num w:numId="237">
    <w:abstractNumId w:val="175"/>
  </w:num>
  <w:num w:numId="238">
    <w:abstractNumId w:val="287"/>
  </w:num>
  <w:num w:numId="239">
    <w:abstractNumId w:val="333"/>
  </w:num>
  <w:num w:numId="240">
    <w:abstractNumId w:val="186"/>
  </w:num>
  <w:num w:numId="241">
    <w:abstractNumId w:val="82"/>
  </w:num>
  <w:num w:numId="242">
    <w:abstractNumId w:val="231"/>
  </w:num>
  <w:num w:numId="243">
    <w:abstractNumId w:val="319"/>
  </w:num>
  <w:num w:numId="244">
    <w:abstractNumId w:val="258"/>
  </w:num>
  <w:num w:numId="245">
    <w:abstractNumId w:val="360"/>
  </w:num>
  <w:num w:numId="246">
    <w:abstractNumId w:val="62"/>
  </w:num>
  <w:num w:numId="247">
    <w:abstractNumId w:val="303"/>
  </w:num>
  <w:num w:numId="248">
    <w:abstractNumId w:val="300"/>
  </w:num>
  <w:num w:numId="249">
    <w:abstractNumId w:val="103"/>
  </w:num>
  <w:num w:numId="250">
    <w:abstractNumId w:val="150"/>
  </w:num>
  <w:num w:numId="251">
    <w:abstractNumId w:val="342"/>
  </w:num>
  <w:num w:numId="252">
    <w:abstractNumId w:val="131"/>
  </w:num>
  <w:num w:numId="253">
    <w:abstractNumId w:val="308"/>
  </w:num>
  <w:num w:numId="254">
    <w:abstractNumId w:val="375"/>
  </w:num>
  <w:num w:numId="255">
    <w:abstractNumId w:val="164"/>
  </w:num>
  <w:num w:numId="256">
    <w:abstractNumId w:val="68"/>
  </w:num>
  <w:num w:numId="257">
    <w:abstractNumId w:val="284"/>
  </w:num>
  <w:num w:numId="258">
    <w:abstractNumId w:val="205"/>
  </w:num>
  <w:num w:numId="259">
    <w:abstractNumId w:val="136"/>
  </w:num>
  <w:num w:numId="260">
    <w:abstractNumId w:val="305"/>
  </w:num>
  <w:num w:numId="261">
    <w:abstractNumId w:val="202"/>
  </w:num>
  <w:num w:numId="262">
    <w:abstractNumId w:val="187"/>
  </w:num>
  <w:num w:numId="263">
    <w:abstractNumId w:val="191"/>
  </w:num>
  <w:num w:numId="264">
    <w:abstractNumId w:val="229"/>
  </w:num>
  <w:num w:numId="265">
    <w:abstractNumId w:val="251"/>
  </w:num>
  <w:num w:numId="266">
    <w:abstractNumId w:val="347"/>
  </w:num>
  <w:num w:numId="267">
    <w:abstractNumId w:val="332"/>
  </w:num>
  <w:num w:numId="268">
    <w:abstractNumId w:val="377"/>
  </w:num>
  <w:num w:numId="269">
    <w:abstractNumId w:val="219"/>
  </w:num>
  <w:num w:numId="270">
    <w:abstractNumId w:val="313"/>
  </w:num>
  <w:num w:numId="271">
    <w:abstractNumId w:val="96"/>
  </w:num>
  <w:num w:numId="272">
    <w:abstractNumId w:val="271"/>
  </w:num>
  <w:num w:numId="273">
    <w:abstractNumId w:val="297"/>
  </w:num>
  <w:num w:numId="274">
    <w:abstractNumId w:val="241"/>
  </w:num>
  <w:num w:numId="275">
    <w:abstractNumId w:val="88"/>
  </w:num>
  <w:num w:numId="276">
    <w:abstractNumId w:val="327"/>
  </w:num>
  <w:num w:numId="277">
    <w:abstractNumId w:val="196"/>
  </w:num>
  <w:num w:numId="278">
    <w:abstractNumId w:val="156"/>
  </w:num>
  <w:num w:numId="279">
    <w:abstractNumId w:val="270"/>
  </w:num>
  <w:num w:numId="280">
    <w:abstractNumId w:val="208"/>
  </w:num>
  <w:num w:numId="281">
    <w:abstractNumId w:val="137"/>
  </w:num>
  <w:num w:numId="282">
    <w:abstractNumId w:val="378"/>
  </w:num>
  <w:num w:numId="283">
    <w:abstractNumId w:val="52"/>
  </w:num>
  <w:num w:numId="284">
    <w:abstractNumId w:val="56"/>
  </w:num>
  <w:num w:numId="285">
    <w:abstractNumId w:val="268"/>
  </w:num>
  <w:num w:numId="286">
    <w:abstractNumId w:val="177"/>
  </w:num>
  <w:num w:numId="287">
    <w:abstractNumId w:val="295"/>
  </w:num>
  <w:num w:numId="288">
    <w:abstractNumId w:val="79"/>
  </w:num>
  <w:num w:numId="289">
    <w:abstractNumId w:val="130"/>
  </w:num>
  <w:num w:numId="290">
    <w:abstractNumId w:val="225"/>
  </w:num>
  <w:num w:numId="291">
    <w:abstractNumId w:val="275"/>
  </w:num>
  <w:num w:numId="292">
    <w:abstractNumId w:val="174"/>
  </w:num>
  <w:num w:numId="293">
    <w:abstractNumId w:val="83"/>
  </w:num>
  <w:num w:numId="294">
    <w:abstractNumId w:val="48"/>
  </w:num>
  <w:num w:numId="295">
    <w:abstractNumId w:val="366"/>
  </w:num>
  <w:num w:numId="296">
    <w:abstractNumId w:val="353"/>
  </w:num>
  <w:num w:numId="297">
    <w:abstractNumId w:val="290"/>
  </w:num>
  <w:num w:numId="298">
    <w:abstractNumId w:val="67"/>
  </w:num>
  <w:num w:numId="299">
    <w:abstractNumId w:val="250"/>
  </w:num>
  <w:num w:numId="300">
    <w:abstractNumId w:val="168"/>
  </w:num>
  <w:num w:numId="301">
    <w:abstractNumId w:val="318"/>
  </w:num>
  <w:num w:numId="302">
    <w:abstractNumId w:val="159"/>
  </w:num>
  <w:num w:numId="303">
    <w:abstractNumId w:val="192"/>
  </w:num>
  <w:num w:numId="304">
    <w:abstractNumId w:val="265"/>
  </w:num>
  <w:num w:numId="305">
    <w:abstractNumId w:val="294"/>
  </w:num>
  <w:num w:numId="306">
    <w:abstractNumId w:val="197"/>
  </w:num>
  <w:num w:numId="307">
    <w:abstractNumId w:val="345"/>
  </w:num>
  <w:num w:numId="308">
    <w:abstractNumId w:val="1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9">
    <w:abstractNumId w:val="382"/>
  </w:num>
  <w:num w:numId="310">
    <w:abstractNumId w:val="261"/>
  </w:num>
  <w:num w:numId="311">
    <w:abstractNumId w:val="157"/>
  </w:num>
  <w:num w:numId="312">
    <w:abstractNumId w:val="244"/>
  </w:num>
  <w:num w:numId="313">
    <w:abstractNumId w:val="317"/>
  </w:num>
  <w:num w:numId="314">
    <w:abstractNumId w:val="323"/>
  </w:num>
  <w:num w:numId="315">
    <w:abstractNumId w:val="2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6">
    <w:abstractNumId w:val="101"/>
  </w:num>
  <w:num w:numId="317">
    <w:abstractNumId w:val="218"/>
  </w:num>
  <w:num w:numId="318">
    <w:abstractNumId w:val="78"/>
  </w:num>
  <w:num w:numId="319">
    <w:abstractNumId w:val="127"/>
  </w:num>
  <w:num w:numId="320">
    <w:abstractNumId w:val="141"/>
  </w:num>
  <w:num w:numId="321">
    <w:abstractNumId w:val="182"/>
  </w:num>
  <w:num w:numId="322">
    <w:abstractNumId w:val="66"/>
  </w:num>
  <w:num w:numId="323">
    <w:abstractNumId w:val="199"/>
  </w:num>
  <w:num w:numId="324">
    <w:abstractNumId w:val="217"/>
  </w:num>
  <w:num w:numId="325">
    <w:abstractNumId w:val="226"/>
  </w:num>
  <w:num w:numId="326">
    <w:abstractNumId w:val="335"/>
  </w:num>
  <w:num w:numId="327">
    <w:abstractNumId w:val="135"/>
  </w:num>
  <w:num w:numId="328">
    <w:abstractNumId w:val="91"/>
  </w:num>
  <w:num w:numId="329">
    <w:abstractNumId w:val="95"/>
  </w:num>
  <w:num w:numId="330">
    <w:abstractNumId w:val="239"/>
  </w:num>
  <w:num w:numId="331">
    <w:abstractNumId w:val="371"/>
  </w:num>
  <w:num w:numId="332">
    <w:abstractNumId w:val="46"/>
  </w:num>
  <w:num w:numId="333">
    <w:abstractNumId w:val="40"/>
  </w:num>
  <w:numIdMacAtCleanup w:val="3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2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FB9"/>
    <w:rsid w:val="00000246"/>
    <w:rsid w:val="0000026E"/>
    <w:rsid w:val="0000073F"/>
    <w:rsid w:val="00000BFD"/>
    <w:rsid w:val="000014E9"/>
    <w:rsid w:val="000017C2"/>
    <w:rsid w:val="00002182"/>
    <w:rsid w:val="000023EF"/>
    <w:rsid w:val="00002DC7"/>
    <w:rsid w:val="00002F70"/>
    <w:rsid w:val="0000324C"/>
    <w:rsid w:val="000036C6"/>
    <w:rsid w:val="00003FE2"/>
    <w:rsid w:val="000040EB"/>
    <w:rsid w:val="00004BF4"/>
    <w:rsid w:val="00004CEB"/>
    <w:rsid w:val="00005499"/>
    <w:rsid w:val="0000571F"/>
    <w:rsid w:val="0000624F"/>
    <w:rsid w:val="000064EC"/>
    <w:rsid w:val="00006883"/>
    <w:rsid w:val="00007450"/>
    <w:rsid w:val="00007774"/>
    <w:rsid w:val="0001034D"/>
    <w:rsid w:val="000110A5"/>
    <w:rsid w:val="000111E8"/>
    <w:rsid w:val="000112CA"/>
    <w:rsid w:val="00011559"/>
    <w:rsid w:val="000117DC"/>
    <w:rsid w:val="00011C82"/>
    <w:rsid w:val="00012267"/>
    <w:rsid w:val="000124B5"/>
    <w:rsid w:val="00012DA2"/>
    <w:rsid w:val="0001300C"/>
    <w:rsid w:val="00013146"/>
    <w:rsid w:val="00014234"/>
    <w:rsid w:val="00014795"/>
    <w:rsid w:val="00014B38"/>
    <w:rsid w:val="00014C6B"/>
    <w:rsid w:val="00015221"/>
    <w:rsid w:val="000155A9"/>
    <w:rsid w:val="00015B40"/>
    <w:rsid w:val="00016680"/>
    <w:rsid w:val="00016A2D"/>
    <w:rsid w:val="00017107"/>
    <w:rsid w:val="00017516"/>
    <w:rsid w:val="00017FA2"/>
    <w:rsid w:val="00017FF3"/>
    <w:rsid w:val="000202B0"/>
    <w:rsid w:val="00020336"/>
    <w:rsid w:val="00020701"/>
    <w:rsid w:val="00020B50"/>
    <w:rsid w:val="00020BAF"/>
    <w:rsid w:val="000213B0"/>
    <w:rsid w:val="0002197B"/>
    <w:rsid w:val="000219C8"/>
    <w:rsid w:val="0002242A"/>
    <w:rsid w:val="00022529"/>
    <w:rsid w:val="0002269F"/>
    <w:rsid w:val="00022725"/>
    <w:rsid w:val="00022745"/>
    <w:rsid w:val="00022F58"/>
    <w:rsid w:val="000231F1"/>
    <w:rsid w:val="00023259"/>
    <w:rsid w:val="000232BD"/>
    <w:rsid w:val="000233E3"/>
    <w:rsid w:val="00023998"/>
    <w:rsid w:val="00023F28"/>
    <w:rsid w:val="00023FA6"/>
    <w:rsid w:val="00024A09"/>
    <w:rsid w:val="00025E23"/>
    <w:rsid w:val="00025F7E"/>
    <w:rsid w:val="00026153"/>
    <w:rsid w:val="000271D6"/>
    <w:rsid w:val="0003030E"/>
    <w:rsid w:val="00030856"/>
    <w:rsid w:val="000308C2"/>
    <w:rsid w:val="00030F29"/>
    <w:rsid w:val="0003135B"/>
    <w:rsid w:val="00031596"/>
    <w:rsid w:val="000319F2"/>
    <w:rsid w:val="00032BAA"/>
    <w:rsid w:val="00032D91"/>
    <w:rsid w:val="00032DD5"/>
    <w:rsid w:val="000336A1"/>
    <w:rsid w:val="00033C4D"/>
    <w:rsid w:val="000340EB"/>
    <w:rsid w:val="00034264"/>
    <w:rsid w:val="00034542"/>
    <w:rsid w:val="0003454E"/>
    <w:rsid w:val="00035647"/>
    <w:rsid w:val="00036B89"/>
    <w:rsid w:val="00037237"/>
    <w:rsid w:val="00037A25"/>
    <w:rsid w:val="00037E22"/>
    <w:rsid w:val="00037E56"/>
    <w:rsid w:val="000403E1"/>
    <w:rsid w:val="00040417"/>
    <w:rsid w:val="00040560"/>
    <w:rsid w:val="00040F30"/>
    <w:rsid w:val="0004122E"/>
    <w:rsid w:val="00041EE0"/>
    <w:rsid w:val="00042084"/>
    <w:rsid w:val="00042240"/>
    <w:rsid w:val="000424AF"/>
    <w:rsid w:val="00042D8B"/>
    <w:rsid w:val="00043595"/>
    <w:rsid w:val="00043875"/>
    <w:rsid w:val="00043C72"/>
    <w:rsid w:val="00044130"/>
    <w:rsid w:val="00044458"/>
    <w:rsid w:val="0004564A"/>
    <w:rsid w:val="000456C4"/>
    <w:rsid w:val="00045C26"/>
    <w:rsid w:val="00046EB6"/>
    <w:rsid w:val="00047D18"/>
    <w:rsid w:val="000526A1"/>
    <w:rsid w:val="000529B7"/>
    <w:rsid w:val="00054BB4"/>
    <w:rsid w:val="0005537D"/>
    <w:rsid w:val="000561E1"/>
    <w:rsid w:val="00056ADD"/>
    <w:rsid w:val="00056B6A"/>
    <w:rsid w:val="00056E50"/>
    <w:rsid w:val="000610C0"/>
    <w:rsid w:val="00062C24"/>
    <w:rsid w:val="00062E2E"/>
    <w:rsid w:val="00063201"/>
    <w:rsid w:val="00063A44"/>
    <w:rsid w:val="0006516B"/>
    <w:rsid w:val="00065346"/>
    <w:rsid w:val="00065F95"/>
    <w:rsid w:val="00065FA2"/>
    <w:rsid w:val="00066E63"/>
    <w:rsid w:val="000670FE"/>
    <w:rsid w:val="0006742C"/>
    <w:rsid w:val="000677D1"/>
    <w:rsid w:val="00067AB7"/>
    <w:rsid w:val="00067D36"/>
    <w:rsid w:val="000700E8"/>
    <w:rsid w:val="00070587"/>
    <w:rsid w:val="0007068A"/>
    <w:rsid w:val="00071189"/>
    <w:rsid w:val="00071475"/>
    <w:rsid w:val="00071519"/>
    <w:rsid w:val="00072163"/>
    <w:rsid w:val="000728D4"/>
    <w:rsid w:val="00072A2D"/>
    <w:rsid w:val="00072A80"/>
    <w:rsid w:val="00072ACC"/>
    <w:rsid w:val="000731E0"/>
    <w:rsid w:val="00073FD9"/>
    <w:rsid w:val="000741BE"/>
    <w:rsid w:val="0007454A"/>
    <w:rsid w:val="00074C03"/>
    <w:rsid w:val="00074FBF"/>
    <w:rsid w:val="000750AA"/>
    <w:rsid w:val="00075375"/>
    <w:rsid w:val="00075E92"/>
    <w:rsid w:val="00076002"/>
    <w:rsid w:val="00076057"/>
    <w:rsid w:val="000761AB"/>
    <w:rsid w:val="0007638D"/>
    <w:rsid w:val="000767BA"/>
    <w:rsid w:val="00076BF4"/>
    <w:rsid w:val="00076CFC"/>
    <w:rsid w:val="00076CFD"/>
    <w:rsid w:val="0007742E"/>
    <w:rsid w:val="000778B6"/>
    <w:rsid w:val="00077E2E"/>
    <w:rsid w:val="00077F35"/>
    <w:rsid w:val="00080072"/>
    <w:rsid w:val="00080442"/>
    <w:rsid w:val="00080731"/>
    <w:rsid w:val="00080E03"/>
    <w:rsid w:val="00081F67"/>
    <w:rsid w:val="00082784"/>
    <w:rsid w:val="0008294A"/>
    <w:rsid w:val="0008359F"/>
    <w:rsid w:val="000836D8"/>
    <w:rsid w:val="00083817"/>
    <w:rsid w:val="00083AD6"/>
    <w:rsid w:val="00083BEA"/>
    <w:rsid w:val="00083E0E"/>
    <w:rsid w:val="00083FD6"/>
    <w:rsid w:val="0008401E"/>
    <w:rsid w:val="0008414A"/>
    <w:rsid w:val="000848D1"/>
    <w:rsid w:val="00084E23"/>
    <w:rsid w:val="0008521E"/>
    <w:rsid w:val="0008566D"/>
    <w:rsid w:val="00085CD9"/>
    <w:rsid w:val="00086DA9"/>
    <w:rsid w:val="00086F17"/>
    <w:rsid w:val="00086F7B"/>
    <w:rsid w:val="000871E4"/>
    <w:rsid w:val="000873D5"/>
    <w:rsid w:val="00087EB5"/>
    <w:rsid w:val="00087F09"/>
    <w:rsid w:val="00087F3B"/>
    <w:rsid w:val="00090779"/>
    <w:rsid w:val="000907DC"/>
    <w:rsid w:val="00090913"/>
    <w:rsid w:val="00090C04"/>
    <w:rsid w:val="00091982"/>
    <w:rsid w:val="00091E40"/>
    <w:rsid w:val="00091F20"/>
    <w:rsid w:val="000921BF"/>
    <w:rsid w:val="00092A8D"/>
    <w:rsid w:val="000934D5"/>
    <w:rsid w:val="00093988"/>
    <w:rsid w:val="00093C07"/>
    <w:rsid w:val="00093F68"/>
    <w:rsid w:val="00093F92"/>
    <w:rsid w:val="000945F0"/>
    <w:rsid w:val="00094668"/>
    <w:rsid w:val="00094B25"/>
    <w:rsid w:val="00094C3A"/>
    <w:rsid w:val="0009533A"/>
    <w:rsid w:val="00095BE5"/>
    <w:rsid w:val="00095DCA"/>
    <w:rsid w:val="00096257"/>
    <w:rsid w:val="00096C3D"/>
    <w:rsid w:val="00097343"/>
    <w:rsid w:val="000A005C"/>
    <w:rsid w:val="000A0CB9"/>
    <w:rsid w:val="000A12D5"/>
    <w:rsid w:val="000A1311"/>
    <w:rsid w:val="000A1317"/>
    <w:rsid w:val="000A1666"/>
    <w:rsid w:val="000A1A5C"/>
    <w:rsid w:val="000A3197"/>
    <w:rsid w:val="000A3FDA"/>
    <w:rsid w:val="000A437C"/>
    <w:rsid w:val="000A51E4"/>
    <w:rsid w:val="000A5A1F"/>
    <w:rsid w:val="000A5D3F"/>
    <w:rsid w:val="000A5D43"/>
    <w:rsid w:val="000A655D"/>
    <w:rsid w:val="000A6EC1"/>
    <w:rsid w:val="000A6F05"/>
    <w:rsid w:val="000A7200"/>
    <w:rsid w:val="000A7201"/>
    <w:rsid w:val="000A73D9"/>
    <w:rsid w:val="000B0058"/>
    <w:rsid w:val="000B01E3"/>
    <w:rsid w:val="000B0551"/>
    <w:rsid w:val="000B0D29"/>
    <w:rsid w:val="000B1472"/>
    <w:rsid w:val="000B18BC"/>
    <w:rsid w:val="000B203F"/>
    <w:rsid w:val="000B20EA"/>
    <w:rsid w:val="000B24B7"/>
    <w:rsid w:val="000B260A"/>
    <w:rsid w:val="000B30C9"/>
    <w:rsid w:val="000B44A3"/>
    <w:rsid w:val="000B4636"/>
    <w:rsid w:val="000B4768"/>
    <w:rsid w:val="000B50E6"/>
    <w:rsid w:val="000B636A"/>
    <w:rsid w:val="000B6382"/>
    <w:rsid w:val="000B6DA1"/>
    <w:rsid w:val="000B7339"/>
    <w:rsid w:val="000B7767"/>
    <w:rsid w:val="000C022D"/>
    <w:rsid w:val="000C0933"/>
    <w:rsid w:val="000C188A"/>
    <w:rsid w:val="000C19EB"/>
    <w:rsid w:val="000C1B3E"/>
    <w:rsid w:val="000C2340"/>
    <w:rsid w:val="000C2DDB"/>
    <w:rsid w:val="000C2EA5"/>
    <w:rsid w:val="000C3678"/>
    <w:rsid w:val="000C3989"/>
    <w:rsid w:val="000C3BBB"/>
    <w:rsid w:val="000C4770"/>
    <w:rsid w:val="000C48E1"/>
    <w:rsid w:val="000C4EB4"/>
    <w:rsid w:val="000C533F"/>
    <w:rsid w:val="000C5619"/>
    <w:rsid w:val="000C62DD"/>
    <w:rsid w:val="000C63E8"/>
    <w:rsid w:val="000C64CA"/>
    <w:rsid w:val="000C67D0"/>
    <w:rsid w:val="000C6DD8"/>
    <w:rsid w:val="000C71F0"/>
    <w:rsid w:val="000C75AB"/>
    <w:rsid w:val="000C764F"/>
    <w:rsid w:val="000C7FF4"/>
    <w:rsid w:val="000D0590"/>
    <w:rsid w:val="000D09D2"/>
    <w:rsid w:val="000D0A48"/>
    <w:rsid w:val="000D203B"/>
    <w:rsid w:val="000D261C"/>
    <w:rsid w:val="000D2754"/>
    <w:rsid w:val="000D2C16"/>
    <w:rsid w:val="000D2C60"/>
    <w:rsid w:val="000D3463"/>
    <w:rsid w:val="000D3773"/>
    <w:rsid w:val="000D3810"/>
    <w:rsid w:val="000D3822"/>
    <w:rsid w:val="000D3C0F"/>
    <w:rsid w:val="000D3CE0"/>
    <w:rsid w:val="000D4238"/>
    <w:rsid w:val="000D48FC"/>
    <w:rsid w:val="000D4D6D"/>
    <w:rsid w:val="000D5652"/>
    <w:rsid w:val="000D5CC4"/>
    <w:rsid w:val="000D5EA2"/>
    <w:rsid w:val="000D6930"/>
    <w:rsid w:val="000D6ACD"/>
    <w:rsid w:val="000D741D"/>
    <w:rsid w:val="000D75C0"/>
    <w:rsid w:val="000E066A"/>
    <w:rsid w:val="000E0AFF"/>
    <w:rsid w:val="000E0DC0"/>
    <w:rsid w:val="000E0F71"/>
    <w:rsid w:val="000E127E"/>
    <w:rsid w:val="000E127F"/>
    <w:rsid w:val="000E1705"/>
    <w:rsid w:val="000E187A"/>
    <w:rsid w:val="000E1CA0"/>
    <w:rsid w:val="000E2CA2"/>
    <w:rsid w:val="000E2CE4"/>
    <w:rsid w:val="000E2EE5"/>
    <w:rsid w:val="000E2FD9"/>
    <w:rsid w:val="000E34B4"/>
    <w:rsid w:val="000E3813"/>
    <w:rsid w:val="000E3DD2"/>
    <w:rsid w:val="000E3F31"/>
    <w:rsid w:val="000E3F4C"/>
    <w:rsid w:val="000E41EF"/>
    <w:rsid w:val="000E44C7"/>
    <w:rsid w:val="000E46EA"/>
    <w:rsid w:val="000E47FC"/>
    <w:rsid w:val="000E5046"/>
    <w:rsid w:val="000E57B1"/>
    <w:rsid w:val="000E5A33"/>
    <w:rsid w:val="000E5E22"/>
    <w:rsid w:val="000E5F92"/>
    <w:rsid w:val="000E608B"/>
    <w:rsid w:val="000E6559"/>
    <w:rsid w:val="000E6726"/>
    <w:rsid w:val="000E695A"/>
    <w:rsid w:val="000E6D29"/>
    <w:rsid w:val="000E7387"/>
    <w:rsid w:val="000E77AA"/>
    <w:rsid w:val="000E7B12"/>
    <w:rsid w:val="000F01F9"/>
    <w:rsid w:val="000F092A"/>
    <w:rsid w:val="000F147E"/>
    <w:rsid w:val="000F204A"/>
    <w:rsid w:val="000F24E8"/>
    <w:rsid w:val="000F2798"/>
    <w:rsid w:val="000F27A4"/>
    <w:rsid w:val="000F4151"/>
    <w:rsid w:val="000F43CA"/>
    <w:rsid w:val="000F44CE"/>
    <w:rsid w:val="000F480F"/>
    <w:rsid w:val="000F4872"/>
    <w:rsid w:val="000F4D0A"/>
    <w:rsid w:val="000F5669"/>
    <w:rsid w:val="000F5E74"/>
    <w:rsid w:val="000F60DA"/>
    <w:rsid w:val="000F661C"/>
    <w:rsid w:val="000F6D51"/>
    <w:rsid w:val="000F70A2"/>
    <w:rsid w:val="000F7255"/>
    <w:rsid w:val="000F7290"/>
    <w:rsid w:val="000F74EA"/>
    <w:rsid w:val="000F7A23"/>
    <w:rsid w:val="00100089"/>
    <w:rsid w:val="00100520"/>
    <w:rsid w:val="0010071E"/>
    <w:rsid w:val="00100B40"/>
    <w:rsid w:val="00101734"/>
    <w:rsid w:val="00101B1F"/>
    <w:rsid w:val="00101EE3"/>
    <w:rsid w:val="0010248C"/>
    <w:rsid w:val="00102525"/>
    <w:rsid w:val="00102659"/>
    <w:rsid w:val="00102946"/>
    <w:rsid w:val="001029FF"/>
    <w:rsid w:val="001034ED"/>
    <w:rsid w:val="001037C2"/>
    <w:rsid w:val="00103B8A"/>
    <w:rsid w:val="00103CC0"/>
    <w:rsid w:val="00103D8E"/>
    <w:rsid w:val="00104A8F"/>
    <w:rsid w:val="00104F26"/>
    <w:rsid w:val="001052CF"/>
    <w:rsid w:val="0010536E"/>
    <w:rsid w:val="0010565D"/>
    <w:rsid w:val="00105ABD"/>
    <w:rsid w:val="00105AFC"/>
    <w:rsid w:val="00105F11"/>
    <w:rsid w:val="00106567"/>
    <w:rsid w:val="001073FD"/>
    <w:rsid w:val="0010755F"/>
    <w:rsid w:val="00110405"/>
    <w:rsid w:val="00110AE1"/>
    <w:rsid w:val="0011154D"/>
    <w:rsid w:val="00111B7E"/>
    <w:rsid w:val="00111FFF"/>
    <w:rsid w:val="0011215D"/>
    <w:rsid w:val="00112407"/>
    <w:rsid w:val="00112C7C"/>
    <w:rsid w:val="00112CBC"/>
    <w:rsid w:val="00112CE9"/>
    <w:rsid w:val="00112D19"/>
    <w:rsid w:val="001137CE"/>
    <w:rsid w:val="0011402E"/>
    <w:rsid w:val="001141FC"/>
    <w:rsid w:val="001144DA"/>
    <w:rsid w:val="00114AA8"/>
    <w:rsid w:val="00114DC4"/>
    <w:rsid w:val="00114E61"/>
    <w:rsid w:val="001152C1"/>
    <w:rsid w:val="00115E49"/>
    <w:rsid w:val="00115FA5"/>
    <w:rsid w:val="001172C9"/>
    <w:rsid w:val="0011761B"/>
    <w:rsid w:val="00117948"/>
    <w:rsid w:val="00117ACD"/>
    <w:rsid w:val="00117DEB"/>
    <w:rsid w:val="00117E42"/>
    <w:rsid w:val="00117E56"/>
    <w:rsid w:val="001204D9"/>
    <w:rsid w:val="001204F8"/>
    <w:rsid w:val="00120673"/>
    <w:rsid w:val="00120AB9"/>
    <w:rsid w:val="00120F2E"/>
    <w:rsid w:val="00121C6F"/>
    <w:rsid w:val="00121E71"/>
    <w:rsid w:val="0012215B"/>
    <w:rsid w:val="00122704"/>
    <w:rsid w:val="00122E8B"/>
    <w:rsid w:val="00123057"/>
    <w:rsid w:val="001231C4"/>
    <w:rsid w:val="00124999"/>
    <w:rsid w:val="001250CC"/>
    <w:rsid w:val="00126461"/>
    <w:rsid w:val="0012653D"/>
    <w:rsid w:val="00126D9A"/>
    <w:rsid w:val="00126E0E"/>
    <w:rsid w:val="00127E02"/>
    <w:rsid w:val="001302FC"/>
    <w:rsid w:val="00130BB2"/>
    <w:rsid w:val="00131239"/>
    <w:rsid w:val="0013155C"/>
    <w:rsid w:val="00131C42"/>
    <w:rsid w:val="00131CDF"/>
    <w:rsid w:val="00131E81"/>
    <w:rsid w:val="001320E8"/>
    <w:rsid w:val="001324BB"/>
    <w:rsid w:val="00132588"/>
    <w:rsid w:val="00132656"/>
    <w:rsid w:val="0013269C"/>
    <w:rsid w:val="00133275"/>
    <w:rsid w:val="0013377A"/>
    <w:rsid w:val="00133885"/>
    <w:rsid w:val="00133BAB"/>
    <w:rsid w:val="00133E5D"/>
    <w:rsid w:val="001342B7"/>
    <w:rsid w:val="00135693"/>
    <w:rsid w:val="00136745"/>
    <w:rsid w:val="001369A5"/>
    <w:rsid w:val="00136ACE"/>
    <w:rsid w:val="001374FA"/>
    <w:rsid w:val="00137AC3"/>
    <w:rsid w:val="00137F20"/>
    <w:rsid w:val="00141128"/>
    <w:rsid w:val="0014117C"/>
    <w:rsid w:val="00141454"/>
    <w:rsid w:val="00141B89"/>
    <w:rsid w:val="00141C07"/>
    <w:rsid w:val="00142B34"/>
    <w:rsid w:val="00142C6D"/>
    <w:rsid w:val="00143AC6"/>
    <w:rsid w:val="00144144"/>
    <w:rsid w:val="001442AF"/>
    <w:rsid w:val="001445F1"/>
    <w:rsid w:val="0014546A"/>
    <w:rsid w:val="001456B2"/>
    <w:rsid w:val="001460C7"/>
    <w:rsid w:val="001461B9"/>
    <w:rsid w:val="0014686D"/>
    <w:rsid w:val="0014794E"/>
    <w:rsid w:val="001504EB"/>
    <w:rsid w:val="00150638"/>
    <w:rsid w:val="001508B7"/>
    <w:rsid w:val="001508E5"/>
    <w:rsid w:val="001511DB"/>
    <w:rsid w:val="0015215A"/>
    <w:rsid w:val="0015221C"/>
    <w:rsid w:val="001522B1"/>
    <w:rsid w:val="00152312"/>
    <w:rsid w:val="00152D6A"/>
    <w:rsid w:val="00153225"/>
    <w:rsid w:val="00153408"/>
    <w:rsid w:val="00153650"/>
    <w:rsid w:val="00153A27"/>
    <w:rsid w:val="00153EF1"/>
    <w:rsid w:val="00154AAB"/>
    <w:rsid w:val="00154EA3"/>
    <w:rsid w:val="00154F22"/>
    <w:rsid w:val="00155076"/>
    <w:rsid w:val="00155597"/>
    <w:rsid w:val="001557CD"/>
    <w:rsid w:val="00155963"/>
    <w:rsid w:val="00155A9F"/>
    <w:rsid w:val="00156273"/>
    <w:rsid w:val="00156A8D"/>
    <w:rsid w:val="0015704C"/>
    <w:rsid w:val="001608F2"/>
    <w:rsid w:val="00161299"/>
    <w:rsid w:val="0016161B"/>
    <w:rsid w:val="00162240"/>
    <w:rsid w:val="0016233C"/>
    <w:rsid w:val="00163B4B"/>
    <w:rsid w:val="00163E46"/>
    <w:rsid w:val="00164553"/>
    <w:rsid w:val="00164DC7"/>
    <w:rsid w:val="00164FB7"/>
    <w:rsid w:val="0016575B"/>
    <w:rsid w:val="00165E84"/>
    <w:rsid w:val="001662EA"/>
    <w:rsid w:val="0016657A"/>
    <w:rsid w:val="001665D3"/>
    <w:rsid w:val="00170C3F"/>
    <w:rsid w:val="00170F6D"/>
    <w:rsid w:val="001710CA"/>
    <w:rsid w:val="00171A2A"/>
    <w:rsid w:val="0017253B"/>
    <w:rsid w:val="001729F9"/>
    <w:rsid w:val="00172E0B"/>
    <w:rsid w:val="001731C0"/>
    <w:rsid w:val="00173801"/>
    <w:rsid w:val="001738B8"/>
    <w:rsid w:val="00173C15"/>
    <w:rsid w:val="00173CD9"/>
    <w:rsid w:val="00174AFA"/>
    <w:rsid w:val="00175183"/>
    <w:rsid w:val="00175234"/>
    <w:rsid w:val="0017538A"/>
    <w:rsid w:val="001757DD"/>
    <w:rsid w:val="00175AE8"/>
    <w:rsid w:val="00177200"/>
    <w:rsid w:val="0017766D"/>
    <w:rsid w:val="00177B34"/>
    <w:rsid w:val="00177C77"/>
    <w:rsid w:val="00180007"/>
    <w:rsid w:val="001806E6"/>
    <w:rsid w:val="0018154E"/>
    <w:rsid w:val="001818B2"/>
    <w:rsid w:val="0018218D"/>
    <w:rsid w:val="0018223C"/>
    <w:rsid w:val="00182360"/>
    <w:rsid w:val="00182A7D"/>
    <w:rsid w:val="00183527"/>
    <w:rsid w:val="00184295"/>
    <w:rsid w:val="00184522"/>
    <w:rsid w:val="00184625"/>
    <w:rsid w:val="00184E22"/>
    <w:rsid w:val="00184FB9"/>
    <w:rsid w:val="001851FD"/>
    <w:rsid w:val="00185830"/>
    <w:rsid w:val="001859B2"/>
    <w:rsid w:val="00185ACC"/>
    <w:rsid w:val="00185B57"/>
    <w:rsid w:val="001860EA"/>
    <w:rsid w:val="001861C2"/>
    <w:rsid w:val="00186201"/>
    <w:rsid w:val="001866BF"/>
    <w:rsid w:val="001868BE"/>
    <w:rsid w:val="00186A95"/>
    <w:rsid w:val="00186BBD"/>
    <w:rsid w:val="00186DCA"/>
    <w:rsid w:val="00186EAE"/>
    <w:rsid w:val="00186F89"/>
    <w:rsid w:val="001876C5"/>
    <w:rsid w:val="00187AAB"/>
    <w:rsid w:val="00187E51"/>
    <w:rsid w:val="001903D6"/>
    <w:rsid w:val="001909C5"/>
    <w:rsid w:val="00190A6C"/>
    <w:rsid w:val="00190DE7"/>
    <w:rsid w:val="0019125B"/>
    <w:rsid w:val="00191F36"/>
    <w:rsid w:val="001924E7"/>
    <w:rsid w:val="0019282A"/>
    <w:rsid w:val="00192C52"/>
    <w:rsid w:val="0019331D"/>
    <w:rsid w:val="001936CD"/>
    <w:rsid w:val="001938D5"/>
    <w:rsid w:val="001941D8"/>
    <w:rsid w:val="00194415"/>
    <w:rsid w:val="001944C9"/>
    <w:rsid w:val="001948BF"/>
    <w:rsid w:val="00194DF2"/>
    <w:rsid w:val="00195624"/>
    <w:rsid w:val="00195BBD"/>
    <w:rsid w:val="00195C4F"/>
    <w:rsid w:val="00195E49"/>
    <w:rsid w:val="00196589"/>
    <w:rsid w:val="00197AB8"/>
    <w:rsid w:val="001A0F95"/>
    <w:rsid w:val="001A16BC"/>
    <w:rsid w:val="001A2300"/>
    <w:rsid w:val="001A2CD9"/>
    <w:rsid w:val="001A313C"/>
    <w:rsid w:val="001A32CA"/>
    <w:rsid w:val="001A3D9B"/>
    <w:rsid w:val="001A40B7"/>
    <w:rsid w:val="001A4232"/>
    <w:rsid w:val="001A4BA5"/>
    <w:rsid w:val="001A5482"/>
    <w:rsid w:val="001A624C"/>
    <w:rsid w:val="001A68C3"/>
    <w:rsid w:val="001A6955"/>
    <w:rsid w:val="001A7588"/>
    <w:rsid w:val="001A7634"/>
    <w:rsid w:val="001A7D07"/>
    <w:rsid w:val="001B0B6E"/>
    <w:rsid w:val="001B0C32"/>
    <w:rsid w:val="001B0DA1"/>
    <w:rsid w:val="001B0F6A"/>
    <w:rsid w:val="001B156E"/>
    <w:rsid w:val="001B175D"/>
    <w:rsid w:val="001B1920"/>
    <w:rsid w:val="001B1AE1"/>
    <w:rsid w:val="001B1E8A"/>
    <w:rsid w:val="001B22AC"/>
    <w:rsid w:val="001B2348"/>
    <w:rsid w:val="001B2474"/>
    <w:rsid w:val="001B2475"/>
    <w:rsid w:val="001B36E1"/>
    <w:rsid w:val="001B3867"/>
    <w:rsid w:val="001B4102"/>
    <w:rsid w:val="001B4254"/>
    <w:rsid w:val="001B5DBB"/>
    <w:rsid w:val="001B5E95"/>
    <w:rsid w:val="001B6BF9"/>
    <w:rsid w:val="001B7037"/>
    <w:rsid w:val="001C01ED"/>
    <w:rsid w:val="001C0200"/>
    <w:rsid w:val="001C0473"/>
    <w:rsid w:val="001C070A"/>
    <w:rsid w:val="001C0764"/>
    <w:rsid w:val="001C0CCD"/>
    <w:rsid w:val="001C2123"/>
    <w:rsid w:val="001C25BD"/>
    <w:rsid w:val="001C355D"/>
    <w:rsid w:val="001C3BD7"/>
    <w:rsid w:val="001C44F0"/>
    <w:rsid w:val="001C587C"/>
    <w:rsid w:val="001C5DB9"/>
    <w:rsid w:val="001C60B0"/>
    <w:rsid w:val="001C69E2"/>
    <w:rsid w:val="001C70A8"/>
    <w:rsid w:val="001C716C"/>
    <w:rsid w:val="001C7188"/>
    <w:rsid w:val="001C79AE"/>
    <w:rsid w:val="001C7BE1"/>
    <w:rsid w:val="001C7E37"/>
    <w:rsid w:val="001D0697"/>
    <w:rsid w:val="001D0812"/>
    <w:rsid w:val="001D0B6A"/>
    <w:rsid w:val="001D1340"/>
    <w:rsid w:val="001D1A32"/>
    <w:rsid w:val="001D1A78"/>
    <w:rsid w:val="001D2042"/>
    <w:rsid w:val="001D2085"/>
    <w:rsid w:val="001D20AE"/>
    <w:rsid w:val="001D2118"/>
    <w:rsid w:val="001D21B3"/>
    <w:rsid w:val="001D24A4"/>
    <w:rsid w:val="001D26FB"/>
    <w:rsid w:val="001D27E3"/>
    <w:rsid w:val="001D2CEE"/>
    <w:rsid w:val="001D31C9"/>
    <w:rsid w:val="001D3358"/>
    <w:rsid w:val="001D35D8"/>
    <w:rsid w:val="001D4204"/>
    <w:rsid w:val="001D4C2C"/>
    <w:rsid w:val="001D4D75"/>
    <w:rsid w:val="001D52D1"/>
    <w:rsid w:val="001D6B0D"/>
    <w:rsid w:val="001D703A"/>
    <w:rsid w:val="001D7477"/>
    <w:rsid w:val="001D74C9"/>
    <w:rsid w:val="001D7A2E"/>
    <w:rsid w:val="001D7BCF"/>
    <w:rsid w:val="001D7EAA"/>
    <w:rsid w:val="001D7FFE"/>
    <w:rsid w:val="001E0003"/>
    <w:rsid w:val="001E0477"/>
    <w:rsid w:val="001E0486"/>
    <w:rsid w:val="001E05BF"/>
    <w:rsid w:val="001E0EDE"/>
    <w:rsid w:val="001E10D3"/>
    <w:rsid w:val="001E15E0"/>
    <w:rsid w:val="001E1A5F"/>
    <w:rsid w:val="001E1BDB"/>
    <w:rsid w:val="001E1F4C"/>
    <w:rsid w:val="001E2069"/>
    <w:rsid w:val="001E21F0"/>
    <w:rsid w:val="001E2820"/>
    <w:rsid w:val="001E2870"/>
    <w:rsid w:val="001E2ED6"/>
    <w:rsid w:val="001E39E4"/>
    <w:rsid w:val="001E3B5F"/>
    <w:rsid w:val="001E3CE1"/>
    <w:rsid w:val="001E40B3"/>
    <w:rsid w:val="001E4415"/>
    <w:rsid w:val="001E4434"/>
    <w:rsid w:val="001E47F4"/>
    <w:rsid w:val="001E4C3E"/>
    <w:rsid w:val="001E4E91"/>
    <w:rsid w:val="001E53B7"/>
    <w:rsid w:val="001E63FA"/>
    <w:rsid w:val="001E6AE6"/>
    <w:rsid w:val="001E6FAC"/>
    <w:rsid w:val="001E721C"/>
    <w:rsid w:val="001E7671"/>
    <w:rsid w:val="001E7695"/>
    <w:rsid w:val="001E7F8B"/>
    <w:rsid w:val="001F0005"/>
    <w:rsid w:val="001F009A"/>
    <w:rsid w:val="001F01A4"/>
    <w:rsid w:val="001F03F2"/>
    <w:rsid w:val="001F048C"/>
    <w:rsid w:val="001F13E6"/>
    <w:rsid w:val="001F222A"/>
    <w:rsid w:val="001F22E1"/>
    <w:rsid w:val="001F285D"/>
    <w:rsid w:val="001F3314"/>
    <w:rsid w:val="001F34D6"/>
    <w:rsid w:val="001F4360"/>
    <w:rsid w:val="001F44FB"/>
    <w:rsid w:val="001F4A5C"/>
    <w:rsid w:val="001F4C93"/>
    <w:rsid w:val="001F4D45"/>
    <w:rsid w:val="001F4F63"/>
    <w:rsid w:val="001F5012"/>
    <w:rsid w:val="001F51F0"/>
    <w:rsid w:val="001F5939"/>
    <w:rsid w:val="001F5BD1"/>
    <w:rsid w:val="001F5BE5"/>
    <w:rsid w:val="001F6883"/>
    <w:rsid w:val="00200911"/>
    <w:rsid w:val="00200D0C"/>
    <w:rsid w:val="00200E82"/>
    <w:rsid w:val="00201671"/>
    <w:rsid w:val="00201D40"/>
    <w:rsid w:val="00201F53"/>
    <w:rsid w:val="00202541"/>
    <w:rsid w:val="00202675"/>
    <w:rsid w:val="00202D8D"/>
    <w:rsid w:val="00203196"/>
    <w:rsid w:val="002035F2"/>
    <w:rsid w:val="0020361E"/>
    <w:rsid w:val="002036F3"/>
    <w:rsid w:val="00204357"/>
    <w:rsid w:val="00204892"/>
    <w:rsid w:val="00205D1B"/>
    <w:rsid w:val="00205DD7"/>
    <w:rsid w:val="00205F5F"/>
    <w:rsid w:val="00206293"/>
    <w:rsid w:val="002062AB"/>
    <w:rsid w:val="00206F3F"/>
    <w:rsid w:val="00207225"/>
    <w:rsid w:val="0020765F"/>
    <w:rsid w:val="00207875"/>
    <w:rsid w:val="00207A71"/>
    <w:rsid w:val="0021020F"/>
    <w:rsid w:val="00210575"/>
    <w:rsid w:val="00210C61"/>
    <w:rsid w:val="00210E35"/>
    <w:rsid w:val="00210F5F"/>
    <w:rsid w:val="002113C2"/>
    <w:rsid w:val="002114ED"/>
    <w:rsid w:val="002118F9"/>
    <w:rsid w:val="00211C75"/>
    <w:rsid w:val="00211C84"/>
    <w:rsid w:val="002129FA"/>
    <w:rsid w:val="00212AFF"/>
    <w:rsid w:val="00213159"/>
    <w:rsid w:val="002135ED"/>
    <w:rsid w:val="002137F4"/>
    <w:rsid w:val="00213F96"/>
    <w:rsid w:val="00214051"/>
    <w:rsid w:val="00214333"/>
    <w:rsid w:val="00214A5D"/>
    <w:rsid w:val="00214B2A"/>
    <w:rsid w:val="00215C16"/>
    <w:rsid w:val="00216059"/>
    <w:rsid w:val="0021614C"/>
    <w:rsid w:val="002165A8"/>
    <w:rsid w:val="00216A4B"/>
    <w:rsid w:val="00217037"/>
    <w:rsid w:val="0021715C"/>
    <w:rsid w:val="002171EE"/>
    <w:rsid w:val="00217545"/>
    <w:rsid w:val="002177D2"/>
    <w:rsid w:val="00217DA2"/>
    <w:rsid w:val="00217FFA"/>
    <w:rsid w:val="002206DA"/>
    <w:rsid w:val="002215E6"/>
    <w:rsid w:val="0022173B"/>
    <w:rsid w:val="0022188C"/>
    <w:rsid w:val="00222192"/>
    <w:rsid w:val="002222BE"/>
    <w:rsid w:val="00222D07"/>
    <w:rsid w:val="002238F0"/>
    <w:rsid w:val="00223FAC"/>
    <w:rsid w:val="002242D6"/>
    <w:rsid w:val="00224DD2"/>
    <w:rsid w:val="002257B3"/>
    <w:rsid w:val="00225F8D"/>
    <w:rsid w:val="00226554"/>
    <w:rsid w:val="00226560"/>
    <w:rsid w:val="00226630"/>
    <w:rsid w:val="00226ADE"/>
    <w:rsid w:val="002273C9"/>
    <w:rsid w:val="002274B3"/>
    <w:rsid w:val="0023035B"/>
    <w:rsid w:val="0023093C"/>
    <w:rsid w:val="00231461"/>
    <w:rsid w:val="0023194F"/>
    <w:rsid w:val="00231C28"/>
    <w:rsid w:val="00231D47"/>
    <w:rsid w:val="00231E23"/>
    <w:rsid w:val="002321FE"/>
    <w:rsid w:val="0023241F"/>
    <w:rsid w:val="00232B3A"/>
    <w:rsid w:val="0023327A"/>
    <w:rsid w:val="00233D21"/>
    <w:rsid w:val="00233D35"/>
    <w:rsid w:val="00233FE5"/>
    <w:rsid w:val="00234529"/>
    <w:rsid w:val="002347A7"/>
    <w:rsid w:val="00234DB6"/>
    <w:rsid w:val="00234FC5"/>
    <w:rsid w:val="002350E6"/>
    <w:rsid w:val="00236617"/>
    <w:rsid w:val="0023670D"/>
    <w:rsid w:val="002367B3"/>
    <w:rsid w:val="00236F9D"/>
    <w:rsid w:val="0023726B"/>
    <w:rsid w:val="0023729B"/>
    <w:rsid w:val="0024072A"/>
    <w:rsid w:val="00241125"/>
    <w:rsid w:val="00241518"/>
    <w:rsid w:val="00241BC2"/>
    <w:rsid w:val="00242A83"/>
    <w:rsid w:val="00242BE7"/>
    <w:rsid w:val="00243DB6"/>
    <w:rsid w:val="00244196"/>
    <w:rsid w:val="002441E8"/>
    <w:rsid w:val="002448A7"/>
    <w:rsid w:val="00244FAF"/>
    <w:rsid w:val="00245687"/>
    <w:rsid w:val="0024593E"/>
    <w:rsid w:val="00245984"/>
    <w:rsid w:val="00245EA4"/>
    <w:rsid w:val="002468BB"/>
    <w:rsid w:val="00246F39"/>
    <w:rsid w:val="00246F97"/>
    <w:rsid w:val="002470F3"/>
    <w:rsid w:val="0024736A"/>
    <w:rsid w:val="00247B8F"/>
    <w:rsid w:val="00247DBD"/>
    <w:rsid w:val="00250C19"/>
    <w:rsid w:val="00250D03"/>
    <w:rsid w:val="0025135E"/>
    <w:rsid w:val="00251565"/>
    <w:rsid w:val="002519DA"/>
    <w:rsid w:val="00251BD2"/>
    <w:rsid w:val="00252621"/>
    <w:rsid w:val="002527EC"/>
    <w:rsid w:val="00252A0D"/>
    <w:rsid w:val="00252BFC"/>
    <w:rsid w:val="00252CD9"/>
    <w:rsid w:val="00252D67"/>
    <w:rsid w:val="00252EA8"/>
    <w:rsid w:val="0025300C"/>
    <w:rsid w:val="00253110"/>
    <w:rsid w:val="002535BC"/>
    <w:rsid w:val="002542CC"/>
    <w:rsid w:val="00254866"/>
    <w:rsid w:val="0025529D"/>
    <w:rsid w:val="00255400"/>
    <w:rsid w:val="00255558"/>
    <w:rsid w:val="0025582F"/>
    <w:rsid w:val="00256DF1"/>
    <w:rsid w:val="0025716B"/>
    <w:rsid w:val="002578AF"/>
    <w:rsid w:val="002600A9"/>
    <w:rsid w:val="002607DE"/>
    <w:rsid w:val="002608AF"/>
    <w:rsid w:val="002611B0"/>
    <w:rsid w:val="00262580"/>
    <w:rsid w:val="002628AF"/>
    <w:rsid w:val="00262948"/>
    <w:rsid w:val="00262A00"/>
    <w:rsid w:val="00263022"/>
    <w:rsid w:val="00263370"/>
    <w:rsid w:val="002641F5"/>
    <w:rsid w:val="00264699"/>
    <w:rsid w:val="00264922"/>
    <w:rsid w:val="002649D8"/>
    <w:rsid w:val="00265E99"/>
    <w:rsid w:val="00265ED0"/>
    <w:rsid w:val="00266706"/>
    <w:rsid w:val="00266E17"/>
    <w:rsid w:val="00266F16"/>
    <w:rsid w:val="002676C7"/>
    <w:rsid w:val="00267EA1"/>
    <w:rsid w:val="002702AE"/>
    <w:rsid w:val="00270461"/>
    <w:rsid w:val="00270A73"/>
    <w:rsid w:val="00271856"/>
    <w:rsid w:val="00271B47"/>
    <w:rsid w:val="00271CD2"/>
    <w:rsid w:val="00272025"/>
    <w:rsid w:val="00272E8B"/>
    <w:rsid w:val="00273578"/>
    <w:rsid w:val="0027362B"/>
    <w:rsid w:val="0027387E"/>
    <w:rsid w:val="00273A3E"/>
    <w:rsid w:val="00274F18"/>
    <w:rsid w:val="00275A2F"/>
    <w:rsid w:val="00275EF4"/>
    <w:rsid w:val="00275FED"/>
    <w:rsid w:val="00276773"/>
    <w:rsid w:val="00276978"/>
    <w:rsid w:val="00276D4D"/>
    <w:rsid w:val="0027762A"/>
    <w:rsid w:val="0027770C"/>
    <w:rsid w:val="00280943"/>
    <w:rsid w:val="00280BF5"/>
    <w:rsid w:val="00280EE7"/>
    <w:rsid w:val="00282D7E"/>
    <w:rsid w:val="00282D93"/>
    <w:rsid w:val="00283135"/>
    <w:rsid w:val="00283375"/>
    <w:rsid w:val="0028350C"/>
    <w:rsid w:val="0028353D"/>
    <w:rsid w:val="00283D71"/>
    <w:rsid w:val="0028464B"/>
    <w:rsid w:val="00284B60"/>
    <w:rsid w:val="00284BEB"/>
    <w:rsid w:val="00285722"/>
    <w:rsid w:val="00285CE9"/>
    <w:rsid w:val="00285D2F"/>
    <w:rsid w:val="00285F22"/>
    <w:rsid w:val="00286234"/>
    <w:rsid w:val="002862D2"/>
    <w:rsid w:val="002863C0"/>
    <w:rsid w:val="00286E0C"/>
    <w:rsid w:val="00286EAB"/>
    <w:rsid w:val="0028765F"/>
    <w:rsid w:val="00287C69"/>
    <w:rsid w:val="00290711"/>
    <w:rsid w:val="0029121E"/>
    <w:rsid w:val="002913F0"/>
    <w:rsid w:val="00291D10"/>
    <w:rsid w:val="00291F90"/>
    <w:rsid w:val="00292DA9"/>
    <w:rsid w:val="00292EC7"/>
    <w:rsid w:val="0029316A"/>
    <w:rsid w:val="00293842"/>
    <w:rsid w:val="00293C75"/>
    <w:rsid w:val="00294B69"/>
    <w:rsid w:val="00295184"/>
    <w:rsid w:val="0029524C"/>
    <w:rsid w:val="0029554F"/>
    <w:rsid w:val="00295A99"/>
    <w:rsid w:val="00295CBC"/>
    <w:rsid w:val="00295E12"/>
    <w:rsid w:val="00295F8F"/>
    <w:rsid w:val="002967A0"/>
    <w:rsid w:val="00296D9A"/>
    <w:rsid w:val="00297015"/>
    <w:rsid w:val="002971AD"/>
    <w:rsid w:val="002A004F"/>
    <w:rsid w:val="002A01FD"/>
    <w:rsid w:val="002A03BD"/>
    <w:rsid w:val="002A092A"/>
    <w:rsid w:val="002A0A27"/>
    <w:rsid w:val="002A1258"/>
    <w:rsid w:val="002A15FB"/>
    <w:rsid w:val="002A1A66"/>
    <w:rsid w:val="002A20AF"/>
    <w:rsid w:val="002A2BF5"/>
    <w:rsid w:val="002A3059"/>
    <w:rsid w:val="002A3202"/>
    <w:rsid w:val="002A41E2"/>
    <w:rsid w:val="002A4700"/>
    <w:rsid w:val="002A49E7"/>
    <w:rsid w:val="002A4DF5"/>
    <w:rsid w:val="002A4F9B"/>
    <w:rsid w:val="002A513A"/>
    <w:rsid w:val="002A5BD3"/>
    <w:rsid w:val="002A6057"/>
    <w:rsid w:val="002A6B69"/>
    <w:rsid w:val="002A748E"/>
    <w:rsid w:val="002B06D5"/>
    <w:rsid w:val="002B0A98"/>
    <w:rsid w:val="002B0DCB"/>
    <w:rsid w:val="002B0E58"/>
    <w:rsid w:val="002B11F1"/>
    <w:rsid w:val="002B13F1"/>
    <w:rsid w:val="002B15AF"/>
    <w:rsid w:val="002B1D85"/>
    <w:rsid w:val="002B28E8"/>
    <w:rsid w:val="002B35B0"/>
    <w:rsid w:val="002B4864"/>
    <w:rsid w:val="002B4E72"/>
    <w:rsid w:val="002B5AE7"/>
    <w:rsid w:val="002B6058"/>
    <w:rsid w:val="002B641B"/>
    <w:rsid w:val="002B6BE2"/>
    <w:rsid w:val="002B6F79"/>
    <w:rsid w:val="002B733A"/>
    <w:rsid w:val="002B7ABD"/>
    <w:rsid w:val="002C00BD"/>
    <w:rsid w:val="002C04F0"/>
    <w:rsid w:val="002C069C"/>
    <w:rsid w:val="002C1C36"/>
    <w:rsid w:val="002C1EB3"/>
    <w:rsid w:val="002C234B"/>
    <w:rsid w:val="002C24B5"/>
    <w:rsid w:val="002C2611"/>
    <w:rsid w:val="002C2CA9"/>
    <w:rsid w:val="002C36F8"/>
    <w:rsid w:val="002C3737"/>
    <w:rsid w:val="002C3FE1"/>
    <w:rsid w:val="002C495F"/>
    <w:rsid w:val="002C52D3"/>
    <w:rsid w:val="002C53F1"/>
    <w:rsid w:val="002C556A"/>
    <w:rsid w:val="002C560E"/>
    <w:rsid w:val="002C5923"/>
    <w:rsid w:val="002C5A3C"/>
    <w:rsid w:val="002C6A20"/>
    <w:rsid w:val="002C73C2"/>
    <w:rsid w:val="002C7877"/>
    <w:rsid w:val="002C7B6B"/>
    <w:rsid w:val="002D0450"/>
    <w:rsid w:val="002D053F"/>
    <w:rsid w:val="002D0828"/>
    <w:rsid w:val="002D0C77"/>
    <w:rsid w:val="002D1265"/>
    <w:rsid w:val="002D1976"/>
    <w:rsid w:val="002D22AD"/>
    <w:rsid w:val="002D30D3"/>
    <w:rsid w:val="002D332C"/>
    <w:rsid w:val="002D3804"/>
    <w:rsid w:val="002D3DED"/>
    <w:rsid w:val="002D52AA"/>
    <w:rsid w:val="002D66C4"/>
    <w:rsid w:val="002D68AC"/>
    <w:rsid w:val="002D76A8"/>
    <w:rsid w:val="002D776E"/>
    <w:rsid w:val="002D77D2"/>
    <w:rsid w:val="002D7E7D"/>
    <w:rsid w:val="002D7E93"/>
    <w:rsid w:val="002E0676"/>
    <w:rsid w:val="002E0DA3"/>
    <w:rsid w:val="002E110F"/>
    <w:rsid w:val="002E116D"/>
    <w:rsid w:val="002E1A0F"/>
    <w:rsid w:val="002E1C1C"/>
    <w:rsid w:val="002E24C0"/>
    <w:rsid w:val="002E2CE4"/>
    <w:rsid w:val="002E3497"/>
    <w:rsid w:val="002E3A01"/>
    <w:rsid w:val="002E3B89"/>
    <w:rsid w:val="002E3F14"/>
    <w:rsid w:val="002E413E"/>
    <w:rsid w:val="002E4CC8"/>
    <w:rsid w:val="002E4DE0"/>
    <w:rsid w:val="002E51B2"/>
    <w:rsid w:val="002E547F"/>
    <w:rsid w:val="002E5687"/>
    <w:rsid w:val="002E59DB"/>
    <w:rsid w:val="002E5AB5"/>
    <w:rsid w:val="002E5DDA"/>
    <w:rsid w:val="002E6315"/>
    <w:rsid w:val="002E716E"/>
    <w:rsid w:val="002E720D"/>
    <w:rsid w:val="002E7DDA"/>
    <w:rsid w:val="002F10B3"/>
    <w:rsid w:val="002F12B6"/>
    <w:rsid w:val="002F1A59"/>
    <w:rsid w:val="002F1CA9"/>
    <w:rsid w:val="002F1E2B"/>
    <w:rsid w:val="002F2761"/>
    <w:rsid w:val="002F28A6"/>
    <w:rsid w:val="002F2D41"/>
    <w:rsid w:val="002F2EEB"/>
    <w:rsid w:val="002F2F98"/>
    <w:rsid w:val="002F3738"/>
    <w:rsid w:val="002F39E3"/>
    <w:rsid w:val="002F3A1E"/>
    <w:rsid w:val="002F3B6C"/>
    <w:rsid w:val="002F46C1"/>
    <w:rsid w:val="002F473B"/>
    <w:rsid w:val="002F50FE"/>
    <w:rsid w:val="002F5A65"/>
    <w:rsid w:val="002F5C24"/>
    <w:rsid w:val="002F5D00"/>
    <w:rsid w:val="002F673C"/>
    <w:rsid w:val="002F689C"/>
    <w:rsid w:val="002F7C57"/>
    <w:rsid w:val="002F7E95"/>
    <w:rsid w:val="003001ED"/>
    <w:rsid w:val="0030080F"/>
    <w:rsid w:val="00300A5D"/>
    <w:rsid w:val="00300DA4"/>
    <w:rsid w:val="0030110C"/>
    <w:rsid w:val="0030145A"/>
    <w:rsid w:val="00301E56"/>
    <w:rsid w:val="00302E5D"/>
    <w:rsid w:val="00302FB0"/>
    <w:rsid w:val="00304116"/>
    <w:rsid w:val="00304233"/>
    <w:rsid w:val="0030463B"/>
    <w:rsid w:val="003046E0"/>
    <w:rsid w:val="00304816"/>
    <w:rsid w:val="00305038"/>
    <w:rsid w:val="003064C6"/>
    <w:rsid w:val="003069DD"/>
    <w:rsid w:val="003074B3"/>
    <w:rsid w:val="00307F38"/>
    <w:rsid w:val="003104A9"/>
    <w:rsid w:val="0031095B"/>
    <w:rsid w:val="003110C0"/>
    <w:rsid w:val="003112F1"/>
    <w:rsid w:val="0031141E"/>
    <w:rsid w:val="00311813"/>
    <w:rsid w:val="003119E8"/>
    <w:rsid w:val="0031284A"/>
    <w:rsid w:val="0031285F"/>
    <w:rsid w:val="003128D8"/>
    <w:rsid w:val="00313019"/>
    <w:rsid w:val="003133C9"/>
    <w:rsid w:val="00313847"/>
    <w:rsid w:val="00313851"/>
    <w:rsid w:val="00313B77"/>
    <w:rsid w:val="0031406C"/>
    <w:rsid w:val="0031495D"/>
    <w:rsid w:val="00314E67"/>
    <w:rsid w:val="00316488"/>
    <w:rsid w:val="00316828"/>
    <w:rsid w:val="00316C8F"/>
    <w:rsid w:val="0031706D"/>
    <w:rsid w:val="00317344"/>
    <w:rsid w:val="003179F6"/>
    <w:rsid w:val="00317E43"/>
    <w:rsid w:val="00320884"/>
    <w:rsid w:val="00320E57"/>
    <w:rsid w:val="00320F93"/>
    <w:rsid w:val="00320FB4"/>
    <w:rsid w:val="00320FE2"/>
    <w:rsid w:val="003217AA"/>
    <w:rsid w:val="00321F29"/>
    <w:rsid w:val="0032284E"/>
    <w:rsid w:val="003228C0"/>
    <w:rsid w:val="00323038"/>
    <w:rsid w:val="003231F8"/>
    <w:rsid w:val="00323308"/>
    <w:rsid w:val="00323904"/>
    <w:rsid w:val="00323DCD"/>
    <w:rsid w:val="003244B0"/>
    <w:rsid w:val="00324BA7"/>
    <w:rsid w:val="00324CC1"/>
    <w:rsid w:val="003254E7"/>
    <w:rsid w:val="00325960"/>
    <w:rsid w:val="003259B7"/>
    <w:rsid w:val="00325C19"/>
    <w:rsid w:val="00325EAC"/>
    <w:rsid w:val="00326678"/>
    <w:rsid w:val="003268F6"/>
    <w:rsid w:val="00326DC9"/>
    <w:rsid w:val="00327BDE"/>
    <w:rsid w:val="00327E9F"/>
    <w:rsid w:val="00330944"/>
    <w:rsid w:val="00330E3F"/>
    <w:rsid w:val="00330F46"/>
    <w:rsid w:val="003315B4"/>
    <w:rsid w:val="00331CDA"/>
    <w:rsid w:val="003323E9"/>
    <w:rsid w:val="0033269C"/>
    <w:rsid w:val="00332804"/>
    <w:rsid w:val="003338C1"/>
    <w:rsid w:val="00333DC8"/>
    <w:rsid w:val="00333FC9"/>
    <w:rsid w:val="00334B90"/>
    <w:rsid w:val="00334BF4"/>
    <w:rsid w:val="00334FB9"/>
    <w:rsid w:val="00335AE8"/>
    <w:rsid w:val="00335E2F"/>
    <w:rsid w:val="0033600D"/>
    <w:rsid w:val="0033602A"/>
    <w:rsid w:val="003361CF"/>
    <w:rsid w:val="00336CA2"/>
    <w:rsid w:val="00336F74"/>
    <w:rsid w:val="0033724C"/>
    <w:rsid w:val="003373A1"/>
    <w:rsid w:val="00337567"/>
    <w:rsid w:val="00337875"/>
    <w:rsid w:val="00337B76"/>
    <w:rsid w:val="00337CE9"/>
    <w:rsid w:val="00337D17"/>
    <w:rsid w:val="003403A2"/>
    <w:rsid w:val="003414F6"/>
    <w:rsid w:val="00341581"/>
    <w:rsid w:val="00341B88"/>
    <w:rsid w:val="0034277D"/>
    <w:rsid w:val="00342857"/>
    <w:rsid w:val="00342F98"/>
    <w:rsid w:val="00343B5C"/>
    <w:rsid w:val="00343C2F"/>
    <w:rsid w:val="003448F7"/>
    <w:rsid w:val="00345829"/>
    <w:rsid w:val="00345A6A"/>
    <w:rsid w:val="00345ECB"/>
    <w:rsid w:val="00346197"/>
    <w:rsid w:val="003461CE"/>
    <w:rsid w:val="003461FD"/>
    <w:rsid w:val="003464F1"/>
    <w:rsid w:val="0034669B"/>
    <w:rsid w:val="003469A6"/>
    <w:rsid w:val="00346F13"/>
    <w:rsid w:val="00346F35"/>
    <w:rsid w:val="003470DA"/>
    <w:rsid w:val="00347492"/>
    <w:rsid w:val="00347BEB"/>
    <w:rsid w:val="00350334"/>
    <w:rsid w:val="003509E2"/>
    <w:rsid w:val="00350A62"/>
    <w:rsid w:val="00350BC1"/>
    <w:rsid w:val="00350FB6"/>
    <w:rsid w:val="003513C0"/>
    <w:rsid w:val="003518CD"/>
    <w:rsid w:val="00351FBB"/>
    <w:rsid w:val="0035247F"/>
    <w:rsid w:val="0035259D"/>
    <w:rsid w:val="00352758"/>
    <w:rsid w:val="003527DE"/>
    <w:rsid w:val="003528F5"/>
    <w:rsid w:val="00352FAC"/>
    <w:rsid w:val="003531A8"/>
    <w:rsid w:val="003531CF"/>
    <w:rsid w:val="0035358F"/>
    <w:rsid w:val="00353E9D"/>
    <w:rsid w:val="00354A00"/>
    <w:rsid w:val="00354D4A"/>
    <w:rsid w:val="00355A9E"/>
    <w:rsid w:val="00355BD1"/>
    <w:rsid w:val="00355DD5"/>
    <w:rsid w:val="00355FDB"/>
    <w:rsid w:val="00355FE0"/>
    <w:rsid w:val="003563FB"/>
    <w:rsid w:val="003564AF"/>
    <w:rsid w:val="003569EC"/>
    <w:rsid w:val="00356A11"/>
    <w:rsid w:val="00356ED1"/>
    <w:rsid w:val="0035754F"/>
    <w:rsid w:val="00357601"/>
    <w:rsid w:val="003606B4"/>
    <w:rsid w:val="00360D73"/>
    <w:rsid w:val="00361204"/>
    <w:rsid w:val="003612E8"/>
    <w:rsid w:val="00362060"/>
    <w:rsid w:val="003629B2"/>
    <w:rsid w:val="00363AB6"/>
    <w:rsid w:val="00364887"/>
    <w:rsid w:val="003654D4"/>
    <w:rsid w:val="003657B6"/>
    <w:rsid w:val="00367B01"/>
    <w:rsid w:val="00367FB2"/>
    <w:rsid w:val="003710DB"/>
    <w:rsid w:val="00371468"/>
    <w:rsid w:val="003715C7"/>
    <w:rsid w:val="003723D7"/>
    <w:rsid w:val="00373615"/>
    <w:rsid w:val="00373AF0"/>
    <w:rsid w:val="003741A5"/>
    <w:rsid w:val="003743FC"/>
    <w:rsid w:val="0037459B"/>
    <w:rsid w:val="00375775"/>
    <w:rsid w:val="00375851"/>
    <w:rsid w:val="00376466"/>
    <w:rsid w:val="003768A8"/>
    <w:rsid w:val="00376E3A"/>
    <w:rsid w:val="00377F13"/>
    <w:rsid w:val="00380091"/>
    <w:rsid w:val="00380AC2"/>
    <w:rsid w:val="00380D66"/>
    <w:rsid w:val="00380ECC"/>
    <w:rsid w:val="00381196"/>
    <w:rsid w:val="00381B3F"/>
    <w:rsid w:val="003822B0"/>
    <w:rsid w:val="0038265B"/>
    <w:rsid w:val="00382A43"/>
    <w:rsid w:val="0038307D"/>
    <w:rsid w:val="00383C14"/>
    <w:rsid w:val="00383E08"/>
    <w:rsid w:val="00384156"/>
    <w:rsid w:val="003844E1"/>
    <w:rsid w:val="003848B7"/>
    <w:rsid w:val="0038502B"/>
    <w:rsid w:val="00385A55"/>
    <w:rsid w:val="00385FE2"/>
    <w:rsid w:val="003868B3"/>
    <w:rsid w:val="00386D39"/>
    <w:rsid w:val="00386F68"/>
    <w:rsid w:val="0038751B"/>
    <w:rsid w:val="003909FF"/>
    <w:rsid w:val="00391006"/>
    <w:rsid w:val="0039106B"/>
    <w:rsid w:val="00391CB6"/>
    <w:rsid w:val="00391D7F"/>
    <w:rsid w:val="00392182"/>
    <w:rsid w:val="003923EC"/>
    <w:rsid w:val="00392956"/>
    <w:rsid w:val="00393350"/>
    <w:rsid w:val="00393759"/>
    <w:rsid w:val="00394860"/>
    <w:rsid w:val="003948B9"/>
    <w:rsid w:val="00394E70"/>
    <w:rsid w:val="00395745"/>
    <w:rsid w:val="00395AA3"/>
    <w:rsid w:val="00395DD5"/>
    <w:rsid w:val="00395F93"/>
    <w:rsid w:val="00396618"/>
    <w:rsid w:val="00396C52"/>
    <w:rsid w:val="00396E1C"/>
    <w:rsid w:val="00396F1C"/>
    <w:rsid w:val="003971DE"/>
    <w:rsid w:val="003976CE"/>
    <w:rsid w:val="00397879"/>
    <w:rsid w:val="00397892"/>
    <w:rsid w:val="00397D80"/>
    <w:rsid w:val="003A1D26"/>
    <w:rsid w:val="003A2138"/>
    <w:rsid w:val="003A22A5"/>
    <w:rsid w:val="003A2503"/>
    <w:rsid w:val="003A2999"/>
    <w:rsid w:val="003A2E07"/>
    <w:rsid w:val="003A32C7"/>
    <w:rsid w:val="003A3786"/>
    <w:rsid w:val="003A392D"/>
    <w:rsid w:val="003A3CE8"/>
    <w:rsid w:val="003A43C6"/>
    <w:rsid w:val="003A4585"/>
    <w:rsid w:val="003A515C"/>
    <w:rsid w:val="003A537C"/>
    <w:rsid w:val="003A56FF"/>
    <w:rsid w:val="003A5899"/>
    <w:rsid w:val="003A6615"/>
    <w:rsid w:val="003A6729"/>
    <w:rsid w:val="003A6EAB"/>
    <w:rsid w:val="003A7393"/>
    <w:rsid w:val="003A7693"/>
    <w:rsid w:val="003A7AB0"/>
    <w:rsid w:val="003B013A"/>
    <w:rsid w:val="003B0413"/>
    <w:rsid w:val="003B0F66"/>
    <w:rsid w:val="003B1D0A"/>
    <w:rsid w:val="003B24EF"/>
    <w:rsid w:val="003B2BD0"/>
    <w:rsid w:val="003B3699"/>
    <w:rsid w:val="003B3AFC"/>
    <w:rsid w:val="003B3BFF"/>
    <w:rsid w:val="003B3D77"/>
    <w:rsid w:val="003B42F4"/>
    <w:rsid w:val="003B45E5"/>
    <w:rsid w:val="003B4B80"/>
    <w:rsid w:val="003B530A"/>
    <w:rsid w:val="003B5CCF"/>
    <w:rsid w:val="003B60A6"/>
    <w:rsid w:val="003B6990"/>
    <w:rsid w:val="003B6B32"/>
    <w:rsid w:val="003B6E3D"/>
    <w:rsid w:val="003B7C3F"/>
    <w:rsid w:val="003B7FA7"/>
    <w:rsid w:val="003C02FD"/>
    <w:rsid w:val="003C113D"/>
    <w:rsid w:val="003C11F7"/>
    <w:rsid w:val="003C129C"/>
    <w:rsid w:val="003C152B"/>
    <w:rsid w:val="003C1B95"/>
    <w:rsid w:val="003C1E00"/>
    <w:rsid w:val="003C2260"/>
    <w:rsid w:val="003C2A03"/>
    <w:rsid w:val="003C3B93"/>
    <w:rsid w:val="003C411C"/>
    <w:rsid w:val="003C4AB7"/>
    <w:rsid w:val="003C4C6E"/>
    <w:rsid w:val="003C4E89"/>
    <w:rsid w:val="003C4EE5"/>
    <w:rsid w:val="003C5388"/>
    <w:rsid w:val="003C5684"/>
    <w:rsid w:val="003C5D42"/>
    <w:rsid w:val="003C633A"/>
    <w:rsid w:val="003C63C6"/>
    <w:rsid w:val="003C6B1A"/>
    <w:rsid w:val="003C6D6F"/>
    <w:rsid w:val="003C6F12"/>
    <w:rsid w:val="003C761A"/>
    <w:rsid w:val="003C7756"/>
    <w:rsid w:val="003D0555"/>
    <w:rsid w:val="003D0604"/>
    <w:rsid w:val="003D0B2B"/>
    <w:rsid w:val="003D0CF3"/>
    <w:rsid w:val="003D0FAB"/>
    <w:rsid w:val="003D156C"/>
    <w:rsid w:val="003D1E05"/>
    <w:rsid w:val="003D2387"/>
    <w:rsid w:val="003D35DC"/>
    <w:rsid w:val="003D3A89"/>
    <w:rsid w:val="003D3D0E"/>
    <w:rsid w:val="003D42F8"/>
    <w:rsid w:val="003D437E"/>
    <w:rsid w:val="003D498F"/>
    <w:rsid w:val="003D49A3"/>
    <w:rsid w:val="003D5371"/>
    <w:rsid w:val="003D5516"/>
    <w:rsid w:val="003D5588"/>
    <w:rsid w:val="003D5832"/>
    <w:rsid w:val="003D67B2"/>
    <w:rsid w:val="003D67DA"/>
    <w:rsid w:val="003D6892"/>
    <w:rsid w:val="003D6D45"/>
    <w:rsid w:val="003D73EB"/>
    <w:rsid w:val="003D7D81"/>
    <w:rsid w:val="003E0815"/>
    <w:rsid w:val="003E0863"/>
    <w:rsid w:val="003E0CE2"/>
    <w:rsid w:val="003E11B6"/>
    <w:rsid w:val="003E11DD"/>
    <w:rsid w:val="003E1293"/>
    <w:rsid w:val="003E1322"/>
    <w:rsid w:val="003E1375"/>
    <w:rsid w:val="003E266E"/>
    <w:rsid w:val="003E2679"/>
    <w:rsid w:val="003E267A"/>
    <w:rsid w:val="003E2818"/>
    <w:rsid w:val="003E3278"/>
    <w:rsid w:val="003E372D"/>
    <w:rsid w:val="003E45ED"/>
    <w:rsid w:val="003E4956"/>
    <w:rsid w:val="003E53BF"/>
    <w:rsid w:val="003E5574"/>
    <w:rsid w:val="003E5772"/>
    <w:rsid w:val="003E5C82"/>
    <w:rsid w:val="003E5F5C"/>
    <w:rsid w:val="003E5FA6"/>
    <w:rsid w:val="003E68A0"/>
    <w:rsid w:val="003E78D2"/>
    <w:rsid w:val="003F02D9"/>
    <w:rsid w:val="003F050F"/>
    <w:rsid w:val="003F07D4"/>
    <w:rsid w:val="003F0CA9"/>
    <w:rsid w:val="003F16D9"/>
    <w:rsid w:val="003F1D8B"/>
    <w:rsid w:val="003F1F23"/>
    <w:rsid w:val="003F206E"/>
    <w:rsid w:val="003F2159"/>
    <w:rsid w:val="003F2205"/>
    <w:rsid w:val="003F2748"/>
    <w:rsid w:val="003F384D"/>
    <w:rsid w:val="003F3E8C"/>
    <w:rsid w:val="003F40C1"/>
    <w:rsid w:val="003F41B3"/>
    <w:rsid w:val="003F4216"/>
    <w:rsid w:val="003F4238"/>
    <w:rsid w:val="003F47C2"/>
    <w:rsid w:val="003F4B8F"/>
    <w:rsid w:val="003F4D08"/>
    <w:rsid w:val="003F53DC"/>
    <w:rsid w:val="003F5A30"/>
    <w:rsid w:val="003F5F27"/>
    <w:rsid w:val="003F60AE"/>
    <w:rsid w:val="003F615E"/>
    <w:rsid w:val="003F6E04"/>
    <w:rsid w:val="003F735D"/>
    <w:rsid w:val="003F79E2"/>
    <w:rsid w:val="00400417"/>
    <w:rsid w:val="00400947"/>
    <w:rsid w:val="00400B16"/>
    <w:rsid w:val="00400BF1"/>
    <w:rsid w:val="00401A9A"/>
    <w:rsid w:val="00401B09"/>
    <w:rsid w:val="00402242"/>
    <w:rsid w:val="00402F38"/>
    <w:rsid w:val="00403D20"/>
    <w:rsid w:val="00404AE3"/>
    <w:rsid w:val="00405F5C"/>
    <w:rsid w:val="0040604A"/>
    <w:rsid w:val="0040622D"/>
    <w:rsid w:val="00406966"/>
    <w:rsid w:val="004071F9"/>
    <w:rsid w:val="00410457"/>
    <w:rsid w:val="004108C5"/>
    <w:rsid w:val="004116B3"/>
    <w:rsid w:val="004119CD"/>
    <w:rsid w:val="00411EA5"/>
    <w:rsid w:val="0041206C"/>
    <w:rsid w:val="00412332"/>
    <w:rsid w:val="004125FC"/>
    <w:rsid w:val="00412C60"/>
    <w:rsid w:val="00413846"/>
    <w:rsid w:val="004139BC"/>
    <w:rsid w:val="00414619"/>
    <w:rsid w:val="00415D87"/>
    <w:rsid w:val="004166A4"/>
    <w:rsid w:val="00416B8E"/>
    <w:rsid w:val="00417538"/>
    <w:rsid w:val="00417BEA"/>
    <w:rsid w:val="00420037"/>
    <w:rsid w:val="00420119"/>
    <w:rsid w:val="004201B2"/>
    <w:rsid w:val="00420514"/>
    <w:rsid w:val="00420570"/>
    <w:rsid w:val="004210DC"/>
    <w:rsid w:val="00421811"/>
    <w:rsid w:val="004218E0"/>
    <w:rsid w:val="00421C7C"/>
    <w:rsid w:val="00421E05"/>
    <w:rsid w:val="00421EBC"/>
    <w:rsid w:val="00422249"/>
    <w:rsid w:val="00422366"/>
    <w:rsid w:val="004225F4"/>
    <w:rsid w:val="004229D7"/>
    <w:rsid w:val="00422B43"/>
    <w:rsid w:val="00423024"/>
    <w:rsid w:val="004231F5"/>
    <w:rsid w:val="0042392F"/>
    <w:rsid w:val="00423B1C"/>
    <w:rsid w:val="00423FE1"/>
    <w:rsid w:val="004244A3"/>
    <w:rsid w:val="004244A4"/>
    <w:rsid w:val="004253F2"/>
    <w:rsid w:val="00425722"/>
    <w:rsid w:val="00425C27"/>
    <w:rsid w:val="00426378"/>
    <w:rsid w:val="004266B2"/>
    <w:rsid w:val="00426E23"/>
    <w:rsid w:val="00427105"/>
    <w:rsid w:val="00427203"/>
    <w:rsid w:val="004272C4"/>
    <w:rsid w:val="00427AD2"/>
    <w:rsid w:val="00427DC0"/>
    <w:rsid w:val="00430066"/>
    <w:rsid w:val="004302E3"/>
    <w:rsid w:val="00430DAF"/>
    <w:rsid w:val="00430F0A"/>
    <w:rsid w:val="0043128F"/>
    <w:rsid w:val="00431734"/>
    <w:rsid w:val="00431915"/>
    <w:rsid w:val="0043194E"/>
    <w:rsid w:val="00432318"/>
    <w:rsid w:val="0043280E"/>
    <w:rsid w:val="00432AE3"/>
    <w:rsid w:val="00432DAD"/>
    <w:rsid w:val="00433D8F"/>
    <w:rsid w:val="0043410A"/>
    <w:rsid w:val="004341B1"/>
    <w:rsid w:val="00434267"/>
    <w:rsid w:val="0043434E"/>
    <w:rsid w:val="00434969"/>
    <w:rsid w:val="004349CC"/>
    <w:rsid w:val="00434E71"/>
    <w:rsid w:val="004352FF"/>
    <w:rsid w:val="00435AA9"/>
    <w:rsid w:val="004362A4"/>
    <w:rsid w:val="00436490"/>
    <w:rsid w:val="00436DC8"/>
    <w:rsid w:val="00436FD8"/>
    <w:rsid w:val="00437225"/>
    <w:rsid w:val="00437394"/>
    <w:rsid w:val="0043754C"/>
    <w:rsid w:val="00437EED"/>
    <w:rsid w:val="00437FF7"/>
    <w:rsid w:val="004407FB"/>
    <w:rsid w:val="0044085C"/>
    <w:rsid w:val="00440AF4"/>
    <w:rsid w:val="00440E82"/>
    <w:rsid w:val="004415B6"/>
    <w:rsid w:val="0044163D"/>
    <w:rsid w:val="0044170F"/>
    <w:rsid w:val="004418C3"/>
    <w:rsid w:val="00441D59"/>
    <w:rsid w:val="0044234F"/>
    <w:rsid w:val="0044235E"/>
    <w:rsid w:val="004423E1"/>
    <w:rsid w:val="0044339A"/>
    <w:rsid w:val="00443A63"/>
    <w:rsid w:val="00443F64"/>
    <w:rsid w:val="00444422"/>
    <w:rsid w:val="0044481B"/>
    <w:rsid w:val="004448D9"/>
    <w:rsid w:val="00444C29"/>
    <w:rsid w:val="004453BF"/>
    <w:rsid w:val="004455BE"/>
    <w:rsid w:val="00445B70"/>
    <w:rsid w:val="00445E91"/>
    <w:rsid w:val="00445F87"/>
    <w:rsid w:val="00446503"/>
    <w:rsid w:val="00446603"/>
    <w:rsid w:val="00446826"/>
    <w:rsid w:val="00446C73"/>
    <w:rsid w:val="0044709A"/>
    <w:rsid w:val="00447A63"/>
    <w:rsid w:val="00447CE6"/>
    <w:rsid w:val="00450179"/>
    <w:rsid w:val="0045039C"/>
    <w:rsid w:val="00451352"/>
    <w:rsid w:val="00451437"/>
    <w:rsid w:val="0045379B"/>
    <w:rsid w:val="00453A18"/>
    <w:rsid w:val="00453E11"/>
    <w:rsid w:val="00454B81"/>
    <w:rsid w:val="00454EC5"/>
    <w:rsid w:val="004556D3"/>
    <w:rsid w:val="00455EE5"/>
    <w:rsid w:val="004561A3"/>
    <w:rsid w:val="00456599"/>
    <w:rsid w:val="004565F0"/>
    <w:rsid w:val="00456853"/>
    <w:rsid w:val="00456DA9"/>
    <w:rsid w:val="00456E83"/>
    <w:rsid w:val="004572D3"/>
    <w:rsid w:val="00460E77"/>
    <w:rsid w:val="00460F7B"/>
    <w:rsid w:val="00461429"/>
    <w:rsid w:val="004615A2"/>
    <w:rsid w:val="004619F2"/>
    <w:rsid w:val="00461B2D"/>
    <w:rsid w:val="00461B8C"/>
    <w:rsid w:val="00461CA6"/>
    <w:rsid w:val="00462CB9"/>
    <w:rsid w:val="00463762"/>
    <w:rsid w:val="004639DB"/>
    <w:rsid w:val="00465233"/>
    <w:rsid w:val="00465994"/>
    <w:rsid w:val="00465CBF"/>
    <w:rsid w:val="004678F7"/>
    <w:rsid w:val="00467E34"/>
    <w:rsid w:val="0047035B"/>
    <w:rsid w:val="00470858"/>
    <w:rsid w:val="004709B2"/>
    <w:rsid w:val="00470AAA"/>
    <w:rsid w:val="004711B3"/>
    <w:rsid w:val="00471C4F"/>
    <w:rsid w:val="00471C8F"/>
    <w:rsid w:val="00471D8E"/>
    <w:rsid w:val="00471F50"/>
    <w:rsid w:val="0047203C"/>
    <w:rsid w:val="00472294"/>
    <w:rsid w:val="004724D0"/>
    <w:rsid w:val="00472AD0"/>
    <w:rsid w:val="00472F3E"/>
    <w:rsid w:val="004730E5"/>
    <w:rsid w:val="0047390A"/>
    <w:rsid w:val="00473B4F"/>
    <w:rsid w:val="00473C79"/>
    <w:rsid w:val="00473CD2"/>
    <w:rsid w:val="00474773"/>
    <w:rsid w:val="00474AC5"/>
    <w:rsid w:val="004757BA"/>
    <w:rsid w:val="00475A9D"/>
    <w:rsid w:val="00477BD4"/>
    <w:rsid w:val="00477CE9"/>
    <w:rsid w:val="00480159"/>
    <w:rsid w:val="0048017F"/>
    <w:rsid w:val="0048019C"/>
    <w:rsid w:val="004803C3"/>
    <w:rsid w:val="004807DF"/>
    <w:rsid w:val="0048098E"/>
    <w:rsid w:val="00481009"/>
    <w:rsid w:val="00481FCB"/>
    <w:rsid w:val="00482683"/>
    <w:rsid w:val="00482E78"/>
    <w:rsid w:val="00482EDC"/>
    <w:rsid w:val="00482F4B"/>
    <w:rsid w:val="0048306D"/>
    <w:rsid w:val="004837CE"/>
    <w:rsid w:val="004841BF"/>
    <w:rsid w:val="0048428E"/>
    <w:rsid w:val="0048477F"/>
    <w:rsid w:val="004848C8"/>
    <w:rsid w:val="004850A4"/>
    <w:rsid w:val="004854A8"/>
    <w:rsid w:val="00485C8E"/>
    <w:rsid w:val="00486467"/>
    <w:rsid w:val="00486F72"/>
    <w:rsid w:val="00487269"/>
    <w:rsid w:val="00487448"/>
    <w:rsid w:val="004876C6"/>
    <w:rsid w:val="004900C9"/>
    <w:rsid w:val="0049069A"/>
    <w:rsid w:val="00490B8C"/>
    <w:rsid w:val="00491133"/>
    <w:rsid w:val="0049127E"/>
    <w:rsid w:val="00491608"/>
    <w:rsid w:val="004917A2"/>
    <w:rsid w:val="0049198A"/>
    <w:rsid w:val="00491B4B"/>
    <w:rsid w:val="00491EB0"/>
    <w:rsid w:val="004923D2"/>
    <w:rsid w:val="004926C7"/>
    <w:rsid w:val="004928D4"/>
    <w:rsid w:val="00492B90"/>
    <w:rsid w:val="00492D4A"/>
    <w:rsid w:val="00493137"/>
    <w:rsid w:val="004937CC"/>
    <w:rsid w:val="00493E88"/>
    <w:rsid w:val="00493F55"/>
    <w:rsid w:val="004940A7"/>
    <w:rsid w:val="00494103"/>
    <w:rsid w:val="00494655"/>
    <w:rsid w:val="0049473C"/>
    <w:rsid w:val="00495147"/>
    <w:rsid w:val="00496BB3"/>
    <w:rsid w:val="0049766B"/>
    <w:rsid w:val="004A07EA"/>
    <w:rsid w:val="004A0B3A"/>
    <w:rsid w:val="004A0D97"/>
    <w:rsid w:val="004A10C6"/>
    <w:rsid w:val="004A15C4"/>
    <w:rsid w:val="004A173A"/>
    <w:rsid w:val="004A1B34"/>
    <w:rsid w:val="004A20C6"/>
    <w:rsid w:val="004A2320"/>
    <w:rsid w:val="004A2844"/>
    <w:rsid w:val="004A29A7"/>
    <w:rsid w:val="004A2CB2"/>
    <w:rsid w:val="004A34A3"/>
    <w:rsid w:val="004A3766"/>
    <w:rsid w:val="004A39C2"/>
    <w:rsid w:val="004A431E"/>
    <w:rsid w:val="004A432C"/>
    <w:rsid w:val="004A4898"/>
    <w:rsid w:val="004A491B"/>
    <w:rsid w:val="004A5564"/>
    <w:rsid w:val="004A5C6F"/>
    <w:rsid w:val="004A6C50"/>
    <w:rsid w:val="004A7018"/>
    <w:rsid w:val="004A784F"/>
    <w:rsid w:val="004A7886"/>
    <w:rsid w:val="004A7ADA"/>
    <w:rsid w:val="004A7BE9"/>
    <w:rsid w:val="004B009F"/>
    <w:rsid w:val="004B0833"/>
    <w:rsid w:val="004B0D67"/>
    <w:rsid w:val="004B0E29"/>
    <w:rsid w:val="004B1A2A"/>
    <w:rsid w:val="004B1A67"/>
    <w:rsid w:val="004B239D"/>
    <w:rsid w:val="004B2903"/>
    <w:rsid w:val="004B2B00"/>
    <w:rsid w:val="004B2EDE"/>
    <w:rsid w:val="004B2F22"/>
    <w:rsid w:val="004B3BF9"/>
    <w:rsid w:val="004B3EF7"/>
    <w:rsid w:val="004B3FB1"/>
    <w:rsid w:val="004B407E"/>
    <w:rsid w:val="004B48B3"/>
    <w:rsid w:val="004B4C4F"/>
    <w:rsid w:val="004B5337"/>
    <w:rsid w:val="004B5406"/>
    <w:rsid w:val="004B5C59"/>
    <w:rsid w:val="004B6232"/>
    <w:rsid w:val="004B6BE1"/>
    <w:rsid w:val="004B7398"/>
    <w:rsid w:val="004B77F0"/>
    <w:rsid w:val="004B7CB4"/>
    <w:rsid w:val="004B7CDD"/>
    <w:rsid w:val="004C0202"/>
    <w:rsid w:val="004C058C"/>
    <w:rsid w:val="004C0643"/>
    <w:rsid w:val="004C0A89"/>
    <w:rsid w:val="004C1EFD"/>
    <w:rsid w:val="004C1FED"/>
    <w:rsid w:val="004C220D"/>
    <w:rsid w:val="004C231B"/>
    <w:rsid w:val="004C356A"/>
    <w:rsid w:val="004C3B8C"/>
    <w:rsid w:val="004C3D13"/>
    <w:rsid w:val="004C3F7A"/>
    <w:rsid w:val="004C4A2B"/>
    <w:rsid w:val="004C4C53"/>
    <w:rsid w:val="004C4CAB"/>
    <w:rsid w:val="004C4CE2"/>
    <w:rsid w:val="004C4DB2"/>
    <w:rsid w:val="004C5435"/>
    <w:rsid w:val="004C61DD"/>
    <w:rsid w:val="004C6248"/>
    <w:rsid w:val="004C6663"/>
    <w:rsid w:val="004D0271"/>
    <w:rsid w:val="004D0631"/>
    <w:rsid w:val="004D0964"/>
    <w:rsid w:val="004D0EC3"/>
    <w:rsid w:val="004D0FA5"/>
    <w:rsid w:val="004D1A5E"/>
    <w:rsid w:val="004D1BAC"/>
    <w:rsid w:val="004D20A1"/>
    <w:rsid w:val="004D21AB"/>
    <w:rsid w:val="004D2262"/>
    <w:rsid w:val="004D25BF"/>
    <w:rsid w:val="004D25C0"/>
    <w:rsid w:val="004D27F9"/>
    <w:rsid w:val="004D2B75"/>
    <w:rsid w:val="004D2D23"/>
    <w:rsid w:val="004D318C"/>
    <w:rsid w:val="004D3198"/>
    <w:rsid w:val="004D3601"/>
    <w:rsid w:val="004D36C8"/>
    <w:rsid w:val="004D3C8D"/>
    <w:rsid w:val="004D3DEC"/>
    <w:rsid w:val="004D3F25"/>
    <w:rsid w:val="004D47B1"/>
    <w:rsid w:val="004D491A"/>
    <w:rsid w:val="004D5601"/>
    <w:rsid w:val="004D5666"/>
    <w:rsid w:val="004D6868"/>
    <w:rsid w:val="004D68D2"/>
    <w:rsid w:val="004D69DF"/>
    <w:rsid w:val="004D6CF5"/>
    <w:rsid w:val="004D73FC"/>
    <w:rsid w:val="004D7BEC"/>
    <w:rsid w:val="004E001D"/>
    <w:rsid w:val="004E0BD4"/>
    <w:rsid w:val="004E0F1B"/>
    <w:rsid w:val="004E0FA6"/>
    <w:rsid w:val="004E11B4"/>
    <w:rsid w:val="004E14B0"/>
    <w:rsid w:val="004E15D1"/>
    <w:rsid w:val="004E29FE"/>
    <w:rsid w:val="004E2F7E"/>
    <w:rsid w:val="004E347D"/>
    <w:rsid w:val="004E3CCF"/>
    <w:rsid w:val="004E4186"/>
    <w:rsid w:val="004E4493"/>
    <w:rsid w:val="004E4602"/>
    <w:rsid w:val="004E529B"/>
    <w:rsid w:val="004E5DE4"/>
    <w:rsid w:val="004E65EF"/>
    <w:rsid w:val="004E67E2"/>
    <w:rsid w:val="004E686F"/>
    <w:rsid w:val="004E6AB5"/>
    <w:rsid w:val="004E6CA7"/>
    <w:rsid w:val="004E6D6A"/>
    <w:rsid w:val="004E7104"/>
    <w:rsid w:val="004E75B6"/>
    <w:rsid w:val="004E7A41"/>
    <w:rsid w:val="004F0136"/>
    <w:rsid w:val="004F0256"/>
    <w:rsid w:val="004F02C8"/>
    <w:rsid w:val="004F0336"/>
    <w:rsid w:val="004F09E3"/>
    <w:rsid w:val="004F0EB1"/>
    <w:rsid w:val="004F1382"/>
    <w:rsid w:val="004F1724"/>
    <w:rsid w:val="004F26BF"/>
    <w:rsid w:val="004F2970"/>
    <w:rsid w:val="004F2C79"/>
    <w:rsid w:val="004F2D91"/>
    <w:rsid w:val="004F2DDB"/>
    <w:rsid w:val="004F2F24"/>
    <w:rsid w:val="004F3991"/>
    <w:rsid w:val="004F4F0F"/>
    <w:rsid w:val="004F5116"/>
    <w:rsid w:val="004F5BF7"/>
    <w:rsid w:val="004F6628"/>
    <w:rsid w:val="004F727B"/>
    <w:rsid w:val="004F7449"/>
    <w:rsid w:val="004F7CB5"/>
    <w:rsid w:val="004F7D0F"/>
    <w:rsid w:val="0050048C"/>
    <w:rsid w:val="00500F3A"/>
    <w:rsid w:val="00501325"/>
    <w:rsid w:val="005018C9"/>
    <w:rsid w:val="005020FF"/>
    <w:rsid w:val="005024C4"/>
    <w:rsid w:val="0050296D"/>
    <w:rsid w:val="00502E11"/>
    <w:rsid w:val="00503161"/>
    <w:rsid w:val="00503186"/>
    <w:rsid w:val="00503482"/>
    <w:rsid w:val="005034E1"/>
    <w:rsid w:val="0050363D"/>
    <w:rsid w:val="00503858"/>
    <w:rsid w:val="00503E02"/>
    <w:rsid w:val="00504344"/>
    <w:rsid w:val="00504763"/>
    <w:rsid w:val="00504F56"/>
    <w:rsid w:val="00504F82"/>
    <w:rsid w:val="00505116"/>
    <w:rsid w:val="00505181"/>
    <w:rsid w:val="005054E2"/>
    <w:rsid w:val="005055D8"/>
    <w:rsid w:val="0050671F"/>
    <w:rsid w:val="005070A2"/>
    <w:rsid w:val="00507497"/>
    <w:rsid w:val="00507528"/>
    <w:rsid w:val="00507736"/>
    <w:rsid w:val="00507A1B"/>
    <w:rsid w:val="00510381"/>
    <w:rsid w:val="00511546"/>
    <w:rsid w:val="005116D8"/>
    <w:rsid w:val="005127C5"/>
    <w:rsid w:val="00512D7E"/>
    <w:rsid w:val="0051349D"/>
    <w:rsid w:val="00513622"/>
    <w:rsid w:val="00513E54"/>
    <w:rsid w:val="00513E5D"/>
    <w:rsid w:val="00514092"/>
    <w:rsid w:val="0051480F"/>
    <w:rsid w:val="005153F6"/>
    <w:rsid w:val="0051568B"/>
    <w:rsid w:val="005156A8"/>
    <w:rsid w:val="005164A0"/>
    <w:rsid w:val="005168CE"/>
    <w:rsid w:val="00516D78"/>
    <w:rsid w:val="00516E2F"/>
    <w:rsid w:val="00517189"/>
    <w:rsid w:val="005176B5"/>
    <w:rsid w:val="00517711"/>
    <w:rsid w:val="00517FE8"/>
    <w:rsid w:val="00520AE7"/>
    <w:rsid w:val="00521043"/>
    <w:rsid w:val="00521BFA"/>
    <w:rsid w:val="0052221F"/>
    <w:rsid w:val="00522282"/>
    <w:rsid w:val="005225A2"/>
    <w:rsid w:val="00523066"/>
    <w:rsid w:val="0052323C"/>
    <w:rsid w:val="0052340E"/>
    <w:rsid w:val="0052361A"/>
    <w:rsid w:val="0052406D"/>
    <w:rsid w:val="005246A1"/>
    <w:rsid w:val="00524FB9"/>
    <w:rsid w:val="00525A4A"/>
    <w:rsid w:val="00526273"/>
    <w:rsid w:val="0052647A"/>
    <w:rsid w:val="005266F4"/>
    <w:rsid w:val="0052729B"/>
    <w:rsid w:val="005279B1"/>
    <w:rsid w:val="00530451"/>
    <w:rsid w:val="00530803"/>
    <w:rsid w:val="005310CA"/>
    <w:rsid w:val="005311D6"/>
    <w:rsid w:val="0053147D"/>
    <w:rsid w:val="00531ADA"/>
    <w:rsid w:val="00532A9A"/>
    <w:rsid w:val="00532E03"/>
    <w:rsid w:val="00532F20"/>
    <w:rsid w:val="00532F99"/>
    <w:rsid w:val="00532FD4"/>
    <w:rsid w:val="005331BC"/>
    <w:rsid w:val="00533248"/>
    <w:rsid w:val="00533309"/>
    <w:rsid w:val="00533DFB"/>
    <w:rsid w:val="00533E42"/>
    <w:rsid w:val="00534152"/>
    <w:rsid w:val="005343FF"/>
    <w:rsid w:val="00534A71"/>
    <w:rsid w:val="00534ADB"/>
    <w:rsid w:val="00534B18"/>
    <w:rsid w:val="00534B3C"/>
    <w:rsid w:val="00534EAE"/>
    <w:rsid w:val="00534EAF"/>
    <w:rsid w:val="00535395"/>
    <w:rsid w:val="005356F4"/>
    <w:rsid w:val="005359AD"/>
    <w:rsid w:val="00535E9D"/>
    <w:rsid w:val="005367DF"/>
    <w:rsid w:val="00536A08"/>
    <w:rsid w:val="0053798D"/>
    <w:rsid w:val="00537D98"/>
    <w:rsid w:val="0054025F"/>
    <w:rsid w:val="0054041E"/>
    <w:rsid w:val="00540E62"/>
    <w:rsid w:val="005412EE"/>
    <w:rsid w:val="005415D3"/>
    <w:rsid w:val="00541AB5"/>
    <w:rsid w:val="00541F86"/>
    <w:rsid w:val="0054238A"/>
    <w:rsid w:val="00543181"/>
    <w:rsid w:val="005438DD"/>
    <w:rsid w:val="00543BAF"/>
    <w:rsid w:val="00543EB7"/>
    <w:rsid w:val="00543FF8"/>
    <w:rsid w:val="00544865"/>
    <w:rsid w:val="00544F5D"/>
    <w:rsid w:val="00545145"/>
    <w:rsid w:val="00545484"/>
    <w:rsid w:val="005454AA"/>
    <w:rsid w:val="00545B53"/>
    <w:rsid w:val="00546407"/>
    <w:rsid w:val="0054724F"/>
    <w:rsid w:val="0054740F"/>
    <w:rsid w:val="0055025F"/>
    <w:rsid w:val="005502F2"/>
    <w:rsid w:val="0055128A"/>
    <w:rsid w:val="005513A8"/>
    <w:rsid w:val="005517A3"/>
    <w:rsid w:val="00551B5B"/>
    <w:rsid w:val="005521FB"/>
    <w:rsid w:val="00552338"/>
    <w:rsid w:val="00552BC4"/>
    <w:rsid w:val="00553139"/>
    <w:rsid w:val="005535C4"/>
    <w:rsid w:val="005543D6"/>
    <w:rsid w:val="00554478"/>
    <w:rsid w:val="005546D0"/>
    <w:rsid w:val="00554BEF"/>
    <w:rsid w:val="00554F2A"/>
    <w:rsid w:val="0055509A"/>
    <w:rsid w:val="00555350"/>
    <w:rsid w:val="00555626"/>
    <w:rsid w:val="00555CC5"/>
    <w:rsid w:val="00555DA9"/>
    <w:rsid w:val="00556D90"/>
    <w:rsid w:val="0055714F"/>
    <w:rsid w:val="00557ACD"/>
    <w:rsid w:val="00557CBF"/>
    <w:rsid w:val="00560079"/>
    <w:rsid w:val="00560106"/>
    <w:rsid w:val="0056043E"/>
    <w:rsid w:val="0056084B"/>
    <w:rsid w:val="00560B17"/>
    <w:rsid w:val="00560BA6"/>
    <w:rsid w:val="0056102C"/>
    <w:rsid w:val="00561B3F"/>
    <w:rsid w:val="005622BE"/>
    <w:rsid w:val="005623C3"/>
    <w:rsid w:val="005627AC"/>
    <w:rsid w:val="00562ADC"/>
    <w:rsid w:val="00562B0D"/>
    <w:rsid w:val="00562DAB"/>
    <w:rsid w:val="00563136"/>
    <w:rsid w:val="005636EA"/>
    <w:rsid w:val="005649EA"/>
    <w:rsid w:val="005653BD"/>
    <w:rsid w:val="00565A21"/>
    <w:rsid w:val="00565A9B"/>
    <w:rsid w:val="00565CE5"/>
    <w:rsid w:val="005665AC"/>
    <w:rsid w:val="0056660E"/>
    <w:rsid w:val="0056687D"/>
    <w:rsid w:val="0056690C"/>
    <w:rsid w:val="00566A9D"/>
    <w:rsid w:val="00566C48"/>
    <w:rsid w:val="005673FE"/>
    <w:rsid w:val="0057083A"/>
    <w:rsid w:val="005710F3"/>
    <w:rsid w:val="00572207"/>
    <w:rsid w:val="005735FF"/>
    <w:rsid w:val="00573BC5"/>
    <w:rsid w:val="00573C5E"/>
    <w:rsid w:val="00573D4E"/>
    <w:rsid w:val="00574769"/>
    <w:rsid w:val="00574B4D"/>
    <w:rsid w:val="0057524B"/>
    <w:rsid w:val="00575643"/>
    <w:rsid w:val="005756D8"/>
    <w:rsid w:val="00575785"/>
    <w:rsid w:val="0057597C"/>
    <w:rsid w:val="00575F2E"/>
    <w:rsid w:val="00576EFC"/>
    <w:rsid w:val="00576F3E"/>
    <w:rsid w:val="00576FF4"/>
    <w:rsid w:val="005774DC"/>
    <w:rsid w:val="0057754E"/>
    <w:rsid w:val="005807CE"/>
    <w:rsid w:val="00580FF9"/>
    <w:rsid w:val="005816A9"/>
    <w:rsid w:val="00582016"/>
    <w:rsid w:val="005823C1"/>
    <w:rsid w:val="005823E3"/>
    <w:rsid w:val="005824FF"/>
    <w:rsid w:val="00582D26"/>
    <w:rsid w:val="00582F8B"/>
    <w:rsid w:val="0058374A"/>
    <w:rsid w:val="00584781"/>
    <w:rsid w:val="00585AE9"/>
    <w:rsid w:val="00585D3B"/>
    <w:rsid w:val="00585DFC"/>
    <w:rsid w:val="00585FF0"/>
    <w:rsid w:val="00586E6D"/>
    <w:rsid w:val="00587290"/>
    <w:rsid w:val="00587483"/>
    <w:rsid w:val="005879A2"/>
    <w:rsid w:val="00587F48"/>
    <w:rsid w:val="0059002A"/>
    <w:rsid w:val="005901E6"/>
    <w:rsid w:val="00590673"/>
    <w:rsid w:val="005910A0"/>
    <w:rsid w:val="0059182F"/>
    <w:rsid w:val="00591CD8"/>
    <w:rsid w:val="00591F7B"/>
    <w:rsid w:val="0059222A"/>
    <w:rsid w:val="005927DC"/>
    <w:rsid w:val="00592872"/>
    <w:rsid w:val="00592B0F"/>
    <w:rsid w:val="00592C18"/>
    <w:rsid w:val="0059359E"/>
    <w:rsid w:val="00594B38"/>
    <w:rsid w:val="00595B82"/>
    <w:rsid w:val="005A0595"/>
    <w:rsid w:val="005A0894"/>
    <w:rsid w:val="005A0A49"/>
    <w:rsid w:val="005A1290"/>
    <w:rsid w:val="005A1341"/>
    <w:rsid w:val="005A19E5"/>
    <w:rsid w:val="005A1AFC"/>
    <w:rsid w:val="005A1CAF"/>
    <w:rsid w:val="005A2591"/>
    <w:rsid w:val="005A26BD"/>
    <w:rsid w:val="005A2D1C"/>
    <w:rsid w:val="005A2D81"/>
    <w:rsid w:val="005A31B2"/>
    <w:rsid w:val="005A3252"/>
    <w:rsid w:val="005A34AF"/>
    <w:rsid w:val="005A3B33"/>
    <w:rsid w:val="005A3CA8"/>
    <w:rsid w:val="005A4105"/>
    <w:rsid w:val="005A4269"/>
    <w:rsid w:val="005A4877"/>
    <w:rsid w:val="005A49E0"/>
    <w:rsid w:val="005A57CB"/>
    <w:rsid w:val="005A58B2"/>
    <w:rsid w:val="005A62EB"/>
    <w:rsid w:val="005A6623"/>
    <w:rsid w:val="005A68DF"/>
    <w:rsid w:val="005A6EA8"/>
    <w:rsid w:val="005A6EAD"/>
    <w:rsid w:val="005A777B"/>
    <w:rsid w:val="005B0316"/>
    <w:rsid w:val="005B0A64"/>
    <w:rsid w:val="005B114D"/>
    <w:rsid w:val="005B1250"/>
    <w:rsid w:val="005B24E4"/>
    <w:rsid w:val="005B2679"/>
    <w:rsid w:val="005B2859"/>
    <w:rsid w:val="005B29C8"/>
    <w:rsid w:val="005B2A29"/>
    <w:rsid w:val="005B345E"/>
    <w:rsid w:val="005B34E1"/>
    <w:rsid w:val="005B3640"/>
    <w:rsid w:val="005B3642"/>
    <w:rsid w:val="005B38B2"/>
    <w:rsid w:val="005B3CE6"/>
    <w:rsid w:val="005B4615"/>
    <w:rsid w:val="005B49C3"/>
    <w:rsid w:val="005B550B"/>
    <w:rsid w:val="005B5F36"/>
    <w:rsid w:val="005B631A"/>
    <w:rsid w:val="005B66DE"/>
    <w:rsid w:val="005B6B0B"/>
    <w:rsid w:val="005B7974"/>
    <w:rsid w:val="005C03A6"/>
    <w:rsid w:val="005C0690"/>
    <w:rsid w:val="005C08CC"/>
    <w:rsid w:val="005C0950"/>
    <w:rsid w:val="005C0BBC"/>
    <w:rsid w:val="005C1949"/>
    <w:rsid w:val="005C1A9A"/>
    <w:rsid w:val="005C1E2C"/>
    <w:rsid w:val="005C2406"/>
    <w:rsid w:val="005C253F"/>
    <w:rsid w:val="005C2E85"/>
    <w:rsid w:val="005C345C"/>
    <w:rsid w:val="005C37EA"/>
    <w:rsid w:val="005C4096"/>
    <w:rsid w:val="005C441A"/>
    <w:rsid w:val="005C4CBC"/>
    <w:rsid w:val="005C58EB"/>
    <w:rsid w:val="005C5AB2"/>
    <w:rsid w:val="005C601C"/>
    <w:rsid w:val="005C6474"/>
    <w:rsid w:val="005C67B9"/>
    <w:rsid w:val="005C6B46"/>
    <w:rsid w:val="005C74E4"/>
    <w:rsid w:val="005C7E66"/>
    <w:rsid w:val="005D02BF"/>
    <w:rsid w:val="005D0453"/>
    <w:rsid w:val="005D049A"/>
    <w:rsid w:val="005D07F3"/>
    <w:rsid w:val="005D0855"/>
    <w:rsid w:val="005D0D3B"/>
    <w:rsid w:val="005D101B"/>
    <w:rsid w:val="005D15BC"/>
    <w:rsid w:val="005D1796"/>
    <w:rsid w:val="005D17F3"/>
    <w:rsid w:val="005D21EF"/>
    <w:rsid w:val="005D3025"/>
    <w:rsid w:val="005D3122"/>
    <w:rsid w:val="005D3B0B"/>
    <w:rsid w:val="005D3BC0"/>
    <w:rsid w:val="005D3DDC"/>
    <w:rsid w:val="005D4148"/>
    <w:rsid w:val="005D4252"/>
    <w:rsid w:val="005D4AE3"/>
    <w:rsid w:val="005D4CB0"/>
    <w:rsid w:val="005D5A3D"/>
    <w:rsid w:val="005D5B9D"/>
    <w:rsid w:val="005D5F1E"/>
    <w:rsid w:val="005D61BA"/>
    <w:rsid w:val="005D61BE"/>
    <w:rsid w:val="005D6412"/>
    <w:rsid w:val="005D6413"/>
    <w:rsid w:val="005D6729"/>
    <w:rsid w:val="005D7F8E"/>
    <w:rsid w:val="005E1006"/>
    <w:rsid w:val="005E1435"/>
    <w:rsid w:val="005E171B"/>
    <w:rsid w:val="005E2092"/>
    <w:rsid w:val="005E21AE"/>
    <w:rsid w:val="005E22BD"/>
    <w:rsid w:val="005E320E"/>
    <w:rsid w:val="005E3437"/>
    <w:rsid w:val="005E34A5"/>
    <w:rsid w:val="005E35C4"/>
    <w:rsid w:val="005E37F5"/>
    <w:rsid w:val="005E399D"/>
    <w:rsid w:val="005E3CB8"/>
    <w:rsid w:val="005E4108"/>
    <w:rsid w:val="005E426D"/>
    <w:rsid w:val="005E4572"/>
    <w:rsid w:val="005E46EB"/>
    <w:rsid w:val="005E4A4E"/>
    <w:rsid w:val="005E4E30"/>
    <w:rsid w:val="005E52D4"/>
    <w:rsid w:val="005E5D4D"/>
    <w:rsid w:val="005E667F"/>
    <w:rsid w:val="005E6692"/>
    <w:rsid w:val="005E66CD"/>
    <w:rsid w:val="005E6C8B"/>
    <w:rsid w:val="005E71FE"/>
    <w:rsid w:val="005E7415"/>
    <w:rsid w:val="005E750C"/>
    <w:rsid w:val="005E7983"/>
    <w:rsid w:val="005E7CAB"/>
    <w:rsid w:val="005F039E"/>
    <w:rsid w:val="005F05CC"/>
    <w:rsid w:val="005F0623"/>
    <w:rsid w:val="005F0956"/>
    <w:rsid w:val="005F11A3"/>
    <w:rsid w:val="005F1343"/>
    <w:rsid w:val="005F1B35"/>
    <w:rsid w:val="005F1BE2"/>
    <w:rsid w:val="005F1D80"/>
    <w:rsid w:val="005F2CFD"/>
    <w:rsid w:val="005F2D09"/>
    <w:rsid w:val="005F2E3B"/>
    <w:rsid w:val="005F3C33"/>
    <w:rsid w:val="005F3C8E"/>
    <w:rsid w:val="005F43BC"/>
    <w:rsid w:val="005F4445"/>
    <w:rsid w:val="005F4741"/>
    <w:rsid w:val="005F4F94"/>
    <w:rsid w:val="005F5ADD"/>
    <w:rsid w:val="005F5F91"/>
    <w:rsid w:val="005F68EA"/>
    <w:rsid w:val="005F725D"/>
    <w:rsid w:val="005F728F"/>
    <w:rsid w:val="005F7384"/>
    <w:rsid w:val="005F7894"/>
    <w:rsid w:val="005F7D57"/>
    <w:rsid w:val="006000E9"/>
    <w:rsid w:val="00600344"/>
    <w:rsid w:val="006003F8"/>
    <w:rsid w:val="00600629"/>
    <w:rsid w:val="00600EF1"/>
    <w:rsid w:val="00601AA6"/>
    <w:rsid w:val="00601F06"/>
    <w:rsid w:val="00601F3A"/>
    <w:rsid w:val="0060220A"/>
    <w:rsid w:val="006024A1"/>
    <w:rsid w:val="00602687"/>
    <w:rsid w:val="00602CEF"/>
    <w:rsid w:val="00603171"/>
    <w:rsid w:val="00603DA1"/>
    <w:rsid w:val="00603DDD"/>
    <w:rsid w:val="00604157"/>
    <w:rsid w:val="00604201"/>
    <w:rsid w:val="006048F3"/>
    <w:rsid w:val="00604E7A"/>
    <w:rsid w:val="0060525A"/>
    <w:rsid w:val="00605598"/>
    <w:rsid w:val="00605B26"/>
    <w:rsid w:val="00605B5C"/>
    <w:rsid w:val="00605FDD"/>
    <w:rsid w:val="00606325"/>
    <w:rsid w:val="00606834"/>
    <w:rsid w:val="00606A5C"/>
    <w:rsid w:val="00606B72"/>
    <w:rsid w:val="00607194"/>
    <w:rsid w:val="00607D09"/>
    <w:rsid w:val="00607D70"/>
    <w:rsid w:val="006109D6"/>
    <w:rsid w:val="00610BCB"/>
    <w:rsid w:val="00610D41"/>
    <w:rsid w:val="00611BB2"/>
    <w:rsid w:val="00611C51"/>
    <w:rsid w:val="006121AB"/>
    <w:rsid w:val="00613D11"/>
    <w:rsid w:val="0061418A"/>
    <w:rsid w:val="00614A5C"/>
    <w:rsid w:val="0061527B"/>
    <w:rsid w:val="00615656"/>
    <w:rsid w:val="0061583F"/>
    <w:rsid w:val="00615A43"/>
    <w:rsid w:val="00615C54"/>
    <w:rsid w:val="00615D91"/>
    <w:rsid w:val="00615FC3"/>
    <w:rsid w:val="0061609F"/>
    <w:rsid w:val="00616911"/>
    <w:rsid w:val="006171C7"/>
    <w:rsid w:val="00617B71"/>
    <w:rsid w:val="00617BFA"/>
    <w:rsid w:val="00617C89"/>
    <w:rsid w:val="0062037A"/>
    <w:rsid w:val="00620984"/>
    <w:rsid w:val="00620A7D"/>
    <w:rsid w:val="00621232"/>
    <w:rsid w:val="00621CAC"/>
    <w:rsid w:val="00621FA9"/>
    <w:rsid w:val="00622570"/>
    <w:rsid w:val="00622A9A"/>
    <w:rsid w:val="00622BB4"/>
    <w:rsid w:val="00622E3C"/>
    <w:rsid w:val="006233F2"/>
    <w:rsid w:val="006235FA"/>
    <w:rsid w:val="006240C8"/>
    <w:rsid w:val="0062421A"/>
    <w:rsid w:val="0062459A"/>
    <w:rsid w:val="0062463A"/>
    <w:rsid w:val="006247B3"/>
    <w:rsid w:val="00625C1D"/>
    <w:rsid w:val="00625D8F"/>
    <w:rsid w:val="00626839"/>
    <w:rsid w:val="00626A68"/>
    <w:rsid w:val="00626BD6"/>
    <w:rsid w:val="0062789E"/>
    <w:rsid w:val="006303A8"/>
    <w:rsid w:val="00630620"/>
    <w:rsid w:val="00630D4B"/>
    <w:rsid w:val="00630F78"/>
    <w:rsid w:val="00630FA3"/>
    <w:rsid w:val="00631313"/>
    <w:rsid w:val="00631AB2"/>
    <w:rsid w:val="00631E33"/>
    <w:rsid w:val="006335F2"/>
    <w:rsid w:val="0063372F"/>
    <w:rsid w:val="00633D1B"/>
    <w:rsid w:val="006340D1"/>
    <w:rsid w:val="00634210"/>
    <w:rsid w:val="006342CE"/>
    <w:rsid w:val="006346A0"/>
    <w:rsid w:val="00634777"/>
    <w:rsid w:val="006347CE"/>
    <w:rsid w:val="00634918"/>
    <w:rsid w:val="00634A6F"/>
    <w:rsid w:val="00634AF0"/>
    <w:rsid w:val="00634D5E"/>
    <w:rsid w:val="00635201"/>
    <w:rsid w:val="006352ED"/>
    <w:rsid w:val="00635823"/>
    <w:rsid w:val="006358E1"/>
    <w:rsid w:val="006358F8"/>
    <w:rsid w:val="00635BD4"/>
    <w:rsid w:val="00636258"/>
    <w:rsid w:val="0063637E"/>
    <w:rsid w:val="006363AF"/>
    <w:rsid w:val="00636BC3"/>
    <w:rsid w:val="00636E3E"/>
    <w:rsid w:val="006379DA"/>
    <w:rsid w:val="006400A1"/>
    <w:rsid w:val="00640100"/>
    <w:rsid w:val="00640136"/>
    <w:rsid w:val="0064073F"/>
    <w:rsid w:val="00640885"/>
    <w:rsid w:val="00640A15"/>
    <w:rsid w:val="00640D61"/>
    <w:rsid w:val="006420EE"/>
    <w:rsid w:val="00643269"/>
    <w:rsid w:val="006436C7"/>
    <w:rsid w:val="00643CD9"/>
    <w:rsid w:val="00644415"/>
    <w:rsid w:val="00644B58"/>
    <w:rsid w:val="00644C2E"/>
    <w:rsid w:val="00644D24"/>
    <w:rsid w:val="00644F63"/>
    <w:rsid w:val="00645152"/>
    <w:rsid w:val="00646463"/>
    <w:rsid w:val="0064662E"/>
    <w:rsid w:val="00646BA0"/>
    <w:rsid w:val="00647841"/>
    <w:rsid w:val="00647850"/>
    <w:rsid w:val="00647B51"/>
    <w:rsid w:val="006505DE"/>
    <w:rsid w:val="0065075D"/>
    <w:rsid w:val="006507FC"/>
    <w:rsid w:val="0065099A"/>
    <w:rsid w:val="00650CEE"/>
    <w:rsid w:val="006517BB"/>
    <w:rsid w:val="00651CF7"/>
    <w:rsid w:val="00651F62"/>
    <w:rsid w:val="0065268E"/>
    <w:rsid w:val="006526E0"/>
    <w:rsid w:val="00652F63"/>
    <w:rsid w:val="0065344E"/>
    <w:rsid w:val="0065398C"/>
    <w:rsid w:val="00653AB9"/>
    <w:rsid w:val="006540D2"/>
    <w:rsid w:val="0065420D"/>
    <w:rsid w:val="00654C4F"/>
    <w:rsid w:val="00654F36"/>
    <w:rsid w:val="006552C1"/>
    <w:rsid w:val="0065573D"/>
    <w:rsid w:val="006571DD"/>
    <w:rsid w:val="006577A3"/>
    <w:rsid w:val="0066087C"/>
    <w:rsid w:val="00660A07"/>
    <w:rsid w:val="00661BA5"/>
    <w:rsid w:val="0066204C"/>
    <w:rsid w:val="006626CB"/>
    <w:rsid w:val="006628FD"/>
    <w:rsid w:val="00662BDC"/>
    <w:rsid w:val="00662CB9"/>
    <w:rsid w:val="00663258"/>
    <w:rsid w:val="006634EE"/>
    <w:rsid w:val="00663784"/>
    <w:rsid w:val="00663D33"/>
    <w:rsid w:val="006640BE"/>
    <w:rsid w:val="00664440"/>
    <w:rsid w:val="00664E86"/>
    <w:rsid w:val="00665768"/>
    <w:rsid w:val="006658AF"/>
    <w:rsid w:val="00666749"/>
    <w:rsid w:val="00667180"/>
    <w:rsid w:val="0067007D"/>
    <w:rsid w:val="0067017C"/>
    <w:rsid w:val="006701C3"/>
    <w:rsid w:val="00670329"/>
    <w:rsid w:val="00670A87"/>
    <w:rsid w:val="0067180A"/>
    <w:rsid w:val="0067199D"/>
    <w:rsid w:val="00672110"/>
    <w:rsid w:val="00672AFA"/>
    <w:rsid w:val="00672DAF"/>
    <w:rsid w:val="00672E11"/>
    <w:rsid w:val="00672EC9"/>
    <w:rsid w:val="00672F05"/>
    <w:rsid w:val="00673035"/>
    <w:rsid w:val="00674896"/>
    <w:rsid w:val="006751A5"/>
    <w:rsid w:val="0067583D"/>
    <w:rsid w:val="00675F03"/>
    <w:rsid w:val="006765BE"/>
    <w:rsid w:val="006773BB"/>
    <w:rsid w:val="00677632"/>
    <w:rsid w:val="0067772A"/>
    <w:rsid w:val="00677AFF"/>
    <w:rsid w:val="00677EFD"/>
    <w:rsid w:val="00680570"/>
    <w:rsid w:val="00680796"/>
    <w:rsid w:val="0068115E"/>
    <w:rsid w:val="006811DD"/>
    <w:rsid w:val="006811E8"/>
    <w:rsid w:val="0068156A"/>
    <w:rsid w:val="0068192A"/>
    <w:rsid w:val="00682746"/>
    <w:rsid w:val="00683198"/>
    <w:rsid w:val="006832EC"/>
    <w:rsid w:val="0068364D"/>
    <w:rsid w:val="00684101"/>
    <w:rsid w:val="006847AB"/>
    <w:rsid w:val="00684E16"/>
    <w:rsid w:val="00684E1A"/>
    <w:rsid w:val="00685633"/>
    <w:rsid w:val="00685992"/>
    <w:rsid w:val="00686674"/>
    <w:rsid w:val="0068671E"/>
    <w:rsid w:val="006868A9"/>
    <w:rsid w:val="00686AD2"/>
    <w:rsid w:val="006874E6"/>
    <w:rsid w:val="0068763A"/>
    <w:rsid w:val="006905A1"/>
    <w:rsid w:val="0069086A"/>
    <w:rsid w:val="00690CDE"/>
    <w:rsid w:val="00691156"/>
    <w:rsid w:val="00691298"/>
    <w:rsid w:val="006919DF"/>
    <w:rsid w:val="00691A4E"/>
    <w:rsid w:val="006925D9"/>
    <w:rsid w:val="0069309E"/>
    <w:rsid w:val="006938F4"/>
    <w:rsid w:val="00694242"/>
    <w:rsid w:val="00694E2B"/>
    <w:rsid w:val="0069573A"/>
    <w:rsid w:val="00695A21"/>
    <w:rsid w:val="006960C2"/>
    <w:rsid w:val="006962B4"/>
    <w:rsid w:val="00696777"/>
    <w:rsid w:val="00696D5A"/>
    <w:rsid w:val="006970B3"/>
    <w:rsid w:val="006978E2"/>
    <w:rsid w:val="00697B06"/>
    <w:rsid w:val="00697D14"/>
    <w:rsid w:val="00697DF1"/>
    <w:rsid w:val="00697F15"/>
    <w:rsid w:val="006A0A71"/>
    <w:rsid w:val="006A15FB"/>
    <w:rsid w:val="006A1894"/>
    <w:rsid w:val="006A192A"/>
    <w:rsid w:val="006A1985"/>
    <w:rsid w:val="006A1F68"/>
    <w:rsid w:val="006A1FF6"/>
    <w:rsid w:val="006A25FC"/>
    <w:rsid w:val="006A2ADA"/>
    <w:rsid w:val="006A373A"/>
    <w:rsid w:val="006A39EA"/>
    <w:rsid w:val="006A4098"/>
    <w:rsid w:val="006A46A7"/>
    <w:rsid w:val="006A4BF7"/>
    <w:rsid w:val="006A4C3B"/>
    <w:rsid w:val="006A4C7F"/>
    <w:rsid w:val="006A4F26"/>
    <w:rsid w:val="006A55B8"/>
    <w:rsid w:val="006A580E"/>
    <w:rsid w:val="006A5E8D"/>
    <w:rsid w:val="006A6B93"/>
    <w:rsid w:val="006A6E7C"/>
    <w:rsid w:val="006A71F4"/>
    <w:rsid w:val="006A78A4"/>
    <w:rsid w:val="006A7F85"/>
    <w:rsid w:val="006B0078"/>
    <w:rsid w:val="006B032A"/>
    <w:rsid w:val="006B07C8"/>
    <w:rsid w:val="006B088B"/>
    <w:rsid w:val="006B0DF5"/>
    <w:rsid w:val="006B0F00"/>
    <w:rsid w:val="006B1061"/>
    <w:rsid w:val="006B110B"/>
    <w:rsid w:val="006B208D"/>
    <w:rsid w:val="006B2F57"/>
    <w:rsid w:val="006B3259"/>
    <w:rsid w:val="006B3A05"/>
    <w:rsid w:val="006B4077"/>
    <w:rsid w:val="006B493C"/>
    <w:rsid w:val="006B4D2E"/>
    <w:rsid w:val="006B5193"/>
    <w:rsid w:val="006B58D4"/>
    <w:rsid w:val="006B6873"/>
    <w:rsid w:val="006B69EB"/>
    <w:rsid w:val="006B7423"/>
    <w:rsid w:val="006B7AA0"/>
    <w:rsid w:val="006C001A"/>
    <w:rsid w:val="006C0F84"/>
    <w:rsid w:val="006C1052"/>
    <w:rsid w:val="006C107F"/>
    <w:rsid w:val="006C10DB"/>
    <w:rsid w:val="006C171D"/>
    <w:rsid w:val="006C1C66"/>
    <w:rsid w:val="006C2914"/>
    <w:rsid w:val="006C2A48"/>
    <w:rsid w:val="006C2DC1"/>
    <w:rsid w:val="006C3150"/>
    <w:rsid w:val="006C365A"/>
    <w:rsid w:val="006C36E2"/>
    <w:rsid w:val="006C42EC"/>
    <w:rsid w:val="006C451C"/>
    <w:rsid w:val="006C4734"/>
    <w:rsid w:val="006C4AB1"/>
    <w:rsid w:val="006C51EB"/>
    <w:rsid w:val="006C5613"/>
    <w:rsid w:val="006C56B0"/>
    <w:rsid w:val="006C6C0E"/>
    <w:rsid w:val="006C6C10"/>
    <w:rsid w:val="006C750C"/>
    <w:rsid w:val="006C755C"/>
    <w:rsid w:val="006C7887"/>
    <w:rsid w:val="006C7A96"/>
    <w:rsid w:val="006C7B2E"/>
    <w:rsid w:val="006C7B5F"/>
    <w:rsid w:val="006C7E35"/>
    <w:rsid w:val="006C7F0F"/>
    <w:rsid w:val="006D014A"/>
    <w:rsid w:val="006D0896"/>
    <w:rsid w:val="006D0CCA"/>
    <w:rsid w:val="006D0F51"/>
    <w:rsid w:val="006D22E7"/>
    <w:rsid w:val="006D286D"/>
    <w:rsid w:val="006D2F9C"/>
    <w:rsid w:val="006D3336"/>
    <w:rsid w:val="006D36E1"/>
    <w:rsid w:val="006D3701"/>
    <w:rsid w:val="006D37BB"/>
    <w:rsid w:val="006D3D2C"/>
    <w:rsid w:val="006D4279"/>
    <w:rsid w:val="006D4368"/>
    <w:rsid w:val="006D4ADE"/>
    <w:rsid w:val="006D4FED"/>
    <w:rsid w:val="006D508F"/>
    <w:rsid w:val="006D52B7"/>
    <w:rsid w:val="006D53E8"/>
    <w:rsid w:val="006D5655"/>
    <w:rsid w:val="006D5CBE"/>
    <w:rsid w:val="006D5CBF"/>
    <w:rsid w:val="006D5D80"/>
    <w:rsid w:val="006D5FE5"/>
    <w:rsid w:val="006D6717"/>
    <w:rsid w:val="006D6A39"/>
    <w:rsid w:val="006D6BCF"/>
    <w:rsid w:val="006D78B2"/>
    <w:rsid w:val="006E027C"/>
    <w:rsid w:val="006E0B35"/>
    <w:rsid w:val="006E0DB3"/>
    <w:rsid w:val="006E0E7A"/>
    <w:rsid w:val="006E104A"/>
    <w:rsid w:val="006E2BE0"/>
    <w:rsid w:val="006E31BA"/>
    <w:rsid w:val="006E37B4"/>
    <w:rsid w:val="006E3AB2"/>
    <w:rsid w:val="006E3D2F"/>
    <w:rsid w:val="006E3EBE"/>
    <w:rsid w:val="006E4106"/>
    <w:rsid w:val="006E4762"/>
    <w:rsid w:val="006E4BB4"/>
    <w:rsid w:val="006E4EF1"/>
    <w:rsid w:val="006E5182"/>
    <w:rsid w:val="006E596B"/>
    <w:rsid w:val="006E59E7"/>
    <w:rsid w:val="006E5B60"/>
    <w:rsid w:val="006E6210"/>
    <w:rsid w:val="006E66FB"/>
    <w:rsid w:val="006E7355"/>
    <w:rsid w:val="006E7484"/>
    <w:rsid w:val="006E7604"/>
    <w:rsid w:val="006E76DF"/>
    <w:rsid w:val="006F0212"/>
    <w:rsid w:val="006F02C7"/>
    <w:rsid w:val="006F1611"/>
    <w:rsid w:val="006F1756"/>
    <w:rsid w:val="006F1ED5"/>
    <w:rsid w:val="006F2092"/>
    <w:rsid w:val="006F20E2"/>
    <w:rsid w:val="006F212E"/>
    <w:rsid w:val="006F25BD"/>
    <w:rsid w:val="006F2CF1"/>
    <w:rsid w:val="006F2F83"/>
    <w:rsid w:val="006F31F2"/>
    <w:rsid w:val="006F35BF"/>
    <w:rsid w:val="006F3817"/>
    <w:rsid w:val="006F3FBB"/>
    <w:rsid w:val="006F4252"/>
    <w:rsid w:val="006F44A6"/>
    <w:rsid w:val="006F492F"/>
    <w:rsid w:val="006F4FBE"/>
    <w:rsid w:val="006F512F"/>
    <w:rsid w:val="006F5D4C"/>
    <w:rsid w:val="006F67E3"/>
    <w:rsid w:val="006F7A0E"/>
    <w:rsid w:val="00700214"/>
    <w:rsid w:val="007006D4"/>
    <w:rsid w:val="00701ACC"/>
    <w:rsid w:val="00702527"/>
    <w:rsid w:val="00702ABC"/>
    <w:rsid w:val="00702D4E"/>
    <w:rsid w:val="00702E64"/>
    <w:rsid w:val="00703150"/>
    <w:rsid w:val="0070353E"/>
    <w:rsid w:val="00703CAE"/>
    <w:rsid w:val="00704E2D"/>
    <w:rsid w:val="00705F42"/>
    <w:rsid w:val="00706201"/>
    <w:rsid w:val="00706650"/>
    <w:rsid w:val="0070665F"/>
    <w:rsid w:val="0070765B"/>
    <w:rsid w:val="00707C02"/>
    <w:rsid w:val="00707EC7"/>
    <w:rsid w:val="0071020B"/>
    <w:rsid w:val="007105B0"/>
    <w:rsid w:val="007112D7"/>
    <w:rsid w:val="00711A48"/>
    <w:rsid w:val="00711C3C"/>
    <w:rsid w:val="007124B2"/>
    <w:rsid w:val="007133BC"/>
    <w:rsid w:val="00713A6C"/>
    <w:rsid w:val="00714766"/>
    <w:rsid w:val="0071500C"/>
    <w:rsid w:val="007151B6"/>
    <w:rsid w:val="00716126"/>
    <w:rsid w:val="00716194"/>
    <w:rsid w:val="0071654E"/>
    <w:rsid w:val="00717B73"/>
    <w:rsid w:val="0072011B"/>
    <w:rsid w:val="00720C8E"/>
    <w:rsid w:val="00720D47"/>
    <w:rsid w:val="00720F09"/>
    <w:rsid w:val="00721538"/>
    <w:rsid w:val="00721A45"/>
    <w:rsid w:val="00721E6B"/>
    <w:rsid w:val="007221D9"/>
    <w:rsid w:val="0072235B"/>
    <w:rsid w:val="00723043"/>
    <w:rsid w:val="007236CF"/>
    <w:rsid w:val="007238A1"/>
    <w:rsid w:val="00723B69"/>
    <w:rsid w:val="007246FA"/>
    <w:rsid w:val="007248C1"/>
    <w:rsid w:val="00724C07"/>
    <w:rsid w:val="0072504A"/>
    <w:rsid w:val="00725589"/>
    <w:rsid w:val="0072573D"/>
    <w:rsid w:val="007258D6"/>
    <w:rsid w:val="00725FE5"/>
    <w:rsid w:val="00726001"/>
    <w:rsid w:val="00726451"/>
    <w:rsid w:val="007268AA"/>
    <w:rsid w:val="00726A36"/>
    <w:rsid w:val="00726D27"/>
    <w:rsid w:val="0072798D"/>
    <w:rsid w:val="00727EBB"/>
    <w:rsid w:val="00727FB5"/>
    <w:rsid w:val="007302ED"/>
    <w:rsid w:val="007303D2"/>
    <w:rsid w:val="00730734"/>
    <w:rsid w:val="0073090C"/>
    <w:rsid w:val="00731456"/>
    <w:rsid w:val="007315BB"/>
    <w:rsid w:val="007318C5"/>
    <w:rsid w:val="007318FE"/>
    <w:rsid w:val="00731C78"/>
    <w:rsid w:val="00732AA1"/>
    <w:rsid w:val="007337FC"/>
    <w:rsid w:val="00733C76"/>
    <w:rsid w:val="00734868"/>
    <w:rsid w:val="00734E39"/>
    <w:rsid w:val="0073513C"/>
    <w:rsid w:val="0073602D"/>
    <w:rsid w:val="00736A73"/>
    <w:rsid w:val="00736B69"/>
    <w:rsid w:val="00736E57"/>
    <w:rsid w:val="00736F4D"/>
    <w:rsid w:val="00737410"/>
    <w:rsid w:val="007376C6"/>
    <w:rsid w:val="00737A24"/>
    <w:rsid w:val="00737CD7"/>
    <w:rsid w:val="007404DB"/>
    <w:rsid w:val="00740740"/>
    <w:rsid w:val="0074074E"/>
    <w:rsid w:val="0074097F"/>
    <w:rsid w:val="00740CBC"/>
    <w:rsid w:val="00740E50"/>
    <w:rsid w:val="00740EA5"/>
    <w:rsid w:val="00741AD0"/>
    <w:rsid w:val="00741C38"/>
    <w:rsid w:val="00741ECD"/>
    <w:rsid w:val="00742133"/>
    <w:rsid w:val="0074234F"/>
    <w:rsid w:val="00742624"/>
    <w:rsid w:val="00742FC9"/>
    <w:rsid w:val="00743213"/>
    <w:rsid w:val="00743307"/>
    <w:rsid w:val="007435FE"/>
    <w:rsid w:val="007437CF"/>
    <w:rsid w:val="00743AB9"/>
    <w:rsid w:val="00743EE8"/>
    <w:rsid w:val="007441B1"/>
    <w:rsid w:val="00744C44"/>
    <w:rsid w:val="00744DCA"/>
    <w:rsid w:val="00744F6C"/>
    <w:rsid w:val="00745077"/>
    <w:rsid w:val="0074543F"/>
    <w:rsid w:val="00745866"/>
    <w:rsid w:val="00745E22"/>
    <w:rsid w:val="00745EAC"/>
    <w:rsid w:val="007461AD"/>
    <w:rsid w:val="00746AD5"/>
    <w:rsid w:val="00746F69"/>
    <w:rsid w:val="00747270"/>
    <w:rsid w:val="00747955"/>
    <w:rsid w:val="00747B54"/>
    <w:rsid w:val="00747CE5"/>
    <w:rsid w:val="00747EB2"/>
    <w:rsid w:val="007508F7"/>
    <w:rsid w:val="007509A9"/>
    <w:rsid w:val="00750AF9"/>
    <w:rsid w:val="007514F1"/>
    <w:rsid w:val="007516D7"/>
    <w:rsid w:val="00751844"/>
    <w:rsid w:val="00751C13"/>
    <w:rsid w:val="00751DBD"/>
    <w:rsid w:val="007525D0"/>
    <w:rsid w:val="007526C5"/>
    <w:rsid w:val="0075277F"/>
    <w:rsid w:val="0075293A"/>
    <w:rsid w:val="00752A22"/>
    <w:rsid w:val="0075349C"/>
    <w:rsid w:val="00753A29"/>
    <w:rsid w:val="00753E9E"/>
    <w:rsid w:val="00754261"/>
    <w:rsid w:val="00754A01"/>
    <w:rsid w:val="00754FFB"/>
    <w:rsid w:val="007550D0"/>
    <w:rsid w:val="00755685"/>
    <w:rsid w:val="00756070"/>
    <w:rsid w:val="00756444"/>
    <w:rsid w:val="0075663F"/>
    <w:rsid w:val="0075670A"/>
    <w:rsid w:val="0075753C"/>
    <w:rsid w:val="00757CA0"/>
    <w:rsid w:val="00760398"/>
    <w:rsid w:val="00761396"/>
    <w:rsid w:val="00761797"/>
    <w:rsid w:val="0076190E"/>
    <w:rsid w:val="00761EE1"/>
    <w:rsid w:val="0076238E"/>
    <w:rsid w:val="00762BFE"/>
    <w:rsid w:val="00763882"/>
    <w:rsid w:val="00763ADB"/>
    <w:rsid w:val="00764280"/>
    <w:rsid w:val="00764A59"/>
    <w:rsid w:val="00764D2C"/>
    <w:rsid w:val="00764E80"/>
    <w:rsid w:val="00765D47"/>
    <w:rsid w:val="0076606E"/>
    <w:rsid w:val="00766258"/>
    <w:rsid w:val="0076697A"/>
    <w:rsid w:val="007669B2"/>
    <w:rsid w:val="00766A90"/>
    <w:rsid w:val="00766B2E"/>
    <w:rsid w:val="00766C66"/>
    <w:rsid w:val="0076713F"/>
    <w:rsid w:val="00767914"/>
    <w:rsid w:val="007705F3"/>
    <w:rsid w:val="00770C5A"/>
    <w:rsid w:val="0077160D"/>
    <w:rsid w:val="00772718"/>
    <w:rsid w:val="00773540"/>
    <w:rsid w:val="00773E67"/>
    <w:rsid w:val="0077402B"/>
    <w:rsid w:val="007744FA"/>
    <w:rsid w:val="007748A2"/>
    <w:rsid w:val="00774A0B"/>
    <w:rsid w:val="00774F61"/>
    <w:rsid w:val="00775E3F"/>
    <w:rsid w:val="007762FA"/>
    <w:rsid w:val="007765BC"/>
    <w:rsid w:val="00776932"/>
    <w:rsid w:val="0077705C"/>
    <w:rsid w:val="00777A71"/>
    <w:rsid w:val="0078073B"/>
    <w:rsid w:val="007811CB"/>
    <w:rsid w:val="00781687"/>
    <w:rsid w:val="007820CC"/>
    <w:rsid w:val="0078229D"/>
    <w:rsid w:val="00782342"/>
    <w:rsid w:val="00782777"/>
    <w:rsid w:val="00782820"/>
    <w:rsid w:val="007829A1"/>
    <w:rsid w:val="00782B43"/>
    <w:rsid w:val="00782B93"/>
    <w:rsid w:val="00782C6A"/>
    <w:rsid w:val="00783788"/>
    <w:rsid w:val="00783926"/>
    <w:rsid w:val="00783971"/>
    <w:rsid w:val="00783A52"/>
    <w:rsid w:val="00783B04"/>
    <w:rsid w:val="00783D5C"/>
    <w:rsid w:val="007844E5"/>
    <w:rsid w:val="00784613"/>
    <w:rsid w:val="007853BB"/>
    <w:rsid w:val="0078558C"/>
    <w:rsid w:val="00785F14"/>
    <w:rsid w:val="00785FE4"/>
    <w:rsid w:val="0078603D"/>
    <w:rsid w:val="007865D4"/>
    <w:rsid w:val="00786803"/>
    <w:rsid w:val="0078683D"/>
    <w:rsid w:val="00786B1B"/>
    <w:rsid w:val="00786BDC"/>
    <w:rsid w:val="00786D84"/>
    <w:rsid w:val="00786E17"/>
    <w:rsid w:val="007870D5"/>
    <w:rsid w:val="0078718D"/>
    <w:rsid w:val="007874A8"/>
    <w:rsid w:val="0078769B"/>
    <w:rsid w:val="0078772B"/>
    <w:rsid w:val="0078791A"/>
    <w:rsid w:val="00787D76"/>
    <w:rsid w:val="00790199"/>
    <w:rsid w:val="00791187"/>
    <w:rsid w:val="00791B68"/>
    <w:rsid w:val="00792FE9"/>
    <w:rsid w:val="00793699"/>
    <w:rsid w:val="007938F9"/>
    <w:rsid w:val="00793B15"/>
    <w:rsid w:val="00793C0C"/>
    <w:rsid w:val="00794C84"/>
    <w:rsid w:val="00795348"/>
    <w:rsid w:val="00795921"/>
    <w:rsid w:val="00795ADC"/>
    <w:rsid w:val="00795AEE"/>
    <w:rsid w:val="00797158"/>
    <w:rsid w:val="0079739B"/>
    <w:rsid w:val="007974A7"/>
    <w:rsid w:val="0079776B"/>
    <w:rsid w:val="007A01C4"/>
    <w:rsid w:val="007A09E5"/>
    <w:rsid w:val="007A0F46"/>
    <w:rsid w:val="007A1012"/>
    <w:rsid w:val="007A1208"/>
    <w:rsid w:val="007A12F0"/>
    <w:rsid w:val="007A14E3"/>
    <w:rsid w:val="007A1637"/>
    <w:rsid w:val="007A2066"/>
    <w:rsid w:val="007A275E"/>
    <w:rsid w:val="007A2861"/>
    <w:rsid w:val="007A2CD8"/>
    <w:rsid w:val="007A33E3"/>
    <w:rsid w:val="007A35AE"/>
    <w:rsid w:val="007A39EE"/>
    <w:rsid w:val="007A3D55"/>
    <w:rsid w:val="007A4A00"/>
    <w:rsid w:val="007A4C56"/>
    <w:rsid w:val="007A4CA7"/>
    <w:rsid w:val="007A534E"/>
    <w:rsid w:val="007A56CA"/>
    <w:rsid w:val="007A5B8F"/>
    <w:rsid w:val="007A6A78"/>
    <w:rsid w:val="007A6D1C"/>
    <w:rsid w:val="007A711E"/>
    <w:rsid w:val="007A7136"/>
    <w:rsid w:val="007A7392"/>
    <w:rsid w:val="007A74E3"/>
    <w:rsid w:val="007A7BD3"/>
    <w:rsid w:val="007B01C9"/>
    <w:rsid w:val="007B09DA"/>
    <w:rsid w:val="007B133B"/>
    <w:rsid w:val="007B1462"/>
    <w:rsid w:val="007B1AEE"/>
    <w:rsid w:val="007B2010"/>
    <w:rsid w:val="007B2779"/>
    <w:rsid w:val="007B28B3"/>
    <w:rsid w:val="007B2AE7"/>
    <w:rsid w:val="007B3474"/>
    <w:rsid w:val="007B3820"/>
    <w:rsid w:val="007B388C"/>
    <w:rsid w:val="007B3DB5"/>
    <w:rsid w:val="007B4017"/>
    <w:rsid w:val="007B42D0"/>
    <w:rsid w:val="007B449F"/>
    <w:rsid w:val="007B5B4B"/>
    <w:rsid w:val="007B62C2"/>
    <w:rsid w:val="007B62E2"/>
    <w:rsid w:val="007B642A"/>
    <w:rsid w:val="007B68C2"/>
    <w:rsid w:val="007B71E9"/>
    <w:rsid w:val="007B7BBB"/>
    <w:rsid w:val="007C03E4"/>
    <w:rsid w:val="007C040C"/>
    <w:rsid w:val="007C0631"/>
    <w:rsid w:val="007C07AB"/>
    <w:rsid w:val="007C18E6"/>
    <w:rsid w:val="007C1A28"/>
    <w:rsid w:val="007C243E"/>
    <w:rsid w:val="007C268A"/>
    <w:rsid w:val="007C4117"/>
    <w:rsid w:val="007C4515"/>
    <w:rsid w:val="007C492C"/>
    <w:rsid w:val="007C4E4E"/>
    <w:rsid w:val="007C51E2"/>
    <w:rsid w:val="007C5329"/>
    <w:rsid w:val="007C543A"/>
    <w:rsid w:val="007C5EFB"/>
    <w:rsid w:val="007C63CA"/>
    <w:rsid w:val="007C6CC9"/>
    <w:rsid w:val="007C700A"/>
    <w:rsid w:val="007D0793"/>
    <w:rsid w:val="007D0B56"/>
    <w:rsid w:val="007D12B3"/>
    <w:rsid w:val="007D12C1"/>
    <w:rsid w:val="007D1537"/>
    <w:rsid w:val="007D2A7A"/>
    <w:rsid w:val="007D2A98"/>
    <w:rsid w:val="007D2F0D"/>
    <w:rsid w:val="007D3145"/>
    <w:rsid w:val="007D345C"/>
    <w:rsid w:val="007D493A"/>
    <w:rsid w:val="007D4961"/>
    <w:rsid w:val="007D5292"/>
    <w:rsid w:val="007D55F8"/>
    <w:rsid w:val="007D5656"/>
    <w:rsid w:val="007D6D5B"/>
    <w:rsid w:val="007D6E6B"/>
    <w:rsid w:val="007D78F2"/>
    <w:rsid w:val="007D7FC9"/>
    <w:rsid w:val="007E028A"/>
    <w:rsid w:val="007E0458"/>
    <w:rsid w:val="007E0AA7"/>
    <w:rsid w:val="007E14BD"/>
    <w:rsid w:val="007E1D12"/>
    <w:rsid w:val="007E22C7"/>
    <w:rsid w:val="007E22D5"/>
    <w:rsid w:val="007E2BE9"/>
    <w:rsid w:val="007E2D1B"/>
    <w:rsid w:val="007E2E1F"/>
    <w:rsid w:val="007E3833"/>
    <w:rsid w:val="007E3843"/>
    <w:rsid w:val="007E4E87"/>
    <w:rsid w:val="007E531C"/>
    <w:rsid w:val="007E53DD"/>
    <w:rsid w:val="007E5BB4"/>
    <w:rsid w:val="007E5EAC"/>
    <w:rsid w:val="007E60BA"/>
    <w:rsid w:val="007E61E5"/>
    <w:rsid w:val="007E638F"/>
    <w:rsid w:val="007E6962"/>
    <w:rsid w:val="007E6C9C"/>
    <w:rsid w:val="007E734C"/>
    <w:rsid w:val="007E7DFE"/>
    <w:rsid w:val="007E7EA2"/>
    <w:rsid w:val="007E7F54"/>
    <w:rsid w:val="007F0751"/>
    <w:rsid w:val="007F0BCE"/>
    <w:rsid w:val="007F0D41"/>
    <w:rsid w:val="007F14AE"/>
    <w:rsid w:val="007F1726"/>
    <w:rsid w:val="007F1785"/>
    <w:rsid w:val="007F1793"/>
    <w:rsid w:val="007F19BF"/>
    <w:rsid w:val="007F1F6E"/>
    <w:rsid w:val="007F259B"/>
    <w:rsid w:val="007F2AC9"/>
    <w:rsid w:val="007F34DE"/>
    <w:rsid w:val="007F3A3E"/>
    <w:rsid w:val="007F4006"/>
    <w:rsid w:val="007F46DC"/>
    <w:rsid w:val="007F4924"/>
    <w:rsid w:val="007F4AC7"/>
    <w:rsid w:val="007F52C5"/>
    <w:rsid w:val="007F5DC7"/>
    <w:rsid w:val="007F5DE8"/>
    <w:rsid w:val="007F7EED"/>
    <w:rsid w:val="007F7F94"/>
    <w:rsid w:val="00800C14"/>
    <w:rsid w:val="00801790"/>
    <w:rsid w:val="00801830"/>
    <w:rsid w:val="00801DC8"/>
    <w:rsid w:val="0080213E"/>
    <w:rsid w:val="008023B1"/>
    <w:rsid w:val="008028DF"/>
    <w:rsid w:val="0080305D"/>
    <w:rsid w:val="0080312D"/>
    <w:rsid w:val="008037AD"/>
    <w:rsid w:val="008052AA"/>
    <w:rsid w:val="008054BD"/>
    <w:rsid w:val="00805644"/>
    <w:rsid w:val="00805A05"/>
    <w:rsid w:val="00805D2C"/>
    <w:rsid w:val="008065D8"/>
    <w:rsid w:val="0080665E"/>
    <w:rsid w:val="008066E4"/>
    <w:rsid w:val="00806821"/>
    <w:rsid w:val="008073ED"/>
    <w:rsid w:val="008077C0"/>
    <w:rsid w:val="00807870"/>
    <w:rsid w:val="008078FF"/>
    <w:rsid w:val="00807A61"/>
    <w:rsid w:val="00807D1A"/>
    <w:rsid w:val="00810901"/>
    <w:rsid w:val="00810E1F"/>
    <w:rsid w:val="0081102A"/>
    <w:rsid w:val="00811F58"/>
    <w:rsid w:val="008127C6"/>
    <w:rsid w:val="00812BFC"/>
    <w:rsid w:val="00812E7B"/>
    <w:rsid w:val="00812EEE"/>
    <w:rsid w:val="00813B04"/>
    <w:rsid w:val="00813B52"/>
    <w:rsid w:val="00813F1C"/>
    <w:rsid w:val="008146EC"/>
    <w:rsid w:val="00814705"/>
    <w:rsid w:val="00814AFD"/>
    <w:rsid w:val="00814DCD"/>
    <w:rsid w:val="0081521A"/>
    <w:rsid w:val="0081522A"/>
    <w:rsid w:val="00815295"/>
    <w:rsid w:val="00815377"/>
    <w:rsid w:val="008169FE"/>
    <w:rsid w:val="00816BEA"/>
    <w:rsid w:val="00816C20"/>
    <w:rsid w:val="008170C5"/>
    <w:rsid w:val="008172F4"/>
    <w:rsid w:val="00817CE4"/>
    <w:rsid w:val="008204D7"/>
    <w:rsid w:val="008215CC"/>
    <w:rsid w:val="0082182F"/>
    <w:rsid w:val="00821883"/>
    <w:rsid w:val="00821B91"/>
    <w:rsid w:val="00822127"/>
    <w:rsid w:val="00822273"/>
    <w:rsid w:val="00822C4A"/>
    <w:rsid w:val="00822F23"/>
    <w:rsid w:val="00823097"/>
    <w:rsid w:val="00823647"/>
    <w:rsid w:val="00823BA8"/>
    <w:rsid w:val="0082408F"/>
    <w:rsid w:val="008244BE"/>
    <w:rsid w:val="008252ED"/>
    <w:rsid w:val="00825B18"/>
    <w:rsid w:val="00825BDD"/>
    <w:rsid w:val="00826111"/>
    <w:rsid w:val="0082682E"/>
    <w:rsid w:val="00826A2B"/>
    <w:rsid w:val="0082723A"/>
    <w:rsid w:val="00827268"/>
    <w:rsid w:val="008273F0"/>
    <w:rsid w:val="008273F1"/>
    <w:rsid w:val="00827EB9"/>
    <w:rsid w:val="008302EE"/>
    <w:rsid w:val="00830330"/>
    <w:rsid w:val="00830651"/>
    <w:rsid w:val="00830A89"/>
    <w:rsid w:val="00831272"/>
    <w:rsid w:val="00831409"/>
    <w:rsid w:val="00831535"/>
    <w:rsid w:val="00831AB2"/>
    <w:rsid w:val="00831D34"/>
    <w:rsid w:val="00831F81"/>
    <w:rsid w:val="008324A9"/>
    <w:rsid w:val="0083268A"/>
    <w:rsid w:val="0083338B"/>
    <w:rsid w:val="008335CD"/>
    <w:rsid w:val="00833E4A"/>
    <w:rsid w:val="00834191"/>
    <w:rsid w:val="00834352"/>
    <w:rsid w:val="00834A9C"/>
    <w:rsid w:val="00835353"/>
    <w:rsid w:val="00835369"/>
    <w:rsid w:val="008357C4"/>
    <w:rsid w:val="00835AEB"/>
    <w:rsid w:val="00835DD5"/>
    <w:rsid w:val="00836370"/>
    <w:rsid w:val="00836D9B"/>
    <w:rsid w:val="00836DC0"/>
    <w:rsid w:val="008373E2"/>
    <w:rsid w:val="008375C0"/>
    <w:rsid w:val="008376A3"/>
    <w:rsid w:val="008376A9"/>
    <w:rsid w:val="0083795C"/>
    <w:rsid w:val="00837DC2"/>
    <w:rsid w:val="00837E49"/>
    <w:rsid w:val="0084074F"/>
    <w:rsid w:val="00840D9E"/>
    <w:rsid w:val="00841373"/>
    <w:rsid w:val="00841952"/>
    <w:rsid w:val="00841C29"/>
    <w:rsid w:val="00841E75"/>
    <w:rsid w:val="00841E80"/>
    <w:rsid w:val="00841EB6"/>
    <w:rsid w:val="00841FF6"/>
    <w:rsid w:val="00842086"/>
    <w:rsid w:val="0084238D"/>
    <w:rsid w:val="00842449"/>
    <w:rsid w:val="0084255F"/>
    <w:rsid w:val="00842658"/>
    <w:rsid w:val="0084299E"/>
    <w:rsid w:val="00842B98"/>
    <w:rsid w:val="00842D7D"/>
    <w:rsid w:val="00842F5A"/>
    <w:rsid w:val="008436EB"/>
    <w:rsid w:val="00843772"/>
    <w:rsid w:val="0084390F"/>
    <w:rsid w:val="0084401F"/>
    <w:rsid w:val="0084438F"/>
    <w:rsid w:val="0084447F"/>
    <w:rsid w:val="0084473C"/>
    <w:rsid w:val="00844A5B"/>
    <w:rsid w:val="00844AFF"/>
    <w:rsid w:val="00844E0E"/>
    <w:rsid w:val="00844F5A"/>
    <w:rsid w:val="008451D9"/>
    <w:rsid w:val="008454D3"/>
    <w:rsid w:val="00845762"/>
    <w:rsid w:val="00845B3D"/>
    <w:rsid w:val="00846CFA"/>
    <w:rsid w:val="00846ED6"/>
    <w:rsid w:val="008474BB"/>
    <w:rsid w:val="00847742"/>
    <w:rsid w:val="008477DC"/>
    <w:rsid w:val="00847A21"/>
    <w:rsid w:val="0085012E"/>
    <w:rsid w:val="008502DE"/>
    <w:rsid w:val="00850EB2"/>
    <w:rsid w:val="00850F1B"/>
    <w:rsid w:val="00850FCF"/>
    <w:rsid w:val="008512DC"/>
    <w:rsid w:val="008513E4"/>
    <w:rsid w:val="00851671"/>
    <w:rsid w:val="00851783"/>
    <w:rsid w:val="00851B30"/>
    <w:rsid w:val="00852041"/>
    <w:rsid w:val="008528CE"/>
    <w:rsid w:val="00852C85"/>
    <w:rsid w:val="0085339C"/>
    <w:rsid w:val="00853763"/>
    <w:rsid w:val="008539EC"/>
    <w:rsid w:val="00853E40"/>
    <w:rsid w:val="008546B3"/>
    <w:rsid w:val="008547A0"/>
    <w:rsid w:val="00854ED8"/>
    <w:rsid w:val="008554D5"/>
    <w:rsid w:val="00856799"/>
    <w:rsid w:val="008569B9"/>
    <w:rsid w:val="00856AF6"/>
    <w:rsid w:val="00856CEA"/>
    <w:rsid w:val="00856DF6"/>
    <w:rsid w:val="00857333"/>
    <w:rsid w:val="00857ABA"/>
    <w:rsid w:val="00857D47"/>
    <w:rsid w:val="00857D83"/>
    <w:rsid w:val="00857FDD"/>
    <w:rsid w:val="00860FA3"/>
    <w:rsid w:val="00861041"/>
    <w:rsid w:val="00861B16"/>
    <w:rsid w:val="00861CA1"/>
    <w:rsid w:val="00861D63"/>
    <w:rsid w:val="00862278"/>
    <w:rsid w:val="008622F7"/>
    <w:rsid w:val="0086278A"/>
    <w:rsid w:val="008627DF"/>
    <w:rsid w:val="00862CCB"/>
    <w:rsid w:val="008630A9"/>
    <w:rsid w:val="00864468"/>
    <w:rsid w:val="00864936"/>
    <w:rsid w:val="00864BE0"/>
    <w:rsid w:val="00864F68"/>
    <w:rsid w:val="00865119"/>
    <w:rsid w:val="00865412"/>
    <w:rsid w:val="00865A99"/>
    <w:rsid w:val="00866573"/>
    <w:rsid w:val="008666B6"/>
    <w:rsid w:val="00866950"/>
    <w:rsid w:val="00867647"/>
    <w:rsid w:val="00867EED"/>
    <w:rsid w:val="00870545"/>
    <w:rsid w:val="0087098F"/>
    <w:rsid w:val="00870CA6"/>
    <w:rsid w:val="00870D9C"/>
    <w:rsid w:val="00870FDD"/>
    <w:rsid w:val="008714DA"/>
    <w:rsid w:val="008719CB"/>
    <w:rsid w:val="00871A58"/>
    <w:rsid w:val="00871BDA"/>
    <w:rsid w:val="00871DB3"/>
    <w:rsid w:val="0087230C"/>
    <w:rsid w:val="00872424"/>
    <w:rsid w:val="0087242E"/>
    <w:rsid w:val="0087253B"/>
    <w:rsid w:val="00872E80"/>
    <w:rsid w:val="008738BF"/>
    <w:rsid w:val="0087466C"/>
    <w:rsid w:val="00874697"/>
    <w:rsid w:val="00874BF7"/>
    <w:rsid w:val="00874FBD"/>
    <w:rsid w:val="00875114"/>
    <w:rsid w:val="008753EA"/>
    <w:rsid w:val="00875CD0"/>
    <w:rsid w:val="00875E60"/>
    <w:rsid w:val="00875EAB"/>
    <w:rsid w:val="00876037"/>
    <w:rsid w:val="00876858"/>
    <w:rsid w:val="00876B19"/>
    <w:rsid w:val="00877325"/>
    <w:rsid w:val="00877A29"/>
    <w:rsid w:val="00880138"/>
    <w:rsid w:val="0088045A"/>
    <w:rsid w:val="00880CE4"/>
    <w:rsid w:val="00880E90"/>
    <w:rsid w:val="00881359"/>
    <w:rsid w:val="00881710"/>
    <w:rsid w:val="0088288A"/>
    <w:rsid w:val="0088293C"/>
    <w:rsid w:val="00882CE4"/>
    <w:rsid w:val="00882DA1"/>
    <w:rsid w:val="00882F78"/>
    <w:rsid w:val="0088337C"/>
    <w:rsid w:val="008833D9"/>
    <w:rsid w:val="00883521"/>
    <w:rsid w:val="00883A49"/>
    <w:rsid w:val="00883CB6"/>
    <w:rsid w:val="0088468E"/>
    <w:rsid w:val="00885727"/>
    <w:rsid w:val="00885B9F"/>
    <w:rsid w:val="00885E22"/>
    <w:rsid w:val="00885F33"/>
    <w:rsid w:val="00885FBA"/>
    <w:rsid w:val="008860AD"/>
    <w:rsid w:val="00886BB0"/>
    <w:rsid w:val="00886BBA"/>
    <w:rsid w:val="00887AA8"/>
    <w:rsid w:val="008908F6"/>
    <w:rsid w:val="0089147D"/>
    <w:rsid w:val="00891495"/>
    <w:rsid w:val="00892603"/>
    <w:rsid w:val="00892699"/>
    <w:rsid w:val="008927F0"/>
    <w:rsid w:val="00892A47"/>
    <w:rsid w:val="00892F4C"/>
    <w:rsid w:val="00894010"/>
    <w:rsid w:val="00894256"/>
    <w:rsid w:val="00894522"/>
    <w:rsid w:val="0089474D"/>
    <w:rsid w:val="00895858"/>
    <w:rsid w:val="00895AF0"/>
    <w:rsid w:val="00895C1F"/>
    <w:rsid w:val="008961C9"/>
    <w:rsid w:val="00896A2B"/>
    <w:rsid w:val="008976A8"/>
    <w:rsid w:val="00897AED"/>
    <w:rsid w:val="00897DA0"/>
    <w:rsid w:val="008A04A4"/>
    <w:rsid w:val="008A0BE0"/>
    <w:rsid w:val="008A1203"/>
    <w:rsid w:val="008A1905"/>
    <w:rsid w:val="008A1BFE"/>
    <w:rsid w:val="008A2304"/>
    <w:rsid w:val="008A34E5"/>
    <w:rsid w:val="008A3560"/>
    <w:rsid w:val="008A369F"/>
    <w:rsid w:val="008A4354"/>
    <w:rsid w:val="008A4A96"/>
    <w:rsid w:val="008A4C50"/>
    <w:rsid w:val="008A4FED"/>
    <w:rsid w:val="008A569C"/>
    <w:rsid w:val="008A5856"/>
    <w:rsid w:val="008A59FB"/>
    <w:rsid w:val="008A5B1B"/>
    <w:rsid w:val="008A6030"/>
    <w:rsid w:val="008A6158"/>
    <w:rsid w:val="008A69C7"/>
    <w:rsid w:val="008A6C92"/>
    <w:rsid w:val="008A75B1"/>
    <w:rsid w:val="008A7828"/>
    <w:rsid w:val="008A7B95"/>
    <w:rsid w:val="008A7EEF"/>
    <w:rsid w:val="008B02E8"/>
    <w:rsid w:val="008B0A40"/>
    <w:rsid w:val="008B1578"/>
    <w:rsid w:val="008B1B39"/>
    <w:rsid w:val="008B2912"/>
    <w:rsid w:val="008B2A40"/>
    <w:rsid w:val="008B30B2"/>
    <w:rsid w:val="008B36C8"/>
    <w:rsid w:val="008B3E9A"/>
    <w:rsid w:val="008B4B63"/>
    <w:rsid w:val="008B4E97"/>
    <w:rsid w:val="008B5094"/>
    <w:rsid w:val="008B53DC"/>
    <w:rsid w:val="008B5EC0"/>
    <w:rsid w:val="008B6045"/>
    <w:rsid w:val="008B62BD"/>
    <w:rsid w:val="008B63E1"/>
    <w:rsid w:val="008B681B"/>
    <w:rsid w:val="008B6936"/>
    <w:rsid w:val="008B6DCB"/>
    <w:rsid w:val="008B72B9"/>
    <w:rsid w:val="008B7EBF"/>
    <w:rsid w:val="008B7F68"/>
    <w:rsid w:val="008C0476"/>
    <w:rsid w:val="008C089D"/>
    <w:rsid w:val="008C094E"/>
    <w:rsid w:val="008C0DE1"/>
    <w:rsid w:val="008C1110"/>
    <w:rsid w:val="008C1A82"/>
    <w:rsid w:val="008C23C4"/>
    <w:rsid w:val="008C2752"/>
    <w:rsid w:val="008C2973"/>
    <w:rsid w:val="008C2DCA"/>
    <w:rsid w:val="008C2FB1"/>
    <w:rsid w:val="008C3223"/>
    <w:rsid w:val="008C3A2F"/>
    <w:rsid w:val="008C3ED2"/>
    <w:rsid w:val="008C4525"/>
    <w:rsid w:val="008C4A14"/>
    <w:rsid w:val="008C533B"/>
    <w:rsid w:val="008C5A28"/>
    <w:rsid w:val="008C66E6"/>
    <w:rsid w:val="008D04A8"/>
    <w:rsid w:val="008D0597"/>
    <w:rsid w:val="008D0886"/>
    <w:rsid w:val="008D0A68"/>
    <w:rsid w:val="008D0F23"/>
    <w:rsid w:val="008D1027"/>
    <w:rsid w:val="008D13CF"/>
    <w:rsid w:val="008D140B"/>
    <w:rsid w:val="008D1E00"/>
    <w:rsid w:val="008D210E"/>
    <w:rsid w:val="008D2501"/>
    <w:rsid w:val="008D3BEE"/>
    <w:rsid w:val="008D3EF0"/>
    <w:rsid w:val="008D3EF7"/>
    <w:rsid w:val="008D4167"/>
    <w:rsid w:val="008D4197"/>
    <w:rsid w:val="008D4B5D"/>
    <w:rsid w:val="008D4C5B"/>
    <w:rsid w:val="008D4E32"/>
    <w:rsid w:val="008D4FFF"/>
    <w:rsid w:val="008D533E"/>
    <w:rsid w:val="008D6193"/>
    <w:rsid w:val="008D656F"/>
    <w:rsid w:val="008D680A"/>
    <w:rsid w:val="008D6B47"/>
    <w:rsid w:val="008D6DE5"/>
    <w:rsid w:val="008D70CE"/>
    <w:rsid w:val="008D79C5"/>
    <w:rsid w:val="008D7D4B"/>
    <w:rsid w:val="008E0004"/>
    <w:rsid w:val="008E08C1"/>
    <w:rsid w:val="008E10B0"/>
    <w:rsid w:val="008E1744"/>
    <w:rsid w:val="008E2448"/>
    <w:rsid w:val="008E3233"/>
    <w:rsid w:val="008E3616"/>
    <w:rsid w:val="008E3AC2"/>
    <w:rsid w:val="008E3C6E"/>
    <w:rsid w:val="008E4617"/>
    <w:rsid w:val="008E5065"/>
    <w:rsid w:val="008E5AE9"/>
    <w:rsid w:val="008E5E28"/>
    <w:rsid w:val="008E62A9"/>
    <w:rsid w:val="008E64CD"/>
    <w:rsid w:val="008E7354"/>
    <w:rsid w:val="008E77C2"/>
    <w:rsid w:val="008E7A83"/>
    <w:rsid w:val="008E7EB2"/>
    <w:rsid w:val="008F045D"/>
    <w:rsid w:val="008F0674"/>
    <w:rsid w:val="008F0B84"/>
    <w:rsid w:val="008F11AF"/>
    <w:rsid w:val="008F158A"/>
    <w:rsid w:val="008F1871"/>
    <w:rsid w:val="008F1E6E"/>
    <w:rsid w:val="008F2295"/>
    <w:rsid w:val="008F2F6B"/>
    <w:rsid w:val="008F2F9D"/>
    <w:rsid w:val="008F3239"/>
    <w:rsid w:val="008F339E"/>
    <w:rsid w:val="008F3492"/>
    <w:rsid w:val="008F3748"/>
    <w:rsid w:val="008F3BEF"/>
    <w:rsid w:val="008F40A1"/>
    <w:rsid w:val="008F4299"/>
    <w:rsid w:val="008F467D"/>
    <w:rsid w:val="008F476D"/>
    <w:rsid w:val="008F4EB5"/>
    <w:rsid w:val="008F568B"/>
    <w:rsid w:val="008F5AE6"/>
    <w:rsid w:val="008F5B92"/>
    <w:rsid w:val="008F6468"/>
    <w:rsid w:val="008F6540"/>
    <w:rsid w:val="008F6665"/>
    <w:rsid w:val="008F6967"/>
    <w:rsid w:val="008F713A"/>
    <w:rsid w:val="008F75C5"/>
    <w:rsid w:val="009001E0"/>
    <w:rsid w:val="00900E34"/>
    <w:rsid w:val="009012CD"/>
    <w:rsid w:val="00901715"/>
    <w:rsid w:val="009019AD"/>
    <w:rsid w:val="0090252A"/>
    <w:rsid w:val="00903F5B"/>
    <w:rsid w:val="009042CB"/>
    <w:rsid w:val="00904506"/>
    <w:rsid w:val="00904532"/>
    <w:rsid w:val="00904B2C"/>
    <w:rsid w:val="00904EB0"/>
    <w:rsid w:val="00904F30"/>
    <w:rsid w:val="00905184"/>
    <w:rsid w:val="00905554"/>
    <w:rsid w:val="00905D7C"/>
    <w:rsid w:val="00905F46"/>
    <w:rsid w:val="009069C2"/>
    <w:rsid w:val="00906EF7"/>
    <w:rsid w:val="0090717E"/>
    <w:rsid w:val="00907AE9"/>
    <w:rsid w:val="00907EBA"/>
    <w:rsid w:val="009106A8"/>
    <w:rsid w:val="00910984"/>
    <w:rsid w:val="00910CD3"/>
    <w:rsid w:val="00910EA6"/>
    <w:rsid w:val="00910F0D"/>
    <w:rsid w:val="00910F64"/>
    <w:rsid w:val="0091108C"/>
    <w:rsid w:val="009111E6"/>
    <w:rsid w:val="00911576"/>
    <w:rsid w:val="00912237"/>
    <w:rsid w:val="009123AA"/>
    <w:rsid w:val="0091318A"/>
    <w:rsid w:val="009132FF"/>
    <w:rsid w:val="00913DEB"/>
    <w:rsid w:val="0091402F"/>
    <w:rsid w:val="0091430F"/>
    <w:rsid w:val="009148F4"/>
    <w:rsid w:val="00914C57"/>
    <w:rsid w:val="00915312"/>
    <w:rsid w:val="0091533E"/>
    <w:rsid w:val="009154A8"/>
    <w:rsid w:val="0091565C"/>
    <w:rsid w:val="00915A20"/>
    <w:rsid w:val="00916EFF"/>
    <w:rsid w:val="00917A4F"/>
    <w:rsid w:val="00917E22"/>
    <w:rsid w:val="00917FD1"/>
    <w:rsid w:val="00921326"/>
    <w:rsid w:val="009215F1"/>
    <w:rsid w:val="00921624"/>
    <w:rsid w:val="00921C3F"/>
    <w:rsid w:val="00921ECB"/>
    <w:rsid w:val="009227CC"/>
    <w:rsid w:val="00922B90"/>
    <w:rsid w:val="00922BE0"/>
    <w:rsid w:val="00923040"/>
    <w:rsid w:val="00923D60"/>
    <w:rsid w:val="00924953"/>
    <w:rsid w:val="00924E4E"/>
    <w:rsid w:val="009256AD"/>
    <w:rsid w:val="009258A1"/>
    <w:rsid w:val="00925936"/>
    <w:rsid w:val="0092618A"/>
    <w:rsid w:val="009263E6"/>
    <w:rsid w:val="00926A92"/>
    <w:rsid w:val="00926DBD"/>
    <w:rsid w:val="00927590"/>
    <w:rsid w:val="00927689"/>
    <w:rsid w:val="00927BB2"/>
    <w:rsid w:val="00927C75"/>
    <w:rsid w:val="009304B2"/>
    <w:rsid w:val="00930AEE"/>
    <w:rsid w:val="00931253"/>
    <w:rsid w:val="00931CDF"/>
    <w:rsid w:val="00931CED"/>
    <w:rsid w:val="009321C2"/>
    <w:rsid w:val="00933110"/>
    <w:rsid w:val="00933397"/>
    <w:rsid w:val="0093671A"/>
    <w:rsid w:val="009368A8"/>
    <w:rsid w:val="0093766C"/>
    <w:rsid w:val="009376D0"/>
    <w:rsid w:val="0093795C"/>
    <w:rsid w:val="009379D1"/>
    <w:rsid w:val="00937A19"/>
    <w:rsid w:val="00937AF3"/>
    <w:rsid w:val="00941438"/>
    <w:rsid w:val="00941A07"/>
    <w:rsid w:val="0094202D"/>
    <w:rsid w:val="009424D8"/>
    <w:rsid w:val="00943AD3"/>
    <w:rsid w:val="0094408D"/>
    <w:rsid w:val="009443F9"/>
    <w:rsid w:val="00944754"/>
    <w:rsid w:val="00945681"/>
    <w:rsid w:val="009456CC"/>
    <w:rsid w:val="00945C56"/>
    <w:rsid w:val="00945FBD"/>
    <w:rsid w:val="00946236"/>
    <w:rsid w:val="0094668A"/>
    <w:rsid w:val="00946C85"/>
    <w:rsid w:val="009473A2"/>
    <w:rsid w:val="009478D2"/>
    <w:rsid w:val="00947C9A"/>
    <w:rsid w:val="00947E26"/>
    <w:rsid w:val="00950708"/>
    <w:rsid w:val="009509B9"/>
    <w:rsid w:val="00950BF3"/>
    <w:rsid w:val="00951382"/>
    <w:rsid w:val="009518ED"/>
    <w:rsid w:val="009519E6"/>
    <w:rsid w:val="00951D2E"/>
    <w:rsid w:val="00951D38"/>
    <w:rsid w:val="00951E02"/>
    <w:rsid w:val="0095271B"/>
    <w:rsid w:val="00952A29"/>
    <w:rsid w:val="00952ACA"/>
    <w:rsid w:val="00953BCA"/>
    <w:rsid w:val="00953EA5"/>
    <w:rsid w:val="00954394"/>
    <w:rsid w:val="009544FB"/>
    <w:rsid w:val="00954696"/>
    <w:rsid w:val="00954B80"/>
    <w:rsid w:val="00954C64"/>
    <w:rsid w:val="00955072"/>
    <w:rsid w:val="009553FF"/>
    <w:rsid w:val="00955E1E"/>
    <w:rsid w:val="00955EAA"/>
    <w:rsid w:val="00956699"/>
    <w:rsid w:val="009566AF"/>
    <w:rsid w:val="0095676A"/>
    <w:rsid w:val="009575A5"/>
    <w:rsid w:val="00960130"/>
    <w:rsid w:val="009603F1"/>
    <w:rsid w:val="0096057B"/>
    <w:rsid w:val="0096084A"/>
    <w:rsid w:val="00960890"/>
    <w:rsid w:val="0096114B"/>
    <w:rsid w:val="009619F1"/>
    <w:rsid w:val="00961AA2"/>
    <w:rsid w:val="00961DC7"/>
    <w:rsid w:val="00961FB1"/>
    <w:rsid w:val="0096228A"/>
    <w:rsid w:val="0096238E"/>
    <w:rsid w:val="009623C1"/>
    <w:rsid w:val="00962B60"/>
    <w:rsid w:val="00962FDC"/>
    <w:rsid w:val="009635F4"/>
    <w:rsid w:val="0096374E"/>
    <w:rsid w:val="009638A5"/>
    <w:rsid w:val="00963D37"/>
    <w:rsid w:val="00963D72"/>
    <w:rsid w:val="00964049"/>
    <w:rsid w:val="0096424D"/>
    <w:rsid w:val="00964BF7"/>
    <w:rsid w:val="00965638"/>
    <w:rsid w:val="0096565E"/>
    <w:rsid w:val="00966042"/>
    <w:rsid w:val="00966AC8"/>
    <w:rsid w:val="00966C47"/>
    <w:rsid w:val="00966C6C"/>
    <w:rsid w:val="00966F38"/>
    <w:rsid w:val="0096715B"/>
    <w:rsid w:val="00967423"/>
    <w:rsid w:val="0096774B"/>
    <w:rsid w:val="0097086E"/>
    <w:rsid w:val="00970ACA"/>
    <w:rsid w:val="00971284"/>
    <w:rsid w:val="00971589"/>
    <w:rsid w:val="00971AE1"/>
    <w:rsid w:val="009721E4"/>
    <w:rsid w:val="00972673"/>
    <w:rsid w:val="00972936"/>
    <w:rsid w:val="00972F26"/>
    <w:rsid w:val="00972F9D"/>
    <w:rsid w:val="00973436"/>
    <w:rsid w:val="00973F58"/>
    <w:rsid w:val="009743DC"/>
    <w:rsid w:val="00974412"/>
    <w:rsid w:val="00974632"/>
    <w:rsid w:val="00974714"/>
    <w:rsid w:val="00974815"/>
    <w:rsid w:val="0097506E"/>
    <w:rsid w:val="00975288"/>
    <w:rsid w:val="009754AF"/>
    <w:rsid w:val="00975672"/>
    <w:rsid w:val="009756AF"/>
    <w:rsid w:val="00975FD2"/>
    <w:rsid w:val="00976963"/>
    <w:rsid w:val="00976DD1"/>
    <w:rsid w:val="0097707A"/>
    <w:rsid w:val="0097714F"/>
    <w:rsid w:val="009776D1"/>
    <w:rsid w:val="00977748"/>
    <w:rsid w:val="00977769"/>
    <w:rsid w:val="009779FB"/>
    <w:rsid w:val="0098019C"/>
    <w:rsid w:val="0098034F"/>
    <w:rsid w:val="00980777"/>
    <w:rsid w:val="009813BC"/>
    <w:rsid w:val="00981D66"/>
    <w:rsid w:val="00981F23"/>
    <w:rsid w:val="00981FDC"/>
    <w:rsid w:val="0098203C"/>
    <w:rsid w:val="00982352"/>
    <w:rsid w:val="00982403"/>
    <w:rsid w:val="00982845"/>
    <w:rsid w:val="00982851"/>
    <w:rsid w:val="00982D06"/>
    <w:rsid w:val="009843A2"/>
    <w:rsid w:val="00984480"/>
    <w:rsid w:val="00984595"/>
    <w:rsid w:val="00984A23"/>
    <w:rsid w:val="00984BE2"/>
    <w:rsid w:val="00984D31"/>
    <w:rsid w:val="00984E76"/>
    <w:rsid w:val="0098598D"/>
    <w:rsid w:val="00986609"/>
    <w:rsid w:val="009867DA"/>
    <w:rsid w:val="00986D50"/>
    <w:rsid w:val="00986D62"/>
    <w:rsid w:val="00986F66"/>
    <w:rsid w:val="009872F0"/>
    <w:rsid w:val="009873D0"/>
    <w:rsid w:val="009878CE"/>
    <w:rsid w:val="009879B9"/>
    <w:rsid w:val="00987BF0"/>
    <w:rsid w:val="00987D2E"/>
    <w:rsid w:val="00987F72"/>
    <w:rsid w:val="00990222"/>
    <w:rsid w:val="00990992"/>
    <w:rsid w:val="00990DED"/>
    <w:rsid w:val="00991285"/>
    <w:rsid w:val="009919C3"/>
    <w:rsid w:val="009919E0"/>
    <w:rsid w:val="0099215E"/>
    <w:rsid w:val="00992296"/>
    <w:rsid w:val="009931EB"/>
    <w:rsid w:val="00993260"/>
    <w:rsid w:val="00993810"/>
    <w:rsid w:val="00993AA3"/>
    <w:rsid w:val="00993BB1"/>
    <w:rsid w:val="00993C47"/>
    <w:rsid w:val="00994526"/>
    <w:rsid w:val="00994712"/>
    <w:rsid w:val="00994F73"/>
    <w:rsid w:val="00995A20"/>
    <w:rsid w:val="00995D97"/>
    <w:rsid w:val="00996824"/>
    <w:rsid w:val="00996B39"/>
    <w:rsid w:val="00996BCA"/>
    <w:rsid w:val="00996FCD"/>
    <w:rsid w:val="00997137"/>
    <w:rsid w:val="00997B40"/>
    <w:rsid w:val="009A07D9"/>
    <w:rsid w:val="009A0907"/>
    <w:rsid w:val="009A0B24"/>
    <w:rsid w:val="009A0B65"/>
    <w:rsid w:val="009A193C"/>
    <w:rsid w:val="009A1AE7"/>
    <w:rsid w:val="009A1C84"/>
    <w:rsid w:val="009A285E"/>
    <w:rsid w:val="009A286E"/>
    <w:rsid w:val="009A2E54"/>
    <w:rsid w:val="009A3528"/>
    <w:rsid w:val="009A36D4"/>
    <w:rsid w:val="009A4031"/>
    <w:rsid w:val="009A483C"/>
    <w:rsid w:val="009A53CB"/>
    <w:rsid w:val="009A6225"/>
    <w:rsid w:val="009A65D8"/>
    <w:rsid w:val="009A6C9E"/>
    <w:rsid w:val="009A6F8B"/>
    <w:rsid w:val="009A750B"/>
    <w:rsid w:val="009A7E11"/>
    <w:rsid w:val="009B0067"/>
    <w:rsid w:val="009B034F"/>
    <w:rsid w:val="009B07D7"/>
    <w:rsid w:val="009B1A32"/>
    <w:rsid w:val="009B1C91"/>
    <w:rsid w:val="009B25C5"/>
    <w:rsid w:val="009B29D3"/>
    <w:rsid w:val="009B2ADE"/>
    <w:rsid w:val="009B2B0C"/>
    <w:rsid w:val="009B2E05"/>
    <w:rsid w:val="009B3777"/>
    <w:rsid w:val="009B3924"/>
    <w:rsid w:val="009B3EFB"/>
    <w:rsid w:val="009B4C34"/>
    <w:rsid w:val="009B6454"/>
    <w:rsid w:val="009B68FA"/>
    <w:rsid w:val="009B7070"/>
    <w:rsid w:val="009B79A8"/>
    <w:rsid w:val="009B79BE"/>
    <w:rsid w:val="009B7AFC"/>
    <w:rsid w:val="009B7BEC"/>
    <w:rsid w:val="009B7D5A"/>
    <w:rsid w:val="009B7DEC"/>
    <w:rsid w:val="009C0A79"/>
    <w:rsid w:val="009C12D8"/>
    <w:rsid w:val="009C170E"/>
    <w:rsid w:val="009C1809"/>
    <w:rsid w:val="009C272B"/>
    <w:rsid w:val="009C2897"/>
    <w:rsid w:val="009C396D"/>
    <w:rsid w:val="009C3A64"/>
    <w:rsid w:val="009C3B8F"/>
    <w:rsid w:val="009C3E4C"/>
    <w:rsid w:val="009C4B6B"/>
    <w:rsid w:val="009C5030"/>
    <w:rsid w:val="009C559B"/>
    <w:rsid w:val="009C5868"/>
    <w:rsid w:val="009C6935"/>
    <w:rsid w:val="009C7E1C"/>
    <w:rsid w:val="009D0637"/>
    <w:rsid w:val="009D0673"/>
    <w:rsid w:val="009D0C5F"/>
    <w:rsid w:val="009D0E91"/>
    <w:rsid w:val="009D1026"/>
    <w:rsid w:val="009D1209"/>
    <w:rsid w:val="009D1212"/>
    <w:rsid w:val="009D1A31"/>
    <w:rsid w:val="009D1B54"/>
    <w:rsid w:val="009D234A"/>
    <w:rsid w:val="009D2B80"/>
    <w:rsid w:val="009D2DB3"/>
    <w:rsid w:val="009D3372"/>
    <w:rsid w:val="009D3860"/>
    <w:rsid w:val="009D45C8"/>
    <w:rsid w:val="009D5025"/>
    <w:rsid w:val="009D588E"/>
    <w:rsid w:val="009D589A"/>
    <w:rsid w:val="009D6626"/>
    <w:rsid w:val="009D6E28"/>
    <w:rsid w:val="009D7B55"/>
    <w:rsid w:val="009D7B6D"/>
    <w:rsid w:val="009E0644"/>
    <w:rsid w:val="009E078F"/>
    <w:rsid w:val="009E0E29"/>
    <w:rsid w:val="009E104D"/>
    <w:rsid w:val="009E1B49"/>
    <w:rsid w:val="009E1C4C"/>
    <w:rsid w:val="009E1E22"/>
    <w:rsid w:val="009E243E"/>
    <w:rsid w:val="009E25BB"/>
    <w:rsid w:val="009E2646"/>
    <w:rsid w:val="009E29B4"/>
    <w:rsid w:val="009E3BDC"/>
    <w:rsid w:val="009E3E91"/>
    <w:rsid w:val="009E3F63"/>
    <w:rsid w:val="009E43AC"/>
    <w:rsid w:val="009E44A0"/>
    <w:rsid w:val="009E4717"/>
    <w:rsid w:val="009E4902"/>
    <w:rsid w:val="009E57B3"/>
    <w:rsid w:val="009E5831"/>
    <w:rsid w:val="009E5BC8"/>
    <w:rsid w:val="009E638E"/>
    <w:rsid w:val="009E6B18"/>
    <w:rsid w:val="009E6E05"/>
    <w:rsid w:val="009E6F7F"/>
    <w:rsid w:val="009E7585"/>
    <w:rsid w:val="009E7BE4"/>
    <w:rsid w:val="009F0139"/>
    <w:rsid w:val="009F0421"/>
    <w:rsid w:val="009F171B"/>
    <w:rsid w:val="009F1AD5"/>
    <w:rsid w:val="009F1C6D"/>
    <w:rsid w:val="009F1CFA"/>
    <w:rsid w:val="009F25E8"/>
    <w:rsid w:val="009F2749"/>
    <w:rsid w:val="009F290D"/>
    <w:rsid w:val="009F2A3B"/>
    <w:rsid w:val="009F2A95"/>
    <w:rsid w:val="009F2B3D"/>
    <w:rsid w:val="009F2BC7"/>
    <w:rsid w:val="009F2E48"/>
    <w:rsid w:val="009F3180"/>
    <w:rsid w:val="009F3601"/>
    <w:rsid w:val="009F43C6"/>
    <w:rsid w:val="009F486D"/>
    <w:rsid w:val="009F5D94"/>
    <w:rsid w:val="009F5E5D"/>
    <w:rsid w:val="009F5F51"/>
    <w:rsid w:val="009F6299"/>
    <w:rsid w:val="009F6570"/>
    <w:rsid w:val="009F71C5"/>
    <w:rsid w:val="00A00F40"/>
    <w:rsid w:val="00A01059"/>
    <w:rsid w:val="00A0123B"/>
    <w:rsid w:val="00A01332"/>
    <w:rsid w:val="00A01519"/>
    <w:rsid w:val="00A01FFE"/>
    <w:rsid w:val="00A02599"/>
    <w:rsid w:val="00A02604"/>
    <w:rsid w:val="00A02909"/>
    <w:rsid w:val="00A029C0"/>
    <w:rsid w:val="00A02FA9"/>
    <w:rsid w:val="00A032DB"/>
    <w:rsid w:val="00A03701"/>
    <w:rsid w:val="00A03E67"/>
    <w:rsid w:val="00A042A8"/>
    <w:rsid w:val="00A045FD"/>
    <w:rsid w:val="00A056B6"/>
    <w:rsid w:val="00A0589B"/>
    <w:rsid w:val="00A05B70"/>
    <w:rsid w:val="00A05C6A"/>
    <w:rsid w:val="00A05E39"/>
    <w:rsid w:val="00A05F4C"/>
    <w:rsid w:val="00A06081"/>
    <w:rsid w:val="00A0667B"/>
    <w:rsid w:val="00A06C9F"/>
    <w:rsid w:val="00A0798F"/>
    <w:rsid w:val="00A07E3A"/>
    <w:rsid w:val="00A07EE7"/>
    <w:rsid w:val="00A07FB1"/>
    <w:rsid w:val="00A10023"/>
    <w:rsid w:val="00A1003B"/>
    <w:rsid w:val="00A10388"/>
    <w:rsid w:val="00A109E7"/>
    <w:rsid w:val="00A11199"/>
    <w:rsid w:val="00A115BB"/>
    <w:rsid w:val="00A11995"/>
    <w:rsid w:val="00A11D7D"/>
    <w:rsid w:val="00A126B2"/>
    <w:rsid w:val="00A12972"/>
    <w:rsid w:val="00A1322C"/>
    <w:rsid w:val="00A13258"/>
    <w:rsid w:val="00A13A65"/>
    <w:rsid w:val="00A13E83"/>
    <w:rsid w:val="00A13ED5"/>
    <w:rsid w:val="00A14038"/>
    <w:rsid w:val="00A1412C"/>
    <w:rsid w:val="00A14143"/>
    <w:rsid w:val="00A145A7"/>
    <w:rsid w:val="00A14B52"/>
    <w:rsid w:val="00A14C5B"/>
    <w:rsid w:val="00A14CDA"/>
    <w:rsid w:val="00A14E77"/>
    <w:rsid w:val="00A14EBA"/>
    <w:rsid w:val="00A15421"/>
    <w:rsid w:val="00A15ACA"/>
    <w:rsid w:val="00A166DF"/>
    <w:rsid w:val="00A16869"/>
    <w:rsid w:val="00A1716E"/>
    <w:rsid w:val="00A17938"/>
    <w:rsid w:val="00A17E27"/>
    <w:rsid w:val="00A17F72"/>
    <w:rsid w:val="00A17FC2"/>
    <w:rsid w:val="00A203D2"/>
    <w:rsid w:val="00A20583"/>
    <w:rsid w:val="00A20A62"/>
    <w:rsid w:val="00A20C70"/>
    <w:rsid w:val="00A213F7"/>
    <w:rsid w:val="00A21717"/>
    <w:rsid w:val="00A21D91"/>
    <w:rsid w:val="00A22165"/>
    <w:rsid w:val="00A22189"/>
    <w:rsid w:val="00A22BEF"/>
    <w:rsid w:val="00A233FF"/>
    <w:rsid w:val="00A23DB5"/>
    <w:rsid w:val="00A2404C"/>
    <w:rsid w:val="00A24250"/>
    <w:rsid w:val="00A2445F"/>
    <w:rsid w:val="00A26332"/>
    <w:rsid w:val="00A264B3"/>
    <w:rsid w:val="00A272AB"/>
    <w:rsid w:val="00A30080"/>
    <w:rsid w:val="00A3049E"/>
    <w:rsid w:val="00A307C0"/>
    <w:rsid w:val="00A30BF5"/>
    <w:rsid w:val="00A30F52"/>
    <w:rsid w:val="00A314A4"/>
    <w:rsid w:val="00A31C4C"/>
    <w:rsid w:val="00A323CD"/>
    <w:rsid w:val="00A32591"/>
    <w:rsid w:val="00A3386A"/>
    <w:rsid w:val="00A3390D"/>
    <w:rsid w:val="00A3399A"/>
    <w:rsid w:val="00A34700"/>
    <w:rsid w:val="00A34834"/>
    <w:rsid w:val="00A34888"/>
    <w:rsid w:val="00A34DDF"/>
    <w:rsid w:val="00A35021"/>
    <w:rsid w:val="00A3508D"/>
    <w:rsid w:val="00A3598D"/>
    <w:rsid w:val="00A3680A"/>
    <w:rsid w:val="00A368B8"/>
    <w:rsid w:val="00A36902"/>
    <w:rsid w:val="00A36B35"/>
    <w:rsid w:val="00A3708E"/>
    <w:rsid w:val="00A372D7"/>
    <w:rsid w:val="00A37334"/>
    <w:rsid w:val="00A3780E"/>
    <w:rsid w:val="00A3796D"/>
    <w:rsid w:val="00A40085"/>
    <w:rsid w:val="00A40345"/>
    <w:rsid w:val="00A40815"/>
    <w:rsid w:val="00A40E20"/>
    <w:rsid w:val="00A418B0"/>
    <w:rsid w:val="00A41973"/>
    <w:rsid w:val="00A41BA5"/>
    <w:rsid w:val="00A4242D"/>
    <w:rsid w:val="00A42852"/>
    <w:rsid w:val="00A429AD"/>
    <w:rsid w:val="00A42CED"/>
    <w:rsid w:val="00A431FA"/>
    <w:rsid w:val="00A43219"/>
    <w:rsid w:val="00A43838"/>
    <w:rsid w:val="00A43A1B"/>
    <w:rsid w:val="00A44933"/>
    <w:rsid w:val="00A44952"/>
    <w:rsid w:val="00A44CE3"/>
    <w:rsid w:val="00A45074"/>
    <w:rsid w:val="00A45586"/>
    <w:rsid w:val="00A45680"/>
    <w:rsid w:val="00A45B56"/>
    <w:rsid w:val="00A45BAB"/>
    <w:rsid w:val="00A45C53"/>
    <w:rsid w:val="00A45D85"/>
    <w:rsid w:val="00A4630A"/>
    <w:rsid w:val="00A500A5"/>
    <w:rsid w:val="00A502AC"/>
    <w:rsid w:val="00A50C17"/>
    <w:rsid w:val="00A50CC1"/>
    <w:rsid w:val="00A516D0"/>
    <w:rsid w:val="00A51899"/>
    <w:rsid w:val="00A51B5E"/>
    <w:rsid w:val="00A51CC4"/>
    <w:rsid w:val="00A51DDE"/>
    <w:rsid w:val="00A520D8"/>
    <w:rsid w:val="00A52895"/>
    <w:rsid w:val="00A52DBB"/>
    <w:rsid w:val="00A531C8"/>
    <w:rsid w:val="00A53459"/>
    <w:rsid w:val="00A53739"/>
    <w:rsid w:val="00A540BB"/>
    <w:rsid w:val="00A544A3"/>
    <w:rsid w:val="00A54CEB"/>
    <w:rsid w:val="00A550E6"/>
    <w:rsid w:val="00A554B8"/>
    <w:rsid w:val="00A56747"/>
    <w:rsid w:val="00A56B9B"/>
    <w:rsid w:val="00A575D2"/>
    <w:rsid w:val="00A5764F"/>
    <w:rsid w:val="00A5778F"/>
    <w:rsid w:val="00A601C9"/>
    <w:rsid w:val="00A602FB"/>
    <w:rsid w:val="00A605E8"/>
    <w:rsid w:val="00A607EB"/>
    <w:rsid w:val="00A60E1F"/>
    <w:rsid w:val="00A60F16"/>
    <w:rsid w:val="00A60FA3"/>
    <w:rsid w:val="00A61C2D"/>
    <w:rsid w:val="00A61F10"/>
    <w:rsid w:val="00A620A5"/>
    <w:rsid w:val="00A621A6"/>
    <w:rsid w:val="00A631EF"/>
    <w:rsid w:val="00A63466"/>
    <w:rsid w:val="00A63B48"/>
    <w:rsid w:val="00A64043"/>
    <w:rsid w:val="00A64093"/>
    <w:rsid w:val="00A641AE"/>
    <w:rsid w:val="00A6426D"/>
    <w:rsid w:val="00A64311"/>
    <w:rsid w:val="00A64E3D"/>
    <w:rsid w:val="00A65B44"/>
    <w:rsid w:val="00A65D3C"/>
    <w:rsid w:val="00A666D8"/>
    <w:rsid w:val="00A66A89"/>
    <w:rsid w:val="00A67B70"/>
    <w:rsid w:val="00A70192"/>
    <w:rsid w:val="00A703DD"/>
    <w:rsid w:val="00A704AA"/>
    <w:rsid w:val="00A706CF"/>
    <w:rsid w:val="00A70813"/>
    <w:rsid w:val="00A71617"/>
    <w:rsid w:val="00A72488"/>
    <w:rsid w:val="00A72CD3"/>
    <w:rsid w:val="00A730A3"/>
    <w:rsid w:val="00A7334C"/>
    <w:rsid w:val="00A73483"/>
    <w:rsid w:val="00A73870"/>
    <w:rsid w:val="00A740F4"/>
    <w:rsid w:val="00A742DA"/>
    <w:rsid w:val="00A74560"/>
    <w:rsid w:val="00A74A75"/>
    <w:rsid w:val="00A74D85"/>
    <w:rsid w:val="00A75475"/>
    <w:rsid w:val="00A75B07"/>
    <w:rsid w:val="00A75B4D"/>
    <w:rsid w:val="00A766B5"/>
    <w:rsid w:val="00A767DD"/>
    <w:rsid w:val="00A76E2F"/>
    <w:rsid w:val="00A7725A"/>
    <w:rsid w:val="00A77803"/>
    <w:rsid w:val="00A80605"/>
    <w:rsid w:val="00A80A4D"/>
    <w:rsid w:val="00A80D03"/>
    <w:rsid w:val="00A80FF4"/>
    <w:rsid w:val="00A81249"/>
    <w:rsid w:val="00A8155A"/>
    <w:rsid w:val="00A820FB"/>
    <w:rsid w:val="00A82D1A"/>
    <w:rsid w:val="00A830B9"/>
    <w:rsid w:val="00A8329D"/>
    <w:rsid w:val="00A83F26"/>
    <w:rsid w:val="00A84090"/>
    <w:rsid w:val="00A840B7"/>
    <w:rsid w:val="00A849C8"/>
    <w:rsid w:val="00A84D7B"/>
    <w:rsid w:val="00A85416"/>
    <w:rsid w:val="00A856FA"/>
    <w:rsid w:val="00A85C0A"/>
    <w:rsid w:val="00A85E8D"/>
    <w:rsid w:val="00A86698"/>
    <w:rsid w:val="00A86A67"/>
    <w:rsid w:val="00A87112"/>
    <w:rsid w:val="00A87DC0"/>
    <w:rsid w:val="00A87F39"/>
    <w:rsid w:val="00A90272"/>
    <w:rsid w:val="00A908D2"/>
    <w:rsid w:val="00A90AFC"/>
    <w:rsid w:val="00A90CA3"/>
    <w:rsid w:val="00A91A17"/>
    <w:rsid w:val="00A91AB3"/>
    <w:rsid w:val="00A91E05"/>
    <w:rsid w:val="00A92979"/>
    <w:rsid w:val="00A92A36"/>
    <w:rsid w:val="00A92CC5"/>
    <w:rsid w:val="00A93111"/>
    <w:rsid w:val="00A93D8E"/>
    <w:rsid w:val="00A93ED4"/>
    <w:rsid w:val="00A94BC8"/>
    <w:rsid w:val="00A9562D"/>
    <w:rsid w:val="00A95773"/>
    <w:rsid w:val="00A95A11"/>
    <w:rsid w:val="00A95E19"/>
    <w:rsid w:val="00A9661E"/>
    <w:rsid w:val="00A96686"/>
    <w:rsid w:val="00A9671A"/>
    <w:rsid w:val="00A967C1"/>
    <w:rsid w:val="00A967EA"/>
    <w:rsid w:val="00A96F91"/>
    <w:rsid w:val="00A97206"/>
    <w:rsid w:val="00A973BB"/>
    <w:rsid w:val="00A97A80"/>
    <w:rsid w:val="00A97BF3"/>
    <w:rsid w:val="00A97F28"/>
    <w:rsid w:val="00AA02C9"/>
    <w:rsid w:val="00AA048C"/>
    <w:rsid w:val="00AA08D7"/>
    <w:rsid w:val="00AA09CE"/>
    <w:rsid w:val="00AA0E74"/>
    <w:rsid w:val="00AA0EBC"/>
    <w:rsid w:val="00AA0F7E"/>
    <w:rsid w:val="00AA1435"/>
    <w:rsid w:val="00AA242F"/>
    <w:rsid w:val="00AA2E2A"/>
    <w:rsid w:val="00AA2E8E"/>
    <w:rsid w:val="00AA3923"/>
    <w:rsid w:val="00AA3EA5"/>
    <w:rsid w:val="00AA4492"/>
    <w:rsid w:val="00AA4BC4"/>
    <w:rsid w:val="00AA5AB1"/>
    <w:rsid w:val="00AA6CB0"/>
    <w:rsid w:val="00AA703C"/>
    <w:rsid w:val="00AA710B"/>
    <w:rsid w:val="00AA75A4"/>
    <w:rsid w:val="00AA7927"/>
    <w:rsid w:val="00AB0054"/>
    <w:rsid w:val="00AB1460"/>
    <w:rsid w:val="00AB1DC2"/>
    <w:rsid w:val="00AB1F6B"/>
    <w:rsid w:val="00AB2750"/>
    <w:rsid w:val="00AB2C23"/>
    <w:rsid w:val="00AB2C5D"/>
    <w:rsid w:val="00AB386C"/>
    <w:rsid w:val="00AB3BFA"/>
    <w:rsid w:val="00AB3ED4"/>
    <w:rsid w:val="00AB43A9"/>
    <w:rsid w:val="00AB4668"/>
    <w:rsid w:val="00AB53BE"/>
    <w:rsid w:val="00AB5627"/>
    <w:rsid w:val="00AB66AC"/>
    <w:rsid w:val="00AB6738"/>
    <w:rsid w:val="00AB6AF2"/>
    <w:rsid w:val="00AB75B3"/>
    <w:rsid w:val="00AB778C"/>
    <w:rsid w:val="00AB7FE4"/>
    <w:rsid w:val="00AC026B"/>
    <w:rsid w:val="00AC0E55"/>
    <w:rsid w:val="00AC1524"/>
    <w:rsid w:val="00AC16C4"/>
    <w:rsid w:val="00AC2904"/>
    <w:rsid w:val="00AC2DAA"/>
    <w:rsid w:val="00AC375D"/>
    <w:rsid w:val="00AC3971"/>
    <w:rsid w:val="00AC3A72"/>
    <w:rsid w:val="00AC3C51"/>
    <w:rsid w:val="00AC3CB5"/>
    <w:rsid w:val="00AC3CE8"/>
    <w:rsid w:val="00AC420F"/>
    <w:rsid w:val="00AC427E"/>
    <w:rsid w:val="00AC4834"/>
    <w:rsid w:val="00AC4DAD"/>
    <w:rsid w:val="00AC507F"/>
    <w:rsid w:val="00AC5448"/>
    <w:rsid w:val="00AC57D5"/>
    <w:rsid w:val="00AC5E94"/>
    <w:rsid w:val="00AC5EB5"/>
    <w:rsid w:val="00AC62A2"/>
    <w:rsid w:val="00AC6C43"/>
    <w:rsid w:val="00AC7771"/>
    <w:rsid w:val="00AD00A2"/>
    <w:rsid w:val="00AD0744"/>
    <w:rsid w:val="00AD10D1"/>
    <w:rsid w:val="00AD1F39"/>
    <w:rsid w:val="00AD24FF"/>
    <w:rsid w:val="00AD2AEF"/>
    <w:rsid w:val="00AD2BAD"/>
    <w:rsid w:val="00AD2CA3"/>
    <w:rsid w:val="00AD31D6"/>
    <w:rsid w:val="00AD3846"/>
    <w:rsid w:val="00AD4721"/>
    <w:rsid w:val="00AD56DA"/>
    <w:rsid w:val="00AD5ABA"/>
    <w:rsid w:val="00AD6298"/>
    <w:rsid w:val="00AD6CCC"/>
    <w:rsid w:val="00AD6CE3"/>
    <w:rsid w:val="00AD6F81"/>
    <w:rsid w:val="00AD7369"/>
    <w:rsid w:val="00AD7795"/>
    <w:rsid w:val="00AD78F6"/>
    <w:rsid w:val="00AD7C38"/>
    <w:rsid w:val="00AD7DC9"/>
    <w:rsid w:val="00AE0410"/>
    <w:rsid w:val="00AE071C"/>
    <w:rsid w:val="00AE0862"/>
    <w:rsid w:val="00AE0A2B"/>
    <w:rsid w:val="00AE0B09"/>
    <w:rsid w:val="00AE0D65"/>
    <w:rsid w:val="00AE0EAC"/>
    <w:rsid w:val="00AE1857"/>
    <w:rsid w:val="00AE1951"/>
    <w:rsid w:val="00AE3079"/>
    <w:rsid w:val="00AE3100"/>
    <w:rsid w:val="00AE33C4"/>
    <w:rsid w:val="00AE340A"/>
    <w:rsid w:val="00AE3900"/>
    <w:rsid w:val="00AE39C2"/>
    <w:rsid w:val="00AE4197"/>
    <w:rsid w:val="00AE492F"/>
    <w:rsid w:val="00AE4B18"/>
    <w:rsid w:val="00AE4C94"/>
    <w:rsid w:val="00AE5251"/>
    <w:rsid w:val="00AE5538"/>
    <w:rsid w:val="00AE555C"/>
    <w:rsid w:val="00AE5C8E"/>
    <w:rsid w:val="00AE5EC7"/>
    <w:rsid w:val="00AE6F85"/>
    <w:rsid w:val="00AE704C"/>
    <w:rsid w:val="00AE7CA2"/>
    <w:rsid w:val="00AE7D86"/>
    <w:rsid w:val="00AE7D88"/>
    <w:rsid w:val="00AF006B"/>
    <w:rsid w:val="00AF0553"/>
    <w:rsid w:val="00AF06B0"/>
    <w:rsid w:val="00AF1150"/>
    <w:rsid w:val="00AF12FD"/>
    <w:rsid w:val="00AF14C3"/>
    <w:rsid w:val="00AF1853"/>
    <w:rsid w:val="00AF1F36"/>
    <w:rsid w:val="00AF2280"/>
    <w:rsid w:val="00AF23D9"/>
    <w:rsid w:val="00AF285B"/>
    <w:rsid w:val="00AF2CE6"/>
    <w:rsid w:val="00AF3315"/>
    <w:rsid w:val="00AF3504"/>
    <w:rsid w:val="00AF3968"/>
    <w:rsid w:val="00AF39B0"/>
    <w:rsid w:val="00AF3D7E"/>
    <w:rsid w:val="00AF451C"/>
    <w:rsid w:val="00AF481D"/>
    <w:rsid w:val="00AF49EF"/>
    <w:rsid w:val="00AF4E64"/>
    <w:rsid w:val="00AF4F7C"/>
    <w:rsid w:val="00AF572D"/>
    <w:rsid w:val="00AF57F5"/>
    <w:rsid w:val="00AF5828"/>
    <w:rsid w:val="00AF5AE0"/>
    <w:rsid w:val="00AF6142"/>
    <w:rsid w:val="00AF62E2"/>
    <w:rsid w:val="00AF65EF"/>
    <w:rsid w:val="00AF67F9"/>
    <w:rsid w:val="00AF6FA3"/>
    <w:rsid w:val="00AF741B"/>
    <w:rsid w:val="00AF7762"/>
    <w:rsid w:val="00AF7F41"/>
    <w:rsid w:val="00B00019"/>
    <w:rsid w:val="00B0013E"/>
    <w:rsid w:val="00B00446"/>
    <w:rsid w:val="00B009B0"/>
    <w:rsid w:val="00B01038"/>
    <w:rsid w:val="00B013AD"/>
    <w:rsid w:val="00B0171F"/>
    <w:rsid w:val="00B01BAF"/>
    <w:rsid w:val="00B02EB5"/>
    <w:rsid w:val="00B030CF"/>
    <w:rsid w:val="00B0330B"/>
    <w:rsid w:val="00B03E75"/>
    <w:rsid w:val="00B04455"/>
    <w:rsid w:val="00B04726"/>
    <w:rsid w:val="00B04A52"/>
    <w:rsid w:val="00B04AE2"/>
    <w:rsid w:val="00B04B4A"/>
    <w:rsid w:val="00B05278"/>
    <w:rsid w:val="00B05424"/>
    <w:rsid w:val="00B0670C"/>
    <w:rsid w:val="00B06CB2"/>
    <w:rsid w:val="00B074C7"/>
    <w:rsid w:val="00B07A52"/>
    <w:rsid w:val="00B07EE8"/>
    <w:rsid w:val="00B10017"/>
    <w:rsid w:val="00B10256"/>
    <w:rsid w:val="00B10264"/>
    <w:rsid w:val="00B10327"/>
    <w:rsid w:val="00B1080B"/>
    <w:rsid w:val="00B108BD"/>
    <w:rsid w:val="00B10E35"/>
    <w:rsid w:val="00B10EE3"/>
    <w:rsid w:val="00B1178E"/>
    <w:rsid w:val="00B119F7"/>
    <w:rsid w:val="00B11CFA"/>
    <w:rsid w:val="00B12838"/>
    <w:rsid w:val="00B1317E"/>
    <w:rsid w:val="00B13A25"/>
    <w:rsid w:val="00B14850"/>
    <w:rsid w:val="00B149CE"/>
    <w:rsid w:val="00B15146"/>
    <w:rsid w:val="00B1522F"/>
    <w:rsid w:val="00B156A4"/>
    <w:rsid w:val="00B1594C"/>
    <w:rsid w:val="00B15D72"/>
    <w:rsid w:val="00B15DCE"/>
    <w:rsid w:val="00B15E10"/>
    <w:rsid w:val="00B15F3D"/>
    <w:rsid w:val="00B17220"/>
    <w:rsid w:val="00B1728D"/>
    <w:rsid w:val="00B172E4"/>
    <w:rsid w:val="00B172FA"/>
    <w:rsid w:val="00B1741A"/>
    <w:rsid w:val="00B17696"/>
    <w:rsid w:val="00B200B9"/>
    <w:rsid w:val="00B208DE"/>
    <w:rsid w:val="00B216CD"/>
    <w:rsid w:val="00B21C4E"/>
    <w:rsid w:val="00B2231C"/>
    <w:rsid w:val="00B227B9"/>
    <w:rsid w:val="00B22D95"/>
    <w:rsid w:val="00B22DCB"/>
    <w:rsid w:val="00B22F1F"/>
    <w:rsid w:val="00B22FA8"/>
    <w:rsid w:val="00B232C6"/>
    <w:rsid w:val="00B23B6B"/>
    <w:rsid w:val="00B23C85"/>
    <w:rsid w:val="00B24A31"/>
    <w:rsid w:val="00B25412"/>
    <w:rsid w:val="00B25A98"/>
    <w:rsid w:val="00B26171"/>
    <w:rsid w:val="00B261E3"/>
    <w:rsid w:val="00B26B59"/>
    <w:rsid w:val="00B26BFB"/>
    <w:rsid w:val="00B26CA8"/>
    <w:rsid w:val="00B27104"/>
    <w:rsid w:val="00B279E0"/>
    <w:rsid w:val="00B30A13"/>
    <w:rsid w:val="00B30F27"/>
    <w:rsid w:val="00B30F69"/>
    <w:rsid w:val="00B31CCA"/>
    <w:rsid w:val="00B32171"/>
    <w:rsid w:val="00B32716"/>
    <w:rsid w:val="00B328DF"/>
    <w:rsid w:val="00B3348B"/>
    <w:rsid w:val="00B334A6"/>
    <w:rsid w:val="00B339B3"/>
    <w:rsid w:val="00B33EE6"/>
    <w:rsid w:val="00B33F5E"/>
    <w:rsid w:val="00B34048"/>
    <w:rsid w:val="00B34A87"/>
    <w:rsid w:val="00B34C54"/>
    <w:rsid w:val="00B34C91"/>
    <w:rsid w:val="00B350DB"/>
    <w:rsid w:val="00B3600D"/>
    <w:rsid w:val="00B36083"/>
    <w:rsid w:val="00B360A3"/>
    <w:rsid w:val="00B362EC"/>
    <w:rsid w:val="00B363D9"/>
    <w:rsid w:val="00B3648B"/>
    <w:rsid w:val="00B36D0E"/>
    <w:rsid w:val="00B370E4"/>
    <w:rsid w:val="00B37596"/>
    <w:rsid w:val="00B37CFB"/>
    <w:rsid w:val="00B37EE8"/>
    <w:rsid w:val="00B40E22"/>
    <w:rsid w:val="00B41AEC"/>
    <w:rsid w:val="00B41BC7"/>
    <w:rsid w:val="00B42059"/>
    <w:rsid w:val="00B423A6"/>
    <w:rsid w:val="00B431DF"/>
    <w:rsid w:val="00B437A8"/>
    <w:rsid w:val="00B43A17"/>
    <w:rsid w:val="00B4422C"/>
    <w:rsid w:val="00B445D4"/>
    <w:rsid w:val="00B44B3E"/>
    <w:rsid w:val="00B44F68"/>
    <w:rsid w:val="00B451DB"/>
    <w:rsid w:val="00B453F8"/>
    <w:rsid w:val="00B45907"/>
    <w:rsid w:val="00B45A97"/>
    <w:rsid w:val="00B46115"/>
    <w:rsid w:val="00B46312"/>
    <w:rsid w:val="00B46A32"/>
    <w:rsid w:val="00B46CB1"/>
    <w:rsid w:val="00B47106"/>
    <w:rsid w:val="00B474EE"/>
    <w:rsid w:val="00B47815"/>
    <w:rsid w:val="00B478AD"/>
    <w:rsid w:val="00B478B1"/>
    <w:rsid w:val="00B4791E"/>
    <w:rsid w:val="00B47A2C"/>
    <w:rsid w:val="00B50708"/>
    <w:rsid w:val="00B50F49"/>
    <w:rsid w:val="00B51051"/>
    <w:rsid w:val="00B51509"/>
    <w:rsid w:val="00B51AF4"/>
    <w:rsid w:val="00B51CA6"/>
    <w:rsid w:val="00B51E45"/>
    <w:rsid w:val="00B5220D"/>
    <w:rsid w:val="00B5271D"/>
    <w:rsid w:val="00B529A4"/>
    <w:rsid w:val="00B5345B"/>
    <w:rsid w:val="00B5384A"/>
    <w:rsid w:val="00B53D30"/>
    <w:rsid w:val="00B53D3B"/>
    <w:rsid w:val="00B53FE6"/>
    <w:rsid w:val="00B541AB"/>
    <w:rsid w:val="00B54372"/>
    <w:rsid w:val="00B5484A"/>
    <w:rsid w:val="00B5493A"/>
    <w:rsid w:val="00B5494C"/>
    <w:rsid w:val="00B54BC2"/>
    <w:rsid w:val="00B5509A"/>
    <w:rsid w:val="00B55327"/>
    <w:rsid w:val="00B55507"/>
    <w:rsid w:val="00B5577D"/>
    <w:rsid w:val="00B55879"/>
    <w:rsid w:val="00B569B5"/>
    <w:rsid w:val="00B56ABA"/>
    <w:rsid w:val="00B577EB"/>
    <w:rsid w:val="00B57904"/>
    <w:rsid w:val="00B57ACE"/>
    <w:rsid w:val="00B57D53"/>
    <w:rsid w:val="00B606F6"/>
    <w:rsid w:val="00B60F92"/>
    <w:rsid w:val="00B6137F"/>
    <w:rsid w:val="00B626E6"/>
    <w:rsid w:val="00B62A12"/>
    <w:rsid w:val="00B62C18"/>
    <w:rsid w:val="00B62F72"/>
    <w:rsid w:val="00B62FCF"/>
    <w:rsid w:val="00B63090"/>
    <w:rsid w:val="00B633F2"/>
    <w:rsid w:val="00B63E80"/>
    <w:rsid w:val="00B63F78"/>
    <w:rsid w:val="00B64197"/>
    <w:rsid w:val="00B64B6A"/>
    <w:rsid w:val="00B64FD1"/>
    <w:rsid w:val="00B655B1"/>
    <w:rsid w:val="00B6658A"/>
    <w:rsid w:val="00B66878"/>
    <w:rsid w:val="00B66B0C"/>
    <w:rsid w:val="00B66CD8"/>
    <w:rsid w:val="00B66D0A"/>
    <w:rsid w:val="00B6736F"/>
    <w:rsid w:val="00B67638"/>
    <w:rsid w:val="00B717E2"/>
    <w:rsid w:val="00B719AA"/>
    <w:rsid w:val="00B71A2A"/>
    <w:rsid w:val="00B71DEA"/>
    <w:rsid w:val="00B72881"/>
    <w:rsid w:val="00B72B32"/>
    <w:rsid w:val="00B73325"/>
    <w:rsid w:val="00B7385C"/>
    <w:rsid w:val="00B73A88"/>
    <w:rsid w:val="00B74233"/>
    <w:rsid w:val="00B74310"/>
    <w:rsid w:val="00B75A3E"/>
    <w:rsid w:val="00B75D1A"/>
    <w:rsid w:val="00B75F23"/>
    <w:rsid w:val="00B76027"/>
    <w:rsid w:val="00B76804"/>
    <w:rsid w:val="00B76982"/>
    <w:rsid w:val="00B76A52"/>
    <w:rsid w:val="00B77867"/>
    <w:rsid w:val="00B809D0"/>
    <w:rsid w:val="00B80A93"/>
    <w:rsid w:val="00B80D12"/>
    <w:rsid w:val="00B8117B"/>
    <w:rsid w:val="00B823A0"/>
    <w:rsid w:val="00B82D37"/>
    <w:rsid w:val="00B836B0"/>
    <w:rsid w:val="00B83D03"/>
    <w:rsid w:val="00B83D17"/>
    <w:rsid w:val="00B84057"/>
    <w:rsid w:val="00B841D8"/>
    <w:rsid w:val="00B843DC"/>
    <w:rsid w:val="00B84708"/>
    <w:rsid w:val="00B847E0"/>
    <w:rsid w:val="00B84AC1"/>
    <w:rsid w:val="00B85E5B"/>
    <w:rsid w:val="00B85FCA"/>
    <w:rsid w:val="00B860BD"/>
    <w:rsid w:val="00B860D8"/>
    <w:rsid w:val="00B869E3"/>
    <w:rsid w:val="00B86A60"/>
    <w:rsid w:val="00B87695"/>
    <w:rsid w:val="00B90105"/>
    <w:rsid w:val="00B9081E"/>
    <w:rsid w:val="00B90B36"/>
    <w:rsid w:val="00B91167"/>
    <w:rsid w:val="00B91428"/>
    <w:rsid w:val="00B9178F"/>
    <w:rsid w:val="00B91834"/>
    <w:rsid w:val="00B918B6"/>
    <w:rsid w:val="00B919BB"/>
    <w:rsid w:val="00B91DC9"/>
    <w:rsid w:val="00B920A7"/>
    <w:rsid w:val="00B92671"/>
    <w:rsid w:val="00B927E4"/>
    <w:rsid w:val="00B92B93"/>
    <w:rsid w:val="00B92C2E"/>
    <w:rsid w:val="00B93471"/>
    <w:rsid w:val="00B938E7"/>
    <w:rsid w:val="00B93B5B"/>
    <w:rsid w:val="00B93FBA"/>
    <w:rsid w:val="00B9468F"/>
    <w:rsid w:val="00B94A17"/>
    <w:rsid w:val="00B94AFA"/>
    <w:rsid w:val="00B94C80"/>
    <w:rsid w:val="00B950F5"/>
    <w:rsid w:val="00B952F4"/>
    <w:rsid w:val="00B955F5"/>
    <w:rsid w:val="00B96274"/>
    <w:rsid w:val="00B96AF3"/>
    <w:rsid w:val="00B97356"/>
    <w:rsid w:val="00B97DC4"/>
    <w:rsid w:val="00BA0015"/>
    <w:rsid w:val="00BA030F"/>
    <w:rsid w:val="00BA067F"/>
    <w:rsid w:val="00BA15E7"/>
    <w:rsid w:val="00BA187E"/>
    <w:rsid w:val="00BA247B"/>
    <w:rsid w:val="00BA259A"/>
    <w:rsid w:val="00BA2C25"/>
    <w:rsid w:val="00BA2D8C"/>
    <w:rsid w:val="00BA35A9"/>
    <w:rsid w:val="00BA3BF3"/>
    <w:rsid w:val="00BA3CC0"/>
    <w:rsid w:val="00BA52E8"/>
    <w:rsid w:val="00BA53D8"/>
    <w:rsid w:val="00BA5E88"/>
    <w:rsid w:val="00BA642E"/>
    <w:rsid w:val="00BA6448"/>
    <w:rsid w:val="00BA65E5"/>
    <w:rsid w:val="00BA6B1B"/>
    <w:rsid w:val="00BA7A4E"/>
    <w:rsid w:val="00BA7DB6"/>
    <w:rsid w:val="00BB09E4"/>
    <w:rsid w:val="00BB0BDE"/>
    <w:rsid w:val="00BB0EBB"/>
    <w:rsid w:val="00BB1011"/>
    <w:rsid w:val="00BB11F5"/>
    <w:rsid w:val="00BB2290"/>
    <w:rsid w:val="00BB229F"/>
    <w:rsid w:val="00BB3A11"/>
    <w:rsid w:val="00BB41ED"/>
    <w:rsid w:val="00BB55E1"/>
    <w:rsid w:val="00BB57BF"/>
    <w:rsid w:val="00BB61D4"/>
    <w:rsid w:val="00BB6F7C"/>
    <w:rsid w:val="00BB7396"/>
    <w:rsid w:val="00BB7D5B"/>
    <w:rsid w:val="00BC032F"/>
    <w:rsid w:val="00BC03DB"/>
    <w:rsid w:val="00BC0F43"/>
    <w:rsid w:val="00BC0FC3"/>
    <w:rsid w:val="00BC1180"/>
    <w:rsid w:val="00BC1608"/>
    <w:rsid w:val="00BC1639"/>
    <w:rsid w:val="00BC1696"/>
    <w:rsid w:val="00BC1983"/>
    <w:rsid w:val="00BC2173"/>
    <w:rsid w:val="00BC23BF"/>
    <w:rsid w:val="00BC26DE"/>
    <w:rsid w:val="00BC2B27"/>
    <w:rsid w:val="00BC2F11"/>
    <w:rsid w:val="00BC3AFF"/>
    <w:rsid w:val="00BC45CA"/>
    <w:rsid w:val="00BC48A3"/>
    <w:rsid w:val="00BC5055"/>
    <w:rsid w:val="00BC5436"/>
    <w:rsid w:val="00BC641E"/>
    <w:rsid w:val="00BC6B7A"/>
    <w:rsid w:val="00BC700B"/>
    <w:rsid w:val="00BC7025"/>
    <w:rsid w:val="00BC76B4"/>
    <w:rsid w:val="00BC776D"/>
    <w:rsid w:val="00BC7AA8"/>
    <w:rsid w:val="00BC7B87"/>
    <w:rsid w:val="00BD032F"/>
    <w:rsid w:val="00BD0ED1"/>
    <w:rsid w:val="00BD137E"/>
    <w:rsid w:val="00BD166F"/>
    <w:rsid w:val="00BD1F81"/>
    <w:rsid w:val="00BD25D8"/>
    <w:rsid w:val="00BD25F4"/>
    <w:rsid w:val="00BD2D33"/>
    <w:rsid w:val="00BD33FE"/>
    <w:rsid w:val="00BD3850"/>
    <w:rsid w:val="00BD3B13"/>
    <w:rsid w:val="00BD4097"/>
    <w:rsid w:val="00BD4228"/>
    <w:rsid w:val="00BD42C6"/>
    <w:rsid w:val="00BD44DA"/>
    <w:rsid w:val="00BD44EA"/>
    <w:rsid w:val="00BD4DAB"/>
    <w:rsid w:val="00BD5040"/>
    <w:rsid w:val="00BD5535"/>
    <w:rsid w:val="00BD55DA"/>
    <w:rsid w:val="00BD5644"/>
    <w:rsid w:val="00BD5DA5"/>
    <w:rsid w:val="00BD5FD8"/>
    <w:rsid w:val="00BD694F"/>
    <w:rsid w:val="00BD6CCA"/>
    <w:rsid w:val="00BD7359"/>
    <w:rsid w:val="00BD73A7"/>
    <w:rsid w:val="00BD7704"/>
    <w:rsid w:val="00BD7B10"/>
    <w:rsid w:val="00BE0055"/>
    <w:rsid w:val="00BE1491"/>
    <w:rsid w:val="00BE1767"/>
    <w:rsid w:val="00BE1CC6"/>
    <w:rsid w:val="00BE1D4F"/>
    <w:rsid w:val="00BE2078"/>
    <w:rsid w:val="00BE207B"/>
    <w:rsid w:val="00BE22D4"/>
    <w:rsid w:val="00BE2815"/>
    <w:rsid w:val="00BE28C4"/>
    <w:rsid w:val="00BE2AA3"/>
    <w:rsid w:val="00BE4116"/>
    <w:rsid w:val="00BE46D6"/>
    <w:rsid w:val="00BE47CA"/>
    <w:rsid w:val="00BE4CF8"/>
    <w:rsid w:val="00BE55F6"/>
    <w:rsid w:val="00BE561B"/>
    <w:rsid w:val="00BE66DE"/>
    <w:rsid w:val="00BE696A"/>
    <w:rsid w:val="00BE72A2"/>
    <w:rsid w:val="00BF03B1"/>
    <w:rsid w:val="00BF074A"/>
    <w:rsid w:val="00BF171C"/>
    <w:rsid w:val="00BF25EE"/>
    <w:rsid w:val="00BF3E94"/>
    <w:rsid w:val="00BF422A"/>
    <w:rsid w:val="00BF461F"/>
    <w:rsid w:val="00BF47B1"/>
    <w:rsid w:val="00BF481C"/>
    <w:rsid w:val="00BF527B"/>
    <w:rsid w:val="00BF534F"/>
    <w:rsid w:val="00BF59AD"/>
    <w:rsid w:val="00BF664D"/>
    <w:rsid w:val="00BF668D"/>
    <w:rsid w:val="00BF69EC"/>
    <w:rsid w:val="00BF6AF0"/>
    <w:rsid w:val="00BF6AFC"/>
    <w:rsid w:val="00BF74BB"/>
    <w:rsid w:val="00BF7BEE"/>
    <w:rsid w:val="00BF7D5E"/>
    <w:rsid w:val="00C00277"/>
    <w:rsid w:val="00C004AD"/>
    <w:rsid w:val="00C008F0"/>
    <w:rsid w:val="00C00940"/>
    <w:rsid w:val="00C009AB"/>
    <w:rsid w:val="00C00A6F"/>
    <w:rsid w:val="00C01843"/>
    <w:rsid w:val="00C01CF8"/>
    <w:rsid w:val="00C0395B"/>
    <w:rsid w:val="00C03B77"/>
    <w:rsid w:val="00C03D52"/>
    <w:rsid w:val="00C04407"/>
    <w:rsid w:val="00C045BE"/>
    <w:rsid w:val="00C048AE"/>
    <w:rsid w:val="00C048E5"/>
    <w:rsid w:val="00C04967"/>
    <w:rsid w:val="00C04991"/>
    <w:rsid w:val="00C04A81"/>
    <w:rsid w:val="00C04EE7"/>
    <w:rsid w:val="00C050F2"/>
    <w:rsid w:val="00C060A7"/>
    <w:rsid w:val="00C06457"/>
    <w:rsid w:val="00C072E5"/>
    <w:rsid w:val="00C075EE"/>
    <w:rsid w:val="00C07756"/>
    <w:rsid w:val="00C07773"/>
    <w:rsid w:val="00C101C2"/>
    <w:rsid w:val="00C111EB"/>
    <w:rsid w:val="00C1126F"/>
    <w:rsid w:val="00C11489"/>
    <w:rsid w:val="00C11A5B"/>
    <w:rsid w:val="00C11A96"/>
    <w:rsid w:val="00C120FF"/>
    <w:rsid w:val="00C128BF"/>
    <w:rsid w:val="00C12C0B"/>
    <w:rsid w:val="00C12CD2"/>
    <w:rsid w:val="00C131E7"/>
    <w:rsid w:val="00C13BD8"/>
    <w:rsid w:val="00C14B13"/>
    <w:rsid w:val="00C150FF"/>
    <w:rsid w:val="00C15674"/>
    <w:rsid w:val="00C158BA"/>
    <w:rsid w:val="00C15BCE"/>
    <w:rsid w:val="00C162BB"/>
    <w:rsid w:val="00C163B0"/>
    <w:rsid w:val="00C16B26"/>
    <w:rsid w:val="00C170D2"/>
    <w:rsid w:val="00C171A2"/>
    <w:rsid w:val="00C17340"/>
    <w:rsid w:val="00C17B08"/>
    <w:rsid w:val="00C17F4C"/>
    <w:rsid w:val="00C20593"/>
    <w:rsid w:val="00C2081F"/>
    <w:rsid w:val="00C20A0C"/>
    <w:rsid w:val="00C20BF0"/>
    <w:rsid w:val="00C20C52"/>
    <w:rsid w:val="00C20E52"/>
    <w:rsid w:val="00C21B82"/>
    <w:rsid w:val="00C21FA2"/>
    <w:rsid w:val="00C22257"/>
    <w:rsid w:val="00C22AF1"/>
    <w:rsid w:val="00C22DA7"/>
    <w:rsid w:val="00C231B4"/>
    <w:rsid w:val="00C234FC"/>
    <w:rsid w:val="00C23743"/>
    <w:rsid w:val="00C24227"/>
    <w:rsid w:val="00C25B1D"/>
    <w:rsid w:val="00C2624E"/>
    <w:rsid w:val="00C26263"/>
    <w:rsid w:val="00C26476"/>
    <w:rsid w:val="00C26A15"/>
    <w:rsid w:val="00C26DDE"/>
    <w:rsid w:val="00C26EC1"/>
    <w:rsid w:val="00C271F4"/>
    <w:rsid w:val="00C2772E"/>
    <w:rsid w:val="00C27CAF"/>
    <w:rsid w:val="00C30141"/>
    <w:rsid w:val="00C30294"/>
    <w:rsid w:val="00C30CFB"/>
    <w:rsid w:val="00C30FB0"/>
    <w:rsid w:val="00C31603"/>
    <w:rsid w:val="00C318E8"/>
    <w:rsid w:val="00C32382"/>
    <w:rsid w:val="00C326AE"/>
    <w:rsid w:val="00C329D1"/>
    <w:rsid w:val="00C32EF2"/>
    <w:rsid w:val="00C34483"/>
    <w:rsid w:val="00C34860"/>
    <w:rsid w:val="00C350F0"/>
    <w:rsid w:val="00C36EB9"/>
    <w:rsid w:val="00C4029B"/>
    <w:rsid w:val="00C40C0C"/>
    <w:rsid w:val="00C40F79"/>
    <w:rsid w:val="00C413C6"/>
    <w:rsid w:val="00C4143D"/>
    <w:rsid w:val="00C421AB"/>
    <w:rsid w:val="00C42480"/>
    <w:rsid w:val="00C428DD"/>
    <w:rsid w:val="00C43215"/>
    <w:rsid w:val="00C43CED"/>
    <w:rsid w:val="00C4409D"/>
    <w:rsid w:val="00C445DA"/>
    <w:rsid w:val="00C44737"/>
    <w:rsid w:val="00C449FE"/>
    <w:rsid w:val="00C46A6D"/>
    <w:rsid w:val="00C46DB7"/>
    <w:rsid w:val="00C4752F"/>
    <w:rsid w:val="00C500EF"/>
    <w:rsid w:val="00C501A3"/>
    <w:rsid w:val="00C501D6"/>
    <w:rsid w:val="00C5071F"/>
    <w:rsid w:val="00C50BCF"/>
    <w:rsid w:val="00C51D63"/>
    <w:rsid w:val="00C52203"/>
    <w:rsid w:val="00C5249C"/>
    <w:rsid w:val="00C524EB"/>
    <w:rsid w:val="00C52641"/>
    <w:rsid w:val="00C53BAF"/>
    <w:rsid w:val="00C53BBF"/>
    <w:rsid w:val="00C545C9"/>
    <w:rsid w:val="00C547BF"/>
    <w:rsid w:val="00C54C84"/>
    <w:rsid w:val="00C55665"/>
    <w:rsid w:val="00C562DB"/>
    <w:rsid w:val="00C56385"/>
    <w:rsid w:val="00C565CA"/>
    <w:rsid w:val="00C56C14"/>
    <w:rsid w:val="00C56D92"/>
    <w:rsid w:val="00C575FB"/>
    <w:rsid w:val="00C57628"/>
    <w:rsid w:val="00C6027A"/>
    <w:rsid w:val="00C6043B"/>
    <w:rsid w:val="00C6066E"/>
    <w:rsid w:val="00C60BD7"/>
    <w:rsid w:val="00C60D4C"/>
    <w:rsid w:val="00C617EE"/>
    <w:rsid w:val="00C61BFD"/>
    <w:rsid w:val="00C61FFE"/>
    <w:rsid w:val="00C62276"/>
    <w:rsid w:val="00C6284C"/>
    <w:rsid w:val="00C6286E"/>
    <w:rsid w:val="00C6334D"/>
    <w:rsid w:val="00C63F9F"/>
    <w:rsid w:val="00C640A3"/>
    <w:rsid w:val="00C649C7"/>
    <w:rsid w:val="00C64B62"/>
    <w:rsid w:val="00C64BD4"/>
    <w:rsid w:val="00C64BF8"/>
    <w:rsid w:val="00C65091"/>
    <w:rsid w:val="00C65541"/>
    <w:rsid w:val="00C6588E"/>
    <w:rsid w:val="00C65D29"/>
    <w:rsid w:val="00C669A6"/>
    <w:rsid w:val="00C67A3F"/>
    <w:rsid w:val="00C67C37"/>
    <w:rsid w:val="00C71D4A"/>
    <w:rsid w:val="00C71F3A"/>
    <w:rsid w:val="00C7212B"/>
    <w:rsid w:val="00C7257D"/>
    <w:rsid w:val="00C730A4"/>
    <w:rsid w:val="00C732C8"/>
    <w:rsid w:val="00C733A6"/>
    <w:rsid w:val="00C7386D"/>
    <w:rsid w:val="00C74067"/>
    <w:rsid w:val="00C7435F"/>
    <w:rsid w:val="00C74E2A"/>
    <w:rsid w:val="00C75AB1"/>
    <w:rsid w:val="00C75CA6"/>
    <w:rsid w:val="00C7630D"/>
    <w:rsid w:val="00C76863"/>
    <w:rsid w:val="00C76C62"/>
    <w:rsid w:val="00C770C8"/>
    <w:rsid w:val="00C77354"/>
    <w:rsid w:val="00C774F1"/>
    <w:rsid w:val="00C778E6"/>
    <w:rsid w:val="00C8014C"/>
    <w:rsid w:val="00C80342"/>
    <w:rsid w:val="00C807E8"/>
    <w:rsid w:val="00C80C50"/>
    <w:rsid w:val="00C80F6E"/>
    <w:rsid w:val="00C811D7"/>
    <w:rsid w:val="00C81743"/>
    <w:rsid w:val="00C81AF2"/>
    <w:rsid w:val="00C823B3"/>
    <w:rsid w:val="00C82463"/>
    <w:rsid w:val="00C827FD"/>
    <w:rsid w:val="00C82EFF"/>
    <w:rsid w:val="00C8359D"/>
    <w:rsid w:val="00C8387D"/>
    <w:rsid w:val="00C83B11"/>
    <w:rsid w:val="00C83BFB"/>
    <w:rsid w:val="00C83FF2"/>
    <w:rsid w:val="00C84023"/>
    <w:rsid w:val="00C842D7"/>
    <w:rsid w:val="00C8453C"/>
    <w:rsid w:val="00C85032"/>
    <w:rsid w:val="00C8504F"/>
    <w:rsid w:val="00C850A5"/>
    <w:rsid w:val="00C8567B"/>
    <w:rsid w:val="00C8587C"/>
    <w:rsid w:val="00C85B05"/>
    <w:rsid w:val="00C85EF2"/>
    <w:rsid w:val="00C864E3"/>
    <w:rsid w:val="00C876CF"/>
    <w:rsid w:val="00C909F3"/>
    <w:rsid w:val="00C90B60"/>
    <w:rsid w:val="00C90ECB"/>
    <w:rsid w:val="00C91086"/>
    <w:rsid w:val="00C911B8"/>
    <w:rsid w:val="00C91838"/>
    <w:rsid w:val="00C92EE9"/>
    <w:rsid w:val="00C9325C"/>
    <w:rsid w:val="00C939D3"/>
    <w:rsid w:val="00C93C1D"/>
    <w:rsid w:val="00C94220"/>
    <w:rsid w:val="00C947D6"/>
    <w:rsid w:val="00C94EE7"/>
    <w:rsid w:val="00C962B9"/>
    <w:rsid w:val="00C96B11"/>
    <w:rsid w:val="00C973E3"/>
    <w:rsid w:val="00C975DB"/>
    <w:rsid w:val="00CA0420"/>
    <w:rsid w:val="00CA07AD"/>
    <w:rsid w:val="00CA0C2B"/>
    <w:rsid w:val="00CA0E5A"/>
    <w:rsid w:val="00CA10A8"/>
    <w:rsid w:val="00CA1247"/>
    <w:rsid w:val="00CA1DC6"/>
    <w:rsid w:val="00CA25FA"/>
    <w:rsid w:val="00CA2BD2"/>
    <w:rsid w:val="00CA34B5"/>
    <w:rsid w:val="00CA3509"/>
    <w:rsid w:val="00CA3950"/>
    <w:rsid w:val="00CA41A4"/>
    <w:rsid w:val="00CA458C"/>
    <w:rsid w:val="00CA46A6"/>
    <w:rsid w:val="00CA49B1"/>
    <w:rsid w:val="00CA4A3F"/>
    <w:rsid w:val="00CA4EF3"/>
    <w:rsid w:val="00CA4FC5"/>
    <w:rsid w:val="00CA525B"/>
    <w:rsid w:val="00CA5905"/>
    <w:rsid w:val="00CA5B44"/>
    <w:rsid w:val="00CA6088"/>
    <w:rsid w:val="00CA7727"/>
    <w:rsid w:val="00CA79AA"/>
    <w:rsid w:val="00CB011C"/>
    <w:rsid w:val="00CB015A"/>
    <w:rsid w:val="00CB05EB"/>
    <w:rsid w:val="00CB07E0"/>
    <w:rsid w:val="00CB0932"/>
    <w:rsid w:val="00CB0DF1"/>
    <w:rsid w:val="00CB1056"/>
    <w:rsid w:val="00CB13A3"/>
    <w:rsid w:val="00CB14FC"/>
    <w:rsid w:val="00CB1D95"/>
    <w:rsid w:val="00CB1E65"/>
    <w:rsid w:val="00CB3AE0"/>
    <w:rsid w:val="00CB402D"/>
    <w:rsid w:val="00CB4153"/>
    <w:rsid w:val="00CB42A4"/>
    <w:rsid w:val="00CB4FBA"/>
    <w:rsid w:val="00CB525B"/>
    <w:rsid w:val="00CB58F4"/>
    <w:rsid w:val="00CB61B4"/>
    <w:rsid w:val="00CB6C7D"/>
    <w:rsid w:val="00CB765E"/>
    <w:rsid w:val="00CC033B"/>
    <w:rsid w:val="00CC0D55"/>
    <w:rsid w:val="00CC181B"/>
    <w:rsid w:val="00CC1FE6"/>
    <w:rsid w:val="00CC2369"/>
    <w:rsid w:val="00CC2A62"/>
    <w:rsid w:val="00CC32A7"/>
    <w:rsid w:val="00CC3364"/>
    <w:rsid w:val="00CC342E"/>
    <w:rsid w:val="00CC3EAB"/>
    <w:rsid w:val="00CC4426"/>
    <w:rsid w:val="00CC46D7"/>
    <w:rsid w:val="00CC4B06"/>
    <w:rsid w:val="00CC55EE"/>
    <w:rsid w:val="00CC58D2"/>
    <w:rsid w:val="00CC5D0C"/>
    <w:rsid w:val="00CC5F65"/>
    <w:rsid w:val="00CC62F4"/>
    <w:rsid w:val="00CC647E"/>
    <w:rsid w:val="00CC6CBB"/>
    <w:rsid w:val="00CC74AE"/>
    <w:rsid w:val="00CC74DF"/>
    <w:rsid w:val="00CC7EE9"/>
    <w:rsid w:val="00CD077A"/>
    <w:rsid w:val="00CD0F32"/>
    <w:rsid w:val="00CD1036"/>
    <w:rsid w:val="00CD1CEB"/>
    <w:rsid w:val="00CD1E8E"/>
    <w:rsid w:val="00CD34C2"/>
    <w:rsid w:val="00CD3DCA"/>
    <w:rsid w:val="00CD3E95"/>
    <w:rsid w:val="00CD3F37"/>
    <w:rsid w:val="00CD4F30"/>
    <w:rsid w:val="00CD5372"/>
    <w:rsid w:val="00CD55B6"/>
    <w:rsid w:val="00CD5B88"/>
    <w:rsid w:val="00CD60F3"/>
    <w:rsid w:val="00CD6A74"/>
    <w:rsid w:val="00CD7233"/>
    <w:rsid w:val="00CD774F"/>
    <w:rsid w:val="00CD797F"/>
    <w:rsid w:val="00CE009B"/>
    <w:rsid w:val="00CE04B9"/>
    <w:rsid w:val="00CE09F8"/>
    <w:rsid w:val="00CE1059"/>
    <w:rsid w:val="00CE105E"/>
    <w:rsid w:val="00CE13EA"/>
    <w:rsid w:val="00CE1576"/>
    <w:rsid w:val="00CE1EF2"/>
    <w:rsid w:val="00CE1FA3"/>
    <w:rsid w:val="00CE2090"/>
    <w:rsid w:val="00CE2236"/>
    <w:rsid w:val="00CE2CF9"/>
    <w:rsid w:val="00CE2FC3"/>
    <w:rsid w:val="00CE3FC3"/>
    <w:rsid w:val="00CE4841"/>
    <w:rsid w:val="00CE4AB8"/>
    <w:rsid w:val="00CE4B31"/>
    <w:rsid w:val="00CE5256"/>
    <w:rsid w:val="00CE5259"/>
    <w:rsid w:val="00CE56ED"/>
    <w:rsid w:val="00CE581A"/>
    <w:rsid w:val="00CE5A44"/>
    <w:rsid w:val="00CE5D8A"/>
    <w:rsid w:val="00CE68B2"/>
    <w:rsid w:val="00CE68CD"/>
    <w:rsid w:val="00CE6FAE"/>
    <w:rsid w:val="00CE71CB"/>
    <w:rsid w:val="00CE7D17"/>
    <w:rsid w:val="00CE7FF9"/>
    <w:rsid w:val="00CF040C"/>
    <w:rsid w:val="00CF067B"/>
    <w:rsid w:val="00CF0FC2"/>
    <w:rsid w:val="00CF1D9E"/>
    <w:rsid w:val="00CF2411"/>
    <w:rsid w:val="00CF242A"/>
    <w:rsid w:val="00CF255C"/>
    <w:rsid w:val="00CF2912"/>
    <w:rsid w:val="00CF2AAD"/>
    <w:rsid w:val="00CF2D81"/>
    <w:rsid w:val="00CF2FB8"/>
    <w:rsid w:val="00CF2FEF"/>
    <w:rsid w:val="00CF3F06"/>
    <w:rsid w:val="00CF41BF"/>
    <w:rsid w:val="00CF454D"/>
    <w:rsid w:val="00CF5259"/>
    <w:rsid w:val="00CF555C"/>
    <w:rsid w:val="00CF60DE"/>
    <w:rsid w:val="00CF6E53"/>
    <w:rsid w:val="00CF7449"/>
    <w:rsid w:val="00CF7A74"/>
    <w:rsid w:val="00CF7DAD"/>
    <w:rsid w:val="00CF7F11"/>
    <w:rsid w:val="00D00CD1"/>
    <w:rsid w:val="00D01729"/>
    <w:rsid w:val="00D018F8"/>
    <w:rsid w:val="00D019B5"/>
    <w:rsid w:val="00D01AAC"/>
    <w:rsid w:val="00D01CC8"/>
    <w:rsid w:val="00D026C0"/>
    <w:rsid w:val="00D02EC0"/>
    <w:rsid w:val="00D02F93"/>
    <w:rsid w:val="00D030A6"/>
    <w:rsid w:val="00D03CD3"/>
    <w:rsid w:val="00D04C0D"/>
    <w:rsid w:val="00D04C9E"/>
    <w:rsid w:val="00D05666"/>
    <w:rsid w:val="00D0596B"/>
    <w:rsid w:val="00D05A7D"/>
    <w:rsid w:val="00D05D9B"/>
    <w:rsid w:val="00D05E63"/>
    <w:rsid w:val="00D05E70"/>
    <w:rsid w:val="00D064D3"/>
    <w:rsid w:val="00D067A4"/>
    <w:rsid w:val="00D0685F"/>
    <w:rsid w:val="00D06AE8"/>
    <w:rsid w:val="00D06E1D"/>
    <w:rsid w:val="00D06FC5"/>
    <w:rsid w:val="00D07261"/>
    <w:rsid w:val="00D076C4"/>
    <w:rsid w:val="00D07855"/>
    <w:rsid w:val="00D10148"/>
    <w:rsid w:val="00D10212"/>
    <w:rsid w:val="00D102AA"/>
    <w:rsid w:val="00D10B89"/>
    <w:rsid w:val="00D10F05"/>
    <w:rsid w:val="00D1185B"/>
    <w:rsid w:val="00D11D53"/>
    <w:rsid w:val="00D11E6D"/>
    <w:rsid w:val="00D13D16"/>
    <w:rsid w:val="00D13DAC"/>
    <w:rsid w:val="00D13E05"/>
    <w:rsid w:val="00D14400"/>
    <w:rsid w:val="00D14499"/>
    <w:rsid w:val="00D14673"/>
    <w:rsid w:val="00D14694"/>
    <w:rsid w:val="00D14CE3"/>
    <w:rsid w:val="00D15380"/>
    <w:rsid w:val="00D1583B"/>
    <w:rsid w:val="00D15A9F"/>
    <w:rsid w:val="00D15E2C"/>
    <w:rsid w:val="00D160B7"/>
    <w:rsid w:val="00D16122"/>
    <w:rsid w:val="00D16353"/>
    <w:rsid w:val="00D163CF"/>
    <w:rsid w:val="00D1645D"/>
    <w:rsid w:val="00D179CB"/>
    <w:rsid w:val="00D17CC9"/>
    <w:rsid w:val="00D201E3"/>
    <w:rsid w:val="00D20D80"/>
    <w:rsid w:val="00D20F60"/>
    <w:rsid w:val="00D21373"/>
    <w:rsid w:val="00D2168C"/>
    <w:rsid w:val="00D21AD8"/>
    <w:rsid w:val="00D21B11"/>
    <w:rsid w:val="00D21F5C"/>
    <w:rsid w:val="00D221BD"/>
    <w:rsid w:val="00D22D3A"/>
    <w:rsid w:val="00D23186"/>
    <w:rsid w:val="00D231F2"/>
    <w:rsid w:val="00D23A96"/>
    <w:rsid w:val="00D23B4C"/>
    <w:rsid w:val="00D241E7"/>
    <w:rsid w:val="00D2506E"/>
    <w:rsid w:val="00D25292"/>
    <w:rsid w:val="00D26874"/>
    <w:rsid w:val="00D26929"/>
    <w:rsid w:val="00D2737E"/>
    <w:rsid w:val="00D276E8"/>
    <w:rsid w:val="00D27D79"/>
    <w:rsid w:val="00D30073"/>
    <w:rsid w:val="00D30189"/>
    <w:rsid w:val="00D3062B"/>
    <w:rsid w:val="00D3068F"/>
    <w:rsid w:val="00D30877"/>
    <w:rsid w:val="00D30F6D"/>
    <w:rsid w:val="00D316FC"/>
    <w:rsid w:val="00D31853"/>
    <w:rsid w:val="00D31940"/>
    <w:rsid w:val="00D32087"/>
    <w:rsid w:val="00D32BA0"/>
    <w:rsid w:val="00D33544"/>
    <w:rsid w:val="00D33C18"/>
    <w:rsid w:val="00D33C4D"/>
    <w:rsid w:val="00D341AA"/>
    <w:rsid w:val="00D347F3"/>
    <w:rsid w:val="00D34FE6"/>
    <w:rsid w:val="00D35776"/>
    <w:rsid w:val="00D3598D"/>
    <w:rsid w:val="00D359DA"/>
    <w:rsid w:val="00D35C2C"/>
    <w:rsid w:val="00D36014"/>
    <w:rsid w:val="00D361D8"/>
    <w:rsid w:val="00D3631A"/>
    <w:rsid w:val="00D368D0"/>
    <w:rsid w:val="00D36E1F"/>
    <w:rsid w:val="00D375D2"/>
    <w:rsid w:val="00D3798D"/>
    <w:rsid w:val="00D379FC"/>
    <w:rsid w:val="00D37BA2"/>
    <w:rsid w:val="00D37BCC"/>
    <w:rsid w:val="00D4027C"/>
    <w:rsid w:val="00D41828"/>
    <w:rsid w:val="00D41D0F"/>
    <w:rsid w:val="00D43E09"/>
    <w:rsid w:val="00D44FE5"/>
    <w:rsid w:val="00D453AD"/>
    <w:rsid w:val="00D459DE"/>
    <w:rsid w:val="00D45BC8"/>
    <w:rsid w:val="00D4683C"/>
    <w:rsid w:val="00D47A10"/>
    <w:rsid w:val="00D47B75"/>
    <w:rsid w:val="00D47C28"/>
    <w:rsid w:val="00D47E7A"/>
    <w:rsid w:val="00D50AA5"/>
    <w:rsid w:val="00D513B6"/>
    <w:rsid w:val="00D51455"/>
    <w:rsid w:val="00D51A5E"/>
    <w:rsid w:val="00D52092"/>
    <w:rsid w:val="00D52F43"/>
    <w:rsid w:val="00D52F45"/>
    <w:rsid w:val="00D53103"/>
    <w:rsid w:val="00D53337"/>
    <w:rsid w:val="00D542EE"/>
    <w:rsid w:val="00D54452"/>
    <w:rsid w:val="00D55270"/>
    <w:rsid w:val="00D552AA"/>
    <w:rsid w:val="00D560D8"/>
    <w:rsid w:val="00D56385"/>
    <w:rsid w:val="00D567EF"/>
    <w:rsid w:val="00D568FA"/>
    <w:rsid w:val="00D5692F"/>
    <w:rsid w:val="00D56BA5"/>
    <w:rsid w:val="00D5722B"/>
    <w:rsid w:val="00D575C5"/>
    <w:rsid w:val="00D60136"/>
    <w:rsid w:val="00D604D5"/>
    <w:rsid w:val="00D60D20"/>
    <w:rsid w:val="00D60E9F"/>
    <w:rsid w:val="00D61E3D"/>
    <w:rsid w:val="00D6212F"/>
    <w:rsid w:val="00D6217E"/>
    <w:rsid w:val="00D62893"/>
    <w:rsid w:val="00D62A0E"/>
    <w:rsid w:val="00D62A86"/>
    <w:rsid w:val="00D6310B"/>
    <w:rsid w:val="00D63781"/>
    <w:rsid w:val="00D63D8F"/>
    <w:rsid w:val="00D6408B"/>
    <w:rsid w:val="00D642B6"/>
    <w:rsid w:val="00D643BE"/>
    <w:rsid w:val="00D64C03"/>
    <w:rsid w:val="00D64E94"/>
    <w:rsid w:val="00D65738"/>
    <w:rsid w:val="00D663FB"/>
    <w:rsid w:val="00D66704"/>
    <w:rsid w:val="00D66B27"/>
    <w:rsid w:val="00D66C31"/>
    <w:rsid w:val="00D66C93"/>
    <w:rsid w:val="00D674A2"/>
    <w:rsid w:val="00D674BB"/>
    <w:rsid w:val="00D676E4"/>
    <w:rsid w:val="00D67862"/>
    <w:rsid w:val="00D67B19"/>
    <w:rsid w:val="00D67CC5"/>
    <w:rsid w:val="00D701B7"/>
    <w:rsid w:val="00D703AD"/>
    <w:rsid w:val="00D70E95"/>
    <w:rsid w:val="00D7160B"/>
    <w:rsid w:val="00D71773"/>
    <w:rsid w:val="00D72663"/>
    <w:rsid w:val="00D728C1"/>
    <w:rsid w:val="00D72BDE"/>
    <w:rsid w:val="00D733EE"/>
    <w:rsid w:val="00D7390E"/>
    <w:rsid w:val="00D73B6E"/>
    <w:rsid w:val="00D7412C"/>
    <w:rsid w:val="00D742ED"/>
    <w:rsid w:val="00D74F65"/>
    <w:rsid w:val="00D75870"/>
    <w:rsid w:val="00D75CDD"/>
    <w:rsid w:val="00D75EC1"/>
    <w:rsid w:val="00D7692A"/>
    <w:rsid w:val="00D76B5B"/>
    <w:rsid w:val="00D76D62"/>
    <w:rsid w:val="00D76D98"/>
    <w:rsid w:val="00D77162"/>
    <w:rsid w:val="00D771B1"/>
    <w:rsid w:val="00D772E7"/>
    <w:rsid w:val="00D774BD"/>
    <w:rsid w:val="00D77628"/>
    <w:rsid w:val="00D776F5"/>
    <w:rsid w:val="00D779BB"/>
    <w:rsid w:val="00D77F7C"/>
    <w:rsid w:val="00D80578"/>
    <w:rsid w:val="00D8138F"/>
    <w:rsid w:val="00D816DB"/>
    <w:rsid w:val="00D8174C"/>
    <w:rsid w:val="00D81869"/>
    <w:rsid w:val="00D81D32"/>
    <w:rsid w:val="00D82270"/>
    <w:rsid w:val="00D82BC7"/>
    <w:rsid w:val="00D82D8B"/>
    <w:rsid w:val="00D83038"/>
    <w:rsid w:val="00D83822"/>
    <w:rsid w:val="00D83A55"/>
    <w:rsid w:val="00D83D7B"/>
    <w:rsid w:val="00D842FE"/>
    <w:rsid w:val="00D84C3C"/>
    <w:rsid w:val="00D84F6E"/>
    <w:rsid w:val="00D85289"/>
    <w:rsid w:val="00D8529E"/>
    <w:rsid w:val="00D87164"/>
    <w:rsid w:val="00D90E8A"/>
    <w:rsid w:val="00D91716"/>
    <w:rsid w:val="00D91A20"/>
    <w:rsid w:val="00D91BB9"/>
    <w:rsid w:val="00D91DBC"/>
    <w:rsid w:val="00D92057"/>
    <w:rsid w:val="00D92162"/>
    <w:rsid w:val="00D921CF"/>
    <w:rsid w:val="00D93378"/>
    <w:rsid w:val="00D9380C"/>
    <w:rsid w:val="00D93A6E"/>
    <w:rsid w:val="00D94004"/>
    <w:rsid w:val="00D94CBC"/>
    <w:rsid w:val="00D95261"/>
    <w:rsid w:val="00D96372"/>
    <w:rsid w:val="00D96565"/>
    <w:rsid w:val="00D96793"/>
    <w:rsid w:val="00D96AA6"/>
    <w:rsid w:val="00D96F2F"/>
    <w:rsid w:val="00D97029"/>
    <w:rsid w:val="00D97403"/>
    <w:rsid w:val="00D97546"/>
    <w:rsid w:val="00D97589"/>
    <w:rsid w:val="00D97D77"/>
    <w:rsid w:val="00D97E0D"/>
    <w:rsid w:val="00DA0144"/>
    <w:rsid w:val="00DA031D"/>
    <w:rsid w:val="00DA03E5"/>
    <w:rsid w:val="00DA058F"/>
    <w:rsid w:val="00DA06A6"/>
    <w:rsid w:val="00DA0923"/>
    <w:rsid w:val="00DA0EBD"/>
    <w:rsid w:val="00DA0F0C"/>
    <w:rsid w:val="00DA14A9"/>
    <w:rsid w:val="00DA192D"/>
    <w:rsid w:val="00DA19EA"/>
    <w:rsid w:val="00DA1B57"/>
    <w:rsid w:val="00DA2572"/>
    <w:rsid w:val="00DA36B8"/>
    <w:rsid w:val="00DA385B"/>
    <w:rsid w:val="00DA3A33"/>
    <w:rsid w:val="00DA3C62"/>
    <w:rsid w:val="00DA42EE"/>
    <w:rsid w:val="00DA4F42"/>
    <w:rsid w:val="00DA546F"/>
    <w:rsid w:val="00DA58FA"/>
    <w:rsid w:val="00DA5AEE"/>
    <w:rsid w:val="00DA5DF1"/>
    <w:rsid w:val="00DA61A5"/>
    <w:rsid w:val="00DA641F"/>
    <w:rsid w:val="00DA646E"/>
    <w:rsid w:val="00DA6786"/>
    <w:rsid w:val="00DA759A"/>
    <w:rsid w:val="00DB0521"/>
    <w:rsid w:val="00DB0E1F"/>
    <w:rsid w:val="00DB0FE6"/>
    <w:rsid w:val="00DB1245"/>
    <w:rsid w:val="00DB15AE"/>
    <w:rsid w:val="00DB162F"/>
    <w:rsid w:val="00DB195C"/>
    <w:rsid w:val="00DB1F39"/>
    <w:rsid w:val="00DB21AC"/>
    <w:rsid w:val="00DB241B"/>
    <w:rsid w:val="00DB2E19"/>
    <w:rsid w:val="00DB2F33"/>
    <w:rsid w:val="00DB3568"/>
    <w:rsid w:val="00DB36E8"/>
    <w:rsid w:val="00DB37A3"/>
    <w:rsid w:val="00DB39D0"/>
    <w:rsid w:val="00DB3C99"/>
    <w:rsid w:val="00DB40BD"/>
    <w:rsid w:val="00DB43C8"/>
    <w:rsid w:val="00DB47F1"/>
    <w:rsid w:val="00DB4D3A"/>
    <w:rsid w:val="00DB59A2"/>
    <w:rsid w:val="00DB5E79"/>
    <w:rsid w:val="00DB6831"/>
    <w:rsid w:val="00DB6A28"/>
    <w:rsid w:val="00DB6A4B"/>
    <w:rsid w:val="00DB6EBE"/>
    <w:rsid w:val="00DB7FEF"/>
    <w:rsid w:val="00DC04F0"/>
    <w:rsid w:val="00DC1BA2"/>
    <w:rsid w:val="00DC1EED"/>
    <w:rsid w:val="00DC1FA8"/>
    <w:rsid w:val="00DC26C1"/>
    <w:rsid w:val="00DC2F8E"/>
    <w:rsid w:val="00DC313C"/>
    <w:rsid w:val="00DC33F8"/>
    <w:rsid w:val="00DC34EA"/>
    <w:rsid w:val="00DC3580"/>
    <w:rsid w:val="00DC3A3F"/>
    <w:rsid w:val="00DC3AF5"/>
    <w:rsid w:val="00DC4036"/>
    <w:rsid w:val="00DC42E9"/>
    <w:rsid w:val="00DC4504"/>
    <w:rsid w:val="00DC549B"/>
    <w:rsid w:val="00DC5EEF"/>
    <w:rsid w:val="00DC60BD"/>
    <w:rsid w:val="00DC66B3"/>
    <w:rsid w:val="00DC6B75"/>
    <w:rsid w:val="00DC7FDE"/>
    <w:rsid w:val="00DD004C"/>
    <w:rsid w:val="00DD008B"/>
    <w:rsid w:val="00DD0FA6"/>
    <w:rsid w:val="00DD163F"/>
    <w:rsid w:val="00DD169B"/>
    <w:rsid w:val="00DD18DF"/>
    <w:rsid w:val="00DD2D18"/>
    <w:rsid w:val="00DD37C2"/>
    <w:rsid w:val="00DD3A74"/>
    <w:rsid w:val="00DD4472"/>
    <w:rsid w:val="00DD511F"/>
    <w:rsid w:val="00DD6C48"/>
    <w:rsid w:val="00DD75F5"/>
    <w:rsid w:val="00DE0197"/>
    <w:rsid w:val="00DE061B"/>
    <w:rsid w:val="00DE148E"/>
    <w:rsid w:val="00DE1BE3"/>
    <w:rsid w:val="00DE1C4A"/>
    <w:rsid w:val="00DE1F13"/>
    <w:rsid w:val="00DE216D"/>
    <w:rsid w:val="00DE2189"/>
    <w:rsid w:val="00DE2B17"/>
    <w:rsid w:val="00DE3751"/>
    <w:rsid w:val="00DE3B42"/>
    <w:rsid w:val="00DE419F"/>
    <w:rsid w:val="00DE45A0"/>
    <w:rsid w:val="00DE46A8"/>
    <w:rsid w:val="00DE4819"/>
    <w:rsid w:val="00DE54B3"/>
    <w:rsid w:val="00DE559E"/>
    <w:rsid w:val="00DE57FF"/>
    <w:rsid w:val="00DE5C1B"/>
    <w:rsid w:val="00DE5F98"/>
    <w:rsid w:val="00DE6A06"/>
    <w:rsid w:val="00DE6DBA"/>
    <w:rsid w:val="00DE75D9"/>
    <w:rsid w:val="00DE7C9A"/>
    <w:rsid w:val="00DF00A8"/>
    <w:rsid w:val="00DF03A5"/>
    <w:rsid w:val="00DF0B5B"/>
    <w:rsid w:val="00DF0F92"/>
    <w:rsid w:val="00DF1241"/>
    <w:rsid w:val="00DF183D"/>
    <w:rsid w:val="00DF1949"/>
    <w:rsid w:val="00DF224E"/>
    <w:rsid w:val="00DF2380"/>
    <w:rsid w:val="00DF240D"/>
    <w:rsid w:val="00DF29DD"/>
    <w:rsid w:val="00DF2C8C"/>
    <w:rsid w:val="00DF2D37"/>
    <w:rsid w:val="00DF37BB"/>
    <w:rsid w:val="00DF438F"/>
    <w:rsid w:val="00DF52E1"/>
    <w:rsid w:val="00DF5669"/>
    <w:rsid w:val="00DF64DA"/>
    <w:rsid w:val="00DF6C87"/>
    <w:rsid w:val="00DF6D1A"/>
    <w:rsid w:val="00DF6E78"/>
    <w:rsid w:val="00DF7B2D"/>
    <w:rsid w:val="00DF7C5B"/>
    <w:rsid w:val="00DF7DF9"/>
    <w:rsid w:val="00E0075D"/>
    <w:rsid w:val="00E00E75"/>
    <w:rsid w:val="00E01328"/>
    <w:rsid w:val="00E01618"/>
    <w:rsid w:val="00E01822"/>
    <w:rsid w:val="00E018C8"/>
    <w:rsid w:val="00E01DD8"/>
    <w:rsid w:val="00E022AA"/>
    <w:rsid w:val="00E02D00"/>
    <w:rsid w:val="00E02D25"/>
    <w:rsid w:val="00E02EB6"/>
    <w:rsid w:val="00E02FD5"/>
    <w:rsid w:val="00E03576"/>
    <w:rsid w:val="00E03B88"/>
    <w:rsid w:val="00E03BE3"/>
    <w:rsid w:val="00E049D1"/>
    <w:rsid w:val="00E04AE3"/>
    <w:rsid w:val="00E05B30"/>
    <w:rsid w:val="00E05C29"/>
    <w:rsid w:val="00E05CA5"/>
    <w:rsid w:val="00E061E2"/>
    <w:rsid w:val="00E06D17"/>
    <w:rsid w:val="00E06E4C"/>
    <w:rsid w:val="00E07021"/>
    <w:rsid w:val="00E0709C"/>
    <w:rsid w:val="00E07A7E"/>
    <w:rsid w:val="00E07D74"/>
    <w:rsid w:val="00E103EB"/>
    <w:rsid w:val="00E110E4"/>
    <w:rsid w:val="00E112EC"/>
    <w:rsid w:val="00E11A05"/>
    <w:rsid w:val="00E11FB5"/>
    <w:rsid w:val="00E12175"/>
    <w:rsid w:val="00E122CF"/>
    <w:rsid w:val="00E138EE"/>
    <w:rsid w:val="00E13DA4"/>
    <w:rsid w:val="00E14772"/>
    <w:rsid w:val="00E14B02"/>
    <w:rsid w:val="00E16946"/>
    <w:rsid w:val="00E169EA"/>
    <w:rsid w:val="00E16D77"/>
    <w:rsid w:val="00E17DEB"/>
    <w:rsid w:val="00E20346"/>
    <w:rsid w:val="00E21D4C"/>
    <w:rsid w:val="00E223F3"/>
    <w:rsid w:val="00E229FE"/>
    <w:rsid w:val="00E22E94"/>
    <w:rsid w:val="00E233FE"/>
    <w:rsid w:val="00E23BFF"/>
    <w:rsid w:val="00E23F87"/>
    <w:rsid w:val="00E24D35"/>
    <w:rsid w:val="00E264A0"/>
    <w:rsid w:val="00E26C5F"/>
    <w:rsid w:val="00E27247"/>
    <w:rsid w:val="00E272A7"/>
    <w:rsid w:val="00E27948"/>
    <w:rsid w:val="00E27B9B"/>
    <w:rsid w:val="00E27DF5"/>
    <w:rsid w:val="00E3081D"/>
    <w:rsid w:val="00E30875"/>
    <w:rsid w:val="00E31330"/>
    <w:rsid w:val="00E318F4"/>
    <w:rsid w:val="00E3231E"/>
    <w:rsid w:val="00E32421"/>
    <w:rsid w:val="00E327E2"/>
    <w:rsid w:val="00E338A1"/>
    <w:rsid w:val="00E33A51"/>
    <w:rsid w:val="00E3428E"/>
    <w:rsid w:val="00E343CB"/>
    <w:rsid w:val="00E34675"/>
    <w:rsid w:val="00E34726"/>
    <w:rsid w:val="00E349F0"/>
    <w:rsid w:val="00E34AD0"/>
    <w:rsid w:val="00E34D28"/>
    <w:rsid w:val="00E3515D"/>
    <w:rsid w:val="00E35E08"/>
    <w:rsid w:val="00E35EF4"/>
    <w:rsid w:val="00E3616F"/>
    <w:rsid w:val="00E3658A"/>
    <w:rsid w:val="00E36648"/>
    <w:rsid w:val="00E3675C"/>
    <w:rsid w:val="00E36B20"/>
    <w:rsid w:val="00E372D8"/>
    <w:rsid w:val="00E377B2"/>
    <w:rsid w:val="00E3799B"/>
    <w:rsid w:val="00E40A07"/>
    <w:rsid w:val="00E40EE1"/>
    <w:rsid w:val="00E40FBD"/>
    <w:rsid w:val="00E4220B"/>
    <w:rsid w:val="00E42566"/>
    <w:rsid w:val="00E42EF8"/>
    <w:rsid w:val="00E4380E"/>
    <w:rsid w:val="00E43852"/>
    <w:rsid w:val="00E439F0"/>
    <w:rsid w:val="00E441B8"/>
    <w:rsid w:val="00E4448B"/>
    <w:rsid w:val="00E4458C"/>
    <w:rsid w:val="00E45359"/>
    <w:rsid w:val="00E458A3"/>
    <w:rsid w:val="00E464EB"/>
    <w:rsid w:val="00E46812"/>
    <w:rsid w:val="00E47048"/>
    <w:rsid w:val="00E47E3B"/>
    <w:rsid w:val="00E5020A"/>
    <w:rsid w:val="00E50515"/>
    <w:rsid w:val="00E511A1"/>
    <w:rsid w:val="00E5199E"/>
    <w:rsid w:val="00E5215B"/>
    <w:rsid w:val="00E52277"/>
    <w:rsid w:val="00E52761"/>
    <w:rsid w:val="00E52777"/>
    <w:rsid w:val="00E5294E"/>
    <w:rsid w:val="00E53FD4"/>
    <w:rsid w:val="00E543F4"/>
    <w:rsid w:val="00E554FB"/>
    <w:rsid w:val="00E555AF"/>
    <w:rsid w:val="00E5647C"/>
    <w:rsid w:val="00E56CE8"/>
    <w:rsid w:val="00E57004"/>
    <w:rsid w:val="00E57141"/>
    <w:rsid w:val="00E57252"/>
    <w:rsid w:val="00E577AC"/>
    <w:rsid w:val="00E5789F"/>
    <w:rsid w:val="00E60A26"/>
    <w:rsid w:val="00E60D7E"/>
    <w:rsid w:val="00E611BF"/>
    <w:rsid w:val="00E619B5"/>
    <w:rsid w:val="00E61BCC"/>
    <w:rsid w:val="00E61CE9"/>
    <w:rsid w:val="00E627A0"/>
    <w:rsid w:val="00E627CD"/>
    <w:rsid w:val="00E635B6"/>
    <w:rsid w:val="00E63A50"/>
    <w:rsid w:val="00E63C36"/>
    <w:rsid w:val="00E647DE"/>
    <w:rsid w:val="00E659A5"/>
    <w:rsid w:val="00E65F21"/>
    <w:rsid w:val="00E66248"/>
    <w:rsid w:val="00E6687B"/>
    <w:rsid w:val="00E668FE"/>
    <w:rsid w:val="00E67B1A"/>
    <w:rsid w:val="00E7056C"/>
    <w:rsid w:val="00E706A3"/>
    <w:rsid w:val="00E71361"/>
    <w:rsid w:val="00E71637"/>
    <w:rsid w:val="00E7172B"/>
    <w:rsid w:val="00E717DA"/>
    <w:rsid w:val="00E71921"/>
    <w:rsid w:val="00E71B78"/>
    <w:rsid w:val="00E71F41"/>
    <w:rsid w:val="00E7272D"/>
    <w:rsid w:val="00E728C8"/>
    <w:rsid w:val="00E72AFD"/>
    <w:rsid w:val="00E72FCB"/>
    <w:rsid w:val="00E731EA"/>
    <w:rsid w:val="00E73489"/>
    <w:rsid w:val="00E73B6F"/>
    <w:rsid w:val="00E73D85"/>
    <w:rsid w:val="00E740D4"/>
    <w:rsid w:val="00E74139"/>
    <w:rsid w:val="00E747F6"/>
    <w:rsid w:val="00E758BB"/>
    <w:rsid w:val="00E75BCE"/>
    <w:rsid w:val="00E75D84"/>
    <w:rsid w:val="00E75EED"/>
    <w:rsid w:val="00E76251"/>
    <w:rsid w:val="00E768AE"/>
    <w:rsid w:val="00E76EC0"/>
    <w:rsid w:val="00E76F47"/>
    <w:rsid w:val="00E771E2"/>
    <w:rsid w:val="00E77472"/>
    <w:rsid w:val="00E77669"/>
    <w:rsid w:val="00E77B1D"/>
    <w:rsid w:val="00E77C26"/>
    <w:rsid w:val="00E77CC5"/>
    <w:rsid w:val="00E77F11"/>
    <w:rsid w:val="00E808FC"/>
    <w:rsid w:val="00E80AA2"/>
    <w:rsid w:val="00E80AA9"/>
    <w:rsid w:val="00E82028"/>
    <w:rsid w:val="00E82207"/>
    <w:rsid w:val="00E8248B"/>
    <w:rsid w:val="00E825D2"/>
    <w:rsid w:val="00E830DF"/>
    <w:rsid w:val="00E83947"/>
    <w:rsid w:val="00E83B9A"/>
    <w:rsid w:val="00E83BCE"/>
    <w:rsid w:val="00E84100"/>
    <w:rsid w:val="00E84E89"/>
    <w:rsid w:val="00E84FBC"/>
    <w:rsid w:val="00E85E50"/>
    <w:rsid w:val="00E85E56"/>
    <w:rsid w:val="00E86183"/>
    <w:rsid w:val="00E86350"/>
    <w:rsid w:val="00E86CCD"/>
    <w:rsid w:val="00E86D12"/>
    <w:rsid w:val="00E86D24"/>
    <w:rsid w:val="00E86D73"/>
    <w:rsid w:val="00E87496"/>
    <w:rsid w:val="00E8758F"/>
    <w:rsid w:val="00E87A72"/>
    <w:rsid w:val="00E9021B"/>
    <w:rsid w:val="00E90466"/>
    <w:rsid w:val="00E905B9"/>
    <w:rsid w:val="00E911A8"/>
    <w:rsid w:val="00E911F0"/>
    <w:rsid w:val="00E91260"/>
    <w:rsid w:val="00E9168A"/>
    <w:rsid w:val="00E91B54"/>
    <w:rsid w:val="00E91C15"/>
    <w:rsid w:val="00E9240D"/>
    <w:rsid w:val="00E927AA"/>
    <w:rsid w:val="00E92903"/>
    <w:rsid w:val="00E92DF1"/>
    <w:rsid w:val="00E93F11"/>
    <w:rsid w:val="00E94420"/>
    <w:rsid w:val="00E94462"/>
    <w:rsid w:val="00E94536"/>
    <w:rsid w:val="00E94DC0"/>
    <w:rsid w:val="00E959C1"/>
    <w:rsid w:val="00E95E69"/>
    <w:rsid w:val="00E9652A"/>
    <w:rsid w:val="00E96592"/>
    <w:rsid w:val="00E96EFA"/>
    <w:rsid w:val="00E96F19"/>
    <w:rsid w:val="00E9717F"/>
    <w:rsid w:val="00E97387"/>
    <w:rsid w:val="00E97BE6"/>
    <w:rsid w:val="00E97C53"/>
    <w:rsid w:val="00E97EA2"/>
    <w:rsid w:val="00EA04E2"/>
    <w:rsid w:val="00EA07EC"/>
    <w:rsid w:val="00EA0B8E"/>
    <w:rsid w:val="00EA0D68"/>
    <w:rsid w:val="00EA10E4"/>
    <w:rsid w:val="00EA160D"/>
    <w:rsid w:val="00EA1B2D"/>
    <w:rsid w:val="00EA1C3F"/>
    <w:rsid w:val="00EA1C6C"/>
    <w:rsid w:val="00EA2172"/>
    <w:rsid w:val="00EA240E"/>
    <w:rsid w:val="00EA2530"/>
    <w:rsid w:val="00EA255D"/>
    <w:rsid w:val="00EA2BEA"/>
    <w:rsid w:val="00EA2FA1"/>
    <w:rsid w:val="00EA33E6"/>
    <w:rsid w:val="00EA47B7"/>
    <w:rsid w:val="00EA489F"/>
    <w:rsid w:val="00EA4D73"/>
    <w:rsid w:val="00EA549D"/>
    <w:rsid w:val="00EA6112"/>
    <w:rsid w:val="00EA6174"/>
    <w:rsid w:val="00EA6194"/>
    <w:rsid w:val="00EA61FF"/>
    <w:rsid w:val="00EA651F"/>
    <w:rsid w:val="00EA6AD6"/>
    <w:rsid w:val="00EA6FF5"/>
    <w:rsid w:val="00EA71FE"/>
    <w:rsid w:val="00EA77BB"/>
    <w:rsid w:val="00EA7C1E"/>
    <w:rsid w:val="00EB0565"/>
    <w:rsid w:val="00EB0BD7"/>
    <w:rsid w:val="00EB0E02"/>
    <w:rsid w:val="00EB12B4"/>
    <w:rsid w:val="00EB1BFE"/>
    <w:rsid w:val="00EB299E"/>
    <w:rsid w:val="00EB2AD2"/>
    <w:rsid w:val="00EB2F70"/>
    <w:rsid w:val="00EB3A83"/>
    <w:rsid w:val="00EB3B1D"/>
    <w:rsid w:val="00EB40EE"/>
    <w:rsid w:val="00EB4763"/>
    <w:rsid w:val="00EB49C2"/>
    <w:rsid w:val="00EB4D64"/>
    <w:rsid w:val="00EB5139"/>
    <w:rsid w:val="00EB5AEC"/>
    <w:rsid w:val="00EB6094"/>
    <w:rsid w:val="00EB6365"/>
    <w:rsid w:val="00EB6ABE"/>
    <w:rsid w:val="00EB6DA8"/>
    <w:rsid w:val="00EB704D"/>
    <w:rsid w:val="00EB7B7C"/>
    <w:rsid w:val="00EC06A1"/>
    <w:rsid w:val="00EC06D2"/>
    <w:rsid w:val="00EC0853"/>
    <w:rsid w:val="00EC12D8"/>
    <w:rsid w:val="00EC14D7"/>
    <w:rsid w:val="00EC15F1"/>
    <w:rsid w:val="00EC1B4E"/>
    <w:rsid w:val="00EC217F"/>
    <w:rsid w:val="00EC288F"/>
    <w:rsid w:val="00EC3FEC"/>
    <w:rsid w:val="00EC4210"/>
    <w:rsid w:val="00EC441E"/>
    <w:rsid w:val="00EC4907"/>
    <w:rsid w:val="00EC4C3E"/>
    <w:rsid w:val="00EC514E"/>
    <w:rsid w:val="00EC52C4"/>
    <w:rsid w:val="00EC56F7"/>
    <w:rsid w:val="00EC5C46"/>
    <w:rsid w:val="00EC6323"/>
    <w:rsid w:val="00EC6A19"/>
    <w:rsid w:val="00EC725B"/>
    <w:rsid w:val="00EC7735"/>
    <w:rsid w:val="00EC7953"/>
    <w:rsid w:val="00ED021D"/>
    <w:rsid w:val="00ED0723"/>
    <w:rsid w:val="00ED0B7A"/>
    <w:rsid w:val="00ED10D3"/>
    <w:rsid w:val="00ED199A"/>
    <w:rsid w:val="00ED1B99"/>
    <w:rsid w:val="00ED20B6"/>
    <w:rsid w:val="00ED2255"/>
    <w:rsid w:val="00ED2B8E"/>
    <w:rsid w:val="00ED3A07"/>
    <w:rsid w:val="00ED401E"/>
    <w:rsid w:val="00ED43F2"/>
    <w:rsid w:val="00ED46C2"/>
    <w:rsid w:val="00ED48D6"/>
    <w:rsid w:val="00ED4F66"/>
    <w:rsid w:val="00ED53F8"/>
    <w:rsid w:val="00ED6044"/>
    <w:rsid w:val="00ED75D7"/>
    <w:rsid w:val="00ED7906"/>
    <w:rsid w:val="00ED7DFC"/>
    <w:rsid w:val="00EE0348"/>
    <w:rsid w:val="00EE07ED"/>
    <w:rsid w:val="00EE0CD6"/>
    <w:rsid w:val="00EE0FDA"/>
    <w:rsid w:val="00EE1088"/>
    <w:rsid w:val="00EE192C"/>
    <w:rsid w:val="00EE1DCB"/>
    <w:rsid w:val="00EE21BF"/>
    <w:rsid w:val="00EE24F0"/>
    <w:rsid w:val="00EE36F7"/>
    <w:rsid w:val="00EE381C"/>
    <w:rsid w:val="00EE3947"/>
    <w:rsid w:val="00EE454E"/>
    <w:rsid w:val="00EE484F"/>
    <w:rsid w:val="00EE5166"/>
    <w:rsid w:val="00EE556A"/>
    <w:rsid w:val="00EE5CCD"/>
    <w:rsid w:val="00EE639A"/>
    <w:rsid w:val="00EE6966"/>
    <w:rsid w:val="00EE6DB5"/>
    <w:rsid w:val="00EE738F"/>
    <w:rsid w:val="00EE7996"/>
    <w:rsid w:val="00EE7B1E"/>
    <w:rsid w:val="00EE7F9C"/>
    <w:rsid w:val="00EF110F"/>
    <w:rsid w:val="00EF1180"/>
    <w:rsid w:val="00EF16A2"/>
    <w:rsid w:val="00EF20F8"/>
    <w:rsid w:val="00EF280D"/>
    <w:rsid w:val="00EF310E"/>
    <w:rsid w:val="00EF3167"/>
    <w:rsid w:val="00EF3862"/>
    <w:rsid w:val="00EF42E1"/>
    <w:rsid w:val="00EF45AE"/>
    <w:rsid w:val="00EF45B5"/>
    <w:rsid w:val="00EF4818"/>
    <w:rsid w:val="00EF4B4B"/>
    <w:rsid w:val="00EF4C46"/>
    <w:rsid w:val="00EF5395"/>
    <w:rsid w:val="00EF57E5"/>
    <w:rsid w:val="00EF587D"/>
    <w:rsid w:val="00EF5971"/>
    <w:rsid w:val="00EF5ED3"/>
    <w:rsid w:val="00EF634B"/>
    <w:rsid w:val="00EF71A1"/>
    <w:rsid w:val="00EF72B1"/>
    <w:rsid w:val="00EF7FA8"/>
    <w:rsid w:val="00F00B7F"/>
    <w:rsid w:val="00F01180"/>
    <w:rsid w:val="00F0204B"/>
    <w:rsid w:val="00F022E3"/>
    <w:rsid w:val="00F02460"/>
    <w:rsid w:val="00F02EAE"/>
    <w:rsid w:val="00F03677"/>
    <w:rsid w:val="00F0369D"/>
    <w:rsid w:val="00F036A4"/>
    <w:rsid w:val="00F03A8E"/>
    <w:rsid w:val="00F03E04"/>
    <w:rsid w:val="00F03FD8"/>
    <w:rsid w:val="00F049D0"/>
    <w:rsid w:val="00F04CF9"/>
    <w:rsid w:val="00F04E81"/>
    <w:rsid w:val="00F05314"/>
    <w:rsid w:val="00F055D2"/>
    <w:rsid w:val="00F05D03"/>
    <w:rsid w:val="00F05EB9"/>
    <w:rsid w:val="00F0647E"/>
    <w:rsid w:val="00F064B6"/>
    <w:rsid w:val="00F07267"/>
    <w:rsid w:val="00F07287"/>
    <w:rsid w:val="00F1046D"/>
    <w:rsid w:val="00F11070"/>
    <w:rsid w:val="00F11128"/>
    <w:rsid w:val="00F11147"/>
    <w:rsid w:val="00F11440"/>
    <w:rsid w:val="00F11736"/>
    <w:rsid w:val="00F1192A"/>
    <w:rsid w:val="00F125B7"/>
    <w:rsid w:val="00F12703"/>
    <w:rsid w:val="00F12C17"/>
    <w:rsid w:val="00F12C90"/>
    <w:rsid w:val="00F13608"/>
    <w:rsid w:val="00F13804"/>
    <w:rsid w:val="00F13B66"/>
    <w:rsid w:val="00F13BB7"/>
    <w:rsid w:val="00F13CA2"/>
    <w:rsid w:val="00F13D41"/>
    <w:rsid w:val="00F14485"/>
    <w:rsid w:val="00F146CF"/>
    <w:rsid w:val="00F15D9A"/>
    <w:rsid w:val="00F1603A"/>
    <w:rsid w:val="00F162DA"/>
    <w:rsid w:val="00F16360"/>
    <w:rsid w:val="00F16766"/>
    <w:rsid w:val="00F167B5"/>
    <w:rsid w:val="00F16B31"/>
    <w:rsid w:val="00F16FDC"/>
    <w:rsid w:val="00F17F2F"/>
    <w:rsid w:val="00F2047C"/>
    <w:rsid w:val="00F20D98"/>
    <w:rsid w:val="00F21562"/>
    <w:rsid w:val="00F2167E"/>
    <w:rsid w:val="00F21A80"/>
    <w:rsid w:val="00F22243"/>
    <w:rsid w:val="00F22A5F"/>
    <w:rsid w:val="00F22A7E"/>
    <w:rsid w:val="00F22B24"/>
    <w:rsid w:val="00F22B5A"/>
    <w:rsid w:val="00F237C2"/>
    <w:rsid w:val="00F23FD8"/>
    <w:rsid w:val="00F24083"/>
    <w:rsid w:val="00F240CF"/>
    <w:rsid w:val="00F24D4F"/>
    <w:rsid w:val="00F25327"/>
    <w:rsid w:val="00F255A7"/>
    <w:rsid w:val="00F25A1B"/>
    <w:rsid w:val="00F25E69"/>
    <w:rsid w:val="00F260A6"/>
    <w:rsid w:val="00F26318"/>
    <w:rsid w:val="00F264FE"/>
    <w:rsid w:val="00F2681E"/>
    <w:rsid w:val="00F26F0D"/>
    <w:rsid w:val="00F27788"/>
    <w:rsid w:val="00F302A9"/>
    <w:rsid w:val="00F302EA"/>
    <w:rsid w:val="00F30538"/>
    <w:rsid w:val="00F30958"/>
    <w:rsid w:val="00F30A33"/>
    <w:rsid w:val="00F30F95"/>
    <w:rsid w:val="00F312CC"/>
    <w:rsid w:val="00F312F9"/>
    <w:rsid w:val="00F31BEB"/>
    <w:rsid w:val="00F324C2"/>
    <w:rsid w:val="00F3277D"/>
    <w:rsid w:val="00F329AB"/>
    <w:rsid w:val="00F32D29"/>
    <w:rsid w:val="00F33796"/>
    <w:rsid w:val="00F33B6F"/>
    <w:rsid w:val="00F33CF1"/>
    <w:rsid w:val="00F33E45"/>
    <w:rsid w:val="00F33E5C"/>
    <w:rsid w:val="00F33FF9"/>
    <w:rsid w:val="00F340EC"/>
    <w:rsid w:val="00F34B5A"/>
    <w:rsid w:val="00F34B76"/>
    <w:rsid w:val="00F34C69"/>
    <w:rsid w:val="00F3642B"/>
    <w:rsid w:val="00F36E4A"/>
    <w:rsid w:val="00F37142"/>
    <w:rsid w:val="00F37229"/>
    <w:rsid w:val="00F37497"/>
    <w:rsid w:val="00F37C23"/>
    <w:rsid w:val="00F37D0B"/>
    <w:rsid w:val="00F40107"/>
    <w:rsid w:val="00F409D4"/>
    <w:rsid w:val="00F40BEE"/>
    <w:rsid w:val="00F40C44"/>
    <w:rsid w:val="00F4116C"/>
    <w:rsid w:val="00F41564"/>
    <w:rsid w:val="00F417DA"/>
    <w:rsid w:val="00F41CAA"/>
    <w:rsid w:val="00F41DF9"/>
    <w:rsid w:val="00F42097"/>
    <w:rsid w:val="00F4212A"/>
    <w:rsid w:val="00F43355"/>
    <w:rsid w:val="00F43CD5"/>
    <w:rsid w:val="00F442BF"/>
    <w:rsid w:val="00F44416"/>
    <w:rsid w:val="00F449EE"/>
    <w:rsid w:val="00F449F4"/>
    <w:rsid w:val="00F45B0B"/>
    <w:rsid w:val="00F46AB9"/>
    <w:rsid w:val="00F46F98"/>
    <w:rsid w:val="00F47107"/>
    <w:rsid w:val="00F47392"/>
    <w:rsid w:val="00F47F02"/>
    <w:rsid w:val="00F510AE"/>
    <w:rsid w:val="00F51ABD"/>
    <w:rsid w:val="00F521BE"/>
    <w:rsid w:val="00F524C0"/>
    <w:rsid w:val="00F52601"/>
    <w:rsid w:val="00F52692"/>
    <w:rsid w:val="00F52C60"/>
    <w:rsid w:val="00F53203"/>
    <w:rsid w:val="00F532D6"/>
    <w:rsid w:val="00F53893"/>
    <w:rsid w:val="00F541BD"/>
    <w:rsid w:val="00F5426D"/>
    <w:rsid w:val="00F54A46"/>
    <w:rsid w:val="00F54AAD"/>
    <w:rsid w:val="00F54E15"/>
    <w:rsid w:val="00F55030"/>
    <w:rsid w:val="00F55C37"/>
    <w:rsid w:val="00F55E73"/>
    <w:rsid w:val="00F56A1A"/>
    <w:rsid w:val="00F5766A"/>
    <w:rsid w:val="00F576C7"/>
    <w:rsid w:val="00F57822"/>
    <w:rsid w:val="00F5785B"/>
    <w:rsid w:val="00F60249"/>
    <w:rsid w:val="00F6039B"/>
    <w:rsid w:val="00F60D4D"/>
    <w:rsid w:val="00F610D8"/>
    <w:rsid w:val="00F611BE"/>
    <w:rsid w:val="00F6122B"/>
    <w:rsid w:val="00F61B06"/>
    <w:rsid w:val="00F61D15"/>
    <w:rsid w:val="00F61E7F"/>
    <w:rsid w:val="00F61FF0"/>
    <w:rsid w:val="00F620A9"/>
    <w:rsid w:val="00F623DE"/>
    <w:rsid w:val="00F63514"/>
    <w:rsid w:val="00F63E61"/>
    <w:rsid w:val="00F63E8D"/>
    <w:rsid w:val="00F63FD1"/>
    <w:rsid w:val="00F64E2D"/>
    <w:rsid w:val="00F658DC"/>
    <w:rsid w:val="00F659DB"/>
    <w:rsid w:val="00F66657"/>
    <w:rsid w:val="00F670A0"/>
    <w:rsid w:val="00F673D7"/>
    <w:rsid w:val="00F67FAB"/>
    <w:rsid w:val="00F7033E"/>
    <w:rsid w:val="00F7094D"/>
    <w:rsid w:val="00F70BAD"/>
    <w:rsid w:val="00F70C58"/>
    <w:rsid w:val="00F70ED5"/>
    <w:rsid w:val="00F7160A"/>
    <w:rsid w:val="00F716BA"/>
    <w:rsid w:val="00F71AFF"/>
    <w:rsid w:val="00F71B70"/>
    <w:rsid w:val="00F724DB"/>
    <w:rsid w:val="00F72511"/>
    <w:rsid w:val="00F72AFB"/>
    <w:rsid w:val="00F72DDD"/>
    <w:rsid w:val="00F73352"/>
    <w:rsid w:val="00F73CC2"/>
    <w:rsid w:val="00F745F9"/>
    <w:rsid w:val="00F75292"/>
    <w:rsid w:val="00F752D4"/>
    <w:rsid w:val="00F758DA"/>
    <w:rsid w:val="00F75CD8"/>
    <w:rsid w:val="00F75F16"/>
    <w:rsid w:val="00F75F31"/>
    <w:rsid w:val="00F767EB"/>
    <w:rsid w:val="00F809CD"/>
    <w:rsid w:val="00F81DB7"/>
    <w:rsid w:val="00F8227A"/>
    <w:rsid w:val="00F826A1"/>
    <w:rsid w:val="00F82A9E"/>
    <w:rsid w:val="00F82EB6"/>
    <w:rsid w:val="00F82EE8"/>
    <w:rsid w:val="00F83655"/>
    <w:rsid w:val="00F8387C"/>
    <w:rsid w:val="00F83A92"/>
    <w:rsid w:val="00F83E9F"/>
    <w:rsid w:val="00F84B4A"/>
    <w:rsid w:val="00F852A2"/>
    <w:rsid w:val="00F855AE"/>
    <w:rsid w:val="00F86480"/>
    <w:rsid w:val="00F865EC"/>
    <w:rsid w:val="00F86A8D"/>
    <w:rsid w:val="00F86FD8"/>
    <w:rsid w:val="00F870C5"/>
    <w:rsid w:val="00F872C3"/>
    <w:rsid w:val="00F87BD5"/>
    <w:rsid w:val="00F9115C"/>
    <w:rsid w:val="00F91770"/>
    <w:rsid w:val="00F91A5F"/>
    <w:rsid w:val="00F9219D"/>
    <w:rsid w:val="00F92765"/>
    <w:rsid w:val="00F92CCB"/>
    <w:rsid w:val="00F92D23"/>
    <w:rsid w:val="00F92F08"/>
    <w:rsid w:val="00F93888"/>
    <w:rsid w:val="00F93FE7"/>
    <w:rsid w:val="00F944B7"/>
    <w:rsid w:val="00F94791"/>
    <w:rsid w:val="00F9542E"/>
    <w:rsid w:val="00F95657"/>
    <w:rsid w:val="00F95D37"/>
    <w:rsid w:val="00F9654C"/>
    <w:rsid w:val="00F96C4E"/>
    <w:rsid w:val="00F96EDC"/>
    <w:rsid w:val="00F97220"/>
    <w:rsid w:val="00F97BCE"/>
    <w:rsid w:val="00F97C6C"/>
    <w:rsid w:val="00F97E70"/>
    <w:rsid w:val="00F97EEF"/>
    <w:rsid w:val="00FA02C7"/>
    <w:rsid w:val="00FA13A5"/>
    <w:rsid w:val="00FA16D2"/>
    <w:rsid w:val="00FA17EB"/>
    <w:rsid w:val="00FA1D15"/>
    <w:rsid w:val="00FA26EC"/>
    <w:rsid w:val="00FA27FC"/>
    <w:rsid w:val="00FA3040"/>
    <w:rsid w:val="00FA347F"/>
    <w:rsid w:val="00FA37A9"/>
    <w:rsid w:val="00FA3AD3"/>
    <w:rsid w:val="00FA3DBD"/>
    <w:rsid w:val="00FA4427"/>
    <w:rsid w:val="00FA55D5"/>
    <w:rsid w:val="00FA5A57"/>
    <w:rsid w:val="00FA5B91"/>
    <w:rsid w:val="00FA5F1C"/>
    <w:rsid w:val="00FA6090"/>
    <w:rsid w:val="00FA60EC"/>
    <w:rsid w:val="00FA6884"/>
    <w:rsid w:val="00FA7206"/>
    <w:rsid w:val="00FA7402"/>
    <w:rsid w:val="00FA7C08"/>
    <w:rsid w:val="00FA7EB9"/>
    <w:rsid w:val="00FB10D4"/>
    <w:rsid w:val="00FB12FA"/>
    <w:rsid w:val="00FB1536"/>
    <w:rsid w:val="00FB1898"/>
    <w:rsid w:val="00FB1DF7"/>
    <w:rsid w:val="00FB25D1"/>
    <w:rsid w:val="00FB2677"/>
    <w:rsid w:val="00FB2706"/>
    <w:rsid w:val="00FB35A9"/>
    <w:rsid w:val="00FB413D"/>
    <w:rsid w:val="00FB41D7"/>
    <w:rsid w:val="00FB50F6"/>
    <w:rsid w:val="00FB5CB3"/>
    <w:rsid w:val="00FB614C"/>
    <w:rsid w:val="00FB67A9"/>
    <w:rsid w:val="00FB6B0F"/>
    <w:rsid w:val="00FB70F2"/>
    <w:rsid w:val="00FB7202"/>
    <w:rsid w:val="00FB73B3"/>
    <w:rsid w:val="00FB74FB"/>
    <w:rsid w:val="00FB751C"/>
    <w:rsid w:val="00FB7534"/>
    <w:rsid w:val="00FB779B"/>
    <w:rsid w:val="00FB7D52"/>
    <w:rsid w:val="00FC0A08"/>
    <w:rsid w:val="00FC0DE9"/>
    <w:rsid w:val="00FC1231"/>
    <w:rsid w:val="00FC149E"/>
    <w:rsid w:val="00FC2986"/>
    <w:rsid w:val="00FC29BA"/>
    <w:rsid w:val="00FC3597"/>
    <w:rsid w:val="00FC40EA"/>
    <w:rsid w:val="00FC425B"/>
    <w:rsid w:val="00FC4295"/>
    <w:rsid w:val="00FC4A0F"/>
    <w:rsid w:val="00FC4C09"/>
    <w:rsid w:val="00FC507D"/>
    <w:rsid w:val="00FC53C5"/>
    <w:rsid w:val="00FC54FF"/>
    <w:rsid w:val="00FC59C9"/>
    <w:rsid w:val="00FC6347"/>
    <w:rsid w:val="00FC6703"/>
    <w:rsid w:val="00FC676A"/>
    <w:rsid w:val="00FC6B99"/>
    <w:rsid w:val="00FC6BAD"/>
    <w:rsid w:val="00FC6C7E"/>
    <w:rsid w:val="00FC6E02"/>
    <w:rsid w:val="00FC7392"/>
    <w:rsid w:val="00FC7460"/>
    <w:rsid w:val="00FC7CBA"/>
    <w:rsid w:val="00FD03A1"/>
    <w:rsid w:val="00FD06F0"/>
    <w:rsid w:val="00FD09D4"/>
    <w:rsid w:val="00FD0DCA"/>
    <w:rsid w:val="00FD0FE2"/>
    <w:rsid w:val="00FD289D"/>
    <w:rsid w:val="00FD2DAE"/>
    <w:rsid w:val="00FD2F61"/>
    <w:rsid w:val="00FD31BE"/>
    <w:rsid w:val="00FD381E"/>
    <w:rsid w:val="00FD39BE"/>
    <w:rsid w:val="00FD3AD4"/>
    <w:rsid w:val="00FD41B8"/>
    <w:rsid w:val="00FD45D8"/>
    <w:rsid w:val="00FD4983"/>
    <w:rsid w:val="00FD4EF8"/>
    <w:rsid w:val="00FD51A4"/>
    <w:rsid w:val="00FD5409"/>
    <w:rsid w:val="00FD5A24"/>
    <w:rsid w:val="00FD5F2E"/>
    <w:rsid w:val="00FD6EE0"/>
    <w:rsid w:val="00FD7947"/>
    <w:rsid w:val="00FE08B9"/>
    <w:rsid w:val="00FE12E0"/>
    <w:rsid w:val="00FE1463"/>
    <w:rsid w:val="00FE196C"/>
    <w:rsid w:val="00FE1BF3"/>
    <w:rsid w:val="00FE242D"/>
    <w:rsid w:val="00FE2452"/>
    <w:rsid w:val="00FE2598"/>
    <w:rsid w:val="00FE2788"/>
    <w:rsid w:val="00FE31F9"/>
    <w:rsid w:val="00FE332B"/>
    <w:rsid w:val="00FE3A4D"/>
    <w:rsid w:val="00FE3C8A"/>
    <w:rsid w:val="00FE4CCB"/>
    <w:rsid w:val="00FE5120"/>
    <w:rsid w:val="00FE5182"/>
    <w:rsid w:val="00FE5318"/>
    <w:rsid w:val="00FE5A7B"/>
    <w:rsid w:val="00FE5C1D"/>
    <w:rsid w:val="00FE5E81"/>
    <w:rsid w:val="00FE6544"/>
    <w:rsid w:val="00FE67F0"/>
    <w:rsid w:val="00FE693A"/>
    <w:rsid w:val="00FE6AF4"/>
    <w:rsid w:val="00FE6C43"/>
    <w:rsid w:val="00FE6DA8"/>
    <w:rsid w:val="00FE7713"/>
    <w:rsid w:val="00FE77C7"/>
    <w:rsid w:val="00FE7933"/>
    <w:rsid w:val="00FE7A34"/>
    <w:rsid w:val="00FF0992"/>
    <w:rsid w:val="00FF0CFC"/>
    <w:rsid w:val="00FF17E1"/>
    <w:rsid w:val="00FF213B"/>
    <w:rsid w:val="00FF25A0"/>
    <w:rsid w:val="00FF28BE"/>
    <w:rsid w:val="00FF2B35"/>
    <w:rsid w:val="00FF35E1"/>
    <w:rsid w:val="00FF3627"/>
    <w:rsid w:val="00FF37E1"/>
    <w:rsid w:val="00FF3894"/>
    <w:rsid w:val="00FF45E1"/>
    <w:rsid w:val="00FF49FA"/>
    <w:rsid w:val="00FF5158"/>
    <w:rsid w:val="00FF55DB"/>
    <w:rsid w:val="00FF590E"/>
    <w:rsid w:val="00FF62A9"/>
    <w:rsid w:val="00FF6A4F"/>
    <w:rsid w:val="00FF6C1C"/>
    <w:rsid w:val="00FF73C5"/>
    <w:rsid w:val="00FF7883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20F642"/>
  <w15:docId w15:val="{18180BE2-E33A-43F5-957F-5EE2D3E2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FE2"/>
  </w:style>
  <w:style w:type="paragraph" w:styleId="Nagwek1">
    <w:name w:val="heading 1"/>
    <w:basedOn w:val="Normalny"/>
    <w:next w:val="Normalny"/>
    <w:link w:val="Nagwek1Znak"/>
    <w:uiPriority w:val="99"/>
    <w:qFormat/>
    <w:rsid w:val="00334FB9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34FB9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D6E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81743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qFormat/>
    <w:rsid w:val="00334FB9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qFormat/>
    <w:rsid w:val="00334FB9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qFormat/>
    <w:rsid w:val="00C81743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qFormat/>
    <w:rsid w:val="00C81743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qFormat/>
    <w:rsid w:val="00C81743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7BCF"/>
    <w:rPr>
      <w:rFonts w:ascii="Arial" w:hAnsi="Arial"/>
      <w:b/>
      <w:sz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81743"/>
    <w:rPr>
      <w:rFonts w:ascii="Arial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rsid w:val="00C81743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C81743"/>
    <w:rPr>
      <w:rFonts w:ascii="Arial" w:hAnsi="Arial"/>
      <w:b/>
      <w:sz w:val="22"/>
    </w:rPr>
  </w:style>
  <w:style w:type="character" w:customStyle="1" w:styleId="Nagwek5Znak">
    <w:name w:val="Nagłówek 5 Znak"/>
    <w:basedOn w:val="Domylnaczcionkaakapitu"/>
    <w:link w:val="Nagwek5"/>
    <w:rsid w:val="00C81743"/>
    <w:rPr>
      <w:rFonts w:ascii="Arial" w:hAnsi="Arial"/>
      <w:i/>
      <w:sz w:val="22"/>
    </w:rPr>
  </w:style>
  <w:style w:type="character" w:customStyle="1" w:styleId="Nagwek6Znak">
    <w:name w:val="Nagłówek 6 Znak"/>
    <w:basedOn w:val="Domylnaczcionkaakapitu"/>
    <w:link w:val="Nagwek6"/>
    <w:rsid w:val="00C81743"/>
    <w:rPr>
      <w:rFonts w:ascii="Arial" w:hAnsi="Arial"/>
      <w:b/>
    </w:rPr>
  </w:style>
  <w:style w:type="character" w:customStyle="1" w:styleId="Nagwek7Znak">
    <w:name w:val="Nagłówek 7 Znak"/>
    <w:basedOn w:val="Domylnaczcionkaakapitu"/>
    <w:link w:val="Nagwek7"/>
    <w:rsid w:val="00C81743"/>
    <w:rPr>
      <w:rFonts w:ascii="Arial" w:hAnsi="Arial"/>
      <w:b/>
      <w:sz w:val="28"/>
      <w:shd w:val="pct10" w:color="auto" w:fill="auto"/>
    </w:rPr>
  </w:style>
  <w:style w:type="character" w:customStyle="1" w:styleId="Nagwek8Znak">
    <w:name w:val="Nagłówek 8 Znak"/>
    <w:basedOn w:val="Domylnaczcionkaakapitu"/>
    <w:link w:val="Nagwek8"/>
    <w:rsid w:val="00C81743"/>
    <w:rPr>
      <w:rFonts w:ascii="Arial" w:hAnsi="Arial"/>
      <w:sz w:val="24"/>
      <w:lang w:val="cs-CZ"/>
    </w:rPr>
  </w:style>
  <w:style w:type="character" w:customStyle="1" w:styleId="Nagwek9Znak">
    <w:name w:val="Nagłówek 9 Znak"/>
    <w:basedOn w:val="Domylnaczcionkaakapitu"/>
    <w:link w:val="Nagwek9"/>
    <w:rsid w:val="00C81743"/>
    <w:rPr>
      <w:rFonts w:ascii="Arial" w:hAnsi="Arial"/>
      <w:b/>
      <w:sz w:val="24"/>
    </w:rPr>
  </w:style>
  <w:style w:type="paragraph" w:styleId="Tekstpodstawowy">
    <w:name w:val="Body Text"/>
    <w:basedOn w:val="Normalny"/>
    <w:link w:val="TekstpodstawowyZnak"/>
    <w:rsid w:val="00334FB9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81743"/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uiPriority w:val="99"/>
    <w:rsid w:val="00334FB9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1743"/>
    <w:rPr>
      <w:rFonts w:ascii="Arial" w:hAnsi="Arial"/>
      <w:color w:val="000000"/>
      <w:sz w:val="22"/>
    </w:rPr>
  </w:style>
  <w:style w:type="character" w:styleId="Numerstrony">
    <w:name w:val="page number"/>
    <w:basedOn w:val="Domylnaczcionkaakapitu"/>
    <w:rsid w:val="00334FB9"/>
  </w:style>
  <w:style w:type="paragraph" w:styleId="NormalnyWeb">
    <w:name w:val="Normal (Web)"/>
    <w:basedOn w:val="Normalny"/>
    <w:uiPriority w:val="99"/>
    <w:rsid w:val="00334FB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334FB9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34FB9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34FB9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34FB9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743"/>
  </w:style>
  <w:style w:type="paragraph" w:styleId="Nagwek">
    <w:name w:val="header"/>
    <w:basedOn w:val="Normalny"/>
    <w:link w:val="Nagwek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1743"/>
  </w:style>
  <w:style w:type="paragraph" w:styleId="Tekstpodstawowy2">
    <w:name w:val="Body Text 2"/>
    <w:basedOn w:val="Normalny"/>
    <w:link w:val="Tekstpodstawowy2Znak"/>
    <w:uiPriority w:val="99"/>
    <w:rsid w:val="00334F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15DCE"/>
    <w:rPr>
      <w:lang w:val="pl-PL" w:eastAsia="pl-PL" w:bidi="ar-SA"/>
    </w:rPr>
  </w:style>
  <w:style w:type="paragraph" w:styleId="Indeks1">
    <w:name w:val="index 1"/>
    <w:basedOn w:val="Normalny"/>
    <w:next w:val="Normalny"/>
    <w:autoRedefine/>
    <w:semiHidden/>
    <w:rsid w:val="00334FB9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34FB9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C81743"/>
    <w:rPr>
      <w:b/>
      <w:sz w:val="28"/>
    </w:rPr>
  </w:style>
  <w:style w:type="table" w:styleId="Tabela-Siatka">
    <w:name w:val="Table Grid"/>
    <w:basedOn w:val="Standardowy"/>
    <w:uiPriority w:val="59"/>
    <w:rsid w:val="00334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334F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1743"/>
  </w:style>
  <w:style w:type="paragraph" w:customStyle="1" w:styleId="xl32">
    <w:name w:val="xl32"/>
    <w:basedOn w:val="Normalny"/>
    <w:rsid w:val="00334F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34FB9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34FB9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rsid w:val="00871A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81743"/>
  </w:style>
  <w:style w:type="paragraph" w:customStyle="1" w:styleId="Styl">
    <w:name w:val="Styl"/>
    <w:rsid w:val="001D7B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1_literowka Znak,Literowanie Znak,Preambuła Znak,L1,Numerowanie,Podsis rysunku,lp1,Preambuła,CP-UC,CP-Punkty,Bullet List,List - bullets,Equipment,Bullet 1,List Paragraph Char Char,b1,Figure_name,Numbered Indented Text,List Paragraph11,Ref"/>
    <w:basedOn w:val="Normalny"/>
    <w:link w:val="AkapitzlistZnak"/>
    <w:uiPriority w:val="34"/>
    <w:qFormat/>
    <w:rsid w:val="00A0589B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1_literowka Znak Znak,Literowanie Znak Znak,Preambuła Znak Znak,L1 Znak,Numerowanie Znak,Podsis rysunku Znak,lp1 Znak,Preambuła Znak1,CP-UC Znak,CP-Punkty Znak,Bullet List Znak,List - bullets Znak,Equipment Znak,Bullet 1 Znak,b1 Znak"/>
    <w:link w:val="Akapitzlist"/>
    <w:uiPriority w:val="34"/>
    <w:qFormat/>
    <w:rsid w:val="007F5DC7"/>
    <w:rPr>
      <w:sz w:val="24"/>
      <w:szCs w:val="24"/>
    </w:rPr>
  </w:style>
  <w:style w:type="paragraph" w:customStyle="1" w:styleId="przypis">
    <w:name w:val="przypis"/>
    <w:basedOn w:val="Normalny"/>
    <w:rsid w:val="00DF37B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DF37BB"/>
    <w:pPr>
      <w:spacing w:before="100" w:after="100"/>
      <w:jc w:val="both"/>
    </w:pPr>
  </w:style>
  <w:style w:type="paragraph" w:styleId="Bezodstpw">
    <w:name w:val="No Spacing"/>
    <w:link w:val="BezodstpwZnak"/>
    <w:uiPriority w:val="1"/>
    <w:qFormat/>
    <w:rsid w:val="002C5923"/>
    <w:rPr>
      <w:rFonts w:ascii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rsid w:val="002C592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5923"/>
    <w:rPr>
      <w:lang w:val="pl-PL" w:eastAsia="pl-PL" w:bidi="ar-SA"/>
    </w:rPr>
  </w:style>
  <w:style w:type="character" w:customStyle="1" w:styleId="ZnakZnak5">
    <w:name w:val="Znak Znak5"/>
    <w:basedOn w:val="Domylnaczcionkaakapitu"/>
    <w:semiHidden/>
    <w:rsid w:val="0068763A"/>
    <w:rPr>
      <w:rFonts w:ascii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rsid w:val="008B60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60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80A93"/>
    <w:rPr>
      <w:b/>
      <w:bCs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rsid w:val="008B60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80A9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1E6AE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81743"/>
  </w:style>
  <w:style w:type="character" w:styleId="Odwoanieprzypisudolnego">
    <w:name w:val="footnote reference"/>
    <w:basedOn w:val="Domylnaczcionkaakapitu"/>
    <w:uiPriority w:val="99"/>
    <w:rsid w:val="001E6AE6"/>
    <w:rPr>
      <w:vertAlign w:val="superscript"/>
    </w:rPr>
  </w:style>
  <w:style w:type="paragraph" w:customStyle="1" w:styleId="Style1">
    <w:name w:val="Style1"/>
    <w:basedOn w:val="Normalny"/>
    <w:uiPriority w:val="99"/>
    <w:rsid w:val="00B66CD8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B66CD8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1E10D3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uiPriority w:val="99"/>
    <w:rsid w:val="001E10D3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C81743"/>
    <w:rPr>
      <w:color w:val="000000"/>
      <w:sz w:val="24"/>
      <w:lang w:val="en-US"/>
    </w:rPr>
  </w:style>
  <w:style w:type="paragraph" w:styleId="Podtytu">
    <w:name w:val="Subtitle"/>
    <w:basedOn w:val="Normalny"/>
    <w:link w:val="PodtytuZnak"/>
    <w:qFormat/>
    <w:rsid w:val="00C81743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C81743"/>
    <w:rPr>
      <w:rFonts w:ascii="Arial" w:hAnsi="Arial"/>
      <w:b/>
      <w:sz w:val="32"/>
    </w:rPr>
  </w:style>
  <w:style w:type="paragraph" w:styleId="Zwykytekst">
    <w:name w:val="Plain Text"/>
    <w:basedOn w:val="Normalny"/>
    <w:link w:val="ZwykytekstZnak"/>
    <w:rsid w:val="00C8174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81743"/>
    <w:rPr>
      <w:rFonts w:ascii="Courier New" w:hAnsi="Courier New"/>
    </w:rPr>
  </w:style>
  <w:style w:type="paragraph" w:styleId="Tekstpodstawowywcity3">
    <w:name w:val="Body Text Indent 3"/>
    <w:basedOn w:val="Normalny"/>
    <w:link w:val="Tekstpodstawowywcity3Znak"/>
    <w:rsid w:val="00C81743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81743"/>
    <w:rPr>
      <w:rFonts w:ascii="Arial" w:hAnsi="Arial"/>
      <w:sz w:val="22"/>
    </w:rPr>
  </w:style>
  <w:style w:type="paragraph" w:styleId="Legenda">
    <w:name w:val="caption"/>
    <w:basedOn w:val="Normalny"/>
    <w:next w:val="Normalny"/>
    <w:qFormat/>
    <w:rsid w:val="00C81743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C817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81743"/>
    <w:rPr>
      <w:rFonts w:ascii="Courier New" w:eastAsia="Courier New" w:hAnsi="Courier New" w:cs="Courier New"/>
    </w:rPr>
  </w:style>
  <w:style w:type="character" w:customStyle="1" w:styleId="br21">
    <w:name w:val="br21"/>
    <w:basedOn w:val="Domylnaczcionkaakapitu"/>
    <w:rsid w:val="00C81743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basedOn w:val="Domylnaczcionkaakapitu"/>
    <w:rsid w:val="00C81743"/>
    <w:rPr>
      <w:color w:val="800080"/>
      <w:u w:val="single"/>
    </w:rPr>
  </w:style>
  <w:style w:type="paragraph" w:customStyle="1" w:styleId="Blockquote">
    <w:name w:val="Blockquote"/>
    <w:basedOn w:val="Normalny"/>
    <w:rsid w:val="00C81743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C81743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C81743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C81743"/>
    <w:pPr>
      <w:ind w:left="850" w:hanging="425"/>
    </w:pPr>
  </w:style>
  <w:style w:type="paragraph" w:customStyle="1" w:styleId="NaglNwek1">
    <w:name w:val="NaglNwek 1"/>
    <w:basedOn w:val="Normalny"/>
    <w:next w:val="Normalny"/>
    <w:rsid w:val="00C81743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C81743"/>
    <w:rPr>
      <w:i/>
      <w:iCs/>
      <w:lang w:eastAsia="ar-SA"/>
    </w:rPr>
  </w:style>
  <w:style w:type="paragraph" w:customStyle="1" w:styleId="Zawartotabeli">
    <w:name w:val="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C81743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C81743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C81743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C81743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C81743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C81743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C81743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C81743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C81743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C81743"/>
    <w:rPr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837DC2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basedOn w:val="Domylnaczcionkaakapitu"/>
    <w:uiPriority w:val="99"/>
    <w:rsid w:val="00FC4A0F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basedOn w:val="Domylnaczcionkaakapitu"/>
    <w:uiPriority w:val="99"/>
    <w:rsid w:val="00FC4A0F"/>
    <w:rPr>
      <w:rFonts w:ascii="Arial" w:hAnsi="Arial" w:cs="Arial"/>
      <w:sz w:val="20"/>
      <w:szCs w:val="20"/>
    </w:rPr>
  </w:style>
  <w:style w:type="character" w:customStyle="1" w:styleId="FontStyle65">
    <w:name w:val="Font Style65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basedOn w:val="Domylnaczcionkaakapitu"/>
    <w:uiPriority w:val="99"/>
    <w:rsid w:val="00FC4A0F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BA53D8"/>
    <w:pPr>
      <w:spacing w:before="100" w:after="100"/>
      <w:jc w:val="both"/>
    </w:pPr>
  </w:style>
  <w:style w:type="character" w:customStyle="1" w:styleId="FontStyle13">
    <w:name w:val="Font Style13"/>
    <w:basedOn w:val="Domylnaczcionkaakapitu"/>
    <w:rsid w:val="00BA53D8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B80A93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A2138"/>
    <w:pPr>
      <w:spacing w:before="100" w:after="100"/>
      <w:jc w:val="both"/>
    </w:pPr>
  </w:style>
  <w:style w:type="character" w:customStyle="1" w:styleId="FontStyle58">
    <w:name w:val="Font Style58"/>
    <w:basedOn w:val="Domylnaczcionkaakapitu"/>
    <w:rsid w:val="003A2138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A21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alnyWeb4">
    <w:name w:val="Normalny (Web)4"/>
    <w:basedOn w:val="Normalny"/>
    <w:rsid w:val="003C3B93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7258D6"/>
  </w:style>
  <w:style w:type="character" w:customStyle="1" w:styleId="Nagwek40">
    <w:name w:val="Nagłówek #4_"/>
    <w:basedOn w:val="Domylnaczcionkaakapitu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C00A6F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00A6F"/>
    <w:pPr>
      <w:shd w:val="clear" w:color="auto" w:fill="FFFFFF"/>
      <w:spacing w:before="360" w:after="60" w:line="0" w:lineRule="atLeast"/>
      <w:ind w:hanging="940"/>
      <w:jc w:val="both"/>
    </w:pPr>
    <w:rPr>
      <w:sz w:val="22"/>
      <w:szCs w:val="22"/>
    </w:rPr>
  </w:style>
  <w:style w:type="character" w:customStyle="1" w:styleId="Nagwek41">
    <w:name w:val="Nagłówek #4"/>
    <w:basedOn w:val="Nagwek40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basedOn w:val="Domylnaczcionkaakapitu"/>
    <w:link w:val="Nagweklubstopka0"/>
    <w:rsid w:val="00C00A6F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C00A6F"/>
    <w:pPr>
      <w:shd w:val="clear" w:color="auto" w:fill="FFFFFF"/>
    </w:pPr>
  </w:style>
  <w:style w:type="character" w:customStyle="1" w:styleId="Nagweklubstopka95pt">
    <w:name w:val="Nagłówek lub stopka + 9;5 pt"/>
    <w:basedOn w:val="Nagweklubstopka"/>
    <w:rsid w:val="00C00A6F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00A6F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097343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Teksttreci6">
    <w:name w:val="Tekst treści (6)_"/>
    <w:basedOn w:val="Domylnaczcionkaakapitu"/>
    <w:link w:val="Teksttreci60"/>
    <w:rsid w:val="00097343"/>
    <w:rPr>
      <w:sz w:val="22"/>
      <w:szCs w:val="22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Nagweklubstopka11ptKursywa">
    <w:name w:val="Nagłówek lub stopka + 11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basedOn w:val="Domylnaczcionkaakapitu"/>
    <w:link w:val="Nagwek22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TeksttreciKursywa">
    <w:name w:val="Tekst treści + Kursywa"/>
    <w:basedOn w:val="Teksttreci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097343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097343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</w:rPr>
  </w:style>
  <w:style w:type="character" w:customStyle="1" w:styleId="Teksttreci11">
    <w:name w:val="Tekst treści (11)_"/>
    <w:basedOn w:val="Domylnaczcionkaakapitu"/>
    <w:link w:val="Teksttreci110"/>
    <w:rsid w:val="00097343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097343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</w:rPr>
  </w:style>
  <w:style w:type="character" w:customStyle="1" w:styleId="Nagwek23">
    <w:name w:val="Nagłówek #2 (3)_"/>
    <w:basedOn w:val="Domylnaczcionkaakapitu"/>
    <w:link w:val="Nagwek23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30">
    <w:name w:val="Nagłówek #3_"/>
    <w:basedOn w:val="Domylnaczcionkaakapitu"/>
    <w:link w:val="Nagwek31"/>
    <w:rsid w:val="00097343"/>
    <w:rPr>
      <w:sz w:val="22"/>
      <w:szCs w:val="22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97343"/>
    <w:pPr>
      <w:shd w:val="clear" w:color="auto" w:fill="FFFFFF"/>
      <w:spacing w:before="540" w:after="300" w:line="0" w:lineRule="atLeast"/>
      <w:outlineLvl w:val="2"/>
    </w:pPr>
    <w:rPr>
      <w:sz w:val="22"/>
      <w:szCs w:val="22"/>
    </w:rPr>
  </w:style>
  <w:style w:type="character" w:customStyle="1" w:styleId="PogrubienieNagweklubstopka115ptOdstpy3pt">
    <w:name w:val="Pogrubienie;Nagłówek lub stopka + 11;5 pt;Odstępy 3 pt"/>
    <w:basedOn w:val="Nagweklubstopka"/>
    <w:rsid w:val="0009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basedOn w:val="Domylnaczcionkaakapitu"/>
    <w:link w:val="Nagwek240"/>
    <w:rsid w:val="00097343"/>
    <w:rPr>
      <w:sz w:val="22"/>
      <w:szCs w:val="22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097343"/>
    <w:pPr>
      <w:shd w:val="clear" w:color="auto" w:fill="FFFFFF"/>
      <w:spacing w:before="540" w:after="300" w:line="0" w:lineRule="atLeast"/>
      <w:outlineLvl w:val="1"/>
    </w:pPr>
    <w:rPr>
      <w:sz w:val="22"/>
      <w:szCs w:val="22"/>
    </w:rPr>
  </w:style>
  <w:style w:type="character" w:customStyle="1" w:styleId="Teksttreci12">
    <w:name w:val="Tekst treści (12)_"/>
    <w:basedOn w:val="Domylnaczcionkaakapitu"/>
    <w:link w:val="Teksttreci120"/>
    <w:rsid w:val="00097343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097343"/>
    <w:pPr>
      <w:shd w:val="clear" w:color="auto" w:fill="FFFFFF"/>
      <w:spacing w:after="120" w:line="0" w:lineRule="atLeast"/>
      <w:ind w:hanging="420"/>
      <w:jc w:val="both"/>
    </w:pPr>
    <w:rPr>
      <w:sz w:val="27"/>
      <w:szCs w:val="27"/>
    </w:rPr>
  </w:style>
  <w:style w:type="character" w:customStyle="1" w:styleId="Teksttreci13">
    <w:name w:val="Tekst treści (13)_"/>
    <w:basedOn w:val="Domylnaczcionkaakapitu"/>
    <w:link w:val="Teksttreci130"/>
    <w:rsid w:val="00097343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097343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</w:rPr>
  </w:style>
  <w:style w:type="character" w:customStyle="1" w:styleId="Nagwek25">
    <w:name w:val="Nagłówek #2 (5)_"/>
    <w:basedOn w:val="Domylnaczcionkaakapitu"/>
    <w:link w:val="Nagwek25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097343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42">
    <w:name w:val="Nagłówek #4 (2)_"/>
    <w:basedOn w:val="Domylnaczcionkaakapitu"/>
    <w:link w:val="Nagwek420"/>
    <w:rsid w:val="00097343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097343"/>
    <w:pPr>
      <w:shd w:val="clear" w:color="auto" w:fill="FFFFFF"/>
      <w:spacing w:before="480" w:line="0" w:lineRule="atLeast"/>
      <w:outlineLvl w:val="3"/>
    </w:pPr>
    <w:rPr>
      <w:sz w:val="18"/>
      <w:szCs w:val="18"/>
    </w:rPr>
  </w:style>
  <w:style w:type="character" w:customStyle="1" w:styleId="Teksttreci16">
    <w:name w:val="Tekst treści (16)_"/>
    <w:basedOn w:val="Domylnaczcionkaakapitu"/>
    <w:link w:val="Teksttreci160"/>
    <w:rsid w:val="00097343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097343"/>
    <w:pPr>
      <w:shd w:val="clear" w:color="auto" w:fill="FFFFFF"/>
      <w:spacing w:after="480" w:line="326" w:lineRule="exact"/>
      <w:jc w:val="center"/>
    </w:pPr>
    <w:rPr>
      <w:sz w:val="25"/>
      <w:szCs w:val="25"/>
    </w:rPr>
  </w:style>
  <w:style w:type="character" w:customStyle="1" w:styleId="Teksttreci16135pt">
    <w:name w:val="Tekst treści (16) + 13;5 pt"/>
    <w:basedOn w:val="Teksttreci16"/>
    <w:rsid w:val="00097343"/>
    <w:rPr>
      <w:sz w:val="27"/>
      <w:szCs w:val="27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097343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097343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Teksttreci15">
    <w:name w:val="Tekst treści (15)_"/>
    <w:basedOn w:val="Domylnaczcionkaakapitu"/>
    <w:link w:val="Teksttreci150"/>
    <w:rsid w:val="00097343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097343"/>
    <w:pPr>
      <w:shd w:val="clear" w:color="auto" w:fill="FFFFFF"/>
      <w:spacing w:line="0" w:lineRule="atLeast"/>
    </w:pPr>
    <w:rPr>
      <w:spacing w:val="10"/>
    </w:rPr>
  </w:style>
  <w:style w:type="character" w:customStyle="1" w:styleId="Podpistabeli">
    <w:name w:val="Podpis tabeli_"/>
    <w:basedOn w:val="Domylnaczcionkaakapitu"/>
    <w:link w:val="Podpistabeli0"/>
    <w:rsid w:val="00097343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character" w:customStyle="1" w:styleId="Teksttreci17">
    <w:name w:val="Tekst treści (17)_"/>
    <w:basedOn w:val="Domylnaczcionkaakapitu"/>
    <w:link w:val="Teksttreci170"/>
    <w:rsid w:val="00097343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097343"/>
    <w:pPr>
      <w:shd w:val="clear" w:color="auto" w:fill="FFFFFF"/>
      <w:spacing w:after="1380" w:line="0" w:lineRule="atLeast"/>
    </w:pPr>
    <w:rPr>
      <w:sz w:val="19"/>
      <w:szCs w:val="19"/>
    </w:rPr>
  </w:style>
  <w:style w:type="character" w:customStyle="1" w:styleId="Nagwek20">
    <w:name w:val="Nagłówek #2_"/>
    <w:basedOn w:val="Domylnaczcionkaakapitu"/>
    <w:link w:val="Nagwek21"/>
    <w:rsid w:val="00097343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97343"/>
    <w:pPr>
      <w:shd w:val="clear" w:color="auto" w:fill="FFFFFF"/>
      <w:spacing w:before="1380" w:after="900" w:line="0" w:lineRule="atLeast"/>
      <w:outlineLvl w:val="1"/>
    </w:pPr>
    <w:rPr>
      <w:sz w:val="27"/>
      <w:szCs w:val="27"/>
    </w:rPr>
  </w:style>
  <w:style w:type="character" w:customStyle="1" w:styleId="Teksttreci18">
    <w:name w:val="Tekst treści (18)_"/>
    <w:basedOn w:val="Domylnaczcionkaakapitu"/>
    <w:link w:val="Teksttreci180"/>
    <w:rsid w:val="00097343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097343"/>
    <w:pPr>
      <w:shd w:val="clear" w:color="auto" w:fill="FFFFFF"/>
      <w:spacing w:before="720" w:after="1560" w:line="0" w:lineRule="atLeast"/>
    </w:pPr>
    <w:rPr>
      <w:sz w:val="17"/>
      <w:szCs w:val="17"/>
    </w:rPr>
  </w:style>
  <w:style w:type="character" w:customStyle="1" w:styleId="Nagwek26">
    <w:name w:val="Nagłówek #2 (6)_"/>
    <w:basedOn w:val="Domylnaczcionkaakapitu"/>
    <w:link w:val="Nagwek260"/>
    <w:rsid w:val="00097343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</w:rPr>
  </w:style>
  <w:style w:type="character" w:customStyle="1" w:styleId="Teksttreci2Bezpogrubienia">
    <w:name w:val="Tekst treści (2) + Bez pogrubienia"/>
    <w:basedOn w:val="Teksttreci2"/>
    <w:rsid w:val="00097343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basedOn w:val="Teksttreci6"/>
    <w:rsid w:val="00097343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basedOn w:val="Domylnaczcionkaakapitu"/>
    <w:link w:val="Teksttreci190"/>
    <w:rsid w:val="00097343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097343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</w:rPr>
  </w:style>
  <w:style w:type="character" w:customStyle="1" w:styleId="Teksttreci200">
    <w:name w:val="Tekst treści (20)_"/>
    <w:basedOn w:val="Domylnaczcionkaakapitu"/>
    <w:link w:val="Teksttreci201"/>
    <w:rsid w:val="00097343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paragraph" w:customStyle="1" w:styleId="tekst">
    <w:name w:val="tekst"/>
    <w:basedOn w:val="Normalny"/>
    <w:rsid w:val="00004CEB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2600A9"/>
    <w:pPr>
      <w:numPr>
        <w:numId w:val="5"/>
      </w:numPr>
      <w:contextualSpacing/>
    </w:pPr>
  </w:style>
  <w:style w:type="paragraph" w:styleId="Lista2">
    <w:name w:val="List 2"/>
    <w:basedOn w:val="Normalny"/>
    <w:rsid w:val="002600A9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2600A9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2600A9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2600A9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paragraph" w:customStyle="1" w:styleId="Standard">
    <w:name w:val="Standard"/>
    <w:basedOn w:val="Normalny"/>
    <w:link w:val="StandardZnak"/>
    <w:rsid w:val="00622570"/>
    <w:pPr>
      <w:widowControl w:val="0"/>
      <w:tabs>
        <w:tab w:val="left" w:pos="567"/>
      </w:tabs>
      <w:spacing w:before="120" w:after="120"/>
      <w:ind w:left="425"/>
      <w:jc w:val="both"/>
    </w:pPr>
    <w:rPr>
      <w:rFonts w:ascii="CG Omega (WE)" w:hAnsi="CG Omega (WE)"/>
      <w:sz w:val="24"/>
    </w:rPr>
  </w:style>
  <w:style w:type="character" w:customStyle="1" w:styleId="StandardZnak">
    <w:name w:val="Standard Znak"/>
    <w:link w:val="Standard"/>
    <w:locked/>
    <w:rsid w:val="00B53D30"/>
    <w:rPr>
      <w:rFonts w:ascii="CG Omega (WE)" w:hAnsi="CG Omega (WE)"/>
      <w:sz w:val="24"/>
    </w:rPr>
  </w:style>
  <w:style w:type="paragraph" w:styleId="Listanumerowana">
    <w:name w:val="List Number"/>
    <w:basedOn w:val="Normalny"/>
    <w:rsid w:val="00732AA1"/>
    <w:pPr>
      <w:numPr>
        <w:numId w:val="7"/>
      </w:numPr>
      <w:contextualSpacing/>
    </w:pPr>
  </w:style>
  <w:style w:type="paragraph" w:customStyle="1" w:styleId="Wypunktowanie">
    <w:name w:val="Wypunktowanie"/>
    <w:basedOn w:val="Normalny"/>
    <w:rsid w:val="00732AA1"/>
    <w:pPr>
      <w:widowControl w:val="0"/>
      <w:tabs>
        <w:tab w:val="num" w:pos="851"/>
      </w:tabs>
      <w:spacing w:after="120"/>
      <w:ind w:left="850" w:hanging="425"/>
      <w:jc w:val="both"/>
    </w:pPr>
    <w:rPr>
      <w:rFonts w:ascii="CG Omega (WE)" w:hAnsi="CG Omega (WE)"/>
      <w:sz w:val="24"/>
    </w:rPr>
  </w:style>
  <w:style w:type="paragraph" w:customStyle="1" w:styleId="NormalnyWeb5">
    <w:name w:val="Normalny (Web)5"/>
    <w:basedOn w:val="Normalny"/>
    <w:rsid w:val="00FA3040"/>
    <w:pPr>
      <w:spacing w:before="100" w:after="100"/>
      <w:jc w:val="both"/>
    </w:pPr>
  </w:style>
  <w:style w:type="paragraph" w:styleId="Mapadokumentu">
    <w:name w:val="Document Map"/>
    <w:basedOn w:val="Normalny"/>
    <w:link w:val="MapadokumentuZnak"/>
    <w:rsid w:val="00CC236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CC2369"/>
    <w:rPr>
      <w:rFonts w:ascii="Tahoma" w:hAnsi="Tahoma" w:cs="Tahoma"/>
      <w:sz w:val="16"/>
      <w:szCs w:val="16"/>
    </w:rPr>
  </w:style>
  <w:style w:type="character" w:customStyle="1" w:styleId="ustb">
    <w:name w:val="ustb"/>
    <w:basedOn w:val="Domylnaczcionkaakapitu"/>
    <w:rsid w:val="00275EF4"/>
  </w:style>
  <w:style w:type="character" w:customStyle="1" w:styleId="ustl">
    <w:name w:val="ustl"/>
    <w:basedOn w:val="Domylnaczcionkaakapitu"/>
    <w:rsid w:val="00275EF4"/>
  </w:style>
  <w:style w:type="character" w:customStyle="1" w:styleId="pktl">
    <w:name w:val="pktl"/>
    <w:basedOn w:val="Domylnaczcionkaakapitu"/>
    <w:rsid w:val="00275EF4"/>
  </w:style>
  <w:style w:type="character" w:customStyle="1" w:styleId="apple-converted-space">
    <w:name w:val="apple-converted-space"/>
    <w:basedOn w:val="Domylnaczcionkaakapitu"/>
    <w:rsid w:val="000E47FC"/>
  </w:style>
  <w:style w:type="character" w:customStyle="1" w:styleId="status">
    <w:name w:val="status"/>
    <w:basedOn w:val="Domylnaczcionkaakapitu"/>
    <w:rsid w:val="000D6930"/>
  </w:style>
  <w:style w:type="paragraph" w:styleId="Tekstprzypisukocowego">
    <w:name w:val="endnote text"/>
    <w:basedOn w:val="Normalny"/>
    <w:link w:val="TekstprzypisukocowegoZnak"/>
    <w:rsid w:val="00B53D30"/>
  </w:style>
  <w:style w:type="character" w:customStyle="1" w:styleId="TekstprzypisukocowegoZnak">
    <w:name w:val="Tekst przypisu końcowego Znak"/>
    <w:basedOn w:val="Domylnaczcionkaakapitu"/>
    <w:link w:val="Tekstprzypisukocowego"/>
    <w:rsid w:val="00B53D30"/>
  </w:style>
  <w:style w:type="character" w:styleId="Odwoanieprzypisukocowego">
    <w:name w:val="endnote reference"/>
    <w:basedOn w:val="Domylnaczcionkaakapitu"/>
    <w:rsid w:val="00B53D30"/>
    <w:rPr>
      <w:rFonts w:cs="Times New Roman"/>
      <w:vertAlign w:val="superscript"/>
    </w:rPr>
  </w:style>
  <w:style w:type="paragraph" w:customStyle="1" w:styleId="documentdescription">
    <w:name w:val="documentdescription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link-ftp">
    <w:name w:val="link-ftp"/>
    <w:basedOn w:val="Domylnaczcionkaakapitu"/>
    <w:rsid w:val="00B53D30"/>
    <w:rPr>
      <w:rFonts w:cs="Times New Roman"/>
    </w:rPr>
  </w:style>
  <w:style w:type="character" w:styleId="Pogrubienie">
    <w:name w:val="Strong"/>
    <w:aliases w:val="Tekst treści + Arial1,5,5 pt,Nagłówek lub stopka + 9,Strong,Nagłówek lub stopka + 11,Odstępy 3 pt,7,Tekst treści (2) + 8,Bez pogrubienia"/>
    <w:basedOn w:val="Teksttreci"/>
    <w:qFormat/>
    <w:rsid w:val="00B53D30"/>
    <w:rPr>
      <w:rFonts w:ascii="Arial" w:eastAsia="Times New Roman" w:hAnsi="Arial" w:cs="Arial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callout">
    <w:name w:val="callout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TeksttreciArial">
    <w:name w:val="Tekst treści + Arial"/>
    <w:aliases w:val="7 pt"/>
    <w:basedOn w:val="Teksttreci"/>
    <w:uiPriority w:val="99"/>
    <w:rsid w:val="00B53D30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paragraph" w:customStyle="1" w:styleId="Heading21">
    <w:name w:val="Heading 21"/>
    <w:basedOn w:val="Standard"/>
    <w:next w:val="Standard"/>
    <w:uiPriority w:val="99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hAnsi="Times New Roman" w:cs="Tahoma"/>
      <w:b/>
      <w:bCs/>
      <w:kern w:val="3"/>
      <w:szCs w:val="24"/>
      <w:u w:val="single"/>
      <w:lang w:val="de-DE" w:eastAsia="ja-JP" w:bidi="fa-IR"/>
    </w:rPr>
  </w:style>
  <w:style w:type="character" w:customStyle="1" w:styleId="Nagwek10">
    <w:name w:val="Nagłówek #1_"/>
    <w:basedOn w:val="Domylnaczcionkaakapitu"/>
    <w:link w:val="Nagwek11"/>
    <w:locked/>
    <w:rsid w:val="00B53D30"/>
    <w:rPr>
      <w:rFonts w:ascii="Arial" w:hAnsi="Arial" w:cs="Arial"/>
      <w:b/>
      <w:bCs/>
      <w:spacing w:val="-20"/>
      <w:sz w:val="49"/>
      <w:szCs w:val="49"/>
      <w:shd w:val="clear" w:color="auto" w:fill="FFFFFF"/>
      <w:lang w:val="en-US"/>
    </w:rPr>
  </w:style>
  <w:style w:type="paragraph" w:customStyle="1" w:styleId="Nagwek11">
    <w:name w:val="Nagłówek #1"/>
    <w:basedOn w:val="Normalny"/>
    <w:link w:val="Nagwek10"/>
    <w:rsid w:val="00B53D30"/>
    <w:pPr>
      <w:widowControl w:val="0"/>
      <w:shd w:val="clear" w:color="auto" w:fill="FFFFFF"/>
      <w:spacing w:after="60" w:line="240" w:lineRule="atLeast"/>
      <w:outlineLvl w:val="0"/>
    </w:pPr>
    <w:rPr>
      <w:rFonts w:ascii="Arial" w:hAnsi="Arial" w:cs="Arial"/>
      <w:b/>
      <w:bCs/>
      <w:spacing w:val="-20"/>
      <w:sz w:val="49"/>
      <w:szCs w:val="49"/>
      <w:lang w:val="en-US"/>
    </w:rPr>
  </w:style>
  <w:style w:type="character" w:customStyle="1" w:styleId="ver8b1">
    <w:name w:val="ver8b1"/>
    <w:uiPriority w:val="99"/>
    <w:rsid w:val="00B53D30"/>
  </w:style>
  <w:style w:type="character" w:customStyle="1" w:styleId="FontStyle107">
    <w:name w:val="Font Style107"/>
    <w:rsid w:val="00B53D30"/>
    <w:rPr>
      <w:rFonts w:ascii="Arial" w:hAnsi="Arial"/>
      <w:b/>
      <w:sz w:val="24"/>
    </w:rPr>
  </w:style>
  <w:style w:type="character" w:customStyle="1" w:styleId="TeksttreciArial7pt">
    <w:name w:val="Tekst treści + Arial;7 pt"/>
    <w:basedOn w:val="Teksttreci"/>
    <w:rsid w:val="00B53D30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character" w:customStyle="1" w:styleId="PogrubienieTeksttreciArial75pt">
    <w:name w:val="Pogrubienie;Tekst treści + Arial;7;5 pt"/>
    <w:basedOn w:val="Teksttreci"/>
    <w:rsid w:val="00B53D3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character" w:customStyle="1" w:styleId="TeksttreciArial55pt">
    <w:name w:val="Tekst treści + Arial;5;5 pt"/>
    <w:basedOn w:val="Teksttreci"/>
    <w:rsid w:val="00B53D3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Nagwek210">
    <w:name w:val="Nagłówek 21"/>
    <w:basedOn w:val="Standard"/>
    <w:next w:val="Standard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eastAsia="Andale Sans UI" w:hAnsi="Times New Roman" w:cs="Tahoma"/>
      <w:b/>
      <w:bCs/>
      <w:kern w:val="3"/>
      <w:szCs w:val="24"/>
      <w:u w:val="single"/>
      <w:lang w:val="de-DE" w:eastAsia="ja-JP" w:bidi="fa-IR"/>
    </w:rPr>
  </w:style>
  <w:style w:type="paragraph" w:customStyle="1" w:styleId="tek">
    <w:name w:val="tek"/>
    <w:basedOn w:val="Normalny"/>
    <w:rsid w:val="00B53D30"/>
    <w:pPr>
      <w:spacing w:before="100" w:after="100"/>
    </w:pPr>
    <w:rPr>
      <w:rFonts w:ascii="Verdana" w:hAnsi="Verdana"/>
      <w:sz w:val="16"/>
    </w:rPr>
  </w:style>
  <w:style w:type="paragraph" w:customStyle="1" w:styleId="Tekstpodstawowy32">
    <w:name w:val="Tekst podstawowy 32"/>
    <w:basedOn w:val="Normalny"/>
    <w:rsid w:val="00B53D30"/>
    <w:pPr>
      <w:suppressAutoHyphens/>
    </w:pPr>
    <w:rPr>
      <w:rFonts w:ascii="Arial" w:hAnsi="Arial"/>
      <w:sz w:val="24"/>
      <w:lang w:eastAsia="ar-SA"/>
    </w:rPr>
  </w:style>
  <w:style w:type="paragraph" w:customStyle="1" w:styleId="E-1">
    <w:name w:val="E-1"/>
    <w:basedOn w:val="Normalny"/>
    <w:rsid w:val="00B53D3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B53D30"/>
    <w:rPr>
      <w:rFonts w:ascii="Tms Rmn" w:hAnsi="Tms Rmn"/>
      <w:noProof/>
    </w:rPr>
  </w:style>
  <w:style w:type="paragraph" w:customStyle="1" w:styleId="western">
    <w:name w:val="western"/>
    <w:basedOn w:val="Normalny"/>
    <w:rsid w:val="00B53D30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customStyle="1" w:styleId="Nagwek110">
    <w:name w:val="Nagłówek 11"/>
    <w:basedOn w:val="Normalny"/>
    <w:rsid w:val="00B53D30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B53D30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character" w:customStyle="1" w:styleId="biggertext">
    <w:name w:val="biggertext"/>
    <w:basedOn w:val="Domylnaczcionkaakapitu"/>
    <w:rsid w:val="00B53D30"/>
  </w:style>
  <w:style w:type="character" w:styleId="Uwydatnienie">
    <w:name w:val="Emphasis"/>
    <w:basedOn w:val="Domylnaczcionkaakapitu"/>
    <w:uiPriority w:val="20"/>
    <w:qFormat/>
    <w:rsid w:val="00B53D30"/>
    <w:rPr>
      <w:i/>
      <w:iCs/>
    </w:rPr>
  </w:style>
  <w:style w:type="character" w:customStyle="1" w:styleId="st">
    <w:name w:val="st"/>
    <w:basedOn w:val="Domylnaczcionkaakapitu"/>
    <w:rsid w:val="00B53D30"/>
  </w:style>
  <w:style w:type="character" w:customStyle="1" w:styleId="Teksttreci3">
    <w:name w:val="Tekst treści (3)_"/>
    <w:basedOn w:val="Domylnaczcionkaakapitu"/>
    <w:link w:val="Teksttreci30"/>
    <w:rsid w:val="00B53D30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53D30"/>
    <w:pPr>
      <w:shd w:val="clear" w:color="auto" w:fill="FFFFFF"/>
      <w:spacing w:after="300" w:line="293" w:lineRule="exact"/>
      <w:ind w:hanging="360"/>
      <w:jc w:val="both"/>
    </w:pPr>
    <w:rPr>
      <w:rFonts w:ascii="Palatino Linotype" w:eastAsia="Palatino Linotype" w:hAnsi="Palatino Linotype" w:cs="Palatino Linotype"/>
    </w:rPr>
  </w:style>
  <w:style w:type="character" w:customStyle="1" w:styleId="Teksttreci3PogrubienieBezkursywy">
    <w:name w:val="Tekst treści (3) + Pogrubienie;Bez kursywy"/>
    <w:basedOn w:val="Teksttreci3"/>
    <w:rsid w:val="00B53D30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rsid w:val="00B53D30"/>
    <w:rPr>
      <w:rFonts w:ascii="Trebuchet MS" w:eastAsia="Trebuchet MS" w:hAnsi="Trebuchet MS" w:cs="Trebuchet MS"/>
      <w:spacing w:val="-40"/>
      <w:sz w:val="50"/>
      <w:szCs w:val="5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53D30"/>
    <w:pPr>
      <w:shd w:val="clear" w:color="auto" w:fill="FFFFFF"/>
      <w:spacing w:line="0" w:lineRule="atLeast"/>
    </w:pPr>
    <w:rPr>
      <w:rFonts w:ascii="Trebuchet MS" w:eastAsia="Trebuchet MS" w:hAnsi="Trebuchet MS" w:cs="Trebuchet MS"/>
      <w:spacing w:val="-40"/>
      <w:sz w:val="50"/>
      <w:szCs w:val="50"/>
    </w:rPr>
  </w:style>
  <w:style w:type="character" w:customStyle="1" w:styleId="Teksttreci9Arial22ptKursywaOdstpy0pt">
    <w:name w:val="Tekst treści (9) + Arial;22 pt;Kursywa;Odstępy 0 pt"/>
    <w:basedOn w:val="Teksttreci9"/>
    <w:rsid w:val="00B53D30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44"/>
      <w:szCs w:val="44"/>
      <w:shd w:val="clear" w:color="auto" w:fill="FFFFFF"/>
    </w:rPr>
  </w:style>
  <w:style w:type="character" w:customStyle="1" w:styleId="Nagweklubstopka11pt">
    <w:name w:val="Nagłówek lub stopka + 11 pt"/>
    <w:aliases w:val="Kursywa"/>
    <w:basedOn w:val="Nagweklubstopka"/>
    <w:rsid w:val="00B53D3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B53D30"/>
    <w:rPr>
      <w:rFonts w:ascii="Palatino Linotype" w:eastAsia="Palatino Linotype" w:hAnsi="Palatino Linotype" w:cs="Palatino Linotype"/>
      <w:sz w:val="17"/>
      <w:szCs w:val="1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53D30"/>
    <w:pPr>
      <w:shd w:val="clear" w:color="auto" w:fill="FFFFFF"/>
      <w:spacing w:line="278" w:lineRule="exact"/>
      <w:ind w:hanging="440"/>
      <w:jc w:val="both"/>
    </w:pPr>
    <w:rPr>
      <w:rFonts w:ascii="Palatino Linotype" w:eastAsia="Palatino Linotype" w:hAnsi="Palatino Linotype" w:cs="Palatino Linotype"/>
      <w:sz w:val="17"/>
      <w:szCs w:val="17"/>
    </w:rPr>
  </w:style>
  <w:style w:type="character" w:customStyle="1" w:styleId="PogrubienieTeksttreci410pt">
    <w:name w:val="Pogrubienie;Tekst treści (4) + 10 pt"/>
    <w:basedOn w:val="Teksttreci4"/>
    <w:rsid w:val="00B53D30"/>
    <w:rPr>
      <w:rFonts w:ascii="Palatino Linotype" w:eastAsia="Palatino Linotype" w:hAnsi="Palatino Linotype" w:cs="Palatino Linotype"/>
      <w:b/>
      <w:bCs/>
      <w:sz w:val="20"/>
      <w:szCs w:val="20"/>
      <w:shd w:val="clear" w:color="auto" w:fill="FFFFFF"/>
    </w:rPr>
  </w:style>
  <w:style w:type="character" w:customStyle="1" w:styleId="Teksttreci4Bezkursywy">
    <w:name w:val="Tekst treści (4) + Bez kursywy"/>
    <w:basedOn w:val="Teksttreci4"/>
    <w:rsid w:val="00B53D30"/>
    <w:rPr>
      <w:rFonts w:ascii="Palatino Linotype" w:eastAsia="Palatino Linotype" w:hAnsi="Palatino Linotype" w:cs="Palatino Linotype"/>
      <w:i/>
      <w:iCs/>
      <w:sz w:val="17"/>
      <w:szCs w:val="17"/>
      <w:shd w:val="clear" w:color="auto" w:fill="FFFFFF"/>
    </w:rPr>
  </w:style>
  <w:style w:type="character" w:customStyle="1" w:styleId="Teksttreci285ptBezpogrubieniaKursywa">
    <w:name w:val="Tekst treści (2) + 8;5 pt;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2BezpogrubieniaKursywa">
    <w:name w:val="Tekst treści (2) + 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styleId="Tekstzastpczy">
    <w:name w:val="Placeholder Text"/>
    <w:uiPriority w:val="99"/>
    <w:semiHidden/>
    <w:rsid w:val="0081522A"/>
    <w:rPr>
      <w:color w:val="808080"/>
    </w:rPr>
  </w:style>
  <w:style w:type="character" w:customStyle="1" w:styleId="BezodstpwZnak">
    <w:name w:val="Bez odstępów Znak"/>
    <w:link w:val="Bezodstpw"/>
    <w:uiPriority w:val="1"/>
    <w:locked/>
    <w:rsid w:val="00216059"/>
    <w:rPr>
      <w:rFonts w:ascii="Calibri" w:hAnsi="Calibri"/>
      <w:sz w:val="22"/>
      <w:szCs w:val="22"/>
    </w:rPr>
  </w:style>
  <w:style w:type="paragraph" w:customStyle="1" w:styleId="norm2">
    <w:name w:val="_norm2"/>
    <w:basedOn w:val="Normalny"/>
    <w:rsid w:val="00B04A52"/>
    <w:pPr>
      <w:shd w:val="clear" w:color="auto" w:fill="FFFFFF"/>
      <w:tabs>
        <w:tab w:val="num" w:pos="720"/>
      </w:tabs>
      <w:suppressAutoHyphens/>
      <w:spacing w:before="41" w:line="360" w:lineRule="auto"/>
      <w:ind w:left="720" w:hanging="360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luchili">
    <w:name w:val="luc_hili"/>
    <w:basedOn w:val="Domylnaczcionkaakapitu"/>
    <w:rsid w:val="00F75292"/>
  </w:style>
  <w:style w:type="numbering" w:customStyle="1" w:styleId="Bezlisty1">
    <w:name w:val="Bez listy1"/>
    <w:next w:val="Bezlisty"/>
    <w:uiPriority w:val="99"/>
    <w:semiHidden/>
    <w:unhideWhenUsed/>
    <w:rsid w:val="00A967EA"/>
  </w:style>
  <w:style w:type="character" w:customStyle="1" w:styleId="Domylnaczcionkaakapitu1">
    <w:name w:val="Domyślna czcionka akapitu1"/>
    <w:rsid w:val="00A967EA"/>
  </w:style>
  <w:style w:type="character" w:customStyle="1" w:styleId="ZwykytekstZnak1">
    <w:name w:val="Zwykły tekst Znak1"/>
    <w:rsid w:val="00A967EA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Odwoanieprzypisudolnego1">
    <w:name w:val="Odwołanie przypisu dolnego1"/>
    <w:rsid w:val="00A967EA"/>
    <w:rPr>
      <w:vertAlign w:val="superscript"/>
    </w:rPr>
  </w:style>
  <w:style w:type="character" w:customStyle="1" w:styleId="Odwoaniedokomentarza1">
    <w:name w:val="Odwołanie do komentarza1"/>
    <w:rsid w:val="00A967EA"/>
    <w:rPr>
      <w:sz w:val="16"/>
      <w:szCs w:val="16"/>
    </w:rPr>
  </w:style>
  <w:style w:type="character" w:customStyle="1" w:styleId="Odwoanieprzypisukocowego1">
    <w:name w:val="Odwołanie przypisu końcowego1"/>
    <w:rsid w:val="00A967EA"/>
    <w:rPr>
      <w:vertAlign w:val="superscript"/>
    </w:rPr>
  </w:style>
  <w:style w:type="character" w:customStyle="1" w:styleId="ListLabel7">
    <w:name w:val="ListLabel 7"/>
    <w:rsid w:val="00A967EA"/>
    <w:rPr>
      <w:b w:val="0"/>
      <w:color w:val="00000A"/>
    </w:rPr>
  </w:style>
  <w:style w:type="character" w:customStyle="1" w:styleId="TekstkomentarzaZnak1">
    <w:name w:val="Tekst komentarza Znak1"/>
    <w:rsid w:val="00A967EA"/>
    <w:rPr>
      <w:rFonts w:eastAsia="SimSun" w:cs="Mangal"/>
      <w:kern w:val="1"/>
      <w:szCs w:val="18"/>
      <w:lang w:eastAsia="hi-IN" w:bidi="hi-IN"/>
    </w:rPr>
  </w:style>
  <w:style w:type="character" w:customStyle="1" w:styleId="ListLabel8">
    <w:name w:val="ListLabel 8"/>
    <w:rsid w:val="00A967EA"/>
    <w:rPr>
      <w:b/>
      <w:i w:val="0"/>
      <w:sz w:val="24"/>
      <w:szCs w:val="24"/>
    </w:rPr>
  </w:style>
  <w:style w:type="character" w:customStyle="1" w:styleId="ListLabel9">
    <w:name w:val="ListLabel 9"/>
    <w:rsid w:val="00A967EA"/>
    <w:rPr>
      <w:rFonts w:ascii="Arial" w:eastAsia="Times New Roman" w:hAnsi="Arial" w:cs="Arial"/>
    </w:rPr>
  </w:style>
  <w:style w:type="character" w:customStyle="1" w:styleId="ListLabel10">
    <w:name w:val="ListLabel 10"/>
    <w:rsid w:val="00A967EA"/>
    <w:rPr>
      <w:rFonts w:ascii="Arial" w:eastAsia="Times New Roman" w:hAnsi="Arial" w:cs="Arial"/>
    </w:rPr>
  </w:style>
  <w:style w:type="character" w:customStyle="1" w:styleId="ListLabel11">
    <w:name w:val="ListLabel 11"/>
    <w:rsid w:val="00A967EA"/>
    <w:rPr>
      <w:rFonts w:ascii="Arial" w:eastAsia="Times New Roman" w:hAnsi="Arial" w:cs="Arial"/>
    </w:rPr>
  </w:style>
  <w:style w:type="character" w:customStyle="1" w:styleId="ListLabel12">
    <w:name w:val="ListLabel 12"/>
    <w:rsid w:val="00A967EA"/>
    <w:rPr>
      <w:rFonts w:eastAsia="Times New Roman" w:cs="Arial"/>
    </w:rPr>
  </w:style>
  <w:style w:type="character" w:customStyle="1" w:styleId="ListLabel13">
    <w:name w:val="ListLabel 13"/>
    <w:rsid w:val="00A967EA"/>
    <w:rPr>
      <w:rFonts w:ascii="Arial" w:eastAsia="Times New Roman" w:hAnsi="Arial" w:cs="Arial"/>
      <w:b w:val="0"/>
    </w:rPr>
  </w:style>
  <w:style w:type="character" w:customStyle="1" w:styleId="ListLabel14">
    <w:name w:val="ListLabel 14"/>
    <w:rsid w:val="00A967EA"/>
    <w:rPr>
      <w:rFonts w:ascii="Arial" w:eastAsia="Times New Roman" w:hAnsi="Arial" w:cs="Arial"/>
    </w:rPr>
  </w:style>
  <w:style w:type="character" w:customStyle="1" w:styleId="ListLabel15">
    <w:name w:val="ListLabel 15"/>
    <w:rsid w:val="00A967EA"/>
    <w:rPr>
      <w:rFonts w:ascii="Arial" w:eastAsia="Times New Roman" w:hAnsi="Arial" w:cs="Arial"/>
    </w:rPr>
  </w:style>
  <w:style w:type="character" w:customStyle="1" w:styleId="ListLabel16">
    <w:name w:val="ListLabel 16"/>
    <w:rsid w:val="00A967EA"/>
    <w:rPr>
      <w:rFonts w:ascii="Arial" w:eastAsia="Times New Roman" w:hAnsi="Arial" w:cs="Arial"/>
    </w:rPr>
  </w:style>
  <w:style w:type="character" w:customStyle="1" w:styleId="ListLabel17">
    <w:name w:val="ListLabel 17"/>
    <w:rsid w:val="00A967EA"/>
    <w:rPr>
      <w:rFonts w:eastAsia="SimSun" w:cs="Arial"/>
    </w:rPr>
  </w:style>
  <w:style w:type="character" w:customStyle="1" w:styleId="ListLabel18">
    <w:name w:val="ListLabel 18"/>
    <w:rsid w:val="00A967EA"/>
    <w:rPr>
      <w:rFonts w:eastAsia="Times New Roman" w:cs="Arial"/>
    </w:rPr>
  </w:style>
  <w:style w:type="character" w:customStyle="1" w:styleId="ListLabel19">
    <w:name w:val="ListLabel 19"/>
    <w:rsid w:val="00A967EA"/>
    <w:rPr>
      <w:rFonts w:eastAsia="Times New Roman" w:cs="Arial"/>
    </w:rPr>
  </w:style>
  <w:style w:type="character" w:customStyle="1" w:styleId="ListLabel20">
    <w:name w:val="ListLabel 20"/>
    <w:rsid w:val="00A967EA"/>
    <w:rPr>
      <w:rFonts w:cs="Courier New"/>
    </w:rPr>
  </w:style>
  <w:style w:type="character" w:customStyle="1" w:styleId="ListLabel21">
    <w:name w:val="ListLabel 21"/>
    <w:rsid w:val="00A967EA"/>
    <w:rPr>
      <w:rFonts w:cs="Courier New"/>
    </w:rPr>
  </w:style>
  <w:style w:type="character" w:customStyle="1" w:styleId="ListLabel22">
    <w:name w:val="ListLabel 22"/>
    <w:rsid w:val="00A967EA"/>
    <w:rPr>
      <w:rFonts w:cs="Courier New"/>
    </w:rPr>
  </w:style>
  <w:style w:type="character" w:customStyle="1" w:styleId="ListLabel23">
    <w:name w:val="ListLabel 23"/>
    <w:rsid w:val="00A967EA"/>
    <w:rPr>
      <w:b/>
    </w:rPr>
  </w:style>
  <w:style w:type="character" w:customStyle="1" w:styleId="ListLabel24">
    <w:name w:val="ListLabel 24"/>
    <w:rsid w:val="00A967EA"/>
    <w:rPr>
      <w:rFonts w:ascii="Arial" w:eastAsia="SimSun" w:hAnsi="Arial" w:cs="Arial"/>
    </w:rPr>
  </w:style>
  <w:style w:type="character" w:customStyle="1" w:styleId="ListLabel25">
    <w:name w:val="ListLabel 25"/>
    <w:rsid w:val="00A967EA"/>
    <w:rPr>
      <w:rFonts w:ascii="Arial" w:hAnsi="Arial"/>
      <w:color w:val="00000A"/>
    </w:rPr>
  </w:style>
  <w:style w:type="character" w:customStyle="1" w:styleId="ListLabel26">
    <w:name w:val="ListLabel 26"/>
    <w:rsid w:val="00A967EA"/>
    <w:rPr>
      <w:rFonts w:eastAsia="Times New Roman" w:cs="Arial"/>
    </w:rPr>
  </w:style>
  <w:style w:type="character" w:customStyle="1" w:styleId="ListLabel27">
    <w:name w:val="ListLabel 27"/>
    <w:rsid w:val="00A967EA"/>
    <w:rPr>
      <w:rFonts w:ascii="Arial" w:eastAsia="TimesNewRoman" w:hAnsi="Arial"/>
    </w:rPr>
  </w:style>
  <w:style w:type="character" w:customStyle="1" w:styleId="ListLabel28">
    <w:name w:val="ListLabel 28"/>
    <w:rsid w:val="00A967EA"/>
    <w:rPr>
      <w:rFonts w:ascii="Arial" w:hAnsi="Arial"/>
      <w:u w:val="single"/>
    </w:rPr>
  </w:style>
  <w:style w:type="character" w:customStyle="1" w:styleId="ListLabel29">
    <w:name w:val="ListLabel 29"/>
    <w:rsid w:val="00A967EA"/>
    <w:rPr>
      <w:rFonts w:ascii="Arial" w:hAnsi="Arial"/>
      <w:b w:val="0"/>
      <w:i w:val="0"/>
      <w:sz w:val="20"/>
    </w:rPr>
  </w:style>
  <w:style w:type="character" w:customStyle="1" w:styleId="ListLabel30">
    <w:name w:val="ListLabel 30"/>
    <w:rsid w:val="00A967EA"/>
    <w:rPr>
      <w:rFonts w:cs="Courier New"/>
    </w:rPr>
  </w:style>
  <w:style w:type="character" w:customStyle="1" w:styleId="ListLabel31">
    <w:name w:val="ListLabel 31"/>
    <w:rsid w:val="00A967EA"/>
    <w:rPr>
      <w:rFonts w:cs="Courier New"/>
    </w:rPr>
  </w:style>
  <w:style w:type="character" w:customStyle="1" w:styleId="ListLabel32">
    <w:name w:val="ListLabel 32"/>
    <w:rsid w:val="00A967EA"/>
    <w:rPr>
      <w:rFonts w:cs="Courier New"/>
    </w:rPr>
  </w:style>
  <w:style w:type="character" w:customStyle="1" w:styleId="ListLabel33">
    <w:name w:val="ListLabel 33"/>
    <w:rsid w:val="00A967EA"/>
    <w:rPr>
      <w:rFonts w:ascii="Arial" w:hAnsi="Arial"/>
      <w:b w:val="0"/>
    </w:rPr>
  </w:style>
  <w:style w:type="character" w:customStyle="1" w:styleId="ListLabel34">
    <w:name w:val="ListLabel 34"/>
    <w:rsid w:val="00A967EA"/>
    <w:rPr>
      <w:rFonts w:ascii="Arial" w:hAnsi="Arial"/>
      <w:b w:val="0"/>
      <w:i w:val="0"/>
      <w:sz w:val="20"/>
    </w:rPr>
  </w:style>
  <w:style w:type="character" w:customStyle="1" w:styleId="ListLabel35">
    <w:name w:val="ListLabel 35"/>
    <w:rsid w:val="00A967EA"/>
    <w:rPr>
      <w:rFonts w:cs="Courier New"/>
    </w:rPr>
  </w:style>
  <w:style w:type="character" w:customStyle="1" w:styleId="ListLabel36">
    <w:name w:val="ListLabel 36"/>
    <w:rsid w:val="00A967EA"/>
    <w:rPr>
      <w:rFonts w:cs="Courier New"/>
    </w:rPr>
  </w:style>
  <w:style w:type="character" w:customStyle="1" w:styleId="ListLabel37">
    <w:name w:val="ListLabel 37"/>
    <w:rsid w:val="00A967EA"/>
    <w:rPr>
      <w:rFonts w:cs="Courier New"/>
    </w:rPr>
  </w:style>
  <w:style w:type="character" w:customStyle="1" w:styleId="ListLabel38">
    <w:name w:val="ListLabel 38"/>
    <w:rsid w:val="00A967EA"/>
    <w:rPr>
      <w:rFonts w:cs="Courier New"/>
    </w:rPr>
  </w:style>
  <w:style w:type="character" w:customStyle="1" w:styleId="ListLabel39">
    <w:name w:val="ListLabel 39"/>
    <w:rsid w:val="00A967EA"/>
    <w:rPr>
      <w:rFonts w:cs="Courier New"/>
    </w:rPr>
  </w:style>
  <w:style w:type="character" w:customStyle="1" w:styleId="ListLabel40">
    <w:name w:val="ListLabel 40"/>
    <w:rsid w:val="00A967EA"/>
    <w:rPr>
      <w:rFonts w:ascii="Arial" w:hAnsi="Arial"/>
      <w:b w:val="0"/>
      <w:i w:val="0"/>
      <w:sz w:val="20"/>
    </w:rPr>
  </w:style>
  <w:style w:type="character" w:customStyle="1" w:styleId="ListLabel41">
    <w:name w:val="ListLabel 41"/>
    <w:rsid w:val="00A967EA"/>
    <w:rPr>
      <w:rFonts w:cs="Courier New"/>
    </w:rPr>
  </w:style>
  <w:style w:type="character" w:customStyle="1" w:styleId="ListLabel42">
    <w:name w:val="ListLabel 42"/>
    <w:rsid w:val="00A967EA"/>
    <w:rPr>
      <w:rFonts w:cs="Courier New"/>
    </w:rPr>
  </w:style>
  <w:style w:type="character" w:customStyle="1" w:styleId="ListLabel43">
    <w:name w:val="ListLabel 43"/>
    <w:rsid w:val="00A967EA"/>
    <w:rPr>
      <w:rFonts w:cs="Courier New"/>
    </w:rPr>
  </w:style>
  <w:style w:type="character" w:customStyle="1" w:styleId="ListLabel44">
    <w:name w:val="ListLabel 44"/>
    <w:rsid w:val="00A967EA"/>
    <w:rPr>
      <w:rFonts w:ascii="Arial" w:hAnsi="Arial"/>
      <w:b w:val="0"/>
      <w:i w:val="0"/>
      <w:sz w:val="20"/>
    </w:rPr>
  </w:style>
  <w:style w:type="character" w:customStyle="1" w:styleId="ListLabel45">
    <w:name w:val="ListLabel 45"/>
    <w:rsid w:val="00A967EA"/>
    <w:rPr>
      <w:rFonts w:cs="Courier New"/>
    </w:rPr>
  </w:style>
  <w:style w:type="character" w:customStyle="1" w:styleId="ListLabel46">
    <w:name w:val="ListLabel 46"/>
    <w:rsid w:val="00A967EA"/>
    <w:rPr>
      <w:rFonts w:cs="Courier New"/>
    </w:rPr>
  </w:style>
  <w:style w:type="character" w:customStyle="1" w:styleId="ListLabel47">
    <w:name w:val="ListLabel 47"/>
    <w:rsid w:val="00A967EA"/>
    <w:rPr>
      <w:rFonts w:cs="Courier New"/>
    </w:rPr>
  </w:style>
  <w:style w:type="character" w:customStyle="1" w:styleId="ListLabel48">
    <w:name w:val="ListLabel 48"/>
    <w:rsid w:val="00A967EA"/>
    <w:rPr>
      <w:rFonts w:cs="Courier New"/>
    </w:rPr>
  </w:style>
  <w:style w:type="character" w:customStyle="1" w:styleId="ListLabel49">
    <w:name w:val="ListLabel 49"/>
    <w:rsid w:val="00A967EA"/>
    <w:rPr>
      <w:rFonts w:cs="Courier New"/>
    </w:rPr>
  </w:style>
  <w:style w:type="character" w:customStyle="1" w:styleId="ListLabel50">
    <w:name w:val="ListLabel 50"/>
    <w:rsid w:val="00A967EA"/>
    <w:rPr>
      <w:rFonts w:cs="Courier New"/>
    </w:rPr>
  </w:style>
  <w:style w:type="character" w:customStyle="1" w:styleId="ListLabel51">
    <w:name w:val="ListLabel 51"/>
    <w:rsid w:val="00A967EA"/>
    <w:rPr>
      <w:rFonts w:cs="Courier New"/>
    </w:rPr>
  </w:style>
  <w:style w:type="character" w:customStyle="1" w:styleId="ListLabel52">
    <w:name w:val="ListLabel 52"/>
    <w:rsid w:val="00A967EA"/>
    <w:rPr>
      <w:rFonts w:cs="Courier New"/>
    </w:rPr>
  </w:style>
  <w:style w:type="character" w:customStyle="1" w:styleId="ListLabel53">
    <w:name w:val="ListLabel 53"/>
    <w:rsid w:val="00A967EA"/>
    <w:rPr>
      <w:rFonts w:cs="Courier New"/>
    </w:rPr>
  </w:style>
  <w:style w:type="character" w:customStyle="1" w:styleId="ListLabel54">
    <w:name w:val="ListLabel 54"/>
    <w:rsid w:val="00A967EA"/>
    <w:rPr>
      <w:rFonts w:cs="Courier New"/>
    </w:rPr>
  </w:style>
  <w:style w:type="character" w:customStyle="1" w:styleId="ListLabel55">
    <w:name w:val="ListLabel 55"/>
    <w:rsid w:val="00A967EA"/>
    <w:rPr>
      <w:rFonts w:cs="Courier New"/>
    </w:rPr>
  </w:style>
  <w:style w:type="character" w:customStyle="1" w:styleId="ListLabel56">
    <w:name w:val="ListLabel 56"/>
    <w:rsid w:val="00A967EA"/>
    <w:rPr>
      <w:rFonts w:cs="Courier New"/>
    </w:rPr>
  </w:style>
  <w:style w:type="paragraph" w:customStyle="1" w:styleId="Nagwek12">
    <w:name w:val="Nagłówek1"/>
    <w:basedOn w:val="Normalny"/>
    <w:next w:val="Tekstpodstawowy"/>
    <w:rsid w:val="00A967EA"/>
    <w:pPr>
      <w:keepNext/>
      <w:suppressAutoHyphens/>
      <w:spacing w:before="240" w:after="120"/>
    </w:pPr>
    <w:rPr>
      <w:rFonts w:ascii="Liberation Sans" w:eastAsia="Microsoft YaHei" w:hAnsi="Liberation Sans" w:cs="Arial"/>
      <w:kern w:val="1"/>
      <w:sz w:val="28"/>
      <w:szCs w:val="28"/>
    </w:rPr>
  </w:style>
  <w:style w:type="character" w:customStyle="1" w:styleId="TekstpodstawowyZnak1">
    <w:name w:val="Tekst podstawowy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character" w:customStyle="1" w:styleId="StopkaZnak1">
    <w:name w:val="Stopka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ytuZnak1">
    <w:name w:val="Tytuł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8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A967EA"/>
    <w:pPr>
      <w:suppressAutoHyphens/>
    </w:pPr>
    <w:rPr>
      <w:rFonts w:ascii="Courier New" w:eastAsia="Calibri" w:hAnsi="Courier New" w:cs="Courier New"/>
      <w:kern w:val="1"/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A967EA"/>
    <w:pPr>
      <w:suppressAutoHyphens/>
      <w:spacing w:after="120"/>
      <w:ind w:left="283"/>
    </w:pPr>
    <w:rPr>
      <w:kern w:val="1"/>
      <w:sz w:val="16"/>
      <w:szCs w:val="16"/>
      <w:lang w:eastAsia="ar-SA"/>
    </w:rPr>
  </w:style>
  <w:style w:type="paragraph" w:customStyle="1" w:styleId="Styl3">
    <w:name w:val="Styl3"/>
    <w:basedOn w:val="Normalny"/>
    <w:rsid w:val="00A967EA"/>
    <w:pPr>
      <w:suppressAutoHyphens/>
      <w:spacing w:before="60" w:after="60"/>
      <w:jc w:val="center"/>
    </w:pPr>
    <w:rPr>
      <w:b/>
      <w:kern w:val="1"/>
      <w:sz w:val="24"/>
      <w:lang w:eastAsia="ar-SA"/>
    </w:rPr>
  </w:style>
  <w:style w:type="character" w:customStyle="1" w:styleId="NagwekZnak1">
    <w:name w:val="Nagłówek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paragraph" w:customStyle="1" w:styleId="Tekstprzypisudolnego1">
    <w:name w:val="Tekst przypisu dolnego1"/>
    <w:basedOn w:val="Normalny"/>
    <w:rsid w:val="00A967EA"/>
    <w:pPr>
      <w:suppressAutoHyphens/>
    </w:pPr>
    <w:rPr>
      <w:kern w:val="1"/>
    </w:rPr>
  </w:style>
  <w:style w:type="paragraph" w:customStyle="1" w:styleId="Tekstkomentarza2">
    <w:name w:val="Tekst komentarza2"/>
    <w:basedOn w:val="Normalny"/>
    <w:rsid w:val="00A967EA"/>
    <w:pPr>
      <w:suppressAutoHyphens/>
    </w:pPr>
    <w:rPr>
      <w:kern w:val="1"/>
      <w:lang w:eastAsia="ar-SA"/>
    </w:rPr>
  </w:style>
  <w:style w:type="paragraph" w:customStyle="1" w:styleId="Tekstkomentarza1">
    <w:name w:val="Tekst komentarza1"/>
    <w:basedOn w:val="Normalny"/>
    <w:rsid w:val="00A967EA"/>
    <w:pPr>
      <w:suppressAutoHyphens/>
    </w:pPr>
    <w:rPr>
      <w:kern w:val="1"/>
    </w:rPr>
  </w:style>
  <w:style w:type="paragraph" w:customStyle="1" w:styleId="Tematkomentarza1">
    <w:name w:val="Temat komentarza1"/>
    <w:basedOn w:val="Tekstkomentarza1"/>
    <w:rsid w:val="00A967EA"/>
    <w:rPr>
      <w:b/>
      <w:bCs/>
    </w:rPr>
  </w:style>
  <w:style w:type="paragraph" w:customStyle="1" w:styleId="Tekstdymka1">
    <w:name w:val="Tekst dymka1"/>
    <w:basedOn w:val="Normalny"/>
    <w:rsid w:val="00A967EA"/>
    <w:pPr>
      <w:suppressAutoHyphens/>
    </w:pPr>
    <w:rPr>
      <w:rFonts w:ascii="Tahoma" w:hAnsi="Tahoma" w:cs="Tahoma"/>
      <w:kern w:val="1"/>
      <w:sz w:val="16"/>
      <w:szCs w:val="16"/>
    </w:rPr>
  </w:style>
  <w:style w:type="paragraph" w:customStyle="1" w:styleId="Normalny1">
    <w:name w:val="Normalny1"/>
    <w:rsid w:val="00A967EA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hi-IN" w:bidi="hi-IN"/>
    </w:rPr>
  </w:style>
  <w:style w:type="paragraph" w:customStyle="1" w:styleId="Pa36">
    <w:name w:val="Pa36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5">
    <w:name w:val="Pa35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4">
    <w:name w:val="Pa34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7">
    <w:name w:val="Pa37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Tekstprzypisukocowego1">
    <w:name w:val="Tekst przypisu końcowego1"/>
    <w:basedOn w:val="Normalny"/>
    <w:rsid w:val="00A967EA"/>
    <w:pPr>
      <w:suppressAutoHyphens/>
    </w:pPr>
    <w:rPr>
      <w:kern w:val="1"/>
    </w:rPr>
  </w:style>
  <w:style w:type="character" w:customStyle="1" w:styleId="TekstkomentarzaZnak2">
    <w:name w:val="Tekst komentarza Znak2"/>
    <w:basedOn w:val="Domylnaczcionkaakapitu"/>
    <w:uiPriority w:val="99"/>
    <w:semiHidden/>
    <w:rsid w:val="00A967EA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2"/>
    <w:uiPriority w:val="99"/>
    <w:semiHidden/>
    <w:rsid w:val="00A967EA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A967EA"/>
    <w:rPr>
      <w:rFonts w:ascii="Tahoma" w:eastAsia="Times New Roman" w:hAnsi="Tahoma" w:cs="Tahoma"/>
      <w:kern w:val="1"/>
      <w:sz w:val="16"/>
      <w:szCs w:val="1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A967EA"/>
  </w:style>
  <w:style w:type="paragraph" w:customStyle="1" w:styleId="Akapitzlist2">
    <w:name w:val="Akapit z listą2"/>
    <w:basedOn w:val="Normalny"/>
    <w:qFormat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967EA"/>
    <w:rPr>
      <w:sz w:val="20"/>
      <w:szCs w:val="20"/>
    </w:rPr>
  </w:style>
  <w:style w:type="numbering" w:customStyle="1" w:styleId="WWNum34">
    <w:name w:val="WWNum34"/>
    <w:basedOn w:val="Bezlisty"/>
    <w:rsid w:val="00B91DC9"/>
    <w:pPr>
      <w:numPr>
        <w:numId w:val="85"/>
      </w:numPr>
    </w:pPr>
  </w:style>
  <w:style w:type="numbering" w:customStyle="1" w:styleId="WWNum35">
    <w:name w:val="WWNum35"/>
    <w:basedOn w:val="Bezlisty"/>
    <w:rsid w:val="00B91DC9"/>
    <w:pPr>
      <w:numPr>
        <w:numId w:val="86"/>
      </w:numPr>
    </w:pPr>
  </w:style>
  <w:style w:type="numbering" w:customStyle="1" w:styleId="WWNum36">
    <w:name w:val="WWNum36"/>
    <w:basedOn w:val="Bezlisty"/>
    <w:rsid w:val="00B91DC9"/>
    <w:pPr>
      <w:numPr>
        <w:numId w:val="87"/>
      </w:numPr>
    </w:pPr>
  </w:style>
  <w:style w:type="character" w:customStyle="1" w:styleId="Normalny2">
    <w:name w:val="Normalny2"/>
    <w:basedOn w:val="Domylnaczcionkaakapitu"/>
    <w:rsid w:val="00F16B31"/>
  </w:style>
  <w:style w:type="character" w:customStyle="1" w:styleId="text-justify">
    <w:name w:val="text-justify"/>
    <w:basedOn w:val="Domylnaczcionkaakapitu"/>
    <w:rsid w:val="00D20D80"/>
  </w:style>
  <w:style w:type="character" w:customStyle="1" w:styleId="markedcontent">
    <w:name w:val="markedcontent"/>
    <w:basedOn w:val="Domylnaczcionkaakapitu"/>
    <w:rsid w:val="00D20D80"/>
  </w:style>
  <w:style w:type="paragraph" w:customStyle="1" w:styleId="text-justify1">
    <w:name w:val="text-justify1"/>
    <w:basedOn w:val="Normalny"/>
    <w:rsid w:val="00D7390E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">
    <w:name w:val="highlight"/>
    <w:basedOn w:val="Domylnaczcionkaakapitu"/>
    <w:rsid w:val="00A20A62"/>
  </w:style>
  <w:style w:type="paragraph" w:customStyle="1" w:styleId="msonormal0">
    <w:name w:val="msonormal"/>
    <w:basedOn w:val="Normalny"/>
    <w:uiPriority w:val="99"/>
    <w:rsid w:val="00D6786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Teksttreci3Pogrubienie">
    <w:name w:val="Tekst treści (3) + Pogrubienie"/>
    <w:aliases w:val="Bez kursywy"/>
    <w:basedOn w:val="Teksttreci3"/>
    <w:rsid w:val="00D67862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numbering" w:customStyle="1" w:styleId="WWNum361">
    <w:name w:val="WWNum361"/>
    <w:rsid w:val="00D67862"/>
    <w:pPr>
      <w:numPr>
        <w:numId w:val="54"/>
      </w:numPr>
    </w:pPr>
  </w:style>
  <w:style w:type="numbering" w:customStyle="1" w:styleId="WWNum351">
    <w:name w:val="WWNum351"/>
    <w:rsid w:val="00D67862"/>
    <w:pPr>
      <w:numPr>
        <w:numId w:val="55"/>
      </w:numPr>
    </w:pPr>
  </w:style>
  <w:style w:type="numbering" w:customStyle="1" w:styleId="WWNum341">
    <w:name w:val="WWNum341"/>
    <w:rsid w:val="00D67862"/>
    <w:pPr>
      <w:numPr>
        <w:numId w:val="56"/>
      </w:numPr>
    </w:pPr>
  </w:style>
  <w:style w:type="numbering" w:customStyle="1" w:styleId="WWNum362">
    <w:name w:val="WWNum362"/>
    <w:rsid w:val="00C76863"/>
    <w:pPr>
      <w:numPr>
        <w:numId w:val="62"/>
      </w:numPr>
    </w:pPr>
  </w:style>
  <w:style w:type="numbering" w:customStyle="1" w:styleId="WWNum352">
    <w:name w:val="WWNum352"/>
    <w:rsid w:val="00C76863"/>
    <w:pPr>
      <w:numPr>
        <w:numId w:val="63"/>
      </w:numPr>
    </w:pPr>
  </w:style>
  <w:style w:type="numbering" w:customStyle="1" w:styleId="WWNum342">
    <w:name w:val="WWNum342"/>
    <w:rsid w:val="00C76863"/>
    <w:pPr>
      <w:numPr>
        <w:numId w:val="64"/>
      </w:numPr>
    </w:pPr>
  </w:style>
  <w:style w:type="numbering" w:customStyle="1" w:styleId="Bezlisty2">
    <w:name w:val="Bez listy2"/>
    <w:next w:val="Bezlisty"/>
    <w:uiPriority w:val="99"/>
    <w:semiHidden/>
    <w:unhideWhenUsed/>
    <w:rsid w:val="000B0058"/>
  </w:style>
  <w:style w:type="table" w:customStyle="1" w:styleId="Tabela-Siatka1">
    <w:name w:val="Tabela - Siatka1"/>
    <w:basedOn w:val="Standardowy"/>
    <w:next w:val="Tabela-Siatka"/>
    <w:uiPriority w:val="59"/>
    <w:rsid w:val="000B0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0B005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73D5"/>
    <w:rPr>
      <w:color w:val="605E5C"/>
      <w:shd w:val="clear" w:color="auto" w:fill="E1DFDD"/>
    </w:rPr>
  </w:style>
  <w:style w:type="numbering" w:customStyle="1" w:styleId="Bezlisty3">
    <w:name w:val="Bez listy3"/>
    <w:next w:val="Bezlisty"/>
    <w:uiPriority w:val="99"/>
    <w:semiHidden/>
    <w:unhideWhenUsed/>
    <w:rsid w:val="004C231B"/>
  </w:style>
  <w:style w:type="table" w:customStyle="1" w:styleId="Tabela-Siatka2">
    <w:name w:val="Tabela - Siatka2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4C231B"/>
  </w:style>
  <w:style w:type="numbering" w:customStyle="1" w:styleId="Bezlisty21">
    <w:name w:val="Bez listy21"/>
    <w:next w:val="Bezlisty"/>
    <w:uiPriority w:val="99"/>
    <w:semiHidden/>
    <w:unhideWhenUsed/>
    <w:rsid w:val="004C231B"/>
  </w:style>
  <w:style w:type="table" w:customStyle="1" w:styleId="Tabela-Siatka11">
    <w:name w:val="Tabela - Siatka11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4C231B"/>
  </w:style>
  <w:style w:type="numbering" w:customStyle="1" w:styleId="Bezlisty4">
    <w:name w:val="Bez listy4"/>
    <w:next w:val="Bezlisty"/>
    <w:uiPriority w:val="99"/>
    <w:semiHidden/>
    <w:unhideWhenUsed/>
    <w:rsid w:val="002470F3"/>
  </w:style>
  <w:style w:type="table" w:customStyle="1" w:styleId="Tabela-Siatka3">
    <w:name w:val="Tabela - Siatka3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2470F3"/>
  </w:style>
  <w:style w:type="numbering" w:customStyle="1" w:styleId="Bezlisty22">
    <w:name w:val="Bez listy22"/>
    <w:next w:val="Bezlisty"/>
    <w:uiPriority w:val="99"/>
    <w:semiHidden/>
    <w:unhideWhenUsed/>
    <w:rsid w:val="002470F3"/>
  </w:style>
  <w:style w:type="table" w:customStyle="1" w:styleId="Tabela-Siatka12">
    <w:name w:val="Tabela - Siatka12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470F3"/>
  </w:style>
  <w:style w:type="numbering" w:customStyle="1" w:styleId="Bezlisty5">
    <w:name w:val="Bez listy5"/>
    <w:next w:val="Bezlisty"/>
    <w:uiPriority w:val="99"/>
    <w:semiHidden/>
    <w:unhideWhenUsed/>
    <w:rsid w:val="0013155C"/>
  </w:style>
  <w:style w:type="table" w:customStyle="1" w:styleId="Tabela-Siatka4">
    <w:name w:val="Tabela - Siatka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13155C"/>
  </w:style>
  <w:style w:type="numbering" w:customStyle="1" w:styleId="Bezlisty23">
    <w:name w:val="Bez listy23"/>
    <w:next w:val="Bezlisty"/>
    <w:uiPriority w:val="99"/>
    <w:semiHidden/>
    <w:unhideWhenUsed/>
    <w:rsid w:val="0013155C"/>
  </w:style>
  <w:style w:type="table" w:customStyle="1" w:styleId="Tabela-Siatka13">
    <w:name w:val="Tabela - Siatka13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13155C"/>
  </w:style>
  <w:style w:type="numbering" w:customStyle="1" w:styleId="Bezlisty6">
    <w:name w:val="Bez listy6"/>
    <w:next w:val="Bezlisty"/>
    <w:uiPriority w:val="99"/>
    <w:semiHidden/>
    <w:unhideWhenUsed/>
    <w:rsid w:val="0013155C"/>
  </w:style>
  <w:style w:type="table" w:customStyle="1" w:styleId="Tabela-Siatka5">
    <w:name w:val="Tabela - Siatka5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13155C"/>
  </w:style>
  <w:style w:type="numbering" w:customStyle="1" w:styleId="Bezlisty24">
    <w:name w:val="Bez listy24"/>
    <w:next w:val="Bezlisty"/>
    <w:uiPriority w:val="99"/>
    <w:semiHidden/>
    <w:unhideWhenUsed/>
    <w:rsid w:val="0013155C"/>
  </w:style>
  <w:style w:type="table" w:customStyle="1" w:styleId="Tabela-Siatka14">
    <w:name w:val="Tabela - Siatka1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">
    <w:name w:val="Bez listy114"/>
    <w:next w:val="Bezlisty"/>
    <w:uiPriority w:val="99"/>
    <w:semiHidden/>
    <w:unhideWhenUsed/>
    <w:rsid w:val="0013155C"/>
  </w:style>
  <w:style w:type="paragraph" w:customStyle="1" w:styleId="Wypunktowanie1">
    <w:name w:val="Wypunktowanie 1"/>
    <w:basedOn w:val="Normalny"/>
    <w:rsid w:val="00035647"/>
    <w:pPr>
      <w:numPr>
        <w:numId w:val="308"/>
      </w:numPr>
    </w:pPr>
    <w:rPr>
      <w:sz w:val="24"/>
      <w:szCs w:val="24"/>
    </w:rPr>
  </w:style>
  <w:style w:type="numbering" w:customStyle="1" w:styleId="Bezlisty7">
    <w:name w:val="Bez listy7"/>
    <w:next w:val="Bezlisty"/>
    <w:uiPriority w:val="99"/>
    <w:semiHidden/>
    <w:unhideWhenUsed/>
    <w:rsid w:val="00905554"/>
  </w:style>
  <w:style w:type="table" w:customStyle="1" w:styleId="Tabela-Siatka6">
    <w:name w:val="Tabela - Siatka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905554"/>
  </w:style>
  <w:style w:type="numbering" w:customStyle="1" w:styleId="Bezlisty25">
    <w:name w:val="Bez listy25"/>
    <w:next w:val="Bezlisty"/>
    <w:uiPriority w:val="99"/>
    <w:semiHidden/>
    <w:unhideWhenUsed/>
    <w:rsid w:val="00905554"/>
  </w:style>
  <w:style w:type="table" w:customStyle="1" w:styleId="Tabela-Siatka15">
    <w:name w:val="Tabela - Siatka15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905554"/>
  </w:style>
  <w:style w:type="numbering" w:customStyle="1" w:styleId="Bezlisty31">
    <w:name w:val="Bez listy31"/>
    <w:next w:val="Bezlisty"/>
    <w:uiPriority w:val="99"/>
    <w:semiHidden/>
    <w:unhideWhenUsed/>
    <w:rsid w:val="00905554"/>
  </w:style>
  <w:style w:type="table" w:customStyle="1" w:styleId="Tabela-Siatka21">
    <w:name w:val="Tabela - Siatka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905554"/>
  </w:style>
  <w:style w:type="numbering" w:customStyle="1" w:styleId="Bezlisty211">
    <w:name w:val="Bez listy211"/>
    <w:next w:val="Bezlisty"/>
    <w:uiPriority w:val="99"/>
    <w:semiHidden/>
    <w:unhideWhenUsed/>
    <w:rsid w:val="00905554"/>
  </w:style>
  <w:style w:type="table" w:customStyle="1" w:styleId="Tabela-Siatka111">
    <w:name w:val="Tabela - Siatka11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05554"/>
  </w:style>
  <w:style w:type="numbering" w:customStyle="1" w:styleId="Bezlisty41">
    <w:name w:val="Bez listy41"/>
    <w:next w:val="Bezlisty"/>
    <w:uiPriority w:val="99"/>
    <w:semiHidden/>
    <w:unhideWhenUsed/>
    <w:rsid w:val="00905554"/>
  </w:style>
  <w:style w:type="table" w:customStyle="1" w:styleId="Tabela-Siatka31">
    <w:name w:val="Tabela - Siatka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905554"/>
  </w:style>
  <w:style w:type="numbering" w:customStyle="1" w:styleId="Bezlisty221">
    <w:name w:val="Bez listy221"/>
    <w:next w:val="Bezlisty"/>
    <w:uiPriority w:val="99"/>
    <w:semiHidden/>
    <w:unhideWhenUsed/>
    <w:rsid w:val="00905554"/>
  </w:style>
  <w:style w:type="table" w:customStyle="1" w:styleId="Tabela-Siatka121">
    <w:name w:val="Tabela - Siatka1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05554"/>
  </w:style>
  <w:style w:type="numbering" w:customStyle="1" w:styleId="Bezlisty51">
    <w:name w:val="Bez listy51"/>
    <w:next w:val="Bezlisty"/>
    <w:uiPriority w:val="99"/>
    <w:semiHidden/>
    <w:unhideWhenUsed/>
    <w:rsid w:val="00905554"/>
  </w:style>
  <w:style w:type="table" w:customStyle="1" w:styleId="Tabela-Siatka41">
    <w:name w:val="Tabela - Siatka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905554"/>
  </w:style>
  <w:style w:type="numbering" w:customStyle="1" w:styleId="Bezlisty231">
    <w:name w:val="Bez listy231"/>
    <w:next w:val="Bezlisty"/>
    <w:uiPriority w:val="99"/>
    <w:semiHidden/>
    <w:unhideWhenUsed/>
    <w:rsid w:val="00905554"/>
  </w:style>
  <w:style w:type="table" w:customStyle="1" w:styleId="Tabela-Siatka131">
    <w:name w:val="Tabela - Siatka1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905554"/>
  </w:style>
  <w:style w:type="numbering" w:customStyle="1" w:styleId="Bezlisty61">
    <w:name w:val="Bez listy61"/>
    <w:next w:val="Bezlisty"/>
    <w:uiPriority w:val="99"/>
    <w:semiHidden/>
    <w:unhideWhenUsed/>
    <w:rsid w:val="00905554"/>
  </w:style>
  <w:style w:type="table" w:customStyle="1" w:styleId="Tabela-Siatka51">
    <w:name w:val="Tabela - Siatka5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1">
    <w:name w:val="Bez listy151"/>
    <w:next w:val="Bezlisty"/>
    <w:uiPriority w:val="99"/>
    <w:semiHidden/>
    <w:unhideWhenUsed/>
    <w:rsid w:val="00905554"/>
  </w:style>
  <w:style w:type="numbering" w:customStyle="1" w:styleId="Bezlisty241">
    <w:name w:val="Bez listy241"/>
    <w:next w:val="Bezlisty"/>
    <w:uiPriority w:val="99"/>
    <w:semiHidden/>
    <w:unhideWhenUsed/>
    <w:rsid w:val="00905554"/>
  </w:style>
  <w:style w:type="table" w:customStyle="1" w:styleId="Tabela-Siatka141">
    <w:name w:val="Tabela - Siatka1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1">
    <w:name w:val="Bez listy1141"/>
    <w:next w:val="Bezlisty"/>
    <w:uiPriority w:val="99"/>
    <w:semiHidden/>
    <w:unhideWhenUsed/>
    <w:rsid w:val="00905554"/>
  </w:style>
  <w:style w:type="numbering" w:customStyle="1" w:styleId="Bezlisty8">
    <w:name w:val="Bez listy8"/>
    <w:next w:val="Bezlisty"/>
    <w:uiPriority w:val="99"/>
    <w:semiHidden/>
    <w:unhideWhenUsed/>
    <w:rsid w:val="00905554"/>
  </w:style>
  <w:style w:type="table" w:customStyle="1" w:styleId="Tabela-Siatka7">
    <w:name w:val="Tabela - Siatka7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7">
    <w:name w:val="Bez listy17"/>
    <w:next w:val="Bezlisty"/>
    <w:uiPriority w:val="99"/>
    <w:semiHidden/>
    <w:unhideWhenUsed/>
    <w:rsid w:val="00905554"/>
  </w:style>
  <w:style w:type="numbering" w:customStyle="1" w:styleId="Bezlisty26">
    <w:name w:val="Bez listy26"/>
    <w:next w:val="Bezlisty"/>
    <w:uiPriority w:val="99"/>
    <w:semiHidden/>
    <w:unhideWhenUsed/>
    <w:rsid w:val="00905554"/>
  </w:style>
  <w:style w:type="table" w:customStyle="1" w:styleId="Tabela-Siatka16">
    <w:name w:val="Tabela - Siatka1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905554"/>
  </w:style>
  <w:style w:type="numbering" w:customStyle="1" w:styleId="Bezlisty32">
    <w:name w:val="Bez listy32"/>
    <w:next w:val="Bezlisty"/>
    <w:uiPriority w:val="99"/>
    <w:semiHidden/>
    <w:unhideWhenUsed/>
    <w:rsid w:val="00905554"/>
  </w:style>
  <w:style w:type="table" w:customStyle="1" w:styleId="Tabela-Siatka22">
    <w:name w:val="Tabela - Siatka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905554"/>
  </w:style>
  <w:style w:type="numbering" w:customStyle="1" w:styleId="Bezlisty212">
    <w:name w:val="Bez listy212"/>
    <w:next w:val="Bezlisty"/>
    <w:uiPriority w:val="99"/>
    <w:semiHidden/>
    <w:unhideWhenUsed/>
    <w:rsid w:val="00905554"/>
  </w:style>
  <w:style w:type="table" w:customStyle="1" w:styleId="Tabela-Siatka112">
    <w:name w:val="Tabela - Siatka11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05554"/>
  </w:style>
  <w:style w:type="numbering" w:customStyle="1" w:styleId="Bezlisty42">
    <w:name w:val="Bez listy42"/>
    <w:next w:val="Bezlisty"/>
    <w:uiPriority w:val="99"/>
    <w:semiHidden/>
    <w:unhideWhenUsed/>
    <w:rsid w:val="00905554"/>
  </w:style>
  <w:style w:type="table" w:customStyle="1" w:styleId="Tabela-Siatka32">
    <w:name w:val="Tabela - Siatka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2">
    <w:name w:val="Bez listy132"/>
    <w:next w:val="Bezlisty"/>
    <w:uiPriority w:val="99"/>
    <w:semiHidden/>
    <w:unhideWhenUsed/>
    <w:rsid w:val="00905554"/>
  </w:style>
  <w:style w:type="numbering" w:customStyle="1" w:styleId="Bezlisty222">
    <w:name w:val="Bez listy222"/>
    <w:next w:val="Bezlisty"/>
    <w:uiPriority w:val="99"/>
    <w:semiHidden/>
    <w:unhideWhenUsed/>
    <w:rsid w:val="00905554"/>
  </w:style>
  <w:style w:type="table" w:customStyle="1" w:styleId="Tabela-Siatka122">
    <w:name w:val="Tabela - Siatka1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05554"/>
  </w:style>
  <w:style w:type="numbering" w:customStyle="1" w:styleId="Bezlisty52">
    <w:name w:val="Bez listy52"/>
    <w:next w:val="Bezlisty"/>
    <w:uiPriority w:val="99"/>
    <w:semiHidden/>
    <w:unhideWhenUsed/>
    <w:rsid w:val="00905554"/>
  </w:style>
  <w:style w:type="table" w:customStyle="1" w:styleId="Tabela-Siatka42">
    <w:name w:val="Tabela - Siatka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2">
    <w:name w:val="Bez listy142"/>
    <w:next w:val="Bezlisty"/>
    <w:uiPriority w:val="99"/>
    <w:semiHidden/>
    <w:unhideWhenUsed/>
    <w:rsid w:val="00905554"/>
  </w:style>
  <w:style w:type="numbering" w:customStyle="1" w:styleId="Bezlisty232">
    <w:name w:val="Bez listy232"/>
    <w:next w:val="Bezlisty"/>
    <w:uiPriority w:val="99"/>
    <w:semiHidden/>
    <w:unhideWhenUsed/>
    <w:rsid w:val="00905554"/>
  </w:style>
  <w:style w:type="table" w:customStyle="1" w:styleId="Tabela-Siatka132">
    <w:name w:val="Tabela - Siatka1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2">
    <w:name w:val="Bez listy1132"/>
    <w:next w:val="Bezlisty"/>
    <w:uiPriority w:val="99"/>
    <w:semiHidden/>
    <w:unhideWhenUsed/>
    <w:rsid w:val="00905554"/>
  </w:style>
  <w:style w:type="numbering" w:customStyle="1" w:styleId="Bezlisty62">
    <w:name w:val="Bez listy62"/>
    <w:next w:val="Bezlisty"/>
    <w:uiPriority w:val="99"/>
    <w:semiHidden/>
    <w:unhideWhenUsed/>
    <w:rsid w:val="00905554"/>
  </w:style>
  <w:style w:type="table" w:customStyle="1" w:styleId="Tabela-Siatka52">
    <w:name w:val="Tabela - Siatka5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2">
    <w:name w:val="Bez listy152"/>
    <w:next w:val="Bezlisty"/>
    <w:uiPriority w:val="99"/>
    <w:semiHidden/>
    <w:unhideWhenUsed/>
    <w:rsid w:val="00905554"/>
  </w:style>
  <w:style w:type="numbering" w:customStyle="1" w:styleId="Bezlisty242">
    <w:name w:val="Bez listy242"/>
    <w:next w:val="Bezlisty"/>
    <w:uiPriority w:val="99"/>
    <w:semiHidden/>
    <w:unhideWhenUsed/>
    <w:rsid w:val="00905554"/>
  </w:style>
  <w:style w:type="table" w:customStyle="1" w:styleId="Tabela-Siatka142">
    <w:name w:val="Tabela - Siatka1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2">
    <w:name w:val="Bez listy1142"/>
    <w:next w:val="Bezlisty"/>
    <w:uiPriority w:val="99"/>
    <w:semiHidden/>
    <w:unhideWhenUsed/>
    <w:rsid w:val="00905554"/>
  </w:style>
  <w:style w:type="numbering" w:customStyle="1" w:styleId="Bezlisty9">
    <w:name w:val="Bez listy9"/>
    <w:next w:val="Bezlisty"/>
    <w:uiPriority w:val="99"/>
    <w:semiHidden/>
    <w:unhideWhenUsed/>
    <w:rsid w:val="00FC6B99"/>
  </w:style>
  <w:style w:type="table" w:customStyle="1" w:styleId="Tabela-Siatka8">
    <w:name w:val="Tabela - Siatka8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8">
    <w:name w:val="Bez listy18"/>
    <w:next w:val="Bezlisty"/>
    <w:uiPriority w:val="99"/>
    <w:semiHidden/>
    <w:unhideWhenUsed/>
    <w:rsid w:val="00FC6B99"/>
  </w:style>
  <w:style w:type="numbering" w:customStyle="1" w:styleId="Bezlisty27">
    <w:name w:val="Bez listy27"/>
    <w:next w:val="Bezlisty"/>
    <w:uiPriority w:val="99"/>
    <w:semiHidden/>
    <w:unhideWhenUsed/>
    <w:rsid w:val="00FC6B99"/>
  </w:style>
  <w:style w:type="table" w:customStyle="1" w:styleId="Tabela-Siatka17">
    <w:name w:val="Tabela - Siatka17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7">
    <w:name w:val="Bez listy117"/>
    <w:next w:val="Bezlisty"/>
    <w:uiPriority w:val="99"/>
    <w:semiHidden/>
    <w:unhideWhenUsed/>
    <w:rsid w:val="00FC6B99"/>
  </w:style>
  <w:style w:type="numbering" w:customStyle="1" w:styleId="Bezlisty33">
    <w:name w:val="Bez listy33"/>
    <w:next w:val="Bezlisty"/>
    <w:uiPriority w:val="99"/>
    <w:semiHidden/>
    <w:unhideWhenUsed/>
    <w:rsid w:val="00FC6B99"/>
  </w:style>
  <w:style w:type="table" w:customStyle="1" w:styleId="Tabela-Siatka23">
    <w:name w:val="Tabela - Siatka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C6B99"/>
  </w:style>
  <w:style w:type="numbering" w:customStyle="1" w:styleId="Bezlisty213">
    <w:name w:val="Bez listy213"/>
    <w:next w:val="Bezlisty"/>
    <w:uiPriority w:val="99"/>
    <w:semiHidden/>
    <w:unhideWhenUsed/>
    <w:rsid w:val="00FC6B99"/>
  </w:style>
  <w:style w:type="table" w:customStyle="1" w:styleId="Tabela-Siatka113">
    <w:name w:val="Tabela - Siatka11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FC6B99"/>
  </w:style>
  <w:style w:type="numbering" w:customStyle="1" w:styleId="Bezlisty43">
    <w:name w:val="Bez listy43"/>
    <w:next w:val="Bezlisty"/>
    <w:uiPriority w:val="99"/>
    <w:semiHidden/>
    <w:unhideWhenUsed/>
    <w:rsid w:val="00FC6B99"/>
  </w:style>
  <w:style w:type="table" w:customStyle="1" w:styleId="Tabela-Siatka33">
    <w:name w:val="Tabela - Siatka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3">
    <w:name w:val="Bez listy133"/>
    <w:next w:val="Bezlisty"/>
    <w:uiPriority w:val="99"/>
    <w:semiHidden/>
    <w:unhideWhenUsed/>
    <w:rsid w:val="00FC6B99"/>
  </w:style>
  <w:style w:type="numbering" w:customStyle="1" w:styleId="Bezlisty223">
    <w:name w:val="Bez listy223"/>
    <w:next w:val="Bezlisty"/>
    <w:uiPriority w:val="99"/>
    <w:semiHidden/>
    <w:unhideWhenUsed/>
    <w:rsid w:val="00FC6B99"/>
  </w:style>
  <w:style w:type="table" w:customStyle="1" w:styleId="Tabela-Siatka123">
    <w:name w:val="Tabela - Siatka1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3">
    <w:name w:val="Bez listy1123"/>
    <w:next w:val="Bezlisty"/>
    <w:uiPriority w:val="99"/>
    <w:semiHidden/>
    <w:unhideWhenUsed/>
    <w:rsid w:val="00FC6B99"/>
  </w:style>
  <w:style w:type="numbering" w:customStyle="1" w:styleId="Bezlisty53">
    <w:name w:val="Bez listy53"/>
    <w:next w:val="Bezlisty"/>
    <w:uiPriority w:val="99"/>
    <w:semiHidden/>
    <w:unhideWhenUsed/>
    <w:rsid w:val="00FC6B99"/>
  </w:style>
  <w:style w:type="table" w:customStyle="1" w:styleId="Tabela-Siatka43">
    <w:name w:val="Tabela - Siatka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3">
    <w:name w:val="Bez listy143"/>
    <w:next w:val="Bezlisty"/>
    <w:uiPriority w:val="99"/>
    <w:semiHidden/>
    <w:unhideWhenUsed/>
    <w:rsid w:val="00FC6B99"/>
  </w:style>
  <w:style w:type="numbering" w:customStyle="1" w:styleId="Bezlisty233">
    <w:name w:val="Bez listy233"/>
    <w:next w:val="Bezlisty"/>
    <w:uiPriority w:val="99"/>
    <w:semiHidden/>
    <w:unhideWhenUsed/>
    <w:rsid w:val="00FC6B99"/>
  </w:style>
  <w:style w:type="table" w:customStyle="1" w:styleId="Tabela-Siatka133">
    <w:name w:val="Tabela - Siatka1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3">
    <w:name w:val="Bez listy1133"/>
    <w:next w:val="Bezlisty"/>
    <w:uiPriority w:val="99"/>
    <w:semiHidden/>
    <w:unhideWhenUsed/>
    <w:rsid w:val="00FC6B99"/>
  </w:style>
  <w:style w:type="numbering" w:customStyle="1" w:styleId="Bezlisty63">
    <w:name w:val="Bez listy63"/>
    <w:next w:val="Bezlisty"/>
    <w:uiPriority w:val="99"/>
    <w:semiHidden/>
    <w:unhideWhenUsed/>
    <w:rsid w:val="00FC6B99"/>
  </w:style>
  <w:style w:type="table" w:customStyle="1" w:styleId="Tabela-Siatka53">
    <w:name w:val="Tabela - Siatka5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3">
    <w:name w:val="Bez listy153"/>
    <w:next w:val="Bezlisty"/>
    <w:uiPriority w:val="99"/>
    <w:semiHidden/>
    <w:unhideWhenUsed/>
    <w:rsid w:val="00FC6B99"/>
  </w:style>
  <w:style w:type="numbering" w:customStyle="1" w:styleId="Bezlisty243">
    <w:name w:val="Bez listy243"/>
    <w:next w:val="Bezlisty"/>
    <w:uiPriority w:val="99"/>
    <w:semiHidden/>
    <w:unhideWhenUsed/>
    <w:rsid w:val="00FC6B99"/>
  </w:style>
  <w:style w:type="table" w:customStyle="1" w:styleId="Tabela-Siatka143">
    <w:name w:val="Tabela - Siatka1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3">
    <w:name w:val="Bez listy1143"/>
    <w:next w:val="Bezlisty"/>
    <w:uiPriority w:val="99"/>
    <w:semiHidden/>
    <w:unhideWhenUsed/>
    <w:rsid w:val="00FC6B99"/>
  </w:style>
  <w:style w:type="numbering" w:customStyle="1" w:styleId="Bezlisty10">
    <w:name w:val="Bez listy10"/>
    <w:next w:val="Bezlisty"/>
    <w:uiPriority w:val="99"/>
    <w:semiHidden/>
    <w:unhideWhenUsed/>
    <w:rsid w:val="00163B4B"/>
  </w:style>
  <w:style w:type="table" w:customStyle="1" w:styleId="Tabela-Siatka9">
    <w:name w:val="Tabela - Siatka9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9">
    <w:name w:val="Bez listy19"/>
    <w:next w:val="Bezlisty"/>
    <w:uiPriority w:val="99"/>
    <w:semiHidden/>
    <w:unhideWhenUsed/>
    <w:rsid w:val="00163B4B"/>
  </w:style>
  <w:style w:type="numbering" w:customStyle="1" w:styleId="Bezlisty28">
    <w:name w:val="Bez listy28"/>
    <w:next w:val="Bezlisty"/>
    <w:uiPriority w:val="99"/>
    <w:semiHidden/>
    <w:unhideWhenUsed/>
    <w:rsid w:val="00163B4B"/>
  </w:style>
  <w:style w:type="table" w:customStyle="1" w:styleId="Tabela-Siatka18">
    <w:name w:val="Tabela - Siatka18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8">
    <w:name w:val="Bez listy118"/>
    <w:next w:val="Bezlisty"/>
    <w:uiPriority w:val="99"/>
    <w:semiHidden/>
    <w:unhideWhenUsed/>
    <w:rsid w:val="00163B4B"/>
  </w:style>
  <w:style w:type="numbering" w:customStyle="1" w:styleId="Bezlisty34">
    <w:name w:val="Bez listy34"/>
    <w:next w:val="Bezlisty"/>
    <w:uiPriority w:val="99"/>
    <w:semiHidden/>
    <w:unhideWhenUsed/>
    <w:rsid w:val="00163B4B"/>
  </w:style>
  <w:style w:type="table" w:customStyle="1" w:styleId="Tabela-Siatka24">
    <w:name w:val="Tabela - Siatka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4">
    <w:name w:val="Bez listy124"/>
    <w:next w:val="Bezlisty"/>
    <w:uiPriority w:val="99"/>
    <w:semiHidden/>
    <w:unhideWhenUsed/>
    <w:rsid w:val="00163B4B"/>
  </w:style>
  <w:style w:type="numbering" w:customStyle="1" w:styleId="Bezlisty214">
    <w:name w:val="Bez listy214"/>
    <w:next w:val="Bezlisty"/>
    <w:uiPriority w:val="99"/>
    <w:semiHidden/>
    <w:unhideWhenUsed/>
    <w:rsid w:val="00163B4B"/>
  </w:style>
  <w:style w:type="table" w:customStyle="1" w:styleId="Tabela-Siatka114">
    <w:name w:val="Tabela - Siatka11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163B4B"/>
  </w:style>
  <w:style w:type="numbering" w:customStyle="1" w:styleId="Bezlisty44">
    <w:name w:val="Bez listy44"/>
    <w:next w:val="Bezlisty"/>
    <w:uiPriority w:val="99"/>
    <w:semiHidden/>
    <w:unhideWhenUsed/>
    <w:rsid w:val="00163B4B"/>
  </w:style>
  <w:style w:type="table" w:customStyle="1" w:styleId="Tabela-Siatka34">
    <w:name w:val="Tabela - Siatka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4">
    <w:name w:val="Bez listy134"/>
    <w:next w:val="Bezlisty"/>
    <w:uiPriority w:val="99"/>
    <w:semiHidden/>
    <w:unhideWhenUsed/>
    <w:rsid w:val="00163B4B"/>
  </w:style>
  <w:style w:type="numbering" w:customStyle="1" w:styleId="Bezlisty224">
    <w:name w:val="Bez listy224"/>
    <w:next w:val="Bezlisty"/>
    <w:uiPriority w:val="99"/>
    <w:semiHidden/>
    <w:unhideWhenUsed/>
    <w:rsid w:val="00163B4B"/>
  </w:style>
  <w:style w:type="table" w:customStyle="1" w:styleId="Tabela-Siatka124">
    <w:name w:val="Tabela - Siatka1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4">
    <w:name w:val="Bez listy1124"/>
    <w:next w:val="Bezlisty"/>
    <w:uiPriority w:val="99"/>
    <w:semiHidden/>
    <w:unhideWhenUsed/>
    <w:rsid w:val="00163B4B"/>
  </w:style>
  <w:style w:type="numbering" w:customStyle="1" w:styleId="Bezlisty54">
    <w:name w:val="Bez listy54"/>
    <w:next w:val="Bezlisty"/>
    <w:uiPriority w:val="99"/>
    <w:semiHidden/>
    <w:unhideWhenUsed/>
    <w:rsid w:val="00163B4B"/>
  </w:style>
  <w:style w:type="table" w:customStyle="1" w:styleId="Tabela-Siatka44">
    <w:name w:val="Tabela - Siatka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4">
    <w:name w:val="Bez listy144"/>
    <w:next w:val="Bezlisty"/>
    <w:uiPriority w:val="99"/>
    <w:semiHidden/>
    <w:unhideWhenUsed/>
    <w:rsid w:val="00163B4B"/>
  </w:style>
  <w:style w:type="numbering" w:customStyle="1" w:styleId="Bezlisty234">
    <w:name w:val="Bez listy234"/>
    <w:next w:val="Bezlisty"/>
    <w:uiPriority w:val="99"/>
    <w:semiHidden/>
    <w:unhideWhenUsed/>
    <w:rsid w:val="00163B4B"/>
  </w:style>
  <w:style w:type="table" w:customStyle="1" w:styleId="Tabela-Siatka134">
    <w:name w:val="Tabela - Siatka1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4">
    <w:name w:val="Bez listy1134"/>
    <w:next w:val="Bezlisty"/>
    <w:uiPriority w:val="99"/>
    <w:semiHidden/>
    <w:unhideWhenUsed/>
    <w:rsid w:val="00163B4B"/>
  </w:style>
  <w:style w:type="numbering" w:customStyle="1" w:styleId="Bezlisty64">
    <w:name w:val="Bez listy64"/>
    <w:next w:val="Bezlisty"/>
    <w:uiPriority w:val="99"/>
    <w:semiHidden/>
    <w:unhideWhenUsed/>
    <w:rsid w:val="00163B4B"/>
  </w:style>
  <w:style w:type="table" w:customStyle="1" w:styleId="Tabela-Siatka54">
    <w:name w:val="Tabela - Siatka5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4">
    <w:name w:val="Bez listy154"/>
    <w:next w:val="Bezlisty"/>
    <w:uiPriority w:val="99"/>
    <w:semiHidden/>
    <w:unhideWhenUsed/>
    <w:rsid w:val="00163B4B"/>
  </w:style>
  <w:style w:type="numbering" w:customStyle="1" w:styleId="Bezlisty244">
    <w:name w:val="Bez listy244"/>
    <w:next w:val="Bezlisty"/>
    <w:uiPriority w:val="99"/>
    <w:semiHidden/>
    <w:unhideWhenUsed/>
    <w:rsid w:val="00163B4B"/>
  </w:style>
  <w:style w:type="table" w:customStyle="1" w:styleId="Tabela-Siatka144">
    <w:name w:val="Tabela - Siatka1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4">
    <w:name w:val="Bez listy1144"/>
    <w:next w:val="Bezlisty"/>
    <w:uiPriority w:val="99"/>
    <w:semiHidden/>
    <w:unhideWhenUsed/>
    <w:rsid w:val="00163B4B"/>
  </w:style>
  <w:style w:type="numbering" w:customStyle="1" w:styleId="Bezlisty20">
    <w:name w:val="Bez listy20"/>
    <w:next w:val="Bezlisty"/>
    <w:uiPriority w:val="99"/>
    <w:semiHidden/>
    <w:unhideWhenUsed/>
    <w:rsid w:val="00DB3568"/>
  </w:style>
  <w:style w:type="table" w:customStyle="1" w:styleId="Tabela-Siatka10">
    <w:name w:val="Tabela - Siatka10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0">
    <w:name w:val="Bez listy110"/>
    <w:next w:val="Bezlisty"/>
    <w:uiPriority w:val="99"/>
    <w:semiHidden/>
    <w:unhideWhenUsed/>
    <w:rsid w:val="00DB3568"/>
  </w:style>
  <w:style w:type="numbering" w:customStyle="1" w:styleId="Bezlisty29">
    <w:name w:val="Bez listy29"/>
    <w:next w:val="Bezlisty"/>
    <w:uiPriority w:val="99"/>
    <w:semiHidden/>
    <w:unhideWhenUsed/>
    <w:rsid w:val="00DB3568"/>
  </w:style>
  <w:style w:type="table" w:customStyle="1" w:styleId="Tabela-Siatka19">
    <w:name w:val="Tabela - Siatka19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9">
    <w:name w:val="Bez listy119"/>
    <w:next w:val="Bezlisty"/>
    <w:uiPriority w:val="99"/>
    <w:semiHidden/>
    <w:unhideWhenUsed/>
    <w:rsid w:val="00DB3568"/>
  </w:style>
  <w:style w:type="numbering" w:customStyle="1" w:styleId="Bezlisty35">
    <w:name w:val="Bez listy35"/>
    <w:next w:val="Bezlisty"/>
    <w:uiPriority w:val="99"/>
    <w:semiHidden/>
    <w:unhideWhenUsed/>
    <w:rsid w:val="00DB3568"/>
  </w:style>
  <w:style w:type="table" w:customStyle="1" w:styleId="Tabela-Siatka25">
    <w:name w:val="Tabela - Siatka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5">
    <w:name w:val="Bez listy125"/>
    <w:next w:val="Bezlisty"/>
    <w:uiPriority w:val="99"/>
    <w:semiHidden/>
    <w:unhideWhenUsed/>
    <w:rsid w:val="00DB3568"/>
  </w:style>
  <w:style w:type="numbering" w:customStyle="1" w:styleId="Bezlisty215">
    <w:name w:val="Bez listy215"/>
    <w:next w:val="Bezlisty"/>
    <w:uiPriority w:val="99"/>
    <w:semiHidden/>
    <w:unhideWhenUsed/>
    <w:rsid w:val="00DB3568"/>
  </w:style>
  <w:style w:type="table" w:customStyle="1" w:styleId="Tabela-Siatka115">
    <w:name w:val="Tabela - Siatka11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5">
    <w:name w:val="Bez listy1115"/>
    <w:next w:val="Bezlisty"/>
    <w:uiPriority w:val="99"/>
    <w:semiHidden/>
    <w:unhideWhenUsed/>
    <w:rsid w:val="00DB3568"/>
  </w:style>
  <w:style w:type="numbering" w:customStyle="1" w:styleId="Bezlisty45">
    <w:name w:val="Bez listy45"/>
    <w:next w:val="Bezlisty"/>
    <w:uiPriority w:val="99"/>
    <w:semiHidden/>
    <w:unhideWhenUsed/>
    <w:rsid w:val="00DB3568"/>
  </w:style>
  <w:style w:type="table" w:customStyle="1" w:styleId="Tabela-Siatka35">
    <w:name w:val="Tabela - Siatka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5">
    <w:name w:val="Bez listy135"/>
    <w:next w:val="Bezlisty"/>
    <w:uiPriority w:val="99"/>
    <w:semiHidden/>
    <w:unhideWhenUsed/>
    <w:rsid w:val="00DB3568"/>
  </w:style>
  <w:style w:type="numbering" w:customStyle="1" w:styleId="Bezlisty225">
    <w:name w:val="Bez listy225"/>
    <w:next w:val="Bezlisty"/>
    <w:uiPriority w:val="99"/>
    <w:semiHidden/>
    <w:unhideWhenUsed/>
    <w:rsid w:val="00DB3568"/>
  </w:style>
  <w:style w:type="table" w:customStyle="1" w:styleId="Tabela-Siatka125">
    <w:name w:val="Tabela - Siatka1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5">
    <w:name w:val="Bez listy1125"/>
    <w:next w:val="Bezlisty"/>
    <w:uiPriority w:val="99"/>
    <w:semiHidden/>
    <w:unhideWhenUsed/>
    <w:rsid w:val="00DB3568"/>
  </w:style>
  <w:style w:type="numbering" w:customStyle="1" w:styleId="Bezlisty55">
    <w:name w:val="Bez listy55"/>
    <w:next w:val="Bezlisty"/>
    <w:uiPriority w:val="99"/>
    <w:semiHidden/>
    <w:unhideWhenUsed/>
    <w:rsid w:val="00DB3568"/>
  </w:style>
  <w:style w:type="table" w:customStyle="1" w:styleId="Tabela-Siatka45">
    <w:name w:val="Tabela - Siatka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5">
    <w:name w:val="Bez listy145"/>
    <w:next w:val="Bezlisty"/>
    <w:uiPriority w:val="99"/>
    <w:semiHidden/>
    <w:unhideWhenUsed/>
    <w:rsid w:val="00DB3568"/>
  </w:style>
  <w:style w:type="numbering" w:customStyle="1" w:styleId="Bezlisty235">
    <w:name w:val="Bez listy235"/>
    <w:next w:val="Bezlisty"/>
    <w:uiPriority w:val="99"/>
    <w:semiHidden/>
    <w:unhideWhenUsed/>
    <w:rsid w:val="00DB3568"/>
  </w:style>
  <w:style w:type="table" w:customStyle="1" w:styleId="Tabela-Siatka135">
    <w:name w:val="Tabela - Siatka1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5">
    <w:name w:val="Bez listy1135"/>
    <w:next w:val="Bezlisty"/>
    <w:uiPriority w:val="99"/>
    <w:semiHidden/>
    <w:unhideWhenUsed/>
    <w:rsid w:val="00DB3568"/>
  </w:style>
  <w:style w:type="numbering" w:customStyle="1" w:styleId="Bezlisty65">
    <w:name w:val="Bez listy65"/>
    <w:next w:val="Bezlisty"/>
    <w:uiPriority w:val="99"/>
    <w:semiHidden/>
    <w:unhideWhenUsed/>
    <w:rsid w:val="00DB3568"/>
  </w:style>
  <w:style w:type="table" w:customStyle="1" w:styleId="Tabela-Siatka55">
    <w:name w:val="Tabela - Siatka5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5">
    <w:name w:val="Bez listy155"/>
    <w:next w:val="Bezlisty"/>
    <w:uiPriority w:val="99"/>
    <w:semiHidden/>
    <w:unhideWhenUsed/>
    <w:rsid w:val="00DB3568"/>
  </w:style>
  <w:style w:type="numbering" w:customStyle="1" w:styleId="Bezlisty245">
    <w:name w:val="Bez listy245"/>
    <w:next w:val="Bezlisty"/>
    <w:uiPriority w:val="99"/>
    <w:semiHidden/>
    <w:unhideWhenUsed/>
    <w:rsid w:val="00DB3568"/>
  </w:style>
  <w:style w:type="table" w:customStyle="1" w:styleId="Tabela-Siatka145">
    <w:name w:val="Tabela - Siatka1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5">
    <w:name w:val="Bez listy1145"/>
    <w:next w:val="Bezlisty"/>
    <w:uiPriority w:val="99"/>
    <w:semiHidden/>
    <w:unhideWhenUsed/>
    <w:rsid w:val="00DB3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090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330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782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064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35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1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7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5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15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1821670">
          <w:marLeft w:val="0"/>
          <w:marRight w:val="0"/>
          <w:marTop w:val="0"/>
          <w:marBottom w:val="0"/>
          <w:divBdr>
            <w:top w:val="none" w:sz="0" w:space="31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218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2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9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9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8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0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3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6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2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5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2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1080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07113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74052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4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37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21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499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0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12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8502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62906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200057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09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6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691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0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26623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212503635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3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53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1777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920130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824503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6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5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2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5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0506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59577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46816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9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26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78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48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3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1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034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32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89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836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436270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9268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1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561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1141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D0C78-9121-458F-AE25-A0DB8BAE395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AA57A12-D0FA-4742-BBFE-7F8D6CF3F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1449</TotalTime>
  <Pages>1</Pages>
  <Words>595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4157</CharactersWithSpaces>
  <SharedDoc>false</SharedDoc>
  <HLinks>
    <vt:vector size="12" baseType="variant">
      <vt:variant>
        <vt:i4>1900604</vt:i4>
      </vt:variant>
      <vt:variant>
        <vt:i4>3</vt:i4>
      </vt:variant>
      <vt:variant>
        <vt:i4>0</vt:i4>
      </vt:variant>
      <vt:variant>
        <vt:i4>5</vt:i4>
      </vt:variant>
      <vt:variant>
        <vt:lpwstr>mailto:przetargi.5wog@wp.pl</vt:lpwstr>
      </vt:variant>
      <vt:variant>
        <vt:lpwstr/>
      </vt:variant>
      <vt:variant>
        <vt:i4>4194334</vt:i4>
      </vt:variant>
      <vt:variant>
        <vt:i4>0</vt:i4>
      </vt:variant>
      <vt:variant>
        <vt:i4>0</vt:i4>
      </vt:variant>
      <vt:variant>
        <vt:i4>5</vt:i4>
      </vt:variant>
      <vt:variant>
        <vt:lpwstr>http://www.samorzad.lex.pl/akt-prawny/-/akt/null/dz-u-10-113-759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KB</dc:creator>
  <cp:keywords/>
  <dc:description/>
  <cp:lastModifiedBy>Mikusek Anna</cp:lastModifiedBy>
  <cp:revision>81</cp:revision>
  <cp:lastPrinted>2024-09-27T10:38:00Z</cp:lastPrinted>
  <dcterms:created xsi:type="dcterms:W3CDTF">2024-09-23T08:35:00Z</dcterms:created>
  <dcterms:modified xsi:type="dcterms:W3CDTF">2024-09-27T11:56:00Z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72918791-ff4c-4c17-afff-7c32ad4cb901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