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2277E" w14:textId="77777777" w:rsidR="00DB4E3A" w:rsidRPr="00EE2646" w:rsidRDefault="00DB4E3A" w:rsidP="00DB4E3A">
      <w:pPr>
        <w:pStyle w:val="Nagwek"/>
        <w:tabs>
          <w:tab w:val="clear" w:pos="4536"/>
          <w:tab w:val="clear" w:pos="9072"/>
        </w:tabs>
        <w:rPr>
          <w:rFonts w:ascii="Tahoma" w:hAnsi="Tahoma" w:cs="Tahoma"/>
        </w:rPr>
      </w:pPr>
    </w:p>
    <w:p w14:paraId="3061F5D3" w14:textId="77777777" w:rsidR="00DB4E3A" w:rsidRPr="00EE2646" w:rsidRDefault="00DB4E3A" w:rsidP="00DB4E3A">
      <w:pPr>
        <w:pStyle w:val="Nagwek"/>
        <w:tabs>
          <w:tab w:val="clear" w:pos="4536"/>
          <w:tab w:val="clear" w:pos="9072"/>
        </w:tabs>
        <w:rPr>
          <w:rFonts w:ascii="Tahoma" w:hAnsi="Tahoma" w:cs="Tahoma"/>
        </w:rPr>
      </w:pPr>
      <w:r w:rsidRPr="00EE2646">
        <w:rPr>
          <w:rFonts w:ascii="Tahoma" w:hAnsi="Tahoma" w:cs="Tahoma"/>
          <w:noProof/>
        </w:rPr>
        <w:drawing>
          <wp:anchor distT="0" distB="0" distL="114935" distR="114935" simplePos="0" relativeHeight="251659264" behindDoc="0" locked="0" layoutInCell="1" allowOverlap="1" wp14:anchorId="66856C36" wp14:editId="27952F42">
            <wp:simplePos x="0" y="0"/>
            <wp:positionH relativeFrom="column">
              <wp:posOffset>247650</wp:posOffset>
            </wp:positionH>
            <wp:positionV relativeFrom="paragraph">
              <wp:posOffset>-140335</wp:posOffset>
            </wp:positionV>
            <wp:extent cx="5758815" cy="1054735"/>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58815" cy="10547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9206C74" w14:textId="77777777" w:rsidR="00DB4E3A" w:rsidRPr="00EE2646" w:rsidRDefault="00DB4E3A" w:rsidP="00DB4E3A">
      <w:pPr>
        <w:pStyle w:val="Nagwek"/>
        <w:tabs>
          <w:tab w:val="clear" w:pos="4536"/>
          <w:tab w:val="clear" w:pos="9072"/>
        </w:tabs>
        <w:rPr>
          <w:rFonts w:ascii="Tahoma" w:hAnsi="Tahoma" w:cs="Tahoma"/>
        </w:rPr>
      </w:pPr>
    </w:p>
    <w:p w14:paraId="2BED7EF3" w14:textId="77777777" w:rsidR="00DB4E3A" w:rsidRPr="00EE2646" w:rsidRDefault="00DB4E3A" w:rsidP="00DB4E3A">
      <w:pPr>
        <w:pStyle w:val="Nagwek"/>
        <w:tabs>
          <w:tab w:val="clear" w:pos="4536"/>
          <w:tab w:val="clear" w:pos="9072"/>
        </w:tabs>
        <w:rPr>
          <w:rFonts w:ascii="Tahoma" w:hAnsi="Tahoma" w:cs="Tahoma"/>
        </w:rPr>
      </w:pPr>
    </w:p>
    <w:p w14:paraId="512BFDD4" w14:textId="77777777" w:rsidR="00DB4E3A" w:rsidRPr="00EE2646" w:rsidRDefault="00DB4E3A" w:rsidP="00DB4E3A">
      <w:pPr>
        <w:pStyle w:val="Nagwek"/>
        <w:tabs>
          <w:tab w:val="clear" w:pos="4536"/>
          <w:tab w:val="clear" w:pos="9072"/>
        </w:tabs>
        <w:rPr>
          <w:rFonts w:ascii="Tahoma" w:hAnsi="Tahoma" w:cs="Tahoma"/>
        </w:rPr>
      </w:pPr>
    </w:p>
    <w:p w14:paraId="1FB587C8" w14:textId="77777777" w:rsidR="00DB4E3A" w:rsidRPr="00EE2646" w:rsidRDefault="00DB4E3A" w:rsidP="00DB4E3A">
      <w:pPr>
        <w:pStyle w:val="Nagwek"/>
        <w:tabs>
          <w:tab w:val="clear" w:pos="4536"/>
          <w:tab w:val="clear" w:pos="9072"/>
        </w:tabs>
        <w:rPr>
          <w:rFonts w:ascii="Tahoma" w:hAnsi="Tahoma" w:cs="Tahoma"/>
        </w:rPr>
      </w:pPr>
    </w:p>
    <w:p w14:paraId="1226CE5D" w14:textId="77777777" w:rsidR="00DB4E3A" w:rsidRPr="00EE2646" w:rsidRDefault="00DB4E3A" w:rsidP="00DB4E3A">
      <w:pPr>
        <w:pStyle w:val="Nagwek9"/>
        <w:rPr>
          <w:rFonts w:ascii="Tahoma" w:hAnsi="Tahoma" w:cs="Tahoma"/>
          <w:sz w:val="36"/>
          <w:szCs w:val="36"/>
        </w:rPr>
      </w:pPr>
    </w:p>
    <w:p w14:paraId="75C77CEE" w14:textId="77777777" w:rsidR="00DB4E3A" w:rsidRPr="00EE2646" w:rsidRDefault="00DB4E3A" w:rsidP="00DB4E3A">
      <w:pPr>
        <w:rPr>
          <w:rFonts w:ascii="Tahoma" w:hAnsi="Tahoma" w:cs="Tahoma"/>
        </w:rPr>
      </w:pPr>
    </w:p>
    <w:p w14:paraId="0110AAAE" w14:textId="77777777" w:rsidR="00DB4E3A" w:rsidRPr="00EE2646" w:rsidRDefault="00DB4E3A" w:rsidP="00DB4E3A">
      <w:pPr>
        <w:pStyle w:val="Nagwek9"/>
        <w:rPr>
          <w:rFonts w:ascii="Tahoma" w:hAnsi="Tahoma" w:cs="Tahoma"/>
          <w:sz w:val="36"/>
          <w:szCs w:val="36"/>
        </w:rPr>
      </w:pPr>
    </w:p>
    <w:p w14:paraId="77707E32" w14:textId="77777777" w:rsidR="00DB4E3A" w:rsidRPr="00EE2646" w:rsidRDefault="00DB4E3A" w:rsidP="00DB4E3A">
      <w:pPr>
        <w:jc w:val="center"/>
        <w:rPr>
          <w:rFonts w:ascii="Tahoma" w:hAnsi="Tahoma" w:cs="Tahoma"/>
          <w:b/>
          <w:sz w:val="36"/>
          <w:szCs w:val="36"/>
        </w:rPr>
      </w:pPr>
      <w:r w:rsidRPr="00EE2646">
        <w:rPr>
          <w:rFonts w:ascii="Tahoma" w:hAnsi="Tahoma" w:cs="Tahoma"/>
          <w:b/>
          <w:sz w:val="36"/>
          <w:szCs w:val="36"/>
        </w:rPr>
        <w:t>Specyfikacja Warunków Zamówienia</w:t>
      </w:r>
    </w:p>
    <w:p w14:paraId="31A62BB8" w14:textId="77777777" w:rsidR="00DB4E3A" w:rsidRPr="00EE2646" w:rsidRDefault="00DB4E3A" w:rsidP="00DB4E3A">
      <w:pPr>
        <w:jc w:val="center"/>
        <w:rPr>
          <w:rFonts w:ascii="Tahoma" w:hAnsi="Tahoma" w:cs="Tahoma"/>
        </w:rPr>
      </w:pPr>
    </w:p>
    <w:p w14:paraId="4EE7F1E8" w14:textId="77777777" w:rsidR="00DB4E3A" w:rsidRPr="00EE2646" w:rsidRDefault="00DB4E3A" w:rsidP="00DB4E3A">
      <w:pPr>
        <w:jc w:val="center"/>
        <w:rPr>
          <w:rFonts w:ascii="Tahoma" w:hAnsi="Tahoma" w:cs="Tahoma"/>
        </w:rPr>
      </w:pPr>
    </w:p>
    <w:p w14:paraId="333836BC" w14:textId="77777777" w:rsidR="00DB4E3A" w:rsidRPr="00EE2646" w:rsidRDefault="00DB4E3A" w:rsidP="00DB4E3A">
      <w:pPr>
        <w:jc w:val="center"/>
        <w:rPr>
          <w:rFonts w:ascii="Tahoma" w:hAnsi="Tahoma" w:cs="Tahoma"/>
          <w:sz w:val="22"/>
          <w:szCs w:val="22"/>
        </w:rPr>
      </w:pPr>
      <w:r w:rsidRPr="00EE2646">
        <w:rPr>
          <w:rFonts w:ascii="Tahoma" w:hAnsi="Tahoma" w:cs="Tahoma"/>
          <w:sz w:val="22"/>
          <w:szCs w:val="22"/>
        </w:rPr>
        <w:t>w postępowaniu o udzielenie zamówienia publicznego prowadzonym</w:t>
      </w:r>
    </w:p>
    <w:p w14:paraId="0E98A1E4" w14:textId="77777777" w:rsidR="00DB4E3A" w:rsidRPr="00EE2646" w:rsidRDefault="00DB4E3A" w:rsidP="00DB4E3A">
      <w:pPr>
        <w:jc w:val="center"/>
        <w:rPr>
          <w:rFonts w:ascii="Tahoma" w:hAnsi="Tahoma" w:cs="Tahoma"/>
          <w:sz w:val="22"/>
          <w:szCs w:val="22"/>
        </w:rPr>
      </w:pPr>
      <w:r w:rsidRPr="00EE2646">
        <w:rPr>
          <w:rFonts w:ascii="Tahoma" w:hAnsi="Tahoma" w:cs="Tahoma"/>
          <w:sz w:val="22"/>
          <w:szCs w:val="22"/>
        </w:rPr>
        <w:t>w trybie podstawowym bez negocjacji</w:t>
      </w:r>
    </w:p>
    <w:p w14:paraId="10876845" w14:textId="77777777" w:rsidR="00DB4E3A" w:rsidRDefault="00DB4E3A" w:rsidP="00DB4E3A">
      <w:pPr>
        <w:jc w:val="center"/>
        <w:rPr>
          <w:rFonts w:ascii="Tahoma" w:hAnsi="Tahoma" w:cs="Tahoma"/>
          <w:sz w:val="22"/>
          <w:szCs w:val="22"/>
        </w:rPr>
      </w:pPr>
    </w:p>
    <w:p w14:paraId="35B7DAA3" w14:textId="06ED51D5" w:rsidR="00DB4E3A" w:rsidRPr="00EE2646" w:rsidRDefault="00DB4E3A" w:rsidP="00DB4E3A">
      <w:pPr>
        <w:jc w:val="center"/>
        <w:rPr>
          <w:rFonts w:ascii="Tahoma" w:hAnsi="Tahoma" w:cs="Tahoma"/>
          <w:sz w:val="22"/>
          <w:szCs w:val="22"/>
        </w:rPr>
      </w:pPr>
      <w:r w:rsidRPr="00EE2646">
        <w:rPr>
          <w:rFonts w:ascii="Tahoma" w:hAnsi="Tahoma" w:cs="Tahoma"/>
          <w:sz w:val="22"/>
          <w:szCs w:val="22"/>
        </w:rPr>
        <w:t xml:space="preserve">numer sprawy: </w:t>
      </w:r>
      <w:r w:rsidR="00957E02">
        <w:rPr>
          <w:rFonts w:ascii="Tahoma" w:hAnsi="Tahoma" w:cs="Tahoma"/>
          <w:sz w:val="22"/>
          <w:szCs w:val="22"/>
        </w:rPr>
        <w:t>112</w:t>
      </w:r>
      <w:r>
        <w:rPr>
          <w:rFonts w:ascii="Tahoma" w:hAnsi="Tahoma" w:cs="Tahoma"/>
          <w:sz w:val="22"/>
          <w:szCs w:val="22"/>
        </w:rPr>
        <w:t>/</w:t>
      </w:r>
      <w:r w:rsidR="00336F56">
        <w:rPr>
          <w:rFonts w:ascii="Tahoma" w:hAnsi="Tahoma" w:cs="Tahoma"/>
          <w:sz w:val="22"/>
          <w:szCs w:val="22"/>
        </w:rPr>
        <w:t>TP/ZP/D/2023</w:t>
      </w:r>
      <w:r w:rsidRPr="00EE2646">
        <w:rPr>
          <w:rFonts w:ascii="Tahoma" w:hAnsi="Tahoma" w:cs="Tahoma"/>
          <w:sz w:val="22"/>
          <w:szCs w:val="22"/>
        </w:rPr>
        <w:t>, na:</w:t>
      </w:r>
    </w:p>
    <w:p w14:paraId="694B6233" w14:textId="77777777" w:rsidR="00DB4E3A" w:rsidRPr="00EE2646" w:rsidRDefault="00DB4E3A" w:rsidP="00DB4E3A">
      <w:pPr>
        <w:jc w:val="center"/>
        <w:rPr>
          <w:rFonts w:ascii="Tahoma" w:hAnsi="Tahoma" w:cs="Tahoma"/>
          <w:sz w:val="22"/>
          <w:szCs w:val="22"/>
        </w:rPr>
      </w:pPr>
    </w:p>
    <w:p w14:paraId="0C032735" w14:textId="77777777" w:rsidR="00DB4E3A" w:rsidRPr="00EE2646" w:rsidRDefault="00DB4E3A" w:rsidP="00DB4E3A">
      <w:pPr>
        <w:jc w:val="center"/>
        <w:rPr>
          <w:rFonts w:ascii="Tahoma" w:hAnsi="Tahoma" w:cs="Tahoma"/>
          <w:sz w:val="22"/>
          <w:szCs w:val="22"/>
        </w:rPr>
      </w:pPr>
    </w:p>
    <w:p w14:paraId="7003C636" w14:textId="77777777" w:rsidR="00DB4E3A" w:rsidRPr="00EE2646" w:rsidRDefault="00DB4E3A" w:rsidP="00DB4E3A">
      <w:pPr>
        <w:jc w:val="center"/>
        <w:rPr>
          <w:rFonts w:ascii="Tahoma" w:hAnsi="Tahoma" w:cs="Tahoma"/>
          <w:sz w:val="22"/>
          <w:szCs w:val="22"/>
        </w:rPr>
      </w:pPr>
    </w:p>
    <w:p w14:paraId="4A40F631" w14:textId="0B47F30C" w:rsidR="007842D1" w:rsidRDefault="007842D1" w:rsidP="00DB4E3A">
      <w:pPr>
        <w:jc w:val="center"/>
        <w:rPr>
          <w:rFonts w:ascii="Tahoma" w:hAnsi="Tahoma" w:cs="Tahoma"/>
          <w:b/>
          <w:strike/>
          <w:sz w:val="22"/>
          <w:szCs w:val="22"/>
        </w:rPr>
      </w:pPr>
    </w:p>
    <w:p w14:paraId="5BD7FB07" w14:textId="44A4D074" w:rsidR="00DB4E3A" w:rsidRDefault="00ED1DD4" w:rsidP="00DB4E3A">
      <w:pPr>
        <w:jc w:val="center"/>
        <w:rPr>
          <w:rFonts w:ascii="Tahoma" w:hAnsi="Tahoma" w:cs="Tahoma"/>
          <w:b/>
        </w:rPr>
      </w:pPr>
      <w:r w:rsidRPr="00957E02">
        <w:rPr>
          <w:rFonts w:ascii="Tahoma" w:hAnsi="Tahoma" w:cs="Tahoma"/>
          <w:b/>
        </w:rPr>
        <w:t xml:space="preserve">Dostawa </w:t>
      </w:r>
      <w:proofErr w:type="spellStart"/>
      <w:r w:rsidR="00957E02">
        <w:rPr>
          <w:rFonts w:ascii="Tahoma" w:hAnsi="Tahoma" w:cs="Tahoma"/>
          <w:b/>
        </w:rPr>
        <w:t>staplerów</w:t>
      </w:r>
      <w:proofErr w:type="spellEnd"/>
      <w:r w:rsidR="00957E02">
        <w:rPr>
          <w:rFonts w:ascii="Tahoma" w:hAnsi="Tahoma" w:cs="Tahoma"/>
          <w:b/>
        </w:rPr>
        <w:t>, ładunków</w:t>
      </w:r>
      <w:r w:rsidRPr="00957E02">
        <w:rPr>
          <w:rFonts w:ascii="Tahoma" w:hAnsi="Tahoma" w:cs="Tahoma"/>
          <w:b/>
        </w:rPr>
        <w:t xml:space="preserve"> </w:t>
      </w:r>
    </w:p>
    <w:p w14:paraId="4A1B3DE6" w14:textId="77777777" w:rsidR="00957E02" w:rsidRPr="00957E02" w:rsidRDefault="00957E02" w:rsidP="00DB4E3A">
      <w:pPr>
        <w:jc w:val="center"/>
        <w:rPr>
          <w:rFonts w:ascii="Tahoma" w:hAnsi="Tahoma" w:cs="Tahoma"/>
          <w:b/>
        </w:rPr>
      </w:pPr>
    </w:p>
    <w:p w14:paraId="07C62DAA" w14:textId="77777777" w:rsidR="00DB4E3A" w:rsidRPr="00EE2646" w:rsidRDefault="00DB4E3A" w:rsidP="00DB4E3A">
      <w:pPr>
        <w:jc w:val="center"/>
        <w:rPr>
          <w:rFonts w:ascii="Tahoma" w:hAnsi="Tahoma" w:cs="Tahoma"/>
          <w:sz w:val="22"/>
          <w:szCs w:val="22"/>
        </w:rPr>
      </w:pPr>
      <w:r w:rsidRPr="00EE2646">
        <w:rPr>
          <w:rFonts w:ascii="Tahoma" w:hAnsi="Tahoma" w:cs="Tahoma"/>
          <w:sz w:val="22"/>
          <w:szCs w:val="22"/>
        </w:rPr>
        <w:t>Wartość szacunkowa zamówienia nie przekracza wyrażonej w złotych</w:t>
      </w:r>
    </w:p>
    <w:p w14:paraId="58D2785F" w14:textId="77777777" w:rsidR="00DB4E3A" w:rsidRPr="00EE2646" w:rsidRDefault="00DB4E3A" w:rsidP="00DB4E3A">
      <w:pPr>
        <w:jc w:val="center"/>
        <w:rPr>
          <w:rFonts w:ascii="Tahoma" w:hAnsi="Tahoma" w:cs="Tahoma"/>
          <w:sz w:val="22"/>
          <w:szCs w:val="22"/>
        </w:rPr>
      </w:pPr>
      <w:r w:rsidRPr="00EE2646">
        <w:rPr>
          <w:rFonts w:ascii="Tahoma" w:hAnsi="Tahoma" w:cs="Tahoma"/>
          <w:sz w:val="22"/>
          <w:szCs w:val="22"/>
        </w:rPr>
        <w:t>równowartości kwoty 140 000 EURO</w:t>
      </w:r>
    </w:p>
    <w:p w14:paraId="1D60B565" w14:textId="77777777" w:rsidR="00DB4E3A" w:rsidRPr="00EE2646" w:rsidRDefault="00DB4E3A" w:rsidP="00DB4E3A">
      <w:pPr>
        <w:jc w:val="center"/>
        <w:rPr>
          <w:rFonts w:ascii="Tahoma" w:hAnsi="Tahoma" w:cs="Tahoma"/>
          <w:sz w:val="22"/>
          <w:szCs w:val="22"/>
        </w:rPr>
      </w:pPr>
    </w:p>
    <w:p w14:paraId="221BB836" w14:textId="77777777" w:rsidR="00DB4E3A" w:rsidRDefault="00DB4E3A" w:rsidP="00DB4E3A">
      <w:pPr>
        <w:jc w:val="center"/>
        <w:rPr>
          <w:rFonts w:ascii="Tahoma" w:hAnsi="Tahoma" w:cs="Tahoma"/>
          <w:sz w:val="22"/>
          <w:szCs w:val="22"/>
        </w:rPr>
      </w:pPr>
    </w:p>
    <w:p w14:paraId="1C76C543" w14:textId="77777777" w:rsidR="00DB4E3A" w:rsidRDefault="00DB4E3A" w:rsidP="00DB4E3A">
      <w:pPr>
        <w:jc w:val="center"/>
        <w:rPr>
          <w:rFonts w:ascii="Tahoma" w:hAnsi="Tahoma" w:cs="Tahoma"/>
          <w:sz w:val="22"/>
          <w:szCs w:val="22"/>
        </w:rPr>
      </w:pPr>
    </w:p>
    <w:p w14:paraId="137A666C" w14:textId="77777777" w:rsidR="00DB4E3A" w:rsidRDefault="00DB4E3A" w:rsidP="00DB4E3A">
      <w:pPr>
        <w:jc w:val="center"/>
        <w:rPr>
          <w:rFonts w:ascii="Tahoma" w:hAnsi="Tahoma" w:cs="Tahoma"/>
          <w:sz w:val="22"/>
          <w:szCs w:val="22"/>
        </w:rPr>
      </w:pPr>
    </w:p>
    <w:p w14:paraId="59B7F0DC" w14:textId="77777777" w:rsidR="00DB4E3A" w:rsidRDefault="00DB4E3A" w:rsidP="00DB4E3A">
      <w:pPr>
        <w:jc w:val="center"/>
        <w:rPr>
          <w:rFonts w:ascii="Tahoma" w:hAnsi="Tahoma" w:cs="Tahoma"/>
          <w:sz w:val="22"/>
          <w:szCs w:val="22"/>
        </w:rPr>
      </w:pPr>
    </w:p>
    <w:p w14:paraId="00A00789" w14:textId="77777777" w:rsidR="00DB4E3A" w:rsidRDefault="00DB4E3A" w:rsidP="00DB4E3A">
      <w:pPr>
        <w:jc w:val="center"/>
        <w:rPr>
          <w:rFonts w:ascii="Tahoma" w:hAnsi="Tahoma" w:cs="Tahoma"/>
          <w:sz w:val="22"/>
          <w:szCs w:val="22"/>
        </w:rPr>
      </w:pPr>
    </w:p>
    <w:p w14:paraId="164DBD8E" w14:textId="77777777" w:rsidR="00DB4E3A" w:rsidRDefault="00DB4E3A" w:rsidP="00DB4E3A">
      <w:pPr>
        <w:jc w:val="center"/>
        <w:rPr>
          <w:rFonts w:ascii="Tahoma" w:hAnsi="Tahoma" w:cs="Tahoma"/>
          <w:sz w:val="22"/>
          <w:szCs w:val="22"/>
        </w:rPr>
      </w:pPr>
    </w:p>
    <w:p w14:paraId="3F6DBF90" w14:textId="77777777" w:rsidR="00DB4E3A" w:rsidRDefault="00DB4E3A" w:rsidP="00DB4E3A">
      <w:pPr>
        <w:jc w:val="center"/>
        <w:rPr>
          <w:rFonts w:ascii="Tahoma" w:hAnsi="Tahoma" w:cs="Tahoma"/>
          <w:sz w:val="22"/>
          <w:szCs w:val="22"/>
        </w:rPr>
      </w:pPr>
    </w:p>
    <w:p w14:paraId="705AC785" w14:textId="77777777" w:rsidR="00DB4E3A" w:rsidRDefault="00DB4E3A" w:rsidP="00DB4E3A">
      <w:pPr>
        <w:jc w:val="center"/>
        <w:rPr>
          <w:rFonts w:ascii="Tahoma" w:hAnsi="Tahoma" w:cs="Tahoma"/>
          <w:sz w:val="22"/>
          <w:szCs w:val="22"/>
        </w:rPr>
      </w:pPr>
    </w:p>
    <w:p w14:paraId="65A5377E" w14:textId="77777777" w:rsidR="00DB4E3A" w:rsidRDefault="00DB4E3A" w:rsidP="00DB4E3A">
      <w:pPr>
        <w:jc w:val="center"/>
        <w:rPr>
          <w:rFonts w:ascii="Tahoma" w:hAnsi="Tahoma" w:cs="Tahoma"/>
          <w:sz w:val="22"/>
          <w:szCs w:val="22"/>
        </w:rPr>
      </w:pPr>
    </w:p>
    <w:p w14:paraId="0E4ED87C" w14:textId="77777777" w:rsidR="00DB4E3A" w:rsidRPr="00EE2646" w:rsidRDefault="00DB4E3A" w:rsidP="00DB4E3A">
      <w:pPr>
        <w:jc w:val="center"/>
        <w:rPr>
          <w:rFonts w:ascii="Tahoma" w:hAnsi="Tahoma" w:cs="Tahoma"/>
          <w:sz w:val="22"/>
          <w:szCs w:val="22"/>
        </w:rPr>
      </w:pPr>
    </w:p>
    <w:p w14:paraId="01D3BC41" w14:textId="77777777" w:rsidR="00DB4E3A" w:rsidRPr="00EE2646" w:rsidRDefault="00DB4E3A" w:rsidP="00DB4E3A">
      <w:pPr>
        <w:rPr>
          <w:rFonts w:ascii="Tahoma" w:hAnsi="Tahoma" w:cs="Tahoma"/>
          <w:sz w:val="22"/>
          <w:szCs w:val="22"/>
        </w:rPr>
      </w:pPr>
    </w:p>
    <w:p w14:paraId="071F0BDF" w14:textId="77777777" w:rsidR="0097632F" w:rsidRPr="0097632F" w:rsidRDefault="00DB4E3A" w:rsidP="0097632F">
      <w:pPr>
        <w:pStyle w:val="Tekstpodstawowy2"/>
        <w:spacing w:line="360" w:lineRule="auto"/>
        <w:jc w:val="center"/>
        <w:rPr>
          <w:rFonts w:ascii="Tahoma" w:hAnsi="Tahoma" w:cs="Tahoma"/>
        </w:rPr>
      </w:pPr>
      <w:r w:rsidRPr="00EE2646">
        <w:rPr>
          <w:rFonts w:ascii="Tahoma" w:hAnsi="Tahoma" w:cs="Tahoma"/>
          <w:sz w:val="22"/>
          <w:szCs w:val="22"/>
        </w:rPr>
        <w:t>Specyfikacja zatwierdzona przez:</w:t>
      </w:r>
      <w:r w:rsidRPr="00EE2646">
        <w:rPr>
          <w:rFonts w:ascii="Tahoma" w:hAnsi="Tahoma" w:cs="Tahoma"/>
          <w:sz w:val="22"/>
          <w:szCs w:val="22"/>
        </w:rPr>
        <w:tab/>
      </w:r>
      <w:r w:rsidR="0097632F" w:rsidRPr="0097632F">
        <w:rPr>
          <w:rFonts w:ascii="Tahoma" w:hAnsi="Tahoma" w:cs="Tahoma"/>
          <w:b/>
          <w:bCs/>
        </w:rPr>
        <w:t xml:space="preserve">mgr Tomasz </w:t>
      </w:r>
      <w:proofErr w:type="spellStart"/>
      <w:r w:rsidR="0097632F" w:rsidRPr="0097632F">
        <w:rPr>
          <w:rFonts w:ascii="Tahoma" w:hAnsi="Tahoma" w:cs="Tahoma"/>
          <w:b/>
          <w:bCs/>
        </w:rPr>
        <w:t>Sadzyński</w:t>
      </w:r>
      <w:proofErr w:type="spellEnd"/>
    </w:p>
    <w:p w14:paraId="0BF56906" w14:textId="60688DCA" w:rsidR="0097632F" w:rsidRPr="0097632F" w:rsidRDefault="0097632F" w:rsidP="0097632F">
      <w:pPr>
        <w:pStyle w:val="Tekstpodstawowy2"/>
        <w:spacing w:line="360" w:lineRule="auto"/>
        <w:jc w:val="center"/>
        <w:rPr>
          <w:rFonts w:ascii="Tahoma" w:hAnsi="Tahoma" w:cs="Tahoma"/>
          <w:sz w:val="18"/>
          <w:szCs w:val="18"/>
        </w:rPr>
      </w:pPr>
      <w:r>
        <w:rPr>
          <w:rFonts w:ascii="Tahoma" w:hAnsi="Tahoma" w:cs="Tahoma"/>
          <w:sz w:val="18"/>
          <w:szCs w:val="18"/>
        </w:rPr>
        <w:t xml:space="preserve">                                                         </w:t>
      </w:r>
      <w:r w:rsidRPr="0097632F">
        <w:rPr>
          <w:rFonts w:ascii="Tahoma" w:hAnsi="Tahoma" w:cs="Tahoma"/>
          <w:sz w:val="18"/>
          <w:szCs w:val="18"/>
        </w:rPr>
        <w:t>Z-ca Dyrektora</w:t>
      </w:r>
    </w:p>
    <w:p w14:paraId="60CAC3F9" w14:textId="6BA861A8" w:rsidR="0097632F" w:rsidRPr="0097632F" w:rsidRDefault="0097632F" w:rsidP="0097632F">
      <w:pPr>
        <w:pStyle w:val="Tekstpodstawowy2"/>
        <w:spacing w:line="360" w:lineRule="auto"/>
        <w:jc w:val="center"/>
        <w:rPr>
          <w:rFonts w:ascii="Tahoma" w:hAnsi="Tahoma" w:cs="Tahoma"/>
          <w:sz w:val="18"/>
          <w:szCs w:val="18"/>
        </w:rPr>
      </w:pPr>
      <w:r>
        <w:rPr>
          <w:rFonts w:ascii="Tahoma" w:hAnsi="Tahoma" w:cs="Tahoma"/>
          <w:sz w:val="18"/>
          <w:szCs w:val="18"/>
        </w:rPr>
        <w:t xml:space="preserve">                                                              </w:t>
      </w:r>
      <w:r w:rsidRPr="0097632F">
        <w:rPr>
          <w:rFonts w:ascii="Tahoma" w:hAnsi="Tahoma" w:cs="Tahoma"/>
          <w:sz w:val="18"/>
          <w:szCs w:val="18"/>
        </w:rPr>
        <w:t>Ds. Administracji i Rozwoju Szpitala</w:t>
      </w:r>
    </w:p>
    <w:p w14:paraId="5DCD1B85" w14:textId="68C1D103" w:rsidR="0097632F" w:rsidRPr="0097632F" w:rsidRDefault="0097632F" w:rsidP="0097632F">
      <w:pPr>
        <w:pStyle w:val="Tekstpodstawowy2"/>
        <w:spacing w:line="360" w:lineRule="auto"/>
        <w:jc w:val="center"/>
        <w:rPr>
          <w:rFonts w:ascii="Tahoma" w:hAnsi="Tahoma" w:cs="Tahoma"/>
          <w:sz w:val="18"/>
          <w:szCs w:val="18"/>
        </w:rPr>
      </w:pPr>
      <w:r>
        <w:rPr>
          <w:rFonts w:ascii="Tahoma" w:hAnsi="Tahoma" w:cs="Tahoma"/>
          <w:sz w:val="18"/>
          <w:szCs w:val="18"/>
        </w:rPr>
        <w:t xml:space="preserve">                                                       </w:t>
      </w:r>
      <w:r w:rsidRPr="0097632F">
        <w:rPr>
          <w:rFonts w:ascii="Tahoma" w:hAnsi="Tahoma" w:cs="Tahoma"/>
          <w:sz w:val="18"/>
          <w:szCs w:val="18"/>
        </w:rPr>
        <w:t>Uniwersyteckiego Szpitala Klinicznego Nr 1</w:t>
      </w:r>
    </w:p>
    <w:p w14:paraId="32E9CDB9" w14:textId="2B2B61A8" w:rsidR="00DB4E3A" w:rsidRPr="0097632F" w:rsidRDefault="0097632F" w:rsidP="0097632F">
      <w:pPr>
        <w:pStyle w:val="Tekstpodstawowy2"/>
        <w:spacing w:line="360" w:lineRule="auto"/>
        <w:jc w:val="center"/>
        <w:rPr>
          <w:rFonts w:ascii="Tahoma" w:hAnsi="Tahoma" w:cs="Tahoma"/>
          <w:sz w:val="18"/>
          <w:szCs w:val="18"/>
        </w:rPr>
      </w:pPr>
      <w:r>
        <w:rPr>
          <w:rFonts w:ascii="Tahoma" w:hAnsi="Tahoma" w:cs="Tahoma"/>
          <w:sz w:val="18"/>
          <w:szCs w:val="18"/>
        </w:rPr>
        <w:t xml:space="preserve">                                                    </w:t>
      </w:r>
      <w:r w:rsidRPr="0097632F">
        <w:rPr>
          <w:rFonts w:ascii="Tahoma" w:hAnsi="Tahoma" w:cs="Tahoma"/>
          <w:sz w:val="18"/>
          <w:szCs w:val="18"/>
        </w:rPr>
        <w:t>im. N. Barlickiego w Łodzi</w:t>
      </w:r>
      <w:r w:rsidR="00F76DEE" w:rsidRPr="0097632F">
        <w:rPr>
          <w:rFonts w:ascii="Tahoma" w:hAnsi="Tahoma" w:cs="Tahoma"/>
          <w:sz w:val="18"/>
          <w:szCs w:val="18"/>
        </w:rPr>
        <w:t>.</w:t>
      </w:r>
    </w:p>
    <w:p w14:paraId="082CE9AB" w14:textId="0938237A" w:rsidR="00DB4E3A" w:rsidRPr="004B784A" w:rsidRDefault="00DB4E3A" w:rsidP="00DB4E3A">
      <w:pPr>
        <w:rPr>
          <w:rFonts w:ascii="Tahoma" w:hAnsi="Tahoma" w:cs="Tahoma"/>
          <w:sz w:val="18"/>
          <w:szCs w:val="18"/>
        </w:rPr>
      </w:pPr>
    </w:p>
    <w:p w14:paraId="3E0CEA5C" w14:textId="77777777" w:rsidR="00DB4E3A" w:rsidRPr="00EE2646" w:rsidRDefault="00DB4E3A" w:rsidP="00DB4E3A">
      <w:pPr>
        <w:rPr>
          <w:rFonts w:ascii="Tahoma" w:hAnsi="Tahoma" w:cs="Tahoma"/>
          <w:sz w:val="22"/>
          <w:szCs w:val="22"/>
        </w:rPr>
      </w:pPr>
      <w:r w:rsidRPr="00EE2646">
        <w:rPr>
          <w:rFonts w:ascii="Tahoma" w:hAnsi="Tahoma" w:cs="Tahoma"/>
          <w:sz w:val="22"/>
          <w:szCs w:val="22"/>
        </w:rPr>
        <w:t xml:space="preserve"> </w:t>
      </w:r>
    </w:p>
    <w:p w14:paraId="1087AFD4" w14:textId="77777777" w:rsidR="00DB4E3A" w:rsidRPr="00EE2646" w:rsidRDefault="00DB4E3A" w:rsidP="00DB4E3A">
      <w:pPr>
        <w:rPr>
          <w:rFonts w:ascii="Tahoma" w:hAnsi="Tahoma" w:cs="Tahoma"/>
          <w:sz w:val="22"/>
          <w:szCs w:val="22"/>
        </w:rPr>
      </w:pPr>
    </w:p>
    <w:p w14:paraId="40711AC7" w14:textId="77777777" w:rsidR="00DB4E3A" w:rsidRPr="00EE2646" w:rsidRDefault="00DB4E3A" w:rsidP="00DB4E3A">
      <w:pPr>
        <w:rPr>
          <w:rFonts w:ascii="Tahoma" w:hAnsi="Tahoma" w:cs="Tahoma"/>
          <w:sz w:val="22"/>
          <w:szCs w:val="22"/>
        </w:rPr>
      </w:pPr>
    </w:p>
    <w:p w14:paraId="4E1D1810" w14:textId="77777777" w:rsidR="00DB4E3A" w:rsidRDefault="00DB4E3A" w:rsidP="00DB4E3A">
      <w:pPr>
        <w:rPr>
          <w:rFonts w:ascii="Tahoma" w:hAnsi="Tahoma" w:cs="Tahoma"/>
          <w:sz w:val="22"/>
          <w:szCs w:val="22"/>
        </w:rPr>
      </w:pPr>
    </w:p>
    <w:p w14:paraId="4D30FA80" w14:textId="77777777" w:rsidR="00DB4E3A" w:rsidRDefault="00DB4E3A" w:rsidP="00DB4E3A">
      <w:pPr>
        <w:rPr>
          <w:rFonts w:ascii="Tahoma" w:hAnsi="Tahoma" w:cs="Tahoma"/>
          <w:sz w:val="22"/>
          <w:szCs w:val="22"/>
        </w:rPr>
      </w:pPr>
    </w:p>
    <w:p w14:paraId="6B06CE6C" w14:textId="77777777" w:rsidR="00DB4E3A" w:rsidRDefault="00DB4E3A" w:rsidP="00DB4E3A">
      <w:pPr>
        <w:rPr>
          <w:rFonts w:ascii="Tahoma" w:hAnsi="Tahoma" w:cs="Tahoma"/>
          <w:sz w:val="22"/>
          <w:szCs w:val="22"/>
        </w:rPr>
      </w:pPr>
    </w:p>
    <w:p w14:paraId="7F2A01D6" w14:textId="77777777" w:rsidR="00DB4E3A" w:rsidRPr="00EE2646" w:rsidRDefault="00DB4E3A" w:rsidP="00DB4E3A">
      <w:pPr>
        <w:rPr>
          <w:rFonts w:ascii="Tahoma" w:hAnsi="Tahoma" w:cs="Tahoma"/>
          <w:sz w:val="22"/>
          <w:szCs w:val="22"/>
        </w:rPr>
      </w:pPr>
    </w:p>
    <w:p w14:paraId="099571A5" w14:textId="0C8A64F2" w:rsidR="00DB4E3A" w:rsidRPr="00EE2646" w:rsidRDefault="00DB4E3A" w:rsidP="00DB4E3A">
      <w:pPr>
        <w:jc w:val="center"/>
        <w:rPr>
          <w:rFonts w:ascii="Tahoma" w:hAnsi="Tahoma" w:cs="Tahoma"/>
        </w:rPr>
      </w:pPr>
      <w:r w:rsidRPr="00EE2646">
        <w:rPr>
          <w:rFonts w:ascii="Tahoma" w:hAnsi="Tahoma" w:cs="Tahoma"/>
          <w:sz w:val="22"/>
          <w:szCs w:val="22"/>
        </w:rPr>
        <w:t xml:space="preserve">Łódź, dnia </w:t>
      </w:r>
      <w:r w:rsidR="002C3A7F">
        <w:rPr>
          <w:rFonts w:ascii="Tahoma" w:hAnsi="Tahoma" w:cs="Tahoma"/>
          <w:sz w:val="22"/>
          <w:szCs w:val="22"/>
        </w:rPr>
        <w:t>03.10.</w:t>
      </w:r>
      <w:r w:rsidRPr="00EE2646">
        <w:rPr>
          <w:rFonts w:ascii="Tahoma" w:hAnsi="Tahoma" w:cs="Tahoma"/>
          <w:sz w:val="22"/>
          <w:szCs w:val="22"/>
        </w:rPr>
        <w:t>202</w:t>
      </w:r>
      <w:r w:rsidR="00336F56">
        <w:rPr>
          <w:rFonts w:ascii="Tahoma" w:hAnsi="Tahoma" w:cs="Tahoma"/>
          <w:sz w:val="22"/>
          <w:szCs w:val="22"/>
        </w:rPr>
        <w:t>3</w:t>
      </w:r>
      <w:r w:rsidRPr="00EE2646">
        <w:rPr>
          <w:rFonts w:ascii="Tahoma" w:hAnsi="Tahoma" w:cs="Tahoma"/>
          <w:sz w:val="22"/>
          <w:szCs w:val="22"/>
        </w:rPr>
        <w:t xml:space="preserve"> r</w:t>
      </w:r>
      <w:r w:rsidRPr="00EE2646">
        <w:rPr>
          <w:rFonts w:ascii="Tahoma" w:hAnsi="Tahoma" w:cs="Tahoma"/>
        </w:rPr>
        <w:t>.</w:t>
      </w:r>
    </w:p>
    <w:p w14:paraId="45358701" w14:textId="77777777" w:rsidR="00DB4E3A" w:rsidRPr="00EE2646" w:rsidRDefault="00DB4E3A" w:rsidP="00DB4E3A">
      <w:pPr>
        <w:rPr>
          <w:rFonts w:ascii="Tahoma" w:hAnsi="Tahoma" w:cs="Tahoma"/>
        </w:rPr>
      </w:pPr>
    </w:p>
    <w:p w14:paraId="318916D1" w14:textId="77777777" w:rsidR="00DB4E3A" w:rsidRPr="00EE2646" w:rsidRDefault="00DB4E3A" w:rsidP="00DB4E3A">
      <w:pPr>
        <w:rPr>
          <w:rFonts w:ascii="Tahoma" w:hAnsi="Tahoma" w:cs="Tahoma"/>
        </w:rPr>
      </w:pPr>
    </w:p>
    <w:p w14:paraId="733D2784" w14:textId="77777777" w:rsidR="00DB4E3A" w:rsidRPr="00EE2646" w:rsidRDefault="00DB4E3A" w:rsidP="00DB4E3A">
      <w:pPr>
        <w:rPr>
          <w:rFonts w:ascii="Tahoma" w:hAnsi="Tahoma" w:cs="Tahoma"/>
        </w:rPr>
      </w:pPr>
    </w:p>
    <w:p w14:paraId="0C21D9C2" w14:textId="77777777" w:rsidR="00DB4E3A" w:rsidRPr="00071327" w:rsidRDefault="00DB4E3A" w:rsidP="00DB4E3A">
      <w:pPr>
        <w:rPr>
          <w:rFonts w:ascii="Tahoma" w:hAnsi="Tahoma" w:cs="Tahoma"/>
          <w:b/>
          <w:sz w:val="20"/>
          <w:szCs w:val="20"/>
        </w:rPr>
      </w:pPr>
      <w:r w:rsidRPr="00EE2646">
        <w:rPr>
          <w:rFonts w:ascii="Tahoma" w:hAnsi="Tahoma" w:cs="Tahoma"/>
        </w:rPr>
        <w:br w:type="page"/>
      </w:r>
      <w:r w:rsidRPr="00071327">
        <w:rPr>
          <w:rFonts w:ascii="Tahoma" w:hAnsi="Tahoma" w:cs="Tahoma"/>
          <w:b/>
          <w:sz w:val="20"/>
          <w:szCs w:val="20"/>
        </w:rPr>
        <w:lastRenderedPageBreak/>
        <w:t>I. INFORMACJE OGÓLNE</w:t>
      </w:r>
    </w:p>
    <w:p w14:paraId="09ABA30C" w14:textId="77777777" w:rsidR="00DB4E3A" w:rsidRPr="00EE2646" w:rsidRDefault="00DB4E3A" w:rsidP="00DB4E3A">
      <w:pPr>
        <w:rPr>
          <w:rFonts w:ascii="Tahoma" w:hAnsi="Tahoma" w:cs="Tahoma"/>
        </w:rPr>
      </w:pPr>
    </w:p>
    <w:p w14:paraId="189AC659" w14:textId="77777777" w:rsidR="00DB4E3A" w:rsidRPr="0029190E" w:rsidRDefault="00DB4E3A" w:rsidP="00DB4E3A">
      <w:pPr>
        <w:pStyle w:val="Nagwek4"/>
        <w:numPr>
          <w:ilvl w:val="0"/>
          <w:numId w:val="2"/>
        </w:numPr>
        <w:tabs>
          <w:tab w:val="clear" w:pos="720"/>
          <w:tab w:val="num" w:pos="360"/>
          <w:tab w:val="num" w:pos="4046"/>
        </w:tabs>
        <w:suppressAutoHyphens/>
        <w:ind w:left="360"/>
        <w:rPr>
          <w:rFonts w:ascii="Tahoma" w:hAnsi="Tahoma" w:cs="Tahoma"/>
          <w:b w:val="0"/>
          <w:sz w:val="18"/>
          <w:szCs w:val="18"/>
        </w:rPr>
      </w:pPr>
      <w:r w:rsidRPr="0029190E">
        <w:rPr>
          <w:rFonts w:ascii="Tahoma" w:hAnsi="Tahoma" w:cs="Tahoma"/>
          <w:b w:val="0"/>
          <w:sz w:val="18"/>
          <w:szCs w:val="18"/>
        </w:rPr>
        <w:t>Samodzielny Publiczny Zakład Opieki Zdrowotnej Uniwersytecki Szpital Kliniczny Nr 1 im. Norberta Barlickiego</w:t>
      </w:r>
      <w:r w:rsidRPr="0029190E">
        <w:rPr>
          <w:rFonts w:ascii="Tahoma" w:hAnsi="Tahoma" w:cs="Tahoma"/>
          <w:b w:val="0"/>
        </w:rPr>
        <w:t xml:space="preserve"> </w:t>
      </w:r>
      <w:r>
        <w:rPr>
          <w:rFonts w:ascii="Tahoma" w:hAnsi="Tahoma" w:cs="Tahoma"/>
          <w:b w:val="0"/>
        </w:rPr>
        <w:t xml:space="preserve">Uniwersytetu Medycznego </w:t>
      </w:r>
      <w:r w:rsidRPr="0029190E">
        <w:rPr>
          <w:rFonts w:ascii="Tahoma" w:hAnsi="Tahoma" w:cs="Tahoma"/>
          <w:b w:val="0"/>
          <w:sz w:val="18"/>
          <w:szCs w:val="18"/>
        </w:rPr>
        <w:t xml:space="preserve">w Łodzi zaprasza do składania ofert w postępowaniu prowadzonym na podstawie  </w:t>
      </w:r>
      <w:r w:rsidRPr="00EE2646">
        <w:rPr>
          <w:rFonts w:ascii="Tahoma" w:hAnsi="Tahoma" w:cs="Tahoma"/>
        </w:rPr>
        <w:t>art. 275 pkt 1 Ustawy w trybie podstawowym bez negocjacji</w:t>
      </w:r>
      <w:r w:rsidRPr="0029190E">
        <w:rPr>
          <w:rFonts w:ascii="Tahoma" w:hAnsi="Tahoma" w:cs="Tahoma"/>
          <w:b w:val="0"/>
          <w:sz w:val="18"/>
          <w:szCs w:val="18"/>
        </w:rPr>
        <w:t>.</w:t>
      </w:r>
    </w:p>
    <w:p w14:paraId="04B806A6" w14:textId="77777777" w:rsidR="00DB4E3A" w:rsidRPr="0029190E" w:rsidRDefault="00DB4E3A" w:rsidP="00DB4E3A">
      <w:pPr>
        <w:pStyle w:val="Nagwek4"/>
        <w:numPr>
          <w:ilvl w:val="0"/>
          <w:numId w:val="2"/>
        </w:numPr>
        <w:tabs>
          <w:tab w:val="clear" w:pos="720"/>
          <w:tab w:val="num" w:pos="360"/>
          <w:tab w:val="num" w:pos="4046"/>
        </w:tabs>
        <w:suppressAutoHyphens/>
        <w:ind w:left="360"/>
        <w:rPr>
          <w:rFonts w:ascii="Tahoma" w:hAnsi="Tahoma" w:cs="Tahoma"/>
          <w:b w:val="0"/>
          <w:sz w:val="18"/>
          <w:szCs w:val="18"/>
        </w:rPr>
      </w:pPr>
      <w:r w:rsidRPr="0029190E">
        <w:rPr>
          <w:rFonts w:ascii="Tahoma" w:hAnsi="Tahoma" w:cs="Tahoma"/>
          <w:b w:val="0"/>
          <w:sz w:val="18"/>
          <w:szCs w:val="18"/>
        </w:rPr>
        <w:t xml:space="preserve">Postępowanie zostanie przeprowadzone na podstawie ustawy z dnia 11 września  2019 r. Prawo zamówień publicznych, przepisów wykonawczych wydanych na  jej podstawie oraz niniejszej Specyfikacji Warunków Zamówienia. </w:t>
      </w:r>
      <w:r w:rsidRPr="0029190E">
        <w:rPr>
          <w:rFonts w:ascii="Tahoma" w:hAnsi="Tahoma" w:cs="Tahoma"/>
          <w:b w:val="0"/>
          <w:bCs/>
          <w:sz w:val="18"/>
          <w:szCs w:val="18"/>
        </w:rPr>
        <w:t xml:space="preserve">Postępowanie przeprowadzone jest na zasadach ogólnych. </w:t>
      </w:r>
      <w:r w:rsidRPr="0029190E">
        <w:rPr>
          <w:rFonts w:ascii="Tahoma" w:hAnsi="Tahoma" w:cs="Tahoma"/>
          <w:b w:val="0"/>
          <w:sz w:val="18"/>
          <w:szCs w:val="18"/>
        </w:rPr>
        <w:t>W sprawach nieuregulowanych ustawą zastosowanie mają przepisy ustawy z dnia 23 kwietnia 1964 r. - Kodeks cywilny.</w:t>
      </w:r>
    </w:p>
    <w:p w14:paraId="22E3B844" w14:textId="77777777" w:rsidR="00DB4E3A" w:rsidRPr="0029190E" w:rsidRDefault="00DB4E3A" w:rsidP="00DB4E3A">
      <w:pPr>
        <w:pStyle w:val="Nagwek4"/>
        <w:numPr>
          <w:ilvl w:val="0"/>
          <w:numId w:val="2"/>
        </w:numPr>
        <w:tabs>
          <w:tab w:val="clear" w:pos="720"/>
          <w:tab w:val="num" w:pos="360"/>
          <w:tab w:val="num" w:pos="4046"/>
        </w:tabs>
        <w:suppressAutoHyphens/>
        <w:ind w:left="360"/>
        <w:rPr>
          <w:rFonts w:ascii="Tahoma" w:hAnsi="Tahoma" w:cs="Tahoma"/>
          <w:b w:val="0"/>
          <w:sz w:val="18"/>
          <w:szCs w:val="18"/>
        </w:rPr>
      </w:pPr>
      <w:r w:rsidRPr="0029190E">
        <w:rPr>
          <w:rFonts w:ascii="Tahoma" w:hAnsi="Tahoma" w:cs="Tahoma"/>
          <w:b w:val="0"/>
          <w:sz w:val="18"/>
          <w:szCs w:val="18"/>
        </w:rPr>
        <w:t xml:space="preserve">W uzasadnionych przypadkach Zamawiający może  przed upływem terminu do składania ofert zmienić treść Specyfikacji Warunków Zamówienia.  Dokonaną zmianę treści SWZ Zamawiający udostępnia na stornie internetowej prowadzonego postępowania. </w:t>
      </w:r>
    </w:p>
    <w:p w14:paraId="1520D7C1" w14:textId="77777777" w:rsidR="00DB4E3A" w:rsidRPr="0029190E" w:rsidRDefault="00DB4E3A" w:rsidP="00DB4E3A">
      <w:pPr>
        <w:pStyle w:val="Nagwek4"/>
        <w:numPr>
          <w:ilvl w:val="0"/>
          <w:numId w:val="2"/>
        </w:numPr>
        <w:tabs>
          <w:tab w:val="clear" w:pos="720"/>
          <w:tab w:val="num" w:pos="360"/>
          <w:tab w:val="num" w:pos="4046"/>
        </w:tabs>
        <w:suppressAutoHyphens/>
        <w:ind w:left="360"/>
        <w:rPr>
          <w:rFonts w:ascii="Tahoma" w:hAnsi="Tahoma" w:cs="Tahoma"/>
          <w:b w:val="0"/>
          <w:sz w:val="18"/>
          <w:szCs w:val="18"/>
        </w:rPr>
      </w:pPr>
      <w:r w:rsidRPr="0029190E">
        <w:rPr>
          <w:rFonts w:ascii="Tahoma" w:hAnsi="Tahoma" w:cs="Tahoma"/>
          <w:b w:val="0"/>
          <w:sz w:val="18"/>
          <w:szCs w:val="18"/>
        </w:rPr>
        <w:t>Użyte w Specyfikacji terminy mają następujące znaczenie:</w:t>
      </w:r>
    </w:p>
    <w:p w14:paraId="2801D2CB" w14:textId="77777777" w:rsidR="00DB4E3A" w:rsidRPr="0029190E" w:rsidRDefault="00DB4E3A" w:rsidP="00DB4E3A">
      <w:pPr>
        <w:pStyle w:val="Nagwek5"/>
        <w:widowControl w:val="0"/>
        <w:numPr>
          <w:ilvl w:val="0"/>
          <w:numId w:val="1"/>
        </w:numPr>
        <w:tabs>
          <w:tab w:val="left" w:pos="900"/>
        </w:tabs>
        <w:suppressAutoHyphens/>
        <w:spacing w:before="0" w:after="0"/>
        <w:jc w:val="both"/>
        <w:rPr>
          <w:rFonts w:ascii="Tahoma" w:hAnsi="Tahoma" w:cs="Tahoma"/>
          <w:b w:val="0"/>
          <w:i w:val="0"/>
          <w:sz w:val="18"/>
          <w:szCs w:val="18"/>
        </w:rPr>
      </w:pPr>
      <w:r w:rsidRPr="0029190E">
        <w:rPr>
          <w:rFonts w:ascii="Tahoma" w:hAnsi="Tahoma" w:cs="Tahoma"/>
          <w:b w:val="0"/>
          <w:i w:val="0"/>
          <w:sz w:val="18"/>
          <w:szCs w:val="18"/>
        </w:rPr>
        <w:t xml:space="preserve">„USK im. </w:t>
      </w:r>
      <w:r w:rsidRPr="0029190E">
        <w:rPr>
          <w:rFonts w:ascii="Tahoma" w:hAnsi="Tahoma" w:cs="Tahoma"/>
          <w:b w:val="0"/>
          <w:i w:val="0"/>
          <w:sz w:val="18"/>
          <w:szCs w:val="18"/>
          <w:lang w:val="pl-PL"/>
        </w:rPr>
        <w:t>N. Barlickiego</w:t>
      </w:r>
      <w:r w:rsidRPr="0029190E">
        <w:rPr>
          <w:rFonts w:ascii="Tahoma" w:hAnsi="Tahoma" w:cs="Tahoma"/>
          <w:b w:val="0"/>
          <w:i w:val="0"/>
          <w:sz w:val="18"/>
          <w:szCs w:val="18"/>
        </w:rPr>
        <w:t xml:space="preserve">” lub „Zamawiający” – Samodzielny Publiczny Zakład Opieki Zdrowotnej Uniwersytecki Szpital Kliniczny </w:t>
      </w:r>
      <w:r w:rsidRPr="0029190E">
        <w:rPr>
          <w:rFonts w:ascii="Tahoma" w:hAnsi="Tahoma" w:cs="Tahoma"/>
          <w:b w:val="0"/>
          <w:i w:val="0"/>
          <w:sz w:val="18"/>
          <w:szCs w:val="18"/>
          <w:lang w:val="pl-PL"/>
        </w:rPr>
        <w:t xml:space="preserve">Nr 1 </w:t>
      </w:r>
      <w:r w:rsidRPr="0029190E">
        <w:rPr>
          <w:rFonts w:ascii="Tahoma" w:hAnsi="Tahoma" w:cs="Tahoma"/>
          <w:b w:val="0"/>
          <w:i w:val="0"/>
          <w:sz w:val="18"/>
          <w:szCs w:val="18"/>
        </w:rPr>
        <w:t xml:space="preserve">im. </w:t>
      </w:r>
      <w:r w:rsidRPr="0029190E">
        <w:rPr>
          <w:rFonts w:ascii="Tahoma" w:hAnsi="Tahoma" w:cs="Tahoma"/>
          <w:b w:val="0"/>
          <w:i w:val="0"/>
          <w:sz w:val="18"/>
          <w:szCs w:val="18"/>
          <w:lang w:val="pl-PL"/>
        </w:rPr>
        <w:t>N</w:t>
      </w:r>
      <w:r>
        <w:rPr>
          <w:rFonts w:ascii="Tahoma" w:hAnsi="Tahoma" w:cs="Tahoma"/>
          <w:b w:val="0"/>
          <w:i w:val="0"/>
          <w:sz w:val="18"/>
          <w:szCs w:val="18"/>
          <w:lang w:val="pl-PL"/>
        </w:rPr>
        <w:t>orberta</w:t>
      </w:r>
      <w:r w:rsidRPr="0029190E">
        <w:rPr>
          <w:rFonts w:ascii="Tahoma" w:hAnsi="Tahoma" w:cs="Tahoma"/>
          <w:b w:val="0"/>
          <w:i w:val="0"/>
          <w:sz w:val="18"/>
          <w:szCs w:val="18"/>
          <w:lang w:val="pl-PL"/>
        </w:rPr>
        <w:t xml:space="preserve"> Barlickiego Uniwersytetu </w:t>
      </w:r>
      <w:r w:rsidRPr="0029190E">
        <w:rPr>
          <w:rFonts w:ascii="Tahoma" w:hAnsi="Tahoma" w:cs="Tahoma"/>
          <w:b w:val="0"/>
          <w:i w:val="0"/>
          <w:sz w:val="18"/>
          <w:szCs w:val="18"/>
        </w:rPr>
        <w:t>Medycznego w Łodzi</w:t>
      </w:r>
      <w:r w:rsidRPr="0029190E">
        <w:rPr>
          <w:rFonts w:ascii="Tahoma" w:hAnsi="Tahoma" w:cs="Tahoma"/>
          <w:b w:val="0"/>
          <w:i w:val="0"/>
          <w:sz w:val="18"/>
          <w:szCs w:val="18"/>
          <w:lang w:val="pl-PL"/>
        </w:rPr>
        <w:t>.</w:t>
      </w:r>
    </w:p>
    <w:p w14:paraId="69007AC1" w14:textId="77777777" w:rsidR="00DB4E3A" w:rsidRPr="0029190E" w:rsidRDefault="00DB4E3A" w:rsidP="00DB4E3A">
      <w:pPr>
        <w:pStyle w:val="Nagwek5"/>
        <w:widowControl w:val="0"/>
        <w:numPr>
          <w:ilvl w:val="0"/>
          <w:numId w:val="1"/>
        </w:numPr>
        <w:tabs>
          <w:tab w:val="left" w:pos="900"/>
        </w:tabs>
        <w:suppressAutoHyphens/>
        <w:spacing w:before="0" w:after="0"/>
        <w:jc w:val="both"/>
        <w:rPr>
          <w:rFonts w:ascii="Tahoma" w:hAnsi="Tahoma" w:cs="Tahoma"/>
          <w:b w:val="0"/>
          <w:i w:val="0"/>
          <w:sz w:val="18"/>
          <w:szCs w:val="18"/>
        </w:rPr>
      </w:pPr>
      <w:r w:rsidRPr="0029190E">
        <w:rPr>
          <w:rFonts w:ascii="Tahoma" w:hAnsi="Tahoma" w:cs="Tahoma"/>
          <w:b w:val="0"/>
          <w:i w:val="0"/>
          <w:sz w:val="18"/>
          <w:szCs w:val="18"/>
        </w:rPr>
        <w:t>„Postępowanie” – postępowanie prowadzone przez Zamawiającego na podstawie niniejszej Specyfikacji.</w:t>
      </w:r>
    </w:p>
    <w:p w14:paraId="5272231E" w14:textId="77777777" w:rsidR="00DB4E3A" w:rsidRPr="0029190E" w:rsidRDefault="00DB4E3A" w:rsidP="00DB4E3A">
      <w:pPr>
        <w:pStyle w:val="Nagwek5"/>
        <w:widowControl w:val="0"/>
        <w:numPr>
          <w:ilvl w:val="0"/>
          <w:numId w:val="1"/>
        </w:numPr>
        <w:tabs>
          <w:tab w:val="left" w:pos="900"/>
        </w:tabs>
        <w:suppressAutoHyphens/>
        <w:spacing w:before="0" w:after="0"/>
        <w:jc w:val="both"/>
        <w:rPr>
          <w:rFonts w:ascii="Tahoma" w:hAnsi="Tahoma" w:cs="Tahoma"/>
          <w:b w:val="0"/>
          <w:i w:val="0"/>
          <w:sz w:val="18"/>
          <w:szCs w:val="18"/>
        </w:rPr>
      </w:pPr>
      <w:r w:rsidRPr="0029190E">
        <w:rPr>
          <w:rFonts w:ascii="Tahoma" w:hAnsi="Tahoma" w:cs="Tahoma"/>
          <w:b w:val="0"/>
          <w:i w:val="0"/>
          <w:sz w:val="18"/>
          <w:szCs w:val="18"/>
        </w:rPr>
        <w:t>„SWZ” – niniejsza Specyfikacja Warunków Zamówienia.</w:t>
      </w:r>
    </w:p>
    <w:p w14:paraId="7FBA0A0A" w14:textId="5C8F7DE3" w:rsidR="00DB4E3A" w:rsidRPr="0029190E" w:rsidRDefault="00DB4E3A" w:rsidP="00DB4E3A">
      <w:pPr>
        <w:pStyle w:val="Nagwek5"/>
        <w:widowControl w:val="0"/>
        <w:numPr>
          <w:ilvl w:val="0"/>
          <w:numId w:val="1"/>
        </w:numPr>
        <w:tabs>
          <w:tab w:val="left" w:pos="900"/>
        </w:tabs>
        <w:suppressAutoHyphens/>
        <w:spacing w:before="0" w:after="0"/>
        <w:jc w:val="both"/>
        <w:rPr>
          <w:rFonts w:ascii="Tahoma" w:hAnsi="Tahoma" w:cs="Tahoma"/>
          <w:b w:val="0"/>
          <w:i w:val="0"/>
          <w:sz w:val="18"/>
          <w:szCs w:val="18"/>
        </w:rPr>
      </w:pPr>
      <w:r w:rsidRPr="0029190E">
        <w:rPr>
          <w:rFonts w:ascii="Tahoma" w:hAnsi="Tahoma" w:cs="Tahoma"/>
          <w:b w:val="0"/>
          <w:i w:val="0"/>
          <w:sz w:val="18"/>
          <w:szCs w:val="18"/>
        </w:rPr>
        <w:t>„Ustawa” - ustawa z dnia 11 września 2019 r. - Prawo zamówień publicznych z późniejszymi zmianami (</w:t>
      </w:r>
      <w:r w:rsidRPr="0029190E">
        <w:rPr>
          <w:rFonts w:ascii="Tahoma" w:hAnsi="Tahoma" w:cs="Tahoma"/>
          <w:b w:val="0"/>
          <w:bCs w:val="0"/>
          <w:i w:val="0"/>
          <w:iCs w:val="0"/>
          <w:sz w:val="18"/>
          <w:szCs w:val="18"/>
        </w:rPr>
        <w:t>Dz. U. z 20</w:t>
      </w:r>
      <w:r w:rsidRPr="0029190E">
        <w:rPr>
          <w:rFonts w:ascii="Tahoma" w:hAnsi="Tahoma" w:cs="Tahoma"/>
          <w:b w:val="0"/>
          <w:bCs w:val="0"/>
          <w:i w:val="0"/>
          <w:iCs w:val="0"/>
          <w:sz w:val="18"/>
          <w:szCs w:val="18"/>
          <w:lang w:val="pl-PL"/>
        </w:rPr>
        <w:t>2</w:t>
      </w:r>
      <w:r w:rsidR="00D460C2">
        <w:rPr>
          <w:rFonts w:ascii="Tahoma" w:hAnsi="Tahoma" w:cs="Tahoma"/>
          <w:b w:val="0"/>
          <w:bCs w:val="0"/>
          <w:i w:val="0"/>
          <w:iCs w:val="0"/>
          <w:sz w:val="18"/>
          <w:szCs w:val="18"/>
          <w:lang w:val="pl-PL"/>
        </w:rPr>
        <w:t>3</w:t>
      </w:r>
      <w:r w:rsidRPr="0029190E">
        <w:rPr>
          <w:rFonts w:ascii="Tahoma" w:hAnsi="Tahoma" w:cs="Tahoma"/>
          <w:b w:val="0"/>
          <w:bCs w:val="0"/>
          <w:i w:val="0"/>
          <w:iCs w:val="0"/>
          <w:sz w:val="18"/>
          <w:szCs w:val="18"/>
        </w:rPr>
        <w:t xml:space="preserve"> r., poz. </w:t>
      </w:r>
      <w:r w:rsidR="00D460C2">
        <w:rPr>
          <w:rFonts w:ascii="Tahoma" w:hAnsi="Tahoma" w:cs="Tahoma"/>
          <w:b w:val="0"/>
          <w:bCs w:val="0"/>
          <w:i w:val="0"/>
          <w:iCs w:val="0"/>
          <w:sz w:val="18"/>
          <w:szCs w:val="18"/>
          <w:lang w:val="pl-PL"/>
        </w:rPr>
        <w:t>1605</w:t>
      </w:r>
      <w:r w:rsidRPr="0029190E">
        <w:rPr>
          <w:rFonts w:ascii="Tahoma" w:hAnsi="Tahoma" w:cs="Tahoma"/>
          <w:b w:val="0"/>
          <w:bCs w:val="0"/>
          <w:i w:val="0"/>
          <w:iCs w:val="0"/>
          <w:sz w:val="18"/>
          <w:szCs w:val="18"/>
          <w:lang w:val="pl-PL"/>
        </w:rPr>
        <w:t xml:space="preserve">, </w:t>
      </w:r>
      <w:proofErr w:type="spellStart"/>
      <w:r w:rsidRPr="0029190E">
        <w:rPr>
          <w:rFonts w:ascii="Tahoma" w:hAnsi="Tahoma" w:cs="Tahoma"/>
          <w:b w:val="0"/>
          <w:bCs w:val="0"/>
          <w:i w:val="0"/>
          <w:iCs w:val="0"/>
          <w:sz w:val="18"/>
          <w:szCs w:val="18"/>
          <w:lang w:val="pl-PL"/>
        </w:rPr>
        <w:t>t.j</w:t>
      </w:r>
      <w:proofErr w:type="spellEnd"/>
      <w:r w:rsidRPr="0029190E">
        <w:rPr>
          <w:rFonts w:ascii="Tahoma" w:hAnsi="Tahoma" w:cs="Tahoma"/>
          <w:b w:val="0"/>
          <w:bCs w:val="0"/>
          <w:i w:val="0"/>
          <w:iCs w:val="0"/>
          <w:sz w:val="18"/>
          <w:szCs w:val="18"/>
          <w:lang w:val="pl-PL"/>
        </w:rPr>
        <w:t>.</w:t>
      </w:r>
      <w:r w:rsidRPr="0029190E">
        <w:rPr>
          <w:rFonts w:ascii="Tahoma" w:hAnsi="Tahoma" w:cs="Tahoma"/>
          <w:b w:val="0"/>
          <w:bCs w:val="0"/>
          <w:i w:val="0"/>
          <w:iCs w:val="0"/>
          <w:sz w:val="18"/>
          <w:szCs w:val="18"/>
        </w:rPr>
        <w:t xml:space="preserve"> - ze zm.</w:t>
      </w:r>
      <w:r w:rsidRPr="0029190E">
        <w:rPr>
          <w:rFonts w:ascii="Tahoma" w:hAnsi="Tahoma" w:cs="Tahoma"/>
          <w:b w:val="0"/>
          <w:i w:val="0"/>
          <w:sz w:val="18"/>
          <w:szCs w:val="18"/>
        </w:rPr>
        <w:t xml:space="preserve">). </w:t>
      </w:r>
    </w:p>
    <w:p w14:paraId="1F20212A" w14:textId="77777777" w:rsidR="00DB4E3A" w:rsidRPr="0029190E" w:rsidRDefault="00DB4E3A" w:rsidP="00DB4E3A">
      <w:pPr>
        <w:pStyle w:val="Nagwek5"/>
        <w:widowControl w:val="0"/>
        <w:numPr>
          <w:ilvl w:val="0"/>
          <w:numId w:val="1"/>
        </w:numPr>
        <w:tabs>
          <w:tab w:val="left" w:pos="900"/>
        </w:tabs>
        <w:suppressAutoHyphens/>
        <w:spacing w:before="0" w:after="0"/>
        <w:jc w:val="both"/>
        <w:rPr>
          <w:rFonts w:ascii="Tahoma" w:hAnsi="Tahoma" w:cs="Tahoma"/>
          <w:b w:val="0"/>
          <w:i w:val="0"/>
          <w:sz w:val="18"/>
          <w:szCs w:val="18"/>
        </w:rPr>
      </w:pPr>
      <w:r w:rsidRPr="0029190E">
        <w:rPr>
          <w:rFonts w:ascii="Tahoma" w:hAnsi="Tahoma" w:cs="Tahoma"/>
          <w:b w:val="0"/>
          <w:i w:val="0"/>
          <w:sz w:val="18"/>
          <w:szCs w:val="18"/>
        </w:rPr>
        <w:t>„Zamówienie” – należy przez to rozumieć zamówienie publiczne, którego przedmiot został w sposób szczegółowy opisany w punkcie II SWZ.</w:t>
      </w:r>
    </w:p>
    <w:p w14:paraId="2EA501BB" w14:textId="77777777" w:rsidR="00DB4E3A" w:rsidRPr="0029190E" w:rsidRDefault="00DB4E3A" w:rsidP="00DB4E3A">
      <w:pPr>
        <w:pStyle w:val="Nagwek5"/>
        <w:widowControl w:val="0"/>
        <w:numPr>
          <w:ilvl w:val="0"/>
          <w:numId w:val="1"/>
        </w:numPr>
        <w:tabs>
          <w:tab w:val="left" w:pos="900"/>
        </w:tabs>
        <w:suppressAutoHyphens/>
        <w:spacing w:before="0" w:after="0"/>
        <w:jc w:val="both"/>
        <w:rPr>
          <w:rFonts w:ascii="Tahoma" w:hAnsi="Tahoma" w:cs="Tahoma"/>
          <w:b w:val="0"/>
          <w:i w:val="0"/>
          <w:sz w:val="18"/>
          <w:szCs w:val="18"/>
        </w:rPr>
      </w:pPr>
      <w:r w:rsidRPr="0029190E">
        <w:rPr>
          <w:rFonts w:ascii="Tahoma" w:hAnsi="Tahoma" w:cs="Tahoma"/>
          <w:b w:val="0"/>
          <w:i w:val="0"/>
          <w:sz w:val="18"/>
          <w:szCs w:val="18"/>
        </w:rPr>
        <w:t>”Wykonawca” – osoba fizyczn</w:t>
      </w:r>
      <w:r w:rsidRPr="0029190E">
        <w:rPr>
          <w:rFonts w:ascii="Tahoma" w:hAnsi="Tahoma" w:cs="Tahoma"/>
          <w:b w:val="0"/>
          <w:i w:val="0"/>
          <w:sz w:val="18"/>
          <w:szCs w:val="18"/>
          <w:lang w:val="pl-PL"/>
        </w:rPr>
        <w:t>a</w:t>
      </w:r>
      <w:r w:rsidRPr="0029190E">
        <w:rPr>
          <w:rFonts w:ascii="Tahoma" w:hAnsi="Tahoma" w:cs="Tahoma"/>
          <w:b w:val="0"/>
          <w:i w:val="0"/>
          <w:sz w:val="18"/>
          <w:szCs w:val="18"/>
        </w:rPr>
        <w:t>, osoba prawn</w:t>
      </w:r>
      <w:r w:rsidRPr="0029190E">
        <w:rPr>
          <w:rFonts w:ascii="Tahoma" w:hAnsi="Tahoma" w:cs="Tahoma"/>
          <w:b w:val="0"/>
          <w:i w:val="0"/>
          <w:sz w:val="18"/>
          <w:szCs w:val="18"/>
          <w:lang w:val="pl-PL"/>
        </w:rPr>
        <w:t>a</w:t>
      </w:r>
      <w:r w:rsidRPr="0029190E">
        <w:rPr>
          <w:rFonts w:ascii="Tahoma" w:hAnsi="Tahoma" w:cs="Tahoma"/>
          <w:b w:val="0"/>
          <w:i w:val="0"/>
          <w:sz w:val="18"/>
          <w:szCs w:val="18"/>
        </w:rPr>
        <w:t xml:space="preserve"> albo jednostk</w:t>
      </w:r>
      <w:r w:rsidRPr="0029190E">
        <w:rPr>
          <w:rFonts w:ascii="Tahoma" w:hAnsi="Tahoma" w:cs="Tahoma"/>
          <w:b w:val="0"/>
          <w:i w:val="0"/>
          <w:sz w:val="18"/>
          <w:szCs w:val="18"/>
          <w:lang w:val="pl-PL"/>
        </w:rPr>
        <w:t>a</w:t>
      </w:r>
      <w:r w:rsidRPr="0029190E">
        <w:rPr>
          <w:rFonts w:ascii="Tahoma" w:hAnsi="Tahoma" w:cs="Tahoma"/>
          <w:b w:val="0"/>
          <w:i w:val="0"/>
          <w:sz w:val="18"/>
          <w:szCs w:val="18"/>
        </w:rPr>
        <w:t xml:space="preserve"> organizacyjn</w:t>
      </w:r>
      <w:r w:rsidRPr="0029190E">
        <w:rPr>
          <w:rFonts w:ascii="Tahoma" w:hAnsi="Tahoma" w:cs="Tahoma"/>
          <w:b w:val="0"/>
          <w:i w:val="0"/>
          <w:sz w:val="18"/>
          <w:szCs w:val="18"/>
          <w:lang w:val="pl-PL"/>
        </w:rPr>
        <w:t>a</w:t>
      </w:r>
      <w:r w:rsidRPr="0029190E">
        <w:rPr>
          <w:rFonts w:ascii="Tahoma" w:hAnsi="Tahoma" w:cs="Tahoma"/>
          <w:b w:val="0"/>
          <w:i w:val="0"/>
          <w:sz w:val="18"/>
          <w:szCs w:val="18"/>
        </w:rPr>
        <w:t xml:space="preserve">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0B4022A0" w14:textId="77777777" w:rsidR="00DB4E3A" w:rsidRPr="0029190E" w:rsidRDefault="00DB4E3A" w:rsidP="00DB4E3A">
      <w:pPr>
        <w:pStyle w:val="Nagwek4"/>
        <w:numPr>
          <w:ilvl w:val="0"/>
          <w:numId w:val="2"/>
        </w:numPr>
        <w:tabs>
          <w:tab w:val="clear" w:pos="720"/>
          <w:tab w:val="num" w:pos="360"/>
          <w:tab w:val="num" w:pos="4046"/>
        </w:tabs>
        <w:suppressAutoHyphens/>
        <w:ind w:left="360"/>
        <w:rPr>
          <w:rFonts w:ascii="Tahoma" w:hAnsi="Tahoma" w:cs="Tahoma"/>
          <w:b w:val="0"/>
          <w:sz w:val="18"/>
          <w:szCs w:val="18"/>
        </w:rPr>
      </w:pPr>
      <w:r w:rsidRPr="0029190E">
        <w:rPr>
          <w:rFonts w:ascii="Tahoma" w:hAnsi="Tahoma" w:cs="Tahoma"/>
          <w:b w:val="0"/>
          <w:sz w:val="18"/>
          <w:szCs w:val="18"/>
        </w:rPr>
        <w:t>Dane Zamawiającego:</w:t>
      </w:r>
    </w:p>
    <w:p w14:paraId="367D16BD" w14:textId="77777777" w:rsidR="00DB4E3A" w:rsidRPr="0029190E" w:rsidRDefault="00DB4E3A" w:rsidP="00DB4E3A">
      <w:pPr>
        <w:numPr>
          <w:ilvl w:val="1"/>
          <w:numId w:val="5"/>
        </w:numPr>
        <w:suppressAutoHyphens/>
        <w:jc w:val="both"/>
        <w:rPr>
          <w:rFonts w:ascii="Tahoma" w:hAnsi="Tahoma" w:cs="Tahoma"/>
          <w:b/>
          <w:sz w:val="18"/>
          <w:szCs w:val="18"/>
        </w:rPr>
      </w:pPr>
      <w:r w:rsidRPr="0029190E">
        <w:rPr>
          <w:rFonts w:ascii="Tahoma" w:hAnsi="Tahoma" w:cs="Tahoma"/>
          <w:sz w:val="18"/>
          <w:szCs w:val="18"/>
        </w:rPr>
        <w:t xml:space="preserve">  Konto bankowe: </w:t>
      </w:r>
      <w:r w:rsidRPr="0029190E">
        <w:rPr>
          <w:rFonts w:ascii="Tahoma" w:hAnsi="Tahoma" w:cs="Tahoma"/>
          <w:b/>
          <w:sz w:val="18"/>
          <w:szCs w:val="18"/>
        </w:rPr>
        <w:t xml:space="preserve"> BGK O/Łódź</w:t>
      </w:r>
    </w:p>
    <w:p w14:paraId="77DE167E" w14:textId="77777777" w:rsidR="00DB4E3A" w:rsidRPr="00E7558B" w:rsidRDefault="00DB4E3A" w:rsidP="00DB4E3A">
      <w:pPr>
        <w:numPr>
          <w:ilvl w:val="1"/>
          <w:numId w:val="5"/>
        </w:numPr>
        <w:suppressAutoHyphens/>
        <w:jc w:val="both"/>
        <w:rPr>
          <w:rFonts w:ascii="Tahoma" w:hAnsi="Tahoma" w:cs="Tahoma"/>
          <w:b/>
          <w:sz w:val="18"/>
          <w:szCs w:val="18"/>
        </w:rPr>
      </w:pPr>
      <w:r w:rsidRPr="00E7558B">
        <w:rPr>
          <w:rFonts w:ascii="Tahoma" w:hAnsi="Tahoma" w:cs="Tahoma"/>
          <w:sz w:val="18"/>
          <w:szCs w:val="18"/>
        </w:rPr>
        <w:t>Nr konta bankowego:</w:t>
      </w:r>
      <w:r w:rsidRPr="00E7558B">
        <w:rPr>
          <w:rFonts w:ascii="Tahoma" w:hAnsi="Tahoma" w:cs="Tahoma"/>
          <w:b/>
          <w:sz w:val="18"/>
          <w:szCs w:val="18"/>
        </w:rPr>
        <w:t xml:space="preserve"> 09 1130 1163 0014 7138 1320 0001, </w:t>
      </w:r>
    </w:p>
    <w:p w14:paraId="1E11C4B4" w14:textId="77777777" w:rsidR="00DB4E3A" w:rsidRPr="0029190E" w:rsidRDefault="00DB4E3A" w:rsidP="00DB4E3A">
      <w:pPr>
        <w:numPr>
          <w:ilvl w:val="1"/>
          <w:numId w:val="5"/>
        </w:numPr>
        <w:suppressAutoHyphens/>
        <w:jc w:val="both"/>
        <w:rPr>
          <w:rFonts w:ascii="Tahoma" w:hAnsi="Tahoma" w:cs="Tahoma"/>
          <w:b/>
          <w:sz w:val="18"/>
          <w:szCs w:val="18"/>
        </w:rPr>
      </w:pPr>
      <w:r w:rsidRPr="0029190E">
        <w:rPr>
          <w:rFonts w:ascii="Tahoma" w:hAnsi="Tahoma" w:cs="Tahoma"/>
          <w:sz w:val="18"/>
          <w:szCs w:val="18"/>
        </w:rPr>
        <w:t xml:space="preserve">NIP: </w:t>
      </w:r>
      <w:r w:rsidRPr="0029190E">
        <w:rPr>
          <w:rFonts w:ascii="Tahoma" w:hAnsi="Tahoma" w:cs="Tahoma"/>
          <w:b/>
          <w:sz w:val="18"/>
          <w:szCs w:val="18"/>
        </w:rPr>
        <w:t>725-10-19-093</w:t>
      </w:r>
    </w:p>
    <w:p w14:paraId="2AB3FAA5" w14:textId="77777777" w:rsidR="00DB4E3A" w:rsidRPr="0029190E" w:rsidRDefault="00DB4E3A" w:rsidP="00DB4E3A">
      <w:pPr>
        <w:numPr>
          <w:ilvl w:val="1"/>
          <w:numId w:val="5"/>
        </w:numPr>
        <w:suppressAutoHyphens/>
        <w:jc w:val="both"/>
        <w:rPr>
          <w:rFonts w:ascii="Tahoma" w:hAnsi="Tahoma" w:cs="Tahoma"/>
          <w:b/>
          <w:sz w:val="18"/>
          <w:szCs w:val="18"/>
        </w:rPr>
      </w:pPr>
      <w:r w:rsidRPr="0029190E">
        <w:rPr>
          <w:rFonts w:ascii="Tahoma" w:hAnsi="Tahoma" w:cs="Tahoma"/>
          <w:sz w:val="18"/>
          <w:szCs w:val="18"/>
        </w:rPr>
        <w:t xml:space="preserve">REGON: </w:t>
      </w:r>
      <w:r w:rsidRPr="0029190E">
        <w:rPr>
          <w:rFonts w:ascii="Tahoma" w:hAnsi="Tahoma" w:cs="Tahoma"/>
          <w:b/>
          <w:sz w:val="18"/>
          <w:szCs w:val="18"/>
        </w:rPr>
        <w:t>000288774</w:t>
      </w:r>
    </w:p>
    <w:p w14:paraId="55A349D5" w14:textId="77777777" w:rsidR="00DB4E3A" w:rsidRPr="0029190E" w:rsidRDefault="00DB4E3A" w:rsidP="00DB4E3A">
      <w:pPr>
        <w:numPr>
          <w:ilvl w:val="1"/>
          <w:numId w:val="5"/>
        </w:numPr>
        <w:suppressAutoHyphens/>
        <w:jc w:val="both"/>
        <w:rPr>
          <w:rFonts w:ascii="Tahoma" w:hAnsi="Tahoma" w:cs="Tahoma"/>
          <w:b/>
          <w:sz w:val="18"/>
          <w:szCs w:val="18"/>
        </w:rPr>
      </w:pPr>
      <w:r w:rsidRPr="0029190E">
        <w:rPr>
          <w:rFonts w:ascii="Tahoma" w:hAnsi="Tahoma" w:cs="Tahoma"/>
          <w:sz w:val="18"/>
          <w:szCs w:val="18"/>
        </w:rPr>
        <w:t xml:space="preserve">KRS: </w:t>
      </w:r>
      <w:r w:rsidRPr="0029190E">
        <w:rPr>
          <w:rFonts w:ascii="Tahoma" w:hAnsi="Tahoma" w:cs="Tahoma"/>
          <w:b/>
          <w:sz w:val="18"/>
          <w:szCs w:val="18"/>
        </w:rPr>
        <w:t>0000021295</w:t>
      </w:r>
    </w:p>
    <w:p w14:paraId="74544B90" w14:textId="77777777" w:rsidR="00DB4E3A" w:rsidRPr="0029190E" w:rsidRDefault="00DB4E3A" w:rsidP="00DB4E3A">
      <w:pPr>
        <w:numPr>
          <w:ilvl w:val="1"/>
          <w:numId w:val="5"/>
        </w:numPr>
        <w:suppressAutoHyphens/>
        <w:jc w:val="both"/>
        <w:rPr>
          <w:rFonts w:ascii="Tahoma" w:hAnsi="Tahoma" w:cs="Tahoma"/>
          <w:b/>
          <w:sz w:val="18"/>
          <w:szCs w:val="18"/>
        </w:rPr>
      </w:pPr>
      <w:r w:rsidRPr="0029190E">
        <w:rPr>
          <w:rFonts w:ascii="Tahoma" w:hAnsi="Tahoma" w:cs="Tahoma"/>
          <w:sz w:val="18"/>
          <w:szCs w:val="18"/>
        </w:rPr>
        <w:t>BDO:</w:t>
      </w:r>
      <w:r w:rsidRPr="0029190E">
        <w:rPr>
          <w:rFonts w:ascii="Tahoma" w:hAnsi="Tahoma" w:cs="Tahoma"/>
          <w:b/>
          <w:sz w:val="18"/>
          <w:szCs w:val="18"/>
        </w:rPr>
        <w:t xml:space="preserve">  000015897</w:t>
      </w:r>
    </w:p>
    <w:p w14:paraId="60E3D5B0" w14:textId="77777777" w:rsidR="00DB4E3A" w:rsidRPr="0029190E" w:rsidRDefault="00DB4E3A" w:rsidP="00DB4E3A">
      <w:pPr>
        <w:numPr>
          <w:ilvl w:val="1"/>
          <w:numId w:val="5"/>
        </w:numPr>
        <w:suppressAutoHyphens/>
        <w:jc w:val="both"/>
        <w:rPr>
          <w:rFonts w:ascii="Tahoma" w:hAnsi="Tahoma" w:cs="Tahoma"/>
          <w:b/>
          <w:sz w:val="18"/>
          <w:szCs w:val="18"/>
        </w:rPr>
      </w:pPr>
      <w:r w:rsidRPr="0029190E">
        <w:rPr>
          <w:rFonts w:ascii="Tahoma" w:hAnsi="Tahoma" w:cs="Tahoma"/>
          <w:sz w:val="18"/>
          <w:szCs w:val="18"/>
        </w:rPr>
        <w:t>E-mail do faktur elektronicznych:</w:t>
      </w:r>
      <w:r w:rsidRPr="0029190E">
        <w:rPr>
          <w:rFonts w:ascii="Tahoma" w:hAnsi="Tahoma" w:cs="Tahoma"/>
          <w:b/>
          <w:sz w:val="18"/>
          <w:szCs w:val="18"/>
        </w:rPr>
        <w:t xml:space="preserve"> </w:t>
      </w:r>
      <w:hyperlink r:id="rId8" w:history="1">
        <w:r w:rsidRPr="0029190E">
          <w:rPr>
            <w:rStyle w:val="Hipercze"/>
            <w:rFonts w:ascii="Tahoma" w:hAnsi="Tahoma" w:cs="Tahoma"/>
            <w:b/>
            <w:sz w:val="18"/>
            <w:szCs w:val="18"/>
          </w:rPr>
          <w:t>faktury</w:t>
        </w:r>
        <w:r w:rsidRPr="0029190E">
          <w:rPr>
            <w:rStyle w:val="Hipercze"/>
            <w:rFonts w:ascii="Tahoma" w:hAnsi="Tahoma" w:cs="Tahoma"/>
            <w:sz w:val="18"/>
            <w:szCs w:val="18"/>
          </w:rPr>
          <w:t>.</w:t>
        </w:r>
        <w:r w:rsidRPr="0029190E">
          <w:rPr>
            <w:rStyle w:val="Hipercze"/>
            <w:rFonts w:ascii="Tahoma" w:hAnsi="Tahoma" w:cs="Tahoma"/>
            <w:b/>
            <w:sz w:val="18"/>
            <w:szCs w:val="18"/>
          </w:rPr>
          <w:t>vat@barlicki.pl</w:t>
        </w:r>
      </w:hyperlink>
    </w:p>
    <w:p w14:paraId="1F899CE0" w14:textId="77777777" w:rsidR="00DB4E3A" w:rsidRPr="0029190E" w:rsidRDefault="00DB4E3A" w:rsidP="00DB4E3A">
      <w:pPr>
        <w:numPr>
          <w:ilvl w:val="0"/>
          <w:numId w:val="2"/>
        </w:numPr>
        <w:tabs>
          <w:tab w:val="clear" w:pos="720"/>
          <w:tab w:val="num" w:pos="426"/>
          <w:tab w:val="num" w:pos="4046"/>
        </w:tabs>
        <w:suppressAutoHyphens/>
        <w:ind w:left="426"/>
        <w:jc w:val="both"/>
        <w:rPr>
          <w:rFonts w:ascii="Tahoma" w:hAnsi="Tahoma" w:cs="Tahoma"/>
          <w:b/>
          <w:sz w:val="18"/>
          <w:szCs w:val="18"/>
        </w:rPr>
      </w:pPr>
      <w:r w:rsidRPr="0029190E">
        <w:rPr>
          <w:rFonts w:ascii="Tahoma" w:hAnsi="Tahoma" w:cs="Tahoma"/>
          <w:b/>
          <w:sz w:val="18"/>
          <w:szCs w:val="18"/>
        </w:rPr>
        <w:t>Dokładny adres do korespondencji</w:t>
      </w:r>
      <w:r w:rsidRPr="0029190E">
        <w:rPr>
          <w:rFonts w:ascii="Tahoma" w:hAnsi="Tahoma" w:cs="Tahoma"/>
          <w:sz w:val="18"/>
          <w:szCs w:val="18"/>
        </w:rPr>
        <w:t>:</w:t>
      </w:r>
      <w:r w:rsidRPr="0029190E">
        <w:rPr>
          <w:rFonts w:ascii="Tahoma" w:hAnsi="Tahoma" w:cs="Tahoma"/>
          <w:sz w:val="18"/>
          <w:szCs w:val="18"/>
        </w:rPr>
        <w:tab/>
      </w:r>
      <w:r w:rsidRPr="0029190E">
        <w:rPr>
          <w:rFonts w:ascii="Tahoma" w:hAnsi="Tahoma" w:cs="Tahoma"/>
          <w:sz w:val="18"/>
          <w:szCs w:val="18"/>
        </w:rPr>
        <w:br/>
        <w:t>Samodzielny Publiczny Zakład Opieki Zdrowotnej Uniwersytecki Szpital Kliniczny Nr 1 im. N. Barlickiego Uniwersytetu Medycznego w Łodzi, ul. Kopcińskiego 22, 90-153 Łódź, z dopiskiem Dział Zamówień Publicznych.</w:t>
      </w:r>
    </w:p>
    <w:p w14:paraId="7D541257" w14:textId="77777777" w:rsidR="00DB4E3A" w:rsidRPr="0029190E" w:rsidRDefault="00DB4E3A" w:rsidP="00DB4E3A">
      <w:pPr>
        <w:numPr>
          <w:ilvl w:val="1"/>
          <w:numId w:val="2"/>
        </w:numPr>
        <w:tabs>
          <w:tab w:val="clear" w:pos="1440"/>
          <w:tab w:val="num" w:pos="4766"/>
        </w:tabs>
        <w:suppressAutoHyphens/>
        <w:ind w:left="1134" w:hanging="425"/>
        <w:jc w:val="both"/>
        <w:rPr>
          <w:rFonts w:ascii="Tahoma" w:hAnsi="Tahoma" w:cs="Tahoma"/>
          <w:b/>
          <w:sz w:val="18"/>
          <w:szCs w:val="18"/>
        </w:rPr>
      </w:pPr>
      <w:r w:rsidRPr="0029190E">
        <w:rPr>
          <w:rFonts w:ascii="Tahoma" w:hAnsi="Tahoma" w:cs="Tahoma"/>
          <w:sz w:val="18"/>
          <w:szCs w:val="18"/>
        </w:rPr>
        <w:t xml:space="preserve">Adres internetowy zamawiającego: </w:t>
      </w:r>
      <w:hyperlink r:id="rId9" w:history="1">
        <w:r w:rsidRPr="0029190E">
          <w:rPr>
            <w:rStyle w:val="Hipercze"/>
            <w:rFonts w:ascii="Tahoma" w:hAnsi="Tahoma" w:cs="Tahoma"/>
            <w:b/>
            <w:i/>
            <w:sz w:val="18"/>
            <w:szCs w:val="18"/>
          </w:rPr>
          <w:t>http://www.barlicki.pl</w:t>
        </w:r>
      </w:hyperlink>
    </w:p>
    <w:p w14:paraId="1D509310" w14:textId="77777777" w:rsidR="00DB4E3A" w:rsidRPr="0029190E" w:rsidRDefault="00DB4E3A" w:rsidP="00DB4E3A">
      <w:pPr>
        <w:numPr>
          <w:ilvl w:val="1"/>
          <w:numId w:val="2"/>
        </w:numPr>
        <w:tabs>
          <w:tab w:val="clear" w:pos="1440"/>
          <w:tab w:val="num" w:pos="4766"/>
        </w:tabs>
        <w:suppressAutoHyphens/>
        <w:ind w:left="1134" w:hanging="425"/>
        <w:jc w:val="both"/>
        <w:rPr>
          <w:rFonts w:ascii="Tahoma" w:hAnsi="Tahoma" w:cs="Tahoma"/>
          <w:b/>
          <w:sz w:val="18"/>
          <w:szCs w:val="18"/>
        </w:rPr>
      </w:pPr>
      <w:r w:rsidRPr="0029190E">
        <w:rPr>
          <w:rFonts w:ascii="Tahoma" w:hAnsi="Tahoma" w:cs="Tahoma"/>
          <w:sz w:val="18"/>
          <w:szCs w:val="18"/>
        </w:rPr>
        <w:t xml:space="preserve">korespondencja w sprawie zamówienia: </w:t>
      </w:r>
      <w:hyperlink r:id="rId10" w:history="1">
        <w:r w:rsidRPr="0029190E">
          <w:rPr>
            <w:rStyle w:val="Hipercze"/>
            <w:rFonts w:ascii="Tahoma" w:hAnsi="Tahoma" w:cs="Tahoma"/>
            <w:sz w:val="18"/>
            <w:szCs w:val="18"/>
          </w:rPr>
          <w:t>https://platformazakupowa.pl</w:t>
        </w:r>
      </w:hyperlink>
    </w:p>
    <w:p w14:paraId="37267F3D" w14:textId="77777777" w:rsidR="00DB4E3A" w:rsidRPr="0029190E" w:rsidRDefault="00DB4E3A" w:rsidP="00DB4E3A">
      <w:pPr>
        <w:numPr>
          <w:ilvl w:val="0"/>
          <w:numId w:val="2"/>
        </w:numPr>
        <w:tabs>
          <w:tab w:val="clear" w:pos="720"/>
          <w:tab w:val="num" w:pos="426"/>
          <w:tab w:val="num" w:pos="4046"/>
        </w:tabs>
        <w:suppressAutoHyphens/>
        <w:ind w:left="426"/>
        <w:jc w:val="both"/>
        <w:rPr>
          <w:rFonts w:ascii="Tahoma" w:hAnsi="Tahoma" w:cs="Tahoma"/>
          <w:b/>
          <w:sz w:val="18"/>
          <w:szCs w:val="18"/>
        </w:rPr>
      </w:pPr>
      <w:r w:rsidRPr="0029190E">
        <w:rPr>
          <w:rFonts w:ascii="Tahoma" w:hAnsi="Tahoma" w:cs="Tahoma"/>
          <w:sz w:val="18"/>
          <w:szCs w:val="18"/>
        </w:rPr>
        <w:t xml:space="preserve">W postępowaniu o udzielenie zamówienia  komunikacja między Zamawiającym a Wykonawcami odbywa się za pośrednictwem </w:t>
      </w:r>
      <w:r w:rsidRPr="0029190E">
        <w:rPr>
          <w:rFonts w:ascii="Tahoma" w:hAnsi="Tahoma" w:cs="Tahoma"/>
          <w:b/>
          <w:sz w:val="18"/>
          <w:szCs w:val="18"/>
        </w:rPr>
        <w:t xml:space="preserve">platformy zakupowej Open </w:t>
      </w:r>
      <w:proofErr w:type="spellStart"/>
      <w:r w:rsidRPr="0029190E">
        <w:rPr>
          <w:rFonts w:ascii="Tahoma" w:hAnsi="Tahoma" w:cs="Tahoma"/>
          <w:b/>
          <w:sz w:val="18"/>
          <w:szCs w:val="18"/>
        </w:rPr>
        <w:t>Nexus</w:t>
      </w:r>
      <w:proofErr w:type="spellEnd"/>
      <w:r w:rsidRPr="0029190E">
        <w:rPr>
          <w:rFonts w:ascii="Tahoma" w:hAnsi="Tahoma" w:cs="Tahoma"/>
          <w:b/>
          <w:sz w:val="18"/>
          <w:szCs w:val="18"/>
        </w:rPr>
        <w:t xml:space="preserve"> dostępnej pod adresem</w:t>
      </w:r>
      <w:r w:rsidRPr="0029190E">
        <w:rPr>
          <w:rFonts w:ascii="Tahoma" w:hAnsi="Tahoma" w:cs="Tahoma"/>
          <w:sz w:val="18"/>
          <w:szCs w:val="18"/>
        </w:rPr>
        <w:t xml:space="preserve">: </w:t>
      </w:r>
      <w:hyperlink r:id="rId11" w:history="1">
        <w:r w:rsidRPr="0029190E">
          <w:rPr>
            <w:rStyle w:val="Hipercze"/>
            <w:rFonts w:ascii="Tahoma" w:hAnsi="Tahoma" w:cs="Tahoma"/>
            <w:sz w:val="18"/>
            <w:szCs w:val="18"/>
          </w:rPr>
          <w:t>https://platformazakupowa.pl</w:t>
        </w:r>
      </w:hyperlink>
    </w:p>
    <w:p w14:paraId="5AEC2A5D" w14:textId="77777777" w:rsidR="00DB4E3A" w:rsidRPr="0029190E" w:rsidRDefault="00DB4E3A" w:rsidP="00DB4E3A">
      <w:pPr>
        <w:numPr>
          <w:ilvl w:val="0"/>
          <w:numId w:val="2"/>
        </w:numPr>
        <w:tabs>
          <w:tab w:val="clear" w:pos="720"/>
          <w:tab w:val="num" w:pos="426"/>
          <w:tab w:val="num" w:pos="4046"/>
        </w:tabs>
        <w:suppressAutoHyphens/>
        <w:ind w:left="426"/>
        <w:jc w:val="both"/>
        <w:rPr>
          <w:rFonts w:ascii="Tahoma" w:hAnsi="Tahoma" w:cs="Tahoma"/>
          <w:b/>
          <w:sz w:val="18"/>
          <w:szCs w:val="18"/>
        </w:rPr>
      </w:pPr>
      <w:r w:rsidRPr="0029190E">
        <w:rPr>
          <w:rFonts w:ascii="Tahoma" w:hAnsi="Tahoma" w:cs="Tahoma"/>
          <w:sz w:val="18"/>
          <w:szCs w:val="18"/>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29190E">
        <w:rPr>
          <w:rFonts w:ascii="Tahoma" w:hAnsi="Tahoma" w:cs="Tahoma"/>
          <w:sz w:val="18"/>
          <w:szCs w:val="18"/>
        </w:rPr>
        <w:t>Nexus</w:t>
      </w:r>
      <w:proofErr w:type="spellEnd"/>
      <w:r w:rsidRPr="0029190E">
        <w:rPr>
          <w:rFonts w:ascii="Tahoma" w:hAnsi="Tahoma" w:cs="Tahoma"/>
          <w:sz w:val="18"/>
          <w:szCs w:val="18"/>
        </w:rPr>
        <w:t xml:space="preserve"> Sp. z o. o. </w:t>
      </w:r>
      <w:hyperlink r:id="rId12" w:history="1">
        <w:r w:rsidRPr="0029190E">
          <w:rPr>
            <w:rStyle w:val="Hipercze"/>
            <w:rFonts w:ascii="Tahoma" w:hAnsi="Tahoma" w:cs="Tahoma"/>
            <w:b/>
            <w:sz w:val="18"/>
            <w:szCs w:val="18"/>
          </w:rPr>
          <w:t>https://platformazakupowa.pl/strona/1-regulamin</w:t>
        </w:r>
      </w:hyperlink>
    </w:p>
    <w:p w14:paraId="31221E82" w14:textId="77777777" w:rsidR="00DB4E3A" w:rsidRPr="0029190E" w:rsidRDefault="00DB4E3A" w:rsidP="00DB4E3A">
      <w:pPr>
        <w:numPr>
          <w:ilvl w:val="0"/>
          <w:numId w:val="2"/>
        </w:numPr>
        <w:tabs>
          <w:tab w:val="clear" w:pos="720"/>
          <w:tab w:val="num" w:pos="426"/>
          <w:tab w:val="num" w:pos="4046"/>
        </w:tabs>
        <w:suppressAutoHyphens/>
        <w:ind w:left="426"/>
        <w:jc w:val="both"/>
        <w:rPr>
          <w:rFonts w:ascii="Tahoma" w:hAnsi="Tahoma" w:cs="Tahoma"/>
          <w:b/>
          <w:sz w:val="18"/>
          <w:szCs w:val="18"/>
        </w:rPr>
      </w:pPr>
      <w:r w:rsidRPr="0029190E">
        <w:rPr>
          <w:rFonts w:ascii="Tahoma" w:hAnsi="Tahoma" w:cs="Tahoma"/>
          <w:sz w:val="18"/>
          <w:szCs w:val="18"/>
        </w:rPr>
        <w:t xml:space="preserve">Wykonawca winien zapoznać się z treścią niniejszej SWZ. Wszelkie ewentualne uzupełnienia, zmiany i wyjaśnienia treści SWZ będą zamieszczane na stronie internetowej Zamawiającego dedykowanej zamówieniom: </w:t>
      </w:r>
      <w:r w:rsidRPr="0029190E">
        <w:rPr>
          <w:rFonts w:ascii="Tahoma" w:hAnsi="Tahoma" w:cs="Tahoma"/>
          <w:b/>
          <w:sz w:val="18"/>
          <w:szCs w:val="18"/>
          <w:u w:val="single"/>
        </w:rPr>
        <w:t>https://platformazakupowa.pl/pn/barlicki</w:t>
      </w:r>
      <w:r w:rsidRPr="0029190E">
        <w:rPr>
          <w:rFonts w:ascii="Tahoma" w:hAnsi="Tahoma" w:cs="Tahoma"/>
          <w:sz w:val="18"/>
          <w:szCs w:val="18"/>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04F92A36" w14:textId="547B2AB5" w:rsidR="00DB4E3A" w:rsidRPr="0029190E" w:rsidRDefault="00DB4E3A" w:rsidP="00DB4E3A">
      <w:pPr>
        <w:numPr>
          <w:ilvl w:val="0"/>
          <w:numId w:val="2"/>
        </w:numPr>
        <w:tabs>
          <w:tab w:val="clear" w:pos="720"/>
          <w:tab w:val="num" w:pos="426"/>
          <w:tab w:val="num" w:pos="4046"/>
        </w:tabs>
        <w:suppressAutoHyphens/>
        <w:ind w:left="426"/>
        <w:jc w:val="both"/>
        <w:rPr>
          <w:rFonts w:ascii="Tahoma" w:hAnsi="Tahoma" w:cs="Tahoma"/>
          <w:b/>
          <w:sz w:val="18"/>
          <w:szCs w:val="18"/>
        </w:rPr>
      </w:pPr>
      <w:r w:rsidRPr="0029190E">
        <w:rPr>
          <w:rFonts w:ascii="Tahoma" w:hAnsi="Tahoma" w:cs="Tahoma"/>
          <w:sz w:val="18"/>
          <w:szCs w:val="18"/>
        </w:rPr>
        <w:t xml:space="preserve">Znak Postępowania: </w:t>
      </w:r>
      <w:r w:rsidR="003A2997">
        <w:rPr>
          <w:rFonts w:ascii="Tahoma" w:hAnsi="Tahoma" w:cs="Tahoma"/>
          <w:b/>
          <w:sz w:val="18"/>
          <w:szCs w:val="18"/>
        </w:rPr>
        <w:t>112</w:t>
      </w:r>
      <w:r>
        <w:rPr>
          <w:rFonts w:ascii="Tahoma" w:hAnsi="Tahoma" w:cs="Tahoma"/>
          <w:b/>
          <w:sz w:val="18"/>
          <w:szCs w:val="18"/>
        </w:rPr>
        <w:t>/T</w:t>
      </w:r>
      <w:r w:rsidRPr="0029190E">
        <w:rPr>
          <w:rFonts w:ascii="Tahoma" w:hAnsi="Tahoma" w:cs="Tahoma"/>
          <w:b/>
          <w:sz w:val="18"/>
          <w:szCs w:val="18"/>
        </w:rPr>
        <w:t>P/ZP/D/202</w:t>
      </w:r>
      <w:r w:rsidR="00336F56">
        <w:rPr>
          <w:rFonts w:ascii="Tahoma" w:hAnsi="Tahoma" w:cs="Tahoma"/>
          <w:b/>
          <w:sz w:val="18"/>
          <w:szCs w:val="18"/>
        </w:rPr>
        <w:t>3</w:t>
      </w:r>
      <w:r w:rsidRPr="0029190E">
        <w:rPr>
          <w:rFonts w:ascii="Tahoma" w:hAnsi="Tahoma" w:cs="Tahoma"/>
          <w:sz w:val="18"/>
          <w:szCs w:val="18"/>
        </w:rPr>
        <w:t xml:space="preserve">. </w:t>
      </w:r>
      <w:r w:rsidRPr="0029190E">
        <w:rPr>
          <w:rFonts w:ascii="Tahoma" w:hAnsi="Tahoma" w:cs="Tahoma"/>
          <w:b/>
          <w:sz w:val="18"/>
          <w:szCs w:val="18"/>
        </w:rPr>
        <w:t>Uwaga:</w:t>
      </w:r>
      <w:r w:rsidRPr="0029190E">
        <w:rPr>
          <w:rFonts w:ascii="Tahoma" w:hAnsi="Tahoma" w:cs="Tahoma"/>
          <w:sz w:val="18"/>
          <w:szCs w:val="18"/>
        </w:rPr>
        <w:t xml:space="preserve"> w korespondencji kierowanej do Zamawiającego należy posługiwać się tym znakiem</w:t>
      </w:r>
      <w:r w:rsidRPr="0029190E">
        <w:rPr>
          <w:rFonts w:ascii="Tahoma" w:hAnsi="Tahoma" w:cs="Tahoma"/>
          <w:sz w:val="20"/>
          <w:szCs w:val="20"/>
        </w:rPr>
        <w:t>.</w:t>
      </w:r>
    </w:p>
    <w:p w14:paraId="65D509F2" w14:textId="77777777" w:rsidR="00DB4E3A" w:rsidRPr="0029190E" w:rsidRDefault="00DB4E3A" w:rsidP="00DB4E3A">
      <w:pPr>
        <w:numPr>
          <w:ilvl w:val="0"/>
          <w:numId w:val="2"/>
        </w:numPr>
        <w:tabs>
          <w:tab w:val="clear" w:pos="720"/>
          <w:tab w:val="num" w:pos="426"/>
          <w:tab w:val="num" w:pos="4046"/>
        </w:tabs>
        <w:suppressAutoHyphens/>
        <w:ind w:left="426"/>
        <w:jc w:val="both"/>
        <w:rPr>
          <w:rFonts w:ascii="Tahoma" w:hAnsi="Tahoma" w:cs="Tahoma"/>
          <w:b/>
          <w:sz w:val="18"/>
          <w:szCs w:val="18"/>
        </w:rPr>
      </w:pPr>
      <w:r w:rsidRPr="0029190E">
        <w:rPr>
          <w:rFonts w:ascii="Tahoma" w:hAnsi="Tahoma" w:cs="Tahoma"/>
          <w:b/>
          <w:sz w:val="18"/>
          <w:szCs w:val="18"/>
        </w:rPr>
        <w:t>Zamawiający informuje, że zgodnie z art. 7 ust. 6-7 ustawy z dnia 13 kwietnia 2022 r. o szczególnych rozwiązaniach w zakresie przeciwdziałania wspieraniu agresji na Ukrainę oraz służących ochronie bezpieczeństwa narodowego (Dz. U. z 2022 r. poz. 835)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38EB68D3" w14:textId="77777777" w:rsidR="00DB4E3A" w:rsidRPr="0029190E" w:rsidRDefault="00DB4E3A" w:rsidP="00DB4E3A">
      <w:pPr>
        <w:numPr>
          <w:ilvl w:val="0"/>
          <w:numId w:val="2"/>
        </w:numPr>
        <w:tabs>
          <w:tab w:val="clear" w:pos="720"/>
          <w:tab w:val="num" w:pos="4046"/>
        </w:tabs>
        <w:suppressAutoHyphens/>
        <w:ind w:left="426" w:hanging="426"/>
        <w:jc w:val="both"/>
        <w:rPr>
          <w:rFonts w:ascii="Tahoma" w:hAnsi="Tahoma" w:cs="Tahoma"/>
          <w:b/>
          <w:sz w:val="18"/>
          <w:szCs w:val="18"/>
        </w:rPr>
      </w:pPr>
      <w:r w:rsidRPr="0029190E">
        <w:rPr>
          <w:rFonts w:ascii="Tahoma" w:hAnsi="Tahoma" w:cs="Tahoma"/>
          <w:b/>
          <w:sz w:val="18"/>
          <w:szCs w:val="18"/>
        </w:rPr>
        <w:t>Zamawiający informuje, że zgodnie z art. 7 ust. 5 ustawy, o której mowa w ust. 11, przez ubieganie się o udzielenie zamówienia publicznego rozumie się złożenie oferty.</w:t>
      </w:r>
    </w:p>
    <w:p w14:paraId="3A212D4F" w14:textId="77777777" w:rsidR="00DB4E3A" w:rsidRDefault="00DB4E3A" w:rsidP="00DB4E3A">
      <w:pPr>
        <w:numPr>
          <w:ilvl w:val="0"/>
          <w:numId w:val="2"/>
        </w:numPr>
        <w:tabs>
          <w:tab w:val="clear" w:pos="720"/>
          <w:tab w:val="num" w:pos="426"/>
          <w:tab w:val="num" w:pos="4046"/>
        </w:tabs>
        <w:ind w:left="4046" w:hanging="4046"/>
        <w:jc w:val="both"/>
        <w:rPr>
          <w:rFonts w:ascii="Tahoma" w:hAnsi="Tahoma" w:cs="Tahoma"/>
          <w:sz w:val="18"/>
          <w:szCs w:val="18"/>
        </w:rPr>
      </w:pPr>
      <w:r w:rsidRPr="0029190E">
        <w:rPr>
          <w:rFonts w:ascii="Tahoma" w:hAnsi="Tahoma" w:cs="Tahoma"/>
          <w:sz w:val="18"/>
          <w:szCs w:val="18"/>
        </w:rPr>
        <w:t xml:space="preserve">Zamawiający nie przewiduje zamówień, o których mowa w art. 214 ust. 1 </w:t>
      </w:r>
      <w:r w:rsidRPr="000C43E2">
        <w:rPr>
          <w:rFonts w:ascii="Tahoma" w:hAnsi="Tahoma" w:cs="Tahoma"/>
          <w:sz w:val="18"/>
          <w:szCs w:val="18"/>
        </w:rPr>
        <w:t xml:space="preserve">pkt. </w:t>
      </w:r>
      <w:r>
        <w:rPr>
          <w:rFonts w:ascii="Tahoma" w:hAnsi="Tahoma" w:cs="Tahoma"/>
          <w:sz w:val="18"/>
          <w:szCs w:val="18"/>
        </w:rPr>
        <w:t xml:space="preserve">7 i </w:t>
      </w:r>
      <w:r w:rsidRPr="000C43E2">
        <w:rPr>
          <w:rFonts w:ascii="Tahoma" w:hAnsi="Tahoma" w:cs="Tahoma"/>
          <w:sz w:val="18"/>
          <w:szCs w:val="18"/>
        </w:rPr>
        <w:t>8 Ustawy</w:t>
      </w:r>
      <w:r w:rsidRPr="0029190E">
        <w:rPr>
          <w:rFonts w:ascii="Tahoma" w:hAnsi="Tahoma" w:cs="Tahoma"/>
          <w:sz w:val="18"/>
          <w:szCs w:val="18"/>
        </w:rPr>
        <w:t>.</w:t>
      </w:r>
    </w:p>
    <w:p w14:paraId="25D4148E" w14:textId="77777777" w:rsidR="00DB4E3A" w:rsidRDefault="00DB4E3A" w:rsidP="00DB4E3A">
      <w:pPr>
        <w:numPr>
          <w:ilvl w:val="0"/>
          <w:numId w:val="2"/>
        </w:numPr>
        <w:tabs>
          <w:tab w:val="clear" w:pos="720"/>
          <w:tab w:val="num" w:pos="426"/>
          <w:tab w:val="num" w:pos="4046"/>
        </w:tabs>
        <w:ind w:left="4046" w:hanging="4046"/>
        <w:jc w:val="both"/>
        <w:rPr>
          <w:rFonts w:ascii="Tahoma" w:hAnsi="Tahoma" w:cs="Tahoma"/>
          <w:sz w:val="18"/>
          <w:szCs w:val="18"/>
        </w:rPr>
      </w:pPr>
      <w:r w:rsidRPr="00E42913">
        <w:rPr>
          <w:rFonts w:ascii="Tahoma" w:hAnsi="Tahoma" w:cs="Tahoma"/>
          <w:sz w:val="18"/>
          <w:szCs w:val="18"/>
        </w:rPr>
        <w:t>Zamawiający nie przewiduje aukcji elektronicznej.</w:t>
      </w:r>
    </w:p>
    <w:p w14:paraId="542551CB" w14:textId="77777777" w:rsidR="00DB4E3A" w:rsidRDefault="00DB4E3A" w:rsidP="00DB4E3A">
      <w:pPr>
        <w:numPr>
          <w:ilvl w:val="0"/>
          <w:numId w:val="2"/>
        </w:numPr>
        <w:tabs>
          <w:tab w:val="clear" w:pos="720"/>
          <w:tab w:val="num" w:pos="426"/>
          <w:tab w:val="num" w:pos="4046"/>
        </w:tabs>
        <w:ind w:left="4046" w:hanging="4046"/>
        <w:jc w:val="both"/>
        <w:rPr>
          <w:rFonts w:ascii="Tahoma" w:hAnsi="Tahoma" w:cs="Tahoma"/>
          <w:sz w:val="18"/>
          <w:szCs w:val="18"/>
        </w:rPr>
      </w:pPr>
      <w:r w:rsidRPr="00E42913">
        <w:rPr>
          <w:rFonts w:ascii="Tahoma" w:hAnsi="Tahoma" w:cs="Tahoma"/>
          <w:sz w:val="18"/>
          <w:szCs w:val="18"/>
        </w:rPr>
        <w:t>Zamawiający nie przewiduje złożenia oferty w postaci katalogów elektronicznych.</w:t>
      </w:r>
    </w:p>
    <w:p w14:paraId="36BFBA27" w14:textId="77777777" w:rsidR="00DB4E3A" w:rsidRDefault="00DB4E3A" w:rsidP="00DB4E3A">
      <w:pPr>
        <w:numPr>
          <w:ilvl w:val="0"/>
          <w:numId w:val="2"/>
        </w:numPr>
        <w:tabs>
          <w:tab w:val="clear" w:pos="720"/>
          <w:tab w:val="num" w:pos="426"/>
          <w:tab w:val="num" w:pos="4046"/>
        </w:tabs>
        <w:ind w:left="4046" w:hanging="4046"/>
        <w:jc w:val="both"/>
        <w:rPr>
          <w:rFonts w:ascii="Tahoma" w:hAnsi="Tahoma" w:cs="Tahoma"/>
          <w:sz w:val="18"/>
          <w:szCs w:val="18"/>
        </w:rPr>
      </w:pPr>
      <w:r w:rsidRPr="00E42913">
        <w:rPr>
          <w:rFonts w:ascii="Tahoma" w:hAnsi="Tahoma" w:cs="Tahoma"/>
          <w:sz w:val="18"/>
          <w:szCs w:val="18"/>
        </w:rPr>
        <w:t>Zamawiający nie prowadzi postępowania w celu zawarcia umowy ramowej.</w:t>
      </w:r>
    </w:p>
    <w:p w14:paraId="74554919" w14:textId="77777777" w:rsidR="00DB4E3A" w:rsidRDefault="00DB4E3A" w:rsidP="00DB4E3A">
      <w:pPr>
        <w:numPr>
          <w:ilvl w:val="0"/>
          <w:numId w:val="2"/>
        </w:numPr>
        <w:tabs>
          <w:tab w:val="clear" w:pos="720"/>
          <w:tab w:val="num" w:pos="426"/>
          <w:tab w:val="num" w:pos="4046"/>
        </w:tabs>
        <w:ind w:left="4046" w:hanging="4046"/>
        <w:jc w:val="both"/>
        <w:rPr>
          <w:rFonts w:ascii="Tahoma" w:hAnsi="Tahoma" w:cs="Tahoma"/>
          <w:sz w:val="18"/>
          <w:szCs w:val="18"/>
        </w:rPr>
      </w:pPr>
      <w:r w:rsidRPr="00E42913">
        <w:rPr>
          <w:rFonts w:ascii="Tahoma" w:hAnsi="Tahoma" w:cs="Tahoma"/>
          <w:sz w:val="18"/>
          <w:szCs w:val="18"/>
        </w:rPr>
        <w:t>Zamawiający nie dopuszcza możliwości złożenia oferty wariantowej.</w:t>
      </w:r>
    </w:p>
    <w:p w14:paraId="06E2499C" w14:textId="77777777" w:rsidR="00DB4E3A" w:rsidRDefault="00DB4E3A" w:rsidP="00DB4E3A">
      <w:pPr>
        <w:numPr>
          <w:ilvl w:val="0"/>
          <w:numId w:val="2"/>
        </w:numPr>
        <w:tabs>
          <w:tab w:val="clear" w:pos="720"/>
          <w:tab w:val="num" w:pos="426"/>
          <w:tab w:val="num" w:pos="4046"/>
        </w:tabs>
        <w:ind w:left="426" w:hanging="426"/>
        <w:jc w:val="both"/>
        <w:rPr>
          <w:rFonts w:ascii="Tahoma" w:hAnsi="Tahoma" w:cs="Tahoma"/>
          <w:sz w:val="18"/>
          <w:szCs w:val="18"/>
        </w:rPr>
      </w:pPr>
      <w:r w:rsidRPr="00E42913">
        <w:rPr>
          <w:rFonts w:ascii="Tahoma" w:hAnsi="Tahoma" w:cs="Tahoma"/>
          <w:sz w:val="18"/>
          <w:szCs w:val="18"/>
        </w:rPr>
        <w:t>Zamawiający nie zastrzega możliwości ubiegania się o udzielenie zamówienia wyłącznie przez Wykonawców, o których mowa w art. 94 PZP.</w:t>
      </w:r>
    </w:p>
    <w:p w14:paraId="322E8D29" w14:textId="77777777" w:rsidR="00DB4E3A" w:rsidRDefault="00DB4E3A" w:rsidP="00DB4E3A">
      <w:pPr>
        <w:numPr>
          <w:ilvl w:val="0"/>
          <w:numId w:val="2"/>
        </w:numPr>
        <w:tabs>
          <w:tab w:val="clear" w:pos="720"/>
          <w:tab w:val="num" w:pos="426"/>
          <w:tab w:val="num" w:pos="4046"/>
        </w:tabs>
        <w:ind w:left="426" w:hanging="426"/>
        <w:jc w:val="both"/>
        <w:rPr>
          <w:rFonts w:ascii="Tahoma" w:hAnsi="Tahoma" w:cs="Tahoma"/>
          <w:sz w:val="18"/>
          <w:szCs w:val="18"/>
        </w:rPr>
      </w:pPr>
      <w:r>
        <w:rPr>
          <w:rFonts w:ascii="Tahoma" w:hAnsi="Tahoma" w:cs="Tahoma"/>
          <w:sz w:val="18"/>
          <w:szCs w:val="18"/>
        </w:rPr>
        <w:t>Zamawiający nie przewiduje przeprowadzenia wizji lokalnej.</w:t>
      </w:r>
    </w:p>
    <w:p w14:paraId="3EEA2D2B" w14:textId="77777777" w:rsidR="00DB4E3A" w:rsidRPr="0029190E" w:rsidRDefault="00DB4E3A" w:rsidP="00DB4E3A">
      <w:pPr>
        <w:tabs>
          <w:tab w:val="center" w:pos="5976"/>
          <w:tab w:val="right" w:pos="10512"/>
        </w:tabs>
        <w:spacing w:line="260" w:lineRule="atLeast"/>
        <w:ind w:left="360"/>
        <w:jc w:val="both"/>
        <w:rPr>
          <w:rFonts w:ascii="Tahoma" w:hAnsi="Tahoma" w:cs="Tahoma"/>
          <w:b/>
          <w:sz w:val="20"/>
          <w:szCs w:val="20"/>
        </w:rPr>
      </w:pPr>
    </w:p>
    <w:p w14:paraId="38D3AB34" w14:textId="77777777" w:rsidR="00DB4E3A" w:rsidRPr="0029190E" w:rsidRDefault="00DB4E3A" w:rsidP="00DB4E3A">
      <w:pPr>
        <w:tabs>
          <w:tab w:val="center" w:pos="5976"/>
          <w:tab w:val="right" w:pos="10512"/>
        </w:tabs>
        <w:spacing w:line="260" w:lineRule="atLeast"/>
        <w:ind w:left="360"/>
        <w:jc w:val="both"/>
        <w:rPr>
          <w:rFonts w:ascii="Tahoma" w:hAnsi="Tahoma" w:cs="Tahoma"/>
          <w:b/>
          <w:sz w:val="20"/>
          <w:szCs w:val="20"/>
        </w:rPr>
      </w:pPr>
      <w:r w:rsidRPr="0029190E">
        <w:rPr>
          <w:rFonts w:ascii="Tahoma" w:hAnsi="Tahoma" w:cs="Tahoma"/>
          <w:b/>
          <w:sz w:val="20"/>
          <w:szCs w:val="20"/>
        </w:rPr>
        <w:lastRenderedPageBreak/>
        <w:t>UWAGA! Zamawiający przypomina, że w toku niniejszego  postępowania, zgodnie z art. 61 ust.2 ustawy PZP komunikacja ustna dopuszczalna jest jedynie w odniesieniu do informacji, które nie są istotne. Zasady dotyczące sposobu komunikowania się zostały przez Zamawiającego</w:t>
      </w:r>
      <w:r w:rsidRPr="0029190E">
        <w:rPr>
          <w:rFonts w:ascii="Tahoma" w:hAnsi="Tahoma" w:cs="Tahoma"/>
          <w:sz w:val="20"/>
          <w:szCs w:val="20"/>
        </w:rPr>
        <w:t xml:space="preserve"> </w:t>
      </w:r>
      <w:r w:rsidRPr="0029190E">
        <w:rPr>
          <w:rFonts w:ascii="Tahoma" w:hAnsi="Tahoma" w:cs="Tahoma"/>
          <w:b/>
          <w:sz w:val="20"/>
          <w:szCs w:val="20"/>
        </w:rPr>
        <w:t>szczegółowo opisane w rozdziale VIII i IX.</w:t>
      </w:r>
    </w:p>
    <w:p w14:paraId="2B5BC8E7" w14:textId="77777777" w:rsidR="00DB4E3A" w:rsidRPr="0029190E" w:rsidRDefault="00DB4E3A" w:rsidP="00DB4E3A">
      <w:pPr>
        <w:tabs>
          <w:tab w:val="center" w:pos="5976"/>
          <w:tab w:val="right" w:pos="10512"/>
        </w:tabs>
        <w:spacing w:line="260" w:lineRule="atLeast"/>
        <w:ind w:left="360"/>
        <w:jc w:val="both"/>
        <w:rPr>
          <w:rFonts w:ascii="Tahoma" w:hAnsi="Tahoma" w:cs="Tahoma"/>
          <w:b/>
          <w:sz w:val="20"/>
          <w:szCs w:val="20"/>
        </w:rPr>
      </w:pPr>
    </w:p>
    <w:p w14:paraId="7B3705AE" w14:textId="77777777" w:rsidR="00DB4E3A" w:rsidRPr="00071327" w:rsidRDefault="00DB4E3A" w:rsidP="00DB4E3A">
      <w:pPr>
        <w:rPr>
          <w:rFonts w:ascii="Tahoma" w:hAnsi="Tahoma" w:cs="Tahoma"/>
          <w:b/>
          <w:sz w:val="20"/>
          <w:szCs w:val="20"/>
        </w:rPr>
      </w:pPr>
      <w:r w:rsidRPr="00071327">
        <w:rPr>
          <w:rFonts w:ascii="Tahoma" w:hAnsi="Tahoma" w:cs="Tahoma"/>
          <w:b/>
          <w:sz w:val="20"/>
          <w:szCs w:val="20"/>
        </w:rPr>
        <w:t>II. OPIS PRZEDMIOTU ZAMÓWIENIA</w:t>
      </w:r>
    </w:p>
    <w:p w14:paraId="08E1D428" w14:textId="77777777" w:rsidR="00DB4E3A" w:rsidRDefault="00DB4E3A" w:rsidP="00DB4E3A">
      <w:pPr>
        <w:rPr>
          <w:rFonts w:ascii="Tahoma" w:hAnsi="Tahoma" w:cs="Tahoma"/>
        </w:rPr>
      </w:pPr>
    </w:p>
    <w:p w14:paraId="137321AA" w14:textId="088942A8" w:rsidR="003A2997" w:rsidRPr="003A2997" w:rsidRDefault="003A2997" w:rsidP="003635FE">
      <w:pPr>
        <w:numPr>
          <w:ilvl w:val="0"/>
          <w:numId w:val="24"/>
        </w:numPr>
        <w:tabs>
          <w:tab w:val="clear" w:pos="1474"/>
        </w:tabs>
        <w:ind w:left="567" w:hanging="567"/>
        <w:jc w:val="both"/>
        <w:rPr>
          <w:rFonts w:ascii="Tahoma" w:hAnsi="Tahoma" w:cs="Tahoma"/>
          <w:b/>
          <w:sz w:val="18"/>
          <w:szCs w:val="18"/>
        </w:rPr>
      </w:pPr>
      <w:r w:rsidRPr="002C5BA0">
        <w:rPr>
          <w:rFonts w:ascii="Tahoma" w:hAnsi="Tahoma" w:cs="Tahoma"/>
          <w:sz w:val="18"/>
          <w:szCs w:val="18"/>
        </w:rPr>
        <w:t xml:space="preserve">Przedmiotem zamówienia niniejszego postępowania przetargowego jest </w:t>
      </w:r>
      <w:r w:rsidRPr="002C5BA0">
        <w:rPr>
          <w:rFonts w:ascii="Tahoma" w:hAnsi="Tahoma" w:cs="Tahoma"/>
          <w:b/>
          <w:bCs/>
          <w:sz w:val="18"/>
          <w:szCs w:val="18"/>
        </w:rPr>
        <w:t xml:space="preserve">dostawa </w:t>
      </w:r>
      <w:proofErr w:type="spellStart"/>
      <w:r>
        <w:rPr>
          <w:rFonts w:ascii="Tahoma" w:hAnsi="Tahoma" w:cs="Tahoma"/>
          <w:b/>
          <w:bCs/>
          <w:sz w:val="18"/>
          <w:szCs w:val="18"/>
        </w:rPr>
        <w:t>staplerów</w:t>
      </w:r>
      <w:proofErr w:type="spellEnd"/>
      <w:r>
        <w:rPr>
          <w:rFonts w:ascii="Tahoma" w:hAnsi="Tahoma" w:cs="Tahoma"/>
          <w:b/>
          <w:bCs/>
          <w:sz w:val="18"/>
          <w:szCs w:val="18"/>
        </w:rPr>
        <w:t>, ładunków</w:t>
      </w:r>
      <w:r w:rsidRPr="002C5BA0">
        <w:rPr>
          <w:rFonts w:ascii="Tahoma" w:hAnsi="Tahoma" w:cs="Tahoma"/>
          <w:b/>
          <w:bCs/>
          <w:sz w:val="18"/>
          <w:szCs w:val="18"/>
        </w:rPr>
        <w:t xml:space="preserve"> dla Uniwersyteckiego Szpitala Klinicznego nr 1 im. N. Barlickiego</w:t>
      </w:r>
      <w:r w:rsidRPr="002C5BA0">
        <w:rPr>
          <w:rFonts w:ascii="Tahoma" w:hAnsi="Tahoma" w:cs="Tahoma"/>
          <w:b/>
          <w:bCs/>
          <w:iCs/>
          <w:sz w:val="18"/>
          <w:szCs w:val="18"/>
        </w:rPr>
        <w:t>,</w:t>
      </w:r>
      <w:r w:rsidRPr="002C5BA0">
        <w:rPr>
          <w:rFonts w:ascii="Tahoma" w:hAnsi="Tahoma" w:cs="Tahoma"/>
          <w:sz w:val="18"/>
          <w:szCs w:val="18"/>
        </w:rPr>
        <w:t xml:space="preserve"> zwanych dalej towarem, spełniających opis i parametry graniczne oraz zgodnych z asortymentem i ilościami określonymi w Formularzu asortymentowo-cenowym stanowiącym załącznik nr 2 do SWZ,</w:t>
      </w:r>
      <w:r w:rsidRPr="002C5BA0">
        <w:rPr>
          <w:rFonts w:ascii="Tahoma" w:hAnsi="Tahoma" w:cs="Tahoma"/>
          <w:bCs/>
          <w:sz w:val="18"/>
          <w:szCs w:val="18"/>
        </w:rPr>
        <w:t xml:space="preserve"> zgodnie z Formularzem Oferty, stanowiącym załącznik nr 1 do SWZ</w:t>
      </w:r>
    </w:p>
    <w:p w14:paraId="6F233CF2" w14:textId="77777777" w:rsidR="003A2997" w:rsidRPr="003A2997" w:rsidRDefault="003A2997" w:rsidP="003635FE">
      <w:pPr>
        <w:numPr>
          <w:ilvl w:val="0"/>
          <w:numId w:val="24"/>
        </w:numPr>
        <w:tabs>
          <w:tab w:val="clear" w:pos="1474"/>
        </w:tabs>
        <w:ind w:left="567" w:hanging="567"/>
        <w:jc w:val="both"/>
        <w:rPr>
          <w:rFonts w:ascii="Tahoma" w:hAnsi="Tahoma" w:cs="Tahoma"/>
          <w:b/>
          <w:sz w:val="18"/>
          <w:szCs w:val="18"/>
        </w:rPr>
      </w:pPr>
      <w:r w:rsidRPr="003A2997">
        <w:rPr>
          <w:rFonts w:ascii="Tahoma" w:hAnsi="Tahoma" w:cs="Tahoma"/>
          <w:sz w:val="18"/>
          <w:szCs w:val="18"/>
        </w:rPr>
        <w:t>Oferowany przez Wykonawcę towar musi:</w:t>
      </w:r>
    </w:p>
    <w:p w14:paraId="35E5F212" w14:textId="77777777" w:rsidR="003A2997" w:rsidRPr="002C5BA0" w:rsidRDefault="003A2997" w:rsidP="003635FE">
      <w:pPr>
        <w:numPr>
          <w:ilvl w:val="1"/>
          <w:numId w:val="86"/>
        </w:numPr>
        <w:tabs>
          <w:tab w:val="clear" w:pos="1440"/>
          <w:tab w:val="num" w:pos="709"/>
        </w:tabs>
        <w:ind w:left="709" w:hanging="142"/>
        <w:jc w:val="both"/>
        <w:rPr>
          <w:rFonts w:ascii="Tahoma" w:hAnsi="Tahoma" w:cs="Tahoma"/>
          <w:sz w:val="18"/>
          <w:szCs w:val="18"/>
        </w:rPr>
      </w:pPr>
      <w:r w:rsidRPr="002C5BA0">
        <w:rPr>
          <w:rFonts w:ascii="Tahoma" w:hAnsi="Tahoma" w:cs="Tahoma"/>
          <w:sz w:val="18"/>
          <w:szCs w:val="18"/>
        </w:rPr>
        <w:t>być dopuszczony do obrotu i do używania na rynek polski, zgodnie z ustawą z dnia 7 kwietnia 2022 r. o wyrobach medycznych (Dz.U. 2022, poz. 974).;</w:t>
      </w:r>
    </w:p>
    <w:p w14:paraId="51847494" w14:textId="77777777" w:rsidR="003A2997" w:rsidRPr="002C5BA0" w:rsidRDefault="003A2997" w:rsidP="003635FE">
      <w:pPr>
        <w:numPr>
          <w:ilvl w:val="2"/>
          <w:numId w:val="23"/>
        </w:numPr>
        <w:autoSpaceDE w:val="0"/>
        <w:autoSpaceDN w:val="0"/>
        <w:adjustRightInd w:val="0"/>
        <w:ind w:left="709" w:hanging="142"/>
        <w:jc w:val="both"/>
        <w:rPr>
          <w:rFonts w:ascii="Tahoma" w:hAnsi="Tahoma" w:cs="Tahoma"/>
          <w:sz w:val="18"/>
          <w:szCs w:val="18"/>
        </w:rPr>
      </w:pPr>
      <w:r w:rsidRPr="002C5BA0">
        <w:rPr>
          <w:rFonts w:ascii="Tahoma" w:hAnsi="Tahoma" w:cs="Tahoma"/>
          <w:sz w:val="18"/>
          <w:szCs w:val="18"/>
        </w:rPr>
        <w:t>spełniać wymagania określone przez Zamawiającego w Specyfikacji Warunków Zamówienia. Niespełnienie choćby jednego z warunków granicznych określonych w SWZ spowoduje odrzucenie oferty;</w:t>
      </w:r>
    </w:p>
    <w:p w14:paraId="61793C03" w14:textId="77777777" w:rsidR="003A2997" w:rsidRPr="002C5BA0" w:rsidRDefault="003A2997" w:rsidP="003635FE">
      <w:pPr>
        <w:numPr>
          <w:ilvl w:val="2"/>
          <w:numId w:val="23"/>
        </w:numPr>
        <w:autoSpaceDE w:val="0"/>
        <w:autoSpaceDN w:val="0"/>
        <w:adjustRightInd w:val="0"/>
        <w:ind w:left="709" w:hanging="142"/>
        <w:jc w:val="both"/>
        <w:rPr>
          <w:rFonts w:ascii="Tahoma" w:hAnsi="Tahoma" w:cs="Tahoma"/>
          <w:sz w:val="18"/>
          <w:szCs w:val="18"/>
        </w:rPr>
      </w:pPr>
      <w:r w:rsidRPr="002C5BA0">
        <w:rPr>
          <w:rFonts w:ascii="Tahoma" w:hAnsi="Tahoma" w:cs="Tahoma"/>
          <w:sz w:val="18"/>
          <w:szCs w:val="18"/>
        </w:rPr>
        <w:t>być fabrycznie nowy, musi odpowiadać standardom jakościowym i technicznym, wynikającym z funkcji i przeznaczenia, musi być wolny od wad materiałowych i prawnych, musi spełniać wymagania określone przez Zamawiającego w SWZ oraz nie może być obciążony żadnymi prawami na rzecz osób trzecich, nie może być prototypem.</w:t>
      </w:r>
    </w:p>
    <w:p w14:paraId="33697E07" w14:textId="77777777" w:rsidR="00C840F9" w:rsidRPr="003E0FCC" w:rsidRDefault="00C840F9" w:rsidP="003635FE">
      <w:pPr>
        <w:pStyle w:val="Tekstpodstawowy"/>
        <w:numPr>
          <w:ilvl w:val="0"/>
          <w:numId w:val="24"/>
        </w:numPr>
        <w:shd w:val="clear" w:color="auto" w:fill="FFFFFF" w:themeFill="background1"/>
        <w:tabs>
          <w:tab w:val="num" w:pos="540"/>
        </w:tabs>
        <w:ind w:left="540" w:hanging="540"/>
        <w:jc w:val="both"/>
        <w:rPr>
          <w:rFonts w:ascii="Tahoma" w:hAnsi="Tahoma" w:cs="Tahoma"/>
          <w:sz w:val="18"/>
          <w:szCs w:val="18"/>
        </w:rPr>
      </w:pPr>
      <w:r w:rsidRPr="003E0FCC">
        <w:rPr>
          <w:rFonts w:ascii="Tahoma" w:hAnsi="Tahoma" w:cs="Tahoma"/>
          <w:sz w:val="18"/>
          <w:szCs w:val="18"/>
        </w:rPr>
        <w:t>Numer CPV dotyczący przedmiotu zamówienia:</w:t>
      </w:r>
    </w:p>
    <w:p w14:paraId="71149E98" w14:textId="2F97A675" w:rsidR="00C840F9" w:rsidRDefault="00390032" w:rsidP="00C840F9">
      <w:pPr>
        <w:ind w:firstLine="567"/>
        <w:jc w:val="both"/>
        <w:rPr>
          <w:rFonts w:ascii="Tahoma" w:hAnsi="Tahoma" w:cs="Tahoma"/>
          <w:b/>
          <w:sz w:val="18"/>
          <w:szCs w:val="18"/>
        </w:rPr>
      </w:pPr>
      <w:r>
        <w:rPr>
          <w:rFonts w:ascii="Tahoma" w:hAnsi="Tahoma" w:cs="Tahoma"/>
          <w:b/>
          <w:sz w:val="18"/>
          <w:szCs w:val="18"/>
        </w:rPr>
        <w:t>33.10.00.00- 1 urządzenia medyczne</w:t>
      </w:r>
    </w:p>
    <w:p w14:paraId="26D62417" w14:textId="77777777" w:rsidR="00C840F9" w:rsidRPr="00926E99" w:rsidRDefault="00C840F9" w:rsidP="003635FE">
      <w:pPr>
        <w:pStyle w:val="Tekstpodstawowy"/>
        <w:numPr>
          <w:ilvl w:val="0"/>
          <w:numId w:val="24"/>
        </w:numPr>
        <w:shd w:val="clear" w:color="auto" w:fill="FFFFFF" w:themeFill="background1"/>
        <w:tabs>
          <w:tab w:val="num" w:pos="540"/>
        </w:tabs>
        <w:ind w:left="540" w:hanging="540"/>
        <w:jc w:val="both"/>
        <w:rPr>
          <w:rFonts w:ascii="Tahoma" w:hAnsi="Tahoma" w:cs="Tahoma"/>
        </w:rPr>
      </w:pPr>
      <w:r w:rsidRPr="00140D58">
        <w:rPr>
          <w:rFonts w:ascii="Tahoma" w:hAnsi="Tahoma" w:cs="Tahoma"/>
          <w:b/>
          <w:sz w:val="18"/>
          <w:szCs w:val="18"/>
        </w:rPr>
        <w:t>Zamawiający dopuszcza</w:t>
      </w:r>
      <w:r w:rsidRPr="00670EC7">
        <w:rPr>
          <w:rFonts w:ascii="Tahoma" w:hAnsi="Tahoma" w:cs="Tahoma"/>
          <w:b/>
          <w:sz w:val="18"/>
          <w:szCs w:val="18"/>
        </w:rPr>
        <w:t xml:space="preserve"> składanie ofert częściowych na poszczególne pakiety. W ramach pakietów Zamawiający</w:t>
      </w:r>
      <w:r w:rsidRPr="00670EC7">
        <w:rPr>
          <w:rFonts w:ascii="Tahoma" w:hAnsi="Tahoma" w:cs="Tahoma"/>
          <w:b/>
          <w:bCs/>
          <w:sz w:val="18"/>
          <w:szCs w:val="18"/>
        </w:rPr>
        <w:t xml:space="preserve"> wymaga złożenia oferty pełnej, tj.: o</w:t>
      </w:r>
      <w:r w:rsidRPr="00670EC7">
        <w:rPr>
          <w:rFonts w:ascii="Tahoma" w:hAnsi="Tahoma" w:cs="Tahoma"/>
          <w:b/>
          <w:sz w:val="18"/>
          <w:szCs w:val="18"/>
        </w:rPr>
        <w:t>ferta musi obejmować całość przedmiotu zamówienia pod względem asortymentu jak i ilości</w:t>
      </w:r>
      <w:r w:rsidRPr="00670EC7">
        <w:rPr>
          <w:rFonts w:ascii="Tahoma" w:hAnsi="Tahoma" w:cs="Tahoma"/>
          <w:sz w:val="18"/>
          <w:szCs w:val="18"/>
        </w:rPr>
        <w:t xml:space="preserve">. </w:t>
      </w:r>
      <w:r w:rsidRPr="00670EC7">
        <w:rPr>
          <w:rFonts w:ascii="Tahoma" w:hAnsi="Tahoma" w:cs="Tahoma"/>
          <w:b/>
          <w:sz w:val="18"/>
          <w:szCs w:val="18"/>
        </w:rPr>
        <w:t xml:space="preserve">W przeciwnym wypadku oferta zostanie odrzucona jako niezgodna </w:t>
      </w:r>
      <w:r w:rsidRPr="00670EC7">
        <w:rPr>
          <w:rFonts w:ascii="Tahoma" w:hAnsi="Tahoma" w:cs="Tahoma"/>
          <w:b/>
          <w:sz w:val="18"/>
          <w:szCs w:val="18"/>
        </w:rPr>
        <w:br/>
        <w:t>z warunkami zamówienia. Wykonawca może złożyć ofertę na wszystkie części (pakiety).</w:t>
      </w:r>
    </w:p>
    <w:p w14:paraId="4073F0C7" w14:textId="77777777" w:rsidR="00926E99" w:rsidRPr="00926E99" w:rsidRDefault="00926E99" w:rsidP="003635FE">
      <w:pPr>
        <w:pStyle w:val="Tekstpodstawowy"/>
        <w:numPr>
          <w:ilvl w:val="0"/>
          <w:numId w:val="24"/>
        </w:numPr>
        <w:shd w:val="clear" w:color="auto" w:fill="FFFFFF" w:themeFill="background1"/>
        <w:tabs>
          <w:tab w:val="num" w:pos="540"/>
        </w:tabs>
        <w:ind w:left="540" w:hanging="540"/>
        <w:jc w:val="both"/>
        <w:rPr>
          <w:rFonts w:ascii="Tahoma" w:hAnsi="Tahoma" w:cs="Tahoma"/>
        </w:rPr>
      </w:pPr>
      <w:r w:rsidRPr="00926E99">
        <w:rPr>
          <w:rFonts w:ascii="Tahoma" w:hAnsi="Tahoma" w:cs="Tahoma"/>
          <w:b/>
          <w:sz w:val="18"/>
          <w:szCs w:val="18"/>
        </w:rPr>
        <w:t>OPCJA. Zamawiający przewidział w ramach przedmiotowego zamówienia możliwość skorzystania z prawa opcji</w:t>
      </w:r>
      <w:r w:rsidRPr="00926E99">
        <w:rPr>
          <w:rFonts w:ascii="Tahoma" w:hAnsi="Tahoma" w:cs="Tahoma"/>
          <w:sz w:val="18"/>
          <w:szCs w:val="18"/>
        </w:rPr>
        <w:t xml:space="preserve">. W ramach opcji </w:t>
      </w:r>
      <w:r w:rsidRPr="00926E99">
        <w:rPr>
          <w:rFonts w:ascii="Tahoma" w:hAnsi="Tahoma" w:cs="Tahoma"/>
          <w:sz w:val="18"/>
          <w:szCs w:val="18"/>
          <w:lang w:eastAsia="ar-SA"/>
        </w:rPr>
        <w:t>Zamawiający jest uprawniony zamówić dodatkowy towar powyżej wartości zamówienia podstawowego. Wartość zamówień w ramach prawa opcji nie będzie przekraczała 20 % całkowitej wartości przedmiotu umowy brutto dla zamówienia podstawowego w zakresie dostawy towaru. Szczegółowe warunki skorzystania z prawa opcji określa wzór umowy</w:t>
      </w:r>
      <w:r w:rsidRPr="00926E99">
        <w:rPr>
          <w:rFonts w:ascii="Tahoma" w:hAnsi="Tahoma" w:cs="Tahoma"/>
          <w:sz w:val="18"/>
          <w:szCs w:val="18"/>
        </w:rPr>
        <w:t>.</w:t>
      </w:r>
    </w:p>
    <w:p w14:paraId="3AE8C9C6" w14:textId="77777777" w:rsidR="00926E99" w:rsidRPr="00926E99" w:rsidRDefault="00926E99" w:rsidP="003635FE">
      <w:pPr>
        <w:pStyle w:val="Tekstpodstawowy"/>
        <w:numPr>
          <w:ilvl w:val="0"/>
          <w:numId w:val="24"/>
        </w:numPr>
        <w:shd w:val="clear" w:color="auto" w:fill="FFFFFF" w:themeFill="background1"/>
        <w:tabs>
          <w:tab w:val="num" w:pos="540"/>
        </w:tabs>
        <w:ind w:left="540" w:hanging="540"/>
        <w:jc w:val="both"/>
        <w:rPr>
          <w:rFonts w:ascii="Tahoma" w:hAnsi="Tahoma" w:cs="Tahoma"/>
        </w:rPr>
      </w:pPr>
      <w:r w:rsidRPr="00926E99">
        <w:rPr>
          <w:rFonts w:ascii="Tahoma" w:hAnsi="Tahoma" w:cs="Tahoma"/>
          <w:sz w:val="18"/>
          <w:szCs w:val="18"/>
        </w:rPr>
        <w:t>Zamawiający może z prawa opcji nie skorzystać, lub skorzystać w części. Zamówienie realizowane w ramach opcji jest jednostronnym uprawnieniem Zamawiającego. Nie skorzystanie przez Zamawiającego z prawa opcji nie rodzi po stronie Wykonawcy żadnych roszczeń w stosunku do Zamawiającego. Zamówienie objęte opcją Wykonawca będzie zobowiązany wykonać po uprzednim otrzymaniu zawiadomienia od Zamawiającego, że zamierza z prawa opcji skorzystać. Zasady dotyczące realizacji zamówienia objętego prawem opcji będą takie same jak te, które obowiązują przy realizacji zamówienia podstawowego.</w:t>
      </w:r>
    </w:p>
    <w:p w14:paraId="2914F4DA" w14:textId="77777777" w:rsidR="00926E99" w:rsidRDefault="00926E99" w:rsidP="00926E99">
      <w:pPr>
        <w:pStyle w:val="Tekstpodstawowy"/>
        <w:shd w:val="clear" w:color="auto" w:fill="FFFFFF" w:themeFill="background1"/>
        <w:tabs>
          <w:tab w:val="num" w:pos="540"/>
        </w:tabs>
        <w:ind w:left="540"/>
        <w:jc w:val="both"/>
        <w:rPr>
          <w:rFonts w:ascii="Tahoma" w:hAnsi="Tahoma" w:cs="Tahoma"/>
        </w:rPr>
      </w:pPr>
    </w:p>
    <w:p w14:paraId="003343F3" w14:textId="77777777" w:rsidR="00DB4E3A" w:rsidRPr="002C6ADB" w:rsidRDefault="00DB4E3A" w:rsidP="00DB4E3A">
      <w:pPr>
        <w:ind w:left="426" w:hanging="426"/>
        <w:rPr>
          <w:rFonts w:ascii="Tahoma" w:hAnsi="Tahoma" w:cs="Tahoma"/>
          <w:sz w:val="18"/>
          <w:szCs w:val="18"/>
        </w:rPr>
      </w:pPr>
    </w:p>
    <w:p w14:paraId="49C28097" w14:textId="77777777" w:rsidR="00DB4E3A" w:rsidRDefault="00DB4E3A" w:rsidP="00DB4E3A">
      <w:pPr>
        <w:pStyle w:val="Tekstpodstawowywcity3"/>
        <w:ind w:left="0"/>
        <w:rPr>
          <w:b/>
          <w:bCs/>
        </w:rPr>
      </w:pPr>
      <w:r w:rsidRPr="002C6ADB">
        <w:rPr>
          <w:b/>
          <w:bCs/>
        </w:rPr>
        <w:t>II.A. PRZEDMIOTOWE ŚRODKI DOWODOWE</w:t>
      </w:r>
    </w:p>
    <w:p w14:paraId="45CC0D5A" w14:textId="77777777" w:rsidR="004D280E" w:rsidRPr="002C6ADB" w:rsidRDefault="004D280E" w:rsidP="00DB4E3A">
      <w:pPr>
        <w:pStyle w:val="Tekstpodstawowywcity3"/>
        <w:ind w:left="0"/>
        <w:rPr>
          <w:b/>
          <w:bCs/>
        </w:rPr>
      </w:pPr>
    </w:p>
    <w:p w14:paraId="4012554D" w14:textId="77777777" w:rsidR="00926E99" w:rsidRPr="002C5BA0" w:rsidRDefault="00926E99" w:rsidP="00926E99">
      <w:pPr>
        <w:pStyle w:val="Tekstpodstawowywcity3"/>
        <w:numPr>
          <w:ilvl w:val="0"/>
          <w:numId w:val="7"/>
        </w:numPr>
        <w:tabs>
          <w:tab w:val="clear" w:pos="720"/>
          <w:tab w:val="num" w:pos="426"/>
        </w:tabs>
        <w:ind w:left="426" w:hanging="426"/>
        <w:rPr>
          <w:bCs/>
          <w:sz w:val="18"/>
          <w:szCs w:val="18"/>
        </w:rPr>
      </w:pPr>
      <w:r w:rsidRPr="002C5BA0">
        <w:rPr>
          <w:bCs/>
          <w:sz w:val="18"/>
          <w:szCs w:val="18"/>
        </w:rPr>
        <w:t xml:space="preserve">W celu potwierdzenia, że oferowane dostawy spełniają określone przez Zamawiającego wymagania, cechy lub kryteria, Wykonawca zobowiązany jest  </w:t>
      </w:r>
      <w:r w:rsidRPr="002C5BA0">
        <w:rPr>
          <w:b/>
          <w:bCs/>
          <w:sz w:val="18"/>
          <w:szCs w:val="18"/>
        </w:rPr>
        <w:t>złożyć wraz z ofertą</w:t>
      </w:r>
      <w:r w:rsidRPr="002C5BA0">
        <w:rPr>
          <w:bCs/>
          <w:sz w:val="18"/>
          <w:szCs w:val="18"/>
        </w:rPr>
        <w:t xml:space="preserve"> następujące </w:t>
      </w:r>
      <w:r w:rsidRPr="002C5BA0">
        <w:rPr>
          <w:b/>
          <w:bCs/>
          <w:sz w:val="18"/>
          <w:szCs w:val="18"/>
        </w:rPr>
        <w:t>przedmiotowe środki dowodowe:</w:t>
      </w:r>
    </w:p>
    <w:p w14:paraId="1A5F3933" w14:textId="77777777" w:rsidR="00926E99" w:rsidRPr="002C5BA0" w:rsidRDefault="00926E99" w:rsidP="003635FE">
      <w:pPr>
        <w:pStyle w:val="Tekstpodstawowywcity3"/>
        <w:numPr>
          <w:ilvl w:val="0"/>
          <w:numId w:val="87"/>
        </w:numPr>
        <w:tabs>
          <w:tab w:val="left" w:pos="851"/>
        </w:tabs>
        <w:ind w:left="851" w:hanging="425"/>
        <w:rPr>
          <w:bCs/>
          <w:sz w:val="18"/>
          <w:szCs w:val="18"/>
        </w:rPr>
      </w:pPr>
      <w:r w:rsidRPr="002C5BA0">
        <w:rPr>
          <w:b/>
          <w:sz w:val="18"/>
          <w:szCs w:val="18"/>
        </w:rPr>
        <w:t>Informacje (np. katalogi, prospekty, ulotki, instrukcje użytkowania) nt. parametrów oferowanego towaru</w:t>
      </w:r>
      <w:r w:rsidRPr="002C5BA0">
        <w:rPr>
          <w:sz w:val="18"/>
          <w:szCs w:val="18"/>
        </w:rPr>
        <w:t>, potwierdzające zgodność z przedmiotem zamówienia, określonym w Formularzu asortymentowo-cenowym  (załącznik nr 2 do  SWZ).</w:t>
      </w:r>
      <w:r w:rsidRPr="002C5BA0">
        <w:rPr>
          <w:b/>
          <w:i/>
          <w:sz w:val="18"/>
          <w:szCs w:val="18"/>
        </w:rPr>
        <w:t xml:space="preserve"> Prosimy o zaznaczenie na poszczególnych dokumentach/plikach, którego pakietu / pozycji one dotyczą – </w:t>
      </w:r>
      <w:r w:rsidRPr="002C5BA0">
        <w:rPr>
          <w:b/>
          <w:i/>
          <w:sz w:val="18"/>
          <w:szCs w:val="18"/>
          <w:u w:val="single"/>
        </w:rPr>
        <w:t>dotyczy wszystkich pakietów.</w:t>
      </w:r>
    </w:p>
    <w:p w14:paraId="52222547" w14:textId="77777777" w:rsidR="00926E99" w:rsidRPr="002C5BA0" w:rsidRDefault="00926E99" w:rsidP="003635FE">
      <w:pPr>
        <w:pStyle w:val="Tekstpodstawowywcity3"/>
        <w:numPr>
          <w:ilvl w:val="0"/>
          <w:numId w:val="87"/>
        </w:numPr>
        <w:tabs>
          <w:tab w:val="left" w:pos="851"/>
        </w:tabs>
        <w:ind w:left="851" w:hanging="425"/>
        <w:rPr>
          <w:bCs/>
          <w:sz w:val="18"/>
          <w:szCs w:val="18"/>
        </w:rPr>
      </w:pPr>
      <w:r w:rsidRPr="002C5BA0">
        <w:rPr>
          <w:bCs/>
          <w:sz w:val="18"/>
          <w:szCs w:val="18"/>
        </w:rPr>
        <w:t>zgodnie z ustawą z dnia 7 kwietnia 2022 r. o wyrobach medycznych (Dz.U. z 2022 r., poz. 974</w:t>
      </w:r>
      <w:r w:rsidRPr="002C5BA0">
        <w:rPr>
          <w:b/>
          <w:sz w:val="18"/>
          <w:szCs w:val="18"/>
        </w:rPr>
        <w:t>) – certyfikat CE (jeżeli dotyczy),  deklaracja zgodności UE albo oświadczenia, o których mowa w art. 22 ust. 1 lub 3 rozporządzenia 2017/745 – jeżeli dotyczy</w:t>
      </w:r>
    </w:p>
    <w:p w14:paraId="02FD0723" w14:textId="77777777" w:rsidR="00926E99" w:rsidRPr="002C5BA0" w:rsidRDefault="00926E99" w:rsidP="00926E99">
      <w:pPr>
        <w:pStyle w:val="Tekstpodstawowywcity3"/>
        <w:numPr>
          <w:ilvl w:val="0"/>
          <w:numId w:val="7"/>
        </w:numPr>
        <w:tabs>
          <w:tab w:val="clear" w:pos="720"/>
          <w:tab w:val="num" w:pos="426"/>
        </w:tabs>
        <w:ind w:left="426" w:hanging="426"/>
        <w:rPr>
          <w:bCs/>
          <w:sz w:val="18"/>
          <w:szCs w:val="18"/>
        </w:rPr>
      </w:pPr>
      <w:r w:rsidRPr="002C5BA0">
        <w:rPr>
          <w:bCs/>
          <w:sz w:val="18"/>
          <w:szCs w:val="18"/>
        </w:rPr>
        <w:t>Jeżeli Wykonawca nie złoży ww. przedmiotowych środków dowodowych lub złożone przedmiotowe środki dowodowe będą niekompletne, Zamawiający wezwie do ich złożenia lub uzupełnienia w wyznaczonym terminie.</w:t>
      </w:r>
    </w:p>
    <w:p w14:paraId="4007843C" w14:textId="77777777" w:rsidR="00926E99" w:rsidRPr="002C5BA0" w:rsidRDefault="00926E99" w:rsidP="00926E99">
      <w:pPr>
        <w:pStyle w:val="Tekstpodstawowywcity3"/>
        <w:numPr>
          <w:ilvl w:val="0"/>
          <w:numId w:val="7"/>
        </w:numPr>
        <w:tabs>
          <w:tab w:val="clear" w:pos="720"/>
          <w:tab w:val="num" w:pos="426"/>
        </w:tabs>
        <w:ind w:left="426" w:hanging="426"/>
        <w:rPr>
          <w:bCs/>
          <w:sz w:val="18"/>
          <w:szCs w:val="18"/>
        </w:rPr>
      </w:pPr>
      <w:r w:rsidRPr="002C5BA0">
        <w:rPr>
          <w:bCs/>
          <w:sz w:val="18"/>
          <w:szCs w:val="18"/>
        </w:rPr>
        <w:t>Postanowienia ust. 2 powyżej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7B68C651" w14:textId="77777777" w:rsidR="00926E99" w:rsidRPr="002C5BA0" w:rsidRDefault="00926E99" w:rsidP="00926E99">
      <w:pPr>
        <w:pStyle w:val="Tekstpodstawowywcity3"/>
        <w:numPr>
          <w:ilvl w:val="0"/>
          <w:numId w:val="7"/>
        </w:numPr>
        <w:tabs>
          <w:tab w:val="clear" w:pos="720"/>
          <w:tab w:val="num" w:pos="426"/>
        </w:tabs>
        <w:ind w:left="426" w:hanging="426"/>
        <w:rPr>
          <w:bCs/>
          <w:sz w:val="18"/>
          <w:szCs w:val="18"/>
        </w:rPr>
      </w:pPr>
      <w:r w:rsidRPr="002C5BA0">
        <w:rPr>
          <w:bCs/>
          <w:sz w:val="18"/>
          <w:szCs w:val="18"/>
        </w:rPr>
        <w:t>Zamawiający może żądać od Wykonawców wyjaśnień dotyczących treści przedmiotowych środków dowodowych.</w:t>
      </w:r>
    </w:p>
    <w:p w14:paraId="111F3D29" w14:textId="77777777" w:rsidR="00140D58" w:rsidRDefault="00140D58" w:rsidP="00140D58">
      <w:pPr>
        <w:pStyle w:val="Tekstpodstawowywcity3"/>
        <w:rPr>
          <w:bCs/>
          <w:sz w:val="18"/>
          <w:szCs w:val="18"/>
          <w:highlight w:val="yellow"/>
        </w:rPr>
      </w:pPr>
    </w:p>
    <w:p w14:paraId="7679F95A" w14:textId="77777777" w:rsidR="00DB4E3A" w:rsidRPr="002C6ADB" w:rsidRDefault="00DB4E3A" w:rsidP="00DB4E3A">
      <w:pPr>
        <w:ind w:left="426" w:hanging="426"/>
        <w:rPr>
          <w:rFonts w:ascii="Tahoma" w:hAnsi="Tahoma" w:cs="Tahoma"/>
          <w:sz w:val="18"/>
          <w:szCs w:val="18"/>
        </w:rPr>
      </w:pPr>
    </w:p>
    <w:p w14:paraId="405FD906" w14:textId="77777777" w:rsidR="00DB4E3A" w:rsidRPr="00992DB9" w:rsidRDefault="00DB4E3A" w:rsidP="00DB4E3A">
      <w:pPr>
        <w:rPr>
          <w:rFonts w:ascii="Tahoma" w:hAnsi="Tahoma" w:cs="Tahoma"/>
          <w:b/>
          <w:sz w:val="20"/>
          <w:szCs w:val="20"/>
        </w:rPr>
      </w:pPr>
      <w:r w:rsidRPr="002C6ADB">
        <w:rPr>
          <w:rFonts w:ascii="Tahoma" w:hAnsi="Tahoma" w:cs="Tahoma"/>
          <w:b/>
          <w:sz w:val="20"/>
          <w:szCs w:val="20"/>
        </w:rPr>
        <w:t>III. TERMIN I MIEJSCE WYKONANIA ZAMÓWIENIA</w:t>
      </w:r>
    </w:p>
    <w:p w14:paraId="3815813D" w14:textId="77777777" w:rsidR="00DB4E3A" w:rsidRDefault="00DB4E3A" w:rsidP="00DB4E3A">
      <w:pPr>
        <w:rPr>
          <w:rFonts w:ascii="Tahoma" w:hAnsi="Tahoma" w:cs="Tahoma"/>
        </w:rPr>
      </w:pPr>
    </w:p>
    <w:p w14:paraId="3CA5F9CB" w14:textId="77777777" w:rsidR="00CC5973" w:rsidRPr="002C5BA0" w:rsidRDefault="00CC5973" w:rsidP="003635FE">
      <w:pPr>
        <w:numPr>
          <w:ilvl w:val="0"/>
          <w:numId w:val="25"/>
        </w:numPr>
        <w:tabs>
          <w:tab w:val="left" w:pos="426"/>
        </w:tabs>
        <w:ind w:left="426" w:hanging="425"/>
        <w:jc w:val="both"/>
        <w:rPr>
          <w:rFonts w:ascii="Tahoma" w:hAnsi="Tahoma" w:cs="Tahoma"/>
          <w:b/>
          <w:sz w:val="18"/>
          <w:szCs w:val="18"/>
        </w:rPr>
      </w:pPr>
      <w:r w:rsidRPr="002C5BA0">
        <w:rPr>
          <w:rFonts w:ascii="Tahoma" w:hAnsi="Tahoma" w:cs="Tahoma"/>
          <w:b/>
          <w:sz w:val="18"/>
          <w:szCs w:val="18"/>
        </w:rPr>
        <w:t>Termin realizacji zamówienia:</w:t>
      </w:r>
    </w:p>
    <w:p w14:paraId="466CC06E" w14:textId="08AB3C8C" w:rsidR="00CC5973" w:rsidRPr="002C5BA0" w:rsidRDefault="00CC5973" w:rsidP="00CC5973">
      <w:pPr>
        <w:tabs>
          <w:tab w:val="left" w:pos="426"/>
        </w:tabs>
        <w:ind w:left="426"/>
        <w:jc w:val="both"/>
        <w:rPr>
          <w:rFonts w:ascii="Tahoma" w:hAnsi="Tahoma" w:cs="Tahoma"/>
          <w:sz w:val="18"/>
          <w:szCs w:val="18"/>
        </w:rPr>
      </w:pPr>
      <w:r>
        <w:rPr>
          <w:rFonts w:ascii="Tahoma" w:hAnsi="Tahoma" w:cs="Tahoma"/>
          <w:b/>
          <w:sz w:val="18"/>
          <w:szCs w:val="18"/>
          <w:u w:val="single"/>
        </w:rPr>
        <w:t>4</w:t>
      </w:r>
      <w:r w:rsidRPr="002C5BA0">
        <w:rPr>
          <w:rFonts w:ascii="Tahoma" w:hAnsi="Tahoma" w:cs="Tahoma"/>
          <w:b/>
          <w:sz w:val="18"/>
          <w:szCs w:val="18"/>
          <w:u w:val="single"/>
        </w:rPr>
        <w:t xml:space="preserve"> miesiące - od dnia zawarcia umowy</w:t>
      </w:r>
      <w:r w:rsidRPr="002C5BA0">
        <w:rPr>
          <w:rFonts w:ascii="Tahoma" w:hAnsi="Tahoma" w:cs="Tahoma"/>
          <w:sz w:val="18"/>
          <w:szCs w:val="18"/>
        </w:rPr>
        <w:t xml:space="preserve">, </w:t>
      </w:r>
    </w:p>
    <w:p w14:paraId="551F1413" w14:textId="77777777" w:rsidR="00CC5973" w:rsidRPr="002C5BA0" w:rsidRDefault="00CC5973" w:rsidP="00CC5973">
      <w:pPr>
        <w:tabs>
          <w:tab w:val="left" w:pos="426"/>
        </w:tabs>
        <w:jc w:val="both"/>
        <w:rPr>
          <w:rFonts w:ascii="Tahoma" w:hAnsi="Tahoma" w:cs="Tahoma"/>
          <w:sz w:val="18"/>
          <w:szCs w:val="18"/>
        </w:rPr>
      </w:pPr>
      <w:r w:rsidRPr="002C5BA0">
        <w:rPr>
          <w:rFonts w:ascii="Tahoma" w:hAnsi="Tahoma" w:cs="Tahoma"/>
          <w:sz w:val="18"/>
          <w:szCs w:val="18"/>
        </w:rPr>
        <w:tab/>
        <w:t>zamówienia cząstkowe będą realizowane zgodnie z bieżącym zapotrzebowaniem Zamawiającego:</w:t>
      </w:r>
    </w:p>
    <w:p w14:paraId="24520E1F" w14:textId="2523DA2F" w:rsidR="00CC5973" w:rsidRPr="002C5BA0" w:rsidRDefault="00CC5973" w:rsidP="003635FE">
      <w:pPr>
        <w:numPr>
          <w:ilvl w:val="1"/>
          <w:numId w:val="88"/>
        </w:numPr>
        <w:tabs>
          <w:tab w:val="left" w:pos="851"/>
        </w:tabs>
        <w:ind w:left="1418" w:hanging="568"/>
        <w:jc w:val="both"/>
        <w:rPr>
          <w:rFonts w:ascii="Tahoma" w:hAnsi="Tahoma" w:cs="Tahoma"/>
          <w:sz w:val="18"/>
          <w:szCs w:val="18"/>
        </w:rPr>
      </w:pPr>
      <w:r w:rsidRPr="002C5BA0">
        <w:rPr>
          <w:rFonts w:ascii="Tahoma" w:hAnsi="Tahoma" w:cs="Tahoma"/>
          <w:sz w:val="18"/>
          <w:szCs w:val="18"/>
        </w:rPr>
        <w:t xml:space="preserve">Termin realizacji zamówień cząstkowych – w ciągu </w:t>
      </w:r>
      <w:r w:rsidRPr="002C5BA0">
        <w:rPr>
          <w:rFonts w:ascii="Tahoma" w:hAnsi="Tahoma" w:cs="Tahoma"/>
          <w:b/>
          <w:sz w:val="18"/>
          <w:szCs w:val="18"/>
        </w:rPr>
        <w:t>2 dni</w:t>
      </w:r>
      <w:r w:rsidRPr="002C5BA0">
        <w:rPr>
          <w:rFonts w:ascii="Tahoma" w:hAnsi="Tahoma" w:cs="Tahoma"/>
          <w:sz w:val="18"/>
          <w:szCs w:val="18"/>
        </w:rPr>
        <w:t xml:space="preserve"> roboczych (dni robocze </w:t>
      </w:r>
      <w:proofErr w:type="spellStart"/>
      <w:r w:rsidRPr="002C5BA0">
        <w:rPr>
          <w:rFonts w:ascii="Tahoma" w:hAnsi="Tahoma" w:cs="Tahoma"/>
          <w:sz w:val="18"/>
          <w:szCs w:val="18"/>
        </w:rPr>
        <w:t>pn-pt</w:t>
      </w:r>
      <w:proofErr w:type="spellEnd"/>
      <w:r w:rsidRPr="002C5BA0">
        <w:rPr>
          <w:rFonts w:ascii="Tahoma" w:hAnsi="Tahoma" w:cs="Tahoma"/>
          <w:sz w:val="18"/>
          <w:szCs w:val="18"/>
        </w:rPr>
        <w:t xml:space="preserve">). </w:t>
      </w:r>
    </w:p>
    <w:p w14:paraId="7AF48058" w14:textId="77777777" w:rsidR="00CC5973" w:rsidRPr="002C5BA0" w:rsidRDefault="00CC5973" w:rsidP="003635FE">
      <w:pPr>
        <w:numPr>
          <w:ilvl w:val="0"/>
          <w:numId w:val="25"/>
        </w:numPr>
        <w:tabs>
          <w:tab w:val="left" w:pos="426"/>
        </w:tabs>
        <w:ind w:left="426" w:hanging="425"/>
        <w:jc w:val="both"/>
        <w:rPr>
          <w:rFonts w:ascii="Tahoma" w:hAnsi="Tahoma" w:cs="Tahoma"/>
          <w:sz w:val="18"/>
          <w:szCs w:val="18"/>
        </w:rPr>
      </w:pPr>
      <w:r w:rsidRPr="002C5BA0">
        <w:rPr>
          <w:rFonts w:ascii="Tahoma" w:hAnsi="Tahoma" w:cs="Tahoma"/>
          <w:b/>
          <w:sz w:val="18"/>
          <w:szCs w:val="18"/>
        </w:rPr>
        <w:t>Miejsce wykonania zamówienia:</w:t>
      </w:r>
    </w:p>
    <w:p w14:paraId="10EC9BF2" w14:textId="77777777" w:rsidR="00CC5973" w:rsidRPr="002C5BA0" w:rsidRDefault="00CC5973" w:rsidP="003635FE">
      <w:pPr>
        <w:widowControl w:val="0"/>
        <w:numPr>
          <w:ilvl w:val="1"/>
          <w:numId w:val="25"/>
        </w:numPr>
        <w:tabs>
          <w:tab w:val="left" w:pos="851"/>
        </w:tabs>
        <w:autoSpaceDE w:val="0"/>
        <w:autoSpaceDN w:val="0"/>
        <w:adjustRightInd w:val="0"/>
        <w:ind w:left="851" w:firstLine="0"/>
        <w:jc w:val="both"/>
        <w:rPr>
          <w:rFonts w:ascii="Tahoma" w:hAnsi="Tahoma" w:cs="Tahoma"/>
          <w:bCs/>
          <w:sz w:val="18"/>
          <w:szCs w:val="18"/>
        </w:rPr>
      </w:pPr>
      <w:r w:rsidRPr="002C5BA0">
        <w:rPr>
          <w:rFonts w:ascii="Tahoma" w:hAnsi="Tahoma" w:cs="Tahoma"/>
          <w:bCs/>
          <w:sz w:val="18"/>
          <w:szCs w:val="18"/>
        </w:rPr>
        <w:t>Uniwersytecki Szpital Kliniczny nr 1 im. N. Barlickiego w Łodzi ul. Kopcińskiego 22, 90-153 Łódź.</w:t>
      </w:r>
    </w:p>
    <w:p w14:paraId="2A1A36A4" w14:textId="77777777" w:rsidR="004D280E" w:rsidRPr="0029190E" w:rsidRDefault="004D280E" w:rsidP="004D280E">
      <w:pPr>
        <w:suppressAutoHyphens/>
        <w:jc w:val="both"/>
        <w:rPr>
          <w:rFonts w:ascii="Tahoma" w:hAnsi="Tahoma" w:cs="Tahoma"/>
          <w:b/>
          <w:sz w:val="20"/>
          <w:szCs w:val="20"/>
        </w:rPr>
      </w:pPr>
    </w:p>
    <w:p w14:paraId="4AAF02CD" w14:textId="77777777" w:rsidR="00DB4E3A" w:rsidRPr="00EE2646" w:rsidRDefault="00DB4E3A" w:rsidP="00DB4E3A">
      <w:pPr>
        <w:rPr>
          <w:rFonts w:ascii="Tahoma" w:hAnsi="Tahoma" w:cs="Tahoma"/>
        </w:rPr>
      </w:pPr>
    </w:p>
    <w:p w14:paraId="370B486B" w14:textId="77777777" w:rsidR="00DB4E3A" w:rsidRPr="00992DB9" w:rsidRDefault="00DB4E3A" w:rsidP="00DB4E3A">
      <w:pPr>
        <w:rPr>
          <w:rFonts w:ascii="Tahoma" w:hAnsi="Tahoma" w:cs="Tahoma"/>
          <w:b/>
          <w:sz w:val="20"/>
          <w:szCs w:val="20"/>
        </w:rPr>
      </w:pPr>
      <w:r w:rsidRPr="00992DB9">
        <w:rPr>
          <w:rFonts w:ascii="Tahoma" w:hAnsi="Tahoma" w:cs="Tahoma"/>
          <w:b/>
          <w:sz w:val="20"/>
          <w:szCs w:val="20"/>
        </w:rPr>
        <w:lastRenderedPageBreak/>
        <w:t xml:space="preserve">IV. WARUNKI UDZIAŁU W POSTĘPOWANIU </w:t>
      </w:r>
    </w:p>
    <w:p w14:paraId="46E5F176" w14:textId="77777777" w:rsidR="00DB4E3A" w:rsidRPr="00EE2646" w:rsidRDefault="00DB4E3A" w:rsidP="00DB4E3A">
      <w:pPr>
        <w:rPr>
          <w:rFonts w:ascii="Tahoma" w:hAnsi="Tahoma" w:cs="Tahoma"/>
        </w:rPr>
      </w:pPr>
    </w:p>
    <w:p w14:paraId="091C9535" w14:textId="77777777" w:rsidR="005C0665" w:rsidRPr="00D34881" w:rsidRDefault="005C0665" w:rsidP="003635FE">
      <w:pPr>
        <w:numPr>
          <w:ilvl w:val="0"/>
          <w:numId w:val="89"/>
        </w:numPr>
        <w:ind w:left="426" w:right="23" w:hanging="426"/>
        <w:jc w:val="both"/>
        <w:textAlignment w:val="baseline"/>
        <w:rPr>
          <w:rFonts w:ascii="Tahoma" w:hAnsi="Tahoma" w:cs="Tahoma"/>
          <w:sz w:val="18"/>
          <w:szCs w:val="18"/>
        </w:rPr>
      </w:pPr>
      <w:r w:rsidRPr="00D34881">
        <w:rPr>
          <w:rFonts w:ascii="Tahoma" w:hAnsi="Tahoma" w:cs="Tahoma"/>
          <w:sz w:val="18"/>
          <w:szCs w:val="18"/>
        </w:rPr>
        <w:t>O udzielenie zamówienia mogą ubiegać się Wykonawcy, którzy nie podlegają wykluczeniu na zasadach określonych w Rozdziale V SWZ, oraz spełniają określone przez Zamawiającego warunki</w:t>
      </w:r>
      <w:r w:rsidRPr="00D34881">
        <w:rPr>
          <w:rFonts w:ascii="Tahoma" w:hAnsi="Tahoma" w:cs="Tahoma"/>
          <w:b/>
          <w:bCs/>
          <w:sz w:val="18"/>
          <w:szCs w:val="18"/>
          <w:shd w:val="clear" w:color="auto" w:fill="FFFFFF"/>
        </w:rPr>
        <w:t xml:space="preserve"> </w:t>
      </w:r>
      <w:r w:rsidRPr="00D34881">
        <w:rPr>
          <w:rFonts w:ascii="Tahoma" w:hAnsi="Tahoma" w:cs="Tahoma"/>
          <w:sz w:val="18"/>
          <w:szCs w:val="18"/>
          <w:shd w:val="clear" w:color="auto" w:fill="FFFFFF"/>
        </w:rPr>
        <w:t>udziału w postępowaniu.</w:t>
      </w:r>
    </w:p>
    <w:p w14:paraId="2894D2FE" w14:textId="77777777" w:rsidR="005C0665" w:rsidRPr="00D34881" w:rsidRDefault="005C0665" w:rsidP="003635FE">
      <w:pPr>
        <w:numPr>
          <w:ilvl w:val="0"/>
          <w:numId w:val="89"/>
        </w:numPr>
        <w:ind w:left="426" w:right="23" w:hanging="426"/>
        <w:jc w:val="both"/>
        <w:textAlignment w:val="baseline"/>
        <w:rPr>
          <w:rFonts w:ascii="Tahoma" w:hAnsi="Tahoma" w:cs="Tahoma"/>
          <w:sz w:val="18"/>
          <w:szCs w:val="18"/>
        </w:rPr>
      </w:pPr>
      <w:r w:rsidRPr="00D34881">
        <w:rPr>
          <w:rFonts w:ascii="Tahoma" w:hAnsi="Tahoma" w:cs="Tahoma"/>
          <w:sz w:val="18"/>
          <w:szCs w:val="18"/>
        </w:rPr>
        <w:t>O udzielenie zamówienia mogą ubiegać się Wykonawcy, którzy spełniają warunki dotyczące:</w:t>
      </w:r>
    </w:p>
    <w:p w14:paraId="706F31B6" w14:textId="77777777" w:rsidR="005C0665" w:rsidRPr="00D34881" w:rsidRDefault="005C0665" w:rsidP="003635FE">
      <w:pPr>
        <w:pStyle w:val="Akapitzlist"/>
        <w:numPr>
          <w:ilvl w:val="0"/>
          <w:numId w:val="90"/>
        </w:numPr>
        <w:ind w:right="23" w:hanging="360"/>
        <w:jc w:val="both"/>
        <w:textAlignment w:val="baseline"/>
        <w:rPr>
          <w:rFonts w:ascii="Tahoma" w:hAnsi="Tahoma" w:cs="Tahoma"/>
          <w:sz w:val="18"/>
          <w:szCs w:val="18"/>
        </w:rPr>
      </w:pPr>
      <w:r w:rsidRPr="00D34881">
        <w:rPr>
          <w:rFonts w:ascii="Tahoma" w:hAnsi="Tahoma" w:cs="Tahoma"/>
          <w:b/>
          <w:bCs/>
          <w:sz w:val="18"/>
          <w:szCs w:val="18"/>
        </w:rPr>
        <w:t>zdolności do występowania w obrocie gospodarczym:</w:t>
      </w:r>
    </w:p>
    <w:p w14:paraId="74D31258" w14:textId="77777777" w:rsidR="005C0665" w:rsidRPr="00D34881" w:rsidRDefault="005C0665" w:rsidP="005C0665">
      <w:pPr>
        <w:pStyle w:val="Akapitzlist"/>
        <w:ind w:left="1134" w:right="23" w:firstLine="284"/>
        <w:jc w:val="both"/>
        <w:textAlignment w:val="baseline"/>
        <w:rPr>
          <w:rFonts w:ascii="Tahoma" w:hAnsi="Tahoma" w:cs="Tahoma"/>
          <w:sz w:val="18"/>
          <w:szCs w:val="18"/>
        </w:rPr>
      </w:pPr>
      <w:r w:rsidRPr="00D34881">
        <w:rPr>
          <w:rFonts w:ascii="Tahoma" w:hAnsi="Tahoma" w:cs="Tahoma"/>
          <w:sz w:val="18"/>
          <w:szCs w:val="18"/>
        </w:rPr>
        <w:t>Zamawiający nie stawia warunku w powyższym zakresie.</w:t>
      </w:r>
    </w:p>
    <w:p w14:paraId="6073A44A" w14:textId="77777777" w:rsidR="005C0665" w:rsidRPr="00D34881" w:rsidRDefault="005C0665" w:rsidP="003635FE">
      <w:pPr>
        <w:pStyle w:val="Akapitzlist"/>
        <w:numPr>
          <w:ilvl w:val="0"/>
          <w:numId w:val="90"/>
        </w:numPr>
        <w:spacing w:after="0" w:line="240" w:lineRule="auto"/>
        <w:ind w:left="579" w:right="23" w:hanging="360"/>
        <w:jc w:val="both"/>
        <w:textAlignment w:val="baseline"/>
        <w:rPr>
          <w:rFonts w:ascii="Tahoma" w:hAnsi="Tahoma" w:cs="Tahoma"/>
          <w:sz w:val="18"/>
          <w:szCs w:val="18"/>
        </w:rPr>
      </w:pPr>
      <w:r w:rsidRPr="00D34881">
        <w:rPr>
          <w:rFonts w:ascii="Tahoma" w:hAnsi="Tahoma" w:cs="Tahoma"/>
          <w:b/>
          <w:bCs/>
          <w:sz w:val="18"/>
          <w:szCs w:val="18"/>
        </w:rPr>
        <w:t>uprawnień do prowadzenia określonej działalności gospodarczej lub zawodowej, o ile wynika to z odrębnych przepisów:</w:t>
      </w:r>
    </w:p>
    <w:p w14:paraId="4F72A17E" w14:textId="77777777" w:rsidR="005C0665" w:rsidRPr="00D34881" w:rsidRDefault="005C0665" w:rsidP="005C0665">
      <w:pPr>
        <w:ind w:left="851" w:right="23" w:firstLine="142"/>
        <w:jc w:val="both"/>
        <w:rPr>
          <w:rFonts w:ascii="Tahoma" w:eastAsia="Calibri" w:hAnsi="Tahoma" w:cs="Tahoma"/>
          <w:sz w:val="18"/>
          <w:szCs w:val="18"/>
          <w:lang w:eastAsia="en-US"/>
        </w:rPr>
      </w:pPr>
      <w:r w:rsidRPr="00D34881">
        <w:rPr>
          <w:rFonts w:ascii="Tahoma" w:hAnsi="Tahoma" w:cs="Tahoma"/>
          <w:sz w:val="18"/>
          <w:szCs w:val="18"/>
        </w:rPr>
        <w:t xml:space="preserve">       </w:t>
      </w:r>
      <w:r w:rsidRPr="00D34881">
        <w:rPr>
          <w:rFonts w:ascii="Tahoma" w:eastAsia="Calibri" w:hAnsi="Tahoma" w:cs="Tahoma"/>
          <w:sz w:val="18"/>
          <w:szCs w:val="18"/>
          <w:lang w:eastAsia="en-US"/>
        </w:rPr>
        <w:t>Zamawiający nie stawia warunku w powyższym zakresie.</w:t>
      </w:r>
    </w:p>
    <w:p w14:paraId="7BAA4D37" w14:textId="77777777" w:rsidR="005C0665" w:rsidRPr="00D34881" w:rsidRDefault="005C0665" w:rsidP="003635FE">
      <w:pPr>
        <w:pStyle w:val="Akapitzlist"/>
        <w:numPr>
          <w:ilvl w:val="0"/>
          <w:numId w:val="90"/>
        </w:numPr>
        <w:spacing w:after="0" w:line="240" w:lineRule="auto"/>
        <w:ind w:right="23" w:hanging="360"/>
        <w:jc w:val="both"/>
        <w:rPr>
          <w:rFonts w:ascii="Tahoma" w:hAnsi="Tahoma" w:cs="Tahoma"/>
          <w:bCs/>
          <w:sz w:val="18"/>
          <w:szCs w:val="18"/>
        </w:rPr>
      </w:pPr>
      <w:r w:rsidRPr="00D34881">
        <w:rPr>
          <w:rFonts w:ascii="Tahoma" w:hAnsi="Tahoma" w:cs="Tahoma"/>
          <w:b/>
          <w:bCs/>
          <w:sz w:val="18"/>
          <w:szCs w:val="18"/>
        </w:rPr>
        <w:t>sytuacji ekonomicznej lub finansowej:</w:t>
      </w:r>
    </w:p>
    <w:p w14:paraId="4F612D24" w14:textId="77777777" w:rsidR="005C0665" w:rsidRPr="00D34881" w:rsidRDefault="005C0665" w:rsidP="005C0665">
      <w:pPr>
        <w:ind w:left="1134" w:right="23" w:firstLine="284"/>
        <w:jc w:val="both"/>
        <w:rPr>
          <w:rFonts w:ascii="Tahoma" w:hAnsi="Tahoma" w:cs="Tahoma"/>
          <w:sz w:val="18"/>
          <w:szCs w:val="18"/>
        </w:rPr>
      </w:pPr>
      <w:r w:rsidRPr="00D34881">
        <w:rPr>
          <w:rFonts w:ascii="Tahoma" w:hAnsi="Tahoma" w:cs="Tahoma"/>
          <w:sz w:val="18"/>
          <w:szCs w:val="18"/>
        </w:rPr>
        <w:t>Zamawiający nie stawia warunku w powyższym zakresie.</w:t>
      </w:r>
    </w:p>
    <w:p w14:paraId="5E0DA926" w14:textId="77777777" w:rsidR="005C0665" w:rsidRPr="00D34881" w:rsidRDefault="005C0665" w:rsidP="003635FE">
      <w:pPr>
        <w:pStyle w:val="Akapitzlist"/>
        <w:numPr>
          <w:ilvl w:val="0"/>
          <w:numId w:val="90"/>
        </w:numPr>
        <w:spacing w:after="0"/>
        <w:ind w:right="23" w:hanging="360"/>
        <w:jc w:val="both"/>
        <w:rPr>
          <w:rFonts w:ascii="Tahoma" w:hAnsi="Tahoma" w:cs="Tahoma"/>
          <w:sz w:val="18"/>
          <w:szCs w:val="18"/>
        </w:rPr>
      </w:pPr>
      <w:r w:rsidRPr="00D34881">
        <w:rPr>
          <w:rFonts w:ascii="Tahoma" w:hAnsi="Tahoma" w:cs="Tahoma"/>
          <w:b/>
          <w:bCs/>
          <w:sz w:val="18"/>
          <w:szCs w:val="18"/>
        </w:rPr>
        <w:t>zdolności technicznej lub zawodowej:</w:t>
      </w:r>
    </w:p>
    <w:p w14:paraId="4D1F064C" w14:textId="77777777" w:rsidR="005C0665" w:rsidRPr="00D34881" w:rsidRDefault="005C0665" w:rsidP="005C0665">
      <w:pPr>
        <w:ind w:left="1134" w:right="23" w:firstLine="284"/>
        <w:jc w:val="both"/>
        <w:rPr>
          <w:rFonts w:ascii="Tahoma" w:hAnsi="Tahoma" w:cs="Tahoma"/>
          <w:sz w:val="18"/>
          <w:szCs w:val="18"/>
        </w:rPr>
      </w:pPr>
      <w:r w:rsidRPr="00D34881">
        <w:rPr>
          <w:rFonts w:ascii="Tahoma" w:hAnsi="Tahoma" w:cs="Tahoma"/>
          <w:sz w:val="18"/>
          <w:szCs w:val="18"/>
        </w:rPr>
        <w:t>Zamawiający nie stawia warunku w powyższym zakresie.</w:t>
      </w:r>
    </w:p>
    <w:p w14:paraId="03E1429D" w14:textId="77777777" w:rsidR="00DB4E3A" w:rsidRDefault="00DB4E3A" w:rsidP="00DB4E3A">
      <w:pPr>
        <w:ind w:firstLine="709"/>
        <w:jc w:val="both"/>
        <w:rPr>
          <w:rFonts w:ascii="Tahoma" w:hAnsi="Tahoma" w:cs="Tahoma"/>
          <w:sz w:val="18"/>
          <w:szCs w:val="18"/>
        </w:rPr>
      </w:pPr>
    </w:p>
    <w:p w14:paraId="73C5218D" w14:textId="77777777" w:rsidR="00DB4E3A" w:rsidRPr="00992DB9" w:rsidRDefault="00DB4E3A" w:rsidP="00DB4E3A">
      <w:pPr>
        <w:ind w:firstLine="709"/>
        <w:rPr>
          <w:rFonts w:ascii="Tahoma" w:hAnsi="Tahoma" w:cs="Tahoma"/>
          <w:sz w:val="18"/>
          <w:szCs w:val="18"/>
        </w:rPr>
      </w:pPr>
    </w:p>
    <w:p w14:paraId="6CA517FB" w14:textId="77777777" w:rsidR="00DB4E3A" w:rsidRPr="00992DB9" w:rsidRDefault="00DB4E3A" w:rsidP="00DB4E3A">
      <w:pPr>
        <w:rPr>
          <w:rFonts w:ascii="Tahoma" w:hAnsi="Tahoma" w:cs="Tahoma"/>
          <w:b/>
          <w:sz w:val="20"/>
          <w:szCs w:val="20"/>
        </w:rPr>
      </w:pPr>
      <w:r w:rsidRPr="00992DB9">
        <w:rPr>
          <w:rFonts w:ascii="Tahoma" w:hAnsi="Tahoma" w:cs="Tahoma"/>
          <w:b/>
          <w:sz w:val="20"/>
          <w:szCs w:val="20"/>
        </w:rPr>
        <w:t>V. PODSTAWY WYKLUCZENIA</w:t>
      </w:r>
    </w:p>
    <w:p w14:paraId="1495D878" w14:textId="77777777" w:rsidR="00DB4E3A" w:rsidRDefault="00DB4E3A" w:rsidP="00DB4E3A">
      <w:pPr>
        <w:rPr>
          <w:rFonts w:ascii="Tahoma" w:hAnsi="Tahoma" w:cs="Tahoma"/>
        </w:rPr>
      </w:pPr>
    </w:p>
    <w:p w14:paraId="2B4C1E30" w14:textId="77777777" w:rsidR="00DF19A6" w:rsidRPr="005A570B" w:rsidRDefault="00DF19A6" w:rsidP="00DF19A6">
      <w:pPr>
        <w:numPr>
          <w:ilvl w:val="0"/>
          <w:numId w:val="6"/>
        </w:numPr>
        <w:spacing w:line="259" w:lineRule="auto"/>
        <w:ind w:left="426" w:hanging="426"/>
        <w:contextualSpacing/>
        <w:jc w:val="both"/>
        <w:rPr>
          <w:rFonts w:ascii="Tahoma" w:eastAsia="Calibri" w:hAnsi="Tahoma" w:cs="Tahoma"/>
          <w:sz w:val="18"/>
          <w:szCs w:val="18"/>
        </w:rPr>
      </w:pPr>
      <w:r w:rsidRPr="005A570B">
        <w:rPr>
          <w:rFonts w:ascii="Tahoma" w:eastAsia="Calibri" w:hAnsi="Tahoma" w:cs="Tahoma"/>
          <w:sz w:val="18"/>
          <w:szCs w:val="18"/>
        </w:rPr>
        <w:t xml:space="preserve">Z postępowania o udzielenie zamówienia wyklucza się, z zastrzeżeniem art. 110 ust. 2 </w:t>
      </w:r>
      <w:proofErr w:type="spellStart"/>
      <w:r w:rsidRPr="005A570B">
        <w:rPr>
          <w:rFonts w:ascii="Tahoma" w:eastAsia="Calibri" w:hAnsi="Tahoma" w:cs="Tahoma"/>
          <w:sz w:val="18"/>
          <w:szCs w:val="18"/>
        </w:rPr>
        <w:t>pzp</w:t>
      </w:r>
      <w:proofErr w:type="spellEnd"/>
      <w:r w:rsidRPr="005A570B">
        <w:rPr>
          <w:rFonts w:ascii="Tahoma" w:eastAsia="Calibri" w:hAnsi="Tahoma" w:cs="Tahoma"/>
          <w:sz w:val="18"/>
          <w:szCs w:val="18"/>
        </w:rPr>
        <w:t>, Wykonawcę:</w:t>
      </w:r>
    </w:p>
    <w:p w14:paraId="222ECFA3" w14:textId="77777777" w:rsidR="00DF19A6" w:rsidRPr="005A570B" w:rsidRDefault="00DF19A6" w:rsidP="00DF19A6">
      <w:pPr>
        <w:numPr>
          <w:ilvl w:val="1"/>
          <w:numId w:val="6"/>
        </w:numPr>
        <w:tabs>
          <w:tab w:val="left" w:pos="851"/>
        </w:tabs>
        <w:spacing w:line="259" w:lineRule="auto"/>
        <w:ind w:hanging="294"/>
        <w:contextualSpacing/>
        <w:jc w:val="both"/>
        <w:rPr>
          <w:rFonts w:ascii="Tahoma" w:eastAsia="Calibri" w:hAnsi="Tahoma" w:cs="Tahoma"/>
          <w:sz w:val="18"/>
          <w:szCs w:val="18"/>
        </w:rPr>
      </w:pPr>
      <w:r w:rsidRPr="005A570B">
        <w:rPr>
          <w:rFonts w:ascii="Tahoma" w:eastAsia="Calibri" w:hAnsi="Tahoma" w:cs="Tahoma"/>
          <w:sz w:val="18"/>
          <w:szCs w:val="18"/>
        </w:rPr>
        <w:t>Będącego osobą fizyczną, którego prawomocnie skazano za przestępstwo:</w:t>
      </w:r>
    </w:p>
    <w:p w14:paraId="78E05C87" w14:textId="77777777" w:rsidR="00DF19A6" w:rsidRPr="005A570B" w:rsidRDefault="00DF19A6" w:rsidP="003635FE">
      <w:pPr>
        <w:numPr>
          <w:ilvl w:val="0"/>
          <w:numId w:val="56"/>
        </w:numPr>
        <w:spacing w:line="259" w:lineRule="auto"/>
        <w:ind w:left="1134" w:hanging="283"/>
        <w:contextualSpacing/>
        <w:jc w:val="both"/>
        <w:rPr>
          <w:rFonts w:ascii="Tahoma" w:eastAsia="Calibri" w:hAnsi="Tahoma" w:cs="Tahoma"/>
          <w:sz w:val="18"/>
          <w:szCs w:val="18"/>
        </w:rPr>
      </w:pPr>
      <w:r w:rsidRPr="005A570B">
        <w:rPr>
          <w:rFonts w:ascii="Tahoma" w:eastAsia="Calibri" w:hAnsi="Tahoma" w:cs="Tahoma"/>
          <w:sz w:val="18"/>
          <w:szCs w:val="18"/>
        </w:rPr>
        <w:t>udziału w zorganizowanej grupie przestępczej albo związku mającym na celu popełnienie przestępstwa lub przestępstwa skarbowego, o którym mowa w art. 258 Kodeksu karnego,</w:t>
      </w:r>
    </w:p>
    <w:p w14:paraId="524AAFB6" w14:textId="77777777" w:rsidR="00DF19A6" w:rsidRDefault="00DF19A6" w:rsidP="003635FE">
      <w:pPr>
        <w:numPr>
          <w:ilvl w:val="0"/>
          <w:numId w:val="56"/>
        </w:numPr>
        <w:spacing w:line="259" w:lineRule="auto"/>
        <w:ind w:left="1134" w:hanging="283"/>
        <w:contextualSpacing/>
        <w:jc w:val="both"/>
        <w:rPr>
          <w:rFonts w:ascii="Tahoma" w:eastAsia="Calibri" w:hAnsi="Tahoma" w:cs="Tahoma"/>
          <w:sz w:val="18"/>
          <w:szCs w:val="18"/>
        </w:rPr>
      </w:pPr>
      <w:r w:rsidRPr="005A570B">
        <w:rPr>
          <w:rFonts w:ascii="Tahoma" w:eastAsia="Calibri" w:hAnsi="Tahoma" w:cs="Tahoma"/>
          <w:sz w:val="18"/>
          <w:szCs w:val="18"/>
        </w:rPr>
        <w:t>handlu ludźmi, o którym mowa w art. 189a Kodeksu karnego,</w:t>
      </w:r>
    </w:p>
    <w:p w14:paraId="1643BEF3" w14:textId="77777777" w:rsidR="00DF19A6" w:rsidRPr="00FD34BE" w:rsidRDefault="00DF19A6" w:rsidP="003635FE">
      <w:pPr>
        <w:numPr>
          <w:ilvl w:val="0"/>
          <w:numId w:val="56"/>
        </w:numPr>
        <w:spacing w:line="259" w:lineRule="auto"/>
        <w:ind w:left="1134" w:hanging="283"/>
        <w:contextualSpacing/>
        <w:jc w:val="both"/>
        <w:rPr>
          <w:rFonts w:ascii="Tahoma" w:eastAsia="Calibri" w:hAnsi="Tahoma" w:cs="Tahoma"/>
          <w:sz w:val="18"/>
          <w:szCs w:val="18"/>
        </w:rPr>
      </w:pPr>
      <w:r w:rsidRPr="00FD34BE">
        <w:rPr>
          <w:rFonts w:ascii="Tahoma" w:hAnsi="Tahoma" w:cs="Tahoma"/>
          <w:sz w:val="18"/>
          <w:szCs w:val="18"/>
          <w:shd w:val="clear" w:color="auto" w:fill="FFFFFF"/>
        </w:rPr>
        <w:t xml:space="preserve">o którym mowa w </w:t>
      </w:r>
      <w:hyperlink r:id="rId13" w:anchor="/document/16798683?unitId=art(228)&amp;cm=DOCUMENT" w:history="1">
        <w:r w:rsidRPr="00FD34BE">
          <w:rPr>
            <w:rFonts w:ascii="Tahoma" w:hAnsi="Tahoma" w:cs="Tahoma"/>
            <w:sz w:val="18"/>
            <w:szCs w:val="18"/>
            <w:u w:val="single"/>
            <w:shd w:val="clear" w:color="auto" w:fill="FFFFFF"/>
          </w:rPr>
          <w:t>art. 228-230a</w:t>
        </w:r>
      </w:hyperlink>
      <w:r w:rsidRPr="00FD34BE">
        <w:rPr>
          <w:rFonts w:ascii="Tahoma" w:hAnsi="Tahoma" w:cs="Tahoma"/>
          <w:sz w:val="18"/>
          <w:szCs w:val="18"/>
          <w:shd w:val="clear" w:color="auto" w:fill="FFFFFF"/>
        </w:rPr>
        <w:t xml:space="preserve">, </w:t>
      </w:r>
      <w:hyperlink r:id="rId14" w:anchor="/document/17631344?unitId=art(250(a))&amp;cm=DOCUMENT" w:history="1">
        <w:r w:rsidRPr="00FD34BE">
          <w:rPr>
            <w:rFonts w:ascii="Tahoma" w:hAnsi="Tahoma" w:cs="Tahoma"/>
            <w:sz w:val="18"/>
            <w:szCs w:val="18"/>
            <w:u w:val="single"/>
            <w:shd w:val="clear" w:color="auto" w:fill="FFFFFF"/>
          </w:rPr>
          <w:t>art. 250a</w:t>
        </w:r>
      </w:hyperlink>
      <w:r w:rsidRPr="00FD34BE">
        <w:rPr>
          <w:rFonts w:ascii="Tahoma" w:hAnsi="Tahoma" w:cs="Tahoma"/>
          <w:sz w:val="18"/>
          <w:szCs w:val="18"/>
          <w:shd w:val="clear" w:color="auto" w:fill="FFFFFF"/>
        </w:rPr>
        <w:t xml:space="preserve"> Kodeksu karnego, w </w:t>
      </w:r>
      <w:hyperlink r:id="rId15" w:anchor="/document/17631344?unitId=art(46)&amp;cm=DOCUMENT" w:history="1">
        <w:r w:rsidRPr="00FD34BE">
          <w:rPr>
            <w:rFonts w:ascii="Tahoma" w:hAnsi="Tahoma" w:cs="Tahoma"/>
            <w:sz w:val="18"/>
            <w:szCs w:val="18"/>
            <w:u w:val="single"/>
            <w:shd w:val="clear" w:color="auto" w:fill="FFFFFF"/>
          </w:rPr>
          <w:t>art. 46-48</w:t>
        </w:r>
      </w:hyperlink>
      <w:r w:rsidRPr="00FD34BE">
        <w:rPr>
          <w:rFonts w:ascii="Tahoma" w:hAnsi="Tahoma" w:cs="Tahoma"/>
          <w:sz w:val="18"/>
          <w:szCs w:val="18"/>
          <w:shd w:val="clear" w:color="auto" w:fill="FFFFFF"/>
        </w:rPr>
        <w:t xml:space="preserve"> ustawy z dnia 25 czerwca 2010 r. o sporcie (Dz. U. z 2020 r. poz. 1133 oraz z 2021 r. poz. 2054 i 2142) lub w </w:t>
      </w:r>
      <w:hyperlink r:id="rId16" w:anchor="/document/17712396?unitId=art(54)ust(1)&amp;cm=DOCUMENT" w:history="1">
        <w:r w:rsidRPr="00FD34BE">
          <w:rPr>
            <w:rFonts w:ascii="Tahoma" w:hAnsi="Tahoma" w:cs="Tahoma"/>
            <w:sz w:val="18"/>
            <w:szCs w:val="18"/>
            <w:u w:val="single"/>
            <w:shd w:val="clear" w:color="auto" w:fill="FFFFFF"/>
          </w:rPr>
          <w:t>art. 54 ust. 1-4</w:t>
        </w:r>
      </w:hyperlink>
      <w:r w:rsidRPr="00FD34BE">
        <w:rPr>
          <w:rFonts w:ascii="Tahoma" w:hAnsi="Tahoma" w:cs="Tahoma"/>
          <w:sz w:val="18"/>
          <w:szCs w:val="18"/>
          <w:shd w:val="clear" w:color="auto" w:fill="FFFFFF"/>
        </w:rPr>
        <w:t xml:space="preserve"> ustawy z dnia 12 maja 2011 r. o refundacji leków, środków spożywczych specjalnego przeznaczenia żywieniowego oraz wyrobów medycznych (Dz. U. z 2022 r. poz. 463, 583 i 974);</w:t>
      </w:r>
    </w:p>
    <w:p w14:paraId="40011DFC" w14:textId="77777777" w:rsidR="00DF19A6" w:rsidRPr="005A570B" w:rsidRDefault="00DF19A6" w:rsidP="003635FE">
      <w:pPr>
        <w:numPr>
          <w:ilvl w:val="0"/>
          <w:numId w:val="56"/>
        </w:numPr>
        <w:spacing w:line="259" w:lineRule="auto"/>
        <w:ind w:left="1134" w:hanging="283"/>
        <w:contextualSpacing/>
        <w:jc w:val="both"/>
        <w:rPr>
          <w:rFonts w:ascii="Tahoma" w:eastAsia="Calibri" w:hAnsi="Tahoma" w:cs="Tahoma"/>
          <w:sz w:val="18"/>
          <w:szCs w:val="18"/>
        </w:rPr>
      </w:pPr>
      <w:r w:rsidRPr="005A570B">
        <w:rPr>
          <w:rFonts w:ascii="Tahoma" w:eastAsia="Calibri" w:hAnsi="Tahoma" w:cs="Tahoma"/>
          <w:sz w:val="18"/>
          <w:szCs w:val="18"/>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5E81EBF" w14:textId="77777777" w:rsidR="00DF19A6" w:rsidRPr="005A570B" w:rsidRDefault="00DF19A6" w:rsidP="003635FE">
      <w:pPr>
        <w:numPr>
          <w:ilvl w:val="0"/>
          <w:numId w:val="56"/>
        </w:numPr>
        <w:spacing w:line="259" w:lineRule="auto"/>
        <w:ind w:left="1134" w:hanging="283"/>
        <w:contextualSpacing/>
        <w:jc w:val="both"/>
        <w:rPr>
          <w:rFonts w:ascii="Tahoma" w:eastAsia="Calibri" w:hAnsi="Tahoma" w:cs="Tahoma"/>
          <w:sz w:val="18"/>
          <w:szCs w:val="18"/>
        </w:rPr>
      </w:pPr>
      <w:r w:rsidRPr="005A570B">
        <w:rPr>
          <w:rFonts w:ascii="Tahoma" w:eastAsia="Calibri" w:hAnsi="Tahoma" w:cs="Tahoma"/>
          <w:sz w:val="18"/>
          <w:szCs w:val="18"/>
        </w:rPr>
        <w:t>o charakterze terrorystycznym, o którym mowa w art. 115 § 20 Kodeksu karnego, lub mające na celu popełnienie przestępstwa,</w:t>
      </w:r>
    </w:p>
    <w:p w14:paraId="34F042D4" w14:textId="77777777" w:rsidR="00DF19A6" w:rsidRPr="005A570B" w:rsidRDefault="00DF19A6" w:rsidP="003635FE">
      <w:pPr>
        <w:numPr>
          <w:ilvl w:val="0"/>
          <w:numId w:val="56"/>
        </w:numPr>
        <w:spacing w:line="259" w:lineRule="auto"/>
        <w:ind w:left="1134" w:hanging="283"/>
        <w:contextualSpacing/>
        <w:jc w:val="both"/>
        <w:rPr>
          <w:rFonts w:ascii="Tahoma" w:eastAsia="Calibri" w:hAnsi="Tahoma" w:cs="Tahoma"/>
          <w:sz w:val="18"/>
          <w:szCs w:val="18"/>
        </w:rPr>
      </w:pPr>
      <w:r w:rsidRPr="005A570B">
        <w:rPr>
          <w:rFonts w:ascii="Tahoma" w:eastAsia="Calibri" w:hAnsi="Tahoma" w:cs="Tahoma"/>
          <w:sz w:val="18"/>
          <w:szCs w:val="18"/>
        </w:rPr>
        <w:t>powierzenia wykonywania pracy małoletniemu cudzoziemcowi, o którym mowa w art. 9 ust. 2 ustawy z dnia 15 czerwca 2012 r. o skutkach powierzania wykonywania pracy cudzoziemcom przebywającym wbrew przepisom na terytorium Rzeczpospolitej Polskiej (</w:t>
      </w:r>
      <w:r w:rsidRPr="00EA4775">
        <w:rPr>
          <w:rFonts w:ascii="Tahoma" w:eastAsia="Calibri" w:hAnsi="Tahoma" w:cs="Tahoma"/>
          <w:sz w:val="18"/>
          <w:szCs w:val="18"/>
        </w:rPr>
        <w:t>Dz.U. 2021 poz. 1745</w:t>
      </w:r>
      <w:r>
        <w:rPr>
          <w:rFonts w:ascii="Tahoma" w:eastAsia="Calibri" w:hAnsi="Tahoma" w:cs="Tahoma"/>
          <w:sz w:val="18"/>
          <w:szCs w:val="18"/>
        </w:rPr>
        <w:t xml:space="preserve"> </w:t>
      </w:r>
      <w:proofErr w:type="spellStart"/>
      <w:r>
        <w:rPr>
          <w:rFonts w:ascii="Tahoma" w:eastAsia="Calibri" w:hAnsi="Tahoma" w:cs="Tahoma"/>
          <w:sz w:val="18"/>
          <w:szCs w:val="18"/>
        </w:rPr>
        <w:t>t.j</w:t>
      </w:r>
      <w:proofErr w:type="spellEnd"/>
      <w:r>
        <w:rPr>
          <w:rFonts w:ascii="Tahoma" w:eastAsia="Calibri" w:hAnsi="Tahoma" w:cs="Tahoma"/>
          <w:sz w:val="18"/>
          <w:szCs w:val="18"/>
        </w:rPr>
        <w:t>. ze zm.</w:t>
      </w:r>
      <w:r w:rsidRPr="005A570B">
        <w:rPr>
          <w:rFonts w:ascii="Tahoma" w:eastAsia="Calibri" w:hAnsi="Tahoma" w:cs="Tahoma"/>
          <w:sz w:val="18"/>
          <w:szCs w:val="18"/>
        </w:rPr>
        <w:t>),</w:t>
      </w:r>
    </w:p>
    <w:p w14:paraId="004096C3" w14:textId="77777777" w:rsidR="00DF19A6" w:rsidRPr="005A570B" w:rsidRDefault="00DF19A6" w:rsidP="003635FE">
      <w:pPr>
        <w:numPr>
          <w:ilvl w:val="0"/>
          <w:numId w:val="56"/>
        </w:numPr>
        <w:spacing w:line="259" w:lineRule="auto"/>
        <w:ind w:left="1134" w:hanging="283"/>
        <w:contextualSpacing/>
        <w:jc w:val="both"/>
        <w:rPr>
          <w:rFonts w:ascii="Tahoma" w:eastAsia="Calibri" w:hAnsi="Tahoma" w:cs="Tahoma"/>
          <w:sz w:val="18"/>
          <w:szCs w:val="18"/>
        </w:rPr>
      </w:pPr>
      <w:r w:rsidRPr="005A570B">
        <w:rPr>
          <w:rFonts w:ascii="Tahoma" w:eastAsia="Calibri" w:hAnsi="Tahoma" w:cs="Tahoma"/>
          <w:sz w:val="18"/>
          <w:szCs w:val="18"/>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8E45EDA" w14:textId="77777777" w:rsidR="00DF19A6" w:rsidRPr="005A570B" w:rsidRDefault="00DF19A6" w:rsidP="003635FE">
      <w:pPr>
        <w:numPr>
          <w:ilvl w:val="0"/>
          <w:numId w:val="56"/>
        </w:numPr>
        <w:spacing w:line="259" w:lineRule="auto"/>
        <w:ind w:left="1134" w:hanging="283"/>
        <w:contextualSpacing/>
        <w:jc w:val="both"/>
        <w:rPr>
          <w:rFonts w:ascii="Tahoma" w:eastAsia="Calibri" w:hAnsi="Tahoma" w:cs="Tahoma"/>
          <w:sz w:val="18"/>
          <w:szCs w:val="18"/>
        </w:rPr>
      </w:pPr>
      <w:r w:rsidRPr="005A570B">
        <w:rPr>
          <w:rFonts w:ascii="Tahoma" w:eastAsia="Calibri" w:hAnsi="Tahoma" w:cs="Tahoma"/>
          <w:sz w:val="18"/>
          <w:szCs w:val="18"/>
        </w:rPr>
        <w:t>o którym mowa w art. 9 ust. 1 i 3 lub art. 10 ustawy z dnia 15 czerwca 2012 r. o skutkach powierzania wykonywania pracy cudzoziemcom przebywającym wbrew przepisom na terytorium Rzeczypospolitej Polskiej–lub za odpowiedni czyn zabroniony określony w przepisach prawa obcego;</w:t>
      </w:r>
    </w:p>
    <w:p w14:paraId="7C17AAE2" w14:textId="77777777" w:rsidR="00DF19A6" w:rsidRPr="005A570B" w:rsidRDefault="00DF19A6" w:rsidP="00DF19A6">
      <w:pPr>
        <w:numPr>
          <w:ilvl w:val="1"/>
          <w:numId w:val="6"/>
        </w:numPr>
        <w:spacing w:line="259" w:lineRule="auto"/>
        <w:ind w:left="851" w:hanging="426"/>
        <w:contextualSpacing/>
        <w:jc w:val="both"/>
        <w:rPr>
          <w:rFonts w:ascii="Tahoma" w:eastAsia="Calibri" w:hAnsi="Tahoma" w:cs="Tahoma"/>
          <w:sz w:val="18"/>
          <w:szCs w:val="18"/>
        </w:rPr>
      </w:pPr>
      <w:r w:rsidRPr="005A570B">
        <w:rPr>
          <w:rFonts w:ascii="Tahoma" w:eastAsia="Calibri" w:hAnsi="Tahoma" w:cs="Tahoma"/>
          <w:sz w:val="18"/>
          <w:szCs w:val="18"/>
        </w:rPr>
        <w:t>jeżeli urzędującego członka jego organu zarządzającego lub nadzorczego, wspólnika spółki współce jawnej lub partnerskiej albo komplementariusza w spółce komandytowej lub komandytowo-akcyjnej lub prokurenta prawomocnie skazano za przestępstwo, o którym mowa w pkt 1.1.;</w:t>
      </w:r>
    </w:p>
    <w:p w14:paraId="33039896" w14:textId="77777777" w:rsidR="00DF19A6" w:rsidRPr="005A570B" w:rsidRDefault="00DF19A6" w:rsidP="00DF19A6">
      <w:pPr>
        <w:numPr>
          <w:ilvl w:val="1"/>
          <w:numId w:val="6"/>
        </w:numPr>
        <w:spacing w:line="259" w:lineRule="auto"/>
        <w:ind w:left="851" w:hanging="425"/>
        <w:contextualSpacing/>
        <w:jc w:val="both"/>
        <w:rPr>
          <w:rFonts w:ascii="Tahoma" w:eastAsia="Calibri" w:hAnsi="Tahoma" w:cs="Tahoma"/>
          <w:sz w:val="18"/>
          <w:szCs w:val="18"/>
        </w:rPr>
      </w:pPr>
      <w:r w:rsidRPr="005A570B">
        <w:rPr>
          <w:rFonts w:ascii="Tahoma" w:eastAsia="Calibri" w:hAnsi="Tahoma" w:cs="Tahoma"/>
          <w:sz w:val="18"/>
          <w:szCs w:val="18"/>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C018F54" w14:textId="77777777" w:rsidR="00DF19A6" w:rsidRPr="005A570B" w:rsidRDefault="00DF19A6" w:rsidP="00DF19A6">
      <w:pPr>
        <w:numPr>
          <w:ilvl w:val="1"/>
          <w:numId w:val="6"/>
        </w:numPr>
        <w:spacing w:line="259" w:lineRule="auto"/>
        <w:ind w:left="851" w:hanging="425"/>
        <w:contextualSpacing/>
        <w:jc w:val="both"/>
        <w:rPr>
          <w:rFonts w:ascii="Tahoma" w:eastAsia="Calibri" w:hAnsi="Tahoma" w:cs="Tahoma"/>
          <w:sz w:val="18"/>
          <w:szCs w:val="18"/>
        </w:rPr>
      </w:pPr>
      <w:r w:rsidRPr="005A570B">
        <w:rPr>
          <w:rFonts w:ascii="Tahoma" w:eastAsia="Calibri" w:hAnsi="Tahoma" w:cs="Tahoma"/>
          <w:sz w:val="18"/>
          <w:szCs w:val="18"/>
        </w:rPr>
        <w:t>wobec którego prawomocnie orzeczono zakaz ubiegania się o zamówienia publiczne;</w:t>
      </w:r>
    </w:p>
    <w:p w14:paraId="52E46560" w14:textId="77777777" w:rsidR="00DF19A6" w:rsidRPr="005A570B" w:rsidRDefault="00DF19A6" w:rsidP="00DF19A6">
      <w:pPr>
        <w:numPr>
          <w:ilvl w:val="1"/>
          <w:numId w:val="6"/>
        </w:numPr>
        <w:spacing w:line="259" w:lineRule="auto"/>
        <w:ind w:left="851" w:hanging="425"/>
        <w:contextualSpacing/>
        <w:jc w:val="both"/>
        <w:rPr>
          <w:rFonts w:ascii="Tahoma" w:eastAsia="Calibri" w:hAnsi="Tahoma" w:cs="Tahoma"/>
          <w:sz w:val="18"/>
          <w:szCs w:val="18"/>
        </w:rPr>
      </w:pPr>
      <w:r w:rsidRPr="005A570B">
        <w:rPr>
          <w:rFonts w:ascii="Tahoma" w:eastAsia="Calibri" w:hAnsi="Tahoma" w:cs="Tahoma"/>
          <w:sz w:val="18"/>
          <w:szCs w:val="18"/>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F12083E" w14:textId="77777777" w:rsidR="00DF19A6" w:rsidRPr="005A570B" w:rsidRDefault="00DF19A6" w:rsidP="00DF19A6">
      <w:pPr>
        <w:numPr>
          <w:ilvl w:val="1"/>
          <w:numId w:val="6"/>
        </w:numPr>
        <w:spacing w:line="259" w:lineRule="auto"/>
        <w:ind w:left="851" w:hanging="425"/>
        <w:contextualSpacing/>
        <w:jc w:val="both"/>
        <w:rPr>
          <w:rFonts w:ascii="Tahoma" w:eastAsia="Calibri" w:hAnsi="Tahoma" w:cs="Tahoma"/>
          <w:sz w:val="18"/>
          <w:szCs w:val="18"/>
        </w:rPr>
      </w:pPr>
      <w:r w:rsidRPr="005A570B">
        <w:rPr>
          <w:rFonts w:ascii="Tahoma" w:eastAsia="Calibri" w:hAnsi="Tahoma" w:cs="Tahoma"/>
          <w:sz w:val="18"/>
          <w:szCs w:val="18"/>
        </w:rPr>
        <w:t>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winny sposób niż przez wykluczenie wykonawcy z udziału w postę</w:t>
      </w:r>
      <w:r>
        <w:rPr>
          <w:rFonts w:ascii="Tahoma" w:eastAsia="Calibri" w:hAnsi="Tahoma" w:cs="Tahoma"/>
          <w:sz w:val="18"/>
          <w:szCs w:val="18"/>
        </w:rPr>
        <w:t>powaniu o udzielenie zamówienia;</w:t>
      </w:r>
    </w:p>
    <w:p w14:paraId="11D2E960" w14:textId="77777777" w:rsidR="00DF19A6" w:rsidRPr="005A570B" w:rsidRDefault="00DF19A6" w:rsidP="00DF19A6">
      <w:pPr>
        <w:numPr>
          <w:ilvl w:val="1"/>
          <w:numId w:val="6"/>
        </w:numPr>
        <w:spacing w:line="259" w:lineRule="auto"/>
        <w:ind w:left="851" w:hanging="425"/>
        <w:contextualSpacing/>
        <w:jc w:val="both"/>
        <w:rPr>
          <w:rFonts w:ascii="Tahoma" w:eastAsia="Calibri" w:hAnsi="Tahoma" w:cs="Tahoma"/>
          <w:sz w:val="18"/>
          <w:szCs w:val="18"/>
        </w:rPr>
      </w:pPr>
      <w:r w:rsidRPr="005A570B">
        <w:rPr>
          <w:rFonts w:ascii="Tahoma" w:hAnsi="Tahoma" w:cs="Tahoma"/>
          <w:sz w:val="18"/>
          <w:szCs w:val="18"/>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(fakultatywna przesłanka wykluczenia).</w:t>
      </w:r>
    </w:p>
    <w:p w14:paraId="634FB9DA" w14:textId="77777777" w:rsidR="00DF19A6" w:rsidRPr="005A570B" w:rsidRDefault="00DF19A6" w:rsidP="00DF19A6">
      <w:pPr>
        <w:numPr>
          <w:ilvl w:val="0"/>
          <w:numId w:val="6"/>
        </w:numPr>
        <w:spacing w:line="259" w:lineRule="auto"/>
        <w:ind w:left="426"/>
        <w:contextualSpacing/>
        <w:jc w:val="both"/>
        <w:rPr>
          <w:rFonts w:ascii="Tahoma" w:eastAsia="Calibri" w:hAnsi="Tahoma" w:cs="Tahoma"/>
          <w:sz w:val="18"/>
          <w:szCs w:val="18"/>
        </w:rPr>
      </w:pPr>
      <w:r w:rsidRPr="005A570B">
        <w:rPr>
          <w:rFonts w:ascii="Tahoma" w:eastAsia="Calibri" w:hAnsi="Tahoma" w:cs="Tahoma"/>
          <w:sz w:val="18"/>
          <w:szCs w:val="18"/>
        </w:rPr>
        <w:t>Wykonawca może zostać wykluczony przez Zamawiającego na każdym etapie postępowania o udzielenie zamówienia.</w:t>
      </w:r>
    </w:p>
    <w:p w14:paraId="0499BFF5" w14:textId="77777777" w:rsidR="00DF19A6" w:rsidRPr="005A570B" w:rsidRDefault="00DF19A6" w:rsidP="00DF19A6">
      <w:pPr>
        <w:pStyle w:val="Akapitzlist"/>
        <w:numPr>
          <w:ilvl w:val="0"/>
          <w:numId w:val="6"/>
        </w:numPr>
        <w:spacing w:after="0" w:line="259" w:lineRule="auto"/>
        <w:ind w:left="426"/>
        <w:jc w:val="both"/>
        <w:rPr>
          <w:rFonts w:ascii="Tahoma" w:hAnsi="Tahoma" w:cs="Tahoma"/>
          <w:sz w:val="18"/>
          <w:szCs w:val="18"/>
        </w:rPr>
      </w:pPr>
      <w:r w:rsidRPr="005A570B">
        <w:rPr>
          <w:rFonts w:ascii="Tahoma" w:hAnsi="Tahoma" w:cs="Tahoma"/>
          <w:sz w:val="18"/>
          <w:szCs w:val="18"/>
        </w:rPr>
        <w:lastRenderedPageBreak/>
        <w:t xml:space="preserve">Wykonawca nie podlega wykluczeniu w okolicznościach określonych w art. 108 ust. 1 pkt 1, 2 i 5 i art. 109 ust. 1 pkt 4 </w:t>
      </w:r>
      <w:proofErr w:type="spellStart"/>
      <w:r w:rsidRPr="005A570B">
        <w:rPr>
          <w:rFonts w:ascii="Tahoma" w:hAnsi="Tahoma" w:cs="Tahoma"/>
          <w:sz w:val="18"/>
          <w:szCs w:val="18"/>
        </w:rPr>
        <w:t>pzp</w:t>
      </w:r>
      <w:proofErr w:type="spellEnd"/>
      <w:r w:rsidRPr="005A570B">
        <w:rPr>
          <w:rFonts w:ascii="Tahoma" w:hAnsi="Tahoma" w:cs="Tahoma"/>
          <w:sz w:val="18"/>
          <w:szCs w:val="18"/>
        </w:rPr>
        <w:t>, jeżeli udowodni zamawiającemu, że spełnił łącznie następujące przesłanki:</w:t>
      </w:r>
    </w:p>
    <w:p w14:paraId="1965D2BA" w14:textId="77777777" w:rsidR="00DF19A6" w:rsidRPr="005A570B" w:rsidRDefault="00DF19A6" w:rsidP="00DF19A6">
      <w:pPr>
        <w:pStyle w:val="Akapitzlist"/>
        <w:numPr>
          <w:ilvl w:val="0"/>
          <w:numId w:val="8"/>
        </w:numPr>
        <w:spacing w:after="0" w:line="259" w:lineRule="auto"/>
        <w:ind w:left="851"/>
        <w:jc w:val="both"/>
        <w:rPr>
          <w:rFonts w:ascii="Tahoma" w:hAnsi="Tahoma" w:cs="Tahoma"/>
          <w:sz w:val="18"/>
          <w:szCs w:val="18"/>
        </w:rPr>
      </w:pPr>
      <w:r w:rsidRPr="005A570B">
        <w:rPr>
          <w:rFonts w:ascii="Tahoma" w:hAnsi="Tahoma" w:cs="Tahoma"/>
          <w:sz w:val="18"/>
          <w:szCs w:val="18"/>
        </w:rPr>
        <w:t xml:space="preserve">naprawił lub zobowiązał się do naprawienia szkody wyrządzonej przestępstwem, wykroczeniem lub swoim nieprawidłowym postępowaniem, w tym poprzez zadośćuczynienie pieniężne; </w:t>
      </w:r>
    </w:p>
    <w:p w14:paraId="7251F04D" w14:textId="77777777" w:rsidR="00DF19A6" w:rsidRPr="005A570B" w:rsidRDefault="00DF19A6" w:rsidP="00DF19A6">
      <w:pPr>
        <w:pStyle w:val="Akapitzlist"/>
        <w:numPr>
          <w:ilvl w:val="0"/>
          <w:numId w:val="8"/>
        </w:numPr>
        <w:spacing w:after="0" w:line="259" w:lineRule="auto"/>
        <w:ind w:left="851"/>
        <w:jc w:val="both"/>
        <w:rPr>
          <w:rFonts w:ascii="Tahoma" w:hAnsi="Tahoma" w:cs="Tahoma"/>
          <w:sz w:val="18"/>
          <w:szCs w:val="18"/>
        </w:rPr>
      </w:pPr>
      <w:r w:rsidRPr="005A570B">
        <w:rPr>
          <w:rFonts w:ascii="Tahoma" w:hAnsi="Tahoma" w:cs="Tahoma"/>
          <w:sz w:val="18"/>
          <w:szCs w:val="18"/>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4C7CA5CB" w14:textId="77777777" w:rsidR="00DF19A6" w:rsidRPr="005A570B" w:rsidRDefault="00DF19A6" w:rsidP="00DF19A6">
      <w:pPr>
        <w:pStyle w:val="Akapitzlist"/>
        <w:numPr>
          <w:ilvl w:val="0"/>
          <w:numId w:val="8"/>
        </w:numPr>
        <w:spacing w:after="0" w:line="259" w:lineRule="auto"/>
        <w:ind w:left="851"/>
        <w:jc w:val="both"/>
        <w:rPr>
          <w:rFonts w:ascii="Tahoma" w:hAnsi="Tahoma" w:cs="Tahoma"/>
          <w:sz w:val="18"/>
          <w:szCs w:val="18"/>
        </w:rPr>
      </w:pPr>
      <w:r w:rsidRPr="005A570B">
        <w:rPr>
          <w:rFonts w:ascii="Tahoma" w:hAnsi="Tahoma" w:cs="Tahoma"/>
          <w:sz w:val="18"/>
          <w:szCs w:val="18"/>
        </w:rPr>
        <w:t xml:space="preserve">podjął konkretne środki techniczne, organizacyjne i kadrowe, odpowiednie dla zapobiegania dalszym przestępstwom, wykroczeniom lub nieprawidłowemu postępowaniu, w szczególności: </w:t>
      </w:r>
    </w:p>
    <w:p w14:paraId="64F14545" w14:textId="77777777" w:rsidR="00DF19A6" w:rsidRPr="008D23DF" w:rsidRDefault="00DF19A6" w:rsidP="003635FE">
      <w:pPr>
        <w:pStyle w:val="Akapitzlist"/>
        <w:numPr>
          <w:ilvl w:val="0"/>
          <w:numId w:val="57"/>
        </w:numPr>
        <w:spacing w:after="0"/>
        <w:ind w:left="1276"/>
        <w:jc w:val="both"/>
        <w:rPr>
          <w:rFonts w:ascii="Tahoma" w:hAnsi="Tahoma" w:cs="Tahoma"/>
          <w:sz w:val="18"/>
          <w:szCs w:val="18"/>
        </w:rPr>
      </w:pPr>
      <w:r w:rsidRPr="008D23DF">
        <w:rPr>
          <w:rFonts w:ascii="Tahoma" w:hAnsi="Tahoma" w:cs="Tahoma"/>
          <w:sz w:val="18"/>
          <w:szCs w:val="18"/>
        </w:rPr>
        <w:t xml:space="preserve">zerwał wszelkie powiązania z osobami lub podmiotami odpowiedzialnymi za nieprawidłowe postępowanie wykonawcy, </w:t>
      </w:r>
    </w:p>
    <w:p w14:paraId="16FB50D2" w14:textId="77777777" w:rsidR="00DF19A6" w:rsidRPr="008D23DF" w:rsidRDefault="00DF19A6" w:rsidP="003635FE">
      <w:pPr>
        <w:pStyle w:val="Akapitzlist"/>
        <w:numPr>
          <w:ilvl w:val="0"/>
          <w:numId w:val="57"/>
        </w:numPr>
        <w:spacing w:after="0"/>
        <w:ind w:left="1276"/>
        <w:jc w:val="both"/>
        <w:rPr>
          <w:rFonts w:ascii="Tahoma" w:hAnsi="Tahoma" w:cs="Tahoma"/>
          <w:sz w:val="18"/>
          <w:szCs w:val="18"/>
        </w:rPr>
      </w:pPr>
      <w:r w:rsidRPr="008D23DF">
        <w:rPr>
          <w:rFonts w:ascii="Tahoma" w:hAnsi="Tahoma" w:cs="Tahoma"/>
          <w:sz w:val="18"/>
          <w:szCs w:val="18"/>
        </w:rPr>
        <w:t xml:space="preserve">zreorganizował personel, </w:t>
      </w:r>
    </w:p>
    <w:p w14:paraId="42583938" w14:textId="77777777" w:rsidR="00DF19A6" w:rsidRPr="008D23DF" w:rsidRDefault="00DF19A6" w:rsidP="003635FE">
      <w:pPr>
        <w:pStyle w:val="Akapitzlist"/>
        <w:numPr>
          <w:ilvl w:val="0"/>
          <w:numId w:val="57"/>
        </w:numPr>
        <w:spacing w:after="0"/>
        <w:ind w:left="1276"/>
        <w:jc w:val="both"/>
        <w:rPr>
          <w:rFonts w:ascii="Tahoma" w:hAnsi="Tahoma" w:cs="Tahoma"/>
          <w:sz w:val="18"/>
          <w:szCs w:val="18"/>
        </w:rPr>
      </w:pPr>
      <w:r w:rsidRPr="008D23DF">
        <w:rPr>
          <w:rFonts w:ascii="Tahoma" w:hAnsi="Tahoma" w:cs="Tahoma"/>
          <w:sz w:val="18"/>
          <w:szCs w:val="18"/>
        </w:rPr>
        <w:t>wdrożył system sprawozdawczości i kontroli,</w:t>
      </w:r>
    </w:p>
    <w:p w14:paraId="4D97E446" w14:textId="77777777" w:rsidR="00DF19A6" w:rsidRPr="008D23DF" w:rsidRDefault="00DF19A6" w:rsidP="003635FE">
      <w:pPr>
        <w:pStyle w:val="Akapitzlist"/>
        <w:numPr>
          <w:ilvl w:val="0"/>
          <w:numId w:val="57"/>
        </w:numPr>
        <w:spacing w:after="0"/>
        <w:ind w:left="1276"/>
        <w:jc w:val="both"/>
        <w:rPr>
          <w:rFonts w:ascii="Tahoma" w:hAnsi="Tahoma" w:cs="Tahoma"/>
          <w:sz w:val="18"/>
          <w:szCs w:val="18"/>
        </w:rPr>
      </w:pPr>
      <w:r w:rsidRPr="008D23DF">
        <w:rPr>
          <w:rFonts w:ascii="Tahoma" w:hAnsi="Tahoma" w:cs="Tahoma"/>
          <w:sz w:val="18"/>
          <w:szCs w:val="18"/>
        </w:rPr>
        <w:t xml:space="preserve">utworzył struktury audytu wewnętrznego do monitorowania przestrzegania przepisów, wewnętrznych regulacji lub standardów, </w:t>
      </w:r>
    </w:p>
    <w:p w14:paraId="571D1D7B" w14:textId="77777777" w:rsidR="00DF19A6" w:rsidRPr="008D23DF" w:rsidRDefault="00DF19A6" w:rsidP="003635FE">
      <w:pPr>
        <w:pStyle w:val="Akapitzlist"/>
        <w:numPr>
          <w:ilvl w:val="0"/>
          <w:numId w:val="57"/>
        </w:numPr>
        <w:spacing w:after="0"/>
        <w:ind w:left="1276"/>
        <w:jc w:val="both"/>
        <w:rPr>
          <w:rFonts w:ascii="Tahoma" w:hAnsi="Tahoma" w:cs="Tahoma"/>
          <w:sz w:val="18"/>
          <w:szCs w:val="18"/>
        </w:rPr>
      </w:pPr>
      <w:r w:rsidRPr="008D23DF">
        <w:rPr>
          <w:rFonts w:ascii="Tahoma" w:hAnsi="Tahoma" w:cs="Tahoma"/>
          <w:sz w:val="18"/>
          <w:szCs w:val="18"/>
        </w:rPr>
        <w:t>wprowadził wewnętrzne regulacje dotyczące odpowiedzialności i odszkodowań za nieprzestrzeganie przepisów, wewnętrznych regulacji lub standardów.</w:t>
      </w:r>
    </w:p>
    <w:p w14:paraId="1300DF8A" w14:textId="77777777" w:rsidR="00DF19A6" w:rsidRPr="005A570B" w:rsidRDefault="00DF19A6" w:rsidP="00DF19A6">
      <w:pPr>
        <w:numPr>
          <w:ilvl w:val="0"/>
          <w:numId w:val="6"/>
        </w:numPr>
        <w:ind w:left="426"/>
        <w:jc w:val="both"/>
        <w:rPr>
          <w:rFonts w:ascii="Tahoma" w:hAnsi="Tahoma" w:cs="Tahoma"/>
          <w:sz w:val="18"/>
          <w:szCs w:val="18"/>
        </w:rPr>
      </w:pPr>
      <w:r w:rsidRPr="005A570B">
        <w:rPr>
          <w:rFonts w:ascii="Tahoma" w:hAnsi="Tahoma" w:cs="Tahoma"/>
          <w:sz w:val="18"/>
          <w:szCs w:val="18"/>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238C5B2B" w14:textId="77777777" w:rsidR="00DF19A6" w:rsidRPr="00EC0283" w:rsidRDefault="00DF19A6" w:rsidP="00DF19A6">
      <w:pPr>
        <w:pStyle w:val="Akapitzlist"/>
        <w:numPr>
          <w:ilvl w:val="0"/>
          <w:numId w:val="6"/>
        </w:numPr>
        <w:shd w:val="clear" w:color="auto" w:fill="FFFFFF"/>
        <w:spacing w:after="0" w:line="240" w:lineRule="auto"/>
        <w:ind w:left="426"/>
        <w:jc w:val="both"/>
        <w:outlineLvl w:val="1"/>
        <w:rPr>
          <w:rFonts w:ascii="Tahoma" w:hAnsi="Tahoma" w:cs="Tahoma"/>
          <w:b/>
          <w:bCs/>
          <w:sz w:val="16"/>
          <w:szCs w:val="18"/>
        </w:rPr>
      </w:pPr>
      <w:r w:rsidRPr="00EC0283">
        <w:rPr>
          <w:rFonts w:ascii="Tahoma" w:hAnsi="Tahoma" w:cs="Tahoma"/>
          <w:sz w:val="18"/>
          <w:szCs w:val="20"/>
        </w:rPr>
        <w:t>Wykluczenie Wykonawcy następuje zgodnie z art. 111 PZP. Ofertę złożoną przez Wykonawcę podlegającego wykluczeniu z postępowania Zamawiający odrzuci na podstawie art. 226 ust. 1 pkt. 2 lit. a) PZP</w:t>
      </w:r>
      <w:r w:rsidRPr="00EC0283">
        <w:rPr>
          <w:rFonts w:ascii="Tahoma" w:hAnsi="Tahoma" w:cs="Tahoma"/>
          <w:sz w:val="16"/>
          <w:szCs w:val="18"/>
        </w:rPr>
        <w:t xml:space="preserve">. </w:t>
      </w:r>
    </w:p>
    <w:p w14:paraId="5A9256A3" w14:textId="77777777" w:rsidR="00DF19A6" w:rsidRPr="005A570B" w:rsidRDefault="00DF19A6" w:rsidP="00DF19A6">
      <w:pPr>
        <w:pStyle w:val="Akapitzlist"/>
        <w:numPr>
          <w:ilvl w:val="0"/>
          <w:numId w:val="6"/>
        </w:numPr>
        <w:shd w:val="clear" w:color="auto" w:fill="FFFFFF"/>
        <w:spacing w:after="0" w:line="240" w:lineRule="auto"/>
        <w:ind w:left="426"/>
        <w:jc w:val="both"/>
        <w:outlineLvl w:val="1"/>
        <w:rPr>
          <w:rFonts w:ascii="Tahoma" w:hAnsi="Tahoma" w:cs="Tahoma"/>
          <w:b/>
          <w:bCs/>
          <w:sz w:val="18"/>
          <w:szCs w:val="18"/>
        </w:rPr>
      </w:pPr>
      <w:r w:rsidRPr="005A570B">
        <w:rPr>
          <w:rFonts w:ascii="Tahoma" w:hAnsi="Tahoma" w:cs="Tahoma"/>
          <w:sz w:val="18"/>
          <w:szCs w:val="18"/>
        </w:rPr>
        <w:t xml:space="preserve">Ponadto, zgodnie z przepisem </w:t>
      </w:r>
      <w:r w:rsidRPr="005A570B">
        <w:rPr>
          <w:rFonts w:ascii="Tahoma" w:hAnsi="Tahoma" w:cs="Tahoma"/>
          <w:b/>
          <w:bCs/>
          <w:sz w:val="18"/>
          <w:szCs w:val="18"/>
        </w:rPr>
        <w:t>art. 7 ust. 1 Ustawy z dnia 13 kwietnia 2022 r . o szczególnych rozwiązaniach w zakresie przeciwdziałania wspieraniu agresji na Ukrainę oraz służących ochronie bezpieczeństwa narodowego</w:t>
      </w:r>
      <w:r w:rsidRPr="005A570B">
        <w:rPr>
          <w:rFonts w:ascii="Tahoma" w:hAnsi="Tahoma" w:cs="Tahoma"/>
          <w:sz w:val="18"/>
          <w:szCs w:val="18"/>
        </w:rPr>
        <w:t> (Dz. U. z 2022r., poz. 835) z postępowania o udzielenie zamówienia publicznego lub konkursu prowadzonego na podstawie ustawy z dnia 11 września 2019 r. - Prawo zamówień publicznych wyklucza się:</w:t>
      </w:r>
    </w:p>
    <w:p w14:paraId="3B129923" w14:textId="77777777" w:rsidR="00DF19A6" w:rsidRPr="00A30058" w:rsidRDefault="00DF19A6" w:rsidP="003635FE">
      <w:pPr>
        <w:pStyle w:val="Akapitzlist"/>
        <w:numPr>
          <w:ilvl w:val="0"/>
          <w:numId w:val="58"/>
        </w:numPr>
        <w:shd w:val="clear" w:color="auto" w:fill="FFFFFF"/>
        <w:spacing w:after="0"/>
        <w:ind w:left="851"/>
        <w:jc w:val="both"/>
        <w:rPr>
          <w:rFonts w:ascii="Tahoma" w:hAnsi="Tahoma" w:cs="Tahoma"/>
          <w:sz w:val="18"/>
          <w:szCs w:val="18"/>
        </w:rPr>
      </w:pPr>
      <w:r w:rsidRPr="00A30058">
        <w:rPr>
          <w:rFonts w:ascii="Tahoma" w:hAnsi="Tahoma" w:cs="Tahoma"/>
          <w:sz w:val="18"/>
          <w:szCs w:val="18"/>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53899919" w14:textId="77777777" w:rsidR="00DF19A6" w:rsidRPr="009B006D" w:rsidRDefault="00DF19A6" w:rsidP="003635FE">
      <w:pPr>
        <w:pStyle w:val="Akapitzlist"/>
        <w:numPr>
          <w:ilvl w:val="0"/>
          <w:numId w:val="58"/>
        </w:numPr>
        <w:shd w:val="clear" w:color="auto" w:fill="FFFFFF"/>
        <w:spacing w:after="0"/>
        <w:ind w:left="851"/>
        <w:jc w:val="both"/>
        <w:rPr>
          <w:rFonts w:ascii="Tahoma" w:hAnsi="Tahoma" w:cs="Tahoma"/>
          <w:sz w:val="18"/>
          <w:szCs w:val="18"/>
        </w:rPr>
      </w:pPr>
      <w:r w:rsidRPr="009B006D">
        <w:rPr>
          <w:rFonts w:ascii="Tahoma" w:hAnsi="Tahoma" w:cs="Tahoma"/>
          <w:sz w:val="18"/>
          <w:szCs w:val="18"/>
        </w:rPr>
        <w:t>wykonawcę oraz uczestnika konkursu, którego beneficjentem rzeczywistym w rozumieniu ustawy z dnia 1 marca 2018 r. o przeciwdziałaniu praniu pieniędzy oraz finansowaniu terroryzmu (Dz.U. 2022 poz. 593 i 655) jest osoba wymieniona w wykazach określonych w rozporządzeniu</w:t>
      </w:r>
      <w:r>
        <w:rPr>
          <w:rFonts w:ascii="Tahoma" w:hAnsi="Tahoma" w:cs="Tahoma"/>
          <w:sz w:val="18"/>
          <w:szCs w:val="18"/>
        </w:rPr>
        <w:t xml:space="preserve"> </w:t>
      </w:r>
      <w:r w:rsidRPr="009B006D">
        <w:rPr>
          <w:rFonts w:ascii="Tahoma" w:hAnsi="Tahoma" w:cs="Tahoma"/>
          <w:sz w:val="18"/>
          <w:szCs w:val="18"/>
        </w:rPr>
        <w:t>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60C33590" w14:textId="77777777" w:rsidR="00DF19A6" w:rsidRPr="00A30058" w:rsidRDefault="00DF19A6" w:rsidP="003635FE">
      <w:pPr>
        <w:pStyle w:val="Akapitzlist"/>
        <w:numPr>
          <w:ilvl w:val="0"/>
          <w:numId w:val="58"/>
        </w:numPr>
        <w:shd w:val="clear" w:color="auto" w:fill="FFFFFF"/>
        <w:spacing w:after="0"/>
        <w:ind w:left="851"/>
        <w:jc w:val="both"/>
        <w:rPr>
          <w:rFonts w:ascii="Tahoma" w:hAnsi="Tahoma" w:cs="Tahoma"/>
          <w:sz w:val="18"/>
          <w:szCs w:val="18"/>
        </w:rPr>
      </w:pPr>
      <w:r w:rsidRPr="009B006D">
        <w:rPr>
          <w:rFonts w:ascii="Tahoma" w:hAnsi="Tahoma" w:cs="Tahoma"/>
          <w:sz w:val="18"/>
          <w:szCs w:val="18"/>
        </w:rPr>
        <w:t xml:space="preserve">wykonawcę oraz uczestnika konkursu, którego jednostką dominującą w rozumieniu art. 3 ust. 1 pkt 37  ustawy z dnia 29 września 1994 r. o rachunkowości (Dz.U. 2021 poz. </w:t>
      </w:r>
      <w:r w:rsidRPr="00F57F71">
        <w:rPr>
          <w:rFonts w:ascii="Tahoma" w:hAnsi="Tahoma" w:cs="Tahoma"/>
          <w:sz w:val="18"/>
          <w:szCs w:val="18"/>
        </w:rPr>
        <w:t>poz. 217, 2105 i 2106</w:t>
      </w:r>
      <w:r w:rsidRPr="009B006D">
        <w:rPr>
          <w:rFonts w:ascii="Tahoma" w:hAnsi="Tahoma" w:cs="Tahoma"/>
          <w:sz w:val="18"/>
          <w:szCs w:val="18"/>
        </w:rPr>
        <w:t>)</w:t>
      </w:r>
      <w:r w:rsidRPr="00A30058">
        <w:rPr>
          <w:rFonts w:ascii="Tahoma" w:hAnsi="Tahoma" w:cs="Tahoma"/>
          <w:sz w:val="18"/>
          <w:szCs w:val="18"/>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3BEABB37" w14:textId="77777777" w:rsidR="00DF19A6" w:rsidRPr="00273C4D" w:rsidRDefault="00DF19A6" w:rsidP="00DF19A6">
      <w:pPr>
        <w:pStyle w:val="Akapitzlist"/>
        <w:shd w:val="clear" w:color="auto" w:fill="FFFFFF"/>
        <w:spacing w:after="0" w:line="240" w:lineRule="auto"/>
        <w:ind w:left="927"/>
        <w:jc w:val="both"/>
        <w:rPr>
          <w:rFonts w:ascii="Tahoma" w:hAnsi="Tahoma" w:cs="Tahoma"/>
          <w:vanish/>
          <w:sz w:val="18"/>
          <w:szCs w:val="18"/>
        </w:rPr>
      </w:pPr>
    </w:p>
    <w:p w14:paraId="371D0805" w14:textId="77777777" w:rsidR="00DF19A6" w:rsidRPr="00103B25" w:rsidRDefault="00DF19A6" w:rsidP="00DF19A6">
      <w:pPr>
        <w:pStyle w:val="Akapitzlist"/>
        <w:numPr>
          <w:ilvl w:val="0"/>
          <w:numId w:val="6"/>
        </w:numPr>
        <w:shd w:val="clear" w:color="auto" w:fill="FFFFFF"/>
        <w:spacing w:after="0" w:line="240" w:lineRule="auto"/>
        <w:ind w:left="567" w:hanging="425"/>
        <w:jc w:val="both"/>
        <w:rPr>
          <w:rFonts w:ascii="Tahoma" w:hAnsi="Tahoma" w:cs="Tahoma"/>
          <w:sz w:val="18"/>
          <w:szCs w:val="18"/>
        </w:rPr>
      </w:pPr>
      <w:r w:rsidRPr="00103B25">
        <w:rPr>
          <w:rFonts w:ascii="Tahoma" w:hAnsi="Tahoma" w:cs="Tahoma"/>
          <w:sz w:val="18"/>
          <w:szCs w:val="18"/>
        </w:rPr>
        <w:t>Wykluczenie następuje na okres trwania okoliczności określonych w ust. 6.</w:t>
      </w:r>
    </w:p>
    <w:p w14:paraId="6FC975E4" w14:textId="77777777" w:rsidR="00DF19A6" w:rsidRPr="005A570B" w:rsidRDefault="00DF19A6" w:rsidP="00BB3933">
      <w:pPr>
        <w:pStyle w:val="Akapitzlist"/>
        <w:numPr>
          <w:ilvl w:val="0"/>
          <w:numId w:val="6"/>
        </w:numPr>
        <w:shd w:val="clear" w:color="auto" w:fill="FFFFFF"/>
        <w:spacing w:after="0" w:line="240" w:lineRule="auto"/>
        <w:ind w:left="567" w:hanging="425"/>
        <w:jc w:val="both"/>
        <w:rPr>
          <w:rFonts w:ascii="Tahoma" w:hAnsi="Tahoma" w:cs="Tahoma"/>
          <w:sz w:val="18"/>
          <w:szCs w:val="18"/>
        </w:rPr>
      </w:pPr>
      <w:r w:rsidRPr="005A570B">
        <w:rPr>
          <w:rFonts w:ascii="Tahoma" w:hAnsi="Tahoma" w:cs="Tahoma"/>
          <w:sz w:val="18"/>
          <w:szCs w:val="18"/>
        </w:rPr>
        <w:t xml:space="preserve">W przypadku wykonawcy lub uczestnika konkursu wykluczonego na podstawie ust. </w:t>
      </w:r>
      <w:r>
        <w:rPr>
          <w:rFonts w:ascii="Tahoma" w:hAnsi="Tahoma" w:cs="Tahoma"/>
          <w:sz w:val="18"/>
          <w:szCs w:val="18"/>
        </w:rPr>
        <w:t>6</w:t>
      </w:r>
      <w:r w:rsidRPr="005A570B">
        <w:rPr>
          <w:rFonts w:ascii="Tahoma" w:hAnsi="Tahoma" w:cs="Tahoma"/>
          <w:sz w:val="18"/>
          <w:szCs w:val="18"/>
        </w:rPr>
        <w:t>,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1EBC9002" w14:textId="77777777" w:rsidR="00DF19A6" w:rsidRPr="005A570B" w:rsidRDefault="00DF19A6" w:rsidP="00DF19A6">
      <w:pPr>
        <w:shd w:val="clear" w:color="auto" w:fill="FFFFFF"/>
        <w:jc w:val="both"/>
        <w:rPr>
          <w:rFonts w:ascii="Tahoma" w:hAnsi="Tahoma" w:cs="Tahoma"/>
          <w:sz w:val="18"/>
          <w:szCs w:val="18"/>
        </w:rPr>
      </w:pPr>
    </w:p>
    <w:p w14:paraId="7AC7461C" w14:textId="77777777" w:rsidR="00DB4E3A" w:rsidRDefault="00DB4E3A" w:rsidP="00DB4E3A">
      <w:pPr>
        <w:rPr>
          <w:rFonts w:ascii="Tahoma" w:hAnsi="Tahoma" w:cs="Tahoma"/>
        </w:rPr>
      </w:pPr>
    </w:p>
    <w:p w14:paraId="49D9ABD7" w14:textId="77777777" w:rsidR="00DB4E3A" w:rsidRDefault="00DB4E3A" w:rsidP="00DB4E3A">
      <w:pPr>
        <w:rPr>
          <w:rFonts w:ascii="Tahoma" w:hAnsi="Tahoma" w:cs="Tahoma"/>
          <w:b/>
          <w:caps/>
          <w:sz w:val="20"/>
          <w:szCs w:val="20"/>
        </w:rPr>
      </w:pPr>
      <w:r w:rsidRPr="005A3698">
        <w:rPr>
          <w:rFonts w:ascii="Tahoma" w:hAnsi="Tahoma" w:cs="Tahoma"/>
          <w:b/>
          <w:sz w:val="20"/>
          <w:szCs w:val="20"/>
        </w:rPr>
        <w:t xml:space="preserve">VI. </w:t>
      </w:r>
      <w:r w:rsidRPr="005A3698">
        <w:rPr>
          <w:rFonts w:ascii="Tahoma" w:hAnsi="Tahoma" w:cs="Tahoma"/>
          <w:b/>
          <w:caps/>
          <w:sz w:val="20"/>
          <w:szCs w:val="20"/>
        </w:rPr>
        <w:t>Podmiotowe środki dowodowe. Oświadczenia i dokumenty, jakie zobowiązani są            dostarczyć Wykonawcy w celu wykazania braku podstaw wykluczenia</w:t>
      </w:r>
    </w:p>
    <w:p w14:paraId="3EA220C3" w14:textId="77777777" w:rsidR="00DB4E3A" w:rsidRPr="005A3698" w:rsidRDefault="00DB4E3A" w:rsidP="00DB4E3A">
      <w:pPr>
        <w:rPr>
          <w:rFonts w:ascii="Tahoma" w:hAnsi="Tahoma" w:cs="Tahoma"/>
          <w:b/>
          <w:caps/>
          <w:sz w:val="20"/>
          <w:szCs w:val="20"/>
        </w:rPr>
      </w:pPr>
    </w:p>
    <w:p w14:paraId="407BA2F6" w14:textId="77777777" w:rsidR="00DF19A6" w:rsidRPr="005A570B" w:rsidRDefault="00DF19A6" w:rsidP="003635FE">
      <w:pPr>
        <w:numPr>
          <w:ilvl w:val="0"/>
          <w:numId w:val="59"/>
        </w:numPr>
        <w:ind w:left="426" w:hanging="426"/>
        <w:jc w:val="both"/>
        <w:textAlignment w:val="baseline"/>
        <w:rPr>
          <w:rFonts w:ascii="Tahoma" w:hAnsi="Tahoma" w:cs="Tahoma"/>
          <w:sz w:val="18"/>
          <w:szCs w:val="18"/>
        </w:rPr>
      </w:pPr>
      <w:r w:rsidRPr="005A570B">
        <w:rPr>
          <w:rFonts w:ascii="Tahoma" w:hAnsi="Tahoma" w:cs="Tahoma"/>
          <w:b/>
          <w:sz w:val="18"/>
          <w:szCs w:val="18"/>
        </w:rPr>
        <w:t xml:space="preserve">Do oferty Wykonawca zobowiązany jest dołączyć aktualne na dzień składania ofert oświadczenie o braku podstaw do wykluczenia z postępowania – zgodnie z </w:t>
      </w:r>
      <w:r w:rsidRPr="005A570B">
        <w:rPr>
          <w:rFonts w:ascii="Tahoma" w:hAnsi="Tahoma" w:cs="Tahoma"/>
          <w:b/>
          <w:bCs/>
          <w:sz w:val="18"/>
          <w:szCs w:val="18"/>
        </w:rPr>
        <w:t>Załącznikiem nr 3 do SWZ</w:t>
      </w:r>
      <w:r w:rsidRPr="005A570B">
        <w:rPr>
          <w:rFonts w:ascii="Tahoma" w:hAnsi="Tahoma" w:cs="Tahoma"/>
          <w:sz w:val="18"/>
          <w:szCs w:val="18"/>
        </w:rPr>
        <w:t>.</w:t>
      </w:r>
    </w:p>
    <w:p w14:paraId="62278A50" w14:textId="57ADFA1C" w:rsidR="00DF19A6" w:rsidRDefault="00DF19A6" w:rsidP="003635FE">
      <w:pPr>
        <w:numPr>
          <w:ilvl w:val="0"/>
          <w:numId w:val="59"/>
        </w:numPr>
        <w:ind w:left="426" w:hanging="426"/>
        <w:jc w:val="both"/>
        <w:textAlignment w:val="baseline"/>
        <w:rPr>
          <w:rFonts w:ascii="Tahoma" w:hAnsi="Tahoma" w:cs="Tahoma"/>
          <w:sz w:val="18"/>
          <w:szCs w:val="18"/>
        </w:rPr>
      </w:pPr>
      <w:r w:rsidRPr="005A570B">
        <w:rPr>
          <w:rFonts w:ascii="Tahoma" w:hAnsi="Tahoma" w:cs="Tahoma"/>
          <w:sz w:val="18"/>
          <w:szCs w:val="18"/>
        </w:rPr>
        <w:t>Informacje zawarte w oświadczeniu, o którym mowa w pkt 1 stanowią wstępne potwierdzenie, że Wykonawca nie podlega wykluczeniu.</w:t>
      </w:r>
    </w:p>
    <w:p w14:paraId="4E323004" w14:textId="1E07F86C" w:rsidR="00424FF3" w:rsidRDefault="00BB3489" w:rsidP="003635FE">
      <w:pPr>
        <w:numPr>
          <w:ilvl w:val="0"/>
          <w:numId w:val="59"/>
        </w:numPr>
        <w:ind w:left="426" w:hanging="426"/>
        <w:jc w:val="both"/>
        <w:textAlignment w:val="baseline"/>
        <w:rPr>
          <w:rFonts w:ascii="Tahoma" w:hAnsi="Tahoma" w:cs="Tahoma"/>
          <w:sz w:val="18"/>
          <w:szCs w:val="18"/>
        </w:rPr>
      </w:pPr>
      <w:r w:rsidRPr="005A570B">
        <w:rPr>
          <w:rFonts w:ascii="Tahoma" w:hAnsi="Tahoma" w:cs="Tahoma"/>
          <w:b/>
          <w:sz w:val="18"/>
          <w:szCs w:val="18"/>
        </w:rPr>
        <w:t>Do oferty Wykonawca zobowiązany jest dołączyć</w:t>
      </w:r>
      <w:r>
        <w:rPr>
          <w:rFonts w:ascii="Tahoma" w:hAnsi="Tahoma" w:cs="Tahoma"/>
          <w:b/>
          <w:sz w:val="18"/>
          <w:szCs w:val="18"/>
        </w:rPr>
        <w:t xml:space="preserve"> </w:t>
      </w:r>
      <w:r w:rsidR="00424FF3">
        <w:rPr>
          <w:rFonts w:ascii="Tahoma" w:hAnsi="Tahoma" w:cs="Tahoma"/>
          <w:b/>
          <w:sz w:val="18"/>
          <w:szCs w:val="18"/>
        </w:rPr>
        <w:t>oświadczenie z art 117 ust. 4 Ustawy</w:t>
      </w:r>
      <w:r w:rsidR="00424FF3">
        <w:rPr>
          <w:rFonts w:ascii="Tahoma" w:hAnsi="Tahoma" w:cs="Tahoma"/>
          <w:sz w:val="18"/>
          <w:szCs w:val="18"/>
        </w:rPr>
        <w:t xml:space="preserve">, o którym mowa w rozdziale VII ust. </w:t>
      </w:r>
      <w:r w:rsidR="00ED1DD4">
        <w:rPr>
          <w:rFonts w:ascii="Tahoma" w:hAnsi="Tahoma" w:cs="Tahoma"/>
          <w:sz w:val="18"/>
          <w:szCs w:val="18"/>
        </w:rPr>
        <w:t>6</w:t>
      </w:r>
      <w:r w:rsidR="00424FF3">
        <w:rPr>
          <w:rFonts w:ascii="Tahoma" w:hAnsi="Tahoma" w:cs="Tahoma"/>
          <w:sz w:val="18"/>
          <w:szCs w:val="18"/>
        </w:rPr>
        <w:t xml:space="preserve"> SWZ w przypadku Wykonawców wspólnie ubiegających się o udzielenie zamówienia - załącznik nr 7 do SWZ – jeżeli dotyczy</w:t>
      </w:r>
    </w:p>
    <w:p w14:paraId="21F1FBD3" w14:textId="77777777" w:rsidR="00DF19A6" w:rsidRPr="005A570B" w:rsidRDefault="00DF19A6" w:rsidP="003635FE">
      <w:pPr>
        <w:numPr>
          <w:ilvl w:val="0"/>
          <w:numId w:val="59"/>
        </w:numPr>
        <w:ind w:left="426" w:hanging="426"/>
        <w:jc w:val="both"/>
        <w:rPr>
          <w:rFonts w:ascii="Tahoma" w:hAnsi="Tahoma" w:cs="Tahoma"/>
          <w:sz w:val="18"/>
          <w:szCs w:val="18"/>
        </w:rPr>
      </w:pPr>
      <w:r w:rsidRPr="005A570B">
        <w:rPr>
          <w:rFonts w:ascii="Tahoma" w:hAnsi="Tahoma" w:cs="Tahoma"/>
          <w:sz w:val="18"/>
          <w:szCs w:val="18"/>
        </w:rPr>
        <w:t>Zamawiający przed udzieleniem zamówienia, wezwie Wykonawcę, którego oferta została najwyżej oceniona, do złożenia w wyznaczonym, nie krótszym niż 5 dni terminie, aktualnych na dzień złożenia niżej wymienionych podmiotowych środków dowodowych:</w:t>
      </w:r>
    </w:p>
    <w:p w14:paraId="5B56A28B" w14:textId="77777777" w:rsidR="00DF19A6" w:rsidRPr="005A570B" w:rsidRDefault="00DF19A6" w:rsidP="003635FE">
      <w:pPr>
        <w:numPr>
          <w:ilvl w:val="0"/>
          <w:numId w:val="60"/>
        </w:numPr>
        <w:ind w:left="1134"/>
        <w:jc w:val="both"/>
        <w:textAlignment w:val="baseline"/>
        <w:rPr>
          <w:rFonts w:ascii="Tahoma" w:hAnsi="Tahoma" w:cs="Tahoma"/>
          <w:sz w:val="18"/>
          <w:szCs w:val="18"/>
        </w:rPr>
      </w:pPr>
      <w:r w:rsidRPr="005A570B">
        <w:rPr>
          <w:rFonts w:ascii="Tahoma" w:hAnsi="Tahoma" w:cs="Tahoma"/>
          <w:b/>
          <w:sz w:val="18"/>
          <w:szCs w:val="18"/>
        </w:rPr>
        <w:t>Oświadczenie wykonawcy, w zakresie art. 108 ust. 1 pkt 5 ustawy PZP,</w:t>
      </w:r>
      <w:r w:rsidRPr="005A570B">
        <w:rPr>
          <w:rFonts w:ascii="Tahoma" w:hAnsi="Tahoma" w:cs="Tahoma"/>
          <w:sz w:val="18"/>
          <w:szCs w:val="18"/>
        </w:rPr>
        <w:t xml:space="preserve"> o braku przynależności do tej samej grupy kapitałowej, w rozumieniu ustawy z dnia 16 lutego 2007 r. o ochronie konkurencji i konsumentów (</w:t>
      </w:r>
      <w:r w:rsidRPr="00EE63D2">
        <w:rPr>
          <w:rFonts w:ascii="Tahoma" w:hAnsi="Tahoma" w:cs="Tahoma"/>
          <w:sz w:val="18"/>
          <w:szCs w:val="18"/>
        </w:rPr>
        <w:t>Dz.U. 2021 poz. 275</w:t>
      </w:r>
      <w:r w:rsidRPr="005A570B">
        <w:rPr>
          <w:rFonts w:ascii="Tahoma" w:hAnsi="Tahoma" w:cs="Tahoma"/>
          <w:sz w:val="18"/>
          <w:szCs w:val="18"/>
        </w:rPr>
        <w:t xml:space="preserve"> </w:t>
      </w:r>
      <w:proofErr w:type="spellStart"/>
      <w:r w:rsidRPr="005A570B">
        <w:rPr>
          <w:rFonts w:ascii="Tahoma" w:hAnsi="Tahoma" w:cs="Tahoma"/>
          <w:sz w:val="18"/>
          <w:szCs w:val="18"/>
        </w:rPr>
        <w:t>t.j</w:t>
      </w:r>
      <w:proofErr w:type="spellEnd"/>
      <w:r w:rsidRPr="005A570B">
        <w:rPr>
          <w:rFonts w:ascii="Tahoma" w:hAnsi="Tahoma" w:cs="Tahoma"/>
          <w:sz w:val="18"/>
          <w:szCs w:val="18"/>
        </w:rPr>
        <w:t>.</w:t>
      </w:r>
      <w:r>
        <w:rPr>
          <w:rFonts w:ascii="Tahoma" w:hAnsi="Tahoma" w:cs="Tahoma"/>
          <w:sz w:val="18"/>
          <w:szCs w:val="18"/>
        </w:rPr>
        <w:t xml:space="preserve"> ze zm.</w:t>
      </w:r>
      <w:r w:rsidRPr="005A570B">
        <w:rPr>
          <w:rFonts w:ascii="Tahoma" w:hAnsi="Tahoma" w:cs="Tahoma"/>
          <w:sz w:val="18"/>
          <w:szCs w:val="18"/>
        </w:rPr>
        <w:t xml:space="preserve">), z innym Wykonawca, który złożył odrębną ofertę, ofertę częściową lub wniosek </w:t>
      </w:r>
      <w:r w:rsidRPr="005A570B">
        <w:rPr>
          <w:rFonts w:ascii="Tahoma" w:hAnsi="Tahoma" w:cs="Tahoma"/>
          <w:sz w:val="18"/>
          <w:szCs w:val="18"/>
        </w:rPr>
        <w:lastRenderedPageBreak/>
        <w:t xml:space="preserve">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5A570B">
        <w:rPr>
          <w:rFonts w:ascii="Tahoma" w:hAnsi="Tahoma" w:cs="Tahoma"/>
          <w:b/>
          <w:bCs/>
          <w:sz w:val="18"/>
          <w:szCs w:val="18"/>
        </w:rPr>
        <w:t>załącznik nr 5 do SWZ</w:t>
      </w:r>
      <w:r w:rsidRPr="005A570B">
        <w:rPr>
          <w:rFonts w:ascii="Tahoma" w:hAnsi="Tahoma" w:cs="Tahoma"/>
          <w:sz w:val="18"/>
          <w:szCs w:val="18"/>
        </w:rPr>
        <w:t>;</w:t>
      </w:r>
    </w:p>
    <w:p w14:paraId="25A6A6FC" w14:textId="77777777" w:rsidR="00DF19A6" w:rsidRPr="005A570B" w:rsidRDefault="00DF19A6" w:rsidP="003635FE">
      <w:pPr>
        <w:numPr>
          <w:ilvl w:val="0"/>
          <w:numId w:val="60"/>
        </w:numPr>
        <w:ind w:left="1134"/>
        <w:jc w:val="both"/>
        <w:textAlignment w:val="baseline"/>
        <w:rPr>
          <w:rFonts w:ascii="Tahoma" w:hAnsi="Tahoma" w:cs="Tahoma"/>
          <w:sz w:val="18"/>
          <w:szCs w:val="18"/>
        </w:rPr>
      </w:pPr>
      <w:r w:rsidRPr="005A570B">
        <w:rPr>
          <w:rFonts w:ascii="Tahoma" w:hAnsi="Tahoma" w:cs="Tahoma"/>
          <w:b/>
          <w:sz w:val="18"/>
          <w:szCs w:val="18"/>
        </w:rPr>
        <w:t>Oświadczenia wykonawcy</w:t>
      </w:r>
      <w:r w:rsidRPr="005A570B">
        <w:rPr>
          <w:rFonts w:ascii="Tahoma" w:hAnsi="Tahoma" w:cs="Tahoma"/>
          <w:sz w:val="18"/>
          <w:szCs w:val="18"/>
        </w:rPr>
        <w:t xml:space="preserve"> o aktualności informacji zawartych w załączonym do oferty oświadczeniu o braku podstaw do wykluczenia, w zakresie podstaw wykluczenia z postępowania wskazanych przez zamawiającego, - </w:t>
      </w:r>
      <w:r w:rsidRPr="005A570B">
        <w:rPr>
          <w:rFonts w:ascii="Tahoma" w:hAnsi="Tahoma" w:cs="Tahoma"/>
          <w:b/>
          <w:sz w:val="18"/>
          <w:szCs w:val="18"/>
        </w:rPr>
        <w:t>załącznik nr 6 do SWZ;</w:t>
      </w:r>
    </w:p>
    <w:p w14:paraId="0560C806" w14:textId="77777777" w:rsidR="00DF19A6" w:rsidRPr="005A570B" w:rsidRDefault="00DF19A6" w:rsidP="003635FE">
      <w:pPr>
        <w:numPr>
          <w:ilvl w:val="0"/>
          <w:numId w:val="60"/>
        </w:numPr>
        <w:ind w:left="1134"/>
        <w:jc w:val="both"/>
        <w:textAlignment w:val="baseline"/>
        <w:rPr>
          <w:rFonts w:ascii="Tahoma" w:hAnsi="Tahoma" w:cs="Tahoma"/>
          <w:sz w:val="18"/>
          <w:szCs w:val="18"/>
        </w:rPr>
      </w:pPr>
      <w:r w:rsidRPr="005A570B">
        <w:rPr>
          <w:rFonts w:ascii="Tahoma" w:hAnsi="Tahoma" w:cs="Tahoma"/>
          <w:b/>
          <w:sz w:val="18"/>
          <w:szCs w:val="18"/>
        </w:rPr>
        <w:t>Odpis lub informacja z Krajowego Rejestru Sądowego lub z Centralnej Ewidencji i Informacji o Działalności Gospodarczej</w:t>
      </w:r>
      <w:r w:rsidRPr="005A570B">
        <w:rPr>
          <w:rFonts w:ascii="Tahoma" w:hAnsi="Tahoma" w:cs="Tahoma"/>
          <w:sz w:val="18"/>
          <w:szCs w:val="18"/>
        </w:rPr>
        <w:t>, w zakresie art. 109 ust. 1 pkt 4 ustawy</w:t>
      </w:r>
      <w:r w:rsidRPr="005A570B">
        <w:rPr>
          <w:rFonts w:ascii="Tahoma" w:hAnsi="Tahoma" w:cs="Tahoma"/>
          <w:b/>
          <w:sz w:val="18"/>
          <w:szCs w:val="18"/>
        </w:rPr>
        <w:t>, sporządzonych nie wcześniej niż 3 miesiące</w:t>
      </w:r>
      <w:r w:rsidRPr="005A570B">
        <w:rPr>
          <w:rFonts w:ascii="Tahoma" w:hAnsi="Tahoma" w:cs="Tahoma"/>
          <w:sz w:val="18"/>
          <w:szCs w:val="18"/>
        </w:rPr>
        <w:t xml:space="preserve"> przed jej złożeniem, jeżeli odrębne przepisy wymagają wpisu do rejestru lub ewidencji.</w:t>
      </w:r>
    </w:p>
    <w:p w14:paraId="7C3E5778" w14:textId="77777777" w:rsidR="00E37510" w:rsidRPr="00055352" w:rsidRDefault="00E37510" w:rsidP="003635FE">
      <w:pPr>
        <w:numPr>
          <w:ilvl w:val="0"/>
          <w:numId w:val="59"/>
        </w:numPr>
        <w:ind w:left="426" w:hanging="426"/>
        <w:jc w:val="both"/>
        <w:rPr>
          <w:rFonts w:ascii="Tahoma" w:hAnsi="Tahoma" w:cs="Tahoma"/>
          <w:sz w:val="18"/>
          <w:szCs w:val="18"/>
        </w:rPr>
      </w:pPr>
      <w:r w:rsidRPr="005A570B">
        <w:rPr>
          <w:rFonts w:ascii="Tahoma" w:hAnsi="Tahoma" w:cs="Tahoma"/>
          <w:sz w:val="18"/>
          <w:szCs w:val="18"/>
        </w:rPr>
        <w:t xml:space="preserve">Jeżeli Wykonawca ma siedzibę lub miejsce zamieszkania </w:t>
      </w:r>
      <w:r w:rsidRPr="00055352">
        <w:rPr>
          <w:rFonts w:ascii="Tahoma" w:hAnsi="Tahoma" w:cs="Tahoma"/>
          <w:b/>
          <w:sz w:val="18"/>
          <w:szCs w:val="18"/>
        </w:rPr>
        <w:t>lub</w:t>
      </w:r>
      <w:r w:rsidRPr="00055352">
        <w:rPr>
          <w:rFonts w:ascii="Tahoma" w:hAnsi="Tahoma" w:cs="Tahoma"/>
          <w:sz w:val="18"/>
          <w:szCs w:val="18"/>
        </w:rPr>
        <w:t xml:space="preserve"> </w:t>
      </w:r>
      <w:r w:rsidRPr="00055352">
        <w:rPr>
          <w:rFonts w:ascii="Tahoma" w:hAnsi="Tahoma" w:cs="Tahoma"/>
          <w:b/>
          <w:sz w:val="18"/>
          <w:szCs w:val="18"/>
        </w:rPr>
        <w:t xml:space="preserve">miejsce zamieszkania ma osoba, której dotyczy informacja albo dokument </w:t>
      </w:r>
      <w:r w:rsidRPr="00055352">
        <w:rPr>
          <w:rFonts w:ascii="Tahoma" w:hAnsi="Tahoma" w:cs="Tahoma"/>
          <w:sz w:val="18"/>
          <w:szCs w:val="18"/>
        </w:rPr>
        <w:t xml:space="preserve">poza granicami Rzeczypospolitej Polskiej, zamiast dokumentu, o których mowa w ust. 3 pkt. 3),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EAE990A" w14:textId="77777777" w:rsidR="00E37510" w:rsidRPr="00055352" w:rsidRDefault="00E37510" w:rsidP="003635FE">
      <w:pPr>
        <w:numPr>
          <w:ilvl w:val="0"/>
          <w:numId w:val="59"/>
        </w:numPr>
        <w:ind w:left="426" w:hanging="426"/>
        <w:jc w:val="both"/>
        <w:rPr>
          <w:rFonts w:ascii="Tahoma" w:hAnsi="Tahoma" w:cs="Tahoma"/>
          <w:sz w:val="18"/>
          <w:szCs w:val="18"/>
        </w:rPr>
      </w:pPr>
      <w:r w:rsidRPr="00055352">
        <w:rPr>
          <w:rFonts w:ascii="Tahoma" w:hAnsi="Tahoma" w:cs="Tahoma"/>
          <w:sz w:val="18"/>
          <w:szCs w:val="18"/>
        </w:rPr>
        <w:t>Dokument, o którym mowa w ust. 4 powyżej, powinien być wystawiony nie wcześniej niż 3 miesiące przed jego złożeniem.</w:t>
      </w:r>
    </w:p>
    <w:p w14:paraId="3ADC4CE7" w14:textId="39384A6D" w:rsidR="00DF19A6" w:rsidRPr="00055352" w:rsidRDefault="00E37510" w:rsidP="003635FE">
      <w:pPr>
        <w:numPr>
          <w:ilvl w:val="0"/>
          <w:numId w:val="59"/>
        </w:numPr>
        <w:ind w:left="426" w:hanging="426"/>
        <w:jc w:val="both"/>
        <w:rPr>
          <w:rFonts w:ascii="Tahoma" w:hAnsi="Tahoma" w:cs="Tahoma"/>
          <w:sz w:val="18"/>
          <w:szCs w:val="18"/>
        </w:rPr>
      </w:pPr>
      <w:r w:rsidRPr="00055352">
        <w:rPr>
          <w:rFonts w:ascii="Tahoma" w:hAnsi="Tahoma" w:cs="Tahoma"/>
          <w:sz w:val="18"/>
          <w:szCs w:val="18"/>
        </w:rPr>
        <w:t xml:space="preserve">Jeżeli w kraju, w którym Wykonawca ma siedzibę lub miejsce zamieszkania </w:t>
      </w:r>
      <w:r w:rsidRPr="00055352">
        <w:rPr>
          <w:rFonts w:ascii="Tahoma" w:hAnsi="Tahoma" w:cs="Tahoma"/>
          <w:b/>
          <w:sz w:val="18"/>
          <w:szCs w:val="18"/>
        </w:rPr>
        <w:t>lub</w:t>
      </w:r>
      <w:r w:rsidRPr="00055352">
        <w:rPr>
          <w:rFonts w:ascii="Tahoma" w:hAnsi="Tahoma" w:cs="Tahoma"/>
          <w:sz w:val="18"/>
          <w:szCs w:val="18"/>
        </w:rPr>
        <w:t xml:space="preserve"> </w:t>
      </w:r>
      <w:r w:rsidRPr="00055352">
        <w:rPr>
          <w:rFonts w:ascii="Tahoma" w:hAnsi="Tahoma" w:cs="Tahoma"/>
          <w:b/>
          <w:sz w:val="18"/>
          <w:szCs w:val="18"/>
        </w:rPr>
        <w:t>miejsce zamieszkania ma osoba, której dokument dotyczy</w:t>
      </w:r>
      <w:r w:rsidRPr="00055352">
        <w:rPr>
          <w:rFonts w:ascii="Tahoma" w:hAnsi="Tahoma" w:cs="Tahoma"/>
          <w:sz w:val="18"/>
          <w:szCs w:val="18"/>
        </w:rPr>
        <w:t xml:space="preserve">, nie wydaje się dokumentów, o których mowa w ust. 3 pkt. 3), zastępuje się je odpowiednio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Pr="00055352">
        <w:rPr>
          <w:rFonts w:ascii="Tahoma" w:hAnsi="Tahoma" w:cs="Tahoma"/>
          <w:b/>
          <w:sz w:val="18"/>
          <w:szCs w:val="18"/>
        </w:rPr>
        <w:t>lub</w:t>
      </w:r>
      <w:r w:rsidRPr="00055352">
        <w:rPr>
          <w:rFonts w:ascii="Tahoma" w:hAnsi="Tahoma" w:cs="Tahoma"/>
          <w:sz w:val="18"/>
          <w:szCs w:val="18"/>
        </w:rPr>
        <w:t xml:space="preserve"> </w:t>
      </w:r>
      <w:r w:rsidRPr="00055352">
        <w:rPr>
          <w:rFonts w:ascii="Tahoma" w:hAnsi="Tahoma" w:cs="Tahoma"/>
          <w:b/>
          <w:sz w:val="18"/>
          <w:szCs w:val="18"/>
        </w:rPr>
        <w:t>miejsce zamieszkania ma osoba, której dokument dotyczy</w:t>
      </w:r>
      <w:r w:rsidRPr="00055352">
        <w:rPr>
          <w:rFonts w:ascii="Tahoma" w:hAnsi="Tahoma" w:cs="Tahoma"/>
          <w:sz w:val="18"/>
          <w:szCs w:val="18"/>
        </w:rPr>
        <w:t xml:space="preserve"> nie ma przepisów o oświadczeniu pod przysięgą, złożone przed organem sądowym lub administracyjnym, notariuszem, organem samorządu zawodowego lub gospodarczego, właściwym ze względu na siedzibę lub miejsce zamieszkania wykonawcy </w:t>
      </w:r>
      <w:r w:rsidRPr="00055352">
        <w:rPr>
          <w:rFonts w:ascii="Tahoma" w:hAnsi="Tahoma" w:cs="Tahoma"/>
          <w:b/>
          <w:sz w:val="18"/>
          <w:szCs w:val="18"/>
        </w:rPr>
        <w:t>lub</w:t>
      </w:r>
      <w:r w:rsidRPr="00055352">
        <w:rPr>
          <w:rFonts w:ascii="Tahoma" w:hAnsi="Tahoma" w:cs="Tahoma"/>
          <w:sz w:val="18"/>
          <w:szCs w:val="18"/>
        </w:rPr>
        <w:t xml:space="preserve"> </w:t>
      </w:r>
      <w:r w:rsidRPr="00055352">
        <w:rPr>
          <w:rFonts w:ascii="Tahoma" w:hAnsi="Tahoma" w:cs="Tahoma"/>
          <w:b/>
          <w:sz w:val="18"/>
          <w:szCs w:val="18"/>
        </w:rPr>
        <w:t>miejsce zamieszkania ma osoba, której dokument miał dotyczyć</w:t>
      </w:r>
      <w:r w:rsidRPr="00055352">
        <w:rPr>
          <w:rFonts w:ascii="Tahoma" w:hAnsi="Tahoma" w:cs="Tahoma"/>
          <w:sz w:val="18"/>
          <w:szCs w:val="18"/>
        </w:rPr>
        <w:t>. Przepis</w:t>
      </w:r>
      <w:r>
        <w:rPr>
          <w:rFonts w:ascii="Tahoma" w:hAnsi="Tahoma" w:cs="Tahoma"/>
          <w:sz w:val="18"/>
          <w:szCs w:val="18"/>
        </w:rPr>
        <w:t xml:space="preserve"> ust. 6</w:t>
      </w:r>
      <w:r w:rsidRPr="005A570B">
        <w:rPr>
          <w:rFonts w:ascii="Tahoma" w:hAnsi="Tahoma" w:cs="Tahoma"/>
          <w:sz w:val="18"/>
          <w:szCs w:val="18"/>
        </w:rPr>
        <w:t xml:space="preserve"> stosuje się.</w:t>
      </w:r>
    </w:p>
    <w:p w14:paraId="307F193A" w14:textId="77777777" w:rsidR="00DF19A6" w:rsidRPr="005A570B" w:rsidRDefault="00DF19A6" w:rsidP="003635FE">
      <w:pPr>
        <w:numPr>
          <w:ilvl w:val="0"/>
          <w:numId w:val="59"/>
        </w:numPr>
        <w:ind w:left="426" w:hanging="426"/>
        <w:jc w:val="both"/>
        <w:rPr>
          <w:rFonts w:ascii="Tahoma" w:hAnsi="Tahoma" w:cs="Tahoma"/>
          <w:sz w:val="18"/>
          <w:szCs w:val="18"/>
        </w:rPr>
      </w:pPr>
      <w:r w:rsidRPr="005A570B">
        <w:rPr>
          <w:rFonts w:ascii="Tahoma" w:hAnsi="Tahoma" w:cs="Tahoma"/>
          <w:sz w:val="18"/>
          <w:szCs w:val="18"/>
        </w:rPr>
        <w:t>Wykonawca nie jest zobowiązany do złożenia podmiotowych środków dowodowych, które zamawiający posiada, jeżeli Wykonawca wskaże te środki oraz potwierdzi ich prawidłowość i aktualność.</w:t>
      </w:r>
    </w:p>
    <w:p w14:paraId="16F7A1B6" w14:textId="77777777" w:rsidR="00DF19A6" w:rsidRPr="005A570B" w:rsidRDefault="00DF19A6" w:rsidP="003635FE">
      <w:pPr>
        <w:numPr>
          <w:ilvl w:val="0"/>
          <w:numId w:val="59"/>
        </w:numPr>
        <w:ind w:left="426" w:hanging="426"/>
        <w:jc w:val="both"/>
        <w:rPr>
          <w:rFonts w:ascii="Tahoma" w:hAnsi="Tahoma" w:cs="Tahoma"/>
          <w:sz w:val="18"/>
          <w:szCs w:val="18"/>
        </w:rPr>
      </w:pPr>
      <w:r w:rsidRPr="005A570B">
        <w:rPr>
          <w:rFonts w:ascii="Tahoma" w:hAnsi="Tahoma" w:cs="Tahoma"/>
          <w:sz w:val="18"/>
          <w:szCs w:val="18"/>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5A570B">
        <w:rPr>
          <w:rFonts w:ascii="Tahoma" w:hAnsi="Tahoma" w:cs="Tahoma"/>
          <w:smallCaps/>
          <w:sz w:val="18"/>
          <w:szCs w:val="18"/>
        </w:rPr>
        <w:t> </w:t>
      </w:r>
      <w:r w:rsidRPr="005A570B">
        <w:rPr>
          <w:rFonts w:ascii="Tahoma" w:hAnsi="Tahoma" w:cs="Tahoma"/>
          <w:smallCaps/>
          <w:sz w:val="18"/>
          <w:szCs w:val="18"/>
        </w:rPr>
        <w:t xml:space="preserve">30 </w:t>
      </w:r>
      <w:r w:rsidRPr="005A570B">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w:t>
      </w:r>
    </w:p>
    <w:p w14:paraId="7427640E" w14:textId="77777777" w:rsidR="00DB4E3A" w:rsidRPr="005A3698" w:rsidRDefault="00DB4E3A" w:rsidP="00DB4E3A">
      <w:pPr>
        <w:pStyle w:val="Akapitzlist"/>
        <w:spacing w:after="0" w:line="240" w:lineRule="auto"/>
        <w:ind w:left="425"/>
        <w:rPr>
          <w:rFonts w:ascii="Tahoma" w:hAnsi="Tahoma" w:cs="Tahoma"/>
          <w:sz w:val="18"/>
          <w:szCs w:val="18"/>
        </w:rPr>
      </w:pPr>
    </w:p>
    <w:p w14:paraId="26366DE4" w14:textId="77777777" w:rsidR="00DB4E3A" w:rsidRDefault="00DB4E3A" w:rsidP="00DB4E3A">
      <w:pPr>
        <w:rPr>
          <w:rFonts w:ascii="Tahoma" w:hAnsi="Tahoma" w:cs="Tahoma"/>
        </w:rPr>
      </w:pPr>
    </w:p>
    <w:p w14:paraId="11228099" w14:textId="77777777" w:rsidR="00DB4E3A" w:rsidRPr="00591AC0" w:rsidRDefault="00DB4E3A" w:rsidP="00DB4E3A">
      <w:pPr>
        <w:rPr>
          <w:rFonts w:ascii="Tahoma" w:hAnsi="Tahoma" w:cs="Tahoma"/>
          <w:b/>
          <w:caps/>
          <w:sz w:val="20"/>
          <w:szCs w:val="20"/>
        </w:rPr>
      </w:pPr>
      <w:r w:rsidRPr="00591AC0">
        <w:rPr>
          <w:rFonts w:ascii="Tahoma" w:hAnsi="Tahoma" w:cs="Tahoma"/>
          <w:b/>
          <w:caps/>
          <w:sz w:val="20"/>
          <w:szCs w:val="20"/>
        </w:rPr>
        <w:t>VII. Informacja dla Wykonawców wspólnie ubiegających się o udzielenie zamówienia</w:t>
      </w:r>
    </w:p>
    <w:p w14:paraId="73AC2CF8" w14:textId="77777777" w:rsidR="00DB4E3A" w:rsidRPr="00EE2646" w:rsidRDefault="00DB4E3A" w:rsidP="00DB4E3A">
      <w:pPr>
        <w:rPr>
          <w:rFonts w:ascii="Tahoma" w:hAnsi="Tahoma" w:cs="Tahoma"/>
        </w:rPr>
      </w:pPr>
    </w:p>
    <w:p w14:paraId="6B6EAA9E" w14:textId="77777777" w:rsidR="00DF19A6" w:rsidRPr="005A570B" w:rsidRDefault="00DF19A6" w:rsidP="003635FE">
      <w:pPr>
        <w:numPr>
          <w:ilvl w:val="0"/>
          <w:numId w:val="61"/>
        </w:numPr>
        <w:ind w:left="426" w:hanging="426"/>
        <w:jc w:val="both"/>
        <w:textAlignment w:val="baseline"/>
        <w:rPr>
          <w:rFonts w:ascii="Tahoma" w:hAnsi="Tahoma" w:cs="Tahoma"/>
          <w:sz w:val="18"/>
          <w:szCs w:val="18"/>
        </w:rPr>
      </w:pPr>
      <w:r w:rsidRPr="005A570B">
        <w:rPr>
          <w:rFonts w:ascii="Tahoma" w:hAnsi="Tahoma" w:cs="Tahoma"/>
          <w:sz w:val="18"/>
          <w:szCs w:val="18"/>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0F94566E" w14:textId="100422C3" w:rsidR="00DF19A6" w:rsidRDefault="00DF19A6" w:rsidP="003635FE">
      <w:pPr>
        <w:numPr>
          <w:ilvl w:val="0"/>
          <w:numId w:val="61"/>
        </w:numPr>
        <w:ind w:left="426" w:hanging="426"/>
        <w:jc w:val="both"/>
        <w:textAlignment w:val="baseline"/>
        <w:rPr>
          <w:rFonts w:ascii="Tahoma" w:hAnsi="Tahoma" w:cs="Tahoma"/>
          <w:sz w:val="18"/>
          <w:szCs w:val="18"/>
        </w:rPr>
      </w:pPr>
      <w:r w:rsidRPr="005A570B">
        <w:rPr>
          <w:rFonts w:ascii="Tahoma" w:hAnsi="Tahoma" w:cs="Tahoma"/>
          <w:sz w:val="18"/>
          <w:szCs w:val="18"/>
        </w:rPr>
        <w:t>W przypadku Wykonawców wspólnie ubiegających się o udzielenie zamówienia, oświadczenia, o których mowa w Rozdziale VI ust. 1 SWZ, składa każdy z Wykonawców. Oświadczenia te potwierdzają brak podstaw wykluczenia.</w:t>
      </w:r>
    </w:p>
    <w:p w14:paraId="226ACBED" w14:textId="13FFB968" w:rsidR="00424FF3" w:rsidRDefault="00424FF3" w:rsidP="003635FE">
      <w:pPr>
        <w:numPr>
          <w:ilvl w:val="0"/>
          <w:numId w:val="61"/>
        </w:numPr>
        <w:tabs>
          <w:tab w:val="left" w:pos="426"/>
        </w:tabs>
        <w:ind w:left="426" w:hanging="426"/>
        <w:jc w:val="both"/>
        <w:textAlignment w:val="baseline"/>
        <w:rPr>
          <w:rFonts w:ascii="Tahoma" w:hAnsi="Tahoma" w:cs="Tahoma"/>
          <w:sz w:val="18"/>
          <w:szCs w:val="18"/>
        </w:rPr>
      </w:pPr>
      <w:r>
        <w:rPr>
          <w:rFonts w:ascii="Tahoma" w:hAnsi="Tahoma" w:cs="Tahoma"/>
          <w:sz w:val="18"/>
          <w:szCs w:val="18"/>
        </w:rPr>
        <w:t>Podmiotowe środki dowodowe</w:t>
      </w:r>
      <w:r w:rsidR="00ED1DD4">
        <w:rPr>
          <w:rFonts w:ascii="Tahoma" w:hAnsi="Tahoma" w:cs="Tahoma"/>
          <w:sz w:val="18"/>
          <w:szCs w:val="18"/>
        </w:rPr>
        <w:t>,</w:t>
      </w:r>
      <w:r>
        <w:rPr>
          <w:rFonts w:ascii="Tahoma" w:hAnsi="Tahoma" w:cs="Tahoma"/>
          <w:sz w:val="18"/>
          <w:szCs w:val="18"/>
        </w:rPr>
        <w:t xml:space="preserve"> o których mowa w rozdziale VI składa </w:t>
      </w:r>
      <w:r>
        <w:rPr>
          <w:rFonts w:ascii="Tahoma" w:hAnsi="Tahoma" w:cs="Tahoma"/>
          <w:b/>
          <w:bCs/>
          <w:sz w:val="18"/>
          <w:szCs w:val="18"/>
        </w:rPr>
        <w:t>na wezwanie Zamawiającego</w:t>
      </w:r>
      <w:r>
        <w:rPr>
          <w:rFonts w:ascii="Tahoma" w:hAnsi="Tahoma" w:cs="Tahoma"/>
          <w:sz w:val="18"/>
          <w:szCs w:val="18"/>
        </w:rPr>
        <w:t xml:space="preserve"> każdy z Wykonawców wspólnie ubiegających się o udzielenie zamówienia.</w:t>
      </w:r>
    </w:p>
    <w:p w14:paraId="761E18E3" w14:textId="77777777" w:rsidR="00424FF3" w:rsidRDefault="00424FF3" w:rsidP="003635FE">
      <w:pPr>
        <w:numPr>
          <w:ilvl w:val="0"/>
          <w:numId w:val="61"/>
        </w:numPr>
        <w:tabs>
          <w:tab w:val="left" w:pos="426"/>
        </w:tabs>
        <w:ind w:left="426" w:hanging="426"/>
        <w:jc w:val="both"/>
        <w:textAlignment w:val="baseline"/>
        <w:rPr>
          <w:rFonts w:ascii="Tahoma" w:hAnsi="Tahoma" w:cs="Tahoma"/>
          <w:sz w:val="18"/>
          <w:szCs w:val="18"/>
        </w:rPr>
      </w:pPr>
      <w:r>
        <w:rPr>
          <w:rFonts w:ascii="Tahoma" w:hAnsi="Tahoma" w:cs="Tahoma"/>
          <w:sz w:val="18"/>
          <w:szCs w:val="18"/>
        </w:rPr>
        <w:t xml:space="preserve">Warunek dotyczący uprawnień do prowadzenia określonej działalności gospodarczej lub zawodowej, o którym mowa w art. 112 ust. 2 pkt 2 PZP, jest spełniony, jeżeli co najmniej jeden z Wykonawców wspólnie ubiegających się o udzielenie zamówienia posiada uprawnienia do prowadzenia określonej działalności gospodarczej lub zawodowej i zrealizuje dostawy, do których realizacji te uprawnienia są wymagane </w:t>
      </w:r>
      <w:r>
        <w:rPr>
          <w:rFonts w:ascii="Tahoma" w:hAnsi="Tahoma" w:cs="Tahoma"/>
          <w:b/>
          <w:sz w:val="18"/>
          <w:szCs w:val="18"/>
        </w:rPr>
        <w:t>– nie dotyczy przedmiotowego postępowania</w:t>
      </w:r>
      <w:r>
        <w:rPr>
          <w:rFonts w:ascii="Tahoma" w:hAnsi="Tahoma" w:cs="Tahoma"/>
          <w:sz w:val="18"/>
          <w:szCs w:val="18"/>
        </w:rPr>
        <w:t>.</w:t>
      </w:r>
    </w:p>
    <w:p w14:paraId="7BADBBD7" w14:textId="77777777" w:rsidR="00424FF3" w:rsidRDefault="00424FF3" w:rsidP="003635FE">
      <w:pPr>
        <w:numPr>
          <w:ilvl w:val="0"/>
          <w:numId w:val="61"/>
        </w:numPr>
        <w:tabs>
          <w:tab w:val="left" w:pos="426"/>
        </w:tabs>
        <w:ind w:left="426" w:hanging="426"/>
        <w:jc w:val="both"/>
        <w:textAlignment w:val="baseline"/>
        <w:rPr>
          <w:rFonts w:ascii="Tahoma" w:hAnsi="Tahoma" w:cs="Tahoma"/>
          <w:sz w:val="18"/>
          <w:szCs w:val="18"/>
        </w:rPr>
      </w:pPr>
      <w:r>
        <w:rPr>
          <w:rFonts w:ascii="Tahoma" w:hAnsi="Tahoma" w:cs="Tahoma"/>
          <w:sz w:val="18"/>
          <w:szCs w:val="18"/>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Pr>
          <w:rFonts w:ascii="Tahoma" w:hAnsi="Tahoma" w:cs="Tahoma"/>
          <w:b/>
          <w:sz w:val="18"/>
          <w:szCs w:val="18"/>
        </w:rPr>
        <w:t>– nie dotyczy przedmiotowego postępowania</w:t>
      </w:r>
      <w:r>
        <w:rPr>
          <w:rFonts w:ascii="Tahoma" w:hAnsi="Tahoma" w:cs="Tahoma"/>
          <w:sz w:val="18"/>
          <w:szCs w:val="18"/>
        </w:rPr>
        <w:t>.</w:t>
      </w:r>
    </w:p>
    <w:p w14:paraId="09B63A2E" w14:textId="61CED3B2" w:rsidR="00424FF3" w:rsidRPr="00ED1DD4" w:rsidRDefault="00424FF3" w:rsidP="003635FE">
      <w:pPr>
        <w:numPr>
          <w:ilvl w:val="0"/>
          <w:numId w:val="61"/>
        </w:numPr>
        <w:tabs>
          <w:tab w:val="left" w:pos="426"/>
        </w:tabs>
        <w:ind w:left="426" w:hanging="426"/>
        <w:jc w:val="both"/>
        <w:textAlignment w:val="baseline"/>
        <w:rPr>
          <w:rFonts w:ascii="Tahoma" w:hAnsi="Tahoma" w:cs="Tahoma"/>
          <w:sz w:val="18"/>
          <w:szCs w:val="18"/>
        </w:rPr>
      </w:pPr>
      <w:r>
        <w:rPr>
          <w:rFonts w:ascii="Tahoma" w:hAnsi="Tahoma" w:cs="Tahoma"/>
          <w:sz w:val="18"/>
          <w:szCs w:val="18"/>
        </w:rPr>
        <w:t xml:space="preserve">W przypadku, o którym mowa w ust. </w:t>
      </w:r>
      <w:r w:rsidR="00E37510">
        <w:rPr>
          <w:rFonts w:ascii="Tahoma" w:hAnsi="Tahoma" w:cs="Tahoma"/>
          <w:sz w:val="18"/>
          <w:szCs w:val="18"/>
        </w:rPr>
        <w:t>4 i 5</w:t>
      </w:r>
      <w:r>
        <w:rPr>
          <w:rFonts w:ascii="Tahoma" w:hAnsi="Tahoma" w:cs="Tahoma"/>
          <w:sz w:val="18"/>
          <w:szCs w:val="18"/>
        </w:rPr>
        <w:t xml:space="preserve">, Wykonawcy wspólnie ubiegający się o udzielenie zamówienia dołączają do oferty </w:t>
      </w:r>
      <w:r>
        <w:rPr>
          <w:rFonts w:ascii="Tahoma" w:hAnsi="Tahoma" w:cs="Tahoma"/>
          <w:b/>
          <w:sz w:val="18"/>
          <w:szCs w:val="18"/>
        </w:rPr>
        <w:t>oświadczenie</w:t>
      </w:r>
      <w:r>
        <w:rPr>
          <w:rFonts w:ascii="Tahoma" w:hAnsi="Tahoma" w:cs="Tahoma"/>
          <w:sz w:val="18"/>
          <w:szCs w:val="18"/>
        </w:rPr>
        <w:t xml:space="preserve">, z którego wynika, które dostawy wykonają poszczególni Wykonawcy </w:t>
      </w:r>
      <w:r>
        <w:rPr>
          <w:rFonts w:ascii="Tahoma" w:hAnsi="Tahoma" w:cs="Tahoma"/>
          <w:b/>
          <w:sz w:val="18"/>
          <w:szCs w:val="18"/>
        </w:rPr>
        <w:t>–</w:t>
      </w:r>
      <w:r>
        <w:rPr>
          <w:rFonts w:ascii="Tahoma" w:hAnsi="Tahoma" w:cs="Tahoma"/>
          <w:sz w:val="18"/>
          <w:szCs w:val="18"/>
        </w:rPr>
        <w:t>(</w:t>
      </w:r>
      <w:r>
        <w:rPr>
          <w:rFonts w:ascii="Tahoma" w:hAnsi="Tahoma" w:cs="Tahoma"/>
          <w:b/>
          <w:sz w:val="18"/>
          <w:szCs w:val="18"/>
        </w:rPr>
        <w:t>zgodnie z załącznikiem nr 7 do SWZ</w:t>
      </w:r>
      <w:r>
        <w:rPr>
          <w:rFonts w:ascii="Tahoma" w:hAnsi="Tahoma" w:cs="Tahoma"/>
          <w:sz w:val="18"/>
          <w:szCs w:val="18"/>
        </w:rPr>
        <w:t>).</w:t>
      </w:r>
    </w:p>
    <w:p w14:paraId="12234902" w14:textId="77777777" w:rsidR="00DB4E3A" w:rsidRPr="008754EB" w:rsidRDefault="00DB4E3A" w:rsidP="00DB4E3A">
      <w:pPr>
        <w:rPr>
          <w:rFonts w:ascii="Tahoma" w:hAnsi="Tahoma" w:cs="Tahoma"/>
          <w:sz w:val="18"/>
          <w:szCs w:val="18"/>
        </w:rPr>
      </w:pPr>
    </w:p>
    <w:p w14:paraId="6EB48281" w14:textId="77777777" w:rsidR="00DB4E3A" w:rsidRPr="00B97598" w:rsidRDefault="00DB4E3A" w:rsidP="00DB4E3A">
      <w:pPr>
        <w:rPr>
          <w:rFonts w:ascii="Tahoma" w:hAnsi="Tahoma" w:cs="Tahoma"/>
          <w:b/>
          <w:caps/>
          <w:sz w:val="20"/>
          <w:szCs w:val="20"/>
        </w:rPr>
      </w:pPr>
      <w:r w:rsidRPr="00B97598">
        <w:rPr>
          <w:rFonts w:ascii="Tahoma" w:hAnsi="Tahoma" w:cs="Tahoma"/>
          <w:b/>
          <w:caps/>
          <w:sz w:val="20"/>
          <w:szCs w:val="20"/>
        </w:rPr>
        <w:t>VIII.  Informacje o sposobie porozumiewania się z zamawiającego z wykonawcami oraz przekazywania o</w:t>
      </w:r>
      <w:r>
        <w:rPr>
          <w:rFonts w:ascii="Tahoma" w:hAnsi="Tahoma" w:cs="Tahoma"/>
          <w:b/>
          <w:caps/>
          <w:sz w:val="20"/>
          <w:szCs w:val="20"/>
        </w:rPr>
        <w:t>Ś</w:t>
      </w:r>
      <w:r w:rsidRPr="00B97598">
        <w:rPr>
          <w:rFonts w:ascii="Tahoma" w:hAnsi="Tahoma" w:cs="Tahoma"/>
          <w:b/>
          <w:caps/>
          <w:sz w:val="20"/>
          <w:szCs w:val="20"/>
        </w:rPr>
        <w:t>wiadczeń lub dokumentów</w:t>
      </w:r>
    </w:p>
    <w:p w14:paraId="1DFF7238" w14:textId="77777777" w:rsidR="00DB4E3A" w:rsidRPr="00EE2646" w:rsidRDefault="00DB4E3A" w:rsidP="00DB4E3A">
      <w:pPr>
        <w:rPr>
          <w:rFonts w:ascii="Tahoma" w:eastAsia="MS Mincho" w:hAnsi="Tahoma" w:cs="Tahoma"/>
        </w:rPr>
      </w:pPr>
    </w:p>
    <w:p w14:paraId="50A5E7C9" w14:textId="77777777" w:rsidR="00DF19A6" w:rsidRPr="005A570B" w:rsidRDefault="00DF19A6" w:rsidP="003635FE">
      <w:pPr>
        <w:numPr>
          <w:ilvl w:val="0"/>
          <w:numId w:val="9"/>
        </w:numPr>
        <w:autoSpaceDN w:val="0"/>
        <w:ind w:left="567" w:hanging="567"/>
        <w:contextualSpacing/>
        <w:textAlignment w:val="baseline"/>
        <w:rPr>
          <w:rFonts w:ascii="Tahoma" w:hAnsi="Tahoma" w:cs="Tahoma"/>
          <w:sz w:val="18"/>
          <w:szCs w:val="18"/>
        </w:rPr>
      </w:pPr>
      <w:r w:rsidRPr="005A570B">
        <w:rPr>
          <w:rFonts w:ascii="Tahoma" w:hAnsi="Tahoma" w:cs="Tahoma"/>
          <w:sz w:val="18"/>
          <w:szCs w:val="18"/>
        </w:rPr>
        <w:t xml:space="preserve">W postępowaniu o udzielenie zamówienia komunikacja między Zamawiającym a Wykonawcami odbywa się elektronicznie przy użyciu  Platformy Zakupowej dostępnej pod adresem: </w:t>
      </w:r>
      <w:r w:rsidRPr="005A570B">
        <w:rPr>
          <w:rFonts w:ascii="Tahoma" w:hAnsi="Tahoma" w:cs="Tahoma"/>
          <w:b/>
          <w:sz w:val="18"/>
          <w:szCs w:val="18"/>
          <w:u w:val="single"/>
        </w:rPr>
        <w:t>https://platformazakupowa.pl/pn/barlicki</w:t>
      </w:r>
      <w:r w:rsidRPr="005A570B">
        <w:rPr>
          <w:rFonts w:ascii="Tahoma" w:hAnsi="Tahoma" w:cs="Tahoma"/>
          <w:sz w:val="18"/>
          <w:szCs w:val="18"/>
        </w:rPr>
        <w:t>.</w:t>
      </w:r>
      <w:r w:rsidRPr="005A570B">
        <w:rPr>
          <w:rFonts w:ascii="Calibri" w:hAnsi="Calibri"/>
          <w:sz w:val="18"/>
          <w:szCs w:val="18"/>
        </w:rPr>
        <w:t xml:space="preserve"> </w:t>
      </w:r>
      <w:r w:rsidRPr="005A570B">
        <w:rPr>
          <w:rFonts w:ascii="Arial" w:eastAsia="Tahoma" w:hAnsi="Arial" w:cs="Arial"/>
          <w:sz w:val="18"/>
          <w:szCs w:val="18"/>
          <w:lang w:eastAsia="zh-CN"/>
        </w:rPr>
        <w:t xml:space="preserve"> </w:t>
      </w:r>
    </w:p>
    <w:p w14:paraId="07B9E583" w14:textId="77777777" w:rsidR="00DF19A6" w:rsidRPr="005A570B" w:rsidRDefault="00DF19A6" w:rsidP="003635FE">
      <w:pPr>
        <w:numPr>
          <w:ilvl w:val="0"/>
          <w:numId w:val="9"/>
        </w:numPr>
        <w:autoSpaceDN w:val="0"/>
        <w:ind w:left="567" w:hanging="567"/>
        <w:contextualSpacing/>
        <w:jc w:val="both"/>
        <w:textAlignment w:val="baseline"/>
        <w:rPr>
          <w:rFonts w:ascii="Tahoma" w:hAnsi="Tahoma" w:cs="Tahoma"/>
          <w:b/>
          <w:sz w:val="18"/>
          <w:szCs w:val="18"/>
        </w:rPr>
      </w:pPr>
      <w:r w:rsidRPr="005A570B">
        <w:rPr>
          <w:rFonts w:ascii="Tahoma" w:hAnsi="Tahoma" w:cs="Tahoma"/>
          <w:b/>
          <w:sz w:val="18"/>
          <w:szCs w:val="18"/>
        </w:rPr>
        <w:t>Zamawiający wyznacza następujące osoby do kontaktu z Wykonawcami:</w:t>
      </w:r>
    </w:p>
    <w:p w14:paraId="01A67DC1" w14:textId="2C7EC382" w:rsidR="00DF19A6" w:rsidRPr="00DF19A6" w:rsidRDefault="00DF19A6" w:rsidP="003635FE">
      <w:pPr>
        <w:pStyle w:val="Akapitzlist"/>
        <w:numPr>
          <w:ilvl w:val="1"/>
          <w:numId w:val="64"/>
        </w:numPr>
        <w:tabs>
          <w:tab w:val="left" w:pos="851"/>
        </w:tabs>
        <w:suppressAutoHyphens/>
        <w:autoSpaceDN w:val="0"/>
        <w:spacing w:after="0" w:line="240" w:lineRule="auto"/>
        <w:textAlignment w:val="baseline"/>
        <w:rPr>
          <w:rFonts w:ascii="Tahoma" w:hAnsi="Tahoma" w:cs="Tahoma"/>
          <w:b/>
          <w:sz w:val="18"/>
          <w:szCs w:val="18"/>
        </w:rPr>
      </w:pPr>
      <w:r w:rsidRPr="00DF19A6">
        <w:rPr>
          <w:rFonts w:ascii="Tahoma" w:hAnsi="Tahoma" w:cs="Tahoma"/>
          <w:b/>
          <w:sz w:val="18"/>
          <w:szCs w:val="18"/>
        </w:rPr>
        <w:t>w sprawach merytorycznych:</w:t>
      </w:r>
    </w:p>
    <w:p w14:paraId="6B32FA33" w14:textId="68E432E8" w:rsidR="00DF19A6" w:rsidRDefault="00C1386E" w:rsidP="00DF19A6">
      <w:pPr>
        <w:tabs>
          <w:tab w:val="left" w:pos="851"/>
        </w:tabs>
        <w:autoSpaceDN w:val="0"/>
        <w:ind w:left="567" w:firstLine="426"/>
        <w:textAlignment w:val="baseline"/>
        <w:rPr>
          <w:rFonts w:ascii="Tahoma" w:hAnsi="Tahoma" w:cs="Tahoma"/>
          <w:sz w:val="18"/>
          <w:szCs w:val="18"/>
        </w:rPr>
      </w:pPr>
      <w:r>
        <w:rPr>
          <w:rFonts w:ascii="Tahoma" w:hAnsi="Tahoma" w:cs="Tahoma"/>
          <w:sz w:val="18"/>
          <w:szCs w:val="18"/>
        </w:rPr>
        <w:t>mgr Katarzyna Bojanowska-</w:t>
      </w:r>
      <w:proofErr w:type="spellStart"/>
      <w:r>
        <w:rPr>
          <w:rFonts w:ascii="Tahoma" w:hAnsi="Tahoma" w:cs="Tahoma"/>
          <w:sz w:val="18"/>
          <w:szCs w:val="18"/>
        </w:rPr>
        <w:t>Pętlak</w:t>
      </w:r>
      <w:proofErr w:type="spellEnd"/>
    </w:p>
    <w:p w14:paraId="10A83E7D" w14:textId="43B75661" w:rsidR="00C1386E" w:rsidRPr="00A36F97" w:rsidRDefault="00C1386E" w:rsidP="00DF19A6">
      <w:pPr>
        <w:tabs>
          <w:tab w:val="left" w:pos="851"/>
        </w:tabs>
        <w:autoSpaceDN w:val="0"/>
        <w:ind w:left="567" w:firstLine="426"/>
        <w:textAlignment w:val="baseline"/>
        <w:rPr>
          <w:rFonts w:ascii="Tahoma" w:hAnsi="Tahoma" w:cs="Tahoma"/>
          <w:sz w:val="18"/>
          <w:szCs w:val="18"/>
        </w:rPr>
      </w:pPr>
      <w:r>
        <w:rPr>
          <w:rFonts w:ascii="Tahoma" w:hAnsi="Tahoma" w:cs="Tahoma"/>
          <w:sz w:val="18"/>
          <w:szCs w:val="18"/>
        </w:rPr>
        <w:t>dr n. med. Jarosław Buczyński</w:t>
      </w:r>
    </w:p>
    <w:p w14:paraId="1DB5735D" w14:textId="080FB1C3" w:rsidR="00DF19A6" w:rsidRPr="00A36F97" w:rsidRDefault="00DF19A6" w:rsidP="003635FE">
      <w:pPr>
        <w:pStyle w:val="Akapitzlist"/>
        <w:numPr>
          <w:ilvl w:val="1"/>
          <w:numId w:val="64"/>
        </w:numPr>
        <w:tabs>
          <w:tab w:val="left" w:pos="851"/>
        </w:tabs>
        <w:suppressAutoHyphens/>
        <w:autoSpaceDN w:val="0"/>
        <w:spacing w:after="0" w:line="240" w:lineRule="auto"/>
        <w:textAlignment w:val="baseline"/>
        <w:rPr>
          <w:rFonts w:ascii="Tahoma" w:hAnsi="Tahoma" w:cs="Tahoma"/>
          <w:sz w:val="18"/>
          <w:szCs w:val="18"/>
        </w:rPr>
      </w:pPr>
      <w:r w:rsidRPr="00A36F97">
        <w:rPr>
          <w:rFonts w:ascii="Tahoma" w:hAnsi="Tahoma" w:cs="Tahoma"/>
          <w:b/>
          <w:sz w:val="18"/>
          <w:szCs w:val="18"/>
        </w:rPr>
        <w:t>w sprawach formalno-prawnych:</w:t>
      </w:r>
      <w:r w:rsidRPr="00A36F97">
        <w:rPr>
          <w:rFonts w:ascii="Tahoma" w:hAnsi="Tahoma" w:cs="Tahoma"/>
          <w:sz w:val="18"/>
          <w:szCs w:val="18"/>
        </w:rPr>
        <w:t xml:space="preserve"> </w:t>
      </w:r>
    </w:p>
    <w:p w14:paraId="551766F7" w14:textId="5EC3529C" w:rsidR="00DF19A6" w:rsidRPr="005A570B" w:rsidRDefault="00DF19A6" w:rsidP="00DF19A6">
      <w:pPr>
        <w:tabs>
          <w:tab w:val="left" w:pos="851"/>
        </w:tabs>
        <w:autoSpaceDN w:val="0"/>
        <w:ind w:left="993"/>
        <w:textAlignment w:val="baseline"/>
        <w:rPr>
          <w:rFonts w:ascii="Tahoma" w:hAnsi="Tahoma" w:cs="Tahoma"/>
          <w:sz w:val="18"/>
          <w:szCs w:val="18"/>
        </w:rPr>
      </w:pPr>
      <w:r w:rsidRPr="00A36F97">
        <w:rPr>
          <w:rFonts w:ascii="Tahoma" w:hAnsi="Tahoma" w:cs="Tahoma"/>
          <w:sz w:val="18"/>
          <w:szCs w:val="18"/>
        </w:rPr>
        <w:t xml:space="preserve">mgr </w:t>
      </w:r>
      <w:r w:rsidR="00C1386E">
        <w:rPr>
          <w:rFonts w:ascii="Tahoma" w:hAnsi="Tahoma" w:cs="Tahoma"/>
          <w:sz w:val="18"/>
          <w:szCs w:val="18"/>
        </w:rPr>
        <w:t>Marta Kieras</w:t>
      </w:r>
      <w:r w:rsidRPr="00A36F97">
        <w:rPr>
          <w:rFonts w:ascii="Tahoma" w:hAnsi="Tahoma" w:cs="Tahoma"/>
          <w:sz w:val="18"/>
          <w:szCs w:val="18"/>
        </w:rPr>
        <w:t xml:space="preserve">  – </w:t>
      </w:r>
      <w:r w:rsidR="00C1386E">
        <w:rPr>
          <w:rFonts w:ascii="Tahoma" w:hAnsi="Tahoma" w:cs="Tahoma"/>
          <w:sz w:val="18"/>
          <w:szCs w:val="18"/>
        </w:rPr>
        <w:t>Z-ca Kierownika</w:t>
      </w:r>
      <w:r w:rsidRPr="00A36F97">
        <w:rPr>
          <w:rFonts w:ascii="Tahoma" w:hAnsi="Tahoma" w:cs="Tahoma"/>
          <w:sz w:val="18"/>
          <w:szCs w:val="18"/>
        </w:rPr>
        <w:t xml:space="preserve"> Sekcji Zamówień Publicznych; tel. 42 677-68-24</w:t>
      </w:r>
    </w:p>
    <w:p w14:paraId="7DD5E3B3" w14:textId="1DF2829E" w:rsidR="00DF19A6" w:rsidRDefault="00DF19A6" w:rsidP="00DF19A6">
      <w:pPr>
        <w:tabs>
          <w:tab w:val="left" w:pos="851"/>
        </w:tabs>
        <w:autoSpaceDN w:val="0"/>
        <w:ind w:left="993"/>
        <w:textAlignment w:val="baseline"/>
        <w:rPr>
          <w:rFonts w:ascii="Tahoma" w:hAnsi="Tahoma" w:cs="Tahoma"/>
          <w:sz w:val="18"/>
          <w:szCs w:val="18"/>
        </w:rPr>
      </w:pPr>
      <w:r w:rsidRPr="005A570B">
        <w:rPr>
          <w:rFonts w:ascii="Tahoma" w:hAnsi="Tahoma" w:cs="Tahoma"/>
          <w:sz w:val="18"/>
          <w:szCs w:val="18"/>
        </w:rPr>
        <w:t xml:space="preserve">mgr Anna Pietrzyk – p.o. Kierownik Działu </w:t>
      </w:r>
      <w:r w:rsidR="00AE5602">
        <w:rPr>
          <w:rFonts w:ascii="Tahoma" w:hAnsi="Tahoma" w:cs="Tahoma"/>
          <w:sz w:val="18"/>
          <w:szCs w:val="18"/>
        </w:rPr>
        <w:t>Z</w:t>
      </w:r>
      <w:r w:rsidRPr="005A570B">
        <w:rPr>
          <w:rFonts w:ascii="Tahoma" w:hAnsi="Tahoma" w:cs="Tahoma"/>
          <w:sz w:val="18"/>
          <w:szCs w:val="18"/>
        </w:rPr>
        <w:t>amówień Publicznych i Zaopatrzenia Medycznego, tel. 42 29-19-570</w:t>
      </w:r>
      <w:r w:rsidRPr="005A570B">
        <w:rPr>
          <w:rFonts w:ascii="Tahoma" w:hAnsi="Tahoma" w:cs="Tahoma"/>
          <w:sz w:val="18"/>
          <w:szCs w:val="18"/>
        </w:rPr>
        <w:tab/>
      </w:r>
    </w:p>
    <w:p w14:paraId="597C5B7B" w14:textId="77777777" w:rsidR="00DF19A6" w:rsidRPr="005A570B" w:rsidRDefault="00DF19A6" w:rsidP="00DF19A6">
      <w:pPr>
        <w:tabs>
          <w:tab w:val="left" w:pos="851"/>
        </w:tabs>
        <w:autoSpaceDN w:val="0"/>
        <w:ind w:left="993"/>
        <w:textAlignment w:val="baseline"/>
        <w:rPr>
          <w:rFonts w:ascii="Tahoma" w:hAnsi="Tahoma" w:cs="Tahoma"/>
          <w:sz w:val="18"/>
          <w:szCs w:val="18"/>
        </w:rPr>
      </w:pPr>
    </w:p>
    <w:p w14:paraId="118D3F4B" w14:textId="77777777" w:rsidR="00DF19A6" w:rsidRPr="005A570B" w:rsidRDefault="00DF19A6" w:rsidP="003635FE">
      <w:pPr>
        <w:numPr>
          <w:ilvl w:val="0"/>
          <w:numId w:val="9"/>
        </w:numPr>
        <w:tabs>
          <w:tab w:val="left" w:pos="567"/>
        </w:tabs>
        <w:autoSpaceDN w:val="0"/>
        <w:ind w:left="567" w:hanging="567"/>
        <w:contextualSpacing/>
        <w:jc w:val="both"/>
        <w:textAlignment w:val="baseline"/>
        <w:rPr>
          <w:rFonts w:ascii="Tahoma" w:hAnsi="Tahoma" w:cs="Tahoma"/>
          <w:sz w:val="18"/>
          <w:szCs w:val="18"/>
        </w:rPr>
      </w:pPr>
      <w:r w:rsidRPr="005A570B">
        <w:rPr>
          <w:rFonts w:ascii="Tahoma" w:hAnsi="Tahoma" w:cs="Tahoma"/>
          <w:sz w:val="18"/>
          <w:szCs w:val="18"/>
        </w:rPr>
        <w:t xml:space="preserve">Wymagania techniczne i organizacyjne wysyłania i odbierania dokumentów elektronicznych, elektronicznych kopii dokumentów i oświadczeń oraz informacji przekazywanych przy ich użyciu opisane zostały w Regulaminie korzystania z: </w:t>
      </w:r>
      <w:hyperlink r:id="rId17" w:history="1">
        <w:r w:rsidRPr="005A570B">
          <w:rPr>
            <w:rFonts w:ascii="Arial" w:hAnsi="Arial" w:cs="Arial"/>
            <w:b/>
            <w:sz w:val="20"/>
            <w:szCs w:val="20"/>
            <w:u w:val="single"/>
            <w:lang w:eastAsia="zh-CN"/>
          </w:rPr>
          <w:t>https://platformazakupowa.pl/strona/1-regulamin</w:t>
        </w:r>
      </w:hyperlink>
    </w:p>
    <w:p w14:paraId="72C1DE0F" w14:textId="77777777" w:rsidR="00DF19A6" w:rsidRPr="005A570B" w:rsidRDefault="00DF19A6" w:rsidP="003635FE">
      <w:pPr>
        <w:numPr>
          <w:ilvl w:val="0"/>
          <w:numId w:val="9"/>
        </w:numPr>
        <w:tabs>
          <w:tab w:val="left" w:pos="567"/>
        </w:tabs>
        <w:autoSpaceDN w:val="0"/>
        <w:ind w:left="567" w:hanging="567"/>
        <w:contextualSpacing/>
        <w:jc w:val="both"/>
        <w:textAlignment w:val="baseline"/>
        <w:rPr>
          <w:rFonts w:ascii="Tahoma" w:hAnsi="Tahoma" w:cs="Tahoma"/>
          <w:b/>
          <w:sz w:val="18"/>
          <w:szCs w:val="18"/>
        </w:rPr>
      </w:pPr>
      <w:r w:rsidRPr="005A570B">
        <w:rPr>
          <w:rFonts w:ascii="Tahoma" w:hAnsi="Tahoma" w:cs="Tahoma"/>
          <w:b/>
          <w:sz w:val="18"/>
          <w:szCs w:val="18"/>
        </w:rPr>
        <w:t xml:space="preserve">Maksymalna wielkość plików załączonych za pośrednictwem platformy zakupowej wynosi 1GB, przy maksymalnej liczbie plików (lub spakowanych folderów) równej 20. </w:t>
      </w:r>
    </w:p>
    <w:p w14:paraId="1270E009" w14:textId="77777777" w:rsidR="00DF19A6" w:rsidRPr="005A570B" w:rsidRDefault="00DF19A6" w:rsidP="003635FE">
      <w:pPr>
        <w:numPr>
          <w:ilvl w:val="0"/>
          <w:numId w:val="9"/>
        </w:numPr>
        <w:tabs>
          <w:tab w:val="left" w:pos="567"/>
        </w:tabs>
        <w:autoSpaceDN w:val="0"/>
        <w:ind w:left="567" w:hanging="567"/>
        <w:contextualSpacing/>
        <w:jc w:val="both"/>
        <w:textAlignment w:val="baseline"/>
        <w:rPr>
          <w:rFonts w:ascii="Tahoma" w:hAnsi="Tahoma" w:cs="Tahoma"/>
          <w:sz w:val="18"/>
          <w:szCs w:val="18"/>
        </w:rPr>
      </w:pPr>
      <w:r w:rsidRPr="005A570B">
        <w:rPr>
          <w:rFonts w:ascii="Tahoma" w:hAnsi="Tahoma" w:cs="Tahoma"/>
          <w:sz w:val="18"/>
          <w:szCs w:val="18"/>
        </w:rPr>
        <w:t>Minimalne wymagania techniczne i informacje na temat kodowania i czasu odbioru danych są opisane na Stronie platformazakupowa.pl.</w:t>
      </w:r>
    </w:p>
    <w:p w14:paraId="0F4F730B" w14:textId="77777777" w:rsidR="00DF19A6" w:rsidRPr="005A570B" w:rsidRDefault="00DF19A6" w:rsidP="003635FE">
      <w:pPr>
        <w:numPr>
          <w:ilvl w:val="0"/>
          <w:numId w:val="9"/>
        </w:numPr>
        <w:tabs>
          <w:tab w:val="left" w:pos="567"/>
        </w:tabs>
        <w:autoSpaceDN w:val="0"/>
        <w:ind w:left="567" w:hanging="567"/>
        <w:contextualSpacing/>
        <w:jc w:val="both"/>
        <w:textAlignment w:val="baseline"/>
        <w:rPr>
          <w:rFonts w:ascii="Tahoma" w:hAnsi="Tahoma" w:cs="Tahoma"/>
          <w:sz w:val="18"/>
          <w:szCs w:val="18"/>
        </w:rPr>
      </w:pPr>
      <w:r w:rsidRPr="005A570B">
        <w:rPr>
          <w:rFonts w:ascii="Tahoma" w:hAnsi="Tahoma" w:cs="Tahoma"/>
          <w:sz w:val="18"/>
          <w:szCs w:val="18"/>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75FD2231" w14:textId="77777777" w:rsidR="00DF19A6" w:rsidRPr="005A570B" w:rsidRDefault="00DF19A6" w:rsidP="003635FE">
      <w:pPr>
        <w:numPr>
          <w:ilvl w:val="0"/>
          <w:numId w:val="9"/>
        </w:numPr>
        <w:tabs>
          <w:tab w:val="left" w:pos="567"/>
        </w:tabs>
        <w:autoSpaceDN w:val="0"/>
        <w:ind w:left="567" w:hanging="567"/>
        <w:contextualSpacing/>
        <w:jc w:val="both"/>
        <w:textAlignment w:val="baseline"/>
        <w:rPr>
          <w:rFonts w:ascii="Tahoma" w:hAnsi="Tahoma" w:cs="Tahoma"/>
          <w:sz w:val="18"/>
          <w:szCs w:val="18"/>
        </w:rPr>
      </w:pPr>
      <w:r w:rsidRPr="005A570B">
        <w:rPr>
          <w:rFonts w:ascii="Tahoma" w:eastAsia="Tahoma" w:hAnsi="Tahoma" w:cs="Tahoma"/>
          <w:sz w:val="18"/>
          <w:szCs w:val="18"/>
        </w:rPr>
        <w:t xml:space="preserve">Wykonawca na każde żądanie Zamawiającego niezwłocznie potwierdza fakt otrzymania zawiadomienia, wniosku lub informacji. Potwierdzenia należy przesłać również </w:t>
      </w:r>
      <w:r w:rsidRPr="005A570B">
        <w:rPr>
          <w:rFonts w:ascii="Tahoma" w:hAnsi="Tahoma" w:cs="Tahoma"/>
          <w:sz w:val="18"/>
          <w:szCs w:val="18"/>
        </w:rPr>
        <w:t>za pośrednictwem platformy zakupowej.</w:t>
      </w:r>
    </w:p>
    <w:p w14:paraId="0B15B0A8" w14:textId="77777777" w:rsidR="00DF19A6" w:rsidRPr="005A570B" w:rsidRDefault="00DF19A6" w:rsidP="003635FE">
      <w:pPr>
        <w:numPr>
          <w:ilvl w:val="0"/>
          <w:numId w:val="9"/>
        </w:numPr>
        <w:tabs>
          <w:tab w:val="left" w:pos="567"/>
        </w:tabs>
        <w:autoSpaceDN w:val="0"/>
        <w:ind w:left="567" w:hanging="567"/>
        <w:contextualSpacing/>
        <w:jc w:val="both"/>
        <w:textAlignment w:val="baseline"/>
        <w:rPr>
          <w:rFonts w:ascii="Tahoma" w:hAnsi="Tahoma" w:cs="Tahoma"/>
          <w:sz w:val="18"/>
          <w:szCs w:val="18"/>
        </w:rPr>
      </w:pPr>
      <w:r w:rsidRPr="005A570B">
        <w:rPr>
          <w:rFonts w:ascii="Tahoma" w:eastAsia="Tahoma" w:hAnsi="Tahoma" w:cs="Tahoma"/>
          <w:b/>
          <w:sz w:val="18"/>
          <w:szCs w:val="18"/>
        </w:rPr>
        <w:t>W korespondencji kierowanej do Zamawiającego Wykonawca winien posługiwać się numerem sprawy określonym w SWZ.</w:t>
      </w:r>
    </w:p>
    <w:p w14:paraId="5A26E470" w14:textId="77777777" w:rsidR="00DF19A6" w:rsidRPr="005A570B" w:rsidRDefault="00DF19A6" w:rsidP="003635FE">
      <w:pPr>
        <w:numPr>
          <w:ilvl w:val="0"/>
          <w:numId w:val="9"/>
        </w:numPr>
        <w:tabs>
          <w:tab w:val="left" w:pos="567"/>
        </w:tabs>
        <w:autoSpaceDN w:val="0"/>
        <w:ind w:left="567" w:hanging="567"/>
        <w:contextualSpacing/>
        <w:jc w:val="both"/>
        <w:textAlignment w:val="baseline"/>
        <w:rPr>
          <w:rFonts w:ascii="Tahoma" w:hAnsi="Tahoma" w:cs="Tahoma"/>
          <w:sz w:val="18"/>
          <w:szCs w:val="18"/>
        </w:rPr>
      </w:pPr>
      <w:bookmarkStart w:id="0" w:name="_Ref530396341"/>
      <w:r w:rsidRPr="005A570B">
        <w:rPr>
          <w:rFonts w:ascii="Tahoma" w:eastAsia="Tahoma" w:hAnsi="Tahoma" w:cs="Tahoma"/>
          <w:sz w:val="18"/>
          <w:szCs w:val="18"/>
        </w:rPr>
        <w:t>W kwestiach budzących wątpliwości odnośnie zapisów SWZ Wykonawcom przysługuje prawo do wnoszenia wniosków o wyjaśnienie jej treści.</w:t>
      </w:r>
      <w:bookmarkEnd w:id="0"/>
      <w:r w:rsidRPr="005A570B">
        <w:rPr>
          <w:rFonts w:ascii="Tahoma" w:eastAsia="Tahoma" w:hAnsi="Tahoma" w:cs="Tahoma"/>
          <w:sz w:val="18"/>
          <w:szCs w:val="18"/>
        </w:rPr>
        <w:t xml:space="preserve"> </w:t>
      </w:r>
    </w:p>
    <w:p w14:paraId="21167A80" w14:textId="77777777" w:rsidR="00DF19A6" w:rsidRPr="005A570B" w:rsidRDefault="00DF19A6" w:rsidP="003635FE">
      <w:pPr>
        <w:numPr>
          <w:ilvl w:val="0"/>
          <w:numId w:val="9"/>
        </w:numPr>
        <w:tabs>
          <w:tab w:val="left" w:pos="567"/>
        </w:tabs>
        <w:autoSpaceDN w:val="0"/>
        <w:ind w:left="567" w:hanging="567"/>
        <w:contextualSpacing/>
        <w:jc w:val="both"/>
        <w:textAlignment w:val="baseline"/>
        <w:rPr>
          <w:rFonts w:ascii="Tahoma" w:eastAsia="Tahoma" w:hAnsi="Tahoma" w:cs="Tahoma"/>
          <w:sz w:val="18"/>
          <w:szCs w:val="18"/>
        </w:rPr>
      </w:pPr>
      <w:r w:rsidRPr="005A570B">
        <w:rPr>
          <w:rFonts w:ascii="Tahoma" w:eastAsia="Tahoma" w:hAnsi="Tahoma" w:cs="Tahoma"/>
          <w:sz w:val="18"/>
          <w:szCs w:val="18"/>
        </w:rPr>
        <w:t xml:space="preserve">Składanie wniosków o wyjaśnienie treści SWZ, o których mowa powyżej odbywa się za pośrednictwem platformy zakupowej, poprzez polecenie „WYŚLIJ WIADOMOŚĆ” jako załącznik, dostępne przy zamieszczonym postępowaniu </w:t>
      </w:r>
      <w:r w:rsidRPr="005A570B">
        <w:rPr>
          <w:rFonts w:ascii="Tahoma" w:eastAsia="Tahoma" w:hAnsi="Tahoma" w:cs="Tahoma"/>
          <w:i/>
          <w:sz w:val="18"/>
          <w:szCs w:val="18"/>
        </w:rPr>
        <w:t>(prawy dolny róg strony)</w:t>
      </w:r>
      <w:r w:rsidRPr="005A570B">
        <w:rPr>
          <w:rFonts w:ascii="Tahoma" w:eastAsia="Tahoma" w:hAnsi="Tahoma" w:cs="Tahoma"/>
          <w:sz w:val="18"/>
          <w:szCs w:val="18"/>
        </w:rPr>
        <w:t>.</w:t>
      </w:r>
    </w:p>
    <w:p w14:paraId="766643DC" w14:textId="77777777" w:rsidR="00DF19A6" w:rsidRPr="005A570B" w:rsidRDefault="00DF19A6" w:rsidP="003635FE">
      <w:pPr>
        <w:numPr>
          <w:ilvl w:val="0"/>
          <w:numId w:val="9"/>
        </w:numPr>
        <w:tabs>
          <w:tab w:val="left" w:pos="567"/>
        </w:tabs>
        <w:autoSpaceDN w:val="0"/>
        <w:ind w:left="567" w:hanging="567"/>
        <w:contextualSpacing/>
        <w:jc w:val="both"/>
        <w:textAlignment w:val="baseline"/>
        <w:rPr>
          <w:rFonts w:ascii="Tahoma" w:eastAsia="Tahoma" w:hAnsi="Tahoma" w:cs="Tahoma"/>
          <w:sz w:val="18"/>
          <w:szCs w:val="18"/>
        </w:rPr>
      </w:pPr>
      <w:r w:rsidRPr="005A570B">
        <w:rPr>
          <w:rFonts w:ascii="Tahoma" w:eastAsia="Tahoma" w:hAnsi="Tahoma" w:cs="Tahoma"/>
          <w:b/>
          <w:sz w:val="18"/>
          <w:szCs w:val="18"/>
          <w:u w:val="single"/>
        </w:rPr>
        <w:t xml:space="preserve">Zamawiający zwraca się z prośbą, aby zapytania zostały również przesłane drogą elektroniczną w dokumencie edytowalnym (np. </w:t>
      </w:r>
      <w:proofErr w:type="spellStart"/>
      <w:r w:rsidRPr="005A570B">
        <w:rPr>
          <w:rFonts w:ascii="Tahoma" w:eastAsia="Tahoma" w:hAnsi="Tahoma" w:cs="Tahoma"/>
          <w:b/>
          <w:sz w:val="18"/>
          <w:szCs w:val="18"/>
          <w:u w:val="single"/>
        </w:rPr>
        <w:t>word</w:t>
      </w:r>
      <w:proofErr w:type="spellEnd"/>
      <w:r w:rsidRPr="005A570B">
        <w:rPr>
          <w:rFonts w:ascii="Tahoma" w:eastAsia="Tahoma" w:hAnsi="Tahoma" w:cs="Tahoma"/>
          <w:b/>
          <w:sz w:val="18"/>
          <w:szCs w:val="18"/>
          <w:u w:val="single"/>
        </w:rPr>
        <w:t>)</w:t>
      </w:r>
    </w:p>
    <w:p w14:paraId="4C463413" w14:textId="77777777" w:rsidR="00DF19A6" w:rsidRPr="005A570B" w:rsidRDefault="00DF19A6" w:rsidP="003635FE">
      <w:pPr>
        <w:numPr>
          <w:ilvl w:val="0"/>
          <w:numId w:val="9"/>
        </w:numPr>
        <w:tabs>
          <w:tab w:val="num" w:pos="720"/>
          <w:tab w:val="num" w:pos="1474"/>
        </w:tabs>
        <w:autoSpaceDN w:val="0"/>
        <w:ind w:left="567" w:hanging="567"/>
        <w:contextualSpacing/>
        <w:jc w:val="both"/>
        <w:textAlignment w:val="baseline"/>
        <w:rPr>
          <w:rFonts w:ascii="Tahoma" w:eastAsia="Tahoma" w:hAnsi="Tahoma" w:cs="Tahoma"/>
          <w:sz w:val="18"/>
          <w:szCs w:val="18"/>
        </w:rPr>
      </w:pPr>
      <w:r w:rsidRPr="005A570B">
        <w:rPr>
          <w:rFonts w:ascii="Tahoma" w:eastAsia="Tahoma" w:hAnsi="Tahoma" w:cs="Tahoma"/>
          <w:sz w:val="18"/>
          <w:szCs w:val="18"/>
        </w:rPr>
        <w:t>Wyjaśnienia SWZ udzielane będą z zachowaniem zasad określonych w art. 284 PZP</w:t>
      </w:r>
    </w:p>
    <w:p w14:paraId="3C489F22" w14:textId="77777777" w:rsidR="00DF19A6" w:rsidRPr="005A570B" w:rsidRDefault="00DF19A6" w:rsidP="003635FE">
      <w:pPr>
        <w:numPr>
          <w:ilvl w:val="0"/>
          <w:numId w:val="9"/>
        </w:numPr>
        <w:tabs>
          <w:tab w:val="num" w:pos="720"/>
          <w:tab w:val="num" w:pos="1474"/>
        </w:tabs>
        <w:autoSpaceDN w:val="0"/>
        <w:ind w:left="567" w:hanging="567"/>
        <w:contextualSpacing/>
        <w:jc w:val="both"/>
        <w:textAlignment w:val="baseline"/>
        <w:rPr>
          <w:rFonts w:ascii="Tahoma" w:eastAsia="Tahoma" w:hAnsi="Tahoma" w:cs="Tahoma"/>
          <w:sz w:val="18"/>
          <w:szCs w:val="18"/>
        </w:rPr>
      </w:pPr>
      <w:r w:rsidRPr="005A570B">
        <w:rPr>
          <w:rFonts w:ascii="Tahoma" w:eastAsia="Tahoma" w:hAnsi="Tahoma" w:cs="Tahoma"/>
          <w:sz w:val="18"/>
          <w:szCs w:val="18"/>
        </w:rPr>
        <w:t>Zamawiający udzieli niezwłocznie odpowiedzi, najpóźniej na 2 dni przed upływem terminu składania ofert, pod warunkiem, że wniosek o wyjaśnienie treści SWZ wpłynął do Zamawiającego nie później niż 4 dni przed upływem wyznaczonego terminu składania ofert.</w:t>
      </w:r>
    </w:p>
    <w:p w14:paraId="490DBA36" w14:textId="77777777" w:rsidR="00DF19A6" w:rsidRPr="005A570B" w:rsidRDefault="00DF19A6" w:rsidP="003635FE">
      <w:pPr>
        <w:numPr>
          <w:ilvl w:val="0"/>
          <w:numId w:val="9"/>
        </w:numPr>
        <w:tabs>
          <w:tab w:val="num" w:pos="720"/>
          <w:tab w:val="num" w:pos="1474"/>
        </w:tabs>
        <w:autoSpaceDN w:val="0"/>
        <w:ind w:left="567" w:hanging="567"/>
        <w:contextualSpacing/>
        <w:jc w:val="both"/>
        <w:textAlignment w:val="baseline"/>
        <w:rPr>
          <w:rFonts w:ascii="Tahoma" w:eastAsia="Tahoma" w:hAnsi="Tahoma" w:cs="Tahoma"/>
          <w:sz w:val="18"/>
          <w:szCs w:val="18"/>
        </w:rPr>
      </w:pPr>
      <w:r w:rsidRPr="005A570B">
        <w:rPr>
          <w:rFonts w:ascii="Tahoma" w:eastAsia="Tahoma" w:hAnsi="Tahoma" w:cs="Tahoma"/>
          <w:sz w:val="18"/>
          <w:szCs w:val="18"/>
        </w:rPr>
        <w:t>Jeżeli wniosek o wyjaśnienie treści specyfikacji warunków zamówienia nie wpłynął w terminie wskazanym wyżej zamawiający nie ma obowiązku udzielania wyjaśnień SWZ.</w:t>
      </w:r>
    </w:p>
    <w:p w14:paraId="2EAD81CF" w14:textId="77777777" w:rsidR="00DF19A6" w:rsidRPr="005A570B" w:rsidRDefault="00DF19A6" w:rsidP="003635FE">
      <w:pPr>
        <w:numPr>
          <w:ilvl w:val="0"/>
          <w:numId w:val="9"/>
        </w:numPr>
        <w:tabs>
          <w:tab w:val="num" w:pos="720"/>
          <w:tab w:val="num" w:pos="1474"/>
        </w:tabs>
        <w:autoSpaceDN w:val="0"/>
        <w:ind w:left="567" w:hanging="567"/>
        <w:contextualSpacing/>
        <w:jc w:val="both"/>
        <w:textAlignment w:val="baseline"/>
        <w:rPr>
          <w:rFonts w:ascii="Tahoma" w:eastAsia="Tahoma" w:hAnsi="Tahoma" w:cs="Tahoma"/>
          <w:sz w:val="18"/>
          <w:szCs w:val="18"/>
        </w:rPr>
      </w:pPr>
      <w:r w:rsidRPr="005A570B">
        <w:rPr>
          <w:rFonts w:ascii="Tahoma" w:eastAsia="Tahoma" w:hAnsi="Tahoma" w:cs="Tahoma"/>
          <w:sz w:val="18"/>
          <w:szCs w:val="18"/>
        </w:rPr>
        <w:t>W uzasadnionych przypadkach Zamawiający może przed upływem terminu składania ofert zmienić treść SWZ. Dokonaną zmianę treści SWZ Zamawiający udostępnia na stronie internetowej.</w:t>
      </w:r>
    </w:p>
    <w:p w14:paraId="5159B405" w14:textId="77777777" w:rsidR="00DF19A6" w:rsidRPr="005A570B" w:rsidRDefault="00DF19A6" w:rsidP="003635FE">
      <w:pPr>
        <w:numPr>
          <w:ilvl w:val="0"/>
          <w:numId w:val="9"/>
        </w:numPr>
        <w:tabs>
          <w:tab w:val="num" w:pos="720"/>
          <w:tab w:val="num" w:pos="1474"/>
        </w:tabs>
        <w:autoSpaceDN w:val="0"/>
        <w:ind w:left="567" w:hanging="567"/>
        <w:contextualSpacing/>
        <w:jc w:val="both"/>
        <w:textAlignment w:val="baseline"/>
        <w:rPr>
          <w:rFonts w:ascii="Tahoma" w:eastAsia="Tahoma" w:hAnsi="Tahoma" w:cs="Tahoma"/>
          <w:sz w:val="18"/>
          <w:szCs w:val="18"/>
        </w:rPr>
      </w:pPr>
      <w:r w:rsidRPr="005A570B">
        <w:rPr>
          <w:rFonts w:ascii="Tahoma" w:eastAsia="Tahoma" w:hAnsi="Tahoma" w:cs="Tahoma"/>
          <w:sz w:val="18"/>
          <w:szCs w:val="18"/>
        </w:rPr>
        <w:t>Zamawiający przedłuży termin składania ofert, jeżeli w wyniku zmiany treści SWZ nieprowadzącej do zmiany treści ogłoszenia o zamówieniu jest niezbędny dodatkowy czas na wprowadzenie zmian w ofertach, Zamawiający przedłuża termin składania ofert lub informuje o tym Wykonawców, którym przekazano SWZ oraz zamieszcza informację na stronie internetowej.</w:t>
      </w:r>
    </w:p>
    <w:p w14:paraId="795C0B24" w14:textId="77777777" w:rsidR="00DF19A6" w:rsidRPr="005A570B" w:rsidRDefault="00DF19A6" w:rsidP="003635FE">
      <w:pPr>
        <w:numPr>
          <w:ilvl w:val="0"/>
          <w:numId w:val="9"/>
        </w:numPr>
        <w:tabs>
          <w:tab w:val="num" w:pos="720"/>
          <w:tab w:val="num" w:pos="1474"/>
        </w:tabs>
        <w:autoSpaceDN w:val="0"/>
        <w:ind w:left="567" w:hanging="567"/>
        <w:contextualSpacing/>
        <w:jc w:val="both"/>
        <w:textAlignment w:val="baseline"/>
        <w:rPr>
          <w:rFonts w:ascii="Tahoma" w:eastAsia="Tahoma" w:hAnsi="Tahoma" w:cs="Tahoma"/>
          <w:sz w:val="18"/>
          <w:szCs w:val="18"/>
        </w:rPr>
      </w:pPr>
      <w:r w:rsidRPr="005A570B">
        <w:rPr>
          <w:rFonts w:ascii="Tahoma" w:eastAsia="Tahoma" w:hAnsi="Tahoma" w:cs="Tahoma"/>
          <w:sz w:val="18"/>
          <w:szCs w:val="18"/>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6052C5F7" w14:textId="77777777" w:rsidR="00DB4E3A" w:rsidRDefault="00DB4E3A" w:rsidP="00DB4E3A">
      <w:pPr>
        <w:rPr>
          <w:rFonts w:ascii="Tahoma" w:hAnsi="Tahoma" w:cs="Tahoma"/>
        </w:rPr>
      </w:pPr>
    </w:p>
    <w:p w14:paraId="62818B1E" w14:textId="77777777" w:rsidR="00DB4E3A" w:rsidRPr="00D74717" w:rsidRDefault="00DB4E3A" w:rsidP="00DB4E3A">
      <w:pPr>
        <w:rPr>
          <w:rFonts w:ascii="Tahoma" w:hAnsi="Tahoma" w:cs="Tahoma"/>
          <w:b/>
          <w:caps/>
          <w:sz w:val="20"/>
          <w:szCs w:val="20"/>
        </w:rPr>
      </w:pPr>
      <w:r w:rsidRPr="00D74717">
        <w:rPr>
          <w:rFonts w:ascii="Tahoma" w:hAnsi="Tahoma" w:cs="Tahoma"/>
          <w:b/>
          <w:caps/>
          <w:sz w:val="20"/>
          <w:szCs w:val="20"/>
        </w:rPr>
        <w:t>IX. Opis sposobu przygotowania ofert oraz dokumentów wymaganych przez Zamawiającego w SWZ</w:t>
      </w:r>
    </w:p>
    <w:p w14:paraId="1EC2D771" w14:textId="77777777" w:rsidR="00DB4E3A" w:rsidRPr="00EE2646" w:rsidRDefault="00DB4E3A" w:rsidP="00DB4E3A">
      <w:pPr>
        <w:rPr>
          <w:rFonts w:ascii="Tahoma" w:hAnsi="Tahoma" w:cs="Tahoma"/>
        </w:rPr>
      </w:pPr>
    </w:p>
    <w:p w14:paraId="4D71C06D" w14:textId="77777777" w:rsidR="00DF19A6" w:rsidRPr="005A570B" w:rsidRDefault="00DF19A6" w:rsidP="003635FE">
      <w:pPr>
        <w:numPr>
          <w:ilvl w:val="0"/>
          <w:numId w:val="67"/>
        </w:numPr>
        <w:ind w:left="426" w:hanging="426"/>
        <w:jc w:val="both"/>
        <w:rPr>
          <w:rFonts w:ascii="Tahoma" w:eastAsia="Calibri" w:hAnsi="Tahoma" w:cs="Tahoma"/>
          <w:sz w:val="18"/>
          <w:szCs w:val="18"/>
        </w:rPr>
      </w:pPr>
      <w:r w:rsidRPr="005A570B">
        <w:rPr>
          <w:rFonts w:ascii="Tahoma" w:hAnsi="Tahoma" w:cs="Tahoma"/>
          <w:sz w:val="18"/>
          <w:szCs w:val="18"/>
        </w:rPr>
        <w:t xml:space="preserve">Oferta oraz przedmiotowe środki dowodowe (jeżeli były wymagane)  muszą być składane elektronicznie i muszą zostać podpisane </w:t>
      </w:r>
      <w:r w:rsidRPr="005A570B">
        <w:rPr>
          <w:rFonts w:ascii="Tahoma" w:hAnsi="Tahoma" w:cs="Tahoma"/>
          <w:b/>
          <w:sz w:val="18"/>
          <w:szCs w:val="18"/>
        </w:rPr>
        <w:t xml:space="preserve">elektronicznym kwalifikowanym podpisem, podpisem zaufanym bądź </w:t>
      </w:r>
      <w:r>
        <w:rPr>
          <w:rFonts w:ascii="Tahoma" w:hAnsi="Tahoma" w:cs="Tahoma"/>
          <w:b/>
          <w:sz w:val="18"/>
          <w:szCs w:val="18"/>
        </w:rPr>
        <w:t>p</w:t>
      </w:r>
      <w:r w:rsidRPr="005A570B">
        <w:rPr>
          <w:rFonts w:ascii="Tahoma" w:hAnsi="Tahoma" w:cs="Tahoma"/>
          <w:b/>
          <w:sz w:val="18"/>
          <w:szCs w:val="18"/>
        </w:rPr>
        <w:t>odpisem osobistym.</w:t>
      </w:r>
      <w:r w:rsidRPr="005A570B">
        <w:rPr>
          <w:rFonts w:ascii="Tahoma" w:hAnsi="Tahoma" w:cs="Tahoma"/>
          <w:sz w:val="18"/>
          <w:szCs w:val="18"/>
        </w:rPr>
        <w:t xml:space="preserve"> W procesie składania oferty w tym przedmiotowych środków dowodowych na platformie, </w:t>
      </w:r>
      <w:r w:rsidRPr="005A570B">
        <w:rPr>
          <w:rFonts w:ascii="Tahoma" w:hAnsi="Tahoma" w:cs="Tahoma"/>
          <w:b/>
          <w:sz w:val="18"/>
          <w:szCs w:val="18"/>
        </w:rPr>
        <w:t>kwalifikowany podpis elektroniczny</w:t>
      </w:r>
      <w:r w:rsidRPr="005A570B">
        <w:rPr>
          <w:rFonts w:ascii="Tahoma" w:hAnsi="Tahoma" w:cs="Tahoma"/>
          <w:sz w:val="18"/>
          <w:szCs w:val="18"/>
        </w:rPr>
        <w:t xml:space="preserve"> Wykonawca składa bezpośrednio na dokumencie, który następnie przesyła do systemu.</w:t>
      </w:r>
    </w:p>
    <w:p w14:paraId="1FEFE459" w14:textId="77777777" w:rsidR="00DF19A6" w:rsidRPr="005A570B" w:rsidRDefault="00DF19A6" w:rsidP="003635FE">
      <w:pPr>
        <w:keepNext/>
        <w:keepLines/>
        <w:numPr>
          <w:ilvl w:val="0"/>
          <w:numId w:val="67"/>
        </w:numPr>
        <w:ind w:left="426" w:hanging="426"/>
        <w:jc w:val="both"/>
        <w:rPr>
          <w:rFonts w:ascii="Tahoma" w:hAnsi="Tahoma" w:cs="Tahoma"/>
          <w:sz w:val="18"/>
          <w:szCs w:val="18"/>
        </w:rPr>
      </w:pPr>
      <w:r w:rsidRPr="005A570B">
        <w:rPr>
          <w:rFonts w:ascii="Tahoma" w:hAnsi="Tahoma" w:cs="Tahoma"/>
          <w:sz w:val="18"/>
          <w:szCs w:val="18"/>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p>
    <w:p w14:paraId="51180080" w14:textId="77777777" w:rsidR="00DF19A6" w:rsidRPr="005A570B" w:rsidRDefault="00DF19A6" w:rsidP="003635FE">
      <w:pPr>
        <w:keepNext/>
        <w:keepLines/>
        <w:numPr>
          <w:ilvl w:val="0"/>
          <w:numId w:val="67"/>
        </w:numPr>
        <w:ind w:left="426" w:hanging="426"/>
        <w:jc w:val="both"/>
        <w:rPr>
          <w:rFonts w:ascii="Tahoma" w:hAnsi="Tahoma" w:cs="Tahoma"/>
          <w:sz w:val="18"/>
          <w:szCs w:val="18"/>
        </w:rPr>
      </w:pPr>
      <w:r w:rsidRPr="005A570B">
        <w:rPr>
          <w:rFonts w:ascii="Tahoma" w:hAnsi="Tahoma" w:cs="Tahoma"/>
          <w:sz w:val="18"/>
          <w:szCs w:val="18"/>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podpisem zaufanym lub podpisem osobistym przez osobę/osoby upoważnioną/upoważnione. </w:t>
      </w:r>
      <w:r w:rsidRPr="005A570B">
        <w:rPr>
          <w:rFonts w:ascii="Tahoma" w:hAnsi="Tahoma" w:cs="Tahoma"/>
          <w:i/>
          <w:sz w:val="18"/>
          <w:szCs w:val="18"/>
          <w:vertAlign w:val="superscript"/>
        </w:rPr>
        <w:footnoteReference w:id="1"/>
      </w:r>
    </w:p>
    <w:p w14:paraId="20D803FF" w14:textId="77777777" w:rsidR="00DF19A6" w:rsidRPr="005A570B" w:rsidRDefault="00DF19A6" w:rsidP="003635FE">
      <w:pPr>
        <w:numPr>
          <w:ilvl w:val="0"/>
          <w:numId w:val="67"/>
        </w:numPr>
        <w:pBdr>
          <w:top w:val="nil"/>
          <w:left w:val="nil"/>
          <w:bottom w:val="nil"/>
          <w:right w:val="nil"/>
          <w:between w:val="nil"/>
        </w:pBdr>
        <w:ind w:left="426" w:hanging="426"/>
        <w:jc w:val="both"/>
        <w:rPr>
          <w:rFonts w:ascii="Tahoma" w:hAnsi="Tahoma" w:cs="Tahoma"/>
          <w:b/>
          <w:sz w:val="18"/>
          <w:szCs w:val="18"/>
          <w:u w:val="single"/>
        </w:rPr>
      </w:pPr>
      <w:r w:rsidRPr="005A570B">
        <w:rPr>
          <w:rFonts w:ascii="Tahoma" w:hAnsi="Tahoma" w:cs="Tahoma"/>
          <w:b/>
          <w:sz w:val="18"/>
          <w:szCs w:val="18"/>
          <w:u w:val="single"/>
        </w:rPr>
        <w:t>Oferta musi być:</w:t>
      </w:r>
    </w:p>
    <w:p w14:paraId="1A1E0AC8" w14:textId="77777777" w:rsidR="00DF19A6" w:rsidRPr="005A570B" w:rsidRDefault="00DF19A6" w:rsidP="003635FE">
      <w:pPr>
        <w:numPr>
          <w:ilvl w:val="1"/>
          <w:numId w:val="66"/>
        </w:numPr>
        <w:tabs>
          <w:tab w:val="left" w:pos="851"/>
        </w:tabs>
        <w:ind w:left="851" w:hanging="425"/>
        <w:jc w:val="both"/>
        <w:rPr>
          <w:rFonts w:ascii="Tahoma" w:hAnsi="Tahoma" w:cs="Tahoma"/>
          <w:sz w:val="18"/>
          <w:szCs w:val="18"/>
        </w:rPr>
      </w:pPr>
      <w:r w:rsidRPr="005A570B">
        <w:rPr>
          <w:rFonts w:ascii="Tahoma" w:hAnsi="Tahoma" w:cs="Tahoma"/>
          <w:sz w:val="18"/>
          <w:szCs w:val="18"/>
        </w:rPr>
        <w:t>sporządzona na podstawie załączników niniejszej SWZ w języku polskim,</w:t>
      </w:r>
    </w:p>
    <w:p w14:paraId="0D905687" w14:textId="77777777" w:rsidR="00DF19A6" w:rsidRPr="005A570B" w:rsidRDefault="00DF19A6" w:rsidP="003635FE">
      <w:pPr>
        <w:numPr>
          <w:ilvl w:val="1"/>
          <w:numId w:val="66"/>
        </w:numPr>
        <w:tabs>
          <w:tab w:val="left" w:pos="851"/>
        </w:tabs>
        <w:ind w:left="851" w:hanging="425"/>
        <w:jc w:val="both"/>
        <w:rPr>
          <w:rFonts w:ascii="Tahoma" w:hAnsi="Tahoma" w:cs="Tahoma"/>
          <w:sz w:val="18"/>
          <w:szCs w:val="18"/>
        </w:rPr>
      </w:pPr>
      <w:r w:rsidRPr="005A570B">
        <w:rPr>
          <w:rFonts w:ascii="Tahoma" w:hAnsi="Tahoma" w:cs="Tahoma"/>
          <w:sz w:val="18"/>
          <w:szCs w:val="18"/>
        </w:rPr>
        <w:t xml:space="preserve">złożona przy użyciu środków komunikacji elektronicznej tzn. za pośrednictwem </w:t>
      </w:r>
      <w:hyperlink r:id="rId18">
        <w:r w:rsidRPr="005A570B">
          <w:rPr>
            <w:rFonts w:ascii="Tahoma" w:hAnsi="Tahoma" w:cs="Tahoma"/>
            <w:sz w:val="18"/>
            <w:szCs w:val="18"/>
            <w:u w:val="single"/>
          </w:rPr>
          <w:t>platformazakupowa.pl</w:t>
        </w:r>
      </w:hyperlink>
      <w:r w:rsidRPr="005A570B">
        <w:rPr>
          <w:rFonts w:ascii="Tahoma" w:hAnsi="Tahoma" w:cs="Tahoma"/>
          <w:sz w:val="18"/>
          <w:szCs w:val="18"/>
        </w:rPr>
        <w:t>,</w:t>
      </w:r>
    </w:p>
    <w:p w14:paraId="75543189" w14:textId="77777777" w:rsidR="00DF19A6" w:rsidRPr="005A570B" w:rsidRDefault="00DF19A6" w:rsidP="003635FE">
      <w:pPr>
        <w:numPr>
          <w:ilvl w:val="1"/>
          <w:numId w:val="66"/>
        </w:numPr>
        <w:tabs>
          <w:tab w:val="left" w:pos="851"/>
        </w:tabs>
        <w:ind w:left="851" w:hanging="425"/>
        <w:jc w:val="both"/>
        <w:rPr>
          <w:rFonts w:ascii="Tahoma" w:eastAsia="Calibri" w:hAnsi="Tahoma" w:cs="Tahoma"/>
          <w:sz w:val="18"/>
          <w:szCs w:val="18"/>
        </w:rPr>
      </w:pPr>
      <w:r w:rsidRPr="005A570B">
        <w:rPr>
          <w:rFonts w:ascii="Tahoma" w:hAnsi="Tahoma" w:cs="Tahoma"/>
          <w:sz w:val="18"/>
          <w:szCs w:val="18"/>
        </w:rPr>
        <w:t xml:space="preserve">podpisana </w:t>
      </w:r>
      <w:hyperlink r:id="rId19">
        <w:r w:rsidRPr="005A570B">
          <w:rPr>
            <w:rFonts w:ascii="Tahoma" w:hAnsi="Tahoma" w:cs="Tahoma"/>
            <w:b/>
            <w:sz w:val="18"/>
            <w:szCs w:val="18"/>
            <w:u w:val="single"/>
          </w:rPr>
          <w:t>kwalifikowanym podpisem elektronicznym</w:t>
        </w:r>
      </w:hyperlink>
      <w:r w:rsidRPr="005A570B">
        <w:rPr>
          <w:rFonts w:ascii="Tahoma" w:hAnsi="Tahoma" w:cs="Tahoma"/>
          <w:b/>
          <w:sz w:val="18"/>
          <w:szCs w:val="18"/>
          <w:u w:val="single"/>
        </w:rPr>
        <w:t>, podpisem zaufanym bądź podpisem osobistym</w:t>
      </w:r>
      <w:r w:rsidRPr="005A570B">
        <w:rPr>
          <w:rFonts w:ascii="Tahoma" w:hAnsi="Tahoma" w:cs="Tahoma"/>
          <w:sz w:val="18"/>
          <w:szCs w:val="18"/>
        </w:rPr>
        <w:t xml:space="preserve"> przez osobę/osoby upoważnioną / upoważnione.</w:t>
      </w:r>
    </w:p>
    <w:p w14:paraId="39FD5353" w14:textId="77777777" w:rsidR="00DF19A6" w:rsidRPr="005A570B" w:rsidRDefault="00DF19A6" w:rsidP="003635FE">
      <w:pPr>
        <w:numPr>
          <w:ilvl w:val="0"/>
          <w:numId w:val="67"/>
        </w:numPr>
        <w:pBdr>
          <w:top w:val="nil"/>
          <w:left w:val="nil"/>
          <w:bottom w:val="nil"/>
          <w:right w:val="nil"/>
          <w:between w:val="nil"/>
        </w:pBdr>
        <w:ind w:left="426" w:hanging="426"/>
        <w:jc w:val="both"/>
        <w:rPr>
          <w:rFonts w:ascii="Tahoma" w:hAnsi="Tahoma" w:cs="Tahoma"/>
          <w:sz w:val="18"/>
          <w:szCs w:val="18"/>
        </w:rPr>
      </w:pPr>
      <w:r w:rsidRPr="005A570B">
        <w:rPr>
          <w:rFonts w:ascii="Tahoma" w:hAnsi="Tahoma" w:cs="Tahoma"/>
          <w:sz w:val="18"/>
          <w:szCs w:val="18"/>
        </w:rPr>
        <w:lastRenderedPageBreak/>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5A570B">
        <w:rPr>
          <w:rFonts w:ascii="Tahoma" w:hAnsi="Tahoma" w:cs="Tahoma"/>
          <w:sz w:val="18"/>
          <w:szCs w:val="18"/>
        </w:rPr>
        <w:t>eIDAS</w:t>
      </w:r>
      <w:proofErr w:type="spellEnd"/>
      <w:r w:rsidRPr="005A570B">
        <w:rPr>
          <w:rFonts w:ascii="Tahoma" w:hAnsi="Tahoma" w:cs="Tahoma"/>
          <w:sz w:val="18"/>
          <w:szCs w:val="18"/>
        </w:rPr>
        <w:t>) (UE) nr 910/2014 – od 1 lipca 2016 roku”.</w:t>
      </w:r>
    </w:p>
    <w:p w14:paraId="4672690D" w14:textId="77777777" w:rsidR="00DF19A6" w:rsidRPr="005A570B" w:rsidRDefault="00DF19A6" w:rsidP="003635FE">
      <w:pPr>
        <w:numPr>
          <w:ilvl w:val="0"/>
          <w:numId w:val="67"/>
        </w:numPr>
        <w:pBdr>
          <w:top w:val="nil"/>
          <w:left w:val="nil"/>
          <w:bottom w:val="nil"/>
          <w:right w:val="nil"/>
          <w:between w:val="nil"/>
        </w:pBdr>
        <w:ind w:left="426" w:hanging="426"/>
        <w:jc w:val="both"/>
        <w:rPr>
          <w:rFonts w:ascii="Tahoma" w:hAnsi="Tahoma" w:cs="Tahoma"/>
          <w:sz w:val="18"/>
          <w:szCs w:val="18"/>
        </w:rPr>
      </w:pPr>
      <w:r w:rsidRPr="005A570B">
        <w:rPr>
          <w:rFonts w:ascii="Tahoma" w:hAnsi="Tahoma" w:cs="Tahoma"/>
          <w:sz w:val="18"/>
          <w:szCs w:val="18"/>
        </w:rPr>
        <w:t xml:space="preserve">W przypadku wykorzystania formatu podpisu </w:t>
      </w:r>
      <w:proofErr w:type="spellStart"/>
      <w:r w:rsidRPr="005A570B">
        <w:rPr>
          <w:rFonts w:ascii="Tahoma" w:hAnsi="Tahoma" w:cs="Tahoma"/>
          <w:sz w:val="18"/>
          <w:szCs w:val="18"/>
        </w:rPr>
        <w:t>XadES</w:t>
      </w:r>
      <w:proofErr w:type="spellEnd"/>
      <w:r w:rsidRPr="005A570B">
        <w:rPr>
          <w:rFonts w:ascii="Tahoma" w:hAnsi="Tahoma" w:cs="Tahoma"/>
          <w:sz w:val="18"/>
          <w:szCs w:val="18"/>
        </w:rPr>
        <w:t xml:space="preserve"> zewnętrzny Zamawiający wymaga dołączenia odpowiedniej ilości plików tj. podpisywanych plików z danymi oraz plików </w:t>
      </w:r>
      <w:proofErr w:type="spellStart"/>
      <w:r w:rsidRPr="005A570B">
        <w:rPr>
          <w:rFonts w:ascii="Tahoma" w:hAnsi="Tahoma" w:cs="Tahoma"/>
          <w:sz w:val="18"/>
          <w:szCs w:val="18"/>
        </w:rPr>
        <w:t>XadES</w:t>
      </w:r>
      <w:proofErr w:type="spellEnd"/>
      <w:r w:rsidRPr="005A570B">
        <w:rPr>
          <w:rFonts w:ascii="Tahoma" w:hAnsi="Tahoma" w:cs="Tahoma"/>
          <w:sz w:val="18"/>
          <w:szCs w:val="18"/>
        </w:rPr>
        <w:t>.</w:t>
      </w:r>
    </w:p>
    <w:p w14:paraId="2E34DFA8" w14:textId="77777777" w:rsidR="00DF19A6" w:rsidRPr="005A570B" w:rsidRDefault="00DF19A6" w:rsidP="003635FE">
      <w:pPr>
        <w:numPr>
          <w:ilvl w:val="0"/>
          <w:numId w:val="67"/>
        </w:numPr>
        <w:pBdr>
          <w:top w:val="nil"/>
          <w:left w:val="nil"/>
          <w:bottom w:val="nil"/>
          <w:right w:val="nil"/>
          <w:between w:val="nil"/>
        </w:pBdr>
        <w:ind w:left="426" w:hanging="426"/>
        <w:jc w:val="both"/>
        <w:rPr>
          <w:rFonts w:ascii="Tahoma" w:hAnsi="Tahoma" w:cs="Tahoma"/>
          <w:sz w:val="18"/>
          <w:szCs w:val="18"/>
        </w:rPr>
      </w:pPr>
      <w:r w:rsidRPr="005A570B">
        <w:rPr>
          <w:rFonts w:ascii="Tahoma" w:hAnsi="Tahoma" w:cs="Tahoma"/>
          <w:sz w:val="18"/>
          <w:szCs w:val="18"/>
        </w:rPr>
        <w:t xml:space="preserve">Zgodnie z </w:t>
      </w:r>
      <w:proofErr w:type="spellStart"/>
      <w:r w:rsidRPr="005A570B">
        <w:rPr>
          <w:rFonts w:ascii="Tahoma" w:hAnsi="Tahoma" w:cs="Tahoma"/>
          <w:sz w:val="18"/>
          <w:szCs w:val="18"/>
        </w:rPr>
        <w:t>rt</w:t>
      </w:r>
      <w:proofErr w:type="spellEnd"/>
      <w:r w:rsidRPr="005A570B">
        <w:rPr>
          <w:rFonts w:ascii="Tahoma" w:hAnsi="Tahoma" w:cs="Tahoma"/>
          <w:sz w:val="18"/>
          <w:szCs w:val="18"/>
        </w:rPr>
        <w:t xml:space="preserve">.. 18 ust. 3 ustawy </w:t>
      </w:r>
      <w:proofErr w:type="spellStart"/>
      <w:r w:rsidRPr="005A570B">
        <w:rPr>
          <w:rFonts w:ascii="Tahoma" w:hAnsi="Tahoma" w:cs="Tahoma"/>
          <w:sz w:val="18"/>
          <w:szCs w:val="18"/>
        </w:rPr>
        <w:t>Pzp</w:t>
      </w:r>
      <w:proofErr w:type="spellEnd"/>
      <w:r w:rsidRPr="005A570B">
        <w:rPr>
          <w:rFonts w:ascii="Tahoma" w:hAnsi="Tahoma" w:cs="Tahoma"/>
          <w:sz w:val="18"/>
          <w:szCs w:val="18"/>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3D74F1E5" w14:textId="77777777" w:rsidR="00DF19A6" w:rsidRPr="005A570B" w:rsidRDefault="00DF19A6" w:rsidP="003635FE">
      <w:pPr>
        <w:numPr>
          <w:ilvl w:val="0"/>
          <w:numId w:val="67"/>
        </w:numPr>
        <w:pBdr>
          <w:top w:val="nil"/>
          <w:left w:val="nil"/>
          <w:bottom w:val="nil"/>
          <w:right w:val="nil"/>
          <w:between w:val="nil"/>
        </w:pBdr>
        <w:ind w:left="426" w:hanging="426"/>
        <w:jc w:val="both"/>
        <w:rPr>
          <w:rFonts w:ascii="Tahoma" w:hAnsi="Tahoma" w:cs="Tahoma"/>
          <w:sz w:val="18"/>
          <w:szCs w:val="18"/>
        </w:rPr>
      </w:pPr>
      <w:r w:rsidRPr="005A570B">
        <w:rPr>
          <w:rFonts w:ascii="Tahoma" w:hAnsi="Tahoma" w:cs="Tahoma"/>
          <w:sz w:val="18"/>
          <w:szCs w:val="18"/>
        </w:rPr>
        <w:t xml:space="preserve">Wykonawca, za pośrednictwem </w:t>
      </w:r>
      <w:hyperlink r:id="rId20">
        <w:r w:rsidRPr="005A570B">
          <w:rPr>
            <w:rFonts w:ascii="Tahoma" w:hAnsi="Tahoma" w:cs="Tahoma"/>
            <w:sz w:val="18"/>
            <w:szCs w:val="18"/>
            <w:u w:val="single"/>
          </w:rPr>
          <w:t>platformazakupowa.pl</w:t>
        </w:r>
      </w:hyperlink>
      <w:r w:rsidRPr="005A570B">
        <w:rPr>
          <w:rFonts w:ascii="Tahoma" w:hAnsi="Tahoma" w:cs="Tahoma"/>
          <w:sz w:val="18"/>
          <w:szCs w:val="18"/>
        </w:rPr>
        <w:t xml:space="preserve"> może przed upływem terminu do składania ofert zmienić lub wycofać ofertę. Sposób dokonywania zmiany lub wycofania oferty zamieszczono w instrukcji zamieszczonej na stronie internetowej pod adresem:</w:t>
      </w:r>
    </w:p>
    <w:p w14:paraId="4A70AB11" w14:textId="77777777" w:rsidR="00DF19A6" w:rsidRPr="005A570B" w:rsidRDefault="00ED4CD4" w:rsidP="00DF19A6">
      <w:pPr>
        <w:ind w:left="720"/>
        <w:jc w:val="both"/>
        <w:rPr>
          <w:rFonts w:ascii="Tahoma" w:hAnsi="Tahoma" w:cs="Tahoma"/>
          <w:sz w:val="18"/>
          <w:szCs w:val="18"/>
        </w:rPr>
      </w:pPr>
      <w:hyperlink r:id="rId21">
        <w:r w:rsidR="00DF19A6" w:rsidRPr="005A570B">
          <w:rPr>
            <w:rFonts w:ascii="Tahoma" w:hAnsi="Tahoma" w:cs="Tahoma"/>
            <w:sz w:val="18"/>
            <w:szCs w:val="18"/>
            <w:u w:val="single"/>
          </w:rPr>
          <w:t>https://platformazakupowa.pl/strona/45-instrukcje</w:t>
        </w:r>
      </w:hyperlink>
    </w:p>
    <w:p w14:paraId="5F5F92F3" w14:textId="77777777" w:rsidR="00DF19A6" w:rsidRPr="005A570B" w:rsidRDefault="00DF19A6" w:rsidP="003635FE">
      <w:pPr>
        <w:numPr>
          <w:ilvl w:val="0"/>
          <w:numId w:val="67"/>
        </w:numPr>
        <w:pBdr>
          <w:top w:val="nil"/>
          <w:left w:val="nil"/>
          <w:bottom w:val="nil"/>
          <w:right w:val="nil"/>
          <w:between w:val="nil"/>
        </w:pBdr>
        <w:ind w:left="426" w:hanging="426"/>
        <w:jc w:val="both"/>
        <w:rPr>
          <w:rFonts w:ascii="Tahoma" w:hAnsi="Tahoma" w:cs="Tahoma"/>
          <w:sz w:val="18"/>
          <w:szCs w:val="18"/>
        </w:rPr>
      </w:pPr>
      <w:r w:rsidRPr="005A570B">
        <w:rPr>
          <w:rFonts w:ascii="Tahoma" w:hAnsi="Tahoma" w:cs="Tahoma"/>
          <w:sz w:val="18"/>
          <w:szCs w:val="18"/>
        </w:rPr>
        <w:t>Każdy z Wykonawców może złożyć tylko jedną ofertę. Złożenie większej liczby ofert lub oferty zawierającej propozycje wariantowe skutkować będzie ich odrzuceniem.</w:t>
      </w:r>
    </w:p>
    <w:p w14:paraId="70956411" w14:textId="77777777" w:rsidR="00DF19A6" w:rsidRPr="005A570B" w:rsidRDefault="00DF19A6" w:rsidP="003635FE">
      <w:pPr>
        <w:numPr>
          <w:ilvl w:val="0"/>
          <w:numId w:val="67"/>
        </w:numPr>
        <w:pBdr>
          <w:top w:val="nil"/>
          <w:left w:val="nil"/>
          <w:bottom w:val="nil"/>
          <w:right w:val="nil"/>
          <w:between w:val="nil"/>
        </w:pBdr>
        <w:ind w:left="426" w:hanging="426"/>
        <w:jc w:val="both"/>
        <w:rPr>
          <w:rFonts w:ascii="Tahoma" w:hAnsi="Tahoma" w:cs="Tahoma"/>
          <w:sz w:val="18"/>
          <w:szCs w:val="18"/>
        </w:rPr>
      </w:pPr>
      <w:r w:rsidRPr="005A570B">
        <w:rPr>
          <w:rFonts w:ascii="Tahoma" w:hAnsi="Tahoma" w:cs="Tahoma"/>
          <w:sz w:val="18"/>
          <w:szCs w:val="18"/>
        </w:rPr>
        <w:t>Ceny oferty muszą zawierać wszystkie koszty, jakie musi ponieść Wykonawca, aby zrealizować zamówienie z najwyższą starannością oraz ewentualne rabaty.</w:t>
      </w:r>
    </w:p>
    <w:p w14:paraId="2E2CE0AE" w14:textId="77777777" w:rsidR="00DF19A6" w:rsidRPr="005A570B" w:rsidRDefault="00DF19A6" w:rsidP="003635FE">
      <w:pPr>
        <w:numPr>
          <w:ilvl w:val="0"/>
          <w:numId w:val="67"/>
        </w:numPr>
        <w:pBdr>
          <w:top w:val="nil"/>
          <w:left w:val="nil"/>
          <w:bottom w:val="nil"/>
          <w:right w:val="nil"/>
          <w:between w:val="nil"/>
        </w:pBdr>
        <w:ind w:left="426" w:hanging="426"/>
        <w:jc w:val="both"/>
        <w:rPr>
          <w:rFonts w:ascii="Tahoma" w:hAnsi="Tahoma" w:cs="Tahoma"/>
          <w:sz w:val="18"/>
          <w:szCs w:val="18"/>
        </w:rPr>
      </w:pPr>
      <w:r w:rsidRPr="005A570B">
        <w:rPr>
          <w:rFonts w:ascii="Tahoma" w:hAnsi="Tahoma" w:cs="Tahoma"/>
          <w:sz w:val="18"/>
          <w:szCs w:val="18"/>
        </w:rPr>
        <w:t>Dokumenty i oświadczenia składane przez wykonawcę powinny być w języku polskim. W przypadku  załączenia dokumentów sporządzonych w innym języku niż dopuszczony, Wykonawca zobowiązany jest załączyć tłumaczenie na język polski.</w:t>
      </w:r>
    </w:p>
    <w:p w14:paraId="0AB43A79" w14:textId="77777777" w:rsidR="00DF19A6" w:rsidRPr="005A570B" w:rsidRDefault="00DF19A6" w:rsidP="003635FE">
      <w:pPr>
        <w:numPr>
          <w:ilvl w:val="0"/>
          <w:numId w:val="67"/>
        </w:numPr>
        <w:pBdr>
          <w:top w:val="nil"/>
          <w:left w:val="nil"/>
          <w:bottom w:val="nil"/>
          <w:right w:val="nil"/>
          <w:between w:val="nil"/>
        </w:pBdr>
        <w:ind w:left="426" w:hanging="426"/>
        <w:jc w:val="both"/>
        <w:rPr>
          <w:rFonts w:ascii="Tahoma" w:hAnsi="Tahoma" w:cs="Tahoma"/>
          <w:sz w:val="18"/>
          <w:szCs w:val="18"/>
        </w:rPr>
      </w:pPr>
      <w:r w:rsidRPr="005A570B">
        <w:rPr>
          <w:rFonts w:ascii="Tahoma" w:hAnsi="Tahoma" w:cs="Tahoma"/>
          <w:sz w:val="18"/>
          <w:szCs w:val="18"/>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3F33DD78" w14:textId="77777777" w:rsidR="00DF19A6" w:rsidRPr="005A570B" w:rsidRDefault="00DF19A6" w:rsidP="003635FE">
      <w:pPr>
        <w:numPr>
          <w:ilvl w:val="0"/>
          <w:numId w:val="67"/>
        </w:numPr>
        <w:pBdr>
          <w:top w:val="nil"/>
          <w:left w:val="nil"/>
          <w:bottom w:val="nil"/>
          <w:right w:val="nil"/>
          <w:between w:val="nil"/>
        </w:pBdr>
        <w:ind w:left="426" w:hanging="426"/>
        <w:jc w:val="both"/>
        <w:rPr>
          <w:rFonts w:ascii="Tahoma" w:hAnsi="Tahoma" w:cs="Tahoma"/>
          <w:sz w:val="18"/>
          <w:szCs w:val="18"/>
        </w:rPr>
      </w:pPr>
      <w:r w:rsidRPr="005A570B">
        <w:rPr>
          <w:rFonts w:ascii="Tahoma" w:hAnsi="Tahoma" w:cs="Tahoma"/>
          <w:sz w:val="18"/>
          <w:szCs w:val="18"/>
        </w:rPr>
        <w:t>Maksymalny rozmiar jednego pliku przesyłanego za pośrednictwem dedykowanych formularzy do: złożenia, zmiany, wycofania oferty wynosi 150 MB natomiast przy komunikacji wielkość pliku to maksymalnie 500 MB.</w:t>
      </w:r>
    </w:p>
    <w:p w14:paraId="43C41032" w14:textId="77777777" w:rsidR="00DF19A6" w:rsidRPr="005A570B" w:rsidRDefault="00DF19A6" w:rsidP="003635FE">
      <w:pPr>
        <w:numPr>
          <w:ilvl w:val="0"/>
          <w:numId w:val="67"/>
        </w:numPr>
        <w:ind w:left="426" w:hanging="426"/>
        <w:jc w:val="both"/>
        <w:rPr>
          <w:rFonts w:ascii="Tahoma" w:eastAsia="Calibri" w:hAnsi="Tahoma" w:cs="Tahoma"/>
          <w:sz w:val="18"/>
          <w:szCs w:val="18"/>
        </w:rPr>
      </w:pPr>
      <w:r w:rsidRPr="005A570B">
        <w:rPr>
          <w:rFonts w:ascii="Tahoma" w:hAnsi="Tahoma" w:cs="Tahoma"/>
          <w:b/>
          <w:sz w:val="18"/>
          <w:szCs w:val="18"/>
        </w:rPr>
        <w:t>Rozszerzenia plików wykorzystywanych przez Wykonawców powinny być zgodne z</w:t>
      </w:r>
      <w:r w:rsidRPr="005A570B">
        <w:rPr>
          <w:rFonts w:ascii="Tahoma" w:hAnsi="Tahoma" w:cs="Tahoma"/>
          <w:sz w:val="18"/>
          <w:szCs w:val="18"/>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53AE3291" w14:textId="77777777" w:rsidR="00DF19A6" w:rsidRPr="005A570B" w:rsidRDefault="00DF19A6" w:rsidP="003635FE">
      <w:pPr>
        <w:numPr>
          <w:ilvl w:val="0"/>
          <w:numId w:val="67"/>
        </w:numPr>
        <w:ind w:left="426" w:hanging="426"/>
        <w:jc w:val="both"/>
        <w:rPr>
          <w:rFonts w:ascii="Tahoma" w:eastAsia="Calibri" w:hAnsi="Tahoma" w:cs="Tahoma"/>
          <w:sz w:val="18"/>
          <w:szCs w:val="18"/>
        </w:rPr>
      </w:pPr>
      <w:r w:rsidRPr="005A570B">
        <w:rPr>
          <w:rFonts w:ascii="Tahoma" w:hAnsi="Tahoma" w:cs="Tahoma"/>
          <w:sz w:val="18"/>
          <w:szCs w:val="18"/>
        </w:rPr>
        <w:t>Zamawiający rekomenduje wykorzystanie formatów: .pdf .</w:t>
      </w:r>
      <w:proofErr w:type="spellStart"/>
      <w:r w:rsidRPr="005A570B">
        <w:rPr>
          <w:rFonts w:ascii="Tahoma" w:hAnsi="Tahoma" w:cs="Tahoma"/>
          <w:sz w:val="18"/>
          <w:szCs w:val="18"/>
        </w:rPr>
        <w:t>doc</w:t>
      </w:r>
      <w:proofErr w:type="spellEnd"/>
      <w:r w:rsidRPr="005A570B">
        <w:rPr>
          <w:rFonts w:ascii="Tahoma" w:hAnsi="Tahoma" w:cs="Tahoma"/>
          <w:sz w:val="18"/>
          <w:szCs w:val="18"/>
        </w:rPr>
        <w:t xml:space="preserve"> .</w:t>
      </w:r>
      <w:proofErr w:type="spellStart"/>
      <w:r w:rsidRPr="005A570B">
        <w:rPr>
          <w:rFonts w:ascii="Tahoma" w:hAnsi="Tahoma" w:cs="Tahoma"/>
          <w:sz w:val="18"/>
          <w:szCs w:val="18"/>
        </w:rPr>
        <w:t>docx</w:t>
      </w:r>
      <w:proofErr w:type="spellEnd"/>
      <w:r w:rsidRPr="005A570B">
        <w:rPr>
          <w:rFonts w:ascii="Tahoma" w:hAnsi="Tahoma" w:cs="Tahoma"/>
          <w:sz w:val="18"/>
          <w:szCs w:val="18"/>
        </w:rPr>
        <w:t xml:space="preserve"> .xls .</w:t>
      </w:r>
      <w:proofErr w:type="spellStart"/>
      <w:r w:rsidRPr="005A570B">
        <w:rPr>
          <w:rFonts w:ascii="Tahoma" w:hAnsi="Tahoma" w:cs="Tahoma"/>
          <w:sz w:val="18"/>
          <w:szCs w:val="18"/>
        </w:rPr>
        <w:t>xlsx</w:t>
      </w:r>
      <w:proofErr w:type="spellEnd"/>
      <w:r w:rsidRPr="005A570B">
        <w:rPr>
          <w:rFonts w:ascii="Tahoma" w:hAnsi="Tahoma" w:cs="Tahoma"/>
          <w:sz w:val="18"/>
          <w:szCs w:val="18"/>
        </w:rPr>
        <w:t xml:space="preserve"> .jpg (.</w:t>
      </w:r>
      <w:proofErr w:type="spellStart"/>
      <w:r w:rsidRPr="005A570B">
        <w:rPr>
          <w:rFonts w:ascii="Tahoma" w:hAnsi="Tahoma" w:cs="Tahoma"/>
          <w:sz w:val="18"/>
          <w:szCs w:val="18"/>
        </w:rPr>
        <w:t>jpeg</w:t>
      </w:r>
      <w:proofErr w:type="spellEnd"/>
      <w:r w:rsidRPr="005A570B">
        <w:rPr>
          <w:rFonts w:ascii="Tahoma" w:hAnsi="Tahoma" w:cs="Tahoma"/>
          <w:sz w:val="18"/>
          <w:szCs w:val="18"/>
        </w:rPr>
        <w:t xml:space="preserve">) </w:t>
      </w:r>
      <w:r w:rsidRPr="005A570B">
        <w:rPr>
          <w:rFonts w:ascii="Tahoma" w:hAnsi="Tahoma" w:cs="Tahoma"/>
          <w:b/>
          <w:sz w:val="18"/>
          <w:szCs w:val="18"/>
          <w:u w:val="single"/>
        </w:rPr>
        <w:t>ze szczególnym wskazaniem na .pdf</w:t>
      </w:r>
    </w:p>
    <w:p w14:paraId="5CD6CDCC" w14:textId="77777777" w:rsidR="00DF19A6" w:rsidRPr="005A570B" w:rsidRDefault="00DF19A6" w:rsidP="003635FE">
      <w:pPr>
        <w:numPr>
          <w:ilvl w:val="0"/>
          <w:numId w:val="67"/>
        </w:numPr>
        <w:ind w:left="426" w:hanging="426"/>
        <w:jc w:val="both"/>
        <w:rPr>
          <w:rFonts w:ascii="Tahoma" w:hAnsi="Tahoma" w:cs="Tahoma"/>
          <w:sz w:val="18"/>
          <w:szCs w:val="18"/>
        </w:rPr>
      </w:pPr>
      <w:r w:rsidRPr="005A570B">
        <w:rPr>
          <w:rFonts w:ascii="Tahoma" w:hAnsi="Tahoma" w:cs="Tahoma"/>
          <w:sz w:val="18"/>
          <w:szCs w:val="18"/>
        </w:rPr>
        <w:t>W celu ewentualnej kompresji danych Zamawiający rekomenduje wykorzystanie jednego z rozszerzeń:</w:t>
      </w:r>
    </w:p>
    <w:p w14:paraId="37A2053E" w14:textId="77777777" w:rsidR="00DF19A6" w:rsidRPr="005A570B" w:rsidRDefault="00DF19A6" w:rsidP="003635FE">
      <w:pPr>
        <w:numPr>
          <w:ilvl w:val="1"/>
          <w:numId w:val="65"/>
        </w:numPr>
        <w:tabs>
          <w:tab w:val="left" w:pos="851"/>
        </w:tabs>
        <w:ind w:left="851" w:hanging="425"/>
        <w:jc w:val="both"/>
        <w:rPr>
          <w:rFonts w:ascii="Tahoma" w:hAnsi="Tahoma" w:cs="Tahoma"/>
          <w:sz w:val="18"/>
          <w:szCs w:val="18"/>
        </w:rPr>
      </w:pPr>
      <w:r w:rsidRPr="005A570B">
        <w:rPr>
          <w:rFonts w:ascii="Tahoma" w:hAnsi="Tahoma" w:cs="Tahoma"/>
          <w:sz w:val="18"/>
          <w:szCs w:val="18"/>
        </w:rPr>
        <w:t xml:space="preserve">.zip </w:t>
      </w:r>
    </w:p>
    <w:p w14:paraId="5DAFF835" w14:textId="77777777" w:rsidR="00DF19A6" w:rsidRPr="005A570B" w:rsidRDefault="00DF19A6" w:rsidP="003635FE">
      <w:pPr>
        <w:numPr>
          <w:ilvl w:val="1"/>
          <w:numId w:val="65"/>
        </w:numPr>
        <w:tabs>
          <w:tab w:val="left" w:pos="851"/>
        </w:tabs>
        <w:ind w:left="851" w:hanging="425"/>
        <w:jc w:val="both"/>
        <w:rPr>
          <w:rFonts w:ascii="Tahoma" w:hAnsi="Tahoma" w:cs="Tahoma"/>
          <w:sz w:val="18"/>
          <w:szCs w:val="18"/>
        </w:rPr>
      </w:pPr>
      <w:r w:rsidRPr="005A570B">
        <w:rPr>
          <w:rFonts w:ascii="Tahoma" w:hAnsi="Tahoma" w:cs="Tahoma"/>
          <w:sz w:val="18"/>
          <w:szCs w:val="18"/>
        </w:rPr>
        <w:t>.7Z</w:t>
      </w:r>
    </w:p>
    <w:p w14:paraId="42D1FD8B" w14:textId="77777777" w:rsidR="00DF19A6" w:rsidRPr="005A570B" w:rsidRDefault="00DF19A6" w:rsidP="003635FE">
      <w:pPr>
        <w:numPr>
          <w:ilvl w:val="0"/>
          <w:numId w:val="67"/>
        </w:numPr>
        <w:ind w:left="426" w:hanging="426"/>
        <w:jc w:val="both"/>
        <w:rPr>
          <w:rFonts w:ascii="Tahoma" w:eastAsia="Calibri" w:hAnsi="Tahoma" w:cs="Tahoma"/>
          <w:sz w:val="18"/>
          <w:szCs w:val="18"/>
        </w:rPr>
      </w:pPr>
      <w:r w:rsidRPr="005A570B">
        <w:rPr>
          <w:rFonts w:ascii="Tahoma" w:hAnsi="Tahoma" w:cs="Tahoma"/>
          <w:sz w:val="18"/>
          <w:szCs w:val="18"/>
        </w:rPr>
        <w:t xml:space="preserve">Wśród rozszerzeń powszechnych a </w:t>
      </w:r>
      <w:r w:rsidRPr="005A570B">
        <w:rPr>
          <w:rFonts w:ascii="Tahoma" w:hAnsi="Tahoma" w:cs="Tahoma"/>
          <w:b/>
          <w:sz w:val="18"/>
          <w:szCs w:val="18"/>
        </w:rPr>
        <w:t>niewystępujących</w:t>
      </w:r>
      <w:r w:rsidRPr="005A570B">
        <w:rPr>
          <w:rFonts w:ascii="Tahoma" w:hAnsi="Tahoma" w:cs="Tahoma"/>
          <w:sz w:val="18"/>
          <w:szCs w:val="18"/>
        </w:rPr>
        <w:t xml:space="preserve"> w Rozporządzeniu KRI występują: .</w:t>
      </w:r>
      <w:proofErr w:type="spellStart"/>
      <w:r w:rsidRPr="005A570B">
        <w:rPr>
          <w:rFonts w:ascii="Tahoma" w:hAnsi="Tahoma" w:cs="Tahoma"/>
          <w:sz w:val="18"/>
          <w:szCs w:val="18"/>
        </w:rPr>
        <w:t>rar</w:t>
      </w:r>
      <w:proofErr w:type="spellEnd"/>
      <w:r w:rsidRPr="005A570B">
        <w:rPr>
          <w:rFonts w:ascii="Tahoma" w:hAnsi="Tahoma" w:cs="Tahoma"/>
          <w:sz w:val="18"/>
          <w:szCs w:val="18"/>
        </w:rPr>
        <w:t xml:space="preserve"> .gif .</w:t>
      </w:r>
      <w:proofErr w:type="spellStart"/>
      <w:r w:rsidRPr="005A570B">
        <w:rPr>
          <w:rFonts w:ascii="Tahoma" w:hAnsi="Tahoma" w:cs="Tahoma"/>
          <w:sz w:val="18"/>
          <w:szCs w:val="18"/>
        </w:rPr>
        <w:t>bmp</w:t>
      </w:r>
      <w:proofErr w:type="spellEnd"/>
      <w:r w:rsidRPr="005A570B">
        <w:rPr>
          <w:rFonts w:ascii="Tahoma" w:hAnsi="Tahoma" w:cs="Tahoma"/>
          <w:sz w:val="18"/>
          <w:szCs w:val="18"/>
        </w:rPr>
        <w:t xml:space="preserve"> .</w:t>
      </w:r>
      <w:proofErr w:type="spellStart"/>
      <w:r w:rsidRPr="005A570B">
        <w:rPr>
          <w:rFonts w:ascii="Tahoma" w:hAnsi="Tahoma" w:cs="Tahoma"/>
          <w:sz w:val="18"/>
          <w:szCs w:val="18"/>
        </w:rPr>
        <w:t>numbers</w:t>
      </w:r>
      <w:proofErr w:type="spellEnd"/>
      <w:r w:rsidRPr="005A570B">
        <w:rPr>
          <w:rFonts w:ascii="Tahoma" w:hAnsi="Tahoma" w:cs="Tahoma"/>
          <w:sz w:val="18"/>
          <w:szCs w:val="18"/>
        </w:rPr>
        <w:t xml:space="preserve"> .</w:t>
      </w:r>
      <w:proofErr w:type="spellStart"/>
      <w:r w:rsidRPr="005A570B">
        <w:rPr>
          <w:rFonts w:ascii="Tahoma" w:hAnsi="Tahoma" w:cs="Tahoma"/>
          <w:sz w:val="18"/>
          <w:szCs w:val="18"/>
        </w:rPr>
        <w:t>pages</w:t>
      </w:r>
      <w:proofErr w:type="spellEnd"/>
      <w:r w:rsidRPr="005A570B">
        <w:rPr>
          <w:rFonts w:ascii="Tahoma" w:hAnsi="Tahoma" w:cs="Tahoma"/>
          <w:sz w:val="18"/>
          <w:szCs w:val="18"/>
        </w:rPr>
        <w:t xml:space="preserve">. </w:t>
      </w:r>
      <w:r w:rsidRPr="005A570B">
        <w:rPr>
          <w:rFonts w:ascii="Tahoma" w:hAnsi="Tahoma" w:cs="Tahoma"/>
          <w:b/>
          <w:sz w:val="18"/>
          <w:szCs w:val="18"/>
        </w:rPr>
        <w:t>Dokumenty złożone w takich plikach zostaną uznane za złożone nieskutecznie.</w:t>
      </w:r>
    </w:p>
    <w:p w14:paraId="0CF893BE" w14:textId="77777777" w:rsidR="00DF19A6" w:rsidRPr="005A570B" w:rsidRDefault="00DF19A6" w:rsidP="003635FE">
      <w:pPr>
        <w:numPr>
          <w:ilvl w:val="0"/>
          <w:numId w:val="67"/>
        </w:numPr>
        <w:ind w:left="426" w:hanging="426"/>
        <w:jc w:val="both"/>
        <w:rPr>
          <w:rFonts w:ascii="Tahoma" w:hAnsi="Tahoma" w:cs="Tahoma"/>
          <w:sz w:val="18"/>
          <w:szCs w:val="18"/>
        </w:rPr>
      </w:pPr>
      <w:r w:rsidRPr="005A570B">
        <w:rPr>
          <w:rFonts w:ascii="Tahoma" w:hAnsi="Tahoma" w:cs="Tahoma"/>
          <w:sz w:val="18"/>
          <w:szCs w:val="18"/>
        </w:rPr>
        <w:t>W przypadku stosowania przez wykonawcę kwalifikowanego podpisu elektronicznego:</w:t>
      </w:r>
    </w:p>
    <w:p w14:paraId="3748961F" w14:textId="77777777" w:rsidR="00DF19A6" w:rsidRPr="005A570B" w:rsidRDefault="00DF19A6" w:rsidP="003635FE">
      <w:pPr>
        <w:numPr>
          <w:ilvl w:val="0"/>
          <w:numId w:val="10"/>
        </w:numPr>
        <w:tabs>
          <w:tab w:val="left" w:pos="851"/>
        </w:tabs>
        <w:ind w:left="851" w:hanging="425"/>
        <w:jc w:val="both"/>
        <w:rPr>
          <w:rFonts w:ascii="Tahoma" w:eastAsia="Calibri" w:hAnsi="Tahoma" w:cs="Tahoma"/>
          <w:sz w:val="18"/>
          <w:szCs w:val="18"/>
        </w:rPr>
      </w:pPr>
      <w:r w:rsidRPr="005A570B">
        <w:rPr>
          <w:rFonts w:ascii="Tahoma" w:hAnsi="Tahoma" w:cs="Tahoma"/>
          <w:sz w:val="18"/>
          <w:szCs w:val="18"/>
        </w:rPr>
        <w:t xml:space="preserve">Ze względu na niskie ryzyko naruszenia integralności pliku oraz łatwiejszą weryfikację podpisu zamawiający zaleca, w miarę możliwości, </w:t>
      </w:r>
      <w:r w:rsidRPr="005A570B">
        <w:rPr>
          <w:rFonts w:ascii="Tahoma" w:hAnsi="Tahoma" w:cs="Tahoma"/>
          <w:b/>
          <w:sz w:val="18"/>
          <w:szCs w:val="18"/>
        </w:rPr>
        <w:t xml:space="preserve">przekonwertowanie plików składających się na ofertę na rozszerzenie .pdf  i opatrzenie ich podpisem kwalifikowanym w formacie </w:t>
      </w:r>
      <w:proofErr w:type="spellStart"/>
      <w:r w:rsidRPr="005A570B">
        <w:rPr>
          <w:rFonts w:ascii="Tahoma" w:hAnsi="Tahoma" w:cs="Tahoma"/>
          <w:b/>
          <w:sz w:val="18"/>
          <w:szCs w:val="18"/>
        </w:rPr>
        <w:t>PAdES</w:t>
      </w:r>
      <w:proofErr w:type="spellEnd"/>
      <w:r w:rsidRPr="005A570B">
        <w:rPr>
          <w:rFonts w:ascii="Tahoma" w:hAnsi="Tahoma" w:cs="Tahoma"/>
          <w:b/>
          <w:sz w:val="18"/>
          <w:szCs w:val="18"/>
        </w:rPr>
        <w:t xml:space="preserve">. </w:t>
      </w:r>
    </w:p>
    <w:p w14:paraId="76B402A4" w14:textId="77777777" w:rsidR="00DF19A6" w:rsidRPr="005A570B" w:rsidRDefault="00DF19A6" w:rsidP="003635FE">
      <w:pPr>
        <w:numPr>
          <w:ilvl w:val="0"/>
          <w:numId w:val="10"/>
        </w:numPr>
        <w:tabs>
          <w:tab w:val="left" w:pos="851"/>
        </w:tabs>
        <w:ind w:left="851" w:hanging="425"/>
        <w:jc w:val="both"/>
        <w:rPr>
          <w:rFonts w:ascii="Tahoma" w:hAnsi="Tahoma" w:cs="Tahoma"/>
          <w:sz w:val="18"/>
          <w:szCs w:val="18"/>
        </w:rPr>
      </w:pPr>
      <w:r w:rsidRPr="005A570B">
        <w:rPr>
          <w:rFonts w:ascii="Tahoma" w:hAnsi="Tahoma" w:cs="Tahoma"/>
          <w:sz w:val="18"/>
          <w:szCs w:val="18"/>
        </w:rPr>
        <w:t xml:space="preserve">Pliki w innych formatach niż PDF </w:t>
      </w:r>
      <w:r w:rsidRPr="005A570B">
        <w:rPr>
          <w:rFonts w:ascii="Tahoma" w:hAnsi="Tahoma" w:cs="Tahoma"/>
          <w:b/>
          <w:sz w:val="18"/>
          <w:szCs w:val="18"/>
        </w:rPr>
        <w:t xml:space="preserve">zaleca się opatrzyć podpisem w formacie </w:t>
      </w:r>
      <w:proofErr w:type="spellStart"/>
      <w:r w:rsidRPr="005A570B">
        <w:rPr>
          <w:rFonts w:ascii="Tahoma" w:hAnsi="Tahoma" w:cs="Tahoma"/>
          <w:b/>
          <w:sz w:val="18"/>
          <w:szCs w:val="18"/>
        </w:rPr>
        <w:t>XAdES</w:t>
      </w:r>
      <w:proofErr w:type="spellEnd"/>
      <w:r w:rsidRPr="005A570B">
        <w:rPr>
          <w:rFonts w:ascii="Tahoma" w:hAnsi="Tahoma" w:cs="Tahoma"/>
          <w:b/>
          <w:sz w:val="18"/>
          <w:szCs w:val="18"/>
        </w:rPr>
        <w:t xml:space="preserve"> o typie zewnętrznym</w:t>
      </w:r>
      <w:r w:rsidRPr="005A570B">
        <w:rPr>
          <w:rFonts w:ascii="Tahoma" w:hAnsi="Tahoma" w:cs="Tahoma"/>
          <w:sz w:val="18"/>
          <w:szCs w:val="18"/>
        </w:rPr>
        <w:t>. Wykonawca powinien pamiętać, aby plik z podpisem przekazywać łącznie z dokumentem podpisywanym.</w:t>
      </w:r>
    </w:p>
    <w:p w14:paraId="72D6568B" w14:textId="77777777" w:rsidR="00DF19A6" w:rsidRPr="005A570B" w:rsidRDefault="00DF19A6" w:rsidP="003635FE">
      <w:pPr>
        <w:numPr>
          <w:ilvl w:val="0"/>
          <w:numId w:val="10"/>
        </w:numPr>
        <w:tabs>
          <w:tab w:val="left" w:pos="851"/>
        </w:tabs>
        <w:ind w:left="851" w:hanging="425"/>
        <w:jc w:val="both"/>
        <w:rPr>
          <w:rFonts w:ascii="Tahoma" w:hAnsi="Tahoma" w:cs="Tahoma"/>
          <w:sz w:val="18"/>
          <w:szCs w:val="18"/>
        </w:rPr>
      </w:pPr>
      <w:r w:rsidRPr="005A570B">
        <w:rPr>
          <w:rFonts w:ascii="Tahoma" w:hAnsi="Tahoma" w:cs="Tahoma"/>
          <w:sz w:val="18"/>
          <w:szCs w:val="18"/>
        </w:rPr>
        <w:t>Zamawiający rekomenduje wykorzystanie podpisu z kwalifikowanym znacznikiem czasu.</w:t>
      </w:r>
    </w:p>
    <w:p w14:paraId="23C31433" w14:textId="77777777" w:rsidR="00DF19A6" w:rsidRPr="005A570B" w:rsidRDefault="00DF19A6" w:rsidP="003635FE">
      <w:pPr>
        <w:numPr>
          <w:ilvl w:val="0"/>
          <w:numId w:val="67"/>
        </w:numPr>
        <w:ind w:left="426" w:hanging="426"/>
        <w:jc w:val="both"/>
        <w:rPr>
          <w:rFonts w:ascii="Tahoma" w:hAnsi="Tahoma" w:cs="Tahoma"/>
          <w:sz w:val="18"/>
          <w:szCs w:val="18"/>
        </w:rPr>
      </w:pPr>
      <w:r w:rsidRPr="005A570B">
        <w:rPr>
          <w:rFonts w:ascii="Tahoma" w:hAnsi="Tahoma" w:cs="Tahoma"/>
          <w:sz w:val="18"/>
          <w:szCs w:val="18"/>
        </w:rPr>
        <w:t>Zamawiający zaleca aby</w:t>
      </w:r>
      <w:r w:rsidRPr="005A570B">
        <w:rPr>
          <w:rFonts w:ascii="Tahoma" w:hAnsi="Tahoma" w:cs="Tahoma"/>
          <w:b/>
          <w:sz w:val="18"/>
          <w:szCs w:val="18"/>
        </w:rPr>
        <w:t xml:space="preserve"> w przypadku podpisywania pliku przez kilka osób, stosować podpisy tego samego rodzaju.</w:t>
      </w:r>
      <w:r w:rsidRPr="005A570B">
        <w:rPr>
          <w:rFonts w:ascii="Tahoma" w:hAnsi="Tahoma" w:cs="Tahoma"/>
          <w:sz w:val="18"/>
          <w:szCs w:val="18"/>
        </w:rPr>
        <w:t xml:space="preserve"> Podpisywanie różnymi rodzajami podpisów może doprowadzić do problemów w weryfikacji plików. </w:t>
      </w:r>
    </w:p>
    <w:p w14:paraId="0DEAAC31" w14:textId="77777777" w:rsidR="00DF19A6" w:rsidRPr="005A570B" w:rsidRDefault="00DF19A6" w:rsidP="003635FE">
      <w:pPr>
        <w:numPr>
          <w:ilvl w:val="0"/>
          <w:numId w:val="67"/>
        </w:numPr>
        <w:ind w:left="426" w:hanging="426"/>
        <w:jc w:val="both"/>
        <w:rPr>
          <w:rFonts w:ascii="Tahoma" w:hAnsi="Tahoma" w:cs="Tahoma"/>
          <w:sz w:val="18"/>
          <w:szCs w:val="18"/>
        </w:rPr>
      </w:pPr>
      <w:r w:rsidRPr="005A570B">
        <w:rPr>
          <w:rFonts w:ascii="Tahoma" w:hAnsi="Tahoma" w:cs="Tahoma"/>
          <w:sz w:val="18"/>
          <w:szCs w:val="18"/>
        </w:rPr>
        <w:t>Zamawiający zaleca, aby Wykonawca z odpowiednim wyprzedzeniem przetestował możliwość prawidłowego wykorzystania wybranej metody podpisania plików oferty.</w:t>
      </w:r>
    </w:p>
    <w:p w14:paraId="7EDC8819" w14:textId="77777777" w:rsidR="00DF19A6" w:rsidRPr="005A570B" w:rsidRDefault="00DF19A6" w:rsidP="003635FE">
      <w:pPr>
        <w:numPr>
          <w:ilvl w:val="0"/>
          <w:numId w:val="67"/>
        </w:numPr>
        <w:ind w:left="426" w:hanging="426"/>
        <w:jc w:val="both"/>
        <w:rPr>
          <w:rFonts w:ascii="Tahoma" w:hAnsi="Tahoma" w:cs="Tahoma"/>
          <w:sz w:val="18"/>
          <w:szCs w:val="18"/>
        </w:rPr>
      </w:pPr>
      <w:r w:rsidRPr="005A570B">
        <w:rPr>
          <w:rFonts w:ascii="Tahoma" w:hAnsi="Tahoma" w:cs="Tahoma"/>
          <w:sz w:val="18"/>
          <w:szCs w:val="18"/>
        </w:rPr>
        <w:t>Osobą składającą ofertę powinna być osoba kontaktowa podawana w dokumentacji.</w:t>
      </w:r>
    </w:p>
    <w:p w14:paraId="6D5E1F0A" w14:textId="77777777" w:rsidR="00DF19A6" w:rsidRPr="005A570B" w:rsidRDefault="00DF19A6" w:rsidP="003635FE">
      <w:pPr>
        <w:numPr>
          <w:ilvl w:val="0"/>
          <w:numId w:val="67"/>
        </w:numPr>
        <w:ind w:left="426" w:hanging="426"/>
        <w:jc w:val="both"/>
        <w:rPr>
          <w:rFonts w:ascii="Tahoma" w:hAnsi="Tahoma" w:cs="Tahoma"/>
          <w:sz w:val="18"/>
          <w:szCs w:val="18"/>
        </w:rPr>
      </w:pPr>
      <w:r w:rsidRPr="005A570B">
        <w:rPr>
          <w:rFonts w:ascii="Tahoma" w:hAnsi="Tahoma" w:cs="Tahoma"/>
          <w:sz w:val="18"/>
          <w:szCs w:val="18"/>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4ED9BB7E" w14:textId="77777777" w:rsidR="00DF19A6" w:rsidRPr="005A570B" w:rsidRDefault="00DF19A6" w:rsidP="003635FE">
      <w:pPr>
        <w:numPr>
          <w:ilvl w:val="0"/>
          <w:numId w:val="67"/>
        </w:numPr>
        <w:ind w:left="426" w:hanging="426"/>
        <w:jc w:val="both"/>
        <w:rPr>
          <w:rFonts w:ascii="Tahoma" w:hAnsi="Tahoma" w:cs="Tahoma"/>
          <w:sz w:val="18"/>
          <w:szCs w:val="18"/>
        </w:rPr>
      </w:pPr>
      <w:r w:rsidRPr="005A570B">
        <w:rPr>
          <w:rFonts w:ascii="Tahoma" w:hAnsi="Tahoma" w:cs="Tahoma"/>
          <w:sz w:val="18"/>
          <w:szCs w:val="18"/>
        </w:rPr>
        <w:t xml:space="preserve">Jeśli Wykonawca pakuje dokumenty np. w plik o rozszerzeniu .zip, zaleca się wcześniejsze podpisanie każdego ze skompresowanych plików. </w:t>
      </w:r>
    </w:p>
    <w:p w14:paraId="11FAAA2B" w14:textId="77777777" w:rsidR="00DF19A6" w:rsidRPr="005A570B" w:rsidRDefault="00DF19A6" w:rsidP="003635FE">
      <w:pPr>
        <w:numPr>
          <w:ilvl w:val="0"/>
          <w:numId w:val="67"/>
        </w:numPr>
        <w:ind w:left="426" w:hanging="426"/>
        <w:jc w:val="both"/>
        <w:rPr>
          <w:rFonts w:ascii="Tahoma" w:hAnsi="Tahoma" w:cs="Tahoma"/>
          <w:sz w:val="18"/>
          <w:szCs w:val="18"/>
        </w:rPr>
      </w:pPr>
      <w:r w:rsidRPr="005A570B">
        <w:rPr>
          <w:rFonts w:ascii="Tahoma" w:hAnsi="Tahoma" w:cs="Tahoma"/>
          <w:sz w:val="18"/>
          <w:szCs w:val="18"/>
        </w:rPr>
        <w:t xml:space="preserve">Zamawiający zaleca aby </w:t>
      </w:r>
      <w:r w:rsidRPr="005A570B">
        <w:rPr>
          <w:rFonts w:ascii="Tahoma" w:hAnsi="Tahoma" w:cs="Tahoma"/>
          <w:b/>
          <w:sz w:val="18"/>
          <w:szCs w:val="18"/>
          <w:u w:val="single"/>
        </w:rPr>
        <w:t>nie</w:t>
      </w:r>
      <w:r w:rsidRPr="005A570B">
        <w:rPr>
          <w:rFonts w:ascii="Tahoma" w:hAnsi="Tahoma" w:cs="Tahoma"/>
          <w:b/>
          <w:sz w:val="18"/>
          <w:szCs w:val="18"/>
        </w:rPr>
        <w:t xml:space="preserve"> </w:t>
      </w:r>
      <w:r w:rsidRPr="005A570B">
        <w:rPr>
          <w:rFonts w:ascii="Tahoma" w:hAnsi="Tahoma" w:cs="Tahoma"/>
          <w:sz w:val="18"/>
          <w:szCs w:val="18"/>
        </w:rPr>
        <w:t>wprowadzać jakichkolwiek zmian w plikach po podpisaniu ich podpisem kwalifikowanym. Może to skutkować naruszeniem integralności plików co równoważne będzie z koniecznością odrzucenia oferty.</w:t>
      </w:r>
    </w:p>
    <w:p w14:paraId="585EDB7B" w14:textId="77777777" w:rsidR="00DF19A6" w:rsidRPr="005A570B" w:rsidRDefault="00DF19A6" w:rsidP="003635FE">
      <w:pPr>
        <w:numPr>
          <w:ilvl w:val="0"/>
          <w:numId w:val="67"/>
        </w:numPr>
        <w:suppressAutoHyphens/>
        <w:ind w:left="426" w:hanging="426"/>
        <w:jc w:val="both"/>
        <w:rPr>
          <w:rFonts w:ascii="Tahoma" w:hAnsi="Tahoma" w:cs="Tahoma"/>
          <w:b/>
          <w:sz w:val="18"/>
          <w:szCs w:val="18"/>
        </w:rPr>
      </w:pPr>
      <w:r w:rsidRPr="005A570B">
        <w:rPr>
          <w:rFonts w:ascii="Tahoma" w:hAnsi="Tahoma" w:cs="Tahoma"/>
          <w:b/>
          <w:sz w:val="18"/>
          <w:szCs w:val="18"/>
        </w:rPr>
        <w:t>Na ofertę składają się następujące dokumenty:</w:t>
      </w:r>
    </w:p>
    <w:p w14:paraId="4A16EFCD" w14:textId="77777777" w:rsidR="00DF19A6" w:rsidRPr="005A570B" w:rsidRDefault="00DF19A6" w:rsidP="003635FE">
      <w:pPr>
        <w:numPr>
          <w:ilvl w:val="1"/>
          <w:numId w:val="67"/>
        </w:numPr>
        <w:tabs>
          <w:tab w:val="left" w:pos="851"/>
        </w:tabs>
        <w:ind w:left="851" w:hanging="425"/>
        <w:jc w:val="both"/>
        <w:rPr>
          <w:rFonts w:ascii="Tahoma" w:hAnsi="Tahoma" w:cs="Tahoma"/>
          <w:sz w:val="18"/>
          <w:szCs w:val="18"/>
        </w:rPr>
      </w:pPr>
      <w:r w:rsidRPr="005A570B">
        <w:rPr>
          <w:rFonts w:ascii="Tahoma" w:hAnsi="Tahoma" w:cs="Tahoma"/>
          <w:b/>
          <w:sz w:val="18"/>
          <w:szCs w:val="18"/>
        </w:rPr>
        <w:t>„Formularz Oferty”</w:t>
      </w:r>
      <w:r w:rsidRPr="005A570B">
        <w:rPr>
          <w:rFonts w:ascii="Tahoma" w:hAnsi="Tahoma" w:cs="Tahoma"/>
          <w:sz w:val="18"/>
          <w:szCs w:val="18"/>
        </w:rPr>
        <w:t xml:space="preserve"> przygotowany zgodnie ze wzorem podanym w Załączniku nr 1 do SWZ.</w:t>
      </w:r>
    </w:p>
    <w:p w14:paraId="6CFA5773" w14:textId="77777777" w:rsidR="00DF19A6" w:rsidRPr="005A570B" w:rsidRDefault="00DF19A6" w:rsidP="003635FE">
      <w:pPr>
        <w:numPr>
          <w:ilvl w:val="1"/>
          <w:numId w:val="67"/>
        </w:numPr>
        <w:tabs>
          <w:tab w:val="left" w:pos="851"/>
        </w:tabs>
        <w:ind w:left="851" w:hanging="425"/>
        <w:jc w:val="both"/>
        <w:rPr>
          <w:rFonts w:ascii="Tahoma" w:hAnsi="Tahoma" w:cs="Tahoma"/>
          <w:sz w:val="18"/>
          <w:szCs w:val="18"/>
        </w:rPr>
      </w:pPr>
      <w:r w:rsidRPr="005A570B">
        <w:rPr>
          <w:rFonts w:ascii="Tahoma" w:hAnsi="Tahoma" w:cs="Tahoma"/>
          <w:b/>
          <w:bCs/>
          <w:sz w:val="18"/>
          <w:szCs w:val="18"/>
        </w:rPr>
        <w:t>„Formularz asortymentowo-cenowy”</w:t>
      </w:r>
      <w:r w:rsidRPr="005A570B">
        <w:rPr>
          <w:rFonts w:ascii="Tahoma" w:hAnsi="Tahoma" w:cs="Tahoma"/>
          <w:sz w:val="18"/>
          <w:szCs w:val="18"/>
        </w:rPr>
        <w:t xml:space="preserve"> przygotowany zgodnie ze wzorem podanym w Załączniku nr 2 do SWZ.</w:t>
      </w:r>
    </w:p>
    <w:p w14:paraId="5AF9B7A9" w14:textId="799ED23F" w:rsidR="00DF19A6" w:rsidRPr="005A570B" w:rsidRDefault="00DF19A6" w:rsidP="003635FE">
      <w:pPr>
        <w:numPr>
          <w:ilvl w:val="1"/>
          <w:numId w:val="67"/>
        </w:numPr>
        <w:tabs>
          <w:tab w:val="left" w:pos="851"/>
        </w:tabs>
        <w:ind w:left="851" w:hanging="425"/>
        <w:jc w:val="both"/>
        <w:rPr>
          <w:rFonts w:ascii="Tahoma" w:hAnsi="Tahoma" w:cs="Tahoma"/>
          <w:sz w:val="18"/>
          <w:szCs w:val="18"/>
        </w:rPr>
      </w:pPr>
      <w:r w:rsidRPr="005A570B">
        <w:rPr>
          <w:rFonts w:ascii="Tahoma" w:hAnsi="Tahoma" w:cs="Tahoma"/>
          <w:b/>
          <w:sz w:val="18"/>
          <w:szCs w:val="18"/>
        </w:rPr>
        <w:t>Przedmiotowe środki dowodowe</w:t>
      </w:r>
      <w:r w:rsidRPr="005A570B">
        <w:rPr>
          <w:rFonts w:ascii="Tahoma" w:hAnsi="Tahoma" w:cs="Tahoma"/>
          <w:sz w:val="18"/>
          <w:szCs w:val="18"/>
        </w:rPr>
        <w:t xml:space="preserve"> wskazane w rozdziale II.</w:t>
      </w:r>
      <w:r>
        <w:rPr>
          <w:rFonts w:ascii="Tahoma" w:hAnsi="Tahoma" w:cs="Tahoma"/>
          <w:sz w:val="18"/>
          <w:szCs w:val="18"/>
        </w:rPr>
        <w:t>A</w:t>
      </w:r>
      <w:r w:rsidRPr="005A570B">
        <w:rPr>
          <w:rFonts w:ascii="Tahoma" w:hAnsi="Tahoma" w:cs="Tahoma"/>
          <w:sz w:val="18"/>
          <w:szCs w:val="18"/>
        </w:rPr>
        <w:t xml:space="preserve"> SWZ.</w:t>
      </w:r>
    </w:p>
    <w:p w14:paraId="3907A2FD" w14:textId="77777777" w:rsidR="00DF19A6" w:rsidRPr="005A570B" w:rsidRDefault="00DF19A6" w:rsidP="003635FE">
      <w:pPr>
        <w:numPr>
          <w:ilvl w:val="1"/>
          <w:numId w:val="67"/>
        </w:numPr>
        <w:tabs>
          <w:tab w:val="left" w:pos="851"/>
        </w:tabs>
        <w:ind w:left="851" w:hanging="425"/>
        <w:jc w:val="both"/>
        <w:rPr>
          <w:rFonts w:ascii="Tahoma" w:hAnsi="Tahoma" w:cs="Tahoma"/>
          <w:sz w:val="18"/>
          <w:szCs w:val="18"/>
        </w:rPr>
      </w:pPr>
      <w:r w:rsidRPr="005A570B">
        <w:rPr>
          <w:rFonts w:ascii="Tahoma" w:hAnsi="Tahoma" w:cs="Tahoma"/>
          <w:b/>
          <w:bCs/>
          <w:sz w:val="18"/>
          <w:szCs w:val="18"/>
        </w:rPr>
        <w:t xml:space="preserve">Oświadczenie dotyczące przesłanek wykluczenia </w:t>
      </w:r>
      <w:r w:rsidRPr="005A570B">
        <w:rPr>
          <w:rFonts w:ascii="Tahoma" w:hAnsi="Tahoma" w:cs="Tahoma"/>
          <w:bCs/>
          <w:sz w:val="18"/>
          <w:szCs w:val="18"/>
        </w:rPr>
        <w:t>z postępowania przygotowane zgodnie ze wzorem podanym w Załączniku nr 3 do SWZ.</w:t>
      </w:r>
    </w:p>
    <w:p w14:paraId="7504A085" w14:textId="77777777" w:rsidR="00DF19A6" w:rsidRPr="005A570B" w:rsidRDefault="00DF19A6" w:rsidP="003635FE">
      <w:pPr>
        <w:numPr>
          <w:ilvl w:val="1"/>
          <w:numId w:val="67"/>
        </w:numPr>
        <w:tabs>
          <w:tab w:val="left" w:pos="851"/>
        </w:tabs>
        <w:ind w:left="851" w:hanging="425"/>
        <w:jc w:val="both"/>
        <w:rPr>
          <w:rFonts w:ascii="Tahoma" w:hAnsi="Tahoma" w:cs="Tahoma"/>
          <w:sz w:val="18"/>
          <w:szCs w:val="18"/>
        </w:rPr>
      </w:pPr>
      <w:r w:rsidRPr="005A570B">
        <w:rPr>
          <w:rFonts w:ascii="Tahoma" w:hAnsi="Tahoma" w:cs="Tahoma"/>
          <w:b/>
          <w:sz w:val="18"/>
          <w:szCs w:val="18"/>
        </w:rPr>
        <w:t>Pełnomocnictwo</w:t>
      </w:r>
      <w:r w:rsidRPr="005A570B">
        <w:rPr>
          <w:rFonts w:ascii="Tahoma" w:hAnsi="Tahoma" w:cs="Tahoma"/>
          <w:sz w:val="18"/>
          <w:szCs w:val="18"/>
        </w:rPr>
        <w:t xml:space="preserve"> do podpisania oferty, oświadczeń i dokumentów składających się na ofertę, o ile upoważnienie to nie wynika z innych dokumentów dołączonych do oferty.</w:t>
      </w:r>
    </w:p>
    <w:p w14:paraId="322D1B5F" w14:textId="77777777" w:rsidR="006808DD" w:rsidRDefault="00DF19A6" w:rsidP="003635FE">
      <w:pPr>
        <w:numPr>
          <w:ilvl w:val="1"/>
          <w:numId w:val="67"/>
        </w:numPr>
        <w:tabs>
          <w:tab w:val="left" w:pos="851"/>
        </w:tabs>
        <w:ind w:left="851" w:hanging="425"/>
        <w:jc w:val="both"/>
        <w:rPr>
          <w:rFonts w:ascii="Tahoma" w:hAnsi="Tahoma" w:cs="Tahoma"/>
          <w:sz w:val="18"/>
          <w:szCs w:val="18"/>
        </w:rPr>
      </w:pPr>
      <w:r w:rsidRPr="005A570B">
        <w:rPr>
          <w:rFonts w:ascii="Tahoma" w:hAnsi="Tahoma" w:cs="Tahoma"/>
          <w:sz w:val="18"/>
          <w:szCs w:val="18"/>
        </w:rPr>
        <w:t xml:space="preserve">W przypadku oferty składanej przez Wykonawców wspólnie ubiegających się o udzielenie zamówienia (np. konsorcjum), do oferty powinno zostać załączone </w:t>
      </w:r>
      <w:r w:rsidRPr="005A570B">
        <w:rPr>
          <w:rFonts w:ascii="Tahoma" w:hAnsi="Tahoma" w:cs="Tahoma"/>
          <w:b/>
          <w:sz w:val="18"/>
          <w:szCs w:val="18"/>
        </w:rPr>
        <w:t>pełnomocnictwo</w:t>
      </w:r>
      <w:r w:rsidRPr="005A570B">
        <w:rPr>
          <w:rFonts w:ascii="Tahoma" w:hAnsi="Tahoma" w:cs="Tahoma"/>
          <w:sz w:val="18"/>
          <w:szCs w:val="18"/>
        </w:rPr>
        <w:t xml:space="preserve"> dla Osoby Uprawnionej do reprezentowania ich w postępowaniu albo do reprezentowania ich w postępowaniu i zawarcia umowy</w:t>
      </w:r>
    </w:p>
    <w:p w14:paraId="4D8EFBA3" w14:textId="25CAD47F" w:rsidR="00DF19A6" w:rsidRPr="005A570B" w:rsidRDefault="006808DD" w:rsidP="003635FE">
      <w:pPr>
        <w:numPr>
          <w:ilvl w:val="1"/>
          <w:numId w:val="67"/>
        </w:numPr>
        <w:tabs>
          <w:tab w:val="left" w:pos="851"/>
        </w:tabs>
        <w:ind w:left="851" w:hanging="425"/>
        <w:jc w:val="both"/>
        <w:rPr>
          <w:rFonts w:ascii="Tahoma" w:hAnsi="Tahoma" w:cs="Tahoma"/>
          <w:sz w:val="18"/>
          <w:szCs w:val="18"/>
        </w:rPr>
      </w:pPr>
      <w:r w:rsidRPr="00C1386E">
        <w:rPr>
          <w:rFonts w:ascii="Tahoma" w:hAnsi="Tahoma" w:cs="Tahoma"/>
          <w:b/>
          <w:sz w:val="18"/>
          <w:szCs w:val="18"/>
        </w:rPr>
        <w:t>Oświadczenie w trybie art. 117 ust. 4</w:t>
      </w:r>
      <w:r w:rsidR="00DF19A6" w:rsidRPr="00C1386E">
        <w:rPr>
          <w:rFonts w:ascii="Tahoma" w:hAnsi="Tahoma" w:cs="Tahoma"/>
          <w:b/>
          <w:sz w:val="18"/>
          <w:szCs w:val="18"/>
        </w:rPr>
        <w:t>.</w:t>
      </w:r>
      <w:r w:rsidR="00DF19A6" w:rsidRPr="005A570B">
        <w:rPr>
          <w:rFonts w:ascii="Tahoma" w:hAnsi="Tahoma" w:cs="Tahoma"/>
          <w:sz w:val="18"/>
          <w:szCs w:val="18"/>
        </w:rPr>
        <w:t xml:space="preserve"> </w:t>
      </w:r>
      <w:r>
        <w:rPr>
          <w:rFonts w:ascii="Tahoma" w:hAnsi="Tahoma" w:cs="Tahoma"/>
          <w:b/>
          <w:sz w:val="18"/>
          <w:szCs w:val="18"/>
        </w:rPr>
        <w:t>Ustawy</w:t>
      </w:r>
      <w:r>
        <w:rPr>
          <w:rFonts w:ascii="Tahoma" w:hAnsi="Tahoma" w:cs="Tahoma"/>
          <w:sz w:val="18"/>
          <w:szCs w:val="18"/>
        </w:rPr>
        <w:t>, sporządzone według  załącznika nr 7 do SWZ – jeżeli dotyczy</w:t>
      </w:r>
    </w:p>
    <w:p w14:paraId="015876A8" w14:textId="77777777" w:rsidR="00DF19A6" w:rsidRPr="005A570B" w:rsidRDefault="00DF19A6" w:rsidP="003635FE">
      <w:pPr>
        <w:numPr>
          <w:ilvl w:val="0"/>
          <w:numId w:val="67"/>
        </w:numPr>
        <w:suppressAutoHyphens/>
        <w:ind w:left="426" w:hanging="426"/>
        <w:jc w:val="both"/>
        <w:rPr>
          <w:rFonts w:ascii="Tahoma" w:hAnsi="Tahoma" w:cs="Tahoma"/>
          <w:b/>
          <w:sz w:val="18"/>
          <w:szCs w:val="18"/>
        </w:rPr>
      </w:pPr>
      <w:r w:rsidRPr="005A570B">
        <w:rPr>
          <w:rFonts w:ascii="Tahoma" w:hAnsi="Tahoma" w:cs="Tahoma"/>
          <w:b/>
          <w:sz w:val="18"/>
          <w:szCs w:val="18"/>
        </w:rPr>
        <w:lastRenderedPageBreak/>
        <w:t xml:space="preserve">Podmiotowe środki dowodowe oraz inne dokumenty lub oświadczenia, o których mowa w SWZ, składa się w formie elektronicznej,  w zakresie i w sposób określony w przepisach wydanych na podstawie art. 70 ustawy PZP, tj. </w:t>
      </w:r>
      <w:r w:rsidRPr="005A570B">
        <w:rPr>
          <w:rFonts w:ascii="Tahoma" w:hAnsi="Tahoma" w:cs="Tahoma"/>
          <w:sz w:val="18"/>
          <w:szCs w:val="18"/>
        </w:rPr>
        <w:t xml:space="preserve">rozporządzenia Prezesa Rady Ministrów z dnia </w:t>
      </w:r>
      <w:r w:rsidRPr="005A570B">
        <w:rPr>
          <w:rFonts w:ascii="Tahoma" w:hAnsi="Tahoma" w:cs="Tahoma"/>
          <w:smallCaps/>
          <w:sz w:val="18"/>
          <w:szCs w:val="18"/>
        </w:rPr>
        <w:t> </w:t>
      </w:r>
      <w:r w:rsidRPr="005A570B">
        <w:rPr>
          <w:rFonts w:ascii="Tahoma" w:hAnsi="Tahoma" w:cs="Tahoma"/>
          <w:smallCaps/>
          <w:sz w:val="18"/>
          <w:szCs w:val="18"/>
        </w:rPr>
        <w:t xml:space="preserve">30 </w:t>
      </w:r>
      <w:r w:rsidRPr="005A570B">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39CCC7B9" w14:textId="77777777" w:rsidR="00DF19A6" w:rsidRPr="005A570B" w:rsidRDefault="00DF19A6" w:rsidP="003635FE">
      <w:pPr>
        <w:numPr>
          <w:ilvl w:val="0"/>
          <w:numId w:val="67"/>
        </w:numPr>
        <w:suppressAutoHyphens/>
        <w:ind w:left="426" w:hanging="426"/>
        <w:jc w:val="both"/>
        <w:rPr>
          <w:rFonts w:ascii="Tahoma" w:hAnsi="Tahoma" w:cs="Tahoma"/>
          <w:b/>
          <w:sz w:val="18"/>
          <w:szCs w:val="18"/>
        </w:rPr>
      </w:pPr>
      <w:r w:rsidRPr="005A570B">
        <w:rPr>
          <w:rFonts w:ascii="Tahoma" w:hAnsi="Tahoma" w:cs="Tahoma"/>
          <w:sz w:val="18"/>
          <w:szCs w:val="18"/>
        </w:rPr>
        <w:t>Brak jednoznacznego wskazania, które informacje stanowią tajemnicę przedsiębiorstwa oznaczać będzie, że wszelkie oświadczenia, zaświadczenia oraz inne dokumenty składane w trakcie niniejszego postępowania są jawne bez zastrzeżeń.</w:t>
      </w:r>
    </w:p>
    <w:p w14:paraId="0016E2FF" w14:textId="77777777" w:rsidR="00DF19A6" w:rsidRPr="005A570B" w:rsidRDefault="00DF19A6" w:rsidP="003635FE">
      <w:pPr>
        <w:numPr>
          <w:ilvl w:val="0"/>
          <w:numId w:val="67"/>
        </w:numPr>
        <w:suppressAutoHyphens/>
        <w:ind w:left="426" w:hanging="426"/>
        <w:jc w:val="both"/>
        <w:rPr>
          <w:rFonts w:ascii="Tahoma" w:hAnsi="Tahoma" w:cs="Tahoma"/>
          <w:b/>
          <w:sz w:val="18"/>
          <w:szCs w:val="18"/>
        </w:rPr>
      </w:pPr>
      <w:r w:rsidRPr="005A570B">
        <w:rPr>
          <w:rFonts w:ascii="Tahoma" w:hAnsi="Tahoma" w:cs="Tahoma"/>
          <w:sz w:val="18"/>
          <w:szCs w:val="18"/>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07FCE9BD" w14:textId="77777777" w:rsidR="00DB4E3A" w:rsidRDefault="00DB4E3A" w:rsidP="00DB4E3A">
      <w:pPr>
        <w:rPr>
          <w:rFonts w:ascii="Tahoma" w:hAnsi="Tahoma" w:cs="Tahoma"/>
          <w:sz w:val="18"/>
          <w:szCs w:val="18"/>
        </w:rPr>
      </w:pPr>
    </w:p>
    <w:p w14:paraId="0C9FB1A8" w14:textId="77777777" w:rsidR="00DB4E3A" w:rsidRPr="00D74717" w:rsidRDefault="00DB4E3A" w:rsidP="00DB4E3A">
      <w:pPr>
        <w:rPr>
          <w:rFonts w:ascii="Tahoma" w:hAnsi="Tahoma" w:cs="Tahoma"/>
          <w:sz w:val="18"/>
          <w:szCs w:val="18"/>
        </w:rPr>
      </w:pPr>
    </w:p>
    <w:p w14:paraId="656F4422" w14:textId="77777777" w:rsidR="00DB4E3A" w:rsidRPr="00702D7A" w:rsidRDefault="00DB4E3A" w:rsidP="00DB4E3A">
      <w:pPr>
        <w:rPr>
          <w:rFonts w:ascii="Tahoma" w:hAnsi="Tahoma" w:cs="Tahoma"/>
          <w:b/>
          <w:caps/>
          <w:sz w:val="20"/>
          <w:szCs w:val="20"/>
        </w:rPr>
      </w:pPr>
      <w:r w:rsidRPr="00702D7A">
        <w:rPr>
          <w:rFonts w:ascii="Tahoma" w:hAnsi="Tahoma" w:cs="Tahoma"/>
          <w:b/>
          <w:caps/>
          <w:sz w:val="20"/>
          <w:szCs w:val="20"/>
        </w:rPr>
        <w:t xml:space="preserve">X. DODATKOWE ZOBOWIĄZANIA WYKONAWCY </w:t>
      </w:r>
    </w:p>
    <w:p w14:paraId="7895BED7" w14:textId="77777777" w:rsidR="00DB4E3A" w:rsidRPr="00EE2646" w:rsidRDefault="00DB4E3A" w:rsidP="00DB4E3A">
      <w:pPr>
        <w:rPr>
          <w:rFonts w:ascii="Tahoma" w:hAnsi="Tahoma" w:cs="Tahoma"/>
        </w:rPr>
      </w:pPr>
      <w:bookmarkStart w:id="1" w:name="_Hlk74087332"/>
    </w:p>
    <w:bookmarkEnd w:id="1"/>
    <w:p w14:paraId="19DBAB3F" w14:textId="5072D419" w:rsidR="00C1386E" w:rsidRDefault="00C1386E" w:rsidP="003635FE">
      <w:pPr>
        <w:numPr>
          <w:ilvl w:val="0"/>
          <w:numId w:val="91"/>
        </w:numPr>
        <w:ind w:left="426" w:hanging="426"/>
        <w:jc w:val="both"/>
        <w:rPr>
          <w:rFonts w:ascii="Tahoma" w:hAnsi="Tahoma" w:cs="Tahoma"/>
          <w:sz w:val="18"/>
          <w:szCs w:val="18"/>
        </w:rPr>
      </w:pPr>
      <w:r w:rsidRPr="00D34881">
        <w:rPr>
          <w:rFonts w:ascii="Tahoma" w:hAnsi="Tahoma" w:cs="Tahoma"/>
          <w:sz w:val="18"/>
          <w:szCs w:val="18"/>
        </w:rPr>
        <w:t xml:space="preserve">Wymagany przez Zamawiającego termin płatności – </w:t>
      </w:r>
      <w:r w:rsidRPr="00D34881">
        <w:rPr>
          <w:rFonts w:ascii="Tahoma" w:hAnsi="Tahoma" w:cs="Tahoma"/>
          <w:b/>
          <w:sz w:val="18"/>
          <w:szCs w:val="18"/>
        </w:rPr>
        <w:t>30 -60 dni (kryterium oceny ofert)</w:t>
      </w:r>
      <w:r w:rsidRPr="00D34881">
        <w:rPr>
          <w:rFonts w:ascii="Tahoma" w:hAnsi="Tahoma" w:cs="Tahoma"/>
          <w:sz w:val="18"/>
          <w:szCs w:val="18"/>
        </w:rPr>
        <w:t xml:space="preserve">, od dnia otrzymania przez Zamawiającego prawidłowo wystawionej faktury, na warunkach i zgodnie </w:t>
      </w:r>
      <w:r w:rsidRPr="00C1386E">
        <w:rPr>
          <w:rFonts w:ascii="Tahoma" w:hAnsi="Tahoma" w:cs="Tahoma"/>
          <w:sz w:val="18"/>
          <w:szCs w:val="18"/>
        </w:rPr>
        <w:t>z postanowieniami projektowanych postanowień umowy, po dostawie potwierdzonej protokołem odbioru bez zastrzeżeń</w:t>
      </w:r>
      <w:r w:rsidRPr="00D34881">
        <w:rPr>
          <w:rFonts w:ascii="Tahoma" w:hAnsi="Tahoma" w:cs="Tahoma"/>
          <w:sz w:val="18"/>
          <w:szCs w:val="18"/>
        </w:rPr>
        <w:t>.</w:t>
      </w:r>
    </w:p>
    <w:p w14:paraId="4D3B812E" w14:textId="02C85B10" w:rsidR="00C1386E" w:rsidRDefault="00C1386E" w:rsidP="003635FE">
      <w:pPr>
        <w:numPr>
          <w:ilvl w:val="0"/>
          <w:numId w:val="91"/>
        </w:numPr>
        <w:ind w:left="426" w:hanging="426"/>
        <w:jc w:val="both"/>
        <w:rPr>
          <w:rFonts w:ascii="Tahoma" w:hAnsi="Tahoma" w:cs="Tahoma"/>
          <w:sz w:val="18"/>
          <w:szCs w:val="18"/>
        </w:rPr>
      </w:pPr>
      <w:r w:rsidRPr="00C1386E">
        <w:rPr>
          <w:rFonts w:ascii="Tahoma" w:hAnsi="Tahoma" w:cs="Tahoma"/>
          <w:sz w:val="18"/>
          <w:szCs w:val="18"/>
        </w:rPr>
        <w:t>Zamówienia mogą być składane faksem, drogą elektroniczną oraz w formie pisemnej.</w:t>
      </w:r>
    </w:p>
    <w:p w14:paraId="7ED78E36" w14:textId="4CC2A654" w:rsidR="00C1386E" w:rsidRDefault="00C1386E" w:rsidP="003635FE">
      <w:pPr>
        <w:numPr>
          <w:ilvl w:val="0"/>
          <w:numId w:val="91"/>
        </w:numPr>
        <w:ind w:left="426" w:hanging="426"/>
        <w:jc w:val="both"/>
        <w:rPr>
          <w:rFonts w:ascii="Tahoma" w:hAnsi="Tahoma" w:cs="Tahoma"/>
          <w:sz w:val="18"/>
          <w:szCs w:val="18"/>
        </w:rPr>
      </w:pPr>
      <w:r w:rsidRPr="00C1386E">
        <w:rPr>
          <w:rFonts w:ascii="Tahoma" w:hAnsi="Tahoma" w:cs="Tahoma"/>
          <w:sz w:val="18"/>
          <w:szCs w:val="18"/>
        </w:rPr>
        <w:t>W okresie obowiązywania umowy dodatkowe rabaty oraz promocje producenckie skutkujące obniżeniem cen towarów, stanowiących przedmiot umowy, w odniesieniu do cen zaproponowanych przez Wykonawcę w ofercie będą honorowane przez Zamawiającego, o ile będą zgodne z obowiązującymi przepisami prawa</w:t>
      </w:r>
    </w:p>
    <w:p w14:paraId="2E7798EA" w14:textId="77777777" w:rsidR="00C1386E" w:rsidRPr="00C1386E" w:rsidRDefault="00C1386E" w:rsidP="003635FE">
      <w:pPr>
        <w:numPr>
          <w:ilvl w:val="0"/>
          <w:numId w:val="91"/>
        </w:numPr>
        <w:ind w:left="426" w:hanging="426"/>
        <w:jc w:val="both"/>
        <w:rPr>
          <w:rFonts w:ascii="Tahoma" w:hAnsi="Tahoma" w:cs="Tahoma"/>
          <w:sz w:val="18"/>
          <w:szCs w:val="18"/>
        </w:rPr>
      </w:pPr>
      <w:r w:rsidRPr="00C1386E">
        <w:rPr>
          <w:rFonts w:ascii="Tahoma" w:hAnsi="Tahoma" w:cs="Tahoma"/>
          <w:sz w:val="18"/>
          <w:szCs w:val="18"/>
        </w:rPr>
        <w:t xml:space="preserve">W przypadku wystąpienia okoliczności skutkujących zwłoką w dostarczeniu zamówionej partii towaru, Wykonawca zobowiązuje się każdorazowo informować Zamawiającego e-mailem o niedostarczeniu zamówionego towaru przed terminem realizacji zamówienia – </w:t>
      </w:r>
      <w:r w:rsidRPr="00C1386E">
        <w:rPr>
          <w:rFonts w:ascii="Tahoma" w:hAnsi="Tahoma" w:cs="Tahoma"/>
          <w:b/>
          <w:bCs/>
          <w:sz w:val="18"/>
          <w:szCs w:val="18"/>
        </w:rPr>
        <w:t>e-mail  apteka@barlicki.pl</w:t>
      </w:r>
    </w:p>
    <w:p w14:paraId="3D32270B" w14:textId="77777777" w:rsidR="00C1386E" w:rsidRPr="00D34881" w:rsidRDefault="00C1386E" w:rsidP="00C1386E">
      <w:pPr>
        <w:jc w:val="both"/>
        <w:rPr>
          <w:rFonts w:ascii="Tahoma" w:hAnsi="Tahoma" w:cs="Tahoma"/>
          <w:b/>
          <w:sz w:val="18"/>
          <w:szCs w:val="18"/>
        </w:rPr>
      </w:pPr>
      <w:r w:rsidRPr="00D34881">
        <w:rPr>
          <w:rFonts w:ascii="Tahoma" w:hAnsi="Tahoma" w:cs="Tahoma"/>
          <w:sz w:val="18"/>
          <w:szCs w:val="18"/>
        </w:rPr>
        <w:t>Ocena spełnienia ww. warunków nastąpi na podstawie złożonego przez Wykonawcę potwierdzenia ich spełnienia zamieszczonego w „Formularzu oferty” (załącznik nr 1).</w:t>
      </w:r>
    </w:p>
    <w:p w14:paraId="1C7703D6" w14:textId="64A5A1D6" w:rsidR="00DF19A6" w:rsidRDefault="00DF19A6" w:rsidP="00DB4E3A">
      <w:pPr>
        <w:rPr>
          <w:rFonts w:ascii="Tahoma" w:hAnsi="Tahoma" w:cs="Tahoma"/>
        </w:rPr>
      </w:pPr>
    </w:p>
    <w:p w14:paraId="413E82BB" w14:textId="77777777" w:rsidR="00840560" w:rsidRDefault="00840560" w:rsidP="00DB4E3A">
      <w:pPr>
        <w:rPr>
          <w:rFonts w:ascii="Tahoma" w:hAnsi="Tahoma" w:cs="Tahoma"/>
        </w:rPr>
      </w:pPr>
    </w:p>
    <w:p w14:paraId="3CDCD4AC" w14:textId="77777777" w:rsidR="00DB4E3A" w:rsidRPr="00702D7A" w:rsidRDefault="00DB4E3A" w:rsidP="00DB4E3A">
      <w:pPr>
        <w:rPr>
          <w:rFonts w:ascii="Tahoma" w:hAnsi="Tahoma" w:cs="Tahoma"/>
          <w:b/>
          <w:caps/>
          <w:sz w:val="20"/>
          <w:szCs w:val="20"/>
        </w:rPr>
      </w:pPr>
      <w:r w:rsidRPr="00702D7A">
        <w:rPr>
          <w:rFonts w:ascii="Tahoma" w:hAnsi="Tahoma" w:cs="Tahoma"/>
          <w:b/>
          <w:caps/>
          <w:sz w:val="20"/>
          <w:szCs w:val="20"/>
        </w:rPr>
        <w:t>XI. WYMAGANIA DOTYCZĄCE WADIUM</w:t>
      </w:r>
    </w:p>
    <w:p w14:paraId="7ED7908A" w14:textId="77777777" w:rsidR="00DB4E3A" w:rsidRPr="00702D7A" w:rsidRDefault="00DB4E3A" w:rsidP="00DB4E3A">
      <w:pPr>
        <w:rPr>
          <w:rFonts w:ascii="Tahoma" w:hAnsi="Tahoma" w:cs="Tahoma"/>
          <w:sz w:val="18"/>
          <w:szCs w:val="18"/>
          <w:highlight w:val="cyan"/>
        </w:rPr>
      </w:pPr>
    </w:p>
    <w:p w14:paraId="2ED0F7F8" w14:textId="77777777" w:rsidR="00DB4E3A" w:rsidRDefault="00DB4E3A" w:rsidP="00DB4E3A">
      <w:pPr>
        <w:rPr>
          <w:rFonts w:ascii="Tahoma" w:hAnsi="Tahoma" w:cs="Tahoma"/>
          <w:sz w:val="18"/>
          <w:szCs w:val="18"/>
        </w:rPr>
      </w:pPr>
      <w:r w:rsidRPr="0056066F">
        <w:rPr>
          <w:rFonts w:ascii="Tahoma" w:hAnsi="Tahoma" w:cs="Tahoma"/>
          <w:sz w:val="18"/>
          <w:szCs w:val="18"/>
        </w:rPr>
        <w:t>Zamawiający nie żąda wniesienia wadium w przedmiotowym postępowaniu.</w:t>
      </w:r>
    </w:p>
    <w:p w14:paraId="21C5A60F" w14:textId="77777777" w:rsidR="00DB4E3A" w:rsidRDefault="00DB4E3A" w:rsidP="00DB4E3A">
      <w:pPr>
        <w:rPr>
          <w:rFonts w:ascii="Tahoma" w:hAnsi="Tahoma" w:cs="Tahoma"/>
          <w:sz w:val="18"/>
          <w:szCs w:val="18"/>
        </w:rPr>
      </w:pPr>
    </w:p>
    <w:p w14:paraId="3680536F" w14:textId="77777777" w:rsidR="00DB4E3A" w:rsidRDefault="00DB4E3A" w:rsidP="00DB4E3A">
      <w:pPr>
        <w:rPr>
          <w:rFonts w:ascii="Tahoma" w:hAnsi="Tahoma" w:cs="Tahoma"/>
          <w:sz w:val="18"/>
          <w:szCs w:val="18"/>
        </w:rPr>
      </w:pPr>
    </w:p>
    <w:p w14:paraId="740D95D3" w14:textId="77777777" w:rsidR="00DB4E3A" w:rsidRPr="00B8688D" w:rsidRDefault="00DB4E3A" w:rsidP="00DB4E3A">
      <w:pPr>
        <w:rPr>
          <w:rFonts w:ascii="Tahoma" w:hAnsi="Tahoma" w:cs="Tahoma"/>
          <w:b/>
          <w:caps/>
          <w:sz w:val="20"/>
          <w:szCs w:val="20"/>
        </w:rPr>
      </w:pPr>
      <w:r w:rsidRPr="00B8688D">
        <w:rPr>
          <w:rFonts w:ascii="Tahoma" w:hAnsi="Tahoma" w:cs="Tahoma"/>
          <w:b/>
          <w:caps/>
          <w:sz w:val="20"/>
          <w:szCs w:val="20"/>
        </w:rPr>
        <w:t>XII. TERMIN ZWIĄZANIA OFERTĄ</w:t>
      </w:r>
    </w:p>
    <w:p w14:paraId="4839AAF3" w14:textId="77777777" w:rsidR="00DB4E3A" w:rsidRPr="00EE2646" w:rsidRDefault="00DB4E3A" w:rsidP="00DB4E3A">
      <w:pPr>
        <w:rPr>
          <w:rFonts w:ascii="Tahoma" w:hAnsi="Tahoma" w:cs="Tahoma"/>
        </w:rPr>
      </w:pPr>
    </w:p>
    <w:p w14:paraId="67600A4F" w14:textId="0A7136BE" w:rsidR="00DB4E3A" w:rsidRPr="000275AA" w:rsidRDefault="00DB4E3A" w:rsidP="003635FE">
      <w:pPr>
        <w:pStyle w:val="Akapitzlist"/>
        <w:numPr>
          <w:ilvl w:val="0"/>
          <w:numId w:val="11"/>
        </w:numPr>
        <w:ind w:left="284" w:hanging="284"/>
        <w:rPr>
          <w:rFonts w:ascii="Tahoma" w:hAnsi="Tahoma" w:cs="Tahoma"/>
          <w:sz w:val="18"/>
          <w:szCs w:val="18"/>
        </w:rPr>
      </w:pPr>
      <w:r w:rsidRPr="00702D7A">
        <w:rPr>
          <w:rFonts w:ascii="Tahoma" w:hAnsi="Tahoma" w:cs="Tahoma"/>
          <w:sz w:val="18"/>
          <w:szCs w:val="18"/>
        </w:rPr>
        <w:t xml:space="preserve">Wykonawca związany jest złożoną </w:t>
      </w:r>
      <w:r w:rsidRPr="000275AA">
        <w:rPr>
          <w:rFonts w:ascii="Tahoma" w:hAnsi="Tahoma" w:cs="Tahoma"/>
          <w:sz w:val="18"/>
          <w:szCs w:val="18"/>
        </w:rPr>
        <w:t xml:space="preserve">ofertą do dnia </w:t>
      </w:r>
      <w:r w:rsidR="002C3A7F">
        <w:rPr>
          <w:rFonts w:ascii="Tahoma" w:hAnsi="Tahoma" w:cs="Tahoma"/>
          <w:b/>
          <w:sz w:val="18"/>
          <w:szCs w:val="18"/>
          <w:lang w:val="pl-PL"/>
        </w:rPr>
        <w:t>09.11.</w:t>
      </w:r>
      <w:r w:rsidR="00001BDD" w:rsidRPr="002F33DD">
        <w:rPr>
          <w:rFonts w:ascii="Tahoma" w:hAnsi="Tahoma" w:cs="Tahoma"/>
          <w:b/>
          <w:sz w:val="18"/>
          <w:szCs w:val="18"/>
          <w:lang w:val="pl-PL"/>
        </w:rPr>
        <w:t>2023</w:t>
      </w:r>
      <w:r w:rsidRPr="002F33DD">
        <w:rPr>
          <w:rFonts w:ascii="Tahoma" w:hAnsi="Tahoma" w:cs="Tahoma"/>
          <w:b/>
          <w:sz w:val="18"/>
          <w:szCs w:val="18"/>
        </w:rPr>
        <w:t xml:space="preserve"> r.</w:t>
      </w:r>
      <w:r w:rsidRPr="000275AA">
        <w:rPr>
          <w:rFonts w:ascii="Tahoma" w:hAnsi="Tahoma" w:cs="Tahoma"/>
          <w:sz w:val="18"/>
          <w:szCs w:val="18"/>
        </w:rPr>
        <w:t xml:space="preserve"> Bieg terminu rozpoczyna się od dnia  upływu terminu składania ofert, o którym mowa w punkcie XIII SWZ, przy czym pierwszym dniem terminu związania ofertą jest dzień, w którym upływa termin składania ofert.</w:t>
      </w:r>
    </w:p>
    <w:p w14:paraId="6A787753" w14:textId="77777777" w:rsidR="00DB4E3A" w:rsidRPr="00702D7A" w:rsidRDefault="00DB4E3A" w:rsidP="003635FE">
      <w:pPr>
        <w:pStyle w:val="Akapitzlist"/>
        <w:numPr>
          <w:ilvl w:val="0"/>
          <w:numId w:val="11"/>
        </w:numPr>
        <w:ind w:left="284" w:hanging="284"/>
        <w:rPr>
          <w:rFonts w:ascii="Tahoma" w:hAnsi="Tahoma" w:cs="Tahoma"/>
          <w:sz w:val="18"/>
          <w:szCs w:val="18"/>
        </w:rPr>
      </w:pPr>
      <w:r w:rsidRPr="00702D7A">
        <w:rPr>
          <w:rFonts w:ascii="Tahoma" w:hAnsi="Tahoma" w:cs="Tahoma"/>
          <w:sz w:val="18"/>
          <w:szCs w:val="18"/>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2A86AA4F" w14:textId="13F080C7" w:rsidR="00DB4E3A" w:rsidRDefault="00DB4E3A" w:rsidP="00DB4E3A">
      <w:pPr>
        <w:rPr>
          <w:rFonts w:ascii="Tahoma" w:hAnsi="Tahoma" w:cs="Tahoma"/>
        </w:rPr>
      </w:pPr>
    </w:p>
    <w:p w14:paraId="0C891821" w14:textId="77777777" w:rsidR="00630351" w:rsidRPr="00EE2646" w:rsidRDefault="00630351" w:rsidP="00DB4E3A">
      <w:pPr>
        <w:rPr>
          <w:rFonts w:ascii="Tahoma" w:hAnsi="Tahoma" w:cs="Tahoma"/>
        </w:rPr>
      </w:pPr>
    </w:p>
    <w:p w14:paraId="0B40558B" w14:textId="77777777" w:rsidR="00DB4E3A" w:rsidRPr="000275AA" w:rsidRDefault="00DB4E3A" w:rsidP="00DB4E3A">
      <w:pPr>
        <w:rPr>
          <w:rFonts w:ascii="Tahoma" w:hAnsi="Tahoma" w:cs="Tahoma"/>
          <w:b/>
          <w:caps/>
          <w:sz w:val="20"/>
          <w:szCs w:val="20"/>
        </w:rPr>
      </w:pPr>
      <w:r w:rsidRPr="000275AA">
        <w:rPr>
          <w:rFonts w:ascii="Tahoma" w:hAnsi="Tahoma" w:cs="Tahoma"/>
          <w:b/>
          <w:caps/>
          <w:sz w:val="20"/>
          <w:szCs w:val="20"/>
        </w:rPr>
        <w:t>XIII.</w:t>
      </w:r>
      <w:r w:rsidRPr="000275AA">
        <w:rPr>
          <w:rFonts w:ascii="Tahoma" w:hAnsi="Tahoma" w:cs="Tahoma"/>
          <w:b/>
          <w:caps/>
          <w:sz w:val="20"/>
          <w:szCs w:val="20"/>
        </w:rPr>
        <w:tab/>
        <w:t xml:space="preserve">MIEJSCE I TERMIN SKŁADANIA OFERT </w:t>
      </w:r>
    </w:p>
    <w:p w14:paraId="3E1E7BDB" w14:textId="77777777" w:rsidR="00DB4E3A" w:rsidRPr="000275AA" w:rsidRDefault="00DB4E3A" w:rsidP="00DB4E3A">
      <w:pPr>
        <w:rPr>
          <w:rFonts w:ascii="Tahoma" w:hAnsi="Tahoma" w:cs="Tahoma"/>
        </w:rPr>
      </w:pPr>
    </w:p>
    <w:p w14:paraId="72425A37" w14:textId="77777777" w:rsidR="00DF19A6" w:rsidRPr="005A570B" w:rsidRDefault="00DF19A6" w:rsidP="00DF19A6">
      <w:pPr>
        <w:suppressAutoHyphens/>
        <w:ind w:left="360"/>
        <w:jc w:val="both"/>
        <w:rPr>
          <w:rFonts w:ascii="Tahoma" w:hAnsi="Tahoma" w:cs="Tahoma"/>
          <w:b/>
          <w:sz w:val="20"/>
          <w:szCs w:val="20"/>
        </w:rPr>
      </w:pPr>
    </w:p>
    <w:p w14:paraId="768BE0E5" w14:textId="5ABE0EDE" w:rsidR="00DF19A6" w:rsidRPr="00CC1196" w:rsidRDefault="00DF19A6" w:rsidP="003635FE">
      <w:pPr>
        <w:numPr>
          <w:ilvl w:val="0"/>
          <w:numId w:val="68"/>
        </w:numPr>
        <w:tabs>
          <w:tab w:val="num" w:pos="426"/>
        </w:tabs>
        <w:ind w:left="426" w:hanging="426"/>
        <w:jc w:val="both"/>
        <w:textAlignment w:val="baseline"/>
        <w:rPr>
          <w:rFonts w:ascii="Tahoma" w:hAnsi="Tahoma" w:cs="Tahoma"/>
          <w:bCs/>
          <w:sz w:val="18"/>
          <w:szCs w:val="18"/>
        </w:rPr>
      </w:pPr>
      <w:r w:rsidRPr="005A570B">
        <w:rPr>
          <w:rFonts w:ascii="Tahoma" w:hAnsi="Tahoma" w:cs="Tahoma"/>
          <w:bCs/>
          <w:sz w:val="18"/>
          <w:szCs w:val="18"/>
        </w:rPr>
        <w:t xml:space="preserve">Ofertę wraz z wymaganymi dokumentami należy złożyć (umieścić) na </w:t>
      </w:r>
      <w:hyperlink r:id="rId22" w:history="1">
        <w:r w:rsidRPr="005A570B">
          <w:rPr>
            <w:rFonts w:ascii="Tahoma" w:hAnsi="Tahoma" w:cs="Tahoma"/>
            <w:bCs/>
            <w:sz w:val="18"/>
            <w:szCs w:val="18"/>
          </w:rPr>
          <w:t>platformazakupowa.pl</w:t>
        </w:r>
      </w:hyperlink>
      <w:r w:rsidRPr="005A570B">
        <w:rPr>
          <w:rFonts w:ascii="Tahoma" w:hAnsi="Tahoma" w:cs="Tahoma"/>
          <w:bCs/>
          <w:sz w:val="18"/>
          <w:szCs w:val="18"/>
        </w:rPr>
        <w:t xml:space="preserve"> pod adresem: </w:t>
      </w:r>
      <w:hyperlink r:id="rId23" w:history="1">
        <w:r w:rsidRPr="005A570B">
          <w:rPr>
            <w:rFonts w:ascii="Tahoma" w:hAnsi="Tahoma" w:cs="Tahoma"/>
            <w:b/>
            <w:sz w:val="18"/>
            <w:szCs w:val="18"/>
            <w:u w:val="single"/>
          </w:rPr>
          <w:t>https://platformazakupowa.pl/pn/barlicki</w:t>
        </w:r>
      </w:hyperlink>
      <w:r w:rsidRPr="005A570B">
        <w:rPr>
          <w:rFonts w:ascii="Tahoma" w:hAnsi="Tahoma" w:cs="Tahoma"/>
          <w:sz w:val="18"/>
          <w:szCs w:val="18"/>
        </w:rPr>
        <w:t xml:space="preserve"> </w:t>
      </w:r>
      <w:r w:rsidRPr="005A570B">
        <w:rPr>
          <w:rFonts w:ascii="Tahoma" w:hAnsi="Tahoma" w:cs="Tahoma"/>
          <w:bCs/>
          <w:sz w:val="18"/>
          <w:szCs w:val="18"/>
        </w:rPr>
        <w:t xml:space="preserve">w myśl Ustawy PZP na stronie internetowej prowadzonego </w:t>
      </w:r>
      <w:r w:rsidRPr="00C454E6">
        <w:rPr>
          <w:rFonts w:ascii="Tahoma" w:hAnsi="Tahoma" w:cs="Tahoma"/>
          <w:bCs/>
          <w:sz w:val="18"/>
          <w:szCs w:val="18"/>
        </w:rPr>
        <w:t>postępowania </w:t>
      </w:r>
      <w:r w:rsidRPr="00C454E6">
        <w:rPr>
          <w:rFonts w:ascii="Tahoma" w:hAnsi="Tahoma" w:cs="Tahoma"/>
          <w:b/>
          <w:bCs/>
          <w:sz w:val="18"/>
          <w:szCs w:val="18"/>
        </w:rPr>
        <w:t xml:space="preserve">do dnia </w:t>
      </w:r>
      <w:r w:rsidR="002C3A7F">
        <w:rPr>
          <w:rFonts w:ascii="Tahoma" w:hAnsi="Tahoma" w:cs="Tahoma"/>
          <w:b/>
          <w:bCs/>
          <w:sz w:val="18"/>
          <w:szCs w:val="18"/>
        </w:rPr>
        <w:t>11.10.</w:t>
      </w:r>
      <w:r w:rsidRPr="00C454E6">
        <w:rPr>
          <w:rFonts w:ascii="Tahoma" w:hAnsi="Tahoma" w:cs="Tahoma"/>
          <w:b/>
          <w:bCs/>
          <w:sz w:val="18"/>
          <w:szCs w:val="18"/>
        </w:rPr>
        <w:t>2023 r. do godziny 09:00.</w:t>
      </w:r>
    </w:p>
    <w:p w14:paraId="6F3FA733" w14:textId="77777777" w:rsidR="00DF19A6" w:rsidRPr="005A570B" w:rsidRDefault="00DF19A6" w:rsidP="003635FE">
      <w:pPr>
        <w:numPr>
          <w:ilvl w:val="0"/>
          <w:numId w:val="68"/>
        </w:numPr>
        <w:tabs>
          <w:tab w:val="num" w:pos="426"/>
        </w:tabs>
        <w:ind w:left="426" w:hanging="426"/>
        <w:jc w:val="both"/>
        <w:textAlignment w:val="baseline"/>
        <w:rPr>
          <w:rFonts w:ascii="Tahoma" w:hAnsi="Tahoma" w:cs="Tahoma"/>
          <w:bCs/>
          <w:sz w:val="18"/>
          <w:szCs w:val="18"/>
        </w:rPr>
      </w:pPr>
      <w:r w:rsidRPr="005A570B">
        <w:rPr>
          <w:rFonts w:ascii="Tahoma" w:hAnsi="Tahoma" w:cs="Tahoma"/>
          <w:bCs/>
          <w:sz w:val="18"/>
          <w:szCs w:val="18"/>
        </w:rPr>
        <w:t>Do oferty należy dołączyć wszystkie wymagane w SWZ dokumenty.</w:t>
      </w:r>
    </w:p>
    <w:p w14:paraId="77FE5306" w14:textId="77777777" w:rsidR="00DF19A6" w:rsidRPr="005A570B" w:rsidRDefault="00DF19A6" w:rsidP="003635FE">
      <w:pPr>
        <w:numPr>
          <w:ilvl w:val="0"/>
          <w:numId w:val="68"/>
        </w:numPr>
        <w:tabs>
          <w:tab w:val="num" w:pos="426"/>
        </w:tabs>
        <w:ind w:left="426" w:hanging="426"/>
        <w:jc w:val="both"/>
        <w:textAlignment w:val="baseline"/>
        <w:rPr>
          <w:rFonts w:ascii="Tahoma" w:hAnsi="Tahoma" w:cs="Tahoma"/>
          <w:bCs/>
          <w:sz w:val="18"/>
          <w:szCs w:val="18"/>
        </w:rPr>
      </w:pPr>
      <w:r w:rsidRPr="005A570B">
        <w:rPr>
          <w:rFonts w:ascii="Tahoma" w:hAnsi="Tahoma" w:cs="Tahoma"/>
          <w:bCs/>
          <w:sz w:val="18"/>
          <w:szCs w:val="18"/>
        </w:rPr>
        <w:t>Po wypełnieniu Formularza składania oferty i dołączenia  wszystkich wymaganych załączników należy kliknąć przycisk „Przejdź do podsumowania”.</w:t>
      </w:r>
    </w:p>
    <w:p w14:paraId="72C404FD" w14:textId="77777777" w:rsidR="00DF19A6" w:rsidRPr="005A570B" w:rsidRDefault="00DF19A6" w:rsidP="003635FE">
      <w:pPr>
        <w:numPr>
          <w:ilvl w:val="0"/>
          <w:numId w:val="68"/>
        </w:numPr>
        <w:tabs>
          <w:tab w:val="num" w:pos="426"/>
        </w:tabs>
        <w:ind w:left="426" w:hanging="426"/>
        <w:jc w:val="both"/>
        <w:textAlignment w:val="baseline"/>
        <w:rPr>
          <w:rFonts w:ascii="Tahoma" w:hAnsi="Tahoma" w:cs="Tahoma"/>
          <w:bCs/>
          <w:sz w:val="18"/>
          <w:szCs w:val="18"/>
        </w:rPr>
      </w:pPr>
      <w:r w:rsidRPr="005A570B">
        <w:rPr>
          <w:rFonts w:ascii="Tahoma" w:hAnsi="Tahoma" w:cs="Tahoma"/>
          <w:b/>
          <w:bCs/>
          <w:sz w:val="18"/>
          <w:szCs w:val="18"/>
        </w:rPr>
        <w:t>Oferta składana elektronicznie musi zostać podpisana elektronicznym podpisem kwalifikowanym, podpisem zaufanym bądź podpisem osobistym.</w:t>
      </w:r>
      <w:r w:rsidRPr="005A570B">
        <w:rPr>
          <w:rFonts w:ascii="Tahoma" w:hAnsi="Tahoma" w:cs="Tahoma"/>
          <w:bCs/>
          <w:sz w:val="18"/>
          <w:szCs w:val="18"/>
        </w:rPr>
        <w:t xml:space="preserve"> W procesie składania oferty za pośrednictwem </w:t>
      </w:r>
      <w:hyperlink r:id="rId24" w:history="1">
        <w:r w:rsidRPr="005A570B">
          <w:rPr>
            <w:rFonts w:ascii="Tahoma" w:hAnsi="Tahoma" w:cs="Tahoma"/>
            <w:b/>
            <w:bCs/>
            <w:sz w:val="18"/>
            <w:szCs w:val="18"/>
          </w:rPr>
          <w:t>platformazakupowa.pl</w:t>
        </w:r>
      </w:hyperlink>
      <w:r w:rsidRPr="005A570B">
        <w:rPr>
          <w:rFonts w:ascii="Tahoma" w:hAnsi="Tahoma" w:cs="Tahoma"/>
          <w:bCs/>
          <w:sz w:val="18"/>
          <w:szCs w:val="18"/>
        </w:rPr>
        <w:t xml:space="preserve">, Wykonawca powinien złożyć podpis bezpośrednio na dokumentach przesłanych za pośrednictwem </w:t>
      </w:r>
      <w:hyperlink r:id="rId25" w:history="1">
        <w:r w:rsidRPr="005A570B">
          <w:rPr>
            <w:rFonts w:ascii="Tahoma" w:hAnsi="Tahoma" w:cs="Tahoma"/>
            <w:b/>
            <w:bCs/>
            <w:sz w:val="18"/>
            <w:szCs w:val="18"/>
          </w:rPr>
          <w:t>platformazakupowa.pl</w:t>
        </w:r>
      </w:hyperlink>
      <w:r w:rsidRPr="005A570B">
        <w:rPr>
          <w:rFonts w:ascii="Tahoma" w:hAnsi="Tahoma" w:cs="Tahoma"/>
          <w:bCs/>
          <w:sz w:val="18"/>
          <w:szCs w:val="18"/>
        </w:rPr>
        <w:t xml:space="preserve"> Zalecamy stosowanie podpisu na każdym załączonym pliku osobno, w szczególności wskazanych w art. 63 ust.1  PZP, gdzie zaznaczono, iż oferty oraz oświadczenie, o którym mowa w art. 125 ust.1 Ustawy sporządza się, pod rygorem nieważności, w formie elektronicznej i opatruje się kwalifikowanym podpisem elektronicznym, podpisem zaufanym bądź podpisem osobistym.</w:t>
      </w:r>
    </w:p>
    <w:p w14:paraId="650048D5" w14:textId="77777777" w:rsidR="00DF19A6" w:rsidRPr="005A570B" w:rsidRDefault="00DF19A6" w:rsidP="003635FE">
      <w:pPr>
        <w:numPr>
          <w:ilvl w:val="0"/>
          <w:numId w:val="68"/>
        </w:numPr>
        <w:tabs>
          <w:tab w:val="num" w:pos="426"/>
        </w:tabs>
        <w:ind w:left="426" w:hanging="426"/>
        <w:jc w:val="both"/>
        <w:textAlignment w:val="baseline"/>
        <w:rPr>
          <w:rFonts w:ascii="Tahoma" w:hAnsi="Tahoma" w:cs="Tahoma"/>
          <w:bCs/>
          <w:sz w:val="18"/>
          <w:szCs w:val="18"/>
        </w:rPr>
      </w:pPr>
      <w:r w:rsidRPr="005A570B">
        <w:rPr>
          <w:rFonts w:ascii="Tahoma" w:hAnsi="Tahoma" w:cs="Tahoma"/>
          <w:bCs/>
          <w:sz w:val="18"/>
          <w:szCs w:val="18"/>
        </w:rPr>
        <w:t>Za datę złożenia oferty przyjmuje się datę jej przekazania w systemie (platformie) w drugim kroku składania oferty poprzez kliknięcie przycisku “Złóż ofertę” i wyświetlenie się komunikatu, że oferta została zaszyfrowana i złożona.</w:t>
      </w:r>
    </w:p>
    <w:p w14:paraId="56F6F502" w14:textId="77777777" w:rsidR="00DF19A6" w:rsidRPr="005A570B" w:rsidRDefault="00DF19A6" w:rsidP="003635FE">
      <w:pPr>
        <w:numPr>
          <w:ilvl w:val="0"/>
          <w:numId w:val="68"/>
        </w:numPr>
        <w:tabs>
          <w:tab w:val="num" w:pos="426"/>
        </w:tabs>
        <w:ind w:left="426" w:hanging="426"/>
        <w:jc w:val="both"/>
        <w:textAlignment w:val="baseline"/>
        <w:rPr>
          <w:rFonts w:ascii="Tahoma" w:hAnsi="Tahoma" w:cs="Tahoma"/>
          <w:bCs/>
          <w:sz w:val="18"/>
          <w:szCs w:val="18"/>
        </w:rPr>
      </w:pPr>
      <w:r w:rsidRPr="005A570B">
        <w:rPr>
          <w:rFonts w:ascii="Tahoma" w:hAnsi="Tahoma" w:cs="Tahoma"/>
          <w:bCs/>
          <w:sz w:val="18"/>
          <w:szCs w:val="18"/>
        </w:rPr>
        <w:lastRenderedPageBreak/>
        <w:t xml:space="preserve">Szczegółowa instrukcja dla Wykonawców dotycząca złożenia, zmiany i wycofania oferty znajduje się na stronie internetowej pod adresem:  </w:t>
      </w:r>
      <w:hyperlink r:id="rId26" w:history="1">
        <w:r w:rsidRPr="005A570B">
          <w:rPr>
            <w:rFonts w:ascii="Tahoma" w:hAnsi="Tahoma" w:cs="Tahoma"/>
            <w:b/>
            <w:bCs/>
            <w:sz w:val="18"/>
            <w:szCs w:val="18"/>
          </w:rPr>
          <w:t>https://platformazakupowa.pl/strona/45-instrukcje</w:t>
        </w:r>
      </w:hyperlink>
      <w:r w:rsidRPr="005A570B">
        <w:rPr>
          <w:rFonts w:ascii="Tahoma" w:hAnsi="Tahoma" w:cs="Tahoma"/>
          <w:b/>
          <w:bCs/>
          <w:sz w:val="18"/>
          <w:szCs w:val="18"/>
        </w:rPr>
        <w:t>.</w:t>
      </w:r>
    </w:p>
    <w:p w14:paraId="15C1D975" w14:textId="77777777" w:rsidR="00DB4E3A" w:rsidRDefault="00DB4E3A" w:rsidP="00DB4E3A">
      <w:pPr>
        <w:ind w:left="284" w:hanging="284"/>
        <w:rPr>
          <w:rFonts w:ascii="Tahoma" w:hAnsi="Tahoma" w:cs="Tahoma"/>
        </w:rPr>
      </w:pPr>
    </w:p>
    <w:p w14:paraId="48C01613" w14:textId="77777777" w:rsidR="00DB4E3A" w:rsidRPr="00B8688D" w:rsidRDefault="00DB4E3A" w:rsidP="00DB4E3A">
      <w:pPr>
        <w:rPr>
          <w:rFonts w:ascii="Tahoma" w:hAnsi="Tahoma" w:cs="Tahoma"/>
          <w:b/>
          <w:caps/>
          <w:sz w:val="20"/>
          <w:szCs w:val="20"/>
        </w:rPr>
      </w:pPr>
      <w:r w:rsidRPr="00B8688D">
        <w:rPr>
          <w:rFonts w:ascii="Tahoma" w:hAnsi="Tahoma" w:cs="Tahoma"/>
          <w:b/>
          <w:caps/>
          <w:sz w:val="20"/>
          <w:szCs w:val="20"/>
        </w:rPr>
        <w:t>XIV. Otwarcie ofert</w:t>
      </w:r>
    </w:p>
    <w:p w14:paraId="0C1BB611" w14:textId="77777777" w:rsidR="00DB4E3A" w:rsidRPr="00EE2646" w:rsidRDefault="00DB4E3A" w:rsidP="00DB4E3A">
      <w:pPr>
        <w:rPr>
          <w:rFonts w:ascii="Tahoma" w:hAnsi="Tahoma" w:cs="Tahoma"/>
        </w:rPr>
      </w:pPr>
    </w:p>
    <w:p w14:paraId="5EB0CC1E" w14:textId="77777777" w:rsidR="00DF19A6" w:rsidRPr="005A570B" w:rsidRDefault="00DF19A6" w:rsidP="003635FE">
      <w:pPr>
        <w:numPr>
          <w:ilvl w:val="0"/>
          <w:numId w:val="69"/>
        </w:numPr>
        <w:tabs>
          <w:tab w:val="num" w:pos="426"/>
        </w:tabs>
        <w:ind w:left="426" w:hanging="426"/>
        <w:jc w:val="both"/>
        <w:textAlignment w:val="baseline"/>
        <w:rPr>
          <w:rFonts w:ascii="Tahoma" w:hAnsi="Tahoma" w:cs="Tahoma"/>
          <w:sz w:val="18"/>
          <w:szCs w:val="18"/>
        </w:rPr>
      </w:pPr>
      <w:r w:rsidRPr="005A570B">
        <w:rPr>
          <w:rFonts w:ascii="Tahoma" w:hAnsi="Tahoma" w:cs="Tahoma"/>
          <w:sz w:val="18"/>
          <w:szCs w:val="18"/>
        </w:rPr>
        <w:t>Otwarcie ofert następuje niezwłocznie po upływie terminu składania ofert, nie później niż następnego dnia po dniu, w którym upłynął termin składania ofert.</w:t>
      </w:r>
    </w:p>
    <w:p w14:paraId="3F938B24" w14:textId="6ACF1DE6" w:rsidR="00DF19A6" w:rsidRDefault="00DF19A6" w:rsidP="003635FE">
      <w:pPr>
        <w:numPr>
          <w:ilvl w:val="0"/>
          <w:numId w:val="69"/>
        </w:numPr>
        <w:tabs>
          <w:tab w:val="num" w:pos="426"/>
        </w:tabs>
        <w:ind w:left="426" w:hanging="426"/>
        <w:jc w:val="both"/>
        <w:textAlignment w:val="baseline"/>
        <w:rPr>
          <w:rFonts w:ascii="Tahoma" w:hAnsi="Tahoma" w:cs="Tahoma"/>
          <w:b/>
          <w:sz w:val="18"/>
          <w:szCs w:val="18"/>
        </w:rPr>
      </w:pPr>
      <w:r w:rsidRPr="00D7588B">
        <w:rPr>
          <w:rFonts w:ascii="Tahoma" w:hAnsi="Tahoma" w:cs="Tahoma"/>
          <w:b/>
          <w:sz w:val="18"/>
          <w:szCs w:val="18"/>
        </w:rPr>
        <w:t xml:space="preserve">Otwarcie ofert nastąpi </w:t>
      </w:r>
      <w:r w:rsidRPr="00C454E6">
        <w:rPr>
          <w:rFonts w:ascii="Tahoma" w:hAnsi="Tahoma" w:cs="Tahoma"/>
          <w:b/>
          <w:sz w:val="18"/>
          <w:szCs w:val="18"/>
        </w:rPr>
        <w:t xml:space="preserve">dnia </w:t>
      </w:r>
      <w:r w:rsidR="002C3A7F">
        <w:rPr>
          <w:rFonts w:ascii="Tahoma" w:hAnsi="Tahoma" w:cs="Tahoma"/>
          <w:b/>
          <w:sz w:val="18"/>
          <w:szCs w:val="18"/>
        </w:rPr>
        <w:t>11.10</w:t>
      </w:r>
      <w:r w:rsidRPr="00C454E6">
        <w:rPr>
          <w:rFonts w:ascii="Tahoma" w:hAnsi="Tahoma" w:cs="Tahoma"/>
          <w:b/>
          <w:sz w:val="18"/>
          <w:szCs w:val="18"/>
        </w:rPr>
        <w:t>.2023 r. godz. 10:00</w:t>
      </w:r>
    </w:p>
    <w:p w14:paraId="1A4DC1AB" w14:textId="77777777" w:rsidR="00DF19A6" w:rsidRPr="00C42C4F" w:rsidRDefault="00DF19A6" w:rsidP="003635FE">
      <w:pPr>
        <w:numPr>
          <w:ilvl w:val="0"/>
          <w:numId w:val="69"/>
        </w:numPr>
        <w:tabs>
          <w:tab w:val="num" w:pos="426"/>
        </w:tabs>
        <w:ind w:left="426" w:hanging="426"/>
        <w:jc w:val="both"/>
        <w:textAlignment w:val="baseline"/>
        <w:rPr>
          <w:rFonts w:ascii="Tahoma" w:hAnsi="Tahoma" w:cs="Tahoma"/>
          <w:b/>
          <w:sz w:val="18"/>
          <w:szCs w:val="18"/>
        </w:rPr>
      </w:pPr>
      <w:r w:rsidRPr="00C42C4F">
        <w:rPr>
          <w:rFonts w:ascii="Tahoma" w:hAnsi="Tahoma" w:cs="Tahoma"/>
          <w:sz w:val="18"/>
          <w:szCs w:val="18"/>
        </w:rPr>
        <w:t>Otwarcie ofert następuje przy użyciu systemu teleinformatycznego. W przypadku awarii tego systemu, która powoduje brak możliwości otwarcia ofert w terminie określonym przez zamawiającego, otwarcie ofert następuje niezwłocznie po usunięciu awarii.</w:t>
      </w:r>
    </w:p>
    <w:p w14:paraId="340B6B94" w14:textId="77777777" w:rsidR="00DF19A6" w:rsidRPr="005A570B" w:rsidRDefault="00DF19A6" w:rsidP="003635FE">
      <w:pPr>
        <w:numPr>
          <w:ilvl w:val="0"/>
          <w:numId w:val="69"/>
        </w:numPr>
        <w:tabs>
          <w:tab w:val="num" w:pos="426"/>
        </w:tabs>
        <w:ind w:left="426" w:hanging="426"/>
        <w:jc w:val="both"/>
        <w:textAlignment w:val="baseline"/>
        <w:rPr>
          <w:rFonts w:ascii="Tahoma" w:hAnsi="Tahoma" w:cs="Tahoma"/>
          <w:sz w:val="18"/>
          <w:szCs w:val="18"/>
        </w:rPr>
      </w:pPr>
      <w:r w:rsidRPr="005A570B">
        <w:rPr>
          <w:rFonts w:ascii="Tahoma" w:hAnsi="Tahoma" w:cs="Tahoma"/>
          <w:sz w:val="18"/>
          <w:szCs w:val="18"/>
        </w:rPr>
        <w:t>Zamawiający poinformuje o zmianie terminu otwarcia ofert na stronie internetowej prowadzonego postępowania.</w:t>
      </w:r>
    </w:p>
    <w:p w14:paraId="352AD7EB" w14:textId="77777777" w:rsidR="00DF19A6" w:rsidRPr="005A570B" w:rsidRDefault="00DF19A6" w:rsidP="003635FE">
      <w:pPr>
        <w:numPr>
          <w:ilvl w:val="0"/>
          <w:numId w:val="69"/>
        </w:numPr>
        <w:tabs>
          <w:tab w:val="num" w:pos="426"/>
        </w:tabs>
        <w:ind w:left="426" w:hanging="426"/>
        <w:jc w:val="both"/>
        <w:textAlignment w:val="baseline"/>
        <w:rPr>
          <w:rFonts w:ascii="Tahoma" w:hAnsi="Tahoma" w:cs="Tahoma"/>
          <w:sz w:val="18"/>
          <w:szCs w:val="18"/>
        </w:rPr>
      </w:pPr>
      <w:r w:rsidRPr="005A570B">
        <w:rPr>
          <w:rFonts w:ascii="Tahoma" w:hAnsi="Tahoma" w:cs="Tahoma"/>
          <w:sz w:val="18"/>
          <w:szCs w:val="18"/>
        </w:rPr>
        <w:t>Zamawiający, najpóźniej przed otwarciem ofert, udostępnia na stronie internetowej prowadzonego postępowania informację o kwocie, jaką zamierza przeznaczyć na sfinansowanie zamówienia.</w:t>
      </w:r>
    </w:p>
    <w:p w14:paraId="47AA3354" w14:textId="77777777" w:rsidR="00DF19A6" w:rsidRPr="005A570B" w:rsidRDefault="00DF19A6" w:rsidP="003635FE">
      <w:pPr>
        <w:numPr>
          <w:ilvl w:val="0"/>
          <w:numId w:val="69"/>
        </w:numPr>
        <w:tabs>
          <w:tab w:val="num" w:pos="426"/>
        </w:tabs>
        <w:ind w:left="426" w:hanging="426"/>
        <w:jc w:val="both"/>
        <w:textAlignment w:val="baseline"/>
        <w:rPr>
          <w:rFonts w:ascii="Tahoma" w:hAnsi="Tahoma" w:cs="Tahoma"/>
          <w:sz w:val="18"/>
          <w:szCs w:val="18"/>
        </w:rPr>
      </w:pPr>
      <w:r w:rsidRPr="005A570B">
        <w:rPr>
          <w:rFonts w:ascii="Tahoma" w:hAnsi="Tahoma" w:cs="Tahoma"/>
          <w:sz w:val="18"/>
          <w:szCs w:val="18"/>
        </w:rPr>
        <w:t>Zamawiający, niezwłocznie po otwarciu ofert, udostępnia na stronie internetowej prowadzonego postępowania informacje o:</w:t>
      </w:r>
    </w:p>
    <w:p w14:paraId="677FF900" w14:textId="77777777" w:rsidR="00DF19A6" w:rsidRPr="005A570B" w:rsidRDefault="00DF19A6" w:rsidP="003635FE">
      <w:pPr>
        <w:numPr>
          <w:ilvl w:val="0"/>
          <w:numId w:val="63"/>
        </w:numPr>
        <w:shd w:val="clear" w:color="auto" w:fill="FFFFFF"/>
        <w:ind w:left="709" w:hanging="283"/>
        <w:jc w:val="both"/>
        <w:rPr>
          <w:rFonts w:ascii="Tahoma" w:hAnsi="Tahoma" w:cs="Tahoma"/>
          <w:sz w:val="18"/>
          <w:szCs w:val="18"/>
        </w:rPr>
      </w:pPr>
      <w:r w:rsidRPr="005A570B">
        <w:rPr>
          <w:rFonts w:ascii="Tahoma" w:hAnsi="Tahoma" w:cs="Tahoma"/>
          <w:sz w:val="18"/>
          <w:szCs w:val="18"/>
        </w:rPr>
        <w:t>nazwach albo imionach i nazwiskach oraz siedzibach lub miejscach prowadzonej działalności gospodarczej albo miejscach zamieszkania Wykonawców, których oferty zostały otwarte;</w:t>
      </w:r>
    </w:p>
    <w:p w14:paraId="33806CE3" w14:textId="77777777" w:rsidR="00DF19A6" w:rsidRPr="005A570B" w:rsidRDefault="00DF19A6" w:rsidP="003635FE">
      <w:pPr>
        <w:numPr>
          <w:ilvl w:val="0"/>
          <w:numId w:val="63"/>
        </w:numPr>
        <w:shd w:val="clear" w:color="auto" w:fill="FFFFFF"/>
        <w:ind w:left="709" w:hanging="283"/>
        <w:jc w:val="both"/>
        <w:rPr>
          <w:rFonts w:ascii="Tahoma" w:hAnsi="Tahoma" w:cs="Tahoma"/>
          <w:sz w:val="18"/>
          <w:szCs w:val="18"/>
        </w:rPr>
      </w:pPr>
      <w:r w:rsidRPr="005A570B">
        <w:rPr>
          <w:rFonts w:ascii="Tahoma" w:hAnsi="Tahoma" w:cs="Tahoma"/>
          <w:sz w:val="18"/>
          <w:szCs w:val="18"/>
        </w:rPr>
        <w:t>cenach lub kosztach zawartych w ofertach.</w:t>
      </w:r>
    </w:p>
    <w:p w14:paraId="60DE0BEA" w14:textId="77777777" w:rsidR="00DF19A6" w:rsidRPr="005A570B" w:rsidRDefault="00DF19A6" w:rsidP="00DF19A6">
      <w:pPr>
        <w:shd w:val="clear" w:color="auto" w:fill="FFFFFF"/>
        <w:ind w:left="426"/>
        <w:jc w:val="both"/>
        <w:rPr>
          <w:rFonts w:ascii="Tahoma" w:hAnsi="Tahoma" w:cs="Tahoma"/>
          <w:sz w:val="18"/>
          <w:szCs w:val="18"/>
        </w:rPr>
      </w:pPr>
      <w:r w:rsidRPr="005A570B">
        <w:rPr>
          <w:rFonts w:ascii="Tahoma" w:hAnsi="Tahoma" w:cs="Tahoma"/>
          <w:sz w:val="18"/>
          <w:szCs w:val="18"/>
        </w:rPr>
        <w:t xml:space="preserve">Informacja zostanie opublikowana na stronie postępowania na </w:t>
      </w:r>
      <w:r w:rsidRPr="005A570B">
        <w:rPr>
          <w:rFonts w:ascii="Tahoma" w:hAnsi="Tahoma" w:cs="Tahoma"/>
          <w:b/>
          <w:sz w:val="18"/>
          <w:szCs w:val="18"/>
        </w:rPr>
        <w:t>platformazakupowa.pl</w:t>
      </w:r>
      <w:r w:rsidRPr="005A570B">
        <w:rPr>
          <w:rFonts w:ascii="Tahoma" w:hAnsi="Tahoma" w:cs="Tahoma"/>
          <w:sz w:val="18"/>
          <w:szCs w:val="18"/>
        </w:rPr>
        <w:t xml:space="preserve">  w sekcji ,,Komunikaty”.</w:t>
      </w:r>
    </w:p>
    <w:p w14:paraId="417C0CD7" w14:textId="77777777" w:rsidR="00DF19A6" w:rsidRPr="005A570B" w:rsidRDefault="00DF19A6" w:rsidP="003635FE">
      <w:pPr>
        <w:numPr>
          <w:ilvl w:val="0"/>
          <w:numId w:val="69"/>
        </w:numPr>
        <w:tabs>
          <w:tab w:val="num" w:pos="426"/>
        </w:tabs>
        <w:ind w:left="426" w:hanging="426"/>
        <w:jc w:val="both"/>
        <w:textAlignment w:val="baseline"/>
        <w:rPr>
          <w:rFonts w:ascii="Tahoma" w:hAnsi="Tahoma" w:cs="Tahoma"/>
          <w:b/>
          <w:sz w:val="18"/>
          <w:szCs w:val="18"/>
        </w:rPr>
      </w:pPr>
      <w:r w:rsidRPr="005A570B">
        <w:rPr>
          <w:rFonts w:ascii="Tahoma" w:hAnsi="Tahoma" w:cs="Tahoma"/>
          <w:b/>
          <w:sz w:val="18"/>
          <w:szCs w:val="18"/>
        </w:rPr>
        <w:t>Sesja otwarcia ofert nie będzie przeprowadzona z udziałem Wykonawców oraz nie będzie transmitowania sesji otwarcia za pośrednictwem elektronicznych narzędzi.</w:t>
      </w:r>
    </w:p>
    <w:p w14:paraId="372C9343" w14:textId="4EDEE033" w:rsidR="00DB4E3A" w:rsidRDefault="00DB4E3A" w:rsidP="00DB4E3A">
      <w:pPr>
        <w:rPr>
          <w:rFonts w:ascii="Tahoma" w:hAnsi="Tahoma" w:cs="Tahoma"/>
        </w:rPr>
      </w:pPr>
    </w:p>
    <w:p w14:paraId="574BEF99" w14:textId="77777777" w:rsidR="00630351" w:rsidRPr="00EE2646" w:rsidRDefault="00630351" w:rsidP="00DB4E3A">
      <w:pPr>
        <w:rPr>
          <w:rFonts w:ascii="Tahoma" w:hAnsi="Tahoma" w:cs="Tahoma"/>
        </w:rPr>
      </w:pPr>
    </w:p>
    <w:p w14:paraId="441A41E3" w14:textId="77777777" w:rsidR="00DB4E3A" w:rsidRPr="00B8688D" w:rsidRDefault="00DB4E3A" w:rsidP="00DB4E3A">
      <w:pPr>
        <w:rPr>
          <w:rFonts w:ascii="Tahoma" w:hAnsi="Tahoma" w:cs="Tahoma"/>
          <w:b/>
          <w:caps/>
          <w:sz w:val="20"/>
          <w:szCs w:val="20"/>
        </w:rPr>
      </w:pPr>
      <w:r w:rsidRPr="00B8688D">
        <w:rPr>
          <w:rFonts w:ascii="Tahoma" w:hAnsi="Tahoma" w:cs="Tahoma"/>
          <w:b/>
          <w:caps/>
          <w:sz w:val="20"/>
          <w:szCs w:val="20"/>
        </w:rPr>
        <w:t xml:space="preserve">XV. Sposób obliczania ceny oferty </w:t>
      </w:r>
    </w:p>
    <w:p w14:paraId="3E5E856B" w14:textId="77777777" w:rsidR="00DB4E3A" w:rsidRPr="00EE2646" w:rsidRDefault="00DB4E3A" w:rsidP="00DB4E3A">
      <w:pPr>
        <w:rPr>
          <w:rFonts w:ascii="Tahoma" w:hAnsi="Tahoma" w:cs="Tahoma"/>
        </w:rPr>
      </w:pPr>
    </w:p>
    <w:p w14:paraId="14F51E2B" w14:textId="77777777" w:rsidR="00DF19A6" w:rsidRPr="005A570B" w:rsidRDefault="00DF19A6" w:rsidP="003635FE">
      <w:pPr>
        <w:numPr>
          <w:ilvl w:val="0"/>
          <w:numId w:val="70"/>
        </w:numPr>
        <w:jc w:val="both"/>
        <w:rPr>
          <w:rFonts w:ascii="Tahoma" w:hAnsi="Tahoma" w:cs="Tahoma"/>
          <w:sz w:val="18"/>
          <w:szCs w:val="18"/>
        </w:rPr>
      </w:pPr>
      <w:r w:rsidRPr="005A570B">
        <w:rPr>
          <w:rFonts w:ascii="Tahoma" w:hAnsi="Tahoma" w:cs="Tahoma"/>
          <w:sz w:val="18"/>
          <w:szCs w:val="18"/>
        </w:rPr>
        <w:t>Wykonawca określi cenę netto i brutto (zawierającą należny podatek VAT) w złotych polskich wg załączonego Formularza Asortymentowo-Cenowego (załącznik nr 2).</w:t>
      </w:r>
    </w:p>
    <w:p w14:paraId="1A93222D" w14:textId="77777777" w:rsidR="00DF19A6" w:rsidRPr="005A570B" w:rsidRDefault="00DF19A6" w:rsidP="003635FE">
      <w:pPr>
        <w:numPr>
          <w:ilvl w:val="0"/>
          <w:numId w:val="70"/>
        </w:numPr>
        <w:jc w:val="both"/>
        <w:rPr>
          <w:rFonts w:ascii="Tahoma" w:hAnsi="Tahoma" w:cs="Tahoma"/>
          <w:sz w:val="18"/>
          <w:szCs w:val="18"/>
        </w:rPr>
      </w:pPr>
      <w:r w:rsidRPr="005A570B">
        <w:rPr>
          <w:rFonts w:ascii="Tahoma" w:hAnsi="Tahoma" w:cs="Tahoma"/>
          <w:sz w:val="18"/>
          <w:szCs w:val="18"/>
        </w:rPr>
        <w:t>Towar dostarczony będzie do Zamawiającego w opakowaniu producenta na koszt i ryzyko Wykonawcy.</w:t>
      </w:r>
    </w:p>
    <w:p w14:paraId="1992E7ED" w14:textId="77777777" w:rsidR="00DF19A6" w:rsidRPr="005A570B" w:rsidRDefault="00DF19A6" w:rsidP="00DF19A6">
      <w:pPr>
        <w:ind w:left="360"/>
        <w:jc w:val="both"/>
        <w:rPr>
          <w:rFonts w:ascii="Tahoma" w:hAnsi="Tahoma" w:cs="Tahoma"/>
          <w:i/>
          <w:sz w:val="18"/>
          <w:szCs w:val="18"/>
        </w:rPr>
      </w:pPr>
      <w:r w:rsidRPr="005A570B">
        <w:rPr>
          <w:rFonts w:ascii="Tahoma" w:hAnsi="Tahoma" w:cs="Tahoma"/>
          <w:sz w:val="18"/>
          <w:szCs w:val="18"/>
        </w:rPr>
        <w:t xml:space="preserve">Opłata za opakowanie powinna być wliczona w cenę towaru. Cena powinna obejmować: koszty transportu krajowego i zagranicznego </w:t>
      </w:r>
      <w:proofErr w:type="spellStart"/>
      <w:r w:rsidRPr="005A570B">
        <w:rPr>
          <w:rFonts w:ascii="Tahoma" w:hAnsi="Tahoma" w:cs="Tahoma"/>
          <w:sz w:val="18"/>
          <w:szCs w:val="18"/>
        </w:rPr>
        <w:t>loco</w:t>
      </w:r>
      <w:proofErr w:type="spellEnd"/>
      <w:r w:rsidRPr="005A570B">
        <w:rPr>
          <w:rFonts w:ascii="Tahoma" w:hAnsi="Tahoma" w:cs="Tahoma"/>
          <w:sz w:val="18"/>
          <w:szCs w:val="18"/>
        </w:rPr>
        <w:t xml:space="preserve"> Zamawiający, rozładunku, załadunku, koszty ubezpieczenia w kraju i za granicą, opłaty celne i graniczne, wszelkie rabaty, upusty, podatki oraz wszelkie inne koszty niewymienione, a konieczne do wykonania zamówienia.</w:t>
      </w:r>
    </w:p>
    <w:p w14:paraId="33D81ED4" w14:textId="77777777" w:rsidR="00DF19A6" w:rsidRPr="005A570B" w:rsidRDefault="00DF19A6" w:rsidP="003635FE">
      <w:pPr>
        <w:numPr>
          <w:ilvl w:val="0"/>
          <w:numId w:val="70"/>
        </w:numPr>
        <w:jc w:val="both"/>
        <w:rPr>
          <w:rFonts w:ascii="Tahoma" w:hAnsi="Tahoma" w:cs="Tahoma"/>
          <w:sz w:val="18"/>
          <w:szCs w:val="18"/>
        </w:rPr>
      </w:pPr>
      <w:r w:rsidRPr="005A570B">
        <w:rPr>
          <w:rFonts w:ascii="Tahoma" w:hAnsi="Tahoma" w:cs="Tahoma"/>
          <w:sz w:val="18"/>
          <w:szCs w:val="18"/>
        </w:rPr>
        <w:t>Cena winna być określona przez Wykonawcę z uwzględnieniem wszystkich upustów cenowych (rabatów), jakie Wykonawca oferuje.</w:t>
      </w:r>
    </w:p>
    <w:p w14:paraId="0523798B" w14:textId="77777777" w:rsidR="00DF19A6" w:rsidRPr="005A570B" w:rsidRDefault="00DF19A6" w:rsidP="003635FE">
      <w:pPr>
        <w:numPr>
          <w:ilvl w:val="0"/>
          <w:numId w:val="70"/>
        </w:numPr>
        <w:jc w:val="both"/>
        <w:rPr>
          <w:rFonts w:ascii="Tahoma" w:hAnsi="Tahoma" w:cs="Tahoma"/>
          <w:sz w:val="18"/>
          <w:szCs w:val="18"/>
        </w:rPr>
      </w:pPr>
      <w:r w:rsidRPr="005A570B">
        <w:rPr>
          <w:rFonts w:ascii="Tahoma" w:hAnsi="Tahoma" w:cs="Tahoma"/>
          <w:sz w:val="18"/>
          <w:szCs w:val="18"/>
        </w:rPr>
        <w:t>Rozliczenia pomiędzy Zamawiającym a Wykonawcą będą prowadzone w złotych polskich.</w:t>
      </w:r>
    </w:p>
    <w:p w14:paraId="3CFA8AC2" w14:textId="77777777" w:rsidR="00DF19A6" w:rsidRPr="005A570B" w:rsidRDefault="00DF19A6" w:rsidP="003635FE">
      <w:pPr>
        <w:numPr>
          <w:ilvl w:val="0"/>
          <w:numId w:val="70"/>
        </w:numPr>
        <w:jc w:val="both"/>
        <w:rPr>
          <w:rFonts w:ascii="Tahoma" w:hAnsi="Tahoma" w:cs="Tahoma"/>
          <w:b/>
          <w:sz w:val="18"/>
          <w:szCs w:val="18"/>
        </w:rPr>
      </w:pPr>
      <w:r w:rsidRPr="005A570B">
        <w:rPr>
          <w:rFonts w:ascii="Tahoma" w:hAnsi="Tahoma" w:cs="Tahoma"/>
          <w:b/>
          <w:sz w:val="18"/>
          <w:szCs w:val="18"/>
        </w:rPr>
        <w:t>Do obliczenia ceny oferty należy zastosować następujący sposób oddzielnie dla każdej części zamówienia (pakietu):</w:t>
      </w:r>
    </w:p>
    <w:p w14:paraId="72AA1655" w14:textId="77777777" w:rsidR="00DF19A6" w:rsidRPr="005A570B" w:rsidRDefault="00DF19A6" w:rsidP="003635FE">
      <w:pPr>
        <w:numPr>
          <w:ilvl w:val="0"/>
          <w:numId w:val="22"/>
        </w:numPr>
        <w:tabs>
          <w:tab w:val="clear" w:pos="360"/>
          <w:tab w:val="num" w:pos="720"/>
        </w:tabs>
        <w:autoSpaceDE w:val="0"/>
        <w:autoSpaceDN w:val="0"/>
        <w:ind w:left="720"/>
        <w:jc w:val="both"/>
        <w:rPr>
          <w:rFonts w:ascii="Tahoma" w:hAnsi="Tahoma" w:cs="Tahoma"/>
          <w:sz w:val="18"/>
          <w:szCs w:val="18"/>
        </w:rPr>
      </w:pPr>
      <w:r w:rsidRPr="005A570B">
        <w:rPr>
          <w:rFonts w:ascii="Tahoma" w:hAnsi="Tahoma" w:cs="Tahoma"/>
          <w:sz w:val="18"/>
          <w:szCs w:val="18"/>
        </w:rPr>
        <w:t>Podać jednostkową cenę netto dla każdej pozycji z dokładnością do dwóch miejsc po przecinku.</w:t>
      </w:r>
    </w:p>
    <w:p w14:paraId="02279D44" w14:textId="77777777" w:rsidR="00DF19A6" w:rsidRPr="005A570B" w:rsidRDefault="00DF19A6" w:rsidP="003635FE">
      <w:pPr>
        <w:numPr>
          <w:ilvl w:val="0"/>
          <w:numId w:val="22"/>
        </w:numPr>
        <w:tabs>
          <w:tab w:val="clear" w:pos="360"/>
          <w:tab w:val="num" w:pos="720"/>
        </w:tabs>
        <w:autoSpaceDE w:val="0"/>
        <w:autoSpaceDN w:val="0"/>
        <w:ind w:left="720"/>
        <w:jc w:val="both"/>
        <w:rPr>
          <w:rFonts w:ascii="Tahoma" w:hAnsi="Tahoma" w:cs="Tahoma"/>
          <w:sz w:val="18"/>
          <w:szCs w:val="18"/>
        </w:rPr>
      </w:pPr>
      <w:r w:rsidRPr="005A570B">
        <w:rPr>
          <w:rFonts w:ascii="Tahoma" w:hAnsi="Tahoma" w:cs="Tahoma"/>
          <w:sz w:val="18"/>
          <w:szCs w:val="18"/>
        </w:rPr>
        <w:t>Obliczyć cenę jednostkową brutto dodając do ceny jednostkowej netto iloczyn ceny jednostkowej netto i stawki VAT (w%). Tak wyliczoną cenę jednostkową brutto należy zaokrąglić do dwóch miejsc po przecinku, stosując zasadę, że jeżeli trzecia cyfra po przecinku jest równa lub większa od 5 to należy zaokrąglić w górę, jeżeli mniejsza to nic nie zmieniać a pozostałe cyfry po przecinku należy „odciąć”.</w:t>
      </w:r>
    </w:p>
    <w:p w14:paraId="44C8D9D9" w14:textId="77777777" w:rsidR="00DF19A6" w:rsidRPr="005A570B" w:rsidRDefault="00DF19A6" w:rsidP="003635FE">
      <w:pPr>
        <w:numPr>
          <w:ilvl w:val="0"/>
          <w:numId w:val="22"/>
        </w:numPr>
        <w:tabs>
          <w:tab w:val="clear" w:pos="360"/>
          <w:tab w:val="num" w:pos="720"/>
        </w:tabs>
        <w:autoSpaceDE w:val="0"/>
        <w:autoSpaceDN w:val="0"/>
        <w:ind w:left="720"/>
        <w:jc w:val="both"/>
        <w:rPr>
          <w:rFonts w:ascii="Tahoma" w:hAnsi="Tahoma" w:cs="Tahoma"/>
          <w:sz w:val="18"/>
          <w:szCs w:val="18"/>
        </w:rPr>
      </w:pPr>
      <w:r w:rsidRPr="005A570B">
        <w:rPr>
          <w:rFonts w:ascii="Tahoma" w:hAnsi="Tahoma" w:cs="Tahoma"/>
          <w:sz w:val="18"/>
          <w:szCs w:val="18"/>
        </w:rPr>
        <w:t>Obliczyć wartość netto każdej pozycji, mnożąc podaną cenę jednostkową netto przez ilość. Tak wyliczoną wartość netto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685A30C0" w14:textId="77777777" w:rsidR="00DF19A6" w:rsidRPr="005A570B" w:rsidRDefault="00DF19A6" w:rsidP="003635FE">
      <w:pPr>
        <w:numPr>
          <w:ilvl w:val="0"/>
          <w:numId w:val="22"/>
        </w:numPr>
        <w:tabs>
          <w:tab w:val="clear" w:pos="360"/>
          <w:tab w:val="num" w:pos="720"/>
        </w:tabs>
        <w:autoSpaceDE w:val="0"/>
        <w:autoSpaceDN w:val="0"/>
        <w:ind w:left="720"/>
        <w:jc w:val="both"/>
        <w:rPr>
          <w:rFonts w:ascii="Tahoma" w:hAnsi="Tahoma" w:cs="Tahoma"/>
          <w:sz w:val="18"/>
          <w:szCs w:val="18"/>
        </w:rPr>
      </w:pPr>
      <w:r w:rsidRPr="005A570B">
        <w:rPr>
          <w:rFonts w:ascii="Tahoma" w:hAnsi="Tahoma" w:cs="Tahoma"/>
          <w:sz w:val="18"/>
          <w:szCs w:val="18"/>
        </w:rPr>
        <w:t>Podać stawkę VAT (w %) dla każdej pozycji.</w:t>
      </w:r>
    </w:p>
    <w:p w14:paraId="670D1B33" w14:textId="77777777" w:rsidR="00DF19A6" w:rsidRPr="005A570B" w:rsidRDefault="00DF19A6" w:rsidP="003635FE">
      <w:pPr>
        <w:numPr>
          <w:ilvl w:val="0"/>
          <w:numId w:val="22"/>
        </w:numPr>
        <w:tabs>
          <w:tab w:val="clear" w:pos="360"/>
          <w:tab w:val="num" w:pos="720"/>
        </w:tabs>
        <w:autoSpaceDE w:val="0"/>
        <w:autoSpaceDN w:val="0"/>
        <w:ind w:left="720"/>
        <w:jc w:val="both"/>
        <w:rPr>
          <w:rFonts w:ascii="Tahoma" w:hAnsi="Tahoma" w:cs="Tahoma"/>
          <w:sz w:val="18"/>
          <w:szCs w:val="18"/>
        </w:rPr>
      </w:pPr>
      <w:r w:rsidRPr="005A570B">
        <w:rPr>
          <w:rFonts w:ascii="Tahoma" w:hAnsi="Tahoma" w:cs="Tahoma"/>
          <w:sz w:val="18"/>
          <w:szCs w:val="18"/>
        </w:rPr>
        <w:t>Obliczyć wartość brutto dla każdej pozycji dodając do wyliczonej wartości netto iloczyn wyliczonej wartości netto i stawki VAT (w %). Tak wyliczoną wartość brutto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7CD9717A" w14:textId="77777777" w:rsidR="00DF19A6" w:rsidRPr="005A570B" w:rsidRDefault="00DF19A6" w:rsidP="003635FE">
      <w:pPr>
        <w:numPr>
          <w:ilvl w:val="0"/>
          <w:numId w:val="22"/>
        </w:numPr>
        <w:tabs>
          <w:tab w:val="clear" w:pos="360"/>
          <w:tab w:val="num" w:pos="720"/>
        </w:tabs>
        <w:autoSpaceDE w:val="0"/>
        <w:autoSpaceDN w:val="0"/>
        <w:ind w:left="720"/>
        <w:jc w:val="both"/>
        <w:rPr>
          <w:rFonts w:ascii="Tahoma" w:hAnsi="Tahoma" w:cs="Tahoma"/>
          <w:sz w:val="18"/>
          <w:szCs w:val="18"/>
        </w:rPr>
      </w:pPr>
      <w:r w:rsidRPr="005A570B">
        <w:rPr>
          <w:rFonts w:ascii="Tahoma" w:hAnsi="Tahoma" w:cs="Tahoma"/>
          <w:sz w:val="18"/>
          <w:szCs w:val="18"/>
        </w:rPr>
        <w:t>Obliczyć wartość netto/brutto pakietu poprzez zsumowanie wartości netto/ brutto poszczególnych pozycji w ramach danego pakietu (o ile dotyczy).</w:t>
      </w:r>
    </w:p>
    <w:p w14:paraId="3CE3627C" w14:textId="77777777" w:rsidR="00DF19A6" w:rsidRPr="005A570B" w:rsidRDefault="00DF19A6" w:rsidP="003635FE">
      <w:pPr>
        <w:numPr>
          <w:ilvl w:val="0"/>
          <w:numId w:val="70"/>
        </w:numPr>
        <w:jc w:val="both"/>
        <w:rPr>
          <w:rFonts w:ascii="Tahoma" w:hAnsi="Tahoma" w:cs="Tahoma"/>
          <w:sz w:val="18"/>
          <w:szCs w:val="18"/>
        </w:rPr>
      </w:pPr>
      <w:r w:rsidRPr="005A570B">
        <w:rPr>
          <w:rFonts w:ascii="Tahoma" w:hAnsi="Tahoma" w:cs="Tahoma"/>
          <w:sz w:val="18"/>
          <w:szCs w:val="18"/>
        </w:rPr>
        <w:t>Określenie właściwej stawki VAT należy do Wykonawcy. Należy podać stawkę VAT obowiązującą na dzień otwarcia ofert.</w:t>
      </w:r>
    </w:p>
    <w:p w14:paraId="7A4610FA" w14:textId="77777777" w:rsidR="00DF19A6" w:rsidRPr="005A570B" w:rsidRDefault="00DF19A6" w:rsidP="003635FE">
      <w:pPr>
        <w:numPr>
          <w:ilvl w:val="0"/>
          <w:numId w:val="70"/>
        </w:numPr>
        <w:jc w:val="both"/>
        <w:rPr>
          <w:rFonts w:ascii="Tahoma" w:hAnsi="Tahoma" w:cs="Tahoma"/>
          <w:sz w:val="18"/>
          <w:szCs w:val="18"/>
        </w:rPr>
      </w:pPr>
      <w:r w:rsidRPr="005A570B">
        <w:rPr>
          <w:rFonts w:ascii="Tahoma" w:hAnsi="Tahoma" w:cs="Tahoma"/>
          <w:sz w:val="18"/>
          <w:szCs w:val="18"/>
        </w:rPr>
        <w:t>W przypadku omyłki rachunkowej w wyliczeniu wartości netto/brutto zostanie ona poprawiona zgodnie z zasadami określonymi w pkt. 5, przy założeniu, że cena jednostkowa netto została określona prawidłowo.</w:t>
      </w:r>
    </w:p>
    <w:p w14:paraId="6D06302B" w14:textId="77777777" w:rsidR="00DF19A6" w:rsidRPr="005A570B" w:rsidRDefault="00DF19A6" w:rsidP="003635FE">
      <w:pPr>
        <w:numPr>
          <w:ilvl w:val="0"/>
          <w:numId w:val="70"/>
        </w:numPr>
        <w:jc w:val="both"/>
        <w:rPr>
          <w:rFonts w:ascii="Tahoma" w:hAnsi="Tahoma" w:cs="Tahoma"/>
          <w:sz w:val="18"/>
          <w:szCs w:val="18"/>
        </w:rPr>
      </w:pPr>
      <w:r w:rsidRPr="005A570B">
        <w:rPr>
          <w:rFonts w:ascii="Tahoma" w:hAnsi="Tahoma" w:cs="Tahoma"/>
          <w:sz w:val="18"/>
          <w:szCs w:val="18"/>
        </w:rPr>
        <w:t xml:space="preserve">Jeżeli została złożona oferta, której wybór prowadziłby do powstania u zamawiającego obowiązku podatkowego zgodnie z ustawą z dnia 11 marca 2004 r. o podatku od towarów i usług (Dz. U. z 2021 r. poz. 685 </w:t>
      </w:r>
      <w:proofErr w:type="spellStart"/>
      <w:r w:rsidRPr="005A570B">
        <w:rPr>
          <w:rFonts w:ascii="Tahoma" w:hAnsi="Tahoma" w:cs="Tahoma"/>
          <w:sz w:val="18"/>
          <w:szCs w:val="18"/>
        </w:rPr>
        <w:t>t.j</w:t>
      </w:r>
      <w:proofErr w:type="spellEnd"/>
      <w:r w:rsidRPr="005A570B">
        <w:rPr>
          <w:rFonts w:ascii="Tahoma" w:hAnsi="Tahoma" w:cs="Tahoma"/>
          <w:sz w:val="18"/>
          <w:szCs w:val="18"/>
        </w:rPr>
        <w:t xml:space="preserve">., z </w:t>
      </w:r>
      <w:proofErr w:type="spellStart"/>
      <w:r w:rsidRPr="005A570B">
        <w:rPr>
          <w:rFonts w:ascii="Tahoma" w:hAnsi="Tahoma" w:cs="Tahoma"/>
          <w:sz w:val="18"/>
          <w:szCs w:val="18"/>
        </w:rPr>
        <w:t>późn</w:t>
      </w:r>
      <w:proofErr w:type="spellEnd"/>
      <w:r w:rsidRPr="005A570B">
        <w:rPr>
          <w:rFonts w:ascii="Tahoma" w:hAnsi="Tahoma" w:cs="Tahoma"/>
          <w:sz w:val="18"/>
          <w:szCs w:val="18"/>
        </w:rPr>
        <w:t>. zm.), dla celów zastosowania kryterium ceny lub kosztu zamawiający dolicza do przedstawionej w tej ofercie ceny kwotę podatku od towarów i usług, którą miałby obowiązek rozliczyć. W ofercie, o której mowa w ust. 1, Wykonawca ma obowiązek:</w:t>
      </w:r>
    </w:p>
    <w:p w14:paraId="2172CA73" w14:textId="77777777" w:rsidR="00DF19A6" w:rsidRPr="005A570B" w:rsidRDefault="00DF19A6" w:rsidP="003635FE">
      <w:pPr>
        <w:numPr>
          <w:ilvl w:val="0"/>
          <w:numId w:val="71"/>
        </w:numPr>
        <w:jc w:val="both"/>
        <w:rPr>
          <w:rFonts w:ascii="Tahoma" w:hAnsi="Tahoma" w:cs="Tahoma"/>
          <w:sz w:val="18"/>
          <w:szCs w:val="18"/>
        </w:rPr>
      </w:pPr>
      <w:r w:rsidRPr="005A570B">
        <w:rPr>
          <w:rFonts w:ascii="Tahoma" w:hAnsi="Tahoma" w:cs="Tahoma"/>
          <w:sz w:val="18"/>
          <w:szCs w:val="18"/>
        </w:rPr>
        <w:t>poinformowania zamawiającego, że wybór jego oferty będzie prowadził do powstania u zamawiającego obowiązku podatkowego;</w:t>
      </w:r>
    </w:p>
    <w:p w14:paraId="4BCD55C0" w14:textId="77777777" w:rsidR="00DF19A6" w:rsidRPr="005A570B" w:rsidRDefault="00DF19A6" w:rsidP="003635FE">
      <w:pPr>
        <w:numPr>
          <w:ilvl w:val="0"/>
          <w:numId w:val="71"/>
        </w:numPr>
        <w:jc w:val="both"/>
        <w:rPr>
          <w:rFonts w:ascii="Tahoma" w:hAnsi="Tahoma" w:cs="Tahoma"/>
          <w:sz w:val="18"/>
          <w:szCs w:val="18"/>
        </w:rPr>
      </w:pPr>
      <w:r w:rsidRPr="005A570B">
        <w:rPr>
          <w:rFonts w:ascii="Tahoma" w:hAnsi="Tahoma" w:cs="Tahoma"/>
          <w:sz w:val="18"/>
          <w:szCs w:val="18"/>
        </w:rPr>
        <w:t xml:space="preserve"> wskazania nazwy (rodzaju) towaru lub usługi, których dostawa lub świadczenie będą prowadziły do powstania obowiązku podatkowego;</w:t>
      </w:r>
    </w:p>
    <w:p w14:paraId="1F5F7487" w14:textId="77777777" w:rsidR="00DF19A6" w:rsidRPr="005A570B" w:rsidRDefault="00DF19A6" w:rsidP="003635FE">
      <w:pPr>
        <w:numPr>
          <w:ilvl w:val="0"/>
          <w:numId w:val="71"/>
        </w:numPr>
        <w:jc w:val="both"/>
        <w:rPr>
          <w:rFonts w:ascii="Tahoma" w:hAnsi="Tahoma" w:cs="Tahoma"/>
          <w:sz w:val="18"/>
          <w:szCs w:val="18"/>
        </w:rPr>
      </w:pPr>
      <w:r w:rsidRPr="005A570B">
        <w:rPr>
          <w:rFonts w:ascii="Tahoma" w:hAnsi="Tahoma" w:cs="Tahoma"/>
          <w:sz w:val="18"/>
          <w:szCs w:val="18"/>
        </w:rPr>
        <w:t>wskazania wartości towaru lub usługi objętego obowiązkiem podatkowym zamawiającego, bez kwoty podatku;</w:t>
      </w:r>
    </w:p>
    <w:p w14:paraId="2C06275A" w14:textId="77777777" w:rsidR="00DF19A6" w:rsidRPr="005A570B" w:rsidRDefault="00DF19A6" w:rsidP="003635FE">
      <w:pPr>
        <w:numPr>
          <w:ilvl w:val="0"/>
          <w:numId w:val="71"/>
        </w:numPr>
        <w:jc w:val="both"/>
        <w:rPr>
          <w:rFonts w:ascii="Tahoma" w:hAnsi="Tahoma" w:cs="Tahoma"/>
          <w:sz w:val="18"/>
          <w:szCs w:val="18"/>
        </w:rPr>
      </w:pPr>
      <w:r w:rsidRPr="005A570B">
        <w:rPr>
          <w:rFonts w:ascii="Tahoma" w:hAnsi="Tahoma" w:cs="Tahoma"/>
          <w:sz w:val="18"/>
          <w:szCs w:val="18"/>
        </w:rPr>
        <w:t>wskazania stawki podatku od towarów i usług, która zgodnie z wiedzą wykonawcy, będzie miała zastosowanie.</w:t>
      </w:r>
    </w:p>
    <w:p w14:paraId="0320660A" w14:textId="77777777" w:rsidR="00DF19A6" w:rsidRPr="005A570B" w:rsidRDefault="00DF19A6" w:rsidP="003635FE">
      <w:pPr>
        <w:numPr>
          <w:ilvl w:val="0"/>
          <w:numId w:val="70"/>
        </w:numPr>
        <w:jc w:val="both"/>
        <w:rPr>
          <w:rFonts w:ascii="Tahoma" w:hAnsi="Tahoma" w:cs="Tahoma"/>
          <w:sz w:val="18"/>
          <w:szCs w:val="18"/>
        </w:rPr>
      </w:pPr>
      <w:r w:rsidRPr="005A570B">
        <w:rPr>
          <w:rFonts w:ascii="Tahoma" w:hAnsi="Tahoma" w:cs="Tahoma"/>
          <w:sz w:val="18"/>
          <w:szCs w:val="18"/>
        </w:rPr>
        <w:t xml:space="preserve">Udostępniony na stronie internetowej Zamawiającego Załącznik nr 2 – Formularz asortymentowo-cenowy, sporządzony w programie Excel, zawiera formuły wyliczeń. Pomimo zastosowania formuł Zamawiający zaleca sprawdzenie poprawności </w:t>
      </w:r>
      <w:r w:rsidRPr="005A570B">
        <w:rPr>
          <w:rFonts w:ascii="Tahoma" w:hAnsi="Tahoma" w:cs="Tahoma"/>
          <w:sz w:val="18"/>
          <w:szCs w:val="18"/>
        </w:rPr>
        <w:lastRenderedPageBreak/>
        <w:t>wyliczeń zgodnie z zasadami określonymi w pkt. 5. Formuły wpisane w Formularzu mają jedynie charakter pomocniczy - Wykonawca jest w pełni odpowiedzialny za prawidłowe wypełnienie Formularza asortymentowo-cenowego.</w:t>
      </w:r>
    </w:p>
    <w:p w14:paraId="0CF745E8" w14:textId="77777777" w:rsidR="00DF19A6" w:rsidRPr="005A570B" w:rsidRDefault="00DF19A6" w:rsidP="00DF19A6">
      <w:pPr>
        <w:suppressAutoHyphens/>
        <w:jc w:val="both"/>
        <w:rPr>
          <w:rFonts w:ascii="Tahoma" w:hAnsi="Tahoma" w:cs="Tahoma"/>
          <w:b/>
          <w:sz w:val="20"/>
          <w:szCs w:val="20"/>
        </w:rPr>
      </w:pPr>
    </w:p>
    <w:p w14:paraId="37DA0EAD" w14:textId="77777777" w:rsidR="00630351" w:rsidRPr="00EE2646" w:rsidRDefault="00630351" w:rsidP="00DB4E3A">
      <w:pPr>
        <w:rPr>
          <w:rFonts w:ascii="Tahoma" w:hAnsi="Tahoma" w:cs="Tahoma"/>
        </w:rPr>
      </w:pPr>
    </w:p>
    <w:p w14:paraId="56043742" w14:textId="77777777" w:rsidR="00DB4E3A" w:rsidRPr="00B8688D" w:rsidRDefault="00DB4E3A" w:rsidP="00DB4E3A">
      <w:pPr>
        <w:rPr>
          <w:rFonts w:ascii="Tahoma" w:hAnsi="Tahoma" w:cs="Tahoma"/>
          <w:b/>
          <w:caps/>
          <w:sz w:val="20"/>
          <w:szCs w:val="20"/>
        </w:rPr>
      </w:pPr>
      <w:r w:rsidRPr="00B8688D">
        <w:rPr>
          <w:rFonts w:ascii="Tahoma" w:hAnsi="Tahoma" w:cs="Tahoma"/>
          <w:b/>
          <w:caps/>
          <w:sz w:val="20"/>
          <w:szCs w:val="20"/>
        </w:rPr>
        <w:t xml:space="preserve">XVI. OPIS KRYTERIÓW OCENY OFERT wraz z podaniem wag tych kryteriów i sposobu </w:t>
      </w:r>
      <w:r w:rsidRPr="00B8688D">
        <w:rPr>
          <w:rFonts w:ascii="Tahoma" w:hAnsi="Tahoma" w:cs="Tahoma"/>
          <w:b/>
          <w:caps/>
          <w:sz w:val="20"/>
          <w:szCs w:val="20"/>
        </w:rPr>
        <w:br/>
        <w:t xml:space="preserve">         oceny ofert </w:t>
      </w:r>
    </w:p>
    <w:p w14:paraId="7AC8C1F4" w14:textId="77777777" w:rsidR="00DB4E3A" w:rsidRPr="00EE2646" w:rsidRDefault="00DB4E3A" w:rsidP="00DB4E3A">
      <w:pPr>
        <w:rPr>
          <w:rFonts w:ascii="Tahoma" w:hAnsi="Tahoma" w:cs="Tahoma"/>
        </w:rPr>
      </w:pPr>
    </w:p>
    <w:p w14:paraId="02C5B74A" w14:textId="77777777" w:rsidR="00DB4E3A" w:rsidRPr="00E73C06" w:rsidRDefault="00DB4E3A" w:rsidP="003635FE">
      <w:pPr>
        <w:pStyle w:val="Akapitzlist"/>
        <w:numPr>
          <w:ilvl w:val="0"/>
          <w:numId w:val="16"/>
        </w:numPr>
        <w:ind w:left="426" w:hanging="426"/>
        <w:rPr>
          <w:rFonts w:ascii="Tahoma" w:hAnsi="Tahoma" w:cs="Tahoma"/>
          <w:sz w:val="18"/>
          <w:szCs w:val="18"/>
        </w:rPr>
      </w:pPr>
      <w:r w:rsidRPr="00E73C06">
        <w:rPr>
          <w:rFonts w:ascii="Tahoma" w:hAnsi="Tahoma" w:cs="Tahoma"/>
          <w:sz w:val="18"/>
          <w:szCs w:val="18"/>
        </w:rPr>
        <w:t>Przy wyborze najkorzystniejszej oferty Zamawiający będzie się kierował następującymi kryteriami oceny ofert:</w:t>
      </w:r>
    </w:p>
    <w:p w14:paraId="761538EB" w14:textId="77777777" w:rsidR="00DB4E3A" w:rsidRPr="00E73C06" w:rsidRDefault="00DB4E3A" w:rsidP="00DB4E3A">
      <w:pPr>
        <w:rPr>
          <w:rFonts w:ascii="Tahoma" w:hAnsi="Tahoma" w:cs="Tahoma"/>
          <w:b/>
          <w:sz w:val="18"/>
          <w:szCs w:val="18"/>
        </w:rPr>
      </w:pPr>
      <w:r w:rsidRPr="00E73C06">
        <w:rPr>
          <w:rFonts w:ascii="Tahoma" w:hAnsi="Tahoma" w:cs="Tahoma"/>
          <w:b/>
          <w:sz w:val="18"/>
          <w:szCs w:val="18"/>
        </w:rPr>
        <w:t>kryterium</w:t>
      </w:r>
      <w:r w:rsidRPr="00E73C06">
        <w:rPr>
          <w:rFonts w:ascii="Tahoma" w:hAnsi="Tahoma" w:cs="Tahoma"/>
          <w:b/>
          <w:sz w:val="18"/>
          <w:szCs w:val="18"/>
        </w:rPr>
        <w:tab/>
      </w:r>
      <w:r w:rsidRPr="00E73C06">
        <w:rPr>
          <w:rFonts w:ascii="Tahoma" w:hAnsi="Tahoma" w:cs="Tahoma"/>
          <w:b/>
          <w:sz w:val="18"/>
          <w:szCs w:val="18"/>
        </w:rPr>
        <w:tab/>
        <w:t>ranga</w:t>
      </w:r>
    </w:p>
    <w:p w14:paraId="27358191" w14:textId="180FF8B3" w:rsidR="00DB4E3A" w:rsidRPr="00E73C06" w:rsidRDefault="00DB4E3A" w:rsidP="00DB4E3A">
      <w:pPr>
        <w:rPr>
          <w:rFonts w:ascii="Tahoma" w:hAnsi="Tahoma" w:cs="Tahoma"/>
          <w:b/>
          <w:sz w:val="18"/>
          <w:szCs w:val="18"/>
        </w:rPr>
      </w:pPr>
      <w:r w:rsidRPr="00E73C06">
        <w:rPr>
          <w:rFonts w:ascii="Tahoma" w:hAnsi="Tahoma" w:cs="Tahoma"/>
          <w:b/>
          <w:sz w:val="18"/>
          <w:szCs w:val="18"/>
        </w:rPr>
        <w:t>Cena</w:t>
      </w:r>
      <w:r w:rsidRPr="00E73C06">
        <w:rPr>
          <w:rFonts w:ascii="Tahoma" w:hAnsi="Tahoma" w:cs="Tahoma"/>
          <w:b/>
          <w:sz w:val="18"/>
          <w:szCs w:val="18"/>
        </w:rPr>
        <w:tab/>
      </w:r>
      <w:r w:rsidRPr="00E73C06">
        <w:rPr>
          <w:rFonts w:ascii="Tahoma" w:hAnsi="Tahoma" w:cs="Tahoma"/>
          <w:b/>
          <w:sz w:val="18"/>
          <w:szCs w:val="18"/>
        </w:rPr>
        <w:tab/>
      </w:r>
      <w:r w:rsidRPr="00E73C06">
        <w:rPr>
          <w:rFonts w:ascii="Tahoma" w:hAnsi="Tahoma" w:cs="Tahoma"/>
          <w:b/>
          <w:sz w:val="18"/>
          <w:szCs w:val="18"/>
        </w:rPr>
        <w:tab/>
        <w:t>- 60%</w:t>
      </w:r>
    </w:p>
    <w:p w14:paraId="4AB85B56" w14:textId="2F7C64CE" w:rsidR="00DB4E3A" w:rsidRPr="00E73C06" w:rsidRDefault="00E07A72" w:rsidP="00DB4E3A">
      <w:pPr>
        <w:rPr>
          <w:rFonts w:ascii="Tahoma" w:hAnsi="Tahoma" w:cs="Tahoma"/>
          <w:b/>
          <w:sz w:val="18"/>
          <w:szCs w:val="18"/>
        </w:rPr>
      </w:pPr>
      <w:r w:rsidRPr="00E73C06">
        <w:rPr>
          <w:rFonts w:ascii="Tahoma" w:hAnsi="Tahoma" w:cs="Tahoma"/>
          <w:b/>
          <w:sz w:val="18"/>
          <w:szCs w:val="18"/>
        </w:rPr>
        <w:t>Termin płatności</w:t>
      </w:r>
      <w:r w:rsidR="00DB4E3A" w:rsidRPr="00E73C06">
        <w:rPr>
          <w:rFonts w:ascii="Tahoma" w:hAnsi="Tahoma" w:cs="Tahoma"/>
          <w:b/>
          <w:sz w:val="18"/>
          <w:szCs w:val="18"/>
        </w:rPr>
        <w:tab/>
        <w:t xml:space="preserve">- </w:t>
      </w:r>
      <w:r w:rsidR="00C42C4F">
        <w:rPr>
          <w:rFonts w:ascii="Tahoma" w:hAnsi="Tahoma" w:cs="Tahoma"/>
          <w:b/>
          <w:sz w:val="18"/>
          <w:szCs w:val="18"/>
        </w:rPr>
        <w:t>4</w:t>
      </w:r>
      <w:r w:rsidR="00DB4E3A" w:rsidRPr="00E73C06">
        <w:rPr>
          <w:rFonts w:ascii="Tahoma" w:hAnsi="Tahoma" w:cs="Tahoma"/>
          <w:b/>
          <w:sz w:val="18"/>
          <w:szCs w:val="18"/>
        </w:rPr>
        <w:t>0%</w:t>
      </w:r>
    </w:p>
    <w:p w14:paraId="1D94CCE8" w14:textId="77777777" w:rsidR="00DB4E3A" w:rsidRPr="00E73C06" w:rsidRDefault="00DB4E3A" w:rsidP="00DB4E3A">
      <w:pPr>
        <w:rPr>
          <w:rFonts w:ascii="Tahoma" w:hAnsi="Tahoma" w:cs="Tahoma"/>
          <w:sz w:val="18"/>
          <w:szCs w:val="18"/>
        </w:rPr>
      </w:pPr>
    </w:p>
    <w:p w14:paraId="7085B1E0" w14:textId="77777777" w:rsidR="00DB4E3A" w:rsidRPr="00E73C06" w:rsidRDefault="00DB4E3A" w:rsidP="003635FE">
      <w:pPr>
        <w:pStyle w:val="Akapitzlist"/>
        <w:numPr>
          <w:ilvl w:val="0"/>
          <w:numId w:val="16"/>
        </w:numPr>
        <w:ind w:left="426" w:hanging="426"/>
        <w:rPr>
          <w:rFonts w:ascii="Tahoma" w:hAnsi="Tahoma" w:cs="Tahoma"/>
          <w:sz w:val="18"/>
          <w:szCs w:val="18"/>
        </w:rPr>
      </w:pPr>
      <w:r w:rsidRPr="00E73C06">
        <w:rPr>
          <w:rFonts w:ascii="Tahoma" w:hAnsi="Tahoma" w:cs="Tahoma"/>
          <w:sz w:val="18"/>
          <w:szCs w:val="18"/>
        </w:rPr>
        <w:t>Zasady oceny ofert w poszczególnych kryteriach:</w:t>
      </w:r>
    </w:p>
    <w:p w14:paraId="5405D729" w14:textId="77777777" w:rsidR="00DB4E3A" w:rsidRPr="00E73C06" w:rsidRDefault="00DB4E3A" w:rsidP="00DB4E3A">
      <w:pPr>
        <w:rPr>
          <w:rFonts w:ascii="Tahoma" w:hAnsi="Tahoma" w:cs="Tahoma"/>
          <w:b/>
          <w:sz w:val="18"/>
          <w:szCs w:val="18"/>
        </w:rPr>
      </w:pPr>
      <w:r w:rsidRPr="00E73C06">
        <w:rPr>
          <w:rFonts w:ascii="Tahoma" w:hAnsi="Tahoma" w:cs="Tahoma"/>
          <w:b/>
          <w:sz w:val="18"/>
          <w:szCs w:val="18"/>
        </w:rPr>
        <w:t>Cena – obliczana jest wg wzoru:</w:t>
      </w:r>
    </w:p>
    <w:p w14:paraId="7F1C123D" w14:textId="77777777" w:rsidR="00DB4E3A" w:rsidRPr="00E73C06" w:rsidRDefault="00DB4E3A" w:rsidP="00DB4E3A">
      <w:pPr>
        <w:rPr>
          <w:rFonts w:ascii="Tahoma" w:hAnsi="Tahoma" w:cs="Tahoma"/>
          <w:b/>
          <w:sz w:val="18"/>
          <w:szCs w:val="18"/>
        </w:rPr>
      </w:pPr>
      <w:r w:rsidRPr="00E73C06">
        <w:rPr>
          <w:rFonts w:ascii="Tahoma" w:hAnsi="Tahoma" w:cs="Tahoma"/>
          <w:b/>
          <w:sz w:val="18"/>
          <w:szCs w:val="18"/>
        </w:rPr>
        <w:t>C=(C min / C n) x 100 x ranga</w:t>
      </w:r>
    </w:p>
    <w:p w14:paraId="72F49FE6" w14:textId="77777777" w:rsidR="00DB4E3A" w:rsidRPr="00E73C06" w:rsidRDefault="00DB4E3A" w:rsidP="00DB4E3A">
      <w:pPr>
        <w:rPr>
          <w:rFonts w:ascii="Tahoma" w:hAnsi="Tahoma" w:cs="Tahoma"/>
          <w:sz w:val="18"/>
          <w:szCs w:val="18"/>
        </w:rPr>
      </w:pPr>
      <w:r w:rsidRPr="00E73C06">
        <w:rPr>
          <w:rFonts w:ascii="Tahoma" w:hAnsi="Tahoma" w:cs="Tahoma"/>
          <w:sz w:val="18"/>
          <w:szCs w:val="18"/>
        </w:rPr>
        <w:t>C min – cena minimalna (spośród wszystkich złożonych ofert niepodlegających odrzuceniu)</w:t>
      </w:r>
    </w:p>
    <w:p w14:paraId="2DA73091" w14:textId="77777777" w:rsidR="00DB4E3A" w:rsidRPr="00E73C06" w:rsidRDefault="00DB4E3A" w:rsidP="00DB4E3A">
      <w:pPr>
        <w:rPr>
          <w:rFonts w:ascii="Tahoma" w:hAnsi="Tahoma" w:cs="Tahoma"/>
          <w:sz w:val="18"/>
          <w:szCs w:val="18"/>
        </w:rPr>
      </w:pPr>
      <w:r w:rsidRPr="00E73C06">
        <w:rPr>
          <w:rFonts w:ascii="Tahoma" w:hAnsi="Tahoma" w:cs="Tahoma"/>
          <w:sz w:val="18"/>
          <w:szCs w:val="18"/>
        </w:rPr>
        <w:t>C n – cena oferty badanej</w:t>
      </w:r>
    </w:p>
    <w:p w14:paraId="01FF07D1" w14:textId="77777777" w:rsidR="00DB4E3A" w:rsidRPr="00E73C06" w:rsidRDefault="00DB4E3A" w:rsidP="00DB4E3A">
      <w:pPr>
        <w:rPr>
          <w:rFonts w:ascii="Tahoma" w:hAnsi="Tahoma" w:cs="Tahoma"/>
          <w:sz w:val="18"/>
          <w:szCs w:val="18"/>
        </w:rPr>
      </w:pPr>
      <w:r w:rsidRPr="00E73C06">
        <w:rPr>
          <w:rFonts w:ascii="Tahoma" w:hAnsi="Tahoma" w:cs="Tahoma"/>
          <w:sz w:val="18"/>
          <w:szCs w:val="18"/>
        </w:rPr>
        <w:t>Zamawiający przyjmie do oceny podane przez wykonawców ceny brutto.</w:t>
      </w:r>
    </w:p>
    <w:p w14:paraId="2FDB87F0" w14:textId="77777777" w:rsidR="00DB4E3A" w:rsidRPr="00E73C06" w:rsidRDefault="00DB4E3A" w:rsidP="00DB4E3A">
      <w:pPr>
        <w:rPr>
          <w:rFonts w:ascii="Tahoma" w:hAnsi="Tahoma" w:cs="Tahoma"/>
          <w:sz w:val="18"/>
          <w:szCs w:val="18"/>
        </w:rPr>
      </w:pPr>
    </w:p>
    <w:p w14:paraId="56FB34D6" w14:textId="77777777" w:rsidR="00AE5602" w:rsidRPr="00E73C06" w:rsidRDefault="00AE5602" w:rsidP="00DB4E3A">
      <w:pPr>
        <w:rPr>
          <w:rFonts w:ascii="Tahoma" w:hAnsi="Tahoma" w:cs="Tahoma"/>
          <w:sz w:val="18"/>
          <w:szCs w:val="18"/>
        </w:rPr>
      </w:pPr>
    </w:p>
    <w:p w14:paraId="1599521B" w14:textId="77777777" w:rsidR="00E07A72" w:rsidRPr="00E73C06" w:rsidRDefault="00E07A72" w:rsidP="00E07A72">
      <w:pPr>
        <w:rPr>
          <w:rFonts w:ascii="Tahoma" w:hAnsi="Tahoma" w:cs="Tahoma"/>
          <w:bCs/>
          <w:sz w:val="18"/>
          <w:szCs w:val="18"/>
        </w:rPr>
      </w:pPr>
      <w:r w:rsidRPr="00E73C06">
        <w:rPr>
          <w:rFonts w:ascii="Tahoma" w:hAnsi="Tahoma" w:cs="Tahoma"/>
          <w:b/>
          <w:sz w:val="18"/>
          <w:szCs w:val="18"/>
        </w:rPr>
        <w:t>Termin płatności</w:t>
      </w:r>
      <w:r w:rsidRPr="00E73C06">
        <w:rPr>
          <w:rFonts w:ascii="Tahoma" w:hAnsi="Tahoma" w:cs="Tahoma"/>
          <w:b/>
          <w:bCs/>
          <w:sz w:val="18"/>
          <w:szCs w:val="18"/>
          <w:u w:val="single"/>
        </w:rPr>
        <w:t xml:space="preserve"> </w:t>
      </w:r>
      <w:r w:rsidRPr="00E73C06">
        <w:rPr>
          <w:rFonts w:ascii="Tahoma" w:hAnsi="Tahoma" w:cs="Tahoma"/>
          <w:bCs/>
          <w:sz w:val="18"/>
          <w:szCs w:val="18"/>
        </w:rPr>
        <w:t>na określonych zasadach:</w:t>
      </w:r>
    </w:p>
    <w:p w14:paraId="35EF96FF" w14:textId="77777777" w:rsidR="00E07A72" w:rsidRPr="00E73C06" w:rsidRDefault="00E07A72" w:rsidP="00E07A72">
      <w:pPr>
        <w:rPr>
          <w:rFonts w:ascii="Tahoma" w:hAnsi="Tahoma" w:cs="Tahoma"/>
          <w:bCs/>
          <w:sz w:val="18"/>
          <w:szCs w:val="18"/>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3"/>
        <w:gridCol w:w="1843"/>
      </w:tblGrid>
      <w:tr w:rsidR="00E07A72" w:rsidRPr="00E73C06" w14:paraId="75D44721" w14:textId="77777777" w:rsidTr="00E07A72">
        <w:trPr>
          <w:trHeight w:val="397"/>
        </w:trPr>
        <w:tc>
          <w:tcPr>
            <w:tcW w:w="1733" w:type="dxa"/>
            <w:shd w:val="clear" w:color="auto" w:fill="auto"/>
          </w:tcPr>
          <w:p w14:paraId="43808F86" w14:textId="77777777" w:rsidR="00E07A72" w:rsidRPr="00E73C06" w:rsidRDefault="00E07A72" w:rsidP="00E07A72">
            <w:pPr>
              <w:jc w:val="both"/>
              <w:rPr>
                <w:rFonts w:ascii="Tahoma" w:hAnsi="Tahoma" w:cs="Tahoma"/>
                <w:b/>
                <w:sz w:val="18"/>
                <w:szCs w:val="18"/>
              </w:rPr>
            </w:pPr>
            <w:r w:rsidRPr="00E73C06">
              <w:rPr>
                <w:rFonts w:ascii="Tahoma" w:hAnsi="Tahoma" w:cs="Tahoma"/>
                <w:b/>
                <w:sz w:val="18"/>
                <w:szCs w:val="18"/>
              </w:rPr>
              <w:t>Termin płatności</w:t>
            </w:r>
          </w:p>
        </w:tc>
        <w:tc>
          <w:tcPr>
            <w:tcW w:w="1843" w:type="dxa"/>
            <w:shd w:val="clear" w:color="auto" w:fill="auto"/>
          </w:tcPr>
          <w:p w14:paraId="360EEE2F" w14:textId="77777777" w:rsidR="00E07A72" w:rsidRPr="00E73C06" w:rsidRDefault="00E07A72" w:rsidP="00E07A72">
            <w:pPr>
              <w:jc w:val="both"/>
              <w:rPr>
                <w:rFonts w:ascii="Tahoma" w:hAnsi="Tahoma" w:cs="Tahoma"/>
                <w:b/>
                <w:sz w:val="18"/>
                <w:szCs w:val="18"/>
              </w:rPr>
            </w:pPr>
            <w:r w:rsidRPr="00E73C06">
              <w:rPr>
                <w:rFonts w:ascii="Tahoma" w:hAnsi="Tahoma" w:cs="Tahoma"/>
                <w:b/>
                <w:sz w:val="18"/>
                <w:szCs w:val="18"/>
              </w:rPr>
              <w:t>Punkty</w:t>
            </w:r>
          </w:p>
        </w:tc>
      </w:tr>
      <w:tr w:rsidR="00E07A72" w:rsidRPr="00E73C06" w14:paraId="0A8ADC76" w14:textId="77777777" w:rsidTr="00E07A72">
        <w:tc>
          <w:tcPr>
            <w:tcW w:w="1733" w:type="dxa"/>
            <w:shd w:val="clear" w:color="auto" w:fill="auto"/>
          </w:tcPr>
          <w:p w14:paraId="6BB9B6D2" w14:textId="5CDAA3BF" w:rsidR="00E07A72" w:rsidRPr="00E73C06" w:rsidRDefault="00C42C4F" w:rsidP="00E07A72">
            <w:pPr>
              <w:jc w:val="both"/>
              <w:rPr>
                <w:rFonts w:ascii="Tahoma" w:hAnsi="Tahoma" w:cs="Tahoma"/>
                <w:b/>
                <w:sz w:val="18"/>
                <w:szCs w:val="18"/>
              </w:rPr>
            </w:pPr>
            <w:r>
              <w:rPr>
                <w:rFonts w:ascii="Tahoma" w:hAnsi="Tahoma" w:cs="Tahoma"/>
                <w:b/>
                <w:sz w:val="18"/>
                <w:szCs w:val="18"/>
              </w:rPr>
              <w:t>60 dni</w:t>
            </w:r>
          </w:p>
        </w:tc>
        <w:tc>
          <w:tcPr>
            <w:tcW w:w="1843" w:type="dxa"/>
            <w:shd w:val="clear" w:color="auto" w:fill="auto"/>
          </w:tcPr>
          <w:p w14:paraId="4EA77D9D" w14:textId="1F6E565F" w:rsidR="00E07A72" w:rsidRPr="00E73C06" w:rsidRDefault="00C42C4F" w:rsidP="00E07A72">
            <w:pPr>
              <w:jc w:val="both"/>
              <w:rPr>
                <w:rFonts w:ascii="Tahoma" w:hAnsi="Tahoma" w:cs="Tahoma"/>
                <w:b/>
                <w:sz w:val="18"/>
                <w:szCs w:val="18"/>
              </w:rPr>
            </w:pPr>
            <w:r>
              <w:rPr>
                <w:rFonts w:ascii="Tahoma" w:hAnsi="Tahoma" w:cs="Tahoma"/>
                <w:b/>
                <w:sz w:val="18"/>
                <w:szCs w:val="18"/>
              </w:rPr>
              <w:t>4</w:t>
            </w:r>
            <w:r w:rsidR="00E07A72" w:rsidRPr="00E73C06">
              <w:rPr>
                <w:rFonts w:ascii="Tahoma" w:hAnsi="Tahoma" w:cs="Tahoma"/>
                <w:b/>
                <w:sz w:val="18"/>
                <w:szCs w:val="18"/>
              </w:rPr>
              <w:t xml:space="preserve">0 </w:t>
            </w:r>
          </w:p>
        </w:tc>
      </w:tr>
      <w:tr w:rsidR="00C42C4F" w:rsidRPr="00E73C06" w14:paraId="4D6083E0" w14:textId="77777777" w:rsidTr="00E07A72">
        <w:tc>
          <w:tcPr>
            <w:tcW w:w="1733" w:type="dxa"/>
            <w:shd w:val="clear" w:color="auto" w:fill="auto"/>
          </w:tcPr>
          <w:p w14:paraId="435BC5D8" w14:textId="45F91A40" w:rsidR="00C42C4F" w:rsidRPr="00E73C06" w:rsidRDefault="00C42C4F" w:rsidP="00E07A72">
            <w:pPr>
              <w:jc w:val="both"/>
              <w:rPr>
                <w:rFonts w:ascii="Tahoma" w:hAnsi="Tahoma" w:cs="Tahoma"/>
                <w:b/>
                <w:sz w:val="18"/>
                <w:szCs w:val="18"/>
              </w:rPr>
            </w:pPr>
            <w:r>
              <w:rPr>
                <w:rFonts w:ascii="Tahoma" w:hAnsi="Tahoma" w:cs="Tahoma"/>
                <w:b/>
                <w:sz w:val="18"/>
                <w:szCs w:val="18"/>
              </w:rPr>
              <w:t>50 dni</w:t>
            </w:r>
          </w:p>
        </w:tc>
        <w:tc>
          <w:tcPr>
            <w:tcW w:w="1843" w:type="dxa"/>
            <w:shd w:val="clear" w:color="auto" w:fill="auto"/>
          </w:tcPr>
          <w:p w14:paraId="32C1BC45" w14:textId="39E9356A" w:rsidR="00C42C4F" w:rsidRPr="00E73C06" w:rsidRDefault="00C42C4F" w:rsidP="00E07A72">
            <w:pPr>
              <w:jc w:val="both"/>
              <w:rPr>
                <w:rFonts w:ascii="Tahoma" w:hAnsi="Tahoma" w:cs="Tahoma"/>
                <w:b/>
                <w:sz w:val="18"/>
                <w:szCs w:val="18"/>
              </w:rPr>
            </w:pPr>
            <w:r>
              <w:rPr>
                <w:rFonts w:ascii="Tahoma" w:hAnsi="Tahoma" w:cs="Tahoma"/>
                <w:b/>
                <w:sz w:val="18"/>
                <w:szCs w:val="18"/>
              </w:rPr>
              <w:t>20</w:t>
            </w:r>
          </w:p>
        </w:tc>
      </w:tr>
      <w:tr w:rsidR="00C42C4F" w:rsidRPr="00E73C06" w14:paraId="4F8487B2" w14:textId="77777777" w:rsidTr="00E07A72">
        <w:tc>
          <w:tcPr>
            <w:tcW w:w="1733" w:type="dxa"/>
            <w:shd w:val="clear" w:color="auto" w:fill="auto"/>
          </w:tcPr>
          <w:p w14:paraId="6CC9C747" w14:textId="7A191F34" w:rsidR="00C42C4F" w:rsidRPr="00E73C06" w:rsidRDefault="00C42C4F" w:rsidP="00E07A72">
            <w:pPr>
              <w:jc w:val="both"/>
              <w:rPr>
                <w:rFonts w:ascii="Tahoma" w:hAnsi="Tahoma" w:cs="Tahoma"/>
                <w:b/>
                <w:sz w:val="18"/>
                <w:szCs w:val="18"/>
              </w:rPr>
            </w:pPr>
            <w:r>
              <w:rPr>
                <w:rFonts w:ascii="Tahoma" w:hAnsi="Tahoma" w:cs="Tahoma"/>
                <w:b/>
                <w:sz w:val="18"/>
                <w:szCs w:val="18"/>
              </w:rPr>
              <w:t>40 dni</w:t>
            </w:r>
          </w:p>
        </w:tc>
        <w:tc>
          <w:tcPr>
            <w:tcW w:w="1843" w:type="dxa"/>
            <w:shd w:val="clear" w:color="auto" w:fill="auto"/>
          </w:tcPr>
          <w:p w14:paraId="13EEE99A" w14:textId="5B17A832" w:rsidR="00C42C4F" w:rsidRPr="00E73C06" w:rsidRDefault="00C42C4F" w:rsidP="00E07A72">
            <w:pPr>
              <w:jc w:val="both"/>
              <w:rPr>
                <w:rFonts w:ascii="Tahoma" w:hAnsi="Tahoma" w:cs="Tahoma"/>
                <w:b/>
                <w:sz w:val="18"/>
                <w:szCs w:val="18"/>
              </w:rPr>
            </w:pPr>
            <w:r>
              <w:rPr>
                <w:rFonts w:ascii="Tahoma" w:hAnsi="Tahoma" w:cs="Tahoma"/>
                <w:b/>
                <w:sz w:val="18"/>
                <w:szCs w:val="18"/>
              </w:rPr>
              <w:t>10</w:t>
            </w:r>
          </w:p>
        </w:tc>
      </w:tr>
      <w:tr w:rsidR="00E07A72" w:rsidRPr="00E07A72" w14:paraId="0E27DF44" w14:textId="77777777" w:rsidTr="00E07A72">
        <w:tc>
          <w:tcPr>
            <w:tcW w:w="1733" w:type="dxa"/>
            <w:shd w:val="clear" w:color="auto" w:fill="auto"/>
          </w:tcPr>
          <w:p w14:paraId="0C3847FA" w14:textId="77777777" w:rsidR="00E07A72" w:rsidRPr="00E73C06" w:rsidRDefault="00E07A72" w:rsidP="00E07A72">
            <w:pPr>
              <w:jc w:val="both"/>
              <w:rPr>
                <w:rFonts w:ascii="Tahoma" w:hAnsi="Tahoma" w:cs="Tahoma"/>
                <w:b/>
                <w:sz w:val="18"/>
                <w:szCs w:val="18"/>
              </w:rPr>
            </w:pPr>
            <w:r w:rsidRPr="00E73C06">
              <w:rPr>
                <w:rFonts w:ascii="Tahoma" w:hAnsi="Tahoma" w:cs="Tahoma"/>
                <w:b/>
                <w:sz w:val="18"/>
                <w:szCs w:val="18"/>
              </w:rPr>
              <w:t>30 dni</w:t>
            </w:r>
          </w:p>
        </w:tc>
        <w:tc>
          <w:tcPr>
            <w:tcW w:w="1843" w:type="dxa"/>
            <w:shd w:val="clear" w:color="auto" w:fill="auto"/>
          </w:tcPr>
          <w:p w14:paraId="662E02A2" w14:textId="77777777" w:rsidR="00E07A72" w:rsidRPr="00E07A72" w:rsidRDefault="00E07A72" w:rsidP="00E07A72">
            <w:pPr>
              <w:jc w:val="both"/>
              <w:rPr>
                <w:rFonts w:ascii="Tahoma" w:hAnsi="Tahoma" w:cs="Tahoma"/>
                <w:b/>
                <w:sz w:val="18"/>
                <w:szCs w:val="18"/>
              </w:rPr>
            </w:pPr>
            <w:r w:rsidRPr="00E73C06">
              <w:rPr>
                <w:rFonts w:ascii="Tahoma" w:hAnsi="Tahoma" w:cs="Tahoma"/>
                <w:b/>
                <w:sz w:val="18"/>
                <w:szCs w:val="18"/>
              </w:rPr>
              <w:t>0</w:t>
            </w:r>
          </w:p>
        </w:tc>
      </w:tr>
    </w:tbl>
    <w:p w14:paraId="2AACE216" w14:textId="77777777" w:rsidR="00E07A72" w:rsidRPr="00E07A72" w:rsidRDefault="00E07A72" w:rsidP="00E07A72">
      <w:pPr>
        <w:jc w:val="both"/>
        <w:rPr>
          <w:rFonts w:ascii="Tahoma" w:hAnsi="Tahoma" w:cs="Tahoma"/>
          <w:sz w:val="18"/>
          <w:szCs w:val="18"/>
        </w:rPr>
      </w:pPr>
    </w:p>
    <w:p w14:paraId="456A2A2D" w14:textId="77777777" w:rsidR="00E07A72" w:rsidRPr="00E07A72" w:rsidRDefault="00E07A72" w:rsidP="003635FE">
      <w:pPr>
        <w:numPr>
          <w:ilvl w:val="0"/>
          <w:numId w:val="27"/>
        </w:numPr>
        <w:jc w:val="both"/>
        <w:rPr>
          <w:rFonts w:ascii="Tahoma" w:hAnsi="Tahoma" w:cs="Tahoma"/>
          <w:sz w:val="18"/>
          <w:szCs w:val="18"/>
        </w:rPr>
      </w:pPr>
      <w:r w:rsidRPr="00E07A72">
        <w:rPr>
          <w:rFonts w:ascii="Tahoma" w:hAnsi="Tahoma" w:cs="Tahoma"/>
          <w:sz w:val="18"/>
          <w:szCs w:val="18"/>
        </w:rPr>
        <w:t>Ocena końcowa jest sumą punktów uzyskanych za powyższe kryteria. Zamawiający udzieli zamówienia wykonawcy, którego oferta została uznana za najkorzystniejsza w oparciu o wyżej wymienione kryteria.</w:t>
      </w:r>
    </w:p>
    <w:p w14:paraId="14E0E56E" w14:textId="77777777" w:rsidR="00E07A72" w:rsidRPr="00E07A72" w:rsidRDefault="00E07A72" w:rsidP="003635FE">
      <w:pPr>
        <w:numPr>
          <w:ilvl w:val="0"/>
          <w:numId w:val="27"/>
        </w:numPr>
        <w:jc w:val="both"/>
        <w:rPr>
          <w:rFonts w:ascii="Tahoma" w:hAnsi="Tahoma" w:cs="Tahoma"/>
          <w:sz w:val="18"/>
          <w:szCs w:val="18"/>
        </w:rPr>
      </w:pPr>
      <w:r w:rsidRPr="00E07A72">
        <w:rPr>
          <w:rFonts w:ascii="Tahoma" w:hAnsi="Tahoma" w:cs="Tahoma"/>
          <w:sz w:val="18"/>
          <w:szCs w:val="18"/>
        </w:rPr>
        <w:t>Najkorzystniejsza oferta to oferta z najwyższą ilością punktów.</w:t>
      </w:r>
    </w:p>
    <w:p w14:paraId="12CE61B7" w14:textId="77777777" w:rsidR="00E07A72" w:rsidRPr="00E07A72" w:rsidRDefault="00E07A72" w:rsidP="003635FE">
      <w:pPr>
        <w:numPr>
          <w:ilvl w:val="0"/>
          <w:numId w:val="27"/>
        </w:numPr>
        <w:jc w:val="both"/>
        <w:rPr>
          <w:rFonts w:ascii="Tahoma" w:hAnsi="Tahoma" w:cs="Tahoma"/>
          <w:sz w:val="18"/>
          <w:szCs w:val="18"/>
        </w:rPr>
      </w:pPr>
      <w:r w:rsidRPr="00E07A72">
        <w:rPr>
          <w:rFonts w:ascii="Tahoma" w:hAnsi="Tahoma" w:cs="Tahoma"/>
          <w:sz w:val="18"/>
          <w:szCs w:val="18"/>
        </w:rPr>
        <w:t>Przy wyborze najkorzystniejszej oferty Zamawiający nie przewiduje zastosowania aukcji elektronicznej.</w:t>
      </w:r>
    </w:p>
    <w:p w14:paraId="1287582A" w14:textId="77777777" w:rsidR="00DB4E3A" w:rsidRPr="0056066F" w:rsidRDefault="00DB4E3A" w:rsidP="00DB4E3A">
      <w:pPr>
        <w:rPr>
          <w:rFonts w:ascii="Tahoma" w:hAnsi="Tahoma" w:cs="Tahoma"/>
          <w:sz w:val="18"/>
          <w:szCs w:val="18"/>
        </w:rPr>
      </w:pPr>
    </w:p>
    <w:p w14:paraId="6D4DFCF3" w14:textId="77777777" w:rsidR="00DB4E3A" w:rsidRPr="00EE2646" w:rsidRDefault="00DB4E3A" w:rsidP="00DB4E3A">
      <w:pPr>
        <w:rPr>
          <w:rFonts w:ascii="Tahoma" w:hAnsi="Tahoma" w:cs="Tahoma"/>
        </w:rPr>
      </w:pPr>
    </w:p>
    <w:p w14:paraId="63EDF13C" w14:textId="77777777" w:rsidR="00DB4E3A" w:rsidRPr="00B8688D" w:rsidRDefault="00DB4E3A" w:rsidP="00DB4E3A">
      <w:pPr>
        <w:rPr>
          <w:rFonts w:ascii="Tahoma" w:hAnsi="Tahoma" w:cs="Tahoma"/>
          <w:b/>
          <w:caps/>
          <w:sz w:val="20"/>
          <w:szCs w:val="20"/>
        </w:rPr>
      </w:pPr>
      <w:r w:rsidRPr="00B8688D">
        <w:rPr>
          <w:rFonts w:ascii="Tahoma" w:hAnsi="Tahoma" w:cs="Tahoma"/>
          <w:b/>
          <w:caps/>
          <w:sz w:val="20"/>
          <w:szCs w:val="20"/>
        </w:rPr>
        <w:t>XVII. Informacje o formalnościach, jakie powinny być dopełnione po wyborze oferty w celu zawarcia umowy</w:t>
      </w:r>
    </w:p>
    <w:p w14:paraId="3A4C677C" w14:textId="77777777" w:rsidR="00DB4E3A" w:rsidRPr="00EE2646" w:rsidRDefault="00DB4E3A" w:rsidP="00DB4E3A">
      <w:pPr>
        <w:rPr>
          <w:rFonts w:ascii="Tahoma" w:hAnsi="Tahoma" w:cs="Tahoma"/>
        </w:rPr>
      </w:pPr>
    </w:p>
    <w:p w14:paraId="202ACDF9" w14:textId="77777777" w:rsidR="00DB4E3A" w:rsidRDefault="00DB4E3A" w:rsidP="003635FE">
      <w:pPr>
        <w:numPr>
          <w:ilvl w:val="0"/>
          <w:numId w:val="17"/>
        </w:numPr>
        <w:ind w:left="426" w:hanging="426"/>
        <w:jc w:val="both"/>
        <w:textAlignment w:val="baseline"/>
        <w:rPr>
          <w:rFonts w:ascii="Tahoma" w:hAnsi="Tahoma" w:cs="Tahoma"/>
          <w:color w:val="000000"/>
          <w:sz w:val="18"/>
          <w:szCs w:val="18"/>
        </w:rPr>
      </w:pPr>
      <w:r>
        <w:rPr>
          <w:rFonts w:ascii="Tahoma" w:hAnsi="Tahoma" w:cs="Tahoma"/>
          <w:color w:val="000000"/>
          <w:sz w:val="18"/>
          <w:szCs w:val="18"/>
        </w:rPr>
        <w:t>Zamawiający zawiera umowę w sprawie zamówienia publicznego w terminie nie krótszym niż 5 dni od dnia przesłania zawiadomienia o wyborze najkorzystniejszej oferty.</w:t>
      </w:r>
    </w:p>
    <w:p w14:paraId="252C9FB4" w14:textId="77777777" w:rsidR="00DB4E3A" w:rsidRDefault="00DB4E3A" w:rsidP="003635FE">
      <w:pPr>
        <w:numPr>
          <w:ilvl w:val="0"/>
          <w:numId w:val="17"/>
        </w:numPr>
        <w:ind w:left="426" w:hanging="426"/>
        <w:jc w:val="both"/>
        <w:textAlignment w:val="baseline"/>
        <w:rPr>
          <w:rFonts w:ascii="Tahoma" w:hAnsi="Tahoma" w:cs="Tahoma"/>
          <w:color w:val="000000"/>
          <w:sz w:val="18"/>
          <w:szCs w:val="18"/>
        </w:rPr>
      </w:pPr>
      <w:r>
        <w:rPr>
          <w:rFonts w:ascii="Tahoma" w:hAnsi="Tahoma" w:cs="Tahoma"/>
          <w:color w:val="000000"/>
          <w:sz w:val="18"/>
          <w:szCs w:val="18"/>
        </w:rPr>
        <w:t>Zamawiający może zawrzeć umowę w sprawie zamówienia publicznego przed upływem terminu, o którym mowa w ust. 1, jeżeli w postępowaniu o udzielenie zamówienia prowadzonym w trybie  podstawowym złożono tylko jedną ofertę.</w:t>
      </w:r>
    </w:p>
    <w:p w14:paraId="3BF7727D" w14:textId="77777777" w:rsidR="00DB4E3A" w:rsidRDefault="00DB4E3A" w:rsidP="003635FE">
      <w:pPr>
        <w:numPr>
          <w:ilvl w:val="0"/>
          <w:numId w:val="17"/>
        </w:numPr>
        <w:ind w:left="426" w:hanging="426"/>
        <w:jc w:val="both"/>
        <w:textAlignment w:val="baseline"/>
        <w:rPr>
          <w:rFonts w:ascii="Tahoma" w:hAnsi="Tahoma" w:cs="Tahoma"/>
          <w:color w:val="000000"/>
          <w:sz w:val="18"/>
          <w:szCs w:val="18"/>
        </w:rPr>
      </w:pPr>
      <w:r>
        <w:rPr>
          <w:rFonts w:ascii="Tahoma" w:hAnsi="Tahoma" w:cs="Tahoma"/>
          <w:color w:val="000000"/>
          <w:sz w:val="18"/>
          <w:szCs w:val="18"/>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1EF004CC" w14:textId="77777777" w:rsidR="00DB4E3A" w:rsidRDefault="00DB4E3A" w:rsidP="003635FE">
      <w:pPr>
        <w:numPr>
          <w:ilvl w:val="0"/>
          <w:numId w:val="17"/>
        </w:numPr>
        <w:ind w:left="426" w:hanging="426"/>
        <w:jc w:val="both"/>
        <w:textAlignment w:val="baseline"/>
        <w:rPr>
          <w:rFonts w:ascii="Tahoma" w:hAnsi="Tahoma" w:cs="Tahoma"/>
          <w:color w:val="000000"/>
          <w:sz w:val="18"/>
          <w:szCs w:val="18"/>
        </w:rPr>
      </w:pPr>
      <w:r>
        <w:rPr>
          <w:rFonts w:ascii="Tahoma" w:hAnsi="Tahoma" w:cs="Tahoma"/>
          <w:color w:val="000000"/>
          <w:sz w:val="18"/>
          <w:szCs w:val="18"/>
        </w:rPr>
        <w:t>Wykonawca będzie zobowiązany do podpisania umowy w miejscu i terminie wskazanym przez Zamawiającego.</w:t>
      </w:r>
    </w:p>
    <w:p w14:paraId="78F4C259" w14:textId="77777777" w:rsidR="00DB4E3A" w:rsidRPr="00EE2646" w:rsidRDefault="00DB4E3A" w:rsidP="00DB4E3A">
      <w:pPr>
        <w:rPr>
          <w:rFonts w:ascii="Tahoma" w:hAnsi="Tahoma" w:cs="Tahoma"/>
        </w:rPr>
      </w:pPr>
    </w:p>
    <w:p w14:paraId="60D0D208" w14:textId="77777777" w:rsidR="00DB4E3A" w:rsidRPr="00B8688D" w:rsidRDefault="00DB4E3A" w:rsidP="00DB4E3A">
      <w:pPr>
        <w:rPr>
          <w:rFonts w:ascii="Tahoma" w:hAnsi="Tahoma" w:cs="Tahoma"/>
          <w:b/>
          <w:caps/>
          <w:sz w:val="20"/>
          <w:szCs w:val="20"/>
        </w:rPr>
      </w:pPr>
      <w:r w:rsidRPr="00B8688D">
        <w:rPr>
          <w:rFonts w:ascii="Tahoma" w:hAnsi="Tahoma" w:cs="Tahoma"/>
          <w:b/>
          <w:caps/>
          <w:sz w:val="20"/>
          <w:szCs w:val="20"/>
        </w:rPr>
        <w:t xml:space="preserve">XVIII. WYMAGANIA DOTYCZĄCE ZABEZPIECZENIA NALEŻYTEGO WYKONANIA UMOWY </w:t>
      </w:r>
    </w:p>
    <w:p w14:paraId="461666EE" w14:textId="77777777" w:rsidR="00DB4E3A" w:rsidRPr="00EE2646" w:rsidRDefault="00DB4E3A" w:rsidP="00DB4E3A">
      <w:pPr>
        <w:rPr>
          <w:rFonts w:ascii="Tahoma" w:hAnsi="Tahoma" w:cs="Tahoma"/>
        </w:rPr>
      </w:pPr>
    </w:p>
    <w:p w14:paraId="6477931F" w14:textId="77777777" w:rsidR="00DB4E3A" w:rsidRPr="0056066F" w:rsidRDefault="00DB4E3A" w:rsidP="00DB4E3A">
      <w:pPr>
        <w:rPr>
          <w:rFonts w:ascii="Tahoma" w:hAnsi="Tahoma" w:cs="Tahoma"/>
          <w:sz w:val="18"/>
          <w:szCs w:val="18"/>
        </w:rPr>
      </w:pPr>
      <w:r w:rsidRPr="0056066F">
        <w:rPr>
          <w:rFonts w:ascii="Tahoma" w:hAnsi="Tahoma" w:cs="Tahoma"/>
          <w:sz w:val="18"/>
          <w:szCs w:val="18"/>
        </w:rPr>
        <w:t>Zamawiający nie wymaga wniesienia zabezpieczenia należytego wykonania umowy w przedmiotowym Postępowaniu.</w:t>
      </w:r>
    </w:p>
    <w:p w14:paraId="5A540438" w14:textId="77777777" w:rsidR="00DB4E3A" w:rsidRPr="00EE2646" w:rsidRDefault="00DB4E3A" w:rsidP="00DB4E3A">
      <w:pPr>
        <w:rPr>
          <w:rFonts w:ascii="Tahoma" w:hAnsi="Tahoma" w:cs="Tahoma"/>
        </w:rPr>
      </w:pPr>
    </w:p>
    <w:p w14:paraId="6432D120" w14:textId="77777777" w:rsidR="00DB4E3A" w:rsidRPr="00B8688D" w:rsidRDefault="00DB4E3A" w:rsidP="00DB4E3A">
      <w:pPr>
        <w:rPr>
          <w:rFonts w:ascii="Tahoma" w:hAnsi="Tahoma" w:cs="Tahoma"/>
          <w:b/>
          <w:caps/>
          <w:sz w:val="20"/>
          <w:szCs w:val="20"/>
        </w:rPr>
      </w:pPr>
      <w:r w:rsidRPr="00B8688D">
        <w:rPr>
          <w:rFonts w:ascii="Tahoma" w:hAnsi="Tahoma" w:cs="Tahoma"/>
          <w:b/>
          <w:caps/>
          <w:sz w:val="20"/>
          <w:szCs w:val="20"/>
        </w:rPr>
        <w:t>XIX. Informacje o treści zawieranej umowy oraz możliwości jej zmiany </w:t>
      </w:r>
    </w:p>
    <w:p w14:paraId="0C8DB157" w14:textId="77777777" w:rsidR="00DB4E3A" w:rsidRPr="00EE2646" w:rsidRDefault="00DB4E3A" w:rsidP="00DB4E3A">
      <w:pPr>
        <w:rPr>
          <w:rFonts w:ascii="Tahoma" w:hAnsi="Tahoma" w:cs="Tahoma"/>
        </w:rPr>
      </w:pPr>
    </w:p>
    <w:p w14:paraId="7DC5F4E0" w14:textId="39DC28A1" w:rsidR="00C42C4F" w:rsidRPr="000D7C04" w:rsidRDefault="00C42C4F" w:rsidP="003635FE">
      <w:pPr>
        <w:numPr>
          <w:ilvl w:val="0"/>
          <w:numId w:val="92"/>
        </w:numPr>
        <w:jc w:val="both"/>
        <w:rPr>
          <w:rFonts w:ascii="Tahoma" w:hAnsi="Tahoma" w:cs="Tahoma"/>
          <w:sz w:val="18"/>
          <w:szCs w:val="18"/>
        </w:rPr>
      </w:pPr>
      <w:r w:rsidRPr="000D7C04">
        <w:rPr>
          <w:rFonts w:ascii="Tahoma" w:hAnsi="Tahoma" w:cs="Tahoma"/>
          <w:sz w:val="20"/>
          <w:szCs w:val="20"/>
        </w:rPr>
        <w:t xml:space="preserve">Wykonawca, który przedstawił najkorzystniejszą ofertę, będzie zobowiązany do zawarcia umowy w sprawie </w:t>
      </w:r>
      <w:r w:rsidRPr="000D7C04">
        <w:rPr>
          <w:rFonts w:ascii="Tahoma" w:hAnsi="Tahoma" w:cs="Tahoma"/>
          <w:sz w:val="18"/>
          <w:szCs w:val="18"/>
        </w:rPr>
        <w:t xml:space="preserve">zamówienia publicznego na warunkach określonych w Projektowanych postanowieniach umowy w sprawie zamówienia publicznego, które zostaną wprowadzone do umowy </w:t>
      </w:r>
      <w:r w:rsidRPr="000D7C04" w:rsidDel="006F1CF4">
        <w:rPr>
          <w:rFonts w:ascii="Tahoma" w:hAnsi="Tahoma" w:cs="Tahoma"/>
          <w:sz w:val="18"/>
          <w:szCs w:val="18"/>
        </w:rPr>
        <w:t xml:space="preserve"> </w:t>
      </w:r>
      <w:r w:rsidRPr="000D7C04">
        <w:rPr>
          <w:rFonts w:ascii="Tahoma" w:hAnsi="Tahoma" w:cs="Tahoma"/>
          <w:sz w:val="18"/>
          <w:szCs w:val="18"/>
        </w:rPr>
        <w:t xml:space="preserve">- </w:t>
      </w:r>
      <w:r w:rsidRPr="000D7C04">
        <w:rPr>
          <w:rFonts w:ascii="Tahoma" w:hAnsi="Tahoma" w:cs="Tahoma"/>
          <w:b/>
          <w:sz w:val="18"/>
          <w:szCs w:val="18"/>
        </w:rPr>
        <w:t>załącznik Nr 4</w:t>
      </w:r>
      <w:r>
        <w:rPr>
          <w:rFonts w:ascii="Tahoma" w:hAnsi="Tahoma" w:cs="Tahoma"/>
          <w:b/>
          <w:sz w:val="18"/>
          <w:szCs w:val="18"/>
        </w:rPr>
        <w:t xml:space="preserve"> </w:t>
      </w:r>
      <w:r w:rsidRPr="000D7C04">
        <w:rPr>
          <w:rFonts w:ascii="Tahoma" w:hAnsi="Tahoma" w:cs="Tahoma"/>
          <w:b/>
          <w:sz w:val="18"/>
          <w:szCs w:val="18"/>
        </w:rPr>
        <w:t>do SWZ</w:t>
      </w:r>
      <w:r w:rsidRPr="000D7C04">
        <w:rPr>
          <w:rFonts w:ascii="Tahoma" w:hAnsi="Tahoma" w:cs="Tahoma"/>
          <w:sz w:val="18"/>
          <w:szCs w:val="18"/>
        </w:rPr>
        <w:t xml:space="preserve"> </w:t>
      </w:r>
      <w:r w:rsidRPr="000D7C04">
        <w:rPr>
          <w:rFonts w:ascii="Tahoma" w:hAnsi="Tahoma" w:cs="Tahoma"/>
          <w:b/>
          <w:bCs/>
          <w:sz w:val="18"/>
          <w:szCs w:val="18"/>
        </w:rPr>
        <w:t xml:space="preserve">(zwany także Wzorem Umowy) </w:t>
      </w:r>
      <w:r w:rsidRPr="000D7C04">
        <w:rPr>
          <w:rFonts w:ascii="Tahoma" w:hAnsi="Tahoma" w:cs="Tahoma"/>
          <w:sz w:val="18"/>
          <w:szCs w:val="18"/>
        </w:rPr>
        <w:t>.</w:t>
      </w:r>
    </w:p>
    <w:p w14:paraId="2E502C4A" w14:textId="77777777" w:rsidR="00C42C4F" w:rsidRPr="000D7C04" w:rsidRDefault="00C42C4F" w:rsidP="003635FE">
      <w:pPr>
        <w:numPr>
          <w:ilvl w:val="0"/>
          <w:numId w:val="92"/>
        </w:numPr>
        <w:jc w:val="both"/>
        <w:textAlignment w:val="baseline"/>
        <w:rPr>
          <w:rFonts w:ascii="Tahoma" w:hAnsi="Tahoma" w:cs="Tahoma"/>
          <w:sz w:val="18"/>
          <w:szCs w:val="18"/>
        </w:rPr>
      </w:pPr>
      <w:r w:rsidRPr="000D7C04">
        <w:rPr>
          <w:rFonts w:ascii="Tahoma" w:hAnsi="Tahoma" w:cs="Tahoma"/>
          <w:sz w:val="18"/>
          <w:szCs w:val="18"/>
        </w:rPr>
        <w:t>Zakres świadczenia Wykonawcy wynikający z umowy jest tożsamy z jego zobowiązaniem zawartym w ofercie.</w:t>
      </w:r>
    </w:p>
    <w:p w14:paraId="54BFD08C" w14:textId="77777777" w:rsidR="00C42C4F" w:rsidRPr="000D7C04" w:rsidRDefault="00C42C4F" w:rsidP="003635FE">
      <w:pPr>
        <w:numPr>
          <w:ilvl w:val="0"/>
          <w:numId w:val="92"/>
        </w:numPr>
        <w:jc w:val="both"/>
        <w:textAlignment w:val="baseline"/>
        <w:rPr>
          <w:rFonts w:ascii="Tahoma" w:hAnsi="Tahoma" w:cs="Tahoma"/>
          <w:sz w:val="18"/>
          <w:szCs w:val="18"/>
        </w:rPr>
      </w:pPr>
      <w:r w:rsidRPr="000D7C04">
        <w:rPr>
          <w:rFonts w:ascii="Tahoma" w:hAnsi="Tahoma" w:cs="Tahoma"/>
          <w:sz w:val="18"/>
          <w:szCs w:val="18"/>
        </w:rPr>
        <w:t xml:space="preserve">Zamawiający przewiduje możliwość zmiany zawartej umowy w stosunku do treści wybranej oferty w zakresie uregulowanym w art. 454-455 PZP oraz wskazanym we Wzorze Umowy, stanowiącym </w:t>
      </w:r>
      <w:r w:rsidRPr="000D7C04">
        <w:rPr>
          <w:rFonts w:ascii="Tahoma" w:hAnsi="Tahoma" w:cs="Tahoma"/>
          <w:b/>
          <w:bCs/>
          <w:sz w:val="18"/>
          <w:szCs w:val="18"/>
        </w:rPr>
        <w:t>Załącznik nr 4 do SWZ</w:t>
      </w:r>
      <w:r w:rsidRPr="000D7C04">
        <w:rPr>
          <w:rFonts w:ascii="Tahoma" w:hAnsi="Tahoma" w:cs="Tahoma"/>
          <w:sz w:val="18"/>
          <w:szCs w:val="18"/>
        </w:rPr>
        <w:t>.</w:t>
      </w:r>
    </w:p>
    <w:p w14:paraId="5DB07781" w14:textId="77777777" w:rsidR="00C42C4F" w:rsidRPr="000D7C04" w:rsidRDefault="00C42C4F" w:rsidP="003635FE">
      <w:pPr>
        <w:numPr>
          <w:ilvl w:val="0"/>
          <w:numId w:val="92"/>
        </w:numPr>
        <w:jc w:val="both"/>
        <w:textAlignment w:val="baseline"/>
        <w:rPr>
          <w:rFonts w:ascii="Tahoma" w:hAnsi="Tahoma" w:cs="Tahoma"/>
          <w:sz w:val="18"/>
          <w:szCs w:val="18"/>
        </w:rPr>
      </w:pPr>
      <w:r w:rsidRPr="000D7C04">
        <w:rPr>
          <w:rFonts w:ascii="Tahoma" w:hAnsi="Tahoma" w:cs="Tahoma"/>
          <w:sz w:val="18"/>
          <w:szCs w:val="18"/>
        </w:rPr>
        <w:t>Zmiana umowy wymaga dla swej ważności, pod rygorem nieważności, zachowania formy pisemnej.</w:t>
      </w:r>
    </w:p>
    <w:p w14:paraId="55E5783D" w14:textId="77777777" w:rsidR="00C42C4F" w:rsidRPr="000D7C04" w:rsidRDefault="00C42C4F" w:rsidP="003635FE">
      <w:pPr>
        <w:numPr>
          <w:ilvl w:val="0"/>
          <w:numId w:val="92"/>
        </w:numPr>
        <w:jc w:val="both"/>
        <w:rPr>
          <w:rFonts w:ascii="Tahoma" w:hAnsi="Tahoma" w:cs="Tahoma"/>
          <w:b/>
          <w:sz w:val="18"/>
          <w:szCs w:val="18"/>
        </w:rPr>
      </w:pPr>
      <w:r w:rsidRPr="000D7C04">
        <w:rPr>
          <w:rFonts w:ascii="Tahoma" w:hAnsi="Tahoma" w:cs="Tahoma"/>
          <w:b/>
          <w:sz w:val="18"/>
          <w:szCs w:val="18"/>
        </w:rPr>
        <w:t>Wzór umowy, po upływie terminu do składania ofert, nie podlega negocjacjom i złożenie oferty jest równoznaczne z pełną akceptacją wzoru umowy.</w:t>
      </w:r>
    </w:p>
    <w:p w14:paraId="6DDF4580" w14:textId="77777777" w:rsidR="00DB4E3A" w:rsidRDefault="00DB4E3A" w:rsidP="00DB4E3A">
      <w:pPr>
        <w:rPr>
          <w:rFonts w:ascii="Tahoma" w:hAnsi="Tahoma" w:cs="Tahoma"/>
        </w:rPr>
      </w:pPr>
    </w:p>
    <w:p w14:paraId="5698E91D" w14:textId="77777777" w:rsidR="00C42C4F" w:rsidRPr="00EE2646" w:rsidRDefault="00C42C4F" w:rsidP="00DB4E3A">
      <w:pPr>
        <w:rPr>
          <w:rFonts w:ascii="Tahoma" w:hAnsi="Tahoma" w:cs="Tahoma"/>
        </w:rPr>
      </w:pPr>
    </w:p>
    <w:p w14:paraId="297A367D" w14:textId="77777777" w:rsidR="00DB4E3A" w:rsidRPr="00B8688D" w:rsidRDefault="00DB4E3A" w:rsidP="00DB4E3A">
      <w:pPr>
        <w:rPr>
          <w:rFonts w:ascii="Tahoma" w:hAnsi="Tahoma" w:cs="Tahoma"/>
          <w:b/>
          <w:caps/>
          <w:sz w:val="20"/>
          <w:szCs w:val="20"/>
        </w:rPr>
      </w:pPr>
      <w:r w:rsidRPr="00B8688D">
        <w:rPr>
          <w:rFonts w:ascii="Tahoma" w:hAnsi="Tahoma" w:cs="Tahoma"/>
          <w:b/>
          <w:caps/>
          <w:sz w:val="20"/>
          <w:szCs w:val="20"/>
        </w:rPr>
        <w:t>XX. POUCZENIE O ŚRODKACH OCHRONY PRAWNEJ  przysługujących wykonawcy</w:t>
      </w:r>
    </w:p>
    <w:p w14:paraId="50891DF8" w14:textId="77777777" w:rsidR="00DB4E3A" w:rsidRPr="00EE2646" w:rsidRDefault="00DB4E3A" w:rsidP="00DB4E3A">
      <w:pPr>
        <w:rPr>
          <w:rFonts w:ascii="Tahoma" w:hAnsi="Tahoma" w:cs="Tahoma"/>
        </w:rPr>
      </w:pPr>
    </w:p>
    <w:p w14:paraId="374F94A7" w14:textId="77777777" w:rsidR="00DB4E3A" w:rsidRDefault="00DB4E3A" w:rsidP="003635FE">
      <w:pPr>
        <w:numPr>
          <w:ilvl w:val="0"/>
          <w:numId w:val="13"/>
        </w:numPr>
        <w:ind w:left="426" w:hanging="426"/>
        <w:jc w:val="both"/>
        <w:textAlignment w:val="baseline"/>
        <w:rPr>
          <w:rFonts w:ascii="Tahoma" w:hAnsi="Tahoma" w:cs="Tahoma"/>
          <w:color w:val="000000"/>
          <w:sz w:val="18"/>
          <w:szCs w:val="18"/>
        </w:rPr>
      </w:pPr>
      <w:r>
        <w:rPr>
          <w:rFonts w:ascii="Tahoma" w:hAnsi="Tahoma" w:cs="Tahoma"/>
          <w:color w:val="000000"/>
          <w:sz w:val="18"/>
          <w:szCs w:val="18"/>
        </w:rPr>
        <w:t>Środki ochrony prawnej określone w niniejszym dziale przysługują wykonawcy oraz innemu podmiotowi, jeżeli ma lub miał interes w uzyskaniu zamówienia oraz poniósł lub może ponieść szkodę w wyniku naruszenia przez zamawiającego przepisów ustawy PZP </w:t>
      </w:r>
    </w:p>
    <w:p w14:paraId="0306912E" w14:textId="77777777" w:rsidR="00DB4E3A" w:rsidRDefault="00DB4E3A" w:rsidP="003635FE">
      <w:pPr>
        <w:numPr>
          <w:ilvl w:val="0"/>
          <w:numId w:val="13"/>
        </w:numPr>
        <w:ind w:left="426" w:hanging="426"/>
        <w:jc w:val="both"/>
        <w:textAlignment w:val="baseline"/>
        <w:rPr>
          <w:rFonts w:ascii="Tahoma" w:hAnsi="Tahoma" w:cs="Tahoma"/>
          <w:color w:val="000000"/>
          <w:sz w:val="18"/>
          <w:szCs w:val="18"/>
        </w:rPr>
      </w:pPr>
      <w:r>
        <w:rPr>
          <w:rFonts w:ascii="Tahoma" w:hAnsi="Tahoma" w:cs="Tahoma"/>
          <w:color w:val="000000"/>
          <w:sz w:val="18"/>
          <w:szCs w:val="18"/>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2DFC4244" w14:textId="77777777" w:rsidR="00DB4E3A" w:rsidRDefault="00DB4E3A" w:rsidP="003635FE">
      <w:pPr>
        <w:numPr>
          <w:ilvl w:val="0"/>
          <w:numId w:val="13"/>
        </w:numPr>
        <w:ind w:left="426" w:hanging="426"/>
        <w:jc w:val="both"/>
        <w:textAlignment w:val="baseline"/>
        <w:rPr>
          <w:rFonts w:ascii="Tahoma" w:hAnsi="Tahoma" w:cs="Tahoma"/>
          <w:color w:val="000000"/>
          <w:sz w:val="18"/>
          <w:szCs w:val="18"/>
        </w:rPr>
      </w:pPr>
      <w:r>
        <w:rPr>
          <w:rFonts w:ascii="Tahoma" w:hAnsi="Tahoma" w:cs="Tahoma"/>
          <w:color w:val="000000"/>
          <w:sz w:val="18"/>
          <w:szCs w:val="18"/>
        </w:rPr>
        <w:t>Odwołanie przysługuje na:</w:t>
      </w:r>
    </w:p>
    <w:p w14:paraId="4186F928" w14:textId="77777777" w:rsidR="00DB4E3A" w:rsidRDefault="00DB4E3A" w:rsidP="00DB4E3A">
      <w:pPr>
        <w:tabs>
          <w:tab w:val="left" w:pos="851"/>
        </w:tabs>
        <w:ind w:left="993" w:hanging="425"/>
        <w:jc w:val="both"/>
        <w:rPr>
          <w:rFonts w:ascii="Tahoma" w:hAnsi="Tahoma" w:cs="Tahoma"/>
          <w:sz w:val="18"/>
          <w:szCs w:val="18"/>
        </w:rPr>
      </w:pPr>
      <w:r>
        <w:rPr>
          <w:rFonts w:ascii="Tahoma" w:hAnsi="Tahoma" w:cs="Tahoma"/>
          <w:color w:val="000000"/>
          <w:sz w:val="18"/>
          <w:szCs w:val="18"/>
        </w:rPr>
        <w:t>1)    niezgodną z przepisami ustawy czynność Zamawiającego, podjętą w postępowaniu o udzielenie zamówienia, w tym na projektowane postanowienie umowy;</w:t>
      </w:r>
    </w:p>
    <w:p w14:paraId="721144D3" w14:textId="77777777" w:rsidR="00DB4E3A" w:rsidRDefault="00DB4E3A" w:rsidP="00DB4E3A">
      <w:pPr>
        <w:tabs>
          <w:tab w:val="left" w:pos="851"/>
        </w:tabs>
        <w:ind w:left="993" w:hanging="425"/>
        <w:jc w:val="both"/>
        <w:rPr>
          <w:rFonts w:ascii="Tahoma" w:hAnsi="Tahoma" w:cs="Tahoma"/>
          <w:sz w:val="18"/>
          <w:szCs w:val="18"/>
        </w:rPr>
      </w:pPr>
      <w:r>
        <w:rPr>
          <w:rFonts w:ascii="Tahoma" w:hAnsi="Tahoma" w:cs="Tahoma"/>
          <w:color w:val="000000"/>
          <w:sz w:val="18"/>
          <w:szCs w:val="18"/>
        </w:rPr>
        <w:t>2)    zaniechanie czynności w postępowaniu o udzielenie zamówienia do której zamawiający był obowiązany na podstawie ustawy;</w:t>
      </w:r>
    </w:p>
    <w:p w14:paraId="1B8A55EE" w14:textId="77777777" w:rsidR="00DB4E3A" w:rsidRDefault="00DB4E3A" w:rsidP="003635FE">
      <w:pPr>
        <w:numPr>
          <w:ilvl w:val="0"/>
          <w:numId w:val="13"/>
        </w:numPr>
        <w:ind w:left="426" w:hanging="426"/>
        <w:jc w:val="both"/>
        <w:textAlignment w:val="baseline"/>
        <w:rPr>
          <w:rFonts w:ascii="Tahoma" w:hAnsi="Tahoma" w:cs="Tahoma"/>
          <w:color w:val="000000"/>
          <w:sz w:val="18"/>
          <w:szCs w:val="18"/>
        </w:rPr>
      </w:pPr>
      <w:r>
        <w:rPr>
          <w:rFonts w:ascii="Tahoma" w:hAnsi="Tahoma" w:cs="Tahoma"/>
          <w:color w:val="000000"/>
          <w:sz w:val="18"/>
          <w:szCs w:val="18"/>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50F47EE" w14:textId="77777777" w:rsidR="00DB4E3A" w:rsidRDefault="00DB4E3A" w:rsidP="003635FE">
      <w:pPr>
        <w:numPr>
          <w:ilvl w:val="0"/>
          <w:numId w:val="13"/>
        </w:numPr>
        <w:ind w:left="426" w:hanging="426"/>
        <w:jc w:val="both"/>
        <w:textAlignment w:val="baseline"/>
        <w:rPr>
          <w:rFonts w:ascii="Tahoma" w:hAnsi="Tahoma" w:cs="Tahoma"/>
          <w:color w:val="000000"/>
          <w:sz w:val="18"/>
          <w:szCs w:val="18"/>
        </w:rPr>
      </w:pPr>
      <w:r>
        <w:rPr>
          <w:rFonts w:ascii="Tahoma" w:hAnsi="Tahoma" w:cs="Tahoma"/>
          <w:color w:val="000000"/>
          <w:sz w:val="18"/>
          <w:szCs w:val="18"/>
        </w:rPr>
        <w:t xml:space="preserve">Odwołanie wobec treści ogłoszenia wszczynającego postępowanie lub wobec treści dokumentów zamówienia wnosi się w terminie 5 dni od dnia </w:t>
      </w:r>
      <w:r>
        <w:rPr>
          <w:rFonts w:ascii="Tahoma" w:hAnsi="Tahoma" w:cs="Tahoma"/>
          <w:sz w:val="18"/>
          <w:szCs w:val="18"/>
        </w:rPr>
        <w:t>publikacji ogłoszenia w Dzienniku Urzędowym Unii Europejskiej lub zamieszczenia dokumentów zamówienia na stronie internetowej</w:t>
      </w:r>
      <w:r>
        <w:rPr>
          <w:rFonts w:ascii="Tahoma" w:hAnsi="Tahoma" w:cs="Tahoma"/>
          <w:color w:val="000000"/>
          <w:sz w:val="18"/>
          <w:szCs w:val="18"/>
        </w:rPr>
        <w:t>.</w:t>
      </w:r>
    </w:p>
    <w:p w14:paraId="56473F57" w14:textId="77777777" w:rsidR="00DB4E3A" w:rsidRDefault="00DB4E3A" w:rsidP="003635FE">
      <w:pPr>
        <w:numPr>
          <w:ilvl w:val="0"/>
          <w:numId w:val="13"/>
        </w:numPr>
        <w:ind w:left="426" w:hanging="426"/>
        <w:jc w:val="both"/>
        <w:textAlignment w:val="baseline"/>
        <w:rPr>
          <w:rFonts w:ascii="Tahoma" w:hAnsi="Tahoma" w:cs="Tahoma"/>
          <w:color w:val="000000"/>
          <w:sz w:val="18"/>
          <w:szCs w:val="18"/>
        </w:rPr>
      </w:pPr>
      <w:r>
        <w:rPr>
          <w:rFonts w:ascii="Tahoma" w:hAnsi="Tahoma" w:cs="Tahoma"/>
          <w:color w:val="000000"/>
          <w:sz w:val="18"/>
          <w:szCs w:val="18"/>
        </w:rPr>
        <w:t>Odwołanie wnosi się w terminie:</w:t>
      </w:r>
    </w:p>
    <w:p w14:paraId="0655CA32" w14:textId="77777777" w:rsidR="00DB4E3A" w:rsidRDefault="00DB4E3A" w:rsidP="003635FE">
      <w:pPr>
        <w:numPr>
          <w:ilvl w:val="0"/>
          <w:numId w:val="14"/>
        </w:numPr>
        <w:ind w:left="993"/>
        <w:jc w:val="both"/>
        <w:rPr>
          <w:rFonts w:ascii="Tahoma" w:hAnsi="Tahoma" w:cs="Tahoma"/>
          <w:sz w:val="18"/>
          <w:szCs w:val="18"/>
        </w:rPr>
      </w:pPr>
      <w:r>
        <w:rPr>
          <w:rFonts w:ascii="Tahoma" w:hAnsi="Tahoma" w:cs="Tahoma"/>
          <w:color w:val="000000"/>
          <w:sz w:val="18"/>
          <w:szCs w:val="18"/>
        </w:rPr>
        <w:t>5 dni od dnia przekazania informacji o czynności zamawiającego stanowiącej podstawę jego wniesienia, jeżeli informacja została przekazana przy użyciu środków komunikacji elektronicznej,</w:t>
      </w:r>
    </w:p>
    <w:p w14:paraId="243A8E9F" w14:textId="77777777" w:rsidR="00DB4E3A" w:rsidRDefault="00DB4E3A" w:rsidP="003635FE">
      <w:pPr>
        <w:numPr>
          <w:ilvl w:val="0"/>
          <w:numId w:val="14"/>
        </w:numPr>
        <w:ind w:left="993"/>
        <w:jc w:val="both"/>
        <w:rPr>
          <w:rFonts w:ascii="Tahoma" w:hAnsi="Tahoma" w:cs="Tahoma"/>
          <w:sz w:val="18"/>
          <w:szCs w:val="18"/>
        </w:rPr>
      </w:pPr>
      <w:r>
        <w:rPr>
          <w:rFonts w:ascii="Tahoma" w:hAnsi="Tahoma" w:cs="Tahoma"/>
          <w:color w:val="000000"/>
          <w:sz w:val="18"/>
          <w:szCs w:val="18"/>
        </w:rPr>
        <w:t>10 dni od dnia przekazania informacji o czynności zamawiającego stanowiącej podstawę jego wniesienia, jeżeli informacja została przekazana w sposób inny niż określony w pkt 1).</w:t>
      </w:r>
    </w:p>
    <w:p w14:paraId="757E34E9" w14:textId="77777777" w:rsidR="00DB4E3A" w:rsidRDefault="00DB4E3A" w:rsidP="003635FE">
      <w:pPr>
        <w:numPr>
          <w:ilvl w:val="0"/>
          <w:numId w:val="13"/>
        </w:numPr>
        <w:ind w:left="426" w:hanging="426"/>
        <w:jc w:val="both"/>
        <w:textAlignment w:val="baseline"/>
        <w:rPr>
          <w:rFonts w:ascii="Tahoma" w:hAnsi="Tahoma" w:cs="Tahoma"/>
          <w:color w:val="000000"/>
          <w:sz w:val="18"/>
          <w:szCs w:val="18"/>
        </w:rPr>
      </w:pPr>
      <w:r>
        <w:rPr>
          <w:rFonts w:ascii="Tahoma" w:hAnsi="Tahoma" w:cs="Tahoma"/>
          <w:color w:val="000000"/>
          <w:sz w:val="18"/>
          <w:szCs w:val="18"/>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05C0D5F8" w14:textId="77777777" w:rsidR="00DB4E3A" w:rsidRDefault="00DB4E3A" w:rsidP="003635FE">
      <w:pPr>
        <w:numPr>
          <w:ilvl w:val="0"/>
          <w:numId w:val="13"/>
        </w:numPr>
        <w:ind w:left="426" w:hanging="426"/>
        <w:jc w:val="both"/>
        <w:textAlignment w:val="baseline"/>
        <w:rPr>
          <w:rFonts w:ascii="Tahoma" w:hAnsi="Tahoma" w:cs="Tahoma"/>
          <w:color w:val="000000"/>
          <w:sz w:val="18"/>
          <w:szCs w:val="18"/>
        </w:rPr>
      </w:pPr>
      <w:r>
        <w:rPr>
          <w:rFonts w:ascii="Tahoma" w:hAnsi="Tahoma" w:cs="Tahoma"/>
          <w:color w:val="000000"/>
          <w:sz w:val="18"/>
          <w:szCs w:val="18"/>
        </w:rPr>
        <w:t>Na orzeczenie Izby oraz postanowienie Prezesa Izby, o którym mowa w art. 519 ust. 1 ustawy PZP, stronom oraz uczestnikom postępowania odwoławczego przysługuje skarga do sądu.</w:t>
      </w:r>
    </w:p>
    <w:p w14:paraId="51DD405E" w14:textId="77777777" w:rsidR="00DB4E3A" w:rsidRDefault="00DB4E3A" w:rsidP="003635FE">
      <w:pPr>
        <w:numPr>
          <w:ilvl w:val="0"/>
          <w:numId w:val="13"/>
        </w:numPr>
        <w:ind w:left="426" w:hanging="426"/>
        <w:jc w:val="both"/>
        <w:textAlignment w:val="baseline"/>
        <w:rPr>
          <w:rFonts w:ascii="Tahoma" w:hAnsi="Tahoma" w:cs="Tahoma"/>
          <w:color w:val="000000"/>
          <w:sz w:val="18"/>
          <w:szCs w:val="18"/>
        </w:rPr>
      </w:pPr>
      <w:r>
        <w:rPr>
          <w:rFonts w:ascii="Tahoma" w:hAnsi="Tahoma" w:cs="Tahoma"/>
          <w:color w:val="000000"/>
          <w:sz w:val="18"/>
          <w:szCs w:val="18"/>
        </w:rPr>
        <w:t>W postępowaniu toczącym się wskutek wniesienia skargi stosuje się odpowiednio przepisy ustawy z dnia 17 listopada 1964 r. - Kodeks postępowania cywilnego o apelacji, jeżeli przepisy niniejszego rozdziału nie stanowią inaczej.</w:t>
      </w:r>
    </w:p>
    <w:p w14:paraId="2FFB359C" w14:textId="77777777" w:rsidR="00DB4E3A" w:rsidRDefault="00DB4E3A" w:rsidP="003635FE">
      <w:pPr>
        <w:numPr>
          <w:ilvl w:val="0"/>
          <w:numId w:val="13"/>
        </w:numPr>
        <w:ind w:left="426" w:hanging="426"/>
        <w:jc w:val="both"/>
        <w:textAlignment w:val="baseline"/>
        <w:rPr>
          <w:rFonts w:ascii="Tahoma" w:hAnsi="Tahoma" w:cs="Tahoma"/>
          <w:color w:val="000000"/>
          <w:sz w:val="18"/>
          <w:szCs w:val="18"/>
        </w:rPr>
      </w:pPr>
      <w:r>
        <w:rPr>
          <w:rFonts w:ascii="Tahoma" w:hAnsi="Tahoma" w:cs="Tahoma"/>
          <w:color w:val="000000"/>
          <w:sz w:val="18"/>
          <w:szCs w:val="18"/>
        </w:rPr>
        <w:t>Skargę wnosi się do Sądu Okręgowego w Warszawie - sądu zamówień publicznych, zwanego dalej "sądem zamówień publicznych".</w:t>
      </w:r>
    </w:p>
    <w:p w14:paraId="534464E2" w14:textId="77777777" w:rsidR="00DB4E3A" w:rsidRDefault="00DB4E3A" w:rsidP="003635FE">
      <w:pPr>
        <w:numPr>
          <w:ilvl w:val="0"/>
          <w:numId w:val="13"/>
        </w:numPr>
        <w:ind w:left="426" w:hanging="426"/>
        <w:jc w:val="both"/>
        <w:textAlignment w:val="baseline"/>
        <w:rPr>
          <w:rFonts w:ascii="Tahoma" w:hAnsi="Tahoma" w:cs="Tahoma"/>
          <w:color w:val="000000"/>
          <w:sz w:val="18"/>
          <w:szCs w:val="18"/>
        </w:rPr>
      </w:pPr>
      <w:r>
        <w:rPr>
          <w:rFonts w:ascii="Tahoma" w:hAnsi="Tahoma" w:cs="Tahoma"/>
          <w:color w:val="000000"/>
          <w:sz w:val="18"/>
          <w:szCs w:val="18"/>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1DF0952" w14:textId="77777777" w:rsidR="00DB4E3A" w:rsidRDefault="00DB4E3A" w:rsidP="003635FE">
      <w:pPr>
        <w:numPr>
          <w:ilvl w:val="0"/>
          <w:numId w:val="13"/>
        </w:numPr>
        <w:ind w:left="426" w:hanging="426"/>
        <w:jc w:val="both"/>
        <w:textAlignment w:val="baseline"/>
        <w:rPr>
          <w:rFonts w:ascii="Tahoma" w:hAnsi="Tahoma" w:cs="Tahoma"/>
          <w:color w:val="000000"/>
          <w:sz w:val="18"/>
          <w:szCs w:val="18"/>
        </w:rPr>
      </w:pPr>
      <w:r>
        <w:rPr>
          <w:rFonts w:ascii="Tahoma" w:hAnsi="Tahoma" w:cs="Tahoma"/>
          <w:color w:val="000000"/>
          <w:sz w:val="18"/>
          <w:szCs w:val="18"/>
        </w:rPr>
        <w:t>Prezes Izby przekazuje skargę wraz z aktami postępowania odwoławczego do sądu zamówień publicznych w terminie 7 dni od dnia jej otrzymania.</w:t>
      </w:r>
    </w:p>
    <w:p w14:paraId="03F45FEE" w14:textId="77777777" w:rsidR="00DB4E3A" w:rsidRPr="00EE2646" w:rsidRDefault="00DB4E3A" w:rsidP="00DB4E3A">
      <w:pPr>
        <w:rPr>
          <w:rFonts w:ascii="Tahoma" w:hAnsi="Tahoma" w:cs="Tahoma"/>
        </w:rPr>
      </w:pPr>
    </w:p>
    <w:p w14:paraId="5110DF36" w14:textId="77777777" w:rsidR="00DB4E3A" w:rsidRPr="00B8688D" w:rsidRDefault="00DB4E3A" w:rsidP="00DB4E3A">
      <w:pPr>
        <w:rPr>
          <w:rFonts w:ascii="Tahoma" w:hAnsi="Tahoma" w:cs="Tahoma"/>
          <w:b/>
          <w:caps/>
          <w:sz w:val="20"/>
          <w:szCs w:val="20"/>
        </w:rPr>
      </w:pPr>
      <w:r w:rsidRPr="00B8688D">
        <w:rPr>
          <w:rFonts w:ascii="Tahoma" w:hAnsi="Tahoma" w:cs="Tahoma"/>
          <w:b/>
          <w:caps/>
          <w:sz w:val="20"/>
          <w:szCs w:val="20"/>
        </w:rPr>
        <w:t>XXI. PODWYKONAWSTWO</w:t>
      </w:r>
    </w:p>
    <w:p w14:paraId="0F500BD6" w14:textId="77777777" w:rsidR="00DB4E3A" w:rsidRPr="00EE2646" w:rsidRDefault="00DB4E3A" w:rsidP="00DB4E3A">
      <w:pPr>
        <w:rPr>
          <w:rFonts w:ascii="Tahoma" w:hAnsi="Tahoma" w:cs="Tahoma"/>
        </w:rPr>
      </w:pPr>
    </w:p>
    <w:p w14:paraId="0CE2D5D4" w14:textId="77777777" w:rsidR="00DB4E3A" w:rsidRPr="0056066F" w:rsidRDefault="00DB4E3A" w:rsidP="003635FE">
      <w:pPr>
        <w:numPr>
          <w:ilvl w:val="0"/>
          <w:numId w:val="12"/>
        </w:numPr>
        <w:ind w:left="426" w:hanging="426"/>
        <w:jc w:val="both"/>
        <w:textAlignment w:val="baseline"/>
        <w:rPr>
          <w:rFonts w:ascii="Tahoma" w:hAnsi="Tahoma" w:cs="Tahoma"/>
          <w:sz w:val="18"/>
          <w:szCs w:val="18"/>
        </w:rPr>
      </w:pPr>
      <w:r w:rsidRPr="0056066F">
        <w:rPr>
          <w:rFonts w:ascii="Tahoma" w:hAnsi="Tahoma" w:cs="Tahoma"/>
          <w:sz w:val="18"/>
          <w:szCs w:val="18"/>
        </w:rPr>
        <w:t>Wykonawca może powierzyć wykonanie części zamówienia podwykonawcy (podwykonawcom). </w:t>
      </w:r>
    </w:p>
    <w:p w14:paraId="7531EB9F" w14:textId="77777777" w:rsidR="00DB4E3A" w:rsidRPr="0056066F" w:rsidRDefault="00DB4E3A" w:rsidP="003635FE">
      <w:pPr>
        <w:numPr>
          <w:ilvl w:val="0"/>
          <w:numId w:val="12"/>
        </w:numPr>
        <w:ind w:left="426" w:hanging="426"/>
        <w:jc w:val="both"/>
        <w:textAlignment w:val="baseline"/>
        <w:rPr>
          <w:rFonts w:ascii="Tahoma" w:hAnsi="Tahoma" w:cs="Tahoma"/>
          <w:sz w:val="18"/>
          <w:szCs w:val="18"/>
        </w:rPr>
      </w:pPr>
      <w:r w:rsidRPr="0056066F">
        <w:rPr>
          <w:rFonts w:ascii="Tahoma" w:hAnsi="Tahoma" w:cs="Tahoma"/>
          <w:sz w:val="18"/>
          <w:szCs w:val="18"/>
        </w:rPr>
        <w:t>Zamawiający nie zastrzega obowiązku osobistego wykonania przez Wykonawcę kluczowych części zamówienia.</w:t>
      </w:r>
    </w:p>
    <w:p w14:paraId="17292927" w14:textId="77777777" w:rsidR="00DB4E3A" w:rsidRPr="0056066F" w:rsidRDefault="00DB4E3A" w:rsidP="003635FE">
      <w:pPr>
        <w:numPr>
          <w:ilvl w:val="0"/>
          <w:numId w:val="12"/>
        </w:numPr>
        <w:ind w:left="426" w:hanging="426"/>
        <w:jc w:val="both"/>
        <w:textAlignment w:val="baseline"/>
        <w:rPr>
          <w:rFonts w:ascii="Tahoma" w:hAnsi="Tahoma" w:cs="Tahoma"/>
          <w:sz w:val="18"/>
          <w:szCs w:val="18"/>
        </w:rPr>
      </w:pPr>
      <w:r w:rsidRPr="0056066F">
        <w:rPr>
          <w:rFonts w:ascii="Tahoma" w:hAnsi="Tahoma" w:cs="Tahoma"/>
          <w:sz w:val="18"/>
          <w:szCs w:val="18"/>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211C7059" w14:textId="77777777" w:rsidR="00DB4E3A" w:rsidRPr="0056066F" w:rsidRDefault="00DB4E3A" w:rsidP="003635FE">
      <w:pPr>
        <w:numPr>
          <w:ilvl w:val="0"/>
          <w:numId w:val="12"/>
        </w:numPr>
        <w:ind w:left="426" w:hanging="426"/>
        <w:jc w:val="both"/>
        <w:textAlignment w:val="baseline"/>
        <w:rPr>
          <w:rFonts w:ascii="Tahoma" w:hAnsi="Tahoma" w:cs="Tahoma"/>
          <w:sz w:val="18"/>
          <w:szCs w:val="18"/>
        </w:rPr>
      </w:pPr>
      <w:r w:rsidRPr="0056066F">
        <w:rPr>
          <w:rFonts w:ascii="Tahoma" w:hAnsi="Tahoma" w:cs="Tahoma"/>
          <w:sz w:val="18"/>
          <w:szCs w:val="18"/>
        </w:rPr>
        <w:t>Zamawiający nie będzie badać, czy nie zachodzą wobec podwykonawcy niebędącego podmiotem udostępniającym zasoby podstawy wykluczenia, o których mowa w art. 108 i art. 109 PZP.</w:t>
      </w:r>
    </w:p>
    <w:p w14:paraId="5F5427DC" w14:textId="77777777" w:rsidR="00DB4E3A" w:rsidRPr="00EE2646" w:rsidRDefault="00DB4E3A" w:rsidP="00DB4E3A">
      <w:pPr>
        <w:rPr>
          <w:rFonts w:ascii="Tahoma" w:hAnsi="Tahoma" w:cs="Tahoma"/>
        </w:rPr>
      </w:pPr>
    </w:p>
    <w:p w14:paraId="3A8A1603" w14:textId="77777777" w:rsidR="00DB4E3A" w:rsidRPr="00B8688D" w:rsidRDefault="00DB4E3A" w:rsidP="00DB4E3A">
      <w:pPr>
        <w:rPr>
          <w:rFonts w:ascii="Tahoma" w:hAnsi="Tahoma" w:cs="Tahoma"/>
          <w:b/>
          <w:caps/>
          <w:sz w:val="20"/>
          <w:szCs w:val="20"/>
        </w:rPr>
      </w:pPr>
      <w:r w:rsidRPr="00B8688D">
        <w:rPr>
          <w:rFonts w:ascii="Tahoma" w:hAnsi="Tahoma" w:cs="Tahoma"/>
          <w:b/>
          <w:caps/>
          <w:sz w:val="20"/>
          <w:szCs w:val="20"/>
        </w:rPr>
        <w:t>XXII. KLAUZULA INFORMACYJNA DOTYCZĄCA PRZETWARZANIA DANYCH OSOBOWYCH</w:t>
      </w:r>
    </w:p>
    <w:p w14:paraId="5E7B4AED" w14:textId="77777777" w:rsidR="00DB4E3A" w:rsidRPr="00EE2646" w:rsidRDefault="00DB4E3A" w:rsidP="00DB4E3A">
      <w:pPr>
        <w:rPr>
          <w:rFonts w:ascii="Tahoma" w:hAnsi="Tahoma" w:cs="Tahoma"/>
        </w:rPr>
      </w:pPr>
    </w:p>
    <w:p w14:paraId="3AF65E22" w14:textId="77777777" w:rsidR="00DB4E3A" w:rsidRDefault="00DB4E3A" w:rsidP="003635FE">
      <w:pPr>
        <w:numPr>
          <w:ilvl w:val="0"/>
          <w:numId w:val="15"/>
        </w:numPr>
        <w:spacing w:after="60"/>
        <w:ind w:left="357" w:hanging="357"/>
        <w:contextualSpacing/>
        <w:jc w:val="both"/>
        <w:rPr>
          <w:rFonts w:ascii="Tahoma" w:hAnsi="Tahoma" w:cs="Tahoma"/>
          <w:sz w:val="18"/>
          <w:szCs w:val="18"/>
        </w:rPr>
      </w:pPr>
      <w:r>
        <w:rPr>
          <w:rFonts w:ascii="Tahoma" w:hAnsi="Tahoma" w:cs="Tahoma"/>
          <w:sz w:val="18"/>
          <w:szCs w:val="18"/>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188617BE" w14:textId="77777777" w:rsidR="00DB4E3A" w:rsidRDefault="00DB4E3A" w:rsidP="003635FE">
      <w:pPr>
        <w:numPr>
          <w:ilvl w:val="0"/>
          <w:numId w:val="15"/>
        </w:numPr>
        <w:spacing w:after="60"/>
        <w:ind w:left="357" w:hanging="357"/>
        <w:contextualSpacing/>
        <w:jc w:val="both"/>
        <w:rPr>
          <w:rFonts w:ascii="Tahoma" w:hAnsi="Tahoma" w:cs="Tahoma"/>
          <w:sz w:val="18"/>
          <w:szCs w:val="18"/>
        </w:rPr>
      </w:pPr>
      <w:r>
        <w:rPr>
          <w:rFonts w:ascii="Tahoma" w:hAnsi="Tahoma" w:cs="Tahoma"/>
          <w:sz w:val="18"/>
          <w:szCs w:val="18"/>
        </w:rPr>
        <w:t xml:space="preserve">Administratorem Pani/Pana danych osobowych jest </w:t>
      </w:r>
      <w:r>
        <w:rPr>
          <w:rFonts w:ascii="Tahoma" w:hAnsi="Tahoma" w:cs="Tahoma"/>
          <w:b/>
          <w:sz w:val="18"/>
          <w:szCs w:val="18"/>
        </w:rPr>
        <w:t>Samodzielny Publiczny Zakład Opieki Zdrowotnej Uniwersytecki Szpital Kliniczny nr 1 im. Norberta Barlickiego Uniwersytetu Medycznego w Łodzi, 90-153 Łódź, ul. Kopcińskiego 22</w:t>
      </w:r>
      <w:r>
        <w:rPr>
          <w:rFonts w:ascii="Tahoma" w:hAnsi="Tahoma" w:cs="Tahoma"/>
          <w:sz w:val="18"/>
          <w:szCs w:val="18"/>
        </w:rPr>
        <w:t>.</w:t>
      </w:r>
    </w:p>
    <w:p w14:paraId="6B49A23F" w14:textId="77777777" w:rsidR="00DB4E3A" w:rsidRDefault="00DB4E3A" w:rsidP="003635FE">
      <w:pPr>
        <w:numPr>
          <w:ilvl w:val="0"/>
          <w:numId w:val="15"/>
        </w:numPr>
        <w:spacing w:after="60"/>
        <w:ind w:left="357" w:hanging="357"/>
        <w:contextualSpacing/>
        <w:jc w:val="both"/>
        <w:rPr>
          <w:rFonts w:ascii="Tahoma" w:hAnsi="Tahoma" w:cs="Tahoma"/>
          <w:sz w:val="18"/>
          <w:szCs w:val="18"/>
        </w:rPr>
      </w:pPr>
      <w:r>
        <w:rPr>
          <w:rFonts w:ascii="Tahoma" w:hAnsi="Tahoma" w:cs="Tahoma"/>
          <w:sz w:val="18"/>
          <w:szCs w:val="18"/>
        </w:rPr>
        <w:t xml:space="preserve">Administrator wyznaczył Inspektora Ochrony Danych Osobowych. Dane kontaktowe: </w:t>
      </w:r>
      <w:r>
        <w:rPr>
          <w:rFonts w:ascii="Tahoma" w:hAnsi="Tahoma" w:cs="Tahoma"/>
          <w:b/>
          <w:sz w:val="18"/>
          <w:szCs w:val="18"/>
        </w:rPr>
        <w:t>Pan Mariusz Jaworski</w:t>
      </w:r>
      <w:r>
        <w:rPr>
          <w:rFonts w:ascii="Tahoma" w:hAnsi="Tahoma" w:cs="Tahoma"/>
          <w:sz w:val="18"/>
          <w:szCs w:val="18"/>
        </w:rPr>
        <w:t xml:space="preserve">, kontakt: e-mail: </w:t>
      </w:r>
      <w:hyperlink r:id="rId27" w:history="1">
        <w:r>
          <w:rPr>
            <w:rStyle w:val="Hipercze"/>
            <w:rFonts w:ascii="Tahoma" w:hAnsi="Tahoma" w:cs="Tahoma"/>
            <w:sz w:val="18"/>
            <w:szCs w:val="18"/>
          </w:rPr>
          <w:t>iod@barlicki.pl</w:t>
        </w:r>
      </w:hyperlink>
      <w:r>
        <w:rPr>
          <w:rFonts w:ascii="Tahoma" w:hAnsi="Tahoma" w:cs="Tahoma"/>
          <w:sz w:val="18"/>
          <w:szCs w:val="18"/>
        </w:rPr>
        <w:t>.</w:t>
      </w:r>
    </w:p>
    <w:p w14:paraId="02E23D02" w14:textId="49DB9B14" w:rsidR="00DB4E3A" w:rsidRDefault="00DB4E3A" w:rsidP="003635FE">
      <w:pPr>
        <w:numPr>
          <w:ilvl w:val="0"/>
          <w:numId w:val="15"/>
        </w:numPr>
        <w:spacing w:after="60"/>
        <w:ind w:left="357" w:hanging="357"/>
        <w:contextualSpacing/>
        <w:jc w:val="both"/>
        <w:rPr>
          <w:rFonts w:ascii="Tahoma" w:hAnsi="Tahoma" w:cs="Tahoma"/>
          <w:sz w:val="18"/>
          <w:szCs w:val="18"/>
        </w:rPr>
      </w:pPr>
      <w:r>
        <w:rPr>
          <w:rFonts w:ascii="Tahoma" w:hAnsi="Tahoma" w:cs="Tahoma"/>
          <w:sz w:val="18"/>
          <w:szCs w:val="18"/>
        </w:rPr>
        <w:t xml:space="preserve">Administrator przetwarza Pani/Pana dane osobowe w celu związanym z postępowaniem o udzielenie zamówienia publicznego pod nazwą: </w:t>
      </w:r>
      <w:r>
        <w:rPr>
          <w:rFonts w:ascii="Tahoma" w:hAnsi="Tahoma" w:cs="Tahoma"/>
          <w:b/>
          <w:sz w:val="18"/>
          <w:szCs w:val="18"/>
        </w:rPr>
        <w:t xml:space="preserve">: </w:t>
      </w:r>
      <w:r w:rsidR="00C42C4F">
        <w:rPr>
          <w:rFonts w:ascii="Tahoma" w:hAnsi="Tahoma" w:cs="Tahoma"/>
          <w:b/>
          <w:sz w:val="18"/>
          <w:szCs w:val="18"/>
        </w:rPr>
        <w:t>112</w:t>
      </w:r>
      <w:r>
        <w:rPr>
          <w:rFonts w:ascii="Tahoma" w:hAnsi="Tahoma" w:cs="Tahoma"/>
          <w:b/>
          <w:sz w:val="18"/>
          <w:szCs w:val="18"/>
        </w:rPr>
        <w:t>/TP/ZP/D/202</w:t>
      </w:r>
      <w:r w:rsidR="00906E07">
        <w:rPr>
          <w:rFonts w:ascii="Tahoma" w:hAnsi="Tahoma" w:cs="Tahoma"/>
          <w:b/>
          <w:sz w:val="18"/>
          <w:szCs w:val="18"/>
        </w:rPr>
        <w:t>3</w:t>
      </w:r>
      <w:r>
        <w:rPr>
          <w:rFonts w:ascii="Tahoma" w:hAnsi="Tahoma" w:cs="Tahoma"/>
          <w:b/>
          <w:sz w:val="18"/>
          <w:szCs w:val="18"/>
        </w:rPr>
        <w:t xml:space="preserve"> – </w:t>
      </w:r>
      <w:r w:rsidR="006808DD">
        <w:rPr>
          <w:rFonts w:ascii="Tahoma" w:hAnsi="Tahoma" w:cs="Tahoma"/>
          <w:b/>
          <w:sz w:val="18"/>
          <w:szCs w:val="18"/>
        </w:rPr>
        <w:t xml:space="preserve">Dostawa </w:t>
      </w:r>
      <w:proofErr w:type="spellStart"/>
      <w:r w:rsidR="00C42C4F">
        <w:rPr>
          <w:rFonts w:ascii="Tahoma" w:hAnsi="Tahoma" w:cs="Tahoma"/>
          <w:b/>
          <w:sz w:val="18"/>
          <w:szCs w:val="18"/>
        </w:rPr>
        <w:t>staplerów</w:t>
      </w:r>
      <w:proofErr w:type="spellEnd"/>
      <w:r w:rsidR="00C42C4F">
        <w:rPr>
          <w:rFonts w:ascii="Tahoma" w:hAnsi="Tahoma" w:cs="Tahoma"/>
          <w:b/>
          <w:sz w:val="18"/>
          <w:szCs w:val="18"/>
        </w:rPr>
        <w:t xml:space="preserve"> i ładunków</w:t>
      </w:r>
      <w:r>
        <w:rPr>
          <w:rFonts w:ascii="Tahoma" w:hAnsi="Tahoma" w:cs="Tahoma"/>
          <w:sz w:val="18"/>
          <w:szCs w:val="18"/>
        </w:rPr>
        <w:t>– na podstawie art. 6 ust. 1 lit. c RODO.</w:t>
      </w:r>
    </w:p>
    <w:p w14:paraId="3C4B1B6B" w14:textId="77777777" w:rsidR="00DB4E3A" w:rsidRDefault="00DB4E3A" w:rsidP="003635FE">
      <w:pPr>
        <w:numPr>
          <w:ilvl w:val="0"/>
          <w:numId w:val="15"/>
        </w:numPr>
        <w:spacing w:after="60"/>
        <w:ind w:left="357" w:hanging="357"/>
        <w:contextualSpacing/>
        <w:jc w:val="both"/>
        <w:rPr>
          <w:rFonts w:ascii="Tahoma" w:hAnsi="Tahoma" w:cs="Tahoma"/>
          <w:sz w:val="18"/>
          <w:szCs w:val="18"/>
        </w:rPr>
      </w:pPr>
      <w:r>
        <w:rPr>
          <w:rFonts w:ascii="Tahoma" w:hAnsi="Tahoma" w:cs="Tahoma"/>
          <w:sz w:val="18"/>
          <w:szCs w:val="18"/>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Pr>
          <w:rFonts w:ascii="Tahoma" w:hAnsi="Tahoma" w:cs="Tahoma"/>
          <w:sz w:val="18"/>
          <w:szCs w:val="18"/>
        </w:rPr>
        <w:t>Pzp</w:t>
      </w:r>
      <w:proofErr w:type="spellEnd"/>
      <w:r>
        <w:rPr>
          <w:rFonts w:ascii="Tahoma" w:hAnsi="Tahoma" w:cs="Tahoma"/>
          <w:sz w:val="18"/>
          <w:szCs w:val="18"/>
        </w:rPr>
        <w:t>”, a także podmiotom uprawnionym – na podstawie umów o powierzenie przetwarzania danych osobowych (w szczególności podmiotom wspierających administratora w organizacji postępowania o udzielenie zamówienia publicznego).</w:t>
      </w:r>
    </w:p>
    <w:p w14:paraId="2867995D" w14:textId="77777777" w:rsidR="00DB4E3A" w:rsidRDefault="00DB4E3A" w:rsidP="003635FE">
      <w:pPr>
        <w:numPr>
          <w:ilvl w:val="0"/>
          <w:numId w:val="15"/>
        </w:numPr>
        <w:spacing w:after="60"/>
        <w:ind w:left="357" w:hanging="357"/>
        <w:contextualSpacing/>
        <w:jc w:val="both"/>
        <w:rPr>
          <w:rFonts w:ascii="Tahoma" w:hAnsi="Tahoma" w:cs="Tahoma"/>
          <w:sz w:val="18"/>
          <w:szCs w:val="18"/>
        </w:rPr>
      </w:pPr>
      <w:r>
        <w:rPr>
          <w:rFonts w:ascii="Tahoma" w:hAnsi="Tahoma" w:cs="Tahoma"/>
          <w:sz w:val="18"/>
          <w:szCs w:val="18"/>
        </w:rPr>
        <w:lastRenderedPageBreak/>
        <w:t xml:space="preserve">Pani/Pana dane osobowe będą przechowywane, zgodnie z art. 78 ustawy </w:t>
      </w:r>
      <w:proofErr w:type="spellStart"/>
      <w:r>
        <w:rPr>
          <w:rFonts w:ascii="Tahoma" w:hAnsi="Tahoma" w:cs="Tahoma"/>
          <w:sz w:val="18"/>
          <w:szCs w:val="18"/>
        </w:rPr>
        <w:t>Pzp</w:t>
      </w:r>
      <w:proofErr w:type="spellEnd"/>
      <w:r>
        <w:rPr>
          <w:rFonts w:ascii="Tahoma" w:hAnsi="Tahoma" w:cs="Tahoma"/>
          <w:sz w:val="18"/>
          <w:szCs w:val="18"/>
        </w:rPr>
        <w:t>, przez okres 4 lat od dnia zakończenia postępowania o udzielenie zamówienia, a jeżeli czas trwania umowy przekracza 4 lata, okres przechowywania obejmuje cały czas trwania umowy, uwzględniając okres rękojmi oraz okres przedawnienia roszczeń.</w:t>
      </w:r>
    </w:p>
    <w:p w14:paraId="297345D3" w14:textId="77777777" w:rsidR="00DB4E3A" w:rsidRDefault="00DB4E3A" w:rsidP="003635FE">
      <w:pPr>
        <w:numPr>
          <w:ilvl w:val="0"/>
          <w:numId w:val="15"/>
        </w:numPr>
        <w:spacing w:after="60"/>
        <w:ind w:left="357" w:hanging="357"/>
        <w:contextualSpacing/>
        <w:jc w:val="both"/>
        <w:rPr>
          <w:rFonts w:ascii="Tahoma" w:hAnsi="Tahoma" w:cs="Tahoma"/>
          <w:sz w:val="18"/>
          <w:szCs w:val="18"/>
        </w:rPr>
      </w:pPr>
      <w:r>
        <w:rPr>
          <w:rFonts w:ascii="Tahoma" w:hAnsi="Tahoma" w:cs="Tahoma"/>
          <w:sz w:val="18"/>
          <w:szCs w:val="18"/>
        </w:rPr>
        <w:t xml:space="preserve">Obowiązek podania przez Panią/Pana danych osobowych bezpośrednio Pani/Pana dotyczących jest wymogiem ustawowym określonym w przepisach ustawy </w:t>
      </w:r>
      <w:proofErr w:type="spellStart"/>
      <w:r>
        <w:rPr>
          <w:rFonts w:ascii="Tahoma" w:hAnsi="Tahoma" w:cs="Tahoma"/>
          <w:sz w:val="18"/>
          <w:szCs w:val="18"/>
        </w:rPr>
        <w:t>Pzp</w:t>
      </w:r>
      <w:proofErr w:type="spellEnd"/>
      <w:r>
        <w:rPr>
          <w:rFonts w:ascii="Tahoma" w:hAnsi="Tahoma" w:cs="Tahoma"/>
          <w:sz w:val="18"/>
          <w:szCs w:val="18"/>
        </w:rPr>
        <w:t xml:space="preserve">, związanym z udziałem w postępowaniu o udzielenie zamówienia publicznego – konsekwencje niepodania określonych danych wynikają z ustawy </w:t>
      </w:r>
      <w:proofErr w:type="spellStart"/>
      <w:r>
        <w:rPr>
          <w:rFonts w:ascii="Tahoma" w:hAnsi="Tahoma" w:cs="Tahoma"/>
          <w:sz w:val="18"/>
          <w:szCs w:val="18"/>
        </w:rPr>
        <w:t>Pzp</w:t>
      </w:r>
      <w:proofErr w:type="spellEnd"/>
      <w:r>
        <w:rPr>
          <w:rFonts w:ascii="Tahoma" w:hAnsi="Tahoma" w:cs="Tahoma"/>
          <w:sz w:val="18"/>
          <w:szCs w:val="18"/>
        </w:rPr>
        <w:t>.</w:t>
      </w:r>
    </w:p>
    <w:p w14:paraId="464A7C9B" w14:textId="77777777" w:rsidR="00DB4E3A" w:rsidRDefault="00DB4E3A" w:rsidP="003635FE">
      <w:pPr>
        <w:numPr>
          <w:ilvl w:val="0"/>
          <w:numId w:val="15"/>
        </w:numPr>
        <w:spacing w:after="60"/>
        <w:ind w:left="357" w:hanging="357"/>
        <w:contextualSpacing/>
        <w:jc w:val="both"/>
        <w:rPr>
          <w:rFonts w:ascii="Tahoma" w:hAnsi="Tahoma" w:cs="Tahoma"/>
          <w:sz w:val="18"/>
          <w:szCs w:val="18"/>
        </w:rPr>
      </w:pPr>
      <w:r>
        <w:rPr>
          <w:rFonts w:ascii="Tahoma" w:hAnsi="Tahoma" w:cs="Tahoma"/>
          <w:sz w:val="18"/>
          <w:szCs w:val="18"/>
        </w:rPr>
        <w:t>Posiada Pani/Pan:</w:t>
      </w:r>
    </w:p>
    <w:p w14:paraId="329B0EB1" w14:textId="77777777" w:rsidR="00DB4E3A" w:rsidRDefault="00DB4E3A" w:rsidP="003635FE">
      <w:pPr>
        <w:numPr>
          <w:ilvl w:val="1"/>
          <w:numId w:val="15"/>
        </w:numPr>
        <w:spacing w:after="60"/>
        <w:ind w:left="1077"/>
        <w:contextualSpacing/>
        <w:jc w:val="both"/>
        <w:rPr>
          <w:rFonts w:ascii="Tahoma" w:hAnsi="Tahoma" w:cs="Tahoma"/>
          <w:sz w:val="18"/>
          <w:szCs w:val="18"/>
        </w:rPr>
      </w:pPr>
      <w:r>
        <w:rPr>
          <w:rFonts w:ascii="Tahoma" w:hAnsi="Tahoma" w:cs="Tahoma"/>
          <w:sz w:val="18"/>
          <w:szCs w:val="18"/>
        </w:rPr>
        <w:t>prawo dostępu do danych osobowych Pani/Pana dotyczących (art. 15 RODO);</w:t>
      </w:r>
    </w:p>
    <w:p w14:paraId="018F619D" w14:textId="77777777" w:rsidR="00DB4E3A" w:rsidRDefault="00DB4E3A" w:rsidP="003635FE">
      <w:pPr>
        <w:numPr>
          <w:ilvl w:val="1"/>
          <w:numId w:val="15"/>
        </w:numPr>
        <w:spacing w:after="60"/>
        <w:ind w:left="714" w:hanging="357"/>
        <w:contextualSpacing/>
        <w:jc w:val="both"/>
        <w:rPr>
          <w:rFonts w:ascii="Tahoma" w:hAnsi="Tahoma" w:cs="Tahoma"/>
          <w:sz w:val="18"/>
          <w:szCs w:val="18"/>
        </w:rPr>
      </w:pPr>
      <w:r>
        <w:rPr>
          <w:rFonts w:ascii="Tahoma" w:hAnsi="Tahoma" w:cs="Tahoma"/>
          <w:sz w:val="18"/>
          <w:szCs w:val="18"/>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Pr>
          <w:rFonts w:ascii="Tahoma" w:hAnsi="Tahoma" w:cs="Tahoma"/>
          <w:sz w:val="18"/>
          <w:szCs w:val="18"/>
        </w:rPr>
        <w:t>Pzp</w:t>
      </w:r>
      <w:proofErr w:type="spellEnd"/>
      <w:r>
        <w:rPr>
          <w:rFonts w:ascii="Tahoma" w:hAnsi="Tahoma" w:cs="Tahoma"/>
          <w:sz w:val="18"/>
          <w:szCs w:val="18"/>
        </w:rPr>
        <w:t xml:space="preserve"> oraz nie może naruszać integralności protokołu oraz jego załączników;</w:t>
      </w:r>
    </w:p>
    <w:p w14:paraId="74A0782F" w14:textId="77777777" w:rsidR="00DB4E3A" w:rsidRDefault="00DB4E3A" w:rsidP="003635FE">
      <w:pPr>
        <w:numPr>
          <w:ilvl w:val="1"/>
          <w:numId w:val="15"/>
        </w:numPr>
        <w:spacing w:after="60"/>
        <w:ind w:left="714" w:hanging="357"/>
        <w:contextualSpacing/>
        <w:jc w:val="both"/>
        <w:rPr>
          <w:rFonts w:ascii="Tahoma" w:hAnsi="Tahoma" w:cs="Tahoma"/>
          <w:sz w:val="18"/>
          <w:szCs w:val="18"/>
        </w:rPr>
      </w:pPr>
      <w:r>
        <w:rPr>
          <w:rFonts w:ascii="Tahoma" w:hAnsi="Tahoma" w:cs="Tahoma"/>
          <w:sz w:val="18"/>
          <w:szCs w:val="18"/>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B2F8D19" w14:textId="77777777" w:rsidR="00DB4E3A" w:rsidRDefault="00DB4E3A" w:rsidP="003635FE">
      <w:pPr>
        <w:numPr>
          <w:ilvl w:val="1"/>
          <w:numId w:val="15"/>
        </w:numPr>
        <w:spacing w:after="60"/>
        <w:ind w:left="714" w:hanging="357"/>
        <w:contextualSpacing/>
        <w:jc w:val="both"/>
        <w:rPr>
          <w:rFonts w:ascii="Tahoma" w:hAnsi="Tahoma" w:cs="Tahoma"/>
          <w:sz w:val="18"/>
          <w:szCs w:val="18"/>
        </w:rPr>
      </w:pPr>
      <w:r>
        <w:rPr>
          <w:rFonts w:ascii="Tahoma" w:hAnsi="Tahoma" w:cs="Tahoma"/>
          <w:sz w:val="18"/>
          <w:szCs w:val="18"/>
        </w:rPr>
        <w:t>prawo do wniesienia skargi do Prezesa Urzędu Ochrony Danych Osobowych, gdy uzna Pani/Pan, że przetwarzanie danych osobowych Pani/Pana dotyczących narusza przepisy RODO.</w:t>
      </w:r>
    </w:p>
    <w:p w14:paraId="7A44DE5B" w14:textId="77777777" w:rsidR="00DB4E3A" w:rsidRDefault="00DB4E3A" w:rsidP="003635FE">
      <w:pPr>
        <w:numPr>
          <w:ilvl w:val="0"/>
          <w:numId w:val="15"/>
        </w:numPr>
        <w:spacing w:after="60"/>
        <w:ind w:left="357" w:hanging="357"/>
        <w:contextualSpacing/>
        <w:jc w:val="both"/>
        <w:rPr>
          <w:rFonts w:ascii="Tahoma" w:hAnsi="Tahoma" w:cs="Tahoma"/>
          <w:sz w:val="18"/>
          <w:szCs w:val="18"/>
        </w:rPr>
      </w:pPr>
      <w:r>
        <w:rPr>
          <w:rFonts w:ascii="Tahoma" w:hAnsi="Tahoma" w:cs="Tahoma"/>
          <w:sz w:val="18"/>
          <w:szCs w:val="18"/>
        </w:rPr>
        <w:t>Nie przysługuje Pani/Panu:</w:t>
      </w:r>
    </w:p>
    <w:p w14:paraId="3F1346F0" w14:textId="77777777" w:rsidR="00DB4E3A" w:rsidRDefault="00DB4E3A" w:rsidP="003635FE">
      <w:pPr>
        <w:numPr>
          <w:ilvl w:val="1"/>
          <w:numId w:val="15"/>
        </w:numPr>
        <w:spacing w:after="60"/>
        <w:ind w:left="714" w:hanging="357"/>
        <w:contextualSpacing/>
        <w:jc w:val="both"/>
        <w:rPr>
          <w:rFonts w:ascii="Tahoma" w:hAnsi="Tahoma" w:cs="Tahoma"/>
          <w:sz w:val="18"/>
          <w:szCs w:val="18"/>
        </w:rPr>
      </w:pPr>
      <w:r>
        <w:rPr>
          <w:rFonts w:ascii="Tahoma" w:hAnsi="Tahoma" w:cs="Tahoma"/>
          <w:sz w:val="18"/>
          <w:szCs w:val="18"/>
        </w:rPr>
        <w:t>prawo do usunięcia danych osobowych (w związku z art. 17 ust. 3 lit. b, d lub e RODO);</w:t>
      </w:r>
    </w:p>
    <w:p w14:paraId="61954505" w14:textId="77777777" w:rsidR="00DB4E3A" w:rsidRDefault="00DB4E3A" w:rsidP="003635FE">
      <w:pPr>
        <w:numPr>
          <w:ilvl w:val="1"/>
          <w:numId w:val="15"/>
        </w:numPr>
        <w:spacing w:after="60"/>
        <w:ind w:left="714" w:hanging="357"/>
        <w:contextualSpacing/>
        <w:jc w:val="both"/>
        <w:rPr>
          <w:rFonts w:ascii="Tahoma" w:hAnsi="Tahoma" w:cs="Tahoma"/>
          <w:sz w:val="18"/>
          <w:szCs w:val="18"/>
        </w:rPr>
      </w:pPr>
      <w:r>
        <w:rPr>
          <w:rFonts w:ascii="Tahoma" w:hAnsi="Tahoma" w:cs="Tahoma"/>
          <w:sz w:val="18"/>
          <w:szCs w:val="18"/>
        </w:rPr>
        <w:t>prawo do przenoszenia danych osobowych (o którym mowa w art. 20 RODO);</w:t>
      </w:r>
    </w:p>
    <w:p w14:paraId="3685B6DF" w14:textId="77777777" w:rsidR="00DB4E3A" w:rsidRDefault="00DB4E3A" w:rsidP="003635FE">
      <w:pPr>
        <w:numPr>
          <w:ilvl w:val="1"/>
          <w:numId w:val="15"/>
        </w:numPr>
        <w:spacing w:after="60"/>
        <w:ind w:left="714" w:hanging="357"/>
        <w:contextualSpacing/>
        <w:jc w:val="both"/>
        <w:rPr>
          <w:rFonts w:ascii="Tahoma" w:hAnsi="Tahoma" w:cs="Tahoma"/>
          <w:sz w:val="18"/>
          <w:szCs w:val="18"/>
        </w:rPr>
      </w:pPr>
      <w:r>
        <w:rPr>
          <w:rFonts w:ascii="Tahoma" w:hAnsi="Tahoma" w:cs="Tahoma"/>
          <w:sz w:val="18"/>
          <w:szCs w:val="18"/>
        </w:rPr>
        <w:t>prawo sprzeciwu, wobec przetwarzania danych osobowych (na podstawie art. 21 RODO), gdyż podstawą prawną przetwarzania Pani/Pana danych osobowych jest art. 6 ust. 1 lit. c RODO.</w:t>
      </w:r>
    </w:p>
    <w:p w14:paraId="42C54BA0" w14:textId="77777777" w:rsidR="00DB4E3A" w:rsidRDefault="00DB4E3A" w:rsidP="003635FE">
      <w:pPr>
        <w:numPr>
          <w:ilvl w:val="0"/>
          <w:numId w:val="15"/>
        </w:numPr>
        <w:spacing w:after="60"/>
        <w:ind w:left="357" w:hanging="357"/>
        <w:contextualSpacing/>
        <w:jc w:val="both"/>
        <w:rPr>
          <w:rFonts w:ascii="Tahoma" w:hAnsi="Tahoma" w:cs="Tahoma"/>
          <w:sz w:val="18"/>
          <w:szCs w:val="18"/>
        </w:rPr>
      </w:pPr>
      <w:r>
        <w:rPr>
          <w:rFonts w:ascii="Tahoma" w:hAnsi="Tahoma" w:cs="Tahoma"/>
          <w:sz w:val="18"/>
          <w:szCs w:val="18"/>
        </w:rPr>
        <w:t>W przypadku gdy osoba, której dane dotyczą wnosi do Administratora o:</w:t>
      </w:r>
    </w:p>
    <w:p w14:paraId="25F2FEF6" w14:textId="77777777" w:rsidR="00DB4E3A" w:rsidRDefault="00DB4E3A" w:rsidP="003635FE">
      <w:pPr>
        <w:numPr>
          <w:ilvl w:val="1"/>
          <w:numId w:val="15"/>
        </w:numPr>
        <w:spacing w:after="60"/>
        <w:ind w:left="1077"/>
        <w:contextualSpacing/>
        <w:jc w:val="both"/>
        <w:rPr>
          <w:rFonts w:ascii="Tahoma" w:hAnsi="Tahoma" w:cs="Tahoma"/>
          <w:sz w:val="18"/>
          <w:szCs w:val="18"/>
        </w:rPr>
      </w:pPr>
      <w:r>
        <w:rPr>
          <w:rFonts w:ascii="Tahoma" w:hAnsi="Tahoma" w:cs="Tahoma"/>
          <w:sz w:val="18"/>
          <w:szCs w:val="18"/>
        </w:rPr>
        <w:t>potwierdzenie, czy przetwarzane są dane jej dotyczące;</w:t>
      </w:r>
    </w:p>
    <w:p w14:paraId="762BE1EE" w14:textId="77777777" w:rsidR="00DB4E3A" w:rsidRDefault="00DB4E3A" w:rsidP="003635FE">
      <w:pPr>
        <w:numPr>
          <w:ilvl w:val="1"/>
          <w:numId w:val="15"/>
        </w:numPr>
        <w:spacing w:after="60"/>
        <w:ind w:left="1077"/>
        <w:contextualSpacing/>
        <w:jc w:val="both"/>
        <w:rPr>
          <w:rFonts w:ascii="Tahoma" w:hAnsi="Tahoma" w:cs="Tahoma"/>
          <w:sz w:val="18"/>
          <w:szCs w:val="18"/>
        </w:rPr>
      </w:pPr>
      <w:r>
        <w:rPr>
          <w:rFonts w:ascii="Tahoma" w:hAnsi="Tahoma" w:cs="Tahoma"/>
          <w:sz w:val="18"/>
          <w:szCs w:val="18"/>
        </w:rPr>
        <w:t>uzyskanie dostępu do danych jej dotyczących oraz informacji o:</w:t>
      </w:r>
    </w:p>
    <w:p w14:paraId="0C875B01" w14:textId="77777777" w:rsidR="00DB4E3A" w:rsidRDefault="00DB4E3A" w:rsidP="003635FE">
      <w:pPr>
        <w:numPr>
          <w:ilvl w:val="2"/>
          <w:numId w:val="15"/>
        </w:numPr>
        <w:spacing w:after="60"/>
        <w:ind w:left="1440"/>
        <w:contextualSpacing/>
        <w:jc w:val="both"/>
        <w:rPr>
          <w:rFonts w:ascii="Tahoma" w:hAnsi="Tahoma" w:cs="Tahoma"/>
          <w:sz w:val="18"/>
          <w:szCs w:val="18"/>
        </w:rPr>
      </w:pPr>
      <w:r>
        <w:rPr>
          <w:rFonts w:ascii="Tahoma" w:hAnsi="Tahoma" w:cs="Tahoma"/>
          <w:sz w:val="18"/>
          <w:szCs w:val="18"/>
        </w:rPr>
        <w:t>celach przetwarzania;</w:t>
      </w:r>
    </w:p>
    <w:p w14:paraId="3FBAEC70" w14:textId="77777777" w:rsidR="00DB4E3A" w:rsidRDefault="00DB4E3A" w:rsidP="003635FE">
      <w:pPr>
        <w:numPr>
          <w:ilvl w:val="2"/>
          <w:numId w:val="15"/>
        </w:numPr>
        <w:spacing w:after="60"/>
        <w:ind w:left="1440"/>
        <w:contextualSpacing/>
        <w:jc w:val="both"/>
        <w:rPr>
          <w:rFonts w:ascii="Tahoma" w:hAnsi="Tahoma" w:cs="Tahoma"/>
          <w:sz w:val="18"/>
          <w:szCs w:val="18"/>
        </w:rPr>
      </w:pPr>
      <w:r>
        <w:rPr>
          <w:rFonts w:ascii="Tahoma" w:hAnsi="Tahoma" w:cs="Tahoma"/>
          <w:sz w:val="18"/>
          <w:szCs w:val="18"/>
        </w:rPr>
        <w:t>kategoriach odnośnych danych osobowych;</w:t>
      </w:r>
    </w:p>
    <w:p w14:paraId="010D4B93" w14:textId="77777777" w:rsidR="00DB4E3A" w:rsidRDefault="00DB4E3A" w:rsidP="003635FE">
      <w:pPr>
        <w:numPr>
          <w:ilvl w:val="2"/>
          <w:numId w:val="15"/>
        </w:numPr>
        <w:spacing w:after="60"/>
        <w:ind w:left="1440"/>
        <w:contextualSpacing/>
        <w:jc w:val="both"/>
        <w:rPr>
          <w:rFonts w:ascii="Tahoma" w:hAnsi="Tahoma" w:cs="Tahoma"/>
          <w:sz w:val="18"/>
          <w:szCs w:val="18"/>
        </w:rPr>
      </w:pPr>
      <w:r>
        <w:rPr>
          <w:rFonts w:ascii="Tahoma" w:hAnsi="Tahoma" w:cs="Tahoma"/>
          <w:sz w:val="18"/>
          <w:szCs w:val="18"/>
        </w:rPr>
        <w:t>informacji o odbiorcach lub kategoriach odbiorców, którym dane osobowe zostały lub zostaną ujawnione (w szczególności o odbiorcach w państwach trzecich lub organizacjach międzynarodowych);</w:t>
      </w:r>
    </w:p>
    <w:p w14:paraId="7618F36E" w14:textId="77777777" w:rsidR="00DB4E3A" w:rsidRDefault="00DB4E3A" w:rsidP="003635FE">
      <w:pPr>
        <w:numPr>
          <w:ilvl w:val="2"/>
          <w:numId w:val="15"/>
        </w:numPr>
        <w:spacing w:after="60"/>
        <w:ind w:left="1440"/>
        <w:contextualSpacing/>
        <w:jc w:val="both"/>
        <w:rPr>
          <w:rFonts w:ascii="Tahoma" w:hAnsi="Tahoma" w:cs="Tahoma"/>
          <w:sz w:val="18"/>
          <w:szCs w:val="18"/>
        </w:rPr>
      </w:pPr>
      <w:r>
        <w:rPr>
          <w:rFonts w:ascii="Tahoma" w:hAnsi="Tahoma" w:cs="Tahoma"/>
          <w:sz w:val="18"/>
          <w:szCs w:val="18"/>
        </w:rPr>
        <w:t>planowanym okresie przechowywania danych lub kryteriach ustalania tego okresu;</w:t>
      </w:r>
    </w:p>
    <w:p w14:paraId="363FC989" w14:textId="77777777" w:rsidR="00DB4E3A" w:rsidRDefault="00DB4E3A" w:rsidP="003635FE">
      <w:pPr>
        <w:numPr>
          <w:ilvl w:val="2"/>
          <w:numId w:val="15"/>
        </w:numPr>
        <w:spacing w:after="60"/>
        <w:ind w:left="1440"/>
        <w:contextualSpacing/>
        <w:jc w:val="both"/>
        <w:rPr>
          <w:rFonts w:ascii="Tahoma" w:hAnsi="Tahoma" w:cs="Tahoma"/>
          <w:sz w:val="18"/>
          <w:szCs w:val="18"/>
        </w:rPr>
      </w:pPr>
      <w:r>
        <w:rPr>
          <w:rFonts w:ascii="Tahoma" w:hAnsi="Tahoma" w:cs="Tahoma"/>
          <w:sz w:val="18"/>
          <w:szCs w:val="18"/>
        </w:rPr>
        <w:t>prawie do żądania od Administratora sprostowania, usunięcia lub ograniczenia przetwarzania danych osobowych dotyczącego osoby, której dane dotyczą̨, oraz do wniesienia sprzeciwu wobec takiego przetwarzania;</w:t>
      </w:r>
    </w:p>
    <w:p w14:paraId="4823547A" w14:textId="77777777" w:rsidR="00DB4E3A" w:rsidRDefault="00DB4E3A" w:rsidP="003635FE">
      <w:pPr>
        <w:numPr>
          <w:ilvl w:val="2"/>
          <w:numId w:val="15"/>
        </w:numPr>
        <w:spacing w:after="60"/>
        <w:ind w:left="1440"/>
        <w:contextualSpacing/>
        <w:jc w:val="both"/>
        <w:rPr>
          <w:rFonts w:ascii="Tahoma" w:hAnsi="Tahoma" w:cs="Tahoma"/>
          <w:sz w:val="18"/>
          <w:szCs w:val="18"/>
        </w:rPr>
      </w:pPr>
      <w:r>
        <w:rPr>
          <w:rFonts w:ascii="Tahoma" w:hAnsi="Tahoma" w:cs="Tahoma"/>
          <w:sz w:val="18"/>
          <w:szCs w:val="18"/>
        </w:rPr>
        <w:t>prawie wniesienia skargi do organu nadzorczego;</w:t>
      </w:r>
    </w:p>
    <w:p w14:paraId="0E6C9FA5" w14:textId="77777777" w:rsidR="00DB4E3A" w:rsidRDefault="00DB4E3A" w:rsidP="003635FE">
      <w:pPr>
        <w:numPr>
          <w:ilvl w:val="2"/>
          <w:numId w:val="15"/>
        </w:numPr>
        <w:spacing w:after="60"/>
        <w:ind w:left="1440"/>
        <w:contextualSpacing/>
        <w:jc w:val="both"/>
        <w:rPr>
          <w:rFonts w:ascii="Tahoma" w:hAnsi="Tahoma" w:cs="Tahoma"/>
          <w:sz w:val="18"/>
          <w:szCs w:val="18"/>
        </w:rPr>
      </w:pPr>
      <w:r>
        <w:rPr>
          <w:rFonts w:ascii="Tahoma" w:hAnsi="Tahoma" w:cs="Tahoma"/>
          <w:sz w:val="18"/>
          <w:szCs w:val="18"/>
        </w:rPr>
        <w:t>źródle danych osobowych jeżeli nie zostały one zebrane od osoby, której dane dotyczą;</w:t>
      </w:r>
    </w:p>
    <w:p w14:paraId="78352FD1" w14:textId="77777777" w:rsidR="00DB4E3A" w:rsidRDefault="00DB4E3A" w:rsidP="003635FE">
      <w:pPr>
        <w:numPr>
          <w:ilvl w:val="2"/>
          <w:numId w:val="15"/>
        </w:numPr>
        <w:spacing w:after="60"/>
        <w:ind w:left="1440"/>
        <w:contextualSpacing/>
        <w:jc w:val="both"/>
        <w:rPr>
          <w:rFonts w:ascii="Tahoma" w:hAnsi="Tahoma" w:cs="Tahoma"/>
          <w:sz w:val="18"/>
          <w:szCs w:val="18"/>
        </w:rPr>
      </w:pPr>
      <w:r>
        <w:rPr>
          <w:rFonts w:ascii="Tahoma" w:hAnsi="Tahoma" w:cs="Tahoma"/>
          <w:sz w:val="18"/>
          <w:szCs w:val="18"/>
        </w:rPr>
        <w:t>zautomatyzowanym podejmowaniu decyzji, w tym o profilowaniu oraz istotnych zasadach ich podejmowania;</w:t>
      </w:r>
    </w:p>
    <w:p w14:paraId="2B784B94" w14:textId="77777777" w:rsidR="00DB4E3A" w:rsidRDefault="00DB4E3A" w:rsidP="003635FE">
      <w:pPr>
        <w:numPr>
          <w:ilvl w:val="1"/>
          <w:numId w:val="15"/>
        </w:numPr>
        <w:spacing w:after="60"/>
        <w:ind w:left="1077"/>
        <w:contextualSpacing/>
        <w:jc w:val="both"/>
        <w:rPr>
          <w:rFonts w:ascii="Tahoma" w:hAnsi="Tahoma" w:cs="Tahoma"/>
          <w:sz w:val="18"/>
          <w:szCs w:val="18"/>
        </w:rPr>
      </w:pPr>
      <w:r>
        <w:rPr>
          <w:rFonts w:ascii="Tahoma" w:hAnsi="Tahoma" w:cs="Tahoma"/>
          <w:sz w:val="18"/>
          <w:szCs w:val="18"/>
        </w:rPr>
        <w:t xml:space="preserve">uzyskanie informacji o odpowiednich zabezpieczeniach (o których mowa w art. 46 ogólnego rozporządzenia o ochronie danych), związanych z przekazaniem, </w:t>
      </w:r>
      <w:proofErr w:type="spellStart"/>
      <w:r>
        <w:rPr>
          <w:rFonts w:ascii="Tahoma" w:hAnsi="Tahoma" w:cs="Tahoma"/>
          <w:sz w:val="18"/>
          <w:szCs w:val="18"/>
        </w:rPr>
        <w:t>jeżeli</w:t>
      </w:r>
      <w:proofErr w:type="spellEnd"/>
      <w:r>
        <w:rPr>
          <w:rFonts w:ascii="Tahoma" w:hAnsi="Tahoma" w:cs="Tahoma"/>
          <w:sz w:val="18"/>
          <w:szCs w:val="18"/>
        </w:rPr>
        <w:t xml:space="preserve"> dane osobowe </w:t>
      </w:r>
      <w:proofErr w:type="spellStart"/>
      <w:r>
        <w:rPr>
          <w:rFonts w:ascii="Tahoma" w:hAnsi="Tahoma" w:cs="Tahoma"/>
          <w:sz w:val="18"/>
          <w:szCs w:val="18"/>
        </w:rPr>
        <w:t>sa</w:t>
      </w:r>
      <w:proofErr w:type="spellEnd"/>
      <w:r>
        <w:rPr>
          <w:rFonts w:ascii="Tahoma" w:hAnsi="Tahoma" w:cs="Tahoma"/>
          <w:sz w:val="18"/>
          <w:szCs w:val="18"/>
        </w:rPr>
        <w:t xml:space="preserve">̨ przekazywane do państwa trzeciego lub organizacji międzynarodowej, </w:t>
      </w:r>
    </w:p>
    <w:p w14:paraId="40F840E9" w14:textId="77777777" w:rsidR="00DB4E3A" w:rsidRDefault="00DB4E3A" w:rsidP="003635FE">
      <w:pPr>
        <w:numPr>
          <w:ilvl w:val="1"/>
          <w:numId w:val="15"/>
        </w:numPr>
        <w:spacing w:after="60"/>
        <w:ind w:left="1077"/>
        <w:contextualSpacing/>
        <w:jc w:val="both"/>
        <w:rPr>
          <w:rFonts w:ascii="Tahoma" w:hAnsi="Tahoma" w:cs="Tahoma"/>
          <w:sz w:val="18"/>
          <w:szCs w:val="18"/>
        </w:rPr>
      </w:pPr>
      <w:r>
        <w:rPr>
          <w:rFonts w:ascii="Tahoma" w:hAnsi="Tahoma" w:cs="Tahoma"/>
          <w:sz w:val="18"/>
          <w:szCs w:val="18"/>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0EDF03D0" w14:textId="77777777" w:rsidR="00DB4E3A" w:rsidRDefault="00DB4E3A" w:rsidP="003635FE">
      <w:pPr>
        <w:numPr>
          <w:ilvl w:val="0"/>
          <w:numId w:val="15"/>
        </w:numPr>
        <w:spacing w:after="60"/>
        <w:ind w:left="357" w:hanging="357"/>
        <w:contextualSpacing/>
        <w:jc w:val="both"/>
        <w:rPr>
          <w:rFonts w:ascii="Tahoma" w:hAnsi="Tahoma" w:cs="Tahoma"/>
          <w:sz w:val="18"/>
          <w:szCs w:val="18"/>
        </w:rPr>
      </w:pPr>
      <w:r>
        <w:rPr>
          <w:rFonts w:ascii="Tahoma" w:hAnsi="Tahoma" w:cs="Tahoma"/>
          <w:sz w:val="18"/>
          <w:szCs w:val="18"/>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1CA1FBE3" w14:textId="77777777" w:rsidR="00DB4E3A" w:rsidRDefault="00DB4E3A" w:rsidP="00DB4E3A">
      <w:pPr>
        <w:ind w:left="567" w:hanging="283"/>
        <w:jc w:val="both"/>
        <w:rPr>
          <w:rFonts w:ascii="Tahoma" w:hAnsi="Tahoma" w:cs="Tahoma"/>
          <w:i/>
          <w:iCs/>
          <w:sz w:val="18"/>
          <w:szCs w:val="18"/>
        </w:rPr>
      </w:pPr>
      <w:r>
        <w:rPr>
          <w:rFonts w:ascii="Tahoma" w:hAnsi="Tahoma" w:cs="Tahoma"/>
          <w:b/>
          <w:bCs/>
          <w:i/>
          <w:iCs/>
          <w:sz w:val="18"/>
          <w:szCs w:val="18"/>
        </w:rPr>
        <w:t>* Wyjaśnienie</w:t>
      </w:r>
      <w:r>
        <w:rPr>
          <w:rFonts w:ascii="Tahoma" w:hAnsi="Tahoma" w:cs="Tahoma"/>
          <w:i/>
          <w:iCs/>
          <w:sz w:val="18"/>
          <w:szCs w:val="18"/>
        </w:rPr>
        <w:t>: skorzystanie z prawa do sprostowania nie może skutkować zmianą wyniku postępowania</w:t>
      </w:r>
      <w:r>
        <w:rPr>
          <w:rFonts w:ascii="Tahoma" w:hAnsi="Tahoma" w:cs="Tahoma"/>
          <w:i/>
          <w:iCs/>
          <w:sz w:val="18"/>
          <w:szCs w:val="18"/>
        </w:rPr>
        <w:br/>
        <w:t xml:space="preserve">o udzielenie zamówienia publicznego ani zmianą postanowień umowy w zakresie niezgodnym z ustawą </w:t>
      </w:r>
      <w:proofErr w:type="spellStart"/>
      <w:r>
        <w:rPr>
          <w:rFonts w:ascii="Tahoma" w:hAnsi="Tahoma" w:cs="Tahoma"/>
          <w:i/>
          <w:iCs/>
          <w:sz w:val="18"/>
          <w:szCs w:val="18"/>
        </w:rPr>
        <w:t>Pzp</w:t>
      </w:r>
      <w:proofErr w:type="spellEnd"/>
      <w:r>
        <w:rPr>
          <w:rFonts w:ascii="Tahoma" w:hAnsi="Tahoma" w:cs="Tahoma"/>
          <w:i/>
          <w:iCs/>
          <w:sz w:val="18"/>
          <w:szCs w:val="18"/>
        </w:rPr>
        <w:t xml:space="preserve"> oraz nie może naruszać integralności protokołu oraz jego załączników.</w:t>
      </w:r>
    </w:p>
    <w:p w14:paraId="0D48E538" w14:textId="77777777" w:rsidR="00DB4E3A" w:rsidRDefault="00DB4E3A" w:rsidP="00DB4E3A">
      <w:pPr>
        <w:ind w:left="567" w:hanging="283"/>
        <w:jc w:val="both"/>
        <w:rPr>
          <w:rFonts w:ascii="Tahoma" w:hAnsi="Tahoma" w:cs="Tahoma"/>
          <w:i/>
          <w:iCs/>
          <w:sz w:val="18"/>
          <w:szCs w:val="18"/>
        </w:rPr>
      </w:pPr>
      <w:r>
        <w:rPr>
          <w:rFonts w:ascii="Tahoma" w:hAnsi="Tahoma" w:cs="Tahoma"/>
          <w:b/>
          <w:bCs/>
          <w:i/>
          <w:iCs/>
          <w:sz w:val="18"/>
          <w:szCs w:val="18"/>
        </w:rPr>
        <w:t>** Wyjaśnienie</w:t>
      </w:r>
      <w:r>
        <w:rPr>
          <w:rFonts w:ascii="Tahoma" w:hAnsi="Tahoma" w:cs="Tahoma"/>
          <w:i/>
          <w:iCs/>
          <w:sz w:val="18"/>
          <w:szCs w:val="18"/>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08E6033" w14:textId="77777777" w:rsidR="00DB4E3A" w:rsidRPr="00EE2646" w:rsidRDefault="00DB4E3A" w:rsidP="00DB4E3A">
      <w:pPr>
        <w:rPr>
          <w:rFonts w:ascii="Tahoma" w:hAnsi="Tahoma" w:cs="Tahoma"/>
        </w:rPr>
      </w:pPr>
    </w:p>
    <w:p w14:paraId="310D499D" w14:textId="77777777" w:rsidR="00DB4E3A" w:rsidRPr="00B8688D" w:rsidRDefault="00DB4E3A" w:rsidP="00DB4E3A">
      <w:pPr>
        <w:rPr>
          <w:rFonts w:ascii="Tahoma" w:hAnsi="Tahoma" w:cs="Tahoma"/>
          <w:b/>
          <w:caps/>
          <w:sz w:val="20"/>
          <w:szCs w:val="20"/>
        </w:rPr>
      </w:pPr>
      <w:r w:rsidRPr="00B8688D">
        <w:rPr>
          <w:rFonts w:ascii="Tahoma" w:hAnsi="Tahoma" w:cs="Tahoma"/>
          <w:b/>
          <w:caps/>
          <w:sz w:val="20"/>
          <w:szCs w:val="20"/>
        </w:rPr>
        <w:t>XXIII. ZAŁĄCZNIKI</w:t>
      </w:r>
    </w:p>
    <w:p w14:paraId="65CDD1A4" w14:textId="77777777" w:rsidR="00DB4E3A" w:rsidRPr="00EE2646" w:rsidRDefault="00DB4E3A" w:rsidP="00DB4E3A">
      <w:pPr>
        <w:rPr>
          <w:rFonts w:ascii="Tahoma" w:hAnsi="Tahoma" w:cs="Tahoma"/>
        </w:rPr>
      </w:pPr>
    </w:p>
    <w:p w14:paraId="23F076F8" w14:textId="77777777" w:rsidR="00DB4E3A" w:rsidRPr="00BD261E" w:rsidRDefault="00DB4E3A" w:rsidP="00DB4E3A">
      <w:pPr>
        <w:rPr>
          <w:rFonts w:ascii="Tahoma" w:hAnsi="Tahoma" w:cs="Tahoma"/>
          <w:sz w:val="18"/>
          <w:szCs w:val="18"/>
        </w:rPr>
      </w:pPr>
      <w:r w:rsidRPr="00BD261E">
        <w:rPr>
          <w:rFonts w:ascii="Tahoma" w:hAnsi="Tahoma" w:cs="Tahoma"/>
          <w:sz w:val="18"/>
          <w:szCs w:val="18"/>
        </w:rPr>
        <w:t>Następujące załączniki stanowią integralną część SWZ:</w:t>
      </w:r>
    </w:p>
    <w:p w14:paraId="5B10BB45" w14:textId="77777777" w:rsidR="00DB4E3A" w:rsidRPr="00BD261E" w:rsidRDefault="00DB4E3A" w:rsidP="00DB4E3A">
      <w:pPr>
        <w:rPr>
          <w:rFonts w:ascii="Tahoma" w:hAnsi="Tahoma" w:cs="Tahoma"/>
          <w:sz w:val="18"/>
          <w:szCs w:val="18"/>
        </w:rPr>
      </w:pPr>
      <w:r w:rsidRPr="00BD261E">
        <w:rPr>
          <w:rFonts w:ascii="Tahoma" w:hAnsi="Tahoma" w:cs="Tahoma"/>
          <w:sz w:val="18"/>
          <w:szCs w:val="18"/>
        </w:rPr>
        <w:t>Załącznik nr 1 – Formularz oferty,</w:t>
      </w:r>
    </w:p>
    <w:p w14:paraId="4346F4F2" w14:textId="77777777" w:rsidR="00DB4E3A" w:rsidRPr="00BD261E" w:rsidRDefault="00DB4E3A" w:rsidP="00DB4E3A">
      <w:pPr>
        <w:rPr>
          <w:rFonts w:ascii="Tahoma" w:hAnsi="Tahoma" w:cs="Tahoma"/>
          <w:sz w:val="18"/>
          <w:szCs w:val="18"/>
        </w:rPr>
      </w:pPr>
      <w:r w:rsidRPr="00BD261E">
        <w:rPr>
          <w:rFonts w:ascii="Tahoma" w:hAnsi="Tahoma" w:cs="Tahoma"/>
          <w:sz w:val="18"/>
          <w:szCs w:val="18"/>
        </w:rPr>
        <w:t>Załącznik nr 2 – Formularz asortymentowo-cenowy;</w:t>
      </w:r>
    </w:p>
    <w:p w14:paraId="142FB4A5" w14:textId="77777777" w:rsidR="00DB4E3A" w:rsidRPr="00BD261E" w:rsidRDefault="00DB4E3A" w:rsidP="00DB4E3A">
      <w:pPr>
        <w:rPr>
          <w:rFonts w:ascii="Tahoma" w:hAnsi="Tahoma" w:cs="Tahoma"/>
          <w:sz w:val="18"/>
          <w:szCs w:val="18"/>
        </w:rPr>
      </w:pPr>
      <w:r w:rsidRPr="00BD261E">
        <w:rPr>
          <w:rFonts w:ascii="Tahoma" w:hAnsi="Tahoma" w:cs="Tahoma"/>
          <w:sz w:val="18"/>
          <w:szCs w:val="18"/>
        </w:rPr>
        <w:t xml:space="preserve">Załącznik nr 3 – Oświadczenia o braku podstaw do wykluczenia </w:t>
      </w:r>
    </w:p>
    <w:p w14:paraId="0531D16C" w14:textId="141CAB60" w:rsidR="00DB4E3A" w:rsidRPr="00BD261E" w:rsidRDefault="00DB4E3A" w:rsidP="00DB4E3A">
      <w:pPr>
        <w:rPr>
          <w:rFonts w:ascii="Tahoma" w:hAnsi="Tahoma" w:cs="Tahoma"/>
          <w:sz w:val="18"/>
          <w:szCs w:val="18"/>
        </w:rPr>
      </w:pPr>
      <w:r w:rsidRPr="00BD261E">
        <w:rPr>
          <w:rFonts w:ascii="Tahoma" w:hAnsi="Tahoma" w:cs="Tahoma"/>
          <w:sz w:val="18"/>
          <w:szCs w:val="18"/>
        </w:rPr>
        <w:t xml:space="preserve">Załącznik nr </w:t>
      </w:r>
      <w:r w:rsidR="00855D29">
        <w:rPr>
          <w:rFonts w:ascii="Tahoma" w:hAnsi="Tahoma" w:cs="Tahoma"/>
          <w:sz w:val="18"/>
          <w:szCs w:val="18"/>
        </w:rPr>
        <w:t>4</w:t>
      </w:r>
      <w:r w:rsidRPr="00BD261E">
        <w:rPr>
          <w:rFonts w:ascii="Tahoma" w:hAnsi="Tahoma" w:cs="Tahoma"/>
          <w:sz w:val="18"/>
          <w:szCs w:val="18"/>
        </w:rPr>
        <w:t xml:space="preserve"> – Projektowane postanowienia umowy w sprawie zamówienia publicznego, które zostaną wprowadzone do treści tej umowy (Wzór umowy);</w:t>
      </w:r>
    </w:p>
    <w:p w14:paraId="0762F8E4" w14:textId="77777777" w:rsidR="00DB4E3A" w:rsidRPr="00BD261E" w:rsidRDefault="00DB4E3A" w:rsidP="00DB4E3A">
      <w:pPr>
        <w:rPr>
          <w:rFonts w:ascii="Tahoma" w:hAnsi="Tahoma" w:cs="Tahoma"/>
          <w:sz w:val="18"/>
          <w:szCs w:val="18"/>
        </w:rPr>
      </w:pPr>
      <w:r w:rsidRPr="00BD261E">
        <w:rPr>
          <w:rFonts w:ascii="Tahoma" w:hAnsi="Tahoma" w:cs="Tahoma"/>
          <w:sz w:val="18"/>
          <w:szCs w:val="18"/>
        </w:rPr>
        <w:t>Załącznik nr 5 – Oświadczenie o przynależności do grupy kapitałowej;</w:t>
      </w:r>
    </w:p>
    <w:p w14:paraId="7AF2EAB0" w14:textId="77777777" w:rsidR="00DB4E3A" w:rsidRPr="00C920C2" w:rsidRDefault="00DB4E3A" w:rsidP="00DB4E3A">
      <w:pPr>
        <w:rPr>
          <w:rFonts w:ascii="Tahoma" w:hAnsi="Tahoma" w:cs="Tahoma"/>
          <w:sz w:val="18"/>
          <w:szCs w:val="18"/>
        </w:rPr>
      </w:pPr>
      <w:r w:rsidRPr="00BD261E">
        <w:rPr>
          <w:rFonts w:ascii="Tahoma" w:hAnsi="Tahoma" w:cs="Tahoma"/>
          <w:sz w:val="18"/>
          <w:szCs w:val="18"/>
        </w:rPr>
        <w:t>Załącznik nr 6 – Oświadczenie Wykonawcy o aktualności złożonego Oświadczenia o braku podstaw do wykluczenia</w:t>
      </w:r>
    </w:p>
    <w:p w14:paraId="43FF6923" w14:textId="24A65A04" w:rsidR="00DB4E3A" w:rsidRPr="00EE2646" w:rsidRDefault="00407F02" w:rsidP="00DB4E3A">
      <w:pPr>
        <w:tabs>
          <w:tab w:val="num" w:pos="360"/>
        </w:tabs>
        <w:ind w:left="360" w:hanging="360"/>
        <w:jc w:val="both"/>
        <w:rPr>
          <w:rFonts w:ascii="Tahoma" w:hAnsi="Tahoma" w:cs="Tahoma"/>
          <w:sz w:val="20"/>
          <w:szCs w:val="20"/>
        </w:rPr>
      </w:pPr>
      <w:r w:rsidRPr="00BD261E">
        <w:rPr>
          <w:rFonts w:ascii="Tahoma" w:hAnsi="Tahoma" w:cs="Tahoma"/>
          <w:sz w:val="18"/>
          <w:szCs w:val="18"/>
        </w:rPr>
        <w:t xml:space="preserve">Załącznik nr </w:t>
      </w:r>
      <w:r>
        <w:rPr>
          <w:rFonts w:ascii="Tahoma" w:hAnsi="Tahoma" w:cs="Tahoma"/>
          <w:sz w:val="18"/>
          <w:szCs w:val="18"/>
        </w:rPr>
        <w:t>7</w:t>
      </w:r>
      <w:r w:rsidRPr="00BD261E">
        <w:rPr>
          <w:rFonts w:ascii="Tahoma" w:hAnsi="Tahoma" w:cs="Tahoma"/>
          <w:sz w:val="18"/>
          <w:szCs w:val="18"/>
        </w:rPr>
        <w:t xml:space="preserve"> – Oświadczenie </w:t>
      </w:r>
      <w:r>
        <w:rPr>
          <w:rFonts w:ascii="Tahoma" w:hAnsi="Tahoma" w:cs="Tahoma"/>
          <w:sz w:val="18"/>
          <w:szCs w:val="18"/>
        </w:rPr>
        <w:t>w trybie art. 117 ust 4 PZP</w:t>
      </w:r>
    </w:p>
    <w:p w14:paraId="38714B91" w14:textId="77777777" w:rsidR="00DB4E3A" w:rsidRPr="00EE2646" w:rsidRDefault="00DB4E3A" w:rsidP="00DB4E3A">
      <w:pPr>
        <w:jc w:val="right"/>
        <w:rPr>
          <w:rFonts w:ascii="Tahoma" w:hAnsi="Tahoma" w:cs="Tahoma"/>
          <w:b/>
          <w:bCs/>
          <w:sz w:val="18"/>
          <w:szCs w:val="18"/>
        </w:rPr>
      </w:pPr>
      <w:r w:rsidRPr="00EE2646">
        <w:rPr>
          <w:rFonts w:ascii="Tahoma" w:hAnsi="Tahoma" w:cs="Tahoma"/>
          <w:b/>
          <w:sz w:val="20"/>
          <w:szCs w:val="20"/>
        </w:rPr>
        <w:br w:type="page"/>
      </w:r>
    </w:p>
    <w:p w14:paraId="6D6CCA12" w14:textId="77777777" w:rsidR="00DB4E3A" w:rsidRPr="00EE2646" w:rsidRDefault="00DB4E3A" w:rsidP="00DB4E3A">
      <w:pPr>
        <w:jc w:val="right"/>
        <w:rPr>
          <w:rFonts w:ascii="Tahoma" w:hAnsi="Tahoma" w:cs="Tahoma"/>
          <w:b/>
          <w:bCs/>
          <w:sz w:val="18"/>
          <w:szCs w:val="18"/>
        </w:rPr>
      </w:pPr>
      <w:r w:rsidRPr="00EE2646">
        <w:rPr>
          <w:rFonts w:ascii="Tahoma" w:hAnsi="Tahoma" w:cs="Tahoma"/>
          <w:b/>
          <w:bCs/>
          <w:sz w:val="18"/>
          <w:szCs w:val="18"/>
        </w:rPr>
        <w:lastRenderedPageBreak/>
        <w:t>Załącznik nr 1</w:t>
      </w:r>
    </w:p>
    <w:p w14:paraId="019110ED" w14:textId="77777777" w:rsidR="00DB4E3A" w:rsidRPr="00EE2646" w:rsidRDefault="00DB4E3A" w:rsidP="00DB4E3A">
      <w:pPr>
        <w:jc w:val="center"/>
        <w:rPr>
          <w:rFonts w:ascii="Tahoma" w:hAnsi="Tahoma" w:cs="Tahoma"/>
          <w:b/>
          <w:bCs/>
          <w:sz w:val="18"/>
          <w:szCs w:val="18"/>
        </w:rPr>
      </w:pPr>
      <w:r w:rsidRPr="00EE2646">
        <w:rPr>
          <w:rFonts w:ascii="Tahoma" w:hAnsi="Tahoma" w:cs="Tahoma"/>
          <w:b/>
          <w:bCs/>
          <w:sz w:val="18"/>
          <w:szCs w:val="18"/>
        </w:rPr>
        <w:t>F O R M U L A R Z    O F E R T Y</w:t>
      </w:r>
    </w:p>
    <w:p w14:paraId="3542F54B" w14:textId="77777777" w:rsidR="00DB4E3A" w:rsidRPr="00EE2646" w:rsidRDefault="00DB4E3A" w:rsidP="00DB4E3A">
      <w:pPr>
        <w:jc w:val="center"/>
        <w:rPr>
          <w:rFonts w:ascii="Tahoma" w:hAnsi="Tahoma" w:cs="Tahoma"/>
          <w:b/>
          <w:bCs/>
          <w:sz w:val="10"/>
          <w:szCs w:val="10"/>
        </w:rPr>
      </w:pPr>
    </w:p>
    <w:p w14:paraId="64C903A1" w14:textId="77777777" w:rsidR="00DB4E3A" w:rsidRPr="00EE2646" w:rsidRDefault="00DB4E3A" w:rsidP="00DB4E3A">
      <w:pPr>
        <w:rPr>
          <w:rFonts w:ascii="Tahoma" w:hAnsi="Tahoma" w:cs="Tahoma"/>
          <w:sz w:val="18"/>
          <w:szCs w:val="18"/>
        </w:rPr>
      </w:pPr>
      <w:r w:rsidRPr="00EE2646">
        <w:rPr>
          <w:rFonts w:ascii="Tahoma" w:hAnsi="Tahoma" w:cs="Tahoma"/>
          <w:sz w:val="18"/>
          <w:szCs w:val="18"/>
        </w:rPr>
        <w:t>Nazwa i siedziba Wykonawcy</w:t>
      </w:r>
      <w:r w:rsidRPr="00EE2646">
        <w:rPr>
          <w:rFonts w:ascii="Tahoma" w:hAnsi="Tahoma" w:cs="Tahoma"/>
          <w:sz w:val="18"/>
          <w:szCs w:val="18"/>
        </w:rPr>
        <w:tab/>
        <w:t>albo</w:t>
      </w:r>
      <w:r w:rsidRPr="00EE2646">
        <w:rPr>
          <w:rFonts w:ascii="Tahoma" w:hAnsi="Tahoma" w:cs="Tahoma"/>
          <w:sz w:val="18"/>
          <w:szCs w:val="18"/>
        </w:rPr>
        <w:tab/>
        <w:t>Imię i nazwisko, adres zamieszkania i adres Wykonawcy</w:t>
      </w:r>
    </w:p>
    <w:p w14:paraId="0E9D247A" w14:textId="77777777" w:rsidR="00DB4E3A" w:rsidRPr="00EE2646" w:rsidRDefault="00DB4E3A" w:rsidP="00DB4E3A">
      <w:pPr>
        <w:spacing w:line="360" w:lineRule="auto"/>
        <w:rPr>
          <w:rFonts w:ascii="Tahoma" w:hAnsi="Tahoma" w:cs="Tahoma"/>
          <w:sz w:val="18"/>
          <w:szCs w:val="18"/>
        </w:rPr>
      </w:pPr>
      <w:r w:rsidRPr="00EE2646">
        <w:rPr>
          <w:rFonts w:ascii="Tahoma" w:hAnsi="Tahoma" w:cs="Tahoma"/>
          <w:sz w:val="18"/>
          <w:szCs w:val="18"/>
        </w:rPr>
        <w:t>.................................................................................................................................................................................................................................................................................................................................................................................................................................................................................................................................................................................</w:t>
      </w:r>
    </w:p>
    <w:p w14:paraId="3D8D042F" w14:textId="77777777" w:rsidR="00DB4E3A" w:rsidRPr="00EE2646" w:rsidRDefault="00DB4E3A" w:rsidP="00DB4E3A">
      <w:pPr>
        <w:spacing w:line="360" w:lineRule="auto"/>
        <w:rPr>
          <w:rFonts w:ascii="Tahoma" w:hAnsi="Tahoma" w:cs="Tahoma"/>
          <w:sz w:val="18"/>
          <w:szCs w:val="18"/>
        </w:rPr>
      </w:pPr>
      <w:r w:rsidRPr="00EE2646">
        <w:rPr>
          <w:rFonts w:ascii="Tahoma" w:hAnsi="Tahoma" w:cs="Tahoma"/>
          <w:sz w:val="18"/>
          <w:szCs w:val="18"/>
        </w:rPr>
        <w:t>Osoba uprawniona do kontaktu z Zamawiającym (imię, nazwisko, stanowisko):</w:t>
      </w:r>
    </w:p>
    <w:p w14:paraId="65E64AD3" w14:textId="77777777" w:rsidR="00DB4E3A" w:rsidRPr="00EE2646" w:rsidRDefault="00DB4E3A" w:rsidP="00DB4E3A">
      <w:pPr>
        <w:spacing w:line="360" w:lineRule="auto"/>
        <w:rPr>
          <w:rFonts w:ascii="Tahoma" w:hAnsi="Tahoma" w:cs="Tahoma"/>
          <w:sz w:val="18"/>
          <w:szCs w:val="18"/>
        </w:rPr>
      </w:pPr>
      <w:r w:rsidRPr="00EE2646">
        <w:rPr>
          <w:rFonts w:ascii="Tahoma" w:hAnsi="Tahoma" w:cs="Tahoma"/>
          <w:sz w:val="18"/>
          <w:szCs w:val="18"/>
        </w:rPr>
        <w:t>...........................................................................................................................................................................................</w:t>
      </w:r>
    </w:p>
    <w:p w14:paraId="4ED172FE" w14:textId="77777777" w:rsidR="00DB4E3A" w:rsidRPr="00EE2646" w:rsidRDefault="00DB4E3A" w:rsidP="00DB4E3A">
      <w:pPr>
        <w:spacing w:line="360" w:lineRule="auto"/>
        <w:rPr>
          <w:rFonts w:ascii="Tahoma" w:hAnsi="Tahoma" w:cs="Tahoma"/>
          <w:sz w:val="18"/>
          <w:szCs w:val="18"/>
        </w:rPr>
      </w:pPr>
      <w:r w:rsidRPr="00EE2646">
        <w:rPr>
          <w:rFonts w:ascii="Tahoma" w:hAnsi="Tahoma" w:cs="Tahoma"/>
          <w:sz w:val="18"/>
          <w:szCs w:val="18"/>
        </w:rPr>
        <w:t>Nr telefonu ……...................................................................................................................................................................</w:t>
      </w:r>
    </w:p>
    <w:p w14:paraId="54355B28" w14:textId="77777777" w:rsidR="00DB4E3A" w:rsidRPr="00EE2646" w:rsidRDefault="00DB4E3A" w:rsidP="00DB4E3A">
      <w:pPr>
        <w:spacing w:line="360" w:lineRule="auto"/>
        <w:rPr>
          <w:rFonts w:ascii="Tahoma" w:hAnsi="Tahoma" w:cs="Tahoma"/>
          <w:sz w:val="18"/>
          <w:szCs w:val="18"/>
        </w:rPr>
      </w:pPr>
      <w:r w:rsidRPr="00EE2646">
        <w:rPr>
          <w:rFonts w:ascii="Tahoma" w:hAnsi="Tahoma" w:cs="Tahoma"/>
          <w:sz w:val="18"/>
          <w:szCs w:val="18"/>
        </w:rPr>
        <w:t>Regon: ............................. NIP: ........................................... BDO: …………………………………</w:t>
      </w:r>
    </w:p>
    <w:p w14:paraId="1DF6E20E" w14:textId="77777777" w:rsidR="00DB4E3A" w:rsidRPr="00EE2646" w:rsidRDefault="00DB4E3A" w:rsidP="00DB4E3A">
      <w:pPr>
        <w:spacing w:line="360" w:lineRule="auto"/>
        <w:rPr>
          <w:rFonts w:ascii="Tahoma" w:hAnsi="Tahoma" w:cs="Tahoma"/>
          <w:sz w:val="18"/>
          <w:szCs w:val="18"/>
        </w:rPr>
      </w:pPr>
      <w:r w:rsidRPr="00EE2646">
        <w:rPr>
          <w:rFonts w:ascii="Tahoma" w:hAnsi="Tahoma" w:cs="Tahoma"/>
          <w:sz w:val="18"/>
          <w:szCs w:val="18"/>
        </w:rPr>
        <w:t>Województwo.............................................................. Powiat……........................................................................................</w:t>
      </w:r>
    </w:p>
    <w:p w14:paraId="234AE25E" w14:textId="77777777" w:rsidR="00DB4E3A" w:rsidRPr="00EE2646" w:rsidRDefault="00DB4E3A" w:rsidP="00DB4E3A">
      <w:pPr>
        <w:spacing w:line="360" w:lineRule="auto"/>
        <w:rPr>
          <w:rFonts w:ascii="Tahoma" w:hAnsi="Tahoma" w:cs="Tahoma"/>
          <w:b/>
          <w:bCs/>
          <w:sz w:val="18"/>
          <w:szCs w:val="18"/>
        </w:rPr>
      </w:pPr>
      <w:r w:rsidRPr="00EE2646">
        <w:rPr>
          <w:rFonts w:ascii="Tahoma" w:hAnsi="Tahoma" w:cs="Tahoma"/>
          <w:sz w:val="18"/>
          <w:szCs w:val="18"/>
        </w:rPr>
        <w:t xml:space="preserve">Internet: http://........................................................... </w:t>
      </w:r>
      <w:r w:rsidRPr="00EE2646">
        <w:rPr>
          <w:rFonts w:ascii="Tahoma" w:hAnsi="Tahoma" w:cs="Tahoma"/>
          <w:b/>
          <w:bCs/>
          <w:sz w:val="18"/>
          <w:szCs w:val="18"/>
        </w:rPr>
        <w:t>e-mail:............................................@..........................................</w:t>
      </w:r>
    </w:p>
    <w:p w14:paraId="0ADAFB3B" w14:textId="77777777" w:rsidR="00DB4E3A" w:rsidRPr="00EE2646" w:rsidRDefault="00DB4E3A" w:rsidP="00DB4E3A">
      <w:pPr>
        <w:suppressAutoHyphens/>
        <w:spacing w:line="360" w:lineRule="auto"/>
        <w:rPr>
          <w:rFonts w:ascii="Tahoma" w:hAnsi="Tahoma" w:cs="Tahoma"/>
          <w:bCs/>
          <w:sz w:val="18"/>
          <w:szCs w:val="18"/>
          <w:lang w:eastAsia="zh-CN"/>
        </w:rPr>
      </w:pPr>
      <w:r w:rsidRPr="00EE2646">
        <w:rPr>
          <w:rFonts w:ascii="Tahoma" w:hAnsi="Tahoma" w:cs="Tahoma"/>
          <w:bCs/>
          <w:sz w:val="18"/>
          <w:szCs w:val="18"/>
          <w:lang w:eastAsia="zh-CN"/>
        </w:rPr>
        <w:t>KRS: ……………………………………… (jeżeli dotyczy)</w:t>
      </w:r>
    </w:p>
    <w:p w14:paraId="0DE4BA10" w14:textId="77777777" w:rsidR="00DB4E3A" w:rsidRPr="00EE2646" w:rsidRDefault="00DB4E3A" w:rsidP="00DB4E3A">
      <w:pPr>
        <w:suppressAutoHyphens/>
        <w:spacing w:line="360" w:lineRule="auto"/>
        <w:rPr>
          <w:rFonts w:ascii="Tahoma" w:hAnsi="Tahoma" w:cs="Tahoma"/>
          <w:b/>
          <w:sz w:val="18"/>
          <w:szCs w:val="18"/>
        </w:rPr>
      </w:pPr>
      <w:r w:rsidRPr="00EE2646">
        <w:rPr>
          <w:rFonts w:ascii="Tahoma" w:hAnsi="Tahoma" w:cs="Tahoma"/>
          <w:b/>
          <w:sz w:val="18"/>
          <w:szCs w:val="18"/>
        </w:rPr>
        <w:t>Wykonawca jest: *</w:t>
      </w:r>
    </w:p>
    <w:p w14:paraId="1AC2B10F" w14:textId="77777777" w:rsidR="00DB4E3A" w:rsidRPr="00EE2646" w:rsidRDefault="00DB4E3A" w:rsidP="00DB4E3A">
      <w:pPr>
        <w:numPr>
          <w:ilvl w:val="0"/>
          <w:numId w:val="4"/>
        </w:numPr>
        <w:suppressAutoHyphens/>
        <w:spacing w:line="276" w:lineRule="auto"/>
        <w:ind w:left="426" w:hanging="426"/>
        <w:rPr>
          <w:rFonts w:ascii="Tahoma" w:hAnsi="Tahoma" w:cs="Tahoma"/>
          <w:sz w:val="18"/>
          <w:szCs w:val="18"/>
        </w:rPr>
      </w:pPr>
      <w:r w:rsidRPr="00EE2646">
        <w:rPr>
          <w:rFonts w:ascii="Tahoma" w:hAnsi="Tahoma" w:cs="Tahoma"/>
          <w:sz w:val="18"/>
          <w:szCs w:val="18"/>
        </w:rPr>
        <w:t xml:space="preserve">Mikroprzedsiębiorstwem </w:t>
      </w:r>
      <w:r w:rsidRPr="00EE2646">
        <w:rPr>
          <w:rStyle w:val="Odwoanieprzypisudolnego"/>
          <w:rFonts w:ascii="Tahoma" w:hAnsi="Tahoma" w:cs="Tahoma"/>
          <w:sz w:val="18"/>
          <w:szCs w:val="18"/>
        </w:rPr>
        <w:footnoteReference w:id="2"/>
      </w:r>
      <w:r w:rsidRPr="00EE2646">
        <w:rPr>
          <w:rFonts w:ascii="Tahoma" w:hAnsi="Tahoma" w:cs="Tahoma"/>
          <w:sz w:val="18"/>
          <w:szCs w:val="18"/>
        </w:rPr>
        <w:t>,</w:t>
      </w:r>
    </w:p>
    <w:p w14:paraId="3A0F5D99" w14:textId="77777777" w:rsidR="00DB4E3A" w:rsidRPr="00EE2646" w:rsidRDefault="00DB4E3A" w:rsidP="00DB4E3A">
      <w:pPr>
        <w:numPr>
          <w:ilvl w:val="0"/>
          <w:numId w:val="4"/>
        </w:numPr>
        <w:suppressAutoHyphens/>
        <w:spacing w:line="276" w:lineRule="auto"/>
        <w:ind w:left="426" w:hanging="426"/>
        <w:rPr>
          <w:rFonts w:ascii="Tahoma" w:hAnsi="Tahoma" w:cs="Tahoma"/>
          <w:sz w:val="18"/>
          <w:szCs w:val="18"/>
        </w:rPr>
      </w:pPr>
      <w:r w:rsidRPr="00EE2646">
        <w:rPr>
          <w:rFonts w:ascii="Tahoma" w:hAnsi="Tahoma" w:cs="Tahoma"/>
          <w:sz w:val="18"/>
          <w:szCs w:val="18"/>
        </w:rPr>
        <w:t xml:space="preserve">Małym przedsiębiorstwem </w:t>
      </w:r>
      <w:r w:rsidRPr="00EE2646">
        <w:rPr>
          <w:rStyle w:val="Odwoanieprzypisudolnego"/>
          <w:rFonts w:ascii="Tahoma" w:hAnsi="Tahoma" w:cs="Tahoma"/>
          <w:sz w:val="18"/>
          <w:szCs w:val="18"/>
        </w:rPr>
        <w:footnoteReference w:id="3"/>
      </w:r>
      <w:r w:rsidRPr="00EE2646">
        <w:rPr>
          <w:rFonts w:ascii="Tahoma" w:hAnsi="Tahoma" w:cs="Tahoma"/>
          <w:sz w:val="18"/>
          <w:szCs w:val="18"/>
        </w:rPr>
        <w:t>,</w:t>
      </w:r>
    </w:p>
    <w:p w14:paraId="7A86858E" w14:textId="77777777" w:rsidR="00DB4E3A" w:rsidRPr="00EE2646" w:rsidRDefault="00DB4E3A" w:rsidP="00DB4E3A">
      <w:pPr>
        <w:numPr>
          <w:ilvl w:val="0"/>
          <w:numId w:val="4"/>
        </w:numPr>
        <w:suppressAutoHyphens/>
        <w:spacing w:line="276" w:lineRule="auto"/>
        <w:ind w:left="426" w:hanging="426"/>
        <w:rPr>
          <w:rFonts w:ascii="Tahoma" w:hAnsi="Tahoma" w:cs="Tahoma"/>
          <w:sz w:val="18"/>
          <w:szCs w:val="18"/>
        </w:rPr>
      </w:pPr>
      <w:r w:rsidRPr="00EE2646">
        <w:rPr>
          <w:rFonts w:ascii="Tahoma" w:hAnsi="Tahoma" w:cs="Tahoma"/>
          <w:sz w:val="18"/>
          <w:szCs w:val="18"/>
        </w:rPr>
        <w:t xml:space="preserve">Średnim przedsiębiorstwem </w:t>
      </w:r>
      <w:r w:rsidRPr="00EE2646">
        <w:rPr>
          <w:rStyle w:val="Odwoanieprzypisudolnego"/>
          <w:rFonts w:ascii="Tahoma" w:hAnsi="Tahoma" w:cs="Tahoma"/>
          <w:sz w:val="18"/>
          <w:szCs w:val="18"/>
        </w:rPr>
        <w:footnoteReference w:id="4"/>
      </w:r>
      <w:r w:rsidRPr="00EE2646">
        <w:rPr>
          <w:rFonts w:ascii="Tahoma" w:hAnsi="Tahoma" w:cs="Tahoma"/>
          <w:sz w:val="18"/>
          <w:szCs w:val="18"/>
        </w:rPr>
        <w:t xml:space="preserve">, </w:t>
      </w:r>
    </w:p>
    <w:p w14:paraId="15BE83A9" w14:textId="77777777" w:rsidR="00DB4E3A" w:rsidRPr="00EE2646" w:rsidRDefault="00DB4E3A" w:rsidP="00DB4E3A">
      <w:pPr>
        <w:numPr>
          <w:ilvl w:val="0"/>
          <w:numId w:val="4"/>
        </w:numPr>
        <w:suppressAutoHyphens/>
        <w:spacing w:line="276" w:lineRule="auto"/>
        <w:ind w:left="426" w:hanging="426"/>
        <w:rPr>
          <w:rFonts w:ascii="Tahoma" w:hAnsi="Tahoma" w:cs="Tahoma"/>
          <w:sz w:val="18"/>
          <w:szCs w:val="18"/>
        </w:rPr>
      </w:pPr>
      <w:r w:rsidRPr="00EE2646">
        <w:rPr>
          <w:rFonts w:ascii="Tahoma" w:hAnsi="Tahoma" w:cs="Tahoma"/>
          <w:sz w:val="18"/>
          <w:szCs w:val="18"/>
        </w:rPr>
        <w:t>Jednoosobową działalnością gospodarczą,</w:t>
      </w:r>
    </w:p>
    <w:p w14:paraId="48CDB399" w14:textId="77777777" w:rsidR="00DB4E3A" w:rsidRPr="00EE2646" w:rsidRDefault="00DB4E3A" w:rsidP="00DB4E3A">
      <w:pPr>
        <w:numPr>
          <w:ilvl w:val="0"/>
          <w:numId w:val="4"/>
        </w:numPr>
        <w:suppressAutoHyphens/>
        <w:spacing w:line="276" w:lineRule="auto"/>
        <w:ind w:left="426" w:hanging="426"/>
        <w:rPr>
          <w:rFonts w:ascii="Tahoma" w:hAnsi="Tahoma" w:cs="Tahoma"/>
          <w:sz w:val="18"/>
          <w:szCs w:val="18"/>
        </w:rPr>
      </w:pPr>
      <w:r w:rsidRPr="00EE2646">
        <w:rPr>
          <w:rFonts w:ascii="Tahoma" w:hAnsi="Tahoma" w:cs="Tahoma"/>
          <w:sz w:val="18"/>
          <w:szCs w:val="18"/>
        </w:rPr>
        <w:t>Osobą fizyczną nieprowadzącą działalności gospodarczej,</w:t>
      </w:r>
    </w:p>
    <w:p w14:paraId="166FE02F" w14:textId="77777777" w:rsidR="00DB4E3A" w:rsidRPr="00EE2646" w:rsidRDefault="00DB4E3A" w:rsidP="00DB4E3A">
      <w:pPr>
        <w:numPr>
          <w:ilvl w:val="0"/>
          <w:numId w:val="4"/>
        </w:numPr>
        <w:suppressAutoHyphens/>
        <w:spacing w:line="276" w:lineRule="auto"/>
        <w:ind w:left="426" w:hanging="426"/>
        <w:rPr>
          <w:rFonts w:ascii="Tahoma" w:hAnsi="Tahoma" w:cs="Tahoma"/>
          <w:sz w:val="18"/>
          <w:szCs w:val="18"/>
        </w:rPr>
      </w:pPr>
      <w:r w:rsidRPr="00EE2646">
        <w:rPr>
          <w:rFonts w:ascii="Tahoma" w:hAnsi="Tahoma" w:cs="Tahoma"/>
          <w:sz w:val="18"/>
          <w:szCs w:val="18"/>
        </w:rPr>
        <w:t>Innym rodzajem</w:t>
      </w:r>
    </w:p>
    <w:p w14:paraId="5CF81841" w14:textId="77777777" w:rsidR="00DB4E3A" w:rsidRPr="00EE2646" w:rsidRDefault="00DB4E3A" w:rsidP="00DB4E3A">
      <w:pPr>
        <w:suppressAutoHyphens/>
        <w:spacing w:line="360" w:lineRule="auto"/>
        <w:rPr>
          <w:rFonts w:ascii="Tahoma" w:hAnsi="Tahoma" w:cs="Tahoma"/>
          <w:b/>
          <w:sz w:val="18"/>
          <w:szCs w:val="18"/>
        </w:rPr>
      </w:pPr>
      <w:r w:rsidRPr="00EE2646">
        <w:rPr>
          <w:rFonts w:ascii="Tahoma" w:hAnsi="Tahoma" w:cs="Tahoma"/>
          <w:b/>
          <w:sz w:val="18"/>
          <w:szCs w:val="18"/>
        </w:rPr>
        <w:t>UWAGA  *zaznaczyć właściwe</w:t>
      </w:r>
    </w:p>
    <w:p w14:paraId="34C763C2" w14:textId="77777777" w:rsidR="00DB4E3A" w:rsidRPr="00EE2646" w:rsidRDefault="00DB4E3A" w:rsidP="00DB4E3A">
      <w:pPr>
        <w:spacing w:line="360" w:lineRule="auto"/>
        <w:jc w:val="center"/>
        <w:rPr>
          <w:rFonts w:ascii="Tahoma" w:hAnsi="Tahoma" w:cs="Tahoma"/>
          <w:sz w:val="18"/>
          <w:szCs w:val="20"/>
        </w:rPr>
      </w:pPr>
      <w:r w:rsidRPr="00EE2646">
        <w:rPr>
          <w:rFonts w:ascii="Tahoma" w:hAnsi="Tahoma" w:cs="Tahoma"/>
          <w:sz w:val="18"/>
          <w:szCs w:val="20"/>
        </w:rPr>
        <w:t xml:space="preserve">Do:   </w:t>
      </w:r>
    </w:p>
    <w:p w14:paraId="604AE3C3" w14:textId="77777777" w:rsidR="00DB4E3A" w:rsidRPr="00EE2646" w:rsidRDefault="00DB4E3A" w:rsidP="00DB4E3A">
      <w:pPr>
        <w:jc w:val="center"/>
        <w:rPr>
          <w:rFonts w:ascii="Tahoma" w:hAnsi="Tahoma" w:cs="Tahoma"/>
          <w:b/>
          <w:sz w:val="18"/>
          <w:szCs w:val="20"/>
        </w:rPr>
      </w:pPr>
      <w:r w:rsidRPr="00EE2646">
        <w:rPr>
          <w:rFonts w:ascii="Tahoma" w:hAnsi="Tahoma" w:cs="Tahoma"/>
          <w:b/>
          <w:sz w:val="18"/>
          <w:szCs w:val="20"/>
        </w:rPr>
        <w:t>SAMODZIELNEGO PUBLICZNEGO ZAKŁADU OPIEKI ZDROWOTNEJ  UNIWERSYTECKIEGO SZPITALA KLINICZNEGO NR 1 IM. NORBERTA BARLICKIEGO</w:t>
      </w:r>
      <w:r w:rsidRPr="00EE2646">
        <w:rPr>
          <w:rFonts w:ascii="Tahoma" w:hAnsi="Tahoma" w:cs="Tahoma"/>
          <w:b/>
          <w:sz w:val="18"/>
          <w:szCs w:val="20"/>
        </w:rPr>
        <w:br/>
        <w:t>90-153 ŁÓDŹ, UL. KOPCIŃSKIEGO 22</w:t>
      </w:r>
    </w:p>
    <w:p w14:paraId="3410AB53" w14:textId="77777777" w:rsidR="00DB4E3A" w:rsidRPr="00EE2646" w:rsidRDefault="00DB4E3A" w:rsidP="00DB4E3A">
      <w:pPr>
        <w:pStyle w:val="Tekstpodstawowy"/>
        <w:jc w:val="center"/>
        <w:rPr>
          <w:rFonts w:ascii="Tahoma" w:hAnsi="Tahoma" w:cs="Tahoma"/>
          <w:sz w:val="14"/>
          <w:szCs w:val="16"/>
        </w:rPr>
      </w:pPr>
    </w:p>
    <w:p w14:paraId="7E894FD0" w14:textId="77777777" w:rsidR="00DB4E3A" w:rsidRPr="00EE2646" w:rsidRDefault="00DB4E3A" w:rsidP="00DB4E3A">
      <w:pPr>
        <w:pStyle w:val="Tekstpodstawowy"/>
        <w:jc w:val="center"/>
        <w:rPr>
          <w:rFonts w:ascii="Tahoma" w:hAnsi="Tahoma" w:cs="Tahoma"/>
          <w:sz w:val="18"/>
          <w:szCs w:val="18"/>
        </w:rPr>
      </w:pPr>
    </w:p>
    <w:p w14:paraId="74C7D565" w14:textId="6B103D49" w:rsidR="00DB4E3A" w:rsidRPr="00EE2646" w:rsidRDefault="00DB4E3A" w:rsidP="00DB4E3A">
      <w:pPr>
        <w:pStyle w:val="Default"/>
        <w:jc w:val="both"/>
        <w:rPr>
          <w:rFonts w:ascii="Tahoma" w:hAnsi="Tahoma" w:cs="Tahoma"/>
          <w:sz w:val="18"/>
          <w:szCs w:val="18"/>
        </w:rPr>
      </w:pPr>
      <w:r w:rsidRPr="00EE2646">
        <w:rPr>
          <w:rFonts w:ascii="Tahoma" w:hAnsi="Tahoma" w:cs="Tahoma"/>
          <w:sz w:val="18"/>
          <w:szCs w:val="18"/>
        </w:rPr>
        <w:t xml:space="preserve">Nawiązując do ogłoszenia opublikowanego w </w:t>
      </w:r>
      <w:r>
        <w:rPr>
          <w:rFonts w:ascii="Tahoma" w:hAnsi="Tahoma" w:cs="Tahoma"/>
          <w:sz w:val="18"/>
          <w:szCs w:val="18"/>
        </w:rPr>
        <w:t>Biuletynie Zamówień Publicznych</w:t>
      </w:r>
      <w:r w:rsidRPr="00EE2646">
        <w:rPr>
          <w:rFonts w:ascii="Tahoma" w:hAnsi="Tahoma" w:cs="Tahoma"/>
          <w:sz w:val="18"/>
          <w:szCs w:val="18"/>
        </w:rPr>
        <w:t xml:space="preserve"> nr </w:t>
      </w:r>
      <w:r w:rsidR="00ED4CD4" w:rsidRPr="00ED4CD4">
        <w:rPr>
          <w:rFonts w:ascii="Tahoma" w:hAnsi="Tahoma" w:cs="Tahoma"/>
          <w:sz w:val="18"/>
          <w:szCs w:val="18"/>
        </w:rPr>
        <w:t>2023/BZP 00425180/01</w:t>
      </w:r>
      <w:r w:rsidR="00B50502" w:rsidRPr="00B50502">
        <w:rPr>
          <w:rFonts w:ascii="Tahoma" w:hAnsi="Tahoma" w:cs="Tahoma"/>
          <w:sz w:val="18"/>
          <w:szCs w:val="18"/>
        </w:rPr>
        <w:t xml:space="preserve"> z dnia </w:t>
      </w:r>
      <w:r w:rsidR="00ED4CD4">
        <w:rPr>
          <w:rFonts w:ascii="Tahoma" w:hAnsi="Tahoma" w:cs="Tahoma"/>
          <w:sz w:val="18"/>
          <w:szCs w:val="18"/>
        </w:rPr>
        <w:t>03.10</w:t>
      </w:r>
      <w:r w:rsidR="00B50502">
        <w:rPr>
          <w:rFonts w:ascii="Tahoma" w:hAnsi="Tahoma" w:cs="Tahoma"/>
          <w:sz w:val="18"/>
          <w:szCs w:val="18"/>
        </w:rPr>
        <w:t>.2023 r</w:t>
      </w:r>
      <w:r w:rsidRPr="00EE2646">
        <w:rPr>
          <w:rFonts w:ascii="Tahoma" w:hAnsi="Tahoma" w:cs="Tahoma"/>
          <w:sz w:val="18"/>
          <w:szCs w:val="18"/>
        </w:rPr>
        <w:t>. o </w:t>
      </w:r>
      <w:r>
        <w:rPr>
          <w:rFonts w:ascii="Tahoma" w:hAnsi="Tahoma" w:cs="Tahoma"/>
          <w:sz w:val="18"/>
          <w:szCs w:val="18"/>
        </w:rPr>
        <w:t>postępowaniu w trybie podstawowym bez negocjacji</w:t>
      </w:r>
      <w:r w:rsidRPr="00EE2646">
        <w:rPr>
          <w:rFonts w:ascii="Tahoma" w:hAnsi="Tahoma" w:cs="Tahoma"/>
          <w:sz w:val="18"/>
          <w:szCs w:val="18"/>
        </w:rPr>
        <w:t xml:space="preserve"> pn. </w:t>
      </w:r>
      <w:r w:rsidR="00102B1A">
        <w:rPr>
          <w:rFonts w:ascii="Tahoma" w:hAnsi="Tahoma" w:cs="Tahoma"/>
          <w:sz w:val="18"/>
          <w:szCs w:val="18"/>
        </w:rPr>
        <w:t>„</w:t>
      </w:r>
      <w:r w:rsidR="00AC78E3">
        <w:rPr>
          <w:rFonts w:ascii="Tahoma" w:hAnsi="Tahoma" w:cs="Tahoma"/>
          <w:b/>
          <w:sz w:val="18"/>
          <w:szCs w:val="18"/>
        </w:rPr>
        <w:t xml:space="preserve">Dostawa </w:t>
      </w:r>
      <w:proofErr w:type="spellStart"/>
      <w:r w:rsidR="00570BCB">
        <w:rPr>
          <w:rFonts w:ascii="Tahoma" w:hAnsi="Tahoma" w:cs="Tahoma"/>
          <w:b/>
          <w:sz w:val="18"/>
          <w:szCs w:val="18"/>
        </w:rPr>
        <w:t>staplerów</w:t>
      </w:r>
      <w:proofErr w:type="spellEnd"/>
      <w:r w:rsidR="00570BCB">
        <w:rPr>
          <w:rFonts w:ascii="Tahoma" w:hAnsi="Tahoma" w:cs="Tahoma"/>
          <w:b/>
          <w:sz w:val="18"/>
          <w:szCs w:val="18"/>
        </w:rPr>
        <w:t xml:space="preserve"> i ładunków</w:t>
      </w:r>
      <w:r w:rsidRPr="00EE2646">
        <w:rPr>
          <w:rFonts w:ascii="Tahoma" w:hAnsi="Tahoma" w:cs="Tahoma"/>
          <w:b/>
          <w:sz w:val="18"/>
          <w:szCs w:val="18"/>
        </w:rPr>
        <w:t xml:space="preserve">” – numer sprawy </w:t>
      </w:r>
      <w:r w:rsidR="00570BCB">
        <w:rPr>
          <w:rFonts w:ascii="Tahoma" w:hAnsi="Tahoma" w:cs="Tahoma"/>
          <w:b/>
          <w:sz w:val="18"/>
          <w:szCs w:val="18"/>
        </w:rPr>
        <w:t>112</w:t>
      </w:r>
      <w:r>
        <w:rPr>
          <w:rFonts w:ascii="Tahoma" w:hAnsi="Tahoma" w:cs="Tahoma"/>
          <w:b/>
          <w:sz w:val="18"/>
          <w:szCs w:val="18"/>
        </w:rPr>
        <w:t>/TP/</w:t>
      </w:r>
      <w:r w:rsidR="00906E07">
        <w:rPr>
          <w:rFonts w:ascii="Tahoma" w:hAnsi="Tahoma" w:cs="Tahoma"/>
          <w:b/>
          <w:sz w:val="18"/>
          <w:szCs w:val="18"/>
        </w:rPr>
        <w:t>ZP/D/2023</w:t>
      </w:r>
      <w:r w:rsidRPr="00EE2646">
        <w:rPr>
          <w:rFonts w:ascii="Tahoma" w:hAnsi="Tahoma" w:cs="Tahoma"/>
          <w:sz w:val="18"/>
          <w:szCs w:val="18"/>
        </w:rPr>
        <w:t>:</w:t>
      </w:r>
    </w:p>
    <w:p w14:paraId="31528731" w14:textId="77777777" w:rsidR="00DB4E3A" w:rsidRPr="00EE2646" w:rsidRDefault="00DB4E3A" w:rsidP="00DB4E3A">
      <w:pPr>
        <w:pStyle w:val="Tekstpodstawowy"/>
        <w:jc w:val="both"/>
        <w:rPr>
          <w:rFonts w:ascii="Tahoma" w:hAnsi="Tahoma" w:cs="Tahoma"/>
          <w:sz w:val="6"/>
          <w:szCs w:val="6"/>
        </w:rPr>
      </w:pPr>
    </w:p>
    <w:p w14:paraId="290BBF66" w14:textId="3894D2F0" w:rsidR="00310C95" w:rsidRPr="00AE6435" w:rsidRDefault="00310C95" w:rsidP="003635FE">
      <w:pPr>
        <w:numPr>
          <w:ilvl w:val="0"/>
          <w:numId w:val="18"/>
        </w:numPr>
        <w:jc w:val="both"/>
        <w:rPr>
          <w:rFonts w:ascii="Tahoma" w:hAnsi="Tahoma" w:cs="Tahoma"/>
          <w:sz w:val="18"/>
          <w:szCs w:val="18"/>
        </w:rPr>
      </w:pPr>
      <w:r w:rsidRPr="000D7C04">
        <w:rPr>
          <w:rFonts w:ascii="Tahoma" w:hAnsi="Tahoma" w:cs="Tahoma"/>
          <w:sz w:val="18"/>
          <w:szCs w:val="18"/>
        </w:rPr>
        <w:t xml:space="preserve">Oferujemy dostarczenie </w:t>
      </w:r>
      <w:r w:rsidRPr="000D7C04">
        <w:rPr>
          <w:rFonts w:ascii="Tahoma" w:hAnsi="Tahoma" w:cs="Tahoma"/>
          <w:b/>
          <w:sz w:val="18"/>
          <w:szCs w:val="18"/>
        </w:rPr>
        <w:t>towaru</w:t>
      </w:r>
      <w:r w:rsidRPr="000D7C04">
        <w:rPr>
          <w:rFonts w:ascii="Tahoma" w:hAnsi="Tahoma" w:cs="Tahoma"/>
          <w:sz w:val="18"/>
          <w:szCs w:val="18"/>
        </w:rPr>
        <w:t xml:space="preserve"> spełniającego wymagania określone w załączniku Formularz asortymentowo-cenowy - załącznik nr 2 do SWZ. Załącznik ten stanowi integralną część niniejszej oferty</w:t>
      </w:r>
    </w:p>
    <w:p w14:paraId="34F7E9E3" w14:textId="77777777" w:rsidR="00DB4E3A" w:rsidRDefault="00DB4E3A" w:rsidP="00DB4E3A">
      <w:pPr>
        <w:pStyle w:val="Akapitzlist"/>
        <w:spacing w:after="0" w:line="240" w:lineRule="auto"/>
        <w:ind w:left="360"/>
        <w:rPr>
          <w:rFonts w:ascii="Tahoma" w:eastAsia="Times New Roman" w:hAnsi="Tahoma" w:cs="Tahoma"/>
          <w:sz w:val="20"/>
          <w:szCs w:val="20"/>
          <w:lang w:eastAsia="pl-PL"/>
        </w:rPr>
      </w:pPr>
    </w:p>
    <w:p w14:paraId="62769342" w14:textId="77777777" w:rsidR="00DB4E3A" w:rsidRPr="00BD261E" w:rsidRDefault="00DB4E3A" w:rsidP="003635FE">
      <w:pPr>
        <w:numPr>
          <w:ilvl w:val="0"/>
          <w:numId w:val="18"/>
        </w:numPr>
        <w:jc w:val="both"/>
        <w:rPr>
          <w:rFonts w:ascii="Tahoma" w:hAnsi="Tahoma" w:cs="Tahoma"/>
          <w:sz w:val="18"/>
          <w:szCs w:val="18"/>
        </w:rPr>
      </w:pPr>
      <w:r w:rsidRPr="00BD261E">
        <w:rPr>
          <w:rFonts w:ascii="Tahoma" w:hAnsi="Tahoma" w:cs="Tahoma"/>
          <w:sz w:val="18"/>
          <w:szCs w:val="18"/>
        </w:rPr>
        <w:t>Należność będzie wpłacana przelewem na rachunek bankowy (rozliczeniowy) Wykonawcy podany na fakturze, który jest zgodny:</w:t>
      </w:r>
    </w:p>
    <w:p w14:paraId="79FC434F" w14:textId="77777777" w:rsidR="00DB4E3A" w:rsidRPr="00BD261E" w:rsidRDefault="00DB4E3A" w:rsidP="003635FE">
      <w:pPr>
        <w:widowControl w:val="0"/>
        <w:numPr>
          <w:ilvl w:val="0"/>
          <w:numId w:val="19"/>
        </w:numPr>
        <w:autoSpaceDE w:val="0"/>
        <w:autoSpaceDN w:val="0"/>
        <w:adjustRightInd w:val="0"/>
        <w:jc w:val="both"/>
        <w:rPr>
          <w:rFonts w:ascii="Tahoma" w:hAnsi="Tahoma" w:cs="Tahoma"/>
          <w:sz w:val="18"/>
          <w:szCs w:val="18"/>
        </w:rPr>
      </w:pPr>
      <w:r w:rsidRPr="00BD261E">
        <w:rPr>
          <w:rFonts w:ascii="Tahoma" w:hAnsi="Tahoma" w:cs="Tahoma"/>
          <w:sz w:val="18"/>
          <w:szCs w:val="18"/>
        </w:rPr>
        <w:t>z numerem rachunku bankowego (rozliczeniowego) wprowadzonego do wykazu podatników VAT tzw. biała lista - w przypadku podatników VAT *</w:t>
      </w:r>
    </w:p>
    <w:p w14:paraId="5DAF22F6" w14:textId="77777777" w:rsidR="00DB4E3A" w:rsidRPr="00BD261E" w:rsidRDefault="00DB4E3A" w:rsidP="003635FE">
      <w:pPr>
        <w:widowControl w:val="0"/>
        <w:numPr>
          <w:ilvl w:val="0"/>
          <w:numId w:val="19"/>
        </w:numPr>
        <w:suppressAutoHyphens/>
        <w:jc w:val="both"/>
        <w:rPr>
          <w:rFonts w:ascii="Tahoma" w:hAnsi="Tahoma" w:cs="Tahoma"/>
          <w:sz w:val="18"/>
          <w:szCs w:val="18"/>
        </w:rPr>
      </w:pPr>
      <w:r w:rsidRPr="00BD261E">
        <w:rPr>
          <w:rFonts w:ascii="Tahoma" w:hAnsi="Tahoma" w:cs="Tahoma"/>
          <w:sz w:val="18"/>
          <w:szCs w:val="18"/>
        </w:rPr>
        <w:t>z numerem rachunku bankowego (rozliczeniowego) zgłoszonym przez Wykonawcę do Urzędu Skarbowego w związku z prowadzoną działalnością  - w przypadku innych podatników *</w:t>
      </w:r>
    </w:p>
    <w:p w14:paraId="22DD1B8C" w14:textId="77777777" w:rsidR="00DB4E3A" w:rsidRDefault="00DB4E3A" w:rsidP="00DB4E3A">
      <w:pPr>
        <w:ind w:left="360"/>
        <w:jc w:val="both"/>
        <w:rPr>
          <w:rFonts w:ascii="Tahoma" w:hAnsi="Tahoma" w:cs="Tahoma"/>
          <w:sz w:val="18"/>
          <w:szCs w:val="18"/>
        </w:rPr>
      </w:pPr>
      <w:r w:rsidRPr="00BD261E">
        <w:rPr>
          <w:rFonts w:ascii="Tahoma" w:hAnsi="Tahoma" w:cs="Tahoma"/>
          <w:i/>
          <w:sz w:val="18"/>
          <w:szCs w:val="18"/>
        </w:rPr>
        <w:t>*niewłaściwe skreślić</w:t>
      </w:r>
      <w:r>
        <w:rPr>
          <w:rFonts w:ascii="Tahoma" w:hAnsi="Tahoma" w:cs="Tahoma"/>
          <w:sz w:val="18"/>
          <w:szCs w:val="18"/>
        </w:rPr>
        <w:t xml:space="preserve"> </w:t>
      </w:r>
    </w:p>
    <w:p w14:paraId="17769E15" w14:textId="77777777" w:rsidR="00DB4E3A" w:rsidRDefault="00DB4E3A" w:rsidP="00DB4E3A">
      <w:pPr>
        <w:ind w:left="360"/>
        <w:jc w:val="both"/>
        <w:rPr>
          <w:rFonts w:ascii="Tahoma" w:hAnsi="Tahoma" w:cs="Tahoma"/>
          <w:sz w:val="18"/>
          <w:szCs w:val="18"/>
        </w:rPr>
      </w:pPr>
    </w:p>
    <w:p w14:paraId="0700A0BC" w14:textId="77777777" w:rsidR="00310C95" w:rsidRPr="00310C95" w:rsidRDefault="00DB4E3A" w:rsidP="003635FE">
      <w:pPr>
        <w:numPr>
          <w:ilvl w:val="0"/>
          <w:numId w:val="18"/>
        </w:numPr>
        <w:spacing w:after="160" w:line="259" w:lineRule="auto"/>
        <w:jc w:val="both"/>
        <w:rPr>
          <w:rFonts w:ascii="Tahoma" w:hAnsi="Tahoma" w:cs="Tahoma"/>
          <w:sz w:val="18"/>
          <w:szCs w:val="18"/>
        </w:rPr>
      </w:pPr>
      <w:r w:rsidRPr="00310C95">
        <w:rPr>
          <w:rFonts w:ascii="Tahoma" w:hAnsi="Tahoma" w:cs="Tahoma"/>
          <w:sz w:val="18"/>
          <w:szCs w:val="18"/>
        </w:rPr>
        <w:t>Zobowiązujemy wystawiać fakturę zgodnie z obowiązującymi przepisami prawa</w:t>
      </w:r>
      <w:r w:rsidRPr="00310C95">
        <w:rPr>
          <w:rFonts w:ascii="Tahoma" w:hAnsi="Tahoma" w:cs="Tahoma"/>
          <w:i/>
          <w:sz w:val="18"/>
          <w:szCs w:val="18"/>
        </w:rPr>
        <w:t>.</w:t>
      </w:r>
    </w:p>
    <w:p w14:paraId="371D5BBD" w14:textId="3DD74862" w:rsidR="00DB4E3A" w:rsidRPr="00310C95" w:rsidRDefault="00DB4E3A" w:rsidP="003635FE">
      <w:pPr>
        <w:numPr>
          <w:ilvl w:val="0"/>
          <w:numId w:val="18"/>
        </w:numPr>
        <w:spacing w:after="160" w:line="259" w:lineRule="auto"/>
        <w:jc w:val="both"/>
        <w:rPr>
          <w:rFonts w:ascii="Tahoma" w:hAnsi="Tahoma" w:cs="Tahoma"/>
          <w:sz w:val="18"/>
          <w:szCs w:val="18"/>
        </w:rPr>
      </w:pPr>
      <w:r w:rsidRPr="00310C95">
        <w:rPr>
          <w:rFonts w:ascii="Tahoma" w:hAnsi="Tahoma" w:cs="Tahoma"/>
          <w:b/>
          <w:sz w:val="18"/>
          <w:szCs w:val="18"/>
        </w:rPr>
        <w:t>Oferujemy towar zgodny z poniższymi wymogami:</w:t>
      </w:r>
    </w:p>
    <w:p w14:paraId="6AB21209" w14:textId="7D1862BC" w:rsidR="002F0DBC" w:rsidRPr="00310C95" w:rsidRDefault="002F0DBC" w:rsidP="002F0DBC">
      <w:pPr>
        <w:jc w:val="both"/>
        <w:rPr>
          <w:rFonts w:ascii="Tahoma" w:hAnsi="Tahoma" w:cs="Tahoma"/>
          <w:b/>
          <w:sz w:val="18"/>
          <w:szCs w:val="18"/>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0"/>
        <w:gridCol w:w="3138"/>
      </w:tblGrid>
      <w:tr w:rsidR="002F0DBC" w:rsidRPr="00D460C2" w14:paraId="7739B3AE" w14:textId="77777777" w:rsidTr="00DB79AA">
        <w:trPr>
          <w:trHeight w:val="373"/>
          <w:jc w:val="center"/>
        </w:trPr>
        <w:tc>
          <w:tcPr>
            <w:tcW w:w="6290" w:type="dxa"/>
            <w:shd w:val="clear" w:color="auto" w:fill="auto"/>
            <w:vAlign w:val="center"/>
          </w:tcPr>
          <w:p w14:paraId="11E3D679" w14:textId="74E81C3C" w:rsidR="002F0DBC" w:rsidRPr="00D460C2" w:rsidRDefault="002F0DBC" w:rsidP="002F0DBC">
            <w:pPr>
              <w:rPr>
                <w:rFonts w:ascii="Tahoma" w:eastAsia="Calibri" w:hAnsi="Tahoma" w:cs="Tahoma"/>
                <w:b/>
                <w:sz w:val="20"/>
                <w:szCs w:val="20"/>
              </w:rPr>
            </w:pPr>
            <w:r w:rsidRPr="00D460C2">
              <w:rPr>
                <w:rFonts w:ascii="Tahoma" w:eastAsia="Calibri" w:hAnsi="Tahoma" w:cs="Tahoma"/>
                <w:b/>
                <w:sz w:val="20"/>
                <w:szCs w:val="20"/>
              </w:rPr>
              <w:t>Oceniane kryteria:</w:t>
            </w:r>
          </w:p>
        </w:tc>
        <w:tc>
          <w:tcPr>
            <w:tcW w:w="3138" w:type="dxa"/>
            <w:shd w:val="clear" w:color="auto" w:fill="auto"/>
            <w:vAlign w:val="center"/>
          </w:tcPr>
          <w:p w14:paraId="6CA7AA35" w14:textId="77777777" w:rsidR="002F0DBC" w:rsidRPr="00D460C2" w:rsidRDefault="002F0DBC" w:rsidP="00DB79AA">
            <w:pPr>
              <w:jc w:val="center"/>
              <w:rPr>
                <w:rFonts w:ascii="Tahoma" w:eastAsia="Calibri" w:hAnsi="Tahoma" w:cs="Tahoma"/>
                <w:b/>
                <w:sz w:val="20"/>
                <w:szCs w:val="20"/>
              </w:rPr>
            </w:pPr>
            <w:r w:rsidRPr="00D460C2">
              <w:rPr>
                <w:rFonts w:ascii="Tahoma" w:eastAsia="Calibri" w:hAnsi="Tahoma" w:cs="Tahoma"/>
                <w:b/>
                <w:sz w:val="20"/>
                <w:szCs w:val="20"/>
              </w:rPr>
              <w:t>Podać/Wypełnić</w:t>
            </w:r>
          </w:p>
        </w:tc>
      </w:tr>
      <w:tr w:rsidR="00324EB7" w:rsidRPr="00204997" w14:paraId="27455EA0" w14:textId="77777777" w:rsidTr="00E07A72">
        <w:trPr>
          <w:trHeight w:val="624"/>
          <w:jc w:val="center"/>
        </w:trPr>
        <w:tc>
          <w:tcPr>
            <w:tcW w:w="6290" w:type="dxa"/>
            <w:shd w:val="clear" w:color="auto" w:fill="auto"/>
            <w:vAlign w:val="center"/>
          </w:tcPr>
          <w:p w14:paraId="3332AEB0" w14:textId="77777777" w:rsidR="00324EB7" w:rsidRPr="00310C95" w:rsidRDefault="00324EB7" w:rsidP="00E07A72">
            <w:pPr>
              <w:jc w:val="both"/>
              <w:rPr>
                <w:rFonts w:ascii="Tahoma" w:hAnsi="Tahoma" w:cs="Tahoma"/>
                <w:b/>
                <w:bCs/>
                <w:sz w:val="20"/>
                <w:szCs w:val="20"/>
                <w:u w:val="single"/>
              </w:rPr>
            </w:pPr>
            <w:r w:rsidRPr="00310C95">
              <w:rPr>
                <w:rFonts w:ascii="Tahoma" w:hAnsi="Tahoma" w:cs="Tahoma"/>
                <w:b/>
                <w:bCs/>
                <w:sz w:val="20"/>
                <w:szCs w:val="20"/>
                <w:u w:val="single"/>
              </w:rPr>
              <w:t>Termin płatności</w:t>
            </w:r>
          </w:p>
          <w:p w14:paraId="3A6452A1" w14:textId="77777777" w:rsidR="00324EB7" w:rsidRPr="00310C95" w:rsidRDefault="00324EB7" w:rsidP="00E07A72">
            <w:pPr>
              <w:jc w:val="both"/>
              <w:rPr>
                <w:rFonts w:ascii="Tahoma" w:hAnsi="Tahoma" w:cs="Tahoma"/>
                <w:b/>
                <w:bCs/>
                <w:sz w:val="20"/>
                <w:szCs w:val="20"/>
                <w:u w:val="single"/>
              </w:rPr>
            </w:pPr>
            <w:r w:rsidRPr="00310C95">
              <w:rPr>
                <w:rFonts w:ascii="Tahoma" w:hAnsi="Tahoma" w:cs="Tahoma"/>
                <w:bCs/>
                <w:sz w:val="18"/>
                <w:szCs w:val="18"/>
              </w:rPr>
              <w:t>Termin płatności od dnia otrzymania przez Zamawiającego prawidłowo wystawionej faktury, na warunkach i zgodnie z postanowieniami wzoru umowy.</w:t>
            </w:r>
          </w:p>
        </w:tc>
        <w:tc>
          <w:tcPr>
            <w:tcW w:w="3138" w:type="dxa"/>
            <w:shd w:val="clear" w:color="auto" w:fill="auto"/>
            <w:vAlign w:val="center"/>
          </w:tcPr>
          <w:p w14:paraId="35C2C946" w14:textId="77777777" w:rsidR="00324EB7" w:rsidRPr="00310C95" w:rsidRDefault="00324EB7" w:rsidP="00E07A72">
            <w:pPr>
              <w:jc w:val="center"/>
              <w:rPr>
                <w:rFonts w:ascii="Tahoma" w:eastAsia="Calibri" w:hAnsi="Tahoma" w:cs="Tahoma"/>
                <w:b/>
                <w:sz w:val="20"/>
                <w:szCs w:val="20"/>
              </w:rPr>
            </w:pPr>
            <w:r w:rsidRPr="00310C95">
              <w:rPr>
                <w:rFonts w:ascii="Tahoma" w:eastAsia="Calibri" w:hAnsi="Tahoma" w:cs="Tahoma"/>
                <w:b/>
                <w:sz w:val="20"/>
                <w:szCs w:val="20"/>
              </w:rPr>
              <w:t>………….. dni</w:t>
            </w:r>
          </w:p>
          <w:p w14:paraId="0CB053A8" w14:textId="21971A26" w:rsidR="00324EB7" w:rsidRPr="00310C95" w:rsidRDefault="00324EB7" w:rsidP="00E07A72">
            <w:pPr>
              <w:jc w:val="center"/>
              <w:rPr>
                <w:rFonts w:ascii="Tahoma" w:eastAsia="Calibri" w:hAnsi="Tahoma" w:cs="Tahoma"/>
                <w:b/>
                <w:sz w:val="18"/>
                <w:szCs w:val="18"/>
              </w:rPr>
            </w:pPr>
            <w:r w:rsidRPr="00310C95">
              <w:rPr>
                <w:rFonts w:ascii="Tahoma" w:eastAsia="Calibri" w:hAnsi="Tahoma" w:cs="Tahoma"/>
                <w:b/>
                <w:sz w:val="18"/>
                <w:szCs w:val="18"/>
              </w:rPr>
              <w:t>(</w:t>
            </w:r>
            <w:r w:rsidR="00310C95">
              <w:rPr>
                <w:rFonts w:ascii="Tahoma" w:eastAsia="Calibri" w:hAnsi="Tahoma" w:cs="Tahoma"/>
                <w:b/>
                <w:sz w:val="18"/>
                <w:szCs w:val="18"/>
              </w:rPr>
              <w:t>60</w:t>
            </w:r>
            <w:r w:rsidRPr="00310C95">
              <w:rPr>
                <w:rFonts w:ascii="Tahoma" w:eastAsia="Calibri" w:hAnsi="Tahoma" w:cs="Tahoma"/>
                <w:b/>
                <w:sz w:val="18"/>
                <w:szCs w:val="18"/>
              </w:rPr>
              <w:t xml:space="preserve"> dni,</w:t>
            </w:r>
            <w:r w:rsidR="00310C95">
              <w:rPr>
                <w:rFonts w:ascii="Tahoma" w:eastAsia="Calibri" w:hAnsi="Tahoma" w:cs="Tahoma"/>
                <w:b/>
                <w:sz w:val="18"/>
                <w:szCs w:val="18"/>
              </w:rPr>
              <w:t xml:space="preserve"> 50 dni, 40 dni</w:t>
            </w:r>
            <w:r w:rsidRPr="00310C95">
              <w:rPr>
                <w:rFonts w:ascii="Tahoma" w:eastAsia="Calibri" w:hAnsi="Tahoma" w:cs="Tahoma"/>
                <w:b/>
                <w:sz w:val="18"/>
                <w:szCs w:val="18"/>
              </w:rPr>
              <w:t xml:space="preserve"> 30 dni)</w:t>
            </w:r>
          </w:p>
          <w:p w14:paraId="6386039C" w14:textId="74A5AA8B" w:rsidR="00324EB7" w:rsidRPr="00204997" w:rsidRDefault="00324EB7" w:rsidP="00324EB7">
            <w:pPr>
              <w:jc w:val="center"/>
              <w:rPr>
                <w:rFonts w:ascii="Tahoma" w:eastAsia="Calibri" w:hAnsi="Tahoma" w:cs="Tahoma"/>
                <w:b/>
                <w:sz w:val="20"/>
                <w:szCs w:val="20"/>
              </w:rPr>
            </w:pPr>
            <w:r w:rsidRPr="00310C95">
              <w:rPr>
                <w:rFonts w:ascii="Tahoma" w:eastAsia="Calibri" w:hAnsi="Tahoma" w:cs="Tahoma"/>
                <w:sz w:val="14"/>
                <w:szCs w:val="14"/>
              </w:rPr>
              <w:t xml:space="preserve">Zamawiający zastrzega, że brane pod uwagę będą tylko terminy płatności </w:t>
            </w:r>
            <w:r w:rsidR="00310C95">
              <w:rPr>
                <w:rFonts w:ascii="Tahoma" w:eastAsia="Calibri" w:hAnsi="Tahoma" w:cs="Tahoma"/>
                <w:sz w:val="14"/>
                <w:szCs w:val="14"/>
              </w:rPr>
              <w:t>60</w:t>
            </w:r>
            <w:r w:rsidRPr="00310C95">
              <w:rPr>
                <w:rFonts w:ascii="Tahoma" w:eastAsia="Calibri" w:hAnsi="Tahoma" w:cs="Tahoma"/>
                <w:sz w:val="14"/>
                <w:szCs w:val="14"/>
              </w:rPr>
              <w:t xml:space="preserve"> dni</w:t>
            </w:r>
            <w:r w:rsidR="00310C95">
              <w:rPr>
                <w:rFonts w:ascii="Tahoma" w:eastAsia="Calibri" w:hAnsi="Tahoma" w:cs="Tahoma"/>
                <w:sz w:val="14"/>
                <w:szCs w:val="14"/>
              </w:rPr>
              <w:t>, 50 dni, 40 dni</w:t>
            </w:r>
            <w:r w:rsidRPr="00310C95">
              <w:rPr>
                <w:rFonts w:ascii="Tahoma" w:eastAsia="Calibri" w:hAnsi="Tahoma" w:cs="Tahoma"/>
                <w:sz w:val="14"/>
                <w:szCs w:val="14"/>
              </w:rPr>
              <w:t xml:space="preserve"> i </w:t>
            </w:r>
            <w:r w:rsidR="00310C95">
              <w:rPr>
                <w:rFonts w:ascii="Tahoma" w:eastAsia="Calibri" w:hAnsi="Tahoma" w:cs="Tahoma"/>
                <w:sz w:val="14"/>
                <w:szCs w:val="14"/>
              </w:rPr>
              <w:t>30</w:t>
            </w:r>
            <w:r w:rsidRPr="00310C95">
              <w:rPr>
                <w:rFonts w:ascii="Tahoma" w:eastAsia="Calibri" w:hAnsi="Tahoma" w:cs="Tahoma"/>
                <w:sz w:val="14"/>
                <w:szCs w:val="14"/>
              </w:rPr>
              <w:t xml:space="preserve"> dni. Podanie jakiegokolwiek innego terminu płatności w przedziale </w:t>
            </w:r>
            <w:r w:rsidR="00310C95">
              <w:rPr>
                <w:rFonts w:ascii="Tahoma" w:eastAsia="Calibri" w:hAnsi="Tahoma" w:cs="Tahoma"/>
                <w:sz w:val="14"/>
                <w:szCs w:val="14"/>
              </w:rPr>
              <w:t>30-60</w:t>
            </w:r>
            <w:r w:rsidRPr="00310C95">
              <w:rPr>
                <w:rFonts w:ascii="Tahoma" w:eastAsia="Calibri" w:hAnsi="Tahoma" w:cs="Tahoma"/>
                <w:sz w:val="14"/>
                <w:szCs w:val="14"/>
              </w:rPr>
              <w:t xml:space="preserve"> dni będzie skutkowało odrzuceniem oferty</w:t>
            </w:r>
            <w:r w:rsidRPr="00204997">
              <w:rPr>
                <w:rFonts w:ascii="Tahoma" w:eastAsia="Calibri" w:hAnsi="Tahoma" w:cs="Tahoma"/>
                <w:b/>
                <w:sz w:val="20"/>
                <w:szCs w:val="20"/>
              </w:rPr>
              <w:t xml:space="preserve"> </w:t>
            </w:r>
          </w:p>
        </w:tc>
      </w:tr>
    </w:tbl>
    <w:p w14:paraId="2B4BE9A2" w14:textId="77777777" w:rsidR="00324EB7" w:rsidRPr="00204997" w:rsidRDefault="00324EB7" w:rsidP="00324EB7">
      <w:pPr>
        <w:tabs>
          <w:tab w:val="left" w:pos="360"/>
        </w:tabs>
        <w:ind w:left="357" w:hanging="357"/>
        <w:jc w:val="center"/>
        <w:rPr>
          <w:rFonts w:ascii="Tahoma" w:hAnsi="Tahoma" w:cs="Tahoma"/>
          <w:b/>
          <w:bCs/>
          <w:sz w:val="16"/>
          <w:szCs w:val="16"/>
        </w:rPr>
      </w:pPr>
      <w:r w:rsidRPr="00204997">
        <w:rPr>
          <w:rFonts w:ascii="Tahoma" w:hAnsi="Tahoma" w:cs="Tahoma"/>
          <w:sz w:val="16"/>
          <w:szCs w:val="16"/>
        </w:rPr>
        <w:t xml:space="preserve">!!! </w:t>
      </w:r>
      <w:r w:rsidRPr="00204997">
        <w:rPr>
          <w:rFonts w:ascii="Tahoma" w:hAnsi="Tahoma" w:cs="Tahoma"/>
          <w:b/>
          <w:bCs/>
          <w:sz w:val="16"/>
          <w:szCs w:val="16"/>
          <w:u w:val="single"/>
        </w:rPr>
        <w:t>Zgodnie z zapisami w  rozdz. XVI SWZ powyższe parametry, poza ceną, stanowią kryteria oceny ofert.</w:t>
      </w:r>
      <w:r w:rsidRPr="00204997">
        <w:rPr>
          <w:rFonts w:ascii="Tahoma" w:hAnsi="Tahoma" w:cs="Tahoma"/>
          <w:b/>
          <w:bCs/>
          <w:sz w:val="16"/>
          <w:szCs w:val="16"/>
        </w:rPr>
        <w:t xml:space="preserve"> !!!</w:t>
      </w:r>
    </w:p>
    <w:p w14:paraId="1A4EA699" w14:textId="0640EE6F" w:rsidR="00324EB7" w:rsidRPr="00204997" w:rsidRDefault="00324EB7" w:rsidP="00324EB7">
      <w:pPr>
        <w:ind w:left="360"/>
        <w:jc w:val="center"/>
        <w:rPr>
          <w:rFonts w:ascii="Tahoma" w:hAnsi="Tahoma" w:cs="Tahoma"/>
          <w:b/>
          <w:bCs/>
          <w:sz w:val="16"/>
          <w:szCs w:val="16"/>
        </w:rPr>
      </w:pPr>
      <w:r w:rsidRPr="00204997">
        <w:rPr>
          <w:rFonts w:ascii="Tahoma" w:hAnsi="Tahoma" w:cs="Tahoma"/>
          <w:b/>
          <w:bCs/>
          <w:sz w:val="16"/>
          <w:szCs w:val="16"/>
        </w:rPr>
        <w:t xml:space="preserve">Niepodanie ww. terminu, bądź podanie terminu poza </w:t>
      </w:r>
      <w:proofErr w:type="spellStart"/>
      <w:r w:rsidRPr="00204997">
        <w:rPr>
          <w:rFonts w:ascii="Tahoma" w:hAnsi="Tahoma" w:cs="Tahoma"/>
          <w:b/>
          <w:bCs/>
          <w:sz w:val="16"/>
          <w:szCs w:val="16"/>
        </w:rPr>
        <w:t>ww</w:t>
      </w:r>
      <w:proofErr w:type="spellEnd"/>
      <w:r w:rsidRPr="00204997">
        <w:rPr>
          <w:rFonts w:ascii="Tahoma" w:hAnsi="Tahoma" w:cs="Tahoma"/>
          <w:b/>
          <w:bCs/>
          <w:sz w:val="16"/>
          <w:szCs w:val="16"/>
        </w:rPr>
        <w:t xml:space="preserve"> będzie skutkować odrzuceniem oferty na podstawie  art. 226 ust. 1 pkt 5 ustawy Prawo zamówień publicznych (Dz. U. z 202</w:t>
      </w:r>
      <w:r w:rsidR="00310C95">
        <w:rPr>
          <w:rFonts w:ascii="Tahoma" w:hAnsi="Tahoma" w:cs="Tahoma"/>
          <w:b/>
          <w:bCs/>
          <w:sz w:val="16"/>
          <w:szCs w:val="16"/>
        </w:rPr>
        <w:t>3</w:t>
      </w:r>
      <w:r w:rsidRPr="00204997">
        <w:rPr>
          <w:rFonts w:ascii="Tahoma" w:hAnsi="Tahoma" w:cs="Tahoma"/>
          <w:b/>
          <w:bCs/>
          <w:sz w:val="16"/>
          <w:szCs w:val="16"/>
        </w:rPr>
        <w:t xml:space="preserve"> r. poz. 1</w:t>
      </w:r>
      <w:r w:rsidR="00310C95">
        <w:rPr>
          <w:rFonts w:ascii="Tahoma" w:hAnsi="Tahoma" w:cs="Tahoma"/>
          <w:b/>
          <w:bCs/>
          <w:sz w:val="16"/>
          <w:szCs w:val="16"/>
        </w:rPr>
        <w:t>605</w:t>
      </w:r>
      <w:r w:rsidRPr="00204997">
        <w:rPr>
          <w:rFonts w:ascii="Tahoma" w:hAnsi="Tahoma" w:cs="Tahoma"/>
          <w:b/>
          <w:bCs/>
          <w:sz w:val="16"/>
          <w:szCs w:val="16"/>
        </w:rPr>
        <w:t xml:space="preserve"> – j.t. ze zm.).</w:t>
      </w:r>
    </w:p>
    <w:p w14:paraId="5659FEA4" w14:textId="795B4FAB" w:rsidR="00324EB7" w:rsidRPr="00B15AE0" w:rsidRDefault="00324EB7" w:rsidP="00324EB7">
      <w:pPr>
        <w:ind w:left="360"/>
        <w:jc w:val="center"/>
        <w:rPr>
          <w:rFonts w:ascii="Tahoma" w:hAnsi="Tahoma" w:cs="Tahoma"/>
          <w:b/>
          <w:bCs/>
          <w:sz w:val="16"/>
          <w:szCs w:val="16"/>
        </w:rPr>
      </w:pPr>
    </w:p>
    <w:p w14:paraId="7407FF7C" w14:textId="77777777" w:rsidR="00BD261E" w:rsidRPr="00AE5602" w:rsidRDefault="00BD261E" w:rsidP="003C42A2">
      <w:pPr>
        <w:jc w:val="both"/>
        <w:rPr>
          <w:rFonts w:ascii="Tahoma" w:hAnsi="Tahoma" w:cs="Tahoma"/>
          <w:b/>
          <w:sz w:val="18"/>
          <w:szCs w:val="18"/>
          <w:highlight w:val="green"/>
          <w:lang w:eastAsia="ar-SA"/>
        </w:rPr>
      </w:pPr>
    </w:p>
    <w:p w14:paraId="56127B5A" w14:textId="77777777" w:rsidR="003C42A2" w:rsidRPr="00572F29" w:rsidRDefault="003C42A2" w:rsidP="00B622EC">
      <w:pPr>
        <w:jc w:val="both"/>
        <w:rPr>
          <w:rFonts w:ascii="Tahoma" w:hAnsi="Tahoma" w:cs="Tahoma"/>
          <w:sz w:val="18"/>
          <w:szCs w:val="18"/>
        </w:rPr>
      </w:pPr>
    </w:p>
    <w:p w14:paraId="4A03FE48" w14:textId="77777777" w:rsidR="00212F9D" w:rsidRDefault="00212F9D" w:rsidP="003635FE">
      <w:pPr>
        <w:numPr>
          <w:ilvl w:val="0"/>
          <w:numId w:val="26"/>
        </w:numPr>
        <w:tabs>
          <w:tab w:val="clear" w:pos="360"/>
        </w:tabs>
        <w:ind w:left="426" w:hanging="426"/>
        <w:jc w:val="both"/>
        <w:rPr>
          <w:rFonts w:ascii="Tahoma" w:hAnsi="Tahoma" w:cs="Tahoma"/>
          <w:sz w:val="18"/>
          <w:szCs w:val="18"/>
        </w:rPr>
      </w:pPr>
      <w:r w:rsidRPr="00212F9D">
        <w:rPr>
          <w:rFonts w:ascii="Tahoma" w:hAnsi="Tahoma" w:cs="Tahoma"/>
          <w:sz w:val="18"/>
          <w:szCs w:val="18"/>
        </w:rPr>
        <w:t>Potwierdzamy spełnianie wymaganego przez Zamawiającego terminu dostawy towaru do 2 dni roboczych /</w:t>
      </w:r>
      <w:proofErr w:type="spellStart"/>
      <w:r w:rsidRPr="00212F9D">
        <w:rPr>
          <w:rFonts w:ascii="Tahoma" w:hAnsi="Tahoma" w:cs="Tahoma"/>
          <w:sz w:val="18"/>
          <w:szCs w:val="18"/>
        </w:rPr>
        <w:t>pn-pt</w:t>
      </w:r>
      <w:proofErr w:type="spellEnd"/>
      <w:r w:rsidRPr="00212F9D">
        <w:rPr>
          <w:rFonts w:ascii="Tahoma" w:hAnsi="Tahoma" w:cs="Tahoma"/>
          <w:sz w:val="18"/>
          <w:szCs w:val="18"/>
        </w:rPr>
        <w:t>, z wyłączeniem dni ustawowo wolnych od pracy, od dnia złożenia zamówienia</w:t>
      </w:r>
    </w:p>
    <w:p w14:paraId="3ED07F55" w14:textId="77777777" w:rsidR="00212F9D" w:rsidRDefault="00212F9D" w:rsidP="00212F9D">
      <w:pPr>
        <w:jc w:val="both"/>
        <w:rPr>
          <w:rFonts w:ascii="Tahoma" w:hAnsi="Tahoma" w:cs="Tahoma"/>
          <w:sz w:val="18"/>
          <w:szCs w:val="18"/>
        </w:rPr>
      </w:pPr>
    </w:p>
    <w:p w14:paraId="1E131C64" w14:textId="5BB1B683" w:rsidR="003C42A2" w:rsidRPr="005A1555" w:rsidRDefault="003C42A2" w:rsidP="003635FE">
      <w:pPr>
        <w:numPr>
          <w:ilvl w:val="0"/>
          <w:numId w:val="26"/>
        </w:numPr>
        <w:tabs>
          <w:tab w:val="clear" w:pos="360"/>
        </w:tabs>
        <w:ind w:left="426" w:hanging="426"/>
        <w:jc w:val="both"/>
        <w:rPr>
          <w:rFonts w:ascii="Tahoma" w:hAnsi="Tahoma" w:cs="Tahoma"/>
          <w:sz w:val="18"/>
          <w:szCs w:val="18"/>
        </w:rPr>
      </w:pPr>
      <w:r w:rsidRPr="005A1555">
        <w:rPr>
          <w:rFonts w:ascii="Tahoma" w:hAnsi="Tahoma" w:cs="Tahoma"/>
          <w:sz w:val="18"/>
          <w:szCs w:val="18"/>
        </w:rPr>
        <w:t>Potwierdzamy spełnienie wymaganego przez Zamawiającego okresu niezmienności cen przez okres obowiązywania umowy,</w:t>
      </w:r>
      <w:r w:rsidR="00212F9D">
        <w:rPr>
          <w:rFonts w:ascii="Tahoma" w:hAnsi="Tahoma" w:cs="Tahoma"/>
          <w:sz w:val="18"/>
          <w:szCs w:val="18"/>
        </w:rPr>
        <w:t xml:space="preserve"> </w:t>
      </w:r>
      <w:r w:rsidRPr="005A1555">
        <w:rPr>
          <w:rFonts w:ascii="Tahoma" w:hAnsi="Tahoma" w:cs="Tahoma"/>
          <w:sz w:val="18"/>
          <w:szCs w:val="18"/>
        </w:rPr>
        <w:t>z zastrzeżeniem wzoru umowy.</w:t>
      </w:r>
    </w:p>
    <w:p w14:paraId="5E34E2FF" w14:textId="77777777" w:rsidR="003C42A2" w:rsidRDefault="003C42A2" w:rsidP="003C42A2">
      <w:pPr>
        <w:tabs>
          <w:tab w:val="num" w:pos="567"/>
        </w:tabs>
        <w:ind w:left="567" w:hanging="567"/>
        <w:jc w:val="both"/>
        <w:rPr>
          <w:rFonts w:ascii="Tahoma" w:hAnsi="Tahoma" w:cs="Tahoma"/>
          <w:sz w:val="18"/>
          <w:szCs w:val="18"/>
        </w:rPr>
      </w:pPr>
    </w:p>
    <w:p w14:paraId="2DF53318" w14:textId="77777777" w:rsidR="003C42A2" w:rsidRDefault="003C42A2" w:rsidP="003635FE">
      <w:pPr>
        <w:numPr>
          <w:ilvl w:val="0"/>
          <w:numId w:val="26"/>
        </w:numPr>
        <w:tabs>
          <w:tab w:val="clear" w:pos="360"/>
        </w:tabs>
        <w:ind w:left="426" w:hanging="426"/>
        <w:jc w:val="both"/>
        <w:rPr>
          <w:rFonts w:ascii="Tahoma" w:hAnsi="Tahoma" w:cs="Tahoma"/>
          <w:sz w:val="18"/>
          <w:szCs w:val="18"/>
        </w:rPr>
      </w:pPr>
      <w:r w:rsidRPr="005A1555">
        <w:rPr>
          <w:rFonts w:ascii="Tahoma" w:hAnsi="Tahoma" w:cs="Tahoma"/>
          <w:sz w:val="18"/>
          <w:szCs w:val="18"/>
        </w:rPr>
        <w:t xml:space="preserve">Potwierdzamy spełnienie wymaganej przez Zamawiającego realizacji dostaw </w:t>
      </w:r>
      <w:r>
        <w:rPr>
          <w:rFonts w:ascii="Tahoma" w:hAnsi="Tahoma" w:cs="Tahoma"/>
          <w:sz w:val="18"/>
          <w:szCs w:val="18"/>
        </w:rPr>
        <w:t xml:space="preserve">towaru </w:t>
      </w:r>
      <w:r w:rsidRPr="005A1555">
        <w:rPr>
          <w:rFonts w:ascii="Tahoma" w:hAnsi="Tahoma" w:cs="Tahoma"/>
          <w:sz w:val="18"/>
          <w:szCs w:val="18"/>
        </w:rPr>
        <w:t>w terminie i ilościach każdorazowo wskazanych w zamówieniu.</w:t>
      </w:r>
    </w:p>
    <w:p w14:paraId="32B5ED1F" w14:textId="77777777" w:rsidR="003C42A2" w:rsidRPr="005A1555" w:rsidRDefault="003C42A2" w:rsidP="003C42A2">
      <w:pPr>
        <w:tabs>
          <w:tab w:val="num" w:pos="567"/>
        </w:tabs>
        <w:ind w:left="567" w:hanging="567"/>
        <w:jc w:val="both"/>
        <w:rPr>
          <w:rFonts w:ascii="Tahoma" w:hAnsi="Tahoma" w:cs="Tahoma"/>
          <w:sz w:val="18"/>
          <w:szCs w:val="18"/>
        </w:rPr>
      </w:pPr>
    </w:p>
    <w:p w14:paraId="7AFC674C" w14:textId="1C244FD3" w:rsidR="003C42A2" w:rsidRPr="00212F9D" w:rsidRDefault="003C42A2" w:rsidP="003635FE">
      <w:pPr>
        <w:numPr>
          <w:ilvl w:val="0"/>
          <w:numId w:val="26"/>
        </w:numPr>
        <w:tabs>
          <w:tab w:val="clear" w:pos="360"/>
        </w:tabs>
        <w:ind w:left="426" w:hanging="426"/>
        <w:jc w:val="both"/>
        <w:rPr>
          <w:rFonts w:ascii="Tahoma" w:hAnsi="Tahoma" w:cs="Tahoma"/>
          <w:sz w:val="18"/>
          <w:szCs w:val="18"/>
        </w:rPr>
      </w:pPr>
      <w:r w:rsidRPr="005A1555">
        <w:rPr>
          <w:rFonts w:ascii="Tahoma" w:hAnsi="Tahoma" w:cs="Tahoma"/>
          <w:sz w:val="18"/>
          <w:szCs w:val="18"/>
        </w:rPr>
        <w:t xml:space="preserve">W przypadku wystąpienia okoliczności niezależnych od Wykonawcy, skutkujących zwłoką w dostarczeniu zamówionej partii towaru, Wykonawca zobowiązuje się każdorazowo informować za pośrednictwem poczty elektronicznej Zamawiającego o niedostarczeniu zamówionego towaru przed terminem realizacji zamówienia </w:t>
      </w:r>
      <w:r w:rsidRPr="00212F9D">
        <w:rPr>
          <w:rFonts w:ascii="Tahoma" w:hAnsi="Tahoma" w:cs="Tahoma"/>
          <w:sz w:val="18"/>
          <w:szCs w:val="18"/>
          <w:lang w:val="en-US"/>
        </w:rPr>
        <w:t xml:space="preserve">e-mail: </w:t>
      </w:r>
      <w:r w:rsidR="00212F9D" w:rsidRPr="00212F9D">
        <w:rPr>
          <w:rFonts w:ascii="Tahoma" w:hAnsi="Tahoma" w:cs="Tahoma"/>
          <w:b/>
          <w:sz w:val="18"/>
          <w:szCs w:val="18"/>
        </w:rPr>
        <w:t>apteka</w:t>
      </w:r>
      <w:r w:rsidRPr="00212F9D">
        <w:rPr>
          <w:rFonts w:ascii="Tahoma" w:hAnsi="Tahoma" w:cs="Tahoma"/>
          <w:b/>
          <w:sz w:val="18"/>
          <w:szCs w:val="18"/>
        </w:rPr>
        <w:t>@barlicki.pl</w:t>
      </w:r>
      <w:r w:rsidRPr="00212F9D">
        <w:rPr>
          <w:rFonts w:ascii="Tahoma" w:hAnsi="Tahoma" w:cs="Tahoma"/>
          <w:b/>
          <w:bCs/>
          <w:sz w:val="18"/>
          <w:szCs w:val="18"/>
          <w:lang w:val="en-US"/>
        </w:rPr>
        <w:t xml:space="preserve"> </w:t>
      </w:r>
    </w:p>
    <w:p w14:paraId="77177048" w14:textId="77777777" w:rsidR="003C42A2" w:rsidRPr="00AE6435" w:rsidRDefault="003C42A2" w:rsidP="003C42A2">
      <w:pPr>
        <w:jc w:val="both"/>
        <w:rPr>
          <w:rFonts w:ascii="Tahoma" w:hAnsi="Tahoma" w:cs="Tahoma"/>
          <w:sz w:val="18"/>
          <w:szCs w:val="18"/>
        </w:rPr>
      </w:pPr>
    </w:p>
    <w:p w14:paraId="593B7CFB" w14:textId="77777777" w:rsidR="003C42A2" w:rsidRPr="005A1555" w:rsidRDefault="003C42A2" w:rsidP="003635FE">
      <w:pPr>
        <w:numPr>
          <w:ilvl w:val="0"/>
          <w:numId w:val="26"/>
        </w:numPr>
        <w:jc w:val="both"/>
        <w:rPr>
          <w:rFonts w:ascii="Tahoma" w:hAnsi="Tahoma" w:cs="Tahoma"/>
          <w:sz w:val="18"/>
          <w:szCs w:val="18"/>
        </w:rPr>
      </w:pPr>
      <w:r w:rsidRPr="00AE6435">
        <w:rPr>
          <w:rFonts w:ascii="Tahoma" w:hAnsi="Tahoma" w:cs="Tahoma"/>
          <w:sz w:val="18"/>
          <w:szCs w:val="18"/>
        </w:rPr>
        <w:t>Potwierdzamy spełnienie wymaganego przez Zamawiającego warunku, iż w okresie obowiązywania umowy dodatkowe rabaty</w:t>
      </w:r>
      <w:r w:rsidRPr="005A1555">
        <w:rPr>
          <w:rFonts w:ascii="Tahoma" w:hAnsi="Tahoma" w:cs="Tahoma"/>
          <w:sz w:val="18"/>
          <w:szCs w:val="18"/>
        </w:rPr>
        <w:t xml:space="preserve"> oraz promocje producenckie skutkujące obniżeniem cen towarów, stanowiących przedmiot umowy, w odniesieniu do cen zaproponowanych w ofercie będą honorowane przez Zamawiającego, jeśli będą zgodne z obowiązującymi przepisami prawa.</w:t>
      </w:r>
    </w:p>
    <w:p w14:paraId="5A3688B7" w14:textId="77777777" w:rsidR="003C42A2" w:rsidRPr="005A1555" w:rsidRDefault="003C42A2" w:rsidP="003C42A2">
      <w:pPr>
        <w:ind w:left="360"/>
        <w:jc w:val="both"/>
        <w:rPr>
          <w:rFonts w:ascii="Tahoma" w:hAnsi="Tahoma" w:cs="Tahoma"/>
          <w:sz w:val="18"/>
          <w:szCs w:val="18"/>
        </w:rPr>
      </w:pPr>
    </w:p>
    <w:p w14:paraId="7927C505" w14:textId="76391409" w:rsidR="003C42A2" w:rsidRPr="00E07ECF" w:rsidRDefault="003C42A2" w:rsidP="003635FE">
      <w:pPr>
        <w:numPr>
          <w:ilvl w:val="0"/>
          <w:numId w:val="26"/>
        </w:numPr>
        <w:jc w:val="both"/>
        <w:rPr>
          <w:rFonts w:ascii="Tahoma" w:hAnsi="Tahoma" w:cs="Tahoma"/>
          <w:sz w:val="18"/>
          <w:szCs w:val="18"/>
        </w:rPr>
      </w:pPr>
      <w:r w:rsidRPr="00E07ECF">
        <w:rPr>
          <w:rFonts w:ascii="Tahoma" w:hAnsi="Tahoma" w:cs="Tahoma"/>
          <w:sz w:val="18"/>
          <w:szCs w:val="18"/>
        </w:rPr>
        <w:t>Przystępując jako Wykonawca do udziału w postępowaniu o udzielenie zamówienia publicznego pn. „</w:t>
      </w:r>
      <w:r w:rsidR="00212F9D">
        <w:rPr>
          <w:rFonts w:ascii="Tahoma" w:hAnsi="Tahoma" w:cs="Tahoma"/>
          <w:b/>
          <w:sz w:val="18"/>
          <w:szCs w:val="18"/>
        </w:rPr>
        <w:t xml:space="preserve">Dostawa </w:t>
      </w:r>
      <w:proofErr w:type="spellStart"/>
      <w:r w:rsidR="00212F9D">
        <w:rPr>
          <w:rFonts w:ascii="Tahoma" w:hAnsi="Tahoma" w:cs="Tahoma"/>
          <w:b/>
          <w:sz w:val="18"/>
          <w:szCs w:val="18"/>
        </w:rPr>
        <w:t>staplerów</w:t>
      </w:r>
      <w:proofErr w:type="spellEnd"/>
      <w:r w:rsidR="00212F9D">
        <w:rPr>
          <w:rFonts w:ascii="Tahoma" w:hAnsi="Tahoma" w:cs="Tahoma"/>
          <w:b/>
          <w:sz w:val="18"/>
          <w:szCs w:val="18"/>
        </w:rPr>
        <w:t xml:space="preserve"> i ładunków</w:t>
      </w:r>
      <w:r w:rsidRPr="00E07ECF">
        <w:rPr>
          <w:rFonts w:ascii="Tahoma" w:hAnsi="Tahoma" w:cs="Tahoma"/>
          <w:b/>
          <w:bCs/>
          <w:sz w:val="18"/>
          <w:szCs w:val="18"/>
        </w:rPr>
        <w:t>”</w:t>
      </w:r>
      <w:r w:rsidRPr="00E07ECF">
        <w:rPr>
          <w:rFonts w:ascii="Tahoma" w:hAnsi="Tahoma" w:cs="Tahoma"/>
          <w:sz w:val="18"/>
          <w:szCs w:val="18"/>
        </w:rPr>
        <w:t xml:space="preserve"> niniejszym oświadczamy, że wszystkie oferowane przez nas towary</w:t>
      </w:r>
      <w:r w:rsidR="00212F9D">
        <w:rPr>
          <w:rFonts w:ascii="Tahoma" w:hAnsi="Tahoma" w:cs="Tahoma"/>
          <w:sz w:val="18"/>
          <w:szCs w:val="18"/>
        </w:rPr>
        <w:t xml:space="preserve">, </w:t>
      </w:r>
      <w:r w:rsidRPr="00E07ECF">
        <w:rPr>
          <w:rFonts w:ascii="Tahoma" w:hAnsi="Tahoma" w:cs="Tahoma"/>
          <w:sz w:val="18"/>
          <w:szCs w:val="18"/>
        </w:rPr>
        <w:t>zgodnie z Formularzem asortymentowo-cenowym (załącznik nr 2 do SWZ), spełniają wszystkie określone przepisami prawa wymogi w zakresie dopuszczenia do obrotu, zgodnie z przepisami ustawy z dnia 7 kwietnia 2022 r. o wyrobach medycznych (Dz.U. 2022 poz. 974), na co posiadamy wszystkie aktualne dokumenty, które w każdej chwili na żądanie Zamawiającego przedłożymy do wglądu oraz, że ponosimy pełną odpowiedzialność za wszelkie szkody powstałe u Zamawiającego lub osób trzecich w związku z zastosowaniem dostarczonego towaru , niespełniającego przedmiotowych wymogów (jeżeli dotyczy).</w:t>
      </w:r>
    </w:p>
    <w:p w14:paraId="643E6E25" w14:textId="77777777" w:rsidR="003C42A2" w:rsidRPr="00B230A4" w:rsidRDefault="003C42A2" w:rsidP="00B230A4">
      <w:pPr>
        <w:jc w:val="both"/>
        <w:rPr>
          <w:rFonts w:ascii="Tahoma" w:hAnsi="Tahoma" w:cs="Tahoma"/>
          <w:sz w:val="18"/>
          <w:szCs w:val="18"/>
        </w:rPr>
      </w:pPr>
    </w:p>
    <w:p w14:paraId="7BBC519B" w14:textId="49AC1C4F" w:rsidR="00212F9D" w:rsidRDefault="00212F9D" w:rsidP="003635FE">
      <w:pPr>
        <w:numPr>
          <w:ilvl w:val="0"/>
          <w:numId w:val="26"/>
        </w:numPr>
        <w:jc w:val="both"/>
        <w:rPr>
          <w:rFonts w:ascii="Tahoma" w:hAnsi="Tahoma" w:cs="Tahoma"/>
          <w:sz w:val="18"/>
          <w:szCs w:val="18"/>
        </w:rPr>
      </w:pPr>
      <w:r w:rsidRPr="00D34881">
        <w:rPr>
          <w:rFonts w:ascii="Tahoma" w:hAnsi="Tahoma" w:cs="Tahoma"/>
          <w:sz w:val="18"/>
          <w:szCs w:val="18"/>
        </w:rPr>
        <w:t xml:space="preserve">Przystępując jako Wykonawca do udziału w postępowaniu o udzielenie zamówienia publicznego na </w:t>
      </w:r>
      <w:r w:rsidRPr="00D34881">
        <w:rPr>
          <w:rFonts w:ascii="Tahoma" w:hAnsi="Tahoma" w:cs="Tahoma"/>
          <w:b/>
          <w:bCs/>
          <w:sz w:val="18"/>
          <w:szCs w:val="18"/>
        </w:rPr>
        <w:t xml:space="preserve">dostawy </w:t>
      </w:r>
      <w:proofErr w:type="spellStart"/>
      <w:r>
        <w:rPr>
          <w:rFonts w:ascii="Tahoma" w:hAnsi="Tahoma" w:cs="Tahoma"/>
          <w:b/>
          <w:bCs/>
          <w:sz w:val="18"/>
          <w:szCs w:val="18"/>
        </w:rPr>
        <w:t>staplerów</w:t>
      </w:r>
      <w:proofErr w:type="spellEnd"/>
      <w:r>
        <w:rPr>
          <w:rFonts w:ascii="Tahoma" w:hAnsi="Tahoma" w:cs="Tahoma"/>
          <w:b/>
          <w:bCs/>
          <w:sz w:val="18"/>
          <w:szCs w:val="18"/>
        </w:rPr>
        <w:t xml:space="preserve"> i ładunków</w:t>
      </w:r>
      <w:r w:rsidRPr="00D34881">
        <w:rPr>
          <w:rFonts w:ascii="Tahoma" w:hAnsi="Tahoma" w:cs="Tahoma"/>
          <w:b/>
          <w:sz w:val="18"/>
          <w:szCs w:val="18"/>
        </w:rPr>
        <w:t xml:space="preserve">  </w:t>
      </w:r>
      <w:r w:rsidRPr="00D34881">
        <w:rPr>
          <w:rFonts w:ascii="Tahoma" w:hAnsi="Tahoma" w:cs="Tahoma"/>
          <w:sz w:val="18"/>
          <w:szCs w:val="18"/>
        </w:rPr>
        <w:t xml:space="preserve">niniejszym oświadczamy, że oferowane przez nas towary spełniają wszystkie wymagane warunki określone w załączniku 2 do SWZ oraz w ewentualnych modyfikacjach, </w:t>
      </w:r>
      <w:proofErr w:type="spellStart"/>
      <w:r w:rsidRPr="00D34881">
        <w:rPr>
          <w:rFonts w:ascii="Tahoma" w:hAnsi="Tahoma" w:cs="Tahoma"/>
          <w:sz w:val="18"/>
          <w:szCs w:val="18"/>
        </w:rPr>
        <w:t>dopuszczeniach</w:t>
      </w:r>
      <w:proofErr w:type="spellEnd"/>
      <w:r>
        <w:rPr>
          <w:rFonts w:ascii="Tahoma" w:hAnsi="Tahoma" w:cs="Tahoma"/>
          <w:sz w:val="18"/>
          <w:szCs w:val="18"/>
        </w:rPr>
        <w:t>.</w:t>
      </w:r>
    </w:p>
    <w:p w14:paraId="11BE2FD6" w14:textId="77777777" w:rsidR="00212F9D" w:rsidRDefault="00212F9D" w:rsidP="00212F9D">
      <w:pPr>
        <w:jc w:val="both"/>
        <w:rPr>
          <w:rFonts w:ascii="Tahoma" w:hAnsi="Tahoma" w:cs="Tahoma"/>
          <w:sz w:val="18"/>
          <w:szCs w:val="18"/>
        </w:rPr>
      </w:pPr>
    </w:p>
    <w:p w14:paraId="3A1C1BF7" w14:textId="34FF285A" w:rsidR="003C42A2" w:rsidRDefault="003C42A2" w:rsidP="003635FE">
      <w:pPr>
        <w:numPr>
          <w:ilvl w:val="0"/>
          <w:numId w:val="26"/>
        </w:numPr>
        <w:jc w:val="both"/>
        <w:rPr>
          <w:rFonts w:ascii="Tahoma" w:hAnsi="Tahoma" w:cs="Tahoma"/>
          <w:sz w:val="18"/>
          <w:szCs w:val="18"/>
        </w:rPr>
      </w:pPr>
      <w:r w:rsidRPr="00212F9D">
        <w:rPr>
          <w:rFonts w:ascii="Tahoma" w:hAnsi="Tahoma" w:cs="Tahoma"/>
          <w:sz w:val="18"/>
          <w:szCs w:val="18"/>
        </w:rPr>
        <w:t>Oświadczamy, że zapoznaliśmy się ze specyfikacją warunków zamówienia, wyjaśnieniami, zmianami SWZ oraz z załączonymi Projektowanymi postanowieniami umowy w sprawie zamówienia publicznego, które zostaną wprowadzone do treści tej umowy (Wzór umowy) i nie wnosimy do nich zastrzeżeń oraz zdobyliśmy konieczne informacje do przygotowania oferty</w:t>
      </w:r>
      <w:r w:rsidR="00212F9D">
        <w:rPr>
          <w:rFonts w:ascii="Tahoma" w:hAnsi="Tahoma" w:cs="Tahoma"/>
          <w:sz w:val="18"/>
          <w:szCs w:val="18"/>
        </w:rPr>
        <w:t>.</w:t>
      </w:r>
    </w:p>
    <w:p w14:paraId="7D9D4607" w14:textId="77777777" w:rsidR="00212F9D" w:rsidRDefault="00212F9D" w:rsidP="00212F9D">
      <w:pPr>
        <w:ind w:left="360"/>
        <w:jc w:val="both"/>
        <w:rPr>
          <w:rFonts w:ascii="Tahoma" w:hAnsi="Tahoma" w:cs="Tahoma"/>
          <w:sz w:val="18"/>
          <w:szCs w:val="18"/>
        </w:rPr>
      </w:pPr>
    </w:p>
    <w:p w14:paraId="68F4245D" w14:textId="27F9DC04" w:rsidR="003C42A2" w:rsidRPr="00212F9D" w:rsidRDefault="003C42A2" w:rsidP="003635FE">
      <w:pPr>
        <w:numPr>
          <w:ilvl w:val="0"/>
          <w:numId w:val="26"/>
        </w:numPr>
        <w:jc w:val="both"/>
        <w:rPr>
          <w:rFonts w:ascii="Tahoma" w:hAnsi="Tahoma" w:cs="Tahoma"/>
          <w:sz w:val="18"/>
          <w:szCs w:val="18"/>
        </w:rPr>
      </w:pPr>
      <w:r w:rsidRPr="00212F9D">
        <w:rPr>
          <w:rFonts w:ascii="Tahoma" w:hAnsi="Tahoma" w:cs="Tahoma"/>
          <w:sz w:val="18"/>
          <w:szCs w:val="18"/>
        </w:rPr>
        <w:t xml:space="preserve">Oświadczamy, że Projektowane postanowienia umowy w sprawie zamówienia publicznego, które zostaną wprowadzone do treści tej umowy (Wzór umowy), stanowiące załącznik Nr </w:t>
      </w:r>
      <w:r w:rsidR="00840560" w:rsidRPr="00212F9D">
        <w:rPr>
          <w:rFonts w:ascii="Tahoma" w:hAnsi="Tahoma" w:cs="Tahoma"/>
          <w:sz w:val="18"/>
          <w:szCs w:val="18"/>
        </w:rPr>
        <w:t>4</w:t>
      </w:r>
      <w:r w:rsidR="00212F9D" w:rsidRPr="00212F9D">
        <w:rPr>
          <w:rFonts w:ascii="Tahoma" w:hAnsi="Tahoma" w:cs="Tahoma"/>
          <w:sz w:val="18"/>
          <w:szCs w:val="18"/>
        </w:rPr>
        <w:t xml:space="preserve"> </w:t>
      </w:r>
      <w:r w:rsidRPr="00212F9D">
        <w:rPr>
          <w:rFonts w:ascii="Tahoma" w:hAnsi="Tahoma" w:cs="Tahoma"/>
          <w:sz w:val="18"/>
          <w:szCs w:val="18"/>
        </w:rPr>
        <w:t>do specyfikacji, zostały przez nas zaakceptowane w całości i bez zastrzeżeń i zobowiązujemy się w przypadku wyboru naszej oferty do zawarcia  umowy na zaproponowanych warunkach.</w:t>
      </w:r>
    </w:p>
    <w:p w14:paraId="7923ECC2" w14:textId="77777777" w:rsidR="003C42A2" w:rsidRPr="005A1555" w:rsidRDefault="003C42A2" w:rsidP="003C42A2">
      <w:pPr>
        <w:tabs>
          <w:tab w:val="num" w:pos="567"/>
        </w:tabs>
        <w:ind w:left="567" w:hanging="567"/>
        <w:jc w:val="both"/>
        <w:rPr>
          <w:rFonts w:ascii="Tahoma" w:hAnsi="Tahoma" w:cs="Tahoma"/>
          <w:sz w:val="18"/>
          <w:szCs w:val="18"/>
        </w:rPr>
      </w:pPr>
    </w:p>
    <w:p w14:paraId="723EBAAC" w14:textId="77777777" w:rsidR="003C42A2" w:rsidRPr="005A1555" w:rsidRDefault="003C42A2" w:rsidP="003635FE">
      <w:pPr>
        <w:numPr>
          <w:ilvl w:val="0"/>
          <w:numId w:val="26"/>
        </w:numPr>
        <w:tabs>
          <w:tab w:val="num" w:pos="567"/>
        </w:tabs>
        <w:ind w:left="567" w:hanging="567"/>
        <w:jc w:val="both"/>
        <w:rPr>
          <w:rFonts w:ascii="Tahoma" w:hAnsi="Tahoma" w:cs="Tahoma"/>
          <w:sz w:val="18"/>
          <w:szCs w:val="18"/>
        </w:rPr>
      </w:pPr>
      <w:r w:rsidRPr="005A1555">
        <w:rPr>
          <w:rFonts w:ascii="Tahoma" w:hAnsi="Tahoma" w:cs="Tahoma"/>
          <w:sz w:val="18"/>
          <w:szCs w:val="18"/>
        </w:rPr>
        <w:t>Oświadczamy, że uważamy się za związanych niniejszą ofertą przez czas wskazany w specyfikacji warunków zamówienia.</w:t>
      </w:r>
    </w:p>
    <w:p w14:paraId="6B8C3D69" w14:textId="77777777" w:rsidR="003C42A2" w:rsidRPr="005A1555" w:rsidRDefault="003C42A2" w:rsidP="003C42A2">
      <w:pPr>
        <w:tabs>
          <w:tab w:val="num" w:pos="567"/>
        </w:tabs>
        <w:ind w:left="567" w:hanging="567"/>
        <w:jc w:val="both"/>
        <w:rPr>
          <w:rFonts w:ascii="Tahoma" w:hAnsi="Tahoma" w:cs="Tahoma"/>
          <w:sz w:val="18"/>
          <w:szCs w:val="18"/>
        </w:rPr>
      </w:pPr>
    </w:p>
    <w:p w14:paraId="7E1CD8C1" w14:textId="77777777" w:rsidR="003C42A2" w:rsidRPr="005A1555" w:rsidRDefault="003C42A2" w:rsidP="003635FE">
      <w:pPr>
        <w:numPr>
          <w:ilvl w:val="0"/>
          <w:numId w:val="26"/>
        </w:numPr>
        <w:tabs>
          <w:tab w:val="clear" w:pos="360"/>
        </w:tabs>
        <w:ind w:left="426" w:hanging="426"/>
        <w:jc w:val="both"/>
        <w:rPr>
          <w:rFonts w:ascii="Tahoma" w:hAnsi="Tahoma" w:cs="Tahoma"/>
          <w:sz w:val="18"/>
          <w:szCs w:val="18"/>
        </w:rPr>
      </w:pPr>
      <w:r w:rsidRPr="005A1555">
        <w:rPr>
          <w:rFonts w:ascii="Tahoma" w:hAnsi="Tahoma" w:cs="Tahoma"/>
          <w:sz w:val="18"/>
          <w:szCs w:val="18"/>
        </w:rPr>
        <w:t xml:space="preserve">Niniejszym informujemy, że informacje składające się na ofertę, zawarte  w pliku pod nazwą ………………………… stanowią </w:t>
      </w:r>
      <w:r w:rsidRPr="005A1555">
        <w:rPr>
          <w:rFonts w:ascii="Tahoma" w:hAnsi="Tahoma" w:cs="Tahoma"/>
          <w:b/>
          <w:bCs/>
          <w:sz w:val="18"/>
          <w:szCs w:val="18"/>
        </w:rPr>
        <w:t>tajemnicę przedsiębiorstwa</w:t>
      </w:r>
      <w:r w:rsidRPr="005A1555">
        <w:rPr>
          <w:rFonts w:ascii="Tahoma" w:hAnsi="Tahoma" w:cs="Tahoma"/>
          <w:sz w:val="18"/>
          <w:szCs w:val="18"/>
        </w:rPr>
        <w:t xml:space="preserve"> w rozumieniu przepisów ustawy o zwalczaniu nieuczciwej konkurencji  i jako takie nie mogą być ogólnodostępne. Jednocześnie wykazujemy, przedkładając w pliku pn. ………………… dokumenty, potwierdzające, że zastrzeżone informacje stanowią tajemnicę przedsiębiorstwa.</w:t>
      </w:r>
    </w:p>
    <w:p w14:paraId="33B46ECE" w14:textId="77777777" w:rsidR="003C42A2" w:rsidRPr="005A1555" w:rsidRDefault="003C42A2" w:rsidP="003C42A2">
      <w:pPr>
        <w:tabs>
          <w:tab w:val="num" w:pos="567"/>
        </w:tabs>
        <w:ind w:left="567" w:hanging="567"/>
        <w:jc w:val="both"/>
        <w:rPr>
          <w:rFonts w:ascii="Tahoma" w:hAnsi="Tahoma" w:cs="Tahoma"/>
          <w:sz w:val="20"/>
          <w:szCs w:val="20"/>
        </w:rPr>
      </w:pPr>
    </w:p>
    <w:p w14:paraId="2C0BB712" w14:textId="77777777" w:rsidR="003C42A2" w:rsidRPr="005A1555" w:rsidRDefault="003C42A2" w:rsidP="003635FE">
      <w:pPr>
        <w:numPr>
          <w:ilvl w:val="0"/>
          <w:numId w:val="26"/>
        </w:numPr>
        <w:ind w:left="426" w:hanging="426"/>
        <w:jc w:val="both"/>
        <w:rPr>
          <w:rFonts w:ascii="Tahoma" w:hAnsi="Tahoma" w:cs="Tahoma"/>
          <w:sz w:val="18"/>
          <w:szCs w:val="18"/>
        </w:rPr>
      </w:pPr>
      <w:r w:rsidRPr="005A1555">
        <w:rPr>
          <w:rFonts w:ascii="Tahoma" w:hAnsi="Tahoma" w:cs="Tahoma"/>
          <w:sz w:val="18"/>
          <w:szCs w:val="18"/>
        </w:rPr>
        <w:t>Niniejszym, zgodnie z art. 225 ust. 1 i 2 ustawy Prawo zamówień publicznych, informujemy, że dostawa towaru, oferowana w ramach przedmiotowego postępowania o udzielenie zamówienia publicznego</w:t>
      </w:r>
    </w:p>
    <w:p w14:paraId="587AE609" w14:textId="77777777" w:rsidR="003C42A2" w:rsidRPr="005A1555" w:rsidRDefault="003C42A2" w:rsidP="003C42A2">
      <w:pPr>
        <w:autoSpaceDE w:val="0"/>
        <w:autoSpaceDN w:val="0"/>
        <w:adjustRightInd w:val="0"/>
        <w:ind w:firstLine="360"/>
        <w:rPr>
          <w:rFonts w:ascii="Tahoma" w:hAnsi="Tahoma" w:cs="Tahoma"/>
          <w:sz w:val="18"/>
          <w:szCs w:val="18"/>
        </w:rPr>
      </w:pPr>
      <w:r w:rsidRPr="005A1555">
        <w:rPr>
          <w:rFonts w:ascii="Tahoma" w:hAnsi="Tahoma" w:cs="Tahoma"/>
          <w:b/>
          <w:sz w:val="18"/>
          <w:szCs w:val="18"/>
        </w:rPr>
        <w:t>prowadzi</w:t>
      </w:r>
      <w:r w:rsidRPr="005A1555">
        <w:rPr>
          <w:rFonts w:ascii="Tahoma" w:eastAsia="Tahoma,Bold" w:hAnsi="Tahoma" w:cs="Tahoma"/>
          <w:b/>
          <w:bCs/>
          <w:sz w:val="18"/>
          <w:szCs w:val="18"/>
        </w:rPr>
        <w:t xml:space="preserve">* </w:t>
      </w:r>
      <w:r w:rsidRPr="005A1555">
        <w:rPr>
          <w:rFonts w:ascii="Tahoma" w:hAnsi="Tahoma" w:cs="Tahoma"/>
          <w:b/>
          <w:sz w:val="18"/>
          <w:szCs w:val="18"/>
        </w:rPr>
        <w:t>/ nie prowadzi</w:t>
      </w:r>
      <w:r w:rsidRPr="005A1555">
        <w:rPr>
          <w:rFonts w:ascii="Tahoma" w:eastAsia="Tahoma,Bold" w:hAnsi="Tahoma" w:cs="Tahoma"/>
          <w:b/>
          <w:bCs/>
          <w:sz w:val="18"/>
          <w:szCs w:val="18"/>
        </w:rPr>
        <w:t xml:space="preserve">* </w:t>
      </w:r>
      <w:r w:rsidRPr="005A1555">
        <w:rPr>
          <w:rFonts w:ascii="Tahoma" w:hAnsi="Tahoma" w:cs="Tahoma"/>
          <w:sz w:val="18"/>
          <w:szCs w:val="18"/>
        </w:rPr>
        <w:t>w przypadku wyboru naszej oferty, do powstania u Zamawiającego obowiązku</w:t>
      </w:r>
    </w:p>
    <w:p w14:paraId="7DD7BF75" w14:textId="77777777" w:rsidR="003C42A2" w:rsidRPr="005A1555" w:rsidRDefault="003C42A2" w:rsidP="003C42A2">
      <w:pPr>
        <w:autoSpaceDE w:val="0"/>
        <w:autoSpaceDN w:val="0"/>
        <w:adjustRightInd w:val="0"/>
        <w:ind w:firstLine="360"/>
        <w:rPr>
          <w:rFonts w:ascii="Tahoma" w:hAnsi="Tahoma" w:cs="Tahoma"/>
          <w:sz w:val="18"/>
          <w:szCs w:val="18"/>
        </w:rPr>
      </w:pPr>
      <w:r w:rsidRPr="005A1555">
        <w:rPr>
          <w:rFonts w:ascii="Tahoma" w:hAnsi="Tahoma" w:cs="Tahoma"/>
          <w:sz w:val="18"/>
          <w:szCs w:val="18"/>
        </w:rPr>
        <w:t xml:space="preserve">podatkowego, zgodnie z przepisami ustawy o podatku od towaru i usług. </w:t>
      </w:r>
      <w:r w:rsidRPr="005A1555">
        <w:rPr>
          <w:rFonts w:ascii="Tahoma" w:hAnsi="Tahoma" w:cs="Tahoma"/>
          <w:i/>
          <w:sz w:val="18"/>
          <w:szCs w:val="18"/>
        </w:rPr>
        <w:t>* niepotrzebne skreślić</w:t>
      </w:r>
    </w:p>
    <w:p w14:paraId="58D8E3B0" w14:textId="77777777" w:rsidR="003C42A2" w:rsidRPr="005A1555" w:rsidRDefault="003C42A2" w:rsidP="003C42A2">
      <w:pPr>
        <w:autoSpaceDE w:val="0"/>
        <w:autoSpaceDN w:val="0"/>
        <w:adjustRightInd w:val="0"/>
        <w:ind w:left="360"/>
        <w:rPr>
          <w:rFonts w:ascii="Tahoma" w:hAnsi="Tahoma" w:cs="Tahoma"/>
          <w:sz w:val="18"/>
          <w:szCs w:val="18"/>
        </w:rPr>
      </w:pPr>
      <w:r w:rsidRPr="005A1555">
        <w:rPr>
          <w:rFonts w:ascii="Tahoma" w:hAnsi="Tahoma" w:cs="Tahoma"/>
          <w:sz w:val="18"/>
          <w:szCs w:val="18"/>
        </w:rPr>
        <w:t>Dostawa niżej wymienionych towarów, oferowanych w ramach niniejszego postępowania przetargowego prowadzi w przypadku wyboru naszej oferty, do powstania u Zamawiającego obowiązku podatkowego: *</w:t>
      </w:r>
    </w:p>
    <w:p w14:paraId="13A3BE44" w14:textId="77777777" w:rsidR="003C42A2" w:rsidRPr="005A1555" w:rsidRDefault="003C42A2" w:rsidP="003C42A2">
      <w:pPr>
        <w:autoSpaceDE w:val="0"/>
        <w:autoSpaceDN w:val="0"/>
        <w:adjustRightInd w:val="0"/>
        <w:ind w:left="360"/>
        <w:rPr>
          <w:rFonts w:ascii="Tahoma" w:hAnsi="Tahoma" w:cs="Tahoma"/>
          <w:sz w:val="18"/>
          <w:szCs w:val="18"/>
        </w:rPr>
      </w:pPr>
      <w:r w:rsidRPr="005A1555">
        <w:rPr>
          <w:rFonts w:ascii="Tahoma" w:hAnsi="Tahoma" w:cs="Tahoma"/>
          <w:sz w:val="18"/>
          <w:szCs w:val="18"/>
        </w:rPr>
        <w:t>- ......................................................................................................................................................</w:t>
      </w:r>
    </w:p>
    <w:p w14:paraId="0BC6FCB1" w14:textId="77777777" w:rsidR="003C42A2" w:rsidRPr="005A1555" w:rsidRDefault="003C42A2" w:rsidP="003C42A2">
      <w:pPr>
        <w:autoSpaceDE w:val="0"/>
        <w:autoSpaceDN w:val="0"/>
        <w:adjustRightInd w:val="0"/>
        <w:ind w:firstLine="360"/>
        <w:rPr>
          <w:rFonts w:ascii="Tahoma" w:hAnsi="Tahoma" w:cs="Tahoma"/>
          <w:sz w:val="18"/>
          <w:szCs w:val="18"/>
        </w:rPr>
      </w:pPr>
      <w:r w:rsidRPr="005A1555">
        <w:rPr>
          <w:rFonts w:ascii="Tahoma" w:hAnsi="Tahoma" w:cs="Tahoma"/>
          <w:sz w:val="18"/>
          <w:szCs w:val="18"/>
        </w:rPr>
        <w:t>- ......................................................................................................................................................</w:t>
      </w:r>
    </w:p>
    <w:p w14:paraId="6BD8B870" w14:textId="77777777" w:rsidR="003C42A2" w:rsidRPr="005A1555" w:rsidRDefault="003C42A2" w:rsidP="003C42A2">
      <w:pPr>
        <w:autoSpaceDE w:val="0"/>
        <w:autoSpaceDN w:val="0"/>
        <w:adjustRightInd w:val="0"/>
        <w:ind w:firstLine="360"/>
        <w:rPr>
          <w:rFonts w:ascii="Tahoma" w:hAnsi="Tahoma" w:cs="Tahoma"/>
          <w:sz w:val="18"/>
          <w:szCs w:val="18"/>
        </w:rPr>
      </w:pPr>
      <w:r w:rsidRPr="005A1555">
        <w:rPr>
          <w:rFonts w:ascii="Tahoma" w:hAnsi="Tahoma" w:cs="Tahoma"/>
          <w:sz w:val="18"/>
          <w:szCs w:val="18"/>
        </w:rPr>
        <w:t>- ......................................................................................................................................................</w:t>
      </w:r>
    </w:p>
    <w:p w14:paraId="74288BFB" w14:textId="77777777" w:rsidR="003C42A2" w:rsidRPr="005A1555" w:rsidRDefault="003C42A2" w:rsidP="003C42A2">
      <w:pPr>
        <w:tabs>
          <w:tab w:val="left" w:pos="-1080"/>
        </w:tabs>
        <w:overflowPunct w:val="0"/>
        <w:autoSpaceDE w:val="0"/>
        <w:autoSpaceDN w:val="0"/>
        <w:adjustRightInd w:val="0"/>
        <w:ind w:left="360"/>
        <w:jc w:val="both"/>
        <w:textAlignment w:val="baseline"/>
        <w:rPr>
          <w:rFonts w:ascii="Tahoma" w:hAnsi="Tahoma" w:cs="Tahoma"/>
          <w:i/>
          <w:iCs/>
          <w:sz w:val="14"/>
          <w:szCs w:val="14"/>
        </w:rPr>
      </w:pPr>
      <w:r w:rsidRPr="005A1555">
        <w:rPr>
          <w:rFonts w:ascii="Tahoma" w:hAnsi="Tahoma" w:cs="Tahoma"/>
          <w:i/>
          <w:iCs/>
          <w:sz w:val="14"/>
          <w:szCs w:val="14"/>
        </w:rPr>
        <w:t>* (należy podać nazwę (rodzaj) towaru,   wskazać ich wartość bez kwoty podatku oraz stawkę podatku VAT).</w:t>
      </w:r>
    </w:p>
    <w:p w14:paraId="528F2095" w14:textId="77777777" w:rsidR="003C42A2" w:rsidRPr="005A1555" w:rsidRDefault="003C42A2" w:rsidP="003C42A2">
      <w:pPr>
        <w:ind w:left="360"/>
        <w:jc w:val="both"/>
        <w:rPr>
          <w:rFonts w:ascii="Tahoma" w:hAnsi="Tahoma" w:cs="Tahoma"/>
          <w:i/>
          <w:iCs/>
          <w:sz w:val="14"/>
          <w:szCs w:val="14"/>
        </w:rPr>
      </w:pPr>
      <w:r w:rsidRPr="005A1555">
        <w:rPr>
          <w:rFonts w:ascii="Tahoma" w:hAnsi="Tahoma" w:cs="Tahoma"/>
          <w:i/>
          <w:iCs/>
          <w:sz w:val="14"/>
          <w:szCs w:val="14"/>
        </w:rPr>
        <w:t>**W przypadku nie podania / nie wpisania informacji, Zamawiający przyjmuje, że wybór oferty Wykonawcy nie będzie prowadzić do powstania u Zamawiającego obowiązku podatkowego, zgodnie z przepisami ustawy o podatku od towaru i usług.</w:t>
      </w:r>
    </w:p>
    <w:p w14:paraId="57E1CC78" w14:textId="77777777" w:rsidR="003C42A2" w:rsidRPr="005A1555" w:rsidRDefault="003C42A2" w:rsidP="003C42A2">
      <w:pPr>
        <w:jc w:val="both"/>
        <w:rPr>
          <w:rFonts w:ascii="Tahoma" w:hAnsi="Tahoma" w:cs="Tahoma"/>
          <w:sz w:val="18"/>
          <w:szCs w:val="18"/>
        </w:rPr>
      </w:pPr>
    </w:p>
    <w:p w14:paraId="0C6DF75B" w14:textId="77777777" w:rsidR="003C42A2" w:rsidRPr="005A1555" w:rsidRDefault="003C42A2" w:rsidP="003635FE">
      <w:pPr>
        <w:numPr>
          <w:ilvl w:val="0"/>
          <w:numId w:val="26"/>
        </w:numPr>
        <w:tabs>
          <w:tab w:val="num" w:pos="567"/>
        </w:tabs>
        <w:ind w:left="567" w:hanging="567"/>
        <w:jc w:val="both"/>
        <w:rPr>
          <w:rFonts w:ascii="Tahoma" w:hAnsi="Tahoma" w:cs="Tahoma"/>
          <w:sz w:val="18"/>
          <w:szCs w:val="18"/>
        </w:rPr>
      </w:pPr>
      <w:r w:rsidRPr="005A1555">
        <w:rPr>
          <w:rFonts w:ascii="Tahoma" w:hAnsi="Tahoma" w:cs="Tahoma"/>
          <w:sz w:val="18"/>
          <w:szCs w:val="18"/>
        </w:rPr>
        <w:t xml:space="preserve">Dostawy wykonamy </w:t>
      </w:r>
      <w:r w:rsidRPr="005A1555">
        <w:rPr>
          <w:rFonts w:ascii="Tahoma" w:hAnsi="Tahoma" w:cs="Tahoma"/>
          <w:b/>
          <w:sz w:val="18"/>
          <w:szCs w:val="18"/>
        </w:rPr>
        <w:t>sami / przy udziale podwykonawcy</w:t>
      </w:r>
      <w:r w:rsidRPr="005A1555">
        <w:rPr>
          <w:rFonts w:ascii="Tahoma" w:hAnsi="Tahoma" w:cs="Tahoma"/>
          <w:sz w:val="18"/>
          <w:szCs w:val="18"/>
        </w:rPr>
        <w:t xml:space="preserve">*. Podwykonawca zrealizuje następującą część zamówienia na dostawę:** ...................................................................................................................... </w:t>
      </w:r>
    </w:p>
    <w:p w14:paraId="71B716C7" w14:textId="77777777" w:rsidR="003C42A2" w:rsidRPr="005A1555" w:rsidRDefault="003C42A2" w:rsidP="003C42A2">
      <w:pPr>
        <w:ind w:firstLine="360"/>
        <w:jc w:val="both"/>
        <w:rPr>
          <w:rFonts w:ascii="Tahoma" w:hAnsi="Tahoma" w:cs="Tahoma"/>
          <w:sz w:val="18"/>
          <w:szCs w:val="18"/>
        </w:rPr>
      </w:pPr>
      <w:r w:rsidRPr="005A1555">
        <w:rPr>
          <w:rFonts w:ascii="Tahoma" w:hAnsi="Tahoma" w:cs="Tahoma"/>
          <w:sz w:val="18"/>
          <w:szCs w:val="18"/>
        </w:rPr>
        <w:t>Nazwy podwykonawców, jeżeli są już znani: ………………………………………………………………………………………………</w:t>
      </w:r>
    </w:p>
    <w:p w14:paraId="17F1BD64" w14:textId="77777777" w:rsidR="003C42A2" w:rsidRPr="005A1555" w:rsidRDefault="003C42A2" w:rsidP="003C42A2">
      <w:pPr>
        <w:ind w:firstLine="360"/>
        <w:jc w:val="both"/>
        <w:rPr>
          <w:rFonts w:ascii="Tahoma" w:hAnsi="Tahoma" w:cs="Tahoma"/>
          <w:sz w:val="14"/>
          <w:szCs w:val="14"/>
        </w:rPr>
      </w:pPr>
      <w:r w:rsidRPr="005A1555">
        <w:rPr>
          <w:rFonts w:ascii="Tahoma" w:hAnsi="Tahoma" w:cs="Tahoma"/>
          <w:sz w:val="14"/>
          <w:szCs w:val="14"/>
        </w:rPr>
        <w:t>*</w:t>
      </w:r>
      <w:r w:rsidRPr="005A1555">
        <w:rPr>
          <w:rFonts w:ascii="Tahoma" w:hAnsi="Tahoma" w:cs="Tahoma"/>
          <w:i/>
          <w:iCs/>
          <w:sz w:val="14"/>
          <w:szCs w:val="14"/>
        </w:rPr>
        <w:t>niepotrzebne skreślić.</w:t>
      </w:r>
      <w:r w:rsidRPr="005A1555">
        <w:rPr>
          <w:rFonts w:ascii="Tahoma" w:hAnsi="Tahoma" w:cs="Tahoma"/>
          <w:sz w:val="14"/>
          <w:szCs w:val="14"/>
        </w:rPr>
        <w:t xml:space="preserve"> </w:t>
      </w:r>
    </w:p>
    <w:p w14:paraId="2FFB6ACA" w14:textId="77777777" w:rsidR="003C42A2" w:rsidRPr="005A1555" w:rsidRDefault="003C42A2" w:rsidP="003C42A2">
      <w:pPr>
        <w:ind w:left="360"/>
        <w:jc w:val="both"/>
        <w:rPr>
          <w:rFonts w:ascii="Tahoma" w:hAnsi="Tahoma" w:cs="Tahoma"/>
          <w:sz w:val="14"/>
          <w:szCs w:val="14"/>
        </w:rPr>
      </w:pPr>
      <w:r w:rsidRPr="005A1555">
        <w:rPr>
          <w:rFonts w:ascii="Tahoma" w:hAnsi="Tahoma" w:cs="Tahoma"/>
          <w:sz w:val="14"/>
          <w:szCs w:val="14"/>
        </w:rPr>
        <w:t xml:space="preserve">** </w:t>
      </w:r>
      <w:r w:rsidRPr="005A1555">
        <w:rPr>
          <w:rFonts w:ascii="Tahoma" w:hAnsi="Tahoma" w:cs="Tahoma"/>
          <w:i/>
          <w:sz w:val="14"/>
          <w:szCs w:val="14"/>
        </w:rPr>
        <w:t>W przypadku niewpisania części zamówienia, którą zrealizuje Podwykonawca, Zamawiający przyjmuje, że Wykonawca wykona zamówienie sam</w:t>
      </w:r>
    </w:p>
    <w:p w14:paraId="5B3C8978" w14:textId="77777777" w:rsidR="003C42A2" w:rsidRPr="005A1555" w:rsidRDefault="003C42A2" w:rsidP="003C42A2">
      <w:pPr>
        <w:rPr>
          <w:rFonts w:ascii="Tahoma" w:hAnsi="Tahoma" w:cs="Tahoma"/>
          <w:sz w:val="16"/>
          <w:szCs w:val="16"/>
        </w:rPr>
      </w:pPr>
    </w:p>
    <w:p w14:paraId="3C72A260" w14:textId="77777777" w:rsidR="003C42A2" w:rsidRPr="005A1555" w:rsidRDefault="003C42A2" w:rsidP="003635FE">
      <w:pPr>
        <w:numPr>
          <w:ilvl w:val="0"/>
          <w:numId w:val="26"/>
        </w:numPr>
        <w:tabs>
          <w:tab w:val="num" w:pos="567"/>
        </w:tabs>
        <w:ind w:left="567" w:hanging="567"/>
        <w:jc w:val="both"/>
        <w:rPr>
          <w:rFonts w:ascii="Tahoma" w:hAnsi="Tahoma" w:cs="Tahoma"/>
          <w:sz w:val="18"/>
          <w:szCs w:val="18"/>
        </w:rPr>
      </w:pPr>
      <w:r w:rsidRPr="005A1555">
        <w:rPr>
          <w:rFonts w:ascii="Tahoma" w:hAnsi="Tahoma" w:cs="Tahoma"/>
          <w:sz w:val="18"/>
          <w:szCs w:val="18"/>
        </w:rPr>
        <w:t>Zamówienie zrealizujemy (odpowiednie wypełnić):</w:t>
      </w:r>
    </w:p>
    <w:p w14:paraId="14CC184A" w14:textId="77777777" w:rsidR="003C42A2" w:rsidRPr="005A1555" w:rsidRDefault="003C42A2" w:rsidP="003C42A2">
      <w:pPr>
        <w:pStyle w:val="Standardowy1"/>
        <w:tabs>
          <w:tab w:val="left" w:pos="-1080"/>
        </w:tabs>
        <w:ind w:left="360"/>
        <w:jc w:val="both"/>
        <w:rPr>
          <w:rFonts w:ascii="Tahoma" w:hAnsi="Tahoma" w:cs="Tahoma"/>
          <w:sz w:val="18"/>
          <w:szCs w:val="18"/>
        </w:rPr>
      </w:pPr>
      <w:r w:rsidRPr="005A1555">
        <w:rPr>
          <w:rFonts w:ascii="Tahoma" w:hAnsi="Tahoma" w:cs="Tahoma"/>
          <w:sz w:val="18"/>
          <w:szCs w:val="18"/>
        </w:rPr>
        <w:t xml:space="preserve">a) </w:t>
      </w:r>
      <w:r w:rsidRPr="005A1555">
        <w:rPr>
          <w:rFonts w:ascii="Tahoma" w:hAnsi="Tahoma" w:cs="Tahoma"/>
          <w:b/>
          <w:sz w:val="18"/>
          <w:szCs w:val="18"/>
        </w:rPr>
        <w:t>sami</w:t>
      </w:r>
      <w:r w:rsidRPr="005A1555">
        <w:rPr>
          <w:rFonts w:ascii="Tahoma" w:hAnsi="Tahoma" w:cs="Tahoma"/>
          <w:sz w:val="18"/>
          <w:szCs w:val="18"/>
        </w:rPr>
        <w:t xml:space="preserve"> …………………………………………………………………………………………………………………………………….…</w:t>
      </w:r>
    </w:p>
    <w:p w14:paraId="74CC996F" w14:textId="77777777" w:rsidR="003C42A2" w:rsidRPr="005A1555" w:rsidRDefault="003C42A2" w:rsidP="003C42A2">
      <w:pPr>
        <w:pStyle w:val="Standardowy1"/>
        <w:tabs>
          <w:tab w:val="left" w:pos="-1080"/>
        </w:tabs>
        <w:ind w:left="360"/>
        <w:jc w:val="both"/>
        <w:rPr>
          <w:rFonts w:ascii="Tahoma" w:hAnsi="Tahoma" w:cs="Tahoma"/>
          <w:sz w:val="18"/>
          <w:szCs w:val="18"/>
        </w:rPr>
      </w:pPr>
      <w:r w:rsidRPr="005A1555">
        <w:rPr>
          <w:rFonts w:ascii="Tahoma" w:hAnsi="Tahoma" w:cs="Tahoma"/>
          <w:sz w:val="18"/>
          <w:szCs w:val="18"/>
        </w:rPr>
        <w:t xml:space="preserve">b) </w:t>
      </w:r>
      <w:r w:rsidRPr="005A1555">
        <w:rPr>
          <w:rFonts w:ascii="Tahoma" w:hAnsi="Tahoma" w:cs="Tahoma"/>
          <w:b/>
          <w:sz w:val="18"/>
          <w:szCs w:val="18"/>
        </w:rPr>
        <w:t>w konsorcjum z</w:t>
      </w:r>
      <w:r w:rsidRPr="005A1555">
        <w:rPr>
          <w:rFonts w:ascii="Tahoma" w:hAnsi="Tahoma" w:cs="Tahoma"/>
          <w:sz w:val="18"/>
          <w:szCs w:val="18"/>
        </w:rPr>
        <w:t>:</w:t>
      </w:r>
    </w:p>
    <w:p w14:paraId="68272D42" w14:textId="77777777" w:rsidR="003C42A2" w:rsidRPr="005A1555" w:rsidRDefault="003C42A2" w:rsidP="003C42A2">
      <w:pPr>
        <w:pStyle w:val="Standardowy1"/>
        <w:tabs>
          <w:tab w:val="left" w:pos="-1080"/>
        </w:tabs>
        <w:ind w:left="360"/>
        <w:jc w:val="both"/>
        <w:rPr>
          <w:rFonts w:ascii="Tahoma" w:hAnsi="Tahoma" w:cs="Tahoma"/>
          <w:sz w:val="18"/>
          <w:szCs w:val="18"/>
        </w:rPr>
      </w:pPr>
      <w:r w:rsidRPr="005A1555">
        <w:rPr>
          <w:rFonts w:ascii="Tahoma" w:hAnsi="Tahoma" w:cs="Tahoma"/>
          <w:sz w:val="18"/>
          <w:szCs w:val="18"/>
        </w:rPr>
        <w:t>- ……………………………………………………………………………………………………….………………………………………..</w:t>
      </w:r>
    </w:p>
    <w:p w14:paraId="42003995" w14:textId="77777777" w:rsidR="003C42A2" w:rsidRDefault="003C42A2" w:rsidP="003C42A2">
      <w:pPr>
        <w:pStyle w:val="Standardowy1"/>
        <w:tabs>
          <w:tab w:val="left" w:pos="-1080"/>
        </w:tabs>
        <w:ind w:left="360"/>
        <w:jc w:val="both"/>
        <w:rPr>
          <w:rFonts w:ascii="Tahoma" w:hAnsi="Tahoma" w:cs="Tahoma"/>
          <w:sz w:val="10"/>
          <w:szCs w:val="10"/>
        </w:rPr>
      </w:pPr>
    </w:p>
    <w:p w14:paraId="1DADE598" w14:textId="77777777" w:rsidR="003C42A2" w:rsidRPr="00263D86" w:rsidRDefault="003C42A2" w:rsidP="003C42A2">
      <w:pPr>
        <w:pStyle w:val="Standardowy1"/>
        <w:tabs>
          <w:tab w:val="left" w:pos="-1080"/>
        </w:tabs>
        <w:ind w:left="360"/>
        <w:jc w:val="both"/>
        <w:rPr>
          <w:rFonts w:ascii="Tahoma" w:hAnsi="Tahoma" w:cs="Tahoma"/>
          <w:sz w:val="10"/>
          <w:szCs w:val="10"/>
        </w:rPr>
      </w:pPr>
    </w:p>
    <w:p w14:paraId="334DB13E" w14:textId="77777777" w:rsidR="003C42A2" w:rsidRPr="005A1555" w:rsidRDefault="003C42A2" w:rsidP="003635FE">
      <w:pPr>
        <w:numPr>
          <w:ilvl w:val="0"/>
          <w:numId w:val="26"/>
        </w:numPr>
        <w:tabs>
          <w:tab w:val="num" w:pos="567"/>
        </w:tabs>
        <w:ind w:left="567" w:hanging="567"/>
        <w:jc w:val="both"/>
        <w:rPr>
          <w:rFonts w:ascii="Tahoma" w:hAnsi="Tahoma" w:cs="Tahoma"/>
          <w:sz w:val="18"/>
          <w:szCs w:val="18"/>
        </w:rPr>
      </w:pPr>
      <w:r w:rsidRPr="005A1555">
        <w:rPr>
          <w:rFonts w:ascii="Tahoma" w:hAnsi="Tahoma" w:cs="Tahoma"/>
          <w:sz w:val="18"/>
          <w:szCs w:val="18"/>
        </w:rPr>
        <w:lastRenderedPageBreak/>
        <w:t xml:space="preserve">(Wypełniają jedynie przedsiębiorcy składający ofertę jako </w:t>
      </w:r>
      <w:r w:rsidRPr="005A1555">
        <w:rPr>
          <w:rFonts w:ascii="Tahoma" w:hAnsi="Tahoma" w:cs="Tahoma"/>
          <w:b/>
          <w:sz w:val="18"/>
          <w:szCs w:val="18"/>
        </w:rPr>
        <w:t>konsorcjum</w:t>
      </w:r>
      <w:r w:rsidRPr="005A1555">
        <w:rPr>
          <w:rFonts w:ascii="Tahoma" w:hAnsi="Tahoma" w:cs="Tahoma"/>
          <w:sz w:val="18"/>
          <w:szCs w:val="18"/>
        </w:rPr>
        <w:t>). Oświadczamy, że sposób reprezentacji konsorcjum dla potrzeb niniejszego zamówienia jest następujący:</w:t>
      </w:r>
    </w:p>
    <w:p w14:paraId="469553C4" w14:textId="77777777" w:rsidR="003C42A2" w:rsidRPr="005A1555" w:rsidRDefault="003C42A2" w:rsidP="003C42A2">
      <w:pPr>
        <w:pStyle w:val="Standardowy1"/>
        <w:tabs>
          <w:tab w:val="left" w:pos="-1080"/>
        </w:tabs>
        <w:ind w:left="360"/>
        <w:jc w:val="both"/>
        <w:rPr>
          <w:rFonts w:ascii="Tahoma" w:hAnsi="Tahoma" w:cs="Tahoma"/>
          <w:sz w:val="18"/>
          <w:szCs w:val="18"/>
        </w:rPr>
      </w:pPr>
      <w:r w:rsidRPr="005A1555">
        <w:rPr>
          <w:rFonts w:ascii="Tahoma" w:hAnsi="Tahoma" w:cs="Tahoma"/>
          <w:sz w:val="18"/>
          <w:szCs w:val="18"/>
        </w:rPr>
        <w:t>…………………………………………………………………………………………………………………………………………………..………………………………………………………………………………………………………………………………………………………………………..</w:t>
      </w:r>
    </w:p>
    <w:p w14:paraId="69BB618A" w14:textId="77777777" w:rsidR="003C42A2" w:rsidRPr="005A1555" w:rsidRDefault="003C42A2" w:rsidP="003C42A2">
      <w:pPr>
        <w:jc w:val="both"/>
        <w:rPr>
          <w:rFonts w:ascii="Tahoma" w:hAnsi="Tahoma" w:cs="Tahoma"/>
          <w:sz w:val="18"/>
          <w:szCs w:val="18"/>
        </w:rPr>
      </w:pPr>
    </w:p>
    <w:p w14:paraId="5499D515" w14:textId="77777777" w:rsidR="003C42A2" w:rsidRPr="00981609" w:rsidRDefault="003C42A2" w:rsidP="003635FE">
      <w:pPr>
        <w:numPr>
          <w:ilvl w:val="0"/>
          <w:numId w:val="26"/>
        </w:numPr>
        <w:tabs>
          <w:tab w:val="num" w:pos="567"/>
        </w:tabs>
        <w:ind w:left="567" w:hanging="567"/>
        <w:jc w:val="both"/>
        <w:rPr>
          <w:rFonts w:ascii="Tahoma" w:hAnsi="Tahoma" w:cs="Tahoma"/>
          <w:sz w:val="18"/>
          <w:szCs w:val="18"/>
        </w:rPr>
      </w:pPr>
      <w:r w:rsidRPr="00981609">
        <w:rPr>
          <w:rFonts w:ascii="Tahoma" w:hAnsi="Tahoma" w:cs="Tahoma"/>
          <w:sz w:val="18"/>
          <w:szCs w:val="18"/>
        </w:rPr>
        <w:t>OŚWIADCZENIE WYKONAWCY W ZAKRESIE WYPEŁNIENIA OBOWIĄZKÓW INFORMACYJNYCH PRZEWIDZIANYCH W ART. 13 LUB ART. 14 RODO</w:t>
      </w:r>
    </w:p>
    <w:p w14:paraId="2C905A53" w14:textId="77777777" w:rsidR="003C42A2" w:rsidRPr="005A1555" w:rsidRDefault="003C42A2" w:rsidP="003C42A2">
      <w:pPr>
        <w:pStyle w:val="NormalnyWeb"/>
        <w:spacing w:before="0" w:beforeAutospacing="0" w:after="0" w:afterAutospacing="0"/>
        <w:ind w:left="284"/>
        <w:rPr>
          <w:rFonts w:ascii="Tahoma" w:hAnsi="Tahoma" w:cs="Tahoma"/>
          <w:sz w:val="18"/>
          <w:szCs w:val="18"/>
        </w:rPr>
      </w:pPr>
      <w:r w:rsidRPr="005A1555">
        <w:rPr>
          <w:rFonts w:ascii="Tahoma" w:hAnsi="Tahoma" w:cs="Tahoma"/>
          <w:sz w:val="18"/>
          <w:szCs w:val="18"/>
        </w:rPr>
        <w:t>Oświadczam, że wypełniłem obowiązki informacyjne przewidziane w art. 13 lub art. 14 RODO</w:t>
      </w:r>
      <w:r w:rsidRPr="005A1555">
        <w:rPr>
          <w:rFonts w:ascii="Tahoma" w:hAnsi="Tahoma" w:cs="Tahoma"/>
          <w:sz w:val="18"/>
          <w:szCs w:val="18"/>
          <w:vertAlign w:val="superscript"/>
        </w:rPr>
        <w:t>1)</w:t>
      </w:r>
      <w:r w:rsidRPr="005A1555">
        <w:rPr>
          <w:rFonts w:ascii="Tahoma" w:hAnsi="Tahoma" w:cs="Tahoma"/>
          <w:sz w:val="18"/>
          <w:szCs w:val="18"/>
        </w:rPr>
        <w:t xml:space="preserve"> wobec osób fizycznych, od których dane osobowe bezpośrednio lub pośrednio pozyskałem w celu ubiegania się o udzielenie zamówienia publicznego w niniejszym postępowaniu – </w:t>
      </w:r>
      <w:r w:rsidRPr="005A1555">
        <w:rPr>
          <w:rFonts w:ascii="Tahoma" w:hAnsi="Tahoma" w:cs="Tahoma"/>
          <w:b/>
          <w:sz w:val="18"/>
          <w:szCs w:val="18"/>
        </w:rPr>
        <w:t>DOTYCZY / NIE DOTYCZY</w:t>
      </w:r>
      <w:r w:rsidRPr="005A1555">
        <w:rPr>
          <w:rFonts w:ascii="Tahoma" w:hAnsi="Tahoma" w:cs="Tahoma"/>
          <w:sz w:val="18"/>
          <w:szCs w:val="18"/>
        </w:rPr>
        <w:t>*</w:t>
      </w:r>
    </w:p>
    <w:p w14:paraId="38E5F7DF" w14:textId="77777777" w:rsidR="003C42A2" w:rsidRPr="005A1555" w:rsidRDefault="003C42A2" w:rsidP="003C42A2">
      <w:pPr>
        <w:pStyle w:val="Tekstprzypisudolnego"/>
        <w:ind w:left="284"/>
        <w:jc w:val="both"/>
        <w:rPr>
          <w:rFonts w:ascii="Tahoma" w:hAnsi="Tahoma" w:cs="Tahoma"/>
          <w:sz w:val="18"/>
          <w:szCs w:val="18"/>
          <w:vertAlign w:val="superscript"/>
        </w:rPr>
      </w:pPr>
    </w:p>
    <w:p w14:paraId="6962F80E" w14:textId="77777777" w:rsidR="003C42A2" w:rsidRPr="005A1555" w:rsidRDefault="003C42A2" w:rsidP="003C42A2">
      <w:pPr>
        <w:pStyle w:val="Tekstprzypisudolnego"/>
        <w:ind w:left="284"/>
        <w:jc w:val="both"/>
        <w:rPr>
          <w:rFonts w:ascii="Tahoma" w:hAnsi="Tahoma" w:cs="Tahoma"/>
          <w:sz w:val="18"/>
          <w:szCs w:val="18"/>
        </w:rPr>
      </w:pPr>
      <w:r w:rsidRPr="005A1555">
        <w:rPr>
          <w:rFonts w:ascii="Tahoma" w:hAnsi="Tahoma" w:cs="Tahoma"/>
          <w:sz w:val="18"/>
          <w:szCs w:val="18"/>
          <w:vertAlign w:val="superscript"/>
        </w:rPr>
        <w:t xml:space="preserve">1) </w:t>
      </w:r>
      <w:r w:rsidRPr="005A1555">
        <w:rPr>
          <w:rFonts w:ascii="Tahoma" w:hAnsi="Tahoma" w:cs="Tahoma"/>
          <w:sz w:val="18"/>
          <w:szCs w:val="18"/>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14D32D52" w14:textId="77777777" w:rsidR="003C42A2" w:rsidRPr="005A1555" w:rsidRDefault="003C42A2" w:rsidP="003C42A2">
      <w:pPr>
        <w:pStyle w:val="Tekstprzypisudolnego"/>
        <w:ind w:left="284"/>
        <w:jc w:val="both"/>
        <w:rPr>
          <w:rFonts w:ascii="Tahoma" w:hAnsi="Tahoma" w:cs="Tahoma"/>
          <w:sz w:val="18"/>
          <w:szCs w:val="18"/>
        </w:rPr>
      </w:pPr>
    </w:p>
    <w:p w14:paraId="047E5C6A" w14:textId="77777777" w:rsidR="003C42A2" w:rsidRPr="005A1555" w:rsidRDefault="003C42A2" w:rsidP="003C42A2">
      <w:pPr>
        <w:ind w:left="284"/>
        <w:jc w:val="both"/>
        <w:rPr>
          <w:rFonts w:ascii="Tahoma" w:hAnsi="Tahoma" w:cs="Tahoma"/>
          <w:sz w:val="18"/>
          <w:szCs w:val="18"/>
        </w:rPr>
      </w:pPr>
      <w:r w:rsidRPr="005A1555">
        <w:rPr>
          <w:rFonts w:ascii="Tahoma" w:hAnsi="Tahoma" w:cs="Tahoma"/>
          <w:sz w:val="18"/>
          <w:szCs w:val="18"/>
        </w:rPr>
        <w:t>* W przypadku gdy wykonawca nie przekazuje danych osobowych innych niż bezpośrednio jego dotyczących lub zachodzi wyłączenie stosowania obowiązku informacyjnego, stosownie do art. 13 ust. 4 lub art. 14 ust. 5 –należy  niepotrzebne skreślić.</w:t>
      </w:r>
    </w:p>
    <w:p w14:paraId="7EABF5C4" w14:textId="77777777" w:rsidR="003C42A2" w:rsidRPr="005A1555" w:rsidRDefault="003C42A2" w:rsidP="003C42A2">
      <w:pPr>
        <w:rPr>
          <w:rFonts w:ascii="Tahoma" w:hAnsi="Tahoma" w:cs="Tahoma"/>
          <w:sz w:val="18"/>
          <w:szCs w:val="18"/>
        </w:rPr>
      </w:pPr>
    </w:p>
    <w:p w14:paraId="2600674D" w14:textId="77777777" w:rsidR="003C42A2" w:rsidRPr="005A1555" w:rsidRDefault="003C42A2" w:rsidP="003635FE">
      <w:pPr>
        <w:numPr>
          <w:ilvl w:val="0"/>
          <w:numId w:val="26"/>
        </w:numPr>
        <w:tabs>
          <w:tab w:val="num" w:pos="567"/>
        </w:tabs>
        <w:ind w:left="567" w:hanging="567"/>
        <w:jc w:val="both"/>
        <w:rPr>
          <w:rFonts w:ascii="Tahoma" w:hAnsi="Tahoma" w:cs="Tahoma"/>
          <w:sz w:val="18"/>
          <w:szCs w:val="18"/>
        </w:rPr>
      </w:pPr>
      <w:r w:rsidRPr="005A1555">
        <w:rPr>
          <w:rFonts w:ascii="Tahoma" w:hAnsi="Tahoma" w:cs="Tahoma"/>
          <w:sz w:val="18"/>
          <w:szCs w:val="18"/>
        </w:rPr>
        <w:t>Załącznikami do niniejszej oferty, stanowiącymi integralną jej część są:</w:t>
      </w:r>
    </w:p>
    <w:p w14:paraId="7887BBA0" w14:textId="77777777" w:rsidR="003C42A2" w:rsidRPr="005A1555" w:rsidRDefault="003C42A2" w:rsidP="003C42A2">
      <w:pPr>
        <w:ind w:left="360"/>
        <w:rPr>
          <w:rFonts w:ascii="Tahoma" w:hAnsi="Tahoma" w:cs="Tahoma"/>
          <w:sz w:val="18"/>
          <w:szCs w:val="18"/>
        </w:rPr>
      </w:pPr>
      <w:r w:rsidRPr="005A1555">
        <w:rPr>
          <w:rFonts w:ascii="Tahoma" w:hAnsi="Tahoma" w:cs="Tahoma"/>
          <w:sz w:val="18"/>
          <w:szCs w:val="18"/>
        </w:rPr>
        <w:t>(numerowany wykaz załączników wraz z tytułami)</w:t>
      </w:r>
    </w:p>
    <w:p w14:paraId="0A35F458" w14:textId="77777777" w:rsidR="003C42A2" w:rsidRPr="005A1555" w:rsidRDefault="003C42A2" w:rsidP="003C42A2">
      <w:pPr>
        <w:jc w:val="both"/>
        <w:rPr>
          <w:rFonts w:ascii="Tahoma" w:hAnsi="Tahoma" w:cs="Tahoma"/>
          <w:sz w:val="18"/>
          <w:szCs w:val="18"/>
        </w:rPr>
      </w:pPr>
      <w:r w:rsidRPr="005A1555">
        <w:rPr>
          <w:rFonts w:ascii="Tahoma" w:hAnsi="Tahoma" w:cs="Tahoma"/>
          <w:sz w:val="18"/>
          <w:szCs w:val="18"/>
        </w:rPr>
        <w:t xml:space="preserve">     ................................................................</w:t>
      </w:r>
    </w:p>
    <w:p w14:paraId="52EB9A53" w14:textId="77777777" w:rsidR="003C42A2" w:rsidRPr="0029190E" w:rsidRDefault="003C42A2" w:rsidP="003C42A2">
      <w:pPr>
        <w:rPr>
          <w:rFonts w:ascii="Tahoma" w:hAnsi="Tahoma" w:cs="Tahoma"/>
          <w:i/>
          <w:sz w:val="20"/>
          <w:szCs w:val="20"/>
        </w:rPr>
      </w:pPr>
      <w:r w:rsidRPr="005A1555">
        <w:rPr>
          <w:rFonts w:ascii="Tahoma" w:hAnsi="Tahoma" w:cs="Tahoma"/>
          <w:sz w:val="18"/>
          <w:szCs w:val="18"/>
        </w:rPr>
        <w:t xml:space="preserve">     ................................................................</w:t>
      </w:r>
    </w:p>
    <w:p w14:paraId="338C517F" w14:textId="7704DD6B" w:rsidR="003C42A2" w:rsidRPr="0029190E" w:rsidRDefault="003C42A2" w:rsidP="003C42A2">
      <w:pPr>
        <w:jc w:val="right"/>
        <w:rPr>
          <w:rFonts w:ascii="Tahoma" w:hAnsi="Tahoma" w:cs="Tahoma"/>
          <w:sz w:val="20"/>
          <w:szCs w:val="20"/>
        </w:rPr>
      </w:pPr>
    </w:p>
    <w:p w14:paraId="291F4BD5" w14:textId="77777777" w:rsidR="003C42A2" w:rsidRPr="0029190E" w:rsidRDefault="003C42A2" w:rsidP="003C42A2">
      <w:pPr>
        <w:jc w:val="right"/>
        <w:rPr>
          <w:rFonts w:ascii="Tahoma" w:hAnsi="Tahoma" w:cs="Tahoma"/>
          <w:sz w:val="20"/>
          <w:szCs w:val="20"/>
        </w:rPr>
      </w:pPr>
    </w:p>
    <w:p w14:paraId="30ACE3ED" w14:textId="77777777" w:rsidR="00DB4E3A" w:rsidRDefault="00DB4E3A" w:rsidP="00DB4E3A">
      <w:pPr>
        <w:jc w:val="both"/>
        <w:rPr>
          <w:rFonts w:ascii="Tahoma" w:hAnsi="Tahoma" w:cs="Tahoma"/>
          <w:b/>
          <w:i/>
          <w:sz w:val="18"/>
          <w:szCs w:val="18"/>
        </w:rPr>
      </w:pPr>
    </w:p>
    <w:p w14:paraId="73B0C1C1" w14:textId="77777777" w:rsidR="00DB4E3A" w:rsidRDefault="00DB4E3A" w:rsidP="00DB4E3A">
      <w:pPr>
        <w:ind w:left="284"/>
        <w:contextualSpacing/>
        <w:jc w:val="both"/>
        <w:rPr>
          <w:rFonts w:ascii="Tahoma" w:eastAsia="Calibri" w:hAnsi="Tahoma" w:cs="Tahoma"/>
          <w:b/>
          <w:sz w:val="20"/>
          <w:szCs w:val="20"/>
          <w:lang w:eastAsia="en-US"/>
        </w:rPr>
      </w:pPr>
    </w:p>
    <w:p w14:paraId="5F05EDF7" w14:textId="77777777" w:rsidR="00DB4E3A" w:rsidRPr="00EE2646" w:rsidRDefault="00DB4E3A" w:rsidP="00DB4E3A">
      <w:pPr>
        <w:spacing w:after="160" w:line="259" w:lineRule="auto"/>
        <w:rPr>
          <w:rFonts w:ascii="Tahoma" w:hAnsi="Tahoma" w:cs="Tahoma"/>
          <w:sz w:val="20"/>
          <w:szCs w:val="20"/>
        </w:rPr>
      </w:pPr>
      <w:r w:rsidRPr="00EE2646">
        <w:rPr>
          <w:rFonts w:ascii="Tahoma" w:hAnsi="Tahoma" w:cs="Tahoma"/>
          <w:sz w:val="20"/>
          <w:szCs w:val="20"/>
        </w:rPr>
        <w:br w:type="page"/>
      </w:r>
    </w:p>
    <w:p w14:paraId="2775338A" w14:textId="77777777" w:rsidR="00585525" w:rsidRPr="005A570B" w:rsidRDefault="00585525" w:rsidP="00585525">
      <w:pPr>
        <w:jc w:val="right"/>
        <w:rPr>
          <w:rFonts w:ascii="Tahoma" w:hAnsi="Tahoma" w:cs="Tahoma"/>
          <w:b/>
          <w:sz w:val="18"/>
          <w:szCs w:val="20"/>
        </w:rPr>
      </w:pPr>
      <w:r w:rsidRPr="005A570B">
        <w:rPr>
          <w:rFonts w:ascii="Tahoma" w:hAnsi="Tahoma" w:cs="Tahoma"/>
          <w:b/>
          <w:sz w:val="18"/>
          <w:szCs w:val="20"/>
        </w:rPr>
        <w:lastRenderedPageBreak/>
        <w:t>Załącznik nr 3</w:t>
      </w:r>
    </w:p>
    <w:p w14:paraId="5647065B" w14:textId="77777777" w:rsidR="00585525" w:rsidRPr="005A570B" w:rsidRDefault="00585525" w:rsidP="00585525">
      <w:pPr>
        <w:spacing w:line="360" w:lineRule="auto"/>
        <w:rPr>
          <w:rFonts w:ascii="Tahoma" w:hAnsi="Tahoma" w:cs="Tahoma"/>
          <w:b/>
          <w:bCs/>
          <w:sz w:val="18"/>
          <w:szCs w:val="20"/>
        </w:rPr>
      </w:pPr>
      <w:r w:rsidRPr="005A570B">
        <w:rPr>
          <w:rFonts w:ascii="Tahoma" w:hAnsi="Tahoma" w:cs="Tahoma"/>
          <w:sz w:val="18"/>
          <w:szCs w:val="20"/>
        </w:rPr>
        <w:t>Data ..........................</w:t>
      </w:r>
    </w:p>
    <w:p w14:paraId="7DCBB280" w14:textId="77777777" w:rsidR="00585525" w:rsidRPr="005A570B" w:rsidRDefault="00585525" w:rsidP="00585525">
      <w:pPr>
        <w:tabs>
          <w:tab w:val="left" w:pos="284"/>
        </w:tabs>
        <w:spacing w:line="360" w:lineRule="auto"/>
        <w:rPr>
          <w:rFonts w:ascii="Tahoma" w:hAnsi="Tahoma" w:cs="Tahoma"/>
          <w:sz w:val="18"/>
          <w:szCs w:val="20"/>
        </w:rPr>
      </w:pPr>
      <w:r w:rsidRPr="005A570B">
        <w:rPr>
          <w:rFonts w:ascii="Tahoma" w:hAnsi="Tahoma" w:cs="Tahoma"/>
          <w:sz w:val="18"/>
          <w:szCs w:val="20"/>
        </w:rPr>
        <w:t>Nazwa Wykonawcy ..............................................................</w:t>
      </w:r>
    </w:p>
    <w:p w14:paraId="0A8BCE24" w14:textId="77777777" w:rsidR="00585525" w:rsidRPr="005A570B" w:rsidRDefault="00585525" w:rsidP="00585525">
      <w:pPr>
        <w:rPr>
          <w:rFonts w:ascii="Tahoma" w:hAnsi="Tahoma" w:cs="Tahoma"/>
          <w:sz w:val="18"/>
          <w:szCs w:val="20"/>
        </w:rPr>
      </w:pPr>
      <w:r w:rsidRPr="005A570B">
        <w:rPr>
          <w:rFonts w:ascii="Tahoma" w:hAnsi="Tahoma" w:cs="Tahoma"/>
          <w:sz w:val="18"/>
          <w:szCs w:val="20"/>
        </w:rPr>
        <w:t>Adres Wykonawcy ...............................................................</w:t>
      </w:r>
    </w:p>
    <w:p w14:paraId="306FF573" w14:textId="77777777" w:rsidR="00585525" w:rsidRPr="005A570B" w:rsidRDefault="00585525" w:rsidP="00585525">
      <w:pPr>
        <w:spacing w:line="480" w:lineRule="auto"/>
        <w:ind w:right="4365"/>
        <w:rPr>
          <w:rFonts w:ascii="Tahoma" w:hAnsi="Tahoma" w:cs="Tahoma"/>
          <w:i/>
          <w:sz w:val="16"/>
          <w:szCs w:val="16"/>
        </w:rPr>
      </w:pPr>
    </w:p>
    <w:p w14:paraId="5228035C" w14:textId="77777777" w:rsidR="00585525" w:rsidRPr="005A570B" w:rsidRDefault="00585525" w:rsidP="00585525">
      <w:pPr>
        <w:spacing w:after="120" w:line="360" w:lineRule="auto"/>
        <w:jc w:val="center"/>
        <w:rPr>
          <w:rFonts w:ascii="Tahoma" w:hAnsi="Tahoma" w:cs="Tahoma"/>
          <w:b/>
          <w:sz w:val="18"/>
          <w:szCs w:val="20"/>
          <w:u w:val="single"/>
        </w:rPr>
      </w:pPr>
      <w:r w:rsidRPr="005A570B">
        <w:rPr>
          <w:rFonts w:ascii="Tahoma" w:hAnsi="Tahoma" w:cs="Tahoma"/>
          <w:b/>
          <w:sz w:val="18"/>
          <w:szCs w:val="20"/>
          <w:u w:val="single"/>
        </w:rPr>
        <w:t xml:space="preserve">Oświadczenie wykonawcy </w:t>
      </w:r>
    </w:p>
    <w:p w14:paraId="6415BE4E" w14:textId="77777777" w:rsidR="00585525" w:rsidRPr="005A570B" w:rsidRDefault="00585525" w:rsidP="00585525">
      <w:pPr>
        <w:spacing w:line="360" w:lineRule="auto"/>
        <w:jc w:val="center"/>
        <w:rPr>
          <w:rFonts w:ascii="Tahoma" w:hAnsi="Tahoma" w:cs="Tahoma"/>
          <w:sz w:val="18"/>
          <w:szCs w:val="20"/>
        </w:rPr>
      </w:pPr>
      <w:r w:rsidRPr="005A570B">
        <w:rPr>
          <w:rFonts w:ascii="Tahoma" w:hAnsi="Tahoma" w:cs="Tahoma"/>
          <w:sz w:val="18"/>
          <w:szCs w:val="20"/>
        </w:rPr>
        <w:t xml:space="preserve">składane na podstawie art. 125 ust. 1 ustawy z dnia 11 września 2019 r. Prawo zamówień publicznych (dalej jako: ustawa PZP), </w:t>
      </w:r>
    </w:p>
    <w:p w14:paraId="3132A708" w14:textId="77777777" w:rsidR="00585525" w:rsidRPr="005A570B" w:rsidRDefault="00585525" w:rsidP="00585525">
      <w:pPr>
        <w:spacing w:before="120" w:line="360" w:lineRule="auto"/>
        <w:jc w:val="center"/>
        <w:rPr>
          <w:rFonts w:ascii="Tahoma" w:hAnsi="Tahoma" w:cs="Tahoma"/>
          <w:b/>
          <w:sz w:val="18"/>
          <w:szCs w:val="20"/>
          <w:u w:val="single"/>
        </w:rPr>
      </w:pPr>
      <w:r w:rsidRPr="005A570B">
        <w:rPr>
          <w:rFonts w:ascii="Tahoma" w:hAnsi="Tahoma" w:cs="Tahoma"/>
          <w:b/>
          <w:sz w:val="18"/>
          <w:szCs w:val="20"/>
          <w:u w:val="single"/>
        </w:rPr>
        <w:t>DOTYCZĄCE PODSTAW WYKLUCZENIA Z POSTĘPOWANIA</w:t>
      </w:r>
    </w:p>
    <w:p w14:paraId="7F3E9892" w14:textId="77777777" w:rsidR="00585525" w:rsidRPr="005A570B" w:rsidRDefault="00585525" w:rsidP="00585525">
      <w:pPr>
        <w:spacing w:line="360" w:lineRule="auto"/>
        <w:jc w:val="both"/>
        <w:rPr>
          <w:rFonts w:ascii="Tahoma" w:hAnsi="Tahoma" w:cs="Tahoma"/>
          <w:sz w:val="18"/>
          <w:szCs w:val="20"/>
        </w:rPr>
      </w:pPr>
    </w:p>
    <w:p w14:paraId="1F7021DC" w14:textId="48C200CA" w:rsidR="00585525" w:rsidRPr="005A570B" w:rsidRDefault="00585525" w:rsidP="00585525">
      <w:pPr>
        <w:spacing w:line="360" w:lineRule="auto"/>
        <w:ind w:firstLine="708"/>
        <w:jc w:val="both"/>
        <w:rPr>
          <w:rFonts w:ascii="Tahoma" w:hAnsi="Tahoma" w:cs="Tahoma"/>
          <w:sz w:val="18"/>
          <w:szCs w:val="20"/>
        </w:rPr>
      </w:pPr>
      <w:r w:rsidRPr="005A570B">
        <w:rPr>
          <w:rFonts w:ascii="Tahoma" w:hAnsi="Tahoma" w:cs="Tahoma"/>
          <w:sz w:val="18"/>
          <w:szCs w:val="20"/>
        </w:rPr>
        <w:t xml:space="preserve">Na potrzeby postępowania o udzielenie zamówienia </w:t>
      </w:r>
      <w:r w:rsidRPr="0038396D">
        <w:rPr>
          <w:rFonts w:ascii="Tahoma" w:hAnsi="Tahoma" w:cs="Tahoma"/>
          <w:sz w:val="18"/>
          <w:szCs w:val="20"/>
        </w:rPr>
        <w:t xml:space="preserve">publicznego </w:t>
      </w:r>
      <w:r w:rsidRPr="0038396D">
        <w:rPr>
          <w:rFonts w:ascii="Tahoma" w:hAnsi="Tahoma" w:cs="Tahoma"/>
          <w:sz w:val="18"/>
          <w:szCs w:val="18"/>
        </w:rPr>
        <w:t xml:space="preserve">pn. </w:t>
      </w:r>
      <w:r w:rsidR="00212F9D">
        <w:rPr>
          <w:rFonts w:ascii="Tahoma" w:hAnsi="Tahoma" w:cs="Tahoma"/>
          <w:b/>
          <w:sz w:val="18"/>
          <w:szCs w:val="18"/>
        </w:rPr>
        <w:t>112</w:t>
      </w:r>
      <w:r w:rsidRPr="0038396D">
        <w:rPr>
          <w:rFonts w:ascii="Tahoma" w:hAnsi="Tahoma" w:cs="Tahoma"/>
          <w:b/>
          <w:bCs/>
          <w:sz w:val="18"/>
          <w:szCs w:val="18"/>
        </w:rPr>
        <w:t xml:space="preserve">/TP/ZP/D/2023 – </w:t>
      </w:r>
      <w:r w:rsidR="00212F9D">
        <w:rPr>
          <w:rFonts w:ascii="Tahoma" w:hAnsi="Tahoma" w:cs="Tahoma"/>
          <w:b/>
          <w:sz w:val="18"/>
          <w:szCs w:val="18"/>
        </w:rPr>
        <w:t xml:space="preserve">Dostawa </w:t>
      </w:r>
      <w:proofErr w:type="spellStart"/>
      <w:r w:rsidR="00212F9D">
        <w:rPr>
          <w:rFonts w:ascii="Tahoma" w:hAnsi="Tahoma" w:cs="Tahoma"/>
          <w:b/>
          <w:sz w:val="18"/>
          <w:szCs w:val="18"/>
        </w:rPr>
        <w:t>staplerów</w:t>
      </w:r>
      <w:proofErr w:type="spellEnd"/>
      <w:r w:rsidR="00212F9D">
        <w:rPr>
          <w:rFonts w:ascii="Tahoma" w:hAnsi="Tahoma" w:cs="Tahoma"/>
          <w:b/>
          <w:sz w:val="18"/>
          <w:szCs w:val="18"/>
        </w:rPr>
        <w:t>, ładunków</w:t>
      </w:r>
      <w:r w:rsidR="00AB1C57" w:rsidRPr="0038396D">
        <w:rPr>
          <w:rFonts w:ascii="Tahoma" w:hAnsi="Tahoma" w:cs="Tahoma"/>
          <w:sz w:val="16"/>
          <w:szCs w:val="16"/>
        </w:rPr>
        <w:t xml:space="preserve"> </w:t>
      </w:r>
      <w:r w:rsidRPr="0038396D">
        <w:rPr>
          <w:rFonts w:ascii="Tahoma" w:hAnsi="Tahoma" w:cs="Tahoma"/>
          <w:sz w:val="18"/>
          <w:szCs w:val="18"/>
        </w:rPr>
        <w:t>prowadzonego</w:t>
      </w:r>
      <w:r w:rsidRPr="005A570B">
        <w:rPr>
          <w:rFonts w:ascii="Tahoma" w:hAnsi="Tahoma" w:cs="Tahoma"/>
          <w:sz w:val="18"/>
          <w:szCs w:val="18"/>
        </w:rPr>
        <w:t xml:space="preserve"> przez Samodzielny Publiczny Zakład Opieki</w:t>
      </w:r>
      <w:r w:rsidRPr="005A570B">
        <w:rPr>
          <w:rFonts w:ascii="Tahoma" w:hAnsi="Tahoma" w:cs="Tahoma"/>
          <w:sz w:val="18"/>
          <w:szCs w:val="20"/>
        </w:rPr>
        <w:t xml:space="preserve"> Zdrowotnej Uniwersytecki Szpital Kliniczny Nr 1 im. N. Barlickiego w Łodzi oświadczam, co następuje:</w:t>
      </w:r>
    </w:p>
    <w:p w14:paraId="2BCFC279" w14:textId="77777777" w:rsidR="00585525" w:rsidRPr="005A570B" w:rsidRDefault="00585525" w:rsidP="00585525">
      <w:pPr>
        <w:shd w:val="clear" w:color="auto" w:fill="BFBFBF"/>
        <w:rPr>
          <w:rFonts w:ascii="Tahoma" w:hAnsi="Tahoma" w:cs="Tahoma"/>
          <w:b/>
          <w:sz w:val="18"/>
          <w:szCs w:val="20"/>
        </w:rPr>
      </w:pPr>
      <w:r w:rsidRPr="005A570B">
        <w:rPr>
          <w:rFonts w:ascii="Tahoma" w:hAnsi="Tahoma" w:cs="Tahoma"/>
          <w:b/>
          <w:sz w:val="18"/>
          <w:szCs w:val="20"/>
        </w:rPr>
        <w:t>OŚWIADCZENIA DOTYCZĄCE WYKONAWCY:</w:t>
      </w:r>
    </w:p>
    <w:p w14:paraId="5C6475B8" w14:textId="77777777" w:rsidR="00585525" w:rsidRPr="005A570B" w:rsidRDefault="00585525" w:rsidP="00585525">
      <w:pPr>
        <w:shd w:val="clear" w:color="auto" w:fill="BFBFBF"/>
        <w:rPr>
          <w:rFonts w:ascii="Tahoma" w:hAnsi="Tahoma" w:cs="Tahoma"/>
          <w:b/>
          <w:sz w:val="18"/>
          <w:szCs w:val="20"/>
        </w:rPr>
      </w:pPr>
    </w:p>
    <w:p w14:paraId="150504EA" w14:textId="77777777" w:rsidR="00585525" w:rsidRPr="005A570B" w:rsidRDefault="00585525" w:rsidP="003635FE">
      <w:pPr>
        <w:numPr>
          <w:ilvl w:val="0"/>
          <w:numId w:val="72"/>
        </w:numPr>
        <w:spacing w:line="276" w:lineRule="auto"/>
        <w:contextualSpacing/>
        <w:jc w:val="both"/>
        <w:rPr>
          <w:rFonts w:ascii="Tahoma" w:eastAsia="Calibri" w:hAnsi="Tahoma" w:cs="Tahoma"/>
          <w:sz w:val="18"/>
        </w:rPr>
      </w:pPr>
      <w:r w:rsidRPr="005A570B">
        <w:rPr>
          <w:rFonts w:ascii="Tahoma" w:eastAsia="Calibri" w:hAnsi="Tahoma" w:cs="Tahoma"/>
          <w:sz w:val="18"/>
        </w:rPr>
        <w:t xml:space="preserve">Oświadczam, że nie podlegam wykluczeniu z postępowania na podstawie </w:t>
      </w:r>
      <w:r w:rsidRPr="005A570B">
        <w:rPr>
          <w:rFonts w:ascii="Tahoma" w:eastAsia="Calibri" w:hAnsi="Tahoma" w:cs="Tahoma"/>
          <w:sz w:val="18"/>
        </w:rPr>
        <w:br/>
        <w:t>art. 108 ust 1 ustawy PZP.</w:t>
      </w:r>
    </w:p>
    <w:p w14:paraId="7C9A3C27" w14:textId="77777777" w:rsidR="00585525" w:rsidRPr="005A570B" w:rsidRDefault="00585525" w:rsidP="003635FE">
      <w:pPr>
        <w:numPr>
          <w:ilvl w:val="0"/>
          <w:numId w:val="72"/>
        </w:numPr>
        <w:spacing w:line="276" w:lineRule="auto"/>
        <w:contextualSpacing/>
        <w:jc w:val="both"/>
        <w:rPr>
          <w:rFonts w:ascii="Tahoma" w:eastAsia="Calibri" w:hAnsi="Tahoma" w:cs="Tahoma"/>
          <w:sz w:val="18"/>
        </w:rPr>
      </w:pPr>
      <w:r w:rsidRPr="005A570B">
        <w:rPr>
          <w:rFonts w:ascii="Tahoma" w:eastAsia="Calibri" w:hAnsi="Tahoma" w:cs="Tahoma"/>
          <w:sz w:val="18"/>
        </w:rPr>
        <w:t xml:space="preserve">Oświadczam, że nie podlegam wykluczeniu z postępowania na podstawie </w:t>
      </w:r>
      <w:r w:rsidRPr="005A570B">
        <w:rPr>
          <w:rFonts w:ascii="Tahoma" w:eastAsia="Calibri" w:hAnsi="Tahoma" w:cs="Tahoma"/>
          <w:sz w:val="18"/>
        </w:rPr>
        <w:br/>
        <w:t>art. 109 ust. 1 pkt 4 ustawy PZP.</w:t>
      </w:r>
    </w:p>
    <w:p w14:paraId="44029862" w14:textId="77777777" w:rsidR="00585525" w:rsidRPr="005A570B" w:rsidRDefault="00585525" w:rsidP="003635FE">
      <w:pPr>
        <w:numPr>
          <w:ilvl w:val="0"/>
          <w:numId w:val="72"/>
        </w:numPr>
        <w:spacing w:line="276" w:lineRule="auto"/>
        <w:contextualSpacing/>
        <w:jc w:val="both"/>
        <w:rPr>
          <w:rFonts w:ascii="Tahoma" w:eastAsia="Calibri" w:hAnsi="Tahoma" w:cs="Tahoma"/>
          <w:sz w:val="18"/>
        </w:rPr>
      </w:pPr>
      <w:r w:rsidRPr="005A570B">
        <w:rPr>
          <w:rFonts w:ascii="Tahoma" w:eastAsia="Calibri" w:hAnsi="Tahoma" w:cs="Tahoma"/>
          <w:sz w:val="18"/>
          <w:szCs w:val="20"/>
        </w:rPr>
        <w:t>Oświadczam, że aktualna dokumentacja wymagana przez Zamawiającego w celu potwierdzenia braku podstaw do wykluczenia</w:t>
      </w:r>
      <w:r w:rsidRPr="005A570B">
        <w:rPr>
          <w:rFonts w:ascii="Tahoma" w:eastAsia="Calibri" w:hAnsi="Tahoma" w:cs="Tahoma"/>
          <w:sz w:val="18"/>
          <w:szCs w:val="20"/>
          <w:vertAlign w:val="superscript"/>
        </w:rPr>
        <w:footnoteReference w:id="5"/>
      </w:r>
      <w:r w:rsidRPr="005A570B">
        <w:rPr>
          <w:rFonts w:ascii="Tahoma" w:eastAsia="Calibri" w:hAnsi="Tahoma" w:cs="Tahoma"/>
          <w:sz w:val="18"/>
          <w:szCs w:val="20"/>
        </w:rPr>
        <w:t>:</w:t>
      </w:r>
    </w:p>
    <w:p w14:paraId="329CB6F4" w14:textId="77777777" w:rsidR="00585525" w:rsidRPr="005A570B" w:rsidRDefault="00585525" w:rsidP="003635FE">
      <w:pPr>
        <w:numPr>
          <w:ilvl w:val="0"/>
          <w:numId w:val="20"/>
        </w:numPr>
        <w:spacing w:line="276" w:lineRule="auto"/>
        <w:jc w:val="both"/>
        <w:rPr>
          <w:rFonts w:ascii="Tahoma" w:hAnsi="Tahoma" w:cs="Tahoma"/>
          <w:sz w:val="18"/>
          <w:szCs w:val="20"/>
        </w:rPr>
      </w:pPr>
      <w:r w:rsidRPr="005A570B">
        <w:rPr>
          <w:rFonts w:ascii="Tahoma" w:hAnsi="Tahoma" w:cs="Tahoma"/>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41236FD4" w14:textId="77777777" w:rsidR="00585525" w:rsidRPr="005A570B" w:rsidRDefault="00585525" w:rsidP="003635FE">
      <w:pPr>
        <w:numPr>
          <w:ilvl w:val="0"/>
          <w:numId w:val="20"/>
        </w:numPr>
        <w:spacing w:line="276" w:lineRule="auto"/>
        <w:jc w:val="both"/>
        <w:rPr>
          <w:rFonts w:ascii="Tahoma" w:hAnsi="Tahoma" w:cs="Tahoma"/>
          <w:sz w:val="18"/>
          <w:szCs w:val="20"/>
        </w:rPr>
      </w:pPr>
      <w:r w:rsidRPr="005A570B">
        <w:rPr>
          <w:rFonts w:ascii="Tahoma" w:hAnsi="Tahoma" w:cs="Tahoma"/>
          <w:sz w:val="18"/>
          <w:szCs w:val="20"/>
        </w:rPr>
        <w:t>znajduje się w posiadaniu Zamawiającego (jeżeli tak, proszę podać nazwę i numer postępowania (</w:t>
      </w:r>
      <w:r w:rsidRPr="005A570B">
        <w:rPr>
          <w:rFonts w:ascii="Tahoma" w:hAnsi="Tahoma" w:cs="Tahoma"/>
          <w:b/>
          <w:sz w:val="18"/>
          <w:szCs w:val="20"/>
        </w:rPr>
        <w:t>……/……./ZP/D/……</w:t>
      </w:r>
      <w:r w:rsidRPr="005A570B">
        <w:rPr>
          <w:rFonts w:ascii="Tahoma" w:hAnsi="Tahoma" w:cs="Tahoma"/>
          <w:sz w:val="18"/>
          <w:szCs w:val="20"/>
        </w:rPr>
        <w:t>r) do którego została złożona: ……………………………………………………….</w:t>
      </w:r>
    </w:p>
    <w:p w14:paraId="0785F2E8" w14:textId="77777777" w:rsidR="00585525" w:rsidRPr="005A570B" w:rsidRDefault="00585525" w:rsidP="003635FE">
      <w:pPr>
        <w:numPr>
          <w:ilvl w:val="0"/>
          <w:numId w:val="72"/>
        </w:numPr>
        <w:spacing w:line="276" w:lineRule="auto"/>
        <w:contextualSpacing/>
        <w:jc w:val="both"/>
        <w:rPr>
          <w:rFonts w:ascii="Tahoma" w:eastAsia="Calibri" w:hAnsi="Tahoma" w:cs="Tahoma"/>
          <w:sz w:val="18"/>
          <w:szCs w:val="20"/>
        </w:rPr>
      </w:pPr>
      <w:r w:rsidRPr="005A570B">
        <w:rPr>
          <w:rFonts w:ascii="Tahoma" w:eastAsia="Calibri" w:hAnsi="Tahoma" w:cs="Tahoma"/>
          <w:sz w:val="18"/>
          <w:szCs w:val="20"/>
        </w:rPr>
        <w:t>Oświadczamy, że nie podlegamy wykluczeniu z postępowania na podstawie art. 7 ust. 1 ustawy z dnia 13 kwietnia 2022 r. o szczególnych rozwiązaniach w zakresie przeciwdziałania wspieraniu agresji na Ukrainę oraz służących ochronie bezpieczeństwa narodowego.</w:t>
      </w:r>
    </w:p>
    <w:p w14:paraId="38C46E6C" w14:textId="77777777" w:rsidR="00585525" w:rsidRPr="005A570B" w:rsidRDefault="00585525" w:rsidP="00585525">
      <w:pPr>
        <w:spacing w:line="276" w:lineRule="auto"/>
        <w:ind w:left="1440"/>
        <w:jc w:val="both"/>
        <w:rPr>
          <w:rFonts w:ascii="Tahoma" w:hAnsi="Tahoma" w:cs="Tahoma"/>
          <w:sz w:val="18"/>
          <w:szCs w:val="20"/>
        </w:rPr>
      </w:pPr>
    </w:p>
    <w:p w14:paraId="62CCEB4A" w14:textId="77777777" w:rsidR="00585525" w:rsidRPr="005A570B" w:rsidRDefault="00585525" w:rsidP="00585525">
      <w:pPr>
        <w:spacing w:line="360" w:lineRule="auto"/>
        <w:jc w:val="both"/>
        <w:rPr>
          <w:rFonts w:ascii="Tahoma" w:hAnsi="Tahoma" w:cs="Tahoma"/>
          <w:i/>
          <w:sz w:val="18"/>
          <w:szCs w:val="20"/>
        </w:rPr>
      </w:pPr>
    </w:p>
    <w:p w14:paraId="6A6B6FB7" w14:textId="77777777" w:rsidR="00585525" w:rsidRPr="005A570B" w:rsidRDefault="00585525" w:rsidP="00585525">
      <w:pPr>
        <w:spacing w:line="276" w:lineRule="auto"/>
        <w:jc w:val="both"/>
        <w:rPr>
          <w:rFonts w:ascii="Tahoma" w:hAnsi="Tahoma" w:cs="Tahoma"/>
          <w:sz w:val="18"/>
          <w:szCs w:val="20"/>
        </w:rPr>
      </w:pPr>
      <w:r w:rsidRPr="005A570B">
        <w:rPr>
          <w:rFonts w:ascii="Tahoma" w:hAnsi="Tahoma" w:cs="Tahoma"/>
          <w:sz w:val="18"/>
          <w:szCs w:val="20"/>
        </w:rPr>
        <w:t xml:space="preserve">Oświadczam, że zachodzą w stosunku do mnie podstawy wykluczenia z postępowania na podstawie art. 108 ust 1 ustawy PZP </w:t>
      </w:r>
      <w:r w:rsidRPr="005A570B">
        <w:rPr>
          <w:rFonts w:ascii="Tahoma" w:hAnsi="Tahoma" w:cs="Tahoma"/>
          <w:i/>
          <w:sz w:val="18"/>
          <w:szCs w:val="20"/>
        </w:rPr>
        <w:t>(podać mającą zastosowanie podstawę wykluczenia spośród wymienionych w art. 108 ust. 1 pkt 1, 2, 5 lub art. 109 ust. 1 pkt 2-5 i 7-10 ustawy PZP).</w:t>
      </w:r>
      <w:r w:rsidRPr="005A570B">
        <w:rPr>
          <w:rFonts w:ascii="Tahoma" w:hAnsi="Tahoma" w:cs="Tahoma"/>
          <w:sz w:val="18"/>
          <w:szCs w:val="20"/>
        </w:rPr>
        <w:t xml:space="preserve"> Jednocześnie oświadczam, że w związku z ww. okolicznością, na podstawie art. 110 ust. 2 ustawy </w:t>
      </w:r>
      <w:proofErr w:type="spellStart"/>
      <w:r w:rsidRPr="005A570B">
        <w:rPr>
          <w:rFonts w:ascii="Tahoma" w:hAnsi="Tahoma" w:cs="Tahoma"/>
          <w:sz w:val="18"/>
          <w:szCs w:val="20"/>
        </w:rPr>
        <w:t>Pzp</w:t>
      </w:r>
      <w:proofErr w:type="spellEnd"/>
      <w:r w:rsidRPr="005A570B">
        <w:rPr>
          <w:rFonts w:ascii="Tahoma" w:hAnsi="Tahoma" w:cs="Tahoma"/>
          <w:sz w:val="18"/>
          <w:szCs w:val="20"/>
        </w:rPr>
        <w:t xml:space="preserve"> podjąłem następujące środki naprawcze: ………………………………………………………………………….………………………………… </w:t>
      </w:r>
    </w:p>
    <w:p w14:paraId="36A9A6A8" w14:textId="77777777" w:rsidR="00585525" w:rsidRPr="005A570B" w:rsidRDefault="00585525" w:rsidP="00585525">
      <w:pPr>
        <w:spacing w:line="360" w:lineRule="auto"/>
        <w:jc w:val="both"/>
        <w:rPr>
          <w:rFonts w:ascii="Tahoma" w:hAnsi="Tahoma" w:cs="Tahoma"/>
          <w:sz w:val="18"/>
          <w:szCs w:val="20"/>
        </w:rPr>
      </w:pPr>
    </w:p>
    <w:p w14:paraId="256B5971" w14:textId="77777777" w:rsidR="00585525" w:rsidRPr="005A570B" w:rsidRDefault="00585525" w:rsidP="00585525">
      <w:pPr>
        <w:spacing w:line="360" w:lineRule="auto"/>
        <w:ind w:left="5664" w:firstLine="708"/>
        <w:jc w:val="both"/>
        <w:rPr>
          <w:rFonts w:ascii="Tahoma" w:hAnsi="Tahoma" w:cs="Tahoma"/>
          <w:i/>
          <w:sz w:val="16"/>
          <w:szCs w:val="16"/>
        </w:rPr>
      </w:pPr>
    </w:p>
    <w:p w14:paraId="225318CC" w14:textId="77777777" w:rsidR="00585525" w:rsidRPr="005A570B" w:rsidRDefault="00585525" w:rsidP="00585525">
      <w:pPr>
        <w:shd w:val="clear" w:color="auto" w:fill="BFBFBF"/>
        <w:jc w:val="both"/>
        <w:rPr>
          <w:rFonts w:ascii="Tahoma" w:hAnsi="Tahoma" w:cs="Tahoma"/>
          <w:sz w:val="18"/>
          <w:szCs w:val="20"/>
        </w:rPr>
      </w:pPr>
      <w:r w:rsidRPr="005A570B">
        <w:rPr>
          <w:rFonts w:ascii="Tahoma" w:hAnsi="Tahoma" w:cs="Tahoma"/>
          <w:b/>
          <w:sz w:val="18"/>
          <w:szCs w:val="20"/>
        </w:rPr>
        <w:t>OŚWIADCZENIE DOTYCZĄCE PODMIOTU, NA KTÓREGO ZASOBY POWOŁUJE SIĘ WYKONAWCA:</w:t>
      </w:r>
      <w:r w:rsidRPr="005A570B">
        <w:rPr>
          <w:rFonts w:ascii="Tahoma" w:hAnsi="Tahoma" w:cs="Tahoma"/>
          <w:sz w:val="18"/>
          <w:szCs w:val="20"/>
        </w:rPr>
        <w:t>/o ile dotyczy/</w:t>
      </w:r>
    </w:p>
    <w:p w14:paraId="68EB0E4B" w14:textId="77777777" w:rsidR="00585525" w:rsidRPr="005A570B" w:rsidRDefault="00585525" w:rsidP="00585525">
      <w:pPr>
        <w:shd w:val="clear" w:color="auto" w:fill="BFBFBF"/>
        <w:jc w:val="both"/>
        <w:rPr>
          <w:rFonts w:ascii="Tahoma" w:hAnsi="Tahoma" w:cs="Tahoma"/>
          <w:b/>
          <w:sz w:val="18"/>
          <w:szCs w:val="20"/>
        </w:rPr>
      </w:pPr>
    </w:p>
    <w:p w14:paraId="1C903854" w14:textId="77777777" w:rsidR="00585525" w:rsidRPr="005A570B" w:rsidRDefault="00585525" w:rsidP="003635FE">
      <w:pPr>
        <w:numPr>
          <w:ilvl w:val="0"/>
          <w:numId w:val="73"/>
        </w:numPr>
        <w:spacing w:line="276" w:lineRule="auto"/>
        <w:jc w:val="both"/>
        <w:rPr>
          <w:rFonts w:ascii="Tahoma" w:hAnsi="Tahoma" w:cs="Tahoma"/>
          <w:sz w:val="18"/>
          <w:szCs w:val="20"/>
        </w:rPr>
      </w:pPr>
      <w:r w:rsidRPr="005A570B">
        <w:rPr>
          <w:rFonts w:ascii="Tahoma" w:hAnsi="Tahoma" w:cs="Tahoma"/>
          <w:sz w:val="18"/>
          <w:szCs w:val="20"/>
        </w:rPr>
        <w:t>Oświadczam, że w stosunku do następującego/</w:t>
      </w:r>
      <w:proofErr w:type="spellStart"/>
      <w:r w:rsidRPr="005A570B">
        <w:rPr>
          <w:rFonts w:ascii="Tahoma" w:hAnsi="Tahoma" w:cs="Tahoma"/>
          <w:sz w:val="18"/>
          <w:szCs w:val="20"/>
        </w:rPr>
        <w:t>ych</w:t>
      </w:r>
      <w:proofErr w:type="spellEnd"/>
      <w:r w:rsidRPr="005A570B">
        <w:rPr>
          <w:rFonts w:ascii="Tahoma" w:hAnsi="Tahoma" w:cs="Tahoma"/>
          <w:sz w:val="18"/>
          <w:szCs w:val="20"/>
        </w:rPr>
        <w:t xml:space="preserve"> podmiotu/</w:t>
      </w:r>
      <w:proofErr w:type="spellStart"/>
      <w:r w:rsidRPr="005A570B">
        <w:rPr>
          <w:rFonts w:ascii="Tahoma" w:hAnsi="Tahoma" w:cs="Tahoma"/>
          <w:sz w:val="18"/>
          <w:szCs w:val="20"/>
        </w:rPr>
        <w:t>tów</w:t>
      </w:r>
      <w:proofErr w:type="spellEnd"/>
      <w:r w:rsidRPr="005A570B">
        <w:rPr>
          <w:rFonts w:ascii="Tahoma" w:hAnsi="Tahoma" w:cs="Tahoma"/>
          <w:sz w:val="18"/>
          <w:szCs w:val="20"/>
        </w:rPr>
        <w:t>, na którego/</w:t>
      </w:r>
      <w:proofErr w:type="spellStart"/>
      <w:r w:rsidRPr="005A570B">
        <w:rPr>
          <w:rFonts w:ascii="Tahoma" w:hAnsi="Tahoma" w:cs="Tahoma"/>
          <w:sz w:val="18"/>
          <w:szCs w:val="20"/>
        </w:rPr>
        <w:t>ych</w:t>
      </w:r>
      <w:proofErr w:type="spellEnd"/>
      <w:r w:rsidRPr="005A570B">
        <w:rPr>
          <w:rFonts w:ascii="Tahoma" w:hAnsi="Tahoma" w:cs="Tahoma"/>
          <w:sz w:val="18"/>
          <w:szCs w:val="20"/>
        </w:rPr>
        <w:t xml:space="preserve"> zasoby powołuję się w niniejszym postępowaniu, tj.: …………………………………………………………… </w:t>
      </w:r>
      <w:r w:rsidRPr="005A570B">
        <w:rPr>
          <w:rFonts w:ascii="Tahoma" w:hAnsi="Tahoma" w:cs="Tahoma"/>
          <w:i/>
          <w:sz w:val="18"/>
          <w:szCs w:val="20"/>
        </w:rPr>
        <w:t>(podać pełną nazwę/firmę, adres, a także w zależności od podmiotu: NIP/PESEL, KRS/</w:t>
      </w:r>
      <w:proofErr w:type="spellStart"/>
      <w:r w:rsidRPr="005A570B">
        <w:rPr>
          <w:rFonts w:ascii="Tahoma" w:hAnsi="Tahoma" w:cs="Tahoma"/>
          <w:i/>
          <w:sz w:val="18"/>
          <w:szCs w:val="20"/>
        </w:rPr>
        <w:t>CEiDG</w:t>
      </w:r>
      <w:proofErr w:type="spellEnd"/>
      <w:r w:rsidRPr="005A570B">
        <w:rPr>
          <w:rFonts w:ascii="Tahoma" w:hAnsi="Tahoma" w:cs="Tahoma"/>
          <w:i/>
          <w:sz w:val="18"/>
          <w:szCs w:val="20"/>
        </w:rPr>
        <w:t xml:space="preserve">) </w:t>
      </w:r>
      <w:r w:rsidRPr="005A570B">
        <w:rPr>
          <w:rFonts w:ascii="Tahoma" w:hAnsi="Tahoma" w:cs="Tahoma"/>
          <w:sz w:val="18"/>
          <w:szCs w:val="20"/>
        </w:rPr>
        <w:t>nie zachodzą podstawy wykluczenia z postępowania o udzielenie zamówienia.</w:t>
      </w:r>
    </w:p>
    <w:p w14:paraId="63CDA343" w14:textId="77777777" w:rsidR="00585525" w:rsidRPr="005A570B" w:rsidRDefault="00585525" w:rsidP="00585525">
      <w:pPr>
        <w:spacing w:line="276" w:lineRule="auto"/>
        <w:ind w:left="720"/>
        <w:jc w:val="both"/>
        <w:rPr>
          <w:rFonts w:ascii="Tahoma" w:hAnsi="Tahoma" w:cs="Tahoma"/>
          <w:sz w:val="18"/>
          <w:szCs w:val="20"/>
        </w:rPr>
      </w:pPr>
    </w:p>
    <w:p w14:paraId="62FD3CBF" w14:textId="77777777" w:rsidR="00585525" w:rsidRPr="005A570B" w:rsidRDefault="00585525" w:rsidP="003635FE">
      <w:pPr>
        <w:numPr>
          <w:ilvl w:val="0"/>
          <w:numId w:val="73"/>
        </w:numPr>
        <w:spacing w:line="276" w:lineRule="auto"/>
        <w:jc w:val="both"/>
        <w:rPr>
          <w:rFonts w:ascii="Tahoma" w:hAnsi="Tahoma" w:cs="Tahoma"/>
          <w:sz w:val="18"/>
          <w:szCs w:val="20"/>
        </w:rPr>
      </w:pPr>
      <w:r w:rsidRPr="005A570B">
        <w:rPr>
          <w:rFonts w:ascii="Tahoma" w:hAnsi="Tahoma" w:cs="Tahoma"/>
          <w:sz w:val="18"/>
          <w:szCs w:val="20"/>
        </w:rPr>
        <w:t>Oświadczam, że aktualna dokumentacja wymagana przez Zamawiającego w celu potwierdzenia braku podstaw do wykluczenia</w:t>
      </w:r>
      <w:r w:rsidRPr="005A570B">
        <w:rPr>
          <w:rFonts w:ascii="Tahoma" w:hAnsi="Tahoma" w:cs="Tahoma"/>
          <w:sz w:val="18"/>
          <w:szCs w:val="20"/>
          <w:vertAlign w:val="superscript"/>
        </w:rPr>
        <w:footnoteReference w:id="6"/>
      </w:r>
      <w:r w:rsidRPr="005A570B">
        <w:rPr>
          <w:rFonts w:ascii="Tahoma" w:hAnsi="Tahoma" w:cs="Tahoma"/>
          <w:sz w:val="18"/>
          <w:szCs w:val="20"/>
        </w:rPr>
        <w:t>:</w:t>
      </w:r>
    </w:p>
    <w:p w14:paraId="28104B72" w14:textId="77777777" w:rsidR="00585525" w:rsidRPr="005A570B" w:rsidRDefault="00585525" w:rsidP="003635FE">
      <w:pPr>
        <w:numPr>
          <w:ilvl w:val="0"/>
          <w:numId w:val="20"/>
        </w:numPr>
        <w:spacing w:line="276" w:lineRule="auto"/>
        <w:jc w:val="both"/>
        <w:rPr>
          <w:rFonts w:ascii="Tahoma" w:hAnsi="Tahoma" w:cs="Tahoma"/>
          <w:sz w:val="18"/>
          <w:szCs w:val="20"/>
        </w:rPr>
      </w:pPr>
      <w:r w:rsidRPr="005A570B">
        <w:rPr>
          <w:rFonts w:ascii="Tahoma" w:hAnsi="Tahoma" w:cs="Tahoma"/>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142B2903" w14:textId="77777777" w:rsidR="00585525" w:rsidRPr="005A570B" w:rsidRDefault="00585525" w:rsidP="003635FE">
      <w:pPr>
        <w:numPr>
          <w:ilvl w:val="0"/>
          <w:numId w:val="20"/>
        </w:numPr>
        <w:spacing w:line="276" w:lineRule="auto"/>
        <w:jc w:val="both"/>
        <w:rPr>
          <w:rFonts w:ascii="Tahoma" w:hAnsi="Tahoma" w:cs="Tahoma"/>
          <w:sz w:val="18"/>
          <w:szCs w:val="20"/>
        </w:rPr>
      </w:pPr>
      <w:r w:rsidRPr="005A570B">
        <w:rPr>
          <w:rFonts w:ascii="Tahoma" w:hAnsi="Tahoma" w:cs="Tahoma"/>
          <w:sz w:val="18"/>
          <w:szCs w:val="20"/>
        </w:rPr>
        <w:t>znajduje się w posiadaniu Zamawiającego (jeżeli tak, proszę podać nazwę i numer postępowania (</w:t>
      </w:r>
      <w:r w:rsidRPr="005A570B">
        <w:rPr>
          <w:rFonts w:ascii="Tahoma" w:hAnsi="Tahoma" w:cs="Tahoma"/>
          <w:b/>
          <w:sz w:val="18"/>
          <w:szCs w:val="20"/>
        </w:rPr>
        <w:t>……/……./ZP/D/……</w:t>
      </w:r>
      <w:r w:rsidRPr="005A570B">
        <w:rPr>
          <w:rFonts w:ascii="Tahoma" w:hAnsi="Tahoma" w:cs="Tahoma"/>
          <w:sz w:val="18"/>
          <w:szCs w:val="20"/>
        </w:rPr>
        <w:t>r) do którego została złożona: …………………………</w:t>
      </w:r>
    </w:p>
    <w:p w14:paraId="56D10E56" w14:textId="77777777" w:rsidR="00585525" w:rsidRPr="005A570B" w:rsidRDefault="00585525" w:rsidP="003635FE">
      <w:pPr>
        <w:numPr>
          <w:ilvl w:val="0"/>
          <w:numId w:val="73"/>
        </w:numPr>
        <w:spacing w:line="276" w:lineRule="auto"/>
        <w:jc w:val="both"/>
        <w:rPr>
          <w:rFonts w:ascii="Tahoma" w:eastAsia="Calibri" w:hAnsi="Tahoma" w:cs="Tahoma"/>
          <w:b/>
          <w:sz w:val="18"/>
          <w:szCs w:val="20"/>
        </w:rPr>
      </w:pPr>
      <w:r w:rsidRPr="005A570B">
        <w:rPr>
          <w:rFonts w:ascii="Tahoma" w:hAnsi="Tahoma" w:cs="Tahoma"/>
          <w:b/>
          <w:sz w:val="18"/>
          <w:szCs w:val="20"/>
        </w:rPr>
        <w:lastRenderedPageBreak/>
        <w:t>Oświadczamy</w:t>
      </w:r>
      <w:r w:rsidRPr="005A570B">
        <w:rPr>
          <w:rFonts w:ascii="Tahoma" w:eastAsia="Calibri" w:hAnsi="Tahoma" w:cs="Tahoma"/>
          <w:b/>
          <w:sz w:val="18"/>
          <w:szCs w:val="20"/>
        </w:rPr>
        <w:t>, że nie podlegamy wykluczeniu z postępowania na podstawie art. 7 ust. 1 ustawy z dnia 13 kwietnia 2022 r. o szczególnych rozwiązaniach w zakresie przeciwdziałania wspieraniu agresji na Ukrainę oraz służących ochronie bezpieczeństwa narodowego.</w:t>
      </w:r>
    </w:p>
    <w:p w14:paraId="2D1FE690" w14:textId="77777777" w:rsidR="00585525" w:rsidRPr="005A570B" w:rsidRDefault="00585525" w:rsidP="003635FE">
      <w:pPr>
        <w:numPr>
          <w:ilvl w:val="0"/>
          <w:numId w:val="20"/>
        </w:numPr>
        <w:spacing w:line="276" w:lineRule="auto"/>
        <w:jc w:val="both"/>
        <w:rPr>
          <w:rFonts w:ascii="Tahoma" w:hAnsi="Tahoma" w:cs="Tahoma"/>
          <w:sz w:val="18"/>
          <w:szCs w:val="20"/>
        </w:rPr>
      </w:pPr>
    </w:p>
    <w:p w14:paraId="3BDCFCAD" w14:textId="77777777" w:rsidR="00585525" w:rsidRPr="005A570B" w:rsidRDefault="00585525" w:rsidP="00585525">
      <w:pPr>
        <w:spacing w:line="276" w:lineRule="auto"/>
        <w:jc w:val="both"/>
        <w:rPr>
          <w:rFonts w:ascii="Tahoma" w:hAnsi="Tahoma" w:cs="Tahoma"/>
          <w:sz w:val="18"/>
          <w:szCs w:val="20"/>
        </w:rPr>
      </w:pPr>
    </w:p>
    <w:p w14:paraId="27D654F0" w14:textId="77777777" w:rsidR="00585525" w:rsidRPr="005A570B" w:rsidRDefault="00585525" w:rsidP="00585525">
      <w:pPr>
        <w:shd w:val="clear" w:color="auto" w:fill="BFBFBF"/>
        <w:jc w:val="both"/>
        <w:rPr>
          <w:rFonts w:ascii="Tahoma" w:hAnsi="Tahoma" w:cs="Tahoma"/>
          <w:b/>
          <w:sz w:val="18"/>
          <w:szCs w:val="20"/>
        </w:rPr>
      </w:pPr>
      <w:r w:rsidRPr="005A570B">
        <w:rPr>
          <w:rFonts w:ascii="Tahoma" w:hAnsi="Tahoma" w:cs="Tahoma"/>
          <w:b/>
          <w:sz w:val="18"/>
          <w:szCs w:val="20"/>
        </w:rPr>
        <w:t>OŚWIADCZENIE DOTYCZĄCE PODWYKONAWCY NIEBĘDĄCEGO PODMIOTEM, NA KTÓREGO ZASOBY POWOŁUJE SIĘ WYKONAWCA:</w:t>
      </w:r>
    </w:p>
    <w:p w14:paraId="648537BA" w14:textId="77777777" w:rsidR="00585525" w:rsidRPr="005A570B" w:rsidRDefault="00585525" w:rsidP="00585525">
      <w:pPr>
        <w:spacing w:line="360" w:lineRule="auto"/>
        <w:jc w:val="both"/>
        <w:rPr>
          <w:rFonts w:ascii="Tahoma" w:hAnsi="Tahoma" w:cs="Tahoma"/>
          <w:b/>
          <w:sz w:val="18"/>
          <w:szCs w:val="20"/>
        </w:rPr>
      </w:pPr>
    </w:p>
    <w:p w14:paraId="65B7D1C7" w14:textId="77777777" w:rsidR="00585525" w:rsidRPr="005A570B" w:rsidRDefault="00585525" w:rsidP="003635FE">
      <w:pPr>
        <w:numPr>
          <w:ilvl w:val="0"/>
          <w:numId w:val="74"/>
        </w:numPr>
        <w:spacing w:line="276" w:lineRule="auto"/>
        <w:jc w:val="both"/>
        <w:rPr>
          <w:rFonts w:ascii="Tahoma" w:hAnsi="Tahoma" w:cs="Tahoma"/>
          <w:sz w:val="18"/>
          <w:szCs w:val="20"/>
        </w:rPr>
      </w:pPr>
      <w:r w:rsidRPr="005A570B">
        <w:rPr>
          <w:rFonts w:ascii="Tahoma" w:hAnsi="Tahoma" w:cs="Tahoma"/>
          <w:sz w:val="18"/>
          <w:szCs w:val="20"/>
        </w:rPr>
        <w:t>Oświadczam, że w stosunku do następującego/</w:t>
      </w:r>
      <w:proofErr w:type="spellStart"/>
      <w:r w:rsidRPr="005A570B">
        <w:rPr>
          <w:rFonts w:ascii="Tahoma" w:hAnsi="Tahoma" w:cs="Tahoma"/>
          <w:sz w:val="18"/>
          <w:szCs w:val="20"/>
        </w:rPr>
        <w:t>ych</w:t>
      </w:r>
      <w:proofErr w:type="spellEnd"/>
      <w:r w:rsidRPr="005A570B">
        <w:rPr>
          <w:rFonts w:ascii="Tahoma" w:hAnsi="Tahoma" w:cs="Tahoma"/>
          <w:sz w:val="18"/>
          <w:szCs w:val="20"/>
        </w:rPr>
        <w:t xml:space="preserve"> podmiotu/</w:t>
      </w:r>
      <w:proofErr w:type="spellStart"/>
      <w:r w:rsidRPr="005A570B">
        <w:rPr>
          <w:rFonts w:ascii="Tahoma" w:hAnsi="Tahoma" w:cs="Tahoma"/>
          <w:sz w:val="18"/>
          <w:szCs w:val="20"/>
        </w:rPr>
        <w:t>tów</w:t>
      </w:r>
      <w:proofErr w:type="spellEnd"/>
      <w:r w:rsidRPr="005A570B">
        <w:rPr>
          <w:rFonts w:ascii="Tahoma" w:hAnsi="Tahoma" w:cs="Tahoma"/>
          <w:sz w:val="18"/>
          <w:szCs w:val="20"/>
        </w:rPr>
        <w:t>, będącego/</w:t>
      </w:r>
      <w:proofErr w:type="spellStart"/>
      <w:r w:rsidRPr="005A570B">
        <w:rPr>
          <w:rFonts w:ascii="Tahoma" w:hAnsi="Tahoma" w:cs="Tahoma"/>
          <w:sz w:val="18"/>
          <w:szCs w:val="20"/>
        </w:rPr>
        <w:t>ych</w:t>
      </w:r>
      <w:proofErr w:type="spellEnd"/>
      <w:r w:rsidRPr="005A570B">
        <w:rPr>
          <w:rFonts w:ascii="Tahoma" w:hAnsi="Tahoma" w:cs="Tahoma"/>
          <w:sz w:val="18"/>
          <w:szCs w:val="20"/>
        </w:rPr>
        <w:t xml:space="preserve"> podwykonawcą/</w:t>
      </w:r>
      <w:proofErr w:type="spellStart"/>
      <w:r w:rsidRPr="005A570B">
        <w:rPr>
          <w:rFonts w:ascii="Tahoma" w:hAnsi="Tahoma" w:cs="Tahoma"/>
          <w:sz w:val="18"/>
          <w:szCs w:val="20"/>
        </w:rPr>
        <w:t>ami</w:t>
      </w:r>
      <w:proofErr w:type="spellEnd"/>
      <w:r w:rsidRPr="005A570B">
        <w:rPr>
          <w:rFonts w:ascii="Tahoma" w:hAnsi="Tahoma" w:cs="Tahoma"/>
          <w:sz w:val="18"/>
          <w:szCs w:val="20"/>
        </w:rPr>
        <w:t xml:space="preserve">: ……………………………………………………………………..….…… </w:t>
      </w:r>
      <w:r w:rsidRPr="005A570B">
        <w:rPr>
          <w:rFonts w:ascii="Tahoma" w:hAnsi="Tahoma" w:cs="Tahoma"/>
          <w:i/>
          <w:sz w:val="18"/>
          <w:szCs w:val="20"/>
        </w:rPr>
        <w:t>(podać pełną nazwę/firmę, adres, a także w zależności od podmiotu: NIP/PESEL, KRS/</w:t>
      </w:r>
      <w:proofErr w:type="spellStart"/>
      <w:r w:rsidRPr="005A570B">
        <w:rPr>
          <w:rFonts w:ascii="Tahoma" w:hAnsi="Tahoma" w:cs="Tahoma"/>
          <w:i/>
          <w:sz w:val="18"/>
          <w:szCs w:val="20"/>
        </w:rPr>
        <w:t>CEiDG</w:t>
      </w:r>
      <w:proofErr w:type="spellEnd"/>
      <w:r w:rsidRPr="005A570B">
        <w:rPr>
          <w:rFonts w:ascii="Tahoma" w:hAnsi="Tahoma" w:cs="Tahoma"/>
          <w:i/>
          <w:sz w:val="18"/>
          <w:szCs w:val="20"/>
        </w:rPr>
        <w:t>)</w:t>
      </w:r>
      <w:r w:rsidRPr="005A570B">
        <w:rPr>
          <w:rFonts w:ascii="Tahoma" w:hAnsi="Tahoma" w:cs="Tahoma"/>
          <w:sz w:val="18"/>
          <w:szCs w:val="20"/>
        </w:rPr>
        <w:t>, nie zachodzą podstawy wykluczenia z postępowania o udzielenie zamówienia.</w:t>
      </w:r>
    </w:p>
    <w:p w14:paraId="57F7BF1F" w14:textId="77777777" w:rsidR="00585525" w:rsidRPr="005A570B" w:rsidRDefault="00585525" w:rsidP="003635FE">
      <w:pPr>
        <w:numPr>
          <w:ilvl w:val="0"/>
          <w:numId w:val="74"/>
        </w:numPr>
        <w:spacing w:line="276" w:lineRule="auto"/>
        <w:jc w:val="both"/>
        <w:rPr>
          <w:rFonts w:ascii="Tahoma" w:hAnsi="Tahoma" w:cs="Tahoma"/>
          <w:sz w:val="18"/>
          <w:szCs w:val="20"/>
        </w:rPr>
      </w:pPr>
      <w:r w:rsidRPr="005A570B">
        <w:rPr>
          <w:rFonts w:ascii="Tahoma" w:hAnsi="Tahoma" w:cs="Tahoma"/>
          <w:sz w:val="18"/>
          <w:szCs w:val="20"/>
        </w:rPr>
        <w:t>Oświadczam, że aktualna dokumentacja wymagana przez Zamawiającego w celu potwierdzenia braku podstaw do wykluczenia</w:t>
      </w:r>
      <w:r w:rsidRPr="005A570B">
        <w:rPr>
          <w:rFonts w:ascii="Tahoma" w:hAnsi="Tahoma" w:cs="Tahoma"/>
          <w:sz w:val="18"/>
          <w:szCs w:val="20"/>
          <w:vertAlign w:val="superscript"/>
        </w:rPr>
        <w:t>3</w:t>
      </w:r>
      <w:r w:rsidRPr="005A570B">
        <w:rPr>
          <w:rFonts w:ascii="Tahoma" w:hAnsi="Tahoma" w:cs="Tahoma"/>
          <w:sz w:val="18"/>
          <w:szCs w:val="20"/>
        </w:rPr>
        <w:t>:</w:t>
      </w:r>
    </w:p>
    <w:p w14:paraId="566BDD74" w14:textId="77777777" w:rsidR="00585525" w:rsidRPr="005A570B" w:rsidRDefault="00585525" w:rsidP="003635FE">
      <w:pPr>
        <w:numPr>
          <w:ilvl w:val="0"/>
          <w:numId w:val="20"/>
        </w:numPr>
        <w:spacing w:line="276" w:lineRule="auto"/>
        <w:jc w:val="both"/>
        <w:rPr>
          <w:rFonts w:ascii="Tahoma" w:hAnsi="Tahoma" w:cs="Tahoma"/>
          <w:sz w:val="18"/>
          <w:szCs w:val="20"/>
        </w:rPr>
      </w:pPr>
      <w:r w:rsidRPr="005A570B">
        <w:rPr>
          <w:rFonts w:ascii="Tahoma" w:hAnsi="Tahoma" w:cs="Tahoma"/>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031B9924" w14:textId="4439E5B0" w:rsidR="00585525" w:rsidRPr="005A570B" w:rsidRDefault="00585525" w:rsidP="003635FE">
      <w:pPr>
        <w:numPr>
          <w:ilvl w:val="0"/>
          <w:numId w:val="20"/>
        </w:numPr>
        <w:spacing w:line="276" w:lineRule="auto"/>
        <w:jc w:val="both"/>
        <w:rPr>
          <w:rFonts w:ascii="Tahoma" w:hAnsi="Tahoma" w:cs="Tahoma"/>
          <w:sz w:val="18"/>
          <w:szCs w:val="20"/>
        </w:rPr>
      </w:pPr>
      <w:r w:rsidRPr="005A570B">
        <w:rPr>
          <w:rFonts w:ascii="Tahoma" w:hAnsi="Tahoma" w:cs="Tahoma"/>
          <w:sz w:val="18"/>
          <w:szCs w:val="20"/>
        </w:rPr>
        <w:t>znajduje się w posiadaniu Zamawiającego (jeżeli tak, proszę podać nazwę i numer postępowania (</w:t>
      </w:r>
      <w:r w:rsidRPr="005A570B">
        <w:rPr>
          <w:rFonts w:ascii="Tahoma" w:hAnsi="Tahoma" w:cs="Tahoma"/>
          <w:b/>
          <w:sz w:val="18"/>
          <w:szCs w:val="20"/>
        </w:rPr>
        <w:t>……./</w:t>
      </w:r>
      <w:r w:rsidR="0038396D">
        <w:rPr>
          <w:rFonts w:ascii="Tahoma" w:hAnsi="Tahoma" w:cs="Tahoma"/>
          <w:b/>
          <w:sz w:val="18"/>
          <w:szCs w:val="20"/>
        </w:rPr>
        <w:t>……</w:t>
      </w:r>
      <w:r w:rsidRPr="005A570B">
        <w:rPr>
          <w:rFonts w:ascii="Tahoma" w:hAnsi="Tahoma" w:cs="Tahoma"/>
          <w:b/>
          <w:sz w:val="18"/>
          <w:szCs w:val="20"/>
        </w:rPr>
        <w:t>/ZP/D/…..r</w:t>
      </w:r>
      <w:r w:rsidRPr="005A570B">
        <w:rPr>
          <w:rFonts w:ascii="Tahoma" w:hAnsi="Tahoma" w:cs="Tahoma"/>
          <w:sz w:val="18"/>
          <w:szCs w:val="20"/>
        </w:rPr>
        <w:t>) do którego została złożona: ………………………………………………</w:t>
      </w:r>
    </w:p>
    <w:p w14:paraId="54CEA011" w14:textId="77777777" w:rsidR="00585525" w:rsidRPr="005A570B" w:rsidRDefault="00585525" w:rsidP="003635FE">
      <w:pPr>
        <w:numPr>
          <w:ilvl w:val="0"/>
          <w:numId w:val="74"/>
        </w:numPr>
        <w:spacing w:line="276" w:lineRule="auto"/>
        <w:jc w:val="both"/>
        <w:rPr>
          <w:rFonts w:ascii="Tahoma" w:eastAsia="Calibri" w:hAnsi="Tahoma" w:cs="Tahoma"/>
          <w:b/>
          <w:sz w:val="18"/>
          <w:szCs w:val="20"/>
        </w:rPr>
      </w:pPr>
      <w:r w:rsidRPr="005A570B">
        <w:rPr>
          <w:rFonts w:ascii="Tahoma" w:eastAsia="Calibri" w:hAnsi="Tahoma" w:cs="Tahoma"/>
          <w:b/>
          <w:sz w:val="18"/>
          <w:szCs w:val="20"/>
        </w:rPr>
        <w:t xml:space="preserve">Oświadczamy, że nie podlegamy wykluczeniu z postępowania na podstawie art. 7 ust. 1 </w:t>
      </w:r>
      <w:r w:rsidRPr="00DC41AF">
        <w:rPr>
          <w:rFonts w:ascii="Tahoma" w:hAnsi="Tahoma" w:cs="Tahoma"/>
          <w:b/>
          <w:sz w:val="18"/>
          <w:szCs w:val="20"/>
        </w:rPr>
        <w:t>ustawy</w:t>
      </w:r>
      <w:r w:rsidRPr="00DC41AF">
        <w:rPr>
          <w:rFonts w:ascii="Tahoma" w:eastAsia="Calibri" w:hAnsi="Tahoma" w:cs="Tahoma"/>
          <w:b/>
          <w:sz w:val="18"/>
          <w:szCs w:val="20"/>
        </w:rPr>
        <w:t xml:space="preserve"> </w:t>
      </w:r>
      <w:r w:rsidRPr="005A570B">
        <w:rPr>
          <w:rFonts w:ascii="Tahoma" w:eastAsia="Calibri" w:hAnsi="Tahoma" w:cs="Tahoma"/>
          <w:b/>
          <w:sz w:val="18"/>
          <w:szCs w:val="20"/>
        </w:rPr>
        <w:t>z dnia 13 kwietnia 2022 r. o szczególnych rozwiązaniach w zakresie przeciwdziałania wspieraniu agresji na Ukrainę oraz służących ochronie bezpieczeństwa narodowego.</w:t>
      </w:r>
    </w:p>
    <w:p w14:paraId="15DF898B" w14:textId="77777777" w:rsidR="00585525" w:rsidRPr="005A570B" w:rsidRDefault="00585525" w:rsidP="00585525">
      <w:pPr>
        <w:spacing w:line="276" w:lineRule="auto"/>
        <w:ind w:left="1440"/>
        <w:jc w:val="both"/>
        <w:rPr>
          <w:rFonts w:ascii="Tahoma" w:hAnsi="Tahoma" w:cs="Tahoma"/>
          <w:sz w:val="18"/>
          <w:szCs w:val="20"/>
        </w:rPr>
      </w:pPr>
    </w:p>
    <w:p w14:paraId="3BAC4A0D" w14:textId="77777777" w:rsidR="00585525" w:rsidRPr="005A570B" w:rsidRDefault="00585525" w:rsidP="00585525">
      <w:pPr>
        <w:spacing w:line="276" w:lineRule="auto"/>
        <w:jc w:val="both"/>
        <w:rPr>
          <w:rFonts w:ascii="Tahoma" w:hAnsi="Tahoma" w:cs="Tahoma"/>
          <w:sz w:val="18"/>
          <w:szCs w:val="20"/>
        </w:rPr>
      </w:pPr>
    </w:p>
    <w:p w14:paraId="5BA1A32C" w14:textId="77777777" w:rsidR="00585525" w:rsidRPr="005A570B" w:rsidRDefault="00585525" w:rsidP="00585525">
      <w:pPr>
        <w:shd w:val="clear" w:color="auto" w:fill="BFBFBF"/>
        <w:jc w:val="both"/>
        <w:rPr>
          <w:rFonts w:ascii="Tahoma" w:hAnsi="Tahoma" w:cs="Tahoma"/>
          <w:b/>
          <w:sz w:val="18"/>
          <w:szCs w:val="20"/>
        </w:rPr>
      </w:pPr>
      <w:r w:rsidRPr="005A570B">
        <w:rPr>
          <w:rFonts w:ascii="Tahoma" w:hAnsi="Tahoma" w:cs="Tahoma"/>
          <w:b/>
          <w:sz w:val="18"/>
          <w:szCs w:val="20"/>
        </w:rPr>
        <w:t>OŚWIADCZENIE DOTYCZĄCE PODANYCH INFORMACJI:</w:t>
      </w:r>
    </w:p>
    <w:p w14:paraId="62FDAFA4" w14:textId="77777777" w:rsidR="00585525" w:rsidRPr="005A570B" w:rsidRDefault="00585525" w:rsidP="00585525">
      <w:pPr>
        <w:spacing w:line="276" w:lineRule="auto"/>
        <w:jc w:val="both"/>
        <w:rPr>
          <w:rFonts w:ascii="Tahoma" w:hAnsi="Tahoma" w:cs="Tahoma"/>
          <w:sz w:val="18"/>
          <w:szCs w:val="20"/>
        </w:rPr>
      </w:pPr>
      <w:r w:rsidRPr="005A570B">
        <w:rPr>
          <w:rFonts w:ascii="Tahoma" w:hAnsi="Tahoma" w:cs="Tahoma"/>
          <w:sz w:val="18"/>
          <w:szCs w:val="20"/>
        </w:rPr>
        <w:t xml:space="preserve">Oświadczam, że wszystkie informacje podane w powyższych oświadczeniach są aktualne </w:t>
      </w:r>
      <w:r w:rsidRPr="005A570B">
        <w:rPr>
          <w:rFonts w:ascii="Tahoma" w:hAnsi="Tahoma" w:cs="Tahoma"/>
          <w:sz w:val="18"/>
          <w:szCs w:val="20"/>
        </w:rPr>
        <w:br/>
        <w:t>i zgodne z prawdą oraz zostały przedstawione z pełną świadomością konsekwencji wprowadzenia zamawiającego w błąd przy przedstawianiu informacji.</w:t>
      </w:r>
    </w:p>
    <w:p w14:paraId="18D39654" w14:textId="77777777" w:rsidR="00DB4E3A" w:rsidRDefault="00DB4E3A" w:rsidP="00DB4E3A">
      <w:pPr>
        <w:spacing w:line="360" w:lineRule="auto"/>
        <w:jc w:val="both"/>
        <w:rPr>
          <w:rFonts w:ascii="Tahoma" w:hAnsi="Tahoma" w:cs="Tahoma"/>
          <w:sz w:val="18"/>
          <w:szCs w:val="20"/>
        </w:rPr>
      </w:pPr>
    </w:p>
    <w:p w14:paraId="083AD5DB" w14:textId="77777777" w:rsidR="00DB4E3A" w:rsidRDefault="00DB4E3A" w:rsidP="00DB4E3A">
      <w:pPr>
        <w:rPr>
          <w:rFonts w:ascii="Tahoma" w:hAnsi="Tahoma" w:cs="Tahoma"/>
          <w:b/>
          <w:sz w:val="18"/>
          <w:szCs w:val="20"/>
        </w:rPr>
      </w:pPr>
      <w:r>
        <w:rPr>
          <w:rFonts w:ascii="Tahoma" w:hAnsi="Tahoma" w:cs="Tahoma"/>
          <w:b/>
          <w:sz w:val="18"/>
          <w:szCs w:val="20"/>
        </w:rPr>
        <w:br w:type="page"/>
      </w:r>
    </w:p>
    <w:p w14:paraId="542AF505" w14:textId="14350392" w:rsidR="00DB4E3A" w:rsidRPr="00EE2646" w:rsidRDefault="00DB4E3A" w:rsidP="00DB4E3A">
      <w:pPr>
        <w:jc w:val="right"/>
        <w:rPr>
          <w:rFonts w:ascii="Tahoma" w:hAnsi="Tahoma" w:cs="Tahoma"/>
          <w:b/>
          <w:sz w:val="20"/>
          <w:szCs w:val="20"/>
        </w:rPr>
      </w:pPr>
      <w:r w:rsidRPr="00EE2646">
        <w:rPr>
          <w:rFonts w:ascii="Tahoma" w:hAnsi="Tahoma" w:cs="Tahoma"/>
          <w:b/>
          <w:sz w:val="20"/>
          <w:szCs w:val="20"/>
        </w:rPr>
        <w:lastRenderedPageBreak/>
        <w:t>Załącznik nr 4</w:t>
      </w:r>
    </w:p>
    <w:p w14:paraId="0F069F14" w14:textId="77777777" w:rsidR="00DB4E3A" w:rsidRPr="00EE2646" w:rsidRDefault="00DB4E3A" w:rsidP="00DB4E3A">
      <w:pPr>
        <w:jc w:val="right"/>
        <w:rPr>
          <w:rFonts w:ascii="Tahoma" w:hAnsi="Tahoma" w:cs="Tahoma"/>
          <w:b/>
          <w:sz w:val="20"/>
          <w:szCs w:val="20"/>
        </w:rPr>
      </w:pPr>
    </w:p>
    <w:p w14:paraId="0C118914" w14:textId="77777777" w:rsidR="00DB4E3A" w:rsidRPr="00EE2646" w:rsidRDefault="00DB4E3A" w:rsidP="00DB4E3A">
      <w:pPr>
        <w:jc w:val="center"/>
        <w:rPr>
          <w:rFonts w:ascii="Tahoma" w:hAnsi="Tahoma" w:cs="Tahoma"/>
          <w:b/>
          <w:iCs/>
          <w:smallCaps/>
          <w:kern w:val="16"/>
          <w:sz w:val="20"/>
          <w:szCs w:val="20"/>
        </w:rPr>
      </w:pPr>
      <w:r w:rsidRPr="00EE2646">
        <w:rPr>
          <w:rFonts w:ascii="Tahoma" w:hAnsi="Tahoma" w:cs="Tahoma"/>
          <w:b/>
          <w:iCs/>
          <w:smallCaps/>
          <w:kern w:val="16"/>
          <w:sz w:val="20"/>
          <w:szCs w:val="20"/>
        </w:rPr>
        <w:t xml:space="preserve">Projektowane postanowienia umowy w sprawie zamówienia publicznego, </w:t>
      </w:r>
    </w:p>
    <w:p w14:paraId="17C46A55" w14:textId="77777777" w:rsidR="00DB4E3A" w:rsidRPr="00EE2646" w:rsidRDefault="00DB4E3A" w:rsidP="00DB4E3A">
      <w:pPr>
        <w:jc w:val="center"/>
        <w:rPr>
          <w:rFonts w:ascii="Tahoma" w:hAnsi="Tahoma" w:cs="Tahoma"/>
          <w:b/>
          <w:iCs/>
          <w:smallCaps/>
          <w:kern w:val="16"/>
          <w:sz w:val="20"/>
          <w:szCs w:val="20"/>
        </w:rPr>
      </w:pPr>
      <w:r w:rsidRPr="00EE2646">
        <w:rPr>
          <w:rFonts w:ascii="Tahoma" w:hAnsi="Tahoma" w:cs="Tahoma"/>
          <w:b/>
          <w:iCs/>
          <w:smallCaps/>
          <w:kern w:val="16"/>
          <w:sz w:val="20"/>
          <w:szCs w:val="20"/>
        </w:rPr>
        <w:t>które zostaną wprowadzone do treści tej umowy</w:t>
      </w:r>
    </w:p>
    <w:p w14:paraId="652FFCD8" w14:textId="77777777" w:rsidR="00DB4E3A" w:rsidRPr="00EE2646" w:rsidRDefault="00DB4E3A" w:rsidP="00DB4E3A">
      <w:pPr>
        <w:jc w:val="center"/>
        <w:rPr>
          <w:rFonts w:ascii="Tahoma" w:hAnsi="Tahoma" w:cs="Tahoma"/>
          <w:b/>
          <w:iCs/>
          <w:smallCaps/>
          <w:kern w:val="16"/>
          <w:sz w:val="22"/>
          <w:szCs w:val="22"/>
        </w:rPr>
      </w:pPr>
    </w:p>
    <w:p w14:paraId="7D03CC9F" w14:textId="657312EE" w:rsidR="00DB4E3A" w:rsidRPr="00EE2646" w:rsidRDefault="00DB4E3A" w:rsidP="00DB4E3A">
      <w:pPr>
        <w:jc w:val="center"/>
        <w:rPr>
          <w:rFonts w:ascii="Tahoma" w:hAnsi="Tahoma" w:cs="Tahoma"/>
          <w:b/>
          <w:iCs/>
          <w:smallCaps/>
          <w:kern w:val="16"/>
          <w:sz w:val="22"/>
          <w:szCs w:val="22"/>
          <w:u w:val="single"/>
        </w:rPr>
      </w:pPr>
      <w:r w:rsidRPr="00EE2646">
        <w:rPr>
          <w:rFonts w:ascii="Tahoma" w:hAnsi="Tahoma" w:cs="Tahoma"/>
          <w:b/>
          <w:iCs/>
          <w:smallCaps/>
          <w:kern w:val="16"/>
          <w:sz w:val="22"/>
          <w:szCs w:val="22"/>
        </w:rPr>
        <w:t xml:space="preserve">Umowa Nr </w:t>
      </w:r>
      <w:r w:rsidR="00212F9D">
        <w:rPr>
          <w:rFonts w:ascii="Tahoma" w:hAnsi="Tahoma" w:cs="Tahoma"/>
          <w:b/>
          <w:iCs/>
          <w:smallCaps/>
          <w:kern w:val="16"/>
          <w:sz w:val="22"/>
          <w:szCs w:val="22"/>
        </w:rPr>
        <w:t>112</w:t>
      </w:r>
      <w:r w:rsidRPr="00EE2646">
        <w:rPr>
          <w:rFonts w:ascii="Tahoma" w:hAnsi="Tahoma" w:cs="Tahoma"/>
          <w:b/>
          <w:iCs/>
          <w:smallCaps/>
          <w:kern w:val="16"/>
          <w:sz w:val="22"/>
          <w:szCs w:val="22"/>
        </w:rPr>
        <w:t>/</w:t>
      </w:r>
      <w:r>
        <w:rPr>
          <w:rFonts w:ascii="Tahoma" w:hAnsi="Tahoma" w:cs="Tahoma"/>
          <w:b/>
          <w:iCs/>
          <w:smallCaps/>
          <w:kern w:val="16"/>
          <w:sz w:val="22"/>
          <w:szCs w:val="22"/>
        </w:rPr>
        <w:t>T</w:t>
      </w:r>
      <w:r w:rsidR="009D365F">
        <w:rPr>
          <w:rFonts w:ascii="Tahoma" w:hAnsi="Tahoma" w:cs="Tahoma"/>
          <w:b/>
          <w:iCs/>
          <w:smallCaps/>
          <w:kern w:val="16"/>
          <w:sz w:val="22"/>
          <w:szCs w:val="22"/>
        </w:rPr>
        <w:t>P</w:t>
      </w:r>
      <w:r w:rsidRPr="00EE2646">
        <w:rPr>
          <w:rFonts w:ascii="Tahoma" w:hAnsi="Tahoma" w:cs="Tahoma"/>
          <w:b/>
          <w:iCs/>
          <w:smallCaps/>
          <w:kern w:val="16"/>
          <w:sz w:val="22"/>
          <w:szCs w:val="22"/>
        </w:rPr>
        <w:t>/ZP/</w:t>
      </w:r>
      <w:r w:rsidRPr="00EE2646">
        <w:rPr>
          <w:rFonts w:ascii="Tahoma" w:hAnsi="Tahoma" w:cs="Tahoma"/>
          <w:b/>
          <w:sz w:val="22"/>
          <w:szCs w:val="22"/>
        </w:rPr>
        <w:t>D/</w:t>
      </w:r>
      <w:r w:rsidR="009D365F">
        <w:rPr>
          <w:rFonts w:ascii="Tahoma" w:hAnsi="Tahoma" w:cs="Tahoma"/>
          <w:b/>
          <w:sz w:val="22"/>
          <w:szCs w:val="22"/>
        </w:rPr>
        <w:t>……/</w:t>
      </w:r>
      <w:r>
        <w:rPr>
          <w:rFonts w:ascii="Tahoma" w:hAnsi="Tahoma" w:cs="Tahoma"/>
          <w:b/>
          <w:sz w:val="22"/>
          <w:szCs w:val="22"/>
        </w:rPr>
        <w:t>2</w:t>
      </w:r>
      <w:r w:rsidRPr="00EE2646">
        <w:rPr>
          <w:rFonts w:ascii="Tahoma" w:hAnsi="Tahoma" w:cs="Tahoma"/>
          <w:b/>
          <w:sz w:val="22"/>
          <w:szCs w:val="22"/>
        </w:rPr>
        <w:t>02</w:t>
      </w:r>
      <w:r w:rsidR="00906E07">
        <w:rPr>
          <w:rFonts w:ascii="Tahoma" w:hAnsi="Tahoma" w:cs="Tahoma"/>
          <w:b/>
          <w:sz w:val="22"/>
          <w:szCs w:val="22"/>
        </w:rPr>
        <w:t>3</w:t>
      </w:r>
      <w:r w:rsidRPr="00EE2646">
        <w:rPr>
          <w:rFonts w:ascii="Tahoma" w:hAnsi="Tahoma" w:cs="Tahoma"/>
          <w:b/>
          <w:sz w:val="22"/>
          <w:szCs w:val="22"/>
        </w:rPr>
        <w:t xml:space="preserve"> </w:t>
      </w:r>
      <w:r w:rsidRPr="00EE2646">
        <w:rPr>
          <w:rFonts w:ascii="Tahoma" w:hAnsi="Tahoma" w:cs="Tahoma"/>
          <w:b/>
          <w:iCs/>
          <w:smallCaps/>
          <w:kern w:val="16"/>
          <w:sz w:val="22"/>
          <w:szCs w:val="22"/>
        </w:rPr>
        <w:t xml:space="preserve">– </w:t>
      </w:r>
      <w:r w:rsidRPr="00EE2646">
        <w:rPr>
          <w:rFonts w:ascii="Tahoma" w:hAnsi="Tahoma" w:cs="Tahoma"/>
          <w:b/>
          <w:iCs/>
          <w:smallCaps/>
          <w:kern w:val="16"/>
          <w:sz w:val="22"/>
          <w:szCs w:val="22"/>
          <w:u w:val="single"/>
        </w:rPr>
        <w:t>WZÓR</w:t>
      </w:r>
    </w:p>
    <w:p w14:paraId="15CDEE05" w14:textId="09D4971E" w:rsidR="00DB4E3A" w:rsidRPr="00EE2646" w:rsidRDefault="00DB4E3A" w:rsidP="00DB4E3A">
      <w:pPr>
        <w:jc w:val="center"/>
        <w:rPr>
          <w:rFonts w:ascii="Tahoma" w:hAnsi="Tahoma" w:cs="Tahoma"/>
          <w:sz w:val="16"/>
          <w:szCs w:val="16"/>
        </w:rPr>
      </w:pPr>
      <w:r w:rsidRPr="00EE2646">
        <w:rPr>
          <w:rFonts w:ascii="Tahoma" w:hAnsi="Tahoma" w:cs="Tahoma"/>
          <w:sz w:val="16"/>
          <w:szCs w:val="16"/>
        </w:rPr>
        <w:t xml:space="preserve">stanowiąca wynik postępowania przeprowadzonego w trybie </w:t>
      </w:r>
      <w:r>
        <w:rPr>
          <w:rFonts w:ascii="Tahoma" w:hAnsi="Tahoma" w:cs="Tahoma"/>
          <w:sz w:val="16"/>
          <w:szCs w:val="16"/>
        </w:rPr>
        <w:t>podstawowym bez negocjacji</w:t>
      </w:r>
      <w:r w:rsidRPr="00EE2646">
        <w:rPr>
          <w:rFonts w:ascii="Tahoma" w:hAnsi="Tahoma" w:cs="Tahoma"/>
          <w:sz w:val="16"/>
          <w:szCs w:val="16"/>
        </w:rPr>
        <w:t xml:space="preserve"> </w:t>
      </w:r>
      <w:r w:rsidR="00212F9D">
        <w:rPr>
          <w:rFonts w:ascii="Tahoma" w:hAnsi="Tahoma" w:cs="Tahoma"/>
          <w:sz w:val="16"/>
          <w:szCs w:val="16"/>
        </w:rPr>
        <w:t>112</w:t>
      </w:r>
      <w:r>
        <w:rPr>
          <w:rFonts w:ascii="Tahoma" w:hAnsi="Tahoma" w:cs="Tahoma"/>
          <w:sz w:val="16"/>
          <w:szCs w:val="16"/>
        </w:rPr>
        <w:t>/TP</w:t>
      </w:r>
      <w:r w:rsidRPr="00EE2646">
        <w:rPr>
          <w:rFonts w:ascii="Tahoma" w:hAnsi="Tahoma" w:cs="Tahoma"/>
          <w:sz w:val="16"/>
          <w:szCs w:val="16"/>
        </w:rPr>
        <w:t>/ZP/D/202</w:t>
      </w:r>
      <w:r w:rsidR="002C576A">
        <w:rPr>
          <w:rFonts w:ascii="Tahoma" w:hAnsi="Tahoma" w:cs="Tahoma"/>
          <w:sz w:val="16"/>
          <w:szCs w:val="16"/>
        </w:rPr>
        <w:t>3</w:t>
      </w:r>
    </w:p>
    <w:p w14:paraId="1830EBD8" w14:textId="455A0F6C" w:rsidR="00DB4E3A" w:rsidRPr="00EE2646" w:rsidRDefault="00DB4E3A" w:rsidP="00DB4E3A">
      <w:pPr>
        <w:jc w:val="center"/>
        <w:rPr>
          <w:rFonts w:ascii="Tahoma" w:hAnsi="Tahoma" w:cs="Tahoma"/>
          <w:sz w:val="16"/>
          <w:szCs w:val="16"/>
        </w:rPr>
      </w:pPr>
      <w:r w:rsidRPr="00EE2646">
        <w:rPr>
          <w:rFonts w:ascii="Tahoma" w:hAnsi="Tahoma" w:cs="Tahoma"/>
          <w:sz w:val="16"/>
          <w:szCs w:val="16"/>
        </w:rPr>
        <w:t xml:space="preserve">– art. </w:t>
      </w:r>
      <w:r>
        <w:rPr>
          <w:rFonts w:ascii="Tahoma" w:hAnsi="Tahoma" w:cs="Tahoma"/>
          <w:sz w:val="16"/>
          <w:szCs w:val="16"/>
        </w:rPr>
        <w:t>275</w:t>
      </w:r>
      <w:r w:rsidRPr="00EE2646">
        <w:rPr>
          <w:rFonts w:ascii="Tahoma" w:hAnsi="Tahoma" w:cs="Tahoma"/>
          <w:sz w:val="16"/>
          <w:szCs w:val="16"/>
        </w:rPr>
        <w:t> i następne ustawy Prawo Zamówień Publicznych (Dz. U. z 202</w:t>
      </w:r>
      <w:r w:rsidR="00D460C2">
        <w:rPr>
          <w:rFonts w:ascii="Tahoma" w:hAnsi="Tahoma" w:cs="Tahoma"/>
          <w:sz w:val="16"/>
          <w:szCs w:val="16"/>
        </w:rPr>
        <w:t>3</w:t>
      </w:r>
      <w:r w:rsidRPr="00EE2646">
        <w:rPr>
          <w:rFonts w:ascii="Tahoma" w:hAnsi="Tahoma" w:cs="Tahoma"/>
          <w:sz w:val="16"/>
          <w:szCs w:val="16"/>
        </w:rPr>
        <w:t xml:space="preserve"> r., poz. </w:t>
      </w:r>
      <w:r w:rsidR="00D460C2">
        <w:rPr>
          <w:rFonts w:ascii="Tahoma" w:hAnsi="Tahoma" w:cs="Tahoma"/>
          <w:sz w:val="16"/>
          <w:szCs w:val="16"/>
        </w:rPr>
        <w:t>1605</w:t>
      </w:r>
      <w:r w:rsidRPr="00EE2646">
        <w:rPr>
          <w:rFonts w:ascii="Tahoma" w:hAnsi="Tahoma" w:cs="Tahoma"/>
          <w:sz w:val="16"/>
          <w:szCs w:val="16"/>
        </w:rPr>
        <w:t xml:space="preserve">, </w:t>
      </w:r>
      <w:proofErr w:type="spellStart"/>
      <w:r w:rsidRPr="00EE2646">
        <w:rPr>
          <w:rFonts w:ascii="Tahoma" w:hAnsi="Tahoma" w:cs="Tahoma"/>
          <w:sz w:val="16"/>
          <w:szCs w:val="16"/>
        </w:rPr>
        <w:t>t.j</w:t>
      </w:r>
      <w:proofErr w:type="spellEnd"/>
      <w:r w:rsidRPr="00EE2646">
        <w:rPr>
          <w:rFonts w:ascii="Tahoma" w:hAnsi="Tahoma" w:cs="Tahoma"/>
          <w:sz w:val="16"/>
          <w:szCs w:val="16"/>
        </w:rPr>
        <w:t>., ze zm.)</w:t>
      </w:r>
    </w:p>
    <w:p w14:paraId="27D46F86" w14:textId="77777777" w:rsidR="00DB4E3A" w:rsidRPr="00EE2646" w:rsidRDefault="00DB4E3A" w:rsidP="00DB4E3A">
      <w:pPr>
        <w:rPr>
          <w:rFonts w:ascii="Tahoma" w:hAnsi="Tahoma" w:cs="Tahoma"/>
          <w:sz w:val="16"/>
          <w:szCs w:val="16"/>
        </w:rPr>
      </w:pPr>
    </w:p>
    <w:p w14:paraId="1BC7280C" w14:textId="77777777" w:rsidR="00DB4E3A" w:rsidRPr="00840560" w:rsidRDefault="00DB4E3A" w:rsidP="00DB4E3A">
      <w:pPr>
        <w:rPr>
          <w:rFonts w:ascii="Tahoma" w:hAnsi="Tahoma" w:cs="Tahoma"/>
          <w:sz w:val="20"/>
          <w:szCs w:val="20"/>
        </w:rPr>
      </w:pPr>
      <w:r w:rsidRPr="00EE2646">
        <w:rPr>
          <w:rFonts w:ascii="Tahoma" w:hAnsi="Tahoma" w:cs="Tahoma"/>
          <w:sz w:val="20"/>
          <w:szCs w:val="20"/>
        </w:rPr>
        <w:t xml:space="preserve">Zawarta  w </w:t>
      </w:r>
      <w:r w:rsidRPr="00840560">
        <w:rPr>
          <w:rFonts w:ascii="Tahoma" w:hAnsi="Tahoma" w:cs="Tahoma"/>
          <w:sz w:val="20"/>
          <w:szCs w:val="20"/>
        </w:rPr>
        <w:t>dniu ........................................................   w  Łodzi,  pomiędzy:</w:t>
      </w:r>
    </w:p>
    <w:p w14:paraId="425808F6" w14:textId="77777777" w:rsidR="00DB4E3A" w:rsidRPr="00840560" w:rsidRDefault="00DB4E3A" w:rsidP="00DB4E3A">
      <w:pPr>
        <w:jc w:val="both"/>
        <w:rPr>
          <w:rFonts w:ascii="Tahoma" w:hAnsi="Tahoma" w:cs="Tahoma"/>
          <w:b/>
          <w:bCs/>
          <w:sz w:val="12"/>
          <w:szCs w:val="12"/>
        </w:rPr>
      </w:pPr>
    </w:p>
    <w:p w14:paraId="465C8C79" w14:textId="77777777" w:rsidR="00DB4E3A" w:rsidRPr="00840560" w:rsidRDefault="00DB4E3A" w:rsidP="00DB4E3A">
      <w:pPr>
        <w:pStyle w:val="Nagwek"/>
        <w:jc w:val="right"/>
        <w:rPr>
          <w:rFonts w:ascii="Tahoma" w:hAnsi="Tahoma" w:cs="Tahoma"/>
          <w:b/>
        </w:rPr>
      </w:pPr>
    </w:p>
    <w:p w14:paraId="6785E641" w14:textId="77777777" w:rsidR="009D365F" w:rsidRPr="00840560" w:rsidRDefault="009D365F" w:rsidP="009D365F">
      <w:pPr>
        <w:jc w:val="both"/>
        <w:rPr>
          <w:rFonts w:ascii="Tahoma" w:hAnsi="Tahoma" w:cs="Tahoma"/>
          <w:sz w:val="20"/>
          <w:szCs w:val="20"/>
        </w:rPr>
      </w:pPr>
      <w:r w:rsidRPr="00840560">
        <w:rPr>
          <w:rFonts w:ascii="Tahoma" w:hAnsi="Tahoma" w:cs="Tahoma"/>
          <w:b/>
          <w:bCs/>
          <w:iCs/>
          <w:sz w:val="20"/>
          <w:szCs w:val="20"/>
        </w:rPr>
        <w:t xml:space="preserve">Samodzielny Publiczny Zakład Opieki Zdrowotnej Uniwersytecki Szpital Kliniczny nr 1 im. Norberta Barlickiego Uniwersytetu Medycznego w Łodzi, </w:t>
      </w:r>
      <w:r w:rsidRPr="00840560">
        <w:rPr>
          <w:rFonts w:ascii="Tahoma" w:hAnsi="Tahoma" w:cs="Tahoma"/>
          <w:sz w:val="20"/>
          <w:szCs w:val="20"/>
        </w:rPr>
        <w:t>przy ul. Kopcińskiego 22, (90-153 Łódź), wpisanym do Krajowego Rejestru Sądowego prowadzonego przez Sąd Rejonowy dla Łodzi-Śródmieścia w Łodzi, XX Wydział Krajowego Rejestru Sądowego pod numerem KRS 0000021295, NIP 725-10-19-093, REGON 000288774, BDO 000015897</w:t>
      </w:r>
    </w:p>
    <w:p w14:paraId="16DF45D3" w14:textId="77777777" w:rsidR="009D365F" w:rsidRPr="00840560" w:rsidRDefault="009D365F" w:rsidP="009D365F">
      <w:pPr>
        <w:jc w:val="both"/>
        <w:rPr>
          <w:rFonts w:ascii="Tahoma" w:hAnsi="Tahoma" w:cs="Tahoma"/>
          <w:sz w:val="20"/>
          <w:szCs w:val="20"/>
        </w:rPr>
      </w:pPr>
      <w:r w:rsidRPr="00840560">
        <w:rPr>
          <w:rFonts w:ascii="Tahoma" w:hAnsi="Tahoma" w:cs="Tahoma"/>
          <w:sz w:val="20"/>
          <w:szCs w:val="20"/>
        </w:rPr>
        <w:t xml:space="preserve">reprezentowanym przez: </w:t>
      </w:r>
    </w:p>
    <w:p w14:paraId="0E866CF2" w14:textId="77777777" w:rsidR="009D365F" w:rsidRPr="00840560" w:rsidRDefault="009D365F" w:rsidP="009D365F">
      <w:pPr>
        <w:jc w:val="both"/>
        <w:rPr>
          <w:rFonts w:ascii="Tahoma" w:hAnsi="Tahoma" w:cs="Tahoma"/>
          <w:b/>
          <w:bCs/>
          <w:sz w:val="20"/>
          <w:szCs w:val="20"/>
        </w:rPr>
      </w:pPr>
    </w:p>
    <w:p w14:paraId="560E49B8" w14:textId="77777777" w:rsidR="009D365F" w:rsidRPr="00840560" w:rsidRDefault="009D365F" w:rsidP="009D365F">
      <w:pPr>
        <w:rPr>
          <w:rFonts w:ascii="Tahoma" w:hAnsi="Tahoma" w:cs="Tahoma"/>
          <w:b/>
          <w:iCs/>
          <w:sz w:val="18"/>
          <w:szCs w:val="18"/>
        </w:rPr>
      </w:pPr>
      <w:r w:rsidRPr="00840560">
        <w:rPr>
          <w:rFonts w:ascii="Tahoma" w:hAnsi="Tahoma" w:cs="Tahoma"/>
          <w:b/>
          <w:iCs/>
          <w:sz w:val="18"/>
          <w:szCs w:val="18"/>
        </w:rPr>
        <w:t>……………………………………………………..</w:t>
      </w:r>
    </w:p>
    <w:p w14:paraId="7D2EEE75" w14:textId="77777777" w:rsidR="009D365F" w:rsidRPr="00840560" w:rsidRDefault="009D365F" w:rsidP="009D365F">
      <w:pPr>
        <w:jc w:val="both"/>
        <w:rPr>
          <w:rFonts w:ascii="Tahoma" w:hAnsi="Tahoma" w:cs="Tahoma"/>
          <w:sz w:val="20"/>
          <w:szCs w:val="20"/>
        </w:rPr>
      </w:pPr>
      <w:r w:rsidRPr="00840560">
        <w:rPr>
          <w:rFonts w:ascii="Tahoma" w:hAnsi="Tahoma" w:cs="Tahoma"/>
          <w:sz w:val="20"/>
          <w:szCs w:val="20"/>
        </w:rPr>
        <w:t xml:space="preserve">zwanym dalej </w:t>
      </w:r>
      <w:r w:rsidRPr="00840560">
        <w:rPr>
          <w:rFonts w:ascii="Tahoma" w:hAnsi="Tahoma" w:cs="Tahoma"/>
          <w:b/>
          <w:sz w:val="20"/>
          <w:szCs w:val="20"/>
        </w:rPr>
        <w:t>„Zamawiającym”</w:t>
      </w:r>
    </w:p>
    <w:p w14:paraId="0C7EFDD0" w14:textId="77777777" w:rsidR="009D365F" w:rsidRPr="00840560" w:rsidRDefault="009D365F" w:rsidP="009D365F">
      <w:pPr>
        <w:jc w:val="both"/>
        <w:rPr>
          <w:rFonts w:ascii="Tahoma" w:hAnsi="Tahoma" w:cs="Tahoma"/>
          <w:sz w:val="20"/>
          <w:szCs w:val="20"/>
        </w:rPr>
      </w:pPr>
      <w:r w:rsidRPr="00840560">
        <w:rPr>
          <w:rFonts w:ascii="Tahoma" w:hAnsi="Tahoma" w:cs="Tahoma"/>
          <w:sz w:val="20"/>
          <w:szCs w:val="20"/>
        </w:rPr>
        <w:t>a</w:t>
      </w:r>
    </w:p>
    <w:p w14:paraId="7EDBB90D" w14:textId="1420B973" w:rsidR="009D365F" w:rsidRPr="00840560" w:rsidRDefault="009D365F" w:rsidP="009D365F">
      <w:pPr>
        <w:jc w:val="both"/>
        <w:rPr>
          <w:rFonts w:ascii="Tahoma" w:hAnsi="Tahoma" w:cs="Tahoma"/>
          <w:sz w:val="20"/>
          <w:szCs w:val="20"/>
        </w:rPr>
      </w:pPr>
      <w:r w:rsidRPr="00840560">
        <w:rPr>
          <w:rFonts w:ascii="Tahoma" w:hAnsi="Tahoma" w:cs="Tahoma"/>
          <w:b/>
          <w:bCs/>
          <w:sz w:val="20"/>
          <w:szCs w:val="20"/>
        </w:rPr>
        <w:t>………………………</w:t>
      </w:r>
      <w:r w:rsidRPr="00840560">
        <w:rPr>
          <w:rFonts w:ascii="Tahoma" w:hAnsi="Tahoma" w:cs="Tahoma"/>
          <w:sz w:val="20"/>
          <w:szCs w:val="20"/>
        </w:rPr>
        <w:t>. z siedzibą w …………. przy ul………………….., (kod: ………), wpisaną do Krajowego Rejestru Sądowego pod numerem KRS…………………….., NIP……………………….., REGON …………………..., kapitał zakładowy ………………………. zł, BDO …………………..,</w:t>
      </w:r>
    </w:p>
    <w:p w14:paraId="4E57132B" w14:textId="77777777" w:rsidR="009D365F" w:rsidRPr="00840560" w:rsidRDefault="009D365F" w:rsidP="009D365F">
      <w:pPr>
        <w:jc w:val="both"/>
        <w:rPr>
          <w:rFonts w:ascii="Tahoma" w:hAnsi="Tahoma" w:cs="Tahoma"/>
          <w:sz w:val="20"/>
          <w:szCs w:val="20"/>
        </w:rPr>
      </w:pPr>
      <w:r w:rsidRPr="00840560">
        <w:rPr>
          <w:rFonts w:ascii="Tahoma" w:hAnsi="Tahoma" w:cs="Tahoma"/>
          <w:sz w:val="20"/>
          <w:szCs w:val="20"/>
        </w:rPr>
        <w:t>reprezentowaną przez:</w:t>
      </w:r>
    </w:p>
    <w:p w14:paraId="7D8744BD" w14:textId="77777777" w:rsidR="009D365F" w:rsidRPr="00840560" w:rsidRDefault="009D365F" w:rsidP="009D365F">
      <w:pPr>
        <w:jc w:val="both"/>
        <w:rPr>
          <w:rFonts w:ascii="Tahoma" w:hAnsi="Tahoma" w:cs="Tahoma"/>
          <w:sz w:val="20"/>
          <w:szCs w:val="20"/>
        </w:rPr>
      </w:pPr>
    </w:p>
    <w:p w14:paraId="49650AFC" w14:textId="77777777" w:rsidR="009D365F" w:rsidRPr="00840560" w:rsidRDefault="009D365F" w:rsidP="009D365F">
      <w:pPr>
        <w:jc w:val="both"/>
        <w:rPr>
          <w:rFonts w:ascii="Tahoma" w:hAnsi="Tahoma" w:cs="Tahoma"/>
          <w:sz w:val="20"/>
          <w:szCs w:val="20"/>
        </w:rPr>
      </w:pPr>
      <w:r w:rsidRPr="00840560">
        <w:rPr>
          <w:rFonts w:ascii="Tahoma" w:hAnsi="Tahoma" w:cs="Tahoma"/>
          <w:sz w:val="20"/>
          <w:szCs w:val="20"/>
        </w:rPr>
        <w:t>1. …………………………………………...……..……….……….. -…………………………………………..……..……….………..</w:t>
      </w:r>
    </w:p>
    <w:p w14:paraId="446336FE" w14:textId="77777777" w:rsidR="009D365F" w:rsidRPr="00840560" w:rsidRDefault="009D365F" w:rsidP="009D365F">
      <w:pPr>
        <w:jc w:val="both"/>
        <w:rPr>
          <w:rFonts w:ascii="Tahoma" w:hAnsi="Tahoma" w:cs="Tahoma"/>
          <w:sz w:val="20"/>
          <w:szCs w:val="20"/>
        </w:rPr>
      </w:pPr>
    </w:p>
    <w:p w14:paraId="2D41991F" w14:textId="77777777" w:rsidR="009D365F" w:rsidRPr="00840560" w:rsidRDefault="009D365F" w:rsidP="009D365F">
      <w:pPr>
        <w:jc w:val="both"/>
        <w:rPr>
          <w:rFonts w:ascii="Tahoma" w:hAnsi="Tahoma" w:cs="Tahoma"/>
          <w:sz w:val="20"/>
          <w:szCs w:val="20"/>
        </w:rPr>
      </w:pPr>
      <w:r w:rsidRPr="00840560">
        <w:rPr>
          <w:rFonts w:ascii="Tahoma" w:hAnsi="Tahoma" w:cs="Tahoma"/>
          <w:sz w:val="20"/>
          <w:szCs w:val="20"/>
        </w:rPr>
        <w:t>2. …………………………………..……………..……….……….. -…………………………………………..……..……….………..</w:t>
      </w:r>
    </w:p>
    <w:p w14:paraId="489C14DA" w14:textId="77777777" w:rsidR="009D365F" w:rsidRPr="00840560" w:rsidRDefault="009D365F" w:rsidP="009D365F">
      <w:pPr>
        <w:jc w:val="both"/>
        <w:rPr>
          <w:rFonts w:ascii="Tahoma" w:hAnsi="Tahoma" w:cs="Tahoma"/>
          <w:sz w:val="20"/>
          <w:szCs w:val="20"/>
        </w:rPr>
      </w:pPr>
      <w:r w:rsidRPr="00840560">
        <w:rPr>
          <w:rFonts w:ascii="Tahoma" w:hAnsi="Tahoma" w:cs="Tahoma"/>
          <w:sz w:val="20"/>
          <w:szCs w:val="20"/>
        </w:rPr>
        <w:t xml:space="preserve">zwaną dalej </w:t>
      </w:r>
      <w:r w:rsidRPr="00840560">
        <w:rPr>
          <w:rFonts w:ascii="Tahoma" w:hAnsi="Tahoma" w:cs="Tahoma"/>
          <w:b/>
          <w:sz w:val="20"/>
          <w:szCs w:val="20"/>
        </w:rPr>
        <w:t>„Wykonawcą”.</w:t>
      </w:r>
    </w:p>
    <w:p w14:paraId="26D8B9D3" w14:textId="77777777" w:rsidR="009D365F" w:rsidRPr="00840560" w:rsidRDefault="009D365F" w:rsidP="009D365F">
      <w:pPr>
        <w:jc w:val="both"/>
        <w:rPr>
          <w:rFonts w:ascii="Tahoma" w:hAnsi="Tahoma" w:cs="Tahoma"/>
          <w:sz w:val="14"/>
          <w:szCs w:val="14"/>
        </w:rPr>
      </w:pPr>
    </w:p>
    <w:p w14:paraId="635DAA31" w14:textId="77777777" w:rsidR="009D365F" w:rsidRPr="00840560" w:rsidRDefault="009D365F" w:rsidP="009D365F">
      <w:pPr>
        <w:spacing w:line="360" w:lineRule="auto"/>
        <w:jc w:val="both"/>
        <w:rPr>
          <w:rFonts w:ascii="Arial" w:hAnsi="Arial" w:cs="Arial"/>
          <w:sz w:val="21"/>
          <w:szCs w:val="21"/>
        </w:rPr>
      </w:pPr>
    </w:p>
    <w:p w14:paraId="1B571223" w14:textId="77777777" w:rsidR="009D365F" w:rsidRPr="00840560" w:rsidRDefault="009D365F" w:rsidP="009D365F">
      <w:pPr>
        <w:jc w:val="center"/>
        <w:rPr>
          <w:rFonts w:ascii="Tahoma" w:hAnsi="Tahoma" w:cs="Tahoma"/>
          <w:sz w:val="20"/>
          <w:szCs w:val="20"/>
        </w:rPr>
      </w:pPr>
      <w:r w:rsidRPr="00840560">
        <w:rPr>
          <w:rFonts w:ascii="Tahoma" w:hAnsi="Tahoma" w:cs="Tahoma"/>
          <w:sz w:val="20"/>
          <w:szCs w:val="20"/>
        </w:rPr>
        <w:t xml:space="preserve">§ 1 </w:t>
      </w:r>
    </w:p>
    <w:p w14:paraId="765F979D" w14:textId="65B764ED" w:rsidR="009D365F" w:rsidRPr="00840560" w:rsidRDefault="009D365F" w:rsidP="003635FE">
      <w:pPr>
        <w:pStyle w:val="Tekstpodstawowy"/>
        <w:numPr>
          <w:ilvl w:val="0"/>
          <w:numId w:val="28"/>
        </w:numPr>
        <w:ind w:left="284" w:hanging="284"/>
        <w:jc w:val="both"/>
        <w:rPr>
          <w:rFonts w:ascii="Tahoma" w:hAnsi="Tahoma" w:cs="Tahoma"/>
          <w:sz w:val="18"/>
          <w:szCs w:val="18"/>
        </w:rPr>
      </w:pPr>
      <w:r w:rsidRPr="00840560">
        <w:rPr>
          <w:rFonts w:ascii="Tahoma" w:hAnsi="Tahoma" w:cs="Tahoma"/>
          <w:sz w:val="18"/>
          <w:szCs w:val="18"/>
        </w:rPr>
        <w:t xml:space="preserve">Przedmiotem umowy jest </w:t>
      </w:r>
      <w:r w:rsidR="00AB14B7" w:rsidRPr="00840560">
        <w:rPr>
          <w:rFonts w:ascii="Tahoma" w:hAnsi="Tahoma" w:cs="Tahoma"/>
          <w:b/>
          <w:sz w:val="18"/>
          <w:szCs w:val="18"/>
        </w:rPr>
        <w:t>d</w:t>
      </w:r>
      <w:r w:rsidRPr="00840560">
        <w:rPr>
          <w:rFonts w:ascii="Tahoma" w:hAnsi="Tahoma" w:cs="Tahoma"/>
          <w:b/>
          <w:sz w:val="18"/>
          <w:szCs w:val="18"/>
        </w:rPr>
        <w:t xml:space="preserve">ostawa </w:t>
      </w:r>
      <w:proofErr w:type="spellStart"/>
      <w:r w:rsidR="00A71ADE">
        <w:rPr>
          <w:rFonts w:ascii="Tahoma" w:hAnsi="Tahoma" w:cs="Tahoma"/>
          <w:b/>
          <w:sz w:val="18"/>
          <w:szCs w:val="18"/>
        </w:rPr>
        <w:t>staplerów</w:t>
      </w:r>
      <w:proofErr w:type="spellEnd"/>
      <w:r w:rsidR="00A71ADE">
        <w:rPr>
          <w:rFonts w:ascii="Tahoma" w:hAnsi="Tahoma" w:cs="Tahoma"/>
          <w:b/>
          <w:sz w:val="18"/>
          <w:szCs w:val="18"/>
        </w:rPr>
        <w:t xml:space="preserve"> i ładunków</w:t>
      </w:r>
      <w:r w:rsidR="00DB79AA" w:rsidRPr="00840560">
        <w:rPr>
          <w:rFonts w:ascii="Tahoma" w:hAnsi="Tahoma" w:cs="Tahoma"/>
          <w:b/>
          <w:sz w:val="18"/>
          <w:szCs w:val="18"/>
        </w:rPr>
        <w:t xml:space="preserve"> </w:t>
      </w:r>
      <w:r w:rsidRPr="00840560">
        <w:rPr>
          <w:rFonts w:ascii="Tahoma" w:hAnsi="Tahoma" w:cs="Tahoma"/>
          <w:b/>
          <w:sz w:val="18"/>
          <w:szCs w:val="18"/>
        </w:rPr>
        <w:t xml:space="preserve">z Pakietu </w:t>
      </w:r>
      <w:r w:rsidR="00A71ADE">
        <w:rPr>
          <w:rFonts w:ascii="Tahoma" w:hAnsi="Tahoma" w:cs="Tahoma"/>
          <w:b/>
          <w:sz w:val="18"/>
          <w:szCs w:val="18"/>
        </w:rPr>
        <w:t>………….</w:t>
      </w:r>
      <w:r w:rsidRPr="00840560">
        <w:rPr>
          <w:rFonts w:ascii="Tahoma" w:hAnsi="Tahoma" w:cs="Tahoma"/>
          <w:b/>
          <w:sz w:val="18"/>
          <w:szCs w:val="18"/>
        </w:rPr>
        <w:t xml:space="preserve"> – zwanych dalej towarem, </w:t>
      </w:r>
      <w:r w:rsidRPr="00840560">
        <w:rPr>
          <w:rFonts w:ascii="Tahoma" w:hAnsi="Tahoma" w:cs="Tahoma"/>
          <w:sz w:val="18"/>
          <w:szCs w:val="18"/>
        </w:rPr>
        <w:t>dla Uniwersyteckiego Szpitala Klinicznego nr 1 im. N. Barlickiego - zgodnie ze złożoną ofertą, stanowiącą Załącznik nr 1 do Umowy.</w:t>
      </w:r>
    </w:p>
    <w:p w14:paraId="4C484624" w14:textId="3E308E36" w:rsidR="009D365F" w:rsidRPr="00840560" w:rsidRDefault="009D365F" w:rsidP="003635FE">
      <w:pPr>
        <w:pStyle w:val="Tekstpodstawowy"/>
        <w:numPr>
          <w:ilvl w:val="0"/>
          <w:numId w:val="28"/>
        </w:numPr>
        <w:ind w:left="284" w:hanging="284"/>
        <w:jc w:val="both"/>
        <w:rPr>
          <w:rFonts w:ascii="Tahoma" w:hAnsi="Tahoma" w:cs="Tahoma"/>
          <w:sz w:val="18"/>
          <w:szCs w:val="18"/>
        </w:rPr>
      </w:pPr>
      <w:r w:rsidRPr="00840560">
        <w:rPr>
          <w:rFonts w:ascii="Tahoma" w:hAnsi="Tahoma" w:cs="Tahoma"/>
          <w:sz w:val="18"/>
          <w:szCs w:val="18"/>
        </w:rPr>
        <w:t>Rodzaj towaru i szacunkowe ilości szczegółowo określono w „Formularzu asortymentowo-cenowym” -  stanowiącym  Załącznik Nr 2 do umowy</w:t>
      </w:r>
      <w:r w:rsidR="00C81877">
        <w:rPr>
          <w:rFonts w:ascii="Tahoma" w:hAnsi="Tahoma" w:cs="Tahoma"/>
          <w:sz w:val="18"/>
          <w:szCs w:val="18"/>
        </w:rPr>
        <w:t>.</w:t>
      </w:r>
    </w:p>
    <w:p w14:paraId="0BB7A055" w14:textId="77777777" w:rsidR="009D365F" w:rsidRPr="00840560" w:rsidRDefault="009D365F" w:rsidP="003635FE">
      <w:pPr>
        <w:pStyle w:val="Tekstpodstawowy"/>
        <w:numPr>
          <w:ilvl w:val="0"/>
          <w:numId w:val="28"/>
        </w:numPr>
        <w:ind w:left="284" w:hanging="284"/>
        <w:jc w:val="both"/>
        <w:rPr>
          <w:rFonts w:ascii="Tahoma" w:hAnsi="Tahoma" w:cs="Tahoma"/>
          <w:sz w:val="18"/>
          <w:szCs w:val="18"/>
        </w:rPr>
      </w:pPr>
      <w:r w:rsidRPr="00840560">
        <w:rPr>
          <w:rFonts w:ascii="Tahoma" w:hAnsi="Tahoma" w:cs="Tahoma"/>
          <w:sz w:val="18"/>
          <w:szCs w:val="18"/>
        </w:rPr>
        <w:t>Załączniki do Umowy stanowią jej integralną część.</w:t>
      </w:r>
    </w:p>
    <w:p w14:paraId="1E8E9AC6" w14:textId="5745BB2D" w:rsidR="009D365F" w:rsidRPr="00840560" w:rsidRDefault="009D365F" w:rsidP="003635FE">
      <w:pPr>
        <w:pStyle w:val="Tekstpodstawowy"/>
        <w:numPr>
          <w:ilvl w:val="0"/>
          <w:numId w:val="28"/>
        </w:numPr>
        <w:ind w:left="284" w:hanging="284"/>
        <w:jc w:val="both"/>
        <w:rPr>
          <w:rFonts w:ascii="Tahoma" w:hAnsi="Tahoma" w:cs="Tahoma"/>
          <w:sz w:val="18"/>
          <w:szCs w:val="18"/>
        </w:rPr>
      </w:pPr>
      <w:r w:rsidRPr="00840560">
        <w:rPr>
          <w:rFonts w:ascii="Tahoma" w:hAnsi="Tahoma" w:cs="Tahoma"/>
          <w:sz w:val="18"/>
          <w:szCs w:val="18"/>
        </w:rPr>
        <w:t>Wykonawca zobowiązuje się dostarczyć towar wolny od wad fizycznych i prawnych.</w:t>
      </w:r>
    </w:p>
    <w:p w14:paraId="292A95A6" w14:textId="4118C842" w:rsidR="0072116B" w:rsidRPr="00C6349B" w:rsidRDefault="0072116B" w:rsidP="003635FE">
      <w:pPr>
        <w:pStyle w:val="Tekstpodstawowy"/>
        <w:numPr>
          <w:ilvl w:val="0"/>
          <w:numId w:val="28"/>
        </w:numPr>
        <w:ind w:left="284" w:hanging="284"/>
        <w:jc w:val="both"/>
        <w:rPr>
          <w:rFonts w:ascii="Tahoma" w:hAnsi="Tahoma" w:cs="Tahoma"/>
          <w:bCs/>
          <w:sz w:val="18"/>
          <w:szCs w:val="18"/>
        </w:rPr>
      </w:pPr>
      <w:r w:rsidRPr="00C6349B">
        <w:rPr>
          <w:rFonts w:ascii="Tahoma" w:hAnsi="Tahoma" w:cs="Tahoma"/>
          <w:bCs/>
          <w:sz w:val="18"/>
          <w:szCs w:val="18"/>
        </w:rPr>
        <w:t xml:space="preserve">Wykonawca jest zobowiązany do bieżącego aktualizowania, w tym dostosowywania do aktualnie obowiązujących przepisów prawa i norm, deklaracji zgodności dostarczanych towarów i przedkładania Zamawiającemu zaktualizowanych deklaracji w terminie 7 dni od daty zaistnienia okoliczności uzasadniających aktualizację. Wykonawca jest także zobowiązany do przedłożenia Zamawiającemu deklaracji zgodności dostarczanych towarów, w odniesieniu do których obowiązek ich posiadania powstał w trakcie realizacji niniejszej umowy, w terminie 14 dni od daty wejścia w życie obowiązku posiadania deklaracji. Powyższe postanowienia mają zastosowanie także do certyfikatów, jeśli w odniesieniu do </w:t>
      </w:r>
      <w:r w:rsidR="00564548">
        <w:rPr>
          <w:rFonts w:ascii="Tahoma" w:hAnsi="Tahoma" w:cs="Tahoma"/>
          <w:bCs/>
          <w:sz w:val="18"/>
          <w:szCs w:val="18"/>
        </w:rPr>
        <w:t>towaru</w:t>
      </w:r>
      <w:r w:rsidR="00564548" w:rsidRPr="00C6349B">
        <w:rPr>
          <w:rFonts w:ascii="Tahoma" w:hAnsi="Tahoma" w:cs="Tahoma"/>
          <w:bCs/>
          <w:sz w:val="18"/>
          <w:szCs w:val="18"/>
        </w:rPr>
        <w:t xml:space="preserve"> </w:t>
      </w:r>
      <w:r w:rsidRPr="00C6349B">
        <w:rPr>
          <w:rFonts w:ascii="Tahoma" w:hAnsi="Tahoma" w:cs="Tahoma"/>
          <w:bCs/>
          <w:sz w:val="18"/>
          <w:szCs w:val="18"/>
        </w:rPr>
        <w:t>stanowiącej przedmiot umowy, są one wymagane przepisami prawa</w:t>
      </w:r>
      <w:r w:rsidR="00C6349B" w:rsidRPr="00C6349B">
        <w:rPr>
          <w:rFonts w:ascii="Tahoma" w:hAnsi="Tahoma" w:cs="Tahoma"/>
          <w:bCs/>
          <w:sz w:val="18"/>
          <w:szCs w:val="18"/>
        </w:rPr>
        <w:t>.</w:t>
      </w:r>
    </w:p>
    <w:p w14:paraId="5FD452C1" w14:textId="77777777" w:rsidR="009D365F" w:rsidRPr="00840560" w:rsidRDefault="009D365F" w:rsidP="009D365F">
      <w:pPr>
        <w:jc w:val="center"/>
        <w:rPr>
          <w:rFonts w:ascii="Tahoma" w:hAnsi="Tahoma" w:cs="Tahoma"/>
          <w:b/>
          <w:sz w:val="18"/>
          <w:szCs w:val="18"/>
        </w:rPr>
      </w:pPr>
    </w:p>
    <w:p w14:paraId="4901B65B" w14:textId="77777777" w:rsidR="009D365F" w:rsidRPr="00840560" w:rsidRDefault="009D365F" w:rsidP="009D365F">
      <w:pPr>
        <w:tabs>
          <w:tab w:val="num" w:pos="426"/>
        </w:tabs>
        <w:ind w:left="426" w:hanging="426"/>
        <w:jc w:val="center"/>
        <w:rPr>
          <w:rFonts w:ascii="Tahoma" w:hAnsi="Tahoma" w:cs="Tahoma"/>
          <w:sz w:val="20"/>
          <w:szCs w:val="20"/>
        </w:rPr>
      </w:pPr>
      <w:r w:rsidRPr="00840560">
        <w:rPr>
          <w:rFonts w:ascii="Tahoma" w:hAnsi="Tahoma" w:cs="Tahoma"/>
          <w:sz w:val="20"/>
          <w:szCs w:val="20"/>
        </w:rPr>
        <w:t>§ 2</w:t>
      </w:r>
    </w:p>
    <w:p w14:paraId="35357DD8" w14:textId="77777777" w:rsidR="00B93C0F" w:rsidRPr="00B93C0F" w:rsidRDefault="00B93C0F" w:rsidP="003635FE">
      <w:pPr>
        <w:pStyle w:val="Akapitzlist"/>
        <w:numPr>
          <w:ilvl w:val="0"/>
          <w:numId w:val="29"/>
        </w:numPr>
        <w:ind w:left="284" w:hanging="284"/>
        <w:jc w:val="both"/>
        <w:rPr>
          <w:rFonts w:ascii="Tahoma" w:hAnsi="Tahoma" w:cs="Tahoma"/>
          <w:sz w:val="18"/>
          <w:szCs w:val="18"/>
        </w:rPr>
      </w:pPr>
      <w:r w:rsidRPr="00B93C0F">
        <w:rPr>
          <w:rFonts w:ascii="Tahoma" w:hAnsi="Tahoma" w:cs="Tahoma"/>
          <w:sz w:val="18"/>
          <w:szCs w:val="18"/>
        </w:rPr>
        <w:t>Całkowita wartość przedmiotu umowy (całkowita cena) towaru wymienionego w § 1 ust. 1 jest ceną brutto i wynosi ………..….. złotych (słownie: ………. zł), w tym wartość netto ….. zł.</w:t>
      </w:r>
    </w:p>
    <w:p w14:paraId="60298B6D" w14:textId="77777777" w:rsidR="00B93C0F" w:rsidRPr="00B93C0F" w:rsidRDefault="00B93C0F" w:rsidP="00B93C0F">
      <w:pPr>
        <w:pStyle w:val="Akapitzlist"/>
        <w:ind w:hanging="436"/>
        <w:jc w:val="both"/>
        <w:rPr>
          <w:rFonts w:ascii="Tahoma" w:hAnsi="Tahoma" w:cs="Tahoma"/>
          <w:sz w:val="18"/>
          <w:szCs w:val="18"/>
        </w:rPr>
      </w:pPr>
      <w:r w:rsidRPr="00B93C0F">
        <w:rPr>
          <w:rFonts w:ascii="Tahoma" w:hAnsi="Tahoma" w:cs="Tahoma"/>
          <w:sz w:val="18"/>
          <w:szCs w:val="18"/>
        </w:rPr>
        <w:t>1.1 Całkowita wartość przedmiotu umowy dla zamówienia podstawowego  brutto wymienionego w § 1 ust. 1 umowy wynosi …………… zł (słownie: ……………………………. złotych) w tym wartość netto ……………………. zł</w:t>
      </w:r>
    </w:p>
    <w:p w14:paraId="34D6CB23" w14:textId="77777777" w:rsidR="00B93C0F" w:rsidRPr="00B93C0F" w:rsidRDefault="00B93C0F" w:rsidP="00B93C0F">
      <w:pPr>
        <w:pStyle w:val="Akapitzlist"/>
        <w:ind w:hanging="436"/>
        <w:jc w:val="both"/>
        <w:rPr>
          <w:rFonts w:ascii="Tahoma" w:hAnsi="Tahoma" w:cs="Tahoma"/>
          <w:sz w:val="18"/>
          <w:szCs w:val="18"/>
        </w:rPr>
      </w:pPr>
      <w:r w:rsidRPr="00B93C0F">
        <w:rPr>
          <w:rFonts w:ascii="Tahoma" w:hAnsi="Tahoma" w:cs="Tahoma"/>
          <w:sz w:val="18"/>
          <w:szCs w:val="18"/>
        </w:rPr>
        <w:t>1.2 Całkowita wartość dostawy towaru w ramach „prawa opcji” brutto wynosi …………… zł (słownie: ……………………………. złotych) w tym wartość netto ……………………. zł.</w:t>
      </w:r>
    </w:p>
    <w:p w14:paraId="5F9432E3" w14:textId="1159D8AA" w:rsidR="00B93C0F" w:rsidRPr="00B93C0F" w:rsidRDefault="00B93C0F" w:rsidP="00B93C0F">
      <w:pPr>
        <w:pStyle w:val="Akapitzlist"/>
        <w:ind w:hanging="436"/>
        <w:jc w:val="both"/>
        <w:rPr>
          <w:rFonts w:ascii="Tahoma" w:hAnsi="Tahoma" w:cs="Tahoma"/>
          <w:sz w:val="18"/>
          <w:szCs w:val="18"/>
        </w:rPr>
      </w:pPr>
      <w:r w:rsidRPr="00B93C0F">
        <w:rPr>
          <w:rFonts w:ascii="Tahoma" w:hAnsi="Tahoma" w:cs="Tahoma"/>
          <w:sz w:val="18"/>
          <w:szCs w:val="18"/>
        </w:rPr>
        <w:t>Ceny jednostkowe towaru określono w Formularzu asortymentowo - cenowym, stanowiącym załącznik nr 2 do niniejszej umowy.</w:t>
      </w:r>
    </w:p>
    <w:p w14:paraId="61BDA11D" w14:textId="32308837" w:rsidR="009D365F" w:rsidRPr="00B93C0F" w:rsidRDefault="009D365F" w:rsidP="003635FE">
      <w:pPr>
        <w:pStyle w:val="Akapitzlist"/>
        <w:numPr>
          <w:ilvl w:val="0"/>
          <w:numId w:val="29"/>
        </w:numPr>
        <w:spacing w:after="0" w:line="240" w:lineRule="auto"/>
        <w:ind w:left="284" w:hanging="284"/>
        <w:jc w:val="both"/>
        <w:rPr>
          <w:rFonts w:ascii="Tahoma" w:hAnsi="Tahoma" w:cs="Tahoma"/>
          <w:sz w:val="18"/>
          <w:szCs w:val="18"/>
        </w:rPr>
      </w:pPr>
      <w:r w:rsidRPr="00840560">
        <w:rPr>
          <w:rFonts w:ascii="Tahoma" w:hAnsi="Tahoma" w:cs="Tahoma"/>
          <w:sz w:val="18"/>
          <w:szCs w:val="18"/>
        </w:rPr>
        <w:t xml:space="preserve">Cena obejmuje koszty związane z dostawą i ubezpieczeniem towaru. </w:t>
      </w:r>
      <w:r w:rsidRPr="00B93C0F">
        <w:rPr>
          <w:rFonts w:ascii="Tahoma" w:hAnsi="Tahoma" w:cs="Tahoma"/>
          <w:sz w:val="18"/>
          <w:szCs w:val="18"/>
        </w:rPr>
        <w:t>Opłata za opakowanie wliczona jest w cenę towaru.</w:t>
      </w:r>
    </w:p>
    <w:p w14:paraId="42DAD07E" w14:textId="77777777" w:rsidR="009D365F" w:rsidRPr="00840560" w:rsidRDefault="009D365F" w:rsidP="003635FE">
      <w:pPr>
        <w:pStyle w:val="Akapitzlist"/>
        <w:numPr>
          <w:ilvl w:val="0"/>
          <w:numId w:val="29"/>
        </w:numPr>
        <w:spacing w:after="0" w:line="240" w:lineRule="auto"/>
        <w:ind w:left="284" w:hanging="284"/>
        <w:jc w:val="both"/>
        <w:rPr>
          <w:rFonts w:ascii="Tahoma" w:hAnsi="Tahoma" w:cs="Tahoma"/>
          <w:sz w:val="18"/>
          <w:szCs w:val="18"/>
        </w:rPr>
      </w:pPr>
      <w:r w:rsidRPr="00840560">
        <w:rPr>
          <w:rFonts w:ascii="Tahoma" w:hAnsi="Tahoma" w:cs="Tahoma"/>
          <w:sz w:val="18"/>
          <w:szCs w:val="18"/>
        </w:rPr>
        <w:t>Towar dostarczony będzie do Zamawiającego w opakowaniu producenta, na koszt i ryzyko Wykonawcy.</w:t>
      </w:r>
    </w:p>
    <w:p w14:paraId="6534F2EC" w14:textId="77777777" w:rsidR="009D365F" w:rsidRDefault="009D365F" w:rsidP="003635FE">
      <w:pPr>
        <w:pStyle w:val="Akapitzlist"/>
        <w:numPr>
          <w:ilvl w:val="0"/>
          <w:numId w:val="29"/>
        </w:numPr>
        <w:spacing w:after="0" w:line="240" w:lineRule="auto"/>
        <w:ind w:left="284" w:hanging="284"/>
        <w:jc w:val="both"/>
        <w:rPr>
          <w:rFonts w:ascii="Tahoma" w:hAnsi="Tahoma" w:cs="Tahoma"/>
          <w:sz w:val="18"/>
          <w:szCs w:val="18"/>
        </w:rPr>
      </w:pPr>
      <w:r w:rsidRPr="00840560">
        <w:rPr>
          <w:rFonts w:ascii="Tahoma" w:hAnsi="Tahoma" w:cs="Tahoma"/>
          <w:sz w:val="18"/>
          <w:szCs w:val="18"/>
        </w:rPr>
        <w:t>W okresie obowiązywania umowy dodatkowe rabaty oraz promocje producenckie skutkujące obniżeniem cen towarów, stanowiących przedmiot umowy, w odniesieniu do cen zaproponowanych w ofercie będą honorowane przez Wykonawcę, jeśli będą zgodne z obowiązującymi przepisami prawa.</w:t>
      </w:r>
    </w:p>
    <w:p w14:paraId="3B582219" w14:textId="77777777" w:rsidR="009D365F" w:rsidRPr="00840560" w:rsidRDefault="009D365F" w:rsidP="00B93C0F">
      <w:pPr>
        <w:rPr>
          <w:rFonts w:ascii="Tahoma" w:hAnsi="Tahoma" w:cs="Tahoma"/>
          <w:sz w:val="20"/>
          <w:szCs w:val="20"/>
        </w:rPr>
      </w:pPr>
    </w:p>
    <w:p w14:paraId="3F20F52B" w14:textId="77777777" w:rsidR="009D365F" w:rsidRPr="00840560" w:rsidRDefault="009D365F" w:rsidP="009D365F">
      <w:pPr>
        <w:jc w:val="center"/>
        <w:rPr>
          <w:rFonts w:ascii="Tahoma" w:hAnsi="Tahoma" w:cs="Tahoma"/>
          <w:sz w:val="20"/>
          <w:szCs w:val="20"/>
        </w:rPr>
      </w:pPr>
      <w:r w:rsidRPr="00840560">
        <w:rPr>
          <w:rFonts w:ascii="Tahoma" w:hAnsi="Tahoma" w:cs="Tahoma"/>
          <w:sz w:val="20"/>
          <w:szCs w:val="20"/>
        </w:rPr>
        <w:t>§ 3</w:t>
      </w:r>
    </w:p>
    <w:p w14:paraId="6E6A5586" w14:textId="77777777" w:rsidR="009D365F" w:rsidRPr="00840560" w:rsidRDefault="009D365F" w:rsidP="003635FE">
      <w:pPr>
        <w:pStyle w:val="Tekstpodstawowy"/>
        <w:numPr>
          <w:ilvl w:val="0"/>
          <w:numId w:val="30"/>
        </w:numPr>
        <w:ind w:left="426" w:hanging="426"/>
        <w:jc w:val="both"/>
        <w:rPr>
          <w:rFonts w:ascii="Tahoma" w:hAnsi="Tahoma" w:cs="Tahoma"/>
          <w:b/>
          <w:sz w:val="18"/>
          <w:szCs w:val="18"/>
        </w:rPr>
      </w:pPr>
      <w:r w:rsidRPr="00840560">
        <w:rPr>
          <w:rFonts w:ascii="Tahoma" w:hAnsi="Tahoma" w:cs="Tahoma"/>
          <w:sz w:val="18"/>
          <w:szCs w:val="18"/>
        </w:rPr>
        <w:lastRenderedPageBreak/>
        <w:t xml:space="preserve">Zamawiający zobowiązuje się dokonywać częściowej zapłaty należności za towar (przelewem na konto Wykonawcy) w ciągu </w:t>
      </w:r>
      <w:r w:rsidR="00065786" w:rsidRPr="00840560">
        <w:rPr>
          <w:rFonts w:ascii="Tahoma" w:hAnsi="Tahoma" w:cs="Tahoma"/>
          <w:b/>
          <w:bCs/>
          <w:sz w:val="18"/>
          <w:szCs w:val="18"/>
        </w:rPr>
        <w:t>………</w:t>
      </w:r>
      <w:r w:rsidRPr="00840560">
        <w:rPr>
          <w:rFonts w:ascii="Tahoma" w:hAnsi="Tahoma" w:cs="Tahoma"/>
          <w:b/>
          <w:bCs/>
          <w:sz w:val="18"/>
          <w:szCs w:val="18"/>
        </w:rPr>
        <w:t xml:space="preserve"> dni</w:t>
      </w:r>
      <w:r w:rsidRPr="00840560">
        <w:rPr>
          <w:rFonts w:ascii="Tahoma" w:hAnsi="Tahoma" w:cs="Tahoma"/>
          <w:sz w:val="18"/>
          <w:szCs w:val="18"/>
        </w:rPr>
        <w:t xml:space="preserve"> od daty otrzymania częściowej dostawy towaru i faktury częściowej – zapłata nastąpi w dniu obciążenia rachunku Zamawiającego. </w:t>
      </w:r>
    </w:p>
    <w:p w14:paraId="005FECE5" w14:textId="77777777" w:rsidR="009D365F" w:rsidRPr="00840560" w:rsidRDefault="009D365F" w:rsidP="003635FE">
      <w:pPr>
        <w:pStyle w:val="Tekstpodstawowy"/>
        <w:numPr>
          <w:ilvl w:val="0"/>
          <w:numId w:val="30"/>
        </w:numPr>
        <w:ind w:left="426" w:hanging="426"/>
        <w:jc w:val="both"/>
        <w:rPr>
          <w:rFonts w:ascii="Tahoma" w:hAnsi="Tahoma" w:cs="Tahoma"/>
          <w:b/>
          <w:sz w:val="18"/>
          <w:szCs w:val="18"/>
        </w:rPr>
      </w:pPr>
      <w:r w:rsidRPr="00840560">
        <w:rPr>
          <w:rFonts w:ascii="Tahoma" w:hAnsi="Tahoma" w:cs="Tahoma"/>
          <w:sz w:val="18"/>
          <w:szCs w:val="18"/>
        </w:rPr>
        <w:t xml:space="preserve">Faktura częściowa (faktura wystawiona za dostarczoną część towaru) będzie dostarczana do Zamawiającego wraz z towarem lub odrębnie za potwierdzeniem odbioru. Wartość wynagrodzenia należnego Wykonawcy będzie odpowiadała sumie iloczynów cen jednostkowych poszczególnego asortymentu i ilości dostarczanego w ramach danego zamówienia towaru.  </w:t>
      </w:r>
    </w:p>
    <w:p w14:paraId="7B0FC05D" w14:textId="77777777" w:rsidR="009D365F" w:rsidRPr="00840560" w:rsidRDefault="009D365F" w:rsidP="003635FE">
      <w:pPr>
        <w:pStyle w:val="Tekstpodstawowy"/>
        <w:numPr>
          <w:ilvl w:val="0"/>
          <w:numId w:val="30"/>
        </w:numPr>
        <w:ind w:left="426" w:hanging="426"/>
        <w:jc w:val="both"/>
        <w:rPr>
          <w:rStyle w:val="Hipercze"/>
          <w:rFonts w:ascii="Tahoma" w:hAnsi="Tahoma" w:cs="Tahoma"/>
          <w:b/>
          <w:sz w:val="18"/>
          <w:szCs w:val="18"/>
        </w:rPr>
      </w:pPr>
      <w:r w:rsidRPr="00840560">
        <w:rPr>
          <w:rFonts w:ascii="Tahoma" w:hAnsi="Tahoma" w:cs="Tahoma"/>
          <w:sz w:val="18"/>
          <w:szCs w:val="18"/>
        </w:rPr>
        <w:t xml:space="preserve">Złożenie faktury następuje w formie pisemnej lub w formie ustrukturyzowanej faktury elektronicznej za pośrednictwem platformy dostępnej pod adresem </w:t>
      </w:r>
      <w:hyperlink r:id="rId28" w:history="1">
        <w:r w:rsidRPr="00840560">
          <w:rPr>
            <w:rStyle w:val="Hipercze"/>
            <w:rFonts w:ascii="Tahoma" w:hAnsi="Tahoma" w:cs="Tahoma"/>
            <w:sz w:val="18"/>
            <w:szCs w:val="18"/>
          </w:rPr>
          <w:t>https://efaktura.gov.pl</w:t>
        </w:r>
      </w:hyperlink>
      <w:r w:rsidRPr="00840560">
        <w:rPr>
          <w:rStyle w:val="Hipercze"/>
          <w:rFonts w:ascii="Tahoma" w:hAnsi="Tahoma" w:cs="Tahoma"/>
          <w:sz w:val="18"/>
          <w:szCs w:val="18"/>
        </w:rPr>
        <w:t>, PEF NIP 7251019093</w:t>
      </w:r>
    </w:p>
    <w:p w14:paraId="2653B250" w14:textId="77777777" w:rsidR="009D365F" w:rsidRPr="00840560" w:rsidRDefault="009D365F" w:rsidP="003635FE">
      <w:pPr>
        <w:pStyle w:val="Tekstpodstawowy"/>
        <w:numPr>
          <w:ilvl w:val="0"/>
          <w:numId w:val="30"/>
        </w:numPr>
        <w:ind w:left="426" w:hanging="426"/>
        <w:jc w:val="both"/>
        <w:rPr>
          <w:rFonts w:ascii="Tahoma" w:hAnsi="Tahoma" w:cs="Tahoma"/>
          <w:b/>
          <w:sz w:val="18"/>
          <w:szCs w:val="18"/>
        </w:rPr>
      </w:pPr>
      <w:r w:rsidRPr="00840560">
        <w:rPr>
          <w:rFonts w:ascii="Tahoma" w:hAnsi="Tahoma" w:cs="Tahoma"/>
          <w:sz w:val="18"/>
          <w:szCs w:val="18"/>
        </w:rPr>
        <w:t>Wykonawca nie może przenieść na osobę trzecią wierzytelności, jaką ma u Zamawiającego z tytułu niniejszej umowy, bez jego uprzedniej pisemnej zgody, jak również bez zgody podmiotu tworzącego Zamawiającego, pod rygorem  nieważności.</w:t>
      </w:r>
    </w:p>
    <w:p w14:paraId="73EC78F5" w14:textId="77777777" w:rsidR="009D365F" w:rsidRPr="00840560" w:rsidRDefault="009D365F" w:rsidP="003635FE">
      <w:pPr>
        <w:pStyle w:val="Akapitzlist"/>
        <w:numPr>
          <w:ilvl w:val="0"/>
          <w:numId w:val="30"/>
        </w:numPr>
        <w:ind w:left="426" w:hanging="426"/>
        <w:jc w:val="both"/>
        <w:rPr>
          <w:rFonts w:ascii="Tahoma" w:hAnsi="Tahoma" w:cs="Tahoma"/>
          <w:sz w:val="18"/>
          <w:szCs w:val="18"/>
        </w:rPr>
      </w:pPr>
      <w:r w:rsidRPr="00840560">
        <w:rPr>
          <w:rFonts w:ascii="Tahoma" w:hAnsi="Tahoma" w:cs="Tahoma"/>
          <w:sz w:val="18"/>
          <w:szCs w:val="18"/>
        </w:rPr>
        <w:t>Strony niniejszej umowy zgodnie ustalają, że w przypadku, gdy zgodnie ze złożoną ofertą Wykonawca powierzy wykonanie podwykonawcy elementów przedmiotu umowy o charakterze pomocniczym, za rozliczenie pomiędzy Wykonawcą a podwykonawcą odpowiada tylko i wyłącznie Wykonawca. Wykonawca przed przystąpieniem do realizacji niniejszej umowy zobowiązany jest do podania Zamawiającemu nazw, danych kontaktowych oraz przedstawicieli podwykonawców zaangażowanych w realizację niniejszej umowy, o ile są oni już Wykonawcy znani. Niezależnie od powyższego, Wykonawca zawiadamia Zamawiającego o wszelkich zmianach w odniesieniu do informacji, o których mowa we wcześniejszym zdaniu, w trakcie realizacji umowy, a także przekazuje Zamawiającemu wymagane informacje na temat nowych podwykonawców, którym w późniejszym okresie zamierza powierzyć wykonanie elementów przedmiotu umowy o charakterze pomocniczym. Strony niniejszej umowy zgodnie przy tym ustalają, że za ewentualne zachowania (działania bądź też zaniechania) podwykonawcy, Wykonawca odpowiada wobec Zamawiającego jak za zachowania (działania bądź też zaniechania) własne.</w:t>
      </w:r>
    </w:p>
    <w:p w14:paraId="51E93D4C" w14:textId="77777777" w:rsidR="00065786" w:rsidRPr="00840560" w:rsidRDefault="00065786" w:rsidP="003635FE">
      <w:pPr>
        <w:pStyle w:val="Akapitzlist"/>
        <w:numPr>
          <w:ilvl w:val="0"/>
          <w:numId w:val="30"/>
        </w:numPr>
        <w:ind w:left="426" w:hanging="426"/>
        <w:jc w:val="both"/>
        <w:rPr>
          <w:rFonts w:ascii="Tahoma" w:hAnsi="Tahoma" w:cs="Tahoma"/>
          <w:sz w:val="18"/>
          <w:szCs w:val="18"/>
        </w:rPr>
      </w:pPr>
      <w:r w:rsidRPr="00840560">
        <w:rPr>
          <w:rFonts w:ascii="Tahoma" w:hAnsi="Tahoma" w:cs="Tahoma"/>
          <w:sz w:val="18"/>
          <w:szCs w:val="18"/>
        </w:rPr>
        <w:t>Płatność zostanie dokonana przelewem na rachunek bankowy (rozliczeniowy) Wykonawcy podany na fakturze, który zgodnie z oświadczeniem Wykonawcy zawartym w Formularzu oferty jest zgodny z …………………………….</w:t>
      </w:r>
    </w:p>
    <w:p w14:paraId="7BE174D5" w14:textId="77777777" w:rsidR="009D365F" w:rsidRPr="00840560" w:rsidRDefault="009D365F" w:rsidP="009D365F">
      <w:pPr>
        <w:jc w:val="center"/>
        <w:rPr>
          <w:rFonts w:ascii="Tahoma" w:hAnsi="Tahoma" w:cs="Tahoma"/>
          <w:sz w:val="20"/>
          <w:szCs w:val="20"/>
        </w:rPr>
      </w:pPr>
    </w:p>
    <w:p w14:paraId="134C029F" w14:textId="77777777" w:rsidR="009D365F" w:rsidRPr="00840560" w:rsidRDefault="009D365F" w:rsidP="009D365F">
      <w:pPr>
        <w:jc w:val="center"/>
        <w:rPr>
          <w:rFonts w:ascii="Tahoma" w:hAnsi="Tahoma" w:cs="Tahoma"/>
          <w:sz w:val="20"/>
          <w:szCs w:val="20"/>
        </w:rPr>
      </w:pPr>
      <w:r w:rsidRPr="00840560">
        <w:rPr>
          <w:rFonts w:ascii="Tahoma" w:hAnsi="Tahoma" w:cs="Tahoma"/>
          <w:sz w:val="20"/>
          <w:szCs w:val="20"/>
        </w:rPr>
        <w:t>§ 4</w:t>
      </w:r>
    </w:p>
    <w:p w14:paraId="660D4F52" w14:textId="35137EC7" w:rsidR="009D365F" w:rsidRPr="00840560" w:rsidRDefault="009D365F" w:rsidP="003635FE">
      <w:pPr>
        <w:pStyle w:val="Tekstpodstawowy"/>
        <w:numPr>
          <w:ilvl w:val="0"/>
          <w:numId w:val="31"/>
        </w:numPr>
        <w:ind w:left="426" w:hanging="426"/>
        <w:jc w:val="both"/>
        <w:rPr>
          <w:rFonts w:ascii="Tahoma" w:hAnsi="Tahoma" w:cs="Tahoma"/>
          <w:b/>
          <w:sz w:val="18"/>
          <w:szCs w:val="18"/>
        </w:rPr>
      </w:pPr>
      <w:r w:rsidRPr="00840560">
        <w:rPr>
          <w:rFonts w:ascii="Tahoma" w:hAnsi="Tahoma" w:cs="Tahoma"/>
          <w:sz w:val="18"/>
          <w:szCs w:val="18"/>
        </w:rPr>
        <w:t xml:space="preserve">Dostawy towaru  będą się odbywały w ciągu </w:t>
      </w:r>
      <w:r w:rsidR="00B93C0F">
        <w:rPr>
          <w:rFonts w:ascii="Tahoma" w:hAnsi="Tahoma" w:cs="Tahoma"/>
          <w:b/>
          <w:sz w:val="18"/>
          <w:szCs w:val="18"/>
        </w:rPr>
        <w:t>4</w:t>
      </w:r>
      <w:r w:rsidRPr="00840560">
        <w:rPr>
          <w:rFonts w:ascii="Tahoma" w:hAnsi="Tahoma" w:cs="Tahoma"/>
          <w:b/>
          <w:sz w:val="18"/>
          <w:szCs w:val="18"/>
        </w:rPr>
        <w:t xml:space="preserve"> miesięcy </w:t>
      </w:r>
      <w:r w:rsidRPr="00840560">
        <w:rPr>
          <w:rFonts w:ascii="Tahoma" w:hAnsi="Tahoma" w:cs="Tahoma"/>
          <w:sz w:val="18"/>
          <w:szCs w:val="18"/>
        </w:rPr>
        <w:t>od dnia jej zawarcia w oparciu o zamówienia częściowe dokonywane przez Zamawiającego w zależności od jego potrzeb.</w:t>
      </w:r>
    </w:p>
    <w:p w14:paraId="27A8FA85" w14:textId="77777777" w:rsidR="009D365F" w:rsidRPr="00840560" w:rsidRDefault="009D365F" w:rsidP="003635FE">
      <w:pPr>
        <w:pStyle w:val="Tekstpodstawowy"/>
        <w:numPr>
          <w:ilvl w:val="0"/>
          <w:numId w:val="31"/>
        </w:numPr>
        <w:ind w:left="426" w:hanging="426"/>
        <w:jc w:val="both"/>
        <w:rPr>
          <w:rFonts w:ascii="Tahoma" w:hAnsi="Tahoma" w:cs="Tahoma"/>
          <w:sz w:val="18"/>
          <w:szCs w:val="18"/>
        </w:rPr>
      </w:pPr>
      <w:r w:rsidRPr="00840560">
        <w:rPr>
          <w:rFonts w:ascii="Tahoma" w:hAnsi="Tahoma" w:cs="Tahoma"/>
          <w:sz w:val="18"/>
          <w:szCs w:val="18"/>
        </w:rPr>
        <w:t>Wykonawca dostarczy zamówiony towar  do magazynu Zamawiającego lub miejsca wskazanego wcześniej przez Zamawiającego w dzień roboczy (</w:t>
      </w:r>
      <w:proofErr w:type="spellStart"/>
      <w:r w:rsidRPr="00840560">
        <w:rPr>
          <w:rFonts w:ascii="Tahoma" w:hAnsi="Tahoma" w:cs="Tahoma"/>
          <w:sz w:val="18"/>
          <w:szCs w:val="18"/>
        </w:rPr>
        <w:t>pn</w:t>
      </w:r>
      <w:proofErr w:type="spellEnd"/>
      <w:r w:rsidRPr="00840560">
        <w:rPr>
          <w:rFonts w:ascii="Tahoma" w:hAnsi="Tahoma" w:cs="Tahoma"/>
          <w:sz w:val="18"/>
          <w:szCs w:val="18"/>
        </w:rPr>
        <w:t xml:space="preserve"> – </w:t>
      </w:r>
      <w:proofErr w:type="spellStart"/>
      <w:r w:rsidRPr="00840560">
        <w:rPr>
          <w:rFonts w:ascii="Tahoma" w:hAnsi="Tahoma" w:cs="Tahoma"/>
          <w:sz w:val="18"/>
          <w:szCs w:val="18"/>
        </w:rPr>
        <w:t>pt</w:t>
      </w:r>
      <w:proofErr w:type="spellEnd"/>
      <w:r w:rsidRPr="00840560">
        <w:rPr>
          <w:rFonts w:ascii="Tahoma" w:hAnsi="Tahoma" w:cs="Tahoma"/>
          <w:sz w:val="18"/>
          <w:szCs w:val="18"/>
        </w:rPr>
        <w:t>, za wyjątkiem dni ustawowo wolnych od pracy) wraz z fakturą lub innym dokumentem pozwalającym Zamawiającemu przyjąć do magazynu w zgodzie z obowiązującym prawem, przedmiot danej dostawy.</w:t>
      </w:r>
    </w:p>
    <w:p w14:paraId="189F9237" w14:textId="77777777" w:rsidR="009D365F" w:rsidRPr="00840560" w:rsidRDefault="009D365F" w:rsidP="003635FE">
      <w:pPr>
        <w:pStyle w:val="Tekstpodstawowy"/>
        <w:numPr>
          <w:ilvl w:val="0"/>
          <w:numId w:val="31"/>
        </w:numPr>
        <w:ind w:left="426" w:hanging="426"/>
        <w:jc w:val="both"/>
        <w:rPr>
          <w:rFonts w:ascii="Tahoma" w:hAnsi="Tahoma" w:cs="Tahoma"/>
          <w:sz w:val="18"/>
          <w:szCs w:val="18"/>
        </w:rPr>
      </w:pPr>
      <w:r w:rsidRPr="00840560">
        <w:rPr>
          <w:rFonts w:ascii="Tahoma" w:hAnsi="Tahoma" w:cs="Tahoma"/>
          <w:sz w:val="18"/>
          <w:szCs w:val="18"/>
        </w:rPr>
        <w:t>Towar będzie dostarczany przez Wykonawcę do magazynu Zamawiającego lub miejsca wskazanego transportem Wykonawcy lub za pośrednictwem firmy kurierskiej zapewniającym wymaganą jakość przewożonego towaru na koszt i ryzyko Wykonawcy. Transport i rozładowanie towaru do magazynu lub miejsca wskazanego przez Zamawiającego będzie się odbywało przez Wykonawcę w ramach należnego wynagrodzenia.</w:t>
      </w:r>
    </w:p>
    <w:p w14:paraId="3CB90FEA" w14:textId="77777777" w:rsidR="009D365F" w:rsidRPr="00840560" w:rsidRDefault="009D365F" w:rsidP="003635FE">
      <w:pPr>
        <w:pStyle w:val="Tekstpodstawowy"/>
        <w:numPr>
          <w:ilvl w:val="0"/>
          <w:numId w:val="31"/>
        </w:numPr>
        <w:ind w:left="426" w:hanging="426"/>
        <w:jc w:val="both"/>
        <w:rPr>
          <w:rFonts w:ascii="Tahoma" w:hAnsi="Tahoma" w:cs="Tahoma"/>
          <w:b/>
          <w:sz w:val="18"/>
          <w:szCs w:val="18"/>
        </w:rPr>
      </w:pPr>
      <w:r w:rsidRPr="00840560">
        <w:rPr>
          <w:rFonts w:ascii="Tahoma" w:hAnsi="Tahoma" w:cs="Tahoma"/>
          <w:sz w:val="18"/>
          <w:szCs w:val="18"/>
        </w:rPr>
        <w:t>Towar musi być w oryginalnych nieuszkodzonych opakowaniach zabezpieczonych przed dostępem osób trzecich.</w:t>
      </w:r>
    </w:p>
    <w:p w14:paraId="22A445DF" w14:textId="00816E16" w:rsidR="009D365F" w:rsidRPr="00840560" w:rsidRDefault="009D365F" w:rsidP="003635FE">
      <w:pPr>
        <w:pStyle w:val="Tekstpodstawowy"/>
        <w:numPr>
          <w:ilvl w:val="0"/>
          <w:numId w:val="31"/>
        </w:numPr>
        <w:ind w:left="426" w:hanging="426"/>
        <w:jc w:val="both"/>
        <w:rPr>
          <w:rFonts w:ascii="Tahoma" w:hAnsi="Tahoma" w:cs="Tahoma"/>
          <w:b/>
          <w:sz w:val="18"/>
          <w:szCs w:val="18"/>
        </w:rPr>
      </w:pPr>
      <w:r w:rsidRPr="00840560">
        <w:rPr>
          <w:rFonts w:ascii="Tahoma" w:hAnsi="Tahoma" w:cs="Tahoma"/>
          <w:sz w:val="18"/>
          <w:szCs w:val="18"/>
        </w:rPr>
        <w:t xml:space="preserve">Dostawa częściowa towaru będzie się odbywała </w:t>
      </w:r>
      <w:r w:rsidR="00B93C0F">
        <w:rPr>
          <w:rFonts w:ascii="Tahoma" w:hAnsi="Tahoma" w:cs="Tahoma"/>
          <w:sz w:val="18"/>
          <w:szCs w:val="18"/>
        </w:rPr>
        <w:t>w terminie 2</w:t>
      </w:r>
      <w:r w:rsidR="00065786" w:rsidRPr="00840560">
        <w:rPr>
          <w:rFonts w:ascii="Tahoma" w:hAnsi="Tahoma" w:cs="Tahoma"/>
          <w:b/>
          <w:sz w:val="18"/>
          <w:szCs w:val="18"/>
        </w:rPr>
        <w:t xml:space="preserve"> dni roboczych </w:t>
      </w:r>
      <w:r w:rsidRPr="00840560">
        <w:rPr>
          <w:rFonts w:ascii="Tahoma" w:hAnsi="Tahoma" w:cs="Tahoma"/>
          <w:sz w:val="18"/>
          <w:szCs w:val="18"/>
        </w:rPr>
        <w:t xml:space="preserve"> (</w:t>
      </w:r>
      <w:proofErr w:type="spellStart"/>
      <w:r w:rsidRPr="00840560">
        <w:rPr>
          <w:rFonts w:ascii="Tahoma" w:hAnsi="Tahoma" w:cs="Tahoma"/>
          <w:sz w:val="18"/>
          <w:szCs w:val="18"/>
        </w:rPr>
        <w:t>pn</w:t>
      </w:r>
      <w:proofErr w:type="spellEnd"/>
      <w:r w:rsidRPr="00840560">
        <w:rPr>
          <w:rFonts w:ascii="Tahoma" w:hAnsi="Tahoma" w:cs="Tahoma"/>
          <w:sz w:val="18"/>
          <w:szCs w:val="18"/>
        </w:rPr>
        <w:t xml:space="preserve"> – </w:t>
      </w:r>
      <w:proofErr w:type="spellStart"/>
      <w:r w:rsidRPr="00840560">
        <w:rPr>
          <w:rFonts w:ascii="Tahoma" w:hAnsi="Tahoma" w:cs="Tahoma"/>
          <w:sz w:val="18"/>
          <w:szCs w:val="18"/>
        </w:rPr>
        <w:t>pt</w:t>
      </w:r>
      <w:proofErr w:type="spellEnd"/>
      <w:r w:rsidRPr="00840560">
        <w:rPr>
          <w:rFonts w:ascii="Tahoma" w:hAnsi="Tahoma" w:cs="Tahoma"/>
          <w:sz w:val="18"/>
          <w:szCs w:val="18"/>
        </w:rPr>
        <w:t>, za wyjątkiem dni ustawowo wolnych od pracy) po zgłoszeniu zapotrzebowania (faks, mail) przez Zamawiającego. Jeżeli dostawa wypada w dniu wolnym od pracy lub poza godzinami pracy magazynu Zamawiającego dostawa nastąpi w pierwszym dniu roboczym (</w:t>
      </w:r>
      <w:proofErr w:type="spellStart"/>
      <w:r w:rsidRPr="00840560">
        <w:rPr>
          <w:rFonts w:ascii="Tahoma" w:hAnsi="Tahoma" w:cs="Tahoma"/>
          <w:sz w:val="18"/>
          <w:szCs w:val="18"/>
        </w:rPr>
        <w:t>pn</w:t>
      </w:r>
      <w:proofErr w:type="spellEnd"/>
      <w:r w:rsidRPr="00840560">
        <w:rPr>
          <w:rFonts w:ascii="Tahoma" w:hAnsi="Tahoma" w:cs="Tahoma"/>
          <w:sz w:val="18"/>
          <w:szCs w:val="18"/>
        </w:rPr>
        <w:t xml:space="preserve"> – </w:t>
      </w:r>
      <w:proofErr w:type="spellStart"/>
      <w:r w:rsidRPr="00840560">
        <w:rPr>
          <w:rFonts w:ascii="Tahoma" w:hAnsi="Tahoma" w:cs="Tahoma"/>
          <w:sz w:val="18"/>
          <w:szCs w:val="18"/>
        </w:rPr>
        <w:t>pt</w:t>
      </w:r>
      <w:proofErr w:type="spellEnd"/>
      <w:r w:rsidRPr="00840560">
        <w:rPr>
          <w:rFonts w:ascii="Tahoma" w:hAnsi="Tahoma" w:cs="Tahoma"/>
          <w:sz w:val="18"/>
          <w:szCs w:val="18"/>
        </w:rPr>
        <w:t xml:space="preserve">, za wyjątkiem dni ustawowo wolnych od pracy) po wyznaczonym terminie. </w:t>
      </w:r>
    </w:p>
    <w:p w14:paraId="131948E4" w14:textId="77777777" w:rsidR="009D365F" w:rsidRPr="00840560" w:rsidRDefault="009D365F" w:rsidP="003635FE">
      <w:pPr>
        <w:pStyle w:val="Tekstpodstawowy"/>
        <w:numPr>
          <w:ilvl w:val="0"/>
          <w:numId w:val="31"/>
        </w:numPr>
        <w:ind w:left="426" w:hanging="426"/>
        <w:jc w:val="both"/>
        <w:rPr>
          <w:rFonts w:ascii="Tahoma" w:hAnsi="Tahoma" w:cs="Tahoma"/>
          <w:sz w:val="18"/>
          <w:szCs w:val="18"/>
        </w:rPr>
      </w:pPr>
      <w:r w:rsidRPr="00840560">
        <w:rPr>
          <w:rFonts w:ascii="Tahoma" w:hAnsi="Tahoma" w:cs="Tahoma"/>
          <w:sz w:val="18"/>
          <w:szCs w:val="18"/>
        </w:rPr>
        <w:t>Odbiór towaru będzie się odbywał pod nadzorem upoważnionego pracownika Zamawiającego, przy udziale upoważnionego pracownika Wykonawcy.</w:t>
      </w:r>
    </w:p>
    <w:p w14:paraId="4C0E143D" w14:textId="77777777" w:rsidR="009D365F" w:rsidRPr="00840560" w:rsidRDefault="009D365F" w:rsidP="003635FE">
      <w:pPr>
        <w:pStyle w:val="Tekstpodstawowy"/>
        <w:numPr>
          <w:ilvl w:val="0"/>
          <w:numId w:val="31"/>
        </w:numPr>
        <w:ind w:left="426" w:hanging="426"/>
        <w:jc w:val="both"/>
        <w:rPr>
          <w:rFonts w:ascii="Tahoma" w:hAnsi="Tahoma" w:cs="Tahoma"/>
          <w:sz w:val="18"/>
          <w:szCs w:val="18"/>
        </w:rPr>
      </w:pPr>
      <w:r w:rsidRPr="00840560">
        <w:rPr>
          <w:rFonts w:ascii="Tahoma" w:hAnsi="Tahoma" w:cs="Tahoma"/>
          <w:sz w:val="18"/>
          <w:szCs w:val="18"/>
        </w:rPr>
        <w:t>Każdorazowa dostawa towaru będzie potwierdzona: fakturą, specyfikacją dostawy lub innym dokumentem.</w:t>
      </w:r>
    </w:p>
    <w:p w14:paraId="532B57F4" w14:textId="77777777" w:rsidR="009D365F" w:rsidRPr="00840560" w:rsidRDefault="009D365F" w:rsidP="003635FE">
      <w:pPr>
        <w:pStyle w:val="Tekstpodstawowy"/>
        <w:numPr>
          <w:ilvl w:val="0"/>
          <w:numId w:val="31"/>
        </w:numPr>
        <w:ind w:left="426" w:hanging="426"/>
        <w:jc w:val="both"/>
        <w:rPr>
          <w:rFonts w:ascii="Tahoma" w:hAnsi="Tahoma" w:cs="Tahoma"/>
          <w:sz w:val="18"/>
          <w:szCs w:val="18"/>
        </w:rPr>
      </w:pPr>
      <w:r w:rsidRPr="00840560">
        <w:rPr>
          <w:rFonts w:ascii="Tahoma" w:hAnsi="Tahoma" w:cs="Tahoma"/>
          <w:sz w:val="18"/>
          <w:szCs w:val="18"/>
        </w:rPr>
        <w:t>Rozładunek towarów nastąpi w miejscu wskazanym przez pracowników Zamawiającego.</w:t>
      </w:r>
    </w:p>
    <w:p w14:paraId="40DA05C8" w14:textId="77777777" w:rsidR="009D365F" w:rsidRPr="00840560" w:rsidRDefault="009D365F" w:rsidP="003635FE">
      <w:pPr>
        <w:pStyle w:val="Tekstpodstawowy"/>
        <w:numPr>
          <w:ilvl w:val="0"/>
          <w:numId w:val="31"/>
        </w:numPr>
        <w:ind w:left="426" w:hanging="426"/>
        <w:jc w:val="both"/>
        <w:rPr>
          <w:rFonts w:ascii="Tahoma" w:hAnsi="Tahoma" w:cs="Tahoma"/>
          <w:sz w:val="18"/>
          <w:szCs w:val="18"/>
        </w:rPr>
      </w:pPr>
      <w:r w:rsidRPr="00840560">
        <w:rPr>
          <w:rFonts w:ascii="Tahoma" w:hAnsi="Tahoma" w:cs="Tahoma"/>
          <w:sz w:val="18"/>
          <w:szCs w:val="18"/>
        </w:rPr>
        <w:t>Wykonawca jest zobowiązany przesłać Zamawiającemu dokument zawierający: nazwę, ilość, serię.</w:t>
      </w:r>
    </w:p>
    <w:p w14:paraId="071C90D8" w14:textId="61B6EA03" w:rsidR="009D365F" w:rsidRDefault="009D365F" w:rsidP="003635FE">
      <w:pPr>
        <w:pStyle w:val="Tekstpodstawowy"/>
        <w:numPr>
          <w:ilvl w:val="0"/>
          <w:numId w:val="31"/>
        </w:numPr>
        <w:ind w:left="426" w:hanging="426"/>
        <w:jc w:val="both"/>
        <w:rPr>
          <w:rFonts w:ascii="Tahoma" w:hAnsi="Tahoma" w:cs="Tahoma"/>
          <w:sz w:val="18"/>
          <w:szCs w:val="18"/>
        </w:rPr>
      </w:pPr>
      <w:r w:rsidRPr="00840560">
        <w:rPr>
          <w:rFonts w:ascii="Tahoma" w:hAnsi="Tahoma" w:cs="Tahoma"/>
          <w:sz w:val="18"/>
          <w:szCs w:val="18"/>
        </w:rPr>
        <w:t xml:space="preserve">Ilości określone w załączniku nr 2 do niniejszej umowy, stanowią wielkość szacunkową uzależnioną od ilości przyjętych pacjentów oraz ilości wynegocjowanych kontraktów z Narodowym Funduszem Zdrowia. Na podstawie wymienionych przesłanek, określone w załączniku do umowy szacunkowe ilości mogą ulec zmniejszeniu (maksymalnie o </w:t>
      </w:r>
      <w:r w:rsidR="00B93C0F">
        <w:rPr>
          <w:rFonts w:ascii="Tahoma" w:hAnsi="Tahoma" w:cs="Tahoma"/>
          <w:sz w:val="18"/>
          <w:szCs w:val="18"/>
        </w:rPr>
        <w:t>5</w:t>
      </w:r>
      <w:r w:rsidRPr="00840560">
        <w:rPr>
          <w:rFonts w:ascii="Tahoma" w:hAnsi="Tahoma" w:cs="Tahoma"/>
          <w:sz w:val="18"/>
          <w:szCs w:val="18"/>
        </w:rPr>
        <w:t>0%) bez prawa dochodzenia roszczeń z tego tytułu przez Wykonawcę, poza roszczeniem o zapłatę za towary już dostarczone.</w:t>
      </w:r>
    </w:p>
    <w:p w14:paraId="2F60B658" w14:textId="210F0527" w:rsidR="00B93C0F" w:rsidRPr="00B93C0F" w:rsidRDefault="00B93C0F" w:rsidP="003635FE">
      <w:pPr>
        <w:pStyle w:val="Tekstpodstawowy"/>
        <w:numPr>
          <w:ilvl w:val="0"/>
          <w:numId w:val="31"/>
        </w:numPr>
        <w:ind w:left="426" w:hanging="426"/>
        <w:jc w:val="both"/>
        <w:rPr>
          <w:rFonts w:ascii="Tahoma" w:hAnsi="Tahoma" w:cs="Tahoma"/>
          <w:sz w:val="18"/>
          <w:szCs w:val="18"/>
        </w:rPr>
      </w:pPr>
      <w:r w:rsidRPr="00B93C0F">
        <w:rPr>
          <w:rFonts w:ascii="Tahoma" w:hAnsi="Tahoma" w:cs="Tahoma"/>
          <w:sz w:val="18"/>
          <w:szCs w:val="18"/>
        </w:rPr>
        <w:t>Zamawiający może zmienić ilości w ramach zamawianego asortymentu w granicach kwoty kontraktu, nie więcej jednak niż o 20% wartości pierwotnej asortymentu podlegającego zwiększeniu</w:t>
      </w:r>
    </w:p>
    <w:p w14:paraId="6DED5102" w14:textId="203BC0D0" w:rsidR="009D365F" w:rsidRPr="00840560" w:rsidRDefault="009D365F" w:rsidP="003635FE">
      <w:pPr>
        <w:pStyle w:val="Tekstpodstawowy"/>
        <w:numPr>
          <w:ilvl w:val="0"/>
          <w:numId w:val="31"/>
        </w:numPr>
        <w:ind w:left="426" w:hanging="426"/>
        <w:jc w:val="both"/>
        <w:rPr>
          <w:rFonts w:ascii="Tahoma" w:hAnsi="Tahoma" w:cs="Tahoma"/>
          <w:b/>
          <w:bCs/>
          <w:sz w:val="18"/>
          <w:szCs w:val="18"/>
          <w:lang w:val="en-US"/>
        </w:rPr>
      </w:pPr>
      <w:r w:rsidRPr="00840560">
        <w:rPr>
          <w:rFonts w:ascii="Tahoma" w:hAnsi="Tahoma" w:cs="Tahoma"/>
          <w:sz w:val="18"/>
          <w:szCs w:val="18"/>
        </w:rPr>
        <w:t xml:space="preserve">W przypadku wystąpienia okoliczności niezależnych od Wykonawcy, skutkujących zwłoką w dostarczeniu zamówionej partii towaru, Wykonawca zobowiązuje się każdorazowo informować za pośrednictwem poczty elektronicznej Zamawiającego o niedostarczeniu zamówionego towaru przed terminem realizacji zamówienia na </w:t>
      </w:r>
      <w:r w:rsidRPr="00840560">
        <w:rPr>
          <w:rFonts w:ascii="Tahoma" w:hAnsi="Tahoma" w:cs="Tahoma"/>
          <w:sz w:val="18"/>
          <w:szCs w:val="18"/>
          <w:lang w:val="en-US"/>
        </w:rPr>
        <w:t xml:space="preserve">e-mail: </w:t>
      </w:r>
      <w:hyperlink r:id="rId29" w:history="1">
        <w:r w:rsidR="00B93C0F" w:rsidRPr="00DB6819">
          <w:rPr>
            <w:rStyle w:val="Hipercze"/>
            <w:rFonts w:ascii="Tahoma" w:hAnsi="Tahoma" w:cs="Tahoma"/>
            <w:sz w:val="18"/>
            <w:szCs w:val="18"/>
            <w:lang w:val="en-US"/>
          </w:rPr>
          <w:t>dzial.zaopatrzenia@barlicki.pl</w:t>
        </w:r>
      </w:hyperlink>
    </w:p>
    <w:p w14:paraId="4449AFD0" w14:textId="792F32BD" w:rsidR="009D365F" w:rsidRDefault="009D365F" w:rsidP="003635FE">
      <w:pPr>
        <w:pStyle w:val="Akapitzlist"/>
        <w:numPr>
          <w:ilvl w:val="0"/>
          <w:numId w:val="31"/>
        </w:numPr>
        <w:spacing w:line="240" w:lineRule="auto"/>
        <w:ind w:left="426" w:hanging="426"/>
        <w:jc w:val="both"/>
        <w:rPr>
          <w:rFonts w:ascii="Tahoma" w:hAnsi="Tahoma" w:cs="Tahoma"/>
          <w:sz w:val="18"/>
          <w:szCs w:val="18"/>
        </w:rPr>
      </w:pPr>
      <w:r w:rsidRPr="00840560">
        <w:rPr>
          <w:rFonts w:ascii="Tahoma" w:hAnsi="Tahoma" w:cs="Tahoma"/>
          <w:sz w:val="18"/>
          <w:szCs w:val="18"/>
        </w:rPr>
        <w:t>W razie niedostarczenia partii towaru przez Wykonawcę w umówionym terminie lub dostarczenia w ilości mniejszej niż zamówiona, Zamawiający zastrzega sobie prawo zakupu tego towaru u innego podmiotu. Wykonawca pokrywa różnicę pomiędzy ceną jednostkową towaru zakupionego u innego podmiotu, a ceną jednostkową towaru określoną w załączniku nr 2 do umowy. W przypadku wykonania przez Zamawiającego uprawnienia o którym mowa w zdaniu poprzednim, w stosunku do Wykonawcy nie będzie miało zastosowanie postanowienia § 6 ust. 1 niniejszej umowy.</w:t>
      </w:r>
    </w:p>
    <w:p w14:paraId="5D3BC5FB" w14:textId="77777777" w:rsidR="00B93C0F" w:rsidRPr="00B93C0F" w:rsidRDefault="00B93C0F" w:rsidP="003635FE">
      <w:pPr>
        <w:pStyle w:val="Akapitzlist"/>
        <w:numPr>
          <w:ilvl w:val="0"/>
          <w:numId w:val="31"/>
        </w:numPr>
        <w:spacing w:line="240" w:lineRule="auto"/>
        <w:ind w:left="426" w:hanging="426"/>
        <w:jc w:val="both"/>
        <w:rPr>
          <w:rFonts w:ascii="Tahoma" w:hAnsi="Tahoma" w:cs="Tahoma"/>
          <w:sz w:val="18"/>
          <w:szCs w:val="18"/>
        </w:rPr>
      </w:pPr>
      <w:r w:rsidRPr="00B93C0F">
        <w:rPr>
          <w:rFonts w:ascii="Tahoma" w:hAnsi="Tahoma" w:cs="Tahoma"/>
          <w:sz w:val="18"/>
          <w:szCs w:val="18"/>
        </w:rPr>
        <w:t>Wykonawca zobowiązany jest, na prośbę Zamawiającego, do przeprowadzania nieodpłatnych szkoleń z produktów objętych umową przetargową w trakcie trwania umowy, w terminie jednego miesiąca od zgłoszenia zapotrzebowania.</w:t>
      </w:r>
    </w:p>
    <w:p w14:paraId="1EFB6BA1" w14:textId="77777777" w:rsidR="003635FE" w:rsidRPr="002C5BA0" w:rsidRDefault="003635FE" w:rsidP="003635FE">
      <w:pPr>
        <w:jc w:val="center"/>
        <w:rPr>
          <w:rFonts w:ascii="Tahoma" w:hAnsi="Tahoma" w:cs="Tahoma"/>
          <w:sz w:val="18"/>
          <w:szCs w:val="18"/>
        </w:rPr>
      </w:pPr>
      <w:r w:rsidRPr="002C5BA0">
        <w:rPr>
          <w:rFonts w:ascii="Tahoma" w:hAnsi="Tahoma" w:cs="Tahoma"/>
          <w:sz w:val="18"/>
          <w:szCs w:val="18"/>
        </w:rPr>
        <w:t>§4A (PRAWO OPCJI)</w:t>
      </w:r>
    </w:p>
    <w:p w14:paraId="2E5CBFB4" w14:textId="2AEF8F59" w:rsidR="003635FE" w:rsidRPr="002C5BA0" w:rsidRDefault="003635FE" w:rsidP="003635FE">
      <w:pPr>
        <w:pStyle w:val="Akapitzlist"/>
        <w:numPr>
          <w:ilvl w:val="0"/>
          <w:numId w:val="93"/>
        </w:numPr>
        <w:autoSpaceDE w:val="0"/>
        <w:spacing w:after="0" w:line="240" w:lineRule="auto"/>
        <w:ind w:left="357" w:hanging="357"/>
        <w:jc w:val="both"/>
        <w:rPr>
          <w:rFonts w:ascii="Tahoma" w:hAnsi="Tahoma" w:cs="Tahoma"/>
          <w:sz w:val="18"/>
          <w:szCs w:val="18"/>
          <w:lang w:val="pl-PL"/>
        </w:rPr>
      </w:pPr>
      <w:r w:rsidRPr="002C5BA0">
        <w:rPr>
          <w:rFonts w:ascii="Tahoma" w:hAnsi="Tahoma" w:cs="Tahoma"/>
          <w:sz w:val="18"/>
          <w:szCs w:val="18"/>
        </w:rPr>
        <w:t xml:space="preserve">Zamawiający w okresie obowiązywania niniejszej umowy, w przypadku zaistnienia potrzeby i posiadania środków finansowych przewiduje możliwość skorzystania z </w:t>
      </w:r>
      <w:r w:rsidRPr="002C5BA0">
        <w:rPr>
          <w:rFonts w:ascii="Tahoma" w:hAnsi="Tahoma" w:cs="Tahoma"/>
          <w:b/>
          <w:sz w:val="18"/>
          <w:szCs w:val="18"/>
        </w:rPr>
        <w:t>prawa opcji</w:t>
      </w:r>
      <w:r w:rsidRPr="002C5BA0">
        <w:rPr>
          <w:rFonts w:ascii="Tahoma" w:hAnsi="Tahoma" w:cs="Tahoma"/>
          <w:sz w:val="18"/>
          <w:szCs w:val="18"/>
        </w:rPr>
        <w:t xml:space="preserve"> i zwiększenia zakresu zamówienia w stosunku do określonego w załączniku nr 2 do umowy, na warunkach określonych w ust. 2-8. </w:t>
      </w:r>
      <w:r w:rsidRPr="002C5BA0">
        <w:rPr>
          <w:rFonts w:ascii="Tahoma" w:hAnsi="Tahoma" w:cs="Tahoma"/>
          <w:sz w:val="18"/>
          <w:szCs w:val="18"/>
          <w:lang w:val="pl-PL" w:eastAsia="ar-SA"/>
        </w:rPr>
        <w:t xml:space="preserve">Wartość dodatkowych zamówień w ramach prawa opcji nie będzie przekraczała wartości określonej w § 2 ust. 1 </w:t>
      </w:r>
      <w:r w:rsidR="00E41581">
        <w:rPr>
          <w:rFonts w:ascii="Tahoma" w:hAnsi="Tahoma" w:cs="Tahoma"/>
          <w:sz w:val="18"/>
          <w:szCs w:val="18"/>
          <w:lang w:val="pl-PL" w:eastAsia="ar-SA"/>
        </w:rPr>
        <w:t>pkt. 1.1</w:t>
      </w:r>
      <w:r w:rsidRPr="002C5BA0">
        <w:rPr>
          <w:rFonts w:ascii="Tahoma" w:hAnsi="Tahoma" w:cs="Tahoma"/>
          <w:sz w:val="18"/>
          <w:szCs w:val="18"/>
          <w:lang w:val="pl-PL" w:eastAsia="ar-SA"/>
        </w:rPr>
        <w:t xml:space="preserve">. umowy tj. </w:t>
      </w:r>
      <w:r w:rsidRPr="002C5BA0">
        <w:rPr>
          <w:rFonts w:ascii="Tahoma" w:hAnsi="Tahoma" w:cs="Tahoma"/>
          <w:b/>
          <w:sz w:val="18"/>
          <w:szCs w:val="18"/>
          <w:lang w:val="pl-PL" w:eastAsia="ar-SA"/>
        </w:rPr>
        <w:t>20 % całkowitej wartości</w:t>
      </w:r>
      <w:r w:rsidRPr="002C5BA0">
        <w:rPr>
          <w:rFonts w:ascii="Tahoma" w:hAnsi="Tahoma" w:cs="Tahoma"/>
          <w:sz w:val="18"/>
          <w:szCs w:val="18"/>
          <w:lang w:val="pl-PL" w:eastAsia="ar-SA"/>
        </w:rPr>
        <w:t xml:space="preserve"> przedmiotu umowy dla zamówienia podstawowego w zakresie dostawy towaru. </w:t>
      </w:r>
    </w:p>
    <w:p w14:paraId="3733296B" w14:textId="77777777" w:rsidR="003635FE" w:rsidRPr="002C5BA0" w:rsidRDefault="003635FE" w:rsidP="003635FE">
      <w:pPr>
        <w:pStyle w:val="Akapitzlist"/>
        <w:numPr>
          <w:ilvl w:val="0"/>
          <w:numId w:val="93"/>
        </w:numPr>
        <w:autoSpaceDE w:val="0"/>
        <w:spacing w:after="0" w:line="240" w:lineRule="auto"/>
        <w:ind w:left="357" w:hanging="357"/>
        <w:jc w:val="both"/>
        <w:rPr>
          <w:rFonts w:ascii="Tahoma" w:hAnsi="Tahoma" w:cs="Tahoma"/>
          <w:sz w:val="18"/>
          <w:szCs w:val="18"/>
        </w:rPr>
      </w:pPr>
      <w:r w:rsidRPr="002C5BA0">
        <w:rPr>
          <w:rFonts w:ascii="Tahoma" w:hAnsi="Tahoma" w:cs="Tahoma"/>
          <w:kern w:val="2"/>
          <w:sz w:val="18"/>
          <w:szCs w:val="18"/>
        </w:rPr>
        <w:lastRenderedPageBreak/>
        <w:t>Z</w:t>
      </w:r>
      <w:r w:rsidRPr="002C5BA0">
        <w:rPr>
          <w:rFonts w:ascii="Tahoma" w:hAnsi="Tahoma" w:cs="Tahoma"/>
          <w:kern w:val="2"/>
          <w:sz w:val="18"/>
          <w:szCs w:val="18"/>
          <w:lang w:val="pl-PL"/>
        </w:rPr>
        <w:t>a</w:t>
      </w:r>
      <w:r w:rsidRPr="002C5BA0">
        <w:rPr>
          <w:rFonts w:ascii="Tahoma" w:hAnsi="Tahoma" w:cs="Tahoma"/>
          <w:kern w:val="2"/>
          <w:sz w:val="18"/>
          <w:szCs w:val="18"/>
        </w:rPr>
        <w:t>mawiający zastrzega, iż część zamówienia określona jako „prawo opcji” jest uprawnieniem, a nie zobowiązaniem Zamawiającego. Zamawiający może nie skorzystać z prawa opcji, skorzystać z niego w mniejszym zakresie aniżeli określony powyżej, a Wykonawcy nie przysługują z tego tytułu żadne roszczenia, co niniejszym akceptuje poprzez podpisanie przedmiotowej umowy.</w:t>
      </w:r>
    </w:p>
    <w:p w14:paraId="40C8BD38" w14:textId="77777777" w:rsidR="003635FE" w:rsidRPr="002C5BA0" w:rsidRDefault="003635FE" w:rsidP="003635FE">
      <w:pPr>
        <w:pStyle w:val="Akapitzlist"/>
        <w:numPr>
          <w:ilvl w:val="0"/>
          <w:numId w:val="93"/>
        </w:numPr>
        <w:autoSpaceDE w:val="0"/>
        <w:spacing w:after="0" w:line="240" w:lineRule="auto"/>
        <w:ind w:left="357" w:hanging="357"/>
        <w:jc w:val="both"/>
        <w:rPr>
          <w:rFonts w:ascii="Tahoma" w:hAnsi="Tahoma" w:cs="Tahoma"/>
          <w:sz w:val="18"/>
          <w:szCs w:val="18"/>
        </w:rPr>
      </w:pPr>
      <w:r w:rsidRPr="002C5BA0">
        <w:rPr>
          <w:rFonts w:ascii="Tahoma" w:hAnsi="Tahoma" w:cs="Tahoma"/>
          <w:kern w:val="2"/>
          <w:sz w:val="18"/>
          <w:szCs w:val="18"/>
        </w:rPr>
        <w:t xml:space="preserve">Zamawiający może z prawa opcji korzystać wielokrotnie do wyczerpania maksymalnej </w:t>
      </w:r>
      <w:r w:rsidRPr="002C5BA0">
        <w:rPr>
          <w:rFonts w:ascii="Tahoma" w:hAnsi="Tahoma" w:cs="Tahoma"/>
          <w:sz w:val="18"/>
          <w:szCs w:val="18"/>
          <w:lang w:val="pl-PL" w:eastAsia="ar-SA"/>
        </w:rPr>
        <w:t>wartości określonej w § 2 ust. 1 umowy</w:t>
      </w:r>
      <w:r w:rsidRPr="002C5BA0">
        <w:rPr>
          <w:rFonts w:ascii="Tahoma" w:hAnsi="Tahoma" w:cs="Tahoma"/>
          <w:kern w:val="2"/>
          <w:sz w:val="18"/>
          <w:szCs w:val="18"/>
        </w:rPr>
        <w:t>.</w:t>
      </w:r>
    </w:p>
    <w:p w14:paraId="700FF4E4" w14:textId="77777777" w:rsidR="003635FE" w:rsidRPr="002C5BA0" w:rsidRDefault="003635FE" w:rsidP="003635FE">
      <w:pPr>
        <w:pStyle w:val="Akapitzlist"/>
        <w:numPr>
          <w:ilvl w:val="0"/>
          <w:numId w:val="93"/>
        </w:numPr>
        <w:autoSpaceDE w:val="0"/>
        <w:spacing w:after="0" w:line="240" w:lineRule="auto"/>
        <w:ind w:left="357" w:hanging="357"/>
        <w:jc w:val="both"/>
        <w:rPr>
          <w:rFonts w:ascii="Tahoma" w:hAnsi="Tahoma" w:cs="Tahoma"/>
          <w:sz w:val="18"/>
          <w:szCs w:val="18"/>
        </w:rPr>
      </w:pPr>
      <w:r w:rsidRPr="002C5BA0">
        <w:rPr>
          <w:rFonts w:ascii="Tahoma" w:hAnsi="Tahoma" w:cs="Tahoma"/>
          <w:kern w:val="2"/>
          <w:sz w:val="18"/>
          <w:szCs w:val="18"/>
        </w:rPr>
        <w:t xml:space="preserve">Skorzystanie z prawa opcji nie wymaga aneksowania przedmiotowej umowy. </w:t>
      </w:r>
    </w:p>
    <w:p w14:paraId="2F32D015" w14:textId="77777777" w:rsidR="003635FE" w:rsidRPr="002C5BA0" w:rsidRDefault="003635FE" w:rsidP="003635FE">
      <w:pPr>
        <w:pStyle w:val="Akapitzlist"/>
        <w:numPr>
          <w:ilvl w:val="0"/>
          <w:numId w:val="93"/>
        </w:numPr>
        <w:autoSpaceDE w:val="0"/>
        <w:spacing w:after="0" w:line="240" w:lineRule="auto"/>
        <w:ind w:left="357" w:hanging="357"/>
        <w:jc w:val="both"/>
        <w:rPr>
          <w:rFonts w:ascii="Tahoma" w:hAnsi="Tahoma" w:cs="Tahoma"/>
          <w:sz w:val="18"/>
          <w:szCs w:val="18"/>
        </w:rPr>
      </w:pPr>
      <w:r w:rsidRPr="002C5BA0">
        <w:rPr>
          <w:rFonts w:ascii="Tahoma" w:hAnsi="Tahoma" w:cs="Tahoma"/>
          <w:kern w:val="2"/>
          <w:sz w:val="18"/>
          <w:szCs w:val="18"/>
        </w:rPr>
        <w:t xml:space="preserve">W przypadku skorzystania przez Zamawiającego z prawa opcji Wykonawca jest zobowiązany do jego realizacji, na warunkach określonych w niniejszej umowie, co niniejszym Wykonawca akceptuje przez podpisanie umowy. </w:t>
      </w:r>
    </w:p>
    <w:p w14:paraId="4B6575D8" w14:textId="77777777" w:rsidR="003635FE" w:rsidRPr="002C5BA0" w:rsidRDefault="003635FE" w:rsidP="003635FE">
      <w:pPr>
        <w:pStyle w:val="Akapitzlist"/>
        <w:numPr>
          <w:ilvl w:val="0"/>
          <w:numId w:val="93"/>
        </w:numPr>
        <w:autoSpaceDE w:val="0"/>
        <w:spacing w:after="0" w:line="240" w:lineRule="auto"/>
        <w:ind w:left="357" w:hanging="357"/>
        <w:jc w:val="both"/>
        <w:rPr>
          <w:rStyle w:val="Odwoaniedokomentarza"/>
          <w:rFonts w:ascii="Tahoma" w:hAnsi="Tahoma" w:cs="Tahoma"/>
          <w:sz w:val="18"/>
          <w:szCs w:val="18"/>
        </w:rPr>
      </w:pPr>
      <w:r w:rsidRPr="002C5BA0">
        <w:rPr>
          <w:rFonts w:ascii="Tahoma" w:hAnsi="Tahoma" w:cs="Tahoma"/>
          <w:sz w:val="18"/>
          <w:szCs w:val="18"/>
        </w:rPr>
        <w:t>W przypadku skorzystania z prawa opcji Zamawiający złoży oświadczeni</w:t>
      </w:r>
      <w:r w:rsidRPr="002C5BA0">
        <w:rPr>
          <w:rFonts w:ascii="Tahoma" w:hAnsi="Tahoma" w:cs="Tahoma"/>
          <w:sz w:val="18"/>
          <w:szCs w:val="18"/>
          <w:lang w:val="pl-PL"/>
        </w:rPr>
        <w:t>e</w:t>
      </w:r>
      <w:r w:rsidRPr="002C5BA0">
        <w:rPr>
          <w:rFonts w:ascii="Tahoma" w:hAnsi="Tahoma" w:cs="Tahoma"/>
          <w:sz w:val="18"/>
          <w:szCs w:val="18"/>
        </w:rPr>
        <w:t xml:space="preserve"> woli o skorzystaniu z tego prawa – formularz oświadczenia stanowi załącznik nr 3 do umowy.</w:t>
      </w:r>
    </w:p>
    <w:p w14:paraId="0E66AC80" w14:textId="77777777" w:rsidR="003635FE" w:rsidRPr="002C5BA0" w:rsidRDefault="003635FE" w:rsidP="003635FE">
      <w:pPr>
        <w:pStyle w:val="Akapitzlist"/>
        <w:numPr>
          <w:ilvl w:val="0"/>
          <w:numId w:val="93"/>
        </w:numPr>
        <w:autoSpaceDE w:val="0"/>
        <w:spacing w:after="0" w:line="240" w:lineRule="auto"/>
        <w:ind w:left="357" w:hanging="357"/>
        <w:jc w:val="both"/>
        <w:rPr>
          <w:rFonts w:ascii="Tahoma" w:hAnsi="Tahoma" w:cs="Tahoma"/>
          <w:sz w:val="18"/>
          <w:szCs w:val="18"/>
        </w:rPr>
      </w:pPr>
      <w:r w:rsidRPr="002C5BA0">
        <w:rPr>
          <w:rStyle w:val="Odwoaniedokomentarza"/>
          <w:rFonts w:ascii="Tahoma" w:hAnsi="Tahoma" w:cs="Tahoma"/>
          <w:sz w:val="18"/>
          <w:szCs w:val="18"/>
        </w:rPr>
        <w:t>T</w:t>
      </w:r>
      <w:r w:rsidRPr="002C5BA0">
        <w:rPr>
          <w:rFonts w:ascii="Tahoma" w:hAnsi="Tahoma" w:cs="Tahoma"/>
          <w:sz w:val="18"/>
          <w:szCs w:val="18"/>
        </w:rPr>
        <w:t>ermin dostawy przedmiotu zamówienia objętego prawem opcji będzie taki sam, jak ten wskazany dla zamówienia podstawowego. Zasady dotyczące realizacji zamówienia objętego prawem opcji będą takie same jak te, które obowiązują przy realizacji zamówienia podstawowego.</w:t>
      </w:r>
    </w:p>
    <w:p w14:paraId="7DD05727" w14:textId="77777777" w:rsidR="00B93C0F" w:rsidRPr="00840560" w:rsidRDefault="00B93C0F" w:rsidP="00B93C0F">
      <w:pPr>
        <w:pStyle w:val="Akapitzlist"/>
        <w:spacing w:line="240" w:lineRule="auto"/>
        <w:ind w:left="426"/>
        <w:jc w:val="both"/>
        <w:rPr>
          <w:rFonts w:ascii="Tahoma" w:hAnsi="Tahoma" w:cs="Tahoma"/>
          <w:sz w:val="18"/>
          <w:szCs w:val="18"/>
        </w:rPr>
      </w:pPr>
    </w:p>
    <w:p w14:paraId="59EAA297" w14:textId="77777777" w:rsidR="009D365F" w:rsidRPr="00840560" w:rsidRDefault="009D365F" w:rsidP="009D365F">
      <w:pPr>
        <w:jc w:val="center"/>
        <w:rPr>
          <w:rFonts w:ascii="Tahoma" w:hAnsi="Tahoma" w:cs="Tahoma"/>
          <w:sz w:val="20"/>
          <w:szCs w:val="20"/>
        </w:rPr>
      </w:pPr>
      <w:r w:rsidRPr="00840560">
        <w:rPr>
          <w:rFonts w:ascii="Tahoma" w:hAnsi="Tahoma" w:cs="Tahoma"/>
          <w:sz w:val="20"/>
          <w:szCs w:val="20"/>
        </w:rPr>
        <w:t>§ 5</w:t>
      </w:r>
    </w:p>
    <w:p w14:paraId="4B8F91A9" w14:textId="77777777" w:rsidR="003635FE" w:rsidRPr="002C5BA0" w:rsidRDefault="003635FE" w:rsidP="003635FE">
      <w:pPr>
        <w:numPr>
          <w:ilvl w:val="0"/>
          <w:numId w:val="94"/>
        </w:numPr>
        <w:tabs>
          <w:tab w:val="clear" w:pos="720"/>
          <w:tab w:val="num" w:pos="360"/>
        </w:tabs>
        <w:ind w:left="360"/>
        <w:jc w:val="both"/>
        <w:rPr>
          <w:rFonts w:ascii="Tahoma" w:hAnsi="Tahoma" w:cs="Tahoma"/>
          <w:sz w:val="18"/>
          <w:szCs w:val="18"/>
        </w:rPr>
      </w:pPr>
      <w:r w:rsidRPr="002C5BA0">
        <w:rPr>
          <w:rFonts w:ascii="Tahoma" w:hAnsi="Tahoma" w:cs="Tahoma"/>
          <w:sz w:val="18"/>
          <w:szCs w:val="18"/>
        </w:rPr>
        <w:t xml:space="preserve">Wykonawca zobowiązuje się dostarczyć towar, którego minimalny okres ważności wynosić będzie co najmniej </w:t>
      </w:r>
      <w:r w:rsidRPr="002C5BA0">
        <w:rPr>
          <w:rFonts w:ascii="Tahoma" w:hAnsi="Tahoma" w:cs="Tahoma"/>
          <w:b/>
          <w:sz w:val="18"/>
          <w:szCs w:val="18"/>
        </w:rPr>
        <w:t>12 miesięcy</w:t>
      </w:r>
      <w:r w:rsidRPr="002C5BA0">
        <w:rPr>
          <w:rFonts w:ascii="Tahoma" w:hAnsi="Tahoma" w:cs="Tahoma"/>
          <w:sz w:val="18"/>
          <w:szCs w:val="18"/>
        </w:rPr>
        <w:t xml:space="preserve"> po dostawie do Zamawiającego, liczonego od dnia dostawy do Zamawiającego. W wyjątkowych sytuacjach dostawy towaru z krótszym terminem ważności mogą być dopuszczone, ale każdorazowo zgodę na nie musi wyrazić upoważniony przedstawiciel Zamawiającego.</w:t>
      </w:r>
    </w:p>
    <w:p w14:paraId="5DD3CFD1" w14:textId="77777777" w:rsidR="003635FE" w:rsidRPr="002C5BA0" w:rsidRDefault="003635FE" w:rsidP="003635FE">
      <w:pPr>
        <w:numPr>
          <w:ilvl w:val="0"/>
          <w:numId w:val="94"/>
        </w:numPr>
        <w:tabs>
          <w:tab w:val="clear" w:pos="720"/>
          <w:tab w:val="num" w:pos="360"/>
        </w:tabs>
        <w:ind w:left="360"/>
        <w:jc w:val="both"/>
        <w:rPr>
          <w:rFonts w:ascii="Tahoma" w:hAnsi="Tahoma" w:cs="Tahoma"/>
          <w:sz w:val="18"/>
          <w:szCs w:val="18"/>
        </w:rPr>
      </w:pPr>
      <w:r w:rsidRPr="002C5BA0">
        <w:rPr>
          <w:rFonts w:ascii="Tahoma" w:hAnsi="Tahoma" w:cs="Tahoma"/>
          <w:sz w:val="18"/>
          <w:szCs w:val="18"/>
        </w:rPr>
        <w:t>Wykonawca będzie niezwłocznie rozpatrywać wszelkie reklamacje Zamawiającego.</w:t>
      </w:r>
    </w:p>
    <w:p w14:paraId="21D87372" w14:textId="77777777" w:rsidR="003635FE" w:rsidRPr="002C5BA0" w:rsidRDefault="003635FE" w:rsidP="003635FE">
      <w:pPr>
        <w:numPr>
          <w:ilvl w:val="0"/>
          <w:numId w:val="94"/>
        </w:numPr>
        <w:tabs>
          <w:tab w:val="clear" w:pos="720"/>
          <w:tab w:val="num" w:pos="360"/>
        </w:tabs>
        <w:ind w:left="360"/>
        <w:jc w:val="both"/>
        <w:rPr>
          <w:rFonts w:ascii="Tahoma" w:hAnsi="Tahoma" w:cs="Tahoma"/>
          <w:sz w:val="18"/>
          <w:szCs w:val="18"/>
        </w:rPr>
      </w:pPr>
      <w:r w:rsidRPr="002C5BA0">
        <w:rPr>
          <w:rFonts w:ascii="Tahoma" w:hAnsi="Tahoma" w:cs="Tahoma"/>
          <w:sz w:val="18"/>
          <w:szCs w:val="18"/>
        </w:rPr>
        <w:t xml:space="preserve">W przypadku stwierdzenia wad jakościowych lub braków ilościowych, Zamawiający niezwłocznie powiadomi o tym Wykonawcę, który rozpatrzy reklamację dotyczącą wad jakościowych w ciągu </w:t>
      </w:r>
      <w:r w:rsidRPr="002C5BA0">
        <w:rPr>
          <w:rFonts w:ascii="Tahoma" w:eastAsia="Tahoma" w:hAnsi="Tahoma" w:cs="Tahoma"/>
          <w:bCs/>
          <w:sz w:val="18"/>
          <w:szCs w:val="18"/>
        </w:rPr>
        <w:t xml:space="preserve">7 dni roboczych, </w:t>
      </w:r>
      <w:r w:rsidRPr="002C5BA0">
        <w:rPr>
          <w:rFonts w:ascii="Tahoma" w:hAnsi="Tahoma" w:cs="Tahoma"/>
          <w:sz w:val="18"/>
          <w:szCs w:val="18"/>
        </w:rPr>
        <w:t xml:space="preserve">natomiast reklamację dotyczącą braków ilościowych w ciągu </w:t>
      </w:r>
      <w:r w:rsidRPr="002C5BA0">
        <w:rPr>
          <w:rFonts w:ascii="Tahoma" w:eastAsia="Tahoma" w:hAnsi="Tahoma" w:cs="Tahoma"/>
          <w:bCs/>
          <w:sz w:val="18"/>
          <w:szCs w:val="18"/>
        </w:rPr>
        <w:t>5 dni roboczych</w:t>
      </w:r>
      <w:r w:rsidRPr="002C5BA0">
        <w:rPr>
          <w:rFonts w:ascii="Tahoma" w:hAnsi="Tahoma" w:cs="Tahoma"/>
          <w:sz w:val="18"/>
          <w:szCs w:val="18"/>
        </w:rPr>
        <w:t>.</w:t>
      </w:r>
    </w:p>
    <w:p w14:paraId="07D1B32F" w14:textId="77777777" w:rsidR="003635FE" w:rsidRPr="002C5BA0" w:rsidRDefault="003635FE" w:rsidP="003635FE">
      <w:pPr>
        <w:numPr>
          <w:ilvl w:val="0"/>
          <w:numId w:val="94"/>
        </w:numPr>
        <w:tabs>
          <w:tab w:val="clear" w:pos="720"/>
          <w:tab w:val="num" w:pos="360"/>
        </w:tabs>
        <w:autoSpaceDE w:val="0"/>
        <w:autoSpaceDN w:val="0"/>
        <w:adjustRightInd w:val="0"/>
        <w:ind w:left="360"/>
        <w:jc w:val="both"/>
        <w:rPr>
          <w:rFonts w:ascii="Tahoma" w:hAnsi="Tahoma" w:cs="Tahoma"/>
          <w:sz w:val="18"/>
          <w:szCs w:val="18"/>
        </w:rPr>
      </w:pPr>
      <w:r w:rsidRPr="002C5BA0">
        <w:rPr>
          <w:rFonts w:ascii="Tahoma" w:hAnsi="Tahoma" w:cs="Tahoma"/>
          <w:sz w:val="18"/>
          <w:szCs w:val="18"/>
        </w:rPr>
        <w:t xml:space="preserve">W przypadku stwierdzenia wad jakościowych lub braków ilościowych, Wykonawca  dostarczy brakujący towar lub towar wolny od wad w terminie maksymalnie do 3 </w:t>
      </w:r>
      <w:r w:rsidRPr="002C5BA0">
        <w:rPr>
          <w:rFonts w:ascii="Tahoma" w:eastAsia="Tahoma,Bold" w:hAnsi="Tahoma" w:cs="Tahoma"/>
          <w:bCs/>
          <w:sz w:val="18"/>
          <w:szCs w:val="18"/>
        </w:rPr>
        <w:t>dni roboczych</w:t>
      </w:r>
      <w:r w:rsidRPr="002C5BA0">
        <w:rPr>
          <w:rFonts w:ascii="Tahoma" w:hAnsi="Tahoma" w:cs="Tahoma"/>
          <w:sz w:val="18"/>
          <w:szCs w:val="18"/>
        </w:rPr>
        <w:t>, licząc od dnia pozytywnego rozpatrzenia reklamacji lub od upływu terminu na jej rozpatrzenie i braku stanowiska Wykonawcy.</w:t>
      </w:r>
    </w:p>
    <w:p w14:paraId="12D3D297" w14:textId="77777777" w:rsidR="003635FE" w:rsidRPr="002C5BA0" w:rsidRDefault="003635FE" w:rsidP="003635FE">
      <w:pPr>
        <w:numPr>
          <w:ilvl w:val="0"/>
          <w:numId w:val="94"/>
        </w:numPr>
        <w:tabs>
          <w:tab w:val="clear" w:pos="720"/>
          <w:tab w:val="num" w:pos="360"/>
        </w:tabs>
        <w:autoSpaceDE w:val="0"/>
        <w:autoSpaceDN w:val="0"/>
        <w:adjustRightInd w:val="0"/>
        <w:ind w:left="360"/>
        <w:jc w:val="both"/>
        <w:rPr>
          <w:rFonts w:ascii="Tahoma" w:hAnsi="Tahoma" w:cs="Tahoma"/>
          <w:sz w:val="18"/>
          <w:szCs w:val="18"/>
        </w:rPr>
      </w:pPr>
      <w:r w:rsidRPr="002C5BA0">
        <w:rPr>
          <w:rFonts w:ascii="Tahoma" w:hAnsi="Tahoma" w:cs="Tahoma"/>
          <w:sz w:val="18"/>
          <w:szCs w:val="18"/>
        </w:rPr>
        <w:t>Za dni robocze strony przyjmują dni od poniedziałku do piątku, za wyjątkiem dni ustawowo wolnych od pracy.</w:t>
      </w:r>
    </w:p>
    <w:p w14:paraId="3418AF50" w14:textId="77777777" w:rsidR="009D365F" w:rsidRPr="00840560" w:rsidRDefault="009D365F" w:rsidP="009D365F">
      <w:pPr>
        <w:ind w:left="426" w:hanging="426"/>
        <w:jc w:val="center"/>
        <w:rPr>
          <w:rFonts w:ascii="Tahoma" w:hAnsi="Tahoma" w:cs="Tahoma"/>
          <w:strike/>
          <w:sz w:val="20"/>
          <w:szCs w:val="20"/>
        </w:rPr>
      </w:pPr>
    </w:p>
    <w:p w14:paraId="550636D2" w14:textId="5163879E" w:rsidR="009D365F" w:rsidRPr="00840560" w:rsidRDefault="009D365F" w:rsidP="009D365F">
      <w:pPr>
        <w:jc w:val="center"/>
        <w:rPr>
          <w:rFonts w:ascii="Tahoma" w:hAnsi="Tahoma" w:cs="Tahoma"/>
          <w:sz w:val="20"/>
          <w:szCs w:val="20"/>
        </w:rPr>
      </w:pPr>
    </w:p>
    <w:p w14:paraId="09F32828" w14:textId="77777777" w:rsidR="009B093D" w:rsidRPr="00840560" w:rsidRDefault="009B093D" w:rsidP="009B093D">
      <w:pPr>
        <w:jc w:val="center"/>
        <w:rPr>
          <w:rFonts w:ascii="Tahoma" w:hAnsi="Tahoma" w:cs="Tahoma"/>
          <w:sz w:val="20"/>
          <w:szCs w:val="20"/>
        </w:rPr>
      </w:pPr>
      <w:r w:rsidRPr="00840560">
        <w:rPr>
          <w:rFonts w:ascii="Tahoma" w:hAnsi="Tahoma" w:cs="Tahoma"/>
          <w:sz w:val="20"/>
          <w:szCs w:val="20"/>
        </w:rPr>
        <w:t>§6</w:t>
      </w:r>
    </w:p>
    <w:p w14:paraId="50582B9F" w14:textId="77777777" w:rsidR="009B093D" w:rsidRPr="00840560" w:rsidRDefault="009B093D" w:rsidP="003635FE">
      <w:pPr>
        <w:numPr>
          <w:ilvl w:val="0"/>
          <w:numId w:val="79"/>
        </w:numPr>
        <w:tabs>
          <w:tab w:val="clear" w:pos="720"/>
          <w:tab w:val="num" w:pos="360"/>
        </w:tabs>
        <w:ind w:left="360"/>
        <w:jc w:val="both"/>
        <w:rPr>
          <w:rFonts w:ascii="Tahoma" w:hAnsi="Tahoma" w:cs="Tahoma"/>
          <w:sz w:val="18"/>
          <w:szCs w:val="18"/>
        </w:rPr>
      </w:pPr>
      <w:r w:rsidRPr="00840560">
        <w:rPr>
          <w:rFonts w:ascii="Tahoma" w:hAnsi="Tahoma" w:cs="Tahoma"/>
          <w:sz w:val="18"/>
          <w:szCs w:val="18"/>
        </w:rPr>
        <w:t>Zamawiający może naliczyć Wykonawcy kary umowne w razie zwłoki w dostarczeniu lub wydaniu zamówionego towaru w wysokości 0,3% wartości netto niedostarczonego lub niewydanego towaru za każdy dzień zwłoki.</w:t>
      </w:r>
    </w:p>
    <w:p w14:paraId="618E493A" w14:textId="77777777" w:rsidR="009B093D" w:rsidRPr="00840560" w:rsidRDefault="009B093D" w:rsidP="003635FE">
      <w:pPr>
        <w:numPr>
          <w:ilvl w:val="0"/>
          <w:numId w:val="79"/>
        </w:numPr>
        <w:tabs>
          <w:tab w:val="clear" w:pos="720"/>
          <w:tab w:val="num" w:pos="360"/>
        </w:tabs>
        <w:ind w:left="360"/>
        <w:jc w:val="both"/>
        <w:rPr>
          <w:rFonts w:ascii="Tahoma" w:hAnsi="Tahoma" w:cs="Tahoma"/>
          <w:sz w:val="18"/>
          <w:szCs w:val="18"/>
        </w:rPr>
      </w:pPr>
      <w:r w:rsidRPr="00840560">
        <w:rPr>
          <w:rFonts w:ascii="Tahoma" w:hAnsi="Tahoma" w:cs="Tahoma"/>
          <w:sz w:val="18"/>
          <w:szCs w:val="18"/>
        </w:rPr>
        <w:t>Zamawiający może naliczyć Wykonawcy kary umowne w razie zwłoki w dostarczeniu lub wydaniu reklamowanego towaru w wysokości 0,3% wartości netto reklamowanego towaru za każdy dzień zwłoki.</w:t>
      </w:r>
    </w:p>
    <w:p w14:paraId="2A9C2770" w14:textId="001A5CFD" w:rsidR="009B093D" w:rsidRPr="00840560" w:rsidRDefault="009B093D" w:rsidP="003635FE">
      <w:pPr>
        <w:numPr>
          <w:ilvl w:val="0"/>
          <w:numId w:val="79"/>
        </w:numPr>
        <w:tabs>
          <w:tab w:val="clear" w:pos="720"/>
          <w:tab w:val="num" w:pos="360"/>
        </w:tabs>
        <w:ind w:left="360"/>
        <w:jc w:val="both"/>
        <w:rPr>
          <w:rFonts w:ascii="Tahoma" w:hAnsi="Tahoma" w:cs="Tahoma"/>
          <w:sz w:val="18"/>
          <w:szCs w:val="18"/>
        </w:rPr>
      </w:pPr>
      <w:r w:rsidRPr="00840560">
        <w:rPr>
          <w:rFonts w:ascii="Tahoma" w:hAnsi="Tahoma" w:cs="Tahoma"/>
          <w:sz w:val="18"/>
          <w:szCs w:val="18"/>
        </w:rPr>
        <w:t>W razie rozwiązania umowy z przyczyn określonych w §7 ust. 2, Zamawiający może naliczyć Wykonawcy karę umowną w wysokości 10% wartości netto określonej w §2 ust. 1</w:t>
      </w:r>
      <w:r w:rsidR="00736E71">
        <w:rPr>
          <w:rFonts w:ascii="Tahoma" w:hAnsi="Tahoma" w:cs="Tahoma"/>
          <w:sz w:val="18"/>
          <w:szCs w:val="18"/>
        </w:rPr>
        <w:t xml:space="preserve"> pkt. 1.1.</w:t>
      </w:r>
    </w:p>
    <w:p w14:paraId="3050F17C" w14:textId="77777777" w:rsidR="009B093D" w:rsidRPr="00840560" w:rsidRDefault="009B093D" w:rsidP="003635FE">
      <w:pPr>
        <w:numPr>
          <w:ilvl w:val="0"/>
          <w:numId w:val="79"/>
        </w:numPr>
        <w:tabs>
          <w:tab w:val="clear" w:pos="720"/>
          <w:tab w:val="num" w:pos="360"/>
        </w:tabs>
        <w:ind w:left="360"/>
        <w:jc w:val="both"/>
        <w:rPr>
          <w:rFonts w:ascii="Tahoma" w:hAnsi="Tahoma" w:cs="Tahoma"/>
          <w:sz w:val="18"/>
          <w:szCs w:val="18"/>
        </w:rPr>
      </w:pPr>
      <w:r w:rsidRPr="00840560">
        <w:rPr>
          <w:rFonts w:ascii="Tahoma" w:hAnsi="Tahoma" w:cs="Tahoma"/>
          <w:sz w:val="18"/>
          <w:szCs w:val="18"/>
        </w:rPr>
        <w:t>Zamawiający może dochodzić na  zasadach ogólnych odszkodowania przewyższającego kary umowne.</w:t>
      </w:r>
    </w:p>
    <w:p w14:paraId="2C4CF2D2" w14:textId="77777777" w:rsidR="009B093D" w:rsidRPr="00840560" w:rsidRDefault="009B093D" w:rsidP="003635FE">
      <w:pPr>
        <w:numPr>
          <w:ilvl w:val="0"/>
          <w:numId w:val="79"/>
        </w:numPr>
        <w:tabs>
          <w:tab w:val="clear" w:pos="720"/>
          <w:tab w:val="num" w:pos="360"/>
        </w:tabs>
        <w:ind w:left="360"/>
        <w:jc w:val="both"/>
        <w:rPr>
          <w:rFonts w:ascii="Tahoma" w:hAnsi="Tahoma" w:cs="Tahoma"/>
          <w:sz w:val="18"/>
          <w:szCs w:val="18"/>
        </w:rPr>
      </w:pPr>
      <w:r w:rsidRPr="00840560">
        <w:rPr>
          <w:rFonts w:ascii="Tahoma" w:hAnsi="Tahoma" w:cs="Tahoma"/>
          <w:sz w:val="18"/>
          <w:szCs w:val="18"/>
        </w:rPr>
        <w:t>Zamawiający zastrzega sobie prawo potrącenia należnych i wymagalnych kar umownych po uprzednim wystawieniu pisemnego dokumentu obciążającego Wykonawcę zwanego notą obciążeniową ze wskazaniem tytułu obciążenia (powołanie odpowiedniego zapisu umowy) wraz z dokumentacją potwierdzającą zaistniałe okoliczności.</w:t>
      </w:r>
    </w:p>
    <w:p w14:paraId="1F0C34CA" w14:textId="77777777" w:rsidR="009B093D" w:rsidRPr="00840560" w:rsidRDefault="009B093D" w:rsidP="003635FE">
      <w:pPr>
        <w:numPr>
          <w:ilvl w:val="0"/>
          <w:numId w:val="79"/>
        </w:numPr>
        <w:tabs>
          <w:tab w:val="clear" w:pos="720"/>
          <w:tab w:val="num" w:pos="360"/>
        </w:tabs>
        <w:ind w:left="360"/>
        <w:jc w:val="both"/>
        <w:rPr>
          <w:rFonts w:ascii="Tahoma" w:hAnsi="Tahoma" w:cs="Tahoma"/>
          <w:sz w:val="18"/>
          <w:szCs w:val="18"/>
        </w:rPr>
      </w:pPr>
      <w:r w:rsidRPr="00840560">
        <w:rPr>
          <w:rFonts w:ascii="Tahoma" w:hAnsi="Tahoma" w:cs="Tahoma"/>
          <w:sz w:val="18"/>
          <w:szCs w:val="18"/>
        </w:rPr>
        <w:t>Kary umowne w przypadku zaistnienia podstaw do ich naliczania zostaną potrącone z należnego Wykonawcy wynagrodzenia (Ceny Oferty)</w:t>
      </w:r>
    </w:p>
    <w:p w14:paraId="3251DC56" w14:textId="301ACA1C" w:rsidR="009B093D" w:rsidRPr="00840560" w:rsidRDefault="009B093D" w:rsidP="003635FE">
      <w:pPr>
        <w:numPr>
          <w:ilvl w:val="0"/>
          <w:numId w:val="79"/>
        </w:numPr>
        <w:tabs>
          <w:tab w:val="clear" w:pos="720"/>
          <w:tab w:val="num" w:pos="360"/>
        </w:tabs>
        <w:ind w:left="360"/>
        <w:jc w:val="both"/>
        <w:rPr>
          <w:rFonts w:ascii="Tahoma" w:hAnsi="Tahoma" w:cs="Tahoma"/>
          <w:sz w:val="18"/>
          <w:szCs w:val="18"/>
        </w:rPr>
      </w:pPr>
      <w:r w:rsidRPr="00840560">
        <w:rPr>
          <w:rFonts w:ascii="Tahoma" w:hAnsi="Tahoma" w:cs="Tahoma"/>
          <w:sz w:val="18"/>
          <w:szCs w:val="18"/>
        </w:rPr>
        <w:t>Łączna wysokość kar umownych</w:t>
      </w:r>
      <w:r w:rsidRPr="00840560">
        <w:rPr>
          <w:sz w:val="18"/>
          <w:szCs w:val="18"/>
        </w:rPr>
        <w:t xml:space="preserve"> </w:t>
      </w:r>
      <w:r w:rsidRPr="00840560">
        <w:rPr>
          <w:rFonts w:ascii="Tahoma" w:hAnsi="Tahoma" w:cs="Tahoma"/>
          <w:sz w:val="18"/>
          <w:szCs w:val="18"/>
        </w:rPr>
        <w:t>nałożonych na Wykonawcę nie może przekroczyć 20% całkowitej ceny towaru netto, określonej w § 2 ust. 1</w:t>
      </w:r>
      <w:r w:rsidR="00057642">
        <w:rPr>
          <w:rFonts w:ascii="Tahoma" w:hAnsi="Tahoma" w:cs="Tahoma"/>
          <w:sz w:val="18"/>
          <w:szCs w:val="18"/>
        </w:rPr>
        <w:t xml:space="preserve"> pkt. 1.1.</w:t>
      </w:r>
      <w:r w:rsidRPr="00840560">
        <w:rPr>
          <w:rFonts w:ascii="Tahoma" w:hAnsi="Tahoma" w:cs="Tahoma"/>
          <w:sz w:val="18"/>
          <w:szCs w:val="18"/>
        </w:rPr>
        <w:t xml:space="preserve"> umowy.</w:t>
      </w:r>
    </w:p>
    <w:p w14:paraId="097E9681" w14:textId="77777777" w:rsidR="009B093D" w:rsidRPr="00840560" w:rsidRDefault="009B093D" w:rsidP="003635FE">
      <w:pPr>
        <w:numPr>
          <w:ilvl w:val="0"/>
          <w:numId w:val="79"/>
        </w:numPr>
        <w:tabs>
          <w:tab w:val="clear" w:pos="720"/>
          <w:tab w:val="num" w:pos="360"/>
        </w:tabs>
        <w:ind w:left="360"/>
        <w:jc w:val="both"/>
        <w:rPr>
          <w:rFonts w:ascii="Tahoma" w:hAnsi="Tahoma" w:cs="Tahoma"/>
          <w:sz w:val="20"/>
          <w:szCs w:val="20"/>
        </w:rPr>
      </w:pPr>
      <w:r w:rsidRPr="00840560">
        <w:rPr>
          <w:rFonts w:ascii="Tahoma" w:hAnsi="Tahoma" w:cs="Tahoma"/>
          <w:sz w:val="18"/>
          <w:szCs w:val="18"/>
        </w:rPr>
        <w:t xml:space="preserve">Wykonawca jest zobowiązany do zapłaty na rzecz Zamawiającego kary umownej z tytułu niewykonania obowiązku określonego </w:t>
      </w:r>
      <w:r w:rsidRPr="00736E71">
        <w:rPr>
          <w:rFonts w:ascii="Tahoma" w:hAnsi="Tahoma" w:cs="Tahoma"/>
          <w:sz w:val="18"/>
          <w:szCs w:val="18"/>
        </w:rPr>
        <w:t>w §1 ust 5</w:t>
      </w:r>
      <w:r w:rsidRPr="00840560">
        <w:rPr>
          <w:rFonts w:ascii="Tahoma" w:hAnsi="Tahoma" w:cs="Tahoma"/>
          <w:sz w:val="18"/>
          <w:szCs w:val="18"/>
        </w:rPr>
        <w:t xml:space="preserve"> umowy w wysokości 500 zł za każdy dzień zwłoki w odniesieniu do każdej deklaracji. Jednocześnie Zamawiający zastrzega, że w razie, gdyby kara umowna nie pokryła poniesionej przez Zamawiającego z w/w tytułu szkody (w szczególności nałożonych na Zamawiającego przez uprawnione organy lub podmioty kar), będzie on uprawniony do dochodzenia odszkodowania uzupełniającego na zasadach ogólnych</w:t>
      </w:r>
    </w:p>
    <w:p w14:paraId="58607C5F" w14:textId="77777777" w:rsidR="009B093D" w:rsidRPr="00840560" w:rsidRDefault="009B093D" w:rsidP="009B093D">
      <w:pPr>
        <w:jc w:val="center"/>
        <w:rPr>
          <w:rFonts w:ascii="Tahoma" w:hAnsi="Tahoma" w:cs="Tahoma"/>
          <w:sz w:val="20"/>
          <w:szCs w:val="20"/>
        </w:rPr>
      </w:pPr>
    </w:p>
    <w:p w14:paraId="08903A7B" w14:textId="77777777" w:rsidR="009B093D" w:rsidRPr="00840560" w:rsidRDefault="009B093D" w:rsidP="009B093D">
      <w:pPr>
        <w:jc w:val="center"/>
        <w:rPr>
          <w:rFonts w:ascii="Tahoma" w:hAnsi="Tahoma" w:cs="Tahoma"/>
          <w:sz w:val="20"/>
          <w:szCs w:val="20"/>
        </w:rPr>
      </w:pPr>
      <w:r w:rsidRPr="00840560">
        <w:rPr>
          <w:rFonts w:ascii="Tahoma" w:hAnsi="Tahoma" w:cs="Tahoma"/>
          <w:sz w:val="20"/>
          <w:szCs w:val="20"/>
        </w:rPr>
        <w:t>§ 7</w:t>
      </w:r>
    </w:p>
    <w:p w14:paraId="20203EBA" w14:textId="77777777" w:rsidR="009B093D" w:rsidRPr="00840560" w:rsidRDefault="009B093D" w:rsidP="003635FE">
      <w:pPr>
        <w:numPr>
          <w:ilvl w:val="0"/>
          <w:numId w:val="80"/>
        </w:numPr>
        <w:tabs>
          <w:tab w:val="clear" w:pos="720"/>
          <w:tab w:val="num" w:pos="284"/>
        </w:tabs>
        <w:ind w:left="284" w:hanging="284"/>
        <w:jc w:val="both"/>
        <w:rPr>
          <w:rFonts w:ascii="Tahoma" w:hAnsi="Tahoma" w:cs="Tahoma"/>
          <w:sz w:val="18"/>
          <w:szCs w:val="18"/>
        </w:rPr>
      </w:pPr>
      <w:r w:rsidRPr="00840560">
        <w:rPr>
          <w:rFonts w:ascii="Tahoma" w:hAnsi="Tahoma" w:cs="Tahoma"/>
          <w:sz w:val="18"/>
          <w:szCs w:val="18"/>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 W takim wypadku Wykonawca może żądać jedynie wynagrodzenia należnego mu z tytułu wykonania części umowy.</w:t>
      </w:r>
    </w:p>
    <w:p w14:paraId="10132856" w14:textId="77777777" w:rsidR="009B093D" w:rsidRPr="00840560" w:rsidRDefault="009B093D" w:rsidP="003635FE">
      <w:pPr>
        <w:numPr>
          <w:ilvl w:val="0"/>
          <w:numId w:val="80"/>
        </w:numPr>
        <w:tabs>
          <w:tab w:val="clear" w:pos="720"/>
          <w:tab w:val="num" w:pos="284"/>
        </w:tabs>
        <w:ind w:left="284" w:hanging="284"/>
        <w:jc w:val="both"/>
        <w:rPr>
          <w:rFonts w:ascii="Tahoma" w:hAnsi="Tahoma" w:cs="Tahoma"/>
          <w:iCs/>
          <w:kern w:val="16"/>
          <w:sz w:val="18"/>
          <w:szCs w:val="18"/>
        </w:rPr>
      </w:pPr>
      <w:r w:rsidRPr="00840560">
        <w:rPr>
          <w:rFonts w:ascii="Tahoma" w:hAnsi="Tahoma" w:cs="Tahoma"/>
          <w:sz w:val="18"/>
          <w:szCs w:val="18"/>
        </w:rPr>
        <w:t>Zamawiający ma prawo rozwiązania umowy bez zachowania okresu wypowiedzenia:</w:t>
      </w:r>
    </w:p>
    <w:p w14:paraId="49FF18A6" w14:textId="77777777" w:rsidR="009B093D" w:rsidRPr="00840560" w:rsidRDefault="009B093D" w:rsidP="003635FE">
      <w:pPr>
        <w:numPr>
          <w:ilvl w:val="0"/>
          <w:numId w:val="81"/>
        </w:numPr>
        <w:ind w:left="709"/>
        <w:jc w:val="both"/>
        <w:rPr>
          <w:rFonts w:ascii="Tahoma" w:hAnsi="Tahoma" w:cs="Tahoma"/>
          <w:iCs/>
          <w:kern w:val="16"/>
          <w:sz w:val="18"/>
          <w:szCs w:val="18"/>
        </w:rPr>
      </w:pPr>
      <w:r w:rsidRPr="00840560">
        <w:rPr>
          <w:rFonts w:ascii="Tahoma" w:hAnsi="Tahoma" w:cs="Tahoma"/>
          <w:sz w:val="18"/>
          <w:szCs w:val="18"/>
        </w:rPr>
        <w:t xml:space="preserve">jeśli Wykonawca w terminie 7 dni od pisemnego wezwania lub wezwania faksem, nie przedłoży dokumentów, o których mowa w </w:t>
      </w:r>
      <w:r w:rsidRPr="00840560">
        <w:rPr>
          <w:rFonts w:ascii="Tahoma" w:hAnsi="Tahoma" w:cs="Tahoma"/>
          <w:iCs/>
          <w:kern w:val="16"/>
          <w:sz w:val="18"/>
          <w:szCs w:val="18"/>
        </w:rPr>
        <w:t>§ 8 ust. 1 umowy lub jeśli dokumenty te będą błędne lub nieważne.</w:t>
      </w:r>
    </w:p>
    <w:p w14:paraId="5A6174FD" w14:textId="77777777" w:rsidR="009B093D" w:rsidRPr="00840560" w:rsidRDefault="009B093D" w:rsidP="003635FE">
      <w:pPr>
        <w:numPr>
          <w:ilvl w:val="0"/>
          <w:numId w:val="81"/>
        </w:numPr>
        <w:ind w:left="709"/>
        <w:jc w:val="both"/>
        <w:rPr>
          <w:rFonts w:ascii="Tahoma" w:hAnsi="Tahoma" w:cs="Tahoma"/>
          <w:iCs/>
          <w:kern w:val="16"/>
          <w:sz w:val="18"/>
          <w:szCs w:val="18"/>
        </w:rPr>
      </w:pPr>
      <w:r w:rsidRPr="00840560">
        <w:rPr>
          <w:rFonts w:ascii="Tahoma" w:hAnsi="Tahoma" w:cs="Tahoma"/>
          <w:sz w:val="18"/>
          <w:szCs w:val="18"/>
          <w:lang w:eastAsia="ar-SA"/>
        </w:rPr>
        <w:t xml:space="preserve">w przypadku trzykrotnego dostarczenia przez Wykonawcę towaru wadliwego, bądź niezgodnego z umową lub </w:t>
      </w:r>
      <w:r w:rsidRPr="00840560">
        <w:rPr>
          <w:rFonts w:ascii="Tahoma" w:hAnsi="Tahoma" w:cs="Tahoma"/>
          <w:sz w:val="18"/>
          <w:szCs w:val="18"/>
        </w:rPr>
        <w:t>trzykrotnej zwłoki w dostawie zamówionego lub reklamowanego towaru</w:t>
      </w:r>
      <w:r w:rsidRPr="00840560">
        <w:rPr>
          <w:rFonts w:ascii="Tahoma" w:hAnsi="Tahoma" w:cs="Tahoma"/>
          <w:sz w:val="20"/>
          <w:szCs w:val="20"/>
        </w:rPr>
        <w:t>.</w:t>
      </w:r>
    </w:p>
    <w:p w14:paraId="668B41F9" w14:textId="19781B47" w:rsidR="009B093D" w:rsidRPr="00840560" w:rsidRDefault="009B093D" w:rsidP="009D365F">
      <w:pPr>
        <w:jc w:val="center"/>
        <w:rPr>
          <w:rFonts w:ascii="Tahoma" w:hAnsi="Tahoma" w:cs="Tahoma"/>
          <w:sz w:val="20"/>
          <w:szCs w:val="20"/>
        </w:rPr>
      </w:pPr>
    </w:p>
    <w:p w14:paraId="1FE2B5E0" w14:textId="77777777" w:rsidR="009D365F" w:rsidRPr="00840560" w:rsidRDefault="009D365F" w:rsidP="009D365F">
      <w:pPr>
        <w:jc w:val="center"/>
        <w:rPr>
          <w:rFonts w:ascii="Tahoma" w:hAnsi="Tahoma" w:cs="Tahoma"/>
          <w:sz w:val="20"/>
          <w:szCs w:val="20"/>
        </w:rPr>
      </w:pPr>
      <w:r w:rsidRPr="00840560">
        <w:rPr>
          <w:rFonts w:ascii="Tahoma" w:hAnsi="Tahoma" w:cs="Tahoma"/>
          <w:sz w:val="20"/>
          <w:szCs w:val="20"/>
        </w:rPr>
        <w:t>§ 8</w:t>
      </w:r>
    </w:p>
    <w:p w14:paraId="576802DA" w14:textId="77777777" w:rsidR="009D365F" w:rsidRPr="00840560" w:rsidRDefault="009D365F" w:rsidP="003635FE">
      <w:pPr>
        <w:numPr>
          <w:ilvl w:val="0"/>
          <w:numId w:val="32"/>
        </w:numPr>
        <w:tabs>
          <w:tab w:val="clear" w:pos="720"/>
          <w:tab w:val="num" w:pos="426"/>
        </w:tabs>
        <w:autoSpaceDE w:val="0"/>
        <w:autoSpaceDN w:val="0"/>
        <w:adjustRightInd w:val="0"/>
        <w:ind w:left="426" w:hanging="426"/>
        <w:jc w:val="both"/>
        <w:rPr>
          <w:rFonts w:ascii="Tahoma" w:hAnsi="Tahoma" w:cs="Tahoma"/>
          <w:sz w:val="18"/>
          <w:szCs w:val="18"/>
        </w:rPr>
      </w:pPr>
      <w:r w:rsidRPr="00840560">
        <w:rPr>
          <w:rFonts w:ascii="Tahoma" w:hAnsi="Tahoma" w:cs="Tahoma"/>
          <w:sz w:val="18"/>
          <w:szCs w:val="18"/>
        </w:rPr>
        <w:t>Wykonawca zobowiązuje się dostarczać towar, który spe</w:t>
      </w:r>
      <w:r w:rsidRPr="00840560">
        <w:rPr>
          <w:rFonts w:ascii="Tahoma" w:hAnsi="Tahoma" w:cs="Tahoma" w:hint="eastAsia"/>
          <w:sz w:val="18"/>
          <w:szCs w:val="18"/>
        </w:rPr>
        <w:t>ł</w:t>
      </w:r>
      <w:r w:rsidRPr="00840560">
        <w:rPr>
          <w:rFonts w:ascii="Tahoma" w:hAnsi="Tahoma" w:cs="Tahoma"/>
          <w:sz w:val="18"/>
          <w:szCs w:val="18"/>
        </w:rPr>
        <w:t>nia wszystkie okre</w:t>
      </w:r>
      <w:r w:rsidRPr="00840560">
        <w:rPr>
          <w:rFonts w:ascii="Tahoma" w:hAnsi="Tahoma" w:cs="Tahoma" w:hint="eastAsia"/>
          <w:sz w:val="18"/>
          <w:szCs w:val="18"/>
        </w:rPr>
        <w:t>ś</w:t>
      </w:r>
      <w:r w:rsidRPr="00840560">
        <w:rPr>
          <w:rFonts w:ascii="Tahoma" w:hAnsi="Tahoma" w:cs="Tahoma"/>
          <w:sz w:val="18"/>
          <w:szCs w:val="18"/>
        </w:rPr>
        <w:t>lone przepisami prawa wymogi w zakresie dopuszczenia do obrotu i do używania na rynek polski, na co Wykonawca posiada wszystkie aktualne dokumenty, które w każdej chwili na ż</w:t>
      </w:r>
      <w:r w:rsidRPr="00840560">
        <w:rPr>
          <w:rFonts w:ascii="Tahoma" w:hAnsi="Tahoma" w:cs="Tahoma" w:hint="eastAsia"/>
          <w:sz w:val="18"/>
          <w:szCs w:val="18"/>
        </w:rPr>
        <w:t>ą</w:t>
      </w:r>
      <w:r w:rsidRPr="00840560">
        <w:rPr>
          <w:rFonts w:ascii="Tahoma" w:hAnsi="Tahoma" w:cs="Tahoma"/>
          <w:sz w:val="18"/>
          <w:szCs w:val="18"/>
        </w:rPr>
        <w:t>danie Zamawiaj</w:t>
      </w:r>
      <w:r w:rsidRPr="00840560">
        <w:rPr>
          <w:rFonts w:ascii="Tahoma" w:hAnsi="Tahoma" w:cs="Tahoma" w:hint="eastAsia"/>
          <w:sz w:val="18"/>
          <w:szCs w:val="18"/>
        </w:rPr>
        <w:t>ą</w:t>
      </w:r>
      <w:r w:rsidRPr="00840560">
        <w:rPr>
          <w:rFonts w:ascii="Tahoma" w:hAnsi="Tahoma" w:cs="Tahoma"/>
          <w:sz w:val="18"/>
          <w:szCs w:val="18"/>
        </w:rPr>
        <w:t>cego przed</w:t>
      </w:r>
      <w:r w:rsidRPr="00840560">
        <w:rPr>
          <w:rFonts w:ascii="Tahoma" w:hAnsi="Tahoma" w:cs="Tahoma" w:hint="eastAsia"/>
          <w:sz w:val="18"/>
          <w:szCs w:val="18"/>
        </w:rPr>
        <w:t>ł</w:t>
      </w:r>
      <w:r w:rsidRPr="00840560">
        <w:rPr>
          <w:rFonts w:ascii="Tahoma" w:hAnsi="Tahoma" w:cs="Tahoma"/>
          <w:sz w:val="18"/>
          <w:szCs w:val="18"/>
        </w:rPr>
        <w:t>oży do wgl</w:t>
      </w:r>
      <w:r w:rsidRPr="00840560">
        <w:rPr>
          <w:rFonts w:ascii="Tahoma" w:hAnsi="Tahoma" w:cs="Tahoma" w:hint="eastAsia"/>
          <w:sz w:val="18"/>
          <w:szCs w:val="18"/>
        </w:rPr>
        <w:t>ą</w:t>
      </w:r>
      <w:r w:rsidRPr="00840560">
        <w:rPr>
          <w:rFonts w:ascii="Tahoma" w:hAnsi="Tahoma" w:cs="Tahoma"/>
          <w:sz w:val="18"/>
          <w:szCs w:val="18"/>
        </w:rPr>
        <w:t>du.</w:t>
      </w:r>
    </w:p>
    <w:p w14:paraId="4C42530A" w14:textId="77777777" w:rsidR="009D365F" w:rsidRPr="00840560" w:rsidRDefault="009D365F" w:rsidP="003635FE">
      <w:pPr>
        <w:numPr>
          <w:ilvl w:val="0"/>
          <w:numId w:val="32"/>
        </w:numPr>
        <w:tabs>
          <w:tab w:val="clear" w:pos="720"/>
          <w:tab w:val="num" w:pos="426"/>
        </w:tabs>
        <w:autoSpaceDE w:val="0"/>
        <w:autoSpaceDN w:val="0"/>
        <w:adjustRightInd w:val="0"/>
        <w:ind w:left="426" w:hanging="426"/>
        <w:jc w:val="both"/>
        <w:rPr>
          <w:rFonts w:ascii="Tahoma" w:hAnsi="Tahoma" w:cs="Tahoma"/>
          <w:sz w:val="18"/>
          <w:szCs w:val="18"/>
        </w:rPr>
      </w:pPr>
      <w:r w:rsidRPr="00840560">
        <w:rPr>
          <w:rFonts w:ascii="Tahoma" w:hAnsi="Tahoma" w:cs="Tahoma"/>
          <w:sz w:val="18"/>
          <w:szCs w:val="18"/>
        </w:rPr>
        <w:t>Wykonawca ponosi pe</w:t>
      </w:r>
      <w:r w:rsidRPr="00840560">
        <w:rPr>
          <w:rFonts w:ascii="Tahoma" w:hAnsi="Tahoma" w:cs="Tahoma" w:hint="eastAsia"/>
          <w:sz w:val="18"/>
          <w:szCs w:val="18"/>
        </w:rPr>
        <w:t>ł</w:t>
      </w:r>
      <w:r w:rsidRPr="00840560">
        <w:rPr>
          <w:rFonts w:ascii="Tahoma" w:hAnsi="Tahoma" w:cs="Tahoma"/>
          <w:sz w:val="18"/>
          <w:szCs w:val="18"/>
        </w:rPr>
        <w:t>n</w:t>
      </w:r>
      <w:r w:rsidRPr="00840560">
        <w:rPr>
          <w:rFonts w:ascii="Tahoma" w:hAnsi="Tahoma" w:cs="Tahoma" w:hint="eastAsia"/>
          <w:sz w:val="18"/>
          <w:szCs w:val="18"/>
        </w:rPr>
        <w:t>ą</w:t>
      </w:r>
      <w:r w:rsidRPr="00840560">
        <w:rPr>
          <w:rFonts w:ascii="Tahoma" w:hAnsi="Tahoma" w:cs="Tahoma"/>
          <w:sz w:val="18"/>
          <w:szCs w:val="18"/>
        </w:rPr>
        <w:t xml:space="preserve"> odpowiedzialno</w:t>
      </w:r>
      <w:r w:rsidRPr="00840560">
        <w:rPr>
          <w:rFonts w:ascii="Tahoma" w:hAnsi="Tahoma" w:cs="Tahoma" w:hint="eastAsia"/>
          <w:sz w:val="18"/>
          <w:szCs w:val="18"/>
        </w:rPr>
        <w:t>ść</w:t>
      </w:r>
      <w:r w:rsidRPr="00840560">
        <w:rPr>
          <w:rFonts w:ascii="Tahoma" w:hAnsi="Tahoma" w:cs="Tahoma"/>
          <w:sz w:val="18"/>
          <w:szCs w:val="18"/>
        </w:rPr>
        <w:t xml:space="preserve"> za wszelkie ewentualne szkody powsta</w:t>
      </w:r>
      <w:r w:rsidRPr="00840560">
        <w:rPr>
          <w:rFonts w:ascii="Tahoma" w:hAnsi="Tahoma" w:cs="Tahoma" w:hint="eastAsia"/>
          <w:sz w:val="18"/>
          <w:szCs w:val="18"/>
        </w:rPr>
        <w:t>ł</w:t>
      </w:r>
      <w:r w:rsidRPr="00840560">
        <w:rPr>
          <w:rFonts w:ascii="Tahoma" w:hAnsi="Tahoma" w:cs="Tahoma"/>
          <w:sz w:val="18"/>
          <w:szCs w:val="18"/>
        </w:rPr>
        <w:t>e u Zamawiaj</w:t>
      </w:r>
      <w:r w:rsidRPr="00840560">
        <w:rPr>
          <w:rFonts w:ascii="Tahoma" w:hAnsi="Tahoma" w:cs="Tahoma" w:hint="eastAsia"/>
          <w:sz w:val="18"/>
          <w:szCs w:val="18"/>
        </w:rPr>
        <w:t>ą</w:t>
      </w:r>
      <w:r w:rsidRPr="00840560">
        <w:rPr>
          <w:rFonts w:ascii="Tahoma" w:hAnsi="Tahoma" w:cs="Tahoma"/>
          <w:sz w:val="18"/>
          <w:szCs w:val="18"/>
        </w:rPr>
        <w:t>cego lub osób trzecich  w zwi</w:t>
      </w:r>
      <w:r w:rsidRPr="00840560">
        <w:rPr>
          <w:rFonts w:ascii="Tahoma" w:hAnsi="Tahoma" w:cs="Tahoma" w:hint="eastAsia"/>
          <w:sz w:val="18"/>
          <w:szCs w:val="18"/>
        </w:rPr>
        <w:t>ą</w:t>
      </w:r>
      <w:r w:rsidRPr="00840560">
        <w:rPr>
          <w:rFonts w:ascii="Tahoma" w:hAnsi="Tahoma" w:cs="Tahoma"/>
          <w:sz w:val="18"/>
          <w:szCs w:val="18"/>
        </w:rPr>
        <w:t>zku z zastosowaniem dostarczonego przez Wykonawc</w:t>
      </w:r>
      <w:r w:rsidRPr="00840560">
        <w:rPr>
          <w:rFonts w:ascii="Tahoma" w:hAnsi="Tahoma" w:cs="Tahoma" w:hint="eastAsia"/>
          <w:sz w:val="18"/>
          <w:szCs w:val="18"/>
        </w:rPr>
        <w:t>ę</w:t>
      </w:r>
      <w:r w:rsidRPr="00840560">
        <w:rPr>
          <w:rFonts w:ascii="Tahoma" w:hAnsi="Tahoma" w:cs="Tahoma"/>
          <w:sz w:val="18"/>
          <w:szCs w:val="18"/>
        </w:rPr>
        <w:t xml:space="preserve"> towaru niespe</w:t>
      </w:r>
      <w:r w:rsidRPr="00840560">
        <w:rPr>
          <w:rFonts w:ascii="Tahoma" w:hAnsi="Tahoma" w:cs="Tahoma" w:hint="eastAsia"/>
          <w:sz w:val="18"/>
          <w:szCs w:val="18"/>
        </w:rPr>
        <w:t>ł</w:t>
      </w:r>
      <w:r w:rsidRPr="00840560">
        <w:rPr>
          <w:rFonts w:ascii="Tahoma" w:hAnsi="Tahoma" w:cs="Tahoma"/>
          <w:sz w:val="18"/>
          <w:szCs w:val="18"/>
        </w:rPr>
        <w:t>niaj</w:t>
      </w:r>
      <w:r w:rsidRPr="00840560">
        <w:rPr>
          <w:rFonts w:ascii="Tahoma" w:hAnsi="Tahoma" w:cs="Tahoma" w:hint="eastAsia"/>
          <w:sz w:val="18"/>
          <w:szCs w:val="18"/>
        </w:rPr>
        <w:t>ą</w:t>
      </w:r>
      <w:r w:rsidRPr="00840560">
        <w:rPr>
          <w:rFonts w:ascii="Tahoma" w:hAnsi="Tahoma" w:cs="Tahoma"/>
          <w:sz w:val="18"/>
          <w:szCs w:val="18"/>
        </w:rPr>
        <w:t>cego wymogów określonych w ust. 1.</w:t>
      </w:r>
    </w:p>
    <w:p w14:paraId="27788B6A" w14:textId="77777777" w:rsidR="009D365F" w:rsidRPr="00840560" w:rsidRDefault="009D365F" w:rsidP="003635FE">
      <w:pPr>
        <w:numPr>
          <w:ilvl w:val="0"/>
          <w:numId w:val="32"/>
        </w:numPr>
        <w:tabs>
          <w:tab w:val="clear" w:pos="720"/>
          <w:tab w:val="num" w:pos="426"/>
        </w:tabs>
        <w:autoSpaceDE w:val="0"/>
        <w:autoSpaceDN w:val="0"/>
        <w:adjustRightInd w:val="0"/>
        <w:ind w:left="426" w:hanging="426"/>
        <w:jc w:val="both"/>
        <w:rPr>
          <w:rFonts w:ascii="Tahoma" w:hAnsi="Tahoma" w:cs="Tahoma"/>
          <w:sz w:val="18"/>
          <w:szCs w:val="18"/>
        </w:rPr>
      </w:pPr>
      <w:r w:rsidRPr="00840560">
        <w:rPr>
          <w:rFonts w:ascii="Tahoma" w:hAnsi="Tahoma" w:cs="Tahoma"/>
          <w:sz w:val="18"/>
          <w:szCs w:val="18"/>
        </w:rPr>
        <w:lastRenderedPageBreak/>
        <w:t>Wykonawca oświadcza, iż dostarczany towar będzie transportowany i przechowywany zgodnie z wymaganiami  jakościowymi dla danego towaru i przedmiotu użyczenia.</w:t>
      </w:r>
    </w:p>
    <w:p w14:paraId="568920BF" w14:textId="77777777" w:rsidR="009D365F" w:rsidRPr="00840560" w:rsidRDefault="009D365F" w:rsidP="009D365F">
      <w:pPr>
        <w:tabs>
          <w:tab w:val="num" w:pos="426"/>
        </w:tabs>
        <w:ind w:left="426" w:hanging="426"/>
        <w:jc w:val="center"/>
        <w:rPr>
          <w:rFonts w:ascii="Tahoma" w:hAnsi="Tahoma" w:cs="Tahoma"/>
          <w:sz w:val="20"/>
          <w:szCs w:val="20"/>
        </w:rPr>
      </w:pPr>
    </w:p>
    <w:p w14:paraId="65BA24EA" w14:textId="77777777" w:rsidR="009D365F" w:rsidRPr="00840560" w:rsidRDefault="009D365F" w:rsidP="009D365F">
      <w:pPr>
        <w:jc w:val="center"/>
        <w:rPr>
          <w:rFonts w:ascii="Tahoma" w:hAnsi="Tahoma" w:cs="Tahoma"/>
          <w:sz w:val="18"/>
          <w:szCs w:val="18"/>
        </w:rPr>
      </w:pPr>
      <w:r w:rsidRPr="00840560">
        <w:rPr>
          <w:rFonts w:ascii="Tahoma" w:hAnsi="Tahoma" w:cs="Tahoma"/>
          <w:sz w:val="18"/>
          <w:szCs w:val="18"/>
        </w:rPr>
        <w:t>§ 9</w:t>
      </w:r>
    </w:p>
    <w:p w14:paraId="31270392" w14:textId="37B1A61F" w:rsidR="009D365F" w:rsidRPr="00840560" w:rsidRDefault="009D365F" w:rsidP="009D365F">
      <w:pPr>
        <w:jc w:val="both"/>
        <w:rPr>
          <w:rFonts w:ascii="Tahoma" w:hAnsi="Tahoma" w:cs="Tahoma"/>
          <w:sz w:val="18"/>
          <w:szCs w:val="18"/>
        </w:rPr>
      </w:pPr>
      <w:r w:rsidRPr="00840560">
        <w:rPr>
          <w:rFonts w:ascii="Tahoma" w:hAnsi="Tahoma" w:cs="Tahoma"/>
          <w:b/>
          <w:sz w:val="18"/>
          <w:szCs w:val="18"/>
        </w:rPr>
        <w:t xml:space="preserve">Umowa obowiązuje przez </w:t>
      </w:r>
      <w:r w:rsidR="00057642">
        <w:rPr>
          <w:rFonts w:ascii="Tahoma" w:hAnsi="Tahoma" w:cs="Tahoma"/>
          <w:b/>
          <w:sz w:val="18"/>
          <w:szCs w:val="18"/>
        </w:rPr>
        <w:t>4</w:t>
      </w:r>
      <w:r w:rsidR="009B093D" w:rsidRPr="00840560">
        <w:rPr>
          <w:rFonts w:ascii="Tahoma" w:hAnsi="Tahoma" w:cs="Tahoma"/>
          <w:b/>
          <w:sz w:val="18"/>
          <w:szCs w:val="18"/>
        </w:rPr>
        <w:t xml:space="preserve"> miesiące</w:t>
      </w:r>
      <w:r w:rsidRPr="00840560">
        <w:rPr>
          <w:rFonts w:ascii="Tahoma" w:hAnsi="Tahoma" w:cs="Tahoma"/>
          <w:b/>
          <w:sz w:val="18"/>
          <w:szCs w:val="18"/>
        </w:rPr>
        <w:t xml:space="preserve"> od dnia zawarcia umowy lub do wyczerpania wartości umowy (całkowitej ceny towaru), o której mowa w § 2 ust. 1 niniejszej umowy, w zależności od tego, które zdarzenie nastąpi wcześniej.</w:t>
      </w:r>
    </w:p>
    <w:p w14:paraId="40C0B45B" w14:textId="77777777" w:rsidR="009D365F" w:rsidRPr="00840560" w:rsidRDefault="009D365F" w:rsidP="009D365F">
      <w:pPr>
        <w:jc w:val="both"/>
        <w:rPr>
          <w:rFonts w:ascii="Tahoma" w:hAnsi="Tahoma" w:cs="Tahoma"/>
          <w:sz w:val="20"/>
          <w:szCs w:val="20"/>
        </w:rPr>
      </w:pPr>
    </w:p>
    <w:p w14:paraId="04047001" w14:textId="77777777" w:rsidR="009B093D" w:rsidRPr="00840560" w:rsidRDefault="009B093D" w:rsidP="009B093D">
      <w:pPr>
        <w:jc w:val="center"/>
        <w:rPr>
          <w:rFonts w:ascii="Tahoma" w:hAnsi="Tahoma" w:cs="Tahoma"/>
          <w:sz w:val="20"/>
          <w:szCs w:val="20"/>
        </w:rPr>
      </w:pPr>
      <w:r w:rsidRPr="00840560">
        <w:rPr>
          <w:rFonts w:ascii="Tahoma" w:hAnsi="Tahoma" w:cs="Tahoma"/>
          <w:bCs/>
          <w:sz w:val="20"/>
          <w:szCs w:val="20"/>
        </w:rPr>
        <w:t>§ 10</w:t>
      </w:r>
      <w:r w:rsidRPr="00840560">
        <w:rPr>
          <w:rFonts w:ascii="Tahoma" w:hAnsi="Tahoma" w:cs="Tahoma"/>
          <w:sz w:val="20"/>
          <w:szCs w:val="20"/>
        </w:rPr>
        <w:t xml:space="preserve"> </w:t>
      </w:r>
    </w:p>
    <w:p w14:paraId="39497D67" w14:textId="4B0E9C30" w:rsidR="009B093D" w:rsidRPr="00840560" w:rsidRDefault="009B093D" w:rsidP="00057642">
      <w:pPr>
        <w:pStyle w:val="Akapitzlist"/>
        <w:numPr>
          <w:ilvl w:val="0"/>
          <w:numId w:val="75"/>
        </w:numPr>
        <w:spacing w:line="240" w:lineRule="auto"/>
        <w:ind w:left="284" w:hanging="284"/>
        <w:jc w:val="both"/>
        <w:rPr>
          <w:rFonts w:ascii="Tahoma" w:hAnsi="Tahoma" w:cs="Tahoma"/>
          <w:sz w:val="18"/>
          <w:szCs w:val="18"/>
        </w:rPr>
      </w:pPr>
      <w:r w:rsidRPr="00840560">
        <w:rPr>
          <w:rFonts w:ascii="Tahoma" w:hAnsi="Tahoma" w:cs="Tahoma"/>
          <w:sz w:val="18"/>
          <w:szCs w:val="18"/>
        </w:rPr>
        <w:t xml:space="preserve">Wszelkie zmiany i uzupełnienia niniejszej umowy wymagają dla swej ważności pod rygorem nieważności formy pisemnej, z zastrzeżeniem postanowienia ust. </w:t>
      </w:r>
      <w:r w:rsidR="00057642">
        <w:rPr>
          <w:rFonts w:ascii="Tahoma" w:hAnsi="Tahoma" w:cs="Tahoma"/>
          <w:sz w:val="18"/>
          <w:szCs w:val="18"/>
          <w:lang w:val="pl-PL"/>
        </w:rPr>
        <w:t>5</w:t>
      </w:r>
      <w:r w:rsidRPr="00840560">
        <w:rPr>
          <w:rFonts w:ascii="Tahoma" w:hAnsi="Tahoma" w:cs="Tahoma"/>
          <w:sz w:val="18"/>
          <w:szCs w:val="18"/>
        </w:rPr>
        <w:t xml:space="preserve"> poniżej.</w:t>
      </w:r>
    </w:p>
    <w:p w14:paraId="535CA43F" w14:textId="77777777" w:rsidR="009B093D" w:rsidRPr="00840560" w:rsidRDefault="009B093D" w:rsidP="00057642">
      <w:pPr>
        <w:pStyle w:val="Akapitzlist"/>
        <w:numPr>
          <w:ilvl w:val="0"/>
          <w:numId w:val="75"/>
        </w:numPr>
        <w:spacing w:after="0" w:line="240" w:lineRule="auto"/>
        <w:ind w:left="284" w:hanging="284"/>
        <w:jc w:val="both"/>
        <w:rPr>
          <w:rFonts w:ascii="Tahoma" w:hAnsi="Tahoma" w:cs="Tahoma"/>
          <w:sz w:val="18"/>
          <w:szCs w:val="18"/>
        </w:rPr>
      </w:pPr>
      <w:r w:rsidRPr="00840560">
        <w:rPr>
          <w:rFonts w:ascii="Tahoma" w:hAnsi="Tahoma" w:cs="Tahoma"/>
          <w:sz w:val="18"/>
          <w:szCs w:val="18"/>
        </w:rPr>
        <w:t xml:space="preserve">Zmiana treści umowy, po uprzednich obustronnych uzgodnieniach, może nastąpić </w:t>
      </w:r>
      <w:r w:rsidRPr="00840560">
        <w:rPr>
          <w:rFonts w:ascii="Tahoma" w:hAnsi="Tahoma" w:cs="Tahoma"/>
          <w:sz w:val="18"/>
          <w:szCs w:val="18"/>
          <w:lang w:val="pl-PL"/>
        </w:rPr>
        <w:t xml:space="preserve">w </w:t>
      </w:r>
      <w:r w:rsidRPr="00840560">
        <w:rPr>
          <w:rFonts w:ascii="Tahoma" w:hAnsi="Tahoma" w:cs="Tahoma"/>
          <w:sz w:val="18"/>
          <w:szCs w:val="18"/>
        </w:rPr>
        <w:t>przypadk</w:t>
      </w:r>
      <w:r w:rsidRPr="00840560">
        <w:rPr>
          <w:rFonts w:ascii="Tahoma" w:hAnsi="Tahoma" w:cs="Tahoma"/>
          <w:sz w:val="18"/>
          <w:szCs w:val="18"/>
          <w:lang w:val="pl-PL"/>
        </w:rPr>
        <w:t>u</w:t>
      </w:r>
      <w:r w:rsidRPr="00840560">
        <w:rPr>
          <w:rFonts w:ascii="Tahoma" w:hAnsi="Tahoma" w:cs="Tahoma"/>
          <w:sz w:val="18"/>
          <w:szCs w:val="18"/>
        </w:rPr>
        <w:t>:</w:t>
      </w:r>
    </w:p>
    <w:p w14:paraId="2415D7D6" w14:textId="77777777" w:rsidR="009B093D" w:rsidRPr="00840560" w:rsidRDefault="009B093D" w:rsidP="00057642">
      <w:pPr>
        <w:numPr>
          <w:ilvl w:val="0"/>
          <w:numId w:val="76"/>
        </w:numPr>
        <w:autoSpaceDE w:val="0"/>
        <w:autoSpaceDN w:val="0"/>
        <w:adjustRightInd w:val="0"/>
        <w:jc w:val="both"/>
        <w:rPr>
          <w:rFonts w:ascii="Tahoma" w:hAnsi="Tahoma" w:cs="Tahoma"/>
          <w:sz w:val="18"/>
          <w:szCs w:val="18"/>
        </w:rPr>
      </w:pPr>
      <w:r w:rsidRPr="00840560">
        <w:rPr>
          <w:rFonts w:ascii="Tahoma" w:hAnsi="Tahoma" w:cs="Tahoma"/>
          <w:sz w:val="18"/>
          <w:szCs w:val="18"/>
        </w:rPr>
        <w:t>dodatkowych rabatów oraz promocji producenckich skutkujących obniżeniem cen towarów, stanowiących przedmiot umowy, w odniesieniu do cen zaproponowanych w ofercie, o ile ich zastosowanie jest zgodne z obowiązującymi przepisami prawa;</w:t>
      </w:r>
    </w:p>
    <w:p w14:paraId="7505E323" w14:textId="77777777" w:rsidR="009B093D" w:rsidRPr="00840560" w:rsidRDefault="009B093D" w:rsidP="00057642">
      <w:pPr>
        <w:numPr>
          <w:ilvl w:val="0"/>
          <w:numId w:val="76"/>
        </w:numPr>
        <w:autoSpaceDE w:val="0"/>
        <w:autoSpaceDN w:val="0"/>
        <w:adjustRightInd w:val="0"/>
        <w:jc w:val="both"/>
        <w:rPr>
          <w:rFonts w:ascii="Tahoma" w:hAnsi="Tahoma" w:cs="Tahoma"/>
          <w:sz w:val="18"/>
          <w:szCs w:val="18"/>
        </w:rPr>
      </w:pPr>
      <w:r w:rsidRPr="00840560">
        <w:rPr>
          <w:rFonts w:ascii="Tahoma" w:hAnsi="Tahoma" w:cs="Tahoma"/>
          <w:sz w:val="18"/>
          <w:szCs w:val="18"/>
        </w:rPr>
        <w:t>dodatkowych rabatów oraz promocji producenckich skutkujących obniżeniem cen towarów równoważnych, towarom stanowiących przedmiot umowy, w odniesieniu do cen zaproponowanych w ofercie, o ile ich zastosowanie jest zgodne z obowiązującymi przepisami prawa;</w:t>
      </w:r>
    </w:p>
    <w:p w14:paraId="7DE7B0F8" w14:textId="77777777" w:rsidR="009B093D" w:rsidRPr="00840560" w:rsidRDefault="009B093D" w:rsidP="00057642">
      <w:pPr>
        <w:numPr>
          <w:ilvl w:val="0"/>
          <w:numId w:val="76"/>
        </w:numPr>
        <w:autoSpaceDE w:val="0"/>
        <w:autoSpaceDN w:val="0"/>
        <w:adjustRightInd w:val="0"/>
        <w:jc w:val="both"/>
        <w:rPr>
          <w:rFonts w:ascii="Tahoma" w:hAnsi="Tahoma" w:cs="Tahoma"/>
          <w:sz w:val="18"/>
          <w:szCs w:val="18"/>
        </w:rPr>
      </w:pPr>
      <w:r w:rsidRPr="00840560">
        <w:rPr>
          <w:rFonts w:ascii="Tahoma" w:hAnsi="Tahoma" w:cs="Tahoma"/>
          <w:sz w:val="18"/>
          <w:szCs w:val="18"/>
        </w:rPr>
        <w:t>wycofania towaru wskazanego w Formularzu asortymentowo-cenowym i zastąpienia go towarem równoważnym w zaoferowanej w ofercie cenie;</w:t>
      </w:r>
    </w:p>
    <w:p w14:paraId="3C7D12A7" w14:textId="77777777" w:rsidR="009B093D" w:rsidRPr="00840560" w:rsidRDefault="009B093D" w:rsidP="00057642">
      <w:pPr>
        <w:numPr>
          <w:ilvl w:val="0"/>
          <w:numId w:val="76"/>
        </w:numPr>
        <w:autoSpaceDE w:val="0"/>
        <w:autoSpaceDN w:val="0"/>
        <w:adjustRightInd w:val="0"/>
        <w:jc w:val="both"/>
        <w:rPr>
          <w:rFonts w:ascii="Tahoma" w:hAnsi="Tahoma" w:cs="Tahoma"/>
          <w:sz w:val="18"/>
          <w:szCs w:val="18"/>
        </w:rPr>
      </w:pPr>
      <w:r w:rsidRPr="00840560">
        <w:rPr>
          <w:rFonts w:ascii="Tahoma" w:hAnsi="Tahoma" w:cs="Tahoma"/>
          <w:sz w:val="18"/>
          <w:szCs w:val="18"/>
        </w:rPr>
        <w:t>braku dostępności towaru wskazanego w Formularzu asortymentowo-cenowym i zastąpienia go towarem równoważnym w zaoferowanej w ofercie cenie, z zastrzeżeniem zgody Zamawiającego;</w:t>
      </w:r>
    </w:p>
    <w:p w14:paraId="2541748D" w14:textId="77777777" w:rsidR="009B093D" w:rsidRPr="00840560" w:rsidRDefault="009B093D" w:rsidP="00057642">
      <w:pPr>
        <w:numPr>
          <w:ilvl w:val="0"/>
          <w:numId w:val="76"/>
        </w:numPr>
        <w:autoSpaceDE w:val="0"/>
        <w:autoSpaceDN w:val="0"/>
        <w:adjustRightInd w:val="0"/>
        <w:jc w:val="both"/>
        <w:rPr>
          <w:rFonts w:ascii="Tahoma" w:hAnsi="Tahoma" w:cs="Tahoma"/>
          <w:sz w:val="18"/>
          <w:szCs w:val="18"/>
        </w:rPr>
      </w:pPr>
      <w:r w:rsidRPr="00840560">
        <w:rPr>
          <w:rFonts w:ascii="Tahoma" w:hAnsi="Tahoma" w:cs="Tahoma"/>
          <w:sz w:val="18"/>
          <w:szCs w:val="18"/>
        </w:rPr>
        <w:t>zmiany numeru katalogowego towaru b</w:t>
      </w:r>
      <w:r w:rsidRPr="00840560">
        <w:rPr>
          <w:rFonts w:ascii="Tahoma" w:hAnsi="Tahoma" w:cs="Tahoma" w:hint="eastAsia"/>
          <w:sz w:val="18"/>
          <w:szCs w:val="18"/>
        </w:rPr>
        <w:t>ą</w:t>
      </w:r>
      <w:r w:rsidRPr="00840560">
        <w:rPr>
          <w:rFonts w:ascii="Tahoma" w:hAnsi="Tahoma" w:cs="Tahoma"/>
          <w:sz w:val="18"/>
          <w:szCs w:val="18"/>
        </w:rPr>
        <w:t>d</w:t>
      </w:r>
      <w:r w:rsidRPr="00840560">
        <w:rPr>
          <w:rFonts w:ascii="Tahoma" w:hAnsi="Tahoma" w:cs="Tahoma" w:hint="eastAsia"/>
          <w:sz w:val="18"/>
          <w:szCs w:val="18"/>
        </w:rPr>
        <w:t>ź</w:t>
      </w:r>
      <w:r w:rsidRPr="00840560">
        <w:rPr>
          <w:rFonts w:ascii="Tahoma" w:hAnsi="Tahoma" w:cs="Tahoma"/>
          <w:sz w:val="18"/>
          <w:szCs w:val="18"/>
        </w:rPr>
        <w:t xml:space="preserve"> nazwy w</w:t>
      </w:r>
      <w:r w:rsidRPr="00840560">
        <w:rPr>
          <w:rFonts w:ascii="Tahoma" w:hAnsi="Tahoma" w:cs="Tahoma" w:hint="eastAsia"/>
          <w:sz w:val="18"/>
          <w:szCs w:val="18"/>
        </w:rPr>
        <w:t>ł</w:t>
      </w:r>
      <w:r w:rsidRPr="00840560">
        <w:rPr>
          <w:rFonts w:ascii="Tahoma" w:hAnsi="Tahoma" w:cs="Tahoma"/>
          <w:sz w:val="18"/>
          <w:szCs w:val="18"/>
        </w:rPr>
        <w:t>asnej towaru;</w:t>
      </w:r>
    </w:p>
    <w:p w14:paraId="5B20FD91" w14:textId="77777777" w:rsidR="009B093D" w:rsidRPr="00840560" w:rsidRDefault="009B093D" w:rsidP="00057642">
      <w:pPr>
        <w:numPr>
          <w:ilvl w:val="0"/>
          <w:numId w:val="76"/>
        </w:numPr>
        <w:autoSpaceDE w:val="0"/>
        <w:autoSpaceDN w:val="0"/>
        <w:adjustRightInd w:val="0"/>
        <w:jc w:val="both"/>
        <w:rPr>
          <w:rFonts w:ascii="Tahoma" w:hAnsi="Tahoma" w:cs="Tahoma"/>
          <w:sz w:val="18"/>
          <w:szCs w:val="18"/>
        </w:rPr>
      </w:pPr>
      <w:r w:rsidRPr="00840560">
        <w:rPr>
          <w:rFonts w:ascii="Tahoma" w:hAnsi="Tahoma" w:cs="Tahoma"/>
          <w:sz w:val="18"/>
          <w:szCs w:val="18"/>
        </w:rPr>
        <w:t>zmiany jakości, parametrów lub innych cech charakterystycznych dla przedmiotu zamówienia, w tym zmiany numeru katalogowego towaru bądź nazwy własnej towaru w przypadku gdy nastąpi zmiana w procesie produkcyjnym wynikająca z postępu technologicznego. Towar zamienny nie może posiadać gorszych parametrów od objętych umową;</w:t>
      </w:r>
    </w:p>
    <w:p w14:paraId="1BAC944C" w14:textId="77777777" w:rsidR="009B093D" w:rsidRPr="00840560" w:rsidRDefault="009B093D" w:rsidP="00057642">
      <w:pPr>
        <w:numPr>
          <w:ilvl w:val="0"/>
          <w:numId w:val="76"/>
        </w:numPr>
        <w:autoSpaceDE w:val="0"/>
        <w:autoSpaceDN w:val="0"/>
        <w:adjustRightInd w:val="0"/>
        <w:jc w:val="both"/>
        <w:rPr>
          <w:rFonts w:ascii="Tahoma" w:hAnsi="Tahoma" w:cs="Tahoma"/>
          <w:sz w:val="18"/>
          <w:szCs w:val="18"/>
        </w:rPr>
      </w:pPr>
      <w:r w:rsidRPr="00840560">
        <w:rPr>
          <w:rFonts w:ascii="Tahoma" w:hAnsi="Tahoma" w:cs="Tahoma"/>
          <w:sz w:val="18"/>
          <w:szCs w:val="18"/>
        </w:rPr>
        <w:t>przej</w:t>
      </w:r>
      <w:r w:rsidRPr="00840560">
        <w:rPr>
          <w:rFonts w:ascii="Tahoma" w:hAnsi="Tahoma" w:cs="Tahoma" w:hint="eastAsia"/>
          <w:sz w:val="18"/>
          <w:szCs w:val="18"/>
        </w:rPr>
        <w:t>ś</w:t>
      </w:r>
      <w:r w:rsidRPr="00840560">
        <w:rPr>
          <w:rFonts w:ascii="Tahoma" w:hAnsi="Tahoma" w:cs="Tahoma"/>
          <w:sz w:val="18"/>
          <w:szCs w:val="18"/>
        </w:rPr>
        <w:t>ciowego braku towaru, zakończenia produkcji lub wycofania z rynku towaru będącego przedmiotem umowy. Towar zamienny musi posiada</w:t>
      </w:r>
      <w:r w:rsidRPr="00840560">
        <w:rPr>
          <w:rFonts w:ascii="Tahoma" w:hAnsi="Tahoma" w:cs="Tahoma" w:hint="eastAsia"/>
          <w:sz w:val="18"/>
          <w:szCs w:val="18"/>
        </w:rPr>
        <w:t>ć</w:t>
      </w:r>
      <w:r w:rsidRPr="00840560">
        <w:rPr>
          <w:rFonts w:ascii="Tahoma" w:hAnsi="Tahoma" w:cs="Tahoma"/>
          <w:sz w:val="18"/>
          <w:szCs w:val="18"/>
        </w:rPr>
        <w:t xml:space="preserve"> identyczne parametry jak towar obj</w:t>
      </w:r>
      <w:r w:rsidRPr="00840560">
        <w:rPr>
          <w:rFonts w:ascii="Tahoma" w:hAnsi="Tahoma" w:cs="Tahoma" w:hint="eastAsia"/>
          <w:sz w:val="18"/>
          <w:szCs w:val="18"/>
        </w:rPr>
        <w:t>ę</w:t>
      </w:r>
      <w:r w:rsidRPr="00840560">
        <w:rPr>
          <w:rFonts w:ascii="Tahoma" w:hAnsi="Tahoma" w:cs="Tahoma"/>
          <w:sz w:val="18"/>
          <w:szCs w:val="18"/>
        </w:rPr>
        <w:t>ty umow</w:t>
      </w:r>
      <w:r w:rsidRPr="00840560">
        <w:rPr>
          <w:rFonts w:ascii="Tahoma" w:hAnsi="Tahoma" w:cs="Tahoma" w:hint="eastAsia"/>
          <w:sz w:val="18"/>
          <w:szCs w:val="18"/>
        </w:rPr>
        <w:t>ą</w:t>
      </w:r>
      <w:r w:rsidRPr="00840560">
        <w:rPr>
          <w:rFonts w:ascii="Tahoma" w:hAnsi="Tahoma" w:cs="Tahoma"/>
          <w:sz w:val="18"/>
          <w:szCs w:val="18"/>
        </w:rPr>
        <w:t>;</w:t>
      </w:r>
    </w:p>
    <w:p w14:paraId="46C1DB4F" w14:textId="77777777" w:rsidR="009B093D" w:rsidRPr="00840560" w:rsidRDefault="009B093D" w:rsidP="00057642">
      <w:pPr>
        <w:numPr>
          <w:ilvl w:val="0"/>
          <w:numId w:val="76"/>
        </w:numPr>
        <w:autoSpaceDE w:val="0"/>
        <w:autoSpaceDN w:val="0"/>
        <w:adjustRightInd w:val="0"/>
        <w:jc w:val="both"/>
        <w:rPr>
          <w:rFonts w:ascii="Tahoma" w:hAnsi="Tahoma" w:cs="Tahoma"/>
          <w:sz w:val="18"/>
          <w:szCs w:val="18"/>
        </w:rPr>
      </w:pPr>
      <w:r w:rsidRPr="00840560">
        <w:rPr>
          <w:rFonts w:ascii="Tahoma" w:hAnsi="Tahoma" w:cs="Tahoma"/>
          <w:sz w:val="18"/>
          <w:szCs w:val="18"/>
        </w:rPr>
        <w:t>zmiany przepisów prawa;</w:t>
      </w:r>
    </w:p>
    <w:p w14:paraId="16074C47" w14:textId="77777777" w:rsidR="009B093D" w:rsidRDefault="009B093D" w:rsidP="00057642">
      <w:pPr>
        <w:numPr>
          <w:ilvl w:val="0"/>
          <w:numId w:val="76"/>
        </w:numPr>
        <w:autoSpaceDE w:val="0"/>
        <w:jc w:val="both"/>
        <w:rPr>
          <w:rFonts w:ascii="Tahoma" w:hAnsi="Tahoma" w:cs="Tahoma"/>
          <w:sz w:val="18"/>
          <w:szCs w:val="18"/>
        </w:rPr>
      </w:pPr>
      <w:r w:rsidRPr="00840560">
        <w:rPr>
          <w:rFonts w:ascii="Tahoma" w:hAnsi="Tahoma" w:cs="Tahoma"/>
          <w:sz w:val="18"/>
          <w:szCs w:val="18"/>
        </w:rPr>
        <w:t>zmiany organizacyjnej po stronie Zamawiającego.</w:t>
      </w:r>
    </w:p>
    <w:p w14:paraId="5AB0794A" w14:textId="458B35C1" w:rsidR="00057642" w:rsidRPr="00057642" w:rsidRDefault="00057642" w:rsidP="00057642">
      <w:pPr>
        <w:numPr>
          <w:ilvl w:val="0"/>
          <w:numId w:val="76"/>
        </w:numPr>
        <w:jc w:val="both"/>
        <w:rPr>
          <w:rFonts w:ascii="Tahoma" w:hAnsi="Tahoma" w:cs="Tahoma"/>
          <w:sz w:val="18"/>
          <w:szCs w:val="18"/>
        </w:rPr>
      </w:pPr>
      <w:r w:rsidRPr="00750245">
        <w:rPr>
          <w:rFonts w:ascii="Tahoma" w:hAnsi="Tahoma" w:cs="Tahoma"/>
          <w:sz w:val="18"/>
          <w:szCs w:val="18"/>
        </w:rPr>
        <w:t>Zamawiający dopuszcza możliwość przedłużenia terminu obowiązywania umowy w przypadku niezrealizowania umowy w terminie z przyczyn leżących po stronie zamawiającego, w zależności od przebiegu leczenia pacjentów, na okres do wyczerpania ilości przedmiotu umowy, określonego w załączniku nr 2, nie dłużej jednak niż 3 miesiące.</w:t>
      </w:r>
    </w:p>
    <w:p w14:paraId="31060CD2" w14:textId="77777777" w:rsidR="009B093D" w:rsidRPr="00840560" w:rsidRDefault="009B093D" w:rsidP="00057642">
      <w:pPr>
        <w:autoSpaceDE w:val="0"/>
        <w:autoSpaceDN w:val="0"/>
        <w:adjustRightInd w:val="0"/>
        <w:ind w:left="360"/>
        <w:jc w:val="both"/>
        <w:rPr>
          <w:rFonts w:ascii="Tahoma" w:hAnsi="Tahoma" w:cs="Tahoma"/>
          <w:sz w:val="20"/>
          <w:szCs w:val="20"/>
        </w:rPr>
      </w:pPr>
      <w:r w:rsidRPr="00840560">
        <w:rPr>
          <w:rFonts w:ascii="Tahoma" w:hAnsi="Tahoma" w:cs="Tahoma"/>
          <w:sz w:val="20"/>
          <w:szCs w:val="20"/>
        </w:rPr>
        <w:t>Wyżej wymienione zmiany nie mogą skutkować podwyższeniem ceny jednostkowej netto wskazanej w ofercie.</w:t>
      </w:r>
    </w:p>
    <w:p w14:paraId="4145CDFF" w14:textId="013417A8" w:rsidR="00057642" w:rsidRPr="00057642" w:rsidRDefault="00057642" w:rsidP="00057642">
      <w:pPr>
        <w:pStyle w:val="Akapitzlist"/>
        <w:numPr>
          <w:ilvl w:val="0"/>
          <w:numId w:val="75"/>
        </w:numPr>
        <w:spacing w:line="240" w:lineRule="auto"/>
        <w:ind w:left="284" w:hanging="284"/>
        <w:jc w:val="both"/>
        <w:rPr>
          <w:rFonts w:ascii="Tahoma" w:eastAsia="TimesNewRoman" w:hAnsi="Tahoma" w:cs="Tahoma"/>
          <w:iCs/>
          <w:kern w:val="16"/>
          <w:sz w:val="18"/>
          <w:szCs w:val="18"/>
        </w:rPr>
      </w:pPr>
      <w:r w:rsidRPr="00057642">
        <w:rPr>
          <w:rFonts w:ascii="Tahoma" w:eastAsia="TimesNewRoman" w:hAnsi="Tahoma" w:cs="Tahoma"/>
          <w:iCs/>
          <w:kern w:val="16"/>
          <w:sz w:val="18"/>
          <w:szCs w:val="18"/>
        </w:rPr>
        <w:t>Strony ustalają, że ceny towaru mogą ulec zmianie w przypadku</w:t>
      </w:r>
      <w:r w:rsidRPr="00057642">
        <w:rPr>
          <w:rFonts w:ascii="Tahoma" w:hAnsi="Tahoma" w:cs="Tahoma"/>
          <w:iCs/>
          <w:sz w:val="18"/>
          <w:szCs w:val="18"/>
        </w:rPr>
        <w:t xml:space="preserve"> zmiany stawki podatku VAT. Zmiana następuje z dniem wejścia w życie aktu prawnego zmieniającego stawkę podatku VAT. Cena jednostkowa netto pozostaje bez zmian;</w:t>
      </w:r>
    </w:p>
    <w:p w14:paraId="5ADA864F" w14:textId="428C126A" w:rsidR="009B093D" w:rsidRPr="00840560" w:rsidRDefault="009B093D" w:rsidP="00057642">
      <w:pPr>
        <w:pStyle w:val="Akapitzlist"/>
        <w:numPr>
          <w:ilvl w:val="0"/>
          <w:numId w:val="75"/>
        </w:numPr>
        <w:spacing w:line="240" w:lineRule="auto"/>
        <w:ind w:left="284" w:hanging="284"/>
        <w:jc w:val="both"/>
        <w:rPr>
          <w:rFonts w:ascii="Tahoma" w:eastAsia="TimesNewRoman" w:hAnsi="Tahoma" w:cs="Tahoma"/>
          <w:iCs/>
          <w:kern w:val="16"/>
          <w:sz w:val="18"/>
          <w:szCs w:val="20"/>
        </w:rPr>
      </w:pPr>
      <w:r w:rsidRPr="00840560">
        <w:rPr>
          <w:rFonts w:ascii="Tahoma" w:eastAsia="TimesNewRoman" w:hAnsi="Tahoma" w:cs="Tahoma"/>
          <w:iCs/>
          <w:kern w:val="16"/>
          <w:sz w:val="18"/>
          <w:szCs w:val="20"/>
        </w:rPr>
        <w:t>W przypadku zmiany, o której mowa w ust. 3 Wykonawca jest zobowiązany do poinformowania Zamawiającego w formie pisemnej z 7 – dniowym wyprzedzeniem o tej zmianie .</w:t>
      </w:r>
    </w:p>
    <w:p w14:paraId="460A7425" w14:textId="77777777" w:rsidR="009B093D" w:rsidRPr="00840560" w:rsidRDefault="009B093D" w:rsidP="00057642">
      <w:pPr>
        <w:pStyle w:val="Akapitzlist"/>
        <w:numPr>
          <w:ilvl w:val="0"/>
          <w:numId w:val="75"/>
        </w:numPr>
        <w:spacing w:line="240" w:lineRule="auto"/>
        <w:ind w:left="284" w:hanging="284"/>
        <w:jc w:val="both"/>
        <w:rPr>
          <w:rFonts w:ascii="Tahoma" w:eastAsia="TimesNewRoman" w:hAnsi="Tahoma" w:cs="Tahoma"/>
          <w:iCs/>
          <w:kern w:val="16"/>
          <w:sz w:val="18"/>
          <w:szCs w:val="20"/>
        </w:rPr>
      </w:pPr>
      <w:r w:rsidRPr="00840560">
        <w:rPr>
          <w:rFonts w:ascii="Tahoma" w:eastAsia="TimesNewRoman" w:hAnsi="Tahoma" w:cs="Tahoma"/>
          <w:iCs/>
          <w:kern w:val="16"/>
          <w:sz w:val="18"/>
          <w:szCs w:val="20"/>
        </w:rPr>
        <w:t xml:space="preserve">W przypadku zmiany, o której mowa w ust. 2 lit. </w:t>
      </w:r>
      <w:r w:rsidRPr="00840560">
        <w:rPr>
          <w:rFonts w:ascii="Tahoma" w:eastAsia="TimesNewRoman" w:hAnsi="Tahoma" w:cs="Tahoma"/>
          <w:iCs/>
          <w:kern w:val="16"/>
          <w:sz w:val="18"/>
          <w:szCs w:val="20"/>
          <w:lang w:val="pl-PL"/>
        </w:rPr>
        <w:t xml:space="preserve">a, </w:t>
      </w:r>
      <w:r w:rsidRPr="00840560">
        <w:rPr>
          <w:rFonts w:ascii="Tahoma" w:eastAsia="TimesNewRoman" w:hAnsi="Tahoma" w:cs="Tahoma"/>
          <w:iCs/>
          <w:kern w:val="16"/>
          <w:sz w:val="18"/>
          <w:szCs w:val="20"/>
        </w:rPr>
        <w:t>b,  zmiana ceny nie wymaga zmiany umowy w formie pisemnego aneksu.</w:t>
      </w:r>
    </w:p>
    <w:p w14:paraId="1A167F3E" w14:textId="77777777" w:rsidR="009B093D" w:rsidRPr="00840560" w:rsidRDefault="009B093D" w:rsidP="00057642">
      <w:pPr>
        <w:pStyle w:val="Akapitzlist"/>
        <w:numPr>
          <w:ilvl w:val="0"/>
          <w:numId w:val="75"/>
        </w:numPr>
        <w:spacing w:line="240" w:lineRule="auto"/>
        <w:ind w:left="284" w:hanging="284"/>
        <w:jc w:val="both"/>
        <w:rPr>
          <w:rFonts w:ascii="Tahoma" w:eastAsia="TimesNewRoman" w:hAnsi="Tahoma" w:cs="Tahoma"/>
          <w:iCs/>
          <w:kern w:val="16"/>
          <w:sz w:val="18"/>
          <w:szCs w:val="20"/>
        </w:rPr>
      </w:pPr>
      <w:r w:rsidRPr="00840560">
        <w:rPr>
          <w:rFonts w:ascii="Tahoma" w:eastAsia="TimesNewRoman" w:hAnsi="Tahoma" w:cs="Tahoma"/>
          <w:iCs/>
          <w:kern w:val="16"/>
          <w:sz w:val="18"/>
          <w:szCs w:val="20"/>
        </w:rPr>
        <w:t>Za towar równoważny Zamawiający uznaje towar spełniający co najmniej wymagania określone w SWZ.</w:t>
      </w:r>
    </w:p>
    <w:p w14:paraId="6C1C3228" w14:textId="77777777" w:rsidR="009B093D" w:rsidRPr="00840560" w:rsidRDefault="009B093D" w:rsidP="00057642">
      <w:pPr>
        <w:pStyle w:val="Akapitzlist"/>
        <w:numPr>
          <w:ilvl w:val="0"/>
          <w:numId w:val="75"/>
        </w:numPr>
        <w:spacing w:line="240" w:lineRule="auto"/>
        <w:ind w:left="284" w:hanging="284"/>
        <w:jc w:val="both"/>
        <w:rPr>
          <w:rFonts w:ascii="Tahoma" w:hAnsi="Tahoma" w:cs="Tahoma"/>
          <w:sz w:val="20"/>
          <w:szCs w:val="20"/>
        </w:rPr>
      </w:pPr>
      <w:r w:rsidRPr="00840560">
        <w:rPr>
          <w:rFonts w:ascii="Tahoma" w:eastAsia="TimesNewRoman" w:hAnsi="Tahoma" w:cs="Tahoma"/>
          <w:iCs/>
          <w:kern w:val="16"/>
          <w:sz w:val="18"/>
          <w:szCs w:val="20"/>
        </w:rPr>
        <w:t>Strony dopuszczają zmianę cen netto za jednostkę miary towarów objętych umową w przypadku zmiany wielkości opakowania wprowadzonej</w:t>
      </w:r>
      <w:r w:rsidRPr="00840560">
        <w:rPr>
          <w:rFonts w:ascii="Tahoma" w:hAnsi="Tahoma" w:cs="Tahoma"/>
          <w:sz w:val="18"/>
          <w:szCs w:val="18"/>
        </w:rPr>
        <w:t xml:space="preserve"> przez producenta z zachowaniem zasady proporcjonalności w stosunku do ceny objętej umową pod warunkiem, iż zmianie nie ulegnie cena jednostkowa (za tabl., </w:t>
      </w:r>
      <w:proofErr w:type="spellStart"/>
      <w:r w:rsidRPr="00840560">
        <w:rPr>
          <w:rFonts w:ascii="Tahoma" w:hAnsi="Tahoma" w:cs="Tahoma"/>
          <w:sz w:val="18"/>
          <w:szCs w:val="18"/>
        </w:rPr>
        <w:t>amp</w:t>
      </w:r>
      <w:proofErr w:type="spellEnd"/>
      <w:r w:rsidRPr="00840560">
        <w:rPr>
          <w:rFonts w:ascii="Tahoma" w:hAnsi="Tahoma" w:cs="Tahoma"/>
          <w:sz w:val="18"/>
          <w:szCs w:val="18"/>
        </w:rPr>
        <w:t>., fiol., worek, itd.)</w:t>
      </w:r>
    </w:p>
    <w:p w14:paraId="2FAF4E43" w14:textId="77777777" w:rsidR="00EC54BD" w:rsidRPr="00840560" w:rsidRDefault="00EC54BD" w:rsidP="009D365F">
      <w:pPr>
        <w:jc w:val="both"/>
        <w:rPr>
          <w:rFonts w:ascii="Tahoma" w:hAnsi="Tahoma" w:cs="Tahoma"/>
          <w:bCs/>
          <w:sz w:val="20"/>
          <w:szCs w:val="20"/>
        </w:rPr>
      </w:pPr>
    </w:p>
    <w:p w14:paraId="2477C2DC" w14:textId="539646B5" w:rsidR="00C0260C" w:rsidRDefault="00C0260C" w:rsidP="00C0260C">
      <w:pPr>
        <w:jc w:val="center"/>
        <w:rPr>
          <w:rFonts w:ascii="Tahoma" w:hAnsi="Tahoma" w:cs="Tahoma"/>
          <w:bCs/>
          <w:sz w:val="20"/>
          <w:szCs w:val="20"/>
        </w:rPr>
      </w:pPr>
      <w:r w:rsidRPr="00840560">
        <w:rPr>
          <w:rFonts w:ascii="Tahoma" w:hAnsi="Tahoma" w:cs="Tahoma"/>
          <w:bCs/>
          <w:sz w:val="20"/>
          <w:szCs w:val="20"/>
        </w:rPr>
        <w:t>§ 1</w:t>
      </w:r>
      <w:r w:rsidR="00564548">
        <w:rPr>
          <w:rFonts w:ascii="Tahoma" w:hAnsi="Tahoma" w:cs="Tahoma"/>
          <w:bCs/>
          <w:sz w:val="20"/>
          <w:szCs w:val="20"/>
        </w:rPr>
        <w:t>1</w:t>
      </w:r>
    </w:p>
    <w:p w14:paraId="38453390" w14:textId="77777777" w:rsidR="00057642" w:rsidRPr="00840560" w:rsidRDefault="00057642" w:rsidP="009D365F">
      <w:pPr>
        <w:jc w:val="center"/>
        <w:rPr>
          <w:rFonts w:ascii="Tahoma" w:hAnsi="Tahoma" w:cs="Tahoma"/>
          <w:sz w:val="20"/>
          <w:szCs w:val="20"/>
        </w:rPr>
      </w:pPr>
    </w:p>
    <w:p w14:paraId="647D0AA7" w14:textId="77777777" w:rsidR="009D365F" w:rsidRPr="00840560" w:rsidRDefault="009D365F" w:rsidP="003635FE">
      <w:pPr>
        <w:pStyle w:val="Akapitzlist"/>
        <w:numPr>
          <w:ilvl w:val="0"/>
          <w:numId w:val="33"/>
        </w:numPr>
        <w:spacing w:after="0" w:line="240" w:lineRule="auto"/>
        <w:ind w:left="426" w:hanging="426"/>
        <w:jc w:val="both"/>
        <w:rPr>
          <w:rFonts w:ascii="Tahoma" w:hAnsi="Tahoma" w:cs="Tahoma"/>
          <w:sz w:val="18"/>
          <w:szCs w:val="18"/>
        </w:rPr>
      </w:pPr>
      <w:r w:rsidRPr="00840560">
        <w:rPr>
          <w:rFonts w:ascii="Tahoma" w:hAnsi="Tahoma" w:cs="Tahoma"/>
          <w:sz w:val="18"/>
          <w:szCs w:val="18"/>
        </w:rPr>
        <w:t xml:space="preserve">Strony zobowiązują się do utrzymania w tajemnicy nie ujawniania, nie publikowania, nie przekazywania, nie udostępniania w żaden inny sposób osobom trzecim jakichkolwiek danych o transakcjach i o klientach stron, jak również: </w:t>
      </w:r>
    </w:p>
    <w:p w14:paraId="2C0E940B" w14:textId="77777777" w:rsidR="009D365F" w:rsidRPr="00840560" w:rsidRDefault="009D365F" w:rsidP="009D365F">
      <w:pPr>
        <w:numPr>
          <w:ilvl w:val="1"/>
          <w:numId w:val="3"/>
        </w:numPr>
        <w:tabs>
          <w:tab w:val="left" w:pos="993"/>
        </w:tabs>
        <w:ind w:left="992" w:hanging="425"/>
        <w:jc w:val="both"/>
        <w:rPr>
          <w:rFonts w:ascii="Tahoma" w:eastAsia="Calibri" w:hAnsi="Tahoma" w:cs="Tahoma"/>
          <w:sz w:val="18"/>
          <w:szCs w:val="18"/>
        </w:rPr>
      </w:pPr>
      <w:r w:rsidRPr="00840560">
        <w:rPr>
          <w:rFonts w:ascii="Tahoma" w:eastAsia="Calibri" w:hAnsi="Tahoma" w:cs="Tahoma"/>
          <w:sz w:val="18"/>
          <w:szCs w:val="18"/>
        </w:rPr>
        <w:t xml:space="preserve">informacji o danych dotyczących, podejmowania przez jedną ze stron czynności w toku realizacji niniejszej umowy, </w:t>
      </w:r>
    </w:p>
    <w:p w14:paraId="465228A3" w14:textId="77777777" w:rsidR="009D365F" w:rsidRPr="00840560" w:rsidRDefault="009D365F" w:rsidP="009D365F">
      <w:pPr>
        <w:numPr>
          <w:ilvl w:val="1"/>
          <w:numId w:val="3"/>
        </w:numPr>
        <w:tabs>
          <w:tab w:val="left" w:pos="993"/>
        </w:tabs>
        <w:ind w:left="992" w:hanging="425"/>
        <w:jc w:val="both"/>
        <w:rPr>
          <w:rFonts w:ascii="Tahoma" w:eastAsia="Calibri" w:hAnsi="Tahoma" w:cs="Tahoma"/>
          <w:sz w:val="18"/>
          <w:szCs w:val="18"/>
        </w:rPr>
      </w:pPr>
      <w:r w:rsidRPr="00840560">
        <w:rPr>
          <w:rFonts w:ascii="Tahoma" w:eastAsia="Calibri" w:hAnsi="Tahoma" w:cs="Tahoma"/>
          <w:sz w:val="18"/>
          <w:szCs w:val="18"/>
        </w:rPr>
        <w:t xml:space="preserve">informacji stanowiących tajemnice przedsiębiorstwa stron w rozumieniu Ustawy z dnia z dnia 16 kwietnia 1993 r. o zwalczaniu nieuczciwej konkurencji, </w:t>
      </w:r>
    </w:p>
    <w:p w14:paraId="58EDC95C" w14:textId="77777777" w:rsidR="009D365F" w:rsidRPr="00840560" w:rsidRDefault="009D365F" w:rsidP="009D365F">
      <w:pPr>
        <w:numPr>
          <w:ilvl w:val="1"/>
          <w:numId w:val="3"/>
        </w:numPr>
        <w:tabs>
          <w:tab w:val="left" w:pos="993"/>
        </w:tabs>
        <w:ind w:left="992" w:hanging="425"/>
        <w:jc w:val="both"/>
        <w:rPr>
          <w:rFonts w:ascii="Tahoma" w:eastAsia="Calibri" w:hAnsi="Tahoma" w:cs="Tahoma"/>
          <w:sz w:val="18"/>
          <w:szCs w:val="18"/>
        </w:rPr>
      </w:pPr>
      <w:r w:rsidRPr="00840560">
        <w:rPr>
          <w:rFonts w:ascii="Tahoma" w:eastAsia="Calibri" w:hAnsi="Tahoma" w:cs="Tahoma"/>
          <w:sz w:val="18"/>
          <w:szCs w:val="18"/>
        </w:rPr>
        <w:t>innych informacji prawnie chronionych, które to informacje uzyskają w trakcie lub w związku z realizacją niniejszej umowy, bez względu na sposób i formę ich utrwalenia lub przekazania, o ile informacje nie są powszechnie znane, bądź obowiązek ich ujawnienia nie wynika z obowiązujących przepisów prawa.</w:t>
      </w:r>
    </w:p>
    <w:p w14:paraId="3552A796" w14:textId="77777777" w:rsidR="009D365F" w:rsidRPr="00840560" w:rsidRDefault="009D365F" w:rsidP="003635FE">
      <w:pPr>
        <w:pStyle w:val="Akapitzlist"/>
        <w:numPr>
          <w:ilvl w:val="0"/>
          <w:numId w:val="33"/>
        </w:numPr>
        <w:spacing w:after="0" w:line="240" w:lineRule="auto"/>
        <w:ind w:left="426" w:hanging="426"/>
        <w:jc w:val="both"/>
        <w:rPr>
          <w:rFonts w:ascii="Tahoma" w:hAnsi="Tahoma" w:cs="Tahoma"/>
          <w:sz w:val="18"/>
          <w:szCs w:val="18"/>
        </w:rPr>
      </w:pPr>
      <w:r w:rsidRPr="00840560">
        <w:rPr>
          <w:rFonts w:ascii="Tahoma" w:hAnsi="Tahoma" w:cs="Tahoma"/>
          <w:sz w:val="18"/>
          <w:szCs w:val="18"/>
        </w:rPr>
        <w:t>Obowiązkiem zachowania poufności umowy nie jest objęty fakt jej zawarcia ani jej treść w zakresie określonym obowiązującymi przepisami prawa.</w:t>
      </w:r>
    </w:p>
    <w:p w14:paraId="3EF4052D" w14:textId="77777777" w:rsidR="009D365F" w:rsidRPr="00840560" w:rsidRDefault="009D365F" w:rsidP="009D365F">
      <w:pPr>
        <w:numPr>
          <w:ilvl w:val="1"/>
          <w:numId w:val="3"/>
        </w:numPr>
        <w:tabs>
          <w:tab w:val="left" w:pos="993"/>
        </w:tabs>
        <w:ind w:left="992" w:hanging="425"/>
        <w:jc w:val="both"/>
        <w:rPr>
          <w:rFonts w:ascii="Tahoma" w:eastAsia="Calibri" w:hAnsi="Tahoma" w:cs="Tahoma"/>
          <w:sz w:val="18"/>
          <w:szCs w:val="18"/>
        </w:rPr>
      </w:pPr>
      <w:r w:rsidRPr="00840560">
        <w:rPr>
          <w:rFonts w:ascii="Tahoma" w:eastAsia="Calibri" w:hAnsi="Tahoma" w:cs="Tahoma"/>
          <w:sz w:val="18"/>
          <w:szCs w:val="18"/>
        </w:rPr>
        <w:t xml:space="preserve">Każdej ze stron wolno ujawnić informacje poufne z ograniczeniami wynikającymi z przepisami prawa, członkom swoich władz, kancelariom prawnym, firmom audytorskim, pracownikom organów nadzoru, itp. W takim zakresie jakim będzie to niezbędne do wypełnienia przez nią zobowiązań wynikających z innej ustawy. </w:t>
      </w:r>
    </w:p>
    <w:p w14:paraId="32776777" w14:textId="77777777" w:rsidR="009D365F" w:rsidRPr="00840560" w:rsidRDefault="009D365F" w:rsidP="009D365F">
      <w:pPr>
        <w:numPr>
          <w:ilvl w:val="1"/>
          <w:numId w:val="3"/>
        </w:numPr>
        <w:tabs>
          <w:tab w:val="left" w:pos="993"/>
        </w:tabs>
        <w:ind w:left="992" w:hanging="425"/>
        <w:jc w:val="both"/>
        <w:rPr>
          <w:rFonts w:ascii="Tahoma" w:eastAsia="Calibri" w:hAnsi="Tahoma" w:cs="Tahoma"/>
          <w:sz w:val="18"/>
          <w:szCs w:val="18"/>
        </w:rPr>
      </w:pPr>
      <w:r w:rsidRPr="00840560">
        <w:rPr>
          <w:rFonts w:ascii="Tahoma" w:eastAsia="Calibri" w:hAnsi="Tahoma" w:cs="Tahoma"/>
          <w:sz w:val="18"/>
          <w:szCs w:val="18"/>
        </w:rPr>
        <w:t>Strony umowy mają prawo do wykorzystania informacji o realizacji umowy oraz ogólnego przedmiotu i stron umowy dla celów marketingowych i referencyjnych, w  tym podania tych informacji do wiadomości publicznej.</w:t>
      </w:r>
    </w:p>
    <w:p w14:paraId="29C90B16" w14:textId="77777777" w:rsidR="009D736D" w:rsidRPr="00840560" w:rsidRDefault="009D736D" w:rsidP="003635FE">
      <w:pPr>
        <w:pStyle w:val="Akapitzlist"/>
        <w:numPr>
          <w:ilvl w:val="0"/>
          <w:numId w:val="33"/>
        </w:numPr>
        <w:spacing w:after="0" w:line="240" w:lineRule="auto"/>
        <w:ind w:left="426" w:hanging="426"/>
        <w:jc w:val="both"/>
        <w:rPr>
          <w:rFonts w:ascii="Tahoma" w:hAnsi="Tahoma" w:cs="Tahoma"/>
          <w:sz w:val="18"/>
          <w:szCs w:val="18"/>
        </w:rPr>
      </w:pPr>
      <w:r w:rsidRPr="00840560">
        <w:rPr>
          <w:rFonts w:ascii="Tahoma" w:hAnsi="Tahoma" w:cs="Tahoma"/>
          <w:sz w:val="18"/>
          <w:szCs w:val="18"/>
        </w:rPr>
        <w:t>Wykonawca nie ma dostępu do danych osobowych</w:t>
      </w:r>
    </w:p>
    <w:p w14:paraId="20BB1014" w14:textId="77777777" w:rsidR="009D365F" w:rsidRPr="00840560" w:rsidRDefault="009D365F" w:rsidP="009D365F">
      <w:pPr>
        <w:jc w:val="center"/>
        <w:rPr>
          <w:rFonts w:ascii="Tahoma" w:hAnsi="Tahoma" w:cs="Tahoma"/>
          <w:sz w:val="10"/>
          <w:szCs w:val="10"/>
        </w:rPr>
      </w:pPr>
    </w:p>
    <w:p w14:paraId="436494E0" w14:textId="77D20926" w:rsidR="009D365F" w:rsidRPr="00840560" w:rsidRDefault="009D365F" w:rsidP="009D365F">
      <w:pPr>
        <w:jc w:val="center"/>
        <w:rPr>
          <w:rFonts w:ascii="Tahoma" w:hAnsi="Tahoma" w:cs="Tahoma"/>
          <w:sz w:val="18"/>
          <w:szCs w:val="18"/>
        </w:rPr>
      </w:pPr>
      <w:r w:rsidRPr="00840560">
        <w:rPr>
          <w:rFonts w:ascii="Tahoma" w:hAnsi="Tahoma" w:cs="Tahoma"/>
          <w:sz w:val="18"/>
          <w:szCs w:val="18"/>
        </w:rPr>
        <w:t>§ 1</w:t>
      </w:r>
      <w:r w:rsidR="00564548">
        <w:rPr>
          <w:rFonts w:ascii="Tahoma" w:hAnsi="Tahoma" w:cs="Tahoma"/>
          <w:sz w:val="18"/>
          <w:szCs w:val="18"/>
        </w:rPr>
        <w:t>2</w:t>
      </w:r>
    </w:p>
    <w:p w14:paraId="04B02567" w14:textId="77777777" w:rsidR="009D365F" w:rsidRPr="00840560" w:rsidRDefault="009D365F" w:rsidP="009D365F">
      <w:pPr>
        <w:jc w:val="center"/>
        <w:rPr>
          <w:rFonts w:ascii="Tahoma" w:hAnsi="Tahoma" w:cs="Tahoma"/>
          <w:sz w:val="18"/>
          <w:szCs w:val="18"/>
        </w:rPr>
      </w:pPr>
      <w:r w:rsidRPr="00840560">
        <w:rPr>
          <w:rFonts w:ascii="Tahoma" w:hAnsi="Tahoma" w:cs="Tahoma"/>
          <w:bCs/>
          <w:sz w:val="18"/>
          <w:szCs w:val="18"/>
        </w:rPr>
        <w:t>Podwykonawstwo – jeśli dotyczy</w:t>
      </w:r>
    </w:p>
    <w:p w14:paraId="74979397" w14:textId="77777777" w:rsidR="009D365F" w:rsidRPr="00840560" w:rsidRDefault="009D365F" w:rsidP="003635FE">
      <w:pPr>
        <w:pStyle w:val="standard"/>
        <w:numPr>
          <w:ilvl w:val="0"/>
          <w:numId w:val="34"/>
        </w:numPr>
        <w:spacing w:before="0" w:beforeAutospacing="0" w:after="0" w:afterAutospacing="0"/>
        <w:ind w:left="426" w:hanging="426"/>
        <w:jc w:val="both"/>
        <w:rPr>
          <w:rFonts w:ascii="Tahoma" w:hAnsi="Tahoma" w:cs="Tahoma"/>
          <w:sz w:val="18"/>
          <w:szCs w:val="18"/>
        </w:rPr>
      </w:pPr>
      <w:r w:rsidRPr="00840560">
        <w:rPr>
          <w:rFonts w:ascii="Tahoma" w:hAnsi="Tahoma" w:cs="Tahoma"/>
          <w:sz w:val="18"/>
          <w:szCs w:val="18"/>
        </w:rPr>
        <w:t>Wykonawca może realizować przedmiot Umowy korzystając z podwykonawstwa na  zasadach określonych w niniejszym paragrafie oraz w zakresie wskazanym w ofercie.</w:t>
      </w:r>
    </w:p>
    <w:p w14:paraId="76060A61" w14:textId="77777777" w:rsidR="009D365F" w:rsidRPr="00840560" w:rsidRDefault="009D365F" w:rsidP="003635FE">
      <w:pPr>
        <w:pStyle w:val="standard"/>
        <w:numPr>
          <w:ilvl w:val="0"/>
          <w:numId w:val="34"/>
        </w:numPr>
        <w:spacing w:before="0" w:beforeAutospacing="0" w:after="0" w:afterAutospacing="0"/>
        <w:ind w:left="426" w:hanging="426"/>
        <w:jc w:val="both"/>
        <w:rPr>
          <w:rFonts w:ascii="Tahoma" w:hAnsi="Tahoma" w:cs="Tahoma"/>
          <w:sz w:val="18"/>
          <w:szCs w:val="18"/>
        </w:rPr>
      </w:pPr>
      <w:r w:rsidRPr="00840560">
        <w:rPr>
          <w:rFonts w:ascii="Tahoma" w:hAnsi="Tahoma" w:cs="Tahoma"/>
          <w:sz w:val="18"/>
          <w:szCs w:val="18"/>
        </w:rPr>
        <w:lastRenderedPageBreak/>
        <w:t>Powierzenie wykonania części zamówienia podwykonawcom nie zwalnia wykonawcy z odpowiedzialności za należyte wykonanie przedmiotu Umowy. Wykonawca odpowiada za działania i zaniechania podwykonawców jak za własne działania i zaniechania.</w:t>
      </w:r>
    </w:p>
    <w:p w14:paraId="60C91543" w14:textId="77777777" w:rsidR="009D365F" w:rsidRPr="00840560" w:rsidRDefault="009D365F" w:rsidP="003635FE">
      <w:pPr>
        <w:pStyle w:val="standard"/>
        <w:numPr>
          <w:ilvl w:val="0"/>
          <w:numId w:val="34"/>
        </w:numPr>
        <w:spacing w:before="0" w:beforeAutospacing="0" w:after="0" w:afterAutospacing="0"/>
        <w:ind w:left="426" w:hanging="426"/>
        <w:jc w:val="both"/>
        <w:rPr>
          <w:rFonts w:ascii="Tahoma" w:hAnsi="Tahoma" w:cs="Tahoma"/>
          <w:sz w:val="18"/>
          <w:szCs w:val="18"/>
        </w:rPr>
      </w:pPr>
      <w:r w:rsidRPr="00840560">
        <w:rPr>
          <w:rFonts w:ascii="Tahoma" w:hAnsi="Tahoma" w:cs="Tahoma"/>
          <w:sz w:val="18"/>
          <w:szCs w:val="18"/>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D418615" w14:textId="77777777" w:rsidR="009D365F" w:rsidRPr="00840560" w:rsidRDefault="009D365F" w:rsidP="003635FE">
      <w:pPr>
        <w:pStyle w:val="standard"/>
        <w:numPr>
          <w:ilvl w:val="0"/>
          <w:numId w:val="34"/>
        </w:numPr>
        <w:spacing w:before="0" w:beforeAutospacing="0" w:after="0" w:afterAutospacing="0"/>
        <w:ind w:left="426" w:hanging="426"/>
        <w:jc w:val="both"/>
        <w:rPr>
          <w:rFonts w:ascii="Tahoma" w:hAnsi="Tahoma" w:cs="Tahoma"/>
          <w:sz w:val="18"/>
          <w:szCs w:val="18"/>
        </w:rPr>
      </w:pPr>
      <w:r w:rsidRPr="00840560">
        <w:rPr>
          <w:rFonts w:ascii="Tahoma" w:hAnsi="Tahoma" w:cs="Tahoma"/>
          <w:sz w:val="18"/>
          <w:szCs w:val="18"/>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75C185D4" w14:textId="77777777" w:rsidR="009D365F" w:rsidRPr="00840560" w:rsidRDefault="009D365F" w:rsidP="003635FE">
      <w:pPr>
        <w:pStyle w:val="standard"/>
        <w:numPr>
          <w:ilvl w:val="0"/>
          <w:numId w:val="34"/>
        </w:numPr>
        <w:spacing w:before="0" w:beforeAutospacing="0" w:after="0" w:afterAutospacing="0"/>
        <w:ind w:left="426" w:hanging="426"/>
        <w:jc w:val="both"/>
        <w:rPr>
          <w:rFonts w:ascii="Tahoma" w:hAnsi="Tahoma" w:cs="Tahoma"/>
          <w:sz w:val="18"/>
          <w:szCs w:val="18"/>
        </w:rPr>
      </w:pPr>
      <w:r w:rsidRPr="00840560">
        <w:rPr>
          <w:rFonts w:ascii="Tahoma" w:hAnsi="Tahoma" w:cs="Tahoma"/>
          <w:sz w:val="18"/>
          <w:szCs w:val="18"/>
        </w:rPr>
        <w:t xml:space="preserve">Wykaz podwykonawców, w tym innych podmiotów, na zdolności których Wykonawca powoływał się, na zasadach określonych w art. 118 ustawy </w:t>
      </w:r>
      <w:proofErr w:type="spellStart"/>
      <w:r w:rsidRPr="00840560">
        <w:rPr>
          <w:rFonts w:ascii="Tahoma" w:hAnsi="Tahoma" w:cs="Tahoma"/>
          <w:sz w:val="18"/>
          <w:szCs w:val="18"/>
        </w:rPr>
        <w:t>Pzp</w:t>
      </w:r>
      <w:proofErr w:type="spellEnd"/>
      <w:r w:rsidRPr="00840560">
        <w:rPr>
          <w:rFonts w:ascii="Tahoma" w:hAnsi="Tahoma" w:cs="Tahoma"/>
          <w:sz w:val="18"/>
          <w:szCs w:val="18"/>
        </w:rPr>
        <w:t xml:space="preserve">, w celu wykazania spełnienia warunków udziału w postępowaniu, o których mowa w art. 112 ust. 2 ustawy </w:t>
      </w:r>
      <w:proofErr w:type="spellStart"/>
      <w:r w:rsidRPr="00840560">
        <w:rPr>
          <w:rFonts w:ascii="Tahoma" w:hAnsi="Tahoma" w:cs="Tahoma"/>
          <w:sz w:val="18"/>
          <w:szCs w:val="18"/>
        </w:rPr>
        <w:t>Pzp</w:t>
      </w:r>
      <w:proofErr w:type="spellEnd"/>
      <w:r w:rsidRPr="00840560">
        <w:rPr>
          <w:rFonts w:ascii="Tahoma" w:hAnsi="Tahoma" w:cs="Tahoma"/>
          <w:sz w:val="18"/>
          <w:szCs w:val="18"/>
        </w:rPr>
        <w:t>, określony jest w ust. 11.</w:t>
      </w:r>
    </w:p>
    <w:p w14:paraId="1C380AAE" w14:textId="77777777" w:rsidR="009D365F" w:rsidRPr="00840560" w:rsidRDefault="009D365F" w:rsidP="003635FE">
      <w:pPr>
        <w:pStyle w:val="standard"/>
        <w:numPr>
          <w:ilvl w:val="0"/>
          <w:numId w:val="34"/>
        </w:numPr>
        <w:spacing w:before="0" w:beforeAutospacing="0" w:after="0" w:afterAutospacing="0"/>
        <w:ind w:left="426" w:hanging="426"/>
        <w:jc w:val="both"/>
        <w:rPr>
          <w:rFonts w:ascii="Tahoma" w:hAnsi="Tahoma" w:cs="Tahoma"/>
          <w:sz w:val="18"/>
          <w:szCs w:val="18"/>
        </w:rPr>
      </w:pPr>
      <w:r w:rsidRPr="00840560">
        <w:rPr>
          <w:rFonts w:ascii="Tahoma" w:hAnsi="Tahoma" w:cs="Tahoma"/>
          <w:sz w:val="18"/>
          <w:szCs w:val="18"/>
        </w:rPr>
        <w:t xml:space="preserve">Zgodnie z treścią art. 462 ust. 7 ustawy </w:t>
      </w:r>
      <w:proofErr w:type="spellStart"/>
      <w:r w:rsidRPr="00840560">
        <w:rPr>
          <w:rFonts w:ascii="Tahoma" w:hAnsi="Tahoma" w:cs="Tahoma"/>
          <w:sz w:val="18"/>
          <w:szCs w:val="18"/>
        </w:rPr>
        <w:t>Pzp</w:t>
      </w:r>
      <w:proofErr w:type="spellEnd"/>
      <w:r w:rsidRPr="00840560">
        <w:rPr>
          <w:rFonts w:ascii="Tahoma" w:hAnsi="Tahoma" w:cs="Tahoma"/>
          <w:sz w:val="18"/>
          <w:szCs w:val="18"/>
        </w:rPr>
        <w:t xml:space="preserve">, jeżeli zmiana albo rezygnacja z podwykonawcy dotyczy podmiotu, na którego zasoby Wykonawca powoływał się, na zasadach określonych w art. 118 ust. 1 ustawy </w:t>
      </w:r>
      <w:proofErr w:type="spellStart"/>
      <w:r w:rsidRPr="00840560">
        <w:rPr>
          <w:rFonts w:ascii="Tahoma" w:hAnsi="Tahoma" w:cs="Tahoma"/>
          <w:sz w:val="18"/>
          <w:szCs w:val="18"/>
        </w:rPr>
        <w:t>Pzp</w:t>
      </w:r>
      <w:proofErr w:type="spellEnd"/>
      <w:r w:rsidRPr="00840560">
        <w:rPr>
          <w:rFonts w:ascii="Tahoma" w:hAnsi="Tahoma" w:cs="Tahoma"/>
          <w:sz w:val="18"/>
          <w:szCs w:val="18"/>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840560">
        <w:rPr>
          <w:rFonts w:ascii="Tahoma" w:hAnsi="Tahoma" w:cs="Tahoma"/>
          <w:sz w:val="18"/>
          <w:szCs w:val="18"/>
        </w:rPr>
        <w:t>Pzp</w:t>
      </w:r>
      <w:proofErr w:type="spellEnd"/>
      <w:r w:rsidRPr="00840560">
        <w:rPr>
          <w:rFonts w:ascii="Tahoma" w:hAnsi="Tahoma" w:cs="Tahoma"/>
          <w:sz w:val="18"/>
          <w:szCs w:val="18"/>
        </w:rPr>
        <w:t xml:space="preserve"> stosuje się odpowiednio.</w:t>
      </w:r>
    </w:p>
    <w:p w14:paraId="2CFE8802" w14:textId="77777777" w:rsidR="009D365F" w:rsidRPr="00840560" w:rsidRDefault="009D365F" w:rsidP="003635FE">
      <w:pPr>
        <w:pStyle w:val="standard"/>
        <w:numPr>
          <w:ilvl w:val="0"/>
          <w:numId w:val="34"/>
        </w:numPr>
        <w:spacing w:before="0" w:beforeAutospacing="0" w:after="0" w:afterAutospacing="0"/>
        <w:ind w:left="426" w:hanging="426"/>
        <w:jc w:val="both"/>
        <w:rPr>
          <w:rFonts w:ascii="Tahoma" w:hAnsi="Tahoma" w:cs="Tahoma"/>
          <w:sz w:val="18"/>
          <w:szCs w:val="18"/>
        </w:rPr>
      </w:pPr>
      <w:r w:rsidRPr="00840560">
        <w:rPr>
          <w:rFonts w:ascii="Tahoma" w:hAnsi="Tahoma" w:cs="Tahoma"/>
          <w:sz w:val="18"/>
          <w:szCs w:val="18"/>
        </w:rPr>
        <w:t>Zmiana podwykonawcy umieszczonego w wykazie, o którym mowa w ust. 4, wymaga sporządzenia aneksu do Umowy.</w:t>
      </w:r>
    </w:p>
    <w:p w14:paraId="3BB4838D" w14:textId="77777777" w:rsidR="009D365F" w:rsidRPr="00840560" w:rsidRDefault="009D365F" w:rsidP="003635FE">
      <w:pPr>
        <w:pStyle w:val="standard"/>
        <w:numPr>
          <w:ilvl w:val="0"/>
          <w:numId w:val="34"/>
        </w:numPr>
        <w:spacing w:before="0" w:beforeAutospacing="0" w:after="0" w:afterAutospacing="0"/>
        <w:ind w:left="426" w:hanging="426"/>
        <w:jc w:val="both"/>
        <w:rPr>
          <w:rFonts w:ascii="Tahoma" w:hAnsi="Tahoma" w:cs="Tahoma"/>
          <w:sz w:val="18"/>
          <w:szCs w:val="18"/>
        </w:rPr>
      </w:pPr>
      <w:r w:rsidRPr="00840560">
        <w:rPr>
          <w:rFonts w:ascii="Tahoma" w:hAnsi="Tahoma" w:cs="Tahoma"/>
          <w:sz w:val="18"/>
          <w:szCs w:val="18"/>
        </w:rPr>
        <w:t>W celu dokonania zmiany, o której mowa w ust. 6, Wykonawca złoży wniosek o zmianę podwykonawcy przed przystąpieniem nowego podwykonawcy do realizacji części Umowy powierzonej podwykonawcy, w terminie umożliwiającym jego ocenę zgodnie z ust 5.</w:t>
      </w:r>
    </w:p>
    <w:p w14:paraId="1727955D" w14:textId="77777777" w:rsidR="009D365F" w:rsidRPr="00840560" w:rsidRDefault="009D365F" w:rsidP="003635FE">
      <w:pPr>
        <w:pStyle w:val="standard"/>
        <w:numPr>
          <w:ilvl w:val="0"/>
          <w:numId w:val="34"/>
        </w:numPr>
        <w:spacing w:before="0" w:beforeAutospacing="0" w:after="0" w:afterAutospacing="0"/>
        <w:ind w:left="426" w:hanging="426"/>
        <w:jc w:val="both"/>
        <w:rPr>
          <w:rFonts w:ascii="Tahoma" w:hAnsi="Tahoma" w:cs="Tahoma"/>
          <w:sz w:val="18"/>
          <w:szCs w:val="18"/>
        </w:rPr>
      </w:pPr>
      <w:r w:rsidRPr="00840560">
        <w:rPr>
          <w:rFonts w:ascii="Tahoma" w:hAnsi="Tahoma" w:cs="Tahoma"/>
          <w:sz w:val="18"/>
          <w:szCs w:val="18"/>
        </w:rPr>
        <w:t>W przypadku, o którym mowa w ust. 6, do wniosku, o którym mowa w ust. 7, Wykonawca załączy dokumenty odpowiednio potwierdzające spełnianie przez podwykonawcę warunków udziału w postępowaniu oraz brak podstaw do wykluczenia, w stopniu nie mniejszym niż wymagane w trakcie tego postępowania, zgodnie ze Specyfikacją warunków zamówienia.</w:t>
      </w:r>
    </w:p>
    <w:p w14:paraId="6499BBCB" w14:textId="77777777" w:rsidR="009D365F" w:rsidRPr="00840560" w:rsidRDefault="009D365F" w:rsidP="003635FE">
      <w:pPr>
        <w:pStyle w:val="standard"/>
        <w:numPr>
          <w:ilvl w:val="0"/>
          <w:numId w:val="34"/>
        </w:numPr>
        <w:spacing w:before="0" w:beforeAutospacing="0" w:after="0" w:afterAutospacing="0"/>
        <w:ind w:left="426" w:hanging="426"/>
        <w:jc w:val="both"/>
        <w:rPr>
          <w:rFonts w:ascii="Tahoma" w:hAnsi="Tahoma" w:cs="Tahoma"/>
          <w:sz w:val="18"/>
          <w:szCs w:val="18"/>
        </w:rPr>
      </w:pPr>
      <w:r w:rsidRPr="00840560">
        <w:rPr>
          <w:rFonts w:ascii="Tahoma" w:hAnsi="Tahoma" w:cs="Tahoma"/>
          <w:sz w:val="18"/>
          <w:szCs w:val="18"/>
        </w:rPr>
        <w:t>W przypadku, o którym mowa w ust. 6, jeżeli Zamawiający stwierdzi, że zdolności techniczne lub zawodowe nie potwierdzają spełniania przez danego podwykonawcę warunków udziału w postępowaniu lub zachodzą wobec tego podwykonawcy podstawy wykluczenia, Zamawiający zażąda, aby Wykonawca w terminie określonym przez Zamawiającego zastąpił tego podwykonawcę innym podwykonawcą lub podwykonawcami albo wykazał, że samodzielnie spełnia warunki udziału w postępowaniu.</w:t>
      </w:r>
    </w:p>
    <w:p w14:paraId="78C63E9F" w14:textId="77777777" w:rsidR="009D365F" w:rsidRPr="00840560" w:rsidRDefault="009D365F" w:rsidP="003635FE">
      <w:pPr>
        <w:pStyle w:val="standard"/>
        <w:numPr>
          <w:ilvl w:val="0"/>
          <w:numId w:val="34"/>
        </w:numPr>
        <w:spacing w:before="0" w:beforeAutospacing="0" w:after="0" w:afterAutospacing="0"/>
        <w:ind w:left="426" w:hanging="426"/>
        <w:jc w:val="both"/>
        <w:rPr>
          <w:rFonts w:ascii="Tahoma" w:hAnsi="Tahoma" w:cs="Tahoma"/>
          <w:sz w:val="18"/>
          <w:szCs w:val="18"/>
        </w:rPr>
      </w:pPr>
      <w:r w:rsidRPr="00840560">
        <w:rPr>
          <w:rFonts w:ascii="Tahoma" w:hAnsi="Tahoma" w:cs="Tahoma"/>
          <w:sz w:val="18"/>
          <w:szCs w:val="18"/>
        </w:rPr>
        <w:t>Następujący podwykonawcy, w tym inne podmioty na zasoby których Wykonawca powoływał się w celu wykazania spełniania warunków udziału w postępowaniu, będą uczestniczyć w realizacji przedmiotu Umowy:</w:t>
      </w:r>
    </w:p>
    <w:p w14:paraId="685D5ED5" w14:textId="77777777" w:rsidR="009D365F" w:rsidRPr="00840560" w:rsidRDefault="009D365F" w:rsidP="009D365F">
      <w:pPr>
        <w:pStyle w:val="standard"/>
        <w:spacing w:before="0" w:beforeAutospacing="0" w:after="0" w:afterAutospacing="0"/>
        <w:ind w:left="360"/>
        <w:jc w:val="both"/>
        <w:rPr>
          <w:rFonts w:ascii="Tahoma" w:hAnsi="Tahoma" w:cs="Tahoma"/>
          <w:sz w:val="18"/>
          <w:szCs w:val="18"/>
        </w:rPr>
      </w:pPr>
    </w:p>
    <w:tbl>
      <w:tblPr>
        <w:tblW w:w="8959" w:type="dxa"/>
        <w:tblInd w:w="675" w:type="dxa"/>
        <w:tblCellMar>
          <w:left w:w="0" w:type="dxa"/>
          <w:right w:w="0" w:type="dxa"/>
        </w:tblCellMar>
        <w:tblLook w:val="04A0" w:firstRow="1" w:lastRow="0" w:firstColumn="1" w:lastColumn="0" w:noHBand="0" w:noVBand="1"/>
      </w:tblPr>
      <w:tblGrid>
        <w:gridCol w:w="2151"/>
        <w:gridCol w:w="3396"/>
        <w:gridCol w:w="3412"/>
      </w:tblGrid>
      <w:tr w:rsidR="009D365F" w:rsidRPr="00840560" w14:paraId="74F3D155" w14:textId="77777777" w:rsidTr="009D365F">
        <w:tc>
          <w:tcPr>
            <w:tcW w:w="2151"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08" w:type="dxa"/>
            </w:tcMar>
            <w:vAlign w:val="center"/>
            <w:hideMark/>
          </w:tcPr>
          <w:p w14:paraId="610C01FF" w14:textId="77777777" w:rsidR="009D365F" w:rsidRPr="00840560" w:rsidRDefault="009D365F" w:rsidP="009D365F">
            <w:pPr>
              <w:pStyle w:val="standard"/>
              <w:ind w:hanging="105"/>
              <w:jc w:val="center"/>
              <w:rPr>
                <w:sz w:val="18"/>
                <w:szCs w:val="18"/>
              </w:rPr>
            </w:pPr>
            <w:r w:rsidRPr="00840560">
              <w:rPr>
                <w:rFonts w:ascii="Tahoma" w:hAnsi="Tahoma" w:cs="Tahoma"/>
                <w:sz w:val="18"/>
                <w:szCs w:val="18"/>
              </w:rPr>
              <w:t>Nazwa i adres podwykonawcy</w:t>
            </w:r>
          </w:p>
        </w:tc>
        <w:tc>
          <w:tcPr>
            <w:tcW w:w="3396"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24B56DB4" w14:textId="77777777" w:rsidR="009D365F" w:rsidRPr="00840560" w:rsidRDefault="009D365F" w:rsidP="009D365F">
            <w:pPr>
              <w:pStyle w:val="standard"/>
              <w:jc w:val="center"/>
              <w:rPr>
                <w:sz w:val="18"/>
                <w:szCs w:val="18"/>
              </w:rPr>
            </w:pPr>
            <w:r w:rsidRPr="00840560">
              <w:rPr>
                <w:rFonts w:ascii="Tahoma" w:hAnsi="Tahoma" w:cs="Tahoma"/>
                <w:sz w:val="18"/>
                <w:szCs w:val="18"/>
              </w:rPr>
              <w:t>Warunek udziału w postępowaniu spełniony poprzez zdolności innego podmiotu (</w:t>
            </w:r>
            <w:r w:rsidRPr="00840560">
              <w:rPr>
                <w:rFonts w:ascii="Tahoma" w:hAnsi="Tahoma" w:cs="Tahoma"/>
                <w:i/>
                <w:iCs/>
                <w:sz w:val="18"/>
                <w:szCs w:val="18"/>
              </w:rPr>
              <w:t>doświadczenie</w:t>
            </w:r>
            <w:r w:rsidRPr="00840560">
              <w:rPr>
                <w:rFonts w:ascii="Tahoma" w:hAnsi="Tahoma" w:cs="Tahoma"/>
                <w:sz w:val="18"/>
                <w:szCs w:val="18"/>
              </w:rPr>
              <w:t>)</w:t>
            </w:r>
          </w:p>
        </w:tc>
        <w:tc>
          <w:tcPr>
            <w:tcW w:w="3412"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5F3E529A" w14:textId="77777777" w:rsidR="009D365F" w:rsidRPr="00840560" w:rsidRDefault="009D365F" w:rsidP="009D365F">
            <w:pPr>
              <w:pStyle w:val="standard"/>
              <w:jc w:val="center"/>
              <w:rPr>
                <w:sz w:val="18"/>
                <w:szCs w:val="18"/>
              </w:rPr>
            </w:pPr>
            <w:r w:rsidRPr="00840560">
              <w:rPr>
                <w:rFonts w:ascii="Tahoma" w:hAnsi="Tahoma" w:cs="Tahoma"/>
                <w:sz w:val="18"/>
                <w:szCs w:val="18"/>
              </w:rPr>
              <w:t>Zakres przedmiotu Umowy podzlecony</w:t>
            </w:r>
          </w:p>
        </w:tc>
      </w:tr>
      <w:tr w:rsidR="009D365F" w:rsidRPr="00840560" w14:paraId="22648384" w14:textId="77777777" w:rsidTr="009D365F">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48B29F97" w14:textId="77777777" w:rsidR="009D365F" w:rsidRPr="00840560" w:rsidRDefault="009D365F" w:rsidP="009D365F">
            <w:pPr>
              <w:pStyle w:val="standard"/>
              <w:rPr>
                <w:sz w:val="18"/>
                <w:szCs w:val="18"/>
              </w:rPr>
            </w:pPr>
            <w:r w:rsidRPr="00840560">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07A14B7C" w14:textId="77777777" w:rsidR="009D365F" w:rsidRPr="00840560" w:rsidRDefault="009D365F" w:rsidP="009D365F">
            <w:pPr>
              <w:pStyle w:val="standard"/>
              <w:rPr>
                <w:sz w:val="18"/>
                <w:szCs w:val="18"/>
              </w:rPr>
            </w:pPr>
            <w:r w:rsidRPr="00840560">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51D98F8A" w14:textId="77777777" w:rsidR="009D365F" w:rsidRPr="00840560" w:rsidRDefault="009D365F" w:rsidP="009D365F">
            <w:pPr>
              <w:pStyle w:val="standard"/>
              <w:rPr>
                <w:sz w:val="18"/>
                <w:szCs w:val="18"/>
              </w:rPr>
            </w:pPr>
            <w:r w:rsidRPr="00840560">
              <w:rPr>
                <w:rFonts w:ascii="Tahoma" w:hAnsi="Tahoma" w:cs="Tahoma"/>
                <w:sz w:val="18"/>
                <w:szCs w:val="18"/>
              </w:rPr>
              <w:t> </w:t>
            </w:r>
          </w:p>
        </w:tc>
      </w:tr>
      <w:tr w:rsidR="009D365F" w:rsidRPr="00840560" w14:paraId="4916CB0C" w14:textId="77777777" w:rsidTr="009D365F">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05162564" w14:textId="77777777" w:rsidR="009D365F" w:rsidRPr="00840560" w:rsidRDefault="009D365F" w:rsidP="009D365F">
            <w:pPr>
              <w:pStyle w:val="standard"/>
              <w:rPr>
                <w:sz w:val="18"/>
                <w:szCs w:val="18"/>
              </w:rPr>
            </w:pPr>
            <w:r w:rsidRPr="00840560">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3DA516EA" w14:textId="77777777" w:rsidR="009D365F" w:rsidRPr="00840560" w:rsidRDefault="009D365F" w:rsidP="009D365F">
            <w:pPr>
              <w:pStyle w:val="standard"/>
              <w:rPr>
                <w:sz w:val="18"/>
                <w:szCs w:val="18"/>
              </w:rPr>
            </w:pPr>
            <w:r w:rsidRPr="00840560">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016CE195" w14:textId="77777777" w:rsidR="009D365F" w:rsidRPr="00840560" w:rsidRDefault="009D365F" w:rsidP="009D365F">
            <w:pPr>
              <w:pStyle w:val="standard"/>
              <w:rPr>
                <w:sz w:val="18"/>
                <w:szCs w:val="18"/>
              </w:rPr>
            </w:pPr>
            <w:r w:rsidRPr="00840560">
              <w:rPr>
                <w:rFonts w:ascii="Tahoma" w:hAnsi="Tahoma" w:cs="Tahoma"/>
                <w:sz w:val="18"/>
                <w:szCs w:val="18"/>
              </w:rPr>
              <w:t> </w:t>
            </w:r>
          </w:p>
        </w:tc>
      </w:tr>
    </w:tbl>
    <w:p w14:paraId="0A7874DD" w14:textId="77777777" w:rsidR="009D365F" w:rsidRPr="00840560" w:rsidRDefault="009D365F" w:rsidP="009D365F">
      <w:pPr>
        <w:ind w:left="426" w:hanging="426"/>
        <w:jc w:val="center"/>
        <w:rPr>
          <w:rFonts w:ascii="Tahoma" w:hAnsi="Tahoma" w:cs="Tahoma"/>
          <w:sz w:val="18"/>
          <w:szCs w:val="18"/>
        </w:rPr>
      </w:pPr>
    </w:p>
    <w:p w14:paraId="4A27F7A2" w14:textId="3C1BFBE7" w:rsidR="009D365F" w:rsidRPr="00840560" w:rsidRDefault="009D365F" w:rsidP="009D365F">
      <w:pPr>
        <w:jc w:val="center"/>
        <w:rPr>
          <w:rFonts w:ascii="Tahoma" w:hAnsi="Tahoma" w:cs="Tahoma"/>
          <w:sz w:val="18"/>
          <w:szCs w:val="18"/>
        </w:rPr>
      </w:pPr>
      <w:r w:rsidRPr="00840560">
        <w:rPr>
          <w:rFonts w:ascii="Tahoma" w:hAnsi="Tahoma" w:cs="Tahoma"/>
          <w:sz w:val="18"/>
          <w:szCs w:val="18"/>
        </w:rPr>
        <w:t>§ 1</w:t>
      </w:r>
      <w:r w:rsidR="00564548">
        <w:rPr>
          <w:rFonts w:ascii="Tahoma" w:hAnsi="Tahoma" w:cs="Tahoma"/>
          <w:sz w:val="18"/>
          <w:szCs w:val="18"/>
        </w:rPr>
        <w:t>3</w:t>
      </w:r>
    </w:p>
    <w:p w14:paraId="7A53E846" w14:textId="77777777" w:rsidR="009D365F" w:rsidRPr="00840560" w:rsidRDefault="009D365F" w:rsidP="003635FE">
      <w:pPr>
        <w:numPr>
          <w:ilvl w:val="0"/>
          <w:numId w:val="35"/>
        </w:numPr>
        <w:tabs>
          <w:tab w:val="clear" w:pos="720"/>
          <w:tab w:val="num" w:pos="426"/>
        </w:tabs>
        <w:ind w:left="426" w:hanging="426"/>
        <w:jc w:val="both"/>
        <w:rPr>
          <w:rFonts w:ascii="Tahoma" w:hAnsi="Tahoma" w:cs="Tahoma"/>
          <w:sz w:val="18"/>
          <w:szCs w:val="18"/>
        </w:rPr>
      </w:pPr>
      <w:r w:rsidRPr="00840560">
        <w:rPr>
          <w:rFonts w:ascii="Tahoma" w:hAnsi="Tahoma" w:cs="Tahoma"/>
          <w:sz w:val="18"/>
          <w:szCs w:val="18"/>
        </w:rPr>
        <w:t>W razie powstania sporu związanego z wykonaniem umowy, Wykonawca ma obowiązek wyczerpać drogę postępowania reklamacyjnego, kierując swoje roszczenia do Zamawiającego, który ustosunkuje się na piśmie do roszczeń Wykonawcy w terminie 14 dni od daty powiadomienia.</w:t>
      </w:r>
    </w:p>
    <w:p w14:paraId="0002D140" w14:textId="77777777" w:rsidR="009D365F" w:rsidRPr="00840560" w:rsidRDefault="009D365F" w:rsidP="003635FE">
      <w:pPr>
        <w:numPr>
          <w:ilvl w:val="0"/>
          <w:numId w:val="35"/>
        </w:numPr>
        <w:tabs>
          <w:tab w:val="clear" w:pos="720"/>
          <w:tab w:val="num" w:pos="426"/>
        </w:tabs>
        <w:ind w:left="426" w:hanging="426"/>
        <w:jc w:val="both"/>
        <w:rPr>
          <w:rFonts w:ascii="Tahoma" w:hAnsi="Tahoma" w:cs="Tahoma"/>
          <w:sz w:val="18"/>
          <w:szCs w:val="18"/>
        </w:rPr>
      </w:pPr>
      <w:r w:rsidRPr="00840560">
        <w:rPr>
          <w:rFonts w:ascii="Tahoma" w:hAnsi="Tahoma" w:cs="Tahoma"/>
          <w:sz w:val="18"/>
          <w:szCs w:val="18"/>
        </w:rPr>
        <w:t>W przypadku niemożności polubownego rozstrzygnięcia sporu w sposób określony w ust.1 strony poddają pod rozstrzygnięcie sądu powszechnego w Łodzi, właściwego ze względu na siedzibę Zamawiającego i zgodnie z polskim prawem.</w:t>
      </w:r>
    </w:p>
    <w:p w14:paraId="072235A2" w14:textId="77777777" w:rsidR="009D365F" w:rsidRPr="00840560" w:rsidRDefault="009D365F" w:rsidP="009D365F">
      <w:pPr>
        <w:jc w:val="center"/>
        <w:rPr>
          <w:rFonts w:ascii="Tahoma" w:hAnsi="Tahoma" w:cs="Tahoma"/>
          <w:sz w:val="18"/>
          <w:szCs w:val="18"/>
        </w:rPr>
      </w:pPr>
    </w:p>
    <w:p w14:paraId="46702FDD" w14:textId="0D2BE32D" w:rsidR="009D365F" w:rsidRPr="00840560" w:rsidRDefault="009D365F" w:rsidP="009D365F">
      <w:pPr>
        <w:jc w:val="center"/>
        <w:rPr>
          <w:rFonts w:ascii="Tahoma" w:hAnsi="Tahoma" w:cs="Tahoma"/>
          <w:sz w:val="18"/>
          <w:szCs w:val="18"/>
        </w:rPr>
      </w:pPr>
      <w:r w:rsidRPr="00840560">
        <w:rPr>
          <w:rFonts w:ascii="Tahoma" w:hAnsi="Tahoma" w:cs="Tahoma"/>
          <w:sz w:val="18"/>
          <w:szCs w:val="18"/>
        </w:rPr>
        <w:t>§ 1</w:t>
      </w:r>
      <w:r w:rsidR="00564548">
        <w:rPr>
          <w:rFonts w:ascii="Tahoma" w:hAnsi="Tahoma" w:cs="Tahoma"/>
          <w:sz w:val="18"/>
          <w:szCs w:val="18"/>
        </w:rPr>
        <w:t>4</w:t>
      </w:r>
    </w:p>
    <w:p w14:paraId="58E918CF" w14:textId="4A961179" w:rsidR="009D365F" w:rsidRPr="00840560" w:rsidRDefault="009D365F" w:rsidP="00C0260C">
      <w:pPr>
        <w:jc w:val="both"/>
        <w:rPr>
          <w:rFonts w:ascii="Tahoma" w:hAnsi="Tahoma" w:cs="Tahoma"/>
          <w:sz w:val="18"/>
          <w:szCs w:val="18"/>
        </w:rPr>
      </w:pPr>
      <w:r w:rsidRPr="00840560">
        <w:rPr>
          <w:rFonts w:ascii="Tahoma" w:hAnsi="Tahoma" w:cs="Tahoma"/>
          <w:sz w:val="18"/>
          <w:szCs w:val="18"/>
        </w:rPr>
        <w:t>W sprawach nieuregulowanych w Umowie stosuje się przepisy Kodeksu Cywilnego i Prawa zamówień publicznych</w:t>
      </w:r>
      <w:r w:rsidR="007D7F84">
        <w:rPr>
          <w:rFonts w:ascii="Tahoma" w:hAnsi="Tahoma" w:cs="Tahoma"/>
          <w:sz w:val="18"/>
          <w:szCs w:val="18"/>
        </w:rPr>
        <w:t xml:space="preserve"> </w:t>
      </w:r>
      <w:r w:rsidRPr="00840560">
        <w:rPr>
          <w:rFonts w:ascii="Tahoma" w:hAnsi="Tahoma" w:cs="Tahoma"/>
          <w:sz w:val="18"/>
          <w:szCs w:val="18"/>
        </w:rPr>
        <w:t xml:space="preserve">oraz postanowienia SWZ postępowania, w wyniku którego rozstrzygnięcia zawarta została  niniejsza umowa. </w:t>
      </w:r>
    </w:p>
    <w:p w14:paraId="016990AC" w14:textId="77777777" w:rsidR="009D365F" w:rsidRPr="00840560" w:rsidRDefault="009D365F" w:rsidP="009D365F">
      <w:pPr>
        <w:jc w:val="center"/>
        <w:rPr>
          <w:rFonts w:ascii="Tahoma" w:hAnsi="Tahoma" w:cs="Tahoma"/>
          <w:sz w:val="18"/>
          <w:szCs w:val="18"/>
        </w:rPr>
      </w:pPr>
    </w:p>
    <w:p w14:paraId="49DFD74C" w14:textId="76049316" w:rsidR="009D365F" w:rsidRPr="00840560" w:rsidRDefault="009D365F" w:rsidP="009D365F">
      <w:pPr>
        <w:jc w:val="center"/>
        <w:rPr>
          <w:rFonts w:ascii="Tahoma" w:hAnsi="Tahoma" w:cs="Tahoma"/>
          <w:sz w:val="18"/>
          <w:szCs w:val="18"/>
        </w:rPr>
      </w:pPr>
      <w:r w:rsidRPr="00840560">
        <w:rPr>
          <w:rFonts w:ascii="Tahoma" w:hAnsi="Tahoma" w:cs="Tahoma"/>
          <w:sz w:val="18"/>
          <w:szCs w:val="18"/>
        </w:rPr>
        <w:t>§ 1</w:t>
      </w:r>
      <w:r w:rsidR="00564548">
        <w:rPr>
          <w:rFonts w:ascii="Tahoma" w:hAnsi="Tahoma" w:cs="Tahoma"/>
          <w:sz w:val="18"/>
          <w:szCs w:val="18"/>
        </w:rPr>
        <w:t>5</w:t>
      </w:r>
    </w:p>
    <w:p w14:paraId="2B535D06" w14:textId="77777777" w:rsidR="009D365F" w:rsidRPr="00840560" w:rsidRDefault="009D365F" w:rsidP="003635FE">
      <w:pPr>
        <w:numPr>
          <w:ilvl w:val="3"/>
          <w:numId w:val="36"/>
        </w:numPr>
        <w:ind w:left="426" w:hanging="426"/>
        <w:jc w:val="both"/>
        <w:rPr>
          <w:rFonts w:ascii="Tahoma" w:hAnsi="Tahoma" w:cs="Tahoma"/>
          <w:sz w:val="18"/>
          <w:szCs w:val="18"/>
          <w:lang w:eastAsia="zh-CN"/>
        </w:rPr>
      </w:pPr>
      <w:r w:rsidRPr="00840560">
        <w:rPr>
          <w:rFonts w:ascii="Tahoma" w:hAnsi="Tahoma" w:cs="Tahoma"/>
          <w:sz w:val="18"/>
          <w:szCs w:val="18"/>
          <w:lang w:eastAsia="zh-CN"/>
        </w:rPr>
        <w:t>Zamawiający oświadcza, że posiada status dużego przedsiębiorcy w rozumieniu art. 4 pkt 6 Ustawy z dnia 8 marca 2013 roku o przeciwdziałaniu nadmiernym opóźnieniom w transakcjach handlowych.</w:t>
      </w:r>
    </w:p>
    <w:p w14:paraId="67DDEDB5" w14:textId="77777777" w:rsidR="009D365F" w:rsidRPr="00840560" w:rsidRDefault="009D365F" w:rsidP="003635FE">
      <w:pPr>
        <w:numPr>
          <w:ilvl w:val="3"/>
          <w:numId w:val="36"/>
        </w:numPr>
        <w:ind w:left="426" w:hanging="426"/>
        <w:jc w:val="both"/>
        <w:rPr>
          <w:rFonts w:ascii="Tahoma" w:hAnsi="Tahoma" w:cs="Tahoma"/>
          <w:sz w:val="18"/>
          <w:szCs w:val="18"/>
          <w:lang w:eastAsia="zh-CN"/>
        </w:rPr>
      </w:pPr>
      <w:r w:rsidRPr="00840560">
        <w:rPr>
          <w:rFonts w:ascii="Tahoma" w:hAnsi="Tahoma" w:cs="Tahoma"/>
          <w:sz w:val="18"/>
          <w:szCs w:val="18"/>
        </w:rPr>
        <w:t>Umowę sporządza się w dwóch jednobrzmiących egzemplarzach: 1 egzemplarz dla Zamawiającego i 1 egzemplarz dla Wykonawcy.</w:t>
      </w:r>
    </w:p>
    <w:p w14:paraId="47F5337C" w14:textId="77777777" w:rsidR="009D365F" w:rsidRPr="00840560" w:rsidRDefault="009D365F" w:rsidP="003635FE">
      <w:pPr>
        <w:numPr>
          <w:ilvl w:val="3"/>
          <w:numId w:val="36"/>
        </w:numPr>
        <w:ind w:left="426" w:hanging="426"/>
        <w:jc w:val="both"/>
        <w:rPr>
          <w:rFonts w:ascii="Tahoma" w:hAnsi="Tahoma" w:cs="Tahoma"/>
          <w:sz w:val="18"/>
          <w:szCs w:val="18"/>
          <w:lang w:eastAsia="zh-CN"/>
        </w:rPr>
      </w:pPr>
      <w:r w:rsidRPr="00840560">
        <w:rPr>
          <w:rFonts w:ascii="Tahoma" w:hAnsi="Tahoma" w:cs="Tahoma"/>
          <w:sz w:val="18"/>
          <w:szCs w:val="18"/>
        </w:rPr>
        <w:t>Załącznikami stanowiącymi integralną część umowy są:</w:t>
      </w:r>
    </w:p>
    <w:p w14:paraId="24C50A1E" w14:textId="4DF105BA" w:rsidR="009D365F" w:rsidRPr="00840560" w:rsidRDefault="009D365F" w:rsidP="003635FE">
      <w:pPr>
        <w:pStyle w:val="Akapitzlist"/>
        <w:numPr>
          <w:ilvl w:val="0"/>
          <w:numId w:val="37"/>
        </w:numPr>
        <w:jc w:val="both"/>
        <w:rPr>
          <w:rFonts w:ascii="Tahoma" w:hAnsi="Tahoma" w:cs="Tahoma"/>
          <w:sz w:val="18"/>
          <w:szCs w:val="18"/>
        </w:rPr>
      </w:pPr>
      <w:r w:rsidRPr="00840560">
        <w:rPr>
          <w:rFonts w:ascii="Tahoma" w:hAnsi="Tahoma" w:cs="Tahoma"/>
          <w:sz w:val="18"/>
          <w:szCs w:val="18"/>
        </w:rPr>
        <w:t>Załącznik nr 1 - Formularz oferty,</w:t>
      </w:r>
    </w:p>
    <w:p w14:paraId="3621F438" w14:textId="44D5364B" w:rsidR="009D365F" w:rsidRPr="00840560" w:rsidRDefault="009D365F" w:rsidP="003635FE">
      <w:pPr>
        <w:pStyle w:val="Akapitzlist"/>
        <w:numPr>
          <w:ilvl w:val="0"/>
          <w:numId w:val="37"/>
        </w:numPr>
        <w:jc w:val="both"/>
        <w:rPr>
          <w:rFonts w:ascii="Tahoma" w:hAnsi="Tahoma" w:cs="Tahoma"/>
          <w:sz w:val="18"/>
          <w:szCs w:val="18"/>
        </w:rPr>
      </w:pPr>
      <w:r w:rsidRPr="00840560">
        <w:rPr>
          <w:rFonts w:ascii="Tahoma" w:hAnsi="Tahoma" w:cs="Tahoma"/>
          <w:sz w:val="18"/>
          <w:szCs w:val="18"/>
        </w:rPr>
        <w:t>Załącznik nr 2 - Formularz asortymentowo-cenowy,</w:t>
      </w:r>
    </w:p>
    <w:p w14:paraId="4290ADE4" w14:textId="77777777" w:rsidR="00AB14B7" w:rsidRPr="00840560" w:rsidRDefault="00AB14B7" w:rsidP="00AB14B7">
      <w:pPr>
        <w:jc w:val="both"/>
        <w:rPr>
          <w:rFonts w:ascii="Tahoma" w:hAnsi="Tahoma" w:cs="Tahoma"/>
          <w:sz w:val="18"/>
          <w:szCs w:val="18"/>
        </w:rPr>
      </w:pPr>
    </w:p>
    <w:p w14:paraId="6C7DE5A8" w14:textId="3FA4A15C" w:rsidR="00DB4E3A" w:rsidRPr="00EE2646" w:rsidRDefault="00232BAF" w:rsidP="00AB14B7">
      <w:pPr>
        <w:spacing w:after="160" w:line="259" w:lineRule="auto"/>
        <w:rPr>
          <w:rFonts w:ascii="Tahoma" w:hAnsi="Tahoma" w:cs="Tahoma"/>
          <w:b/>
          <w:sz w:val="20"/>
        </w:rPr>
      </w:pPr>
      <w:r w:rsidRPr="00840560">
        <w:rPr>
          <w:rFonts w:ascii="Tahoma" w:hAnsi="Tahoma" w:cs="Tahoma"/>
          <w:sz w:val="20"/>
          <w:szCs w:val="20"/>
        </w:rPr>
        <w:br w:type="page"/>
      </w:r>
    </w:p>
    <w:p w14:paraId="34E050F9" w14:textId="77777777" w:rsidR="00DB4E3A" w:rsidRPr="00EE2646" w:rsidRDefault="00DB4E3A" w:rsidP="00DB4E3A">
      <w:pPr>
        <w:jc w:val="right"/>
        <w:rPr>
          <w:rFonts w:ascii="Tahoma" w:hAnsi="Tahoma" w:cs="Tahoma"/>
          <w:sz w:val="20"/>
          <w:szCs w:val="20"/>
        </w:rPr>
      </w:pPr>
      <w:r w:rsidRPr="00EE2646">
        <w:rPr>
          <w:rFonts w:ascii="Tahoma" w:hAnsi="Tahoma" w:cs="Tahoma"/>
          <w:b/>
          <w:sz w:val="20"/>
          <w:szCs w:val="20"/>
        </w:rPr>
        <w:lastRenderedPageBreak/>
        <w:t>Załącznik Nr 5</w:t>
      </w:r>
    </w:p>
    <w:p w14:paraId="1C8F2C83" w14:textId="709AB9B3" w:rsidR="00DB4E3A" w:rsidRPr="00BB6487" w:rsidRDefault="00DB4E3A" w:rsidP="00DB4E3A">
      <w:pPr>
        <w:rPr>
          <w:rFonts w:ascii="Tahoma" w:hAnsi="Tahoma" w:cs="Tahoma"/>
          <w:b/>
          <w:sz w:val="20"/>
          <w:szCs w:val="20"/>
        </w:rPr>
      </w:pPr>
      <w:r w:rsidRPr="00BB6487">
        <w:rPr>
          <w:rFonts w:ascii="Tahoma" w:hAnsi="Tahoma" w:cs="Tahoma"/>
          <w:b/>
          <w:sz w:val="20"/>
          <w:szCs w:val="20"/>
        </w:rPr>
        <w:t xml:space="preserve">Znak sprawy </w:t>
      </w:r>
      <w:r w:rsidR="00C0260C">
        <w:rPr>
          <w:rFonts w:ascii="Tahoma" w:hAnsi="Tahoma" w:cs="Tahoma"/>
          <w:b/>
          <w:sz w:val="20"/>
          <w:szCs w:val="20"/>
        </w:rPr>
        <w:t>112</w:t>
      </w:r>
      <w:r w:rsidR="00906E07">
        <w:rPr>
          <w:rFonts w:ascii="Tahoma" w:hAnsi="Tahoma" w:cs="Tahoma"/>
          <w:b/>
          <w:sz w:val="20"/>
          <w:szCs w:val="20"/>
        </w:rPr>
        <w:t>/TP/ZP/D/2023</w:t>
      </w:r>
    </w:p>
    <w:p w14:paraId="3BAB5F14" w14:textId="77777777" w:rsidR="00DB4E3A" w:rsidRPr="00EE2646" w:rsidRDefault="00DB4E3A" w:rsidP="00DB4E3A">
      <w:pPr>
        <w:spacing w:line="360" w:lineRule="auto"/>
        <w:rPr>
          <w:rFonts w:ascii="Tahoma" w:hAnsi="Tahoma" w:cs="Tahoma"/>
          <w:sz w:val="20"/>
          <w:szCs w:val="20"/>
        </w:rPr>
      </w:pPr>
    </w:p>
    <w:p w14:paraId="386B52AA" w14:textId="77777777" w:rsidR="00DB4E3A" w:rsidRDefault="00DB4E3A" w:rsidP="00DB4E3A">
      <w:pPr>
        <w:rPr>
          <w:rFonts w:ascii="Tahoma" w:eastAsia="Tahoma" w:hAnsi="Tahoma" w:cs="Tahoma"/>
          <w:i/>
          <w:sz w:val="18"/>
          <w:szCs w:val="18"/>
        </w:rPr>
      </w:pPr>
      <w:r>
        <w:rPr>
          <w:rFonts w:ascii="Tahoma" w:hAnsi="Tahoma" w:cs="Tahoma"/>
          <w:sz w:val="18"/>
          <w:szCs w:val="18"/>
        </w:rPr>
        <w:t>Nazwa, adres Wykonawcy ...............................................................</w:t>
      </w:r>
    </w:p>
    <w:p w14:paraId="084F19C7" w14:textId="77777777" w:rsidR="00DB4E3A" w:rsidRDefault="00DB4E3A" w:rsidP="00DB4E3A">
      <w:pPr>
        <w:ind w:left="2832"/>
        <w:rPr>
          <w:rFonts w:ascii="Tahoma" w:hAnsi="Tahoma" w:cs="Tahoma"/>
          <w:i/>
          <w:sz w:val="18"/>
          <w:szCs w:val="18"/>
        </w:rPr>
      </w:pPr>
      <w:r>
        <w:rPr>
          <w:rFonts w:ascii="Tahoma" w:eastAsia="Tahoma" w:hAnsi="Tahoma" w:cs="Tahoma"/>
          <w:i/>
          <w:sz w:val="18"/>
          <w:szCs w:val="18"/>
        </w:rPr>
        <w:t xml:space="preserve"> </w:t>
      </w:r>
    </w:p>
    <w:p w14:paraId="5D9CAED9" w14:textId="77777777" w:rsidR="00DB4E3A" w:rsidRDefault="00DB4E3A" w:rsidP="00DB4E3A">
      <w:pPr>
        <w:ind w:left="2832"/>
        <w:rPr>
          <w:rFonts w:ascii="Tahoma" w:hAnsi="Tahoma" w:cs="Tahoma"/>
          <w:i/>
          <w:sz w:val="18"/>
          <w:szCs w:val="18"/>
        </w:rPr>
      </w:pPr>
    </w:p>
    <w:p w14:paraId="5EECA694" w14:textId="77777777" w:rsidR="00DB4E3A" w:rsidRDefault="00DB4E3A" w:rsidP="00DB4E3A">
      <w:pPr>
        <w:ind w:left="2832"/>
        <w:rPr>
          <w:rFonts w:ascii="Tahoma" w:hAnsi="Tahoma" w:cs="Tahoma"/>
          <w:i/>
          <w:sz w:val="18"/>
          <w:szCs w:val="18"/>
        </w:rPr>
      </w:pPr>
    </w:p>
    <w:p w14:paraId="37BF5D40" w14:textId="77777777" w:rsidR="00DB4E3A" w:rsidRDefault="00DB4E3A" w:rsidP="00DB4E3A">
      <w:pPr>
        <w:ind w:firstLine="390"/>
        <w:jc w:val="center"/>
        <w:rPr>
          <w:rFonts w:ascii="Tahoma" w:hAnsi="Tahoma" w:cs="Tahoma"/>
          <w:b/>
          <w:sz w:val="18"/>
          <w:szCs w:val="18"/>
        </w:rPr>
      </w:pPr>
    </w:p>
    <w:p w14:paraId="43691FCA" w14:textId="77777777" w:rsidR="00DB4E3A" w:rsidRDefault="00DB4E3A" w:rsidP="00DB4E3A">
      <w:pPr>
        <w:ind w:firstLine="390"/>
        <w:jc w:val="center"/>
        <w:rPr>
          <w:rFonts w:ascii="Tahoma" w:hAnsi="Tahoma" w:cs="Tahoma"/>
          <w:b/>
          <w:sz w:val="18"/>
          <w:szCs w:val="18"/>
        </w:rPr>
      </w:pPr>
    </w:p>
    <w:p w14:paraId="32F5636C" w14:textId="77777777" w:rsidR="00DB4E3A" w:rsidRDefault="00DB4E3A" w:rsidP="00DB4E3A">
      <w:pPr>
        <w:ind w:firstLine="390"/>
        <w:jc w:val="center"/>
        <w:rPr>
          <w:rFonts w:ascii="Tahoma" w:hAnsi="Tahoma" w:cs="Tahoma"/>
          <w:b/>
          <w:sz w:val="18"/>
          <w:szCs w:val="18"/>
        </w:rPr>
      </w:pPr>
    </w:p>
    <w:p w14:paraId="0AF3F450" w14:textId="77777777" w:rsidR="00DB4E3A" w:rsidRDefault="00DB4E3A" w:rsidP="00DB4E3A">
      <w:pPr>
        <w:ind w:firstLine="390"/>
        <w:jc w:val="center"/>
        <w:rPr>
          <w:rFonts w:ascii="Tahoma" w:hAnsi="Tahoma" w:cs="Tahoma"/>
          <w:b/>
          <w:sz w:val="18"/>
          <w:szCs w:val="18"/>
        </w:rPr>
      </w:pPr>
      <w:r>
        <w:rPr>
          <w:rFonts w:ascii="Tahoma" w:hAnsi="Tahoma" w:cs="Tahoma"/>
          <w:b/>
          <w:sz w:val="18"/>
          <w:szCs w:val="18"/>
        </w:rPr>
        <w:t>OŚWIADCZENIE O PRZYNALEŻNOŚCI DO GRUPY KAPITAŁOWEJ</w:t>
      </w:r>
    </w:p>
    <w:p w14:paraId="4BF05EE1" w14:textId="77777777" w:rsidR="00DB4E3A" w:rsidRDefault="00DB4E3A" w:rsidP="00DB4E3A">
      <w:pPr>
        <w:ind w:firstLine="390"/>
        <w:jc w:val="center"/>
        <w:rPr>
          <w:rFonts w:ascii="Tahoma" w:hAnsi="Tahoma" w:cs="Tahoma"/>
          <w:b/>
          <w:sz w:val="18"/>
          <w:szCs w:val="18"/>
        </w:rPr>
      </w:pPr>
    </w:p>
    <w:p w14:paraId="5F74B1F5" w14:textId="77777777" w:rsidR="00DB4E3A" w:rsidRDefault="00DB4E3A" w:rsidP="00DB4E3A">
      <w:pPr>
        <w:ind w:firstLine="390"/>
        <w:jc w:val="both"/>
        <w:rPr>
          <w:rFonts w:ascii="Tahoma" w:hAnsi="Tahoma" w:cs="Tahoma"/>
          <w:b/>
          <w:sz w:val="18"/>
          <w:szCs w:val="18"/>
        </w:rPr>
      </w:pPr>
    </w:p>
    <w:p w14:paraId="1ADBE424" w14:textId="5FCA8C1E" w:rsidR="00DB4E3A" w:rsidRDefault="00DB4E3A" w:rsidP="00DB4E3A">
      <w:pPr>
        <w:spacing w:line="360" w:lineRule="auto"/>
        <w:ind w:firstLine="390"/>
        <w:jc w:val="both"/>
        <w:rPr>
          <w:rFonts w:ascii="Tahoma" w:hAnsi="Tahoma" w:cs="Tahoma"/>
          <w:sz w:val="18"/>
          <w:szCs w:val="18"/>
        </w:rPr>
      </w:pPr>
      <w:r>
        <w:rPr>
          <w:rFonts w:ascii="Tahoma" w:hAnsi="Tahoma" w:cs="Tahoma"/>
          <w:sz w:val="18"/>
          <w:szCs w:val="18"/>
        </w:rPr>
        <w:t xml:space="preserve">Przystępując jako Wykonawca do udziału w postępowaniu o udzielenie zamówienia publicznego nr sprawy </w:t>
      </w:r>
      <w:r w:rsidR="00C0260C">
        <w:rPr>
          <w:rFonts w:ascii="Tahoma" w:hAnsi="Tahoma" w:cs="Tahoma"/>
          <w:b/>
          <w:sz w:val="18"/>
          <w:szCs w:val="18"/>
        </w:rPr>
        <w:t>112</w:t>
      </w:r>
      <w:r>
        <w:rPr>
          <w:rFonts w:ascii="Tahoma" w:hAnsi="Tahoma" w:cs="Tahoma"/>
          <w:b/>
          <w:sz w:val="18"/>
          <w:szCs w:val="18"/>
        </w:rPr>
        <w:t>/TP/ZP/D/202</w:t>
      </w:r>
      <w:r w:rsidR="00906E07">
        <w:rPr>
          <w:rFonts w:ascii="Tahoma" w:hAnsi="Tahoma" w:cs="Tahoma"/>
          <w:b/>
          <w:sz w:val="18"/>
          <w:szCs w:val="18"/>
        </w:rPr>
        <w:t>3</w:t>
      </w:r>
      <w:r>
        <w:rPr>
          <w:rFonts w:ascii="Tahoma" w:hAnsi="Tahoma" w:cs="Tahoma"/>
          <w:sz w:val="18"/>
          <w:szCs w:val="18"/>
        </w:rPr>
        <w:t xml:space="preserve"> </w:t>
      </w:r>
      <w:r>
        <w:rPr>
          <w:rFonts w:ascii="Tahoma" w:hAnsi="Tahoma" w:cs="Tahoma"/>
          <w:b/>
          <w:bCs/>
          <w:sz w:val="18"/>
          <w:szCs w:val="18"/>
        </w:rPr>
        <w:t xml:space="preserve">- </w:t>
      </w:r>
      <w:r>
        <w:rPr>
          <w:rFonts w:ascii="Tahoma" w:hAnsi="Tahoma" w:cs="Tahoma"/>
          <w:bCs/>
          <w:sz w:val="18"/>
          <w:szCs w:val="18"/>
        </w:rPr>
        <w:t xml:space="preserve">po zapoznaniu się z zamieszczoną na stronie internetowej informacją, o której mowa w </w:t>
      </w:r>
      <w:r>
        <w:rPr>
          <w:rFonts w:ascii="Tahoma" w:hAnsi="Tahoma" w:cs="Tahoma"/>
          <w:sz w:val="20"/>
          <w:szCs w:val="20"/>
        </w:rPr>
        <w:t xml:space="preserve">art. 108 ust. 1 pkt 5 </w:t>
      </w:r>
      <w:r>
        <w:rPr>
          <w:rFonts w:ascii="Tahoma" w:hAnsi="Tahoma" w:cs="Tahoma"/>
          <w:bCs/>
          <w:sz w:val="18"/>
          <w:szCs w:val="18"/>
        </w:rPr>
        <w:t>ustawy PZP,</w:t>
      </w:r>
      <w:r>
        <w:rPr>
          <w:rFonts w:ascii="Tahoma" w:hAnsi="Tahoma" w:cs="Tahoma"/>
          <w:b/>
          <w:bCs/>
          <w:sz w:val="18"/>
          <w:szCs w:val="18"/>
        </w:rPr>
        <w:t xml:space="preserve"> </w:t>
      </w:r>
      <w:r>
        <w:rPr>
          <w:rFonts w:ascii="Tahoma" w:hAnsi="Tahoma" w:cs="Tahoma"/>
          <w:sz w:val="18"/>
          <w:szCs w:val="18"/>
        </w:rPr>
        <w:t>niniejszym oświadczamy , że:</w:t>
      </w:r>
    </w:p>
    <w:p w14:paraId="00CBEE48" w14:textId="77777777" w:rsidR="00DB4E3A" w:rsidRDefault="00DB4E3A" w:rsidP="00DB4E3A">
      <w:pPr>
        <w:spacing w:line="360" w:lineRule="auto"/>
        <w:jc w:val="both"/>
        <w:rPr>
          <w:rFonts w:ascii="Tahoma" w:hAnsi="Tahoma" w:cs="Tahoma"/>
          <w:sz w:val="18"/>
          <w:szCs w:val="18"/>
        </w:rPr>
      </w:pPr>
      <w:r>
        <w:rPr>
          <w:rFonts w:ascii="Tahoma" w:hAnsi="Tahoma" w:cs="Tahoma"/>
          <w:sz w:val="18"/>
          <w:szCs w:val="18"/>
        </w:rPr>
        <w:t xml:space="preserve">* 1) nie należymy do żadnej grupy kapitałowej, w rozumieniu ustawy z dnia 16 lutego 2007 r., o ochronie konkurencji i konsumentów (Dz.U. z 2021r., poz. 275 </w:t>
      </w:r>
      <w:proofErr w:type="spellStart"/>
      <w:r>
        <w:rPr>
          <w:rFonts w:ascii="Tahoma" w:hAnsi="Tahoma" w:cs="Tahoma"/>
          <w:sz w:val="18"/>
          <w:szCs w:val="18"/>
        </w:rPr>
        <w:t>t.j</w:t>
      </w:r>
      <w:proofErr w:type="spellEnd"/>
      <w:r>
        <w:rPr>
          <w:rFonts w:ascii="Tahoma" w:hAnsi="Tahoma" w:cs="Tahoma"/>
          <w:sz w:val="18"/>
          <w:szCs w:val="18"/>
        </w:rPr>
        <w:t xml:space="preserve">., ze zm. .) z innym  Wykonawcą, który złożył odrębną  ofertę w przedmiotowym postępowaniu o udzielenie zamówienia. </w:t>
      </w:r>
    </w:p>
    <w:p w14:paraId="2A80F249" w14:textId="77777777" w:rsidR="00DB4E3A" w:rsidRDefault="00DB4E3A" w:rsidP="00DB4E3A">
      <w:pPr>
        <w:spacing w:line="360" w:lineRule="auto"/>
        <w:jc w:val="both"/>
        <w:rPr>
          <w:rFonts w:ascii="Tahoma" w:eastAsia="Tahoma" w:hAnsi="Tahoma" w:cs="Tahoma"/>
          <w:sz w:val="18"/>
          <w:szCs w:val="18"/>
        </w:rPr>
      </w:pPr>
      <w:r>
        <w:rPr>
          <w:rFonts w:ascii="Tahoma" w:hAnsi="Tahoma" w:cs="Tahoma"/>
          <w:sz w:val="18"/>
          <w:szCs w:val="18"/>
        </w:rPr>
        <w:t xml:space="preserve">* 2) należymy do tej samej grupy kapitałowej w rozumieniu z ustawy dnia 16 lutego 2007 r., o ochronie konkurencji i konsumentów (Dz.U. z 2021r., poz. 275 </w:t>
      </w:r>
      <w:proofErr w:type="spellStart"/>
      <w:r>
        <w:rPr>
          <w:rFonts w:ascii="Tahoma" w:hAnsi="Tahoma" w:cs="Tahoma"/>
          <w:sz w:val="18"/>
          <w:szCs w:val="18"/>
        </w:rPr>
        <w:t>t.j</w:t>
      </w:r>
      <w:proofErr w:type="spellEnd"/>
      <w:r>
        <w:rPr>
          <w:rFonts w:ascii="Tahoma" w:hAnsi="Tahoma" w:cs="Tahoma"/>
          <w:sz w:val="18"/>
          <w:szCs w:val="18"/>
        </w:rPr>
        <w:t>., ze zm. .)  z innym Wykonawcą który złożył odrębna ofertę w przedmiotowym postępowaniu o udzielenie zamówienia**: Jednocześnie przedkładam dokumenty lub informacje potwierdzające przygotowanie oferty niezależnie od innego Wykonawcy należącego do tej samej grupy kapitałowej.</w:t>
      </w:r>
    </w:p>
    <w:p w14:paraId="2FDBA1DB" w14:textId="77777777" w:rsidR="00DB4E3A" w:rsidRDefault="00DB4E3A" w:rsidP="003635FE">
      <w:pPr>
        <w:numPr>
          <w:ilvl w:val="0"/>
          <w:numId w:val="21"/>
        </w:numPr>
        <w:suppressAutoHyphens/>
        <w:spacing w:line="276" w:lineRule="auto"/>
        <w:ind w:left="720"/>
        <w:jc w:val="both"/>
        <w:rPr>
          <w:rFonts w:ascii="Tahoma" w:eastAsia="Tahoma" w:hAnsi="Tahoma" w:cs="Tahoma"/>
          <w:sz w:val="18"/>
          <w:szCs w:val="18"/>
        </w:rPr>
      </w:pPr>
      <w:r>
        <w:rPr>
          <w:rFonts w:ascii="Tahoma" w:eastAsia="Tahoma" w:hAnsi="Tahoma" w:cs="Tahoma"/>
          <w:sz w:val="18"/>
          <w:szCs w:val="18"/>
        </w:rPr>
        <w:t>…………………………………………………………………………………………</w:t>
      </w:r>
      <w:r>
        <w:rPr>
          <w:rFonts w:ascii="Tahoma" w:hAnsi="Tahoma" w:cs="Tahoma"/>
          <w:sz w:val="18"/>
          <w:szCs w:val="18"/>
        </w:rPr>
        <w:t>.</w:t>
      </w:r>
    </w:p>
    <w:p w14:paraId="17DD0A8B" w14:textId="77777777" w:rsidR="00DB4E3A" w:rsidRDefault="00DB4E3A" w:rsidP="003635FE">
      <w:pPr>
        <w:numPr>
          <w:ilvl w:val="0"/>
          <w:numId w:val="21"/>
        </w:numPr>
        <w:suppressAutoHyphens/>
        <w:spacing w:line="276" w:lineRule="auto"/>
        <w:ind w:left="720"/>
        <w:jc w:val="both"/>
        <w:rPr>
          <w:rFonts w:ascii="Tahoma" w:eastAsia="Tahoma" w:hAnsi="Tahoma" w:cs="Tahoma"/>
          <w:sz w:val="18"/>
          <w:szCs w:val="18"/>
        </w:rPr>
      </w:pPr>
      <w:r>
        <w:rPr>
          <w:rFonts w:ascii="Tahoma" w:eastAsia="Tahoma" w:hAnsi="Tahoma" w:cs="Tahoma"/>
          <w:sz w:val="18"/>
          <w:szCs w:val="18"/>
        </w:rPr>
        <w:t>…………………………………………………………………………………………</w:t>
      </w:r>
      <w:r>
        <w:rPr>
          <w:rFonts w:ascii="Tahoma" w:hAnsi="Tahoma" w:cs="Tahoma"/>
          <w:sz w:val="18"/>
          <w:szCs w:val="18"/>
        </w:rPr>
        <w:t>.</w:t>
      </w:r>
    </w:p>
    <w:p w14:paraId="15EA2644" w14:textId="77777777" w:rsidR="00DB4E3A" w:rsidRDefault="00DB4E3A" w:rsidP="003635FE">
      <w:pPr>
        <w:numPr>
          <w:ilvl w:val="0"/>
          <w:numId w:val="21"/>
        </w:numPr>
        <w:suppressAutoHyphens/>
        <w:spacing w:line="276" w:lineRule="auto"/>
        <w:ind w:left="720"/>
        <w:jc w:val="both"/>
        <w:rPr>
          <w:rFonts w:ascii="Tahoma" w:eastAsia="Tahoma" w:hAnsi="Tahoma" w:cs="Tahoma"/>
          <w:sz w:val="18"/>
          <w:szCs w:val="18"/>
        </w:rPr>
      </w:pPr>
      <w:r>
        <w:rPr>
          <w:rFonts w:ascii="Tahoma" w:eastAsia="Tahoma" w:hAnsi="Tahoma" w:cs="Tahoma"/>
          <w:sz w:val="18"/>
          <w:szCs w:val="18"/>
        </w:rPr>
        <w:t>…………………………………………………………………………………………</w:t>
      </w:r>
      <w:r>
        <w:rPr>
          <w:rFonts w:ascii="Tahoma" w:hAnsi="Tahoma" w:cs="Tahoma"/>
          <w:sz w:val="18"/>
          <w:szCs w:val="18"/>
        </w:rPr>
        <w:t>.</w:t>
      </w:r>
    </w:p>
    <w:p w14:paraId="52CABD88" w14:textId="77777777" w:rsidR="00DB4E3A" w:rsidRDefault="00DB4E3A" w:rsidP="003635FE">
      <w:pPr>
        <w:numPr>
          <w:ilvl w:val="0"/>
          <w:numId w:val="21"/>
        </w:numPr>
        <w:suppressAutoHyphens/>
        <w:spacing w:line="276" w:lineRule="auto"/>
        <w:ind w:left="720"/>
        <w:jc w:val="both"/>
        <w:rPr>
          <w:rFonts w:ascii="Tahoma" w:eastAsia="Tahoma" w:hAnsi="Tahoma" w:cs="Tahoma"/>
          <w:sz w:val="18"/>
          <w:szCs w:val="18"/>
        </w:rPr>
      </w:pPr>
      <w:r>
        <w:rPr>
          <w:rFonts w:ascii="Tahoma" w:eastAsia="Tahoma" w:hAnsi="Tahoma" w:cs="Tahoma"/>
          <w:sz w:val="18"/>
          <w:szCs w:val="18"/>
        </w:rPr>
        <w:t>…………………………………………………………………………………………</w:t>
      </w:r>
      <w:r>
        <w:rPr>
          <w:rFonts w:ascii="Tahoma" w:hAnsi="Tahoma" w:cs="Tahoma"/>
          <w:sz w:val="18"/>
          <w:szCs w:val="18"/>
        </w:rPr>
        <w:t>.</w:t>
      </w:r>
    </w:p>
    <w:p w14:paraId="46D5DCCA" w14:textId="77777777" w:rsidR="00DB4E3A" w:rsidRDefault="00DB4E3A" w:rsidP="003635FE">
      <w:pPr>
        <w:numPr>
          <w:ilvl w:val="0"/>
          <w:numId w:val="21"/>
        </w:numPr>
        <w:suppressAutoHyphens/>
        <w:spacing w:line="276" w:lineRule="auto"/>
        <w:ind w:left="720"/>
        <w:jc w:val="both"/>
        <w:rPr>
          <w:rFonts w:ascii="Tahoma" w:hAnsi="Tahoma" w:cs="Tahoma"/>
          <w:sz w:val="18"/>
          <w:szCs w:val="18"/>
        </w:rPr>
      </w:pPr>
      <w:r>
        <w:rPr>
          <w:rFonts w:ascii="Tahoma" w:eastAsia="Tahoma" w:hAnsi="Tahoma" w:cs="Tahoma"/>
          <w:sz w:val="18"/>
          <w:szCs w:val="18"/>
        </w:rPr>
        <w:t>…………………………………………………………………………………………</w:t>
      </w:r>
      <w:r>
        <w:rPr>
          <w:rFonts w:ascii="Tahoma" w:hAnsi="Tahoma" w:cs="Tahoma"/>
          <w:sz w:val="18"/>
          <w:szCs w:val="18"/>
        </w:rPr>
        <w:t>.</w:t>
      </w:r>
    </w:p>
    <w:p w14:paraId="15841364" w14:textId="77777777" w:rsidR="00DB4E3A" w:rsidRDefault="00DB4E3A" w:rsidP="00DB4E3A">
      <w:pPr>
        <w:spacing w:line="360" w:lineRule="auto"/>
        <w:ind w:firstLine="390"/>
        <w:jc w:val="both"/>
        <w:rPr>
          <w:rFonts w:ascii="Tahoma" w:hAnsi="Tahoma" w:cs="Tahoma"/>
          <w:sz w:val="18"/>
          <w:szCs w:val="18"/>
        </w:rPr>
      </w:pPr>
    </w:p>
    <w:p w14:paraId="06E8AD49" w14:textId="77777777" w:rsidR="00DB4E3A" w:rsidRDefault="00DB4E3A" w:rsidP="00DB4E3A">
      <w:pPr>
        <w:rPr>
          <w:rFonts w:ascii="Tahoma" w:hAnsi="Tahoma" w:cs="Tahoma"/>
          <w:sz w:val="18"/>
          <w:szCs w:val="18"/>
        </w:rPr>
      </w:pPr>
    </w:p>
    <w:p w14:paraId="274C87B6" w14:textId="77777777" w:rsidR="00DB4E3A" w:rsidRDefault="00DB4E3A" w:rsidP="00DB4E3A">
      <w:pPr>
        <w:rPr>
          <w:rFonts w:ascii="Tahoma" w:hAnsi="Tahoma" w:cs="Tahoma"/>
          <w:sz w:val="18"/>
          <w:szCs w:val="18"/>
        </w:rPr>
      </w:pPr>
    </w:p>
    <w:p w14:paraId="3DFF21D1" w14:textId="77777777" w:rsidR="00DB4E3A" w:rsidRDefault="00DB4E3A" w:rsidP="00DB4E3A">
      <w:pPr>
        <w:rPr>
          <w:rFonts w:ascii="Tahoma" w:eastAsia="Tahoma" w:hAnsi="Tahoma" w:cs="Tahoma"/>
          <w:kern w:val="2"/>
          <w:sz w:val="18"/>
          <w:szCs w:val="18"/>
        </w:rPr>
      </w:pPr>
      <w:r>
        <w:rPr>
          <w:rFonts w:ascii="Tahoma" w:eastAsia="Tahoma" w:hAnsi="Tahoma" w:cs="Tahoma"/>
          <w:kern w:val="2"/>
          <w:sz w:val="18"/>
          <w:szCs w:val="18"/>
        </w:rPr>
        <w:t xml:space="preserve">…………………………… </w:t>
      </w:r>
      <w:r>
        <w:rPr>
          <w:rFonts w:ascii="Tahoma" w:hAnsi="Tahoma" w:cs="Tahoma"/>
          <w:kern w:val="2"/>
          <w:sz w:val="18"/>
          <w:szCs w:val="18"/>
        </w:rPr>
        <w:t>, dnia ……………………………………………</w:t>
      </w:r>
    </w:p>
    <w:p w14:paraId="7FC11A73" w14:textId="77777777" w:rsidR="00DB4E3A" w:rsidRDefault="00DB4E3A" w:rsidP="00DB4E3A">
      <w:pPr>
        <w:tabs>
          <w:tab w:val="center" w:pos="900"/>
          <w:tab w:val="center" w:pos="3261"/>
        </w:tabs>
        <w:rPr>
          <w:rFonts w:ascii="Tahoma" w:hAnsi="Tahoma" w:cs="Tahoma"/>
          <w:sz w:val="18"/>
          <w:szCs w:val="18"/>
        </w:rPr>
      </w:pPr>
      <w:r>
        <w:rPr>
          <w:rFonts w:ascii="Tahoma" w:hAnsi="Tahoma" w:cs="Tahoma"/>
          <w:kern w:val="2"/>
          <w:sz w:val="18"/>
          <w:szCs w:val="18"/>
        </w:rPr>
        <w:tab/>
        <w:t xml:space="preserve">/miejscowość/ </w:t>
      </w:r>
      <w:r>
        <w:rPr>
          <w:rFonts w:ascii="Tahoma" w:hAnsi="Tahoma" w:cs="Tahoma"/>
          <w:kern w:val="2"/>
          <w:sz w:val="18"/>
          <w:szCs w:val="18"/>
        </w:rPr>
        <w:tab/>
        <w:t>/data/</w:t>
      </w:r>
    </w:p>
    <w:p w14:paraId="2E20B194" w14:textId="77777777" w:rsidR="00DB4E3A" w:rsidRDefault="00DB4E3A" w:rsidP="00DB4E3A">
      <w:pPr>
        <w:rPr>
          <w:rFonts w:ascii="Tahoma" w:hAnsi="Tahoma" w:cs="Tahoma"/>
          <w:sz w:val="18"/>
          <w:szCs w:val="18"/>
        </w:rPr>
      </w:pPr>
    </w:p>
    <w:p w14:paraId="374941B9" w14:textId="77777777" w:rsidR="00DB4E3A" w:rsidRDefault="00DB4E3A" w:rsidP="00DB4E3A">
      <w:pPr>
        <w:rPr>
          <w:rFonts w:ascii="Tahoma" w:hAnsi="Tahoma" w:cs="Tahoma"/>
          <w:sz w:val="18"/>
          <w:szCs w:val="18"/>
        </w:rPr>
      </w:pPr>
    </w:p>
    <w:p w14:paraId="106B3093" w14:textId="77777777" w:rsidR="00DB4E3A" w:rsidRDefault="00DB4E3A" w:rsidP="00DB4E3A">
      <w:pPr>
        <w:rPr>
          <w:rFonts w:ascii="Tahoma" w:hAnsi="Tahoma" w:cs="Tahoma"/>
          <w:sz w:val="18"/>
          <w:szCs w:val="18"/>
        </w:rPr>
      </w:pPr>
    </w:p>
    <w:p w14:paraId="7B332D1F" w14:textId="77777777" w:rsidR="00DB4E3A" w:rsidRDefault="00DB4E3A" w:rsidP="00DB4E3A">
      <w:pPr>
        <w:rPr>
          <w:rFonts w:ascii="Tahoma" w:hAnsi="Tahoma" w:cs="Tahoma"/>
          <w:sz w:val="18"/>
          <w:szCs w:val="18"/>
          <w:u w:val="single"/>
        </w:rPr>
      </w:pPr>
      <w:r>
        <w:rPr>
          <w:rFonts w:ascii="Tahoma" w:hAnsi="Tahoma" w:cs="Tahoma"/>
          <w:kern w:val="2"/>
          <w:sz w:val="18"/>
          <w:szCs w:val="18"/>
        </w:rPr>
        <w:t>*niepotrzebne skreślić</w:t>
      </w:r>
    </w:p>
    <w:p w14:paraId="75570787" w14:textId="77777777" w:rsidR="00DB4E3A" w:rsidRDefault="00DB4E3A" w:rsidP="00DB4E3A">
      <w:pPr>
        <w:rPr>
          <w:rFonts w:ascii="Tahoma" w:hAnsi="Tahoma" w:cs="Tahoma"/>
          <w:bCs/>
          <w:iCs/>
          <w:sz w:val="18"/>
          <w:szCs w:val="18"/>
          <w:highlight w:val="cyan"/>
        </w:rPr>
      </w:pPr>
    </w:p>
    <w:p w14:paraId="26C8BD41" w14:textId="77777777" w:rsidR="00DB4E3A" w:rsidRDefault="00DB4E3A" w:rsidP="00DB4E3A">
      <w:pPr>
        <w:jc w:val="both"/>
        <w:rPr>
          <w:rFonts w:ascii="Tahoma" w:hAnsi="Tahoma" w:cs="Tahoma"/>
          <w:bCs/>
          <w:iCs/>
          <w:sz w:val="18"/>
          <w:szCs w:val="18"/>
        </w:rPr>
      </w:pPr>
      <w:r>
        <w:rPr>
          <w:rFonts w:ascii="Tahoma" w:hAnsi="Tahoma" w:cs="Tahoma"/>
          <w:bCs/>
          <w:iCs/>
          <w:sz w:val="18"/>
          <w:szCs w:val="18"/>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7E114026" w14:textId="77777777" w:rsidR="00DB4E3A" w:rsidRDefault="00DB4E3A" w:rsidP="00DB4E3A">
      <w:pPr>
        <w:tabs>
          <w:tab w:val="left" w:pos="284"/>
          <w:tab w:val="left" w:pos="2268"/>
        </w:tabs>
        <w:rPr>
          <w:rFonts w:ascii="Tahoma" w:hAnsi="Tahoma" w:cs="Tahoma"/>
          <w:sz w:val="20"/>
          <w:szCs w:val="20"/>
        </w:rPr>
      </w:pPr>
    </w:p>
    <w:p w14:paraId="76D6F454" w14:textId="77777777" w:rsidR="00DB4E3A" w:rsidRDefault="00DB4E3A" w:rsidP="00DB4E3A">
      <w:pPr>
        <w:jc w:val="both"/>
        <w:rPr>
          <w:rFonts w:ascii="Tahoma" w:hAnsi="Tahoma" w:cs="Tahoma"/>
          <w:sz w:val="18"/>
          <w:szCs w:val="18"/>
        </w:rPr>
      </w:pPr>
      <w:r>
        <w:rPr>
          <w:rFonts w:ascii="Tahoma" w:hAnsi="Tahoma" w:cs="Tahoma"/>
          <w:sz w:val="18"/>
          <w:szCs w:val="18"/>
        </w:rPr>
        <w:t xml:space="preserve">UWAGA. Niniejsze oświadczenie Wykonawca będzie zobowiązany </w:t>
      </w:r>
      <w:r>
        <w:rPr>
          <w:rFonts w:ascii="Tahoma" w:hAnsi="Tahoma" w:cs="Tahoma"/>
          <w:b/>
          <w:sz w:val="18"/>
          <w:szCs w:val="18"/>
        </w:rPr>
        <w:t>do złożenia na wezwanie Zamawiającego</w:t>
      </w:r>
      <w:r>
        <w:rPr>
          <w:rFonts w:ascii="Tahoma" w:hAnsi="Tahoma" w:cs="Tahoma"/>
          <w:sz w:val="18"/>
          <w:szCs w:val="18"/>
        </w:rPr>
        <w:t xml:space="preserve">, a </w:t>
      </w:r>
      <w:r>
        <w:rPr>
          <w:rFonts w:ascii="Tahoma" w:hAnsi="Tahoma" w:cs="Tahoma"/>
          <w:b/>
          <w:sz w:val="18"/>
          <w:szCs w:val="18"/>
        </w:rPr>
        <w:t>nie wraz z ofertą</w:t>
      </w:r>
      <w:r>
        <w:rPr>
          <w:rFonts w:ascii="Tahoma" w:hAnsi="Tahoma" w:cs="Tahoma"/>
          <w:sz w:val="18"/>
          <w:szCs w:val="18"/>
        </w:rPr>
        <w:t>.</w:t>
      </w:r>
    </w:p>
    <w:p w14:paraId="2F68248A" w14:textId="77777777" w:rsidR="00DB4E3A" w:rsidRDefault="00DB4E3A" w:rsidP="00DB4E3A">
      <w:pPr>
        <w:rPr>
          <w:rFonts w:ascii="Tahoma" w:hAnsi="Tahoma" w:cs="Tahoma"/>
          <w:sz w:val="18"/>
          <w:szCs w:val="18"/>
        </w:rPr>
      </w:pPr>
    </w:p>
    <w:p w14:paraId="494E9CDF" w14:textId="77777777" w:rsidR="00DB4E3A" w:rsidRDefault="00DB4E3A" w:rsidP="00DB4E3A">
      <w:pPr>
        <w:rPr>
          <w:rFonts w:ascii="Tahoma" w:hAnsi="Tahoma" w:cs="Tahoma"/>
          <w:sz w:val="18"/>
          <w:szCs w:val="18"/>
        </w:rPr>
      </w:pPr>
    </w:p>
    <w:p w14:paraId="67E4EF93" w14:textId="77777777" w:rsidR="00DB4E3A" w:rsidRDefault="00DB4E3A" w:rsidP="00DB4E3A">
      <w:pPr>
        <w:rPr>
          <w:rFonts w:ascii="Tahoma" w:hAnsi="Tahoma" w:cs="Tahoma"/>
          <w:sz w:val="18"/>
          <w:szCs w:val="18"/>
        </w:rPr>
      </w:pPr>
    </w:p>
    <w:p w14:paraId="54C7CF11" w14:textId="77777777" w:rsidR="00DB4E3A" w:rsidRPr="00EE2646" w:rsidRDefault="00DB4E3A" w:rsidP="00DB4E3A">
      <w:pPr>
        <w:tabs>
          <w:tab w:val="left" w:pos="284"/>
          <w:tab w:val="left" w:pos="2268"/>
        </w:tabs>
        <w:rPr>
          <w:rFonts w:ascii="Tahoma" w:hAnsi="Tahoma" w:cs="Tahoma"/>
          <w:sz w:val="20"/>
          <w:szCs w:val="20"/>
        </w:rPr>
      </w:pPr>
    </w:p>
    <w:p w14:paraId="105F91E6" w14:textId="77777777" w:rsidR="00DB4E3A" w:rsidRPr="00EE2646" w:rsidRDefault="00DB4E3A" w:rsidP="00DB4E3A">
      <w:pPr>
        <w:spacing w:after="120"/>
        <w:rPr>
          <w:rFonts w:ascii="Tahoma" w:hAnsi="Tahoma" w:cs="Tahoma"/>
          <w:b/>
          <w:snapToGrid w:val="0"/>
          <w:sz w:val="22"/>
          <w:szCs w:val="22"/>
        </w:rPr>
      </w:pPr>
      <w:r w:rsidRPr="00EE2646" w:rsidDel="003C5ADA">
        <w:rPr>
          <w:rFonts w:ascii="Tahoma" w:hAnsi="Tahoma" w:cs="Tahoma"/>
          <w:b/>
          <w:snapToGrid w:val="0"/>
          <w:sz w:val="22"/>
          <w:szCs w:val="22"/>
        </w:rPr>
        <w:t xml:space="preserve"> </w:t>
      </w:r>
    </w:p>
    <w:p w14:paraId="3D6CEC69" w14:textId="77777777" w:rsidR="00DB4E3A" w:rsidRPr="00EE2646" w:rsidRDefault="00DB4E3A" w:rsidP="00DB4E3A">
      <w:pPr>
        <w:jc w:val="right"/>
        <w:rPr>
          <w:rFonts w:ascii="Tahoma" w:hAnsi="Tahoma" w:cs="Tahoma"/>
          <w:b/>
          <w:sz w:val="18"/>
          <w:szCs w:val="20"/>
        </w:rPr>
      </w:pPr>
      <w:r w:rsidRPr="00EE2646">
        <w:rPr>
          <w:rFonts w:ascii="Tahoma" w:hAnsi="Tahoma" w:cs="Tahoma"/>
          <w:b/>
          <w:snapToGrid w:val="0"/>
          <w:sz w:val="22"/>
          <w:szCs w:val="22"/>
        </w:rPr>
        <w:br w:type="page"/>
      </w:r>
      <w:r w:rsidRPr="00EE2646" w:rsidDel="00DC4F96">
        <w:rPr>
          <w:rFonts w:ascii="Tahoma" w:hAnsi="Tahoma" w:cs="Tahoma"/>
          <w:b/>
          <w:iCs/>
          <w:smallCaps/>
          <w:kern w:val="1"/>
          <w:sz w:val="18"/>
          <w:szCs w:val="18"/>
        </w:rPr>
        <w:lastRenderedPageBreak/>
        <w:t xml:space="preserve"> </w:t>
      </w:r>
      <w:r w:rsidRPr="00EE2646">
        <w:rPr>
          <w:rFonts w:ascii="Tahoma" w:hAnsi="Tahoma" w:cs="Tahoma"/>
          <w:b/>
          <w:sz w:val="18"/>
          <w:szCs w:val="20"/>
        </w:rPr>
        <w:t>Załącznik nr 6</w:t>
      </w:r>
    </w:p>
    <w:p w14:paraId="16B65968" w14:textId="77777777" w:rsidR="00DB4E3A" w:rsidRPr="00EE2646" w:rsidRDefault="00DB4E3A" w:rsidP="00DB4E3A">
      <w:pPr>
        <w:ind w:left="5246" w:firstLine="708"/>
        <w:jc w:val="right"/>
        <w:rPr>
          <w:rFonts w:ascii="Tahoma" w:hAnsi="Tahoma" w:cs="Tahoma"/>
          <w:b/>
          <w:sz w:val="18"/>
          <w:szCs w:val="20"/>
        </w:rPr>
      </w:pPr>
    </w:p>
    <w:p w14:paraId="6C90956A" w14:textId="77777777" w:rsidR="00DB4E3A" w:rsidRDefault="00DB4E3A" w:rsidP="00DB4E3A">
      <w:pPr>
        <w:spacing w:line="360" w:lineRule="auto"/>
        <w:rPr>
          <w:rFonts w:ascii="Tahoma" w:hAnsi="Tahoma" w:cs="Tahoma"/>
          <w:b/>
          <w:bCs/>
          <w:sz w:val="18"/>
          <w:szCs w:val="20"/>
        </w:rPr>
      </w:pPr>
      <w:r>
        <w:rPr>
          <w:rFonts w:ascii="Tahoma" w:hAnsi="Tahoma" w:cs="Tahoma"/>
          <w:sz w:val="18"/>
          <w:szCs w:val="20"/>
        </w:rPr>
        <w:t>Data ..........................</w:t>
      </w:r>
    </w:p>
    <w:p w14:paraId="01C0EAEA" w14:textId="77777777" w:rsidR="00DB4E3A" w:rsidRDefault="00DB4E3A" w:rsidP="00DB4E3A">
      <w:pPr>
        <w:tabs>
          <w:tab w:val="left" w:pos="284"/>
        </w:tabs>
        <w:spacing w:line="360" w:lineRule="auto"/>
        <w:rPr>
          <w:rFonts w:ascii="Tahoma" w:hAnsi="Tahoma" w:cs="Tahoma"/>
          <w:sz w:val="18"/>
          <w:szCs w:val="20"/>
        </w:rPr>
      </w:pPr>
      <w:r>
        <w:rPr>
          <w:rFonts w:ascii="Tahoma" w:hAnsi="Tahoma" w:cs="Tahoma"/>
          <w:sz w:val="18"/>
          <w:szCs w:val="20"/>
        </w:rPr>
        <w:t>Nazwa Wykonawcy ................................................................</w:t>
      </w:r>
    </w:p>
    <w:p w14:paraId="6100B998" w14:textId="77777777" w:rsidR="00DB4E3A" w:rsidRDefault="00DB4E3A" w:rsidP="00DB4E3A">
      <w:pPr>
        <w:rPr>
          <w:rFonts w:ascii="Tahoma" w:hAnsi="Tahoma" w:cs="Tahoma"/>
          <w:sz w:val="18"/>
          <w:szCs w:val="20"/>
        </w:rPr>
      </w:pPr>
      <w:r>
        <w:rPr>
          <w:rFonts w:ascii="Tahoma" w:hAnsi="Tahoma" w:cs="Tahoma"/>
          <w:sz w:val="18"/>
          <w:szCs w:val="20"/>
        </w:rPr>
        <w:t>Adres Wykonawcy ...............................................................</w:t>
      </w:r>
    </w:p>
    <w:p w14:paraId="73DCEAF6" w14:textId="77777777" w:rsidR="00DB4E3A" w:rsidRDefault="00DB4E3A" w:rsidP="00DB4E3A">
      <w:pPr>
        <w:ind w:firstLine="390"/>
        <w:jc w:val="center"/>
        <w:rPr>
          <w:rFonts w:ascii="Tahoma" w:hAnsi="Tahoma" w:cs="Tahoma"/>
          <w:b/>
          <w:sz w:val="20"/>
          <w:szCs w:val="20"/>
        </w:rPr>
      </w:pPr>
    </w:p>
    <w:p w14:paraId="7D2EE20A" w14:textId="77777777" w:rsidR="00DB4E3A" w:rsidRDefault="00DB4E3A" w:rsidP="00DB4E3A">
      <w:pPr>
        <w:ind w:firstLine="390"/>
        <w:jc w:val="center"/>
        <w:rPr>
          <w:rFonts w:ascii="Tahoma" w:hAnsi="Tahoma" w:cs="Tahoma"/>
          <w:b/>
          <w:sz w:val="20"/>
          <w:szCs w:val="20"/>
        </w:rPr>
      </w:pPr>
    </w:p>
    <w:p w14:paraId="0AA29172" w14:textId="77777777" w:rsidR="00DB4E3A" w:rsidRDefault="00DB4E3A" w:rsidP="00DB4E3A">
      <w:pPr>
        <w:ind w:firstLine="390"/>
        <w:jc w:val="center"/>
        <w:rPr>
          <w:rFonts w:ascii="Tahoma" w:hAnsi="Tahoma" w:cs="Tahoma"/>
          <w:b/>
          <w:sz w:val="20"/>
          <w:szCs w:val="20"/>
        </w:rPr>
      </w:pPr>
    </w:p>
    <w:p w14:paraId="19B286FA" w14:textId="77777777" w:rsidR="00DB4E3A" w:rsidRDefault="00DB4E3A" w:rsidP="00DB4E3A">
      <w:pPr>
        <w:ind w:firstLine="390"/>
        <w:jc w:val="center"/>
        <w:rPr>
          <w:rFonts w:ascii="Tahoma" w:hAnsi="Tahoma" w:cs="Tahoma"/>
          <w:b/>
          <w:sz w:val="20"/>
          <w:szCs w:val="20"/>
        </w:rPr>
      </w:pPr>
      <w:r>
        <w:rPr>
          <w:rFonts w:ascii="Tahoma" w:hAnsi="Tahoma" w:cs="Tahoma"/>
          <w:b/>
          <w:sz w:val="20"/>
          <w:szCs w:val="20"/>
        </w:rPr>
        <w:t>OŚWIADCZENIE WYKONAWCY O AKTUALNOŚCI ZŁOŻONEGO OŚWIADCZENIA O BRAKU PODSTAW DO WYKLUCZENIA</w:t>
      </w:r>
    </w:p>
    <w:p w14:paraId="70F0E003" w14:textId="77777777" w:rsidR="00DB4E3A" w:rsidRDefault="00DB4E3A" w:rsidP="00DB4E3A">
      <w:pPr>
        <w:ind w:firstLine="390"/>
        <w:jc w:val="center"/>
        <w:rPr>
          <w:rFonts w:ascii="Tahoma" w:hAnsi="Tahoma" w:cs="Tahoma"/>
          <w:b/>
          <w:sz w:val="20"/>
          <w:szCs w:val="20"/>
        </w:rPr>
      </w:pPr>
    </w:p>
    <w:p w14:paraId="63CEBFF5" w14:textId="77777777" w:rsidR="00DB4E3A" w:rsidRDefault="00DB4E3A" w:rsidP="00DB4E3A">
      <w:pPr>
        <w:ind w:firstLine="390"/>
        <w:jc w:val="both"/>
        <w:rPr>
          <w:rFonts w:ascii="Tahoma" w:hAnsi="Tahoma" w:cs="Tahoma"/>
          <w:b/>
          <w:sz w:val="20"/>
          <w:szCs w:val="20"/>
        </w:rPr>
      </w:pPr>
    </w:p>
    <w:p w14:paraId="0DA7175D" w14:textId="77777777" w:rsidR="00DB4E3A" w:rsidRDefault="00DB4E3A" w:rsidP="00DB4E3A">
      <w:pPr>
        <w:spacing w:line="360" w:lineRule="auto"/>
        <w:ind w:firstLine="390"/>
        <w:jc w:val="both"/>
        <w:rPr>
          <w:rFonts w:ascii="Tahoma" w:hAnsi="Tahoma" w:cs="Tahoma"/>
          <w:sz w:val="20"/>
          <w:szCs w:val="20"/>
        </w:rPr>
      </w:pPr>
    </w:p>
    <w:p w14:paraId="5E37F9D7" w14:textId="77777777" w:rsidR="00DB4E3A" w:rsidRDefault="00DB4E3A" w:rsidP="00DB4E3A">
      <w:pPr>
        <w:spacing w:line="360" w:lineRule="auto"/>
        <w:ind w:firstLine="390"/>
        <w:jc w:val="both"/>
        <w:rPr>
          <w:rFonts w:ascii="Tahoma" w:hAnsi="Tahoma" w:cs="Tahoma"/>
          <w:sz w:val="20"/>
          <w:szCs w:val="20"/>
        </w:rPr>
      </w:pPr>
    </w:p>
    <w:p w14:paraId="247889A5" w14:textId="77777777" w:rsidR="00DB4E3A" w:rsidRDefault="00DB4E3A" w:rsidP="00DB4E3A">
      <w:pPr>
        <w:spacing w:line="360" w:lineRule="auto"/>
        <w:ind w:firstLine="390"/>
        <w:jc w:val="both"/>
        <w:rPr>
          <w:rFonts w:ascii="Tahoma" w:hAnsi="Tahoma" w:cs="Tahoma"/>
          <w:sz w:val="20"/>
          <w:szCs w:val="20"/>
        </w:rPr>
      </w:pPr>
      <w:r>
        <w:rPr>
          <w:rFonts w:ascii="Tahoma" w:hAnsi="Tahoma" w:cs="Tahoma"/>
          <w:sz w:val="20"/>
          <w:szCs w:val="20"/>
        </w:rPr>
        <w:t xml:space="preserve">Oświadczam, że informacje zawarte w załączonym do oferty oświadczeniu o braku podstaw do wykluczenia, w zakresie podstaw wykluczenia z postępowania wskazanych przez zamawiającego (oświadczenie złożone zgodnie z załącznikiem nr 3 do SWZ) </w:t>
      </w:r>
      <w:r>
        <w:t xml:space="preserve"> </w:t>
      </w:r>
      <w:r>
        <w:rPr>
          <w:rFonts w:ascii="Tahoma" w:hAnsi="Tahoma" w:cs="Tahoma"/>
          <w:sz w:val="20"/>
          <w:szCs w:val="20"/>
        </w:rPr>
        <w:t>są aktualne.</w:t>
      </w:r>
    </w:p>
    <w:p w14:paraId="3F453EEE" w14:textId="77777777" w:rsidR="00DB4E3A" w:rsidRDefault="00DB4E3A" w:rsidP="00DB4E3A">
      <w:pPr>
        <w:spacing w:line="360" w:lineRule="auto"/>
        <w:ind w:left="284" w:hanging="284"/>
        <w:jc w:val="both"/>
        <w:rPr>
          <w:rFonts w:ascii="Tahoma" w:hAnsi="Tahoma" w:cs="Tahoma"/>
          <w:sz w:val="20"/>
          <w:szCs w:val="20"/>
        </w:rPr>
      </w:pPr>
    </w:p>
    <w:p w14:paraId="5E8C0EF2" w14:textId="77777777" w:rsidR="00DB4E3A" w:rsidRDefault="00DB4E3A" w:rsidP="00DB4E3A">
      <w:pPr>
        <w:spacing w:line="360" w:lineRule="auto"/>
        <w:ind w:left="284" w:hanging="284"/>
        <w:jc w:val="both"/>
        <w:rPr>
          <w:rFonts w:ascii="Tahoma" w:hAnsi="Tahoma" w:cs="Tahoma"/>
          <w:sz w:val="20"/>
          <w:szCs w:val="20"/>
        </w:rPr>
      </w:pPr>
    </w:p>
    <w:p w14:paraId="3E2635A0" w14:textId="77777777" w:rsidR="00DB4E3A" w:rsidRDefault="00DB4E3A" w:rsidP="00DB4E3A">
      <w:pPr>
        <w:rPr>
          <w:rFonts w:ascii="Tahoma" w:hAnsi="Tahoma" w:cs="Tahoma"/>
          <w:sz w:val="18"/>
          <w:szCs w:val="18"/>
        </w:rPr>
      </w:pPr>
    </w:p>
    <w:p w14:paraId="5AE4218D" w14:textId="77777777" w:rsidR="00DB4E3A" w:rsidRDefault="00DB4E3A" w:rsidP="00DB4E3A">
      <w:pPr>
        <w:jc w:val="both"/>
        <w:rPr>
          <w:rFonts w:ascii="Tahoma" w:hAnsi="Tahoma" w:cs="Tahoma"/>
          <w:sz w:val="18"/>
          <w:szCs w:val="18"/>
        </w:rPr>
      </w:pPr>
      <w:r>
        <w:rPr>
          <w:rFonts w:ascii="Tahoma" w:hAnsi="Tahoma" w:cs="Tahoma"/>
          <w:sz w:val="18"/>
          <w:szCs w:val="18"/>
        </w:rPr>
        <w:t xml:space="preserve">UWAGA. Niniejsze oświadczenie Wykonawca będzie zobowiązany </w:t>
      </w:r>
      <w:r>
        <w:rPr>
          <w:rFonts w:ascii="Tahoma" w:hAnsi="Tahoma" w:cs="Tahoma"/>
          <w:b/>
          <w:sz w:val="18"/>
          <w:szCs w:val="18"/>
        </w:rPr>
        <w:t>do złożenia na wezwanie Zamawiającego</w:t>
      </w:r>
      <w:r>
        <w:rPr>
          <w:rFonts w:ascii="Tahoma" w:hAnsi="Tahoma" w:cs="Tahoma"/>
          <w:sz w:val="18"/>
          <w:szCs w:val="18"/>
        </w:rPr>
        <w:t xml:space="preserve">, a </w:t>
      </w:r>
      <w:r>
        <w:rPr>
          <w:rFonts w:ascii="Tahoma" w:hAnsi="Tahoma" w:cs="Tahoma"/>
          <w:b/>
          <w:sz w:val="18"/>
          <w:szCs w:val="18"/>
        </w:rPr>
        <w:t xml:space="preserve">nie wraz </w:t>
      </w:r>
      <w:r w:rsidR="00232404">
        <w:rPr>
          <w:rFonts w:ascii="Tahoma" w:hAnsi="Tahoma" w:cs="Tahoma"/>
          <w:b/>
          <w:sz w:val="18"/>
          <w:szCs w:val="18"/>
        </w:rPr>
        <w:br/>
      </w:r>
      <w:r>
        <w:rPr>
          <w:rFonts w:ascii="Tahoma" w:hAnsi="Tahoma" w:cs="Tahoma"/>
          <w:b/>
          <w:sz w:val="18"/>
          <w:szCs w:val="18"/>
        </w:rPr>
        <w:t>z ofertą</w:t>
      </w:r>
      <w:r>
        <w:rPr>
          <w:rFonts w:ascii="Tahoma" w:hAnsi="Tahoma" w:cs="Tahoma"/>
          <w:sz w:val="18"/>
          <w:szCs w:val="18"/>
        </w:rPr>
        <w:t>.</w:t>
      </w:r>
    </w:p>
    <w:p w14:paraId="7CE803AC" w14:textId="77777777" w:rsidR="00DB4E3A" w:rsidRDefault="00DB4E3A" w:rsidP="00DB4E3A">
      <w:pPr>
        <w:spacing w:line="360" w:lineRule="auto"/>
        <w:ind w:left="284" w:hanging="284"/>
        <w:jc w:val="both"/>
        <w:rPr>
          <w:rFonts w:ascii="Tahoma" w:hAnsi="Tahoma" w:cs="Tahoma"/>
          <w:b/>
          <w:i/>
          <w:sz w:val="20"/>
          <w:szCs w:val="20"/>
          <w:u w:val="single"/>
        </w:rPr>
      </w:pPr>
    </w:p>
    <w:p w14:paraId="6BE1DB70" w14:textId="77777777" w:rsidR="00DB4E3A" w:rsidRDefault="00DB4E3A" w:rsidP="00DB4E3A">
      <w:pPr>
        <w:spacing w:line="360" w:lineRule="auto"/>
        <w:ind w:left="284" w:hanging="284"/>
        <w:jc w:val="both"/>
        <w:rPr>
          <w:rFonts w:ascii="Tahoma" w:hAnsi="Tahoma" w:cs="Tahoma"/>
          <w:b/>
          <w:i/>
          <w:sz w:val="20"/>
          <w:szCs w:val="20"/>
          <w:u w:val="single"/>
        </w:rPr>
      </w:pPr>
    </w:p>
    <w:p w14:paraId="52AC3E90" w14:textId="77777777" w:rsidR="00DB4E3A" w:rsidRDefault="00DB4E3A" w:rsidP="00DB4E3A">
      <w:pPr>
        <w:spacing w:line="360" w:lineRule="auto"/>
        <w:ind w:left="284" w:hanging="284"/>
        <w:jc w:val="both"/>
        <w:rPr>
          <w:rFonts w:ascii="Tahoma" w:hAnsi="Tahoma" w:cs="Tahoma"/>
          <w:b/>
          <w:i/>
          <w:sz w:val="20"/>
          <w:szCs w:val="20"/>
          <w:u w:val="single"/>
        </w:rPr>
      </w:pPr>
    </w:p>
    <w:p w14:paraId="34E9034A" w14:textId="77777777" w:rsidR="00DB4E3A" w:rsidRDefault="00DB4E3A" w:rsidP="00DB4E3A">
      <w:pPr>
        <w:rPr>
          <w:rFonts w:ascii="Tahoma" w:hAnsi="Tahoma" w:cs="Tahoma"/>
          <w:sz w:val="20"/>
          <w:szCs w:val="20"/>
        </w:rPr>
      </w:pPr>
    </w:p>
    <w:p w14:paraId="6A2FF3B7" w14:textId="77777777" w:rsidR="00DB4E3A" w:rsidRPr="00EE2646" w:rsidRDefault="00DB4E3A" w:rsidP="00DB4E3A">
      <w:pPr>
        <w:jc w:val="right"/>
        <w:rPr>
          <w:rFonts w:ascii="Tahoma" w:hAnsi="Tahoma" w:cs="Tahoma"/>
        </w:rPr>
      </w:pPr>
      <w:r w:rsidRPr="00EE2646">
        <w:rPr>
          <w:rFonts w:ascii="Tahoma" w:hAnsi="Tahoma" w:cs="Tahoma"/>
        </w:rPr>
        <w:t xml:space="preserve"> </w:t>
      </w:r>
    </w:p>
    <w:p w14:paraId="4CA59869" w14:textId="77777777" w:rsidR="00DB4E3A" w:rsidRPr="00EE2646" w:rsidRDefault="00DB4E3A" w:rsidP="00DB4E3A">
      <w:pPr>
        <w:rPr>
          <w:rFonts w:ascii="Tahoma" w:hAnsi="Tahoma" w:cs="Tahoma"/>
        </w:rPr>
      </w:pPr>
    </w:p>
    <w:p w14:paraId="07D4C153" w14:textId="77777777" w:rsidR="00DB4E3A" w:rsidRDefault="00DB4E3A" w:rsidP="00DB4E3A"/>
    <w:p w14:paraId="08094414" w14:textId="56BEFF4E" w:rsidR="00DB4E3A" w:rsidRDefault="00DB4E3A"/>
    <w:p w14:paraId="785542E7" w14:textId="4F8F4817" w:rsidR="00424FF3" w:rsidRDefault="00424FF3"/>
    <w:p w14:paraId="46CD71F2" w14:textId="4D1649B4" w:rsidR="00424FF3" w:rsidRDefault="00424FF3"/>
    <w:p w14:paraId="6B166A23" w14:textId="62CEBCD0" w:rsidR="00424FF3" w:rsidRDefault="00424FF3"/>
    <w:p w14:paraId="302E6350" w14:textId="3B8AE842" w:rsidR="00424FF3" w:rsidRDefault="00424FF3"/>
    <w:p w14:paraId="5AFD0849" w14:textId="74027103" w:rsidR="00424FF3" w:rsidRDefault="00424FF3"/>
    <w:p w14:paraId="1CB66432" w14:textId="3B0998C8" w:rsidR="00424FF3" w:rsidRDefault="00424FF3"/>
    <w:p w14:paraId="7A370493" w14:textId="11C120E2" w:rsidR="00424FF3" w:rsidRDefault="00424FF3"/>
    <w:p w14:paraId="39173C4B" w14:textId="1CE5828D" w:rsidR="00424FF3" w:rsidRDefault="00424FF3"/>
    <w:p w14:paraId="2BCE2F98" w14:textId="480E7889" w:rsidR="00424FF3" w:rsidRDefault="00424FF3"/>
    <w:p w14:paraId="6E32F39D" w14:textId="050C473F" w:rsidR="00424FF3" w:rsidRDefault="00424FF3"/>
    <w:p w14:paraId="4315EFF6" w14:textId="0B97EA6C" w:rsidR="00424FF3" w:rsidRDefault="00424FF3"/>
    <w:p w14:paraId="5E08F44B" w14:textId="4CFB9A6A" w:rsidR="00424FF3" w:rsidRDefault="00424FF3"/>
    <w:p w14:paraId="6B5FC0C7" w14:textId="3E271CCA" w:rsidR="00424FF3" w:rsidRDefault="00424FF3"/>
    <w:p w14:paraId="7D8854A9" w14:textId="6B2CE3C2" w:rsidR="00424FF3" w:rsidRDefault="00424FF3"/>
    <w:p w14:paraId="342A88B5" w14:textId="1D47E2FE" w:rsidR="00424FF3" w:rsidRDefault="00424FF3"/>
    <w:p w14:paraId="69DBD954" w14:textId="35CAC3B2" w:rsidR="00424FF3" w:rsidRDefault="00424FF3"/>
    <w:p w14:paraId="3EC2442D" w14:textId="498A580E" w:rsidR="00424FF3" w:rsidRDefault="00424FF3"/>
    <w:p w14:paraId="5B60E2C2" w14:textId="3738D51A" w:rsidR="00424FF3" w:rsidRDefault="00424FF3"/>
    <w:p w14:paraId="1A540D68" w14:textId="6AE4E183" w:rsidR="00424FF3" w:rsidRDefault="00424FF3"/>
    <w:p w14:paraId="69AC4910" w14:textId="12277584" w:rsidR="00424FF3" w:rsidRDefault="00424FF3"/>
    <w:p w14:paraId="0ED405A6" w14:textId="650E3A2C" w:rsidR="00424FF3" w:rsidRDefault="00424FF3"/>
    <w:p w14:paraId="36C1CA25" w14:textId="77777777" w:rsidR="00C0260C" w:rsidRDefault="00C0260C"/>
    <w:p w14:paraId="6DDA961A" w14:textId="25B59957" w:rsidR="00424FF3" w:rsidRDefault="00424FF3"/>
    <w:p w14:paraId="42C85561" w14:textId="73E51CBE" w:rsidR="00424FF3" w:rsidRDefault="00424FF3"/>
    <w:p w14:paraId="343B6EB4" w14:textId="77777777" w:rsidR="00424FF3" w:rsidRDefault="00424FF3" w:rsidP="00424FF3">
      <w:pPr>
        <w:jc w:val="right"/>
        <w:rPr>
          <w:rFonts w:ascii="Tahoma" w:hAnsi="Tahoma" w:cs="Tahoma"/>
          <w:sz w:val="20"/>
          <w:szCs w:val="20"/>
        </w:rPr>
      </w:pPr>
      <w:r>
        <w:rPr>
          <w:rFonts w:ascii="Tahoma" w:hAnsi="Tahoma" w:cs="Tahoma"/>
          <w:b/>
          <w:sz w:val="20"/>
          <w:szCs w:val="20"/>
        </w:rPr>
        <w:lastRenderedPageBreak/>
        <w:t>Załącznik Nr 7</w:t>
      </w:r>
    </w:p>
    <w:p w14:paraId="6712B90B" w14:textId="77777777" w:rsidR="00424FF3" w:rsidRDefault="00424FF3" w:rsidP="00424FF3">
      <w:pPr>
        <w:tabs>
          <w:tab w:val="left" w:pos="284"/>
          <w:tab w:val="left" w:pos="2268"/>
        </w:tabs>
        <w:rPr>
          <w:rFonts w:ascii="Tahoma" w:hAnsi="Tahoma" w:cs="Tahoma"/>
          <w:sz w:val="18"/>
          <w:szCs w:val="18"/>
        </w:rPr>
      </w:pPr>
    </w:p>
    <w:p w14:paraId="5451CA0A" w14:textId="77777777" w:rsidR="00424FF3" w:rsidRDefault="00424FF3" w:rsidP="00424FF3">
      <w:pPr>
        <w:tabs>
          <w:tab w:val="left" w:pos="284"/>
          <w:tab w:val="left" w:pos="2268"/>
        </w:tabs>
        <w:rPr>
          <w:rFonts w:ascii="Tahoma" w:hAnsi="Tahoma" w:cs="Tahoma"/>
          <w:sz w:val="18"/>
          <w:szCs w:val="18"/>
        </w:rPr>
      </w:pPr>
    </w:p>
    <w:p w14:paraId="60C0C2D0" w14:textId="77777777" w:rsidR="00424FF3" w:rsidRDefault="00424FF3" w:rsidP="00424FF3">
      <w:pPr>
        <w:spacing w:line="360" w:lineRule="auto"/>
        <w:rPr>
          <w:rFonts w:ascii="Tahoma" w:hAnsi="Tahoma" w:cs="Tahoma"/>
          <w:b/>
          <w:bCs/>
          <w:sz w:val="18"/>
          <w:szCs w:val="18"/>
        </w:rPr>
      </w:pPr>
      <w:r>
        <w:rPr>
          <w:rFonts w:ascii="Tahoma" w:hAnsi="Tahoma" w:cs="Tahoma"/>
          <w:sz w:val="18"/>
          <w:szCs w:val="18"/>
        </w:rPr>
        <w:t>Data ..........................</w:t>
      </w:r>
    </w:p>
    <w:p w14:paraId="5DFE95F4" w14:textId="77777777" w:rsidR="00424FF3" w:rsidRDefault="00424FF3" w:rsidP="00424FF3">
      <w:pPr>
        <w:tabs>
          <w:tab w:val="left" w:pos="284"/>
        </w:tabs>
        <w:spacing w:line="360" w:lineRule="auto"/>
        <w:rPr>
          <w:rFonts w:ascii="Tahoma" w:hAnsi="Tahoma" w:cs="Tahoma"/>
          <w:sz w:val="20"/>
          <w:szCs w:val="20"/>
        </w:rPr>
      </w:pPr>
      <w:r>
        <w:rPr>
          <w:rFonts w:ascii="Tahoma" w:hAnsi="Tahoma" w:cs="Tahoma"/>
          <w:sz w:val="20"/>
          <w:szCs w:val="20"/>
        </w:rPr>
        <w:t>Nazwa Wykonawcy  ................................................................</w:t>
      </w:r>
    </w:p>
    <w:p w14:paraId="0ACB9D2B" w14:textId="77777777" w:rsidR="00424FF3" w:rsidRDefault="00424FF3" w:rsidP="00424FF3">
      <w:pPr>
        <w:rPr>
          <w:rFonts w:ascii="Tahoma" w:hAnsi="Tahoma" w:cs="Tahoma"/>
          <w:sz w:val="20"/>
          <w:szCs w:val="20"/>
        </w:rPr>
      </w:pPr>
      <w:r>
        <w:rPr>
          <w:rFonts w:ascii="Tahoma" w:hAnsi="Tahoma" w:cs="Tahoma"/>
          <w:sz w:val="20"/>
          <w:szCs w:val="20"/>
        </w:rPr>
        <w:t>Adres Wykonawcy    ...............................................................</w:t>
      </w:r>
    </w:p>
    <w:p w14:paraId="405920D6" w14:textId="77777777" w:rsidR="00424FF3" w:rsidRDefault="00424FF3" w:rsidP="00424FF3">
      <w:pPr>
        <w:rPr>
          <w:rFonts w:ascii="Tahoma" w:hAnsi="Tahoma" w:cs="Tahoma"/>
          <w:bCs/>
          <w:iCs/>
          <w:sz w:val="18"/>
          <w:szCs w:val="18"/>
        </w:rPr>
      </w:pPr>
    </w:p>
    <w:p w14:paraId="364D7DA5" w14:textId="77777777" w:rsidR="00424FF3" w:rsidRDefault="00424FF3" w:rsidP="00424FF3">
      <w:pPr>
        <w:rPr>
          <w:rFonts w:ascii="Tahoma" w:hAnsi="Tahoma" w:cs="Tahoma"/>
          <w:bCs/>
          <w:iCs/>
          <w:sz w:val="20"/>
          <w:szCs w:val="18"/>
        </w:rPr>
      </w:pPr>
    </w:p>
    <w:p w14:paraId="55D9FCDB" w14:textId="77777777" w:rsidR="00424FF3" w:rsidRDefault="00424FF3" w:rsidP="00424FF3">
      <w:pPr>
        <w:jc w:val="center"/>
        <w:rPr>
          <w:rFonts w:ascii="Tahoma" w:hAnsi="Tahoma" w:cs="Tahoma"/>
          <w:bCs/>
          <w:iCs/>
          <w:sz w:val="18"/>
          <w:szCs w:val="18"/>
        </w:rPr>
      </w:pPr>
      <w:r>
        <w:rPr>
          <w:rFonts w:ascii="Tahoma" w:hAnsi="Tahoma" w:cs="Tahoma"/>
          <w:b/>
          <w:bCs/>
          <w:sz w:val="18"/>
          <w:szCs w:val="18"/>
        </w:rPr>
        <w:t>OŚWIADCZENIE WYKONAWCÓW</w:t>
      </w:r>
      <w:r>
        <w:rPr>
          <w:rFonts w:ascii="Tahoma" w:hAnsi="Tahoma" w:cs="Tahoma"/>
          <w:b/>
          <w:bCs/>
          <w:sz w:val="18"/>
          <w:szCs w:val="18"/>
        </w:rPr>
        <w:br/>
      </w:r>
      <w:r>
        <w:rPr>
          <w:rFonts w:ascii="Tahoma" w:hAnsi="Tahoma" w:cs="Tahoma"/>
          <w:b/>
          <w:sz w:val="18"/>
          <w:szCs w:val="18"/>
        </w:rPr>
        <w:t>wspólnie ubiegających się o udzielenie zamówienia z którego wynika, które dostawy/usługi  wykonają poszczególni Wykonawcy</w:t>
      </w:r>
      <w:r>
        <w:rPr>
          <w:rFonts w:ascii="Tahoma" w:hAnsi="Tahoma" w:cs="Tahoma"/>
          <w:b/>
          <w:sz w:val="18"/>
          <w:szCs w:val="18"/>
        </w:rPr>
        <w:br/>
      </w:r>
      <w:r>
        <w:rPr>
          <w:rFonts w:ascii="Tahoma" w:hAnsi="Tahoma" w:cs="Tahoma"/>
          <w:bCs/>
          <w:i/>
          <w:sz w:val="18"/>
          <w:szCs w:val="18"/>
        </w:rPr>
        <w:t>(składane na podstawie art. 117 ust. 4  ustawy PZP)</w:t>
      </w:r>
    </w:p>
    <w:p w14:paraId="26C63633" w14:textId="77777777" w:rsidR="00424FF3" w:rsidRDefault="00424FF3" w:rsidP="00424FF3">
      <w:pPr>
        <w:rPr>
          <w:rFonts w:ascii="Tahoma" w:hAnsi="Tahoma" w:cs="Tahoma"/>
          <w:bCs/>
          <w:iCs/>
          <w:sz w:val="20"/>
          <w:szCs w:val="18"/>
        </w:rPr>
      </w:pPr>
    </w:p>
    <w:p w14:paraId="1D1A17CC" w14:textId="77777777" w:rsidR="00424FF3" w:rsidRDefault="00424FF3" w:rsidP="00424FF3">
      <w:pPr>
        <w:rPr>
          <w:rFonts w:ascii="Tahoma" w:hAnsi="Tahoma" w:cs="Tahoma"/>
          <w:bCs/>
          <w:iCs/>
          <w:sz w:val="20"/>
          <w:szCs w:val="18"/>
        </w:rPr>
      </w:pPr>
    </w:p>
    <w:p w14:paraId="0D0FBBB6" w14:textId="29FBEB5D" w:rsidR="00424FF3" w:rsidRDefault="00424FF3" w:rsidP="00424FF3">
      <w:pPr>
        <w:ind w:firstLine="567"/>
        <w:rPr>
          <w:rFonts w:ascii="Tahoma" w:hAnsi="Tahoma" w:cs="Tahoma"/>
          <w:bCs/>
          <w:iCs/>
          <w:sz w:val="18"/>
          <w:szCs w:val="18"/>
        </w:rPr>
      </w:pPr>
      <w:r>
        <w:rPr>
          <w:rFonts w:ascii="Tahoma" w:hAnsi="Tahoma" w:cs="Tahoma"/>
          <w:sz w:val="18"/>
          <w:szCs w:val="18"/>
        </w:rPr>
        <w:t xml:space="preserve">Przystępując jako Wykonawca do udziału w postępowaniu o udzielenie zamówienia publicznego nr sprawy </w:t>
      </w:r>
      <w:r w:rsidR="00C0260C">
        <w:rPr>
          <w:rFonts w:ascii="Tahoma" w:hAnsi="Tahoma" w:cs="Tahoma"/>
          <w:b/>
          <w:sz w:val="18"/>
          <w:szCs w:val="18"/>
        </w:rPr>
        <w:t>112</w:t>
      </w:r>
      <w:r>
        <w:rPr>
          <w:rFonts w:ascii="Tahoma" w:hAnsi="Tahoma" w:cs="Tahoma"/>
          <w:b/>
          <w:sz w:val="18"/>
          <w:szCs w:val="18"/>
        </w:rPr>
        <w:t>/TP/ZP/D/2023</w:t>
      </w:r>
      <w:r>
        <w:rPr>
          <w:rFonts w:ascii="Tahoma" w:hAnsi="Tahoma" w:cs="Tahoma"/>
          <w:sz w:val="18"/>
          <w:szCs w:val="18"/>
        </w:rPr>
        <w:t>, działając w imieniu i na rzecz  firmy:</w:t>
      </w:r>
    </w:p>
    <w:p w14:paraId="2FA0FD59" w14:textId="77777777" w:rsidR="00424FF3" w:rsidRDefault="00424FF3" w:rsidP="00424FF3">
      <w:pPr>
        <w:pStyle w:val="NormalnyWeb"/>
        <w:spacing w:before="0" w:beforeAutospacing="0" w:after="0" w:afterAutospacing="0"/>
        <w:rPr>
          <w:rFonts w:ascii="Tahoma" w:hAnsi="Tahoma" w:cs="Tahoma"/>
          <w:sz w:val="18"/>
          <w:szCs w:val="18"/>
        </w:rPr>
      </w:pPr>
    </w:p>
    <w:p w14:paraId="4E241D11" w14:textId="77777777" w:rsidR="00424FF3" w:rsidRDefault="00424FF3" w:rsidP="00424FF3">
      <w:pPr>
        <w:pStyle w:val="NormalnyWeb"/>
        <w:spacing w:before="0" w:beforeAutospacing="0" w:after="0" w:afterAutospacing="0"/>
        <w:jc w:val="center"/>
        <w:rPr>
          <w:rFonts w:ascii="Tahoma" w:hAnsi="Tahoma" w:cs="Tahoma"/>
          <w:b/>
          <w:sz w:val="18"/>
          <w:szCs w:val="18"/>
        </w:rPr>
      </w:pPr>
      <w:r>
        <w:rPr>
          <w:rFonts w:ascii="Tahoma" w:hAnsi="Tahoma" w:cs="Tahoma"/>
          <w:b/>
          <w:sz w:val="18"/>
          <w:szCs w:val="18"/>
        </w:rPr>
        <w:t>…………………………………………………………………………….</w:t>
      </w:r>
    </w:p>
    <w:p w14:paraId="5A7BF7EE" w14:textId="77777777" w:rsidR="00424FF3" w:rsidRDefault="00424FF3" w:rsidP="00424FF3">
      <w:pPr>
        <w:pStyle w:val="NormalnyWeb"/>
        <w:spacing w:before="0" w:beforeAutospacing="0" w:after="0" w:afterAutospacing="0"/>
        <w:jc w:val="center"/>
        <w:rPr>
          <w:rFonts w:ascii="Tahoma" w:hAnsi="Tahoma" w:cs="Tahoma"/>
          <w:i/>
          <w:sz w:val="16"/>
          <w:szCs w:val="18"/>
        </w:rPr>
      </w:pPr>
      <w:r>
        <w:rPr>
          <w:rFonts w:ascii="Tahoma" w:hAnsi="Tahoma" w:cs="Tahoma"/>
          <w:i/>
          <w:sz w:val="18"/>
          <w:szCs w:val="18"/>
        </w:rPr>
        <w:t xml:space="preserve"> </w:t>
      </w:r>
      <w:r>
        <w:rPr>
          <w:rFonts w:ascii="Tahoma" w:hAnsi="Tahoma" w:cs="Tahoma"/>
          <w:i/>
          <w:sz w:val="16"/>
          <w:szCs w:val="18"/>
        </w:rPr>
        <w:t>(nazwa i adres Wykonawcy)</w:t>
      </w:r>
    </w:p>
    <w:p w14:paraId="60E34EBC" w14:textId="77777777" w:rsidR="00424FF3" w:rsidRDefault="00424FF3" w:rsidP="00424FF3">
      <w:pPr>
        <w:jc w:val="both"/>
        <w:rPr>
          <w:rFonts w:ascii="Tahoma" w:hAnsi="Tahoma" w:cs="Tahoma"/>
          <w:b/>
          <w:sz w:val="18"/>
          <w:szCs w:val="18"/>
        </w:rPr>
      </w:pPr>
    </w:p>
    <w:p w14:paraId="0B506402" w14:textId="77777777" w:rsidR="00424FF3" w:rsidRDefault="00424FF3" w:rsidP="00424FF3">
      <w:pPr>
        <w:jc w:val="both"/>
        <w:rPr>
          <w:rFonts w:ascii="Tahoma" w:hAnsi="Tahoma" w:cs="Tahoma"/>
          <w:bCs/>
          <w:sz w:val="18"/>
          <w:szCs w:val="18"/>
        </w:rPr>
      </w:pPr>
      <w:r>
        <w:rPr>
          <w:rFonts w:ascii="Tahoma" w:hAnsi="Tahoma" w:cs="Tahoma"/>
          <w:bCs/>
          <w:sz w:val="18"/>
          <w:szCs w:val="18"/>
        </w:rPr>
        <w:t xml:space="preserve">w związku ze złożeniem </w:t>
      </w:r>
      <w:r>
        <w:rPr>
          <w:rFonts w:ascii="Tahoma" w:hAnsi="Tahoma" w:cs="Tahoma"/>
          <w:b/>
          <w:bCs/>
          <w:sz w:val="18"/>
          <w:szCs w:val="18"/>
        </w:rPr>
        <w:t>oferty wspólnej</w:t>
      </w:r>
      <w:r>
        <w:rPr>
          <w:rFonts w:ascii="Tahoma" w:hAnsi="Tahoma" w:cs="Tahoma"/>
          <w:bCs/>
          <w:sz w:val="18"/>
          <w:szCs w:val="18"/>
        </w:rPr>
        <w:t xml:space="preserve"> </w:t>
      </w:r>
      <w:r>
        <w:rPr>
          <w:rFonts w:ascii="Tahoma" w:hAnsi="Tahoma" w:cs="Tahoma"/>
          <w:b/>
          <w:bCs/>
          <w:sz w:val="18"/>
          <w:szCs w:val="18"/>
        </w:rPr>
        <w:t>oraz zaistnieniem okoliczności,</w:t>
      </w:r>
      <w:r>
        <w:rPr>
          <w:rFonts w:ascii="Tahoma" w:hAnsi="Tahoma" w:cs="Tahoma"/>
          <w:bCs/>
          <w:sz w:val="18"/>
          <w:szCs w:val="18"/>
        </w:rPr>
        <w:t xml:space="preserve"> o których mowa w </w:t>
      </w:r>
      <w:r>
        <w:rPr>
          <w:rFonts w:ascii="Tahoma" w:hAnsi="Tahoma" w:cs="Tahoma"/>
          <w:bCs/>
          <w:i/>
          <w:sz w:val="18"/>
          <w:szCs w:val="18"/>
        </w:rPr>
        <w:t>art. 117 ust. 2, ust. 3 * ustawy PZP</w:t>
      </w:r>
      <w:r>
        <w:rPr>
          <w:rFonts w:ascii="Tahoma" w:hAnsi="Tahoma" w:cs="Tahoma"/>
          <w:bCs/>
          <w:sz w:val="18"/>
          <w:szCs w:val="18"/>
        </w:rPr>
        <w:t xml:space="preserve">, </w:t>
      </w:r>
      <w:r>
        <w:rPr>
          <w:rFonts w:ascii="Tahoma" w:hAnsi="Tahoma" w:cs="Tahoma"/>
          <w:b/>
          <w:bCs/>
          <w:sz w:val="18"/>
          <w:szCs w:val="18"/>
        </w:rPr>
        <w:t>oświadczam/oświadczamy*,</w:t>
      </w:r>
      <w:r>
        <w:rPr>
          <w:rFonts w:ascii="Tahoma" w:hAnsi="Tahoma" w:cs="Tahoma"/>
          <w:bCs/>
          <w:sz w:val="18"/>
          <w:szCs w:val="18"/>
        </w:rPr>
        <w:t xml:space="preserve"> że niżej wymienione dostawy/usługi:</w:t>
      </w:r>
    </w:p>
    <w:p w14:paraId="26194ECF" w14:textId="77777777" w:rsidR="00424FF3" w:rsidRDefault="00424FF3" w:rsidP="00424FF3">
      <w:pPr>
        <w:jc w:val="both"/>
        <w:rPr>
          <w:rFonts w:ascii="Tahoma" w:hAnsi="Tahoma" w:cs="Tahoma"/>
          <w:sz w:val="18"/>
          <w:szCs w:val="18"/>
        </w:rPr>
      </w:pPr>
    </w:p>
    <w:p w14:paraId="33F129E0" w14:textId="77777777" w:rsidR="00424FF3" w:rsidRDefault="00424FF3" w:rsidP="00424FF3">
      <w:pPr>
        <w:spacing w:line="480" w:lineRule="auto"/>
        <w:ind w:left="1004"/>
        <w:jc w:val="center"/>
        <w:rPr>
          <w:rFonts w:ascii="Tahoma" w:hAnsi="Tahoma" w:cs="Tahoma"/>
          <w:bCs/>
          <w:sz w:val="18"/>
          <w:szCs w:val="18"/>
        </w:rPr>
      </w:pPr>
      <w:r>
        <w:rPr>
          <w:rFonts w:ascii="Tahoma" w:hAnsi="Tahoma" w:cs="Tahoma"/>
          <w:bCs/>
          <w:sz w:val="18"/>
          <w:szCs w:val="18"/>
        </w:rPr>
        <w:t>…………………………………………………………………………………</w:t>
      </w:r>
    </w:p>
    <w:p w14:paraId="45E04593" w14:textId="77777777" w:rsidR="00424FF3" w:rsidRDefault="00424FF3" w:rsidP="00424FF3">
      <w:pPr>
        <w:spacing w:line="480" w:lineRule="auto"/>
        <w:ind w:left="1004"/>
        <w:jc w:val="center"/>
        <w:rPr>
          <w:rFonts w:ascii="Tahoma" w:hAnsi="Tahoma" w:cs="Tahoma"/>
          <w:bCs/>
          <w:sz w:val="18"/>
          <w:szCs w:val="18"/>
        </w:rPr>
      </w:pPr>
      <w:r>
        <w:rPr>
          <w:rFonts w:ascii="Tahoma" w:hAnsi="Tahoma" w:cs="Tahoma"/>
          <w:bCs/>
          <w:sz w:val="18"/>
          <w:szCs w:val="18"/>
        </w:rPr>
        <w:t>…………………………………………………………………………………</w:t>
      </w:r>
    </w:p>
    <w:p w14:paraId="47D9F204" w14:textId="77777777" w:rsidR="00424FF3" w:rsidRDefault="00424FF3" w:rsidP="00424FF3">
      <w:pPr>
        <w:jc w:val="both"/>
        <w:rPr>
          <w:rFonts w:ascii="Tahoma" w:hAnsi="Tahoma" w:cs="Tahoma"/>
          <w:bCs/>
          <w:sz w:val="18"/>
          <w:szCs w:val="18"/>
        </w:rPr>
      </w:pPr>
    </w:p>
    <w:p w14:paraId="0F266696" w14:textId="77777777" w:rsidR="00424FF3" w:rsidRDefault="00424FF3" w:rsidP="00424FF3">
      <w:pPr>
        <w:jc w:val="both"/>
        <w:rPr>
          <w:rFonts w:ascii="Tahoma" w:hAnsi="Tahoma" w:cs="Tahoma"/>
          <w:bCs/>
          <w:sz w:val="18"/>
          <w:szCs w:val="18"/>
        </w:rPr>
      </w:pPr>
      <w:r>
        <w:rPr>
          <w:rFonts w:ascii="Tahoma" w:hAnsi="Tahoma" w:cs="Tahoma"/>
          <w:bCs/>
          <w:sz w:val="18"/>
          <w:szCs w:val="18"/>
        </w:rPr>
        <w:t>będą wykonane przez następującego Wykonawcę:</w:t>
      </w:r>
    </w:p>
    <w:p w14:paraId="4F3A47E2" w14:textId="77777777" w:rsidR="00424FF3" w:rsidRDefault="00424FF3" w:rsidP="00424FF3">
      <w:pPr>
        <w:jc w:val="both"/>
        <w:rPr>
          <w:rFonts w:ascii="Tahoma" w:hAnsi="Tahoma" w:cs="Tahoma"/>
          <w:bCs/>
          <w:sz w:val="18"/>
          <w:szCs w:val="18"/>
        </w:rPr>
      </w:pPr>
    </w:p>
    <w:p w14:paraId="09E47635" w14:textId="77777777" w:rsidR="00424FF3" w:rsidRDefault="00424FF3" w:rsidP="00424FF3">
      <w:pPr>
        <w:spacing w:line="480" w:lineRule="auto"/>
        <w:ind w:left="1004"/>
        <w:jc w:val="center"/>
        <w:rPr>
          <w:rFonts w:ascii="Tahoma" w:hAnsi="Tahoma" w:cs="Tahoma"/>
          <w:bCs/>
          <w:sz w:val="18"/>
          <w:szCs w:val="18"/>
        </w:rPr>
      </w:pPr>
      <w:r>
        <w:rPr>
          <w:rFonts w:ascii="Tahoma" w:hAnsi="Tahoma" w:cs="Tahoma"/>
          <w:bCs/>
          <w:sz w:val="18"/>
          <w:szCs w:val="18"/>
        </w:rPr>
        <w:t>…………………………………………………………………………………</w:t>
      </w:r>
    </w:p>
    <w:p w14:paraId="1C977F36" w14:textId="77777777" w:rsidR="00424FF3" w:rsidRDefault="00424FF3" w:rsidP="00424FF3">
      <w:pPr>
        <w:spacing w:line="480" w:lineRule="auto"/>
        <w:ind w:left="1004"/>
        <w:jc w:val="center"/>
        <w:rPr>
          <w:rFonts w:ascii="Tahoma" w:hAnsi="Tahoma" w:cs="Tahoma"/>
          <w:bCs/>
          <w:sz w:val="18"/>
          <w:szCs w:val="18"/>
        </w:rPr>
      </w:pPr>
      <w:r>
        <w:rPr>
          <w:rFonts w:ascii="Tahoma" w:hAnsi="Tahoma" w:cs="Tahoma"/>
          <w:bCs/>
          <w:sz w:val="18"/>
          <w:szCs w:val="18"/>
        </w:rPr>
        <w:t>…………………………………………………………………………………</w:t>
      </w:r>
    </w:p>
    <w:p w14:paraId="7AF7F7AE" w14:textId="77777777" w:rsidR="00424FF3" w:rsidRDefault="00424FF3" w:rsidP="00424FF3">
      <w:pPr>
        <w:ind w:left="1004"/>
        <w:jc w:val="center"/>
        <w:rPr>
          <w:rFonts w:ascii="Tahoma" w:hAnsi="Tahoma" w:cs="Tahoma"/>
          <w:bCs/>
          <w:i/>
          <w:sz w:val="16"/>
          <w:szCs w:val="18"/>
        </w:rPr>
      </w:pPr>
      <w:r>
        <w:rPr>
          <w:rFonts w:ascii="Tahoma" w:hAnsi="Tahoma" w:cs="Tahoma"/>
          <w:bCs/>
          <w:i/>
          <w:sz w:val="16"/>
          <w:szCs w:val="18"/>
        </w:rPr>
        <w:t xml:space="preserve"> (należy podać nazwę wykonawcy wspólnie ubiegającego się o udzielenie zamówienia)</w:t>
      </w:r>
    </w:p>
    <w:p w14:paraId="15E5CFD7" w14:textId="77777777" w:rsidR="00424FF3" w:rsidRDefault="00424FF3" w:rsidP="00424FF3">
      <w:pPr>
        <w:rPr>
          <w:rFonts w:ascii="Tahoma" w:hAnsi="Tahoma" w:cs="Tahoma"/>
          <w:bCs/>
          <w:iCs/>
          <w:sz w:val="18"/>
          <w:szCs w:val="18"/>
        </w:rPr>
      </w:pPr>
    </w:p>
    <w:p w14:paraId="2C6327E0" w14:textId="77777777" w:rsidR="00424FF3" w:rsidRDefault="00424FF3" w:rsidP="00424FF3">
      <w:pPr>
        <w:rPr>
          <w:rFonts w:ascii="Tahoma" w:hAnsi="Tahoma" w:cs="Tahoma"/>
          <w:bCs/>
          <w:iCs/>
          <w:sz w:val="18"/>
          <w:szCs w:val="18"/>
        </w:rPr>
      </w:pPr>
    </w:p>
    <w:p w14:paraId="72FD7BC3" w14:textId="77777777" w:rsidR="00424FF3" w:rsidRDefault="00424FF3" w:rsidP="00424FF3">
      <w:pPr>
        <w:rPr>
          <w:rFonts w:ascii="Tahoma" w:hAnsi="Tahoma" w:cs="Tahoma"/>
          <w:bCs/>
          <w:iCs/>
          <w:sz w:val="18"/>
          <w:szCs w:val="18"/>
        </w:rPr>
      </w:pPr>
    </w:p>
    <w:p w14:paraId="0181DB4F" w14:textId="77777777" w:rsidR="00424FF3" w:rsidRDefault="00424FF3" w:rsidP="00424FF3">
      <w:pPr>
        <w:rPr>
          <w:rFonts w:ascii="Tahoma" w:hAnsi="Tahoma" w:cs="Tahoma"/>
          <w:bCs/>
          <w:iCs/>
          <w:sz w:val="18"/>
          <w:szCs w:val="18"/>
        </w:rPr>
      </w:pPr>
    </w:p>
    <w:p w14:paraId="6DC715BA" w14:textId="77777777" w:rsidR="00424FF3" w:rsidRDefault="00424FF3" w:rsidP="00424FF3">
      <w:pPr>
        <w:rPr>
          <w:rFonts w:ascii="Tahoma" w:hAnsi="Tahoma" w:cs="Tahoma"/>
          <w:sz w:val="18"/>
          <w:szCs w:val="18"/>
          <w:u w:val="single"/>
        </w:rPr>
      </w:pPr>
      <w:r>
        <w:rPr>
          <w:rFonts w:ascii="Tahoma" w:hAnsi="Tahoma" w:cs="Tahoma"/>
          <w:kern w:val="2"/>
          <w:sz w:val="18"/>
          <w:szCs w:val="18"/>
        </w:rPr>
        <w:t>*niepotrzebne skreślić</w:t>
      </w:r>
    </w:p>
    <w:p w14:paraId="09996AF9" w14:textId="77777777" w:rsidR="00424FF3" w:rsidRDefault="00424FF3" w:rsidP="00424FF3">
      <w:pPr>
        <w:rPr>
          <w:rFonts w:ascii="Tahoma" w:hAnsi="Tahoma" w:cs="Tahoma"/>
          <w:bCs/>
          <w:iCs/>
          <w:sz w:val="18"/>
          <w:szCs w:val="18"/>
        </w:rPr>
      </w:pPr>
    </w:p>
    <w:p w14:paraId="22107B38" w14:textId="77777777" w:rsidR="00424FF3" w:rsidRDefault="00424FF3"/>
    <w:sectPr w:rsidR="00424FF3" w:rsidSect="00DB4E3A">
      <w:headerReference w:type="default" r:id="rId30"/>
      <w:footerReference w:type="even" r:id="rId31"/>
      <w:footerReference w:type="default" r:id="rId32"/>
      <w:pgSz w:w="11906" w:h="16838"/>
      <w:pgMar w:top="851" w:right="851" w:bottom="567" w:left="851" w:header="568" w:footer="30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A7E25" w14:textId="77777777" w:rsidR="004E36C4" w:rsidRDefault="004E36C4" w:rsidP="00DB4E3A">
      <w:r>
        <w:separator/>
      </w:r>
    </w:p>
  </w:endnote>
  <w:endnote w:type="continuationSeparator" w:id="0">
    <w:p w14:paraId="66817B16" w14:textId="77777777" w:rsidR="004E36C4" w:rsidRDefault="004E36C4" w:rsidP="00DB4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Bold">
    <w:altName w:val="MS Gothic"/>
    <w:panose1 w:val="00000000000000000000"/>
    <w:charset w:val="80"/>
    <w:family w:val="auto"/>
    <w:notTrueType/>
    <w:pitch w:val="default"/>
    <w:sig w:usb0="00000001" w:usb1="08070000" w:usb2="00000010" w:usb3="00000000" w:csb0="00020000" w:csb1="00000000"/>
  </w:font>
  <w:font w:name="TimesNew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E2820" w14:textId="77777777" w:rsidR="00407F02" w:rsidRDefault="00407F02" w:rsidP="00DB4E3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59963F25" w14:textId="77777777" w:rsidR="00407F02" w:rsidRDefault="00407F0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1B880" w14:textId="4FEEC05A" w:rsidR="00407F02" w:rsidRPr="00822A5D" w:rsidRDefault="00407F02" w:rsidP="00DB4E3A">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7842D1">
      <w:rPr>
        <w:rStyle w:val="Numerstrony"/>
        <w:rFonts w:ascii="Tahoma" w:hAnsi="Tahoma" w:cs="Tahoma"/>
        <w:noProof/>
        <w:sz w:val="16"/>
        <w:szCs w:val="16"/>
      </w:rPr>
      <w:t>35</w:t>
    </w:r>
    <w:r w:rsidRPr="00822A5D">
      <w:rPr>
        <w:rStyle w:val="Numerstrony"/>
        <w:rFonts w:ascii="Tahoma" w:hAnsi="Tahoma" w:cs="Tahoma"/>
        <w:sz w:val="16"/>
        <w:szCs w:val="16"/>
      </w:rPr>
      <w:fldChar w:fldCharType="end"/>
    </w:r>
  </w:p>
  <w:p w14:paraId="011006DB" w14:textId="77777777" w:rsidR="00407F02" w:rsidRDefault="00407F0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4D657" w14:textId="77777777" w:rsidR="004E36C4" w:rsidRDefault="004E36C4" w:rsidP="00DB4E3A">
      <w:r>
        <w:separator/>
      </w:r>
    </w:p>
  </w:footnote>
  <w:footnote w:type="continuationSeparator" w:id="0">
    <w:p w14:paraId="1EEC3148" w14:textId="77777777" w:rsidR="004E36C4" w:rsidRDefault="004E36C4" w:rsidP="00DB4E3A">
      <w:r>
        <w:continuationSeparator/>
      </w:r>
    </w:p>
  </w:footnote>
  <w:footnote w:id="1">
    <w:p w14:paraId="090F06F7" w14:textId="77777777" w:rsidR="00407F02" w:rsidRPr="00116474" w:rsidRDefault="00407F02" w:rsidP="00DF19A6">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2">
    <w:p w14:paraId="13E1FECF" w14:textId="77777777" w:rsidR="00407F02" w:rsidRPr="008A0E80" w:rsidRDefault="00407F02" w:rsidP="00DB4E3A">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Mikroprzedsiębiorstwo: przedsiębiorstwo, które zatrudnia mniej niż 10 osób i którego roczny obrót lub roczna suma bilansowa nie przekracza 2</w:t>
      </w:r>
      <w:r>
        <w:rPr>
          <w:rStyle w:val="DeltaViewInsertion"/>
          <w:rFonts w:ascii="Tahoma" w:hAnsi="Tahoma" w:cs="Tahoma"/>
          <w:sz w:val="14"/>
          <w:szCs w:val="14"/>
        </w:rPr>
        <w:t> </w:t>
      </w:r>
      <w:r w:rsidRPr="008A0E80">
        <w:rPr>
          <w:rStyle w:val="DeltaViewInsertion"/>
          <w:rFonts w:ascii="Tahoma" w:hAnsi="Tahoma" w:cs="Tahoma"/>
          <w:sz w:val="14"/>
          <w:szCs w:val="14"/>
        </w:rPr>
        <w:t>milionów EUR)</w:t>
      </w:r>
    </w:p>
  </w:footnote>
  <w:footnote w:id="3">
    <w:p w14:paraId="5FF90019" w14:textId="77777777" w:rsidR="00407F02" w:rsidRPr="008A0E80" w:rsidRDefault="00407F02" w:rsidP="00DB4E3A">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 xml:space="preserve">Małe przedsiębiorstwo: przedsiębiorstwo, które zatrudnia mniej niż 50 osób i którego roczny obrót lub roczna suma bilansowa </w:t>
      </w:r>
      <w:r w:rsidRPr="003A14E2">
        <w:rPr>
          <w:rStyle w:val="DeltaViewInsertion"/>
          <w:rFonts w:ascii="Tahoma" w:hAnsi="Tahoma" w:cs="Tahoma"/>
          <w:sz w:val="14"/>
          <w:szCs w:val="14"/>
        </w:rPr>
        <w:t>nie przekracza 10</w:t>
      </w:r>
      <w:r>
        <w:rPr>
          <w:rStyle w:val="DeltaViewInsertion"/>
          <w:rFonts w:ascii="Tahoma" w:hAnsi="Tahoma" w:cs="Tahoma"/>
          <w:sz w:val="14"/>
          <w:szCs w:val="14"/>
        </w:rPr>
        <w:t> </w:t>
      </w:r>
      <w:r w:rsidRPr="008A0E80">
        <w:rPr>
          <w:rStyle w:val="DeltaViewInsertion"/>
          <w:rFonts w:ascii="Tahoma" w:hAnsi="Tahoma" w:cs="Tahoma"/>
          <w:sz w:val="14"/>
          <w:szCs w:val="14"/>
        </w:rPr>
        <w:t>milionów EUR)</w:t>
      </w:r>
    </w:p>
  </w:footnote>
  <w:footnote w:id="4">
    <w:p w14:paraId="6E85A20F" w14:textId="77777777" w:rsidR="00407F02" w:rsidRPr="008A0E80" w:rsidRDefault="00407F02" w:rsidP="00DB4E3A">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Średnie przedsiębiorstwa: przedsiębiorstwa, które nie są mikroprzedsiębiorstwami ani małymi przedsiębiorstwami</w:t>
      </w:r>
      <w:r w:rsidRPr="008A0E80">
        <w:rPr>
          <w:rFonts w:ascii="Tahoma" w:hAnsi="Tahoma" w:cs="Tahoma"/>
          <w:sz w:val="14"/>
          <w:szCs w:val="14"/>
        </w:rPr>
        <w:t xml:space="preserve"> i które </w:t>
      </w:r>
      <w:r w:rsidRPr="008A0E80">
        <w:rPr>
          <w:rFonts w:ascii="Tahoma" w:hAnsi="Tahoma" w:cs="Tahoma"/>
          <w:b/>
          <w:sz w:val="14"/>
          <w:szCs w:val="14"/>
        </w:rPr>
        <w:t>zatrudniają mniej niż 250 osób</w:t>
      </w:r>
      <w:r w:rsidRPr="008A0E80">
        <w:rPr>
          <w:rFonts w:ascii="Tahoma" w:hAnsi="Tahoma" w:cs="Tahoma"/>
          <w:sz w:val="14"/>
          <w:szCs w:val="14"/>
        </w:rPr>
        <w:t xml:space="preserve"> i których </w:t>
      </w:r>
      <w:r w:rsidRPr="008A0E80">
        <w:rPr>
          <w:rFonts w:ascii="Tahoma" w:hAnsi="Tahoma" w:cs="Tahoma"/>
          <w:b/>
          <w:sz w:val="14"/>
          <w:szCs w:val="14"/>
        </w:rPr>
        <w:t>roczny obrót nie przekracza 50 milionów EUR</w:t>
      </w:r>
      <w:r w:rsidRPr="008A0E80">
        <w:rPr>
          <w:rFonts w:ascii="Tahoma" w:hAnsi="Tahoma" w:cs="Tahoma"/>
          <w:sz w:val="14"/>
          <w:szCs w:val="14"/>
        </w:rPr>
        <w:t xml:space="preserve"> </w:t>
      </w:r>
      <w:r w:rsidRPr="008A0E80">
        <w:rPr>
          <w:rFonts w:ascii="Tahoma" w:hAnsi="Tahoma" w:cs="Tahoma"/>
          <w:b/>
          <w:i/>
          <w:sz w:val="14"/>
          <w:szCs w:val="14"/>
        </w:rPr>
        <w:t>lub</w:t>
      </w:r>
      <w:r w:rsidRPr="008A0E80">
        <w:rPr>
          <w:rFonts w:ascii="Tahoma" w:hAnsi="Tahoma" w:cs="Tahoma"/>
          <w:sz w:val="14"/>
          <w:szCs w:val="14"/>
        </w:rPr>
        <w:t xml:space="preserve"> </w:t>
      </w:r>
      <w:r w:rsidRPr="008A0E80">
        <w:rPr>
          <w:rFonts w:ascii="Tahoma" w:hAnsi="Tahoma" w:cs="Tahoma"/>
          <w:b/>
          <w:sz w:val="14"/>
          <w:szCs w:val="14"/>
        </w:rPr>
        <w:t>roczna suma bilansowa nie przekracza 43 milionów EUR</w:t>
      </w:r>
    </w:p>
  </w:footnote>
  <w:footnote w:id="5">
    <w:p w14:paraId="39480C8E" w14:textId="77777777" w:rsidR="00407F02" w:rsidRPr="008A6456" w:rsidRDefault="00407F02" w:rsidP="00585525">
      <w:pPr>
        <w:pStyle w:val="Tekstprzypisudolnego"/>
        <w:jc w:val="both"/>
        <w:rPr>
          <w:rFonts w:ascii="Tahoma" w:hAnsi="Tahoma" w:cs="Tahoma"/>
          <w:sz w:val="16"/>
          <w:szCs w:val="16"/>
        </w:rPr>
      </w:pPr>
      <w:r w:rsidRPr="008A6456">
        <w:rPr>
          <w:rStyle w:val="Odwoanieprzypisudolnego"/>
          <w:rFonts w:ascii="Tahoma" w:hAnsi="Tahoma" w:cs="Tahoma"/>
          <w:sz w:val="16"/>
          <w:szCs w:val="16"/>
        </w:rPr>
        <w:footnoteRef/>
      </w:r>
      <w:r w:rsidRPr="008A6456">
        <w:rPr>
          <w:rFonts w:ascii="Tahoma" w:hAnsi="Tahoma" w:cs="Tahoma"/>
          <w:sz w:val="16"/>
          <w:szCs w:val="16"/>
        </w:rPr>
        <w:t xml:space="preserve"> Jeżeli Wykonawca nie zaznaczy żadnej opcji Zamawiający wezwie wykonawcę, którego oferta została najwyżej oceniona, do złożenia w wyznaczonym , nie krótszym niż 5 dni, terminie aktualnych na dzień złożenia dokumentów potwierdzających okoliczności, o których mowa w art. </w:t>
      </w:r>
      <w:r>
        <w:rPr>
          <w:rFonts w:ascii="Tahoma" w:hAnsi="Tahoma" w:cs="Tahoma"/>
          <w:sz w:val="16"/>
          <w:szCs w:val="16"/>
        </w:rPr>
        <w:t>1</w:t>
      </w:r>
      <w:r w:rsidRPr="008A6456">
        <w:rPr>
          <w:rFonts w:ascii="Tahoma" w:hAnsi="Tahoma" w:cs="Tahoma"/>
          <w:sz w:val="16"/>
          <w:szCs w:val="16"/>
        </w:rPr>
        <w:t>25 ust. 1 PZP.</w:t>
      </w:r>
    </w:p>
  </w:footnote>
  <w:footnote w:id="6">
    <w:p w14:paraId="1C168598" w14:textId="77777777" w:rsidR="00407F02" w:rsidRPr="008A6456" w:rsidRDefault="00407F02" w:rsidP="00585525">
      <w:pPr>
        <w:pStyle w:val="Tekstprzypisudolnego"/>
        <w:jc w:val="both"/>
        <w:rPr>
          <w:rFonts w:ascii="Tahoma" w:hAnsi="Tahoma" w:cs="Tahoma"/>
          <w:sz w:val="16"/>
          <w:szCs w:val="16"/>
        </w:rPr>
      </w:pPr>
      <w:r w:rsidRPr="008A6456">
        <w:rPr>
          <w:rStyle w:val="Odwoanieprzypisudolnego"/>
          <w:rFonts w:ascii="Tahoma" w:hAnsi="Tahoma" w:cs="Tahoma"/>
          <w:sz w:val="16"/>
          <w:szCs w:val="16"/>
        </w:rPr>
        <w:footnoteRef/>
      </w:r>
      <w:r w:rsidRPr="008A6456">
        <w:rPr>
          <w:rFonts w:ascii="Tahoma" w:hAnsi="Tahoma" w:cs="Tahoma"/>
          <w:sz w:val="16"/>
          <w:szCs w:val="16"/>
        </w:rPr>
        <w:t xml:space="preserve"> Jeżeli Wykonawca nie zaznaczy żadnej opcji Zamawiający wezwie wykonawcę, którego oferta została najwyżej oceniona, do złożenia </w:t>
      </w:r>
      <w:r>
        <w:rPr>
          <w:rFonts w:ascii="Tahoma" w:hAnsi="Tahoma" w:cs="Tahoma"/>
          <w:sz w:val="16"/>
          <w:szCs w:val="16"/>
        </w:rPr>
        <w:br/>
      </w:r>
      <w:r w:rsidRPr="008A6456">
        <w:rPr>
          <w:rFonts w:ascii="Tahoma" w:hAnsi="Tahoma" w:cs="Tahoma"/>
          <w:sz w:val="16"/>
          <w:szCs w:val="16"/>
        </w:rPr>
        <w:t xml:space="preserve">w wyznaczonym , nie krótszym niż 5 dni, terminie aktualnych na dzień złożenia dokumentów potwierdzających okoliczności, o których mowa w art. </w:t>
      </w:r>
      <w:r>
        <w:rPr>
          <w:rFonts w:ascii="Tahoma" w:hAnsi="Tahoma" w:cs="Tahoma"/>
          <w:sz w:val="16"/>
          <w:szCs w:val="16"/>
        </w:rPr>
        <w:t>1</w:t>
      </w:r>
      <w:r w:rsidRPr="008A6456">
        <w:rPr>
          <w:rFonts w:ascii="Tahoma" w:hAnsi="Tahoma" w:cs="Tahoma"/>
          <w:sz w:val="16"/>
          <w:szCs w:val="16"/>
        </w:rPr>
        <w:t>25 ust. 1 PZP.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43482" w14:textId="2969D0B2" w:rsidR="00407F02" w:rsidRPr="00012858" w:rsidRDefault="00957E02" w:rsidP="00DB4E3A">
    <w:pPr>
      <w:pStyle w:val="Nagwek"/>
      <w:jc w:val="center"/>
      <w:rPr>
        <w:rFonts w:ascii="Tahoma" w:hAnsi="Tahoma" w:cs="Tahoma"/>
        <w:sz w:val="16"/>
        <w:szCs w:val="16"/>
      </w:rPr>
    </w:pPr>
    <w:r>
      <w:rPr>
        <w:rFonts w:ascii="Tahoma" w:hAnsi="Tahoma" w:cs="Tahoma"/>
        <w:sz w:val="16"/>
        <w:szCs w:val="16"/>
      </w:rPr>
      <w:t>112</w:t>
    </w:r>
    <w:r w:rsidR="00407F02">
      <w:rPr>
        <w:rFonts w:ascii="Tahoma" w:hAnsi="Tahoma" w:cs="Tahoma"/>
        <w:sz w:val="16"/>
        <w:szCs w:val="16"/>
      </w:rPr>
      <w:t>/TP</w:t>
    </w:r>
    <w:r w:rsidR="00407F02" w:rsidRPr="002E529F">
      <w:rPr>
        <w:rFonts w:ascii="Tahoma" w:hAnsi="Tahoma" w:cs="Tahoma"/>
        <w:sz w:val="16"/>
        <w:szCs w:val="16"/>
      </w:rPr>
      <w:t>/ZP/D/202</w:t>
    </w:r>
    <w:r w:rsidR="00407F02">
      <w:rPr>
        <w:rFonts w:ascii="Tahoma" w:hAnsi="Tahoma" w:cs="Tahoma"/>
        <w:sz w:val="16"/>
        <w:szCs w:val="16"/>
      </w:rPr>
      <w:t>3</w:t>
    </w:r>
    <w:r w:rsidR="00407F02" w:rsidRPr="002E529F">
      <w:rPr>
        <w:rFonts w:ascii="Tahoma" w:hAnsi="Tahoma" w:cs="Tahoma"/>
        <w:sz w:val="16"/>
        <w:szCs w:val="16"/>
      </w:rPr>
      <w:t xml:space="preserve"> – </w:t>
    </w:r>
    <w:r>
      <w:rPr>
        <w:rFonts w:ascii="Tahoma" w:hAnsi="Tahoma" w:cs="Tahoma"/>
        <w:sz w:val="16"/>
        <w:szCs w:val="16"/>
      </w:rPr>
      <w:t xml:space="preserve">Dostawa </w:t>
    </w:r>
    <w:proofErr w:type="spellStart"/>
    <w:r>
      <w:rPr>
        <w:rFonts w:ascii="Tahoma" w:hAnsi="Tahoma" w:cs="Tahoma"/>
        <w:sz w:val="16"/>
        <w:szCs w:val="16"/>
      </w:rPr>
      <w:t>staplerów</w:t>
    </w:r>
    <w:proofErr w:type="spellEnd"/>
    <w:r>
      <w:rPr>
        <w:rFonts w:ascii="Tahoma" w:hAnsi="Tahoma" w:cs="Tahoma"/>
        <w:sz w:val="16"/>
        <w:szCs w:val="16"/>
      </w:rPr>
      <w:t>, ładunków</w:t>
    </w:r>
  </w:p>
  <w:p w14:paraId="10CF55EB" w14:textId="77777777" w:rsidR="00407F02" w:rsidRDefault="00407F0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rFonts w:ascii="Times New Roman" w:hAnsi="Times New Roman" w:cs="Times New Roman"/>
        <w:b/>
        <w:color w:val="000000"/>
        <w:position w:val="0"/>
        <w:sz w:val="24"/>
        <w:szCs w:val="22"/>
        <w:u w:val="none"/>
        <w:vertAlign w:val="baseline"/>
      </w:rPr>
    </w:lvl>
    <w:lvl w:ilvl="1">
      <w:start w:val="1"/>
      <w:numFmt w:val="none"/>
      <w:suff w:val="nothing"/>
      <w:lvlText w:val=""/>
      <w:lvlJc w:val="left"/>
      <w:pPr>
        <w:tabs>
          <w:tab w:val="num" w:pos="0"/>
        </w:tabs>
        <w:ind w:left="576" w:hanging="576"/>
      </w:pPr>
      <w:rPr>
        <w:rFonts w:ascii="Calibri" w:hAnsi="Calibri" w:cs="Calibri"/>
        <w:i/>
        <w:color w:val="000000"/>
        <w:sz w:val="22"/>
        <w:szCs w:val="22"/>
      </w:rPr>
    </w:lvl>
    <w:lvl w:ilvl="2">
      <w:start w:val="1"/>
      <w:numFmt w:val="none"/>
      <w:suff w:val="nothing"/>
      <w:lvlText w:val=""/>
      <w:lvlJc w:val="left"/>
      <w:pPr>
        <w:tabs>
          <w:tab w:val="num" w:pos="0"/>
        </w:tabs>
        <w:ind w:left="720" w:hanging="720"/>
      </w:pPr>
      <w:rPr>
        <w:rFonts w:ascii="Calibri" w:hAnsi="Calibri" w:cs="Calibri"/>
        <w:b w:val="0"/>
        <w:i/>
        <w:color w:val="000000"/>
        <w:sz w:val="22"/>
        <w:szCs w:val="22"/>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rPr>
        <w:rFonts w:ascii="Calibri" w:hAnsi="Calibri" w:cs="Calibri"/>
        <w:color w:val="000000"/>
        <w:sz w:val="22"/>
        <w:szCs w:val="22"/>
      </w:r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decimal"/>
      <w:lvlText w:val="%1"/>
      <w:lvlJc w:val="right"/>
      <w:pPr>
        <w:tabs>
          <w:tab w:val="num" w:pos="0"/>
        </w:tabs>
        <w:ind w:left="720" w:hanging="360"/>
      </w:pPr>
      <w:rPr>
        <w:rFonts w:ascii="Times New Roman" w:hAnsi="Times New Roman" w:cs="Times New Roman" w:hint="default"/>
        <w:sz w:val="20"/>
      </w:rPr>
    </w:lvl>
  </w:abstractNum>
  <w:abstractNum w:abstractNumId="2" w15:restartNumberingAfterBreak="0">
    <w:nsid w:val="00000004"/>
    <w:multiLevelType w:val="multilevel"/>
    <w:tmpl w:val="00000004"/>
    <w:name w:val="WW8Num4"/>
    <w:lvl w:ilvl="0">
      <w:start w:val="1"/>
      <w:numFmt w:val="decimal"/>
      <w:lvlText w:val="%1."/>
      <w:lvlJc w:val="left"/>
      <w:pPr>
        <w:tabs>
          <w:tab w:val="num" w:pos="0"/>
        </w:tabs>
        <w:ind w:left="360" w:hanging="360"/>
      </w:pPr>
      <w:rPr>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720" w:hanging="360"/>
      </w:pPr>
      <w:rPr>
        <w:caps w:val="0"/>
        <w:smallCaps w:val="0"/>
        <w:strike w:val="0"/>
        <w:dstrike w:val="0"/>
        <w:outline w:val="0"/>
        <w:spacing w:val="0"/>
        <w:w w:val="100"/>
        <w:kern w:val="1"/>
        <w:position w:val="0"/>
        <w:sz w:val="20"/>
        <w:vertAlign w:val="baseline"/>
      </w:rPr>
    </w:lvl>
    <w:lvl w:ilvl="2">
      <w:start w:val="1"/>
      <w:numFmt w:val="decimal"/>
      <w:lvlText w:val="%2.%3."/>
      <w:lvlJc w:val="left"/>
      <w:pPr>
        <w:tabs>
          <w:tab w:val="num" w:pos="0"/>
        </w:tabs>
        <w:ind w:left="1080" w:hanging="360"/>
      </w:pPr>
      <w:rPr>
        <w:caps w:val="0"/>
        <w:smallCaps w:val="0"/>
        <w:strike w:val="0"/>
        <w:dstrike w:val="0"/>
        <w:outline w:val="0"/>
        <w:spacing w:val="0"/>
        <w:w w:val="100"/>
        <w:kern w:val="1"/>
        <w:position w:val="0"/>
        <w:sz w:val="20"/>
        <w:vertAlign w:val="baseline"/>
      </w:rPr>
    </w:lvl>
    <w:lvl w:ilvl="3">
      <w:start w:val="1"/>
      <w:numFmt w:val="decimal"/>
      <w:lvlText w:val="%2.%3.%4."/>
      <w:lvlJc w:val="left"/>
      <w:pPr>
        <w:tabs>
          <w:tab w:val="num" w:pos="0"/>
        </w:tabs>
        <w:ind w:left="1440" w:hanging="360"/>
      </w:pPr>
      <w:rPr>
        <w:caps w:val="0"/>
        <w:smallCaps w:val="0"/>
        <w:strike w:val="0"/>
        <w:dstrike w:val="0"/>
        <w:outline w:val="0"/>
        <w:spacing w:val="0"/>
        <w:w w:val="100"/>
        <w:kern w:val="1"/>
        <w:position w:val="0"/>
        <w:sz w:val="20"/>
        <w:vertAlign w:val="baseline"/>
      </w:rPr>
    </w:lvl>
    <w:lvl w:ilvl="4">
      <w:start w:val="1"/>
      <w:numFmt w:val="decimal"/>
      <w:lvlText w:val="%2.%3.%4.%5."/>
      <w:lvlJc w:val="left"/>
      <w:pPr>
        <w:tabs>
          <w:tab w:val="num" w:pos="0"/>
        </w:tabs>
        <w:ind w:left="1800" w:hanging="360"/>
      </w:pPr>
      <w:rPr>
        <w:caps w:val="0"/>
        <w:smallCaps w:val="0"/>
        <w:strike w:val="0"/>
        <w:dstrike w:val="0"/>
        <w:outline w:val="0"/>
        <w:spacing w:val="0"/>
        <w:w w:val="100"/>
        <w:kern w:val="1"/>
        <w:position w:val="0"/>
        <w:sz w:val="20"/>
        <w:vertAlign w:val="baseline"/>
      </w:rPr>
    </w:lvl>
    <w:lvl w:ilvl="5">
      <w:start w:val="1"/>
      <w:numFmt w:val="decimal"/>
      <w:lvlText w:val="%2.%3.%4.%5.%6."/>
      <w:lvlJc w:val="left"/>
      <w:pPr>
        <w:tabs>
          <w:tab w:val="num" w:pos="0"/>
        </w:tabs>
        <w:ind w:left="2160" w:hanging="360"/>
      </w:pPr>
      <w:rPr>
        <w:caps w:val="0"/>
        <w:smallCaps w:val="0"/>
        <w:strike w:val="0"/>
        <w:dstrike w:val="0"/>
        <w:outline w:val="0"/>
        <w:spacing w:val="0"/>
        <w:w w:val="100"/>
        <w:kern w:val="1"/>
        <w:position w:val="0"/>
        <w:sz w:val="20"/>
        <w:vertAlign w:val="baseline"/>
      </w:rPr>
    </w:lvl>
    <w:lvl w:ilvl="6">
      <w:start w:val="1"/>
      <w:numFmt w:val="decimal"/>
      <w:lvlText w:val="%2.%3.%4.%5.%6.%7."/>
      <w:lvlJc w:val="left"/>
      <w:pPr>
        <w:tabs>
          <w:tab w:val="num" w:pos="0"/>
        </w:tabs>
        <w:ind w:left="2520" w:hanging="360"/>
      </w:pPr>
      <w:rPr>
        <w:caps w:val="0"/>
        <w:smallCaps w:val="0"/>
        <w:strike w:val="0"/>
        <w:dstrike w:val="0"/>
        <w:outline w:val="0"/>
        <w:spacing w:val="0"/>
        <w:w w:val="100"/>
        <w:kern w:val="1"/>
        <w:position w:val="0"/>
        <w:sz w:val="20"/>
        <w:vertAlign w:val="baseline"/>
      </w:rPr>
    </w:lvl>
    <w:lvl w:ilvl="7">
      <w:start w:val="1"/>
      <w:numFmt w:val="decimal"/>
      <w:lvlText w:val="%2.%3.%4.%5.%6.%7.%8."/>
      <w:lvlJc w:val="left"/>
      <w:pPr>
        <w:tabs>
          <w:tab w:val="num" w:pos="0"/>
        </w:tabs>
        <w:ind w:left="2880" w:hanging="360"/>
      </w:pPr>
      <w:rPr>
        <w:caps w:val="0"/>
        <w:smallCaps w:val="0"/>
        <w:strike w:val="0"/>
        <w:dstrike w:val="0"/>
        <w:outline w:val="0"/>
        <w:spacing w:val="0"/>
        <w:w w:val="100"/>
        <w:kern w:val="1"/>
        <w:position w:val="0"/>
        <w:sz w:val="20"/>
        <w:vertAlign w:val="baseline"/>
      </w:rPr>
    </w:lvl>
    <w:lvl w:ilvl="8">
      <w:start w:val="1"/>
      <w:numFmt w:val="decimal"/>
      <w:lvlText w:val="%2.%3.%4.%5.%6.%7.%8.%9."/>
      <w:lvlJc w:val="left"/>
      <w:pPr>
        <w:tabs>
          <w:tab w:val="num" w:pos="0"/>
        </w:tabs>
        <w:ind w:left="3240" w:hanging="360"/>
      </w:pPr>
      <w:rPr>
        <w:caps w:val="0"/>
        <w:smallCaps w:val="0"/>
        <w:strike w:val="0"/>
        <w:dstrike w:val="0"/>
        <w:outline w:val="0"/>
        <w:spacing w:val="0"/>
        <w:w w:val="100"/>
        <w:kern w:val="1"/>
        <w:position w:val="0"/>
        <w:sz w:val="20"/>
        <w:vertAlign w:val="baseline"/>
      </w:rPr>
    </w:lvl>
  </w:abstractNum>
  <w:abstractNum w:abstractNumId="3" w15:restartNumberingAfterBreak="0">
    <w:nsid w:val="00000005"/>
    <w:multiLevelType w:val="multilevel"/>
    <w:tmpl w:val="00000005"/>
    <w:name w:val="WW8Num5"/>
    <w:lvl w:ilvl="0">
      <w:start w:val="1"/>
      <w:numFmt w:val="decimal"/>
      <w:lvlText w:val="%1."/>
      <w:lvlJc w:val="left"/>
      <w:pPr>
        <w:tabs>
          <w:tab w:val="num" w:pos="0"/>
        </w:tabs>
        <w:ind w:left="360" w:hanging="360"/>
      </w:pPr>
      <w:rPr>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caps w:val="0"/>
        <w:smallCaps w:val="0"/>
        <w:strike w:val="0"/>
        <w:dstrike w:val="0"/>
        <w:outline w:val="0"/>
        <w:spacing w:val="0"/>
        <w:w w:val="100"/>
        <w:kern w:val="1"/>
        <w:position w:val="0"/>
        <w:sz w:val="20"/>
        <w:vertAlign w:val="baseline"/>
      </w:rPr>
    </w:lvl>
  </w:abstractNum>
  <w:abstractNum w:abstractNumId="4" w15:restartNumberingAfterBreak="0">
    <w:nsid w:val="00000007"/>
    <w:multiLevelType w:val="multilevel"/>
    <w:tmpl w:val="00000007"/>
    <w:name w:val="WW8Num7"/>
    <w:lvl w:ilvl="0">
      <w:start w:val="1"/>
      <w:numFmt w:val="decimal"/>
      <w:lvlText w:val="%1."/>
      <w:lvlJc w:val="left"/>
      <w:pPr>
        <w:tabs>
          <w:tab w:val="num" w:pos="0"/>
        </w:tabs>
        <w:ind w:left="360" w:hanging="360"/>
      </w:pPr>
      <w:rPr>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caps w:val="0"/>
        <w:smallCaps w:val="0"/>
        <w:strike w:val="0"/>
        <w:dstrike w:val="0"/>
        <w:outline w:val="0"/>
        <w:spacing w:val="0"/>
        <w:w w:val="100"/>
        <w:kern w:val="1"/>
        <w:position w:val="0"/>
        <w:sz w:val="20"/>
        <w:vertAlign w:val="baseline"/>
      </w:rPr>
    </w:lvl>
  </w:abstractNum>
  <w:abstractNum w:abstractNumId="5" w15:restartNumberingAfterBreak="0">
    <w:nsid w:val="00000009"/>
    <w:multiLevelType w:val="multilevel"/>
    <w:tmpl w:val="00000009"/>
    <w:name w:val="WW8Num9"/>
    <w:lvl w:ilvl="0">
      <w:start w:val="1"/>
      <w:numFmt w:val="decimal"/>
      <w:lvlText w:val="%1."/>
      <w:lvlJc w:val="left"/>
      <w:pPr>
        <w:tabs>
          <w:tab w:val="num" w:pos="0"/>
        </w:tabs>
        <w:ind w:left="360" w:hanging="360"/>
      </w:pPr>
      <w:rPr>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caps w:val="0"/>
        <w:smallCaps w:val="0"/>
        <w:strike w:val="0"/>
        <w:dstrike w:val="0"/>
        <w:outline w:val="0"/>
        <w:spacing w:val="0"/>
        <w:w w:val="100"/>
        <w:kern w:val="1"/>
        <w:position w:val="0"/>
        <w:sz w:val="20"/>
        <w:vertAlign w:val="baseline"/>
      </w:rPr>
    </w:lvl>
  </w:abstractNum>
  <w:abstractNum w:abstractNumId="6" w15:restartNumberingAfterBreak="0">
    <w:nsid w:val="00000015"/>
    <w:multiLevelType w:val="singleLevel"/>
    <w:tmpl w:val="00000015"/>
    <w:lvl w:ilvl="0">
      <w:start w:val="1"/>
      <w:numFmt w:val="lowerLetter"/>
      <w:lvlText w:val="%1)"/>
      <w:lvlJc w:val="left"/>
      <w:pPr>
        <w:tabs>
          <w:tab w:val="num" w:pos="360"/>
        </w:tabs>
        <w:ind w:left="360" w:hanging="360"/>
      </w:pPr>
    </w:lvl>
  </w:abstractNum>
  <w:abstractNum w:abstractNumId="7" w15:restartNumberingAfterBreak="0">
    <w:nsid w:val="00000022"/>
    <w:multiLevelType w:val="singleLevel"/>
    <w:tmpl w:val="00000022"/>
    <w:name w:val="WW8Num35"/>
    <w:lvl w:ilvl="0">
      <w:start w:val="1"/>
      <w:numFmt w:val="decimal"/>
      <w:lvlText w:val="%1."/>
      <w:lvlJc w:val="left"/>
      <w:pPr>
        <w:tabs>
          <w:tab w:val="num" w:pos="0"/>
        </w:tabs>
        <w:ind w:left="360" w:hanging="360"/>
      </w:pPr>
      <w:rPr>
        <w:rFonts w:ascii="Tahoma" w:hAnsi="Tahoma" w:cs="Tahoma"/>
        <w:b w:val="0"/>
        <w:sz w:val="18"/>
        <w:szCs w:val="18"/>
        <w:lang w:eastAsia="pl-PL"/>
      </w:rPr>
    </w:lvl>
  </w:abstractNum>
  <w:abstractNum w:abstractNumId="8" w15:restartNumberingAfterBreak="0">
    <w:nsid w:val="007123BC"/>
    <w:multiLevelType w:val="hybridMultilevel"/>
    <w:tmpl w:val="3D2628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29543C2"/>
    <w:multiLevelType w:val="hybridMultilevel"/>
    <w:tmpl w:val="3ADC5898"/>
    <w:lvl w:ilvl="0" w:tplc="942287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3F57357"/>
    <w:multiLevelType w:val="hybridMultilevel"/>
    <w:tmpl w:val="99EA2DE8"/>
    <w:lvl w:ilvl="0" w:tplc="99C6C0C6">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49155A8"/>
    <w:multiLevelType w:val="multilevel"/>
    <w:tmpl w:val="B4021E3A"/>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3054"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3" w15:restartNumberingAfterBreak="0">
    <w:nsid w:val="04A26F44"/>
    <w:multiLevelType w:val="hybridMultilevel"/>
    <w:tmpl w:val="A5C86CD2"/>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071E2EE2"/>
    <w:multiLevelType w:val="hybridMultilevel"/>
    <w:tmpl w:val="04185714"/>
    <w:lvl w:ilvl="0" w:tplc="35A0B6D4">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087D474C"/>
    <w:multiLevelType w:val="hybridMultilevel"/>
    <w:tmpl w:val="80F6C014"/>
    <w:lvl w:ilvl="0" w:tplc="4816DF50">
      <w:start w:val="1"/>
      <w:numFmt w:val="decimal"/>
      <w:lvlText w:val="%1."/>
      <w:lvlJc w:val="left"/>
      <w:pPr>
        <w:ind w:left="720" w:hanging="360"/>
      </w:pPr>
      <w:rPr>
        <w:color w:val="auto"/>
      </w:rPr>
    </w:lvl>
    <w:lvl w:ilvl="1" w:tplc="D170374E">
      <w:start w:val="1"/>
      <w:numFmt w:val="decimal"/>
      <w:lvlText w:val="%2)"/>
      <w:lvlJc w:val="left"/>
      <w:pPr>
        <w:ind w:left="1080" w:firstLine="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08F12F26"/>
    <w:multiLevelType w:val="multilevel"/>
    <w:tmpl w:val="7262AC9A"/>
    <w:lvl w:ilvl="0">
      <w:start w:val="1"/>
      <w:numFmt w:val="decimal"/>
      <w:lvlText w:val="%1."/>
      <w:lvlJc w:val="left"/>
      <w:pPr>
        <w:ind w:left="720" w:hanging="360"/>
      </w:p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7" w15:restartNumberingAfterBreak="0">
    <w:nsid w:val="0AE826E1"/>
    <w:multiLevelType w:val="hybridMultilevel"/>
    <w:tmpl w:val="958A58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217BCE"/>
    <w:multiLevelType w:val="multilevel"/>
    <w:tmpl w:val="00000003"/>
    <w:name w:val="WW8Num32"/>
    <w:lvl w:ilvl="0">
      <w:start w:val="1"/>
      <w:numFmt w:val="decimal"/>
      <w:lvlText w:val="%1."/>
      <w:lvlJc w:val="left"/>
      <w:pPr>
        <w:tabs>
          <w:tab w:val="num" w:pos="0"/>
        </w:tabs>
        <w:ind w:left="360" w:hanging="360"/>
      </w:pPr>
      <w:rPr>
        <w:rFonts w:cs="Tahoma"/>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rFonts w:cs="Tahoma"/>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rFonts w:cs="Tahoma"/>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rFonts w:cs="Tahoma"/>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rFonts w:cs="Tahoma"/>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rFonts w:cs="Tahoma"/>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rFonts w:cs="Tahoma"/>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rFonts w:cs="Tahoma"/>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rFonts w:cs="Tahoma"/>
        <w:caps w:val="0"/>
        <w:smallCaps w:val="0"/>
        <w:strike w:val="0"/>
        <w:dstrike w:val="0"/>
        <w:outline w:val="0"/>
        <w:spacing w:val="0"/>
        <w:w w:val="100"/>
        <w:kern w:val="1"/>
        <w:position w:val="0"/>
        <w:sz w:val="20"/>
        <w:vertAlign w:val="baseline"/>
      </w:rPr>
    </w:lvl>
  </w:abstractNum>
  <w:abstractNum w:abstractNumId="19" w15:restartNumberingAfterBreak="0">
    <w:nsid w:val="0C4F5958"/>
    <w:multiLevelType w:val="hybridMultilevel"/>
    <w:tmpl w:val="9B1C255C"/>
    <w:lvl w:ilvl="0" w:tplc="04150019">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0D97080D"/>
    <w:multiLevelType w:val="hybridMultilevel"/>
    <w:tmpl w:val="E4DC90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00E1FD7"/>
    <w:multiLevelType w:val="multilevel"/>
    <w:tmpl w:val="5E74F5F0"/>
    <w:lvl w:ilvl="0">
      <w:start w:val="1"/>
      <w:numFmt w:val="decimal"/>
      <w:lvlText w:val="%1."/>
      <w:lvlJc w:val="left"/>
      <w:pPr>
        <w:ind w:left="2204"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hint="default"/>
        <w:sz w:val="18"/>
        <w:szCs w:val="18"/>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2" w15:restartNumberingAfterBreak="0">
    <w:nsid w:val="11D30A23"/>
    <w:multiLevelType w:val="hybridMultilevel"/>
    <w:tmpl w:val="2966AF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2364832"/>
    <w:multiLevelType w:val="hybridMultilevel"/>
    <w:tmpl w:val="156C5900"/>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33467BE"/>
    <w:multiLevelType w:val="hybridMultilevel"/>
    <w:tmpl w:val="552E2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33B6F03"/>
    <w:multiLevelType w:val="multilevel"/>
    <w:tmpl w:val="13F4F5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149C60C3"/>
    <w:multiLevelType w:val="hybridMultilevel"/>
    <w:tmpl w:val="DCE83D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50B7AC7"/>
    <w:multiLevelType w:val="multilevel"/>
    <w:tmpl w:val="6074A56A"/>
    <w:lvl w:ilvl="0">
      <w:start w:val="1"/>
      <w:numFmt w:val="decimal"/>
      <w:lvlText w:val="%1."/>
      <w:lvlJc w:val="left"/>
      <w:pPr>
        <w:ind w:left="720" w:hanging="360"/>
      </w:pPr>
      <w:rPr>
        <w:b w:val="0"/>
        <w:i w:val="0"/>
        <w:color w:val="auto"/>
      </w:rPr>
    </w:lvl>
    <w:lvl w:ilvl="1">
      <w:start w:val="1"/>
      <w:numFmt w:val="decimal"/>
      <w:isLgl/>
      <w:lvlText w:val="%1.%2."/>
      <w:lvlJc w:val="left"/>
      <w:pPr>
        <w:ind w:left="1570" w:hanging="720"/>
      </w:pPr>
      <w:rPr>
        <w:b/>
      </w:rPr>
    </w:lvl>
    <w:lvl w:ilvl="2">
      <w:start w:val="1"/>
      <w:numFmt w:val="decimal"/>
      <w:isLgl/>
      <w:lvlText w:val="%1.%2.%3."/>
      <w:lvlJc w:val="left"/>
      <w:pPr>
        <w:ind w:left="2254" w:hanging="720"/>
      </w:pPr>
    </w:lvl>
    <w:lvl w:ilvl="3">
      <w:start w:val="1"/>
      <w:numFmt w:val="decimal"/>
      <w:isLgl/>
      <w:lvlText w:val="%1.%2.%3.%4."/>
      <w:lvlJc w:val="left"/>
      <w:pPr>
        <w:ind w:left="3201" w:hanging="1080"/>
      </w:pPr>
    </w:lvl>
    <w:lvl w:ilvl="4">
      <w:start w:val="1"/>
      <w:numFmt w:val="decimal"/>
      <w:isLgl/>
      <w:lvlText w:val="%1.%2.%3.%4.%5."/>
      <w:lvlJc w:val="left"/>
      <w:pPr>
        <w:ind w:left="3788" w:hanging="1080"/>
      </w:pPr>
    </w:lvl>
    <w:lvl w:ilvl="5">
      <w:start w:val="1"/>
      <w:numFmt w:val="decimal"/>
      <w:isLgl/>
      <w:lvlText w:val="%1.%2.%3.%4.%5.%6."/>
      <w:lvlJc w:val="left"/>
      <w:pPr>
        <w:ind w:left="4735" w:hanging="1440"/>
      </w:pPr>
    </w:lvl>
    <w:lvl w:ilvl="6">
      <w:start w:val="1"/>
      <w:numFmt w:val="decimal"/>
      <w:isLgl/>
      <w:lvlText w:val="%1.%2.%3.%4.%5.%6.%7."/>
      <w:lvlJc w:val="left"/>
      <w:pPr>
        <w:ind w:left="5682" w:hanging="1800"/>
      </w:pPr>
    </w:lvl>
    <w:lvl w:ilvl="7">
      <w:start w:val="1"/>
      <w:numFmt w:val="decimal"/>
      <w:isLgl/>
      <w:lvlText w:val="%1.%2.%3.%4.%5.%6.%7.%8."/>
      <w:lvlJc w:val="left"/>
      <w:pPr>
        <w:ind w:left="6269" w:hanging="1800"/>
      </w:pPr>
    </w:lvl>
    <w:lvl w:ilvl="8">
      <w:start w:val="1"/>
      <w:numFmt w:val="decimal"/>
      <w:isLgl/>
      <w:lvlText w:val="%1.%2.%3.%4.%5.%6.%7.%8.%9."/>
      <w:lvlJc w:val="left"/>
      <w:pPr>
        <w:ind w:left="7216" w:hanging="2160"/>
      </w:pPr>
    </w:lvl>
  </w:abstractNum>
  <w:abstractNum w:abstractNumId="28" w15:restartNumberingAfterBreak="0">
    <w:nsid w:val="15A504E2"/>
    <w:multiLevelType w:val="hybridMultilevel"/>
    <w:tmpl w:val="E96EDF7C"/>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161E4199"/>
    <w:multiLevelType w:val="multilevel"/>
    <w:tmpl w:val="B4C0E09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166F614A"/>
    <w:multiLevelType w:val="multilevel"/>
    <w:tmpl w:val="349C8FF2"/>
    <w:lvl w:ilvl="0">
      <w:start w:val="1"/>
      <w:numFmt w:val="bullet"/>
      <w:lvlText w:val="-"/>
      <w:lvlJc w:val="left"/>
      <w:pPr>
        <w:ind w:left="1440" w:hanging="360"/>
      </w:pPr>
      <w:rPr>
        <w:strike w:val="0"/>
        <w:dstrike w:val="0"/>
        <w:u w:val="none"/>
        <w:effect w:val="none"/>
      </w:rPr>
    </w:lvl>
    <w:lvl w:ilvl="1">
      <w:start w:val="1"/>
      <w:numFmt w:val="bullet"/>
      <w:lvlText w:val="-"/>
      <w:lvlJc w:val="left"/>
      <w:pPr>
        <w:ind w:left="2160" w:hanging="360"/>
      </w:pPr>
      <w:rPr>
        <w:strike w:val="0"/>
        <w:dstrike w:val="0"/>
        <w:u w:val="none"/>
        <w:effect w:val="none"/>
      </w:rPr>
    </w:lvl>
    <w:lvl w:ilvl="2">
      <w:start w:val="1"/>
      <w:numFmt w:val="bullet"/>
      <w:lvlText w:val="-"/>
      <w:lvlJc w:val="left"/>
      <w:pPr>
        <w:ind w:left="2880" w:hanging="360"/>
      </w:pPr>
      <w:rPr>
        <w:strike w:val="0"/>
        <w:dstrike w:val="0"/>
        <w:u w:val="none"/>
        <w:effect w:val="none"/>
      </w:rPr>
    </w:lvl>
    <w:lvl w:ilvl="3">
      <w:start w:val="1"/>
      <w:numFmt w:val="bullet"/>
      <w:lvlText w:val="-"/>
      <w:lvlJc w:val="left"/>
      <w:pPr>
        <w:ind w:left="3600" w:hanging="360"/>
      </w:pPr>
      <w:rPr>
        <w:strike w:val="0"/>
        <w:dstrike w:val="0"/>
        <w:u w:val="none"/>
        <w:effect w:val="none"/>
      </w:rPr>
    </w:lvl>
    <w:lvl w:ilvl="4">
      <w:start w:val="1"/>
      <w:numFmt w:val="bullet"/>
      <w:lvlText w:val="-"/>
      <w:lvlJc w:val="left"/>
      <w:pPr>
        <w:ind w:left="4320" w:hanging="360"/>
      </w:pPr>
      <w:rPr>
        <w:strike w:val="0"/>
        <w:dstrike w:val="0"/>
        <w:u w:val="none"/>
        <w:effect w:val="none"/>
      </w:rPr>
    </w:lvl>
    <w:lvl w:ilvl="5">
      <w:start w:val="1"/>
      <w:numFmt w:val="bullet"/>
      <w:lvlText w:val="-"/>
      <w:lvlJc w:val="left"/>
      <w:pPr>
        <w:ind w:left="5040" w:hanging="360"/>
      </w:pPr>
      <w:rPr>
        <w:strike w:val="0"/>
        <w:dstrike w:val="0"/>
        <w:u w:val="none"/>
        <w:effect w:val="none"/>
      </w:rPr>
    </w:lvl>
    <w:lvl w:ilvl="6">
      <w:start w:val="1"/>
      <w:numFmt w:val="bullet"/>
      <w:lvlText w:val="-"/>
      <w:lvlJc w:val="left"/>
      <w:pPr>
        <w:ind w:left="5760" w:hanging="360"/>
      </w:pPr>
      <w:rPr>
        <w:strike w:val="0"/>
        <w:dstrike w:val="0"/>
        <w:u w:val="none"/>
        <w:effect w:val="none"/>
      </w:rPr>
    </w:lvl>
    <w:lvl w:ilvl="7">
      <w:start w:val="1"/>
      <w:numFmt w:val="bullet"/>
      <w:lvlText w:val="-"/>
      <w:lvlJc w:val="left"/>
      <w:pPr>
        <w:ind w:left="6480" w:hanging="360"/>
      </w:pPr>
      <w:rPr>
        <w:strike w:val="0"/>
        <w:dstrike w:val="0"/>
        <w:u w:val="none"/>
        <w:effect w:val="none"/>
      </w:rPr>
    </w:lvl>
    <w:lvl w:ilvl="8">
      <w:start w:val="1"/>
      <w:numFmt w:val="bullet"/>
      <w:lvlText w:val="-"/>
      <w:lvlJc w:val="left"/>
      <w:pPr>
        <w:ind w:left="7200" w:hanging="360"/>
      </w:pPr>
      <w:rPr>
        <w:strike w:val="0"/>
        <w:dstrike w:val="0"/>
        <w:u w:val="none"/>
        <w:effect w:val="none"/>
      </w:rPr>
    </w:lvl>
  </w:abstractNum>
  <w:abstractNum w:abstractNumId="31" w15:restartNumberingAfterBreak="0">
    <w:nsid w:val="175D0E8D"/>
    <w:multiLevelType w:val="hybridMultilevel"/>
    <w:tmpl w:val="E08CF7AA"/>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183443B3"/>
    <w:multiLevelType w:val="multilevel"/>
    <w:tmpl w:val="27182EB4"/>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b w:val="0"/>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33" w15:restartNumberingAfterBreak="0">
    <w:nsid w:val="19045EE1"/>
    <w:multiLevelType w:val="hybridMultilevel"/>
    <w:tmpl w:val="BFBE550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19660EF4"/>
    <w:multiLevelType w:val="hybridMultilevel"/>
    <w:tmpl w:val="8FB463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9E80B48"/>
    <w:multiLevelType w:val="multilevel"/>
    <w:tmpl w:val="639A7126"/>
    <w:styleLink w:val="Styl1"/>
    <w:lvl w:ilvl="0">
      <w:start w:val="2"/>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36" w15:restartNumberingAfterBreak="0">
    <w:nsid w:val="1C82651F"/>
    <w:multiLevelType w:val="hybridMultilevel"/>
    <w:tmpl w:val="4A341E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F13492F"/>
    <w:multiLevelType w:val="hybridMultilevel"/>
    <w:tmpl w:val="8FFAE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FA41EB9"/>
    <w:multiLevelType w:val="hybridMultilevel"/>
    <w:tmpl w:val="7D4AFEFA"/>
    <w:lvl w:ilvl="0" w:tplc="7B1C4CF8">
      <w:start w:val="1"/>
      <w:numFmt w:val="decimal"/>
      <w:lvlText w:val="%1)"/>
      <w:lvlJc w:val="left"/>
      <w:pPr>
        <w:ind w:left="579" w:hanging="360"/>
      </w:pPr>
      <w:rPr>
        <w:rFonts w:ascii="Tahoma" w:hAnsi="Tahoma" w:cs="Tahoma" w:hint="default"/>
        <w:sz w:val="20"/>
        <w:szCs w:val="20"/>
      </w:rPr>
    </w:lvl>
    <w:lvl w:ilvl="1" w:tplc="04150019">
      <w:start w:val="1"/>
      <w:numFmt w:val="lowerLetter"/>
      <w:lvlText w:val="%2."/>
      <w:lvlJc w:val="left"/>
      <w:pPr>
        <w:ind w:left="1299" w:hanging="360"/>
      </w:pPr>
    </w:lvl>
    <w:lvl w:ilvl="2" w:tplc="0415001B">
      <w:start w:val="1"/>
      <w:numFmt w:val="lowerRoman"/>
      <w:lvlText w:val="%3."/>
      <w:lvlJc w:val="right"/>
      <w:pPr>
        <w:ind w:left="2019" w:hanging="180"/>
      </w:pPr>
    </w:lvl>
    <w:lvl w:ilvl="3" w:tplc="0415000F">
      <w:start w:val="1"/>
      <w:numFmt w:val="decimal"/>
      <w:lvlText w:val="%4."/>
      <w:lvlJc w:val="left"/>
      <w:pPr>
        <w:ind w:left="2739" w:hanging="360"/>
      </w:pPr>
    </w:lvl>
    <w:lvl w:ilvl="4" w:tplc="04150019">
      <w:start w:val="1"/>
      <w:numFmt w:val="lowerLetter"/>
      <w:lvlText w:val="%5."/>
      <w:lvlJc w:val="left"/>
      <w:pPr>
        <w:ind w:left="3459" w:hanging="360"/>
      </w:pPr>
    </w:lvl>
    <w:lvl w:ilvl="5" w:tplc="0415001B">
      <w:start w:val="1"/>
      <w:numFmt w:val="lowerRoman"/>
      <w:lvlText w:val="%6."/>
      <w:lvlJc w:val="right"/>
      <w:pPr>
        <w:ind w:left="4179" w:hanging="180"/>
      </w:pPr>
    </w:lvl>
    <w:lvl w:ilvl="6" w:tplc="0415000F">
      <w:start w:val="1"/>
      <w:numFmt w:val="decimal"/>
      <w:lvlText w:val="%7."/>
      <w:lvlJc w:val="left"/>
      <w:pPr>
        <w:ind w:left="4899" w:hanging="360"/>
      </w:pPr>
    </w:lvl>
    <w:lvl w:ilvl="7" w:tplc="04150019">
      <w:start w:val="1"/>
      <w:numFmt w:val="lowerLetter"/>
      <w:lvlText w:val="%8."/>
      <w:lvlJc w:val="left"/>
      <w:pPr>
        <w:ind w:left="5619" w:hanging="360"/>
      </w:pPr>
    </w:lvl>
    <w:lvl w:ilvl="8" w:tplc="0415001B">
      <w:start w:val="1"/>
      <w:numFmt w:val="lowerRoman"/>
      <w:lvlText w:val="%9."/>
      <w:lvlJc w:val="right"/>
      <w:pPr>
        <w:ind w:left="6339" w:hanging="180"/>
      </w:pPr>
    </w:lvl>
  </w:abstractNum>
  <w:abstractNum w:abstractNumId="39" w15:restartNumberingAfterBreak="0">
    <w:nsid w:val="237B52E0"/>
    <w:multiLevelType w:val="multilevel"/>
    <w:tmpl w:val="FBA4576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40" w15:restartNumberingAfterBreak="0">
    <w:nsid w:val="23BE6E89"/>
    <w:multiLevelType w:val="hybridMultilevel"/>
    <w:tmpl w:val="88C20F8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4AD33BC"/>
    <w:multiLevelType w:val="hybridMultilevel"/>
    <w:tmpl w:val="BD7AABE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24E34089"/>
    <w:multiLevelType w:val="multilevel"/>
    <w:tmpl w:val="B544A5B2"/>
    <w:lvl w:ilvl="0">
      <w:start w:val="1"/>
      <w:numFmt w:val="decimal"/>
      <w:lvlText w:val="%1."/>
      <w:lvlJc w:val="left"/>
      <w:pPr>
        <w:tabs>
          <w:tab w:val="num" w:pos="720"/>
        </w:tabs>
        <w:ind w:left="720" w:hanging="360"/>
      </w:pPr>
      <w:rPr>
        <w:b w:val="0"/>
        <w:bCs w:val="0"/>
      </w:rPr>
    </w:lvl>
    <w:lvl w:ilvl="1">
      <w:start w:val="1"/>
      <w:numFmt w:val="decimal"/>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28807185"/>
    <w:multiLevelType w:val="hybridMultilevel"/>
    <w:tmpl w:val="99968838"/>
    <w:lvl w:ilvl="0" w:tplc="04150003">
      <w:start w:val="1"/>
      <w:numFmt w:val="bullet"/>
      <w:lvlText w:val="o"/>
      <w:lvlJc w:val="left"/>
      <w:pPr>
        <w:ind w:left="1440" w:hanging="360"/>
      </w:pPr>
      <w:rPr>
        <w:rFonts w:ascii="Courier New" w:hAnsi="Courier New" w:cs="Courier New"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44" w15:restartNumberingAfterBreak="0">
    <w:nsid w:val="28C95497"/>
    <w:multiLevelType w:val="hybridMultilevel"/>
    <w:tmpl w:val="7C88D2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2C450FFB"/>
    <w:multiLevelType w:val="multilevel"/>
    <w:tmpl w:val="8BEA1360"/>
    <w:lvl w:ilvl="0">
      <w:start w:val="1"/>
      <w:numFmt w:val="decimal"/>
      <w:lvlText w:val="%1."/>
      <w:lvlJc w:val="left"/>
      <w:pPr>
        <w:ind w:left="2204"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hint="default"/>
        <w:sz w:val="18"/>
        <w:szCs w:val="18"/>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6" w15:restartNumberingAfterBreak="0">
    <w:nsid w:val="2D0C630D"/>
    <w:multiLevelType w:val="hybridMultilevel"/>
    <w:tmpl w:val="F0DE26B0"/>
    <w:lvl w:ilvl="0" w:tplc="A70A9D68">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D1B1344"/>
    <w:multiLevelType w:val="hybridMultilevel"/>
    <w:tmpl w:val="718A456C"/>
    <w:lvl w:ilvl="0" w:tplc="942287FE">
      <w:start w:val="1"/>
      <w:numFmt w:val="decimal"/>
      <w:lvlText w:val="%1."/>
      <w:lvlJc w:val="left"/>
      <w:pPr>
        <w:ind w:left="2345"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2D474AD6"/>
    <w:multiLevelType w:val="hybridMultilevel"/>
    <w:tmpl w:val="AD60A8DA"/>
    <w:lvl w:ilvl="0" w:tplc="48E297FC">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2D6B1603"/>
    <w:multiLevelType w:val="singleLevel"/>
    <w:tmpl w:val="15465DDC"/>
    <w:lvl w:ilvl="0">
      <w:start w:val="1"/>
      <w:numFmt w:val="decimal"/>
      <w:lvlText w:val="%1."/>
      <w:lvlJc w:val="left"/>
      <w:pPr>
        <w:tabs>
          <w:tab w:val="num" w:pos="360"/>
        </w:tabs>
        <w:ind w:left="360" w:hanging="360"/>
      </w:pPr>
    </w:lvl>
  </w:abstractNum>
  <w:abstractNum w:abstractNumId="50" w15:restartNumberingAfterBreak="0">
    <w:nsid w:val="2D990F65"/>
    <w:multiLevelType w:val="hybridMultilevel"/>
    <w:tmpl w:val="79D09288"/>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1" w15:restartNumberingAfterBreak="0">
    <w:nsid w:val="2F5872C0"/>
    <w:multiLevelType w:val="hybridMultilevel"/>
    <w:tmpl w:val="17BABE0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321171D8"/>
    <w:multiLevelType w:val="hybridMultilevel"/>
    <w:tmpl w:val="9C921578"/>
    <w:lvl w:ilvl="0" w:tplc="1E168FB2">
      <w:start w:val="1"/>
      <w:numFmt w:val="ordinal"/>
      <w:lvlText w:val="2.%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3" w15:restartNumberingAfterBreak="0">
    <w:nsid w:val="32BA41B2"/>
    <w:multiLevelType w:val="hybridMultilevel"/>
    <w:tmpl w:val="E47CE744"/>
    <w:lvl w:ilvl="0" w:tplc="04150011">
      <w:start w:val="1"/>
      <w:numFmt w:val="decimal"/>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54" w15:restartNumberingAfterBreak="0">
    <w:nsid w:val="351473F3"/>
    <w:multiLevelType w:val="multilevel"/>
    <w:tmpl w:val="1868B2E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356D52D6"/>
    <w:multiLevelType w:val="hybridMultilevel"/>
    <w:tmpl w:val="2438F78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6" w15:restartNumberingAfterBreak="0">
    <w:nsid w:val="379F047B"/>
    <w:multiLevelType w:val="hybridMultilevel"/>
    <w:tmpl w:val="241215EA"/>
    <w:lvl w:ilvl="0" w:tplc="0415000F">
      <w:start w:val="1"/>
      <w:numFmt w:val="decimal"/>
      <w:lvlText w:val="%1."/>
      <w:lvlJc w:val="left"/>
      <w:pPr>
        <w:ind w:left="720" w:hanging="360"/>
      </w:pPr>
      <w:rPr>
        <w:rFonts w:hint="default"/>
      </w:rPr>
    </w:lvl>
    <w:lvl w:ilvl="1" w:tplc="04150005">
      <w:start w:val="1"/>
      <w:numFmt w:val="bullet"/>
      <w:lvlText w:val=""/>
      <w:lvlJc w:val="left"/>
      <w:pPr>
        <w:ind w:left="1635" w:hanging="555"/>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83631BC"/>
    <w:multiLevelType w:val="hybridMultilevel"/>
    <w:tmpl w:val="68643406"/>
    <w:lvl w:ilvl="0" w:tplc="04150017">
      <w:start w:val="1"/>
      <w:numFmt w:val="lowerLetter"/>
      <w:lvlText w:val="%1)"/>
      <w:lvlJc w:val="left"/>
      <w:pPr>
        <w:ind w:left="728" w:hanging="360"/>
      </w:pPr>
    </w:lvl>
    <w:lvl w:ilvl="1" w:tplc="04150019">
      <w:start w:val="1"/>
      <w:numFmt w:val="lowerLetter"/>
      <w:lvlText w:val="%2."/>
      <w:lvlJc w:val="left"/>
      <w:pPr>
        <w:ind w:left="1448" w:hanging="360"/>
      </w:pPr>
    </w:lvl>
    <w:lvl w:ilvl="2" w:tplc="0415001B">
      <w:start w:val="1"/>
      <w:numFmt w:val="lowerRoman"/>
      <w:lvlText w:val="%3."/>
      <w:lvlJc w:val="right"/>
      <w:pPr>
        <w:ind w:left="2168" w:hanging="180"/>
      </w:pPr>
    </w:lvl>
    <w:lvl w:ilvl="3" w:tplc="0415000F">
      <w:start w:val="1"/>
      <w:numFmt w:val="decimal"/>
      <w:lvlText w:val="%4."/>
      <w:lvlJc w:val="left"/>
      <w:pPr>
        <w:ind w:left="2888" w:hanging="360"/>
      </w:pPr>
    </w:lvl>
    <w:lvl w:ilvl="4" w:tplc="04150019">
      <w:start w:val="1"/>
      <w:numFmt w:val="lowerLetter"/>
      <w:lvlText w:val="%5."/>
      <w:lvlJc w:val="left"/>
      <w:pPr>
        <w:ind w:left="3608" w:hanging="360"/>
      </w:pPr>
    </w:lvl>
    <w:lvl w:ilvl="5" w:tplc="0415001B">
      <w:start w:val="1"/>
      <w:numFmt w:val="lowerRoman"/>
      <w:lvlText w:val="%6."/>
      <w:lvlJc w:val="right"/>
      <w:pPr>
        <w:ind w:left="4328" w:hanging="180"/>
      </w:pPr>
    </w:lvl>
    <w:lvl w:ilvl="6" w:tplc="0415000F">
      <w:start w:val="1"/>
      <w:numFmt w:val="decimal"/>
      <w:lvlText w:val="%7."/>
      <w:lvlJc w:val="left"/>
      <w:pPr>
        <w:ind w:left="5048" w:hanging="360"/>
      </w:pPr>
    </w:lvl>
    <w:lvl w:ilvl="7" w:tplc="04150019">
      <w:start w:val="1"/>
      <w:numFmt w:val="lowerLetter"/>
      <w:lvlText w:val="%8."/>
      <w:lvlJc w:val="left"/>
      <w:pPr>
        <w:ind w:left="5768" w:hanging="360"/>
      </w:pPr>
    </w:lvl>
    <w:lvl w:ilvl="8" w:tplc="0415001B">
      <w:start w:val="1"/>
      <w:numFmt w:val="lowerRoman"/>
      <w:lvlText w:val="%9."/>
      <w:lvlJc w:val="right"/>
      <w:pPr>
        <w:ind w:left="6488" w:hanging="180"/>
      </w:pPr>
    </w:lvl>
  </w:abstractNum>
  <w:abstractNum w:abstractNumId="58" w15:restartNumberingAfterBreak="0">
    <w:nsid w:val="3854248A"/>
    <w:multiLevelType w:val="hybridMultilevel"/>
    <w:tmpl w:val="D2FA51F2"/>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38636023"/>
    <w:multiLevelType w:val="hybridMultilevel"/>
    <w:tmpl w:val="CB88DA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A65073B"/>
    <w:multiLevelType w:val="hybridMultilevel"/>
    <w:tmpl w:val="8D3A530C"/>
    <w:lvl w:ilvl="0" w:tplc="04150017">
      <w:start w:val="1"/>
      <w:numFmt w:val="lowerLetter"/>
      <w:lvlText w:val="%1)"/>
      <w:lvlJc w:val="left"/>
      <w:pPr>
        <w:tabs>
          <w:tab w:val="num" w:pos="720"/>
        </w:tabs>
        <w:ind w:left="720" w:hanging="360"/>
      </w:pPr>
      <w:rPr>
        <w:rFonts w:hint="default"/>
      </w:rPr>
    </w:lvl>
    <w:lvl w:ilvl="1" w:tplc="6C8A53D0">
      <w:start w:val="1"/>
      <w:numFmt w:val="decimal"/>
      <w:lvlText w:val="%2."/>
      <w:lvlJc w:val="left"/>
      <w:pPr>
        <w:tabs>
          <w:tab w:val="num" w:pos="1440"/>
        </w:tabs>
        <w:ind w:left="1440" w:hanging="360"/>
      </w:pPr>
      <w:rPr>
        <w:rFonts w:hint="default"/>
        <w:b w:val="0"/>
        <w:bCs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3B29430E"/>
    <w:multiLevelType w:val="multilevel"/>
    <w:tmpl w:val="F75ACE32"/>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2" w15:restartNumberingAfterBreak="0">
    <w:nsid w:val="3FDB72DA"/>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41B62F83"/>
    <w:multiLevelType w:val="hybridMultilevel"/>
    <w:tmpl w:val="D28AAFA4"/>
    <w:lvl w:ilvl="0" w:tplc="942287F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43455EDF"/>
    <w:multiLevelType w:val="hybridMultilevel"/>
    <w:tmpl w:val="B4DA7BAE"/>
    <w:lvl w:ilvl="0" w:tplc="942287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5150850"/>
    <w:multiLevelType w:val="hybridMultilevel"/>
    <w:tmpl w:val="2BB4FD9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6" w15:restartNumberingAfterBreak="0">
    <w:nsid w:val="467364B5"/>
    <w:multiLevelType w:val="hybridMultilevel"/>
    <w:tmpl w:val="9B1E5F6A"/>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7" w15:restartNumberingAfterBreak="0">
    <w:nsid w:val="47CC175B"/>
    <w:multiLevelType w:val="hybridMultilevel"/>
    <w:tmpl w:val="4DCCF6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99806DE"/>
    <w:multiLevelType w:val="multilevel"/>
    <w:tmpl w:val="00000003"/>
    <w:name w:val="WW8Num72"/>
    <w:lvl w:ilvl="0">
      <w:start w:val="1"/>
      <w:numFmt w:val="decimal"/>
      <w:lvlText w:val="%1."/>
      <w:lvlJc w:val="left"/>
      <w:pPr>
        <w:tabs>
          <w:tab w:val="num" w:pos="0"/>
        </w:tabs>
        <w:ind w:left="360" w:hanging="360"/>
      </w:pPr>
      <w:rPr>
        <w:rFonts w:cs="Tahoma"/>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rFonts w:cs="Tahoma"/>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rFonts w:cs="Tahoma"/>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rFonts w:cs="Tahoma"/>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rFonts w:cs="Tahoma"/>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rFonts w:cs="Tahoma"/>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rFonts w:cs="Tahoma"/>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rFonts w:cs="Tahoma"/>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rFonts w:cs="Tahoma"/>
        <w:caps w:val="0"/>
        <w:smallCaps w:val="0"/>
        <w:strike w:val="0"/>
        <w:dstrike w:val="0"/>
        <w:outline w:val="0"/>
        <w:spacing w:val="0"/>
        <w:w w:val="100"/>
        <w:kern w:val="1"/>
        <w:position w:val="0"/>
        <w:sz w:val="20"/>
        <w:vertAlign w:val="baseline"/>
      </w:rPr>
    </w:lvl>
  </w:abstractNum>
  <w:abstractNum w:abstractNumId="69" w15:restartNumberingAfterBreak="0">
    <w:nsid w:val="4B745DED"/>
    <w:multiLevelType w:val="multilevel"/>
    <w:tmpl w:val="20C20D94"/>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70" w15:restartNumberingAfterBreak="0">
    <w:nsid w:val="4B954DEE"/>
    <w:multiLevelType w:val="hybridMultilevel"/>
    <w:tmpl w:val="BC6AA1BE"/>
    <w:lvl w:ilvl="0" w:tplc="04150005">
      <w:start w:val="1"/>
      <w:numFmt w:val="bullet"/>
      <w:lvlText w:val=""/>
      <w:lvlJc w:val="left"/>
      <w:pPr>
        <w:tabs>
          <w:tab w:val="num" w:pos="360"/>
        </w:tabs>
        <w:ind w:left="360" w:hanging="360"/>
      </w:pPr>
      <w:rPr>
        <w:rFonts w:ascii="Wingdings" w:hAnsi="Wingdings"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cs="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71" w15:restartNumberingAfterBreak="0">
    <w:nsid w:val="4E305CEB"/>
    <w:multiLevelType w:val="singleLevel"/>
    <w:tmpl w:val="46F24706"/>
    <w:lvl w:ilvl="0">
      <w:start w:val="1"/>
      <w:numFmt w:val="decimal"/>
      <w:lvlText w:val="%1."/>
      <w:lvlJc w:val="left"/>
      <w:pPr>
        <w:tabs>
          <w:tab w:val="num" w:pos="360"/>
        </w:tabs>
        <w:ind w:left="360" w:hanging="360"/>
      </w:pPr>
      <w:rPr>
        <w:rFonts w:hint="default"/>
      </w:rPr>
    </w:lvl>
  </w:abstractNum>
  <w:abstractNum w:abstractNumId="72" w15:restartNumberingAfterBreak="0">
    <w:nsid w:val="4E7401BA"/>
    <w:multiLevelType w:val="hybridMultilevel"/>
    <w:tmpl w:val="B1B877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4185F74"/>
    <w:multiLevelType w:val="hybridMultilevel"/>
    <w:tmpl w:val="4EC43EC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4503F05"/>
    <w:multiLevelType w:val="hybridMultilevel"/>
    <w:tmpl w:val="BEB017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5BA0A6F"/>
    <w:multiLevelType w:val="multilevel"/>
    <w:tmpl w:val="D9F065E4"/>
    <w:lvl w:ilvl="0">
      <w:start w:val="1"/>
      <w:numFmt w:val="decimal"/>
      <w:lvlText w:val="%1."/>
      <w:lvlJc w:val="left"/>
      <w:pPr>
        <w:ind w:left="2204" w:hanging="360"/>
      </w:pPr>
      <w:rPr>
        <w:rFonts w:cs="Times New Roman"/>
      </w:rPr>
    </w:lvl>
    <w:lvl w:ilvl="1">
      <w:start w:val="1"/>
      <w:numFmt w:val="lowerLetter"/>
      <w:lvlText w:val="%2)"/>
      <w:lvlJc w:val="left"/>
      <w:pPr>
        <w:ind w:left="1080" w:hanging="360"/>
      </w:p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hint="default"/>
        <w:sz w:val="18"/>
        <w:szCs w:val="18"/>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76" w15:restartNumberingAfterBreak="0">
    <w:nsid w:val="57A40495"/>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593C1C53"/>
    <w:multiLevelType w:val="hybridMultilevel"/>
    <w:tmpl w:val="1CA686B2"/>
    <w:lvl w:ilvl="0" w:tplc="E098A1BE">
      <w:start w:val="1"/>
      <w:numFmt w:val="decimal"/>
      <w:lvlText w:val="%1."/>
      <w:lvlJc w:val="left"/>
      <w:pPr>
        <w:tabs>
          <w:tab w:val="num" w:pos="1474"/>
        </w:tabs>
        <w:ind w:left="1440" w:hanging="360"/>
      </w:pPr>
      <w:rPr>
        <w:rFonts w:hint="default"/>
        <w:b/>
        <w:i w:val="0"/>
        <w:sz w:val="18"/>
        <w:szCs w:val="18"/>
      </w:rPr>
    </w:lvl>
    <w:lvl w:ilvl="1" w:tplc="04150019">
      <w:start w:val="1"/>
      <w:numFmt w:val="lowerLetter"/>
      <w:lvlText w:val="%2."/>
      <w:lvlJc w:val="left"/>
      <w:pPr>
        <w:tabs>
          <w:tab w:val="num" w:pos="1440"/>
        </w:tabs>
        <w:ind w:left="1440" w:hanging="360"/>
      </w:pPr>
    </w:lvl>
    <w:lvl w:ilvl="2" w:tplc="F3C0C38C">
      <w:start w:val="1"/>
      <w:numFmt w:val="lowerLetter"/>
      <w:lvlText w:val="%3)"/>
      <w:lvlJc w:val="left"/>
      <w:pPr>
        <w:ind w:left="2340" w:hanging="360"/>
      </w:pPr>
      <w:rPr>
        <w:rFonts w:hint="default"/>
      </w:rPr>
    </w:lvl>
    <w:lvl w:ilvl="3" w:tplc="69A6A102">
      <w:start w:val="1"/>
      <w:numFmt w:val="lowerLetter"/>
      <w:lvlText w:val="%4)"/>
      <w:lvlJc w:val="left"/>
      <w:pPr>
        <w:ind w:left="2880" w:hanging="360"/>
      </w:pPr>
      <w:rPr>
        <w:rFonts w:hint="default"/>
      </w:rPr>
    </w:lvl>
    <w:lvl w:ilvl="4" w:tplc="E5D22ACE">
      <w:start w:val="1"/>
      <w:numFmt w:val="upperLetter"/>
      <w:lvlText w:val="%5)"/>
      <w:lvlJc w:val="left"/>
      <w:pPr>
        <w:ind w:left="3600" w:hanging="360"/>
      </w:pPr>
      <w:rPr>
        <w:rFonts w:hint="default"/>
        <w:b/>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59F85A32"/>
    <w:multiLevelType w:val="hybridMultilevel"/>
    <w:tmpl w:val="EE3273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B5174AB"/>
    <w:multiLevelType w:val="hybridMultilevel"/>
    <w:tmpl w:val="94D055B2"/>
    <w:lvl w:ilvl="0" w:tplc="F738CB48">
      <w:start w:val="1"/>
      <w:numFmt w:val="lowerLetter"/>
      <w:lvlText w:val="%1)"/>
      <w:lvlJc w:val="left"/>
      <w:pPr>
        <w:ind w:left="1362" w:hanging="360"/>
      </w:pPr>
      <w:rPr>
        <w:b/>
      </w:rPr>
    </w:lvl>
    <w:lvl w:ilvl="1" w:tplc="04150019" w:tentative="1">
      <w:start w:val="1"/>
      <w:numFmt w:val="lowerLetter"/>
      <w:lvlText w:val="%2."/>
      <w:lvlJc w:val="left"/>
      <w:pPr>
        <w:ind w:left="2082" w:hanging="360"/>
      </w:pPr>
    </w:lvl>
    <w:lvl w:ilvl="2" w:tplc="0415001B" w:tentative="1">
      <w:start w:val="1"/>
      <w:numFmt w:val="lowerRoman"/>
      <w:lvlText w:val="%3."/>
      <w:lvlJc w:val="right"/>
      <w:pPr>
        <w:ind w:left="2802" w:hanging="180"/>
      </w:pPr>
    </w:lvl>
    <w:lvl w:ilvl="3" w:tplc="0415000F" w:tentative="1">
      <w:start w:val="1"/>
      <w:numFmt w:val="decimal"/>
      <w:lvlText w:val="%4."/>
      <w:lvlJc w:val="left"/>
      <w:pPr>
        <w:ind w:left="3522" w:hanging="360"/>
      </w:pPr>
    </w:lvl>
    <w:lvl w:ilvl="4" w:tplc="04150019" w:tentative="1">
      <w:start w:val="1"/>
      <w:numFmt w:val="lowerLetter"/>
      <w:lvlText w:val="%5."/>
      <w:lvlJc w:val="left"/>
      <w:pPr>
        <w:ind w:left="4242" w:hanging="360"/>
      </w:pPr>
    </w:lvl>
    <w:lvl w:ilvl="5" w:tplc="0415001B" w:tentative="1">
      <w:start w:val="1"/>
      <w:numFmt w:val="lowerRoman"/>
      <w:lvlText w:val="%6."/>
      <w:lvlJc w:val="right"/>
      <w:pPr>
        <w:ind w:left="4962" w:hanging="180"/>
      </w:pPr>
    </w:lvl>
    <w:lvl w:ilvl="6" w:tplc="0415000F" w:tentative="1">
      <w:start w:val="1"/>
      <w:numFmt w:val="decimal"/>
      <w:lvlText w:val="%7."/>
      <w:lvlJc w:val="left"/>
      <w:pPr>
        <w:ind w:left="5682" w:hanging="360"/>
      </w:pPr>
    </w:lvl>
    <w:lvl w:ilvl="7" w:tplc="04150019" w:tentative="1">
      <w:start w:val="1"/>
      <w:numFmt w:val="lowerLetter"/>
      <w:lvlText w:val="%8."/>
      <w:lvlJc w:val="left"/>
      <w:pPr>
        <w:ind w:left="6402" w:hanging="360"/>
      </w:pPr>
    </w:lvl>
    <w:lvl w:ilvl="8" w:tplc="0415001B" w:tentative="1">
      <w:start w:val="1"/>
      <w:numFmt w:val="lowerRoman"/>
      <w:lvlText w:val="%9."/>
      <w:lvlJc w:val="right"/>
      <w:pPr>
        <w:ind w:left="7122" w:hanging="180"/>
      </w:pPr>
    </w:lvl>
  </w:abstractNum>
  <w:abstractNum w:abstractNumId="80" w15:restartNumberingAfterBreak="0">
    <w:nsid w:val="5B7C7ECB"/>
    <w:multiLevelType w:val="multilevel"/>
    <w:tmpl w:val="9DF2F0EA"/>
    <w:lvl w:ilvl="0">
      <w:start w:val="1"/>
      <w:numFmt w:val="decimal"/>
      <w:lvlText w:val="%1."/>
      <w:lvlJc w:val="left"/>
      <w:pPr>
        <w:ind w:left="2345" w:hanging="360"/>
      </w:pPr>
      <w:rPr>
        <w:b w:val="0"/>
      </w:rPr>
    </w:lvl>
    <w:lvl w:ilvl="1">
      <w:start w:val="1"/>
      <w:numFmt w:val="decimal"/>
      <w:isLgl/>
      <w:lvlText w:val="%1.%2."/>
      <w:lvlJc w:val="left"/>
      <w:pPr>
        <w:ind w:left="2705" w:hanging="720"/>
      </w:pPr>
    </w:lvl>
    <w:lvl w:ilvl="2">
      <w:start w:val="1"/>
      <w:numFmt w:val="decimal"/>
      <w:isLgl/>
      <w:lvlText w:val="%1.%2.%3."/>
      <w:lvlJc w:val="left"/>
      <w:pPr>
        <w:ind w:left="2705" w:hanging="720"/>
      </w:pPr>
    </w:lvl>
    <w:lvl w:ilvl="3">
      <w:start w:val="1"/>
      <w:numFmt w:val="decimal"/>
      <w:isLgl/>
      <w:lvlText w:val="%1.%2.%3.%4."/>
      <w:lvlJc w:val="left"/>
      <w:pPr>
        <w:ind w:left="3065" w:hanging="1080"/>
      </w:pPr>
    </w:lvl>
    <w:lvl w:ilvl="4">
      <w:start w:val="1"/>
      <w:numFmt w:val="decimal"/>
      <w:isLgl/>
      <w:lvlText w:val="%1.%2.%3.%4.%5."/>
      <w:lvlJc w:val="left"/>
      <w:pPr>
        <w:ind w:left="3065" w:hanging="1080"/>
      </w:pPr>
    </w:lvl>
    <w:lvl w:ilvl="5">
      <w:start w:val="1"/>
      <w:numFmt w:val="decimal"/>
      <w:isLgl/>
      <w:lvlText w:val="%1.%2.%3.%4.%5.%6."/>
      <w:lvlJc w:val="left"/>
      <w:pPr>
        <w:ind w:left="3425" w:hanging="1440"/>
      </w:pPr>
    </w:lvl>
    <w:lvl w:ilvl="6">
      <w:start w:val="1"/>
      <w:numFmt w:val="decimal"/>
      <w:isLgl/>
      <w:lvlText w:val="%1.%2.%3.%4.%5.%6.%7."/>
      <w:lvlJc w:val="left"/>
      <w:pPr>
        <w:ind w:left="3785" w:hanging="1800"/>
      </w:pPr>
    </w:lvl>
    <w:lvl w:ilvl="7">
      <w:start w:val="1"/>
      <w:numFmt w:val="decimal"/>
      <w:isLgl/>
      <w:lvlText w:val="%1.%2.%3.%4.%5.%6.%7.%8."/>
      <w:lvlJc w:val="left"/>
      <w:pPr>
        <w:ind w:left="3785" w:hanging="1800"/>
      </w:pPr>
    </w:lvl>
    <w:lvl w:ilvl="8">
      <w:start w:val="1"/>
      <w:numFmt w:val="decimal"/>
      <w:isLgl/>
      <w:lvlText w:val="%1.%2.%3.%4.%5.%6.%7.%8.%9."/>
      <w:lvlJc w:val="left"/>
      <w:pPr>
        <w:ind w:left="4145" w:hanging="2160"/>
      </w:pPr>
    </w:lvl>
  </w:abstractNum>
  <w:abstractNum w:abstractNumId="81" w15:restartNumberingAfterBreak="0">
    <w:nsid w:val="5CDB02B8"/>
    <w:multiLevelType w:val="hybridMultilevel"/>
    <w:tmpl w:val="FA785DB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5E681240"/>
    <w:multiLevelType w:val="multilevel"/>
    <w:tmpl w:val="639A7126"/>
    <w:lvl w:ilvl="0">
      <w:start w:val="5"/>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83" w15:restartNumberingAfterBreak="0">
    <w:nsid w:val="60921C48"/>
    <w:multiLevelType w:val="multilevel"/>
    <w:tmpl w:val="94B8CE24"/>
    <w:lvl w:ilvl="0">
      <w:start w:val="1"/>
      <w:numFmt w:val="decimal"/>
      <w:lvlText w:val="%1."/>
      <w:lvlJc w:val="left"/>
      <w:pPr>
        <w:ind w:left="29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4" w15:restartNumberingAfterBreak="0">
    <w:nsid w:val="60A14491"/>
    <w:multiLevelType w:val="hybridMultilevel"/>
    <w:tmpl w:val="46B889D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621B74BF"/>
    <w:multiLevelType w:val="hybridMultilevel"/>
    <w:tmpl w:val="3098B92E"/>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6" w15:restartNumberingAfterBreak="0">
    <w:nsid w:val="62EB1EEA"/>
    <w:multiLevelType w:val="hybridMultilevel"/>
    <w:tmpl w:val="57361372"/>
    <w:lvl w:ilvl="0" w:tplc="04150011">
      <w:start w:val="1"/>
      <w:numFmt w:val="decimal"/>
      <w:lvlText w:val="%1)"/>
      <w:lvlJc w:val="left"/>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87" w15:restartNumberingAfterBreak="0">
    <w:nsid w:val="651363B2"/>
    <w:multiLevelType w:val="hybridMultilevel"/>
    <w:tmpl w:val="021AE4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6BE538C"/>
    <w:multiLevelType w:val="hybridMultilevel"/>
    <w:tmpl w:val="AE1E5AAC"/>
    <w:lvl w:ilvl="0" w:tplc="0415000F">
      <w:start w:val="1"/>
      <w:numFmt w:val="decimal"/>
      <w:lvlText w:val="%1."/>
      <w:lvlJc w:val="left"/>
      <w:pPr>
        <w:ind w:left="121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6F3540C"/>
    <w:multiLevelType w:val="hybridMultilevel"/>
    <w:tmpl w:val="46C4619C"/>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966E7426">
      <w:numFmt w:val="bullet"/>
      <w:lvlText w:val="•"/>
      <w:lvlJc w:val="left"/>
      <w:pPr>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15:restartNumberingAfterBreak="0">
    <w:nsid w:val="67CE0960"/>
    <w:multiLevelType w:val="hybridMultilevel"/>
    <w:tmpl w:val="C9648004"/>
    <w:lvl w:ilvl="0" w:tplc="942287F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6C3160E5"/>
    <w:multiLevelType w:val="singleLevel"/>
    <w:tmpl w:val="942287FE"/>
    <w:lvl w:ilvl="0">
      <w:start w:val="1"/>
      <w:numFmt w:val="decimal"/>
      <w:lvlText w:val="%1."/>
      <w:lvlJc w:val="left"/>
      <w:pPr>
        <w:tabs>
          <w:tab w:val="num" w:pos="360"/>
        </w:tabs>
        <w:ind w:left="360" w:hanging="360"/>
      </w:pPr>
    </w:lvl>
  </w:abstractNum>
  <w:abstractNum w:abstractNumId="92" w15:restartNumberingAfterBreak="0">
    <w:nsid w:val="6C443C1A"/>
    <w:multiLevelType w:val="hybridMultilevel"/>
    <w:tmpl w:val="0520154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6F205B16"/>
    <w:multiLevelType w:val="hybridMultilevel"/>
    <w:tmpl w:val="0496387A"/>
    <w:lvl w:ilvl="0" w:tplc="0415000F">
      <w:start w:val="1"/>
      <w:numFmt w:val="decimal"/>
      <w:lvlText w:val="%1."/>
      <w:lvlJc w:val="left"/>
      <w:pPr>
        <w:ind w:left="177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FDE68B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0A41610"/>
    <w:multiLevelType w:val="hybridMultilevel"/>
    <w:tmpl w:val="4F9A3A3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15:restartNumberingAfterBreak="0">
    <w:nsid w:val="72376764"/>
    <w:multiLevelType w:val="hybridMultilevel"/>
    <w:tmpl w:val="8E2814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3BA7E56"/>
    <w:multiLevelType w:val="hybridMultilevel"/>
    <w:tmpl w:val="B948B00A"/>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8" w15:restartNumberingAfterBreak="0">
    <w:nsid w:val="7AD91D60"/>
    <w:multiLevelType w:val="singleLevel"/>
    <w:tmpl w:val="942287FE"/>
    <w:lvl w:ilvl="0">
      <w:start w:val="1"/>
      <w:numFmt w:val="decimal"/>
      <w:lvlText w:val="%1."/>
      <w:lvlJc w:val="left"/>
      <w:pPr>
        <w:tabs>
          <w:tab w:val="num" w:pos="360"/>
        </w:tabs>
        <w:ind w:left="360" w:hanging="360"/>
      </w:pPr>
      <w:rPr>
        <w:rFonts w:hint="default"/>
      </w:rPr>
    </w:lvl>
  </w:abstractNum>
  <w:abstractNum w:abstractNumId="99" w15:restartNumberingAfterBreak="0">
    <w:nsid w:val="7D8E74C0"/>
    <w:multiLevelType w:val="hybridMultilevel"/>
    <w:tmpl w:val="AE1E5AAC"/>
    <w:lvl w:ilvl="0" w:tplc="FFFFFFFF">
      <w:start w:val="1"/>
      <w:numFmt w:val="decimal"/>
      <w:lvlText w:val="%1."/>
      <w:lvlJc w:val="left"/>
      <w:pPr>
        <w:ind w:left="1211"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7DE517AC"/>
    <w:multiLevelType w:val="hybridMultilevel"/>
    <w:tmpl w:val="90325F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E956F87"/>
    <w:multiLevelType w:val="hybridMultilevel"/>
    <w:tmpl w:val="D778937C"/>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2" w15:restartNumberingAfterBreak="0">
    <w:nsid w:val="7F82022B"/>
    <w:multiLevelType w:val="hybridMultilevel"/>
    <w:tmpl w:val="A1EEB8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7FBD3A53"/>
    <w:multiLevelType w:val="hybridMultilevel"/>
    <w:tmpl w:val="B20E3274"/>
    <w:lvl w:ilvl="0" w:tplc="94CE3092">
      <w:start w:val="1"/>
      <w:numFmt w:val="decimal"/>
      <w:lvlText w:val="%1."/>
      <w:lvlJc w:val="left"/>
      <w:pPr>
        <w:tabs>
          <w:tab w:val="num" w:pos="720"/>
        </w:tabs>
        <w:ind w:left="720" w:hanging="360"/>
      </w:pPr>
      <w:rPr>
        <w:rFonts w:ascii="Tahoma" w:hAnsi="Tahoma" w:hint="default"/>
        <w:b w:val="0"/>
        <w:i w:val="0"/>
        <w:sz w:val="20"/>
        <w:szCs w:val="20"/>
      </w:rPr>
    </w:lvl>
    <w:lvl w:ilvl="1" w:tplc="04150005">
      <w:start w:val="1"/>
      <w:numFmt w:val="bullet"/>
      <w:lvlText w:val=""/>
      <w:lvlJc w:val="left"/>
      <w:pPr>
        <w:tabs>
          <w:tab w:val="num" w:pos="1440"/>
        </w:tabs>
        <w:ind w:left="1440" w:hanging="360"/>
      </w:pPr>
      <w:rPr>
        <w:rFonts w:ascii="Wingdings" w:hAnsi="Wingdings"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4" w15:restartNumberingAfterBreak="0">
    <w:nsid w:val="7FEC5060"/>
    <w:multiLevelType w:val="hybridMultilevel"/>
    <w:tmpl w:val="4D868A6A"/>
    <w:lvl w:ilvl="0" w:tplc="0415000F">
      <w:start w:val="1"/>
      <w:numFmt w:val="decimal"/>
      <w:lvlText w:val="%1."/>
      <w:lvlJc w:val="left"/>
      <w:pPr>
        <w:ind w:left="36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24947440">
    <w:abstractNumId w:val="60"/>
  </w:num>
  <w:num w:numId="2" w16cid:durableId="893928179">
    <w:abstractNumId w:val="76"/>
  </w:num>
  <w:num w:numId="3" w16cid:durableId="1147547527">
    <w:abstractNumId w:val="56"/>
  </w:num>
  <w:num w:numId="4" w16cid:durableId="1115714840">
    <w:abstractNumId w:val="8"/>
  </w:num>
  <w:num w:numId="5" w16cid:durableId="1456560441">
    <w:abstractNumId w:val="82"/>
  </w:num>
  <w:num w:numId="6" w16cid:durableId="2115055471">
    <w:abstractNumId w:val="83"/>
  </w:num>
  <w:num w:numId="7" w16cid:durableId="1888223525">
    <w:abstractNumId w:val="62"/>
  </w:num>
  <w:num w:numId="8" w16cid:durableId="212544696">
    <w:abstractNumId w:val="84"/>
  </w:num>
  <w:num w:numId="9" w16cid:durableId="2136874039">
    <w:abstractNumId w:val="10"/>
  </w:num>
  <w:num w:numId="10" w16cid:durableId="1615362449">
    <w:abstractNumId w:val="30"/>
  </w:num>
  <w:num w:numId="11" w16cid:durableId="322245798">
    <w:abstractNumId w:val="34"/>
  </w:num>
  <w:num w:numId="12" w16cid:durableId="431752226">
    <w:abstractNumId w:val="37"/>
  </w:num>
  <w:num w:numId="13" w16cid:durableId="2128116532">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066660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34864422">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90575088">
    <w:abstractNumId w:val="67"/>
  </w:num>
  <w:num w:numId="17" w16cid:durableId="589004114">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28872943">
    <w:abstractNumId w:val="49"/>
    <w:lvlOverride w:ilvl="0">
      <w:startOverride w:val="1"/>
    </w:lvlOverride>
  </w:num>
  <w:num w:numId="19" w16cid:durableId="1062633259">
    <w:abstractNumId w:val="87"/>
  </w:num>
  <w:num w:numId="20" w16cid:durableId="1812405204">
    <w:abstractNumId w:val="43"/>
  </w:num>
  <w:num w:numId="21" w16cid:durableId="983659149">
    <w:abstractNumId w:val="6"/>
    <w:lvlOverride w:ilvl="0">
      <w:startOverride w:val="1"/>
    </w:lvlOverride>
  </w:num>
  <w:num w:numId="22" w16cid:durableId="1543401856">
    <w:abstractNumId w:val="70"/>
  </w:num>
  <w:num w:numId="23" w16cid:durableId="1532768705">
    <w:abstractNumId w:val="89"/>
  </w:num>
  <w:num w:numId="24" w16cid:durableId="1689526909">
    <w:abstractNumId w:val="77"/>
  </w:num>
  <w:num w:numId="25" w16cid:durableId="1904026606">
    <w:abstractNumId w:val="39"/>
  </w:num>
  <w:num w:numId="26" w16cid:durableId="1268927078">
    <w:abstractNumId w:val="49"/>
  </w:num>
  <w:num w:numId="27" w16cid:durableId="828784667">
    <w:abstractNumId w:val="98"/>
  </w:num>
  <w:num w:numId="28" w16cid:durableId="353118210">
    <w:abstractNumId w:val="47"/>
  </w:num>
  <w:num w:numId="29" w16cid:durableId="187985788">
    <w:abstractNumId w:val="22"/>
  </w:num>
  <w:num w:numId="30" w16cid:durableId="1905555780">
    <w:abstractNumId w:val="64"/>
  </w:num>
  <w:num w:numId="31" w16cid:durableId="1716001311">
    <w:abstractNumId w:val="46"/>
  </w:num>
  <w:num w:numId="32" w16cid:durableId="2010714042">
    <w:abstractNumId w:val="63"/>
  </w:num>
  <w:num w:numId="33" w16cid:durableId="1495219299">
    <w:abstractNumId w:val="78"/>
  </w:num>
  <w:num w:numId="34" w16cid:durableId="550649288">
    <w:abstractNumId w:val="9"/>
  </w:num>
  <w:num w:numId="35" w16cid:durableId="257325913">
    <w:abstractNumId w:val="90"/>
  </w:num>
  <w:num w:numId="36" w16cid:durableId="1109858708">
    <w:abstractNumId w:val="21"/>
  </w:num>
  <w:num w:numId="37" w16cid:durableId="2090079643">
    <w:abstractNumId w:val="85"/>
  </w:num>
  <w:num w:numId="38" w16cid:durableId="861165405">
    <w:abstractNumId w:val="101"/>
  </w:num>
  <w:num w:numId="39" w16cid:durableId="588120760">
    <w:abstractNumId w:val="55"/>
  </w:num>
  <w:num w:numId="40" w16cid:durableId="1838380122">
    <w:abstractNumId w:val="23"/>
  </w:num>
  <w:num w:numId="41" w16cid:durableId="701369067">
    <w:abstractNumId w:val="17"/>
  </w:num>
  <w:num w:numId="42" w16cid:durableId="1918662755">
    <w:abstractNumId w:val="96"/>
  </w:num>
  <w:num w:numId="43" w16cid:durableId="864366868">
    <w:abstractNumId w:val="74"/>
  </w:num>
  <w:num w:numId="44" w16cid:durableId="1993022405">
    <w:abstractNumId w:val="93"/>
  </w:num>
  <w:num w:numId="45" w16cid:durableId="709500891">
    <w:abstractNumId w:val="81"/>
  </w:num>
  <w:num w:numId="46" w16cid:durableId="1839268424">
    <w:abstractNumId w:val="65"/>
  </w:num>
  <w:num w:numId="47" w16cid:durableId="2017031203">
    <w:abstractNumId w:val="41"/>
  </w:num>
  <w:num w:numId="48" w16cid:durableId="404305610">
    <w:abstractNumId w:val="95"/>
  </w:num>
  <w:num w:numId="49" w16cid:durableId="1408845078">
    <w:abstractNumId w:val="24"/>
  </w:num>
  <w:num w:numId="50" w16cid:durableId="2145349797">
    <w:abstractNumId w:val="59"/>
  </w:num>
  <w:num w:numId="51" w16cid:durableId="2103720398">
    <w:abstractNumId w:val="92"/>
  </w:num>
  <w:num w:numId="52" w16cid:durableId="1633169113">
    <w:abstractNumId w:val="45"/>
  </w:num>
  <w:num w:numId="53" w16cid:durableId="1218662777">
    <w:abstractNumId w:val="100"/>
  </w:num>
  <w:num w:numId="54" w16cid:durableId="811099757">
    <w:abstractNumId w:val="104"/>
  </w:num>
  <w:num w:numId="55" w16cid:durableId="2025353575">
    <w:abstractNumId w:val="75"/>
  </w:num>
  <w:num w:numId="56" w16cid:durableId="1029378801">
    <w:abstractNumId w:val="20"/>
  </w:num>
  <w:num w:numId="57" w16cid:durableId="2084601563">
    <w:abstractNumId w:val="31"/>
  </w:num>
  <w:num w:numId="58" w16cid:durableId="1164707924">
    <w:abstractNumId w:val="50"/>
  </w:num>
  <w:num w:numId="59" w16cid:durableId="947158650">
    <w:abstractNumId w:val="44"/>
  </w:num>
  <w:num w:numId="60" w16cid:durableId="65953394">
    <w:abstractNumId w:val="53"/>
  </w:num>
  <w:num w:numId="61" w16cid:durableId="1326087681">
    <w:abstractNumId w:val="16"/>
  </w:num>
  <w:num w:numId="62" w16cid:durableId="1704011828">
    <w:abstractNumId w:val="35"/>
  </w:num>
  <w:num w:numId="63" w16cid:durableId="824276785">
    <w:abstractNumId w:val="13"/>
  </w:num>
  <w:num w:numId="64" w16cid:durableId="833838195">
    <w:abstractNumId w:val="29"/>
  </w:num>
  <w:num w:numId="65" w16cid:durableId="201213080">
    <w:abstractNumId w:val="12"/>
  </w:num>
  <w:num w:numId="66" w16cid:durableId="24529090">
    <w:abstractNumId w:val="69"/>
  </w:num>
  <w:num w:numId="67" w16cid:durableId="517081377">
    <w:abstractNumId w:val="32"/>
  </w:num>
  <w:num w:numId="68" w16cid:durableId="1824735999">
    <w:abstractNumId w:val="25"/>
  </w:num>
  <w:num w:numId="69" w16cid:durableId="442387018">
    <w:abstractNumId w:val="42"/>
  </w:num>
  <w:num w:numId="70" w16cid:durableId="867987500">
    <w:abstractNumId w:val="91"/>
  </w:num>
  <w:num w:numId="71" w16cid:durableId="1690182009">
    <w:abstractNumId w:val="57"/>
  </w:num>
  <w:num w:numId="72" w16cid:durableId="1409424958">
    <w:abstractNumId w:val="11"/>
  </w:num>
  <w:num w:numId="73" w16cid:durableId="1064062916">
    <w:abstractNumId w:val="58"/>
  </w:num>
  <w:num w:numId="74" w16cid:durableId="1655377958">
    <w:abstractNumId w:val="15"/>
  </w:num>
  <w:num w:numId="75" w16cid:durableId="1184515133">
    <w:abstractNumId w:val="88"/>
  </w:num>
  <w:num w:numId="76" w16cid:durableId="582639466">
    <w:abstractNumId w:val="40"/>
  </w:num>
  <w:num w:numId="77" w16cid:durableId="616256983">
    <w:abstractNumId w:val="73"/>
  </w:num>
  <w:num w:numId="78" w16cid:durableId="1942951840">
    <w:abstractNumId w:val="19"/>
  </w:num>
  <w:num w:numId="79" w16cid:durableId="1848711681">
    <w:abstractNumId w:val="14"/>
  </w:num>
  <w:num w:numId="80" w16cid:durableId="221674744">
    <w:abstractNumId w:val="51"/>
  </w:num>
  <w:num w:numId="81" w16cid:durableId="960111203">
    <w:abstractNumId w:val="52"/>
  </w:num>
  <w:num w:numId="82" w16cid:durableId="1573999329">
    <w:abstractNumId w:val="36"/>
  </w:num>
  <w:num w:numId="83" w16cid:durableId="1920091456">
    <w:abstractNumId w:val="26"/>
  </w:num>
  <w:num w:numId="84" w16cid:durableId="1600914864">
    <w:abstractNumId w:val="72"/>
  </w:num>
  <w:num w:numId="85" w16cid:durableId="1024400532">
    <w:abstractNumId w:val="28"/>
  </w:num>
  <w:num w:numId="86" w16cid:durableId="636491865">
    <w:abstractNumId w:val="103"/>
  </w:num>
  <w:num w:numId="87" w16cid:durableId="1066223760">
    <w:abstractNumId w:val="79"/>
  </w:num>
  <w:num w:numId="88" w16cid:durableId="1117136824">
    <w:abstractNumId w:val="27"/>
  </w:num>
  <w:num w:numId="89" w16cid:durableId="2028749630">
    <w:abstractNumId w:val="66"/>
  </w:num>
  <w:num w:numId="90" w16cid:durableId="1814784970">
    <w:abstractNumId w:val="86"/>
  </w:num>
  <w:num w:numId="91" w16cid:durableId="187253373">
    <w:abstractNumId w:val="54"/>
  </w:num>
  <w:num w:numId="92" w16cid:durableId="792595145">
    <w:abstractNumId w:val="71"/>
  </w:num>
  <w:num w:numId="93" w16cid:durableId="1858230621">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2093624936">
    <w:abstractNumId w:val="48"/>
  </w:num>
  <w:num w:numId="95" w16cid:durableId="1428892764">
    <w:abstractNumId w:val="33"/>
  </w:num>
  <w:num w:numId="96" w16cid:durableId="1196965823">
    <w:abstractNumId w:val="61"/>
  </w:num>
  <w:num w:numId="97" w16cid:durableId="1298952971">
    <w:abstractNumId w:val="99"/>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4E3A"/>
    <w:rsid w:val="00001BDD"/>
    <w:rsid w:val="00012845"/>
    <w:rsid w:val="000279FD"/>
    <w:rsid w:val="00042826"/>
    <w:rsid w:val="00045A0B"/>
    <w:rsid w:val="00052F96"/>
    <w:rsid w:val="00055352"/>
    <w:rsid w:val="00057642"/>
    <w:rsid w:val="00065786"/>
    <w:rsid w:val="00083E68"/>
    <w:rsid w:val="000870FB"/>
    <w:rsid w:val="00091E02"/>
    <w:rsid w:val="000A67D5"/>
    <w:rsid w:val="000B7954"/>
    <w:rsid w:val="000E7697"/>
    <w:rsid w:val="00102B1A"/>
    <w:rsid w:val="00103D98"/>
    <w:rsid w:val="001057B1"/>
    <w:rsid w:val="00112EAB"/>
    <w:rsid w:val="00140D58"/>
    <w:rsid w:val="001449E6"/>
    <w:rsid w:val="001463BF"/>
    <w:rsid w:val="0015495E"/>
    <w:rsid w:val="00166E41"/>
    <w:rsid w:val="00167EDD"/>
    <w:rsid w:val="00177FE0"/>
    <w:rsid w:val="00190454"/>
    <w:rsid w:val="001A7F0F"/>
    <w:rsid w:val="001B02F0"/>
    <w:rsid w:val="001B09FF"/>
    <w:rsid w:val="001B10EC"/>
    <w:rsid w:val="001C6B63"/>
    <w:rsid w:val="001D760F"/>
    <w:rsid w:val="001F2266"/>
    <w:rsid w:val="001F58E8"/>
    <w:rsid w:val="00204997"/>
    <w:rsid w:val="00212F9D"/>
    <w:rsid w:val="00232404"/>
    <w:rsid w:val="00232BAF"/>
    <w:rsid w:val="00250A75"/>
    <w:rsid w:val="00251C1B"/>
    <w:rsid w:val="002528C0"/>
    <w:rsid w:val="002533AD"/>
    <w:rsid w:val="00255254"/>
    <w:rsid w:val="0026756A"/>
    <w:rsid w:val="0028047B"/>
    <w:rsid w:val="0028474D"/>
    <w:rsid w:val="0029575B"/>
    <w:rsid w:val="002A6BFB"/>
    <w:rsid w:val="002C3A7F"/>
    <w:rsid w:val="002C576A"/>
    <w:rsid w:val="002C6D25"/>
    <w:rsid w:val="002D1288"/>
    <w:rsid w:val="002F0DBC"/>
    <w:rsid w:val="002F2468"/>
    <w:rsid w:val="002F3392"/>
    <w:rsid w:val="002F33DD"/>
    <w:rsid w:val="002F7426"/>
    <w:rsid w:val="00310C95"/>
    <w:rsid w:val="00316CD9"/>
    <w:rsid w:val="0032463F"/>
    <w:rsid w:val="00324EB7"/>
    <w:rsid w:val="00336F56"/>
    <w:rsid w:val="003635FE"/>
    <w:rsid w:val="00374841"/>
    <w:rsid w:val="00382D57"/>
    <w:rsid w:val="0038396D"/>
    <w:rsid w:val="00390032"/>
    <w:rsid w:val="00392F28"/>
    <w:rsid w:val="00396465"/>
    <w:rsid w:val="00397E0E"/>
    <w:rsid w:val="003A2997"/>
    <w:rsid w:val="003A5FA3"/>
    <w:rsid w:val="003C42A2"/>
    <w:rsid w:val="003C591A"/>
    <w:rsid w:val="003D59A6"/>
    <w:rsid w:val="003E0FCC"/>
    <w:rsid w:val="003E6E9A"/>
    <w:rsid w:val="003F45CF"/>
    <w:rsid w:val="00400D2C"/>
    <w:rsid w:val="00402112"/>
    <w:rsid w:val="00407F02"/>
    <w:rsid w:val="00424FF3"/>
    <w:rsid w:val="00485208"/>
    <w:rsid w:val="0049554B"/>
    <w:rsid w:val="004A1CB2"/>
    <w:rsid w:val="004A5B79"/>
    <w:rsid w:val="004B0688"/>
    <w:rsid w:val="004B784A"/>
    <w:rsid w:val="004B7F82"/>
    <w:rsid w:val="004C0003"/>
    <w:rsid w:val="004C3C3C"/>
    <w:rsid w:val="004D280E"/>
    <w:rsid w:val="004D3F9E"/>
    <w:rsid w:val="004E36C4"/>
    <w:rsid w:val="004E7A84"/>
    <w:rsid w:val="00510F3C"/>
    <w:rsid w:val="005112E6"/>
    <w:rsid w:val="00511A2D"/>
    <w:rsid w:val="005241DE"/>
    <w:rsid w:val="0055200D"/>
    <w:rsid w:val="005639FB"/>
    <w:rsid w:val="00564548"/>
    <w:rsid w:val="00570BCB"/>
    <w:rsid w:val="005718EC"/>
    <w:rsid w:val="005826C8"/>
    <w:rsid w:val="0058491A"/>
    <w:rsid w:val="00585479"/>
    <w:rsid w:val="00585525"/>
    <w:rsid w:val="0058657C"/>
    <w:rsid w:val="005B2CBF"/>
    <w:rsid w:val="005C0665"/>
    <w:rsid w:val="005D6684"/>
    <w:rsid w:val="005F6E8C"/>
    <w:rsid w:val="00626FA3"/>
    <w:rsid w:val="00630351"/>
    <w:rsid w:val="00660144"/>
    <w:rsid w:val="006659E4"/>
    <w:rsid w:val="006808DD"/>
    <w:rsid w:val="006A737F"/>
    <w:rsid w:val="006E7B3B"/>
    <w:rsid w:val="006F0409"/>
    <w:rsid w:val="006F6B38"/>
    <w:rsid w:val="00716BF3"/>
    <w:rsid w:val="0072116B"/>
    <w:rsid w:val="00736E71"/>
    <w:rsid w:val="00753450"/>
    <w:rsid w:val="00763D5C"/>
    <w:rsid w:val="00767504"/>
    <w:rsid w:val="00770D95"/>
    <w:rsid w:val="007842D1"/>
    <w:rsid w:val="007B2F98"/>
    <w:rsid w:val="007C31F4"/>
    <w:rsid w:val="007D7F84"/>
    <w:rsid w:val="007F0343"/>
    <w:rsid w:val="007F2FBC"/>
    <w:rsid w:val="00823278"/>
    <w:rsid w:val="0082747A"/>
    <w:rsid w:val="00840560"/>
    <w:rsid w:val="00854D20"/>
    <w:rsid w:val="00855D29"/>
    <w:rsid w:val="0088032F"/>
    <w:rsid w:val="00884C3C"/>
    <w:rsid w:val="00887845"/>
    <w:rsid w:val="008A293E"/>
    <w:rsid w:val="008C04D6"/>
    <w:rsid w:val="008C16D1"/>
    <w:rsid w:val="008D43CD"/>
    <w:rsid w:val="008D6BBA"/>
    <w:rsid w:val="008D7169"/>
    <w:rsid w:val="008F013A"/>
    <w:rsid w:val="00901F14"/>
    <w:rsid w:val="00903875"/>
    <w:rsid w:val="00906E07"/>
    <w:rsid w:val="00926E99"/>
    <w:rsid w:val="00946F07"/>
    <w:rsid w:val="00952D74"/>
    <w:rsid w:val="00957E02"/>
    <w:rsid w:val="00965B98"/>
    <w:rsid w:val="0097632F"/>
    <w:rsid w:val="00980B24"/>
    <w:rsid w:val="00993D17"/>
    <w:rsid w:val="009B093D"/>
    <w:rsid w:val="009B40E9"/>
    <w:rsid w:val="009C7034"/>
    <w:rsid w:val="009D365F"/>
    <w:rsid w:val="009D736D"/>
    <w:rsid w:val="009E62C5"/>
    <w:rsid w:val="00A31DA8"/>
    <w:rsid w:val="00A32B10"/>
    <w:rsid w:val="00A36F97"/>
    <w:rsid w:val="00A52725"/>
    <w:rsid w:val="00A71ADE"/>
    <w:rsid w:val="00A95CB9"/>
    <w:rsid w:val="00AB14B7"/>
    <w:rsid w:val="00AB1C57"/>
    <w:rsid w:val="00AB1C5F"/>
    <w:rsid w:val="00AB361E"/>
    <w:rsid w:val="00AB576D"/>
    <w:rsid w:val="00AC408E"/>
    <w:rsid w:val="00AC78E3"/>
    <w:rsid w:val="00AD1A61"/>
    <w:rsid w:val="00AE5602"/>
    <w:rsid w:val="00AF243D"/>
    <w:rsid w:val="00AF25D3"/>
    <w:rsid w:val="00B06F2A"/>
    <w:rsid w:val="00B17E5F"/>
    <w:rsid w:val="00B230A4"/>
    <w:rsid w:val="00B4444D"/>
    <w:rsid w:val="00B451F4"/>
    <w:rsid w:val="00B502D3"/>
    <w:rsid w:val="00B50502"/>
    <w:rsid w:val="00B5113E"/>
    <w:rsid w:val="00B535BC"/>
    <w:rsid w:val="00B622EC"/>
    <w:rsid w:val="00B700C9"/>
    <w:rsid w:val="00B73346"/>
    <w:rsid w:val="00B93C0F"/>
    <w:rsid w:val="00BA2BED"/>
    <w:rsid w:val="00BB3489"/>
    <w:rsid w:val="00BB3933"/>
    <w:rsid w:val="00BD261E"/>
    <w:rsid w:val="00BE7F22"/>
    <w:rsid w:val="00C00E61"/>
    <w:rsid w:val="00C0260C"/>
    <w:rsid w:val="00C02C81"/>
    <w:rsid w:val="00C047E7"/>
    <w:rsid w:val="00C121F9"/>
    <w:rsid w:val="00C1386E"/>
    <w:rsid w:val="00C1556C"/>
    <w:rsid w:val="00C4065C"/>
    <w:rsid w:val="00C42C4F"/>
    <w:rsid w:val="00C54672"/>
    <w:rsid w:val="00C6349B"/>
    <w:rsid w:val="00C81877"/>
    <w:rsid w:val="00C840F9"/>
    <w:rsid w:val="00CC5973"/>
    <w:rsid w:val="00D00FC8"/>
    <w:rsid w:val="00D0227B"/>
    <w:rsid w:val="00D14057"/>
    <w:rsid w:val="00D30909"/>
    <w:rsid w:val="00D31C45"/>
    <w:rsid w:val="00D460C2"/>
    <w:rsid w:val="00D51853"/>
    <w:rsid w:val="00D82FA6"/>
    <w:rsid w:val="00D83CFB"/>
    <w:rsid w:val="00DA3B58"/>
    <w:rsid w:val="00DB4E3A"/>
    <w:rsid w:val="00DB79AA"/>
    <w:rsid w:val="00DD7802"/>
    <w:rsid w:val="00DF19A6"/>
    <w:rsid w:val="00E026F2"/>
    <w:rsid w:val="00E060BE"/>
    <w:rsid w:val="00E07A72"/>
    <w:rsid w:val="00E265B6"/>
    <w:rsid w:val="00E37510"/>
    <w:rsid w:val="00E4070E"/>
    <w:rsid w:val="00E41581"/>
    <w:rsid w:val="00E52305"/>
    <w:rsid w:val="00E5320A"/>
    <w:rsid w:val="00E623E5"/>
    <w:rsid w:val="00E73C06"/>
    <w:rsid w:val="00E80754"/>
    <w:rsid w:val="00E83C94"/>
    <w:rsid w:val="00E86B9C"/>
    <w:rsid w:val="00E92E09"/>
    <w:rsid w:val="00EA0187"/>
    <w:rsid w:val="00EA7BD5"/>
    <w:rsid w:val="00EB618F"/>
    <w:rsid w:val="00EC54BD"/>
    <w:rsid w:val="00ED1DD4"/>
    <w:rsid w:val="00ED4CD4"/>
    <w:rsid w:val="00EF1D37"/>
    <w:rsid w:val="00F00BDE"/>
    <w:rsid w:val="00F33A88"/>
    <w:rsid w:val="00F76DEE"/>
    <w:rsid w:val="00F97ADD"/>
    <w:rsid w:val="00FA4D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BC874"/>
  <w15:chartTrackingRefBased/>
  <w15:docId w15:val="{3BCD9682-66C8-4A4F-B209-219846C53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4E3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1"/>
    <w:qFormat/>
    <w:rsid w:val="00DB4E3A"/>
    <w:pPr>
      <w:keepNext/>
      <w:spacing w:before="240" w:after="60"/>
      <w:outlineLvl w:val="0"/>
    </w:pPr>
    <w:rPr>
      <w:rFonts w:ascii="Calibri Light" w:hAnsi="Calibri Light"/>
      <w:b/>
      <w:bCs/>
      <w:kern w:val="32"/>
      <w:sz w:val="32"/>
      <w:szCs w:val="32"/>
      <w:lang w:val="x-none" w:eastAsia="x-none"/>
    </w:rPr>
  </w:style>
  <w:style w:type="paragraph" w:styleId="Nagwek2">
    <w:name w:val="heading 2"/>
    <w:basedOn w:val="Normalny"/>
    <w:next w:val="Normalny"/>
    <w:link w:val="Nagwek2Znak"/>
    <w:qFormat/>
    <w:rsid w:val="00DB4E3A"/>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DB4E3A"/>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DB4E3A"/>
    <w:pPr>
      <w:keepNext/>
      <w:jc w:val="both"/>
      <w:outlineLvl w:val="3"/>
    </w:pPr>
    <w:rPr>
      <w:rFonts w:ascii="Arial" w:hAnsi="Arial"/>
      <w:b/>
      <w:sz w:val="20"/>
      <w:szCs w:val="20"/>
    </w:rPr>
  </w:style>
  <w:style w:type="paragraph" w:styleId="Nagwek5">
    <w:name w:val="heading 5"/>
    <w:basedOn w:val="Normalny"/>
    <w:next w:val="Normalny"/>
    <w:link w:val="Nagwek5Znak"/>
    <w:uiPriority w:val="99"/>
    <w:qFormat/>
    <w:rsid w:val="00DB4E3A"/>
    <w:pPr>
      <w:spacing w:before="240" w:after="60"/>
      <w:outlineLvl w:val="4"/>
    </w:pPr>
    <w:rPr>
      <w:b/>
      <w:bCs/>
      <w:i/>
      <w:iCs/>
      <w:sz w:val="26"/>
      <w:szCs w:val="26"/>
      <w:lang w:val="x-none" w:eastAsia="x-none"/>
    </w:rPr>
  </w:style>
  <w:style w:type="paragraph" w:styleId="Nagwek6">
    <w:name w:val="heading 6"/>
    <w:basedOn w:val="Normalny"/>
    <w:next w:val="Normalny"/>
    <w:link w:val="Nagwek6Znak"/>
    <w:qFormat/>
    <w:rsid w:val="00DB4E3A"/>
    <w:pPr>
      <w:keepNext/>
      <w:jc w:val="center"/>
      <w:outlineLvl w:val="5"/>
    </w:pPr>
    <w:rPr>
      <w:rFonts w:ascii="Arial" w:eastAsia="Arial Unicode MS" w:hAnsi="Arial"/>
      <w:b/>
      <w:sz w:val="20"/>
      <w:szCs w:val="20"/>
    </w:rPr>
  </w:style>
  <w:style w:type="paragraph" w:styleId="Nagwek7">
    <w:name w:val="heading 7"/>
    <w:basedOn w:val="Normalny"/>
    <w:next w:val="Normalny"/>
    <w:link w:val="Nagwek7Znak"/>
    <w:qFormat/>
    <w:rsid w:val="00DB4E3A"/>
    <w:pPr>
      <w:keepNext/>
      <w:jc w:val="center"/>
      <w:outlineLvl w:val="6"/>
    </w:pPr>
    <w:rPr>
      <w:b/>
      <w:i/>
      <w:smallCaps/>
      <w:sz w:val="32"/>
      <w:szCs w:val="20"/>
    </w:rPr>
  </w:style>
  <w:style w:type="paragraph" w:styleId="Nagwek9">
    <w:name w:val="heading 9"/>
    <w:basedOn w:val="Normalny"/>
    <w:next w:val="Normalny"/>
    <w:link w:val="Nagwek9Znak"/>
    <w:qFormat/>
    <w:rsid w:val="00DB4E3A"/>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B4E3A"/>
    <w:rPr>
      <w:rFonts w:ascii="Calibri Light" w:eastAsia="Times New Roman" w:hAnsi="Calibri Light" w:cs="Times New Roman"/>
      <w:b/>
      <w:bCs/>
      <w:kern w:val="32"/>
      <w:sz w:val="32"/>
      <w:szCs w:val="32"/>
      <w:lang w:val="x-none" w:eastAsia="x-none"/>
    </w:rPr>
  </w:style>
  <w:style w:type="character" w:customStyle="1" w:styleId="Nagwek2Znak">
    <w:name w:val="Nagłówek 2 Znak"/>
    <w:basedOn w:val="Domylnaczcionkaakapitu"/>
    <w:link w:val="Nagwek2"/>
    <w:rsid w:val="00DB4E3A"/>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DB4E3A"/>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DB4E3A"/>
    <w:rPr>
      <w:rFonts w:ascii="Arial" w:eastAsia="Times New Roman" w:hAnsi="Arial" w:cs="Times New Roman"/>
      <w:b/>
      <w:sz w:val="20"/>
      <w:szCs w:val="20"/>
      <w:lang w:eastAsia="pl-PL"/>
    </w:rPr>
  </w:style>
  <w:style w:type="character" w:customStyle="1" w:styleId="Nagwek5Znak">
    <w:name w:val="Nagłówek 5 Znak"/>
    <w:basedOn w:val="Domylnaczcionkaakapitu"/>
    <w:link w:val="Nagwek5"/>
    <w:uiPriority w:val="99"/>
    <w:rsid w:val="00DB4E3A"/>
    <w:rPr>
      <w:rFonts w:ascii="Times New Roman" w:eastAsia="Times New Roman" w:hAnsi="Times New Roman" w:cs="Times New Roman"/>
      <w:b/>
      <w:bCs/>
      <w:i/>
      <w:iCs/>
      <w:sz w:val="26"/>
      <w:szCs w:val="26"/>
      <w:lang w:val="x-none" w:eastAsia="x-none"/>
    </w:rPr>
  </w:style>
  <w:style w:type="character" w:customStyle="1" w:styleId="Nagwek6Znak">
    <w:name w:val="Nagłówek 6 Znak"/>
    <w:basedOn w:val="Domylnaczcionkaakapitu"/>
    <w:link w:val="Nagwek6"/>
    <w:rsid w:val="00DB4E3A"/>
    <w:rPr>
      <w:rFonts w:ascii="Arial" w:eastAsia="Arial Unicode MS" w:hAnsi="Arial" w:cs="Times New Roman"/>
      <w:b/>
      <w:sz w:val="20"/>
      <w:szCs w:val="20"/>
      <w:lang w:eastAsia="pl-PL"/>
    </w:rPr>
  </w:style>
  <w:style w:type="character" w:customStyle="1" w:styleId="Nagwek7Znak">
    <w:name w:val="Nagłówek 7 Znak"/>
    <w:basedOn w:val="Domylnaczcionkaakapitu"/>
    <w:link w:val="Nagwek7"/>
    <w:rsid w:val="00DB4E3A"/>
    <w:rPr>
      <w:rFonts w:ascii="Times New Roman" w:eastAsia="Times New Roman" w:hAnsi="Times New Roman" w:cs="Times New Roman"/>
      <w:b/>
      <w:i/>
      <w:smallCaps/>
      <w:sz w:val="32"/>
      <w:szCs w:val="20"/>
      <w:lang w:eastAsia="pl-PL"/>
    </w:rPr>
  </w:style>
  <w:style w:type="character" w:customStyle="1" w:styleId="Nagwek9Znak">
    <w:name w:val="Nagłówek 9 Znak"/>
    <w:basedOn w:val="Domylnaczcionkaakapitu"/>
    <w:link w:val="Nagwek9"/>
    <w:rsid w:val="00DB4E3A"/>
    <w:rPr>
      <w:rFonts w:ascii="Times New Roman" w:eastAsia="Times New Roman" w:hAnsi="Times New Roman" w:cs="Times New Roman"/>
      <w:b/>
      <w:smallCaps/>
      <w:sz w:val="32"/>
      <w:szCs w:val="20"/>
      <w:lang w:eastAsia="pl-PL"/>
    </w:rPr>
  </w:style>
  <w:style w:type="paragraph" w:styleId="Tekstpodstawowy2">
    <w:name w:val="Body Text 2"/>
    <w:basedOn w:val="Normalny"/>
    <w:link w:val="Tekstpodstawowy2Znak1"/>
    <w:rsid w:val="00DB4E3A"/>
    <w:pPr>
      <w:jc w:val="both"/>
    </w:pPr>
    <w:rPr>
      <w:rFonts w:ascii="Arial" w:hAnsi="Arial"/>
      <w:szCs w:val="20"/>
    </w:rPr>
  </w:style>
  <w:style w:type="character" w:customStyle="1" w:styleId="Tekstpodstawowy2Znak1">
    <w:name w:val="Tekst podstawowy 2 Znak1"/>
    <w:link w:val="Tekstpodstawowy2"/>
    <w:locked/>
    <w:rsid w:val="00DB4E3A"/>
    <w:rPr>
      <w:rFonts w:ascii="Arial" w:eastAsia="Times New Roman" w:hAnsi="Arial" w:cs="Times New Roman"/>
      <w:sz w:val="24"/>
      <w:szCs w:val="20"/>
      <w:lang w:eastAsia="pl-PL"/>
    </w:rPr>
  </w:style>
  <w:style w:type="character" w:customStyle="1" w:styleId="Tekstpodstawowy2Znak">
    <w:name w:val="Tekst podstawowy 2 Znak"/>
    <w:basedOn w:val="Domylnaczcionkaakapitu"/>
    <w:rsid w:val="00DB4E3A"/>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1"/>
    <w:qFormat/>
    <w:rsid w:val="00DB4E3A"/>
    <w:rPr>
      <w:rFonts w:ascii="Arial" w:hAnsi="Arial"/>
      <w:szCs w:val="20"/>
    </w:rPr>
  </w:style>
  <w:style w:type="character" w:customStyle="1" w:styleId="TekstpodstawowyZnak">
    <w:name w:val="Tekst podstawowy Znak"/>
    <w:basedOn w:val="Domylnaczcionkaakapitu"/>
    <w:link w:val="Tekstpodstawowy"/>
    <w:uiPriority w:val="99"/>
    <w:rsid w:val="00DB4E3A"/>
    <w:rPr>
      <w:rFonts w:ascii="Arial" w:eastAsia="Times New Roman" w:hAnsi="Arial" w:cs="Times New Roman"/>
      <w:sz w:val="24"/>
      <w:szCs w:val="20"/>
      <w:lang w:eastAsia="pl-PL"/>
    </w:rPr>
  </w:style>
  <w:style w:type="character" w:styleId="Hipercze">
    <w:name w:val="Hyperlink"/>
    <w:uiPriority w:val="99"/>
    <w:rsid w:val="00DB4E3A"/>
    <w:rPr>
      <w:color w:val="0000FF"/>
      <w:u w:val="single"/>
    </w:rPr>
  </w:style>
  <w:style w:type="paragraph" w:styleId="Nagwek">
    <w:name w:val="header"/>
    <w:basedOn w:val="Normalny"/>
    <w:link w:val="NagwekZnak"/>
    <w:rsid w:val="00DB4E3A"/>
    <w:pPr>
      <w:tabs>
        <w:tab w:val="center" w:pos="4536"/>
        <w:tab w:val="right" w:pos="9072"/>
      </w:tabs>
    </w:pPr>
    <w:rPr>
      <w:sz w:val="20"/>
      <w:szCs w:val="20"/>
    </w:rPr>
  </w:style>
  <w:style w:type="character" w:customStyle="1" w:styleId="NagwekZnak">
    <w:name w:val="Nagłówek Znak"/>
    <w:basedOn w:val="Domylnaczcionkaakapitu"/>
    <w:link w:val="Nagwek"/>
    <w:rsid w:val="00DB4E3A"/>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DB4E3A"/>
    <w:pPr>
      <w:suppressAutoHyphens/>
      <w:ind w:left="360"/>
      <w:jc w:val="both"/>
    </w:pPr>
    <w:rPr>
      <w:rFonts w:ascii="Tahoma" w:hAnsi="Tahoma" w:cs="Tahoma"/>
      <w:sz w:val="20"/>
      <w:szCs w:val="20"/>
    </w:rPr>
  </w:style>
  <w:style w:type="character" w:customStyle="1" w:styleId="Tekstpodstawowywcity3Znak">
    <w:name w:val="Tekst podstawowy wcięty 3 Znak"/>
    <w:basedOn w:val="Domylnaczcionkaakapitu"/>
    <w:link w:val="Tekstpodstawowywcity3"/>
    <w:rsid w:val="00DB4E3A"/>
    <w:rPr>
      <w:rFonts w:ascii="Tahoma" w:eastAsia="Times New Roman" w:hAnsi="Tahoma" w:cs="Tahoma"/>
      <w:sz w:val="20"/>
      <w:szCs w:val="20"/>
      <w:lang w:eastAsia="pl-PL"/>
    </w:rPr>
  </w:style>
  <w:style w:type="paragraph" w:styleId="Tekstpodstawowy3">
    <w:name w:val="Body Text 3"/>
    <w:basedOn w:val="Normalny"/>
    <w:link w:val="Tekstpodstawowy3Znak"/>
    <w:rsid w:val="00DB4E3A"/>
    <w:rPr>
      <w:rFonts w:ascii="Bookman Old Style" w:hAnsi="Bookman Old Style"/>
      <w:b/>
      <w:szCs w:val="20"/>
    </w:rPr>
  </w:style>
  <w:style w:type="character" w:customStyle="1" w:styleId="Tekstpodstawowy3Znak">
    <w:name w:val="Tekst podstawowy 3 Znak"/>
    <w:basedOn w:val="Domylnaczcionkaakapitu"/>
    <w:link w:val="Tekstpodstawowy3"/>
    <w:rsid w:val="00DB4E3A"/>
    <w:rPr>
      <w:rFonts w:ascii="Bookman Old Style" w:eastAsia="Times New Roman" w:hAnsi="Bookman Old Style" w:cs="Times New Roman"/>
      <w:b/>
      <w:sz w:val="24"/>
      <w:szCs w:val="20"/>
      <w:lang w:eastAsia="pl-PL"/>
    </w:rPr>
  </w:style>
  <w:style w:type="paragraph" w:customStyle="1" w:styleId="ust">
    <w:name w:val="ust"/>
    <w:rsid w:val="00DB4E3A"/>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Numerstrony">
    <w:name w:val="page number"/>
    <w:basedOn w:val="Domylnaczcionkaakapitu"/>
    <w:rsid w:val="00DB4E3A"/>
  </w:style>
  <w:style w:type="paragraph" w:styleId="Stopka">
    <w:name w:val="footer"/>
    <w:basedOn w:val="Normalny"/>
    <w:link w:val="StopkaZnak"/>
    <w:uiPriority w:val="99"/>
    <w:rsid w:val="00DB4E3A"/>
    <w:pPr>
      <w:tabs>
        <w:tab w:val="center" w:pos="4536"/>
        <w:tab w:val="right" w:pos="9072"/>
      </w:tabs>
    </w:pPr>
    <w:rPr>
      <w:sz w:val="20"/>
      <w:szCs w:val="20"/>
    </w:rPr>
  </w:style>
  <w:style w:type="character" w:customStyle="1" w:styleId="StopkaZnak">
    <w:name w:val="Stopka Znak"/>
    <w:basedOn w:val="Domylnaczcionkaakapitu"/>
    <w:link w:val="Stopka"/>
    <w:uiPriority w:val="99"/>
    <w:rsid w:val="00DB4E3A"/>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semiHidden/>
    <w:rsid w:val="00DB4E3A"/>
    <w:rPr>
      <w:rFonts w:ascii="Tahoma" w:eastAsia="Times New Roman" w:hAnsi="Tahoma" w:cs="Tahoma"/>
      <w:sz w:val="16"/>
      <w:szCs w:val="16"/>
      <w:lang w:eastAsia="pl-PL"/>
    </w:rPr>
  </w:style>
  <w:style w:type="paragraph" w:styleId="Tekstdymka">
    <w:name w:val="Balloon Text"/>
    <w:basedOn w:val="Normalny"/>
    <w:link w:val="TekstdymkaZnak"/>
    <w:semiHidden/>
    <w:rsid w:val="00DB4E3A"/>
    <w:rPr>
      <w:rFonts w:ascii="Tahoma" w:hAnsi="Tahoma" w:cs="Tahoma"/>
      <w:sz w:val="16"/>
      <w:szCs w:val="16"/>
    </w:rPr>
  </w:style>
  <w:style w:type="paragraph" w:customStyle="1" w:styleId="1">
    <w:name w:val="1"/>
    <w:basedOn w:val="Normalny"/>
    <w:rsid w:val="00DB4E3A"/>
    <w:rPr>
      <w:rFonts w:ascii="Arial" w:hAnsi="Arial" w:cs="Arial"/>
    </w:rPr>
  </w:style>
  <w:style w:type="paragraph" w:customStyle="1" w:styleId="Default">
    <w:name w:val="Default"/>
    <w:qFormat/>
    <w:rsid w:val="00DB4E3A"/>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ytu">
    <w:name w:val="Title"/>
    <w:basedOn w:val="Normalny"/>
    <w:link w:val="TytuZnak"/>
    <w:uiPriority w:val="1"/>
    <w:qFormat/>
    <w:rsid w:val="00DB4E3A"/>
    <w:pPr>
      <w:jc w:val="center"/>
    </w:pPr>
    <w:rPr>
      <w:b/>
      <w:szCs w:val="20"/>
    </w:rPr>
  </w:style>
  <w:style w:type="character" w:customStyle="1" w:styleId="TytuZnak">
    <w:name w:val="Tytuł Znak"/>
    <w:basedOn w:val="Domylnaczcionkaakapitu"/>
    <w:link w:val="Tytu"/>
    <w:uiPriority w:val="10"/>
    <w:rsid w:val="00DB4E3A"/>
    <w:rPr>
      <w:rFonts w:ascii="Times New Roman" w:eastAsia="Times New Roman" w:hAnsi="Times New Roman" w:cs="Times New Roman"/>
      <w:b/>
      <w:sz w:val="24"/>
      <w:szCs w:val="20"/>
      <w:lang w:eastAsia="pl-PL"/>
    </w:rPr>
  </w:style>
  <w:style w:type="paragraph" w:styleId="Tekstpodstawowywcity">
    <w:name w:val="Body Text Indent"/>
    <w:basedOn w:val="Normalny"/>
    <w:link w:val="TekstpodstawowywcityZnak"/>
    <w:rsid w:val="00DB4E3A"/>
    <w:pPr>
      <w:spacing w:after="120"/>
      <w:ind w:left="283"/>
    </w:pPr>
  </w:style>
  <w:style w:type="character" w:customStyle="1" w:styleId="TekstpodstawowywcityZnak">
    <w:name w:val="Tekst podstawowy wcięty Znak"/>
    <w:basedOn w:val="Domylnaczcionkaakapitu"/>
    <w:link w:val="Tekstpodstawowywcity"/>
    <w:rsid w:val="00DB4E3A"/>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rsid w:val="00DB4E3A"/>
    <w:rPr>
      <w:sz w:val="20"/>
      <w:szCs w:val="20"/>
    </w:rPr>
  </w:style>
  <w:style w:type="character" w:customStyle="1" w:styleId="TekstkomentarzaZnak">
    <w:name w:val="Tekst komentarza Znak"/>
    <w:basedOn w:val="Domylnaczcionkaakapitu"/>
    <w:link w:val="Tekstkomentarza"/>
    <w:rsid w:val="00DB4E3A"/>
    <w:rPr>
      <w:rFonts w:ascii="Times New Roman" w:eastAsia="Times New Roman" w:hAnsi="Times New Roman" w:cs="Times New Roman"/>
      <w:sz w:val="20"/>
      <w:szCs w:val="20"/>
      <w:lang w:eastAsia="pl-PL"/>
    </w:rPr>
  </w:style>
  <w:style w:type="paragraph" w:styleId="Zwykytekst">
    <w:name w:val="Plain Text"/>
    <w:basedOn w:val="Normalny"/>
    <w:link w:val="ZwykytekstZnak"/>
    <w:rsid w:val="00DB4E3A"/>
    <w:pPr>
      <w:spacing w:line="360" w:lineRule="auto"/>
      <w:jc w:val="both"/>
    </w:pPr>
    <w:rPr>
      <w:rFonts w:ascii="Courier New" w:hAnsi="Courier New"/>
      <w:sz w:val="20"/>
      <w:szCs w:val="20"/>
    </w:rPr>
  </w:style>
  <w:style w:type="character" w:customStyle="1" w:styleId="ZwykytekstZnak">
    <w:name w:val="Zwykły tekst Znak"/>
    <w:basedOn w:val="Domylnaczcionkaakapitu"/>
    <w:link w:val="Zwykytekst"/>
    <w:rsid w:val="00DB4E3A"/>
    <w:rPr>
      <w:rFonts w:ascii="Courier New" w:eastAsia="Times New Roman" w:hAnsi="Courier New" w:cs="Times New Roman"/>
      <w:sz w:val="20"/>
      <w:szCs w:val="20"/>
      <w:lang w:eastAsia="pl-PL"/>
    </w:rPr>
  </w:style>
  <w:style w:type="paragraph" w:customStyle="1" w:styleId="Akapitzlist1">
    <w:name w:val="Akapit z listą1"/>
    <w:basedOn w:val="Normalny"/>
    <w:rsid w:val="00DB4E3A"/>
    <w:pPr>
      <w:spacing w:after="200" w:line="276" w:lineRule="auto"/>
      <w:ind w:left="720"/>
    </w:pPr>
    <w:rPr>
      <w:rFonts w:ascii="Calibri" w:hAnsi="Calibri"/>
      <w:sz w:val="22"/>
      <w:szCs w:val="22"/>
      <w:lang w:eastAsia="en-US"/>
    </w:rPr>
  </w:style>
  <w:style w:type="character" w:customStyle="1" w:styleId="HeaderChar">
    <w:name w:val="Header Char"/>
    <w:locked/>
    <w:rsid w:val="00DB4E3A"/>
    <w:rPr>
      <w:rFonts w:ascii="Times New Roman" w:eastAsia="SimSun" w:hAnsi="Times New Roman" w:cs="Times New Roman"/>
      <w:sz w:val="20"/>
      <w:szCs w:val="20"/>
      <w:lang w:val="x-none" w:eastAsia="pl-PL"/>
    </w:rPr>
  </w:style>
  <w:style w:type="paragraph" w:customStyle="1" w:styleId="Bezodstpw1">
    <w:name w:val="Bez odstępów1"/>
    <w:rsid w:val="00DB4E3A"/>
    <w:pPr>
      <w:spacing w:after="0" w:line="240" w:lineRule="auto"/>
    </w:pPr>
    <w:rPr>
      <w:rFonts w:ascii="Times New Roman" w:eastAsia="Calibri" w:hAnsi="Times New Roman" w:cs="Times New Roman"/>
      <w:sz w:val="24"/>
      <w:szCs w:val="24"/>
      <w:lang w:eastAsia="pl-PL"/>
    </w:rPr>
  </w:style>
  <w:style w:type="paragraph" w:customStyle="1" w:styleId="Normalny1">
    <w:name w:val="Normalny1"/>
    <w:basedOn w:val="Normalny"/>
    <w:rsid w:val="00DB4E3A"/>
    <w:pPr>
      <w:widowControl w:val="0"/>
      <w:suppressAutoHyphens/>
      <w:autoSpaceDE w:val="0"/>
    </w:pPr>
    <w:rPr>
      <w:rFonts w:ascii="Arial" w:hAnsi="Arial"/>
      <w:sz w:val="20"/>
      <w:szCs w:val="20"/>
    </w:rPr>
  </w:style>
  <w:style w:type="paragraph" w:styleId="Tekstpodstawowywcity2">
    <w:name w:val="Body Text Indent 2"/>
    <w:basedOn w:val="Normalny"/>
    <w:link w:val="Tekstpodstawowywcity2Znak"/>
    <w:rsid w:val="00DB4E3A"/>
    <w:pPr>
      <w:spacing w:after="120" w:line="480" w:lineRule="auto"/>
      <w:ind w:left="283"/>
    </w:pPr>
  </w:style>
  <w:style w:type="character" w:customStyle="1" w:styleId="Tekstpodstawowywcity2Znak">
    <w:name w:val="Tekst podstawowy wcięty 2 Znak"/>
    <w:basedOn w:val="Domylnaczcionkaakapitu"/>
    <w:link w:val="Tekstpodstawowywcity2"/>
    <w:rsid w:val="00DB4E3A"/>
    <w:rPr>
      <w:rFonts w:ascii="Times New Roman" w:eastAsia="Times New Roman" w:hAnsi="Times New Roman" w:cs="Times New Roman"/>
      <w:sz w:val="24"/>
      <w:szCs w:val="24"/>
      <w:lang w:eastAsia="pl-PL"/>
    </w:rPr>
  </w:style>
  <w:style w:type="paragraph" w:customStyle="1" w:styleId="Standardowy1">
    <w:name w:val="Standardowy1"/>
    <w:rsid w:val="00DB4E3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customStyle="1" w:styleId="WW-Tekstpodstawowy2">
    <w:name w:val="WW-Tekst podstawowy 2"/>
    <w:basedOn w:val="Normalny"/>
    <w:rsid w:val="00DB4E3A"/>
    <w:pPr>
      <w:jc w:val="both"/>
    </w:pPr>
    <w:rPr>
      <w:rFonts w:ascii="Tahoma" w:hAnsi="Tahoma"/>
      <w:sz w:val="22"/>
      <w:szCs w:val="20"/>
    </w:rPr>
  </w:style>
  <w:style w:type="character" w:styleId="Pogrubienie">
    <w:name w:val="Strong"/>
    <w:aliases w:val="Normalny + 10 pt"/>
    <w:qFormat/>
    <w:rsid w:val="00DB4E3A"/>
    <w:rPr>
      <w:b/>
      <w:bCs/>
    </w:rPr>
  </w:style>
  <w:style w:type="character" w:customStyle="1" w:styleId="TekstprzypisukocowegoZnak">
    <w:name w:val="Tekst przypisu końcowego Znak"/>
    <w:basedOn w:val="Domylnaczcionkaakapitu"/>
    <w:link w:val="Tekstprzypisukocowego"/>
    <w:semiHidden/>
    <w:rsid w:val="00DB4E3A"/>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DB4E3A"/>
    <w:rPr>
      <w:sz w:val="20"/>
      <w:szCs w:val="20"/>
    </w:rPr>
  </w:style>
  <w:style w:type="character" w:customStyle="1" w:styleId="TekstprzypisukocowegoZnak1">
    <w:name w:val="Tekst przypisu końcowego Znak1"/>
    <w:basedOn w:val="Domylnaczcionkaakapitu"/>
    <w:uiPriority w:val="99"/>
    <w:semiHidden/>
    <w:rsid w:val="00DB4E3A"/>
    <w:rPr>
      <w:rFonts w:ascii="Times New Roman" w:eastAsia="Times New Roman" w:hAnsi="Times New Roman" w:cs="Times New Roman"/>
      <w:sz w:val="20"/>
      <w:szCs w:val="20"/>
      <w:lang w:eastAsia="pl-PL"/>
    </w:rPr>
  </w:style>
  <w:style w:type="paragraph" w:customStyle="1" w:styleId="ZnakZnakZnak">
    <w:name w:val="Znak Znak Znak"/>
    <w:basedOn w:val="Normalny"/>
    <w:rsid w:val="00DB4E3A"/>
    <w:rPr>
      <w:rFonts w:ascii="Arial" w:hAnsi="Arial" w:cs="Arial"/>
    </w:rPr>
  </w:style>
  <w:style w:type="paragraph" w:customStyle="1" w:styleId="ZnakZnakZnakZnakZnakZnak">
    <w:name w:val="Znak Znak Znak Znak Znak Znak"/>
    <w:basedOn w:val="Normalny"/>
    <w:rsid w:val="00DB4E3A"/>
    <w:rPr>
      <w:rFonts w:ascii="Arial" w:hAnsi="Arial" w:cs="Arial"/>
    </w:rPr>
  </w:style>
  <w:style w:type="paragraph" w:customStyle="1" w:styleId="ZnakZnak1ZnakZnakZnakZnakZnakZnak">
    <w:name w:val="Znak Znak1 Znak Znak Znak Znak Znak Znak"/>
    <w:basedOn w:val="Normalny"/>
    <w:rsid w:val="00DB4E3A"/>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Bulle"/>
    <w:basedOn w:val="Normalny"/>
    <w:link w:val="AkapitzlistZnak"/>
    <w:uiPriority w:val="34"/>
    <w:qFormat/>
    <w:rsid w:val="00DB4E3A"/>
    <w:pPr>
      <w:spacing w:after="200" w:line="276" w:lineRule="auto"/>
      <w:ind w:left="720"/>
      <w:contextualSpacing/>
    </w:pPr>
    <w:rPr>
      <w:rFonts w:ascii="Calibri" w:eastAsia="Calibri" w:hAnsi="Calibri"/>
      <w:sz w:val="22"/>
      <w:szCs w:val="22"/>
      <w:lang w:val="x-none" w:eastAsia="en-US"/>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qFormat/>
    <w:locked/>
    <w:rsid w:val="00DB4E3A"/>
    <w:rPr>
      <w:rFonts w:ascii="Calibri" w:eastAsia="Calibri" w:hAnsi="Calibri" w:cs="Times New Roman"/>
      <w:lang w:val="x-none"/>
    </w:rPr>
  </w:style>
  <w:style w:type="paragraph" w:styleId="Bezodstpw">
    <w:name w:val="No Spacing"/>
    <w:uiPriority w:val="99"/>
    <w:qFormat/>
    <w:rsid w:val="00DB4E3A"/>
    <w:pPr>
      <w:suppressAutoHyphens/>
      <w:spacing w:after="0" w:line="240" w:lineRule="auto"/>
    </w:pPr>
    <w:rPr>
      <w:rFonts w:ascii="Calibri" w:eastAsia="Calibri" w:hAnsi="Calibri" w:cs="Times New Roman"/>
      <w:lang w:eastAsia="zh-CN"/>
    </w:rPr>
  </w:style>
  <w:style w:type="paragraph" w:customStyle="1" w:styleId="ZALACZNIKMALYCENTER">
    <w:name w:val="ZALACZNIK_MALY_CENTER"/>
    <w:rsid w:val="00DB4E3A"/>
    <w:pPr>
      <w:widowControl w:val="0"/>
      <w:autoSpaceDE w:val="0"/>
      <w:autoSpaceDN w:val="0"/>
      <w:adjustRightInd w:val="0"/>
      <w:spacing w:after="0" w:line="240" w:lineRule="auto"/>
      <w:jc w:val="center"/>
    </w:pPr>
    <w:rPr>
      <w:rFonts w:ascii="Arial" w:eastAsia="Times New Roman" w:hAnsi="Arial" w:cs="Arial"/>
      <w:sz w:val="14"/>
      <w:szCs w:val="12"/>
      <w:lang w:eastAsia="pl-PL"/>
    </w:rPr>
  </w:style>
  <w:style w:type="character" w:customStyle="1" w:styleId="TematkomentarzaZnak">
    <w:name w:val="Temat komentarza Znak"/>
    <w:basedOn w:val="TekstkomentarzaZnak"/>
    <w:link w:val="Tematkomentarza"/>
    <w:uiPriority w:val="99"/>
    <w:semiHidden/>
    <w:rsid w:val="00DB4E3A"/>
    <w:rPr>
      <w:rFonts w:ascii="Times New Roman" w:eastAsia="Times New Roman" w:hAnsi="Times New Roman" w:cs="Times New Roman"/>
      <w:b/>
      <w:bCs/>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DB4E3A"/>
    <w:rPr>
      <w:b/>
      <w:bCs/>
      <w:lang w:val="x-none" w:eastAsia="x-none"/>
    </w:rPr>
  </w:style>
  <w:style w:type="character" w:customStyle="1" w:styleId="TematkomentarzaZnak1">
    <w:name w:val="Temat komentarza Znak1"/>
    <w:basedOn w:val="TekstkomentarzaZnak"/>
    <w:uiPriority w:val="99"/>
    <w:semiHidden/>
    <w:rsid w:val="00DB4E3A"/>
    <w:rPr>
      <w:rFonts w:ascii="Times New Roman" w:eastAsia="Times New Roman" w:hAnsi="Times New Roman" w:cs="Times New Roman"/>
      <w:b/>
      <w:bCs/>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DB4E3A"/>
    <w:rPr>
      <w:rFonts w:ascii="Courier New" w:eastAsia="Times New Roman" w:hAnsi="Courier New" w:cs="Times New Roman"/>
      <w:sz w:val="20"/>
      <w:szCs w:val="20"/>
      <w:lang w:val="x-none" w:eastAsia="x-none"/>
    </w:rPr>
  </w:style>
  <w:style w:type="paragraph" w:styleId="HTML-wstpniesformatowany">
    <w:name w:val="HTML Preformatted"/>
    <w:basedOn w:val="Normalny"/>
    <w:link w:val="HTML-wstpniesformatowanyZnak"/>
    <w:uiPriority w:val="99"/>
    <w:semiHidden/>
    <w:unhideWhenUsed/>
    <w:rsid w:val="00DB4E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1">
    <w:name w:val="HTML - wstępnie sformatowany Znak1"/>
    <w:basedOn w:val="Domylnaczcionkaakapitu"/>
    <w:uiPriority w:val="99"/>
    <w:semiHidden/>
    <w:rsid w:val="00DB4E3A"/>
    <w:rPr>
      <w:rFonts w:ascii="Consolas" w:eastAsia="Times New Roman" w:hAnsi="Consolas" w:cs="Times New Roman"/>
      <w:sz w:val="20"/>
      <w:szCs w:val="20"/>
      <w:lang w:eastAsia="pl-PL"/>
    </w:rPr>
  </w:style>
  <w:style w:type="paragraph" w:styleId="Tekstprzypisudolnego">
    <w:name w:val="footnote text"/>
    <w:basedOn w:val="Normalny"/>
    <w:link w:val="TekstprzypisudolnegoZnak"/>
    <w:uiPriority w:val="99"/>
    <w:rsid w:val="00DB4E3A"/>
    <w:rPr>
      <w:sz w:val="20"/>
      <w:szCs w:val="20"/>
    </w:rPr>
  </w:style>
  <w:style w:type="character" w:customStyle="1" w:styleId="TekstprzypisudolnegoZnak">
    <w:name w:val="Tekst przypisu dolnego Znak"/>
    <w:basedOn w:val="Domylnaczcionkaakapitu"/>
    <w:link w:val="Tekstprzypisudolnego"/>
    <w:uiPriority w:val="99"/>
    <w:rsid w:val="00DB4E3A"/>
    <w:rPr>
      <w:rFonts w:ascii="Times New Roman" w:eastAsia="Times New Roman" w:hAnsi="Times New Roman" w:cs="Times New Roman"/>
      <w:sz w:val="20"/>
      <w:szCs w:val="20"/>
      <w:lang w:eastAsia="pl-PL"/>
    </w:rPr>
  </w:style>
  <w:style w:type="paragraph" w:styleId="NormalnyWeb">
    <w:name w:val="Normal (Web)"/>
    <w:basedOn w:val="Normalny"/>
    <w:rsid w:val="00DB4E3A"/>
    <w:pPr>
      <w:spacing w:before="100" w:beforeAutospacing="1" w:after="100" w:afterAutospacing="1"/>
      <w:jc w:val="both"/>
    </w:pPr>
    <w:rPr>
      <w:rFonts w:ascii="Arial Unicode MS" w:eastAsia="Arial Unicode MS" w:hAnsi="Arial Unicode MS" w:cs="Arial Unicode MS"/>
      <w:sz w:val="20"/>
      <w:szCs w:val="20"/>
    </w:rPr>
  </w:style>
  <w:style w:type="character" w:customStyle="1" w:styleId="width100prc">
    <w:name w:val="width100prc"/>
    <w:rsid w:val="00DB4E3A"/>
  </w:style>
  <w:style w:type="paragraph" w:customStyle="1" w:styleId="standard">
    <w:name w:val="standard"/>
    <w:basedOn w:val="Normalny"/>
    <w:rsid w:val="00DB4E3A"/>
    <w:pPr>
      <w:spacing w:before="100" w:beforeAutospacing="1" w:after="100" w:afterAutospacing="1"/>
    </w:pPr>
  </w:style>
  <w:style w:type="character" w:styleId="Odwoanieprzypisudolnego">
    <w:name w:val="footnote reference"/>
    <w:uiPriority w:val="99"/>
    <w:unhideWhenUsed/>
    <w:rsid w:val="00DB4E3A"/>
    <w:rPr>
      <w:vertAlign w:val="superscript"/>
    </w:rPr>
  </w:style>
  <w:style w:type="paragraph" w:customStyle="1" w:styleId="BodyTextIndentZnak">
    <w:name w:val="Body Text Indent Znak"/>
    <w:basedOn w:val="Normalny"/>
    <w:rsid w:val="00DB4E3A"/>
    <w:pPr>
      <w:suppressAutoHyphens/>
      <w:spacing w:line="360" w:lineRule="auto"/>
      <w:ind w:left="708"/>
      <w:jc w:val="both"/>
    </w:pPr>
    <w:rPr>
      <w:rFonts w:ascii="Arial Narrow" w:hAnsi="Arial Narrow"/>
      <w:sz w:val="20"/>
      <w:lang w:eastAsia="ar-SA"/>
    </w:rPr>
  </w:style>
  <w:style w:type="character" w:customStyle="1" w:styleId="DeltaViewInsertion">
    <w:name w:val="DeltaView Insertion"/>
    <w:rsid w:val="00DB4E3A"/>
    <w:rPr>
      <w:b/>
      <w:i/>
      <w:spacing w:val="0"/>
    </w:rPr>
  </w:style>
  <w:style w:type="paragraph" w:customStyle="1" w:styleId="Standard0">
    <w:name w:val="Standard"/>
    <w:basedOn w:val="Normalny"/>
    <w:rsid w:val="00DB4E3A"/>
    <w:pPr>
      <w:autoSpaceDN w:val="0"/>
    </w:pPr>
    <w:rPr>
      <w:rFonts w:eastAsia="Calibri"/>
      <w:lang w:eastAsia="zh-CN"/>
    </w:rPr>
  </w:style>
  <w:style w:type="character" w:styleId="Uwydatnienie">
    <w:name w:val="Emphasis"/>
    <w:uiPriority w:val="20"/>
    <w:qFormat/>
    <w:rsid w:val="00DB4E3A"/>
    <w:rPr>
      <w:i/>
      <w:iCs/>
    </w:rPr>
  </w:style>
  <w:style w:type="paragraph" w:customStyle="1" w:styleId="Styl">
    <w:name w:val="Styl"/>
    <w:rsid w:val="00DB4E3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text-justify">
    <w:name w:val="text-justify"/>
    <w:basedOn w:val="Domylnaczcionkaakapitu"/>
    <w:rsid w:val="00DB4E3A"/>
  </w:style>
  <w:style w:type="character" w:customStyle="1" w:styleId="markedcontent">
    <w:name w:val="markedcontent"/>
    <w:basedOn w:val="Domylnaczcionkaakapitu"/>
    <w:rsid w:val="00DB4E3A"/>
  </w:style>
  <w:style w:type="paragraph" w:customStyle="1" w:styleId="Tre">
    <w:name w:val="Treść"/>
    <w:rsid w:val="00DB4E3A"/>
    <w:pPr>
      <w:suppressAutoHyphens/>
      <w:spacing w:after="0" w:line="240" w:lineRule="auto"/>
    </w:pPr>
    <w:rPr>
      <w:rFonts w:ascii="Helvetica" w:eastAsia="Arial Unicode MS" w:hAnsi="Helvetica" w:cs="Arial Unicode MS"/>
      <w:color w:val="000000"/>
      <w:lang w:eastAsia="ar-SA"/>
    </w:rPr>
  </w:style>
  <w:style w:type="paragraph" w:customStyle="1" w:styleId="Akapitzlist2">
    <w:name w:val="Akapit z listą2"/>
    <w:basedOn w:val="Normalny"/>
    <w:rsid w:val="00DB4E3A"/>
    <w:pPr>
      <w:widowControl w:val="0"/>
      <w:suppressAutoHyphens/>
      <w:ind w:left="720"/>
    </w:pPr>
    <w:rPr>
      <w:rFonts w:eastAsia="Lucida Sans Unicode" w:cs="Mangal"/>
      <w:kern w:val="1"/>
      <w:lang w:eastAsia="hi-IN" w:bidi="hi-IN"/>
    </w:rPr>
  </w:style>
  <w:style w:type="paragraph" w:customStyle="1" w:styleId="DefaultText">
    <w:name w:val="Default Text"/>
    <w:basedOn w:val="Normalny"/>
    <w:rsid w:val="00DB4E3A"/>
    <w:pPr>
      <w:suppressAutoHyphens/>
      <w:autoSpaceDE w:val="0"/>
    </w:pPr>
    <w:rPr>
      <w:lang w:val="en-US" w:eastAsia="ar-SA"/>
    </w:rPr>
  </w:style>
  <w:style w:type="paragraph" w:customStyle="1" w:styleId="Tekstpodstawowy31">
    <w:name w:val="Tekst podstawowy 31"/>
    <w:basedOn w:val="Normalny"/>
    <w:rsid w:val="00DB4E3A"/>
    <w:pPr>
      <w:suppressAutoHyphens/>
    </w:pPr>
    <w:rPr>
      <w:rFonts w:ascii="Arial" w:hAnsi="Arial"/>
      <w:b/>
      <w:sz w:val="28"/>
      <w:szCs w:val="20"/>
      <w:lang w:eastAsia="ar-SA"/>
    </w:rPr>
  </w:style>
  <w:style w:type="paragraph" w:customStyle="1" w:styleId="Zwykytekst1">
    <w:name w:val="Zwykły tekst1"/>
    <w:basedOn w:val="Normalny"/>
    <w:rsid w:val="00DB4E3A"/>
    <w:pPr>
      <w:suppressAutoHyphens/>
    </w:pPr>
    <w:rPr>
      <w:rFonts w:ascii="Courier New" w:hAnsi="Courier New"/>
      <w:sz w:val="20"/>
      <w:szCs w:val="20"/>
      <w:lang w:eastAsia="ar-SA"/>
    </w:rPr>
  </w:style>
  <w:style w:type="character" w:styleId="Odwoaniedokomentarza">
    <w:name w:val="annotation reference"/>
    <w:uiPriority w:val="99"/>
    <w:unhideWhenUsed/>
    <w:rsid w:val="00C840F9"/>
    <w:rPr>
      <w:sz w:val="16"/>
      <w:szCs w:val="16"/>
    </w:rPr>
  </w:style>
  <w:style w:type="table" w:styleId="Tabela-Siatka">
    <w:name w:val="Table Grid"/>
    <w:basedOn w:val="Standardowy"/>
    <w:uiPriority w:val="39"/>
    <w:rsid w:val="000128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993D17"/>
    <w:pPr>
      <w:spacing w:after="0" w:line="240" w:lineRule="auto"/>
    </w:pPr>
    <w:rPr>
      <w:rFonts w:ascii="Times New Roman" w:eastAsia="Times New Roman" w:hAnsi="Times New Roman" w:cs="Times New Roman"/>
      <w:sz w:val="24"/>
      <w:szCs w:val="24"/>
      <w:lang w:eastAsia="pl-PL"/>
    </w:rPr>
  </w:style>
  <w:style w:type="numbering" w:customStyle="1" w:styleId="Styl1">
    <w:name w:val="Styl1"/>
    <w:uiPriority w:val="99"/>
    <w:rsid w:val="00DF19A6"/>
    <w:pPr>
      <w:numPr>
        <w:numId w:val="62"/>
      </w:numPr>
    </w:pPr>
  </w:style>
  <w:style w:type="character" w:styleId="Odwoanieprzypisukocowego">
    <w:name w:val="endnote reference"/>
    <w:semiHidden/>
    <w:rsid w:val="00585525"/>
    <w:rPr>
      <w:vertAlign w:val="superscript"/>
    </w:rPr>
  </w:style>
  <w:style w:type="character" w:customStyle="1" w:styleId="Nierozpoznanawzmianka1">
    <w:name w:val="Nierozpoznana wzmianka1"/>
    <w:uiPriority w:val="99"/>
    <w:semiHidden/>
    <w:unhideWhenUsed/>
    <w:rsid w:val="00585525"/>
    <w:rPr>
      <w:color w:val="605E5C"/>
      <w:shd w:val="clear" w:color="auto" w:fill="E1DFDD"/>
    </w:rPr>
  </w:style>
  <w:style w:type="paragraph" w:customStyle="1" w:styleId="TableParagraph">
    <w:name w:val="Table Paragraph"/>
    <w:basedOn w:val="Normalny"/>
    <w:uiPriority w:val="1"/>
    <w:qFormat/>
    <w:rsid w:val="00585525"/>
    <w:pPr>
      <w:widowControl w:val="0"/>
      <w:autoSpaceDE w:val="0"/>
      <w:autoSpaceDN w:val="0"/>
      <w:adjustRightInd w:val="0"/>
    </w:pPr>
    <w:rPr>
      <w:rFonts w:eastAsiaTheme="minorEastAsia"/>
    </w:rPr>
  </w:style>
  <w:style w:type="character" w:styleId="Nierozpoznanawzmianka">
    <w:name w:val="Unresolved Mention"/>
    <w:basedOn w:val="Domylnaczcionkaakapitu"/>
    <w:uiPriority w:val="99"/>
    <w:semiHidden/>
    <w:unhideWhenUsed/>
    <w:rsid w:val="00B93C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5842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vat@barlicki.pl" TargetMode="External"/><Relationship Id="rId13" Type="http://schemas.openxmlformats.org/officeDocument/2006/relationships/hyperlink" Target="https://sip.lex.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settings" Target="settings.xml"/><Relationship Id="rId21" Type="http://schemas.openxmlformats.org/officeDocument/2006/relationships/hyperlink" Target="https://platformazakupowa.pl/strona/45-instrukcje"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platformazakupowa.pl/strona/1-regulamin" TargetMode="External"/><Relationship Id="rId17" Type="http://schemas.openxmlformats.org/officeDocument/2006/relationships/hyperlink" Target="https://platformazakupowa.pl/strona/1-regulamin" TargetMode="External"/><Relationship Id="rId25" Type="http://schemas.openxmlformats.org/officeDocument/2006/relationships/hyperlink" Target="http://platformazakupowa.pl"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sip.lex.pl/" TargetMode="External"/><Relationship Id="rId20" Type="http://schemas.openxmlformats.org/officeDocument/2006/relationships/hyperlink" Target="https://platformazakupowa.pl/" TargetMode="External"/><Relationship Id="rId29" Type="http://schemas.openxmlformats.org/officeDocument/2006/relationships/hyperlink" Target="mailto:dzial.zaopatrzenia@barlicki.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hyperlink" Target="https://platformazakupowa.pl/pn/barlicki" TargetMode="External"/><Relationship Id="rId28" Type="http://schemas.openxmlformats.org/officeDocument/2006/relationships/hyperlink" Target="https://efaktura.gov.pl" TargetMode="External"/><Relationship Id="rId10" Type="http://schemas.openxmlformats.org/officeDocument/2006/relationships/hyperlink" Target="https://platformazakupowa.pl" TargetMode="External"/><Relationship Id="rId19" Type="http://schemas.openxmlformats.org/officeDocument/2006/relationships/hyperlink" Target="https://www.nccert.pl/"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barlicki.pl/" TargetMode="External"/><Relationship Id="rId14" Type="http://schemas.openxmlformats.org/officeDocument/2006/relationships/hyperlink" Target="https://sip.lex.pl/" TargetMode="External"/><Relationship Id="rId22" Type="http://schemas.openxmlformats.org/officeDocument/2006/relationships/hyperlink" Target="http://platformazakupowa.pl" TargetMode="External"/><Relationship Id="rId27" Type="http://schemas.openxmlformats.org/officeDocument/2006/relationships/hyperlink" Target="mailto:iod@barlicki.pl" TargetMode="External"/><Relationship Id="rId30"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26</Pages>
  <Words>15430</Words>
  <Characters>92584</Characters>
  <Application>Microsoft Office Word</Application>
  <DocSecurity>0</DocSecurity>
  <Lines>771</Lines>
  <Paragraphs>215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Niedzialkowska</dc:creator>
  <cp:keywords/>
  <dc:description/>
  <cp:lastModifiedBy>Marta Kieras</cp:lastModifiedBy>
  <cp:revision>47</cp:revision>
  <cp:lastPrinted>2023-01-23T08:47:00Z</cp:lastPrinted>
  <dcterms:created xsi:type="dcterms:W3CDTF">2023-09-28T09:36:00Z</dcterms:created>
  <dcterms:modified xsi:type="dcterms:W3CDTF">2023-10-03T10:59:00Z</dcterms:modified>
</cp:coreProperties>
</file>