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Nazwa Wykonawcy, w imieniu którego składane jest oświadczenie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 xml:space="preserve"> ( </w:t>
      </w:r>
      <w:r w:rsidR="00D63FD6" w:rsidRPr="000405CA">
        <w:rPr>
          <w:rFonts w:ascii="Calibri" w:hAnsi="Calibri" w:cs="Calibri"/>
          <w:b/>
          <w:bCs/>
          <w:sz w:val="20"/>
          <w:szCs w:val="20"/>
          <w:u w:val="single"/>
        </w:rPr>
        <w:t>w przypadku podmiotów występujących wspólnie – konsorcja, spółki cywilne – oświadczenie składa każdy podmiot odrębnie</w:t>
      </w:r>
      <w:r w:rsidR="00D63FD6" w:rsidRPr="000405CA">
        <w:rPr>
          <w:rFonts w:ascii="Calibri" w:hAnsi="Calibri" w:cs="Calibri"/>
          <w:b/>
          <w:bCs/>
          <w:sz w:val="20"/>
          <w:szCs w:val="20"/>
        </w:rPr>
        <w:t>)</w:t>
      </w:r>
      <w:r w:rsidRPr="000405CA">
        <w:rPr>
          <w:rFonts w:ascii="Calibri" w:hAnsi="Calibri" w:cs="Calibri"/>
          <w:b/>
          <w:bCs/>
          <w:sz w:val="20"/>
          <w:szCs w:val="20"/>
        </w:rPr>
        <w:t>: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</w:t>
      </w:r>
    </w:p>
    <w:p w:rsidR="00204442" w:rsidRPr="00F639C2" w:rsidRDefault="00204442" w:rsidP="00F639C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</w:rPr>
      </w:pPr>
      <w:r w:rsidRPr="000405CA">
        <w:rPr>
          <w:rFonts w:ascii="Calibri" w:hAnsi="Calibri" w:cs="Calibri"/>
          <w:i/>
          <w:iCs/>
          <w:sz w:val="20"/>
          <w:szCs w:val="20"/>
        </w:rPr>
        <w:t>(pełna nazwa/firma, adres)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OŚWIADCZENIE WYKONAWCY</w:t>
      </w:r>
    </w:p>
    <w:p w:rsidR="00204442" w:rsidRPr="000405CA" w:rsidRDefault="00C93180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zgodne z </w:t>
      </w:r>
      <w:r w:rsidR="00204442" w:rsidRPr="000405CA">
        <w:rPr>
          <w:rFonts w:ascii="Calibri" w:hAnsi="Calibri" w:cs="Calibri"/>
          <w:b/>
          <w:bCs/>
          <w:sz w:val="20"/>
          <w:szCs w:val="20"/>
        </w:rPr>
        <w:t>§2 ROZPORZĄDZENIA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 xml:space="preserve">MINISTRA ROZWOJU, PRACY I TECHNOLOGII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z dnia 23 grudnia 2020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405CA">
        <w:rPr>
          <w:rFonts w:ascii="Calibri" w:hAnsi="Calibri" w:cs="Calibri"/>
          <w:b/>
          <w:bCs/>
          <w:sz w:val="20"/>
          <w:szCs w:val="20"/>
        </w:rPr>
        <w:t>w sprawie podmiotowych środków dowodowych oraz innych dokumentów lub oświadczeń, jakich może żądać</w:t>
      </w:r>
      <w:r w:rsidR="00482CFC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0405CA">
        <w:rPr>
          <w:rFonts w:ascii="Calibri" w:hAnsi="Calibri" w:cs="Calibri"/>
          <w:b/>
          <w:bCs/>
          <w:sz w:val="20"/>
          <w:szCs w:val="20"/>
        </w:rPr>
        <w:t>zamawiający od wykonawcy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- DOTYCZĄCE PODSTAW WYKLUCZENIA Z POSTĘPOWANIA</w:t>
      </w:r>
      <w:r w:rsidR="00E54C76" w:rsidRPr="000405CA">
        <w:rPr>
          <w:rFonts w:ascii="Calibri" w:hAnsi="Calibri" w:cs="Calibri"/>
          <w:b/>
          <w:sz w:val="20"/>
          <w:szCs w:val="20"/>
        </w:rPr>
        <w:t>, składane na wezwanie Zamawiającego</w:t>
      </w:r>
      <w:r w:rsidRPr="000405CA">
        <w:rPr>
          <w:rFonts w:ascii="Calibri" w:hAnsi="Calibri" w:cs="Calibri"/>
          <w:sz w:val="20"/>
          <w:szCs w:val="20"/>
        </w:rPr>
        <w:t xml:space="preserve">- 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639C2" w:rsidRPr="00F639C2" w:rsidRDefault="00204442" w:rsidP="00F639C2">
      <w:pPr>
        <w:shd w:val="clear" w:color="auto" w:fill="FFFFFF"/>
        <w:tabs>
          <w:tab w:val="left" w:pos="709"/>
        </w:tabs>
        <w:suppressAutoHyphens/>
        <w:spacing w:after="0" w:line="240" w:lineRule="auto"/>
        <w:ind w:right="5"/>
        <w:jc w:val="both"/>
        <w:rPr>
          <w:rFonts w:cstheme="minorHAnsi"/>
          <w:b/>
          <w:color w:val="000000"/>
          <w:sz w:val="20"/>
          <w:szCs w:val="20"/>
          <w:lang w:eastAsia="ar-SA"/>
        </w:rPr>
      </w:pPr>
      <w:r w:rsidRPr="00F639C2">
        <w:rPr>
          <w:rFonts w:cstheme="minorHAnsi"/>
          <w:sz w:val="20"/>
          <w:szCs w:val="20"/>
        </w:rPr>
        <w:t xml:space="preserve">Na potrzeby postępowania o udzielenie zamówienia publicznego, którego przedmiotem </w:t>
      </w:r>
      <w:r w:rsidR="000405CA" w:rsidRPr="00F639C2">
        <w:rPr>
          <w:rFonts w:cstheme="minorHAnsi"/>
          <w:sz w:val="20"/>
          <w:szCs w:val="20"/>
        </w:rPr>
        <w:t xml:space="preserve">jest </w:t>
      </w:r>
      <w:r w:rsidR="006F4E5E">
        <w:rPr>
          <w:rFonts w:cstheme="minorHAnsi"/>
          <w:b/>
          <w:sz w:val="20"/>
          <w:szCs w:val="20"/>
        </w:rPr>
        <w:t>dostawa monitorów komputerowych</w:t>
      </w:r>
      <w:r w:rsidR="00F639C2" w:rsidRPr="00F639C2">
        <w:rPr>
          <w:rFonts w:cstheme="minorHAnsi"/>
          <w:b/>
          <w:color w:val="000000"/>
          <w:sz w:val="20"/>
          <w:szCs w:val="20"/>
          <w:lang w:eastAsia="ar-SA"/>
        </w:rPr>
        <w:t xml:space="preserve"> w ramach umowy ramowej</w:t>
      </w:r>
    </w:p>
    <w:p w:rsidR="00E542F3" w:rsidRPr="00F639C2" w:rsidRDefault="00204442" w:rsidP="00F639C2">
      <w:pPr>
        <w:pStyle w:val="Bezodstpw"/>
        <w:jc w:val="both"/>
        <w:rPr>
          <w:rFonts w:cstheme="minorHAnsi"/>
          <w:sz w:val="20"/>
          <w:szCs w:val="20"/>
        </w:rPr>
      </w:pPr>
      <w:r w:rsidRPr="00F639C2">
        <w:rPr>
          <w:rFonts w:cstheme="minorHAnsi"/>
          <w:sz w:val="20"/>
          <w:szCs w:val="20"/>
        </w:rPr>
        <w:t xml:space="preserve">prowadzonego przez </w:t>
      </w:r>
      <w:r w:rsidRPr="00F639C2">
        <w:rPr>
          <w:rFonts w:cstheme="minorHAnsi"/>
          <w:iCs/>
          <w:sz w:val="20"/>
          <w:szCs w:val="20"/>
        </w:rPr>
        <w:t>Komendę Wojewódzką Policji we Wrocławiu</w:t>
      </w:r>
      <w:r w:rsidRPr="00F639C2">
        <w:rPr>
          <w:rFonts w:cstheme="minorHAnsi"/>
          <w:i/>
          <w:iCs/>
          <w:sz w:val="20"/>
          <w:szCs w:val="20"/>
        </w:rPr>
        <w:t xml:space="preserve">, </w:t>
      </w:r>
      <w:r w:rsidRPr="00F639C2">
        <w:rPr>
          <w:rFonts w:cstheme="minorHAnsi"/>
          <w:sz w:val="20"/>
          <w:szCs w:val="20"/>
        </w:rPr>
        <w:t>oświadczam, że</w:t>
      </w:r>
      <w:r w:rsidR="00E542F3" w:rsidRPr="00F639C2">
        <w:rPr>
          <w:rFonts w:cstheme="minorHAnsi"/>
          <w:sz w:val="20"/>
          <w:szCs w:val="20"/>
        </w:rPr>
        <w:t>:</w:t>
      </w:r>
    </w:p>
    <w:p w:rsidR="00E542F3" w:rsidRPr="000405CA" w:rsidRDefault="00E542F3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E40CF" w:rsidRDefault="00E542F3" w:rsidP="000E40CF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</w:rPr>
      </w:pPr>
      <w:r w:rsidRPr="000E40CF">
        <w:rPr>
          <w:rFonts w:ascii="Calibri" w:hAnsi="Calibri" w:cs="Calibri"/>
          <w:sz w:val="20"/>
          <w:szCs w:val="20"/>
        </w:rPr>
        <w:t xml:space="preserve">zgodnie przepisami art. 108 ust. 1 pkt 5 ustawy, </w:t>
      </w:r>
      <w:r w:rsidRPr="000E40CF">
        <w:rPr>
          <w:rFonts w:ascii="Calibri" w:hAnsi="Calibri" w:cs="Calibri"/>
          <w:b/>
          <w:sz w:val="20"/>
          <w:szCs w:val="20"/>
        </w:rPr>
        <w:t>nie należę do tej samej grupy kapitałowej</w:t>
      </w:r>
      <w:r w:rsidRPr="000E40CF">
        <w:rPr>
          <w:rFonts w:ascii="Calibri" w:hAnsi="Calibri" w:cs="Calibri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t.j.Dz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 xml:space="preserve">. U. z 2023 </w:t>
      </w:r>
      <w:proofErr w:type="spellStart"/>
      <w:r w:rsidR="000E40CF" w:rsidRPr="000E40CF">
        <w:rPr>
          <w:rFonts w:ascii="Calibri" w:hAnsi="Calibri" w:cs="Calibri"/>
          <w:sz w:val="20"/>
          <w:szCs w:val="20"/>
        </w:rPr>
        <w:t>r.poz</w:t>
      </w:r>
      <w:proofErr w:type="spellEnd"/>
      <w:r w:rsidR="000E40CF" w:rsidRPr="000E40CF">
        <w:rPr>
          <w:rFonts w:ascii="Calibri" w:hAnsi="Calibri" w:cs="Calibri"/>
          <w:sz w:val="20"/>
          <w:szCs w:val="20"/>
        </w:rPr>
        <w:t>. 1689</w:t>
      </w:r>
      <w:r w:rsidR="000E40CF">
        <w:rPr>
          <w:rFonts w:ascii="Calibri" w:hAnsi="Calibri" w:cs="Calibri"/>
          <w:sz w:val="20"/>
          <w:szCs w:val="20"/>
        </w:rPr>
        <w:t xml:space="preserve"> ze zm.</w:t>
      </w:r>
      <w:r w:rsidRPr="000E40CF">
        <w:rPr>
          <w:rFonts w:ascii="Calibri" w:hAnsi="Calibri" w:cs="Calibri"/>
          <w:sz w:val="20"/>
          <w:szCs w:val="20"/>
        </w:rPr>
        <w:t xml:space="preserve">), z innym wykonawcą, który złożył odrębną ofertę, ofertę częściową, albo </w:t>
      </w:r>
      <w:r w:rsidR="00FD2644" w:rsidRPr="000E40CF">
        <w:rPr>
          <w:rFonts w:ascii="Calibri" w:hAnsi="Calibri" w:cs="Calibri"/>
          <w:sz w:val="20"/>
          <w:szCs w:val="20"/>
        </w:rPr>
        <w:t>**</w:t>
      </w:r>
    </w:p>
    <w:p w:rsidR="00FD2644" w:rsidRPr="000405CA" w:rsidRDefault="00FD2644" w:rsidP="00FD2644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E542F3" w:rsidRPr="000405CA" w:rsidRDefault="00E542F3" w:rsidP="00E542F3">
      <w:pPr>
        <w:pStyle w:val="Bezodstpw"/>
        <w:numPr>
          <w:ilvl w:val="0"/>
          <w:numId w:val="2"/>
        </w:numPr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b/>
          <w:sz w:val="20"/>
          <w:szCs w:val="20"/>
        </w:rPr>
        <w:t>należę do tej samej grupy kapitałowej</w:t>
      </w:r>
      <w:r w:rsidRPr="000405CA">
        <w:rPr>
          <w:rFonts w:ascii="Calibri" w:hAnsi="Calibri" w:cs="Calibri"/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</w:t>
      </w:r>
      <w:r w:rsidR="00FD2644" w:rsidRPr="000405CA">
        <w:rPr>
          <w:rFonts w:ascii="Calibri" w:hAnsi="Calibri" w:cs="Calibri"/>
          <w:sz w:val="20"/>
          <w:szCs w:val="20"/>
        </w:rPr>
        <w:t>**</w:t>
      </w:r>
    </w:p>
    <w:p w:rsidR="00E542F3" w:rsidRPr="000405CA" w:rsidRDefault="00FD2644" w:rsidP="00E542F3">
      <w:pPr>
        <w:pStyle w:val="Bezodstpw"/>
        <w:jc w:val="both"/>
        <w:rPr>
          <w:rFonts w:ascii="Calibri" w:hAnsi="Calibri" w:cs="Calibri"/>
          <w:b/>
          <w:sz w:val="20"/>
          <w:szCs w:val="20"/>
          <w:u w:val="single"/>
        </w:rPr>
      </w:pPr>
      <w:r w:rsidRPr="000405CA">
        <w:rPr>
          <w:rFonts w:ascii="Calibri" w:hAnsi="Calibri" w:cs="Calibri"/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FD2644" w:rsidRPr="000405CA" w:rsidRDefault="00FD2644" w:rsidP="00E542F3">
      <w:pPr>
        <w:pStyle w:val="Bezodstpw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FD2644" w:rsidP="00E542F3">
      <w:pPr>
        <w:pStyle w:val="Bezodstpw"/>
        <w:jc w:val="both"/>
        <w:rPr>
          <w:rFonts w:ascii="Calibri" w:hAnsi="Calibri" w:cs="Calibri"/>
          <w:color w:val="FF0000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3</w:t>
      </w:r>
      <w:r w:rsidR="00E542F3" w:rsidRPr="000405CA">
        <w:rPr>
          <w:rFonts w:ascii="Calibri" w:hAnsi="Calibri" w:cs="Calibri"/>
          <w:b/>
          <w:sz w:val="20"/>
          <w:szCs w:val="20"/>
        </w:rPr>
        <w:t xml:space="preserve">) 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informacje zawarte w złożonym przeze mnie oświadczeniu, o którym mowa w art. 125 ust. 1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U</w:t>
      </w:r>
      <w:r w:rsidR="00204442" w:rsidRPr="000405CA">
        <w:rPr>
          <w:rFonts w:ascii="Calibri" w:hAnsi="Calibri" w:cs="Calibri"/>
          <w:b/>
          <w:i/>
          <w:sz w:val="20"/>
          <w:szCs w:val="20"/>
        </w:rPr>
        <w:t xml:space="preserve">stawy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z dnia 11 września 2019 r. </w:t>
      </w:r>
      <w:proofErr w:type="spellStart"/>
      <w:r w:rsidR="00362D35">
        <w:rPr>
          <w:rFonts w:ascii="Calibri" w:hAnsi="Calibri" w:cs="Calibri"/>
          <w:b/>
          <w:i/>
          <w:sz w:val="20"/>
          <w:szCs w:val="20"/>
        </w:rPr>
        <w:t>Pzp</w:t>
      </w:r>
      <w:proofErr w:type="spellEnd"/>
      <w:r w:rsidR="00362D35">
        <w:rPr>
          <w:rFonts w:ascii="Calibri" w:hAnsi="Calibri" w:cs="Calibri"/>
          <w:b/>
          <w:i/>
          <w:sz w:val="20"/>
          <w:szCs w:val="20"/>
        </w:rPr>
        <w:t xml:space="preserve">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(</w:t>
      </w:r>
      <w:r w:rsidR="00F01780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="00F01780">
        <w:rPr>
          <w:rFonts w:ascii="Calibri" w:hAnsi="Calibri" w:cs="Calibri"/>
          <w:b/>
          <w:i/>
          <w:sz w:val="20"/>
          <w:szCs w:val="20"/>
        </w:rPr>
        <w:t>t.j</w:t>
      </w:r>
      <w:proofErr w:type="spellEnd"/>
      <w:r w:rsidR="00F01780">
        <w:rPr>
          <w:rFonts w:ascii="Calibri" w:hAnsi="Calibri" w:cs="Calibri"/>
          <w:b/>
          <w:i/>
          <w:sz w:val="20"/>
          <w:szCs w:val="20"/>
        </w:rPr>
        <w:t xml:space="preserve">. 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>Dz. U. z 20</w:t>
      </w:r>
      <w:r w:rsidR="000777F0" w:rsidRPr="000405CA">
        <w:rPr>
          <w:rFonts w:ascii="Calibri" w:hAnsi="Calibri" w:cs="Calibri"/>
          <w:b/>
          <w:i/>
          <w:sz w:val="20"/>
          <w:szCs w:val="20"/>
        </w:rPr>
        <w:t>2</w:t>
      </w:r>
      <w:r w:rsidR="00362D35">
        <w:rPr>
          <w:rFonts w:ascii="Calibri" w:hAnsi="Calibri" w:cs="Calibri"/>
          <w:b/>
          <w:i/>
          <w:sz w:val="20"/>
          <w:szCs w:val="20"/>
        </w:rPr>
        <w:t>3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poz. </w:t>
      </w:r>
      <w:r w:rsidR="00362D35">
        <w:rPr>
          <w:rFonts w:ascii="Calibri" w:hAnsi="Calibri" w:cs="Calibri"/>
          <w:b/>
          <w:i/>
          <w:sz w:val="20"/>
          <w:szCs w:val="20"/>
        </w:rPr>
        <w:t>1605</w:t>
      </w:r>
      <w:r w:rsidR="001528BA" w:rsidRPr="000405CA">
        <w:rPr>
          <w:rFonts w:ascii="Calibri" w:hAnsi="Calibri" w:cs="Calibri"/>
          <w:b/>
          <w:i/>
          <w:sz w:val="20"/>
          <w:szCs w:val="20"/>
        </w:rPr>
        <w:t xml:space="preserve"> ze zm.)</w:t>
      </w:r>
      <w:r w:rsidR="00204442" w:rsidRPr="000405CA">
        <w:rPr>
          <w:rFonts w:ascii="Calibri" w:hAnsi="Calibri" w:cs="Calibri"/>
          <w:b/>
          <w:sz w:val="20"/>
          <w:szCs w:val="20"/>
        </w:rPr>
        <w:t xml:space="preserve"> są nadal aktualne i nie podlegam wykluczeniu</w:t>
      </w:r>
      <w:r w:rsidR="00204442" w:rsidRPr="000405CA">
        <w:rPr>
          <w:rFonts w:ascii="Calibri" w:hAnsi="Calibri" w:cs="Calibri"/>
          <w:sz w:val="20"/>
          <w:szCs w:val="20"/>
        </w:rPr>
        <w:t xml:space="preserve"> z postępowania o udzielenie zamówienia publicznego, na podstawie: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 xml:space="preserve">art. 108 ust. 1 pkt 3 ustawy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4 ustawy,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orzeczenia zakazu ubiegania się o zamówienie publiczne tytułem środka zapobiegawczego,</w:t>
      </w:r>
      <w:bookmarkStart w:id="0" w:name="_GoBack"/>
      <w:bookmarkEnd w:id="0"/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5 ustawy dotycząc</w:t>
      </w:r>
      <w:r w:rsidR="001528BA" w:rsidRPr="000405CA">
        <w:rPr>
          <w:rFonts w:ascii="Calibri" w:hAnsi="Calibri" w:cs="Calibri"/>
          <w:sz w:val="20"/>
          <w:szCs w:val="20"/>
        </w:rPr>
        <w:t>ego</w:t>
      </w:r>
      <w:r w:rsidRPr="000405CA">
        <w:rPr>
          <w:rFonts w:ascii="Calibri" w:hAnsi="Calibri" w:cs="Calibri"/>
          <w:sz w:val="20"/>
          <w:szCs w:val="20"/>
        </w:rPr>
        <w:t xml:space="preserve"> zawarcia z innymi wykonawcami porozumienia mającego na celu zakłócenie konkurencji, </w:t>
      </w:r>
    </w:p>
    <w:p w:rsidR="00204442" w:rsidRPr="000405CA" w:rsidRDefault="00204442" w:rsidP="00204442">
      <w:pPr>
        <w:pStyle w:val="Bezodstpw"/>
        <w:numPr>
          <w:ilvl w:val="0"/>
          <w:numId w:val="1"/>
        </w:numPr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art. 108 ust. 1 pkt 6 ustawy,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0405CA">
        <w:rPr>
          <w:rFonts w:ascii="Calibri" w:hAnsi="Calibri" w:cs="Calibri"/>
          <w:sz w:val="20"/>
          <w:szCs w:val="20"/>
        </w:rPr>
        <w:t>…………….……., dnia …………………. r.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……………………………….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Imię i nazwisko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>*</w:t>
      </w:r>
    </w:p>
    <w:p w:rsidR="00204442" w:rsidRPr="000405CA" w:rsidRDefault="00204442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i/>
          <w:iCs/>
          <w:sz w:val="20"/>
          <w:szCs w:val="20"/>
        </w:rPr>
      </w:pPr>
      <w:r w:rsidRPr="000405CA">
        <w:rPr>
          <w:rFonts w:ascii="Calibri" w:hAnsi="Calibri" w:cs="Calibri"/>
          <w:b/>
          <w:i/>
          <w:iCs/>
          <w:sz w:val="20"/>
          <w:szCs w:val="20"/>
        </w:rPr>
        <w:t>podpisano elektronicznie</w:t>
      </w:r>
      <w:r w:rsidR="00E42394" w:rsidRPr="000405CA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  <w:r w:rsidR="00E42394" w:rsidRPr="000405CA">
        <w:rPr>
          <w:rFonts w:ascii="Calibri" w:hAnsi="Calibri" w:cs="Calibri"/>
          <w:b/>
          <w:i/>
          <w:iCs/>
          <w:sz w:val="16"/>
          <w:szCs w:val="16"/>
        </w:rPr>
        <w:t>(kwalifikowany podpis elektroniczny)</w:t>
      </w: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F639C2" w:rsidRDefault="00F639C2" w:rsidP="00B9556D">
      <w:pPr>
        <w:pStyle w:val="Bezodstpw"/>
        <w:jc w:val="both"/>
        <w:rPr>
          <w:rFonts w:ascii="Calibri" w:hAnsi="Calibri"/>
          <w:sz w:val="20"/>
          <w:szCs w:val="20"/>
        </w:rPr>
      </w:pPr>
    </w:p>
    <w:p w:rsidR="00F639C2" w:rsidRDefault="00F639C2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Wypełnić jeżeli dotyczy *</w:t>
      </w:r>
    </w:p>
    <w:p w:rsidR="00F639C2" w:rsidRDefault="00F639C2" w:rsidP="00B9556D">
      <w:pPr>
        <w:pStyle w:val="Bezodstpw"/>
        <w:jc w:val="both"/>
        <w:rPr>
          <w:rFonts w:ascii="Calibri" w:hAnsi="Calibri"/>
          <w:sz w:val="20"/>
          <w:szCs w:val="20"/>
        </w:rPr>
      </w:pPr>
    </w:p>
    <w:p w:rsidR="00B9556D" w:rsidRDefault="00B9556D" w:rsidP="00B9556D">
      <w:pPr>
        <w:pStyle w:val="Bezodstpw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*Oświadczam</w:t>
      </w:r>
      <w:r w:rsidRPr="00284D67">
        <w:rPr>
          <w:rFonts w:ascii="Calibri" w:hAnsi="Calibri"/>
          <w:sz w:val="20"/>
          <w:szCs w:val="20"/>
        </w:rPr>
        <w:t>, że zachodzą w stosunku do mnie podstawy wykluczenia z postępowania na podstawie art. ……..…</w:t>
      </w:r>
      <w:r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sz w:val="20"/>
          <w:szCs w:val="20"/>
        </w:rPr>
        <w:t xml:space="preserve">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(podać mającą zastosowanie podstawę wykluczenia spośród wymienionych w art. 108 ust. 1 pkt. 1,</w:t>
      </w:r>
      <w:r>
        <w:rPr>
          <w:rFonts w:ascii="Calibri" w:hAnsi="Calibri"/>
          <w:i/>
          <w:sz w:val="20"/>
          <w:szCs w:val="20"/>
        </w:rPr>
        <w:t xml:space="preserve"> </w:t>
      </w:r>
      <w:r w:rsidRPr="00284D67">
        <w:rPr>
          <w:rFonts w:ascii="Calibri" w:hAnsi="Calibri"/>
          <w:i/>
          <w:sz w:val="20"/>
          <w:szCs w:val="20"/>
        </w:rPr>
        <w:t>5</w:t>
      </w:r>
      <w:r>
        <w:rPr>
          <w:rFonts w:ascii="Calibri" w:hAnsi="Calibri"/>
          <w:i/>
          <w:sz w:val="20"/>
          <w:szCs w:val="20"/>
        </w:rPr>
        <w:t xml:space="preserve"> lub 6</w:t>
      </w:r>
      <w:r w:rsidRPr="00284D67">
        <w:rPr>
          <w:rFonts w:ascii="Calibri" w:hAnsi="Calibri"/>
          <w:i/>
          <w:sz w:val="20"/>
          <w:szCs w:val="20"/>
        </w:rPr>
        <w:t>)</w:t>
      </w:r>
      <w:r w:rsidRPr="00284D67">
        <w:rPr>
          <w:rFonts w:ascii="Calibri" w:hAnsi="Calibr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284D67">
        <w:rPr>
          <w:rFonts w:ascii="Calibri" w:hAnsi="Calibri"/>
          <w:sz w:val="20"/>
          <w:szCs w:val="20"/>
        </w:rPr>
        <w:t>Pzp</w:t>
      </w:r>
      <w:proofErr w:type="spellEnd"/>
      <w:r w:rsidRPr="00284D67">
        <w:rPr>
          <w:rFonts w:ascii="Calibri" w:hAnsi="Calibri"/>
          <w:sz w:val="20"/>
          <w:szCs w:val="20"/>
        </w:rPr>
        <w:t xml:space="preserve"> podjąłem następujące środki naprawcze: </w:t>
      </w:r>
    </w:p>
    <w:p w:rsidR="00B9556D" w:rsidRDefault="00B9556D" w:rsidP="00B9556D">
      <w:pPr>
        <w:pStyle w:val="Bezodstpw"/>
        <w:jc w:val="both"/>
      </w:pPr>
      <w:r w:rsidRPr="00284D67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 xml:space="preserve"> </w:t>
      </w:r>
    </w:p>
    <w:p w:rsidR="00FD2644" w:rsidRDefault="00FD2644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-BoldMT"/>
          <w:b/>
          <w:bCs/>
        </w:rPr>
      </w:pPr>
      <w:r w:rsidRPr="0033007B">
        <w:rPr>
          <w:rFonts w:ascii="Calibri" w:hAnsi="Calibri" w:cs="TimesNewRomanPS-BoldMT"/>
          <w:b/>
          <w:bCs/>
        </w:rPr>
        <w:t>OŚWIADCZENIE DOTYCZĄCE PODANYCH INFORMACJI:</w:t>
      </w:r>
    </w:p>
    <w:p w:rsidR="00B9556D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Oświadczam, że wszystkie informacje podane w powyższych oświadczeniach są aktualne i zgodne</w:t>
      </w:r>
      <w:r>
        <w:rPr>
          <w:rFonts w:ascii="Calibri" w:hAnsi="Calibri" w:cs="TimesNewRomanPSMT"/>
        </w:rPr>
        <w:t xml:space="preserve">                      z </w:t>
      </w:r>
      <w:r w:rsidRPr="0033007B">
        <w:rPr>
          <w:rFonts w:ascii="Calibri" w:hAnsi="Calibri" w:cs="TimesNewRomanPSMT"/>
        </w:rPr>
        <w:t>prawdą oraz zostały przedstawione z pełną świadomością konsekwencji wprowadzenia</w:t>
      </w:r>
      <w:r>
        <w:rPr>
          <w:rFonts w:ascii="Calibri" w:hAnsi="Calibri" w:cs="TimesNewRomanPSMT"/>
        </w:rPr>
        <w:t xml:space="preserve"> </w:t>
      </w:r>
      <w:r w:rsidRPr="0033007B">
        <w:rPr>
          <w:rFonts w:ascii="Calibri" w:hAnsi="Calibri" w:cs="TimesNewRomanPSMT"/>
        </w:rPr>
        <w:t>Zamawiającego w błąd przy przedstawianiu informacji.</w:t>
      </w:r>
    </w:p>
    <w:p w:rsidR="00B9556D" w:rsidRPr="0033007B" w:rsidRDefault="00B9556D" w:rsidP="00B9556D">
      <w:pPr>
        <w:autoSpaceDE w:val="0"/>
        <w:autoSpaceDN w:val="0"/>
        <w:adjustRightInd w:val="0"/>
        <w:jc w:val="both"/>
        <w:rPr>
          <w:rFonts w:ascii="Calibri" w:hAnsi="Calibri" w:cs="TimesNewRomanPSMT"/>
        </w:rPr>
      </w:pP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MT"/>
        </w:rPr>
      </w:pPr>
      <w:r w:rsidRPr="0033007B">
        <w:rPr>
          <w:rFonts w:ascii="Calibri" w:hAnsi="Calibri" w:cs="TimesNewRomanPSMT"/>
        </w:rPr>
        <w:t>…………….……., dnia …………………. r.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:rsidR="00B9556D" w:rsidRPr="0033007B" w:rsidRDefault="00B9556D" w:rsidP="00B9556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:rsidR="001528BA" w:rsidRDefault="001528BA" w:rsidP="00204442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TimesNewRomanPS-ItalicMT"/>
          <w:i/>
          <w:iCs/>
          <w:sz w:val="20"/>
          <w:szCs w:val="20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B9556D" w:rsidRDefault="00B9556D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1528BA">
        <w:rPr>
          <w:rFonts w:ascii="Verdana" w:hAnsi="Verdana" w:cs="TimesNewRomanPS-ItalicMT"/>
          <w:i/>
          <w:iCs/>
          <w:sz w:val="16"/>
          <w:szCs w:val="16"/>
        </w:rPr>
        <w:t>Pzp</w:t>
      </w:r>
      <w:proofErr w:type="spellEnd"/>
      <w:r w:rsidRPr="001528BA">
        <w:rPr>
          <w:rFonts w:ascii="Verdana" w:hAnsi="Verdana"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</w:t>
      </w:r>
      <w:r w:rsidR="0063013B">
        <w:rPr>
          <w:rFonts w:ascii="Verdana" w:hAnsi="Verdana" w:cs="TimesNewRomanPS-ItalicMT"/>
          <w:i/>
          <w:iCs/>
          <w:sz w:val="16"/>
          <w:szCs w:val="16"/>
        </w:rPr>
        <w:t>towali te oferty lub wnioski nie</w:t>
      </w:r>
      <w:r w:rsidRPr="001528BA">
        <w:rPr>
          <w:rFonts w:ascii="Verdana" w:hAnsi="Verdana" w:cs="TimesNewRomanPS-ItalicMT"/>
          <w:i/>
          <w:iCs/>
          <w:sz w:val="16"/>
          <w:szCs w:val="16"/>
        </w:rPr>
        <w:t>zależnie od siebie;</w:t>
      </w:r>
    </w:p>
    <w:p w:rsidR="001528BA" w:rsidRPr="001528BA" w:rsidRDefault="001528BA" w:rsidP="001528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PS-ItalicMT"/>
          <w:i/>
          <w:iCs/>
          <w:sz w:val="16"/>
          <w:szCs w:val="16"/>
        </w:rPr>
      </w:pPr>
      <w:r w:rsidRPr="001528BA">
        <w:rPr>
          <w:rFonts w:ascii="Verdana" w:hAnsi="Verdana"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1528BA" w:rsidRPr="001528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FDE" w:rsidRDefault="00174FDE" w:rsidP="00204442">
      <w:pPr>
        <w:spacing w:after="0" w:line="240" w:lineRule="auto"/>
      </w:pPr>
      <w:r>
        <w:separator/>
      </w:r>
    </w:p>
  </w:endnote>
  <w:endnote w:type="continuationSeparator" w:id="0">
    <w:p w:rsidR="00174FDE" w:rsidRDefault="00174FDE" w:rsidP="00204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FDE" w:rsidRDefault="00174FDE" w:rsidP="00204442">
      <w:pPr>
        <w:spacing w:after="0" w:line="240" w:lineRule="auto"/>
      </w:pPr>
      <w:r>
        <w:separator/>
      </w:r>
    </w:p>
  </w:footnote>
  <w:footnote w:type="continuationSeparator" w:id="0">
    <w:p w:rsidR="00174FDE" w:rsidRDefault="00174FDE" w:rsidP="00204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3E7" w:rsidRDefault="001E23E7">
    <w:pPr>
      <w:pStyle w:val="Nagwek"/>
    </w:pPr>
  </w:p>
  <w:p w:rsidR="00204442" w:rsidRDefault="00204442">
    <w:pPr>
      <w:pStyle w:val="Nagwek"/>
    </w:pPr>
    <w:r>
      <w:t xml:space="preserve">Załącznik nr </w:t>
    </w:r>
    <w:r w:rsidR="00F639C2">
      <w:t>5</w:t>
    </w:r>
    <w:r w:rsidR="00C56D14">
      <w:t xml:space="preserve"> </w:t>
    </w:r>
    <w:r>
      <w:t xml:space="preserve">do SWZ, sprawa nr </w:t>
    </w:r>
    <w:r w:rsidR="0024533A" w:rsidRPr="0024533A">
      <w:rPr>
        <w:b/>
      </w:rPr>
      <w:t>PUZ-2380-</w:t>
    </w:r>
    <w:r w:rsidR="006F4E5E">
      <w:rPr>
        <w:b/>
      </w:rPr>
      <w:t>055-056-055</w:t>
    </w:r>
    <w:r w:rsidR="00F639C2">
      <w:rPr>
        <w:b/>
      </w:rPr>
      <w:t>/2024/MR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040F6"/>
    <w:multiLevelType w:val="hybridMultilevel"/>
    <w:tmpl w:val="FF061F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059AD"/>
    <w:multiLevelType w:val="hybridMultilevel"/>
    <w:tmpl w:val="28EA27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B"/>
    <w:rsid w:val="000405CA"/>
    <w:rsid w:val="00054E1C"/>
    <w:rsid w:val="00074E92"/>
    <w:rsid w:val="000777F0"/>
    <w:rsid w:val="000E40CF"/>
    <w:rsid w:val="000F3A72"/>
    <w:rsid w:val="00145597"/>
    <w:rsid w:val="001528BA"/>
    <w:rsid w:val="00174FDE"/>
    <w:rsid w:val="001E23E7"/>
    <w:rsid w:val="00204442"/>
    <w:rsid w:val="00215398"/>
    <w:rsid w:val="00222BFF"/>
    <w:rsid w:val="0024533A"/>
    <w:rsid w:val="002B2398"/>
    <w:rsid w:val="00332ADE"/>
    <w:rsid w:val="00362D35"/>
    <w:rsid w:val="00370BAA"/>
    <w:rsid w:val="003C17BB"/>
    <w:rsid w:val="003E1F12"/>
    <w:rsid w:val="004751C0"/>
    <w:rsid w:val="00482CFC"/>
    <w:rsid w:val="00483658"/>
    <w:rsid w:val="00526E8B"/>
    <w:rsid w:val="00542CAD"/>
    <w:rsid w:val="0063013B"/>
    <w:rsid w:val="006B4714"/>
    <w:rsid w:val="006C08EE"/>
    <w:rsid w:val="006D1A59"/>
    <w:rsid w:val="006F4E5E"/>
    <w:rsid w:val="0072071B"/>
    <w:rsid w:val="007F6479"/>
    <w:rsid w:val="00813B38"/>
    <w:rsid w:val="008340C3"/>
    <w:rsid w:val="008A31F3"/>
    <w:rsid w:val="009446A2"/>
    <w:rsid w:val="009455DC"/>
    <w:rsid w:val="00953BA7"/>
    <w:rsid w:val="009627FF"/>
    <w:rsid w:val="00A02BD3"/>
    <w:rsid w:val="00A15E51"/>
    <w:rsid w:val="00A37F1F"/>
    <w:rsid w:val="00A508F8"/>
    <w:rsid w:val="00AC32C5"/>
    <w:rsid w:val="00B04DA1"/>
    <w:rsid w:val="00B07821"/>
    <w:rsid w:val="00B23CFF"/>
    <w:rsid w:val="00B71627"/>
    <w:rsid w:val="00B9556D"/>
    <w:rsid w:val="00C02D8F"/>
    <w:rsid w:val="00C56D14"/>
    <w:rsid w:val="00C93180"/>
    <w:rsid w:val="00D25043"/>
    <w:rsid w:val="00D63FD6"/>
    <w:rsid w:val="00D83A7B"/>
    <w:rsid w:val="00DD15C5"/>
    <w:rsid w:val="00E42394"/>
    <w:rsid w:val="00E43B88"/>
    <w:rsid w:val="00E5313B"/>
    <w:rsid w:val="00E542F3"/>
    <w:rsid w:val="00E54C76"/>
    <w:rsid w:val="00E824A5"/>
    <w:rsid w:val="00EB7181"/>
    <w:rsid w:val="00EF0B03"/>
    <w:rsid w:val="00F01780"/>
    <w:rsid w:val="00F44D32"/>
    <w:rsid w:val="00F639C2"/>
    <w:rsid w:val="00F91F48"/>
    <w:rsid w:val="00FD2644"/>
    <w:rsid w:val="00FE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7A225-9800-4B80-9EC5-C3F65829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42"/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42"/>
  </w:style>
  <w:style w:type="paragraph" w:styleId="Bezodstpw">
    <w:name w:val="No Spacing"/>
    <w:qFormat/>
    <w:rsid w:val="0020444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Małgorzata Rosołowicz</cp:lastModifiedBy>
  <cp:revision>40</cp:revision>
  <cp:lastPrinted>2021-03-25T10:59:00Z</cp:lastPrinted>
  <dcterms:created xsi:type="dcterms:W3CDTF">2021-03-10T09:22:00Z</dcterms:created>
  <dcterms:modified xsi:type="dcterms:W3CDTF">2024-06-07T08:47:00Z</dcterms:modified>
</cp:coreProperties>
</file>