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FC3EA5" w14:textId="77777777" w:rsidR="000F2E11" w:rsidRPr="000B0289" w:rsidRDefault="000F2E11" w:rsidP="000F2E11">
      <w:pPr>
        <w:pStyle w:val="Nagwek5"/>
        <w:jc w:val="right"/>
        <w:rPr>
          <w:b/>
          <w:bCs/>
          <w:i w:val="0"/>
          <w:iCs/>
          <w:sz w:val="22"/>
          <w:szCs w:val="22"/>
          <w:lang w:val="pl-PL"/>
        </w:rPr>
      </w:pPr>
      <w:r w:rsidRPr="000B0289">
        <w:rPr>
          <w:b/>
          <w:bCs/>
          <w:i w:val="0"/>
          <w:iCs/>
          <w:sz w:val="22"/>
          <w:szCs w:val="22"/>
        </w:rPr>
        <w:t xml:space="preserve">Załącznik Nr </w:t>
      </w:r>
      <w:r w:rsidRPr="000B0289">
        <w:rPr>
          <w:b/>
          <w:bCs/>
          <w:i w:val="0"/>
          <w:iCs/>
          <w:sz w:val="22"/>
          <w:szCs w:val="22"/>
          <w:lang w:val="pl-PL"/>
        </w:rPr>
        <w:t>2</w:t>
      </w:r>
    </w:p>
    <w:p w14:paraId="78FC0FD0" w14:textId="77777777" w:rsidR="000F2E11" w:rsidRPr="009925F6" w:rsidRDefault="000F2E11" w:rsidP="000F2E11">
      <w:pPr>
        <w:ind w:left="5246" w:firstLine="566"/>
        <w:rPr>
          <w:b/>
          <w:sz w:val="22"/>
          <w:szCs w:val="22"/>
        </w:rPr>
      </w:pPr>
    </w:p>
    <w:p w14:paraId="78F79086" w14:textId="77777777" w:rsidR="000F2E11" w:rsidRPr="009925F6" w:rsidRDefault="000F2E11" w:rsidP="000F2E11">
      <w:pPr>
        <w:ind w:left="5246" w:firstLine="566"/>
        <w:rPr>
          <w:b/>
          <w:sz w:val="22"/>
          <w:szCs w:val="22"/>
        </w:rPr>
      </w:pPr>
      <w:r w:rsidRPr="009925F6">
        <w:rPr>
          <w:b/>
          <w:sz w:val="22"/>
          <w:szCs w:val="22"/>
        </w:rPr>
        <w:t>Zamawiający:</w:t>
      </w:r>
    </w:p>
    <w:p w14:paraId="4C706F85" w14:textId="77777777" w:rsidR="000F2E11" w:rsidRPr="009925F6" w:rsidRDefault="000F2E11" w:rsidP="000F2E11">
      <w:pPr>
        <w:tabs>
          <w:tab w:val="left" w:pos="8080"/>
        </w:tabs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Gmina Nowy Targ, ul. Bulwarowa 9</w:t>
      </w:r>
    </w:p>
    <w:p w14:paraId="1073317D" w14:textId="77777777" w:rsidR="000F2E11" w:rsidRPr="009925F6" w:rsidRDefault="000F2E11" w:rsidP="000F2E11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34-400 Nowy Targ</w:t>
      </w:r>
    </w:p>
    <w:p w14:paraId="2E3E38AA" w14:textId="77777777" w:rsidR="000F2E11" w:rsidRDefault="000F2E11" w:rsidP="000F2E11">
      <w:pPr>
        <w:spacing w:line="360" w:lineRule="auto"/>
        <w:ind w:right="5954"/>
        <w:rPr>
          <w:b/>
          <w:sz w:val="22"/>
          <w:szCs w:val="22"/>
        </w:rPr>
      </w:pPr>
      <w:r w:rsidRPr="00FF2E26">
        <w:rPr>
          <w:b/>
          <w:sz w:val="22"/>
          <w:szCs w:val="22"/>
        </w:rPr>
        <w:t>Podmiot</w:t>
      </w:r>
      <w:r>
        <w:rPr>
          <w:b/>
          <w:sz w:val="22"/>
          <w:szCs w:val="22"/>
        </w:rPr>
        <w:t>,</w:t>
      </w:r>
      <w:r w:rsidRPr="00FF2E26">
        <w:rPr>
          <w:b/>
          <w:sz w:val="22"/>
          <w:szCs w:val="22"/>
        </w:rPr>
        <w:t xml:space="preserve"> w imieniu</w:t>
      </w:r>
      <w:r>
        <w:rPr>
          <w:b/>
          <w:sz w:val="22"/>
          <w:szCs w:val="22"/>
        </w:rPr>
        <w:t xml:space="preserve"> </w:t>
      </w:r>
      <w:r w:rsidRPr="00FF2E26">
        <w:rPr>
          <w:b/>
          <w:sz w:val="22"/>
          <w:szCs w:val="22"/>
        </w:rPr>
        <w:t>którego składane jest oświadczenie:</w:t>
      </w:r>
    </w:p>
    <w:p w14:paraId="2410AAB3" w14:textId="77777777" w:rsidR="000F2E11" w:rsidRDefault="000F2E11" w:rsidP="000F2E11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</w:t>
      </w:r>
    </w:p>
    <w:p w14:paraId="2E715FCF" w14:textId="77777777" w:rsidR="000F2E11" w:rsidRPr="00FF2E26" w:rsidRDefault="000F2E11" w:rsidP="000F2E11">
      <w:pPr>
        <w:spacing w:line="360" w:lineRule="auto"/>
        <w:ind w:right="5954"/>
        <w:rPr>
          <w:b/>
          <w:sz w:val="22"/>
          <w:szCs w:val="22"/>
        </w:rPr>
      </w:pPr>
      <w:r w:rsidRPr="009925F6">
        <w:rPr>
          <w:sz w:val="20"/>
        </w:rPr>
        <w:t>………………………………………………………………………………</w:t>
      </w:r>
    </w:p>
    <w:p w14:paraId="4E754650" w14:textId="77777777" w:rsidR="000F2E11" w:rsidRPr="009925F6" w:rsidRDefault="000F2E11" w:rsidP="000F2E11">
      <w:pPr>
        <w:spacing w:line="360" w:lineRule="auto"/>
        <w:ind w:right="3260"/>
        <w:rPr>
          <w:i/>
          <w:sz w:val="16"/>
          <w:szCs w:val="16"/>
        </w:rPr>
      </w:pPr>
      <w:r w:rsidRPr="009925F6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9925F6">
        <w:rPr>
          <w:i/>
          <w:sz w:val="16"/>
          <w:szCs w:val="16"/>
        </w:rPr>
        <w:t>CEiDG</w:t>
      </w:r>
      <w:proofErr w:type="spellEnd"/>
      <w:r w:rsidRPr="009925F6">
        <w:rPr>
          <w:i/>
          <w:sz w:val="16"/>
          <w:szCs w:val="16"/>
        </w:rPr>
        <w:t>)</w:t>
      </w:r>
    </w:p>
    <w:p w14:paraId="04175B29" w14:textId="77777777" w:rsidR="000F2E11" w:rsidRPr="009925F6" w:rsidRDefault="000F2E11" w:rsidP="000F2E11">
      <w:pPr>
        <w:spacing w:line="360" w:lineRule="auto"/>
        <w:rPr>
          <w:sz w:val="22"/>
          <w:szCs w:val="22"/>
          <w:u w:val="single"/>
        </w:rPr>
      </w:pPr>
      <w:r w:rsidRPr="009925F6">
        <w:rPr>
          <w:sz w:val="22"/>
          <w:szCs w:val="22"/>
          <w:u w:val="single"/>
        </w:rPr>
        <w:t>reprezentowany przez:</w:t>
      </w:r>
    </w:p>
    <w:p w14:paraId="0F10DD2F" w14:textId="77777777" w:rsidR="000F2E11" w:rsidRPr="009925F6" w:rsidRDefault="000F2E11" w:rsidP="000F2E11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………………………………………………………………………………</w:t>
      </w:r>
    </w:p>
    <w:p w14:paraId="15020AC6" w14:textId="77777777" w:rsidR="000F2E11" w:rsidRPr="009925F6" w:rsidRDefault="000F2E11" w:rsidP="000F2E11">
      <w:pPr>
        <w:spacing w:line="360" w:lineRule="auto"/>
        <w:ind w:right="4107"/>
        <w:rPr>
          <w:i/>
          <w:sz w:val="16"/>
          <w:szCs w:val="16"/>
        </w:rPr>
      </w:pPr>
      <w:r w:rsidRPr="009925F6">
        <w:rPr>
          <w:i/>
          <w:sz w:val="16"/>
          <w:szCs w:val="16"/>
        </w:rPr>
        <w:t>(imię, nazwisko, stanowisko/podstawa do reprezentacji)</w:t>
      </w:r>
    </w:p>
    <w:p w14:paraId="0A641856" w14:textId="77777777" w:rsidR="000F2E11" w:rsidRPr="009925F6" w:rsidRDefault="000F2E11" w:rsidP="000F2E11">
      <w:pPr>
        <w:spacing w:line="360" w:lineRule="auto"/>
        <w:ind w:right="4107"/>
        <w:rPr>
          <w:i/>
          <w:sz w:val="16"/>
          <w:szCs w:val="16"/>
        </w:rPr>
      </w:pPr>
    </w:p>
    <w:p w14:paraId="3D065CE1" w14:textId="77777777" w:rsidR="000F2E11" w:rsidRPr="009925F6" w:rsidRDefault="000F2E11" w:rsidP="000F2E11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38260213" w14:textId="77777777" w:rsidR="000F2E11" w:rsidRDefault="000F2E11" w:rsidP="000F2E11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Oświadczenie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składane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na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podstawie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art. 273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ust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. 2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Ustawy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z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dnia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11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września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2019r.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Prawo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zamówień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publicznych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(</w:t>
      </w:r>
      <w:proofErr w:type="spellStart"/>
      <w:r w:rsidRPr="00F85BCC">
        <w:rPr>
          <w:rFonts w:ascii="Times New Roman" w:hAnsi="Times New Roman"/>
          <w:sz w:val="24"/>
          <w:szCs w:val="24"/>
          <w:lang w:val="de-DE"/>
        </w:rPr>
        <w:t>t.j</w:t>
      </w:r>
      <w:proofErr w:type="spellEnd"/>
      <w:r w:rsidRPr="00F85BCC">
        <w:rPr>
          <w:rFonts w:ascii="Times New Roman" w:hAnsi="Times New Roman"/>
          <w:sz w:val="24"/>
          <w:szCs w:val="24"/>
          <w:lang w:val="de-DE"/>
        </w:rPr>
        <w:t xml:space="preserve">. Dz. U. z 2023 r. </w:t>
      </w:r>
      <w:proofErr w:type="spellStart"/>
      <w:r w:rsidRPr="00F85BCC">
        <w:rPr>
          <w:rFonts w:ascii="Times New Roman" w:hAnsi="Times New Roman"/>
          <w:sz w:val="24"/>
          <w:szCs w:val="24"/>
          <w:lang w:val="de-DE"/>
        </w:rPr>
        <w:t>poz</w:t>
      </w:r>
      <w:proofErr w:type="spellEnd"/>
      <w:r w:rsidRPr="00F85BCC">
        <w:rPr>
          <w:rFonts w:ascii="Times New Roman" w:hAnsi="Times New Roman"/>
          <w:sz w:val="24"/>
          <w:szCs w:val="24"/>
          <w:lang w:val="de-DE"/>
        </w:rPr>
        <w:t xml:space="preserve">. 1605 z </w:t>
      </w:r>
      <w:proofErr w:type="spellStart"/>
      <w:r w:rsidRPr="00F85BCC">
        <w:rPr>
          <w:rFonts w:ascii="Times New Roman" w:hAnsi="Times New Roman"/>
          <w:sz w:val="24"/>
          <w:szCs w:val="24"/>
          <w:lang w:val="de-DE"/>
        </w:rPr>
        <w:t>późn</w:t>
      </w:r>
      <w:proofErr w:type="spellEnd"/>
      <w:r w:rsidRPr="00F85BCC">
        <w:rPr>
          <w:rFonts w:ascii="Times New Roman" w:hAnsi="Times New Roman"/>
          <w:sz w:val="24"/>
          <w:szCs w:val="24"/>
          <w:lang w:val="de-DE"/>
        </w:rPr>
        <w:t xml:space="preserve">. </w:t>
      </w:r>
      <w:proofErr w:type="spellStart"/>
      <w:r w:rsidRPr="00F85BCC">
        <w:rPr>
          <w:rFonts w:ascii="Times New Roman" w:hAnsi="Times New Roman"/>
          <w:sz w:val="24"/>
          <w:szCs w:val="24"/>
          <w:lang w:val="de-DE"/>
        </w:rPr>
        <w:t>zm</w:t>
      </w:r>
      <w:proofErr w:type="spellEnd"/>
      <w:r w:rsidRPr="00F85BCC">
        <w:rPr>
          <w:rFonts w:ascii="Times New Roman" w:hAnsi="Times New Roman"/>
          <w:sz w:val="24"/>
          <w:szCs w:val="24"/>
          <w:lang w:val="de-DE"/>
        </w:rPr>
        <w:t>.</w:t>
      </w:r>
      <w:r w:rsidRPr="00886D54">
        <w:rPr>
          <w:rFonts w:ascii="Times New Roman" w:hAnsi="Times New Roman"/>
          <w:sz w:val="24"/>
          <w:szCs w:val="24"/>
          <w:lang w:val="de-DE"/>
        </w:rPr>
        <w:t>)</w:t>
      </w:r>
    </w:p>
    <w:p w14:paraId="252A60AE" w14:textId="77777777" w:rsidR="000F2E11" w:rsidRPr="000B0289" w:rsidRDefault="000F2E11" w:rsidP="000F2E11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r w:rsidRPr="000B0289">
        <w:rPr>
          <w:rFonts w:ascii="Times New Roman" w:hAnsi="Times New Roman"/>
          <w:sz w:val="24"/>
          <w:szCs w:val="24"/>
          <w:lang w:val="de-DE"/>
        </w:rPr>
        <w:t xml:space="preserve"> -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dalej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: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ustawa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Pzp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</w:p>
    <w:p w14:paraId="65CBBB84" w14:textId="77777777" w:rsidR="000F2E11" w:rsidRPr="000B0289" w:rsidRDefault="000F2E11" w:rsidP="000F2E11">
      <w:pPr>
        <w:rPr>
          <w:sz w:val="28"/>
          <w:szCs w:val="22"/>
          <w:lang w:val="de-DE"/>
        </w:rPr>
      </w:pPr>
    </w:p>
    <w:p w14:paraId="53E59BA8" w14:textId="77777777" w:rsidR="000F2E11" w:rsidRPr="000B0289" w:rsidRDefault="000F2E11" w:rsidP="000F2E11">
      <w:pPr>
        <w:pStyle w:val="Nagwek9"/>
        <w:jc w:val="center"/>
        <w:rPr>
          <w:rFonts w:ascii="Times New Roman" w:hAnsi="Times New Roman"/>
          <w:sz w:val="24"/>
          <w:szCs w:val="24"/>
          <w:lang w:val="de-DE"/>
        </w:rPr>
      </w:pPr>
      <w:r w:rsidRPr="000B0289">
        <w:rPr>
          <w:rFonts w:ascii="Times New Roman" w:hAnsi="Times New Roman"/>
          <w:sz w:val="24"/>
          <w:szCs w:val="24"/>
          <w:lang w:val="de-DE"/>
        </w:rPr>
        <w:t>DOTYCZĄCE PRZESŁANEK WYKLUCZENIA Z POSTĘPOWANIA</w:t>
      </w:r>
    </w:p>
    <w:p w14:paraId="2A915AAB" w14:textId="77777777" w:rsidR="000F2E11" w:rsidRPr="009925F6" w:rsidRDefault="000F2E11" w:rsidP="000F2E11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25501569" w14:textId="77777777" w:rsidR="000F2E11" w:rsidRPr="009925F6" w:rsidRDefault="000F2E11" w:rsidP="000F2E11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0C5214F8" w14:textId="60441A3C" w:rsidR="000F2E11" w:rsidRPr="00FE7702" w:rsidRDefault="000F2E11" w:rsidP="000F2E11">
      <w:pPr>
        <w:tabs>
          <w:tab w:val="left" w:pos="1069"/>
        </w:tabs>
        <w:jc w:val="both"/>
        <w:rPr>
          <w:sz w:val="22"/>
          <w:szCs w:val="22"/>
        </w:rPr>
      </w:pPr>
      <w:r w:rsidRPr="00FE7702">
        <w:rPr>
          <w:sz w:val="22"/>
          <w:szCs w:val="22"/>
        </w:rPr>
        <w:t>Na potrzeby postępowania o udzielenie zamówienia publicznego, którego przedmiotem jest robota budowlana na zadaniu inwestycyjnym pn. „</w:t>
      </w:r>
      <w:r w:rsidR="00A810FE" w:rsidRPr="00A810FE">
        <w:rPr>
          <w:b/>
          <w:bCs/>
          <w:sz w:val="22"/>
          <w:szCs w:val="22"/>
        </w:rPr>
        <w:t>Przebudowa przepustu na Potoku Gminny Potok w miejscowości Nowa Biała</w:t>
      </w:r>
      <w:r w:rsidRPr="00FE7702">
        <w:rPr>
          <w:b/>
          <w:bCs/>
          <w:sz w:val="22"/>
          <w:szCs w:val="22"/>
        </w:rPr>
        <w:t>”</w:t>
      </w:r>
      <w:r w:rsidRPr="00FE7702">
        <w:rPr>
          <w:sz w:val="22"/>
          <w:szCs w:val="22"/>
        </w:rPr>
        <w:t xml:space="preserve">, prowadzonego przez </w:t>
      </w:r>
      <w:r w:rsidRPr="00FE7702">
        <w:rPr>
          <w:b/>
          <w:bCs/>
          <w:sz w:val="22"/>
          <w:szCs w:val="22"/>
        </w:rPr>
        <w:t>Gminę Nowy Targ</w:t>
      </w:r>
      <w:r w:rsidRPr="00FE7702">
        <w:rPr>
          <w:sz w:val="22"/>
          <w:szCs w:val="22"/>
        </w:rPr>
        <w:t xml:space="preserve">, </w:t>
      </w:r>
      <w:r w:rsidRPr="00FE7702">
        <w:rPr>
          <w:sz w:val="22"/>
          <w:szCs w:val="22"/>
          <w:u w:val="single"/>
        </w:rPr>
        <w:t>oświadczam że:</w:t>
      </w:r>
    </w:p>
    <w:p w14:paraId="43FB2DEF" w14:textId="77777777" w:rsidR="000F2E11" w:rsidRPr="00FE7702" w:rsidRDefault="000F2E11" w:rsidP="000F2E11">
      <w:pPr>
        <w:tabs>
          <w:tab w:val="left" w:pos="1069"/>
        </w:tabs>
        <w:rPr>
          <w:sz w:val="22"/>
          <w:szCs w:val="22"/>
        </w:rPr>
      </w:pPr>
    </w:p>
    <w:p w14:paraId="161DFA60" w14:textId="77777777" w:rsidR="000F2E11" w:rsidRPr="007B555A" w:rsidRDefault="000F2E11" w:rsidP="000F2E11">
      <w:pPr>
        <w:pStyle w:val="Akapitzlist"/>
        <w:numPr>
          <w:ilvl w:val="0"/>
          <w:numId w:val="61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 w:rsidRPr="007B555A">
        <w:rPr>
          <w:b/>
          <w:bCs/>
          <w:position w:val="10"/>
          <w:sz w:val="22"/>
          <w:szCs w:val="22"/>
        </w:rPr>
        <w:t>Jeżeli podmiot, w imieniu którego składane jest oświadczenie nie podlega wykluczeniu:</w:t>
      </w:r>
    </w:p>
    <w:p w14:paraId="171AF278" w14:textId="77777777" w:rsidR="000F2E11" w:rsidRPr="007B555A" w:rsidRDefault="000F2E11" w:rsidP="000F2E11">
      <w:pPr>
        <w:tabs>
          <w:tab w:val="left" w:pos="1069"/>
        </w:tabs>
        <w:rPr>
          <w:position w:val="10"/>
          <w:sz w:val="22"/>
          <w:szCs w:val="22"/>
        </w:rPr>
      </w:pPr>
    </w:p>
    <w:p w14:paraId="7FD4A4E8" w14:textId="77777777" w:rsidR="000F2E11" w:rsidRPr="007B555A" w:rsidRDefault="000F2E11" w:rsidP="000F2E11">
      <w:pPr>
        <w:tabs>
          <w:tab w:val="left" w:pos="1069"/>
        </w:tabs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>Oświadczam, że podmiot, w imieniu którego składane jest oświadczenie nie podlega wykluczeniu z</w:t>
      </w:r>
      <w:r>
        <w:rPr>
          <w:position w:val="10"/>
          <w:sz w:val="22"/>
          <w:szCs w:val="22"/>
        </w:rPr>
        <w:t> </w:t>
      </w:r>
      <w:r w:rsidRPr="007B555A">
        <w:rPr>
          <w:position w:val="10"/>
          <w:sz w:val="22"/>
          <w:szCs w:val="22"/>
        </w:rPr>
        <w:t xml:space="preserve">postępowania na podstawie art. 108 ust. 1 ustawy </w:t>
      </w:r>
      <w:proofErr w:type="spellStart"/>
      <w:r w:rsidRPr="007B555A">
        <w:rPr>
          <w:position w:val="10"/>
          <w:sz w:val="22"/>
          <w:szCs w:val="22"/>
        </w:rPr>
        <w:t>Pzp</w:t>
      </w:r>
      <w:proofErr w:type="spellEnd"/>
      <w:r w:rsidRPr="007B555A">
        <w:rPr>
          <w:position w:val="10"/>
          <w:sz w:val="22"/>
          <w:szCs w:val="22"/>
        </w:rPr>
        <w:t>.</w:t>
      </w:r>
    </w:p>
    <w:p w14:paraId="1BC744C8" w14:textId="77777777" w:rsidR="000F2E11" w:rsidRPr="007B555A" w:rsidRDefault="000F2E11" w:rsidP="000F2E11">
      <w:pPr>
        <w:tabs>
          <w:tab w:val="left" w:pos="1069"/>
        </w:tabs>
        <w:rPr>
          <w:position w:val="10"/>
          <w:sz w:val="22"/>
          <w:szCs w:val="22"/>
        </w:rPr>
      </w:pPr>
    </w:p>
    <w:p w14:paraId="46A660BB" w14:textId="77777777" w:rsidR="000F2E11" w:rsidRPr="000538E1" w:rsidRDefault="000F2E11" w:rsidP="000F2E11">
      <w:pPr>
        <w:tabs>
          <w:tab w:val="left" w:pos="1069"/>
        </w:tabs>
        <w:jc w:val="center"/>
        <w:rPr>
          <w:b/>
          <w:bCs/>
          <w:position w:val="10"/>
          <w:szCs w:val="24"/>
        </w:rPr>
      </w:pPr>
      <w:r w:rsidRPr="000538E1">
        <w:rPr>
          <w:b/>
          <w:bCs/>
          <w:position w:val="10"/>
          <w:szCs w:val="24"/>
        </w:rPr>
        <w:t>TAK / NIE*</w:t>
      </w:r>
    </w:p>
    <w:p w14:paraId="77D9C8FC" w14:textId="77777777" w:rsidR="000F2E11" w:rsidRPr="007B555A" w:rsidRDefault="000F2E11" w:rsidP="000F2E11">
      <w:pPr>
        <w:tabs>
          <w:tab w:val="left" w:pos="1069"/>
        </w:tabs>
        <w:rPr>
          <w:position w:val="10"/>
          <w:sz w:val="22"/>
          <w:szCs w:val="22"/>
        </w:rPr>
      </w:pPr>
    </w:p>
    <w:p w14:paraId="790070B1" w14:textId="77777777" w:rsidR="000F2E11" w:rsidRPr="007B555A" w:rsidRDefault="000F2E11" w:rsidP="000F2E11">
      <w:pPr>
        <w:tabs>
          <w:tab w:val="left" w:pos="1069"/>
        </w:tabs>
        <w:rPr>
          <w:position w:val="10"/>
          <w:sz w:val="20"/>
        </w:rPr>
      </w:pPr>
      <w:r w:rsidRPr="007B555A">
        <w:rPr>
          <w:position w:val="10"/>
          <w:sz w:val="20"/>
        </w:rPr>
        <w:t>*skreślić niewłaściwe</w:t>
      </w:r>
    </w:p>
    <w:p w14:paraId="20F02DF7" w14:textId="77777777" w:rsidR="000F2E11" w:rsidRPr="007B555A" w:rsidRDefault="000F2E11" w:rsidP="000F2E11">
      <w:pPr>
        <w:tabs>
          <w:tab w:val="left" w:pos="1069"/>
        </w:tabs>
        <w:rPr>
          <w:position w:val="10"/>
          <w:sz w:val="22"/>
          <w:szCs w:val="22"/>
        </w:rPr>
      </w:pPr>
    </w:p>
    <w:p w14:paraId="3920135B" w14:textId="77777777" w:rsidR="000F2E11" w:rsidRPr="007B555A" w:rsidRDefault="000F2E11" w:rsidP="000F2E11">
      <w:pPr>
        <w:tabs>
          <w:tab w:val="left" w:pos="1069"/>
        </w:tabs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 xml:space="preserve">Jeżeli </w:t>
      </w:r>
      <w:r>
        <w:rPr>
          <w:position w:val="10"/>
          <w:sz w:val="22"/>
          <w:szCs w:val="22"/>
        </w:rPr>
        <w:t>NIE</w:t>
      </w:r>
      <w:r w:rsidRPr="007B555A">
        <w:rPr>
          <w:position w:val="10"/>
          <w:sz w:val="22"/>
          <w:szCs w:val="22"/>
        </w:rPr>
        <w:t xml:space="preserve"> przejść do sekcji 2 poniżej.</w:t>
      </w:r>
    </w:p>
    <w:p w14:paraId="1E934D7F" w14:textId="77777777" w:rsidR="000F2E11" w:rsidRPr="007B555A" w:rsidRDefault="000F2E11" w:rsidP="000F2E11">
      <w:pPr>
        <w:tabs>
          <w:tab w:val="left" w:pos="1069"/>
        </w:tabs>
        <w:rPr>
          <w:b/>
          <w:bCs/>
          <w:position w:val="10"/>
          <w:sz w:val="22"/>
          <w:szCs w:val="22"/>
        </w:rPr>
      </w:pPr>
    </w:p>
    <w:p w14:paraId="1410C6E6" w14:textId="77777777" w:rsidR="000F2E11" w:rsidRPr="007B555A" w:rsidRDefault="000F2E11" w:rsidP="000F2E11">
      <w:pPr>
        <w:pStyle w:val="Akapitzlist"/>
        <w:numPr>
          <w:ilvl w:val="0"/>
          <w:numId w:val="61"/>
        </w:num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  <w:r w:rsidRPr="007B555A">
        <w:rPr>
          <w:b/>
          <w:bCs/>
          <w:position w:val="10"/>
          <w:sz w:val="22"/>
          <w:szCs w:val="22"/>
        </w:rPr>
        <w:t xml:space="preserve">Jeżeli podmiot, w imieniu którego składane jest oświadczenie podlega wykluczeniu (sekcja wypełniana jedynie w przypadku, gdy odpowiedź w sekcji 1 brzmi </w:t>
      </w:r>
      <w:r>
        <w:rPr>
          <w:b/>
          <w:bCs/>
          <w:position w:val="10"/>
          <w:sz w:val="22"/>
          <w:szCs w:val="22"/>
        </w:rPr>
        <w:t>NIE</w:t>
      </w:r>
      <w:r w:rsidRPr="007B555A">
        <w:rPr>
          <w:b/>
          <w:bCs/>
          <w:position w:val="10"/>
          <w:sz w:val="22"/>
          <w:szCs w:val="22"/>
        </w:rPr>
        <w:t>):</w:t>
      </w:r>
    </w:p>
    <w:p w14:paraId="62AB1D26" w14:textId="77777777" w:rsidR="000F2E11" w:rsidRPr="007B555A" w:rsidRDefault="000F2E11" w:rsidP="000F2E11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598A3277" w14:textId="77777777" w:rsidR="000F2E11" w:rsidRPr="007B555A" w:rsidRDefault="000F2E11" w:rsidP="000F2E11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 xml:space="preserve">Oświadczam, że podmiot, w imieniu którego składane jest oświadczenie podlega wykluczeniu z postępowania na podstawie art. …………………… ustawy </w:t>
      </w:r>
      <w:proofErr w:type="spellStart"/>
      <w:r w:rsidRPr="007B555A">
        <w:rPr>
          <w:position w:val="10"/>
          <w:sz w:val="22"/>
          <w:szCs w:val="22"/>
        </w:rPr>
        <w:t>Pzp</w:t>
      </w:r>
      <w:proofErr w:type="spellEnd"/>
      <w:r w:rsidRPr="007B555A">
        <w:rPr>
          <w:position w:val="10"/>
          <w:sz w:val="22"/>
          <w:szCs w:val="22"/>
        </w:rPr>
        <w:t xml:space="preserve"> (podać mającą zastosowanie podstawę wykluczenia).</w:t>
      </w:r>
    </w:p>
    <w:p w14:paraId="25BEDC25" w14:textId="77777777" w:rsidR="000F2E11" w:rsidRPr="007B555A" w:rsidRDefault="000F2E11" w:rsidP="000F2E11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261033E9" w14:textId="77777777" w:rsidR="000F2E11" w:rsidRPr="007B555A" w:rsidRDefault="000F2E11" w:rsidP="000F2E11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lastRenderedPageBreak/>
        <w:t xml:space="preserve">Jednocześnie oświadczam, że na podstawie art. 110 ust. 2 ustawy </w:t>
      </w:r>
      <w:proofErr w:type="spellStart"/>
      <w:r w:rsidRPr="007B555A">
        <w:rPr>
          <w:position w:val="10"/>
          <w:sz w:val="22"/>
          <w:szCs w:val="22"/>
        </w:rPr>
        <w:t>Pzp</w:t>
      </w:r>
      <w:proofErr w:type="spellEnd"/>
      <w:r w:rsidRPr="007B555A">
        <w:rPr>
          <w:position w:val="10"/>
          <w:sz w:val="22"/>
          <w:szCs w:val="22"/>
        </w:rPr>
        <w:t xml:space="preserve"> podmiot, </w:t>
      </w:r>
      <w:r>
        <w:rPr>
          <w:position w:val="10"/>
          <w:sz w:val="22"/>
          <w:szCs w:val="22"/>
        </w:rPr>
        <w:t xml:space="preserve"> </w:t>
      </w:r>
      <w:r w:rsidRPr="007B555A">
        <w:rPr>
          <w:position w:val="10"/>
          <w:sz w:val="22"/>
          <w:szCs w:val="22"/>
        </w:rPr>
        <w:t>w imieniu, którego składane jest oświadczenie podjął następujące środki naprawcze:</w:t>
      </w:r>
      <w:r>
        <w:rPr>
          <w:position w:val="10"/>
          <w:sz w:val="22"/>
          <w:szCs w:val="22"/>
        </w:rPr>
        <w:t xml:space="preserve"> </w:t>
      </w:r>
      <w:r w:rsidRPr="007B555A">
        <w:rPr>
          <w:position w:val="10"/>
          <w:sz w:val="22"/>
          <w:szCs w:val="22"/>
        </w:rPr>
        <w:t>………………………………………………………………………</w:t>
      </w:r>
      <w:r>
        <w:rPr>
          <w:position w:val="10"/>
          <w:sz w:val="22"/>
          <w:szCs w:val="22"/>
        </w:rPr>
        <w:t>………………………………..</w:t>
      </w:r>
      <w:r w:rsidRPr="007B555A">
        <w:rPr>
          <w:position w:val="10"/>
          <w:sz w:val="22"/>
          <w:szCs w:val="22"/>
        </w:rPr>
        <w:t>…</w:t>
      </w:r>
    </w:p>
    <w:p w14:paraId="56A43B86" w14:textId="77777777" w:rsidR="000F2E11" w:rsidRPr="007B555A" w:rsidRDefault="000F2E11" w:rsidP="000F2E11">
      <w:pPr>
        <w:tabs>
          <w:tab w:val="left" w:pos="1069"/>
        </w:tabs>
        <w:rPr>
          <w:position w:val="10"/>
          <w:sz w:val="22"/>
          <w:szCs w:val="22"/>
        </w:rPr>
      </w:pPr>
    </w:p>
    <w:p w14:paraId="758C6143" w14:textId="77777777" w:rsidR="000F2E11" w:rsidRPr="007B555A" w:rsidRDefault="000F2E11" w:rsidP="000F2E11">
      <w:pPr>
        <w:tabs>
          <w:tab w:val="left" w:pos="1069"/>
        </w:tabs>
        <w:rPr>
          <w:position w:val="10"/>
          <w:sz w:val="22"/>
          <w:szCs w:val="22"/>
        </w:rPr>
      </w:pPr>
    </w:p>
    <w:p w14:paraId="257C4286" w14:textId="77777777" w:rsidR="000F2E11" w:rsidRPr="007B555A" w:rsidRDefault="000F2E11" w:rsidP="000F2E11">
      <w:pPr>
        <w:pStyle w:val="Akapitzlist"/>
        <w:numPr>
          <w:ilvl w:val="0"/>
          <w:numId w:val="61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 w:rsidRPr="007B555A">
        <w:rPr>
          <w:b/>
          <w:bCs/>
          <w:position w:val="10"/>
          <w:sz w:val="22"/>
          <w:szCs w:val="22"/>
        </w:rPr>
        <w:t>Oświadczenie dotyczące podanych informacji:</w:t>
      </w:r>
    </w:p>
    <w:p w14:paraId="2B10D9D6" w14:textId="77777777" w:rsidR="000F2E11" w:rsidRPr="007B555A" w:rsidRDefault="000F2E11" w:rsidP="000F2E11">
      <w:pPr>
        <w:tabs>
          <w:tab w:val="left" w:pos="1069"/>
        </w:tabs>
        <w:rPr>
          <w:position w:val="10"/>
          <w:sz w:val="22"/>
          <w:szCs w:val="22"/>
        </w:rPr>
      </w:pPr>
    </w:p>
    <w:p w14:paraId="4081A156" w14:textId="77777777" w:rsidR="000F2E11" w:rsidRPr="007B555A" w:rsidRDefault="000F2E11" w:rsidP="000F2E11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>Oświadczam, że wszystkie informacje podane w powyższych oświadczeniach są aktualne i zgodne z prawdą.</w:t>
      </w:r>
    </w:p>
    <w:p w14:paraId="48173BBB" w14:textId="77777777" w:rsidR="000F2E11" w:rsidRPr="007B555A" w:rsidRDefault="000F2E11" w:rsidP="000F2E11">
      <w:pPr>
        <w:tabs>
          <w:tab w:val="left" w:pos="1069"/>
        </w:tabs>
        <w:rPr>
          <w:position w:val="10"/>
          <w:sz w:val="22"/>
          <w:szCs w:val="22"/>
        </w:rPr>
      </w:pPr>
    </w:p>
    <w:p w14:paraId="3E5B4675" w14:textId="77777777" w:rsidR="000F2E11" w:rsidRPr="009925F6" w:rsidRDefault="000F2E11" w:rsidP="000F2E11">
      <w:pPr>
        <w:pStyle w:val="Tekstpodstawowywcity2"/>
      </w:pPr>
    </w:p>
    <w:p w14:paraId="4EAF70E2" w14:textId="1AB9CA19" w:rsidR="00233CC7" w:rsidRDefault="00233CC7" w:rsidP="00CE5392">
      <w:pPr>
        <w:tabs>
          <w:tab w:val="left" w:pos="567"/>
        </w:tabs>
        <w:jc w:val="both"/>
        <w:rPr>
          <w:rFonts w:ascii="Tahoma" w:hAnsi="Tahoma" w:cs="Tahoma"/>
          <w:b/>
          <w:bCs/>
          <w:sz w:val="32"/>
          <w:szCs w:val="32"/>
        </w:rPr>
      </w:pPr>
    </w:p>
    <w:sectPr w:rsidR="00233CC7" w:rsidSect="00FC4EF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851" w:right="1418" w:bottom="1559" w:left="1418" w:header="570" w:footer="6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18BD" w14:textId="77777777" w:rsidR="005109C4" w:rsidRDefault="005109C4">
      <w:r>
        <w:separator/>
      </w:r>
    </w:p>
  </w:endnote>
  <w:endnote w:type="continuationSeparator" w:id="0">
    <w:p w14:paraId="3804F48B" w14:textId="77777777" w:rsidR="005109C4" w:rsidRDefault="005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75CA4" w14:textId="77777777" w:rsidR="00C07FB8" w:rsidRPr="00806CE1" w:rsidRDefault="00C07FB8" w:rsidP="00C07FB8">
    <w:pPr>
      <w:pStyle w:val="Nagwek5"/>
      <w:tabs>
        <w:tab w:val="left" w:pos="2552"/>
      </w:tabs>
      <w:ind w:left="708"/>
      <w:jc w:val="left"/>
      <w:rPr>
        <w:rFonts w:ascii="Tahoma" w:hAnsi="Tahoma" w:cs="Tahoma"/>
        <w:i w:val="0"/>
        <w:color w:val="808080"/>
        <w:sz w:val="18"/>
        <w:szCs w:val="18"/>
        <w:lang w:val="pl-PL"/>
      </w:rPr>
    </w:pPr>
    <w:r>
      <w:rPr>
        <w:noProof/>
        <w:lang w:val="pl-PL"/>
      </w:rPr>
      <w:drawing>
        <wp:anchor distT="0" distB="0" distL="114935" distR="114935" simplePos="0" relativeHeight="251663360" behindDoc="0" locked="0" layoutInCell="1" allowOverlap="1" wp14:anchorId="2325CA5F" wp14:editId="7BD16C5C">
          <wp:simplePos x="0" y="0"/>
          <wp:positionH relativeFrom="column">
            <wp:posOffset>-146050</wp:posOffset>
          </wp:positionH>
          <wp:positionV relativeFrom="paragraph">
            <wp:posOffset>19685</wp:posOffset>
          </wp:positionV>
          <wp:extent cx="470535" cy="514985"/>
          <wp:effectExtent l="0" t="0" r="5715" b="0"/>
          <wp:wrapNone/>
          <wp:docPr id="966866484" name="Obraz 9668664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5149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C36FB10" wp14:editId="544A4F2E">
              <wp:simplePos x="0" y="0"/>
              <wp:positionH relativeFrom="column">
                <wp:posOffset>-238760</wp:posOffset>
              </wp:positionH>
              <wp:positionV relativeFrom="paragraph">
                <wp:posOffset>-60960</wp:posOffset>
              </wp:positionV>
              <wp:extent cx="6199505" cy="0"/>
              <wp:effectExtent l="8890" t="5715" r="11430" b="1333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95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B369AB" id="Łącznik prosty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-4.8pt" to="469.3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" strokeweight=".25pt"/>
          </w:pict>
        </mc:Fallback>
      </mc:AlternateContent>
    </w:r>
    <w:r>
      <w:rPr>
        <w:rFonts w:ascii="Tahoma" w:hAnsi="Tahoma" w:cs="Tahoma"/>
        <w:b/>
        <w:i w:val="0"/>
        <w:color w:val="808080"/>
        <w:sz w:val="16"/>
        <w:szCs w:val="16"/>
      </w:rPr>
      <w:t xml:space="preserve"> Gmina Nowy Targ</w:t>
    </w:r>
    <w:r>
      <w:rPr>
        <w:rFonts w:ascii="Tahoma" w:hAnsi="Tahoma" w:cs="Tahoma"/>
        <w:b/>
        <w:i w:val="0"/>
        <w:color w:val="808080"/>
        <w:sz w:val="16"/>
        <w:szCs w:val="16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  <w:t xml:space="preserve">                           </w:t>
    </w:r>
  </w:p>
  <w:p w14:paraId="30C9BE12" w14:textId="77777777" w:rsidR="00C07FB8" w:rsidRDefault="00C07FB8" w:rsidP="00C07FB8">
    <w:pPr>
      <w:pStyle w:val="Stopka"/>
      <w:tabs>
        <w:tab w:val="left" w:pos="709"/>
        <w:tab w:val="left" w:pos="2552"/>
      </w:tabs>
      <w:ind w:left="708"/>
      <w:rPr>
        <w:rFonts w:ascii="Tahoma" w:hAnsi="Tahoma" w:cs="Tahoma"/>
        <w:color w:val="333333"/>
        <w:sz w:val="12"/>
        <w:szCs w:val="12"/>
      </w:rPr>
    </w:pPr>
    <w:r>
      <w:rPr>
        <w:rFonts w:ascii="Tahoma" w:hAnsi="Tahoma" w:cs="Tahoma"/>
        <w:color w:val="808080"/>
        <w:sz w:val="12"/>
        <w:szCs w:val="12"/>
      </w:rPr>
      <w:t xml:space="preserve"> ul. Bulwarowa 9                </w:t>
    </w:r>
    <w:r>
      <w:rPr>
        <w:rFonts w:ascii="Tahoma" w:hAnsi="Tahoma" w:cs="Tahoma"/>
        <w:color w:val="808080"/>
        <w:sz w:val="12"/>
        <w:szCs w:val="12"/>
      </w:rPr>
      <w:tab/>
    </w:r>
  </w:p>
  <w:p w14:paraId="468D7EBF" w14:textId="77777777" w:rsidR="00C07FB8" w:rsidRPr="0082464B" w:rsidRDefault="00C07FB8" w:rsidP="00C07FB8">
    <w:pPr>
      <w:tabs>
        <w:tab w:val="left" w:pos="3345"/>
        <w:tab w:val="left" w:pos="3705"/>
      </w:tabs>
      <w:ind w:firstLine="708"/>
      <w:rPr>
        <w:rFonts w:cs="Calibri"/>
        <w:sz w:val="18"/>
        <w:szCs w:val="18"/>
      </w:rPr>
    </w:pPr>
    <w:r>
      <w:rPr>
        <w:rFonts w:ascii="Tahoma" w:hAnsi="Tahoma" w:cs="Tahoma"/>
        <w:color w:val="808080"/>
        <w:sz w:val="12"/>
        <w:szCs w:val="12"/>
      </w:rPr>
      <w:t>34-400 Nowy Targ</w:t>
    </w:r>
    <w:r>
      <w:rPr>
        <w:rFonts w:ascii="Tahoma" w:hAnsi="Tahoma" w:cs="Tahoma"/>
        <w:sz w:val="12"/>
        <w:szCs w:val="12"/>
      </w:rPr>
      <w:t xml:space="preserve">           </w:t>
    </w:r>
    <w:r>
      <w:rPr>
        <w:rFonts w:ascii="Tahoma" w:hAnsi="Tahoma" w:cs="Tahoma"/>
        <w:sz w:val="12"/>
        <w:szCs w:val="12"/>
      </w:rPr>
      <w:tab/>
    </w:r>
    <w:r>
      <w:rPr>
        <w:rFonts w:ascii="Tahoma" w:hAnsi="Tahoma" w:cs="Tahoma"/>
        <w:sz w:val="12"/>
        <w:szCs w:val="12"/>
      </w:rPr>
      <w:tab/>
    </w:r>
  </w:p>
  <w:p w14:paraId="5C07DBE9" w14:textId="3C10218C" w:rsidR="006508CC" w:rsidRPr="00C07FB8" w:rsidRDefault="00C07FB8" w:rsidP="00C07FB8">
    <w:pPr>
      <w:pStyle w:val="Stopka"/>
      <w:tabs>
        <w:tab w:val="left" w:pos="2640"/>
      </w:tabs>
      <w:rPr>
        <w:szCs w:val="12"/>
        <w:lang w:val="pl-PL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712C12">
      <w:rPr>
        <w:sz w:val="16"/>
        <w:szCs w:val="16"/>
      </w:rPr>
      <w:t xml:space="preserve">strona </w:t>
    </w:r>
    <w:r w:rsidRPr="00712C12">
      <w:rPr>
        <w:rStyle w:val="Numerstrony"/>
        <w:sz w:val="16"/>
        <w:szCs w:val="16"/>
      </w:rPr>
      <w:fldChar w:fldCharType="begin"/>
    </w:r>
    <w:r w:rsidRPr="00712C12">
      <w:rPr>
        <w:rStyle w:val="Numerstrony"/>
        <w:sz w:val="16"/>
        <w:szCs w:val="16"/>
      </w:rPr>
      <w:instrText xml:space="preserve"> PAGE </w:instrText>
    </w:r>
    <w:r w:rsidRPr="00712C12">
      <w:rPr>
        <w:rStyle w:val="Numerstrony"/>
        <w:sz w:val="16"/>
        <w:szCs w:val="16"/>
      </w:rPr>
      <w:fldChar w:fldCharType="separate"/>
    </w:r>
    <w:r>
      <w:rPr>
        <w:rStyle w:val="Numerstrony"/>
        <w:sz w:val="16"/>
        <w:szCs w:val="16"/>
      </w:rPr>
      <w:t>3</w:t>
    </w:r>
    <w:r w:rsidRPr="00712C12">
      <w:rPr>
        <w:rStyle w:val="Numerstrony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60288" behindDoc="1" locked="0" layoutInCell="1" allowOverlap="1" wp14:anchorId="4BB65D38" wp14:editId="27427072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527201380" name="Obraz 527201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6192" behindDoc="0" locked="0" layoutInCell="1" allowOverlap="1" wp14:anchorId="14134281" wp14:editId="36D601D5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2106052256" name="Obraz 21060522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F3A10" w14:textId="77777777" w:rsidR="005109C4" w:rsidRDefault="005109C4">
      <w:r>
        <w:separator/>
      </w:r>
    </w:p>
  </w:footnote>
  <w:footnote w:type="continuationSeparator" w:id="0">
    <w:p w14:paraId="6F1131DE" w14:textId="77777777" w:rsidR="005109C4" w:rsidRDefault="005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9B85C" w14:textId="10058635" w:rsidR="00D97A83" w:rsidRDefault="00C07FB8" w:rsidP="00A810FE">
    <w:pPr>
      <w:pBdr>
        <w:bottom w:val="single" w:sz="4" w:space="1" w:color="auto"/>
      </w:pBdr>
      <w:tabs>
        <w:tab w:val="left" w:pos="2295"/>
        <w:tab w:val="center" w:pos="4534"/>
      </w:tabs>
      <w:jc w:val="center"/>
      <w:rPr>
        <w:sz w:val="20"/>
      </w:rPr>
    </w:pPr>
    <w:bookmarkStart w:id="0" w:name="_Hlk117234700"/>
    <w:bookmarkStart w:id="1" w:name="_Hlk117234213"/>
    <w:bookmarkEnd w:id="0"/>
    <w:bookmarkEnd w:id="1"/>
    <w:r w:rsidRPr="00135F7B">
      <w:rPr>
        <w:sz w:val="20"/>
      </w:rPr>
      <w:t xml:space="preserve">Tryb podstawowy bez przeprowadzania negocjacji na </w:t>
    </w:r>
    <w:r w:rsidR="00A810FE">
      <w:rPr>
        <w:sz w:val="20"/>
      </w:rPr>
      <w:t>p</w:t>
    </w:r>
    <w:r w:rsidR="00A810FE" w:rsidRPr="00A810FE">
      <w:rPr>
        <w:sz w:val="20"/>
      </w:rPr>
      <w:t>rzebudow</w:t>
    </w:r>
    <w:r w:rsidR="00A810FE">
      <w:rPr>
        <w:sz w:val="20"/>
      </w:rPr>
      <w:t>ę</w:t>
    </w:r>
    <w:r w:rsidR="00A810FE" w:rsidRPr="00A810FE">
      <w:rPr>
        <w:sz w:val="20"/>
      </w:rPr>
      <w:t xml:space="preserve"> przepustu na Potoku Gminny Potok w miejscowości Nowa Biała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5168" behindDoc="1" locked="0" layoutInCell="1" allowOverlap="1" wp14:anchorId="29026533" wp14:editId="29F1A865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16896820" name="Obraz 16896820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2"/>
    <w:multiLevelType w:val="multilevel"/>
    <w:tmpl w:val="B4A82E4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b w:val="0"/>
        <w:position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2"/>
    <w:multiLevelType w:val="multilevel"/>
    <w:tmpl w:val="BD5E6B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8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2" w15:restartNumberingAfterBreak="0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5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6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7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0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3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7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8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9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00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2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3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9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21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2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3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4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010B373A"/>
    <w:multiLevelType w:val="hybridMultilevel"/>
    <w:tmpl w:val="D43A48C8"/>
    <w:lvl w:ilvl="0" w:tplc="7618182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5302DB5"/>
    <w:multiLevelType w:val="hybridMultilevel"/>
    <w:tmpl w:val="44F4B6B6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31" w15:restartNumberingAfterBreak="0">
    <w:nsid w:val="0E574F04"/>
    <w:multiLevelType w:val="hybridMultilevel"/>
    <w:tmpl w:val="25FE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2464A1D"/>
    <w:multiLevelType w:val="hybridMultilevel"/>
    <w:tmpl w:val="05AE5C88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288"/>
        </w:tabs>
        <w:ind w:left="1288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12631D48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16CC505B"/>
    <w:multiLevelType w:val="hybridMultilevel"/>
    <w:tmpl w:val="05A84298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9A74368"/>
    <w:multiLevelType w:val="hybridMultilevel"/>
    <w:tmpl w:val="4000C24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8" w15:restartNumberingAfterBreak="0">
    <w:nsid w:val="23885D78"/>
    <w:multiLevelType w:val="hybridMultilevel"/>
    <w:tmpl w:val="250E0C7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248D69D1"/>
    <w:multiLevelType w:val="hybridMultilevel"/>
    <w:tmpl w:val="78609F54"/>
    <w:lvl w:ilvl="0" w:tplc="F0EE7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26582FDA"/>
    <w:multiLevelType w:val="hybridMultilevel"/>
    <w:tmpl w:val="D7022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A6B7A7A"/>
    <w:multiLevelType w:val="hybridMultilevel"/>
    <w:tmpl w:val="CE02A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33515CD1"/>
    <w:multiLevelType w:val="hybridMultilevel"/>
    <w:tmpl w:val="2C004E0A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374A5ABB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6" w15:restartNumberingAfterBreak="0">
    <w:nsid w:val="3CD91E57"/>
    <w:multiLevelType w:val="hybridMultilevel"/>
    <w:tmpl w:val="663EBD7A"/>
    <w:lvl w:ilvl="0" w:tplc="DD8A983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7" w15:restartNumberingAfterBreak="0">
    <w:nsid w:val="406E6D73"/>
    <w:multiLevelType w:val="hybridMultilevel"/>
    <w:tmpl w:val="C564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8AA95D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27D664B"/>
    <w:multiLevelType w:val="hybridMultilevel"/>
    <w:tmpl w:val="155825DE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75EE5CE">
      <w:start w:val="1"/>
      <w:numFmt w:val="decimal"/>
      <w:lvlText w:val="%2."/>
      <w:lvlJc w:val="left"/>
      <w:pPr>
        <w:ind w:left="1778" w:hanging="360"/>
      </w:pPr>
      <w:rPr>
        <w:b w:val="0"/>
      </w:rPr>
    </w:lvl>
    <w:lvl w:ilvl="2" w:tplc="1C983DB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2C53EE3"/>
    <w:multiLevelType w:val="hybridMultilevel"/>
    <w:tmpl w:val="D758F1EE"/>
    <w:lvl w:ilvl="0" w:tplc="F5F69F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453704E8"/>
    <w:multiLevelType w:val="hybridMultilevel"/>
    <w:tmpl w:val="95A44390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46C70C75"/>
    <w:multiLevelType w:val="hybridMultilevel"/>
    <w:tmpl w:val="27ECD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49C30A92"/>
    <w:multiLevelType w:val="hybridMultilevel"/>
    <w:tmpl w:val="3A6E0848"/>
    <w:lvl w:ilvl="0" w:tplc="2FB80E20">
      <w:start w:val="1"/>
      <w:numFmt w:val="decimal"/>
      <w:lvlText w:val="%1)"/>
      <w:lvlJc w:val="left"/>
      <w:pPr>
        <w:ind w:left="93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3" w15:restartNumberingAfterBreak="0">
    <w:nsid w:val="4A0A2793"/>
    <w:multiLevelType w:val="hybridMultilevel"/>
    <w:tmpl w:val="EA5EB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4C727556"/>
    <w:multiLevelType w:val="singleLevel"/>
    <w:tmpl w:val="775EE5CE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155" w15:restartNumberingAfterBreak="0">
    <w:nsid w:val="4D0E4F7E"/>
    <w:multiLevelType w:val="hybridMultilevel"/>
    <w:tmpl w:val="BB1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4D8109D7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EFF5D14"/>
    <w:multiLevelType w:val="hybridMultilevel"/>
    <w:tmpl w:val="14B0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9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0" w15:restartNumberingAfterBreak="0">
    <w:nsid w:val="572F6A9E"/>
    <w:multiLevelType w:val="hybridMultilevel"/>
    <w:tmpl w:val="587612D8"/>
    <w:lvl w:ilvl="0" w:tplc="41EC65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1" w15:restartNumberingAfterBreak="0">
    <w:nsid w:val="5A3F7439"/>
    <w:multiLevelType w:val="hybridMultilevel"/>
    <w:tmpl w:val="2334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5AB81952"/>
    <w:multiLevelType w:val="hybridMultilevel"/>
    <w:tmpl w:val="A01CC76E"/>
    <w:lvl w:ilvl="0" w:tplc="4AB431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5E1E7C75"/>
    <w:multiLevelType w:val="hybridMultilevel"/>
    <w:tmpl w:val="B5B8E6C4"/>
    <w:lvl w:ilvl="0" w:tplc="A9A23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E3909BF"/>
    <w:multiLevelType w:val="hybridMultilevel"/>
    <w:tmpl w:val="3E7C8E1A"/>
    <w:lvl w:ilvl="0" w:tplc="1470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0601C10"/>
    <w:multiLevelType w:val="multilevel"/>
    <w:tmpl w:val="7C32271C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9" w15:restartNumberingAfterBreak="0">
    <w:nsid w:val="61F66EE6"/>
    <w:multiLevelType w:val="hybridMultilevel"/>
    <w:tmpl w:val="41E45082"/>
    <w:lvl w:ilvl="0" w:tplc="E362D59E">
      <w:start w:val="1"/>
      <w:numFmt w:val="decimal"/>
      <w:lvlText w:val="%1."/>
      <w:lvlJc w:val="left"/>
      <w:pPr>
        <w:ind w:left="720" w:hanging="360"/>
      </w:pPr>
      <w:rPr>
        <w:rFonts w:hint="default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5E07CB5"/>
    <w:multiLevelType w:val="hybridMultilevel"/>
    <w:tmpl w:val="61C09448"/>
    <w:lvl w:ilvl="0" w:tplc="770A320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1" w15:restartNumberingAfterBreak="0">
    <w:nsid w:val="6BE50490"/>
    <w:multiLevelType w:val="hybridMultilevel"/>
    <w:tmpl w:val="C9E039CE"/>
    <w:lvl w:ilvl="0" w:tplc="21C62C10">
      <w:start w:val="1"/>
      <w:numFmt w:val="lowerLetter"/>
      <w:lvlText w:val="%1)"/>
      <w:lvlJc w:val="left"/>
      <w:pPr>
        <w:ind w:left="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8" w:hanging="360"/>
      </w:pPr>
    </w:lvl>
    <w:lvl w:ilvl="2" w:tplc="0415001B" w:tentative="1">
      <w:start w:val="1"/>
      <w:numFmt w:val="lowerRoman"/>
      <w:lvlText w:val="%3."/>
      <w:lvlJc w:val="right"/>
      <w:pPr>
        <w:ind w:left="1948" w:hanging="180"/>
      </w:pPr>
    </w:lvl>
    <w:lvl w:ilvl="3" w:tplc="0415000F" w:tentative="1">
      <w:start w:val="1"/>
      <w:numFmt w:val="decimal"/>
      <w:lvlText w:val="%4."/>
      <w:lvlJc w:val="left"/>
      <w:pPr>
        <w:ind w:left="2668" w:hanging="360"/>
      </w:pPr>
    </w:lvl>
    <w:lvl w:ilvl="4" w:tplc="04150019" w:tentative="1">
      <w:start w:val="1"/>
      <w:numFmt w:val="lowerLetter"/>
      <w:lvlText w:val="%5."/>
      <w:lvlJc w:val="left"/>
      <w:pPr>
        <w:ind w:left="3388" w:hanging="360"/>
      </w:pPr>
    </w:lvl>
    <w:lvl w:ilvl="5" w:tplc="0415001B" w:tentative="1">
      <w:start w:val="1"/>
      <w:numFmt w:val="lowerRoman"/>
      <w:lvlText w:val="%6."/>
      <w:lvlJc w:val="right"/>
      <w:pPr>
        <w:ind w:left="4108" w:hanging="180"/>
      </w:pPr>
    </w:lvl>
    <w:lvl w:ilvl="6" w:tplc="0415000F" w:tentative="1">
      <w:start w:val="1"/>
      <w:numFmt w:val="decimal"/>
      <w:lvlText w:val="%7."/>
      <w:lvlJc w:val="left"/>
      <w:pPr>
        <w:ind w:left="4828" w:hanging="360"/>
      </w:pPr>
    </w:lvl>
    <w:lvl w:ilvl="7" w:tplc="04150019" w:tentative="1">
      <w:start w:val="1"/>
      <w:numFmt w:val="lowerLetter"/>
      <w:lvlText w:val="%8."/>
      <w:lvlJc w:val="left"/>
      <w:pPr>
        <w:ind w:left="5548" w:hanging="360"/>
      </w:pPr>
    </w:lvl>
    <w:lvl w:ilvl="8" w:tplc="0415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72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3" w15:restartNumberingAfterBreak="0">
    <w:nsid w:val="6C3036F8"/>
    <w:multiLevelType w:val="hybridMultilevel"/>
    <w:tmpl w:val="58B8ED74"/>
    <w:lvl w:ilvl="0" w:tplc="27A42A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F322645"/>
    <w:multiLevelType w:val="hybridMultilevel"/>
    <w:tmpl w:val="43C8A33E"/>
    <w:lvl w:ilvl="0" w:tplc="A6DE2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5BC6FE6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76C3AF0"/>
    <w:multiLevelType w:val="multilevel"/>
    <w:tmpl w:val="93F2580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7" w15:restartNumberingAfterBreak="0">
    <w:nsid w:val="796443AE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8" w15:restartNumberingAfterBreak="0">
    <w:nsid w:val="7E2F2068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9" w15:restartNumberingAfterBreak="0">
    <w:nsid w:val="7E351D3B"/>
    <w:multiLevelType w:val="hybridMultilevel"/>
    <w:tmpl w:val="ACACDF38"/>
    <w:lvl w:ilvl="0" w:tplc="E996A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16"/>
        <w:szCs w:val="16"/>
      </w:rPr>
    </w:lvl>
    <w:lvl w:ilvl="1" w:tplc="F5F69F2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0" w15:restartNumberingAfterBreak="0">
    <w:nsid w:val="7E8D3C36"/>
    <w:multiLevelType w:val="hybridMultilevel"/>
    <w:tmpl w:val="2A8C86D0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79951694">
    <w:abstractNumId w:val="5"/>
  </w:num>
  <w:num w:numId="2" w16cid:durableId="489903309">
    <w:abstractNumId w:val="7"/>
  </w:num>
  <w:num w:numId="3" w16cid:durableId="2026203142">
    <w:abstractNumId w:val="15"/>
  </w:num>
  <w:num w:numId="4" w16cid:durableId="951548996">
    <w:abstractNumId w:val="16"/>
  </w:num>
  <w:num w:numId="5" w16cid:durableId="1266843093">
    <w:abstractNumId w:val="27"/>
  </w:num>
  <w:num w:numId="6" w16cid:durableId="1210263056">
    <w:abstractNumId w:val="28"/>
  </w:num>
  <w:num w:numId="7" w16cid:durableId="52122207">
    <w:abstractNumId w:val="29"/>
  </w:num>
  <w:num w:numId="8" w16cid:durableId="626349483">
    <w:abstractNumId w:val="31"/>
  </w:num>
  <w:num w:numId="9" w16cid:durableId="1498494657">
    <w:abstractNumId w:val="47"/>
  </w:num>
  <w:num w:numId="10" w16cid:durableId="1268930963">
    <w:abstractNumId w:val="72"/>
  </w:num>
  <w:num w:numId="11" w16cid:durableId="1988515535">
    <w:abstractNumId w:val="73"/>
  </w:num>
  <w:num w:numId="12" w16cid:durableId="532230128">
    <w:abstractNumId w:val="179"/>
  </w:num>
  <w:num w:numId="13" w16cid:durableId="322927648">
    <w:abstractNumId w:val="178"/>
  </w:num>
  <w:num w:numId="14" w16cid:durableId="1876503271">
    <w:abstractNumId w:val="177"/>
  </w:num>
  <w:num w:numId="15" w16cid:durableId="1526674033">
    <w:abstractNumId w:val="168"/>
  </w:num>
  <w:num w:numId="16" w16cid:durableId="556357818">
    <w:abstractNumId w:val="158"/>
  </w:num>
  <w:num w:numId="17" w16cid:durableId="1996568350">
    <w:abstractNumId w:val="159"/>
  </w:num>
  <w:num w:numId="18" w16cid:durableId="1569337531">
    <w:abstractNumId w:val="132"/>
  </w:num>
  <w:num w:numId="19" w16cid:durableId="1152021119">
    <w:abstractNumId w:val="164"/>
  </w:num>
  <w:num w:numId="20" w16cid:durableId="1114405028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7769585">
    <w:abstractNumId w:val="176"/>
  </w:num>
  <w:num w:numId="22" w16cid:durableId="699824193">
    <w:abstractNumId w:val="147"/>
  </w:num>
  <w:num w:numId="23" w16cid:durableId="1811552272">
    <w:abstractNumId w:val="129"/>
  </w:num>
  <w:num w:numId="24" w16cid:durableId="1070225531">
    <w:abstractNumId w:val="149"/>
  </w:num>
  <w:num w:numId="25" w16cid:durableId="552815527">
    <w:abstractNumId w:val="174"/>
  </w:num>
  <w:num w:numId="26" w16cid:durableId="2070565653">
    <w:abstractNumId w:val="126"/>
  </w:num>
  <w:num w:numId="27" w16cid:durableId="2082021693">
    <w:abstractNumId w:val="33"/>
  </w:num>
  <w:num w:numId="28" w16cid:durableId="1850289262">
    <w:abstractNumId w:val="150"/>
  </w:num>
  <w:num w:numId="29" w16cid:durableId="640039534">
    <w:abstractNumId w:val="142"/>
  </w:num>
  <w:num w:numId="30" w16cid:durableId="1834565176">
    <w:abstractNumId w:val="152"/>
  </w:num>
  <w:num w:numId="31" w16cid:durableId="867764065">
    <w:abstractNumId w:val="171"/>
  </w:num>
  <w:num w:numId="32" w16cid:durableId="1274090286">
    <w:abstractNumId w:val="160"/>
  </w:num>
  <w:num w:numId="33" w16cid:durableId="213195895">
    <w:abstractNumId w:val="170"/>
  </w:num>
  <w:num w:numId="34" w16cid:durableId="64374623">
    <w:abstractNumId w:val="139"/>
  </w:num>
  <w:num w:numId="35" w16cid:durableId="1214460601">
    <w:abstractNumId w:val="180"/>
  </w:num>
  <w:num w:numId="36" w16cid:durableId="1242443144">
    <w:abstractNumId w:val="138"/>
  </w:num>
  <w:num w:numId="37" w16cid:durableId="356929467">
    <w:abstractNumId w:val="143"/>
  </w:num>
  <w:num w:numId="38" w16cid:durableId="434134683">
    <w:abstractNumId w:val="135"/>
  </w:num>
  <w:num w:numId="39" w16cid:durableId="1447888037">
    <w:abstractNumId w:val="175"/>
  </w:num>
  <w:num w:numId="40" w16cid:durableId="2028367381">
    <w:abstractNumId w:val="131"/>
  </w:num>
  <w:num w:numId="41" w16cid:durableId="69542608">
    <w:abstractNumId w:val="146"/>
  </w:num>
  <w:num w:numId="42" w16cid:durableId="302085027">
    <w:abstractNumId w:val="173"/>
  </w:num>
  <w:num w:numId="43" w16cid:durableId="519129245">
    <w:abstractNumId w:val="166"/>
  </w:num>
  <w:num w:numId="44" w16cid:durableId="1693997769">
    <w:abstractNumId w:val="157"/>
  </w:num>
  <w:num w:numId="45" w16cid:durableId="244193047">
    <w:abstractNumId w:val="148"/>
  </w:num>
  <w:num w:numId="46" w16cid:durableId="667366621">
    <w:abstractNumId w:val="161"/>
  </w:num>
  <w:num w:numId="47" w16cid:durableId="117796648">
    <w:abstractNumId w:val="134"/>
  </w:num>
  <w:num w:numId="48" w16cid:durableId="97063843">
    <w:abstractNumId w:val="140"/>
  </w:num>
  <w:num w:numId="49" w16cid:durableId="908612488">
    <w:abstractNumId w:val="153"/>
  </w:num>
  <w:num w:numId="50" w16cid:durableId="1004892696">
    <w:abstractNumId w:val="155"/>
  </w:num>
  <w:num w:numId="51" w16cid:durableId="1925217232">
    <w:abstractNumId w:val="169"/>
  </w:num>
  <w:num w:numId="52" w16cid:durableId="1064914477">
    <w:abstractNumId w:val="133"/>
  </w:num>
  <w:num w:numId="53" w16cid:durableId="507673977">
    <w:abstractNumId w:val="128"/>
  </w:num>
  <w:num w:numId="54" w16cid:durableId="801924632">
    <w:abstractNumId w:val="124"/>
  </w:num>
  <w:num w:numId="55" w16cid:durableId="359284816">
    <w:abstractNumId w:val="141"/>
  </w:num>
  <w:num w:numId="56" w16cid:durableId="1671323318">
    <w:abstractNumId w:val="151"/>
  </w:num>
  <w:num w:numId="57" w16cid:durableId="1552309600">
    <w:abstractNumId w:val="156"/>
  </w:num>
  <w:num w:numId="58" w16cid:durableId="336619431">
    <w:abstractNumId w:val="154"/>
  </w:num>
  <w:num w:numId="59" w16cid:durableId="618954349">
    <w:abstractNumId w:val="167"/>
  </w:num>
  <w:num w:numId="60" w16cid:durableId="1603756507">
    <w:abstractNumId w:val="1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769345828">
    <w:abstractNumId w:val="14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08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4DF1"/>
    <w:rsid w:val="000066B4"/>
    <w:rsid w:val="000073AD"/>
    <w:rsid w:val="00010A97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7F2"/>
    <w:rsid w:val="000274EB"/>
    <w:rsid w:val="00027738"/>
    <w:rsid w:val="00030036"/>
    <w:rsid w:val="00030923"/>
    <w:rsid w:val="00030FDC"/>
    <w:rsid w:val="0003161B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2F23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60FCA"/>
    <w:rsid w:val="00061C25"/>
    <w:rsid w:val="00062E79"/>
    <w:rsid w:val="00063DBD"/>
    <w:rsid w:val="00063DED"/>
    <w:rsid w:val="00063E29"/>
    <w:rsid w:val="00064BEC"/>
    <w:rsid w:val="00064FC4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854"/>
    <w:rsid w:val="00084938"/>
    <w:rsid w:val="000856EC"/>
    <w:rsid w:val="000874D7"/>
    <w:rsid w:val="00090225"/>
    <w:rsid w:val="000905A0"/>
    <w:rsid w:val="00092AA0"/>
    <w:rsid w:val="00092E5C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2E11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5240"/>
    <w:rsid w:val="0010678D"/>
    <w:rsid w:val="001102C1"/>
    <w:rsid w:val="00110BB9"/>
    <w:rsid w:val="00111A08"/>
    <w:rsid w:val="00112402"/>
    <w:rsid w:val="001134F9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DA4"/>
    <w:rsid w:val="00133282"/>
    <w:rsid w:val="00134064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0E92"/>
    <w:rsid w:val="001411EB"/>
    <w:rsid w:val="00142E66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421"/>
    <w:rsid w:val="00174B63"/>
    <w:rsid w:val="001750E0"/>
    <w:rsid w:val="001757ED"/>
    <w:rsid w:val="00176457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139"/>
    <w:rsid w:val="001A479D"/>
    <w:rsid w:val="001A563A"/>
    <w:rsid w:val="001A57E4"/>
    <w:rsid w:val="001A731C"/>
    <w:rsid w:val="001A7498"/>
    <w:rsid w:val="001B0439"/>
    <w:rsid w:val="001B1857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C7D1C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E0354"/>
    <w:rsid w:val="001E0E9F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C7B"/>
    <w:rsid w:val="001F2E43"/>
    <w:rsid w:val="001F3C66"/>
    <w:rsid w:val="001F4B46"/>
    <w:rsid w:val="001F4D59"/>
    <w:rsid w:val="001F50FE"/>
    <w:rsid w:val="001F6199"/>
    <w:rsid w:val="001F6F5A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3CC7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A0BC1"/>
    <w:rsid w:val="002A0E81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4FEE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352"/>
    <w:rsid w:val="00376611"/>
    <w:rsid w:val="00376775"/>
    <w:rsid w:val="00380F8A"/>
    <w:rsid w:val="00381085"/>
    <w:rsid w:val="00382DDB"/>
    <w:rsid w:val="00384271"/>
    <w:rsid w:val="003842B5"/>
    <w:rsid w:val="003842CC"/>
    <w:rsid w:val="0038470F"/>
    <w:rsid w:val="0038624B"/>
    <w:rsid w:val="003877DC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2F4E"/>
    <w:rsid w:val="003B3BDF"/>
    <w:rsid w:val="003B3FBD"/>
    <w:rsid w:val="003B4053"/>
    <w:rsid w:val="003B5A74"/>
    <w:rsid w:val="003B6BB6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669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3752"/>
    <w:rsid w:val="00464177"/>
    <w:rsid w:val="0046504A"/>
    <w:rsid w:val="00465738"/>
    <w:rsid w:val="004657DB"/>
    <w:rsid w:val="00465E7A"/>
    <w:rsid w:val="004716AB"/>
    <w:rsid w:val="004732F8"/>
    <w:rsid w:val="00475A55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7B"/>
    <w:rsid w:val="00495843"/>
    <w:rsid w:val="004975FD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37F2"/>
    <w:rsid w:val="00543A83"/>
    <w:rsid w:val="00544FEC"/>
    <w:rsid w:val="00545DC1"/>
    <w:rsid w:val="0054646C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635F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726"/>
    <w:rsid w:val="005852E1"/>
    <w:rsid w:val="00585550"/>
    <w:rsid w:val="0058648F"/>
    <w:rsid w:val="00586927"/>
    <w:rsid w:val="00587DEB"/>
    <w:rsid w:val="00591E54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2700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70A"/>
    <w:rsid w:val="005C5D6E"/>
    <w:rsid w:val="005C6208"/>
    <w:rsid w:val="005C642D"/>
    <w:rsid w:val="005D1223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1B7B"/>
    <w:rsid w:val="005E31A7"/>
    <w:rsid w:val="005E3672"/>
    <w:rsid w:val="005E58DA"/>
    <w:rsid w:val="005E5A80"/>
    <w:rsid w:val="005E60D4"/>
    <w:rsid w:val="005F06DA"/>
    <w:rsid w:val="005F07B2"/>
    <w:rsid w:val="005F0C05"/>
    <w:rsid w:val="005F1A77"/>
    <w:rsid w:val="005F1F7C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5FD8"/>
    <w:rsid w:val="00676057"/>
    <w:rsid w:val="00680C8B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0EFF"/>
    <w:rsid w:val="006C169E"/>
    <w:rsid w:val="006C2668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6AA1"/>
    <w:rsid w:val="00716AF9"/>
    <w:rsid w:val="00716FA8"/>
    <w:rsid w:val="0071780D"/>
    <w:rsid w:val="00717982"/>
    <w:rsid w:val="007204ED"/>
    <w:rsid w:val="00720B14"/>
    <w:rsid w:val="00723C01"/>
    <w:rsid w:val="007257A6"/>
    <w:rsid w:val="00725FE9"/>
    <w:rsid w:val="00726094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E99"/>
    <w:rsid w:val="00753F8E"/>
    <w:rsid w:val="007549EB"/>
    <w:rsid w:val="00755400"/>
    <w:rsid w:val="00757F1F"/>
    <w:rsid w:val="00762012"/>
    <w:rsid w:val="00762295"/>
    <w:rsid w:val="00763A34"/>
    <w:rsid w:val="00765ABC"/>
    <w:rsid w:val="00765FED"/>
    <w:rsid w:val="007664B7"/>
    <w:rsid w:val="007668E4"/>
    <w:rsid w:val="00766ACD"/>
    <w:rsid w:val="0077011A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842"/>
    <w:rsid w:val="00782FE4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72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A6B2C"/>
    <w:rsid w:val="007B0100"/>
    <w:rsid w:val="007B1848"/>
    <w:rsid w:val="007B1E98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9E0"/>
    <w:rsid w:val="007D1CFC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1A71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25C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698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31C7"/>
    <w:rsid w:val="008B4101"/>
    <w:rsid w:val="008B41C5"/>
    <w:rsid w:val="008B463F"/>
    <w:rsid w:val="008B5022"/>
    <w:rsid w:val="008B5A17"/>
    <w:rsid w:val="008B623D"/>
    <w:rsid w:val="008B66B8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1BAA"/>
    <w:rsid w:val="008D276D"/>
    <w:rsid w:val="008D410C"/>
    <w:rsid w:val="008D5397"/>
    <w:rsid w:val="008D5B45"/>
    <w:rsid w:val="008D5CD9"/>
    <w:rsid w:val="008D6861"/>
    <w:rsid w:val="008D6F12"/>
    <w:rsid w:val="008D70D5"/>
    <w:rsid w:val="008E07D7"/>
    <w:rsid w:val="008E154C"/>
    <w:rsid w:val="008E44BF"/>
    <w:rsid w:val="008E47AF"/>
    <w:rsid w:val="008E4C69"/>
    <w:rsid w:val="008E6000"/>
    <w:rsid w:val="008E74D9"/>
    <w:rsid w:val="008E7535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306EB"/>
    <w:rsid w:val="009309A2"/>
    <w:rsid w:val="0093125F"/>
    <w:rsid w:val="009316B6"/>
    <w:rsid w:val="00931F72"/>
    <w:rsid w:val="0093284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A45"/>
    <w:rsid w:val="00962270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01E9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2443"/>
    <w:rsid w:val="009B3362"/>
    <w:rsid w:val="009B3D23"/>
    <w:rsid w:val="009B3FE0"/>
    <w:rsid w:val="009B7389"/>
    <w:rsid w:val="009B7397"/>
    <w:rsid w:val="009C0989"/>
    <w:rsid w:val="009C1BB0"/>
    <w:rsid w:val="009C1DEF"/>
    <w:rsid w:val="009C2484"/>
    <w:rsid w:val="009C313F"/>
    <w:rsid w:val="009C40EE"/>
    <w:rsid w:val="009C57B9"/>
    <w:rsid w:val="009C58BA"/>
    <w:rsid w:val="009C7BDB"/>
    <w:rsid w:val="009D02C4"/>
    <w:rsid w:val="009D06E9"/>
    <w:rsid w:val="009D135A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3E6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5CB"/>
    <w:rsid w:val="00A00021"/>
    <w:rsid w:val="00A00289"/>
    <w:rsid w:val="00A02031"/>
    <w:rsid w:val="00A0445A"/>
    <w:rsid w:val="00A046AC"/>
    <w:rsid w:val="00A04EDA"/>
    <w:rsid w:val="00A05511"/>
    <w:rsid w:val="00A06CF0"/>
    <w:rsid w:val="00A077DB"/>
    <w:rsid w:val="00A10EA3"/>
    <w:rsid w:val="00A11489"/>
    <w:rsid w:val="00A12C39"/>
    <w:rsid w:val="00A138DA"/>
    <w:rsid w:val="00A14D2C"/>
    <w:rsid w:val="00A16001"/>
    <w:rsid w:val="00A20FCE"/>
    <w:rsid w:val="00A21E1A"/>
    <w:rsid w:val="00A2286B"/>
    <w:rsid w:val="00A22CF8"/>
    <w:rsid w:val="00A22E34"/>
    <w:rsid w:val="00A26E4A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A6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AD6"/>
    <w:rsid w:val="00A77861"/>
    <w:rsid w:val="00A77ED9"/>
    <w:rsid w:val="00A80DF6"/>
    <w:rsid w:val="00A80FCD"/>
    <w:rsid w:val="00A810FE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884"/>
    <w:rsid w:val="00AA1AB2"/>
    <w:rsid w:val="00AA36A5"/>
    <w:rsid w:val="00AA416A"/>
    <w:rsid w:val="00AA5B20"/>
    <w:rsid w:val="00AA6202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16D"/>
    <w:rsid w:val="00AD347A"/>
    <w:rsid w:val="00AD4E28"/>
    <w:rsid w:val="00AD50A6"/>
    <w:rsid w:val="00AD5903"/>
    <w:rsid w:val="00AD5F85"/>
    <w:rsid w:val="00AD609B"/>
    <w:rsid w:val="00AD648E"/>
    <w:rsid w:val="00AD752B"/>
    <w:rsid w:val="00AD7D36"/>
    <w:rsid w:val="00AD7E96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2C9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6468"/>
    <w:rsid w:val="00B26533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A7A"/>
    <w:rsid w:val="00B52AD8"/>
    <w:rsid w:val="00B538A3"/>
    <w:rsid w:val="00B53F1F"/>
    <w:rsid w:val="00B53F85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67729"/>
    <w:rsid w:val="00B70FF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2FD5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CD2"/>
    <w:rsid w:val="00BC1FE5"/>
    <w:rsid w:val="00BC2416"/>
    <w:rsid w:val="00BC328F"/>
    <w:rsid w:val="00BC34B6"/>
    <w:rsid w:val="00BC3AE6"/>
    <w:rsid w:val="00BC4014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538D"/>
    <w:rsid w:val="00BE02F3"/>
    <w:rsid w:val="00BE1761"/>
    <w:rsid w:val="00BE1AC6"/>
    <w:rsid w:val="00BE275A"/>
    <w:rsid w:val="00BE2C80"/>
    <w:rsid w:val="00BE40CF"/>
    <w:rsid w:val="00BE527F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A3"/>
    <w:rsid w:val="00C06CD4"/>
    <w:rsid w:val="00C075EB"/>
    <w:rsid w:val="00C07FB8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503D"/>
    <w:rsid w:val="00C15631"/>
    <w:rsid w:val="00C15CCE"/>
    <w:rsid w:val="00C16F55"/>
    <w:rsid w:val="00C17F41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37AA7"/>
    <w:rsid w:val="00C401DD"/>
    <w:rsid w:val="00C405A6"/>
    <w:rsid w:val="00C406AC"/>
    <w:rsid w:val="00C41A20"/>
    <w:rsid w:val="00C42534"/>
    <w:rsid w:val="00C427BA"/>
    <w:rsid w:val="00C43D96"/>
    <w:rsid w:val="00C455A2"/>
    <w:rsid w:val="00C455FD"/>
    <w:rsid w:val="00C4646B"/>
    <w:rsid w:val="00C471B6"/>
    <w:rsid w:val="00C47A8F"/>
    <w:rsid w:val="00C50B94"/>
    <w:rsid w:val="00C52693"/>
    <w:rsid w:val="00C53DC2"/>
    <w:rsid w:val="00C53E7B"/>
    <w:rsid w:val="00C54EE5"/>
    <w:rsid w:val="00C55475"/>
    <w:rsid w:val="00C576EB"/>
    <w:rsid w:val="00C60D32"/>
    <w:rsid w:val="00C611F8"/>
    <w:rsid w:val="00C61823"/>
    <w:rsid w:val="00C62DAD"/>
    <w:rsid w:val="00C64416"/>
    <w:rsid w:val="00C64E6B"/>
    <w:rsid w:val="00C65BDF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7430"/>
    <w:rsid w:val="00CA7515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9D5"/>
    <w:rsid w:val="00D12B87"/>
    <w:rsid w:val="00D1303F"/>
    <w:rsid w:val="00D134A8"/>
    <w:rsid w:val="00D13668"/>
    <w:rsid w:val="00D138BC"/>
    <w:rsid w:val="00D14641"/>
    <w:rsid w:val="00D15354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143"/>
    <w:rsid w:val="00D27468"/>
    <w:rsid w:val="00D27543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D34"/>
    <w:rsid w:val="00D4586A"/>
    <w:rsid w:val="00D459E5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5C2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A83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31A2"/>
    <w:rsid w:val="00DC474F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478D"/>
    <w:rsid w:val="00DE4FD6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3C27"/>
    <w:rsid w:val="00DF4B21"/>
    <w:rsid w:val="00DF4D18"/>
    <w:rsid w:val="00DF4F90"/>
    <w:rsid w:val="00DF5024"/>
    <w:rsid w:val="00DF6CFA"/>
    <w:rsid w:val="00DF6DC5"/>
    <w:rsid w:val="00DF7B73"/>
    <w:rsid w:val="00E00A9B"/>
    <w:rsid w:val="00E0190E"/>
    <w:rsid w:val="00E01E26"/>
    <w:rsid w:val="00E0298D"/>
    <w:rsid w:val="00E02A21"/>
    <w:rsid w:val="00E0334B"/>
    <w:rsid w:val="00E033A3"/>
    <w:rsid w:val="00E03C81"/>
    <w:rsid w:val="00E04B4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355F"/>
    <w:rsid w:val="00E34271"/>
    <w:rsid w:val="00E342C5"/>
    <w:rsid w:val="00E34A52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51F4"/>
    <w:rsid w:val="00E55D9B"/>
    <w:rsid w:val="00E57A1D"/>
    <w:rsid w:val="00E60D54"/>
    <w:rsid w:val="00E61829"/>
    <w:rsid w:val="00E63801"/>
    <w:rsid w:val="00E638C6"/>
    <w:rsid w:val="00E639AD"/>
    <w:rsid w:val="00E641DD"/>
    <w:rsid w:val="00E64BAA"/>
    <w:rsid w:val="00E65A83"/>
    <w:rsid w:val="00E65E11"/>
    <w:rsid w:val="00E663B6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87FFA"/>
    <w:rsid w:val="00E91072"/>
    <w:rsid w:val="00E9159E"/>
    <w:rsid w:val="00E916AE"/>
    <w:rsid w:val="00E950E4"/>
    <w:rsid w:val="00E9533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F56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4B39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EF67C6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4E6E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312"/>
    <w:rsid w:val="00F35D70"/>
    <w:rsid w:val="00F40AFE"/>
    <w:rsid w:val="00F41CA8"/>
    <w:rsid w:val="00F4212E"/>
    <w:rsid w:val="00F44279"/>
    <w:rsid w:val="00F44DBA"/>
    <w:rsid w:val="00F44DDC"/>
    <w:rsid w:val="00F44DFF"/>
    <w:rsid w:val="00F46C23"/>
    <w:rsid w:val="00F46F10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72AC"/>
    <w:rsid w:val="00F7745E"/>
    <w:rsid w:val="00F775EB"/>
    <w:rsid w:val="00F82CDA"/>
    <w:rsid w:val="00F82E87"/>
    <w:rsid w:val="00F836D2"/>
    <w:rsid w:val="00F8418C"/>
    <w:rsid w:val="00F84DCA"/>
    <w:rsid w:val="00F84FFA"/>
    <w:rsid w:val="00F8557D"/>
    <w:rsid w:val="00F8592F"/>
    <w:rsid w:val="00F86E44"/>
    <w:rsid w:val="00F879D8"/>
    <w:rsid w:val="00F9018C"/>
    <w:rsid w:val="00F90768"/>
    <w:rsid w:val="00F90969"/>
    <w:rsid w:val="00F91F21"/>
    <w:rsid w:val="00F92D24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444"/>
    <w:rsid w:val="00FA2570"/>
    <w:rsid w:val="00FA3D37"/>
    <w:rsid w:val="00FA407F"/>
    <w:rsid w:val="00FA4F9F"/>
    <w:rsid w:val="00FA597A"/>
    <w:rsid w:val="00FA64D2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4EF3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D16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/>
    <o:shapelayout v:ext="edit">
      <o:idmap v:ext="edit" data="1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aliases w:val="Nagłówek strony Znak"/>
    <w:link w:val="Nagwek"/>
    <w:uiPriority w:val="99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11A08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E4FD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1.jpeg"/><Relationship Id="rId1" Type="http://schemas.openxmlformats.org/officeDocument/2006/relationships/image" Target="media/image3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8F653-0080-4762-AF95-12C49003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1872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8</cp:revision>
  <cp:lastPrinted>2024-09-12T11:45:00Z</cp:lastPrinted>
  <dcterms:created xsi:type="dcterms:W3CDTF">2024-05-29T08:01:00Z</dcterms:created>
  <dcterms:modified xsi:type="dcterms:W3CDTF">2024-09-12T11:47:00Z</dcterms:modified>
</cp:coreProperties>
</file>