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970F5" w14:textId="0135B8C6" w:rsidR="00AB5135" w:rsidRPr="002C64DC" w:rsidRDefault="00AB5135" w:rsidP="00AB5135">
      <w:pPr>
        <w:pStyle w:val="Nagwek3"/>
        <w:numPr>
          <w:ilvl w:val="2"/>
          <w:numId w:val="1"/>
        </w:numPr>
        <w:jc w:val="left"/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  <w:sz w:val="20"/>
        </w:rPr>
        <w:t xml:space="preserve">Załącznik </w:t>
      </w:r>
      <w:r>
        <w:rPr>
          <w:rFonts w:asciiTheme="minorHAnsi" w:hAnsiTheme="minorHAnsi" w:cs="Arial"/>
          <w:sz w:val="20"/>
        </w:rPr>
        <w:t xml:space="preserve">nr </w:t>
      </w:r>
      <w:r w:rsidR="00096CC0">
        <w:rPr>
          <w:rFonts w:asciiTheme="minorHAnsi" w:hAnsiTheme="minorHAnsi" w:cs="Arial"/>
          <w:sz w:val="20"/>
        </w:rPr>
        <w:t>8</w:t>
      </w:r>
      <w:bookmarkStart w:id="0" w:name="_GoBack"/>
      <w:bookmarkEnd w:id="0"/>
      <w:r w:rsidR="001A6F13">
        <w:rPr>
          <w:rFonts w:asciiTheme="minorHAnsi" w:hAnsiTheme="minorHAnsi" w:cs="Arial"/>
          <w:sz w:val="20"/>
        </w:rPr>
        <w:t xml:space="preserve"> </w:t>
      </w:r>
      <w:r w:rsidR="0077410B">
        <w:rPr>
          <w:rFonts w:asciiTheme="minorHAnsi" w:hAnsiTheme="minorHAnsi" w:cs="Arial"/>
          <w:sz w:val="20"/>
        </w:rPr>
        <w:t xml:space="preserve"> do umowy</w:t>
      </w:r>
      <w:r>
        <w:rPr>
          <w:rFonts w:asciiTheme="minorHAnsi" w:hAnsiTheme="minorHAnsi" w:cs="Arial"/>
          <w:sz w:val="20"/>
        </w:rPr>
        <w:t xml:space="preserve"> – wzór protokołu przeglądu wentylatorów i anemostatów</w:t>
      </w:r>
    </w:p>
    <w:p w14:paraId="40327FC1" w14:textId="77777777" w:rsidR="002D0236" w:rsidRPr="002C64DC" w:rsidRDefault="002D0236" w:rsidP="007273E3">
      <w:pPr>
        <w:rPr>
          <w:rFonts w:asciiTheme="minorHAnsi" w:hAnsiTheme="minorHAnsi" w:cs="Arial"/>
          <w:b/>
        </w:rPr>
      </w:pPr>
    </w:p>
    <w:p w14:paraId="6C5BF4AD" w14:textId="77777777" w:rsidR="002D0236" w:rsidRPr="002C64DC" w:rsidRDefault="002C64DC" w:rsidP="007273E3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ZAMAWIAJĄCY</w:t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  <w:t>WYKONAWCA</w:t>
      </w:r>
    </w:p>
    <w:p w14:paraId="1EC6860A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MIASTO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4110E468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WYDZIAŁ OBSŁUGI URZĘDU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40173B27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ODDZIAŁ INWESTYCJI I REMONTÓW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56452B0C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PLAC KOLEGIACKI 17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36914A12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61 – 841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</w:p>
    <w:p w14:paraId="7ED35ECA" w14:textId="77777777" w:rsidR="002D0236" w:rsidRPr="00C35C86" w:rsidRDefault="002D0236" w:rsidP="007273E3">
      <w:pPr>
        <w:rPr>
          <w:rFonts w:asciiTheme="minorHAnsi" w:hAnsiTheme="minorHAnsi" w:cs="Arial"/>
        </w:rPr>
      </w:pPr>
    </w:p>
    <w:p w14:paraId="0DE86BD0" w14:textId="77777777" w:rsidR="00382F78" w:rsidRDefault="00382F78" w:rsidP="002D0236">
      <w:pPr>
        <w:jc w:val="center"/>
        <w:rPr>
          <w:rFonts w:asciiTheme="minorHAnsi" w:hAnsiTheme="minorHAnsi" w:cs="Arial"/>
          <w:b/>
          <w:sz w:val="24"/>
        </w:rPr>
      </w:pPr>
    </w:p>
    <w:p w14:paraId="287CCAED" w14:textId="77777777" w:rsidR="00FD042F" w:rsidRPr="00C35C86" w:rsidRDefault="002D0236" w:rsidP="00FD042F">
      <w:pPr>
        <w:jc w:val="center"/>
        <w:rPr>
          <w:rFonts w:asciiTheme="minorHAnsi" w:hAnsiTheme="minorHAnsi" w:cs="Arial"/>
        </w:rPr>
      </w:pPr>
      <w:r w:rsidRPr="00C35C86">
        <w:rPr>
          <w:rFonts w:asciiTheme="minorHAnsi" w:hAnsiTheme="minorHAnsi" w:cs="Arial"/>
          <w:b/>
          <w:sz w:val="24"/>
        </w:rPr>
        <w:t xml:space="preserve">PROTOKÓŁ </w:t>
      </w:r>
      <w:r w:rsidR="00FD042F" w:rsidRPr="00C35C86">
        <w:rPr>
          <w:rFonts w:asciiTheme="minorHAnsi" w:hAnsiTheme="minorHAnsi" w:cs="Arial"/>
          <w:b/>
          <w:sz w:val="24"/>
        </w:rPr>
        <w:t xml:space="preserve">NUMER </w:t>
      </w:r>
      <w:r w:rsidR="00FD042F">
        <w:rPr>
          <w:rFonts w:asciiTheme="minorHAnsi" w:hAnsiTheme="minorHAnsi" w:cs="Arial"/>
          <w:b/>
          <w:sz w:val="24"/>
        </w:rPr>
        <w:t>W/</w:t>
      </w:r>
      <w:r w:rsidR="00FD042F" w:rsidRPr="00C35C86">
        <w:rPr>
          <w:rFonts w:asciiTheme="minorHAnsi" w:hAnsiTheme="minorHAnsi" w:cs="Arial"/>
          <w:b/>
          <w:sz w:val="24"/>
        </w:rPr>
        <w:t>.............................</w:t>
      </w:r>
    </w:p>
    <w:p w14:paraId="5681C10F" w14:textId="77777777" w:rsidR="00FD042F" w:rsidRDefault="00FD042F" w:rsidP="002D0236">
      <w:pPr>
        <w:jc w:val="center"/>
        <w:rPr>
          <w:rFonts w:asciiTheme="minorHAnsi" w:hAnsiTheme="minorHAnsi" w:cs="Arial"/>
          <w:b/>
          <w:sz w:val="24"/>
        </w:rPr>
      </w:pPr>
    </w:p>
    <w:p w14:paraId="4AD849EB" w14:textId="77777777" w:rsidR="002D0236" w:rsidRPr="00C35C86" w:rsidRDefault="002D0236" w:rsidP="002D0236">
      <w:pPr>
        <w:jc w:val="center"/>
        <w:rPr>
          <w:rFonts w:asciiTheme="minorHAnsi" w:hAnsiTheme="minorHAnsi" w:cs="Arial"/>
          <w:b/>
          <w:sz w:val="24"/>
        </w:rPr>
      </w:pPr>
      <w:r w:rsidRPr="00C35C86">
        <w:rPr>
          <w:rFonts w:asciiTheme="minorHAnsi" w:hAnsiTheme="minorHAnsi" w:cs="Arial"/>
          <w:b/>
          <w:sz w:val="24"/>
        </w:rPr>
        <w:t xml:space="preserve">PRZEGLĄD </w:t>
      </w:r>
      <w:r w:rsidR="007A5B28">
        <w:rPr>
          <w:rFonts w:asciiTheme="minorHAnsi" w:hAnsiTheme="minorHAnsi" w:cs="Arial"/>
          <w:b/>
          <w:sz w:val="24"/>
        </w:rPr>
        <w:t>WENTYLATORÓ</w:t>
      </w:r>
      <w:r w:rsidR="00382F78">
        <w:rPr>
          <w:rFonts w:asciiTheme="minorHAnsi" w:hAnsiTheme="minorHAnsi" w:cs="Arial"/>
          <w:b/>
          <w:sz w:val="24"/>
        </w:rPr>
        <w:t>W</w:t>
      </w:r>
      <w:r w:rsidR="00FD042F">
        <w:rPr>
          <w:rFonts w:asciiTheme="minorHAnsi" w:hAnsiTheme="minorHAnsi" w:cs="Arial"/>
          <w:b/>
          <w:sz w:val="24"/>
        </w:rPr>
        <w:t xml:space="preserve"> I ANEMOSTATÓW</w:t>
      </w:r>
      <w:r w:rsidR="007A5B28">
        <w:rPr>
          <w:rFonts w:asciiTheme="minorHAnsi" w:hAnsiTheme="minorHAnsi" w:cs="Arial"/>
          <w:b/>
          <w:sz w:val="24"/>
        </w:rPr>
        <w:t xml:space="preserve"> </w:t>
      </w:r>
    </w:p>
    <w:p w14:paraId="6698A4AB" w14:textId="77777777" w:rsidR="002D0236" w:rsidRPr="00C35C86" w:rsidRDefault="002D0236" w:rsidP="002D0236">
      <w:pPr>
        <w:jc w:val="center"/>
        <w:rPr>
          <w:rFonts w:asciiTheme="minorHAnsi" w:hAnsiTheme="minorHAnsi" w:cs="Arial"/>
          <w:b/>
          <w:sz w:val="24"/>
        </w:rPr>
      </w:pPr>
    </w:p>
    <w:p w14:paraId="08F22E55" w14:textId="77777777" w:rsidR="002D0236" w:rsidRPr="00C35C86" w:rsidRDefault="002D0236" w:rsidP="002D0236">
      <w:pPr>
        <w:jc w:val="center"/>
        <w:rPr>
          <w:rFonts w:asciiTheme="minorHAnsi" w:hAnsiTheme="minorHAnsi" w:cs="Arial"/>
          <w:sz w:val="24"/>
        </w:rPr>
      </w:pPr>
      <w:r w:rsidRPr="00C35C86">
        <w:rPr>
          <w:rFonts w:asciiTheme="minorHAnsi" w:hAnsiTheme="minorHAnsi" w:cs="Arial"/>
        </w:rPr>
        <w:t>/WZÓR/</w:t>
      </w:r>
      <w:r w:rsidRPr="00C35C86">
        <w:rPr>
          <w:rFonts w:asciiTheme="minorHAnsi" w:hAnsiTheme="minorHAnsi" w:cs="Arial"/>
          <w:sz w:val="24"/>
        </w:rPr>
        <w:t xml:space="preserve">  </w:t>
      </w:r>
    </w:p>
    <w:p w14:paraId="4DE8302B" w14:textId="77777777" w:rsidR="002D0236" w:rsidRDefault="002D0236" w:rsidP="002D0236">
      <w:pPr>
        <w:rPr>
          <w:rFonts w:asciiTheme="minorHAnsi" w:hAnsiTheme="minorHAnsi" w:cs="Arial"/>
          <w:sz w:val="24"/>
        </w:rPr>
      </w:pPr>
    </w:p>
    <w:p w14:paraId="5F8CD1CA" w14:textId="77777777" w:rsidR="00382F78" w:rsidRPr="002C64DC" w:rsidRDefault="00382F78" w:rsidP="002D0236">
      <w:pPr>
        <w:rPr>
          <w:rFonts w:asciiTheme="minorHAnsi" w:hAnsiTheme="minorHAnsi" w:cs="Arial"/>
          <w:sz w:val="24"/>
        </w:rPr>
      </w:pPr>
    </w:p>
    <w:p w14:paraId="6D22CC10" w14:textId="3E017A74" w:rsidR="00382F78" w:rsidRPr="00FA5488" w:rsidRDefault="00FA5488" w:rsidP="00FA5488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hAnsiTheme="minorHAnsi" w:cs="Arial"/>
          <w:sz w:val="24"/>
        </w:rPr>
        <w:t xml:space="preserve">ul. </w:t>
      </w:r>
      <w:r>
        <w:rPr>
          <w:rFonts w:asciiTheme="minorHAnsi" w:hAnsiTheme="minorHAnsi" w:cs="Arial"/>
          <w:sz w:val="24"/>
        </w:rPr>
        <w:t>Świerkowa 10</w:t>
      </w:r>
      <w:r w:rsidRPr="002C64DC">
        <w:rPr>
          <w:rFonts w:asciiTheme="minorHAnsi" w:hAnsiTheme="minorHAnsi" w:cs="Arial"/>
          <w:sz w:val="24"/>
        </w:rPr>
        <w:t xml:space="preserve">, </w:t>
      </w:r>
      <w:r w:rsidRPr="00EE26D8">
        <w:rPr>
          <w:rFonts w:asciiTheme="minorHAnsi" w:hAnsiTheme="minorHAnsi" w:cs="Arial"/>
          <w:sz w:val="24"/>
        </w:rPr>
        <w:t>61-472 Poznań</w:t>
      </w:r>
    </w:p>
    <w:tbl>
      <w:tblPr>
        <w:tblW w:w="90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110"/>
      </w:tblGrid>
      <w:tr w:rsidR="007273E3" w14:paraId="0D8728B0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6AFB75F3" w14:textId="77777777" w:rsidR="007273E3" w:rsidRPr="00382F78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82F78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BE8DA19" w14:textId="77777777" w:rsidR="007273E3" w:rsidRPr="00382F78" w:rsidRDefault="00FD042F" w:rsidP="00FD042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LOKALIZACJA  URZĄDZENIA (pomieszczenie/piętro)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F03BD6F" w14:textId="77777777" w:rsidR="007273E3" w:rsidRPr="00382F78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6D651654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1530A7DB" w14:textId="77777777" w:rsidR="007273E3" w:rsidRPr="00382F78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82F78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6A42DB7" w14:textId="77777777" w:rsidR="007273E3" w:rsidRPr="00382F78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82F78">
              <w:rPr>
                <w:rFonts w:asciiTheme="minorHAnsi" w:hAnsiTheme="minorHAnsi" w:cs="Arial"/>
                <w:sz w:val="22"/>
                <w:szCs w:val="22"/>
              </w:rPr>
              <w:t>NAZWA URZĄDZENIA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37A7EF3" w14:textId="77777777" w:rsidR="007273E3" w:rsidRPr="00382F78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722144BA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5A167D7D" w14:textId="77777777" w:rsidR="007273E3" w:rsidRPr="00382F78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82F78"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BD910AF" w14:textId="77777777" w:rsidR="00382F78" w:rsidRPr="00382F78" w:rsidRDefault="00382F78" w:rsidP="00382F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82F78">
              <w:rPr>
                <w:rFonts w:asciiTheme="minorHAnsi" w:hAnsiTheme="minorHAnsi"/>
                <w:sz w:val="22"/>
                <w:szCs w:val="22"/>
              </w:rPr>
              <w:t>DATA WYKONANIA PRZEGLĄDU</w:t>
            </w:r>
          </w:p>
          <w:p w14:paraId="4161CF1C" w14:textId="77777777" w:rsidR="007273E3" w:rsidRPr="00382F78" w:rsidRDefault="00382F78" w:rsidP="00382F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82F78">
              <w:rPr>
                <w:rFonts w:asciiTheme="minorHAnsi" w:hAnsiTheme="minorHAnsi"/>
                <w:sz w:val="22"/>
                <w:szCs w:val="22"/>
              </w:rPr>
              <w:t>*) data w formacie dzień/miesiąc/rok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0532E3A" w14:textId="77777777" w:rsidR="007273E3" w:rsidRPr="00382F78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15695BA" w14:textId="77777777" w:rsidR="002D0236" w:rsidRDefault="002D0236"/>
    <w:p w14:paraId="3FE1DB1C" w14:textId="77777777" w:rsidR="00382F78" w:rsidRDefault="00382F78"/>
    <w:p w14:paraId="569F9BD6" w14:textId="77777777" w:rsidR="00382F78" w:rsidRDefault="00382F78"/>
    <w:tbl>
      <w:tblPr>
        <w:tblW w:w="926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946"/>
        <w:gridCol w:w="709"/>
        <w:gridCol w:w="828"/>
      </w:tblGrid>
      <w:tr w:rsidR="002D0236" w:rsidRPr="002D0236" w14:paraId="02C95236" w14:textId="77777777" w:rsidTr="006B3F0A">
        <w:trPr>
          <w:trHeight w:val="20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A3257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LP</w:t>
            </w:r>
          </w:p>
        </w:tc>
        <w:tc>
          <w:tcPr>
            <w:tcW w:w="6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A0607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OPIS CZYNNOŚCI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60CE4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WYKONANO</w:t>
            </w:r>
          </w:p>
        </w:tc>
      </w:tr>
      <w:tr w:rsidR="002D0236" w:rsidRPr="002D0236" w14:paraId="152B6D19" w14:textId="77777777" w:rsidTr="006B3F0A">
        <w:trPr>
          <w:trHeight w:val="207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38AC2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EDD3E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A56CD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TAK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0EAC5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NIE</w:t>
            </w:r>
          </w:p>
        </w:tc>
      </w:tr>
      <w:tr w:rsidR="002D0236" w:rsidRPr="002D0236" w14:paraId="0D0E47B2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51047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 xml:space="preserve">1.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E5679" w14:textId="77777777" w:rsidR="002D0236" w:rsidRPr="002D0236" w:rsidRDefault="007A5B28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7A5B28">
              <w:rPr>
                <w:rFonts w:asciiTheme="minorHAnsi" w:hAnsiTheme="minorHAnsi" w:cs="Tahoma"/>
                <w:sz w:val="22"/>
                <w:szCs w:val="22"/>
              </w:rPr>
              <w:t>Kontrola i korekta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zamocowań i kabli zasilających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84243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2EA2C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49EE3373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1237E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BA2F2" w14:textId="77777777" w:rsidR="002D0236" w:rsidRPr="002D0236" w:rsidRDefault="007A5B28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7A5B28">
              <w:rPr>
                <w:rFonts w:asciiTheme="minorHAnsi" w:hAnsiTheme="minorHAnsi" w:cs="Tahoma"/>
                <w:sz w:val="22"/>
                <w:szCs w:val="22"/>
              </w:rPr>
              <w:t>Kontrola wirnika wentylatora i wsz</w:t>
            </w:r>
            <w:r>
              <w:rPr>
                <w:rFonts w:asciiTheme="minorHAnsi" w:hAnsiTheme="minorHAnsi" w:cs="Tahoma"/>
                <w:sz w:val="22"/>
                <w:szCs w:val="22"/>
              </w:rPr>
              <w:t>ystkich zamocowań mechanicznych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6CF4B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3EA0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58A64CC3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8ACE0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CEF01" w14:textId="77777777" w:rsidR="002D0236" w:rsidRPr="002D0236" w:rsidRDefault="007A5B28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7A5B28">
              <w:rPr>
                <w:rFonts w:asciiTheme="minorHAnsi" w:hAnsiTheme="minorHAnsi" w:cs="Tahoma"/>
                <w:sz w:val="22"/>
                <w:szCs w:val="22"/>
              </w:rPr>
              <w:t>Oczyszczenie ob</w:t>
            </w:r>
            <w:r>
              <w:rPr>
                <w:rFonts w:asciiTheme="minorHAnsi" w:hAnsiTheme="minorHAnsi" w:cs="Tahoma"/>
                <w:sz w:val="22"/>
                <w:szCs w:val="22"/>
              </w:rPr>
              <w:t>udowy wentylatora z zabrudzeń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9ED35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DB6AF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11E7C4C6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BB1F9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79531" w14:textId="77777777" w:rsidR="002D0236" w:rsidRPr="002D0236" w:rsidRDefault="007A5B28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7A5B28">
              <w:rPr>
                <w:rFonts w:asciiTheme="minorHAnsi" w:hAnsiTheme="minorHAnsi" w:cs="Tahoma"/>
                <w:sz w:val="22"/>
                <w:szCs w:val="22"/>
              </w:rPr>
              <w:t xml:space="preserve">Oczyszczenie </w:t>
            </w:r>
            <w:r>
              <w:rPr>
                <w:rFonts w:asciiTheme="minorHAnsi" w:hAnsiTheme="minorHAnsi" w:cs="Tahoma"/>
                <w:sz w:val="22"/>
                <w:szCs w:val="22"/>
              </w:rPr>
              <w:t>wirnika wentylatora z zabrudzeń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35CD4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D1DAA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10FA6E67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49462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D2CC6" w14:textId="77777777" w:rsidR="002D0236" w:rsidRPr="002D0236" w:rsidRDefault="00D578B6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D578B6">
              <w:rPr>
                <w:rFonts w:asciiTheme="minorHAnsi" w:hAnsiTheme="minorHAnsi" w:cs="Tahoma"/>
                <w:sz w:val="22"/>
                <w:szCs w:val="22"/>
              </w:rPr>
              <w:t>Kontrola czy łopatki wentylatora nie mają żadnych ubytków,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B721C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56F45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4FC1244A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A3211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FAF68" w14:textId="77777777" w:rsidR="002D0236" w:rsidRPr="002D0236" w:rsidRDefault="00D578B6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D578B6">
              <w:rPr>
                <w:rFonts w:asciiTheme="minorHAnsi" w:hAnsiTheme="minorHAnsi" w:cs="Tahoma"/>
                <w:sz w:val="22"/>
                <w:szCs w:val="22"/>
              </w:rPr>
              <w:t xml:space="preserve">Kontrola czy łopatki wentylatora obracają się swobodnie, ustalenie </w:t>
            </w:r>
            <w:r>
              <w:rPr>
                <w:rFonts w:asciiTheme="minorHAnsi" w:hAnsiTheme="minorHAnsi" w:cs="Tahoma"/>
                <w:sz w:val="22"/>
                <w:szCs w:val="22"/>
              </w:rPr>
              <w:br/>
            </w:r>
            <w:r w:rsidRPr="00D578B6">
              <w:rPr>
                <w:rFonts w:asciiTheme="minorHAnsi" w:hAnsiTheme="minorHAnsi" w:cs="Tahoma"/>
                <w:sz w:val="22"/>
                <w:szCs w:val="22"/>
              </w:rPr>
              <w:t>i usunięcie przyczyn ewentualnych blokad uniemożliwiających swobodne obracanie się łopatek wentylatora,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92516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0A406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66FBEE3B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A07DF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CB973" w14:textId="77777777" w:rsidR="002D0236" w:rsidRPr="002D0236" w:rsidRDefault="00FD042F" w:rsidP="006B3F0A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Sprawdzenie sterowania pracą wentylatora , korekta ustawień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33689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003BC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6B3F0A" w:rsidRPr="002D0236" w14:paraId="75673539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F2A58" w14:textId="77777777" w:rsidR="006B3F0A" w:rsidRPr="002D0236" w:rsidRDefault="006B3F0A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86BCE" w14:textId="77777777" w:rsidR="006B3F0A" w:rsidRPr="006B3F0A" w:rsidRDefault="00FD042F" w:rsidP="006B3F0A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Kontrola i sprawdzenie zabezpieczeń elektrycznych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C7EA6" w14:textId="77777777" w:rsidR="006B3F0A" w:rsidRPr="002D0236" w:rsidRDefault="006B3F0A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384B7" w14:textId="77777777" w:rsidR="006B3F0A" w:rsidRPr="002D0236" w:rsidRDefault="006B3F0A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1DEC05B0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1B642" w14:textId="77777777" w:rsidR="002D0236" w:rsidRPr="002D0236" w:rsidRDefault="006B3F0A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9C0D8" w14:textId="77777777" w:rsidR="002D0236" w:rsidRPr="002D0236" w:rsidRDefault="00FD042F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Czyszczenie anemostatu w WC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7E127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58855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098EABF3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2FE7E" w14:textId="77777777" w:rsidR="002D0236" w:rsidRPr="002D0236" w:rsidRDefault="006B3F0A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9DB2D" w14:textId="77777777" w:rsidR="002D0236" w:rsidRPr="002D0236" w:rsidRDefault="00FD042F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D578B6">
              <w:rPr>
                <w:rFonts w:asciiTheme="minorHAnsi" w:hAnsiTheme="minorHAnsi" w:cs="Tahoma"/>
                <w:sz w:val="22"/>
                <w:szCs w:val="22"/>
              </w:rPr>
              <w:t>Kontrola ogólnego stanu urządzenia.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A180F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99F3C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41673303" w14:textId="59C399F8" w:rsidR="002D0236" w:rsidRDefault="002D0236" w:rsidP="002D0236">
      <w:pPr>
        <w:spacing w:line="360" w:lineRule="auto"/>
        <w:rPr>
          <w:rFonts w:asciiTheme="minorHAnsi" w:hAnsiTheme="minorHAnsi"/>
        </w:rPr>
      </w:pPr>
    </w:p>
    <w:p w14:paraId="3FF6932A" w14:textId="71788474" w:rsidR="00FA5488" w:rsidRDefault="00FA5488" w:rsidP="002D0236">
      <w:pPr>
        <w:spacing w:line="360" w:lineRule="auto"/>
        <w:rPr>
          <w:rFonts w:asciiTheme="minorHAnsi" w:hAnsiTheme="minorHAnsi"/>
        </w:rPr>
      </w:pPr>
    </w:p>
    <w:p w14:paraId="377E39F2" w14:textId="77777777" w:rsidR="00FA5488" w:rsidRPr="00C35C86" w:rsidRDefault="00FA5488" w:rsidP="002D0236">
      <w:pPr>
        <w:spacing w:line="360" w:lineRule="auto"/>
        <w:rPr>
          <w:rFonts w:asciiTheme="minorHAnsi" w:hAnsiTheme="minorHAnsi"/>
        </w:rPr>
      </w:pPr>
    </w:p>
    <w:p w14:paraId="2F1CDA99" w14:textId="77777777" w:rsidR="002D0236" w:rsidRPr="002D0236" w:rsidRDefault="002D023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lastRenderedPageBreak/>
        <w:t xml:space="preserve">UŻYTE MATERIAŁY: </w:t>
      </w:r>
    </w:p>
    <w:p w14:paraId="00FAF7A0" w14:textId="77777777" w:rsidR="002D0236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D0236" w:rsidRPr="007273E3">
        <w:rPr>
          <w:rFonts w:asciiTheme="minorHAnsi" w:hAnsiTheme="minorHAnsi"/>
          <w:sz w:val="24"/>
          <w:szCs w:val="24"/>
        </w:rPr>
        <w:t>.................</w:t>
      </w:r>
      <w:r>
        <w:rPr>
          <w:rFonts w:asciiTheme="minorHAnsi" w:hAnsiTheme="minorHAnsi"/>
          <w:sz w:val="24"/>
          <w:szCs w:val="24"/>
        </w:rPr>
        <w:t>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</w:t>
      </w:r>
      <w:r w:rsidRPr="007273E3">
        <w:rPr>
          <w:rFonts w:asciiTheme="minorHAnsi" w:hAnsiTheme="minorHAnsi"/>
          <w:sz w:val="24"/>
          <w:szCs w:val="24"/>
        </w:rPr>
        <w:t>................................</w:t>
      </w:r>
    </w:p>
    <w:p w14:paraId="36FA7903" w14:textId="77777777" w:rsidR="00C35C86" w:rsidRPr="007273E3" w:rsidRDefault="00C35C86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</w:t>
      </w:r>
      <w:r w:rsidR="007273E3" w:rsidRPr="007273E3">
        <w:rPr>
          <w:rFonts w:asciiTheme="minorHAnsi" w:hAnsiTheme="minorHAnsi"/>
          <w:sz w:val="24"/>
          <w:szCs w:val="24"/>
        </w:rPr>
        <w:t>....................</w:t>
      </w:r>
    </w:p>
    <w:p w14:paraId="4201314C" w14:textId="77777777" w:rsidR="002D0236" w:rsidRPr="002D0236" w:rsidRDefault="00C35C8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C35C86">
        <w:rPr>
          <w:rFonts w:asciiTheme="minorHAnsi" w:hAnsiTheme="minorHAnsi" w:cs="Arial"/>
          <w:b/>
          <w:sz w:val="24"/>
          <w:szCs w:val="24"/>
        </w:rPr>
        <w:t>UWAGI I ZALECENIA ODNOŚNIE DALSZEGO EKSPLOATOWANIA URZĄDZENIA:</w:t>
      </w:r>
    </w:p>
    <w:p w14:paraId="42CD014F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DB7FF3A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26C73182" w14:textId="77777777" w:rsidR="002D0236" w:rsidRPr="00C35C86" w:rsidRDefault="002D0236" w:rsidP="002D0236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t xml:space="preserve">OCENA STANU TECHNICZNEGO: </w:t>
      </w:r>
    </w:p>
    <w:p w14:paraId="42C30F1C" w14:textId="77777777" w:rsidR="00C35C86" w:rsidRPr="002D0236" w:rsidRDefault="00C35C86" w:rsidP="002D0236">
      <w:pPr>
        <w:jc w:val="both"/>
        <w:rPr>
          <w:rFonts w:asciiTheme="minorHAnsi" w:hAnsiTheme="minorHAnsi" w:cs="Arial"/>
          <w:sz w:val="24"/>
          <w:szCs w:val="24"/>
        </w:rPr>
      </w:pPr>
    </w:p>
    <w:p w14:paraId="50277891" w14:textId="77777777" w:rsidR="00FD042F" w:rsidRDefault="002D0236" w:rsidP="00FD042F">
      <w:r w:rsidRPr="002D0236">
        <w:rPr>
          <w:rFonts w:asciiTheme="minorHAnsi" w:hAnsiTheme="minorHAnsi" w:cs="Arial"/>
          <w:sz w:val="24"/>
          <w:szCs w:val="24"/>
        </w:rPr>
        <w:t>URZĄDZENIE DZIAŁA / NIE DZIAŁA* PRAWIDŁOWO</w:t>
      </w:r>
      <w:r w:rsidR="00FD042F">
        <w:rPr>
          <w:rFonts w:asciiTheme="minorHAnsi" w:hAnsiTheme="minorHAnsi" w:cs="Arial"/>
          <w:sz w:val="24"/>
          <w:szCs w:val="24"/>
        </w:rPr>
        <w:t xml:space="preserve">   </w:t>
      </w:r>
    </w:p>
    <w:p w14:paraId="154932E3" w14:textId="77777777" w:rsidR="00FD042F" w:rsidRDefault="00FD042F" w:rsidP="00FD042F">
      <w:r>
        <w:t>*</w:t>
      </w:r>
      <w:r>
        <w:rPr>
          <w:rFonts w:asciiTheme="minorHAnsi" w:hAnsiTheme="minorHAnsi"/>
        </w:rPr>
        <w:t>niepotrzebne skreślić</w:t>
      </w:r>
    </w:p>
    <w:p w14:paraId="3431EAA2" w14:textId="77777777" w:rsidR="002D0236" w:rsidRDefault="002D0236" w:rsidP="002D0236">
      <w:pPr>
        <w:spacing w:line="360" w:lineRule="auto"/>
        <w:jc w:val="both"/>
        <w:rPr>
          <w:rFonts w:ascii="Arial" w:eastAsia="Arial" w:hAnsi="Arial" w:cs="Arial"/>
          <w:b/>
        </w:rPr>
      </w:pPr>
      <w:r w:rsidRPr="002D0236">
        <w:rPr>
          <w:rFonts w:ascii="Arial" w:eastAsia="Arial" w:hAnsi="Arial" w:cs="Arial"/>
          <w:b/>
        </w:rPr>
        <w:t xml:space="preserve">      </w:t>
      </w:r>
    </w:p>
    <w:p w14:paraId="7A031D38" w14:textId="77777777" w:rsidR="00FD042F" w:rsidRDefault="00FD042F" w:rsidP="00FD042F">
      <w:pPr>
        <w:spacing w:line="360" w:lineRule="auto"/>
        <w:jc w:val="both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Załączniki:</w:t>
      </w:r>
    </w:p>
    <w:p w14:paraId="6484DB69" w14:textId="77777777" w:rsidR="00FD042F" w:rsidRDefault="00FD042F" w:rsidP="00FD042F">
      <w:pPr>
        <w:spacing w:line="360" w:lineRule="auto"/>
        <w:jc w:val="both"/>
        <w:rPr>
          <w:rFonts w:eastAsia="Arial" w:cs="Arial"/>
        </w:rPr>
      </w:pPr>
    </w:p>
    <w:p w14:paraId="57E244E7" w14:textId="77777777" w:rsidR="00FD042F" w:rsidRPr="00CE3D79" w:rsidRDefault="00FD042F" w:rsidP="00FD042F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Arial" w:cs="Arial"/>
        </w:rPr>
      </w:pPr>
      <w:r w:rsidRPr="00CE3D79">
        <w:rPr>
          <w:rFonts w:eastAsia="Arial" w:cs="Arial"/>
        </w:rPr>
        <w:t>Fotografie</w:t>
      </w:r>
      <w:r>
        <w:rPr>
          <w:rFonts w:eastAsia="Arial" w:cs="Arial"/>
        </w:rPr>
        <w:t xml:space="preserve"> </w:t>
      </w:r>
      <w:r w:rsidRPr="00CE3D79">
        <w:rPr>
          <w:rFonts w:eastAsia="Arial" w:cs="Arial"/>
        </w:rPr>
        <w:t>przed i po przeglądzie</w:t>
      </w:r>
      <w:r>
        <w:rPr>
          <w:rFonts w:eastAsia="Arial" w:cs="Arial"/>
        </w:rPr>
        <w:t xml:space="preserve"> - </w:t>
      </w:r>
      <w:r w:rsidRPr="00CE3D79">
        <w:rPr>
          <w:rFonts w:eastAsia="Arial" w:cs="Arial"/>
        </w:rPr>
        <w:t xml:space="preserve"> dokumentujące czynności i wymienione materiały w urządzeniu  </w:t>
      </w:r>
      <w:r>
        <w:rPr>
          <w:rFonts w:eastAsia="Arial" w:cs="Arial"/>
        </w:rPr>
        <w:t>oraz uwagi co do stanu urządzenia i zauważonych nieprawidłowości</w:t>
      </w:r>
    </w:p>
    <w:p w14:paraId="1E7A3221" w14:textId="77777777" w:rsidR="00CA7446" w:rsidRDefault="002D0236" w:rsidP="00CA744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         </w:t>
      </w:r>
    </w:p>
    <w:p w14:paraId="50E1D828" w14:textId="77777777" w:rsidR="00CA7446" w:rsidRDefault="00CA7446" w:rsidP="00CA744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Theme="minorHAnsi" w:hAnsiTheme="minorHAnsi" w:cs="Arial"/>
          <w:sz w:val="24"/>
          <w:szCs w:val="24"/>
        </w:rPr>
        <w:t xml:space="preserve">          ZAMAWIAJĄCY</w:t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  <w:t xml:space="preserve">                 WYKONAWCA</w:t>
      </w:r>
    </w:p>
    <w:p w14:paraId="032E4AE8" w14:textId="77777777" w:rsidR="00CA7446" w:rsidRDefault="00CA7446" w:rsidP="00CA744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</w:p>
    <w:p w14:paraId="21FC47A0" w14:textId="77777777" w:rsidR="00CA7446" w:rsidRDefault="00CA7446" w:rsidP="00CA7446">
      <w:pPr>
        <w:ind w:left="424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 </w:t>
      </w:r>
      <w:r>
        <w:rPr>
          <w:rFonts w:asciiTheme="minorHAnsi" w:hAnsiTheme="minorHAnsi" w:cs="Arial"/>
        </w:rPr>
        <w:tab/>
      </w:r>
    </w:p>
    <w:p w14:paraId="66549872" w14:textId="77777777" w:rsidR="00CA7446" w:rsidRDefault="00CA7446" w:rsidP="00CA7446">
      <w:pPr>
        <w:ind w:left="708"/>
        <w:jc w:val="both"/>
        <w:rPr>
          <w:rFonts w:asciiTheme="minorHAnsi" w:hAnsiTheme="minorHAnsi" w:cs="Arial"/>
        </w:rPr>
      </w:pPr>
      <w:r>
        <w:rPr>
          <w:rFonts w:asciiTheme="minorHAnsi" w:hAnsiTheme="minorHAnsi"/>
        </w:rPr>
        <w:t>…………………………………………………                                          ……………………………………………………………</w:t>
      </w:r>
      <w:r>
        <w:rPr>
          <w:rFonts w:asciiTheme="minorHAnsi" w:hAnsiTheme="minorHAnsi"/>
        </w:rPr>
        <w:tab/>
        <w:t xml:space="preserve">    </w:t>
      </w:r>
      <w:r>
        <w:rPr>
          <w:rFonts w:asciiTheme="minorHAnsi" w:hAnsiTheme="minorHAnsi" w:cs="Arial"/>
        </w:rPr>
        <w:t>Podpis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                                           </w:t>
      </w:r>
      <w:proofErr w:type="spellStart"/>
      <w:r>
        <w:rPr>
          <w:rFonts w:asciiTheme="minorHAnsi" w:hAnsiTheme="minorHAnsi"/>
        </w:rPr>
        <w:t>Podpis</w:t>
      </w:r>
      <w:proofErr w:type="spellEnd"/>
      <w:r>
        <w:rPr>
          <w:rFonts w:asciiTheme="minorHAnsi" w:hAnsiTheme="minorHAnsi"/>
        </w:rPr>
        <w:t>, data i godzina zakończenia usługi</w:t>
      </w:r>
    </w:p>
    <w:p w14:paraId="56693DA8" w14:textId="77777777" w:rsidR="00CA7446" w:rsidRDefault="00CA7446" w:rsidP="00382F78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 xml:space="preserve">   </w:t>
      </w:r>
    </w:p>
    <w:sectPr w:rsidR="00CA7446" w:rsidSect="00727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1E7489"/>
    <w:multiLevelType w:val="hybridMultilevel"/>
    <w:tmpl w:val="782A7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B2A36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F78F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77C2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33A33"/>
    <w:multiLevelType w:val="hybridMultilevel"/>
    <w:tmpl w:val="4B70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26EE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152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A6F00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F469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31358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2046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37549"/>
    <w:multiLevelType w:val="hybridMultilevel"/>
    <w:tmpl w:val="5204E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3A7E2C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406B6"/>
    <w:multiLevelType w:val="hybridMultilevel"/>
    <w:tmpl w:val="46D49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F3A1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4"/>
  </w:num>
  <w:num w:numId="8">
    <w:abstractNumId w:val="17"/>
  </w:num>
  <w:num w:numId="9">
    <w:abstractNumId w:val="6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0"/>
  </w:num>
  <w:num w:numId="16">
    <w:abstractNumId w:val="14"/>
  </w:num>
  <w:num w:numId="17">
    <w:abstractNumId w:val="7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236"/>
    <w:rsid w:val="00041743"/>
    <w:rsid w:val="00096CC0"/>
    <w:rsid w:val="001559C0"/>
    <w:rsid w:val="001A6F13"/>
    <w:rsid w:val="002C64DC"/>
    <w:rsid w:val="002D0236"/>
    <w:rsid w:val="00382F78"/>
    <w:rsid w:val="004000B6"/>
    <w:rsid w:val="00477C12"/>
    <w:rsid w:val="0064034A"/>
    <w:rsid w:val="006979F7"/>
    <w:rsid w:val="006B3F0A"/>
    <w:rsid w:val="007273E3"/>
    <w:rsid w:val="0077410B"/>
    <w:rsid w:val="00776D64"/>
    <w:rsid w:val="007A5B28"/>
    <w:rsid w:val="0082101C"/>
    <w:rsid w:val="008C3E49"/>
    <w:rsid w:val="009534F6"/>
    <w:rsid w:val="009F73AB"/>
    <w:rsid w:val="00AB5135"/>
    <w:rsid w:val="00AF3A0D"/>
    <w:rsid w:val="00C35C86"/>
    <w:rsid w:val="00CA7446"/>
    <w:rsid w:val="00D578B6"/>
    <w:rsid w:val="00E2627A"/>
    <w:rsid w:val="00FA5488"/>
    <w:rsid w:val="00FD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3DB84"/>
  <w15:docId w15:val="{CD24A11F-77C4-4E14-B8D3-16258077B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02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236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qFormat/>
    <w:rsid w:val="002D0236"/>
    <w:pPr>
      <w:keepNext/>
      <w:numPr>
        <w:ilvl w:val="2"/>
        <w:numId w:val="2"/>
      </w:numPr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D0236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customStyle="1" w:styleId="Zawartotabeli">
    <w:name w:val="Zawartość tabeli"/>
    <w:basedOn w:val="Normalny"/>
    <w:rsid w:val="002D0236"/>
    <w:pPr>
      <w:suppressLineNumbers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236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2D023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F7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F78"/>
    <w:rPr>
      <w:rFonts w:ascii="Segoe UI" w:eastAsia="Times New Roman" w:hAnsi="Segoe UI" w:cs="Mangal"/>
      <w:sz w:val="18"/>
      <w:szCs w:val="16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34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34F6"/>
    <w:rPr>
      <w:rFonts w:cs="Mangal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34F6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34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34F6"/>
    <w:rPr>
      <w:rFonts w:ascii="Times New Roman" w:eastAsia="Times New Roman" w:hAnsi="Times New Roman" w:cs="Mangal"/>
      <w:b/>
      <w:bCs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Jabłońska</cp:lastModifiedBy>
  <cp:revision>6</cp:revision>
  <cp:lastPrinted>2021-10-04T09:18:00Z</cp:lastPrinted>
  <dcterms:created xsi:type="dcterms:W3CDTF">2022-03-22T10:56:00Z</dcterms:created>
  <dcterms:modified xsi:type="dcterms:W3CDTF">2024-06-03T13:57:00Z</dcterms:modified>
</cp:coreProperties>
</file>