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28398DE7" w:rsidR="00AA7AD9" w:rsidRPr="007246F9" w:rsidRDefault="00ED480A" w:rsidP="00AA7AD9">
      <w:pPr>
        <w:spacing w:line="276" w:lineRule="auto"/>
        <w:ind w:left="360"/>
        <w:jc w:val="right"/>
        <w:rPr>
          <w:rFonts w:ascii="Open Sans" w:hAnsi="Open Sans" w:cs="Open Sans"/>
          <w:color w:val="000000"/>
          <w:sz w:val="16"/>
          <w:szCs w:val="16"/>
        </w:rPr>
      </w:pPr>
      <w:r w:rsidRPr="007246F9">
        <w:rPr>
          <w:rFonts w:ascii="Open Sans" w:hAnsi="Open Sans" w:cs="Open Sans"/>
          <w:color w:val="000000"/>
          <w:sz w:val="16"/>
          <w:szCs w:val="16"/>
          <w:u w:val="single"/>
        </w:rPr>
        <w:t>Rozdział V</w:t>
      </w:r>
      <w:r w:rsidR="00AA7AD9" w:rsidRPr="007246F9">
        <w:rPr>
          <w:rFonts w:ascii="Open Sans" w:hAnsi="Open Sans" w:cs="Open Sans"/>
          <w:color w:val="000000"/>
          <w:sz w:val="16"/>
          <w:szCs w:val="16"/>
        </w:rPr>
        <w:t xml:space="preserve">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20127B24"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0B5D12">
      <w:pPr>
        <w:spacing w:after="160"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B1317FB" w14:textId="77777777" w:rsidR="000B5D12" w:rsidRDefault="000B5D12" w:rsidP="000B5D12">
      <w:pPr>
        <w:spacing w:line="276" w:lineRule="auto"/>
        <w:ind w:right="-2"/>
        <w:jc w:val="both"/>
        <w:rPr>
          <w:rFonts w:ascii="Open Sans" w:eastAsia="Calibri" w:hAnsi="Open Sans" w:cs="Open Sans"/>
          <w:color w:val="000000"/>
          <w:sz w:val="22"/>
          <w:szCs w:val="22"/>
          <w:u w:val="single"/>
          <w:lang w:eastAsia="en-US"/>
        </w:rPr>
      </w:pPr>
    </w:p>
    <w:p w14:paraId="79C297F7" w14:textId="7548AE56" w:rsidR="00AA7AD9" w:rsidRP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w:t>
      </w:r>
      <w:r w:rsidR="001F090C">
        <w:rPr>
          <w:rFonts w:ascii="Open Sans" w:eastAsia="Calibri" w:hAnsi="Open Sans" w:cs="Open Sans"/>
          <w:color w:val="000000"/>
          <w:sz w:val="22"/>
          <w:szCs w:val="22"/>
          <w:lang w:eastAsia="en-US"/>
        </w:rPr>
        <w:t xml:space="preserve">Zobowiązanie </w:t>
      </w:r>
      <w:r w:rsidRPr="00AA7AD9">
        <w:rPr>
          <w:rFonts w:ascii="Open Sans" w:eastAsia="Calibri" w:hAnsi="Open Sans" w:cs="Open Sans"/>
          <w:color w:val="000000"/>
          <w:sz w:val="22"/>
          <w:szCs w:val="22"/>
          <w:lang w:eastAsia="en-US"/>
        </w:rPr>
        <w:t xml:space="preserve">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0B5D12">
      <w:pPr>
        <w:spacing w:line="276" w:lineRule="auto"/>
        <w:ind w:left="360" w:right="-2"/>
        <w:jc w:val="both"/>
        <w:rPr>
          <w:rFonts w:ascii="Open Sans" w:eastAsia="Calibri" w:hAnsi="Open Sans" w:cs="Open Sans"/>
          <w:color w:val="000000"/>
          <w:sz w:val="22"/>
          <w:szCs w:val="22"/>
          <w:lang w:eastAsia="en-US"/>
        </w:rPr>
      </w:pPr>
    </w:p>
    <w:p w14:paraId="54B82C81" w14:textId="33B93C92" w:rsid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0B5D12">
      <w:pPr>
        <w:spacing w:line="276" w:lineRule="auto"/>
        <w:ind w:right="-2"/>
        <w:jc w:val="both"/>
        <w:rPr>
          <w:rFonts w:ascii="Open Sans" w:hAnsi="Open Sans" w:cs="Open Sans"/>
          <w:color w:val="000000"/>
          <w:sz w:val="22"/>
          <w:szCs w:val="22"/>
        </w:rPr>
      </w:pPr>
    </w:p>
    <w:p w14:paraId="26DA88FE" w14:textId="5A70A847" w:rsidR="00D652EA" w:rsidRDefault="00D652EA" w:rsidP="000B5D12">
      <w:pPr>
        <w:spacing w:line="276" w:lineRule="auto"/>
        <w:ind w:right="-2"/>
        <w:jc w:val="both"/>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w:t>
      </w:r>
      <w:r w:rsidR="003F1B4C">
        <w:rPr>
          <w:rFonts w:ascii="Open Sans" w:eastAsia="Calibri" w:hAnsi="Open Sans" w:cs="Open Sans"/>
          <w:color w:val="000000"/>
          <w:sz w:val="22"/>
          <w:szCs w:val="22"/>
          <w:lang w:eastAsia="en-US"/>
        </w:rPr>
        <w:t xml:space="preserve">                                          </w:t>
      </w:r>
      <w:r w:rsidRPr="00D652EA">
        <w:rPr>
          <w:rFonts w:ascii="Open Sans" w:eastAsia="Calibri" w:hAnsi="Open Sans" w:cs="Open Sans"/>
          <w:color w:val="000000"/>
          <w:sz w:val="22"/>
          <w:szCs w:val="22"/>
          <w:lang w:eastAsia="en-US"/>
        </w:rPr>
        <w:t>o szczególnych rozwiązaniach w zakresie przeciwdziałania wspieraniu agresji  na Ukrainę oraz służących ochronie bezpieczeństwa narodowego;</w:t>
      </w:r>
    </w:p>
    <w:p w14:paraId="4FCBE36F" w14:textId="77777777" w:rsidR="00763A30" w:rsidRPr="00D652EA" w:rsidRDefault="00763A30" w:rsidP="000B5D12">
      <w:pPr>
        <w:spacing w:line="276" w:lineRule="auto"/>
        <w:ind w:right="-2"/>
        <w:jc w:val="both"/>
        <w:rPr>
          <w:rFonts w:ascii="Open Sans" w:eastAsia="Calibri" w:hAnsi="Open Sans" w:cs="Open Sans"/>
          <w:color w:val="000000"/>
          <w:sz w:val="22"/>
          <w:szCs w:val="22"/>
          <w:lang w:eastAsia="en-US"/>
        </w:rPr>
      </w:pPr>
    </w:p>
    <w:p w14:paraId="28C64AB2" w14:textId="3BBB0305" w:rsidR="00D652EA" w:rsidRDefault="00D652EA" w:rsidP="000B5D12">
      <w:pPr>
        <w:spacing w:line="276" w:lineRule="auto"/>
        <w:ind w:right="-2"/>
        <w:jc w:val="both"/>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0B5D12">
      <w:pPr>
        <w:spacing w:line="276" w:lineRule="auto"/>
        <w:ind w:right="-2"/>
        <w:jc w:val="both"/>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565E6D1C" w14:textId="77777777" w:rsidR="00847BD4" w:rsidRDefault="00847BD4" w:rsidP="00AA7AD9">
      <w:pPr>
        <w:spacing w:after="240" w:line="266" w:lineRule="auto"/>
        <w:jc w:val="right"/>
        <w:rPr>
          <w:rFonts w:ascii="Open Sans" w:eastAsia="Calibri" w:hAnsi="Open Sans" w:cs="Calibri"/>
          <w:b/>
          <w:sz w:val="22"/>
          <w:szCs w:val="22"/>
          <w:u w:val="single"/>
        </w:rPr>
      </w:pPr>
    </w:p>
    <w:p w14:paraId="524CCE21" w14:textId="77777777" w:rsidR="00847BD4" w:rsidRPr="00AA7AD9" w:rsidRDefault="00847BD4"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160711CB"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4C3C2F">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4C3C2F">
        <w:rPr>
          <w:rFonts w:ascii="Open Sans" w:eastAsiaTheme="minorHAnsi" w:hAnsi="Open Sans" w:cs="Calibri"/>
          <w:bCs/>
          <w:sz w:val="20"/>
          <w:szCs w:val="20"/>
        </w:rPr>
        <w:t xml:space="preserve">1320 </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C77642">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509166DD" w14:textId="7B156F81" w:rsidR="00D14FCE" w:rsidRDefault="00F7030D" w:rsidP="00847BD4">
      <w:pPr>
        <w:jc w:val="both"/>
        <w:rPr>
          <w:rFonts w:ascii="Open Sans" w:hAnsi="Open Sans" w:cs="Open Sans"/>
          <w:bCs/>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r w:rsidR="00EE3024" w:rsidRPr="00EE3024">
        <w:rPr>
          <w:rFonts w:ascii="Open Sans" w:hAnsi="Open Sans" w:cs="Open Sans"/>
          <w:bCs/>
          <w:sz w:val="20"/>
          <w:szCs w:val="20"/>
        </w:rPr>
        <w:t>„Zakup używanego wózka widłowego z napędem na 4 koła wraz z osprzętem ”.</w:t>
      </w:r>
    </w:p>
    <w:p w14:paraId="2E0A4EAE" w14:textId="4FDE3E09" w:rsidR="00EB1AA8" w:rsidRPr="00CF2E06" w:rsidRDefault="00D91884" w:rsidP="00D91884">
      <w:pPr>
        <w:spacing w:line="360" w:lineRule="auto"/>
        <w:ind w:right="-427"/>
        <w:jc w:val="both"/>
        <w:rPr>
          <w:rFonts w:ascii="Open Sans" w:hAnsi="Open Sans" w:cs="Open Sans"/>
          <w:bCs/>
          <w:i/>
          <w:iCs/>
          <w:color w:val="C45911" w:themeColor="accent2" w:themeShade="BF"/>
          <w:sz w:val="20"/>
          <w:szCs w:val="20"/>
        </w:rPr>
      </w:pPr>
      <w:r w:rsidRPr="00CF2E06">
        <w:rPr>
          <w:rFonts w:ascii="Open Sans" w:hAnsi="Open Sans" w:cs="Open Sans"/>
          <w:bCs/>
          <w:i/>
          <w:iCs/>
          <w:color w:val="C45911" w:themeColor="accent2" w:themeShade="BF"/>
          <w:sz w:val="20"/>
          <w:szCs w:val="20"/>
          <w:u w:val="single"/>
        </w:rPr>
        <w:t xml:space="preserve">                                                                     </w:t>
      </w:r>
      <w:r w:rsidR="00E826D8" w:rsidRPr="00CF2E06">
        <w:rPr>
          <w:rFonts w:ascii="Open Sans" w:hAnsi="Open Sans" w:cs="Open Sans"/>
          <w:bCs/>
          <w:i/>
          <w:iCs/>
          <w:color w:val="C45911" w:themeColor="accent2" w:themeShade="BF"/>
          <w:sz w:val="20"/>
          <w:szCs w:val="20"/>
          <w:u w:val="single"/>
        </w:rPr>
        <w:t xml:space="preserve"> </w:t>
      </w:r>
      <w:r w:rsidR="007B5E79" w:rsidRPr="00CF2E06">
        <w:rPr>
          <w:rFonts w:ascii="Open Sans" w:hAnsi="Open Sans" w:cs="Open Sans"/>
          <w:bCs/>
          <w:i/>
          <w:iCs/>
          <w:color w:val="C45911" w:themeColor="accent2" w:themeShade="BF"/>
          <w:sz w:val="20"/>
          <w:szCs w:val="20"/>
          <w:u w:val="single"/>
        </w:rPr>
        <w:t xml:space="preserve">      </w:t>
      </w:r>
      <w:r w:rsidR="00387D96" w:rsidRPr="00CF2E06">
        <w:rPr>
          <w:rFonts w:ascii="Open Sans" w:hAnsi="Open Sans" w:cs="Open Sans"/>
          <w:bCs/>
          <w:i/>
          <w:iCs/>
          <w:color w:val="C45911" w:themeColor="accent2" w:themeShade="BF"/>
          <w:sz w:val="20"/>
          <w:szCs w:val="20"/>
          <w:u w:val="single"/>
        </w:rPr>
        <w:t xml:space="preserve"> </w:t>
      </w:r>
      <w:r w:rsidR="003749FB" w:rsidRPr="00CF2E06">
        <w:rPr>
          <w:rFonts w:ascii="Open Sans" w:hAnsi="Open Sans" w:cs="Open Sans"/>
          <w:bCs/>
          <w:i/>
          <w:iCs/>
          <w:color w:val="C45911" w:themeColor="accent2" w:themeShade="BF"/>
          <w:sz w:val="20"/>
          <w:szCs w:val="20"/>
          <w:u w:val="single"/>
        </w:rPr>
        <w:t xml:space="preserve">      </w:t>
      </w:r>
      <w:r w:rsidR="00072CB3" w:rsidRPr="00CF2E06">
        <w:rPr>
          <w:rFonts w:ascii="Open Sans" w:hAnsi="Open Sans" w:cs="Open Sans"/>
          <w:bCs/>
          <w:i/>
          <w:iCs/>
          <w:color w:val="C45911" w:themeColor="accent2" w:themeShade="BF"/>
          <w:sz w:val="20"/>
          <w:szCs w:val="20"/>
          <w:u w:val="single"/>
        </w:rPr>
        <w:t xml:space="preserve">     </w:t>
      </w:r>
      <w:r w:rsidR="004B7A2F" w:rsidRPr="00CF2E06">
        <w:rPr>
          <w:rFonts w:ascii="Open Sans" w:hAnsi="Open Sans" w:cs="Open Sans"/>
          <w:bCs/>
          <w:i/>
          <w:iCs/>
          <w:color w:val="C45911" w:themeColor="accent2" w:themeShade="BF"/>
          <w:sz w:val="20"/>
          <w:szCs w:val="20"/>
          <w:u w:val="single"/>
        </w:rPr>
        <w:t xml:space="preserve">    </w:t>
      </w:r>
      <w:r w:rsidR="00F81C3B" w:rsidRPr="00CF2E06">
        <w:rPr>
          <w:rFonts w:ascii="Open Sans" w:hAnsi="Open Sans" w:cs="Open Sans"/>
          <w:bCs/>
          <w:i/>
          <w:iCs/>
          <w:color w:val="C45911" w:themeColor="accent2" w:themeShade="BF"/>
          <w:sz w:val="20"/>
          <w:szCs w:val="20"/>
          <w:u w:val="single"/>
        </w:rPr>
        <w:t xml:space="preserve">   </w:t>
      </w:r>
      <w:r w:rsidR="00F046C0" w:rsidRPr="00CF2E06">
        <w:rPr>
          <w:rFonts w:ascii="Open Sans" w:hAnsi="Open Sans" w:cs="Open Sans"/>
          <w:bCs/>
          <w:i/>
          <w:iCs/>
          <w:color w:val="C45911" w:themeColor="accent2" w:themeShade="BF"/>
          <w:sz w:val="20"/>
          <w:szCs w:val="20"/>
          <w:u w:val="single"/>
        </w:rPr>
        <w:t xml:space="preserve">  </w:t>
      </w:r>
      <w:r w:rsidR="0041559D" w:rsidRPr="00CF2E06">
        <w:rPr>
          <w:rFonts w:ascii="Open Sans" w:hAnsi="Open Sans" w:cs="Open Sans"/>
          <w:bCs/>
          <w:i/>
          <w:iCs/>
          <w:color w:val="C45911" w:themeColor="accent2" w:themeShade="BF"/>
          <w:sz w:val="20"/>
          <w:szCs w:val="20"/>
          <w:u w:val="single"/>
        </w:rPr>
        <w:t xml:space="preserve"> </w:t>
      </w:r>
      <w:bookmarkEnd w:id="1"/>
      <w:r w:rsidR="00EB1AA8" w:rsidRPr="00CF2E06">
        <w:rPr>
          <w:rFonts w:ascii="Open Sans" w:hAnsi="Open Sans" w:cs="Open Sans"/>
          <w:bCs/>
          <w:i/>
          <w:iCs/>
          <w:color w:val="C45911" w:themeColor="accent2" w:themeShade="BF"/>
          <w:sz w:val="20"/>
          <w:szCs w:val="20"/>
        </w:rPr>
        <w:t xml:space="preserve"> </w:t>
      </w:r>
    </w:p>
    <w:p w14:paraId="3EC0BFED" w14:textId="483202F0" w:rsidR="00F7030D" w:rsidRPr="00CF2E06" w:rsidRDefault="00F7030D" w:rsidP="007A5995">
      <w:pPr>
        <w:rPr>
          <w:rFonts w:ascii="Open Sans" w:hAnsi="Open Sans" w:cstheme="minorHAnsi"/>
          <w:bCs/>
          <w:sz w:val="20"/>
          <w:szCs w:val="20"/>
        </w:rPr>
      </w:pPr>
      <w:r w:rsidRPr="00CF2E06">
        <w:rPr>
          <w:rFonts w:ascii="Open Sans" w:hAnsi="Open Sans" w:cstheme="minorHAnsi"/>
          <w:bCs/>
          <w:sz w:val="20"/>
          <w:szCs w:val="20"/>
        </w:rPr>
        <w:t>o</w:t>
      </w:r>
      <w:r w:rsidRPr="00CF2E06">
        <w:rPr>
          <w:rFonts w:ascii="Open Sans" w:hAnsi="Open Sans" w:cs="Calibri"/>
          <w:bCs/>
          <w:sz w:val="20"/>
          <w:szCs w:val="20"/>
        </w:rPr>
        <w:t>ś</w:t>
      </w:r>
      <w:r w:rsidRPr="00CF2E06">
        <w:rPr>
          <w:rFonts w:ascii="Open Sans" w:hAnsi="Open Sans" w:cstheme="minorHAnsi"/>
          <w:bCs/>
          <w:sz w:val="20"/>
          <w:szCs w:val="20"/>
        </w:rPr>
        <w:t>wiadczam, co</w:t>
      </w:r>
      <w:r w:rsidRPr="00CF2E06">
        <w:rPr>
          <w:rFonts w:ascii="Open Sans" w:hAnsi="Open Sans" w:cs="Calibri"/>
          <w:bCs/>
          <w:sz w:val="20"/>
          <w:szCs w:val="20"/>
        </w:rPr>
        <w:t> </w:t>
      </w:r>
      <w:r w:rsidRPr="00CF2E06">
        <w:rPr>
          <w:rFonts w:ascii="Open Sans" w:hAnsi="Open Sans" w:cstheme="minorHAnsi"/>
          <w:bCs/>
          <w:sz w:val="20"/>
          <w:szCs w:val="20"/>
        </w:rPr>
        <w:t>nast</w:t>
      </w:r>
      <w:r w:rsidRPr="00CF2E06">
        <w:rPr>
          <w:rFonts w:ascii="Open Sans" w:hAnsi="Open Sans" w:cs="Calibri"/>
          <w:bCs/>
          <w:sz w:val="20"/>
          <w:szCs w:val="20"/>
        </w:rPr>
        <w:t>ę</w:t>
      </w:r>
      <w:r w:rsidRPr="00CF2E06">
        <w:rPr>
          <w:rFonts w:ascii="Open Sans" w:hAnsi="Open Sans" w:cstheme="minorHAnsi"/>
          <w:bCs/>
          <w:sz w:val="20"/>
          <w:szCs w:val="20"/>
        </w:rPr>
        <w:t>puje:</w:t>
      </w:r>
    </w:p>
    <w:p w14:paraId="038FB03B" w14:textId="77777777" w:rsidR="00F7030D" w:rsidRPr="00CF2E06" w:rsidRDefault="00F7030D" w:rsidP="00F7030D">
      <w:pPr>
        <w:spacing w:line="268" w:lineRule="auto"/>
        <w:jc w:val="both"/>
        <w:rPr>
          <w:rFonts w:ascii="Open Sans" w:eastAsiaTheme="minorHAnsi" w:hAnsi="Open Sans" w:cstheme="minorHAnsi"/>
          <w:bCs/>
          <w:sz w:val="20"/>
          <w:szCs w:val="20"/>
        </w:rPr>
      </w:pPr>
    </w:p>
    <w:p w14:paraId="3F528CEB" w14:textId="77777777" w:rsidR="00375F03" w:rsidRPr="00CF2E06" w:rsidRDefault="00375F03" w:rsidP="00375F03">
      <w:pPr>
        <w:shd w:val="clear" w:color="auto" w:fill="FFFFFF" w:themeFill="background1"/>
        <w:spacing w:line="268" w:lineRule="auto"/>
        <w:rPr>
          <w:rFonts w:ascii="Open Sans" w:eastAsiaTheme="minorHAnsi" w:hAnsi="Open Sans" w:cstheme="minorHAnsi"/>
          <w:bCs/>
          <w:sz w:val="20"/>
          <w:szCs w:val="20"/>
          <w:u w:val="single"/>
        </w:rPr>
      </w:pPr>
      <w:r w:rsidRPr="00CF2E06">
        <w:rPr>
          <w:rFonts w:ascii="Open Sans" w:eastAsiaTheme="minorHAnsi" w:hAnsi="Open Sans" w:cstheme="minorHAnsi"/>
          <w:bCs/>
          <w:sz w:val="20"/>
          <w:szCs w:val="20"/>
          <w:u w:val="single"/>
        </w:rPr>
        <w:t>Oświadczenie dotyczące Wykonawcy:</w:t>
      </w:r>
    </w:p>
    <w:p w14:paraId="5CF4E9E9" w14:textId="77777777" w:rsidR="00375F03" w:rsidRPr="00CF2E06" w:rsidRDefault="00375F03" w:rsidP="00375F03">
      <w:pPr>
        <w:numPr>
          <w:ilvl w:val="0"/>
          <w:numId w:val="4"/>
        </w:numPr>
        <w:spacing w:line="268" w:lineRule="auto"/>
        <w:ind w:left="284" w:hanging="284"/>
        <w:contextualSpacing/>
        <w:jc w:val="both"/>
        <w:rPr>
          <w:rFonts w:ascii="Open Sans" w:eastAsiaTheme="minorHAnsi" w:hAnsi="Open Sans" w:cstheme="minorHAnsi"/>
          <w:bCs/>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nie podlegam wykluczeniu z post</w:t>
      </w:r>
      <w:r w:rsidRPr="00CF2E06">
        <w:rPr>
          <w:rFonts w:ascii="Open Sans" w:eastAsiaTheme="minorHAnsi" w:hAnsi="Open Sans" w:cs="Calibri"/>
          <w:bCs/>
          <w:sz w:val="20"/>
          <w:szCs w:val="20"/>
        </w:rPr>
        <w:t>ę</w:t>
      </w:r>
      <w:r w:rsidRPr="00CF2E06">
        <w:rPr>
          <w:rFonts w:ascii="Open Sans" w:eastAsiaTheme="minorHAnsi" w:hAnsi="Open Sans" w:cstheme="minorHAnsi"/>
          <w:bCs/>
          <w:sz w:val="20"/>
          <w:szCs w:val="20"/>
        </w:rPr>
        <w:t>powania na podstawie art. 108 ust. 1 ustawy Pzp i art.109 ust.1 pkt 4 ustawy Pzp  i spełniam warunki udziału w postępowaniu.</w:t>
      </w:r>
    </w:p>
    <w:p w14:paraId="3ABE87FB" w14:textId="77777777" w:rsidR="00375F03" w:rsidRPr="00AC5844" w:rsidRDefault="00375F03" w:rsidP="00375F03">
      <w:pPr>
        <w:numPr>
          <w:ilvl w:val="0"/>
          <w:numId w:val="4"/>
        </w:numPr>
        <w:spacing w:line="268" w:lineRule="auto"/>
        <w:ind w:left="284" w:hanging="284"/>
        <w:jc w:val="both"/>
        <w:rPr>
          <w:rFonts w:ascii="Open Sans" w:eastAsiaTheme="minorHAnsi" w:hAnsi="Open Sans" w:cstheme="minorHAnsi"/>
          <w:color w:val="C00000"/>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zachodz</w:t>
      </w:r>
      <w:r w:rsidRPr="00CF2E06">
        <w:rPr>
          <w:rFonts w:ascii="Open Sans" w:eastAsiaTheme="minorHAnsi" w:hAnsi="Open Sans" w:cs="Calibri"/>
          <w:bCs/>
          <w:sz w:val="20"/>
          <w:szCs w:val="20"/>
        </w:rPr>
        <w:t>ą</w:t>
      </w:r>
      <w:r w:rsidRPr="00CF2E06">
        <w:rPr>
          <w:rFonts w:ascii="Open Sans" w:eastAsiaTheme="minorHAnsi" w:hAnsi="Open Sans" w:cstheme="minorHAnsi"/>
          <w:bCs/>
          <w:sz w:val="20"/>
          <w:szCs w:val="20"/>
        </w:rPr>
        <w:t xml:space="preserve"> w stosunku</w:t>
      </w:r>
      <w:r w:rsidRPr="00AC5844">
        <w:rPr>
          <w:rFonts w:ascii="Open Sans" w:eastAsiaTheme="minorHAnsi" w:hAnsi="Open Sans" w:cstheme="minorHAnsi"/>
          <w:sz w:val="20"/>
          <w:szCs w:val="20"/>
        </w:rPr>
        <w:t xml:space="preserve">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3A737715" w14:textId="77777777" w:rsidR="00375F03" w:rsidRDefault="00375F03" w:rsidP="00375F03">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7AAC44BB" w14:textId="77777777" w:rsidR="00375F03" w:rsidRDefault="00375F03" w:rsidP="00375F03">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3DD5AD8C" w14:textId="42FD2477" w:rsidR="00375F03" w:rsidRDefault="00375F03" w:rsidP="00375F03">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w:t>
      </w:r>
      <w:r w:rsidR="00C837EB" w:rsidRPr="00C837EB">
        <w:rPr>
          <w:rFonts w:ascii="Open Sans" w:hAnsi="Open Sans" w:cstheme="minorHAnsi"/>
          <w:sz w:val="20"/>
          <w:szCs w:val="20"/>
          <w:lang w:eastAsia="pl-PL"/>
        </w:rPr>
        <w:t xml:space="preserve">(Dz. U. z 2024 r., </w:t>
      </w:r>
      <w:r w:rsidR="00C837EB">
        <w:rPr>
          <w:rFonts w:ascii="Open Sans" w:hAnsi="Open Sans" w:cstheme="minorHAnsi"/>
          <w:sz w:val="20"/>
          <w:szCs w:val="20"/>
          <w:lang w:eastAsia="pl-PL"/>
        </w:rPr>
        <w:br/>
      </w:r>
      <w:r w:rsidR="00C837EB" w:rsidRPr="00C837EB">
        <w:rPr>
          <w:rFonts w:ascii="Open Sans" w:hAnsi="Open Sans" w:cstheme="minorHAnsi"/>
          <w:sz w:val="20"/>
          <w:szCs w:val="20"/>
          <w:lang w:eastAsia="pl-PL"/>
        </w:rPr>
        <w:t>poz. 507</w:t>
      </w:r>
      <w:r w:rsidRPr="00AC5844">
        <w:rPr>
          <w:rFonts w:ascii="Open Sans" w:hAnsi="Open Sans" w:cstheme="minorHAnsi"/>
          <w:sz w:val="20"/>
          <w:szCs w:val="20"/>
          <w:lang w:eastAsia="pl-PL"/>
        </w:rPr>
        <w:t xml:space="preserve"> z  późn. zm.).</w:t>
      </w:r>
    </w:p>
    <w:p w14:paraId="64B6DCD2" w14:textId="5098FC50" w:rsidR="00375F03" w:rsidRPr="00763A30" w:rsidRDefault="00375F03" w:rsidP="00014CB0">
      <w:pPr>
        <w:suppressAutoHyphens/>
        <w:ind w:left="360"/>
        <w:jc w:val="both"/>
        <w:rPr>
          <w:rFonts w:ascii="Open Sans" w:eastAsia="Cambria" w:hAnsi="Open Sans" w:cs="Open Sans"/>
          <w:sz w:val="21"/>
          <w:szCs w:val="21"/>
        </w:rPr>
      </w:pPr>
    </w:p>
    <w:p w14:paraId="73EECB70" w14:textId="77777777" w:rsidR="00375F03" w:rsidRDefault="00375F03" w:rsidP="00375F03">
      <w:pPr>
        <w:suppressAutoHyphens/>
        <w:jc w:val="center"/>
        <w:rPr>
          <w:rFonts w:ascii="Open Sans" w:eastAsia="Cambria" w:hAnsi="Open Sans" w:cs="Open Sans"/>
          <w:i/>
          <w:color w:val="FF0000"/>
          <w:sz w:val="16"/>
          <w:szCs w:val="16"/>
        </w:rPr>
      </w:pPr>
    </w:p>
    <w:p w14:paraId="2AFF7F0D" w14:textId="77777777" w:rsidR="00375F03" w:rsidRPr="009305F7" w:rsidRDefault="00375F03" w:rsidP="00375F03">
      <w:pPr>
        <w:tabs>
          <w:tab w:val="left" w:pos="708"/>
        </w:tabs>
        <w:suppressAutoHyphens/>
        <w:jc w:val="right"/>
        <w:rPr>
          <w:rFonts w:ascii="Open Sans" w:hAnsi="Open Sans" w:cs="Open Sans"/>
          <w:bCs/>
          <w:iCs/>
          <w:color w:val="000000" w:themeColor="text1"/>
          <w:sz w:val="16"/>
          <w:szCs w:val="16"/>
          <w:u w:val="single"/>
          <w:lang w:eastAsia="zh-CN"/>
        </w:rPr>
      </w:pPr>
    </w:p>
    <w:p w14:paraId="26B9D6D6" w14:textId="77777777" w:rsidR="00375F03" w:rsidRPr="00AC5844" w:rsidRDefault="00375F03" w:rsidP="00375F03">
      <w:pPr>
        <w:pStyle w:val="Akapitzlist"/>
        <w:spacing w:line="276" w:lineRule="auto"/>
        <w:ind w:left="360"/>
        <w:contextualSpacing/>
        <w:jc w:val="both"/>
        <w:rPr>
          <w:rFonts w:ascii="Open Sans" w:hAnsi="Open Sans" w:cstheme="minorHAnsi"/>
          <w:sz w:val="20"/>
          <w:szCs w:val="20"/>
          <w:lang w:eastAsia="pl-PL"/>
        </w:rPr>
      </w:pPr>
    </w:p>
    <w:p w14:paraId="4273A3A9" w14:textId="77777777" w:rsidR="00375F03" w:rsidRPr="009305F7" w:rsidRDefault="00375F03" w:rsidP="00375F03">
      <w:pPr>
        <w:spacing w:line="268" w:lineRule="auto"/>
        <w:jc w:val="right"/>
        <w:rPr>
          <w:rFonts w:ascii="Open Sans" w:eastAsiaTheme="minorHAnsi" w:hAnsi="Open Sans" w:cstheme="minorHAnsi"/>
          <w:color w:val="000000" w:themeColor="text1"/>
          <w:sz w:val="18"/>
          <w:szCs w:val="18"/>
        </w:rPr>
      </w:pPr>
    </w:p>
    <w:p w14:paraId="695A7504" w14:textId="77777777" w:rsidR="00375F03" w:rsidRPr="009305F7" w:rsidRDefault="00375F03" w:rsidP="00375F03">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297EE862" w14:textId="77777777" w:rsidR="00D6076A" w:rsidRDefault="00D6076A" w:rsidP="002B701F">
      <w:pPr>
        <w:suppressAutoHyphens/>
        <w:spacing w:line="276" w:lineRule="auto"/>
        <w:ind w:left="4248"/>
        <w:rPr>
          <w:rFonts w:ascii="Cambria" w:eastAsia="Cambria" w:hAnsi="Cambria" w:cs="Cambria"/>
          <w:i/>
          <w:sz w:val="20"/>
        </w:rPr>
      </w:pPr>
    </w:p>
    <w:p w14:paraId="4E953919" w14:textId="77777777" w:rsidR="002259F4" w:rsidRDefault="002259F4" w:rsidP="002B701F">
      <w:pPr>
        <w:spacing w:line="268" w:lineRule="auto"/>
        <w:jc w:val="right"/>
        <w:rPr>
          <w:rFonts w:ascii="Open Sans" w:eastAsiaTheme="minorHAnsi" w:hAnsi="Open Sans" w:cstheme="minorHAnsi"/>
          <w:sz w:val="18"/>
          <w:szCs w:val="18"/>
          <w:u w:val="single"/>
        </w:rPr>
      </w:pPr>
    </w:p>
    <w:p w14:paraId="3B96489E" w14:textId="33408E06" w:rsidR="002B701F" w:rsidRPr="002259F4" w:rsidRDefault="002B701F" w:rsidP="002B701F">
      <w:pPr>
        <w:spacing w:line="268" w:lineRule="auto"/>
        <w:jc w:val="right"/>
        <w:rPr>
          <w:rFonts w:ascii="Open Sans" w:eastAsiaTheme="minorHAnsi" w:hAnsi="Open Sans" w:cstheme="minorHAnsi"/>
          <w:sz w:val="14"/>
          <w:szCs w:val="14"/>
          <w:u w:val="single"/>
        </w:rPr>
      </w:pPr>
      <w:r w:rsidRPr="002259F4">
        <w:rPr>
          <w:rFonts w:ascii="Open Sans" w:eastAsiaTheme="minorHAnsi" w:hAnsi="Open Sans" w:cstheme="minorHAnsi"/>
          <w:sz w:val="14"/>
          <w:szCs w:val="14"/>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5044416" w14:textId="3DA1404E" w:rsidR="001F090C" w:rsidRPr="002259F4" w:rsidRDefault="001F090C" w:rsidP="00BB5AF6">
      <w:pPr>
        <w:spacing w:line="276" w:lineRule="auto"/>
        <w:ind w:left="360"/>
        <w:jc w:val="center"/>
        <w:rPr>
          <w:rFonts w:ascii="Open Sans" w:hAnsi="Open Sans" w:cs="Open Sans"/>
          <w:sz w:val="20"/>
          <w:szCs w:val="20"/>
          <w:u w:val="single"/>
        </w:rPr>
      </w:pPr>
      <w:r w:rsidRPr="002259F4">
        <w:rPr>
          <w:rFonts w:ascii="Open Sans" w:hAnsi="Open Sans" w:cs="Open Sans"/>
          <w:sz w:val="20"/>
          <w:szCs w:val="20"/>
          <w:u w:val="single"/>
        </w:rPr>
        <w:t xml:space="preserve">ZOBOWIĄZANIE Podmiotu udostępniającego zasoby do oddania Wykonawcy </w:t>
      </w:r>
      <w:r w:rsidRPr="002259F4">
        <w:rPr>
          <w:rFonts w:ascii="Open Sans" w:hAnsi="Open Sans" w:cs="Open Sans"/>
          <w:sz w:val="20"/>
          <w:szCs w:val="20"/>
          <w:u w:val="single"/>
        </w:rPr>
        <w:br/>
        <w:t>do dyspozycji niezbędnych zasobów na potrzeby realizacji zamówienia</w:t>
      </w:r>
    </w:p>
    <w:p w14:paraId="1FB4E7D8" w14:textId="77777777" w:rsidR="001F090C" w:rsidRPr="001F090C" w:rsidRDefault="001F090C" w:rsidP="001F090C">
      <w:pPr>
        <w:ind w:left="360"/>
        <w:jc w:val="both"/>
        <w:rPr>
          <w:rFonts w:ascii="Open Sans" w:hAnsi="Open Sans" w:cs="Open Sans"/>
          <w:sz w:val="16"/>
          <w:szCs w:val="16"/>
        </w:rPr>
      </w:pPr>
    </w:p>
    <w:p w14:paraId="5AF10ED9" w14:textId="77777777" w:rsidR="005E3F69" w:rsidRDefault="005E3F69" w:rsidP="001F090C">
      <w:pPr>
        <w:ind w:left="360"/>
        <w:jc w:val="both"/>
        <w:rPr>
          <w:rFonts w:ascii="Open Sans" w:hAnsi="Open Sans" w:cs="Open Sans"/>
          <w:sz w:val="16"/>
          <w:szCs w:val="16"/>
        </w:rPr>
      </w:pPr>
    </w:p>
    <w:p w14:paraId="7A2F19DD" w14:textId="5447A0CF"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 xml:space="preserve">Ja niżej podpisany…………..……………………………….. będąc upoważnionym do </w:t>
      </w:r>
    </w:p>
    <w:p w14:paraId="7C002FAA"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 xml:space="preserve">                                    (imię i nazwisko składającego oświadczenie)</w:t>
      </w:r>
    </w:p>
    <w:p w14:paraId="2E317AAE"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reprezentowania:</w:t>
      </w:r>
    </w:p>
    <w:p w14:paraId="3B3C2AAC"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   (  nazwa i adres udostępniającego zasoby)</w:t>
      </w:r>
    </w:p>
    <w:p w14:paraId="0E3DCA93" w14:textId="77777777" w:rsidR="001F090C" w:rsidRPr="001F090C" w:rsidRDefault="001F090C" w:rsidP="001F090C">
      <w:pPr>
        <w:ind w:left="360"/>
        <w:jc w:val="both"/>
        <w:rPr>
          <w:rFonts w:ascii="Open Sans" w:hAnsi="Open Sans" w:cs="Open Sans"/>
          <w:sz w:val="18"/>
          <w:szCs w:val="18"/>
        </w:rPr>
      </w:pPr>
    </w:p>
    <w:p w14:paraId="739124D1"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Oświadczam, że wyżej wymieniony podmiot, stosownie do art. 118 ust. 1  ustawy z dnia 11 września 2019 r. Prawo Zamówień Publicznych (Dz. U. z 2024 r., poz. 1320) odda do dyspozycji Wykonawcy</w:t>
      </w:r>
    </w:p>
    <w:p w14:paraId="223E67B4"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w:t>
      </w:r>
    </w:p>
    <w:p w14:paraId="4F1D2EF2" w14:textId="77777777" w:rsidR="001F090C" w:rsidRPr="001F090C" w:rsidRDefault="001F090C" w:rsidP="001F090C">
      <w:pPr>
        <w:ind w:left="360"/>
        <w:jc w:val="both"/>
        <w:rPr>
          <w:rFonts w:ascii="Open Sans" w:hAnsi="Open Sans" w:cs="Open Sans"/>
          <w:sz w:val="12"/>
          <w:szCs w:val="12"/>
        </w:rPr>
      </w:pPr>
      <w:r w:rsidRPr="001F090C">
        <w:rPr>
          <w:rFonts w:ascii="Open Sans" w:hAnsi="Open Sans" w:cs="Open Sans"/>
          <w:sz w:val="12"/>
          <w:szCs w:val="12"/>
        </w:rPr>
        <w:t>(nazwa i adres wykonawcy składającego ofertę)</w:t>
      </w:r>
    </w:p>
    <w:p w14:paraId="2D9EC97D" w14:textId="77777777" w:rsidR="001F090C" w:rsidRPr="001F090C" w:rsidRDefault="001F090C" w:rsidP="001F090C">
      <w:pPr>
        <w:ind w:left="360"/>
        <w:jc w:val="both"/>
        <w:rPr>
          <w:rFonts w:ascii="Open Sans" w:hAnsi="Open Sans" w:cs="Open Sans"/>
          <w:sz w:val="12"/>
          <w:szCs w:val="12"/>
        </w:rPr>
      </w:pPr>
    </w:p>
    <w:p w14:paraId="3FA49681"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Niżej wymieniony zakres zasobów:</w:t>
      </w:r>
    </w:p>
    <w:p w14:paraId="282EA164"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w:t>
      </w:r>
    </w:p>
    <w:p w14:paraId="2ABE94B7" w14:textId="1F38282A"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 xml:space="preserve">Sposób i okres udostępnienia Wykonawcy i wykorzystania przez niego ww. zasobów przy wykonywaniu </w:t>
      </w:r>
      <w:r w:rsidRPr="001F090C">
        <w:rPr>
          <w:rFonts w:ascii="Open Sans" w:hAnsi="Open Sans" w:cs="Open Sans"/>
          <w:sz w:val="18"/>
          <w:szCs w:val="18"/>
        </w:rPr>
        <w:br/>
        <w:t>zamówienia to:…………………………………………………Jednocześnie oświadczam, że:    tj.………..…………………</w:t>
      </w:r>
    </w:p>
    <w:p w14:paraId="6C5BEC7F" w14:textId="77777777" w:rsidR="001F090C" w:rsidRPr="001F090C" w:rsidRDefault="001F090C" w:rsidP="001F090C">
      <w:pPr>
        <w:ind w:left="360"/>
        <w:jc w:val="both"/>
        <w:rPr>
          <w:rFonts w:ascii="Open Sans" w:hAnsi="Open Sans" w:cs="Open Sans"/>
          <w:sz w:val="18"/>
          <w:szCs w:val="18"/>
        </w:rPr>
      </w:pPr>
    </w:p>
    <w:p w14:paraId="1D8CB0EF" w14:textId="77777777" w:rsidR="001F090C" w:rsidRPr="001F090C" w:rsidRDefault="001F090C" w:rsidP="001F090C">
      <w:pPr>
        <w:ind w:left="360"/>
        <w:jc w:val="both"/>
        <w:rPr>
          <w:rFonts w:ascii="Open Sans" w:hAnsi="Open Sans" w:cs="Open Sans"/>
          <w:sz w:val="18"/>
          <w:szCs w:val="18"/>
        </w:rPr>
      </w:pPr>
      <w:r w:rsidRPr="001F090C">
        <w:rPr>
          <w:rFonts w:ascii="Open Sans" w:hAnsi="Open Sans" w:cs="Open Sans"/>
          <w:sz w:val="18"/>
          <w:szCs w:val="18"/>
        </w:rPr>
        <w:t>(należy oświadczyć czy i w jakim zakresie podmiot udostępniający zasoby, na zdolnościach którego Wykonawca polega w odniesieniu do warunków udziału w postępowaniu dotyczących wykształcenia, kwalifikacji zawodowych lub doświadczenia, zrealizuje dostawę,   których wskazane zdolności dotyczą)</w:t>
      </w:r>
    </w:p>
    <w:p w14:paraId="396C90C6" w14:textId="77777777" w:rsidR="001F090C" w:rsidRPr="001F090C" w:rsidRDefault="001F090C" w:rsidP="001F090C">
      <w:pPr>
        <w:ind w:left="360"/>
        <w:jc w:val="both"/>
        <w:rPr>
          <w:rFonts w:ascii="Open Sans" w:hAnsi="Open Sans" w:cs="Open Sans"/>
          <w:sz w:val="14"/>
          <w:szCs w:val="14"/>
        </w:rPr>
      </w:pPr>
    </w:p>
    <w:p w14:paraId="0FC51F97" w14:textId="77777777" w:rsidR="002B701F" w:rsidRPr="00D44864" w:rsidRDefault="002B701F" w:rsidP="002B701F">
      <w:pPr>
        <w:spacing w:line="268" w:lineRule="auto"/>
        <w:jc w:val="both"/>
        <w:rPr>
          <w:rFonts w:ascii="Open Sans" w:hAnsi="Open Sans" w:cs="Open Sans"/>
          <w:sz w:val="18"/>
          <w:szCs w:val="18"/>
        </w:rPr>
      </w:pPr>
      <w:r w:rsidRPr="00D44864">
        <w:rPr>
          <w:rFonts w:ascii="Open Sans" w:hAnsi="Open Sans" w:cs="Open Sans"/>
          <w:sz w:val="18"/>
          <w:szCs w:val="18"/>
        </w:rPr>
        <w:t xml:space="preserve">Oświadczam, że następujące podmioty, będą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Pr="0060151F" w:rsidRDefault="002B701F" w:rsidP="002B701F">
      <w:pPr>
        <w:spacing w:line="268" w:lineRule="auto"/>
        <w:jc w:val="center"/>
        <w:rPr>
          <w:rFonts w:ascii="Open Sans" w:eastAsiaTheme="minorHAnsi" w:hAnsi="Open Sans" w:cstheme="minorHAnsi"/>
          <w:i/>
          <w:sz w:val="16"/>
          <w:szCs w:val="16"/>
        </w:rPr>
      </w:pPr>
      <w:r w:rsidRPr="0060151F">
        <w:rPr>
          <w:rFonts w:ascii="Open Sans" w:eastAsiaTheme="minorHAnsi" w:hAnsi="Open Sans" w:cstheme="minorHAnsi"/>
          <w:i/>
          <w:sz w:val="16"/>
          <w:szCs w:val="16"/>
        </w:rPr>
        <w:t>(poda</w:t>
      </w:r>
      <w:r w:rsidRPr="0060151F">
        <w:rPr>
          <w:rFonts w:ascii="Open Sans" w:eastAsiaTheme="minorHAnsi" w:hAnsi="Open Sans" w:cs="Calibri"/>
          <w:i/>
          <w:sz w:val="16"/>
          <w:szCs w:val="16"/>
        </w:rPr>
        <w:t>ć</w:t>
      </w:r>
      <w:r w:rsidRPr="0060151F">
        <w:rPr>
          <w:rFonts w:ascii="Open Sans" w:eastAsiaTheme="minorHAnsi" w:hAnsi="Open Sans" w:cstheme="minorHAnsi"/>
          <w:i/>
          <w:sz w:val="16"/>
          <w:szCs w:val="16"/>
        </w:rPr>
        <w:t xml:space="preserve"> pe</w:t>
      </w:r>
      <w:r w:rsidRPr="0060151F">
        <w:rPr>
          <w:rFonts w:ascii="Open Sans" w:eastAsiaTheme="minorHAnsi" w:hAnsi="Open Sans" w:cs="Calibri"/>
          <w:i/>
          <w:sz w:val="16"/>
          <w:szCs w:val="16"/>
        </w:rPr>
        <w:t>ł</w:t>
      </w:r>
      <w:r w:rsidRPr="0060151F">
        <w:rPr>
          <w:rFonts w:ascii="Open Sans" w:eastAsiaTheme="minorHAnsi" w:hAnsi="Open Sans" w:cstheme="minorHAnsi"/>
          <w:i/>
          <w:sz w:val="16"/>
          <w:szCs w:val="16"/>
        </w:rPr>
        <w:t>n</w:t>
      </w:r>
      <w:r w:rsidRPr="0060151F">
        <w:rPr>
          <w:rFonts w:ascii="Open Sans" w:eastAsiaTheme="minorHAnsi" w:hAnsi="Open Sans" w:cs="Calibri"/>
          <w:i/>
          <w:sz w:val="16"/>
          <w:szCs w:val="16"/>
        </w:rPr>
        <w:t>ą</w:t>
      </w:r>
      <w:r w:rsidRPr="0060151F">
        <w:rPr>
          <w:rFonts w:ascii="Open Sans" w:eastAsiaTheme="minorHAnsi" w:hAnsi="Open Sans" w:cstheme="minorHAnsi"/>
          <w:i/>
          <w:sz w:val="16"/>
          <w:szCs w:val="16"/>
        </w:rPr>
        <w:t xml:space="preserve"> nazw</w:t>
      </w:r>
      <w:r w:rsidRPr="0060151F">
        <w:rPr>
          <w:rFonts w:ascii="Open Sans" w:eastAsiaTheme="minorHAnsi" w:hAnsi="Open Sans" w:cs="Calibri"/>
          <w:i/>
          <w:sz w:val="16"/>
          <w:szCs w:val="16"/>
        </w:rPr>
        <w:t>ę</w:t>
      </w:r>
      <w:r w:rsidRPr="0060151F">
        <w:rPr>
          <w:rFonts w:ascii="Open Sans" w:eastAsiaTheme="minorHAnsi" w:hAnsi="Open Sans" w:cstheme="minorHAnsi"/>
          <w:i/>
          <w:sz w:val="16"/>
          <w:szCs w:val="16"/>
        </w:rPr>
        <w:t>/firm</w:t>
      </w:r>
      <w:r w:rsidRPr="0060151F">
        <w:rPr>
          <w:rFonts w:ascii="Open Sans" w:eastAsiaTheme="minorHAnsi" w:hAnsi="Open Sans" w:cs="Calibri"/>
          <w:i/>
          <w:sz w:val="16"/>
          <w:szCs w:val="16"/>
        </w:rPr>
        <w:t>ę</w:t>
      </w:r>
      <w:r w:rsidRPr="0060151F">
        <w:rPr>
          <w:rFonts w:ascii="Open Sans" w:eastAsiaTheme="minorHAnsi" w:hAnsi="Open Sans" w:cstheme="minorHAnsi"/>
          <w:i/>
          <w:sz w:val="16"/>
          <w:szCs w:val="16"/>
        </w:rPr>
        <w:t>, adres, a tak</w:t>
      </w:r>
      <w:r w:rsidRPr="0060151F">
        <w:rPr>
          <w:rFonts w:ascii="Open Sans" w:eastAsiaTheme="minorHAnsi" w:hAnsi="Open Sans" w:cs="Calibri"/>
          <w:i/>
          <w:sz w:val="16"/>
          <w:szCs w:val="16"/>
        </w:rPr>
        <w:t>ż</w:t>
      </w:r>
      <w:r w:rsidRPr="0060151F">
        <w:rPr>
          <w:rFonts w:ascii="Open Sans" w:eastAsiaTheme="minorHAnsi" w:hAnsi="Open Sans" w:cstheme="minorHAnsi"/>
          <w:i/>
          <w:sz w:val="16"/>
          <w:szCs w:val="16"/>
        </w:rPr>
        <w:t>e w zale</w:t>
      </w:r>
      <w:r w:rsidRPr="0060151F">
        <w:rPr>
          <w:rFonts w:ascii="Open Sans" w:eastAsiaTheme="minorHAnsi" w:hAnsi="Open Sans" w:cs="Calibri"/>
          <w:i/>
          <w:sz w:val="16"/>
          <w:szCs w:val="16"/>
        </w:rPr>
        <w:t>ż</w:t>
      </w:r>
      <w:r w:rsidRPr="0060151F">
        <w:rPr>
          <w:rFonts w:ascii="Open Sans" w:eastAsiaTheme="minorHAnsi" w:hAnsi="Open Sans" w:cstheme="minorHAnsi"/>
          <w:i/>
          <w:sz w:val="16"/>
          <w:szCs w:val="16"/>
        </w:rPr>
        <w:t>no</w:t>
      </w:r>
      <w:r w:rsidRPr="0060151F">
        <w:rPr>
          <w:rFonts w:ascii="Open Sans" w:eastAsiaTheme="minorHAnsi" w:hAnsi="Open Sans" w:cs="Calibri"/>
          <w:i/>
          <w:sz w:val="16"/>
          <w:szCs w:val="16"/>
        </w:rPr>
        <w:t>ś</w:t>
      </w:r>
      <w:r w:rsidRPr="0060151F">
        <w:rPr>
          <w:rFonts w:ascii="Open Sans" w:eastAsiaTheme="minorHAnsi" w:hAnsi="Open Sans" w:cstheme="minorHAnsi"/>
          <w:i/>
          <w:sz w:val="16"/>
          <w:szCs w:val="16"/>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Pr="00D44864" w:rsidRDefault="002B701F" w:rsidP="002B701F">
      <w:pPr>
        <w:spacing w:line="268" w:lineRule="auto"/>
        <w:jc w:val="both"/>
        <w:rPr>
          <w:rFonts w:ascii="Open Sans" w:eastAsiaTheme="minorHAnsi" w:hAnsi="Open Sans" w:cstheme="minorHAnsi"/>
          <w:sz w:val="18"/>
          <w:szCs w:val="18"/>
        </w:rPr>
      </w:pPr>
      <w:r w:rsidRPr="00D44864">
        <w:rPr>
          <w:rFonts w:ascii="Open Sans" w:eastAsiaTheme="minorHAnsi" w:hAnsi="Open Sans" w:cstheme="minorHAnsi"/>
          <w:sz w:val="18"/>
          <w:szCs w:val="18"/>
        </w:rPr>
        <w:t>nie podlega</w:t>
      </w:r>
      <w:r w:rsidR="00EC3896" w:rsidRPr="00D44864">
        <w:rPr>
          <w:rFonts w:ascii="Open Sans" w:eastAsiaTheme="minorHAnsi" w:hAnsi="Open Sans" w:cstheme="minorHAnsi"/>
          <w:sz w:val="18"/>
          <w:szCs w:val="18"/>
        </w:rPr>
        <w:t>j</w:t>
      </w:r>
      <w:r w:rsidRPr="00D44864">
        <w:rPr>
          <w:rFonts w:ascii="Open Sans" w:eastAsiaTheme="minorHAnsi" w:hAnsi="Open Sans" w:cstheme="minorHAnsi"/>
          <w:sz w:val="18"/>
          <w:szCs w:val="18"/>
        </w:rPr>
        <w:t>ą wykluczeniu z postępowania o udzielenie zamówienia.</w:t>
      </w:r>
    </w:p>
    <w:p w14:paraId="5E87A563" w14:textId="77777777" w:rsidR="002B701F" w:rsidRPr="00D44864" w:rsidRDefault="002B701F" w:rsidP="002B701F">
      <w:pPr>
        <w:spacing w:line="268" w:lineRule="auto"/>
        <w:rPr>
          <w:rFonts w:ascii="Open Sans" w:eastAsiaTheme="minorHAnsi" w:hAnsi="Open Sans" w:cstheme="minorHAnsi"/>
          <w:sz w:val="18"/>
          <w:szCs w:val="18"/>
        </w:rPr>
      </w:pPr>
    </w:p>
    <w:p w14:paraId="14E0BA0F" w14:textId="77777777" w:rsidR="002B701F" w:rsidRPr="00D44864" w:rsidRDefault="002B701F" w:rsidP="002B701F">
      <w:pPr>
        <w:shd w:val="clear" w:color="auto" w:fill="F2F2F2" w:themeFill="background1" w:themeFillShade="F2"/>
        <w:spacing w:line="268" w:lineRule="auto"/>
        <w:rPr>
          <w:rFonts w:ascii="Open Sans" w:eastAsiaTheme="minorHAnsi" w:hAnsi="Open Sans" w:cstheme="minorHAnsi"/>
          <w:bCs/>
          <w:sz w:val="18"/>
          <w:szCs w:val="18"/>
          <w:u w:val="single"/>
        </w:rPr>
      </w:pPr>
      <w:r w:rsidRPr="00D44864">
        <w:rPr>
          <w:rFonts w:ascii="Open Sans" w:eastAsiaTheme="minorHAnsi" w:hAnsi="Open Sans" w:cstheme="minorHAnsi"/>
          <w:bCs/>
          <w:sz w:val="18"/>
          <w:szCs w:val="18"/>
          <w:u w:val="single"/>
        </w:rPr>
        <w:t>O</w:t>
      </w:r>
      <w:r w:rsidRPr="00D44864">
        <w:rPr>
          <w:rFonts w:ascii="Open Sans" w:eastAsiaTheme="minorHAnsi" w:hAnsi="Open Sans" w:cs="Calibri"/>
          <w:bCs/>
          <w:sz w:val="18"/>
          <w:szCs w:val="18"/>
          <w:u w:val="single"/>
        </w:rPr>
        <w:t>Ś</w:t>
      </w:r>
      <w:r w:rsidRPr="00D44864">
        <w:rPr>
          <w:rFonts w:ascii="Open Sans" w:eastAsiaTheme="minorHAnsi" w:hAnsi="Open Sans" w:cstheme="minorHAnsi"/>
          <w:bCs/>
          <w:sz w:val="18"/>
          <w:szCs w:val="18"/>
          <w:u w:val="single"/>
        </w:rPr>
        <w:t>WIADCZENIE DOTYCZ</w:t>
      </w:r>
      <w:r w:rsidRPr="00D44864">
        <w:rPr>
          <w:rFonts w:ascii="Open Sans" w:eastAsiaTheme="minorHAnsi" w:hAnsi="Open Sans" w:cs="Calibri"/>
          <w:bCs/>
          <w:sz w:val="18"/>
          <w:szCs w:val="18"/>
          <w:u w:val="single"/>
        </w:rPr>
        <w:t>Ą</w:t>
      </w:r>
      <w:r w:rsidRPr="00D44864">
        <w:rPr>
          <w:rFonts w:ascii="Open Sans" w:eastAsiaTheme="minorHAnsi" w:hAnsi="Open Sans" w:cstheme="minorHAnsi"/>
          <w:bCs/>
          <w:sz w:val="18"/>
          <w:szCs w:val="18"/>
          <w:u w:val="single"/>
        </w:rPr>
        <w:t>CE PODANYCH INFORMACJI:</w:t>
      </w:r>
    </w:p>
    <w:p w14:paraId="3B4E49C5" w14:textId="77777777" w:rsidR="002B701F" w:rsidRPr="00D44864" w:rsidRDefault="002B701F" w:rsidP="002B701F">
      <w:pPr>
        <w:spacing w:line="268" w:lineRule="auto"/>
        <w:jc w:val="both"/>
        <w:rPr>
          <w:rFonts w:ascii="Open Sans" w:eastAsiaTheme="minorHAnsi" w:hAnsi="Open Sans" w:cstheme="minorHAnsi"/>
          <w:sz w:val="18"/>
          <w:szCs w:val="18"/>
        </w:rPr>
      </w:pPr>
      <w:r w:rsidRPr="00D44864">
        <w:rPr>
          <w:rFonts w:ascii="Open Sans" w:eastAsiaTheme="minorHAnsi" w:hAnsi="Open Sans" w:cstheme="minorHAnsi"/>
          <w:sz w:val="18"/>
          <w:szCs w:val="18"/>
        </w:rPr>
        <w:t>O</w:t>
      </w:r>
      <w:r w:rsidRPr="00D44864">
        <w:rPr>
          <w:rFonts w:ascii="Open Sans" w:eastAsiaTheme="minorHAnsi" w:hAnsi="Open Sans" w:cs="Calibri"/>
          <w:sz w:val="18"/>
          <w:szCs w:val="18"/>
        </w:rPr>
        <w:t>ś</w:t>
      </w:r>
      <w:r w:rsidRPr="00D44864">
        <w:rPr>
          <w:rFonts w:ascii="Open Sans" w:eastAsiaTheme="minorHAnsi" w:hAnsi="Open Sans" w:cstheme="minorHAnsi"/>
          <w:sz w:val="18"/>
          <w:szCs w:val="18"/>
        </w:rPr>
        <w:t xml:space="preserve">wiadczam, </w:t>
      </w:r>
      <w:r w:rsidRPr="00D44864">
        <w:rPr>
          <w:rFonts w:ascii="Open Sans" w:eastAsiaTheme="minorHAnsi" w:hAnsi="Open Sans" w:cs="Calibri"/>
          <w:sz w:val="18"/>
          <w:szCs w:val="18"/>
        </w:rPr>
        <w:t>ż</w:t>
      </w:r>
      <w:r w:rsidRPr="00D44864">
        <w:rPr>
          <w:rFonts w:ascii="Open Sans" w:eastAsiaTheme="minorHAnsi" w:hAnsi="Open Sans" w:cstheme="minorHAnsi"/>
          <w:sz w:val="18"/>
          <w:szCs w:val="18"/>
        </w:rPr>
        <w:t>e wszystkie informacje podane w powy</w:t>
      </w:r>
      <w:r w:rsidRPr="00D44864">
        <w:rPr>
          <w:rFonts w:ascii="Open Sans" w:eastAsiaTheme="minorHAnsi" w:hAnsi="Open Sans" w:cs="Calibri"/>
          <w:sz w:val="18"/>
          <w:szCs w:val="18"/>
        </w:rPr>
        <w:t>ż</w:t>
      </w:r>
      <w:r w:rsidRPr="00D44864">
        <w:rPr>
          <w:rFonts w:ascii="Open Sans" w:eastAsiaTheme="minorHAnsi" w:hAnsi="Open Sans" w:cstheme="minorHAnsi"/>
          <w:sz w:val="18"/>
          <w:szCs w:val="18"/>
        </w:rPr>
        <w:t>szych o</w:t>
      </w:r>
      <w:r w:rsidRPr="00D44864">
        <w:rPr>
          <w:rFonts w:ascii="Open Sans" w:eastAsiaTheme="minorHAnsi" w:hAnsi="Open Sans" w:cs="Calibri"/>
          <w:sz w:val="18"/>
          <w:szCs w:val="18"/>
        </w:rPr>
        <w:t>ś</w:t>
      </w:r>
      <w:r w:rsidRPr="00D44864">
        <w:rPr>
          <w:rFonts w:ascii="Open Sans" w:eastAsiaTheme="minorHAnsi" w:hAnsi="Open Sans" w:cstheme="minorHAnsi"/>
          <w:sz w:val="18"/>
          <w:szCs w:val="18"/>
        </w:rPr>
        <w:t>wiadczeniach s</w:t>
      </w:r>
      <w:r w:rsidRPr="00D44864">
        <w:rPr>
          <w:rFonts w:ascii="Open Sans" w:eastAsiaTheme="minorHAnsi" w:hAnsi="Open Sans" w:cs="Calibri"/>
          <w:sz w:val="18"/>
          <w:szCs w:val="18"/>
        </w:rPr>
        <w:t>ą</w:t>
      </w:r>
      <w:r w:rsidRPr="00D44864">
        <w:rPr>
          <w:rFonts w:ascii="Open Sans" w:eastAsiaTheme="minorHAnsi" w:hAnsi="Open Sans" w:cstheme="minorHAnsi"/>
          <w:sz w:val="18"/>
          <w:szCs w:val="18"/>
        </w:rPr>
        <w:t xml:space="preserve"> aktualne i zgodne z prawd</w:t>
      </w:r>
      <w:r w:rsidRPr="00D44864">
        <w:rPr>
          <w:rFonts w:ascii="Open Sans" w:eastAsiaTheme="minorHAnsi" w:hAnsi="Open Sans" w:cs="Calibri"/>
          <w:sz w:val="18"/>
          <w:szCs w:val="18"/>
        </w:rPr>
        <w:t>ą</w:t>
      </w:r>
      <w:r w:rsidRPr="00D44864">
        <w:rPr>
          <w:rFonts w:ascii="Open Sans" w:eastAsiaTheme="minorHAnsi" w:hAnsi="Open Sans" w:cstheme="minorHAnsi"/>
          <w:sz w:val="18"/>
          <w:szCs w:val="18"/>
        </w:rPr>
        <w:t xml:space="preserve"> oraz zosta</w:t>
      </w:r>
      <w:r w:rsidRPr="00D44864">
        <w:rPr>
          <w:rFonts w:ascii="Open Sans" w:eastAsiaTheme="minorHAnsi" w:hAnsi="Open Sans" w:cs="Calibri"/>
          <w:sz w:val="18"/>
          <w:szCs w:val="18"/>
        </w:rPr>
        <w:t>ł</w:t>
      </w:r>
      <w:r w:rsidRPr="00D44864">
        <w:rPr>
          <w:rFonts w:ascii="Open Sans" w:eastAsiaTheme="minorHAnsi" w:hAnsi="Open Sans" w:cstheme="minorHAnsi"/>
          <w:sz w:val="18"/>
          <w:szCs w:val="18"/>
        </w:rPr>
        <w:t>y przedstawione z pe</w:t>
      </w:r>
      <w:r w:rsidRPr="00D44864">
        <w:rPr>
          <w:rFonts w:ascii="Open Sans" w:eastAsiaTheme="minorHAnsi" w:hAnsi="Open Sans" w:cs="Calibri"/>
          <w:sz w:val="18"/>
          <w:szCs w:val="18"/>
        </w:rPr>
        <w:t>ł</w:t>
      </w:r>
      <w:r w:rsidRPr="00D44864">
        <w:rPr>
          <w:rFonts w:ascii="Open Sans" w:eastAsiaTheme="minorHAnsi" w:hAnsi="Open Sans" w:cstheme="minorHAnsi"/>
          <w:sz w:val="18"/>
          <w:szCs w:val="18"/>
        </w:rPr>
        <w:t>n</w:t>
      </w:r>
      <w:r w:rsidRPr="00D44864">
        <w:rPr>
          <w:rFonts w:ascii="Open Sans" w:eastAsiaTheme="minorHAnsi" w:hAnsi="Open Sans" w:cs="Calibri"/>
          <w:sz w:val="18"/>
          <w:szCs w:val="18"/>
        </w:rPr>
        <w:t>ą</w:t>
      </w:r>
      <w:r w:rsidRPr="00D44864">
        <w:rPr>
          <w:rFonts w:ascii="Open Sans" w:eastAsiaTheme="minorHAnsi" w:hAnsi="Open Sans" w:cstheme="minorHAnsi"/>
          <w:sz w:val="18"/>
          <w:szCs w:val="18"/>
        </w:rPr>
        <w:t xml:space="preserve"> </w:t>
      </w:r>
      <w:r w:rsidRPr="00D44864">
        <w:rPr>
          <w:rFonts w:ascii="Open Sans" w:eastAsiaTheme="minorHAnsi" w:hAnsi="Open Sans" w:cs="Calibri"/>
          <w:sz w:val="18"/>
          <w:szCs w:val="18"/>
        </w:rPr>
        <w:t>ś</w:t>
      </w:r>
      <w:r w:rsidRPr="00D44864">
        <w:rPr>
          <w:rFonts w:ascii="Open Sans" w:eastAsiaTheme="minorHAnsi" w:hAnsi="Open Sans" w:cstheme="minorHAnsi"/>
          <w:sz w:val="18"/>
          <w:szCs w:val="18"/>
        </w:rPr>
        <w:t>wiadomo</w:t>
      </w:r>
      <w:r w:rsidRPr="00D44864">
        <w:rPr>
          <w:rFonts w:ascii="Open Sans" w:eastAsiaTheme="minorHAnsi" w:hAnsi="Open Sans" w:cs="Calibri"/>
          <w:sz w:val="18"/>
          <w:szCs w:val="18"/>
        </w:rPr>
        <w:t>ś</w:t>
      </w:r>
      <w:r w:rsidRPr="00D44864">
        <w:rPr>
          <w:rFonts w:ascii="Open Sans" w:eastAsiaTheme="minorHAnsi" w:hAnsi="Open Sans" w:cstheme="minorHAnsi"/>
          <w:sz w:val="18"/>
          <w:szCs w:val="18"/>
        </w:rPr>
        <w:t>ci</w:t>
      </w:r>
      <w:r w:rsidRPr="00D44864">
        <w:rPr>
          <w:rFonts w:ascii="Open Sans" w:eastAsiaTheme="minorHAnsi" w:hAnsi="Open Sans" w:cs="Calibri"/>
          <w:sz w:val="18"/>
          <w:szCs w:val="18"/>
        </w:rPr>
        <w:t>ą</w:t>
      </w:r>
      <w:r w:rsidRPr="00D44864">
        <w:rPr>
          <w:rFonts w:ascii="Open Sans" w:eastAsiaTheme="minorHAnsi" w:hAnsi="Open Sans" w:cstheme="minorHAnsi"/>
          <w:sz w:val="18"/>
          <w:szCs w:val="18"/>
        </w:rPr>
        <w:t xml:space="preserve"> konsekwencji wprowadzenia Zamawiaj</w:t>
      </w:r>
      <w:r w:rsidRPr="00D44864">
        <w:rPr>
          <w:rFonts w:ascii="Open Sans" w:eastAsiaTheme="minorHAnsi" w:hAnsi="Open Sans" w:cs="Calibri"/>
          <w:sz w:val="18"/>
          <w:szCs w:val="18"/>
        </w:rPr>
        <w:t>ą</w:t>
      </w:r>
      <w:r w:rsidRPr="00D44864">
        <w:rPr>
          <w:rFonts w:ascii="Open Sans" w:eastAsiaTheme="minorHAnsi" w:hAnsi="Open Sans" w:cstheme="minorHAnsi"/>
          <w:sz w:val="18"/>
          <w:szCs w:val="18"/>
        </w:rPr>
        <w:t>cego w b</w:t>
      </w:r>
      <w:r w:rsidRPr="00D44864">
        <w:rPr>
          <w:rFonts w:ascii="Open Sans" w:eastAsiaTheme="minorHAnsi" w:hAnsi="Open Sans" w:cs="Calibri"/>
          <w:sz w:val="18"/>
          <w:szCs w:val="18"/>
        </w:rPr>
        <w:t>łą</w:t>
      </w:r>
      <w:r w:rsidRPr="00D44864">
        <w:rPr>
          <w:rFonts w:ascii="Open Sans" w:eastAsiaTheme="minorHAnsi" w:hAnsi="Open Sans" w:cstheme="minorHAnsi"/>
          <w:sz w:val="18"/>
          <w:szCs w:val="18"/>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00A2F30" w14:textId="375E4526"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Uwaga ! 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5AFD61BF" w:rsidR="002B701F" w:rsidRPr="002259F4" w:rsidRDefault="002B701F" w:rsidP="00C661E5">
      <w:pPr>
        <w:jc w:val="both"/>
        <w:rPr>
          <w:rFonts w:ascii="Open Sans" w:hAnsi="Open Sans" w:cs="Calibri"/>
          <w:color w:val="000000" w:themeColor="text1"/>
          <w:sz w:val="14"/>
          <w:szCs w:val="14"/>
        </w:rPr>
      </w:pPr>
      <w:r w:rsidRPr="002259F4">
        <w:rPr>
          <w:rFonts w:ascii="Open Sans" w:hAnsi="Open Sans" w:cs="Calibri"/>
          <w:color w:val="000000" w:themeColor="text1"/>
          <w:sz w:val="14"/>
          <w:szCs w:val="14"/>
        </w:rPr>
        <w:t xml:space="preserve">Podpis zgodny z Rozporządzeniem Prezesa Rady Ministrów z dnia 30 grudnia 2020 r.poz. 2452 w sprawie sposobu sporządzania </w:t>
      </w:r>
      <w:r w:rsidR="002259F4">
        <w:rPr>
          <w:rFonts w:ascii="Open Sans" w:hAnsi="Open Sans" w:cs="Calibri"/>
          <w:color w:val="000000" w:themeColor="text1"/>
          <w:sz w:val="14"/>
          <w:szCs w:val="14"/>
        </w:rPr>
        <w:br/>
      </w:r>
      <w:r w:rsidRPr="002259F4">
        <w:rPr>
          <w:rFonts w:ascii="Open Sans" w:hAnsi="Open Sans" w:cs="Calibri"/>
          <w:color w:val="000000" w:themeColor="text1"/>
          <w:sz w:val="14"/>
          <w:szCs w:val="14"/>
        </w:rPr>
        <w:t xml:space="preserve">i przekazywania informacji oraz wymagań technicznych dla dokumentów  elektronicznych oraz środków komunikacji elektronicznej </w:t>
      </w:r>
      <w:r w:rsidR="002259F4">
        <w:rPr>
          <w:rFonts w:ascii="Open Sans" w:hAnsi="Open Sans" w:cs="Calibri"/>
          <w:color w:val="000000" w:themeColor="text1"/>
          <w:sz w:val="14"/>
          <w:szCs w:val="14"/>
        </w:rPr>
        <w:br/>
      </w:r>
      <w:r w:rsidRPr="002259F4">
        <w:rPr>
          <w:rFonts w:ascii="Open Sans" w:hAnsi="Open Sans" w:cs="Calibri"/>
          <w:color w:val="000000" w:themeColor="text1"/>
          <w:sz w:val="14"/>
          <w:szCs w:val="14"/>
        </w:rPr>
        <w:t>w postępowaniu o udzielenie zamówienia publicznego lub konkursie.</w:t>
      </w: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0F7B3397" w14:textId="77777777" w:rsidR="00D6076A" w:rsidRDefault="00D6076A" w:rsidP="00074EAE">
      <w:pPr>
        <w:spacing w:line="268" w:lineRule="auto"/>
        <w:jc w:val="right"/>
        <w:rPr>
          <w:rFonts w:ascii="Open Sans" w:eastAsiaTheme="minorHAnsi" w:hAnsi="Open Sans" w:cstheme="minorHAnsi"/>
          <w:sz w:val="18"/>
          <w:szCs w:val="18"/>
          <w:u w:val="single"/>
        </w:rPr>
      </w:pPr>
      <w:bookmarkStart w:id="2" w:name="_Hlk94509478"/>
    </w:p>
    <w:p w14:paraId="3E0B9E76" w14:textId="778A4B64" w:rsidR="00CB4CEC" w:rsidRPr="00074EAE" w:rsidRDefault="00EC3896" w:rsidP="00074EAE">
      <w:pPr>
        <w:spacing w:line="268" w:lineRule="auto"/>
        <w:jc w:val="right"/>
        <w:rPr>
          <w:rFonts w:ascii="Open Sans" w:eastAsiaTheme="minorHAnsi" w:hAnsi="Open Sans" w:cstheme="minorHAnsi"/>
          <w:sz w:val="18"/>
          <w:szCs w:val="18"/>
          <w:u w:val="single"/>
        </w:rPr>
      </w:pPr>
      <w:r w:rsidRPr="00074EAE">
        <w:rPr>
          <w:rFonts w:ascii="Open Sans" w:eastAsiaTheme="minorHAnsi" w:hAnsi="Open Sans" w:cstheme="minorHAnsi"/>
          <w:sz w:val="18"/>
          <w:szCs w:val="18"/>
          <w:u w:val="single"/>
        </w:rPr>
        <w:t>Z</w:t>
      </w:r>
      <w:r w:rsidR="00CB4CEC" w:rsidRPr="00074EAE">
        <w:rPr>
          <w:rFonts w:ascii="Open Sans" w:eastAsiaTheme="minorHAnsi" w:hAnsi="Open Sans" w:cstheme="minorHAnsi"/>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składane w zakresie art. 108 ust. 1 pkt 5 ustawy Pzp</w:t>
      </w:r>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61DCBA1D" w14:textId="6B4DF372" w:rsidR="00D6076A" w:rsidRPr="00CF4F92" w:rsidRDefault="00CB4CEC" w:rsidP="002D6013">
      <w:pPr>
        <w:jc w:val="both"/>
        <w:rPr>
          <w:rFonts w:ascii="Open Sans" w:hAnsi="Open Sans" w:cs="Open Sans"/>
          <w:bCs/>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pn. </w:t>
      </w:r>
      <w:bookmarkStart w:id="3" w:name="_Hlk107386637"/>
      <w:r w:rsidR="00D8308C" w:rsidRPr="00D8308C">
        <w:rPr>
          <w:rFonts w:ascii="Open Sans" w:hAnsi="Open Sans" w:cs="Open Sans"/>
          <w:bCs/>
          <w:sz w:val="20"/>
          <w:szCs w:val="20"/>
          <w:u w:val="single"/>
        </w:rPr>
        <w:t>„Zakup używanego wózka widłowego z napędem na 4 koła wraz z osprzętem ”.</w:t>
      </w:r>
      <w:r w:rsidR="00AB7A4F" w:rsidRPr="00AB7A4F">
        <w:rPr>
          <w:rFonts w:ascii="Open Sans" w:hAnsi="Open Sans" w:cs="Open Sans"/>
          <w:bCs/>
          <w:sz w:val="20"/>
          <w:szCs w:val="20"/>
          <w:u w:val="single"/>
        </w:rPr>
        <w:t xml:space="preserve"> </w:t>
      </w:r>
    </w:p>
    <w:p w14:paraId="788313A6" w14:textId="77777777" w:rsidR="00065863" w:rsidRDefault="00065863" w:rsidP="00065863">
      <w:pPr>
        <w:suppressAutoHyphens/>
        <w:spacing w:line="276" w:lineRule="auto"/>
        <w:jc w:val="both"/>
        <w:rPr>
          <w:rFonts w:ascii="Open Sans" w:eastAsia="Cambria" w:hAnsi="Open Sans" w:cs="Open Sans"/>
          <w:color w:val="000000" w:themeColor="text1"/>
          <w:sz w:val="20"/>
          <w:szCs w:val="20"/>
        </w:rPr>
      </w:pPr>
    </w:p>
    <w:bookmarkEnd w:id="3"/>
    <w:p w14:paraId="4A6E7339" w14:textId="654F15EB" w:rsidR="00CB4CEC" w:rsidRPr="004D325F" w:rsidRDefault="00CB4CEC" w:rsidP="003E3A5F">
      <w:pPr>
        <w:jc w:val="both"/>
        <w:rPr>
          <w:rFonts w:ascii="Open Sans" w:eastAsia="Cambria" w:hAnsi="Open Sans" w:cs="Open Sans"/>
          <w:sz w:val="18"/>
          <w:szCs w:val="18"/>
          <w:u w:val="single"/>
        </w:rPr>
      </w:pPr>
      <w:r w:rsidRPr="004D325F">
        <w:rPr>
          <w:rFonts w:ascii="Open Sans" w:eastAsia="Cambria" w:hAnsi="Open Sans" w:cs="Open Sans"/>
          <w:sz w:val="18"/>
          <w:szCs w:val="18"/>
          <w:u w:val="single"/>
        </w:rPr>
        <w:t>oświadczam,  że:</w:t>
      </w:r>
    </w:p>
    <w:p w14:paraId="66C052A4" w14:textId="6CEBBA68" w:rsidR="00CB4CEC" w:rsidRPr="00AB7A4F" w:rsidRDefault="00CB4CEC" w:rsidP="008A2252">
      <w:pPr>
        <w:pStyle w:val="Akapitzlist"/>
        <w:numPr>
          <w:ilvl w:val="0"/>
          <w:numId w:val="19"/>
        </w:numPr>
        <w:suppressAutoHyphens/>
        <w:spacing w:after="120"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nie należymy</w:t>
      </w:r>
      <w:r w:rsidRPr="00AB7A4F">
        <w:rPr>
          <w:rFonts w:ascii="Open Sans" w:eastAsia="Cambria" w:hAnsi="Open Sans" w:cs="Open Sans"/>
          <w:sz w:val="18"/>
          <w:szCs w:val="18"/>
        </w:rPr>
        <w:t xml:space="preserve"> do tej samej grupy kapitałowej, w rozumieniu ustawy z dnia 16 lutego 2007 r. 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 xml:space="preserve">poz. 594, 1237 </w:t>
      </w:r>
      <w:r w:rsidR="00BF4448" w:rsidRPr="00AB7A4F">
        <w:rPr>
          <w:rFonts w:ascii="Open Sans" w:eastAsia="Cambria" w:hAnsi="Open Sans" w:cs="Open Sans"/>
          <w:sz w:val="18"/>
          <w:szCs w:val="18"/>
        </w:rPr>
        <w:t>późń. zm.</w:t>
      </w:r>
      <w:r w:rsidRPr="00AB7A4F">
        <w:rPr>
          <w:rFonts w:ascii="Open Sans" w:eastAsia="Cambria" w:hAnsi="Open Sans" w:cs="Open Sans"/>
          <w:sz w:val="18"/>
          <w:szCs w:val="18"/>
        </w:rPr>
        <w:t xml:space="preserve">), </w:t>
      </w:r>
      <w:r w:rsidR="00F63943" w:rsidRPr="00AB7A4F">
        <w:rPr>
          <w:rFonts w:ascii="Open Sans" w:eastAsia="Cambria" w:hAnsi="Open Sans" w:cs="Open Sans"/>
          <w:sz w:val="18"/>
          <w:szCs w:val="18"/>
        </w:rPr>
        <w:br/>
      </w:r>
      <w:r w:rsidRPr="00AB7A4F">
        <w:rPr>
          <w:rFonts w:ascii="Open Sans" w:eastAsia="Cambria" w:hAnsi="Open Sans" w:cs="Open Sans"/>
          <w:sz w:val="18"/>
          <w:szCs w:val="18"/>
        </w:rPr>
        <w:t>z innymi Wykonawcami, którzy złożyli odrębne oferty/oferty częściowe w przedmiotowym postępowaniu o udzielenie zamówienia.</w:t>
      </w:r>
    </w:p>
    <w:p w14:paraId="7B2F59CE" w14:textId="0B8F1A71" w:rsidR="00CB4CEC" w:rsidRPr="00AB7A4F" w:rsidRDefault="00CB4CEC" w:rsidP="005B7293">
      <w:pPr>
        <w:pStyle w:val="Akapitzlist"/>
        <w:numPr>
          <w:ilvl w:val="0"/>
          <w:numId w:val="19"/>
        </w:numPr>
        <w:suppressAutoHyphens/>
        <w:spacing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należymy</w:t>
      </w:r>
      <w:r w:rsidRPr="00AB7A4F">
        <w:rPr>
          <w:rFonts w:ascii="Open Sans" w:eastAsia="Cambria" w:hAnsi="Open Sans" w:cs="Open Sans"/>
          <w:color w:val="002060"/>
          <w:sz w:val="18"/>
          <w:szCs w:val="18"/>
        </w:rPr>
        <w:t xml:space="preserve"> </w:t>
      </w:r>
      <w:r w:rsidRPr="00AB7A4F">
        <w:rPr>
          <w:rFonts w:ascii="Open Sans" w:eastAsia="Cambria" w:hAnsi="Open Sans" w:cs="Open Sans"/>
          <w:sz w:val="18"/>
          <w:szCs w:val="18"/>
        </w:rPr>
        <w:t>do tej samej grupy kapitałowej, w rozumieniu ustawy z dnia 16 lutego</w:t>
      </w:r>
      <w:r w:rsidR="006F6A80" w:rsidRPr="00AB7A4F">
        <w:rPr>
          <w:rFonts w:ascii="Open Sans" w:eastAsia="Cambria" w:hAnsi="Open Sans" w:cs="Open Sans"/>
          <w:sz w:val="18"/>
          <w:szCs w:val="18"/>
        </w:rPr>
        <w:br/>
      </w:r>
      <w:r w:rsidRPr="00AB7A4F">
        <w:rPr>
          <w:rFonts w:ascii="Open Sans" w:eastAsia="Cambria" w:hAnsi="Open Sans" w:cs="Open Sans"/>
          <w:sz w:val="18"/>
          <w:szCs w:val="18"/>
        </w:rPr>
        <w:t>2007 r.</w:t>
      </w:r>
      <w:r w:rsidR="006F6A80" w:rsidRPr="00AB7A4F">
        <w:rPr>
          <w:rFonts w:ascii="Open Sans" w:eastAsia="Cambria" w:hAnsi="Open Sans" w:cs="Open Sans"/>
          <w:sz w:val="18"/>
          <w:szCs w:val="18"/>
        </w:rPr>
        <w:t xml:space="preserve"> </w:t>
      </w:r>
      <w:r w:rsidRPr="00AB7A4F">
        <w:rPr>
          <w:rFonts w:ascii="Open Sans" w:eastAsia="Cambria" w:hAnsi="Open Sans" w:cs="Open Sans"/>
          <w:sz w:val="18"/>
          <w:szCs w:val="18"/>
        </w:rPr>
        <w:t>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 xml:space="preserve">poz. 594, 1237 </w:t>
      </w:r>
      <w:r w:rsidR="00907455" w:rsidRPr="00AB7A4F">
        <w:rPr>
          <w:rFonts w:ascii="Open Sans" w:eastAsia="Cambria" w:hAnsi="Open Sans" w:cs="Open Sans"/>
          <w:sz w:val="18"/>
          <w:szCs w:val="18"/>
        </w:rPr>
        <w:t xml:space="preserve"> z późń. zm.</w:t>
      </w:r>
      <w:r w:rsidRPr="00AB7A4F">
        <w:rPr>
          <w:rFonts w:ascii="Open Sans" w:eastAsia="Cambria" w:hAnsi="Open Sans" w:cs="Open Sans"/>
          <w:sz w:val="18"/>
          <w:szCs w:val="18"/>
        </w:rPr>
        <w:t>) z następującymi Wykonawcami, którzy złożyli odrębne oferty/oferty częściowe 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B82CDB" w:rsidRDefault="00CB4CEC" w:rsidP="002A73C4">
      <w:pPr>
        <w:numPr>
          <w:ilvl w:val="0"/>
          <w:numId w:val="3"/>
        </w:numPr>
        <w:suppressAutoHyphens/>
        <w:ind w:left="360" w:hanging="360"/>
        <w:jc w:val="both"/>
        <w:rPr>
          <w:rFonts w:ascii="Open Sans" w:eastAsia="Cambria" w:hAnsi="Open Sans" w:cs="Open Sans"/>
          <w:i/>
          <w:sz w:val="18"/>
          <w:szCs w:val="18"/>
        </w:rPr>
      </w:pPr>
      <w:r w:rsidRPr="00B82CDB">
        <w:rPr>
          <w:rFonts w:ascii="Open Sans" w:eastAsia="Cambria" w:hAnsi="Open Sans" w:cs="Open Sans"/>
          <w:sz w:val="18"/>
          <w:szCs w:val="18"/>
        </w:rPr>
        <w:t>_____________________________________________________</w:t>
      </w:r>
    </w:p>
    <w:p w14:paraId="5917281F" w14:textId="77777777" w:rsidR="005C65F6" w:rsidRDefault="00CB4CEC" w:rsidP="004054CA">
      <w:pPr>
        <w:suppressAutoHyphens/>
        <w:spacing w:line="276" w:lineRule="auto"/>
        <w:jc w:val="both"/>
        <w:rPr>
          <w:rFonts w:ascii="Open Sans" w:eastAsia="Cambria" w:hAnsi="Open Sans" w:cs="Open Sans"/>
          <w:sz w:val="18"/>
          <w:szCs w:val="18"/>
        </w:rPr>
      </w:pPr>
      <w:r w:rsidRPr="00B82CDB">
        <w:rPr>
          <w:rFonts w:ascii="Open Sans" w:eastAsia="Cambria" w:hAnsi="Open Sans" w:cs="Open Sans"/>
          <w:sz w:val="18"/>
          <w:szCs w:val="18"/>
        </w:rPr>
        <w:t xml:space="preserve">i  przedkładamy  następujące  dokumenty  lub  informacje  potwierdzające  przygotowanie  oferty,  niezależnie od ww. wykonawcy/-ów należących do tej samej grupy kapitałowej: </w:t>
      </w:r>
    </w:p>
    <w:p w14:paraId="53E2BFF5" w14:textId="06D5F4A6" w:rsidR="00CB4CEC" w:rsidRPr="00B82CDB" w:rsidRDefault="00CB4CEC" w:rsidP="004054CA">
      <w:pPr>
        <w:suppressAutoHyphens/>
        <w:spacing w:line="276" w:lineRule="auto"/>
        <w:jc w:val="both"/>
        <w:rPr>
          <w:rFonts w:ascii="Open Sans" w:eastAsia="Cambria" w:hAnsi="Open Sans" w:cs="Open Sans"/>
          <w:i/>
          <w:sz w:val="18"/>
          <w:szCs w:val="18"/>
        </w:rPr>
      </w:pPr>
      <w:r w:rsidRPr="00B82CDB">
        <w:rPr>
          <w:rFonts w:ascii="Open Sans" w:eastAsia="Cambria" w:hAnsi="Open Sans" w:cs="Open Sans"/>
          <w:sz w:val="18"/>
          <w:szCs w:val="18"/>
        </w:rPr>
        <w:t>______________________________________________________________________________________________________________________________________________________________________________________</w:t>
      </w:r>
    </w:p>
    <w:p w14:paraId="3CEB0CCB" w14:textId="77777777" w:rsidR="00CB4CEC" w:rsidRPr="00B82CDB" w:rsidRDefault="00CB4CEC" w:rsidP="00CB4CEC">
      <w:pPr>
        <w:suppressAutoHyphens/>
        <w:jc w:val="both"/>
        <w:rPr>
          <w:rFonts w:ascii="Open Sans" w:eastAsia="Cambria" w:hAnsi="Open Sans" w:cs="Open Sans"/>
          <w:bCs/>
          <w:i/>
          <w:color w:val="002060"/>
          <w:sz w:val="18"/>
          <w:szCs w:val="18"/>
          <w:u w:val="single"/>
        </w:rPr>
      </w:pPr>
      <w:r w:rsidRPr="00B82CDB">
        <w:rPr>
          <w:rFonts w:ascii="Open Sans" w:eastAsia="Cambria" w:hAnsi="Open Sans" w:cs="Open Sans"/>
          <w:bCs/>
          <w:i/>
          <w:color w:val="002060"/>
          <w:sz w:val="18"/>
          <w:szCs w:val="18"/>
          <w:u w:val="single"/>
        </w:rPr>
        <w:t>(właściwe zaznaczyć znakiem X)</w:t>
      </w:r>
    </w:p>
    <w:p w14:paraId="2056AC14" w14:textId="77777777" w:rsidR="00CB4CEC" w:rsidRPr="00B82CDB" w:rsidRDefault="00CB4CEC" w:rsidP="00CB4CEC">
      <w:pPr>
        <w:suppressAutoHyphens/>
        <w:jc w:val="both"/>
        <w:rPr>
          <w:rFonts w:ascii="Open Sans" w:eastAsia="Cambria" w:hAnsi="Open Sans" w:cs="Open Sans"/>
          <w:b/>
          <w:i/>
          <w:color w:val="002060"/>
          <w:sz w:val="18"/>
          <w:szCs w:val="18"/>
        </w:rPr>
      </w:pPr>
    </w:p>
    <w:p w14:paraId="50C455E0" w14:textId="0BD461D8" w:rsidR="00495504" w:rsidRPr="00B82CDB" w:rsidRDefault="00CB4CEC" w:rsidP="00B12680">
      <w:pPr>
        <w:suppressAutoHyphens/>
        <w:spacing w:line="360" w:lineRule="auto"/>
        <w:jc w:val="both"/>
        <w:rPr>
          <w:rFonts w:ascii="Open Sans" w:eastAsia="Cambria" w:hAnsi="Open Sans" w:cs="Open Sans"/>
          <w:sz w:val="18"/>
          <w:szCs w:val="18"/>
        </w:rPr>
      </w:pPr>
      <w:r w:rsidRPr="00B82CDB">
        <w:rPr>
          <w:rFonts w:ascii="Open Sans" w:eastAsia="Cambria" w:hAnsi="Open Sans" w:cs="Open Sans"/>
          <w:sz w:val="18"/>
          <w:szCs w:val="18"/>
        </w:rPr>
        <w:t xml:space="preserve">___________________ </w:t>
      </w:r>
      <w:r w:rsidRPr="00B82CDB">
        <w:rPr>
          <w:rFonts w:ascii="Open Sans" w:eastAsia="Cambria" w:hAnsi="Open Sans" w:cs="Open Sans"/>
          <w:i/>
          <w:sz w:val="18"/>
          <w:szCs w:val="18"/>
        </w:rPr>
        <w:t xml:space="preserve">(miejscowość), </w:t>
      </w:r>
      <w:r w:rsidRPr="00B82CDB">
        <w:rPr>
          <w:rFonts w:ascii="Open Sans" w:eastAsia="Cambria" w:hAnsi="Open Sans" w:cs="Open Sans"/>
          <w:sz w:val="18"/>
          <w:szCs w:val="18"/>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5A4A28D3" w14:textId="77777777" w:rsidR="00D6076A" w:rsidRDefault="00D6076A" w:rsidP="0097780D">
      <w:pPr>
        <w:pStyle w:val="Nagwek"/>
        <w:jc w:val="right"/>
        <w:rPr>
          <w:rFonts w:ascii="Open Sans" w:hAnsi="Open Sans" w:cs="Open Sans"/>
          <w:bCs/>
          <w:sz w:val="16"/>
          <w:szCs w:val="16"/>
          <w:u w:val="single"/>
        </w:rPr>
      </w:pPr>
    </w:p>
    <w:p w14:paraId="1017F09A" w14:textId="77777777" w:rsidR="00D6076A" w:rsidRDefault="00D6076A" w:rsidP="0097780D">
      <w:pPr>
        <w:pStyle w:val="Nagwek"/>
        <w:jc w:val="right"/>
        <w:rPr>
          <w:rFonts w:ascii="Open Sans" w:hAnsi="Open Sans" w:cs="Open Sans"/>
          <w:bCs/>
          <w:sz w:val="16"/>
          <w:szCs w:val="16"/>
          <w:u w:val="single"/>
        </w:rPr>
      </w:pPr>
    </w:p>
    <w:p w14:paraId="29399286" w14:textId="77777777" w:rsidR="00D6076A" w:rsidRDefault="00D6076A" w:rsidP="0097780D">
      <w:pPr>
        <w:pStyle w:val="Nagwek"/>
        <w:jc w:val="right"/>
        <w:rPr>
          <w:rFonts w:ascii="Open Sans" w:hAnsi="Open Sans" w:cs="Open Sans"/>
          <w:bCs/>
          <w:sz w:val="16"/>
          <w:szCs w:val="16"/>
          <w:u w:val="single"/>
        </w:rPr>
      </w:pPr>
    </w:p>
    <w:p w14:paraId="242FBD19" w14:textId="77777777" w:rsidR="00D6076A" w:rsidRDefault="00D6076A" w:rsidP="0097780D">
      <w:pPr>
        <w:pStyle w:val="Nagwek"/>
        <w:jc w:val="right"/>
        <w:rPr>
          <w:rFonts w:ascii="Open Sans" w:hAnsi="Open Sans" w:cs="Open Sans"/>
          <w:bCs/>
          <w:sz w:val="16"/>
          <w:szCs w:val="16"/>
          <w:u w:val="single"/>
        </w:rPr>
      </w:pPr>
    </w:p>
    <w:p w14:paraId="0FB97445" w14:textId="77777777" w:rsidR="00D6076A" w:rsidRDefault="00D6076A" w:rsidP="0097780D">
      <w:pPr>
        <w:pStyle w:val="Nagwek"/>
        <w:jc w:val="right"/>
        <w:rPr>
          <w:rFonts w:ascii="Open Sans" w:hAnsi="Open Sans" w:cs="Open Sans"/>
          <w:bCs/>
          <w:sz w:val="16"/>
          <w:szCs w:val="16"/>
          <w:u w:val="single"/>
        </w:rPr>
      </w:pPr>
    </w:p>
    <w:p w14:paraId="2EFFA7DD" w14:textId="77777777" w:rsidR="00D6076A" w:rsidRDefault="00D6076A" w:rsidP="0097780D">
      <w:pPr>
        <w:pStyle w:val="Nagwek"/>
        <w:jc w:val="right"/>
        <w:rPr>
          <w:rFonts w:ascii="Open Sans" w:hAnsi="Open Sans" w:cs="Open Sans"/>
          <w:bCs/>
          <w:sz w:val="16"/>
          <w:szCs w:val="16"/>
          <w:u w:val="single"/>
        </w:rPr>
      </w:pPr>
    </w:p>
    <w:p w14:paraId="4E0AB5AB" w14:textId="77777777" w:rsidR="00A240C2" w:rsidRDefault="00A240C2" w:rsidP="0097780D">
      <w:pPr>
        <w:pStyle w:val="Nagwek"/>
        <w:jc w:val="right"/>
        <w:rPr>
          <w:rFonts w:ascii="Open Sans" w:hAnsi="Open Sans" w:cs="Open Sans"/>
          <w:bCs/>
          <w:sz w:val="16"/>
          <w:szCs w:val="16"/>
          <w:u w:val="single"/>
        </w:rPr>
      </w:pPr>
    </w:p>
    <w:p w14:paraId="0C4EEC27" w14:textId="77777777" w:rsidR="00D6076A" w:rsidRDefault="00D6076A" w:rsidP="0097780D">
      <w:pPr>
        <w:pStyle w:val="Nagwek"/>
        <w:jc w:val="right"/>
        <w:rPr>
          <w:rFonts w:ascii="Open Sans" w:hAnsi="Open Sans" w:cs="Open Sans"/>
          <w:bCs/>
          <w:sz w:val="16"/>
          <w:szCs w:val="16"/>
          <w:u w:val="single"/>
        </w:rPr>
      </w:pPr>
    </w:p>
    <w:p w14:paraId="04B5E509" w14:textId="77777777" w:rsidR="00EC0F9E" w:rsidRDefault="00EC0F9E" w:rsidP="006B2EAA">
      <w:pPr>
        <w:spacing w:after="240" w:line="268" w:lineRule="auto"/>
        <w:jc w:val="right"/>
        <w:rPr>
          <w:rFonts w:ascii="Open Sans" w:eastAsiaTheme="minorHAnsi" w:hAnsi="Open Sans" w:cstheme="minorHAnsi"/>
          <w:bCs/>
          <w:sz w:val="18"/>
          <w:szCs w:val="18"/>
          <w:u w:val="single"/>
        </w:rPr>
      </w:pPr>
    </w:p>
    <w:p w14:paraId="57B71048" w14:textId="75658768"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Załącznik nr 4 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A8AA9C4"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r w:rsidR="00205AAA" w:rsidRPr="00205AAA">
        <w:rPr>
          <w:rStyle w:val="markedcontent"/>
          <w:rFonts w:ascii="Open Sans" w:hAnsi="Open Sans" w:cs="Open Sans"/>
          <w:bCs/>
          <w:sz w:val="20"/>
          <w:szCs w:val="20"/>
        </w:rPr>
        <w:t>Dz. U. z 2024 r., poz. 507</w:t>
      </w:r>
      <w:r w:rsidR="00E6653D">
        <w:rPr>
          <w:rStyle w:val="markedcontent"/>
          <w:rFonts w:ascii="Open Sans" w:hAnsi="Open Sans" w:cs="Open Sans"/>
          <w:bCs/>
          <w:sz w:val="20"/>
          <w:szCs w:val="20"/>
        </w:rPr>
        <w:t xml:space="preserve"> </w:t>
      </w:r>
      <w:r w:rsidR="00E6653D">
        <w:rPr>
          <w:rStyle w:val="markedcontent"/>
          <w:rFonts w:ascii="Open Sans" w:hAnsi="Open Sans" w:cs="Open Sans"/>
          <w:bCs/>
          <w:sz w:val="20"/>
          <w:szCs w:val="20"/>
        </w:rPr>
        <w:br/>
        <w:t xml:space="preserve">z późn. zm. </w:t>
      </w:r>
      <w:r w:rsidR="00DD4973">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p>
    <w:p w14:paraId="71EBFDFE" w14:textId="2795905E" w:rsidR="007C0426" w:rsidRDefault="0097780D" w:rsidP="00795EB1">
      <w:pPr>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00D6076A">
        <w:rPr>
          <w:rFonts w:ascii="Open Sans" w:hAnsi="Open Sans" w:cs="Open Sans"/>
          <w:color w:val="000000" w:themeColor="text1"/>
          <w:sz w:val="20"/>
          <w:szCs w:val="20"/>
          <w:lang w:eastAsia="ar-SA"/>
        </w:rPr>
        <w:t xml:space="preserve"> </w:t>
      </w:r>
      <w:r w:rsidR="00AB7A4F" w:rsidRPr="00AB7A4F">
        <w:rPr>
          <w:rFonts w:ascii="Open Sans" w:hAnsi="Open Sans" w:cs="Open Sans"/>
          <w:color w:val="000000" w:themeColor="text1"/>
          <w:sz w:val="21"/>
          <w:szCs w:val="21"/>
          <w:u w:val="single"/>
          <w:lang w:eastAsia="ar-SA"/>
        </w:rPr>
        <w:t>„</w:t>
      </w:r>
      <w:r w:rsidR="00BD6D03" w:rsidRPr="00BD6D03">
        <w:rPr>
          <w:rFonts w:ascii="Open Sans" w:hAnsi="Open Sans" w:cs="Open Sans"/>
          <w:color w:val="000000" w:themeColor="text1"/>
          <w:sz w:val="21"/>
          <w:szCs w:val="21"/>
          <w:u w:val="single"/>
          <w:lang w:eastAsia="ar-SA"/>
        </w:rPr>
        <w:t>Zakup używanego wózka widłowego z napędem na 4 koła wraz z osprzętem ”</w:t>
      </w:r>
      <w:r w:rsidR="00BE36D6">
        <w:rPr>
          <w:rFonts w:ascii="Open Sans" w:hAnsi="Open Sans" w:cs="Open Sans"/>
          <w:color w:val="000000" w:themeColor="text1"/>
          <w:sz w:val="21"/>
          <w:szCs w:val="21"/>
          <w:u w:val="single"/>
          <w:lang w:eastAsia="ar-SA"/>
        </w:rPr>
        <w:t xml:space="preserve">, </w:t>
      </w:r>
      <w:r w:rsidR="00D6076A" w:rsidRPr="00D6076A">
        <w:rPr>
          <w:rFonts w:ascii="Open Sans" w:hAnsi="Open Sans" w:cs="Open Sans"/>
          <w:b/>
          <w:bCs/>
          <w:color w:val="000000" w:themeColor="text1"/>
          <w:sz w:val="21"/>
          <w:szCs w:val="21"/>
          <w:lang w:eastAsia="ar-SA"/>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z siedzibą </w:t>
      </w:r>
      <w:r w:rsidR="00AB7A4F">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xml:space="preserve">,  w trybie podstawowym bez przeprowadzenia negocjacji </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na zasadach określonych w ustawie z dnia 11 września 2019 r. Prawo zamówień publicznych</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Dz.U. z 202</w:t>
      </w:r>
      <w:r w:rsidR="00E6653D">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E6653D">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zwanej dalej Ustawą PZP,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49122CDB" w14:textId="77777777" w:rsidR="005D3843" w:rsidRPr="00E073C1" w:rsidRDefault="005D3843" w:rsidP="00D6076A">
      <w:pPr>
        <w:jc w:val="both"/>
        <w:rPr>
          <w:rFonts w:ascii="Open Sans" w:hAnsi="Open Sans" w:cs="Open Sans"/>
          <w:color w:val="000000" w:themeColor="text1"/>
          <w:sz w:val="21"/>
          <w:szCs w:val="21"/>
          <w:lang w:eastAsia="ar-SA"/>
        </w:rPr>
      </w:pPr>
    </w:p>
    <w:p w14:paraId="3CE18103" w14:textId="18B85044" w:rsidR="0097780D" w:rsidRPr="005D3843" w:rsidRDefault="0097780D" w:rsidP="005D3843">
      <w:pPr>
        <w:pStyle w:val="Akapitzlist"/>
        <w:numPr>
          <w:ilvl w:val="0"/>
          <w:numId w:val="21"/>
        </w:numPr>
        <w:spacing w:line="276" w:lineRule="auto"/>
        <w:ind w:right="-427"/>
        <w:jc w:val="both"/>
        <w:rPr>
          <w:rFonts w:ascii="Open Sans" w:hAnsi="Open Sans" w:cs="Open Sans"/>
          <w:i/>
          <w:iCs/>
          <w:color w:val="000000" w:themeColor="text1"/>
          <w:sz w:val="20"/>
          <w:szCs w:val="20"/>
        </w:rPr>
      </w:pPr>
      <w:r w:rsidRPr="005D3843">
        <w:rPr>
          <w:rFonts w:ascii="Open Sans" w:eastAsia="Calibri" w:hAnsi="Open Sans" w:cs="Open Sans"/>
          <w:color w:val="000000" w:themeColor="text1"/>
          <w:sz w:val="21"/>
          <w:szCs w:val="21"/>
        </w:rPr>
        <w:t xml:space="preserve">nie podlegam/podlegam* wykluczeniu </w:t>
      </w:r>
      <w:r w:rsidRPr="005D3843">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5D3843">
        <w:rPr>
          <w:rFonts w:ascii="Open Sans" w:hAnsi="Open Sans" w:cs="Open Sans"/>
          <w:color w:val="000000" w:themeColor="text1"/>
          <w:sz w:val="21"/>
          <w:szCs w:val="21"/>
        </w:rPr>
        <w:t xml:space="preserve"> ustawy </w:t>
      </w:r>
      <w:r w:rsidRPr="005D3843">
        <w:rPr>
          <w:rStyle w:val="markedcontent"/>
          <w:rFonts w:ascii="Open Sans" w:hAnsi="Open Sans" w:cs="Open Sans"/>
          <w:color w:val="000000" w:themeColor="text1"/>
          <w:sz w:val="21"/>
          <w:szCs w:val="21"/>
        </w:rPr>
        <w:t>o szczególnych rozwiązaniach w zakresie przeciwdziałania wspieraniu agresji na Ukrainę</w:t>
      </w:r>
      <w:r w:rsidRPr="005D3843">
        <w:rPr>
          <w:rFonts w:ascii="Open Sans" w:hAnsi="Open Sans" w:cs="Open Sans"/>
          <w:color w:val="000000" w:themeColor="text1"/>
          <w:sz w:val="21"/>
          <w:szCs w:val="21"/>
        </w:rPr>
        <w:t xml:space="preserve"> </w:t>
      </w:r>
      <w:r w:rsidRPr="005D3843">
        <w:rPr>
          <w:rStyle w:val="markedcontent"/>
          <w:rFonts w:ascii="Open Sans" w:hAnsi="Open Sans" w:cs="Open Sans"/>
          <w:color w:val="000000" w:themeColor="text1"/>
          <w:sz w:val="21"/>
          <w:szCs w:val="21"/>
        </w:rPr>
        <w:t>oraz służących ochronie bezpieczeństwa narodowego.</w:t>
      </w:r>
    </w:p>
    <w:p w14:paraId="321F12B4" w14:textId="77777777" w:rsidR="0097780D" w:rsidRPr="001226B3" w:rsidRDefault="0097780D" w:rsidP="0097780D">
      <w:pPr>
        <w:spacing w:before="120"/>
        <w:jc w:val="both"/>
        <w:rPr>
          <w:rFonts w:ascii="Open Sans" w:hAnsi="Open Sans" w:cs="Open Sans"/>
          <w:bCs/>
          <w:i/>
          <w:color w:val="000000" w:themeColor="text1"/>
          <w:sz w:val="16"/>
          <w:szCs w:val="16"/>
        </w:rPr>
      </w:pPr>
      <w:r w:rsidRPr="001226B3">
        <w:rPr>
          <w:rFonts w:ascii="Open Sans" w:hAnsi="Open Sans" w:cs="Open Sans"/>
          <w:bCs/>
          <w:i/>
          <w:color w:val="000000" w:themeColor="text1"/>
          <w:sz w:val="16"/>
          <w:szCs w:val="16"/>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58AC269C" w:rsidR="0097780D" w:rsidRPr="00F27534" w:rsidRDefault="0097780D" w:rsidP="00B744FC">
      <w:pPr>
        <w:numPr>
          <w:ilvl w:val="0"/>
          <w:numId w:val="7"/>
        </w:numPr>
        <w:shd w:val="clear" w:color="auto" w:fill="FFFFFF"/>
        <w:spacing w:before="100" w:beforeAutospacing="1" w:after="100" w:afterAutospacing="1"/>
        <w:jc w:val="both"/>
        <w:rPr>
          <w:rFonts w:ascii="Arial" w:hAnsi="Arial" w:cs="Arial"/>
          <w:color w:val="444444"/>
          <w:sz w:val="16"/>
          <w:szCs w:val="16"/>
        </w:rPr>
      </w:pPr>
      <w:r w:rsidRPr="00F27534">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F27534" w:rsidRPr="00F27534">
        <w:rPr>
          <w:rFonts w:ascii="Arial" w:hAnsi="Arial" w:cs="Arial"/>
          <w:color w:val="444444"/>
          <w:sz w:val="16"/>
          <w:szCs w:val="16"/>
        </w:rPr>
        <w:t>Dz. U. z 2023 r.</w:t>
      </w:r>
      <w:r w:rsidR="00F27534">
        <w:rPr>
          <w:rFonts w:ascii="Arial" w:hAnsi="Arial" w:cs="Arial"/>
          <w:color w:val="444444"/>
          <w:sz w:val="16"/>
          <w:szCs w:val="16"/>
        </w:rPr>
        <w:t xml:space="preserve"> </w:t>
      </w:r>
      <w:r w:rsidR="00F27534" w:rsidRPr="00F27534">
        <w:rPr>
          <w:rFonts w:ascii="Arial" w:hAnsi="Arial" w:cs="Arial"/>
          <w:color w:val="444444"/>
          <w:sz w:val="16"/>
          <w:szCs w:val="16"/>
        </w:rPr>
        <w:t xml:space="preserve">poz. 1124, 1285, 1723, 1843, </w:t>
      </w:r>
      <w:r w:rsidR="00F27534">
        <w:rPr>
          <w:rFonts w:ascii="Arial" w:hAnsi="Arial" w:cs="Arial"/>
          <w:color w:val="444444"/>
          <w:sz w:val="16"/>
          <w:szCs w:val="16"/>
        </w:rPr>
        <w:br/>
      </w:r>
      <w:r w:rsidR="00F27534" w:rsidRPr="00F27534">
        <w:rPr>
          <w:rFonts w:ascii="Arial" w:hAnsi="Arial" w:cs="Arial"/>
          <w:color w:val="444444"/>
          <w:sz w:val="16"/>
          <w:szCs w:val="16"/>
        </w:rPr>
        <w:t xml:space="preserve">z 2024 r. poz. 850, 1222. </w:t>
      </w:r>
      <w:r w:rsidRPr="00F27534">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69B8268F"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F27534" w:rsidRPr="00F27534">
        <w:rPr>
          <w:rFonts w:ascii="Arial" w:hAnsi="Arial" w:cs="Arial"/>
          <w:color w:val="444444"/>
          <w:sz w:val="16"/>
          <w:szCs w:val="16"/>
        </w:rPr>
        <w:t>t. j. Dz. U. z 2023 r.</w:t>
      </w:r>
      <w:r w:rsidR="00F27534">
        <w:rPr>
          <w:rFonts w:ascii="Arial" w:hAnsi="Arial" w:cs="Arial"/>
          <w:color w:val="444444"/>
          <w:sz w:val="16"/>
          <w:szCs w:val="16"/>
        </w:rPr>
        <w:t xml:space="preserve"> </w:t>
      </w:r>
      <w:r w:rsidR="00F27534" w:rsidRPr="00F27534">
        <w:rPr>
          <w:rFonts w:ascii="Arial" w:hAnsi="Arial" w:cs="Arial"/>
          <w:color w:val="444444"/>
          <w:sz w:val="16"/>
          <w:szCs w:val="16"/>
        </w:rPr>
        <w:t>poz. 120, 295,1598, z 2024 r.</w:t>
      </w:r>
      <w:r w:rsidR="00F27534">
        <w:rPr>
          <w:rFonts w:ascii="Arial" w:hAnsi="Arial" w:cs="Arial"/>
          <w:color w:val="444444"/>
          <w:sz w:val="16"/>
          <w:szCs w:val="16"/>
        </w:rPr>
        <w:t xml:space="preserve"> </w:t>
      </w:r>
      <w:r w:rsidR="00F27534" w:rsidRPr="00F27534">
        <w:rPr>
          <w:rFonts w:ascii="Arial" w:hAnsi="Arial" w:cs="Arial"/>
          <w:color w:val="444444"/>
          <w:sz w:val="16"/>
          <w:szCs w:val="16"/>
        </w:rPr>
        <w:t>poz. 619</w:t>
      </w:r>
      <w:r w:rsidR="00454B42" w:rsidRPr="00454B42">
        <w:rPr>
          <w:rFonts w:ascii="Arial" w:hAnsi="Arial" w:cs="Arial"/>
          <w:color w:val="444444"/>
          <w:sz w:val="16"/>
          <w:szCs w:val="16"/>
        </w:rPr>
        <w:t xml:space="preserve">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023B4C14" w14:textId="77777777" w:rsidR="00D6076A" w:rsidRDefault="00D6076A" w:rsidP="0097780D">
      <w:pPr>
        <w:pStyle w:val="Nagwek"/>
        <w:jc w:val="right"/>
        <w:rPr>
          <w:rFonts w:ascii="Open Sans" w:hAnsi="Open Sans" w:cs="Open Sans"/>
          <w:bCs/>
          <w:sz w:val="16"/>
          <w:szCs w:val="16"/>
          <w:u w:val="single"/>
        </w:rPr>
      </w:pPr>
    </w:p>
    <w:p w14:paraId="4AE94525" w14:textId="6DE47AAC"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Załącznik nr 5 do SWZ</w:t>
      </w:r>
    </w:p>
    <w:p w14:paraId="720E70F5" w14:textId="77777777" w:rsidR="0097780D" w:rsidRDefault="0097780D" w:rsidP="0097780D">
      <w:pPr>
        <w:pStyle w:val="Nagwek"/>
        <w:jc w:val="right"/>
        <w:rPr>
          <w:rFonts w:ascii="Open Sans" w:hAnsi="Open Sans" w:cs="Open Sans"/>
          <w:bCs/>
          <w:sz w:val="16"/>
          <w:szCs w:val="16"/>
        </w:rPr>
      </w:pPr>
    </w:p>
    <w:p w14:paraId="2E1A21FE" w14:textId="77777777" w:rsidR="00D6076A" w:rsidRPr="00A4435E" w:rsidRDefault="00D6076A"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Default="0097780D" w:rsidP="0097780D">
      <w:pPr>
        <w:ind w:left="5760" w:hanging="231"/>
        <w:jc w:val="center"/>
        <w:rPr>
          <w:rFonts w:ascii="Open Sans" w:hAnsi="Open Sans" w:cs="Open Sans"/>
          <w:sz w:val="16"/>
          <w:szCs w:val="16"/>
        </w:rPr>
      </w:pPr>
    </w:p>
    <w:p w14:paraId="4A9F7F64" w14:textId="77777777" w:rsidR="00D6076A" w:rsidRPr="00A4435E" w:rsidRDefault="00D6076A"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3E77A21E" w:rsidR="0097780D" w:rsidRPr="00766431" w:rsidRDefault="0097780D" w:rsidP="00880F2A">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pn:</w:t>
      </w:r>
      <w:r w:rsidR="006F6A80">
        <w:rPr>
          <w:rFonts w:ascii="Open Sans" w:hAnsi="Open Sans" w:cs="Open Sans"/>
          <w:color w:val="000000" w:themeColor="text1"/>
          <w:sz w:val="20"/>
          <w:szCs w:val="20"/>
          <w:lang w:eastAsia="ar-SA"/>
        </w:rPr>
        <w:t xml:space="preserve"> </w:t>
      </w:r>
      <w:r w:rsidR="00E31530" w:rsidRPr="00E31530">
        <w:rPr>
          <w:rFonts w:ascii="Open Sans" w:hAnsi="Open Sans" w:cs="Open Sans"/>
          <w:color w:val="000000" w:themeColor="text1"/>
          <w:sz w:val="21"/>
          <w:szCs w:val="21"/>
          <w:u w:val="single"/>
          <w:lang w:eastAsia="ar-SA"/>
        </w:rPr>
        <w:t xml:space="preserve">„Zakup używanego wózka widłowego z napędem na 4 koła wraz z osprzętem </w:t>
      </w:r>
      <w:r w:rsidR="00880F2A" w:rsidRPr="00880F2A">
        <w:rPr>
          <w:rFonts w:ascii="Open Sans" w:hAnsi="Open Sans" w:cs="Open Sans"/>
          <w:color w:val="000000" w:themeColor="text1"/>
          <w:sz w:val="21"/>
          <w:szCs w:val="21"/>
          <w:u w:val="single"/>
          <w:lang w:eastAsia="ar-SA"/>
        </w:rPr>
        <w:t xml:space="preserve"> </w:t>
      </w:r>
      <w:r w:rsidR="00AE409D" w:rsidRPr="00AE409D">
        <w:rPr>
          <w:rFonts w:ascii="Open Sans" w:hAnsi="Open Sans" w:cs="Open Sans"/>
          <w:color w:val="000000" w:themeColor="text1"/>
          <w:sz w:val="21"/>
          <w:szCs w:val="21"/>
          <w:u w:val="single"/>
          <w:lang w:eastAsia="ar-SA"/>
        </w:rPr>
        <w:t>”</w:t>
      </w:r>
      <w:r w:rsidR="00107375">
        <w:rPr>
          <w:rFonts w:ascii="Open Sans" w:hAnsi="Open Sans" w:cs="Open Sans"/>
          <w:color w:val="000000" w:themeColor="text1"/>
          <w:sz w:val="21"/>
          <w:szCs w:val="21"/>
          <w:u w:val="single"/>
          <w:lang w:eastAsia="ar-SA"/>
        </w:rPr>
        <w:t xml:space="preserve">, </w:t>
      </w:r>
      <w:r w:rsidR="00D6076A">
        <w:rPr>
          <w:rFonts w:ascii="Open Sans" w:hAnsi="Open Sans" w:cs="Open Sans"/>
          <w:b/>
          <w:bC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107375">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w:t>
      </w:r>
      <w:r w:rsidR="00264989">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z dnia 11 września 2019 r. Prawo zamówień publicznych w trybie podstawowym  bez przeprowadzenia negocjacji  zgodnie</w:t>
      </w:r>
      <w:r w:rsidR="00616DDA">
        <w:rPr>
          <w:rFonts w:ascii="Open Sans" w:hAnsi="Open Sans" w:cs="Open Sans"/>
          <w:sz w:val="21"/>
          <w:szCs w:val="21"/>
          <w:lang w:eastAsia="ar-SA"/>
        </w:rPr>
        <w:t xml:space="preserve"> </w:t>
      </w:r>
      <w:r w:rsidR="00264989">
        <w:rPr>
          <w:rFonts w:ascii="Open Sans" w:hAnsi="Open Sans" w:cs="Open Sans"/>
          <w:sz w:val="21"/>
          <w:szCs w:val="21"/>
          <w:lang w:eastAsia="ar-SA"/>
        </w:rPr>
        <w:br/>
      </w:r>
      <w:r w:rsidRPr="00A4435E">
        <w:rPr>
          <w:rFonts w:ascii="Open Sans" w:hAnsi="Open Sans" w:cs="Open Sans"/>
          <w:sz w:val="21"/>
          <w:szCs w:val="21"/>
          <w:lang w:eastAsia="ar-SA"/>
        </w:rPr>
        <w:t>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Default="0097780D" w:rsidP="0097780D">
      <w:pPr>
        <w:pStyle w:val="Akapitzlist"/>
        <w:suppressAutoHyphens/>
        <w:spacing w:before="120" w:after="120"/>
        <w:ind w:left="851"/>
        <w:jc w:val="both"/>
        <w:rPr>
          <w:rFonts w:ascii="Open Sans" w:hAnsi="Open Sans" w:cs="Open Sans"/>
          <w:sz w:val="21"/>
          <w:szCs w:val="21"/>
          <w:lang w:eastAsia="ar-SA"/>
        </w:rPr>
      </w:pPr>
    </w:p>
    <w:p w14:paraId="6DF463BD" w14:textId="77777777" w:rsidR="001B6C1F" w:rsidRDefault="001B6C1F" w:rsidP="0097780D">
      <w:pPr>
        <w:pStyle w:val="Akapitzlist"/>
        <w:suppressAutoHyphens/>
        <w:spacing w:before="120" w:after="120"/>
        <w:ind w:left="851"/>
        <w:jc w:val="both"/>
        <w:rPr>
          <w:rFonts w:ascii="Open Sans" w:hAnsi="Open Sans" w:cs="Open Sans"/>
          <w:sz w:val="21"/>
          <w:szCs w:val="21"/>
          <w:lang w:eastAsia="ar-SA"/>
        </w:rPr>
      </w:pPr>
    </w:p>
    <w:p w14:paraId="276F323C" w14:textId="77777777" w:rsidR="00D6076A" w:rsidRPr="00A4435E" w:rsidRDefault="00D6076A"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lastRenderedPageBreak/>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29AA5C4A" w14:textId="77777777" w:rsidR="0079315D" w:rsidRDefault="0079315D" w:rsidP="0097780D">
      <w:pPr>
        <w:spacing w:before="120"/>
        <w:ind w:left="4678"/>
        <w:jc w:val="both"/>
        <w:rPr>
          <w:rFonts w:ascii="Arial" w:hAnsi="Arial" w:cs="Arial"/>
          <w:bCs/>
          <w:sz w:val="18"/>
          <w:szCs w:val="18"/>
        </w:rPr>
      </w:pPr>
    </w:p>
    <w:p w14:paraId="32785F8B" w14:textId="77777777" w:rsidR="0079315D" w:rsidRDefault="0079315D" w:rsidP="0097780D">
      <w:pPr>
        <w:spacing w:before="120"/>
        <w:ind w:left="4678"/>
        <w:jc w:val="both"/>
        <w:rPr>
          <w:rFonts w:ascii="Arial" w:hAnsi="Arial" w:cs="Arial"/>
          <w:bCs/>
          <w:sz w:val="18"/>
          <w:szCs w:val="18"/>
        </w:rPr>
      </w:pPr>
    </w:p>
    <w:p w14:paraId="558F7F07" w14:textId="77777777" w:rsidR="000352A9" w:rsidRDefault="000352A9" w:rsidP="00264989">
      <w:pPr>
        <w:spacing w:before="120"/>
        <w:jc w:val="both"/>
        <w:rPr>
          <w:rFonts w:ascii="Arial" w:hAnsi="Arial" w:cs="Arial"/>
          <w:bCs/>
          <w:sz w:val="18"/>
          <w:szCs w:val="18"/>
        </w:rPr>
      </w:pPr>
    </w:p>
    <w:sectPr w:rsidR="000352A9"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21707" w14:textId="77777777" w:rsidR="00C67822" w:rsidRDefault="00C67822" w:rsidP="00377D59">
      <w:r>
        <w:separator/>
      </w:r>
    </w:p>
  </w:endnote>
  <w:endnote w:type="continuationSeparator" w:id="0">
    <w:p w14:paraId="076BB9DD" w14:textId="77777777" w:rsidR="00C67822" w:rsidRDefault="00C67822"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19B5D" w14:textId="77777777" w:rsidR="00C67822" w:rsidRDefault="00C67822" w:rsidP="00377D59">
      <w:r>
        <w:separator/>
      </w:r>
    </w:p>
  </w:footnote>
  <w:footnote w:type="continuationSeparator" w:id="0">
    <w:p w14:paraId="25663859" w14:textId="77777777" w:rsidR="00C67822" w:rsidRDefault="00C67822"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8720A4C"/>
    <w:multiLevelType w:val="hybridMultilevel"/>
    <w:tmpl w:val="6756B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3"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5"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5"/>
  </w:num>
  <w:num w:numId="2" w16cid:durableId="1293514551">
    <w:abstractNumId w:val="44"/>
  </w:num>
  <w:num w:numId="3" w16cid:durableId="417824162">
    <w:abstractNumId w:val="36"/>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6"/>
  </w:num>
  <w:num w:numId="8" w16cid:durableId="947545857">
    <w:abstractNumId w:val="45"/>
  </w:num>
  <w:num w:numId="9" w16cid:durableId="1884557106">
    <w:abstractNumId w:val="39"/>
  </w:num>
  <w:num w:numId="10" w16cid:durableId="92437695">
    <w:abstractNumId w:val="40"/>
  </w:num>
  <w:num w:numId="11" w16cid:durableId="164974751">
    <w:abstractNumId w:val="43"/>
  </w:num>
  <w:num w:numId="12" w16cid:durableId="1886289696">
    <w:abstractNumId w:val="32"/>
  </w:num>
  <w:num w:numId="13" w16cid:durableId="1017735658">
    <w:abstractNumId w:val="31"/>
  </w:num>
  <w:num w:numId="14" w16cid:durableId="1190996058">
    <w:abstractNumId w:val="41"/>
  </w:num>
  <w:num w:numId="15" w16cid:durableId="1593049699">
    <w:abstractNumId w:val="4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8"/>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4"/>
  </w:num>
  <w:num w:numId="19" w16cid:durableId="433981111">
    <w:abstractNumId w:val="37"/>
  </w:num>
  <w:num w:numId="20" w16cid:durableId="101175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19117">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459E"/>
    <w:rsid w:val="0000674F"/>
    <w:rsid w:val="000117C6"/>
    <w:rsid w:val="000125FC"/>
    <w:rsid w:val="00014CB0"/>
    <w:rsid w:val="00022523"/>
    <w:rsid w:val="00022D63"/>
    <w:rsid w:val="00026EFA"/>
    <w:rsid w:val="00034135"/>
    <w:rsid w:val="00034FDF"/>
    <w:rsid w:val="000352A9"/>
    <w:rsid w:val="00037FB6"/>
    <w:rsid w:val="000477B7"/>
    <w:rsid w:val="000509DD"/>
    <w:rsid w:val="00053E3D"/>
    <w:rsid w:val="00054B43"/>
    <w:rsid w:val="00056F08"/>
    <w:rsid w:val="00057D08"/>
    <w:rsid w:val="00060013"/>
    <w:rsid w:val="00065863"/>
    <w:rsid w:val="00071ACC"/>
    <w:rsid w:val="00072CB3"/>
    <w:rsid w:val="00072CE9"/>
    <w:rsid w:val="00074EAE"/>
    <w:rsid w:val="00076723"/>
    <w:rsid w:val="00083084"/>
    <w:rsid w:val="00090663"/>
    <w:rsid w:val="00090DC2"/>
    <w:rsid w:val="000952BA"/>
    <w:rsid w:val="0009589A"/>
    <w:rsid w:val="000967B7"/>
    <w:rsid w:val="000A642A"/>
    <w:rsid w:val="000B5D12"/>
    <w:rsid w:val="000D696A"/>
    <w:rsid w:val="000D6FF2"/>
    <w:rsid w:val="000D7C38"/>
    <w:rsid w:val="000F0698"/>
    <w:rsid w:val="000F4BEE"/>
    <w:rsid w:val="00107375"/>
    <w:rsid w:val="00112D59"/>
    <w:rsid w:val="0011731E"/>
    <w:rsid w:val="0012263E"/>
    <w:rsid w:val="001226B3"/>
    <w:rsid w:val="001239FE"/>
    <w:rsid w:val="00124D74"/>
    <w:rsid w:val="00132B53"/>
    <w:rsid w:val="0013642D"/>
    <w:rsid w:val="00137130"/>
    <w:rsid w:val="00140A19"/>
    <w:rsid w:val="0014287C"/>
    <w:rsid w:val="00145496"/>
    <w:rsid w:val="00146A53"/>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B6C1F"/>
    <w:rsid w:val="001D6951"/>
    <w:rsid w:val="001D6F97"/>
    <w:rsid w:val="001E47F0"/>
    <w:rsid w:val="001E7876"/>
    <w:rsid w:val="001F090C"/>
    <w:rsid w:val="001F705A"/>
    <w:rsid w:val="00205AAA"/>
    <w:rsid w:val="00212A17"/>
    <w:rsid w:val="0021567A"/>
    <w:rsid w:val="0021701F"/>
    <w:rsid w:val="00223C50"/>
    <w:rsid w:val="00224E05"/>
    <w:rsid w:val="00225321"/>
    <w:rsid w:val="002259F4"/>
    <w:rsid w:val="00232F7B"/>
    <w:rsid w:val="00245DB4"/>
    <w:rsid w:val="00246249"/>
    <w:rsid w:val="0025090F"/>
    <w:rsid w:val="00255931"/>
    <w:rsid w:val="00257DFE"/>
    <w:rsid w:val="00262C33"/>
    <w:rsid w:val="00263E98"/>
    <w:rsid w:val="00264193"/>
    <w:rsid w:val="00264989"/>
    <w:rsid w:val="002663CE"/>
    <w:rsid w:val="0027787E"/>
    <w:rsid w:val="00284AE1"/>
    <w:rsid w:val="0029428A"/>
    <w:rsid w:val="00294588"/>
    <w:rsid w:val="00295944"/>
    <w:rsid w:val="002A73C4"/>
    <w:rsid w:val="002A79E7"/>
    <w:rsid w:val="002B2172"/>
    <w:rsid w:val="002B2B55"/>
    <w:rsid w:val="002B3EC6"/>
    <w:rsid w:val="002B4749"/>
    <w:rsid w:val="002B701F"/>
    <w:rsid w:val="002C03E8"/>
    <w:rsid w:val="002C28B0"/>
    <w:rsid w:val="002D033C"/>
    <w:rsid w:val="002D6013"/>
    <w:rsid w:val="002D6387"/>
    <w:rsid w:val="002E3C2D"/>
    <w:rsid w:val="002E7A0F"/>
    <w:rsid w:val="002F367D"/>
    <w:rsid w:val="002F3D92"/>
    <w:rsid w:val="00305A4E"/>
    <w:rsid w:val="00306876"/>
    <w:rsid w:val="00310B15"/>
    <w:rsid w:val="0031331C"/>
    <w:rsid w:val="00313F97"/>
    <w:rsid w:val="00314688"/>
    <w:rsid w:val="00321B49"/>
    <w:rsid w:val="00322130"/>
    <w:rsid w:val="00325865"/>
    <w:rsid w:val="00344615"/>
    <w:rsid w:val="00345ADF"/>
    <w:rsid w:val="00345CEC"/>
    <w:rsid w:val="00346EBF"/>
    <w:rsid w:val="00351F11"/>
    <w:rsid w:val="00353097"/>
    <w:rsid w:val="003540D7"/>
    <w:rsid w:val="0035770C"/>
    <w:rsid w:val="003636DE"/>
    <w:rsid w:val="00365BFC"/>
    <w:rsid w:val="003749FB"/>
    <w:rsid w:val="003753C6"/>
    <w:rsid w:val="003757C0"/>
    <w:rsid w:val="00375F03"/>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29DB"/>
    <w:rsid w:val="003D5FC5"/>
    <w:rsid w:val="003E3A5F"/>
    <w:rsid w:val="003E7BE2"/>
    <w:rsid w:val="003F1B4C"/>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5CE2"/>
    <w:rsid w:val="004578F1"/>
    <w:rsid w:val="004636FA"/>
    <w:rsid w:val="0047645B"/>
    <w:rsid w:val="00481B36"/>
    <w:rsid w:val="0048549E"/>
    <w:rsid w:val="00485AD8"/>
    <w:rsid w:val="0048667D"/>
    <w:rsid w:val="00491A7B"/>
    <w:rsid w:val="00491AEA"/>
    <w:rsid w:val="00495504"/>
    <w:rsid w:val="00497D20"/>
    <w:rsid w:val="00497EE5"/>
    <w:rsid w:val="004A03CD"/>
    <w:rsid w:val="004A0589"/>
    <w:rsid w:val="004A0C26"/>
    <w:rsid w:val="004A5C65"/>
    <w:rsid w:val="004B7A2F"/>
    <w:rsid w:val="004C3C2F"/>
    <w:rsid w:val="004C7C13"/>
    <w:rsid w:val="004D2783"/>
    <w:rsid w:val="004D325F"/>
    <w:rsid w:val="004E220D"/>
    <w:rsid w:val="004E5850"/>
    <w:rsid w:val="004E7F84"/>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79A5"/>
    <w:rsid w:val="005A350F"/>
    <w:rsid w:val="005A45A7"/>
    <w:rsid w:val="005B3CAA"/>
    <w:rsid w:val="005B5F44"/>
    <w:rsid w:val="005B7FB7"/>
    <w:rsid w:val="005C0723"/>
    <w:rsid w:val="005C1B74"/>
    <w:rsid w:val="005C3172"/>
    <w:rsid w:val="005C38AE"/>
    <w:rsid w:val="005C65F6"/>
    <w:rsid w:val="005C6ECA"/>
    <w:rsid w:val="005C6F51"/>
    <w:rsid w:val="005D0A54"/>
    <w:rsid w:val="005D2B3D"/>
    <w:rsid w:val="005D3843"/>
    <w:rsid w:val="005D648F"/>
    <w:rsid w:val="005E36EE"/>
    <w:rsid w:val="005E3F69"/>
    <w:rsid w:val="005F31F6"/>
    <w:rsid w:val="005F748A"/>
    <w:rsid w:val="0060151F"/>
    <w:rsid w:val="00602A06"/>
    <w:rsid w:val="00606F40"/>
    <w:rsid w:val="00607D7C"/>
    <w:rsid w:val="00615B23"/>
    <w:rsid w:val="00616DDA"/>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7747C"/>
    <w:rsid w:val="00680981"/>
    <w:rsid w:val="00682505"/>
    <w:rsid w:val="00686228"/>
    <w:rsid w:val="00686828"/>
    <w:rsid w:val="00695505"/>
    <w:rsid w:val="006A306C"/>
    <w:rsid w:val="006B1170"/>
    <w:rsid w:val="006B2EAA"/>
    <w:rsid w:val="006B34BD"/>
    <w:rsid w:val="006C5BC1"/>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246F9"/>
    <w:rsid w:val="00732EA1"/>
    <w:rsid w:val="00733959"/>
    <w:rsid w:val="0073524E"/>
    <w:rsid w:val="00735610"/>
    <w:rsid w:val="00741EB3"/>
    <w:rsid w:val="007432B2"/>
    <w:rsid w:val="00745B0E"/>
    <w:rsid w:val="00750319"/>
    <w:rsid w:val="00752482"/>
    <w:rsid w:val="007540F6"/>
    <w:rsid w:val="00763A30"/>
    <w:rsid w:val="00764BC7"/>
    <w:rsid w:val="00766431"/>
    <w:rsid w:val="007701E8"/>
    <w:rsid w:val="0077314C"/>
    <w:rsid w:val="00783769"/>
    <w:rsid w:val="0078771D"/>
    <w:rsid w:val="00787C02"/>
    <w:rsid w:val="00791486"/>
    <w:rsid w:val="00791698"/>
    <w:rsid w:val="00791CB1"/>
    <w:rsid w:val="0079296F"/>
    <w:rsid w:val="0079315D"/>
    <w:rsid w:val="00795869"/>
    <w:rsid w:val="00795902"/>
    <w:rsid w:val="00795EB1"/>
    <w:rsid w:val="007A0EF5"/>
    <w:rsid w:val="007A3062"/>
    <w:rsid w:val="007A507E"/>
    <w:rsid w:val="007A5995"/>
    <w:rsid w:val="007B130C"/>
    <w:rsid w:val="007B5E79"/>
    <w:rsid w:val="007B7649"/>
    <w:rsid w:val="007C0426"/>
    <w:rsid w:val="007C17C8"/>
    <w:rsid w:val="007C3E66"/>
    <w:rsid w:val="007C57F7"/>
    <w:rsid w:val="007C7841"/>
    <w:rsid w:val="007C789E"/>
    <w:rsid w:val="007D062A"/>
    <w:rsid w:val="007D30AA"/>
    <w:rsid w:val="007D4D2D"/>
    <w:rsid w:val="007D69F8"/>
    <w:rsid w:val="007E120A"/>
    <w:rsid w:val="007E2F88"/>
    <w:rsid w:val="007E40EF"/>
    <w:rsid w:val="007E525A"/>
    <w:rsid w:val="007E5925"/>
    <w:rsid w:val="007F1409"/>
    <w:rsid w:val="007F2BBF"/>
    <w:rsid w:val="007F3117"/>
    <w:rsid w:val="00800D9C"/>
    <w:rsid w:val="00804842"/>
    <w:rsid w:val="00804F7A"/>
    <w:rsid w:val="0080716A"/>
    <w:rsid w:val="00817CCD"/>
    <w:rsid w:val="00825C79"/>
    <w:rsid w:val="00826F05"/>
    <w:rsid w:val="008351C5"/>
    <w:rsid w:val="0083662E"/>
    <w:rsid w:val="00847BD4"/>
    <w:rsid w:val="00847EC2"/>
    <w:rsid w:val="008513FA"/>
    <w:rsid w:val="00855887"/>
    <w:rsid w:val="00857A25"/>
    <w:rsid w:val="00860722"/>
    <w:rsid w:val="0086580C"/>
    <w:rsid w:val="00877369"/>
    <w:rsid w:val="00880231"/>
    <w:rsid w:val="00880CB6"/>
    <w:rsid w:val="00880F2A"/>
    <w:rsid w:val="00890067"/>
    <w:rsid w:val="00893133"/>
    <w:rsid w:val="008A0199"/>
    <w:rsid w:val="008A05FA"/>
    <w:rsid w:val="008A0BC1"/>
    <w:rsid w:val="008A5142"/>
    <w:rsid w:val="008B265A"/>
    <w:rsid w:val="008B7CEA"/>
    <w:rsid w:val="008C01A8"/>
    <w:rsid w:val="008C2A34"/>
    <w:rsid w:val="008D52B5"/>
    <w:rsid w:val="008E5F2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44D57"/>
    <w:rsid w:val="0095621A"/>
    <w:rsid w:val="00961141"/>
    <w:rsid w:val="00964522"/>
    <w:rsid w:val="00971B58"/>
    <w:rsid w:val="00977601"/>
    <w:rsid w:val="0097780D"/>
    <w:rsid w:val="00980C7A"/>
    <w:rsid w:val="00990BF4"/>
    <w:rsid w:val="00996767"/>
    <w:rsid w:val="009A6E8D"/>
    <w:rsid w:val="009B44EC"/>
    <w:rsid w:val="009B68A6"/>
    <w:rsid w:val="009B7F28"/>
    <w:rsid w:val="009C2105"/>
    <w:rsid w:val="009C3C5E"/>
    <w:rsid w:val="009C3C7B"/>
    <w:rsid w:val="009C7B77"/>
    <w:rsid w:val="009D4543"/>
    <w:rsid w:val="009E027F"/>
    <w:rsid w:val="009E0990"/>
    <w:rsid w:val="009E3637"/>
    <w:rsid w:val="009E6318"/>
    <w:rsid w:val="009E6A58"/>
    <w:rsid w:val="009F49B8"/>
    <w:rsid w:val="009F53EF"/>
    <w:rsid w:val="009F67AC"/>
    <w:rsid w:val="00A024F3"/>
    <w:rsid w:val="00A02607"/>
    <w:rsid w:val="00A041AB"/>
    <w:rsid w:val="00A047AC"/>
    <w:rsid w:val="00A0528B"/>
    <w:rsid w:val="00A057DE"/>
    <w:rsid w:val="00A16FAB"/>
    <w:rsid w:val="00A17E19"/>
    <w:rsid w:val="00A240C2"/>
    <w:rsid w:val="00A279C1"/>
    <w:rsid w:val="00A30B66"/>
    <w:rsid w:val="00A37B79"/>
    <w:rsid w:val="00A414F1"/>
    <w:rsid w:val="00A42DD3"/>
    <w:rsid w:val="00A4435E"/>
    <w:rsid w:val="00A47A64"/>
    <w:rsid w:val="00A5115B"/>
    <w:rsid w:val="00A52F74"/>
    <w:rsid w:val="00A530F5"/>
    <w:rsid w:val="00A61604"/>
    <w:rsid w:val="00A644F7"/>
    <w:rsid w:val="00A7267E"/>
    <w:rsid w:val="00A82849"/>
    <w:rsid w:val="00AA7AD9"/>
    <w:rsid w:val="00AB1224"/>
    <w:rsid w:val="00AB4C2F"/>
    <w:rsid w:val="00AB65FD"/>
    <w:rsid w:val="00AB7A4F"/>
    <w:rsid w:val="00AC03F5"/>
    <w:rsid w:val="00AC5844"/>
    <w:rsid w:val="00AC5EED"/>
    <w:rsid w:val="00AD098E"/>
    <w:rsid w:val="00AD37E3"/>
    <w:rsid w:val="00AD6066"/>
    <w:rsid w:val="00AD6D0B"/>
    <w:rsid w:val="00AE15B8"/>
    <w:rsid w:val="00AE409D"/>
    <w:rsid w:val="00AE4945"/>
    <w:rsid w:val="00AF3C5B"/>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2CDB"/>
    <w:rsid w:val="00B84F98"/>
    <w:rsid w:val="00B938CC"/>
    <w:rsid w:val="00BA0C4C"/>
    <w:rsid w:val="00BA2615"/>
    <w:rsid w:val="00BA27AE"/>
    <w:rsid w:val="00BA4578"/>
    <w:rsid w:val="00BA72C6"/>
    <w:rsid w:val="00BB0C77"/>
    <w:rsid w:val="00BB0D20"/>
    <w:rsid w:val="00BB413C"/>
    <w:rsid w:val="00BB4E15"/>
    <w:rsid w:val="00BB5AF6"/>
    <w:rsid w:val="00BB68E3"/>
    <w:rsid w:val="00BC3B42"/>
    <w:rsid w:val="00BC4946"/>
    <w:rsid w:val="00BD2371"/>
    <w:rsid w:val="00BD3024"/>
    <w:rsid w:val="00BD6038"/>
    <w:rsid w:val="00BD61BD"/>
    <w:rsid w:val="00BD6D03"/>
    <w:rsid w:val="00BE10D4"/>
    <w:rsid w:val="00BE1A4F"/>
    <w:rsid w:val="00BE1AAE"/>
    <w:rsid w:val="00BE2077"/>
    <w:rsid w:val="00BE36D6"/>
    <w:rsid w:val="00BE52D8"/>
    <w:rsid w:val="00BF039E"/>
    <w:rsid w:val="00BF26F1"/>
    <w:rsid w:val="00BF4448"/>
    <w:rsid w:val="00C07F23"/>
    <w:rsid w:val="00C34794"/>
    <w:rsid w:val="00C36949"/>
    <w:rsid w:val="00C40744"/>
    <w:rsid w:val="00C40D38"/>
    <w:rsid w:val="00C40DC1"/>
    <w:rsid w:val="00C47B8D"/>
    <w:rsid w:val="00C5035E"/>
    <w:rsid w:val="00C510F1"/>
    <w:rsid w:val="00C52D78"/>
    <w:rsid w:val="00C6053E"/>
    <w:rsid w:val="00C65A78"/>
    <w:rsid w:val="00C661E5"/>
    <w:rsid w:val="00C67822"/>
    <w:rsid w:val="00C67A91"/>
    <w:rsid w:val="00C74568"/>
    <w:rsid w:val="00C76552"/>
    <w:rsid w:val="00C77642"/>
    <w:rsid w:val="00C776F0"/>
    <w:rsid w:val="00C837EB"/>
    <w:rsid w:val="00C853A5"/>
    <w:rsid w:val="00C85E0A"/>
    <w:rsid w:val="00C92611"/>
    <w:rsid w:val="00C948D5"/>
    <w:rsid w:val="00C94D36"/>
    <w:rsid w:val="00C97977"/>
    <w:rsid w:val="00CB4CEC"/>
    <w:rsid w:val="00CC1EE1"/>
    <w:rsid w:val="00CC443E"/>
    <w:rsid w:val="00CD1C2A"/>
    <w:rsid w:val="00CD3728"/>
    <w:rsid w:val="00CE634E"/>
    <w:rsid w:val="00CF1A5F"/>
    <w:rsid w:val="00CF2E06"/>
    <w:rsid w:val="00CF4F92"/>
    <w:rsid w:val="00CF6E1E"/>
    <w:rsid w:val="00D055D4"/>
    <w:rsid w:val="00D05AA1"/>
    <w:rsid w:val="00D07E7E"/>
    <w:rsid w:val="00D14EE0"/>
    <w:rsid w:val="00D14FCE"/>
    <w:rsid w:val="00D207B8"/>
    <w:rsid w:val="00D21DC0"/>
    <w:rsid w:val="00D22C1F"/>
    <w:rsid w:val="00D22DB4"/>
    <w:rsid w:val="00D2374E"/>
    <w:rsid w:val="00D25983"/>
    <w:rsid w:val="00D30AD6"/>
    <w:rsid w:val="00D31C05"/>
    <w:rsid w:val="00D378F5"/>
    <w:rsid w:val="00D40E92"/>
    <w:rsid w:val="00D42326"/>
    <w:rsid w:val="00D4273C"/>
    <w:rsid w:val="00D429C2"/>
    <w:rsid w:val="00D43380"/>
    <w:rsid w:val="00D44864"/>
    <w:rsid w:val="00D4489D"/>
    <w:rsid w:val="00D46493"/>
    <w:rsid w:val="00D52203"/>
    <w:rsid w:val="00D54B02"/>
    <w:rsid w:val="00D6076A"/>
    <w:rsid w:val="00D6209B"/>
    <w:rsid w:val="00D652EA"/>
    <w:rsid w:val="00D72BD6"/>
    <w:rsid w:val="00D8308C"/>
    <w:rsid w:val="00D91884"/>
    <w:rsid w:val="00DA7660"/>
    <w:rsid w:val="00DB3E97"/>
    <w:rsid w:val="00DB5B94"/>
    <w:rsid w:val="00DC6246"/>
    <w:rsid w:val="00DD4793"/>
    <w:rsid w:val="00DD4973"/>
    <w:rsid w:val="00DE30D6"/>
    <w:rsid w:val="00DE6D85"/>
    <w:rsid w:val="00DF3B0F"/>
    <w:rsid w:val="00DF3E2D"/>
    <w:rsid w:val="00DF7C9C"/>
    <w:rsid w:val="00E03967"/>
    <w:rsid w:val="00E073C1"/>
    <w:rsid w:val="00E11766"/>
    <w:rsid w:val="00E12292"/>
    <w:rsid w:val="00E13DF3"/>
    <w:rsid w:val="00E17844"/>
    <w:rsid w:val="00E21CC2"/>
    <w:rsid w:val="00E2548A"/>
    <w:rsid w:val="00E31530"/>
    <w:rsid w:val="00E31682"/>
    <w:rsid w:val="00E35CDF"/>
    <w:rsid w:val="00E4560C"/>
    <w:rsid w:val="00E55D3C"/>
    <w:rsid w:val="00E56F15"/>
    <w:rsid w:val="00E5721C"/>
    <w:rsid w:val="00E62F16"/>
    <w:rsid w:val="00E64DDE"/>
    <w:rsid w:val="00E6653D"/>
    <w:rsid w:val="00E725F9"/>
    <w:rsid w:val="00E7344C"/>
    <w:rsid w:val="00E749DC"/>
    <w:rsid w:val="00E768AC"/>
    <w:rsid w:val="00E77DD7"/>
    <w:rsid w:val="00E826D8"/>
    <w:rsid w:val="00E84240"/>
    <w:rsid w:val="00E84B3E"/>
    <w:rsid w:val="00E905E0"/>
    <w:rsid w:val="00E90EB2"/>
    <w:rsid w:val="00E9136C"/>
    <w:rsid w:val="00E97EAB"/>
    <w:rsid w:val="00EA186E"/>
    <w:rsid w:val="00EA68BE"/>
    <w:rsid w:val="00EA7E02"/>
    <w:rsid w:val="00EB1AA8"/>
    <w:rsid w:val="00EC019E"/>
    <w:rsid w:val="00EC0C3E"/>
    <w:rsid w:val="00EC0F9E"/>
    <w:rsid w:val="00EC2F16"/>
    <w:rsid w:val="00EC3896"/>
    <w:rsid w:val="00ED480A"/>
    <w:rsid w:val="00EE3024"/>
    <w:rsid w:val="00EE59D6"/>
    <w:rsid w:val="00EE7181"/>
    <w:rsid w:val="00EE7522"/>
    <w:rsid w:val="00EF2D88"/>
    <w:rsid w:val="00EF7FD0"/>
    <w:rsid w:val="00F00E93"/>
    <w:rsid w:val="00F026F4"/>
    <w:rsid w:val="00F03FAF"/>
    <w:rsid w:val="00F046C0"/>
    <w:rsid w:val="00F11965"/>
    <w:rsid w:val="00F22D54"/>
    <w:rsid w:val="00F24060"/>
    <w:rsid w:val="00F24C4C"/>
    <w:rsid w:val="00F27534"/>
    <w:rsid w:val="00F315B9"/>
    <w:rsid w:val="00F37ABC"/>
    <w:rsid w:val="00F44EAE"/>
    <w:rsid w:val="00F47FFB"/>
    <w:rsid w:val="00F53A5F"/>
    <w:rsid w:val="00F53E3A"/>
    <w:rsid w:val="00F63943"/>
    <w:rsid w:val="00F66C32"/>
    <w:rsid w:val="00F7030D"/>
    <w:rsid w:val="00F773BE"/>
    <w:rsid w:val="00F80EBB"/>
    <w:rsid w:val="00F81843"/>
    <w:rsid w:val="00F819EE"/>
    <w:rsid w:val="00F81C3B"/>
    <w:rsid w:val="00F83A88"/>
    <w:rsid w:val="00F866B6"/>
    <w:rsid w:val="00F905CE"/>
    <w:rsid w:val="00F90991"/>
    <w:rsid w:val="00F92EF1"/>
    <w:rsid w:val="00F942E4"/>
    <w:rsid w:val="00F97226"/>
    <w:rsid w:val="00FA04FE"/>
    <w:rsid w:val="00FA10E5"/>
    <w:rsid w:val="00FA4E5F"/>
    <w:rsid w:val="00FA7A7D"/>
    <w:rsid w:val="00FB3318"/>
    <w:rsid w:val="00FC3A6F"/>
    <w:rsid w:val="00FC4667"/>
    <w:rsid w:val="00FD70EF"/>
    <w:rsid w:val="00FD7721"/>
    <w:rsid w:val="00FE2DC3"/>
    <w:rsid w:val="00FE4600"/>
    <w:rsid w:val="00FE7AF4"/>
    <w:rsid w:val="00FF4965"/>
    <w:rsid w:val="00FF6576"/>
    <w:rsid w:val="00FF6656"/>
    <w:rsid w:val="00FF6D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2032</Words>
  <Characters>12197</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84</cp:revision>
  <cp:lastPrinted>2024-07-08T10:24:00Z</cp:lastPrinted>
  <dcterms:created xsi:type="dcterms:W3CDTF">2024-08-14T08:18:00Z</dcterms:created>
  <dcterms:modified xsi:type="dcterms:W3CDTF">2024-11-11T18:52:00Z</dcterms:modified>
</cp:coreProperties>
</file>