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9BB5" w14:textId="77777777" w:rsidR="00220ADD" w:rsidRPr="00220ADD" w:rsidRDefault="007669F5" w:rsidP="00220ADD">
      <w:pPr>
        <w:spacing w:after="0"/>
        <w:ind w:left="5664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4F1C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umowy</w:t>
      </w:r>
    </w:p>
    <w:p w14:paraId="2E1F2FF1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F0B6F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DE6AE31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14:paraId="65B553DB" w14:textId="77777777" w:rsidR="00220ADD" w:rsidRDefault="00220ADD" w:rsidP="00220AD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785EF264" w14:textId="77777777" w:rsidR="00220ADD" w:rsidRPr="000C53BA" w:rsidRDefault="00F23863" w:rsidP="00220AD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Wojskowa Specjalistyczna Przychodnia Lekarska Samodzielny Publiczny Zakład Opieki </w:t>
      </w:r>
      <w:proofErr w:type="gramStart"/>
      <w:r>
        <w:rPr>
          <w:rFonts w:ascii="Arial" w:hAnsi="Arial" w:cs="Arial"/>
          <w:sz w:val="24"/>
          <w:szCs w:val="24"/>
        </w:rPr>
        <w:t xml:space="preserve">Zdrowotnej  </w:t>
      </w:r>
      <w:r w:rsidR="00AF13D4">
        <w:rPr>
          <w:rFonts w:ascii="Arial" w:hAnsi="Arial" w:cs="Arial"/>
          <w:sz w:val="24"/>
          <w:szCs w:val="24"/>
        </w:rPr>
        <w:t>w</w:t>
      </w:r>
      <w:proofErr w:type="gramEnd"/>
      <w:r w:rsidR="00AF13D4">
        <w:rPr>
          <w:rFonts w:ascii="Arial" w:hAnsi="Arial" w:cs="Arial"/>
          <w:sz w:val="24"/>
          <w:szCs w:val="24"/>
        </w:rPr>
        <w:t xml:space="preserve"> Poznaniu</w:t>
      </w:r>
      <w:r w:rsidRPr="000C53BA">
        <w:rPr>
          <w:rFonts w:ascii="Arial" w:hAnsi="Arial" w:cs="Arial"/>
          <w:sz w:val="24"/>
          <w:szCs w:val="24"/>
        </w:rPr>
        <w:t xml:space="preserve"> </w:t>
      </w:r>
      <w:r w:rsidR="00220ADD" w:rsidRPr="000C53BA">
        <w:rPr>
          <w:rFonts w:ascii="Arial" w:hAnsi="Arial" w:cs="Arial"/>
          <w:sz w:val="24"/>
          <w:szCs w:val="24"/>
        </w:rPr>
        <w:t>zgodnie z art. 13 i 14 „</w:t>
      </w:r>
      <w:r w:rsidR="00220ADD"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="00220ADD" w:rsidRPr="000C53BA"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 w:rsidR="00220ADD" w:rsidRPr="000C53BA"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 w:rsidR="00220ADD" w:rsidRPr="000C53BA">
        <w:rPr>
          <w:rFonts w:ascii="Arial" w:hAnsi="Arial" w:cs="Arial"/>
          <w:sz w:val="24"/>
          <w:szCs w:val="24"/>
        </w:rPr>
        <w:t xml:space="preserve"> (dalej jako: </w:t>
      </w:r>
      <w:r w:rsidR="00220ADD" w:rsidRPr="000C53BA">
        <w:rPr>
          <w:rFonts w:ascii="Arial" w:hAnsi="Arial" w:cs="Arial"/>
          <w:b/>
          <w:sz w:val="24"/>
          <w:szCs w:val="24"/>
        </w:rPr>
        <w:t>RODO</w:t>
      </w:r>
      <w:r w:rsidR="00220ADD" w:rsidRPr="000C53BA">
        <w:rPr>
          <w:rFonts w:ascii="Arial" w:hAnsi="Arial" w:cs="Arial"/>
          <w:sz w:val="24"/>
          <w:szCs w:val="24"/>
        </w:rPr>
        <w:t xml:space="preserve">) </w:t>
      </w:r>
      <w:r w:rsidR="00220ADD" w:rsidRPr="00903192">
        <w:rPr>
          <w:rFonts w:ascii="Arial" w:hAnsi="Arial" w:cs="Arial"/>
          <w:sz w:val="24"/>
          <w:szCs w:val="24"/>
        </w:rPr>
        <w:t>informuje, że</w:t>
      </w:r>
      <w:r w:rsidR="00220ADD">
        <w:rPr>
          <w:rFonts w:ascii="Arial" w:hAnsi="Arial" w:cs="Arial"/>
          <w:sz w:val="24"/>
          <w:szCs w:val="24"/>
        </w:rPr>
        <w:t>:</w:t>
      </w:r>
    </w:p>
    <w:p w14:paraId="6D85CD80" w14:textId="77777777" w:rsidR="00220ADD" w:rsidRPr="003A7CD2" w:rsidRDefault="00220ADD" w:rsidP="00220ADD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spellStart"/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proofErr w:type="spell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pozostawić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 właściwe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Wykonawcy umowy tj. 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nazwę i adres </w:t>
      </w:r>
      <w:proofErr w:type="gramStart"/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wykonawcy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…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………………………………,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F23863">
        <w:rPr>
          <w:rFonts w:ascii="Arial" w:hAnsi="Arial" w:cs="Arial"/>
          <w:sz w:val="24"/>
          <w:szCs w:val="24"/>
        </w:rPr>
        <w:t>Wojskowa Specjalistyczna Przychodnia Lekarska Samodzielny Publiczny Zakład Opieki Zdrowotnej ul. Solna 21, 61 - 736 Poznań</w:t>
      </w:r>
      <w:r w:rsidR="00F23863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reprezentowana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Dyrektora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129AC59" w14:textId="77777777" w:rsidR="00220ADD" w:rsidRPr="00F23863" w:rsidRDefault="00220ADD" w:rsidP="00F23863">
      <w:pPr>
        <w:keepNext/>
        <w:numPr>
          <w:ilvl w:val="0"/>
          <w:numId w:val="1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0C53BA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 w:history="1">
        <w:r w:rsidR="00F23863" w:rsidRPr="00684892"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kontakt@wspl.info.pl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ar-SA"/>
        </w:rPr>
        <w:t>, telef</w:t>
      </w:r>
      <w:r w:rsidR="00F23863">
        <w:rPr>
          <w:rFonts w:ascii="Arial" w:eastAsia="Times New Roman" w:hAnsi="Arial" w:cs="Arial"/>
          <w:sz w:val="24"/>
          <w:szCs w:val="24"/>
          <w:lang w:eastAsia="ar-SA"/>
        </w:rPr>
        <w:t>onicznie pod numerem 261 572 116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C5AE1E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. 6 ust. 1 lit. </w:t>
      </w:r>
      <w:proofErr w:type="spell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cRODO</w:t>
      </w:r>
      <w:proofErr w:type="spell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(przetwarzanie jest niezbędne do wypełnienia obowiązku prawnego ciążącego na 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ar-SA"/>
        </w:rPr>
        <w:t>administratorze)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proofErr w:type="gramEnd"/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celu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14:paraId="18B5A24C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461C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>.– przez okres przygotowania i wykonywania umowy oraz jej archiwizacji.</w:t>
      </w:r>
    </w:p>
    <w:p w14:paraId="0B1FF895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dobrowolne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14:paraId="64901DBB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z art. 5 ust.1 pkt.2 ustawy z dnia 14 lipca o narodowym zasobie archiwalnym i archiwach, przez okres 10 lat, licząc od roku, w którym umowa przestała obowiązywać, nie krócej niż czas upływu terminu przedawnienia roszczenia.</w:t>
      </w:r>
    </w:p>
    <w:p w14:paraId="07D17238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14:paraId="0917754F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14:paraId="63FC1C8E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umowy, którym przekazanie danych jest niezbędne do realizacji treści umowy, którym istnieje konieczność przekazania danych </w:t>
      </w:r>
      <w:proofErr w:type="spell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</w:t>
      </w:r>
      <w:proofErr w:type="gramStart"/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podmioty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59E07104" w14:textId="77777777"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e Ministerstwa Obrony Narodowej i Ministerstwa Zdrowia.</w:t>
      </w:r>
    </w:p>
    <w:p w14:paraId="125C82D8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14:paraId="02144A86" w14:textId="77777777" w:rsidR="00220ADD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</w:t>
      </w:r>
      <w:r>
        <w:rPr>
          <w:rFonts w:ascii="Arial" w:eastAsia="Times New Roman" w:hAnsi="Arial" w:cs="Arial"/>
          <w:sz w:val="24"/>
          <w:szCs w:val="24"/>
          <w:lang w:eastAsia="pl-PL"/>
        </w:rPr>
        <w:t>any, stosowanie do art. 22 RODO.</w:t>
      </w:r>
    </w:p>
    <w:p w14:paraId="5F7BB70B" w14:textId="77777777" w:rsidR="009158CD" w:rsidRPr="009158CD" w:rsidRDefault="009158CD" w:rsidP="009158C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829FBF7" w14:textId="77777777" w:rsidR="00220ADD" w:rsidRPr="000364A1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posiada Pani/Pan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DB3EA7A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14:paraId="2A37298E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16 RODO do sprostowania Pani/Pana danych 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osobowych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21420155" w14:textId="77777777"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7C39DE0F" w14:textId="77777777"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</w:t>
      </w:r>
      <w:r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14:paraId="5308F0E4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190E3605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14:paraId="513B1377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14:paraId="6266982A" w14:textId="77777777"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14:paraId="14E87E98" w14:textId="77777777" w:rsidR="006248D9" w:rsidRDefault="006248D9"/>
    <w:sectPr w:rsidR="006248D9" w:rsidSect="00D720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E3A12" w14:textId="77777777" w:rsidR="0060732E" w:rsidRDefault="0060732E" w:rsidP="00220ADD">
      <w:pPr>
        <w:spacing w:after="0" w:line="240" w:lineRule="auto"/>
      </w:pPr>
      <w:r>
        <w:separator/>
      </w:r>
    </w:p>
  </w:endnote>
  <w:endnote w:type="continuationSeparator" w:id="0">
    <w:p w14:paraId="2FEF561F" w14:textId="77777777" w:rsidR="0060732E" w:rsidRDefault="0060732E" w:rsidP="0022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9AD52" w14:textId="77777777" w:rsidR="005D1899" w:rsidRDefault="005D18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47A1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C4D3" w14:textId="77777777" w:rsidR="00000000" w:rsidRPr="005D1899" w:rsidRDefault="00000000" w:rsidP="005D1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00AA6" w14:textId="77777777" w:rsidR="0060732E" w:rsidRDefault="0060732E" w:rsidP="00220ADD">
      <w:pPr>
        <w:spacing w:after="0" w:line="240" w:lineRule="auto"/>
      </w:pPr>
      <w:r>
        <w:separator/>
      </w:r>
    </w:p>
  </w:footnote>
  <w:footnote w:type="continuationSeparator" w:id="0">
    <w:p w14:paraId="79098C25" w14:textId="77777777" w:rsidR="0060732E" w:rsidRDefault="0060732E" w:rsidP="0022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83DE" w14:textId="77777777" w:rsidR="005D1899" w:rsidRDefault="005D1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D24A6" w14:textId="77777777" w:rsidR="00000000" w:rsidRPr="001162DD" w:rsidRDefault="00000000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3BE3" w14:textId="77777777" w:rsidR="005D1899" w:rsidRDefault="005D1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48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ADD"/>
    <w:rsid w:val="001E3888"/>
    <w:rsid w:val="00204732"/>
    <w:rsid w:val="00220ADD"/>
    <w:rsid w:val="004F1CD8"/>
    <w:rsid w:val="005901AF"/>
    <w:rsid w:val="005D1899"/>
    <w:rsid w:val="0060732E"/>
    <w:rsid w:val="006248D9"/>
    <w:rsid w:val="006E359B"/>
    <w:rsid w:val="006E36BD"/>
    <w:rsid w:val="00737232"/>
    <w:rsid w:val="007669F5"/>
    <w:rsid w:val="008311F4"/>
    <w:rsid w:val="009158CD"/>
    <w:rsid w:val="00925E63"/>
    <w:rsid w:val="00AF13D4"/>
    <w:rsid w:val="00E640C4"/>
    <w:rsid w:val="00F23863"/>
    <w:rsid w:val="00FA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9B91A"/>
  <w15:docId w15:val="{EE7A825C-52EE-4099-9C90-4835AED7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ADD"/>
  </w:style>
  <w:style w:type="paragraph" w:styleId="Stopka">
    <w:name w:val="footer"/>
    <w:basedOn w:val="Normalny"/>
    <w:link w:val="Stopka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ADD"/>
  </w:style>
  <w:style w:type="paragraph" w:styleId="Akapitzlist">
    <w:name w:val="List Paragraph"/>
    <w:basedOn w:val="Normalny"/>
    <w:uiPriority w:val="34"/>
    <w:qFormat/>
    <w:rsid w:val="00220ADD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0A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spl.inf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01CD68-458D-43D5-8993-CADA03C09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Płachta Beata</dc:creator>
  <cp:lastModifiedBy>Rafał Konieczny</cp:lastModifiedBy>
  <cp:revision>6</cp:revision>
  <dcterms:created xsi:type="dcterms:W3CDTF">2024-11-03T19:14:00Z</dcterms:created>
  <dcterms:modified xsi:type="dcterms:W3CDTF">2024-12-19T12:04:00Z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bce8b05f-46e1-46c3-ae5e-6a025546fba8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Płachta Beata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10.62.32.91</vt:lpwstr>
  </property>
  <property fmtid="{D5CDD505-2E9C-101B-9397-08002B2CF9AE}" pid="10" name="bjClsUserRVM">
    <vt:lpwstr>[]</vt:lpwstr>
  </property>
  <property fmtid="{D5CDD505-2E9C-101B-9397-08002B2CF9AE}" pid="11" name="bjSaver">
    <vt:lpwstr>4Ma1sW13K6jCdHQTtGXf16sug7pYt0HU</vt:lpwstr>
  </property>
</Properties>
</file>