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3AE5EC" w14:textId="77777777" w:rsidR="00EE35BD" w:rsidRPr="006F34B7" w:rsidRDefault="00EE35BD" w:rsidP="00EE35BD">
      <w:pPr>
        <w:pStyle w:val="Nagwek"/>
        <w:jc w:val="center"/>
      </w:pPr>
    </w:p>
    <w:p w14:paraId="28933852" w14:textId="020FD118" w:rsidR="00EE35BD" w:rsidRPr="006F34B7" w:rsidRDefault="004C728D" w:rsidP="007F72FD">
      <w:pPr>
        <w:pStyle w:val="Nagwek"/>
        <w:jc w:val="center"/>
        <w:rPr>
          <w:b/>
          <w:bCs/>
        </w:rPr>
      </w:pPr>
      <w:r w:rsidRPr="006F34B7">
        <w:rPr>
          <w:b/>
          <w:bCs/>
        </w:rPr>
        <w:t xml:space="preserve">Postępowanie  nr  </w:t>
      </w:r>
      <w:r w:rsidR="00EE35BD" w:rsidRPr="006F34B7">
        <w:rPr>
          <w:b/>
          <w:bCs/>
        </w:rPr>
        <w:t>ZP.271.</w:t>
      </w:r>
      <w:r w:rsidR="006F34B7" w:rsidRPr="006F34B7">
        <w:rPr>
          <w:b/>
          <w:bCs/>
        </w:rPr>
        <w:t>47</w:t>
      </w:r>
      <w:r w:rsidR="00EE35BD" w:rsidRPr="006F34B7">
        <w:rPr>
          <w:b/>
          <w:bCs/>
        </w:rPr>
        <w:t>.2024</w:t>
      </w:r>
    </w:p>
    <w:p w14:paraId="1645E074" w14:textId="77777777" w:rsidR="004C728D" w:rsidRPr="006F34B7" w:rsidRDefault="004C728D" w:rsidP="004C728D">
      <w:pPr>
        <w:pStyle w:val="Nagwek"/>
        <w:rPr>
          <w:b/>
          <w:bCs/>
        </w:rPr>
      </w:pPr>
    </w:p>
    <w:p w14:paraId="209232E2" w14:textId="77777777" w:rsidR="004C728D" w:rsidRPr="006F34B7" w:rsidRDefault="004C728D" w:rsidP="004C728D">
      <w:pPr>
        <w:pStyle w:val="Nagwek"/>
        <w:rPr>
          <w:b/>
          <w:bCs/>
        </w:rPr>
      </w:pPr>
    </w:p>
    <w:p w14:paraId="32E4745D" w14:textId="120683E9" w:rsidR="00EE35BD" w:rsidRPr="00CE2961" w:rsidRDefault="00EE35BD" w:rsidP="00EE35BD">
      <w:pPr>
        <w:jc w:val="center"/>
        <w:rPr>
          <w:b/>
        </w:rPr>
      </w:pPr>
      <w:r w:rsidRPr="00CE2961">
        <w:rPr>
          <w:noProof/>
          <w:lang w:eastAsia="pl-PL"/>
        </w:rPr>
        <w:drawing>
          <wp:inline distT="0" distB="0" distL="0" distR="0" wp14:anchorId="1F85EFD3" wp14:editId="1A002134">
            <wp:extent cx="809625" cy="742950"/>
            <wp:effectExtent l="0" t="0" r="9525" b="0"/>
            <wp:docPr id="178888456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l="-14" t="-14" r="-14" b="-14"/>
                    <a:stretch>
                      <a:fillRect/>
                    </a:stretch>
                  </pic:blipFill>
                  <pic:spPr bwMode="auto">
                    <a:xfrm>
                      <a:off x="0" y="0"/>
                      <a:ext cx="809625" cy="742950"/>
                    </a:xfrm>
                    <a:prstGeom prst="rect">
                      <a:avLst/>
                    </a:prstGeom>
                    <a:solidFill>
                      <a:srgbClr val="FFFFFF"/>
                    </a:solidFill>
                    <a:ln>
                      <a:noFill/>
                    </a:ln>
                  </pic:spPr>
                </pic:pic>
              </a:graphicData>
            </a:graphic>
          </wp:inline>
        </w:drawing>
      </w:r>
    </w:p>
    <w:p w14:paraId="0150E4B6" w14:textId="77777777" w:rsidR="00EE35BD" w:rsidRPr="00CE2961" w:rsidRDefault="00EE35BD" w:rsidP="00EE35BD">
      <w:pPr>
        <w:jc w:val="center"/>
      </w:pPr>
      <w:r w:rsidRPr="00CE2961">
        <w:rPr>
          <w:b/>
        </w:rPr>
        <w:t>ZAMAWIAJĄCY</w:t>
      </w:r>
    </w:p>
    <w:p w14:paraId="1762D430" w14:textId="77777777" w:rsidR="00EE35BD" w:rsidRPr="00CE2961" w:rsidRDefault="00EE35BD" w:rsidP="00EE35BD">
      <w:pPr>
        <w:jc w:val="center"/>
      </w:pPr>
      <w:r w:rsidRPr="00CE2961">
        <w:rPr>
          <w:b/>
        </w:rPr>
        <w:t>GMINA  ŻUKOWO</w:t>
      </w:r>
    </w:p>
    <w:p w14:paraId="45730683" w14:textId="77777777" w:rsidR="00EE35BD" w:rsidRPr="00CE2961" w:rsidRDefault="00EE35BD" w:rsidP="00EE35BD">
      <w:pPr>
        <w:jc w:val="center"/>
        <w:rPr>
          <w:b/>
          <w:sz w:val="34"/>
          <w:szCs w:val="34"/>
        </w:rPr>
      </w:pPr>
    </w:p>
    <w:p w14:paraId="68CDA318" w14:textId="77777777" w:rsidR="00EE35BD" w:rsidRPr="00CE2961" w:rsidRDefault="00EE35BD" w:rsidP="00EE35BD">
      <w:pPr>
        <w:jc w:val="center"/>
        <w:rPr>
          <w:b/>
          <w:sz w:val="34"/>
          <w:szCs w:val="34"/>
        </w:rPr>
      </w:pPr>
    </w:p>
    <w:p w14:paraId="33F6CD99" w14:textId="77777777" w:rsidR="00EE35BD" w:rsidRPr="00CE2961" w:rsidRDefault="00EE35BD" w:rsidP="00EE35BD">
      <w:pPr>
        <w:jc w:val="center"/>
      </w:pPr>
      <w:r w:rsidRPr="00CE2961">
        <w:rPr>
          <w:b/>
          <w:sz w:val="36"/>
          <w:szCs w:val="36"/>
        </w:rPr>
        <w:t xml:space="preserve">SPECYFIKACJA  WARUNKÓW  ZAMÓWIENIA </w:t>
      </w:r>
    </w:p>
    <w:p w14:paraId="1E3A466B" w14:textId="77777777" w:rsidR="00EE35BD" w:rsidRPr="00CE2961" w:rsidRDefault="00EE35BD" w:rsidP="00EE35BD">
      <w:pPr>
        <w:jc w:val="center"/>
      </w:pPr>
      <w:r w:rsidRPr="00CE2961">
        <w:rPr>
          <w:b/>
          <w:sz w:val="36"/>
          <w:szCs w:val="36"/>
        </w:rPr>
        <w:t>(SWZ)</w:t>
      </w:r>
    </w:p>
    <w:p w14:paraId="3CAC3690" w14:textId="77777777" w:rsidR="00EE35BD" w:rsidRPr="00CE2961" w:rsidRDefault="00EE35BD" w:rsidP="00EE35BD">
      <w:pPr>
        <w:jc w:val="center"/>
        <w:rPr>
          <w:b/>
          <w:sz w:val="36"/>
          <w:szCs w:val="36"/>
        </w:rPr>
      </w:pPr>
    </w:p>
    <w:p w14:paraId="2081EDEF" w14:textId="77777777" w:rsidR="00EE35BD" w:rsidRPr="00CE2961" w:rsidRDefault="00EE35BD" w:rsidP="00EE35BD">
      <w:pPr>
        <w:jc w:val="center"/>
        <w:rPr>
          <w:sz w:val="26"/>
          <w:szCs w:val="26"/>
        </w:rPr>
      </w:pPr>
    </w:p>
    <w:p w14:paraId="3391A864" w14:textId="77777777" w:rsidR="00EE35BD" w:rsidRPr="00CE2961" w:rsidRDefault="00EE35BD" w:rsidP="00EE35BD">
      <w:pPr>
        <w:jc w:val="center"/>
        <w:rPr>
          <w:sz w:val="26"/>
          <w:szCs w:val="26"/>
        </w:rPr>
      </w:pPr>
    </w:p>
    <w:p w14:paraId="72731F25" w14:textId="77777777" w:rsidR="00EE35BD" w:rsidRPr="00CE2961" w:rsidRDefault="00EE35BD" w:rsidP="00EE35BD">
      <w:pPr>
        <w:jc w:val="center"/>
        <w:rPr>
          <w:sz w:val="24"/>
          <w:szCs w:val="24"/>
        </w:rPr>
      </w:pPr>
    </w:p>
    <w:p w14:paraId="6A35D8D3" w14:textId="04BDB2C2" w:rsidR="006D045B" w:rsidRDefault="00EE35BD" w:rsidP="00EE35BD">
      <w:pPr>
        <w:jc w:val="center"/>
        <w:rPr>
          <w:b/>
          <w:sz w:val="28"/>
          <w:szCs w:val="28"/>
        </w:rPr>
      </w:pPr>
      <w:r w:rsidRPr="006D045B">
        <w:rPr>
          <w:b/>
          <w:sz w:val="28"/>
          <w:szCs w:val="28"/>
        </w:rPr>
        <w:t xml:space="preserve">Budowa </w:t>
      </w:r>
      <w:r w:rsidR="001C6C3A">
        <w:rPr>
          <w:b/>
          <w:sz w:val="28"/>
          <w:szCs w:val="28"/>
        </w:rPr>
        <w:t xml:space="preserve"> </w:t>
      </w:r>
      <w:r w:rsidRPr="006D045B">
        <w:rPr>
          <w:b/>
          <w:sz w:val="28"/>
          <w:szCs w:val="28"/>
        </w:rPr>
        <w:t xml:space="preserve">żłobka </w:t>
      </w:r>
      <w:r w:rsidR="001C6C3A">
        <w:rPr>
          <w:b/>
          <w:sz w:val="28"/>
          <w:szCs w:val="28"/>
        </w:rPr>
        <w:t xml:space="preserve"> </w:t>
      </w:r>
      <w:r w:rsidRPr="006D045B">
        <w:rPr>
          <w:b/>
          <w:sz w:val="28"/>
          <w:szCs w:val="28"/>
        </w:rPr>
        <w:t>w</w:t>
      </w:r>
      <w:r w:rsidR="006D045B" w:rsidRPr="006D045B">
        <w:rPr>
          <w:b/>
          <w:sz w:val="28"/>
          <w:szCs w:val="28"/>
        </w:rPr>
        <w:t xml:space="preserve"> </w:t>
      </w:r>
      <w:r w:rsidR="001C6C3A">
        <w:rPr>
          <w:b/>
          <w:sz w:val="28"/>
          <w:szCs w:val="28"/>
        </w:rPr>
        <w:t xml:space="preserve"> </w:t>
      </w:r>
      <w:r w:rsidR="006D045B" w:rsidRPr="006D045B">
        <w:rPr>
          <w:b/>
          <w:sz w:val="28"/>
          <w:szCs w:val="28"/>
        </w:rPr>
        <w:t xml:space="preserve">Chwaszczynie </w:t>
      </w:r>
      <w:r w:rsidR="001C6C3A">
        <w:rPr>
          <w:b/>
          <w:sz w:val="28"/>
          <w:szCs w:val="28"/>
        </w:rPr>
        <w:t xml:space="preserve"> </w:t>
      </w:r>
      <w:r w:rsidRPr="006D045B">
        <w:rPr>
          <w:b/>
          <w:sz w:val="28"/>
          <w:szCs w:val="28"/>
        </w:rPr>
        <w:t xml:space="preserve">w </w:t>
      </w:r>
      <w:r w:rsidR="001C6C3A">
        <w:rPr>
          <w:b/>
          <w:sz w:val="28"/>
          <w:szCs w:val="28"/>
        </w:rPr>
        <w:t xml:space="preserve"> </w:t>
      </w:r>
      <w:r w:rsidRPr="006D045B">
        <w:rPr>
          <w:b/>
          <w:sz w:val="28"/>
          <w:szCs w:val="28"/>
        </w:rPr>
        <w:t>ramach</w:t>
      </w:r>
      <w:r w:rsidR="001C6C3A">
        <w:rPr>
          <w:b/>
          <w:sz w:val="28"/>
          <w:szCs w:val="28"/>
        </w:rPr>
        <w:t xml:space="preserve"> </w:t>
      </w:r>
      <w:r w:rsidRPr="006D045B">
        <w:rPr>
          <w:b/>
          <w:sz w:val="28"/>
          <w:szCs w:val="28"/>
        </w:rPr>
        <w:t xml:space="preserve"> pr</w:t>
      </w:r>
      <w:r w:rsidR="006D045B" w:rsidRPr="006D045B">
        <w:rPr>
          <w:b/>
          <w:sz w:val="28"/>
          <w:szCs w:val="28"/>
        </w:rPr>
        <w:t xml:space="preserve">ogramu </w:t>
      </w:r>
      <w:r w:rsidR="001C6C3A">
        <w:rPr>
          <w:b/>
          <w:sz w:val="28"/>
          <w:szCs w:val="28"/>
        </w:rPr>
        <w:t xml:space="preserve"> </w:t>
      </w:r>
      <w:r w:rsidRPr="006D045B">
        <w:rPr>
          <w:b/>
          <w:sz w:val="28"/>
          <w:szCs w:val="28"/>
        </w:rPr>
        <w:t>Maluch +</w:t>
      </w:r>
      <w:r w:rsidR="006D045B" w:rsidRPr="006D045B">
        <w:rPr>
          <w:b/>
          <w:sz w:val="28"/>
          <w:szCs w:val="28"/>
        </w:rPr>
        <w:t xml:space="preserve"> </w:t>
      </w:r>
    </w:p>
    <w:p w14:paraId="457ED430" w14:textId="7C7F66F5" w:rsidR="00EE35BD" w:rsidRPr="006D045B" w:rsidRDefault="006D045B" w:rsidP="00EE35BD">
      <w:pPr>
        <w:jc w:val="center"/>
        <w:rPr>
          <w:rFonts w:ascii="Times New Roman" w:hAnsi="Times New Roman"/>
          <w:sz w:val="28"/>
          <w:szCs w:val="28"/>
        </w:rPr>
      </w:pPr>
      <w:r>
        <w:rPr>
          <w:b/>
          <w:sz w:val="28"/>
          <w:szCs w:val="28"/>
        </w:rPr>
        <w:t>(</w:t>
      </w:r>
      <w:r w:rsidRPr="006D045B">
        <w:rPr>
          <w:b/>
          <w:sz w:val="28"/>
          <w:szCs w:val="28"/>
        </w:rPr>
        <w:t>w</w:t>
      </w:r>
      <w:r w:rsidR="001C6C3A">
        <w:rPr>
          <w:b/>
          <w:sz w:val="28"/>
          <w:szCs w:val="28"/>
        </w:rPr>
        <w:t xml:space="preserve"> </w:t>
      </w:r>
      <w:r w:rsidRPr="006D045B">
        <w:rPr>
          <w:b/>
          <w:sz w:val="28"/>
          <w:szCs w:val="28"/>
        </w:rPr>
        <w:t xml:space="preserve"> formule </w:t>
      </w:r>
      <w:r w:rsidR="001C6C3A">
        <w:rPr>
          <w:b/>
          <w:sz w:val="28"/>
          <w:szCs w:val="28"/>
        </w:rPr>
        <w:t xml:space="preserve"> </w:t>
      </w:r>
      <w:r w:rsidRPr="006D045B">
        <w:rPr>
          <w:b/>
          <w:sz w:val="28"/>
          <w:szCs w:val="28"/>
        </w:rPr>
        <w:t xml:space="preserve">zaprojektuj </w:t>
      </w:r>
      <w:r w:rsidR="001C6C3A">
        <w:rPr>
          <w:b/>
          <w:sz w:val="28"/>
          <w:szCs w:val="28"/>
        </w:rPr>
        <w:t xml:space="preserve"> </w:t>
      </w:r>
      <w:r w:rsidRPr="006D045B">
        <w:rPr>
          <w:b/>
          <w:sz w:val="28"/>
          <w:szCs w:val="28"/>
        </w:rPr>
        <w:t xml:space="preserve">i </w:t>
      </w:r>
      <w:r w:rsidR="001C6C3A">
        <w:rPr>
          <w:b/>
          <w:sz w:val="28"/>
          <w:szCs w:val="28"/>
        </w:rPr>
        <w:t xml:space="preserve"> </w:t>
      </w:r>
      <w:r w:rsidRPr="006D045B">
        <w:rPr>
          <w:b/>
          <w:sz w:val="28"/>
          <w:szCs w:val="28"/>
        </w:rPr>
        <w:t>wybuduj</w:t>
      </w:r>
      <w:r>
        <w:rPr>
          <w:b/>
          <w:sz w:val="28"/>
          <w:szCs w:val="28"/>
        </w:rPr>
        <w:t>)</w:t>
      </w:r>
    </w:p>
    <w:p w14:paraId="2D9F181F" w14:textId="77777777" w:rsidR="00EE35BD" w:rsidRPr="006D045B" w:rsidRDefault="00EE35BD" w:rsidP="00EE35BD">
      <w:pPr>
        <w:ind w:left="284"/>
        <w:jc w:val="center"/>
        <w:rPr>
          <w:b/>
          <w:sz w:val="28"/>
          <w:szCs w:val="28"/>
        </w:rPr>
      </w:pPr>
    </w:p>
    <w:p w14:paraId="4B6D1934" w14:textId="77777777" w:rsidR="00EE35BD" w:rsidRPr="00CE2961" w:rsidRDefault="00EE35BD" w:rsidP="00EE35BD">
      <w:pPr>
        <w:jc w:val="center"/>
        <w:rPr>
          <w:b/>
          <w:sz w:val="32"/>
          <w:szCs w:val="32"/>
        </w:rPr>
      </w:pPr>
    </w:p>
    <w:p w14:paraId="20D89E35" w14:textId="77777777" w:rsidR="00EE35BD" w:rsidRDefault="00EE35BD" w:rsidP="00EE35BD">
      <w:pPr>
        <w:jc w:val="center"/>
        <w:rPr>
          <w:b/>
        </w:rPr>
      </w:pPr>
    </w:p>
    <w:p w14:paraId="313A14C5" w14:textId="77777777" w:rsidR="00EE35BD" w:rsidRPr="00CE2961" w:rsidRDefault="00EE35BD" w:rsidP="00EE35BD">
      <w:pPr>
        <w:jc w:val="center"/>
        <w:rPr>
          <w:b/>
        </w:rPr>
      </w:pPr>
    </w:p>
    <w:p w14:paraId="1C3BA847" w14:textId="77777777" w:rsidR="00EE35BD" w:rsidRDefault="00EE35BD" w:rsidP="00EE35BD">
      <w:pPr>
        <w:jc w:val="center"/>
        <w:rPr>
          <w:b/>
        </w:rPr>
      </w:pPr>
    </w:p>
    <w:p w14:paraId="467A841B" w14:textId="77777777" w:rsidR="00097E76" w:rsidRDefault="00097E76" w:rsidP="00EE35BD">
      <w:pPr>
        <w:jc w:val="center"/>
        <w:rPr>
          <w:b/>
        </w:rPr>
      </w:pPr>
    </w:p>
    <w:p w14:paraId="37F52697" w14:textId="77777777" w:rsidR="00097E76" w:rsidRDefault="00097E76" w:rsidP="00EE35BD">
      <w:pPr>
        <w:jc w:val="center"/>
        <w:rPr>
          <w:b/>
        </w:rPr>
      </w:pPr>
    </w:p>
    <w:p w14:paraId="7FC41C72" w14:textId="77777777" w:rsidR="00097E76" w:rsidRPr="0019244F" w:rsidRDefault="00097E76" w:rsidP="00EE35BD">
      <w:pPr>
        <w:jc w:val="center"/>
        <w:rPr>
          <w:b/>
        </w:rPr>
      </w:pPr>
    </w:p>
    <w:p w14:paraId="30602F23" w14:textId="77777777" w:rsidR="006D045B" w:rsidRDefault="006D045B" w:rsidP="006D045B">
      <w:pPr>
        <w:rPr>
          <w:b/>
          <w:bCs/>
          <w:sz w:val="24"/>
          <w:szCs w:val="24"/>
        </w:rPr>
      </w:pPr>
    </w:p>
    <w:p w14:paraId="55FDB155" w14:textId="77CDE1E6" w:rsidR="00EE35BD" w:rsidRPr="00C94B16" w:rsidRDefault="00EE35BD" w:rsidP="00097E76">
      <w:pPr>
        <w:ind w:left="5664"/>
        <w:rPr>
          <w:rFonts w:ascii="Tahoma" w:hAnsi="Tahoma" w:cs="Tahoma"/>
          <w:b/>
          <w:bCs/>
          <w:spacing w:val="-1"/>
        </w:rPr>
      </w:pPr>
      <w:r w:rsidRPr="00C94B16">
        <w:rPr>
          <w:rFonts w:ascii="Tahoma" w:hAnsi="Tahoma" w:cs="Tahoma"/>
          <w:b/>
          <w:bCs/>
          <w:spacing w:val="-1"/>
        </w:rPr>
        <w:t>Zatwierdziła:</w:t>
      </w:r>
      <w:r w:rsidRPr="00C94B16">
        <w:rPr>
          <w:rFonts w:ascii="Tahoma" w:hAnsi="Tahoma" w:cs="Tahoma"/>
          <w:b/>
          <w:bCs/>
          <w:spacing w:val="-1"/>
        </w:rPr>
        <w:tab/>
      </w:r>
    </w:p>
    <w:p w14:paraId="0088E525" w14:textId="77777777" w:rsidR="00EE35BD" w:rsidRPr="00C94B16" w:rsidRDefault="00EE35BD" w:rsidP="00097E76">
      <w:pPr>
        <w:ind w:left="5664"/>
        <w:rPr>
          <w:rFonts w:ascii="Tahoma" w:hAnsi="Tahoma" w:cs="Tahoma"/>
          <w:b/>
          <w:bCs/>
          <w:spacing w:val="-1"/>
        </w:rPr>
      </w:pPr>
      <w:r w:rsidRPr="00C94B16">
        <w:rPr>
          <w:rFonts w:ascii="Tahoma" w:hAnsi="Tahoma" w:cs="Tahoma"/>
          <w:b/>
          <w:bCs/>
          <w:spacing w:val="-1"/>
        </w:rPr>
        <w:t>z up. Burmistrza</w:t>
      </w:r>
      <w:r w:rsidRPr="00C94B16">
        <w:rPr>
          <w:rFonts w:ascii="Tahoma" w:hAnsi="Tahoma" w:cs="Tahoma"/>
          <w:b/>
          <w:bCs/>
          <w:spacing w:val="-1"/>
        </w:rPr>
        <w:tab/>
      </w:r>
    </w:p>
    <w:p w14:paraId="1ECB7910" w14:textId="77777777" w:rsidR="00EE35BD" w:rsidRPr="00C94B16" w:rsidRDefault="00EE35BD" w:rsidP="00097E76">
      <w:pPr>
        <w:ind w:left="5664"/>
        <w:rPr>
          <w:rFonts w:ascii="Tahoma" w:hAnsi="Tahoma" w:cs="Tahoma"/>
          <w:b/>
          <w:bCs/>
          <w:spacing w:val="-1"/>
        </w:rPr>
      </w:pPr>
      <w:r w:rsidRPr="00C94B16">
        <w:rPr>
          <w:rFonts w:ascii="Tahoma" w:hAnsi="Tahoma" w:cs="Tahoma"/>
          <w:b/>
          <w:bCs/>
          <w:spacing w:val="-1"/>
        </w:rPr>
        <w:t xml:space="preserve">Karolina Redzimska </w:t>
      </w:r>
    </w:p>
    <w:p w14:paraId="7EF00C43" w14:textId="77777777" w:rsidR="00EE35BD" w:rsidRPr="006D045B" w:rsidRDefault="00EE35BD" w:rsidP="00097E76">
      <w:pPr>
        <w:ind w:left="5664"/>
        <w:rPr>
          <w:b/>
          <w:sz w:val="32"/>
          <w:szCs w:val="32"/>
        </w:rPr>
      </w:pPr>
      <w:r w:rsidRPr="006D045B">
        <w:rPr>
          <w:rFonts w:ascii="Tahoma" w:hAnsi="Tahoma" w:cs="Tahoma"/>
          <w:b/>
          <w:bCs/>
          <w:spacing w:val="-1"/>
        </w:rPr>
        <w:t>Zastępca Burmistrza</w:t>
      </w:r>
    </w:p>
    <w:p w14:paraId="5A136D8C" w14:textId="77777777" w:rsidR="00EE35BD" w:rsidRPr="00CE2961" w:rsidRDefault="00EE35BD" w:rsidP="00EE35BD">
      <w:pPr>
        <w:pageBreakBefore/>
        <w:rPr>
          <w:b/>
          <w:sz w:val="24"/>
          <w:szCs w:val="24"/>
        </w:rPr>
      </w:pPr>
    </w:p>
    <w:p w14:paraId="365E7830" w14:textId="77777777" w:rsidR="00EE35BD" w:rsidRPr="00CE2961" w:rsidRDefault="00EE35BD" w:rsidP="00EE35BD">
      <w:pPr>
        <w:jc w:val="center"/>
      </w:pPr>
      <w:r w:rsidRPr="00CE2961">
        <w:rPr>
          <w:b/>
          <w:sz w:val="28"/>
          <w:szCs w:val="28"/>
        </w:rPr>
        <w:t>SPIS  TREŚCI</w:t>
      </w:r>
    </w:p>
    <w:p w14:paraId="6135AB98" w14:textId="20FE6BAD" w:rsidR="00EE35BD" w:rsidRPr="00CE2961" w:rsidRDefault="00EE35BD" w:rsidP="00EE35BD">
      <w:pPr>
        <w:pStyle w:val="Spistreci2"/>
      </w:pPr>
      <w:r w:rsidRPr="00CE2961">
        <w:fldChar w:fldCharType="begin"/>
      </w:r>
      <w:r w:rsidRPr="00CE2961">
        <w:instrText xml:space="preserve"> TOC \h \u \z </w:instrText>
      </w:r>
      <w:r w:rsidRPr="00CE2961">
        <w:fldChar w:fldCharType="separate"/>
      </w:r>
      <w:hyperlink w:anchor="__RefHeading___Toc87458958" w:history="1">
        <w:r w:rsidRPr="00CE2961">
          <w:rPr>
            <w:b/>
            <w:bCs/>
            <w:lang w:eastAsia="pl-PL"/>
          </w:rPr>
          <w:t>I. Nazwa, adres i inne dane zamawiającego</w:t>
        </w:r>
        <w:r w:rsidRPr="00CE2961">
          <w:rPr>
            <w:lang w:eastAsia="pl-PL"/>
          </w:rPr>
          <w:tab/>
        </w:r>
        <w:r w:rsidR="00EE57E4">
          <w:rPr>
            <w:lang w:eastAsia="pl-PL"/>
          </w:rPr>
          <w:tab/>
        </w:r>
        <w:r w:rsidR="00EE57E4">
          <w:rPr>
            <w:lang w:eastAsia="pl-PL"/>
          </w:rPr>
          <w:tab/>
        </w:r>
        <w:r w:rsidR="00EE57E4">
          <w:rPr>
            <w:lang w:eastAsia="pl-PL"/>
          </w:rPr>
          <w:tab/>
        </w:r>
        <w:r w:rsidR="00EE57E4">
          <w:rPr>
            <w:lang w:eastAsia="pl-PL"/>
          </w:rPr>
          <w:tab/>
        </w:r>
        <w:r w:rsidR="00EE57E4">
          <w:rPr>
            <w:lang w:eastAsia="pl-PL"/>
          </w:rPr>
          <w:tab/>
        </w:r>
      </w:hyperlink>
    </w:p>
    <w:p w14:paraId="6304BE1C" w14:textId="5B758611" w:rsidR="00EE35BD" w:rsidRPr="00CE2961" w:rsidRDefault="00EE35BD" w:rsidP="00EE35BD">
      <w:pPr>
        <w:pStyle w:val="Spistreci2"/>
      </w:pPr>
      <w:hyperlink w:anchor="__RefHeading___Toc87458959" w:history="1">
        <w:r w:rsidRPr="00CE2961">
          <w:rPr>
            <w:rFonts w:eastAsia="Times New Roman"/>
            <w:b/>
            <w:bCs/>
            <w:lang w:eastAsia="pl-PL"/>
          </w:rPr>
          <w:t>II. Ochrona danych osobowych</w:t>
        </w:r>
        <w:r w:rsidRPr="00CE2961">
          <w:rPr>
            <w:lang w:eastAsia="pl-PL"/>
          </w:rPr>
          <w:tab/>
        </w:r>
        <w:r w:rsidR="00D13E67">
          <w:rPr>
            <w:lang w:eastAsia="pl-PL"/>
          </w:rPr>
          <w:tab/>
        </w:r>
        <w:r w:rsidR="00D13E67">
          <w:rPr>
            <w:lang w:eastAsia="pl-PL"/>
          </w:rPr>
          <w:tab/>
        </w:r>
        <w:r w:rsidR="00D13E67">
          <w:rPr>
            <w:lang w:eastAsia="pl-PL"/>
          </w:rPr>
          <w:tab/>
        </w:r>
        <w:r w:rsidR="00D13E67">
          <w:rPr>
            <w:lang w:eastAsia="pl-PL"/>
          </w:rPr>
          <w:tab/>
        </w:r>
        <w:r w:rsidR="00D13E67">
          <w:rPr>
            <w:lang w:eastAsia="pl-PL"/>
          </w:rPr>
          <w:tab/>
        </w:r>
        <w:r w:rsidR="00D13E67">
          <w:rPr>
            <w:lang w:eastAsia="pl-PL"/>
          </w:rPr>
          <w:tab/>
        </w:r>
        <w:r w:rsidR="00D13E67">
          <w:rPr>
            <w:lang w:eastAsia="pl-PL"/>
          </w:rPr>
          <w:tab/>
        </w:r>
      </w:hyperlink>
    </w:p>
    <w:p w14:paraId="47FE147C" w14:textId="46A5192F" w:rsidR="00EE35BD" w:rsidRPr="00CE2961" w:rsidRDefault="00EE35BD" w:rsidP="00EE35BD">
      <w:pPr>
        <w:pStyle w:val="Spistreci2"/>
      </w:pPr>
      <w:hyperlink w:anchor="__RefHeading___Toc87458960" w:history="1">
        <w:r w:rsidRPr="00CE2961">
          <w:rPr>
            <w:b/>
            <w:bCs/>
            <w:lang w:eastAsia="pl-PL"/>
          </w:rPr>
          <w:t>III. Tryb udzielania zamówienia</w:t>
        </w:r>
        <w:r w:rsidRPr="00CE2961">
          <w:rPr>
            <w:lang w:eastAsia="pl-PL"/>
          </w:rPr>
          <w:tab/>
        </w:r>
      </w:hyperlink>
      <w:r w:rsidR="00D13E67">
        <w:rPr>
          <w:lang w:eastAsia="pl-PL"/>
        </w:rPr>
        <w:tab/>
      </w:r>
      <w:r w:rsidR="00D13E67">
        <w:rPr>
          <w:lang w:eastAsia="pl-PL"/>
        </w:rPr>
        <w:tab/>
      </w:r>
      <w:r w:rsidR="00D13E67">
        <w:rPr>
          <w:lang w:eastAsia="pl-PL"/>
        </w:rPr>
        <w:tab/>
      </w:r>
      <w:r w:rsidR="00D13E67">
        <w:rPr>
          <w:lang w:eastAsia="pl-PL"/>
        </w:rPr>
        <w:tab/>
      </w:r>
      <w:r w:rsidR="00D13E67">
        <w:rPr>
          <w:lang w:eastAsia="pl-PL"/>
        </w:rPr>
        <w:tab/>
      </w:r>
      <w:r w:rsidR="00D13E67">
        <w:rPr>
          <w:lang w:eastAsia="pl-PL"/>
        </w:rPr>
        <w:tab/>
      </w:r>
      <w:r w:rsidR="00D13E67">
        <w:rPr>
          <w:lang w:eastAsia="pl-PL"/>
        </w:rPr>
        <w:tab/>
      </w:r>
    </w:p>
    <w:p w14:paraId="7964AA7E" w14:textId="46C40634" w:rsidR="00EE35BD" w:rsidRPr="00CE2961" w:rsidRDefault="00EE35BD" w:rsidP="00EE35BD">
      <w:pPr>
        <w:pStyle w:val="Spistreci2"/>
      </w:pPr>
      <w:hyperlink w:anchor="__RefHeading___Toc87458961" w:history="1">
        <w:r w:rsidRPr="00CE2961">
          <w:rPr>
            <w:b/>
            <w:bCs/>
            <w:lang w:eastAsia="pl-PL"/>
          </w:rPr>
          <w:t>IV. Opis przedmiotu zamówienia</w:t>
        </w:r>
        <w:r w:rsidRPr="00CE2961">
          <w:rPr>
            <w:lang w:eastAsia="pl-PL"/>
          </w:rPr>
          <w:tab/>
        </w:r>
      </w:hyperlink>
      <w:r w:rsidR="00D13E67">
        <w:rPr>
          <w:lang w:eastAsia="pl-PL"/>
        </w:rPr>
        <w:tab/>
      </w:r>
      <w:r w:rsidR="00D13E67">
        <w:rPr>
          <w:lang w:eastAsia="pl-PL"/>
        </w:rPr>
        <w:tab/>
      </w:r>
      <w:r w:rsidR="00D13E67">
        <w:rPr>
          <w:lang w:eastAsia="pl-PL"/>
        </w:rPr>
        <w:tab/>
      </w:r>
      <w:r w:rsidR="00D13E67">
        <w:rPr>
          <w:lang w:eastAsia="pl-PL"/>
        </w:rPr>
        <w:tab/>
      </w:r>
      <w:r w:rsidR="00D13E67">
        <w:rPr>
          <w:lang w:eastAsia="pl-PL"/>
        </w:rPr>
        <w:tab/>
      </w:r>
      <w:r w:rsidR="00D13E67">
        <w:rPr>
          <w:lang w:eastAsia="pl-PL"/>
        </w:rPr>
        <w:tab/>
      </w:r>
    </w:p>
    <w:p w14:paraId="25ED8EA0" w14:textId="692EC278" w:rsidR="00EE35BD" w:rsidRPr="00CE2961" w:rsidRDefault="00EE35BD" w:rsidP="00EE35BD">
      <w:pPr>
        <w:pStyle w:val="Spistreci2"/>
      </w:pPr>
      <w:hyperlink w:anchor="__RefHeading___Toc87458962" w:history="1">
        <w:r w:rsidRPr="00CE2961">
          <w:rPr>
            <w:b/>
            <w:bCs/>
            <w:lang w:eastAsia="pl-PL"/>
          </w:rPr>
          <w:t>V. Wizja lokalna</w:t>
        </w:r>
        <w:r w:rsidRPr="00CE2961">
          <w:rPr>
            <w:lang w:eastAsia="pl-PL"/>
          </w:rPr>
          <w:tab/>
        </w:r>
      </w:hyperlink>
      <w:r w:rsidR="00D13E67">
        <w:rPr>
          <w:lang w:eastAsia="pl-PL"/>
        </w:rPr>
        <w:tab/>
      </w:r>
      <w:r w:rsidR="00D13E67">
        <w:rPr>
          <w:lang w:eastAsia="pl-PL"/>
        </w:rPr>
        <w:tab/>
      </w:r>
      <w:r w:rsidR="00D13E67">
        <w:rPr>
          <w:lang w:eastAsia="pl-PL"/>
        </w:rPr>
        <w:tab/>
      </w:r>
      <w:r w:rsidR="00D13E67">
        <w:rPr>
          <w:lang w:eastAsia="pl-PL"/>
        </w:rPr>
        <w:tab/>
      </w:r>
      <w:r w:rsidR="00D13E67">
        <w:rPr>
          <w:lang w:eastAsia="pl-PL"/>
        </w:rPr>
        <w:tab/>
      </w:r>
      <w:r w:rsidR="00D13E67">
        <w:rPr>
          <w:lang w:eastAsia="pl-PL"/>
        </w:rPr>
        <w:tab/>
      </w:r>
      <w:r w:rsidR="00D13E67">
        <w:rPr>
          <w:lang w:eastAsia="pl-PL"/>
        </w:rPr>
        <w:tab/>
      </w:r>
      <w:r w:rsidR="00D13E67">
        <w:rPr>
          <w:lang w:eastAsia="pl-PL"/>
        </w:rPr>
        <w:tab/>
      </w:r>
      <w:r w:rsidR="00D13E67">
        <w:rPr>
          <w:lang w:eastAsia="pl-PL"/>
        </w:rPr>
        <w:tab/>
      </w:r>
    </w:p>
    <w:p w14:paraId="25854480" w14:textId="41E75DAB" w:rsidR="00EE35BD" w:rsidRPr="00CE2961" w:rsidRDefault="00EE35BD" w:rsidP="00EE35BD">
      <w:pPr>
        <w:pStyle w:val="Spistreci2"/>
      </w:pPr>
      <w:hyperlink w:anchor="__RefHeading___Toc87458963" w:history="1">
        <w:r w:rsidRPr="00CE2961">
          <w:rPr>
            <w:b/>
            <w:bCs/>
            <w:lang w:eastAsia="pl-PL"/>
          </w:rPr>
          <w:t>VI. Podwykonawstwo</w:t>
        </w:r>
        <w:r w:rsidRPr="00CE2961">
          <w:rPr>
            <w:lang w:eastAsia="pl-PL"/>
          </w:rPr>
          <w:tab/>
        </w:r>
      </w:hyperlink>
      <w:r w:rsidR="00D13E67">
        <w:rPr>
          <w:lang w:eastAsia="pl-PL"/>
        </w:rPr>
        <w:tab/>
      </w:r>
      <w:r w:rsidR="00D13E67">
        <w:rPr>
          <w:lang w:eastAsia="pl-PL"/>
        </w:rPr>
        <w:tab/>
      </w:r>
      <w:r w:rsidR="00D13E67">
        <w:rPr>
          <w:lang w:eastAsia="pl-PL"/>
        </w:rPr>
        <w:tab/>
      </w:r>
      <w:r w:rsidR="00D13E67">
        <w:rPr>
          <w:lang w:eastAsia="pl-PL"/>
        </w:rPr>
        <w:tab/>
      </w:r>
      <w:r w:rsidR="00D13E67">
        <w:rPr>
          <w:lang w:eastAsia="pl-PL"/>
        </w:rPr>
        <w:tab/>
      </w:r>
      <w:r w:rsidR="00D13E67">
        <w:rPr>
          <w:lang w:eastAsia="pl-PL"/>
        </w:rPr>
        <w:tab/>
      </w:r>
      <w:r w:rsidR="00D13E67">
        <w:rPr>
          <w:lang w:eastAsia="pl-PL"/>
        </w:rPr>
        <w:tab/>
      </w:r>
      <w:r w:rsidR="00D13E67">
        <w:rPr>
          <w:lang w:eastAsia="pl-PL"/>
        </w:rPr>
        <w:tab/>
      </w:r>
    </w:p>
    <w:p w14:paraId="4B92497A" w14:textId="212A7541" w:rsidR="00EE35BD" w:rsidRPr="00CE2961" w:rsidRDefault="00EE35BD" w:rsidP="00D13E67">
      <w:pPr>
        <w:pStyle w:val="Spistreci2"/>
      </w:pPr>
      <w:hyperlink w:anchor="__RefHeading___Toc87458964" w:history="1">
        <w:r w:rsidRPr="00CE2961">
          <w:rPr>
            <w:b/>
            <w:bCs/>
            <w:lang w:eastAsia="pl-PL"/>
          </w:rPr>
          <w:t>VII. Termin wykonania zamówienia</w:t>
        </w:r>
        <w:r w:rsidRPr="00CE2961">
          <w:rPr>
            <w:lang w:eastAsia="pl-PL"/>
          </w:rPr>
          <w:tab/>
        </w:r>
      </w:hyperlink>
      <w:r w:rsidR="00D13E67">
        <w:rPr>
          <w:lang w:eastAsia="pl-PL"/>
        </w:rPr>
        <w:tab/>
      </w:r>
      <w:r w:rsidR="00D13E67">
        <w:rPr>
          <w:lang w:eastAsia="pl-PL"/>
        </w:rPr>
        <w:tab/>
      </w:r>
      <w:r w:rsidR="00D13E67">
        <w:rPr>
          <w:lang w:eastAsia="pl-PL"/>
        </w:rPr>
        <w:tab/>
      </w:r>
      <w:r w:rsidR="00D13E67">
        <w:rPr>
          <w:lang w:eastAsia="pl-PL"/>
        </w:rPr>
        <w:tab/>
      </w:r>
      <w:r w:rsidR="00D13E67">
        <w:rPr>
          <w:lang w:eastAsia="pl-PL"/>
        </w:rPr>
        <w:tab/>
      </w:r>
      <w:r w:rsidR="00D13E67">
        <w:rPr>
          <w:lang w:eastAsia="pl-PL"/>
        </w:rPr>
        <w:tab/>
      </w:r>
      <w:r w:rsidR="00D13E67">
        <w:rPr>
          <w:lang w:eastAsia="pl-PL"/>
        </w:rPr>
        <w:br/>
      </w:r>
      <w:hyperlink w:anchor="__RefHeading___Toc87458965" w:history="1">
        <w:r w:rsidRPr="00CE2961">
          <w:rPr>
            <w:b/>
            <w:bCs/>
            <w:lang w:eastAsia="pl-PL"/>
          </w:rPr>
          <w:t>VIII. Warunki udziału w postępowaniu</w:t>
        </w:r>
      </w:hyperlink>
      <w:r w:rsidR="00D13E67">
        <w:rPr>
          <w:lang w:eastAsia="pl-PL"/>
        </w:rPr>
        <w:tab/>
      </w:r>
      <w:r w:rsidR="00D13E67">
        <w:rPr>
          <w:lang w:eastAsia="pl-PL"/>
        </w:rPr>
        <w:tab/>
      </w:r>
      <w:r w:rsidR="00D13E67">
        <w:rPr>
          <w:lang w:eastAsia="pl-PL"/>
        </w:rPr>
        <w:tab/>
      </w:r>
      <w:r w:rsidR="00D13E67">
        <w:rPr>
          <w:lang w:eastAsia="pl-PL"/>
        </w:rPr>
        <w:tab/>
      </w:r>
      <w:r w:rsidR="00D13E67">
        <w:rPr>
          <w:lang w:eastAsia="pl-PL"/>
        </w:rPr>
        <w:tab/>
      </w:r>
      <w:r w:rsidR="00D13E67">
        <w:rPr>
          <w:lang w:eastAsia="pl-PL"/>
        </w:rPr>
        <w:tab/>
      </w:r>
      <w:r w:rsidR="00D13E67">
        <w:rPr>
          <w:lang w:eastAsia="pl-PL"/>
        </w:rPr>
        <w:tab/>
      </w:r>
    </w:p>
    <w:p w14:paraId="4619A00B" w14:textId="74E1074A" w:rsidR="00EE35BD" w:rsidRPr="00CE2961" w:rsidRDefault="00EE35BD" w:rsidP="00EE35BD">
      <w:pPr>
        <w:pStyle w:val="Spistreci2"/>
      </w:pPr>
      <w:hyperlink w:anchor="__RefHeading___Toc87458966" w:history="1">
        <w:r w:rsidRPr="00CE2961">
          <w:rPr>
            <w:b/>
            <w:bCs/>
            <w:lang w:eastAsia="pl-PL"/>
          </w:rPr>
          <w:t>IX. Podstawy wykluczenia z postępowania</w:t>
        </w:r>
        <w:r w:rsidRPr="00CE2961">
          <w:rPr>
            <w:lang w:eastAsia="pl-PL"/>
          </w:rPr>
          <w:tab/>
        </w:r>
      </w:hyperlink>
      <w:r w:rsidR="00D13E67">
        <w:rPr>
          <w:lang w:eastAsia="pl-PL"/>
        </w:rPr>
        <w:tab/>
      </w:r>
      <w:r w:rsidR="00D13E67">
        <w:rPr>
          <w:lang w:eastAsia="pl-PL"/>
        </w:rPr>
        <w:tab/>
      </w:r>
      <w:r w:rsidR="00D13E67">
        <w:rPr>
          <w:lang w:eastAsia="pl-PL"/>
        </w:rPr>
        <w:tab/>
      </w:r>
      <w:r w:rsidR="00D13E67">
        <w:rPr>
          <w:lang w:eastAsia="pl-PL"/>
        </w:rPr>
        <w:tab/>
      </w:r>
      <w:r w:rsidR="00D13E67">
        <w:rPr>
          <w:lang w:eastAsia="pl-PL"/>
        </w:rPr>
        <w:tab/>
      </w:r>
    </w:p>
    <w:p w14:paraId="601D8DDA" w14:textId="272DAB11" w:rsidR="00EE35BD" w:rsidRPr="00CE2961" w:rsidRDefault="00EE35BD" w:rsidP="00EE35BD">
      <w:pPr>
        <w:pStyle w:val="Spistreci2"/>
      </w:pPr>
      <w:hyperlink w:anchor="__RefHeading___Toc87458967" w:history="1">
        <w:r w:rsidRPr="00CE2961">
          <w:rPr>
            <w:b/>
            <w:bCs/>
            <w:lang w:eastAsia="pl-PL"/>
          </w:rPr>
          <w:t>X. Oświadczenia i dokumenty, jakie zobowiązani są dostarczyć wykonawcy w celu potwierdzenia spełniania warunków udziału w postępowaniu oraz wykazania braku podstaw wykluczenia</w:t>
        </w:r>
        <w:r w:rsidRPr="00CE2961">
          <w:rPr>
            <w:lang w:eastAsia="pl-PL"/>
          </w:rPr>
          <w:tab/>
        </w:r>
      </w:hyperlink>
      <w:r w:rsidR="00D13E67">
        <w:rPr>
          <w:lang w:eastAsia="pl-PL"/>
        </w:rPr>
        <w:tab/>
      </w:r>
      <w:r w:rsidR="00D13E67">
        <w:rPr>
          <w:lang w:eastAsia="pl-PL"/>
        </w:rPr>
        <w:tab/>
      </w:r>
      <w:r w:rsidR="00D13E67">
        <w:rPr>
          <w:lang w:eastAsia="pl-PL"/>
        </w:rPr>
        <w:tab/>
      </w:r>
      <w:r w:rsidR="00D13E67">
        <w:rPr>
          <w:lang w:eastAsia="pl-PL"/>
        </w:rPr>
        <w:tab/>
      </w:r>
      <w:r w:rsidR="00D13E67">
        <w:rPr>
          <w:lang w:eastAsia="pl-PL"/>
        </w:rPr>
        <w:tab/>
      </w:r>
      <w:r w:rsidR="00D13E67">
        <w:rPr>
          <w:lang w:eastAsia="pl-PL"/>
        </w:rPr>
        <w:tab/>
      </w:r>
      <w:r w:rsidR="00D13E67">
        <w:rPr>
          <w:lang w:eastAsia="pl-PL"/>
        </w:rPr>
        <w:tab/>
      </w:r>
      <w:r w:rsidR="00D13E67">
        <w:rPr>
          <w:lang w:eastAsia="pl-PL"/>
        </w:rPr>
        <w:tab/>
      </w:r>
    </w:p>
    <w:p w14:paraId="68D7C573" w14:textId="45D893AA" w:rsidR="00EE35BD" w:rsidRPr="00CE2961" w:rsidRDefault="00EE35BD" w:rsidP="00EE35BD">
      <w:pPr>
        <w:pStyle w:val="Spistreci2"/>
      </w:pPr>
      <w:hyperlink w:anchor="__RefHeading___Toc87458968" w:history="1">
        <w:r w:rsidRPr="00CE2961">
          <w:rPr>
            <w:b/>
            <w:bCs/>
            <w:lang w:eastAsia="pl-PL"/>
          </w:rPr>
          <w:t>XI. Poleganie na zasobach innych podmiotów</w:t>
        </w:r>
        <w:r w:rsidRPr="00CE2961">
          <w:rPr>
            <w:lang w:eastAsia="pl-PL"/>
          </w:rPr>
          <w:tab/>
        </w:r>
      </w:hyperlink>
      <w:r w:rsidR="00D13E67">
        <w:rPr>
          <w:lang w:eastAsia="pl-PL"/>
        </w:rPr>
        <w:tab/>
      </w:r>
      <w:r w:rsidR="00D13E67">
        <w:rPr>
          <w:lang w:eastAsia="pl-PL"/>
        </w:rPr>
        <w:tab/>
      </w:r>
      <w:r w:rsidR="00D13E67">
        <w:rPr>
          <w:lang w:eastAsia="pl-PL"/>
        </w:rPr>
        <w:tab/>
      </w:r>
      <w:r w:rsidR="00D13E67">
        <w:rPr>
          <w:lang w:eastAsia="pl-PL"/>
        </w:rPr>
        <w:tab/>
      </w:r>
    </w:p>
    <w:p w14:paraId="38BEC424" w14:textId="2F900A32" w:rsidR="00EE35BD" w:rsidRPr="00CE2961" w:rsidRDefault="00EE35BD" w:rsidP="00EE35BD">
      <w:pPr>
        <w:pStyle w:val="Spistreci2"/>
      </w:pPr>
      <w:hyperlink w:anchor="__RefHeading___Toc87458969" w:history="1">
        <w:r w:rsidRPr="00CE2961">
          <w:rPr>
            <w:b/>
            <w:bCs/>
            <w:lang w:eastAsia="pl-PL"/>
          </w:rPr>
          <w:t>XII. Informacja dla wykonawców wspólnie ubiegających się o udzielenie zamówienia</w:t>
        </w:r>
      </w:hyperlink>
    </w:p>
    <w:p w14:paraId="09775A1F" w14:textId="1C0089C7" w:rsidR="00EE35BD" w:rsidRPr="00CE2961" w:rsidRDefault="00EE35BD" w:rsidP="00EE35BD">
      <w:pPr>
        <w:pStyle w:val="Spistreci2"/>
      </w:pPr>
      <w:hyperlink w:anchor="__RefHeading___Toc87458970" w:history="1">
        <w:r w:rsidRPr="00CE2961">
          <w:rPr>
            <w:b/>
            <w:bCs/>
            <w:lang w:eastAsia="pl-PL"/>
          </w:rPr>
          <w:t>XIII. Informacje o sposobie porozumiewania się zamawiającego z wykonawcami oraz przekazywania oświadczeń lub dokumentów, wyjaśnienia treści SWZ</w:t>
        </w:r>
        <w:r w:rsidRPr="00CE2961">
          <w:rPr>
            <w:lang w:eastAsia="pl-PL"/>
          </w:rPr>
          <w:tab/>
        </w:r>
        <w:r w:rsidR="00D13E67">
          <w:rPr>
            <w:lang w:eastAsia="pl-PL"/>
          </w:rPr>
          <w:tab/>
        </w:r>
      </w:hyperlink>
    </w:p>
    <w:p w14:paraId="42C8FDDA" w14:textId="05695857" w:rsidR="00EE35BD" w:rsidRPr="00CE2961" w:rsidRDefault="00EE35BD" w:rsidP="00EE35BD">
      <w:pPr>
        <w:pStyle w:val="Spistreci2"/>
      </w:pPr>
      <w:hyperlink w:anchor="__RefHeading___Toc87458971" w:history="1">
        <w:r w:rsidRPr="00CE2961">
          <w:rPr>
            <w:b/>
            <w:bCs/>
            <w:lang w:eastAsia="pl-PL"/>
          </w:rPr>
          <w:t>XIV. Opis sposobu przygotowania ofert oraz dokumentów wymaganych przez zamawiającego w SWZ</w:t>
        </w:r>
        <w:r w:rsidRPr="00CE2961">
          <w:rPr>
            <w:lang w:eastAsia="pl-PL"/>
          </w:rPr>
          <w:tab/>
        </w:r>
        <w:r w:rsidR="00D13E67">
          <w:rPr>
            <w:lang w:eastAsia="pl-PL"/>
          </w:rPr>
          <w:tab/>
        </w:r>
        <w:r w:rsidR="00D13E67">
          <w:rPr>
            <w:lang w:eastAsia="pl-PL"/>
          </w:rPr>
          <w:tab/>
        </w:r>
        <w:r w:rsidR="00D13E67">
          <w:rPr>
            <w:lang w:eastAsia="pl-PL"/>
          </w:rPr>
          <w:tab/>
        </w:r>
        <w:r w:rsidR="00D13E67">
          <w:rPr>
            <w:lang w:eastAsia="pl-PL"/>
          </w:rPr>
          <w:tab/>
        </w:r>
        <w:r w:rsidR="00D13E67">
          <w:rPr>
            <w:lang w:eastAsia="pl-PL"/>
          </w:rPr>
          <w:tab/>
        </w:r>
        <w:r w:rsidR="00D13E67">
          <w:rPr>
            <w:lang w:eastAsia="pl-PL"/>
          </w:rPr>
          <w:tab/>
        </w:r>
        <w:r w:rsidR="00D13E67">
          <w:rPr>
            <w:lang w:eastAsia="pl-PL"/>
          </w:rPr>
          <w:tab/>
        </w:r>
        <w:r w:rsidR="00D13E67">
          <w:rPr>
            <w:lang w:eastAsia="pl-PL"/>
          </w:rPr>
          <w:tab/>
        </w:r>
      </w:hyperlink>
    </w:p>
    <w:p w14:paraId="33BF5C94" w14:textId="7062981D" w:rsidR="00EE35BD" w:rsidRPr="00CE2961" w:rsidRDefault="00EE35BD" w:rsidP="00EE35BD">
      <w:pPr>
        <w:pStyle w:val="Spistreci2"/>
      </w:pPr>
      <w:hyperlink w:anchor="__RefHeading___Toc87458972" w:history="1">
        <w:r w:rsidRPr="00CE2961">
          <w:rPr>
            <w:b/>
            <w:bCs/>
            <w:lang w:eastAsia="pl-PL"/>
          </w:rPr>
          <w:t>XV. Sposób obliczania ceny oferty</w:t>
        </w:r>
        <w:r w:rsidRPr="00CE2961">
          <w:rPr>
            <w:lang w:eastAsia="pl-PL"/>
          </w:rPr>
          <w:tab/>
        </w:r>
        <w:r w:rsidR="00D13E67">
          <w:rPr>
            <w:lang w:eastAsia="pl-PL"/>
          </w:rPr>
          <w:tab/>
        </w:r>
        <w:r w:rsidR="00D13E67">
          <w:rPr>
            <w:lang w:eastAsia="pl-PL"/>
          </w:rPr>
          <w:tab/>
        </w:r>
        <w:r w:rsidR="00D13E67">
          <w:rPr>
            <w:lang w:eastAsia="pl-PL"/>
          </w:rPr>
          <w:tab/>
        </w:r>
        <w:r w:rsidR="00D13E67">
          <w:rPr>
            <w:lang w:eastAsia="pl-PL"/>
          </w:rPr>
          <w:tab/>
        </w:r>
        <w:r w:rsidR="00D13E67">
          <w:rPr>
            <w:lang w:eastAsia="pl-PL"/>
          </w:rPr>
          <w:tab/>
        </w:r>
        <w:r w:rsidR="00D13E67">
          <w:rPr>
            <w:lang w:eastAsia="pl-PL"/>
          </w:rPr>
          <w:tab/>
        </w:r>
      </w:hyperlink>
    </w:p>
    <w:p w14:paraId="4F4F5F13" w14:textId="6FC91B34" w:rsidR="00EE35BD" w:rsidRPr="00CE2961" w:rsidRDefault="00EE35BD" w:rsidP="00EE35BD">
      <w:pPr>
        <w:pStyle w:val="Spistreci2"/>
      </w:pPr>
      <w:hyperlink w:anchor="__RefHeading___Toc87458973" w:history="1">
        <w:r w:rsidRPr="00CE2961">
          <w:rPr>
            <w:b/>
            <w:bCs/>
            <w:lang w:eastAsia="pl-PL"/>
          </w:rPr>
          <w:t>XVI. Wymagania dotyczące wadium</w:t>
        </w:r>
        <w:r w:rsidRPr="00CE2961">
          <w:rPr>
            <w:lang w:eastAsia="pl-PL"/>
          </w:rPr>
          <w:tab/>
        </w:r>
        <w:r w:rsidR="00D13E67">
          <w:rPr>
            <w:lang w:eastAsia="pl-PL"/>
          </w:rPr>
          <w:tab/>
        </w:r>
        <w:r w:rsidR="00D13E67">
          <w:rPr>
            <w:lang w:eastAsia="pl-PL"/>
          </w:rPr>
          <w:tab/>
        </w:r>
        <w:r w:rsidR="00D13E67">
          <w:rPr>
            <w:lang w:eastAsia="pl-PL"/>
          </w:rPr>
          <w:tab/>
        </w:r>
        <w:r w:rsidR="00D13E67">
          <w:rPr>
            <w:lang w:eastAsia="pl-PL"/>
          </w:rPr>
          <w:tab/>
        </w:r>
        <w:r w:rsidR="00D13E67">
          <w:rPr>
            <w:lang w:eastAsia="pl-PL"/>
          </w:rPr>
          <w:tab/>
        </w:r>
        <w:r w:rsidR="00D13E67">
          <w:rPr>
            <w:lang w:eastAsia="pl-PL"/>
          </w:rPr>
          <w:tab/>
        </w:r>
      </w:hyperlink>
    </w:p>
    <w:p w14:paraId="32FF366B" w14:textId="671D2480" w:rsidR="00EE35BD" w:rsidRPr="00CE2961" w:rsidRDefault="00EE35BD" w:rsidP="00EE35BD">
      <w:pPr>
        <w:pStyle w:val="Spistreci2"/>
      </w:pPr>
      <w:hyperlink w:anchor="__RefHeading___Toc87458974" w:history="1">
        <w:r w:rsidRPr="00CE2961">
          <w:rPr>
            <w:b/>
            <w:bCs/>
            <w:lang w:eastAsia="pl-PL"/>
          </w:rPr>
          <w:t>XVII. Termin związania ofertą</w:t>
        </w:r>
        <w:r w:rsidRPr="00CE2961">
          <w:rPr>
            <w:lang w:eastAsia="pl-PL"/>
          </w:rPr>
          <w:tab/>
        </w:r>
      </w:hyperlink>
      <w:r w:rsidR="00D13E67">
        <w:rPr>
          <w:lang w:eastAsia="pl-PL"/>
        </w:rPr>
        <w:tab/>
      </w:r>
      <w:r w:rsidR="00D13E67">
        <w:rPr>
          <w:lang w:eastAsia="pl-PL"/>
        </w:rPr>
        <w:tab/>
      </w:r>
      <w:r w:rsidR="00D13E67">
        <w:rPr>
          <w:lang w:eastAsia="pl-PL"/>
        </w:rPr>
        <w:tab/>
      </w:r>
      <w:r w:rsidR="00D13E67">
        <w:rPr>
          <w:lang w:eastAsia="pl-PL"/>
        </w:rPr>
        <w:tab/>
      </w:r>
      <w:r w:rsidR="00D13E67">
        <w:rPr>
          <w:lang w:eastAsia="pl-PL"/>
        </w:rPr>
        <w:tab/>
      </w:r>
      <w:r w:rsidR="00D13E67">
        <w:rPr>
          <w:lang w:eastAsia="pl-PL"/>
        </w:rPr>
        <w:tab/>
      </w:r>
      <w:r w:rsidR="00D13E67">
        <w:rPr>
          <w:lang w:eastAsia="pl-PL"/>
        </w:rPr>
        <w:tab/>
      </w:r>
    </w:p>
    <w:p w14:paraId="03D76A89" w14:textId="0F840333" w:rsidR="00EE35BD" w:rsidRPr="00CE2961" w:rsidRDefault="00EE35BD" w:rsidP="00EE35BD">
      <w:pPr>
        <w:pStyle w:val="Spistreci2"/>
      </w:pPr>
      <w:hyperlink w:anchor="__RefHeading___Toc87458975" w:history="1">
        <w:r w:rsidRPr="00CE2961">
          <w:rPr>
            <w:b/>
            <w:bCs/>
            <w:lang w:eastAsia="pl-PL"/>
          </w:rPr>
          <w:t>XVIII. Miejsce i termin składania ofert</w:t>
        </w:r>
        <w:r w:rsidR="00D13E67">
          <w:rPr>
            <w:b/>
            <w:bCs/>
            <w:lang w:eastAsia="pl-PL"/>
          </w:rPr>
          <w:tab/>
        </w:r>
        <w:r w:rsidR="00D13E67">
          <w:rPr>
            <w:b/>
            <w:bCs/>
            <w:lang w:eastAsia="pl-PL"/>
          </w:rPr>
          <w:tab/>
        </w:r>
        <w:r w:rsidR="00D13E67">
          <w:rPr>
            <w:b/>
            <w:bCs/>
            <w:lang w:eastAsia="pl-PL"/>
          </w:rPr>
          <w:tab/>
        </w:r>
        <w:r w:rsidR="00D13E67">
          <w:rPr>
            <w:b/>
            <w:bCs/>
            <w:lang w:eastAsia="pl-PL"/>
          </w:rPr>
          <w:tab/>
        </w:r>
        <w:r w:rsidR="00D13E67">
          <w:rPr>
            <w:b/>
            <w:bCs/>
            <w:lang w:eastAsia="pl-PL"/>
          </w:rPr>
          <w:tab/>
        </w:r>
        <w:r w:rsidR="00D13E67">
          <w:rPr>
            <w:b/>
            <w:bCs/>
            <w:lang w:eastAsia="pl-PL"/>
          </w:rPr>
          <w:tab/>
        </w:r>
        <w:r w:rsidRPr="00CE2961">
          <w:rPr>
            <w:lang w:eastAsia="pl-PL"/>
          </w:rPr>
          <w:tab/>
        </w:r>
      </w:hyperlink>
    </w:p>
    <w:p w14:paraId="7A1EBE11" w14:textId="587829DF" w:rsidR="00EE35BD" w:rsidRPr="00CE2961" w:rsidRDefault="00EE35BD" w:rsidP="00EE35BD">
      <w:pPr>
        <w:pStyle w:val="Spistreci2"/>
      </w:pPr>
      <w:hyperlink w:anchor="__RefHeading___Toc87458976" w:history="1">
        <w:r w:rsidRPr="00CE2961">
          <w:rPr>
            <w:b/>
            <w:bCs/>
            <w:lang w:eastAsia="pl-PL"/>
          </w:rPr>
          <w:t>XIX. Otwarcie ofert</w:t>
        </w:r>
        <w:r w:rsidRPr="00CE2961">
          <w:rPr>
            <w:lang w:eastAsia="pl-PL"/>
          </w:rPr>
          <w:tab/>
        </w:r>
        <w:r w:rsidR="00D13E67">
          <w:rPr>
            <w:lang w:eastAsia="pl-PL"/>
          </w:rPr>
          <w:tab/>
        </w:r>
        <w:r w:rsidR="00D13E67">
          <w:rPr>
            <w:lang w:eastAsia="pl-PL"/>
          </w:rPr>
          <w:tab/>
        </w:r>
        <w:r w:rsidR="00D13E67">
          <w:rPr>
            <w:lang w:eastAsia="pl-PL"/>
          </w:rPr>
          <w:tab/>
        </w:r>
        <w:r w:rsidR="00D13E67">
          <w:rPr>
            <w:lang w:eastAsia="pl-PL"/>
          </w:rPr>
          <w:tab/>
        </w:r>
        <w:r w:rsidR="00D13E67">
          <w:rPr>
            <w:lang w:eastAsia="pl-PL"/>
          </w:rPr>
          <w:tab/>
        </w:r>
        <w:r w:rsidR="00D13E67">
          <w:rPr>
            <w:lang w:eastAsia="pl-PL"/>
          </w:rPr>
          <w:tab/>
        </w:r>
        <w:r w:rsidR="00D13E67">
          <w:rPr>
            <w:lang w:eastAsia="pl-PL"/>
          </w:rPr>
          <w:tab/>
        </w:r>
        <w:r w:rsidR="00D13E67">
          <w:rPr>
            <w:lang w:eastAsia="pl-PL"/>
          </w:rPr>
          <w:tab/>
        </w:r>
      </w:hyperlink>
    </w:p>
    <w:p w14:paraId="086E8A24" w14:textId="1CD10072" w:rsidR="00EE35BD" w:rsidRPr="00CE2961" w:rsidRDefault="00EE35BD" w:rsidP="00EE35BD">
      <w:pPr>
        <w:pStyle w:val="Spistreci2"/>
      </w:pPr>
      <w:hyperlink w:anchor="__RefHeading___Toc87458977" w:history="1">
        <w:r w:rsidRPr="00CE2961">
          <w:rPr>
            <w:b/>
            <w:bCs/>
            <w:lang w:eastAsia="pl-PL"/>
          </w:rPr>
          <w:t>XX. Opis kryteriów oceny ofert wraz z podaniem wag tych kryteriów i sposobu oceny ofert</w:t>
        </w:r>
        <w:r w:rsidRPr="00CE2961">
          <w:rPr>
            <w:lang w:eastAsia="pl-PL"/>
          </w:rPr>
          <w:tab/>
        </w:r>
        <w:r w:rsidR="00D13E67">
          <w:rPr>
            <w:lang w:eastAsia="pl-PL"/>
          </w:rPr>
          <w:tab/>
        </w:r>
        <w:r w:rsidR="00D13E67">
          <w:rPr>
            <w:lang w:eastAsia="pl-PL"/>
          </w:rPr>
          <w:tab/>
        </w:r>
        <w:r w:rsidR="00D13E67">
          <w:rPr>
            <w:lang w:eastAsia="pl-PL"/>
          </w:rPr>
          <w:tab/>
        </w:r>
        <w:r w:rsidR="00D13E67">
          <w:rPr>
            <w:lang w:eastAsia="pl-PL"/>
          </w:rPr>
          <w:tab/>
        </w:r>
        <w:r w:rsidR="00D13E67">
          <w:rPr>
            <w:lang w:eastAsia="pl-PL"/>
          </w:rPr>
          <w:tab/>
        </w:r>
        <w:r w:rsidR="00D13E67">
          <w:rPr>
            <w:lang w:eastAsia="pl-PL"/>
          </w:rPr>
          <w:tab/>
        </w:r>
        <w:r w:rsidR="00D13E67">
          <w:rPr>
            <w:lang w:eastAsia="pl-PL"/>
          </w:rPr>
          <w:tab/>
        </w:r>
        <w:r w:rsidR="00D13E67">
          <w:rPr>
            <w:lang w:eastAsia="pl-PL"/>
          </w:rPr>
          <w:tab/>
        </w:r>
        <w:r w:rsidR="00D13E67">
          <w:rPr>
            <w:lang w:eastAsia="pl-PL"/>
          </w:rPr>
          <w:tab/>
        </w:r>
        <w:r w:rsidR="00D13E67">
          <w:rPr>
            <w:lang w:eastAsia="pl-PL"/>
          </w:rPr>
          <w:tab/>
        </w:r>
      </w:hyperlink>
    </w:p>
    <w:p w14:paraId="13B63337" w14:textId="526CCF16" w:rsidR="00EE35BD" w:rsidRPr="00CE2961" w:rsidRDefault="00EE35BD" w:rsidP="00EE35BD">
      <w:pPr>
        <w:pStyle w:val="Spistreci2"/>
      </w:pPr>
      <w:hyperlink w:anchor="__RefHeading___Toc87458978" w:history="1">
        <w:r w:rsidRPr="00CE2961">
          <w:rPr>
            <w:b/>
            <w:bCs/>
            <w:lang w:eastAsia="pl-PL"/>
          </w:rPr>
          <w:t>XXI. Informacje o formalnościach, jakie powinny być dopełnione po wyborze oferty w celu zawarcia umowy</w:t>
        </w:r>
        <w:r w:rsidRPr="00CE2961">
          <w:rPr>
            <w:lang w:eastAsia="pl-PL"/>
          </w:rPr>
          <w:tab/>
        </w:r>
      </w:hyperlink>
      <w:r w:rsidR="00D13E67">
        <w:rPr>
          <w:lang w:eastAsia="pl-PL"/>
        </w:rPr>
        <w:tab/>
      </w:r>
      <w:r w:rsidR="00D13E67">
        <w:rPr>
          <w:lang w:eastAsia="pl-PL"/>
        </w:rPr>
        <w:tab/>
      </w:r>
      <w:r w:rsidR="00D13E67">
        <w:rPr>
          <w:lang w:eastAsia="pl-PL"/>
        </w:rPr>
        <w:tab/>
      </w:r>
      <w:r w:rsidR="00D13E67">
        <w:rPr>
          <w:lang w:eastAsia="pl-PL"/>
        </w:rPr>
        <w:tab/>
      </w:r>
      <w:r w:rsidR="00D13E67">
        <w:rPr>
          <w:lang w:eastAsia="pl-PL"/>
        </w:rPr>
        <w:tab/>
      </w:r>
      <w:r w:rsidR="00D13E67">
        <w:rPr>
          <w:lang w:eastAsia="pl-PL"/>
        </w:rPr>
        <w:tab/>
      </w:r>
      <w:r w:rsidR="00D13E67">
        <w:rPr>
          <w:lang w:eastAsia="pl-PL"/>
        </w:rPr>
        <w:tab/>
      </w:r>
      <w:r w:rsidR="00D13E67">
        <w:rPr>
          <w:lang w:eastAsia="pl-PL"/>
        </w:rPr>
        <w:tab/>
      </w:r>
    </w:p>
    <w:p w14:paraId="4FD777EE" w14:textId="565EABCB" w:rsidR="00EE35BD" w:rsidRPr="00CE2961" w:rsidRDefault="00EE35BD" w:rsidP="00EE35BD">
      <w:pPr>
        <w:pStyle w:val="Spistreci2"/>
      </w:pPr>
      <w:hyperlink w:anchor="__RefHeading___Toc87458979" w:history="1">
        <w:r w:rsidRPr="00CE2961">
          <w:rPr>
            <w:b/>
            <w:bCs/>
            <w:lang w:eastAsia="pl-PL"/>
          </w:rPr>
          <w:t>XXII. Wymagania dotyczące zabezpieczenia należytego wykonania umowy</w:t>
        </w:r>
        <w:r w:rsidRPr="00CE2961">
          <w:rPr>
            <w:lang w:eastAsia="pl-PL"/>
          </w:rPr>
          <w:tab/>
        </w:r>
      </w:hyperlink>
    </w:p>
    <w:p w14:paraId="1820D315" w14:textId="3A0EB9FC" w:rsidR="00EE35BD" w:rsidRPr="00CE2961" w:rsidRDefault="00EE35BD" w:rsidP="00EE35BD">
      <w:pPr>
        <w:pStyle w:val="Spistreci2"/>
      </w:pPr>
      <w:hyperlink w:anchor="__RefHeading___Toc87458980" w:history="1">
        <w:r w:rsidRPr="00CE2961">
          <w:rPr>
            <w:b/>
            <w:bCs/>
            <w:lang w:eastAsia="pl-PL"/>
          </w:rPr>
          <w:t>XXIII. Informacje o treści zawieranej umowy oraz możliwości jej zmiany</w:t>
        </w:r>
        <w:r w:rsidRPr="00CE2961">
          <w:rPr>
            <w:lang w:eastAsia="pl-PL"/>
          </w:rPr>
          <w:tab/>
        </w:r>
      </w:hyperlink>
      <w:r w:rsidR="00D13E67">
        <w:rPr>
          <w:lang w:eastAsia="pl-PL"/>
        </w:rPr>
        <w:tab/>
      </w:r>
    </w:p>
    <w:p w14:paraId="3E4E9C81" w14:textId="7C6F406F" w:rsidR="00EE35BD" w:rsidRPr="00CE2961" w:rsidRDefault="00EE35BD" w:rsidP="00EE35BD">
      <w:pPr>
        <w:pStyle w:val="Spistreci2"/>
      </w:pPr>
      <w:hyperlink w:anchor="__RefHeading___Toc87458981" w:history="1">
        <w:r w:rsidRPr="00CE2961">
          <w:rPr>
            <w:b/>
            <w:bCs/>
            <w:lang w:eastAsia="pl-PL"/>
          </w:rPr>
          <w:t>XIV. Pouczenie o środkach ochrony prawnej przysługujących wykonawcy</w:t>
        </w:r>
        <w:r w:rsidRPr="00CE2961">
          <w:rPr>
            <w:lang w:eastAsia="pl-PL"/>
          </w:rPr>
          <w:tab/>
        </w:r>
      </w:hyperlink>
    </w:p>
    <w:p w14:paraId="68D6CC77" w14:textId="6ED25AA6" w:rsidR="00EE35BD" w:rsidRPr="00CE2961" w:rsidRDefault="00EE35BD" w:rsidP="00EE35BD">
      <w:pPr>
        <w:pStyle w:val="Spistreci2"/>
      </w:pPr>
      <w:hyperlink w:anchor="__RefHeading___Toc87458982" w:history="1">
        <w:r w:rsidRPr="00CE2961">
          <w:rPr>
            <w:b/>
            <w:bCs/>
            <w:lang w:eastAsia="pl-PL"/>
          </w:rPr>
          <w:t>XXV. Spis załączników</w:t>
        </w:r>
        <w:r w:rsidRPr="00CE2961">
          <w:rPr>
            <w:lang w:eastAsia="pl-PL"/>
          </w:rPr>
          <w:tab/>
        </w:r>
        <w:r w:rsidR="00D13E67">
          <w:rPr>
            <w:lang w:eastAsia="pl-PL"/>
          </w:rPr>
          <w:tab/>
        </w:r>
        <w:r w:rsidR="00D13E67">
          <w:rPr>
            <w:lang w:eastAsia="pl-PL"/>
          </w:rPr>
          <w:tab/>
        </w:r>
        <w:r w:rsidR="00D13E67">
          <w:rPr>
            <w:lang w:eastAsia="pl-PL"/>
          </w:rPr>
          <w:tab/>
        </w:r>
        <w:r w:rsidR="00D13E67">
          <w:rPr>
            <w:lang w:eastAsia="pl-PL"/>
          </w:rPr>
          <w:tab/>
        </w:r>
        <w:r w:rsidR="00D13E67">
          <w:rPr>
            <w:lang w:eastAsia="pl-PL"/>
          </w:rPr>
          <w:tab/>
        </w:r>
        <w:r w:rsidR="00D13E67">
          <w:rPr>
            <w:lang w:eastAsia="pl-PL"/>
          </w:rPr>
          <w:tab/>
        </w:r>
        <w:r w:rsidR="00D13E67">
          <w:rPr>
            <w:lang w:eastAsia="pl-PL"/>
          </w:rPr>
          <w:tab/>
        </w:r>
        <w:r w:rsidR="00D13E67">
          <w:rPr>
            <w:lang w:eastAsia="pl-PL"/>
          </w:rPr>
          <w:tab/>
        </w:r>
      </w:hyperlink>
    </w:p>
    <w:p w14:paraId="136ED5A3" w14:textId="77777777" w:rsidR="00EE35BD" w:rsidRPr="00CE2961" w:rsidRDefault="00EE35BD" w:rsidP="00EE35BD">
      <w:pPr>
        <w:tabs>
          <w:tab w:val="right" w:pos="9025"/>
        </w:tabs>
        <w:spacing w:before="200" w:after="80" w:line="240" w:lineRule="auto"/>
        <w:rPr>
          <w:rFonts w:ascii="Calibri" w:eastAsia="Times New Roman" w:hAnsi="Calibri" w:cs="Times New Roman"/>
          <w:sz w:val="20"/>
          <w:szCs w:val="20"/>
          <w:lang w:eastAsia="pl-PL"/>
        </w:rPr>
      </w:pPr>
      <w:r w:rsidRPr="00CE2961">
        <w:fldChar w:fldCharType="end"/>
      </w:r>
    </w:p>
    <w:p w14:paraId="7CF49A96" w14:textId="77777777" w:rsidR="00EE35BD" w:rsidRDefault="00EE35BD" w:rsidP="00EE35BD">
      <w:pPr>
        <w:pStyle w:val="Nagwek2"/>
        <w:numPr>
          <w:ilvl w:val="1"/>
          <w:numId w:val="1"/>
        </w:numPr>
        <w:spacing w:before="0" w:after="0" w:line="360" w:lineRule="auto"/>
        <w:jc w:val="both"/>
        <w:rPr>
          <w:rFonts w:ascii="Arial" w:hAnsi="Arial" w:cs="Arial"/>
          <w:b/>
          <w:bCs/>
          <w:color w:val="auto"/>
          <w:sz w:val="24"/>
          <w:szCs w:val="24"/>
        </w:rPr>
      </w:pPr>
      <w:bookmarkStart w:id="0" w:name="__RefHeading___Toc87458958"/>
      <w:bookmarkEnd w:id="0"/>
      <w:r w:rsidRPr="006D045B">
        <w:rPr>
          <w:rFonts w:ascii="Arial" w:hAnsi="Arial" w:cs="Arial"/>
          <w:b/>
          <w:bCs/>
          <w:color w:val="auto"/>
          <w:sz w:val="24"/>
          <w:szCs w:val="24"/>
        </w:rPr>
        <w:lastRenderedPageBreak/>
        <w:t>I. Nazwa, adres i inne dane zamawiającego</w:t>
      </w:r>
    </w:p>
    <w:p w14:paraId="47767C90" w14:textId="77777777" w:rsidR="006D045B" w:rsidRPr="006D045B" w:rsidRDefault="006D045B" w:rsidP="006D045B"/>
    <w:p w14:paraId="4EDB6F8B" w14:textId="77777777" w:rsidR="00EE35BD" w:rsidRPr="006D045B" w:rsidRDefault="00EE35BD" w:rsidP="00EE35BD">
      <w:pPr>
        <w:rPr>
          <w:sz w:val="24"/>
          <w:szCs w:val="24"/>
        </w:rPr>
      </w:pPr>
      <w:r w:rsidRPr="006D045B">
        <w:rPr>
          <w:b/>
          <w:sz w:val="24"/>
          <w:szCs w:val="24"/>
        </w:rPr>
        <w:t>GMINA ŻUKOWO</w:t>
      </w:r>
      <w:r w:rsidRPr="006D045B">
        <w:rPr>
          <w:sz w:val="24"/>
          <w:szCs w:val="24"/>
        </w:rPr>
        <w:t xml:space="preserve">,  ul. Gdańska 52, 83-330 Żukowo </w:t>
      </w:r>
    </w:p>
    <w:p w14:paraId="5352F57F" w14:textId="77777777" w:rsidR="00EE35BD" w:rsidRPr="006D045B" w:rsidRDefault="00EE35BD" w:rsidP="00EE35BD">
      <w:pPr>
        <w:rPr>
          <w:sz w:val="24"/>
          <w:szCs w:val="24"/>
        </w:rPr>
      </w:pPr>
      <w:r w:rsidRPr="006D045B">
        <w:rPr>
          <w:sz w:val="24"/>
          <w:szCs w:val="24"/>
        </w:rPr>
        <w:t>NIP 589-001-16-54,  REGON 191675095</w:t>
      </w:r>
    </w:p>
    <w:p w14:paraId="30A0E659" w14:textId="0186E263" w:rsidR="00EE35BD" w:rsidRPr="006D045B" w:rsidRDefault="00EE35BD" w:rsidP="00EE35BD">
      <w:pPr>
        <w:rPr>
          <w:sz w:val="24"/>
          <w:szCs w:val="24"/>
        </w:rPr>
      </w:pPr>
      <w:bookmarkStart w:id="1" w:name="_Hlk67478871"/>
      <w:r w:rsidRPr="006D045B">
        <w:rPr>
          <w:sz w:val="24"/>
          <w:szCs w:val="24"/>
        </w:rPr>
        <w:t>tel. +48 58</w:t>
      </w:r>
      <w:r w:rsidR="0001724F">
        <w:rPr>
          <w:sz w:val="24"/>
          <w:szCs w:val="24"/>
        </w:rPr>
        <w:t> </w:t>
      </w:r>
      <w:r w:rsidRPr="006D045B">
        <w:rPr>
          <w:sz w:val="24"/>
          <w:szCs w:val="24"/>
        </w:rPr>
        <w:t>685</w:t>
      </w:r>
      <w:r w:rsidR="0001724F">
        <w:rPr>
          <w:sz w:val="24"/>
          <w:szCs w:val="24"/>
        </w:rPr>
        <w:t xml:space="preserve"> </w:t>
      </w:r>
      <w:r w:rsidRPr="006D045B">
        <w:rPr>
          <w:sz w:val="24"/>
          <w:szCs w:val="24"/>
        </w:rPr>
        <w:t>83</w:t>
      </w:r>
      <w:r w:rsidR="0001724F">
        <w:rPr>
          <w:sz w:val="24"/>
          <w:szCs w:val="24"/>
        </w:rPr>
        <w:t xml:space="preserve"> </w:t>
      </w:r>
      <w:r w:rsidRPr="006D045B">
        <w:rPr>
          <w:sz w:val="24"/>
          <w:szCs w:val="24"/>
        </w:rPr>
        <w:t>18</w:t>
      </w:r>
      <w:bookmarkEnd w:id="1"/>
      <w:r w:rsidRPr="006D045B">
        <w:rPr>
          <w:sz w:val="24"/>
          <w:szCs w:val="24"/>
        </w:rPr>
        <w:t>, fax  +48 58</w:t>
      </w:r>
      <w:r w:rsidR="0001724F">
        <w:rPr>
          <w:sz w:val="24"/>
          <w:szCs w:val="24"/>
        </w:rPr>
        <w:t> </w:t>
      </w:r>
      <w:r w:rsidRPr="006D045B">
        <w:rPr>
          <w:sz w:val="24"/>
          <w:szCs w:val="24"/>
        </w:rPr>
        <w:t>685</w:t>
      </w:r>
      <w:r w:rsidR="0001724F">
        <w:rPr>
          <w:sz w:val="24"/>
          <w:szCs w:val="24"/>
        </w:rPr>
        <w:t xml:space="preserve"> </w:t>
      </w:r>
      <w:r w:rsidRPr="006D045B">
        <w:rPr>
          <w:sz w:val="24"/>
          <w:szCs w:val="24"/>
        </w:rPr>
        <w:t>83</w:t>
      </w:r>
      <w:r w:rsidR="0001724F">
        <w:rPr>
          <w:sz w:val="24"/>
          <w:szCs w:val="24"/>
        </w:rPr>
        <w:t xml:space="preserve"> </w:t>
      </w:r>
      <w:r w:rsidRPr="006D045B">
        <w:rPr>
          <w:sz w:val="24"/>
          <w:szCs w:val="24"/>
        </w:rPr>
        <w:t>30</w:t>
      </w:r>
    </w:p>
    <w:p w14:paraId="27B1BCAD" w14:textId="77777777" w:rsidR="00EE35BD" w:rsidRPr="006D045B" w:rsidRDefault="00EE35BD" w:rsidP="00EE35BD">
      <w:pPr>
        <w:rPr>
          <w:sz w:val="24"/>
          <w:szCs w:val="24"/>
        </w:rPr>
      </w:pPr>
    </w:p>
    <w:p w14:paraId="703E9755" w14:textId="7E2A0F9D" w:rsidR="0001724F" w:rsidRDefault="00EE35BD" w:rsidP="00EE35BD">
      <w:pPr>
        <w:spacing w:line="240" w:lineRule="auto"/>
        <w:jc w:val="both"/>
        <w:rPr>
          <w:color w:val="FF0000"/>
          <w:sz w:val="24"/>
          <w:szCs w:val="24"/>
        </w:rPr>
      </w:pPr>
      <w:r w:rsidRPr="006D045B">
        <w:rPr>
          <w:sz w:val="24"/>
          <w:szCs w:val="24"/>
        </w:rPr>
        <w:t>Adres platformy do obsługi niniejszego postępowania (adres strony internetowej, na której jest prowadzone postępowanie i na której będą dostępne wszelkie dokumenty związane z prowadzonym postępowaniem)</w:t>
      </w:r>
    </w:p>
    <w:p w14:paraId="689FF23E" w14:textId="3395853C" w:rsidR="00EE35BD" w:rsidRPr="0001724F" w:rsidRDefault="00DD40EA" w:rsidP="00EE35BD">
      <w:pPr>
        <w:spacing w:line="240" w:lineRule="auto"/>
        <w:jc w:val="both"/>
        <w:rPr>
          <w:color w:val="FF0000"/>
          <w:sz w:val="24"/>
          <w:szCs w:val="24"/>
        </w:rPr>
      </w:pPr>
      <w:hyperlink r:id="rId9" w:history="1">
        <w:r w:rsidRPr="00DD40EA">
          <w:rPr>
            <w:color w:val="0000FF"/>
            <w:u w:val="single"/>
          </w:rPr>
          <w:t xml:space="preserve">https://platformazakupowa.pl/transakcja/1026147 </w:t>
        </w:r>
      </w:hyperlink>
    </w:p>
    <w:p w14:paraId="5B1D139B" w14:textId="0E8D2FD1" w:rsidR="00EE35BD" w:rsidRPr="006D045B" w:rsidRDefault="00EE35BD" w:rsidP="00EE35BD">
      <w:pPr>
        <w:rPr>
          <w:sz w:val="24"/>
          <w:szCs w:val="24"/>
        </w:rPr>
      </w:pPr>
      <w:r w:rsidRPr="006D045B">
        <w:rPr>
          <w:sz w:val="24"/>
          <w:szCs w:val="24"/>
        </w:rPr>
        <w:t xml:space="preserve">Adres strony internetowej   </w:t>
      </w:r>
      <w:hyperlink r:id="rId10" w:history="1">
        <w:r w:rsidR="00DD40EA" w:rsidRPr="003366AE">
          <w:rPr>
            <w:rStyle w:val="Hipercze"/>
            <w:sz w:val="24"/>
            <w:szCs w:val="24"/>
          </w:rPr>
          <w:t>www.zukowo.pl</w:t>
        </w:r>
      </w:hyperlink>
      <w:r w:rsidRPr="006D045B">
        <w:rPr>
          <w:sz w:val="24"/>
          <w:szCs w:val="24"/>
        </w:rPr>
        <w:t xml:space="preserve">  </w:t>
      </w:r>
    </w:p>
    <w:p w14:paraId="05860E68" w14:textId="77777777" w:rsidR="00EE35BD" w:rsidRPr="006D045B" w:rsidRDefault="00EE35BD" w:rsidP="00EE35BD">
      <w:pPr>
        <w:rPr>
          <w:sz w:val="24"/>
          <w:szCs w:val="24"/>
        </w:rPr>
      </w:pPr>
      <w:r w:rsidRPr="006D045B">
        <w:rPr>
          <w:sz w:val="24"/>
          <w:szCs w:val="24"/>
        </w:rPr>
        <w:t xml:space="preserve">Adres poczty elektronicznej   </w:t>
      </w:r>
      <w:hyperlink r:id="rId11" w:history="1">
        <w:r w:rsidRPr="006D045B">
          <w:rPr>
            <w:rStyle w:val="Hipercze"/>
            <w:sz w:val="24"/>
            <w:szCs w:val="24"/>
          </w:rPr>
          <w:t>ugzukowo@zukowo.pl</w:t>
        </w:r>
      </w:hyperlink>
      <w:r w:rsidRPr="006D045B">
        <w:rPr>
          <w:sz w:val="24"/>
          <w:szCs w:val="24"/>
        </w:rPr>
        <w:t xml:space="preserve">  </w:t>
      </w:r>
    </w:p>
    <w:p w14:paraId="02E3713E" w14:textId="77777777" w:rsidR="00EE35BD" w:rsidRPr="0001724F" w:rsidRDefault="00EE35BD" w:rsidP="00EE35BD">
      <w:pPr>
        <w:spacing w:line="360" w:lineRule="auto"/>
        <w:jc w:val="both"/>
        <w:rPr>
          <w:bCs/>
          <w:sz w:val="24"/>
          <w:szCs w:val="24"/>
        </w:rPr>
      </w:pPr>
    </w:p>
    <w:p w14:paraId="6A7C199C" w14:textId="77777777" w:rsidR="00EE35BD" w:rsidRPr="0001724F" w:rsidRDefault="00EE35BD" w:rsidP="00EE35BD">
      <w:pPr>
        <w:pStyle w:val="Nagwek2"/>
        <w:numPr>
          <w:ilvl w:val="1"/>
          <w:numId w:val="1"/>
        </w:numPr>
        <w:spacing w:before="0" w:after="0" w:line="240" w:lineRule="auto"/>
        <w:contextualSpacing/>
        <w:rPr>
          <w:rFonts w:ascii="Arial" w:hAnsi="Arial" w:cs="Arial"/>
          <w:color w:val="auto"/>
          <w:sz w:val="24"/>
          <w:szCs w:val="24"/>
        </w:rPr>
      </w:pPr>
      <w:bookmarkStart w:id="2" w:name="__RefHeading___Toc87458959"/>
      <w:bookmarkEnd w:id="2"/>
      <w:r w:rsidRPr="0001724F">
        <w:rPr>
          <w:rFonts w:ascii="Arial" w:eastAsia="Times New Roman" w:hAnsi="Arial" w:cs="Arial"/>
          <w:b/>
          <w:bCs/>
          <w:color w:val="auto"/>
          <w:sz w:val="24"/>
          <w:szCs w:val="24"/>
        </w:rPr>
        <w:t>II. Ochrona danych osobowych</w:t>
      </w:r>
    </w:p>
    <w:p w14:paraId="35EF5775" w14:textId="77777777" w:rsidR="00EE35BD" w:rsidRPr="0001724F" w:rsidRDefault="00EE35BD" w:rsidP="00EE35BD">
      <w:pPr>
        <w:rPr>
          <w:rFonts w:eastAsia="Calibri"/>
          <w:b/>
          <w:bCs/>
          <w:sz w:val="24"/>
          <w:szCs w:val="24"/>
        </w:rPr>
      </w:pPr>
    </w:p>
    <w:p w14:paraId="39FAEF8F" w14:textId="77777777" w:rsidR="00EE35BD" w:rsidRPr="006D045B" w:rsidRDefault="00EE35BD" w:rsidP="00EE35BD">
      <w:pPr>
        <w:pStyle w:val="Default"/>
        <w:jc w:val="both"/>
        <w:rPr>
          <w:rFonts w:ascii="Arial" w:hAnsi="Arial" w:cs="Arial"/>
        </w:rPr>
      </w:pPr>
      <w:r w:rsidRPr="0001724F">
        <w:rPr>
          <w:rFonts w:ascii="Arial" w:hAnsi="Arial" w:cs="Arial"/>
          <w:b/>
          <w:bCs/>
          <w:color w:val="auto"/>
        </w:rPr>
        <w:t xml:space="preserve">RODO – obowiązek </w:t>
      </w:r>
      <w:r w:rsidRPr="006D045B">
        <w:rPr>
          <w:rFonts w:ascii="Arial" w:hAnsi="Arial" w:cs="Arial"/>
          <w:b/>
          <w:bCs/>
        </w:rPr>
        <w:t xml:space="preserve">informacyjny </w:t>
      </w:r>
    </w:p>
    <w:p w14:paraId="6AC5026F" w14:textId="77777777" w:rsidR="00EE35BD" w:rsidRPr="006D045B" w:rsidRDefault="00EE35BD" w:rsidP="00EE35BD">
      <w:pPr>
        <w:pStyle w:val="Default"/>
        <w:jc w:val="both"/>
        <w:rPr>
          <w:rFonts w:ascii="Arial" w:hAnsi="Arial" w:cs="Arial"/>
          <w:b/>
          <w:bCs/>
        </w:rPr>
      </w:pPr>
    </w:p>
    <w:p w14:paraId="22FB5316" w14:textId="77777777" w:rsidR="00EE35BD" w:rsidRPr="006D045B" w:rsidRDefault="00EE35BD" w:rsidP="00EE35BD">
      <w:pPr>
        <w:pStyle w:val="Default"/>
        <w:jc w:val="both"/>
        <w:rPr>
          <w:rFonts w:ascii="Arial" w:hAnsi="Arial" w:cs="Arial"/>
        </w:rPr>
      </w:pPr>
      <w:r w:rsidRPr="006D045B">
        <w:rPr>
          <w:rFonts w:ascii="Arial" w:hAnsi="Arial" w:cs="Arial"/>
        </w:rPr>
        <w:t xml:space="preserve">Zamawiający,  tj. </w:t>
      </w:r>
      <w:r w:rsidRPr="006D045B">
        <w:rPr>
          <w:rFonts w:ascii="Arial" w:hAnsi="Arial" w:cs="Arial"/>
          <w:b/>
          <w:bCs/>
        </w:rPr>
        <w:t>Gmina Żukowo z siedzibą w Żukowie ul. Gdańska 52, 83-330 Żukowo</w:t>
      </w:r>
      <w:r w:rsidRPr="006D045B">
        <w:rPr>
          <w:rFonts w:ascii="Arial" w:hAnsi="Arial" w:cs="Arial"/>
        </w:rPr>
        <w:t xml:space="preserve">,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 że: </w:t>
      </w:r>
    </w:p>
    <w:p w14:paraId="1EAF4916" w14:textId="77777777" w:rsidR="00EE35BD" w:rsidRPr="006D045B" w:rsidRDefault="00EE35BD" w:rsidP="00EE35BD">
      <w:pPr>
        <w:pStyle w:val="Default"/>
        <w:numPr>
          <w:ilvl w:val="0"/>
          <w:numId w:val="15"/>
        </w:numPr>
        <w:ind w:left="426" w:hanging="426"/>
        <w:jc w:val="both"/>
        <w:rPr>
          <w:rFonts w:ascii="Arial" w:hAnsi="Arial" w:cs="Arial"/>
        </w:rPr>
      </w:pPr>
      <w:r w:rsidRPr="006D045B">
        <w:rPr>
          <w:rFonts w:ascii="Arial" w:hAnsi="Arial" w:cs="Arial"/>
        </w:rPr>
        <w:t xml:space="preserve">administratorem danych osobowych wykonawcy oraz osób fizycznych, od których dane osobowe bezpośrednio lub pośrednio wykonawca pozyskał w celu ubiegania się o udzielenie zamówienia publicznego w niniejszym postępowaniu jest </w:t>
      </w:r>
      <w:r w:rsidRPr="006D045B">
        <w:rPr>
          <w:rFonts w:ascii="Arial" w:hAnsi="Arial" w:cs="Arial"/>
          <w:b/>
          <w:bCs/>
          <w:i/>
          <w:iCs/>
        </w:rPr>
        <w:t>Burmistrz Gminy Żukowo z siedzibą w Żukowie ul. Gdańska 52, 83-330 Żukowo</w:t>
      </w:r>
      <w:r w:rsidRPr="006D045B">
        <w:rPr>
          <w:rFonts w:ascii="Arial" w:hAnsi="Arial" w:cs="Arial"/>
          <w:i/>
          <w:iCs/>
        </w:rPr>
        <w:t>;</w:t>
      </w:r>
    </w:p>
    <w:p w14:paraId="03F5E555" w14:textId="77777777" w:rsidR="0001724F" w:rsidRPr="0001724F" w:rsidRDefault="00EE35BD" w:rsidP="0001724F">
      <w:pPr>
        <w:pStyle w:val="Default"/>
        <w:numPr>
          <w:ilvl w:val="0"/>
          <w:numId w:val="15"/>
        </w:numPr>
        <w:ind w:left="426" w:hanging="426"/>
        <w:jc w:val="both"/>
        <w:rPr>
          <w:rFonts w:ascii="Arial" w:hAnsi="Arial" w:cs="Arial"/>
        </w:rPr>
      </w:pPr>
      <w:r w:rsidRPr="006D045B">
        <w:rPr>
          <w:rFonts w:ascii="Arial" w:hAnsi="Arial" w:cs="Arial"/>
        </w:rPr>
        <w:t xml:space="preserve">w sprawach związanych z przetwarzaniem danych osobowych można kontaktować się z </w:t>
      </w:r>
      <w:r w:rsidRPr="006D045B">
        <w:rPr>
          <w:rFonts w:ascii="Arial" w:hAnsi="Arial" w:cs="Arial"/>
          <w:b/>
          <w:bCs/>
          <w:i/>
          <w:iCs/>
        </w:rPr>
        <w:t xml:space="preserve">inspektorem ochrony danych, </w:t>
      </w:r>
      <w:r w:rsidRPr="006D045B">
        <w:rPr>
          <w:rFonts w:ascii="Arial" w:hAnsi="Arial" w:cs="Arial"/>
        </w:rPr>
        <w:t>kontakt:</w:t>
      </w:r>
      <w:r w:rsidRPr="006D045B">
        <w:rPr>
          <w:rFonts w:ascii="Arial" w:hAnsi="Arial" w:cs="Arial"/>
          <w:b/>
          <w:bCs/>
          <w:i/>
          <w:iCs/>
        </w:rPr>
        <w:t xml:space="preserve"> </w:t>
      </w:r>
      <w:hyperlink r:id="rId12" w:history="1">
        <w:r w:rsidRPr="006D045B">
          <w:rPr>
            <w:rStyle w:val="Hipercze"/>
            <w:rFonts w:ascii="Arial" w:hAnsi="Arial" w:cs="Arial"/>
            <w:b/>
            <w:bCs/>
            <w:i/>
            <w:iCs/>
          </w:rPr>
          <w:t>iod@zukowo.pl</w:t>
        </w:r>
      </w:hyperlink>
      <w:r w:rsidRPr="006D045B">
        <w:rPr>
          <w:rFonts w:ascii="Arial" w:hAnsi="Arial" w:cs="Arial"/>
          <w:b/>
          <w:bCs/>
          <w:i/>
          <w:iCs/>
        </w:rPr>
        <w:t>;</w:t>
      </w:r>
    </w:p>
    <w:p w14:paraId="4EDAC326" w14:textId="2166C15A" w:rsidR="0001724F" w:rsidRPr="00400B12" w:rsidRDefault="00EE35BD" w:rsidP="0001724F">
      <w:pPr>
        <w:pStyle w:val="Default"/>
        <w:numPr>
          <w:ilvl w:val="0"/>
          <w:numId w:val="15"/>
        </w:numPr>
        <w:ind w:left="426" w:hanging="426"/>
        <w:jc w:val="both"/>
        <w:rPr>
          <w:rFonts w:ascii="Arial" w:hAnsi="Arial" w:cs="Arial"/>
        </w:rPr>
      </w:pPr>
      <w:r w:rsidRPr="0001724F">
        <w:rPr>
          <w:rFonts w:ascii="Arial" w:hAnsi="Arial" w:cs="Arial"/>
        </w:rPr>
        <w:t xml:space="preserve">dane osobowe przetwarzane będą </w:t>
      </w:r>
      <w:r w:rsidRPr="00DD40EA">
        <w:rPr>
          <w:rFonts w:ascii="Arial" w:hAnsi="Arial" w:cs="Arial"/>
          <w:color w:val="auto"/>
        </w:rPr>
        <w:t xml:space="preserve">w celu związanym z postępowaniem o udzielenie zamówienia publicznego nr </w:t>
      </w:r>
      <w:r w:rsidRPr="00DD40EA">
        <w:rPr>
          <w:rFonts w:ascii="Arial" w:hAnsi="Arial" w:cs="Arial"/>
          <w:b/>
          <w:bCs/>
          <w:color w:val="auto"/>
        </w:rPr>
        <w:t>ZP.271</w:t>
      </w:r>
      <w:r w:rsidR="00DD40EA" w:rsidRPr="00DD40EA">
        <w:rPr>
          <w:rFonts w:ascii="Arial" w:hAnsi="Arial" w:cs="Arial"/>
          <w:b/>
          <w:bCs/>
          <w:color w:val="auto"/>
        </w:rPr>
        <w:t>.47</w:t>
      </w:r>
      <w:r w:rsidRPr="00DD40EA">
        <w:rPr>
          <w:rFonts w:ascii="Arial" w:hAnsi="Arial" w:cs="Arial"/>
          <w:b/>
          <w:bCs/>
          <w:color w:val="auto"/>
        </w:rPr>
        <w:t xml:space="preserve">.2024 </w:t>
      </w:r>
      <w:r w:rsidRPr="00DD40EA">
        <w:rPr>
          <w:rFonts w:ascii="Arial" w:hAnsi="Arial" w:cs="Arial"/>
          <w:color w:val="auto"/>
        </w:rPr>
        <w:t>pn.</w:t>
      </w:r>
      <w:bookmarkStart w:id="3" w:name="_Hlk69890025"/>
      <w:bookmarkEnd w:id="3"/>
      <w:r w:rsidRPr="00DD40EA">
        <w:rPr>
          <w:rFonts w:ascii="Arial" w:hAnsi="Arial" w:cs="Arial"/>
          <w:color w:val="auto"/>
        </w:rPr>
        <w:t xml:space="preserve"> </w:t>
      </w:r>
      <w:r w:rsidR="0001724F" w:rsidRPr="00DD40EA">
        <w:rPr>
          <w:rFonts w:ascii="Arial" w:hAnsi="Arial" w:cs="Arial"/>
          <w:b/>
          <w:color w:val="auto"/>
        </w:rPr>
        <w:t xml:space="preserve">Budowa </w:t>
      </w:r>
      <w:r w:rsidR="0001724F" w:rsidRPr="00400B12">
        <w:rPr>
          <w:rFonts w:ascii="Arial" w:hAnsi="Arial" w:cs="Arial"/>
          <w:b/>
        </w:rPr>
        <w:t>żłobka w Chwaszczynie w ramach programu Maluch + (w formule zaprojektuj i wybuduj)</w:t>
      </w:r>
    </w:p>
    <w:p w14:paraId="0E4779A0" w14:textId="6AA9F4B8" w:rsidR="00EE35BD" w:rsidRPr="0001724F" w:rsidRDefault="00EE35BD" w:rsidP="0001724F">
      <w:pPr>
        <w:pStyle w:val="Default"/>
        <w:numPr>
          <w:ilvl w:val="0"/>
          <w:numId w:val="15"/>
        </w:numPr>
        <w:ind w:left="426" w:hanging="426"/>
        <w:jc w:val="both"/>
        <w:rPr>
          <w:rFonts w:ascii="Arial" w:hAnsi="Arial" w:cs="Arial"/>
        </w:rPr>
      </w:pPr>
      <w:r w:rsidRPr="0001724F">
        <w:rPr>
          <w:rFonts w:ascii="Arial" w:hAnsi="Arial" w:cs="Arial"/>
        </w:rPr>
        <w:t>dane osobowe przetwarzane będą na podstawie art. 6 ust. 1 lit. c RODO w związku z ustawą z dnia 11 września 2019 r. Prawo Zamówień Publicznych</w:t>
      </w:r>
      <w:r w:rsidR="0001724F" w:rsidRPr="0001724F">
        <w:rPr>
          <w:rFonts w:ascii="Arial" w:hAnsi="Arial" w:cs="Arial"/>
        </w:rPr>
        <w:t xml:space="preserve"> (t.j. Dz. U. z 2024 r. poz. 1320)</w:t>
      </w:r>
      <w:r w:rsidRPr="0001724F">
        <w:rPr>
          <w:rFonts w:ascii="Arial" w:hAnsi="Arial" w:cs="Arial"/>
        </w:rPr>
        <w:t xml:space="preserve"> zwaną dalej ustawą PZP;</w:t>
      </w:r>
    </w:p>
    <w:p w14:paraId="6711AB24" w14:textId="77777777" w:rsidR="00EE35BD" w:rsidRPr="006D045B" w:rsidRDefault="00EE35BD" w:rsidP="00EE35BD">
      <w:pPr>
        <w:pStyle w:val="Akapitzlist"/>
        <w:numPr>
          <w:ilvl w:val="0"/>
          <w:numId w:val="20"/>
        </w:numPr>
        <w:shd w:val="clear" w:color="auto" w:fill="FFFFFF"/>
        <w:spacing w:line="240" w:lineRule="auto"/>
        <w:ind w:left="426" w:hanging="426"/>
        <w:jc w:val="both"/>
        <w:rPr>
          <w:sz w:val="24"/>
          <w:szCs w:val="24"/>
        </w:rPr>
      </w:pPr>
      <w:r w:rsidRPr="0001724F">
        <w:rPr>
          <w:color w:val="000000"/>
          <w:sz w:val="24"/>
          <w:szCs w:val="24"/>
        </w:rPr>
        <w:t>odbiorcami danych osobowych będą podmioty realizujące zadania na podstawie przepisów prawa. Odbiorcą danych zawartych w dokumentach związanych z postępowaniem o udzielenie</w:t>
      </w:r>
      <w:r w:rsidRPr="006D045B">
        <w:rPr>
          <w:color w:val="000000"/>
          <w:sz w:val="24"/>
          <w:szCs w:val="24"/>
        </w:rPr>
        <w:t xml:space="preserve"> zamówienia publicznego lub umową w sprawie zamówienia publicznego mogą być podmioty z którymi Gmina Żukowo zawarła umowy na korzystanie z udostępnionych przez nie systemów informatycznych w zakresie przekazywania lub archiwizacji danych oraz prowadzenia postępowania o udzielenie. Dane osoby zakładającej konto na stronie </w:t>
      </w:r>
      <w:r w:rsidRPr="006D045B">
        <w:rPr>
          <w:color w:val="0070C0"/>
          <w:sz w:val="24"/>
          <w:szCs w:val="24"/>
          <w:bdr w:val="none" w:sz="0" w:space="0" w:color="000000"/>
        </w:rPr>
        <w:lastRenderedPageBreak/>
        <w:t>platformazakupowa.pl</w:t>
      </w:r>
      <w:r w:rsidRPr="006D045B">
        <w:rPr>
          <w:color w:val="000000"/>
          <w:sz w:val="24"/>
          <w:szCs w:val="24"/>
          <w:bdr w:val="none" w:sz="0" w:space="0" w:color="000000"/>
        </w:rPr>
        <w:t xml:space="preserve">  </w:t>
      </w:r>
      <w:r w:rsidRPr="006D045B">
        <w:rPr>
          <w:color w:val="000000"/>
          <w:sz w:val="24"/>
          <w:szCs w:val="24"/>
        </w:rPr>
        <w:t xml:space="preserve">będą  przetwarzane przez operatora platformy, czyli firmę Open Nexus Sp. z o.o. </w:t>
      </w:r>
      <w:r w:rsidRPr="006D045B">
        <w:rPr>
          <w:color w:val="000000"/>
          <w:sz w:val="24"/>
          <w:szCs w:val="24"/>
          <w:bdr w:val="none" w:sz="0" w:space="0" w:color="000000"/>
        </w:rPr>
        <w:t xml:space="preserve">Pozostałe informacje dotyczące gromadzenia, przetwarzania i wykorzystania danych osobowych znajdują się na stronie </w:t>
      </w:r>
    </w:p>
    <w:p w14:paraId="2BDF70E0" w14:textId="77777777" w:rsidR="00EE35BD" w:rsidRPr="006D045B" w:rsidRDefault="00EE35BD" w:rsidP="00EE35BD">
      <w:pPr>
        <w:pStyle w:val="Akapitzlist"/>
        <w:shd w:val="clear" w:color="auto" w:fill="FFFFFF"/>
        <w:spacing w:line="240" w:lineRule="auto"/>
        <w:ind w:left="426"/>
        <w:jc w:val="both"/>
        <w:rPr>
          <w:sz w:val="24"/>
          <w:szCs w:val="24"/>
        </w:rPr>
      </w:pPr>
      <w:hyperlink r:id="rId13" w:history="1">
        <w:r w:rsidRPr="006D045B">
          <w:rPr>
            <w:rStyle w:val="Hipercze"/>
            <w:sz w:val="24"/>
            <w:szCs w:val="24"/>
            <w:bdr w:val="none" w:sz="0" w:space="0" w:color="000000"/>
          </w:rPr>
          <w:t>https://platformazakupowa.pl/strona/2-polityka-prywatnosci</w:t>
        </w:r>
      </w:hyperlink>
      <w:r w:rsidRPr="006D045B">
        <w:rPr>
          <w:color w:val="000000"/>
          <w:sz w:val="24"/>
          <w:szCs w:val="24"/>
          <w:bdr w:val="none" w:sz="0" w:space="0" w:color="000000"/>
        </w:rPr>
        <w:t>;</w:t>
      </w:r>
    </w:p>
    <w:p w14:paraId="35FA1153" w14:textId="77777777" w:rsidR="00EE35BD" w:rsidRPr="006D045B" w:rsidRDefault="00EE35BD" w:rsidP="00EE35BD">
      <w:pPr>
        <w:pStyle w:val="Default"/>
        <w:numPr>
          <w:ilvl w:val="0"/>
          <w:numId w:val="15"/>
        </w:numPr>
        <w:ind w:left="426" w:hanging="426"/>
        <w:jc w:val="both"/>
        <w:rPr>
          <w:rFonts w:ascii="Arial" w:hAnsi="Arial" w:cs="Arial"/>
        </w:rPr>
      </w:pPr>
      <w:r w:rsidRPr="006D045B">
        <w:rPr>
          <w:rFonts w:ascii="Arial" w:hAnsi="Arial" w:cs="Arial"/>
        </w:rPr>
        <w:t xml:space="preserve">Pozostałe klauzule informacyjne znajdują się na stronie internetowej - </w:t>
      </w:r>
      <w:hyperlink r:id="rId14" w:history="1">
        <w:r w:rsidRPr="006D045B">
          <w:rPr>
            <w:rStyle w:val="Hipercze"/>
            <w:rFonts w:ascii="Arial" w:hAnsi="Arial" w:cs="Arial"/>
          </w:rPr>
          <w:t>https://www.gov.pl/web/rodzina/klauzule-informacyjne-w-programie-maluch-2022-2029</w:t>
        </w:r>
      </w:hyperlink>
    </w:p>
    <w:p w14:paraId="55776FB9" w14:textId="77777777" w:rsidR="00EE35BD" w:rsidRPr="006D045B" w:rsidRDefault="00EE35BD" w:rsidP="00EE35BD">
      <w:pPr>
        <w:pStyle w:val="Default"/>
        <w:numPr>
          <w:ilvl w:val="0"/>
          <w:numId w:val="15"/>
        </w:numPr>
        <w:ind w:left="426" w:hanging="426"/>
        <w:jc w:val="both"/>
        <w:rPr>
          <w:rFonts w:ascii="Arial" w:hAnsi="Arial" w:cs="Arial"/>
          <w:color w:val="auto"/>
        </w:rPr>
      </w:pPr>
      <w:r w:rsidRPr="006D045B">
        <w:rPr>
          <w:rFonts w:ascii="Arial" w:hAnsi="Arial" w:cs="Arial"/>
          <w:color w:val="auto"/>
        </w:rPr>
        <w:t xml:space="preserve">dane osobowe będą przechowywane przez czas trwania niniejszego postępowania, a następnie przez okres przechowywania dokumentacji postępowania i/ lub umowy w sprawie zamówienia publicznego  zgodnie z przepisami o archiwizacji, tj. ustawą z dnia 14 lipca 1983 r. </w:t>
      </w:r>
      <w:r w:rsidRPr="006D045B">
        <w:rPr>
          <w:rFonts w:ascii="Arial" w:hAnsi="Arial" w:cs="Arial"/>
          <w:i/>
          <w:iCs/>
          <w:color w:val="auto"/>
        </w:rPr>
        <w:t>o narodowym zasobie archiwalnym i archiwach</w:t>
      </w:r>
      <w:r w:rsidRPr="006D045B">
        <w:rPr>
          <w:rFonts w:ascii="Arial" w:hAnsi="Arial" w:cs="Arial"/>
          <w:color w:val="auto"/>
        </w:rPr>
        <w:t>;</w:t>
      </w:r>
    </w:p>
    <w:p w14:paraId="6205EC7D" w14:textId="77777777" w:rsidR="00EE35BD" w:rsidRPr="006D045B" w:rsidRDefault="00EE35BD" w:rsidP="00EE35BD">
      <w:pPr>
        <w:pStyle w:val="Default"/>
        <w:numPr>
          <w:ilvl w:val="0"/>
          <w:numId w:val="15"/>
        </w:numPr>
        <w:ind w:left="426" w:hanging="426"/>
        <w:jc w:val="both"/>
        <w:rPr>
          <w:rFonts w:ascii="Arial" w:hAnsi="Arial" w:cs="Arial"/>
        </w:rPr>
      </w:pPr>
      <w:r w:rsidRPr="006D045B">
        <w:rPr>
          <w:rFonts w:ascii="Arial" w:hAnsi="Arial" w:cs="Arial"/>
        </w:rPr>
        <w:t xml:space="preserve">obowiązek podania danych osobowych jest wymogiem ustawowym określonym w przepisach ustawy PZP, związanym z udziałem w postępowaniu o udzielenie zamówienia publicznego; konsekwencje niepodania określonych danych wynikają z ustawy PZP; </w:t>
      </w:r>
    </w:p>
    <w:p w14:paraId="184E60E9" w14:textId="77777777" w:rsidR="00EE35BD" w:rsidRPr="006D045B" w:rsidRDefault="00EE35BD" w:rsidP="00EE35BD">
      <w:pPr>
        <w:pStyle w:val="Default"/>
        <w:numPr>
          <w:ilvl w:val="0"/>
          <w:numId w:val="15"/>
        </w:numPr>
        <w:ind w:left="426" w:hanging="426"/>
        <w:jc w:val="both"/>
        <w:rPr>
          <w:rFonts w:ascii="Arial" w:hAnsi="Arial" w:cs="Arial"/>
        </w:rPr>
      </w:pPr>
      <w:r w:rsidRPr="006D045B">
        <w:rPr>
          <w:rFonts w:ascii="Arial" w:hAnsi="Arial" w:cs="Arial"/>
        </w:rPr>
        <w:t>osoby, których dane osobowe dotyczą, mają prawo do:</w:t>
      </w:r>
    </w:p>
    <w:p w14:paraId="11E89AE5" w14:textId="77777777" w:rsidR="00EE35BD" w:rsidRPr="006D045B" w:rsidRDefault="00EE35BD" w:rsidP="00EE35BD">
      <w:pPr>
        <w:pStyle w:val="Default"/>
        <w:ind w:left="426" w:hanging="426"/>
        <w:jc w:val="both"/>
        <w:rPr>
          <w:rFonts w:ascii="Arial" w:hAnsi="Arial" w:cs="Arial"/>
        </w:rPr>
      </w:pPr>
      <w:r w:rsidRPr="006D045B">
        <w:rPr>
          <w:rFonts w:ascii="Arial" w:hAnsi="Arial" w:cs="Arial"/>
        </w:rPr>
        <w:t>−</w:t>
      </w:r>
      <w:r w:rsidRPr="006D045B">
        <w:rPr>
          <w:rFonts w:ascii="Arial" w:eastAsia="Arial" w:hAnsi="Arial" w:cs="Arial"/>
        </w:rPr>
        <w:t xml:space="preserve"> </w:t>
      </w:r>
      <w:r w:rsidRPr="006D045B">
        <w:rPr>
          <w:rFonts w:ascii="Arial" w:hAnsi="Arial" w:cs="Arial"/>
        </w:rPr>
        <w:t>   </w:t>
      </w:r>
      <w:r w:rsidRPr="006D045B">
        <w:rPr>
          <w:rFonts w:ascii="Arial" w:eastAsia="Arial" w:hAnsi="Arial" w:cs="Arial"/>
        </w:rPr>
        <w:t xml:space="preserve"> </w:t>
      </w:r>
      <w:r w:rsidRPr="006D045B">
        <w:rPr>
          <w:rFonts w:ascii="Arial" w:hAnsi="Arial" w:cs="Arial"/>
        </w:rPr>
        <w:t xml:space="preserve">dostępu do danych osobowych; </w:t>
      </w:r>
    </w:p>
    <w:p w14:paraId="238B0B46" w14:textId="77777777" w:rsidR="00EE35BD" w:rsidRPr="006D045B" w:rsidRDefault="00EE35BD" w:rsidP="00EE35BD">
      <w:pPr>
        <w:pStyle w:val="Default"/>
        <w:ind w:left="426" w:hanging="426"/>
        <w:jc w:val="both"/>
        <w:rPr>
          <w:rFonts w:ascii="Arial" w:hAnsi="Arial" w:cs="Arial"/>
        </w:rPr>
      </w:pPr>
      <w:r w:rsidRPr="006D045B">
        <w:rPr>
          <w:rFonts w:ascii="Arial" w:hAnsi="Arial" w:cs="Arial"/>
        </w:rPr>
        <w:t>−</w:t>
      </w:r>
      <w:r w:rsidRPr="006D045B">
        <w:rPr>
          <w:rFonts w:ascii="Arial" w:eastAsia="Arial" w:hAnsi="Arial" w:cs="Arial"/>
        </w:rPr>
        <w:t xml:space="preserve"> </w:t>
      </w:r>
      <w:r w:rsidRPr="006D045B">
        <w:rPr>
          <w:rFonts w:ascii="Arial" w:hAnsi="Arial" w:cs="Arial"/>
        </w:rPr>
        <w:t>   </w:t>
      </w:r>
      <w:r w:rsidRPr="006D045B">
        <w:rPr>
          <w:rFonts w:ascii="Arial" w:eastAsia="Arial" w:hAnsi="Arial" w:cs="Arial"/>
        </w:rPr>
        <w:t xml:space="preserve"> </w:t>
      </w:r>
      <w:r w:rsidRPr="006D045B">
        <w:rPr>
          <w:rFonts w:ascii="Arial" w:hAnsi="Arial" w:cs="Arial"/>
        </w:rPr>
        <w:t xml:space="preserve">sprostowania danych osobowych </w:t>
      </w:r>
      <w:r w:rsidRPr="006D045B">
        <w:rPr>
          <w:rFonts w:ascii="Arial" w:hAnsi="Arial" w:cs="Arial"/>
          <w:b/>
          <w:bCs/>
        </w:rPr>
        <w:t>*</w:t>
      </w:r>
      <w:r w:rsidRPr="006D045B">
        <w:rPr>
          <w:rFonts w:ascii="Arial" w:hAnsi="Arial" w:cs="Arial"/>
        </w:rPr>
        <w:t xml:space="preserve">; </w:t>
      </w:r>
    </w:p>
    <w:p w14:paraId="283C4C3B" w14:textId="77777777" w:rsidR="00EE35BD" w:rsidRPr="006D045B" w:rsidRDefault="00EE35BD" w:rsidP="00EE35BD">
      <w:pPr>
        <w:pStyle w:val="Default"/>
        <w:ind w:left="426" w:hanging="426"/>
        <w:jc w:val="both"/>
        <w:rPr>
          <w:rFonts w:ascii="Arial" w:hAnsi="Arial" w:cs="Arial"/>
        </w:rPr>
      </w:pPr>
      <w:r w:rsidRPr="006D045B">
        <w:rPr>
          <w:rFonts w:ascii="Arial" w:hAnsi="Arial" w:cs="Arial"/>
        </w:rPr>
        <w:t>−</w:t>
      </w:r>
      <w:r w:rsidRPr="006D045B">
        <w:rPr>
          <w:rFonts w:ascii="Arial" w:eastAsia="Arial" w:hAnsi="Arial" w:cs="Arial"/>
        </w:rPr>
        <w:t xml:space="preserve"> </w:t>
      </w:r>
      <w:r w:rsidRPr="006D045B">
        <w:rPr>
          <w:rFonts w:ascii="Arial" w:hAnsi="Arial" w:cs="Arial"/>
        </w:rPr>
        <w:t>   </w:t>
      </w:r>
      <w:r w:rsidRPr="006D045B">
        <w:rPr>
          <w:rFonts w:ascii="Arial" w:eastAsia="Arial" w:hAnsi="Arial" w:cs="Arial"/>
        </w:rPr>
        <w:t xml:space="preserve"> </w:t>
      </w:r>
      <w:r w:rsidRPr="006D045B">
        <w:rPr>
          <w:rFonts w:ascii="Arial" w:hAnsi="Arial" w:cs="Arial"/>
        </w:rPr>
        <w:t xml:space="preserve">żądania ograniczenia przetwarzania danych osobowych**; </w:t>
      </w:r>
    </w:p>
    <w:p w14:paraId="2C453812" w14:textId="77777777" w:rsidR="00EE35BD" w:rsidRPr="006D045B" w:rsidRDefault="00EE35BD" w:rsidP="00EE35BD">
      <w:pPr>
        <w:pStyle w:val="Default"/>
        <w:ind w:left="426" w:hanging="426"/>
        <w:jc w:val="both"/>
        <w:rPr>
          <w:rFonts w:ascii="Arial" w:hAnsi="Arial" w:cs="Arial"/>
        </w:rPr>
      </w:pPr>
      <w:r w:rsidRPr="006D045B">
        <w:rPr>
          <w:rFonts w:ascii="Arial" w:hAnsi="Arial" w:cs="Arial"/>
        </w:rPr>
        <w:t>−</w:t>
      </w:r>
      <w:r w:rsidRPr="006D045B">
        <w:rPr>
          <w:rFonts w:ascii="Arial" w:eastAsia="Arial" w:hAnsi="Arial" w:cs="Arial"/>
        </w:rPr>
        <w:t xml:space="preserve"> </w:t>
      </w:r>
      <w:r w:rsidRPr="006D045B">
        <w:rPr>
          <w:rFonts w:ascii="Arial" w:hAnsi="Arial" w:cs="Arial"/>
        </w:rPr>
        <w:t>   </w:t>
      </w:r>
      <w:r w:rsidRPr="006D045B">
        <w:rPr>
          <w:rFonts w:ascii="Arial" w:eastAsia="Arial" w:hAnsi="Arial" w:cs="Arial"/>
        </w:rPr>
        <w:t xml:space="preserve"> </w:t>
      </w:r>
      <w:r w:rsidRPr="006D045B">
        <w:rPr>
          <w:rFonts w:ascii="Arial" w:hAnsi="Arial" w:cs="Arial"/>
        </w:rPr>
        <w:t>wniesienia skargi do organu nadzorczego na niezgodne z RODO przetwarzanie danych osobowych przez administratora; organem właściwym dla przedmiotowej skargi jest Prezes Urzędu Ochrony danych Osobowych (adres: Urząd Ochrony Danych Osobowych, ul. Stawki 2, 00-193 Warszawa).</w:t>
      </w:r>
    </w:p>
    <w:p w14:paraId="7684CCB3" w14:textId="77777777" w:rsidR="00EE35BD" w:rsidRPr="006D045B" w:rsidRDefault="00EE35BD" w:rsidP="00EE35BD">
      <w:pPr>
        <w:pStyle w:val="Default"/>
        <w:ind w:left="426" w:hanging="426"/>
        <w:jc w:val="both"/>
        <w:rPr>
          <w:rFonts w:ascii="Arial" w:hAnsi="Arial" w:cs="Arial"/>
        </w:rPr>
      </w:pPr>
    </w:p>
    <w:p w14:paraId="5FADD7C7" w14:textId="77777777" w:rsidR="00EE35BD" w:rsidRPr="006D045B" w:rsidRDefault="00EE35BD" w:rsidP="00EE35BD">
      <w:pPr>
        <w:jc w:val="both"/>
        <w:rPr>
          <w:sz w:val="24"/>
          <w:szCs w:val="24"/>
        </w:rPr>
      </w:pPr>
      <w:r w:rsidRPr="006D045B">
        <w:rPr>
          <w:i/>
          <w:iCs/>
          <w:sz w:val="24"/>
          <w:szCs w:val="24"/>
        </w:rPr>
        <w:t xml:space="preserve">Wyjaśnienia: </w:t>
      </w:r>
    </w:p>
    <w:p w14:paraId="2B3BC4BC" w14:textId="77777777" w:rsidR="00EE35BD" w:rsidRPr="006D045B" w:rsidRDefault="00EE35BD" w:rsidP="00EE35BD">
      <w:pPr>
        <w:ind w:left="426" w:hanging="426"/>
        <w:jc w:val="both"/>
        <w:rPr>
          <w:sz w:val="24"/>
          <w:szCs w:val="24"/>
        </w:rPr>
      </w:pPr>
      <w:r w:rsidRPr="006D045B">
        <w:rPr>
          <w:i/>
          <w:iCs/>
          <w:sz w:val="24"/>
          <w:szCs w:val="24"/>
        </w:rPr>
        <w:t>*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2EF7392A" w14:textId="77777777" w:rsidR="00EE35BD" w:rsidRPr="006D045B" w:rsidRDefault="00EE35BD" w:rsidP="00EE35BD">
      <w:pPr>
        <w:ind w:left="426" w:hanging="426"/>
        <w:jc w:val="both"/>
        <w:rPr>
          <w:sz w:val="24"/>
          <w:szCs w:val="24"/>
        </w:rPr>
      </w:pPr>
      <w:r w:rsidRPr="006D045B">
        <w:rPr>
          <w:i/>
          <w:iCs/>
          <w:sz w:val="24"/>
          <w:szCs w:val="24"/>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D58C411" w14:textId="77777777" w:rsidR="00EE35BD" w:rsidRPr="006D045B" w:rsidRDefault="00EE35BD" w:rsidP="00EE35BD">
      <w:pPr>
        <w:pStyle w:val="Default"/>
        <w:ind w:left="426" w:hanging="426"/>
        <w:jc w:val="both"/>
        <w:rPr>
          <w:rFonts w:ascii="Arial" w:hAnsi="Arial" w:cs="Arial"/>
          <w:b/>
          <w:bCs/>
          <w:i/>
          <w:iCs/>
        </w:rPr>
      </w:pPr>
    </w:p>
    <w:p w14:paraId="3166A8C7" w14:textId="77777777" w:rsidR="00EE35BD" w:rsidRPr="006D045B" w:rsidRDefault="00EE35BD" w:rsidP="00EE35BD">
      <w:pPr>
        <w:pStyle w:val="Default"/>
        <w:ind w:left="426" w:hanging="426"/>
        <w:jc w:val="both"/>
        <w:rPr>
          <w:rFonts w:ascii="Arial" w:hAnsi="Arial" w:cs="Arial"/>
        </w:rPr>
      </w:pPr>
      <w:r w:rsidRPr="006D045B">
        <w:rPr>
          <w:rFonts w:ascii="Arial" w:hAnsi="Arial" w:cs="Arial"/>
          <w:b/>
          <w:bCs/>
        </w:rPr>
        <w:t xml:space="preserve">RODO – ograniczenie stosowania </w:t>
      </w:r>
    </w:p>
    <w:p w14:paraId="4A65A3A6" w14:textId="77777777" w:rsidR="00EE35BD" w:rsidRPr="006D045B" w:rsidRDefault="00EE35BD" w:rsidP="00EE35BD">
      <w:pPr>
        <w:pStyle w:val="Default"/>
        <w:ind w:left="426" w:hanging="426"/>
        <w:jc w:val="both"/>
        <w:rPr>
          <w:rFonts w:ascii="Arial" w:hAnsi="Arial" w:cs="Arial"/>
          <w:b/>
          <w:bCs/>
        </w:rPr>
      </w:pPr>
    </w:p>
    <w:p w14:paraId="3843EA7A" w14:textId="77777777" w:rsidR="00EE35BD" w:rsidRPr="006D045B" w:rsidRDefault="00EE35BD" w:rsidP="00EE35BD">
      <w:pPr>
        <w:pStyle w:val="Default"/>
        <w:ind w:left="426" w:hanging="426"/>
        <w:jc w:val="both"/>
        <w:rPr>
          <w:rFonts w:ascii="Arial" w:hAnsi="Arial" w:cs="Arial"/>
        </w:rPr>
      </w:pPr>
      <w:r w:rsidRPr="006D045B">
        <w:rPr>
          <w:rFonts w:ascii="Arial" w:hAnsi="Arial" w:cs="Arial"/>
        </w:rPr>
        <w:t xml:space="preserve">Osobom, których dane osobowe dotyczą, nie przysługuje prawo do: </w:t>
      </w:r>
    </w:p>
    <w:p w14:paraId="208715A0" w14:textId="77777777" w:rsidR="00EE35BD" w:rsidRPr="006D045B" w:rsidRDefault="00EE35BD" w:rsidP="00EE35BD">
      <w:pPr>
        <w:pStyle w:val="Default"/>
        <w:ind w:left="426" w:hanging="426"/>
        <w:jc w:val="both"/>
        <w:rPr>
          <w:rFonts w:ascii="Arial" w:hAnsi="Arial" w:cs="Arial"/>
        </w:rPr>
      </w:pPr>
      <w:r w:rsidRPr="006D045B">
        <w:rPr>
          <w:rFonts w:ascii="Arial" w:hAnsi="Arial" w:cs="Arial"/>
        </w:rPr>
        <w:t>−</w:t>
      </w:r>
      <w:r w:rsidRPr="006D045B">
        <w:rPr>
          <w:rFonts w:ascii="Arial" w:eastAsia="Arial" w:hAnsi="Arial" w:cs="Arial"/>
        </w:rPr>
        <w:t xml:space="preserve"> </w:t>
      </w:r>
      <w:r w:rsidRPr="006D045B">
        <w:rPr>
          <w:rFonts w:ascii="Arial" w:hAnsi="Arial" w:cs="Arial"/>
        </w:rPr>
        <w:t>   </w:t>
      </w:r>
      <w:r w:rsidRPr="006D045B">
        <w:rPr>
          <w:rFonts w:ascii="Arial" w:eastAsia="Arial" w:hAnsi="Arial" w:cs="Arial"/>
        </w:rPr>
        <w:t xml:space="preserve"> </w:t>
      </w:r>
      <w:r w:rsidRPr="006D045B">
        <w:rPr>
          <w:rFonts w:ascii="Arial" w:hAnsi="Arial" w:cs="Arial"/>
        </w:rPr>
        <w:t xml:space="preserve">usunięcia danych osobowych; </w:t>
      </w:r>
    </w:p>
    <w:p w14:paraId="795563A7" w14:textId="77777777" w:rsidR="00EE35BD" w:rsidRPr="006D045B" w:rsidRDefault="00EE35BD" w:rsidP="00EE35BD">
      <w:pPr>
        <w:pStyle w:val="Default"/>
        <w:ind w:left="426" w:hanging="426"/>
        <w:jc w:val="both"/>
        <w:rPr>
          <w:rFonts w:ascii="Arial" w:hAnsi="Arial" w:cs="Arial"/>
        </w:rPr>
      </w:pPr>
      <w:r w:rsidRPr="006D045B">
        <w:rPr>
          <w:rFonts w:ascii="Arial" w:hAnsi="Arial" w:cs="Arial"/>
        </w:rPr>
        <w:t>−</w:t>
      </w:r>
      <w:r w:rsidRPr="006D045B">
        <w:rPr>
          <w:rFonts w:ascii="Arial" w:eastAsia="Arial" w:hAnsi="Arial" w:cs="Arial"/>
        </w:rPr>
        <w:t xml:space="preserve"> </w:t>
      </w:r>
      <w:r w:rsidRPr="006D045B">
        <w:rPr>
          <w:rFonts w:ascii="Arial" w:hAnsi="Arial" w:cs="Arial"/>
        </w:rPr>
        <w:t>   </w:t>
      </w:r>
      <w:r w:rsidRPr="006D045B">
        <w:rPr>
          <w:rFonts w:ascii="Arial" w:eastAsia="Arial" w:hAnsi="Arial" w:cs="Arial"/>
        </w:rPr>
        <w:t xml:space="preserve"> </w:t>
      </w:r>
      <w:r w:rsidRPr="006D045B">
        <w:rPr>
          <w:rFonts w:ascii="Arial" w:hAnsi="Arial" w:cs="Arial"/>
        </w:rPr>
        <w:t xml:space="preserve">przenoszenia danych osobowych, </w:t>
      </w:r>
    </w:p>
    <w:p w14:paraId="5BDCF746" w14:textId="77777777" w:rsidR="00EE35BD" w:rsidRPr="006D045B" w:rsidRDefault="00EE35BD" w:rsidP="00EE35BD">
      <w:pPr>
        <w:pStyle w:val="Default"/>
        <w:ind w:left="426" w:hanging="426"/>
        <w:jc w:val="both"/>
        <w:rPr>
          <w:rFonts w:ascii="Arial" w:hAnsi="Arial" w:cs="Arial"/>
        </w:rPr>
      </w:pPr>
      <w:r w:rsidRPr="006D045B">
        <w:rPr>
          <w:rFonts w:ascii="Arial" w:hAnsi="Arial" w:cs="Arial"/>
        </w:rPr>
        <w:t>−</w:t>
      </w:r>
      <w:r w:rsidRPr="006D045B">
        <w:rPr>
          <w:rFonts w:ascii="Arial" w:eastAsia="Arial" w:hAnsi="Arial" w:cs="Arial"/>
        </w:rPr>
        <w:t xml:space="preserve"> </w:t>
      </w:r>
      <w:r w:rsidRPr="006D045B">
        <w:rPr>
          <w:rFonts w:ascii="Arial" w:hAnsi="Arial" w:cs="Arial"/>
        </w:rPr>
        <w:t>   </w:t>
      </w:r>
      <w:r w:rsidRPr="006D045B">
        <w:rPr>
          <w:rFonts w:ascii="Arial" w:eastAsia="Arial" w:hAnsi="Arial" w:cs="Arial"/>
        </w:rPr>
        <w:t xml:space="preserve"> </w:t>
      </w:r>
      <w:r w:rsidRPr="006D045B">
        <w:rPr>
          <w:rFonts w:ascii="Arial" w:hAnsi="Arial" w:cs="Arial"/>
        </w:rPr>
        <w:t>sprzeciwu, wobec przetwarzania danych osobowych.</w:t>
      </w:r>
    </w:p>
    <w:p w14:paraId="47073124" w14:textId="77777777" w:rsidR="00EE35BD" w:rsidRPr="0001724F" w:rsidRDefault="00EE35BD" w:rsidP="00EE35BD">
      <w:pPr>
        <w:pStyle w:val="Nagwek2"/>
        <w:numPr>
          <w:ilvl w:val="1"/>
          <w:numId w:val="1"/>
        </w:numPr>
        <w:spacing w:before="240" w:after="240"/>
        <w:rPr>
          <w:rFonts w:ascii="Arial" w:hAnsi="Arial" w:cs="Arial"/>
          <w:color w:val="auto"/>
          <w:sz w:val="24"/>
          <w:szCs w:val="24"/>
        </w:rPr>
      </w:pPr>
      <w:bookmarkStart w:id="4" w:name="__RefHeading___Toc87458960"/>
      <w:bookmarkEnd w:id="4"/>
      <w:r w:rsidRPr="0001724F">
        <w:rPr>
          <w:rFonts w:ascii="Arial" w:hAnsi="Arial" w:cs="Arial"/>
          <w:b/>
          <w:bCs/>
          <w:color w:val="auto"/>
          <w:sz w:val="24"/>
          <w:szCs w:val="24"/>
        </w:rPr>
        <w:lastRenderedPageBreak/>
        <w:t>III. Tryb udzielania zamówienia</w:t>
      </w:r>
    </w:p>
    <w:p w14:paraId="79F4FD74" w14:textId="77777777" w:rsidR="00EE35BD" w:rsidRPr="006D045B" w:rsidRDefault="00EE35BD" w:rsidP="00EE35BD">
      <w:pPr>
        <w:numPr>
          <w:ilvl w:val="0"/>
          <w:numId w:val="14"/>
        </w:numPr>
        <w:spacing w:line="240" w:lineRule="auto"/>
        <w:ind w:left="360"/>
        <w:jc w:val="both"/>
        <w:rPr>
          <w:sz w:val="24"/>
          <w:szCs w:val="24"/>
        </w:rPr>
      </w:pPr>
      <w:r w:rsidRPr="0001724F">
        <w:rPr>
          <w:sz w:val="24"/>
          <w:szCs w:val="24"/>
        </w:rPr>
        <w:t xml:space="preserve">Niniejsze postępowanie prowadzone </w:t>
      </w:r>
      <w:r w:rsidRPr="006D045B">
        <w:rPr>
          <w:sz w:val="24"/>
          <w:szCs w:val="24"/>
        </w:rPr>
        <w:t xml:space="preserve">jest w trybie podstawowym o jakim stanowi art. 275 pkt 1 ustawy PZP oraz niniejszej Specyfikacji Warunków Zamówienia, zwanej dalej SWZ. </w:t>
      </w:r>
    </w:p>
    <w:p w14:paraId="46AC4101" w14:textId="77777777" w:rsidR="00EE35BD" w:rsidRPr="006D045B" w:rsidRDefault="00EE35BD" w:rsidP="00EE35BD">
      <w:pPr>
        <w:numPr>
          <w:ilvl w:val="0"/>
          <w:numId w:val="14"/>
        </w:numPr>
        <w:spacing w:line="240" w:lineRule="auto"/>
        <w:ind w:left="360"/>
        <w:jc w:val="both"/>
        <w:rPr>
          <w:sz w:val="24"/>
          <w:szCs w:val="24"/>
        </w:rPr>
      </w:pPr>
      <w:r w:rsidRPr="006D045B">
        <w:rPr>
          <w:color w:val="000000"/>
          <w:sz w:val="24"/>
          <w:szCs w:val="24"/>
        </w:rPr>
        <w:t xml:space="preserve">Zamawiający nie przewiduje wyboru najkorzystniejszej oferty z możliwością prowadzenia negocjacji. </w:t>
      </w:r>
    </w:p>
    <w:p w14:paraId="59469290" w14:textId="77777777" w:rsidR="00EE35BD" w:rsidRPr="006D045B" w:rsidRDefault="00EE35BD" w:rsidP="00EE35BD">
      <w:pPr>
        <w:numPr>
          <w:ilvl w:val="0"/>
          <w:numId w:val="14"/>
        </w:numPr>
        <w:spacing w:line="240" w:lineRule="auto"/>
        <w:ind w:left="360"/>
        <w:jc w:val="both"/>
        <w:rPr>
          <w:sz w:val="24"/>
          <w:szCs w:val="24"/>
        </w:rPr>
      </w:pPr>
      <w:r w:rsidRPr="006D045B">
        <w:rPr>
          <w:sz w:val="24"/>
          <w:szCs w:val="24"/>
        </w:rPr>
        <w:t xml:space="preserve">Szacunkowa wartość przedmiotowego zamówienia nie przekracza progów unijnych o jakich mowa w art. 3 ustawy PZP.  </w:t>
      </w:r>
    </w:p>
    <w:p w14:paraId="037177EE" w14:textId="77777777" w:rsidR="00EE35BD" w:rsidRPr="006D045B" w:rsidRDefault="00EE35BD" w:rsidP="00EE35BD">
      <w:pPr>
        <w:numPr>
          <w:ilvl w:val="0"/>
          <w:numId w:val="14"/>
        </w:numPr>
        <w:spacing w:line="240" w:lineRule="auto"/>
        <w:ind w:left="360"/>
        <w:jc w:val="both"/>
        <w:rPr>
          <w:sz w:val="24"/>
          <w:szCs w:val="24"/>
        </w:rPr>
      </w:pPr>
      <w:r w:rsidRPr="006D045B">
        <w:rPr>
          <w:sz w:val="24"/>
          <w:szCs w:val="24"/>
        </w:rPr>
        <w:t>Zamawiający nie przewiduje aukcji elektronicznej.</w:t>
      </w:r>
    </w:p>
    <w:p w14:paraId="3312A23B" w14:textId="77777777" w:rsidR="00EE35BD" w:rsidRPr="006D045B" w:rsidRDefault="00EE35BD" w:rsidP="00EE35BD">
      <w:pPr>
        <w:numPr>
          <w:ilvl w:val="0"/>
          <w:numId w:val="14"/>
        </w:numPr>
        <w:spacing w:line="240" w:lineRule="auto"/>
        <w:ind w:left="360"/>
        <w:jc w:val="both"/>
        <w:rPr>
          <w:sz w:val="24"/>
          <w:szCs w:val="24"/>
        </w:rPr>
      </w:pPr>
      <w:r w:rsidRPr="006D045B">
        <w:rPr>
          <w:sz w:val="24"/>
          <w:szCs w:val="24"/>
        </w:rPr>
        <w:t>Zamawiający nie przewiduje złożenia oferty w postaci katalogów elektronicznych.</w:t>
      </w:r>
    </w:p>
    <w:p w14:paraId="6CE670D2" w14:textId="77777777" w:rsidR="00EE35BD" w:rsidRPr="006D045B" w:rsidRDefault="00EE35BD" w:rsidP="00EE35BD">
      <w:pPr>
        <w:numPr>
          <w:ilvl w:val="0"/>
          <w:numId w:val="14"/>
        </w:numPr>
        <w:spacing w:line="240" w:lineRule="auto"/>
        <w:ind w:left="360"/>
        <w:jc w:val="both"/>
        <w:rPr>
          <w:sz w:val="24"/>
          <w:szCs w:val="24"/>
        </w:rPr>
      </w:pPr>
      <w:r w:rsidRPr="006D045B">
        <w:rPr>
          <w:sz w:val="24"/>
          <w:szCs w:val="24"/>
        </w:rPr>
        <w:t>Zamawiający nie prowadzi postępowania w celu zawarcia umowy ramowej.</w:t>
      </w:r>
    </w:p>
    <w:p w14:paraId="5F831BC1" w14:textId="77777777" w:rsidR="00EE35BD" w:rsidRPr="006D045B" w:rsidRDefault="00EE35BD" w:rsidP="00EE35BD">
      <w:pPr>
        <w:numPr>
          <w:ilvl w:val="0"/>
          <w:numId w:val="14"/>
        </w:numPr>
        <w:spacing w:line="240" w:lineRule="auto"/>
        <w:ind w:left="360"/>
        <w:jc w:val="both"/>
        <w:rPr>
          <w:sz w:val="24"/>
          <w:szCs w:val="24"/>
        </w:rPr>
      </w:pPr>
      <w:r w:rsidRPr="006D045B">
        <w:rPr>
          <w:sz w:val="24"/>
          <w:szCs w:val="24"/>
        </w:rPr>
        <w:t>Zamawiający nie zastrzega możliwości ubiegania się o udzielenie zamówienia wyłącznie przez wykonawców, o których mowa w art. 94 ustawy PZP.</w:t>
      </w:r>
    </w:p>
    <w:p w14:paraId="43CC9181" w14:textId="77777777" w:rsidR="00EE35BD" w:rsidRPr="006D045B" w:rsidRDefault="00EE35BD" w:rsidP="00EE35BD">
      <w:pPr>
        <w:numPr>
          <w:ilvl w:val="0"/>
          <w:numId w:val="14"/>
        </w:numPr>
        <w:spacing w:line="240" w:lineRule="auto"/>
        <w:ind w:left="360"/>
        <w:jc w:val="both"/>
        <w:rPr>
          <w:sz w:val="24"/>
          <w:szCs w:val="24"/>
        </w:rPr>
      </w:pPr>
      <w:r w:rsidRPr="006D045B">
        <w:rPr>
          <w:rFonts w:eastAsia="Times New Roman"/>
          <w:sz w:val="24"/>
          <w:szCs w:val="24"/>
          <w:lang w:eastAsia="pl-PL"/>
        </w:rPr>
        <w:t>Zamawiający przewiduje unieważnienie postępowania, jeśli środki publiczne, które zamierzał przeznaczyć na sfinansowanie całości lub części zamówienia nie zostały przyznane.</w:t>
      </w:r>
    </w:p>
    <w:p w14:paraId="19F6EC44" w14:textId="77777777" w:rsidR="00EE35BD" w:rsidRPr="0001724F" w:rsidRDefault="00EE35BD" w:rsidP="00EE35BD">
      <w:pPr>
        <w:spacing w:line="240" w:lineRule="auto"/>
        <w:ind w:left="360"/>
        <w:jc w:val="both"/>
        <w:rPr>
          <w:sz w:val="24"/>
          <w:szCs w:val="24"/>
        </w:rPr>
      </w:pPr>
    </w:p>
    <w:p w14:paraId="30D29D7C" w14:textId="77777777" w:rsidR="00EE35BD" w:rsidRPr="0001724F" w:rsidRDefault="00EE35BD" w:rsidP="00EE35BD">
      <w:pPr>
        <w:pStyle w:val="Nagwek2"/>
        <w:numPr>
          <w:ilvl w:val="1"/>
          <w:numId w:val="1"/>
        </w:numPr>
        <w:spacing w:before="240" w:after="240"/>
        <w:ind w:left="360" w:hanging="360"/>
        <w:rPr>
          <w:rFonts w:ascii="Arial" w:hAnsi="Arial" w:cs="Arial"/>
          <w:color w:val="auto"/>
          <w:sz w:val="24"/>
          <w:szCs w:val="24"/>
        </w:rPr>
      </w:pPr>
      <w:bookmarkStart w:id="5" w:name="__RefHeading___Toc87458961"/>
      <w:bookmarkEnd w:id="5"/>
      <w:r w:rsidRPr="0001724F">
        <w:rPr>
          <w:rFonts w:ascii="Arial" w:hAnsi="Arial" w:cs="Arial"/>
          <w:b/>
          <w:bCs/>
          <w:color w:val="auto"/>
          <w:sz w:val="24"/>
          <w:szCs w:val="24"/>
        </w:rPr>
        <w:t>IV. Opis przedmiotu zamówienia</w:t>
      </w:r>
    </w:p>
    <w:p w14:paraId="1AF05B0B" w14:textId="435FF8D0" w:rsidR="00EE35BD" w:rsidRPr="00BE7682" w:rsidRDefault="00EE35BD" w:rsidP="0001724F">
      <w:pPr>
        <w:pStyle w:val="Akapitzlist"/>
        <w:numPr>
          <w:ilvl w:val="3"/>
          <w:numId w:val="14"/>
        </w:numPr>
        <w:jc w:val="both"/>
        <w:rPr>
          <w:rFonts w:ascii="Times New Roman" w:hAnsi="Times New Roman"/>
          <w:sz w:val="24"/>
          <w:szCs w:val="24"/>
        </w:rPr>
      </w:pPr>
      <w:r w:rsidRPr="00BE7682">
        <w:rPr>
          <w:sz w:val="24"/>
          <w:szCs w:val="24"/>
        </w:rPr>
        <w:t>Przedmiotem zamówienia jest realizacja zadania inwestycyjnego p</w:t>
      </w:r>
      <w:r w:rsidR="0001724F" w:rsidRPr="00BE7682">
        <w:rPr>
          <w:sz w:val="24"/>
          <w:szCs w:val="24"/>
        </w:rPr>
        <w:t>n.</w:t>
      </w:r>
      <w:r w:rsidRPr="00BE7682">
        <w:rPr>
          <w:sz w:val="24"/>
          <w:szCs w:val="24"/>
        </w:rPr>
        <w:t xml:space="preserve">: </w:t>
      </w:r>
      <w:r w:rsidR="0001724F" w:rsidRPr="00BE7682">
        <w:rPr>
          <w:b/>
          <w:sz w:val="24"/>
          <w:szCs w:val="24"/>
        </w:rPr>
        <w:t>Budowa żłobka w Chwaszczynie w ramach programu Maluch +  (w formule zaprojektuj i wybuduj)</w:t>
      </w:r>
      <w:r w:rsidR="00BE7682" w:rsidRPr="00BE7682">
        <w:rPr>
          <w:b/>
          <w:sz w:val="24"/>
          <w:szCs w:val="24"/>
        </w:rPr>
        <w:t xml:space="preserve"> </w:t>
      </w:r>
      <w:r w:rsidR="00BE7682" w:rsidRPr="00BE7682">
        <w:rPr>
          <w:sz w:val="24"/>
          <w:szCs w:val="24"/>
        </w:rPr>
        <w:t xml:space="preserve">polegającego na zaprojektowaniu i wybudowaniu budynku żłobka wraz z zagospodarowaniem terenu w Chwaszczynie na dz. nr 571/9 ob. Chwaszczyno w technologii modułowej. </w:t>
      </w:r>
      <w:r w:rsidRPr="00BE7682">
        <w:rPr>
          <w:bCs/>
          <w:sz w:val="24"/>
          <w:szCs w:val="24"/>
        </w:rPr>
        <w:t>W ramach zamówienia wykonawca opracuje kompletn</w:t>
      </w:r>
      <w:r w:rsidR="0001724F" w:rsidRPr="00BE7682">
        <w:rPr>
          <w:bCs/>
          <w:sz w:val="24"/>
          <w:szCs w:val="24"/>
        </w:rPr>
        <w:t>ą</w:t>
      </w:r>
      <w:r w:rsidRPr="00BE7682">
        <w:rPr>
          <w:bCs/>
          <w:sz w:val="24"/>
          <w:szCs w:val="24"/>
        </w:rPr>
        <w:t xml:space="preserve"> dokumentację projektow</w:t>
      </w:r>
      <w:r w:rsidR="0001724F" w:rsidRPr="00BE7682">
        <w:rPr>
          <w:bCs/>
          <w:sz w:val="24"/>
          <w:szCs w:val="24"/>
        </w:rPr>
        <w:t>ą,</w:t>
      </w:r>
      <w:r w:rsidRPr="00BE7682">
        <w:rPr>
          <w:bCs/>
          <w:sz w:val="24"/>
          <w:szCs w:val="24"/>
        </w:rPr>
        <w:t xml:space="preserve"> uzysk</w:t>
      </w:r>
      <w:r w:rsidR="0001724F" w:rsidRPr="00BE7682">
        <w:rPr>
          <w:bCs/>
          <w:sz w:val="24"/>
          <w:szCs w:val="24"/>
        </w:rPr>
        <w:t>a</w:t>
      </w:r>
      <w:r w:rsidRPr="00BE7682">
        <w:rPr>
          <w:bCs/>
          <w:sz w:val="24"/>
          <w:szCs w:val="24"/>
        </w:rPr>
        <w:t xml:space="preserve"> niezbędn</w:t>
      </w:r>
      <w:r w:rsidR="0001724F" w:rsidRPr="00BE7682">
        <w:rPr>
          <w:bCs/>
          <w:sz w:val="24"/>
          <w:szCs w:val="24"/>
        </w:rPr>
        <w:t>e</w:t>
      </w:r>
      <w:r w:rsidRPr="00BE7682">
        <w:rPr>
          <w:bCs/>
          <w:sz w:val="24"/>
          <w:szCs w:val="24"/>
        </w:rPr>
        <w:t xml:space="preserve"> decyz</w:t>
      </w:r>
      <w:r w:rsidR="00C774B6" w:rsidRPr="00BE7682">
        <w:rPr>
          <w:bCs/>
          <w:sz w:val="24"/>
          <w:szCs w:val="24"/>
        </w:rPr>
        <w:t>je</w:t>
      </w:r>
      <w:r w:rsidRPr="00BE7682">
        <w:rPr>
          <w:bCs/>
          <w:sz w:val="24"/>
          <w:szCs w:val="24"/>
        </w:rPr>
        <w:t xml:space="preserve"> zezwalając</w:t>
      </w:r>
      <w:r w:rsidR="00C774B6" w:rsidRPr="00BE7682">
        <w:rPr>
          <w:bCs/>
          <w:sz w:val="24"/>
          <w:szCs w:val="24"/>
        </w:rPr>
        <w:t>e</w:t>
      </w:r>
      <w:r w:rsidRPr="00BE7682">
        <w:rPr>
          <w:bCs/>
          <w:sz w:val="24"/>
          <w:szCs w:val="24"/>
        </w:rPr>
        <w:t xml:space="preserve"> na realizację robót budowlanych</w:t>
      </w:r>
      <w:r w:rsidR="00ED3A4E" w:rsidRPr="00BE7682">
        <w:rPr>
          <w:bCs/>
          <w:sz w:val="24"/>
          <w:szCs w:val="24"/>
        </w:rPr>
        <w:t xml:space="preserve">, </w:t>
      </w:r>
      <w:r w:rsidRPr="00BE7682">
        <w:rPr>
          <w:bCs/>
          <w:sz w:val="24"/>
          <w:szCs w:val="24"/>
        </w:rPr>
        <w:t>wykona rob</w:t>
      </w:r>
      <w:r w:rsidR="00ED3A4E" w:rsidRPr="00BE7682">
        <w:rPr>
          <w:bCs/>
          <w:sz w:val="24"/>
          <w:szCs w:val="24"/>
        </w:rPr>
        <w:t>oty</w:t>
      </w:r>
      <w:r w:rsidRPr="00BE7682">
        <w:rPr>
          <w:bCs/>
          <w:sz w:val="24"/>
          <w:szCs w:val="24"/>
        </w:rPr>
        <w:t xml:space="preserve"> budowlan</w:t>
      </w:r>
      <w:r w:rsidR="00ED3A4E" w:rsidRPr="00BE7682">
        <w:rPr>
          <w:bCs/>
          <w:sz w:val="24"/>
          <w:szCs w:val="24"/>
        </w:rPr>
        <w:t>e</w:t>
      </w:r>
      <w:r w:rsidRPr="00BE7682">
        <w:rPr>
          <w:bCs/>
          <w:sz w:val="24"/>
          <w:szCs w:val="24"/>
        </w:rPr>
        <w:t xml:space="preserve"> w technologii modułowej</w:t>
      </w:r>
      <w:r w:rsidR="00ED3A4E" w:rsidRPr="00BE7682">
        <w:rPr>
          <w:bCs/>
          <w:sz w:val="24"/>
          <w:szCs w:val="24"/>
        </w:rPr>
        <w:t xml:space="preserve"> oraz uzyska pozwolenie na użytkowanie wybudowanego obiektu.</w:t>
      </w:r>
    </w:p>
    <w:p w14:paraId="11E162EE" w14:textId="77777777" w:rsidR="00EE35BD" w:rsidRPr="006D045B" w:rsidRDefault="00EE35BD" w:rsidP="001F78CF">
      <w:pPr>
        <w:pStyle w:val="Akapitzlist"/>
        <w:widowControl w:val="0"/>
        <w:numPr>
          <w:ilvl w:val="3"/>
          <w:numId w:val="14"/>
        </w:numPr>
        <w:spacing w:line="240" w:lineRule="auto"/>
        <w:ind w:left="284" w:hanging="284"/>
        <w:jc w:val="both"/>
        <w:rPr>
          <w:sz w:val="24"/>
          <w:szCs w:val="24"/>
        </w:rPr>
      </w:pPr>
      <w:r w:rsidRPr="00BE7682">
        <w:rPr>
          <w:b/>
          <w:sz w:val="24"/>
          <w:szCs w:val="24"/>
        </w:rPr>
        <w:t xml:space="preserve"> </w:t>
      </w:r>
      <w:r w:rsidRPr="00BE7682">
        <w:rPr>
          <w:sz w:val="24"/>
          <w:szCs w:val="24"/>
        </w:rPr>
        <w:t>Szczegółowy opis przedmiotu</w:t>
      </w:r>
      <w:r w:rsidRPr="006D045B">
        <w:rPr>
          <w:sz w:val="24"/>
          <w:szCs w:val="24"/>
        </w:rPr>
        <w:t xml:space="preserve"> zamówienia stanowi </w:t>
      </w:r>
      <w:r w:rsidRPr="006D045B">
        <w:rPr>
          <w:b/>
          <w:sz w:val="24"/>
          <w:szCs w:val="24"/>
        </w:rPr>
        <w:t>Załącznik nr 1</w:t>
      </w:r>
      <w:r w:rsidRPr="006D045B">
        <w:rPr>
          <w:sz w:val="24"/>
          <w:szCs w:val="24"/>
        </w:rPr>
        <w:t xml:space="preserve"> do SWZ oraz PFU. W każdym miejscu PFU, w którym wskazuje się lub przytacza Polska Normę PN, zamawiający dopuszcza normy równoważne zgodnie z art. 101 ust 4 ustawy PZP.</w:t>
      </w:r>
    </w:p>
    <w:p w14:paraId="0E9D0534" w14:textId="77777777" w:rsidR="00EE35BD" w:rsidRPr="006D045B" w:rsidRDefault="00EE35BD" w:rsidP="001F78CF">
      <w:pPr>
        <w:pStyle w:val="Standard"/>
        <w:numPr>
          <w:ilvl w:val="3"/>
          <w:numId w:val="14"/>
        </w:numPr>
        <w:tabs>
          <w:tab w:val="left" w:pos="360"/>
        </w:tabs>
        <w:spacing w:after="0" w:line="240" w:lineRule="auto"/>
        <w:ind w:left="284" w:hanging="284"/>
        <w:jc w:val="both"/>
        <w:rPr>
          <w:rFonts w:ascii="Arial" w:hAnsi="Arial" w:cs="Arial"/>
          <w:sz w:val="24"/>
          <w:szCs w:val="24"/>
        </w:rPr>
      </w:pPr>
      <w:r w:rsidRPr="006D045B">
        <w:rPr>
          <w:rFonts w:ascii="Arial" w:hAnsi="Arial" w:cs="Arial"/>
          <w:sz w:val="24"/>
          <w:szCs w:val="24"/>
        </w:rPr>
        <w:t xml:space="preserve">Wykonawca zobowiązany jest zrealizować zamówienie na zasadach i warunkach opisanych w umowie. Projekt umowy wraz z istotnymi dla stron postanowieniami stanowi </w:t>
      </w:r>
      <w:r w:rsidRPr="006D045B">
        <w:rPr>
          <w:rFonts w:ascii="Arial" w:hAnsi="Arial" w:cs="Arial"/>
          <w:b/>
          <w:sz w:val="24"/>
          <w:szCs w:val="24"/>
        </w:rPr>
        <w:t>Załącznik nr 2</w:t>
      </w:r>
      <w:r w:rsidRPr="006D045B">
        <w:rPr>
          <w:rFonts w:ascii="Arial" w:hAnsi="Arial" w:cs="Arial"/>
          <w:sz w:val="24"/>
          <w:szCs w:val="24"/>
        </w:rPr>
        <w:t xml:space="preserve"> do SWZ.</w:t>
      </w:r>
    </w:p>
    <w:p w14:paraId="6D155C87" w14:textId="77777777" w:rsidR="00C774B6" w:rsidRPr="00C774B6" w:rsidRDefault="00EE35BD" w:rsidP="001F78CF">
      <w:pPr>
        <w:pStyle w:val="Standard"/>
        <w:numPr>
          <w:ilvl w:val="3"/>
          <w:numId w:val="14"/>
        </w:numPr>
        <w:tabs>
          <w:tab w:val="left" w:pos="360"/>
        </w:tabs>
        <w:spacing w:after="0" w:line="240" w:lineRule="auto"/>
        <w:ind w:left="284"/>
        <w:jc w:val="both"/>
        <w:rPr>
          <w:rFonts w:ascii="Arial" w:hAnsi="Arial" w:cs="Arial"/>
          <w:sz w:val="24"/>
          <w:szCs w:val="24"/>
        </w:rPr>
      </w:pPr>
      <w:r w:rsidRPr="00C774B6">
        <w:rPr>
          <w:rFonts w:ascii="Arial" w:hAnsi="Arial" w:cs="Arial"/>
          <w:sz w:val="24"/>
          <w:szCs w:val="24"/>
        </w:rPr>
        <w:t>Nazwy i kody opisujące przedmiot zamówienia określone we Wspólnym Słowniku Zamówień CPV:</w:t>
      </w:r>
    </w:p>
    <w:p w14:paraId="0605800E" w14:textId="77777777" w:rsidR="00C774B6" w:rsidRPr="00C774B6" w:rsidRDefault="00EE35BD" w:rsidP="00C774B6">
      <w:pPr>
        <w:pStyle w:val="Standard"/>
        <w:tabs>
          <w:tab w:val="left" w:pos="360"/>
        </w:tabs>
        <w:spacing w:after="0" w:line="240" w:lineRule="auto"/>
        <w:jc w:val="both"/>
        <w:rPr>
          <w:rFonts w:ascii="Arial" w:hAnsi="Arial" w:cs="Arial"/>
          <w:color w:val="000000"/>
          <w:sz w:val="24"/>
          <w:szCs w:val="24"/>
        </w:rPr>
      </w:pPr>
      <w:r w:rsidRPr="00C774B6">
        <w:rPr>
          <w:rFonts w:ascii="Arial" w:hAnsi="Arial" w:cs="Arial"/>
          <w:color w:val="000000"/>
          <w:sz w:val="24"/>
          <w:szCs w:val="24"/>
        </w:rPr>
        <w:t>45000000-7 Roboty budowlane</w:t>
      </w:r>
    </w:p>
    <w:p w14:paraId="2385072E" w14:textId="71E55547" w:rsidR="00EE35BD" w:rsidRPr="00C774B6" w:rsidRDefault="00EE35BD" w:rsidP="00C774B6">
      <w:pPr>
        <w:pStyle w:val="Standard"/>
        <w:tabs>
          <w:tab w:val="left" w:pos="360"/>
        </w:tabs>
        <w:spacing w:after="0" w:line="240" w:lineRule="auto"/>
        <w:jc w:val="both"/>
        <w:rPr>
          <w:rFonts w:ascii="Arial" w:hAnsi="Arial" w:cs="Arial"/>
          <w:sz w:val="24"/>
          <w:szCs w:val="24"/>
        </w:rPr>
      </w:pPr>
      <w:r w:rsidRPr="00C774B6">
        <w:rPr>
          <w:rFonts w:ascii="Arial" w:hAnsi="Arial" w:cs="Arial"/>
          <w:color w:val="000000"/>
          <w:sz w:val="24"/>
          <w:szCs w:val="24"/>
        </w:rPr>
        <w:t xml:space="preserve">Przedmiot dodatkowy: </w:t>
      </w:r>
    </w:p>
    <w:p w14:paraId="417131F3" w14:textId="75A88926" w:rsidR="00EE35BD" w:rsidRPr="00C774B6" w:rsidRDefault="00EE35BD" w:rsidP="00445BCA">
      <w:pPr>
        <w:suppressAutoHyphens w:val="0"/>
        <w:autoSpaceDE w:val="0"/>
        <w:autoSpaceDN w:val="0"/>
        <w:adjustRightInd w:val="0"/>
        <w:spacing w:line="240" w:lineRule="auto"/>
        <w:rPr>
          <w:color w:val="000000"/>
          <w:sz w:val="24"/>
          <w:szCs w:val="24"/>
        </w:rPr>
      </w:pPr>
      <w:r w:rsidRPr="00C774B6">
        <w:rPr>
          <w:color w:val="000000"/>
          <w:sz w:val="24"/>
          <w:szCs w:val="24"/>
        </w:rPr>
        <w:t xml:space="preserve">71221000-3 Usługi architektoniczne w zakresie obiektów budowlanych </w:t>
      </w:r>
    </w:p>
    <w:p w14:paraId="7E902B78" w14:textId="77777777" w:rsidR="00445BCA" w:rsidRDefault="00EE35BD" w:rsidP="00445BCA">
      <w:pPr>
        <w:suppressAutoHyphens w:val="0"/>
        <w:autoSpaceDE w:val="0"/>
        <w:autoSpaceDN w:val="0"/>
        <w:adjustRightInd w:val="0"/>
        <w:spacing w:line="240" w:lineRule="auto"/>
        <w:rPr>
          <w:color w:val="000000"/>
          <w:sz w:val="24"/>
          <w:szCs w:val="24"/>
        </w:rPr>
      </w:pPr>
      <w:r w:rsidRPr="00C774B6">
        <w:rPr>
          <w:color w:val="000000"/>
          <w:sz w:val="24"/>
          <w:szCs w:val="24"/>
        </w:rPr>
        <w:t>71320000-7 Usługi inżynieryjne w zakresie projektowania</w:t>
      </w:r>
    </w:p>
    <w:p w14:paraId="4BA31A06" w14:textId="3C775C94" w:rsidR="00EE35BD" w:rsidRPr="00C774B6" w:rsidRDefault="00EE35BD" w:rsidP="00445BCA">
      <w:pPr>
        <w:suppressAutoHyphens w:val="0"/>
        <w:autoSpaceDE w:val="0"/>
        <w:autoSpaceDN w:val="0"/>
        <w:adjustRightInd w:val="0"/>
        <w:spacing w:line="240" w:lineRule="auto"/>
        <w:rPr>
          <w:color w:val="000000"/>
          <w:sz w:val="24"/>
          <w:szCs w:val="24"/>
        </w:rPr>
      </w:pPr>
      <w:r w:rsidRPr="00C774B6">
        <w:rPr>
          <w:color w:val="000000"/>
          <w:sz w:val="24"/>
          <w:szCs w:val="24"/>
        </w:rPr>
        <w:t xml:space="preserve">45300000-0 Roboty instalacyjne w budynkach </w:t>
      </w:r>
    </w:p>
    <w:p w14:paraId="4B2A237B" w14:textId="4A2769F0" w:rsidR="00EE35BD" w:rsidRPr="00C774B6" w:rsidRDefault="00EE35BD" w:rsidP="00445BCA">
      <w:pPr>
        <w:suppressAutoHyphens w:val="0"/>
        <w:autoSpaceDE w:val="0"/>
        <w:autoSpaceDN w:val="0"/>
        <w:adjustRightInd w:val="0"/>
        <w:spacing w:line="240" w:lineRule="auto"/>
        <w:rPr>
          <w:color w:val="000000"/>
          <w:sz w:val="24"/>
          <w:szCs w:val="24"/>
        </w:rPr>
      </w:pPr>
      <w:r w:rsidRPr="00C774B6">
        <w:rPr>
          <w:color w:val="000000"/>
          <w:sz w:val="24"/>
          <w:szCs w:val="24"/>
        </w:rPr>
        <w:t xml:space="preserve">45400000-1 Roboty wykończeniowe w zakresie obiektów budowlanych </w:t>
      </w:r>
    </w:p>
    <w:p w14:paraId="2AA01494" w14:textId="651803A9" w:rsidR="00EE35BD" w:rsidRPr="00C774B6" w:rsidRDefault="00EE35BD" w:rsidP="00445BCA">
      <w:pPr>
        <w:pStyle w:val="Tekstpodstawowy"/>
        <w:kinsoku w:val="0"/>
        <w:overflowPunct w:val="0"/>
        <w:spacing w:after="0" w:line="240" w:lineRule="auto"/>
        <w:rPr>
          <w:color w:val="000000"/>
          <w:sz w:val="24"/>
          <w:szCs w:val="24"/>
        </w:rPr>
      </w:pPr>
      <w:r w:rsidRPr="00C774B6">
        <w:rPr>
          <w:color w:val="000000"/>
          <w:sz w:val="24"/>
          <w:szCs w:val="24"/>
        </w:rPr>
        <w:t>45111291-4 Roboty w zakresie zagospodarowania terenu</w:t>
      </w:r>
    </w:p>
    <w:p w14:paraId="3B5E565D" w14:textId="77777777" w:rsidR="00EE35BD" w:rsidRPr="00C774B6" w:rsidRDefault="00EE35BD" w:rsidP="00C774B6">
      <w:pPr>
        <w:pStyle w:val="Akapitzlist"/>
        <w:numPr>
          <w:ilvl w:val="3"/>
          <w:numId w:val="14"/>
        </w:numPr>
        <w:spacing w:line="240" w:lineRule="auto"/>
        <w:ind w:left="284" w:hanging="284"/>
        <w:jc w:val="both"/>
        <w:rPr>
          <w:sz w:val="24"/>
          <w:szCs w:val="24"/>
        </w:rPr>
      </w:pPr>
      <w:r w:rsidRPr="00C774B6">
        <w:rPr>
          <w:sz w:val="24"/>
          <w:szCs w:val="24"/>
        </w:rPr>
        <w:lastRenderedPageBreak/>
        <w:t xml:space="preserve">Zamawiający nie dopuszcza składania ofert wariantowych. </w:t>
      </w:r>
    </w:p>
    <w:p w14:paraId="2D23F232" w14:textId="77777777" w:rsidR="00EE35BD" w:rsidRPr="006D045B" w:rsidRDefault="00EE35BD" w:rsidP="00C774B6">
      <w:pPr>
        <w:pStyle w:val="Akapitzlist"/>
        <w:numPr>
          <w:ilvl w:val="3"/>
          <w:numId w:val="14"/>
        </w:numPr>
        <w:spacing w:line="240" w:lineRule="auto"/>
        <w:ind w:left="284" w:hanging="284"/>
        <w:jc w:val="both"/>
        <w:rPr>
          <w:bCs/>
          <w:sz w:val="24"/>
          <w:szCs w:val="24"/>
        </w:rPr>
      </w:pPr>
      <w:r w:rsidRPr="00C774B6">
        <w:rPr>
          <w:sz w:val="24"/>
          <w:szCs w:val="24"/>
        </w:rPr>
        <w:t xml:space="preserve">Zamawiający nie dopuszcza składania ofert częściowych. </w:t>
      </w:r>
      <w:r w:rsidRPr="00C774B6">
        <w:rPr>
          <w:bCs/>
          <w:sz w:val="24"/>
          <w:szCs w:val="24"/>
        </w:rPr>
        <w:t>Przedmiot zamówienia, jego zakres i charakter wykluczają podział na części z przyczyn technicznych, organizacyjnych</w:t>
      </w:r>
      <w:r w:rsidRPr="006D045B">
        <w:rPr>
          <w:bCs/>
          <w:sz w:val="24"/>
          <w:szCs w:val="24"/>
        </w:rPr>
        <w:t>, ekonomicznych i celowościowych. Z uwagi na złożoność zamówienia, charakter i specyfikę czynności objętych zakresem prac, podział zamówienia na części spowodowałby nadmierne trudności techniczne oraz potrzebę skoordynowania działań różnych wykonawców realizujących poszczególne części zamówienia, co mogłoby zagrozić właściwemu wykonaniu przedmiotowego zamówienia. W celu jego prawidłowego i terminowego wykonania niezbędna jest koordynacja wszystkich prac projektowych oraz robót budowlanych. Zarówno zakres polegający na sporządzeniu projektu oraz wykonaniu robót nie zawierają postanowień czy wymagań w żadnej z części zamówienia mogących powodować ograniczenie konkurencji poprzez brak podziału zamówienia. Przedstawiony powyżej stan faktyczny przemawia za nie stosowaniem podziału zamówienia na części, gdyż nierozdzielenie zamówienia przyczyni się do lepszej organizacji prac objętych przedmiotowym zamówieniem oraz sprawniejszej koordynacji nadzoru nad ich realizacją. Zamówienie jest skierowane do wykonawców z sektora małych i średnich przedsiębiorstw.</w:t>
      </w:r>
    </w:p>
    <w:p w14:paraId="570F3BC8" w14:textId="63AE78D6" w:rsidR="00EE35BD" w:rsidRPr="006D045B" w:rsidRDefault="00EE35BD" w:rsidP="00EE35BD">
      <w:pPr>
        <w:numPr>
          <w:ilvl w:val="3"/>
          <w:numId w:val="14"/>
        </w:numPr>
        <w:spacing w:line="240" w:lineRule="auto"/>
        <w:ind w:left="284" w:hanging="426"/>
        <w:jc w:val="both"/>
        <w:rPr>
          <w:sz w:val="24"/>
          <w:szCs w:val="24"/>
        </w:rPr>
      </w:pPr>
      <w:r w:rsidRPr="006D045B">
        <w:rPr>
          <w:sz w:val="24"/>
          <w:szCs w:val="24"/>
        </w:rPr>
        <w:t xml:space="preserve">Zamawiający nie przewiduje możliwość udzielania zamówień, o których mowa w art. 214 ust. 1 pkt 7 ustawy PZP. </w:t>
      </w:r>
    </w:p>
    <w:p w14:paraId="7E755CC4" w14:textId="77777777" w:rsidR="00EE35BD" w:rsidRPr="006D045B" w:rsidRDefault="00EE35BD" w:rsidP="00EE35BD">
      <w:pPr>
        <w:pStyle w:val="Default"/>
        <w:spacing w:after="48"/>
        <w:ind w:left="284" w:hanging="426"/>
        <w:jc w:val="both"/>
        <w:rPr>
          <w:rFonts w:ascii="Arial" w:hAnsi="Arial" w:cs="Arial"/>
        </w:rPr>
      </w:pPr>
      <w:r w:rsidRPr="006D045B">
        <w:rPr>
          <w:rFonts w:ascii="Arial" w:hAnsi="Arial" w:cs="Arial"/>
          <w:bCs/>
        </w:rPr>
        <w:t xml:space="preserve">8. Na podstawie art. 95 ust. 1 ustawy PZP zamawiający wymaga zatrudnienia przez wykonawcę lub podwykonawcę na podstawie stosunku pracy w myśl </w:t>
      </w:r>
      <w:r w:rsidRPr="006D045B">
        <w:rPr>
          <w:rFonts w:ascii="Arial" w:hAnsi="Arial" w:cs="Arial"/>
          <w:bCs/>
          <w:i/>
          <w:iCs/>
        </w:rPr>
        <w:t>Kodeksu pracy</w:t>
      </w:r>
      <w:r w:rsidRPr="006D045B">
        <w:rPr>
          <w:rFonts w:ascii="Arial" w:hAnsi="Arial" w:cs="Arial"/>
          <w:bCs/>
        </w:rPr>
        <w:t xml:space="preserve"> osób wykonujących czynności związane z realizacją zamówienia:</w:t>
      </w:r>
    </w:p>
    <w:p w14:paraId="7774C7BB" w14:textId="77777777" w:rsidR="00EE35BD" w:rsidRPr="006D045B" w:rsidRDefault="00EE35BD" w:rsidP="00EE35BD">
      <w:pPr>
        <w:pStyle w:val="Akapitzlist"/>
        <w:numPr>
          <w:ilvl w:val="1"/>
          <w:numId w:val="40"/>
        </w:numPr>
        <w:spacing w:line="240" w:lineRule="auto"/>
        <w:ind w:left="1134" w:hanging="77"/>
        <w:jc w:val="both"/>
        <w:rPr>
          <w:sz w:val="24"/>
          <w:szCs w:val="24"/>
        </w:rPr>
      </w:pPr>
      <w:bookmarkStart w:id="6" w:name="_Hlk133300886"/>
      <w:bookmarkStart w:id="7" w:name="_Hlk116550380"/>
      <w:r w:rsidRPr="006D045B">
        <w:rPr>
          <w:bCs/>
          <w:sz w:val="24"/>
          <w:szCs w:val="24"/>
        </w:rPr>
        <w:t>obsługa sprzętu budowlanego na terenie prowadzonej budowy</w:t>
      </w:r>
    </w:p>
    <w:p w14:paraId="561F4CF0" w14:textId="77777777" w:rsidR="00EE35BD" w:rsidRPr="006D045B" w:rsidRDefault="00EE35BD" w:rsidP="00EE35BD">
      <w:pPr>
        <w:pStyle w:val="Akapitzlist"/>
        <w:numPr>
          <w:ilvl w:val="1"/>
          <w:numId w:val="40"/>
        </w:numPr>
        <w:spacing w:line="240" w:lineRule="auto"/>
        <w:ind w:left="1134" w:hanging="77"/>
        <w:jc w:val="both"/>
        <w:rPr>
          <w:sz w:val="24"/>
          <w:szCs w:val="24"/>
        </w:rPr>
      </w:pPr>
      <w:r w:rsidRPr="006D045B">
        <w:rPr>
          <w:bCs/>
          <w:sz w:val="24"/>
          <w:szCs w:val="24"/>
        </w:rPr>
        <w:t xml:space="preserve">prace ziemne </w:t>
      </w:r>
    </w:p>
    <w:p w14:paraId="09D784B5" w14:textId="77777777" w:rsidR="00EE35BD" w:rsidRPr="006D045B" w:rsidRDefault="00EE35BD" w:rsidP="00EE35BD">
      <w:pPr>
        <w:pStyle w:val="Akapitzlist"/>
        <w:numPr>
          <w:ilvl w:val="1"/>
          <w:numId w:val="40"/>
        </w:numPr>
        <w:spacing w:line="240" w:lineRule="auto"/>
        <w:ind w:left="1134" w:hanging="77"/>
        <w:jc w:val="both"/>
        <w:rPr>
          <w:sz w:val="24"/>
          <w:szCs w:val="24"/>
        </w:rPr>
      </w:pPr>
      <w:r w:rsidRPr="006D045B">
        <w:rPr>
          <w:bCs/>
          <w:sz w:val="24"/>
          <w:szCs w:val="24"/>
        </w:rPr>
        <w:t xml:space="preserve">roboty instalacyjne w zakresie instalacji sanitarnych, elektrycznych </w:t>
      </w:r>
    </w:p>
    <w:p w14:paraId="2C0ACE59" w14:textId="77777777" w:rsidR="00EE35BD" w:rsidRPr="006D045B" w:rsidRDefault="00EE35BD" w:rsidP="00EE35BD">
      <w:pPr>
        <w:pStyle w:val="Akapitzlist"/>
        <w:numPr>
          <w:ilvl w:val="1"/>
          <w:numId w:val="40"/>
        </w:numPr>
        <w:spacing w:line="240" w:lineRule="auto"/>
        <w:ind w:left="1134" w:hanging="77"/>
        <w:jc w:val="both"/>
        <w:rPr>
          <w:sz w:val="24"/>
          <w:szCs w:val="24"/>
        </w:rPr>
      </w:pPr>
      <w:r w:rsidRPr="006D045B">
        <w:rPr>
          <w:bCs/>
          <w:sz w:val="24"/>
          <w:szCs w:val="24"/>
        </w:rPr>
        <w:t xml:space="preserve">roboty konstrukcyjne </w:t>
      </w:r>
    </w:p>
    <w:p w14:paraId="359B07D2" w14:textId="77777777" w:rsidR="00EE35BD" w:rsidRPr="006D045B" w:rsidRDefault="00EE35BD" w:rsidP="00EE35BD">
      <w:pPr>
        <w:pStyle w:val="Akapitzlist"/>
        <w:numPr>
          <w:ilvl w:val="1"/>
          <w:numId w:val="40"/>
        </w:numPr>
        <w:spacing w:line="240" w:lineRule="auto"/>
        <w:ind w:left="1134" w:hanging="77"/>
        <w:jc w:val="both"/>
        <w:rPr>
          <w:sz w:val="24"/>
          <w:szCs w:val="24"/>
        </w:rPr>
      </w:pPr>
      <w:r w:rsidRPr="006D045B">
        <w:rPr>
          <w:bCs/>
          <w:sz w:val="24"/>
          <w:szCs w:val="24"/>
        </w:rPr>
        <w:t>roboty zbrojarskie</w:t>
      </w:r>
    </w:p>
    <w:p w14:paraId="1787D4D0" w14:textId="77777777" w:rsidR="00EE35BD" w:rsidRPr="006D045B" w:rsidRDefault="00EE35BD" w:rsidP="00EE35BD">
      <w:pPr>
        <w:pStyle w:val="Akapitzlist"/>
        <w:numPr>
          <w:ilvl w:val="1"/>
          <w:numId w:val="40"/>
        </w:numPr>
        <w:spacing w:line="240" w:lineRule="auto"/>
        <w:ind w:left="1134" w:hanging="77"/>
        <w:jc w:val="both"/>
        <w:rPr>
          <w:sz w:val="24"/>
          <w:szCs w:val="24"/>
        </w:rPr>
      </w:pPr>
      <w:r w:rsidRPr="006D045B">
        <w:rPr>
          <w:bCs/>
          <w:sz w:val="24"/>
          <w:szCs w:val="24"/>
        </w:rPr>
        <w:t>roboty wykończeniowe</w:t>
      </w:r>
    </w:p>
    <w:p w14:paraId="50FBFB04" w14:textId="77777777" w:rsidR="00EE35BD" w:rsidRPr="006D045B" w:rsidRDefault="00EE35BD" w:rsidP="00EE35BD">
      <w:pPr>
        <w:pStyle w:val="Akapitzlist"/>
        <w:numPr>
          <w:ilvl w:val="1"/>
          <w:numId w:val="40"/>
        </w:numPr>
        <w:spacing w:line="240" w:lineRule="auto"/>
        <w:ind w:left="1134" w:hanging="77"/>
        <w:jc w:val="both"/>
        <w:rPr>
          <w:sz w:val="24"/>
          <w:szCs w:val="24"/>
        </w:rPr>
      </w:pPr>
      <w:r w:rsidRPr="006D045B">
        <w:rPr>
          <w:bCs/>
          <w:sz w:val="24"/>
          <w:szCs w:val="24"/>
        </w:rPr>
        <w:t>roboty elewacyjne</w:t>
      </w:r>
    </w:p>
    <w:bookmarkEnd w:id="6"/>
    <w:bookmarkEnd w:id="7"/>
    <w:p w14:paraId="50B28EBD" w14:textId="7D9BF2C1" w:rsidR="00EE35BD" w:rsidRPr="001058EE" w:rsidRDefault="00EE35BD" w:rsidP="00EE35BD">
      <w:pPr>
        <w:spacing w:line="240" w:lineRule="auto"/>
        <w:ind w:left="284" w:hanging="284"/>
        <w:jc w:val="both"/>
        <w:rPr>
          <w:iCs/>
          <w:sz w:val="24"/>
          <w:szCs w:val="24"/>
        </w:rPr>
      </w:pPr>
      <w:r w:rsidRPr="006D045B">
        <w:rPr>
          <w:bCs/>
          <w:sz w:val="24"/>
          <w:szCs w:val="24"/>
        </w:rPr>
        <w:t xml:space="preserve">9. Zamawiający nie będzie wymagał zatrudnienia na podstawie stosunku pracy w myśl </w:t>
      </w:r>
      <w:r w:rsidRPr="001058EE">
        <w:rPr>
          <w:bCs/>
          <w:iCs/>
          <w:sz w:val="24"/>
          <w:szCs w:val="24"/>
        </w:rPr>
        <w:t>Kodeksu pracy osób pełniących samodzielne funkcje techniczne w budownictwie w rozumieniu ustawy z dnia 7 lipca 1994 r. Prawo budowlane (t</w:t>
      </w:r>
      <w:r w:rsidR="001058EE">
        <w:rPr>
          <w:bCs/>
          <w:iCs/>
          <w:sz w:val="24"/>
          <w:szCs w:val="24"/>
        </w:rPr>
        <w:t>.j.</w:t>
      </w:r>
      <w:r w:rsidRPr="001058EE">
        <w:rPr>
          <w:bCs/>
          <w:iCs/>
          <w:sz w:val="24"/>
          <w:szCs w:val="24"/>
        </w:rPr>
        <w:t xml:space="preserve"> Dz. U. z 2024 r. poz. 725)</w:t>
      </w:r>
      <w:r w:rsidR="00375219">
        <w:rPr>
          <w:bCs/>
          <w:iCs/>
          <w:sz w:val="24"/>
          <w:szCs w:val="24"/>
        </w:rPr>
        <w:t xml:space="preserve"> dalej zwaną ustawą Prawo budowlane.</w:t>
      </w:r>
    </w:p>
    <w:p w14:paraId="6D1ABBC1" w14:textId="77777777" w:rsidR="00EE35BD" w:rsidRPr="006D045B" w:rsidRDefault="00EE35BD" w:rsidP="00EE35BD">
      <w:pPr>
        <w:spacing w:line="240" w:lineRule="auto"/>
        <w:ind w:left="284" w:hanging="284"/>
        <w:jc w:val="both"/>
        <w:rPr>
          <w:sz w:val="24"/>
          <w:szCs w:val="24"/>
        </w:rPr>
      </w:pPr>
      <w:r w:rsidRPr="006D045B">
        <w:rPr>
          <w:sz w:val="24"/>
          <w:szCs w:val="24"/>
        </w:rPr>
        <w:t xml:space="preserve">10. Szczegółowe wymagania dotyczące realizacji oraz egzekwowania wymogu zatrudnienia na podstawie stosunku pracy zostały określone w projekcie umowy stanowiącym </w:t>
      </w:r>
      <w:r w:rsidRPr="006D045B">
        <w:rPr>
          <w:b/>
          <w:bCs/>
          <w:sz w:val="24"/>
          <w:szCs w:val="24"/>
        </w:rPr>
        <w:t xml:space="preserve">Załącznik nr 2 </w:t>
      </w:r>
      <w:r w:rsidRPr="006D045B">
        <w:rPr>
          <w:bCs/>
          <w:sz w:val="24"/>
          <w:szCs w:val="24"/>
        </w:rPr>
        <w:t>do SWZ</w:t>
      </w:r>
      <w:r w:rsidRPr="006D045B">
        <w:rPr>
          <w:sz w:val="24"/>
          <w:szCs w:val="24"/>
        </w:rPr>
        <w:t xml:space="preserve">. </w:t>
      </w:r>
    </w:p>
    <w:p w14:paraId="35A1C5D0" w14:textId="77777777" w:rsidR="00EE35BD" w:rsidRPr="006D045B" w:rsidRDefault="00EE35BD" w:rsidP="00EE35BD">
      <w:pPr>
        <w:spacing w:line="240" w:lineRule="auto"/>
        <w:ind w:left="284" w:hanging="284"/>
        <w:jc w:val="both"/>
        <w:rPr>
          <w:sz w:val="24"/>
          <w:szCs w:val="24"/>
        </w:rPr>
      </w:pPr>
      <w:r w:rsidRPr="006D045B">
        <w:rPr>
          <w:sz w:val="24"/>
          <w:szCs w:val="24"/>
        </w:rPr>
        <w:t>11. Zamawiający nie określa dodatkowych wymagań związanych z zatrudnianiem osób, o których mowa w art. 96 ust. 2 pkt 2 ustawy PZP.</w:t>
      </w:r>
    </w:p>
    <w:p w14:paraId="1A2E8937" w14:textId="77777777" w:rsidR="00EE35BD" w:rsidRPr="006D045B" w:rsidRDefault="00EE35BD" w:rsidP="00EE35BD">
      <w:pPr>
        <w:spacing w:line="240" w:lineRule="auto"/>
        <w:ind w:left="284" w:hanging="284"/>
        <w:jc w:val="both"/>
        <w:rPr>
          <w:sz w:val="24"/>
          <w:szCs w:val="24"/>
        </w:rPr>
      </w:pPr>
      <w:r w:rsidRPr="006D045B">
        <w:rPr>
          <w:sz w:val="24"/>
          <w:szCs w:val="24"/>
        </w:rPr>
        <w:t>12. Zamawiający nie przewiduje zwrotu kosztów udziału w postępowania.</w:t>
      </w:r>
    </w:p>
    <w:p w14:paraId="0652D5DB" w14:textId="77777777" w:rsidR="00EE35BD" w:rsidRPr="00C91396" w:rsidRDefault="00EE35BD" w:rsidP="00EE35BD">
      <w:pPr>
        <w:spacing w:line="240" w:lineRule="auto"/>
        <w:jc w:val="both"/>
        <w:rPr>
          <w:sz w:val="24"/>
          <w:szCs w:val="24"/>
        </w:rPr>
      </w:pPr>
      <w:r w:rsidRPr="006D045B">
        <w:rPr>
          <w:sz w:val="24"/>
          <w:szCs w:val="24"/>
        </w:rPr>
        <w:t>13</w:t>
      </w:r>
      <w:r w:rsidRPr="00C91396">
        <w:rPr>
          <w:sz w:val="24"/>
          <w:szCs w:val="24"/>
        </w:rPr>
        <w:t>. Wykonawca ponosi koszty związane z przygotowaniem i złożeniem oferty.</w:t>
      </w:r>
    </w:p>
    <w:p w14:paraId="1C298E9B" w14:textId="4E01D3E8" w:rsidR="00C91396" w:rsidRPr="00C91396" w:rsidRDefault="00EE35BD" w:rsidP="00C91396">
      <w:pPr>
        <w:suppressAutoHyphens w:val="0"/>
        <w:spacing w:line="240" w:lineRule="auto"/>
        <w:rPr>
          <w:rFonts w:eastAsia="Times New Roman"/>
          <w:color w:val="000000"/>
          <w:sz w:val="24"/>
          <w:szCs w:val="24"/>
          <w:lang w:eastAsia="pl-PL"/>
        </w:rPr>
      </w:pPr>
      <w:r w:rsidRPr="00C91396">
        <w:rPr>
          <w:sz w:val="24"/>
          <w:szCs w:val="24"/>
        </w:rPr>
        <w:t xml:space="preserve">14. </w:t>
      </w:r>
      <w:bookmarkStart w:id="8" w:name="_Hlk178077802"/>
      <w:r w:rsidR="00C91396" w:rsidRPr="00C91396">
        <w:rPr>
          <w:rFonts w:eastAsia="Times New Roman"/>
          <w:i/>
          <w:iCs/>
          <w:color w:val="FF0000"/>
          <w:sz w:val="24"/>
          <w:szCs w:val="24"/>
          <w:lang w:eastAsia="pl-PL"/>
        </w:rPr>
        <w:t xml:space="preserve">Zamówienie jest </w:t>
      </w:r>
      <w:r w:rsidR="002B26E1">
        <w:rPr>
          <w:rFonts w:eastAsia="Times New Roman"/>
          <w:i/>
          <w:iCs/>
          <w:color w:val="FF0000"/>
          <w:sz w:val="24"/>
          <w:szCs w:val="24"/>
          <w:lang w:eastAsia="pl-PL"/>
        </w:rPr>
        <w:t>współ</w:t>
      </w:r>
      <w:r w:rsidR="00C91396" w:rsidRPr="00C91396">
        <w:rPr>
          <w:rFonts w:eastAsia="Times New Roman"/>
          <w:i/>
          <w:iCs/>
          <w:color w:val="FF0000"/>
          <w:sz w:val="24"/>
          <w:szCs w:val="24"/>
          <w:lang w:eastAsia="pl-PL"/>
        </w:rPr>
        <w:t>finansowane z Programu rozwoju instytucji opieki nad dziećmi w wieku do lat 3 Aktywny Maluch 2022–2029.</w:t>
      </w:r>
    </w:p>
    <w:p w14:paraId="1DDA4749" w14:textId="4BE4BB9E" w:rsidR="00EC2B41" w:rsidRPr="00EC2B41" w:rsidRDefault="00EC2B41" w:rsidP="00C91396">
      <w:pPr>
        <w:spacing w:line="240" w:lineRule="auto"/>
        <w:jc w:val="both"/>
        <w:rPr>
          <w:bCs/>
          <w:i/>
          <w:color w:val="FF0000"/>
          <w:sz w:val="24"/>
          <w:szCs w:val="24"/>
        </w:rPr>
      </w:pPr>
      <w:r w:rsidRPr="00C91396">
        <w:rPr>
          <w:sz w:val="24"/>
          <w:szCs w:val="24"/>
        </w:rPr>
        <w:t>15.</w:t>
      </w:r>
      <w:r w:rsidRPr="00C91396">
        <w:rPr>
          <w:sz w:val="24"/>
          <w:szCs w:val="24"/>
          <w:lang w:eastAsia="pl-PL"/>
        </w:rPr>
        <w:t xml:space="preserve"> Zamawiający zastrzega sobie możliwość unieważnienia postępowania na podstawie art. 310 ustawy PZP w sytuacji,</w:t>
      </w:r>
      <w:r w:rsidRPr="00EC2B41">
        <w:rPr>
          <w:sz w:val="24"/>
          <w:szCs w:val="24"/>
          <w:lang w:eastAsia="pl-PL"/>
        </w:rPr>
        <w:t xml:space="preserve"> kiedy środki publiczne, które zamierzał przeznaczyć na sfinansowanie zamówienia nie zostały mu przyznane. </w:t>
      </w:r>
    </w:p>
    <w:bookmarkEnd w:id="8"/>
    <w:p w14:paraId="41B02061" w14:textId="77777777" w:rsidR="00C91396" w:rsidRPr="001C6C3A" w:rsidRDefault="00C91396" w:rsidP="008B2FF9">
      <w:pPr>
        <w:spacing w:line="240" w:lineRule="auto"/>
        <w:jc w:val="both"/>
        <w:rPr>
          <w:b/>
          <w:bCs/>
          <w:sz w:val="24"/>
          <w:szCs w:val="24"/>
        </w:rPr>
      </w:pPr>
    </w:p>
    <w:p w14:paraId="6BA4D6D3" w14:textId="77777777" w:rsidR="00EE35BD" w:rsidRPr="008B2FF9" w:rsidRDefault="00EE35BD" w:rsidP="008B2FF9">
      <w:pPr>
        <w:pStyle w:val="Nagwek2"/>
        <w:numPr>
          <w:ilvl w:val="1"/>
          <w:numId w:val="1"/>
        </w:numPr>
        <w:spacing w:before="0" w:after="0" w:line="240" w:lineRule="auto"/>
        <w:rPr>
          <w:rFonts w:ascii="Arial" w:hAnsi="Arial" w:cs="Arial"/>
          <w:b/>
          <w:bCs/>
          <w:color w:val="auto"/>
          <w:sz w:val="24"/>
          <w:szCs w:val="24"/>
        </w:rPr>
      </w:pPr>
      <w:bookmarkStart w:id="9" w:name="__RefHeading___Toc87458962"/>
      <w:bookmarkEnd w:id="9"/>
      <w:r w:rsidRPr="008B2FF9">
        <w:rPr>
          <w:rFonts w:ascii="Arial" w:hAnsi="Arial" w:cs="Arial"/>
          <w:b/>
          <w:bCs/>
          <w:color w:val="auto"/>
          <w:sz w:val="24"/>
          <w:szCs w:val="24"/>
        </w:rPr>
        <w:t>V. Wizja lokalna</w:t>
      </w:r>
    </w:p>
    <w:p w14:paraId="25272E34" w14:textId="77777777" w:rsidR="008B2FF9" w:rsidRPr="008B2FF9" w:rsidRDefault="008B2FF9" w:rsidP="008B2FF9"/>
    <w:p w14:paraId="2DD24D1F" w14:textId="0988F93E" w:rsidR="00EE35BD" w:rsidRPr="008B2FF9" w:rsidRDefault="00EE35BD" w:rsidP="008B2FF9">
      <w:pPr>
        <w:spacing w:line="240" w:lineRule="auto"/>
        <w:rPr>
          <w:sz w:val="24"/>
          <w:szCs w:val="24"/>
        </w:rPr>
      </w:pPr>
      <w:r w:rsidRPr="008B2FF9">
        <w:rPr>
          <w:sz w:val="24"/>
          <w:szCs w:val="24"/>
        </w:rPr>
        <w:t>Zamawiający informuje, że złożenie oferty nie musi być poprzedzone odbyciem wizji lokalnej terenu, który ma zostać objęty przedmiotem zamówienia.</w:t>
      </w:r>
    </w:p>
    <w:p w14:paraId="1B0A228F" w14:textId="77777777" w:rsidR="008B2FF9" w:rsidRPr="008B2FF9" w:rsidRDefault="008B2FF9" w:rsidP="008B2FF9">
      <w:pPr>
        <w:spacing w:line="240" w:lineRule="auto"/>
        <w:rPr>
          <w:sz w:val="24"/>
          <w:szCs w:val="24"/>
        </w:rPr>
      </w:pPr>
    </w:p>
    <w:p w14:paraId="77E56A76" w14:textId="77777777" w:rsidR="00EE35BD" w:rsidRPr="008B2FF9" w:rsidRDefault="00EE35BD" w:rsidP="008B2FF9">
      <w:pPr>
        <w:pStyle w:val="Nagwek2"/>
        <w:numPr>
          <w:ilvl w:val="1"/>
          <w:numId w:val="1"/>
        </w:numPr>
        <w:spacing w:before="0" w:after="0" w:line="240" w:lineRule="auto"/>
        <w:rPr>
          <w:rFonts w:ascii="Arial" w:hAnsi="Arial" w:cs="Arial"/>
          <w:b/>
          <w:bCs/>
          <w:color w:val="auto"/>
          <w:sz w:val="24"/>
          <w:szCs w:val="24"/>
        </w:rPr>
      </w:pPr>
      <w:bookmarkStart w:id="10" w:name="__RefHeading___Toc87458963"/>
      <w:bookmarkEnd w:id="10"/>
      <w:r w:rsidRPr="008B2FF9">
        <w:rPr>
          <w:rFonts w:ascii="Arial" w:hAnsi="Arial" w:cs="Arial"/>
          <w:b/>
          <w:bCs/>
          <w:color w:val="auto"/>
          <w:sz w:val="24"/>
          <w:szCs w:val="24"/>
        </w:rPr>
        <w:t>VI. Podwykonawstwo</w:t>
      </w:r>
    </w:p>
    <w:p w14:paraId="19498306" w14:textId="77777777" w:rsidR="008B2FF9" w:rsidRPr="008B2FF9" w:rsidRDefault="008B2FF9" w:rsidP="008B2FF9"/>
    <w:p w14:paraId="373226A8" w14:textId="77777777" w:rsidR="00EE35BD" w:rsidRPr="006D045B" w:rsidRDefault="00EE35BD" w:rsidP="008B2FF9">
      <w:pPr>
        <w:numPr>
          <w:ilvl w:val="0"/>
          <w:numId w:val="9"/>
        </w:numPr>
        <w:spacing w:line="240" w:lineRule="auto"/>
        <w:ind w:left="360" w:hanging="360"/>
        <w:jc w:val="both"/>
        <w:rPr>
          <w:sz w:val="24"/>
          <w:szCs w:val="24"/>
        </w:rPr>
      </w:pPr>
      <w:r w:rsidRPr="008B2FF9">
        <w:rPr>
          <w:sz w:val="24"/>
          <w:szCs w:val="24"/>
        </w:rPr>
        <w:t xml:space="preserve">Wykonawca może </w:t>
      </w:r>
      <w:r w:rsidRPr="006D045B">
        <w:rPr>
          <w:sz w:val="24"/>
          <w:szCs w:val="24"/>
        </w:rPr>
        <w:t xml:space="preserve">powierzyć wykonanie </w:t>
      </w:r>
      <w:r w:rsidRPr="006D045B">
        <w:rPr>
          <w:b/>
          <w:bCs/>
          <w:sz w:val="24"/>
          <w:szCs w:val="24"/>
        </w:rPr>
        <w:t xml:space="preserve">części </w:t>
      </w:r>
      <w:r w:rsidRPr="006D045B">
        <w:rPr>
          <w:sz w:val="24"/>
          <w:szCs w:val="24"/>
        </w:rPr>
        <w:t xml:space="preserve">zamówienia podwykonawcy / podwykonawcom. </w:t>
      </w:r>
    </w:p>
    <w:p w14:paraId="1A01C331" w14:textId="2D41FCE1" w:rsidR="00EE35BD" w:rsidRPr="006D045B" w:rsidRDefault="00EE35BD" w:rsidP="00EE35BD">
      <w:pPr>
        <w:numPr>
          <w:ilvl w:val="0"/>
          <w:numId w:val="9"/>
        </w:numPr>
        <w:spacing w:line="240" w:lineRule="auto"/>
        <w:ind w:left="360" w:hanging="360"/>
        <w:jc w:val="both"/>
        <w:rPr>
          <w:sz w:val="24"/>
          <w:szCs w:val="24"/>
        </w:rPr>
      </w:pPr>
      <w:r w:rsidRPr="006D045B">
        <w:rPr>
          <w:sz w:val="24"/>
          <w:szCs w:val="24"/>
        </w:rPr>
        <w:t xml:space="preserve">Zamawiający </w:t>
      </w:r>
      <w:r w:rsidRPr="006D045B">
        <w:rPr>
          <w:bCs/>
          <w:sz w:val="24"/>
          <w:szCs w:val="24"/>
        </w:rPr>
        <w:t>nie zastrzega</w:t>
      </w:r>
      <w:r w:rsidRPr="006D045B">
        <w:rPr>
          <w:sz w:val="24"/>
          <w:szCs w:val="24"/>
        </w:rPr>
        <w:t xml:space="preserve"> obowiązku osobistego wykonania przez wykonawcę kluczowych części zamówienia. Wykonawca nie może powierzyć jednemu podwykonawcy wykonania zamówienia w całości, tj. w 100%.</w:t>
      </w:r>
    </w:p>
    <w:p w14:paraId="50A9DF34" w14:textId="77777777" w:rsidR="00EE35BD" w:rsidRDefault="00EE35BD" w:rsidP="00EE35BD">
      <w:pPr>
        <w:numPr>
          <w:ilvl w:val="0"/>
          <w:numId w:val="9"/>
        </w:numPr>
        <w:spacing w:line="240" w:lineRule="auto"/>
        <w:ind w:left="360" w:hanging="360"/>
        <w:jc w:val="both"/>
        <w:rPr>
          <w:sz w:val="24"/>
          <w:szCs w:val="24"/>
        </w:rPr>
      </w:pPr>
      <w:r w:rsidRPr="006D045B">
        <w:rPr>
          <w:sz w:val="24"/>
          <w:szCs w:val="24"/>
        </w:rPr>
        <w:t>Zamawiający wymaga, aby w przypadku powierzenia części zamówienia podwykonawcom, wykonawca wskazał w ofercie części zamówienia, których wykonanie zamierza powierzyć podwykonawcom oraz podał (o ile są mu znane na tym etapie) nazwy (firmy) tych podwykonawców.</w:t>
      </w:r>
    </w:p>
    <w:p w14:paraId="79EC3E19" w14:textId="77777777" w:rsidR="008B2FF9" w:rsidRPr="006D045B" w:rsidRDefault="008B2FF9" w:rsidP="008B2FF9">
      <w:pPr>
        <w:spacing w:line="240" w:lineRule="auto"/>
        <w:ind w:left="360"/>
        <w:jc w:val="both"/>
        <w:rPr>
          <w:sz w:val="24"/>
          <w:szCs w:val="24"/>
        </w:rPr>
      </w:pPr>
    </w:p>
    <w:p w14:paraId="4B41BFD9" w14:textId="77777777" w:rsidR="008B2FF9" w:rsidRPr="008B2FF9" w:rsidRDefault="00EE35BD" w:rsidP="008B2FF9">
      <w:pPr>
        <w:pStyle w:val="Nagwek2"/>
        <w:numPr>
          <w:ilvl w:val="1"/>
          <w:numId w:val="1"/>
        </w:numPr>
        <w:spacing w:before="0" w:after="0" w:line="240" w:lineRule="auto"/>
        <w:rPr>
          <w:rFonts w:ascii="Arial" w:hAnsi="Arial" w:cs="Arial"/>
          <w:b/>
          <w:bCs/>
          <w:color w:val="auto"/>
          <w:sz w:val="24"/>
          <w:szCs w:val="24"/>
        </w:rPr>
      </w:pPr>
      <w:bookmarkStart w:id="11" w:name="__RefHeading___Toc87458964"/>
      <w:bookmarkEnd w:id="11"/>
      <w:r w:rsidRPr="008B2FF9">
        <w:rPr>
          <w:rFonts w:ascii="Arial" w:hAnsi="Arial" w:cs="Arial"/>
          <w:b/>
          <w:bCs/>
          <w:color w:val="auto"/>
          <w:sz w:val="24"/>
          <w:szCs w:val="24"/>
        </w:rPr>
        <w:t>VII. Termin wykonania zamówienia</w:t>
      </w:r>
    </w:p>
    <w:p w14:paraId="5298F58A" w14:textId="77777777" w:rsidR="008B2FF9" w:rsidRPr="008B2FF9" w:rsidRDefault="008B2FF9" w:rsidP="008B2FF9"/>
    <w:p w14:paraId="1FE4B4C5" w14:textId="1FAE2C8E" w:rsidR="00EE35BD" w:rsidRPr="00097E76" w:rsidRDefault="008B2FF9" w:rsidP="00815FB0">
      <w:pPr>
        <w:pStyle w:val="Nagwek2"/>
        <w:spacing w:before="0" w:after="0" w:line="240" w:lineRule="auto"/>
        <w:jc w:val="both"/>
        <w:rPr>
          <w:rFonts w:ascii="Arial" w:hAnsi="Arial" w:cs="Arial"/>
          <w:color w:val="auto"/>
          <w:sz w:val="24"/>
          <w:szCs w:val="24"/>
        </w:rPr>
      </w:pPr>
      <w:bookmarkStart w:id="12" w:name="_Hlk116550010"/>
      <w:r w:rsidRPr="00097E76">
        <w:rPr>
          <w:rFonts w:ascii="Arial" w:hAnsi="Arial" w:cs="Arial"/>
          <w:color w:val="auto"/>
          <w:sz w:val="24"/>
          <w:szCs w:val="24"/>
        </w:rPr>
        <w:t xml:space="preserve">Przedmiot zamówienia Wykonawca będzie zobowiązany wykonać w terminie </w:t>
      </w:r>
      <w:r w:rsidRPr="00097E76">
        <w:rPr>
          <w:rFonts w:ascii="Arial" w:hAnsi="Arial" w:cs="Arial"/>
          <w:b/>
          <w:bCs/>
          <w:color w:val="FF0000"/>
          <w:sz w:val="24"/>
          <w:szCs w:val="24"/>
        </w:rPr>
        <w:t>do 3</w:t>
      </w:r>
      <w:r w:rsidR="00097E76" w:rsidRPr="00097E76">
        <w:rPr>
          <w:rFonts w:ascii="Arial" w:hAnsi="Arial" w:cs="Arial"/>
          <w:b/>
          <w:bCs/>
          <w:color w:val="FF0000"/>
          <w:sz w:val="24"/>
          <w:szCs w:val="24"/>
        </w:rPr>
        <w:t>6</w:t>
      </w:r>
      <w:r w:rsidRPr="00097E76">
        <w:rPr>
          <w:rFonts w:ascii="Arial" w:hAnsi="Arial" w:cs="Arial"/>
          <w:b/>
          <w:bCs/>
          <w:color w:val="FF0000"/>
          <w:sz w:val="24"/>
          <w:szCs w:val="24"/>
        </w:rPr>
        <w:t>0 d</w:t>
      </w:r>
      <w:r w:rsidRPr="00A723B4">
        <w:rPr>
          <w:rFonts w:ascii="Arial" w:hAnsi="Arial" w:cs="Arial"/>
          <w:b/>
          <w:bCs/>
          <w:color w:val="FF0000"/>
          <w:sz w:val="24"/>
          <w:szCs w:val="24"/>
        </w:rPr>
        <w:t>ni</w:t>
      </w:r>
      <w:r w:rsidRPr="00097E76">
        <w:rPr>
          <w:rFonts w:ascii="Arial" w:hAnsi="Arial" w:cs="Arial"/>
          <w:b/>
          <w:bCs/>
          <w:color w:val="auto"/>
          <w:sz w:val="24"/>
          <w:szCs w:val="24"/>
        </w:rPr>
        <w:t xml:space="preserve"> </w:t>
      </w:r>
      <w:r w:rsidRPr="00097E76">
        <w:rPr>
          <w:rFonts w:ascii="Arial" w:hAnsi="Arial" w:cs="Arial"/>
          <w:color w:val="auto"/>
          <w:sz w:val="24"/>
          <w:szCs w:val="24"/>
        </w:rPr>
        <w:t>licząc od daty zawarcia umowy (prace przedprojektowe, prace projektowe, roboty budowlane, dokumentacja powykonawcza wraz z uzyskaniem pozwolenia na użytkowanie)</w:t>
      </w:r>
      <w:bookmarkEnd w:id="12"/>
      <w:r w:rsidRPr="00097E76">
        <w:rPr>
          <w:rFonts w:ascii="Arial" w:hAnsi="Arial" w:cs="Arial"/>
          <w:color w:val="auto"/>
          <w:sz w:val="24"/>
          <w:szCs w:val="24"/>
        </w:rPr>
        <w:t xml:space="preserve"> w tym opracowanie i przedstawienie zamawiającemu koncepcji architektoniczno-przestrzennej w terminie </w:t>
      </w:r>
      <w:r w:rsidRPr="00097E76">
        <w:rPr>
          <w:rFonts w:ascii="Arial" w:hAnsi="Arial" w:cs="Arial"/>
          <w:color w:val="FF0000"/>
          <w:sz w:val="24"/>
          <w:szCs w:val="24"/>
        </w:rPr>
        <w:t xml:space="preserve">do </w:t>
      </w:r>
      <w:r w:rsidR="00097E76" w:rsidRPr="00097E76">
        <w:rPr>
          <w:rFonts w:ascii="Arial" w:hAnsi="Arial" w:cs="Arial"/>
          <w:color w:val="FF0000"/>
          <w:sz w:val="24"/>
          <w:szCs w:val="24"/>
        </w:rPr>
        <w:t>4</w:t>
      </w:r>
      <w:r w:rsidRPr="00097E76">
        <w:rPr>
          <w:rFonts w:ascii="Arial" w:hAnsi="Arial" w:cs="Arial"/>
          <w:color w:val="FF0000"/>
          <w:sz w:val="24"/>
          <w:szCs w:val="24"/>
        </w:rPr>
        <w:t xml:space="preserve">0 dni </w:t>
      </w:r>
      <w:r w:rsidRPr="00097E76">
        <w:rPr>
          <w:rFonts w:ascii="Arial" w:hAnsi="Arial" w:cs="Arial"/>
          <w:color w:val="auto"/>
          <w:sz w:val="24"/>
          <w:szCs w:val="24"/>
        </w:rPr>
        <w:t xml:space="preserve">od dnia zawarcia umowy a opracowanie pełnej dokumentacji projektowej wraz z uzyskaniem pozwolenia na budowę w terminie </w:t>
      </w:r>
      <w:r w:rsidRPr="00097E76">
        <w:rPr>
          <w:rFonts w:ascii="Arial" w:hAnsi="Arial" w:cs="Arial"/>
          <w:color w:val="FF0000"/>
          <w:sz w:val="24"/>
          <w:szCs w:val="24"/>
        </w:rPr>
        <w:t xml:space="preserve">do </w:t>
      </w:r>
      <w:r w:rsidR="00097E76" w:rsidRPr="00097E76">
        <w:rPr>
          <w:rFonts w:ascii="Arial" w:hAnsi="Arial" w:cs="Arial"/>
          <w:color w:val="FF0000"/>
          <w:sz w:val="24"/>
          <w:szCs w:val="24"/>
        </w:rPr>
        <w:t>80</w:t>
      </w:r>
      <w:r w:rsidRPr="00097E76">
        <w:rPr>
          <w:rFonts w:ascii="Arial" w:hAnsi="Arial" w:cs="Arial"/>
          <w:color w:val="FF0000"/>
          <w:sz w:val="24"/>
          <w:szCs w:val="24"/>
        </w:rPr>
        <w:t xml:space="preserve"> dni </w:t>
      </w:r>
      <w:r w:rsidRPr="00097E76">
        <w:rPr>
          <w:rFonts w:ascii="Arial" w:hAnsi="Arial" w:cs="Arial"/>
          <w:color w:val="auto"/>
          <w:sz w:val="24"/>
          <w:szCs w:val="24"/>
        </w:rPr>
        <w:t>od daty zaakceptowania przez zamawiającego koncepcji architektoniczno-przestrzennej</w:t>
      </w:r>
      <w:r w:rsidR="00A723B4">
        <w:rPr>
          <w:rFonts w:ascii="Arial" w:hAnsi="Arial" w:cs="Arial"/>
          <w:color w:val="auto"/>
          <w:sz w:val="24"/>
          <w:szCs w:val="24"/>
        </w:rPr>
        <w:t>.</w:t>
      </w:r>
    </w:p>
    <w:p w14:paraId="6F9246AC" w14:textId="77777777" w:rsidR="00EE35BD" w:rsidRPr="00097E76" w:rsidRDefault="00EE35BD" w:rsidP="00D60733">
      <w:pPr>
        <w:autoSpaceDE w:val="0"/>
        <w:spacing w:line="240" w:lineRule="auto"/>
        <w:ind w:left="360"/>
        <w:jc w:val="both"/>
        <w:rPr>
          <w:sz w:val="24"/>
          <w:szCs w:val="24"/>
        </w:rPr>
      </w:pPr>
    </w:p>
    <w:p w14:paraId="59AE1D88" w14:textId="77777777" w:rsidR="00EE35BD" w:rsidRDefault="00EE35BD" w:rsidP="00D60733">
      <w:pPr>
        <w:pStyle w:val="Nagwek4"/>
        <w:numPr>
          <w:ilvl w:val="3"/>
          <w:numId w:val="1"/>
        </w:numPr>
        <w:spacing w:before="0" w:after="0" w:line="240" w:lineRule="auto"/>
        <w:rPr>
          <w:rFonts w:cs="Arial"/>
          <w:b/>
          <w:bCs/>
          <w:i w:val="0"/>
          <w:iCs w:val="0"/>
          <w:color w:val="auto"/>
          <w:sz w:val="24"/>
          <w:szCs w:val="24"/>
        </w:rPr>
      </w:pPr>
      <w:bookmarkStart w:id="13" w:name="__RefHeading___Toc87458965"/>
      <w:bookmarkEnd w:id="13"/>
      <w:r w:rsidRPr="008B2FF9">
        <w:rPr>
          <w:rFonts w:cs="Arial"/>
          <w:b/>
          <w:bCs/>
          <w:i w:val="0"/>
          <w:iCs w:val="0"/>
          <w:color w:val="auto"/>
          <w:sz w:val="24"/>
          <w:szCs w:val="24"/>
        </w:rPr>
        <w:t>VIII. Warunki udziału w postępowaniu</w:t>
      </w:r>
    </w:p>
    <w:p w14:paraId="53F05A60" w14:textId="77777777" w:rsidR="00815FB0" w:rsidRPr="00815FB0" w:rsidRDefault="00815FB0" w:rsidP="00D60733">
      <w:pPr>
        <w:spacing w:line="240" w:lineRule="auto"/>
      </w:pPr>
    </w:p>
    <w:p w14:paraId="07AFDDBA" w14:textId="77777777" w:rsidR="00EE35BD" w:rsidRPr="006D045B" w:rsidRDefault="00EE35BD" w:rsidP="00D60733">
      <w:pPr>
        <w:numPr>
          <w:ilvl w:val="0"/>
          <w:numId w:val="29"/>
        </w:numPr>
        <w:spacing w:line="240" w:lineRule="auto"/>
        <w:ind w:left="360" w:right="20" w:hanging="360"/>
        <w:jc w:val="both"/>
        <w:rPr>
          <w:sz w:val="24"/>
          <w:szCs w:val="24"/>
        </w:rPr>
      </w:pPr>
      <w:r w:rsidRPr="008B2FF9">
        <w:rPr>
          <w:sz w:val="24"/>
          <w:szCs w:val="24"/>
        </w:rPr>
        <w:t xml:space="preserve">O udzielenie zamówienia mogą </w:t>
      </w:r>
      <w:r w:rsidRPr="006D045B">
        <w:rPr>
          <w:sz w:val="24"/>
          <w:szCs w:val="24"/>
        </w:rPr>
        <w:t>ubiegać się wykonawcy, którzy nie podlegają wykluczeniu na zasadach określonych w Rozdziale IX SWZ.</w:t>
      </w:r>
    </w:p>
    <w:p w14:paraId="00D9CA98" w14:textId="77777777" w:rsidR="00EE35BD" w:rsidRPr="006D045B" w:rsidRDefault="00EE35BD" w:rsidP="00D60733">
      <w:pPr>
        <w:numPr>
          <w:ilvl w:val="0"/>
          <w:numId w:val="29"/>
        </w:numPr>
        <w:spacing w:line="240" w:lineRule="auto"/>
        <w:ind w:left="360" w:right="20" w:hanging="360"/>
        <w:jc w:val="both"/>
        <w:rPr>
          <w:sz w:val="24"/>
          <w:szCs w:val="24"/>
        </w:rPr>
      </w:pPr>
      <w:r w:rsidRPr="006D045B">
        <w:rPr>
          <w:sz w:val="24"/>
          <w:szCs w:val="24"/>
        </w:rPr>
        <w:t xml:space="preserve">O udzielenie zamówienia mogą ubiegać się wykonawcy, którzy spełniają warunki dotyczące </w:t>
      </w:r>
      <w:r w:rsidRPr="006D045B">
        <w:rPr>
          <w:bCs/>
          <w:sz w:val="24"/>
          <w:szCs w:val="24"/>
        </w:rPr>
        <w:t>zdolności technicznej lub zawodowej.</w:t>
      </w:r>
    </w:p>
    <w:p w14:paraId="3E3DC82A" w14:textId="77777777" w:rsidR="00EE35BD" w:rsidRPr="006D045B" w:rsidRDefault="00EE35BD" w:rsidP="00D60733">
      <w:pPr>
        <w:spacing w:line="240" w:lineRule="auto"/>
        <w:ind w:left="360" w:right="20"/>
        <w:jc w:val="both"/>
        <w:rPr>
          <w:sz w:val="24"/>
          <w:szCs w:val="24"/>
        </w:rPr>
      </w:pPr>
      <w:r w:rsidRPr="006D045B">
        <w:rPr>
          <w:sz w:val="24"/>
          <w:szCs w:val="24"/>
        </w:rPr>
        <w:t>Wykonawca spełni warunek w tym zakresie, jeżeli wykaże, że:</w:t>
      </w:r>
    </w:p>
    <w:p w14:paraId="6334CDC5" w14:textId="77777777" w:rsidR="00EE35BD" w:rsidRPr="006D045B" w:rsidRDefault="00EE35BD" w:rsidP="00D60733">
      <w:pPr>
        <w:pStyle w:val="Akapitzlist"/>
        <w:numPr>
          <w:ilvl w:val="1"/>
          <w:numId w:val="6"/>
        </w:numPr>
        <w:spacing w:line="240" w:lineRule="auto"/>
        <w:ind w:left="360" w:hanging="360"/>
        <w:contextualSpacing w:val="0"/>
        <w:jc w:val="both"/>
        <w:rPr>
          <w:sz w:val="24"/>
          <w:szCs w:val="24"/>
        </w:rPr>
      </w:pPr>
      <w:r w:rsidRPr="006D045B">
        <w:rPr>
          <w:b/>
          <w:sz w:val="24"/>
          <w:szCs w:val="24"/>
        </w:rPr>
        <w:t>dysponuje osobami o kwalifikacjach zawodowych</w:t>
      </w:r>
      <w:r w:rsidRPr="006D045B">
        <w:rPr>
          <w:sz w:val="24"/>
          <w:szCs w:val="24"/>
        </w:rPr>
        <w:t>:</w:t>
      </w:r>
    </w:p>
    <w:p w14:paraId="7BC6F40D" w14:textId="77777777" w:rsidR="00EE35BD" w:rsidRPr="006D045B" w:rsidRDefault="00EE35BD" w:rsidP="00D60733">
      <w:pPr>
        <w:pStyle w:val="Akapitzlist"/>
        <w:numPr>
          <w:ilvl w:val="0"/>
          <w:numId w:val="27"/>
        </w:numPr>
        <w:spacing w:line="240" w:lineRule="auto"/>
        <w:contextualSpacing w:val="0"/>
        <w:jc w:val="both"/>
        <w:rPr>
          <w:sz w:val="24"/>
          <w:szCs w:val="24"/>
        </w:rPr>
      </w:pPr>
      <w:r w:rsidRPr="006D045B">
        <w:rPr>
          <w:b/>
          <w:sz w:val="24"/>
          <w:szCs w:val="24"/>
        </w:rPr>
        <w:t xml:space="preserve"> </w:t>
      </w:r>
      <w:r w:rsidRPr="006D045B">
        <w:rPr>
          <w:bCs/>
          <w:sz w:val="24"/>
          <w:szCs w:val="24"/>
          <w:u w:val="single"/>
        </w:rPr>
        <w:t>Kierownik budowy</w:t>
      </w:r>
      <w:r w:rsidRPr="006D045B">
        <w:rPr>
          <w:bCs/>
          <w:sz w:val="24"/>
          <w:szCs w:val="24"/>
        </w:rPr>
        <w:t xml:space="preserve"> – </w:t>
      </w:r>
      <w:r w:rsidRPr="006D045B">
        <w:rPr>
          <w:sz w:val="24"/>
          <w:szCs w:val="24"/>
        </w:rPr>
        <w:t xml:space="preserve">jedna osoba posiadająca uprawnienia do pełnienia samodzielnych funkcji w budownictwie  bez ograniczeń uprawniające do kierowania robotami budowlanymi </w:t>
      </w:r>
      <w:r w:rsidRPr="006D045B">
        <w:rPr>
          <w:sz w:val="24"/>
          <w:szCs w:val="24"/>
          <w:u w:val="single"/>
        </w:rPr>
        <w:t>w specjalności  konstrukcyjno-budowlanej bez ograniczeń</w:t>
      </w:r>
      <w:r w:rsidRPr="006D045B">
        <w:rPr>
          <w:sz w:val="24"/>
          <w:szCs w:val="24"/>
        </w:rPr>
        <w:t xml:space="preserve"> lub odpowiadające im ważne  uprawnienia budowlane, które zostały wydane na podstawie wcześniej obowiązujących przepisów</w:t>
      </w:r>
    </w:p>
    <w:p w14:paraId="1A8D8FBC" w14:textId="77777777" w:rsidR="00EE35BD" w:rsidRPr="006D045B" w:rsidRDefault="00EE35BD" w:rsidP="00D60733">
      <w:pPr>
        <w:numPr>
          <w:ilvl w:val="0"/>
          <w:numId w:val="27"/>
        </w:numPr>
        <w:spacing w:line="240" w:lineRule="auto"/>
        <w:jc w:val="both"/>
        <w:rPr>
          <w:sz w:val="24"/>
          <w:szCs w:val="24"/>
        </w:rPr>
      </w:pPr>
      <w:r w:rsidRPr="006D045B">
        <w:rPr>
          <w:sz w:val="24"/>
          <w:szCs w:val="24"/>
          <w:u w:val="single"/>
        </w:rPr>
        <w:t>kierownik robót branży sanitarnej</w:t>
      </w:r>
      <w:r w:rsidRPr="006D045B">
        <w:rPr>
          <w:sz w:val="24"/>
          <w:szCs w:val="24"/>
        </w:rPr>
        <w:t xml:space="preserve"> - jedna osoba posiadająca uprawnienia do pełnienia samodzielnych funkcji w budownictwie uprawniające do kierowania robotami budowlanymi w specjalności   instalacyjnej w zakresie sieci, instalacji i urządzeń wodociągowych i kanalizacyjnych, gazowych lub odpowiadające  im </w:t>
      </w:r>
      <w:r w:rsidRPr="006D045B">
        <w:rPr>
          <w:sz w:val="24"/>
          <w:szCs w:val="24"/>
        </w:rPr>
        <w:lastRenderedPageBreak/>
        <w:t>ważne  uprawnienia budowlane, które zostały wydane na podstawie wcześniej obowiązujących przepisów,</w:t>
      </w:r>
    </w:p>
    <w:p w14:paraId="43CFE043" w14:textId="50A8BBA6" w:rsidR="00EE35BD" w:rsidRPr="006D045B" w:rsidRDefault="00EE35BD" w:rsidP="00D60733">
      <w:pPr>
        <w:numPr>
          <w:ilvl w:val="0"/>
          <w:numId w:val="27"/>
        </w:numPr>
        <w:spacing w:line="240" w:lineRule="auto"/>
        <w:jc w:val="both"/>
        <w:rPr>
          <w:sz w:val="24"/>
          <w:szCs w:val="24"/>
        </w:rPr>
      </w:pPr>
      <w:r w:rsidRPr="006D045B">
        <w:rPr>
          <w:sz w:val="24"/>
          <w:szCs w:val="24"/>
          <w:u w:val="single"/>
        </w:rPr>
        <w:t>Kierownik robót  branży elektrycznej</w:t>
      </w:r>
      <w:r w:rsidRPr="006D045B">
        <w:rPr>
          <w:sz w:val="24"/>
          <w:szCs w:val="24"/>
        </w:rPr>
        <w:t xml:space="preserve"> - jedna osoba posiadająca uprawnienia do pełnienia samodzielnych funkcji w budownictwie uprawniające do kierowania robotami budowlanymi w specjalności instalacyjnej w zakresie sieci, instalacji i urządzeń elektrycznych i elektroenergetycznych lub odpowiadające  im ważne  uprawnienia budowlane, które zostały wydane na podstawie wcześniej obowiązujących przepisów.</w:t>
      </w:r>
    </w:p>
    <w:p w14:paraId="18DB3053" w14:textId="77777777" w:rsidR="00EE35BD" w:rsidRPr="001F67DC" w:rsidRDefault="00EE35BD" w:rsidP="00D60733">
      <w:pPr>
        <w:numPr>
          <w:ilvl w:val="0"/>
          <w:numId w:val="27"/>
        </w:numPr>
        <w:spacing w:line="240" w:lineRule="auto"/>
        <w:jc w:val="both"/>
        <w:rPr>
          <w:sz w:val="24"/>
          <w:szCs w:val="24"/>
        </w:rPr>
      </w:pPr>
      <w:r w:rsidRPr="006D045B">
        <w:rPr>
          <w:sz w:val="24"/>
          <w:szCs w:val="24"/>
          <w:u w:val="single"/>
        </w:rPr>
        <w:t>Kierownik robót branży telekomunikacyjnej (teletechnicznej)</w:t>
      </w:r>
      <w:r w:rsidRPr="006D045B">
        <w:rPr>
          <w:b/>
          <w:bCs/>
          <w:sz w:val="24"/>
          <w:szCs w:val="24"/>
        </w:rPr>
        <w:t xml:space="preserve"> </w:t>
      </w:r>
      <w:r w:rsidRPr="006D045B">
        <w:rPr>
          <w:bCs/>
          <w:sz w:val="24"/>
          <w:szCs w:val="24"/>
        </w:rPr>
        <w:t>- jedna osoba posiadająca uprawnienia do pełnienia samodzielnych funkcji w budownictwie uprawniające do kierowania robotami budowlanymi w specjalności instalacyjnej w zakresie sieci, instalacji i urządzeń telekomunikacyjnych lub odpowiadające im ważne uprawnienia budowlane, które zostały wydane na podstawie wcześniej obowiązujących przepisów.</w:t>
      </w:r>
    </w:p>
    <w:p w14:paraId="288AEEE6" w14:textId="77777777" w:rsidR="001F67DC" w:rsidRPr="006D045B" w:rsidRDefault="001F67DC" w:rsidP="001F67DC">
      <w:pPr>
        <w:spacing w:line="240" w:lineRule="auto"/>
        <w:ind w:left="454"/>
        <w:jc w:val="both"/>
        <w:rPr>
          <w:sz w:val="24"/>
          <w:szCs w:val="24"/>
        </w:rPr>
      </w:pPr>
    </w:p>
    <w:p w14:paraId="64227A66" w14:textId="17256789" w:rsidR="001F67DC" w:rsidRPr="001F67DC" w:rsidRDefault="001F67DC" w:rsidP="001F67DC">
      <w:pPr>
        <w:tabs>
          <w:tab w:val="left" w:pos="426"/>
        </w:tabs>
        <w:jc w:val="both"/>
        <w:rPr>
          <w:bCs/>
          <w:sz w:val="24"/>
          <w:szCs w:val="24"/>
        </w:rPr>
      </w:pPr>
      <w:r w:rsidRPr="001F67DC">
        <w:rPr>
          <w:bCs/>
          <w:sz w:val="24"/>
          <w:szCs w:val="24"/>
        </w:rPr>
        <w:t>Zamawiający dopuszcza możliwość powierzenia jednej osobie pełnienia więcej niż jednej funkcji podczas realizacji zamówienia pod warunkiem posiadania odpowiednich uprawnień.</w:t>
      </w:r>
    </w:p>
    <w:p w14:paraId="58C16DF7" w14:textId="77777777" w:rsidR="00EE35BD" w:rsidRPr="001F67DC" w:rsidRDefault="00EE35BD" w:rsidP="00D60733">
      <w:pPr>
        <w:pStyle w:val="Akapitzlist"/>
        <w:spacing w:line="240" w:lineRule="auto"/>
        <w:ind w:left="0" w:right="24"/>
        <w:jc w:val="both"/>
        <w:rPr>
          <w:sz w:val="24"/>
          <w:szCs w:val="24"/>
        </w:rPr>
      </w:pPr>
      <w:r w:rsidRPr="001F67DC">
        <w:rPr>
          <w:sz w:val="24"/>
          <w:szCs w:val="24"/>
          <w:highlight w:val="yellow"/>
        </w:rPr>
        <w:br/>
      </w:r>
      <w:r w:rsidRPr="001F67DC">
        <w:rPr>
          <w:bCs/>
          <w:sz w:val="24"/>
          <w:szCs w:val="24"/>
        </w:rPr>
        <w:t>W przypadku składania oferty przez podmioty występujące wspólnie  ocena warunku odbywać się będzie łącznie.</w:t>
      </w:r>
    </w:p>
    <w:p w14:paraId="0FA47AC5" w14:textId="77777777" w:rsidR="00EE35BD" w:rsidRPr="006D045B" w:rsidRDefault="00EE35BD" w:rsidP="00D60733">
      <w:pPr>
        <w:pStyle w:val="Akapitzlist"/>
        <w:tabs>
          <w:tab w:val="left" w:pos="360"/>
        </w:tabs>
        <w:spacing w:line="240" w:lineRule="auto"/>
        <w:ind w:left="884"/>
        <w:jc w:val="both"/>
        <w:rPr>
          <w:bCs/>
          <w:sz w:val="24"/>
          <w:szCs w:val="24"/>
        </w:rPr>
      </w:pPr>
    </w:p>
    <w:p w14:paraId="34068978" w14:textId="4C26F61E" w:rsidR="00EE35BD" w:rsidRPr="006D045B" w:rsidRDefault="00EE35BD" w:rsidP="00D60733">
      <w:pPr>
        <w:pStyle w:val="Akapitzlist"/>
        <w:tabs>
          <w:tab w:val="left" w:pos="360"/>
        </w:tabs>
        <w:spacing w:line="240" w:lineRule="auto"/>
        <w:ind w:left="0"/>
        <w:jc w:val="both"/>
        <w:rPr>
          <w:sz w:val="24"/>
          <w:szCs w:val="24"/>
        </w:rPr>
      </w:pPr>
      <w:r w:rsidRPr="006D045B">
        <w:rPr>
          <w:sz w:val="24"/>
          <w:szCs w:val="24"/>
        </w:rPr>
        <w:t xml:space="preserve">Uprawnienia do pełnienia samodzielnych funkcji w budownictwie, o których mowa powyżej powinny być zgodne z ustawą </w:t>
      </w:r>
      <w:r w:rsidRPr="00815FB0">
        <w:rPr>
          <w:iCs/>
          <w:sz w:val="24"/>
          <w:szCs w:val="24"/>
        </w:rPr>
        <w:t>Prawo budowlane</w:t>
      </w:r>
      <w:r w:rsidRPr="006D045B">
        <w:rPr>
          <w:sz w:val="24"/>
          <w:szCs w:val="24"/>
        </w:rPr>
        <w:t xml:space="preserve"> oraz aktami wykonawczymi do ww. ustawy. Dopuszcza się ważne i odpowiadające im kwalifikacje, nadane na podstawie wcześniej obowiązujących przepisów.</w:t>
      </w:r>
    </w:p>
    <w:p w14:paraId="79D49961" w14:textId="4BB32C3D" w:rsidR="00EE35BD" w:rsidRPr="009B5341" w:rsidRDefault="00EE35BD" w:rsidP="00D60733">
      <w:pPr>
        <w:pStyle w:val="Akapitzlist"/>
        <w:spacing w:line="240" w:lineRule="auto"/>
        <w:ind w:left="0" w:right="24"/>
        <w:jc w:val="both"/>
        <w:rPr>
          <w:sz w:val="24"/>
          <w:szCs w:val="24"/>
        </w:rPr>
      </w:pPr>
      <w:r w:rsidRPr="006D045B">
        <w:rPr>
          <w:sz w:val="24"/>
          <w:szCs w:val="24"/>
        </w:rPr>
        <w:t>W zakresie uprawnień budowlanych Zamawiający dopuszcza kwalifikacje zawodowe nabyte w innych niż Rzeczpospolita Polska państwach członkowskich Unii Europejskiej, Konfederacji Szwajcarskiej oraz państwach członkowskich Europejskiego Porozumienia    o Wolny</w:t>
      </w:r>
      <w:r w:rsidR="005349BC">
        <w:rPr>
          <w:sz w:val="24"/>
          <w:szCs w:val="24"/>
        </w:rPr>
        <w:t>m</w:t>
      </w:r>
      <w:r w:rsidRPr="006D045B">
        <w:rPr>
          <w:sz w:val="24"/>
          <w:szCs w:val="24"/>
        </w:rPr>
        <w:t xml:space="preserve"> Handlu (EFTA) – stronach umowy o Europejskim Obszarze Gospodarczym – na zasadach określonych w art. 12a ustawy Prawo budowlane z uwzględnieniem postanowień ustawy z dnia 22 grudnia 2015 r. o zasadach uznawania kwalifikacji zawodowych nabytych w państwach członkowskich </w:t>
      </w:r>
      <w:r w:rsidRPr="009B5341">
        <w:rPr>
          <w:sz w:val="24"/>
          <w:szCs w:val="24"/>
        </w:rPr>
        <w:t>Unii Europejskiej (</w:t>
      </w:r>
      <w:r w:rsidR="00D162F4">
        <w:rPr>
          <w:sz w:val="24"/>
          <w:szCs w:val="24"/>
        </w:rPr>
        <w:t xml:space="preserve">t.j. </w:t>
      </w:r>
      <w:r w:rsidRPr="009B5341">
        <w:rPr>
          <w:sz w:val="24"/>
          <w:szCs w:val="24"/>
        </w:rPr>
        <w:t>Dz. U. z 202</w:t>
      </w:r>
      <w:r w:rsidR="00D162F4">
        <w:rPr>
          <w:sz w:val="24"/>
          <w:szCs w:val="24"/>
        </w:rPr>
        <w:t>3</w:t>
      </w:r>
      <w:r w:rsidRPr="009B5341">
        <w:rPr>
          <w:sz w:val="24"/>
          <w:szCs w:val="24"/>
        </w:rPr>
        <w:t xml:space="preserve"> r. poz. </w:t>
      </w:r>
      <w:r w:rsidR="00D162F4">
        <w:rPr>
          <w:sz w:val="24"/>
          <w:szCs w:val="24"/>
        </w:rPr>
        <w:t>334</w:t>
      </w:r>
      <w:r w:rsidRPr="009B5341">
        <w:rPr>
          <w:sz w:val="24"/>
          <w:szCs w:val="24"/>
        </w:rPr>
        <w:t>).</w:t>
      </w:r>
    </w:p>
    <w:p w14:paraId="6C0D27CE" w14:textId="77777777" w:rsidR="00EE35BD" w:rsidRPr="009B5341" w:rsidRDefault="00EE35BD" w:rsidP="00D60733">
      <w:pPr>
        <w:pStyle w:val="Akapitzlist"/>
        <w:spacing w:line="240" w:lineRule="auto"/>
        <w:ind w:left="884" w:right="24"/>
        <w:jc w:val="both"/>
        <w:rPr>
          <w:sz w:val="24"/>
          <w:szCs w:val="24"/>
        </w:rPr>
      </w:pPr>
    </w:p>
    <w:p w14:paraId="4FBCF68E" w14:textId="199648CD" w:rsidR="00EE35BD" w:rsidRPr="009B5341" w:rsidRDefault="00EE35BD" w:rsidP="00D60733">
      <w:pPr>
        <w:numPr>
          <w:ilvl w:val="1"/>
          <w:numId w:val="6"/>
        </w:numPr>
        <w:spacing w:line="240" w:lineRule="auto"/>
        <w:ind w:left="426" w:hanging="568"/>
        <w:jc w:val="both"/>
        <w:rPr>
          <w:bCs/>
          <w:sz w:val="24"/>
          <w:szCs w:val="24"/>
        </w:rPr>
      </w:pPr>
      <w:r w:rsidRPr="009B5341">
        <w:rPr>
          <w:b/>
          <w:sz w:val="24"/>
          <w:szCs w:val="24"/>
        </w:rPr>
        <w:t>posiada</w:t>
      </w:r>
      <w:r w:rsidRPr="009B5341">
        <w:rPr>
          <w:sz w:val="24"/>
          <w:szCs w:val="24"/>
        </w:rPr>
        <w:t xml:space="preserve"> </w:t>
      </w:r>
      <w:r w:rsidRPr="009B5341">
        <w:rPr>
          <w:b/>
          <w:sz w:val="24"/>
          <w:szCs w:val="24"/>
        </w:rPr>
        <w:t xml:space="preserve">doświadczenie </w:t>
      </w:r>
      <w:r w:rsidRPr="009B5341">
        <w:rPr>
          <w:sz w:val="24"/>
          <w:szCs w:val="24"/>
        </w:rPr>
        <w:t xml:space="preserve">polegające na wykonaniu należycie w okresie ostatnich pięciu lat przed upływem terminu składania ofert, a jeżeli okres prowadzenia działalności jest krótszy – w tym okresie, co najmniej </w:t>
      </w:r>
      <w:r w:rsidRPr="009B5341">
        <w:rPr>
          <w:b/>
          <w:bCs/>
          <w:sz w:val="24"/>
          <w:szCs w:val="24"/>
        </w:rPr>
        <w:t>jednego zamówienia</w:t>
      </w:r>
      <w:r w:rsidRPr="009B5341">
        <w:rPr>
          <w:sz w:val="24"/>
          <w:szCs w:val="24"/>
        </w:rPr>
        <w:t xml:space="preserve"> polegającego na budowie obiektu budowlanego /</w:t>
      </w:r>
      <w:r w:rsidR="008E4442" w:rsidRPr="009B5341">
        <w:rPr>
          <w:sz w:val="24"/>
          <w:szCs w:val="24"/>
        </w:rPr>
        <w:t xml:space="preserve"> </w:t>
      </w:r>
      <w:r w:rsidRPr="009B5341">
        <w:rPr>
          <w:sz w:val="24"/>
          <w:szCs w:val="24"/>
        </w:rPr>
        <w:t xml:space="preserve">obiektów budowlanych w technologii modułowej </w:t>
      </w:r>
      <w:r w:rsidR="008E4442" w:rsidRPr="009B5341">
        <w:rPr>
          <w:sz w:val="24"/>
          <w:szCs w:val="24"/>
        </w:rPr>
        <w:t xml:space="preserve">z gotowych modułów (w technologii </w:t>
      </w:r>
      <w:r w:rsidR="00CC14CA" w:rsidRPr="009B5341">
        <w:rPr>
          <w:sz w:val="24"/>
          <w:szCs w:val="24"/>
        </w:rPr>
        <w:t xml:space="preserve">2D i/lub 3D) </w:t>
      </w:r>
      <w:r w:rsidRPr="009B5341">
        <w:rPr>
          <w:sz w:val="24"/>
          <w:szCs w:val="24"/>
        </w:rPr>
        <w:t xml:space="preserve">o łącznej powierzchni użytkowej min. 500 m. kw. </w:t>
      </w:r>
    </w:p>
    <w:p w14:paraId="6AC52B9E" w14:textId="77777777" w:rsidR="001F67DC" w:rsidRPr="009B5341" w:rsidRDefault="001F67DC" w:rsidP="00D60733">
      <w:pPr>
        <w:spacing w:line="240" w:lineRule="auto"/>
        <w:ind w:left="426"/>
        <w:jc w:val="both"/>
        <w:rPr>
          <w:sz w:val="24"/>
          <w:szCs w:val="24"/>
        </w:rPr>
      </w:pPr>
    </w:p>
    <w:p w14:paraId="2927379F" w14:textId="35FED99E" w:rsidR="001F67DC" w:rsidRPr="001F67DC" w:rsidRDefault="001F67DC" w:rsidP="001F67DC">
      <w:pPr>
        <w:spacing w:after="240"/>
        <w:ind w:left="426"/>
        <w:jc w:val="both"/>
        <w:rPr>
          <w:sz w:val="24"/>
          <w:szCs w:val="24"/>
        </w:rPr>
      </w:pPr>
      <w:r w:rsidRPr="009B5341">
        <w:rPr>
          <w:sz w:val="24"/>
          <w:szCs w:val="24"/>
        </w:rPr>
        <w:t xml:space="preserve">Pod pojęciem </w:t>
      </w:r>
      <w:r w:rsidRPr="009B5341">
        <w:rPr>
          <w:sz w:val="24"/>
          <w:szCs w:val="24"/>
          <w:u w:val="single"/>
        </w:rPr>
        <w:t>technologii modułowej</w:t>
      </w:r>
      <w:r w:rsidRPr="009B5341">
        <w:rPr>
          <w:sz w:val="24"/>
          <w:szCs w:val="24"/>
        </w:rPr>
        <w:t xml:space="preserve"> </w:t>
      </w:r>
      <w:r w:rsidRPr="001F67DC">
        <w:rPr>
          <w:sz w:val="24"/>
          <w:szCs w:val="24"/>
        </w:rPr>
        <w:t>rozumie się także technologię prefabrykowaną polegając</w:t>
      </w:r>
      <w:r w:rsidR="009B5341">
        <w:rPr>
          <w:sz w:val="24"/>
          <w:szCs w:val="24"/>
        </w:rPr>
        <w:t>ą</w:t>
      </w:r>
      <w:r w:rsidRPr="001F67DC">
        <w:rPr>
          <w:sz w:val="24"/>
          <w:szCs w:val="24"/>
        </w:rPr>
        <w:t xml:space="preserve"> na wykonani</w:t>
      </w:r>
      <w:r>
        <w:rPr>
          <w:sz w:val="24"/>
          <w:szCs w:val="24"/>
        </w:rPr>
        <w:t>u</w:t>
      </w:r>
      <w:r w:rsidRPr="001F67DC">
        <w:rPr>
          <w:sz w:val="24"/>
          <w:szCs w:val="24"/>
        </w:rPr>
        <w:t xml:space="preserve"> w docelowym miejscu budynku z gotowych elementów to jest z  konstrukcji produkowanej w fabryce  o strukturze </w:t>
      </w:r>
      <w:r w:rsidRPr="001F67DC">
        <w:rPr>
          <w:sz w:val="24"/>
          <w:szCs w:val="24"/>
        </w:rPr>
        <w:lastRenderedPageBreak/>
        <w:t>szkieletowej a następnie montaż wcześniej prefabrykowanych komponentów – w postaci gotowych ścian z oknami i drzwiami, poddaszy, sufitów i podłóg.  Wykonawca może wykazać spełnienie warunku poprzez wskazanie zamówienia – wykonany obiekt budowlany w technologii prefabrykowanej (wykonanie budynków w technologii modułowej jest równoważne z wykonaniem budynków w technologii prefabrykowanej gdyż "moduł" jest elementem – prefabrykatem, z którego wykonano obiekt).</w:t>
      </w:r>
    </w:p>
    <w:p w14:paraId="608DA5E7" w14:textId="1BAD293A" w:rsidR="001F67DC" w:rsidRPr="001F67DC" w:rsidRDefault="001F67DC" w:rsidP="001F67DC">
      <w:pPr>
        <w:spacing w:line="240" w:lineRule="auto"/>
        <w:ind w:left="426"/>
        <w:jc w:val="both"/>
        <w:rPr>
          <w:bCs/>
          <w:sz w:val="24"/>
          <w:szCs w:val="24"/>
        </w:rPr>
      </w:pPr>
      <w:r>
        <w:rPr>
          <w:bCs/>
          <w:sz w:val="24"/>
          <w:szCs w:val="24"/>
          <w:u w:val="single"/>
        </w:rPr>
        <w:t>O</w:t>
      </w:r>
      <w:r w:rsidRPr="001F67DC">
        <w:rPr>
          <w:bCs/>
          <w:sz w:val="24"/>
          <w:szCs w:val="24"/>
          <w:u w:val="single"/>
        </w:rPr>
        <w:t>biekt budowlany</w:t>
      </w:r>
      <w:r w:rsidRPr="001F67DC">
        <w:rPr>
          <w:bCs/>
          <w:sz w:val="24"/>
          <w:szCs w:val="24"/>
        </w:rPr>
        <w:t>- obiekt na trwale związany z gruntem, wydzielony z przestrzeni za pomocą przegród budowlanych oraz posiadający fundamenty i dach.</w:t>
      </w:r>
    </w:p>
    <w:p w14:paraId="565BFA33" w14:textId="77777777" w:rsidR="009B5341" w:rsidRDefault="009B5341" w:rsidP="001F67DC">
      <w:pPr>
        <w:spacing w:line="240" w:lineRule="auto"/>
        <w:ind w:left="426"/>
        <w:jc w:val="both"/>
        <w:rPr>
          <w:bCs/>
          <w:sz w:val="24"/>
          <w:szCs w:val="24"/>
        </w:rPr>
      </w:pPr>
    </w:p>
    <w:p w14:paraId="0586BBBA" w14:textId="0CEF60A9" w:rsidR="001F67DC" w:rsidRPr="009B5341" w:rsidRDefault="001F67DC" w:rsidP="001F67DC">
      <w:pPr>
        <w:spacing w:line="240" w:lineRule="auto"/>
        <w:ind w:left="426"/>
        <w:jc w:val="both"/>
        <w:rPr>
          <w:bCs/>
          <w:sz w:val="24"/>
          <w:szCs w:val="24"/>
        </w:rPr>
      </w:pPr>
      <w:r>
        <w:rPr>
          <w:bCs/>
          <w:sz w:val="24"/>
          <w:szCs w:val="24"/>
        </w:rPr>
        <w:t>D</w:t>
      </w:r>
      <w:r w:rsidRPr="001F67DC">
        <w:rPr>
          <w:bCs/>
          <w:sz w:val="24"/>
          <w:szCs w:val="24"/>
        </w:rPr>
        <w:t xml:space="preserve">efinicja </w:t>
      </w:r>
      <w:r w:rsidRPr="001F67DC">
        <w:rPr>
          <w:bCs/>
          <w:sz w:val="24"/>
          <w:szCs w:val="24"/>
          <w:u w:val="single"/>
        </w:rPr>
        <w:t>budowy</w:t>
      </w:r>
      <w:r w:rsidRPr="001F67DC">
        <w:rPr>
          <w:bCs/>
          <w:sz w:val="24"/>
          <w:szCs w:val="24"/>
        </w:rPr>
        <w:t xml:space="preserve"> nie przewiduje odbudowy, rozbudowy, nadbudowy obiektu </w:t>
      </w:r>
      <w:r w:rsidRPr="009B5341">
        <w:rPr>
          <w:bCs/>
          <w:sz w:val="24"/>
          <w:szCs w:val="24"/>
        </w:rPr>
        <w:t>budowlanego oraz innych robót budowlanych (przebudowy, remontu, modernizacji).</w:t>
      </w:r>
    </w:p>
    <w:p w14:paraId="78A94F54" w14:textId="77777777" w:rsidR="00F53B71" w:rsidRPr="009B5341" w:rsidRDefault="00F53B71" w:rsidP="00D60733">
      <w:pPr>
        <w:spacing w:line="240" w:lineRule="auto"/>
        <w:jc w:val="both"/>
        <w:rPr>
          <w:bCs/>
          <w:sz w:val="24"/>
          <w:szCs w:val="24"/>
        </w:rPr>
      </w:pPr>
    </w:p>
    <w:p w14:paraId="5E4E7BF5" w14:textId="0006C989" w:rsidR="00EE35BD" w:rsidRPr="006D045B" w:rsidRDefault="00EE35BD" w:rsidP="00D60733">
      <w:pPr>
        <w:spacing w:line="240" w:lineRule="auto"/>
        <w:jc w:val="both"/>
        <w:rPr>
          <w:sz w:val="24"/>
          <w:szCs w:val="24"/>
        </w:rPr>
      </w:pPr>
      <w:r w:rsidRPr="009B5341">
        <w:rPr>
          <w:bCs/>
          <w:sz w:val="24"/>
          <w:szCs w:val="24"/>
        </w:rPr>
        <w:t xml:space="preserve">W </w:t>
      </w:r>
      <w:r w:rsidRPr="006D045B">
        <w:rPr>
          <w:bCs/>
          <w:sz w:val="24"/>
          <w:szCs w:val="24"/>
        </w:rPr>
        <w:t>przypadku składania oferty przez podmioty występujące wspólnie - co najmniej jeden podmiot musi się wykazać posiadanym doświadczeniem.</w:t>
      </w:r>
    </w:p>
    <w:p w14:paraId="03F63DF9" w14:textId="77777777" w:rsidR="00EE35BD" w:rsidRPr="006D045B" w:rsidRDefault="00EE35BD" w:rsidP="00D60733">
      <w:pPr>
        <w:spacing w:line="240" w:lineRule="auto"/>
        <w:ind w:left="426"/>
        <w:jc w:val="both"/>
        <w:rPr>
          <w:b/>
          <w:bCs/>
          <w:sz w:val="24"/>
          <w:szCs w:val="24"/>
        </w:rPr>
      </w:pPr>
    </w:p>
    <w:p w14:paraId="18B43660" w14:textId="1F6E4EC9" w:rsidR="00EE35BD" w:rsidRPr="006D045B" w:rsidRDefault="00EE35BD" w:rsidP="00D60733">
      <w:pPr>
        <w:numPr>
          <w:ilvl w:val="0"/>
          <w:numId w:val="6"/>
        </w:numPr>
        <w:spacing w:line="240" w:lineRule="auto"/>
        <w:jc w:val="both"/>
        <w:rPr>
          <w:sz w:val="24"/>
          <w:szCs w:val="24"/>
        </w:rPr>
      </w:pPr>
      <w:r w:rsidRPr="006D045B">
        <w:rPr>
          <w:rFonts w:eastAsia="Times New Roman"/>
          <w:sz w:val="24"/>
          <w:szCs w:val="24"/>
        </w:rPr>
        <w:t>Wykonawca wskazuje zamówienia zakończone to znaczy wykonane i odebrane przez zamawiającego przed upływem terminu składania ofert dla wskazanych zamówień potwierdzających spełnienie warunku Wykonawca dołącza do wykazu dokumenty potwierdzające, że wskazane zamówienia zostały wykonane należycie.</w:t>
      </w:r>
    </w:p>
    <w:p w14:paraId="5496CE33" w14:textId="77777777" w:rsidR="00EE35BD" w:rsidRPr="006D045B" w:rsidRDefault="00EE35BD" w:rsidP="00D60733">
      <w:pPr>
        <w:numPr>
          <w:ilvl w:val="0"/>
          <w:numId w:val="6"/>
        </w:numPr>
        <w:pBdr>
          <w:top w:val="none" w:sz="0" w:space="0" w:color="000000"/>
          <w:left w:val="none" w:sz="0" w:space="0" w:color="000000"/>
          <w:bottom w:val="none" w:sz="0" w:space="0" w:color="000000"/>
          <w:right w:val="none" w:sz="0" w:space="0" w:color="000000"/>
        </w:pBdr>
        <w:tabs>
          <w:tab w:val="left" w:pos="0"/>
        </w:tabs>
        <w:spacing w:line="240" w:lineRule="auto"/>
        <w:jc w:val="both"/>
        <w:rPr>
          <w:sz w:val="24"/>
          <w:szCs w:val="24"/>
        </w:rPr>
      </w:pPr>
      <w:r w:rsidRPr="006D045B">
        <w:rPr>
          <w:rFonts w:eastAsia="Times New Roman"/>
          <w:sz w:val="24"/>
          <w:szCs w:val="24"/>
        </w:rPr>
        <w:t>Jeżeli wykonawca powołuje się  na doświadczenie w realizacji robót budowlanych wykonywanych wspólnie  z innymi wykonawcami, w wykazie robot budowlanych  wskazuje  tylko ten zakres w którym  wykonawca ten bezpośrednio uczestniczył. W przypadku wspólnego ubiegania się o udzielnie zamówienia wykonawców lub powoływania się na zasoby podmiotów trzecich w celu wykazania spełnienia warunków udziału w postepowaniu, wymaga się by warunek określony w pkt 2.2)  spełniał samodzielnie co najmniej jeden z tych wykonawców/ podmiotów.</w:t>
      </w:r>
    </w:p>
    <w:p w14:paraId="387165C0" w14:textId="77777777" w:rsidR="00EE35BD" w:rsidRPr="006D045B" w:rsidRDefault="00EE35BD" w:rsidP="00D60733">
      <w:pPr>
        <w:pStyle w:val="Akapitzlist"/>
        <w:spacing w:line="240" w:lineRule="auto"/>
        <w:ind w:left="426"/>
        <w:jc w:val="both"/>
        <w:rPr>
          <w:rFonts w:eastAsia="Times New Roman"/>
          <w:b/>
          <w:sz w:val="24"/>
          <w:szCs w:val="24"/>
        </w:rPr>
      </w:pPr>
    </w:p>
    <w:p w14:paraId="71594DD0" w14:textId="77777777" w:rsidR="00EE35BD" w:rsidRPr="006D045B" w:rsidRDefault="00EE35BD" w:rsidP="00D60733">
      <w:pPr>
        <w:numPr>
          <w:ilvl w:val="0"/>
          <w:numId w:val="6"/>
        </w:numPr>
        <w:tabs>
          <w:tab w:val="left" w:pos="426"/>
        </w:tabs>
        <w:spacing w:line="240" w:lineRule="auto"/>
        <w:jc w:val="both"/>
        <w:rPr>
          <w:sz w:val="24"/>
          <w:szCs w:val="24"/>
        </w:rPr>
      </w:pPr>
      <w:r w:rsidRPr="006D045B">
        <w:rPr>
          <w:sz w:val="24"/>
          <w:szCs w:val="24"/>
        </w:rPr>
        <w:t>Zamawiający odstępuje od stawiania warunków udziału w postępowaniu w zakresie:</w:t>
      </w:r>
    </w:p>
    <w:p w14:paraId="0A0B2751" w14:textId="77777777" w:rsidR="00EE35BD" w:rsidRPr="006D045B" w:rsidRDefault="00EE35BD" w:rsidP="00D60733">
      <w:pPr>
        <w:pStyle w:val="Akapitzlist"/>
        <w:numPr>
          <w:ilvl w:val="1"/>
          <w:numId w:val="6"/>
        </w:numPr>
        <w:tabs>
          <w:tab w:val="left" w:pos="360"/>
        </w:tabs>
        <w:spacing w:line="240" w:lineRule="auto"/>
        <w:ind w:left="360" w:hanging="360"/>
        <w:jc w:val="both"/>
        <w:rPr>
          <w:sz w:val="24"/>
          <w:szCs w:val="24"/>
        </w:rPr>
      </w:pPr>
      <w:r w:rsidRPr="006D045B">
        <w:rPr>
          <w:sz w:val="24"/>
          <w:szCs w:val="24"/>
        </w:rPr>
        <w:t>zdolności do występowania w obrocie gospodarczym,</w:t>
      </w:r>
    </w:p>
    <w:p w14:paraId="68F0008D" w14:textId="77777777" w:rsidR="00EE35BD" w:rsidRPr="006D045B" w:rsidRDefault="00EE35BD" w:rsidP="00D60733">
      <w:pPr>
        <w:pStyle w:val="Akapitzlist"/>
        <w:numPr>
          <w:ilvl w:val="1"/>
          <w:numId w:val="6"/>
        </w:numPr>
        <w:tabs>
          <w:tab w:val="left" w:pos="360"/>
        </w:tabs>
        <w:spacing w:line="240" w:lineRule="auto"/>
        <w:ind w:left="360" w:hanging="360"/>
        <w:contextualSpacing w:val="0"/>
        <w:jc w:val="both"/>
        <w:rPr>
          <w:sz w:val="24"/>
          <w:szCs w:val="24"/>
        </w:rPr>
      </w:pPr>
      <w:r w:rsidRPr="006D045B">
        <w:rPr>
          <w:bCs/>
          <w:sz w:val="24"/>
          <w:szCs w:val="24"/>
        </w:rPr>
        <w:t xml:space="preserve">uprawnień do prowadzenia określonej działalności gospodarczej lub zawodowej, o ile wynika to z odrębnych przepisów,  </w:t>
      </w:r>
    </w:p>
    <w:p w14:paraId="5A520EEB" w14:textId="77777777" w:rsidR="00EE35BD" w:rsidRPr="00D60733" w:rsidRDefault="00EE35BD" w:rsidP="00D60733">
      <w:pPr>
        <w:numPr>
          <w:ilvl w:val="1"/>
          <w:numId w:val="6"/>
        </w:numPr>
        <w:tabs>
          <w:tab w:val="left" w:pos="360"/>
        </w:tabs>
        <w:spacing w:line="240" w:lineRule="auto"/>
        <w:ind w:left="360" w:hanging="360"/>
        <w:jc w:val="both"/>
        <w:rPr>
          <w:sz w:val="24"/>
          <w:szCs w:val="24"/>
        </w:rPr>
      </w:pPr>
      <w:r w:rsidRPr="006D045B">
        <w:rPr>
          <w:bCs/>
          <w:sz w:val="24"/>
          <w:szCs w:val="24"/>
        </w:rPr>
        <w:t>sytuacji ekonomicznej lub finansowej.</w:t>
      </w:r>
    </w:p>
    <w:p w14:paraId="464B59A2" w14:textId="77777777" w:rsidR="00D60733" w:rsidRPr="006D045B" w:rsidRDefault="00D60733" w:rsidP="00D60733">
      <w:pPr>
        <w:tabs>
          <w:tab w:val="left" w:pos="360"/>
        </w:tabs>
        <w:spacing w:line="240" w:lineRule="auto"/>
        <w:ind w:left="360"/>
        <w:jc w:val="both"/>
        <w:rPr>
          <w:sz w:val="24"/>
          <w:szCs w:val="24"/>
        </w:rPr>
      </w:pPr>
    </w:p>
    <w:p w14:paraId="19132437" w14:textId="77777777" w:rsidR="00EE35BD" w:rsidRDefault="00EE35BD" w:rsidP="00D60733">
      <w:pPr>
        <w:pStyle w:val="Nagwek2"/>
        <w:numPr>
          <w:ilvl w:val="1"/>
          <w:numId w:val="1"/>
        </w:numPr>
        <w:spacing w:before="0" w:after="0" w:line="240" w:lineRule="auto"/>
        <w:rPr>
          <w:rFonts w:ascii="Arial" w:hAnsi="Arial" w:cs="Arial"/>
          <w:b/>
          <w:bCs/>
          <w:color w:val="auto"/>
          <w:sz w:val="24"/>
          <w:szCs w:val="24"/>
        </w:rPr>
      </w:pPr>
      <w:bookmarkStart w:id="14" w:name="__RefHeading___Toc87458966"/>
      <w:bookmarkEnd w:id="14"/>
      <w:r w:rsidRPr="002929F0">
        <w:rPr>
          <w:rFonts w:ascii="Arial" w:hAnsi="Arial" w:cs="Arial"/>
          <w:b/>
          <w:bCs/>
          <w:color w:val="auto"/>
          <w:sz w:val="24"/>
          <w:szCs w:val="24"/>
        </w:rPr>
        <w:t>IX. Podstawy wykluczenia z postępowania</w:t>
      </w:r>
    </w:p>
    <w:p w14:paraId="348C6A1A" w14:textId="77777777" w:rsidR="00D60733" w:rsidRPr="00D60733" w:rsidRDefault="00D60733" w:rsidP="00D60733"/>
    <w:p w14:paraId="77483EF2" w14:textId="77777777" w:rsidR="00D60733" w:rsidRPr="00D60733" w:rsidRDefault="00D60733" w:rsidP="00D60733">
      <w:pPr>
        <w:numPr>
          <w:ilvl w:val="0"/>
          <w:numId w:val="47"/>
        </w:numPr>
        <w:suppressAutoHyphens w:val="0"/>
        <w:spacing w:line="240" w:lineRule="auto"/>
        <w:ind w:left="426"/>
        <w:jc w:val="both"/>
        <w:rPr>
          <w:sz w:val="24"/>
          <w:szCs w:val="24"/>
          <w:lang w:eastAsia="pl-PL"/>
        </w:rPr>
      </w:pPr>
      <w:r w:rsidRPr="00D60733">
        <w:rPr>
          <w:sz w:val="24"/>
          <w:szCs w:val="24"/>
          <w:lang w:eastAsia="pl-PL"/>
        </w:rPr>
        <w:t>Z postępowania o udzielenie zamówienia wyklucza się wykonawców, w stosunku do których zachodzi którakolwiek z okoliczności wskazanych:</w:t>
      </w:r>
    </w:p>
    <w:p w14:paraId="29A3B3F0" w14:textId="77777777" w:rsidR="00D60733" w:rsidRPr="00D60733" w:rsidRDefault="00D60733" w:rsidP="00D60733">
      <w:pPr>
        <w:numPr>
          <w:ilvl w:val="2"/>
          <w:numId w:val="44"/>
        </w:numPr>
        <w:suppressAutoHyphens w:val="0"/>
        <w:spacing w:line="240" w:lineRule="auto"/>
        <w:ind w:left="426" w:hanging="426"/>
        <w:contextualSpacing/>
        <w:jc w:val="both"/>
        <w:rPr>
          <w:sz w:val="24"/>
          <w:szCs w:val="24"/>
          <w:lang w:eastAsia="pl-PL"/>
        </w:rPr>
      </w:pPr>
      <w:r w:rsidRPr="00D60733">
        <w:rPr>
          <w:sz w:val="24"/>
          <w:szCs w:val="24"/>
          <w:lang w:eastAsia="pl-PL"/>
        </w:rPr>
        <w:t>w art. 108 ust. 1 ustawy PZP,</w:t>
      </w:r>
    </w:p>
    <w:p w14:paraId="083AD8EE" w14:textId="103C59DF" w:rsidR="00D60733" w:rsidRPr="00D60733" w:rsidRDefault="00D60733" w:rsidP="00D60733">
      <w:pPr>
        <w:numPr>
          <w:ilvl w:val="2"/>
          <w:numId w:val="44"/>
        </w:numPr>
        <w:suppressAutoHyphens w:val="0"/>
        <w:spacing w:line="240" w:lineRule="auto"/>
        <w:ind w:left="0" w:firstLine="0"/>
        <w:contextualSpacing/>
        <w:jc w:val="both"/>
        <w:rPr>
          <w:sz w:val="24"/>
          <w:szCs w:val="24"/>
          <w:lang w:eastAsia="pl-PL"/>
        </w:rPr>
      </w:pPr>
      <w:r w:rsidRPr="00D60733">
        <w:rPr>
          <w:sz w:val="24"/>
          <w:szCs w:val="24"/>
          <w:lang w:eastAsia="pl-PL"/>
        </w:rPr>
        <w:t xml:space="preserve">w art. </w:t>
      </w:r>
      <w:bookmarkStart w:id="15" w:name="_Hlk64818394"/>
      <w:r w:rsidRPr="00D60733">
        <w:rPr>
          <w:sz w:val="24"/>
          <w:szCs w:val="24"/>
          <w:lang w:eastAsia="pl-PL"/>
        </w:rPr>
        <w:t>109 ust. 1 pkt 4 ustawy PZP</w:t>
      </w:r>
      <w:bookmarkEnd w:id="15"/>
      <w:r w:rsidRPr="00D60733">
        <w:rPr>
          <w:sz w:val="24"/>
          <w:szCs w:val="24"/>
          <w:lang w:eastAsia="pl-PL"/>
        </w:rPr>
        <w:t xml:space="preserve">, </w:t>
      </w:r>
    </w:p>
    <w:p w14:paraId="54A0D4A9" w14:textId="77777777" w:rsidR="00D60733" w:rsidRPr="00D60733" w:rsidRDefault="00D60733" w:rsidP="00D60733">
      <w:pPr>
        <w:numPr>
          <w:ilvl w:val="2"/>
          <w:numId w:val="44"/>
        </w:numPr>
        <w:suppressAutoHyphens w:val="0"/>
        <w:spacing w:line="240" w:lineRule="auto"/>
        <w:ind w:left="142" w:hanging="142"/>
        <w:contextualSpacing/>
        <w:jc w:val="both"/>
        <w:rPr>
          <w:sz w:val="24"/>
          <w:szCs w:val="24"/>
          <w:lang w:eastAsia="pl-PL"/>
        </w:rPr>
      </w:pPr>
      <w:r w:rsidRPr="00D60733">
        <w:rPr>
          <w:sz w:val="24"/>
          <w:szCs w:val="24"/>
          <w:lang w:val="en-US" w:eastAsia="pl-PL"/>
        </w:rPr>
        <w:lastRenderedPageBreak/>
        <w:t xml:space="preserve">w art. 7 ust. 1 ustawy z dnia 13 kwietnia 2022 r. </w:t>
      </w:r>
      <w:r w:rsidRPr="00D60733">
        <w:rPr>
          <w:i/>
          <w:iCs/>
          <w:sz w:val="24"/>
          <w:szCs w:val="24"/>
          <w:lang w:val="en-US" w:eastAsia="pl-PL"/>
        </w:rPr>
        <w:t xml:space="preserve">o szczególnych rozwiązaniach w zakresie przeciwdziałania wspieraniu agresji na Ukrainę oraz służących ochronie bezpieczeństwa narodowego </w:t>
      </w:r>
      <w:r w:rsidRPr="00D60733">
        <w:rPr>
          <w:sz w:val="24"/>
          <w:szCs w:val="24"/>
          <w:lang w:val="en-US" w:eastAsia="pl-PL"/>
        </w:rPr>
        <w:t>(t.j. Dz. U. z 2024 r. poz. 507), tj.:</w:t>
      </w:r>
    </w:p>
    <w:p w14:paraId="70F4649B" w14:textId="77777777" w:rsidR="00D60733" w:rsidRPr="00345A5C" w:rsidRDefault="00D60733" w:rsidP="00D60733">
      <w:pPr>
        <w:autoSpaceDE w:val="0"/>
        <w:autoSpaceDN w:val="0"/>
        <w:adjustRightInd w:val="0"/>
        <w:spacing w:line="240" w:lineRule="auto"/>
        <w:ind w:left="426" w:hanging="452"/>
        <w:jc w:val="both"/>
        <w:rPr>
          <w:rFonts w:eastAsia="Calibri"/>
          <w:sz w:val="24"/>
          <w:szCs w:val="24"/>
        </w:rPr>
      </w:pPr>
      <w:r w:rsidRPr="00345A5C">
        <w:rPr>
          <w:rFonts w:eastAsia="Calibri"/>
          <w:sz w:val="24"/>
          <w:szCs w:val="24"/>
        </w:rPr>
        <w:t xml:space="preserve">a) </w:t>
      </w:r>
      <w:r w:rsidRPr="00345A5C">
        <w:rPr>
          <w:rFonts w:eastAsia="Calibri"/>
          <w:sz w:val="24"/>
          <w:szCs w:val="24"/>
        </w:rPr>
        <w:tab/>
        <w:t>wymienionego w wykazach określonych w rozporządzeniu 765/2006 i rozporządzeniu 269/2014 albo wpisanego na listę na podstawie decyzji w sprawie wpisu na listę rozstrzygającej o zastosowaniu środka, o którym mowa w art. 1 pkt 3 ww. ustawy;</w:t>
      </w:r>
    </w:p>
    <w:p w14:paraId="6AC48212" w14:textId="77777777" w:rsidR="00D60733" w:rsidRPr="00345A5C" w:rsidRDefault="00D60733" w:rsidP="00D60733">
      <w:pPr>
        <w:autoSpaceDE w:val="0"/>
        <w:autoSpaceDN w:val="0"/>
        <w:adjustRightInd w:val="0"/>
        <w:spacing w:line="240" w:lineRule="auto"/>
        <w:ind w:left="426" w:hanging="452"/>
        <w:jc w:val="both"/>
        <w:rPr>
          <w:rFonts w:eastAsia="Calibri"/>
          <w:sz w:val="24"/>
          <w:szCs w:val="24"/>
        </w:rPr>
      </w:pPr>
      <w:r w:rsidRPr="00345A5C">
        <w:rPr>
          <w:rFonts w:eastAsia="Calibri"/>
          <w:sz w:val="24"/>
          <w:szCs w:val="24"/>
        </w:rPr>
        <w:t xml:space="preserve">b) </w:t>
      </w:r>
      <w:r w:rsidRPr="00345A5C">
        <w:rPr>
          <w:rFonts w:eastAsia="Calibri"/>
          <w:sz w:val="24"/>
          <w:szCs w:val="24"/>
        </w:rPr>
        <w:tab/>
        <w:t xml:space="preserve">którego beneficjentem rzeczywistym w rozumieniu ustawy z dnia 1 marca 2018 r. </w:t>
      </w:r>
      <w:r w:rsidRPr="00345A5C">
        <w:rPr>
          <w:rFonts w:eastAsia="Calibri"/>
          <w:i/>
          <w:iCs/>
          <w:sz w:val="24"/>
          <w:szCs w:val="24"/>
        </w:rPr>
        <w:t xml:space="preserve">o przeciwdziałaniu praniu pieniędzy oraz finansowaniu terroryzmu </w:t>
      </w:r>
      <w:r w:rsidRPr="00345A5C">
        <w:rPr>
          <w:rFonts w:eastAsia="Calibri"/>
          <w:sz w:val="24"/>
          <w:szCs w:val="24"/>
        </w:rPr>
        <w:t>(</w:t>
      </w:r>
      <w:r w:rsidRPr="00345A5C">
        <w:rPr>
          <w:sz w:val="24"/>
          <w:szCs w:val="24"/>
        </w:rPr>
        <w:t>t</w:t>
      </w:r>
      <w:r>
        <w:rPr>
          <w:sz w:val="24"/>
          <w:szCs w:val="24"/>
        </w:rPr>
        <w:t>.</w:t>
      </w:r>
      <w:r w:rsidRPr="00345A5C">
        <w:rPr>
          <w:sz w:val="24"/>
          <w:szCs w:val="24"/>
        </w:rPr>
        <w:t>j</w:t>
      </w:r>
      <w:r>
        <w:rPr>
          <w:sz w:val="24"/>
          <w:szCs w:val="24"/>
        </w:rPr>
        <w:t>.</w:t>
      </w:r>
      <w:r w:rsidRPr="00345A5C">
        <w:rPr>
          <w:sz w:val="24"/>
          <w:szCs w:val="24"/>
        </w:rPr>
        <w:t xml:space="preserve"> Dz. U. z 2023 r. poz. 1124 z późn. zm.</w:t>
      </w:r>
      <w:r w:rsidRPr="00345A5C">
        <w:rPr>
          <w:rFonts w:eastAsia="Calibri"/>
          <w:sz w:val="24"/>
          <w:szCs w:val="24"/>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w:t>
      </w:r>
    </w:p>
    <w:p w14:paraId="0FBEDECF" w14:textId="77777777" w:rsidR="00D60733" w:rsidRPr="00345A5C" w:rsidRDefault="00D60733" w:rsidP="00D60733">
      <w:pPr>
        <w:autoSpaceDE w:val="0"/>
        <w:autoSpaceDN w:val="0"/>
        <w:adjustRightInd w:val="0"/>
        <w:spacing w:line="240" w:lineRule="auto"/>
        <w:ind w:left="426" w:hanging="452"/>
        <w:jc w:val="both"/>
        <w:rPr>
          <w:rFonts w:eastAsia="Calibri"/>
          <w:sz w:val="24"/>
          <w:szCs w:val="24"/>
        </w:rPr>
      </w:pPr>
      <w:r w:rsidRPr="00345A5C">
        <w:rPr>
          <w:rFonts w:eastAsia="Calibri"/>
          <w:sz w:val="24"/>
          <w:szCs w:val="24"/>
        </w:rPr>
        <w:t xml:space="preserve">c) </w:t>
      </w:r>
      <w:r w:rsidRPr="00345A5C">
        <w:rPr>
          <w:rFonts w:eastAsia="Calibri"/>
          <w:sz w:val="24"/>
          <w:szCs w:val="24"/>
        </w:rPr>
        <w:tab/>
        <w:t xml:space="preserve">którego jednostką dominującą w rozumieniu art. 3 ust. 1 pkt 37 ustawy z dnia 29 września 1994 r. </w:t>
      </w:r>
      <w:r w:rsidRPr="00345A5C">
        <w:rPr>
          <w:rFonts w:eastAsia="Calibri"/>
          <w:i/>
          <w:iCs/>
          <w:sz w:val="24"/>
          <w:szCs w:val="24"/>
        </w:rPr>
        <w:t>o rachunkowości</w:t>
      </w:r>
      <w:r w:rsidRPr="00345A5C">
        <w:rPr>
          <w:rFonts w:eastAsia="Calibri"/>
          <w:sz w:val="24"/>
          <w:szCs w:val="24"/>
        </w:rPr>
        <w:t xml:space="preserve"> (t</w:t>
      </w:r>
      <w:r>
        <w:rPr>
          <w:rFonts w:eastAsia="Calibri"/>
          <w:sz w:val="24"/>
          <w:szCs w:val="24"/>
        </w:rPr>
        <w:t>.</w:t>
      </w:r>
      <w:r w:rsidRPr="00345A5C">
        <w:rPr>
          <w:rFonts w:eastAsia="Calibri"/>
          <w:sz w:val="24"/>
          <w:szCs w:val="24"/>
        </w:rPr>
        <w:t>j</w:t>
      </w:r>
      <w:r>
        <w:rPr>
          <w:rFonts w:eastAsia="Calibri"/>
          <w:sz w:val="24"/>
          <w:szCs w:val="24"/>
        </w:rPr>
        <w:t>.</w:t>
      </w:r>
      <w:r w:rsidRPr="00345A5C">
        <w:rPr>
          <w:rFonts w:eastAsia="Calibri"/>
          <w:sz w:val="24"/>
          <w:szCs w:val="24"/>
        </w:rPr>
        <w:t xml:space="preserve"> Dz. U. z 2023 r.</w:t>
      </w:r>
      <w:r>
        <w:rPr>
          <w:rFonts w:eastAsia="Calibri"/>
          <w:sz w:val="24"/>
          <w:szCs w:val="24"/>
        </w:rPr>
        <w:t xml:space="preserve"> </w:t>
      </w:r>
      <w:r w:rsidRPr="00345A5C">
        <w:rPr>
          <w:rFonts w:eastAsia="Calibri"/>
          <w:sz w:val="24"/>
          <w:szCs w:val="24"/>
        </w:rPr>
        <w:t>poz. 120 z późn.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28765ED4" w14:textId="77777777" w:rsidR="00D60733" w:rsidRPr="00345A5C" w:rsidRDefault="00D60733" w:rsidP="00D60733">
      <w:pPr>
        <w:spacing w:line="240" w:lineRule="auto"/>
        <w:ind w:left="426" w:hanging="426"/>
        <w:jc w:val="both"/>
        <w:rPr>
          <w:sz w:val="24"/>
          <w:szCs w:val="24"/>
        </w:rPr>
      </w:pPr>
      <w:r w:rsidRPr="00345A5C">
        <w:rPr>
          <w:sz w:val="24"/>
          <w:szCs w:val="24"/>
        </w:rPr>
        <w:t xml:space="preserve">2. </w:t>
      </w:r>
      <w:r w:rsidRPr="00345A5C">
        <w:rPr>
          <w:sz w:val="24"/>
          <w:szCs w:val="24"/>
        </w:rPr>
        <w:tab/>
        <w:t>Wykonawca może zostać wykluczony przez zamawiającego na każdym etapie postępowania o udzielenie zamówienia.</w:t>
      </w:r>
    </w:p>
    <w:p w14:paraId="6020A442" w14:textId="0B5438A7" w:rsidR="00D60733" w:rsidRPr="00345A5C" w:rsidRDefault="00D60733" w:rsidP="00D60733">
      <w:pPr>
        <w:pStyle w:val="Akapitzlist"/>
        <w:numPr>
          <w:ilvl w:val="0"/>
          <w:numId w:val="44"/>
        </w:numPr>
        <w:suppressAutoHyphens w:val="0"/>
        <w:spacing w:line="240" w:lineRule="auto"/>
        <w:ind w:left="426" w:hanging="426"/>
        <w:jc w:val="both"/>
        <w:rPr>
          <w:sz w:val="24"/>
          <w:szCs w:val="24"/>
        </w:rPr>
      </w:pPr>
      <w:r w:rsidRPr="00345A5C">
        <w:rPr>
          <w:sz w:val="24"/>
          <w:szCs w:val="24"/>
        </w:rPr>
        <w:t xml:space="preserve">Wykonawca nie podlega wykluczeniu w okolicznościach określonych w art. 108 ust. 1 pkt 1, 2 i 5 lub art. 109 ust. 1 pkt 4, jeżeli udowodni zamawiającemu, że spełnił łącznie przesłanki określone w art. 110 ust. 2 ustawy PZP. </w:t>
      </w:r>
    </w:p>
    <w:p w14:paraId="5F4A6F7C" w14:textId="77777777" w:rsidR="00D60733" w:rsidRPr="00345A5C" w:rsidRDefault="00D60733" w:rsidP="00D60733">
      <w:pPr>
        <w:numPr>
          <w:ilvl w:val="0"/>
          <w:numId w:val="44"/>
        </w:numPr>
        <w:suppressAutoHyphens w:val="0"/>
        <w:spacing w:line="240" w:lineRule="auto"/>
        <w:ind w:left="426" w:hanging="426"/>
        <w:jc w:val="both"/>
        <w:rPr>
          <w:sz w:val="24"/>
          <w:szCs w:val="24"/>
        </w:rPr>
      </w:pPr>
      <w:r w:rsidRPr="00345A5C">
        <w:rPr>
          <w:sz w:val="24"/>
          <w:szCs w:val="24"/>
        </w:rPr>
        <w:t xml:space="preserve">Wykluczenie wykonawcy następuje zgodnie z art. 111 ustawy PZP oraz art. 7 ust. 2 ustawy z dnia 13 kwietnia 2022 r. </w:t>
      </w:r>
      <w:bookmarkStart w:id="16" w:name="_Hlk106089081"/>
      <w:r w:rsidRPr="00345A5C">
        <w:rPr>
          <w:i/>
          <w:iCs/>
          <w:sz w:val="24"/>
          <w:szCs w:val="24"/>
        </w:rPr>
        <w:t>o szczególnych rozwiązaniach w zakresie przeciwdziałania wspieraniu agresji na Ukrainę oraz służących ochronie bezpieczeństwa narodowego</w:t>
      </w:r>
      <w:bookmarkEnd w:id="16"/>
      <w:r w:rsidRPr="00345A5C">
        <w:rPr>
          <w:i/>
          <w:iCs/>
          <w:sz w:val="24"/>
          <w:szCs w:val="24"/>
        </w:rPr>
        <w:t>.</w:t>
      </w:r>
    </w:p>
    <w:p w14:paraId="51A59B9B" w14:textId="77777777" w:rsidR="00D60733" w:rsidRPr="00D60733" w:rsidRDefault="00D60733" w:rsidP="00D60733">
      <w:pPr>
        <w:suppressAutoHyphens w:val="0"/>
        <w:spacing w:line="240" w:lineRule="auto"/>
        <w:ind w:left="142"/>
        <w:contextualSpacing/>
        <w:jc w:val="both"/>
        <w:rPr>
          <w:sz w:val="24"/>
          <w:szCs w:val="24"/>
          <w:lang w:eastAsia="pl-PL"/>
        </w:rPr>
      </w:pPr>
    </w:p>
    <w:p w14:paraId="582909E9" w14:textId="77777777" w:rsidR="00EE35BD" w:rsidRDefault="00EE35BD" w:rsidP="00D60733">
      <w:pPr>
        <w:pStyle w:val="Nagwek2"/>
        <w:numPr>
          <w:ilvl w:val="1"/>
          <w:numId w:val="1"/>
        </w:numPr>
        <w:spacing w:before="0" w:after="0" w:line="240" w:lineRule="auto"/>
        <w:jc w:val="both"/>
        <w:rPr>
          <w:rFonts w:ascii="Arial" w:hAnsi="Arial" w:cs="Arial"/>
          <w:b/>
          <w:bCs/>
          <w:color w:val="auto"/>
          <w:sz w:val="24"/>
          <w:szCs w:val="24"/>
        </w:rPr>
      </w:pPr>
      <w:bookmarkStart w:id="17" w:name="__RefHeading___Toc87458967"/>
      <w:bookmarkEnd w:id="17"/>
      <w:r w:rsidRPr="00615E00">
        <w:rPr>
          <w:rFonts w:ascii="Arial" w:hAnsi="Arial" w:cs="Arial"/>
          <w:b/>
          <w:bCs/>
          <w:color w:val="auto"/>
          <w:sz w:val="24"/>
          <w:szCs w:val="24"/>
        </w:rPr>
        <w:t>X. Oświadczenia i dokumenty, jakie zobowiązani są dostarczyć wykonawcy w celu wykazania braku podstaw wykluczenia</w:t>
      </w:r>
    </w:p>
    <w:p w14:paraId="00141334" w14:textId="77777777" w:rsidR="00615E00" w:rsidRPr="00615E00" w:rsidRDefault="00615E00" w:rsidP="00615E00"/>
    <w:p w14:paraId="0F7934F6" w14:textId="582C6F05" w:rsidR="00615E00" w:rsidRDefault="00615E00" w:rsidP="00615E00">
      <w:pPr>
        <w:numPr>
          <w:ilvl w:val="0"/>
          <w:numId w:val="45"/>
        </w:numPr>
        <w:suppressAutoHyphens w:val="0"/>
        <w:spacing w:line="240" w:lineRule="auto"/>
        <w:ind w:left="426" w:hanging="426"/>
        <w:jc w:val="both"/>
        <w:rPr>
          <w:b/>
          <w:sz w:val="24"/>
          <w:szCs w:val="24"/>
          <w:lang w:eastAsia="pl-PL"/>
        </w:rPr>
      </w:pPr>
      <w:bookmarkStart w:id="18" w:name="_Hlk127533116"/>
      <w:r w:rsidRPr="00615E00">
        <w:rPr>
          <w:sz w:val="24"/>
          <w:szCs w:val="24"/>
          <w:lang w:eastAsia="pl-PL"/>
        </w:rPr>
        <w:t>Do oferty wykonawca zobowiązany jest dołączyć aktualne na dzień składania ofert oświadczenie o braku podstaw do wykluczenia z postępowania</w:t>
      </w:r>
      <w:r w:rsidR="00251805">
        <w:rPr>
          <w:sz w:val="24"/>
          <w:szCs w:val="24"/>
          <w:lang w:eastAsia="pl-PL"/>
        </w:rPr>
        <w:t xml:space="preserve"> i </w:t>
      </w:r>
      <w:r w:rsidR="00251805" w:rsidRPr="00615E00">
        <w:rPr>
          <w:sz w:val="24"/>
          <w:szCs w:val="24"/>
          <w:lang w:eastAsia="pl-PL"/>
        </w:rPr>
        <w:t xml:space="preserve">spełnianiu warunków udziału w postępowaniu </w:t>
      </w:r>
      <w:r w:rsidRPr="00615E00">
        <w:rPr>
          <w:sz w:val="24"/>
          <w:szCs w:val="24"/>
          <w:lang w:eastAsia="pl-PL"/>
        </w:rPr>
        <w:t xml:space="preserve">– zgodnie z </w:t>
      </w:r>
      <w:r w:rsidRPr="00615E00">
        <w:rPr>
          <w:b/>
          <w:bCs/>
          <w:sz w:val="24"/>
          <w:szCs w:val="24"/>
          <w:lang w:eastAsia="pl-PL"/>
        </w:rPr>
        <w:t>Załącznikiem nr 4</w:t>
      </w:r>
      <w:r w:rsidR="00251805">
        <w:rPr>
          <w:b/>
          <w:bCs/>
          <w:sz w:val="24"/>
          <w:szCs w:val="24"/>
          <w:lang w:eastAsia="pl-PL"/>
        </w:rPr>
        <w:t xml:space="preserve"> </w:t>
      </w:r>
      <w:r w:rsidR="00251805" w:rsidRPr="00251805">
        <w:rPr>
          <w:sz w:val="24"/>
          <w:szCs w:val="24"/>
          <w:lang w:eastAsia="pl-PL"/>
        </w:rPr>
        <w:t>d</w:t>
      </w:r>
      <w:r w:rsidRPr="00615E00">
        <w:rPr>
          <w:bCs/>
          <w:sz w:val="24"/>
          <w:szCs w:val="24"/>
          <w:lang w:eastAsia="pl-PL"/>
        </w:rPr>
        <w:t>o SWZ.</w:t>
      </w:r>
    </w:p>
    <w:p w14:paraId="60DDAF06" w14:textId="77777777" w:rsidR="00615E00" w:rsidRDefault="00EE35BD" w:rsidP="00615E00">
      <w:pPr>
        <w:numPr>
          <w:ilvl w:val="0"/>
          <w:numId w:val="45"/>
        </w:numPr>
        <w:suppressAutoHyphens w:val="0"/>
        <w:spacing w:line="240" w:lineRule="auto"/>
        <w:ind w:left="426" w:hanging="426"/>
        <w:jc w:val="both"/>
        <w:rPr>
          <w:b/>
          <w:sz w:val="24"/>
          <w:szCs w:val="24"/>
          <w:lang w:eastAsia="pl-PL"/>
        </w:rPr>
      </w:pPr>
      <w:r w:rsidRPr="00615E00">
        <w:rPr>
          <w:sz w:val="24"/>
          <w:szCs w:val="24"/>
        </w:rPr>
        <w:t>Informacje zawarte w oświadczeniu, o którym mowa w ust. 1 stanowią wstępne potwierdzenie, że wykonawca nie podlega wykluczeniu w postępowaniu i spełnia warunki udziału w postepowaniu.</w:t>
      </w:r>
    </w:p>
    <w:p w14:paraId="0169AE09" w14:textId="77777777" w:rsidR="00615E00" w:rsidRDefault="00EE35BD" w:rsidP="00615E00">
      <w:pPr>
        <w:numPr>
          <w:ilvl w:val="0"/>
          <w:numId w:val="45"/>
        </w:numPr>
        <w:suppressAutoHyphens w:val="0"/>
        <w:spacing w:line="240" w:lineRule="auto"/>
        <w:ind w:left="426" w:hanging="426"/>
        <w:jc w:val="both"/>
        <w:rPr>
          <w:b/>
          <w:sz w:val="24"/>
          <w:szCs w:val="24"/>
          <w:lang w:eastAsia="pl-PL"/>
        </w:rPr>
      </w:pPr>
      <w:r w:rsidRPr="00615E00">
        <w:rPr>
          <w:sz w:val="24"/>
          <w:szCs w:val="24"/>
        </w:rPr>
        <w:t>Zamawiający wzywa wykonawcę, którego oferta została najwyżej oceniona, do złożenia w wyznaczonym terminie, nie krótszym niż 5 dni od dnia wezwania, podmiotowych środków dowodowych, aktualnych na dzień ich złożenia.</w:t>
      </w:r>
    </w:p>
    <w:p w14:paraId="1DA26B78" w14:textId="671DE867" w:rsidR="00EE35BD" w:rsidRPr="00251805" w:rsidRDefault="00EE35BD" w:rsidP="00615E00">
      <w:pPr>
        <w:numPr>
          <w:ilvl w:val="0"/>
          <w:numId w:val="45"/>
        </w:numPr>
        <w:suppressAutoHyphens w:val="0"/>
        <w:spacing w:line="240" w:lineRule="auto"/>
        <w:ind w:left="426" w:hanging="426"/>
        <w:jc w:val="both"/>
        <w:rPr>
          <w:b/>
          <w:bCs/>
          <w:sz w:val="24"/>
          <w:szCs w:val="24"/>
          <w:lang w:eastAsia="pl-PL"/>
        </w:rPr>
      </w:pPr>
      <w:r w:rsidRPr="00251805">
        <w:rPr>
          <w:b/>
          <w:bCs/>
          <w:sz w:val="24"/>
          <w:szCs w:val="24"/>
        </w:rPr>
        <w:t>Podmiotowe środki dowodowe wymagane od wykonawcy obejmują:</w:t>
      </w:r>
    </w:p>
    <w:p w14:paraId="0798DA33" w14:textId="32568B0D" w:rsidR="003F47A2" w:rsidRPr="00615E00" w:rsidRDefault="003F47A2" w:rsidP="00615E00">
      <w:pPr>
        <w:suppressAutoHyphens w:val="0"/>
        <w:spacing w:line="240" w:lineRule="auto"/>
        <w:jc w:val="both"/>
        <w:rPr>
          <w:sz w:val="24"/>
          <w:szCs w:val="24"/>
        </w:rPr>
      </w:pPr>
      <w:r w:rsidRPr="00615E00">
        <w:rPr>
          <w:sz w:val="24"/>
          <w:szCs w:val="24"/>
        </w:rPr>
        <w:t>1)</w:t>
      </w:r>
      <w:r w:rsidR="00615E00" w:rsidRPr="00615E00">
        <w:rPr>
          <w:sz w:val="24"/>
          <w:szCs w:val="24"/>
        </w:rPr>
        <w:t xml:space="preserve"> </w:t>
      </w:r>
      <w:r w:rsidRPr="00615E00">
        <w:rPr>
          <w:sz w:val="24"/>
          <w:szCs w:val="24"/>
        </w:rPr>
        <w:t xml:space="preserve">Odpis lub informację z Krajowego Rejestru Sądowego lub z Centralnej Ewidencji i Informacji o Działalności Gospodarczej, w zakresie art. 109 ust. 1 pkt 4 ustawy PZP, </w:t>
      </w:r>
      <w:r w:rsidRPr="00615E00">
        <w:rPr>
          <w:sz w:val="24"/>
          <w:szCs w:val="24"/>
        </w:rPr>
        <w:lastRenderedPageBreak/>
        <w:t>sporządzonych nie wcześniej niż 3 miesiące przed ich złożeniem, jeżeli odrębne przepisy wymagają wpisu do rejestru lub ewidencji.</w:t>
      </w:r>
    </w:p>
    <w:p w14:paraId="79732337" w14:textId="77777777" w:rsidR="00251805" w:rsidRPr="00251805" w:rsidRDefault="003F47A2" w:rsidP="00251805">
      <w:pPr>
        <w:suppressAutoHyphens w:val="0"/>
        <w:spacing w:line="240" w:lineRule="auto"/>
        <w:jc w:val="both"/>
        <w:rPr>
          <w:sz w:val="24"/>
          <w:szCs w:val="24"/>
          <w:lang w:eastAsia="pl-PL"/>
        </w:rPr>
      </w:pPr>
      <w:r w:rsidRPr="006D045B">
        <w:rPr>
          <w:sz w:val="24"/>
          <w:szCs w:val="24"/>
        </w:rPr>
        <w:t>2)</w:t>
      </w:r>
      <w:r w:rsidR="00615E00">
        <w:rPr>
          <w:sz w:val="24"/>
          <w:szCs w:val="24"/>
        </w:rPr>
        <w:t xml:space="preserve"> </w:t>
      </w:r>
      <w:r w:rsidR="00251805" w:rsidRPr="00251805">
        <w:rPr>
          <w:sz w:val="24"/>
          <w:szCs w:val="24"/>
          <w:lang w:eastAsia="pl-PL"/>
        </w:rPr>
        <w:t xml:space="preserve">Oświadczenie o aktualności informacji zawartych w oświadczeniu, o którym mowa w art. 125 ust. 1 ustawy PZP, </w:t>
      </w:r>
      <w:bookmarkStart w:id="19" w:name="_Hlk106090867"/>
      <w:r w:rsidR="00251805" w:rsidRPr="00251805">
        <w:rPr>
          <w:sz w:val="24"/>
          <w:szCs w:val="24"/>
          <w:lang w:eastAsia="pl-PL"/>
        </w:rPr>
        <w:t>w zakresie podstaw wykluczenia z postępowania wskazanych przez zamawiającego (</w:t>
      </w:r>
      <w:r w:rsidR="00251805" w:rsidRPr="00251805">
        <w:rPr>
          <w:b/>
          <w:bCs/>
          <w:sz w:val="24"/>
          <w:szCs w:val="24"/>
          <w:lang w:eastAsia="pl-PL"/>
        </w:rPr>
        <w:t>Załącznik nr 10</w:t>
      </w:r>
      <w:r w:rsidR="00251805" w:rsidRPr="00251805">
        <w:rPr>
          <w:sz w:val="24"/>
          <w:szCs w:val="24"/>
          <w:lang w:eastAsia="pl-PL"/>
        </w:rPr>
        <w:t xml:space="preserve"> do SWZ).</w:t>
      </w:r>
    </w:p>
    <w:bookmarkEnd w:id="19"/>
    <w:p w14:paraId="7733A36F" w14:textId="0DF37F21" w:rsidR="00615E00" w:rsidRPr="00251805" w:rsidRDefault="00251805" w:rsidP="00251805">
      <w:pPr>
        <w:spacing w:line="240" w:lineRule="auto"/>
        <w:jc w:val="both"/>
        <w:rPr>
          <w:sz w:val="24"/>
          <w:szCs w:val="24"/>
        </w:rPr>
      </w:pPr>
      <w:r>
        <w:rPr>
          <w:sz w:val="24"/>
          <w:szCs w:val="24"/>
        </w:rPr>
        <w:t>3</w:t>
      </w:r>
      <w:r w:rsidR="00615E00" w:rsidRPr="00251805">
        <w:rPr>
          <w:sz w:val="24"/>
          <w:szCs w:val="24"/>
        </w:rPr>
        <w:t>) W</w:t>
      </w:r>
      <w:r w:rsidR="00EE35BD" w:rsidRPr="00251805">
        <w:rPr>
          <w:sz w:val="24"/>
          <w:szCs w:val="24"/>
        </w:rPr>
        <w:t>ykaz robót budowlanych (</w:t>
      </w:r>
      <w:r w:rsidR="00EE35BD" w:rsidRPr="00251805">
        <w:rPr>
          <w:b/>
          <w:bCs/>
          <w:sz w:val="24"/>
          <w:szCs w:val="24"/>
        </w:rPr>
        <w:t xml:space="preserve">Załącznik nr </w:t>
      </w:r>
      <w:r>
        <w:rPr>
          <w:b/>
          <w:bCs/>
          <w:sz w:val="24"/>
          <w:szCs w:val="24"/>
        </w:rPr>
        <w:t>6</w:t>
      </w:r>
      <w:r w:rsidR="00EE35BD" w:rsidRPr="00251805">
        <w:rPr>
          <w:b/>
          <w:bCs/>
          <w:sz w:val="24"/>
          <w:szCs w:val="24"/>
        </w:rPr>
        <w:t xml:space="preserve"> </w:t>
      </w:r>
      <w:r w:rsidR="00EE35BD" w:rsidRPr="00251805">
        <w:rPr>
          <w:bCs/>
          <w:sz w:val="24"/>
          <w:szCs w:val="24"/>
        </w:rPr>
        <w:t>do SWZ)</w:t>
      </w:r>
      <w:r w:rsidR="00EE35BD" w:rsidRPr="00251805">
        <w:rPr>
          <w:sz w:val="24"/>
          <w:szCs w:val="24"/>
        </w:rPr>
        <w:t xml:space="preserve"> potwierdzający spełnienie warunku w zakresie doświadczenia. W wykazie należy wskazać roboty budowlane zrealizowane w okresie ostatnich pięciu lat, a jeżeli okres prowadzenia działalności jest krótszy – w tym okresie. Do wykazu należy dołączyć dowody określające czy roboty budowlane zostały wykonane należycie. Dowodami są referencje bądź inne dokumenty sporządzone przez podmiot, na rzecz którego roboty budowlane zostały wykonane. Jeżeli wykonawca z przyczyn niezależnych od niego nie jest w stanie uzyskać tych dokumentów – oświadczenie wykonawcy;</w:t>
      </w:r>
    </w:p>
    <w:p w14:paraId="08B60C05" w14:textId="434533FA" w:rsidR="00EE35BD" w:rsidRPr="00251805" w:rsidRDefault="00251805" w:rsidP="00251805">
      <w:pPr>
        <w:spacing w:line="240" w:lineRule="auto"/>
        <w:jc w:val="both"/>
        <w:rPr>
          <w:sz w:val="24"/>
          <w:szCs w:val="24"/>
        </w:rPr>
      </w:pPr>
      <w:r>
        <w:rPr>
          <w:sz w:val="24"/>
          <w:szCs w:val="24"/>
        </w:rPr>
        <w:t>4</w:t>
      </w:r>
      <w:r w:rsidR="00615E00" w:rsidRPr="00251805">
        <w:rPr>
          <w:sz w:val="24"/>
          <w:szCs w:val="24"/>
        </w:rPr>
        <w:t>) W</w:t>
      </w:r>
      <w:r w:rsidR="00EE35BD" w:rsidRPr="00251805">
        <w:rPr>
          <w:sz w:val="24"/>
          <w:szCs w:val="24"/>
        </w:rPr>
        <w:t>ykaz osób (</w:t>
      </w:r>
      <w:r w:rsidR="00EE35BD" w:rsidRPr="00251805">
        <w:rPr>
          <w:b/>
          <w:sz w:val="24"/>
          <w:szCs w:val="24"/>
        </w:rPr>
        <w:t xml:space="preserve">Załącznik nr </w:t>
      </w:r>
      <w:r>
        <w:rPr>
          <w:b/>
          <w:sz w:val="24"/>
          <w:szCs w:val="24"/>
        </w:rPr>
        <w:t>7</w:t>
      </w:r>
      <w:r w:rsidR="00EE35BD" w:rsidRPr="00251805">
        <w:rPr>
          <w:b/>
          <w:sz w:val="24"/>
          <w:szCs w:val="24"/>
        </w:rPr>
        <w:t xml:space="preserve"> </w:t>
      </w:r>
      <w:r w:rsidR="00EE35BD" w:rsidRPr="00251805">
        <w:rPr>
          <w:sz w:val="24"/>
          <w:szCs w:val="24"/>
        </w:rPr>
        <w:t>do SWZ), skierowanych przez wykonawcę do realizacji zamówienia wraz z informacjami na temat ich kwalifikacji zawodowych, uprawnień i wykształcenia niezbędnych do wykonania zamówienia, zakresem wykonywanych przez nie czynności oraz informacją o podstawie dysponowania tymi osobami.</w:t>
      </w:r>
    </w:p>
    <w:p w14:paraId="4AF7CED8" w14:textId="77777777" w:rsidR="00EE35BD" w:rsidRPr="006D045B" w:rsidRDefault="00EE35BD" w:rsidP="00D60733">
      <w:pPr>
        <w:spacing w:line="240" w:lineRule="auto"/>
        <w:ind w:left="360" w:hanging="360"/>
        <w:jc w:val="both"/>
        <w:rPr>
          <w:sz w:val="24"/>
          <w:szCs w:val="24"/>
        </w:rPr>
      </w:pPr>
      <w:r w:rsidRPr="006D045B">
        <w:rPr>
          <w:sz w:val="24"/>
          <w:szCs w:val="24"/>
        </w:rPr>
        <w:t>5.</w:t>
      </w:r>
      <w:r w:rsidRPr="006D045B">
        <w:rPr>
          <w:sz w:val="24"/>
          <w:szCs w:val="24"/>
        </w:rPr>
        <w:tab/>
        <w:t>Wykonawca nie jest zobowiązany do złożenia podmiotowych środków dowodowych, które zamawiający posiada, jeżeli wykonawca wskaże te środki oraz potwierdzi ich prawidłowość i aktualność.</w:t>
      </w:r>
    </w:p>
    <w:p w14:paraId="1FC702B2" w14:textId="4398F045" w:rsidR="00EE35BD" w:rsidRPr="006D045B" w:rsidRDefault="00EE35BD" w:rsidP="00D60733">
      <w:pPr>
        <w:spacing w:line="240" w:lineRule="auto"/>
        <w:ind w:left="360" w:hanging="360"/>
        <w:jc w:val="both"/>
        <w:rPr>
          <w:sz w:val="24"/>
          <w:szCs w:val="24"/>
        </w:rPr>
      </w:pPr>
      <w:r w:rsidRPr="006D045B">
        <w:rPr>
          <w:sz w:val="24"/>
          <w:szCs w:val="24"/>
        </w:rPr>
        <w:t>6.</w:t>
      </w:r>
      <w:r w:rsidRPr="006D045B">
        <w:rPr>
          <w:sz w:val="24"/>
          <w:szCs w:val="24"/>
        </w:rPr>
        <w:tab/>
        <w:t xml:space="preserve">W zakresie nieuregulowanym ustawą PZP lub niniejszą SWZ do oświadczeń i dokumentów składanych przez wykonawcę w postępowaniu zastosowanie mają w szczególności przepisy Rozporządzenia Ministra Rozwoju Pracy i Technologii z dnia 23 grudnia 2020 r. </w:t>
      </w:r>
      <w:r w:rsidRPr="006D045B">
        <w:rPr>
          <w:i/>
          <w:sz w:val="24"/>
          <w:szCs w:val="24"/>
        </w:rPr>
        <w:t xml:space="preserve">w sprawie podmiotowych środków dowodowych oraz innych dokumentów lub oświadczeń, jakich może żądać zamawiający od wykonawcy (Dz. U. z 2020 r. poz. 2415) </w:t>
      </w:r>
      <w:r w:rsidRPr="006D045B">
        <w:rPr>
          <w:sz w:val="24"/>
          <w:szCs w:val="24"/>
        </w:rPr>
        <w:t xml:space="preserve">oraz Rozporządzenia Prezesa Rady Ministrów z dnia </w:t>
      </w:r>
      <w:r w:rsidRPr="006D045B">
        <w:rPr>
          <w:smallCaps/>
          <w:sz w:val="24"/>
          <w:szCs w:val="24"/>
        </w:rPr>
        <w:t xml:space="preserve">30 </w:t>
      </w:r>
      <w:r w:rsidRPr="006D045B">
        <w:rPr>
          <w:sz w:val="24"/>
          <w:szCs w:val="24"/>
        </w:rPr>
        <w:t xml:space="preserve">grudnia 2020 r. </w:t>
      </w:r>
      <w:r w:rsidRPr="006D045B">
        <w:rPr>
          <w:i/>
          <w:sz w:val="24"/>
          <w:szCs w:val="24"/>
        </w:rPr>
        <w:t xml:space="preserve">w sprawie sposobu sporządzania i przekazywania informacji oraz wymagań technicznych dla dokumentów elektronicznych oraz środków komunikacji elektronicznej w postępowaniu o udzielenie zamówienia publicznego lub konkursie (Dz. U. z 2020 r. </w:t>
      </w:r>
      <w:r w:rsidRPr="00F51532">
        <w:rPr>
          <w:i/>
          <w:sz w:val="24"/>
          <w:szCs w:val="24"/>
        </w:rPr>
        <w:t>poz.</w:t>
      </w:r>
      <w:r w:rsidRPr="006D045B">
        <w:rPr>
          <w:i/>
          <w:sz w:val="24"/>
          <w:szCs w:val="24"/>
        </w:rPr>
        <w:t xml:space="preserve"> 2452)</w:t>
      </w:r>
      <w:r w:rsidRPr="006D045B">
        <w:rPr>
          <w:sz w:val="24"/>
          <w:szCs w:val="24"/>
        </w:rPr>
        <w:t>.</w:t>
      </w:r>
    </w:p>
    <w:p w14:paraId="30BF326B" w14:textId="77777777" w:rsidR="00EE35BD" w:rsidRPr="00251805" w:rsidRDefault="00EE35BD" w:rsidP="00D60733">
      <w:pPr>
        <w:spacing w:line="240" w:lineRule="auto"/>
        <w:ind w:left="360" w:hanging="360"/>
        <w:jc w:val="both"/>
        <w:rPr>
          <w:sz w:val="24"/>
          <w:szCs w:val="24"/>
        </w:rPr>
      </w:pPr>
      <w:r w:rsidRPr="006D045B">
        <w:rPr>
          <w:sz w:val="24"/>
          <w:szCs w:val="24"/>
        </w:rPr>
        <w:t xml:space="preserve">7. W przypadku złożenia przez wykonawców dokumentów, w których jakiekolwiek kwoty podane zostały w walutach  obcych, zamawiający przeliczy te kwoty na złote polskie według średniego kursu narodowego Banku polskiego obowiązującego w dniu publikacji ogłoszenia o zamówieniu. Jeśli w danym dniu publikacji ogłoszenia o zamówieniu NBP nie opublikuje informacji o średnim  kursie  walut, zamawiający dokona odpowiednich przeliczeń według średniego kursu z pierwszego kolejnego </w:t>
      </w:r>
      <w:r w:rsidRPr="00251805">
        <w:rPr>
          <w:sz w:val="24"/>
          <w:szCs w:val="24"/>
        </w:rPr>
        <w:t>dnia, w którym NBP opublikuje wyżej wymienione informacje.</w:t>
      </w:r>
    </w:p>
    <w:p w14:paraId="7C841A7E" w14:textId="7EB20165" w:rsidR="003F47A2" w:rsidRPr="00251805" w:rsidRDefault="003F47A2" w:rsidP="00D60733">
      <w:pPr>
        <w:numPr>
          <w:ilvl w:val="0"/>
          <w:numId w:val="45"/>
        </w:numPr>
        <w:suppressAutoHyphens w:val="0"/>
        <w:spacing w:line="240" w:lineRule="auto"/>
        <w:ind w:left="426" w:hanging="426"/>
        <w:contextualSpacing/>
        <w:jc w:val="both"/>
        <w:rPr>
          <w:sz w:val="24"/>
          <w:szCs w:val="24"/>
          <w:lang w:val="en-US" w:eastAsia="pl-PL"/>
        </w:rPr>
      </w:pPr>
      <w:r w:rsidRPr="00251805">
        <w:rPr>
          <w:sz w:val="24"/>
          <w:szCs w:val="24"/>
          <w:lang w:val="en-US" w:eastAsia="pl-PL"/>
        </w:rPr>
        <w:t xml:space="preserve">Zamawiający nie wzywa do złożenia podmiotowych środków dowodowych, jeżeli może je uzyskać za pomocą bezpłatnych i ogólnodostępnych baz danych, w szczególności rejestrów publicznych w rozumieniu ustawy z dnia 17 lutego 2005 r. </w:t>
      </w:r>
      <w:r w:rsidRPr="00251805">
        <w:rPr>
          <w:i/>
          <w:sz w:val="24"/>
          <w:szCs w:val="24"/>
          <w:lang w:val="en-US" w:eastAsia="pl-PL"/>
        </w:rPr>
        <w:t>o informatyzacji działalności podmiotów realizujących zadania publiczne</w:t>
      </w:r>
      <w:r w:rsidRPr="00251805">
        <w:rPr>
          <w:sz w:val="24"/>
          <w:szCs w:val="24"/>
          <w:lang w:val="en-US" w:eastAsia="pl-PL"/>
        </w:rPr>
        <w:t>, o ile wykonawca wskazał w oświadczeniu, o którym mowa w art. 125 ust. 1 ustawy PZP (</w:t>
      </w:r>
      <w:r w:rsidRPr="00251805">
        <w:rPr>
          <w:b/>
          <w:bCs/>
          <w:sz w:val="24"/>
          <w:szCs w:val="24"/>
          <w:lang w:val="en-US" w:eastAsia="pl-PL"/>
        </w:rPr>
        <w:t>Załącznik nr 4</w:t>
      </w:r>
      <w:r w:rsidR="00251805" w:rsidRPr="00251805">
        <w:rPr>
          <w:b/>
          <w:bCs/>
          <w:sz w:val="24"/>
          <w:szCs w:val="24"/>
          <w:lang w:val="en-US" w:eastAsia="pl-PL"/>
        </w:rPr>
        <w:t xml:space="preserve"> </w:t>
      </w:r>
      <w:r w:rsidRPr="00251805">
        <w:rPr>
          <w:sz w:val="24"/>
          <w:szCs w:val="24"/>
          <w:lang w:val="en-US" w:eastAsia="pl-PL"/>
        </w:rPr>
        <w:t>do SWZ),  dane umożliwiające dostęp do tych środków.</w:t>
      </w:r>
    </w:p>
    <w:p w14:paraId="43D4EED3" w14:textId="77777777" w:rsidR="003F47A2" w:rsidRDefault="003F47A2" w:rsidP="00D60733">
      <w:pPr>
        <w:spacing w:line="240" w:lineRule="auto"/>
        <w:ind w:left="360" w:hanging="360"/>
        <w:jc w:val="both"/>
        <w:rPr>
          <w:sz w:val="24"/>
          <w:szCs w:val="24"/>
        </w:rPr>
      </w:pPr>
    </w:p>
    <w:p w14:paraId="7FBB56D4" w14:textId="77777777" w:rsidR="001C6C3A" w:rsidRPr="00251805" w:rsidRDefault="001C6C3A" w:rsidP="00D60733">
      <w:pPr>
        <w:spacing w:line="240" w:lineRule="auto"/>
        <w:ind w:left="360" w:hanging="360"/>
        <w:jc w:val="both"/>
        <w:rPr>
          <w:sz w:val="24"/>
          <w:szCs w:val="24"/>
        </w:rPr>
      </w:pPr>
    </w:p>
    <w:p w14:paraId="31FDFED9" w14:textId="77777777" w:rsidR="00EE35BD" w:rsidRPr="00251805" w:rsidRDefault="00EE35BD" w:rsidP="00D60733">
      <w:pPr>
        <w:pStyle w:val="Nagwek2"/>
        <w:numPr>
          <w:ilvl w:val="1"/>
          <w:numId w:val="1"/>
        </w:numPr>
        <w:spacing w:before="0" w:after="0" w:line="240" w:lineRule="auto"/>
        <w:rPr>
          <w:rFonts w:ascii="Arial" w:hAnsi="Arial" w:cs="Arial"/>
          <w:b/>
          <w:bCs/>
          <w:color w:val="auto"/>
          <w:sz w:val="24"/>
          <w:szCs w:val="24"/>
        </w:rPr>
      </w:pPr>
      <w:bookmarkStart w:id="20" w:name="__RefHeading___Toc87458968"/>
      <w:bookmarkEnd w:id="18"/>
      <w:bookmarkEnd w:id="20"/>
      <w:r w:rsidRPr="00251805">
        <w:rPr>
          <w:rFonts w:ascii="Arial" w:hAnsi="Arial" w:cs="Arial"/>
          <w:b/>
          <w:bCs/>
          <w:color w:val="auto"/>
          <w:sz w:val="24"/>
          <w:szCs w:val="24"/>
        </w:rPr>
        <w:lastRenderedPageBreak/>
        <w:t>XI. Poleganie na zasobach innych podmiotów</w:t>
      </w:r>
    </w:p>
    <w:p w14:paraId="4F5E9487" w14:textId="77777777" w:rsidR="00615E00" w:rsidRPr="00615E00" w:rsidRDefault="00615E00" w:rsidP="00615E00"/>
    <w:p w14:paraId="7826ABB6" w14:textId="77777777" w:rsidR="00EE35BD" w:rsidRPr="006D045B" w:rsidRDefault="00EE35BD" w:rsidP="00D60733">
      <w:pPr>
        <w:numPr>
          <w:ilvl w:val="3"/>
          <w:numId w:val="26"/>
        </w:numPr>
        <w:spacing w:line="240" w:lineRule="auto"/>
        <w:ind w:left="360" w:right="20"/>
        <w:jc w:val="both"/>
        <w:rPr>
          <w:sz w:val="24"/>
          <w:szCs w:val="24"/>
        </w:rPr>
      </w:pPr>
      <w:bookmarkStart w:id="21" w:name="_Hlk127532770"/>
      <w:bookmarkStart w:id="22" w:name="__RefHeading___Toc87458969"/>
      <w:r w:rsidRPr="00615E00">
        <w:rPr>
          <w:sz w:val="24"/>
          <w:szCs w:val="24"/>
        </w:rPr>
        <w:t xml:space="preserve">Wykonawca może w celu potwierdzenia </w:t>
      </w:r>
      <w:r w:rsidRPr="006D045B">
        <w:rPr>
          <w:sz w:val="24"/>
          <w:szCs w:val="24"/>
        </w:rPr>
        <w:t>spełniania warunków udziału w postępowaniu polegać na zdolnościach technicznych lub zawodowych podmiotów udostępniających zasoby, niezależnie od charakteru prawnego łączących go z nimi stosunków prawnych.</w:t>
      </w:r>
    </w:p>
    <w:p w14:paraId="7E965FFF" w14:textId="77777777" w:rsidR="00EE35BD" w:rsidRPr="006D045B" w:rsidRDefault="00EE35BD" w:rsidP="00D60733">
      <w:pPr>
        <w:numPr>
          <w:ilvl w:val="3"/>
          <w:numId w:val="26"/>
        </w:numPr>
        <w:spacing w:line="240" w:lineRule="auto"/>
        <w:ind w:left="360" w:right="20"/>
        <w:jc w:val="both"/>
        <w:rPr>
          <w:sz w:val="24"/>
          <w:szCs w:val="24"/>
        </w:rPr>
      </w:pPr>
      <w:r w:rsidRPr="006D045B">
        <w:rPr>
          <w:sz w:val="24"/>
          <w:szCs w:val="24"/>
        </w:rPr>
        <w:t>W odniesieniu do warunków dotyczących wykształcenia, kwalifikacji lub doświadczenia, wykonawcy mogą polegać na zdolnościach podmiotów udostępniających zasoby, jeśli podmioty te wykonają świadczenie do realizacji którego te zdolności są wymagane.</w:t>
      </w:r>
    </w:p>
    <w:p w14:paraId="69EDB5A4" w14:textId="3B20135E" w:rsidR="00EE35BD" w:rsidRPr="006D045B" w:rsidRDefault="00EE35BD" w:rsidP="00D60733">
      <w:pPr>
        <w:numPr>
          <w:ilvl w:val="3"/>
          <w:numId w:val="26"/>
        </w:numPr>
        <w:spacing w:line="240" w:lineRule="auto"/>
        <w:ind w:left="360" w:right="20"/>
        <w:jc w:val="both"/>
        <w:rPr>
          <w:sz w:val="24"/>
          <w:szCs w:val="24"/>
        </w:rPr>
      </w:pPr>
      <w:r w:rsidRPr="006D045B">
        <w:rPr>
          <w:sz w:val="24"/>
          <w:szCs w:val="24"/>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Formularz oświadczenia stanowi </w:t>
      </w:r>
      <w:r w:rsidRPr="006D045B">
        <w:rPr>
          <w:b/>
          <w:bCs/>
          <w:sz w:val="24"/>
          <w:szCs w:val="24"/>
        </w:rPr>
        <w:t xml:space="preserve">Załącznik nr </w:t>
      </w:r>
      <w:r w:rsidR="00251805">
        <w:rPr>
          <w:b/>
          <w:bCs/>
          <w:sz w:val="24"/>
          <w:szCs w:val="24"/>
        </w:rPr>
        <w:t>8</w:t>
      </w:r>
      <w:r w:rsidRPr="006D045B">
        <w:rPr>
          <w:b/>
          <w:bCs/>
          <w:sz w:val="24"/>
          <w:szCs w:val="24"/>
        </w:rPr>
        <w:t xml:space="preserve"> </w:t>
      </w:r>
      <w:r w:rsidRPr="006D045B">
        <w:rPr>
          <w:bCs/>
          <w:sz w:val="24"/>
          <w:szCs w:val="24"/>
        </w:rPr>
        <w:t>do SWZ</w:t>
      </w:r>
      <w:r w:rsidRPr="006D045B">
        <w:rPr>
          <w:b/>
          <w:bCs/>
          <w:sz w:val="24"/>
          <w:szCs w:val="24"/>
        </w:rPr>
        <w:t xml:space="preserve">. </w:t>
      </w:r>
    </w:p>
    <w:p w14:paraId="5F5E4618" w14:textId="77777777" w:rsidR="00EE35BD" w:rsidRPr="006D045B" w:rsidRDefault="00EE35BD" w:rsidP="00D60733">
      <w:pPr>
        <w:numPr>
          <w:ilvl w:val="3"/>
          <w:numId w:val="26"/>
        </w:numPr>
        <w:spacing w:line="240" w:lineRule="auto"/>
        <w:ind w:left="360" w:right="20"/>
        <w:jc w:val="both"/>
        <w:rPr>
          <w:sz w:val="24"/>
          <w:szCs w:val="24"/>
        </w:rPr>
      </w:pPr>
      <w:r w:rsidRPr="006D045B">
        <w:rPr>
          <w:sz w:val="24"/>
          <w:szCs w:val="24"/>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3EB3E7AD" w14:textId="77777777" w:rsidR="00EE35BD" w:rsidRPr="006D045B" w:rsidRDefault="00EE35BD" w:rsidP="00D60733">
      <w:pPr>
        <w:numPr>
          <w:ilvl w:val="3"/>
          <w:numId w:val="26"/>
        </w:numPr>
        <w:spacing w:line="240" w:lineRule="auto"/>
        <w:ind w:left="360" w:right="20"/>
        <w:jc w:val="both"/>
        <w:rPr>
          <w:sz w:val="24"/>
          <w:szCs w:val="24"/>
        </w:rPr>
      </w:pPr>
      <w:r w:rsidRPr="006D045B">
        <w:rPr>
          <w:sz w:val="24"/>
          <w:szCs w:val="24"/>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E0B1A70" w14:textId="77777777" w:rsidR="00251805" w:rsidRDefault="00EE35BD" w:rsidP="00251805">
      <w:pPr>
        <w:numPr>
          <w:ilvl w:val="3"/>
          <w:numId w:val="26"/>
        </w:numPr>
        <w:spacing w:line="240" w:lineRule="auto"/>
        <w:ind w:left="360" w:right="20"/>
        <w:jc w:val="both"/>
        <w:rPr>
          <w:sz w:val="24"/>
          <w:szCs w:val="24"/>
        </w:rPr>
      </w:pPr>
      <w:r w:rsidRPr="006D045B">
        <w:rPr>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961EFEC" w14:textId="425911C2" w:rsidR="00251805" w:rsidRPr="00251805" w:rsidRDefault="00251805" w:rsidP="00251805">
      <w:pPr>
        <w:numPr>
          <w:ilvl w:val="3"/>
          <w:numId w:val="26"/>
        </w:numPr>
        <w:spacing w:line="240" w:lineRule="auto"/>
        <w:ind w:left="360" w:right="20"/>
        <w:jc w:val="both"/>
        <w:rPr>
          <w:sz w:val="24"/>
          <w:szCs w:val="24"/>
        </w:rPr>
      </w:pPr>
      <w:r w:rsidRPr="00251805">
        <w:rPr>
          <w:sz w:val="24"/>
          <w:szCs w:val="24"/>
        </w:rPr>
        <w:t xml:space="preserve">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Formularz oświadczenia podmiotu udostępniającego zasoby stanowi </w:t>
      </w:r>
      <w:r w:rsidRPr="00251805">
        <w:rPr>
          <w:b/>
          <w:bCs/>
          <w:sz w:val="24"/>
          <w:szCs w:val="24"/>
        </w:rPr>
        <w:t>Załącznik nr 5</w:t>
      </w:r>
      <w:r w:rsidRPr="00251805">
        <w:rPr>
          <w:sz w:val="24"/>
          <w:szCs w:val="24"/>
        </w:rPr>
        <w:t xml:space="preserve"> do SWZ.</w:t>
      </w:r>
    </w:p>
    <w:p w14:paraId="7D3E0447" w14:textId="77777777" w:rsidR="00251805" w:rsidRPr="000B6ED2" w:rsidRDefault="00251805" w:rsidP="00251805">
      <w:pPr>
        <w:shd w:val="clear" w:color="auto" w:fill="FFFFFF"/>
        <w:spacing w:line="240" w:lineRule="auto"/>
        <w:ind w:left="426" w:hanging="426"/>
        <w:jc w:val="both"/>
        <w:rPr>
          <w:sz w:val="24"/>
          <w:szCs w:val="24"/>
        </w:rPr>
      </w:pPr>
    </w:p>
    <w:p w14:paraId="1FABBBC4" w14:textId="644E5D28" w:rsidR="00EE35BD" w:rsidRPr="00D435B4" w:rsidRDefault="00EE35BD" w:rsidP="00D435B4">
      <w:pPr>
        <w:shd w:val="clear" w:color="auto" w:fill="FFFFFF"/>
        <w:spacing w:line="240" w:lineRule="auto"/>
        <w:ind w:left="360"/>
        <w:jc w:val="both"/>
        <w:rPr>
          <w:sz w:val="24"/>
          <w:szCs w:val="24"/>
        </w:rPr>
      </w:pPr>
    </w:p>
    <w:bookmarkEnd w:id="21"/>
    <w:p w14:paraId="1A4F19A9" w14:textId="77777777" w:rsidR="00EE35BD" w:rsidRDefault="00EE35BD" w:rsidP="00D60733">
      <w:pPr>
        <w:pStyle w:val="Nagwek2"/>
        <w:numPr>
          <w:ilvl w:val="1"/>
          <w:numId w:val="1"/>
        </w:numPr>
        <w:spacing w:before="0" w:after="0" w:line="240" w:lineRule="auto"/>
        <w:ind w:left="360" w:hanging="360"/>
        <w:jc w:val="both"/>
        <w:rPr>
          <w:rFonts w:ascii="Arial" w:hAnsi="Arial" w:cs="Arial"/>
          <w:b/>
          <w:bCs/>
          <w:color w:val="auto"/>
          <w:sz w:val="24"/>
          <w:szCs w:val="24"/>
        </w:rPr>
      </w:pPr>
      <w:r w:rsidRPr="00D435B4">
        <w:rPr>
          <w:rFonts w:ascii="Arial" w:hAnsi="Arial" w:cs="Arial"/>
          <w:b/>
          <w:bCs/>
          <w:color w:val="auto"/>
          <w:sz w:val="24"/>
          <w:szCs w:val="24"/>
        </w:rPr>
        <w:t>XII. Informacja dla wykonawców wspólnie ubiegających się o udzielenie zamówienia</w:t>
      </w:r>
      <w:bookmarkEnd w:id="22"/>
    </w:p>
    <w:p w14:paraId="4F03304C" w14:textId="77777777" w:rsidR="00D435B4" w:rsidRPr="00D435B4" w:rsidRDefault="00D435B4" w:rsidP="00D435B4"/>
    <w:p w14:paraId="6798187F" w14:textId="77777777" w:rsidR="00EE35BD" w:rsidRPr="006D045B" w:rsidRDefault="00EE35BD" w:rsidP="00D60733">
      <w:pPr>
        <w:numPr>
          <w:ilvl w:val="0"/>
          <w:numId w:val="7"/>
        </w:numPr>
        <w:spacing w:line="240" w:lineRule="auto"/>
        <w:ind w:left="360" w:hanging="360"/>
        <w:jc w:val="both"/>
        <w:rPr>
          <w:sz w:val="24"/>
          <w:szCs w:val="24"/>
        </w:rPr>
      </w:pPr>
      <w:r w:rsidRPr="006D045B">
        <w:rPr>
          <w:sz w:val="24"/>
          <w:szCs w:val="24"/>
        </w:rPr>
        <w:t xml:space="preserve">Wykonawcy mogą wspólnie ubiegać się o udzielenie zamówienia. W takim przypadku wykonawcy ustanawiają pełnomocnika do reprezentowania ich w </w:t>
      </w:r>
      <w:r w:rsidRPr="006D045B">
        <w:rPr>
          <w:sz w:val="24"/>
          <w:szCs w:val="24"/>
        </w:rPr>
        <w:lastRenderedPageBreak/>
        <w:t xml:space="preserve">postępowaniu albo do reprezentowania i zawarcia umowy w sprawie zamówienia publicznego. Pełnomocnictwo </w:t>
      </w:r>
      <w:r w:rsidRPr="006D045B">
        <w:rPr>
          <w:bCs/>
          <w:sz w:val="24"/>
          <w:szCs w:val="24"/>
        </w:rPr>
        <w:t>powinno</w:t>
      </w:r>
      <w:r w:rsidRPr="006D045B">
        <w:rPr>
          <w:sz w:val="24"/>
          <w:szCs w:val="24"/>
        </w:rPr>
        <w:t xml:space="preserve"> być załączone do oferty. </w:t>
      </w:r>
    </w:p>
    <w:p w14:paraId="50F0B181" w14:textId="77777777" w:rsidR="00EE35BD" w:rsidRPr="006D045B" w:rsidRDefault="00EE35BD" w:rsidP="00D60733">
      <w:pPr>
        <w:numPr>
          <w:ilvl w:val="0"/>
          <w:numId w:val="7"/>
        </w:numPr>
        <w:spacing w:line="240" w:lineRule="auto"/>
        <w:ind w:left="360" w:hanging="360"/>
        <w:jc w:val="both"/>
        <w:rPr>
          <w:sz w:val="24"/>
          <w:szCs w:val="24"/>
        </w:rPr>
      </w:pPr>
      <w:r w:rsidRPr="006D045B">
        <w:rPr>
          <w:sz w:val="24"/>
          <w:szCs w:val="24"/>
        </w:rPr>
        <w:t>Dokument potwierdzający ustanowienie pełnomocnictwa powinien zawierać wskazanie:</w:t>
      </w:r>
    </w:p>
    <w:p w14:paraId="3CD674E2" w14:textId="77777777" w:rsidR="00EE35BD" w:rsidRPr="006D045B" w:rsidRDefault="00EE35BD" w:rsidP="00D60733">
      <w:pPr>
        <w:pStyle w:val="Akapitzlist"/>
        <w:numPr>
          <w:ilvl w:val="3"/>
          <w:numId w:val="30"/>
        </w:numPr>
        <w:tabs>
          <w:tab w:val="left" w:pos="426"/>
        </w:tabs>
        <w:spacing w:line="240" w:lineRule="auto"/>
        <w:ind w:left="360"/>
        <w:jc w:val="both"/>
        <w:rPr>
          <w:sz w:val="24"/>
          <w:szCs w:val="24"/>
        </w:rPr>
      </w:pPr>
      <w:r w:rsidRPr="006D045B">
        <w:rPr>
          <w:sz w:val="24"/>
          <w:szCs w:val="24"/>
        </w:rPr>
        <w:t xml:space="preserve">postępowania o udzielenie zamówienia publicznego, którego dotyczy, </w:t>
      </w:r>
    </w:p>
    <w:p w14:paraId="0A4EE5D6" w14:textId="77777777" w:rsidR="00EE35BD" w:rsidRPr="006D045B" w:rsidRDefault="00EE35BD" w:rsidP="00D60733">
      <w:pPr>
        <w:pStyle w:val="Akapitzlist"/>
        <w:numPr>
          <w:ilvl w:val="3"/>
          <w:numId w:val="30"/>
        </w:numPr>
        <w:tabs>
          <w:tab w:val="left" w:pos="426"/>
        </w:tabs>
        <w:spacing w:line="240" w:lineRule="auto"/>
        <w:ind w:left="360"/>
        <w:jc w:val="both"/>
        <w:rPr>
          <w:sz w:val="24"/>
          <w:szCs w:val="24"/>
        </w:rPr>
      </w:pPr>
      <w:r w:rsidRPr="006D045B">
        <w:rPr>
          <w:sz w:val="24"/>
          <w:szCs w:val="24"/>
        </w:rPr>
        <w:t xml:space="preserve">wykonawców ubiegających się wspólnie o udzielenie zamówienia, </w:t>
      </w:r>
    </w:p>
    <w:p w14:paraId="0FD3ED28" w14:textId="77777777" w:rsidR="00EE35BD" w:rsidRPr="006D045B" w:rsidRDefault="00EE35BD" w:rsidP="00D60733">
      <w:pPr>
        <w:pStyle w:val="Akapitzlist"/>
        <w:numPr>
          <w:ilvl w:val="3"/>
          <w:numId w:val="30"/>
        </w:numPr>
        <w:tabs>
          <w:tab w:val="left" w:pos="426"/>
        </w:tabs>
        <w:spacing w:line="240" w:lineRule="auto"/>
        <w:ind w:left="360"/>
        <w:jc w:val="both"/>
        <w:rPr>
          <w:sz w:val="24"/>
          <w:szCs w:val="24"/>
        </w:rPr>
      </w:pPr>
      <w:r w:rsidRPr="006D045B">
        <w:rPr>
          <w:sz w:val="24"/>
          <w:szCs w:val="24"/>
        </w:rPr>
        <w:t xml:space="preserve">ustanowionego pełnomocnika oraz zakres jego umocowania. </w:t>
      </w:r>
    </w:p>
    <w:p w14:paraId="0E3848F6" w14:textId="04E8F074" w:rsidR="00D435B4" w:rsidRPr="00D435B4" w:rsidRDefault="00EE35BD" w:rsidP="00D435B4">
      <w:pPr>
        <w:pStyle w:val="Akapitzlist"/>
        <w:numPr>
          <w:ilvl w:val="0"/>
          <w:numId w:val="7"/>
        </w:numPr>
        <w:spacing w:line="240" w:lineRule="auto"/>
        <w:jc w:val="both"/>
        <w:rPr>
          <w:sz w:val="24"/>
          <w:szCs w:val="24"/>
        </w:rPr>
      </w:pPr>
      <w:r w:rsidRPr="00D435B4">
        <w:rPr>
          <w:sz w:val="24"/>
          <w:szCs w:val="24"/>
        </w:rPr>
        <w:t xml:space="preserve">Pełnomocnictwo musi być podpisane przez osoby upoważnione do składania oświadczeń woli w imieniu poszczególnych wykonawców. </w:t>
      </w:r>
      <w:r w:rsidR="00D435B4" w:rsidRPr="00D435B4">
        <w:rPr>
          <w:sz w:val="24"/>
          <w:szCs w:val="24"/>
        </w:rPr>
        <w:t>W</w:t>
      </w:r>
      <w:r w:rsidRPr="00D435B4">
        <w:rPr>
          <w:sz w:val="24"/>
          <w:szCs w:val="24"/>
        </w:rPr>
        <w:t xml:space="preserve"> przypadku wykonawców wspólnie ubiegających się o udzielenie zamówienia</w:t>
      </w:r>
      <w:r w:rsidR="00D435B4" w:rsidRPr="00D435B4">
        <w:rPr>
          <w:sz w:val="24"/>
          <w:szCs w:val="24"/>
        </w:rPr>
        <w:t>:</w:t>
      </w:r>
    </w:p>
    <w:p w14:paraId="6C882A12" w14:textId="529FE2F2" w:rsidR="00EE35BD" w:rsidRPr="00D435B4" w:rsidRDefault="00EE35BD" w:rsidP="00D435B4">
      <w:pPr>
        <w:pStyle w:val="Akapitzlist"/>
        <w:numPr>
          <w:ilvl w:val="1"/>
          <w:numId w:val="44"/>
        </w:numPr>
        <w:spacing w:line="240" w:lineRule="auto"/>
        <w:jc w:val="both"/>
        <w:rPr>
          <w:sz w:val="24"/>
          <w:szCs w:val="24"/>
        </w:rPr>
      </w:pPr>
      <w:r w:rsidRPr="00D435B4">
        <w:rPr>
          <w:sz w:val="24"/>
          <w:szCs w:val="24"/>
        </w:rPr>
        <w:t>żaden z wykonawców wspólnie ubiegających się o udzielenie zamówienia nie może podlegać wykluczeniu w okolicznościach</w:t>
      </w:r>
      <w:r w:rsidR="00D435B4">
        <w:rPr>
          <w:sz w:val="24"/>
          <w:szCs w:val="24"/>
        </w:rPr>
        <w:t>,</w:t>
      </w:r>
      <w:r w:rsidRPr="00D435B4">
        <w:rPr>
          <w:sz w:val="24"/>
          <w:szCs w:val="24"/>
        </w:rPr>
        <w:t xml:space="preserve"> o których mowa w Rozdziale IX SWZ,</w:t>
      </w:r>
    </w:p>
    <w:p w14:paraId="3EC2E229" w14:textId="2360C630" w:rsidR="00EE35BD" w:rsidRPr="00D435B4" w:rsidRDefault="00D435B4" w:rsidP="00D435B4">
      <w:pPr>
        <w:pStyle w:val="Akapitzlist"/>
        <w:numPr>
          <w:ilvl w:val="1"/>
          <w:numId w:val="44"/>
        </w:numPr>
        <w:spacing w:line="240" w:lineRule="auto"/>
        <w:jc w:val="both"/>
        <w:rPr>
          <w:sz w:val="24"/>
          <w:szCs w:val="24"/>
        </w:rPr>
      </w:pPr>
      <w:r>
        <w:rPr>
          <w:sz w:val="24"/>
          <w:szCs w:val="24"/>
        </w:rPr>
        <w:t>w</w:t>
      </w:r>
      <w:r w:rsidR="00EE35BD" w:rsidRPr="00D435B4">
        <w:rPr>
          <w:sz w:val="24"/>
          <w:szCs w:val="24"/>
        </w:rPr>
        <w:t>arunki udziału w postępowaniu określone w Rozdziale VIII SWZ winien spełniać co najmniej jeden z tych wykonawców albo łącznie wykonawcy wspólnie ubiegający się o udzielenie zamówienia</w:t>
      </w:r>
    </w:p>
    <w:p w14:paraId="556B0ED8" w14:textId="77777777" w:rsidR="00EE35BD" w:rsidRPr="006D045B" w:rsidRDefault="00EE35BD" w:rsidP="00D435B4">
      <w:pPr>
        <w:numPr>
          <w:ilvl w:val="0"/>
          <w:numId w:val="44"/>
        </w:numPr>
        <w:spacing w:line="240" w:lineRule="auto"/>
        <w:ind w:left="360" w:hanging="360"/>
        <w:jc w:val="both"/>
        <w:rPr>
          <w:sz w:val="24"/>
          <w:szCs w:val="24"/>
        </w:rPr>
      </w:pPr>
      <w:bookmarkStart w:id="23" w:name="_Hlk127532798"/>
      <w:r w:rsidRPr="006D045B">
        <w:rPr>
          <w:sz w:val="24"/>
          <w:szCs w:val="24"/>
        </w:rPr>
        <w:t xml:space="preserve">Wykonawcy wspólnie ubiegający się o udzielenie zamówienia dołączają do oferty oświadczenie, z którego wynika, które roboty budowlane, dostawy , usługi   wykonają poszczególni wykonawcy. Formularz oświadczenia stanowi </w:t>
      </w:r>
      <w:r w:rsidRPr="006D045B">
        <w:rPr>
          <w:b/>
          <w:bCs/>
          <w:sz w:val="24"/>
          <w:szCs w:val="24"/>
        </w:rPr>
        <w:t xml:space="preserve">Załącznik nr 9 </w:t>
      </w:r>
      <w:r w:rsidRPr="006D045B">
        <w:rPr>
          <w:bCs/>
          <w:sz w:val="24"/>
          <w:szCs w:val="24"/>
        </w:rPr>
        <w:t>do SWZ</w:t>
      </w:r>
      <w:bookmarkEnd w:id="23"/>
      <w:r w:rsidRPr="006D045B">
        <w:rPr>
          <w:b/>
          <w:bCs/>
          <w:sz w:val="24"/>
          <w:szCs w:val="24"/>
        </w:rPr>
        <w:t xml:space="preserve">. </w:t>
      </w:r>
    </w:p>
    <w:p w14:paraId="1D944E60" w14:textId="77777777" w:rsidR="00AA04F7" w:rsidRDefault="00EE35BD" w:rsidP="00D435B4">
      <w:pPr>
        <w:numPr>
          <w:ilvl w:val="0"/>
          <w:numId w:val="44"/>
        </w:numPr>
        <w:spacing w:line="240" w:lineRule="auto"/>
        <w:ind w:left="360" w:hanging="360"/>
        <w:jc w:val="both"/>
        <w:rPr>
          <w:sz w:val="24"/>
          <w:szCs w:val="24"/>
        </w:rPr>
      </w:pPr>
      <w:r w:rsidRPr="006D045B">
        <w:rPr>
          <w:sz w:val="24"/>
          <w:szCs w:val="24"/>
        </w:rPr>
        <w:t>Oświadczenie i dokumenty potwierdzające brak podstaw do wykluczenia z postępowania składa każdy z wykonawców wspólnie ubiegających się o zamówienie.</w:t>
      </w:r>
    </w:p>
    <w:p w14:paraId="0725470B" w14:textId="1DF365C7" w:rsidR="00EE35BD" w:rsidRPr="00AA04F7" w:rsidRDefault="00EE35BD" w:rsidP="00AA04F7">
      <w:pPr>
        <w:spacing w:line="240" w:lineRule="auto"/>
        <w:ind w:left="360"/>
        <w:jc w:val="both"/>
        <w:rPr>
          <w:sz w:val="24"/>
          <w:szCs w:val="24"/>
        </w:rPr>
      </w:pPr>
      <w:r w:rsidRPr="00AA04F7">
        <w:rPr>
          <w:sz w:val="24"/>
          <w:szCs w:val="24"/>
        </w:rPr>
        <w:t xml:space="preserve"> </w:t>
      </w:r>
    </w:p>
    <w:p w14:paraId="3C232AEB" w14:textId="77777777" w:rsidR="00EE35BD" w:rsidRPr="00AA04F7" w:rsidRDefault="00EE35BD" w:rsidP="00D60733">
      <w:pPr>
        <w:pStyle w:val="Nagwek2"/>
        <w:numPr>
          <w:ilvl w:val="1"/>
          <w:numId w:val="1"/>
        </w:numPr>
        <w:spacing w:before="0" w:after="0" w:line="240" w:lineRule="auto"/>
        <w:ind w:left="360" w:hanging="360"/>
        <w:jc w:val="both"/>
        <w:rPr>
          <w:rFonts w:ascii="Arial" w:hAnsi="Arial" w:cs="Arial"/>
          <w:b/>
          <w:bCs/>
          <w:color w:val="auto"/>
          <w:sz w:val="24"/>
          <w:szCs w:val="24"/>
        </w:rPr>
      </w:pPr>
      <w:bookmarkStart w:id="24" w:name="__RefHeading___Toc87458970"/>
      <w:bookmarkEnd w:id="24"/>
      <w:r w:rsidRPr="00AA04F7">
        <w:rPr>
          <w:rFonts w:ascii="Arial" w:hAnsi="Arial" w:cs="Arial"/>
          <w:b/>
          <w:bCs/>
          <w:color w:val="auto"/>
          <w:sz w:val="24"/>
          <w:szCs w:val="24"/>
        </w:rPr>
        <w:t>XIII. Informacje o sposobie porozumiewania się zamawiającego z wykonawcami oraz przekazywania oświadczeń lub dokumentów, wyjaśnienia treści SWZ</w:t>
      </w:r>
    </w:p>
    <w:p w14:paraId="62424A1B" w14:textId="77777777" w:rsidR="00AA04F7" w:rsidRPr="00AA04F7" w:rsidRDefault="00AA04F7" w:rsidP="00AA04F7"/>
    <w:p w14:paraId="2C323C82" w14:textId="4462C2D0" w:rsidR="00EE35BD" w:rsidRPr="00DD40EA" w:rsidRDefault="00EE35BD" w:rsidP="00DD40EA">
      <w:pPr>
        <w:pStyle w:val="Akapitzlist"/>
        <w:numPr>
          <w:ilvl w:val="0"/>
          <w:numId w:val="18"/>
        </w:numPr>
        <w:spacing w:line="240" w:lineRule="auto"/>
        <w:ind w:left="567" w:hanging="567"/>
        <w:jc w:val="both"/>
        <w:rPr>
          <w:color w:val="FF0000"/>
          <w:sz w:val="24"/>
          <w:szCs w:val="24"/>
        </w:rPr>
      </w:pPr>
      <w:r w:rsidRPr="00DD40EA">
        <w:rPr>
          <w:sz w:val="24"/>
          <w:szCs w:val="24"/>
        </w:rPr>
        <w:t xml:space="preserve">Postępowanie prowadzone jest w języku polskim elektronicznie za pośrednictwem platformy zakupowej pod adresem </w:t>
      </w:r>
      <w:hyperlink r:id="rId15" w:history="1">
        <w:r w:rsidR="00DD40EA" w:rsidRPr="00DD40EA">
          <w:rPr>
            <w:color w:val="0000FF"/>
            <w:u w:val="single"/>
          </w:rPr>
          <w:t xml:space="preserve">https://platformazakupowa.pl/transakcja/1026147 </w:t>
        </w:r>
      </w:hyperlink>
    </w:p>
    <w:p w14:paraId="1E48177A" w14:textId="3DDC7F30" w:rsidR="00EE35BD" w:rsidRPr="00DD40EA" w:rsidRDefault="00EE35BD" w:rsidP="00DD40EA">
      <w:pPr>
        <w:pStyle w:val="Akapitzlist"/>
        <w:numPr>
          <w:ilvl w:val="0"/>
          <w:numId w:val="18"/>
        </w:numPr>
        <w:spacing w:line="240" w:lineRule="auto"/>
        <w:jc w:val="both"/>
        <w:rPr>
          <w:color w:val="FF0000"/>
          <w:sz w:val="24"/>
          <w:szCs w:val="24"/>
        </w:rPr>
      </w:pPr>
      <w:r w:rsidRPr="00DD40EA">
        <w:rPr>
          <w:sz w:val="24"/>
          <w:szCs w:val="24"/>
        </w:rPr>
        <w:t xml:space="preserve">Wymaga się, aby komunikacja między zamawiającym a wykonawcami, w tym wszelkie oświadczenia, wnioski, zawiadomienia oraz informacje przekazywane były za pośrednictwem </w:t>
      </w:r>
      <w:hyperlink r:id="rId16" w:history="1">
        <w:r w:rsidR="00DD40EA" w:rsidRPr="00DD40EA">
          <w:rPr>
            <w:rStyle w:val="Hipercze"/>
            <w:sz w:val="24"/>
            <w:szCs w:val="24"/>
          </w:rPr>
          <w:t>platformy</w:t>
        </w:r>
      </w:hyperlink>
      <w:r w:rsidRPr="00DD40EA">
        <w:rPr>
          <w:sz w:val="24"/>
          <w:szCs w:val="24"/>
        </w:rPr>
        <w:t xml:space="preserve"> zakupowej </w:t>
      </w:r>
      <w:hyperlink r:id="rId17" w:history="1">
        <w:r w:rsidR="00DD40EA" w:rsidRPr="00DD40EA">
          <w:rPr>
            <w:color w:val="0000FF"/>
            <w:u w:val="single"/>
          </w:rPr>
          <w:t xml:space="preserve">https://platformazakupowa.pl/transakcja/1026147 </w:t>
        </w:r>
      </w:hyperlink>
      <w:r w:rsidRPr="00DD40EA">
        <w:rPr>
          <w:sz w:val="24"/>
          <w:szCs w:val="24"/>
        </w:rPr>
        <w:t xml:space="preserve"> i formularza „Wyślij wiadomość do zamawiającego”. </w:t>
      </w:r>
    </w:p>
    <w:p w14:paraId="4EB96B67" w14:textId="77777777" w:rsidR="00EE35BD" w:rsidRPr="006D045B" w:rsidRDefault="00EE35BD" w:rsidP="00D60733">
      <w:pPr>
        <w:spacing w:line="240" w:lineRule="auto"/>
        <w:ind w:left="360"/>
        <w:jc w:val="both"/>
        <w:rPr>
          <w:sz w:val="24"/>
          <w:szCs w:val="24"/>
        </w:rPr>
      </w:pPr>
      <w:r w:rsidRPr="006D045B">
        <w:rPr>
          <w:sz w:val="24"/>
          <w:szCs w:val="24"/>
        </w:rPr>
        <w:t xml:space="preserve">Za datę przekazania (wpływu) oświadczeń, wniosków, zawiadomień oraz informacji przyjmuje się datę ich przesłania za pośrednictwem platformy zakupowej poprzez kliknięcie przycisku  „Wyślij wiadomość do zamawiającego” po których pojawi się komunikat, że wiadomość została wysłana do zamawiającego. </w:t>
      </w:r>
    </w:p>
    <w:p w14:paraId="3A5A1E38" w14:textId="488C9977" w:rsidR="00EE35BD" w:rsidRPr="006D045B" w:rsidRDefault="00EE35BD" w:rsidP="00D60733">
      <w:pPr>
        <w:pStyle w:val="Default"/>
        <w:numPr>
          <w:ilvl w:val="0"/>
          <w:numId w:val="18"/>
        </w:numPr>
        <w:ind w:left="360"/>
        <w:jc w:val="both"/>
        <w:rPr>
          <w:rFonts w:ascii="Arial" w:hAnsi="Arial" w:cs="Arial"/>
        </w:rPr>
      </w:pPr>
      <w:r w:rsidRPr="006D045B">
        <w:rPr>
          <w:rFonts w:ascii="Arial" w:hAnsi="Arial" w:cs="Arial"/>
        </w:rPr>
        <w:t>Zamawiający dopuszcza w wyjątkowych sytuacjach (awaria platformy) komunikację za pośrednictwem poczty elektronicznej</w:t>
      </w:r>
      <w:r w:rsidR="00AA04F7">
        <w:rPr>
          <w:rFonts w:ascii="Arial" w:hAnsi="Arial" w:cs="Arial"/>
        </w:rPr>
        <w:t>:</w:t>
      </w:r>
      <w:r w:rsidRPr="006D045B">
        <w:rPr>
          <w:rFonts w:ascii="Arial" w:hAnsi="Arial" w:cs="Arial"/>
        </w:rPr>
        <w:t xml:space="preserve"> </w:t>
      </w:r>
      <w:r w:rsidR="00AA04F7">
        <w:rPr>
          <w:rFonts w:ascii="Arial" w:hAnsi="Arial" w:cs="Arial"/>
        </w:rPr>
        <w:t>b.mathea@zukowo.pl</w:t>
      </w:r>
      <w:r w:rsidRPr="006D045B">
        <w:rPr>
          <w:rFonts w:ascii="Arial" w:hAnsi="Arial" w:cs="Arial"/>
        </w:rPr>
        <w:t xml:space="preserve"> </w:t>
      </w:r>
      <w:r w:rsidRPr="001C6C3A">
        <w:rPr>
          <w:rFonts w:ascii="Arial" w:hAnsi="Arial" w:cs="Arial"/>
          <w:b/>
          <w:color w:val="FF0000"/>
        </w:rPr>
        <w:t>Forma komunikacji za pośrednictwem poczty elektronicznej nie dotyczy złożenia oferty.</w:t>
      </w:r>
      <w:r w:rsidRPr="001C6C3A">
        <w:rPr>
          <w:rFonts w:ascii="Arial" w:hAnsi="Arial" w:cs="Arial"/>
          <w:b/>
          <w:bCs/>
          <w:color w:val="FF0000"/>
        </w:rPr>
        <w:t xml:space="preserve"> </w:t>
      </w:r>
    </w:p>
    <w:p w14:paraId="4F08395E" w14:textId="4373DAD9" w:rsidR="00DD40EA" w:rsidRPr="00DD40EA" w:rsidRDefault="00EE35BD" w:rsidP="00DD40EA">
      <w:pPr>
        <w:pStyle w:val="Akapitzlist"/>
        <w:numPr>
          <w:ilvl w:val="0"/>
          <w:numId w:val="18"/>
        </w:numPr>
        <w:spacing w:line="240" w:lineRule="auto"/>
        <w:ind w:left="426" w:hanging="426"/>
        <w:jc w:val="both"/>
        <w:rPr>
          <w:color w:val="FF0000"/>
          <w:sz w:val="24"/>
          <w:szCs w:val="24"/>
        </w:rPr>
      </w:pPr>
      <w:r w:rsidRPr="00DD40EA">
        <w:rPr>
          <w:sz w:val="24"/>
          <w:szCs w:val="24"/>
        </w:rPr>
        <w:t xml:space="preserve">Zamawiający będzie przekazywał wykonawcom informacje w elektronicznie za pośrednictwem </w:t>
      </w:r>
      <w:hyperlink r:id="rId18" w:history="1">
        <w:r w:rsidR="00AA04F7" w:rsidRPr="00DD40EA">
          <w:rPr>
            <w:rStyle w:val="Hipercze"/>
            <w:color w:val="auto"/>
            <w:sz w:val="24"/>
            <w:szCs w:val="24"/>
            <w:u w:val="none"/>
          </w:rPr>
          <w:t>platformy</w:t>
        </w:r>
      </w:hyperlink>
      <w:r w:rsidRPr="00DD40EA">
        <w:rPr>
          <w:sz w:val="24"/>
          <w:szCs w:val="24"/>
        </w:rPr>
        <w:t xml:space="preserve"> zakupowej </w:t>
      </w:r>
      <w:hyperlink r:id="rId19" w:history="1">
        <w:r w:rsidR="00DD40EA" w:rsidRPr="00DD40EA">
          <w:rPr>
            <w:color w:val="0000FF"/>
            <w:u w:val="single"/>
          </w:rPr>
          <w:t xml:space="preserve">https://platformazakupowa.pl/transakcja/1026147 </w:t>
        </w:r>
      </w:hyperlink>
    </w:p>
    <w:p w14:paraId="2D051033" w14:textId="6D23422D" w:rsidR="00DD40EA" w:rsidRDefault="00EE35BD" w:rsidP="00DD40EA">
      <w:pPr>
        <w:numPr>
          <w:ilvl w:val="0"/>
          <w:numId w:val="18"/>
        </w:num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AA04F7">
        <w:rPr>
          <w:color w:val="FF0000"/>
          <w:sz w:val="24"/>
          <w:szCs w:val="24"/>
        </w:rPr>
        <w:lastRenderedPageBreak/>
        <w:t xml:space="preserve"> </w:t>
      </w:r>
      <w:r w:rsidRPr="006D045B">
        <w:rPr>
          <w:sz w:val="24"/>
          <w:szCs w:val="24"/>
        </w:rPr>
        <w:t xml:space="preserve">Informacje dotyczące odpowiedzi na pytania, zmiany SWZ, zmiany terminu składania i otwarcia ofert zamawiający będzie zamieszczał na platformie zakupowej w sekcji “Komunikaty”. Korespondencja, której zgodnie z obowiązującymi przepisami adresatem jest konkretny wykonawca, będzie przekazywana w elektronicznie za pośrednictwem </w:t>
      </w:r>
      <w:hyperlink r:id="rId20" w:history="1">
        <w:r w:rsidRPr="00AA04F7">
          <w:rPr>
            <w:rStyle w:val="Hipercze"/>
            <w:color w:val="auto"/>
            <w:sz w:val="24"/>
            <w:szCs w:val="24"/>
            <w:u w:val="none"/>
          </w:rPr>
          <w:t>platformy</w:t>
        </w:r>
      </w:hyperlink>
      <w:r w:rsidRPr="00AA04F7">
        <w:rPr>
          <w:sz w:val="24"/>
          <w:szCs w:val="24"/>
        </w:rPr>
        <w:t xml:space="preserve"> </w:t>
      </w:r>
      <w:r w:rsidRPr="006D045B">
        <w:rPr>
          <w:sz w:val="24"/>
          <w:szCs w:val="24"/>
        </w:rPr>
        <w:t>zakupowej do konkretnego wykonawcy.</w:t>
      </w:r>
    </w:p>
    <w:p w14:paraId="5FAAF699" w14:textId="3BF6B030" w:rsidR="00DD40EA" w:rsidRPr="00DD40EA" w:rsidRDefault="00EE35BD" w:rsidP="00DD40EA">
      <w:pPr>
        <w:numPr>
          <w:ilvl w:val="0"/>
          <w:numId w:val="18"/>
        </w:num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DD40EA">
        <w:rPr>
          <w:sz w:val="24"/>
          <w:szCs w:val="24"/>
        </w:rPr>
        <w:t xml:space="preserve">Wykonawca jako podmiot profesjonalny ma obowiązek sprawdzania komunikatów i wiadomości bezpośrednio na platformie zakupowej  </w:t>
      </w:r>
      <w:hyperlink r:id="rId21" w:history="1">
        <w:r w:rsidR="00DD40EA" w:rsidRPr="00DD40EA">
          <w:rPr>
            <w:color w:val="0000FF"/>
            <w:u w:val="single"/>
          </w:rPr>
          <w:t xml:space="preserve">https://platformazakupowa.pl/transakcja/1026147 </w:t>
        </w:r>
      </w:hyperlink>
      <w:r w:rsidRPr="00DD40EA">
        <w:rPr>
          <w:sz w:val="24"/>
          <w:szCs w:val="24"/>
        </w:rPr>
        <w:t>przesłanych przez zamawiającego, gdyż system powiadomień może ulec awarii lub powiadomienie może trafić do folderu SPAM.</w:t>
      </w:r>
    </w:p>
    <w:p w14:paraId="75D799B7" w14:textId="18EA0AC7" w:rsidR="00EE35BD" w:rsidRPr="00DD40EA" w:rsidRDefault="00EE35BD" w:rsidP="00DD40EA">
      <w:pPr>
        <w:numPr>
          <w:ilvl w:val="0"/>
          <w:numId w:val="18"/>
        </w:num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DD40EA">
        <w:rPr>
          <w:sz w:val="24"/>
          <w:szCs w:val="24"/>
        </w:rPr>
        <w:t xml:space="preserve">Zamawiający, zgodnie z  </w:t>
      </w:r>
      <w:r w:rsidRPr="00DD40EA">
        <w:rPr>
          <w:color w:val="000000"/>
          <w:sz w:val="24"/>
          <w:szCs w:val="24"/>
        </w:rPr>
        <w:t xml:space="preserve">Rozporządzeniem Prezesa Rady </w:t>
      </w:r>
      <w:r w:rsidRPr="0060416E">
        <w:rPr>
          <w:sz w:val="24"/>
          <w:szCs w:val="24"/>
        </w:rPr>
        <w:t>Ministrów z dnia 3</w:t>
      </w:r>
      <w:r w:rsidR="0060416E" w:rsidRPr="0060416E">
        <w:rPr>
          <w:sz w:val="24"/>
          <w:szCs w:val="24"/>
        </w:rPr>
        <w:t>0</w:t>
      </w:r>
      <w:r w:rsidRPr="0060416E">
        <w:rPr>
          <w:sz w:val="24"/>
          <w:szCs w:val="24"/>
        </w:rPr>
        <w:t xml:space="preserve"> grudnia 2020 r. </w:t>
      </w:r>
      <w:r w:rsidRPr="0060416E">
        <w:rPr>
          <w:i/>
          <w:sz w:val="24"/>
          <w:szCs w:val="24"/>
        </w:rPr>
        <w:t xml:space="preserve">w sprawie sposobu sporządzania i przekazywania informacji oraz wymagań technicznych dla dokumentów elektronicznych oraz </w:t>
      </w:r>
      <w:r w:rsidRPr="00DD40EA">
        <w:rPr>
          <w:i/>
          <w:color w:val="000000"/>
          <w:sz w:val="24"/>
          <w:szCs w:val="24"/>
        </w:rPr>
        <w:t>środków komunikacji elektronicznej w postępowaniu o udzielenie zamówienia publicznego lub konkursie</w:t>
      </w:r>
      <w:r w:rsidRPr="00DD40EA">
        <w:rPr>
          <w:color w:val="000000"/>
          <w:sz w:val="24"/>
          <w:szCs w:val="24"/>
        </w:rPr>
        <w:t>,</w:t>
      </w:r>
      <w:r w:rsidRPr="00DD40EA">
        <w:rPr>
          <w:i/>
          <w:color w:val="000000"/>
          <w:sz w:val="24"/>
          <w:szCs w:val="24"/>
        </w:rPr>
        <w:t xml:space="preserve"> </w:t>
      </w:r>
      <w:r w:rsidRPr="00DD40EA">
        <w:rPr>
          <w:sz w:val="24"/>
          <w:szCs w:val="24"/>
        </w:rPr>
        <w:t xml:space="preserve">określa niezbędne wymagania sprzętowo - aplikacyjne umożliwiające pracę na </w:t>
      </w:r>
      <w:hyperlink r:id="rId22" w:history="1">
        <w:r w:rsidRPr="00DD40EA">
          <w:rPr>
            <w:rStyle w:val="Hipercze"/>
            <w:color w:val="auto"/>
            <w:sz w:val="24"/>
            <w:szCs w:val="24"/>
            <w:u w:val="none"/>
          </w:rPr>
          <w:t>platformie</w:t>
        </w:r>
      </w:hyperlink>
      <w:r w:rsidRPr="00DD40EA">
        <w:rPr>
          <w:sz w:val="24"/>
          <w:szCs w:val="24"/>
        </w:rPr>
        <w:t xml:space="preserve"> zakupowej </w:t>
      </w:r>
      <w:hyperlink r:id="rId23" w:history="1">
        <w:r w:rsidR="00DD40EA" w:rsidRPr="00DD40EA">
          <w:rPr>
            <w:color w:val="0000FF"/>
            <w:u w:val="single"/>
          </w:rPr>
          <w:t xml:space="preserve">https://platformazakupowa.pl/transakcja/1026147 </w:t>
        </w:r>
      </w:hyperlink>
      <w:r w:rsidRPr="00DD40EA">
        <w:rPr>
          <w:sz w:val="24"/>
          <w:szCs w:val="24"/>
        </w:rPr>
        <w:t>:</w:t>
      </w:r>
    </w:p>
    <w:p w14:paraId="6B30FF22" w14:textId="77777777" w:rsidR="00EE35BD" w:rsidRPr="006D045B" w:rsidRDefault="00EE35BD" w:rsidP="00D60733">
      <w:pPr>
        <w:pStyle w:val="Akapitzlist"/>
        <w:numPr>
          <w:ilvl w:val="0"/>
          <w:numId w:val="25"/>
        </w:num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6D045B">
        <w:rPr>
          <w:sz w:val="24"/>
          <w:szCs w:val="24"/>
        </w:rPr>
        <w:t>stały dostęp do sieci Internet o gwarantowanej przepustowości nie mniejszej niż 512 kb/s,</w:t>
      </w:r>
    </w:p>
    <w:p w14:paraId="51B8ACB8" w14:textId="77777777" w:rsidR="00EE35BD" w:rsidRPr="006D045B" w:rsidRDefault="00EE35BD" w:rsidP="00D60733">
      <w:pPr>
        <w:pStyle w:val="Akapitzlist"/>
        <w:numPr>
          <w:ilvl w:val="0"/>
          <w:numId w:val="25"/>
        </w:num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6D045B">
        <w:rPr>
          <w:sz w:val="24"/>
          <w:szCs w:val="24"/>
        </w:rPr>
        <w:t>komputer klasy PC lub MAC o następującej konfiguracji: pamięć min 2 GB RAM, procesor Intel IV 2 GHz lub jego nowsza wersja, jeden z systemów operacyjnych - MS Windows 7, Mac Os X 10.4, Linux lub ich nowsze wersje,</w:t>
      </w:r>
    </w:p>
    <w:p w14:paraId="34C6E1F1" w14:textId="77777777" w:rsidR="00EE35BD" w:rsidRPr="006D045B" w:rsidRDefault="00EE35BD" w:rsidP="00D60733">
      <w:pPr>
        <w:pStyle w:val="Akapitzlist"/>
        <w:numPr>
          <w:ilvl w:val="0"/>
          <w:numId w:val="25"/>
        </w:num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6D045B">
        <w:rPr>
          <w:sz w:val="24"/>
          <w:szCs w:val="24"/>
        </w:rPr>
        <w:t>zainstalowana dowolna przeglądarka internetowa -   w związku z zakończeniem wspierania przeglądarki  Internet Explorer  przez firmę Microsoft  stosowanie tej przeglądarki nie będzie możliwe,</w:t>
      </w:r>
    </w:p>
    <w:p w14:paraId="4CD69EE3" w14:textId="77777777" w:rsidR="00EE35BD" w:rsidRPr="006D045B" w:rsidRDefault="00EE35BD" w:rsidP="00D60733">
      <w:pPr>
        <w:pStyle w:val="Akapitzlist"/>
        <w:numPr>
          <w:ilvl w:val="0"/>
          <w:numId w:val="25"/>
        </w:num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6D045B">
        <w:rPr>
          <w:sz w:val="24"/>
          <w:szCs w:val="24"/>
        </w:rPr>
        <w:t>włączona obsługa JavaScript,</w:t>
      </w:r>
    </w:p>
    <w:p w14:paraId="609A371D" w14:textId="77777777" w:rsidR="00EE35BD" w:rsidRPr="006D045B" w:rsidRDefault="00EE35BD" w:rsidP="00D60733">
      <w:pPr>
        <w:pStyle w:val="Akapitzlist"/>
        <w:numPr>
          <w:ilvl w:val="0"/>
          <w:numId w:val="25"/>
        </w:num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6D045B">
        <w:rPr>
          <w:sz w:val="24"/>
          <w:szCs w:val="24"/>
        </w:rPr>
        <w:t>zainstalowany program Adobe Acrobat Reader lub inny obsługujący format plików .pdf,</w:t>
      </w:r>
    </w:p>
    <w:p w14:paraId="17414CC6" w14:textId="77777777" w:rsidR="00EE35BD" w:rsidRPr="006D045B" w:rsidRDefault="00EE35BD" w:rsidP="00D60733">
      <w:pPr>
        <w:pStyle w:val="Akapitzlist"/>
        <w:numPr>
          <w:ilvl w:val="0"/>
          <w:numId w:val="25"/>
        </w:num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6D045B">
        <w:rPr>
          <w:sz w:val="24"/>
          <w:szCs w:val="24"/>
        </w:rPr>
        <w:t>platforma zakupowa działa według standardu przyjętego w komunikacji sieciowej - kodowanie UTF8,</w:t>
      </w:r>
    </w:p>
    <w:p w14:paraId="3F2AF75C" w14:textId="77777777" w:rsidR="00EE35BD" w:rsidRPr="006D045B" w:rsidRDefault="00EE35BD" w:rsidP="00D60733">
      <w:pPr>
        <w:pStyle w:val="Akapitzlist"/>
        <w:numPr>
          <w:ilvl w:val="0"/>
          <w:numId w:val="25"/>
        </w:num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6D045B">
        <w:rPr>
          <w:sz w:val="24"/>
          <w:szCs w:val="24"/>
        </w:rPr>
        <w:t>oznaczenie czasu odbioru danych przez platformę zakupową stanowi datę oraz dokładny czas (hh:mm:ss) generowany wg. czasu lokalnego serwera synchronizowanego z zegarem Głównego Urzędu Miar.</w:t>
      </w:r>
    </w:p>
    <w:p w14:paraId="6E605D6F" w14:textId="77777777" w:rsidR="00EE35BD" w:rsidRPr="006D045B" w:rsidRDefault="00EE35BD" w:rsidP="00D60733">
      <w:pPr>
        <w:numPr>
          <w:ilvl w:val="0"/>
          <w:numId w:val="18"/>
        </w:num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6D045B">
        <w:rPr>
          <w:sz w:val="24"/>
          <w:szCs w:val="24"/>
        </w:rPr>
        <w:t>Wykonawca, przystępując do niniejszego postępowania o udzielenie zamówienia publicznego:</w:t>
      </w:r>
    </w:p>
    <w:p w14:paraId="01ED6370" w14:textId="77777777" w:rsidR="00EE35BD" w:rsidRPr="006D045B" w:rsidRDefault="00EE35BD" w:rsidP="00D60733">
      <w:pPr>
        <w:numPr>
          <w:ilvl w:val="1"/>
          <w:numId w:val="8"/>
        </w:numPr>
        <w:spacing w:line="240" w:lineRule="auto"/>
        <w:ind w:left="360"/>
        <w:jc w:val="both"/>
        <w:rPr>
          <w:sz w:val="24"/>
          <w:szCs w:val="24"/>
        </w:rPr>
      </w:pPr>
      <w:r w:rsidRPr="006D045B">
        <w:rPr>
          <w:sz w:val="24"/>
          <w:szCs w:val="24"/>
        </w:rPr>
        <w:t xml:space="preserve">akceptuje warunki korzystania z </w:t>
      </w:r>
      <w:hyperlink r:id="rId24" w:history="1">
        <w:r w:rsidRPr="00AA04F7">
          <w:rPr>
            <w:rStyle w:val="Hipercze"/>
            <w:color w:val="auto"/>
            <w:sz w:val="24"/>
            <w:szCs w:val="24"/>
            <w:u w:val="none"/>
          </w:rPr>
          <w:t>platformy</w:t>
        </w:r>
      </w:hyperlink>
      <w:r w:rsidRPr="00AA04F7">
        <w:rPr>
          <w:sz w:val="24"/>
          <w:szCs w:val="24"/>
        </w:rPr>
        <w:t xml:space="preserve"> </w:t>
      </w:r>
      <w:r w:rsidRPr="006D045B">
        <w:rPr>
          <w:sz w:val="24"/>
          <w:szCs w:val="24"/>
        </w:rPr>
        <w:t xml:space="preserve">zakupowej określone w Regulaminie zamieszczonym na stronie internetowej </w:t>
      </w:r>
      <w:hyperlink w:history="1">
        <w:r w:rsidRPr="006D045B">
          <w:rPr>
            <w:color w:val="000000"/>
            <w:sz w:val="24"/>
            <w:szCs w:val="24"/>
          </w:rPr>
          <w:t>pod adresem</w:t>
        </w:r>
      </w:hyperlink>
      <w:r w:rsidRPr="006D045B">
        <w:rPr>
          <w:sz w:val="24"/>
          <w:szCs w:val="24"/>
        </w:rPr>
        <w:t xml:space="preserve"> </w:t>
      </w:r>
      <w:hyperlink r:id="rId25" w:history="1">
        <w:r w:rsidRPr="006D045B">
          <w:rPr>
            <w:rStyle w:val="Hipercze"/>
            <w:sz w:val="24"/>
            <w:szCs w:val="24"/>
          </w:rPr>
          <w:t>https://platformazakupowa.pl/</w:t>
        </w:r>
      </w:hyperlink>
      <w:r w:rsidRPr="006D045B">
        <w:rPr>
          <w:sz w:val="24"/>
          <w:szCs w:val="24"/>
        </w:rPr>
        <w:t xml:space="preserve"> w zakładce „Regulamin" oraz uznaje go za wiążący,</w:t>
      </w:r>
    </w:p>
    <w:p w14:paraId="0B0C79C3" w14:textId="77777777" w:rsidR="00EE35BD" w:rsidRPr="006D045B" w:rsidRDefault="00EE35BD" w:rsidP="00D60733">
      <w:pPr>
        <w:numPr>
          <w:ilvl w:val="1"/>
          <w:numId w:val="8"/>
        </w:numPr>
        <w:spacing w:line="240" w:lineRule="auto"/>
        <w:ind w:left="360"/>
        <w:jc w:val="both"/>
        <w:rPr>
          <w:sz w:val="24"/>
          <w:szCs w:val="24"/>
        </w:rPr>
      </w:pPr>
      <w:r w:rsidRPr="006D045B">
        <w:rPr>
          <w:sz w:val="24"/>
          <w:szCs w:val="24"/>
        </w:rPr>
        <w:t>zapoznał się „Instrukcjami dla wykonawców”.</w:t>
      </w:r>
    </w:p>
    <w:p w14:paraId="78A7D88C" w14:textId="77777777" w:rsidR="00EE35BD" w:rsidRPr="006D045B" w:rsidRDefault="00EE35BD" w:rsidP="00D60733">
      <w:pPr>
        <w:numPr>
          <w:ilvl w:val="0"/>
          <w:numId w:val="18"/>
        </w:num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6D045B">
        <w:rPr>
          <w:bCs/>
          <w:sz w:val="24"/>
          <w:szCs w:val="24"/>
        </w:rPr>
        <w:t xml:space="preserve">Zamawiający nie ponosi odpowiedzialności za złożenie oferty w sposób niezgodny z instrukcją korzystania z </w:t>
      </w:r>
      <w:hyperlink r:id="rId26" w:history="1">
        <w:r w:rsidRPr="00AA04F7">
          <w:rPr>
            <w:rStyle w:val="Hipercze"/>
            <w:bCs/>
            <w:color w:val="auto"/>
            <w:sz w:val="24"/>
            <w:szCs w:val="24"/>
            <w:u w:val="none"/>
          </w:rPr>
          <w:t>platformy</w:t>
        </w:r>
      </w:hyperlink>
      <w:r w:rsidRPr="00AA04F7">
        <w:rPr>
          <w:sz w:val="24"/>
          <w:szCs w:val="24"/>
        </w:rPr>
        <w:t xml:space="preserve"> </w:t>
      </w:r>
      <w:r w:rsidRPr="006D045B">
        <w:rPr>
          <w:sz w:val="24"/>
          <w:szCs w:val="24"/>
        </w:rPr>
        <w:t>zakupowej</w:t>
      </w:r>
      <w:r w:rsidRPr="006D045B">
        <w:rPr>
          <w:bCs/>
          <w:sz w:val="24"/>
          <w:szCs w:val="24"/>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w:t>
      </w:r>
      <w:r w:rsidRPr="006D045B">
        <w:rPr>
          <w:bCs/>
          <w:sz w:val="24"/>
          <w:szCs w:val="24"/>
        </w:rPr>
        <w:lastRenderedPageBreak/>
        <w:t>brana pod uwagę w przedmiotowym postępowaniu ponieważ nie został spełniony obowiązek narzucony w art. 221 ustawy PZP.</w:t>
      </w:r>
    </w:p>
    <w:p w14:paraId="5C6D2F2F" w14:textId="77777777" w:rsidR="00404368" w:rsidRDefault="00EE35BD" w:rsidP="00404368">
      <w:pPr>
        <w:numPr>
          <w:ilvl w:val="0"/>
          <w:numId w:val="18"/>
        </w:num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6D045B">
        <w:rPr>
          <w:sz w:val="24"/>
          <w:szCs w:val="24"/>
        </w:rPr>
        <w:t xml:space="preserve">Zamawiający informuje, że instrukcje korzystania z platformy zakupowej dotyczące w szczególności logowania, składania wniosków o wyjaśnienie treści SWZ, składania ofert oraz innych czynności podejmowanych w niniejszym postępowaniu przy użyciu platformy zakupowej znajdują się w zakładce „Instrukcje dla wykonawców" na stronie internetowej pod adresem </w:t>
      </w:r>
      <w:hyperlink r:id="rId27" w:history="1">
        <w:r w:rsidRPr="006D045B">
          <w:rPr>
            <w:rStyle w:val="Hipercze"/>
            <w:sz w:val="24"/>
            <w:szCs w:val="24"/>
          </w:rPr>
          <w:t>https://platformazakupowa.pl/strona/45-instrukcje</w:t>
        </w:r>
      </w:hyperlink>
      <w:r w:rsidRPr="006D045B">
        <w:rPr>
          <w:sz w:val="24"/>
          <w:szCs w:val="24"/>
        </w:rPr>
        <w:t>.</w:t>
      </w:r>
    </w:p>
    <w:p w14:paraId="50AFF9B3" w14:textId="4CE559FE" w:rsidR="00EE35BD" w:rsidRPr="00404368" w:rsidRDefault="00EE35BD" w:rsidP="00404368">
      <w:pPr>
        <w:numPr>
          <w:ilvl w:val="0"/>
          <w:numId w:val="18"/>
        </w:num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404368">
        <w:rPr>
          <w:color w:val="000000"/>
          <w:sz w:val="24"/>
          <w:szCs w:val="24"/>
        </w:rPr>
        <w:t xml:space="preserve">SWZ udostępnia się na stronie internetowej prowadzonego postępowania </w:t>
      </w:r>
      <w:hyperlink r:id="rId28" w:history="1">
        <w:r w:rsidR="00404368" w:rsidRPr="00404368">
          <w:rPr>
            <w:color w:val="0000FF"/>
            <w:u w:val="single"/>
          </w:rPr>
          <w:t xml:space="preserve">https://platformazakupowa.pl/transakcja/1026147 </w:t>
        </w:r>
      </w:hyperlink>
    </w:p>
    <w:p w14:paraId="0A0B1D73" w14:textId="77777777" w:rsidR="00EE35BD" w:rsidRPr="00D6368C" w:rsidRDefault="00EE35BD" w:rsidP="00D60733">
      <w:pPr>
        <w:pStyle w:val="Akapitzlist"/>
        <w:numPr>
          <w:ilvl w:val="0"/>
          <w:numId w:val="18"/>
        </w:numPr>
        <w:spacing w:line="240" w:lineRule="auto"/>
        <w:ind w:left="360"/>
        <w:jc w:val="both"/>
        <w:rPr>
          <w:b/>
          <w:bCs/>
          <w:sz w:val="24"/>
          <w:szCs w:val="24"/>
        </w:rPr>
      </w:pPr>
      <w:r w:rsidRPr="006D045B">
        <w:rPr>
          <w:sz w:val="24"/>
          <w:szCs w:val="24"/>
        </w:rPr>
        <w:t xml:space="preserve">Wyjaśnienia dotyczące treści SWZ udzielane będą z zachowaniem zasad określonych w art. 284 ust. 1 - 6 ustawy PZP. </w:t>
      </w:r>
      <w:r w:rsidRPr="00D6368C">
        <w:rPr>
          <w:b/>
          <w:bCs/>
          <w:sz w:val="24"/>
          <w:szCs w:val="24"/>
        </w:rPr>
        <w:t xml:space="preserve">Zamawiający nie przewiduje zorganizowania zebrania z wykonawcami. </w:t>
      </w:r>
    </w:p>
    <w:p w14:paraId="67757AF3" w14:textId="77777777" w:rsidR="00EE35BD" w:rsidRPr="006D045B" w:rsidRDefault="00EE35BD" w:rsidP="00D60733">
      <w:pPr>
        <w:pStyle w:val="Akapitzlist"/>
        <w:numPr>
          <w:ilvl w:val="0"/>
          <w:numId w:val="18"/>
        </w:numPr>
        <w:spacing w:line="240" w:lineRule="auto"/>
        <w:ind w:left="360"/>
        <w:jc w:val="both"/>
        <w:rPr>
          <w:sz w:val="24"/>
          <w:szCs w:val="24"/>
        </w:rPr>
      </w:pPr>
      <w:r w:rsidRPr="006D045B">
        <w:rPr>
          <w:sz w:val="24"/>
          <w:szCs w:val="24"/>
        </w:rPr>
        <w:t xml:space="preserve">W uzasadnionych przypadkach zamawiający może przed upływem terminu składania ofert zmienić treść SWZ. Dokonaną zmianę treści SWZ zamawiający udostępni na stronie internetowej prowadzonego postępowania. </w:t>
      </w:r>
    </w:p>
    <w:p w14:paraId="20FAA2A2" w14:textId="77777777" w:rsidR="00EE35BD" w:rsidRPr="006D045B" w:rsidRDefault="00EE35BD" w:rsidP="00D60733">
      <w:pPr>
        <w:pStyle w:val="Akapitzlist"/>
        <w:numPr>
          <w:ilvl w:val="0"/>
          <w:numId w:val="18"/>
        </w:numPr>
        <w:spacing w:line="240" w:lineRule="auto"/>
        <w:ind w:left="360"/>
        <w:jc w:val="both"/>
        <w:rPr>
          <w:sz w:val="24"/>
          <w:szCs w:val="24"/>
        </w:rPr>
      </w:pPr>
      <w:r w:rsidRPr="006D045B">
        <w:rPr>
          <w:sz w:val="24"/>
          <w:szCs w:val="24"/>
        </w:rPr>
        <w:t xml:space="preserve">Wszelkie uzupełnienia i ustalenia oraz zmiany, w tym zmiany terminów, jak również pytania wykonawców wraz z wyjaśnieniami stają się integralną częścią SWZ i będą wiążące przy składaniu ofert. Wszelkie prawa i zobowiązania wykonawcy odnośnie wcześniej ustalonych terminów będą podlegały nowemu terminowi. </w:t>
      </w:r>
    </w:p>
    <w:p w14:paraId="4A3DD8F9" w14:textId="77777777" w:rsidR="00EE35BD" w:rsidRPr="006D045B" w:rsidRDefault="00EE35BD" w:rsidP="00D60733">
      <w:pPr>
        <w:pStyle w:val="Akapitzlist"/>
        <w:numPr>
          <w:ilvl w:val="0"/>
          <w:numId w:val="18"/>
        </w:numPr>
        <w:spacing w:line="240" w:lineRule="auto"/>
        <w:ind w:left="360"/>
        <w:jc w:val="both"/>
        <w:rPr>
          <w:sz w:val="24"/>
          <w:szCs w:val="24"/>
        </w:rPr>
      </w:pPr>
      <w:r w:rsidRPr="006D045B">
        <w:rPr>
          <w:sz w:val="24"/>
          <w:szCs w:val="24"/>
        </w:rPr>
        <w:t xml:space="preserve">Osoby uprawnione do komunikowania się z wykonawcami: </w:t>
      </w:r>
    </w:p>
    <w:p w14:paraId="41B9A42B" w14:textId="580FB93A" w:rsidR="00EE35BD" w:rsidRPr="006D045B" w:rsidRDefault="00D6368C" w:rsidP="00D60733">
      <w:pPr>
        <w:pStyle w:val="Akapitzlist"/>
        <w:numPr>
          <w:ilvl w:val="1"/>
          <w:numId w:val="25"/>
        </w:numPr>
        <w:spacing w:line="240" w:lineRule="auto"/>
        <w:ind w:left="360"/>
        <w:jc w:val="both"/>
        <w:rPr>
          <w:sz w:val="24"/>
          <w:szCs w:val="24"/>
        </w:rPr>
      </w:pPr>
      <w:r>
        <w:rPr>
          <w:sz w:val="24"/>
          <w:szCs w:val="24"/>
        </w:rPr>
        <w:t>Bernadeta Mathea</w:t>
      </w:r>
      <w:r w:rsidR="00EE35BD" w:rsidRPr="006D045B">
        <w:rPr>
          <w:sz w:val="24"/>
          <w:szCs w:val="24"/>
        </w:rPr>
        <w:t xml:space="preserve"> – sprawy formalne związane z procedurą udzielenia zamówienia publicznego,</w:t>
      </w:r>
    </w:p>
    <w:p w14:paraId="09DBEC0D" w14:textId="3586C2CB" w:rsidR="00EE35BD" w:rsidRDefault="00EE35BD" w:rsidP="00D60733">
      <w:pPr>
        <w:pStyle w:val="Akapitzlist"/>
        <w:numPr>
          <w:ilvl w:val="1"/>
          <w:numId w:val="25"/>
        </w:numPr>
        <w:spacing w:line="240" w:lineRule="auto"/>
        <w:ind w:left="360"/>
        <w:jc w:val="both"/>
        <w:rPr>
          <w:sz w:val="24"/>
          <w:szCs w:val="24"/>
        </w:rPr>
      </w:pPr>
      <w:r w:rsidRPr="006D045B">
        <w:rPr>
          <w:sz w:val="24"/>
          <w:szCs w:val="24"/>
        </w:rPr>
        <w:t xml:space="preserve"> </w:t>
      </w:r>
      <w:r w:rsidR="00251805">
        <w:rPr>
          <w:sz w:val="24"/>
          <w:szCs w:val="24"/>
        </w:rPr>
        <w:t xml:space="preserve">Wiesław Pałka, </w:t>
      </w:r>
      <w:r w:rsidR="00D6368C">
        <w:rPr>
          <w:sz w:val="24"/>
          <w:szCs w:val="24"/>
        </w:rPr>
        <w:t xml:space="preserve">Katarzyna Kuźma </w:t>
      </w:r>
      <w:r w:rsidRPr="006D045B">
        <w:rPr>
          <w:sz w:val="24"/>
          <w:szCs w:val="24"/>
        </w:rPr>
        <w:t>– sprawy merytoryczne związane z przedmiotem zamówienia i jego realizacją.</w:t>
      </w:r>
    </w:p>
    <w:p w14:paraId="2F44AC36" w14:textId="77777777" w:rsidR="00D6368C" w:rsidRPr="00D6368C" w:rsidRDefault="00D6368C" w:rsidP="00D6368C">
      <w:pPr>
        <w:pStyle w:val="Akapitzlist"/>
        <w:spacing w:line="240" w:lineRule="auto"/>
        <w:ind w:left="360"/>
        <w:jc w:val="both"/>
        <w:rPr>
          <w:sz w:val="24"/>
          <w:szCs w:val="24"/>
        </w:rPr>
      </w:pPr>
    </w:p>
    <w:p w14:paraId="54FB6DD0" w14:textId="77777777" w:rsidR="00EE35BD" w:rsidRPr="00D6368C" w:rsidRDefault="00EE35BD" w:rsidP="00D60733">
      <w:pPr>
        <w:pStyle w:val="Nagwek2"/>
        <w:numPr>
          <w:ilvl w:val="1"/>
          <w:numId w:val="1"/>
        </w:numPr>
        <w:spacing w:before="0" w:after="0" w:line="240" w:lineRule="auto"/>
        <w:ind w:left="360" w:hanging="360"/>
        <w:jc w:val="both"/>
        <w:rPr>
          <w:rFonts w:ascii="Arial" w:hAnsi="Arial" w:cs="Arial"/>
          <w:b/>
          <w:bCs/>
          <w:color w:val="auto"/>
          <w:sz w:val="24"/>
          <w:szCs w:val="24"/>
        </w:rPr>
      </w:pPr>
      <w:bookmarkStart w:id="25" w:name="__RefHeading___Toc87458971"/>
      <w:bookmarkEnd w:id="25"/>
      <w:r w:rsidRPr="00D6368C">
        <w:rPr>
          <w:rFonts w:ascii="Arial" w:hAnsi="Arial" w:cs="Arial"/>
          <w:b/>
          <w:bCs/>
          <w:color w:val="auto"/>
          <w:sz w:val="24"/>
          <w:szCs w:val="24"/>
        </w:rPr>
        <w:t>XIV. Opis sposobu przygotowania ofert oraz dokumentów wymaganych przez zamawiającego w SWZ</w:t>
      </w:r>
    </w:p>
    <w:p w14:paraId="2EC9314F" w14:textId="77777777" w:rsidR="00D6368C" w:rsidRPr="00D6368C" w:rsidRDefault="00D6368C" w:rsidP="00D6368C"/>
    <w:p w14:paraId="19F279A1" w14:textId="1E016674" w:rsidR="002D6D5C" w:rsidRPr="002D6D5C" w:rsidRDefault="002D6D5C" w:rsidP="002D6D5C">
      <w:pPr>
        <w:pStyle w:val="Akapitzlist"/>
        <w:numPr>
          <w:ilvl w:val="0"/>
          <w:numId w:val="24"/>
        </w:numPr>
        <w:suppressAutoHyphens w:val="0"/>
        <w:spacing w:line="240" w:lineRule="auto"/>
        <w:ind w:left="426" w:hanging="426"/>
        <w:jc w:val="both"/>
        <w:rPr>
          <w:sz w:val="24"/>
          <w:szCs w:val="24"/>
        </w:rPr>
      </w:pPr>
      <w:r w:rsidRPr="002D6D5C">
        <w:rPr>
          <w:sz w:val="24"/>
          <w:szCs w:val="24"/>
        </w:rPr>
        <w:t>Ofertę, oświadczenia o którym mowa w art. 125 ust. 1 ustawy PZP, składa się pod rygorem nieważności w postaci elektronicznej opatrzone kwalifikowanym podpisem elektronicznym lub podpisem zaufanym lub podpisem osobistym. W procesie składania powyższych dokumentów na platformie zakupowej, kwalifikowany podpis elektroniczny lub podpis zaufany lub podpis osobisty wykonawca składa bezpośrednio na dokumencie, który następnie przesyła do systemu.</w:t>
      </w:r>
    </w:p>
    <w:p w14:paraId="51546587" w14:textId="77777777" w:rsidR="00EE35BD" w:rsidRPr="006D045B" w:rsidRDefault="00EE35BD" w:rsidP="00D60733">
      <w:pPr>
        <w:numPr>
          <w:ilvl w:val="0"/>
          <w:numId w:val="24"/>
        </w:numPr>
        <w:spacing w:line="240" w:lineRule="auto"/>
        <w:ind w:left="360"/>
        <w:jc w:val="both"/>
        <w:rPr>
          <w:sz w:val="24"/>
          <w:szCs w:val="24"/>
        </w:rPr>
      </w:pPr>
      <w:r w:rsidRPr="006D045B">
        <w:rPr>
          <w:sz w:val="24"/>
          <w:szCs w:val="24"/>
        </w:rPr>
        <w:t>Poświadczenia za zgodność z oryginałem dokonuje odpowiednio wykonawca, podmiot, na którego</w:t>
      </w:r>
      <w:r w:rsidRPr="006D045B">
        <w:rPr>
          <w:color w:val="000000"/>
          <w:sz w:val="24"/>
          <w:szCs w:val="24"/>
        </w:rPr>
        <w:t xml:space="preserve"> zdolnościach lub sytuacji polega wykonawca, wykonawcy wspólnie ubiegający się o udzielenie zamówienia publicznego albo podwykonawca, w zakresie dokumentów, które każdego z nich dotyczą. </w:t>
      </w:r>
    </w:p>
    <w:p w14:paraId="2DC7D4B8" w14:textId="77777777" w:rsidR="00EE35BD" w:rsidRPr="006D045B" w:rsidRDefault="00EE35BD" w:rsidP="00D60733">
      <w:pPr>
        <w:numPr>
          <w:ilvl w:val="0"/>
          <w:numId w:val="24"/>
        </w:numPr>
        <w:spacing w:line="240" w:lineRule="auto"/>
        <w:ind w:left="360"/>
        <w:jc w:val="both"/>
        <w:rPr>
          <w:sz w:val="24"/>
          <w:szCs w:val="24"/>
        </w:rPr>
      </w:pPr>
      <w:r w:rsidRPr="006D045B">
        <w:rPr>
          <w:color w:val="000000"/>
          <w:sz w:val="24"/>
          <w:szCs w:val="24"/>
        </w:rPr>
        <w:t>Poprzez oryginał należy rozumieć dokument podpisany kwalifikowanym podpisem elektronicznym lub podpisem zaufanym lub podpisem osobistym przez osobę upoważnioną / osoby upoważnione.</w:t>
      </w:r>
    </w:p>
    <w:p w14:paraId="6638672A" w14:textId="77777777" w:rsidR="00EE35BD" w:rsidRPr="006D045B" w:rsidRDefault="00EE35BD" w:rsidP="00D60733">
      <w:pPr>
        <w:numPr>
          <w:ilvl w:val="0"/>
          <w:numId w:val="24"/>
        </w:numPr>
        <w:spacing w:line="240" w:lineRule="auto"/>
        <w:ind w:left="360"/>
        <w:jc w:val="both"/>
        <w:rPr>
          <w:sz w:val="24"/>
          <w:szCs w:val="24"/>
        </w:rPr>
      </w:pPr>
      <w:r w:rsidRPr="006D045B">
        <w:rPr>
          <w:color w:val="000000"/>
          <w:sz w:val="24"/>
          <w:szCs w:val="24"/>
        </w:rPr>
        <w:t>Poświadczenie za zgodność z oryginałem następuje w postaci elektronicznej podpisane kwalifikowanym podpisem elektronicznym /podpisem zaufanym lub podpisem osobistym przez osobę upoważnioną / osoby upoważnione.</w:t>
      </w:r>
    </w:p>
    <w:p w14:paraId="1CDAABAC" w14:textId="77777777" w:rsidR="00EE35BD" w:rsidRPr="006D045B" w:rsidRDefault="00EE35BD" w:rsidP="00D60733">
      <w:pPr>
        <w:numPr>
          <w:ilvl w:val="0"/>
          <w:numId w:val="24"/>
        </w:num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6D045B">
        <w:rPr>
          <w:sz w:val="24"/>
          <w:szCs w:val="24"/>
        </w:rPr>
        <w:lastRenderedPageBreak/>
        <w:t>Oferta powinna być:</w:t>
      </w:r>
    </w:p>
    <w:p w14:paraId="4C5D6A52" w14:textId="77777777" w:rsidR="00404368" w:rsidRDefault="00EE35BD" w:rsidP="00404368">
      <w:pPr>
        <w:numPr>
          <w:ilvl w:val="1"/>
          <w:numId w:val="23"/>
        </w:numPr>
        <w:spacing w:line="240" w:lineRule="auto"/>
        <w:ind w:left="360"/>
        <w:jc w:val="both"/>
        <w:rPr>
          <w:sz w:val="24"/>
          <w:szCs w:val="24"/>
        </w:rPr>
      </w:pPr>
      <w:r w:rsidRPr="006D045B">
        <w:rPr>
          <w:sz w:val="24"/>
          <w:szCs w:val="24"/>
        </w:rPr>
        <w:t>sporządzona w języku polskim,</w:t>
      </w:r>
    </w:p>
    <w:p w14:paraId="5EB15D44" w14:textId="4D04CDF1" w:rsidR="00EE35BD" w:rsidRPr="00404368" w:rsidRDefault="00EE35BD" w:rsidP="00404368">
      <w:pPr>
        <w:numPr>
          <w:ilvl w:val="1"/>
          <w:numId w:val="23"/>
        </w:numPr>
        <w:spacing w:line="240" w:lineRule="auto"/>
        <w:ind w:left="360"/>
        <w:jc w:val="both"/>
        <w:rPr>
          <w:sz w:val="24"/>
          <w:szCs w:val="24"/>
        </w:rPr>
      </w:pPr>
      <w:r w:rsidRPr="00404368">
        <w:rPr>
          <w:sz w:val="24"/>
          <w:szCs w:val="24"/>
        </w:rPr>
        <w:t xml:space="preserve">złożona przy użyciu środków komunikacji elektronicznej, tzn. za pośrednictwem platformy zakupowej </w:t>
      </w:r>
      <w:hyperlink r:id="rId29" w:history="1">
        <w:r w:rsidR="00404368" w:rsidRPr="00404368">
          <w:rPr>
            <w:color w:val="0000FF"/>
            <w:u w:val="single"/>
          </w:rPr>
          <w:t xml:space="preserve">https://platformazakupowa.pl/transakcja/1026147 </w:t>
        </w:r>
      </w:hyperlink>
    </w:p>
    <w:p w14:paraId="5553DEB5" w14:textId="77777777" w:rsidR="00EE35BD" w:rsidRPr="006D045B" w:rsidRDefault="00EE35BD" w:rsidP="00D60733">
      <w:pPr>
        <w:numPr>
          <w:ilvl w:val="1"/>
          <w:numId w:val="23"/>
        </w:numPr>
        <w:spacing w:line="240" w:lineRule="auto"/>
        <w:ind w:left="284"/>
        <w:jc w:val="both"/>
        <w:rPr>
          <w:sz w:val="24"/>
          <w:szCs w:val="24"/>
        </w:rPr>
      </w:pPr>
      <w:r w:rsidRPr="006D045B">
        <w:rPr>
          <w:sz w:val="24"/>
          <w:szCs w:val="24"/>
        </w:rPr>
        <w:t xml:space="preserve">podpisana </w:t>
      </w:r>
      <w:hyperlink r:id="rId30" w:history="1">
        <w:r w:rsidRPr="006D045B">
          <w:rPr>
            <w:rStyle w:val="Hipercze"/>
            <w:b/>
            <w:bCs/>
            <w:color w:val="1155CC"/>
            <w:sz w:val="24"/>
            <w:szCs w:val="24"/>
          </w:rPr>
          <w:t>kwalifikowanym podpisem elektronicznym</w:t>
        </w:r>
      </w:hyperlink>
      <w:r w:rsidRPr="006D045B">
        <w:rPr>
          <w:sz w:val="24"/>
          <w:szCs w:val="24"/>
        </w:rPr>
        <w:t xml:space="preserve">  lub </w:t>
      </w:r>
      <w:hyperlink r:id="rId31" w:history="1">
        <w:r w:rsidRPr="006D045B">
          <w:rPr>
            <w:rStyle w:val="Hipercze"/>
            <w:b/>
            <w:bCs/>
            <w:color w:val="1155CC"/>
            <w:sz w:val="24"/>
            <w:szCs w:val="24"/>
          </w:rPr>
          <w:t>podpisem zaufanym</w:t>
        </w:r>
      </w:hyperlink>
      <w:r w:rsidRPr="006D045B">
        <w:rPr>
          <w:sz w:val="24"/>
          <w:szCs w:val="24"/>
        </w:rPr>
        <w:t xml:space="preserve"> lub </w:t>
      </w:r>
      <w:hyperlink r:id="rId32" w:history="1">
        <w:r w:rsidRPr="006D045B">
          <w:rPr>
            <w:rStyle w:val="Hipercze"/>
            <w:b/>
            <w:bCs/>
            <w:color w:val="1155CC"/>
            <w:sz w:val="24"/>
            <w:szCs w:val="24"/>
          </w:rPr>
          <w:t>podpisem osobistym</w:t>
        </w:r>
      </w:hyperlink>
      <w:r w:rsidRPr="006D045B">
        <w:rPr>
          <w:sz w:val="24"/>
          <w:szCs w:val="24"/>
        </w:rPr>
        <w:t xml:space="preserve"> przez osobę upoważnioną /osoby upoważnione.</w:t>
      </w:r>
    </w:p>
    <w:p w14:paraId="0D9399E7" w14:textId="77777777" w:rsidR="00EE35BD" w:rsidRPr="006D045B" w:rsidRDefault="00EE35BD" w:rsidP="00D60733">
      <w:pPr>
        <w:numPr>
          <w:ilvl w:val="0"/>
          <w:numId w:val="24"/>
        </w:num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6D045B">
        <w:rPr>
          <w:sz w:val="24"/>
          <w:szCs w:val="24"/>
        </w:rPr>
        <w:t xml:space="preserve">Podpisy kwalifikowane wykorzystywane przez wykonawców do podpisywania wszelkich plików muszą spełniać wymagania Rozporządzenia Parlamentu Europejskiego i Rady (UE) nr 910/2014 z dnia 23 lipca 2014 r. </w:t>
      </w:r>
      <w:r w:rsidRPr="006D045B">
        <w:rPr>
          <w:i/>
          <w:sz w:val="24"/>
          <w:szCs w:val="24"/>
        </w:rPr>
        <w:t>w sprawie identyfikacji elektronicznej i usług zaufania w odniesieniu do transakcji elektronicznych na rynku wewnętrznym oraz uchylające dyrektywę 1999/93/WE</w:t>
      </w:r>
      <w:r w:rsidRPr="006D045B">
        <w:rPr>
          <w:sz w:val="24"/>
          <w:szCs w:val="24"/>
        </w:rPr>
        <w:t>.</w:t>
      </w:r>
    </w:p>
    <w:p w14:paraId="7283E5B7" w14:textId="33B66532" w:rsidR="00EE35BD" w:rsidRPr="006D045B" w:rsidRDefault="00EE35BD" w:rsidP="00D60733">
      <w:pPr>
        <w:numPr>
          <w:ilvl w:val="0"/>
          <w:numId w:val="24"/>
        </w:num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6D045B">
        <w:rPr>
          <w:sz w:val="24"/>
          <w:szCs w:val="24"/>
        </w:rPr>
        <w:t>W przypadku wykorzystania formatu podpisu XAdES zewnętrzny zamawiający wymaga dołączenia odpowiedniej ilości plików, tj. podpisywanych plików z danymi oraz plików XAdES (</w:t>
      </w:r>
      <w:r w:rsidRPr="006D045B">
        <w:rPr>
          <w:b/>
          <w:bCs/>
          <w:sz w:val="24"/>
          <w:szCs w:val="24"/>
        </w:rPr>
        <w:t>wykonawca winien pamiętać, aby plik z podpisem przekazywać łącznie z dokumentem podpisywanym</w:t>
      </w:r>
      <w:r w:rsidRPr="006D045B">
        <w:rPr>
          <w:sz w:val="24"/>
          <w:szCs w:val="24"/>
        </w:rPr>
        <w:t>).</w:t>
      </w:r>
    </w:p>
    <w:p w14:paraId="4910A387" w14:textId="77777777" w:rsidR="00EE35BD" w:rsidRPr="006D045B" w:rsidRDefault="00EE35BD" w:rsidP="00D60733">
      <w:pPr>
        <w:numPr>
          <w:ilvl w:val="0"/>
          <w:numId w:val="24"/>
        </w:num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6D045B">
        <w:rPr>
          <w:sz w:val="24"/>
          <w:szCs w:val="24"/>
        </w:rPr>
        <w:t xml:space="preserve"> Zamawiający zaleca, aby w przypadku podpisywania pliku przez kilka osób, stosować  podpisy tego samego rodzaju. Podpisywanie różnymi rodzajami podpisów np. osobistym i kwalifikowanym może doprowadzić do problemów w weryfikacji plików.</w:t>
      </w:r>
    </w:p>
    <w:p w14:paraId="1E5E4A3C" w14:textId="77777777" w:rsidR="00EE35BD" w:rsidRPr="006D045B" w:rsidRDefault="00EE35BD" w:rsidP="00D60733">
      <w:pPr>
        <w:numPr>
          <w:ilvl w:val="0"/>
          <w:numId w:val="24"/>
        </w:num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6D045B">
        <w:rPr>
          <w:sz w:val="24"/>
          <w:szCs w:val="24"/>
        </w:rPr>
        <w:t xml:space="preserve">Zgodnie z art. 18 ust. 3 ustawy PZP, nie ujawnia się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w:t>
      </w:r>
    </w:p>
    <w:p w14:paraId="2252B19F" w14:textId="77777777" w:rsidR="00EE35BD" w:rsidRPr="006D045B" w:rsidRDefault="00EE35BD" w:rsidP="00D60733">
      <w:p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6D045B">
        <w:rPr>
          <w:sz w:val="24"/>
          <w:szCs w:val="24"/>
        </w:rPr>
        <w:t>Na platformie zakupowej w formularzu składania oferty znajduje się miejsce wyznaczone do dołączenia części oferty stanowiącej tajemnicę przedsiębiorstwa.</w:t>
      </w:r>
    </w:p>
    <w:p w14:paraId="5974E1B9" w14:textId="77777777" w:rsidR="00EE35BD" w:rsidRPr="006D045B" w:rsidRDefault="00EE35BD" w:rsidP="00D60733">
      <w:pPr>
        <w:numPr>
          <w:ilvl w:val="0"/>
          <w:numId w:val="24"/>
        </w:num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6D045B">
        <w:rPr>
          <w:sz w:val="24"/>
          <w:szCs w:val="24"/>
        </w:rPr>
        <w:t xml:space="preserve">Wykonawca, za pośrednictwem </w:t>
      </w:r>
      <w:hyperlink r:id="rId33" w:history="1">
        <w:r w:rsidRPr="00D6368C">
          <w:rPr>
            <w:rStyle w:val="Hipercze"/>
            <w:color w:val="auto"/>
            <w:sz w:val="24"/>
            <w:szCs w:val="24"/>
            <w:u w:val="none"/>
          </w:rPr>
          <w:t>platformy</w:t>
        </w:r>
      </w:hyperlink>
      <w:r w:rsidRPr="00D6368C">
        <w:rPr>
          <w:sz w:val="24"/>
          <w:szCs w:val="24"/>
        </w:rPr>
        <w:t xml:space="preserve"> </w:t>
      </w:r>
      <w:r w:rsidRPr="006D045B">
        <w:rPr>
          <w:sz w:val="24"/>
          <w:szCs w:val="24"/>
        </w:rPr>
        <w:t xml:space="preserve">zakupowej może przed upływem terminu do składania ofert zmienić lub wycofać ofertę. </w:t>
      </w:r>
    </w:p>
    <w:p w14:paraId="7404628D" w14:textId="77777777" w:rsidR="00EE35BD" w:rsidRPr="006D045B" w:rsidRDefault="00EE35BD" w:rsidP="00D60733">
      <w:p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6D045B">
        <w:rPr>
          <w:sz w:val="24"/>
          <w:szCs w:val="24"/>
        </w:rPr>
        <w:t xml:space="preserve">Sposób dokonywania zmiany lub wycofania oferty zamieszczono w instrukcji zamieszczonej na stronie internetowej pod adresem </w:t>
      </w:r>
      <w:hyperlink r:id="rId34" w:history="1">
        <w:r w:rsidRPr="006D045B">
          <w:rPr>
            <w:rStyle w:val="Hipercze"/>
            <w:sz w:val="24"/>
            <w:szCs w:val="24"/>
          </w:rPr>
          <w:t>https://platformazakupowa.pl/strona/45-instrukcje</w:t>
        </w:r>
      </w:hyperlink>
      <w:r w:rsidRPr="006D045B">
        <w:rPr>
          <w:sz w:val="24"/>
          <w:szCs w:val="24"/>
        </w:rPr>
        <w:t>.</w:t>
      </w:r>
    </w:p>
    <w:p w14:paraId="6745AE16" w14:textId="77777777" w:rsidR="00EE35BD" w:rsidRPr="006D045B" w:rsidRDefault="00EE35BD" w:rsidP="00D60733">
      <w:pPr>
        <w:numPr>
          <w:ilvl w:val="0"/>
          <w:numId w:val="24"/>
        </w:num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6D045B">
        <w:rPr>
          <w:sz w:val="24"/>
          <w:szCs w:val="24"/>
        </w:rPr>
        <w:t>Cena oferty musi zawierać wszystkie koszty, jakie będzie musiał ponieść wykonawca, aby zrealizować zamówienie z najwyższą starannością oraz ewentualne rabaty.</w:t>
      </w:r>
    </w:p>
    <w:p w14:paraId="77346D5D" w14:textId="77777777" w:rsidR="00EE35BD" w:rsidRPr="006D045B" w:rsidRDefault="00EE35BD" w:rsidP="00D60733">
      <w:pPr>
        <w:numPr>
          <w:ilvl w:val="0"/>
          <w:numId w:val="24"/>
        </w:num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6D045B">
        <w:rPr>
          <w:sz w:val="24"/>
          <w:szCs w:val="24"/>
        </w:rPr>
        <w:t>Dokumenty i oświadczenia składane przez wykonawcę powinny być w języku polskim. W przypadku  załączenia dokumentów sporządzonych w innym języku, wykonawca zobowiązany jest załączyć tłumaczenie na język polski.</w:t>
      </w:r>
    </w:p>
    <w:p w14:paraId="31546DCA" w14:textId="2C4DE6B8" w:rsidR="00EE35BD" w:rsidRPr="006D045B" w:rsidRDefault="00EE35BD" w:rsidP="00D60733">
      <w:pPr>
        <w:numPr>
          <w:ilvl w:val="0"/>
          <w:numId w:val="24"/>
        </w:num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6D045B">
        <w:rPr>
          <w:sz w:val="24"/>
          <w:szCs w:val="24"/>
        </w:rPr>
        <w:t xml:space="preserve">Zgodnie z definicją dokumentu elektronicznego zawartą w art. 3 pkt 2 ustawy z dnia 17 lutego 2005 r. </w:t>
      </w:r>
      <w:r w:rsidRPr="006D045B">
        <w:rPr>
          <w:i/>
          <w:sz w:val="24"/>
          <w:szCs w:val="24"/>
        </w:rPr>
        <w:t xml:space="preserve">o informatyzacji działalności podmiotów realizujących zadania publiczne </w:t>
      </w:r>
      <w:r w:rsidRPr="006D045B">
        <w:rPr>
          <w:sz w:val="24"/>
          <w:szCs w:val="24"/>
        </w:rPr>
        <w:t>(t</w:t>
      </w:r>
      <w:r w:rsidR="00D6368C">
        <w:rPr>
          <w:sz w:val="24"/>
          <w:szCs w:val="24"/>
        </w:rPr>
        <w:t>.j.</w:t>
      </w:r>
      <w:r w:rsidRPr="006D045B">
        <w:rPr>
          <w:sz w:val="24"/>
          <w:szCs w:val="24"/>
        </w:rPr>
        <w:t xml:space="preserve"> Dz. U. z 202</w:t>
      </w:r>
      <w:r w:rsidR="00F51532">
        <w:rPr>
          <w:sz w:val="24"/>
          <w:szCs w:val="24"/>
        </w:rPr>
        <w:t>4</w:t>
      </w:r>
      <w:r w:rsidRPr="006D045B">
        <w:rPr>
          <w:sz w:val="24"/>
          <w:szCs w:val="24"/>
        </w:rPr>
        <w:t xml:space="preserve"> r. poz. </w:t>
      </w:r>
      <w:r w:rsidR="00F51532">
        <w:rPr>
          <w:sz w:val="24"/>
          <w:szCs w:val="24"/>
        </w:rPr>
        <w:t>1557</w:t>
      </w:r>
      <w:r w:rsidRPr="006D045B">
        <w:rPr>
          <w:sz w:val="24"/>
          <w:szCs w:val="24"/>
        </w:rPr>
        <w:t xml:space="preserve"> z późn. zm.),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F04B288" w14:textId="77777777" w:rsidR="00EE35BD" w:rsidRPr="006D045B" w:rsidRDefault="00EE35BD" w:rsidP="00D60733">
      <w:pPr>
        <w:numPr>
          <w:ilvl w:val="0"/>
          <w:numId w:val="24"/>
        </w:num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6D045B">
        <w:rPr>
          <w:sz w:val="24"/>
          <w:szCs w:val="24"/>
        </w:rPr>
        <w:lastRenderedPageBreak/>
        <w:t>Maksymalny rozmiar jednego pliku przesyłanego za pośrednictwem dedykowanych formularzy do złożenia, zmiany, wycofania oferty wynosi 150 MB natomiast przy komunikacji wielkość pliku to maksymalnie 500 MB.</w:t>
      </w:r>
    </w:p>
    <w:p w14:paraId="19769F9F" w14:textId="77777777" w:rsidR="00D13AB0" w:rsidRDefault="00EE35BD" w:rsidP="00D13AB0">
      <w:pPr>
        <w:numPr>
          <w:ilvl w:val="0"/>
          <w:numId w:val="24"/>
        </w:numPr>
        <w:spacing w:line="240" w:lineRule="auto"/>
        <w:ind w:left="360"/>
        <w:jc w:val="both"/>
        <w:rPr>
          <w:sz w:val="24"/>
          <w:szCs w:val="24"/>
        </w:rPr>
      </w:pPr>
      <w:r w:rsidRPr="006D045B">
        <w:rPr>
          <w:bCs/>
          <w:sz w:val="24"/>
          <w:szCs w:val="24"/>
        </w:rPr>
        <w:t xml:space="preserve">Rozszerzenia plików wykorzystywanych przez wykonawców powinny być zgodne z Załącznikiem nr 2 do Rozporządzenia Rady Ministrów z dnia </w:t>
      </w:r>
      <w:r w:rsidR="00D6368C">
        <w:rPr>
          <w:bCs/>
          <w:sz w:val="24"/>
          <w:szCs w:val="24"/>
        </w:rPr>
        <w:t>21 maja 2024</w:t>
      </w:r>
      <w:r w:rsidRPr="006D045B">
        <w:rPr>
          <w:bCs/>
          <w:sz w:val="24"/>
          <w:szCs w:val="24"/>
        </w:rPr>
        <w:t xml:space="preserve"> r. w </w:t>
      </w:r>
      <w:r w:rsidRPr="006D045B">
        <w:rPr>
          <w:bCs/>
          <w:i/>
          <w:sz w:val="24"/>
          <w:szCs w:val="24"/>
        </w:rPr>
        <w:t xml:space="preserve">sprawie Krajowych Ram Interoperacyjności, minimalnych wymagań dla rejestrów publicznych i wymiany informacji w postaci elektronicznej oraz minimalnych wymagań dla systemów teleinformatycznych </w:t>
      </w:r>
      <w:r w:rsidRPr="006D045B">
        <w:rPr>
          <w:bCs/>
          <w:sz w:val="24"/>
          <w:szCs w:val="24"/>
        </w:rPr>
        <w:t>(Dz. U. z 20</w:t>
      </w:r>
      <w:r w:rsidR="00D6368C">
        <w:rPr>
          <w:bCs/>
          <w:sz w:val="24"/>
          <w:szCs w:val="24"/>
        </w:rPr>
        <w:t>24</w:t>
      </w:r>
      <w:r w:rsidRPr="006D045B">
        <w:rPr>
          <w:bCs/>
          <w:sz w:val="24"/>
          <w:szCs w:val="24"/>
        </w:rPr>
        <w:t xml:space="preserve"> r. poz. 7</w:t>
      </w:r>
      <w:r w:rsidR="00D6368C">
        <w:rPr>
          <w:bCs/>
          <w:sz w:val="24"/>
          <w:szCs w:val="24"/>
        </w:rPr>
        <w:t>73</w:t>
      </w:r>
      <w:r w:rsidRPr="006D045B">
        <w:rPr>
          <w:bCs/>
          <w:sz w:val="24"/>
          <w:szCs w:val="24"/>
        </w:rPr>
        <w:t>), zwanym dalej Rozporządzeniem KRI.</w:t>
      </w:r>
    </w:p>
    <w:p w14:paraId="6F2AD6EF" w14:textId="2DA120DE" w:rsidR="00EE35BD" w:rsidRPr="00D13AB0" w:rsidRDefault="00EE35BD" w:rsidP="00D13AB0">
      <w:pPr>
        <w:numPr>
          <w:ilvl w:val="0"/>
          <w:numId w:val="24"/>
        </w:numPr>
        <w:spacing w:line="240" w:lineRule="auto"/>
        <w:ind w:left="360"/>
        <w:jc w:val="both"/>
        <w:rPr>
          <w:sz w:val="24"/>
          <w:szCs w:val="24"/>
        </w:rPr>
      </w:pPr>
      <w:r w:rsidRPr="00D13AB0">
        <w:rPr>
          <w:bCs/>
          <w:sz w:val="24"/>
          <w:szCs w:val="24"/>
        </w:rPr>
        <w:t>Zamawiający</w:t>
      </w:r>
      <w:r w:rsidR="00D13AB0" w:rsidRPr="00D13AB0">
        <w:rPr>
          <w:bCs/>
          <w:sz w:val="24"/>
          <w:szCs w:val="24"/>
        </w:rPr>
        <w:t xml:space="preserve"> </w:t>
      </w:r>
      <w:r w:rsidRPr="00D13AB0">
        <w:rPr>
          <w:bCs/>
          <w:sz w:val="24"/>
          <w:szCs w:val="24"/>
        </w:rPr>
        <w:t>rekomenduje</w:t>
      </w:r>
      <w:r w:rsidR="00D13AB0" w:rsidRPr="00D13AB0">
        <w:rPr>
          <w:bCs/>
          <w:sz w:val="24"/>
          <w:szCs w:val="24"/>
        </w:rPr>
        <w:t xml:space="preserve"> </w:t>
      </w:r>
      <w:r w:rsidRPr="00D13AB0">
        <w:rPr>
          <w:bCs/>
          <w:sz w:val="24"/>
          <w:szCs w:val="24"/>
        </w:rPr>
        <w:t>wykorzystanie</w:t>
      </w:r>
      <w:r w:rsidR="00D13AB0" w:rsidRPr="00D13AB0">
        <w:rPr>
          <w:bCs/>
          <w:sz w:val="24"/>
          <w:szCs w:val="24"/>
        </w:rPr>
        <w:t xml:space="preserve"> f</w:t>
      </w:r>
      <w:r w:rsidRPr="00D13AB0">
        <w:rPr>
          <w:bCs/>
          <w:sz w:val="24"/>
          <w:szCs w:val="24"/>
        </w:rPr>
        <w:t xml:space="preserve">ormatów .pdf, .doc, .docx, .xls, .xlsx, .jpg, (.jpeg) </w:t>
      </w:r>
      <w:r w:rsidRPr="00D13AB0">
        <w:rPr>
          <w:bCs/>
          <w:sz w:val="24"/>
          <w:szCs w:val="24"/>
          <w:u w:val="single"/>
        </w:rPr>
        <w:t>ze szczególnym wskazaniem na .pdf.</w:t>
      </w:r>
    </w:p>
    <w:p w14:paraId="59848D4D" w14:textId="77777777" w:rsidR="00EE35BD" w:rsidRPr="006D045B" w:rsidRDefault="00EE35BD" w:rsidP="00D60733">
      <w:pPr>
        <w:numPr>
          <w:ilvl w:val="0"/>
          <w:numId w:val="24"/>
        </w:numPr>
        <w:spacing w:line="240" w:lineRule="auto"/>
        <w:ind w:left="360"/>
        <w:jc w:val="both"/>
        <w:rPr>
          <w:sz w:val="24"/>
          <w:szCs w:val="24"/>
        </w:rPr>
      </w:pPr>
      <w:r w:rsidRPr="006D045B">
        <w:rPr>
          <w:bCs/>
          <w:sz w:val="24"/>
          <w:szCs w:val="24"/>
        </w:rPr>
        <w:t xml:space="preserve">W celu ewentualnej kompresji danych zamawiający rekomenduje wykorzystanie jednego z rozszerzeń </w:t>
      </w:r>
      <w:r w:rsidRPr="006D045B">
        <w:rPr>
          <w:sz w:val="24"/>
          <w:szCs w:val="24"/>
        </w:rPr>
        <w:t>.zip lub .7Z.</w:t>
      </w:r>
    </w:p>
    <w:p w14:paraId="4D2DB430" w14:textId="77777777" w:rsidR="00EE35BD" w:rsidRPr="006D045B" w:rsidRDefault="00EE35BD" w:rsidP="00D60733">
      <w:pPr>
        <w:numPr>
          <w:ilvl w:val="0"/>
          <w:numId w:val="24"/>
        </w:numPr>
        <w:spacing w:line="240" w:lineRule="auto"/>
        <w:ind w:left="360"/>
        <w:jc w:val="both"/>
        <w:rPr>
          <w:sz w:val="24"/>
          <w:szCs w:val="24"/>
        </w:rPr>
      </w:pPr>
      <w:r w:rsidRPr="006D045B">
        <w:rPr>
          <w:sz w:val="24"/>
          <w:szCs w:val="24"/>
        </w:rPr>
        <w:t xml:space="preserve">Wśród rozszerzeń powszechnych a niewystępujących w Rozporządzeniu KRI występują .rar, .gif, .bmp, .numbers, .pages. </w:t>
      </w:r>
      <w:r w:rsidRPr="006D045B">
        <w:rPr>
          <w:sz w:val="24"/>
          <w:szCs w:val="24"/>
          <w:u w:val="single"/>
        </w:rPr>
        <w:t>Dokumenty złożone w takich formatach zostaną uznane za złożone nieskutecznie.</w:t>
      </w:r>
    </w:p>
    <w:p w14:paraId="6D6680E2" w14:textId="77777777" w:rsidR="00EE35BD" w:rsidRPr="006D045B" w:rsidRDefault="00EE35BD" w:rsidP="00D60733">
      <w:pPr>
        <w:numPr>
          <w:ilvl w:val="0"/>
          <w:numId w:val="24"/>
        </w:numPr>
        <w:spacing w:line="240" w:lineRule="auto"/>
        <w:ind w:left="360"/>
        <w:jc w:val="both"/>
        <w:rPr>
          <w:sz w:val="24"/>
          <w:szCs w:val="24"/>
        </w:rPr>
      </w:pPr>
      <w:r w:rsidRPr="006D045B">
        <w:rPr>
          <w:sz w:val="24"/>
          <w:szCs w:val="24"/>
        </w:rPr>
        <w:t>Zamawiający zwraca uwagę na ograniczenia wielkości plików podpisywanych profilem zaufanym, który wynosi maksymalnie 10MB, oraz na ograniczenie wielkości plików podpisywanych w aplikacji eDoApp służącej do składania podpisu osobistego, który wynosi maksymalnie 5MB.</w:t>
      </w:r>
    </w:p>
    <w:p w14:paraId="106B4A14" w14:textId="77777777" w:rsidR="00EE35BD" w:rsidRPr="006D045B" w:rsidRDefault="00EE35BD" w:rsidP="00D60733">
      <w:pPr>
        <w:numPr>
          <w:ilvl w:val="0"/>
          <w:numId w:val="24"/>
        </w:numPr>
        <w:spacing w:line="240" w:lineRule="auto"/>
        <w:ind w:left="360"/>
        <w:jc w:val="both"/>
        <w:rPr>
          <w:sz w:val="24"/>
          <w:szCs w:val="24"/>
        </w:rPr>
      </w:pPr>
      <w:r w:rsidRPr="006D045B">
        <w:rPr>
          <w:sz w:val="24"/>
          <w:szCs w:val="24"/>
        </w:rPr>
        <w:t>W przypadku stosowania przez wykonawcę kwalifikowanego podpisu elektronicznego:</w:t>
      </w:r>
    </w:p>
    <w:p w14:paraId="7F058AFF" w14:textId="77777777" w:rsidR="00EE35BD" w:rsidRPr="006D045B" w:rsidRDefault="00EE35BD" w:rsidP="00D60733">
      <w:pPr>
        <w:pStyle w:val="Akapitzlist"/>
        <w:numPr>
          <w:ilvl w:val="0"/>
          <w:numId w:val="17"/>
        </w:numPr>
        <w:spacing w:line="240" w:lineRule="auto"/>
        <w:jc w:val="both"/>
        <w:rPr>
          <w:sz w:val="24"/>
          <w:szCs w:val="24"/>
        </w:rPr>
      </w:pPr>
      <w:r w:rsidRPr="006D045B">
        <w:rPr>
          <w:sz w:val="24"/>
          <w:szCs w:val="24"/>
        </w:rPr>
        <w:t xml:space="preserve">ze względu na niskie ryzyko naruszenia integralności pliku oraz łatwiejszą weryfikację podpisu, zamawiający zaleca, w miarę możliwości, przekonwertowanie plików składających się na ofertę na rozszerzenie .pdf  i opatrzenie ich podpisem kwalifikowanym w formacie PAdES; </w:t>
      </w:r>
    </w:p>
    <w:p w14:paraId="12B25F83" w14:textId="77777777" w:rsidR="00EE35BD" w:rsidRPr="006D045B" w:rsidRDefault="00EE35BD" w:rsidP="00D60733">
      <w:pPr>
        <w:numPr>
          <w:ilvl w:val="0"/>
          <w:numId w:val="17"/>
        </w:numPr>
        <w:spacing w:line="240" w:lineRule="auto"/>
        <w:jc w:val="both"/>
        <w:rPr>
          <w:sz w:val="24"/>
          <w:szCs w:val="24"/>
        </w:rPr>
      </w:pPr>
      <w:r w:rsidRPr="006D045B">
        <w:rPr>
          <w:sz w:val="24"/>
          <w:szCs w:val="24"/>
        </w:rPr>
        <w:t>pliki w innych formatach niż .pdf zaleca się opatrzyć podpisem w formacie XAdES zewnętrzny (wykonawca powinien plik z podpisem przekazywać łącznie z dokumentem podpisywanym);</w:t>
      </w:r>
    </w:p>
    <w:p w14:paraId="6006D644" w14:textId="77777777" w:rsidR="00EE35BD" w:rsidRPr="006D045B" w:rsidRDefault="00EE35BD" w:rsidP="00D60733">
      <w:pPr>
        <w:numPr>
          <w:ilvl w:val="0"/>
          <w:numId w:val="17"/>
        </w:numPr>
        <w:spacing w:line="240" w:lineRule="auto"/>
        <w:jc w:val="both"/>
        <w:rPr>
          <w:sz w:val="24"/>
          <w:szCs w:val="24"/>
        </w:rPr>
      </w:pPr>
      <w:r w:rsidRPr="006D045B">
        <w:rPr>
          <w:sz w:val="24"/>
          <w:szCs w:val="24"/>
        </w:rPr>
        <w:t>zamawiający rekomenduje wykorzystanie podpisu z kwalifikowanym znacznikiem czasu.</w:t>
      </w:r>
    </w:p>
    <w:p w14:paraId="7BCDD1D8" w14:textId="77777777" w:rsidR="00EE35BD" w:rsidRPr="006D045B" w:rsidRDefault="00EE35BD" w:rsidP="00D60733">
      <w:pPr>
        <w:numPr>
          <w:ilvl w:val="0"/>
          <w:numId w:val="24"/>
        </w:numPr>
        <w:spacing w:line="240" w:lineRule="auto"/>
        <w:ind w:left="360"/>
        <w:jc w:val="both"/>
        <w:rPr>
          <w:sz w:val="24"/>
          <w:szCs w:val="24"/>
        </w:rPr>
      </w:pPr>
      <w:r w:rsidRPr="006D045B">
        <w:rPr>
          <w:sz w:val="24"/>
          <w:szCs w:val="24"/>
        </w:rPr>
        <w:t>Ofertę należy przygotować z należytą starannością i zachowaniem odpowiedniego odstępu czasu do zakończenia przyjmowania ofert. Zaleca się złożenie oferty na 24 godziny przed terminem składania ofert.</w:t>
      </w:r>
    </w:p>
    <w:p w14:paraId="21F83712" w14:textId="77777777" w:rsidR="00EE35BD" w:rsidRPr="006D045B" w:rsidRDefault="00EE35BD" w:rsidP="00D60733">
      <w:pPr>
        <w:numPr>
          <w:ilvl w:val="0"/>
          <w:numId w:val="24"/>
        </w:numPr>
        <w:spacing w:line="240" w:lineRule="auto"/>
        <w:ind w:left="360"/>
        <w:jc w:val="both"/>
        <w:rPr>
          <w:sz w:val="24"/>
          <w:szCs w:val="24"/>
        </w:rPr>
      </w:pPr>
      <w:r w:rsidRPr="006D045B">
        <w:rPr>
          <w:sz w:val="24"/>
          <w:szCs w:val="24"/>
        </w:rPr>
        <w:t xml:space="preserve">Jeśli wykonawca pakuje dokumenty np. w folder o rozszerzeniu .zip, zaleca się wcześniejsze podpisanie każdego ze skompresowanych plików. </w:t>
      </w:r>
    </w:p>
    <w:p w14:paraId="5FBCE0EE" w14:textId="77777777" w:rsidR="002D6D5C" w:rsidRDefault="00EE35BD" w:rsidP="002D6D5C">
      <w:pPr>
        <w:numPr>
          <w:ilvl w:val="0"/>
          <w:numId w:val="24"/>
        </w:numPr>
        <w:spacing w:line="240" w:lineRule="auto"/>
        <w:ind w:left="360"/>
        <w:jc w:val="both"/>
        <w:rPr>
          <w:sz w:val="24"/>
          <w:szCs w:val="24"/>
        </w:rPr>
      </w:pPr>
      <w:r w:rsidRPr="006D045B">
        <w:rPr>
          <w:sz w:val="24"/>
          <w:szCs w:val="24"/>
        </w:rPr>
        <w:t>Zamawiający zaleca, aby nie wprowadzać jakichkolwiek zmian w plikach po ich podpisaniu. Może to skutkować naruszeniem integralności plików i w konsekwencji będzie prowadziło do odrzucenia oferty.</w:t>
      </w:r>
    </w:p>
    <w:p w14:paraId="10527024" w14:textId="6BA5F386" w:rsidR="002D6D5C" w:rsidRPr="002D6D5C" w:rsidRDefault="002D6D5C" w:rsidP="002D6D5C">
      <w:pPr>
        <w:numPr>
          <w:ilvl w:val="0"/>
          <w:numId w:val="24"/>
        </w:numPr>
        <w:spacing w:line="240" w:lineRule="auto"/>
        <w:ind w:left="360"/>
        <w:jc w:val="both"/>
        <w:rPr>
          <w:sz w:val="24"/>
          <w:szCs w:val="24"/>
        </w:rPr>
      </w:pPr>
      <w:r w:rsidRPr="002D6D5C">
        <w:rPr>
          <w:b/>
          <w:bCs/>
          <w:sz w:val="24"/>
          <w:szCs w:val="24"/>
          <w:lang w:eastAsia="pl-PL"/>
        </w:rPr>
        <w:t>Na ofertę składają się:</w:t>
      </w:r>
    </w:p>
    <w:p w14:paraId="45A4D451" w14:textId="77777777" w:rsidR="002D6D5C" w:rsidRPr="002D6D5C" w:rsidRDefault="002D6D5C" w:rsidP="002D6D5C">
      <w:pPr>
        <w:numPr>
          <w:ilvl w:val="2"/>
          <w:numId w:val="51"/>
        </w:numPr>
        <w:tabs>
          <w:tab w:val="left" w:pos="426"/>
        </w:tabs>
        <w:suppressAutoHyphens w:val="0"/>
        <w:spacing w:line="240" w:lineRule="auto"/>
        <w:ind w:left="426" w:hanging="426"/>
        <w:jc w:val="both"/>
        <w:rPr>
          <w:b/>
          <w:sz w:val="24"/>
          <w:szCs w:val="24"/>
          <w:lang w:eastAsia="pl-PL"/>
        </w:rPr>
      </w:pPr>
      <w:r w:rsidRPr="002D6D5C">
        <w:rPr>
          <w:sz w:val="24"/>
          <w:szCs w:val="24"/>
          <w:lang w:eastAsia="pl-PL"/>
        </w:rPr>
        <w:t>wypełniony formularz ofertowy (</w:t>
      </w:r>
      <w:r w:rsidRPr="002D6D5C">
        <w:rPr>
          <w:b/>
          <w:i/>
          <w:sz w:val="24"/>
          <w:szCs w:val="24"/>
          <w:lang w:eastAsia="pl-PL"/>
        </w:rPr>
        <w:t>OFERTA</w:t>
      </w:r>
      <w:r w:rsidRPr="002D6D5C">
        <w:rPr>
          <w:b/>
          <w:sz w:val="24"/>
          <w:szCs w:val="24"/>
          <w:lang w:eastAsia="pl-PL"/>
        </w:rPr>
        <w:t>)</w:t>
      </w:r>
      <w:r w:rsidRPr="002D6D5C">
        <w:rPr>
          <w:sz w:val="24"/>
          <w:szCs w:val="24"/>
          <w:lang w:eastAsia="pl-PL"/>
        </w:rPr>
        <w:t xml:space="preserve"> sporządzony z wykorzystaniem wzoru stanowiącego</w:t>
      </w:r>
      <w:r w:rsidRPr="002D6D5C">
        <w:rPr>
          <w:b/>
          <w:sz w:val="24"/>
          <w:szCs w:val="24"/>
          <w:lang w:eastAsia="pl-PL"/>
        </w:rPr>
        <w:t xml:space="preserve"> Załącznik nr 3 </w:t>
      </w:r>
      <w:r w:rsidRPr="002D6D5C">
        <w:rPr>
          <w:sz w:val="24"/>
          <w:szCs w:val="24"/>
          <w:lang w:eastAsia="pl-PL"/>
        </w:rPr>
        <w:t>do SWZ,</w:t>
      </w:r>
    </w:p>
    <w:p w14:paraId="5F720CF4" w14:textId="77777777" w:rsidR="002D6D5C" w:rsidRPr="002D6D5C" w:rsidRDefault="002D6D5C" w:rsidP="002D6D5C">
      <w:pPr>
        <w:numPr>
          <w:ilvl w:val="2"/>
          <w:numId w:val="51"/>
        </w:numPr>
        <w:tabs>
          <w:tab w:val="left" w:pos="426"/>
        </w:tabs>
        <w:suppressAutoHyphens w:val="0"/>
        <w:spacing w:line="240" w:lineRule="auto"/>
        <w:ind w:left="426" w:hanging="426"/>
        <w:jc w:val="both"/>
        <w:rPr>
          <w:sz w:val="24"/>
          <w:szCs w:val="24"/>
          <w:lang w:eastAsia="pl-PL"/>
        </w:rPr>
      </w:pPr>
      <w:r w:rsidRPr="002D6D5C">
        <w:rPr>
          <w:color w:val="000000"/>
          <w:sz w:val="24"/>
          <w:szCs w:val="24"/>
          <w:lang w:eastAsia="pl-PL"/>
        </w:rPr>
        <w:t xml:space="preserve">dokumenty / informacje stanowiące tajemnicę przedsiębiorstwa </w:t>
      </w:r>
      <w:r w:rsidRPr="002D6D5C">
        <w:rPr>
          <w:sz w:val="24"/>
          <w:szCs w:val="24"/>
          <w:lang w:eastAsia="pl-PL"/>
        </w:rPr>
        <w:t>(o ile dotyczy),</w:t>
      </w:r>
    </w:p>
    <w:p w14:paraId="3567CB33" w14:textId="77777777" w:rsidR="002D6D5C" w:rsidRPr="002D6D5C" w:rsidRDefault="002D6D5C" w:rsidP="002D6D5C">
      <w:pPr>
        <w:numPr>
          <w:ilvl w:val="2"/>
          <w:numId w:val="51"/>
        </w:numPr>
        <w:tabs>
          <w:tab w:val="left" w:pos="426"/>
        </w:tabs>
        <w:suppressAutoHyphens w:val="0"/>
        <w:spacing w:line="240" w:lineRule="auto"/>
        <w:ind w:left="426" w:hanging="426"/>
        <w:jc w:val="both"/>
        <w:rPr>
          <w:b/>
          <w:sz w:val="24"/>
          <w:szCs w:val="24"/>
          <w:lang w:eastAsia="pl-PL"/>
        </w:rPr>
      </w:pPr>
      <w:r w:rsidRPr="002D6D5C">
        <w:rPr>
          <w:sz w:val="24"/>
          <w:szCs w:val="24"/>
          <w:lang w:eastAsia="pl-PL"/>
        </w:rPr>
        <w:t xml:space="preserve">oświadczenie o braku podstaw do wykluczenia z postępowania oraz o spełnianiu warunków udziału w postępowaniu – </w:t>
      </w:r>
      <w:r w:rsidRPr="002D6D5C">
        <w:rPr>
          <w:b/>
          <w:bCs/>
          <w:sz w:val="24"/>
          <w:szCs w:val="24"/>
          <w:lang w:eastAsia="pl-PL"/>
        </w:rPr>
        <w:t xml:space="preserve">Załącznik nr 4 </w:t>
      </w:r>
      <w:r w:rsidRPr="002D6D5C">
        <w:rPr>
          <w:sz w:val="24"/>
          <w:szCs w:val="24"/>
          <w:lang w:eastAsia="pl-PL"/>
        </w:rPr>
        <w:t>do SWZ,</w:t>
      </w:r>
    </w:p>
    <w:p w14:paraId="69EB4635" w14:textId="77777777" w:rsidR="002D6D5C" w:rsidRPr="002D6D5C" w:rsidRDefault="002D6D5C" w:rsidP="002D6D5C">
      <w:pPr>
        <w:numPr>
          <w:ilvl w:val="2"/>
          <w:numId w:val="51"/>
        </w:numPr>
        <w:tabs>
          <w:tab w:val="left" w:pos="426"/>
        </w:tabs>
        <w:suppressAutoHyphens w:val="0"/>
        <w:spacing w:line="240" w:lineRule="auto"/>
        <w:ind w:left="426" w:hanging="426"/>
        <w:jc w:val="both"/>
        <w:rPr>
          <w:sz w:val="24"/>
          <w:szCs w:val="24"/>
          <w:lang w:eastAsia="pl-PL"/>
        </w:rPr>
      </w:pPr>
      <w:r w:rsidRPr="002D6D5C">
        <w:rPr>
          <w:sz w:val="24"/>
          <w:szCs w:val="24"/>
          <w:lang w:eastAsia="pl-PL"/>
        </w:rPr>
        <w:lastRenderedPageBreak/>
        <w:t>pełnomocnictwo (o ile dotyczy),</w:t>
      </w:r>
    </w:p>
    <w:p w14:paraId="01F14190" w14:textId="77777777" w:rsidR="002D6D5C" w:rsidRPr="002D6D5C" w:rsidRDefault="002D6D5C" w:rsidP="002D6D5C">
      <w:pPr>
        <w:numPr>
          <w:ilvl w:val="2"/>
          <w:numId w:val="51"/>
        </w:numPr>
        <w:tabs>
          <w:tab w:val="left" w:pos="426"/>
        </w:tabs>
        <w:suppressAutoHyphens w:val="0"/>
        <w:spacing w:line="240" w:lineRule="auto"/>
        <w:ind w:left="426" w:hanging="426"/>
        <w:jc w:val="both"/>
        <w:rPr>
          <w:sz w:val="24"/>
          <w:szCs w:val="24"/>
          <w:lang w:eastAsia="pl-PL"/>
        </w:rPr>
      </w:pPr>
      <w:r w:rsidRPr="002D6D5C">
        <w:rPr>
          <w:sz w:val="24"/>
          <w:szCs w:val="24"/>
          <w:lang w:eastAsia="pl-PL"/>
        </w:rPr>
        <w:t xml:space="preserve">zobowiązania podmiotów udostępniających zasoby – </w:t>
      </w:r>
      <w:r w:rsidRPr="002D6D5C">
        <w:rPr>
          <w:b/>
          <w:bCs/>
          <w:sz w:val="24"/>
          <w:szCs w:val="24"/>
          <w:lang w:eastAsia="pl-PL"/>
        </w:rPr>
        <w:t>Załącznik nr 8</w:t>
      </w:r>
      <w:r w:rsidRPr="002D6D5C">
        <w:rPr>
          <w:sz w:val="24"/>
          <w:szCs w:val="24"/>
          <w:lang w:eastAsia="pl-PL"/>
        </w:rPr>
        <w:t xml:space="preserve"> do SWZ </w:t>
      </w:r>
      <w:r w:rsidRPr="002D6D5C">
        <w:rPr>
          <w:sz w:val="24"/>
          <w:szCs w:val="24"/>
          <w:lang w:eastAsia="pl-PL"/>
        </w:rPr>
        <w:br/>
        <w:t>(o ile dotyczy),</w:t>
      </w:r>
    </w:p>
    <w:p w14:paraId="1F6CF0C7" w14:textId="77777777" w:rsidR="002D6D5C" w:rsidRPr="002D6D5C" w:rsidRDefault="002D6D5C" w:rsidP="002D6D5C">
      <w:pPr>
        <w:numPr>
          <w:ilvl w:val="2"/>
          <w:numId w:val="51"/>
        </w:numPr>
        <w:tabs>
          <w:tab w:val="left" w:pos="426"/>
        </w:tabs>
        <w:suppressAutoHyphens w:val="0"/>
        <w:spacing w:line="240" w:lineRule="auto"/>
        <w:ind w:left="426" w:hanging="426"/>
        <w:jc w:val="both"/>
        <w:rPr>
          <w:sz w:val="24"/>
          <w:szCs w:val="24"/>
          <w:lang w:eastAsia="pl-PL"/>
        </w:rPr>
      </w:pPr>
      <w:r w:rsidRPr="002D6D5C">
        <w:rPr>
          <w:sz w:val="24"/>
          <w:szCs w:val="24"/>
          <w:lang w:eastAsia="pl-PL"/>
        </w:rPr>
        <w:t xml:space="preserve">oświadczenie dot. realizacji zamówienia przez wykonawców wspólnie ubiegających się udzielenie zamówienia – </w:t>
      </w:r>
      <w:r w:rsidRPr="002D6D5C">
        <w:rPr>
          <w:b/>
          <w:bCs/>
          <w:sz w:val="24"/>
          <w:szCs w:val="24"/>
          <w:lang w:eastAsia="pl-PL"/>
        </w:rPr>
        <w:t>Załącznik nr 9</w:t>
      </w:r>
      <w:r w:rsidRPr="002D6D5C">
        <w:rPr>
          <w:sz w:val="24"/>
          <w:szCs w:val="24"/>
          <w:lang w:eastAsia="pl-PL"/>
        </w:rPr>
        <w:t xml:space="preserve"> do SWZ  (o ile dotyczy);</w:t>
      </w:r>
    </w:p>
    <w:p w14:paraId="315DD65E" w14:textId="77777777" w:rsidR="002D6D5C" w:rsidRPr="002D6D5C" w:rsidRDefault="002D6D5C" w:rsidP="002D6D5C">
      <w:pPr>
        <w:numPr>
          <w:ilvl w:val="2"/>
          <w:numId w:val="51"/>
        </w:numPr>
        <w:tabs>
          <w:tab w:val="left" w:pos="426"/>
          <w:tab w:val="num" w:pos="851"/>
        </w:tabs>
        <w:suppressAutoHyphens w:val="0"/>
        <w:spacing w:line="240" w:lineRule="auto"/>
        <w:ind w:left="426" w:hanging="426"/>
        <w:jc w:val="both"/>
        <w:rPr>
          <w:sz w:val="24"/>
          <w:szCs w:val="24"/>
          <w:lang w:eastAsia="pl-PL"/>
        </w:rPr>
      </w:pPr>
      <w:r w:rsidRPr="002D6D5C">
        <w:rPr>
          <w:sz w:val="24"/>
          <w:szCs w:val="24"/>
          <w:lang w:eastAsia="pl-PL"/>
        </w:rPr>
        <w:t xml:space="preserve">oświadczenie podmiotu udostępniającego zasoby o braku podstaw do wykluczenia z postępowania i spełnianiu warunków udziału w postępowaniu – </w:t>
      </w:r>
      <w:r w:rsidRPr="002D6D5C">
        <w:rPr>
          <w:b/>
          <w:bCs/>
          <w:sz w:val="24"/>
          <w:szCs w:val="24"/>
          <w:lang w:eastAsia="pl-PL"/>
        </w:rPr>
        <w:t xml:space="preserve">Załącznik nr 5 </w:t>
      </w:r>
      <w:r w:rsidRPr="002D6D5C">
        <w:rPr>
          <w:sz w:val="24"/>
          <w:szCs w:val="24"/>
          <w:lang w:eastAsia="pl-PL"/>
        </w:rPr>
        <w:t>do SWZ (o ile dotyczy),</w:t>
      </w:r>
    </w:p>
    <w:p w14:paraId="77F596FB" w14:textId="77777777" w:rsidR="002D6D5C" w:rsidRPr="002D6D5C" w:rsidRDefault="002D6D5C" w:rsidP="002D6D5C">
      <w:pPr>
        <w:numPr>
          <w:ilvl w:val="2"/>
          <w:numId w:val="51"/>
        </w:numPr>
        <w:tabs>
          <w:tab w:val="left" w:pos="426"/>
          <w:tab w:val="num" w:pos="851"/>
        </w:tabs>
        <w:suppressAutoHyphens w:val="0"/>
        <w:spacing w:line="240" w:lineRule="auto"/>
        <w:ind w:left="426" w:hanging="426"/>
        <w:jc w:val="both"/>
        <w:rPr>
          <w:sz w:val="24"/>
          <w:szCs w:val="24"/>
          <w:lang w:eastAsia="pl-PL"/>
        </w:rPr>
      </w:pPr>
      <w:r w:rsidRPr="002D6D5C">
        <w:rPr>
          <w:sz w:val="24"/>
          <w:szCs w:val="24"/>
          <w:lang w:eastAsia="pl-PL"/>
        </w:rPr>
        <w:t>wadium (jeżeli jest wnoszone w formie niepieniężnej).</w:t>
      </w:r>
    </w:p>
    <w:p w14:paraId="01EFB66A" w14:textId="77777777" w:rsidR="00D6368C" w:rsidRPr="00D6368C" w:rsidRDefault="00D6368C" w:rsidP="00D6368C">
      <w:pPr>
        <w:spacing w:line="240" w:lineRule="auto"/>
        <w:ind w:left="360"/>
        <w:jc w:val="both"/>
        <w:rPr>
          <w:sz w:val="24"/>
          <w:szCs w:val="24"/>
        </w:rPr>
      </w:pPr>
    </w:p>
    <w:p w14:paraId="2F10DF13" w14:textId="77777777" w:rsidR="00EE35BD" w:rsidRPr="00D6368C" w:rsidRDefault="00EE35BD" w:rsidP="00D60733">
      <w:pPr>
        <w:pStyle w:val="Nagwek2"/>
        <w:numPr>
          <w:ilvl w:val="1"/>
          <w:numId w:val="1"/>
        </w:numPr>
        <w:spacing w:before="0" w:after="0" w:line="240" w:lineRule="auto"/>
        <w:ind w:left="360" w:hanging="360"/>
        <w:rPr>
          <w:rFonts w:ascii="Arial" w:hAnsi="Arial" w:cs="Arial"/>
          <w:b/>
          <w:bCs/>
          <w:color w:val="auto"/>
          <w:sz w:val="24"/>
          <w:szCs w:val="24"/>
        </w:rPr>
      </w:pPr>
      <w:bookmarkStart w:id="26" w:name="__RefHeading___Toc87458972"/>
      <w:bookmarkEnd w:id="26"/>
      <w:r w:rsidRPr="00D6368C">
        <w:rPr>
          <w:rFonts w:ascii="Arial" w:hAnsi="Arial" w:cs="Arial"/>
          <w:b/>
          <w:bCs/>
          <w:color w:val="auto"/>
          <w:sz w:val="24"/>
          <w:szCs w:val="24"/>
        </w:rPr>
        <w:t>XV. Sposób obliczania ceny oferty</w:t>
      </w:r>
    </w:p>
    <w:p w14:paraId="79C56D8C" w14:textId="77777777" w:rsidR="00D6368C" w:rsidRPr="00D6368C" w:rsidRDefault="00D6368C" w:rsidP="00D6368C"/>
    <w:p w14:paraId="354AA15D" w14:textId="77777777" w:rsidR="00EE35BD" w:rsidRPr="006D045B" w:rsidRDefault="00EE35BD" w:rsidP="00D60733">
      <w:pPr>
        <w:numPr>
          <w:ilvl w:val="0"/>
          <w:numId w:val="11"/>
        </w:numPr>
        <w:tabs>
          <w:tab w:val="left" w:pos="360"/>
          <w:tab w:val="left" w:pos="3855"/>
        </w:tabs>
        <w:spacing w:line="240" w:lineRule="auto"/>
        <w:ind w:left="360" w:hanging="360"/>
        <w:jc w:val="both"/>
        <w:rPr>
          <w:sz w:val="24"/>
          <w:szCs w:val="24"/>
        </w:rPr>
      </w:pPr>
      <w:r w:rsidRPr="00D6368C">
        <w:rPr>
          <w:sz w:val="24"/>
          <w:szCs w:val="24"/>
        </w:rPr>
        <w:t xml:space="preserve">Wykonawca określa </w:t>
      </w:r>
      <w:r w:rsidRPr="006D045B">
        <w:rPr>
          <w:sz w:val="24"/>
          <w:szCs w:val="24"/>
        </w:rPr>
        <w:t xml:space="preserve">cenę realizacji zamówienia poprzez wskazanie w formularzu ofertowym, sporządzonym wg wzoru stanowiącego </w:t>
      </w:r>
      <w:r w:rsidRPr="006D045B">
        <w:rPr>
          <w:b/>
          <w:sz w:val="24"/>
          <w:szCs w:val="24"/>
        </w:rPr>
        <w:t xml:space="preserve">Załącznik nr 3 </w:t>
      </w:r>
      <w:r w:rsidRPr="006D045B">
        <w:rPr>
          <w:sz w:val="24"/>
          <w:szCs w:val="24"/>
        </w:rPr>
        <w:t xml:space="preserve">do SWZ, łącznej ceny ofertowej brutto za realizację przedmiotu zamówienia odpowiednio dla części na którą składa ofertę. </w:t>
      </w:r>
    </w:p>
    <w:p w14:paraId="0B1D2EE0" w14:textId="77777777" w:rsidR="00EE35BD" w:rsidRPr="006D045B" w:rsidRDefault="00EE35BD" w:rsidP="00D60733">
      <w:pPr>
        <w:numPr>
          <w:ilvl w:val="0"/>
          <w:numId w:val="11"/>
        </w:numPr>
        <w:tabs>
          <w:tab w:val="left" w:pos="360"/>
          <w:tab w:val="left" w:pos="3855"/>
        </w:tabs>
        <w:spacing w:line="240" w:lineRule="auto"/>
        <w:ind w:left="360" w:hanging="360"/>
        <w:jc w:val="both"/>
        <w:rPr>
          <w:sz w:val="24"/>
          <w:szCs w:val="24"/>
        </w:rPr>
      </w:pPr>
      <w:r w:rsidRPr="006D045B">
        <w:rPr>
          <w:sz w:val="24"/>
          <w:szCs w:val="24"/>
        </w:rPr>
        <w:t xml:space="preserve">Cena ofertowa powinna uwzględniać wszystkie koszty związane z realizacją całego zamówienia (w tym wszelkie koszty towarzyszące wykonaniu zamówienia) oraz podatek VAT zgodnie z obowiązującymi przepisami ustawy z dnia 11 marca 2004 r. </w:t>
      </w:r>
      <w:r w:rsidRPr="006D045B">
        <w:rPr>
          <w:i/>
          <w:sz w:val="24"/>
          <w:szCs w:val="24"/>
        </w:rPr>
        <w:t>o podatku od towarów i usług</w:t>
      </w:r>
      <w:r w:rsidRPr="006D045B">
        <w:rPr>
          <w:sz w:val="24"/>
          <w:szCs w:val="24"/>
        </w:rPr>
        <w:t xml:space="preserve">. Jeżeli wykonawca korzysta z jakiegokolwiek zwolnienia w zakresie podatku VAT  to musi podać w ofercie podstawę prawną takiego zwolnienia.   </w:t>
      </w:r>
    </w:p>
    <w:p w14:paraId="799C02CA" w14:textId="77777777" w:rsidR="00EE35BD" w:rsidRPr="006D045B" w:rsidRDefault="00EE35BD" w:rsidP="00D60733">
      <w:pPr>
        <w:numPr>
          <w:ilvl w:val="0"/>
          <w:numId w:val="11"/>
        </w:numPr>
        <w:tabs>
          <w:tab w:val="left" w:pos="360"/>
        </w:tabs>
        <w:spacing w:line="240" w:lineRule="auto"/>
        <w:ind w:left="360" w:hanging="360"/>
        <w:jc w:val="both"/>
        <w:rPr>
          <w:sz w:val="24"/>
          <w:szCs w:val="24"/>
        </w:rPr>
      </w:pPr>
      <w:r w:rsidRPr="006D045B">
        <w:rPr>
          <w:sz w:val="24"/>
          <w:szCs w:val="24"/>
        </w:rPr>
        <w:t>Wykonawca decyduje o przyjętej podstawie wyceny i ponosi odpowiedzialność za przyjętą podstawę wyceny i wynikające z tego konsekwencje. Niedoszacowanie, pominięcie oraz brak rozpoznania zakresu przedmiotu zamówienia nie może być podstawą do zmiany wynagrodzenia wykonawcy.</w:t>
      </w:r>
    </w:p>
    <w:p w14:paraId="71240128" w14:textId="77777777" w:rsidR="00EE35BD" w:rsidRPr="006D045B" w:rsidRDefault="00EE35BD" w:rsidP="00D60733">
      <w:pPr>
        <w:tabs>
          <w:tab w:val="left" w:pos="360"/>
        </w:tabs>
        <w:spacing w:line="240" w:lineRule="auto"/>
        <w:ind w:left="360" w:hanging="360"/>
        <w:jc w:val="both"/>
        <w:rPr>
          <w:sz w:val="24"/>
          <w:szCs w:val="24"/>
        </w:rPr>
      </w:pPr>
      <w:r w:rsidRPr="006D045B">
        <w:rPr>
          <w:sz w:val="24"/>
          <w:szCs w:val="24"/>
          <w:lang w:eastAsia="en-US"/>
        </w:rPr>
        <w:t xml:space="preserve">4. </w:t>
      </w:r>
      <w:r w:rsidRPr="006D045B">
        <w:rPr>
          <w:sz w:val="24"/>
          <w:szCs w:val="24"/>
          <w:lang w:eastAsia="en-US"/>
        </w:rPr>
        <w:tab/>
      </w:r>
      <w:r w:rsidRPr="006D045B">
        <w:rPr>
          <w:sz w:val="24"/>
          <w:szCs w:val="24"/>
        </w:rPr>
        <w:t>Wszystkie ceny muszą być podane i wyliczone w zaokrągleniu do dwóch miejsc po przecinku (zasada zaokrąglenia – poniżej 5 należy końcówkę pominąć, powyżej i równe 5 należy zaokrąglić w górę).</w:t>
      </w:r>
    </w:p>
    <w:p w14:paraId="0D4D4C74" w14:textId="77777777" w:rsidR="00EE35BD" w:rsidRPr="006D045B" w:rsidRDefault="00EE35BD" w:rsidP="00D60733">
      <w:pPr>
        <w:tabs>
          <w:tab w:val="left" w:pos="360"/>
        </w:tabs>
        <w:spacing w:line="240" w:lineRule="auto"/>
        <w:ind w:left="360" w:hanging="360"/>
        <w:jc w:val="both"/>
        <w:rPr>
          <w:sz w:val="24"/>
          <w:szCs w:val="24"/>
        </w:rPr>
      </w:pPr>
      <w:r w:rsidRPr="006D045B">
        <w:rPr>
          <w:sz w:val="24"/>
          <w:szCs w:val="24"/>
        </w:rPr>
        <w:t>5. Cena oferty winna być wyrażona w złotych polskich (PLN) z dokładnością do dwóch miejsc po przecinku.</w:t>
      </w:r>
    </w:p>
    <w:p w14:paraId="697AA76D" w14:textId="77777777" w:rsidR="00EE35BD" w:rsidRPr="006D045B" w:rsidRDefault="00EE35BD" w:rsidP="00D60733">
      <w:pPr>
        <w:tabs>
          <w:tab w:val="left" w:pos="360"/>
        </w:tabs>
        <w:spacing w:line="240" w:lineRule="auto"/>
        <w:ind w:left="360" w:hanging="360"/>
        <w:jc w:val="both"/>
        <w:rPr>
          <w:sz w:val="24"/>
          <w:szCs w:val="24"/>
        </w:rPr>
      </w:pPr>
      <w:r w:rsidRPr="006D045B">
        <w:rPr>
          <w:sz w:val="24"/>
          <w:szCs w:val="24"/>
        </w:rPr>
        <w:t>6.</w:t>
      </w:r>
      <w:r w:rsidRPr="006D045B">
        <w:rPr>
          <w:sz w:val="24"/>
          <w:szCs w:val="24"/>
        </w:rPr>
        <w:tab/>
        <w:t>Zamawiający nie przewiduje rozliczeń w walucie obcej.</w:t>
      </w:r>
    </w:p>
    <w:p w14:paraId="2175DDA9" w14:textId="77777777" w:rsidR="00EE35BD" w:rsidRPr="006D045B" w:rsidRDefault="00EE35BD" w:rsidP="00D60733">
      <w:pPr>
        <w:spacing w:line="240" w:lineRule="auto"/>
        <w:ind w:left="360" w:hanging="360"/>
        <w:jc w:val="both"/>
        <w:rPr>
          <w:sz w:val="24"/>
          <w:szCs w:val="24"/>
        </w:rPr>
      </w:pPr>
      <w:r w:rsidRPr="006D045B">
        <w:rPr>
          <w:sz w:val="24"/>
          <w:szCs w:val="24"/>
        </w:rPr>
        <w:t>7.</w:t>
      </w:r>
      <w:r w:rsidRPr="006D045B">
        <w:rPr>
          <w:sz w:val="24"/>
          <w:szCs w:val="24"/>
        </w:rPr>
        <w:tab/>
        <w:t>Wyliczona cena oferty brutto będzie służyć do porównania złożonych ofert i do rozliczenia w trakcie realizacji zamówienia.</w:t>
      </w:r>
    </w:p>
    <w:p w14:paraId="41C566CC" w14:textId="77777777" w:rsidR="00EE35BD" w:rsidRPr="006D045B" w:rsidRDefault="00EE35BD" w:rsidP="00D60733">
      <w:pPr>
        <w:spacing w:line="240" w:lineRule="auto"/>
        <w:ind w:left="360" w:hanging="360"/>
        <w:jc w:val="both"/>
        <w:rPr>
          <w:sz w:val="24"/>
          <w:szCs w:val="24"/>
        </w:rPr>
      </w:pPr>
      <w:r w:rsidRPr="006D045B">
        <w:rPr>
          <w:sz w:val="24"/>
          <w:szCs w:val="24"/>
        </w:rPr>
        <w:t>8.</w:t>
      </w:r>
      <w:r w:rsidRPr="006D045B">
        <w:rPr>
          <w:sz w:val="24"/>
          <w:szCs w:val="24"/>
        </w:rPr>
        <w:tab/>
        <w:t>Jeżeli cena oferty będzie wydawała się rażąco niska w stosunku do przedmiotu zamówienia i budziła wątpliwości zamawiającego co do możliwości wykonania przedmiotu zamówienia zgodnie w wymogami określonymi w dokumentach zamówienia lub wynikającymi z odrębnych przepisów, zamawiający przeprowadzi postępowanie wyjaśniające zgodnie z zasadami opisanymi w art. 224 ustawy PZP. Obowiązek wykazania, że oferta nie zawiera rażąco niskiej ceny spoczywa na wykonawcy.</w:t>
      </w:r>
    </w:p>
    <w:p w14:paraId="4D05881C" w14:textId="77777777" w:rsidR="00EE35BD" w:rsidRPr="006D045B" w:rsidRDefault="00EE35BD" w:rsidP="00D60733">
      <w:pPr>
        <w:spacing w:line="240" w:lineRule="auto"/>
        <w:ind w:left="360" w:hanging="360"/>
        <w:jc w:val="both"/>
        <w:rPr>
          <w:sz w:val="24"/>
          <w:szCs w:val="24"/>
        </w:rPr>
      </w:pPr>
      <w:r w:rsidRPr="006D045B">
        <w:rPr>
          <w:sz w:val="24"/>
          <w:szCs w:val="24"/>
        </w:rPr>
        <w:t>9.</w:t>
      </w:r>
      <w:r w:rsidRPr="006D045B">
        <w:rPr>
          <w:sz w:val="24"/>
          <w:szCs w:val="24"/>
        </w:rPr>
        <w:tab/>
        <w:t xml:space="preserve">Jeżeli została złożona oferta, której wybór prowadziłby do powstania u zamawiającego obowiązku podatkowego zgodnie z ustawą z dnia 11 marca 2004 r. </w:t>
      </w:r>
      <w:r w:rsidRPr="006D045B">
        <w:rPr>
          <w:i/>
          <w:sz w:val="24"/>
          <w:szCs w:val="24"/>
        </w:rPr>
        <w:t>o podatku od towarów i usług</w:t>
      </w:r>
      <w:r w:rsidRPr="006D045B">
        <w:rPr>
          <w:sz w:val="24"/>
          <w:szCs w:val="24"/>
        </w:rPr>
        <w:t xml:space="preserve"> dla celów zastosowania kryterium ceny lub kosztu zamawiający dolicza do przedstawionej w tej ofercie ceny kwotę podatku od </w:t>
      </w:r>
      <w:r w:rsidRPr="006D045B">
        <w:rPr>
          <w:sz w:val="24"/>
          <w:szCs w:val="24"/>
        </w:rPr>
        <w:lastRenderedPageBreak/>
        <w:t>towarów i usług, którą miałby obowiązek rozliczyć. W takim przypadku wykonawca ma obowiązek:</w:t>
      </w:r>
    </w:p>
    <w:p w14:paraId="68437881" w14:textId="77777777" w:rsidR="00EE35BD" w:rsidRPr="006D045B" w:rsidRDefault="00EE35BD" w:rsidP="00D60733">
      <w:pPr>
        <w:tabs>
          <w:tab w:val="left" w:pos="3855"/>
        </w:tabs>
        <w:spacing w:line="240" w:lineRule="auto"/>
        <w:ind w:left="360" w:hanging="360"/>
        <w:jc w:val="both"/>
        <w:rPr>
          <w:sz w:val="24"/>
          <w:szCs w:val="24"/>
        </w:rPr>
      </w:pPr>
      <w:r w:rsidRPr="006D045B">
        <w:rPr>
          <w:sz w:val="24"/>
          <w:szCs w:val="24"/>
        </w:rPr>
        <w:t>1)</w:t>
      </w:r>
      <w:r w:rsidRPr="006D045B">
        <w:rPr>
          <w:sz w:val="24"/>
          <w:szCs w:val="24"/>
        </w:rPr>
        <w:tab/>
        <w:t>poinformowania zamawiającego, że wybór jego oferty będzie prowadził do powstania u zamawiającego obowiązku podatkowego;</w:t>
      </w:r>
    </w:p>
    <w:p w14:paraId="7F72E100" w14:textId="77777777" w:rsidR="00EE35BD" w:rsidRPr="006D045B" w:rsidRDefault="00EE35BD" w:rsidP="00D60733">
      <w:pPr>
        <w:tabs>
          <w:tab w:val="left" w:pos="3855"/>
        </w:tabs>
        <w:spacing w:line="240" w:lineRule="auto"/>
        <w:ind w:left="360" w:hanging="360"/>
        <w:jc w:val="both"/>
        <w:rPr>
          <w:sz w:val="24"/>
          <w:szCs w:val="24"/>
        </w:rPr>
      </w:pPr>
      <w:r w:rsidRPr="006D045B">
        <w:rPr>
          <w:sz w:val="24"/>
          <w:szCs w:val="24"/>
        </w:rPr>
        <w:t>2)</w:t>
      </w:r>
      <w:r w:rsidRPr="006D045B">
        <w:rPr>
          <w:sz w:val="24"/>
          <w:szCs w:val="24"/>
        </w:rPr>
        <w:tab/>
        <w:t>wskazania nazwy (rodzaju) towaru lub usługi, których dostawa lub świadczenie będą prowadziły do powstania obowiązku podatkowego;</w:t>
      </w:r>
    </w:p>
    <w:p w14:paraId="752EABAB" w14:textId="77777777" w:rsidR="00EE35BD" w:rsidRPr="006D045B" w:rsidRDefault="00EE35BD" w:rsidP="00D60733">
      <w:pPr>
        <w:tabs>
          <w:tab w:val="left" w:pos="3855"/>
        </w:tabs>
        <w:spacing w:line="240" w:lineRule="auto"/>
        <w:ind w:left="360" w:hanging="360"/>
        <w:jc w:val="both"/>
        <w:rPr>
          <w:sz w:val="24"/>
          <w:szCs w:val="24"/>
        </w:rPr>
      </w:pPr>
      <w:r w:rsidRPr="006D045B">
        <w:rPr>
          <w:sz w:val="24"/>
          <w:szCs w:val="24"/>
        </w:rPr>
        <w:t>3)</w:t>
      </w:r>
      <w:r w:rsidRPr="006D045B">
        <w:rPr>
          <w:sz w:val="24"/>
          <w:szCs w:val="24"/>
        </w:rPr>
        <w:tab/>
        <w:t>wskazania wartości towaru lub usługi objętego obowiązkiem podatkowym zamawiającego, bez kwoty podatku;</w:t>
      </w:r>
    </w:p>
    <w:p w14:paraId="1A7CA3E7" w14:textId="77777777" w:rsidR="00EE35BD" w:rsidRPr="006D045B" w:rsidRDefault="00EE35BD" w:rsidP="00D60733">
      <w:pPr>
        <w:tabs>
          <w:tab w:val="left" w:pos="3855"/>
        </w:tabs>
        <w:spacing w:line="240" w:lineRule="auto"/>
        <w:ind w:left="360" w:hanging="360"/>
        <w:jc w:val="both"/>
        <w:rPr>
          <w:sz w:val="24"/>
          <w:szCs w:val="24"/>
        </w:rPr>
      </w:pPr>
      <w:r w:rsidRPr="006D045B">
        <w:rPr>
          <w:sz w:val="24"/>
          <w:szCs w:val="24"/>
        </w:rPr>
        <w:t>4)</w:t>
      </w:r>
      <w:r w:rsidRPr="006D045B">
        <w:rPr>
          <w:sz w:val="24"/>
          <w:szCs w:val="24"/>
        </w:rPr>
        <w:tab/>
        <w:t>wskazania stawki podatku od towarów i usług, która zgodnie z wiedzą wykonawcy, będzie miała zastosowanie.</w:t>
      </w:r>
    </w:p>
    <w:p w14:paraId="3AA8943C" w14:textId="77777777" w:rsidR="00EE35BD" w:rsidRPr="006D045B" w:rsidRDefault="00EE35BD" w:rsidP="00D60733">
      <w:pPr>
        <w:tabs>
          <w:tab w:val="left" w:pos="360"/>
        </w:tabs>
        <w:spacing w:line="240" w:lineRule="auto"/>
        <w:ind w:left="360" w:hanging="360"/>
        <w:jc w:val="both"/>
        <w:rPr>
          <w:sz w:val="24"/>
          <w:szCs w:val="24"/>
        </w:rPr>
      </w:pPr>
      <w:r w:rsidRPr="006D045B">
        <w:rPr>
          <w:sz w:val="24"/>
          <w:szCs w:val="24"/>
        </w:rPr>
        <w:t>10.</w:t>
      </w:r>
      <w:r w:rsidRPr="006D045B">
        <w:rPr>
          <w:sz w:val="24"/>
          <w:szCs w:val="24"/>
        </w:rPr>
        <w:tab/>
      </w:r>
      <w:r w:rsidRPr="006D045B">
        <w:rPr>
          <w:bCs/>
          <w:sz w:val="24"/>
          <w:szCs w:val="24"/>
        </w:rPr>
        <w:t>W przypadku gdy ofertę złoży osoba fizyczna, która nie prowadzi działalności gospodarczej przyjmuje się, że w cenie ofertowej zostały uwzględnione wszystkie składki na ubezpieczenie społeczne i zdrowotne (w tym składki, które byłby zobowiązany ponosić zamawiający).</w:t>
      </w:r>
    </w:p>
    <w:p w14:paraId="704B87ED" w14:textId="77777777" w:rsidR="00EE35BD" w:rsidRPr="006D045B" w:rsidRDefault="00EE35BD" w:rsidP="00D60733">
      <w:pPr>
        <w:tabs>
          <w:tab w:val="left" w:pos="360"/>
        </w:tabs>
        <w:spacing w:line="240" w:lineRule="auto"/>
        <w:ind w:left="360" w:hanging="360"/>
        <w:jc w:val="both"/>
        <w:rPr>
          <w:sz w:val="24"/>
          <w:szCs w:val="24"/>
        </w:rPr>
      </w:pPr>
      <w:r w:rsidRPr="006D045B">
        <w:rPr>
          <w:bCs/>
          <w:sz w:val="24"/>
          <w:szCs w:val="24"/>
        </w:rPr>
        <w:t>11.</w:t>
      </w:r>
      <w:r w:rsidRPr="006D045B">
        <w:rPr>
          <w:bCs/>
          <w:sz w:val="24"/>
          <w:szCs w:val="24"/>
        </w:rPr>
        <w:tab/>
        <w:t xml:space="preserve"> </w:t>
      </w:r>
      <w:r w:rsidRPr="006D045B">
        <w:rPr>
          <w:sz w:val="24"/>
          <w:szCs w:val="24"/>
        </w:rPr>
        <w:t xml:space="preserve">Zmiany wynagrodzenia zostały określone w  projekcie umowy – </w:t>
      </w:r>
      <w:r w:rsidRPr="006D045B">
        <w:rPr>
          <w:b/>
          <w:sz w:val="24"/>
          <w:szCs w:val="24"/>
        </w:rPr>
        <w:t>Załącznik nr 2</w:t>
      </w:r>
      <w:r w:rsidRPr="006D045B">
        <w:rPr>
          <w:sz w:val="24"/>
          <w:szCs w:val="24"/>
        </w:rPr>
        <w:t xml:space="preserve"> do SWZ. </w:t>
      </w:r>
    </w:p>
    <w:p w14:paraId="1CAA8FE7" w14:textId="77777777" w:rsidR="00EE35BD" w:rsidRPr="006D045B" w:rsidRDefault="00EE35BD" w:rsidP="00D60733">
      <w:pPr>
        <w:tabs>
          <w:tab w:val="left" w:pos="360"/>
        </w:tabs>
        <w:spacing w:line="240" w:lineRule="auto"/>
        <w:ind w:left="360" w:hanging="360"/>
        <w:jc w:val="both"/>
        <w:rPr>
          <w:sz w:val="24"/>
          <w:szCs w:val="24"/>
        </w:rPr>
      </w:pPr>
      <w:r w:rsidRPr="006D045B">
        <w:rPr>
          <w:sz w:val="24"/>
          <w:szCs w:val="24"/>
        </w:rPr>
        <w:t>12.</w:t>
      </w:r>
      <w:r w:rsidRPr="006D045B">
        <w:rPr>
          <w:sz w:val="24"/>
          <w:szCs w:val="24"/>
        </w:rPr>
        <w:tab/>
        <w:t>Sposób poprawiania przez zamawiającego omyłek w obliczeniu ceny:</w:t>
      </w:r>
    </w:p>
    <w:p w14:paraId="565F4DAF" w14:textId="77777777" w:rsidR="00EE35BD" w:rsidRDefault="00EE35BD" w:rsidP="00D6368C">
      <w:pPr>
        <w:tabs>
          <w:tab w:val="left" w:pos="0"/>
        </w:tabs>
        <w:autoSpaceDE w:val="0"/>
        <w:spacing w:line="240" w:lineRule="auto"/>
        <w:ind w:left="360"/>
        <w:jc w:val="both"/>
        <w:rPr>
          <w:sz w:val="24"/>
          <w:szCs w:val="24"/>
        </w:rPr>
      </w:pPr>
      <w:r w:rsidRPr="006D045B">
        <w:rPr>
          <w:sz w:val="24"/>
          <w:szCs w:val="24"/>
        </w:rPr>
        <w:t>przyjmuje się, że prawidłowo zostały podane wszystkie ceny netto oraz stawka podatku VAT.</w:t>
      </w:r>
    </w:p>
    <w:p w14:paraId="032F7D87" w14:textId="77777777" w:rsidR="00D6368C" w:rsidRPr="00D6368C" w:rsidRDefault="00D6368C" w:rsidP="00D6368C">
      <w:pPr>
        <w:tabs>
          <w:tab w:val="left" w:pos="0"/>
        </w:tabs>
        <w:autoSpaceDE w:val="0"/>
        <w:spacing w:line="240" w:lineRule="auto"/>
        <w:ind w:left="360"/>
        <w:jc w:val="both"/>
        <w:rPr>
          <w:sz w:val="24"/>
          <w:szCs w:val="24"/>
        </w:rPr>
      </w:pPr>
    </w:p>
    <w:p w14:paraId="21341854" w14:textId="77777777" w:rsidR="00EE35BD" w:rsidRPr="00D6368C" w:rsidRDefault="00EE35BD" w:rsidP="00D60733">
      <w:pPr>
        <w:pStyle w:val="Nagwek2"/>
        <w:numPr>
          <w:ilvl w:val="1"/>
          <w:numId w:val="1"/>
        </w:numPr>
        <w:spacing w:before="0" w:after="0" w:line="240" w:lineRule="auto"/>
        <w:rPr>
          <w:rFonts w:ascii="Arial" w:hAnsi="Arial" w:cs="Arial"/>
          <w:b/>
          <w:bCs/>
          <w:color w:val="auto"/>
          <w:sz w:val="24"/>
          <w:szCs w:val="24"/>
        </w:rPr>
      </w:pPr>
      <w:bookmarkStart w:id="27" w:name="__RefHeading___Toc87458973"/>
      <w:bookmarkEnd w:id="27"/>
      <w:r w:rsidRPr="00D6368C">
        <w:rPr>
          <w:rFonts w:ascii="Arial" w:hAnsi="Arial" w:cs="Arial"/>
          <w:b/>
          <w:bCs/>
          <w:color w:val="auto"/>
          <w:sz w:val="24"/>
          <w:szCs w:val="24"/>
        </w:rPr>
        <w:t>XVI. Wymagania dotyczące wadium</w:t>
      </w:r>
    </w:p>
    <w:p w14:paraId="2999168A" w14:textId="77777777" w:rsidR="00D6368C" w:rsidRPr="00D6368C" w:rsidRDefault="00D6368C" w:rsidP="00D6368C"/>
    <w:p w14:paraId="66961B9D" w14:textId="56E31CE5" w:rsidR="00EE35BD" w:rsidRPr="00D6368C" w:rsidRDefault="00EE35BD" w:rsidP="00D60733">
      <w:pPr>
        <w:numPr>
          <w:ilvl w:val="3"/>
          <w:numId w:val="21"/>
        </w:numPr>
        <w:spacing w:line="240" w:lineRule="auto"/>
        <w:ind w:left="360"/>
        <w:jc w:val="both"/>
        <w:rPr>
          <w:sz w:val="24"/>
          <w:szCs w:val="24"/>
        </w:rPr>
      </w:pPr>
      <w:bookmarkStart w:id="28" w:name="__RefHeading___Toc87458974"/>
      <w:r w:rsidRPr="00D6368C">
        <w:rPr>
          <w:sz w:val="24"/>
          <w:szCs w:val="24"/>
        </w:rPr>
        <w:t>Zamawiający żąda wniesienia wadium w wysokości</w:t>
      </w:r>
      <w:r w:rsidRPr="00D6368C">
        <w:rPr>
          <w:b/>
          <w:bCs/>
          <w:sz w:val="24"/>
          <w:szCs w:val="24"/>
        </w:rPr>
        <w:t xml:space="preserve">: </w:t>
      </w:r>
      <w:r w:rsidR="00C34996">
        <w:rPr>
          <w:b/>
          <w:bCs/>
          <w:color w:val="FF0000"/>
          <w:sz w:val="24"/>
          <w:szCs w:val="24"/>
        </w:rPr>
        <w:t>2</w:t>
      </w:r>
      <w:r w:rsidRPr="00D6368C">
        <w:rPr>
          <w:b/>
          <w:bCs/>
          <w:color w:val="FF0000"/>
          <w:sz w:val="24"/>
          <w:szCs w:val="24"/>
        </w:rPr>
        <w:t>0.000,00 zł</w:t>
      </w:r>
      <w:r w:rsidRPr="00D6368C">
        <w:rPr>
          <w:color w:val="FF0000"/>
          <w:sz w:val="24"/>
          <w:szCs w:val="24"/>
        </w:rPr>
        <w:t>.</w:t>
      </w:r>
    </w:p>
    <w:p w14:paraId="27AE52B8" w14:textId="77777777" w:rsidR="00EE35BD" w:rsidRPr="006D045B" w:rsidRDefault="00EE35BD" w:rsidP="00D60733">
      <w:pPr>
        <w:numPr>
          <w:ilvl w:val="3"/>
          <w:numId w:val="21"/>
        </w:numPr>
        <w:spacing w:line="240" w:lineRule="auto"/>
        <w:ind w:left="360"/>
        <w:jc w:val="both"/>
        <w:rPr>
          <w:sz w:val="24"/>
          <w:szCs w:val="24"/>
        </w:rPr>
      </w:pPr>
      <w:r w:rsidRPr="00D6368C">
        <w:rPr>
          <w:sz w:val="24"/>
          <w:szCs w:val="24"/>
        </w:rPr>
        <w:t xml:space="preserve">Wadium wnosi się przed </w:t>
      </w:r>
      <w:r w:rsidRPr="006D045B">
        <w:rPr>
          <w:sz w:val="24"/>
          <w:szCs w:val="24"/>
        </w:rPr>
        <w:t>upływem terminu składania ofert.</w:t>
      </w:r>
    </w:p>
    <w:p w14:paraId="65A819E9" w14:textId="77777777" w:rsidR="00EE35BD" w:rsidRPr="006D045B" w:rsidRDefault="00EE35BD" w:rsidP="00D60733">
      <w:pPr>
        <w:numPr>
          <w:ilvl w:val="3"/>
          <w:numId w:val="21"/>
        </w:numPr>
        <w:spacing w:line="240" w:lineRule="auto"/>
        <w:ind w:left="360"/>
        <w:jc w:val="both"/>
        <w:rPr>
          <w:sz w:val="24"/>
          <w:szCs w:val="24"/>
        </w:rPr>
      </w:pPr>
      <w:r w:rsidRPr="006D045B">
        <w:rPr>
          <w:sz w:val="24"/>
          <w:szCs w:val="24"/>
        </w:rPr>
        <w:t>Wadium może być wnoszone w jednej lub kilku następujących formach:</w:t>
      </w:r>
    </w:p>
    <w:p w14:paraId="7CF6DAE7" w14:textId="77777777" w:rsidR="00EE35BD" w:rsidRPr="006D045B" w:rsidRDefault="00EE35BD" w:rsidP="00D60733">
      <w:pPr>
        <w:numPr>
          <w:ilvl w:val="1"/>
          <w:numId w:val="35"/>
        </w:numPr>
        <w:spacing w:line="240" w:lineRule="auto"/>
        <w:ind w:left="360" w:hanging="360"/>
        <w:jc w:val="both"/>
        <w:rPr>
          <w:sz w:val="24"/>
          <w:szCs w:val="24"/>
        </w:rPr>
      </w:pPr>
      <w:r w:rsidRPr="006D045B">
        <w:rPr>
          <w:sz w:val="24"/>
          <w:szCs w:val="24"/>
        </w:rPr>
        <w:t xml:space="preserve">pieniądzu; </w:t>
      </w:r>
    </w:p>
    <w:p w14:paraId="2538D943" w14:textId="77777777" w:rsidR="00EE35BD" w:rsidRPr="006D045B" w:rsidRDefault="00EE35BD" w:rsidP="00D60733">
      <w:pPr>
        <w:numPr>
          <w:ilvl w:val="1"/>
          <w:numId w:val="35"/>
        </w:numPr>
        <w:spacing w:line="240" w:lineRule="auto"/>
        <w:ind w:left="360" w:hanging="360"/>
        <w:jc w:val="both"/>
        <w:rPr>
          <w:sz w:val="24"/>
          <w:szCs w:val="24"/>
        </w:rPr>
      </w:pPr>
      <w:r w:rsidRPr="006D045B">
        <w:rPr>
          <w:sz w:val="24"/>
          <w:szCs w:val="24"/>
        </w:rPr>
        <w:t>gwarancjach bankowych;</w:t>
      </w:r>
    </w:p>
    <w:p w14:paraId="10F3B73C" w14:textId="77777777" w:rsidR="00EE35BD" w:rsidRPr="006D045B" w:rsidRDefault="00EE35BD" w:rsidP="00D60733">
      <w:pPr>
        <w:numPr>
          <w:ilvl w:val="1"/>
          <w:numId w:val="35"/>
        </w:numPr>
        <w:spacing w:line="240" w:lineRule="auto"/>
        <w:ind w:left="360" w:hanging="360"/>
        <w:jc w:val="both"/>
        <w:rPr>
          <w:sz w:val="24"/>
          <w:szCs w:val="24"/>
        </w:rPr>
      </w:pPr>
      <w:r w:rsidRPr="006D045B">
        <w:rPr>
          <w:sz w:val="24"/>
          <w:szCs w:val="24"/>
        </w:rPr>
        <w:t>gwarancjach ubezpieczeniowych;</w:t>
      </w:r>
    </w:p>
    <w:p w14:paraId="70C92EBE" w14:textId="77777777" w:rsidR="00EE35BD" w:rsidRPr="006D045B" w:rsidRDefault="00EE35BD" w:rsidP="00D60733">
      <w:pPr>
        <w:numPr>
          <w:ilvl w:val="1"/>
          <w:numId w:val="35"/>
        </w:numPr>
        <w:spacing w:line="240" w:lineRule="auto"/>
        <w:ind w:left="360" w:hanging="360"/>
        <w:jc w:val="both"/>
        <w:rPr>
          <w:sz w:val="24"/>
          <w:szCs w:val="24"/>
        </w:rPr>
      </w:pPr>
      <w:r w:rsidRPr="006D045B">
        <w:rPr>
          <w:sz w:val="24"/>
          <w:szCs w:val="24"/>
        </w:rPr>
        <w:t xml:space="preserve">poręczeniach udzielanych przez podmioty, o których mowa w art. 6b ust. 5 pkt 2 ustawy z dnia 9 listopada 2000 r. </w:t>
      </w:r>
      <w:r w:rsidRPr="006D045B">
        <w:rPr>
          <w:i/>
          <w:sz w:val="24"/>
          <w:szCs w:val="24"/>
        </w:rPr>
        <w:t>o utworzeniu Polskiej Agencji Rozwoju Przedsiębiorczości</w:t>
      </w:r>
      <w:r w:rsidRPr="006D045B">
        <w:rPr>
          <w:sz w:val="24"/>
          <w:szCs w:val="24"/>
        </w:rPr>
        <w:t>.</w:t>
      </w:r>
    </w:p>
    <w:p w14:paraId="7F17796B" w14:textId="16712774" w:rsidR="00262B1F" w:rsidRPr="00404368" w:rsidRDefault="00262B1F" w:rsidP="00262B1F">
      <w:pPr>
        <w:spacing w:line="240" w:lineRule="auto"/>
        <w:jc w:val="both"/>
        <w:rPr>
          <w:rFonts w:ascii="Times New Roman" w:hAnsi="Times New Roman"/>
          <w:sz w:val="24"/>
          <w:szCs w:val="24"/>
        </w:rPr>
      </w:pPr>
      <w:r w:rsidRPr="00262B1F">
        <w:rPr>
          <w:color w:val="000000"/>
          <w:sz w:val="24"/>
          <w:szCs w:val="24"/>
        </w:rPr>
        <w:t>4</w:t>
      </w:r>
      <w:r w:rsidR="00EE35BD" w:rsidRPr="00262B1F">
        <w:rPr>
          <w:color w:val="000000"/>
          <w:sz w:val="24"/>
          <w:szCs w:val="24"/>
        </w:rPr>
        <w:t xml:space="preserve"> Wadium w formie pieniądza należy wnieść przelewem na konto nr </w:t>
      </w:r>
      <w:r w:rsidR="00EE35BD" w:rsidRPr="00262B1F">
        <w:rPr>
          <w:b/>
          <w:bCs/>
          <w:color w:val="000000"/>
          <w:sz w:val="24"/>
          <w:szCs w:val="24"/>
        </w:rPr>
        <w:t xml:space="preserve">27 8345 1029 0202 9045 2000 0003 </w:t>
      </w:r>
      <w:r w:rsidR="00EE35BD" w:rsidRPr="00262B1F">
        <w:rPr>
          <w:color w:val="000000"/>
          <w:sz w:val="24"/>
          <w:szCs w:val="24"/>
        </w:rPr>
        <w:t>w Banku Spółdzielczym w Tczewie O/Żukowo. Przy wnoszeniu wadium należy powołać się na oznaczenie</w:t>
      </w:r>
      <w:r w:rsidR="00EE35BD" w:rsidRPr="00262B1F">
        <w:rPr>
          <w:b/>
          <w:bCs/>
          <w:sz w:val="24"/>
          <w:szCs w:val="24"/>
        </w:rPr>
        <w:t>:</w:t>
      </w:r>
      <w:r w:rsidRPr="00262B1F">
        <w:rPr>
          <w:b/>
          <w:sz w:val="24"/>
          <w:szCs w:val="24"/>
        </w:rPr>
        <w:t xml:space="preserve"> Budowa żłobka w Chwaszczynie w ramach programu Maluch + (w formule zaprojektuj i wybuduj</w:t>
      </w:r>
      <w:r w:rsidRPr="00404368">
        <w:rPr>
          <w:b/>
          <w:sz w:val="24"/>
          <w:szCs w:val="24"/>
        </w:rPr>
        <w:t>) ZP.271</w:t>
      </w:r>
      <w:r w:rsidR="00404368" w:rsidRPr="00404368">
        <w:rPr>
          <w:b/>
          <w:sz w:val="24"/>
          <w:szCs w:val="24"/>
        </w:rPr>
        <w:t>.47</w:t>
      </w:r>
      <w:r w:rsidRPr="00404368">
        <w:rPr>
          <w:b/>
          <w:sz w:val="24"/>
          <w:szCs w:val="24"/>
        </w:rPr>
        <w:t>.2024.</w:t>
      </w:r>
    </w:p>
    <w:p w14:paraId="06C5A44E" w14:textId="77777777" w:rsidR="00EE35BD" w:rsidRPr="006D045B" w:rsidRDefault="00EE35BD" w:rsidP="00262B1F">
      <w:pPr>
        <w:numPr>
          <w:ilvl w:val="3"/>
          <w:numId w:val="21"/>
        </w:numPr>
        <w:spacing w:line="240" w:lineRule="auto"/>
        <w:ind w:left="426"/>
        <w:jc w:val="both"/>
        <w:rPr>
          <w:sz w:val="24"/>
          <w:szCs w:val="24"/>
        </w:rPr>
      </w:pPr>
      <w:r w:rsidRPr="00404368">
        <w:rPr>
          <w:sz w:val="24"/>
          <w:szCs w:val="24"/>
        </w:rPr>
        <w:t xml:space="preserve">Skuteczne wniesienie wadium w pieniądzu następuje z chwilą uznania środków pieniężnych na rachunku bankowym zamawiającego, o którym mowa w ust. 4, </w:t>
      </w:r>
      <w:r w:rsidRPr="006D045B">
        <w:rPr>
          <w:color w:val="000000"/>
          <w:sz w:val="24"/>
          <w:szCs w:val="24"/>
        </w:rPr>
        <w:t xml:space="preserve">przed upływem terminu składania ofert (tj. przed upływem dnia i godziny wyznaczonej jako ostateczny termin składania ofert). </w:t>
      </w:r>
    </w:p>
    <w:p w14:paraId="673CFF9A" w14:textId="77777777" w:rsidR="00EE35BD" w:rsidRPr="006D045B" w:rsidRDefault="00EE35BD" w:rsidP="00D60733">
      <w:pPr>
        <w:pStyle w:val="Akapitzlist"/>
        <w:numPr>
          <w:ilvl w:val="3"/>
          <w:numId w:val="21"/>
        </w:numPr>
        <w:autoSpaceDE w:val="0"/>
        <w:spacing w:line="240" w:lineRule="auto"/>
        <w:ind w:left="360"/>
        <w:jc w:val="both"/>
        <w:rPr>
          <w:sz w:val="24"/>
          <w:szCs w:val="24"/>
        </w:rPr>
      </w:pPr>
      <w:r w:rsidRPr="006D045B">
        <w:rPr>
          <w:sz w:val="24"/>
          <w:szCs w:val="24"/>
        </w:rPr>
        <w:t>Wadium wnoszone w formie poręczeń lub gwarancji musi być złożone jako oryginał gwarancji lub poręczenia w postaci elektronicznej i spełniać co najmniej poniższe wymagania:</w:t>
      </w:r>
    </w:p>
    <w:p w14:paraId="2A26AAC9" w14:textId="77777777" w:rsidR="00EE35BD" w:rsidRPr="006D045B" w:rsidRDefault="00EE35BD" w:rsidP="00D60733">
      <w:pPr>
        <w:numPr>
          <w:ilvl w:val="0"/>
          <w:numId w:val="36"/>
        </w:numPr>
        <w:spacing w:line="240" w:lineRule="auto"/>
        <w:ind w:left="360"/>
        <w:jc w:val="both"/>
        <w:rPr>
          <w:sz w:val="24"/>
          <w:szCs w:val="24"/>
        </w:rPr>
      </w:pPr>
      <w:r w:rsidRPr="006D045B">
        <w:rPr>
          <w:sz w:val="24"/>
          <w:szCs w:val="24"/>
        </w:rPr>
        <w:t>musi obejmować odpowiedzialność za wszystkie przypadki powodujące utratę wadium przez wykonawcę określone w ustawie PZP,</w:t>
      </w:r>
    </w:p>
    <w:p w14:paraId="2872B3D1" w14:textId="77777777" w:rsidR="00EE35BD" w:rsidRPr="006D045B" w:rsidRDefault="00EE35BD" w:rsidP="00D60733">
      <w:pPr>
        <w:numPr>
          <w:ilvl w:val="0"/>
          <w:numId w:val="36"/>
        </w:numPr>
        <w:spacing w:line="240" w:lineRule="auto"/>
        <w:ind w:left="360"/>
        <w:jc w:val="both"/>
        <w:rPr>
          <w:sz w:val="24"/>
          <w:szCs w:val="24"/>
        </w:rPr>
      </w:pPr>
      <w:r w:rsidRPr="006D045B">
        <w:rPr>
          <w:sz w:val="24"/>
          <w:szCs w:val="24"/>
        </w:rPr>
        <w:t>z jej treści powinno jednoznacznie wynikać zobowiązanie gwaranta do zapłaty całej kwoty wadium,</w:t>
      </w:r>
    </w:p>
    <w:p w14:paraId="536927C0" w14:textId="77777777" w:rsidR="00EE35BD" w:rsidRPr="006D045B" w:rsidRDefault="00EE35BD" w:rsidP="00D60733">
      <w:pPr>
        <w:numPr>
          <w:ilvl w:val="0"/>
          <w:numId w:val="36"/>
        </w:numPr>
        <w:spacing w:line="240" w:lineRule="auto"/>
        <w:ind w:left="360"/>
        <w:jc w:val="both"/>
        <w:rPr>
          <w:sz w:val="24"/>
          <w:szCs w:val="24"/>
        </w:rPr>
      </w:pPr>
      <w:r w:rsidRPr="006D045B">
        <w:rPr>
          <w:sz w:val="24"/>
          <w:szCs w:val="24"/>
        </w:rPr>
        <w:lastRenderedPageBreak/>
        <w:t>powinno być nieodwołalne i bezwarunkowe oraz płatne na pierwsze żądanie,</w:t>
      </w:r>
    </w:p>
    <w:p w14:paraId="0426CDE4" w14:textId="77777777" w:rsidR="00EE35BD" w:rsidRPr="006D045B" w:rsidRDefault="00EE35BD" w:rsidP="00D60733">
      <w:pPr>
        <w:numPr>
          <w:ilvl w:val="0"/>
          <w:numId w:val="36"/>
        </w:numPr>
        <w:spacing w:line="240" w:lineRule="auto"/>
        <w:ind w:left="360"/>
        <w:jc w:val="both"/>
        <w:rPr>
          <w:sz w:val="24"/>
          <w:szCs w:val="24"/>
        </w:rPr>
      </w:pPr>
      <w:r w:rsidRPr="006D045B">
        <w:rPr>
          <w:sz w:val="24"/>
          <w:szCs w:val="24"/>
        </w:rPr>
        <w:t>termin obowiązywania poręczenia lub gwarancji nie może być krótszy niż termin związania ofertą (z zastrzeżeniem, iż pierwszym dniem związania ofertą jest dzień składania ofert),</w:t>
      </w:r>
    </w:p>
    <w:p w14:paraId="5FB54ED6" w14:textId="77777777" w:rsidR="00EE35BD" w:rsidRPr="006D045B" w:rsidRDefault="00EE35BD" w:rsidP="00D60733">
      <w:pPr>
        <w:numPr>
          <w:ilvl w:val="0"/>
          <w:numId w:val="36"/>
        </w:numPr>
        <w:spacing w:line="240" w:lineRule="auto"/>
        <w:ind w:left="360"/>
        <w:jc w:val="both"/>
        <w:rPr>
          <w:sz w:val="24"/>
          <w:szCs w:val="24"/>
        </w:rPr>
      </w:pPr>
      <w:r w:rsidRPr="006D045B">
        <w:rPr>
          <w:sz w:val="24"/>
          <w:szCs w:val="24"/>
        </w:rPr>
        <w:t>w treści poręczenia lub gwarancji powinna znaleźć się nazwa oraz numer przedmiotowego postępowania,</w:t>
      </w:r>
    </w:p>
    <w:p w14:paraId="499E4B9F" w14:textId="77777777" w:rsidR="00EE35BD" w:rsidRPr="006D045B" w:rsidRDefault="00EE35BD" w:rsidP="00D60733">
      <w:pPr>
        <w:numPr>
          <w:ilvl w:val="0"/>
          <w:numId w:val="36"/>
        </w:numPr>
        <w:spacing w:line="240" w:lineRule="auto"/>
        <w:ind w:left="360"/>
        <w:jc w:val="both"/>
        <w:rPr>
          <w:sz w:val="24"/>
          <w:szCs w:val="24"/>
        </w:rPr>
      </w:pPr>
      <w:r w:rsidRPr="006D045B">
        <w:rPr>
          <w:sz w:val="24"/>
          <w:szCs w:val="24"/>
        </w:rPr>
        <w:t>beneficjentem poręczenia lub gwarancji jest Gmina Żukowo.</w:t>
      </w:r>
    </w:p>
    <w:p w14:paraId="58C7F178" w14:textId="77777777" w:rsidR="00EE35BD" w:rsidRPr="006D045B" w:rsidRDefault="00EE35BD" w:rsidP="00D60733">
      <w:pPr>
        <w:numPr>
          <w:ilvl w:val="3"/>
          <w:numId w:val="21"/>
        </w:numPr>
        <w:spacing w:line="240" w:lineRule="auto"/>
        <w:ind w:left="360"/>
        <w:jc w:val="both"/>
        <w:rPr>
          <w:sz w:val="24"/>
          <w:szCs w:val="24"/>
        </w:rPr>
      </w:pPr>
      <w:r w:rsidRPr="006D045B">
        <w:rPr>
          <w:sz w:val="24"/>
          <w:szCs w:val="24"/>
        </w:rPr>
        <w:t xml:space="preserve">w przypadku wykonawców wspólnie ubiegających się o udzielenie zamówienia zamawiający wymaga, aby poręczenie lub gwarancja obejmowała </w:t>
      </w:r>
      <w:r w:rsidRPr="006D045B">
        <w:rPr>
          <w:b/>
          <w:bCs/>
          <w:sz w:val="24"/>
          <w:szCs w:val="24"/>
        </w:rPr>
        <w:t>swą treścią wszystkich wykonawców wspólnie ubiegających się o udzielenie zamówienia lub aby z jej treści wynikało, że zabezpiecza ofertę wykonawców wspólnie ubiegających się o udzielenie zamówienia</w:t>
      </w:r>
      <w:r w:rsidRPr="006D045B">
        <w:rPr>
          <w:sz w:val="24"/>
          <w:szCs w:val="24"/>
        </w:rPr>
        <w:t>.</w:t>
      </w:r>
    </w:p>
    <w:p w14:paraId="09877937" w14:textId="77777777" w:rsidR="00EE35BD" w:rsidRPr="006D045B" w:rsidRDefault="00EE35BD" w:rsidP="00D60733">
      <w:pPr>
        <w:numPr>
          <w:ilvl w:val="3"/>
          <w:numId w:val="21"/>
        </w:numPr>
        <w:spacing w:line="240" w:lineRule="auto"/>
        <w:ind w:left="360"/>
        <w:jc w:val="both"/>
        <w:rPr>
          <w:sz w:val="24"/>
          <w:szCs w:val="24"/>
        </w:rPr>
      </w:pPr>
      <w:r w:rsidRPr="006D045B">
        <w:rPr>
          <w:sz w:val="24"/>
          <w:szCs w:val="24"/>
        </w:rPr>
        <w:t xml:space="preserve">Oferta wykonawcy, który nie wniesie wadium, wniesie wadium w sposób nieprawidłowy lub nie utrzyma wadium nieprzerwanie do upływu terminu związania ofertą lub złoży wniosek o zwrot wadium w przypadku, o którym mowa w art. 98 ust. 2 pkt 3 ustawy PZP </w:t>
      </w:r>
      <w:r w:rsidRPr="006D045B">
        <w:rPr>
          <w:bCs/>
          <w:sz w:val="24"/>
          <w:szCs w:val="24"/>
        </w:rPr>
        <w:t>zostanie odrzucona.</w:t>
      </w:r>
    </w:p>
    <w:p w14:paraId="2D41E6AF" w14:textId="77777777" w:rsidR="00EE35BD" w:rsidRDefault="00EE35BD" w:rsidP="00D60733">
      <w:pPr>
        <w:numPr>
          <w:ilvl w:val="3"/>
          <w:numId w:val="21"/>
        </w:numPr>
        <w:spacing w:line="240" w:lineRule="auto"/>
        <w:ind w:left="360"/>
        <w:jc w:val="both"/>
        <w:rPr>
          <w:sz w:val="24"/>
          <w:szCs w:val="24"/>
        </w:rPr>
      </w:pPr>
      <w:r w:rsidRPr="006D045B">
        <w:rPr>
          <w:sz w:val="24"/>
          <w:szCs w:val="24"/>
        </w:rPr>
        <w:t>Zasady zwrotu oraz okoliczności zatrzymania wadium określa art. 98 ustawy PZP.</w:t>
      </w:r>
    </w:p>
    <w:p w14:paraId="37E62242" w14:textId="77777777" w:rsidR="004E3C10" w:rsidRPr="004E3C10" w:rsidRDefault="004E3C10" w:rsidP="004E3C10">
      <w:pPr>
        <w:spacing w:line="240" w:lineRule="auto"/>
        <w:ind w:left="360"/>
        <w:jc w:val="both"/>
        <w:rPr>
          <w:sz w:val="24"/>
          <w:szCs w:val="24"/>
        </w:rPr>
      </w:pPr>
    </w:p>
    <w:p w14:paraId="543B87C9" w14:textId="77777777" w:rsidR="00EE35BD" w:rsidRPr="004E3C10" w:rsidRDefault="00EE35BD" w:rsidP="00D60733">
      <w:pPr>
        <w:pStyle w:val="Nagwek2"/>
        <w:numPr>
          <w:ilvl w:val="1"/>
          <w:numId w:val="1"/>
        </w:numPr>
        <w:spacing w:before="0" w:after="0" w:line="240" w:lineRule="auto"/>
        <w:rPr>
          <w:rFonts w:ascii="Arial" w:hAnsi="Arial" w:cs="Arial"/>
          <w:b/>
          <w:bCs/>
          <w:color w:val="auto"/>
          <w:sz w:val="24"/>
          <w:szCs w:val="24"/>
        </w:rPr>
      </w:pPr>
      <w:r w:rsidRPr="004E3C10">
        <w:rPr>
          <w:rFonts w:ascii="Arial" w:hAnsi="Arial" w:cs="Arial"/>
          <w:b/>
          <w:bCs/>
          <w:color w:val="auto"/>
          <w:sz w:val="24"/>
          <w:szCs w:val="24"/>
        </w:rPr>
        <w:t>XVII. Termin związania ofertą</w:t>
      </w:r>
      <w:bookmarkEnd w:id="28"/>
    </w:p>
    <w:p w14:paraId="7944F5BE" w14:textId="77777777" w:rsidR="004E3C10" w:rsidRPr="004E3C10" w:rsidRDefault="004E3C10" w:rsidP="004E3C10"/>
    <w:p w14:paraId="0AD51D6A" w14:textId="736CE2EA" w:rsidR="00EE35BD" w:rsidRPr="006D045B" w:rsidRDefault="00EE35BD" w:rsidP="00D60733">
      <w:pPr>
        <w:numPr>
          <w:ilvl w:val="0"/>
          <w:numId w:val="34"/>
        </w:numPr>
        <w:spacing w:line="240" w:lineRule="auto"/>
        <w:ind w:left="284"/>
        <w:jc w:val="both"/>
        <w:rPr>
          <w:color w:val="FF0000"/>
          <w:sz w:val="24"/>
          <w:szCs w:val="24"/>
        </w:rPr>
      </w:pPr>
      <w:r w:rsidRPr="004E3C10">
        <w:rPr>
          <w:sz w:val="24"/>
          <w:szCs w:val="24"/>
        </w:rPr>
        <w:t xml:space="preserve">Wykonawca będzie </w:t>
      </w:r>
      <w:r w:rsidRPr="006D045B">
        <w:rPr>
          <w:sz w:val="24"/>
          <w:szCs w:val="24"/>
        </w:rPr>
        <w:t xml:space="preserve">związany ofertą przez okres </w:t>
      </w:r>
      <w:r w:rsidRPr="006D045B">
        <w:rPr>
          <w:bCs/>
          <w:sz w:val="24"/>
          <w:szCs w:val="24"/>
        </w:rPr>
        <w:t>30 dni,</w:t>
      </w:r>
      <w:r w:rsidRPr="006D045B">
        <w:rPr>
          <w:sz w:val="24"/>
          <w:szCs w:val="24"/>
        </w:rPr>
        <w:t xml:space="preserve"> tj. </w:t>
      </w:r>
      <w:r w:rsidRPr="006D045B">
        <w:rPr>
          <w:b/>
          <w:bCs/>
          <w:sz w:val="24"/>
          <w:szCs w:val="24"/>
        </w:rPr>
        <w:t xml:space="preserve">do dnia </w:t>
      </w:r>
      <w:r w:rsidR="0018150C">
        <w:rPr>
          <w:b/>
          <w:bCs/>
          <w:color w:val="FF0000"/>
          <w:sz w:val="24"/>
          <w:szCs w:val="24"/>
        </w:rPr>
        <w:t xml:space="preserve"> 15</w:t>
      </w:r>
      <w:r w:rsidRPr="006D045B">
        <w:rPr>
          <w:b/>
          <w:bCs/>
          <w:color w:val="FF0000"/>
          <w:sz w:val="24"/>
          <w:szCs w:val="24"/>
        </w:rPr>
        <w:t>.</w:t>
      </w:r>
      <w:r w:rsidR="00D13AB0">
        <w:rPr>
          <w:b/>
          <w:bCs/>
          <w:color w:val="FF0000"/>
          <w:sz w:val="24"/>
          <w:szCs w:val="24"/>
        </w:rPr>
        <w:t>01</w:t>
      </w:r>
      <w:r w:rsidRPr="006D045B">
        <w:rPr>
          <w:b/>
          <w:bCs/>
          <w:color w:val="FF0000"/>
          <w:sz w:val="24"/>
          <w:szCs w:val="24"/>
        </w:rPr>
        <w:t>.202</w:t>
      </w:r>
      <w:r w:rsidR="00D13AB0">
        <w:rPr>
          <w:b/>
          <w:bCs/>
          <w:color w:val="FF0000"/>
          <w:sz w:val="24"/>
          <w:szCs w:val="24"/>
        </w:rPr>
        <w:t>5</w:t>
      </w:r>
      <w:r w:rsidR="004E3C10">
        <w:rPr>
          <w:b/>
          <w:bCs/>
          <w:color w:val="FF0000"/>
          <w:sz w:val="24"/>
          <w:szCs w:val="24"/>
        </w:rPr>
        <w:t xml:space="preserve"> </w:t>
      </w:r>
      <w:r w:rsidRPr="006D045B">
        <w:rPr>
          <w:b/>
          <w:bCs/>
          <w:color w:val="FF0000"/>
          <w:sz w:val="24"/>
          <w:szCs w:val="24"/>
        </w:rPr>
        <w:t>r</w:t>
      </w:r>
      <w:r w:rsidRPr="006D045B">
        <w:rPr>
          <w:color w:val="FF0000"/>
          <w:sz w:val="24"/>
          <w:szCs w:val="24"/>
        </w:rPr>
        <w:t xml:space="preserve">. </w:t>
      </w:r>
    </w:p>
    <w:p w14:paraId="2CD6147F" w14:textId="77777777" w:rsidR="00EE35BD" w:rsidRPr="006D045B" w:rsidRDefault="00EE35BD" w:rsidP="00D60733">
      <w:pPr>
        <w:spacing w:line="240" w:lineRule="auto"/>
        <w:ind w:left="284"/>
        <w:jc w:val="both"/>
        <w:rPr>
          <w:sz w:val="24"/>
          <w:szCs w:val="24"/>
        </w:rPr>
      </w:pPr>
      <w:r w:rsidRPr="006D045B">
        <w:rPr>
          <w:sz w:val="24"/>
          <w:szCs w:val="24"/>
        </w:rPr>
        <w:t>Bieg terminu związania ofertą rozpoczyna się wraz z upływem terminu składania ofert.</w:t>
      </w:r>
    </w:p>
    <w:p w14:paraId="2BDD0D53" w14:textId="77777777" w:rsidR="00EE35BD" w:rsidRPr="006D045B" w:rsidRDefault="00EE35BD" w:rsidP="00D60733">
      <w:pPr>
        <w:numPr>
          <w:ilvl w:val="0"/>
          <w:numId w:val="34"/>
        </w:numPr>
        <w:spacing w:line="240" w:lineRule="auto"/>
        <w:ind w:left="284"/>
        <w:jc w:val="both"/>
        <w:rPr>
          <w:sz w:val="24"/>
          <w:szCs w:val="24"/>
        </w:rPr>
      </w:pPr>
      <w:r w:rsidRPr="006D045B">
        <w:rPr>
          <w:sz w:val="24"/>
          <w:szCs w:val="24"/>
        </w:rPr>
        <w:t>W przypadku, gdy wybór najkorzystniejszej oferty nie nastąpi przed upływem terminu związania ofertą wskazanym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5A55040A" w14:textId="77777777" w:rsidR="00EE35BD" w:rsidRDefault="00EE35BD" w:rsidP="00D60733">
      <w:pPr>
        <w:numPr>
          <w:ilvl w:val="0"/>
          <w:numId w:val="34"/>
        </w:numPr>
        <w:spacing w:line="240" w:lineRule="auto"/>
        <w:ind w:left="284"/>
        <w:jc w:val="both"/>
        <w:rPr>
          <w:sz w:val="24"/>
          <w:szCs w:val="24"/>
        </w:rPr>
      </w:pPr>
      <w:r w:rsidRPr="006D045B">
        <w:rPr>
          <w:sz w:val="24"/>
          <w:szCs w:val="24"/>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2EC0B577" w14:textId="77777777" w:rsidR="004E3C10" w:rsidRPr="004E3C10" w:rsidRDefault="004E3C10" w:rsidP="004E3C10">
      <w:pPr>
        <w:spacing w:line="240" w:lineRule="auto"/>
        <w:ind w:left="284"/>
        <w:jc w:val="both"/>
        <w:rPr>
          <w:sz w:val="24"/>
          <w:szCs w:val="24"/>
        </w:rPr>
      </w:pPr>
    </w:p>
    <w:p w14:paraId="0A88DA23" w14:textId="77777777" w:rsidR="00EE35BD" w:rsidRPr="004E3C10" w:rsidRDefault="00EE35BD" w:rsidP="00D60733">
      <w:pPr>
        <w:pStyle w:val="Nagwek2"/>
        <w:numPr>
          <w:ilvl w:val="1"/>
          <w:numId w:val="1"/>
        </w:numPr>
        <w:spacing w:before="0" w:after="0" w:line="240" w:lineRule="auto"/>
        <w:ind w:left="360" w:hanging="360"/>
        <w:rPr>
          <w:rFonts w:ascii="Arial" w:hAnsi="Arial" w:cs="Arial"/>
          <w:b/>
          <w:bCs/>
          <w:color w:val="auto"/>
          <w:sz w:val="24"/>
          <w:szCs w:val="24"/>
        </w:rPr>
      </w:pPr>
      <w:bookmarkStart w:id="29" w:name="__RefHeading___Toc87458975"/>
      <w:bookmarkEnd w:id="29"/>
      <w:r w:rsidRPr="004E3C10">
        <w:rPr>
          <w:rFonts w:ascii="Arial" w:hAnsi="Arial" w:cs="Arial"/>
          <w:b/>
          <w:bCs/>
          <w:color w:val="auto"/>
          <w:sz w:val="24"/>
          <w:szCs w:val="24"/>
        </w:rPr>
        <w:t>XVIII. Miejsce i termin składania ofert</w:t>
      </w:r>
    </w:p>
    <w:p w14:paraId="05979CD3" w14:textId="77777777" w:rsidR="004E3C10" w:rsidRPr="004E3C10" w:rsidRDefault="004E3C10" w:rsidP="004E3C10"/>
    <w:p w14:paraId="3F2536C6" w14:textId="352C0205" w:rsidR="00EE35BD" w:rsidRPr="00404368" w:rsidRDefault="00EE35BD" w:rsidP="00404368">
      <w:pPr>
        <w:pStyle w:val="Akapitzlist"/>
        <w:numPr>
          <w:ilvl w:val="0"/>
          <w:numId w:val="12"/>
        </w:numPr>
        <w:spacing w:line="240" w:lineRule="auto"/>
        <w:ind w:left="284" w:hanging="284"/>
        <w:jc w:val="both"/>
        <w:rPr>
          <w:color w:val="FF0000"/>
          <w:sz w:val="24"/>
          <w:szCs w:val="24"/>
        </w:rPr>
      </w:pPr>
      <w:r w:rsidRPr="00404368">
        <w:rPr>
          <w:sz w:val="24"/>
          <w:szCs w:val="24"/>
        </w:rPr>
        <w:t>Ofertę wraz z wymaganymi dokumentami należy umieścić na stronie internetowej prowadzonego postępowania pod adresem</w:t>
      </w:r>
      <w:r w:rsidRPr="00404368">
        <w:rPr>
          <w:color w:val="FF0000"/>
          <w:sz w:val="24"/>
          <w:szCs w:val="24"/>
        </w:rPr>
        <w:t xml:space="preserve"> </w:t>
      </w:r>
      <w:hyperlink r:id="rId35" w:history="1">
        <w:r w:rsidR="00404368" w:rsidRPr="00404368">
          <w:rPr>
            <w:color w:val="0000FF"/>
            <w:u w:val="single"/>
          </w:rPr>
          <w:t xml:space="preserve">https://platformazakupowa.pl/transakcja/1026147 </w:t>
        </w:r>
      </w:hyperlink>
      <w:r w:rsidRPr="00404368">
        <w:rPr>
          <w:b/>
          <w:bCs/>
          <w:sz w:val="24"/>
          <w:szCs w:val="24"/>
        </w:rPr>
        <w:t xml:space="preserve">do dnia </w:t>
      </w:r>
      <w:r w:rsidR="0018150C">
        <w:rPr>
          <w:b/>
          <w:bCs/>
          <w:color w:val="FF0000"/>
          <w:sz w:val="24"/>
          <w:szCs w:val="24"/>
        </w:rPr>
        <w:t>17</w:t>
      </w:r>
      <w:r w:rsidRPr="00404368">
        <w:rPr>
          <w:b/>
          <w:bCs/>
          <w:color w:val="FF0000"/>
          <w:sz w:val="24"/>
          <w:szCs w:val="24"/>
        </w:rPr>
        <w:t>.1</w:t>
      </w:r>
      <w:r w:rsidR="00D13AB0" w:rsidRPr="00404368">
        <w:rPr>
          <w:b/>
          <w:bCs/>
          <w:color w:val="FF0000"/>
          <w:sz w:val="24"/>
          <w:szCs w:val="24"/>
        </w:rPr>
        <w:t>2</w:t>
      </w:r>
      <w:r w:rsidRPr="00404368">
        <w:rPr>
          <w:b/>
          <w:bCs/>
          <w:color w:val="FF0000"/>
          <w:sz w:val="24"/>
          <w:szCs w:val="24"/>
        </w:rPr>
        <w:t>.2024</w:t>
      </w:r>
      <w:r w:rsidR="00A72919" w:rsidRPr="00404368">
        <w:rPr>
          <w:b/>
          <w:bCs/>
          <w:color w:val="FF0000"/>
          <w:sz w:val="24"/>
          <w:szCs w:val="24"/>
        </w:rPr>
        <w:t xml:space="preserve"> </w:t>
      </w:r>
      <w:r w:rsidRPr="00404368">
        <w:rPr>
          <w:b/>
          <w:bCs/>
          <w:color w:val="FF0000"/>
          <w:sz w:val="24"/>
          <w:szCs w:val="24"/>
        </w:rPr>
        <w:t>r.</w:t>
      </w:r>
      <w:r w:rsidRPr="00404368">
        <w:rPr>
          <w:b/>
          <w:bCs/>
          <w:sz w:val="24"/>
          <w:szCs w:val="24"/>
        </w:rPr>
        <w:t xml:space="preserve"> do godziny 09.00.</w:t>
      </w:r>
    </w:p>
    <w:p w14:paraId="11B31D67" w14:textId="77777777" w:rsidR="00EE35BD" w:rsidRPr="006D045B" w:rsidRDefault="00EE35BD" w:rsidP="00D60733">
      <w:pPr>
        <w:numPr>
          <w:ilvl w:val="0"/>
          <w:numId w:val="12"/>
        </w:num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6D045B">
        <w:rPr>
          <w:sz w:val="24"/>
          <w:szCs w:val="24"/>
        </w:rPr>
        <w:t>Do oferty należy dołączyć wymagane w SWZ dokumenty.</w:t>
      </w:r>
    </w:p>
    <w:p w14:paraId="1F7BB93C" w14:textId="77777777" w:rsidR="00EE35BD" w:rsidRPr="006D045B" w:rsidRDefault="00EE35BD" w:rsidP="00D60733">
      <w:pPr>
        <w:numPr>
          <w:ilvl w:val="0"/>
          <w:numId w:val="12"/>
        </w:num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6D045B">
        <w:rPr>
          <w:sz w:val="24"/>
          <w:szCs w:val="24"/>
        </w:rPr>
        <w:t>Za datę złożenia oferty przyjmuje się datę jej przekazania w systemie (na platformie zakupowej) w drugim kroku składania oferty poprzez kliknięcie przycisku “Złóż ofertę” i wyświetlenie się komunikatu, że oferta została zaszyfrowana i złożona.</w:t>
      </w:r>
    </w:p>
    <w:p w14:paraId="687DEAD7" w14:textId="77777777" w:rsidR="00EE35BD" w:rsidRDefault="00EE35BD" w:rsidP="00D60733">
      <w:pPr>
        <w:numPr>
          <w:ilvl w:val="0"/>
          <w:numId w:val="12"/>
        </w:num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6D045B">
        <w:rPr>
          <w:sz w:val="24"/>
          <w:szCs w:val="24"/>
        </w:rPr>
        <w:lastRenderedPageBreak/>
        <w:t xml:space="preserve">Szczegółowa instrukcja dla wykonawców dotycząca złożenia, zmiany i wycofania oferty znajduje się na stronie internetowej pod adresem  </w:t>
      </w:r>
      <w:hyperlink r:id="rId36" w:history="1">
        <w:r w:rsidRPr="006D045B">
          <w:rPr>
            <w:rStyle w:val="Hipercze"/>
            <w:sz w:val="24"/>
            <w:szCs w:val="24"/>
          </w:rPr>
          <w:t>https://platformazakupowa.pl/strona/45-instrukcje</w:t>
        </w:r>
      </w:hyperlink>
      <w:r w:rsidRPr="006D045B">
        <w:rPr>
          <w:sz w:val="24"/>
          <w:szCs w:val="24"/>
        </w:rPr>
        <w:t>.</w:t>
      </w:r>
    </w:p>
    <w:p w14:paraId="15A2FB11" w14:textId="77777777" w:rsidR="00D13AB0" w:rsidRPr="006D045B" w:rsidRDefault="00D13AB0" w:rsidP="00D13AB0">
      <w:p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p>
    <w:p w14:paraId="41A73536" w14:textId="77777777" w:rsidR="00EE35BD" w:rsidRPr="00A72919" w:rsidRDefault="00EE35BD" w:rsidP="00D60733">
      <w:pPr>
        <w:pStyle w:val="Nagwek2"/>
        <w:numPr>
          <w:ilvl w:val="1"/>
          <w:numId w:val="1"/>
        </w:numPr>
        <w:spacing w:before="0" w:after="0" w:line="240" w:lineRule="auto"/>
        <w:ind w:left="360" w:hanging="360"/>
        <w:jc w:val="both"/>
        <w:rPr>
          <w:rFonts w:ascii="Arial" w:hAnsi="Arial" w:cs="Arial"/>
          <w:b/>
          <w:bCs/>
          <w:color w:val="auto"/>
          <w:sz w:val="24"/>
          <w:szCs w:val="24"/>
        </w:rPr>
      </w:pPr>
      <w:bookmarkStart w:id="30" w:name="__RefHeading___Toc87458976"/>
      <w:bookmarkEnd w:id="30"/>
      <w:r w:rsidRPr="00A72919">
        <w:rPr>
          <w:rFonts w:ascii="Arial" w:hAnsi="Arial" w:cs="Arial"/>
          <w:b/>
          <w:bCs/>
          <w:color w:val="auto"/>
          <w:sz w:val="24"/>
          <w:szCs w:val="24"/>
        </w:rPr>
        <w:t>XIX. Otwarcie ofert</w:t>
      </w:r>
    </w:p>
    <w:p w14:paraId="085B63F4" w14:textId="77777777" w:rsidR="00A72919" w:rsidRPr="00A72919" w:rsidRDefault="00A72919" w:rsidP="00A72919"/>
    <w:p w14:paraId="46B1432A" w14:textId="380CE40A" w:rsidR="00EE35BD" w:rsidRPr="006D045B" w:rsidRDefault="00EE35BD" w:rsidP="00D60733">
      <w:pPr>
        <w:numPr>
          <w:ilvl w:val="0"/>
          <w:numId w:val="37"/>
        </w:num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6D045B">
        <w:rPr>
          <w:sz w:val="24"/>
          <w:szCs w:val="24"/>
        </w:rPr>
        <w:t xml:space="preserve">Otwarcie ofert następuje niezwłocznie po upływie terminu składania ofert, tj. </w:t>
      </w:r>
      <w:r w:rsidRPr="006D045B">
        <w:rPr>
          <w:b/>
          <w:bCs/>
          <w:sz w:val="24"/>
          <w:szCs w:val="24"/>
        </w:rPr>
        <w:t xml:space="preserve">dnia </w:t>
      </w:r>
      <w:r w:rsidR="0018150C">
        <w:rPr>
          <w:b/>
          <w:bCs/>
          <w:color w:val="FF0000"/>
          <w:sz w:val="24"/>
          <w:szCs w:val="24"/>
        </w:rPr>
        <w:t>17</w:t>
      </w:r>
      <w:r w:rsidRPr="006D045B">
        <w:rPr>
          <w:b/>
          <w:bCs/>
          <w:color w:val="FF0000"/>
          <w:sz w:val="24"/>
          <w:szCs w:val="24"/>
        </w:rPr>
        <w:t>.1</w:t>
      </w:r>
      <w:r w:rsidR="00D13AB0">
        <w:rPr>
          <w:b/>
          <w:bCs/>
          <w:color w:val="FF0000"/>
          <w:sz w:val="24"/>
          <w:szCs w:val="24"/>
        </w:rPr>
        <w:t>2</w:t>
      </w:r>
      <w:r w:rsidRPr="006D045B">
        <w:rPr>
          <w:b/>
          <w:bCs/>
          <w:color w:val="FF0000"/>
          <w:sz w:val="24"/>
          <w:szCs w:val="24"/>
        </w:rPr>
        <w:t>.2024</w:t>
      </w:r>
      <w:r w:rsidR="00A72919">
        <w:rPr>
          <w:b/>
          <w:bCs/>
          <w:color w:val="FF0000"/>
          <w:sz w:val="24"/>
          <w:szCs w:val="24"/>
        </w:rPr>
        <w:t xml:space="preserve"> </w:t>
      </w:r>
      <w:r w:rsidRPr="006D045B">
        <w:rPr>
          <w:b/>
          <w:bCs/>
          <w:color w:val="FF0000"/>
          <w:sz w:val="24"/>
          <w:szCs w:val="24"/>
        </w:rPr>
        <w:t>r.</w:t>
      </w:r>
      <w:r w:rsidRPr="006D045B">
        <w:rPr>
          <w:b/>
          <w:bCs/>
          <w:sz w:val="24"/>
          <w:szCs w:val="24"/>
        </w:rPr>
        <w:t xml:space="preserve"> o godzinie 09.</w:t>
      </w:r>
      <w:r w:rsidR="00A72919">
        <w:rPr>
          <w:b/>
          <w:bCs/>
          <w:sz w:val="24"/>
          <w:szCs w:val="24"/>
        </w:rPr>
        <w:t>3</w:t>
      </w:r>
      <w:r w:rsidRPr="006D045B">
        <w:rPr>
          <w:b/>
          <w:bCs/>
          <w:sz w:val="24"/>
          <w:szCs w:val="24"/>
        </w:rPr>
        <w:t>0</w:t>
      </w:r>
      <w:r w:rsidRPr="006D045B">
        <w:rPr>
          <w:sz w:val="24"/>
          <w:szCs w:val="24"/>
        </w:rPr>
        <w:t>, lecz nie później niż następnego dnia po dniu, w którym upłynął termin składania ofert.</w:t>
      </w:r>
    </w:p>
    <w:p w14:paraId="196A8757" w14:textId="77777777" w:rsidR="00EE35BD" w:rsidRPr="006D045B" w:rsidRDefault="00EE35BD" w:rsidP="00D60733">
      <w:pPr>
        <w:numPr>
          <w:ilvl w:val="0"/>
          <w:numId w:val="37"/>
        </w:num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6D045B">
        <w:rPr>
          <w:sz w:val="24"/>
          <w:szCs w:val="24"/>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26D6C95B" w14:textId="77777777" w:rsidR="00EE35BD" w:rsidRPr="006D045B" w:rsidRDefault="00EE35BD" w:rsidP="00D60733">
      <w:pPr>
        <w:numPr>
          <w:ilvl w:val="0"/>
          <w:numId w:val="37"/>
        </w:num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6D045B">
        <w:rPr>
          <w:sz w:val="24"/>
          <w:szCs w:val="24"/>
        </w:rPr>
        <w:t>Zamawiający poinformuje o zmianie terminu otwarcia ofert na stronie internetowej prowadzonego postępowania.</w:t>
      </w:r>
    </w:p>
    <w:p w14:paraId="18F77D1B" w14:textId="77777777" w:rsidR="00EE35BD" w:rsidRPr="006D045B" w:rsidRDefault="00EE35BD" w:rsidP="00D60733">
      <w:pPr>
        <w:numPr>
          <w:ilvl w:val="0"/>
          <w:numId w:val="37"/>
        </w:num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6D045B">
        <w:rPr>
          <w:sz w:val="24"/>
          <w:szCs w:val="24"/>
        </w:rPr>
        <w:t>Zamawiający, najpóźniej przed otwarciem ofert, udostępnia na stronie internetowej prowadzonego postępowania informację o kwocie, jaką zamierza przeznaczyć na sfinansowanie zamówienia.</w:t>
      </w:r>
    </w:p>
    <w:p w14:paraId="69872E80" w14:textId="77777777" w:rsidR="00EE35BD" w:rsidRPr="006D045B" w:rsidRDefault="00EE35BD" w:rsidP="00D60733">
      <w:pPr>
        <w:numPr>
          <w:ilvl w:val="0"/>
          <w:numId w:val="37"/>
        </w:numPr>
        <w:pBdr>
          <w:top w:val="none" w:sz="0" w:space="0" w:color="000000"/>
          <w:left w:val="none" w:sz="0" w:space="0" w:color="000000"/>
          <w:bottom w:val="none" w:sz="0" w:space="0" w:color="000000"/>
          <w:right w:val="none" w:sz="0" w:space="0" w:color="000000"/>
        </w:pBdr>
        <w:spacing w:line="240" w:lineRule="auto"/>
        <w:ind w:left="360"/>
        <w:jc w:val="both"/>
        <w:rPr>
          <w:sz w:val="24"/>
          <w:szCs w:val="24"/>
        </w:rPr>
      </w:pPr>
      <w:r w:rsidRPr="006D045B">
        <w:rPr>
          <w:sz w:val="24"/>
          <w:szCs w:val="24"/>
        </w:rPr>
        <w:t>Zamawiający, niezwłocznie po otwarciu ofert, udostępnia na stronie internetowej prowadzonego postępowania informacje o:</w:t>
      </w:r>
    </w:p>
    <w:p w14:paraId="020FDF76" w14:textId="77777777" w:rsidR="00EE35BD" w:rsidRPr="006D045B" w:rsidRDefault="00EE35BD" w:rsidP="00D60733">
      <w:pPr>
        <w:pStyle w:val="Akapitzlist"/>
        <w:numPr>
          <w:ilvl w:val="2"/>
          <w:numId w:val="28"/>
        </w:numPr>
        <w:shd w:val="clear" w:color="auto" w:fill="FFFFFF"/>
        <w:spacing w:line="240" w:lineRule="auto"/>
        <w:ind w:left="360" w:hanging="360"/>
        <w:jc w:val="both"/>
        <w:rPr>
          <w:sz w:val="24"/>
          <w:szCs w:val="24"/>
        </w:rPr>
      </w:pPr>
      <w:r w:rsidRPr="006D045B">
        <w:rPr>
          <w:sz w:val="24"/>
          <w:szCs w:val="24"/>
        </w:rPr>
        <w:t>nazwach albo imionach i nazwiskach oraz siedzibach lub miejscach prowadzonej działalności gospodarczej albo miejscach zamieszkania wykonawców, których oferty zostały otwarte;</w:t>
      </w:r>
    </w:p>
    <w:p w14:paraId="35FC681E" w14:textId="77777777" w:rsidR="00EE35BD" w:rsidRPr="006D045B" w:rsidRDefault="00EE35BD" w:rsidP="00D60733">
      <w:pPr>
        <w:pStyle w:val="Akapitzlist"/>
        <w:numPr>
          <w:ilvl w:val="2"/>
          <w:numId w:val="28"/>
        </w:numPr>
        <w:shd w:val="clear" w:color="auto" w:fill="FFFFFF"/>
        <w:spacing w:line="240" w:lineRule="auto"/>
        <w:ind w:left="360" w:hanging="360"/>
        <w:jc w:val="both"/>
        <w:rPr>
          <w:sz w:val="24"/>
          <w:szCs w:val="24"/>
        </w:rPr>
      </w:pPr>
      <w:r w:rsidRPr="006D045B">
        <w:rPr>
          <w:sz w:val="24"/>
          <w:szCs w:val="24"/>
        </w:rPr>
        <w:t>cenach lub kosztach zawartych w ofertach.</w:t>
      </w:r>
    </w:p>
    <w:p w14:paraId="2F330DDC" w14:textId="5A6EFACE" w:rsidR="00EE35BD" w:rsidRPr="00404368" w:rsidRDefault="00404368" w:rsidP="00404368">
      <w:pPr>
        <w:spacing w:line="240" w:lineRule="auto"/>
        <w:jc w:val="both"/>
        <w:rPr>
          <w:color w:val="FF0000"/>
          <w:sz w:val="24"/>
          <w:szCs w:val="24"/>
        </w:rPr>
      </w:pPr>
      <w:r>
        <w:rPr>
          <w:sz w:val="24"/>
          <w:szCs w:val="24"/>
        </w:rPr>
        <w:t>6.</w:t>
      </w:r>
      <w:r w:rsidR="00EE35BD" w:rsidRPr="00404368">
        <w:rPr>
          <w:sz w:val="24"/>
          <w:szCs w:val="24"/>
        </w:rPr>
        <w:t>Powyższa informacja zostanie opublikowana na stronie postępowania</w:t>
      </w:r>
      <w:r w:rsidR="00EE35BD" w:rsidRPr="00404368">
        <w:rPr>
          <w:color w:val="FF0000"/>
          <w:sz w:val="24"/>
          <w:szCs w:val="24"/>
        </w:rPr>
        <w:t xml:space="preserve"> </w:t>
      </w:r>
      <w:r w:rsidR="00EE35BD" w:rsidRPr="00404368">
        <w:rPr>
          <w:sz w:val="24"/>
          <w:szCs w:val="24"/>
        </w:rPr>
        <w:t xml:space="preserve"> </w:t>
      </w:r>
      <w:hyperlink r:id="rId37" w:history="1">
        <w:r w:rsidRPr="00404368">
          <w:rPr>
            <w:color w:val="0000FF"/>
            <w:u w:val="single"/>
          </w:rPr>
          <w:t xml:space="preserve">https://platformazakupowa.pl/transakcja/1026147 </w:t>
        </w:r>
      </w:hyperlink>
      <w:r w:rsidR="00EE35BD" w:rsidRPr="00404368">
        <w:rPr>
          <w:sz w:val="24"/>
          <w:szCs w:val="24"/>
        </w:rPr>
        <w:t xml:space="preserve"> w sekcji „Komunikaty”.</w:t>
      </w:r>
    </w:p>
    <w:p w14:paraId="6DBC7C16" w14:textId="77777777" w:rsidR="00A72919" w:rsidRPr="00A72919" w:rsidRDefault="00A72919" w:rsidP="00D60733">
      <w:pPr>
        <w:shd w:val="clear" w:color="auto" w:fill="FFFFFF"/>
        <w:spacing w:line="240" w:lineRule="auto"/>
        <w:ind w:left="360"/>
        <w:jc w:val="both"/>
        <w:rPr>
          <w:sz w:val="24"/>
          <w:szCs w:val="24"/>
        </w:rPr>
      </w:pPr>
    </w:p>
    <w:p w14:paraId="54A77BED" w14:textId="77777777" w:rsidR="00EE35BD" w:rsidRPr="00A72919" w:rsidRDefault="00EE35BD" w:rsidP="00D60733">
      <w:pPr>
        <w:pStyle w:val="Nagwek2"/>
        <w:numPr>
          <w:ilvl w:val="1"/>
          <w:numId w:val="1"/>
        </w:numPr>
        <w:spacing w:before="0" w:after="0" w:line="240" w:lineRule="auto"/>
        <w:jc w:val="both"/>
        <w:rPr>
          <w:rFonts w:ascii="Arial" w:hAnsi="Arial" w:cs="Arial"/>
          <w:b/>
          <w:bCs/>
          <w:color w:val="auto"/>
          <w:sz w:val="24"/>
          <w:szCs w:val="24"/>
        </w:rPr>
      </w:pPr>
      <w:bookmarkStart w:id="31" w:name="__RefHeading___Toc87458977"/>
      <w:bookmarkEnd w:id="31"/>
      <w:r w:rsidRPr="00A72919">
        <w:rPr>
          <w:rFonts w:ascii="Arial" w:hAnsi="Arial" w:cs="Arial"/>
          <w:b/>
          <w:bCs/>
          <w:color w:val="auto"/>
          <w:sz w:val="24"/>
          <w:szCs w:val="24"/>
        </w:rPr>
        <w:t>XX. Opis kryteriów oceny ofert wraz z podaniem wag tych kryteriów i sposobu oceny ofert</w:t>
      </w:r>
    </w:p>
    <w:p w14:paraId="2E055C9B" w14:textId="77777777" w:rsidR="00A72919" w:rsidRPr="00A72919" w:rsidRDefault="00A72919" w:rsidP="00A72919"/>
    <w:p w14:paraId="384A061E" w14:textId="77777777" w:rsidR="00EE35BD" w:rsidRPr="006D045B" w:rsidRDefault="00EE35BD" w:rsidP="00D60733">
      <w:pPr>
        <w:numPr>
          <w:ilvl w:val="0"/>
          <w:numId w:val="3"/>
        </w:numPr>
        <w:tabs>
          <w:tab w:val="left" w:pos="0"/>
        </w:tabs>
        <w:spacing w:line="240" w:lineRule="auto"/>
        <w:rPr>
          <w:sz w:val="24"/>
          <w:szCs w:val="24"/>
        </w:rPr>
      </w:pPr>
      <w:r w:rsidRPr="006D045B">
        <w:rPr>
          <w:sz w:val="24"/>
          <w:szCs w:val="24"/>
        </w:rPr>
        <w:t>Przy wyborze oferty zamawiający będzie się kierował następującymi kryteriami:</w:t>
      </w:r>
    </w:p>
    <w:p w14:paraId="0AD990A2" w14:textId="77777777" w:rsidR="00EE35BD" w:rsidRPr="006D045B" w:rsidRDefault="00EE35BD" w:rsidP="00D60733">
      <w:pPr>
        <w:tabs>
          <w:tab w:val="left" w:pos="0"/>
          <w:tab w:val="left" w:pos="360"/>
        </w:tabs>
        <w:spacing w:line="240" w:lineRule="auto"/>
        <w:ind w:left="360" w:hanging="360"/>
        <w:rPr>
          <w:sz w:val="24"/>
          <w:szCs w:val="24"/>
        </w:rPr>
      </w:pPr>
      <w:r w:rsidRPr="006D045B">
        <w:rPr>
          <w:sz w:val="24"/>
          <w:szCs w:val="24"/>
        </w:rPr>
        <w:t>1)</w:t>
      </w:r>
      <w:r w:rsidRPr="006D045B">
        <w:rPr>
          <w:b/>
          <w:sz w:val="24"/>
          <w:szCs w:val="24"/>
        </w:rPr>
        <w:t xml:space="preserve"> </w:t>
      </w:r>
      <w:r w:rsidRPr="006D045B">
        <w:rPr>
          <w:b/>
          <w:sz w:val="24"/>
          <w:szCs w:val="24"/>
        </w:rPr>
        <w:tab/>
        <w:t>Cena  –  60%</w:t>
      </w:r>
    </w:p>
    <w:p w14:paraId="578E4143" w14:textId="77777777" w:rsidR="00EE35BD" w:rsidRPr="006D045B" w:rsidRDefault="00EE35BD" w:rsidP="00D60733">
      <w:pPr>
        <w:pStyle w:val="Akapitzlist"/>
        <w:numPr>
          <w:ilvl w:val="0"/>
          <w:numId w:val="28"/>
        </w:numPr>
        <w:tabs>
          <w:tab w:val="left" w:pos="0"/>
          <w:tab w:val="left" w:pos="360"/>
          <w:tab w:val="left" w:pos="720"/>
        </w:tabs>
        <w:spacing w:line="240" w:lineRule="auto"/>
        <w:rPr>
          <w:sz w:val="24"/>
          <w:szCs w:val="24"/>
        </w:rPr>
      </w:pPr>
      <w:r w:rsidRPr="006D045B">
        <w:rPr>
          <w:b/>
          <w:sz w:val="24"/>
          <w:szCs w:val="24"/>
        </w:rPr>
        <w:t>Okres gwarancji – 40%</w:t>
      </w:r>
    </w:p>
    <w:p w14:paraId="076A79D7" w14:textId="77777777" w:rsidR="00EE35BD" w:rsidRPr="006D045B" w:rsidRDefault="00EE35BD" w:rsidP="00D60733">
      <w:pPr>
        <w:numPr>
          <w:ilvl w:val="0"/>
          <w:numId w:val="3"/>
        </w:numPr>
        <w:tabs>
          <w:tab w:val="left" w:pos="360"/>
          <w:tab w:val="left" w:pos="1134"/>
          <w:tab w:val="left" w:pos="5103"/>
        </w:tabs>
        <w:spacing w:line="240" w:lineRule="auto"/>
        <w:jc w:val="both"/>
        <w:rPr>
          <w:sz w:val="24"/>
          <w:szCs w:val="24"/>
        </w:rPr>
      </w:pPr>
      <w:r w:rsidRPr="006D045B">
        <w:rPr>
          <w:bCs/>
          <w:sz w:val="24"/>
          <w:szCs w:val="24"/>
        </w:rPr>
        <w:t>Opis szczegółowy kryteriów:</w:t>
      </w:r>
    </w:p>
    <w:p w14:paraId="1AD0E00F" w14:textId="77777777" w:rsidR="00EE35BD" w:rsidRPr="006D045B" w:rsidRDefault="00EE35BD" w:rsidP="00D60733">
      <w:pPr>
        <w:tabs>
          <w:tab w:val="left" w:pos="360"/>
        </w:tabs>
        <w:spacing w:line="240" w:lineRule="auto"/>
        <w:ind w:left="360" w:hanging="360"/>
        <w:jc w:val="both"/>
        <w:rPr>
          <w:sz w:val="24"/>
          <w:szCs w:val="24"/>
        </w:rPr>
      </w:pPr>
      <w:r w:rsidRPr="006D045B">
        <w:rPr>
          <w:b/>
          <w:bCs/>
          <w:sz w:val="24"/>
          <w:szCs w:val="24"/>
        </w:rPr>
        <w:t>Ad. 1)</w:t>
      </w:r>
      <w:r w:rsidRPr="006D045B">
        <w:rPr>
          <w:sz w:val="24"/>
          <w:szCs w:val="24"/>
        </w:rPr>
        <w:tab/>
      </w:r>
    </w:p>
    <w:p w14:paraId="5A3066B4" w14:textId="77777777" w:rsidR="00EE35BD" w:rsidRPr="006D045B" w:rsidRDefault="00EE35BD" w:rsidP="00D60733">
      <w:pPr>
        <w:tabs>
          <w:tab w:val="left" w:pos="360"/>
        </w:tabs>
        <w:spacing w:line="240" w:lineRule="auto"/>
        <w:ind w:left="360" w:hanging="360"/>
        <w:jc w:val="both"/>
        <w:rPr>
          <w:sz w:val="24"/>
          <w:szCs w:val="24"/>
        </w:rPr>
      </w:pPr>
      <w:r w:rsidRPr="006D045B">
        <w:rPr>
          <w:sz w:val="24"/>
          <w:szCs w:val="24"/>
        </w:rPr>
        <w:tab/>
        <w:t xml:space="preserve">Pod pojęciem </w:t>
      </w:r>
      <w:r w:rsidRPr="006D045B">
        <w:rPr>
          <w:b/>
          <w:i/>
          <w:sz w:val="24"/>
          <w:szCs w:val="24"/>
        </w:rPr>
        <w:t>Cena</w:t>
      </w:r>
      <w:r w:rsidRPr="006D045B">
        <w:rPr>
          <w:sz w:val="24"/>
          <w:szCs w:val="24"/>
        </w:rPr>
        <w:t xml:space="preserve"> należy rozumieć całkowity koszt wykonania przedmiotu zamówienia objętego niniejszym zamówieniem. Zamawiający będzie brał pod uwagę cenę ofertową brutto zamówienia podaną na formularzu ofertowym (</w:t>
      </w:r>
      <w:r w:rsidRPr="006D045B">
        <w:rPr>
          <w:b/>
          <w:i/>
          <w:sz w:val="24"/>
          <w:szCs w:val="24"/>
        </w:rPr>
        <w:t>OFERTA)</w:t>
      </w:r>
      <w:r w:rsidRPr="006D045B">
        <w:rPr>
          <w:sz w:val="24"/>
          <w:szCs w:val="24"/>
        </w:rPr>
        <w:t>.</w:t>
      </w:r>
      <w:r w:rsidRPr="006D045B">
        <w:rPr>
          <w:sz w:val="24"/>
          <w:szCs w:val="24"/>
        </w:rPr>
        <w:tab/>
      </w:r>
    </w:p>
    <w:p w14:paraId="0DE0FDA1" w14:textId="77777777" w:rsidR="00EE35BD" w:rsidRPr="006D045B" w:rsidRDefault="00EE35BD" w:rsidP="00D60733">
      <w:pPr>
        <w:tabs>
          <w:tab w:val="left" w:pos="284"/>
          <w:tab w:val="left" w:pos="360"/>
          <w:tab w:val="left" w:pos="540"/>
        </w:tabs>
        <w:spacing w:line="240" w:lineRule="auto"/>
        <w:ind w:left="360" w:hanging="360"/>
        <w:jc w:val="both"/>
        <w:rPr>
          <w:sz w:val="24"/>
          <w:szCs w:val="24"/>
        </w:rPr>
      </w:pPr>
      <w:r w:rsidRPr="006D045B">
        <w:rPr>
          <w:sz w:val="24"/>
          <w:szCs w:val="24"/>
        </w:rPr>
        <w:tab/>
      </w:r>
      <w:r w:rsidRPr="006D045B">
        <w:rPr>
          <w:sz w:val="24"/>
          <w:szCs w:val="24"/>
        </w:rPr>
        <w:tab/>
        <w:t xml:space="preserve">Maksymalna ilość punktów jaką może uzyskać oferta w kryterium </w:t>
      </w:r>
      <w:r w:rsidRPr="006D045B">
        <w:rPr>
          <w:b/>
          <w:i/>
          <w:sz w:val="24"/>
          <w:szCs w:val="24"/>
        </w:rPr>
        <w:t>Cena</w:t>
      </w:r>
      <w:r w:rsidRPr="006D045B">
        <w:rPr>
          <w:sz w:val="24"/>
          <w:szCs w:val="24"/>
        </w:rPr>
        <w:t xml:space="preserve"> wynosi </w:t>
      </w:r>
      <w:r w:rsidRPr="006D045B">
        <w:rPr>
          <w:b/>
          <w:sz w:val="24"/>
          <w:szCs w:val="24"/>
        </w:rPr>
        <w:t>60,00 pkt</w:t>
      </w:r>
      <w:r w:rsidRPr="006D045B">
        <w:rPr>
          <w:sz w:val="24"/>
          <w:szCs w:val="24"/>
        </w:rPr>
        <w:t>.</w:t>
      </w:r>
    </w:p>
    <w:p w14:paraId="0B6ED518" w14:textId="77777777" w:rsidR="00EE35BD" w:rsidRPr="006D045B" w:rsidRDefault="00EE35BD" w:rsidP="00D60733">
      <w:pPr>
        <w:tabs>
          <w:tab w:val="left" w:pos="360"/>
          <w:tab w:val="left" w:pos="540"/>
        </w:tabs>
        <w:spacing w:line="240" w:lineRule="auto"/>
        <w:ind w:left="360" w:hanging="360"/>
        <w:jc w:val="both"/>
        <w:rPr>
          <w:sz w:val="24"/>
          <w:szCs w:val="24"/>
        </w:rPr>
      </w:pPr>
      <w:r w:rsidRPr="006D045B">
        <w:rPr>
          <w:sz w:val="24"/>
          <w:szCs w:val="24"/>
        </w:rPr>
        <w:tab/>
        <w:t>Ilość punktów dla poszczególnych ofert zostanie ustalona wg wzoru</w:t>
      </w:r>
    </w:p>
    <w:p w14:paraId="35F1B7C3" w14:textId="77777777" w:rsidR="00EE35BD" w:rsidRPr="006D045B" w:rsidRDefault="00EE35BD" w:rsidP="00D60733">
      <w:pPr>
        <w:tabs>
          <w:tab w:val="left" w:pos="284"/>
        </w:tabs>
        <w:spacing w:line="240" w:lineRule="auto"/>
        <w:rPr>
          <w:sz w:val="24"/>
          <w:szCs w:val="24"/>
        </w:rPr>
      </w:pPr>
    </w:p>
    <w:p w14:paraId="1523769B" w14:textId="2F461122" w:rsidR="00EE35BD" w:rsidRPr="006D045B" w:rsidRDefault="00EE35BD" w:rsidP="00D60733">
      <w:pPr>
        <w:tabs>
          <w:tab w:val="left" w:pos="284"/>
        </w:tabs>
        <w:spacing w:line="240" w:lineRule="auto"/>
        <w:ind w:left="426" w:hanging="426"/>
        <w:rPr>
          <w:sz w:val="24"/>
          <w:szCs w:val="24"/>
        </w:rPr>
      </w:pPr>
      <w:r w:rsidRPr="006D045B">
        <w:rPr>
          <w:sz w:val="24"/>
          <w:szCs w:val="24"/>
        </w:rPr>
        <w:t xml:space="preserve">                                                        </w:t>
      </w:r>
      <w:r w:rsidR="00A72919">
        <w:rPr>
          <w:sz w:val="24"/>
          <w:szCs w:val="24"/>
        </w:rPr>
        <w:t xml:space="preserve">  </w:t>
      </w:r>
      <w:r w:rsidRPr="006D045B">
        <w:rPr>
          <w:sz w:val="24"/>
          <w:szCs w:val="24"/>
        </w:rPr>
        <w:t>C</w:t>
      </w:r>
      <w:r w:rsidRPr="006D045B">
        <w:rPr>
          <w:sz w:val="24"/>
          <w:szCs w:val="24"/>
          <w:vertAlign w:val="subscript"/>
        </w:rPr>
        <w:t xml:space="preserve">min                              </w:t>
      </w:r>
    </w:p>
    <w:p w14:paraId="0C89C5B8" w14:textId="21A271A6" w:rsidR="00EE35BD" w:rsidRPr="006D045B" w:rsidRDefault="00EE35BD" w:rsidP="00D60733">
      <w:pPr>
        <w:tabs>
          <w:tab w:val="left" w:pos="284"/>
        </w:tabs>
        <w:spacing w:line="240" w:lineRule="auto"/>
        <w:ind w:left="426" w:hanging="426"/>
        <w:jc w:val="center"/>
        <w:rPr>
          <w:sz w:val="24"/>
          <w:szCs w:val="24"/>
        </w:rPr>
      </w:pPr>
      <w:r w:rsidRPr="006D045B">
        <w:rPr>
          <w:sz w:val="24"/>
          <w:szCs w:val="24"/>
        </w:rPr>
        <w:t>C</w:t>
      </w:r>
      <w:r w:rsidRPr="006D045B">
        <w:rPr>
          <w:sz w:val="24"/>
          <w:szCs w:val="24"/>
          <w:vertAlign w:val="subscript"/>
        </w:rPr>
        <w:t xml:space="preserve">    </w:t>
      </w:r>
      <w:r w:rsidRPr="006D045B">
        <w:rPr>
          <w:sz w:val="24"/>
          <w:szCs w:val="24"/>
        </w:rPr>
        <w:t>=  ---------  x</w:t>
      </w:r>
      <w:r w:rsidR="00A72919">
        <w:rPr>
          <w:sz w:val="24"/>
          <w:szCs w:val="24"/>
        </w:rPr>
        <w:t xml:space="preserve"> </w:t>
      </w:r>
      <w:r w:rsidRPr="006D045B">
        <w:rPr>
          <w:sz w:val="24"/>
          <w:szCs w:val="24"/>
        </w:rPr>
        <w:t>100</w:t>
      </w:r>
      <w:r w:rsidR="00A72919">
        <w:rPr>
          <w:sz w:val="24"/>
          <w:szCs w:val="24"/>
        </w:rPr>
        <w:t xml:space="preserve"> </w:t>
      </w:r>
      <w:r w:rsidRPr="006D045B">
        <w:rPr>
          <w:sz w:val="24"/>
          <w:szCs w:val="24"/>
        </w:rPr>
        <w:t>x 60%</w:t>
      </w:r>
    </w:p>
    <w:p w14:paraId="1C72DA2B" w14:textId="76FBD8FE" w:rsidR="00EE35BD" w:rsidRPr="006D045B" w:rsidRDefault="00EE35BD" w:rsidP="00D60733">
      <w:pPr>
        <w:tabs>
          <w:tab w:val="left" w:pos="284"/>
        </w:tabs>
        <w:spacing w:line="240" w:lineRule="auto"/>
        <w:ind w:left="426" w:hanging="426"/>
        <w:rPr>
          <w:sz w:val="24"/>
          <w:szCs w:val="24"/>
        </w:rPr>
      </w:pPr>
      <w:r w:rsidRPr="006D045B">
        <w:rPr>
          <w:sz w:val="24"/>
          <w:szCs w:val="24"/>
        </w:rPr>
        <w:t xml:space="preserve">                                                          C</w:t>
      </w:r>
      <w:r w:rsidRPr="006D045B">
        <w:rPr>
          <w:sz w:val="24"/>
          <w:szCs w:val="24"/>
          <w:vertAlign w:val="subscript"/>
        </w:rPr>
        <w:t>bad</w:t>
      </w:r>
    </w:p>
    <w:p w14:paraId="7D28718B" w14:textId="77777777" w:rsidR="00EE35BD" w:rsidRPr="006D045B" w:rsidRDefault="00EE35BD" w:rsidP="00D60733">
      <w:pPr>
        <w:tabs>
          <w:tab w:val="left" w:pos="284"/>
        </w:tabs>
        <w:spacing w:line="240" w:lineRule="auto"/>
        <w:ind w:left="426" w:hanging="426"/>
        <w:rPr>
          <w:sz w:val="24"/>
          <w:szCs w:val="24"/>
        </w:rPr>
      </w:pPr>
      <w:r w:rsidRPr="006D045B">
        <w:rPr>
          <w:sz w:val="24"/>
          <w:szCs w:val="24"/>
        </w:rPr>
        <w:lastRenderedPageBreak/>
        <w:t xml:space="preserve">           </w:t>
      </w:r>
    </w:p>
    <w:p w14:paraId="1398DE1B" w14:textId="77777777" w:rsidR="00EE35BD" w:rsidRPr="006D045B" w:rsidRDefault="00EE35BD" w:rsidP="00D60733">
      <w:pPr>
        <w:tabs>
          <w:tab w:val="left" w:pos="360"/>
        </w:tabs>
        <w:spacing w:line="240" w:lineRule="auto"/>
        <w:ind w:left="360" w:hanging="360"/>
        <w:rPr>
          <w:sz w:val="24"/>
          <w:szCs w:val="24"/>
        </w:rPr>
      </w:pPr>
      <w:r w:rsidRPr="006D045B">
        <w:rPr>
          <w:sz w:val="24"/>
          <w:szCs w:val="24"/>
        </w:rPr>
        <w:t xml:space="preserve">     gdzie:                                                                                         </w:t>
      </w:r>
    </w:p>
    <w:p w14:paraId="6A8D67FB" w14:textId="77777777" w:rsidR="00EE35BD" w:rsidRPr="006D045B" w:rsidRDefault="00EE35BD" w:rsidP="00D60733">
      <w:pPr>
        <w:tabs>
          <w:tab w:val="left" w:pos="426"/>
        </w:tabs>
        <w:autoSpaceDE w:val="0"/>
        <w:spacing w:line="240" w:lineRule="auto"/>
        <w:ind w:left="360" w:hanging="360"/>
        <w:rPr>
          <w:sz w:val="24"/>
          <w:szCs w:val="24"/>
        </w:rPr>
      </w:pPr>
      <w:r w:rsidRPr="006D045B">
        <w:rPr>
          <w:sz w:val="24"/>
          <w:szCs w:val="24"/>
        </w:rPr>
        <w:tab/>
        <w:t>C</w:t>
      </w:r>
      <w:r w:rsidRPr="006D045B">
        <w:rPr>
          <w:sz w:val="24"/>
          <w:szCs w:val="24"/>
          <w:vertAlign w:val="subscript"/>
        </w:rPr>
        <w:t>min</w:t>
      </w:r>
      <w:r w:rsidRPr="006D045B">
        <w:rPr>
          <w:sz w:val="24"/>
          <w:szCs w:val="24"/>
        </w:rPr>
        <w:t xml:space="preserve"> – cena minimalna w zbiorze ofert</w:t>
      </w:r>
    </w:p>
    <w:p w14:paraId="4DDAEE89" w14:textId="77777777" w:rsidR="00EE35BD" w:rsidRPr="006D045B" w:rsidRDefault="00EE35BD" w:rsidP="00D60733">
      <w:pPr>
        <w:tabs>
          <w:tab w:val="left" w:pos="426"/>
        </w:tabs>
        <w:autoSpaceDE w:val="0"/>
        <w:spacing w:line="240" w:lineRule="auto"/>
        <w:ind w:left="360" w:hanging="360"/>
        <w:rPr>
          <w:sz w:val="24"/>
          <w:szCs w:val="24"/>
        </w:rPr>
      </w:pPr>
      <w:r w:rsidRPr="006D045B">
        <w:rPr>
          <w:sz w:val="24"/>
          <w:szCs w:val="24"/>
        </w:rPr>
        <w:tab/>
        <w:t>C</w:t>
      </w:r>
      <w:r w:rsidRPr="006D045B">
        <w:rPr>
          <w:sz w:val="24"/>
          <w:szCs w:val="24"/>
          <w:vertAlign w:val="subscript"/>
        </w:rPr>
        <w:t>bad</w:t>
      </w:r>
      <w:r w:rsidRPr="006D045B">
        <w:rPr>
          <w:sz w:val="24"/>
          <w:szCs w:val="24"/>
        </w:rPr>
        <w:t xml:space="preserve"> – cena rozpatrywanej oferty</w:t>
      </w:r>
    </w:p>
    <w:p w14:paraId="62FDDC41" w14:textId="77777777" w:rsidR="00EE35BD" w:rsidRPr="006D045B" w:rsidRDefault="00EE35BD" w:rsidP="00D60733">
      <w:pPr>
        <w:autoSpaceDE w:val="0"/>
        <w:spacing w:line="240" w:lineRule="auto"/>
        <w:ind w:left="360"/>
        <w:rPr>
          <w:sz w:val="24"/>
          <w:szCs w:val="24"/>
        </w:rPr>
      </w:pPr>
      <w:r w:rsidRPr="006D045B">
        <w:rPr>
          <w:sz w:val="24"/>
          <w:szCs w:val="24"/>
        </w:rPr>
        <w:t>C – ilo</w:t>
      </w:r>
      <w:r w:rsidRPr="006D045B">
        <w:rPr>
          <w:rFonts w:eastAsia="TimesNewRoman"/>
          <w:sz w:val="24"/>
          <w:szCs w:val="24"/>
        </w:rPr>
        <w:t xml:space="preserve">ść </w:t>
      </w:r>
      <w:r w:rsidRPr="006D045B">
        <w:rPr>
          <w:sz w:val="24"/>
          <w:szCs w:val="24"/>
        </w:rPr>
        <w:t>punktów uzyskana przez dan</w:t>
      </w:r>
      <w:r w:rsidRPr="006D045B">
        <w:rPr>
          <w:rFonts w:eastAsia="TimesNewRoman"/>
          <w:sz w:val="24"/>
          <w:szCs w:val="24"/>
        </w:rPr>
        <w:t xml:space="preserve">ą </w:t>
      </w:r>
      <w:r w:rsidRPr="006D045B">
        <w:rPr>
          <w:sz w:val="24"/>
          <w:szCs w:val="24"/>
        </w:rPr>
        <w:t>ofert</w:t>
      </w:r>
      <w:r w:rsidRPr="006D045B">
        <w:rPr>
          <w:rFonts w:eastAsia="TimesNewRoman"/>
          <w:sz w:val="24"/>
          <w:szCs w:val="24"/>
        </w:rPr>
        <w:t xml:space="preserve">ę </w:t>
      </w:r>
      <w:r w:rsidRPr="006D045B">
        <w:rPr>
          <w:sz w:val="24"/>
          <w:szCs w:val="24"/>
        </w:rPr>
        <w:t xml:space="preserve">w kryterium </w:t>
      </w:r>
      <w:r w:rsidRPr="006D045B">
        <w:rPr>
          <w:b/>
          <w:bCs/>
          <w:i/>
          <w:iCs/>
          <w:sz w:val="24"/>
          <w:szCs w:val="24"/>
        </w:rPr>
        <w:t xml:space="preserve">Cena </w:t>
      </w:r>
      <w:r w:rsidRPr="006D045B">
        <w:rPr>
          <w:sz w:val="24"/>
          <w:szCs w:val="24"/>
        </w:rPr>
        <w:t>podczas oceny przez komisj</w:t>
      </w:r>
      <w:r w:rsidRPr="006D045B">
        <w:rPr>
          <w:rFonts w:eastAsia="TimesNewRoman"/>
          <w:sz w:val="24"/>
          <w:szCs w:val="24"/>
        </w:rPr>
        <w:t xml:space="preserve">ę </w:t>
      </w:r>
      <w:r w:rsidRPr="006D045B">
        <w:rPr>
          <w:sz w:val="24"/>
          <w:szCs w:val="24"/>
        </w:rPr>
        <w:t>przetargow</w:t>
      </w:r>
      <w:r w:rsidRPr="006D045B">
        <w:rPr>
          <w:rFonts w:eastAsia="TimesNewRoman"/>
          <w:sz w:val="24"/>
          <w:szCs w:val="24"/>
        </w:rPr>
        <w:t>ą</w:t>
      </w:r>
    </w:p>
    <w:p w14:paraId="3FF78553" w14:textId="77777777" w:rsidR="00EE35BD" w:rsidRPr="006D045B" w:rsidRDefault="00EE35BD" w:rsidP="00D60733">
      <w:pPr>
        <w:tabs>
          <w:tab w:val="left" w:pos="426"/>
        </w:tabs>
        <w:autoSpaceDE w:val="0"/>
        <w:spacing w:line="240" w:lineRule="auto"/>
        <w:ind w:left="360" w:hanging="360"/>
        <w:rPr>
          <w:sz w:val="24"/>
          <w:szCs w:val="24"/>
        </w:rPr>
      </w:pPr>
      <w:r w:rsidRPr="006D045B">
        <w:rPr>
          <w:sz w:val="24"/>
          <w:szCs w:val="24"/>
        </w:rPr>
        <w:tab/>
        <w:t>60 – waga kryterium</w:t>
      </w:r>
      <w:r w:rsidRPr="006D045B">
        <w:rPr>
          <w:b/>
          <w:bCs/>
          <w:i/>
          <w:iCs/>
          <w:sz w:val="24"/>
          <w:szCs w:val="24"/>
        </w:rPr>
        <w:t xml:space="preserve">  Cena</w:t>
      </w:r>
    </w:p>
    <w:p w14:paraId="15C2A795" w14:textId="77777777" w:rsidR="00EE35BD" w:rsidRPr="006D045B" w:rsidRDefault="00EE35BD" w:rsidP="00D60733">
      <w:pPr>
        <w:tabs>
          <w:tab w:val="left" w:pos="426"/>
        </w:tabs>
        <w:spacing w:line="240" w:lineRule="auto"/>
        <w:ind w:left="426" w:hanging="426"/>
        <w:rPr>
          <w:rFonts w:eastAsia="TimesNewRoman"/>
          <w:sz w:val="24"/>
          <w:szCs w:val="24"/>
        </w:rPr>
      </w:pPr>
    </w:p>
    <w:p w14:paraId="67A3BE37" w14:textId="77777777" w:rsidR="00EE35BD" w:rsidRPr="006D045B" w:rsidRDefault="00EE35BD" w:rsidP="00D60733">
      <w:pPr>
        <w:tabs>
          <w:tab w:val="left" w:pos="426"/>
        </w:tabs>
        <w:spacing w:line="240" w:lineRule="auto"/>
        <w:ind w:left="426" w:hanging="426"/>
        <w:rPr>
          <w:sz w:val="24"/>
          <w:szCs w:val="24"/>
        </w:rPr>
      </w:pPr>
      <w:r w:rsidRPr="006D045B">
        <w:rPr>
          <w:b/>
          <w:bCs/>
          <w:sz w:val="24"/>
          <w:szCs w:val="24"/>
        </w:rPr>
        <w:t>Ad.2)</w:t>
      </w:r>
    </w:p>
    <w:p w14:paraId="0FC541F0" w14:textId="77777777" w:rsidR="00EE35BD" w:rsidRDefault="00EE35BD" w:rsidP="00D60733">
      <w:pPr>
        <w:spacing w:line="240" w:lineRule="auto"/>
        <w:ind w:firstLine="426"/>
        <w:jc w:val="both"/>
        <w:rPr>
          <w:rFonts w:eastAsia="Times New Roman"/>
          <w:sz w:val="24"/>
          <w:szCs w:val="24"/>
        </w:rPr>
      </w:pPr>
      <w:r w:rsidRPr="006D045B">
        <w:rPr>
          <w:rFonts w:eastAsia="Times New Roman"/>
          <w:sz w:val="24"/>
          <w:szCs w:val="24"/>
        </w:rPr>
        <w:t>Punkty przyznane w kryterium według wzoru</w:t>
      </w:r>
    </w:p>
    <w:p w14:paraId="26D2E903" w14:textId="77777777" w:rsidR="00B06E1B" w:rsidRPr="006D045B" w:rsidRDefault="00B06E1B" w:rsidP="00D60733">
      <w:pPr>
        <w:spacing w:line="240" w:lineRule="auto"/>
        <w:ind w:firstLine="426"/>
        <w:jc w:val="both"/>
        <w:rPr>
          <w:sz w:val="24"/>
          <w:szCs w:val="24"/>
        </w:rPr>
      </w:pPr>
    </w:p>
    <w:p w14:paraId="1D7F54A1" w14:textId="059F29C3" w:rsidR="00EE35BD" w:rsidRPr="00B06E1B" w:rsidRDefault="00EE35BD" w:rsidP="00D60733">
      <w:pPr>
        <w:spacing w:line="240" w:lineRule="auto"/>
        <w:ind w:left="2124" w:firstLine="707"/>
        <w:jc w:val="both"/>
        <w:rPr>
          <w:sz w:val="18"/>
          <w:szCs w:val="18"/>
        </w:rPr>
      </w:pPr>
      <w:r w:rsidRPr="00B06E1B">
        <w:rPr>
          <w:rFonts w:eastAsia="Times New Roman"/>
          <w:b/>
          <w:sz w:val="18"/>
          <w:szCs w:val="18"/>
        </w:rPr>
        <w:t>Okres  w badanej ofercie (w miesiącach)</w:t>
      </w:r>
    </w:p>
    <w:p w14:paraId="38DE600F" w14:textId="591E974C" w:rsidR="00EE35BD" w:rsidRPr="006D045B" w:rsidRDefault="00EE35BD" w:rsidP="00D60733">
      <w:pPr>
        <w:spacing w:line="240" w:lineRule="auto"/>
        <w:jc w:val="both"/>
        <w:rPr>
          <w:sz w:val="24"/>
          <w:szCs w:val="24"/>
        </w:rPr>
      </w:pPr>
      <w:r w:rsidRPr="006D045B">
        <w:rPr>
          <w:b/>
          <w:sz w:val="24"/>
          <w:szCs w:val="24"/>
        </w:rPr>
        <w:t>G</w:t>
      </w:r>
      <w:r w:rsidRPr="006D045B">
        <w:rPr>
          <w:rFonts w:eastAsia="Times New Roman"/>
          <w:b/>
          <w:sz w:val="24"/>
          <w:szCs w:val="24"/>
        </w:rPr>
        <w:t xml:space="preserve"> </w:t>
      </w:r>
      <w:r w:rsidR="00B06E1B">
        <w:rPr>
          <w:rFonts w:eastAsia="Times New Roman"/>
          <w:b/>
          <w:sz w:val="24"/>
          <w:szCs w:val="24"/>
        </w:rPr>
        <w:t>„</w:t>
      </w:r>
      <w:r w:rsidRPr="006D045B">
        <w:rPr>
          <w:rFonts w:eastAsia="Times New Roman"/>
          <w:b/>
          <w:sz w:val="24"/>
          <w:szCs w:val="24"/>
        </w:rPr>
        <w:t>Okres gwarancji” = --------------------------------------------------------------- x</w:t>
      </w:r>
      <w:r w:rsidR="00B06E1B">
        <w:rPr>
          <w:rFonts w:eastAsia="Times New Roman"/>
          <w:b/>
          <w:sz w:val="24"/>
          <w:szCs w:val="24"/>
        </w:rPr>
        <w:t xml:space="preserve"> </w:t>
      </w:r>
      <w:r w:rsidRPr="006D045B">
        <w:rPr>
          <w:rFonts w:eastAsia="Times New Roman"/>
          <w:b/>
          <w:sz w:val="24"/>
          <w:szCs w:val="24"/>
        </w:rPr>
        <w:t>100</w:t>
      </w:r>
      <w:r w:rsidR="00B06E1B">
        <w:rPr>
          <w:rFonts w:eastAsia="Times New Roman"/>
          <w:b/>
          <w:sz w:val="24"/>
          <w:szCs w:val="24"/>
        </w:rPr>
        <w:t xml:space="preserve"> </w:t>
      </w:r>
      <w:r w:rsidRPr="006D045B">
        <w:rPr>
          <w:rFonts w:eastAsia="Times New Roman"/>
          <w:b/>
          <w:sz w:val="24"/>
          <w:szCs w:val="24"/>
        </w:rPr>
        <w:t>x 40 %</w:t>
      </w:r>
    </w:p>
    <w:p w14:paraId="4617E26F" w14:textId="1608BF50" w:rsidR="00EE35BD" w:rsidRPr="00B06E1B" w:rsidRDefault="00B06E1B" w:rsidP="00D60733">
      <w:pPr>
        <w:spacing w:line="240" w:lineRule="auto"/>
        <w:ind w:left="1418" w:firstLine="991"/>
        <w:jc w:val="both"/>
        <w:rPr>
          <w:sz w:val="18"/>
          <w:szCs w:val="18"/>
        </w:rPr>
      </w:pPr>
      <w:r>
        <w:rPr>
          <w:rFonts w:eastAsia="Times New Roman"/>
          <w:b/>
          <w:sz w:val="18"/>
          <w:szCs w:val="18"/>
        </w:rPr>
        <w:t xml:space="preserve">      </w:t>
      </w:r>
      <w:r w:rsidR="00EE35BD" w:rsidRPr="00B06E1B">
        <w:rPr>
          <w:rFonts w:eastAsia="Times New Roman"/>
          <w:b/>
          <w:sz w:val="18"/>
          <w:szCs w:val="18"/>
        </w:rPr>
        <w:t xml:space="preserve">Najdłuższy oferowany okres  spośród wszystkich ofert  </w:t>
      </w:r>
    </w:p>
    <w:p w14:paraId="1D56A500" w14:textId="09BF22EF" w:rsidR="00EE35BD" w:rsidRPr="00B06E1B" w:rsidRDefault="00B06E1B" w:rsidP="00D60733">
      <w:pPr>
        <w:spacing w:line="240" w:lineRule="auto"/>
        <w:ind w:left="1418" w:firstLine="991"/>
        <w:jc w:val="both"/>
        <w:rPr>
          <w:sz w:val="18"/>
          <w:szCs w:val="18"/>
        </w:rPr>
      </w:pPr>
      <w:r>
        <w:rPr>
          <w:rFonts w:eastAsia="Times New Roman"/>
          <w:b/>
          <w:sz w:val="18"/>
          <w:szCs w:val="18"/>
        </w:rPr>
        <w:t xml:space="preserve">      </w:t>
      </w:r>
      <w:r w:rsidR="00EE35BD" w:rsidRPr="00B06E1B">
        <w:rPr>
          <w:rFonts w:eastAsia="Times New Roman"/>
          <w:b/>
          <w:sz w:val="18"/>
          <w:szCs w:val="18"/>
        </w:rPr>
        <w:t>(w miesiącach max 60 m-cy)</w:t>
      </w:r>
    </w:p>
    <w:p w14:paraId="2004C153" w14:textId="77777777" w:rsidR="00EE35BD" w:rsidRPr="00B06E1B" w:rsidRDefault="00EE35BD" w:rsidP="00D60733">
      <w:pPr>
        <w:widowControl w:val="0"/>
        <w:spacing w:line="240" w:lineRule="auto"/>
        <w:jc w:val="both"/>
        <w:rPr>
          <w:rFonts w:eastAsia="Times New Roman"/>
          <w:b/>
          <w:sz w:val="20"/>
          <w:szCs w:val="20"/>
        </w:rPr>
      </w:pPr>
    </w:p>
    <w:p w14:paraId="71795C33" w14:textId="03D69F65" w:rsidR="00EE35BD" w:rsidRPr="006D045B" w:rsidRDefault="00EE35BD" w:rsidP="00D60733">
      <w:pPr>
        <w:widowControl w:val="0"/>
        <w:spacing w:line="240" w:lineRule="auto"/>
        <w:jc w:val="both"/>
        <w:rPr>
          <w:sz w:val="24"/>
          <w:szCs w:val="24"/>
        </w:rPr>
      </w:pPr>
      <w:r w:rsidRPr="006D045B">
        <w:rPr>
          <w:rFonts w:eastAsia="Times New Roman"/>
          <w:sz w:val="24"/>
          <w:szCs w:val="24"/>
        </w:rPr>
        <w:t xml:space="preserve">Minimalny wymagany okres gwarancji na przedmiot zamówienia wynosi 36 m-cy licząc od daty odbioru przedmiotu umowy. </w:t>
      </w:r>
      <w:r w:rsidRPr="006D045B">
        <w:rPr>
          <w:rFonts w:eastAsia="Times New Roman"/>
          <w:sz w:val="24"/>
          <w:szCs w:val="24"/>
          <w:u w:val="single"/>
        </w:rPr>
        <w:t>UWAGA: Jeżeli wykonawca zaproponuje w ofercie dłuższy niż 60 miesięczny okres, Zamawiający do oceny przyjmie długość okresu = 60 m-cy maksymalny okres przyjęty do punktacji = 60</w:t>
      </w:r>
      <w:r w:rsidR="00707CF6">
        <w:rPr>
          <w:rFonts w:eastAsia="Times New Roman"/>
          <w:sz w:val="24"/>
          <w:szCs w:val="24"/>
          <w:u w:val="single"/>
        </w:rPr>
        <w:t xml:space="preserve"> </w:t>
      </w:r>
      <w:r w:rsidRPr="006D045B">
        <w:rPr>
          <w:rFonts w:eastAsia="Times New Roman"/>
          <w:sz w:val="24"/>
          <w:szCs w:val="24"/>
          <w:u w:val="single"/>
        </w:rPr>
        <w:t>m-cy).</w:t>
      </w:r>
    </w:p>
    <w:p w14:paraId="57D30291" w14:textId="77777777" w:rsidR="00EE35BD" w:rsidRPr="006D045B" w:rsidRDefault="00EE35BD" w:rsidP="00D60733">
      <w:pPr>
        <w:widowControl w:val="0"/>
        <w:spacing w:line="240" w:lineRule="auto"/>
        <w:jc w:val="both"/>
        <w:rPr>
          <w:sz w:val="24"/>
          <w:szCs w:val="24"/>
        </w:rPr>
      </w:pPr>
      <w:r w:rsidRPr="006D045B">
        <w:rPr>
          <w:rFonts w:eastAsia="Times New Roman"/>
          <w:sz w:val="24"/>
          <w:szCs w:val="24"/>
        </w:rPr>
        <w:t>*Jeżeli Wykonawca zaproponuje okres poniżej wymaganego minimalnego okresu oferta nie będzie podlegała ocenie – zostanie odrzucona jako sprzeczna ze SWZ.</w:t>
      </w:r>
    </w:p>
    <w:p w14:paraId="55166032" w14:textId="77777777" w:rsidR="00EE35BD" w:rsidRPr="006D045B" w:rsidRDefault="00EE35BD" w:rsidP="00D60733">
      <w:pPr>
        <w:spacing w:line="240" w:lineRule="auto"/>
        <w:jc w:val="both"/>
        <w:rPr>
          <w:sz w:val="24"/>
          <w:szCs w:val="24"/>
        </w:rPr>
      </w:pPr>
      <w:r w:rsidRPr="006D045B">
        <w:rPr>
          <w:rFonts w:eastAsia="Times New Roman"/>
          <w:sz w:val="24"/>
          <w:szCs w:val="24"/>
        </w:rPr>
        <w:t xml:space="preserve">Wykonawca dokona deklarowanego wpisu dot. okresu gwarancji w formularzu Oferty – Załącznik nr 3 do SWZ. </w:t>
      </w:r>
    </w:p>
    <w:p w14:paraId="5675511A" w14:textId="77777777" w:rsidR="00EE35BD" w:rsidRPr="006D045B" w:rsidRDefault="00EE35BD" w:rsidP="00D60733">
      <w:pPr>
        <w:tabs>
          <w:tab w:val="left" w:pos="360"/>
        </w:tabs>
        <w:autoSpaceDE w:val="0"/>
        <w:spacing w:line="240" w:lineRule="auto"/>
        <w:ind w:left="360" w:hanging="360"/>
        <w:jc w:val="both"/>
        <w:rPr>
          <w:rFonts w:eastAsia="Times New Roman"/>
          <w:sz w:val="24"/>
          <w:szCs w:val="24"/>
        </w:rPr>
      </w:pPr>
    </w:p>
    <w:p w14:paraId="6DB544B5" w14:textId="77777777" w:rsidR="00EE35BD" w:rsidRPr="006D045B" w:rsidRDefault="00EE35BD" w:rsidP="00D60733">
      <w:pPr>
        <w:autoSpaceDE w:val="0"/>
        <w:spacing w:line="240" w:lineRule="auto"/>
        <w:jc w:val="both"/>
        <w:rPr>
          <w:sz w:val="24"/>
          <w:szCs w:val="24"/>
        </w:rPr>
      </w:pPr>
      <w:r w:rsidRPr="006D045B">
        <w:rPr>
          <w:sz w:val="24"/>
          <w:szCs w:val="24"/>
        </w:rPr>
        <w:t>Ł</w:t>
      </w:r>
      <w:r w:rsidRPr="006D045B">
        <w:rPr>
          <w:rFonts w:eastAsia="TimesNewRoman"/>
          <w:sz w:val="24"/>
          <w:szCs w:val="24"/>
        </w:rPr>
        <w:t>ą</w:t>
      </w:r>
      <w:r w:rsidRPr="006D045B">
        <w:rPr>
          <w:sz w:val="24"/>
          <w:szCs w:val="24"/>
        </w:rPr>
        <w:t>czna ilo</w:t>
      </w:r>
      <w:r w:rsidRPr="006D045B">
        <w:rPr>
          <w:rFonts w:eastAsia="TimesNewRoman"/>
          <w:sz w:val="24"/>
          <w:szCs w:val="24"/>
        </w:rPr>
        <w:t xml:space="preserve">ść </w:t>
      </w:r>
      <w:r w:rsidRPr="006D045B">
        <w:rPr>
          <w:sz w:val="24"/>
          <w:szCs w:val="24"/>
        </w:rPr>
        <w:t>punktów dla poszczególnych ofert zostanie ustalona wg wzoru</w:t>
      </w:r>
    </w:p>
    <w:p w14:paraId="5E19D408" w14:textId="77777777" w:rsidR="00EE35BD" w:rsidRPr="006D045B" w:rsidRDefault="00EE35BD" w:rsidP="00D60733">
      <w:pPr>
        <w:autoSpaceDE w:val="0"/>
        <w:spacing w:line="240" w:lineRule="auto"/>
        <w:ind w:left="426" w:hanging="426"/>
        <w:jc w:val="center"/>
        <w:rPr>
          <w:sz w:val="24"/>
          <w:szCs w:val="24"/>
        </w:rPr>
      </w:pPr>
      <w:r w:rsidRPr="006D045B">
        <w:rPr>
          <w:b/>
          <w:bCs/>
          <w:sz w:val="24"/>
          <w:szCs w:val="24"/>
        </w:rPr>
        <w:t>X = C + G</w:t>
      </w:r>
    </w:p>
    <w:p w14:paraId="1FE80F8C" w14:textId="77777777" w:rsidR="00EE35BD" w:rsidRPr="006D045B" w:rsidRDefault="00EE35BD" w:rsidP="00D60733">
      <w:pPr>
        <w:autoSpaceDE w:val="0"/>
        <w:spacing w:line="240" w:lineRule="auto"/>
        <w:ind w:left="360"/>
        <w:rPr>
          <w:sz w:val="24"/>
          <w:szCs w:val="24"/>
        </w:rPr>
      </w:pPr>
      <w:r w:rsidRPr="006D045B">
        <w:rPr>
          <w:sz w:val="24"/>
          <w:szCs w:val="24"/>
        </w:rPr>
        <w:t>gdzie:</w:t>
      </w:r>
    </w:p>
    <w:p w14:paraId="24A94321" w14:textId="77777777" w:rsidR="00EE35BD" w:rsidRPr="006D045B" w:rsidRDefault="00EE35BD" w:rsidP="00D60733">
      <w:pPr>
        <w:autoSpaceDE w:val="0"/>
        <w:spacing w:line="240" w:lineRule="auto"/>
        <w:ind w:left="360"/>
        <w:rPr>
          <w:sz w:val="24"/>
          <w:szCs w:val="24"/>
        </w:rPr>
      </w:pPr>
      <w:r w:rsidRPr="006D045B">
        <w:rPr>
          <w:sz w:val="24"/>
          <w:szCs w:val="24"/>
        </w:rPr>
        <w:t>X – ilo</w:t>
      </w:r>
      <w:r w:rsidRPr="006D045B">
        <w:rPr>
          <w:rFonts w:eastAsia="TimesNewRoman"/>
          <w:sz w:val="24"/>
          <w:szCs w:val="24"/>
        </w:rPr>
        <w:t xml:space="preserve">ść </w:t>
      </w:r>
      <w:r w:rsidRPr="006D045B">
        <w:rPr>
          <w:sz w:val="24"/>
          <w:szCs w:val="24"/>
        </w:rPr>
        <w:t>punktów uzyskana przez dan</w:t>
      </w:r>
      <w:r w:rsidRPr="006D045B">
        <w:rPr>
          <w:rFonts w:eastAsia="TimesNewRoman"/>
          <w:sz w:val="24"/>
          <w:szCs w:val="24"/>
        </w:rPr>
        <w:t xml:space="preserve">ą </w:t>
      </w:r>
      <w:r w:rsidRPr="006D045B">
        <w:rPr>
          <w:sz w:val="24"/>
          <w:szCs w:val="24"/>
        </w:rPr>
        <w:t>ofert</w:t>
      </w:r>
      <w:r w:rsidRPr="006D045B">
        <w:rPr>
          <w:rFonts w:eastAsia="TimesNewRoman"/>
          <w:sz w:val="24"/>
          <w:szCs w:val="24"/>
        </w:rPr>
        <w:t>ę</w:t>
      </w:r>
    </w:p>
    <w:p w14:paraId="0C811797" w14:textId="77777777" w:rsidR="00EE35BD" w:rsidRPr="006D045B" w:rsidRDefault="00EE35BD" w:rsidP="00D60733">
      <w:pPr>
        <w:autoSpaceDE w:val="0"/>
        <w:spacing w:line="240" w:lineRule="auto"/>
        <w:ind w:left="360"/>
        <w:rPr>
          <w:sz w:val="24"/>
          <w:szCs w:val="24"/>
        </w:rPr>
      </w:pPr>
      <w:r w:rsidRPr="006D045B">
        <w:rPr>
          <w:sz w:val="24"/>
          <w:szCs w:val="24"/>
        </w:rPr>
        <w:t>C – ilo</w:t>
      </w:r>
      <w:r w:rsidRPr="006D045B">
        <w:rPr>
          <w:rFonts w:eastAsia="TimesNewRoman"/>
          <w:sz w:val="24"/>
          <w:szCs w:val="24"/>
        </w:rPr>
        <w:t xml:space="preserve">ść </w:t>
      </w:r>
      <w:r w:rsidRPr="006D045B">
        <w:rPr>
          <w:sz w:val="24"/>
          <w:szCs w:val="24"/>
        </w:rPr>
        <w:t>punktów uzyskana przez dan</w:t>
      </w:r>
      <w:r w:rsidRPr="006D045B">
        <w:rPr>
          <w:rFonts w:eastAsia="TimesNewRoman"/>
          <w:sz w:val="24"/>
          <w:szCs w:val="24"/>
        </w:rPr>
        <w:t xml:space="preserve">ą </w:t>
      </w:r>
      <w:r w:rsidRPr="006D045B">
        <w:rPr>
          <w:sz w:val="24"/>
          <w:szCs w:val="24"/>
        </w:rPr>
        <w:t>ofert</w:t>
      </w:r>
      <w:r w:rsidRPr="006D045B">
        <w:rPr>
          <w:rFonts w:eastAsia="TimesNewRoman"/>
          <w:sz w:val="24"/>
          <w:szCs w:val="24"/>
        </w:rPr>
        <w:t xml:space="preserve">ę </w:t>
      </w:r>
      <w:r w:rsidRPr="006D045B">
        <w:rPr>
          <w:sz w:val="24"/>
          <w:szCs w:val="24"/>
        </w:rPr>
        <w:t xml:space="preserve">w kryterium </w:t>
      </w:r>
      <w:r w:rsidRPr="006D045B">
        <w:rPr>
          <w:b/>
          <w:bCs/>
          <w:i/>
          <w:iCs/>
          <w:sz w:val="24"/>
          <w:szCs w:val="24"/>
        </w:rPr>
        <w:t>Cena</w:t>
      </w:r>
    </w:p>
    <w:p w14:paraId="4F72C416" w14:textId="77777777" w:rsidR="00EE35BD" w:rsidRPr="006D045B" w:rsidRDefault="00EE35BD" w:rsidP="00D60733">
      <w:pPr>
        <w:autoSpaceDE w:val="0"/>
        <w:spacing w:line="240" w:lineRule="auto"/>
        <w:ind w:left="360"/>
        <w:jc w:val="both"/>
        <w:rPr>
          <w:sz w:val="24"/>
          <w:szCs w:val="24"/>
        </w:rPr>
      </w:pPr>
      <w:r w:rsidRPr="006D045B">
        <w:rPr>
          <w:sz w:val="24"/>
          <w:szCs w:val="24"/>
        </w:rPr>
        <w:t>G – ilo</w:t>
      </w:r>
      <w:r w:rsidRPr="006D045B">
        <w:rPr>
          <w:rFonts w:eastAsia="TimesNewRoman"/>
          <w:sz w:val="24"/>
          <w:szCs w:val="24"/>
        </w:rPr>
        <w:t xml:space="preserve">ść </w:t>
      </w:r>
      <w:r w:rsidRPr="006D045B">
        <w:rPr>
          <w:sz w:val="24"/>
          <w:szCs w:val="24"/>
        </w:rPr>
        <w:t>punktów uzyskana przez dan</w:t>
      </w:r>
      <w:r w:rsidRPr="006D045B">
        <w:rPr>
          <w:rFonts w:eastAsia="TimesNewRoman"/>
          <w:sz w:val="24"/>
          <w:szCs w:val="24"/>
        </w:rPr>
        <w:t xml:space="preserve">ą </w:t>
      </w:r>
      <w:r w:rsidRPr="006D045B">
        <w:rPr>
          <w:sz w:val="24"/>
          <w:szCs w:val="24"/>
        </w:rPr>
        <w:t>ofert</w:t>
      </w:r>
      <w:r w:rsidRPr="006D045B">
        <w:rPr>
          <w:rFonts w:eastAsia="TimesNewRoman"/>
          <w:sz w:val="24"/>
          <w:szCs w:val="24"/>
        </w:rPr>
        <w:t xml:space="preserve">ę </w:t>
      </w:r>
      <w:r w:rsidRPr="006D045B">
        <w:rPr>
          <w:sz w:val="24"/>
          <w:szCs w:val="24"/>
        </w:rPr>
        <w:t xml:space="preserve">w kryterium </w:t>
      </w:r>
      <w:r w:rsidRPr="006D045B">
        <w:rPr>
          <w:b/>
          <w:bCs/>
          <w:i/>
          <w:iCs/>
          <w:sz w:val="24"/>
          <w:szCs w:val="24"/>
        </w:rPr>
        <w:t xml:space="preserve"> Gwarancja</w:t>
      </w:r>
    </w:p>
    <w:p w14:paraId="00D95DBB" w14:textId="77777777" w:rsidR="00EE35BD" w:rsidRPr="006D045B" w:rsidRDefault="00EE35BD" w:rsidP="00D60733">
      <w:pPr>
        <w:numPr>
          <w:ilvl w:val="0"/>
          <w:numId w:val="3"/>
        </w:numPr>
        <w:spacing w:line="240" w:lineRule="auto"/>
        <w:jc w:val="both"/>
        <w:rPr>
          <w:sz w:val="24"/>
          <w:szCs w:val="24"/>
        </w:rPr>
      </w:pPr>
      <w:r w:rsidRPr="006D045B">
        <w:rPr>
          <w:sz w:val="24"/>
          <w:szCs w:val="24"/>
        </w:rPr>
        <w:t xml:space="preserve">Oferta, która uzyska największą ilość punktów zostanie uznana za najkorzystniejszą. </w:t>
      </w:r>
    </w:p>
    <w:p w14:paraId="2DED8B54" w14:textId="77777777" w:rsidR="00EE35BD" w:rsidRPr="006D045B" w:rsidRDefault="00EE35BD" w:rsidP="00D60733">
      <w:pPr>
        <w:spacing w:line="240" w:lineRule="auto"/>
        <w:ind w:left="360" w:hanging="360"/>
        <w:jc w:val="both"/>
        <w:rPr>
          <w:sz w:val="24"/>
          <w:szCs w:val="24"/>
        </w:rPr>
      </w:pPr>
      <w:r w:rsidRPr="006D045B">
        <w:rPr>
          <w:bCs/>
          <w:sz w:val="24"/>
          <w:szCs w:val="24"/>
        </w:rPr>
        <w:t xml:space="preserve">4. </w:t>
      </w:r>
      <w:r w:rsidRPr="006D045B">
        <w:rPr>
          <w:bCs/>
          <w:sz w:val="24"/>
          <w:szCs w:val="24"/>
        </w:rPr>
        <w:tab/>
      </w:r>
      <w:r w:rsidRPr="006D045B">
        <w:rPr>
          <w:sz w:val="24"/>
          <w:szCs w:val="24"/>
        </w:rPr>
        <w:t xml:space="preserve">Punktacja przyznawana ofertom w poszczególnych kryteriach będzie liczona z dokładnością do dwóch miejsc po przecinku. </w:t>
      </w:r>
    </w:p>
    <w:p w14:paraId="0D06D86E" w14:textId="77777777" w:rsidR="00EE35BD" w:rsidRPr="006D045B" w:rsidRDefault="00EE35BD" w:rsidP="00D60733">
      <w:pPr>
        <w:spacing w:line="240" w:lineRule="auto"/>
        <w:ind w:left="360" w:hanging="360"/>
        <w:jc w:val="both"/>
        <w:rPr>
          <w:sz w:val="24"/>
          <w:szCs w:val="24"/>
        </w:rPr>
      </w:pPr>
      <w:r w:rsidRPr="006D045B">
        <w:rPr>
          <w:sz w:val="24"/>
          <w:szCs w:val="24"/>
        </w:rPr>
        <w:t xml:space="preserve">5. </w:t>
      </w:r>
      <w:r w:rsidRPr="006D045B">
        <w:rPr>
          <w:sz w:val="24"/>
          <w:szCs w:val="24"/>
        </w:rPr>
        <w:tab/>
        <w:t>Zamawiający udzieli zamówienia wykonawcy, którego oferta odpowiadać będzie wszystkim wymaganiom przedstawionym w ustawie PZP oraz w SWZ i zostanie oceniona jako najkorzystniejsza w oparciu o podane kryteria wyboru.</w:t>
      </w:r>
    </w:p>
    <w:p w14:paraId="5AA9BACE" w14:textId="77777777" w:rsidR="00EE35BD" w:rsidRPr="006D045B" w:rsidRDefault="00EE35BD" w:rsidP="00D60733">
      <w:pPr>
        <w:spacing w:line="240" w:lineRule="auto"/>
        <w:ind w:left="360" w:hanging="360"/>
        <w:jc w:val="both"/>
        <w:rPr>
          <w:sz w:val="24"/>
          <w:szCs w:val="24"/>
        </w:rPr>
      </w:pPr>
      <w:r w:rsidRPr="006D045B">
        <w:rPr>
          <w:sz w:val="24"/>
          <w:szCs w:val="24"/>
        </w:rPr>
        <w:t xml:space="preserve">6. </w:t>
      </w:r>
      <w:r w:rsidRPr="006D045B">
        <w:rPr>
          <w:sz w:val="24"/>
          <w:szCs w:val="24"/>
        </w:rPr>
        <w:tab/>
        <w:t>Jeżeli nie będzie można dokonać wyboru oferty najkorzystniejszej ze względu na to, że dwie lub więcej ofert przedstawia taki sam bilans ceny i innych kryteriów oceny ofert, zamawiający zastosuje do wyboru najkorzystniejszej oferty procedurę o której mowa w art. 248 ustawy PZP.</w:t>
      </w:r>
    </w:p>
    <w:p w14:paraId="3C7053EE" w14:textId="77777777" w:rsidR="00EE35BD" w:rsidRDefault="00EE35BD" w:rsidP="00D60733">
      <w:pPr>
        <w:spacing w:line="240" w:lineRule="auto"/>
        <w:ind w:left="360" w:hanging="360"/>
        <w:jc w:val="both"/>
        <w:rPr>
          <w:sz w:val="24"/>
          <w:szCs w:val="24"/>
        </w:rPr>
      </w:pPr>
    </w:p>
    <w:p w14:paraId="66663CCD" w14:textId="77777777" w:rsidR="003C32A9" w:rsidRDefault="003C32A9" w:rsidP="00D60733">
      <w:pPr>
        <w:spacing w:line="240" w:lineRule="auto"/>
        <w:ind w:left="360" w:hanging="360"/>
        <w:jc w:val="both"/>
        <w:rPr>
          <w:sz w:val="24"/>
          <w:szCs w:val="24"/>
        </w:rPr>
      </w:pPr>
    </w:p>
    <w:p w14:paraId="184EFC09" w14:textId="77777777" w:rsidR="003C32A9" w:rsidRPr="00B06E1B" w:rsidRDefault="003C32A9" w:rsidP="00D60733">
      <w:pPr>
        <w:spacing w:line="240" w:lineRule="auto"/>
        <w:ind w:left="360" w:hanging="360"/>
        <w:jc w:val="both"/>
        <w:rPr>
          <w:sz w:val="24"/>
          <w:szCs w:val="24"/>
        </w:rPr>
      </w:pPr>
    </w:p>
    <w:p w14:paraId="3C50A096" w14:textId="77777777" w:rsidR="00EE35BD" w:rsidRPr="00B06E1B" w:rsidRDefault="00EE35BD" w:rsidP="00D60733">
      <w:pPr>
        <w:pStyle w:val="Nagwek2"/>
        <w:numPr>
          <w:ilvl w:val="1"/>
          <w:numId w:val="1"/>
        </w:numPr>
        <w:spacing w:before="0" w:after="0" w:line="240" w:lineRule="auto"/>
        <w:ind w:left="360" w:hanging="360"/>
        <w:jc w:val="both"/>
        <w:rPr>
          <w:rFonts w:ascii="Arial" w:hAnsi="Arial" w:cs="Arial"/>
          <w:b/>
          <w:bCs/>
          <w:color w:val="auto"/>
          <w:sz w:val="24"/>
          <w:szCs w:val="24"/>
        </w:rPr>
      </w:pPr>
      <w:bookmarkStart w:id="32" w:name="__RefHeading___Toc87458978"/>
      <w:bookmarkEnd w:id="32"/>
      <w:r w:rsidRPr="00B06E1B">
        <w:rPr>
          <w:rFonts w:ascii="Arial" w:hAnsi="Arial" w:cs="Arial"/>
          <w:b/>
          <w:bCs/>
          <w:color w:val="auto"/>
          <w:sz w:val="24"/>
          <w:szCs w:val="24"/>
        </w:rPr>
        <w:lastRenderedPageBreak/>
        <w:t>XXI. Informacje o formalnościach, jakie powinny być dopełnione po wyborze oferty w celu zawarcia umowy</w:t>
      </w:r>
    </w:p>
    <w:p w14:paraId="4F637D60" w14:textId="77777777" w:rsidR="00B06E1B" w:rsidRPr="00B06E1B" w:rsidRDefault="00B06E1B" w:rsidP="00B06E1B"/>
    <w:p w14:paraId="7C2D6D22" w14:textId="77777777" w:rsidR="00EE35BD" w:rsidRPr="006D045B" w:rsidRDefault="00EE35BD" w:rsidP="00D60733">
      <w:pPr>
        <w:numPr>
          <w:ilvl w:val="0"/>
          <w:numId w:val="5"/>
        </w:numPr>
        <w:spacing w:line="240" w:lineRule="auto"/>
        <w:ind w:left="360" w:hanging="360"/>
        <w:jc w:val="both"/>
        <w:rPr>
          <w:sz w:val="24"/>
          <w:szCs w:val="24"/>
        </w:rPr>
      </w:pPr>
      <w:r w:rsidRPr="00B06E1B">
        <w:rPr>
          <w:sz w:val="24"/>
          <w:szCs w:val="24"/>
        </w:rPr>
        <w:t xml:space="preserve">Wykonawca będzie zobowiązany </w:t>
      </w:r>
      <w:r w:rsidRPr="006D045B">
        <w:rPr>
          <w:sz w:val="24"/>
          <w:szCs w:val="24"/>
        </w:rPr>
        <w:t>do podpisania umowy w miejscu i terminie wskazanym przez zamawiającego.</w:t>
      </w:r>
    </w:p>
    <w:p w14:paraId="75C0BEF7" w14:textId="77777777" w:rsidR="00EE35BD" w:rsidRPr="006D045B" w:rsidRDefault="00EE35BD" w:rsidP="00D60733">
      <w:pPr>
        <w:numPr>
          <w:ilvl w:val="0"/>
          <w:numId w:val="5"/>
        </w:numPr>
        <w:spacing w:line="240" w:lineRule="auto"/>
        <w:ind w:left="360" w:hanging="360"/>
        <w:jc w:val="both"/>
        <w:rPr>
          <w:sz w:val="24"/>
          <w:szCs w:val="24"/>
        </w:rPr>
      </w:pPr>
      <w:r w:rsidRPr="006D045B">
        <w:rPr>
          <w:sz w:val="24"/>
          <w:szCs w:val="24"/>
        </w:rPr>
        <w:t>Zamawiający zawiera umowę w sprawie zamówienia publicznego w terminie nie krótszym niż 5 dni od dnia przesłania zawiadomienia o wyborze najkorzystniejszej oferty.</w:t>
      </w:r>
    </w:p>
    <w:p w14:paraId="7E6AEF41" w14:textId="77777777" w:rsidR="00EE35BD" w:rsidRPr="006D045B" w:rsidRDefault="00EE35BD" w:rsidP="00D60733">
      <w:pPr>
        <w:numPr>
          <w:ilvl w:val="0"/>
          <w:numId w:val="5"/>
        </w:numPr>
        <w:spacing w:line="240" w:lineRule="auto"/>
        <w:ind w:left="360" w:hanging="360"/>
        <w:jc w:val="both"/>
        <w:rPr>
          <w:sz w:val="24"/>
          <w:szCs w:val="24"/>
        </w:rPr>
      </w:pPr>
      <w:r w:rsidRPr="006D045B">
        <w:rPr>
          <w:sz w:val="24"/>
          <w:szCs w:val="24"/>
        </w:rPr>
        <w:t>Zamawiający może zawrzeć umowę w sprawie zamówienia publicznego przed upływem terminu, o którym mowa w ust. 1, jeżeli w postępowaniu o udzielenie zamówienia prowadzonym w trybie podstawowym złożono tylko jedną ofertę.</w:t>
      </w:r>
    </w:p>
    <w:p w14:paraId="6769959C" w14:textId="77777777" w:rsidR="00EE35BD" w:rsidRPr="006D045B" w:rsidRDefault="00EE35BD" w:rsidP="00D60733">
      <w:pPr>
        <w:numPr>
          <w:ilvl w:val="0"/>
          <w:numId w:val="5"/>
        </w:numPr>
        <w:spacing w:line="240" w:lineRule="auto"/>
        <w:ind w:left="360" w:hanging="360"/>
        <w:jc w:val="both"/>
        <w:rPr>
          <w:sz w:val="24"/>
          <w:szCs w:val="24"/>
        </w:rPr>
      </w:pPr>
      <w:r w:rsidRPr="006D045B">
        <w:rPr>
          <w:sz w:val="24"/>
          <w:szCs w:val="24"/>
        </w:rPr>
        <w:t>Wykonawca w celu zawarcia umowy (najpóźniej na 2 dni przed wyznaczonym terminem zawarcia umowy) zobowiązany jest:</w:t>
      </w:r>
    </w:p>
    <w:p w14:paraId="589D6B65" w14:textId="06FF4ED2" w:rsidR="00EE35BD" w:rsidRPr="006D045B" w:rsidRDefault="00EE35BD" w:rsidP="00D60733">
      <w:pPr>
        <w:pStyle w:val="Default"/>
        <w:ind w:left="426" w:hanging="426"/>
        <w:jc w:val="both"/>
        <w:rPr>
          <w:rFonts w:ascii="Arial" w:hAnsi="Arial" w:cs="Arial"/>
          <w:color w:val="auto"/>
        </w:rPr>
      </w:pPr>
      <w:r w:rsidRPr="006D045B">
        <w:rPr>
          <w:rFonts w:ascii="Arial" w:hAnsi="Arial" w:cs="Arial"/>
          <w:bCs/>
          <w:color w:val="auto"/>
        </w:rPr>
        <w:t xml:space="preserve">1) </w:t>
      </w:r>
      <w:r w:rsidRPr="006D045B">
        <w:rPr>
          <w:rFonts w:ascii="Arial" w:hAnsi="Arial" w:cs="Arial"/>
          <w:bCs/>
          <w:color w:val="auto"/>
        </w:rPr>
        <w:tab/>
        <w:t xml:space="preserve">złożyć u zamawiającego komplet kserokopii uprawnień </w:t>
      </w:r>
      <w:r w:rsidRPr="006D045B">
        <w:rPr>
          <w:rFonts w:ascii="Arial" w:hAnsi="Arial" w:cs="Arial"/>
          <w:color w:val="auto"/>
        </w:rPr>
        <w:t>do pełnienia samodzielnej funkcji w budownictwie</w:t>
      </w:r>
      <w:r w:rsidRPr="006D045B">
        <w:rPr>
          <w:rFonts w:ascii="Arial" w:hAnsi="Arial" w:cs="Arial"/>
          <w:bCs/>
          <w:color w:val="auto"/>
        </w:rPr>
        <w:t>, które zezwalać będą na kierowanie pracami budowlanymi objętymi niniejszym postępowaniem i dokumentów potwierdzających przynależność do właściwej izby samorządu zawodowego dla osób</w:t>
      </w:r>
      <w:r w:rsidR="005C195F" w:rsidRPr="005C195F">
        <w:rPr>
          <w:rFonts w:ascii="Arial" w:hAnsi="Arial" w:cs="Arial"/>
          <w:bCs/>
          <w:color w:val="auto"/>
        </w:rPr>
        <w:t xml:space="preserve"> </w:t>
      </w:r>
      <w:r w:rsidR="005C195F">
        <w:rPr>
          <w:rFonts w:ascii="Arial" w:hAnsi="Arial" w:cs="Arial"/>
          <w:bCs/>
          <w:color w:val="auto"/>
        </w:rPr>
        <w:t>(</w:t>
      </w:r>
      <w:r w:rsidR="005C195F" w:rsidRPr="006D045B">
        <w:rPr>
          <w:rFonts w:ascii="Arial" w:hAnsi="Arial" w:cs="Arial"/>
          <w:bCs/>
          <w:color w:val="auto"/>
        </w:rPr>
        <w:t>kierownika budowy, kierownik</w:t>
      </w:r>
      <w:r w:rsidR="005C195F">
        <w:rPr>
          <w:rFonts w:ascii="Arial" w:hAnsi="Arial" w:cs="Arial"/>
          <w:bCs/>
          <w:color w:val="auto"/>
        </w:rPr>
        <w:t>ów</w:t>
      </w:r>
      <w:r w:rsidR="005C195F" w:rsidRPr="006D045B">
        <w:rPr>
          <w:rFonts w:ascii="Arial" w:hAnsi="Arial" w:cs="Arial"/>
          <w:bCs/>
          <w:color w:val="auto"/>
        </w:rPr>
        <w:t xml:space="preserve"> robót</w:t>
      </w:r>
      <w:r w:rsidR="005C195F">
        <w:rPr>
          <w:rFonts w:ascii="Arial" w:hAnsi="Arial" w:cs="Arial"/>
          <w:bCs/>
          <w:color w:val="auto"/>
        </w:rPr>
        <w:t>)</w:t>
      </w:r>
      <w:r w:rsidRPr="006D045B">
        <w:rPr>
          <w:rFonts w:ascii="Arial" w:hAnsi="Arial" w:cs="Arial"/>
          <w:bCs/>
          <w:color w:val="auto"/>
        </w:rPr>
        <w:t xml:space="preserve">, które będą realizowały zamówienie, </w:t>
      </w:r>
    </w:p>
    <w:p w14:paraId="2A2DE6D9" w14:textId="77777777" w:rsidR="00EE35BD" w:rsidRPr="006D045B" w:rsidRDefault="00EE35BD" w:rsidP="00D60733">
      <w:pPr>
        <w:spacing w:line="240" w:lineRule="auto"/>
        <w:ind w:left="360" w:hanging="360"/>
        <w:jc w:val="both"/>
        <w:rPr>
          <w:sz w:val="24"/>
          <w:szCs w:val="24"/>
        </w:rPr>
      </w:pPr>
      <w:r w:rsidRPr="006D045B">
        <w:rPr>
          <w:bCs/>
          <w:sz w:val="24"/>
          <w:szCs w:val="24"/>
        </w:rPr>
        <w:t xml:space="preserve">2) </w:t>
      </w:r>
      <w:r w:rsidRPr="006D045B">
        <w:rPr>
          <w:bCs/>
          <w:sz w:val="24"/>
          <w:szCs w:val="24"/>
        </w:rPr>
        <w:tab/>
        <w:t>przedstawić umowę konsorcjum (jeżeli dotyczy),</w:t>
      </w:r>
    </w:p>
    <w:p w14:paraId="3DFDCE8D" w14:textId="77777777" w:rsidR="00EE35BD" w:rsidRPr="006D045B" w:rsidRDefault="00EE35BD" w:rsidP="00D60733">
      <w:pPr>
        <w:spacing w:line="240" w:lineRule="auto"/>
        <w:ind w:left="360" w:hanging="360"/>
        <w:jc w:val="both"/>
        <w:rPr>
          <w:sz w:val="24"/>
          <w:szCs w:val="24"/>
        </w:rPr>
      </w:pPr>
      <w:r w:rsidRPr="006D045B">
        <w:rPr>
          <w:bCs/>
          <w:sz w:val="24"/>
          <w:szCs w:val="24"/>
        </w:rPr>
        <w:t xml:space="preserve">3) </w:t>
      </w:r>
      <w:r w:rsidRPr="006D045B">
        <w:rPr>
          <w:bCs/>
          <w:sz w:val="24"/>
          <w:szCs w:val="24"/>
        </w:rPr>
        <w:tab/>
        <w:t>przedstawić umowę spółki cywilnej (jeżeli dotyczy),</w:t>
      </w:r>
    </w:p>
    <w:p w14:paraId="4CE9C825" w14:textId="5634E49A" w:rsidR="00EE35BD" w:rsidRPr="006D045B" w:rsidRDefault="00EE35BD" w:rsidP="00D60733">
      <w:pPr>
        <w:spacing w:line="240" w:lineRule="auto"/>
        <w:ind w:left="360" w:hanging="360"/>
        <w:jc w:val="both"/>
        <w:rPr>
          <w:sz w:val="24"/>
          <w:szCs w:val="24"/>
        </w:rPr>
      </w:pPr>
      <w:r w:rsidRPr="006D045B">
        <w:rPr>
          <w:bCs/>
          <w:sz w:val="24"/>
          <w:szCs w:val="24"/>
        </w:rPr>
        <w:t xml:space="preserve">4) </w:t>
      </w:r>
      <w:r w:rsidRPr="006D045B">
        <w:rPr>
          <w:bCs/>
          <w:sz w:val="24"/>
          <w:szCs w:val="24"/>
        </w:rPr>
        <w:tab/>
        <w:t>przedstawić pełnomocnictwo, jeżeli umowę będzie podpisywała inna osoba / inne osoby niż wynika to z dokumentów rejestrowych (np. KRS, CEIDG)</w:t>
      </w:r>
      <w:r w:rsidR="00D13AB0">
        <w:rPr>
          <w:bCs/>
          <w:sz w:val="24"/>
          <w:szCs w:val="24"/>
        </w:rPr>
        <w:t>,</w:t>
      </w:r>
    </w:p>
    <w:p w14:paraId="60F74972" w14:textId="4632C359" w:rsidR="00EE35BD" w:rsidRPr="006D045B" w:rsidRDefault="00EE35BD" w:rsidP="00677B79">
      <w:pPr>
        <w:pStyle w:val="Default"/>
        <w:ind w:left="426" w:hanging="426"/>
        <w:jc w:val="both"/>
        <w:rPr>
          <w:rFonts w:ascii="Arial" w:hAnsi="Arial" w:cs="Arial"/>
        </w:rPr>
      </w:pPr>
      <w:r w:rsidRPr="006D045B">
        <w:rPr>
          <w:rFonts w:ascii="Arial" w:hAnsi="Arial" w:cs="Arial"/>
          <w:bCs/>
        </w:rPr>
        <w:t xml:space="preserve">5)  </w:t>
      </w:r>
      <w:r w:rsidR="00D13AB0">
        <w:rPr>
          <w:rFonts w:ascii="Arial" w:hAnsi="Arial" w:cs="Arial"/>
          <w:bCs/>
        </w:rPr>
        <w:t>przedstawić dowód wniesienia</w:t>
      </w:r>
      <w:r w:rsidRPr="006D045B">
        <w:rPr>
          <w:rFonts w:ascii="Arial" w:hAnsi="Arial" w:cs="Arial"/>
          <w:bCs/>
        </w:rPr>
        <w:t xml:space="preserve"> zabezpieczen</w:t>
      </w:r>
      <w:r w:rsidR="00D13AB0">
        <w:rPr>
          <w:rFonts w:ascii="Arial" w:hAnsi="Arial" w:cs="Arial"/>
          <w:bCs/>
        </w:rPr>
        <w:t>ia</w:t>
      </w:r>
      <w:r w:rsidRPr="006D045B">
        <w:rPr>
          <w:rFonts w:ascii="Arial" w:hAnsi="Arial" w:cs="Arial"/>
          <w:bCs/>
        </w:rPr>
        <w:t xml:space="preserve"> należytego wykonania umowy</w:t>
      </w:r>
      <w:r w:rsidR="00D13AB0">
        <w:rPr>
          <w:rFonts w:ascii="Arial" w:hAnsi="Arial" w:cs="Arial"/>
          <w:bCs/>
        </w:rPr>
        <w:t>.</w:t>
      </w:r>
    </w:p>
    <w:p w14:paraId="09C988C9" w14:textId="77777777" w:rsidR="00EE35BD" w:rsidRPr="006D045B" w:rsidRDefault="00EE35BD" w:rsidP="00D60733">
      <w:pPr>
        <w:pStyle w:val="Tekstpodstawowy24"/>
        <w:tabs>
          <w:tab w:val="left" w:pos="708"/>
        </w:tabs>
        <w:spacing w:after="0" w:line="240" w:lineRule="auto"/>
        <w:ind w:left="284" w:hanging="284"/>
        <w:jc w:val="both"/>
        <w:rPr>
          <w:rFonts w:ascii="Arial" w:hAnsi="Arial" w:cs="Arial"/>
          <w:sz w:val="24"/>
          <w:szCs w:val="24"/>
        </w:rPr>
      </w:pPr>
      <w:r w:rsidRPr="006D045B">
        <w:rPr>
          <w:rFonts w:ascii="Arial" w:hAnsi="Arial" w:cs="Arial"/>
          <w:bCs/>
          <w:sz w:val="24"/>
          <w:szCs w:val="24"/>
        </w:rPr>
        <w:t>5. </w:t>
      </w:r>
      <w:r w:rsidRPr="006D045B">
        <w:rPr>
          <w:rFonts w:ascii="Arial" w:hAnsi="Arial" w:cs="Arial"/>
          <w:sz w:val="24"/>
          <w:szCs w:val="24"/>
        </w:rPr>
        <w:t>Osoby reprezentujące wykonawcę przy podpisywaniu umowy powinny posiadać ze sobą dokumenty potwierdzające ich umocowanie do podpisania umowy, o ile umocowanie to nie będzie wynikać z dokumentów załączonych do oferty.</w:t>
      </w:r>
    </w:p>
    <w:p w14:paraId="13914FDA" w14:textId="77777777" w:rsidR="00EE35BD" w:rsidRPr="006D045B" w:rsidRDefault="00EE35BD" w:rsidP="00D60733">
      <w:pPr>
        <w:spacing w:line="240" w:lineRule="auto"/>
        <w:ind w:left="284" w:hanging="284"/>
        <w:jc w:val="both"/>
        <w:rPr>
          <w:sz w:val="24"/>
          <w:szCs w:val="24"/>
        </w:rPr>
      </w:pPr>
      <w:r w:rsidRPr="006D045B">
        <w:rPr>
          <w:sz w:val="24"/>
          <w:szCs w:val="24"/>
        </w:rPr>
        <w:t>6. W przypadku wyboru oferty złożonej przez wykonawców wspólnie ubiegających się o udzielenie zamówienia zamawiający żąda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wykluczenie możliwości wypowiedzenia umowy konsorcjum przez któregokolwiek z jego członków do czasu wykonania zamówienia.</w:t>
      </w:r>
    </w:p>
    <w:p w14:paraId="48B126F3" w14:textId="4CB9AF0D" w:rsidR="00EE35BD" w:rsidRPr="006D045B" w:rsidRDefault="00EE35BD" w:rsidP="00D60733">
      <w:pPr>
        <w:spacing w:line="240" w:lineRule="auto"/>
        <w:ind w:left="284" w:hanging="284"/>
        <w:jc w:val="both"/>
        <w:rPr>
          <w:sz w:val="24"/>
          <w:szCs w:val="24"/>
        </w:rPr>
      </w:pPr>
      <w:r w:rsidRPr="006D045B">
        <w:rPr>
          <w:sz w:val="24"/>
          <w:szCs w:val="24"/>
        </w:rPr>
        <w:t>7.</w:t>
      </w:r>
      <w:r w:rsidRPr="006D045B">
        <w:rPr>
          <w:color w:val="FF0000"/>
          <w:sz w:val="24"/>
          <w:szCs w:val="24"/>
        </w:rPr>
        <w:t xml:space="preserve"> </w:t>
      </w:r>
      <w:r w:rsidRPr="006D045B">
        <w:rPr>
          <w:bCs/>
          <w:sz w:val="24"/>
          <w:szCs w:val="24"/>
        </w:rPr>
        <w:t>W związku z zawarciem umowy o roboty budowlane wykonawca będzie zobowiązany do posiadania umowy ubezpieczenia od odpowiedzialności cywilnej (OC) wykonawcy z tytułu prowadzonej działalności gospodarczej, obejmujące w swym zakresie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robót. Suma ubezpieczenia nie może  być niższa niż cena brutto oferty.</w:t>
      </w:r>
    </w:p>
    <w:p w14:paraId="4F30206D" w14:textId="77777777" w:rsidR="00EE35BD" w:rsidRPr="006D045B" w:rsidRDefault="00EE35BD" w:rsidP="00D60733">
      <w:pPr>
        <w:spacing w:line="240" w:lineRule="auto"/>
        <w:ind w:left="426" w:hanging="426"/>
        <w:jc w:val="both"/>
        <w:rPr>
          <w:sz w:val="24"/>
          <w:szCs w:val="24"/>
        </w:rPr>
      </w:pPr>
      <w:r w:rsidRPr="006D045B">
        <w:rPr>
          <w:sz w:val="24"/>
          <w:szCs w:val="24"/>
        </w:rPr>
        <w:t xml:space="preserve">9. Nie stawienie się wykonawcy w wyznaczonym terminie i miejscu (bez wcześniejszego powiadomienia zamawiającego) będzie traktowane jako sytuacja, </w:t>
      </w:r>
      <w:r w:rsidRPr="006D045B">
        <w:rPr>
          <w:sz w:val="24"/>
          <w:szCs w:val="24"/>
        </w:rPr>
        <w:lastRenderedPageBreak/>
        <w:t>kiedy zawarcie umowy stało się niemożliwe z przyczyn leżących po stronie wykonawcy.</w:t>
      </w:r>
    </w:p>
    <w:p w14:paraId="0458E1DF" w14:textId="77777777" w:rsidR="00EE35BD" w:rsidRDefault="00EE35BD" w:rsidP="00D60733">
      <w:pPr>
        <w:spacing w:line="240" w:lineRule="auto"/>
        <w:ind w:left="426" w:hanging="426"/>
        <w:jc w:val="both"/>
        <w:rPr>
          <w:sz w:val="24"/>
          <w:szCs w:val="24"/>
        </w:rPr>
      </w:pPr>
      <w:r w:rsidRPr="006D045B">
        <w:rPr>
          <w:sz w:val="24"/>
          <w:szCs w:val="24"/>
        </w:rPr>
        <w:t xml:space="preserve">10. W przypadku jeżeli wykonawca, którego oferta została wybrana jest osobą fizyczną nie prowadzącą działalności gospodarczej, zapisy umowy w sprawie zamówienia publicznego zostaną odpowiednio dostosowane. </w:t>
      </w:r>
    </w:p>
    <w:p w14:paraId="4CA81BFA" w14:textId="77777777" w:rsidR="00677B79" w:rsidRPr="006D045B" w:rsidRDefault="00677B79" w:rsidP="00D60733">
      <w:pPr>
        <w:spacing w:line="240" w:lineRule="auto"/>
        <w:ind w:left="426" w:hanging="426"/>
        <w:jc w:val="both"/>
        <w:rPr>
          <w:sz w:val="24"/>
          <w:szCs w:val="24"/>
        </w:rPr>
      </w:pPr>
    </w:p>
    <w:p w14:paraId="60DDED8B" w14:textId="77777777" w:rsidR="00EE35BD" w:rsidRPr="00677B79" w:rsidRDefault="00EE35BD" w:rsidP="00D60733">
      <w:pPr>
        <w:pStyle w:val="Nagwek2"/>
        <w:numPr>
          <w:ilvl w:val="1"/>
          <w:numId w:val="1"/>
        </w:numPr>
        <w:spacing w:before="0" w:after="0" w:line="240" w:lineRule="auto"/>
        <w:ind w:left="360" w:hanging="360"/>
        <w:jc w:val="both"/>
        <w:rPr>
          <w:rFonts w:ascii="Arial" w:hAnsi="Arial" w:cs="Arial"/>
          <w:b/>
          <w:bCs/>
          <w:color w:val="auto"/>
          <w:sz w:val="24"/>
          <w:szCs w:val="24"/>
        </w:rPr>
      </w:pPr>
      <w:bookmarkStart w:id="33" w:name="__RefHeading___Toc87458979"/>
      <w:bookmarkEnd w:id="33"/>
      <w:r w:rsidRPr="00677B79">
        <w:rPr>
          <w:rFonts w:ascii="Arial" w:hAnsi="Arial" w:cs="Arial"/>
          <w:b/>
          <w:bCs/>
          <w:color w:val="auto"/>
          <w:sz w:val="24"/>
          <w:szCs w:val="24"/>
        </w:rPr>
        <w:t>XXII. Wymagania dotyczące zabezpieczenia należytego wykonania umowy</w:t>
      </w:r>
    </w:p>
    <w:p w14:paraId="384A80CB" w14:textId="77777777" w:rsidR="00677B79" w:rsidRPr="00677B79" w:rsidRDefault="00677B79" w:rsidP="00677B79"/>
    <w:p w14:paraId="3CEEDCEA" w14:textId="77777777" w:rsidR="00EE35BD" w:rsidRPr="006D045B" w:rsidRDefault="00EE35BD" w:rsidP="00D60733">
      <w:pPr>
        <w:pStyle w:val="Akapitzlist"/>
        <w:numPr>
          <w:ilvl w:val="0"/>
          <w:numId w:val="2"/>
        </w:numPr>
        <w:tabs>
          <w:tab w:val="left" w:pos="360"/>
        </w:tabs>
        <w:spacing w:line="240" w:lineRule="auto"/>
        <w:ind w:left="360"/>
        <w:jc w:val="both"/>
        <w:rPr>
          <w:sz w:val="24"/>
          <w:szCs w:val="24"/>
        </w:rPr>
      </w:pPr>
      <w:bookmarkStart w:id="34" w:name="__RefHeading___Toc87458980"/>
      <w:r w:rsidRPr="006D045B">
        <w:rPr>
          <w:sz w:val="24"/>
          <w:szCs w:val="24"/>
        </w:rPr>
        <w:t xml:space="preserve">Wykonawca, którego oferta zostanie uznana za najkorzystniejszą, przed zawarciem umowy zobowiązany jest do wniesienia zabezpieczenia należytego wykonania umowy na sumę stanowiącą </w:t>
      </w:r>
      <w:r w:rsidRPr="006D045B">
        <w:rPr>
          <w:b/>
          <w:sz w:val="24"/>
          <w:szCs w:val="24"/>
        </w:rPr>
        <w:t>5%</w:t>
      </w:r>
      <w:r w:rsidRPr="006D045B">
        <w:rPr>
          <w:sz w:val="24"/>
          <w:szCs w:val="24"/>
        </w:rPr>
        <w:t xml:space="preserve"> zaoferowanej ceny brutto zamówienia. Zabezpieczenie może być wniesione w:</w:t>
      </w:r>
    </w:p>
    <w:p w14:paraId="329DDAAB" w14:textId="77777777" w:rsidR="00EE35BD" w:rsidRPr="006D045B" w:rsidRDefault="00EE35BD" w:rsidP="00D60733">
      <w:pPr>
        <w:spacing w:line="240" w:lineRule="auto"/>
        <w:ind w:left="360" w:hanging="360"/>
        <w:jc w:val="both"/>
        <w:rPr>
          <w:sz w:val="24"/>
          <w:szCs w:val="24"/>
        </w:rPr>
      </w:pPr>
      <w:r w:rsidRPr="006D045B">
        <w:rPr>
          <w:sz w:val="24"/>
          <w:szCs w:val="24"/>
        </w:rPr>
        <w:t xml:space="preserve">1)  </w:t>
      </w:r>
      <w:r w:rsidRPr="006D045B">
        <w:rPr>
          <w:sz w:val="24"/>
          <w:szCs w:val="24"/>
        </w:rPr>
        <w:tab/>
        <w:t>pieniądzu,</w:t>
      </w:r>
    </w:p>
    <w:p w14:paraId="6CDAADE8" w14:textId="77777777" w:rsidR="00EE35BD" w:rsidRPr="006D045B" w:rsidRDefault="00EE35BD" w:rsidP="00D60733">
      <w:pPr>
        <w:spacing w:line="240" w:lineRule="auto"/>
        <w:ind w:left="360" w:hanging="360"/>
        <w:jc w:val="both"/>
        <w:rPr>
          <w:sz w:val="24"/>
          <w:szCs w:val="24"/>
        </w:rPr>
      </w:pPr>
      <w:r w:rsidRPr="006D045B">
        <w:rPr>
          <w:sz w:val="24"/>
          <w:szCs w:val="24"/>
        </w:rPr>
        <w:t>2)</w:t>
      </w:r>
      <w:r w:rsidRPr="006D045B">
        <w:rPr>
          <w:sz w:val="24"/>
          <w:szCs w:val="24"/>
        </w:rPr>
        <w:tab/>
        <w:t>poręczeniach bankowych lub poręczeniach spółdzielczej kasy oszczędnościowo                             – kredytowej, z tym że zobowiązanie kasy jest zawsze zobowiązaniem pieniężnym,</w:t>
      </w:r>
    </w:p>
    <w:p w14:paraId="1C4E8AAE" w14:textId="77777777" w:rsidR="00EE35BD" w:rsidRPr="006D045B" w:rsidRDefault="00EE35BD" w:rsidP="00D60733">
      <w:pPr>
        <w:pStyle w:val="Akapitzlist"/>
        <w:spacing w:line="240" w:lineRule="auto"/>
        <w:ind w:left="360" w:hanging="360"/>
        <w:jc w:val="both"/>
        <w:rPr>
          <w:sz w:val="24"/>
          <w:szCs w:val="24"/>
        </w:rPr>
      </w:pPr>
      <w:r w:rsidRPr="006D045B">
        <w:rPr>
          <w:sz w:val="24"/>
          <w:szCs w:val="24"/>
        </w:rPr>
        <w:t xml:space="preserve">3) </w:t>
      </w:r>
      <w:r w:rsidRPr="006D045B">
        <w:rPr>
          <w:sz w:val="24"/>
          <w:szCs w:val="24"/>
        </w:rPr>
        <w:tab/>
        <w:t>gwarancjach bankowych,</w:t>
      </w:r>
    </w:p>
    <w:p w14:paraId="0C2AF02F" w14:textId="77777777" w:rsidR="00EE35BD" w:rsidRPr="006D045B" w:rsidRDefault="00EE35BD" w:rsidP="00D60733">
      <w:pPr>
        <w:pStyle w:val="Akapitzlist"/>
        <w:spacing w:line="240" w:lineRule="auto"/>
        <w:ind w:left="360" w:hanging="360"/>
        <w:jc w:val="both"/>
        <w:rPr>
          <w:sz w:val="24"/>
          <w:szCs w:val="24"/>
        </w:rPr>
      </w:pPr>
      <w:r w:rsidRPr="006D045B">
        <w:rPr>
          <w:sz w:val="24"/>
          <w:szCs w:val="24"/>
        </w:rPr>
        <w:t xml:space="preserve">4) </w:t>
      </w:r>
      <w:r w:rsidRPr="006D045B">
        <w:rPr>
          <w:sz w:val="24"/>
          <w:szCs w:val="24"/>
        </w:rPr>
        <w:tab/>
        <w:t>gwarancjach ubezpieczeniowych,</w:t>
      </w:r>
    </w:p>
    <w:p w14:paraId="664CECAD" w14:textId="77777777" w:rsidR="00EE35BD" w:rsidRPr="006D045B" w:rsidRDefault="00EE35BD" w:rsidP="00D60733">
      <w:pPr>
        <w:pStyle w:val="Akapitzlist"/>
        <w:spacing w:line="240" w:lineRule="auto"/>
        <w:ind w:left="360" w:hanging="360"/>
        <w:jc w:val="both"/>
        <w:rPr>
          <w:sz w:val="24"/>
          <w:szCs w:val="24"/>
        </w:rPr>
      </w:pPr>
      <w:r w:rsidRPr="006D045B">
        <w:rPr>
          <w:sz w:val="24"/>
          <w:szCs w:val="24"/>
        </w:rPr>
        <w:t xml:space="preserve">5) </w:t>
      </w:r>
      <w:r w:rsidRPr="006D045B">
        <w:rPr>
          <w:sz w:val="24"/>
          <w:szCs w:val="24"/>
        </w:rPr>
        <w:tab/>
        <w:t xml:space="preserve">poręczeniach udzielanych przez podmioty, o których mowa w art. 6b ust. 5 pkt. 2 ustawy z dnia 9 listopada 2000 r. </w:t>
      </w:r>
      <w:bookmarkStart w:id="35" w:name="_Hlk53660280"/>
      <w:r w:rsidRPr="006D045B">
        <w:rPr>
          <w:i/>
          <w:sz w:val="24"/>
          <w:szCs w:val="24"/>
        </w:rPr>
        <w:t>o utworzeniu Polskiej Agencji Rozwoju Przedsiębiorczości</w:t>
      </w:r>
      <w:bookmarkEnd w:id="35"/>
      <w:r w:rsidRPr="006D045B">
        <w:rPr>
          <w:sz w:val="24"/>
          <w:szCs w:val="24"/>
        </w:rPr>
        <w:t>.</w:t>
      </w:r>
    </w:p>
    <w:p w14:paraId="30208C21" w14:textId="77777777" w:rsidR="00EE35BD" w:rsidRPr="006D045B" w:rsidRDefault="00EE35BD" w:rsidP="00D60733">
      <w:pPr>
        <w:pStyle w:val="Akapitzlist"/>
        <w:numPr>
          <w:ilvl w:val="0"/>
          <w:numId w:val="2"/>
        </w:numPr>
        <w:tabs>
          <w:tab w:val="left" w:pos="360"/>
        </w:tabs>
        <w:spacing w:line="240" w:lineRule="auto"/>
        <w:ind w:left="360"/>
        <w:jc w:val="both"/>
        <w:rPr>
          <w:sz w:val="24"/>
          <w:szCs w:val="24"/>
        </w:rPr>
      </w:pPr>
      <w:r w:rsidRPr="006D045B">
        <w:rPr>
          <w:sz w:val="24"/>
          <w:szCs w:val="24"/>
        </w:rPr>
        <w:t>W trakcie realizacji umowy wykonawca może dokonać zmiany formy zabezpieczenia na jedną lub kilka form o których mowa w ust. 1, jednakże zmiana zabezpieczenia może być dokonana tylko z zachowaniem ciągłości  zabezpieczenia i bez zmniejszenia jego wysokości.</w:t>
      </w:r>
    </w:p>
    <w:p w14:paraId="6BAC9B50" w14:textId="77777777" w:rsidR="00EE35BD" w:rsidRPr="006D045B" w:rsidRDefault="00EE35BD" w:rsidP="00D60733">
      <w:pPr>
        <w:pStyle w:val="Akapitzlist"/>
        <w:numPr>
          <w:ilvl w:val="0"/>
          <w:numId w:val="2"/>
        </w:numPr>
        <w:tabs>
          <w:tab w:val="left" w:pos="360"/>
        </w:tabs>
        <w:spacing w:line="240" w:lineRule="auto"/>
        <w:ind w:left="360"/>
        <w:jc w:val="both"/>
        <w:rPr>
          <w:sz w:val="24"/>
          <w:szCs w:val="24"/>
        </w:rPr>
      </w:pPr>
      <w:r w:rsidRPr="006D045B">
        <w:rPr>
          <w:sz w:val="24"/>
          <w:szCs w:val="24"/>
        </w:rPr>
        <w:t xml:space="preserve">Zabezpieczenie wniesione w pieniądzu zamawiający zwraca zgodnie z art. 450 ust. 5  ustawy PZP. </w:t>
      </w:r>
    </w:p>
    <w:p w14:paraId="57CF3749" w14:textId="77777777" w:rsidR="00EE35BD" w:rsidRPr="006D045B" w:rsidRDefault="00EE35BD" w:rsidP="00D60733">
      <w:pPr>
        <w:pStyle w:val="Akapitzlist"/>
        <w:numPr>
          <w:ilvl w:val="0"/>
          <w:numId w:val="2"/>
        </w:numPr>
        <w:tabs>
          <w:tab w:val="left" w:pos="360"/>
        </w:tabs>
        <w:spacing w:line="240" w:lineRule="auto"/>
        <w:ind w:left="360"/>
        <w:jc w:val="both"/>
        <w:rPr>
          <w:sz w:val="24"/>
          <w:szCs w:val="24"/>
        </w:rPr>
      </w:pPr>
      <w:r w:rsidRPr="006D045B">
        <w:rPr>
          <w:sz w:val="24"/>
          <w:szCs w:val="24"/>
        </w:rPr>
        <w:t>Zabezpieczenie należytego wykonania umowy w pieniądzu zostanie wpłacone przelewem na ustalony z zamawiającym rachunek bankowy, gwarancje lub poręczenia zostaną wystawione na zamawiającego.</w:t>
      </w:r>
    </w:p>
    <w:p w14:paraId="4388C2A9" w14:textId="77777777" w:rsidR="00EE35BD" w:rsidRPr="006D045B" w:rsidRDefault="00EE35BD" w:rsidP="00D60733">
      <w:pPr>
        <w:pStyle w:val="Akapitzlist"/>
        <w:numPr>
          <w:ilvl w:val="0"/>
          <w:numId w:val="2"/>
        </w:numPr>
        <w:tabs>
          <w:tab w:val="left" w:pos="360"/>
        </w:tabs>
        <w:spacing w:line="240" w:lineRule="auto"/>
        <w:ind w:left="360"/>
        <w:jc w:val="both"/>
        <w:rPr>
          <w:sz w:val="24"/>
          <w:szCs w:val="24"/>
        </w:rPr>
      </w:pPr>
      <w:r w:rsidRPr="006D045B">
        <w:rPr>
          <w:sz w:val="24"/>
          <w:szCs w:val="24"/>
        </w:rPr>
        <w:t xml:space="preserve">W przypadku poręczeń i gwarancji  muszą być one nieodwołalne, płatne na każde żądanie zamawiającego i bez dodatkowych warunków. Termin zapłaty należności przez gwaranta / poręczyciela nie może być dłuższy niż 30 dni. Wskazane jest, aby projekt poręczenia i gwarancji wykonawca przesłał zamawiającemu do akceptacji za pomocą platformy zakupowej z wyprzedzeniem co najmniej dwóch dni roboczych przed wyznaczoną datą zawarcia umowy. Gwarancja / poręczenie mogą być złożone w postaci papierowej lub w postaci elektronicznej. Oryginały poręczeń i gwarancji (w postaci papierowej) zaakceptowanych przez zamawiającego wykonawca może przekazać zamawiającemu najpóźniej w dniu zawarcia umowy. Poręczenia lub gwarancje w postaci elektronicznej należy przesłać zamawiającemu za pomocą platformy zakupowej najpóźniej w dniu zawarcia umowy. </w:t>
      </w:r>
    </w:p>
    <w:p w14:paraId="70A0B0BF" w14:textId="77777777" w:rsidR="00EE35BD" w:rsidRPr="006D045B" w:rsidRDefault="00EE35BD" w:rsidP="00D60733">
      <w:pPr>
        <w:pStyle w:val="Akapitzlist"/>
        <w:numPr>
          <w:ilvl w:val="0"/>
          <w:numId w:val="2"/>
        </w:numPr>
        <w:tabs>
          <w:tab w:val="left" w:pos="360"/>
        </w:tabs>
        <w:spacing w:line="240" w:lineRule="auto"/>
        <w:ind w:left="360"/>
        <w:jc w:val="both"/>
        <w:rPr>
          <w:sz w:val="24"/>
          <w:szCs w:val="24"/>
        </w:rPr>
      </w:pPr>
      <w:r w:rsidRPr="006D045B">
        <w:rPr>
          <w:sz w:val="24"/>
          <w:szCs w:val="24"/>
        </w:rPr>
        <w:t xml:space="preserve">Zabezpieczenie należytego wykonania będzie służyło również m.in. na zabezpieczenie roszczeń z tytułu braku wypłaty wynagrodzenia podwykonawcom, naliczonych kar umownych, realizacji zastępczej usług przez innego wykonawcę. Zamawiający zatrzymuje 100% wniesionego zabezpieczenia należytego wykonania umowy  w przypadku odstąpienia od umowy przez wykonawcę lub </w:t>
      </w:r>
      <w:r w:rsidRPr="006D045B">
        <w:rPr>
          <w:sz w:val="24"/>
          <w:szCs w:val="24"/>
        </w:rPr>
        <w:lastRenderedPageBreak/>
        <w:t xml:space="preserve">odstąpienia od umowy przez zamawiającego z przyczyn leżących po stronie wykonawcy (niezależnie od konieczności zapłaty kar umownych).  </w:t>
      </w:r>
    </w:p>
    <w:p w14:paraId="5FA98A0B" w14:textId="77777777" w:rsidR="00EE35BD" w:rsidRPr="00677B79" w:rsidRDefault="00EE35BD" w:rsidP="00D60733">
      <w:pPr>
        <w:pStyle w:val="Akapitzlist"/>
        <w:numPr>
          <w:ilvl w:val="0"/>
          <w:numId w:val="2"/>
        </w:numPr>
        <w:tabs>
          <w:tab w:val="left" w:pos="360"/>
        </w:tabs>
        <w:spacing w:line="240" w:lineRule="auto"/>
        <w:ind w:left="360"/>
        <w:jc w:val="both"/>
        <w:rPr>
          <w:sz w:val="24"/>
          <w:szCs w:val="24"/>
        </w:rPr>
      </w:pPr>
      <w:r w:rsidRPr="006D045B">
        <w:rPr>
          <w:rFonts w:eastAsia="Times New Roman"/>
          <w:color w:val="000000"/>
          <w:sz w:val="24"/>
          <w:szCs w:val="24"/>
        </w:rPr>
        <w:t>Zwrot zabezpieczenia należytego wykonania umowy nastąpi na warunkach określonych w projekcie umowy.</w:t>
      </w:r>
    </w:p>
    <w:p w14:paraId="05C49DFA" w14:textId="77777777" w:rsidR="00677B79" w:rsidRPr="006D045B" w:rsidRDefault="00677B79" w:rsidP="00677B79">
      <w:pPr>
        <w:pStyle w:val="Akapitzlist"/>
        <w:tabs>
          <w:tab w:val="left" w:pos="360"/>
        </w:tabs>
        <w:spacing w:line="240" w:lineRule="auto"/>
        <w:ind w:left="360"/>
        <w:jc w:val="both"/>
        <w:rPr>
          <w:sz w:val="24"/>
          <w:szCs w:val="24"/>
        </w:rPr>
      </w:pPr>
    </w:p>
    <w:p w14:paraId="0621AF2D" w14:textId="77777777" w:rsidR="00EE35BD" w:rsidRPr="00677B79" w:rsidRDefault="00EE35BD" w:rsidP="00D60733">
      <w:pPr>
        <w:pStyle w:val="Nagwek2"/>
        <w:numPr>
          <w:ilvl w:val="1"/>
          <w:numId w:val="1"/>
        </w:numPr>
        <w:spacing w:before="0" w:after="0" w:line="240" w:lineRule="auto"/>
        <w:ind w:left="360" w:hanging="360"/>
        <w:jc w:val="both"/>
        <w:rPr>
          <w:rFonts w:ascii="Arial" w:hAnsi="Arial" w:cs="Arial"/>
          <w:b/>
          <w:bCs/>
          <w:color w:val="auto"/>
          <w:sz w:val="24"/>
          <w:szCs w:val="24"/>
        </w:rPr>
      </w:pPr>
      <w:r w:rsidRPr="00677B79">
        <w:rPr>
          <w:rFonts w:ascii="Arial" w:hAnsi="Arial" w:cs="Arial"/>
          <w:b/>
          <w:bCs/>
          <w:color w:val="auto"/>
          <w:sz w:val="24"/>
          <w:szCs w:val="24"/>
        </w:rPr>
        <w:t>XXIII. Informacje o treści zawieranej umowy oraz możliwości jej zmiany</w:t>
      </w:r>
      <w:bookmarkEnd w:id="34"/>
    </w:p>
    <w:p w14:paraId="47131B29" w14:textId="77777777" w:rsidR="00677B79" w:rsidRPr="00677B79" w:rsidRDefault="00677B79" w:rsidP="00677B79"/>
    <w:p w14:paraId="554A0965" w14:textId="1AC8C44D" w:rsidR="00EE35BD" w:rsidRPr="006D045B" w:rsidRDefault="00EE35BD" w:rsidP="00D60733">
      <w:pPr>
        <w:numPr>
          <w:ilvl w:val="3"/>
          <w:numId w:val="3"/>
        </w:numPr>
        <w:tabs>
          <w:tab w:val="left" w:pos="360"/>
        </w:tabs>
        <w:spacing w:line="240" w:lineRule="auto"/>
        <w:ind w:left="426"/>
        <w:jc w:val="both"/>
        <w:rPr>
          <w:sz w:val="24"/>
          <w:szCs w:val="24"/>
        </w:rPr>
      </w:pPr>
      <w:r w:rsidRPr="006D045B">
        <w:rPr>
          <w:sz w:val="24"/>
          <w:szCs w:val="24"/>
        </w:rPr>
        <w:t>Wybrany wykonawca jest zobowiązany do zawarcia umowy w sprawie zamówienia publicznego na warunkach określonych w projekcie umowy. Projekt umowy wraz z istotnymi dla stron postanowieniami</w:t>
      </w:r>
      <w:r w:rsidRPr="006D045B">
        <w:rPr>
          <w:b/>
          <w:sz w:val="24"/>
          <w:szCs w:val="24"/>
        </w:rPr>
        <w:t xml:space="preserve"> </w:t>
      </w:r>
      <w:r w:rsidRPr="006D045B">
        <w:rPr>
          <w:sz w:val="24"/>
          <w:szCs w:val="24"/>
        </w:rPr>
        <w:t xml:space="preserve">został przedstawiony w </w:t>
      </w:r>
      <w:r w:rsidRPr="006D045B">
        <w:rPr>
          <w:b/>
          <w:sz w:val="24"/>
          <w:szCs w:val="24"/>
        </w:rPr>
        <w:t>Załączniku nr 2</w:t>
      </w:r>
      <w:r w:rsidRPr="006D045B">
        <w:rPr>
          <w:sz w:val="24"/>
          <w:szCs w:val="24"/>
        </w:rPr>
        <w:t xml:space="preserve"> do SWZ.</w:t>
      </w:r>
    </w:p>
    <w:p w14:paraId="14573C70" w14:textId="0F773438" w:rsidR="00EE35BD" w:rsidRPr="00677B79" w:rsidRDefault="00EE35BD" w:rsidP="00D60733">
      <w:pPr>
        <w:numPr>
          <w:ilvl w:val="1"/>
          <w:numId w:val="3"/>
        </w:numPr>
        <w:tabs>
          <w:tab w:val="left" w:pos="360"/>
          <w:tab w:val="left" w:pos="426"/>
        </w:tabs>
        <w:spacing w:line="240" w:lineRule="auto"/>
        <w:ind w:left="360"/>
        <w:jc w:val="both"/>
        <w:rPr>
          <w:sz w:val="24"/>
          <w:szCs w:val="24"/>
        </w:rPr>
      </w:pPr>
      <w:r w:rsidRPr="006D045B">
        <w:rPr>
          <w:sz w:val="24"/>
          <w:szCs w:val="24"/>
        </w:rPr>
        <w:t xml:space="preserve">Zamawiający przewiduje możliwość zmiany zawartej umowy w stosunku do treści wybranej oferty w zakresie uregulowanym w art. 454 - 455 ustawy PZP oraz </w:t>
      </w:r>
      <w:r w:rsidRPr="00677B79">
        <w:rPr>
          <w:sz w:val="24"/>
          <w:szCs w:val="24"/>
        </w:rPr>
        <w:t>wskazanym w projekcie umowy.</w:t>
      </w:r>
    </w:p>
    <w:p w14:paraId="5BCAD5C1" w14:textId="77777777" w:rsidR="00677B79" w:rsidRPr="00677B79" w:rsidRDefault="00677B79" w:rsidP="00677B79">
      <w:pPr>
        <w:tabs>
          <w:tab w:val="left" w:pos="426"/>
        </w:tabs>
        <w:spacing w:line="240" w:lineRule="auto"/>
        <w:ind w:left="360"/>
        <w:jc w:val="both"/>
        <w:rPr>
          <w:sz w:val="24"/>
          <w:szCs w:val="24"/>
        </w:rPr>
      </w:pPr>
    </w:p>
    <w:p w14:paraId="71B658DF" w14:textId="77777777" w:rsidR="00EE35BD" w:rsidRPr="00677B79" w:rsidRDefault="00EE35BD" w:rsidP="00D60733">
      <w:pPr>
        <w:pStyle w:val="Nagwek2"/>
        <w:numPr>
          <w:ilvl w:val="1"/>
          <w:numId w:val="1"/>
        </w:numPr>
        <w:spacing w:before="0" w:after="0" w:line="240" w:lineRule="auto"/>
        <w:ind w:left="360" w:hanging="360"/>
        <w:jc w:val="both"/>
        <w:rPr>
          <w:rFonts w:ascii="Arial" w:hAnsi="Arial" w:cs="Arial"/>
          <w:b/>
          <w:bCs/>
          <w:color w:val="auto"/>
          <w:sz w:val="24"/>
          <w:szCs w:val="24"/>
        </w:rPr>
      </w:pPr>
      <w:bookmarkStart w:id="36" w:name="__RefHeading___Toc87458981"/>
      <w:bookmarkEnd w:id="36"/>
      <w:r w:rsidRPr="00677B79">
        <w:rPr>
          <w:rFonts w:ascii="Arial" w:hAnsi="Arial" w:cs="Arial"/>
          <w:b/>
          <w:bCs/>
          <w:color w:val="auto"/>
          <w:sz w:val="24"/>
          <w:szCs w:val="24"/>
        </w:rPr>
        <w:t>XIV. Pouczenie o środkach ochrony prawnej przysługujących wykonawcy</w:t>
      </w:r>
    </w:p>
    <w:p w14:paraId="04DF7D1A" w14:textId="77777777" w:rsidR="00677B79" w:rsidRPr="00677B79" w:rsidRDefault="00677B79" w:rsidP="00677B79"/>
    <w:p w14:paraId="7B7C4816" w14:textId="77777777" w:rsidR="00EE35BD" w:rsidRPr="006D045B" w:rsidRDefault="00EE35BD" w:rsidP="00D60733">
      <w:pPr>
        <w:numPr>
          <w:ilvl w:val="0"/>
          <w:numId w:val="10"/>
        </w:numPr>
        <w:spacing w:line="240" w:lineRule="auto"/>
        <w:jc w:val="both"/>
        <w:rPr>
          <w:sz w:val="24"/>
          <w:szCs w:val="24"/>
        </w:rPr>
      </w:pPr>
      <w:r w:rsidRPr="006D045B">
        <w:rPr>
          <w:sz w:val="24"/>
          <w:szCs w:val="24"/>
        </w:rPr>
        <w:t>Środki ochrony prawnej określone w niniejszym dziale przysługują wykonawcy, jeżeli ma lub miał interes w uzyskaniu zamówienia oraz poniósł lub może ponieść szkodę w wyniku naruszenia przez zamawiającego przepisów ustawy PZP.</w:t>
      </w:r>
    </w:p>
    <w:p w14:paraId="69E6758A" w14:textId="77777777" w:rsidR="00EE35BD" w:rsidRPr="006D045B" w:rsidRDefault="00EE35BD" w:rsidP="00D60733">
      <w:pPr>
        <w:numPr>
          <w:ilvl w:val="0"/>
          <w:numId w:val="10"/>
        </w:numPr>
        <w:spacing w:line="240" w:lineRule="auto"/>
        <w:jc w:val="both"/>
        <w:rPr>
          <w:sz w:val="24"/>
          <w:szCs w:val="24"/>
        </w:rPr>
      </w:pPr>
      <w:r w:rsidRPr="006D045B">
        <w:rPr>
          <w:sz w:val="24"/>
          <w:szCs w:val="24"/>
        </w:rPr>
        <w:t>Środki ochrony prawnej wobec ogłoszenia o zamówieniu oraz dokumentów zamówienia przysługują również organizacjom wpisanym na listę, o której mowa w art. 469 pkt 15 ustawy PZP oraz Rzecznikowi Małych i Średnich Przedsiębiorców.</w:t>
      </w:r>
    </w:p>
    <w:p w14:paraId="49383195" w14:textId="77777777" w:rsidR="00EE35BD" w:rsidRPr="006D045B" w:rsidRDefault="00EE35BD" w:rsidP="00D60733">
      <w:pPr>
        <w:numPr>
          <w:ilvl w:val="0"/>
          <w:numId w:val="10"/>
        </w:numPr>
        <w:spacing w:line="240" w:lineRule="auto"/>
        <w:jc w:val="both"/>
        <w:rPr>
          <w:sz w:val="24"/>
          <w:szCs w:val="24"/>
        </w:rPr>
      </w:pPr>
      <w:r w:rsidRPr="006D045B">
        <w:rPr>
          <w:sz w:val="24"/>
          <w:szCs w:val="24"/>
        </w:rPr>
        <w:t>Odwołanie przysługuje na:</w:t>
      </w:r>
    </w:p>
    <w:p w14:paraId="0BD3040A" w14:textId="77777777" w:rsidR="00EE35BD" w:rsidRPr="006D045B" w:rsidRDefault="00EE35BD" w:rsidP="00D60733">
      <w:pPr>
        <w:spacing w:line="240" w:lineRule="auto"/>
        <w:ind w:left="360" w:hanging="360"/>
        <w:jc w:val="both"/>
        <w:rPr>
          <w:sz w:val="24"/>
          <w:szCs w:val="24"/>
        </w:rPr>
      </w:pPr>
      <w:r w:rsidRPr="006D045B">
        <w:rPr>
          <w:sz w:val="24"/>
          <w:szCs w:val="24"/>
        </w:rPr>
        <w:t>1)</w:t>
      </w:r>
      <w:r w:rsidRPr="006D045B">
        <w:rPr>
          <w:sz w:val="24"/>
          <w:szCs w:val="24"/>
        </w:rPr>
        <w:tab/>
        <w:t>niezgodną z przepisami ustawy czynność zamawiającego, podjętą w postępowaniu o udzielenie zamówienia, w tym na projektowane postanowienie umowy;</w:t>
      </w:r>
    </w:p>
    <w:p w14:paraId="394E9E1E" w14:textId="77777777" w:rsidR="00EE35BD" w:rsidRPr="006D045B" w:rsidRDefault="00EE35BD" w:rsidP="00D60733">
      <w:pPr>
        <w:spacing w:line="240" w:lineRule="auto"/>
        <w:ind w:left="360" w:hanging="360"/>
        <w:jc w:val="both"/>
        <w:rPr>
          <w:sz w:val="24"/>
          <w:szCs w:val="24"/>
        </w:rPr>
      </w:pPr>
      <w:r w:rsidRPr="006D045B">
        <w:rPr>
          <w:sz w:val="24"/>
          <w:szCs w:val="24"/>
        </w:rPr>
        <w:t>2)</w:t>
      </w:r>
      <w:r w:rsidRPr="006D045B">
        <w:rPr>
          <w:sz w:val="24"/>
          <w:szCs w:val="24"/>
        </w:rPr>
        <w:tab/>
        <w:t>zaniechanie czynności w postępowaniu o udzielenie zamówienia do której zamawiający był obowiązany na podstawie ustawy PZP.</w:t>
      </w:r>
    </w:p>
    <w:p w14:paraId="1814BE5E" w14:textId="77777777" w:rsidR="00EE35BD" w:rsidRPr="006D045B" w:rsidRDefault="00EE35BD" w:rsidP="00D60733">
      <w:pPr>
        <w:numPr>
          <w:ilvl w:val="0"/>
          <w:numId w:val="10"/>
        </w:numPr>
        <w:spacing w:line="240" w:lineRule="auto"/>
        <w:jc w:val="both"/>
        <w:rPr>
          <w:sz w:val="24"/>
          <w:szCs w:val="24"/>
        </w:rPr>
      </w:pPr>
      <w:r w:rsidRPr="006D045B">
        <w:rPr>
          <w:sz w:val="24"/>
          <w:szCs w:val="24"/>
        </w:rPr>
        <w:t>Odwołanie wnosi się do Prezesa Krajowej Izby Odwoławczej, zwanej dalej KIO. Odwołujący przekazuje kopię odwołania zamawiającemu przed upływem terminu do wniesienia odwołania w taki sposób, aby mógł on zapoznać się z jego treścią przed upływem tego terminu.</w:t>
      </w:r>
    </w:p>
    <w:p w14:paraId="6ED7CAFA" w14:textId="77777777" w:rsidR="00EE35BD" w:rsidRPr="006D045B" w:rsidRDefault="00EE35BD" w:rsidP="00D60733">
      <w:pPr>
        <w:numPr>
          <w:ilvl w:val="0"/>
          <w:numId w:val="10"/>
        </w:numPr>
        <w:spacing w:line="240" w:lineRule="auto"/>
        <w:jc w:val="both"/>
        <w:rPr>
          <w:sz w:val="24"/>
          <w:szCs w:val="24"/>
        </w:rPr>
      </w:pPr>
      <w:r w:rsidRPr="006D045B">
        <w:rPr>
          <w:sz w:val="24"/>
          <w:szCs w:val="24"/>
        </w:rPr>
        <w:t>Odwołanie wnosi się w terminie:</w:t>
      </w:r>
    </w:p>
    <w:p w14:paraId="6792C6D0" w14:textId="77777777" w:rsidR="00EE35BD" w:rsidRPr="006D045B" w:rsidRDefault="00EE35BD" w:rsidP="00D60733">
      <w:pPr>
        <w:spacing w:line="240" w:lineRule="auto"/>
        <w:ind w:left="360" w:hanging="360"/>
        <w:jc w:val="both"/>
        <w:rPr>
          <w:sz w:val="24"/>
          <w:szCs w:val="24"/>
        </w:rPr>
      </w:pPr>
      <w:r w:rsidRPr="006D045B">
        <w:rPr>
          <w:sz w:val="24"/>
          <w:szCs w:val="24"/>
        </w:rPr>
        <w:t>1)</w:t>
      </w:r>
      <w:r w:rsidRPr="006D045B">
        <w:rPr>
          <w:sz w:val="24"/>
          <w:szCs w:val="24"/>
        </w:rPr>
        <w:tab/>
        <w:t>5 dni od dnia przekazania informacji o czynności zamawiającego stanowiącej podstawę jego wniesienia, jeżeli informacja została przekazana przy użyciu środków komunikacji elektronicznej,</w:t>
      </w:r>
    </w:p>
    <w:p w14:paraId="04E20C48" w14:textId="77777777" w:rsidR="00EE35BD" w:rsidRPr="006D045B" w:rsidRDefault="00EE35BD" w:rsidP="00D60733">
      <w:pPr>
        <w:spacing w:line="240" w:lineRule="auto"/>
        <w:ind w:left="360" w:hanging="360"/>
        <w:jc w:val="both"/>
        <w:rPr>
          <w:sz w:val="24"/>
          <w:szCs w:val="24"/>
        </w:rPr>
      </w:pPr>
      <w:r w:rsidRPr="006D045B">
        <w:rPr>
          <w:sz w:val="24"/>
          <w:szCs w:val="24"/>
        </w:rPr>
        <w:t>2)</w:t>
      </w:r>
      <w:r w:rsidRPr="006D045B">
        <w:rPr>
          <w:sz w:val="24"/>
          <w:szCs w:val="24"/>
        </w:rPr>
        <w:tab/>
        <w:t>10 dni od dnia przekazania informacji o czynności zamawiającego stanowiącej podstawę jego wniesienia, jeżeli informacja została przekazana w sposób inny niż określony w pkt 1).</w:t>
      </w:r>
    </w:p>
    <w:p w14:paraId="6EFDDD27" w14:textId="77777777" w:rsidR="00EE35BD" w:rsidRPr="006D045B" w:rsidRDefault="00EE35BD" w:rsidP="00D60733">
      <w:pPr>
        <w:numPr>
          <w:ilvl w:val="0"/>
          <w:numId w:val="10"/>
        </w:numPr>
        <w:spacing w:line="240" w:lineRule="auto"/>
        <w:jc w:val="both"/>
        <w:rPr>
          <w:sz w:val="24"/>
          <w:szCs w:val="24"/>
        </w:rPr>
      </w:pPr>
      <w:r w:rsidRPr="006D045B">
        <w:rPr>
          <w:sz w:val="24"/>
          <w:szCs w:val="24"/>
        </w:rPr>
        <w:t>Odwołanie wobec treści ogłoszenia lub treści SWZ wnosi się w terminie 5 dni od dnia zamieszczenia ogłoszenia w Biuletynie Zamówień Publicznych lub treści SWZ na stronie internetowej.</w:t>
      </w:r>
    </w:p>
    <w:p w14:paraId="1C1A0773" w14:textId="77777777" w:rsidR="00EE35BD" w:rsidRPr="006D045B" w:rsidRDefault="00EE35BD" w:rsidP="00D60733">
      <w:pPr>
        <w:numPr>
          <w:ilvl w:val="0"/>
          <w:numId w:val="10"/>
        </w:numPr>
        <w:spacing w:line="240" w:lineRule="auto"/>
        <w:jc w:val="both"/>
        <w:rPr>
          <w:sz w:val="24"/>
          <w:szCs w:val="24"/>
        </w:rPr>
      </w:pPr>
      <w:r w:rsidRPr="006D045B">
        <w:rPr>
          <w:sz w:val="24"/>
          <w:szCs w:val="24"/>
        </w:rPr>
        <w:t xml:space="preserve">Odwołanie w przypadkach innych niż określone w ust.  5 i ust. 6 wnosi się w terminie 5 dni od dnia, w którym powzięto lub przy zachowaniu należytej </w:t>
      </w:r>
      <w:r w:rsidRPr="006D045B">
        <w:rPr>
          <w:sz w:val="24"/>
          <w:szCs w:val="24"/>
        </w:rPr>
        <w:lastRenderedPageBreak/>
        <w:t>staranności można było powziąć wiadomość o okolicznościach stanowiących podstawę jego wniesienia.</w:t>
      </w:r>
    </w:p>
    <w:p w14:paraId="2D9C7802" w14:textId="77777777" w:rsidR="00EE35BD" w:rsidRPr="006D045B" w:rsidRDefault="00EE35BD" w:rsidP="00D60733">
      <w:pPr>
        <w:numPr>
          <w:ilvl w:val="0"/>
          <w:numId w:val="10"/>
        </w:numPr>
        <w:spacing w:line="240" w:lineRule="auto"/>
        <w:jc w:val="both"/>
        <w:rPr>
          <w:sz w:val="24"/>
          <w:szCs w:val="24"/>
        </w:rPr>
      </w:pPr>
      <w:r w:rsidRPr="006D045B">
        <w:rPr>
          <w:sz w:val="24"/>
          <w:szCs w:val="24"/>
        </w:rPr>
        <w:t>Na orzeczenie KIO oraz postanowienie Prezesa KIO, o którym mowa w art. 519 ust. 1 ustawy PZP, stronom oraz uczestnikom postępowania odwoławczego przysługuje skarga do sądu.</w:t>
      </w:r>
    </w:p>
    <w:p w14:paraId="66B4A52A" w14:textId="77777777" w:rsidR="00EE35BD" w:rsidRPr="006D045B" w:rsidRDefault="00EE35BD" w:rsidP="00D60733">
      <w:pPr>
        <w:numPr>
          <w:ilvl w:val="0"/>
          <w:numId w:val="10"/>
        </w:numPr>
        <w:spacing w:line="240" w:lineRule="auto"/>
        <w:jc w:val="both"/>
        <w:rPr>
          <w:sz w:val="24"/>
          <w:szCs w:val="24"/>
        </w:rPr>
      </w:pPr>
      <w:r w:rsidRPr="006D045B">
        <w:rPr>
          <w:sz w:val="24"/>
          <w:szCs w:val="24"/>
        </w:rPr>
        <w:t xml:space="preserve">W postępowaniu toczącym się wskutek wniesienia skargi stosuje się odpowiednio przepisy ustawy z dnia 17 listopada 1964 r. </w:t>
      </w:r>
      <w:r w:rsidRPr="006D045B">
        <w:rPr>
          <w:i/>
          <w:sz w:val="24"/>
          <w:szCs w:val="24"/>
        </w:rPr>
        <w:t>Kodeks postępowania cywilnego</w:t>
      </w:r>
      <w:r w:rsidRPr="006D045B">
        <w:rPr>
          <w:sz w:val="24"/>
          <w:szCs w:val="24"/>
        </w:rPr>
        <w:t xml:space="preserve"> o apelacji, jeżeli przepisy ustawy PZP nie stanowią inaczej.</w:t>
      </w:r>
    </w:p>
    <w:p w14:paraId="3B311E31" w14:textId="77777777" w:rsidR="00EE35BD" w:rsidRPr="006D045B" w:rsidRDefault="00EE35BD" w:rsidP="00D60733">
      <w:pPr>
        <w:numPr>
          <w:ilvl w:val="0"/>
          <w:numId w:val="10"/>
        </w:numPr>
        <w:spacing w:line="240" w:lineRule="auto"/>
        <w:jc w:val="both"/>
        <w:rPr>
          <w:sz w:val="24"/>
          <w:szCs w:val="24"/>
        </w:rPr>
      </w:pPr>
      <w:r w:rsidRPr="006D045B">
        <w:rPr>
          <w:sz w:val="24"/>
          <w:szCs w:val="24"/>
        </w:rPr>
        <w:t>Skargę wnosi się do Sądu Okręgowego w Warszawie - sądu zamówień publicznych.</w:t>
      </w:r>
    </w:p>
    <w:p w14:paraId="666000C9" w14:textId="77777777" w:rsidR="00EE35BD" w:rsidRPr="006D045B" w:rsidRDefault="00EE35BD" w:rsidP="00D60733">
      <w:pPr>
        <w:numPr>
          <w:ilvl w:val="0"/>
          <w:numId w:val="10"/>
        </w:numPr>
        <w:spacing w:line="240" w:lineRule="auto"/>
        <w:jc w:val="both"/>
        <w:rPr>
          <w:sz w:val="24"/>
          <w:szCs w:val="24"/>
        </w:rPr>
      </w:pPr>
      <w:r w:rsidRPr="006D045B">
        <w:rPr>
          <w:sz w:val="24"/>
          <w:szCs w:val="24"/>
        </w:rPr>
        <w:t xml:space="preserve">Skargę wnosi się za pośrednictwem Prezesa KIO, w terminie 14 dni od dnia doręczenia orzeczenia KIO lub postanowienia Prezesa KIO, o którym mowa w art. 519 ust. 1 ustawy PZP, przesyłając jednocześnie jej odpis przeciwnikowi skargi. Złożenie skargi w placówce pocztowej operatora wyznaczonego w rozumieniu ustawy z dnia 23 listopada 2012 r. </w:t>
      </w:r>
      <w:r w:rsidRPr="006D045B">
        <w:rPr>
          <w:i/>
          <w:sz w:val="24"/>
          <w:szCs w:val="24"/>
        </w:rPr>
        <w:t>Prawo pocztowe</w:t>
      </w:r>
      <w:r w:rsidRPr="006D045B">
        <w:rPr>
          <w:sz w:val="24"/>
          <w:szCs w:val="24"/>
        </w:rPr>
        <w:t xml:space="preserve"> jest równoznaczne z jej wniesieniem.</w:t>
      </w:r>
    </w:p>
    <w:p w14:paraId="0C0B07B3" w14:textId="77777777" w:rsidR="00EE35BD" w:rsidRDefault="00EE35BD" w:rsidP="00D60733">
      <w:pPr>
        <w:numPr>
          <w:ilvl w:val="0"/>
          <w:numId w:val="10"/>
        </w:numPr>
        <w:spacing w:line="240" w:lineRule="auto"/>
        <w:jc w:val="both"/>
        <w:rPr>
          <w:sz w:val="24"/>
          <w:szCs w:val="24"/>
        </w:rPr>
      </w:pPr>
      <w:r w:rsidRPr="006D045B">
        <w:rPr>
          <w:sz w:val="24"/>
          <w:szCs w:val="24"/>
        </w:rPr>
        <w:t>Prezes KIO przekazuje skargę wraz z aktami postępowania odwoławczego do sądu zamówień publicznych w terminie 7 dni od dnia jej otrzymania.</w:t>
      </w:r>
    </w:p>
    <w:p w14:paraId="10D49ED6" w14:textId="77777777" w:rsidR="00677B79" w:rsidRPr="00677B79" w:rsidRDefault="00677B79" w:rsidP="00677B79">
      <w:pPr>
        <w:spacing w:line="240" w:lineRule="auto"/>
        <w:ind w:left="360"/>
        <w:jc w:val="both"/>
        <w:rPr>
          <w:sz w:val="24"/>
          <w:szCs w:val="24"/>
        </w:rPr>
      </w:pPr>
    </w:p>
    <w:p w14:paraId="1E3307FD" w14:textId="77777777" w:rsidR="00EE35BD" w:rsidRPr="00677B79" w:rsidRDefault="00EE35BD" w:rsidP="00D60733">
      <w:pPr>
        <w:pStyle w:val="Nagwek2"/>
        <w:numPr>
          <w:ilvl w:val="1"/>
          <w:numId w:val="1"/>
        </w:numPr>
        <w:spacing w:before="0" w:after="0" w:line="240" w:lineRule="auto"/>
        <w:ind w:left="360" w:hanging="360"/>
        <w:jc w:val="both"/>
        <w:rPr>
          <w:rFonts w:ascii="Arial" w:hAnsi="Arial" w:cs="Arial"/>
          <w:b/>
          <w:bCs/>
          <w:color w:val="auto"/>
          <w:sz w:val="24"/>
          <w:szCs w:val="24"/>
        </w:rPr>
      </w:pPr>
      <w:bookmarkStart w:id="37" w:name="__RefHeading___Toc87458982"/>
      <w:bookmarkEnd w:id="37"/>
      <w:r w:rsidRPr="00677B79">
        <w:rPr>
          <w:rFonts w:ascii="Arial" w:hAnsi="Arial" w:cs="Arial"/>
          <w:b/>
          <w:bCs/>
          <w:color w:val="auto"/>
          <w:sz w:val="24"/>
          <w:szCs w:val="24"/>
        </w:rPr>
        <w:t>XXV. Spis załączników</w:t>
      </w:r>
    </w:p>
    <w:p w14:paraId="6F0602A3" w14:textId="77777777" w:rsidR="00097E76" w:rsidRPr="0053745E" w:rsidRDefault="00097E76" w:rsidP="00097E76">
      <w:pPr>
        <w:spacing w:line="240" w:lineRule="auto"/>
        <w:rPr>
          <w:sz w:val="24"/>
          <w:szCs w:val="24"/>
        </w:rPr>
      </w:pPr>
    </w:p>
    <w:p w14:paraId="54A0174E" w14:textId="77777777" w:rsidR="00097E76" w:rsidRPr="0053745E" w:rsidRDefault="00097E76" w:rsidP="00097E76">
      <w:pPr>
        <w:numPr>
          <w:ilvl w:val="0"/>
          <w:numId w:val="49"/>
        </w:numPr>
        <w:suppressAutoHyphens w:val="0"/>
        <w:spacing w:line="240" w:lineRule="auto"/>
        <w:ind w:left="426" w:hanging="426"/>
        <w:jc w:val="both"/>
        <w:rPr>
          <w:sz w:val="24"/>
          <w:szCs w:val="24"/>
        </w:rPr>
      </w:pPr>
      <w:r w:rsidRPr="0053745E">
        <w:rPr>
          <w:sz w:val="24"/>
          <w:szCs w:val="24"/>
        </w:rPr>
        <w:t>Załącznik nr 1 do SWZ – Opis przedmiotu zamówienia</w:t>
      </w:r>
    </w:p>
    <w:p w14:paraId="1CAB015A" w14:textId="77777777" w:rsidR="00097E76" w:rsidRPr="0053745E" w:rsidRDefault="00097E76" w:rsidP="00097E76">
      <w:pPr>
        <w:numPr>
          <w:ilvl w:val="0"/>
          <w:numId w:val="49"/>
        </w:numPr>
        <w:suppressAutoHyphens w:val="0"/>
        <w:spacing w:line="240" w:lineRule="auto"/>
        <w:ind w:left="426" w:hanging="426"/>
        <w:jc w:val="both"/>
        <w:rPr>
          <w:sz w:val="24"/>
          <w:szCs w:val="24"/>
        </w:rPr>
      </w:pPr>
      <w:r w:rsidRPr="0053745E">
        <w:rPr>
          <w:sz w:val="24"/>
          <w:szCs w:val="24"/>
        </w:rPr>
        <w:t>Załącznik nr 2 do SWZ – Projekt umowy</w:t>
      </w:r>
    </w:p>
    <w:p w14:paraId="675F9064" w14:textId="77777777" w:rsidR="00097E76" w:rsidRPr="0053745E" w:rsidRDefault="00097E76" w:rsidP="00097E76">
      <w:pPr>
        <w:numPr>
          <w:ilvl w:val="0"/>
          <w:numId w:val="49"/>
        </w:numPr>
        <w:suppressAutoHyphens w:val="0"/>
        <w:spacing w:line="240" w:lineRule="auto"/>
        <w:ind w:left="426" w:hanging="426"/>
        <w:jc w:val="both"/>
        <w:rPr>
          <w:sz w:val="24"/>
          <w:szCs w:val="24"/>
        </w:rPr>
      </w:pPr>
      <w:r w:rsidRPr="0053745E">
        <w:rPr>
          <w:sz w:val="24"/>
          <w:szCs w:val="24"/>
        </w:rPr>
        <w:t>Załącznik nr 3 do SWZ – Formularz ofertowy(</w:t>
      </w:r>
      <w:r w:rsidRPr="0053745E">
        <w:rPr>
          <w:b/>
          <w:i/>
          <w:sz w:val="24"/>
          <w:szCs w:val="24"/>
        </w:rPr>
        <w:t>OFERTA)</w:t>
      </w:r>
    </w:p>
    <w:p w14:paraId="58333D18" w14:textId="77777777" w:rsidR="00097E76" w:rsidRPr="0053745E" w:rsidRDefault="00097E76" w:rsidP="00097E76">
      <w:pPr>
        <w:numPr>
          <w:ilvl w:val="0"/>
          <w:numId w:val="49"/>
        </w:numPr>
        <w:suppressAutoHyphens w:val="0"/>
        <w:spacing w:line="240" w:lineRule="auto"/>
        <w:ind w:left="426" w:hanging="426"/>
        <w:jc w:val="both"/>
        <w:rPr>
          <w:sz w:val="24"/>
          <w:szCs w:val="24"/>
        </w:rPr>
      </w:pPr>
      <w:r w:rsidRPr="0053745E">
        <w:rPr>
          <w:sz w:val="24"/>
          <w:szCs w:val="24"/>
        </w:rPr>
        <w:t>Załącznik nr 4</w:t>
      </w:r>
      <w:r>
        <w:rPr>
          <w:sz w:val="24"/>
          <w:szCs w:val="24"/>
        </w:rPr>
        <w:t xml:space="preserve"> </w:t>
      </w:r>
      <w:r w:rsidRPr="0053745E">
        <w:rPr>
          <w:sz w:val="24"/>
          <w:szCs w:val="24"/>
        </w:rPr>
        <w:t xml:space="preserve">do SWZ – Oświadczenie wykonawcy o braku podstaw do wykluczenia z postępowania </w:t>
      </w:r>
      <w:r>
        <w:rPr>
          <w:sz w:val="24"/>
          <w:szCs w:val="24"/>
        </w:rPr>
        <w:t xml:space="preserve">oraz </w:t>
      </w:r>
      <w:r w:rsidRPr="0053745E">
        <w:rPr>
          <w:sz w:val="24"/>
          <w:szCs w:val="24"/>
        </w:rPr>
        <w:t>o spełnianiu warunków udziału w postępowaniu</w:t>
      </w:r>
    </w:p>
    <w:p w14:paraId="40BBA9B8" w14:textId="77777777" w:rsidR="00097E76" w:rsidRPr="0053745E" w:rsidRDefault="00097E76" w:rsidP="00097E76">
      <w:pPr>
        <w:numPr>
          <w:ilvl w:val="0"/>
          <w:numId w:val="49"/>
        </w:numPr>
        <w:suppressAutoHyphens w:val="0"/>
        <w:spacing w:line="240" w:lineRule="auto"/>
        <w:ind w:left="426" w:hanging="426"/>
        <w:jc w:val="both"/>
        <w:rPr>
          <w:sz w:val="24"/>
          <w:szCs w:val="24"/>
        </w:rPr>
      </w:pPr>
      <w:r w:rsidRPr="0053745E">
        <w:rPr>
          <w:sz w:val="24"/>
          <w:szCs w:val="24"/>
        </w:rPr>
        <w:t xml:space="preserve">Załącznik nr 5 do SWZ – Oświadczenie </w:t>
      </w:r>
      <w:r>
        <w:rPr>
          <w:sz w:val="24"/>
          <w:szCs w:val="24"/>
        </w:rPr>
        <w:t xml:space="preserve">podmiotu udostępniającego zasoby </w:t>
      </w:r>
      <w:r w:rsidRPr="0053745E">
        <w:rPr>
          <w:sz w:val="24"/>
          <w:szCs w:val="24"/>
        </w:rPr>
        <w:t xml:space="preserve">o braku podstaw do wykluczenia z postępowania </w:t>
      </w:r>
      <w:r>
        <w:rPr>
          <w:sz w:val="24"/>
          <w:szCs w:val="24"/>
        </w:rPr>
        <w:t xml:space="preserve">oraz </w:t>
      </w:r>
      <w:r w:rsidRPr="0053745E">
        <w:rPr>
          <w:sz w:val="24"/>
          <w:szCs w:val="24"/>
        </w:rPr>
        <w:t>o spełnianiu warunków udziału w postępowaniu</w:t>
      </w:r>
    </w:p>
    <w:p w14:paraId="7A6AD62D" w14:textId="77777777" w:rsidR="00097E76" w:rsidRPr="0053745E" w:rsidRDefault="00097E76" w:rsidP="00097E76">
      <w:pPr>
        <w:numPr>
          <w:ilvl w:val="0"/>
          <w:numId w:val="49"/>
        </w:numPr>
        <w:suppressAutoHyphens w:val="0"/>
        <w:spacing w:line="240" w:lineRule="auto"/>
        <w:ind w:left="426" w:hanging="426"/>
        <w:jc w:val="both"/>
        <w:rPr>
          <w:sz w:val="24"/>
          <w:szCs w:val="24"/>
        </w:rPr>
      </w:pPr>
      <w:r w:rsidRPr="0053745E">
        <w:rPr>
          <w:sz w:val="24"/>
          <w:szCs w:val="24"/>
        </w:rPr>
        <w:t>Załącznik nr 6 do SWZ – Wykaz robót budowlanych</w:t>
      </w:r>
    </w:p>
    <w:p w14:paraId="6FA7707C" w14:textId="77777777" w:rsidR="00097E76" w:rsidRPr="0053745E" w:rsidRDefault="00097E76" w:rsidP="00097E76">
      <w:pPr>
        <w:numPr>
          <w:ilvl w:val="0"/>
          <w:numId w:val="49"/>
        </w:numPr>
        <w:suppressAutoHyphens w:val="0"/>
        <w:spacing w:line="240" w:lineRule="auto"/>
        <w:ind w:left="426" w:hanging="426"/>
        <w:jc w:val="both"/>
        <w:rPr>
          <w:sz w:val="24"/>
          <w:szCs w:val="24"/>
        </w:rPr>
      </w:pPr>
      <w:r w:rsidRPr="0053745E">
        <w:rPr>
          <w:sz w:val="24"/>
          <w:szCs w:val="24"/>
        </w:rPr>
        <w:t xml:space="preserve">Załącznik nr 7 do SWZ – Wykaz osób </w:t>
      </w:r>
    </w:p>
    <w:p w14:paraId="059333DF" w14:textId="77777777" w:rsidR="00097E76" w:rsidRPr="0053745E" w:rsidRDefault="00097E76" w:rsidP="00097E76">
      <w:pPr>
        <w:numPr>
          <w:ilvl w:val="0"/>
          <w:numId w:val="49"/>
        </w:numPr>
        <w:suppressAutoHyphens w:val="0"/>
        <w:spacing w:line="240" w:lineRule="auto"/>
        <w:ind w:left="426" w:hanging="426"/>
        <w:jc w:val="both"/>
        <w:rPr>
          <w:sz w:val="24"/>
          <w:szCs w:val="24"/>
        </w:rPr>
      </w:pPr>
      <w:r w:rsidRPr="0053745E">
        <w:rPr>
          <w:sz w:val="24"/>
          <w:szCs w:val="24"/>
        </w:rPr>
        <w:t>Załącznik nr 8 do SWZ – Zobowiązanie podmiotu udostępniającego zasoby</w:t>
      </w:r>
    </w:p>
    <w:p w14:paraId="7B3997FF" w14:textId="77777777" w:rsidR="00097E76" w:rsidRPr="0053745E" w:rsidRDefault="00097E76" w:rsidP="00097E76">
      <w:pPr>
        <w:numPr>
          <w:ilvl w:val="0"/>
          <w:numId w:val="49"/>
        </w:numPr>
        <w:suppressAutoHyphens w:val="0"/>
        <w:spacing w:line="240" w:lineRule="auto"/>
        <w:ind w:left="426" w:hanging="426"/>
        <w:jc w:val="both"/>
        <w:rPr>
          <w:sz w:val="24"/>
          <w:szCs w:val="24"/>
        </w:rPr>
      </w:pPr>
      <w:r w:rsidRPr="0053745E">
        <w:rPr>
          <w:sz w:val="24"/>
          <w:szCs w:val="24"/>
        </w:rPr>
        <w:t>Załącznik nr 9 do SWZ – Oświadczenie dot. realizacji zamówienia przez wykonawców wspólnie ubiegających się udzielenie zamówienia</w:t>
      </w:r>
    </w:p>
    <w:p w14:paraId="6B89155C" w14:textId="77777777" w:rsidR="00097E76" w:rsidRPr="0053745E" w:rsidRDefault="00097E76" w:rsidP="00097E76">
      <w:pPr>
        <w:numPr>
          <w:ilvl w:val="0"/>
          <w:numId w:val="49"/>
        </w:numPr>
        <w:suppressAutoHyphens w:val="0"/>
        <w:spacing w:line="240" w:lineRule="auto"/>
        <w:ind w:left="426" w:hanging="426"/>
        <w:jc w:val="both"/>
        <w:rPr>
          <w:sz w:val="24"/>
          <w:szCs w:val="24"/>
        </w:rPr>
      </w:pPr>
      <w:r w:rsidRPr="0053745E">
        <w:rPr>
          <w:sz w:val="24"/>
          <w:szCs w:val="24"/>
        </w:rPr>
        <w:t>Załącznik nr 1</w:t>
      </w:r>
      <w:r>
        <w:rPr>
          <w:sz w:val="24"/>
          <w:szCs w:val="24"/>
        </w:rPr>
        <w:t>0</w:t>
      </w:r>
      <w:r w:rsidRPr="0053745E">
        <w:rPr>
          <w:sz w:val="24"/>
          <w:szCs w:val="24"/>
        </w:rPr>
        <w:t xml:space="preserve"> do SWZ – Oświadczenie o aktualności informacji zawartych w oświadczeniu, o którym mowa w art. 125 ust. 1 ustawy PZP</w:t>
      </w:r>
    </w:p>
    <w:sectPr w:rsidR="00097E76" w:rsidRPr="0053745E" w:rsidSect="00EE35BD">
      <w:headerReference w:type="default" r:id="rId38"/>
      <w:footerReference w:type="default" r:id="rId39"/>
      <w:pgSz w:w="11906" w:h="16838"/>
      <w:pgMar w:top="1440" w:right="1440" w:bottom="1440" w:left="1440" w:header="568" w:footer="720"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48FF66" w14:textId="77777777" w:rsidR="00B07DA8" w:rsidRDefault="00B07DA8">
      <w:pPr>
        <w:spacing w:line="240" w:lineRule="auto"/>
      </w:pPr>
      <w:r>
        <w:separator/>
      </w:r>
    </w:p>
  </w:endnote>
  <w:endnote w:type="continuationSeparator" w:id="0">
    <w:p w14:paraId="7529B4D7" w14:textId="77777777" w:rsidR="00B07DA8" w:rsidRDefault="00B07D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panose1 w:val="02020603050405020304"/>
    <w:charset w:val="EE"/>
    <w:family w:val="roman"/>
    <w:pitch w:val="variable"/>
    <w:sig w:usb0="E0000AFF" w:usb1="500078FF" w:usb2="00000021" w:usb3="00000000" w:csb0="000001B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charset w:val="00"/>
    <w:family w:val="swiss"/>
    <w:pitch w:val="variable"/>
  </w:font>
  <w:font w:name="TimesNewRoman">
    <w:altName w:val="MS Mincho"/>
    <w:charset w:val="EE"/>
    <w:family w:val="auto"/>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DAE3EE" w14:textId="77777777" w:rsidR="00293B34" w:rsidRPr="00CE2961" w:rsidRDefault="00000000">
    <w:pPr>
      <w:jc w:val="right"/>
    </w:pPr>
    <w:r w:rsidRPr="00CE2961">
      <w:fldChar w:fldCharType="begin"/>
    </w:r>
    <w:r w:rsidRPr="00CE2961">
      <w:instrText xml:space="preserve"> PAGE </w:instrText>
    </w:r>
    <w:r w:rsidRPr="00CE2961">
      <w:fldChar w:fldCharType="separate"/>
    </w:r>
    <w:r w:rsidRPr="00CE2961">
      <w:t>22</w:t>
    </w:r>
    <w:r w:rsidRPr="00CE2961">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8A1039" w14:textId="77777777" w:rsidR="00B07DA8" w:rsidRDefault="00B07DA8">
      <w:pPr>
        <w:spacing w:line="240" w:lineRule="auto"/>
      </w:pPr>
      <w:r>
        <w:separator/>
      </w:r>
    </w:p>
  </w:footnote>
  <w:footnote w:type="continuationSeparator" w:id="0">
    <w:p w14:paraId="27566727" w14:textId="77777777" w:rsidR="00B07DA8" w:rsidRDefault="00B07DA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07439E" w14:textId="4562FE5D" w:rsidR="00293B34" w:rsidRDefault="00EE35BD" w:rsidP="0019244F">
    <w:r w:rsidRPr="00F23D47">
      <w:rPr>
        <w:noProof/>
        <w:lang w:eastAsia="pl-PL"/>
      </w:rPr>
      <w:drawing>
        <wp:inline distT="0" distB="0" distL="0" distR="0" wp14:anchorId="36657A08" wp14:editId="51A1C081">
          <wp:extent cx="5731510" cy="1013460"/>
          <wp:effectExtent l="0" t="0" r="2540" b="0"/>
          <wp:docPr id="1383437719" name="Obraz 3"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Obraz zawierający tekst, zrzut ekranu, Czcionka, linia&#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1013460"/>
                  </a:xfrm>
                  <a:prstGeom prst="rect">
                    <a:avLst/>
                  </a:prstGeom>
                  <a:noFill/>
                  <a:ln>
                    <a:noFill/>
                  </a:ln>
                </pic:spPr>
              </pic:pic>
            </a:graphicData>
          </a:graphic>
        </wp:inline>
      </w:drawing>
    </w:r>
  </w:p>
  <w:p w14:paraId="27BA05E0" w14:textId="77777777" w:rsidR="00293B34" w:rsidRPr="00CE2961" w:rsidRDefault="00293B3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1"/>
    <w:lvl w:ilvl="0">
      <w:start w:val="1"/>
      <w:numFmt w:val="decimal"/>
      <w:lvlText w:val="%1."/>
      <w:lvlJc w:val="left"/>
      <w:pPr>
        <w:tabs>
          <w:tab w:val="num" w:pos="720"/>
        </w:tabs>
        <w:ind w:left="720" w:hanging="360"/>
      </w:pPr>
      <w:rPr>
        <w:b w:val="0"/>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8Num8"/>
    <w:lvl w:ilvl="0">
      <w:start w:val="1"/>
      <w:numFmt w:val="decimal"/>
      <w:lvlText w:val="%1."/>
      <w:lvlJc w:val="left"/>
      <w:pPr>
        <w:tabs>
          <w:tab w:val="num" w:pos="0"/>
        </w:tabs>
        <w:ind w:left="1009" w:hanging="452"/>
      </w:pPr>
      <w:rPr>
        <w:b w:val="0"/>
        <w:bCs/>
        <w:position w:val="0"/>
        <w:sz w:val="24"/>
        <w:vertAlign w:val="baseline"/>
      </w:rPr>
    </w:lvl>
    <w:lvl w:ilvl="1">
      <w:start w:val="1"/>
      <w:numFmt w:val="lowerLetter"/>
      <w:lvlText w:val="%2)"/>
      <w:lvlJc w:val="left"/>
      <w:pPr>
        <w:tabs>
          <w:tab w:val="num" w:pos="0"/>
        </w:tabs>
        <w:ind w:left="1440" w:hanging="360"/>
      </w:pPr>
      <w:rPr>
        <w:rFonts w:ascii="Arial" w:eastAsia="Arial" w:hAnsi="Arial" w:cs="Arial"/>
        <w:position w:val="0"/>
        <w:sz w:val="24"/>
        <w:vertAlign w:val="baseline"/>
      </w:rPr>
    </w:lvl>
    <w:lvl w:ilvl="2">
      <w:start w:val="1"/>
      <w:numFmt w:val="lowerRoman"/>
      <w:lvlText w:val="%3."/>
      <w:lvlJc w:val="right"/>
      <w:pPr>
        <w:tabs>
          <w:tab w:val="num" w:pos="0"/>
        </w:tabs>
        <w:ind w:left="2160" w:hanging="180"/>
      </w:pPr>
      <w:rPr>
        <w:position w:val="0"/>
        <w:sz w:val="24"/>
        <w:vertAlign w:val="baseline"/>
      </w:rPr>
    </w:lvl>
    <w:lvl w:ilvl="3">
      <w:start w:val="1"/>
      <w:numFmt w:val="decimal"/>
      <w:lvlText w:val="%4."/>
      <w:lvlJc w:val="left"/>
      <w:pPr>
        <w:tabs>
          <w:tab w:val="num" w:pos="0"/>
        </w:tabs>
        <w:ind w:left="878" w:hanging="452"/>
      </w:pPr>
      <w:rPr>
        <w:b w:val="0"/>
        <w:bCs/>
        <w:position w:val="0"/>
        <w:sz w:val="24"/>
        <w:vertAlign w:val="baseline"/>
      </w:rPr>
    </w:lvl>
    <w:lvl w:ilvl="4">
      <w:start w:val="1"/>
      <w:numFmt w:val="lowerLetter"/>
      <w:lvlText w:val="%5."/>
      <w:lvlJc w:val="left"/>
      <w:pPr>
        <w:tabs>
          <w:tab w:val="num" w:pos="0"/>
        </w:tabs>
        <w:ind w:left="3600" w:hanging="360"/>
      </w:pPr>
      <w:rPr>
        <w:position w:val="0"/>
        <w:sz w:val="24"/>
        <w:vertAlign w:val="baseline"/>
      </w:rPr>
    </w:lvl>
    <w:lvl w:ilvl="5">
      <w:start w:val="1"/>
      <w:numFmt w:val="lowerRoman"/>
      <w:lvlText w:val="%6."/>
      <w:lvlJc w:val="right"/>
      <w:pPr>
        <w:tabs>
          <w:tab w:val="num" w:pos="0"/>
        </w:tabs>
        <w:ind w:left="4320" w:hanging="180"/>
      </w:pPr>
      <w:rPr>
        <w:position w:val="0"/>
        <w:sz w:val="24"/>
        <w:vertAlign w:val="baseline"/>
      </w:rPr>
    </w:lvl>
    <w:lvl w:ilvl="6">
      <w:start w:val="1"/>
      <w:numFmt w:val="decimal"/>
      <w:lvlText w:val="%7."/>
      <w:lvlJc w:val="left"/>
      <w:pPr>
        <w:tabs>
          <w:tab w:val="num" w:pos="0"/>
        </w:tabs>
        <w:ind w:left="5040" w:hanging="360"/>
      </w:pPr>
      <w:rPr>
        <w:position w:val="0"/>
        <w:sz w:val="24"/>
        <w:vertAlign w:val="baseline"/>
      </w:rPr>
    </w:lvl>
    <w:lvl w:ilvl="7">
      <w:start w:val="1"/>
      <w:numFmt w:val="lowerLetter"/>
      <w:lvlText w:val="%8."/>
      <w:lvlJc w:val="left"/>
      <w:pPr>
        <w:tabs>
          <w:tab w:val="num" w:pos="0"/>
        </w:tabs>
        <w:ind w:left="5760" w:hanging="360"/>
      </w:pPr>
      <w:rPr>
        <w:position w:val="0"/>
        <w:sz w:val="24"/>
        <w:vertAlign w:val="baseline"/>
      </w:rPr>
    </w:lvl>
    <w:lvl w:ilvl="8">
      <w:start w:val="1"/>
      <w:numFmt w:val="lowerRoman"/>
      <w:lvlText w:val="%9."/>
      <w:lvlJc w:val="right"/>
      <w:pPr>
        <w:tabs>
          <w:tab w:val="num" w:pos="0"/>
        </w:tabs>
        <w:ind w:left="6480" w:hanging="180"/>
      </w:pPr>
      <w:rPr>
        <w:position w:val="0"/>
        <w:sz w:val="24"/>
        <w:vertAlign w:val="baseline"/>
      </w:rPr>
    </w:lvl>
  </w:abstractNum>
  <w:abstractNum w:abstractNumId="4" w15:restartNumberingAfterBreak="0">
    <w:nsid w:val="00000005"/>
    <w:multiLevelType w:val="multilevel"/>
    <w:tmpl w:val="00000005"/>
    <w:name w:val="WW8Num9"/>
    <w:lvl w:ilvl="0">
      <w:start w:val="1"/>
      <w:numFmt w:val="decimal"/>
      <w:lvlText w:val="%1."/>
      <w:lvlJc w:val="left"/>
      <w:pPr>
        <w:tabs>
          <w:tab w:val="num" w:pos="0"/>
        </w:tabs>
        <w:ind w:left="1800" w:hanging="363"/>
      </w:pPr>
      <w:rPr>
        <w:b w:val="0"/>
        <w:bCs/>
        <w:position w:val="0"/>
        <w:sz w:val="24"/>
        <w:vertAlign w:val="baseline"/>
      </w:rPr>
    </w:lvl>
    <w:lvl w:ilvl="1">
      <w:start w:val="1"/>
      <w:numFmt w:val="lowerLetter"/>
      <w:lvlText w:val="%2."/>
      <w:lvlJc w:val="left"/>
      <w:pPr>
        <w:tabs>
          <w:tab w:val="num" w:pos="0"/>
        </w:tabs>
        <w:ind w:left="1440" w:hanging="360"/>
      </w:pPr>
      <w:rPr>
        <w:position w:val="0"/>
        <w:sz w:val="24"/>
        <w:vertAlign w:val="baseline"/>
      </w:rPr>
    </w:lvl>
    <w:lvl w:ilvl="2">
      <w:start w:val="1"/>
      <w:numFmt w:val="lowerRoman"/>
      <w:lvlText w:val="%3."/>
      <w:lvlJc w:val="right"/>
      <w:pPr>
        <w:tabs>
          <w:tab w:val="num" w:pos="0"/>
        </w:tabs>
        <w:ind w:left="2160" w:hanging="180"/>
      </w:pPr>
      <w:rPr>
        <w:position w:val="0"/>
        <w:sz w:val="24"/>
        <w:vertAlign w:val="baseline"/>
      </w:rPr>
    </w:lvl>
    <w:lvl w:ilvl="3">
      <w:start w:val="1"/>
      <w:numFmt w:val="decimal"/>
      <w:lvlText w:val="%4."/>
      <w:lvlJc w:val="left"/>
      <w:pPr>
        <w:tabs>
          <w:tab w:val="num" w:pos="0"/>
        </w:tabs>
        <w:ind w:left="2880" w:hanging="360"/>
      </w:pPr>
      <w:rPr>
        <w:position w:val="0"/>
        <w:sz w:val="24"/>
        <w:vertAlign w:val="baseline"/>
      </w:rPr>
    </w:lvl>
    <w:lvl w:ilvl="4">
      <w:start w:val="1"/>
      <w:numFmt w:val="lowerLetter"/>
      <w:lvlText w:val="%5."/>
      <w:lvlJc w:val="left"/>
      <w:pPr>
        <w:tabs>
          <w:tab w:val="num" w:pos="0"/>
        </w:tabs>
        <w:ind w:left="3600" w:hanging="360"/>
      </w:pPr>
      <w:rPr>
        <w:position w:val="0"/>
        <w:sz w:val="24"/>
        <w:vertAlign w:val="baseline"/>
      </w:rPr>
    </w:lvl>
    <w:lvl w:ilvl="5">
      <w:start w:val="1"/>
      <w:numFmt w:val="lowerRoman"/>
      <w:lvlText w:val="%6."/>
      <w:lvlJc w:val="right"/>
      <w:pPr>
        <w:tabs>
          <w:tab w:val="num" w:pos="0"/>
        </w:tabs>
        <w:ind w:left="4320" w:hanging="180"/>
      </w:pPr>
      <w:rPr>
        <w:position w:val="0"/>
        <w:sz w:val="24"/>
        <w:vertAlign w:val="baseline"/>
      </w:rPr>
    </w:lvl>
    <w:lvl w:ilvl="6">
      <w:start w:val="1"/>
      <w:numFmt w:val="decimal"/>
      <w:lvlText w:val="%7."/>
      <w:lvlJc w:val="left"/>
      <w:pPr>
        <w:tabs>
          <w:tab w:val="num" w:pos="0"/>
        </w:tabs>
        <w:ind w:left="5040" w:hanging="360"/>
      </w:pPr>
      <w:rPr>
        <w:position w:val="0"/>
        <w:sz w:val="24"/>
        <w:vertAlign w:val="baseline"/>
      </w:rPr>
    </w:lvl>
    <w:lvl w:ilvl="7">
      <w:start w:val="1"/>
      <w:numFmt w:val="lowerLetter"/>
      <w:lvlText w:val="%8."/>
      <w:lvlJc w:val="left"/>
      <w:pPr>
        <w:tabs>
          <w:tab w:val="num" w:pos="0"/>
        </w:tabs>
        <w:ind w:left="5760" w:hanging="360"/>
      </w:pPr>
      <w:rPr>
        <w:position w:val="0"/>
        <w:sz w:val="24"/>
        <w:vertAlign w:val="baseline"/>
      </w:rPr>
    </w:lvl>
    <w:lvl w:ilvl="8">
      <w:start w:val="1"/>
      <w:numFmt w:val="lowerRoman"/>
      <w:lvlText w:val="%9."/>
      <w:lvlJc w:val="right"/>
      <w:pPr>
        <w:tabs>
          <w:tab w:val="num" w:pos="0"/>
        </w:tabs>
        <w:ind w:left="6480" w:hanging="180"/>
      </w:pPr>
      <w:rPr>
        <w:position w:val="0"/>
        <w:sz w:val="24"/>
        <w:vertAlign w:val="baseline"/>
      </w:rPr>
    </w:lvl>
  </w:abstractNum>
  <w:abstractNum w:abstractNumId="5" w15:restartNumberingAfterBreak="0">
    <w:nsid w:val="00000006"/>
    <w:multiLevelType w:val="multilevel"/>
    <w:tmpl w:val="00000006"/>
    <w:name w:val="WW8Num10"/>
    <w:lvl w:ilvl="0">
      <w:start w:val="2"/>
      <w:numFmt w:val="decimal"/>
      <w:lvlText w:val="%1."/>
      <w:lvlJc w:val="left"/>
      <w:pPr>
        <w:tabs>
          <w:tab w:val="num" w:pos="0"/>
        </w:tabs>
        <w:ind w:left="375" w:hanging="375"/>
      </w:pPr>
      <w:rPr>
        <w:rFonts w:hint="default"/>
      </w:rPr>
    </w:lvl>
    <w:lvl w:ilvl="1">
      <w:start w:val="1"/>
      <w:numFmt w:val="decimal"/>
      <w:lvlText w:val="%2)"/>
      <w:lvlJc w:val="left"/>
      <w:pPr>
        <w:tabs>
          <w:tab w:val="num" w:pos="0"/>
        </w:tabs>
        <w:ind w:left="1080" w:hanging="720"/>
      </w:pPr>
      <w:rPr>
        <w:rFonts w:ascii="Arial" w:eastAsia="Times New Roman" w:hAnsi="Arial" w:cs="Arial" w:hint="default"/>
        <w:b w:val="0"/>
        <w:color w:val="000000"/>
      </w:rPr>
    </w:lvl>
    <w:lvl w:ilvl="2">
      <w:start w:val="1"/>
      <w:numFmt w:val="decimal"/>
      <w:lvlText w:val="%3)"/>
      <w:lvlJc w:val="left"/>
      <w:pPr>
        <w:tabs>
          <w:tab w:val="num" w:pos="0"/>
        </w:tabs>
        <w:ind w:left="1440" w:hanging="720"/>
      </w:pPr>
      <w:rPr>
        <w:rFonts w:ascii="Arial" w:eastAsia="Calibri" w:hAnsi="Arial" w:cs="Arial"/>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4680" w:hanging="1800"/>
      </w:pPr>
      <w:rPr>
        <w:rFonts w:hint="default"/>
      </w:rPr>
    </w:lvl>
  </w:abstractNum>
  <w:abstractNum w:abstractNumId="6" w15:restartNumberingAfterBreak="0">
    <w:nsid w:val="00000007"/>
    <w:multiLevelType w:val="multilevel"/>
    <w:tmpl w:val="00000007"/>
    <w:name w:val="WW8Num11"/>
    <w:lvl w:ilvl="0">
      <w:start w:val="1"/>
      <w:numFmt w:val="decimal"/>
      <w:lvlText w:val="%1."/>
      <w:lvlJc w:val="left"/>
      <w:pPr>
        <w:tabs>
          <w:tab w:val="num" w:pos="0"/>
        </w:tabs>
        <w:ind w:left="452" w:hanging="452"/>
      </w:pPr>
      <w:rPr>
        <w:rFonts w:ascii="Arial" w:eastAsia="Arial" w:hAnsi="Arial" w:cs="Arial"/>
        <w:b w:val="0"/>
        <w:bCs/>
        <w:i w:val="0"/>
        <w:position w:val="0"/>
        <w:sz w:val="24"/>
        <w:szCs w:val="24"/>
        <w:vertAlign w:val="baseline"/>
      </w:rPr>
    </w:lvl>
    <w:lvl w:ilvl="1">
      <w:start w:val="1"/>
      <w:numFmt w:val="lowerLetter"/>
      <w:lvlText w:val="%2."/>
      <w:lvlJc w:val="left"/>
      <w:pPr>
        <w:tabs>
          <w:tab w:val="num" w:pos="0"/>
        </w:tabs>
        <w:ind w:left="1080" w:hanging="360"/>
      </w:pPr>
      <w:rPr>
        <w:position w:val="0"/>
        <w:sz w:val="24"/>
        <w:vertAlign w:val="baseline"/>
      </w:rPr>
    </w:lvl>
    <w:lvl w:ilvl="2">
      <w:start w:val="1"/>
      <w:numFmt w:val="lowerRoman"/>
      <w:lvlText w:val="%3."/>
      <w:lvlJc w:val="right"/>
      <w:pPr>
        <w:tabs>
          <w:tab w:val="num" w:pos="0"/>
        </w:tabs>
        <w:ind w:left="1800" w:hanging="180"/>
      </w:pPr>
      <w:rPr>
        <w:position w:val="0"/>
        <w:sz w:val="24"/>
        <w:vertAlign w:val="baseline"/>
      </w:rPr>
    </w:lvl>
    <w:lvl w:ilvl="3">
      <w:start w:val="1"/>
      <w:numFmt w:val="decimal"/>
      <w:lvlText w:val="%4."/>
      <w:lvlJc w:val="left"/>
      <w:pPr>
        <w:tabs>
          <w:tab w:val="num" w:pos="0"/>
        </w:tabs>
        <w:ind w:left="2520" w:hanging="360"/>
      </w:pPr>
      <w:rPr>
        <w:position w:val="0"/>
        <w:sz w:val="24"/>
        <w:vertAlign w:val="baseline"/>
      </w:rPr>
    </w:lvl>
    <w:lvl w:ilvl="4">
      <w:start w:val="1"/>
      <w:numFmt w:val="lowerLetter"/>
      <w:lvlText w:val="%5."/>
      <w:lvlJc w:val="left"/>
      <w:pPr>
        <w:tabs>
          <w:tab w:val="num" w:pos="0"/>
        </w:tabs>
        <w:ind w:left="3240" w:hanging="360"/>
      </w:pPr>
      <w:rPr>
        <w:position w:val="0"/>
        <w:sz w:val="24"/>
        <w:vertAlign w:val="baseline"/>
      </w:rPr>
    </w:lvl>
    <w:lvl w:ilvl="5">
      <w:start w:val="1"/>
      <w:numFmt w:val="lowerRoman"/>
      <w:lvlText w:val="%6."/>
      <w:lvlJc w:val="right"/>
      <w:pPr>
        <w:tabs>
          <w:tab w:val="num" w:pos="0"/>
        </w:tabs>
        <w:ind w:left="3960" w:hanging="180"/>
      </w:pPr>
      <w:rPr>
        <w:position w:val="0"/>
        <w:sz w:val="24"/>
        <w:vertAlign w:val="baseline"/>
      </w:rPr>
    </w:lvl>
    <w:lvl w:ilvl="6">
      <w:start w:val="1"/>
      <w:numFmt w:val="decimal"/>
      <w:lvlText w:val="%7."/>
      <w:lvlJc w:val="left"/>
      <w:pPr>
        <w:tabs>
          <w:tab w:val="num" w:pos="0"/>
        </w:tabs>
        <w:ind w:left="4680" w:hanging="360"/>
      </w:pPr>
      <w:rPr>
        <w:position w:val="0"/>
        <w:sz w:val="24"/>
        <w:vertAlign w:val="baseline"/>
      </w:rPr>
    </w:lvl>
    <w:lvl w:ilvl="7">
      <w:start w:val="1"/>
      <w:numFmt w:val="lowerLetter"/>
      <w:lvlText w:val="%8."/>
      <w:lvlJc w:val="left"/>
      <w:pPr>
        <w:tabs>
          <w:tab w:val="num" w:pos="0"/>
        </w:tabs>
        <w:ind w:left="5400" w:hanging="360"/>
      </w:pPr>
      <w:rPr>
        <w:position w:val="0"/>
        <w:sz w:val="24"/>
        <w:vertAlign w:val="baseline"/>
      </w:rPr>
    </w:lvl>
    <w:lvl w:ilvl="8">
      <w:start w:val="1"/>
      <w:numFmt w:val="lowerRoman"/>
      <w:lvlText w:val="%9."/>
      <w:lvlJc w:val="right"/>
      <w:pPr>
        <w:tabs>
          <w:tab w:val="num" w:pos="0"/>
        </w:tabs>
        <w:ind w:left="6120" w:hanging="180"/>
      </w:pPr>
      <w:rPr>
        <w:position w:val="0"/>
        <w:sz w:val="24"/>
        <w:vertAlign w:val="baseline"/>
      </w:rPr>
    </w:lvl>
  </w:abstractNum>
  <w:abstractNum w:abstractNumId="7" w15:restartNumberingAfterBreak="0">
    <w:nsid w:val="00000008"/>
    <w:multiLevelType w:val="multilevel"/>
    <w:tmpl w:val="00000008"/>
    <w:name w:val="WW8Num12"/>
    <w:lvl w:ilvl="0">
      <w:start w:val="1"/>
      <w:numFmt w:val="decimal"/>
      <w:lvlText w:val="%1)"/>
      <w:lvlJc w:val="left"/>
      <w:pPr>
        <w:tabs>
          <w:tab w:val="num" w:pos="0"/>
        </w:tabs>
        <w:ind w:left="720" w:hanging="360"/>
      </w:pPr>
      <w:rPr>
        <w:u w:val="none"/>
      </w:rPr>
    </w:lvl>
    <w:lvl w:ilvl="1">
      <w:start w:val="1"/>
      <w:numFmt w:val="decimal"/>
      <w:lvlText w:val="%2)"/>
      <w:lvlJc w:val="left"/>
      <w:pPr>
        <w:tabs>
          <w:tab w:val="num" w:pos="0"/>
        </w:tabs>
        <w:ind w:left="1440" w:hanging="360"/>
      </w:pPr>
      <w:rPr>
        <w:rFonts w:ascii="Arial" w:eastAsia="Cambria" w:hAnsi="Arial" w:cs="Arial" w:hint="default"/>
        <w:b w:val="0"/>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8" w15:restartNumberingAfterBreak="0">
    <w:nsid w:val="00000009"/>
    <w:multiLevelType w:val="multilevel"/>
    <w:tmpl w:val="00000009"/>
    <w:name w:val="WW8Num14"/>
    <w:lvl w:ilvl="0">
      <w:start w:val="1"/>
      <w:numFmt w:val="decimal"/>
      <w:lvlText w:val="%1."/>
      <w:lvlJc w:val="left"/>
      <w:pPr>
        <w:tabs>
          <w:tab w:val="num" w:pos="0"/>
        </w:tabs>
        <w:ind w:left="453" w:hanging="453"/>
      </w:pPr>
      <w:rPr>
        <w:b w:val="0"/>
        <w:bCs/>
        <w:color w:val="000000"/>
        <w:position w:val="0"/>
        <w:sz w:val="24"/>
        <w:vertAlign w:val="baseline"/>
      </w:rPr>
    </w:lvl>
    <w:lvl w:ilvl="1">
      <w:start w:val="1"/>
      <w:numFmt w:val="lowerLetter"/>
      <w:lvlText w:val="%2."/>
      <w:lvlJc w:val="left"/>
      <w:pPr>
        <w:tabs>
          <w:tab w:val="num" w:pos="0"/>
        </w:tabs>
        <w:ind w:left="164" w:hanging="360"/>
      </w:pPr>
      <w:rPr>
        <w:position w:val="0"/>
        <w:sz w:val="24"/>
        <w:vertAlign w:val="baseline"/>
      </w:rPr>
    </w:lvl>
    <w:lvl w:ilvl="2">
      <w:start w:val="1"/>
      <w:numFmt w:val="lowerRoman"/>
      <w:lvlText w:val="%3."/>
      <w:lvlJc w:val="right"/>
      <w:pPr>
        <w:tabs>
          <w:tab w:val="num" w:pos="0"/>
        </w:tabs>
        <w:ind w:left="884" w:hanging="180"/>
      </w:pPr>
      <w:rPr>
        <w:position w:val="0"/>
        <w:sz w:val="24"/>
        <w:vertAlign w:val="baseline"/>
      </w:rPr>
    </w:lvl>
    <w:lvl w:ilvl="3">
      <w:start w:val="1"/>
      <w:numFmt w:val="decimal"/>
      <w:lvlText w:val="%4."/>
      <w:lvlJc w:val="left"/>
      <w:pPr>
        <w:tabs>
          <w:tab w:val="num" w:pos="0"/>
        </w:tabs>
        <w:ind w:left="1604" w:hanging="360"/>
      </w:pPr>
      <w:rPr>
        <w:position w:val="0"/>
        <w:sz w:val="24"/>
        <w:vertAlign w:val="baseline"/>
      </w:rPr>
    </w:lvl>
    <w:lvl w:ilvl="4">
      <w:start w:val="1"/>
      <w:numFmt w:val="lowerLetter"/>
      <w:lvlText w:val="%5."/>
      <w:lvlJc w:val="left"/>
      <w:pPr>
        <w:tabs>
          <w:tab w:val="num" w:pos="0"/>
        </w:tabs>
        <w:ind w:left="2324" w:hanging="360"/>
      </w:pPr>
      <w:rPr>
        <w:position w:val="0"/>
        <w:sz w:val="24"/>
        <w:vertAlign w:val="baseline"/>
      </w:rPr>
    </w:lvl>
    <w:lvl w:ilvl="5">
      <w:start w:val="1"/>
      <w:numFmt w:val="lowerRoman"/>
      <w:lvlText w:val="%6."/>
      <w:lvlJc w:val="right"/>
      <w:pPr>
        <w:tabs>
          <w:tab w:val="num" w:pos="0"/>
        </w:tabs>
        <w:ind w:left="3044" w:hanging="180"/>
      </w:pPr>
      <w:rPr>
        <w:position w:val="0"/>
        <w:sz w:val="24"/>
        <w:vertAlign w:val="baseline"/>
      </w:rPr>
    </w:lvl>
    <w:lvl w:ilvl="6">
      <w:start w:val="1"/>
      <w:numFmt w:val="decimal"/>
      <w:lvlText w:val="%7."/>
      <w:lvlJc w:val="left"/>
      <w:pPr>
        <w:tabs>
          <w:tab w:val="num" w:pos="0"/>
        </w:tabs>
        <w:ind w:left="3764" w:hanging="360"/>
      </w:pPr>
      <w:rPr>
        <w:position w:val="0"/>
        <w:sz w:val="24"/>
        <w:vertAlign w:val="baseline"/>
      </w:rPr>
    </w:lvl>
    <w:lvl w:ilvl="7">
      <w:start w:val="1"/>
      <w:numFmt w:val="lowerLetter"/>
      <w:lvlText w:val="%8."/>
      <w:lvlJc w:val="left"/>
      <w:pPr>
        <w:tabs>
          <w:tab w:val="num" w:pos="0"/>
        </w:tabs>
        <w:ind w:left="4484" w:hanging="360"/>
      </w:pPr>
      <w:rPr>
        <w:position w:val="0"/>
        <w:sz w:val="24"/>
        <w:vertAlign w:val="baseline"/>
      </w:rPr>
    </w:lvl>
    <w:lvl w:ilvl="8">
      <w:start w:val="1"/>
      <w:numFmt w:val="lowerRoman"/>
      <w:lvlText w:val="%9."/>
      <w:lvlJc w:val="right"/>
      <w:pPr>
        <w:tabs>
          <w:tab w:val="num" w:pos="0"/>
        </w:tabs>
        <w:ind w:left="5204" w:hanging="180"/>
      </w:pPr>
      <w:rPr>
        <w:position w:val="0"/>
        <w:sz w:val="24"/>
        <w:vertAlign w:val="baseline"/>
      </w:rPr>
    </w:lvl>
  </w:abstractNum>
  <w:abstractNum w:abstractNumId="9" w15:restartNumberingAfterBreak="0">
    <w:nsid w:val="0000000A"/>
    <w:multiLevelType w:val="multilevel"/>
    <w:tmpl w:val="0000000A"/>
    <w:name w:val="WW8Num15"/>
    <w:lvl w:ilvl="0">
      <w:start w:val="1"/>
      <w:numFmt w:val="decimal"/>
      <w:lvlText w:val="%1."/>
      <w:lvlJc w:val="left"/>
      <w:pPr>
        <w:tabs>
          <w:tab w:val="num" w:pos="0"/>
        </w:tabs>
        <w:ind w:left="360" w:hanging="360"/>
      </w:pPr>
      <w:rPr>
        <w:b w:val="0"/>
        <w:bCs/>
        <w:position w:val="0"/>
        <w:sz w:val="24"/>
        <w:vertAlign w:val="baseline"/>
      </w:rPr>
    </w:lvl>
    <w:lvl w:ilvl="1">
      <w:start w:val="1"/>
      <w:numFmt w:val="lowerLetter"/>
      <w:lvlText w:val="%2."/>
      <w:lvlJc w:val="left"/>
      <w:pPr>
        <w:tabs>
          <w:tab w:val="num" w:pos="0"/>
        </w:tabs>
        <w:ind w:left="1440" w:hanging="360"/>
      </w:pPr>
      <w:rPr>
        <w:position w:val="0"/>
        <w:sz w:val="24"/>
        <w:vertAlign w:val="baseline"/>
      </w:rPr>
    </w:lvl>
    <w:lvl w:ilvl="2">
      <w:start w:val="1"/>
      <w:numFmt w:val="lowerRoman"/>
      <w:lvlText w:val="%3."/>
      <w:lvlJc w:val="right"/>
      <w:pPr>
        <w:tabs>
          <w:tab w:val="num" w:pos="0"/>
        </w:tabs>
        <w:ind w:left="2160" w:hanging="180"/>
      </w:pPr>
      <w:rPr>
        <w:position w:val="0"/>
        <w:sz w:val="24"/>
        <w:vertAlign w:val="baseline"/>
      </w:rPr>
    </w:lvl>
    <w:lvl w:ilvl="3">
      <w:start w:val="1"/>
      <w:numFmt w:val="decimal"/>
      <w:lvlText w:val="%4."/>
      <w:lvlJc w:val="left"/>
      <w:pPr>
        <w:tabs>
          <w:tab w:val="num" w:pos="0"/>
        </w:tabs>
        <w:ind w:left="2880" w:hanging="360"/>
      </w:pPr>
      <w:rPr>
        <w:position w:val="0"/>
        <w:sz w:val="24"/>
        <w:vertAlign w:val="baseline"/>
      </w:rPr>
    </w:lvl>
    <w:lvl w:ilvl="4">
      <w:start w:val="1"/>
      <w:numFmt w:val="lowerLetter"/>
      <w:lvlText w:val="%5."/>
      <w:lvlJc w:val="left"/>
      <w:pPr>
        <w:tabs>
          <w:tab w:val="num" w:pos="0"/>
        </w:tabs>
        <w:ind w:left="3600" w:hanging="360"/>
      </w:pPr>
      <w:rPr>
        <w:position w:val="0"/>
        <w:sz w:val="24"/>
        <w:vertAlign w:val="baseline"/>
      </w:rPr>
    </w:lvl>
    <w:lvl w:ilvl="5">
      <w:start w:val="1"/>
      <w:numFmt w:val="lowerRoman"/>
      <w:lvlText w:val="%6."/>
      <w:lvlJc w:val="right"/>
      <w:pPr>
        <w:tabs>
          <w:tab w:val="num" w:pos="0"/>
        </w:tabs>
        <w:ind w:left="4320" w:hanging="180"/>
      </w:pPr>
      <w:rPr>
        <w:position w:val="0"/>
        <w:sz w:val="24"/>
        <w:vertAlign w:val="baseline"/>
      </w:rPr>
    </w:lvl>
    <w:lvl w:ilvl="6">
      <w:start w:val="1"/>
      <w:numFmt w:val="decimal"/>
      <w:lvlText w:val="%7."/>
      <w:lvlJc w:val="left"/>
      <w:pPr>
        <w:tabs>
          <w:tab w:val="num" w:pos="0"/>
        </w:tabs>
        <w:ind w:left="5040" w:hanging="360"/>
      </w:pPr>
      <w:rPr>
        <w:position w:val="0"/>
        <w:sz w:val="24"/>
        <w:vertAlign w:val="baseline"/>
      </w:rPr>
    </w:lvl>
    <w:lvl w:ilvl="7">
      <w:start w:val="1"/>
      <w:numFmt w:val="lowerLetter"/>
      <w:lvlText w:val="%8."/>
      <w:lvlJc w:val="left"/>
      <w:pPr>
        <w:tabs>
          <w:tab w:val="num" w:pos="0"/>
        </w:tabs>
        <w:ind w:left="5760" w:hanging="360"/>
      </w:pPr>
      <w:rPr>
        <w:position w:val="0"/>
        <w:sz w:val="24"/>
        <w:vertAlign w:val="baseline"/>
      </w:rPr>
    </w:lvl>
    <w:lvl w:ilvl="8">
      <w:start w:val="1"/>
      <w:numFmt w:val="lowerRoman"/>
      <w:lvlText w:val="%9."/>
      <w:lvlJc w:val="right"/>
      <w:pPr>
        <w:tabs>
          <w:tab w:val="num" w:pos="0"/>
        </w:tabs>
        <w:ind w:left="6480" w:hanging="180"/>
      </w:pPr>
      <w:rPr>
        <w:position w:val="0"/>
        <w:sz w:val="24"/>
        <w:vertAlign w:val="baseline"/>
      </w:rPr>
    </w:lvl>
  </w:abstractNum>
  <w:abstractNum w:abstractNumId="10" w15:restartNumberingAfterBreak="0">
    <w:nsid w:val="0000000B"/>
    <w:multiLevelType w:val="singleLevel"/>
    <w:tmpl w:val="0000000B"/>
    <w:name w:val="WW8Num16"/>
    <w:lvl w:ilvl="0">
      <w:start w:val="1"/>
      <w:numFmt w:val="decimal"/>
      <w:lvlText w:val="%1."/>
      <w:lvlJc w:val="left"/>
      <w:pPr>
        <w:tabs>
          <w:tab w:val="num" w:pos="647"/>
        </w:tabs>
        <w:ind w:left="647" w:hanging="363"/>
      </w:pPr>
      <w:rPr>
        <w:rFonts w:hint="default"/>
        <w:b w:val="0"/>
        <w:sz w:val="24"/>
        <w:szCs w:val="20"/>
      </w:rPr>
    </w:lvl>
  </w:abstractNum>
  <w:abstractNum w:abstractNumId="11" w15:restartNumberingAfterBreak="0">
    <w:nsid w:val="0000000C"/>
    <w:multiLevelType w:val="multilevel"/>
    <w:tmpl w:val="8C004858"/>
    <w:name w:val="WW8Num17"/>
    <w:lvl w:ilvl="0">
      <w:start w:val="1"/>
      <w:numFmt w:val="decimal"/>
      <w:lvlText w:val="%1."/>
      <w:lvlJc w:val="left"/>
      <w:pPr>
        <w:tabs>
          <w:tab w:val="num" w:pos="0"/>
        </w:tabs>
        <w:ind w:left="720" w:hanging="360"/>
      </w:pPr>
      <w:rPr>
        <w:color w:val="auto"/>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12" w15:restartNumberingAfterBreak="0">
    <w:nsid w:val="0000000D"/>
    <w:multiLevelType w:val="multilevel"/>
    <w:tmpl w:val="0000000D"/>
    <w:name w:val="WW8Num2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AF3C288A"/>
    <w:name w:val="WW8Num21"/>
    <w:lvl w:ilvl="0">
      <w:start w:val="1"/>
      <w:numFmt w:val="decimal"/>
      <w:lvlText w:val="%1."/>
      <w:lvlJc w:val="left"/>
      <w:pPr>
        <w:tabs>
          <w:tab w:val="num" w:pos="0"/>
        </w:tabs>
        <w:ind w:left="1004" w:hanging="360"/>
      </w:pPr>
      <w:rPr>
        <w:b w:val="0"/>
        <w:bCs/>
        <w:position w:val="0"/>
        <w:sz w:val="24"/>
        <w:vertAlign w:val="baseline"/>
      </w:rPr>
    </w:lvl>
    <w:lvl w:ilvl="1">
      <w:start w:val="1"/>
      <w:numFmt w:val="lowerLetter"/>
      <w:lvlText w:val="%2."/>
      <w:lvlJc w:val="left"/>
      <w:pPr>
        <w:tabs>
          <w:tab w:val="num" w:pos="0"/>
        </w:tabs>
        <w:ind w:left="1724" w:hanging="360"/>
      </w:pPr>
      <w:rPr>
        <w:position w:val="0"/>
        <w:sz w:val="24"/>
        <w:vertAlign w:val="baseline"/>
      </w:rPr>
    </w:lvl>
    <w:lvl w:ilvl="2">
      <w:start w:val="1"/>
      <w:numFmt w:val="lowerRoman"/>
      <w:lvlText w:val="%3."/>
      <w:lvlJc w:val="right"/>
      <w:pPr>
        <w:tabs>
          <w:tab w:val="num" w:pos="0"/>
        </w:tabs>
        <w:ind w:left="2444" w:hanging="180"/>
      </w:pPr>
      <w:rPr>
        <w:position w:val="0"/>
        <w:sz w:val="24"/>
        <w:vertAlign w:val="baseline"/>
      </w:rPr>
    </w:lvl>
    <w:lvl w:ilvl="3">
      <w:start w:val="1"/>
      <w:numFmt w:val="decimal"/>
      <w:lvlText w:val="%4."/>
      <w:lvlJc w:val="left"/>
      <w:pPr>
        <w:tabs>
          <w:tab w:val="num" w:pos="-2804"/>
        </w:tabs>
        <w:ind w:left="360" w:hanging="360"/>
      </w:pPr>
      <w:rPr>
        <w:rFonts w:ascii="Arial" w:eastAsia="SimSun" w:hAnsi="Arial" w:cs="Arial"/>
        <w:b w:val="0"/>
        <w:bCs/>
        <w:color w:val="auto"/>
        <w:position w:val="0"/>
        <w:sz w:val="22"/>
        <w:szCs w:val="22"/>
        <w:vertAlign w:val="baseline"/>
      </w:rPr>
    </w:lvl>
    <w:lvl w:ilvl="4">
      <w:start w:val="1"/>
      <w:numFmt w:val="lowerLetter"/>
      <w:lvlText w:val="%5."/>
      <w:lvlJc w:val="left"/>
      <w:pPr>
        <w:tabs>
          <w:tab w:val="num" w:pos="0"/>
        </w:tabs>
        <w:ind w:left="3884" w:hanging="360"/>
      </w:pPr>
      <w:rPr>
        <w:position w:val="0"/>
        <w:sz w:val="24"/>
        <w:vertAlign w:val="baseline"/>
      </w:rPr>
    </w:lvl>
    <w:lvl w:ilvl="5">
      <w:start w:val="1"/>
      <w:numFmt w:val="lowerRoman"/>
      <w:lvlText w:val="%6."/>
      <w:lvlJc w:val="right"/>
      <w:pPr>
        <w:tabs>
          <w:tab w:val="num" w:pos="0"/>
        </w:tabs>
        <w:ind w:left="4604" w:hanging="180"/>
      </w:pPr>
      <w:rPr>
        <w:position w:val="0"/>
        <w:sz w:val="24"/>
        <w:vertAlign w:val="baseline"/>
      </w:rPr>
    </w:lvl>
    <w:lvl w:ilvl="6">
      <w:start w:val="1"/>
      <w:numFmt w:val="decimal"/>
      <w:lvlText w:val="%7."/>
      <w:lvlJc w:val="left"/>
      <w:pPr>
        <w:tabs>
          <w:tab w:val="num" w:pos="0"/>
        </w:tabs>
        <w:ind w:left="5324" w:hanging="360"/>
      </w:pPr>
      <w:rPr>
        <w:position w:val="0"/>
        <w:sz w:val="24"/>
        <w:vertAlign w:val="baseline"/>
      </w:rPr>
    </w:lvl>
    <w:lvl w:ilvl="7">
      <w:start w:val="1"/>
      <w:numFmt w:val="lowerLetter"/>
      <w:lvlText w:val="%8."/>
      <w:lvlJc w:val="left"/>
      <w:pPr>
        <w:tabs>
          <w:tab w:val="num" w:pos="0"/>
        </w:tabs>
        <w:ind w:left="6044" w:hanging="360"/>
      </w:pPr>
      <w:rPr>
        <w:position w:val="0"/>
        <w:sz w:val="24"/>
        <w:vertAlign w:val="baseline"/>
      </w:rPr>
    </w:lvl>
    <w:lvl w:ilvl="8">
      <w:start w:val="1"/>
      <w:numFmt w:val="lowerRoman"/>
      <w:lvlText w:val="%9."/>
      <w:lvlJc w:val="right"/>
      <w:pPr>
        <w:tabs>
          <w:tab w:val="num" w:pos="0"/>
        </w:tabs>
        <w:ind w:left="6764" w:hanging="180"/>
      </w:pPr>
      <w:rPr>
        <w:position w:val="0"/>
        <w:sz w:val="24"/>
        <w:vertAlign w:val="baseline"/>
      </w:rPr>
    </w:lvl>
  </w:abstractNum>
  <w:abstractNum w:abstractNumId="14" w15:restartNumberingAfterBreak="0">
    <w:nsid w:val="0000000F"/>
    <w:multiLevelType w:val="singleLevel"/>
    <w:tmpl w:val="0000000F"/>
    <w:name w:val="WW8Num22"/>
    <w:lvl w:ilvl="0">
      <w:start w:val="1"/>
      <w:numFmt w:val="bullet"/>
      <w:lvlText w:val=""/>
      <w:lvlJc w:val="left"/>
      <w:pPr>
        <w:tabs>
          <w:tab w:val="num" w:pos="0"/>
        </w:tabs>
        <w:ind w:left="720" w:hanging="360"/>
      </w:pPr>
      <w:rPr>
        <w:rFonts w:ascii="Symbol" w:hAnsi="Symbol" w:cs="Symbol" w:hint="default"/>
        <w:color w:val="000000"/>
      </w:rPr>
    </w:lvl>
  </w:abstractNum>
  <w:abstractNum w:abstractNumId="15" w15:restartNumberingAfterBreak="0">
    <w:nsid w:val="00000010"/>
    <w:multiLevelType w:val="singleLevel"/>
    <w:tmpl w:val="00000010"/>
    <w:name w:val="WW8Num23"/>
    <w:lvl w:ilvl="0">
      <w:start w:val="1"/>
      <w:numFmt w:val="decimal"/>
      <w:lvlText w:val="%1."/>
      <w:lvlJc w:val="left"/>
      <w:pPr>
        <w:tabs>
          <w:tab w:val="num" w:pos="0"/>
        </w:tabs>
        <w:ind w:left="1572" w:hanging="360"/>
      </w:pPr>
      <w:rPr>
        <w:rFonts w:hint="default"/>
        <w:b w:val="0"/>
      </w:rPr>
    </w:lvl>
  </w:abstractNum>
  <w:abstractNum w:abstractNumId="16" w15:restartNumberingAfterBreak="0">
    <w:nsid w:val="00000011"/>
    <w:multiLevelType w:val="multilevel"/>
    <w:tmpl w:val="00000011"/>
    <w:name w:val="WW8Num24"/>
    <w:lvl w:ilvl="0">
      <w:start w:val="1"/>
      <w:numFmt w:val="decimal"/>
      <w:lvlText w:val="%1)"/>
      <w:lvlJc w:val="left"/>
      <w:pPr>
        <w:tabs>
          <w:tab w:val="num" w:pos="0"/>
        </w:tabs>
        <w:ind w:left="360" w:hanging="360"/>
      </w:pPr>
      <w:rPr>
        <w:rFonts w:ascii="Arial" w:eastAsia="Arial" w:hAnsi="Arial" w:cs="Arial"/>
        <w:u w:val="none"/>
      </w:rPr>
    </w:lvl>
    <w:lvl w:ilvl="1">
      <w:start w:val="1"/>
      <w:numFmt w:val="bullet"/>
      <w:lvlText w:val="-"/>
      <w:lvlJc w:val="left"/>
      <w:pPr>
        <w:tabs>
          <w:tab w:val="num" w:pos="0"/>
        </w:tabs>
        <w:ind w:left="1080" w:hanging="360"/>
      </w:pPr>
      <w:rPr>
        <w:rFonts w:ascii="Liberation Serif" w:hAnsi="Liberation Serif"/>
        <w:u w:val="none"/>
      </w:rPr>
    </w:lvl>
    <w:lvl w:ilvl="2">
      <w:start w:val="1"/>
      <w:numFmt w:val="bullet"/>
      <w:lvlText w:val="-"/>
      <w:lvlJc w:val="left"/>
      <w:pPr>
        <w:tabs>
          <w:tab w:val="num" w:pos="0"/>
        </w:tabs>
        <w:ind w:left="1800" w:hanging="360"/>
      </w:pPr>
      <w:rPr>
        <w:rFonts w:ascii="Liberation Serif" w:hAnsi="Liberation Serif"/>
        <w:u w:val="none"/>
      </w:rPr>
    </w:lvl>
    <w:lvl w:ilvl="3">
      <w:start w:val="1"/>
      <w:numFmt w:val="bullet"/>
      <w:lvlText w:val="-"/>
      <w:lvlJc w:val="left"/>
      <w:pPr>
        <w:tabs>
          <w:tab w:val="num" w:pos="0"/>
        </w:tabs>
        <w:ind w:left="2520" w:hanging="360"/>
      </w:pPr>
      <w:rPr>
        <w:rFonts w:ascii="Liberation Serif" w:hAnsi="Liberation Serif"/>
        <w:u w:val="none"/>
      </w:rPr>
    </w:lvl>
    <w:lvl w:ilvl="4">
      <w:start w:val="1"/>
      <w:numFmt w:val="bullet"/>
      <w:lvlText w:val="-"/>
      <w:lvlJc w:val="left"/>
      <w:pPr>
        <w:tabs>
          <w:tab w:val="num" w:pos="0"/>
        </w:tabs>
        <w:ind w:left="3240" w:hanging="360"/>
      </w:pPr>
      <w:rPr>
        <w:rFonts w:ascii="Liberation Serif" w:hAnsi="Liberation Serif"/>
        <w:u w:val="none"/>
      </w:rPr>
    </w:lvl>
    <w:lvl w:ilvl="5">
      <w:start w:val="1"/>
      <w:numFmt w:val="bullet"/>
      <w:lvlText w:val="-"/>
      <w:lvlJc w:val="left"/>
      <w:pPr>
        <w:tabs>
          <w:tab w:val="num" w:pos="0"/>
        </w:tabs>
        <w:ind w:left="3960" w:hanging="360"/>
      </w:pPr>
      <w:rPr>
        <w:rFonts w:ascii="Liberation Serif" w:hAnsi="Liberation Serif"/>
        <w:u w:val="none"/>
      </w:rPr>
    </w:lvl>
    <w:lvl w:ilvl="6">
      <w:start w:val="1"/>
      <w:numFmt w:val="bullet"/>
      <w:lvlText w:val="-"/>
      <w:lvlJc w:val="left"/>
      <w:pPr>
        <w:tabs>
          <w:tab w:val="num" w:pos="0"/>
        </w:tabs>
        <w:ind w:left="4680" w:hanging="360"/>
      </w:pPr>
      <w:rPr>
        <w:rFonts w:ascii="Liberation Serif" w:hAnsi="Liberation Serif"/>
        <w:u w:val="none"/>
      </w:rPr>
    </w:lvl>
    <w:lvl w:ilvl="7">
      <w:start w:val="1"/>
      <w:numFmt w:val="bullet"/>
      <w:lvlText w:val="-"/>
      <w:lvlJc w:val="left"/>
      <w:pPr>
        <w:tabs>
          <w:tab w:val="num" w:pos="0"/>
        </w:tabs>
        <w:ind w:left="5400" w:hanging="360"/>
      </w:pPr>
      <w:rPr>
        <w:rFonts w:ascii="Liberation Serif" w:hAnsi="Liberation Serif"/>
        <w:u w:val="none"/>
      </w:rPr>
    </w:lvl>
    <w:lvl w:ilvl="8">
      <w:start w:val="1"/>
      <w:numFmt w:val="bullet"/>
      <w:lvlText w:val="-"/>
      <w:lvlJc w:val="left"/>
      <w:pPr>
        <w:tabs>
          <w:tab w:val="num" w:pos="0"/>
        </w:tabs>
        <w:ind w:left="6120" w:hanging="360"/>
      </w:pPr>
      <w:rPr>
        <w:rFonts w:ascii="Liberation Serif" w:hAnsi="Liberation Serif"/>
        <w:u w:val="none"/>
      </w:rPr>
    </w:lvl>
  </w:abstractNum>
  <w:abstractNum w:abstractNumId="17" w15:restartNumberingAfterBreak="0">
    <w:nsid w:val="00000012"/>
    <w:multiLevelType w:val="multilevel"/>
    <w:tmpl w:val="97E82FD2"/>
    <w:name w:val="WW8Num25"/>
    <w:lvl w:ilvl="0">
      <w:start w:val="1"/>
      <w:numFmt w:val="decimal"/>
      <w:lvlText w:val="%1."/>
      <w:lvlJc w:val="left"/>
      <w:pPr>
        <w:tabs>
          <w:tab w:val="num" w:pos="0"/>
        </w:tabs>
        <w:ind w:left="720" w:hanging="360"/>
      </w:pPr>
      <w:rPr>
        <w:rFonts w:ascii="Arial" w:eastAsia="Arial" w:hAnsi="Arial" w:cs="Arial"/>
        <w:color w:val="auto"/>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18" w15:restartNumberingAfterBreak="0">
    <w:nsid w:val="00000013"/>
    <w:multiLevelType w:val="multilevel"/>
    <w:tmpl w:val="00000013"/>
    <w:name w:val="WW8Num28"/>
    <w:lvl w:ilvl="0">
      <w:start w:val="1"/>
      <w:numFmt w:val="decimal"/>
      <w:lvlText w:val="%1."/>
      <w:lvlJc w:val="left"/>
      <w:pPr>
        <w:tabs>
          <w:tab w:val="num" w:pos="283"/>
        </w:tabs>
        <w:ind w:left="283" w:hanging="283"/>
      </w:pPr>
      <w:rPr>
        <w:rFonts w:ascii="Times New Roman" w:eastAsia="Times New Roman" w:hAnsi="Times New Roman" w:cs="Times New Roman"/>
        <w:b w:val="0"/>
        <w:i w:val="0"/>
        <w:color w:val="000000"/>
        <w:sz w:val="24"/>
        <w:u w:val="none"/>
      </w:rPr>
    </w:lvl>
    <w:lvl w:ilvl="1">
      <w:start w:val="1"/>
      <w:numFmt w:val="lowerLetter"/>
      <w:lvlText w:val="%2."/>
      <w:lvlJc w:val="left"/>
      <w:pPr>
        <w:tabs>
          <w:tab w:val="num" w:pos="363"/>
        </w:tabs>
        <w:ind w:left="363" w:hanging="360"/>
      </w:pPr>
    </w:lvl>
    <w:lvl w:ilvl="2">
      <w:start w:val="1"/>
      <w:numFmt w:val="decimal"/>
      <w:lvlText w:val="%3)"/>
      <w:lvlJc w:val="left"/>
      <w:pPr>
        <w:tabs>
          <w:tab w:val="num" w:pos="0"/>
        </w:tabs>
        <w:ind w:left="1263" w:hanging="360"/>
      </w:pPr>
      <w:rPr>
        <w:rFonts w:hint="default"/>
      </w:rPr>
    </w:lvl>
    <w:lvl w:ilvl="3">
      <w:start w:val="5"/>
      <w:numFmt w:val="decimal"/>
      <w:lvlText w:val="%4."/>
      <w:lvlJc w:val="left"/>
      <w:pPr>
        <w:tabs>
          <w:tab w:val="num" w:pos="0"/>
        </w:tabs>
        <w:ind w:left="1803" w:hanging="360"/>
      </w:pPr>
      <w:rPr>
        <w:rFonts w:hint="default"/>
      </w:rPr>
    </w:lvl>
    <w:lvl w:ilvl="4">
      <w:start w:val="1"/>
      <w:numFmt w:val="lowerLetter"/>
      <w:lvlText w:val="%5."/>
      <w:lvlJc w:val="left"/>
      <w:pPr>
        <w:tabs>
          <w:tab w:val="num" w:pos="2523"/>
        </w:tabs>
        <w:ind w:left="2523" w:hanging="360"/>
      </w:pPr>
    </w:lvl>
    <w:lvl w:ilvl="5">
      <w:start w:val="1"/>
      <w:numFmt w:val="lowerRoman"/>
      <w:lvlText w:val="%6."/>
      <w:lvlJc w:val="right"/>
      <w:pPr>
        <w:tabs>
          <w:tab w:val="num" w:pos="3243"/>
        </w:tabs>
        <w:ind w:left="3243" w:hanging="180"/>
      </w:pPr>
    </w:lvl>
    <w:lvl w:ilvl="6">
      <w:start w:val="1"/>
      <w:numFmt w:val="decimal"/>
      <w:lvlText w:val="%7."/>
      <w:lvlJc w:val="left"/>
      <w:pPr>
        <w:tabs>
          <w:tab w:val="num" w:pos="3963"/>
        </w:tabs>
        <w:ind w:left="3963" w:hanging="360"/>
      </w:pPr>
    </w:lvl>
    <w:lvl w:ilvl="7">
      <w:start w:val="1"/>
      <w:numFmt w:val="lowerLetter"/>
      <w:lvlText w:val="%8."/>
      <w:lvlJc w:val="left"/>
      <w:pPr>
        <w:tabs>
          <w:tab w:val="num" w:pos="4683"/>
        </w:tabs>
        <w:ind w:left="4683" w:hanging="360"/>
      </w:pPr>
    </w:lvl>
    <w:lvl w:ilvl="8">
      <w:start w:val="1"/>
      <w:numFmt w:val="lowerRoman"/>
      <w:lvlText w:val="%9."/>
      <w:lvlJc w:val="right"/>
      <w:pPr>
        <w:tabs>
          <w:tab w:val="num" w:pos="5403"/>
        </w:tabs>
        <w:ind w:left="5403" w:hanging="180"/>
      </w:pPr>
    </w:lvl>
  </w:abstractNum>
  <w:abstractNum w:abstractNumId="19" w15:restartNumberingAfterBreak="0">
    <w:nsid w:val="00000014"/>
    <w:multiLevelType w:val="singleLevel"/>
    <w:tmpl w:val="00000014"/>
    <w:name w:val="WW8Num29"/>
    <w:lvl w:ilvl="0">
      <w:numFmt w:val="bullet"/>
      <w:lvlText w:val=""/>
      <w:lvlJc w:val="left"/>
      <w:pPr>
        <w:tabs>
          <w:tab w:val="num" w:pos="0"/>
        </w:tabs>
        <w:ind w:left="550" w:hanging="550"/>
      </w:pPr>
      <w:rPr>
        <w:rFonts w:ascii="Symbol" w:hAnsi="Symbol" w:cs="Calibri" w:hint="default"/>
        <w:color w:val="000000"/>
      </w:rPr>
    </w:lvl>
  </w:abstractNum>
  <w:abstractNum w:abstractNumId="20" w15:restartNumberingAfterBreak="0">
    <w:nsid w:val="00000015"/>
    <w:multiLevelType w:val="multilevel"/>
    <w:tmpl w:val="00000015"/>
    <w:name w:val="WW8Num30"/>
    <w:lvl w:ilvl="0">
      <w:start w:val="1"/>
      <w:numFmt w:val="decimal"/>
      <w:lvlText w:val="%1)"/>
      <w:lvlJc w:val="left"/>
      <w:pPr>
        <w:tabs>
          <w:tab w:val="num" w:pos="0"/>
        </w:tabs>
        <w:ind w:left="720" w:hanging="360"/>
      </w:pPr>
      <w:rPr>
        <w:rFonts w:ascii="Calibri" w:eastAsia="Calibri" w:hAnsi="Calibri" w:cs="Calibri"/>
        <w:b w:val="0"/>
        <w:position w:val="0"/>
        <w:sz w:val="24"/>
        <w:vertAlign w:val="baseline"/>
      </w:rPr>
    </w:lvl>
    <w:lvl w:ilvl="1">
      <w:start w:val="9"/>
      <w:numFmt w:val="decimal"/>
      <w:lvlText w:val="%2)"/>
      <w:lvlJc w:val="left"/>
      <w:pPr>
        <w:tabs>
          <w:tab w:val="num" w:pos="0"/>
        </w:tabs>
        <w:ind w:left="1440" w:hanging="360"/>
      </w:pPr>
      <w:rPr>
        <w:position w:val="0"/>
        <w:sz w:val="24"/>
        <w:vertAlign w:val="baseline"/>
      </w:rPr>
    </w:lvl>
    <w:lvl w:ilvl="2">
      <w:start w:val="15"/>
      <w:numFmt w:val="upperRoman"/>
      <w:lvlText w:val="%3."/>
      <w:lvlJc w:val="left"/>
      <w:pPr>
        <w:tabs>
          <w:tab w:val="num" w:pos="0"/>
        </w:tabs>
        <w:ind w:left="2700" w:hanging="720"/>
      </w:pPr>
      <w:rPr>
        <w:position w:val="0"/>
        <w:sz w:val="24"/>
        <w:vertAlign w:val="baseline"/>
      </w:rPr>
    </w:lvl>
    <w:lvl w:ilvl="3">
      <w:start w:val="1"/>
      <w:numFmt w:val="decimal"/>
      <w:lvlText w:val="%4."/>
      <w:lvlJc w:val="left"/>
      <w:pPr>
        <w:tabs>
          <w:tab w:val="num" w:pos="-1810"/>
        </w:tabs>
        <w:ind w:left="1070" w:hanging="360"/>
      </w:pPr>
      <w:rPr>
        <w:rFonts w:ascii="Arial" w:hAnsi="Arial" w:cs="Arial" w:hint="default"/>
        <w:b w:val="0"/>
        <w:bCs/>
        <w:position w:val="0"/>
        <w:sz w:val="24"/>
        <w:szCs w:val="24"/>
        <w:vertAlign w:val="baseline"/>
      </w:rPr>
    </w:lvl>
    <w:lvl w:ilvl="4">
      <w:start w:val="1"/>
      <w:numFmt w:val="lowerLetter"/>
      <w:lvlText w:val="%5."/>
      <w:lvlJc w:val="left"/>
      <w:pPr>
        <w:tabs>
          <w:tab w:val="num" w:pos="0"/>
        </w:tabs>
        <w:ind w:left="3600" w:hanging="360"/>
      </w:pPr>
      <w:rPr>
        <w:position w:val="0"/>
        <w:sz w:val="24"/>
        <w:vertAlign w:val="baseline"/>
      </w:rPr>
    </w:lvl>
    <w:lvl w:ilvl="5">
      <w:start w:val="1"/>
      <w:numFmt w:val="lowerRoman"/>
      <w:lvlText w:val="%6."/>
      <w:lvlJc w:val="right"/>
      <w:pPr>
        <w:tabs>
          <w:tab w:val="num" w:pos="0"/>
        </w:tabs>
        <w:ind w:left="4320" w:hanging="180"/>
      </w:pPr>
      <w:rPr>
        <w:position w:val="0"/>
        <w:sz w:val="24"/>
        <w:vertAlign w:val="baseline"/>
      </w:rPr>
    </w:lvl>
    <w:lvl w:ilvl="6">
      <w:start w:val="1"/>
      <w:numFmt w:val="decimal"/>
      <w:lvlText w:val="%7."/>
      <w:lvlJc w:val="left"/>
      <w:pPr>
        <w:tabs>
          <w:tab w:val="num" w:pos="0"/>
        </w:tabs>
        <w:ind w:left="5040" w:hanging="360"/>
      </w:pPr>
      <w:rPr>
        <w:position w:val="0"/>
        <w:sz w:val="24"/>
        <w:vertAlign w:val="baseline"/>
      </w:rPr>
    </w:lvl>
    <w:lvl w:ilvl="7">
      <w:start w:val="1"/>
      <w:numFmt w:val="lowerLetter"/>
      <w:lvlText w:val="%8."/>
      <w:lvlJc w:val="left"/>
      <w:pPr>
        <w:tabs>
          <w:tab w:val="num" w:pos="0"/>
        </w:tabs>
        <w:ind w:left="5760" w:hanging="360"/>
      </w:pPr>
      <w:rPr>
        <w:position w:val="0"/>
        <w:sz w:val="24"/>
        <w:vertAlign w:val="baseline"/>
      </w:rPr>
    </w:lvl>
    <w:lvl w:ilvl="8">
      <w:start w:val="1"/>
      <w:numFmt w:val="lowerRoman"/>
      <w:lvlText w:val="%9."/>
      <w:lvlJc w:val="right"/>
      <w:pPr>
        <w:tabs>
          <w:tab w:val="num" w:pos="0"/>
        </w:tabs>
        <w:ind w:left="6480" w:hanging="180"/>
      </w:pPr>
      <w:rPr>
        <w:position w:val="0"/>
        <w:sz w:val="24"/>
        <w:vertAlign w:val="baseline"/>
      </w:rPr>
    </w:lvl>
  </w:abstractNum>
  <w:abstractNum w:abstractNumId="21" w15:restartNumberingAfterBreak="0">
    <w:nsid w:val="00000016"/>
    <w:multiLevelType w:val="multilevel"/>
    <w:tmpl w:val="00000016"/>
    <w:name w:val="WW8Num31"/>
    <w:lvl w:ilvl="0">
      <w:start w:val="1"/>
      <w:numFmt w:val="decimal"/>
      <w:lvlText w:val="%1."/>
      <w:lvlJc w:val="left"/>
      <w:pPr>
        <w:tabs>
          <w:tab w:val="num" w:pos="0"/>
        </w:tabs>
        <w:ind w:left="720" w:hanging="360"/>
      </w:pPr>
      <w:rPr>
        <w:color w:val="000000"/>
        <w:sz w:val="20"/>
        <w:szCs w:val="20"/>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2" w15:restartNumberingAfterBreak="0">
    <w:nsid w:val="00000017"/>
    <w:multiLevelType w:val="multilevel"/>
    <w:tmpl w:val="00000017"/>
    <w:name w:val="WW8Num32"/>
    <w:lvl w:ilvl="0">
      <w:start w:val="1"/>
      <w:numFmt w:val="decimal"/>
      <w:lvlText w:val="%1)"/>
      <w:lvlJc w:val="left"/>
      <w:pPr>
        <w:tabs>
          <w:tab w:val="num" w:pos="0"/>
        </w:tabs>
        <w:ind w:left="720" w:hanging="360"/>
      </w:pPr>
      <w:rPr>
        <w:u w:val="none"/>
      </w:rPr>
    </w:lvl>
    <w:lvl w:ilvl="1">
      <w:start w:val="1"/>
      <w:numFmt w:val="decimal"/>
      <w:lvlText w:val="%2)"/>
      <w:lvlJc w:val="left"/>
      <w:pPr>
        <w:tabs>
          <w:tab w:val="num" w:pos="0"/>
        </w:tabs>
        <w:ind w:left="1440" w:hanging="360"/>
      </w:pPr>
      <w:rPr>
        <w:rFonts w:ascii="Arial" w:eastAsia="Cambria" w:hAnsi="Arial" w:cs="Arial" w:hint="default"/>
        <w:b w:val="0"/>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3" w15:restartNumberingAfterBreak="0">
    <w:nsid w:val="00000018"/>
    <w:multiLevelType w:val="multilevel"/>
    <w:tmpl w:val="0798D25E"/>
    <w:name w:val="WW8Num33"/>
    <w:lvl w:ilvl="0">
      <w:start w:val="1"/>
      <w:numFmt w:val="decimal"/>
      <w:lvlText w:val="%1."/>
      <w:lvlJc w:val="left"/>
      <w:pPr>
        <w:tabs>
          <w:tab w:val="num" w:pos="0"/>
        </w:tabs>
        <w:ind w:left="720" w:hanging="360"/>
      </w:pPr>
      <w:rPr>
        <w:rFonts w:ascii="Arial" w:eastAsia="Arial" w:hAnsi="Arial" w:cs="Arial"/>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4" w15:restartNumberingAfterBreak="0">
    <w:nsid w:val="00000019"/>
    <w:multiLevelType w:val="multilevel"/>
    <w:tmpl w:val="00000019"/>
    <w:name w:val="WW8Num34"/>
    <w:lvl w:ilvl="0">
      <w:start w:val="1"/>
      <w:numFmt w:val="decimal"/>
      <w:lvlText w:val="%1)"/>
      <w:lvlJc w:val="left"/>
      <w:pPr>
        <w:tabs>
          <w:tab w:val="num" w:pos="0"/>
        </w:tabs>
        <w:ind w:left="630" w:hanging="360"/>
      </w:pPr>
      <w:rPr>
        <w:u w:val="none"/>
      </w:rPr>
    </w:lvl>
    <w:lvl w:ilvl="1">
      <w:start w:val="1"/>
      <w:numFmt w:val="decimal"/>
      <w:lvlText w:val="%2)"/>
      <w:lvlJc w:val="left"/>
      <w:pPr>
        <w:tabs>
          <w:tab w:val="num" w:pos="0"/>
        </w:tabs>
        <w:ind w:left="1350" w:hanging="360"/>
      </w:pPr>
      <w:rPr>
        <w:rFonts w:ascii="Arial" w:eastAsia="Cambria" w:hAnsi="Arial" w:cs="Arial" w:hint="default"/>
        <w:b w:val="0"/>
        <w:u w:val="none"/>
      </w:rPr>
    </w:lvl>
    <w:lvl w:ilvl="2">
      <w:start w:val="1"/>
      <w:numFmt w:val="lowerRoman"/>
      <w:lvlText w:val="%3)"/>
      <w:lvlJc w:val="right"/>
      <w:pPr>
        <w:tabs>
          <w:tab w:val="num" w:pos="0"/>
        </w:tabs>
        <w:ind w:left="2070" w:hanging="360"/>
      </w:pPr>
      <w:rPr>
        <w:u w:val="none"/>
      </w:rPr>
    </w:lvl>
    <w:lvl w:ilvl="3">
      <w:start w:val="1"/>
      <w:numFmt w:val="decimal"/>
      <w:lvlText w:val="(%4)"/>
      <w:lvlJc w:val="left"/>
      <w:pPr>
        <w:tabs>
          <w:tab w:val="num" w:pos="0"/>
        </w:tabs>
        <w:ind w:left="2790" w:hanging="360"/>
      </w:pPr>
      <w:rPr>
        <w:u w:val="none"/>
      </w:rPr>
    </w:lvl>
    <w:lvl w:ilvl="4">
      <w:start w:val="1"/>
      <w:numFmt w:val="lowerLetter"/>
      <w:lvlText w:val="(%5)"/>
      <w:lvlJc w:val="left"/>
      <w:pPr>
        <w:tabs>
          <w:tab w:val="num" w:pos="0"/>
        </w:tabs>
        <w:ind w:left="3510" w:hanging="360"/>
      </w:pPr>
      <w:rPr>
        <w:u w:val="none"/>
      </w:rPr>
    </w:lvl>
    <w:lvl w:ilvl="5">
      <w:start w:val="1"/>
      <w:numFmt w:val="lowerRoman"/>
      <w:lvlText w:val="(%6)"/>
      <w:lvlJc w:val="right"/>
      <w:pPr>
        <w:tabs>
          <w:tab w:val="num" w:pos="0"/>
        </w:tabs>
        <w:ind w:left="4230" w:hanging="360"/>
      </w:pPr>
      <w:rPr>
        <w:u w:val="none"/>
      </w:rPr>
    </w:lvl>
    <w:lvl w:ilvl="6">
      <w:start w:val="1"/>
      <w:numFmt w:val="decimal"/>
      <w:lvlText w:val="%7."/>
      <w:lvlJc w:val="left"/>
      <w:pPr>
        <w:tabs>
          <w:tab w:val="num" w:pos="0"/>
        </w:tabs>
        <w:ind w:left="4950" w:hanging="360"/>
      </w:pPr>
      <w:rPr>
        <w:u w:val="none"/>
      </w:rPr>
    </w:lvl>
    <w:lvl w:ilvl="7">
      <w:start w:val="1"/>
      <w:numFmt w:val="lowerLetter"/>
      <w:lvlText w:val="%8."/>
      <w:lvlJc w:val="left"/>
      <w:pPr>
        <w:tabs>
          <w:tab w:val="num" w:pos="0"/>
        </w:tabs>
        <w:ind w:left="5670" w:hanging="360"/>
      </w:pPr>
      <w:rPr>
        <w:u w:val="none"/>
      </w:rPr>
    </w:lvl>
    <w:lvl w:ilvl="8">
      <w:start w:val="1"/>
      <w:numFmt w:val="lowerRoman"/>
      <w:lvlText w:val="%9."/>
      <w:lvlJc w:val="right"/>
      <w:pPr>
        <w:tabs>
          <w:tab w:val="num" w:pos="0"/>
        </w:tabs>
        <w:ind w:left="6390" w:hanging="360"/>
      </w:pPr>
      <w:rPr>
        <w:u w:val="none"/>
      </w:rPr>
    </w:lvl>
  </w:abstractNum>
  <w:abstractNum w:abstractNumId="25" w15:restartNumberingAfterBreak="0">
    <w:nsid w:val="0000001A"/>
    <w:multiLevelType w:val="multilevel"/>
    <w:tmpl w:val="0000001A"/>
    <w:name w:val="WW8Num35"/>
    <w:lvl w:ilvl="0">
      <w:start w:val="1"/>
      <w:numFmt w:val="decimal"/>
      <w:lvlText w:val="%1)"/>
      <w:lvlJc w:val="left"/>
      <w:pPr>
        <w:tabs>
          <w:tab w:val="num" w:pos="0"/>
        </w:tabs>
        <w:ind w:left="502" w:hanging="360"/>
      </w:pPr>
      <w:rPr>
        <w:b w:val="0"/>
        <w:bCs/>
        <w:position w:val="0"/>
        <w:sz w:val="24"/>
        <w:vertAlign w:val="baseline"/>
      </w:rPr>
    </w:lvl>
    <w:lvl w:ilvl="1">
      <w:start w:val="1"/>
      <w:numFmt w:val="lowerLetter"/>
      <w:lvlText w:val="%2."/>
      <w:lvlJc w:val="left"/>
      <w:pPr>
        <w:tabs>
          <w:tab w:val="num" w:pos="0"/>
        </w:tabs>
        <w:ind w:left="1222" w:hanging="360"/>
      </w:pPr>
      <w:rPr>
        <w:position w:val="0"/>
        <w:sz w:val="24"/>
        <w:vertAlign w:val="baseline"/>
      </w:rPr>
    </w:lvl>
    <w:lvl w:ilvl="2">
      <w:start w:val="1"/>
      <w:numFmt w:val="lowerRoman"/>
      <w:lvlText w:val="%3."/>
      <w:lvlJc w:val="right"/>
      <w:pPr>
        <w:tabs>
          <w:tab w:val="num" w:pos="0"/>
        </w:tabs>
        <w:ind w:left="1942" w:hanging="180"/>
      </w:pPr>
      <w:rPr>
        <w:position w:val="0"/>
        <w:sz w:val="24"/>
        <w:vertAlign w:val="baseline"/>
      </w:rPr>
    </w:lvl>
    <w:lvl w:ilvl="3">
      <w:start w:val="1"/>
      <w:numFmt w:val="decimal"/>
      <w:lvlText w:val="%4."/>
      <w:lvlJc w:val="left"/>
      <w:pPr>
        <w:tabs>
          <w:tab w:val="num" w:pos="0"/>
        </w:tabs>
        <w:ind w:left="2662" w:hanging="360"/>
      </w:pPr>
      <w:rPr>
        <w:position w:val="0"/>
        <w:sz w:val="24"/>
        <w:vertAlign w:val="baseline"/>
      </w:rPr>
    </w:lvl>
    <w:lvl w:ilvl="4">
      <w:start w:val="1"/>
      <w:numFmt w:val="lowerLetter"/>
      <w:lvlText w:val="%5."/>
      <w:lvlJc w:val="left"/>
      <w:pPr>
        <w:tabs>
          <w:tab w:val="num" w:pos="0"/>
        </w:tabs>
        <w:ind w:left="3382" w:hanging="360"/>
      </w:pPr>
      <w:rPr>
        <w:position w:val="0"/>
        <w:sz w:val="24"/>
        <w:vertAlign w:val="baseline"/>
      </w:rPr>
    </w:lvl>
    <w:lvl w:ilvl="5">
      <w:start w:val="1"/>
      <w:numFmt w:val="lowerRoman"/>
      <w:lvlText w:val="%6."/>
      <w:lvlJc w:val="right"/>
      <w:pPr>
        <w:tabs>
          <w:tab w:val="num" w:pos="0"/>
        </w:tabs>
        <w:ind w:left="4102" w:hanging="180"/>
      </w:pPr>
      <w:rPr>
        <w:position w:val="0"/>
        <w:sz w:val="24"/>
        <w:vertAlign w:val="baseline"/>
      </w:rPr>
    </w:lvl>
    <w:lvl w:ilvl="6">
      <w:start w:val="1"/>
      <w:numFmt w:val="decimal"/>
      <w:lvlText w:val="%7."/>
      <w:lvlJc w:val="left"/>
      <w:pPr>
        <w:tabs>
          <w:tab w:val="num" w:pos="0"/>
        </w:tabs>
        <w:ind w:left="4822" w:hanging="360"/>
      </w:pPr>
      <w:rPr>
        <w:position w:val="0"/>
        <w:sz w:val="24"/>
        <w:vertAlign w:val="baseline"/>
      </w:rPr>
    </w:lvl>
    <w:lvl w:ilvl="7">
      <w:start w:val="1"/>
      <w:numFmt w:val="lowerLetter"/>
      <w:lvlText w:val="%8."/>
      <w:lvlJc w:val="left"/>
      <w:pPr>
        <w:tabs>
          <w:tab w:val="num" w:pos="0"/>
        </w:tabs>
        <w:ind w:left="5542" w:hanging="360"/>
      </w:pPr>
      <w:rPr>
        <w:position w:val="0"/>
        <w:sz w:val="24"/>
        <w:vertAlign w:val="baseline"/>
      </w:rPr>
    </w:lvl>
    <w:lvl w:ilvl="8">
      <w:start w:val="1"/>
      <w:numFmt w:val="lowerRoman"/>
      <w:lvlText w:val="%9."/>
      <w:lvlJc w:val="right"/>
      <w:pPr>
        <w:tabs>
          <w:tab w:val="num" w:pos="0"/>
        </w:tabs>
        <w:ind w:left="6262" w:hanging="180"/>
      </w:pPr>
      <w:rPr>
        <w:position w:val="0"/>
        <w:sz w:val="24"/>
        <w:vertAlign w:val="baseline"/>
      </w:rPr>
    </w:lvl>
  </w:abstractNum>
  <w:abstractNum w:abstractNumId="26" w15:restartNumberingAfterBreak="0">
    <w:nsid w:val="0000001B"/>
    <w:multiLevelType w:val="multilevel"/>
    <w:tmpl w:val="0000001B"/>
    <w:name w:val="WW8Num36"/>
    <w:lvl w:ilvl="0">
      <w:start w:val="1"/>
      <w:numFmt w:val="bullet"/>
      <w:lvlText w:val=""/>
      <w:lvlJc w:val="left"/>
      <w:pPr>
        <w:tabs>
          <w:tab w:val="num" w:pos="0"/>
        </w:tabs>
        <w:ind w:left="454" w:hanging="454"/>
      </w:pPr>
      <w:rPr>
        <w:rFonts w:ascii="Symbol" w:hAnsi="Symbol" w:cs="Symbol" w:hint="default"/>
        <w:b w:val="0"/>
        <w:bCs/>
        <w:position w:val="0"/>
        <w:sz w:val="24"/>
        <w:vertAlign w:val="baseline"/>
      </w:rPr>
    </w:lvl>
    <w:lvl w:ilvl="1">
      <w:start w:val="1"/>
      <w:numFmt w:val="lowerLetter"/>
      <w:lvlText w:val="%2)"/>
      <w:lvlJc w:val="left"/>
      <w:pPr>
        <w:tabs>
          <w:tab w:val="num" w:pos="0"/>
        </w:tabs>
        <w:ind w:left="786" w:hanging="360"/>
      </w:pPr>
      <w:rPr>
        <w:position w:val="0"/>
        <w:sz w:val="24"/>
        <w:vertAlign w:val="baseline"/>
      </w:rPr>
    </w:lvl>
    <w:lvl w:ilvl="2">
      <w:start w:val="1"/>
      <w:numFmt w:val="decimal"/>
      <w:lvlText w:val="%3)"/>
      <w:lvlJc w:val="left"/>
      <w:pPr>
        <w:tabs>
          <w:tab w:val="num" w:pos="0"/>
        </w:tabs>
        <w:ind w:left="1784" w:hanging="360"/>
      </w:pPr>
      <w:rPr>
        <w:b w:val="0"/>
        <w:bCs/>
        <w:position w:val="0"/>
        <w:sz w:val="24"/>
        <w:vertAlign w:val="baseline"/>
      </w:rPr>
    </w:lvl>
    <w:lvl w:ilvl="3">
      <w:start w:val="1"/>
      <w:numFmt w:val="decimal"/>
      <w:lvlText w:val="%4."/>
      <w:lvlJc w:val="left"/>
      <w:pPr>
        <w:tabs>
          <w:tab w:val="num" w:pos="0"/>
        </w:tabs>
        <w:ind w:left="2324" w:hanging="360"/>
      </w:pPr>
      <w:rPr>
        <w:b/>
        <w:position w:val="0"/>
        <w:sz w:val="24"/>
        <w:vertAlign w:val="baseline"/>
      </w:rPr>
    </w:lvl>
    <w:lvl w:ilvl="4">
      <w:start w:val="1"/>
      <w:numFmt w:val="lowerLetter"/>
      <w:lvlText w:val="%5."/>
      <w:lvlJc w:val="left"/>
      <w:pPr>
        <w:tabs>
          <w:tab w:val="num" w:pos="0"/>
        </w:tabs>
        <w:ind w:left="3044" w:hanging="360"/>
      </w:pPr>
      <w:rPr>
        <w:position w:val="0"/>
        <w:sz w:val="24"/>
        <w:vertAlign w:val="baseline"/>
      </w:rPr>
    </w:lvl>
    <w:lvl w:ilvl="5">
      <w:start w:val="1"/>
      <w:numFmt w:val="lowerRoman"/>
      <w:lvlText w:val="%6."/>
      <w:lvlJc w:val="right"/>
      <w:pPr>
        <w:tabs>
          <w:tab w:val="num" w:pos="0"/>
        </w:tabs>
        <w:ind w:left="3764" w:hanging="180"/>
      </w:pPr>
      <w:rPr>
        <w:position w:val="0"/>
        <w:sz w:val="24"/>
        <w:vertAlign w:val="baseline"/>
      </w:rPr>
    </w:lvl>
    <w:lvl w:ilvl="6">
      <w:start w:val="1"/>
      <w:numFmt w:val="decimal"/>
      <w:lvlText w:val="%7."/>
      <w:lvlJc w:val="left"/>
      <w:pPr>
        <w:tabs>
          <w:tab w:val="num" w:pos="0"/>
        </w:tabs>
        <w:ind w:left="4484" w:hanging="360"/>
      </w:pPr>
      <w:rPr>
        <w:position w:val="0"/>
        <w:sz w:val="24"/>
        <w:vertAlign w:val="baseline"/>
      </w:rPr>
    </w:lvl>
    <w:lvl w:ilvl="7">
      <w:start w:val="1"/>
      <w:numFmt w:val="lowerLetter"/>
      <w:lvlText w:val="%8."/>
      <w:lvlJc w:val="left"/>
      <w:pPr>
        <w:tabs>
          <w:tab w:val="num" w:pos="0"/>
        </w:tabs>
        <w:ind w:left="5204" w:hanging="360"/>
      </w:pPr>
      <w:rPr>
        <w:position w:val="0"/>
        <w:sz w:val="24"/>
        <w:vertAlign w:val="baseline"/>
      </w:rPr>
    </w:lvl>
    <w:lvl w:ilvl="8">
      <w:start w:val="1"/>
      <w:numFmt w:val="lowerRoman"/>
      <w:lvlText w:val="%9."/>
      <w:lvlJc w:val="right"/>
      <w:pPr>
        <w:tabs>
          <w:tab w:val="num" w:pos="0"/>
        </w:tabs>
        <w:ind w:left="5924" w:hanging="180"/>
      </w:pPr>
      <w:rPr>
        <w:position w:val="0"/>
        <w:sz w:val="24"/>
        <w:vertAlign w:val="baseline"/>
      </w:rPr>
    </w:lvl>
  </w:abstractNum>
  <w:abstractNum w:abstractNumId="27" w15:restartNumberingAfterBreak="0">
    <w:nsid w:val="0000001C"/>
    <w:multiLevelType w:val="multilevel"/>
    <w:tmpl w:val="0000001C"/>
    <w:name w:val="WW8Num38"/>
    <w:lvl w:ilvl="0">
      <w:start w:val="1"/>
      <w:numFmt w:val="decimal"/>
      <w:lvlText w:val="%1)"/>
      <w:lvlJc w:val="left"/>
      <w:pPr>
        <w:tabs>
          <w:tab w:val="num" w:pos="0"/>
        </w:tabs>
        <w:ind w:left="360" w:hanging="360"/>
      </w:pPr>
      <w:rPr>
        <w:rFonts w:ascii="Arial" w:eastAsia="Cambria" w:hAnsi="Arial" w:cs="Arial" w:hint="default"/>
        <w:b w:val="0"/>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rPr>
        <w:rFonts w:ascii="Arial" w:eastAsia="Cambria" w:hAnsi="Arial" w:cs="Arial" w:hint="default"/>
        <w:b w:val="0"/>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0000001D"/>
    <w:multiLevelType w:val="multilevel"/>
    <w:tmpl w:val="0000001D"/>
    <w:name w:val="WW8Num39"/>
    <w:lvl w:ilvl="0">
      <w:start w:val="1"/>
      <w:numFmt w:val="decimal"/>
      <w:lvlText w:val="%1."/>
      <w:lvlJc w:val="left"/>
      <w:pPr>
        <w:tabs>
          <w:tab w:val="num" w:pos="0"/>
        </w:tabs>
        <w:ind w:left="454" w:hanging="454"/>
      </w:pPr>
      <w:rPr>
        <w:b w:val="0"/>
        <w:bCs/>
        <w:position w:val="0"/>
        <w:sz w:val="24"/>
        <w:vertAlign w:val="baseline"/>
      </w:rPr>
    </w:lvl>
    <w:lvl w:ilvl="1">
      <w:start w:val="1"/>
      <w:numFmt w:val="lowerLetter"/>
      <w:lvlText w:val="%2)"/>
      <w:lvlJc w:val="left"/>
      <w:pPr>
        <w:tabs>
          <w:tab w:val="num" w:pos="0"/>
        </w:tabs>
        <w:ind w:left="786" w:hanging="360"/>
      </w:pPr>
      <w:rPr>
        <w:position w:val="0"/>
        <w:sz w:val="24"/>
        <w:vertAlign w:val="baseline"/>
      </w:rPr>
    </w:lvl>
    <w:lvl w:ilvl="2">
      <w:start w:val="1"/>
      <w:numFmt w:val="decimal"/>
      <w:lvlText w:val="%3)"/>
      <w:lvlJc w:val="left"/>
      <w:pPr>
        <w:tabs>
          <w:tab w:val="num" w:pos="0"/>
        </w:tabs>
        <w:ind w:left="1784" w:hanging="360"/>
      </w:pPr>
      <w:rPr>
        <w:b w:val="0"/>
        <w:bCs/>
        <w:position w:val="0"/>
        <w:sz w:val="24"/>
        <w:vertAlign w:val="baseline"/>
      </w:rPr>
    </w:lvl>
    <w:lvl w:ilvl="3">
      <w:start w:val="1"/>
      <w:numFmt w:val="decimal"/>
      <w:lvlText w:val="%4."/>
      <w:lvlJc w:val="left"/>
      <w:pPr>
        <w:tabs>
          <w:tab w:val="num" w:pos="0"/>
        </w:tabs>
        <w:ind w:left="2324" w:hanging="360"/>
      </w:pPr>
      <w:rPr>
        <w:b/>
        <w:position w:val="0"/>
        <w:sz w:val="24"/>
        <w:vertAlign w:val="baseline"/>
      </w:rPr>
    </w:lvl>
    <w:lvl w:ilvl="4">
      <w:start w:val="1"/>
      <w:numFmt w:val="lowerLetter"/>
      <w:lvlText w:val="%5."/>
      <w:lvlJc w:val="left"/>
      <w:pPr>
        <w:tabs>
          <w:tab w:val="num" w:pos="0"/>
        </w:tabs>
        <w:ind w:left="3044" w:hanging="360"/>
      </w:pPr>
      <w:rPr>
        <w:position w:val="0"/>
        <w:sz w:val="24"/>
        <w:vertAlign w:val="baseline"/>
      </w:rPr>
    </w:lvl>
    <w:lvl w:ilvl="5">
      <w:start w:val="1"/>
      <w:numFmt w:val="lowerRoman"/>
      <w:lvlText w:val="%6."/>
      <w:lvlJc w:val="right"/>
      <w:pPr>
        <w:tabs>
          <w:tab w:val="num" w:pos="0"/>
        </w:tabs>
        <w:ind w:left="3764" w:hanging="180"/>
      </w:pPr>
      <w:rPr>
        <w:position w:val="0"/>
        <w:sz w:val="24"/>
        <w:vertAlign w:val="baseline"/>
      </w:rPr>
    </w:lvl>
    <w:lvl w:ilvl="6">
      <w:start w:val="1"/>
      <w:numFmt w:val="decimal"/>
      <w:lvlText w:val="%7."/>
      <w:lvlJc w:val="left"/>
      <w:pPr>
        <w:tabs>
          <w:tab w:val="num" w:pos="0"/>
        </w:tabs>
        <w:ind w:left="4484" w:hanging="360"/>
      </w:pPr>
      <w:rPr>
        <w:position w:val="0"/>
        <w:sz w:val="24"/>
        <w:vertAlign w:val="baseline"/>
      </w:rPr>
    </w:lvl>
    <w:lvl w:ilvl="7">
      <w:start w:val="1"/>
      <w:numFmt w:val="lowerLetter"/>
      <w:lvlText w:val="%8."/>
      <w:lvlJc w:val="left"/>
      <w:pPr>
        <w:tabs>
          <w:tab w:val="num" w:pos="0"/>
        </w:tabs>
        <w:ind w:left="5204" w:hanging="360"/>
      </w:pPr>
      <w:rPr>
        <w:position w:val="0"/>
        <w:sz w:val="24"/>
        <w:vertAlign w:val="baseline"/>
      </w:rPr>
    </w:lvl>
    <w:lvl w:ilvl="8">
      <w:start w:val="1"/>
      <w:numFmt w:val="lowerRoman"/>
      <w:lvlText w:val="%9."/>
      <w:lvlJc w:val="right"/>
      <w:pPr>
        <w:tabs>
          <w:tab w:val="num" w:pos="0"/>
        </w:tabs>
        <w:ind w:left="5924" w:hanging="180"/>
      </w:pPr>
      <w:rPr>
        <w:position w:val="0"/>
        <w:sz w:val="24"/>
        <w:vertAlign w:val="baseline"/>
      </w:rPr>
    </w:lvl>
  </w:abstractNum>
  <w:abstractNum w:abstractNumId="29" w15:restartNumberingAfterBreak="0">
    <w:nsid w:val="0000001E"/>
    <w:multiLevelType w:val="multilevel"/>
    <w:tmpl w:val="0000001E"/>
    <w:name w:val="WW8Num40"/>
    <w:lvl w:ilvl="0">
      <w:start w:val="1"/>
      <w:numFmt w:val="lowerLetter"/>
      <w:lvlText w:val="%1)"/>
      <w:lvlJc w:val="left"/>
      <w:pPr>
        <w:tabs>
          <w:tab w:val="num" w:pos="0"/>
        </w:tabs>
        <w:ind w:left="360" w:hanging="360"/>
      </w:pPr>
      <w:rPr>
        <w:rFonts w:ascii="Times New Roman" w:eastAsia="Times New Roman" w:hAnsi="Times New Roman" w:cs="Times New Roman"/>
        <w:b w:val="0"/>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rFonts w:hint="default"/>
        <w:b w:val="0"/>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0"/>
        </w:tabs>
        <w:ind w:left="720" w:hanging="360"/>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0000001F"/>
    <w:multiLevelType w:val="multilevel"/>
    <w:tmpl w:val="0000001F"/>
    <w:name w:val="WW8Num41"/>
    <w:lvl w:ilvl="0">
      <w:start w:val="1"/>
      <w:numFmt w:val="decimal"/>
      <w:lvlText w:val="%1."/>
      <w:lvlJc w:val="left"/>
      <w:pPr>
        <w:tabs>
          <w:tab w:val="num" w:pos="0"/>
        </w:tabs>
        <w:ind w:left="1146" w:hanging="360"/>
      </w:pPr>
      <w:rPr>
        <w:rFonts w:ascii="Arial" w:eastAsia="Arial" w:hAnsi="Arial" w:cs="Arial"/>
        <w:b w:val="0"/>
        <w:bCs/>
        <w:position w:val="0"/>
        <w:sz w:val="24"/>
        <w:vertAlign w:val="baseline"/>
      </w:rPr>
    </w:lvl>
    <w:lvl w:ilvl="1">
      <w:start w:val="1"/>
      <w:numFmt w:val="lowerLetter"/>
      <w:lvlText w:val="%2."/>
      <w:lvlJc w:val="left"/>
      <w:pPr>
        <w:tabs>
          <w:tab w:val="num" w:pos="0"/>
        </w:tabs>
        <w:ind w:left="1866" w:hanging="360"/>
      </w:pPr>
      <w:rPr>
        <w:position w:val="0"/>
        <w:sz w:val="24"/>
        <w:vertAlign w:val="baseline"/>
      </w:rPr>
    </w:lvl>
    <w:lvl w:ilvl="2">
      <w:start w:val="1"/>
      <w:numFmt w:val="lowerRoman"/>
      <w:lvlText w:val="%3."/>
      <w:lvlJc w:val="right"/>
      <w:pPr>
        <w:tabs>
          <w:tab w:val="num" w:pos="0"/>
        </w:tabs>
        <w:ind w:left="2586" w:hanging="180"/>
      </w:pPr>
      <w:rPr>
        <w:position w:val="0"/>
        <w:sz w:val="24"/>
        <w:vertAlign w:val="baseline"/>
      </w:rPr>
    </w:lvl>
    <w:lvl w:ilvl="3">
      <w:start w:val="1"/>
      <w:numFmt w:val="decimal"/>
      <w:lvlText w:val="%4."/>
      <w:lvlJc w:val="left"/>
      <w:pPr>
        <w:tabs>
          <w:tab w:val="num" w:pos="0"/>
        </w:tabs>
        <w:ind w:left="3306" w:hanging="360"/>
      </w:pPr>
      <w:rPr>
        <w:position w:val="0"/>
        <w:sz w:val="24"/>
        <w:vertAlign w:val="baseline"/>
      </w:rPr>
    </w:lvl>
    <w:lvl w:ilvl="4">
      <w:start w:val="1"/>
      <w:numFmt w:val="lowerLetter"/>
      <w:lvlText w:val="%5."/>
      <w:lvlJc w:val="left"/>
      <w:pPr>
        <w:tabs>
          <w:tab w:val="num" w:pos="0"/>
        </w:tabs>
        <w:ind w:left="4026" w:hanging="360"/>
      </w:pPr>
      <w:rPr>
        <w:position w:val="0"/>
        <w:sz w:val="24"/>
        <w:vertAlign w:val="baseline"/>
      </w:rPr>
    </w:lvl>
    <w:lvl w:ilvl="5">
      <w:start w:val="1"/>
      <w:numFmt w:val="lowerRoman"/>
      <w:lvlText w:val="%6."/>
      <w:lvlJc w:val="right"/>
      <w:pPr>
        <w:tabs>
          <w:tab w:val="num" w:pos="0"/>
        </w:tabs>
        <w:ind w:left="4746" w:hanging="180"/>
      </w:pPr>
      <w:rPr>
        <w:position w:val="0"/>
        <w:sz w:val="24"/>
        <w:vertAlign w:val="baseline"/>
      </w:rPr>
    </w:lvl>
    <w:lvl w:ilvl="6">
      <w:start w:val="1"/>
      <w:numFmt w:val="decimal"/>
      <w:lvlText w:val="%7."/>
      <w:lvlJc w:val="left"/>
      <w:pPr>
        <w:tabs>
          <w:tab w:val="num" w:pos="0"/>
        </w:tabs>
        <w:ind w:left="5466" w:hanging="360"/>
      </w:pPr>
      <w:rPr>
        <w:position w:val="0"/>
        <w:sz w:val="24"/>
        <w:vertAlign w:val="baseline"/>
      </w:rPr>
    </w:lvl>
    <w:lvl w:ilvl="7">
      <w:start w:val="1"/>
      <w:numFmt w:val="lowerLetter"/>
      <w:lvlText w:val="%8."/>
      <w:lvlJc w:val="left"/>
      <w:pPr>
        <w:tabs>
          <w:tab w:val="num" w:pos="0"/>
        </w:tabs>
        <w:ind w:left="6186" w:hanging="360"/>
      </w:pPr>
      <w:rPr>
        <w:position w:val="0"/>
        <w:sz w:val="24"/>
        <w:vertAlign w:val="baseline"/>
      </w:rPr>
    </w:lvl>
    <w:lvl w:ilvl="8">
      <w:start w:val="1"/>
      <w:numFmt w:val="lowerRoman"/>
      <w:lvlText w:val="%9."/>
      <w:lvlJc w:val="right"/>
      <w:pPr>
        <w:tabs>
          <w:tab w:val="num" w:pos="0"/>
        </w:tabs>
        <w:ind w:left="6906" w:hanging="180"/>
      </w:pPr>
      <w:rPr>
        <w:position w:val="0"/>
        <w:sz w:val="24"/>
        <w:vertAlign w:val="baseline"/>
      </w:rPr>
    </w:lvl>
  </w:abstractNum>
  <w:abstractNum w:abstractNumId="31" w15:restartNumberingAfterBreak="0">
    <w:nsid w:val="00000020"/>
    <w:multiLevelType w:val="multilevel"/>
    <w:tmpl w:val="00000020"/>
    <w:name w:val="WW8Num42"/>
    <w:lvl w:ilvl="0">
      <w:start w:val="1"/>
      <w:numFmt w:val="bullet"/>
      <w:lvlText w:val=""/>
      <w:lvlJc w:val="left"/>
      <w:pPr>
        <w:tabs>
          <w:tab w:val="num" w:pos="0"/>
        </w:tabs>
        <w:ind w:left="454" w:hanging="454"/>
      </w:pPr>
      <w:rPr>
        <w:rFonts w:ascii="Symbol" w:hAnsi="Symbol" w:cs="Symbol" w:hint="default"/>
        <w:b w:val="0"/>
        <w:bCs/>
        <w:position w:val="0"/>
        <w:sz w:val="24"/>
        <w:vertAlign w:val="baseline"/>
      </w:rPr>
    </w:lvl>
    <w:lvl w:ilvl="1">
      <w:start w:val="1"/>
      <w:numFmt w:val="lowerLetter"/>
      <w:lvlText w:val="%2)"/>
      <w:lvlJc w:val="left"/>
      <w:pPr>
        <w:tabs>
          <w:tab w:val="num" w:pos="0"/>
        </w:tabs>
        <w:ind w:left="786" w:hanging="360"/>
      </w:pPr>
      <w:rPr>
        <w:position w:val="0"/>
        <w:sz w:val="24"/>
        <w:vertAlign w:val="baseline"/>
      </w:rPr>
    </w:lvl>
    <w:lvl w:ilvl="2">
      <w:start w:val="1"/>
      <w:numFmt w:val="decimal"/>
      <w:lvlText w:val="%3)"/>
      <w:lvlJc w:val="left"/>
      <w:pPr>
        <w:tabs>
          <w:tab w:val="num" w:pos="0"/>
        </w:tabs>
        <w:ind w:left="1784" w:hanging="360"/>
      </w:pPr>
      <w:rPr>
        <w:b w:val="0"/>
        <w:bCs/>
        <w:position w:val="0"/>
        <w:sz w:val="24"/>
        <w:vertAlign w:val="baseline"/>
      </w:rPr>
    </w:lvl>
    <w:lvl w:ilvl="3">
      <w:start w:val="1"/>
      <w:numFmt w:val="decimal"/>
      <w:lvlText w:val="%4."/>
      <w:lvlJc w:val="left"/>
      <w:pPr>
        <w:tabs>
          <w:tab w:val="num" w:pos="0"/>
        </w:tabs>
        <w:ind w:left="2324" w:hanging="360"/>
      </w:pPr>
      <w:rPr>
        <w:b/>
        <w:position w:val="0"/>
        <w:sz w:val="24"/>
        <w:vertAlign w:val="baseline"/>
      </w:rPr>
    </w:lvl>
    <w:lvl w:ilvl="4">
      <w:start w:val="1"/>
      <w:numFmt w:val="lowerLetter"/>
      <w:lvlText w:val="%5."/>
      <w:lvlJc w:val="left"/>
      <w:pPr>
        <w:tabs>
          <w:tab w:val="num" w:pos="0"/>
        </w:tabs>
        <w:ind w:left="3044" w:hanging="360"/>
      </w:pPr>
      <w:rPr>
        <w:position w:val="0"/>
        <w:sz w:val="24"/>
        <w:vertAlign w:val="baseline"/>
      </w:rPr>
    </w:lvl>
    <w:lvl w:ilvl="5">
      <w:start w:val="1"/>
      <w:numFmt w:val="lowerRoman"/>
      <w:lvlText w:val="%6."/>
      <w:lvlJc w:val="right"/>
      <w:pPr>
        <w:tabs>
          <w:tab w:val="num" w:pos="0"/>
        </w:tabs>
        <w:ind w:left="3764" w:hanging="180"/>
      </w:pPr>
      <w:rPr>
        <w:position w:val="0"/>
        <w:sz w:val="24"/>
        <w:vertAlign w:val="baseline"/>
      </w:rPr>
    </w:lvl>
    <w:lvl w:ilvl="6">
      <w:start w:val="1"/>
      <w:numFmt w:val="decimal"/>
      <w:lvlText w:val="%7."/>
      <w:lvlJc w:val="left"/>
      <w:pPr>
        <w:tabs>
          <w:tab w:val="num" w:pos="0"/>
        </w:tabs>
        <w:ind w:left="4484" w:hanging="360"/>
      </w:pPr>
      <w:rPr>
        <w:position w:val="0"/>
        <w:sz w:val="24"/>
        <w:vertAlign w:val="baseline"/>
      </w:rPr>
    </w:lvl>
    <w:lvl w:ilvl="7">
      <w:start w:val="1"/>
      <w:numFmt w:val="lowerLetter"/>
      <w:lvlText w:val="%8."/>
      <w:lvlJc w:val="left"/>
      <w:pPr>
        <w:tabs>
          <w:tab w:val="num" w:pos="0"/>
        </w:tabs>
        <w:ind w:left="5204" w:hanging="360"/>
      </w:pPr>
      <w:rPr>
        <w:position w:val="0"/>
        <w:sz w:val="24"/>
        <w:vertAlign w:val="baseline"/>
      </w:rPr>
    </w:lvl>
    <w:lvl w:ilvl="8">
      <w:start w:val="1"/>
      <w:numFmt w:val="lowerRoman"/>
      <w:lvlText w:val="%9."/>
      <w:lvlJc w:val="right"/>
      <w:pPr>
        <w:tabs>
          <w:tab w:val="num" w:pos="0"/>
        </w:tabs>
        <w:ind w:left="5924" w:hanging="180"/>
      </w:pPr>
      <w:rPr>
        <w:position w:val="0"/>
        <w:sz w:val="24"/>
        <w:vertAlign w:val="baseline"/>
      </w:rPr>
    </w:lvl>
  </w:abstractNum>
  <w:abstractNum w:abstractNumId="32" w15:restartNumberingAfterBreak="0">
    <w:nsid w:val="00000021"/>
    <w:multiLevelType w:val="singleLevel"/>
    <w:tmpl w:val="00000021"/>
    <w:name w:val="WW8Num43"/>
    <w:lvl w:ilvl="0">
      <w:start w:val="1"/>
      <w:numFmt w:val="decimal"/>
      <w:lvlText w:val="%1)"/>
      <w:lvlJc w:val="left"/>
      <w:pPr>
        <w:tabs>
          <w:tab w:val="num" w:pos="0"/>
        </w:tabs>
        <w:ind w:left="1855" w:hanging="360"/>
      </w:pPr>
      <w:rPr>
        <w:rFonts w:hint="default"/>
      </w:rPr>
    </w:lvl>
  </w:abstractNum>
  <w:abstractNum w:abstractNumId="33" w15:restartNumberingAfterBreak="0">
    <w:nsid w:val="00000022"/>
    <w:multiLevelType w:val="multilevel"/>
    <w:tmpl w:val="25DCF106"/>
    <w:name w:val="WW8Num45"/>
    <w:lvl w:ilvl="0">
      <w:start w:val="1"/>
      <w:numFmt w:val="decimal"/>
      <w:lvlText w:val="%1."/>
      <w:lvlJc w:val="left"/>
      <w:pPr>
        <w:tabs>
          <w:tab w:val="num" w:pos="0"/>
        </w:tabs>
        <w:ind w:left="1800" w:hanging="363"/>
      </w:pPr>
      <w:rPr>
        <w:b w:val="0"/>
        <w:bCs/>
        <w:color w:val="auto"/>
        <w:position w:val="0"/>
        <w:sz w:val="24"/>
        <w:vertAlign w:val="baseline"/>
      </w:rPr>
    </w:lvl>
    <w:lvl w:ilvl="1">
      <w:start w:val="1"/>
      <w:numFmt w:val="lowerLetter"/>
      <w:lvlText w:val="%2."/>
      <w:lvlJc w:val="left"/>
      <w:pPr>
        <w:tabs>
          <w:tab w:val="num" w:pos="0"/>
        </w:tabs>
        <w:ind w:left="1440" w:hanging="360"/>
      </w:pPr>
      <w:rPr>
        <w:position w:val="0"/>
        <w:sz w:val="24"/>
        <w:vertAlign w:val="baseline"/>
      </w:rPr>
    </w:lvl>
    <w:lvl w:ilvl="2">
      <w:start w:val="1"/>
      <w:numFmt w:val="lowerRoman"/>
      <w:lvlText w:val="%3."/>
      <w:lvlJc w:val="right"/>
      <w:pPr>
        <w:tabs>
          <w:tab w:val="num" w:pos="0"/>
        </w:tabs>
        <w:ind w:left="2160" w:hanging="180"/>
      </w:pPr>
      <w:rPr>
        <w:position w:val="0"/>
        <w:sz w:val="24"/>
        <w:vertAlign w:val="baseline"/>
      </w:rPr>
    </w:lvl>
    <w:lvl w:ilvl="3">
      <w:start w:val="1"/>
      <w:numFmt w:val="decimal"/>
      <w:lvlText w:val="%4."/>
      <w:lvlJc w:val="left"/>
      <w:pPr>
        <w:tabs>
          <w:tab w:val="num" w:pos="0"/>
        </w:tabs>
        <w:ind w:left="2880" w:hanging="360"/>
      </w:pPr>
      <w:rPr>
        <w:position w:val="0"/>
        <w:sz w:val="24"/>
        <w:vertAlign w:val="baseline"/>
      </w:rPr>
    </w:lvl>
    <w:lvl w:ilvl="4">
      <w:start w:val="1"/>
      <w:numFmt w:val="lowerLetter"/>
      <w:lvlText w:val="%5."/>
      <w:lvlJc w:val="left"/>
      <w:pPr>
        <w:tabs>
          <w:tab w:val="num" w:pos="0"/>
        </w:tabs>
        <w:ind w:left="3600" w:hanging="360"/>
      </w:pPr>
      <w:rPr>
        <w:position w:val="0"/>
        <w:sz w:val="24"/>
        <w:vertAlign w:val="baseline"/>
      </w:rPr>
    </w:lvl>
    <w:lvl w:ilvl="5">
      <w:start w:val="1"/>
      <w:numFmt w:val="lowerRoman"/>
      <w:lvlText w:val="%6."/>
      <w:lvlJc w:val="right"/>
      <w:pPr>
        <w:tabs>
          <w:tab w:val="num" w:pos="0"/>
        </w:tabs>
        <w:ind w:left="4320" w:hanging="180"/>
      </w:pPr>
      <w:rPr>
        <w:position w:val="0"/>
        <w:sz w:val="24"/>
        <w:vertAlign w:val="baseline"/>
      </w:rPr>
    </w:lvl>
    <w:lvl w:ilvl="6">
      <w:start w:val="1"/>
      <w:numFmt w:val="decimal"/>
      <w:lvlText w:val="%7."/>
      <w:lvlJc w:val="left"/>
      <w:pPr>
        <w:tabs>
          <w:tab w:val="num" w:pos="0"/>
        </w:tabs>
        <w:ind w:left="5040" w:hanging="360"/>
      </w:pPr>
      <w:rPr>
        <w:position w:val="0"/>
        <w:sz w:val="24"/>
        <w:vertAlign w:val="baseline"/>
      </w:rPr>
    </w:lvl>
    <w:lvl w:ilvl="7">
      <w:start w:val="1"/>
      <w:numFmt w:val="lowerLetter"/>
      <w:lvlText w:val="%8."/>
      <w:lvlJc w:val="left"/>
      <w:pPr>
        <w:tabs>
          <w:tab w:val="num" w:pos="0"/>
        </w:tabs>
        <w:ind w:left="5760" w:hanging="360"/>
      </w:pPr>
      <w:rPr>
        <w:position w:val="0"/>
        <w:sz w:val="24"/>
        <w:vertAlign w:val="baseline"/>
      </w:rPr>
    </w:lvl>
    <w:lvl w:ilvl="8">
      <w:start w:val="1"/>
      <w:numFmt w:val="lowerRoman"/>
      <w:lvlText w:val="%9."/>
      <w:lvlJc w:val="right"/>
      <w:pPr>
        <w:tabs>
          <w:tab w:val="num" w:pos="0"/>
        </w:tabs>
        <w:ind w:left="6480" w:hanging="180"/>
      </w:pPr>
      <w:rPr>
        <w:position w:val="0"/>
        <w:sz w:val="24"/>
        <w:vertAlign w:val="baseline"/>
      </w:rPr>
    </w:lvl>
  </w:abstractNum>
  <w:abstractNum w:abstractNumId="34" w15:restartNumberingAfterBreak="0">
    <w:nsid w:val="00000023"/>
    <w:multiLevelType w:val="multilevel"/>
    <w:tmpl w:val="00000023"/>
    <w:name w:val="WW8Num47"/>
    <w:lvl w:ilvl="0">
      <w:start w:val="1"/>
      <w:numFmt w:val="upperRoman"/>
      <w:lvlText w:val="%1."/>
      <w:lvlJc w:val="right"/>
      <w:pPr>
        <w:tabs>
          <w:tab w:val="num" w:pos="0"/>
        </w:tabs>
        <w:ind w:left="1445" w:hanging="1445"/>
      </w:pPr>
      <w:rPr>
        <w:b/>
        <w:i w:val="0"/>
        <w:color w:val="000000"/>
        <w:position w:val="0"/>
        <w:sz w:val="20"/>
        <w:szCs w:val="20"/>
        <w:vertAlign w:val="baseline"/>
      </w:rPr>
    </w:lvl>
    <w:lvl w:ilvl="1">
      <w:start w:val="1"/>
      <w:numFmt w:val="decimal"/>
      <w:lvlText w:val="%2)"/>
      <w:lvlJc w:val="left"/>
      <w:pPr>
        <w:tabs>
          <w:tab w:val="num" w:pos="0"/>
        </w:tabs>
        <w:ind w:left="1588" w:hanging="1588"/>
      </w:pPr>
      <w:rPr>
        <w:rFonts w:ascii="Arial" w:eastAsia="Arial" w:hAnsi="Arial" w:cs="Arial"/>
        <w:b w:val="0"/>
        <w:bCs/>
        <w:color w:val="000000"/>
        <w:position w:val="0"/>
        <w:sz w:val="24"/>
        <w:szCs w:val="24"/>
        <w:vertAlign w:val="baseline"/>
      </w:rPr>
    </w:lvl>
    <w:lvl w:ilvl="2">
      <w:start w:val="1"/>
      <w:numFmt w:val="decimal"/>
      <w:lvlText w:val="%1.%2.%3."/>
      <w:lvlJc w:val="left"/>
      <w:pPr>
        <w:tabs>
          <w:tab w:val="num" w:pos="0"/>
        </w:tabs>
        <w:ind w:left="1474" w:hanging="1474"/>
      </w:pPr>
      <w:rPr>
        <w:position w:val="0"/>
        <w:sz w:val="24"/>
        <w:vertAlign w:val="baseline"/>
      </w:rPr>
    </w:lvl>
    <w:lvl w:ilvl="3">
      <w:start w:val="1"/>
      <w:numFmt w:val="decimal"/>
      <w:lvlText w:val="%1.%2.%3.%4."/>
      <w:lvlJc w:val="left"/>
      <w:pPr>
        <w:tabs>
          <w:tab w:val="num" w:pos="0"/>
        </w:tabs>
        <w:ind w:left="1728" w:hanging="647"/>
      </w:pPr>
      <w:rPr>
        <w:position w:val="0"/>
        <w:sz w:val="24"/>
        <w:vertAlign w:val="baseline"/>
      </w:rPr>
    </w:lvl>
    <w:lvl w:ilvl="4">
      <w:start w:val="1"/>
      <w:numFmt w:val="decimal"/>
      <w:lvlText w:val="%1.%2.%3.%4.%5."/>
      <w:lvlJc w:val="left"/>
      <w:pPr>
        <w:tabs>
          <w:tab w:val="num" w:pos="0"/>
        </w:tabs>
        <w:ind w:left="2232" w:hanging="792"/>
      </w:pPr>
      <w:rPr>
        <w:position w:val="0"/>
        <w:sz w:val="24"/>
        <w:vertAlign w:val="baseline"/>
      </w:rPr>
    </w:lvl>
    <w:lvl w:ilvl="5">
      <w:start w:val="1"/>
      <w:numFmt w:val="decimal"/>
      <w:lvlText w:val="%1.%2.%3.%4.%5.%6."/>
      <w:lvlJc w:val="left"/>
      <w:pPr>
        <w:tabs>
          <w:tab w:val="num" w:pos="0"/>
        </w:tabs>
        <w:ind w:left="2736" w:hanging="935"/>
      </w:pPr>
      <w:rPr>
        <w:position w:val="0"/>
        <w:sz w:val="24"/>
        <w:vertAlign w:val="baseline"/>
      </w:rPr>
    </w:lvl>
    <w:lvl w:ilvl="6">
      <w:start w:val="1"/>
      <w:numFmt w:val="decimal"/>
      <w:lvlText w:val="%1.%2.%3.%4.%5.%6.%7."/>
      <w:lvlJc w:val="left"/>
      <w:pPr>
        <w:tabs>
          <w:tab w:val="num" w:pos="0"/>
        </w:tabs>
        <w:ind w:left="3240" w:hanging="1080"/>
      </w:pPr>
      <w:rPr>
        <w:position w:val="0"/>
        <w:sz w:val="24"/>
        <w:vertAlign w:val="baseline"/>
      </w:rPr>
    </w:lvl>
    <w:lvl w:ilvl="7">
      <w:start w:val="1"/>
      <w:numFmt w:val="decimal"/>
      <w:lvlText w:val="%1.%2.%3.%4.%5.%6.%7.%8."/>
      <w:lvlJc w:val="left"/>
      <w:pPr>
        <w:tabs>
          <w:tab w:val="num" w:pos="0"/>
        </w:tabs>
        <w:ind w:left="3744" w:hanging="1224"/>
      </w:pPr>
      <w:rPr>
        <w:position w:val="0"/>
        <w:sz w:val="24"/>
        <w:vertAlign w:val="baseline"/>
      </w:rPr>
    </w:lvl>
    <w:lvl w:ilvl="8">
      <w:start w:val="1"/>
      <w:numFmt w:val="decimal"/>
      <w:lvlText w:val="%1.%2.%3.%4.%5.%6.%7.%8.%9."/>
      <w:lvlJc w:val="left"/>
      <w:pPr>
        <w:tabs>
          <w:tab w:val="num" w:pos="0"/>
        </w:tabs>
        <w:ind w:left="4320" w:hanging="1440"/>
      </w:pPr>
      <w:rPr>
        <w:position w:val="0"/>
        <w:sz w:val="24"/>
        <w:vertAlign w:val="baseline"/>
      </w:rPr>
    </w:lvl>
  </w:abstractNum>
  <w:abstractNum w:abstractNumId="35" w15:restartNumberingAfterBreak="0">
    <w:nsid w:val="00000024"/>
    <w:multiLevelType w:val="multilevel"/>
    <w:tmpl w:val="00000024"/>
    <w:name w:val="WW8Num48"/>
    <w:lvl w:ilvl="0">
      <w:start w:val="1"/>
      <w:numFmt w:val="decimal"/>
      <w:lvlText w:val="%1)"/>
      <w:lvlJc w:val="left"/>
      <w:pPr>
        <w:tabs>
          <w:tab w:val="num" w:pos="0"/>
        </w:tabs>
        <w:ind w:left="1146" w:hanging="360"/>
      </w:pPr>
      <w:rPr>
        <w:b w:val="0"/>
        <w:bCs/>
        <w:position w:val="0"/>
        <w:sz w:val="24"/>
        <w:vertAlign w:val="baseline"/>
      </w:rPr>
    </w:lvl>
    <w:lvl w:ilvl="1">
      <w:start w:val="1"/>
      <w:numFmt w:val="lowerLetter"/>
      <w:lvlText w:val="%2."/>
      <w:lvlJc w:val="left"/>
      <w:pPr>
        <w:tabs>
          <w:tab w:val="num" w:pos="0"/>
        </w:tabs>
        <w:ind w:left="1866" w:hanging="360"/>
      </w:pPr>
      <w:rPr>
        <w:position w:val="0"/>
        <w:sz w:val="24"/>
        <w:vertAlign w:val="baseline"/>
      </w:rPr>
    </w:lvl>
    <w:lvl w:ilvl="2">
      <w:start w:val="1"/>
      <w:numFmt w:val="lowerRoman"/>
      <w:lvlText w:val="%3."/>
      <w:lvlJc w:val="right"/>
      <w:pPr>
        <w:tabs>
          <w:tab w:val="num" w:pos="0"/>
        </w:tabs>
        <w:ind w:left="2586" w:hanging="180"/>
      </w:pPr>
      <w:rPr>
        <w:position w:val="0"/>
        <w:sz w:val="24"/>
        <w:vertAlign w:val="baseline"/>
      </w:rPr>
    </w:lvl>
    <w:lvl w:ilvl="3">
      <w:start w:val="1"/>
      <w:numFmt w:val="decimal"/>
      <w:lvlText w:val="%4."/>
      <w:lvlJc w:val="left"/>
      <w:pPr>
        <w:tabs>
          <w:tab w:val="num" w:pos="0"/>
        </w:tabs>
        <w:ind w:left="3306" w:hanging="360"/>
      </w:pPr>
      <w:rPr>
        <w:position w:val="0"/>
        <w:sz w:val="24"/>
        <w:vertAlign w:val="baseline"/>
      </w:rPr>
    </w:lvl>
    <w:lvl w:ilvl="4">
      <w:start w:val="1"/>
      <w:numFmt w:val="lowerLetter"/>
      <w:lvlText w:val="%5."/>
      <w:lvlJc w:val="left"/>
      <w:pPr>
        <w:tabs>
          <w:tab w:val="num" w:pos="0"/>
        </w:tabs>
        <w:ind w:left="4026" w:hanging="360"/>
      </w:pPr>
      <w:rPr>
        <w:position w:val="0"/>
        <w:sz w:val="24"/>
        <w:vertAlign w:val="baseline"/>
      </w:rPr>
    </w:lvl>
    <w:lvl w:ilvl="5">
      <w:start w:val="1"/>
      <w:numFmt w:val="lowerRoman"/>
      <w:lvlText w:val="%6."/>
      <w:lvlJc w:val="right"/>
      <w:pPr>
        <w:tabs>
          <w:tab w:val="num" w:pos="0"/>
        </w:tabs>
        <w:ind w:left="4746" w:hanging="180"/>
      </w:pPr>
      <w:rPr>
        <w:position w:val="0"/>
        <w:sz w:val="24"/>
        <w:vertAlign w:val="baseline"/>
      </w:rPr>
    </w:lvl>
    <w:lvl w:ilvl="6">
      <w:start w:val="1"/>
      <w:numFmt w:val="decimal"/>
      <w:lvlText w:val="%7."/>
      <w:lvlJc w:val="left"/>
      <w:pPr>
        <w:tabs>
          <w:tab w:val="num" w:pos="0"/>
        </w:tabs>
        <w:ind w:left="5466" w:hanging="360"/>
      </w:pPr>
      <w:rPr>
        <w:position w:val="0"/>
        <w:sz w:val="24"/>
        <w:vertAlign w:val="baseline"/>
      </w:rPr>
    </w:lvl>
    <w:lvl w:ilvl="7">
      <w:start w:val="1"/>
      <w:numFmt w:val="lowerLetter"/>
      <w:lvlText w:val="%8."/>
      <w:lvlJc w:val="left"/>
      <w:pPr>
        <w:tabs>
          <w:tab w:val="num" w:pos="0"/>
        </w:tabs>
        <w:ind w:left="6186" w:hanging="360"/>
      </w:pPr>
      <w:rPr>
        <w:position w:val="0"/>
        <w:sz w:val="24"/>
        <w:vertAlign w:val="baseline"/>
      </w:rPr>
    </w:lvl>
    <w:lvl w:ilvl="8">
      <w:start w:val="1"/>
      <w:numFmt w:val="lowerRoman"/>
      <w:lvlText w:val="%9."/>
      <w:lvlJc w:val="right"/>
      <w:pPr>
        <w:tabs>
          <w:tab w:val="num" w:pos="0"/>
        </w:tabs>
        <w:ind w:left="6906" w:hanging="180"/>
      </w:pPr>
      <w:rPr>
        <w:position w:val="0"/>
        <w:sz w:val="24"/>
        <w:vertAlign w:val="baseline"/>
      </w:rPr>
    </w:lvl>
  </w:abstractNum>
  <w:abstractNum w:abstractNumId="36" w15:restartNumberingAfterBreak="0">
    <w:nsid w:val="00000025"/>
    <w:multiLevelType w:val="multilevel"/>
    <w:tmpl w:val="00000025"/>
    <w:name w:val="WW8Num49"/>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37" w15:restartNumberingAfterBreak="0">
    <w:nsid w:val="00000026"/>
    <w:multiLevelType w:val="multilevel"/>
    <w:tmpl w:val="00000026"/>
    <w:name w:val="Numeracja abc"/>
    <w:lvl w:ilvl="0">
      <w:start w:val="1"/>
      <w:numFmt w:val="lowerLetter"/>
      <w:lvlText w:val="%1."/>
      <w:lvlJc w:val="left"/>
      <w:pPr>
        <w:tabs>
          <w:tab w:val="num" w:pos="754"/>
        </w:tabs>
        <w:ind w:left="754" w:hanging="397"/>
      </w:pPr>
    </w:lvl>
    <w:lvl w:ilvl="1">
      <w:start w:val="1"/>
      <w:numFmt w:val="lowerLetter"/>
      <w:lvlText w:val="%2."/>
      <w:lvlJc w:val="left"/>
      <w:pPr>
        <w:tabs>
          <w:tab w:val="num" w:pos="1151"/>
        </w:tabs>
        <w:ind w:left="1151" w:hanging="397"/>
      </w:pPr>
    </w:lvl>
    <w:lvl w:ilvl="2">
      <w:start w:val="1"/>
      <w:numFmt w:val="lowerLetter"/>
      <w:lvlText w:val="%3."/>
      <w:lvlJc w:val="left"/>
      <w:pPr>
        <w:tabs>
          <w:tab w:val="num" w:pos="1548"/>
        </w:tabs>
        <w:ind w:left="1548" w:hanging="397"/>
      </w:pPr>
    </w:lvl>
    <w:lvl w:ilvl="3">
      <w:start w:val="1"/>
      <w:numFmt w:val="lowerLetter"/>
      <w:lvlText w:val="%4."/>
      <w:lvlJc w:val="left"/>
      <w:pPr>
        <w:tabs>
          <w:tab w:val="num" w:pos="1945"/>
        </w:tabs>
        <w:ind w:left="1945" w:hanging="397"/>
      </w:pPr>
    </w:lvl>
    <w:lvl w:ilvl="4">
      <w:start w:val="1"/>
      <w:numFmt w:val="lowerLetter"/>
      <w:lvlText w:val="%5."/>
      <w:lvlJc w:val="left"/>
      <w:pPr>
        <w:tabs>
          <w:tab w:val="num" w:pos="2342"/>
        </w:tabs>
        <w:ind w:left="2342" w:hanging="397"/>
      </w:pPr>
    </w:lvl>
    <w:lvl w:ilvl="5">
      <w:start w:val="1"/>
      <w:numFmt w:val="lowerLetter"/>
      <w:lvlText w:val="%6."/>
      <w:lvlJc w:val="left"/>
      <w:pPr>
        <w:tabs>
          <w:tab w:val="num" w:pos="2739"/>
        </w:tabs>
        <w:ind w:left="2739" w:hanging="397"/>
      </w:pPr>
    </w:lvl>
    <w:lvl w:ilvl="6">
      <w:start w:val="1"/>
      <w:numFmt w:val="lowerLetter"/>
      <w:lvlText w:val="%7."/>
      <w:lvlJc w:val="left"/>
      <w:pPr>
        <w:tabs>
          <w:tab w:val="num" w:pos="3136"/>
        </w:tabs>
        <w:ind w:left="3136" w:hanging="397"/>
      </w:pPr>
    </w:lvl>
    <w:lvl w:ilvl="7">
      <w:start w:val="1"/>
      <w:numFmt w:val="lowerLetter"/>
      <w:lvlText w:val="%8."/>
      <w:lvlJc w:val="left"/>
      <w:pPr>
        <w:tabs>
          <w:tab w:val="num" w:pos="3533"/>
        </w:tabs>
        <w:ind w:left="3533" w:hanging="397"/>
      </w:pPr>
    </w:lvl>
    <w:lvl w:ilvl="8">
      <w:start w:val="1"/>
      <w:numFmt w:val="lowerLetter"/>
      <w:lvlText w:val="%9."/>
      <w:lvlJc w:val="left"/>
      <w:pPr>
        <w:tabs>
          <w:tab w:val="num" w:pos="3930"/>
        </w:tabs>
        <w:ind w:left="3930" w:hanging="397"/>
      </w:pPr>
    </w:lvl>
  </w:abstractNum>
  <w:abstractNum w:abstractNumId="38" w15:restartNumberingAfterBreak="0">
    <w:nsid w:val="048D4F20"/>
    <w:multiLevelType w:val="multilevel"/>
    <w:tmpl w:val="F594B23A"/>
    <w:lvl w:ilvl="0">
      <w:start w:val="1"/>
      <w:numFmt w:val="decimal"/>
      <w:lvlText w:val="%1."/>
      <w:lvlJc w:val="left"/>
      <w:pPr>
        <w:ind w:left="1009" w:hanging="452"/>
      </w:pPr>
      <w:rPr>
        <w:b w:val="0"/>
        <w:bCs/>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al="0"/>
        <w:bCs/>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9" w15:restartNumberingAfterBreak="0">
    <w:nsid w:val="17D801D2"/>
    <w:multiLevelType w:val="multilevel"/>
    <w:tmpl w:val="069E25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2EAC429A"/>
    <w:multiLevelType w:val="multilevel"/>
    <w:tmpl w:val="B6F0B89E"/>
    <w:lvl w:ilvl="0">
      <w:start w:val="1"/>
      <w:numFmt w:val="decimal"/>
      <w:lvlText w:val="%1."/>
      <w:lvlJc w:val="left"/>
      <w:pPr>
        <w:ind w:left="1004" w:hanging="360"/>
      </w:pPr>
      <w:rPr>
        <w:b w:val="0"/>
        <w:bCs/>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41" w15:restartNumberingAfterBreak="0">
    <w:nsid w:val="31890E67"/>
    <w:multiLevelType w:val="hybridMultilevel"/>
    <w:tmpl w:val="E2EABAD4"/>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49B3012"/>
    <w:multiLevelType w:val="multilevel"/>
    <w:tmpl w:val="768A279C"/>
    <w:lvl w:ilvl="0">
      <w:start w:val="1"/>
      <w:numFmt w:val="decimal"/>
      <w:lvlText w:val="%1."/>
      <w:lvlJc w:val="left"/>
      <w:pPr>
        <w:ind w:left="720" w:hanging="360"/>
      </w:pPr>
      <w:rPr>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3" w15:restartNumberingAfterBreak="0">
    <w:nsid w:val="46BB3D81"/>
    <w:multiLevelType w:val="multilevel"/>
    <w:tmpl w:val="224E7D14"/>
    <w:lvl w:ilvl="0">
      <w:start w:val="1"/>
      <w:numFmt w:val="decimal"/>
      <w:lvlText w:val="%1."/>
      <w:lvlJc w:val="left"/>
      <w:pPr>
        <w:ind w:left="720" w:hanging="360"/>
      </w:pPr>
      <w:rPr>
        <w:rFonts w:ascii="Arial" w:hAnsi="Arial" w:cs="Aria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4" w15:restartNumberingAfterBreak="0">
    <w:nsid w:val="569B396A"/>
    <w:multiLevelType w:val="hybridMultilevel"/>
    <w:tmpl w:val="BDCA9E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58B0259E"/>
    <w:multiLevelType w:val="multilevel"/>
    <w:tmpl w:val="5AC24CC8"/>
    <w:lvl w:ilvl="0">
      <w:start w:val="1"/>
      <w:numFmt w:val="decimal"/>
      <w:lvlText w:val="%1."/>
      <w:lvlJc w:val="left"/>
      <w:pPr>
        <w:ind w:left="454" w:hanging="454"/>
      </w:pPr>
      <w:rPr>
        <w:b w:val="0"/>
        <w:bCs/>
        <w:vertAlign w:val="baseline"/>
      </w:rPr>
    </w:lvl>
    <w:lvl w:ilvl="1">
      <w:start w:val="1"/>
      <w:numFmt w:val="decimal"/>
      <w:lvlText w:val="%2)"/>
      <w:lvlJc w:val="left"/>
      <w:pPr>
        <w:ind w:left="360" w:hanging="360"/>
      </w:pPr>
      <w:rPr>
        <w:rFonts w:ascii="Arial" w:eastAsia="Arial" w:hAnsi="Arial" w:cs="Arial"/>
        <w:color w:val="auto"/>
        <w:vertAlign w:val="baseline"/>
      </w:rPr>
    </w:lvl>
    <w:lvl w:ilvl="2">
      <w:start w:val="1"/>
      <w:numFmt w:val="decimal"/>
      <w:lvlText w:val="%3)"/>
      <w:lvlJc w:val="left"/>
      <w:pPr>
        <w:ind w:left="1784" w:hanging="360"/>
      </w:pPr>
      <w:rPr>
        <w:b w:val="0"/>
        <w:bCs/>
        <w:vertAlign w:val="baseline"/>
      </w:rPr>
    </w:lvl>
    <w:lvl w:ilvl="3">
      <w:start w:val="1"/>
      <w:numFmt w:val="decimal"/>
      <w:lvlText w:val="%4."/>
      <w:lvlJc w:val="left"/>
      <w:pPr>
        <w:ind w:left="2324" w:hanging="360"/>
      </w:pPr>
      <w:rPr>
        <w:b w:val="0"/>
        <w:bCs/>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46" w15:restartNumberingAfterBreak="0">
    <w:nsid w:val="59F54777"/>
    <w:multiLevelType w:val="hybridMultilevel"/>
    <w:tmpl w:val="926E140A"/>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64932E15"/>
    <w:multiLevelType w:val="multilevel"/>
    <w:tmpl w:val="14F081C0"/>
    <w:lvl w:ilvl="0">
      <w:start w:val="1"/>
      <w:numFmt w:val="decimal"/>
      <w:lvlText w:val="%1."/>
      <w:lvlJc w:val="left"/>
      <w:pPr>
        <w:ind w:left="1146" w:hanging="360"/>
      </w:pPr>
      <w:rPr>
        <w:rFonts w:ascii="Arial" w:eastAsia="Arial" w:hAnsi="Arial" w:cs="Arial"/>
        <w:b w:val="0"/>
        <w:bCs/>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48" w15:restartNumberingAfterBreak="0">
    <w:nsid w:val="65C8077E"/>
    <w:multiLevelType w:val="hybridMultilevel"/>
    <w:tmpl w:val="158270CE"/>
    <w:lvl w:ilvl="0" w:tplc="FFFFFFFF">
      <w:start w:val="1"/>
      <w:numFmt w:val="decimal"/>
      <w:lvlText w:val="%1."/>
      <w:lvlJc w:val="left"/>
      <w:pPr>
        <w:tabs>
          <w:tab w:val="num" w:pos="502"/>
        </w:tabs>
        <w:ind w:left="502" w:hanging="360"/>
      </w:pPr>
      <w:rPr>
        <w:rFonts w:hint="default"/>
        <w:strike w:val="0"/>
        <w:color w:val="auto"/>
      </w:rPr>
    </w:lvl>
    <w:lvl w:ilvl="1" w:tplc="04150011">
      <w:start w:val="1"/>
      <w:numFmt w:val="decimal"/>
      <w:lvlText w:val="%2)"/>
      <w:lvlJc w:val="left"/>
      <w:pPr>
        <w:ind w:left="644" w:hanging="360"/>
      </w:pPr>
    </w:lvl>
    <w:lvl w:ilvl="2" w:tplc="FFFFFFFF" w:tentative="1">
      <w:start w:val="1"/>
      <w:numFmt w:val="lowerRoman"/>
      <w:lvlText w:val="%3."/>
      <w:lvlJc w:val="right"/>
      <w:pPr>
        <w:tabs>
          <w:tab w:val="num" w:pos="1942"/>
        </w:tabs>
        <w:ind w:left="1942" w:hanging="180"/>
      </w:pPr>
      <w:rPr>
        <w:rFonts w:cs="Times New Roman"/>
      </w:rPr>
    </w:lvl>
    <w:lvl w:ilvl="3" w:tplc="FFFFFFFF" w:tentative="1">
      <w:start w:val="1"/>
      <w:numFmt w:val="decimal"/>
      <w:lvlText w:val="%4."/>
      <w:lvlJc w:val="left"/>
      <w:pPr>
        <w:tabs>
          <w:tab w:val="num" w:pos="2662"/>
        </w:tabs>
        <w:ind w:left="2662" w:hanging="360"/>
      </w:pPr>
      <w:rPr>
        <w:rFonts w:cs="Times New Roman"/>
      </w:rPr>
    </w:lvl>
    <w:lvl w:ilvl="4" w:tplc="FFFFFFFF" w:tentative="1">
      <w:start w:val="1"/>
      <w:numFmt w:val="lowerLetter"/>
      <w:lvlText w:val="%5."/>
      <w:lvlJc w:val="left"/>
      <w:pPr>
        <w:tabs>
          <w:tab w:val="num" w:pos="3382"/>
        </w:tabs>
        <w:ind w:left="3382" w:hanging="360"/>
      </w:pPr>
      <w:rPr>
        <w:rFonts w:cs="Times New Roman"/>
      </w:rPr>
    </w:lvl>
    <w:lvl w:ilvl="5" w:tplc="FFFFFFFF" w:tentative="1">
      <w:start w:val="1"/>
      <w:numFmt w:val="lowerRoman"/>
      <w:lvlText w:val="%6."/>
      <w:lvlJc w:val="right"/>
      <w:pPr>
        <w:tabs>
          <w:tab w:val="num" w:pos="4102"/>
        </w:tabs>
        <w:ind w:left="4102" w:hanging="180"/>
      </w:pPr>
      <w:rPr>
        <w:rFonts w:cs="Times New Roman"/>
      </w:rPr>
    </w:lvl>
    <w:lvl w:ilvl="6" w:tplc="FFFFFFFF" w:tentative="1">
      <w:start w:val="1"/>
      <w:numFmt w:val="decimal"/>
      <w:lvlText w:val="%7."/>
      <w:lvlJc w:val="left"/>
      <w:pPr>
        <w:tabs>
          <w:tab w:val="num" w:pos="4822"/>
        </w:tabs>
        <w:ind w:left="4822" w:hanging="360"/>
      </w:pPr>
      <w:rPr>
        <w:rFonts w:cs="Times New Roman"/>
      </w:rPr>
    </w:lvl>
    <w:lvl w:ilvl="7" w:tplc="FFFFFFFF" w:tentative="1">
      <w:start w:val="1"/>
      <w:numFmt w:val="lowerLetter"/>
      <w:lvlText w:val="%8."/>
      <w:lvlJc w:val="left"/>
      <w:pPr>
        <w:tabs>
          <w:tab w:val="num" w:pos="5542"/>
        </w:tabs>
        <w:ind w:left="5542" w:hanging="360"/>
      </w:pPr>
      <w:rPr>
        <w:rFonts w:cs="Times New Roman"/>
      </w:rPr>
    </w:lvl>
    <w:lvl w:ilvl="8" w:tplc="FFFFFFFF" w:tentative="1">
      <w:start w:val="1"/>
      <w:numFmt w:val="lowerRoman"/>
      <w:lvlText w:val="%9."/>
      <w:lvlJc w:val="right"/>
      <w:pPr>
        <w:tabs>
          <w:tab w:val="num" w:pos="6262"/>
        </w:tabs>
        <w:ind w:left="6262" w:hanging="180"/>
      </w:pPr>
      <w:rPr>
        <w:rFonts w:cs="Times New Roman"/>
      </w:rPr>
    </w:lvl>
  </w:abstractNum>
  <w:abstractNum w:abstractNumId="49" w15:restartNumberingAfterBreak="0">
    <w:nsid w:val="7AAF62FB"/>
    <w:multiLevelType w:val="hybridMultilevel"/>
    <w:tmpl w:val="24C4BE0A"/>
    <w:lvl w:ilvl="0" w:tplc="93C0A742">
      <w:start w:val="1"/>
      <w:numFmt w:val="lowerLetter"/>
      <w:lvlText w:val="%1."/>
      <w:lvlJc w:val="left"/>
      <w:pPr>
        <w:ind w:left="810" w:hanging="360"/>
      </w:pPr>
      <w:rPr>
        <w:rFonts w:hint="default"/>
      </w:rPr>
    </w:lvl>
    <w:lvl w:ilvl="1" w:tplc="04150019" w:tentative="1">
      <w:start w:val="1"/>
      <w:numFmt w:val="lowerLetter"/>
      <w:lvlText w:val="%2."/>
      <w:lvlJc w:val="left"/>
      <w:pPr>
        <w:ind w:left="1530" w:hanging="360"/>
      </w:pPr>
    </w:lvl>
    <w:lvl w:ilvl="2" w:tplc="0415001B" w:tentative="1">
      <w:start w:val="1"/>
      <w:numFmt w:val="lowerRoman"/>
      <w:lvlText w:val="%3."/>
      <w:lvlJc w:val="right"/>
      <w:pPr>
        <w:ind w:left="2250" w:hanging="180"/>
      </w:pPr>
    </w:lvl>
    <w:lvl w:ilvl="3" w:tplc="0415000F" w:tentative="1">
      <w:start w:val="1"/>
      <w:numFmt w:val="decimal"/>
      <w:lvlText w:val="%4."/>
      <w:lvlJc w:val="left"/>
      <w:pPr>
        <w:ind w:left="2970" w:hanging="360"/>
      </w:pPr>
    </w:lvl>
    <w:lvl w:ilvl="4" w:tplc="04150019" w:tentative="1">
      <w:start w:val="1"/>
      <w:numFmt w:val="lowerLetter"/>
      <w:lvlText w:val="%5."/>
      <w:lvlJc w:val="left"/>
      <w:pPr>
        <w:ind w:left="3690" w:hanging="360"/>
      </w:pPr>
    </w:lvl>
    <w:lvl w:ilvl="5" w:tplc="0415001B" w:tentative="1">
      <w:start w:val="1"/>
      <w:numFmt w:val="lowerRoman"/>
      <w:lvlText w:val="%6."/>
      <w:lvlJc w:val="right"/>
      <w:pPr>
        <w:ind w:left="4410" w:hanging="180"/>
      </w:pPr>
    </w:lvl>
    <w:lvl w:ilvl="6" w:tplc="0415000F" w:tentative="1">
      <w:start w:val="1"/>
      <w:numFmt w:val="decimal"/>
      <w:lvlText w:val="%7."/>
      <w:lvlJc w:val="left"/>
      <w:pPr>
        <w:ind w:left="5130" w:hanging="360"/>
      </w:pPr>
    </w:lvl>
    <w:lvl w:ilvl="7" w:tplc="04150019" w:tentative="1">
      <w:start w:val="1"/>
      <w:numFmt w:val="lowerLetter"/>
      <w:lvlText w:val="%8."/>
      <w:lvlJc w:val="left"/>
      <w:pPr>
        <w:ind w:left="5850" w:hanging="360"/>
      </w:pPr>
    </w:lvl>
    <w:lvl w:ilvl="8" w:tplc="0415001B" w:tentative="1">
      <w:start w:val="1"/>
      <w:numFmt w:val="lowerRoman"/>
      <w:lvlText w:val="%9."/>
      <w:lvlJc w:val="right"/>
      <w:pPr>
        <w:ind w:left="6570" w:hanging="180"/>
      </w:pPr>
    </w:lvl>
  </w:abstractNum>
  <w:abstractNum w:abstractNumId="50" w15:restartNumberingAfterBreak="0">
    <w:nsid w:val="7E7F1BBD"/>
    <w:multiLevelType w:val="multilevel"/>
    <w:tmpl w:val="BFE6514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906988743">
    <w:abstractNumId w:val="0"/>
  </w:num>
  <w:num w:numId="2" w16cid:durableId="1540582549">
    <w:abstractNumId w:val="1"/>
  </w:num>
  <w:num w:numId="3" w16cid:durableId="1477800018">
    <w:abstractNumId w:val="2"/>
  </w:num>
  <w:num w:numId="4" w16cid:durableId="1021273253">
    <w:abstractNumId w:val="3"/>
  </w:num>
  <w:num w:numId="5" w16cid:durableId="1428892089">
    <w:abstractNumId w:val="4"/>
  </w:num>
  <w:num w:numId="6" w16cid:durableId="1446534496">
    <w:abstractNumId w:val="5"/>
  </w:num>
  <w:num w:numId="7" w16cid:durableId="20473501">
    <w:abstractNumId w:val="6"/>
  </w:num>
  <w:num w:numId="8" w16cid:durableId="1932885760">
    <w:abstractNumId w:val="7"/>
  </w:num>
  <w:num w:numId="9" w16cid:durableId="1870609010">
    <w:abstractNumId w:val="8"/>
  </w:num>
  <w:num w:numId="10" w16cid:durableId="2011786607">
    <w:abstractNumId w:val="9"/>
  </w:num>
  <w:num w:numId="11" w16cid:durableId="2113277153">
    <w:abstractNumId w:val="10"/>
  </w:num>
  <w:num w:numId="12" w16cid:durableId="1056049633">
    <w:abstractNumId w:val="11"/>
  </w:num>
  <w:num w:numId="13" w16cid:durableId="550582805">
    <w:abstractNumId w:val="12"/>
  </w:num>
  <w:num w:numId="14" w16cid:durableId="1746411637">
    <w:abstractNumId w:val="13"/>
  </w:num>
  <w:num w:numId="15" w16cid:durableId="1491096480">
    <w:abstractNumId w:val="14"/>
  </w:num>
  <w:num w:numId="16" w16cid:durableId="1818374532">
    <w:abstractNumId w:val="15"/>
  </w:num>
  <w:num w:numId="17" w16cid:durableId="1562248197">
    <w:abstractNumId w:val="16"/>
  </w:num>
  <w:num w:numId="18" w16cid:durableId="1390765913">
    <w:abstractNumId w:val="17"/>
  </w:num>
  <w:num w:numId="19" w16cid:durableId="144014848">
    <w:abstractNumId w:val="18"/>
  </w:num>
  <w:num w:numId="20" w16cid:durableId="271858855">
    <w:abstractNumId w:val="19"/>
  </w:num>
  <w:num w:numId="21" w16cid:durableId="61221374">
    <w:abstractNumId w:val="20"/>
  </w:num>
  <w:num w:numId="22" w16cid:durableId="715810638">
    <w:abstractNumId w:val="21"/>
  </w:num>
  <w:num w:numId="23" w16cid:durableId="1626235328">
    <w:abstractNumId w:val="22"/>
  </w:num>
  <w:num w:numId="24" w16cid:durableId="1441218790">
    <w:abstractNumId w:val="23"/>
  </w:num>
  <w:num w:numId="25" w16cid:durableId="37436870">
    <w:abstractNumId w:val="24"/>
  </w:num>
  <w:num w:numId="26" w16cid:durableId="616107527">
    <w:abstractNumId w:val="25"/>
  </w:num>
  <w:num w:numId="27" w16cid:durableId="1187597202">
    <w:abstractNumId w:val="26"/>
  </w:num>
  <w:num w:numId="28" w16cid:durableId="1794866403">
    <w:abstractNumId w:val="27"/>
  </w:num>
  <w:num w:numId="29" w16cid:durableId="1477525218">
    <w:abstractNumId w:val="28"/>
  </w:num>
  <w:num w:numId="30" w16cid:durableId="765923327">
    <w:abstractNumId w:val="29"/>
  </w:num>
  <w:num w:numId="31" w16cid:durableId="1494879496">
    <w:abstractNumId w:val="30"/>
  </w:num>
  <w:num w:numId="32" w16cid:durableId="720205071">
    <w:abstractNumId w:val="31"/>
  </w:num>
  <w:num w:numId="33" w16cid:durableId="273904066">
    <w:abstractNumId w:val="32"/>
  </w:num>
  <w:num w:numId="34" w16cid:durableId="1843229976">
    <w:abstractNumId w:val="33"/>
  </w:num>
  <w:num w:numId="35" w16cid:durableId="1621574699">
    <w:abstractNumId w:val="34"/>
  </w:num>
  <w:num w:numId="36" w16cid:durableId="1916474657">
    <w:abstractNumId w:val="35"/>
  </w:num>
  <w:num w:numId="37" w16cid:durableId="1407413493">
    <w:abstractNumId w:val="36"/>
  </w:num>
  <w:num w:numId="38" w16cid:durableId="856583455">
    <w:abstractNumId w:val="37"/>
  </w:num>
  <w:num w:numId="39" w16cid:durableId="468547808">
    <w:abstractNumId w:val="44"/>
  </w:num>
  <w:num w:numId="40" w16cid:durableId="195972317">
    <w:abstractNumId w:val="48"/>
  </w:num>
  <w:num w:numId="41" w16cid:durableId="203406593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27627801">
    <w:abstractNumId w:val="50"/>
  </w:num>
  <w:num w:numId="43" w16cid:durableId="1468816793">
    <w:abstractNumId w:val="49"/>
  </w:num>
  <w:num w:numId="44" w16cid:durableId="769736037">
    <w:abstractNumId w:val="45"/>
  </w:num>
  <w:num w:numId="45" w16cid:durableId="292292170">
    <w:abstractNumId w:val="47"/>
  </w:num>
  <w:num w:numId="46" w16cid:durableId="1222059226">
    <w:abstractNumId w:val="41"/>
  </w:num>
  <w:num w:numId="47" w16cid:durableId="1153525114">
    <w:abstractNumId w:val="38"/>
  </w:num>
  <w:num w:numId="48" w16cid:durableId="1314213775">
    <w:abstractNumId w:val="40"/>
  </w:num>
  <w:num w:numId="49" w16cid:durableId="261843833">
    <w:abstractNumId w:val="42"/>
  </w:num>
  <w:num w:numId="50" w16cid:durableId="1796678176">
    <w:abstractNumId w:val="43"/>
  </w:num>
  <w:num w:numId="51" w16cid:durableId="1355038547">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A5B"/>
    <w:rsid w:val="000161D9"/>
    <w:rsid w:val="0001724F"/>
    <w:rsid w:val="00097E76"/>
    <w:rsid w:val="000F0569"/>
    <w:rsid w:val="000F0603"/>
    <w:rsid w:val="001058EE"/>
    <w:rsid w:val="00117A5B"/>
    <w:rsid w:val="0018150C"/>
    <w:rsid w:val="001A6AB4"/>
    <w:rsid w:val="001C6C3A"/>
    <w:rsid w:val="001F67DC"/>
    <w:rsid w:val="001F78CF"/>
    <w:rsid w:val="00231A92"/>
    <w:rsid w:val="00251805"/>
    <w:rsid w:val="00262B1F"/>
    <w:rsid w:val="002929F0"/>
    <w:rsid w:val="00293B34"/>
    <w:rsid w:val="002B26E1"/>
    <w:rsid w:val="002B5CF7"/>
    <w:rsid w:val="002D6D5C"/>
    <w:rsid w:val="002E6952"/>
    <w:rsid w:val="002F166C"/>
    <w:rsid w:val="00310C05"/>
    <w:rsid w:val="00375219"/>
    <w:rsid w:val="00384419"/>
    <w:rsid w:val="003C32A9"/>
    <w:rsid w:val="003F47A2"/>
    <w:rsid w:val="00400B12"/>
    <w:rsid w:val="00404368"/>
    <w:rsid w:val="00413E17"/>
    <w:rsid w:val="00445BCA"/>
    <w:rsid w:val="004756E7"/>
    <w:rsid w:val="004C3F81"/>
    <w:rsid w:val="004C728D"/>
    <w:rsid w:val="004E3C10"/>
    <w:rsid w:val="005349BC"/>
    <w:rsid w:val="005A52F5"/>
    <w:rsid w:val="005C195F"/>
    <w:rsid w:val="0060416E"/>
    <w:rsid w:val="00615E00"/>
    <w:rsid w:val="00677B79"/>
    <w:rsid w:val="006C360D"/>
    <w:rsid w:val="006D045B"/>
    <w:rsid w:val="006F34B7"/>
    <w:rsid w:val="006F3EB4"/>
    <w:rsid w:val="00707CF6"/>
    <w:rsid w:val="0072210D"/>
    <w:rsid w:val="00732B59"/>
    <w:rsid w:val="007A1246"/>
    <w:rsid w:val="007F72FD"/>
    <w:rsid w:val="00815FB0"/>
    <w:rsid w:val="008B2FF9"/>
    <w:rsid w:val="008B65B5"/>
    <w:rsid w:val="008E4442"/>
    <w:rsid w:val="009B5341"/>
    <w:rsid w:val="009D2144"/>
    <w:rsid w:val="00A001CC"/>
    <w:rsid w:val="00A611AB"/>
    <w:rsid w:val="00A71719"/>
    <w:rsid w:val="00A723B4"/>
    <w:rsid w:val="00A72919"/>
    <w:rsid w:val="00A80135"/>
    <w:rsid w:val="00AA04F7"/>
    <w:rsid w:val="00AC4215"/>
    <w:rsid w:val="00AE02BE"/>
    <w:rsid w:val="00B06E1B"/>
    <w:rsid w:val="00B07DA8"/>
    <w:rsid w:val="00B558BC"/>
    <w:rsid w:val="00B978CD"/>
    <w:rsid w:val="00BE7682"/>
    <w:rsid w:val="00C34996"/>
    <w:rsid w:val="00C774B6"/>
    <w:rsid w:val="00C91396"/>
    <w:rsid w:val="00CB31CA"/>
    <w:rsid w:val="00CC14CA"/>
    <w:rsid w:val="00D13AB0"/>
    <w:rsid w:val="00D13E67"/>
    <w:rsid w:val="00D162F4"/>
    <w:rsid w:val="00D435B4"/>
    <w:rsid w:val="00D46542"/>
    <w:rsid w:val="00D60733"/>
    <w:rsid w:val="00D6368C"/>
    <w:rsid w:val="00D840A3"/>
    <w:rsid w:val="00D85D0F"/>
    <w:rsid w:val="00DD40EA"/>
    <w:rsid w:val="00DF3903"/>
    <w:rsid w:val="00E60125"/>
    <w:rsid w:val="00E61042"/>
    <w:rsid w:val="00E7176B"/>
    <w:rsid w:val="00E8512C"/>
    <w:rsid w:val="00EC2B41"/>
    <w:rsid w:val="00ED3A4E"/>
    <w:rsid w:val="00EE35BD"/>
    <w:rsid w:val="00EE3B6B"/>
    <w:rsid w:val="00EE57E4"/>
    <w:rsid w:val="00F51532"/>
    <w:rsid w:val="00F53B71"/>
    <w:rsid w:val="00F73422"/>
    <w:rsid w:val="00FF52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DC3D7"/>
  <w15:chartTrackingRefBased/>
  <w15:docId w15:val="{E0D16A9B-5EEC-4633-87F3-9578477FA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0"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iPriority="0" w:unhideWhenUsed="1"/>
    <w:lsdException w:name="Smart Link" w:semiHidden="1" w:unhideWhenUsed="1"/>
  </w:latentStyles>
  <w:style w:type="paragraph" w:default="1" w:styleId="Normalny">
    <w:name w:val="Normal"/>
    <w:qFormat/>
    <w:rsid w:val="00EE35BD"/>
    <w:pPr>
      <w:suppressAutoHyphens/>
      <w:spacing w:after="0" w:line="276" w:lineRule="auto"/>
    </w:pPr>
    <w:rPr>
      <w:rFonts w:ascii="Arial" w:eastAsia="Arial" w:hAnsi="Arial" w:cs="Arial"/>
      <w:kern w:val="0"/>
      <w:lang w:eastAsia="zh-CN"/>
      <w14:ligatures w14:val="none"/>
    </w:rPr>
  </w:style>
  <w:style w:type="paragraph" w:styleId="Nagwek1">
    <w:name w:val="heading 1"/>
    <w:basedOn w:val="Normalny"/>
    <w:next w:val="Normalny"/>
    <w:link w:val="Nagwek1Znak"/>
    <w:qFormat/>
    <w:rsid w:val="00117A5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nhideWhenUsed/>
    <w:qFormat/>
    <w:rsid w:val="00117A5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nhideWhenUsed/>
    <w:qFormat/>
    <w:rsid w:val="00117A5B"/>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nhideWhenUsed/>
    <w:qFormat/>
    <w:rsid w:val="00117A5B"/>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nhideWhenUsed/>
    <w:qFormat/>
    <w:rsid w:val="00117A5B"/>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nhideWhenUsed/>
    <w:qFormat/>
    <w:rsid w:val="00117A5B"/>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nhideWhenUsed/>
    <w:qFormat/>
    <w:rsid w:val="00117A5B"/>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17A5B"/>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17A5B"/>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17A5B"/>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117A5B"/>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117A5B"/>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117A5B"/>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117A5B"/>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117A5B"/>
    <w:rPr>
      <w:rFonts w:eastAsiaTheme="majorEastAsia" w:cstheme="majorBidi"/>
      <w:i/>
      <w:iCs/>
      <w:color w:val="595959" w:themeColor="text1" w:themeTint="A6"/>
    </w:rPr>
  </w:style>
  <w:style w:type="character" w:customStyle="1" w:styleId="Nagwek7Znak">
    <w:name w:val="Nagłówek 7 Znak"/>
    <w:basedOn w:val="Domylnaczcionkaakapitu"/>
    <w:link w:val="Nagwek7"/>
    <w:rsid w:val="00117A5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17A5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17A5B"/>
    <w:rPr>
      <w:rFonts w:eastAsiaTheme="majorEastAsia" w:cstheme="majorBidi"/>
      <w:color w:val="272727" w:themeColor="text1" w:themeTint="D8"/>
    </w:rPr>
  </w:style>
  <w:style w:type="paragraph" w:styleId="Tytu">
    <w:name w:val="Title"/>
    <w:basedOn w:val="Normalny"/>
    <w:next w:val="Normalny"/>
    <w:link w:val="TytuZnak"/>
    <w:uiPriority w:val="10"/>
    <w:qFormat/>
    <w:rsid w:val="00117A5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17A5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qFormat/>
    <w:rsid w:val="00117A5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17A5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17A5B"/>
    <w:pPr>
      <w:spacing w:before="160"/>
      <w:jc w:val="center"/>
    </w:pPr>
    <w:rPr>
      <w:i/>
      <w:iCs/>
      <w:color w:val="404040" w:themeColor="text1" w:themeTint="BF"/>
    </w:rPr>
  </w:style>
  <w:style w:type="character" w:customStyle="1" w:styleId="CytatZnak">
    <w:name w:val="Cytat Znak"/>
    <w:basedOn w:val="Domylnaczcionkaakapitu"/>
    <w:link w:val="Cytat"/>
    <w:uiPriority w:val="29"/>
    <w:rsid w:val="00117A5B"/>
    <w:rPr>
      <w:i/>
      <w:iCs/>
      <w:color w:val="404040" w:themeColor="text1" w:themeTint="BF"/>
    </w:rPr>
  </w:style>
  <w:style w:type="paragraph" w:styleId="Akapitzlist">
    <w:name w:val="List Paragraph"/>
    <w:aliases w:val="WyliczPrzyklad,normalny tekst,L1,Numerowanie,CW_Lista,Preambuła,Akapit z listą numerowaną,Podsis rysunku,List Paragraph,Akapit z listą2,Akapit z listą5,Akapit z list¹"/>
    <w:basedOn w:val="Normalny"/>
    <w:uiPriority w:val="1"/>
    <w:qFormat/>
    <w:rsid w:val="00117A5B"/>
    <w:pPr>
      <w:ind w:left="720"/>
      <w:contextualSpacing/>
    </w:pPr>
  </w:style>
  <w:style w:type="character" w:styleId="Wyrnienieintensywne">
    <w:name w:val="Intense Emphasis"/>
    <w:basedOn w:val="Domylnaczcionkaakapitu"/>
    <w:uiPriority w:val="21"/>
    <w:qFormat/>
    <w:rsid w:val="00117A5B"/>
    <w:rPr>
      <w:i/>
      <w:iCs/>
      <w:color w:val="0F4761" w:themeColor="accent1" w:themeShade="BF"/>
    </w:rPr>
  </w:style>
  <w:style w:type="paragraph" w:styleId="Cytatintensywny">
    <w:name w:val="Intense Quote"/>
    <w:basedOn w:val="Normalny"/>
    <w:next w:val="Normalny"/>
    <w:link w:val="CytatintensywnyZnak"/>
    <w:uiPriority w:val="30"/>
    <w:qFormat/>
    <w:rsid w:val="00117A5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117A5B"/>
    <w:rPr>
      <w:i/>
      <w:iCs/>
      <w:color w:val="0F4761" w:themeColor="accent1" w:themeShade="BF"/>
    </w:rPr>
  </w:style>
  <w:style w:type="character" w:styleId="Odwoanieintensywne">
    <w:name w:val="Intense Reference"/>
    <w:basedOn w:val="Domylnaczcionkaakapitu"/>
    <w:uiPriority w:val="32"/>
    <w:qFormat/>
    <w:rsid w:val="00117A5B"/>
    <w:rPr>
      <w:b/>
      <w:bCs/>
      <w:smallCaps/>
      <w:color w:val="0F4761" w:themeColor="accent1" w:themeShade="BF"/>
      <w:spacing w:val="5"/>
    </w:rPr>
  </w:style>
  <w:style w:type="character" w:customStyle="1" w:styleId="WW8Num1z0">
    <w:name w:val="WW8Num1z0"/>
    <w:rsid w:val="00EE35BD"/>
    <w:rPr>
      <w:b w:val="0"/>
      <w:color w:val="000000"/>
    </w:rPr>
  </w:style>
  <w:style w:type="character" w:customStyle="1" w:styleId="WW8Num3z0">
    <w:name w:val="WW8Num3z0"/>
    <w:rsid w:val="00EE35BD"/>
    <w:rPr>
      <w:rFonts w:ascii="Times New Roman" w:eastAsia="Times New Roman" w:hAnsi="Times New Roman" w:cs="Times New Roman"/>
      <w:sz w:val="24"/>
    </w:rPr>
  </w:style>
  <w:style w:type="character" w:customStyle="1" w:styleId="WW8Num3z1">
    <w:name w:val="WW8Num3z1"/>
    <w:rsid w:val="00EE35BD"/>
    <w:rPr>
      <w:b w:val="0"/>
      <w:bCs/>
      <w:sz w:val="24"/>
      <w:szCs w:val="24"/>
    </w:rPr>
  </w:style>
  <w:style w:type="character" w:customStyle="1" w:styleId="WW8Num5z0">
    <w:name w:val="WW8Num5z0"/>
    <w:rsid w:val="00EE35BD"/>
    <w:rPr>
      <w:rFonts w:hint="default"/>
    </w:rPr>
  </w:style>
  <w:style w:type="character" w:customStyle="1" w:styleId="WW8Num6z0">
    <w:name w:val="WW8Num6z0"/>
    <w:rsid w:val="00EE35BD"/>
    <w:rPr>
      <w:rFonts w:ascii="Times New Roman" w:eastAsia="Arial" w:hAnsi="Times New Roman" w:cs="Arial Narrow" w:hint="default"/>
      <w:bCs/>
      <w:spacing w:val="-11"/>
      <w:w w:val="103"/>
      <w:sz w:val="24"/>
      <w:szCs w:val="24"/>
      <w:lang w:val="pl-PL"/>
    </w:rPr>
  </w:style>
  <w:style w:type="character" w:customStyle="1" w:styleId="WW8Num7z0">
    <w:name w:val="WW8Num7z0"/>
    <w:rsid w:val="00EE35BD"/>
    <w:rPr>
      <w:rFonts w:ascii="Symbol" w:hAnsi="Symbol" w:cs="Symbol" w:hint="default"/>
      <w:color w:val="000000"/>
    </w:rPr>
  </w:style>
  <w:style w:type="character" w:customStyle="1" w:styleId="WW8Num7z1">
    <w:name w:val="WW8Num7z1"/>
    <w:rsid w:val="00EE35BD"/>
    <w:rPr>
      <w:rFonts w:ascii="Courier New" w:hAnsi="Courier New" w:cs="Courier New" w:hint="default"/>
    </w:rPr>
  </w:style>
  <w:style w:type="character" w:customStyle="1" w:styleId="WW8Num7z2">
    <w:name w:val="WW8Num7z2"/>
    <w:rsid w:val="00EE35BD"/>
    <w:rPr>
      <w:rFonts w:ascii="Wingdings" w:hAnsi="Wingdings" w:cs="Wingdings" w:hint="default"/>
    </w:rPr>
  </w:style>
  <w:style w:type="character" w:customStyle="1" w:styleId="WW8Num7z3">
    <w:name w:val="WW8Num7z3"/>
    <w:rsid w:val="00EE35BD"/>
    <w:rPr>
      <w:rFonts w:ascii="Symbol" w:hAnsi="Symbol" w:cs="Symbol" w:hint="default"/>
    </w:rPr>
  </w:style>
  <w:style w:type="character" w:customStyle="1" w:styleId="WW8Num8z0">
    <w:name w:val="WW8Num8z0"/>
    <w:rsid w:val="00EE35BD"/>
    <w:rPr>
      <w:b w:val="0"/>
      <w:bCs/>
      <w:position w:val="0"/>
      <w:sz w:val="24"/>
      <w:vertAlign w:val="baseline"/>
    </w:rPr>
  </w:style>
  <w:style w:type="character" w:customStyle="1" w:styleId="WW8Num8z1">
    <w:name w:val="WW8Num8z1"/>
    <w:rsid w:val="00EE35BD"/>
    <w:rPr>
      <w:rFonts w:ascii="Arial" w:eastAsia="Arial" w:hAnsi="Arial" w:cs="Arial"/>
      <w:position w:val="0"/>
      <w:sz w:val="24"/>
      <w:vertAlign w:val="baseline"/>
    </w:rPr>
  </w:style>
  <w:style w:type="character" w:customStyle="1" w:styleId="WW8Num8z2">
    <w:name w:val="WW8Num8z2"/>
    <w:rsid w:val="00EE35BD"/>
    <w:rPr>
      <w:position w:val="0"/>
      <w:sz w:val="24"/>
      <w:vertAlign w:val="baseline"/>
    </w:rPr>
  </w:style>
  <w:style w:type="character" w:customStyle="1" w:styleId="WW8Num9z0">
    <w:name w:val="WW8Num9z0"/>
    <w:rsid w:val="00EE35BD"/>
    <w:rPr>
      <w:b w:val="0"/>
      <w:bCs/>
      <w:position w:val="0"/>
      <w:sz w:val="24"/>
      <w:vertAlign w:val="baseline"/>
    </w:rPr>
  </w:style>
  <w:style w:type="character" w:customStyle="1" w:styleId="WW8Num9z1">
    <w:name w:val="WW8Num9z1"/>
    <w:rsid w:val="00EE35BD"/>
    <w:rPr>
      <w:position w:val="0"/>
      <w:sz w:val="24"/>
      <w:vertAlign w:val="baseline"/>
    </w:rPr>
  </w:style>
  <w:style w:type="character" w:customStyle="1" w:styleId="WW8Num10z0">
    <w:name w:val="WW8Num10z0"/>
    <w:rsid w:val="00EE35BD"/>
    <w:rPr>
      <w:rFonts w:hint="default"/>
    </w:rPr>
  </w:style>
  <w:style w:type="character" w:customStyle="1" w:styleId="WW8Num10z1">
    <w:name w:val="WW8Num10z1"/>
    <w:rsid w:val="00EE35BD"/>
    <w:rPr>
      <w:rFonts w:ascii="Arial" w:eastAsia="Times New Roman" w:hAnsi="Arial" w:cs="Arial" w:hint="default"/>
      <w:b w:val="0"/>
      <w:color w:val="000000"/>
    </w:rPr>
  </w:style>
  <w:style w:type="character" w:customStyle="1" w:styleId="WW8Num10z2">
    <w:name w:val="WW8Num10z2"/>
    <w:rsid w:val="00EE35BD"/>
    <w:rPr>
      <w:rFonts w:ascii="Arial" w:eastAsia="Calibri" w:hAnsi="Arial" w:cs="Arial"/>
    </w:rPr>
  </w:style>
  <w:style w:type="character" w:customStyle="1" w:styleId="WW8Num11z0">
    <w:name w:val="WW8Num11z0"/>
    <w:rsid w:val="00EE35BD"/>
    <w:rPr>
      <w:rFonts w:ascii="Arial" w:eastAsia="Arial" w:hAnsi="Arial" w:cs="Arial"/>
      <w:b w:val="0"/>
      <w:bCs/>
      <w:i w:val="0"/>
      <w:position w:val="0"/>
      <w:sz w:val="24"/>
      <w:szCs w:val="24"/>
      <w:vertAlign w:val="baseline"/>
    </w:rPr>
  </w:style>
  <w:style w:type="character" w:customStyle="1" w:styleId="WW8Num11z1">
    <w:name w:val="WW8Num11z1"/>
    <w:rsid w:val="00EE35BD"/>
    <w:rPr>
      <w:position w:val="0"/>
      <w:sz w:val="24"/>
      <w:vertAlign w:val="baseline"/>
    </w:rPr>
  </w:style>
  <w:style w:type="character" w:customStyle="1" w:styleId="WW8Num12z0">
    <w:name w:val="WW8Num12z0"/>
    <w:rsid w:val="00EE35BD"/>
    <w:rPr>
      <w:u w:val="none"/>
    </w:rPr>
  </w:style>
  <w:style w:type="character" w:customStyle="1" w:styleId="WW8Num12z1">
    <w:name w:val="WW8Num12z1"/>
    <w:rsid w:val="00EE35BD"/>
    <w:rPr>
      <w:rFonts w:ascii="Arial" w:eastAsia="Cambria" w:hAnsi="Arial" w:cs="Arial" w:hint="default"/>
      <w:b w:val="0"/>
      <w:u w:val="none"/>
    </w:rPr>
  </w:style>
  <w:style w:type="character" w:customStyle="1" w:styleId="WW8Num13z0">
    <w:name w:val="WW8Num13z0"/>
    <w:rsid w:val="00EE35BD"/>
    <w:rPr>
      <w:rFonts w:ascii="Arial" w:hAnsi="Arial" w:cs="Arial" w:hint="default"/>
    </w:rPr>
  </w:style>
  <w:style w:type="character" w:customStyle="1" w:styleId="WW8Num14z0">
    <w:name w:val="WW8Num14z0"/>
    <w:rsid w:val="00EE35BD"/>
    <w:rPr>
      <w:b w:val="0"/>
      <w:bCs/>
      <w:color w:val="000000"/>
      <w:position w:val="0"/>
      <w:sz w:val="24"/>
      <w:vertAlign w:val="baseline"/>
    </w:rPr>
  </w:style>
  <w:style w:type="character" w:customStyle="1" w:styleId="WW8Num14z1">
    <w:name w:val="WW8Num14z1"/>
    <w:rsid w:val="00EE35BD"/>
    <w:rPr>
      <w:position w:val="0"/>
      <w:sz w:val="24"/>
      <w:vertAlign w:val="baseline"/>
    </w:rPr>
  </w:style>
  <w:style w:type="character" w:customStyle="1" w:styleId="WW8Num15z0">
    <w:name w:val="WW8Num15z0"/>
    <w:rsid w:val="00EE35BD"/>
    <w:rPr>
      <w:b w:val="0"/>
      <w:bCs/>
      <w:position w:val="0"/>
      <w:sz w:val="24"/>
      <w:vertAlign w:val="baseline"/>
    </w:rPr>
  </w:style>
  <w:style w:type="character" w:customStyle="1" w:styleId="WW8Num15z1">
    <w:name w:val="WW8Num15z1"/>
    <w:rsid w:val="00EE35BD"/>
    <w:rPr>
      <w:position w:val="0"/>
      <w:sz w:val="24"/>
      <w:vertAlign w:val="baseline"/>
    </w:rPr>
  </w:style>
  <w:style w:type="character" w:customStyle="1" w:styleId="WW8Num16z0">
    <w:name w:val="WW8Num16z0"/>
    <w:rsid w:val="00EE35BD"/>
    <w:rPr>
      <w:rFonts w:hint="default"/>
      <w:b w:val="0"/>
      <w:sz w:val="24"/>
      <w:szCs w:val="20"/>
    </w:rPr>
  </w:style>
  <w:style w:type="character" w:customStyle="1" w:styleId="WW8Num17z0">
    <w:name w:val="WW8Num17z0"/>
    <w:rsid w:val="00EE35BD"/>
    <w:rPr>
      <w:u w:val="none"/>
    </w:rPr>
  </w:style>
  <w:style w:type="character" w:customStyle="1" w:styleId="WW8Num18z0">
    <w:name w:val="WW8Num18z0"/>
    <w:rsid w:val="00EE35BD"/>
    <w:rPr>
      <w:rFonts w:hint="default"/>
    </w:rPr>
  </w:style>
  <w:style w:type="character" w:customStyle="1" w:styleId="WW8Num18z1">
    <w:name w:val="WW8Num18z1"/>
    <w:rsid w:val="00EE35BD"/>
    <w:rPr>
      <w:rFonts w:ascii="Arial" w:eastAsia="Times New Roman" w:hAnsi="Arial" w:cs="Arial" w:hint="default"/>
      <w:b w:val="0"/>
      <w:color w:val="000000"/>
    </w:rPr>
  </w:style>
  <w:style w:type="character" w:customStyle="1" w:styleId="WW8Num21z0">
    <w:name w:val="WW8Num21z0"/>
    <w:rsid w:val="00EE35BD"/>
    <w:rPr>
      <w:b w:val="0"/>
      <w:bCs/>
      <w:position w:val="0"/>
      <w:sz w:val="24"/>
      <w:vertAlign w:val="baseline"/>
    </w:rPr>
  </w:style>
  <w:style w:type="character" w:customStyle="1" w:styleId="WW8Num21z1">
    <w:name w:val="WW8Num21z1"/>
    <w:rsid w:val="00EE35BD"/>
    <w:rPr>
      <w:position w:val="0"/>
      <w:sz w:val="24"/>
      <w:vertAlign w:val="baseline"/>
    </w:rPr>
  </w:style>
  <w:style w:type="character" w:customStyle="1" w:styleId="WW8Num21z3">
    <w:name w:val="WW8Num21z3"/>
    <w:rsid w:val="00EE35BD"/>
    <w:rPr>
      <w:rFonts w:ascii="Arial" w:eastAsia="SimSun" w:hAnsi="Arial" w:cs="Arial"/>
      <w:b w:val="0"/>
      <w:bCs/>
      <w:position w:val="0"/>
      <w:sz w:val="22"/>
      <w:szCs w:val="22"/>
      <w:vertAlign w:val="baseline"/>
    </w:rPr>
  </w:style>
  <w:style w:type="character" w:customStyle="1" w:styleId="WW8Num22z0">
    <w:name w:val="WW8Num22z0"/>
    <w:rsid w:val="00EE35BD"/>
    <w:rPr>
      <w:rFonts w:ascii="Symbol" w:hAnsi="Symbol" w:cs="Symbol" w:hint="default"/>
      <w:color w:val="000000"/>
    </w:rPr>
  </w:style>
  <w:style w:type="character" w:customStyle="1" w:styleId="WW8Num22z1">
    <w:name w:val="WW8Num22z1"/>
    <w:rsid w:val="00EE35BD"/>
    <w:rPr>
      <w:rFonts w:ascii="Courier New" w:hAnsi="Courier New" w:cs="Courier New" w:hint="default"/>
    </w:rPr>
  </w:style>
  <w:style w:type="character" w:customStyle="1" w:styleId="WW8Num22z2">
    <w:name w:val="WW8Num22z2"/>
    <w:rsid w:val="00EE35BD"/>
    <w:rPr>
      <w:rFonts w:ascii="Wingdings" w:hAnsi="Wingdings" w:cs="Wingdings" w:hint="default"/>
    </w:rPr>
  </w:style>
  <w:style w:type="character" w:customStyle="1" w:styleId="WW8Num22z3">
    <w:name w:val="WW8Num22z3"/>
    <w:rsid w:val="00EE35BD"/>
    <w:rPr>
      <w:rFonts w:ascii="Symbol" w:hAnsi="Symbol" w:cs="Symbol" w:hint="default"/>
    </w:rPr>
  </w:style>
  <w:style w:type="character" w:customStyle="1" w:styleId="WW8Num23z0">
    <w:name w:val="WW8Num23z0"/>
    <w:rsid w:val="00EE35BD"/>
    <w:rPr>
      <w:rFonts w:hint="default"/>
      <w:b w:val="0"/>
    </w:rPr>
  </w:style>
  <w:style w:type="character" w:customStyle="1" w:styleId="WW8Num24z0">
    <w:name w:val="WW8Num24z0"/>
    <w:rsid w:val="00EE35BD"/>
    <w:rPr>
      <w:rFonts w:ascii="Arial" w:eastAsia="Arial" w:hAnsi="Arial" w:cs="Arial"/>
      <w:u w:val="none"/>
    </w:rPr>
  </w:style>
  <w:style w:type="character" w:customStyle="1" w:styleId="WW8Num24z1">
    <w:name w:val="WW8Num24z1"/>
    <w:rsid w:val="00EE35BD"/>
    <w:rPr>
      <w:u w:val="none"/>
    </w:rPr>
  </w:style>
  <w:style w:type="character" w:customStyle="1" w:styleId="WW8Num25z0">
    <w:name w:val="WW8Num25z0"/>
    <w:rsid w:val="00EE35BD"/>
    <w:rPr>
      <w:rFonts w:ascii="Arial" w:hAnsi="Arial" w:cs="Arial" w:hint="default"/>
      <w:u w:val="none"/>
    </w:rPr>
  </w:style>
  <w:style w:type="character" w:customStyle="1" w:styleId="WW8Num25z1">
    <w:name w:val="WW8Num25z1"/>
    <w:rsid w:val="00EE35BD"/>
    <w:rPr>
      <w:u w:val="none"/>
    </w:rPr>
  </w:style>
  <w:style w:type="character" w:customStyle="1" w:styleId="WW8Num26z0">
    <w:name w:val="WW8Num26z0"/>
    <w:rsid w:val="00EE35BD"/>
    <w:rPr>
      <w:rFonts w:hint="default"/>
      <w:b/>
      <w:color w:val="000000"/>
    </w:rPr>
  </w:style>
  <w:style w:type="character" w:customStyle="1" w:styleId="WW8Num27z0">
    <w:name w:val="WW8Num27z0"/>
    <w:rsid w:val="00EE35BD"/>
    <w:rPr>
      <w:rFonts w:ascii="Arial" w:eastAsia="Times New Roman" w:hAnsi="Arial" w:cs="Arial" w:hint="default"/>
      <w:color w:val="000000"/>
      <w:sz w:val="24"/>
    </w:rPr>
  </w:style>
  <w:style w:type="character" w:customStyle="1" w:styleId="WW8Num28z0">
    <w:name w:val="WW8Num28z0"/>
    <w:rsid w:val="00EE35BD"/>
    <w:rPr>
      <w:rFonts w:ascii="Times New Roman" w:eastAsia="Times New Roman" w:hAnsi="Times New Roman" w:cs="Times New Roman"/>
      <w:b w:val="0"/>
      <w:i w:val="0"/>
      <w:color w:val="000000"/>
      <w:sz w:val="24"/>
      <w:u w:val="none"/>
    </w:rPr>
  </w:style>
  <w:style w:type="character" w:customStyle="1" w:styleId="WW8Num28z2">
    <w:name w:val="WW8Num28z2"/>
    <w:rsid w:val="00EE35BD"/>
    <w:rPr>
      <w:rFonts w:hint="default"/>
    </w:rPr>
  </w:style>
  <w:style w:type="character" w:customStyle="1" w:styleId="WW8Num29z0">
    <w:name w:val="WW8Num29z0"/>
    <w:rsid w:val="00EE35BD"/>
    <w:rPr>
      <w:rFonts w:ascii="Symbol" w:eastAsia="Times New Roman" w:hAnsi="Symbol" w:cs="Calibri" w:hint="default"/>
      <w:color w:val="000000"/>
    </w:rPr>
  </w:style>
  <w:style w:type="character" w:customStyle="1" w:styleId="WW8Num29z1">
    <w:name w:val="WW8Num29z1"/>
    <w:rsid w:val="00EE35BD"/>
    <w:rPr>
      <w:rFonts w:ascii="Courier New" w:hAnsi="Courier New" w:cs="Courier New" w:hint="default"/>
    </w:rPr>
  </w:style>
  <w:style w:type="character" w:customStyle="1" w:styleId="WW8Num29z2">
    <w:name w:val="WW8Num29z2"/>
    <w:rsid w:val="00EE35BD"/>
    <w:rPr>
      <w:rFonts w:ascii="Wingdings" w:hAnsi="Wingdings" w:cs="Wingdings" w:hint="default"/>
    </w:rPr>
  </w:style>
  <w:style w:type="character" w:customStyle="1" w:styleId="WW8Num29z3">
    <w:name w:val="WW8Num29z3"/>
    <w:rsid w:val="00EE35BD"/>
    <w:rPr>
      <w:rFonts w:ascii="Symbol" w:hAnsi="Symbol" w:cs="Symbol" w:hint="default"/>
    </w:rPr>
  </w:style>
  <w:style w:type="character" w:customStyle="1" w:styleId="WW8Num30z0">
    <w:name w:val="WW8Num30z0"/>
    <w:rsid w:val="00EE35BD"/>
    <w:rPr>
      <w:rFonts w:ascii="Calibri" w:eastAsia="Calibri" w:hAnsi="Calibri" w:cs="Calibri"/>
      <w:b w:val="0"/>
      <w:position w:val="0"/>
      <w:sz w:val="24"/>
      <w:vertAlign w:val="baseline"/>
    </w:rPr>
  </w:style>
  <w:style w:type="character" w:customStyle="1" w:styleId="WW8Num30z1">
    <w:name w:val="WW8Num30z1"/>
    <w:rsid w:val="00EE35BD"/>
    <w:rPr>
      <w:position w:val="0"/>
      <w:sz w:val="24"/>
      <w:vertAlign w:val="baseline"/>
    </w:rPr>
  </w:style>
  <w:style w:type="character" w:customStyle="1" w:styleId="WW8Num30z3">
    <w:name w:val="WW8Num30z3"/>
    <w:rsid w:val="00EE35BD"/>
    <w:rPr>
      <w:rFonts w:ascii="Arial" w:hAnsi="Arial" w:cs="Arial" w:hint="default"/>
      <w:b w:val="0"/>
      <w:bCs/>
      <w:position w:val="0"/>
      <w:sz w:val="24"/>
      <w:szCs w:val="24"/>
      <w:vertAlign w:val="baseline"/>
    </w:rPr>
  </w:style>
  <w:style w:type="character" w:customStyle="1" w:styleId="WW8Num31z0">
    <w:name w:val="WW8Num31z0"/>
    <w:rsid w:val="00EE35BD"/>
    <w:rPr>
      <w:color w:val="000000"/>
      <w:sz w:val="20"/>
      <w:szCs w:val="20"/>
      <w:u w:val="none"/>
    </w:rPr>
  </w:style>
  <w:style w:type="character" w:customStyle="1" w:styleId="WW8Num31z1">
    <w:name w:val="WW8Num31z1"/>
    <w:rsid w:val="00EE35BD"/>
    <w:rPr>
      <w:u w:val="none"/>
    </w:rPr>
  </w:style>
  <w:style w:type="character" w:customStyle="1" w:styleId="WW8Num32z0">
    <w:name w:val="WW8Num32z0"/>
    <w:rsid w:val="00EE35BD"/>
    <w:rPr>
      <w:u w:val="none"/>
    </w:rPr>
  </w:style>
  <w:style w:type="character" w:customStyle="1" w:styleId="WW8Num32z1">
    <w:name w:val="WW8Num32z1"/>
    <w:rsid w:val="00EE35BD"/>
    <w:rPr>
      <w:rFonts w:ascii="Arial" w:eastAsia="Cambria" w:hAnsi="Arial" w:cs="Arial" w:hint="default"/>
      <w:b w:val="0"/>
      <w:u w:val="none"/>
    </w:rPr>
  </w:style>
  <w:style w:type="character" w:customStyle="1" w:styleId="WW8Num33z0">
    <w:name w:val="WW8Num33z0"/>
    <w:rsid w:val="00EE35BD"/>
    <w:rPr>
      <w:rFonts w:ascii="Arial" w:hAnsi="Arial" w:cs="Arial" w:hint="default"/>
      <w:u w:val="none"/>
    </w:rPr>
  </w:style>
  <w:style w:type="character" w:customStyle="1" w:styleId="WW8Num33z1">
    <w:name w:val="WW8Num33z1"/>
    <w:rsid w:val="00EE35BD"/>
    <w:rPr>
      <w:u w:val="none"/>
    </w:rPr>
  </w:style>
  <w:style w:type="character" w:customStyle="1" w:styleId="WW8Num34z0">
    <w:name w:val="WW8Num34z0"/>
    <w:rsid w:val="00EE35BD"/>
    <w:rPr>
      <w:u w:val="none"/>
    </w:rPr>
  </w:style>
  <w:style w:type="character" w:customStyle="1" w:styleId="WW8Num34z1">
    <w:name w:val="WW8Num34z1"/>
    <w:rsid w:val="00EE35BD"/>
    <w:rPr>
      <w:rFonts w:ascii="Arial" w:eastAsia="Cambria" w:hAnsi="Arial" w:cs="Arial" w:hint="default"/>
      <w:b w:val="0"/>
      <w:u w:val="none"/>
    </w:rPr>
  </w:style>
  <w:style w:type="character" w:customStyle="1" w:styleId="WW8Num35z0">
    <w:name w:val="WW8Num35z0"/>
    <w:rsid w:val="00EE35BD"/>
    <w:rPr>
      <w:b w:val="0"/>
      <w:bCs/>
      <w:position w:val="0"/>
      <w:sz w:val="24"/>
      <w:vertAlign w:val="baseline"/>
    </w:rPr>
  </w:style>
  <w:style w:type="character" w:customStyle="1" w:styleId="WW8Num35z1">
    <w:name w:val="WW8Num35z1"/>
    <w:rsid w:val="00EE35BD"/>
    <w:rPr>
      <w:position w:val="0"/>
      <w:sz w:val="24"/>
      <w:vertAlign w:val="baseline"/>
    </w:rPr>
  </w:style>
  <w:style w:type="character" w:customStyle="1" w:styleId="WW8Num36z0">
    <w:name w:val="WW8Num36z0"/>
    <w:rsid w:val="00EE35BD"/>
    <w:rPr>
      <w:rFonts w:ascii="Symbol" w:hAnsi="Symbol" w:cs="Symbol" w:hint="default"/>
      <w:b w:val="0"/>
      <w:bCs/>
      <w:position w:val="0"/>
      <w:sz w:val="24"/>
      <w:vertAlign w:val="baseline"/>
    </w:rPr>
  </w:style>
  <w:style w:type="character" w:customStyle="1" w:styleId="WW8Num36z1">
    <w:name w:val="WW8Num36z1"/>
    <w:rsid w:val="00EE35BD"/>
    <w:rPr>
      <w:position w:val="0"/>
      <w:sz w:val="24"/>
      <w:vertAlign w:val="baseline"/>
    </w:rPr>
  </w:style>
  <w:style w:type="character" w:customStyle="1" w:styleId="WW8Num36z2">
    <w:name w:val="WW8Num36z2"/>
    <w:rsid w:val="00EE35BD"/>
    <w:rPr>
      <w:b w:val="0"/>
      <w:bCs/>
      <w:position w:val="0"/>
      <w:sz w:val="24"/>
      <w:vertAlign w:val="baseline"/>
    </w:rPr>
  </w:style>
  <w:style w:type="character" w:customStyle="1" w:styleId="WW8Num36z3">
    <w:name w:val="WW8Num36z3"/>
    <w:rsid w:val="00EE35BD"/>
    <w:rPr>
      <w:b/>
      <w:position w:val="0"/>
      <w:sz w:val="24"/>
      <w:vertAlign w:val="baseline"/>
    </w:rPr>
  </w:style>
  <w:style w:type="character" w:customStyle="1" w:styleId="WW8Num38z0">
    <w:name w:val="WW8Num38z0"/>
    <w:rsid w:val="00EE35BD"/>
    <w:rPr>
      <w:rFonts w:ascii="Arial" w:eastAsia="Cambria" w:hAnsi="Arial" w:cs="Arial" w:hint="default"/>
      <w:b w:val="0"/>
    </w:rPr>
  </w:style>
  <w:style w:type="character" w:customStyle="1" w:styleId="WW8Num39z0">
    <w:name w:val="WW8Num39z0"/>
    <w:rsid w:val="00EE35BD"/>
    <w:rPr>
      <w:b w:val="0"/>
      <w:bCs/>
      <w:position w:val="0"/>
      <w:sz w:val="24"/>
      <w:vertAlign w:val="baseline"/>
    </w:rPr>
  </w:style>
  <w:style w:type="character" w:customStyle="1" w:styleId="WW8Num39z1">
    <w:name w:val="WW8Num39z1"/>
    <w:rsid w:val="00EE35BD"/>
    <w:rPr>
      <w:position w:val="0"/>
      <w:sz w:val="24"/>
      <w:vertAlign w:val="baseline"/>
    </w:rPr>
  </w:style>
  <w:style w:type="character" w:customStyle="1" w:styleId="WW8Num39z3">
    <w:name w:val="WW8Num39z3"/>
    <w:rsid w:val="00EE35BD"/>
    <w:rPr>
      <w:b/>
      <w:position w:val="0"/>
      <w:sz w:val="24"/>
      <w:vertAlign w:val="baseline"/>
    </w:rPr>
  </w:style>
  <w:style w:type="character" w:customStyle="1" w:styleId="WW8Num40z0">
    <w:name w:val="WW8Num40z0"/>
    <w:rsid w:val="00EE35BD"/>
    <w:rPr>
      <w:rFonts w:ascii="Times New Roman" w:eastAsia="Times New Roman" w:hAnsi="Times New Roman" w:cs="Times New Roman"/>
      <w:b w:val="0"/>
    </w:rPr>
  </w:style>
  <w:style w:type="character" w:customStyle="1" w:styleId="WW8Num40z2">
    <w:name w:val="WW8Num40z2"/>
    <w:rsid w:val="00EE35BD"/>
    <w:rPr>
      <w:rFonts w:hint="default"/>
      <w:b w:val="0"/>
    </w:rPr>
  </w:style>
  <w:style w:type="character" w:customStyle="1" w:styleId="WW8Num40z4">
    <w:name w:val="WW8Num40z4"/>
    <w:rsid w:val="00EE35BD"/>
    <w:rPr>
      <w:rFonts w:hint="default"/>
    </w:rPr>
  </w:style>
  <w:style w:type="character" w:customStyle="1" w:styleId="WW8Num41z0">
    <w:name w:val="WW8Num41z0"/>
    <w:rsid w:val="00EE35BD"/>
    <w:rPr>
      <w:rFonts w:ascii="Arial" w:eastAsia="Arial" w:hAnsi="Arial" w:cs="Arial"/>
      <w:b w:val="0"/>
      <w:bCs/>
      <w:position w:val="0"/>
      <w:sz w:val="24"/>
      <w:vertAlign w:val="baseline"/>
    </w:rPr>
  </w:style>
  <w:style w:type="character" w:customStyle="1" w:styleId="WW8Num41z1">
    <w:name w:val="WW8Num41z1"/>
    <w:rsid w:val="00EE35BD"/>
    <w:rPr>
      <w:position w:val="0"/>
      <w:sz w:val="24"/>
      <w:vertAlign w:val="baseline"/>
    </w:rPr>
  </w:style>
  <w:style w:type="character" w:customStyle="1" w:styleId="WW8Num42z0">
    <w:name w:val="WW8Num42z0"/>
    <w:rsid w:val="00EE35BD"/>
    <w:rPr>
      <w:rFonts w:ascii="Symbol" w:hAnsi="Symbol" w:cs="Symbol" w:hint="default"/>
      <w:b w:val="0"/>
      <w:bCs/>
      <w:position w:val="0"/>
      <w:sz w:val="24"/>
      <w:vertAlign w:val="baseline"/>
    </w:rPr>
  </w:style>
  <w:style w:type="character" w:customStyle="1" w:styleId="WW8Num42z1">
    <w:name w:val="WW8Num42z1"/>
    <w:rsid w:val="00EE35BD"/>
    <w:rPr>
      <w:position w:val="0"/>
      <w:sz w:val="24"/>
      <w:vertAlign w:val="baseline"/>
    </w:rPr>
  </w:style>
  <w:style w:type="character" w:customStyle="1" w:styleId="WW8Num42z2">
    <w:name w:val="WW8Num42z2"/>
    <w:rsid w:val="00EE35BD"/>
    <w:rPr>
      <w:b w:val="0"/>
      <w:bCs/>
      <w:position w:val="0"/>
      <w:sz w:val="24"/>
      <w:vertAlign w:val="baseline"/>
    </w:rPr>
  </w:style>
  <w:style w:type="character" w:customStyle="1" w:styleId="WW8Num42z3">
    <w:name w:val="WW8Num42z3"/>
    <w:rsid w:val="00EE35BD"/>
    <w:rPr>
      <w:b/>
      <w:position w:val="0"/>
      <w:sz w:val="24"/>
      <w:vertAlign w:val="baseline"/>
    </w:rPr>
  </w:style>
  <w:style w:type="character" w:customStyle="1" w:styleId="WW8Num43z0">
    <w:name w:val="WW8Num43z0"/>
    <w:rsid w:val="00EE35BD"/>
    <w:rPr>
      <w:rFonts w:hint="default"/>
    </w:rPr>
  </w:style>
  <w:style w:type="character" w:customStyle="1" w:styleId="WW8Num45z0">
    <w:name w:val="WW8Num45z0"/>
    <w:rsid w:val="00EE35BD"/>
    <w:rPr>
      <w:b w:val="0"/>
      <w:bCs/>
      <w:position w:val="0"/>
      <w:sz w:val="24"/>
      <w:vertAlign w:val="baseline"/>
    </w:rPr>
  </w:style>
  <w:style w:type="character" w:customStyle="1" w:styleId="WW8Num45z1">
    <w:name w:val="WW8Num45z1"/>
    <w:rsid w:val="00EE35BD"/>
    <w:rPr>
      <w:position w:val="0"/>
      <w:sz w:val="24"/>
      <w:vertAlign w:val="baseline"/>
    </w:rPr>
  </w:style>
  <w:style w:type="character" w:customStyle="1" w:styleId="WW8Num46z0">
    <w:name w:val="WW8Num46z0"/>
    <w:rsid w:val="00EE35BD"/>
    <w:rPr>
      <w:rFonts w:hint="default"/>
      <w:b/>
      <w:color w:val="000000"/>
      <w:sz w:val="23"/>
    </w:rPr>
  </w:style>
  <w:style w:type="character" w:customStyle="1" w:styleId="WW8Num47z0">
    <w:name w:val="WW8Num47z0"/>
    <w:rsid w:val="00EE35BD"/>
    <w:rPr>
      <w:b/>
      <w:i w:val="0"/>
      <w:color w:val="000000"/>
      <w:position w:val="0"/>
      <w:sz w:val="20"/>
      <w:szCs w:val="20"/>
      <w:vertAlign w:val="baseline"/>
    </w:rPr>
  </w:style>
  <w:style w:type="character" w:customStyle="1" w:styleId="WW8Num47z1">
    <w:name w:val="WW8Num47z1"/>
    <w:rsid w:val="00EE35BD"/>
    <w:rPr>
      <w:rFonts w:ascii="Arial" w:eastAsia="Arial" w:hAnsi="Arial" w:cs="Arial"/>
      <w:b w:val="0"/>
      <w:bCs/>
      <w:color w:val="000000"/>
      <w:position w:val="0"/>
      <w:sz w:val="24"/>
      <w:szCs w:val="24"/>
      <w:vertAlign w:val="baseline"/>
    </w:rPr>
  </w:style>
  <w:style w:type="character" w:customStyle="1" w:styleId="WW8Num47z2">
    <w:name w:val="WW8Num47z2"/>
    <w:rsid w:val="00EE35BD"/>
    <w:rPr>
      <w:position w:val="0"/>
      <w:sz w:val="24"/>
      <w:vertAlign w:val="baseline"/>
    </w:rPr>
  </w:style>
  <w:style w:type="character" w:customStyle="1" w:styleId="WW8Num48z0">
    <w:name w:val="WW8Num48z0"/>
    <w:rsid w:val="00EE35BD"/>
    <w:rPr>
      <w:b w:val="0"/>
      <w:bCs/>
      <w:position w:val="0"/>
      <w:sz w:val="24"/>
      <w:vertAlign w:val="baseline"/>
    </w:rPr>
  </w:style>
  <w:style w:type="character" w:customStyle="1" w:styleId="WW8Num48z1">
    <w:name w:val="WW8Num48z1"/>
    <w:rsid w:val="00EE35BD"/>
    <w:rPr>
      <w:position w:val="0"/>
      <w:sz w:val="24"/>
      <w:vertAlign w:val="baseline"/>
    </w:rPr>
  </w:style>
  <w:style w:type="character" w:customStyle="1" w:styleId="WW8Num49z0">
    <w:name w:val="WW8Num49z0"/>
    <w:rsid w:val="00EE35BD"/>
    <w:rPr>
      <w:u w:val="none"/>
    </w:rPr>
  </w:style>
  <w:style w:type="character" w:customStyle="1" w:styleId="Domylnaczcionkaakapitu1">
    <w:name w:val="Domyślna czcionka akapitu1"/>
    <w:rsid w:val="00EE35BD"/>
  </w:style>
  <w:style w:type="character" w:customStyle="1" w:styleId="NagwekZnak">
    <w:name w:val="Nagłówek Znak"/>
    <w:basedOn w:val="Domylnaczcionkaakapitu1"/>
    <w:rsid w:val="00EE35BD"/>
  </w:style>
  <w:style w:type="character" w:customStyle="1" w:styleId="StopkaZnak">
    <w:name w:val="Stopka Znak"/>
    <w:basedOn w:val="Domylnaczcionkaakapitu1"/>
    <w:rsid w:val="00EE35BD"/>
  </w:style>
  <w:style w:type="character" w:customStyle="1" w:styleId="TekstpodstawowyZnak">
    <w:name w:val="Tekst podstawowy Znak"/>
    <w:basedOn w:val="Domylnaczcionkaakapitu1"/>
    <w:rsid w:val="00EE35BD"/>
  </w:style>
  <w:style w:type="character" w:styleId="Hipercze">
    <w:name w:val="Hyperlink"/>
    <w:rsid w:val="00EE35BD"/>
    <w:rPr>
      <w:color w:val="0000FF"/>
      <w:u w:val="single"/>
    </w:rPr>
  </w:style>
  <w:style w:type="character" w:customStyle="1" w:styleId="Nierozpoznanawzmianka1">
    <w:name w:val="Nierozpoznana wzmianka1"/>
    <w:rsid w:val="00EE35BD"/>
    <w:rPr>
      <w:color w:val="605E5C"/>
      <w:shd w:val="clear" w:color="auto" w:fill="E1DFDD"/>
    </w:rPr>
  </w:style>
  <w:style w:type="character" w:customStyle="1" w:styleId="AkapitzlistZnak">
    <w:name w:val="Akapit z listą Znak"/>
    <w:aliases w:val="normalny tekst Znak,L1 Znak,Numerowanie Znak,CW_Lista Znak,Preambuła Znak,Akapit z listą numerowaną Znak,Podsis rysunku Znak,List Paragraph Znak,Akapit z listą2 Znak,Akapit z listą5 Znak,Akapit z list¹ Znak"/>
    <w:qFormat/>
    <w:rsid w:val="00EE35BD"/>
    <w:rPr>
      <w:rFonts w:ascii="Calibri" w:eastAsia="Calibri" w:hAnsi="Calibri" w:cs="Times New Roman"/>
      <w:lang w:val="pl-PL"/>
    </w:rPr>
  </w:style>
  <w:style w:type="character" w:customStyle="1" w:styleId="Odwoaniedokomentarza1">
    <w:name w:val="Odwołanie do komentarza1"/>
    <w:rsid w:val="00EE35BD"/>
    <w:rPr>
      <w:sz w:val="16"/>
      <w:szCs w:val="16"/>
    </w:rPr>
  </w:style>
  <w:style w:type="character" w:customStyle="1" w:styleId="TekstkomentarzaZnak">
    <w:name w:val="Tekst komentarza Znak"/>
    <w:rsid w:val="00EE35BD"/>
    <w:rPr>
      <w:sz w:val="20"/>
      <w:szCs w:val="20"/>
    </w:rPr>
  </w:style>
  <w:style w:type="character" w:customStyle="1" w:styleId="TematkomentarzaZnak">
    <w:name w:val="Temat komentarza Znak"/>
    <w:rsid w:val="00EE35BD"/>
    <w:rPr>
      <w:b/>
      <w:bCs/>
      <w:sz w:val="20"/>
      <w:szCs w:val="20"/>
    </w:rPr>
  </w:style>
  <w:style w:type="character" w:styleId="Pogrubienie">
    <w:name w:val="Strong"/>
    <w:qFormat/>
    <w:rsid w:val="00EE35BD"/>
    <w:rPr>
      <w:b/>
      <w:bCs/>
    </w:rPr>
  </w:style>
  <w:style w:type="character" w:customStyle="1" w:styleId="TekstdymkaZnak">
    <w:name w:val="Tekst dymka Znak"/>
    <w:rsid w:val="00EE35BD"/>
    <w:rPr>
      <w:rFonts w:ascii="Tahoma" w:hAnsi="Tahoma" w:cs="Tahoma"/>
      <w:sz w:val="16"/>
      <w:szCs w:val="16"/>
    </w:rPr>
  </w:style>
  <w:style w:type="character" w:styleId="Nierozpoznanawzmianka">
    <w:name w:val="Unresolved Mention"/>
    <w:rsid w:val="00EE35BD"/>
    <w:rPr>
      <w:color w:val="605E5C"/>
      <w:shd w:val="clear" w:color="auto" w:fill="E1DFDD"/>
    </w:rPr>
  </w:style>
  <w:style w:type="character" w:customStyle="1" w:styleId="TekstprzypisukocowegoZnak">
    <w:name w:val="Tekst przypisu końcowego Znak"/>
    <w:rsid w:val="00EE35BD"/>
    <w:rPr>
      <w:lang w:val="en-US"/>
    </w:rPr>
  </w:style>
  <w:style w:type="character" w:customStyle="1" w:styleId="Znakiprzypiswkocowych">
    <w:name w:val="Znaki przypisów końcowych"/>
    <w:rsid w:val="00EE35BD"/>
    <w:rPr>
      <w:vertAlign w:val="superscript"/>
    </w:rPr>
  </w:style>
  <w:style w:type="character" w:styleId="UyteHipercze">
    <w:name w:val="FollowedHyperlink"/>
    <w:rsid w:val="00EE35BD"/>
    <w:rPr>
      <w:color w:val="954F72"/>
      <w:u w:val="single"/>
    </w:rPr>
  </w:style>
  <w:style w:type="character" w:customStyle="1" w:styleId="Znakinumeracji">
    <w:name w:val="Znaki numeracji"/>
    <w:rsid w:val="00EE35BD"/>
  </w:style>
  <w:style w:type="paragraph" w:customStyle="1" w:styleId="Nagwek10">
    <w:name w:val="Nagłówek1"/>
    <w:basedOn w:val="Normalny"/>
    <w:next w:val="Normalny"/>
    <w:rsid w:val="00EE35BD"/>
    <w:pPr>
      <w:keepNext/>
      <w:keepLines/>
      <w:spacing w:after="60"/>
    </w:pPr>
    <w:rPr>
      <w:sz w:val="52"/>
      <w:szCs w:val="52"/>
    </w:rPr>
  </w:style>
  <w:style w:type="paragraph" w:styleId="Tekstpodstawowy">
    <w:name w:val="Body Text"/>
    <w:basedOn w:val="Normalny"/>
    <w:link w:val="TekstpodstawowyZnak1"/>
    <w:rsid w:val="00EE35BD"/>
    <w:pPr>
      <w:spacing w:after="120"/>
    </w:pPr>
  </w:style>
  <w:style w:type="character" w:customStyle="1" w:styleId="TekstpodstawowyZnak1">
    <w:name w:val="Tekst podstawowy Znak1"/>
    <w:basedOn w:val="Domylnaczcionkaakapitu"/>
    <w:link w:val="Tekstpodstawowy"/>
    <w:rsid w:val="00EE35BD"/>
    <w:rPr>
      <w:rFonts w:ascii="Arial" w:eastAsia="Arial" w:hAnsi="Arial" w:cs="Arial"/>
      <w:kern w:val="0"/>
      <w:lang w:eastAsia="zh-CN"/>
      <w14:ligatures w14:val="none"/>
    </w:rPr>
  </w:style>
  <w:style w:type="paragraph" w:styleId="Lista">
    <w:name w:val="List"/>
    <w:basedOn w:val="Tekstpodstawowy"/>
    <w:rsid w:val="00EE35BD"/>
    <w:rPr>
      <w:rFonts w:cs="Mangal"/>
    </w:rPr>
  </w:style>
  <w:style w:type="paragraph" w:styleId="Legenda">
    <w:name w:val="caption"/>
    <w:basedOn w:val="Normalny"/>
    <w:qFormat/>
    <w:rsid w:val="00EE35BD"/>
    <w:pPr>
      <w:suppressLineNumbers/>
      <w:spacing w:before="120" w:after="120"/>
    </w:pPr>
    <w:rPr>
      <w:rFonts w:cs="Mangal"/>
      <w:i/>
      <w:iCs/>
      <w:sz w:val="24"/>
      <w:szCs w:val="24"/>
    </w:rPr>
  </w:style>
  <w:style w:type="paragraph" w:customStyle="1" w:styleId="Indeks">
    <w:name w:val="Indeks"/>
    <w:basedOn w:val="Normalny"/>
    <w:rsid w:val="00EE35BD"/>
    <w:pPr>
      <w:suppressLineNumbers/>
    </w:pPr>
    <w:rPr>
      <w:rFonts w:cs="Times New Roman"/>
    </w:rPr>
  </w:style>
  <w:style w:type="paragraph" w:customStyle="1" w:styleId="Gwkaistopka">
    <w:name w:val="Główka i stopka"/>
    <w:basedOn w:val="Normalny"/>
    <w:rsid w:val="00EE35BD"/>
    <w:pPr>
      <w:suppressLineNumbers/>
      <w:tabs>
        <w:tab w:val="center" w:pos="4819"/>
        <w:tab w:val="right" w:pos="9638"/>
      </w:tabs>
    </w:pPr>
  </w:style>
  <w:style w:type="paragraph" w:styleId="Nagwek">
    <w:name w:val="header"/>
    <w:basedOn w:val="Normalny"/>
    <w:link w:val="NagwekZnak1"/>
    <w:rsid w:val="00EE35BD"/>
    <w:pPr>
      <w:spacing w:line="240" w:lineRule="auto"/>
    </w:pPr>
  </w:style>
  <w:style w:type="character" w:customStyle="1" w:styleId="NagwekZnak1">
    <w:name w:val="Nagłówek Znak1"/>
    <w:basedOn w:val="Domylnaczcionkaakapitu"/>
    <w:link w:val="Nagwek"/>
    <w:rsid w:val="00EE35BD"/>
    <w:rPr>
      <w:rFonts w:ascii="Arial" w:eastAsia="Arial" w:hAnsi="Arial" w:cs="Arial"/>
      <w:kern w:val="0"/>
      <w:lang w:eastAsia="zh-CN"/>
      <w14:ligatures w14:val="none"/>
    </w:rPr>
  </w:style>
  <w:style w:type="paragraph" w:styleId="Stopka">
    <w:name w:val="footer"/>
    <w:basedOn w:val="Normalny"/>
    <w:link w:val="StopkaZnak1"/>
    <w:rsid w:val="00EE35BD"/>
    <w:pPr>
      <w:spacing w:line="240" w:lineRule="auto"/>
    </w:pPr>
  </w:style>
  <w:style w:type="character" w:customStyle="1" w:styleId="StopkaZnak1">
    <w:name w:val="Stopka Znak1"/>
    <w:basedOn w:val="Domylnaczcionkaakapitu"/>
    <w:link w:val="Stopka"/>
    <w:rsid w:val="00EE35BD"/>
    <w:rPr>
      <w:rFonts w:ascii="Arial" w:eastAsia="Arial" w:hAnsi="Arial" w:cs="Arial"/>
      <w:kern w:val="0"/>
      <w:lang w:eastAsia="zh-CN"/>
      <w14:ligatures w14:val="none"/>
    </w:rPr>
  </w:style>
  <w:style w:type="paragraph" w:customStyle="1" w:styleId="Nagwek20">
    <w:name w:val="Nagłówek2"/>
    <w:basedOn w:val="Normalny"/>
    <w:next w:val="Tekstpodstawowy"/>
    <w:rsid w:val="00EE35BD"/>
    <w:pPr>
      <w:keepNext/>
      <w:widowControl w:val="0"/>
      <w:autoSpaceDE w:val="0"/>
      <w:spacing w:before="240" w:after="120" w:line="240" w:lineRule="auto"/>
    </w:pPr>
    <w:rPr>
      <w:rFonts w:eastAsia="MS Mincho" w:cs="Times New Roman"/>
      <w:kern w:val="2"/>
      <w:sz w:val="28"/>
      <w:szCs w:val="28"/>
      <w:lang w:bidi="pl-PL"/>
    </w:rPr>
  </w:style>
  <w:style w:type="paragraph" w:customStyle="1" w:styleId="Normalny4">
    <w:name w:val="Normalny4"/>
    <w:basedOn w:val="Normalny"/>
    <w:rsid w:val="00EE35BD"/>
    <w:pPr>
      <w:widowControl w:val="0"/>
      <w:autoSpaceDE w:val="0"/>
      <w:spacing w:line="240" w:lineRule="auto"/>
    </w:pPr>
    <w:rPr>
      <w:rFonts w:ascii="Times New Roman" w:eastAsia="Times New Roman" w:hAnsi="Times New Roman" w:cs="Times New Roman"/>
      <w:kern w:val="2"/>
      <w:sz w:val="24"/>
      <w:szCs w:val="24"/>
      <w:lang w:bidi="pl-PL"/>
    </w:rPr>
  </w:style>
  <w:style w:type="paragraph" w:customStyle="1" w:styleId="Standardowy2">
    <w:name w:val="Standardowy2"/>
    <w:basedOn w:val="Normalny"/>
    <w:next w:val="Normalny"/>
    <w:rsid w:val="00EE35BD"/>
    <w:pPr>
      <w:widowControl w:val="0"/>
      <w:autoSpaceDE w:val="0"/>
      <w:spacing w:line="240" w:lineRule="auto"/>
    </w:pPr>
    <w:rPr>
      <w:rFonts w:ascii="Times New Roman" w:eastAsia="Lucida Sans Unicode" w:hAnsi="Times New Roman" w:cs="Times New Roman"/>
      <w:kern w:val="2"/>
      <w:sz w:val="24"/>
      <w:szCs w:val="24"/>
    </w:rPr>
  </w:style>
  <w:style w:type="paragraph" w:styleId="Bezodstpw">
    <w:name w:val="No Spacing"/>
    <w:qFormat/>
    <w:rsid w:val="00EE35BD"/>
    <w:pPr>
      <w:suppressAutoHyphens/>
      <w:spacing w:after="0" w:line="240" w:lineRule="auto"/>
    </w:pPr>
    <w:rPr>
      <w:rFonts w:ascii="Cambria" w:eastAsia="Times New Roman" w:hAnsi="Cambria" w:cs="Times New Roman"/>
      <w:kern w:val="0"/>
      <w:lang w:eastAsia="zh-CN"/>
      <w14:ligatures w14:val="none"/>
    </w:rPr>
  </w:style>
  <w:style w:type="paragraph" w:customStyle="1" w:styleId="Normalny5">
    <w:name w:val="Normalny5"/>
    <w:basedOn w:val="Normalny"/>
    <w:rsid w:val="00EE35BD"/>
    <w:pPr>
      <w:widowControl w:val="0"/>
      <w:autoSpaceDE w:val="0"/>
      <w:spacing w:line="240" w:lineRule="auto"/>
    </w:pPr>
    <w:rPr>
      <w:rFonts w:ascii="Times New Roman" w:eastAsia="Times New Roman" w:hAnsi="Times New Roman" w:cs="Times New Roman"/>
      <w:kern w:val="2"/>
      <w:sz w:val="24"/>
      <w:szCs w:val="24"/>
      <w:lang w:bidi="pl-PL"/>
    </w:rPr>
  </w:style>
  <w:style w:type="paragraph" w:customStyle="1" w:styleId="Normalny8">
    <w:name w:val="Normalny8"/>
    <w:basedOn w:val="Normalny"/>
    <w:rsid w:val="00EE35BD"/>
    <w:pPr>
      <w:widowControl w:val="0"/>
      <w:autoSpaceDE w:val="0"/>
      <w:spacing w:line="240" w:lineRule="auto"/>
    </w:pPr>
    <w:rPr>
      <w:rFonts w:ascii="Times New Roman" w:eastAsia="Times New Roman" w:hAnsi="Times New Roman" w:cs="Times New Roman"/>
      <w:kern w:val="2"/>
      <w:sz w:val="24"/>
      <w:szCs w:val="24"/>
      <w:lang w:bidi="pl-PL"/>
    </w:rPr>
  </w:style>
  <w:style w:type="paragraph" w:customStyle="1" w:styleId="Normalny6">
    <w:name w:val="Normalny6"/>
    <w:basedOn w:val="Normalny"/>
    <w:rsid w:val="00EE35BD"/>
    <w:pPr>
      <w:widowControl w:val="0"/>
      <w:autoSpaceDE w:val="0"/>
      <w:spacing w:line="240" w:lineRule="auto"/>
    </w:pPr>
    <w:rPr>
      <w:rFonts w:ascii="Times New Roman" w:eastAsia="Times New Roman" w:hAnsi="Times New Roman" w:cs="Times New Roman"/>
      <w:kern w:val="2"/>
      <w:sz w:val="24"/>
      <w:szCs w:val="24"/>
      <w:lang w:bidi="pl-PL"/>
    </w:rPr>
  </w:style>
  <w:style w:type="paragraph" w:styleId="Spistreci2">
    <w:name w:val="toc 2"/>
    <w:basedOn w:val="Normalny"/>
    <w:next w:val="Normalny"/>
    <w:rsid w:val="00EE35BD"/>
    <w:pPr>
      <w:spacing w:after="100"/>
      <w:ind w:left="220"/>
      <w:jc w:val="both"/>
    </w:pPr>
  </w:style>
  <w:style w:type="paragraph" w:customStyle="1" w:styleId="Tekstkomentarza1">
    <w:name w:val="Tekst komentarza1"/>
    <w:basedOn w:val="Normalny"/>
    <w:rsid w:val="00EE35BD"/>
    <w:pPr>
      <w:spacing w:line="240" w:lineRule="auto"/>
    </w:pPr>
    <w:rPr>
      <w:sz w:val="20"/>
      <w:szCs w:val="20"/>
    </w:rPr>
  </w:style>
  <w:style w:type="paragraph" w:styleId="Tekstkomentarza">
    <w:name w:val="annotation text"/>
    <w:basedOn w:val="Normalny"/>
    <w:link w:val="TekstkomentarzaZnak1"/>
    <w:uiPriority w:val="99"/>
    <w:unhideWhenUsed/>
    <w:rsid w:val="00EE35BD"/>
    <w:pPr>
      <w:spacing w:line="240" w:lineRule="auto"/>
    </w:pPr>
    <w:rPr>
      <w:sz w:val="20"/>
      <w:szCs w:val="20"/>
    </w:rPr>
  </w:style>
  <w:style w:type="character" w:customStyle="1" w:styleId="TekstkomentarzaZnak1">
    <w:name w:val="Tekst komentarza Znak1"/>
    <w:basedOn w:val="Domylnaczcionkaakapitu"/>
    <w:link w:val="Tekstkomentarza"/>
    <w:uiPriority w:val="99"/>
    <w:rsid w:val="00EE35BD"/>
    <w:rPr>
      <w:rFonts w:ascii="Arial" w:eastAsia="Arial" w:hAnsi="Arial" w:cs="Arial"/>
      <w:kern w:val="0"/>
      <w:sz w:val="20"/>
      <w:szCs w:val="20"/>
      <w:lang w:eastAsia="zh-CN"/>
      <w14:ligatures w14:val="none"/>
    </w:rPr>
  </w:style>
  <w:style w:type="paragraph" w:styleId="Tematkomentarza">
    <w:name w:val="annotation subject"/>
    <w:basedOn w:val="Tekstkomentarza1"/>
    <w:next w:val="Tekstkomentarza1"/>
    <w:link w:val="TematkomentarzaZnak1"/>
    <w:rsid w:val="00EE35BD"/>
    <w:rPr>
      <w:b/>
      <w:bCs/>
    </w:rPr>
  </w:style>
  <w:style w:type="character" w:customStyle="1" w:styleId="TematkomentarzaZnak1">
    <w:name w:val="Temat komentarza Znak1"/>
    <w:basedOn w:val="TekstkomentarzaZnak1"/>
    <w:link w:val="Tematkomentarza"/>
    <w:rsid w:val="00EE35BD"/>
    <w:rPr>
      <w:rFonts w:ascii="Arial" w:eastAsia="Arial" w:hAnsi="Arial" w:cs="Arial"/>
      <w:b/>
      <w:bCs/>
      <w:kern w:val="0"/>
      <w:sz w:val="20"/>
      <w:szCs w:val="20"/>
      <w:lang w:eastAsia="zh-CN"/>
      <w14:ligatures w14:val="none"/>
    </w:rPr>
  </w:style>
  <w:style w:type="paragraph" w:styleId="Tekstdymka">
    <w:name w:val="Balloon Text"/>
    <w:basedOn w:val="Normalny"/>
    <w:link w:val="TekstdymkaZnak1"/>
    <w:rsid w:val="00EE35BD"/>
    <w:pPr>
      <w:spacing w:line="240" w:lineRule="auto"/>
    </w:pPr>
    <w:rPr>
      <w:rFonts w:ascii="Tahoma" w:hAnsi="Tahoma" w:cs="Tahoma"/>
      <w:sz w:val="16"/>
      <w:szCs w:val="16"/>
    </w:rPr>
  </w:style>
  <w:style w:type="character" w:customStyle="1" w:styleId="TekstdymkaZnak1">
    <w:name w:val="Tekst dymka Znak1"/>
    <w:basedOn w:val="Domylnaczcionkaakapitu"/>
    <w:link w:val="Tekstdymka"/>
    <w:rsid w:val="00EE35BD"/>
    <w:rPr>
      <w:rFonts w:ascii="Tahoma" w:eastAsia="Arial" w:hAnsi="Tahoma" w:cs="Tahoma"/>
      <w:kern w:val="0"/>
      <w:sz w:val="16"/>
      <w:szCs w:val="16"/>
      <w:lang w:eastAsia="zh-CN"/>
      <w14:ligatures w14:val="none"/>
    </w:rPr>
  </w:style>
  <w:style w:type="paragraph" w:customStyle="1" w:styleId="Default">
    <w:name w:val="Default"/>
    <w:rsid w:val="00EE35BD"/>
    <w:pPr>
      <w:suppressAutoHyphens/>
      <w:autoSpaceDE w:val="0"/>
      <w:spacing w:after="0" w:line="240" w:lineRule="auto"/>
    </w:pPr>
    <w:rPr>
      <w:rFonts w:ascii="Calibri" w:eastAsia="Calibri" w:hAnsi="Calibri" w:cs="Calibri"/>
      <w:color w:val="000000"/>
      <w:kern w:val="0"/>
      <w:sz w:val="24"/>
      <w:szCs w:val="24"/>
      <w:lang w:eastAsia="zh-CN"/>
      <w14:ligatures w14:val="none"/>
    </w:rPr>
  </w:style>
  <w:style w:type="paragraph" w:customStyle="1" w:styleId="Tekstpodstawowy22">
    <w:name w:val="Tekst podstawowy 22"/>
    <w:basedOn w:val="Normalny"/>
    <w:rsid w:val="00EE35BD"/>
    <w:pPr>
      <w:spacing w:line="240" w:lineRule="auto"/>
      <w:jc w:val="both"/>
    </w:pPr>
    <w:rPr>
      <w:rFonts w:ascii="Times New Roman" w:eastAsia="Times New Roman" w:hAnsi="Times New Roman" w:cs="Times New Roman"/>
      <w:b/>
      <w:sz w:val="24"/>
      <w:szCs w:val="20"/>
    </w:rPr>
  </w:style>
  <w:style w:type="paragraph" w:styleId="Spistreci7">
    <w:name w:val="toc 7"/>
    <w:basedOn w:val="Normalny"/>
    <w:next w:val="Normalny"/>
    <w:rsid w:val="00EE35BD"/>
    <w:pPr>
      <w:spacing w:after="100"/>
      <w:ind w:left="1320"/>
    </w:pPr>
  </w:style>
  <w:style w:type="paragraph" w:customStyle="1" w:styleId="Standard">
    <w:name w:val="Standard"/>
    <w:qFormat/>
    <w:rsid w:val="00EE35BD"/>
    <w:pPr>
      <w:suppressAutoHyphens/>
      <w:spacing w:after="200" w:line="276" w:lineRule="auto"/>
      <w:textAlignment w:val="baseline"/>
    </w:pPr>
    <w:rPr>
      <w:rFonts w:ascii="Calibri" w:eastAsia="SimSun" w:hAnsi="Calibri" w:cs="Tahoma"/>
      <w:lang w:eastAsia="zh-CN"/>
      <w14:ligatures w14:val="none"/>
    </w:rPr>
  </w:style>
  <w:style w:type="paragraph" w:styleId="Tekstprzypisukocowego">
    <w:name w:val="endnote text"/>
    <w:basedOn w:val="Normalny"/>
    <w:link w:val="TekstprzypisukocowegoZnak1"/>
    <w:rsid w:val="00EE35BD"/>
    <w:rPr>
      <w:sz w:val="20"/>
      <w:szCs w:val="20"/>
    </w:rPr>
  </w:style>
  <w:style w:type="character" w:customStyle="1" w:styleId="TekstprzypisukocowegoZnak1">
    <w:name w:val="Tekst przypisu końcowego Znak1"/>
    <w:basedOn w:val="Domylnaczcionkaakapitu"/>
    <w:link w:val="Tekstprzypisukocowego"/>
    <w:rsid w:val="00EE35BD"/>
    <w:rPr>
      <w:rFonts w:ascii="Arial" w:eastAsia="Arial" w:hAnsi="Arial" w:cs="Arial"/>
      <w:kern w:val="0"/>
      <w:sz w:val="20"/>
      <w:szCs w:val="20"/>
      <w:lang w:eastAsia="zh-CN"/>
      <w14:ligatures w14:val="none"/>
    </w:rPr>
  </w:style>
  <w:style w:type="paragraph" w:customStyle="1" w:styleId="Tekstpodstawowy24">
    <w:name w:val="Tekst podstawowy 24"/>
    <w:basedOn w:val="Normalny"/>
    <w:rsid w:val="00EE35BD"/>
    <w:pPr>
      <w:spacing w:after="120" w:line="480" w:lineRule="auto"/>
    </w:pPr>
    <w:rPr>
      <w:rFonts w:ascii="MS Sans Serif" w:eastAsia="Times New Roman" w:hAnsi="MS Sans Serif" w:cs="MS Sans Serif"/>
      <w:sz w:val="20"/>
      <w:szCs w:val="20"/>
    </w:rPr>
  </w:style>
  <w:style w:type="paragraph" w:styleId="Spistreci4">
    <w:name w:val="toc 4"/>
    <w:basedOn w:val="Normalny"/>
    <w:next w:val="Normalny"/>
    <w:rsid w:val="00EE35BD"/>
    <w:pPr>
      <w:tabs>
        <w:tab w:val="right" w:pos="9019"/>
      </w:tabs>
      <w:ind w:left="142"/>
    </w:pPr>
  </w:style>
  <w:style w:type="character" w:styleId="Odwoanieprzypisukocowego">
    <w:name w:val="endnote reference"/>
    <w:uiPriority w:val="99"/>
    <w:semiHidden/>
    <w:unhideWhenUsed/>
    <w:rsid w:val="00EE35BD"/>
    <w:rPr>
      <w:vertAlign w:val="superscript"/>
    </w:rPr>
  </w:style>
  <w:style w:type="character" w:styleId="Odwoaniedokomentarza">
    <w:name w:val="annotation reference"/>
    <w:uiPriority w:val="99"/>
    <w:semiHidden/>
    <w:unhideWhenUsed/>
    <w:rsid w:val="00EE35B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0233279">
      <w:bodyDiv w:val="1"/>
      <w:marLeft w:val="0"/>
      <w:marRight w:val="0"/>
      <w:marTop w:val="0"/>
      <w:marBottom w:val="0"/>
      <w:divBdr>
        <w:top w:val="none" w:sz="0" w:space="0" w:color="auto"/>
        <w:left w:val="none" w:sz="0" w:space="0" w:color="auto"/>
        <w:bottom w:val="none" w:sz="0" w:space="0" w:color="auto"/>
        <w:right w:val="none" w:sz="0" w:space="0" w:color="auto"/>
      </w:divBdr>
      <w:divsChild>
        <w:div w:id="833958500">
          <w:marLeft w:val="0"/>
          <w:marRight w:val="0"/>
          <w:marTop w:val="0"/>
          <w:marBottom w:val="0"/>
          <w:divBdr>
            <w:top w:val="none" w:sz="0" w:space="0" w:color="auto"/>
            <w:left w:val="none" w:sz="0" w:space="0" w:color="auto"/>
            <w:bottom w:val="none" w:sz="0" w:space="0" w:color="auto"/>
            <w:right w:val="none" w:sz="0" w:space="0" w:color="auto"/>
          </w:divBdr>
        </w:div>
        <w:div w:id="11417725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strona/2-polityka-prywatnosci" TargetMode="External"/><Relationship Id="rId18" Type="http://schemas.openxmlformats.org/officeDocument/2006/relationships/hyperlink" Target="platformy" TargetMode="External"/><Relationship Id="rId26" Type="http://schemas.openxmlformats.org/officeDocument/2006/relationships/hyperlink" Target="http://platformazakupowa.pl/" TargetMode="External"/><Relationship Id="rId39" Type="http://schemas.openxmlformats.org/officeDocument/2006/relationships/footer" Target="footer1.xml"/><Relationship Id="rId21" Type="http://schemas.openxmlformats.org/officeDocument/2006/relationships/hyperlink" Target="https://platformazakupowa.pl/transakcja/1026147" TargetMode="External"/><Relationship Id="rId34" Type="http://schemas.openxmlformats.org/officeDocument/2006/relationships/hyperlink" Target="https://platformazakupowa.pl/strona/45-instrukcje"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platformy"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transakcja/1026147"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gzukowo@zukowo.pl" TargetMode="External"/><Relationship Id="rId24" Type="http://schemas.openxmlformats.org/officeDocument/2006/relationships/hyperlink" Target="https://platformazakupowa.pl/" TargetMode="External"/><Relationship Id="rId32" Type="http://schemas.openxmlformats.org/officeDocument/2006/relationships/hyperlink" Target="https://www.gov.pl/web/mswia/oprogramowanie-do-pobrania" TargetMode="External"/><Relationship Id="rId37" Type="http://schemas.openxmlformats.org/officeDocument/2006/relationships/hyperlink" Target="https://platformazakupowa.pl/transakcja/1026147"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transakcja/1026147" TargetMode="External"/><Relationship Id="rId23" Type="http://schemas.openxmlformats.org/officeDocument/2006/relationships/hyperlink" Target="https://platformazakupowa.pl/transakcja/1026147" TargetMode="External"/><Relationship Id="rId28" Type="http://schemas.openxmlformats.org/officeDocument/2006/relationships/hyperlink" Target="https://platformazakupowa.pl/transakcja/1026147" TargetMode="External"/><Relationship Id="rId36" Type="http://schemas.openxmlformats.org/officeDocument/2006/relationships/hyperlink" Target="https://platformazakupowa.pl/strona/45-instrukcje" TargetMode="External"/><Relationship Id="rId10" Type="http://schemas.openxmlformats.org/officeDocument/2006/relationships/hyperlink" Target="http://www.zukowo.pl" TargetMode="External"/><Relationship Id="rId19" Type="http://schemas.openxmlformats.org/officeDocument/2006/relationships/hyperlink" Target="https://platformazakupowa.pl/transakcja/1026147" TargetMode="External"/><Relationship Id="rId31" Type="http://schemas.openxmlformats.org/officeDocument/2006/relationships/hyperlink" Target="https://moj.gov.pl/nforms/signer/upload?xFormsAppName=SIGNER" TargetMode="External"/><Relationship Id="rId4" Type="http://schemas.openxmlformats.org/officeDocument/2006/relationships/settings" Target="settings.xml"/><Relationship Id="rId9" Type="http://schemas.openxmlformats.org/officeDocument/2006/relationships/hyperlink" Target="https://platformazakupowa.pl/transakcja/1026147" TargetMode="External"/><Relationship Id="rId14" Type="http://schemas.openxmlformats.org/officeDocument/2006/relationships/hyperlink" Target="https://www.gov.pl/web/rodzina/klauzule-informacyjne-w-programie-maluch-2022-2029" TargetMode="External"/><Relationship Id="rId22" Type="http://schemas.openxmlformats.org/officeDocument/2006/relationships/hyperlink" Target="https://platformazakupowa.pl/"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https://www.nccert.pl/" TargetMode="External"/><Relationship Id="rId35" Type="http://schemas.openxmlformats.org/officeDocument/2006/relationships/hyperlink" Target="https://platformazakupowa.pl/transakcja/1026147" TargetMode="Externa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yperlink" Target="mailto:iod@zukowo.pl" TargetMode="External"/><Relationship Id="rId17" Type="http://schemas.openxmlformats.org/officeDocument/2006/relationships/hyperlink" Target="https://platformazakupowa.pl/transakcja/1026147"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 TargetMode="External"/><Relationship Id="rId3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3C5EB0-5F50-4164-A163-922995C5D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765</TotalTime>
  <Pages>26</Pages>
  <Words>9576</Words>
  <Characters>57461</Characters>
  <Application>Microsoft Office Word</Application>
  <DocSecurity>0</DocSecurity>
  <Lines>478</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Bernadeta Mathea</dc:creator>
  <cp:keywords/>
  <dc:description/>
  <cp:lastModifiedBy>Bernadeta Mathea</cp:lastModifiedBy>
  <cp:revision>29</cp:revision>
  <cp:lastPrinted>2024-11-29T12:28:00Z</cp:lastPrinted>
  <dcterms:created xsi:type="dcterms:W3CDTF">2024-10-11T07:05:00Z</dcterms:created>
  <dcterms:modified xsi:type="dcterms:W3CDTF">2024-12-02T13:34:00Z</dcterms:modified>
</cp:coreProperties>
</file>