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165C" w14:textId="68253BC3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bookmarkStart w:id="0" w:name="_Hlk100302033"/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A0CFB">
        <w:rPr>
          <w:rFonts w:ascii="Arial" w:eastAsia="Times New Roman" w:hAnsi="Arial" w:cs="Arial"/>
          <w:b/>
          <w:sz w:val="22"/>
        </w:rPr>
        <w:t>5</w:t>
      </w:r>
      <w:r w:rsidR="00C821FA">
        <w:rPr>
          <w:rFonts w:ascii="Arial" w:eastAsia="Times New Roman" w:hAnsi="Arial" w:cs="Arial"/>
          <w:b/>
          <w:sz w:val="22"/>
        </w:rPr>
        <w:t>A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1D8C337" w14:textId="059CCEAD" w:rsidR="00FC0054" w:rsidRPr="006238D6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 w:val="22"/>
        </w:rPr>
      </w:pPr>
      <w:r w:rsidRPr="006238D6">
        <w:rPr>
          <w:rFonts w:ascii="Arial" w:hAnsi="Arial" w:cs="Arial"/>
          <w:b/>
          <w:color w:val="000000" w:themeColor="text1"/>
          <w:sz w:val="22"/>
        </w:rPr>
        <w:t xml:space="preserve">WYKAZ </w:t>
      </w:r>
      <w:r w:rsidR="00D35CCD" w:rsidRPr="006238D6">
        <w:rPr>
          <w:rFonts w:ascii="Arial" w:hAnsi="Arial" w:cs="Arial"/>
          <w:b/>
          <w:color w:val="000000" w:themeColor="text1"/>
          <w:sz w:val="22"/>
        </w:rPr>
        <w:t xml:space="preserve">WYKONANYCH </w:t>
      </w:r>
      <w:r w:rsidR="006238D6" w:rsidRPr="006238D6">
        <w:rPr>
          <w:rFonts w:ascii="Arial" w:hAnsi="Arial" w:cs="Arial"/>
          <w:b/>
          <w:color w:val="000000" w:themeColor="text1"/>
          <w:sz w:val="22"/>
        </w:rPr>
        <w:t>DOSTAW</w:t>
      </w: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6FF3B964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Przystępując do postępowania o udzielenie zamówienia publicznego prowadzonego zgodnie</w:t>
      </w:r>
      <w:r w:rsidR="0015052B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</w:t>
      </w:r>
      <w:r w:rsidR="001E213A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15D63243" w14:textId="77777777" w:rsidR="0033392A" w:rsidRP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Dostawy do siedziby Zamawiającego </w:t>
      </w:r>
    </w:p>
    <w:p w14:paraId="65AE58C0" w14:textId="68B3AD2C" w:rsidR="0015052B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</w:t>
      </w:r>
    </w:p>
    <w:p w14:paraId="47717CEA" w14:textId="50057729" w:rsid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Część nr </w:t>
      </w:r>
      <w:r w:rsidR="00C821F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1</w:t>
      </w:r>
    </w:p>
    <w:p w14:paraId="1639C71F" w14:textId="7FC3995A" w:rsidR="003061A8" w:rsidRPr="0015052B" w:rsidRDefault="0076703E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76703E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Dostawa maszyn </w:t>
      </w:r>
      <w:r w:rsidR="00D807AC" w:rsidRPr="00D807AC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rolniczych i narzędzi ogrodniczych</w:t>
      </w:r>
      <w:r w:rsidRPr="0076703E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 do siedziby Zamawiającego </w:t>
      </w:r>
      <w:r w:rsidR="00D807AC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br/>
      </w:r>
      <w:r w:rsidRPr="0076703E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Witosem”.</w:t>
      </w:r>
    </w:p>
    <w:p w14:paraId="44B2183A" w14:textId="77777777" w:rsidR="000A0CFB" w:rsidRDefault="000A0CFB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br/>
      </w:r>
      <w:r w:rsidR="000D6652" w:rsidRPr="00D35CCD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54646CE7" w14:textId="7F584F6B" w:rsidR="000D6652" w:rsidRPr="00D35CCD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2FCAA08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</w:t>
      </w:r>
      <w:r w:rsidR="00537F3E">
        <w:rPr>
          <w:rFonts w:ascii="Arial" w:eastAsia="Cambria" w:hAnsi="Arial" w:cs="Arial"/>
          <w:kern w:val="0"/>
          <w:sz w:val="20"/>
          <w:szCs w:val="22"/>
          <w:lang w:eastAsia="pl-PL" w:bidi="pl-PL"/>
        </w:rPr>
        <w:br/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3A2EAA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C8211D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bookmarkEnd w:id="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4"/>
        <w:gridCol w:w="4341"/>
        <w:gridCol w:w="6205"/>
        <w:gridCol w:w="1301"/>
        <w:gridCol w:w="1328"/>
        <w:gridCol w:w="1588"/>
      </w:tblGrid>
      <w:tr w:rsidR="0015052B" w:rsidRPr="00AA1599" w14:paraId="2DB2444D" w14:textId="77777777" w:rsidTr="002B4A39">
        <w:trPr>
          <w:trHeight w:val="495"/>
        </w:trPr>
        <w:tc>
          <w:tcPr>
            <w:tcW w:w="165" w:type="pct"/>
            <w:vMerge w:val="restart"/>
            <w:shd w:val="clear" w:color="auto" w:fill="FFFFFF"/>
            <w:vAlign w:val="center"/>
          </w:tcPr>
          <w:p w14:paraId="2D77131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</w:rPr>
              <w:br w:type="page"/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22" w:type="pct"/>
            <w:vMerge w:val="restart"/>
            <w:shd w:val="clear" w:color="auto" w:fill="FFFFFF"/>
            <w:vAlign w:val="center"/>
          </w:tcPr>
          <w:p w14:paraId="3E0E3666" w14:textId="23DB39B2" w:rsidR="0015052B" w:rsidRPr="00AA1599" w:rsidRDefault="0015052B" w:rsidP="00537F3E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Zakres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zrealizowanych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z opisem pozwalającym na ocenę spełniania warunku udziału w postępowaniu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(podanie nazwy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zadania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i miejsca je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go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realizacji z opisem pozwalającym na ocenę spełniania warunku udziału w postępowaniu</w:t>
            </w:r>
            <w:r w:rsidR="006E11BC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2032" w:type="pct"/>
            <w:vMerge w:val="restart"/>
            <w:shd w:val="clear" w:color="auto" w:fill="FFFFFF"/>
            <w:vAlign w:val="center"/>
          </w:tcPr>
          <w:p w14:paraId="302A5606" w14:textId="68733166" w:rsidR="00CC0868" w:rsidRDefault="00CC0868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Wartość brutto zrealizowanego</w:t>
            </w:r>
            <w:r w:rsidR="00081AB5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minimum jednego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zadania</w:t>
            </w:r>
            <w:r w:rsid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tj.</w:t>
            </w:r>
          </w:p>
          <w:p w14:paraId="4249ABD7" w14:textId="35E0E9CB" w:rsidR="0015052B" w:rsidRPr="00AA1599" w:rsidRDefault="007244EF" w:rsidP="007244EF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obejmując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ego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C146B" w:rsidRPr="006C146B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dostawę </w:t>
            </w:r>
            <w:r w:rsidR="00EF1397" w:rsidRPr="00EF1397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maszyn rolniczych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o wartości nie mniejszej niż 50 000 zł brutto</w:t>
            </w:r>
          </w:p>
        </w:tc>
        <w:tc>
          <w:tcPr>
            <w:tcW w:w="86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F522735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2DB6D66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520" w:type="pct"/>
            <w:vMerge w:val="restart"/>
            <w:shd w:val="clear" w:color="auto" w:fill="FFFFFF"/>
            <w:vAlign w:val="center"/>
          </w:tcPr>
          <w:p w14:paraId="5A4BDF1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2BBA85F8" w14:textId="5C970322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(nazwa podmiotu,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na rzecz którego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dostawy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te zostały wykonane)</w:t>
            </w:r>
          </w:p>
        </w:tc>
      </w:tr>
      <w:tr w:rsidR="0015052B" w:rsidRPr="00AA1599" w14:paraId="48AEF115" w14:textId="77777777" w:rsidTr="00537F3E">
        <w:trPr>
          <w:trHeight w:val="669"/>
        </w:trPr>
        <w:tc>
          <w:tcPr>
            <w:tcW w:w="165" w:type="pct"/>
            <w:vMerge/>
            <w:shd w:val="clear" w:color="auto" w:fill="FFFFFF"/>
            <w:vAlign w:val="center"/>
          </w:tcPr>
          <w:p w14:paraId="2AF3033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2" w:type="pct"/>
            <w:vMerge/>
            <w:shd w:val="clear" w:color="auto" w:fill="FFFFFF"/>
            <w:vAlign w:val="center"/>
          </w:tcPr>
          <w:p w14:paraId="47CEDBC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32" w:type="pct"/>
            <w:vMerge/>
            <w:shd w:val="clear" w:color="auto" w:fill="FFFFFF"/>
          </w:tcPr>
          <w:p w14:paraId="65D30F4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6CFD0AE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42981509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20" w:type="pct"/>
            <w:vMerge/>
            <w:shd w:val="clear" w:color="auto" w:fill="FFFFFF"/>
            <w:vAlign w:val="center"/>
          </w:tcPr>
          <w:p w14:paraId="5F6BE14B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5052B" w:rsidRPr="00AA1599" w14:paraId="4D6FA652" w14:textId="77777777" w:rsidTr="00CC0868">
        <w:trPr>
          <w:trHeight w:val="327"/>
        </w:trPr>
        <w:tc>
          <w:tcPr>
            <w:tcW w:w="165" w:type="pct"/>
            <w:shd w:val="clear" w:color="auto" w:fill="FFFFFF"/>
            <w:vAlign w:val="center"/>
          </w:tcPr>
          <w:p w14:paraId="7A638F9D" w14:textId="3954B0AB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2" w:type="pct"/>
            <w:shd w:val="clear" w:color="auto" w:fill="auto"/>
            <w:vAlign w:val="center"/>
          </w:tcPr>
          <w:p w14:paraId="588963D5" w14:textId="77777777" w:rsidR="0015052B" w:rsidRPr="00AA1599" w:rsidRDefault="0015052B" w:rsidP="00CC0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CC0868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2" w:type="pct"/>
            <w:shd w:val="clear" w:color="auto" w:fill="FFFFFF"/>
            <w:vAlign w:val="center"/>
          </w:tcPr>
          <w:p w14:paraId="29C7CE8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49E27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819A2A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0" w:type="pct"/>
            <w:shd w:val="clear" w:color="auto" w:fill="FFFFFF"/>
            <w:vAlign w:val="center"/>
          </w:tcPr>
          <w:p w14:paraId="19041A3F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5052B" w:rsidRPr="00AA1599" w14:paraId="456D5F9B" w14:textId="77777777" w:rsidTr="00060C37">
        <w:trPr>
          <w:trHeight w:val="627"/>
        </w:trPr>
        <w:tc>
          <w:tcPr>
            <w:tcW w:w="5000" w:type="pct"/>
            <w:gridSpan w:val="6"/>
            <w:vAlign w:val="center"/>
          </w:tcPr>
          <w:p w14:paraId="4F4C83E9" w14:textId="77F9E103" w:rsidR="0015052B" w:rsidRPr="00AA1599" w:rsidRDefault="000A0CF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107400">
              <w:rPr>
                <w:rFonts w:ascii="Cambria" w:eastAsia="Cambria" w:hAnsi="Cambria" w:cs="Cambria"/>
                <w:b/>
                <w:bCs/>
              </w:rPr>
              <w:t xml:space="preserve">W ZAKRESIE WARUNKU WSKAZANEGO W ROZDZIALE 11 UST. </w:t>
            </w:r>
            <w:r w:rsidR="008F773E">
              <w:rPr>
                <w:rFonts w:ascii="Cambria" w:eastAsia="Cambria" w:hAnsi="Cambria" w:cs="Cambria"/>
                <w:b/>
                <w:bCs/>
              </w:rPr>
              <w:t>4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PKT </w:t>
            </w:r>
            <w:r w:rsidR="008F773E">
              <w:rPr>
                <w:rFonts w:ascii="Cambria" w:eastAsia="Cambria" w:hAnsi="Cambria" w:cs="Cambria"/>
                <w:b/>
                <w:bCs/>
              </w:rPr>
              <w:t>4.</w:t>
            </w:r>
            <w:r>
              <w:rPr>
                <w:rFonts w:ascii="Cambria" w:eastAsia="Cambria" w:hAnsi="Cambria" w:cs="Cambria"/>
                <w:b/>
                <w:bCs/>
              </w:rPr>
              <w:t>1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8F773E">
              <w:rPr>
                <w:rFonts w:ascii="Cambria" w:eastAsia="Cambria" w:hAnsi="Cambria" w:cs="Cambria"/>
                <w:b/>
                <w:bCs/>
              </w:rPr>
              <w:t xml:space="preserve">lit. a </w:t>
            </w:r>
            <w:r w:rsidRPr="00107400">
              <w:rPr>
                <w:rFonts w:ascii="Cambria" w:eastAsia="Cambria" w:hAnsi="Cambria" w:cs="Cambria"/>
                <w:b/>
                <w:bCs/>
              </w:rPr>
              <w:t>SWZ</w:t>
            </w:r>
          </w:p>
        </w:tc>
      </w:tr>
      <w:tr w:rsidR="0015052B" w:rsidRPr="00AA1599" w14:paraId="3788213D" w14:textId="77777777" w:rsidTr="004E4175">
        <w:trPr>
          <w:trHeight w:val="765"/>
        </w:trPr>
        <w:tc>
          <w:tcPr>
            <w:tcW w:w="165" w:type="pct"/>
          </w:tcPr>
          <w:p w14:paraId="0FF98E9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73E0AD3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0D62202D" w14:textId="3543D965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1</w:t>
            </w:r>
          </w:p>
        </w:tc>
        <w:tc>
          <w:tcPr>
            <w:tcW w:w="1422" w:type="pct"/>
          </w:tcPr>
          <w:p w14:paraId="0879284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</w:tcPr>
          <w:p w14:paraId="356BC0CD" w14:textId="77777777" w:rsidR="0015052B" w:rsidRDefault="0015052B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2DBC5237" w14:textId="77777777" w:rsidR="00081AB5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1E912F19" w14:textId="06E2A179" w:rsidR="00081AB5" w:rsidRPr="0015052B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……………………………………. zł brutto 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</w:tc>
        <w:tc>
          <w:tcPr>
            <w:tcW w:w="426" w:type="pct"/>
          </w:tcPr>
          <w:p w14:paraId="42C88C2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</w:tcPr>
          <w:p w14:paraId="22B5853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</w:tcPr>
          <w:p w14:paraId="28C5638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2B4A39" w:rsidRPr="00AA1599" w14:paraId="392087EB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ED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304A5801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2F1EE1CD" w14:textId="1332558F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2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3B3B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AF69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7B827554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5148050A" w14:textId="57A5F328" w:rsid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 zł brutto/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  <w:p w14:paraId="172093EC" w14:textId="220A2D8E" w:rsidR="00081AB5" w:rsidRP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7F5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9502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8E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</w:tbl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p w14:paraId="4818F8B2" w14:textId="0563E8D0" w:rsidR="00025EB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701B234E" w14:textId="77777777" w:rsidR="00890066" w:rsidRPr="002E050A" w:rsidRDefault="00890066" w:rsidP="00890066">
      <w:pPr>
        <w:widowControl/>
        <w:suppressAutoHyphens w:val="0"/>
        <w:spacing w:after="130" w:line="259" w:lineRule="auto"/>
        <w:ind w:left="-5" w:hanging="10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bookmarkStart w:id="1" w:name="_GoBack"/>
      <w:bookmarkEnd w:id="1"/>
      <w:r w:rsidRPr="002E050A">
        <w:rPr>
          <w:rFonts w:ascii="Arial" w:eastAsia="Century Gothic" w:hAnsi="Arial" w:cs="Arial"/>
          <w:i/>
          <w:color w:val="000000"/>
          <w:kern w:val="0"/>
          <w:sz w:val="18"/>
          <w:szCs w:val="22"/>
          <w:lang w:eastAsia="pl-PL" w:bidi="ar-SA"/>
        </w:rPr>
        <w:t xml:space="preserve">Uwagi: </w:t>
      </w:r>
    </w:p>
    <w:p w14:paraId="5C266A02" w14:textId="307B3E06" w:rsidR="00890066" w:rsidRPr="002E050A" w:rsidRDefault="00890066" w:rsidP="00890066">
      <w:pPr>
        <w:widowControl/>
        <w:numPr>
          <w:ilvl w:val="0"/>
          <w:numId w:val="2"/>
        </w:numPr>
        <w:suppressAutoHyphens w:val="0"/>
        <w:spacing w:after="16" w:line="285" w:lineRule="auto"/>
        <w:ind w:right="566"/>
        <w:jc w:val="both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Do wykazu należy dołączyć dowody potwierdzające, że </w:t>
      </w:r>
      <w:r w:rsidR="006238D6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>dostawy</w:t>
      </w: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 te zostały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wykonane w sposób należyty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 xml:space="preserve">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i prawidłowo ukończone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>.</w:t>
      </w:r>
      <w:r w:rsidRPr="002E050A">
        <w:rPr>
          <w:rFonts w:ascii="Arial" w:eastAsia="Century Gothic" w:hAnsi="Arial" w:cs="Arial"/>
          <w:b/>
          <w:color w:val="000000"/>
          <w:kern w:val="0"/>
          <w:sz w:val="18"/>
          <w:szCs w:val="22"/>
          <w:lang w:eastAsia="pl-PL" w:bidi="ar-SA"/>
        </w:rPr>
        <w:t xml:space="preserve"> </w:t>
      </w: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7BC659AE" w14:textId="77777777" w:rsidR="00BB4C69" w:rsidRDefault="00BB4C69" w:rsidP="00BB4C69">
      <w:pPr>
        <w:spacing w:line="276" w:lineRule="auto"/>
        <w:jc w:val="both"/>
        <w:rPr>
          <w:rFonts w:ascii="Cambria" w:hAnsi="Cambria" w:cstheme="minorHAnsi"/>
          <w:b/>
          <w:u w:val="single"/>
        </w:rPr>
      </w:pPr>
    </w:p>
    <w:p w14:paraId="29DCC530" w14:textId="02AF348E" w:rsidR="00BB4C69" w:rsidRPr="006A373A" w:rsidRDefault="00BB4C69" w:rsidP="00BB4C69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u w:val="single"/>
        </w:rPr>
        <w:t>Z</w:t>
      </w:r>
      <w:r w:rsidRPr="006A373A">
        <w:rPr>
          <w:rFonts w:ascii="Cambria" w:hAnsi="Cambria" w:cstheme="minorHAnsi"/>
          <w:b/>
          <w:u w:val="single"/>
        </w:rPr>
        <w:t xml:space="preserve">ałączam dowody określające czy te </w:t>
      </w:r>
      <w:r w:rsidR="006238D6" w:rsidRPr="006238D6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należycie</w:t>
      </w:r>
      <w:r w:rsidRPr="006A373A">
        <w:rPr>
          <w:rFonts w:ascii="Cambria" w:hAnsi="Cambria" w:cstheme="minorHAnsi"/>
        </w:rPr>
        <w:t xml:space="preserve"> </w:t>
      </w:r>
      <w:r w:rsidRPr="006A373A">
        <w:rPr>
          <w:rFonts w:ascii="Cambria" w:hAnsi="Cambria" w:cstheme="minorHAnsi"/>
          <w:b/>
          <w:u w:val="single"/>
        </w:rPr>
        <w:t xml:space="preserve">w szczególności informacji o tym czy </w:t>
      </w:r>
      <w:r w:rsidR="0073652F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zgodnie z przepisami </w:t>
      </w:r>
      <w:hyperlink r:id="rId7" w:anchor="/document/16796118?cm=DOCUMENT" w:history="1">
        <w:r w:rsidRPr="006A373A">
          <w:rPr>
            <w:rStyle w:val="Hipercze"/>
            <w:rFonts w:ascii="Cambria" w:hAnsi="Cambria" w:cstheme="minorHAnsi"/>
            <w:b/>
          </w:rPr>
          <w:t xml:space="preserve">prawa </w:t>
        </w:r>
      </w:hyperlink>
      <w:r w:rsidRPr="006A373A">
        <w:rPr>
          <w:rFonts w:ascii="Cambria" w:hAnsi="Cambria" w:cstheme="minorHAnsi"/>
          <w:b/>
          <w:u w:val="single"/>
        </w:rPr>
        <w:t>i prawidłowo ukończone</w:t>
      </w:r>
      <w:r w:rsidRPr="006A373A">
        <w:rPr>
          <w:rFonts w:ascii="Cambria" w:hAnsi="Cambria" w:cstheme="minorHAnsi"/>
        </w:rPr>
        <w:t xml:space="preserve">; przy czym dowodami, o których mowa, są referencje bądź inne dokumenty wystawione przez podmiot, na rzecz którego </w:t>
      </w:r>
      <w:r w:rsidR="006238D6" w:rsidRPr="006238D6">
        <w:rPr>
          <w:rFonts w:ascii="Cambria" w:hAnsi="Cambria" w:cstheme="minorHAnsi"/>
        </w:rPr>
        <w:t>dostawy</w:t>
      </w:r>
      <w:r w:rsidRPr="006A373A">
        <w:rPr>
          <w:rFonts w:ascii="Cambria" w:hAnsi="Cambria" w:cstheme="minorHAnsi"/>
        </w:rPr>
        <w:t xml:space="preserve"> były wykonane lub są wykonywane, a jeżeli z uzasadnionej przyczyny o obiektywnym charakterze wykonawca nie jest w stanie uzyskać tych dokumentów - inne dokumenty</w:t>
      </w:r>
      <w:r w:rsidRPr="006A373A">
        <w:rPr>
          <w:rStyle w:val="Odwoanieprzypisudolnego"/>
          <w:rFonts w:ascii="Cambria" w:hAnsi="Cambria" w:cstheme="minorHAnsi"/>
        </w:rPr>
        <w:footnoteReference w:id="1"/>
      </w:r>
      <w:r w:rsidRPr="006A373A">
        <w:rPr>
          <w:rFonts w:ascii="Cambria" w:hAnsi="Cambria" w:cstheme="minorHAnsi"/>
        </w:rPr>
        <w:t>.</w:t>
      </w:r>
    </w:p>
    <w:p w14:paraId="64714B27" w14:textId="04E81F71" w:rsidR="0092404A" w:rsidRPr="0021411D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2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D0EAD59" w14:textId="77777777" w:rsidR="008E720A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543F3B48" w14:textId="77777777" w:rsidR="008E720A" w:rsidRDefault="008E720A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</w:p>
    <w:p w14:paraId="583A22D5" w14:textId="6F271EA3" w:rsidR="00142A61" w:rsidRPr="001A71DE" w:rsidRDefault="008E720A" w:rsidP="008E720A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center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Niniejszy z</w:t>
      </w:r>
      <w:r w:rsidR="00142A61" w:rsidRPr="002554EA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 xml:space="preserve">ałącznik </w:t>
      </w:r>
      <w:r w:rsidR="00142A61" w:rsidRPr="008F773E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składa się na wezwanie Zamawiającego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bookmarkEnd w:id="2"/>
    <w:p w14:paraId="76EFF817" w14:textId="77777777" w:rsidR="006D3615" w:rsidRPr="00D81DF8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6F0D7114" w14:textId="77777777" w:rsidR="006D3615" w:rsidRPr="00621BF2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01539933" w14:textId="70C2A990" w:rsidR="00705BB4" w:rsidRPr="0021411D" w:rsidRDefault="00705BB4" w:rsidP="006D3615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705BB4" w:rsidRPr="0021411D" w:rsidSect="00621931">
      <w:headerReference w:type="default" r:id="rId8"/>
      <w:pgSz w:w="16838" w:h="11906" w:orient="landscape"/>
      <w:pgMar w:top="1853" w:right="993" w:bottom="709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D8F9F" w14:textId="77777777" w:rsidR="00E926E6" w:rsidRDefault="00E926E6" w:rsidP="0015498A">
      <w:r>
        <w:separator/>
      </w:r>
    </w:p>
  </w:endnote>
  <w:endnote w:type="continuationSeparator" w:id="0">
    <w:p w14:paraId="5DE2FB45" w14:textId="77777777" w:rsidR="00E926E6" w:rsidRDefault="00E926E6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A50B3" w14:textId="77777777" w:rsidR="00E926E6" w:rsidRDefault="00E926E6" w:rsidP="0015498A">
      <w:r>
        <w:separator/>
      </w:r>
    </w:p>
  </w:footnote>
  <w:footnote w:type="continuationSeparator" w:id="0">
    <w:p w14:paraId="0AE33BD1" w14:textId="77777777" w:rsidR="00E926E6" w:rsidRDefault="00E926E6" w:rsidP="0015498A">
      <w:r>
        <w:continuationSeparator/>
      </w:r>
    </w:p>
  </w:footnote>
  <w:footnote w:id="1">
    <w:p w14:paraId="158590F7" w14:textId="77777777" w:rsidR="00BB4C69" w:rsidRDefault="00BB4C69" w:rsidP="00BB4C69">
      <w:pPr>
        <w:pStyle w:val="Tekstprzypisudolnego"/>
      </w:pPr>
      <w:r>
        <w:rPr>
          <w:rStyle w:val="Odwoanieprzypisudolnego"/>
          <w:rFonts w:eastAsia="Lucida Sans Unicode"/>
        </w:rPr>
        <w:footnoteRef/>
      </w:r>
      <w:r>
        <w:t xml:space="preserve"> § 2 ust. 4 pkt 1 rozporządzenia ws.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00302065"/>
  <w:p w14:paraId="2E7C5809" w14:textId="5B151A7E" w:rsidR="000C2B98" w:rsidRDefault="00EC3D48" w:rsidP="004E4175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eastAsia="Times New Roman" w:hAnsi="Arial" w:cs="Arial"/>
          <w:color w:val="000000"/>
          <w:kern w:val="0"/>
          <w:lang w:eastAsia="pl-PL" w:bidi="ar-SA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EndPr/>
      <w:sdtContent>
        <w:r w:rsidR="000A0CFB">
          <w:rPr>
            <w:rFonts w:ascii="Arial" w:eastAsia="Times New Roman" w:hAnsi="Arial" w:cs="Arial"/>
            <w:color w:val="000000"/>
            <w:kern w:val="0"/>
            <w:lang w:eastAsia="pl-PL" w:bidi="ar-SA"/>
          </w:rPr>
          <w:t>ZSR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.271.</w:t>
        </w:r>
        <w:r w:rsidR="006422B4">
          <w:rPr>
            <w:rFonts w:ascii="Arial" w:eastAsia="Times New Roman" w:hAnsi="Arial" w:cs="Arial"/>
            <w:color w:val="000000"/>
            <w:kern w:val="0"/>
            <w:lang w:eastAsia="pl-PL" w:bidi="ar-SA"/>
          </w:rPr>
          <w:t>6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.2024</w:t>
        </w:r>
      </w:sdtContent>
    </w:sdt>
    <w:r w:rsidR="00CC0E7E">
      <w:rPr>
        <w:rFonts w:ascii="Arial" w:hAnsi="Arial" w:cs="Arial"/>
        <w:sz w:val="22"/>
        <w:szCs w:val="22"/>
      </w:rPr>
      <w:tab/>
    </w:r>
    <w:bookmarkEnd w:id="3"/>
  </w:p>
  <w:p w14:paraId="6C5C89A7" w14:textId="757BC4C4" w:rsidR="00621931" w:rsidRPr="004E4175" w:rsidRDefault="00621931" w:rsidP="00621931">
    <w:pPr>
      <w:tabs>
        <w:tab w:val="left" w:pos="338"/>
        <w:tab w:val="left" w:pos="8715"/>
      </w:tabs>
      <w:ind w:left="82"/>
      <w:jc w:val="center"/>
      <w:rPr>
        <w:rFonts w:ascii="Arial" w:hAnsi="Arial" w:cs="Arial"/>
        <w:sz w:val="22"/>
        <w:szCs w:val="22"/>
      </w:rPr>
    </w:pPr>
    <w:r w:rsidRPr="00504A73">
      <w:rPr>
        <w:rFonts w:cs="Calibri"/>
        <w:noProof/>
      </w:rPr>
      <w:drawing>
        <wp:inline distT="0" distB="0" distL="0" distR="0" wp14:anchorId="28388492" wp14:editId="1B42A823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415E3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530C4CF4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3F0"/>
    <w:rsid w:val="000145CE"/>
    <w:rsid w:val="00016773"/>
    <w:rsid w:val="00025EBB"/>
    <w:rsid w:val="00060C37"/>
    <w:rsid w:val="00081AB5"/>
    <w:rsid w:val="00085374"/>
    <w:rsid w:val="00085EAB"/>
    <w:rsid w:val="00093DD0"/>
    <w:rsid w:val="000A0CFB"/>
    <w:rsid w:val="000A188F"/>
    <w:rsid w:val="000A7A3B"/>
    <w:rsid w:val="000B1250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052B"/>
    <w:rsid w:val="0015498A"/>
    <w:rsid w:val="00156EC7"/>
    <w:rsid w:val="0016027A"/>
    <w:rsid w:val="00164F38"/>
    <w:rsid w:val="00165EDE"/>
    <w:rsid w:val="00170E6A"/>
    <w:rsid w:val="001773CA"/>
    <w:rsid w:val="00196C0F"/>
    <w:rsid w:val="001E213A"/>
    <w:rsid w:val="001F6F62"/>
    <w:rsid w:val="0021411D"/>
    <w:rsid w:val="00217D1F"/>
    <w:rsid w:val="002363B2"/>
    <w:rsid w:val="002454CE"/>
    <w:rsid w:val="002554EA"/>
    <w:rsid w:val="002608B6"/>
    <w:rsid w:val="00273251"/>
    <w:rsid w:val="00274714"/>
    <w:rsid w:val="002A6B19"/>
    <w:rsid w:val="002B14E2"/>
    <w:rsid w:val="002B4A3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061A8"/>
    <w:rsid w:val="00311A35"/>
    <w:rsid w:val="003316D2"/>
    <w:rsid w:val="0033392A"/>
    <w:rsid w:val="0033739E"/>
    <w:rsid w:val="00347FBE"/>
    <w:rsid w:val="00367C2A"/>
    <w:rsid w:val="00384D91"/>
    <w:rsid w:val="00391A15"/>
    <w:rsid w:val="003B74A2"/>
    <w:rsid w:val="003C0C3B"/>
    <w:rsid w:val="003F6C82"/>
    <w:rsid w:val="00401EE2"/>
    <w:rsid w:val="00411703"/>
    <w:rsid w:val="0043451B"/>
    <w:rsid w:val="00443E38"/>
    <w:rsid w:val="00477EC1"/>
    <w:rsid w:val="00481972"/>
    <w:rsid w:val="0049064B"/>
    <w:rsid w:val="004A382F"/>
    <w:rsid w:val="004B0611"/>
    <w:rsid w:val="004C16AD"/>
    <w:rsid w:val="004C62D9"/>
    <w:rsid w:val="004E4175"/>
    <w:rsid w:val="00511C27"/>
    <w:rsid w:val="00520DCD"/>
    <w:rsid w:val="00527FDA"/>
    <w:rsid w:val="00537F3E"/>
    <w:rsid w:val="00550997"/>
    <w:rsid w:val="00556214"/>
    <w:rsid w:val="005565D2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1931"/>
    <w:rsid w:val="0062292F"/>
    <w:rsid w:val="006238D6"/>
    <w:rsid w:val="006422B4"/>
    <w:rsid w:val="00650E14"/>
    <w:rsid w:val="00671904"/>
    <w:rsid w:val="00683069"/>
    <w:rsid w:val="0069670E"/>
    <w:rsid w:val="006C146B"/>
    <w:rsid w:val="006D3615"/>
    <w:rsid w:val="006E11BC"/>
    <w:rsid w:val="006E34F6"/>
    <w:rsid w:val="00705BB4"/>
    <w:rsid w:val="00707844"/>
    <w:rsid w:val="007244EF"/>
    <w:rsid w:val="00734703"/>
    <w:rsid w:val="0073652F"/>
    <w:rsid w:val="0076703E"/>
    <w:rsid w:val="00777DF2"/>
    <w:rsid w:val="007932A7"/>
    <w:rsid w:val="00794028"/>
    <w:rsid w:val="007A0084"/>
    <w:rsid w:val="007A1172"/>
    <w:rsid w:val="007C3B92"/>
    <w:rsid w:val="007E1BA4"/>
    <w:rsid w:val="007E4206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90066"/>
    <w:rsid w:val="008A3861"/>
    <w:rsid w:val="008A3B06"/>
    <w:rsid w:val="008A3F8E"/>
    <w:rsid w:val="008C5073"/>
    <w:rsid w:val="008D18C8"/>
    <w:rsid w:val="008E720A"/>
    <w:rsid w:val="008F5C83"/>
    <w:rsid w:val="008F773E"/>
    <w:rsid w:val="0090054B"/>
    <w:rsid w:val="00906028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975ED"/>
    <w:rsid w:val="009A155D"/>
    <w:rsid w:val="009A5F67"/>
    <w:rsid w:val="009D187C"/>
    <w:rsid w:val="009D6D27"/>
    <w:rsid w:val="00A03015"/>
    <w:rsid w:val="00A13334"/>
    <w:rsid w:val="00A34FE5"/>
    <w:rsid w:val="00A42F06"/>
    <w:rsid w:val="00A43314"/>
    <w:rsid w:val="00A47771"/>
    <w:rsid w:val="00A61F7F"/>
    <w:rsid w:val="00A9433C"/>
    <w:rsid w:val="00AB0DFC"/>
    <w:rsid w:val="00AC261F"/>
    <w:rsid w:val="00AD0CE0"/>
    <w:rsid w:val="00B15BD7"/>
    <w:rsid w:val="00B34F94"/>
    <w:rsid w:val="00B35D3E"/>
    <w:rsid w:val="00B47B27"/>
    <w:rsid w:val="00B5780A"/>
    <w:rsid w:val="00B9170B"/>
    <w:rsid w:val="00BA04F2"/>
    <w:rsid w:val="00BA26F8"/>
    <w:rsid w:val="00BB2556"/>
    <w:rsid w:val="00BB39E7"/>
    <w:rsid w:val="00BB4C69"/>
    <w:rsid w:val="00BC6D48"/>
    <w:rsid w:val="00BE397B"/>
    <w:rsid w:val="00BE4E9E"/>
    <w:rsid w:val="00BF1AC6"/>
    <w:rsid w:val="00BF3AC0"/>
    <w:rsid w:val="00C01F57"/>
    <w:rsid w:val="00C1601A"/>
    <w:rsid w:val="00C23F52"/>
    <w:rsid w:val="00C24821"/>
    <w:rsid w:val="00C27EC4"/>
    <w:rsid w:val="00C352EC"/>
    <w:rsid w:val="00C363E5"/>
    <w:rsid w:val="00C37C42"/>
    <w:rsid w:val="00C37D44"/>
    <w:rsid w:val="00C4327D"/>
    <w:rsid w:val="00C4652C"/>
    <w:rsid w:val="00C77624"/>
    <w:rsid w:val="00C8211D"/>
    <w:rsid w:val="00C821FA"/>
    <w:rsid w:val="00C860B2"/>
    <w:rsid w:val="00C87ECD"/>
    <w:rsid w:val="00CB1EEB"/>
    <w:rsid w:val="00CB7540"/>
    <w:rsid w:val="00CC0868"/>
    <w:rsid w:val="00CC0E7E"/>
    <w:rsid w:val="00CC7ACA"/>
    <w:rsid w:val="00CD59DA"/>
    <w:rsid w:val="00CE4FF4"/>
    <w:rsid w:val="00CF7379"/>
    <w:rsid w:val="00D3103F"/>
    <w:rsid w:val="00D35CCD"/>
    <w:rsid w:val="00D37AA5"/>
    <w:rsid w:val="00D41545"/>
    <w:rsid w:val="00D47C48"/>
    <w:rsid w:val="00D50A5B"/>
    <w:rsid w:val="00D52151"/>
    <w:rsid w:val="00D52D4E"/>
    <w:rsid w:val="00D626A3"/>
    <w:rsid w:val="00D74884"/>
    <w:rsid w:val="00D807AC"/>
    <w:rsid w:val="00D820A1"/>
    <w:rsid w:val="00D8587E"/>
    <w:rsid w:val="00D911E3"/>
    <w:rsid w:val="00DA006A"/>
    <w:rsid w:val="00DB24D0"/>
    <w:rsid w:val="00DC56F9"/>
    <w:rsid w:val="00DC70DC"/>
    <w:rsid w:val="00DD22D1"/>
    <w:rsid w:val="00DD6728"/>
    <w:rsid w:val="00DD7315"/>
    <w:rsid w:val="00DE12B3"/>
    <w:rsid w:val="00DE2672"/>
    <w:rsid w:val="00E6572D"/>
    <w:rsid w:val="00E67304"/>
    <w:rsid w:val="00E926E6"/>
    <w:rsid w:val="00EA4137"/>
    <w:rsid w:val="00EA5C89"/>
    <w:rsid w:val="00EB616C"/>
    <w:rsid w:val="00EC3D48"/>
    <w:rsid w:val="00EC7146"/>
    <w:rsid w:val="00ED3DBE"/>
    <w:rsid w:val="00EF1397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3107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table" w:customStyle="1" w:styleId="TableGrid">
    <w:name w:val="TableGrid"/>
    <w:rsid w:val="00B15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5052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5052B"/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B4C69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C69"/>
  </w:style>
  <w:style w:type="character" w:styleId="Hipercze">
    <w:name w:val="Hyperlink"/>
    <w:rsid w:val="00BB4C69"/>
    <w:rPr>
      <w:u w:val="single"/>
    </w:rPr>
  </w:style>
  <w:style w:type="character" w:styleId="Odwoanieprzypisudolnego">
    <w:name w:val="footnote reference"/>
    <w:uiPriority w:val="99"/>
    <w:semiHidden/>
    <w:unhideWhenUsed/>
    <w:rsid w:val="00BB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57903"/>
    <w:rsid w:val="002C3459"/>
    <w:rsid w:val="00410181"/>
    <w:rsid w:val="0043451B"/>
    <w:rsid w:val="00531E91"/>
    <w:rsid w:val="0069554D"/>
    <w:rsid w:val="006E31DF"/>
    <w:rsid w:val="007D57C1"/>
    <w:rsid w:val="007E1BA4"/>
    <w:rsid w:val="007F2793"/>
    <w:rsid w:val="008E28F4"/>
    <w:rsid w:val="009C5DC8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41545"/>
    <w:rsid w:val="00DA6146"/>
    <w:rsid w:val="00DF74D4"/>
    <w:rsid w:val="00E01E15"/>
    <w:rsid w:val="00E47AD1"/>
    <w:rsid w:val="00E924C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5C</vt:lpstr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</dc:title>
  <dc:subject/>
  <dc:creator>Piotr Jankowski</dc:creator>
  <cp:keywords>ZSR.271.6.2024</cp:keywords>
  <cp:lastModifiedBy>szpja</cp:lastModifiedBy>
  <cp:revision>11</cp:revision>
  <cp:lastPrinted>2023-06-22T11:31:00Z</cp:lastPrinted>
  <dcterms:created xsi:type="dcterms:W3CDTF">2024-04-30T22:32:00Z</dcterms:created>
  <dcterms:modified xsi:type="dcterms:W3CDTF">2024-10-31T21:40:00Z</dcterms:modified>
</cp:coreProperties>
</file>