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935E1F" w14:textId="77777777" w:rsidR="003F01BC" w:rsidRPr="00B46AD5" w:rsidRDefault="00246E30">
      <w:pPr>
        <w:rPr>
          <w:lang w:val="en-GB"/>
        </w:rPr>
      </w:pPr>
      <w:r w:rsidRPr="00B46AD5">
        <w:rPr>
          <w:noProof/>
          <w:lang w:eastAsia="pl-PL"/>
        </w:rPr>
        <mc:AlternateContent>
          <mc:Choice Requires="wps">
            <w:drawing>
              <wp:anchor distT="0" distB="0" distL="114300" distR="114300" simplePos="0" relativeHeight="251659264" behindDoc="0" locked="0" layoutInCell="1" allowOverlap="1" wp14:anchorId="6C4D6A83" wp14:editId="70FC0D3C">
                <wp:simplePos x="0" y="0"/>
                <wp:positionH relativeFrom="leftMargin">
                  <wp:posOffset>0</wp:posOffset>
                </wp:positionH>
                <wp:positionV relativeFrom="page">
                  <wp:posOffset>-415290</wp:posOffset>
                </wp:positionV>
                <wp:extent cx="7765415" cy="277495"/>
                <wp:effectExtent l="0" t="0" r="6985" b="825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277495"/>
                        </a:xfrm>
                        <a:prstGeom prst="rect">
                          <a:avLst/>
                        </a:prstGeom>
                        <a:solidFill>
                          <a:srgbClr val="F2F2F2"/>
                        </a:solidFill>
                        <a:ln w="9525">
                          <a:noFill/>
                          <a:miter lim="800000"/>
                        </a:ln>
                      </wps:spPr>
                      <wps:txbx>
                        <w:txbxContent>
                          <w:p w14:paraId="27F410E3" w14:textId="77777777" w:rsidR="00246E30" w:rsidRDefault="00246E30">
                            <w:pPr>
                              <w:contextualSpacing/>
                              <w:jc w:val="left"/>
                            </w:pPr>
                          </w:p>
                        </w:txbxContent>
                      </wps:txbx>
                      <wps:bodyPr rot="0" vert="horz" wrap="square" lIns="91440" tIns="0" rIns="91440" bIns="0" anchor="t" anchorCtr="0">
                        <a:noAutofit/>
                      </wps:bodyPr>
                    </wps:wsp>
                  </a:graphicData>
                </a:graphic>
                <wp14:sizeRelH relativeFrom="page">
                  <wp14:pctWidth>100000</wp14:pctWidth>
                </wp14:sizeRelH>
                <wp14:sizeRelV relativeFrom="page">
                  <wp14:pctHeight>0</wp14:pctHeight>
                </wp14:sizeRelV>
              </wp:anchor>
            </w:drawing>
          </mc:Choice>
          <mc:Fallback>
            <w:pict>
              <v:shapetype w14:anchorId="6C4D6A83" id="_x0000_t202" coordsize="21600,21600" o:spt="202" path="m,l,21600r21600,l21600,xe">
                <v:stroke joinstyle="miter"/>
                <v:path gradientshapeok="t" o:connecttype="rect"/>
              </v:shapetype>
              <v:shape id="ODT_ATTR_LBL_SHAPE" o:spid="_x0000_s1026" type="#_x0000_t202" style="position:absolute;left:0;text-align:left;margin-left:0;margin-top:-32.7pt;width:611.45pt;height:21.85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" fillcolor="#f2f2f2" stroked="f">
                <v:textbox inset=",0,,0">
                  <w:txbxContent>
                    <w:p w14:paraId="27F410E3" w14:textId="77777777" w:rsidR="00246E30" w:rsidRDefault="00246E30">
                      <w:pPr>
                        <w:contextualSpacing/>
                        <w:jc w:val="left"/>
                      </w:pPr>
                    </w:p>
                  </w:txbxContent>
                </v:textbox>
                <w10:wrap anchorx="margin" anchory="page"/>
              </v:shape>
            </w:pict>
          </mc:Fallback>
        </mc:AlternateContent>
      </w:r>
    </w:p>
    <w:p w14:paraId="538ED547" w14:textId="77777777" w:rsidR="003F01BC" w:rsidRPr="00B46AD5" w:rsidRDefault="003F01BC">
      <w:pPr>
        <w:pStyle w:val="Annexetitre"/>
        <w:rPr>
          <w:rFonts w:ascii="Arial" w:hAnsi="Arial" w:cs="Arial"/>
          <w:caps/>
          <w:sz w:val="20"/>
          <w:szCs w:val="20"/>
          <w:u w:val="none"/>
          <w:lang w:val="en-GB"/>
        </w:rPr>
      </w:pPr>
    </w:p>
    <w:p w14:paraId="2998F51D" w14:textId="4FCB3338" w:rsidR="003F01BC" w:rsidRPr="00B46AD5" w:rsidRDefault="00246E30">
      <w:pPr>
        <w:pStyle w:val="Annexetitre"/>
        <w:ind w:firstLine="6"/>
        <w:jc w:val="left"/>
        <w:rPr>
          <w:rFonts w:ascii="Arial" w:hAnsi="Arial" w:cs="Arial"/>
          <w:caps/>
          <w:sz w:val="18"/>
          <w:szCs w:val="18"/>
          <w:lang w:val="en-GB"/>
        </w:rPr>
      </w:pPr>
      <w:r w:rsidRPr="00B46AD5">
        <w:rPr>
          <w:rFonts w:ascii="Arial" w:hAnsi="Arial" w:cs="Arial"/>
          <w:caps/>
          <w:sz w:val="20"/>
          <w:szCs w:val="20"/>
          <w:u w:val="none"/>
          <w:lang w:val="en-GB"/>
        </w:rPr>
        <w:t>A</w:t>
      </w:r>
      <w:r w:rsidR="009D62E6" w:rsidRPr="00B46AD5">
        <w:rPr>
          <w:rFonts w:ascii="Arial" w:hAnsi="Arial" w:cs="Arial"/>
          <w:caps/>
          <w:sz w:val="20"/>
          <w:szCs w:val="20"/>
          <w:u w:val="none"/>
          <w:lang w:val="en-GB"/>
        </w:rPr>
        <w:t>PPENDIX</w:t>
      </w:r>
      <w:r w:rsidRPr="00B46AD5">
        <w:rPr>
          <w:rFonts w:ascii="Arial" w:hAnsi="Arial" w:cs="Arial"/>
          <w:caps/>
          <w:sz w:val="20"/>
          <w:szCs w:val="20"/>
          <w:u w:val="none"/>
          <w:lang w:val="en-GB"/>
        </w:rPr>
        <w:t xml:space="preserve"> No. 5 to </w:t>
      </w:r>
      <w:r w:rsidR="009D62E6" w:rsidRPr="00B46AD5">
        <w:rPr>
          <w:rFonts w:ascii="Arial" w:hAnsi="Arial" w:cs="Arial"/>
          <w:caps/>
          <w:sz w:val="20"/>
          <w:szCs w:val="20"/>
          <w:u w:val="none"/>
          <w:lang w:val="en-GB"/>
        </w:rPr>
        <w:t>TOr (Terms of reference)</w:t>
      </w:r>
    </w:p>
    <w:p w14:paraId="6C0017B9" w14:textId="77777777" w:rsidR="003F01BC" w:rsidRPr="00B46AD5" w:rsidRDefault="003F01BC">
      <w:pPr>
        <w:spacing w:line="360" w:lineRule="auto"/>
        <w:jc w:val="center"/>
        <w:rPr>
          <w:rFonts w:ascii="Arial" w:hAnsi="Arial" w:cs="Arial"/>
          <w:b/>
          <w:caps/>
          <w:sz w:val="18"/>
          <w:szCs w:val="18"/>
          <w:lang w:val="en-GB"/>
        </w:rPr>
      </w:pPr>
    </w:p>
    <w:p w14:paraId="5A9B0B44" w14:textId="77777777" w:rsidR="003F01BC" w:rsidRPr="00B46AD5" w:rsidRDefault="00246E30">
      <w:pPr>
        <w:spacing w:line="360" w:lineRule="auto"/>
        <w:jc w:val="center"/>
        <w:rPr>
          <w:rFonts w:ascii="Arial" w:hAnsi="Arial" w:cs="Arial"/>
          <w:sz w:val="18"/>
          <w:szCs w:val="18"/>
          <w:lang w:val="en-GB"/>
        </w:rPr>
      </w:pPr>
      <w:r w:rsidRPr="00B46AD5">
        <w:rPr>
          <w:rFonts w:ascii="Arial" w:hAnsi="Arial" w:cs="Arial"/>
          <w:b/>
          <w:caps/>
          <w:sz w:val="18"/>
          <w:szCs w:val="18"/>
          <w:lang w:val="en-GB"/>
        </w:rPr>
        <w:t>Guidelines for completing the European Single Procurement Document.</w:t>
      </w:r>
    </w:p>
    <w:p w14:paraId="090C21AC" w14:textId="12524568"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editable version of the Single European Procurement Document (ESPD) constitutes A</w:t>
      </w:r>
      <w:r w:rsidR="009D62E6" w:rsidRPr="00B46AD5">
        <w:rPr>
          <w:rFonts w:ascii="Arial" w:hAnsi="Arial" w:cs="Arial"/>
          <w:sz w:val="18"/>
          <w:szCs w:val="18"/>
          <w:lang w:val="en-GB"/>
        </w:rPr>
        <w:t>ppendix</w:t>
      </w:r>
      <w:r w:rsidRPr="00B46AD5">
        <w:rPr>
          <w:rFonts w:ascii="Arial" w:hAnsi="Arial" w:cs="Arial"/>
          <w:sz w:val="18"/>
          <w:szCs w:val="18"/>
          <w:lang w:val="en-GB"/>
        </w:rPr>
        <w:t xml:space="preserve"> No. 5 to the </w:t>
      </w:r>
      <w:r w:rsidR="009D62E6" w:rsidRPr="00B46AD5">
        <w:rPr>
          <w:rFonts w:ascii="Arial" w:hAnsi="Arial" w:cs="Arial"/>
          <w:sz w:val="18"/>
          <w:szCs w:val="18"/>
          <w:lang w:val="en-GB"/>
        </w:rPr>
        <w:t>TOR</w:t>
      </w:r>
      <w:r w:rsidRPr="00B46AD5">
        <w:rPr>
          <w:rFonts w:ascii="Arial" w:hAnsi="Arial" w:cs="Arial"/>
          <w:sz w:val="18"/>
          <w:szCs w:val="18"/>
          <w:lang w:val="en-GB"/>
        </w:rPr>
        <w:t>. This file comes from the website of the Public Procurement Office. The Ordering Party slightly changed the formatting of the document, introducing more detailed numbering of individual questions and issues.</w:t>
      </w:r>
    </w:p>
    <w:p w14:paraId="31748187" w14:textId="77777777"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ordering party has completed Part I of the ESPD: Information regarding the contract award procedure and the contracting authority or contracting entity.</w:t>
      </w:r>
    </w:p>
    <w:p w14:paraId="5D99DACD" w14:textId="2A7F9B63"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 xml:space="preserve">As an attachment to the </w:t>
      </w:r>
      <w:r w:rsidR="009D62E6" w:rsidRPr="00B46AD5">
        <w:rPr>
          <w:rFonts w:ascii="Arial" w:hAnsi="Arial" w:cs="Arial"/>
          <w:sz w:val="18"/>
          <w:szCs w:val="18"/>
          <w:lang w:val="en-GB"/>
        </w:rPr>
        <w:t>TOR</w:t>
      </w:r>
      <w:r w:rsidRPr="00B46AD5">
        <w:rPr>
          <w:rFonts w:ascii="Arial" w:hAnsi="Arial" w:cs="Arial"/>
          <w:sz w:val="18"/>
          <w:szCs w:val="18"/>
          <w:lang w:val="en-GB"/>
        </w:rPr>
        <w:t>, the Ordering Party publishes instructions for completing the ESPD, also from the website of the Public Procurement Office.</w:t>
      </w:r>
    </w:p>
    <w:p w14:paraId="726BE49A" w14:textId="03384D34" w:rsidR="003F01BC" w:rsidRPr="00B46AD5" w:rsidRDefault="00246E30">
      <w:pPr>
        <w:pStyle w:val="Akapitzlist1"/>
        <w:numPr>
          <w:ilvl w:val="0"/>
          <w:numId w:val="5"/>
        </w:numPr>
        <w:spacing w:line="360" w:lineRule="auto"/>
        <w:jc w:val="both"/>
        <w:rPr>
          <w:rFonts w:ascii="Arial" w:hAnsi="Arial" w:cs="Arial"/>
          <w:b/>
          <w:sz w:val="18"/>
          <w:szCs w:val="18"/>
          <w:lang w:val="en-GB"/>
        </w:rPr>
      </w:pPr>
      <w:r w:rsidRPr="00B46AD5">
        <w:rPr>
          <w:rFonts w:ascii="Arial" w:hAnsi="Arial" w:cs="Arial"/>
          <w:sz w:val="18"/>
          <w:szCs w:val="18"/>
          <w:lang w:val="en-GB"/>
        </w:rPr>
        <w:t xml:space="preserve">The contractor is obliged to submit the original ESPD together with the offer, as well as the ESPD of subcontractors and entities on whose resources he will rely (see instructions for completing the ESPD, provisions of the </w:t>
      </w:r>
      <w:r w:rsidR="009D62E6" w:rsidRPr="00B46AD5">
        <w:rPr>
          <w:rFonts w:ascii="Arial" w:hAnsi="Arial" w:cs="Arial"/>
          <w:sz w:val="18"/>
          <w:szCs w:val="18"/>
          <w:lang w:val="en-GB"/>
        </w:rPr>
        <w:t>TOR</w:t>
      </w:r>
      <w:r w:rsidRPr="00B46AD5">
        <w:rPr>
          <w:rFonts w:ascii="Arial" w:hAnsi="Arial" w:cs="Arial"/>
          <w:sz w:val="18"/>
          <w:szCs w:val="18"/>
          <w:lang w:val="en-GB"/>
        </w:rPr>
        <w:t>).</w:t>
      </w:r>
    </w:p>
    <w:p w14:paraId="302DEAFF" w14:textId="21F685D4" w:rsidR="003F01BC" w:rsidRPr="00B46AD5" w:rsidRDefault="00246E30">
      <w:pPr>
        <w:pStyle w:val="Akapitzlist1"/>
        <w:numPr>
          <w:ilvl w:val="0"/>
          <w:numId w:val="5"/>
        </w:numPr>
        <w:spacing w:line="360" w:lineRule="auto"/>
        <w:rPr>
          <w:rFonts w:ascii="Arial" w:hAnsi="Arial" w:cs="Arial"/>
          <w:b/>
          <w:sz w:val="18"/>
          <w:szCs w:val="18"/>
          <w:lang w:val="en-GB"/>
        </w:rPr>
      </w:pPr>
      <w:r w:rsidRPr="00B46AD5">
        <w:rPr>
          <w:rFonts w:ascii="Arial" w:hAnsi="Arial" w:cs="Arial"/>
          <w:b/>
          <w:sz w:val="18"/>
          <w:szCs w:val="18"/>
          <w:lang w:val="en-GB"/>
        </w:rPr>
        <w:t>The contractor is obliged to complete the E</w:t>
      </w:r>
      <w:r w:rsidR="009D62E6" w:rsidRPr="00B46AD5">
        <w:rPr>
          <w:rFonts w:ascii="Arial" w:hAnsi="Arial" w:cs="Arial"/>
          <w:b/>
          <w:sz w:val="18"/>
          <w:szCs w:val="18"/>
          <w:lang w:val="en-GB"/>
        </w:rPr>
        <w:t>S</w:t>
      </w:r>
      <w:r w:rsidRPr="00B46AD5">
        <w:rPr>
          <w:rFonts w:ascii="Arial" w:hAnsi="Arial" w:cs="Arial"/>
          <w:b/>
          <w:sz w:val="18"/>
          <w:szCs w:val="18"/>
          <w:lang w:val="en-GB"/>
        </w:rPr>
        <w:t>PD only in the following scope:</w:t>
      </w:r>
    </w:p>
    <w:p w14:paraId="6C9D06A2" w14:textId="77777777" w:rsidR="003F01BC" w:rsidRPr="00B46AD5" w:rsidRDefault="003F01BC">
      <w:pPr>
        <w:pStyle w:val="Akapitzlist1"/>
        <w:spacing w:line="360" w:lineRule="auto"/>
        <w:rPr>
          <w:rFonts w:ascii="Arial" w:hAnsi="Arial" w:cs="Arial"/>
          <w:b/>
          <w:sz w:val="18"/>
          <w:szCs w:val="18"/>
          <w:lang w:val="en-GB"/>
        </w:rPr>
      </w:pPr>
    </w:p>
    <w:tbl>
      <w:tblPr>
        <w:tblW w:w="9309" w:type="dxa"/>
        <w:tblInd w:w="-123" w:type="dxa"/>
        <w:tblLayout w:type="fixed"/>
        <w:tblLook w:val="04A0" w:firstRow="1" w:lastRow="0" w:firstColumn="1" w:lastColumn="0" w:noHBand="0" w:noVBand="1"/>
      </w:tblPr>
      <w:tblGrid>
        <w:gridCol w:w="2376"/>
        <w:gridCol w:w="2415"/>
        <w:gridCol w:w="2326"/>
        <w:gridCol w:w="2192"/>
      </w:tblGrid>
      <w:tr w:rsidR="003F01BC" w:rsidRPr="00B46AD5" w14:paraId="6D7E7F17" w14:textId="77777777">
        <w:tc>
          <w:tcPr>
            <w:tcW w:w="2376" w:type="dxa"/>
            <w:tcBorders>
              <w:top w:val="single" w:sz="4" w:space="0" w:color="000000"/>
              <w:left w:val="single" w:sz="4" w:space="0" w:color="000000"/>
              <w:bottom w:val="single" w:sz="4" w:space="0" w:color="000000"/>
            </w:tcBorders>
          </w:tcPr>
          <w:p w14:paraId="5F14786D"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w:t>
            </w:r>
          </w:p>
          <w:p w14:paraId="2F5CC5F1" w14:textId="7FDA4789" w:rsidR="003F01BC" w:rsidRPr="00B46AD5" w:rsidRDefault="009D62E6">
            <w:pPr>
              <w:spacing w:line="360" w:lineRule="auto"/>
              <w:jc w:val="center"/>
              <w:rPr>
                <w:rFonts w:ascii="Arial" w:hAnsi="Arial" w:cs="Arial"/>
                <w:b/>
                <w:sz w:val="18"/>
                <w:szCs w:val="18"/>
                <w:lang w:val="en-GB"/>
              </w:rPr>
            </w:pPr>
            <w:r w:rsidRPr="00B46AD5">
              <w:rPr>
                <w:rFonts w:ascii="Arial" w:hAnsi="Arial" w:cs="Arial"/>
                <w:b/>
                <w:sz w:val="18"/>
                <w:szCs w:val="18"/>
                <w:lang w:val="en-GB"/>
              </w:rPr>
              <w:t>Information concerning contractors</w:t>
            </w:r>
          </w:p>
        </w:tc>
        <w:tc>
          <w:tcPr>
            <w:tcW w:w="2415" w:type="dxa"/>
            <w:tcBorders>
              <w:top w:val="single" w:sz="4" w:space="0" w:color="000000"/>
              <w:left w:val="single" w:sz="4" w:space="0" w:color="000000"/>
              <w:bottom w:val="single" w:sz="4" w:space="0" w:color="000000"/>
            </w:tcBorders>
          </w:tcPr>
          <w:p w14:paraId="152267F3"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III</w:t>
            </w:r>
          </w:p>
          <w:p w14:paraId="63FA8DFF" w14:textId="77777777" w:rsidR="003F01BC" w:rsidRPr="00B46AD5" w:rsidRDefault="00246E30">
            <w:pPr>
              <w:spacing w:line="360" w:lineRule="auto"/>
              <w:jc w:val="center"/>
              <w:rPr>
                <w:lang w:val="en-GB"/>
              </w:rPr>
            </w:pPr>
            <w:r w:rsidRPr="00B46AD5">
              <w:rPr>
                <w:rFonts w:ascii="Arial" w:hAnsi="Arial" w:cs="Arial"/>
                <w:b/>
                <w:sz w:val="18"/>
                <w:szCs w:val="18"/>
                <w:lang w:val="en-GB"/>
              </w:rPr>
              <w:t>Grounds for exclusion</w:t>
            </w:r>
          </w:p>
        </w:tc>
        <w:tc>
          <w:tcPr>
            <w:tcW w:w="2326" w:type="dxa"/>
            <w:tcBorders>
              <w:top w:val="single" w:sz="4" w:space="0" w:color="000000"/>
              <w:left w:val="single" w:sz="4" w:space="0" w:color="000000"/>
              <w:bottom w:val="single" w:sz="4" w:space="0" w:color="000000"/>
            </w:tcBorders>
          </w:tcPr>
          <w:p w14:paraId="1E265CBC"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IV</w:t>
            </w:r>
          </w:p>
          <w:p w14:paraId="40C05DC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Qualification criteria</w:t>
            </w:r>
          </w:p>
        </w:tc>
        <w:tc>
          <w:tcPr>
            <w:tcW w:w="2192" w:type="dxa"/>
            <w:tcBorders>
              <w:top w:val="single" w:sz="4" w:space="0" w:color="000000"/>
              <w:left w:val="single" w:sz="4" w:space="0" w:color="000000"/>
              <w:bottom w:val="single" w:sz="4" w:space="0" w:color="000000"/>
              <w:right w:val="single" w:sz="4" w:space="0" w:color="000000"/>
            </w:tcBorders>
          </w:tcPr>
          <w:p w14:paraId="2ED99D9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VI</w:t>
            </w:r>
          </w:p>
        </w:tc>
      </w:tr>
      <w:tr w:rsidR="003F01BC" w:rsidRPr="00B46AD5" w14:paraId="4EC73C4A" w14:textId="77777777">
        <w:trPr>
          <w:trHeight w:val="4033"/>
        </w:trPr>
        <w:tc>
          <w:tcPr>
            <w:tcW w:w="2376" w:type="dxa"/>
            <w:tcBorders>
              <w:top w:val="single" w:sz="4" w:space="0" w:color="000000"/>
              <w:left w:val="single" w:sz="4" w:space="0" w:color="000000"/>
              <w:bottom w:val="single" w:sz="4" w:space="0" w:color="000000"/>
            </w:tcBorders>
          </w:tcPr>
          <w:p w14:paraId="28DE9722"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7E58BDE7"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A.2.1.</w:t>
            </w:r>
          </w:p>
          <w:p w14:paraId="2D7A3CDB"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A.2.3.</w:t>
            </w:r>
          </w:p>
          <w:p w14:paraId="457D73CD"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A.3</w:t>
            </w:r>
          </w:p>
          <w:p w14:paraId="78D05BE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6C63BF35"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w:t>
            </w:r>
          </w:p>
          <w:p w14:paraId="49AB36EF"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415" w:type="dxa"/>
            <w:tcBorders>
              <w:top w:val="single" w:sz="4" w:space="0" w:color="000000"/>
              <w:left w:val="single" w:sz="4" w:space="0" w:color="000000"/>
              <w:bottom w:val="single" w:sz="4" w:space="0" w:color="000000"/>
            </w:tcBorders>
          </w:tcPr>
          <w:p w14:paraId="4867513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3EA324B0"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13C343E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C.1.1</w:t>
            </w:r>
          </w:p>
          <w:p w14:paraId="45102E09"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C.1.4</w:t>
            </w:r>
          </w:p>
          <w:p w14:paraId="18C2EF8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C.1.6</w:t>
            </w:r>
          </w:p>
          <w:p w14:paraId="096CDDBA"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326" w:type="dxa"/>
            <w:tcBorders>
              <w:top w:val="single" w:sz="4" w:space="0" w:color="000000"/>
              <w:left w:val="single" w:sz="4" w:space="0" w:color="000000"/>
              <w:bottom w:val="single" w:sz="4" w:space="0" w:color="000000"/>
            </w:tcBorders>
          </w:tcPr>
          <w:p w14:paraId="3082D275" w14:textId="77777777" w:rsidR="003F01BC" w:rsidRPr="00B46AD5" w:rsidRDefault="00246E30">
            <w:pPr>
              <w:spacing w:line="480" w:lineRule="auto"/>
              <w:jc w:val="center"/>
              <w:rPr>
                <w:rFonts w:ascii="Arial" w:hAnsi="Arial" w:cs="Arial"/>
                <w:b/>
                <w:sz w:val="22"/>
                <w:lang w:val="en-GB"/>
              </w:rPr>
            </w:pPr>
            <w:r w:rsidRPr="00B46AD5">
              <w:rPr>
                <w:rFonts w:ascii="Arial" w:hAnsi="Arial" w:cs="Arial"/>
                <w:b/>
                <w:sz w:val="22"/>
                <w:lang w:val="en-GB"/>
              </w:rPr>
              <w:t>α</w:t>
            </w:r>
          </w:p>
        </w:tc>
        <w:tc>
          <w:tcPr>
            <w:tcW w:w="2192" w:type="dxa"/>
            <w:tcBorders>
              <w:top w:val="single" w:sz="4" w:space="0" w:color="000000"/>
              <w:left w:val="single" w:sz="4" w:space="0" w:color="000000"/>
              <w:bottom w:val="single" w:sz="4" w:space="0" w:color="000000"/>
              <w:right w:val="single" w:sz="4" w:space="0" w:color="000000"/>
            </w:tcBorders>
          </w:tcPr>
          <w:p w14:paraId="25D09A96" w14:textId="77777777" w:rsidR="003F01BC" w:rsidRPr="00B46AD5" w:rsidRDefault="00246E30">
            <w:pPr>
              <w:spacing w:line="480" w:lineRule="auto"/>
              <w:jc w:val="center"/>
              <w:rPr>
                <w:rFonts w:ascii="Arial" w:hAnsi="Arial" w:cs="Arial"/>
                <w:b/>
                <w:sz w:val="20"/>
                <w:szCs w:val="20"/>
                <w:lang w:val="en-GB"/>
              </w:rPr>
            </w:pPr>
            <w:r w:rsidRPr="00B46AD5">
              <w:rPr>
                <w:rFonts w:ascii="Arial" w:hAnsi="Arial" w:cs="Arial"/>
                <w:b/>
                <w:sz w:val="20"/>
                <w:szCs w:val="20"/>
                <w:lang w:val="en-GB"/>
              </w:rPr>
              <w:t>whole</w:t>
            </w:r>
          </w:p>
        </w:tc>
      </w:tr>
    </w:tbl>
    <w:p w14:paraId="4C60CDE1" w14:textId="77777777" w:rsidR="003F01BC" w:rsidRPr="00B46AD5" w:rsidRDefault="003F01BC">
      <w:pPr>
        <w:pStyle w:val="Annexetitre"/>
        <w:rPr>
          <w:rFonts w:ascii="Arial" w:hAnsi="Arial" w:cs="Arial"/>
          <w:caps/>
          <w:sz w:val="20"/>
          <w:szCs w:val="20"/>
          <w:u w:val="none"/>
          <w:lang w:val="en-GB"/>
        </w:rPr>
      </w:pPr>
    </w:p>
    <w:p w14:paraId="38C71944" w14:textId="77777777" w:rsidR="003F01BC" w:rsidRPr="00B46AD5" w:rsidRDefault="003F01BC">
      <w:pPr>
        <w:pStyle w:val="Annexetitre"/>
        <w:rPr>
          <w:rFonts w:ascii="Arial" w:hAnsi="Arial" w:cs="Arial"/>
          <w:caps/>
          <w:sz w:val="20"/>
          <w:szCs w:val="20"/>
          <w:u w:val="none"/>
          <w:lang w:val="en-GB"/>
        </w:rPr>
      </w:pPr>
    </w:p>
    <w:p w14:paraId="49210817" w14:textId="77777777" w:rsidR="003F01BC" w:rsidRPr="00B46AD5" w:rsidRDefault="00246E30">
      <w:pPr>
        <w:pStyle w:val="Annexetitre"/>
        <w:rPr>
          <w:rFonts w:ascii="Arial" w:hAnsi="Arial" w:cs="Arial"/>
          <w:caps/>
          <w:sz w:val="20"/>
          <w:szCs w:val="20"/>
          <w:u w:val="none"/>
          <w:lang w:val="en-GB"/>
        </w:rPr>
      </w:pPr>
      <w:r w:rsidRPr="00B46AD5">
        <w:rPr>
          <w:lang w:val="en-GB"/>
        </w:rPr>
        <w:br w:type="page"/>
      </w:r>
    </w:p>
    <w:p w14:paraId="134031A6" w14:textId="77777777" w:rsidR="003F01BC" w:rsidRPr="00B46AD5" w:rsidRDefault="00246E30">
      <w:pPr>
        <w:pStyle w:val="Annexetitre"/>
        <w:rPr>
          <w:rFonts w:ascii="Arial" w:hAnsi="Arial" w:cs="Arial"/>
          <w:sz w:val="20"/>
          <w:szCs w:val="20"/>
          <w:lang w:val="en-GB"/>
        </w:rPr>
      </w:pPr>
      <w:r w:rsidRPr="00B46AD5">
        <w:rPr>
          <w:rFonts w:ascii="Arial" w:hAnsi="Arial" w:cs="Arial"/>
          <w:caps/>
          <w:sz w:val="20"/>
          <w:szCs w:val="20"/>
          <w:u w:val="none"/>
          <w:lang w:val="en-GB"/>
        </w:rPr>
        <w:lastRenderedPageBreak/>
        <w:t>Standard form for the European Single Procurement Document</w:t>
      </w:r>
    </w:p>
    <w:p w14:paraId="20BD783C" w14:textId="3BE24E69" w:rsidR="003F01BC" w:rsidRPr="00B46AD5" w:rsidRDefault="00246E30">
      <w:pPr>
        <w:pStyle w:val="ChapterTitle"/>
        <w:rPr>
          <w:lang w:val="en-GB"/>
        </w:rPr>
      </w:pPr>
      <w:r w:rsidRPr="00B46AD5">
        <w:rPr>
          <w:rFonts w:ascii="Arial" w:hAnsi="Arial" w:cs="Arial"/>
          <w:sz w:val="20"/>
          <w:szCs w:val="20"/>
          <w:lang w:val="en-GB"/>
        </w:rPr>
        <w:t xml:space="preserve">Part I: Information regarding the procurement procedure and the contracting authority or </w:t>
      </w:r>
      <w:r w:rsidR="00FF42EC" w:rsidRPr="00B46AD5">
        <w:rPr>
          <w:rFonts w:ascii="Arial" w:hAnsi="Arial" w:cs="Arial"/>
          <w:sz w:val="20"/>
          <w:szCs w:val="20"/>
          <w:lang w:val="en-GB"/>
        </w:rPr>
        <w:t>ordering party</w:t>
      </w:r>
    </w:p>
    <w:p w14:paraId="1FBA61DA" w14:textId="0CFE83E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eastAsia="Arial" w:hAnsi="Arial" w:cs="Arial"/>
          <w:sz w:val="20"/>
          <w:szCs w:val="20"/>
          <w:lang w:val="en-GB"/>
        </w:rPr>
        <w:t xml:space="preserve"> </w:t>
      </w:r>
      <w:r w:rsidRPr="00B46AD5">
        <w:rPr>
          <w:rFonts w:ascii="Arial" w:hAnsi="Arial" w:cs="Arial"/>
          <w:b/>
          <w:i/>
          <w:sz w:val="20"/>
          <w:szCs w:val="20"/>
          <w:lang w:val="en-GB"/>
        </w:rPr>
        <w:t xml:space="preserve">In the case of procurement procedures in which a call for </w:t>
      </w:r>
      <w:r w:rsidR="00FF42EC" w:rsidRPr="00B46AD5">
        <w:rPr>
          <w:rFonts w:ascii="Arial" w:hAnsi="Arial" w:cs="Arial"/>
          <w:b/>
          <w:i/>
          <w:sz w:val="20"/>
          <w:szCs w:val="20"/>
          <w:lang w:val="en-GB"/>
        </w:rPr>
        <w:t>offers</w:t>
      </w:r>
      <w:r w:rsidRPr="00B46AD5">
        <w:rPr>
          <w:rFonts w:ascii="Arial" w:hAnsi="Arial" w:cs="Arial"/>
          <w:b/>
          <w:i/>
          <w:sz w:val="20"/>
          <w:szCs w:val="20"/>
          <w:lang w:val="en-GB"/>
        </w:rPr>
        <w:t xml:space="preserve"> has been published in the Official Journal of the European Union, the information required in Part I will be automatically retrieved provided that the electronic service dedicated to the Single European Procurement Document is used to create and complete the European Single Proc</w:t>
      </w:r>
      <w:r>
        <w:rPr>
          <w:rFonts w:ascii="Arial" w:hAnsi="Arial" w:cs="Arial"/>
          <w:b/>
          <w:i/>
          <w:sz w:val="20"/>
          <w:szCs w:val="20"/>
          <w:lang w:val="en-GB"/>
        </w:rPr>
        <w:t>urement Document</w:t>
      </w:r>
      <w:r w:rsidRPr="00B46AD5">
        <w:rPr>
          <w:rStyle w:val="FootnoteAnchor"/>
          <w:rFonts w:ascii="Arial" w:hAnsi="Arial" w:cs="Arial"/>
          <w:b/>
          <w:i/>
          <w:sz w:val="20"/>
          <w:szCs w:val="20"/>
          <w:lang w:val="en-GB"/>
        </w:rPr>
        <w:footnoteReference w:id="1"/>
      </w:r>
      <w:r w:rsidRPr="00B46AD5">
        <w:rPr>
          <w:rFonts w:ascii="Arial" w:hAnsi="Arial" w:cs="Arial"/>
          <w:b/>
          <w:i/>
          <w:sz w:val="20"/>
          <w:szCs w:val="20"/>
          <w:lang w:val="en-GB"/>
        </w:rPr>
        <w:t>.</w:t>
      </w:r>
      <w:r>
        <w:rPr>
          <w:rFonts w:ascii="Arial" w:hAnsi="Arial" w:cs="Arial"/>
          <w:b/>
          <w:i/>
          <w:sz w:val="20"/>
          <w:szCs w:val="20"/>
          <w:lang w:val="en-GB"/>
        </w:rPr>
        <w:t xml:space="preserve"> </w:t>
      </w:r>
      <w:r w:rsidRPr="00B46AD5">
        <w:rPr>
          <w:rFonts w:ascii="Arial" w:hAnsi="Arial" w:cs="Arial"/>
          <w:b/>
          <w:sz w:val="20"/>
          <w:szCs w:val="20"/>
          <w:lang w:val="en-GB"/>
        </w:rPr>
        <w:t>Publication address of the relevant announcement</w:t>
      </w:r>
      <w:r w:rsidRPr="00B46AD5">
        <w:rPr>
          <w:rStyle w:val="FootnoteAnchor"/>
          <w:rFonts w:ascii="Arial" w:hAnsi="Arial" w:cs="Arial"/>
          <w:b/>
          <w:i/>
          <w:sz w:val="20"/>
          <w:szCs w:val="20"/>
          <w:lang w:val="en-GB"/>
        </w:rPr>
        <w:footnoteReference w:id="2"/>
      </w:r>
      <w:r>
        <w:rPr>
          <w:rFonts w:ascii="Arial" w:hAnsi="Arial" w:cs="Arial"/>
          <w:b/>
          <w:sz w:val="20"/>
          <w:szCs w:val="20"/>
          <w:lang w:val="en-GB"/>
        </w:rPr>
        <w:t xml:space="preserve"> </w:t>
      </w:r>
      <w:r w:rsidRPr="00B46AD5">
        <w:rPr>
          <w:rFonts w:ascii="Arial" w:hAnsi="Arial" w:cs="Arial"/>
          <w:b/>
          <w:sz w:val="20"/>
          <w:szCs w:val="20"/>
          <w:lang w:val="en-GB"/>
        </w:rPr>
        <w:t>in the Official Journal of the European Union:</w:t>
      </w:r>
    </w:p>
    <w:p w14:paraId="4C48A9AF" w14:textId="4F361202" w:rsidR="003F01BC" w:rsidRPr="00B46AD5" w:rsidRDefault="00077472">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Pr>
          <w:rFonts w:ascii="Arial" w:hAnsi="Arial" w:cs="Arial"/>
          <w:b/>
          <w:sz w:val="20"/>
          <w:szCs w:val="20"/>
          <w:lang w:val="en-GB"/>
        </w:rPr>
        <w:t>………………….</w:t>
      </w:r>
    </w:p>
    <w:p w14:paraId="1AA26EFA" w14:textId="5551457D"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Notice number in the Journal of Laws</w:t>
      </w:r>
      <w:r w:rsidR="00767AEA">
        <w:rPr>
          <w:rFonts w:ascii="Arial" w:hAnsi="Arial" w:cs="Arial"/>
          <w:b/>
          <w:sz w:val="20"/>
          <w:szCs w:val="20"/>
          <w:lang w:val="en-GB"/>
        </w:rPr>
        <w:t xml:space="preserve"> </w:t>
      </w:r>
      <w:r w:rsidR="00077472">
        <w:rPr>
          <w:rFonts w:ascii="Arial" w:hAnsi="Arial" w:cs="Arial"/>
          <w:b/>
          <w:sz w:val="20"/>
          <w:szCs w:val="20"/>
          <w:lang w:val="en-GB"/>
        </w:rPr>
        <w:t>………………….</w:t>
      </w:r>
    </w:p>
    <w:p w14:paraId="64881C79"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If no call for competition has been published in the OJ, the contracting authority or contracting entity must complete information enabling the procurement procedure to be clearly identified:</w:t>
      </w:r>
    </w:p>
    <w:p w14:paraId="54B93BE0"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z w:val="20"/>
          <w:szCs w:val="20"/>
          <w:lang w:val="en-GB"/>
        </w:rPr>
      </w:pPr>
      <w:r w:rsidRPr="00B46AD5">
        <w:rPr>
          <w:rFonts w:ascii="Arial" w:hAnsi="Arial" w:cs="Arial"/>
          <w:b/>
          <w:sz w:val="20"/>
          <w:szCs w:val="20"/>
          <w:lang w:val="en-GB"/>
        </w:rPr>
        <w:t>Where publication of the notice in the Official Journal of the European Union is not required, please provide other information enabling the procurement procedure to be clearly identified (e.g. publication address at national level): [….]</w:t>
      </w:r>
    </w:p>
    <w:p w14:paraId="613AEC1F"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Information on the procurement procedure</w:t>
      </w:r>
    </w:p>
    <w:p w14:paraId="2C8142B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b/>
          <w:bCs/>
          <w:lang w:val="en-GB"/>
        </w:rPr>
      </w:pPr>
      <w:r w:rsidRPr="00B46AD5">
        <w:rPr>
          <w:rFonts w:ascii="Arial" w:hAnsi="Arial" w:cs="Arial"/>
          <w:b/>
          <w:sz w:val="20"/>
          <w:szCs w:val="20"/>
          <w:lang w:val="en-GB"/>
        </w:rPr>
        <w:t>The information required in Part I will be retrieved automatically, provided that the above-mentioned European Single Procurement Document electronic service is used to create and complete this document</w:t>
      </w:r>
      <w:r w:rsidRPr="00B46AD5">
        <w:rPr>
          <w:lang w:val="en-GB"/>
        </w:rPr>
        <w:t xml:space="preserve">. </w:t>
      </w:r>
      <w:r w:rsidRPr="00B46AD5">
        <w:rPr>
          <w:b/>
          <w:bCs/>
          <w:lang w:val="en-GB"/>
        </w:rPr>
        <w:t>Otherwise, this information must be completed by the contractor.</w:t>
      </w:r>
      <w:r w:rsidRPr="00B46AD5">
        <w:rPr>
          <w:b/>
          <w:bCs/>
          <w:lang w:val="en-GB"/>
        </w:rPr>
        <w:br/>
      </w:r>
    </w:p>
    <w:tbl>
      <w:tblPr>
        <w:tblW w:w="9309" w:type="dxa"/>
        <w:tblInd w:w="-123" w:type="dxa"/>
        <w:tblLayout w:type="fixed"/>
        <w:tblLook w:val="04A0" w:firstRow="1" w:lastRow="0" w:firstColumn="1" w:lastColumn="0" w:noHBand="0" w:noVBand="1"/>
      </w:tblPr>
      <w:tblGrid>
        <w:gridCol w:w="4644"/>
        <w:gridCol w:w="4665"/>
      </w:tblGrid>
      <w:tr w:rsidR="003F01BC" w:rsidRPr="00B46AD5" w14:paraId="69B5A7DD" w14:textId="77777777">
        <w:trPr>
          <w:trHeight w:val="349"/>
        </w:trPr>
        <w:tc>
          <w:tcPr>
            <w:tcW w:w="4644" w:type="dxa"/>
            <w:tcBorders>
              <w:top w:val="single" w:sz="4" w:space="0" w:color="000000"/>
              <w:left w:val="single" w:sz="4" w:space="0" w:color="000000"/>
              <w:bottom w:val="single" w:sz="4" w:space="0" w:color="000000"/>
            </w:tcBorders>
          </w:tcPr>
          <w:p w14:paraId="75EA58EC"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Identity of the ordering party</w:t>
            </w:r>
            <w:r w:rsidRPr="00B46AD5">
              <w:rPr>
                <w:rStyle w:val="FootnoteAnchor"/>
                <w:rFonts w:ascii="Arial" w:hAnsi="Arial" w:cs="Arial"/>
                <w:b/>
                <w:i/>
                <w:sz w:val="20"/>
                <w:szCs w:val="20"/>
                <w:lang w:val="en-GB"/>
              </w:rPr>
              <w:footnoteReference w:id="3"/>
            </w:r>
          </w:p>
        </w:tc>
        <w:tc>
          <w:tcPr>
            <w:tcW w:w="4665" w:type="dxa"/>
            <w:tcBorders>
              <w:top w:val="single" w:sz="4" w:space="0" w:color="000000"/>
              <w:left w:val="single" w:sz="4" w:space="0" w:color="000000"/>
              <w:bottom w:val="single" w:sz="4" w:space="0" w:color="000000"/>
              <w:right w:val="single" w:sz="4" w:space="0" w:color="000000"/>
            </w:tcBorders>
          </w:tcPr>
          <w:p w14:paraId="3A62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E89CDD0" w14:textId="77777777">
        <w:trPr>
          <w:trHeight w:val="349"/>
        </w:trPr>
        <w:tc>
          <w:tcPr>
            <w:tcW w:w="4644" w:type="dxa"/>
            <w:tcBorders>
              <w:top w:val="single" w:sz="4" w:space="0" w:color="000000"/>
              <w:left w:val="single" w:sz="4" w:space="0" w:color="000000"/>
              <w:bottom w:val="single" w:sz="4" w:space="0" w:color="000000"/>
            </w:tcBorders>
          </w:tcPr>
          <w:p w14:paraId="78F5B46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0517D66D" w14:textId="5C8D883F" w:rsidR="003F01BC" w:rsidRPr="00B46AD5" w:rsidRDefault="00246E30">
            <w:pPr>
              <w:rPr>
                <w:lang w:val="en-GB"/>
              </w:rPr>
            </w:pPr>
            <w:r w:rsidRPr="00B46AD5">
              <w:rPr>
                <w:rFonts w:ascii="Arial" w:hAnsi="Arial" w:cs="Arial"/>
                <w:sz w:val="20"/>
                <w:szCs w:val="20"/>
                <w:lang w:val="en-GB"/>
              </w:rPr>
              <w:t>Medical University of Bia</w:t>
            </w:r>
            <w:r>
              <w:rPr>
                <w:rFonts w:ascii="Arial" w:hAnsi="Arial" w:cs="Arial"/>
                <w:sz w:val="20"/>
                <w:szCs w:val="20"/>
                <w:lang w:val="en-GB"/>
              </w:rPr>
              <w:t>l</w:t>
            </w:r>
            <w:r w:rsidRPr="00B46AD5">
              <w:rPr>
                <w:rFonts w:ascii="Arial" w:hAnsi="Arial" w:cs="Arial"/>
                <w:sz w:val="20"/>
                <w:szCs w:val="20"/>
                <w:lang w:val="en-GB"/>
              </w:rPr>
              <w:t>ystok</w:t>
            </w:r>
          </w:p>
        </w:tc>
      </w:tr>
      <w:tr w:rsidR="003F01BC" w:rsidRPr="00B46AD5" w14:paraId="13E22939" w14:textId="77777777">
        <w:trPr>
          <w:trHeight w:val="485"/>
        </w:trPr>
        <w:tc>
          <w:tcPr>
            <w:tcW w:w="4644" w:type="dxa"/>
            <w:tcBorders>
              <w:top w:val="single" w:sz="4" w:space="0" w:color="000000"/>
              <w:left w:val="single" w:sz="4" w:space="0" w:color="000000"/>
              <w:bottom w:val="single" w:sz="4" w:space="0" w:color="000000"/>
            </w:tcBorders>
          </w:tcPr>
          <w:p w14:paraId="07A9A9F0"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What order does this document apply to?</w:t>
            </w:r>
          </w:p>
        </w:tc>
        <w:tc>
          <w:tcPr>
            <w:tcW w:w="4665" w:type="dxa"/>
            <w:tcBorders>
              <w:top w:val="single" w:sz="4" w:space="0" w:color="000000"/>
              <w:left w:val="single" w:sz="4" w:space="0" w:color="000000"/>
              <w:bottom w:val="single" w:sz="4" w:space="0" w:color="000000"/>
              <w:right w:val="single" w:sz="4" w:space="0" w:color="000000"/>
            </w:tcBorders>
          </w:tcPr>
          <w:p w14:paraId="12E91BF4"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Answer:</w:t>
            </w:r>
          </w:p>
        </w:tc>
      </w:tr>
      <w:tr w:rsidR="003F01BC" w:rsidRPr="00B46AD5" w14:paraId="4F317700" w14:textId="77777777">
        <w:trPr>
          <w:trHeight w:val="484"/>
        </w:trPr>
        <w:tc>
          <w:tcPr>
            <w:tcW w:w="4644" w:type="dxa"/>
            <w:tcBorders>
              <w:top w:val="single" w:sz="4" w:space="0" w:color="000000"/>
              <w:left w:val="single" w:sz="4" w:space="0" w:color="000000"/>
              <w:bottom w:val="single" w:sz="4" w:space="0" w:color="000000"/>
            </w:tcBorders>
          </w:tcPr>
          <w:p w14:paraId="6654316B" w14:textId="77777777" w:rsidR="003F01BC" w:rsidRPr="00B46AD5" w:rsidRDefault="00246E30">
            <w:pPr>
              <w:rPr>
                <w:lang w:val="en-GB"/>
              </w:rPr>
            </w:pPr>
            <w:r w:rsidRPr="00B46AD5">
              <w:rPr>
                <w:rFonts w:ascii="Arial" w:hAnsi="Arial" w:cs="Arial"/>
                <w:sz w:val="20"/>
                <w:szCs w:val="20"/>
                <w:lang w:val="en-GB"/>
              </w:rPr>
              <w:t>Title or short description of the contract being awarded</w:t>
            </w:r>
            <w:r w:rsidRPr="00B46AD5">
              <w:rPr>
                <w:rStyle w:val="FootnoteAnchor"/>
                <w:rFonts w:ascii="Arial" w:hAnsi="Arial" w:cs="Arial"/>
                <w:sz w:val="20"/>
                <w:szCs w:val="20"/>
                <w:lang w:val="en-GB"/>
              </w:rPr>
              <w:footnoteReference w:id="4"/>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46F8BB2D" w14:textId="1FCD45BD" w:rsidR="003F01BC" w:rsidRPr="00B46AD5" w:rsidRDefault="00246E30" w:rsidP="00164B64">
            <w:pPr>
              <w:spacing w:before="0" w:after="0"/>
              <w:rPr>
                <w:rFonts w:ascii="Arial" w:hAnsi="Arial" w:cs="Arial"/>
                <w:sz w:val="20"/>
                <w:szCs w:val="20"/>
                <w:lang w:val="en-GB"/>
              </w:rPr>
            </w:pPr>
            <w:r w:rsidRPr="00B46AD5">
              <w:rPr>
                <w:rFonts w:ascii="Arial" w:hAnsi="Arial" w:cs="Arial"/>
                <w:sz w:val="20"/>
                <w:szCs w:val="20"/>
                <w:lang w:val="en-GB"/>
              </w:rPr>
              <w:t xml:space="preserve">Service in the field of effective recruitment of students for a 6-year </w:t>
            </w:r>
            <w:r w:rsidR="00164B64">
              <w:rPr>
                <w:rFonts w:ascii="Arial" w:hAnsi="Arial" w:cs="Arial"/>
                <w:sz w:val="20"/>
                <w:szCs w:val="20"/>
                <w:lang w:val="en-GB"/>
              </w:rPr>
              <w:t>MD program</w:t>
            </w:r>
            <w:r w:rsidR="005F3369">
              <w:rPr>
                <w:rFonts w:ascii="Arial" w:hAnsi="Arial" w:cs="Arial"/>
                <w:sz w:val="20"/>
                <w:szCs w:val="20"/>
                <w:lang w:val="en-GB"/>
              </w:rPr>
              <w:t>me</w:t>
            </w:r>
            <w:r w:rsidRPr="00B46AD5">
              <w:rPr>
                <w:rFonts w:ascii="Arial" w:hAnsi="Arial" w:cs="Arial"/>
                <w:sz w:val="20"/>
                <w:szCs w:val="20"/>
                <w:lang w:val="en-GB"/>
              </w:rPr>
              <w:t>, conducted in English a</w:t>
            </w:r>
            <w:r w:rsidR="00164B64">
              <w:rPr>
                <w:rFonts w:ascii="Arial" w:hAnsi="Arial" w:cs="Arial"/>
                <w:sz w:val="20"/>
                <w:szCs w:val="20"/>
                <w:lang w:val="en-GB"/>
              </w:rPr>
              <w:t>t the Medical University of Bial</w:t>
            </w:r>
            <w:r w:rsidRPr="00B46AD5">
              <w:rPr>
                <w:rFonts w:ascii="Arial" w:hAnsi="Arial" w:cs="Arial"/>
                <w:sz w:val="20"/>
                <w:szCs w:val="20"/>
                <w:lang w:val="en-GB"/>
              </w:rPr>
              <w:t>ystok according to the six-year program</w:t>
            </w:r>
            <w:r w:rsidR="005F3369">
              <w:rPr>
                <w:rFonts w:ascii="Arial" w:hAnsi="Arial" w:cs="Arial"/>
                <w:sz w:val="20"/>
                <w:szCs w:val="20"/>
                <w:lang w:val="en-GB"/>
              </w:rPr>
              <w:t>me</w:t>
            </w:r>
            <w:r w:rsidRPr="00B46AD5">
              <w:rPr>
                <w:rFonts w:ascii="Arial" w:hAnsi="Arial" w:cs="Arial"/>
                <w:sz w:val="20"/>
                <w:szCs w:val="20"/>
                <w:lang w:val="en-GB"/>
              </w:rPr>
              <w:t xml:space="preserve"> in force in the European Union, for three consecutive academic years, from the following areas: Lebanon, Saudi Arabia, Great Britain, USA, Egypt, United Arab Emirates and others.</w:t>
            </w:r>
          </w:p>
        </w:tc>
      </w:tr>
      <w:tr w:rsidR="003F01BC" w:rsidRPr="00B46AD5" w14:paraId="77EEB3BD" w14:textId="77777777">
        <w:trPr>
          <w:trHeight w:val="484"/>
        </w:trPr>
        <w:tc>
          <w:tcPr>
            <w:tcW w:w="4644" w:type="dxa"/>
            <w:tcBorders>
              <w:top w:val="single" w:sz="4" w:space="0" w:color="000000"/>
              <w:left w:val="single" w:sz="4" w:space="0" w:color="000000"/>
              <w:bottom w:val="single" w:sz="4" w:space="0" w:color="000000"/>
            </w:tcBorders>
          </w:tcPr>
          <w:p w14:paraId="37AF2A0B" w14:textId="77777777" w:rsidR="003F01BC" w:rsidRPr="00B46AD5" w:rsidRDefault="00246E30">
            <w:pPr>
              <w:rPr>
                <w:lang w:val="en-GB"/>
              </w:rPr>
            </w:pPr>
            <w:r w:rsidRPr="00B46AD5">
              <w:rPr>
                <w:rFonts w:ascii="Arial" w:hAnsi="Arial" w:cs="Arial"/>
                <w:sz w:val="20"/>
                <w:szCs w:val="20"/>
                <w:lang w:val="en-GB"/>
              </w:rPr>
              <w:t>File reference number assigned by the contracting authority or contracting entity (if applicable)</w:t>
            </w:r>
            <w:r w:rsidRPr="00B46AD5">
              <w:rPr>
                <w:rStyle w:val="FootnoteAnchor"/>
                <w:rFonts w:ascii="Arial" w:hAnsi="Arial" w:cs="Arial"/>
                <w:sz w:val="20"/>
                <w:szCs w:val="20"/>
                <w:lang w:val="en-GB"/>
              </w:rPr>
              <w:footnoteReference w:id="5"/>
            </w:r>
            <w:r w:rsidRPr="00B46AD5">
              <w:rPr>
                <w:rFonts w:ascii="Arial" w:hAnsi="Arial" w:cs="Arial"/>
                <w:sz w:val="20"/>
                <w:szCs w:val="20"/>
                <w:lang w:val="en-GB"/>
              </w:rPr>
              <w:t xml:space="preserve">: </w:t>
            </w:r>
          </w:p>
        </w:tc>
        <w:tc>
          <w:tcPr>
            <w:tcW w:w="4665" w:type="dxa"/>
            <w:tcBorders>
              <w:top w:val="single" w:sz="4" w:space="0" w:color="000000"/>
              <w:left w:val="single" w:sz="4" w:space="0" w:color="000000"/>
              <w:bottom w:val="single" w:sz="4" w:space="0" w:color="000000"/>
              <w:right w:val="single" w:sz="4" w:space="0" w:color="000000"/>
            </w:tcBorders>
          </w:tcPr>
          <w:p w14:paraId="55ECC92D" w14:textId="1DA45478" w:rsidR="003F01BC" w:rsidRPr="00B46AD5" w:rsidRDefault="00246E30">
            <w:pPr>
              <w:rPr>
                <w:lang w:val="en-GB"/>
              </w:rPr>
            </w:pPr>
            <w:r w:rsidRPr="00B46AD5">
              <w:rPr>
                <w:rFonts w:ascii="Arial" w:hAnsi="Arial" w:cs="Arial"/>
                <w:sz w:val="20"/>
                <w:szCs w:val="20"/>
                <w:lang w:val="en-GB"/>
              </w:rPr>
              <w:t>AZP.25.2.1.202</w:t>
            </w:r>
            <w:r w:rsidR="00077472">
              <w:rPr>
                <w:rFonts w:ascii="Arial" w:hAnsi="Arial" w:cs="Arial"/>
                <w:sz w:val="20"/>
                <w:szCs w:val="20"/>
                <w:lang w:val="en-GB"/>
              </w:rPr>
              <w:t>5</w:t>
            </w:r>
          </w:p>
        </w:tc>
      </w:tr>
    </w:tbl>
    <w:p w14:paraId="1B72452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tabs>
          <w:tab w:val="left" w:pos="4644"/>
        </w:tabs>
        <w:jc w:val="left"/>
        <w:rPr>
          <w:rFonts w:ascii="Arial" w:hAnsi="Arial" w:cs="Arial"/>
          <w:sz w:val="20"/>
          <w:szCs w:val="20"/>
          <w:lang w:val="en-GB"/>
        </w:rPr>
      </w:pPr>
      <w:r w:rsidRPr="00B46AD5">
        <w:rPr>
          <w:rFonts w:ascii="Arial" w:hAnsi="Arial" w:cs="Arial"/>
          <w:b/>
          <w:sz w:val="20"/>
          <w:szCs w:val="20"/>
          <w:lang w:val="en-GB"/>
        </w:rPr>
        <w:t>All other information in all sections of the European Single Procurement Document should be completed by the contractor.</w:t>
      </w:r>
    </w:p>
    <w:p w14:paraId="09D4E8BB"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lastRenderedPageBreak/>
        <w:t>Part II: Information about the contractor</w:t>
      </w:r>
    </w:p>
    <w:p w14:paraId="47F0FA71" w14:textId="2DDF5508" w:rsidR="003F01BC" w:rsidRPr="00B46AD5" w:rsidRDefault="00246E30">
      <w:pPr>
        <w:pStyle w:val="SectionTitle"/>
        <w:rPr>
          <w:rFonts w:cs="Arial"/>
          <w:lang w:val="en-GB"/>
        </w:rPr>
      </w:pPr>
      <w:r w:rsidRPr="00B46AD5">
        <w:rPr>
          <w:rFonts w:ascii="Arial" w:hAnsi="Arial" w:cs="Arial"/>
          <w:b w:val="0"/>
          <w:color w:val="00B050"/>
          <w:sz w:val="20"/>
          <w:szCs w:val="20"/>
          <w:lang w:val="en-GB"/>
        </w:rPr>
        <w:t xml:space="preserve">A: Information about the </w:t>
      </w:r>
      <w:r w:rsidR="00FF42EC" w:rsidRPr="00B46AD5">
        <w:rPr>
          <w:rFonts w:ascii="Arial" w:hAnsi="Arial" w:cs="Arial"/>
          <w:b w:val="0"/>
          <w:color w:val="00B050"/>
          <w:sz w:val="20"/>
          <w:szCs w:val="20"/>
          <w:lang w:val="en-GB"/>
        </w:rPr>
        <w:t>CONTRACTOR</w:t>
      </w:r>
    </w:p>
    <w:tbl>
      <w:tblPr>
        <w:tblW w:w="9309" w:type="dxa"/>
        <w:tblInd w:w="-123" w:type="dxa"/>
        <w:tblLayout w:type="fixed"/>
        <w:tblLook w:val="04A0" w:firstRow="1" w:lastRow="0" w:firstColumn="1" w:lastColumn="0" w:noHBand="0" w:noVBand="1"/>
      </w:tblPr>
      <w:tblGrid>
        <w:gridCol w:w="4644"/>
        <w:gridCol w:w="4665"/>
      </w:tblGrid>
      <w:tr w:rsidR="003F01BC" w:rsidRPr="00B46AD5" w14:paraId="69CE27CB" w14:textId="77777777">
        <w:tc>
          <w:tcPr>
            <w:tcW w:w="4644" w:type="dxa"/>
            <w:tcBorders>
              <w:top w:val="single" w:sz="4" w:space="0" w:color="000000"/>
              <w:left w:val="single" w:sz="4" w:space="0" w:color="000000"/>
              <w:bottom w:val="single" w:sz="4" w:space="0" w:color="000000"/>
            </w:tcBorders>
          </w:tcPr>
          <w:p w14:paraId="02C496D9" w14:textId="77777777" w:rsidR="003F01BC" w:rsidRPr="00B46AD5" w:rsidRDefault="00246E30">
            <w:pPr>
              <w:rPr>
                <w:lang w:val="en-GB"/>
              </w:rPr>
            </w:pPr>
            <w:r w:rsidRPr="00B46AD5">
              <w:rPr>
                <w:rFonts w:ascii="Arial" w:hAnsi="Arial" w:cs="Arial"/>
                <w:b/>
                <w:color w:val="00B050"/>
                <w:sz w:val="20"/>
                <w:szCs w:val="20"/>
                <w:lang w:val="en-GB"/>
              </w:rPr>
              <w:t xml:space="preserve">A.1 </w:t>
            </w:r>
            <w:r w:rsidRPr="00B46AD5">
              <w:rPr>
                <w:rFonts w:ascii="Arial" w:hAnsi="Arial" w:cs="Arial"/>
                <w:b/>
                <w:sz w:val="20"/>
                <w:szCs w:val="20"/>
                <w:lang w:val="en-GB"/>
              </w:rPr>
              <w:t>Identification:</w:t>
            </w:r>
          </w:p>
        </w:tc>
        <w:tc>
          <w:tcPr>
            <w:tcW w:w="4665" w:type="dxa"/>
            <w:tcBorders>
              <w:top w:val="single" w:sz="4" w:space="0" w:color="000000"/>
              <w:left w:val="single" w:sz="4" w:space="0" w:color="000000"/>
              <w:bottom w:val="single" w:sz="4" w:space="0" w:color="000000"/>
              <w:right w:val="single" w:sz="4" w:space="0" w:color="000000"/>
            </w:tcBorders>
          </w:tcPr>
          <w:p w14:paraId="4ADBB57C"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2F5A991" w14:textId="77777777">
        <w:tc>
          <w:tcPr>
            <w:tcW w:w="4644" w:type="dxa"/>
            <w:tcBorders>
              <w:top w:val="single" w:sz="4" w:space="0" w:color="000000"/>
              <w:left w:val="single" w:sz="4" w:space="0" w:color="000000"/>
              <w:bottom w:val="single" w:sz="4" w:space="0" w:color="000000"/>
            </w:tcBorders>
          </w:tcPr>
          <w:p w14:paraId="24D98E1C" w14:textId="77777777" w:rsidR="003F01BC" w:rsidRPr="00B46AD5" w:rsidRDefault="00246E30">
            <w:pPr>
              <w:pStyle w:val="NumPar1"/>
              <w:numPr>
                <w:ilvl w:val="0"/>
                <w:numId w:val="0"/>
              </w:numPr>
              <w:ind w:left="850" w:hanging="850"/>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492D893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573D77D1" w14:textId="77777777">
        <w:trPr>
          <w:trHeight w:val="1372"/>
        </w:trPr>
        <w:tc>
          <w:tcPr>
            <w:tcW w:w="4644" w:type="dxa"/>
            <w:tcBorders>
              <w:top w:val="single" w:sz="4" w:space="0" w:color="000000"/>
              <w:left w:val="single" w:sz="4" w:space="0" w:color="000000"/>
              <w:bottom w:val="single" w:sz="4" w:space="0" w:color="000000"/>
            </w:tcBorders>
          </w:tcPr>
          <w:p w14:paraId="55770E6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VAT number, if applicable:</w:t>
            </w:r>
          </w:p>
          <w:p w14:paraId="53710AB1" w14:textId="77777777" w:rsidR="003F01BC" w:rsidRPr="00B46AD5" w:rsidRDefault="00246E30">
            <w:pPr>
              <w:pStyle w:val="Text1"/>
              <w:ind w:left="0"/>
              <w:rPr>
                <w:lang w:val="en-GB"/>
              </w:rPr>
            </w:pPr>
            <w:r w:rsidRPr="00B46AD5">
              <w:rPr>
                <w:rFonts w:ascii="Arial" w:hAnsi="Arial" w:cs="Arial"/>
                <w:sz w:val="20"/>
                <w:szCs w:val="20"/>
                <w:lang w:val="en-GB"/>
              </w:rPr>
              <w:t>If a VAT number is not applicable, please provide another national identification number if required and applicable.</w:t>
            </w:r>
          </w:p>
        </w:tc>
        <w:tc>
          <w:tcPr>
            <w:tcW w:w="4665" w:type="dxa"/>
            <w:tcBorders>
              <w:top w:val="single" w:sz="4" w:space="0" w:color="000000"/>
              <w:left w:val="single" w:sz="4" w:space="0" w:color="000000"/>
              <w:bottom w:val="single" w:sz="4" w:space="0" w:color="000000"/>
              <w:right w:val="single" w:sz="4" w:space="0" w:color="000000"/>
            </w:tcBorders>
          </w:tcPr>
          <w:p w14:paraId="32B410C1"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p w14:paraId="40F37788"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3DF1573D" w14:textId="77777777">
        <w:tc>
          <w:tcPr>
            <w:tcW w:w="4644" w:type="dxa"/>
            <w:tcBorders>
              <w:top w:val="single" w:sz="4" w:space="0" w:color="000000"/>
              <w:left w:val="single" w:sz="4" w:space="0" w:color="000000"/>
              <w:bottom w:val="single" w:sz="4" w:space="0" w:color="000000"/>
            </w:tcBorders>
          </w:tcPr>
          <w:p w14:paraId="6C2A7DD7"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352A970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72DD6B68" w14:textId="77777777">
        <w:trPr>
          <w:trHeight w:val="2002"/>
        </w:trPr>
        <w:tc>
          <w:tcPr>
            <w:tcW w:w="4644" w:type="dxa"/>
            <w:tcBorders>
              <w:top w:val="single" w:sz="4" w:space="0" w:color="000000"/>
              <w:left w:val="single" w:sz="4" w:space="0" w:color="000000"/>
              <w:bottom w:val="single" w:sz="4" w:space="0" w:color="000000"/>
            </w:tcBorders>
          </w:tcPr>
          <w:p w14:paraId="6EAC9B9F" w14:textId="77777777" w:rsidR="003F01BC" w:rsidRPr="00B46AD5" w:rsidRDefault="00246E30">
            <w:pPr>
              <w:pStyle w:val="Text1"/>
              <w:ind w:left="0"/>
              <w:rPr>
                <w:lang w:val="en-GB"/>
              </w:rPr>
            </w:pPr>
            <w:r w:rsidRPr="00B46AD5">
              <w:rPr>
                <w:rFonts w:ascii="Arial" w:hAnsi="Arial" w:cs="Arial"/>
                <w:sz w:val="20"/>
                <w:szCs w:val="20"/>
                <w:lang w:val="en-GB"/>
              </w:rPr>
              <w:t>The person or persons designated as contacts</w:t>
            </w:r>
            <w:r w:rsidRPr="00B46AD5">
              <w:rPr>
                <w:rStyle w:val="FootnoteAnchor"/>
                <w:rFonts w:ascii="Arial" w:hAnsi="Arial" w:cs="Arial"/>
                <w:sz w:val="20"/>
                <w:szCs w:val="20"/>
                <w:lang w:val="en-GB"/>
              </w:rPr>
              <w:footnoteReference w:id="6"/>
            </w:r>
            <w:r w:rsidRPr="00B46AD5">
              <w:rPr>
                <w:rFonts w:ascii="Arial" w:hAnsi="Arial" w:cs="Arial"/>
                <w:sz w:val="20"/>
                <w:szCs w:val="20"/>
                <w:lang w:val="en-GB"/>
              </w:rPr>
              <w:t>: :</w:t>
            </w:r>
          </w:p>
          <w:p w14:paraId="6EDB0225"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Telephone:</w:t>
            </w:r>
          </w:p>
          <w:p w14:paraId="62EE281F" w14:textId="2CB413B9"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p w14:paraId="65860FA4" w14:textId="77777777" w:rsidR="003F01BC" w:rsidRPr="00B46AD5" w:rsidRDefault="00246E30">
            <w:pPr>
              <w:pStyle w:val="Text1"/>
              <w:ind w:left="0"/>
              <w:rPr>
                <w:lang w:val="en-GB"/>
              </w:rPr>
            </w:pPr>
            <w:r w:rsidRPr="00B46AD5">
              <w:rPr>
                <w:rFonts w:ascii="Arial" w:hAnsi="Arial" w:cs="Arial"/>
                <w:sz w:val="20"/>
                <w:szCs w:val="20"/>
                <w:lang w:val="en-GB"/>
              </w:rPr>
              <w:t>Internet address (www address) (if applicable):</w:t>
            </w:r>
          </w:p>
        </w:tc>
        <w:tc>
          <w:tcPr>
            <w:tcW w:w="4665" w:type="dxa"/>
            <w:tcBorders>
              <w:top w:val="single" w:sz="4" w:space="0" w:color="000000"/>
              <w:left w:val="single" w:sz="4" w:space="0" w:color="000000"/>
              <w:bottom w:val="single" w:sz="4" w:space="0" w:color="000000"/>
              <w:right w:val="single" w:sz="4" w:space="0" w:color="000000"/>
            </w:tcBorders>
          </w:tcPr>
          <w:p w14:paraId="6312F35F"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690F79D2"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11C1663A"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437B78FD"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54BE6099" w14:textId="77777777">
        <w:tc>
          <w:tcPr>
            <w:tcW w:w="4644" w:type="dxa"/>
            <w:tcBorders>
              <w:top w:val="single" w:sz="4" w:space="0" w:color="000000"/>
              <w:left w:val="single" w:sz="4" w:space="0" w:color="000000"/>
              <w:bottom w:val="single" w:sz="4" w:space="0" w:color="000000"/>
            </w:tcBorders>
          </w:tcPr>
          <w:p w14:paraId="336E6B65"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A.2 General information:</w:t>
            </w:r>
          </w:p>
        </w:tc>
        <w:tc>
          <w:tcPr>
            <w:tcW w:w="4665" w:type="dxa"/>
            <w:tcBorders>
              <w:top w:val="single" w:sz="4" w:space="0" w:color="000000"/>
              <w:left w:val="single" w:sz="4" w:space="0" w:color="000000"/>
              <w:bottom w:val="single" w:sz="4" w:space="0" w:color="000000"/>
              <w:right w:val="single" w:sz="4" w:space="0" w:color="000000"/>
            </w:tcBorders>
          </w:tcPr>
          <w:p w14:paraId="2E1AC9D9"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B4EB5A5" w14:textId="77777777">
        <w:tc>
          <w:tcPr>
            <w:tcW w:w="4644" w:type="dxa"/>
            <w:tcBorders>
              <w:top w:val="single" w:sz="4" w:space="0" w:color="000000"/>
              <w:left w:val="single" w:sz="4" w:space="0" w:color="000000"/>
              <w:bottom w:val="single" w:sz="4" w:space="0" w:color="000000"/>
            </w:tcBorders>
          </w:tcPr>
          <w:p w14:paraId="268CB476" w14:textId="77777777" w:rsidR="003F01BC" w:rsidRPr="00B46AD5" w:rsidRDefault="00246E30">
            <w:pPr>
              <w:pStyle w:val="Text1"/>
              <w:ind w:left="0"/>
              <w:rPr>
                <w:lang w:val="en-GB"/>
              </w:rPr>
            </w:pPr>
            <w:r w:rsidRPr="00B46AD5">
              <w:rPr>
                <w:rFonts w:ascii="Arial" w:hAnsi="Arial" w:cs="Arial"/>
                <w:color w:val="00B050"/>
                <w:sz w:val="20"/>
                <w:szCs w:val="20"/>
                <w:lang w:val="en-GB"/>
              </w:rPr>
              <w:t>A.2.1.</w:t>
            </w:r>
            <w:r w:rsidRPr="00B46AD5">
              <w:rPr>
                <w:rFonts w:ascii="Arial" w:hAnsi="Arial" w:cs="Arial"/>
                <w:sz w:val="20"/>
                <w:szCs w:val="20"/>
                <w:lang w:val="en-GB"/>
              </w:rPr>
              <w:t>Whether the contractor is a micro, small or medium-sized enterprise</w:t>
            </w:r>
            <w:r w:rsidRPr="00B46AD5">
              <w:rPr>
                <w:rStyle w:val="FootnoteAnchor"/>
                <w:rFonts w:ascii="Arial" w:hAnsi="Arial" w:cs="Arial"/>
                <w:sz w:val="20"/>
                <w:szCs w:val="20"/>
                <w:lang w:val="en-GB"/>
              </w:rPr>
              <w:footnoteReference w:id="7"/>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EF3D56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C6076E9" w14:textId="77777777">
        <w:tc>
          <w:tcPr>
            <w:tcW w:w="4644" w:type="dxa"/>
            <w:tcBorders>
              <w:top w:val="single" w:sz="4" w:space="0" w:color="000000"/>
              <w:left w:val="single" w:sz="4" w:space="0" w:color="000000"/>
              <w:bottom w:val="single" w:sz="4" w:space="0" w:color="000000"/>
            </w:tcBorders>
          </w:tcPr>
          <w:p w14:paraId="459B6411" w14:textId="77777777" w:rsidR="003F01BC" w:rsidRPr="00B46AD5" w:rsidRDefault="00246E30">
            <w:pPr>
              <w:pStyle w:val="Text1"/>
              <w:ind w:left="0"/>
              <w:jc w:val="left"/>
              <w:rPr>
                <w:lang w:val="en-GB"/>
              </w:rPr>
            </w:pPr>
            <w:r w:rsidRPr="00B46AD5">
              <w:rPr>
                <w:rFonts w:ascii="Arial" w:hAnsi="Arial" w:cs="Arial"/>
                <w:b/>
                <w:sz w:val="20"/>
                <w:szCs w:val="20"/>
                <w:u w:val="single"/>
                <w:lang w:val="en-GB"/>
              </w:rPr>
              <w:t>A.2.2. Only if the order is reserved</w:t>
            </w:r>
            <w:r w:rsidRPr="00B46AD5">
              <w:rPr>
                <w:rStyle w:val="FootnoteAnchor"/>
                <w:rFonts w:ascii="Arial" w:hAnsi="Arial" w:cs="Arial"/>
                <w:b/>
                <w:sz w:val="20"/>
                <w:szCs w:val="20"/>
                <w:u w:val="single"/>
                <w:lang w:val="en-GB"/>
              </w:rPr>
              <w:footnoteReference w:id="8"/>
            </w:r>
            <w:r w:rsidRPr="00B46AD5">
              <w:rPr>
                <w:rFonts w:ascii="Arial" w:hAnsi="Arial" w:cs="Arial"/>
                <w:b/>
                <w:sz w:val="20"/>
                <w:szCs w:val="20"/>
                <w:u w:val="single"/>
                <w:lang w:val="en-GB"/>
              </w:rPr>
              <w:t xml:space="preserve">: </w:t>
            </w:r>
            <w:r w:rsidRPr="00B46AD5">
              <w:rPr>
                <w:rFonts w:ascii="Arial" w:hAnsi="Arial" w:cs="Arial"/>
                <w:b/>
                <w:sz w:val="20"/>
                <w:szCs w:val="20"/>
                <w:lang w:val="en-GB"/>
              </w:rPr>
              <w:t xml:space="preserve"> </w:t>
            </w:r>
            <w:r w:rsidRPr="00B46AD5">
              <w:rPr>
                <w:rFonts w:ascii="Arial" w:hAnsi="Arial" w:cs="Arial"/>
                <w:sz w:val="20"/>
                <w:szCs w:val="20"/>
                <w:lang w:val="en-GB"/>
              </w:rPr>
              <w:t>whether the contractor is a sheltered workshop or a "social enterprise"</w:t>
            </w:r>
            <w:r w:rsidRPr="00B46AD5">
              <w:rPr>
                <w:rStyle w:val="FootnoteAnchor"/>
                <w:rFonts w:ascii="Arial" w:hAnsi="Arial" w:cs="Arial"/>
                <w:sz w:val="20"/>
                <w:szCs w:val="20"/>
                <w:lang w:val="en-GB"/>
              </w:rPr>
              <w:footnoteReference w:id="9"/>
            </w:r>
            <w:r w:rsidRPr="00B46AD5">
              <w:rPr>
                <w:rFonts w:ascii="Arial" w:hAnsi="Arial" w:cs="Arial"/>
                <w:sz w:val="20"/>
                <w:szCs w:val="20"/>
                <w:lang w:val="en-GB"/>
              </w:rPr>
              <w:t>or will it perform the contract under sheltered employment schemes? If so, what is the appropriate percentage of disabled or disadvantaged workers? If required, please specify which category or categories of disabled or disadvantaged workers the workers fall into.</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55AB40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Yes[] No</w:t>
            </w:r>
          </w:p>
          <w:p w14:paraId="33B9077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3AEF4E3" w14:textId="77777777">
        <w:tc>
          <w:tcPr>
            <w:tcW w:w="4644" w:type="dxa"/>
            <w:tcBorders>
              <w:top w:val="single" w:sz="4" w:space="0" w:color="000000"/>
              <w:left w:val="single" w:sz="4" w:space="0" w:color="000000"/>
              <w:bottom w:val="single" w:sz="4" w:space="0" w:color="000000"/>
            </w:tcBorders>
          </w:tcPr>
          <w:p w14:paraId="7BBEAD32" w14:textId="327044ED" w:rsidR="003F01BC" w:rsidRPr="00B46AD5" w:rsidRDefault="00246E30">
            <w:pPr>
              <w:pStyle w:val="Text1"/>
              <w:ind w:left="0"/>
              <w:rPr>
                <w:lang w:val="en-GB"/>
              </w:rPr>
            </w:pPr>
            <w:r w:rsidRPr="00B46AD5">
              <w:rPr>
                <w:rFonts w:ascii="Arial" w:hAnsi="Arial" w:cs="Arial"/>
                <w:color w:val="00B050"/>
                <w:sz w:val="20"/>
                <w:szCs w:val="20"/>
                <w:lang w:val="en-GB"/>
              </w:rPr>
              <w:t xml:space="preserve">A.2.3. </w:t>
            </w:r>
            <w:r w:rsidRPr="00B46AD5">
              <w:rPr>
                <w:rFonts w:ascii="Arial" w:hAnsi="Arial" w:cs="Arial"/>
                <w:sz w:val="20"/>
                <w:szCs w:val="20"/>
                <w:lang w:val="en-GB"/>
              </w:rPr>
              <w:t xml:space="preserve">If applicable,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included on an official list of approved</w:t>
            </w:r>
            <w:r w:rsidR="004B413F" w:rsidRPr="00B46AD5">
              <w:rPr>
                <w:rFonts w:ascii="Arial" w:hAnsi="Arial" w:cs="Arial"/>
                <w:sz w:val="20"/>
                <w:szCs w:val="20"/>
                <w:lang w:val="en-GB"/>
              </w:rPr>
              <w:t xml:space="preserve"> </w:t>
            </w:r>
            <w:r w:rsidR="00B46AD5" w:rsidRPr="00B46AD5">
              <w:rPr>
                <w:rFonts w:ascii="Arial" w:hAnsi="Arial" w:cs="Arial"/>
                <w:sz w:val="20"/>
                <w:szCs w:val="20"/>
                <w:lang w:val="en-GB"/>
              </w:rPr>
              <w:t>contractors</w:t>
            </w:r>
            <w:r w:rsidRPr="00B46AD5">
              <w:rPr>
                <w:rFonts w:ascii="Arial" w:hAnsi="Arial" w:cs="Arial"/>
                <w:sz w:val="20"/>
                <w:szCs w:val="20"/>
                <w:lang w:val="en-GB"/>
              </w:rPr>
              <w:t xml:space="preserve"> or holds an equivalent certificate (e.g. under a national (pre)qualification system)?</w:t>
            </w:r>
          </w:p>
        </w:tc>
        <w:tc>
          <w:tcPr>
            <w:tcW w:w="4665" w:type="dxa"/>
            <w:tcBorders>
              <w:top w:val="single" w:sz="4" w:space="0" w:color="000000"/>
              <w:left w:val="single" w:sz="4" w:space="0" w:color="000000"/>
              <w:bottom w:val="single" w:sz="4" w:space="0" w:color="000000"/>
              <w:right w:val="single" w:sz="4" w:space="0" w:color="000000"/>
            </w:tcBorders>
          </w:tcPr>
          <w:p w14:paraId="5D074E39"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sz w:val="20"/>
                <w:szCs w:val="20"/>
                <w:lang w:val="en-GB"/>
              </w:rPr>
              <w:t>[] Yes [] No [] Not applicable</w:t>
            </w:r>
          </w:p>
          <w:p w14:paraId="7C50D2AB"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b/>
                <w:color w:val="00B050"/>
                <w:sz w:val="20"/>
                <w:szCs w:val="20"/>
                <w:lang w:val="en-GB"/>
              </w:rPr>
              <w:t>Polish contractors select the "Not applicable" option in this subsection and leave the rest of the subsection blank.</w:t>
            </w:r>
          </w:p>
        </w:tc>
      </w:tr>
      <w:tr w:rsidR="003F01BC" w:rsidRPr="00B46AD5" w14:paraId="222C3DAE" w14:textId="77777777">
        <w:tc>
          <w:tcPr>
            <w:tcW w:w="4644" w:type="dxa"/>
            <w:tcBorders>
              <w:top w:val="single" w:sz="4" w:space="0" w:color="000000"/>
              <w:left w:val="single" w:sz="4" w:space="0" w:color="000000"/>
              <w:bottom w:val="single" w:sz="4" w:space="0" w:color="000000"/>
            </w:tcBorders>
          </w:tcPr>
          <w:p w14:paraId="29F59197"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 xml:space="preserve">: </w:t>
            </w:r>
          </w:p>
          <w:p w14:paraId="4CDF21A0" w14:textId="77777777" w:rsidR="003F01BC" w:rsidRPr="00B46AD5" w:rsidRDefault="00246E30">
            <w:pPr>
              <w:pStyle w:val="Text1"/>
              <w:ind w:left="0"/>
              <w:rPr>
                <w:rFonts w:ascii="Arial" w:hAnsi="Arial" w:cs="Arial"/>
                <w:sz w:val="20"/>
                <w:szCs w:val="20"/>
                <w:lang w:val="en-GB"/>
              </w:rPr>
            </w:pPr>
            <w:r w:rsidRPr="00B46AD5">
              <w:rPr>
                <w:rFonts w:ascii="Arial" w:hAnsi="Arial" w:cs="Arial"/>
                <w:b/>
                <w:sz w:val="20"/>
                <w:szCs w:val="20"/>
                <w:lang w:val="en-GB"/>
              </w:rPr>
              <w:t>Please respond in the remaining parts of this section, in section B and, where applicable, section C of this part, complete part V (where applicable) and in each case complete and sign part VI.</w:t>
            </w:r>
          </w:p>
          <w:p w14:paraId="2719D3D0"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Please provide the name of the list or certificate and the relevant registration number or certificate number, if applicable:</w:t>
            </w:r>
          </w:p>
          <w:p w14:paraId="24DFA07D" w14:textId="77777777" w:rsidR="003F01BC" w:rsidRPr="00B46AD5" w:rsidRDefault="003F01BC">
            <w:pPr>
              <w:pStyle w:val="Text1"/>
              <w:ind w:left="0"/>
              <w:jc w:val="left"/>
              <w:rPr>
                <w:lang w:val="en-GB"/>
              </w:rPr>
            </w:pPr>
          </w:p>
          <w:p w14:paraId="321CB1A7" w14:textId="03F70FD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If the certificate of entry on the list or certificate issuance is available in electronic form, please provide</w:t>
            </w:r>
            <w:r w:rsidR="008076AD" w:rsidRPr="00B46AD5">
              <w:rPr>
                <w:rFonts w:ascii="Arial" w:hAnsi="Arial" w:cs="Arial"/>
                <w:sz w:val="20"/>
                <w:szCs w:val="20"/>
                <w:lang w:val="en-GB"/>
              </w:rPr>
              <w:t xml:space="preserve"> it</w:t>
            </w:r>
            <w:r w:rsidRPr="00B46AD5">
              <w:rPr>
                <w:rFonts w:ascii="Arial" w:hAnsi="Arial" w:cs="Arial"/>
                <w:sz w:val="20"/>
                <w:szCs w:val="20"/>
                <w:lang w:val="en-GB"/>
              </w:rPr>
              <w:t>:</w:t>
            </w:r>
          </w:p>
          <w:p w14:paraId="11D83022" w14:textId="7777777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Please provide the reference data on which the entry on the list or certificate is based issuance of the certificate and, where applicable, the classification given in the official list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0"/>
            </w:r>
            <w:r w:rsidRPr="00B46AD5">
              <w:rPr>
                <w:rFonts w:ascii="Arial" w:hAnsi="Arial" w:cs="Arial"/>
                <w:sz w:val="20"/>
                <w:szCs w:val="20"/>
                <w:lang w:val="en-GB"/>
              </w:rPr>
              <w:t>:d) Does the entry in the list or the issued certificate cover all the required qualification criteria? If not: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b/>
                <w:sz w:val="20"/>
                <w:szCs w:val="20"/>
                <w:lang w:val="en-GB"/>
              </w:rPr>
              <w:t>Please additionally complete the missing information in Part IV in sections A, B, C or D, as applicable.</w:t>
            </w:r>
          </w:p>
          <w:p w14:paraId="2DBB4160" w14:textId="1819FCBA" w:rsidR="003F01BC" w:rsidRPr="00B46AD5" w:rsidRDefault="00246E30">
            <w:pPr>
              <w:pStyle w:val="Text1"/>
              <w:ind w:left="0"/>
              <w:jc w:val="left"/>
              <w:rPr>
                <w:lang w:val="en-GB"/>
              </w:rPr>
            </w:pPr>
            <w:r w:rsidRPr="00B46AD5">
              <w:rPr>
                <w:rFonts w:ascii="Arial" w:hAnsi="Arial" w:cs="Arial"/>
                <w:b/>
                <w:bCs/>
                <w:sz w:val="20"/>
                <w:szCs w:val="20"/>
                <w:lang w:val="en-GB"/>
              </w:rPr>
              <w:t>ONLY if required in the relevant notice or procurement documents:</w:t>
            </w:r>
            <w:r w:rsidRPr="00B46AD5">
              <w:rPr>
                <w:rFonts w:ascii="Arial" w:hAnsi="Arial" w:cs="Arial"/>
                <w:sz w:val="20"/>
                <w:szCs w:val="20"/>
                <w:lang w:val="en-GB"/>
              </w:rPr>
              <w:br/>
            </w:r>
            <w:r w:rsidRPr="00B46AD5">
              <w:rPr>
                <w:rFonts w:ascii="Arial" w:hAnsi="Arial" w:cs="Arial"/>
                <w:b/>
                <w:i/>
                <w:sz w:val="20"/>
                <w:szCs w:val="20"/>
                <w:lang w:val="en-GB"/>
              </w:rPr>
              <w:br/>
            </w:r>
            <w:r w:rsidRPr="00B46AD5">
              <w:rPr>
                <w:rFonts w:ascii="Arial" w:hAnsi="Arial" w:cs="Arial"/>
                <w:sz w:val="20"/>
                <w:szCs w:val="20"/>
                <w:lang w:val="en-GB"/>
              </w:rPr>
              <w:t xml:space="preserve">e) Will the </w:t>
            </w:r>
            <w:r w:rsidR="004B413F" w:rsidRPr="00B46AD5">
              <w:rPr>
                <w:rFonts w:ascii="Arial" w:hAnsi="Arial" w:cs="Arial"/>
                <w:sz w:val="20"/>
                <w:szCs w:val="20"/>
                <w:lang w:val="en-GB"/>
              </w:rPr>
              <w:t>contracto</w:t>
            </w:r>
            <w:r w:rsidRPr="00B46AD5">
              <w:rPr>
                <w:rFonts w:ascii="Arial" w:hAnsi="Arial" w:cs="Arial"/>
                <w:sz w:val="20"/>
                <w:szCs w:val="20"/>
                <w:lang w:val="en-GB"/>
              </w:rPr>
              <w:t>r be able to provide a certificate relating to the payment of social security contributions and taxes or provide information that will enable the contracting authority or contracting entity to obtain this certificate directly via a free national database in any Member State? If the relevant documentation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3C7BC1F"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2088A63D"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a) [……]</w:t>
            </w:r>
            <w:r w:rsidRPr="00B46AD5">
              <w:rPr>
                <w:rFonts w:ascii="Arial" w:hAnsi="Arial" w:cs="Arial"/>
                <w:sz w:val="20"/>
                <w:szCs w:val="20"/>
                <w:lang w:val="en-GB"/>
              </w:rPr>
              <w:br/>
            </w:r>
            <w:r w:rsidRPr="00B46AD5">
              <w:rPr>
                <w:rFonts w:ascii="Arial" w:hAnsi="Arial" w:cs="Arial"/>
                <w:sz w:val="20"/>
                <w:szCs w:val="20"/>
                <w:lang w:val="en-GB"/>
              </w:rPr>
              <w:br/>
            </w:r>
          </w:p>
          <w:p w14:paraId="355E35BF" w14:textId="77777777" w:rsidR="003F01BC" w:rsidRPr="00B46AD5" w:rsidRDefault="003F01BC">
            <w:pPr>
              <w:pStyle w:val="Text1"/>
              <w:ind w:left="0"/>
              <w:jc w:val="left"/>
              <w:rPr>
                <w:rFonts w:ascii="Arial" w:hAnsi="Arial" w:cs="Arial"/>
                <w:sz w:val="20"/>
                <w:szCs w:val="20"/>
                <w:lang w:val="en-GB"/>
              </w:rPr>
            </w:pPr>
          </w:p>
          <w:p w14:paraId="7A40B414"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(web address, issuing office or body, precise reference data of the documentation):[……][……][……][……]</w:t>
            </w:r>
          </w:p>
          <w:p w14:paraId="1F495F59" w14:textId="77777777" w:rsidR="003F01BC" w:rsidRPr="00B46AD5" w:rsidRDefault="003F01BC">
            <w:pPr>
              <w:pStyle w:val="Text1"/>
              <w:ind w:left="0"/>
              <w:jc w:val="left"/>
              <w:rPr>
                <w:rFonts w:ascii="Arial" w:hAnsi="Arial" w:cs="Arial"/>
                <w:sz w:val="20"/>
                <w:szCs w:val="20"/>
                <w:lang w:val="en-GB"/>
              </w:rPr>
            </w:pPr>
          </w:p>
          <w:p w14:paraId="5CDBAB61"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p>
          <w:p w14:paraId="724A7E1A" w14:textId="77777777" w:rsidR="003F01BC" w:rsidRPr="00B46AD5" w:rsidRDefault="003F01BC">
            <w:pPr>
              <w:pStyle w:val="Text1"/>
              <w:ind w:left="0"/>
              <w:jc w:val="left"/>
              <w:rPr>
                <w:rFonts w:ascii="Arial" w:hAnsi="Arial" w:cs="Arial"/>
                <w:sz w:val="20"/>
                <w:szCs w:val="20"/>
                <w:lang w:val="en-GB"/>
              </w:rPr>
            </w:pPr>
          </w:p>
          <w:p w14:paraId="2ED4B1CB" w14:textId="77777777" w:rsidR="003F01BC" w:rsidRPr="00B46AD5" w:rsidRDefault="003F01BC">
            <w:pPr>
              <w:pStyle w:val="Text1"/>
              <w:ind w:left="0"/>
              <w:jc w:val="left"/>
              <w:rPr>
                <w:rFonts w:ascii="Arial" w:hAnsi="Arial" w:cs="Arial"/>
                <w:sz w:val="20"/>
                <w:szCs w:val="20"/>
                <w:lang w:val="en-GB"/>
              </w:rPr>
            </w:pPr>
          </w:p>
          <w:p w14:paraId="30B58673"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xml:space="preserve">[] Yes [] No </w:t>
            </w:r>
          </w:p>
          <w:p w14:paraId="3EF3AB1D" w14:textId="77777777" w:rsidR="003F01BC" w:rsidRPr="00B46AD5" w:rsidRDefault="003F01BC">
            <w:pPr>
              <w:pStyle w:val="Text1"/>
              <w:ind w:left="0"/>
              <w:jc w:val="left"/>
              <w:rPr>
                <w:rFonts w:ascii="Arial" w:hAnsi="Arial" w:cs="Arial"/>
                <w:sz w:val="20"/>
                <w:szCs w:val="20"/>
                <w:lang w:val="en-GB"/>
              </w:rPr>
            </w:pPr>
          </w:p>
          <w:p w14:paraId="24F8605D" w14:textId="77777777" w:rsidR="003F01BC" w:rsidRPr="00B46AD5" w:rsidRDefault="003F01BC">
            <w:pPr>
              <w:pStyle w:val="Text1"/>
              <w:ind w:left="0"/>
              <w:jc w:val="left"/>
              <w:rPr>
                <w:rFonts w:ascii="Arial" w:hAnsi="Arial" w:cs="Arial"/>
                <w:sz w:val="20"/>
                <w:szCs w:val="20"/>
                <w:lang w:val="en-GB"/>
              </w:rPr>
            </w:pPr>
          </w:p>
          <w:p w14:paraId="679587AE" w14:textId="77777777" w:rsidR="003F01BC" w:rsidRPr="00B46AD5" w:rsidRDefault="003F01BC">
            <w:pPr>
              <w:pStyle w:val="Text1"/>
              <w:ind w:left="0"/>
              <w:jc w:val="left"/>
              <w:rPr>
                <w:rFonts w:ascii="Arial" w:hAnsi="Arial" w:cs="Arial"/>
                <w:sz w:val="20"/>
                <w:szCs w:val="20"/>
                <w:lang w:val="en-GB"/>
              </w:rPr>
            </w:pPr>
          </w:p>
          <w:p w14:paraId="6E830B61" w14:textId="77777777" w:rsidR="003F01BC" w:rsidRPr="00B46AD5" w:rsidRDefault="003F01BC">
            <w:pPr>
              <w:pStyle w:val="Text1"/>
              <w:ind w:left="0"/>
              <w:jc w:val="left"/>
              <w:rPr>
                <w:rFonts w:ascii="Arial" w:hAnsi="Arial" w:cs="Arial"/>
                <w:sz w:val="20"/>
                <w:szCs w:val="20"/>
                <w:lang w:val="en-GB"/>
              </w:rPr>
            </w:pPr>
          </w:p>
          <w:p w14:paraId="34587B08" w14:textId="77777777" w:rsidR="003F01BC" w:rsidRPr="00B46AD5" w:rsidRDefault="003F01BC">
            <w:pPr>
              <w:pStyle w:val="Text1"/>
              <w:ind w:left="0"/>
              <w:jc w:val="left"/>
              <w:rPr>
                <w:rFonts w:ascii="Arial" w:hAnsi="Arial" w:cs="Arial"/>
                <w:sz w:val="20"/>
                <w:szCs w:val="20"/>
                <w:lang w:val="en-GB"/>
              </w:rPr>
            </w:pPr>
          </w:p>
          <w:p w14:paraId="41749FDF" w14:textId="77777777" w:rsidR="003F01BC" w:rsidRPr="00B46AD5" w:rsidRDefault="003F01BC">
            <w:pPr>
              <w:pStyle w:val="Text1"/>
              <w:ind w:left="0"/>
              <w:jc w:val="left"/>
              <w:rPr>
                <w:rFonts w:ascii="Arial" w:hAnsi="Arial" w:cs="Arial"/>
                <w:sz w:val="20"/>
                <w:szCs w:val="20"/>
                <w:lang w:val="en-GB"/>
              </w:rPr>
            </w:pPr>
          </w:p>
          <w:p w14:paraId="3226102B" w14:textId="77777777" w:rsidR="003F01BC" w:rsidRPr="00B46AD5" w:rsidRDefault="003F01BC">
            <w:pPr>
              <w:pStyle w:val="Text1"/>
              <w:ind w:left="0"/>
              <w:jc w:val="left"/>
              <w:rPr>
                <w:rFonts w:ascii="Arial" w:hAnsi="Arial" w:cs="Arial"/>
                <w:sz w:val="20"/>
                <w:szCs w:val="20"/>
                <w:lang w:val="en-GB"/>
              </w:rPr>
            </w:pPr>
          </w:p>
          <w:p w14:paraId="79471982"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Yes [] No</w:t>
            </w:r>
          </w:p>
          <w:p w14:paraId="37AA92E7" w14:textId="77777777" w:rsidR="003F01BC" w:rsidRPr="00B46AD5" w:rsidRDefault="003F01BC">
            <w:pPr>
              <w:pStyle w:val="Text1"/>
              <w:ind w:left="0"/>
              <w:jc w:val="left"/>
              <w:rPr>
                <w:rFonts w:ascii="Arial" w:hAnsi="Arial" w:cs="Arial"/>
                <w:sz w:val="20"/>
                <w:szCs w:val="20"/>
                <w:lang w:val="en-GB"/>
              </w:rPr>
            </w:pPr>
          </w:p>
          <w:p w14:paraId="25D2795E" w14:textId="77777777" w:rsidR="003F01BC" w:rsidRPr="00B46AD5" w:rsidRDefault="003F01BC">
            <w:pPr>
              <w:pStyle w:val="Text1"/>
              <w:ind w:left="0"/>
              <w:jc w:val="left"/>
              <w:rPr>
                <w:rFonts w:ascii="Arial" w:hAnsi="Arial" w:cs="Arial"/>
                <w:sz w:val="20"/>
                <w:szCs w:val="20"/>
                <w:lang w:val="en-GB"/>
              </w:rPr>
            </w:pPr>
          </w:p>
          <w:p w14:paraId="1686CFA3" w14:textId="77777777" w:rsidR="003F01BC" w:rsidRPr="00B46AD5" w:rsidRDefault="003F01BC">
            <w:pPr>
              <w:pStyle w:val="Text1"/>
              <w:ind w:left="0"/>
              <w:jc w:val="left"/>
              <w:rPr>
                <w:rFonts w:ascii="Arial" w:hAnsi="Arial" w:cs="Arial"/>
                <w:sz w:val="20"/>
                <w:szCs w:val="20"/>
                <w:lang w:val="en-GB"/>
              </w:rPr>
            </w:pPr>
          </w:p>
          <w:p w14:paraId="4CD85470"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 (web address, issuing office or body, precise reference data of the documentation):[……][……][……][……]</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F8542E5" w14:textId="77777777">
        <w:tc>
          <w:tcPr>
            <w:tcW w:w="4644" w:type="dxa"/>
            <w:tcBorders>
              <w:top w:val="single" w:sz="4" w:space="0" w:color="000000"/>
              <w:left w:val="single" w:sz="4" w:space="0" w:color="000000"/>
              <w:bottom w:val="single" w:sz="4" w:space="0" w:color="000000"/>
            </w:tcBorders>
          </w:tcPr>
          <w:p w14:paraId="164712C2" w14:textId="77777777" w:rsidR="003F01BC" w:rsidRPr="00B46AD5" w:rsidRDefault="00246E30">
            <w:pPr>
              <w:rPr>
                <w:lang w:val="en-GB"/>
              </w:rPr>
            </w:pPr>
            <w:r w:rsidRPr="00B46AD5">
              <w:rPr>
                <w:rFonts w:ascii="Arial" w:hAnsi="Arial" w:cs="Arial"/>
                <w:b/>
                <w:color w:val="00B050"/>
                <w:sz w:val="20"/>
                <w:szCs w:val="20"/>
                <w:lang w:val="en-GB"/>
              </w:rPr>
              <w:t xml:space="preserve">A.3 </w:t>
            </w:r>
            <w:r w:rsidRPr="00B46AD5">
              <w:rPr>
                <w:rFonts w:ascii="Arial" w:hAnsi="Arial" w:cs="Arial"/>
                <w:b/>
                <w:sz w:val="20"/>
                <w:szCs w:val="20"/>
                <w:lang w:val="en-GB"/>
              </w:rPr>
              <w:t>Type of participation:</w:t>
            </w:r>
          </w:p>
        </w:tc>
        <w:tc>
          <w:tcPr>
            <w:tcW w:w="4665" w:type="dxa"/>
            <w:tcBorders>
              <w:top w:val="single" w:sz="4" w:space="0" w:color="000000"/>
              <w:left w:val="single" w:sz="4" w:space="0" w:color="000000"/>
              <w:bottom w:val="single" w:sz="4" w:space="0" w:color="000000"/>
              <w:right w:val="single" w:sz="4" w:space="0" w:color="000000"/>
            </w:tcBorders>
          </w:tcPr>
          <w:p w14:paraId="3FA74816"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099F6B29" w14:textId="77777777">
        <w:tc>
          <w:tcPr>
            <w:tcW w:w="4644" w:type="dxa"/>
            <w:tcBorders>
              <w:top w:val="single" w:sz="4" w:space="0" w:color="000000"/>
              <w:left w:val="single" w:sz="4" w:space="0" w:color="000000"/>
              <w:bottom w:val="single" w:sz="4" w:space="0" w:color="000000"/>
            </w:tcBorders>
          </w:tcPr>
          <w:p w14:paraId="066408F0" w14:textId="77777777" w:rsidR="003F01BC" w:rsidRPr="00B46AD5" w:rsidRDefault="00246E30">
            <w:pPr>
              <w:pStyle w:val="Text1"/>
              <w:ind w:left="0"/>
              <w:rPr>
                <w:lang w:val="en-GB"/>
              </w:rPr>
            </w:pPr>
            <w:r w:rsidRPr="00B46AD5">
              <w:rPr>
                <w:rFonts w:ascii="Arial" w:hAnsi="Arial" w:cs="Arial"/>
                <w:sz w:val="20"/>
                <w:szCs w:val="20"/>
                <w:lang w:val="en-GB"/>
              </w:rPr>
              <w:t>Whether the contractor participates in the contract award procedure together with other contractors</w:t>
            </w:r>
            <w:r w:rsidRPr="00B46AD5">
              <w:rPr>
                <w:rStyle w:val="FootnoteAnchor"/>
                <w:rFonts w:ascii="Arial" w:hAnsi="Arial" w:cs="Arial"/>
                <w:sz w:val="20"/>
                <w:szCs w:val="20"/>
                <w:lang w:val="en-GB"/>
              </w:rPr>
              <w:footnoteReference w:id="11"/>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46B78613"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26146DB" w14:textId="77777777">
        <w:tc>
          <w:tcPr>
            <w:tcW w:w="930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3DEB8B8" w14:textId="77777777" w:rsidR="003F01BC" w:rsidRPr="00B46AD5" w:rsidRDefault="00246E30">
            <w:pPr>
              <w:pStyle w:val="Text1"/>
              <w:ind w:left="0"/>
              <w:rPr>
                <w:lang w:val="en-GB"/>
              </w:rPr>
            </w:pPr>
            <w:r w:rsidRPr="00B46AD5">
              <w:rPr>
                <w:rFonts w:ascii="Arial" w:hAnsi="Arial" w:cs="Arial"/>
                <w:sz w:val="20"/>
                <w:szCs w:val="20"/>
                <w:lang w:val="en-GB"/>
              </w:rPr>
              <w:t>If so, please ensure that the other participants submit separate ESPDs.</w:t>
            </w:r>
          </w:p>
        </w:tc>
      </w:tr>
      <w:tr w:rsidR="003F01BC" w:rsidRPr="00B46AD5" w14:paraId="3AF503CD" w14:textId="77777777">
        <w:tc>
          <w:tcPr>
            <w:tcW w:w="4644" w:type="dxa"/>
            <w:tcBorders>
              <w:top w:val="single" w:sz="4" w:space="0" w:color="000000"/>
              <w:left w:val="single" w:sz="4" w:space="0" w:color="000000"/>
              <w:bottom w:val="single" w:sz="4" w:space="0" w:color="000000"/>
            </w:tcBorders>
          </w:tcPr>
          <w:p w14:paraId="78E81B7E" w14:textId="6B780FE6" w:rsidR="003F01BC" w:rsidRPr="00B46AD5" w:rsidRDefault="00246E30">
            <w:pPr>
              <w:pStyle w:val="Text1"/>
              <w:ind w:left="0"/>
              <w:jc w:val="left"/>
              <w:rPr>
                <w:rFonts w:ascii="Arial" w:hAnsi="Arial" w:cs="Arial"/>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w:t>
            </w:r>
            <w:r w:rsidR="008076AD" w:rsidRPr="00B46AD5">
              <w:rPr>
                <w:rFonts w:ascii="Arial" w:hAnsi="Arial" w:cs="Arial"/>
                <w:sz w:val="20"/>
                <w:szCs w:val="20"/>
                <w:lang w:val="en-GB"/>
              </w:rPr>
              <w:t xml:space="preserve"> </w:t>
            </w:r>
            <w:r w:rsidRPr="00B46AD5">
              <w:rPr>
                <w:rFonts w:ascii="Arial" w:hAnsi="Arial" w:cs="Arial"/>
                <w:sz w:val="20"/>
                <w:szCs w:val="20"/>
                <w:lang w:val="en-GB"/>
              </w:rPr>
              <w:t xml:space="preserve">a) Please indicate the role of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the group (leader, responsible for specific tasks, etc.)</w:t>
            </w:r>
          </w:p>
          <w:p w14:paraId="7B73AC1A" w14:textId="6179DAE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:b) Please indicate the other </w:t>
            </w:r>
            <w:r w:rsidR="00B46AD5" w:rsidRPr="00B46AD5">
              <w:rPr>
                <w:rFonts w:ascii="Arial" w:hAnsi="Arial" w:cs="Arial"/>
                <w:sz w:val="20"/>
                <w:szCs w:val="20"/>
                <w:lang w:val="en-GB"/>
              </w:rPr>
              <w:t>contractors</w:t>
            </w:r>
            <w:r w:rsidR="004B413F" w:rsidRPr="00B46AD5">
              <w:rPr>
                <w:rFonts w:ascii="Arial" w:hAnsi="Arial" w:cs="Arial"/>
                <w:sz w:val="20"/>
                <w:szCs w:val="20"/>
                <w:lang w:val="en-GB"/>
              </w:rPr>
              <w:t xml:space="preserve"> </w:t>
            </w:r>
            <w:r w:rsidRPr="00B46AD5">
              <w:rPr>
                <w:rFonts w:ascii="Arial" w:hAnsi="Arial" w:cs="Arial"/>
                <w:sz w:val="20"/>
                <w:szCs w:val="20"/>
                <w:lang w:val="en-GB"/>
              </w:rPr>
              <w:t>participating jointly in the procurement procedure:</w:t>
            </w:r>
          </w:p>
          <w:p w14:paraId="1F9E610D" w14:textId="77777777" w:rsidR="003F01BC" w:rsidRPr="00B46AD5" w:rsidRDefault="00246E30">
            <w:pPr>
              <w:pStyle w:val="Text1"/>
              <w:ind w:left="0"/>
              <w:jc w:val="left"/>
              <w:rPr>
                <w:lang w:val="en-GB"/>
              </w:rPr>
            </w:pPr>
            <w:r w:rsidRPr="00B46AD5">
              <w:rPr>
                <w:rFonts w:ascii="Arial" w:hAnsi="Arial" w:cs="Arial"/>
                <w:sz w:val="20"/>
                <w:szCs w:val="20"/>
                <w:lang w:val="en-GB"/>
              </w:rPr>
              <w:t>c) If applicable, name of the participating group:</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9FDF017"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t>a): [……]</w:t>
            </w:r>
          </w:p>
          <w:p w14:paraId="3DF056F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t>
            </w:r>
          </w:p>
          <w:p w14:paraId="4844BC1C" w14:textId="77777777" w:rsidR="003F01BC" w:rsidRPr="00B46AD5" w:rsidRDefault="003F01BC">
            <w:pPr>
              <w:pStyle w:val="Text1"/>
              <w:ind w:left="0"/>
              <w:jc w:val="left"/>
              <w:rPr>
                <w:rFonts w:ascii="Arial" w:hAnsi="Arial" w:cs="Arial"/>
                <w:sz w:val="20"/>
                <w:szCs w:val="20"/>
                <w:lang w:val="en-GB"/>
              </w:rPr>
            </w:pPr>
          </w:p>
          <w:p w14:paraId="0FF1667A"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7E8BC5E" w14:textId="77777777">
        <w:tc>
          <w:tcPr>
            <w:tcW w:w="4644" w:type="dxa"/>
            <w:tcBorders>
              <w:top w:val="single" w:sz="4" w:space="0" w:color="000000"/>
              <w:left w:val="single" w:sz="4" w:space="0" w:color="000000"/>
              <w:bottom w:val="single" w:sz="4" w:space="0" w:color="000000"/>
            </w:tcBorders>
          </w:tcPr>
          <w:p w14:paraId="649FB320" w14:textId="77777777" w:rsidR="003F01BC" w:rsidRPr="00B46AD5" w:rsidRDefault="00246E30">
            <w:pPr>
              <w:pStyle w:val="Text1"/>
              <w:ind w:left="0"/>
              <w:jc w:val="left"/>
              <w:rPr>
                <w:lang w:val="en-GB"/>
              </w:rPr>
            </w:pPr>
            <w:r w:rsidRPr="00B46AD5">
              <w:rPr>
                <w:rFonts w:ascii="Arial" w:hAnsi="Arial" w:cs="Arial"/>
                <w:b/>
                <w:sz w:val="20"/>
                <w:szCs w:val="20"/>
                <w:lang w:val="en-GB"/>
              </w:rPr>
              <w:t>A.4 Parts</w:t>
            </w:r>
          </w:p>
        </w:tc>
        <w:tc>
          <w:tcPr>
            <w:tcW w:w="4665" w:type="dxa"/>
            <w:tcBorders>
              <w:top w:val="single" w:sz="4" w:space="0" w:color="000000"/>
              <w:left w:val="single" w:sz="4" w:space="0" w:color="000000"/>
              <w:bottom w:val="single" w:sz="4" w:space="0" w:color="000000"/>
              <w:right w:val="single" w:sz="4" w:space="0" w:color="000000"/>
            </w:tcBorders>
          </w:tcPr>
          <w:p w14:paraId="5DA7C2CB" w14:textId="77777777" w:rsidR="003F01BC" w:rsidRPr="00B46AD5" w:rsidRDefault="00246E30">
            <w:pPr>
              <w:pStyle w:val="Text1"/>
              <w:ind w:left="0"/>
              <w:jc w:val="left"/>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6B0D0" w14:textId="77777777">
        <w:tc>
          <w:tcPr>
            <w:tcW w:w="4644" w:type="dxa"/>
            <w:tcBorders>
              <w:top w:val="single" w:sz="4" w:space="0" w:color="000000"/>
              <w:left w:val="single" w:sz="4" w:space="0" w:color="000000"/>
              <w:bottom w:val="single" w:sz="4" w:space="0" w:color="000000"/>
            </w:tcBorders>
          </w:tcPr>
          <w:p w14:paraId="068F14BB" w14:textId="77777777" w:rsidR="003F01BC" w:rsidRPr="00B46AD5" w:rsidRDefault="00246E30">
            <w:pPr>
              <w:pStyle w:val="Text1"/>
              <w:ind w:left="0"/>
              <w:jc w:val="left"/>
              <w:rPr>
                <w:lang w:val="en-GB"/>
              </w:rPr>
            </w:pPr>
            <w:r w:rsidRPr="00B46AD5">
              <w:rPr>
                <w:rFonts w:ascii="Arial" w:hAnsi="Arial"/>
                <w:sz w:val="20"/>
                <w:szCs w:val="20"/>
                <w:lang w:val="en-GB"/>
              </w:rPr>
              <w:t xml:space="preserve">Where applicable, indication of the part of the contract for which the contractor intends to submit a proposal </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1AEE5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w:t>
            </w:r>
          </w:p>
        </w:tc>
      </w:tr>
    </w:tbl>
    <w:p w14:paraId="6B29E54A" w14:textId="77777777" w:rsidR="003F01BC" w:rsidRPr="00B46AD5" w:rsidRDefault="00246E30">
      <w:pPr>
        <w:pStyle w:val="SectionTitle"/>
        <w:rPr>
          <w:rFonts w:ascii="Arial" w:hAnsi="Arial" w:cs="Arial"/>
          <w:i/>
          <w:sz w:val="20"/>
          <w:szCs w:val="20"/>
          <w:lang w:val="en-GB"/>
        </w:rPr>
      </w:pPr>
      <w:r w:rsidRPr="00B46AD5">
        <w:rPr>
          <w:rFonts w:ascii="Arial" w:hAnsi="Arial" w:cs="Arial"/>
          <w:b w:val="0"/>
          <w:sz w:val="20"/>
          <w:szCs w:val="20"/>
          <w:lang w:val="en-GB"/>
        </w:rPr>
        <w:t>B: Information about the contractor's representatives</w:t>
      </w:r>
    </w:p>
    <w:p w14:paraId="414E3DE5" w14:textId="4B98B248" w:rsidR="003F01BC" w:rsidRPr="00B46AD5" w:rsidRDefault="00246E30">
      <w:pPr>
        <w:pBdr>
          <w:top w:val="single" w:sz="4" w:space="1" w:color="000000"/>
          <w:left w:val="single" w:sz="4" w:space="4" w:color="000000"/>
          <w:bottom w:val="single" w:sz="4" w:space="1" w:color="000000"/>
          <w:right w:val="single" w:sz="4" w:space="0" w:color="000000"/>
        </w:pBdr>
        <w:rPr>
          <w:rFonts w:cs="Arial"/>
          <w:bCs/>
          <w:lang w:val="en-GB"/>
        </w:rPr>
      </w:pPr>
      <w:r w:rsidRPr="00B46AD5">
        <w:rPr>
          <w:rFonts w:ascii="Arial" w:hAnsi="Arial" w:cs="Arial"/>
          <w:bCs/>
          <w:i/>
          <w:sz w:val="20"/>
          <w:szCs w:val="20"/>
          <w:lang w:val="en-GB"/>
        </w:rPr>
        <w:t xml:space="preserve">Where applicable, please provide the name(s) and address(es) of the person(s) authorized to represent the </w:t>
      </w:r>
      <w:r w:rsidR="004B413F" w:rsidRPr="00B46AD5">
        <w:rPr>
          <w:rFonts w:ascii="Arial" w:hAnsi="Arial" w:cs="Arial"/>
          <w:bCs/>
          <w:i/>
          <w:sz w:val="20"/>
          <w:szCs w:val="20"/>
          <w:lang w:val="en-GB"/>
        </w:rPr>
        <w:t xml:space="preserve">contractor </w:t>
      </w:r>
      <w:r w:rsidRPr="00B46AD5">
        <w:rPr>
          <w:rFonts w:ascii="Arial" w:hAnsi="Arial" w:cs="Arial"/>
          <w:bCs/>
          <w:i/>
          <w:sz w:val="20"/>
          <w:szCs w:val="20"/>
          <w:lang w:val="en-GB"/>
        </w:rPr>
        <w:t>for the purposes of this procurement procedure:</w:t>
      </w:r>
    </w:p>
    <w:tbl>
      <w:tblPr>
        <w:tblW w:w="9309" w:type="dxa"/>
        <w:tblInd w:w="-123" w:type="dxa"/>
        <w:tblLayout w:type="fixed"/>
        <w:tblLook w:val="04A0" w:firstRow="1" w:lastRow="0" w:firstColumn="1" w:lastColumn="0" w:noHBand="0" w:noVBand="1"/>
      </w:tblPr>
      <w:tblGrid>
        <w:gridCol w:w="4644"/>
        <w:gridCol w:w="4665"/>
      </w:tblGrid>
      <w:tr w:rsidR="003F01BC" w:rsidRPr="00B46AD5" w14:paraId="0E70C0B4" w14:textId="77777777">
        <w:tc>
          <w:tcPr>
            <w:tcW w:w="4644" w:type="dxa"/>
            <w:tcBorders>
              <w:top w:val="single" w:sz="4" w:space="0" w:color="000000"/>
              <w:left w:val="single" w:sz="4" w:space="0" w:color="000000"/>
              <w:bottom w:val="single" w:sz="4" w:space="0" w:color="000000"/>
            </w:tcBorders>
          </w:tcPr>
          <w:p w14:paraId="71A95753"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Persons authorized to represent, if any:</w:t>
            </w:r>
          </w:p>
        </w:tc>
        <w:tc>
          <w:tcPr>
            <w:tcW w:w="4665" w:type="dxa"/>
            <w:tcBorders>
              <w:top w:val="single" w:sz="4" w:space="0" w:color="000000"/>
              <w:left w:val="single" w:sz="4" w:space="0" w:color="000000"/>
              <w:bottom w:val="single" w:sz="4" w:space="0" w:color="000000"/>
              <w:right w:val="single" w:sz="4" w:space="0" w:color="000000"/>
            </w:tcBorders>
          </w:tcPr>
          <w:p w14:paraId="088802E4" w14:textId="77777777" w:rsidR="003F01BC" w:rsidRPr="00B46AD5" w:rsidRDefault="00246E30">
            <w:pPr>
              <w:rPr>
                <w:rFonts w:ascii="Arial" w:hAnsi="Arial" w:cs="Arial"/>
                <w:color w:val="FFD966"/>
                <w:sz w:val="18"/>
                <w:szCs w:val="18"/>
                <w:lang w:val="en-GB"/>
              </w:rPr>
            </w:pPr>
            <w:r w:rsidRPr="00B46AD5">
              <w:rPr>
                <w:rFonts w:ascii="Arial" w:hAnsi="Arial" w:cs="Arial"/>
                <w:b/>
                <w:sz w:val="20"/>
                <w:szCs w:val="20"/>
                <w:lang w:val="en-GB"/>
              </w:rPr>
              <w:t>Answer:</w:t>
            </w:r>
          </w:p>
          <w:p w14:paraId="64E3A27E" w14:textId="77777777" w:rsidR="003F01BC" w:rsidRPr="00B46AD5" w:rsidRDefault="00246E30">
            <w:pPr>
              <w:spacing w:before="0" w:after="0"/>
              <w:rPr>
                <w:color w:val="FFC000"/>
                <w:lang w:val="en-GB"/>
              </w:rPr>
            </w:pPr>
            <w:r w:rsidRPr="00B46AD5">
              <w:rPr>
                <w:rFonts w:ascii="Arial" w:hAnsi="Arial" w:cs="Arial"/>
                <w:color w:val="FFC000"/>
                <w:sz w:val="18"/>
                <w:szCs w:val="18"/>
                <w:lang w:val="en-GB"/>
              </w:rPr>
              <w:t>This section should include the names, surnames and addresses of persons authorized to represent the contractor for the purposes of the contract award procedure, as well as the scope of the powers of attorney granted.</w:t>
            </w:r>
          </w:p>
          <w:p w14:paraId="0BDDA86C" w14:textId="77777777" w:rsidR="003F01BC" w:rsidRPr="00B46AD5" w:rsidRDefault="00246E30">
            <w:pPr>
              <w:spacing w:before="0" w:after="0"/>
              <w:rPr>
                <w:rFonts w:ascii="Arial" w:hAnsi="Arial" w:cs="Arial"/>
                <w:color w:val="FFC000"/>
                <w:sz w:val="18"/>
                <w:szCs w:val="18"/>
                <w:lang w:val="en-GB"/>
              </w:rPr>
            </w:pPr>
            <w:r w:rsidRPr="00B46AD5">
              <w:rPr>
                <w:rFonts w:ascii="Arial" w:hAnsi="Arial" w:cs="Arial"/>
                <w:color w:val="FFC000"/>
                <w:sz w:val="18"/>
                <w:szCs w:val="18"/>
                <w:lang w:val="en-GB"/>
              </w:rPr>
              <w:t>The term "representation" used in the form should be understood broadly, as a representative office or power of attorney within the meaning of the Civil Code.</w:t>
            </w:r>
          </w:p>
          <w:p w14:paraId="5192F93F" w14:textId="77777777" w:rsidR="003F01BC" w:rsidRPr="00B46AD5" w:rsidRDefault="00246E30">
            <w:pPr>
              <w:spacing w:before="0" w:after="0"/>
              <w:rPr>
                <w:lang w:val="en-GB"/>
              </w:rPr>
            </w:pPr>
            <w:r w:rsidRPr="00B46AD5">
              <w:rPr>
                <w:rFonts w:ascii="Arial" w:hAnsi="Arial" w:cs="Arial"/>
                <w:color w:val="FFC000"/>
                <w:sz w:val="18"/>
                <w:szCs w:val="18"/>
                <w:lang w:val="en-GB"/>
              </w:rPr>
              <w:t>If the scope of the granted power of attorney is specified in detail in this field and a declaration of will is submitted in this respect in the content of the ESPD and the correct signing of the ESPD document (in accordance with the rules of representation), it is not necessary to create and attach a separate document to the offer or application to participate in the proceedings. power of attorney document. If the data contained in this item have only informative value and the power of attorney has been granted separately, the power of attorney should be attached to the offer or application to participate in the proceedings.</w:t>
            </w:r>
          </w:p>
        </w:tc>
      </w:tr>
      <w:tr w:rsidR="003F01BC" w:rsidRPr="00B46AD5" w14:paraId="61EF9B58" w14:textId="77777777">
        <w:tc>
          <w:tcPr>
            <w:tcW w:w="4644" w:type="dxa"/>
            <w:tcBorders>
              <w:top w:val="single" w:sz="4" w:space="0" w:color="000000"/>
              <w:left w:val="single" w:sz="4" w:space="0" w:color="000000"/>
              <w:bottom w:val="single" w:sz="4" w:space="0" w:color="000000"/>
            </w:tcBorders>
          </w:tcPr>
          <w:p w14:paraId="169D7290" w14:textId="77777777" w:rsidR="003F01BC" w:rsidRPr="00B46AD5" w:rsidRDefault="00246E30">
            <w:pPr>
              <w:jc w:val="left"/>
              <w:rPr>
                <w:lang w:val="en-GB"/>
              </w:rPr>
            </w:pPr>
            <w:r w:rsidRPr="00B46AD5">
              <w:rPr>
                <w:rFonts w:ascii="Arial" w:hAnsi="Arial" w:cs="Arial"/>
                <w:sz w:val="20"/>
                <w:szCs w:val="20"/>
                <w:lang w:val="en-GB"/>
              </w:rPr>
              <w:t>Name and surname, together with date and place of birth, if required:</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3140C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p w14:paraId="1D585CD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tc>
      </w:tr>
      <w:tr w:rsidR="003F01BC" w:rsidRPr="00B46AD5" w14:paraId="4B2615AA" w14:textId="77777777">
        <w:tc>
          <w:tcPr>
            <w:tcW w:w="4644" w:type="dxa"/>
            <w:tcBorders>
              <w:top w:val="single" w:sz="4" w:space="0" w:color="000000"/>
              <w:left w:val="single" w:sz="4" w:space="0" w:color="000000"/>
              <w:bottom w:val="single" w:sz="4" w:space="0" w:color="000000"/>
            </w:tcBorders>
          </w:tcPr>
          <w:p w14:paraId="402771F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Position/Operating as:</w:t>
            </w:r>
          </w:p>
        </w:tc>
        <w:tc>
          <w:tcPr>
            <w:tcW w:w="4665" w:type="dxa"/>
            <w:tcBorders>
              <w:top w:val="single" w:sz="4" w:space="0" w:color="000000"/>
              <w:left w:val="single" w:sz="4" w:space="0" w:color="000000"/>
              <w:bottom w:val="single" w:sz="4" w:space="0" w:color="000000"/>
              <w:right w:val="single" w:sz="4" w:space="0" w:color="000000"/>
            </w:tcBorders>
          </w:tcPr>
          <w:p w14:paraId="444CA36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8EB0135" w14:textId="77777777">
        <w:tc>
          <w:tcPr>
            <w:tcW w:w="4644" w:type="dxa"/>
            <w:tcBorders>
              <w:top w:val="single" w:sz="4" w:space="0" w:color="000000"/>
              <w:left w:val="single" w:sz="4" w:space="0" w:color="000000"/>
              <w:bottom w:val="single" w:sz="4" w:space="0" w:color="000000"/>
            </w:tcBorders>
          </w:tcPr>
          <w:p w14:paraId="0F19F3C7"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71A9C4A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4129B676" w14:textId="77777777">
        <w:tc>
          <w:tcPr>
            <w:tcW w:w="4644" w:type="dxa"/>
            <w:tcBorders>
              <w:top w:val="single" w:sz="4" w:space="0" w:color="000000"/>
              <w:left w:val="single" w:sz="4" w:space="0" w:color="000000"/>
              <w:bottom w:val="single" w:sz="4" w:space="0" w:color="000000"/>
            </w:tcBorders>
          </w:tcPr>
          <w:p w14:paraId="0A9A188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Telephone:</w:t>
            </w:r>
          </w:p>
        </w:tc>
        <w:tc>
          <w:tcPr>
            <w:tcW w:w="4665" w:type="dxa"/>
            <w:tcBorders>
              <w:top w:val="single" w:sz="4" w:space="0" w:color="000000"/>
              <w:left w:val="single" w:sz="4" w:space="0" w:color="000000"/>
              <w:bottom w:val="single" w:sz="4" w:space="0" w:color="000000"/>
              <w:right w:val="single" w:sz="4" w:space="0" w:color="000000"/>
            </w:tcBorders>
          </w:tcPr>
          <w:p w14:paraId="54AB0D4A"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68BE56C2" w14:textId="77777777">
        <w:tc>
          <w:tcPr>
            <w:tcW w:w="4644" w:type="dxa"/>
            <w:tcBorders>
              <w:top w:val="single" w:sz="4" w:space="0" w:color="000000"/>
              <w:left w:val="single" w:sz="4" w:space="0" w:color="000000"/>
              <w:bottom w:val="single" w:sz="4" w:space="0" w:color="000000"/>
            </w:tcBorders>
          </w:tcPr>
          <w:p w14:paraId="784999E4" w14:textId="57FAB43E"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A1B58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3AFBD5C6" w14:textId="77777777">
        <w:tc>
          <w:tcPr>
            <w:tcW w:w="4644" w:type="dxa"/>
            <w:tcBorders>
              <w:top w:val="single" w:sz="4" w:space="0" w:color="000000"/>
              <w:left w:val="single" w:sz="4" w:space="0" w:color="000000"/>
              <w:bottom w:val="single" w:sz="4" w:space="0" w:color="000000"/>
            </w:tcBorders>
          </w:tcPr>
          <w:p w14:paraId="69133255" w14:textId="77777777" w:rsidR="003F01BC" w:rsidRPr="00B46AD5" w:rsidRDefault="00246E30">
            <w:pPr>
              <w:rPr>
                <w:lang w:val="en-GB"/>
              </w:rPr>
            </w:pPr>
            <w:r w:rsidRPr="00B46AD5">
              <w:rPr>
                <w:rFonts w:ascii="Arial" w:hAnsi="Arial" w:cs="Arial"/>
                <w:sz w:val="20"/>
                <w:szCs w:val="20"/>
                <w:lang w:val="en-GB"/>
              </w:rPr>
              <w:lastRenderedPageBreak/>
              <w:t>If necessary, please provide detailed information about the representation (its form, scope, purpose, etc.):</w:t>
            </w:r>
          </w:p>
        </w:tc>
        <w:tc>
          <w:tcPr>
            <w:tcW w:w="4665" w:type="dxa"/>
            <w:tcBorders>
              <w:top w:val="single" w:sz="4" w:space="0" w:color="000000"/>
              <w:left w:val="single" w:sz="4" w:space="0" w:color="000000"/>
              <w:bottom w:val="single" w:sz="4" w:space="0" w:color="000000"/>
              <w:right w:val="single" w:sz="4" w:space="0" w:color="000000"/>
            </w:tcBorders>
          </w:tcPr>
          <w:p w14:paraId="207EC943" w14:textId="77777777" w:rsidR="003F01BC" w:rsidRPr="00B46AD5" w:rsidRDefault="003F01BC">
            <w:pPr>
              <w:snapToGrid w:val="0"/>
              <w:rPr>
                <w:rFonts w:ascii="Arial" w:hAnsi="Arial" w:cs="Arial"/>
                <w:sz w:val="20"/>
                <w:szCs w:val="20"/>
                <w:lang w:val="en-GB"/>
              </w:rPr>
            </w:pPr>
          </w:p>
        </w:tc>
      </w:tr>
    </w:tbl>
    <w:p w14:paraId="6A44DCE0" w14:textId="77777777" w:rsidR="003F01BC" w:rsidRPr="00B46AD5" w:rsidRDefault="00246E30">
      <w:pPr>
        <w:pStyle w:val="SectionTitle"/>
        <w:rPr>
          <w:rFonts w:cs="Arial"/>
          <w:lang w:val="en-GB"/>
        </w:rPr>
      </w:pPr>
      <w:r w:rsidRPr="00B46AD5">
        <w:rPr>
          <w:rFonts w:ascii="Arial" w:hAnsi="Arial" w:cs="Arial"/>
          <w:b w:val="0"/>
          <w:sz w:val="20"/>
          <w:szCs w:val="20"/>
          <w:lang w:val="en-GB"/>
        </w:rPr>
        <w:t>C: Information about reliance on the capabilities of other entities</w:t>
      </w:r>
    </w:p>
    <w:tbl>
      <w:tblPr>
        <w:tblW w:w="9309" w:type="dxa"/>
        <w:tblInd w:w="-123" w:type="dxa"/>
        <w:tblLayout w:type="fixed"/>
        <w:tblLook w:val="04A0" w:firstRow="1" w:lastRow="0" w:firstColumn="1" w:lastColumn="0" w:noHBand="0" w:noVBand="1"/>
      </w:tblPr>
      <w:tblGrid>
        <w:gridCol w:w="4644"/>
        <w:gridCol w:w="4665"/>
      </w:tblGrid>
      <w:tr w:rsidR="003F01BC" w:rsidRPr="00B46AD5" w14:paraId="7AD54AC1" w14:textId="77777777">
        <w:tc>
          <w:tcPr>
            <w:tcW w:w="4644" w:type="dxa"/>
            <w:tcBorders>
              <w:top w:val="single" w:sz="4" w:space="0" w:color="000000"/>
              <w:left w:val="single" w:sz="4" w:space="0" w:color="000000"/>
              <w:bottom w:val="single" w:sz="4" w:space="0" w:color="000000"/>
            </w:tcBorders>
          </w:tcPr>
          <w:p w14:paraId="6EDA764F" w14:textId="77777777" w:rsidR="003F01BC" w:rsidRPr="00B46AD5" w:rsidRDefault="00246E30">
            <w:pPr>
              <w:rPr>
                <w:lang w:val="en-GB"/>
              </w:rPr>
            </w:pPr>
            <w:r w:rsidRPr="00B46AD5">
              <w:rPr>
                <w:rFonts w:ascii="Arial" w:hAnsi="Arial" w:cs="Arial"/>
                <w:b/>
                <w:color w:val="00B050"/>
                <w:sz w:val="20"/>
                <w:szCs w:val="20"/>
                <w:lang w:val="en-GB"/>
              </w:rPr>
              <w:t xml:space="preserve">C.1 </w:t>
            </w:r>
            <w:r w:rsidRPr="00B46AD5">
              <w:rPr>
                <w:rFonts w:ascii="Arial" w:hAnsi="Arial" w:cs="Arial"/>
                <w:b/>
                <w:sz w:val="20"/>
                <w:szCs w:val="20"/>
                <w:lang w:val="en-GB"/>
              </w:rPr>
              <w:t>Dependence on other entities:</w:t>
            </w:r>
          </w:p>
        </w:tc>
        <w:tc>
          <w:tcPr>
            <w:tcW w:w="4665" w:type="dxa"/>
            <w:tcBorders>
              <w:top w:val="single" w:sz="4" w:space="0" w:color="000000"/>
              <w:left w:val="single" w:sz="4" w:space="0" w:color="000000"/>
              <w:bottom w:val="single" w:sz="4" w:space="0" w:color="000000"/>
              <w:right w:val="single" w:sz="4" w:space="0" w:color="000000"/>
            </w:tcBorders>
          </w:tcPr>
          <w:p w14:paraId="4DF994FB"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4FFDD4C" w14:textId="77777777">
        <w:tc>
          <w:tcPr>
            <w:tcW w:w="4644" w:type="dxa"/>
            <w:tcBorders>
              <w:top w:val="single" w:sz="4" w:space="0" w:color="000000"/>
              <w:left w:val="single" w:sz="4" w:space="0" w:color="000000"/>
              <w:bottom w:val="single" w:sz="4" w:space="0" w:color="000000"/>
            </w:tcBorders>
          </w:tcPr>
          <w:p w14:paraId="63A1CBB1" w14:textId="7E8319BF" w:rsidR="003F01BC" w:rsidRPr="00B46AD5" w:rsidRDefault="00246E30">
            <w:pPr>
              <w:rPr>
                <w:rFonts w:ascii="Arial" w:hAnsi="Arial" w:cs="Arial"/>
                <w:sz w:val="20"/>
                <w:szCs w:val="20"/>
                <w:lang w:val="en-GB"/>
              </w:rPr>
            </w:pPr>
            <w:r w:rsidRPr="00B46AD5">
              <w:rPr>
                <w:rFonts w:ascii="Arial" w:hAnsi="Arial" w:cs="Arial"/>
                <w:sz w:val="20"/>
                <w:szCs w:val="20"/>
                <w:lang w:val="en-GB"/>
              </w:rPr>
              <w:t>Does th</w:t>
            </w:r>
            <w:r w:rsidR="004B413F" w:rsidRPr="00B46AD5">
              <w:rPr>
                <w:rFonts w:ascii="Arial" w:hAnsi="Arial" w:cs="Arial"/>
                <w:sz w:val="20"/>
                <w:szCs w:val="20"/>
                <w:lang w:val="en-GB"/>
              </w:rPr>
              <w:t>e contracto</w:t>
            </w:r>
            <w:r w:rsidRPr="00B46AD5">
              <w:rPr>
                <w:rFonts w:ascii="Arial" w:hAnsi="Arial" w:cs="Arial"/>
                <w:sz w:val="20"/>
                <w:szCs w:val="20"/>
                <w:lang w:val="en-GB"/>
              </w:rPr>
              <w:t>r rely on the capacity of other entities to meet the selection criteria set out in Part IV below and the (possible) criteria and principles set out in Part V below?</w:t>
            </w:r>
          </w:p>
        </w:tc>
        <w:tc>
          <w:tcPr>
            <w:tcW w:w="4665" w:type="dxa"/>
            <w:tcBorders>
              <w:top w:val="single" w:sz="4" w:space="0" w:color="000000"/>
              <w:left w:val="single" w:sz="4" w:space="0" w:color="000000"/>
              <w:bottom w:val="single" w:sz="4" w:space="0" w:color="000000"/>
              <w:right w:val="single" w:sz="4" w:space="0" w:color="000000"/>
            </w:tcBorders>
          </w:tcPr>
          <w:p w14:paraId="51102FA0"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16D99417" w14:textId="3E840C31"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mallCaps/>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provide, for each of the entities concerned, a separate European Single Procurement Document form containing the information required in Sections A and B of this Part and in Part III, duly completed and signed by the entities concerned. It should be noted that this also applies to all technical staff or technical services not directly belonging to the contractor's enterprise, in particular those responsible for quality control and, in the case of public works contracts, those to whom the contractor will be able to turn to perform construction works. Insofar as this is relevant to the specific capabilities relied upon by the contractor, please include, for each entity concerned, the information required in Parts IV and V</w:t>
      </w:r>
      <w:r w:rsidRPr="00B46AD5">
        <w:rPr>
          <w:rStyle w:val="FootnoteAnchor"/>
          <w:rFonts w:ascii="Arial" w:hAnsi="Arial" w:cs="Arial"/>
          <w:sz w:val="20"/>
          <w:szCs w:val="20"/>
          <w:lang w:val="en-GB"/>
        </w:rPr>
        <w:footnoteReference w:id="12"/>
      </w:r>
      <w:r w:rsidRPr="00B46AD5">
        <w:rPr>
          <w:rFonts w:ascii="Arial" w:hAnsi="Arial" w:cs="Arial"/>
          <w:sz w:val="20"/>
          <w:szCs w:val="20"/>
          <w:lang w:val="en-GB"/>
        </w:rPr>
        <w:t>.</w:t>
      </w:r>
    </w:p>
    <w:p w14:paraId="3412E3FD" w14:textId="77777777" w:rsidR="003F01BC" w:rsidRPr="00B46AD5" w:rsidRDefault="00246E30">
      <w:pPr>
        <w:pStyle w:val="ChapterTitle"/>
        <w:rPr>
          <w:rFonts w:ascii="Arial" w:hAnsi="Arial" w:cs="Arial"/>
          <w:sz w:val="20"/>
          <w:szCs w:val="20"/>
          <w:lang w:val="en-GB"/>
        </w:rPr>
      </w:pPr>
      <w:r w:rsidRPr="00B46AD5">
        <w:rPr>
          <w:rFonts w:ascii="Arial" w:hAnsi="Arial" w:cs="Arial"/>
          <w:b w:val="0"/>
          <w:smallCaps/>
          <w:sz w:val="20"/>
          <w:szCs w:val="20"/>
          <w:lang w:val="en-GB"/>
        </w:rPr>
        <w:t>D: Information regarding subcontractors on whose abilities the contractor does not rely</w:t>
      </w:r>
    </w:p>
    <w:p w14:paraId="53C12C23"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rPr>
          <w:rFonts w:cs="Arial"/>
          <w:lang w:val="en-GB"/>
        </w:rPr>
      </w:pPr>
      <w:r w:rsidRPr="00B46AD5">
        <w:rPr>
          <w:rFonts w:ascii="Arial" w:hAnsi="Arial" w:cs="Arial"/>
          <w:color w:val="00B050"/>
          <w:sz w:val="20"/>
          <w:szCs w:val="20"/>
          <w:lang w:val="en-GB"/>
        </w:rPr>
        <w:t>(Section to be completed only if the contracting authority or contracting entity specifically requests it.)</w:t>
      </w:r>
    </w:p>
    <w:tbl>
      <w:tblPr>
        <w:tblW w:w="9309" w:type="dxa"/>
        <w:tblInd w:w="-123" w:type="dxa"/>
        <w:tblLayout w:type="fixed"/>
        <w:tblLook w:val="04A0" w:firstRow="1" w:lastRow="0" w:firstColumn="1" w:lastColumn="0" w:noHBand="0" w:noVBand="1"/>
      </w:tblPr>
      <w:tblGrid>
        <w:gridCol w:w="4644"/>
        <w:gridCol w:w="4665"/>
      </w:tblGrid>
      <w:tr w:rsidR="003F01BC" w:rsidRPr="00B46AD5" w14:paraId="57F849CF" w14:textId="77777777">
        <w:tc>
          <w:tcPr>
            <w:tcW w:w="4644" w:type="dxa"/>
            <w:tcBorders>
              <w:top w:val="single" w:sz="4" w:space="0" w:color="000000"/>
              <w:left w:val="single" w:sz="4" w:space="0" w:color="000000"/>
              <w:bottom w:val="single" w:sz="4" w:space="0" w:color="000000"/>
            </w:tcBorders>
          </w:tcPr>
          <w:p w14:paraId="34C722A4"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Subcontracting:</w:t>
            </w:r>
          </w:p>
        </w:tc>
        <w:tc>
          <w:tcPr>
            <w:tcW w:w="4665" w:type="dxa"/>
            <w:tcBorders>
              <w:top w:val="single" w:sz="4" w:space="0" w:color="000000"/>
              <w:left w:val="single" w:sz="4" w:space="0" w:color="000000"/>
              <w:bottom w:val="single" w:sz="4" w:space="0" w:color="000000"/>
              <w:right w:val="single" w:sz="4" w:space="0" w:color="000000"/>
            </w:tcBorders>
          </w:tcPr>
          <w:p w14:paraId="5688C4F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066167D" w14:textId="77777777">
        <w:tc>
          <w:tcPr>
            <w:tcW w:w="4644" w:type="dxa"/>
            <w:tcBorders>
              <w:top w:val="single" w:sz="4" w:space="0" w:color="000000"/>
              <w:left w:val="single" w:sz="4" w:space="0" w:color="000000"/>
              <w:bottom w:val="single" w:sz="4" w:space="0" w:color="000000"/>
            </w:tcBorders>
          </w:tcPr>
          <w:p w14:paraId="6B347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Does the contractor intend to subcontract any part of the contract to third parties?</w:t>
            </w:r>
          </w:p>
        </w:tc>
        <w:tc>
          <w:tcPr>
            <w:tcW w:w="4665" w:type="dxa"/>
            <w:tcBorders>
              <w:top w:val="single" w:sz="4" w:space="0" w:color="000000"/>
              <w:left w:val="single" w:sz="4" w:space="0" w:color="000000"/>
              <w:bottom w:val="single" w:sz="4" w:space="0" w:color="000000"/>
              <w:right w:val="single" w:sz="4" w:space="0" w:color="000000"/>
            </w:tcBorders>
          </w:tcPr>
          <w:p w14:paraId="56FF61F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E5F66F4" w14:textId="77777777" w:rsidR="003F01BC" w:rsidRPr="00B46AD5" w:rsidRDefault="00246E30">
            <w:pPr>
              <w:jc w:val="left"/>
              <w:rPr>
                <w:lang w:val="en-GB"/>
              </w:rPr>
            </w:pPr>
            <w:r w:rsidRPr="00B46AD5">
              <w:rPr>
                <w:rFonts w:ascii="Arial" w:hAnsi="Arial" w:cs="Arial"/>
                <w:sz w:val="20"/>
                <w:szCs w:val="20"/>
                <w:lang w:val="en-GB"/>
              </w:rPr>
              <w:t xml:space="preserve"> If yes and if known, please provide a list of proposed subcontractors:</w:t>
            </w:r>
            <w:r w:rsidRPr="00B46AD5">
              <w:rPr>
                <w:rFonts w:ascii="Arial" w:hAnsi="Arial" w:cs="Arial"/>
                <w:sz w:val="20"/>
                <w:szCs w:val="20"/>
                <w:lang w:val="en-GB"/>
              </w:rPr>
              <w:br/>
            </w:r>
          </w:p>
          <w:p w14:paraId="4CFD6705"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577993EC"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jc w:val="both"/>
        <w:rPr>
          <w:lang w:val="en-GB"/>
        </w:rPr>
      </w:pPr>
      <w:r w:rsidRPr="00B46AD5">
        <w:rPr>
          <w:rFonts w:ascii="Arial" w:hAnsi="Arial" w:cs="Arial"/>
          <w:sz w:val="20"/>
          <w:szCs w:val="20"/>
          <w:lang w:val="en-GB"/>
        </w:rPr>
        <w:t>If the contracting authority or contracting entity expressly requests this information in addition to the information required in this Section, please provide, for each subcontractor (category of subcontractors) concerned, the information required in Sections A and B of this Part and in Part III.</w:t>
      </w:r>
      <w:r w:rsidRPr="00B46AD5">
        <w:rPr>
          <w:lang w:val="en-GB"/>
        </w:rPr>
        <w:br w:type="page"/>
      </w:r>
    </w:p>
    <w:p w14:paraId="6E2CAEC1" w14:textId="77777777" w:rsidR="003F01BC" w:rsidRPr="00B46AD5" w:rsidRDefault="003F01BC">
      <w:pPr>
        <w:spacing w:before="0" w:after="160" w:line="254" w:lineRule="auto"/>
        <w:jc w:val="left"/>
        <w:rPr>
          <w:rFonts w:ascii="Arial" w:hAnsi="Arial" w:cs="Arial"/>
          <w:b/>
          <w:sz w:val="20"/>
          <w:szCs w:val="20"/>
          <w:lang w:val="en-GB"/>
        </w:rPr>
      </w:pPr>
    </w:p>
    <w:p w14:paraId="43392324"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t>Part III: Grounds for exclusion</w:t>
      </w:r>
    </w:p>
    <w:p w14:paraId="0205EDD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Grounds relating to criminal convictions</w:t>
      </w:r>
    </w:p>
    <w:p w14:paraId="38819803"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sz w:val="20"/>
          <w:szCs w:val="20"/>
          <w:lang w:val="en-GB"/>
        </w:rPr>
        <w:t>In art. 57 section 1 of Directive 2014/24/EU sets out the following grounds for exclusion:</w:t>
      </w:r>
    </w:p>
    <w:p w14:paraId="5EB17532"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sz w:val="20"/>
          <w:szCs w:val="20"/>
          <w:lang w:val="en-GB"/>
        </w:rPr>
        <w:t>participation in a criminal organization</w:t>
      </w:r>
      <w:r w:rsidRPr="00B46AD5">
        <w:rPr>
          <w:rStyle w:val="FootnoteAnchor"/>
          <w:rFonts w:ascii="Arial" w:hAnsi="Arial" w:cs="Arial"/>
          <w:b/>
          <w:sz w:val="20"/>
          <w:szCs w:val="20"/>
          <w:lang w:val="en-GB"/>
        </w:rPr>
        <w:footnoteReference w:id="13"/>
      </w:r>
      <w:r w:rsidRPr="00B46AD5">
        <w:rPr>
          <w:rFonts w:ascii="Arial" w:hAnsi="Arial" w:cs="Arial"/>
          <w:sz w:val="20"/>
          <w:szCs w:val="20"/>
          <w:lang w:val="en-GB"/>
        </w:rPr>
        <w:t>;</w:t>
      </w:r>
    </w:p>
    <w:p w14:paraId="58E9E24B"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corruption</w:t>
      </w:r>
      <w:r w:rsidRPr="00B46AD5">
        <w:rPr>
          <w:rStyle w:val="FootnoteAnchor"/>
          <w:rFonts w:ascii="Arial" w:hAnsi="Arial" w:cs="Arial"/>
          <w:b/>
          <w:sz w:val="20"/>
          <w:szCs w:val="20"/>
          <w:lang w:val="en-GB"/>
        </w:rPr>
        <w:footnoteReference w:id="14"/>
      </w:r>
      <w:r w:rsidRPr="00B46AD5">
        <w:rPr>
          <w:rFonts w:ascii="Arial" w:hAnsi="Arial" w:cs="Arial"/>
          <w:sz w:val="20"/>
          <w:szCs w:val="20"/>
          <w:lang w:val="en-GB"/>
        </w:rPr>
        <w:t>;</w:t>
      </w:r>
    </w:p>
    <w:p w14:paraId="1F9B3D00"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bookmarkStart w:id="0" w:name="_DV_M1264"/>
      <w:bookmarkEnd w:id="0"/>
      <w:r w:rsidRPr="00B46AD5">
        <w:rPr>
          <w:rFonts w:ascii="Arial" w:hAnsi="Arial" w:cs="Arial"/>
          <w:b/>
          <w:sz w:val="20"/>
          <w:szCs w:val="20"/>
          <w:lang w:val="en-GB"/>
        </w:rPr>
        <w:t>financial abuse</w:t>
      </w:r>
      <w:r w:rsidRPr="00B46AD5">
        <w:rPr>
          <w:rStyle w:val="FootnoteAnchor"/>
          <w:rFonts w:ascii="Arial" w:hAnsi="Arial" w:cs="Arial"/>
          <w:b/>
          <w:sz w:val="20"/>
          <w:szCs w:val="20"/>
          <w:lang w:val="en-GB"/>
        </w:rPr>
        <w:footnoteReference w:id="15"/>
      </w:r>
      <w:r w:rsidRPr="00B46AD5">
        <w:rPr>
          <w:rFonts w:ascii="Arial" w:hAnsi="Arial" w:cs="Arial"/>
          <w:sz w:val="20"/>
          <w:szCs w:val="20"/>
          <w:lang w:val="en-GB"/>
        </w:rPr>
        <w:t>;</w:t>
      </w:r>
      <w:bookmarkStart w:id="1" w:name="_DV_M1266"/>
      <w:bookmarkEnd w:id="1"/>
    </w:p>
    <w:p w14:paraId="217FF61A"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terrorist offenses or offenses related to terrorist activities</w:t>
      </w:r>
      <w:bookmarkStart w:id="2" w:name="_DV_M1268"/>
      <w:bookmarkEnd w:id="2"/>
      <w:r w:rsidRPr="00B46AD5">
        <w:rPr>
          <w:rStyle w:val="FootnoteAnchor"/>
          <w:rFonts w:ascii="Arial" w:hAnsi="Arial" w:cs="Arial"/>
          <w:b/>
          <w:sz w:val="20"/>
          <w:szCs w:val="20"/>
          <w:lang w:val="en-GB"/>
        </w:rPr>
        <w:footnoteReference w:id="16"/>
      </w:r>
    </w:p>
    <w:p w14:paraId="451119C3"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money laundering or terrorist financing</w:t>
      </w:r>
      <w:r w:rsidRPr="00B46AD5">
        <w:rPr>
          <w:rStyle w:val="FootnoteAnchor"/>
          <w:rFonts w:ascii="Arial" w:hAnsi="Arial" w:cs="Arial"/>
          <w:b/>
          <w:sz w:val="20"/>
          <w:szCs w:val="20"/>
          <w:lang w:val="en-GB"/>
        </w:rPr>
        <w:footnoteReference w:id="17"/>
      </w:r>
    </w:p>
    <w:p w14:paraId="3C163145" w14:textId="107C5E18"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cs="Arial"/>
          <w:lang w:val="en-GB"/>
        </w:rPr>
      </w:pPr>
      <w:r w:rsidRPr="00B46AD5">
        <w:rPr>
          <w:rFonts w:ascii="Arial" w:hAnsi="Arial" w:cs="Arial"/>
          <w:b/>
          <w:color w:val="00B050"/>
          <w:sz w:val="20"/>
          <w:szCs w:val="20"/>
          <w:lang w:val="en-GB"/>
        </w:rPr>
        <w:t xml:space="preserve">child </w:t>
      </w:r>
      <w:r w:rsidR="00B46AD5" w:rsidRPr="00B46AD5">
        <w:rPr>
          <w:rFonts w:ascii="Arial" w:hAnsi="Arial" w:cs="Arial"/>
          <w:b/>
          <w:color w:val="00B050"/>
          <w:sz w:val="20"/>
          <w:szCs w:val="20"/>
          <w:lang w:val="en-GB"/>
        </w:rPr>
        <w:t>labour</w:t>
      </w:r>
      <w:r w:rsidRPr="00B46AD5">
        <w:rPr>
          <w:rFonts w:ascii="Arial" w:hAnsi="Arial" w:cs="Arial"/>
          <w:b/>
          <w:color w:val="00B050"/>
          <w:sz w:val="20"/>
          <w:szCs w:val="20"/>
          <w:lang w:val="en-GB"/>
        </w:rPr>
        <w:t xml:space="preserve"> and other forms of human trafficking</w:t>
      </w:r>
      <w:r w:rsidRPr="00B46AD5">
        <w:rPr>
          <w:rStyle w:val="FootnoteAnchor"/>
          <w:rFonts w:ascii="Arial" w:hAnsi="Arial" w:cs="Arial"/>
          <w:b/>
          <w:color w:val="00B050"/>
          <w:sz w:val="20"/>
          <w:szCs w:val="20"/>
          <w:lang w:val="en-GB"/>
        </w:rPr>
        <w:footnoteReference w:id="18"/>
      </w:r>
      <w:r w:rsidRPr="00B46AD5">
        <w:rPr>
          <w:rFonts w:ascii="Arial" w:hAnsi="Arial" w:cs="Arial"/>
          <w:b/>
          <w:color w:val="00B050"/>
          <w:sz w:val="20"/>
          <w:szCs w:val="20"/>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42E0BF4" w14:textId="77777777">
        <w:tc>
          <w:tcPr>
            <w:tcW w:w="4644" w:type="dxa"/>
            <w:tcBorders>
              <w:top w:val="single" w:sz="4" w:space="0" w:color="000000"/>
              <w:left w:val="single" w:sz="4" w:space="0" w:color="000000"/>
              <w:bottom w:val="single" w:sz="4" w:space="0" w:color="000000"/>
            </w:tcBorders>
          </w:tcPr>
          <w:p w14:paraId="3A6CFF54" w14:textId="6AD498E0" w:rsidR="003F01BC" w:rsidRPr="00B46AD5" w:rsidRDefault="00246E30">
            <w:pPr>
              <w:rPr>
                <w:lang w:val="en-GB"/>
              </w:rPr>
            </w:pPr>
            <w:r w:rsidRPr="00B46AD5">
              <w:rPr>
                <w:rFonts w:ascii="Arial" w:hAnsi="Arial" w:cs="Arial"/>
                <w:b/>
                <w:color w:val="00B050"/>
                <w:sz w:val="20"/>
                <w:szCs w:val="20"/>
                <w:lang w:val="en-GB"/>
              </w:rPr>
              <w:t>A.1</w:t>
            </w:r>
            <w:r w:rsidR="008076AD" w:rsidRPr="00B46AD5">
              <w:rPr>
                <w:rFonts w:ascii="Arial" w:hAnsi="Arial" w:cs="Arial"/>
                <w:b/>
                <w:color w:val="00B050"/>
                <w:sz w:val="20"/>
                <w:szCs w:val="20"/>
                <w:lang w:val="en-GB"/>
              </w:rPr>
              <w:t xml:space="preserve"> </w:t>
            </w:r>
            <w:r w:rsidRPr="00B46AD5">
              <w:rPr>
                <w:rFonts w:ascii="Arial" w:hAnsi="Arial" w:cs="Arial"/>
                <w:b/>
                <w:sz w:val="20"/>
                <w:szCs w:val="20"/>
                <w:lang w:val="en-GB"/>
              </w:rPr>
              <w:t>Grounds relating to criminal convictions under national provisions implementing the grounds set out in Article 57 section 1 of the mentioned directive:</w:t>
            </w:r>
          </w:p>
        </w:tc>
        <w:tc>
          <w:tcPr>
            <w:tcW w:w="4665" w:type="dxa"/>
            <w:tcBorders>
              <w:top w:val="single" w:sz="4" w:space="0" w:color="000000"/>
              <w:left w:val="single" w:sz="4" w:space="0" w:color="000000"/>
              <w:bottom w:val="single" w:sz="4" w:space="0" w:color="000000"/>
              <w:right w:val="single" w:sz="4" w:space="0" w:color="000000"/>
            </w:tcBorders>
          </w:tcPr>
          <w:p w14:paraId="028C1C80"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9479346" w14:textId="77777777">
        <w:tc>
          <w:tcPr>
            <w:tcW w:w="4644" w:type="dxa"/>
            <w:tcBorders>
              <w:top w:val="single" w:sz="4" w:space="0" w:color="000000"/>
              <w:left w:val="single" w:sz="4" w:space="0" w:color="000000"/>
              <w:bottom w:val="single" w:sz="4" w:space="0" w:color="000000"/>
            </w:tcBorders>
          </w:tcPr>
          <w:p w14:paraId="058D64FD" w14:textId="77777777" w:rsidR="003F01BC" w:rsidRPr="00B46AD5" w:rsidRDefault="00246E30">
            <w:pPr>
              <w:rPr>
                <w:lang w:val="en-GB"/>
              </w:rPr>
            </w:pPr>
            <w:r w:rsidRPr="00B46AD5">
              <w:rPr>
                <w:rFonts w:ascii="Arial" w:hAnsi="Arial" w:cs="Arial"/>
                <w:sz w:val="20"/>
                <w:szCs w:val="20"/>
                <w:lang w:val="en-GB"/>
              </w:rPr>
              <w:t>Has a final judgment been issued against the contractor itself or against any person who is a member of the contractor's administrative, management or supervisory bodies or who has representation, decision-making or control powers in the contractor's enterprise on one of the above-mentioned grounds, by a judgment dating back no more than five years or during which the exclusion period specified directly in the judgment still applies?</w:t>
            </w:r>
          </w:p>
        </w:tc>
        <w:tc>
          <w:tcPr>
            <w:tcW w:w="4665" w:type="dxa"/>
            <w:tcBorders>
              <w:top w:val="single" w:sz="4" w:space="0" w:color="000000"/>
              <w:left w:val="single" w:sz="4" w:space="0" w:color="000000"/>
              <w:bottom w:val="single" w:sz="4" w:space="0" w:color="000000"/>
              <w:right w:val="single" w:sz="4" w:space="0" w:color="000000"/>
            </w:tcBorders>
          </w:tcPr>
          <w:p w14:paraId="1C68041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p w14:paraId="5D72D44E"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9"/>
            </w:r>
          </w:p>
        </w:tc>
      </w:tr>
      <w:tr w:rsidR="003F01BC" w:rsidRPr="00B46AD5" w14:paraId="417CF9B4" w14:textId="77777777">
        <w:tc>
          <w:tcPr>
            <w:tcW w:w="4644" w:type="dxa"/>
            <w:tcBorders>
              <w:top w:val="single" w:sz="4" w:space="0" w:color="000000"/>
              <w:left w:val="single" w:sz="4" w:space="0" w:color="000000"/>
              <w:bottom w:val="single" w:sz="4" w:space="0" w:color="000000"/>
            </w:tcBorders>
          </w:tcPr>
          <w:p w14:paraId="69E99D39"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specify</w:t>
            </w:r>
            <w:r w:rsidRPr="00B46AD5">
              <w:rPr>
                <w:rStyle w:val="FootnoteAnchor"/>
                <w:rFonts w:ascii="Arial" w:hAnsi="Arial" w:cs="Arial"/>
                <w:sz w:val="20"/>
                <w:szCs w:val="20"/>
                <w:lang w:val="en-GB"/>
              </w:rPr>
              <w:footnoteReference w:id="20"/>
            </w:r>
            <w:r w:rsidRPr="00B46AD5">
              <w:rPr>
                <w:rFonts w:ascii="Arial" w:hAnsi="Arial" w:cs="Arial"/>
                <w:sz w:val="20"/>
                <w:szCs w:val="20"/>
                <w:lang w:val="en-GB"/>
              </w:rPr>
              <w:t>:</w:t>
            </w:r>
          </w:p>
          <w:p w14:paraId="424187C5"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the date of the judgment, specify which of points 1-6 it concerns and state the reason(s) for the conviction;</w:t>
            </w:r>
          </w:p>
          <w:p w14:paraId="67027844"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b) indicate who was convicted [ ];</w:t>
            </w:r>
          </w:p>
          <w:p w14:paraId="64CCB187"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c) to the extent this is directly established in the judgment:</w:t>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BC3664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br/>
              <w:t xml:space="preserve">a) date: [ ], point(s): [ ], reason(s): [ ] </w:t>
            </w:r>
          </w:p>
          <w:p w14:paraId="32388525" w14:textId="77777777" w:rsidR="003F01BC" w:rsidRPr="00B46AD5" w:rsidRDefault="003F01BC">
            <w:pPr>
              <w:jc w:val="left"/>
              <w:rPr>
                <w:rFonts w:ascii="Arial" w:hAnsi="Arial" w:cs="Arial"/>
                <w:sz w:val="20"/>
                <w:szCs w:val="20"/>
                <w:lang w:val="en-GB"/>
              </w:rPr>
            </w:pPr>
          </w:p>
          <w:p w14:paraId="3D58A8D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0D5330FB" w14:textId="77777777" w:rsidR="003F01BC" w:rsidRPr="00B46AD5" w:rsidRDefault="003F01BC">
            <w:pPr>
              <w:jc w:val="left"/>
              <w:rPr>
                <w:rFonts w:ascii="Arial" w:hAnsi="Arial" w:cs="Arial"/>
                <w:sz w:val="20"/>
                <w:szCs w:val="20"/>
                <w:lang w:val="en-GB"/>
              </w:rPr>
            </w:pPr>
          </w:p>
          <w:p w14:paraId="4B8AC8FA" w14:textId="77777777" w:rsidR="003F01BC" w:rsidRPr="00B46AD5" w:rsidRDefault="00246E30">
            <w:pPr>
              <w:jc w:val="left"/>
              <w:rPr>
                <w:lang w:val="en-GB"/>
              </w:rPr>
            </w:pPr>
            <w:r w:rsidRPr="00B46AD5">
              <w:rPr>
                <w:rFonts w:ascii="Arial" w:hAnsi="Arial" w:cs="Arial"/>
                <w:sz w:val="20"/>
                <w:szCs w:val="20"/>
                <w:lang w:val="en-GB"/>
              </w:rPr>
              <w:lastRenderedPageBreak/>
              <w:t>c) length of the exclusion period [……] and point(s) to which ) it concerns.</w:t>
            </w:r>
          </w:p>
          <w:p w14:paraId="264CF6B7" w14:textId="77777777" w:rsidR="003F01BC" w:rsidRPr="00B46AD5" w:rsidRDefault="003F01BC">
            <w:pPr>
              <w:rPr>
                <w:rFonts w:ascii="Arial" w:hAnsi="Arial" w:cs="Arial"/>
                <w:sz w:val="20"/>
                <w:szCs w:val="20"/>
                <w:lang w:val="en-GB"/>
              </w:rPr>
            </w:pPr>
          </w:p>
          <w:p w14:paraId="71A1806D" w14:textId="77777777" w:rsidR="003F01BC" w:rsidRPr="00B46AD5" w:rsidRDefault="003F01BC">
            <w:pPr>
              <w:rPr>
                <w:rFonts w:ascii="Arial" w:hAnsi="Arial" w:cs="Arial"/>
                <w:sz w:val="20"/>
                <w:szCs w:val="20"/>
                <w:lang w:val="en-GB"/>
              </w:rPr>
            </w:pPr>
          </w:p>
          <w:p w14:paraId="5BC8CD68"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 [……][……][……][……]</w:t>
            </w:r>
            <w:r w:rsidRPr="00B46AD5">
              <w:rPr>
                <w:rStyle w:val="FootnoteAnchor"/>
                <w:rFonts w:ascii="Arial" w:hAnsi="Arial" w:cs="Arial"/>
                <w:sz w:val="20"/>
                <w:szCs w:val="20"/>
                <w:lang w:val="en-GB"/>
              </w:rPr>
              <w:footnoteReference w:id="21"/>
            </w:r>
          </w:p>
        </w:tc>
      </w:tr>
      <w:tr w:rsidR="003F01BC" w:rsidRPr="00B46AD5" w14:paraId="525E6D03" w14:textId="77777777">
        <w:tc>
          <w:tcPr>
            <w:tcW w:w="4644" w:type="dxa"/>
            <w:tcBorders>
              <w:top w:val="single" w:sz="4" w:space="0" w:color="000000"/>
              <w:left w:val="single" w:sz="4" w:space="0" w:color="000000"/>
              <w:bottom w:val="single" w:sz="4" w:space="0" w:color="000000"/>
            </w:tcBorders>
          </w:tcPr>
          <w:p w14:paraId="72844FF2" w14:textId="77777777" w:rsidR="003F01BC" w:rsidRPr="00B46AD5" w:rsidRDefault="00246E30">
            <w:pPr>
              <w:rPr>
                <w:lang w:val="en-GB"/>
              </w:rPr>
            </w:pPr>
            <w:r w:rsidRPr="00B46AD5">
              <w:rPr>
                <w:rFonts w:ascii="Arial" w:hAnsi="Arial" w:cs="Arial"/>
                <w:sz w:val="20"/>
                <w:szCs w:val="20"/>
                <w:lang w:val="en-GB"/>
              </w:rPr>
              <w:lastRenderedPageBreak/>
              <w:t>If convicted, whether the contractor has taken measures to demonstrate its reliability despite the existence of an appropriate basis for exclusion</w:t>
            </w:r>
            <w:r w:rsidRPr="00B46AD5">
              <w:rPr>
                <w:rStyle w:val="FootnoteAnchor"/>
                <w:rFonts w:ascii="Arial" w:hAnsi="Arial" w:cs="Arial"/>
                <w:sz w:val="20"/>
                <w:szCs w:val="20"/>
                <w:lang w:val="en-GB"/>
              </w:rPr>
              <w:footnoteReference w:id="22"/>
            </w:r>
            <w:r w:rsidRPr="00B46AD5">
              <w:rPr>
                <w:rFonts w:ascii="Arial" w:hAnsi="Arial" w:cs="Arial"/>
                <w:sz w:val="20"/>
                <w:szCs w:val="20"/>
                <w:lang w:val="en-GB"/>
              </w:rPr>
              <w:t>(“</w:t>
            </w:r>
            <w:r w:rsidRPr="00B46AD5">
              <w:rPr>
                <w:rStyle w:val="NormalBoldChar"/>
                <w:rFonts w:ascii="Arial" w:eastAsia="Calibri" w:hAnsi="Arial" w:cs="Arial"/>
                <w:b w:val="0"/>
                <w:sz w:val="20"/>
                <w:szCs w:val="20"/>
                <w:lang w:val="en-GB"/>
              </w:rPr>
              <w:t>self-cleaning”)</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58FBE3C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r w:rsidR="003F01BC" w:rsidRPr="00B46AD5" w14:paraId="3E696331" w14:textId="77777777">
        <w:tc>
          <w:tcPr>
            <w:tcW w:w="4644" w:type="dxa"/>
            <w:tcBorders>
              <w:top w:val="single" w:sz="4" w:space="0" w:color="000000"/>
              <w:left w:val="single" w:sz="4" w:space="0" w:color="000000"/>
              <w:bottom w:val="single" w:sz="4" w:space="0" w:color="000000"/>
            </w:tcBorders>
          </w:tcPr>
          <w:p w14:paraId="0B88E183" w14:textId="77777777" w:rsidR="003F01BC" w:rsidRPr="00B46AD5" w:rsidRDefault="00246E30">
            <w:pPr>
              <w:rPr>
                <w:lang w:val="en-GB"/>
              </w:rPr>
            </w:pPr>
            <w:r w:rsidRPr="00B46AD5">
              <w:rPr>
                <w:rFonts w:ascii="Arial" w:hAnsi="Arial" w:cs="Arial"/>
                <w:b/>
                <w:sz w:val="20"/>
                <w:szCs w:val="20"/>
                <w:lang w:val="en-GB"/>
              </w:rPr>
              <w:t>if so</w:t>
            </w:r>
            <w:r w:rsidRPr="00B46AD5">
              <w:rPr>
                <w:rFonts w:ascii="Arial" w:hAnsi="Arial" w:cs="Arial"/>
                <w:sz w:val="20"/>
                <w:szCs w:val="20"/>
                <w:lang w:val="en-GB"/>
              </w:rPr>
              <w:t>, please describe the measures taken</w:t>
            </w:r>
            <w:r w:rsidRPr="00B46AD5">
              <w:rPr>
                <w:rStyle w:val="FootnoteAnchor"/>
                <w:rFonts w:ascii="Arial" w:hAnsi="Arial" w:cs="Arial"/>
                <w:sz w:val="20"/>
                <w:szCs w:val="20"/>
                <w:lang w:val="en-GB"/>
              </w:rPr>
              <w:footnoteReference w:id="23"/>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1D4014C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6C0F2D48" w14:textId="77777777" w:rsidR="003F01BC" w:rsidRPr="00B46AD5" w:rsidRDefault="00246E30">
      <w:pPr>
        <w:pStyle w:val="SectionTitle"/>
        <w:rPr>
          <w:rFonts w:cs="Arial"/>
          <w:lang w:val="en-GB"/>
        </w:rPr>
      </w:pPr>
      <w:r w:rsidRPr="00B46AD5">
        <w:rPr>
          <w:rFonts w:ascii="Arial" w:hAnsi="Arial" w:cs="Arial"/>
          <w:b w:val="0"/>
          <w:color w:val="00B050"/>
          <w:sz w:val="20"/>
          <w:szCs w:val="20"/>
          <w:lang w:val="en-GB"/>
        </w:rPr>
        <w:t>B: Basics related to the payment of taxes or social security contributions</w:t>
      </w:r>
    </w:p>
    <w:tbl>
      <w:tblPr>
        <w:tblW w:w="9309" w:type="dxa"/>
        <w:tblInd w:w="-123" w:type="dxa"/>
        <w:tblLayout w:type="fixed"/>
        <w:tblLook w:val="04A0" w:firstRow="1" w:lastRow="0" w:firstColumn="1" w:lastColumn="0" w:noHBand="0" w:noVBand="1"/>
      </w:tblPr>
      <w:tblGrid>
        <w:gridCol w:w="4644"/>
        <w:gridCol w:w="2322"/>
        <w:gridCol w:w="2343"/>
      </w:tblGrid>
      <w:tr w:rsidR="003F01BC" w:rsidRPr="00B46AD5" w14:paraId="45E09360" w14:textId="77777777">
        <w:tc>
          <w:tcPr>
            <w:tcW w:w="4644" w:type="dxa"/>
            <w:tcBorders>
              <w:top w:val="single" w:sz="4" w:space="0" w:color="000000"/>
              <w:left w:val="single" w:sz="4" w:space="0" w:color="000000"/>
              <w:bottom w:val="single" w:sz="4" w:space="0" w:color="000000"/>
            </w:tcBorders>
          </w:tcPr>
          <w:p w14:paraId="1D49253C"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Payment of taxes or social security contributions:</w:t>
            </w:r>
          </w:p>
        </w:tc>
        <w:tc>
          <w:tcPr>
            <w:tcW w:w="4665" w:type="dxa"/>
            <w:gridSpan w:val="2"/>
            <w:tcBorders>
              <w:top w:val="single" w:sz="4" w:space="0" w:color="000000"/>
              <w:left w:val="single" w:sz="4" w:space="0" w:color="000000"/>
              <w:bottom w:val="single" w:sz="4" w:space="0" w:color="000000"/>
              <w:right w:val="single" w:sz="4" w:space="0" w:color="000000"/>
            </w:tcBorders>
          </w:tcPr>
          <w:p w14:paraId="1A262EDD"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68DC9D7" w14:textId="77777777">
        <w:tc>
          <w:tcPr>
            <w:tcW w:w="4644" w:type="dxa"/>
            <w:tcBorders>
              <w:top w:val="single" w:sz="4" w:space="0" w:color="000000"/>
              <w:left w:val="single" w:sz="4" w:space="0" w:color="000000"/>
              <w:bottom w:val="single" w:sz="4" w:space="0" w:color="000000"/>
            </w:tcBorders>
          </w:tcPr>
          <w:p w14:paraId="5382A177" w14:textId="763A3FDA" w:rsidR="003F01BC" w:rsidRPr="00B46AD5" w:rsidRDefault="00246E30">
            <w:pPr>
              <w:rPr>
                <w:lang w:val="en-GB"/>
              </w:rPr>
            </w:pPr>
            <w:r w:rsidRPr="00B46AD5">
              <w:rPr>
                <w:rFonts w:ascii="Arial" w:hAnsi="Arial" w:cs="Arial"/>
                <w:sz w:val="20"/>
                <w:szCs w:val="20"/>
                <w:lang w:val="en-GB"/>
              </w:rPr>
              <w:t xml:space="preserve">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fulfilled all obligations relating to the payment of taxes or social security contributions, both in the country in which it is established and in the Member State of the contracting authority or contracting entity, if different from that in which it is established?</w:t>
            </w:r>
          </w:p>
        </w:tc>
        <w:tc>
          <w:tcPr>
            <w:tcW w:w="4665" w:type="dxa"/>
            <w:gridSpan w:val="2"/>
            <w:tcBorders>
              <w:top w:val="single" w:sz="4" w:space="0" w:color="000000"/>
              <w:left w:val="single" w:sz="4" w:space="0" w:color="000000"/>
              <w:bottom w:val="single" w:sz="4" w:space="0" w:color="000000"/>
              <w:right w:val="single" w:sz="4" w:space="0" w:color="000000"/>
            </w:tcBorders>
          </w:tcPr>
          <w:p w14:paraId="5579390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No</w:t>
            </w:r>
          </w:p>
        </w:tc>
      </w:tr>
      <w:tr w:rsidR="003F01BC" w:rsidRPr="00B46AD5" w14:paraId="64F79522" w14:textId="77777777">
        <w:trPr>
          <w:trHeight w:val="470"/>
        </w:trPr>
        <w:tc>
          <w:tcPr>
            <w:tcW w:w="4644" w:type="dxa"/>
            <w:vMerge w:val="restart"/>
            <w:tcBorders>
              <w:top w:val="single" w:sz="4" w:space="0" w:color="000000"/>
              <w:left w:val="single" w:sz="4" w:space="0" w:color="000000"/>
              <w:bottom w:val="single" w:sz="4" w:space="0" w:color="000000"/>
            </w:tcBorders>
          </w:tcPr>
          <w:p w14:paraId="28850018"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t>If not</w:t>
            </w:r>
            <w:r w:rsidRPr="00B46AD5">
              <w:rPr>
                <w:rFonts w:ascii="Arial" w:hAnsi="Arial" w:cs="Arial"/>
                <w:sz w:val="20"/>
                <w:szCs w:val="20"/>
                <w:lang w:val="en-GB"/>
              </w:rPr>
              <w:t>, please indicate:</w:t>
            </w:r>
          </w:p>
          <w:p w14:paraId="11615B09" w14:textId="77777777" w:rsidR="003F01BC" w:rsidRPr="00B46AD5" w:rsidRDefault="00246E30">
            <w:pPr>
              <w:numPr>
                <w:ilvl w:val="0"/>
                <w:numId w:val="8"/>
              </w:numPr>
              <w:jc w:val="left"/>
              <w:rPr>
                <w:rFonts w:ascii="Arial" w:hAnsi="Arial" w:cs="Arial"/>
                <w:sz w:val="20"/>
                <w:szCs w:val="20"/>
                <w:lang w:val="en-GB"/>
              </w:rPr>
            </w:pPr>
            <w:r w:rsidRPr="00B46AD5">
              <w:rPr>
                <w:rFonts w:ascii="Arial" w:hAnsi="Arial" w:cs="Arial"/>
                <w:sz w:val="20"/>
                <w:szCs w:val="20"/>
                <w:lang w:val="en-GB"/>
              </w:rPr>
              <w:t>the country or Member State concerned;</w:t>
            </w:r>
          </w:p>
          <w:p w14:paraId="5EEE123A" w14:textId="77777777" w:rsidR="003F01BC" w:rsidRPr="00B46AD5" w:rsidRDefault="00246E30">
            <w:pPr>
              <w:numPr>
                <w:ilvl w:val="0"/>
                <w:numId w:val="8"/>
              </w:numPr>
              <w:jc w:val="left"/>
              <w:rPr>
                <w:lang w:val="en-GB"/>
              </w:rPr>
            </w:pPr>
            <w:r w:rsidRPr="00B46AD5">
              <w:rPr>
                <w:rFonts w:ascii="Arial" w:hAnsi="Arial" w:cs="Arial"/>
                <w:sz w:val="20"/>
                <w:szCs w:val="20"/>
                <w:lang w:val="en-GB"/>
              </w:rPr>
              <w:t xml:space="preserve"> what amount does it concern?</w:t>
            </w:r>
          </w:p>
          <w:p w14:paraId="6E3E307B" w14:textId="78F9CAD9" w:rsidR="003F01BC" w:rsidRPr="00B46AD5" w:rsidRDefault="00246E30">
            <w:pPr>
              <w:numPr>
                <w:ilvl w:val="0"/>
                <w:numId w:val="8"/>
              </w:numPr>
              <w:jc w:val="left"/>
              <w:rPr>
                <w:lang w:val="en-GB"/>
              </w:rPr>
            </w:pPr>
            <w:r w:rsidRPr="00B46AD5">
              <w:rPr>
                <w:rFonts w:ascii="Arial" w:hAnsi="Arial" w:cs="Arial"/>
                <w:sz w:val="20"/>
                <w:szCs w:val="20"/>
                <w:lang w:val="en-GB"/>
              </w:rPr>
              <w:t>how was this breach of obligations established:</w:t>
            </w:r>
          </w:p>
          <w:p w14:paraId="62D6D0B9" w14:textId="77777777" w:rsidR="003F01BC" w:rsidRPr="00B46AD5" w:rsidRDefault="00246E30">
            <w:pPr>
              <w:jc w:val="left"/>
              <w:rPr>
                <w:lang w:val="en-GB"/>
              </w:rPr>
            </w:pPr>
            <w:r w:rsidRPr="00B46AD5">
              <w:rPr>
                <w:rFonts w:ascii="Arial" w:hAnsi="Arial" w:cs="Arial"/>
                <w:sz w:val="20"/>
                <w:szCs w:val="20"/>
                <w:lang w:val="en-GB"/>
              </w:rPr>
              <w:t>1) by judicial or administrative decision:</w:t>
            </w:r>
          </w:p>
          <w:p w14:paraId="661234BA"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Is this decision final and binding?</w:t>
            </w:r>
          </w:p>
          <w:p w14:paraId="637DB682"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Please provide the date of the judgment or decision.</w:t>
            </w:r>
          </w:p>
          <w:p w14:paraId="68CF8B7D" w14:textId="77777777" w:rsidR="003F01BC" w:rsidRPr="00B46AD5" w:rsidRDefault="00246E30">
            <w:pPr>
              <w:pStyle w:val="Tiret1"/>
              <w:rPr>
                <w:lang w:val="en-GB"/>
              </w:rPr>
            </w:pPr>
            <w:r w:rsidRPr="00B46AD5">
              <w:rPr>
                <w:rFonts w:ascii="Arial" w:hAnsi="Arial" w:cs="Arial"/>
                <w:sz w:val="20"/>
                <w:szCs w:val="20"/>
                <w:lang w:val="en-GB"/>
              </w:rPr>
              <w:t>In the case of a judgment, if directly specified therein, the length of the exclusion period:</w:t>
            </w:r>
          </w:p>
          <w:p w14:paraId="7D273AAF" w14:textId="77777777" w:rsidR="003F01BC" w:rsidRPr="00B46AD5" w:rsidRDefault="00246E30">
            <w:pPr>
              <w:rPr>
                <w:lang w:val="en-GB"/>
              </w:rPr>
            </w:pPr>
            <w:r w:rsidRPr="00B46AD5">
              <w:rPr>
                <w:rFonts w:ascii="Arial" w:hAnsi="Arial" w:cs="Arial"/>
                <w:sz w:val="20"/>
                <w:szCs w:val="20"/>
                <w:lang w:val="en-GB"/>
              </w:rPr>
              <w:t>2) in another way? Please specify how:</w:t>
            </w:r>
          </w:p>
          <w:p w14:paraId="65034A93" w14:textId="43EE7053" w:rsidR="003F01BC" w:rsidRPr="00B46AD5" w:rsidRDefault="00246E30">
            <w:pPr>
              <w:rPr>
                <w:rFonts w:ascii="Arial" w:hAnsi="Arial" w:cs="Arial"/>
                <w:b/>
                <w:sz w:val="20"/>
                <w:szCs w:val="20"/>
                <w:lang w:val="en-GB"/>
              </w:rPr>
            </w:pPr>
            <w:r w:rsidRPr="00B46AD5">
              <w:rPr>
                <w:rFonts w:ascii="Arial" w:hAnsi="Arial" w:cs="Arial"/>
                <w:sz w:val="20"/>
                <w:szCs w:val="20"/>
                <w:lang w:val="en-GB"/>
              </w:rPr>
              <w:t xml:space="preserve">(d) Has the contractor complied or will </w:t>
            </w:r>
            <w:r w:rsidR="00B46AD5" w:rsidRPr="00B46AD5">
              <w:rPr>
                <w:rFonts w:ascii="Arial" w:hAnsi="Arial" w:cs="Arial"/>
                <w:sz w:val="20"/>
                <w:szCs w:val="20"/>
                <w:lang w:val="en-GB"/>
              </w:rPr>
              <w:t>fulfil</w:t>
            </w:r>
            <w:r w:rsidRPr="00B46AD5">
              <w:rPr>
                <w:rFonts w:ascii="Arial" w:hAnsi="Arial" w:cs="Arial"/>
                <w:sz w:val="20"/>
                <w:szCs w:val="20"/>
                <w:lang w:val="en-GB"/>
              </w:rPr>
              <w:t xml:space="preserve"> its obligations by paying any taxes or social security contributions due or by entering into binding </w:t>
            </w:r>
            <w:r w:rsidRPr="00B46AD5">
              <w:rPr>
                <w:rFonts w:ascii="Arial" w:hAnsi="Arial" w:cs="Arial"/>
                <w:sz w:val="20"/>
                <w:szCs w:val="20"/>
                <w:lang w:val="en-GB"/>
              </w:rPr>
              <w:lastRenderedPageBreak/>
              <w:t>arrangements to repay those liabilities, including, where applicable, accrued interest or fines?</w:t>
            </w:r>
          </w:p>
        </w:tc>
        <w:tc>
          <w:tcPr>
            <w:tcW w:w="2322" w:type="dxa"/>
            <w:tcBorders>
              <w:top w:val="single" w:sz="4" w:space="0" w:color="000000"/>
              <w:left w:val="single" w:sz="4" w:space="0" w:color="000000"/>
              <w:bottom w:val="single" w:sz="4" w:space="0" w:color="000000"/>
            </w:tcBorders>
          </w:tcPr>
          <w:p w14:paraId="4A50E51C" w14:textId="77777777" w:rsidR="003F01BC" w:rsidRPr="00B46AD5" w:rsidRDefault="00246E30">
            <w:pPr>
              <w:pStyle w:val="Tiret1"/>
              <w:numPr>
                <w:ilvl w:val="0"/>
                <w:numId w:val="0"/>
              </w:numPr>
              <w:jc w:val="left"/>
              <w:rPr>
                <w:rFonts w:ascii="Arial" w:hAnsi="Arial" w:cs="Arial"/>
                <w:b/>
                <w:sz w:val="20"/>
                <w:szCs w:val="20"/>
                <w:lang w:val="en-GB"/>
              </w:rPr>
            </w:pPr>
            <w:r w:rsidRPr="00B46AD5">
              <w:rPr>
                <w:rFonts w:ascii="Arial" w:hAnsi="Arial" w:cs="Arial"/>
                <w:b/>
                <w:sz w:val="20"/>
                <w:szCs w:val="20"/>
                <w:lang w:val="en-GB"/>
              </w:rPr>
              <w:lastRenderedPageBreak/>
              <w:t>Taxes</w:t>
            </w:r>
          </w:p>
        </w:tc>
        <w:tc>
          <w:tcPr>
            <w:tcW w:w="2343" w:type="dxa"/>
            <w:tcBorders>
              <w:top w:val="single" w:sz="4" w:space="0" w:color="000000"/>
              <w:left w:val="single" w:sz="4" w:space="0" w:color="000000"/>
              <w:bottom w:val="single" w:sz="4" w:space="0" w:color="000000"/>
              <w:right w:val="single" w:sz="4" w:space="0" w:color="000000"/>
            </w:tcBorders>
          </w:tcPr>
          <w:p w14:paraId="1C7238BE" w14:textId="77777777" w:rsidR="003F01BC" w:rsidRPr="00B46AD5" w:rsidRDefault="00246E30">
            <w:pPr>
              <w:jc w:val="left"/>
              <w:rPr>
                <w:rFonts w:ascii="Arial" w:hAnsi="Arial" w:cs="Arial"/>
                <w:b/>
                <w:sz w:val="20"/>
                <w:szCs w:val="20"/>
                <w:lang w:val="en-GB"/>
              </w:rPr>
            </w:pPr>
            <w:r w:rsidRPr="00B46AD5">
              <w:rPr>
                <w:rFonts w:ascii="Arial" w:hAnsi="Arial" w:cs="Arial"/>
                <w:b/>
                <w:sz w:val="20"/>
                <w:szCs w:val="20"/>
                <w:lang w:val="en-GB"/>
              </w:rPr>
              <w:t>Social security contributions</w:t>
            </w:r>
          </w:p>
        </w:tc>
      </w:tr>
      <w:tr w:rsidR="003F01BC" w:rsidRPr="00B46AD5" w14:paraId="61B2812D" w14:textId="77777777">
        <w:trPr>
          <w:trHeight w:val="1977"/>
        </w:trPr>
        <w:tc>
          <w:tcPr>
            <w:tcW w:w="4644" w:type="dxa"/>
            <w:vMerge/>
            <w:tcBorders>
              <w:top w:val="single" w:sz="4" w:space="0" w:color="000000"/>
              <w:left w:val="single" w:sz="4" w:space="0" w:color="000000"/>
              <w:bottom w:val="single" w:sz="4" w:space="0" w:color="000000"/>
            </w:tcBorders>
          </w:tcPr>
          <w:p w14:paraId="09211777" w14:textId="77777777" w:rsidR="003F01BC" w:rsidRPr="00B46AD5" w:rsidRDefault="003F01BC">
            <w:pPr>
              <w:snapToGrid w:val="0"/>
              <w:jc w:val="left"/>
              <w:rPr>
                <w:rFonts w:ascii="Arial" w:hAnsi="Arial" w:cs="Arial"/>
                <w:b/>
                <w:sz w:val="20"/>
                <w:szCs w:val="20"/>
                <w:lang w:val="en-GB"/>
              </w:rPr>
            </w:pPr>
          </w:p>
        </w:tc>
        <w:tc>
          <w:tcPr>
            <w:tcW w:w="2322" w:type="dxa"/>
            <w:tcBorders>
              <w:top w:val="single" w:sz="4" w:space="0" w:color="000000"/>
              <w:left w:val="single" w:sz="4" w:space="0" w:color="000000"/>
              <w:bottom w:val="single" w:sz="4" w:space="0" w:color="000000"/>
            </w:tcBorders>
          </w:tcPr>
          <w:p w14:paraId="558DE91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40345F1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3431BF1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c1) [] Yes [] No</w:t>
            </w:r>
          </w:p>
          <w:p w14:paraId="737DA4BB"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No</w:t>
            </w:r>
          </w:p>
          <w:p w14:paraId="36259B0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5BB980E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76933FE9" w14:textId="77777777" w:rsidR="003F01BC" w:rsidRPr="00B46AD5" w:rsidRDefault="003F01BC">
            <w:pPr>
              <w:pStyle w:val="Tiret0"/>
              <w:numPr>
                <w:ilvl w:val="0"/>
                <w:numId w:val="0"/>
              </w:numPr>
              <w:rPr>
                <w:rFonts w:ascii="Arial" w:hAnsi="Arial" w:cs="Arial"/>
                <w:sz w:val="20"/>
                <w:szCs w:val="20"/>
                <w:lang w:val="en-GB"/>
              </w:rPr>
            </w:pPr>
          </w:p>
          <w:p w14:paraId="0A07C2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66C1A2FA"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2343" w:type="dxa"/>
            <w:tcBorders>
              <w:top w:val="single" w:sz="4" w:space="0" w:color="000000"/>
              <w:left w:val="single" w:sz="4" w:space="0" w:color="000000"/>
              <w:bottom w:val="single" w:sz="4" w:space="0" w:color="000000"/>
              <w:right w:val="single" w:sz="4" w:space="0" w:color="000000"/>
            </w:tcBorders>
          </w:tcPr>
          <w:p w14:paraId="2D963586"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7690345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1533CAB7" w14:textId="77777777" w:rsidR="003F01BC" w:rsidRPr="00B46AD5" w:rsidRDefault="00246E30">
            <w:pPr>
              <w:jc w:val="left"/>
              <w:rPr>
                <w:lang w:val="en-GB"/>
              </w:rPr>
            </w:pPr>
            <w:r w:rsidRPr="00B46AD5">
              <w:rPr>
                <w:rFonts w:ascii="Arial" w:hAnsi="Arial" w:cs="Arial"/>
                <w:sz w:val="20"/>
                <w:szCs w:val="20"/>
                <w:lang w:val="en-GB"/>
              </w:rPr>
              <w:t>c1) [] Yes [] No</w:t>
            </w:r>
          </w:p>
          <w:p w14:paraId="7EF48673"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 No</w:t>
            </w:r>
          </w:p>
          <w:p w14:paraId="05D6DDEC"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1F0C48D4"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3552B94B" w14:textId="77777777" w:rsidR="003F01BC" w:rsidRPr="00B46AD5" w:rsidRDefault="003F01BC">
            <w:pPr>
              <w:jc w:val="left"/>
              <w:rPr>
                <w:rFonts w:ascii="Arial" w:hAnsi="Arial" w:cs="Arial"/>
                <w:sz w:val="20"/>
                <w:szCs w:val="20"/>
                <w:lang w:val="en-GB"/>
              </w:rPr>
            </w:pPr>
          </w:p>
          <w:p w14:paraId="419B48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7D3E7F9C"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EDBF191" w14:textId="77777777">
        <w:tc>
          <w:tcPr>
            <w:tcW w:w="4644" w:type="dxa"/>
            <w:tcBorders>
              <w:top w:val="single" w:sz="4" w:space="0" w:color="000000"/>
              <w:left w:val="single" w:sz="4" w:space="0" w:color="000000"/>
              <w:bottom w:val="single" w:sz="4" w:space="0" w:color="000000"/>
            </w:tcBorders>
          </w:tcPr>
          <w:p w14:paraId="18127EC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If the relevant documentation for the payment of taxes or social security contributions is available electronically, please indicate:</w:t>
            </w:r>
          </w:p>
        </w:tc>
        <w:tc>
          <w:tcPr>
            <w:tcW w:w="4665" w:type="dxa"/>
            <w:gridSpan w:val="2"/>
            <w:tcBorders>
              <w:top w:val="single" w:sz="4" w:space="0" w:color="000000"/>
              <w:left w:val="single" w:sz="4" w:space="0" w:color="000000"/>
              <w:bottom w:val="single" w:sz="4" w:space="0" w:color="000000"/>
              <w:right w:val="single" w:sz="4" w:space="0" w:color="000000"/>
            </w:tcBorders>
          </w:tcPr>
          <w:p w14:paraId="1896738F"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FootnoteAnchor"/>
                <w:rFonts w:ascii="Arial" w:hAnsi="Arial" w:cs="Arial"/>
                <w:sz w:val="20"/>
                <w:szCs w:val="20"/>
                <w:lang w:val="en-GB"/>
              </w:rPr>
              <w:footnoteReference w:id="24"/>
            </w:r>
            <w:r w:rsidRPr="00B46AD5">
              <w:rPr>
                <w:rStyle w:val="Znakiprzypiswdolnych"/>
                <w:rFonts w:ascii="Arial" w:hAnsi="Arial" w:cs="Arial"/>
                <w:sz w:val="20"/>
                <w:szCs w:val="20"/>
                <w:lang w:val="en-GB"/>
              </w:rPr>
              <w:br/>
            </w:r>
            <w:r w:rsidRPr="00B46AD5">
              <w:rPr>
                <w:rFonts w:ascii="Arial" w:hAnsi="Arial" w:cs="Arial"/>
                <w:sz w:val="20"/>
                <w:szCs w:val="20"/>
                <w:lang w:val="en-GB"/>
              </w:rPr>
              <w:t>[……][……][……]</w:t>
            </w:r>
          </w:p>
        </w:tc>
      </w:tr>
    </w:tbl>
    <w:p w14:paraId="36CF1F7E"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Grounds relating to insolvency, conflict of interest or professional misconduct</w:t>
      </w:r>
      <w:r w:rsidRPr="00B46AD5">
        <w:rPr>
          <w:rStyle w:val="FootnoteAnchor"/>
          <w:rFonts w:ascii="Arial" w:hAnsi="Arial" w:cs="Arial"/>
          <w:sz w:val="20"/>
          <w:szCs w:val="20"/>
          <w:lang w:val="en-GB"/>
        </w:rPr>
        <w:footnoteReference w:id="25"/>
      </w:r>
    </w:p>
    <w:p w14:paraId="42F7FA1E"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b/>
          <w:sz w:val="20"/>
          <w:szCs w:val="20"/>
          <w:lang w:val="en-GB"/>
        </w:rPr>
        <w:t>It is important to note</w:t>
      </w:r>
      <w:r w:rsidRPr="00B46AD5">
        <w:rPr>
          <w:rFonts w:ascii="Arial" w:hAnsi="Arial" w:cs="Arial"/>
          <w:sz w:val="20"/>
          <w:szCs w:val="20"/>
          <w:lang w:val="en-GB"/>
        </w:rPr>
        <w:t xml:space="preserve"> that for the purposes of this contract some of the following grounds for exclusion may be defined more precisely in national law, in the relevant notice or in the procurement documents. Thus, national law may, for example, provide that the concept of 'serious professional misconduct' may cover several different forms of conduct constituting misconduct.</w:t>
      </w:r>
    </w:p>
    <w:tbl>
      <w:tblPr>
        <w:tblW w:w="9309" w:type="dxa"/>
        <w:tblInd w:w="-123" w:type="dxa"/>
        <w:tblLayout w:type="fixed"/>
        <w:tblLook w:val="04A0" w:firstRow="1" w:lastRow="0" w:firstColumn="1" w:lastColumn="0" w:noHBand="0" w:noVBand="1"/>
      </w:tblPr>
      <w:tblGrid>
        <w:gridCol w:w="4644"/>
        <w:gridCol w:w="4665"/>
      </w:tblGrid>
      <w:tr w:rsidR="003F01BC" w:rsidRPr="00B46AD5" w14:paraId="55741080" w14:textId="77777777">
        <w:tc>
          <w:tcPr>
            <w:tcW w:w="4644" w:type="dxa"/>
            <w:tcBorders>
              <w:top w:val="single" w:sz="4" w:space="0" w:color="000000"/>
              <w:left w:val="single" w:sz="4" w:space="0" w:color="000000"/>
              <w:bottom w:val="single" w:sz="4" w:space="0" w:color="000000"/>
            </w:tcBorders>
          </w:tcPr>
          <w:p w14:paraId="3E43267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C.1 Information regarding possible insolvency, conflict of interest or professional misconduct</w:t>
            </w:r>
          </w:p>
        </w:tc>
        <w:tc>
          <w:tcPr>
            <w:tcW w:w="4665" w:type="dxa"/>
            <w:tcBorders>
              <w:top w:val="single" w:sz="4" w:space="0" w:color="000000"/>
              <w:left w:val="single" w:sz="4" w:space="0" w:color="000000"/>
              <w:bottom w:val="single" w:sz="4" w:space="0" w:color="000000"/>
              <w:right w:val="single" w:sz="4" w:space="0" w:color="000000"/>
            </w:tcBorders>
          </w:tcPr>
          <w:p w14:paraId="31278DB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F9E6C4F" w14:textId="77777777">
        <w:trPr>
          <w:trHeight w:val="406"/>
        </w:trPr>
        <w:tc>
          <w:tcPr>
            <w:tcW w:w="4644" w:type="dxa"/>
            <w:vMerge w:val="restart"/>
            <w:tcBorders>
              <w:top w:val="single" w:sz="4" w:space="0" w:color="000000"/>
              <w:left w:val="single" w:sz="4" w:space="0" w:color="000000"/>
              <w:bottom w:val="single" w:sz="4" w:space="0" w:color="000000"/>
            </w:tcBorders>
          </w:tcPr>
          <w:p w14:paraId="60A9DDBB" w14:textId="6263B4F7" w:rsidR="003F01BC" w:rsidRPr="00B46AD5" w:rsidRDefault="00246E30">
            <w:pPr>
              <w:rPr>
                <w:lang w:val="en-GB"/>
              </w:rPr>
            </w:pPr>
            <w:r w:rsidRPr="00B46AD5">
              <w:rPr>
                <w:rFonts w:ascii="Arial" w:hAnsi="Arial" w:cs="Arial"/>
                <w:color w:val="00B050"/>
                <w:sz w:val="20"/>
                <w:szCs w:val="20"/>
                <w:lang w:val="en-GB"/>
              </w:rPr>
              <w:t xml:space="preserve">C.1.1 </w:t>
            </w:r>
            <w:r w:rsidRPr="00B46AD5">
              <w:rPr>
                <w:rFonts w:ascii="Arial" w:hAnsi="Arial" w:cs="Arial"/>
                <w:sz w:val="20"/>
                <w:szCs w:val="20"/>
                <w:lang w:val="en-GB"/>
              </w:rPr>
              <w:t xml:space="preserve">Whether the contractor, to the best of his knowledge, has breached his obligations in the field of environmental law, social law and </w:t>
            </w:r>
            <w:r w:rsidR="00B46AD5" w:rsidRPr="00B46AD5">
              <w:rPr>
                <w:rFonts w:ascii="Arial" w:hAnsi="Arial" w:cs="Arial"/>
                <w:sz w:val="20"/>
                <w:szCs w:val="20"/>
                <w:lang w:val="en-GB"/>
              </w:rPr>
              <w:t>labour</w:t>
            </w:r>
            <w:r w:rsidRPr="00B46AD5">
              <w:rPr>
                <w:rFonts w:ascii="Arial" w:hAnsi="Arial" w:cs="Arial"/>
                <w:sz w:val="20"/>
                <w:szCs w:val="20"/>
                <w:lang w:val="en-GB"/>
              </w:rPr>
              <w:t xml:space="preserve"> law</w:t>
            </w:r>
            <w:r w:rsidRPr="00B46AD5">
              <w:rPr>
                <w:rStyle w:val="FootnoteAnchor"/>
                <w:rFonts w:ascii="Arial" w:hAnsi="Arial" w:cs="Arial"/>
                <w:b/>
                <w:sz w:val="20"/>
                <w:szCs w:val="20"/>
                <w:lang w:val="en-GB"/>
              </w:rPr>
              <w:footnoteReference w:id="26"/>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6FAC49F7" w14:textId="21E7E23E" w:rsidR="003F01BC" w:rsidRPr="00B46AD5" w:rsidRDefault="00246E30">
            <w:pPr>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76853410" w14:textId="77777777">
        <w:trPr>
          <w:trHeight w:val="405"/>
        </w:trPr>
        <w:tc>
          <w:tcPr>
            <w:tcW w:w="4644" w:type="dxa"/>
            <w:vMerge/>
            <w:tcBorders>
              <w:top w:val="single" w:sz="4" w:space="0" w:color="000000"/>
              <w:left w:val="single" w:sz="4" w:space="0" w:color="000000"/>
              <w:bottom w:val="single" w:sz="4" w:space="0" w:color="000000"/>
            </w:tcBorders>
          </w:tcPr>
          <w:p w14:paraId="3BADFBF9" w14:textId="77777777" w:rsidR="003F01BC" w:rsidRPr="00B46AD5" w:rsidRDefault="003F01BC">
            <w:pPr>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CA8612A" w14:textId="4AEB991B"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taken measures to demonstrate its reliability despite the existence of an appropriate ground for exclusion ("self-cleaning")?[] Yes [] No </w:t>
            </w:r>
          </w:p>
          <w:p w14:paraId="02A45CB5"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8478712" w14:textId="77777777">
        <w:tc>
          <w:tcPr>
            <w:tcW w:w="4644" w:type="dxa"/>
            <w:tcBorders>
              <w:top w:val="single" w:sz="4" w:space="0" w:color="000000"/>
              <w:left w:val="single" w:sz="4" w:space="0" w:color="000000"/>
              <w:bottom w:val="single" w:sz="4" w:space="0" w:color="000000"/>
            </w:tcBorders>
          </w:tcPr>
          <w:p w14:paraId="6F2B3F60" w14:textId="4272A49E"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C.1.2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one of the following situations:</w:t>
            </w:r>
          </w:p>
          <w:p w14:paraId="692B367D"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bankrupt; or</w:t>
            </w:r>
          </w:p>
          <w:p w14:paraId="39D659EA"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 is subject to bankruptcy or liquidation proceedings; or </w:t>
            </w:r>
          </w:p>
          <w:p w14:paraId="6F442D30"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has entered into an arrangement with creditors; or</w:t>
            </w:r>
          </w:p>
          <w:p w14:paraId="258679B5"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is in another similar situation arising from a similar procedure under national laws and regulations</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27"/>
            </w:r>
            <w:r w:rsidRPr="00B46AD5">
              <w:rPr>
                <w:rFonts w:ascii="Arial" w:hAnsi="Arial" w:cs="Arial"/>
                <w:sz w:val="20"/>
                <w:szCs w:val="20"/>
                <w:lang w:val="en-GB"/>
              </w:rPr>
              <w:t>; or</w:t>
            </w:r>
          </w:p>
          <w:p w14:paraId="32F7E48E"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its assets are administered by a liquidator or a court; or</w:t>
            </w:r>
          </w:p>
          <w:p w14:paraId="6B07E038" w14:textId="446A7EA3"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his business activity is </w:t>
            </w:r>
            <w:r w:rsidR="00B46AD5" w:rsidRPr="00B46AD5">
              <w:rPr>
                <w:rFonts w:ascii="Arial" w:hAnsi="Arial" w:cs="Arial"/>
                <w:sz w:val="20"/>
                <w:szCs w:val="20"/>
                <w:lang w:val="en-GB"/>
              </w:rPr>
              <w:t>suspended.</w:t>
            </w:r>
          </w:p>
          <w:p w14:paraId="2831ACDF" w14:textId="77777777" w:rsidR="003F01BC" w:rsidRPr="00B46AD5" w:rsidRDefault="00246E30">
            <w:pPr>
              <w:pStyle w:val="NormalLeft"/>
              <w:ind w:left="55"/>
              <w:rPr>
                <w:rFonts w:ascii="Arial" w:hAnsi="Arial" w:cs="Arial"/>
                <w:sz w:val="20"/>
                <w:szCs w:val="20"/>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yes:</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p>
          <w:p w14:paraId="14C1A97A"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Please provide detailed information:</w:t>
            </w:r>
          </w:p>
          <w:p w14:paraId="648F6537" w14:textId="77777777" w:rsidR="003F01BC" w:rsidRPr="00B46AD5" w:rsidRDefault="00246E30">
            <w:pPr>
              <w:pStyle w:val="Tiret0"/>
              <w:rPr>
                <w:lang w:val="en-GB"/>
              </w:rPr>
            </w:pPr>
            <w:r w:rsidRPr="00B46AD5">
              <w:rPr>
                <w:rFonts w:ascii="Arial" w:hAnsi="Arial" w:cs="Arial"/>
                <w:sz w:val="20"/>
                <w:szCs w:val="20"/>
                <w:lang w:val="en-GB"/>
              </w:rPr>
              <w:t>Please provide the reasons which, despite the above situation, make it possible to complete the contract, taking into account the applicable national rules and measures relating to the continuation of the business activity</w:t>
            </w:r>
            <w:r w:rsidRPr="00B46AD5">
              <w:rPr>
                <w:rStyle w:val="FootnoteAnchor"/>
                <w:rFonts w:ascii="Arial" w:hAnsi="Arial" w:cs="Arial"/>
                <w:sz w:val="20"/>
                <w:szCs w:val="20"/>
                <w:lang w:val="en-GB"/>
              </w:rPr>
              <w:footnoteReference w:id="28"/>
            </w:r>
            <w:r w:rsidRPr="00B46AD5">
              <w:rPr>
                <w:rFonts w:ascii="Arial" w:hAnsi="Arial" w:cs="Arial"/>
                <w:sz w:val="20"/>
                <w:szCs w:val="20"/>
                <w:lang w:val="en-GB"/>
              </w:rPr>
              <w:t>.</w:t>
            </w:r>
          </w:p>
          <w:p w14:paraId="6C2ADC26"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34C90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 Yes [] No</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6B53FB8C" w14:textId="77777777" w:rsidR="003F01BC" w:rsidRPr="00B46AD5" w:rsidRDefault="003F01BC">
            <w:pPr>
              <w:jc w:val="left"/>
              <w:rPr>
                <w:rFonts w:ascii="Arial" w:hAnsi="Arial" w:cs="Arial"/>
                <w:sz w:val="20"/>
                <w:szCs w:val="20"/>
                <w:lang w:val="en-GB"/>
              </w:rPr>
            </w:pPr>
          </w:p>
          <w:p w14:paraId="0FE60C05" w14:textId="77777777" w:rsidR="003F01BC" w:rsidRPr="00B46AD5" w:rsidRDefault="003F01BC">
            <w:pPr>
              <w:jc w:val="left"/>
              <w:rPr>
                <w:rFonts w:ascii="Arial" w:hAnsi="Arial" w:cs="Arial"/>
                <w:sz w:val="20"/>
                <w:szCs w:val="20"/>
                <w:lang w:val="en-GB"/>
              </w:rPr>
            </w:pPr>
          </w:p>
          <w:p w14:paraId="0767CD7F"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p>
          <w:p w14:paraId="34434506"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p w14:paraId="13BBC063" w14:textId="77777777" w:rsidR="003F01BC" w:rsidRPr="00B46AD5" w:rsidRDefault="003F01BC">
            <w:pPr>
              <w:pStyle w:val="Tiret0"/>
              <w:numPr>
                <w:ilvl w:val="0"/>
                <w:numId w:val="0"/>
              </w:numPr>
              <w:ind w:left="850"/>
              <w:rPr>
                <w:rFonts w:ascii="Arial" w:hAnsi="Arial" w:cs="Arial"/>
                <w:sz w:val="20"/>
                <w:szCs w:val="20"/>
                <w:lang w:val="en-GB"/>
              </w:rPr>
            </w:pPr>
          </w:p>
          <w:p w14:paraId="24D05B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25C0E8E4" w14:textId="77777777">
        <w:trPr>
          <w:trHeight w:val="303"/>
        </w:trPr>
        <w:tc>
          <w:tcPr>
            <w:tcW w:w="4644" w:type="dxa"/>
            <w:vMerge w:val="restart"/>
            <w:tcBorders>
              <w:top w:val="single" w:sz="4" w:space="0" w:color="000000"/>
              <w:left w:val="single" w:sz="4" w:space="0" w:color="000000"/>
              <w:bottom w:val="single" w:sz="4" w:space="0" w:color="000000"/>
            </w:tcBorders>
          </w:tcPr>
          <w:p w14:paraId="1B15ABB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lastRenderedPageBreak/>
              <w:t>C.1.3 Whether the contractor is guilty of grave professional misconduct</w:t>
            </w:r>
            <w:r w:rsidRPr="00B46AD5">
              <w:rPr>
                <w:rStyle w:val="FootnoteAnchor"/>
                <w:rFonts w:ascii="Arial" w:hAnsi="Arial" w:cs="Arial"/>
                <w:b/>
                <w:sz w:val="20"/>
                <w:szCs w:val="20"/>
                <w:lang w:val="en-GB"/>
              </w:rPr>
              <w:footnoteReference w:id="29"/>
            </w:r>
            <w:r w:rsidRPr="00B46AD5">
              <w:rPr>
                <w:rFonts w:ascii="Arial" w:hAnsi="Arial" w:cs="Arial"/>
                <w:sz w:val="20"/>
                <w:szCs w:val="20"/>
                <w:lang w:val="en-GB"/>
              </w:rPr>
              <w:t xml:space="preserve">? </w:t>
            </w:r>
          </w:p>
          <w:p w14:paraId="296832DD" w14:textId="77777777" w:rsidR="003F01BC" w:rsidRPr="00B46AD5" w:rsidRDefault="00246E30">
            <w:pPr>
              <w:pStyle w:val="Norm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D741D6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0A98DF7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86913A3" w14:textId="77777777">
        <w:trPr>
          <w:trHeight w:val="303"/>
        </w:trPr>
        <w:tc>
          <w:tcPr>
            <w:tcW w:w="4644" w:type="dxa"/>
            <w:vMerge/>
            <w:tcBorders>
              <w:top w:val="single" w:sz="4" w:space="0" w:color="000000"/>
              <w:left w:val="single" w:sz="4" w:space="0" w:color="000000"/>
              <w:bottom w:val="single" w:sz="4" w:space="0" w:color="000000"/>
            </w:tcBorders>
          </w:tcPr>
          <w:p w14:paraId="74B32973"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84A0A94"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has the contractor taken self-cleaning measures? [] Yes [] No </w:t>
            </w:r>
          </w:p>
          <w:p w14:paraId="6B849586"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4AA50DBA" w14:textId="77777777">
        <w:trPr>
          <w:trHeight w:val="515"/>
        </w:trPr>
        <w:tc>
          <w:tcPr>
            <w:tcW w:w="4644" w:type="dxa"/>
            <w:vMerge w:val="restart"/>
            <w:tcBorders>
              <w:top w:val="single" w:sz="4" w:space="0" w:color="000000"/>
              <w:left w:val="single" w:sz="4" w:space="0" w:color="000000"/>
              <w:bottom w:val="single" w:sz="4" w:space="0" w:color="000000"/>
            </w:tcBorders>
          </w:tcPr>
          <w:p w14:paraId="52234C06" w14:textId="77777777" w:rsidR="003F01BC" w:rsidRPr="00B46AD5" w:rsidRDefault="00246E30">
            <w:pPr>
              <w:pStyle w:val="NormalLeft"/>
              <w:rPr>
                <w:rStyle w:val="NormalBoldChar"/>
                <w:rFonts w:ascii="Arial" w:eastAsia="Calibri" w:hAnsi="Arial"/>
                <w:b w:val="0"/>
                <w:sz w:val="20"/>
                <w:szCs w:val="20"/>
                <w:lang w:val="en-GB"/>
              </w:rPr>
            </w:pPr>
            <w:r w:rsidRPr="00B46AD5">
              <w:rPr>
                <w:rStyle w:val="NormalBoldChar"/>
                <w:rFonts w:ascii="Arial" w:eastAsia="Calibri" w:hAnsi="Arial" w:cs="Arial"/>
                <w:b w:val="0"/>
                <w:color w:val="00B050"/>
                <w:sz w:val="20"/>
                <w:szCs w:val="20"/>
                <w:lang w:val="en-GB"/>
              </w:rPr>
              <w:t xml:space="preserve">C.1.4 </w:t>
            </w:r>
            <w:r w:rsidRPr="00B46AD5">
              <w:rPr>
                <w:rStyle w:val="NormalBoldChar"/>
                <w:rFonts w:ascii="Arial" w:eastAsia="Calibri" w:hAnsi="Arial"/>
                <w:b w:val="0"/>
                <w:sz w:val="20"/>
                <w:szCs w:val="20"/>
                <w:lang w:val="en-GB"/>
              </w:rPr>
              <w:t>Whether the contractor has entered into agreements with other contractors to distort competition</w:t>
            </w:r>
          </w:p>
          <w:p w14:paraId="2F286D07"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of this:</w:t>
            </w:r>
          </w:p>
        </w:tc>
        <w:tc>
          <w:tcPr>
            <w:tcW w:w="4665" w:type="dxa"/>
            <w:tcBorders>
              <w:top w:val="single" w:sz="4" w:space="0" w:color="000000"/>
              <w:left w:val="single" w:sz="4" w:space="0" w:color="000000"/>
              <w:bottom w:val="single" w:sz="4" w:space="0" w:color="000000"/>
              <w:right w:val="single" w:sz="4" w:space="0" w:color="000000"/>
            </w:tcBorders>
          </w:tcPr>
          <w:p w14:paraId="3CEB80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319F62F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B0B9A5D" w14:textId="77777777">
        <w:trPr>
          <w:trHeight w:val="514"/>
        </w:trPr>
        <w:tc>
          <w:tcPr>
            <w:tcW w:w="4644" w:type="dxa"/>
            <w:vMerge/>
            <w:tcBorders>
              <w:top w:val="single" w:sz="4" w:space="0" w:color="000000"/>
              <w:left w:val="single" w:sz="4" w:space="0" w:color="000000"/>
              <w:bottom w:val="single" w:sz="4" w:space="0" w:color="000000"/>
            </w:tcBorders>
          </w:tcPr>
          <w:p w14:paraId="390C6A8B" w14:textId="77777777" w:rsidR="003F01BC" w:rsidRPr="00B46AD5" w:rsidRDefault="003F01BC">
            <w:pPr>
              <w:pStyle w:val="NormalLeft"/>
              <w:snapToGrid w:val="0"/>
              <w:rPr>
                <w:lang w:val="en-GB"/>
              </w:rPr>
            </w:pPr>
          </w:p>
        </w:tc>
        <w:tc>
          <w:tcPr>
            <w:tcW w:w="4665" w:type="dxa"/>
            <w:tcBorders>
              <w:top w:val="single" w:sz="4" w:space="0" w:color="000000"/>
              <w:left w:val="single" w:sz="4" w:space="0" w:color="000000"/>
              <w:bottom w:val="single" w:sz="4" w:space="0" w:color="000000"/>
              <w:right w:val="single" w:sz="4" w:space="0" w:color="000000"/>
            </w:tcBorders>
          </w:tcPr>
          <w:p w14:paraId="2C602566"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contractor taken self-cleaning measures? [] Yes [] No </w:t>
            </w:r>
          </w:p>
          <w:p w14:paraId="7F8777CB"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556EE70E" w14:textId="77777777">
        <w:trPr>
          <w:trHeight w:val="1316"/>
        </w:trPr>
        <w:tc>
          <w:tcPr>
            <w:tcW w:w="4644" w:type="dxa"/>
            <w:tcBorders>
              <w:top w:val="single" w:sz="4" w:space="0" w:color="000000"/>
              <w:left w:val="single" w:sz="4" w:space="0" w:color="000000"/>
              <w:bottom w:val="single" w:sz="4" w:space="0" w:color="000000"/>
            </w:tcBorders>
          </w:tcPr>
          <w:p w14:paraId="572D9FC0" w14:textId="77777777"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sz w:val="20"/>
                <w:szCs w:val="20"/>
                <w:lang w:val="en-GB"/>
              </w:rPr>
              <w:t xml:space="preserve">C.1.5 Is the contractor aware of any </w:t>
            </w:r>
            <w:r w:rsidRPr="00B46AD5">
              <w:rPr>
                <w:rStyle w:val="NormalBoldChar"/>
                <w:rFonts w:ascii="Arial" w:eastAsia="Calibri" w:hAnsi="Arial" w:cs="Arial"/>
                <w:bCs/>
                <w:sz w:val="20"/>
                <w:szCs w:val="20"/>
                <w:lang w:val="en-GB"/>
              </w:rPr>
              <w:t>conflict</w:t>
            </w:r>
            <w:r w:rsidRPr="00B46AD5">
              <w:rPr>
                <w:rFonts w:ascii="Arial" w:hAnsi="Arial" w:cs="Arial"/>
                <w:b/>
                <w:sz w:val="20"/>
                <w:szCs w:val="20"/>
                <w:lang w:val="en-GB"/>
              </w:rPr>
              <w:t xml:space="preserve"> of interest</w:t>
            </w:r>
            <w:r w:rsidRPr="00B46AD5">
              <w:rPr>
                <w:rStyle w:val="FootnoteAnchor"/>
                <w:rFonts w:ascii="Arial" w:hAnsi="Arial" w:cs="Arial"/>
                <w:b/>
                <w:sz w:val="20"/>
                <w:szCs w:val="20"/>
                <w:lang w:val="en-GB"/>
              </w:rPr>
              <w:footnoteReference w:id="30"/>
            </w:r>
            <w:r w:rsidRPr="00B46AD5">
              <w:rPr>
                <w:rFonts w:ascii="Arial" w:hAnsi="Arial" w:cs="Arial"/>
                <w:sz w:val="20"/>
                <w:szCs w:val="20"/>
                <w:lang w:val="en-GB"/>
              </w:rPr>
              <w:t xml:space="preserve">caused by his participation in the procurement procedure? </w:t>
            </w:r>
          </w:p>
          <w:p w14:paraId="0C566AE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6A501E2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[]No</w:t>
            </w:r>
          </w:p>
          <w:p w14:paraId="1EA25A4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3354D106" w14:textId="77777777">
        <w:trPr>
          <w:trHeight w:val="1544"/>
        </w:trPr>
        <w:tc>
          <w:tcPr>
            <w:tcW w:w="4644" w:type="dxa"/>
            <w:tcBorders>
              <w:top w:val="single" w:sz="4" w:space="0" w:color="000000"/>
              <w:left w:val="single" w:sz="4" w:space="0" w:color="000000"/>
              <w:bottom w:val="single" w:sz="4" w:space="0" w:color="000000"/>
            </w:tcBorders>
          </w:tcPr>
          <w:p w14:paraId="1AA2EEF0" w14:textId="6C0720AF"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color w:val="00B050"/>
                <w:sz w:val="20"/>
                <w:szCs w:val="20"/>
                <w:lang w:val="en-GB"/>
              </w:rPr>
              <w:t xml:space="preserve">C.1.6 </w:t>
            </w:r>
            <w:r w:rsidRPr="00B46AD5">
              <w:rPr>
                <w:rStyle w:val="NormalBoldChar"/>
                <w:rFonts w:ascii="Arial" w:eastAsia="Calibri" w:hAnsi="Arial" w:cs="Arial"/>
                <w:b w:val="0"/>
                <w:sz w:val="20"/>
                <w:szCs w:val="20"/>
                <w:lang w:val="en-GB"/>
              </w:rPr>
              <w:t>Is the contractor or has</w:t>
            </w:r>
            <w:r w:rsidRPr="00B46AD5">
              <w:rPr>
                <w:rFonts w:ascii="Arial" w:hAnsi="Arial" w:cs="Arial"/>
                <w:sz w:val="20"/>
                <w:szCs w:val="20"/>
                <w:lang w:val="en-GB"/>
              </w:rPr>
              <w:t xml:space="preserve"> an undertaking associated with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w:t>
            </w:r>
            <w:r w:rsidRPr="00B46AD5">
              <w:rPr>
                <w:rFonts w:ascii="Arial" w:hAnsi="Arial" w:cs="Arial"/>
                <w:b/>
                <w:bCs/>
                <w:sz w:val="20"/>
                <w:szCs w:val="20"/>
                <w:lang w:val="en-GB"/>
              </w:rPr>
              <w:t xml:space="preserve">advised </w:t>
            </w:r>
            <w:r w:rsidRPr="00B46AD5">
              <w:rPr>
                <w:rFonts w:ascii="Arial" w:hAnsi="Arial" w:cs="Arial"/>
                <w:sz w:val="20"/>
                <w:szCs w:val="20"/>
                <w:lang w:val="en-GB"/>
              </w:rPr>
              <w:t>the contracting authority or contracting entity or was otherwise</w:t>
            </w:r>
            <w:r w:rsidRPr="00B46AD5">
              <w:rPr>
                <w:rFonts w:ascii="Arial" w:hAnsi="Arial" w:cs="Arial"/>
                <w:b/>
                <w:bCs/>
                <w:sz w:val="20"/>
                <w:szCs w:val="20"/>
                <w:lang w:val="en-GB"/>
              </w:rPr>
              <w:t xml:space="preserve"> involved in the preparation</w:t>
            </w:r>
            <w:r w:rsidRPr="00B46AD5">
              <w:rPr>
                <w:rFonts w:ascii="Arial" w:hAnsi="Arial" w:cs="Arial"/>
                <w:sz w:val="20"/>
                <w:szCs w:val="20"/>
                <w:lang w:val="en-GB"/>
              </w:rPr>
              <w:t xml:space="preserve"> of the procurement procedure? </w:t>
            </w:r>
          </w:p>
          <w:p w14:paraId="77B5216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7ACFAA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0BBED7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51DE9F4" w14:textId="77777777">
        <w:trPr>
          <w:trHeight w:val="932"/>
        </w:trPr>
        <w:tc>
          <w:tcPr>
            <w:tcW w:w="4644" w:type="dxa"/>
            <w:vMerge w:val="restart"/>
            <w:tcBorders>
              <w:top w:val="single" w:sz="4" w:space="0" w:color="000000"/>
              <w:left w:val="single" w:sz="4" w:space="0" w:color="000000"/>
              <w:bottom w:val="single" w:sz="4" w:space="0" w:color="000000"/>
            </w:tcBorders>
          </w:tcPr>
          <w:p w14:paraId="57E3A90C" w14:textId="169688F4" w:rsidR="003F01BC" w:rsidRPr="00B46AD5" w:rsidRDefault="00246E30">
            <w:pPr>
              <w:pStyle w:val="NormalLeft"/>
              <w:rPr>
                <w:lang w:val="en-GB"/>
              </w:rPr>
            </w:pPr>
            <w:r w:rsidRPr="00B46AD5">
              <w:rPr>
                <w:rFonts w:ascii="Arial" w:hAnsi="Arial" w:cs="Arial"/>
                <w:sz w:val="20"/>
                <w:szCs w:val="20"/>
                <w:lang w:val="en-GB"/>
              </w:rPr>
              <w:lastRenderedPageBreak/>
              <w:t xml:space="preserve">C.1.7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been in a situation where a prior public procurement contract, a prior contract with a contracting entity or a prior concession agreement has been </w:t>
            </w:r>
            <w:r w:rsidRPr="00B46AD5">
              <w:rPr>
                <w:rFonts w:ascii="Arial" w:hAnsi="Arial" w:cs="Arial"/>
                <w:b/>
                <w:bCs/>
                <w:sz w:val="20"/>
                <w:szCs w:val="20"/>
                <w:lang w:val="en-GB"/>
              </w:rPr>
              <w:t>terminated prematurely</w:t>
            </w:r>
            <w:r w:rsidRPr="00B46AD5">
              <w:rPr>
                <w:rFonts w:ascii="Arial" w:hAnsi="Arial" w:cs="Arial"/>
                <w:sz w:val="20"/>
                <w:szCs w:val="20"/>
                <w:lang w:val="en-GB"/>
              </w:rPr>
              <w:t>, or where damages or other comparable sanctions have been imposed in connection with that prior contract?</w:t>
            </w:r>
            <w:r w:rsidR="008076AD" w:rsidRPr="00B46AD5">
              <w:rPr>
                <w:rFonts w:ascii="Arial" w:hAnsi="Arial" w:cs="Arial"/>
                <w:sz w:val="20"/>
                <w:szCs w:val="20"/>
                <w:lang w:val="en-GB"/>
              </w:rPr>
              <w:t xml:space="preserve"> </w:t>
            </w:r>
            <w:r w:rsidRPr="00B46AD5">
              <w:rPr>
                <w:rFonts w:ascii="Arial" w:hAnsi="Arial" w:cs="Arial"/>
                <w:sz w:val="20"/>
                <w:szCs w:val="20"/>
                <w:lang w:val="en-GB"/>
              </w:rPr>
              <w:t>If yes,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53D9115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497B2A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7431CE5" w14:textId="77777777">
        <w:trPr>
          <w:trHeight w:val="931"/>
        </w:trPr>
        <w:tc>
          <w:tcPr>
            <w:tcW w:w="4644" w:type="dxa"/>
            <w:vMerge/>
            <w:tcBorders>
              <w:top w:val="single" w:sz="4" w:space="0" w:color="000000"/>
              <w:left w:val="single" w:sz="4" w:space="0" w:color="000000"/>
              <w:bottom w:val="single" w:sz="4" w:space="0" w:color="000000"/>
            </w:tcBorders>
          </w:tcPr>
          <w:p w14:paraId="37A4FC39"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4F6CF49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If yes, has the contractor taken self-cleaning measures? [] Yes [] No </w:t>
            </w:r>
          </w:p>
          <w:p w14:paraId="21F0358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04C8A5B5" w14:textId="77777777">
        <w:tc>
          <w:tcPr>
            <w:tcW w:w="4644" w:type="dxa"/>
            <w:tcBorders>
              <w:top w:val="single" w:sz="4" w:space="0" w:color="000000"/>
              <w:left w:val="single" w:sz="4" w:space="0" w:color="000000"/>
              <w:bottom w:val="single" w:sz="4" w:space="0" w:color="000000"/>
            </w:tcBorders>
          </w:tcPr>
          <w:p w14:paraId="04B8394A" w14:textId="78B4FA00"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C.1.8 Can the contractor confirm that</w:t>
            </w:r>
            <w:r w:rsidR="008076AD" w:rsidRPr="00B46AD5">
              <w:rPr>
                <w:rFonts w:ascii="Arial" w:hAnsi="Arial" w:cs="Arial"/>
                <w:sz w:val="20"/>
                <w:szCs w:val="20"/>
                <w:lang w:val="en-GB"/>
              </w:rPr>
              <w:t xml:space="preserve"> he</w:t>
            </w:r>
            <w:r w:rsidRPr="00B46AD5">
              <w:rPr>
                <w:rFonts w:ascii="Arial" w:hAnsi="Arial" w:cs="Arial"/>
                <w:sz w:val="20"/>
                <w:szCs w:val="20"/>
                <w:lang w:val="en-GB"/>
              </w:rPr>
              <w:t>:</w:t>
            </w:r>
            <w:r w:rsidRPr="00B46AD5">
              <w:rPr>
                <w:rFonts w:ascii="Arial" w:hAnsi="Arial" w:cs="Arial"/>
                <w:sz w:val="20"/>
                <w:szCs w:val="20"/>
                <w:lang w:val="en-GB"/>
              </w:rPr>
              <w:br/>
            </w:r>
            <w:r w:rsidRPr="00B46AD5">
              <w:rPr>
                <w:rStyle w:val="NormalBoldChar"/>
                <w:rFonts w:ascii="Arial" w:eastAsia="Calibri" w:hAnsi="Arial" w:cs="Arial"/>
                <w:b w:val="0"/>
                <w:sz w:val="20"/>
                <w:szCs w:val="20"/>
                <w:lang w:val="en-GB"/>
              </w:rPr>
              <w:t>is not guilty</w:t>
            </w:r>
            <w:r w:rsidRPr="00B46AD5">
              <w:rPr>
                <w:rFonts w:ascii="Arial" w:hAnsi="Arial" w:cs="Arial"/>
                <w:sz w:val="20"/>
                <w:szCs w:val="20"/>
                <w:lang w:val="en-GB"/>
              </w:rPr>
              <w:t xml:space="preserve"> of serious misrepresentation in supplying the information required to verify the absence of grounds for exclusion or to verify compliance with the selection criteria; </w:t>
            </w:r>
          </w:p>
          <w:p w14:paraId="2A7A72EC"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b) didn’t</w:t>
            </w:r>
            <w:r w:rsidRPr="00B46AD5">
              <w:rPr>
                <w:rFonts w:ascii="Arial" w:hAnsi="Arial" w:cs="Arial"/>
                <w:b/>
                <w:sz w:val="20"/>
                <w:szCs w:val="20"/>
                <w:lang w:val="en-GB"/>
              </w:rPr>
              <w:t xml:space="preserve"> conceal </w:t>
            </w:r>
            <w:r w:rsidRPr="00B46AD5">
              <w:rPr>
                <w:rFonts w:ascii="Arial" w:hAnsi="Arial" w:cs="Arial"/>
                <w:bCs/>
                <w:sz w:val="20"/>
                <w:szCs w:val="20"/>
                <w:lang w:val="en-GB"/>
              </w:rPr>
              <w:t>this</w:t>
            </w:r>
            <w:r w:rsidRPr="00B46AD5">
              <w:rPr>
                <w:rFonts w:ascii="Arial" w:hAnsi="Arial" w:cs="Arial"/>
                <w:sz w:val="20"/>
                <w:szCs w:val="20"/>
                <w:lang w:val="en-GB"/>
              </w:rPr>
              <w:t xml:space="preserve"> information; </w:t>
            </w:r>
          </w:p>
          <w:p w14:paraId="3697939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 is able to produce without delay the supporting documents required by the contracting authority or contracting entity; and </w:t>
            </w:r>
          </w:p>
          <w:p w14:paraId="7004CE41" w14:textId="77777777" w:rsidR="003F01BC" w:rsidRPr="00B46AD5" w:rsidRDefault="00246E30">
            <w:pPr>
              <w:pStyle w:val="NormalLeft"/>
              <w:rPr>
                <w:lang w:val="en-GB"/>
              </w:rPr>
            </w:pPr>
            <w:r w:rsidRPr="00B46AD5">
              <w:rPr>
                <w:rFonts w:ascii="Arial" w:hAnsi="Arial" w:cs="Arial"/>
                <w:sz w:val="20"/>
                <w:szCs w:val="20"/>
                <w:lang w:val="en-GB"/>
              </w:rPr>
              <w:t>d) has not taken steps to unlawfully influence the decision-making process of the contracting authority or contracting entity, to obtain confidential information which may give it an undue advantage in the procurement procedure or to negligently submit misleading information which may have material impact on exclusion, selection or award decisions?</w:t>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36996BE" w14:textId="51E7B7D4"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bl>
    <w:p w14:paraId="2089CA73" w14:textId="77777777" w:rsidR="003F01BC" w:rsidRPr="00B46AD5" w:rsidRDefault="00246E30">
      <w:pPr>
        <w:pStyle w:val="SectionTitle"/>
        <w:rPr>
          <w:rFonts w:cs="Arial"/>
          <w:color w:val="000000" w:themeColor="text1"/>
          <w:lang w:val="en-GB"/>
        </w:rPr>
      </w:pPr>
      <w:r w:rsidRPr="00B46AD5">
        <w:rPr>
          <w:rFonts w:ascii="Arial" w:hAnsi="Arial" w:cs="Arial"/>
          <w:b w:val="0"/>
          <w:color w:val="000000" w:themeColor="text1"/>
          <w:sz w:val="20"/>
          <w:szCs w:val="20"/>
          <w:lang w:val="en-GB"/>
        </w:rPr>
        <w:t>D: Other grounds for exclusion which may be provided for in the national law of the Member State of the contracting authority or contracting entity</w:t>
      </w:r>
    </w:p>
    <w:tbl>
      <w:tblPr>
        <w:tblW w:w="9309" w:type="dxa"/>
        <w:tblInd w:w="-123" w:type="dxa"/>
        <w:tblLayout w:type="fixed"/>
        <w:tblLook w:val="04A0" w:firstRow="1" w:lastRow="0" w:firstColumn="1" w:lastColumn="0" w:noHBand="0" w:noVBand="1"/>
      </w:tblPr>
      <w:tblGrid>
        <w:gridCol w:w="4644"/>
        <w:gridCol w:w="4665"/>
      </w:tblGrid>
      <w:tr w:rsidR="003F01BC" w:rsidRPr="00B46AD5" w14:paraId="2C8B2995" w14:textId="77777777">
        <w:tc>
          <w:tcPr>
            <w:tcW w:w="4644" w:type="dxa"/>
            <w:tcBorders>
              <w:top w:val="single" w:sz="4" w:space="0" w:color="000000"/>
              <w:left w:val="single" w:sz="4" w:space="0" w:color="000000"/>
              <w:bottom w:val="single" w:sz="4" w:space="0" w:color="000000"/>
            </w:tcBorders>
          </w:tcPr>
          <w:p w14:paraId="6128725F"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Purely national grounds for exclusion</w:t>
            </w:r>
          </w:p>
        </w:tc>
        <w:tc>
          <w:tcPr>
            <w:tcW w:w="4665" w:type="dxa"/>
            <w:tcBorders>
              <w:top w:val="single" w:sz="4" w:space="0" w:color="000000"/>
              <w:left w:val="single" w:sz="4" w:space="0" w:color="000000"/>
              <w:bottom w:val="single" w:sz="4" w:space="0" w:color="000000"/>
              <w:right w:val="single" w:sz="4" w:space="0" w:color="000000"/>
            </w:tcBorders>
          </w:tcPr>
          <w:p w14:paraId="67B8831F"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D85330A" w14:textId="77777777">
        <w:tc>
          <w:tcPr>
            <w:tcW w:w="4644" w:type="dxa"/>
            <w:tcBorders>
              <w:top w:val="single" w:sz="4" w:space="0" w:color="000000"/>
              <w:left w:val="single" w:sz="4" w:space="0" w:color="000000"/>
              <w:bottom w:val="single" w:sz="4" w:space="0" w:color="000000"/>
            </w:tcBorders>
          </w:tcPr>
          <w:p w14:paraId="71C7137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Do purely</w:t>
            </w:r>
            <w:r w:rsidRPr="00B46AD5">
              <w:rPr>
                <w:rFonts w:ascii="Arial" w:hAnsi="Arial" w:cs="Arial"/>
                <w:b/>
                <w:bCs/>
                <w:sz w:val="20"/>
                <w:szCs w:val="20"/>
                <w:lang w:val="en-GB"/>
              </w:rPr>
              <w:t xml:space="preserve"> national exclusion</w:t>
            </w:r>
            <w:r w:rsidRPr="00B46AD5">
              <w:rPr>
                <w:rFonts w:ascii="Arial" w:hAnsi="Arial" w:cs="Arial"/>
                <w:sz w:val="20"/>
                <w:szCs w:val="20"/>
                <w:lang w:val="en-GB"/>
              </w:rPr>
              <w:t xml:space="preserve"> grounds set out in the relevant notice or procurement documents apply?</w:t>
            </w:r>
          </w:p>
          <w:p w14:paraId="7D43A4DB" w14:textId="77777777" w:rsidR="003F01BC" w:rsidRPr="00B46AD5" w:rsidRDefault="00246E30">
            <w:pPr>
              <w:jc w:val="left"/>
              <w:rPr>
                <w:lang w:val="en-GB"/>
              </w:rPr>
            </w:pPr>
            <w:r w:rsidRPr="00B46AD5">
              <w:rPr>
                <w:rFonts w:ascii="Arial" w:hAnsi="Arial" w:cs="Arial"/>
                <w:sz w:val="20"/>
                <w:szCs w:val="20"/>
                <w:lang w:val="en-GB"/>
              </w:rPr>
              <w:t xml:space="preserve"> If the documentation required in the relevant notice or procurement documents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27186EE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F636BCE" w14:textId="77777777" w:rsidR="003F01BC" w:rsidRPr="00B46AD5" w:rsidRDefault="003F01BC">
            <w:pPr>
              <w:jc w:val="left"/>
              <w:rPr>
                <w:rFonts w:ascii="Arial" w:hAnsi="Arial" w:cs="Arial"/>
                <w:sz w:val="20"/>
                <w:szCs w:val="20"/>
                <w:lang w:val="en-GB"/>
              </w:rPr>
            </w:pPr>
          </w:p>
          <w:p w14:paraId="542BC083"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Odwoanieprzypisudolnego"/>
                <w:rFonts w:ascii="Arial" w:hAnsi="Arial" w:cs="Arial"/>
                <w:sz w:val="20"/>
                <w:szCs w:val="20"/>
                <w:lang w:val="en-GB"/>
              </w:rPr>
              <w:footnoteReference w:id="31"/>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7F5F7C51" w14:textId="77777777">
        <w:tc>
          <w:tcPr>
            <w:tcW w:w="4644" w:type="dxa"/>
            <w:tcBorders>
              <w:top w:val="single" w:sz="4" w:space="0" w:color="000000"/>
              <w:left w:val="single" w:sz="4" w:space="0" w:color="000000"/>
              <w:bottom w:val="single" w:sz="4" w:space="0" w:color="000000"/>
            </w:tcBorders>
          </w:tcPr>
          <w:p w14:paraId="6A03CB1D" w14:textId="6ACE0578" w:rsidR="003F01BC" w:rsidRPr="00B46AD5" w:rsidRDefault="00246E30">
            <w:pPr>
              <w:jc w:val="left"/>
              <w:rPr>
                <w:rFonts w:ascii="Arial" w:hAnsi="Arial" w:cs="Arial"/>
                <w:sz w:val="20"/>
                <w:szCs w:val="20"/>
                <w:lang w:val="en-GB"/>
              </w:rPr>
            </w:pPr>
            <w:r w:rsidRPr="00B46AD5">
              <w:rPr>
                <w:rStyle w:val="NormalBoldChar"/>
                <w:rFonts w:ascii="Arial" w:eastAsia="Calibri" w:hAnsi="Arial" w:cs="Arial"/>
                <w:sz w:val="20"/>
                <w:szCs w:val="20"/>
                <w:lang w:val="en-GB"/>
              </w:rPr>
              <w:lastRenderedPageBreak/>
              <w:t>Where any of the purely domestic exclusion grounds appl</w:t>
            </w:r>
            <w:r w:rsidR="008076AD" w:rsidRPr="00B46AD5">
              <w:rPr>
                <w:rStyle w:val="NormalBoldChar"/>
                <w:rFonts w:ascii="Arial" w:eastAsia="Calibri" w:hAnsi="Arial" w:cs="Arial"/>
                <w:sz w:val="20"/>
                <w:szCs w:val="20"/>
                <w:lang w:val="en-GB"/>
              </w:rPr>
              <w:t>y</w:t>
            </w:r>
            <w:r w:rsidRPr="00B46AD5">
              <w:rPr>
                <w:rFonts w:ascii="Arial" w:hAnsi="Arial" w:cs="Arial"/>
                <w:sz w:val="20"/>
                <w:szCs w:val="20"/>
                <w:lang w:val="en-GB"/>
              </w:rPr>
              <w:t xml:space="preserve">, has the contractor taken self-cleaning measures? </w:t>
            </w:r>
          </w:p>
          <w:p w14:paraId="2E94187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27C3E0B" w14:textId="7CB4AE72"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p w14:paraId="7364DC2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0D313BC5" w14:textId="77777777" w:rsidR="003F01BC" w:rsidRPr="00B46AD5" w:rsidRDefault="00246E30">
      <w:pPr>
        <w:rPr>
          <w:lang w:val="en-GB"/>
        </w:rPr>
      </w:pPr>
      <w:r w:rsidRPr="00B46AD5">
        <w:rPr>
          <w:lang w:val="en-GB"/>
        </w:rPr>
        <w:br w:type="page"/>
      </w:r>
    </w:p>
    <w:p w14:paraId="34CEB049"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IV: Eligibility criteria</w:t>
      </w:r>
    </w:p>
    <w:p w14:paraId="784DB170" w14:textId="06AD6D1F" w:rsidR="003F01BC" w:rsidRPr="00B46AD5" w:rsidRDefault="00246E30">
      <w:pPr>
        <w:rPr>
          <w:rFonts w:ascii="Symbol" w:hAnsi="Symbol" w:cs="Symbol"/>
          <w:sz w:val="20"/>
          <w:szCs w:val="20"/>
          <w:lang w:val="en-GB"/>
        </w:rPr>
      </w:pPr>
      <w:r w:rsidRPr="00B46AD5">
        <w:rPr>
          <w:rFonts w:ascii="Arial" w:hAnsi="Arial" w:cs="Arial"/>
          <w:sz w:val="20"/>
          <w:szCs w:val="20"/>
          <w:lang w:val="en-GB"/>
        </w:rPr>
        <w:t>With regard to the qualification criteria (section</w:t>
      </w:r>
      <w:r w:rsidRPr="00B46AD5">
        <w:rPr>
          <w:rFonts w:ascii="Symbol" w:hAnsi="Symbol" w:cs="Symbol"/>
          <w:sz w:val="20"/>
          <w:szCs w:val="20"/>
          <w:lang w:val="en-GB"/>
        </w:rPr>
        <w:t></w:t>
      </w:r>
      <w:r w:rsidR="008076AD" w:rsidRPr="00B46AD5">
        <w:rPr>
          <w:rFonts w:ascii="Symbol" w:hAnsi="Symbol" w:cs="Symbol"/>
          <w:sz w:val="20"/>
          <w:szCs w:val="20"/>
          <w:lang w:val="en-GB"/>
        </w:rPr>
        <w:t></w:t>
      </w:r>
      <w:r w:rsidRPr="00B46AD5">
        <w:rPr>
          <w:rFonts w:ascii="Arial" w:hAnsi="Arial" w:cs="Arial"/>
          <w:sz w:val="20"/>
          <w:szCs w:val="20"/>
          <w:lang w:val="en-GB"/>
        </w:rPr>
        <w:t>or sections A-D of this part), the contractor declares that:</w:t>
      </w:r>
    </w:p>
    <w:p w14:paraId="579D1C7B" w14:textId="77777777" w:rsidR="003F01BC" w:rsidRPr="00B46AD5" w:rsidRDefault="00246E30">
      <w:pPr>
        <w:pStyle w:val="SectionTitle"/>
        <w:rPr>
          <w:rFonts w:ascii="Arial" w:hAnsi="Arial" w:cs="Arial"/>
          <w:color w:val="00B050"/>
          <w:sz w:val="20"/>
          <w:szCs w:val="20"/>
          <w:lang w:val="en-GB"/>
        </w:rPr>
      </w:pPr>
      <w:r w:rsidRPr="00B46AD5">
        <w:rPr>
          <w:rFonts w:ascii="Symbol" w:hAnsi="Symbol" w:cs="Symbol"/>
          <w:b w:val="0"/>
          <w:color w:val="00B050"/>
          <w:sz w:val="20"/>
          <w:szCs w:val="20"/>
          <w:lang w:val="en-GB"/>
        </w:rPr>
        <w:t></w:t>
      </w:r>
      <w:r w:rsidRPr="00B46AD5">
        <w:rPr>
          <w:rFonts w:ascii="Arial" w:hAnsi="Arial" w:cs="Arial"/>
          <w:b w:val="0"/>
          <w:color w:val="00B050"/>
          <w:sz w:val="20"/>
          <w:szCs w:val="20"/>
          <w:lang w:val="en-GB"/>
        </w:rPr>
        <w:t>: General statement regarding all eligibility criteria</w:t>
      </w:r>
    </w:p>
    <w:p w14:paraId="415A9232" w14:textId="3C43C7E8"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complete this field where the contracting authority or contracting entity has indicated in the relevant notice or in the procurement documents referred to in the notice that 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 xml:space="preserve">may limit itself to completing section </w:t>
      </w:r>
      <w:r w:rsidRPr="00B46AD5">
        <w:rPr>
          <w:rFonts w:ascii="Arial" w:hAnsi="Arial" w:cs="Arial"/>
          <w:b/>
          <w:sz w:val="20"/>
          <w:szCs w:val="20"/>
          <w:lang w:val="en-GB"/>
        </w:rPr>
        <w:t></w:t>
      </w:r>
      <w:r w:rsidRPr="00B46AD5">
        <w:rPr>
          <w:lang w:val="en-GB"/>
        </w:rPr>
        <w:t xml:space="preserve">in </w:t>
      </w:r>
      <w:r w:rsidRPr="00B46AD5">
        <w:rPr>
          <w:b/>
          <w:bCs/>
          <w:lang w:val="en-GB"/>
        </w:rPr>
        <w:t>Part IV and need not complete any of the other sections in Part IV:</w:t>
      </w:r>
    </w:p>
    <w:tbl>
      <w:tblPr>
        <w:tblW w:w="9233" w:type="dxa"/>
        <w:tblInd w:w="-123" w:type="dxa"/>
        <w:tblLayout w:type="fixed"/>
        <w:tblLook w:val="04A0" w:firstRow="1" w:lastRow="0" w:firstColumn="1" w:lastColumn="0" w:noHBand="0" w:noVBand="1"/>
      </w:tblPr>
      <w:tblGrid>
        <w:gridCol w:w="4606"/>
        <w:gridCol w:w="4627"/>
      </w:tblGrid>
      <w:tr w:rsidR="003F01BC" w:rsidRPr="00B46AD5" w14:paraId="34784284" w14:textId="77777777">
        <w:tc>
          <w:tcPr>
            <w:tcW w:w="4606" w:type="dxa"/>
            <w:tcBorders>
              <w:top w:val="single" w:sz="4" w:space="0" w:color="000000"/>
              <w:left w:val="single" w:sz="4" w:space="0" w:color="000000"/>
              <w:bottom w:val="single" w:sz="4" w:space="0" w:color="000000"/>
            </w:tcBorders>
          </w:tcPr>
          <w:p w14:paraId="4AA7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Meeting all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10C6C4CA"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420C867F" w14:textId="77777777">
        <w:tc>
          <w:tcPr>
            <w:tcW w:w="4606" w:type="dxa"/>
            <w:tcBorders>
              <w:top w:val="single" w:sz="4" w:space="0" w:color="000000"/>
              <w:left w:val="single" w:sz="4" w:space="0" w:color="000000"/>
              <w:bottom w:val="single" w:sz="4" w:space="0" w:color="000000"/>
            </w:tcBorders>
          </w:tcPr>
          <w:p w14:paraId="049C803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Meets the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02EFBC0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759093F2"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Competence</w:t>
      </w:r>
    </w:p>
    <w:p w14:paraId="4688ABA4" w14:textId="0A91510C"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sz w:val="20"/>
          <w:szCs w:val="20"/>
          <w:lang w:val="en-GB"/>
        </w:rPr>
        <w:t xml:space="preserve">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should only provide information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61E50863" w14:textId="77777777">
        <w:tc>
          <w:tcPr>
            <w:tcW w:w="4644" w:type="dxa"/>
            <w:tcBorders>
              <w:top w:val="single" w:sz="4" w:space="0" w:color="000000"/>
              <w:left w:val="single" w:sz="4" w:space="0" w:color="000000"/>
              <w:bottom w:val="single" w:sz="4" w:space="0" w:color="000000"/>
            </w:tcBorders>
          </w:tcPr>
          <w:p w14:paraId="042D8ED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A.1 Competencies</w:t>
            </w:r>
          </w:p>
        </w:tc>
        <w:tc>
          <w:tcPr>
            <w:tcW w:w="4665" w:type="dxa"/>
            <w:tcBorders>
              <w:top w:val="single" w:sz="4" w:space="0" w:color="000000"/>
              <w:left w:val="single" w:sz="4" w:space="0" w:color="000000"/>
              <w:bottom w:val="single" w:sz="4" w:space="0" w:color="000000"/>
              <w:right w:val="single" w:sz="4" w:space="0" w:color="000000"/>
            </w:tcBorders>
          </w:tcPr>
          <w:p w14:paraId="62CCB26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A7D1476" w14:textId="77777777">
        <w:tc>
          <w:tcPr>
            <w:tcW w:w="4644" w:type="dxa"/>
            <w:tcBorders>
              <w:top w:val="single" w:sz="4" w:space="0" w:color="000000"/>
              <w:left w:val="single" w:sz="4" w:space="0" w:color="000000"/>
              <w:bottom w:val="single" w:sz="4" w:space="0" w:color="000000"/>
            </w:tcBorders>
          </w:tcPr>
          <w:p w14:paraId="2A7F982E" w14:textId="7EACBB2E" w:rsidR="003F01BC" w:rsidRPr="00B46AD5" w:rsidRDefault="00246E30">
            <w:pPr>
              <w:numPr>
                <w:ilvl w:val="0"/>
                <w:numId w:val="10"/>
              </w:numPr>
              <w:jc w:val="left"/>
              <w:rPr>
                <w:rFonts w:ascii="Arial" w:hAnsi="Arial" w:cs="Arial"/>
                <w:sz w:val="20"/>
                <w:szCs w:val="20"/>
                <w:lang w:val="en-GB"/>
              </w:rPr>
            </w:pPr>
            <w:r w:rsidRPr="00B46AD5">
              <w:rPr>
                <w:rFonts w:ascii="Arial" w:hAnsi="Arial" w:cs="Arial"/>
                <w:b/>
                <w:sz w:val="20"/>
                <w:szCs w:val="20"/>
                <w:lang w:val="en-GB"/>
              </w:rPr>
              <w:t xml:space="preserve">Registered in the relevant professional or trade register </w:t>
            </w:r>
            <w:r w:rsidRPr="00B46AD5">
              <w:rPr>
                <w:rFonts w:ascii="Arial" w:hAnsi="Arial" w:cs="Arial"/>
                <w:bCs/>
                <w:sz w:val="20"/>
                <w:szCs w:val="20"/>
                <w:lang w:val="en-GB"/>
              </w:rPr>
              <w:t>conducted i</w:t>
            </w:r>
            <w:r w:rsidRPr="00B46AD5">
              <w:rPr>
                <w:rFonts w:ascii="Arial" w:hAnsi="Arial" w:cs="Arial"/>
                <w:sz w:val="20"/>
                <w:szCs w:val="20"/>
                <w:lang w:val="en-GB"/>
              </w:rPr>
              <w:t xml:space="preserve">n the Member State of establishment of the </w:t>
            </w:r>
            <w:r w:rsidR="004B413F" w:rsidRPr="00B46AD5">
              <w:rPr>
                <w:rFonts w:ascii="Arial" w:hAnsi="Arial" w:cs="Arial"/>
                <w:sz w:val="20"/>
                <w:szCs w:val="20"/>
                <w:lang w:val="en-GB"/>
              </w:rPr>
              <w:t>contractor</w:t>
            </w:r>
            <w:r w:rsidRPr="00B46AD5">
              <w:rPr>
                <w:rStyle w:val="FootnoteAnchor"/>
                <w:rFonts w:ascii="Arial" w:hAnsi="Arial" w:cs="Arial"/>
                <w:sz w:val="20"/>
                <w:szCs w:val="20"/>
                <w:lang w:val="en-GB"/>
              </w:rPr>
              <w:footnoteReference w:id="32"/>
            </w:r>
            <w:r w:rsidRPr="00B46AD5">
              <w:rPr>
                <w:rFonts w:ascii="Arial" w:hAnsi="Arial" w:cs="Arial"/>
                <w:sz w:val="20"/>
                <w:szCs w:val="20"/>
                <w:lang w:val="en-GB"/>
              </w:rPr>
              <w:t>:</w:t>
            </w:r>
          </w:p>
          <w:p w14:paraId="7BFDEADC"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5727E51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308BB3C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BA89327" w14:textId="77777777">
        <w:tc>
          <w:tcPr>
            <w:tcW w:w="4644" w:type="dxa"/>
            <w:tcBorders>
              <w:top w:val="single" w:sz="4" w:space="0" w:color="000000"/>
              <w:left w:val="single" w:sz="4" w:space="0" w:color="000000"/>
              <w:bottom w:val="single" w:sz="4" w:space="0" w:color="000000"/>
            </w:tcBorders>
          </w:tcPr>
          <w:p w14:paraId="2B86E908" w14:textId="77777777" w:rsidR="003F01BC" w:rsidRPr="00B46AD5" w:rsidRDefault="00246E30">
            <w:pPr>
              <w:jc w:val="left"/>
              <w:rPr>
                <w:lang w:val="en-GB"/>
              </w:rPr>
            </w:pPr>
            <w:r w:rsidRPr="00B46AD5">
              <w:rPr>
                <w:rFonts w:ascii="Arial" w:hAnsi="Arial" w:cs="Arial"/>
                <w:b/>
                <w:sz w:val="20"/>
                <w:szCs w:val="20"/>
                <w:lang w:val="en-GB"/>
              </w:rPr>
              <w:t>2) With regard to public service contracts:</w:t>
            </w:r>
            <w:r w:rsidRPr="00B46AD5">
              <w:rPr>
                <w:rFonts w:ascii="Arial" w:hAnsi="Arial" w:cs="Arial"/>
                <w:b/>
                <w:sz w:val="20"/>
                <w:szCs w:val="20"/>
                <w:lang w:val="en-GB"/>
              </w:rPr>
              <w:br/>
            </w:r>
            <w:r w:rsidRPr="00B46AD5">
              <w:rPr>
                <w:rFonts w:ascii="Arial" w:hAnsi="Arial" w:cs="Arial"/>
                <w:sz w:val="20"/>
                <w:szCs w:val="20"/>
                <w:lang w:val="en-GB"/>
              </w:rPr>
              <w:t>Is it necessary to have a specific authorization or be a member of a specific organization to be able to provide the service in question in the contractor's country of establishment?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71A69C9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1FD32288" w14:textId="03211570"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If yes, please specify which authorization or membership status is concerned and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it: [ …] [] Yes [] No </w:t>
            </w:r>
          </w:p>
          <w:p w14:paraId="01E079A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details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D22069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B: Economic and financial situation</w:t>
      </w:r>
    </w:p>
    <w:p w14:paraId="0D632A38" w14:textId="26BD8319"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should only provide information where the contracting authority or contracting entity requires the data</w:t>
      </w:r>
      <w:r w:rsidR="00730C76" w:rsidRPr="00B46AD5">
        <w:rPr>
          <w:rFonts w:ascii="Arial" w:hAnsi="Arial" w:cs="Arial"/>
          <w:b/>
          <w:sz w:val="20"/>
          <w:szCs w:val="20"/>
          <w:lang w:val="en-GB"/>
        </w:rPr>
        <w:t xml:space="preserve"> </w:t>
      </w:r>
      <w:r w:rsidRPr="00B46AD5">
        <w:rPr>
          <w:lang w:val="en-GB"/>
        </w:rPr>
        <w:t>selection criteria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186FC0CF" w14:textId="77777777">
        <w:tc>
          <w:tcPr>
            <w:tcW w:w="4644" w:type="dxa"/>
            <w:tcBorders>
              <w:top w:val="single" w:sz="4" w:space="0" w:color="000000"/>
              <w:left w:val="single" w:sz="4" w:space="0" w:color="000000"/>
              <w:bottom w:val="single" w:sz="4" w:space="0" w:color="000000"/>
            </w:tcBorders>
          </w:tcPr>
          <w:p w14:paraId="305760A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B.1 Economic and financial situation</w:t>
            </w:r>
          </w:p>
        </w:tc>
        <w:tc>
          <w:tcPr>
            <w:tcW w:w="4665" w:type="dxa"/>
            <w:tcBorders>
              <w:top w:val="single" w:sz="4" w:space="0" w:color="000000"/>
              <w:left w:val="single" w:sz="4" w:space="0" w:color="000000"/>
              <w:bottom w:val="single" w:sz="4" w:space="0" w:color="000000"/>
              <w:right w:val="single" w:sz="4" w:space="0" w:color="000000"/>
            </w:tcBorders>
          </w:tcPr>
          <w:p w14:paraId="2323333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CD9E9EE" w14:textId="77777777">
        <w:tc>
          <w:tcPr>
            <w:tcW w:w="4644" w:type="dxa"/>
            <w:tcBorders>
              <w:top w:val="single" w:sz="4" w:space="0" w:color="000000"/>
              <w:left w:val="single" w:sz="4" w:space="0" w:color="000000"/>
              <w:bottom w:val="single" w:sz="4" w:space="0" w:color="000000"/>
            </w:tcBorders>
          </w:tcPr>
          <w:p w14:paraId="12448F2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1a) Its ("overall") annual turnover over the specified number of financial years required in the relevant notice or procurement documents is as follows: and/or</w:t>
            </w:r>
          </w:p>
          <w:p w14:paraId="6B34AFB8"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lang w:val="en-GB"/>
              </w:rPr>
              <w:t xml:space="preserve">1b) Its </w:t>
            </w:r>
            <w:r w:rsidRPr="00B46AD5">
              <w:rPr>
                <w:rFonts w:ascii="Arial" w:hAnsi="Arial" w:cs="Arial"/>
                <w:b/>
                <w:bCs/>
                <w:sz w:val="20"/>
                <w:szCs w:val="20"/>
                <w:lang w:val="en-GB"/>
              </w:rPr>
              <w:t>average</w:t>
            </w:r>
            <w:r w:rsidRPr="00B46AD5">
              <w:rPr>
                <w:rFonts w:ascii="Arial" w:hAnsi="Arial" w:cs="Arial"/>
                <w:sz w:val="20"/>
                <w:szCs w:val="20"/>
                <w:lang w:val="en-GB"/>
              </w:rPr>
              <w:t xml:space="preserve"> annual</w:t>
            </w:r>
            <w:r w:rsidRPr="00B46AD5">
              <w:rPr>
                <w:rFonts w:ascii="Arial" w:hAnsi="Arial" w:cs="Arial"/>
                <w:b/>
                <w:bCs/>
                <w:sz w:val="20"/>
                <w:szCs w:val="20"/>
                <w:lang w:val="en-GB"/>
              </w:rPr>
              <w:t xml:space="preserve"> turnover over the specified number of years required in the relevant notice or procurement documents is as follows</w:t>
            </w:r>
            <w:r w:rsidRPr="00B46AD5">
              <w:rPr>
                <w:rStyle w:val="FootnoteAnchor"/>
                <w:rFonts w:ascii="Arial" w:hAnsi="Arial" w:cs="Arial"/>
                <w:b/>
                <w:bCs/>
                <w:sz w:val="20"/>
                <w:szCs w:val="20"/>
                <w:lang w:val="en-GB"/>
              </w:rPr>
              <w:footnoteReference w:id="33"/>
            </w:r>
            <w:r w:rsidRPr="00B46AD5">
              <w:rPr>
                <w:rFonts w:ascii="Arial" w:hAnsi="Arial" w:cs="Arial"/>
                <w:b/>
                <w:bCs/>
                <w:sz w:val="20"/>
                <w:szCs w:val="20"/>
                <w:lang w:val="en-GB"/>
              </w:rPr>
              <w:t>():</w:t>
            </w:r>
          </w:p>
          <w:p w14:paraId="5F461CE7"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FCFBBE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7F67B1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48118AF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w:t>
            </w:r>
          </w:p>
          <w:p w14:paraId="640DDFC1" w14:textId="77777777" w:rsidR="003F01BC" w:rsidRPr="00B46AD5" w:rsidRDefault="003F01BC">
            <w:pPr>
              <w:jc w:val="left"/>
              <w:rPr>
                <w:rFonts w:ascii="Arial" w:hAnsi="Arial" w:cs="Arial"/>
                <w:sz w:val="20"/>
                <w:szCs w:val="20"/>
                <w:lang w:val="en-GB"/>
              </w:rPr>
            </w:pPr>
          </w:p>
          <w:p w14:paraId="034DD2C6" w14:textId="77777777" w:rsidR="003F01BC" w:rsidRPr="00B46AD5" w:rsidRDefault="003F01BC">
            <w:pPr>
              <w:jc w:val="left"/>
              <w:rPr>
                <w:rFonts w:ascii="Arial" w:hAnsi="Arial" w:cs="Arial"/>
                <w:sz w:val="20"/>
                <w:szCs w:val="20"/>
                <w:lang w:val="en-GB"/>
              </w:rPr>
            </w:pPr>
          </w:p>
          <w:p w14:paraId="5B9B995F" w14:textId="77777777" w:rsidR="003F01BC" w:rsidRPr="00B46AD5" w:rsidRDefault="00246E30">
            <w:pPr>
              <w:jc w:val="left"/>
              <w:rPr>
                <w:lang w:val="en-GB"/>
              </w:rPr>
            </w:pPr>
            <w:r w:rsidRPr="00B46AD5">
              <w:rPr>
                <w:rFonts w:ascii="Arial" w:hAnsi="Arial" w:cs="Arial"/>
                <w:sz w:val="20"/>
                <w:szCs w:val="20"/>
                <w:lang w:val="en-GB"/>
              </w:rPr>
              <w:t>(number of years, average turnover): [……], [……] […] currency</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B57A82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596571E9" w14:textId="77777777">
        <w:tc>
          <w:tcPr>
            <w:tcW w:w="4644" w:type="dxa"/>
            <w:tcBorders>
              <w:top w:val="single" w:sz="4" w:space="0" w:color="000000"/>
              <w:left w:val="single" w:sz="4" w:space="0" w:color="000000"/>
              <w:bottom w:val="single" w:sz="4" w:space="0" w:color="000000"/>
            </w:tcBorders>
          </w:tcPr>
          <w:p w14:paraId="7EF037A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2a) Its annual ("specific") turnover in the business area covered by the contract and specified in the relevant notice or contract documents over the required number of financial years is as follows: and/or</w:t>
            </w:r>
          </w:p>
          <w:p w14:paraId="609527E3" w14:textId="77777777" w:rsidR="003F01BC" w:rsidRPr="00B46AD5" w:rsidRDefault="00246E30">
            <w:pPr>
              <w:jc w:val="left"/>
              <w:rPr>
                <w:lang w:val="en-GB"/>
              </w:rPr>
            </w:pPr>
            <w:r w:rsidRPr="00B46AD5">
              <w:rPr>
                <w:rFonts w:ascii="Arial" w:hAnsi="Arial" w:cs="Arial"/>
                <w:sz w:val="20"/>
                <w:szCs w:val="20"/>
                <w:lang w:val="en-GB"/>
              </w:rPr>
              <w:t>2b) Its average annual turnover in the area concerned and over the specified number of years required in the relevant notice or procurement documents is as follows</w:t>
            </w:r>
            <w:r w:rsidRPr="00B46AD5">
              <w:rPr>
                <w:rStyle w:val="FootnoteAnchor"/>
                <w:rFonts w:ascii="Arial" w:hAnsi="Arial" w:cs="Arial"/>
                <w:b/>
                <w:sz w:val="20"/>
                <w:szCs w:val="20"/>
                <w:lang w:val="en-GB"/>
              </w:rPr>
              <w:footnoteReference w:id="34"/>
            </w:r>
            <w:r w:rsidRPr="00B46AD5">
              <w:rPr>
                <w:rFonts w:ascii="Arial" w:hAnsi="Arial" w:cs="Arial"/>
                <w:b/>
                <w:sz w:val="20"/>
                <w:szCs w:val="20"/>
                <w:lang w:val="en-GB"/>
              </w:rPr>
              <w:t>: :</w:t>
            </w:r>
            <w:r w:rsidRPr="00B46AD5">
              <w:rPr>
                <w:rFonts w:ascii="Arial" w:hAnsi="Arial" w:cs="Arial"/>
                <w:b/>
                <w:sz w:val="20"/>
                <w:szCs w:val="20"/>
                <w:lang w:val="en-GB"/>
              </w:rPr>
              <w:br/>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55281E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 year: [……] turnover: [……] […] currency year: [……] turnover: [……] […] currency</w:t>
            </w:r>
          </w:p>
          <w:p w14:paraId="7F1EA2CB" w14:textId="77777777" w:rsidR="003F01BC" w:rsidRPr="00B46AD5" w:rsidRDefault="003F01BC">
            <w:pPr>
              <w:jc w:val="left"/>
              <w:rPr>
                <w:rFonts w:ascii="Arial" w:hAnsi="Arial" w:cs="Arial"/>
                <w:sz w:val="20"/>
                <w:szCs w:val="20"/>
                <w:lang w:val="en-GB"/>
              </w:rPr>
            </w:pPr>
          </w:p>
          <w:p w14:paraId="555842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(number of years, average turnover): [……], [……] […] currency </w:t>
            </w:r>
          </w:p>
          <w:p w14:paraId="35FC12F9" w14:textId="77777777" w:rsidR="003F01BC" w:rsidRPr="00B46AD5" w:rsidRDefault="003F01BC">
            <w:pPr>
              <w:jc w:val="left"/>
              <w:rPr>
                <w:rFonts w:ascii="Arial" w:hAnsi="Arial" w:cs="Arial"/>
                <w:sz w:val="20"/>
                <w:szCs w:val="20"/>
                <w:lang w:val="en-GB"/>
              </w:rPr>
            </w:pPr>
          </w:p>
          <w:p w14:paraId="2270B892" w14:textId="77777777" w:rsidR="003F01BC" w:rsidRPr="00B46AD5" w:rsidRDefault="00246E30">
            <w:pPr>
              <w:jc w:val="left"/>
              <w:rPr>
                <w:lang w:val="en-GB"/>
              </w:rPr>
            </w:pPr>
            <w:r w:rsidRPr="00B46AD5">
              <w:rPr>
                <w:rFonts w:ascii="Arial" w:hAnsi="Arial" w:cs="Arial"/>
                <w:sz w:val="20"/>
                <w:szCs w:val="20"/>
                <w:lang w:val="en-GB"/>
              </w:rPr>
              <w:t>(web address, issuing office or body, exact documentation reference data):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03208C7" w14:textId="77777777">
        <w:tc>
          <w:tcPr>
            <w:tcW w:w="4644" w:type="dxa"/>
            <w:tcBorders>
              <w:top w:val="single" w:sz="4" w:space="0" w:color="000000"/>
              <w:left w:val="single" w:sz="4" w:space="0" w:color="000000"/>
              <w:bottom w:val="single" w:sz="4" w:space="0" w:color="000000"/>
            </w:tcBorders>
          </w:tcPr>
          <w:p w14:paraId="23CFCC51" w14:textId="77777777" w:rsidR="003F01BC" w:rsidRPr="00B46AD5" w:rsidRDefault="00246E30">
            <w:pPr>
              <w:jc w:val="left"/>
              <w:rPr>
                <w:lang w:val="en-GB"/>
              </w:rPr>
            </w:pPr>
            <w:r w:rsidRPr="00B46AD5">
              <w:rPr>
                <w:rFonts w:ascii="Arial" w:hAnsi="Arial" w:cs="Arial"/>
                <w:sz w:val="20"/>
                <w:szCs w:val="20"/>
                <w:lang w:val="en-GB"/>
              </w:rPr>
              <w:t>3) Where information on turnover (general or specific) is not available for the entire required period, please provide the date on which the contractor's establishment or commencement of business is established:</w:t>
            </w:r>
          </w:p>
        </w:tc>
        <w:tc>
          <w:tcPr>
            <w:tcW w:w="4665" w:type="dxa"/>
            <w:tcBorders>
              <w:top w:val="single" w:sz="4" w:space="0" w:color="000000"/>
              <w:left w:val="single" w:sz="4" w:space="0" w:color="000000"/>
              <w:bottom w:val="single" w:sz="4" w:space="0" w:color="000000"/>
              <w:right w:val="single" w:sz="4" w:space="0" w:color="000000"/>
            </w:tcBorders>
          </w:tcPr>
          <w:p w14:paraId="75DDFCA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E2D326F" w14:textId="77777777">
        <w:tc>
          <w:tcPr>
            <w:tcW w:w="4644" w:type="dxa"/>
            <w:tcBorders>
              <w:top w:val="single" w:sz="4" w:space="0" w:color="000000"/>
              <w:left w:val="single" w:sz="4" w:space="0" w:color="000000"/>
              <w:bottom w:val="single" w:sz="4" w:space="0" w:color="000000"/>
            </w:tcBorders>
          </w:tcPr>
          <w:p w14:paraId="7A879507" w14:textId="77777777" w:rsidR="003F01BC" w:rsidRPr="00B46AD5" w:rsidRDefault="00246E30">
            <w:pPr>
              <w:numPr>
                <w:ilvl w:val="0"/>
                <w:numId w:val="11"/>
              </w:numPr>
              <w:jc w:val="left"/>
              <w:rPr>
                <w:lang w:val="en-GB"/>
              </w:rPr>
            </w:pPr>
            <w:r w:rsidRPr="00B46AD5">
              <w:rPr>
                <w:rFonts w:ascii="Arial" w:hAnsi="Arial" w:cs="Arial"/>
                <w:sz w:val="20"/>
                <w:szCs w:val="20"/>
                <w:lang w:val="en-GB"/>
              </w:rPr>
              <w:t xml:space="preserve">Regarding </w:t>
            </w:r>
            <w:r w:rsidRPr="00B46AD5">
              <w:rPr>
                <w:rFonts w:ascii="Arial" w:hAnsi="Arial" w:cs="Arial"/>
                <w:b/>
                <w:bCs/>
                <w:sz w:val="20"/>
                <w:szCs w:val="20"/>
                <w:lang w:val="en-GB"/>
              </w:rPr>
              <w:t>financial indicators</w:t>
            </w:r>
            <w:r w:rsidRPr="00B46AD5">
              <w:rPr>
                <w:rStyle w:val="FootnoteAnchor"/>
                <w:rFonts w:ascii="Arial" w:hAnsi="Arial" w:cs="Arial"/>
                <w:b/>
                <w:sz w:val="20"/>
                <w:szCs w:val="20"/>
                <w:lang w:val="en-GB"/>
              </w:rPr>
              <w:footnoteReference w:id="35"/>
            </w:r>
            <w:r w:rsidRPr="00B46AD5">
              <w:rPr>
                <w:rFonts w:ascii="Arial" w:hAnsi="Arial" w:cs="Arial"/>
                <w:sz w:val="20"/>
                <w:szCs w:val="20"/>
                <w:lang w:val="en-GB"/>
              </w:rPr>
              <w:t xml:space="preserve"> specified in the relevant notice or procurement documents, the contractor declares that the current value(s) of the required indicator(s) is (are) as follows:</w:t>
            </w:r>
          </w:p>
          <w:p w14:paraId="3E6D2C79" w14:textId="77777777" w:rsidR="003F01BC" w:rsidRPr="00B46AD5" w:rsidRDefault="00246E30">
            <w:pPr>
              <w:jc w:val="left"/>
              <w:rPr>
                <w:lang w:val="en-GB"/>
              </w:rPr>
            </w:pPr>
            <w:r w:rsidRPr="00B46AD5">
              <w:rPr>
                <w:rFonts w:ascii="Arial" w:hAnsi="Arial" w:cs="Arial"/>
                <w:sz w:val="20"/>
                <w:szCs w:val="20"/>
                <w:lang w:val="en-GB"/>
              </w:rPr>
              <w:t xml:space="preserve"> If the relevant documentation is available in electronic form,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D4FEC67" w14:textId="77777777" w:rsidR="003F01BC" w:rsidRPr="00B46AD5" w:rsidRDefault="00246E30">
            <w:pPr>
              <w:jc w:val="left"/>
              <w:rPr>
                <w:lang w:val="en-GB"/>
              </w:rPr>
            </w:pPr>
            <w:r w:rsidRPr="00B46AD5">
              <w:rPr>
                <w:rFonts w:ascii="Arial" w:hAnsi="Arial" w:cs="Arial"/>
                <w:sz w:val="20"/>
                <w:szCs w:val="20"/>
                <w:lang w:val="en-GB"/>
              </w:rPr>
              <w:t>(determination of the required indicator – the ratio of X to Y</w:t>
            </w:r>
            <w:r w:rsidRPr="00B46AD5">
              <w:rPr>
                <w:rStyle w:val="FootnoteAnchor"/>
                <w:rFonts w:ascii="Arial" w:hAnsi="Arial" w:cs="Arial"/>
                <w:sz w:val="20"/>
                <w:szCs w:val="20"/>
                <w:lang w:val="en-GB"/>
              </w:rPr>
              <w:footnoteReference w:id="36"/>
            </w:r>
            <w:r w:rsidRPr="00B46AD5">
              <w:rPr>
                <w:rFonts w:ascii="Arial" w:hAnsi="Arial" w:cs="Arial"/>
                <w:sz w:val="20"/>
                <w:szCs w:val="20"/>
                <w:lang w:val="en-GB"/>
              </w:rPr>
              <w:t>– and value):[……], [……]</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37"/>
            </w:r>
            <w:r w:rsidRPr="00B46AD5">
              <w:rPr>
                <w:rFonts w:ascii="Arial" w:hAnsi="Arial" w:cs="Arial"/>
                <w:sz w:val="20"/>
                <w:szCs w:val="20"/>
                <w:lang w:val="en-GB"/>
              </w:rPr>
              <w:br/>
            </w:r>
            <w:r w:rsidRPr="00B46AD5">
              <w:rPr>
                <w:rFonts w:ascii="Arial" w:hAnsi="Arial" w:cs="Arial"/>
                <w:i/>
                <w:sz w:val="20"/>
                <w:szCs w:val="20"/>
                <w:lang w:val="en-GB"/>
              </w:rPr>
              <w:br/>
            </w:r>
            <w:r w:rsidRPr="00B46AD5">
              <w:rPr>
                <w:rFonts w:ascii="Arial" w:hAnsi="Arial" w:cs="Arial"/>
                <w:i/>
                <w:sz w:val="20"/>
                <w:szCs w:val="20"/>
                <w:lang w:val="en-GB"/>
              </w:rPr>
              <w:br/>
            </w:r>
            <w:r w:rsidRPr="00B46AD5">
              <w:rPr>
                <w:rFonts w:ascii="Arial" w:hAnsi="Arial" w:cs="Arial"/>
                <w:sz w:val="20"/>
                <w:szCs w:val="20"/>
                <w:lang w:val="en-GB"/>
              </w:rPr>
              <w:t>(web address, issuing office or body, precise reference data of the documentation): [……][……][……]</w:t>
            </w:r>
          </w:p>
        </w:tc>
      </w:tr>
      <w:tr w:rsidR="003F01BC" w:rsidRPr="00B46AD5" w14:paraId="67162602" w14:textId="77777777">
        <w:tc>
          <w:tcPr>
            <w:tcW w:w="4644" w:type="dxa"/>
            <w:tcBorders>
              <w:top w:val="single" w:sz="4" w:space="0" w:color="000000"/>
              <w:left w:val="single" w:sz="4" w:space="0" w:color="000000"/>
              <w:bottom w:val="single" w:sz="4" w:space="0" w:color="000000"/>
            </w:tcBorders>
          </w:tcPr>
          <w:p w14:paraId="26F4D8D1"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lastRenderedPageBreak/>
              <w:t xml:space="preserve">Under </w:t>
            </w:r>
            <w:r w:rsidRPr="00B46AD5">
              <w:rPr>
                <w:rFonts w:ascii="Arial" w:hAnsi="Arial" w:cs="Arial"/>
                <w:b/>
                <w:bCs/>
                <w:sz w:val="20"/>
                <w:szCs w:val="20"/>
                <w:lang w:val="en-GB"/>
              </w:rPr>
              <w:t>occupational risk insurance,</w:t>
            </w:r>
            <w:r w:rsidRPr="00B46AD5">
              <w:rPr>
                <w:rFonts w:ascii="Arial" w:hAnsi="Arial" w:cs="Arial"/>
                <w:sz w:val="20"/>
                <w:szCs w:val="20"/>
                <w:lang w:val="en-GB"/>
              </w:rPr>
              <w:t xml:space="preserve"> the contractor is insured for the following amount:</w:t>
            </w:r>
          </w:p>
          <w:p w14:paraId="1A2E9395" w14:textId="77777777" w:rsidR="003F01BC" w:rsidRPr="00B46AD5" w:rsidRDefault="00246E30">
            <w:pPr>
              <w:jc w:val="left"/>
              <w:rPr>
                <w:lang w:val="en-GB"/>
              </w:rPr>
            </w:pPr>
            <w:r w:rsidRPr="00B46AD5">
              <w:rPr>
                <w:rStyle w:val="NormalBoldChar"/>
                <w:rFonts w:ascii="Arial" w:eastAsia="Calibri" w:hAnsi="Arial" w:cs="Arial"/>
                <w:b w:val="0"/>
                <w:sz w:val="20"/>
                <w:szCs w:val="20"/>
                <w:lang w:val="en-GB"/>
              </w:rPr>
              <w:t xml:space="preserve">If </w:t>
            </w:r>
            <w:r w:rsidRPr="00B46AD5">
              <w:rPr>
                <w:rFonts w:ascii="Arial" w:hAnsi="Arial" w:cs="Arial"/>
                <w:sz w:val="20"/>
                <w:szCs w:val="20"/>
                <w:lang w:val="en-GB"/>
              </w:rPr>
              <w:t>the information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7E083D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currency</w:t>
            </w:r>
          </w:p>
          <w:p w14:paraId="4B2D7D6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(web address, issuing office or body, precise reference data of the documentation): </w:t>
            </w:r>
          </w:p>
          <w:p w14:paraId="2B2FE2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71824B0" w14:textId="77777777">
        <w:tc>
          <w:tcPr>
            <w:tcW w:w="4644" w:type="dxa"/>
            <w:tcBorders>
              <w:top w:val="single" w:sz="4" w:space="0" w:color="000000"/>
              <w:left w:val="single" w:sz="4" w:space="0" w:color="000000"/>
              <w:bottom w:val="single" w:sz="4" w:space="0" w:color="000000"/>
            </w:tcBorders>
          </w:tcPr>
          <w:p w14:paraId="57BD0DAA" w14:textId="22C9B5B3" w:rsidR="003F01BC" w:rsidRPr="00B46AD5" w:rsidRDefault="00246E30">
            <w:pPr>
              <w:jc w:val="left"/>
              <w:rPr>
                <w:lang w:val="en-GB"/>
              </w:rPr>
            </w:pPr>
            <w:r w:rsidRPr="00B46AD5">
              <w:rPr>
                <w:rFonts w:ascii="Arial" w:hAnsi="Arial" w:cs="Arial"/>
                <w:sz w:val="20"/>
                <w:szCs w:val="20"/>
                <w:lang w:val="en-GB"/>
              </w:rPr>
              <w:t xml:space="preserve">6) With regard to </w:t>
            </w:r>
            <w:r w:rsidRPr="00B46AD5">
              <w:rPr>
                <w:rFonts w:ascii="Arial" w:hAnsi="Arial" w:cs="Arial"/>
                <w:b/>
                <w:bCs/>
                <w:sz w:val="20"/>
                <w:szCs w:val="20"/>
                <w:lang w:val="en-GB"/>
              </w:rPr>
              <w:t>other possible economic or</w:t>
            </w:r>
            <w:r w:rsidRPr="00B46AD5">
              <w:rPr>
                <w:rFonts w:ascii="Arial" w:hAnsi="Arial" w:cs="Arial"/>
                <w:sz w:val="20"/>
                <w:szCs w:val="20"/>
                <w:lang w:val="en-GB"/>
              </w:rPr>
              <w:t xml:space="preserve"> </w:t>
            </w:r>
            <w:r w:rsidRPr="00B46AD5">
              <w:rPr>
                <w:rFonts w:ascii="Arial" w:hAnsi="Arial" w:cs="Arial"/>
                <w:b/>
                <w:bCs/>
                <w:sz w:val="20"/>
                <w:szCs w:val="20"/>
                <w:lang w:val="en-GB"/>
              </w:rPr>
              <w:t>financial requirements</w:t>
            </w:r>
            <w:r w:rsidRPr="00B46AD5">
              <w:rPr>
                <w:rFonts w:ascii="Arial" w:hAnsi="Arial" w:cs="Arial"/>
                <w:sz w:val="20"/>
                <w:szCs w:val="20"/>
                <w:lang w:val="en-GB"/>
              </w:rPr>
              <w:t xml:space="preserve"> which may have been specified in the relevant notice or procurement documents,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declares that If the relevant documentation which may have been specified in the relevant notice or procurement documents is available in electronic form, please indicate : :</w:t>
            </w:r>
          </w:p>
        </w:tc>
        <w:tc>
          <w:tcPr>
            <w:tcW w:w="4665" w:type="dxa"/>
            <w:tcBorders>
              <w:top w:val="single" w:sz="4" w:space="0" w:color="000000"/>
              <w:left w:val="single" w:sz="4" w:space="0" w:color="000000"/>
              <w:bottom w:val="single" w:sz="4" w:space="0" w:color="000000"/>
              <w:right w:val="single" w:sz="4" w:space="0" w:color="000000"/>
            </w:tcBorders>
          </w:tcPr>
          <w:p w14:paraId="0AC2250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55133118" w14:textId="77777777" w:rsidR="003F01BC" w:rsidRPr="00B46AD5" w:rsidRDefault="003F01BC">
            <w:pPr>
              <w:jc w:val="left"/>
              <w:rPr>
                <w:rFonts w:ascii="Arial" w:hAnsi="Arial" w:cs="Arial"/>
                <w:sz w:val="20"/>
                <w:szCs w:val="20"/>
                <w:lang w:val="en-GB"/>
              </w:rPr>
            </w:pPr>
          </w:p>
          <w:p w14:paraId="5C4F3E5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44468E7"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Technical and professional capacity</w:t>
      </w:r>
    </w:p>
    <w:p w14:paraId="6F792E25" w14:textId="39E40B53"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The contractor should provide information only in the footnote</w:t>
      </w:r>
      <w:r w:rsidR="00730C76" w:rsidRPr="00B46AD5">
        <w:rPr>
          <w:rFonts w:ascii="Arial" w:hAnsi="Arial" w:cs="Arial"/>
          <w:b/>
          <w:sz w:val="20"/>
          <w:szCs w:val="20"/>
          <w:lang w:val="en-GB"/>
        </w:rPr>
        <w:t xml:space="preserve"> </w:t>
      </w:r>
      <w:r w:rsidRPr="00B46AD5">
        <w:rPr>
          <w:rFonts w:ascii="Arial" w:hAnsi="Arial" w:cs="Arial"/>
          <w:b/>
          <w:sz w:val="20"/>
          <w:szCs w:val="20"/>
          <w:lang w:val="en-GB"/>
        </w:rPr>
        <w:t>except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5B364A9C" w14:textId="77777777">
        <w:tc>
          <w:tcPr>
            <w:tcW w:w="4644" w:type="dxa"/>
            <w:tcBorders>
              <w:top w:val="single" w:sz="4" w:space="0" w:color="000000"/>
              <w:left w:val="single" w:sz="4" w:space="0" w:color="000000"/>
              <w:bottom w:val="single" w:sz="4" w:space="0" w:color="000000"/>
            </w:tcBorders>
          </w:tcPr>
          <w:p w14:paraId="16EC458B" w14:textId="77777777" w:rsidR="003F01BC" w:rsidRPr="00B46AD5" w:rsidRDefault="00246E30">
            <w:pPr>
              <w:rPr>
                <w:lang w:val="en-GB"/>
              </w:rPr>
            </w:pPr>
            <w:bookmarkStart w:id="3" w:name="_DV_M4301"/>
            <w:bookmarkStart w:id="4" w:name="_DV_M4300"/>
            <w:bookmarkEnd w:id="3"/>
            <w:bookmarkEnd w:id="4"/>
            <w:r w:rsidRPr="00B46AD5">
              <w:rPr>
                <w:rFonts w:ascii="Arial" w:hAnsi="Arial" w:cs="Arial"/>
                <w:b/>
                <w:sz w:val="20"/>
                <w:szCs w:val="20"/>
                <w:lang w:val="en-GB"/>
              </w:rPr>
              <w:t>C.1 Technical and professional capacity</w:t>
            </w:r>
          </w:p>
        </w:tc>
        <w:tc>
          <w:tcPr>
            <w:tcW w:w="4665" w:type="dxa"/>
            <w:tcBorders>
              <w:top w:val="single" w:sz="4" w:space="0" w:color="000000"/>
              <w:left w:val="single" w:sz="4" w:space="0" w:color="000000"/>
              <w:bottom w:val="single" w:sz="4" w:space="0" w:color="000000"/>
              <w:right w:val="single" w:sz="4" w:space="0" w:color="000000"/>
            </w:tcBorders>
          </w:tcPr>
          <w:p w14:paraId="0134A1F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16F5710" w14:textId="77777777">
        <w:tc>
          <w:tcPr>
            <w:tcW w:w="4644" w:type="dxa"/>
            <w:tcBorders>
              <w:top w:val="single" w:sz="4" w:space="0" w:color="000000"/>
              <w:left w:val="single" w:sz="4" w:space="0" w:color="000000"/>
              <w:bottom w:val="single" w:sz="4" w:space="0" w:color="000000"/>
            </w:tcBorders>
          </w:tcPr>
          <w:p w14:paraId="4CD92042" w14:textId="77777777" w:rsidR="003F01BC" w:rsidRPr="00B46AD5" w:rsidRDefault="00246E30">
            <w:pPr>
              <w:jc w:val="left"/>
              <w:rPr>
                <w:rFonts w:ascii="Arial" w:hAnsi="Arial" w:cs="Arial"/>
                <w:sz w:val="20"/>
                <w:szCs w:val="20"/>
                <w:lang w:val="en-GB"/>
              </w:rPr>
            </w:pPr>
            <w:r w:rsidRPr="00B46AD5">
              <w:rPr>
                <w:rFonts w:ascii="Arial" w:hAnsi="Arial" w:cs="Arial"/>
                <w:sz w:val="20"/>
                <w:szCs w:val="20"/>
                <w:shd w:val="clear" w:color="auto" w:fill="FFFFFF"/>
                <w:lang w:val="en-GB"/>
              </w:rPr>
              <w:t>1a) Only in relation to public works contracts:</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8"/>
            </w:r>
            <w:r w:rsidRPr="00B46AD5">
              <w:rPr>
                <w:rFonts w:ascii="Arial" w:hAnsi="Arial" w:cs="Arial"/>
                <w:sz w:val="20"/>
                <w:szCs w:val="20"/>
                <w:lang w:val="en-GB"/>
              </w:rPr>
              <w:t>the contractor has carried out the following construction works of the specified type:</w:t>
            </w:r>
          </w:p>
          <w:p w14:paraId="40B76442" w14:textId="77777777" w:rsidR="003F01BC" w:rsidRPr="00B46AD5" w:rsidRDefault="00246E30">
            <w:pPr>
              <w:jc w:val="left"/>
              <w:rPr>
                <w:lang w:val="en-GB"/>
              </w:rPr>
            </w:pPr>
            <w:r w:rsidRPr="00B46AD5">
              <w:rPr>
                <w:rFonts w:ascii="Arial" w:hAnsi="Arial" w:cs="Arial"/>
                <w:sz w:val="20"/>
                <w:szCs w:val="20"/>
                <w:lang w:val="en-GB"/>
              </w:rPr>
              <w:t xml:space="preserve"> If relevant documentation of satisfactory performance and result for the main construction works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568E21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Number of years (this period was indicated in the relevant notice or contract documents): […]</w:t>
            </w:r>
          </w:p>
          <w:p w14:paraId="25A7159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Construction works: [……]</w:t>
            </w:r>
          </w:p>
          <w:p w14:paraId="15F34A1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D1D762B" w14:textId="77777777">
        <w:tc>
          <w:tcPr>
            <w:tcW w:w="4644" w:type="dxa"/>
            <w:tcBorders>
              <w:top w:val="single" w:sz="4" w:space="0" w:color="000000"/>
              <w:left w:val="single" w:sz="4" w:space="0" w:color="000000"/>
              <w:bottom w:val="single" w:sz="4" w:space="0" w:color="000000"/>
            </w:tcBorders>
          </w:tcPr>
          <w:p w14:paraId="176BC573"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shd w:val="clear" w:color="auto" w:fill="FFFFFF"/>
                <w:lang w:val="en-GB"/>
              </w:rPr>
              <w:t xml:space="preserve">1b) For </w:t>
            </w:r>
            <w:r w:rsidRPr="00B46AD5">
              <w:rPr>
                <w:rFonts w:ascii="Arial" w:hAnsi="Arial" w:cs="Arial"/>
                <w:b/>
                <w:bCs/>
                <w:sz w:val="20"/>
                <w:szCs w:val="20"/>
                <w:shd w:val="clear" w:color="auto" w:fill="FFFFFF"/>
                <w:lang w:val="en-GB"/>
              </w:rPr>
              <w:t>public supply contracts and public service contracts</w:t>
            </w:r>
            <w:r w:rsidRPr="00B46AD5">
              <w:rPr>
                <w:rFonts w:ascii="Arial" w:hAnsi="Arial" w:cs="Arial"/>
                <w:sz w:val="20"/>
                <w:szCs w:val="20"/>
                <w:shd w:val="clear" w:color="auto" w:fill="FFFFFF"/>
                <w:lang w:val="en-GB"/>
              </w:rPr>
              <w:t xml:space="preserve"> only:</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9"/>
            </w:r>
            <w:r w:rsidRPr="00B46AD5">
              <w:rPr>
                <w:rFonts w:ascii="Arial" w:hAnsi="Arial" w:cs="Arial"/>
                <w:sz w:val="20"/>
                <w:szCs w:val="20"/>
                <w:lang w:val="en-GB"/>
              </w:rPr>
              <w:t xml:space="preserve">the contractor </w:t>
            </w:r>
            <w:r w:rsidRPr="00B46AD5">
              <w:rPr>
                <w:rFonts w:ascii="Arial" w:hAnsi="Arial" w:cs="Arial"/>
                <w:b/>
                <w:bCs/>
                <w:sz w:val="20"/>
                <w:szCs w:val="20"/>
                <w:lang w:val="en-GB"/>
              </w:rPr>
              <w:t xml:space="preserve">has made the following main supplies of a specified type or provided the following main services of a specified type: </w:t>
            </w:r>
          </w:p>
          <w:p w14:paraId="1C828EF1" w14:textId="77777777" w:rsidR="003F01BC" w:rsidRPr="00B46AD5" w:rsidRDefault="00246E30">
            <w:pPr>
              <w:jc w:val="left"/>
              <w:rPr>
                <w:lang w:val="en-GB"/>
              </w:rPr>
            </w:pPr>
            <w:r w:rsidRPr="00B46AD5">
              <w:rPr>
                <w:rFonts w:ascii="Arial" w:hAnsi="Arial" w:cs="Arial"/>
                <w:sz w:val="20"/>
                <w:szCs w:val="20"/>
                <w:lang w:val="en-GB"/>
              </w:rPr>
              <w:t>When compiling the list, please indicate the amounts, dates and recipients, both public and private</w:t>
            </w:r>
            <w:r w:rsidRPr="00B46AD5">
              <w:rPr>
                <w:rStyle w:val="FootnoteAnchor"/>
                <w:rFonts w:ascii="Arial" w:hAnsi="Arial" w:cs="Arial"/>
                <w:sz w:val="20"/>
                <w:szCs w:val="20"/>
                <w:lang w:val="en-GB"/>
              </w:rPr>
              <w:footnoteReference w:id="40"/>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57B275F0" w14:textId="77777777" w:rsidR="003F01BC" w:rsidRPr="00B46AD5" w:rsidRDefault="00246E30">
            <w:pPr>
              <w:rPr>
                <w:lang w:val="en-GB"/>
              </w:rPr>
            </w:pPr>
            <w:r w:rsidRPr="00B46AD5">
              <w:rPr>
                <w:rFonts w:ascii="Arial" w:hAnsi="Arial" w:cs="Arial"/>
                <w:sz w:val="20"/>
                <w:szCs w:val="20"/>
                <w:lang w:val="en-GB"/>
              </w:rPr>
              <w:br/>
              <w:t>Number of years (this period is indicated in the relevant notice or procurement documents): […]</w:t>
            </w:r>
            <w:r w:rsidRPr="00B46AD5">
              <w:rPr>
                <w:rFonts w:ascii="Arial" w:hAnsi="Arial" w:cs="Arial"/>
                <w:sz w:val="20"/>
                <w:szCs w:val="20"/>
                <w:lang w:val="en-GB"/>
              </w:rPr>
              <w:br/>
            </w:r>
          </w:p>
          <w:tbl>
            <w:tblPr>
              <w:tblW w:w="4438" w:type="dxa"/>
              <w:tblLayout w:type="fixed"/>
              <w:tblLook w:val="04A0" w:firstRow="1" w:lastRow="0" w:firstColumn="1" w:lastColumn="0" w:noHBand="0" w:noVBand="1"/>
            </w:tblPr>
            <w:tblGrid>
              <w:gridCol w:w="1877"/>
              <w:gridCol w:w="1134"/>
              <w:gridCol w:w="1427"/>
            </w:tblGrid>
            <w:tr w:rsidR="003F01BC" w:rsidRPr="00B46AD5" w14:paraId="33D5A6D8" w14:textId="77777777">
              <w:tc>
                <w:tcPr>
                  <w:tcW w:w="1877" w:type="dxa"/>
                  <w:tcBorders>
                    <w:top w:val="single" w:sz="4" w:space="0" w:color="000000"/>
                    <w:left w:val="single" w:sz="4" w:space="0" w:color="000000"/>
                    <w:bottom w:val="single" w:sz="4" w:space="0" w:color="000000"/>
                  </w:tcBorders>
                </w:tcPr>
                <w:p w14:paraId="74634F7A"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Description – subject of the service</w:t>
                  </w:r>
                </w:p>
              </w:tc>
              <w:tc>
                <w:tcPr>
                  <w:tcW w:w="1134" w:type="dxa"/>
                  <w:tcBorders>
                    <w:top w:val="single" w:sz="4" w:space="0" w:color="000000"/>
                    <w:left w:val="single" w:sz="4" w:space="0" w:color="000000"/>
                    <w:bottom w:val="single" w:sz="4" w:space="0" w:color="000000"/>
                  </w:tcBorders>
                </w:tcPr>
                <w:p w14:paraId="20ECEC9D"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Dates of execution</w:t>
                  </w:r>
                </w:p>
              </w:tc>
              <w:tc>
                <w:tcPr>
                  <w:tcW w:w="1427" w:type="dxa"/>
                  <w:tcBorders>
                    <w:top w:val="single" w:sz="4" w:space="0" w:color="000000"/>
                    <w:left w:val="single" w:sz="4" w:space="0" w:color="000000"/>
                    <w:bottom w:val="single" w:sz="4" w:space="0" w:color="000000"/>
                    <w:right w:val="single" w:sz="4" w:space="0" w:color="000000"/>
                  </w:tcBorders>
                </w:tcPr>
                <w:p w14:paraId="3C3E0F17" w14:textId="77777777" w:rsidR="003F01BC" w:rsidRPr="00B46AD5" w:rsidRDefault="00246E30">
                  <w:pPr>
                    <w:rPr>
                      <w:sz w:val="18"/>
                      <w:szCs w:val="18"/>
                      <w:lang w:val="en-GB"/>
                    </w:rPr>
                  </w:pPr>
                  <w:r w:rsidRPr="00B46AD5">
                    <w:rPr>
                      <w:rFonts w:ascii="Arial" w:hAnsi="Arial" w:cs="Arial"/>
                      <w:sz w:val="18"/>
                      <w:szCs w:val="18"/>
                      <w:lang w:val="en-GB"/>
                    </w:rPr>
                    <w:t>Entities for which the services were provided</w:t>
                  </w:r>
                </w:p>
              </w:tc>
            </w:tr>
            <w:tr w:rsidR="003F01BC" w:rsidRPr="00B46AD5" w14:paraId="36D119AC" w14:textId="77777777">
              <w:tc>
                <w:tcPr>
                  <w:tcW w:w="1877" w:type="dxa"/>
                  <w:tcBorders>
                    <w:top w:val="single" w:sz="4" w:space="0" w:color="000000"/>
                    <w:left w:val="single" w:sz="4" w:space="0" w:color="000000"/>
                    <w:bottom w:val="single" w:sz="4" w:space="0" w:color="000000"/>
                  </w:tcBorders>
                </w:tcPr>
                <w:p w14:paraId="266E7CDE"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7B926AA"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150D35AE" w14:textId="77777777" w:rsidR="003F01BC" w:rsidRPr="00B46AD5" w:rsidRDefault="003F01BC">
                  <w:pPr>
                    <w:snapToGrid w:val="0"/>
                    <w:rPr>
                      <w:rFonts w:ascii="Arial" w:hAnsi="Arial" w:cs="Arial"/>
                      <w:sz w:val="20"/>
                      <w:szCs w:val="20"/>
                      <w:lang w:val="en-GB"/>
                    </w:rPr>
                  </w:pPr>
                </w:p>
              </w:tc>
            </w:tr>
            <w:tr w:rsidR="003F01BC" w:rsidRPr="00B46AD5" w14:paraId="7FDD4DF1" w14:textId="77777777">
              <w:tc>
                <w:tcPr>
                  <w:tcW w:w="1877" w:type="dxa"/>
                  <w:tcBorders>
                    <w:top w:val="single" w:sz="4" w:space="0" w:color="000000"/>
                    <w:left w:val="single" w:sz="4" w:space="0" w:color="000000"/>
                    <w:bottom w:val="single" w:sz="4" w:space="0" w:color="000000"/>
                  </w:tcBorders>
                </w:tcPr>
                <w:p w14:paraId="0ED29D93"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40F3CBD2"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63DF12B3" w14:textId="77777777" w:rsidR="003F01BC" w:rsidRPr="00B46AD5" w:rsidRDefault="003F01BC">
                  <w:pPr>
                    <w:snapToGrid w:val="0"/>
                    <w:rPr>
                      <w:rFonts w:ascii="Arial" w:hAnsi="Arial" w:cs="Arial"/>
                      <w:sz w:val="20"/>
                      <w:szCs w:val="20"/>
                      <w:lang w:val="en-GB"/>
                    </w:rPr>
                  </w:pPr>
                </w:p>
              </w:tc>
            </w:tr>
            <w:tr w:rsidR="003F01BC" w:rsidRPr="00B46AD5" w14:paraId="75D15D85" w14:textId="77777777">
              <w:tc>
                <w:tcPr>
                  <w:tcW w:w="1877" w:type="dxa"/>
                  <w:tcBorders>
                    <w:top w:val="single" w:sz="4" w:space="0" w:color="000000"/>
                    <w:left w:val="single" w:sz="4" w:space="0" w:color="000000"/>
                    <w:bottom w:val="single" w:sz="4" w:space="0" w:color="000000"/>
                  </w:tcBorders>
                </w:tcPr>
                <w:p w14:paraId="68040C7C"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E5FEDA6"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412CFC21" w14:textId="77777777" w:rsidR="003F01BC" w:rsidRPr="00B46AD5" w:rsidRDefault="003F01BC">
                  <w:pPr>
                    <w:snapToGrid w:val="0"/>
                    <w:rPr>
                      <w:rFonts w:ascii="Arial" w:hAnsi="Arial" w:cs="Arial"/>
                      <w:sz w:val="20"/>
                      <w:szCs w:val="20"/>
                      <w:lang w:val="en-GB"/>
                    </w:rPr>
                  </w:pPr>
                </w:p>
              </w:tc>
            </w:tr>
          </w:tbl>
          <w:p w14:paraId="7BFDA7DB" w14:textId="77777777" w:rsidR="003F01BC" w:rsidRPr="00B46AD5" w:rsidRDefault="003F01BC">
            <w:pPr>
              <w:rPr>
                <w:rFonts w:ascii="Arial" w:hAnsi="Arial" w:cs="Arial"/>
                <w:sz w:val="20"/>
                <w:szCs w:val="20"/>
                <w:lang w:val="en-GB"/>
              </w:rPr>
            </w:pPr>
          </w:p>
        </w:tc>
      </w:tr>
      <w:tr w:rsidR="003F01BC" w:rsidRPr="00B46AD5" w14:paraId="5E3E7D15" w14:textId="77777777">
        <w:tc>
          <w:tcPr>
            <w:tcW w:w="4644" w:type="dxa"/>
            <w:tcBorders>
              <w:top w:val="single" w:sz="4" w:space="0" w:color="000000"/>
              <w:left w:val="single" w:sz="4" w:space="0" w:color="000000"/>
              <w:bottom w:val="single" w:sz="4" w:space="0" w:color="000000"/>
            </w:tcBorders>
          </w:tcPr>
          <w:p w14:paraId="7E4B21F7" w14:textId="77777777" w:rsidR="003F01BC" w:rsidRPr="00B46AD5" w:rsidRDefault="00246E30">
            <w:pPr>
              <w:rPr>
                <w:lang w:val="en-GB"/>
              </w:rPr>
            </w:pPr>
            <w:r w:rsidRPr="00B46AD5">
              <w:rPr>
                <w:rFonts w:ascii="Arial" w:hAnsi="Arial" w:cs="Arial"/>
                <w:sz w:val="20"/>
                <w:szCs w:val="20"/>
                <w:lang w:val="en-GB"/>
              </w:rPr>
              <w:lastRenderedPageBreak/>
              <w:t>2) May use the services of the f</w:t>
            </w:r>
            <w:r w:rsidRPr="00B46AD5">
              <w:rPr>
                <w:rFonts w:ascii="Arial" w:hAnsi="Arial" w:cs="Arial"/>
                <w:b/>
                <w:bCs/>
                <w:sz w:val="20"/>
                <w:szCs w:val="20"/>
                <w:lang w:val="en-GB"/>
              </w:rPr>
              <w:t>ollowing technical staff or technical services</w:t>
            </w:r>
            <w:r w:rsidRPr="00B46AD5">
              <w:rPr>
                <w:rStyle w:val="FootnoteAnchor"/>
                <w:rFonts w:ascii="Arial" w:hAnsi="Arial" w:cs="Arial"/>
                <w:b/>
                <w:sz w:val="20"/>
                <w:szCs w:val="20"/>
                <w:lang w:val="en-GB"/>
              </w:rPr>
              <w:footnoteReference w:id="41"/>
            </w:r>
            <w:r w:rsidRPr="00B46AD5">
              <w:rPr>
                <w:rFonts w:ascii="Arial" w:hAnsi="Arial" w:cs="Arial"/>
                <w:sz w:val="20"/>
                <w:szCs w:val="20"/>
                <w:lang w:val="en-GB"/>
              </w:rPr>
              <w:t>, in particular those responsible for quality control: In the case of public works contracts, the contractor will be able to request the following technical employees or technical services to perform the works: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2362F2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Names and surnames of persons directed to complete the order</w:t>
            </w:r>
          </w:p>
          <w:p w14:paraId="25FCDB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1.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081A65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 ………………………………</w:t>
            </w:r>
          </w:p>
          <w:p w14:paraId="38D854EB" w14:textId="77777777" w:rsidR="003F01BC" w:rsidRPr="00B46AD5" w:rsidRDefault="003F01BC">
            <w:pPr>
              <w:jc w:val="left"/>
              <w:rPr>
                <w:rFonts w:ascii="Arial" w:hAnsi="Arial" w:cs="Arial"/>
                <w:sz w:val="20"/>
                <w:szCs w:val="20"/>
                <w:lang w:val="en-GB"/>
              </w:rPr>
            </w:pPr>
          </w:p>
        </w:tc>
      </w:tr>
      <w:tr w:rsidR="003F01BC" w:rsidRPr="00B46AD5" w14:paraId="6F7D745D" w14:textId="77777777">
        <w:tc>
          <w:tcPr>
            <w:tcW w:w="4644" w:type="dxa"/>
            <w:tcBorders>
              <w:top w:val="single" w:sz="4" w:space="0" w:color="000000"/>
              <w:left w:val="single" w:sz="4" w:space="0" w:color="000000"/>
              <w:bottom w:val="single" w:sz="4" w:space="0" w:color="000000"/>
            </w:tcBorders>
          </w:tcPr>
          <w:p w14:paraId="1E5173EF" w14:textId="77777777" w:rsidR="003F01BC" w:rsidRPr="00B46AD5" w:rsidRDefault="00246E30">
            <w:pPr>
              <w:rPr>
                <w:lang w:val="en-GB"/>
              </w:rPr>
            </w:pPr>
            <w:r w:rsidRPr="00B46AD5">
              <w:rPr>
                <w:rFonts w:ascii="Arial" w:hAnsi="Arial" w:cs="Arial"/>
                <w:sz w:val="20"/>
                <w:szCs w:val="20"/>
                <w:lang w:val="en-GB"/>
              </w:rPr>
              <w:t xml:space="preserve">3) Uses the following </w:t>
            </w:r>
            <w:r w:rsidRPr="00B46AD5">
              <w:rPr>
                <w:rFonts w:ascii="Arial" w:hAnsi="Arial" w:cs="Arial"/>
                <w:b/>
                <w:bCs/>
                <w:sz w:val="20"/>
                <w:szCs w:val="20"/>
                <w:lang w:val="en-GB"/>
              </w:rPr>
              <w:t>technical equipment and measures to ensure quality</w:t>
            </w:r>
            <w:r w:rsidRPr="00B46AD5">
              <w:rPr>
                <w:rFonts w:ascii="Arial" w:hAnsi="Arial" w:cs="Arial"/>
                <w:sz w:val="20"/>
                <w:szCs w:val="20"/>
                <w:lang w:val="en-GB"/>
              </w:rPr>
              <w:t xml:space="preserve">, and its </w:t>
            </w:r>
            <w:r w:rsidRPr="00B46AD5">
              <w:rPr>
                <w:rFonts w:ascii="Arial" w:hAnsi="Arial" w:cs="Arial"/>
                <w:b/>
                <w:bCs/>
                <w:sz w:val="20"/>
                <w:szCs w:val="20"/>
                <w:lang w:val="en-GB"/>
              </w:rPr>
              <w:t xml:space="preserve">scientific and research facilities </w:t>
            </w:r>
            <w:r w:rsidRPr="00B46AD5">
              <w:rPr>
                <w:rFonts w:ascii="Arial" w:hAnsi="Arial" w:cs="Arial"/>
                <w:sz w:val="20"/>
                <w:szCs w:val="20"/>
                <w:lang w:val="en-GB"/>
              </w:rPr>
              <w:t>are as follows:</w:t>
            </w:r>
          </w:p>
        </w:tc>
        <w:tc>
          <w:tcPr>
            <w:tcW w:w="4665" w:type="dxa"/>
            <w:tcBorders>
              <w:top w:val="single" w:sz="4" w:space="0" w:color="000000"/>
              <w:left w:val="single" w:sz="4" w:space="0" w:color="000000"/>
              <w:bottom w:val="single" w:sz="4" w:space="0" w:color="000000"/>
              <w:right w:val="single" w:sz="4" w:space="0" w:color="000000"/>
            </w:tcBorders>
          </w:tcPr>
          <w:p w14:paraId="35D9617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622A8A7" w14:textId="77777777">
        <w:tc>
          <w:tcPr>
            <w:tcW w:w="4644" w:type="dxa"/>
            <w:tcBorders>
              <w:top w:val="single" w:sz="4" w:space="0" w:color="000000"/>
              <w:left w:val="single" w:sz="4" w:space="0" w:color="000000"/>
              <w:bottom w:val="single" w:sz="4" w:space="0" w:color="000000"/>
            </w:tcBorders>
          </w:tcPr>
          <w:p w14:paraId="3AE5F4F8" w14:textId="77777777" w:rsidR="003F01BC" w:rsidRPr="00B46AD5" w:rsidRDefault="00246E30">
            <w:pPr>
              <w:rPr>
                <w:lang w:val="en-GB"/>
              </w:rPr>
            </w:pPr>
            <w:r w:rsidRPr="00B46AD5">
              <w:rPr>
                <w:rFonts w:ascii="Arial" w:hAnsi="Arial" w:cs="Arial"/>
                <w:sz w:val="20"/>
                <w:szCs w:val="20"/>
                <w:lang w:val="en-GB"/>
              </w:rPr>
              <w:t xml:space="preserve">4) During the execution of the order, he will be able to use the following </w:t>
            </w:r>
            <w:r w:rsidRPr="00B46AD5">
              <w:rPr>
                <w:rFonts w:ascii="Arial" w:hAnsi="Arial" w:cs="Arial"/>
                <w:b/>
                <w:bCs/>
                <w:sz w:val="20"/>
                <w:szCs w:val="20"/>
                <w:lang w:val="en-GB"/>
              </w:rPr>
              <w:t>supply chain management</w:t>
            </w:r>
            <w:r w:rsidRPr="00B46AD5">
              <w:rPr>
                <w:rFonts w:ascii="Arial" w:hAnsi="Arial" w:cs="Arial"/>
                <w:sz w:val="20"/>
                <w:szCs w:val="20"/>
                <w:lang w:val="en-GB"/>
              </w:rPr>
              <w:t xml:space="preserve"> and supply chain tracking systems:</w:t>
            </w:r>
          </w:p>
        </w:tc>
        <w:tc>
          <w:tcPr>
            <w:tcW w:w="4665" w:type="dxa"/>
            <w:tcBorders>
              <w:top w:val="single" w:sz="4" w:space="0" w:color="000000"/>
              <w:left w:val="single" w:sz="4" w:space="0" w:color="000000"/>
              <w:bottom w:val="single" w:sz="4" w:space="0" w:color="000000"/>
              <w:right w:val="single" w:sz="4" w:space="0" w:color="000000"/>
            </w:tcBorders>
          </w:tcPr>
          <w:p w14:paraId="22F398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F43C634" w14:textId="77777777">
        <w:tc>
          <w:tcPr>
            <w:tcW w:w="4644" w:type="dxa"/>
            <w:tcBorders>
              <w:top w:val="single" w:sz="4" w:space="0" w:color="000000"/>
              <w:left w:val="single" w:sz="4" w:space="0" w:color="000000"/>
              <w:bottom w:val="single" w:sz="4" w:space="0" w:color="000000"/>
            </w:tcBorders>
          </w:tcPr>
          <w:p w14:paraId="2AACFD7D" w14:textId="77777777" w:rsidR="003F01BC" w:rsidRPr="00B46AD5" w:rsidRDefault="00246E30">
            <w:pPr>
              <w:numPr>
                <w:ilvl w:val="0"/>
                <w:numId w:val="11"/>
              </w:numPr>
              <w:jc w:val="left"/>
              <w:rPr>
                <w:lang w:val="en-GB"/>
              </w:rPr>
            </w:pPr>
            <w:r w:rsidRPr="00B46AD5">
              <w:rPr>
                <w:rFonts w:ascii="Arial" w:hAnsi="Arial" w:cs="Arial"/>
                <w:b/>
                <w:bCs/>
                <w:sz w:val="20"/>
                <w:szCs w:val="20"/>
                <w:shd w:val="clear" w:color="auto" w:fill="FFFFFF"/>
                <w:lang w:val="en-GB"/>
              </w:rPr>
              <w:t>In relation to products or services of a complex nature to be supplied or, exceptionally, in relation to products or services with a specific purpose:</w:t>
            </w:r>
            <w:r w:rsidRPr="00B46AD5">
              <w:rPr>
                <w:rFonts w:ascii="Arial" w:hAnsi="Arial" w:cs="Arial"/>
                <w:b/>
                <w:sz w:val="20"/>
                <w:szCs w:val="20"/>
                <w:shd w:val="clear" w:color="auto" w:fill="BFBFBF"/>
                <w:lang w:val="en-GB"/>
              </w:rPr>
              <w:br/>
            </w:r>
            <w:r w:rsidRPr="00B46AD5">
              <w:rPr>
                <w:rFonts w:ascii="Arial" w:hAnsi="Arial" w:cs="Arial"/>
                <w:sz w:val="20"/>
                <w:szCs w:val="20"/>
                <w:lang w:val="en-GB"/>
              </w:rPr>
              <w:t xml:space="preserve">Will the contractor </w:t>
            </w:r>
            <w:r w:rsidRPr="00B46AD5">
              <w:rPr>
                <w:rFonts w:ascii="Arial" w:hAnsi="Arial" w:cs="Arial"/>
                <w:b/>
                <w:bCs/>
                <w:sz w:val="20"/>
                <w:szCs w:val="20"/>
                <w:lang w:val="en-GB"/>
              </w:rPr>
              <w:t>allow</w:t>
            </w:r>
            <w:r w:rsidRPr="00B46AD5">
              <w:rPr>
                <w:rFonts w:ascii="Arial" w:hAnsi="Arial" w:cs="Arial"/>
                <w:sz w:val="20"/>
                <w:szCs w:val="20"/>
                <w:lang w:val="en-GB"/>
              </w:rPr>
              <w:t xml:space="preserve"> the inspection?</w:t>
            </w:r>
            <w:r w:rsidRPr="00B46AD5">
              <w:rPr>
                <w:rStyle w:val="FootnoteAnchor"/>
                <w:rFonts w:ascii="Arial" w:hAnsi="Arial" w:cs="Arial"/>
                <w:b/>
                <w:sz w:val="20"/>
                <w:szCs w:val="20"/>
                <w:lang w:val="en-GB"/>
              </w:rPr>
              <w:footnoteReference w:id="42"/>
            </w:r>
            <w:r w:rsidRPr="00B46AD5">
              <w:rPr>
                <w:rFonts w:ascii="Arial" w:hAnsi="Arial" w:cs="Arial"/>
                <w:sz w:val="20"/>
                <w:szCs w:val="20"/>
                <w:lang w:val="en-GB"/>
              </w:rPr>
              <w:t xml:space="preserve"> its </w:t>
            </w:r>
            <w:r w:rsidRPr="00B46AD5">
              <w:rPr>
                <w:rFonts w:ascii="Arial" w:hAnsi="Arial" w:cs="Arial"/>
                <w:b/>
                <w:bCs/>
                <w:sz w:val="20"/>
                <w:szCs w:val="20"/>
                <w:lang w:val="en-GB"/>
              </w:rPr>
              <w:t>production or technical capacity</w:t>
            </w:r>
            <w:r w:rsidRPr="00B46AD5">
              <w:rPr>
                <w:rFonts w:ascii="Arial" w:hAnsi="Arial" w:cs="Arial"/>
                <w:sz w:val="20"/>
                <w:szCs w:val="20"/>
                <w:lang w:val="en-GB"/>
              </w:rPr>
              <w:t xml:space="preserve"> and, where necessary</w:t>
            </w:r>
            <w:r w:rsidRPr="00B46AD5">
              <w:rPr>
                <w:rFonts w:ascii="Arial" w:hAnsi="Arial" w:cs="Arial"/>
                <w:b/>
                <w:bCs/>
                <w:sz w:val="20"/>
                <w:szCs w:val="20"/>
                <w:lang w:val="en-GB"/>
              </w:rPr>
              <w:t>, the scientific and research resources</w:t>
            </w:r>
            <w:r w:rsidRPr="00B46AD5">
              <w:rPr>
                <w:rFonts w:ascii="Arial" w:hAnsi="Arial" w:cs="Arial"/>
                <w:sz w:val="20"/>
                <w:szCs w:val="20"/>
                <w:lang w:val="en-GB"/>
              </w:rPr>
              <w:t xml:space="preserve"> available to it as well as</w:t>
            </w:r>
            <w:r w:rsidRPr="00B46AD5">
              <w:rPr>
                <w:rFonts w:ascii="Arial" w:hAnsi="Arial" w:cs="Arial"/>
                <w:b/>
                <w:bCs/>
                <w:sz w:val="20"/>
                <w:szCs w:val="20"/>
                <w:lang w:val="en-GB"/>
              </w:rPr>
              <w:t xml:space="preserve"> quality control measures?</w:t>
            </w:r>
          </w:p>
        </w:tc>
        <w:tc>
          <w:tcPr>
            <w:tcW w:w="4665" w:type="dxa"/>
            <w:tcBorders>
              <w:top w:val="single" w:sz="4" w:space="0" w:color="000000"/>
              <w:left w:val="single" w:sz="4" w:space="0" w:color="000000"/>
              <w:bottom w:val="single" w:sz="4" w:space="0" w:color="000000"/>
              <w:right w:val="single" w:sz="4" w:space="0" w:color="000000"/>
            </w:tcBorders>
          </w:tcPr>
          <w:p w14:paraId="498570C3" w14:textId="31130CF4" w:rsidR="003F01BC" w:rsidRPr="00B46AD5" w:rsidRDefault="00246E30">
            <w:pPr>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 Yes</w:t>
            </w:r>
            <w:r w:rsidR="001C4680"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2CD3B280" w14:textId="77777777">
        <w:tc>
          <w:tcPr>
            <w:tcW w:w="4644" w:type="dxa"/>
            <w:tcBorders>
              <w:top w:val="single" w:sz="4" w:space="0" w:color="000000"/>
              <w:left w:val="single" w:sz="4" w:space="0" w:color="000000"/>
              <w:bottom w:val="single" w:sz="4" w:space="0" w:color="000000"/>
            </w:tcBorders>
          </w:tcPr>
          <w:p w14:paraId="061778CF"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t>The following</w:t>
            </w:r>
            <w:r w:rsidRPr="00B46AD5">
              <w:rPr>
                <w:rFonts w:ascii="Arial" w:hAnsi="Arial" w:cs="Arial"/>
                <w:b/>
                <w:bCs/>
                <w:sz w:val="20"/>
                <w:szCs w:val="20"/>
                <w:lang w:val="en-GB"/>
              </w:rPr>
              <w:t xml:space="preserve"> education</w:t>
            </w:r>
            <w:r w:rsidRPr="00B46AD5">
              <w:rPr>
                <w:rFonts w:ascii="Arial" w:hAnsi="Arial" w:cs="Arial"/>
                <w:sz w:val="20"/>
                <w:szCs w:val="20"/>
                <w:lang w:val="en-GB"/>
              </w:rPr>
              <w:t xml:space="preserve"> and p</w:t>
            </w:r>
            <w:r w:rsidRPr="00B46AD5">
              <w:rPr>
                <w:rFonts w:ascii="Arial" w:hAnsi="Arial" w:cs="Arial"/>
                <w:b/>
                <w:bCs/>
                <w:sz w:val="20"/>
                <w:szCs w:val="20"/>
                <w:lang w:val="en-GB"/>
              </w:rPr>
              <w:t>rofessional qualifications</w:t>
            </w:r>
            <w:r w:rsidRPr="00B46AD5">
              <w:rPr>
                <w:rFonts w:ascii="Arial" w:hAnsi="Arial" w:cs="Arial"/>
                <w:sz w:val="20"/>
                <w:szCs w:val="20"/>
                <w:lang w:val="en-GB"/>
              </w:rPr>
              <w:t xml:space="preserve"> shall be held by: </w:t>
            </w:r>
          </w:p>
          <w:p w14:paraId="4D824E5A" w14:textId="77777777" w:rsidR="003F01BC" w:rsidRPr="00B46AD5" w:rsidRDefault="00246E30">
            <w:pPr>
              <w:numPr>
                <w:ilvl w:val="0"/>
                <w:numId w:val="12"/>
              </w:numPr>
              <w:jc w:val="left"/>
              <w:rPr>
                <w:rFonts w:ascii="Arial" w:hAnsi="Arial" w:cs="Arial"/>
                <w:sz w:val="20"/>
                <w:szCs w:val="20"/>
                <w:lang w:val="en-GB"/>
              </w:rPr>
            </w:pPr>
            <w:r w:rsidRPr="00B46AD5">
              <w:rPr>
                <w:rFonts w:ascii="Arial" w:hAnsi="Arial" w:cs="Arial"/>
                <w:sz w:val="20"/>
                <w:szCs w:val="20"/>
                <w:lang w:val="en-GB"/>
              </w:rPr>
              <w:t xml:space="preserve">the service provider or contractor itself: </w:t>
            </w:r>
            <w:r w:rsidRPr="00B46AD5">
              <w:rPr>
                <w:rFonts w:ascii="Arial" w:hAnsi="Arial" w:cs="Arial"/>
                <w:b/>
                <w:bCs/>
                <w:sz w:val="20"/>
                <w:szCs w:val="20"/>
                <w:lang w:val="en-GB"/>
              </w:rPr>
              <w:t>or</w:t>
            </w:r>
            <w:r w:rsidRPr="00B46AD5">
              <w:rPr>
                <w:rFonts w:ascii="Arial" w:hAnsi="Arial" w:cs="Arial"/>
                <w:sz w:val="20"/>
                <w:szCs w:val="20"/>
                <w:lang w:val="en-GB"/>
              </w:rPr>
              <w:t xml:space="preserve"> (depending on the requirements specified in the relevant notice or procurement documents): </w:t>
            </w:r>
          </w:p>
          <w:p w14:paraId="1B04B288" w14:textId="77777777" w:rsidR="003F01BC" w:rsidRPr="00B46AD5" w:rsidRDefault="00246E30">
            <w:pPr>
              <w:jc w:val="left"/>
              <w:rPr>
                <w:lang w:val="en-GB"/>
              </w:rPr>
            </w:pPr>
            <w:r w:rsidRPr="00B46AD5">
              <w:rPr>
                <w:rFonts w:ascii="Arial" w:hAnsi="Arial" w:cs="Arial"/>
                <w:sz w:val="20"/>
                <w:szCs w:val="20"/>
                <w:lang w:val="en-GB"/>
              </w:rPr>
              <w:t>b) its management staff:</w:t>
            </w:r>
          </w:p>
        </w:tc>
        <w:tc>
          <w:tcPr>
            <w:tcW w:w="4665" w:type="dxa"/>
            <w:tcBorders>
              <w:top w:val="single" w:sz="4" w:space="0" w:color="000000"/>
              <w:left w:val="single" w:sz="4" w:space="0" w:color="000000"/>
              <w:bottom w:val="single" w:sz="4" w:space="0" w:color="000000"/>
              <w:right w:val="single" w:sz="4" w:space="0" w:color="000000"/>
            </w:tcBorders>
          </w:tcPr>
          <w:p w14:paraId="1E41CB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t>a) [……]</w:t>
            </w:r>
          </w:p>
          <w:p w14:paraId="5D1940B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1203DFB" w14:textId="77777777">
        <w:tc>
          <w:tcPr>
            <w:tcW w:w="4644" w:type="dxa"/>
            <w:tcBorders>
              <w:top w:val="single" w:sz="4" w:space="0" w:color="000000"/>
              <w:left w:val="single" w:sz="4" w:space="0" w:color="000000"/>
              <w:bottom w:val="single" w:sz="4" w:space="0" w:color="000000"/>
            </w:tcBorders>
          </w:tcPr>
          <w:p w14:paraId="50739710" w14:textId="77777777" w:rsidR="003F01BC" w:rsidRPr="00B46AD5" w:rsidRDefault="00246E30">
            <w:pPr>
              <w:jc w:val="left"/>
              <w:rPr>
                <w:lang w:val="en-GB"/>
              </w:rPr>
            </w:pPr>
            <w:r w:rsidRPr="00B46AD5">
              <w:rPr>
                <w:rFonts w:ascii="Arial" w:hAnsi="Arial" w:cs="Arial"/>
                <w:sz w:val="20"/>
                <w:szCs w:val="20"/>
                <w:lang w:val="en-GB"/>
              </w:rPr>
              <w:t xml:space="preserve">7) During the execution of the order, the contractor will be able to apply the following </w:t>
            </w:r>
            <w:r w:rsidRPr="00B46AD5">
              <w:rPr>
                <w:rFonts w:ascii="Arial" w:hAnsi="Arial" w:cs="Arial"/>
                <w:b/>
                <w:bCs/>
                <w:sz w:val="20"/>
                <w:szCs w:val="20"/>
                <w:lang w:val="en-GB"/>
              </w:rPr>
              <w:t>environmental management measures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D77345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29DEE287" w14:textId="77777777">
        <w:tc>
          <w:tcPr>
            <w:tcW w:w="4644" w:type="dxa"/>
            <w:tcBorders>
              <w:top w:val="single" w:sz="4" w:space="0" w:color="000000"/>
              <w:left w:val="single" w:sz="4" w:space="0" w:color="000000"/>
              <w:bottom w:val="single" w:sz="4" w:space="0" w:color="000000"/>
            </w:tcBorders>
          </w:tcPr>
          <w:p w14:paraId="2CF6A592" w14:textId="1ECBDD9A" w:rsidR="003F01BC" w:rsidRPr="00B46AD5" w:rsidRDefault="00246E30">
            <w:pPr>
              <w:jc w:val="left"/>
              <w:rPr>
                <w:lang w:val="en-GB"/>
              </w:rPr>
            </w:pPr>
            <w:r w:rsidRPr="00B46AD5">
              <w:rPr>
                <w:rFonts w:ascii="Arial" w:hAnsi="Arial" w:cs="Arial"/>
                <w:sz w:val="20"/>
                <w:szCs w:val="20"/>
                <w:lang w:val="en-GB"/>
              </w:rPr>
              <w:t xml:space="preserve">8) The </w:t>
            </w:r>
            <w:r w:rsidRPr="00B46AD5">
              <w:rPr>
                <w:rFonts w:ascii="Arial" w:hAnsi="Arial" w:cs="Arial"/>
                <w:b/>
                <w:bCs/>
                <w:sz w:val="20"/>
                <w:szCs w:val="20"/>
                <w:lang w:val="en-GB"/>
              </w:rPr>
              <w:t>average annual employment</w:t>
            </w:r>
            <w:r w:rsidR="001C4680" w:rsidRPr="00B46AD5">
              <w:rPr>
                <w:rFonts w:ascii="Arial" w:hAnsi="Arial" w:cs="Arial"/>
                <w:sz w:val="20"/>
                <w:szCs w:val="20"/>
                <w:lang w:val="en-GB"/>
              </w:rPr>
              <w:t xml:space="preserve"> size</w:t>
            </w:r>
            <w:r w:rsidRPr="00B46AD5">
              <w:rPr>
                <w:rFonts w:ascii="Arial" w:hAnsi="Arial" w:cs="Arial"/>
                <w:sz w:val="20"/>
                <w:szCs w:val="20"/>
                <w:lang w:val="en-GB"/>
              </w:rPr>
              <w:t xml:space="preserve"> of the contractor and the number of managerial staff in the last three years are as follows</w:t>
            </w:r>
          </w:p>
        </w:tc>
        <w:tc>
          <w:tcPr>
            <w:tcW w:w="4665" w:type="dxa"/>
            <w:tcBorders>
              <w:top w:val="single" w:sz="4" w:space="0" w:color="000000"/>
              <w:left w:val="single" w:sz="4" w:space="0" w:color="000000"/>
              <w:bottom w:val="single" w:sz="4" w:space="0" w:color="000000"/>
              <w:right w:val="single" w:sz="4" w:space="0" w:color="000000"/>
            </w:tcBorders>
          </w:tcPr>
          <w:p w14:paraId="0D3A8E4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average annual employment:</w:t>
            </w:r>
          </w:p>
          <w:p w14:paraId="1A713B7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5043AB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E4D9EE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2D5D9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number of managerial staff:</w:t>
            </w:r>
          </w:p>
          <w:p w14:paraId="710B144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1152435"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w:t>
            </w:r>
          </w:p>
          <w:p w14:paraId="331AE563" w14:textId="77777777" w:rsidR="003F01BC" w:rsidRPr="00B46AD5" w:rsidRDefault="00246E30">
            <w:pPr>
              <w:jc w:val="left"/>
              <w:rPr>
                <w:lang w:val="en-GB"/>
              </w:rPr>
            </w:pPr>
            <w:r w:rsidRPr="00B46AD5">
              <w:rPr>
                <w:rFonts w:ascii="Arial" w:hAnsi="Arial" w:cs="Arial"/>
                <w:sz w:val="20"/>
                <w:szCs w:val="20"/>
                <w:lang w:val="en-GB"/>
              </w:rPr>
              <w:lastRenderedPageBreak/>
              <w:t>[……],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4CDC44B" w14:textId="77777777">
        <w:tc>
          <w:tcPr>
            <w:tcW w:w="4644" w:type="dxa"/>
            <w:tcBorders>
              <w:top w:val="single" w:sz="4" w:space="0" w:color="000000"/>
              <w:left w:val="single" w:sz="4" w:space="0" w:color="000000"/>
              <w:bottom w:val="single" w:sz="4" w:space="0" w:color="000000"/>
            </w:tcBorders>
          </w:tcPr>
          <w:p w14:paraId="66A52D88" w14:textId="77777777" w:rsidR="003F01BC" w:rsidRPr="00B46AD5" w:rsidRDefault="00246E30">
            <w:pPr>
              <w:jc w:val="left"/>
              <w:rPr>
                <w:lang w:val="en-GB"/>
              </w:rPr>
            </w:pPr>
            <w:r w:rsidRPr="00B46AD5">
              <w:rPr>
                <w:rFonts w:ascii="Arial" w:hAnsi="Arial" w:cs="Arial"/>
                <w:sz w:val="20"/>
                <w:szCs w:val="20"/>
                <w:lang w:val="en-GB"/>
              </w:rPr>
              <w:lastRenderedPageBreak/>
              <w:t xml:space="preserve">9) It will have the following </w:t>
            </w:r>
            <w:r w:rsidRPr="00B46AD5">
              <w:rPr>
                <w:rFonts w:ascii="Arial" w:hAnsi="Arial" w:cs="Arial"/>
                <w:b/>
                <w:bCs/>
                <w:sz w:val="20"/>
                <w:szCs w:val="20"/>
                <w:lang w:val="en-GB"/>
              </w:rPr>
              <w:t>tools, plant equipment and technical devices</w:t>
            </w:r>
            <w:r w:rsidRPr="00B46AD5">
              <w:rPr>
                <w:rFonts w:ascii="Arial" w:hAnsi="Arial" w:cs="Arial"/>
                <w:sz w:val="20"/>
                <w:szCs w:val="20"/>
                <w:lang w:val="en-GB"/>
              </w:rPr>
              <w:t xml:space="preserve"> at its disposal for the purpose of executing the order:</w:t>
            </w:r>
          </w:p>
        </w:tc>
        <w:tc>
          <w:tcPr>
            <w:tcW w:w="4665" w:type="dxa"/>
            <w:tcBorders>
              <w:top w:val="single" w:sz="4" w:space="0" w:color="000000"/>
              <w:left w:val="single" w:sz="4" w:space="0" w:color="000000"/>
              <w:bottom w:val="single" w:sz="4" w:space="0" w:color="000000"/>
              <w:right w:val="single" w:sz="4" w:space="0" w:color="000000"/>
            </w:tcBorders>
          </w:tcPr>
          <w:p w14:paraId="69D0A8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5B219FEA" w14:textId="77777777">
        <w:tc>
          <w:tcPr>
            <w:tcW w:w="4644" w:type="dxa"/>
            <w:tcBorders>
              <w:top w:val="single" w:sz="4" w:space="0" w:color="000000"/>
              <w:left w:val="single" w:sz="4" w:space="0" w:color="000000"/>
              <w:bottom w:val="single" w:sz="4" w:space="0" w:color="000000"/>
            </w:tcBorders>
          </w:tcPr>
          <w:p w14:paraId="64F0125D" w14:textId="77777777" w:rsidR="003F01BC" w:rsidRPr="00B46AD5" w:rsidRDefault="00246E30">
            <w:pPr>
              <w:jc w:val="left"/>
              <w:rPr>
                <w:lang w:val="en-GB"/>
              </w:rPr>
            </w:pPr>
            <w:r w:rsidRPr="00B46AD5">
              <w:rPr>
                <w:rFonts w:ascii="Arial" w:hAnsi="Arial" w:cs="Arial"/>
                <w:sz w:val="20"/>
                <w:szCs w:val="20"/>
                <w:lang w:val="en-GB"/>
              </w:rPr>
              <w:t>10) The contractor</w:t>
            </w:r>
            <w:r w:rsidRPr="00B46AD5">
              <w:rPr>
                <w:rFonts w:ascii="Arial" w:hAnsi="Arial" w:cs="Arial"/>
                <w:b/>
                <w:bCs/>
                <w:sz w:val="20"/>
                <w:szCs w:val="20"/>
                <w:lang w:val="en-GB"/>
              </w:rPr>
              <w:t xml:space="preserve"> intends to subcontract</w:t>
            </w:r>
            <w:r w:rsidRPr="00B46AD5">
              <w:rPr>
                <w:rStyle w:val="FootnoteAnchor"/>
                <w:rFonts w:ascii="Arial" w:hAnsi="Arial" w:cs="Arial"/>
                <w:b/>
                <w:sz w:val="20"/>
                <w:szCs w:val="20"/>
                <w:lang w:val="en-GB"/>
              </w:rPr>
              <w:footnoteReference w:id="43"/>
            </w:r>
            <w:r w:rsidRPr="00B46AD5">
              <w:rPr>
                <w:rFonts w:ascii="Arial" w:hAnsi="Arial" w:cs="Arial"/>
                <w:sz w:val="20"/>
                <w:szCs w:val="20"/>
                <w:lang w:val="en-GB"/>
              </w:rPr>
              <w:t xml:space="preserve">the following </w:t>
            </w:r>
            <w:r w:rsidRPr="00B46AD5">
              <w:rPr>
                <w:rFonts w:ascii="Arial" w:hAnsi="Arial" w:cs="Arial"/>
                <w:b/>
                <w:bCs/>
                <w:sz w:val="20"/>
                <w:szCs w:val="20"/>
                <w:lang w:val="en-GB"/>
              </w:rPr>
              <w:t>part (percentage)</w:t>
            </w:r>
            <w:r w:rsidRPr="00B46AD5">
              <w:rPr>
                <w:rFonts w:ascii="Arial" w:hAnsi="Arial" w:cs="Arial"/>
                <w:sz w:val="20"/>
                <w:szCs w:val="20"/>
                <w:lang w:val="en-GB"/>
              </w:rPr>
              <w:t xml:space="preserve"> of the order:</w:t>
            </w:r>
          </w:p>
        </w:tc>
        <w:tc>
          <w:tcPr>
            <w:tcW w:w="4665" w:type="dxa"/>
            <w:tcBorders>
              <w:top w:val="single" w:sz="4" w:space="0" w:color="000000"/>
              <w:left w:val="single" w:sz="4" w:space="0" w:color="000000"/>
              <w:bottom w:val="single" w:sz="4" w:space="0" w:color="000000"/>
              <w:right w:val="single" w:sz="4" w:space="0" w:color="000000"/>
            </w:tcBorders>
          </w:tcPr>
          <w:p w14:paraId="68FD5E9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0B866A89" w14:textId="77777777">
        <w:tc>
          <w:tcPr>
            <w:tcW w:w="4644" w:type="dxa"/>
            <w:tcBorders>
              <w:top w:val="single" w:sz="4" w:space="0" w:color="000000"/>
              <w:left w:val="single" w:sz="4" w:space="0" w:color="000000"/>
              <w:bottom w:val="single" w:sz="4" w:space="0" w:color="000000"/>
            </w:tcBorders>
          </w:tcPr>
          <w:p w14:paraId="3400B989" w14:textId="77777777" w:rsidR="003F01BC" w:rsidRPr="00B46AD5" w:rsidRDefault="00246E30">
            <w:pPr>
              <w:numPr>
                <w:ilvl w:val="0"/>
                <w:numId w:val="13"/>
              </w:numPr>
              <w:jc w:val="left"/>
              <w:rPr>
                <w:rFonts w:ascii="Arial" w:hAnsi="Arial" w:cs="Arial"/>
                <w:b/>
                <w:bCs/>
                <w:sz w:val="20"/>
                <w:szCs w:val="20"/>
                <w:lang w:val="en-GB"/>
              </w:rPr>
            </w:pPr>
            <w:r w:rsidRPr="00B46AD5">
              <w:rPr>
                <w:rFonts w:ascii="Arial" w:hAnsi="Arial" w:cs="Arial"/>
                <w:sz w:val="20"/>
                <w:szCs w:val="20"/>
                <w:lang w:val="en-GB"/>
              </w:rPr>
              <w:t xml:space="preserve">In relation to </w:t>
            </w:r>
            <w:r w:rsidRPr="00B46AD5">
              <w:rPr>
                <w:rFonts w:ascii="Arial" w:hAnsi="Arial" w:cs="Arial"/>
                <w:b/>
                <w:bCs/>
                <w:sz w:val="20"/>
                <w:szCs w:val="20"/>
                <w:lang w:val="en-GB"/>
              </w:rPr>
              <w:t>public supply contracts:</w:t>
            </w:r>
          </w:p>
          <w:p w14:paraId="1ADA9B55" w14:textId="41DDCB30" w:rsidR="003F01BC" w:rsidRPr="00B46AD5" w:rsidRDefault="00246E30">
            <w:pPr>
              <w:jc w:val="left"/>
              <w:rPr>
                <w:lang w:val="en-GB"/>
              </w:rPr>
            </w:pPr>
            <w:r w:rsidRPr="00B46AD5">
              <w:rPr>
                <w:rFonts w:ascii="Arial" w:hAnsi="Arial" w:cs="Arial"/>
                <w:sz w:val="20"/>
                <w:szCs w:val="20"/>
                <w:lang w:val="en-GB"/>
              </w:rPr>
              <w:t>The contractor shall provide the required samples, descriptions or photographs of the products to be supplied and which do not need to be accompanied by a certificate of authenticity.</w:t>
            </w:r>
            <w:r w:rsidR="004B413F" w:rsidRPr="00B46AD5">
              <w:rPr>
                <w:rFonts w:ascii="Arial" w:hAnsi="Arial" w:cs="Arial"/>
                <w:sz w:val="20"/>
                <w:szCs w:val="20"/>
                <w:lang w:val="en-GB"/>
              </w:rPr>
              <w:t xml:space="preserve"> </w:t>
            </w:r>
            <w:r w:rsidRPr="00B46AD5">
              <w:rPr>
                <w:rFonts w:ascii="Arial" w:hAnsi="Arial" w:cs="Arial"/>
                <w:sz w:val="20"/>
                <w:szCs w:val="20"/>
                <w:lang w:val="en-GB"/>
              </w:rPr>
              <w:t>The contractor further declares that he will provide the required certificates of authenticity where appropriate.</w:t>
            </w:r>
            <w:r w:rsidR="004B413F"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in the electroni</w:t>
            </w:r>
            <w:r w:rsidR="004B413F" w:rsidRPr="00B46AD5">
              <w:rPr>
                <w:rFonts w:ascii="Arial" w:hAnsi="Arial" w:cs="Arial"/>
                <w:sz w:val="20"/>
                <w:szCs w:val="20"/>
                <w:lang w:val="en-GB"/>
              </w:rPr>
              <w:t xml:space="preserve">c form </w:t>
            </w:r>
            <w:r w:rsidRPr="00B46AD5">
              <w:rPr>
                <w:rFonts w:ascii="Arial" w:hAnsi="Arial" w:cs="Arial"/>
                <w:sz w:val="20"/>
                <w:szCs w:val="20"/>
                <w:lang w:val="en-GB"/>
              </w:rPr>
              <w:t>, please indicate:</w:t>
            </w:r>
          </w:p>
        </w:tc>
        <w:tc>
          <w:tcPr>
            <w:tcW w:w="4665" w:type="dxa"/>
            <w:tcBorders>
              <w:top w:val="single" w:sz="4" w:space="0" w:color="000000"/>
              <w:left w:val="single" w:sz="4" w:space="0" w:color="000000"/>
              <w:bottom w:val="single" w:sz="4" w:space="0" w:color="000000"/>
              <w:right w:val="single" w:sz="4" w:space="0" w:color="000000"/>
            </w:tcBorders>
          </w:tcPr>
          <w:p w14:paraId="4F85C83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5A5E087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477C96B" w14:textId="77777777" w:rsidR="003F01BC" w:rsidRPr="00B46AD5" w:rsidRDefault="003F01BC">
            <w:pPr>
              <w:jc w:val="left"/>
              <w:rPr>
                <w:rFonts w:ascii="Arial" w:hAnsi="Arial" w:cs="Arial"/>
                <w:sz w:val="20"/>
                <w:szCs w:val="20"/>
                <w:lang w:val="en-GB"/>
              </w:rPr>
            </w:pPr>
          </w:p>
          <w:p w14:paraId="6277084D"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ABAF1D5" w14:textId="77777777">
        <w:tc>
          <w:tcPr>
            <w:tcW w:w="4644" w:type="dxa"/>
            <w:tcBorders>
              <w:top w:val="single" w:sz="4" w:space="0" w:color="000000"/>
              <w:left w:val="single" w:sz="4" w:space="0" w:color="000000"/>
              <w:bottom w:val="single" w:sz="4" w:space="0" w:color="000000"/>
            </w:tcBorders>
          </w:tcPr>
          <w:p w14:paraId="3EB1C736" w14:textId="77777777" w:rsidR="003F01BC" w:rsidRPr="00B46AD5" w:rsidRDefault="00246E30">
            <w:pPr>
              <w:numPr>
                <w:ilvl w:val="0"/>
                <w:numId w:val="13"/>
              </w:numPr>
              <w:jc w:val="left"/>
              <w:rPr>
                <w:rFonts w:ascii="Arial" w:hAnsi="Arial" w:cs="Arial"/>
                <w:sz w:val="20"/>
                <w:szCs w:val="20"/>
                <w:lang w:val="en-GB"/>
              </w:rPr>
            </w:pPr>
            <w:r w:rsidRPr="00B46AD5">
              <w:rPr>
                <w:rFonts w:ascii="Arial" w:hAnsi="Arial" w:cs="Arial"/>
                <w:sz w:val="20"/>
                <w:szCs w:val="20"/>
                <w:lang w:val="en-GB"/>
              </w:rPr>
              <w:t xml:space="preserve">For </w:t>
            </w:r>
            <w:r w:rsidRPr="00B46AD5">
              <w:rPr>
                <w:rFonts w:ascii="Arial" w:hAnsi="Arial" w:cs="Arial"/>
                <w:b/>
                <w:bCs/>
                <w:sz w:val="20"/>
                <w:szCs w:val="20"/>
                <w:lang w:val="en-GB"/>
              </w:rPr>
              <w:t>public supply contracts</w:t>
            </w:r>
            <w:r w:rsidRPr="00B46AD5">
              <w:rPr>
                <w:rFonts w:ascii="Arial" w:hAnsi="Arial" w:cs="Arial"/>
                <w:sz w:val="20"/>
                <w:szCs w:val="20"/>
                <w:lang w:val="en-GB"/>
              </w:rPr>
              <w:t>:</w:t>
            </w:r>
          </w:p>
          <w:p w14:paraId="45343A5C" w14:textId="73A25BF9"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Can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 xml:space="preserve">provide the required </w:t>
            </w:r>
            <w:r w:rsidRPr="00B46AD5">
              <w:rPr>
                <w:rFonts w:ascii="Arial" w:hAnsi="Arial" w:cs="Arial"/>
                <w:b/>
                <w:bCs/>
                <w:sz w:val="20"/>
                <w:szCs w:val="20"/>
                <w:lang w:val="en-GB"/>
              </w:rPr>
              <w:t>certificates</w:t>
            </w:r>
            <w:r w:rsidRPr="00B46AD5">
              <w:rPr>
                <w:rFonts w:ascii="Arial" w:hAnsi="Arial" w:cs="Arial"/>
                <w:sz w:val="20"/>
                <w:szCs w:val="20"/>
                <w:lang w:val="en-GB"/>
              </w:rPr>
              <w:t xml:space="preserve"> drawn up by official quality control institutes or agencies of recognized competence, attesting to the conformity of the products by express reference to the technical specifications or standards that are set out in the relevant notice or procurement documents?</w:t>
            </w:r>
          </w:p>
          <w:p w14:paraId="7FAFA9CB" w14:textId="77777777" w:rsidR="003F01BC" w:rsidRPr="00B46AD5" w:rsidRDefault="00246E30">
            <w:pPr>
              <w:jc w:val="left"/>
              <w:rPr>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please explain why and indicate what other means of evidence may be provided: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111D0C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73840C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BD80EC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10DC4B8D" w14:textId="77777777" w:rsidR="003F01BC" w:rsidRPr="00B46AD5" w:rsidRDefault="00246E30">
      <w:pPr>
        <w:pStyle w:val="SectionTitle"/>
        <w:rPr>
          <w:rFonts w:ascii="Arial" w:hAnsi="Arial" w:cs="Arial"/>
          <w:sz w:val="20"/>
          <w:szCs w:val="20"/>
          <w:lang w:val="en-GB"/>
        </w:rPr>
      </w:pPr>
      <w:bookmarkStart w:id="5" w:name="_DV_M4309"/>
      <w:bookmarkStart w:id="6" w:name="_DV_M4312"/>
      <w:bookmarkStart w:id="7" w:name="_DV_M4311"/>
      <w:bookmarkStart w:id="8" w:name="_DV_M4307"/>
      <w:bookmarkStart w:id="9" w:name="_DV_M4310"/>
      <w:bookmarkStart w:id="10" w:name="_DV_M4308"/>
      <w:bookmarkEnd w:id="5"/>
      <w:bookmarkEnd w:id="6"/>
      <w:bookmarkEnd w:id="7"/>
      <w:bookmarkEnd w:id="8"/>
      <w:bookmarkEnd w:id="9"/>
      <w:bookmarkEnd w:id="10"/>
      <w:r w:rsidRPr="00B46AD5">
        <w:rPr>
          <w:rFonts w:ascii="Arial" w:hAnsi="Arial" w:cs="Arial"/>
          <w:b w:val="0"/>
          <w:sz w:val="20"/>
          <w:szCs w:val="20"/>
          <w:lang w:val="en-GB"/>
        </w:rPr>
        <w:lastRenderedPageBreak/>
        <w:t>D: Quality assurance systems and environmental management standards</w:t>
      </w:r>
    </w:p>
    <w:p w14:paraId="6E4B2B86" w14:textId="03D45FC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bCs/>
          <w:sz w:val="20"/>
          <w:szCs w:val="20"/>
          <w:lang w:val="en-GB"/>
        </w:rPr>
        <w:t xml:space="preserve">The </w:t>
      </w:r>
      <w:r w:rsidR="004B413F" w:rsidRPr="00B46AD5">
        <w:rPr>
          <w:rFonts w:ascii="Arial" w:hAnsi="Arial" w:cs="Arial"/>
          <w:b/>
          <w:bCs/>
          <w:sz w:val="20"/>
          <w:szCs w:val="20"/>
          <w:lang w:val="en-GB"/>
        </w:rPr>
        <w:t xml:space="preserve">contractor </w:t>
      </w:r>
      <w:r w:rsidRPr="00B46AD5">
        <w:rPr>
          <w:rFonts w:ascii="Arial" w:hAnsi="Arial" w:cs="Arial"/>
          <w:b/>
          <w:bCs/>
          <w:sz w:val="20"/>
          <w:szCs w:val="20"/>
          <w:lang w:val="en-GB"/>
        </w:rPr>
        <w:t>should only provide information where the contracting authority or contracting entity requires quality assurance systems or environmental management standards in the relevant notice or in the procurement documents referred to in the notice</w:t>
      </w:r>
      <w:r w:rsidRPr="00B46AD5">
        <w:rPr>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E5D1693" w14:textId="77777777">
        <w:tc>
          <w:tcPr>
            <w:tcW w:w="4644" w:type="dxa"/>
            <w:tcBorders>
              <w:top w:val="single" w:sz="4" w:space="0" w:color="000000"/>
              <w:left w:val="single" w:sz="4" w:space="0" w:color="000000"/>
              <w:bottom w:val="single" w:sz="4" w:space="0" w:color="000000"/>
            </w:tcBorders>
          </w:tcPr>
          <w:p w14:paraId="54D1A29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D.1 Quality assurance systems and environmental management standards</w:t>
            </w:r>
          </w:p>
        </w:tc>
        <w:tc>
          <w:tcPr>
            <w:tcW w:w="4665" w:type="dxa"/>
            <w:tcBorders>
              <w:top w:val="single" w:sz="4" w:space="0" w:color="000000"/>
              <w:left w:val="single" w:sz="4" w:space="0" w:color="000000"/>
              <w:bottom w:val="single" w:sz="4" w:space="0" w:color="000000"/>
              <w:right w:val="single" w:sz="4" w:space="0" w:color="000000"/>
            </w:tcBorders>
          </w:tcPr>
          <w:p w14:paraId="0956B4A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1D835" w14:textId="77777777">
        <w:tc>
          <w:tcPr>
            <w:tcW w:w="4644" w:type="dxa"/>
            <w:tcBorders>
              <w:top w:val="single" w:sz="4" w:space="0" w:color="000000"/>
              <w:left w:val="single" w:sz="4" w:space="0" w:color="000000"/>
              <w:bottom w:val="single" w:sz="4" w:space="0" w:color="000000"/>
            </w:tcBorders>
          </w:tcPr>
          <w:p w14:paraId="3437F02D" w14:textId="77777777" w:rsidR="003F01BC" w:rsidRPr="00B46AD5" w:rsidRDefault="00246E30">
            <w:pPr>
              <w:numPr>
                <w:ilvl w:val="0"/>
                <w:numId w:val="14"/>
              </w:numPr>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certificates</w:t>
            </w:r>
            <w:r w:rsidRPr="00B46AD5">
              <w:rPr>
                <w:rFonts w:ascii="Arial" w:hAnsi="Arial" w:cs="Arial"/>
                <w:sz w:val="20"/>
                <w:szCs w:val="20"/>
                <w:lang w:val="en-GB"/>
              </w:rPr>
              <w:t xml:space="preserve"> from independent bodies attesting to the contractor's compliance with the required </w:t>
            </w:r>
            <w:r w:rsidRPr="00B46AD5">
              <w:rPr>
                <w:rFonts w:ascii="Arial" w:hAnsi="Arial" w:cs="Arial"/>
                <w:b/>
                <w:bCs/>
                <w:sz w:val="20"/>
                <w:szCs w:val="20"/>
                <w:lang w:val="en-GB"/>
              </w:rPr>
              <w:t>quality assurance standards</w:t>
            </w:r>
            <w:r w:rsidRPr="00B46AD5">
              <w:rPr>
                <w:rFonts w:ascii="Arial" w:hAnsi="Arial" w:cs="Arial"/>
                <w:sz w:val="20"/>
                <w:szCs w:val="20"/>
                <w:lang w:val="en-GB"/>
              </w:rPr>
              <w:t>, including accessibility for people with disabilities?</w:t>
            </w:r>
          </w:p>
          <w:p w14:paraId="6105C1F7" w14:textId="0CAAC59D" w:rsidR="003F01BC" w:rsidRPr="00B46AD5" w:rsidRDefault="00246E30">
            <w:pPr>
              <w:rPr>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not</w:t>
            </w:r>
            <w:r w:rsidRPr="00B46AD5">
              <w:rPr>
                <w:rFonts w:ascii="Arial" w:hAnsi="Arial" w:cs="Arial"/>
                <w:sz w:val="20"/>
                <w:szCs w:val="20"/>
                <w:lang w:val="en-GB"/>
              </w:rPr>
              <w:t>, please explain why and specify any other means of evidence regarding the quality assurance system can be presented:</w:t>
            </w:r>
            <w:r w:rsidR="00B46AD5"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34EF15D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5325D5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6D81A3B5" w14:textId="77777777" w:rsidR="003F01BC" w:rsidRPr="00B46AD5" w:rsidRDefault="003F01BC">
            <w:pPr>
              <w:jc w:val="left"/>
              <w:rPr>
                <w:rFonts w:ascii="Arial" w:hAnsi="Arial" w:cs="Arial"/>
                <w:sz w:val="20"/>
                <w:szCs w:val="20"/>
                <w:lang w:val="en-GB"/>
              </w:rPr>
            </w:pPr>
          </w:p>
          <w:p w14:paraId="21723A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33AD613" w14:textId="77777777">
        <w:tc>
          <w:tcPr>
            <w:tcW w:w="4644" w:type="dxa"/>
            <w:tcBorders>
              <w:top w:val="single" w:sz="4" w:space="0" w:color="000000"/>
              <w:left w:val="single" w:sz="4" w:space="0" w:color="000000"/>
              <w:bottom w:val="single" w:sz="4" w:space="0" w:color="000000"/>
            </w:tcBorders>
          </w:tcPr>
          <w:p w14:paraId="3140481D" w14:textId="77777777" w:rsidR="003F01BC" w:rsidRPr="00B46AD5" w:rsidRDefault="00246E30">
            <w:pPr>
              <w:numPr>
                <w:ilvl w:val="0"/>
                <w:numId w:val="14"/>
              </w:numPr>
              <w:jc w:val="left"/>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certification</w:t>
            </w:r>
            <w:r w:rsidRPr="00B46AD5">
              <w:rPr>
                <w:rFonts w:ascii="Arial" w:hAnsi="Arial" w:cs="Arial"/>
                <w:sz w:val="20"/>
                <w:szCs w:val="20"/>
                <w:lang w:val="en-GB"/>
              </w:rPr>
              <w:t xml:space="preserve"> from independent bodies attesting that the contractor has met the requirements of </w:t>
            </w:r>
            <w:r w:rsidRPr="00B46AD5">
              <w:rPr>
                <w:rFonts w:ascii="Arial" w:hAnsi="Arial" w:cs="Arial"/>
                <w:b/>
                <w:bCs/>
                <w:sz w:val="20"/>
                <w:szCs w:val="20"/>
                <w:lang w:val="en-GB"/>
              </w:rPr>
              <w:t>specific environmental management systems or standards?</w:t>
            </w:r>
          </w:p>
          <w:p w14:paraId="0A1B58BB"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xml:space="preserve"> please explain why and what other means of evidence regarding </w:t>
            </w:r>
            <w:r w:rsidRPr="00B46AD5">
              <w:rPr>
                <w:rFonts w:ascii="Arial" w:hAnsi="Arial" w:cs="Arial"/>
                <w:b/>
                <w:bCs/>
                <w:sz w:val="20"/>
                <w:szCs w:val="20"/>
                <w:lang w:val="en-GB"/>
              </w:rPr>
              <w:t>environmental management systems or standards</w:t>
            </w:r>
            <w:r w:rsidRPr="00B46AD5">
              <w:rPr>
                <w:rFonts w:ascii="Arial" w:hAnsi="Arial" w:cs="Arial"/>
                <w:sz w:val="20"/>
                <w:szCs w:val="20"/>
                <w:lang w:val="en-GB"/>
              </w:rPr>
              <w:t xml:space="preserve"> can be provided: </w:t>
            </w:r>
          </w:p>
          <w:p w14:paraId="5627A964" w14:textId="034BC3FF" w:rsidR="003F01BC" w:rsidRPr="00B46AD5" w:rsidRDefault="00246E30">
            <w:pPr>
              <w:jc w:val="left"/>
              <w:rPr>
                <w:lang w:val="en-GB"/>
              </w:rPr>
            </w:pPr>
            <w:r w:rsidRPr="00B46AD5">
              <w:rPr>
                <w:rFonts w:ascii="Arial" w:hAnsi="Arial" w:cs="Arial"/>
                <w:sz w:val="20"/>
                <w:szCs w:val="20"/>
                <w:lang w:val="en-GB"/>
              </w:rPr>
              <w:t xml:space="preserve">If the relevant documentation </w:t>
            </w:r>
            <w:r w:rsidR="00B46AD5" w:rsidRPr="00B46AD5">
              <w:rPr>
                <w:rFonts w:ascii="Arial" w:hAnsi="Arial" w:cs="Arial"/>
                <w:sz w:val="20"/>
                <w:szCs w:val="20"/>
                <w:lang w:val="en-GB"/>
              </w:rPr>
              <w:t xml:space="preserve">is </w:t>
            </w:r>
            <w:r w:rsidRPr="00B46AD5">
              <w:rPr>
                <w:rFonts w:ascii="Arial" w:hAnsi="Arial" w:cs="Arial"/>
                <w:sz w:val="20"/>
                <w:szCs w:val="20"/>
                <w:lang w:val="en-GB"/>
              </w:rPr>
              <w:t>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A9A48A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BE21B04" w14:textId="77777777" w:rsidR="003F01BC" w:rsidRPr="00B46AD5" w:rsidRDefault="003F01BC">
            <w:pPr>
              <w:jc w:val="left"/>
              <w:rPr>
                <w:rFonts w:ascii="Arial" w:hAnsi="Arial" w:cs="Arial"/>
                <w:sz w:val="20"/>
                <w:szCs w:val="20"/>
                <w:lang w:val="en-GB"/>
              </w:rPr>
            </w:pPr>
          </w:p>
          <w:p w14:paraId="4C3334F4" w14:textId="77777777" w:rsidR="003F01BC" w:rsidRPr="00B46AD5" w:rsidRDefault="003F01BC">
            <w:pPr>
              <w:jc w:val="left"/>
              <w:rPr>
                <w:rFonts w:ascii="Arial" w:hAnsi="Arial" w:cs="Arial"/>
                <w:sz w:val="20"/>
                <w:szCs w:val="20"/>
                <w:lang w:val="en-GB"/>
              </w:rPr>
            </w:pPr>
          </w:p>
          <w:p w14:paraId="63835FF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42045839" w14:textId="77777777" w:rsidR="003F01BC" w:rsidRPr="00B46AD5" w:rsidRDefault="003F01BC">
            <w:pPr>
              <w:jc w:val="left"/>
              <w:rPr>
                <w:rFonts w:ascii="Arial" w:hAnsi="Arial" w:cs="Arial"/>
                <w:sz w:val="20"/>
                <w:szCs w:val="20"/>
                <w:lang w:val="en-GB"/>
              </w:rPr>
            </w:pPr>
          </w:p>
          <w:p w14:paraId="3BB95AF9" w14:textId="77777777" w:rsidR="003F01BC" w:rsidRPr="00B46AD5" w:rsidRDefault="003F01BC">
            <w:pPr>
              <w:jc w:val="left"/>
              <w:rPr>
                <w:rFonts w:ascii="Arial" w:hAnsi="Arial" w:cs="Arial"/>
                <w:sz w:val="20"/>
                <w:szCs w:val="20"/>
                <w:lang w:val="en-GB"/>
              </w:rPr>
            </w:pPr>
          </w:p>
          <w:p w14:paraId="50E3DB3F" w14:textId="77777777" w:rsidR="003F01BC" w:rsidRPr="00B46AD5" w:rsidRDefault="003F01BC">
            <w:pPr>
              <w:jc w:val="left"/>
              <w:rPr>
                <w:rFonts w:ascii="Arial" w:hAnsi="Arial" w:cs="Arial"/>
                <w:sz w:val="20"/>
                <w:szCs w:val="20"/>
                <w:lang w:val="en-GB"/>
              </w:rPr>
            </w:pPr>
          </w:p>
          <w:p w14:paraId="505EE317"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6333863E" w14:textId="77777777" w:rsidR="003F01BC" w:rsidRPr="00B46AD5" w:rsidRDefault="00246E30">
      <w:pPr>
        <w:rPr>
          <w:lang w:val="en-GB"/>
        </w:rPr>
      </w:pPr>
      <w:r w:rsidRPr="00B46AD5">
        <w:rPr>
          <w:lang w:val="en-GB"/>
        </w:rPr>
        <w:br w:type="page"/>
      </w:r>
    </w:p>
    <w:p w14:paraId="4AB1F594"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V: Limiting the Number of Eligible Applicants</w:t>
      </w:r>
    </w:p>
    <w:p w14:paraId="28270EAD" w14:textId="1B528EA2"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provide information where the contracting authority or contracting entity has specified objective and non-discriminatory criteria or rules to be applied in order to limit the number of candidates who will be invited to submit a tender or conduct a dialogue. This information, which may be accompanied by requirements regarding (types of) certificates or types of documentary evidence that may need to be provided, is specified in the relevant notice or in the procurement documents referred to in the notice. </w:t>
      </w:r>
      <w:r w:rsidR="004B413F" w:rsidRPr="00B46AD5">
        <w:rPr>
          <w:rFonts w:ascii="Arial" w:hAnsi="Arial" w:cs="Arial"/>
          <w:b/>
          <w:sz w:val="20"/>
          <w:szCs w:val="20"/>
          <w:lang w:val="en-GB"/>
        </w:rPr>
        <w:t>It a</w:t>
      </w:r>
      <w:r w:rsidRPr="00B46AD5">
        <w:rPr>
          <w:rFonts w:ascii="Arial" w:hAnsi="Arial" w:cs="Arial"/>
          <w:b/>
          <w:sz w:val="20"/>
          <w:szCs w:val="20"/>
          <w:lang w:val="en-GB"/>
        </w:rPr>
        <w:t>pplies only to restricted procedure, competitive procedure with negotiation, dialogue competitive and innovation partnership:</w:t>
      </w:r>
      <w:r w:rsidRPr="00B46AD5">
        <w:rPr>
          <w:rFonts w:ascii="Arial" w:hAnsi="Arial" w:cs="Arial"/>
          <w:b/>
          <w:sz w:val="20"/>
          <w:szCs w:val="20"/>
          <w:lang w:val="en-GB"/>
        </w:rPr>
        <w:br/>
      </w:r>
    </w:p>
    <w:p w14:paraId="7D6AC980" w14:textId="77777777" w:rsidR="003F01BC" w:rsidRPr="00B46AD5" w:rsidRDefault="00246E30">
      <w:pPr>
        <w:rPr>
          <w:b/>
          <w:bCs/>
          <w:lang w:val="en-GB"/>
        </w:rPr>
      </w:pPr>
      <w:r w:rsidRPr="00B46AD5">
        <w:rPr>
          <w:b/>
          <w:bCs/>
          <w:lang w:val="en-GB"/>
        </w:rPr>
        <w:t>The Contractor declares that:</w:t>
      </w:r>
    </w:p>
    <w:tbl>
      <w:tblPr>
        <w:tblW w:w="9309" w:type="dxa"/>
        <w:tblInd w:w="-123" w:type="dxa"/>
        <w:tblLayout w:type="fixed"/>
        <w:tblLook w:val="04A0" w:firstRow="1" w:lastRow="0" w:firstColumn="1" w:lastColumn="0" w:noHBand="0" w:noVBand="1"/>
      </w:tblPr>
      <w:tblGrid>
        <w:gridCol w:w="4644"/>
        <w:gridCol w:w="4665"/>
      </w:tblGrid>
      <w:tr w:rsidR="003F01BC" w:rsidRPr="00B46AD5" w14:paraId="1E7296E0" w14:textId="77777777">
        <w:tc>
          <w:tcPr>
            <w:tcW w:w="4644" w:type="dxa"/>
            <w:tcBorders>
              <w:top w:val="single" w:sz="4" w:space="0" w:color="000000"/>
              <w:left w:val="single" w:sz="4" w:space="0" w:color="000000"/>
              <w:bottom w:val="single" w:sz="4" w:space="0" w:color="000000"/>
            </w:tcBorders>
          </w:tcPr>
          <w:p w14:paraId="04C13EB9"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Limiting the number of candidates</w:t>
            </w:r>
          </w:p>
        </w:tc>
        <w:tc>
          <w:tcPr>
            <w:tcW w:w="4665" w:type="dxa"/>
            <w:tcBorders>
              <w:top w:val="single" w:sz="4" w:space="0" w:color="000000"/>
              <w:left w:val="single" w:sz="4" w:space="0" w:color="000000"/>
              <w:bottom w:val="single" w:sz="4" w:space="0" w:color="000000"/>
              <w:right w:val="single" w:sz="4" w:space="0" w:color="000000"/>
            </w:tcBorders>
          </w:tcPr>
          <w:p w14:paraId="048FDF35"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2D3A90D" w14:textId="77777777">
        <w:tc>
          <w:tcPr>
            <w:tcW w:w="4644" w:type="dxa"/>
            <w:tcBorders>
              <w:top w:val="single" w:sz="4" w:space="0" w:color="000000"/>
              <w:left w:val="single" w:sz="4" w:space="0" w:color="000000"/>
              <w:bottom w:val="single" w:sz="4" w:space="0" w:color="000000"/>
            </w:tcBorders>
          </w:tcPr>
          <w:p w14:paraId="2D12BFB5" w14:textId="54C1F008"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It </w:t>
            </w:r>
            <w:r w:rsidRPr="00B46AD5">
              <w:rPr>
                <w:rFonts w:ascii="Arial" w:hAnsi="Arial" w:cs="Arial"/>
                <w:b/>
                <w:bCs/>
                <w:sz w:val="20"/>
                <w:szCs w:val="20"/>
                <w:lang w:val="en-GB"/>
              </w:rPr>
              <w:t>satisfies</w:t>
            </w:r>
            <w:r w:rsidRPr="00B46AD5">
              <w:rPr>
                <w:rFonts w:ascii="Arial" w:hAnsi="Arial" w:cs="Arial"/>
                <w:sz w:val="20"/>
                <w:szCs w:val="20"/>
                <w:lang w:val="en-GB"/>
              </w:rPr>
              <w:t xml:space="preserve"> in the following manner the objective and non-discriminatory criteria or rules to be applied to limit the number of candidates: Where specific certificates or other types of documentary evidence are required, please indicate for </w:t>
            </w:r>
            <w:r w:rsidRPr="00B46AD5">
              <w:rPr>
                <w:rFonts w:ascii="Arial" w:hAnsi="Arial" w:cs="Arial"/>
                <w:b/>
                <w:bCs/>
                <w:sz w:val="20"/>
                <w:szCs w:val="20"/>
                <w:lang w:val="en-GB"/>
              </w:rPr>
              <w:t>each of them</w:t>
            </w:r>
            <w:r w:rsidRPr="00B46AD5">
              <w:rPr>
                <w:rFonts w:ascii="Arial" w:hAnsi="Arial" w:cs="Arial"/>
                <w:sz w:val="20"/>
                <w:szCs w:val="20"/>
                <w:lang w:val="en-GB"/>
              </w:rPr>
              <w:t xml:space="preserve">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the required documents: </w:t>
            </w:r>
          </w:p>
          <w:p w14:paraId="43513C4D" w14:textId="41120AFE" w:rsidR="003F01BC" w:rsidRPr="00B46AD5" w:rsidRDefault="00246E30">
            <w:pPr>
              <w:rPr>
                <w:lang w:val="en-GB"/>
              </w:rPr>
            </w:pPr>
            <w:r w:rsidRPr="00B46AD5">
              <w:rPr>
                <w:rFonts w:ascii="Arial" w:hAnsi="Arial" w:cs="Arial"/>
                <w:sz w:val="20"/>
                <w:szCs w:val="20"/>
                <w:lang w:val="en-GB"/>
              </w:rPr>
              <w:t>If some of these certificates or types of documentary evidence are available electronically</w:t>
            </w:r>
            <w:r w:rsidR="004B413F" w:rsidRPr="00B46AD5">
              <w:rPr>
                <w:rFonts w:ascii="Arial" w:hAnsi="Arial" w:cs="Arial"/>
                <w:sz w:val="20"/>
                <w:szCs w:val="20"/>
                <w:lang w:val="en-GB"/>
              </w:rPr>
              <w:t>,</w:t>
            </w:r>
            <w:r w:rsidRPr="00B46AD5">
              <w:rPr>
                <w:rStyle w:val="FootnoteAnchor"/>
                <w:rFonts w:ascii="Arial" w:hAnsi="Arial" w:cs="Arial"/>
                <w:sz w:val="20"/>
                <w:szCs w:val="20"/>
                <w:lang w:val="en-GB"/>
              </w:rPr>
              <w:footnoteReference w:id="44"/>
            </w:r>
            <w:r w:rsidRPr="00B46AD5">
              <w:rPr>
                <w:rFonts w:ascii="Arial" w:hAnsi="Arial" w:cs="Arial"/>
                <w:sz w:val="20"/>
                <w:szCs w:val="20"/>
                <w:lang w:val="en-GB"/>
              </w:rPr>
              <w:t xml:space="preserve"> please indicate for </w:t>
            </w:r>
            <w:r w:rsidRPr="00B46AD5">
              <w:rPr>
                <w:rFonts w:ascii="Arial" w:hAnsi="Arial" w:cs="Arial"/>
                <w:b/>
                <w:bCs/>
                <w:sz w:val="20"/>
                <w:szCs w:val="20"/>
                <w:lang w:val="en-GB"/>
              </w:rPr>
              <w:t>each of them</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1E831C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6EE3158" w14:textId="77777777" w:rsidR="003F01BC" w:rsidRPr="00B46AD5" w:rsidRDefault="003F01BC">
            <w:pPr>
              <w:jc w:val="left"/>
              <w:rPr>
                <w:rFonts w:ascii="Arial" w:hAnsi="Arial" w:cs="Arial"/>
                <w:sz w:val="20"/>
                <w:szCs w:val="20"/>
                <w:lang w:val="en-GB"/>
              </w:rPr>
            </w:pPr>
          </w:p>
          <w:p w14:paraId="1AE7C32E" w14:textId="77777777" w:rsidR="003F01BC" w:rsidRPr="00B46AD5" w:rsidRDefault="003F01BC">
            <w:pPr>
              <w:jc w:val="left"/>
              <w:rPr>
                <w:rFonts w:ascii="Arial" w:hAnsi="Arial" w:cs="Arial"/>
                <w:sz w:val="20"/>
                <w:szCs w:val="20"/>
                <w:lang w:val="en-GB"/>
              </w:rPr>
            </w:pPr>
          </w:p>
          <w:p w14:paraId="483776C1" w14:textId="77777777" w:rsidR="003F01BC" w:rsidRPr="00B46AD5" w:rsidRDefault="00246E30">
            <w:pPr>
              <w:jc w:val="left"/>
              <w:rPr>
                <w:lang w:val="en-GB"/>
              </w:rPr>
            </w:pPr>
            <w:r w:rsidRPr="00B46AD5">
              <w:rPr>
                <w:rFonts w:ascii="Arial" w:hAnsi="Arial" w:cs="Arial"/>
                <w:sz w:val="20"/>
                <w:szCs w:val="20"/>
                <w:lang w:val="en-GB"/>
              </w:rPr>
              <w:t>[] Yes[] No</w:t>
            </w:r>
            <w:r w:rsidRPr="00B46AD5">
              <w:rPr>
                <w:rStyle w:val="FootnoteAnchor"/>
                <w:rFonts w:ascii="Arial" w:hAnsi="Arial" w:cs="Arial"/>
                <w:sz w:val="20"/>
                <w:szCs w:val="20"/>
                <w:lang w:val="en-GB"/>
              </w:rPr>
              <w:footnoteReference w:id="45"/>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(web address, issuing office or body, precise reference data of the documentation): [……][……][……]</w:t>
            </w:r>
            <w:r w:rsidRPr="00B46AD5">
              <w:rPr>
                <w:rStyle w:val="FootnoteAnchor"/>
                <w:rFonts w:ascii="Arial" w:hAnsi="Arial" w:cs="Arial"/>
                <w:sz w:val="20"/>
                <w:szCs w:val="20"/>
                <w:lang w:val="en-GB"/>
              </w:rPr>
              <w:footnoteReference w:id="46"/>
            </w:r>
          </w:p>
        </w:tc>
      </w:tr>
    </w:tbl>
    <w:p w14:paraId="5D091084" w14:textId="77777777" w:rsidR="003F01BC" w:rsidRPr="00B46AD5" w:rsidRDefault="003F01BC">
      <w:pPr>
        <w:pStyle w:val="ChapterTitle"/>
        <w:spacing w:before="0" w:after="0"/>
        <w:rPr>
          <w:rFonts w:ascii="Arial" w:hAnsi="Arial" w:cs="Arial"/>
          <w:color w:val="00B050"/>
          <w:sz w:val="20"/>
          <w:szCs w:val="20"/>
          <w:lang w:val="en-GB"/>
        </w:rPr>
      </w:pPr>
    </w:p>
    <w:p w14:paraId="3FCB8C04" w14:textId="77777777" w:rsidR="003F01BC" w:rsidRPr="00B46AD5" w:rsidRDefault="00246E30">
      <w:pPr>
        <w:pStyle w:val="ChapterTitle"/>
        <w:spacing w:before="0" w:after="0"/>
        <w:rPr>
          <w:rFonts w:ascii="Arial" w:hAnsi="Arial" w:cs="Arial"/>
          <w:i/>
          <w:sz w:val="20"/>
          <w:szCs w:val="20"/>
          <w:lang w:val="en-GB"/>
        </w:rPr>
      </w:pPr>
      <w:r w:rsidRPr="00B46AD5">
        <w:rPr>
          <w:rFonts w:ascii="Arial" w:hAnsi="Arial" w:cs="Arial"/>
          <w:color w:val="00B050"/>
          <w:sz w:val="20"/>
          <w:szCs w:val="20"/>
          <w:lang w:val="en-GB"/>
        </w:rPr>
        <w:t>Part VI</w:t>
      </w:r>
      <w:r w:rsidRPr="00B46AD5">
        <w:rPr>
          <w:rFonts w:ascii="Arial" w:hAnsi="Arial" w:cs="Arial"/>
          <w:sz w:val="20"/>
          <w:szCs w:val="20"/>
          <w:lang w:val="en-GB"/>
        </w:rPr>
        <w:t>: Closing statements</w:t>
      </w:r>
    </w:p>
    <w:p w14:paraId="7EC75D26" w14:textId="77777777" w:rsidR="003F01BC" w:rsidRPr="00B46AD5" w:rsidRDefault="00246E30">
      <w:pPr>
        <w:spacing w:before="0" w:after="0"/>
        <w:rPr>
          <w:lang w:val="en-GB"/>
        </w:rPr>
      </w:pPr>
      <w:r w:rsidRPr="00B46AD5">
        <w:rPr>
          <w:rFonts w:ascii="Arial" w:hAnsi="Arial" w:cs="Arial"/>
          <w:i/>
          <w:sz w:val="20"/>
          <w:szCs w:val="20"/>
          <w:lang w:val="en-GB"/>
        </w:rPr>
        <w:t>The undersigned(s) officially declare that the information given above in Parts II to V is accurate and correct and has been presented in full awareness of the consequences of serious misrepresentation.</w:t>
      </w:r>
    </w:p>
    <w:p w14:paraId="414D89FE" w14:textId="77777777" w:rsidR="003F01BC" w:rsidRPr="00B46AD5" w:rsidRDefault="003F01BC">
      <w:pPr>
        <w:spacing w:before="0" w:after="0"/>
        <w:rPr>
          <w:rFonts w:ascii="Arial" w:hAnsi="Arial" w:cs="Arial"/>
          <w:i/>
          <w:sz w:val="20"/>
          <w:szCs w:val="20"/>
          <w:lang w:val="en-GB"/>
        </w:rPr>
      </w:pPr>
    </w:p>
    <w:p w14:paraId="56B3B39B" w14:textId="77777777"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The undersigned(s) officially declare that he/she is able, upon request and without delay, to produce certificates and other forms of documentary evidence, except in cases where:</w:t>
      </w:r>
    </w:p>
    <w:p w14:paraId="46FE3573" w14:textId="77777777" w:rsidR="003F01BC" w:rsidRPr="00B46AD5" w:rsidRDefault="00246E30">
      <w:pPr>
        <w:spacing w:before="0" w:after="0"/>
        <w:rPr>
          <w:lang w:val="en-GB"/>
        </w:rPr>
      </w:pPr>
      <w:r w:rsidRPr="00B46AD5">
        <w:rPr>
          <w:rFonts w:ascii="Arial" w:hAnsi="Arial" w:cs="Arial"/>
          <w:i/>
          <w:sz w:val="20"/>
          <w:szCs w:val="20"/>
          <w:lang w:val="en-GB"/>
        </w:rPr>
        <w:t>(a) the contracting authority or contracting entity is able to obtain the relevant supporting documents directly via a free national database in any Member State</w:t>
      </w:r>
      <w:r w:rsidRPr="00B46AD5">
        <w:rPr>
          <w:rFonts w:ascii="Arial" w:hAnsi="Arial" w:cs="Arial"/>
          <w:i/>
          <w:sz w:val="20"/>
          <w:szCs w:val="20"/>
          <w:lang w:val="en-GB"/>
        </w:rPr>
        <w:br/>
      </w:r>
      <w:r w:rsidRPr="00B46AD5">
        <w:rPr>
          <w:rStyle w:val="FootnoteAnchor"/>
          <w:rFonts w:ascii="Arial" w:hAnsi="Arial" w:cs="Arial"/>
          <w:sz w:val="20"/>
          <w:szCs w:val="20"/>
          <w:lang w:val="en-GB"/>
        </w:rPr>
        <w:footnoteReference w:id="47"/>
      </w:r>
      <w:r w:rsidRPr="00B46AD5">
        <w:rPr>
          <w:rFonts w:ascii="Arial" w:hAnsi="Arial" w:cs="Arial"/>
          <w:i/>
          <w:sz w:val="20"/>
          <w:szCs w:val="20"/>
          <w:lang w:val="en-GB"/>
        </w:rPr>
        <w:t>, or</w:t>
      </w:r>
    </w:p>
    <w:p w14:paraId="21554516" w14:textId="20CED3CC"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 xml:space="preserve">b) from April 18, </w:t>
      </w:r>
      <w:r w:rsidR="00B46AD5" w:rsidRPr="00B46AD5">
        <w:rPr>
          <w:rFonts w:ascii="Arial" w:hAnsi="Arial" w:cs="Arial"/>
          <w:i/>
          <w:sz w:val="20"/>
          <w:szCs w:val="20"/>
          <w:lang w:val="en-GB"/>
        </w:rPr>
        <w:t>2018,</w:t>
      </w:r>
      <w:r w:rsidRPr="00B46AD5">
        <w:rPr>
          <w:rFonts w:ascii="Arial" w:hAnsi="Arial" w:cs="Arial"/>
          <w:i/>
          <w:sz w:val="20"/>
          <w:szCs w:val="20"/>
          <w:lang w:val="en-GB"/>
        </w:rPr>
        <w:t xml:space="preserve"> at the latest</w:t>
      </w:r>
      <w:r w:rsidR="004B413F" w:rsidRPr="00B46AD5">
        <w:rPr>
          <w:rFonts w:ascii="Arial" w:hAnsi="Arial" w:cs="Arial"/>
          <w:i/>
          <w:sz w:val="20"/>
          <w:szCs w:val="20"/>
          <w:lang w:val="en-GB"/>
        </w:rPr>
        <w:t>,</w:t>
      </w:r>
      <w:r w:rsidRPr="00B46AD5">
        <w:rPr>
          <w:rStyle w:val="FootnoteAnchor"/>
          <w:rFonts w:ascii="Arial" w:hAnsi="Arial" w:cs="Arial"/>
          <w:sz w:val="20"/>
          <w:szCs w:val="20"/>
          <w:lang w:val="en-GB"/>
        </w:rPr>
        <w:footnoteReference w:id="48"/>
      </w:r>
      <w:r w:rsidRPr="00B46AD5">
        <w:rPr>
          <w:rFonts w:ascii="Arial" w:hAnsi="Arial" w:cs="Arial"/>
          <w:i/>
          <w:sz w:val="20"/>
          <w:szCs w:val="20"/>
          <w:lang w:val="en-GB"/>
        </w:rPr>
        <w:t xml:space="preserve"> the contracting authority or contracting entity </w:t>
      </w:r>
      <w:r w:rsidR="004B413F" w:rsidRPr="00B46AD5">
        <w:rPr>
          <w:rFonts w:ascii="Arial" w:hAnsi="Arial" w:cs="Arial"/>
          <w:i/>
          <w:sz w:val="20"/>
          <w:szCs w:val="20"/>
          <w:lang w:val="en-GB"/>
        </w:rPr>
        <w:t xml:space="preserve">has </w:t>
      </w:r>
      <w:r w:rsidRPr="00B46AD5">
        <w:rPr>
          <w:rFonts w:ascii="Arial" w:hAnsi="Arial" w:cs="Arial"/>
          <w:i/>
          <w:sz w:val="20"/>
          <w:szCs w:val="20"/>
          <w:lang w:val="en-GB"/>
        </w:rPr>
        <w:t xml:space="preserve">already </w:t>
      </w:r>
      <w:r w:rsidR="004B413F" w:rsidRPr="00B46AD5">
        <w:rPr>
          <w:rFonts w:ascii="Arial" w:hAnsi="Arial" w:cs="Arial"/>
          <w:i/>
          <w:sz w:val="20"/>
          <w:szCs w:val="20"/>
          <w:lang w:val="en-GB"/>
        </w:rPr>
        <w:t>possessed</w:t>
      </w:r>
      <w:r w:rsidRPr="00B46AD5">
        <w:rPr>
          <w:rFonts w:ascii="Arial" w:hAnsi="Arial" w:cs="Arial"/>
          <w:i/>
          <w:sz w:val="20"/>
          <w:szCs w:val="20"/>
          <w:lang w:val="en-GB"/>
        </w:rPr>
        <w:t xml:space="preserve"> the relevant documentation</w:t>
      </w:r>
      <w:r w:rsidRPr="00B46AD5">
        <w:rPr>
          <w:rFonts w:ascii="Arial" w:hAnsi="Arial" w:cs="Arial"/>
          <w:sz w:val="20"/>
          <w:szCs w:val="20"/>
          <w:lang w:val="en-GB"/>
        </w:rPr>
        <w:t>.</w:t>
      </w:r>
    </w:p>
    <w:p w14:paraId="5F481B55" w14:textId="77777777" w:rsidR="003F01BC" w:rsidRPr="00B46AD5" w:rsidRDefault="00246E30">
      <w:pPr>
        <w:rPr>
          <w:rFonts w:ascii="Arial" w:hAnsi="Arial" w:cs="Arial"/>
          <w:b/>
          <w:color w:val="FF0000"/>
          <w:sz w:val="20"/>
          <w:szCs w:val="20"/>
          <w:u w:val="single"/>
          <w:lang w:val="en-GB"/>
        </w:rPr>
      </w:pPr>
      <w:r w:rsidRPr="00B46AD5">
        <w:rPr>
          <w:rFonts w:ascii="Arial" w:hAnsi="Arial" w:cs="Arial"/>
          <w:i/>
          <w:sz w:val="20"/>
          <w:szCs w:val="20"/>
          <w:lang w:val="en-GB"/>
        </w:rPr>
        <w:t>The undersigned formally consents to [indicate the contracting authority or contracting entity referred to in Part I, Section A] being granted access to documents supporting the information , which are set out in [indicate the part/section/point(s) concerned] of this European Single Procurement Document, for the purposes of</w:t>
      </w:r>
      <w:r w:rsidRPr="00B46AD5">
        <w:rPr>
          <w:rFonts w:ascii="Arial" w:hAnsi="Arial" w:cs="Arial"/>
          <w:sz w:val="20"/>
          <w:szCs w:val="20"/>
          <w:lang w:val="en-GB"/>
        </w:rPr>
        <w:t>[specify the procurement procedure: (short description, publication address in the Official Journal of the European Union, reference number)].</w:t>
      </w:r>
      <w:bookmarkStart w:id="11" w:name="_DV_C939"/>
      <w:bookmarkEnd w:id="11"/>
    </w:p>
    <w:sectPr w:rsidR="003F01BC" w:rsidRPr="00B46AD5">
      <w:headerReference w:type="default" r:id="rId8"/>
      <w:footerReference w:type="default" r:id="rId9"/>
      <w:headerReference w:type="first" r:id="rId10"/>
      <w:footerReference w:type="first" r:id="rId11"/>
      <w:pgSz w:w="11906" w:h="16838"/>
      <w:pgMar w:top="1134" w:right="1417" w:bottom="1134" w:left="1417" w:header="708" w:footer="709" w:gutter="0"/>
      <w:pgNumType w:start="1"/>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FAB46" w14:textId="77777777" w:rsidR="00DD6004" w:rsidRDefault="00DD6004">
      <w:pPr>
        <w:spacing w:before="0" w:after="0"/>
      </w:pPr>
      <w:r>
        <w:separator/>
      </w:r>
    </w:p>
  </w:endnote>
  <w:endnote w:type="continuationSeparator" w:id="0">
    <w:p w14:paraId="7543C86F" w14:textId="77777777" w:rsidR="00DD6004" w:rsidRDefault="00DD60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default"/>
  </w:font>
  <w:font w:name="Noto Serif CJK SC">
    <w:altName w:val="SimSun"/>
    <w:charset w:val="86"/>
    <w:family w:val="auto"/>
    <w:pitch w:val="default"/>
  </w:font>
  <w:font w:name="Lohit Devanagari">
    <w:altName w:val="Segoe Print"/>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default"/>
  </w:font>
  <w:font w:name="Noto Sans CJK SC">
    <w:altName w:val="Segoe Print"/>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5F14D" w14:textId="1B22BEEB" w:rsidR="00246E30" w:rsidRDefault="00246E30">
    <w:pPr>
      <w:pStyle w:val="Stopka"/>
    </w:pPr>
    <w:r>
      <w:rPr>
        <w:rFonts w:ascii="Arial" w:hAnsi="Arial" w:cs="Arial"/>
        <w:b/>
        <w:sz w:val="48"/>
      </w:rPr>
      <w:tab/>
    </w:r>
    <w:r>
      <w:rPr>
        <w:rFonts w:cs="Arial"/>
        <w:sz w:val="20"/>
        <w:szCs w:val="20"/>
      </w:rPr>
      <w:fldChar w:fldCharType="begin"/>
    </w:r>
    <w:r>
      <w:rPr>
        <w:rFonts w:cs="Arial"/>
        <w:sz w:val="20"/>
        <w:szCs w:val="20"/>
      </w:rPr>
      <w:instrText>PAGE</w:instrText>
    </w:r>
    <w:r>
      <w:rPr>
        <w:rFonts w:cs="Arial"/>
        <w:sz w:val="20"/>
        <w:szCs w:val="20"/>
      </w:rPr>
      <w:fldChar w:fldCharType="separate"/>
    </w:r>
    <w:r w:rsidR="00767AEA">
      <w:rPr>
        <w:rFonts w:cs="Arial"/>
        <w:noProof/>
        <w:sz w:val="20"/>
        <w:szCs w:val="20"/>
      </w:rPr>
      <w:t>19</w:t>
    </w:r>
    <w:r>
      <w:rPr>
        <w:rFonts w:cs="Arial"/>
        <w:sz w:val="20"/>
        <w:szCs w:val="20"/>
      </w:rPr>
      <w:fldChar w:fldCharType="end"/>
    </w:r>
    <w:r>
      <w:rPr>
        <w:rFonts w:ascii="Arial" w:hAnsi="Arial" w:cs="Arial"/>
        <w:sz w:val="20"/>
        <w:szCs w:val="20"/>
      </w:rPr>
      <w:tab/>
    </w:r>
    <w:r>
      <w:rPr>
        <w:rFonts w:ascii="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029F3" w14:textId="77777777" w:rsidR="00246E30" w:rsidRDefault="00246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915F4" w14:textId="77777777" w:rsidR="00DD6004" w:rsidRDefault="00DD6004">
      <w:pPr>
        <w:spacing w:before="0" w:after="0"/>
      </w:pPr>
      <w:r>
        <w:separator/>
      </w:r>
    </w:p>
  </w:footnote>
  <w:footnote w:type="continuationSeparator" w:id="0">
    <w:p w14:paraId="50FD562C" w14:textId="77777777" w:rsidR="00DD6004" w:rsidRDefault="00DD6004">
      <w:pPr>
        <w:spacing w:before="0" w:after="0"/>
      </w:pPr>
      <w:r>
        <w:continuationSeparator/>
      </w:r>
    </w:p>
  </w:footnote>
  <w:footnote w:id="1">
    <w:p w14:paraId="3745E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Commission services will provide contracting authorities, contracting entities, contractors, electronic service providers and other interested parties with a free electronic service on the European Single Procurement Document.</w:t>
      </w:r>
    </w:p>
  </w:footnote>
  <w:footnote w:id="2">
    <w:p w14:paraId="110E7AD9" w14:textId="77777777" w:rsidR="00246E30" w:rsidRPr="009D62E6" w:rsidRDefault="00246E30">
      <w:pPr>
        <w:pStyle w:val="Tekstprzypisudolnego"/>
        <w:jc w:val="left"/>
        <w:rPr>
          <w:lang w:val="en-GB"/>
        </w:rPr>
      </w:pPr>
      <w:r>
        <w:rPr>
          <w:rStyle w:val="FootnoteCharacters"/>
        </w:rPr>
        <w:footnoteRef/>
      </w:r>
      <w:r w:rsidRPr="009D62E6">
        <w:rPr>
          <w:rFonts w:ascii="Arial" w:hAnsi="Arial" w:cs="Arial"/>
          <w:sz w:val="16"/>
          <w:szCs w:val="16"/>
          <w:lang w:val="en-GB"/>
        </w:rPr>
        <w:tab/>
        <w:t xml:space="preserve">In case of </w:t>
      </w:r>
      <w:r w:rsidRPr="009D62E6">
        <w:rPr>
          <w:rFonts w:ascii="Arial" w:hAnsi="Arial" w:cs="Arial"/>
          <w:b/>
          <w:sz w:val="16"/>
          <w:szCs w:val="16"/>
          <w:lang w:val="en-GB"/>
        </w:rPr>
        <w:t>contracting authorities</w:t>
      </w:r>
      <w:r w:rsidRPr="009D62E6">
        <w:rPr>
          <w:rFonts w:ascii="Arial" w:hAnsi="Arial" w:cs="Arial"/>
          <w:sz w:val="16"/>
          <w:szCs w:val="16"/>
          <w:lang w:val="en-GB"/>
        </w:rPr>
        <w:t>:</w:t>
      </w:r>
      <w:r w:rsidRPr="009D62E6">
        <w:rPr>
          <w:rFonts w:ascii="Arial" w:hAnsi="Arial" w:cs="Arial"/>
          <w:b/>
          <w:bCs/>
          <w:sz w:val="16"/>
          <w:szCs w:val="16"/>
          <w:lang w:val="en-GB"/>
        </w:rPr>
        <w:t xml:space="preserve"> prior information notice</w:t>
      </w:r>
      <w:r w:rsidRPr="009D62E6">
        <w:rPr>
          <w:rFonts w:ascii="Arial" w:hAnsi="Arial" w:cs="Arial"/>
          <w:sz w:val="16"/>
          <w:szCs w:val="16"/>
          <w:lang w:val="en-GB"/>
        </w:rPr>
        <w:t xml:space="preserve"> used as a call for competition or a </w:t>
      </w:r>
      <w:r w:rsidRPr="009D62E6">
        <w:rPr>
          <w:rFonts w:ascii="Arial" w:hAnsi="Arial" w:cs="Arial"/>
          <w:b/>
          <w:bCs/>
          <w:sz w:val="16"/>
          <w:szCs w:val="16"/>
          <w:lang w:val="en-GB"/>
        </w:rPr>
        <w:t>contract notice</w:t>
      </w:r>
      <w:r w:rsidRPr="009D62E6">
        <w:rPr>
          <w:rFonts w:ascii="Arial" w:hAnsi="Arial" w:cs="Arial"/>
          <w:sz w:val="16"/>
          <w:szCs w:val="16"/>
          <w:lang w:val="en-GB"/>
        </w:rPr>
        <w:t xml:space="preserve">. For </w:t>
      </w:r>
      <w:r w:rsidRPr="009D62E6">
        <w:rPr>
          <w:rFonts w:ascii="Arial" w:hAnsi="Arial" w:cs="Arial"/>
          <w:b/>
          <w:bCs/>
          <w:sz w:val="16"/>
          <w:szCs w:val="16"/>
          <w:lang w:val="en-GB"/>
        </w:rPr>
        <w:t>contracting entities</w:t>
      </w:r>
      <w:r w:rsidRPr="009D62E6">
        <w:rPr>
          <w:rFonts w:ascii="Arial" w:hAnsi="Arial" w:cs="Arial"/>
          <w:sz w:val="16"/>
          <w:szCs w:val="16"/>
          <w:lang w:val="en-GB"/>
        </w:rPr>
        <w:t xml:space="preserve">: </w:t>
      </w:r>
      <w:r w:rsidRPr="009D62E6">
        <w:rPr>
          <w:rFonts w:ascii="Arial" w:hAnsi="Arial" w:cs="Arial"/>
          <w:b/>
          <w:bCs/>
          <w:sz w:val="16"/>
          <w:szCs w:val="16"/>
          <w:lang w:val="en-GB"/>
        </w:rPr>
        <w:t xml:space="preserve">a periodic indicative notice </w:t>
      </w:r>
      <w:r w:rsidRPr="009D62E6">
        <w:rPr>
          <w:rFonts w:ascii="Arial" w:hAnsi="Arial" w:cs="Arial"/>
          <w:sz w:val="16"/>
          <w:szCs w:val="16"/>
          <w:lang w:val="en-GB"/>
        </w:rPr>
        <w:t>used as a call for competition,</w:t>
      </w:r>
      <w:r w:rsidRPr="009D62E6">
        <w:rPr>
          <w:rFonts w:ascii="Arial" w:hAnsi="Arial" w:cs="Arial"/>
          <w:b/>
          <w:bCs/>
          <w:sz w:val="16"/>
          <w:szCs w:val="16"/>
          <w:lang w:val="en-GB"/>
        </w:rPr>
        <w:t xml:space="preserve"> a contract notice</w:t>
      </w:r>
      <w:r w:rsidRPr="009D62E6">
        <w:rPr>
          <w:rFonts w:ascii="Arial" w:hAnsi="Arial" w:cs="Arial"/>
          <w:sz w:val="16"/>
          <w:szCs w:val="16"/>
          <w:lang w:val="en-GB"/>
        </w:rPr>
        <w:t xml:space="preserve"> or </w:t>
      </w:r>
      <w:r w:rsidRPr="009D62E6">
        <w:rPr>
          <w:rFonts w:ascii="Arial" w:hAnsi="Arial" w:cs="Arial"/>
          <w:b/>
          <w:bCs/>
          <w:sz w:val="16"/>
          <w:szCs w:val="16"/>
          <w:lang w:val="en-GB"/>
        </w:rPr>
        <w:t>a notice of the existence of a qualification system.</w:t>
      </w:r>
    </w:p>
  </w:footnote>
  <w:footnote w:id="3">
    <w:p w14:paraId="738BA0B5" w14:textId="36CF2BB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This information should be copied from point I.1 of section I of the relevant notice</w:t>
      </w:r>
      <w:r w:rsidRPr="009D62E6">
        <w:rPr>
          <w:rFonts w:ascii="Arial" w:hAnsi="Arial" w:cs="Arial"/>
          <w:i/>
          <w:sz w:val="16"/>
          <w:szCs w:val="16"/>
          <w:lang w:val="en-GB"/>
        </w:rPr>
        <w:t>.</w:t>
      </w:r>
      <w:r w:rsidRPr="009D62E6">
        <w:rPr>
          <w:rFonts w:ascii="Arial" w:hAnsi="Arial" w:cs="Arial"/>
          <w:sz w:val="16"/>
          <w:szCs w:val="16"/>
          <w:lang w:val="en-GB"/>
        </w:rPr>
        <w:t xml:space="preserve"> In case of joint procurement, please provide the names of all participating purchasers.</w:t>
      </w:r>
    </w:p>
  </w:footnote>
  <w:footnote w:id="4">
    <w:p w14:paraId="4EA143B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points II.1.1 and II.1.3 of the relevant announcement.</w:t>
      </w:r>
    </w:p>
  </w:footnote>
  <w:footnote w:id="5">
    <w:p w14:paraId="1BAF2549"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 II.1.1 of the relevant announcement.</w:t>
      </w:r>
    </w:p>
  </w:footnote>
  <w:footnote w:id="6">
    <w:p w14:paraId="293633A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the information about your contact persons as many times as necessary.</w:t>
      </w:r>
    </w:p>
  </w:footnote>
  <w:footnote w:id="7">
    <w:p w14:paraId="1F67F76B" w14:textId="54C351CB" w:rsidR="00246E30" w:rsidRPr="009D62E6" w:rsidRDefault="00246E30">
      <w:pPr>
        <w:pStyle w:val="Tekstprzypisudolnego"/>
        <w:rPr>
          <w:rStyle w:val="DeltaViewInsertion"/>
          <w:rFonts w:ascii="Arial" w:hAnsi="Arial" w:cs="Arial"/>
          <w:i w:val="0"/>
          <w:sz w:val="16"/>
          <w:szCs w:val="16"/>
          <w:lang w:val="en-GB"/>
        </w:rPr>
      </w:pPr>
      <w:r>
        <w:rPr>
          <w:rStyle w:val="FootnoteCharacters"/>
        </w:rPr>
        <w:footnoteRef/>
      </w:r>
      <w:r w:rsidRPr="009D62E6">
        <w:rPr>
          <w:rFonts w:ascii="Arial" w:hAnsi="Arial" w:cs="Arial"/>
          <w:sz w:val="16"/>
          <w:szCs w:val="16"/>
          <w:lang w:val="en-GB"/>
        </w:rPr>
        <w:tab/>
        <w:t>See</w:t>
      </w:r>
      <w:r w:rsidRPr="009D62E6">
        <w:rPr>
          <w:rStyle w:val="DeltaViewInsertion"/>
          <w:rFonts w:ascii="Arial" w:hAnsi="Arial" w:cs="Arial"/>
          <w:b w:val="0"/>
          <w:i w:val="0"/>
          <w:sz w:val="16"/>
          <w:szCs w:val="16"/>
          <w:lang w:val="en-GB"/>
        </w:rPr>
        <w:t xml:space="preserve"> Commission Recommendation of 6 May 2003 on the definition of micro, small and medium-sized enterprises (OJ L 124, 20.5.2003, p. 36). This information is required for statistical purposes only.</w:t>
      </w:r>
    </w:p>
    <w:p w14:paraId="728B795E" w14:textId="54D111BD"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Micro-enterprise:</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10 persons and whose annual turnover or annual balance sheet total does not exceed EUR 2 million.</w:t>
      </w:r>
    </w:p>
    <w:p w14:paraId="6BBBFF82" w14:textId="2010510A"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Small business:</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50 persons and whose annual turnover or annual balance sheet total does not exceed EUR 10 million.</w:t>
      </w:r>
    </w:p>
    <w:p w14:paraId="264621E1" w14:textId="61C1A98F" w:rsidR="00246E30" w:rsidRPr="009D62E6" w:rsidRDefault="00246E30">
      <w:pPr>
        <w:pStyle w:val="Tekstprzypisudolnego"/>
        <w:ind w:hanging="12"/>
        <w:rPr>
          <w:lang w:val="en-GB"/>
        </w:rPr>
      </w:pPr>
      <w:r w:rsidRPr="009D62E6">
        <w:rPr>
          <w:rStyle w:val="DeltaViewInsertion"/>
          <w:rFonts w:ascii="Arial" w:hAnsi="Arial" w:cs="Arial"/>
          <w:i w:val="0"/>
          <w:sz w:val="16"/>
          <w:szCs w:val="16"/>
          <w:lang w:val="en-GB"/>
        </w:rPr>
        <w:tab/>
        <w:t>Medium-sized enterprises: enterprises that are neither micro nor small enterprises</w:t>
      </w:r>
      <w:r w:rsidRPr="009D62E6">
        <w:rPr>
          <w:rFonts w:ascii="Arial" w:hAnsi="Arial" w:cs="Arial"/>
          <w:sz w:val="16"/>
          <w:szCs w:val="16"/>
          <w:lang w:val="en-GB"/>
        </w:rPr>
        <w:t xml:space="preserve"> and which employ fewer than 250 persons and whose annual turnover does not exceed EUR 50 million or whose annual balance sheet total does not exceed EUR 43 million.</w:t>
      </w:r>
    </w:p>
  </w:footnote>
  <w:footnote w:id="8">
    <w:p w14:paraId="6B8E6DC2"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contract notice, point III.1.5.</w:t>
      </w:r>
    </w:p>
  </w:footnote>
  <w:footnote w:id="9">
    <w:p w14:paraId="52158E1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I.e. an enterprise whose main goal is the social and professional integration of disabled or disadvantaged people.</w:t>
      </w:r>
    </w:p>
  </w:footnote>
  <w:footnote w:id="10">
    <w:p w14:paraId="1FF896F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reference data and classification, if any, are specified on the certificate.</w:t>
      </w:r>
    </w:p>
  </w:footnote>
  <w:footnote w:id="11">
    <w:p w14:paraId="1EC46BAE" w14:textId="2E29B274"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Especially within a group, consortium or company</w:t>
      </w:r>
      <w:r w:rsidRPr="009D62E6">
        <w:rPr>
          <w:rFonts w:ascii="Arial" w:hAnsi="Arial" w:cs="Arial"/>
          <w:i/>
          <w:sz w:val="16"/>
          <w:szCs w:val="16"/>
          <w:lang w:val="en-GB"/>
        </w:rPr>
        <w:t xml:space="preserve"> joint venture</w:t>
      </w:r>
      <w:r w:rsidRPr="009D62E6">
        <w:rPr>
          <w:rFonts w:ascii="Arial" w:hAnsi="Arial" w:cs="Arial"/>
          <w:sz w:val="16"/>
          <w:szCs w:val="16"/>
          <w:lang w:val="en-GB"/>
        </w:rPr>
        <w:t xml:space="preserve"> or similar entity.</w:t>
      </w:r>
    </w:p>
  </w:footnote>
  <w:footnote w:id="12">
    <w:p w14:paraId="7063C5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E.g. for technical services involved in quality control: part IV, section C, point 3.</w:t>
      </w:r>
    </w:p>
  </w:footnote>
  <w:footnote w:id="13">
    <w:p w14:paraId="3EAC2B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2 of Council Framework Decision 2008/841/JHA of 24 October 2008 on the fight against organized crime (OJ L 300, 11.11.2008, p. 42).</w:t>
      </w:r>
    </w:p>
  </w:footnote>
  <w:footnote w:id="14">
    <w:p w14:paraId="6DFA710B"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3 of the Convention against corruption of officials of the European Communities and officials of the Member States of the European Union (OJ C 195, 25/06/1997, p. 1) and Art. 2 section 1 of Council Framework Decision 2003/568/JHA of 22 July 2003 on combating corruption in the private sector (OJ L 192, 31.7.2003, p. 54). This ground for exclusion also covers corruption as defined in the national law of the contracting authority (contracting entity) or contractor.</w:t>
      </w:r>
    </w:p>
  </w:footnote>
  <w:footnote w:id="15">
    <w:p w14:paraId="3BCFAF3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Within the meaning of Art. 1 of the Convention on the protection of the financial interests of the European Communities (OJ C 316, 27/11/1995, p. 48).</w:t>
      </w:r>
    </w:p>
  </w:footnote>
  <w:footnote w:id="16">
    <w:p w14:paraId="2982243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and 3 of the Council Framework Decision of 13 June 2002 on combating terrorism (OJ L 164, 22.6.2002, p. 3). This basis for exclusion also includes incitement to commit a crime, aiding and abetting, complicity or attempting to commit a crime referred to in Art. 4 of that Framework Decision.</w:t>
      </w:r>
    </w:p>
  </w:footnote>
  <w:footnote w:id="17">
    <w:p w14:paraId="00B3BA7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of Directive 2005/60/EC of the European Parliament and of the Council of 26 October 2005 on the prevention of the use of the financial system for the purposes of money laundering and terrorist financing</w:t>
      </w:r>
      <w:r w:rsidRPr="009D62E6">
        <w:rPr>
          <w:rStyle w:val="DeltaViewInsertion"/>
          <w:rFonts w:ascii="Arial" w:hAnsi="Arial" w:cs="Arial"/>
          <w:b w:val="0"/>
          <w:i w:val="0"/>
          <w:color w:val="000000"/>
          <w:sz w:val="16"/>
          <w:szCs w:val="16"/>
          <w:lang w:val="en-GB"/>
        </w:rPr>
        <w:t>(OJ L 309, 25/11/2005, p. 15).</w:t>
      </w:r>
    </w:p>
  </w:footnote>
  <w:footnote w:id="18">
    <w:p w14:paraId="0A04CCA2" w14:textId="77777777" w:rsidR="00246E30" w:rsidRPr="009D62E6" w:rsidRDefault="00246E30">
      <w:pPr>
        <w:pStyle w:val="Tekstprzypisudolnego"/>
        <w:rPr>
          <w:lang w:val="en-GB"/>
        </w:rPr>
      </w:pPr>
      <w:r>
        <w:rPr>
          <w:rStyle w:val="FootnoteCharacters"/>
        </w:rPr>
        <w:footnoteRef/>
      </w:r>
      <w:r w:rsidRPr="009D62E6">
        <w:rPr>
          <w:rStyle w:val="DeltaViewInsertion"/>
          <w:rFonts w:ascii="Arial" w:hAnsi="Arial" w:cs="Arial"/>
          <w:b w:val="0"/>
          <w:i w:val="0"/>
          <w:sz w:val="16"/>
          <w:szCs w:val="16"/>
          <w:lang w:val="en-GB"/>
        </w:rPr>
        <w:tab/>
        <w:t>In accordance with the definition contained in Art. 2 of Directive 2011/36/EU of the European Parliament and of the Council of 5 April 2011 on preventing and combating trafficking in human beings and protecting victims</w:t>
      </w:r>
      <w:r w:rsidRPr="009D62E6">
        <w:rPr>
          <w:rStyle w:val="DeltaViewInsertion"/>
          <w:rFonts w:ascii="Arial" w:hAnsi="Arial" w:cs="Arial"/>
          <w:b w:val="0"/>
          <w:i w:val="0"/>
          <w:color w:val="000000"/>
          <w:sz w:val="16"/>
          <w:szCs w:val="16"/>
          <w:lang w:val="en-GB"/>
        </w:rPr>
        <w:t>, replacing Council Framework Decision 2002/629/JHA (OJ L 101, 15.4.2011, p. 1).</w:t>
      </w:r>
    </w:p>
  </w:footnote>
  <w:footnote w:id="19">
    <w:p w14:paraId="752B2A2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0">
    <w:p w14:paraId="13FE2F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1">
    <w:p w14:paraId="196DF21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2">
    <w:p w14:paraId="29EE1F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national provisions implementing Art. 57 section 6 of Directive 2014/24/EU.</w:t>
      </w:r>
    </w:p>
  </w:footnote>
  <w:footnote w:id="23">
    <w:p w14:paraId="2F27FC0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Taking into account the nature of the offenses committed (one-off, repeated, systematic, etc.), the explanation should demonstrate the appropriateness of the measures taken.</w:t>
      </w:r>
    </w:p>
  </w:footnote>
  <w:footnote w:id="24">
    <w:p w14:paraId="2BFC2E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5">
    <w:p w14:paraId="048DC09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art. 57 section 4 of Directive 2014/24/EC.</w:t>
      </w:r>
    </w:p>
  </w:footnote>
  <w:footnote w:id="26">
    <w:p w14:paraId="4D218AFD"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Referred to, for the purposes of this contract, in national law, in the relevant notice or procurement documents or in Article 18 section 2 of Directive 2014/24/EU.</w:t>
      </w:r>
    </w:p>
  </w:footnote>
  <w:footnote w:id="27">
    <w:p w14:paraId="1ADDDF9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national regulations, relevant notice or procurement documents.</w:t>
      </w:r>
    </w:p>
  </w:footnote>
  <w:footnote w:id="28">
    <w:p w14:paraId="4CD81307" w14:textId="03A15A60"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This information does not need to be provided if the exclusion of contractors in one of the cases listed in point points (a) to (f) have become mandatory under applicable national law without any possibility of derogation where </w:t>
      </w:r>
      <w:r>
        <w:rPr>
          <w:rFonts w:ascii="Arial" w:hAnsi="Arial" w:cs="Arial"/>
          <w:sz w:val="16"/>
          <w:szCs w:val="16"/>
          <w:lang w:val="en-GB"/>
        </w:rPr>
        <w:t>contractors</w:t>
      </w:r>
      <w:r w:rsidRPr="009D62E6">
        <w:rPr>
          <w:rFonts w:ascii="Arial" w:hAnsi="Arial" w:cs="Arial"/>
          <w:sz w:val="16"/>
          <w:szCs w:val="16"/>
          <w:lang w:val="en-GB"/>
        </w:rPr>
        <w:t xml:space="preserve"> are nevertheless able to perform the contract.</w:t>
      </w:r>
    </w:p>
  </w:footnote>
  <w:footnote w:id="29">
    <w:p w14:paraId="185EC59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Where applicable, see definitions in national law, the relevant notice or procurement documents.</w:t>
      </w:r>
    </w:p>
  </w:footnote>
  <w:footnote w:id="30">
    <w:p w14:paraId="06CF07B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Indicated in national law, the relevant notice or procurement documents.</w:t>
      </w:r>
    </w:p>
  </w:footnote>
  <w:footnote w:id="31">
    <w:p w14:paraId="4F682431" w14:textId="77777777" w:rsidR="00246E30" w:rsidRPr="009D62E6" w:rsidRDefault="00246E30">
      <w:pPr>
        <w:pStyle w:val="Tekstprzypisudolnego"/>
        <w:snapToGrid w:val="0"/>
        <w:rPr>
          <w:lang w:val="en-GB"/>
        </w:rPr>
      </w:pPr>
      <w:r>
        <w:rPr>
          <w:rStyle w:val="Odwoanieprzypisudolnego"/>
        </w:rPr>
        <w:footnoteRef/>
      </w:r>
      <w:r w:rsidRPr="009D62E6">
        <w:rPr>
          <w:rFonts w:ascii="Arial" w:hAnsi="Arial" w:cs="Arial"/>
          <w:sz w:val="15"/>
          <w:szCs w:val="15"/>
          <w:lang w:val="en-GB"/>
        </w:rPr>
        <w:t xml:space="preserve"> Please repeat as many times as necessary.</w:t>
      </w:r>
    </w:p>
  </w:footnote>
  <w:footnote w:id="32">
    <w:p w14:paraId="6941396D" w14:textId="673480EA"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As described in Annex XI to Directive 2014/24/EU; contractors from certain Member States may be required to meet other requirements set out in this A</w:t>
      </w:r>
      <w:r>
        <w:rPr>
          <w:rFonts w:ascii="Arial" w:hAnsi="Arial" w:cs="Arial"/>
          <w:sz w:val="16"/>
          <w:szCs w:val="16"/>
          <w:lang w:val="en-GB"/>
        </w:rPr>
        <w:t>ppendix</w:t>
      </w:r>
      <w:r w:rsidRPr="009D62E6">
        <w:rPr>
          <w:rFonts w:ascii="Arial" w:hAnsi="Arial" w:cs="Arial"/>
          <w:sz w:val="16"/>
          <w:szCs w:val="16"/>
          <w:lang w:val="en-GB"/>
        </w:rPr>
        <w:t>.</w:t>
      </w:r>
    </w:p>
  </w:footnote>
  <w:footnote w:id="33">
    <w:p w14:paraId="0644EB5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4">
    <w:p w14:paraId="1D04E27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5">
    <w:p w14:paraId="5F70A6C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6">
    <w:p w14:paraId="7FBA047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7">
    <w:p w14:paraId="1E49441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38">
    <w:p w14:paraId="7BC5BC28" w14:textId="6992CDC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five years and to allow for experience of more than five years</w:t>
      </w:r>
      <w:r>
        <w:rPr>
          <w:rFonts w:ascii="Arial" w:hAnsi="Arial" w:cs="Arial"/>
          <w:sz w:val="16"/>
          <w:szCs w:val="16"/>
          <w:lang w:val="en-GB"/>
        </w:rPr>
        <w:t xml:space="preserve"> to be presented.</w:t>
      </w:r>
    </w:p>
  </w:footnote>
  <w:footnote w:id="39">
    <w:p w14:paraId="6BD04543" w14:textId="74B46A15"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w:t>
      </w:r>
      <w:r>
        <w:rPr>
          <w:rFonts w:ascii="Arial" w:hAnsi="Arial" w:cs="Arial"/>
          <w:sz w:val="16"/>
          <w:szCs w:val="16"/>
          <w:lang w:val="en-GB"/>
        </w:rPr>
        <w:t>three</w:t>
      </w:r>
      <w:r w:rsidRPr="009D62E6">
        <w:rPr>
          <w:rFonts w:ascii="Arial" w:hAnsi="Arial" w:cs="Arial"/>
          <w:sz w:val="16"/>
          <w:szCs w:val="16"/>
          <w:lang w:val="en-GB"/>
        </w:rPr>
        <w:t xml:space="preserve"> years and to allow for experience of more than </w:t>
      </w:r>
      <w:r>
        <w:rPr>
          <w:rFonts w:ascii="Arial" w:hAnsi="Arial" w:cs="Arial"/>
          <w:sz w:val="16"/>
          <w:szCs w:val="16"/>
          <w:lang w:val="en-GB"/>
        </w:rPr>
        <w:t>three</w:t>
      </w:r>
      <w:r w:rsidRPr="009D62E6">
        <w:rPr>
          <w:rFonts w:ascii="Arial" w:hAnsi="Arial" w:cs="Arial"/>
          <w:sz w:val="16"/>
          <w:szCs w:val="16"/>
          <w:lang w:val="en-GB"/>
        </w:rPr>
        <w:t xml:space="preserve"> years</w:t>
      </w:r>
      <w:r>
        <w:rPr>
          <w:rFonts w:ascii="Arial" w:hAnsi="Arial" w:cs="Arial"/>
          <w:sz w:val="16"/>
          <w:szCs w:val="16"/>
          <w:lang w:val="en-GB"/>
        </w:rPr>
        <w:t xml:space="preserve"> to be presented.</w:t>
      </w:r>
    </w:p>
  </w:footnote>
  <w:footnote w:id="40">
    <w:p w14:paraId="2FFE0990" w14:textId="6D354E8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other words, </w:t>
      </w:r>
      <w:r>
        <w:rPr>
          <w:rFonts w:ascii="Arial" w:hAnsi="Arial" w:cs="Arial"/>
          <w:b/>
          <w:sz w:val="16"/>
          <w:szCs w:val="16"/>
          <w:lang w:val="en-GB"/>
        </w:rPr>
        <w:t xml:space="preserve">all </w:t>
      </w:r>
      <w:r w:rsidRPr="009D62E6">
        <w:rPr>
          <w:rFonts w:ascii="Arial" w:hAnsi="Arial" w:cs="Arial"/>
          <w:sz w:val="16"/>
          <w:szCs w:val="16"/>
          <w:lang w:val="en-GB"/>
        </w:rPr>
        <w:t xml:space="preserve">recipients </w:t>
      </w:r>
      <w:r>
        <w:rPr>
          <w:rFonts w:ascii="Arial" w:hAnsi="Arial" w:cs="Arial"/>
          <w:sz w:val="16"/>
          <w:szCs w:val="16"/>
          <w:lang w:val="en-GB"/>
        </w:rPr>
        <w:t xml:space="preserve">must be specified </w:t>
      </w:r>
      <w:r w:rsidRPr="009D62E6">
        <w:rPr>
          <w:rFonts w:ascii="Arial" w:hAnsi="Arial" w:cs="Arial"/>
          <w:sz w:val="16"/>
          <w:szCs w:val="16"/>
          <w:lang w:val="en-GB"/>
        </w:rPr>
        <w:t>and the list should include both public and private customers for the supplies or services concerned.</w:t>
      </w:r>
    </w:p>
  </w:footnote>
  <w:footnote w:id="41">
    <w:p w14:paraId="3FC19448" w14:textId="0672282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the case of technical staff or technical services not belonging directly to the </w:t>
      </w:r>
      <w:r>
        <w:rPr>
          <w:rFonts w:ascii="Arial" w:hAnsi="Arial" w:cs="Arial"/>
          <w:sz w:val="16"/>
          <w:szCs w:val="16"/>
          <w:lang w:val="en-GB"/>
        </w:rPr>
        <w:t>contractor</w:t>
      </w:r>
      <w:r w:rsidRPr="009D62E6">
        <w:rPr>
          <w:rFonts w:ascii="Arial" w:hAnsi="Arial" w:cs="Arial"/>
          <w:sz w:val="16"/>
          <w:szCs w:val="16"/>
          <w:lang w:val="en-GB"/>
        </w:rPr>
        <w:t xml:space="preserve">'s undertaking, but on whose abilities the </w:t>
      </w:r>
      <w:r>
        <w:rPr>
          <w:rFonts w:ascii="Arial" w:hAnsi="Arial" w:cs="Arial"/>
          <w:sz w:val="16"/>
          <w:szCs w:val="16"/>
          <w:lang w:val="en-GB"/>
        </w:rPr>
        <w:t xml:space="preserve">contractor </w:t>
      </w:r>
      <w:r w:rsidRPr="009D62E6">
        <w:rPr>
          <w:rFonts w:ascii="Arial" w:hAnsi="Arial" w:cs="Arial"/>
          <w:sz w:val="16"/>
          <w:szCs w:val="16"/>
          <w:lang w:val="en-GB"/>
        </w:rPr>
        <w:t>relies, as set out in Section C of Part II, separate European Single Procurement Document forms must be completed.</w:t>
      </w:r>
    </w:p>
  </w:footnote>
  <w:footnote w:id="42">
    <w:p w14:paraId="00626620" w14:textId="4A69A31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inspection is to be carried out by the contracting authority or, if the contracting authority agrees, on its behalf, by the competent official body of the country in which the supplier or service provider is established.</w:t>
      </w:r>
    </w:p>
  </w:footnote>
  <w:footnote w:id="43">
    <w:p w14:paraId="59F4968A" w14:textId="5E5E04E2"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It should be noted that if the contractor</w:t>
      </w:r>
      <w:r>
        <w:rPr>
          <w:rFonts w:ascii="Arial" w:hAnsi="Arial" w:cs="Arial"/>
          <w:sz w:val="16"/>
          <w:szCs w:val="16"/>
          <w:lang w:val="en-GB"/>
        </w:rPr>
        <w:t xml:space="preserve"> </w:t>
      </w:r>
      <w:r w:rsidRPr="009D62E6">
        <w:rPr>
          <w:rFonts w:ascii="Arial" w:hAnsi="Arial" w:cs="Arial"/>
          <w:b/>
          <w:sz w:val="16"/>
          <w:szCs w:val="16"/>
          <w:lang w:val="en-GB"/>
        </w:rPr>
        <w:t>h</w:t>
      </w:r>
      <w:r>
        <w:rPr>
          <w:rFonts w:ascii="Arial" w:hAnsi="Arial" w:cs="Arial"/>
          <w:b/>
          <w:sz w:val="16"/>
          <w:szCs w:val="16"/>
          <w:lang w:val="en-GB"/>
        </w:rPr>
        <w:t>as</w:t>
      </w:r>
      <w:r w:rsidRPr="009D62E6">
        <w:rPr>
          <w:rFonts w:ascii="Arial" w:hAnsi="Arial" w:cs="Arial"/>
          <w:b/>
          <w:sz w:val="16"/>
          <w:szCs w:val="16"/>
          <w:lang w:val="en-GB"/>
        </w:rPr>
        <w:t xml:space="preserve"> decided</w:t>
      </w:r>
      <w:r>
        <w:rPr>
          <w:rFonts w:ascii="Arial" w:hAnsi="Arial" w:cs="Arial"/>
          <w:b/>
          <w:sz w:val="16"/>
          <w:szCs w:val="16"/>
          <w:lang w:val="en-GB"/>
        </w:rPr>
        <w:t xml:space="preserve"> to </w:t>
      </w:r>
      <w:r w:rsidRPr="009D62E6">
        <w:rPr>
          <w:rFonts w:ascii="Arial" w:hAnsi="Arial" w:cs="Arial"/>
          <w:sz w:val="16"/>
          <w:szCs w:val="16"/>
          <w:lang w:val="en-GB"/>
        </w:rPr>
        <w:t>subcontract</w:t>
      </w:r>
      <w:r>
        <w:rPr>
          <w:rFonts w:ascii="Arial" w:hAnsi="Arial" w:cs="Arial"/>
          <w:sz w:val="16"/>
          <w:szCs w:val="16"/>
          <w:lang w:val="en-GB"/>
        </w:rPr>
        <w:t xml:space="preserve"> </w:t>
      </w:r>
      <w:r w:rsidRPr="009D62E6">
        <w:rPr>
          <w:rFonts w:ascii="Arial" w:hAnsi="Arial" w:cs="Arial"/>
          <w:sz w:val="16"/>
          <w:szCs w:val="16"/>
          <w:lang w:val="en-GB"/>
        </w:rPr>
        <w:t>part of the contract and relies on the capacity of the subcontractors to perform that part, a separate ESPD must be completed for these subcontractors (see above, Part II, Section C).</w:t>
      </w:r>
    </w:p>
  </w:footnote>
  <w:footnote w:id="44">
    <w:p w14:paraId="17401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indicate clearly which item your answer refers to.</w:t>
      </w:r>
    </w:p>
  </w:footnote>
  <w:footnote w:id="45">
    <w:p w14:paraId="1211B4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6">
    <w:p w14:paraId="4C55ADD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7">
    <w:p w14:paraId="0DFA626E" w14:textId="21E2B3F8"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Provided that the </w:t>
      </w:r>
      <w:r>
        <w:rPr>
          <w:rFonts w:ascii="Arial" w:hAnsi="Arial" w:cs="Arial"/>
          <w:sz w:val="16"/>
          <w:szCs w:val="16"/>
          <w:lang w:val="en-GB"/>
        </w:rPr>
        <w:t>contractor</w:t>
      </w:r>
      <w:r w:rsidRPr="009D62E6">
        <w:rPr>
          <w:rFonts w:ascii="Arial" w:hAnsi="Arial" w:cs="Arial"/>
          <w:sz w:val="16"/>
          <w:szCs w:val="16"/>
          <w:lang w:val="en-GB"/>
        </w:rPr>
        <w:t xml:space="preserve"> has provided the necessary information (web address, details of the issuing office or body, precise reference details of the documentation) to enable the contracting authority or contracting entity to do so. Where necessary, this must be accompanied by appropriate consent to obtain such access.</w:t>
      </w:r>
    </w:p>
  </w:footnote>
  <w:footnote w:id="48">
    <w:p w14:paraId="599EC337" w14:textId="2F4C4D46"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Depending on the implementation of Article 59</w:t>
      </w:r>
      <w:r>
        <w:rPr>
          <w:rFonts w:ascii="Arial" w:hAnsi="Arial" w:cs="Arial"/>
          <w:sz w:val="16"/>
          <w:szCs w:val="16"/>
          <w:lang w:val="en-GB"/>
        </w:rPr>
        <w:t xml:space="preserve"> </w:t>
      </w:r>
      <w:r w:rsidRPr="009D62E6">
        <w:rPr>
          <w:rFonts w:ascii="Arial" w:hAnsi="Arial" w:cs="Arial"/>
          <w:sz w:val="16"/>
          <w:szCs w:val="16"/>
          <w:lang w:val="en-GB"/>
        </w:rPr>
        <w:t>(1) in a given country. second paragraph of Article 5 of Directive 2014/24/EU.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0D234" w14:textId="77777777" w:rsidR="00246E30" w:rsidRDefault="00246E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A854B" w14:textId="77777777" w:rsidR="00246E30" w:rsidRDefault="00246E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39341B"/>
    <w:multiLevelType w:val="singleLevel"/>
    <w:tmpl w:val="9239341B"/>
    <w:lvl w:ilvl="0">
      <w:start w:val="1"/>
      <w:numFmt w:val="decimal"/>
      <w:lvlText w:val="%1."/>
      <w:lvlJc w:val="left"/>
      <w:pPr>
        <w:tabs>
          <w:tab w:val="left" w:pos="0"/>
        </w:tabs>
        <w:ind w:left="360" w:hanging="360"/>
      </w:pPr>
      <w:rPr>
        <w:rFonts w:ascii="Arial" w:hAnsi="Arial" w:cs="Arial"/>
        <w:b w:val="0"/>
        <w:color w:val="000000"/>
        <w:sz w:val="18"/>
        <w:szCs w:val="18"/>
      </w:rPr>
    </w:lvl>
  </w:abstractNum>
  <w:abstractNum w:abstractNumId="1" w15:restartNumberingAfterBreak="0">
    <w:nsid w:val="97F364D1"/>
    <w:multiLevelType w:val="singleLevel"/>
    <w:tmpl w:val="97F364D1"/>
    <w:lvl w:ilvl="0">
      <w:start w:val="1"/>
      <w:numFmt w:val="lowerLetter"/>
      <w:suff w:val="space"/>
      <w:lvlText w:val="%1)"/>
      <w:lvlJc w:val="left"/>
    </w:lvl>
  </w:abstractNum>
  <w:abstractNum w:abstractNumId="2" w15:restartNumberingAfterBreak="0">
    <w:nsid w:val="9B49440E"/>
    <w:multiLevelType w:val="singleLevel"/>
    <w:tmpl w:val="9B49440E"/>
    <w:lvl w:ilvl="0">
      <w:start w:val="1"/>
      <w:numFmt w:val="lowerLetter"/>
      <w:suff w:val="space"/>
      <w:lvlText w:val="%1)"/>
      <w:lvlJc w:val="left"/>
    </w:lvl>
  </w:abstractNum>
  <w:abstractNum w:abstractNumId="3" w15:restartNumberingAfterBreak="0">
    <w:nsid w:val="9C692CCA"/>
    <w:multiLevelType w:val="singleLevel"/>
    <w:tmpl w:val="9C692CCA"/>
    <w:lvl w:ilvl="0">
      <w:start w:val="4"/>
      <w:numFmt w:val="decimal"/>
      <w:suff w:val="space"/>
      <w:lvlText w:val="%1)"/>
      <w:lvlJc w:val="left"/>
    </w:lvl>
  </w:abstractNum>
  <w:abstractNum w:abstractNumId="4" w15:restartNumberingAfterBreak="0">
    <w:nsid w:val="F0BF626D"/>
    <w:multiLevelType w:val="singleLevel"/>
    <w:tmpl w:val="F0BF626D"/>
    <w:lvl w:ilvl="0">
      <w:start w:val="11"/>
      <w:numFmt w:val="decimal"/>
      <w:suff w:val="space"/>
      <w:lvlText w:val="%1)"/>
      <w:lvlJc w:val="left"/>
    </w:lvl>
  </w:abstractNum>
  <w:abstractNum w:abstractNumId="5" w15:restartNumberingAfterBreak="0">
    <w:nsid w:val="F9D26E7A"/>
    <w:multiLevelType w:val="singleLevel"/>
    <w:tmpl w:val="F9D26E7A"/>
    <w:lvl w:ilvl="0">
      <w:start w:val="1"/>
      <w:numFmt w:val="decimal"/>
      <w:suff w:val="space"/>
      <w:lvlText w:val="%1)"/>
      <w:lvlJc w:val="left"/>
    </w:lvl>
  </w:abstractNum>
  <w:abstractNum w:abstractNumId="6" w15:restartNumberingAfterBreak="0">
    <w:nsid w:val="0248C179"/>
    <w:multiLevelType w:val="multilevel"/>
    <w:tmpl w:val="0248C179"/>
    <w:lvl w:ilvl="0">
      <w:start w:val="1"/>
      <w:numFmt w:val="decimal"/>
      <w:pStyle w:val="NumPar1"/>
      <w:lvlText w:val="%1."/>
      <w:lvlJc w:val="left"/>
      <w:pPr>
        <w:tabs>
          <w:tab w:val="left" w:pos="850"/>
        </w:tabs>
        <w:ind w:left="850" w:hanging="850"/>
      </w:pPr>
      <w:rPr>
        <w:b/>
        <w:color w:val="000000"/>
      </w:r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lowerLetter"/>
      <w:lvlText w:val="(%5)"/>
      <w:lvlJc w:val="left"/>
      <w:pPr>
        <w:tabs>
          <w:tab w:val="left" w:pos="0"/>
        </w:tabs>
        <w:ind w:left="1800" w:hanging="360"/>
      </w:pPr>
    </w:lvl>
    <w:lvl w:ilvl="5">
      <w:start w:val="1"/>
      <w:numFmt w:val="lowerRoman"/>
      <w:lvlText w:val="(%6)"/>
      <w:lvlJc w:val="left"/>
      <w:pPr>
        <w:tabs>
          <w:tab w:val="left" w:pos="0"/>
        </w:tabs>
        <w:ind w:left="2160" w:hanging="360"/>
      </w:pPr>
    </w:lvl>
    <w:lvl w:ilvl="6">
      <w:start w:val="1"/>
      <w:numFmt w:val="decimal"/>
      <w:lvlText w:val="%7."/>
      <w:lvlJc w:val="left"/>
      <w:pPr>
        <w:tabs>
          <w:tab w:val="left" w:pos="0"/>
        </w:tabs>
        <w:ind w:left="2520" w:hanging="360"/>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7" w15:restartNumberingAfterBreak="0">
    <w:nsid w:val="027A8B48"/>
    <w:multiLevelType w:val="singleLevel"/>
    <w:tmpl w:val="027A8B48"/>
    <w:lvl w:ilvl="0">
      <w:start w:val="1"/>
      <w:numFmt w:val="lowerLetter"/>
      <w:suff w:val="space"/>
      <w:lvlText w:val="%1)"/>
      <w:lvlJc w:val="left"/>
      <w:pPr>
        <w:ind w:left="55" w:firstLine="0"/>
      </w:pPr>
    </w:lvl>
  </w:abstractNum>
  <w:abstractNum w:abstractNumId="8" w15:restartNumberingAfterBreak="0">
    <w:nsid w:val="03D62ECE"/>
    <w:multiLevelType w:val="multilevel"/>
    <w:tmpl w:val="03D62ECE"/>
    <w:lvl w:ilvl="0">
      <w:start w:val="1"/>
      <w:numFmt w:val="none"/>
      <w:pStyle w:val="Nagwek1"/>
      <w:suff w:val="nothing"/>
      <w:lvlText w:val=""/>
      <w:lvlJc w:val="left"/>
      <w:pPr>
        <w:tabs>
          <w:tab w:val="left" w:pos="0"/>
        </w:tabs>
        <w:ind w:left="432" w:hanging="432"/>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9" w15:restartNumberingAfterBreak="0">
    <w:nsid w:val="0FBBA96A"/>
    <w:multiLevelType w:val="singleLevel"/>
    <w:tmpl w:val="0FBBA96A"/>
    <w:lvl w:ilvl="0">
      <w:start w:val="1"/>
      <w:numFmt w:val="decimal"/>
      <w:suff w:val="space"/>
      <w:lvlText w:val="%1)"/>
      <w:lvlJc w:val="left"/>
    </w:lvl>
  </w:abstractNum>
  <w:abstractNum w:abstractNumId="10" w15:restartNumberingAfterBreak="0">
    <w:nsid w:val="25B654F3"/>
    <w:multiLevelType w:val="singleLevel"/>
    <w:tmpl w:val="25B654F3"/>
    <w:lvl w:ilvl="0">
      <w:start w:val="1"/>
      <w:numFmt w:val="bullet"/>
      <w:pStyle w:val="Tiret0"/>
      <w:lvlText w:val="–"/>
      <w:lvlJc w:val="left"/>
      <w:pPr>
        <w:tabs>
          <w:tab w:val="left" w:pos="850"/>
        </w:tabs>
        <w:ind w:left="850" w:hanging="850"/>
      </w:pPr>
      <w:rPr>
        <w:rFonts w:ascii="Times New Roman" w:hAnsi="Times New Roman" w:cs="Times New Roman" w:hint="default"/>
      </w:rPr>
    </w:lvl>
  </w:abstractNum>
  <w:abstractNum w:abstractNumId="11" w15:restartNumberingAfterBreak="0">
    <w:nsid w:val="6A05695C"/>
    <w:multiLevelType w:val="singleLevel"/>
    <w:tmpl w:val="6A05695C"/>
    <w:lvl w:ilvl="0">
      <w:start w:val="1"/>
      <w:numFmt w:val="lowerLetter"/>
      <w:suff w:val="space"/>
      <w:lvlText w:val="%1)"/>
      <w:lvlJc w:val="left"/>
    </w:lvl>
  </w:abstractNum>
  <w:abstractNum w:abstractNumId="12" w15:restartNumberingAfterBreak="0">
    <w:nsid w:val="6BB3F988"/>
    <w:multiLevelType w:val="singleLevel"/>
    <w:tmpl w:val="6BB3F988"/>
    <w:lvl w:ilvl="0">
      <w:start w:val="1"/>
      <w:numFmt w:val="lowerLetter"/>
      <w:suff w:val="space"/>
      <w:lvlText w:val="%1)"/>
      <w:lvlJc w:val="left"/>
    </w:lvl>
  </w:abstractNum>
  <w:abstractNum w:abstractNumId="13" w15:restartNumberingAfterBreak="0">
    <w:nsid w:val="72183CF9"/>
    <w:multiLevelType w:val="singleLevel"/>
    <w:tmpl w:val="72183CF9"/>
    <w:lvl w:ilvl="0">
      <w:start w:val="1"/>
      <w:numFmt w:val="bullet"/>
      <w:pStyle w:val="Tiret1"/>
      <w:lvlText w:val="–"/>
      <w:lvlJc w:val="left"/>
      <w:pPr>
        <w:tabs>
          <w:tab w:val="left" w:pos="1417"/>
        </w:tabs>
        <w:ind w:left="1417" w:hanging="567"/>
      </w:pPr>
      <w:rPr>
        <w:rFonts w:ascii="Times New Roman" w:hAnsi="Times New Roman" w:cs="Times New Roman" w:hint="default"/>
      </w:rPr>
    </w:lvl>
  </w:abstractNum>
  <w:num w:numId="1" w16cid:durableId="43794563">
    <w:abstractNumId w:val="8"/>
  </w:num>
  <w:num w:numId="2" w16cid:durableId="737942056">
    <w:abstractNumId w:val="10"/>
  </w:num>
  <w:num w:numId="3" w16cid:durableId="923341127">
    <w:abstractNumId w:val="13"/>
  </w:num>
  <w:num w:numId="4" w16cid:durableId="657657725">
    <w:abstractNumId w:val="6"/>
  </w:num>
  <w:num w:numId="5" w16cid:durableId="352388100">
    <w:abstractNumId w:val="0"/>
  </w:num>
  <w:num w:numId="6" w16cid:durableId="1005018526">
    <w:abstractNumId w:val="12"/>
  </w:num>
  <w:num w:numId="7" w16cid:durableId="673217465">
    <w:abstractNumId w:val="2"/>
  </w:num>
  <w:num w:numId="8" w16cid:durableId="113718609">
    <w:abstractNumId w:val="1"/>
  </w:num>
  <w:num w:numId="9" w16cid:durableId="1945993011">
    <w:abstractNumId w:val="7"/>
  </w:num>
  <w:num w:numId="10" w16cid:durableId="518930971">
    <w:abstractNumId w:val="5"/>
  </w:num>
  <w:num w:numId="11" w16cid:durableId="1949073370">
    <w:abstractNumId w:val="3"/>
  </w:num>
  <w:num w:numId="12" w16cid:durableId="109707941">
    <w:abstractNumId w:val="11"/>
  </w:num>
  <w:num w:numId="13" w16cid:durableId="716012532">
    <w:abstractNumId w:val="4"/>
  </w:num>
  <w:num w:numId="14" w16cid:durableId="14952177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BC"/>
    <w:rsid w:val="0005102C"/>
    <w:rsid w:val="00077472"/>
    <w:rsid w:val="00164B64"/>
    <w:rsid w:val="001858D0"/>
    <w:rsid w:val="001B7F26"/>
    <w:rsid w:val="001C4680"/>
    <w:rsid w:val="001D6C29"/>
    <w:rsid w:val="002430DF"/>
    <w:rsid w:val="00246E30"/>
    <w:rsid w:val="003F01BC"/>
    <w:rsid w:val="004B413F"/>
    <w:rsid w:val="005F3369"/>
    <w:rsid w:val="00730C76"/>
    <w:rsid w:val="00767AEA"/>
    <w:rsid w:val="008076AD"/>
    <w:rsid w:val="009D62E6"/>
    <w:rsid w:val="00B46AD5"/>
    <w:rsid w:val="00D43F79"/>
    <w:rsid w:val="00D90BAF"/>
    <w:rsid w:val="00DD6004"/>
    <w:rsid w:val="00E24A47"/>
    <w:rsid w:val="00FF42EC"/>
    <w:rsid w:val="37D2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676F"/>
  <w15:docId w15:val="{21B74EC5-B56B-4A42-B29D-53151E74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erif CJK SC" w:hAnsi="Liberation Serif" w:cs="Lohit Devanagari"/>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spacing w:before="120" w:after="120"/>
      <w:jc w:val="both"/>
    </w:pPr>
    <w:rPr>
      <w:rFonts w:ascii="Times New Roman" w:eastAsia="Calibri" w:hAnsi="Times New Roman" w:cs="Times New Roman"/>
      <w:sz w:val="24"/>
      <w:szCs w:val="22"/>
      <w:lang w:eastAsia="zh-CN"/>
    </w:rPr>
  </w:style>
  <w:style w:type="paragraph" w:styleId="Nagwek1">
    <w:name w:val="heading 1"/>
    <w:basedOn w:val="Normalny"/>
    <w:next w:val="Normalny"/>
    <w:qFormat/>
    <w:pPr>
      <w:keepNext/>
      <w:keepLines/>
      <w:numPr>
        <w:numId w:val="1"/>
      </w:numPr>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0"/>
    </w:pPr>
  </w:style>
  <w:style w:type="paragraph" w:styleId="Legenda">
    <w:name w:val="caption"/>
    <w:basedOn w:val="Normalny"/>
    <w:qFormat/>
    <w:pPr>
      <w:suppressLineNumbers/>
    </w:pPr>
    <w:rPr>
      <w:rFonts w:cs="Lohit Devanagari"/>
      <w:i/>
      <w:iCs/>
      <w:szCs w:val="24"/>
    </w:rPr>
  </w:style>
  <w:style w:type="paragraph" w:styleId="Stopka">
    <w:name w:val="footer"/>
    <w:basedOn w:val="Normalny"/>
    <w:qFormat/>
    <w:pPr>
      <w:spacing w:before="360" w:after="0"/>
      <w:ind w:left="-850" w:right="-850"/>
      <w:jc w:val="left"/>
    </w:pPr>
  </w:style>
  <w:style w:type="character" w:styleId="Odwoanieprzypisudolnego">
    <w:name w:val="footnote reference"/>
    <w:basedOn w:val="Domylnaczcionkaakapitu"/>
    <w:rPr>
      <w:vertAlign w:val="superscript"/>
    </w:rPr>
  </w:style>
  <w:style w:type="paragraph" w:styleId="Tekstprzypisudolnego">
    <w:name w:val="footnote text"/>
    <w:basedOn w:val="Normalny"/>
    <w:qFormat/>
    <w:pPr>
      <w:spacing w:before="0" w:after="0"/>
      <w:ind w:left="720" w:hanging="720"/>
    </w:pPr>
    <w:rPr>
      <w:sz w:val="20"/>
      <w:szCs w:val="20"/>
    </w:rPr>
  </w:style>
  <w:style w:type="paragraph" w:styleId="Nagwek">
    <w:name w:val="header"/>
    <w:basedOn w:val="Normalny"/>
    <w:qFormat/>
    <w:pPr>
      <w:spacing w:before="0" w:after="0"/>
    </w:pPr>
  </w:style>
  <w:style w:type="paragraph" w:styleId="Lista">
    <w:name w:val="List"/>
    <w:basedOn w:val="Tekstpodstawowy"/>
    <w:rPr>
      <w:rFonts w:cs="Arial"/>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Arial" w:hAnsi="Arial" w:cs="Arial"/>
      <w:color w:val="000000"/>
      <w:sz w:val="18"/>
      <w:szCs w:val="18"/>
    </w:rPr>
  </w:style>
  <w:style w:type="character" w:customStyle="1" w:styleId="WW8Num5z0">
    <w:name w:val="WW8Num5z0"/>
    <w:qFormat/>
    <w:rPr>
      <w:rFonts w:ascii="Times New Roman" w:hAnsi="Times New Roman" w:cs="Times New Roman"/>
    </w:rPr>
  </w:style>
  <w:style w:type="character" w:customStyle="1" w:styleId="Domylnaczcionkaakapitu1">
    <w:name w:val="Domyślna czcionka akapitu1"/>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Domylnaczcionkaakapitu10">
    <w:name w:val="Domyślna czcionka akapitu1"/>
    <w:qFormat/>
  </w:style>
  <w:style w:type="character" w:customStyle="1" w:styleId="NormalBoldChar">
    <w:name w:val="NormalBold Char"/>
    <w:qFormat/>
    <w:rPr>
      <w:rFonts w:ascii="Times New Roman" w:eastAsia="Times New Roman" w:hAnsi="Times New Roman" w:cs="Times New Roman"/>
      <w:b/>
      <w:sz w:val="24"/>
    </w:rPr>
  </w:style>
  <w:style w:type="character" w:customStyle="1" w:styleId="DeltaViewInsertion">
    <w:name w:val="DeltaView Insertion"/>
    <w:qFormat/>
    <w:rPr>
      <w:b/>
      <w:i/>
      <w:spacing w:val="0"/>
    </w:rPr>
  </w:style>
  <w:style w:type="character" w:customStyle="1" w:styleId="StopkaZnak">
    <w:name w:val="Stopka Znak"/>
    <w:qFormat/>
    <w:rPr>
      <w:rFonts w:ascii="Times New Roman" w:eastAsia="Calibri" w:hAnsi="Times New Roman" w:cs="Times New Roman"/>
      <w:sz w:val="24"/>
    </w:rPr>
  </w:style>
  <w:style w:type="character" w:customStyle="1" w:styleId="TekstprzypisudolnegoZnak">
    <w:name w:val="Tekst przypisu dolnego Znak"/>
    <w:qFormat/>
    <w:rPr>
      <w:rFonts w:ascii="Times New Roman" w:eastAsia="Calibri" w:hAnsi="Times New Roman" w:cs="Times New Roman"/>
      <w:sz w:val="20"/>
      <w:szCs w:val="20"/>
    </w:rPr>
  </w:style>
  <w:style w:type="character" w:customStyle="1" w:styleId="Znakiprzypiswdolnych">
    <w:name w:val="Znaki przypisów dolnych"/>
    <w:qFormat/>
    <w:rPr>
      <w:shd w:val="clear" w:color="auto" w:fill="auto"/>
      <w:vertAlign w:val="superscript"/>
    </w:rPr>
  </w:style>
  <w:style w:type="character" w:customStyle="1" w:styleId="Nagwek1Znak">
    <w:name w:val="Nagłówek 1 Znak"/>
    <w:qFormat/>
    <w:rPr>
      <w:rFonts w:ascii="Calibri Light" w:eastAsia="Times New Roman" w:hAnsi="Calibri Light" w:cs="Times New Roman"/>
      <w:color w:val="2E74B5"/>
      <w:sz w:val="32"/>
      <w:szCs w:val="32"/>
    </w:rPr>
  </w:style>
  <w:style w:type="character" w:customStyle="1" w:styleId="NagwekZnak">
    <w:name w:val="Nagłówek Znak"/>
    <w:qFormat/>
    <w:rPr>
      <w:rFonts w:ascii="Times New Roman" w:eastAsia="Calibri" w:hAnsi="Times New Roman" w:cs="Times New Roman"/>
      <w:sz w:val="24"/>
    </w:rPr>
  </w:style>
  <w:style w:type="character" w:customStyle="1" w:styleId="TekstdymkaZnak">
    <w:name w:val="Tekst dymka Znak"/>
    <w:qFormat/>
    <w:rPr>
      <w:rFonts w:ascii="Segoe UI" w:eastAsia="Calibri" w:hAnsi="Segoe UI" w:cs="Segoe UI"/>
      <w:sz w:val="18"/>
      <w:szCs w:val="18"/>
    </w:rPr>
  </w:style>
  <w:style w:type="character" w:customStyle="1" w:styleId="FootnoteCharacters">
    <w:name w:val="Footnote Characters"/>
    <w:qFormat/>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lny"/>
    <w:next w:val="Tekstpodstawowy"/>
    <w:qFormat/>
    <w:pPr>
      <w:keepNext/>
      <w:spacing w:before="240"/>
    </w:pPr>
    <w:rPr>
      <w:rFonts w:ascii="Liberation Sans" w:eastAsia="Noto Sans CJK SC" w:hAnsi="Liberation Sans" w:cs="Lohit Devanagari"/>
      <w:sz w:val="28"/>
      <w:szCs w:val="28"/>
    </w:rPr>
  </w:style>
  <w:style w:type="paragraph" w:customStyle="1" w:styleId="Index">
    <w:name w:val="Index"/>
    <w:basedOn w:val="Normalny"/>
    <w:qFormat/>
    <w:pPr>
      <w:suppressLineNumbers/>
    </w:pPr>
    <w:rPr>
      <w:rFonts w:cs="Lohit Devanagari"/>
    </w:rPr>
  </w:style>
  <w:style w:type="paragraph" w:customStyle="1" w:styleId="Nagwek10">
    <w:name w:val="Nagłówek1"/>
    <w:basedOn w:val="Normalny"/>
    <w:next w:val="Tekstpodstawowy"/>
    <w:qFormat/>
    <w:pPr>
      <w:keepNext/>
      <w:spacing w:before="240"/>
    </w:pPr>
    <w:rPr>
      <w:rFonts w:ascii="Arial" w:eastAsia="Microsoft YaHei" w:hAnsi="Arial" w:cs="Arial"/>
      <w:sz w:val="28"/>
      <w:szCs w:val="28"/>
    </w:rPr>
  </w:style>
  <w:style w:type="paragraph" w:customStyle="1" w:styleId="Podpis1">
    <w:name w:val="Podpis1"/>
    <w:basedOn w:val="Normalny"/>
    <w:qFormat/>
    <w:pPr>
      <w:suppressLineNumbers/>
    </w:pPr>
    <w:rPr>
      <w:rFonts w:cs="Arial"/>
      <w:i/>
      <w:iCs/>
      <w:szCs w:val="24"/>
    </w:rPr>
  </w:style>
  <w:style w:type="paragraph" w:customStyle="1" w:styleId="Indeks">
    <w:name w:val="Indeks"/>
    <w:basedOn w:val="Normalny"/>
    <w:qFormat/>
    <w:pPr>
      <w:suppressLineNumbers/>
    </w:pPr>
    <w:rPr>
      <w:rFonts w:cs="Arial"/>
    </w:rPr>
  </w:style>
  <w:style w:type="paragraph" w:customStyle="1" w:styleId="NormalBold">
    <w:name w:val="NormalBold"/>
    <w:basedOn w:val="Normalny"/>
    <w:qFormat/>
    <w:pPr>
      <w:widowControl w:val="0"/>
      <w:spacing w:before="0" w:after="0"/>
      <w:jc w:val="left"/>
    </w:pPr>
    <w:rPr>
      <w:rFonts w:eastAsia="Times New Roman"/>
      <w:b/>
    </w:rPr>
  </w:style>
  <w:style w:type="paragraph" w:customStyle="1" w:styleId="HeaderandFooter">
    <w:name w:val="Header and Footer"/>
    <w:basedOn w:val="Normalny"/>
    <w:qFormat/>
    <w:pPr>
      <w:suppressLineNumbers/>
      <w:tabs>
        <w:tab w:val="center" w:pos="4986"/>
        <w:tab w:val="right" w:pos="9972"/>
      </w:tabs>
    </w:pPr>
  </w:style>
  <w:style w:type="paragraph" w:customStyle="1" w:styleId="Text1">
    <w:name w:val="Text 1"/>
    <w:basedOn w:val="Normalny"/>
    <w:qFormat/>
    <w:pPr>
      <w:ind w:left="850"/>
    </w:pPr>
  </w:style>
  <w:style w:type="paragraph" w:customStyle="1" w:styleId="NormalLeft">
    <w:name w:val="Normal Left"/>
    <w:basedOn w:val="Normalny"/>
    <w:qFormat/>
    <w:pPr>
      <w:jc w:val="left"/>
    </w:pPr>
  </w:style>
  <w:style w:type="paragraph" w:customStyle="1" w:styleId="Tiret0">
    <w:name w:val="Tiret 0"/>
    <w:basedOn w:val="Normalny"/>
    <w:qFormat/>
    <w:pPr>
      <w:numPr>
        <w:numId w:val="2"/>
      </w:numPr>
    </w:pPr>
  </w:style>
  <w:style w:type="paragraph" w:customStyle="1" w:styleId="Tiret1">
    <w:name w:val="Tiret 1"/>
    <w:basedOn w:val="Normalny"/>
    <w:qFormat/>
    <w:pPr>
      <w:numPr>
        <w:numId w:val="3"/>
      </w:numPr>
    </w:pPr>
  </w:style>
  <w:style w:type="paragraph" w:customStyle="1" w:styleId="NumPar1">
    <w:name w:val="NumPar 1"/>
    <w:basedOn w:val="Normalny"/>
    <w:next w:val="Text1"/>
    <w:qFormat/>
    <w:pPr>
      <w:numPr>
        <w:numId w:val="4"/>
      </w:numPr>
    </w:pPr>
  </w:style>
  <w:style w:type="paragraph" w:customStyle="1" w:styleId="NumPar2">
    <w:name w:val="NumPar 2"/>
    <w:basedOn w:val="Normalny"/>
    <w:next w:val="Text1"/>
    <w:qFormat/>
    <w:pPr>
      <w:tabs>
        <w:tab w:val="left" w:pos="850"/>
      </w:tabs>
      <w:ind w:left="850" w:hanging="850"/>
    </w:pPr>
  </w:style>
  <w:style w:type="paragraph" w:customStyle="1" w:styleId="NumPar3">
    <w:name w:val="NumPar 3"/>
    <w:basedOn w:val="Normalny"/>
    <w:next w:val="Text1"/>
    <w:qFormat/>
    <w:pPr>
      <w:tabs>
        <w:tab w:val="left" w:pos="850"/>
      </w:tabs>
      <w:ind w:left="850" w:hanging="850"/>
    </w:pPr>
  </w:style>
  <w:style w:type="paragraph" w:customStyle="1" w:styleId="NumPar4">
    <w:name w:val="NumPar 4"/>
    <w:basedOn w:val="Normalny"/>
    <w:next w:val="Text1"/>
    <w:qFormat/>
    <w:pPr>
      <w:tabs>
        <w:tab w:val="left" w:pos="850"/>
      </w:tabs>
      <w:ind w:left="850" w:hanging="850"/>
    </w:pPr>
  </w:style>
  <w:style w:type="paragraph" w:customStyle="1" w:styleId="ChapterTitle">
    <w:name w:val="ChapterTitle"/>
    <w:basedOn w:val="Normalny"/>
    <w:next w:val="Normalny"/>
    <w:qFormat/>
    <w:pPr>
      <w:keepNext/>
      <w:spacing w:after="360"/>
      <w:jc w:val="center"/>
    </w:pPr>
    <w:rPr>
      <w:b/>
      <w:sz w:val="32"/>
    </w:rPr>
  </w:style>
  <w:style w:type="paragraph" w:customStyle="1" w:styleId="SectionTitle">
    <w:name w:val="SectionTitle"/>
    <w:basedOn w:val="Normalny"/>
    <w:next w:val="Nagwek1"/>
    <w:qFormat/>
    <w:pPr>
      <w:keepNext/>
      <w:spacing w:after="360"/>
      <w:jc w:val="center"/>
    </w:pPr>
    <w:rPr>
      <w:b/>
      <w:smallCaps/>
      <w:sz w:val="28"/>
    </w:rPr>
  </w:style>
  <w:style w:type="paragraph" w:customStyle="1" w:styleId="Annexetitre">
    <w:name w:val="Annexe titre"/>
    <w:basedOn w:val="Normalny"/>
    <w:next w:val="Normalny"/>
    <w:qFormat/>
    <w:pPr>
      <w:jc w:val="center"/>
    </w:pPr>
    <w:rPr>
      <w:b/>
      <w:u w:val="single"/>
    </w:rPr>
  </w:style>
  <w:style w:type="paragraph" w:customStyle="1" w:styleId="Titrearticle">
    <w:name w:val="Titre article"/>
    <w:basedOn w:val="Normalny"/>
    <w:next w:val="Normalny"/>
    <w:qFormat/>
    <w:pPr>
      <w:keepNext/>
      <w:spacing w:before="360"/>
      <w:jc w:val="center"/>
    </w:pPr>
    <w:rPr>
      <w:i/>
    </w:rPr>
  </w:style>
  <w:style w:type="paragraph" w:customStyle="1" w:styleId="Tekstdymka1">
    <w:name w:val="Tekst dymka1"/>
    <w:basedOn w:val="Normalny"/>
    <w:qFormat/>
    <w:pPr>
      <w:spacing w:before="0" w:after="0"/>
    </w:pPr>
    <w:rPr>
      <w:rFonts w:ascii="Segoe UI" w:hAnsi="Segoe UI" w:cs="Segoe UI"/>
      <w:sz w:val="18"/>
      <w:szCs w:val="18"/>
    </w:rPr>
  </w:style>
  <w:style w:type="paragraph" w:customStyle="1" w:styleId="Akapitzlist1">
    <w:name w:val="Akapit z listą1"/>
    <w:basedOn w:val="Normalny"/>
    <w:qFormat/>
    <w:pPr>
      <w:spacing w:before="0" w:after="0"/>
      <w:ind w:left="720"/>
      <w:jc w:val="left"/>
    </w:pPr>
    <w:rPr>
      <w:rFonts w:eastAsia="Times New Roman"/>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4586</Words>
  <Characters>27517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Tomasz Maliszewski</cp:lastModifiedBy>
  <cp:revision>8</cp:revision>
  <dcterms:created xsi:type="dcterms:W3CDTF">2024-01-19T14:05:00Z</dcterms:created>
  <dcterms:modified xsi:type="dcterms:W3CDTF">2025-01-07T13:57:00Z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1045-12.2.0.13412</vt:lpwstr>
  </property>
  <property fmtid="{D5CDD505-2E9C-101B-9397-08002B2CF9AE}" pid="3" name="ICV">
    <vt:lpwstr>5DDDAB3C146B48A08B83C2E0FFF776DD_12</vt:lpwstr>
  </property>
</Properties>
</file>