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25EC" w:rsidRDefault="00266FFF">
      <w:pPr>
        <w:pStyle w:val="Annexetitre"/>
        <w:jc w:val="right"/>
      </w:pPr>
      <w:r>
        <w:rPr>
          <w:rFonts w:ascii="Arial" w:hAnsi="Arial" w:cs="Arial"/>
          <w:b w:val="0"/>
          <w:caps/>
          <w:sz w:val="20"/>
          <w:szCs w:val="20"/>
          <w:u w:val="none"/>
        </w:rPr>
        <w:t>Załącznik nr 3</w:t>
      </w:r>
    </w:p>
    <w:p w:rsidR="00EB25EC" w:rsidRDefault="00266FFF">
      <w:pPr>
        <w:pStyle w:val="Annexetitre"/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EB25EC" w:rsidRDefault="00266FFF">
      <w:pPr>
        <w:pStyle w:val="ChapterTitle"/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Znakiprzypiswdolnych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Znakiprzypiswdolnych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B25EC" w:rsidRDefault="00266FFF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EB25EC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Znakiprzypiswdolnych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Samodzielny Publiczny Zakład Opieki Zdrowotnej Nr 1 w Bełżycach</w:t>
            </w:r>
          </w:p>
        </w:tc>
      </w:tr>
      <w:tr w:rsidR="00EB25EC">
        <w:trPr>
          <w:trHeight w:val="48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 przetarg nieograniczony na dostawy</w:t>
            </w:r>
          </w:p>
        </w:tc>
      </w:tr>
      <w:tr w:rsidR="00EB25EC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DD281D">
            <w:r>
              <w:rPr>
                <w:rFonts w:ascii="Cambria" w:hAnsi="Cambria" w:cs="Cambria"/>
                <w:b/>
                <w:i/>
                <w:sz w:val="22"/>
              </w:rPr>
              <w:t>Leki</w:t>
            </w:r>
          </w:p>
        </w:tc>
      </w:tr>
      <w:tr w:rsidR="00EB25EC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cs="Arial"/>
                <w:bCs/>
                <w:iCs/>
                <w:sz w:val="20"/>
                <w:szCs w:val="20"/>
              </w:rPr>
              <w:t>ZP/PN/4</w:t>
            </w:r>
            <w:r w:rsidR="00561631">
              <w:rPr>
                <w:rFonts w:cs="Arial"/>
                <w:bCs/>
                <w:iCs/>
                <w:sz w:val="20"/>
                <w:szCs w:val="20"/>
              </w:rPr>
              <w:t>4</w:t>
            </w:r>
            <w:r>
              <w:rPr>
                <w:rFonts w:cs="Arial"/>
                <w:bCs/>
                <w:iCs/>
                <w:sz w:val="20"/>
                <w:szCs w:val="20"/>
              </w:rPr>
              <w:t>/202</w:t>
            </w:r>
            <w:r w:rsidR="00561631">
              <w:rPr>
                <w:rFonts w:cs="Arial"/>
                <w:bCs/>
                <w:iCs/>
                <w:sz w:val="20"/>
                <w:szCs w:val="20"/>
              </w:rPr>
              <w:t>4</w:t>
            </w:r>
          </w:p>
        </w:tc>
      </w:tr>
    </w:tbl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jc w:val="left"/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:rsidR="00EB25EC" w:rsidRDefault="00266FFF">
      <w:pPr>
        <w:pStyle w:val="ChapterTitle"/>
      </w:pPr>
      <w:r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B25EC" w:rsidRDefault="00266FFF">
      <w:pPr>
        <w:pStyle w:val="SectionTitle"/>
      </w:pPr>
      <w:r>
        <w:t>A: Informacje na temat wykonawcy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NumPar1"/>
              <w:numPr>
                <w:ilvl w:val="0"/>
                <w:numId w:val="0"/>
              </w:numPr>
              <w:ind w:left="850" w:hanging="850"/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B25EC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25EC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B25EC" w:rsidRDefault="00266FFF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EB25EC" w:rsidRDefault="00266FFF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EB25EC" w:rsidRDefault="00266FFF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B25EC">
        <w:tc>
          <w:tcPr>
            <w:tcW w:w="9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25EC" w:rsidRDefault="00266FFF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B25EC" w:rsidRDefault="00266FFF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B25EC" w:rsidRDefault="00266FFF">
      <w:pPr>
        <w:pStyle w:val="SectionTitle"/>
      </w:pPr>
      <w:r>
        <w:t>C: Informacje na temat polegania na zdolności innych podmiotów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nakiprzypiswdolnych"/>
          <w:rFonts w:ascii="Arial" w:hAnsi="Arial" w:cs="Arial"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:rsidR="00EB25EC" w:rsidRDefault="00266FFF">
      <w:pPr>
        <w:pStyle w:val="ChapterTitle"/>
      </w:pPr>
      <w:r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B25EC" w:rsidRDefault="00266FFF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</w:pPr>
      <w:r>
        <w:t>(Sekcja, którą należy wypełnić jedynie w przypadku gdy instytucja zamawiająca lub podmiot zamawiający wprost tego zażąda.)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B25EC" w:rsidRDefault="00266FFF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B25EC" w:rsidRDefault="00EB25EC">
      <w:pPr>
        <w:pageBreakBefore/>
        <w:spacing w:before="0" w:after="160" w:line="256" w:lineRule="auto"/>
        <w:jc w:val="left"/>
        <w:rPr>
          <w:rFonts w:ascii="Arial" w:hAnsi="Arial" w:cs="Arial"/>
          <w:b/>
          <w:sz w:val="20"/>
          <w:szCs w:val="20"/>
        </w:rPr>
      </w:pPr>
    </w:p>
    <w:p w:rsidR="00EB25EC" w:rsidRDefault="00266FFF">
      <w:pPr>
        <w:pStyle w:val="ChapterTitle"/>
      </w:pPr>
      <w:r>
        <w:rPr>
          <w:rFonts w:ascii="Arial" w:hAnsi="Arial" w:cs="Arial"/>
          <w:sz w:val="20"/>
          <w:szCs w:val="20"/>
        </w:rPr>
        <w:t>Część III: Podstawy wykluczenia</w:t>
      </w:r>
    </w:p>
    <w:p w:rsidR="00EB25EC" w:rsidRDefault="00266FFF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B25EC" w:rsidRDefault="00266FFF">
      <w:pPr>
        <w:pStyle w:val="NumPar1"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:rsidR="00EB25EC" w:rsidRDefault="00266FFF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:rsidR="00EB25EC" w:rsidRDefault="00266FFF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bookmarkStart w:id="0" w:name="_DV_M1264"/>
      <w:bookmarkEnd w:id="0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5"/>
      </w:r>
      <w:r>
        <w:rPr>
          <w:rFonts w:ascii="Arial" w:hAnsi="Arial" w:cs="Arial"/>
          <w:sz w:val="20"/>
          <w:szCs w:val="20"/>
        </w:rPr>
        <w:t>;</w:t>
      </w:r>
      <w:bookmarkStart w:id="1" w:name="_DV_M1266"/>
      <w:bookmarkEnd w:id="1"/>
    </w:p>
    <w:p w:rsidR="00EB25EC" w:rsidRDefault="00266FFF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2" w:name="_DV_M1268"/>
      <w:bookmarkEnd w:id="2"/>
      <w:r>
        <w:rPr>
          <w:rStyle w:val="Znakiprzypiswdolnych"/>
          <w:rFonts w:ascii="Arial" w:hAnsi="Arial" w:cs="Arial"/>
          <w:b/>
          <w:sz w:val="20"/>
          <w:szCs w:val="20"/>
        </w:rPr>
        <w:footnoteReference w:id="16"/>
      </w:r>
    </w:p>
    <w:p w:rsidR="00EB25EC" w:rsidRDefault="00266FFF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7"/>
      </w:r>
    </w:p>
    <w:p w:rsidR="00EB25EC" w:rsidRDefault="00266FFF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B25EC" w:rsidRDefault="00266F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B25EC" w:rsidRDefault="00266F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B25EC" w:rsidRDefault="00266FFF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B: Podstawy związane z</w:t>
      </w:r>
      <w:r>
        <w:t xml:space="preserve"> płatnością podatków lub składek na ubezpieczenie społeczne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2322"/>
        <w:gridCol w:w="2323"/>
      </w:tblGrid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B25EC">
        <w:trPr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B25EC" w:rsidRDefault="00266FFF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B25EC" w:rsidRDefault="00266FFF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B25EC" w:rsidRDefault="00266FFF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 xml:space="preserve">d) Czy wykonawca spełnił lub spełni swoje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Tiret1"/>
              <w:numPr>
                <w:ilvl w:val="0"/>
                <w:numId w:val="0"/>
              </w:num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B25EC">
        <w:trPr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EB25EC">
            <w:pPr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B25EC" w:rsidRDefault="00266FFF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B25EC" w:rsidRDefault="00266FFF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EB25EC" w:rsidRDefault="00266FFF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EB25EC" w:rsidRDefault="00EB25EC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B25EC" w:rsidRDefault="00266FFF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B25EC" w:rsidRDefault="00266FFF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EB25EC" w:rsidRDefault="00266FFF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EB25EC" w:rsidRDefault="00EB25E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4"/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B25EC" w:rsidRDefault="00266FFF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Znakiprzypiswdolnych"/>
          <w:rFonts w:ascii="Arial" w:hAnsi="Arial" w:cs="Arial"/>
          <w:sz w:val="20"/>
          <w:szCs w:val="20"/>
        </w:rPr>
        <w:footnoteReference w:id="25"/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</w:t>
      </w:r>
      <w:r>
        <w:t xml:space="preserve">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rPr>
          <w:trHeight w:val="406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B25EC">
        <w:trPr>
          <w:trHeight w:val="405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EB25E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B25EC" w:rsidRDefault="00266FFF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B25EC" w:rsidRDefault="00266FFF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 xml:space="preserve">Proszę podać powody, które pomimo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B25EC" w:rsidRDefault="00266FFF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EB25EC" w:rsidRDefault="00EB25E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B25EC" w:rsidRDefault="00EB25E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B25EC" w:rsidRDefault="00266FFF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  <w:p w:rsidR="00EB25EC" w:rsidRDefault="00266FFF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EB25EC" w:rsidRDefault="00EB25EC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B25EC">
        <w:trPr>
          <w:trHeight w:val="303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B25EC">
        <w:trPr>
          <w:trHeight w:val="303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EB25EC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B25EC">
        <w:trPr>
          <w:trHeight w:val="515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B25EC">
        <w:trPr>
          <w:trHeight w:val="514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EB25EC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B25EC">
        <w:trPr>
          <w:trHeight w:val="131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B25EC">
        <w:trPr>
          <w:trHeight w:val="154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B25EC">
        <w:trPr>
          <w:trHeight w:val="932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sankcje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B25EC">
        <w:trPr>
          <w:trHeight w:val="931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EB25EC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B25EC" w:rsidRDefault="00266FFF">
      <w:pPr>
        <w:pStyle w:val="SectionTitle"/>
      </w:pPr>
      <w: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  <w:rPr>
                <w:rStyle w:val="NormalBoldChar"/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B25EC" w:rsidRDefault="00EB25EC">
      <w:pPr>
        <w:pageBreakBefore/>
      </w:pPr>
    </w:p>
    <w:p w:rsidR="00EB25EC" w:rsidRDefault="00266FFF">
      <w:pPr>
        <w:pStyle w:val="ChapterTitle"/>
      </w:pPr>
      <w:r>
        <w:rPr>
          <w:rFonts w:ascii="Arial" w:hAnsi="Arial" w:cs="Arial"/>
          <w:sz w:val="20"/>
          <w:szCs w:val="20"/>
        </w:rPr>
        <w:t>Część IV: Kryteria kwalifikacji</w:t>
      </w:r>
    </w:p>
    <w:p w:rsidR="00EB25EC" w:rsidRDefault="00266FFF"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eastAsia="Symbol" w:hAnsi="Symbol" w:cs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B25EC" w:rsidRDefault="00266FFF">
      <w:pPr>
        <w:pStyle w:val="SectionTitle"/>
      </w:pPr>
      <w:r>
        <w:rPr>
          <w:rFonts w:ascii="Symbol" w:eastAsia="Symbol" w:hAnsi="Symbol" w:cs="Symbol"/>
          <w:b w:val="0"/>
          <w:sz w:val="20"/>
          <w:szCs w:val="20"/>
        </w:rPr>
        <w:t></w:t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eastAsia="Symbol" w:hAnsi="Arial" w:cs="Arial"/>
          <w:b/>
          <w:sz w:val="20"/>
          <w:szCs w:val="20"/>
        </w:rPr>
        <w:t></w:t>
      </w:r>
      <w:r>
        <w:t xml:space="preserve"> w części IV i nie musi wypełniać żadnej z pozostałych sekcji w części IV: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6"/>
        <w:gridCol w:w="4607"/>
      </w:tblGrid>
      <w:tr w:rsidR="00EB25EC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B25EC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B25EC" w:rsidRDefault="00266FFF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przedstawić informacje jedynie w przypadku gdy instytucja zamawiająca lub podmiot zamawiający wymagają danych kryteriów kwalifikacji w stosownym ogłoszeniu lub w dokumentach zamówienia, o których mowa </w:t>
      </w:r>
      <w:r>
        <w:t>w ogłoszeniu.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B25EC" w:rsidRDefault="00266FFF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</w:t>
      </w:r>
      <w:r>
        <w:t>y wymagają danych kryteriów kwalifikacji w stosownym ogłoszeniu lub w dokumentach zamówienia, o których mowa w ogłoszeniu.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stosownym ogłoszeniu lub dokumentach zamówienia jest następujący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B25EC" w:rsidRDefault="00266FFF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bookmarkStart w:id="3" w:name="_DV_M4301"/>
            <w:bookmarkStart w:id="4" w:name="_DV_M4300"/>
            <w:bookmarkEnd w:id="3"/>
            <w:bookmarkEnd w:id="4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</w:t>
            </w:r>
            <w:r>
              <w:t>ach zamówienia): […]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EB25EC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B25EC" w:rsidRDefault="00266FFF"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B25EC" w:rsidRDefault="00266FFF"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B25EC" w:rsidRDefault="00266FFF"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B25EC" w:rsidRDefault="00266FFF"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B25EC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B25EC" w:rsidRDefault="00EB25EC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B25EC" w:rsidRDefault="00EB25EC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B25EC" w:rsidRDefault="00EB25EC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B25EC" w:rsidRDefault="00EB25EC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B25EC" w:rsidRDefault="00EB25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przeznaczeniu: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lub</w:t>
            </w:r>
            <w:r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B25EC" w:rsidRDefault="00266FFF">
      <w:pPr>
        <w:pStyle w:val="SectionTitle"/>
      </w:pPr>
      <w:bookmarkStart w:id="5" w:name="_DV_M4312"/>
      <w:bookmarkStart w:id="6" w:name="_DV_M4311"/>
      <w:bookmarkStart w:id="7" w:name="_DV_M4310"/>
      <w:bookmarkStart w:id="8" w:name="_DV_M4309"/>
      <w:bookmarkStart w:id="9" w:name="_DV_M4308"/>
      <w:bookmarkStart w:id="10" w:name="_DV_M4307"/>
      <w:bookmarkEnd w:id="5"/>
      <w:bookmarkEnd w:id="6"/>
      <w:bookmarkEnd w:id="7"/>
      <w:bookmarkEnd w:id="8"/>
      <w:bookmarkEnd w:id="9"/>
      <w:bookmarkEnd w:id="10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</w:t>
      </w:r>
      <w:r>
        <w:t>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B25EC" w:rsidRDefault="00EB25EC">
      <w:pPr>
        <w:pageBreakBefore/>
      </w:pPr>
    </w:p>
    <w:p w:rsidR="00EB25EC" w:rsidRDefault="00266FFF">
      <w:pPr>
        <w:pStyle w:val="ChapterTitle"/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B25EC" w:rsidRDefault="0026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B25EC" w:rsidRDefault="00266FFF">
      <w:r>
        <w:t>Wykonawca oświadcza, że: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B25E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5EC" w:rsidRDefault="00266FF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B25EC" w:rsidRDefault="00266FFF">
      <w:pPr>
        <w:pStyle w:val="ChapterTitle"/>
      </w:pPr>
      <w:r>
        <w:rPr>
          <w:rFonts w:ascii="Arial" w:hAnsi="Arial" w:cs="Arial"/>
          <w:sz w:val="20"/>
          <w:szCs w:val="20"/>
        </w:rPr>
        <w:t>Część VI: Oświadczenia końcowe</w:t>
      </w:r>
    </w:p>
    <w:p w:rsidR="00EB25EC" w:rsidRDefault="00266FFF"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B25EC" w:rsidRDefault="00266FFF"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B25EC" w:rsidRDefault="00266FFF">
      <w:r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Znakiprzypiswdolnych"/>
          <w:rFonts w:ascii="Arial" w:hAnsi="Arial" w:cs="Arial"/>
          <w:sz w:val="20"/>
          <w:szCs w:val="20"/>
        </w:rPr>
        <w:footnoteReference w:id="47"/>
      </w:r>
      <w:r>
        <w:rPr>
          <w:rFonts w:ascii="Arial" w:hAnsi="Arial" w:cs="Arial"/>
          <w:i/>
          <w:sz w:val="20"/>
          <w:szCs w:val="20"/>
        </w:rPr>
        <w:t xml:space="preserve">, lub </w:t>
      </w:r>
    </w:p>
    <w:p w:rsidR="00EB25EC" w:rsidRDefault="00266FFF"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Znakiprzypiswdolnych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:rsidR="00EB25EC" w:rsidRDefault="00266FFF"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</w:t>
      </w:r>
      <w:r>
        <w:rPr>
          <w:rFonts w:ascii="Arial" w:hAnsi="Arial" w:cs="Arial"/>
          <w:sz w:val="20"/>
          <w:szCs w:val="20"/>
        </w:rPr>
        <w:lastRenderedPageBreak/>
        <w:t xml:space="preserve">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:rsidR="00EB25EC" w:rsidRDefault="00266FFF"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EB25EC" w:rsidRDefault="00266FFF">
      <w:pPr>
        <w:spacing w:before="240" w:after="0"/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bookmarkStart w:id="11" w:name="_DV_C939"/>
      <w:bookmarkEnd w:id="11"/>
    </w:p>
    <w:sectPr w:rsidR="00EB25EC">
      <w:footerReference w:type="default" r:id="rId7"/>
      <w:footerReference w:type="first" r:id="rId8"/>
      <w:pgSz w:w="11906" w:h="16838"/>
      <w:pgMar w:top="1134" w:right="1417" w:bottom="1134" w:left="1417" w:header="70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F5C58" w:rsidRDefault="00DF5C58">
      <w:pPr>
        <w:spacing w:before="0" w:after="0"/>
      </w:pPr>
      <w:r>
        <w:separator/>
      </w:r>
    </w:p>
  </w:endnote>
  <w:endnote w:type="continuationSeparator" w:id="0">
    <w:p w:rsidR="00DF5C58" w:rsidRDefault="00DF5C5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B25EC" w:rsidRDefault="00266FFF">
    <w:pPr>
      <w:pStyle w:val="Stopka"/>
    </w:pPr>
    <w:r>
      <w:rPr>
        <w:rFonts w:ascii="Arial" w:hAnsi="Arial" w:cs="Arial"/>
        <w:b/>
        <w:sz w:val="48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DOCPROPERTY "LW_Confidence"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B25EC" w:rsidRDefault="00EB25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F5C58" w:rsidRDefault="00DF5C58">
      <w:pPr>
        <w:spacing w:before="0" w:after="0"/>
      </w:pPr>
      <w:r>
        <w:separator/>
      </w:r>
    </w:p>
  </w:footnote>
  <w:footnote w:type="continuationSeparator" w:id="0">
    <w:p w:rsidR="00DF5C58" w:rsidRDefault="00DF5C58">
      <w:pPr>
        <w:spacing w:before="0" w:after="0"/>
      </w:pPr>
      <w:r>
        <w:continuationSeparator/>
      </w:r>
    </w:p>
  </w:footnote>
  <w:footnote w:id="1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B25EC" w:rsidRDefault="00266FFF">
      <w:pPr>
        <w:pStyle w:val="Tekstprzypisudolnego"/>
        <w:jc w:val="left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B25EC" w:rsidRDefault="00266FFF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B25EC" w:rsidRDefault="00266FFF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B25EC" w:rsidRDefault="00266FFF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Tj. przedsiębiorstwem, którego głównym celem jest społeczna i zawodowa integracja osób niepełnosprawnych lub defaworyzowanych.</w:t>
      </w:r>
    </w:p>
  </w:footnote>
  <w:footnote w:id="10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B25EC" w:rsidRDefault="00266FF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68982473">
    <w:abstractNumId w:val="0"/>
  </w:num>
  <w:num w:numId="2" w16cid:durableId="2098939447">
    <w:abstractNumId w:val="1"/>
  </w:num>
  <w:num w:numId="3" w16cid:durableId="137841652">
    <w:abstractNumId w:val="2"/>
  </w:num>
  <w:num w:numId="4" w16cid:durableId="1298031908">
    <w:abstractNumId w:val="3"/>
  </w:num>
  <w:num w:numId="5" w16cid:durableId="16996266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6FFF"/>
    <w:rsid w:val="00266FFF"/>
    <w:rsid w:val="00561631"/>
    <w:rsid w:val="005E71B6"/>
    <w:rsid w:val="007B011F"/>
    <w:rsid w:val="00AF3A1F"/>
    <w:rsid w:val="00DD281D"/>
    <w:rsid w:val="00DF5C58"/>
    <w:rsid w:val="00EB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D0D993"/>
  <w15:docId w15:val="{D3A87422-A033-49E2-B4E9-F1BBB0F1C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20" w:after="120"/>
      <w:jc w:val="both"/>
    </w:pPr>
    <w:rPr>
      <w:rFonts w:eastAsia="Calibri"/>
      <w:sz w:val="24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Domylnaczcionkaakapitu1">
    <w:name w:val="Domyślna czcionka akapitu1"/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StopkaZnak">
    <w:name w:val="Stopka Znak"/>
    <w:rPr>
      <w:rFonts w:ascii="Times New Roman" w:eastAsia="Calibri" w:hAnsi="Times New Roman" w:cs="Times New Roman"/>
      <w:sz w:val="24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Znak">
    <w:name w:val="Nagłówek Znak"/>
    <w:rPr>
      <w:rFonts w:ascii="Times New Roman" w:eastAsia="Calibri" w:hAnsi="Times New Roman" w:cs="Times New Roman"/>
      <w:sz w:val="24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rPr>
      <w:vertAlign w:val="superscript"/>
    </w:rPr>
  </w:style>
  <w:style w:type="character" w:customStyle="1" w:styleId="Domylnaczcionkaakapitu2">
    <w:name w:val="Domyślna czcionka akapitu2"/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ormalBold">
    <w:name w:val="NormalBold"/>
    <w:basedOn w:val="Normalny"/>
    <w:pPr>
      <w:widowControl w:val="0"/>
      <w:spacing w:before="0" w:after="0"/>
      <w:jc w:val="left"/>
    </w:pPr>
    <w:rPr>
      <w:rFonts w:eastAsia="Times New Roman"/>
      <w:b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before="360" w:after="0"/>
      <w:ind w:left="-850" w:right="-850"/>
      <w:jc w:val="left"/>
    </w:pPr>
  </w:style>
  <w:style w:type="paragraph" w:styleId="Tekstprzypisudolnego">
    <w:name w:val="footnote text"/>
    <w:basedOn w:val="Normalny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ny"/>
    <w:pPr>
      <w:ind w:left="850"/>
    </w:pPr>
  </w:style>
  <w:style w:type="paragraph" w:customStyle="1" w:styleId="NormalLeft">
    <w:name w:val="Normal Left"/>
    <w:basedOn w:val="Normalny"/>
    <w:pPr>
      <w:jc w:val="left"/>
    </w:pPr>
  </w:style>
  <w:style w:type="paragraph" w:customStyle="1" w:styleId="Tiret0">
    <w:name w:val="Tiret 0"/>
    <w:basedOn w:val="Normalny"/>
    <w:pPr>
      <w:numPr>
        <w:numId w:val="4"/>
      </w:numPr>
    </w:pPr>
  </w:style>
  <w:style w:type="paragraph" w:customStyle="1" w:styleId="Tiret1">
    <w:name w:val="Tiret 1"/>
    <w:basedOn w:val="Normalny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2"/>
      </w:numPr>
    </w:pPr>
  </w:style>
  <w:style w:type="paragraph" w:customStyle="1" w:styleId="NumPar2">
    <w:name w:val="NumPar 2"/>
    <w:basedOn w:val="Normalny"/>
    <w:next w:val="Text1"/>
    <w:pPr>
      <w:tabs>
        <w:tab w:val="num" w:pos="850"/>
      </w:tabs>
      <w:ind w:left="850" w:hanging="850"/>
    </w:pPr>
  </w:style>
  <w:style w:type="paragraph" w:customStyle="1" w:styleId="NumPar3">
    <w:name w:val="NumPar 3"/>
    <w:basedOn w:val="Normalny"/>
    <w:next w:val="Text1"/>
    <w:pPr>
      <w:tabs>
        <w:tab w:val="num" w:pos="850"/>
      </w:tabs>
      <w:ind w:left="850" w:hanging="850"/>
    </w:pPr>
  </w:style>
  <w:style w:type="paragraph" w:customStyle="1" w:styleId="NumPar4">
    <w:name w:val="NumPar 4"/>
    <w:basedOn w:val="Normalny"/>
    <w:next w:val="Text1"/>
    <w:pPr>
      <w:tabs>
        <w:tab w:val="num" w:pos="850"/>
      </w:tabs>
      <w:ind w:left="850" w:hanging="850"/>
    </w:p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</w:rPr>
  </w:style>
  <w:style w:type="paragraph" w:styleId="Nagwek">
    <w:name w:val="header"/>
    <w:basedOn w:val="Normalny"/>
    <w:pPr>
      <w:spacing w:before="0" w:after="0"/>
    </w:pPr>
  </w:style>
  <w:style w:type="paragraph" w:styleId="Tekstdymka">
    <w:name w:val="Balloon Text"/>
    <w:basedOn w:val="Normalny"/>
    <w:pPr>
      <w:spacing w:before="0" w:after="0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pPr>
      <w:suppressAutoHyphens/>
    </w:pPr>
    <w:rPr>
      <w:rFonts w:ascii="Liberation Serif" w:eastAsia="NSimSun" w:hAnsi="Liberation Serif" w:cs="Lucida Sans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4478</Words>
  <Characters>26870</Characters>
  <Application>Microsoft Office Word</Application>
  <DocSecurity>0</DocSecurity>
  <Lines>223</Lines>
  <Paragraphs>62</Paragraphs>
  <ScaleCrop>false</ScaleCrop>
  <Company/>
  <LinksUpToDate>false</LinksUpToDate>
  <CharactersWithSpaces>31286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4</cp:revision>
  <cp:lastPrinted>2022-11-30T09:29:00Z</cp:lastPrinted>
  <dcterms:created xsi:type="dcterms:W3CDTF">2024-01-03T08:11:00Z</dcterms:created>
  <dcterms:modified xsi:type="dcterms:W3CDTF">2024-11-12T13:20:00Z</dcterms:modified>
</cp:coreProperties>
</file>