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50D73A" w14:textId="77777777" w:rsidR="00D35278" w:rsidRPr="002918F3" w:rsidRDefault="00D35278" w:rsidP="00D35278">
      <w:pPr>
        <w:pStyle w:val="Tekstpodstawowy"/>
        <w:rPr>
          <w:rFonts w:ascii="Arial" w:hAnsi="Arial" w:cs="Arial"/>
        </w:rPr>
      </w:pPr>
      <w:r w:rsidRPr="002918F3">
        <w:rPr>
          <w:rFonts w:ascii="Arial" w:hAnsi="Arial" w:cs="Arial"/>
        </w:rPr>
        <w:t xml:space="preserve">                           </w:t>
      </w:r>
      <w:r w:rsidRPr="002918F3">
        <w:rPr>
          <w:rFonts w:ascii="Arial" w:hAnsi="Arial" w:cs="Arial"/>
        </w:rPr>
        <w:tab/>
      </w:r>
      <w:r w:rsidRPr="002918F3">
        <w:rPr>
          <w:rFonts w:ascii="Arial" w:hAnsi="Arial" w:cs="Arial"/>
        </w:rPr>
        <w:tab/>
      </w:r>
      <w:r w:rsidRPr="002918F3">
        <w:rPr>
          <w:rFonts w:ascii="Arial" w:hAnsi="Arial" w:cs="Arial"/>
        </w:rPr>
        <w:tab/>
      </w:r>
      <w:r w:rsidRPr="002918F3">
        <w:rPr>
          <w:rFonts w:ascii="Arial" w:hAnsi="Arial" w:cs="Arial"/>
        </w:rPr>
        <w:tab/>
      </w:r>
      <w:r w:rsidRPr="002918F3">
        <w:rPr>
          <w:rFonts w:ascii="Arial" w:hAnsi="Arial" w:cs="Arial"/>
        </w:rPr>
        <w:tab/>
      </w:r>
    </w:p>
    <w:p w14:paraId="215DD15F" w14:textId="77777777" w:rsidR="00C03307" w:rsidRPr="00A73460" w:rsidRDefault="00C03307" w:rsidP="00C03307">
      <w:pPr>
        <w:rPr>
          <w:rFonts w:ascii="Arial" w:hAnsi="Arial"/>
        </w:rPr>
      </w:pPr>
    </w:p>
    <w:p w14:paraId="2735E262" w14:textId="77777777" w:rsidR="00C03307" w:rsidRPr="00A73460" w:rsidRDefault="00C03307" w:rsidP="00C03307">
      <w:pPr>
        <w:jc w:val="center"/>
        <w:rPr>
          <w:rFonts w:ascii="Arial" w:hAnsi="Arial"/>
          <w:b/>
          <w:bCs/>
        </w:rPr>
      </w:pPr>
      <w:r w:rsidRPr="00A73460">
        <w:rPr>
          <w:rFonts w:ascii="Arial" w:hAnsi="Arial"/>
          <w:b/>
          <w:bCs/>
        </w:rPr>
        <w:t>FORMULARZ OFERTOWY</w:t>
      </w:r>
    </w:p>
    <w:p w14:paraId="593A9E45" w14:textId="77777777" w:rsidR="00C03307" w:rsidRPr="00A73460" w:rsidRDefault="00C03307" w:rsidP="00C03307">
      <w:pPr>
        <w:rPr>
          <w:rFonts w:ascii="Arial" w:hAnsi="Arial"/>
        </w:rPr>
      </w:pPr>
    </w:p>
    <w:p w14:paraId="38D6A0A6" w14:textId="77777777" w:rsidR="00C03307" w:rsidRPr="00A73460" w:rsidRDefault="00C03307" w:rsidP="00C03307">
      <w:pPr>
        <w:rPr>
          <w:rFonts w:ascii="Arial" w:hAnsi="Arial"/>
        </w:rPr>
      </w:pPr>
    </w:p>
    <w:p w14:paraId="1CDDC325" w14:textId="77777777" w:rsidR="002918F3" w:rsidRPr="002918F3" w:rsidRDefault="002918F3" w:rsidP="00CC572E">
      <w:pPr>
        <w:widowControl w:val="0"/>
        <w:spacing w:line="240" w:lineRule="auto"/>
        <w:jc w:val="left"/>
        <w:rPr>
          <w:rFonts w:ascii="Arial" w:eastAsia="MS PMincho" w:hAnsi="Arial" w:cs="Arial"/>
        </w:rPr>
      </w:pPr>
      <w:r w:rsidRPr="002918F3">
        <w:rPr>
          <w:rFonts w:ascii="Arial" w:eastAsia="MS PMincho" w:hAnsi="Arial" w:cs="Arial"/>
          <w:szCs w:val="24"/>
        </w:rPr>
        <w:t>Ja/my* niżej podpisani:</w:t>
      </w:r>
      <w:r w:rsidRPr="002918F3">
        <w:rPr>
          <w:rFonts w:ascii="Arial" w:eastAsia="MS PMincho" w:hAnsi="Arial" w:cs="Arial"/>
        </w:rPr>
        <w:t xml:space="preserve"> .………………………..……………………….……………………...……</w:t>
      </w:r>
    </w:p>
    <w:p w14:paraId="029416D2" w14:textId="77777777" w:rsidR="002918F3" w:rsidRPr="002918F3" w:rsidRDefault="002918F3" w:rsidP="002918F3">
      <w:pPr>
        <w:widowControl w:val="0"/>
        <w:spacing w:line="240" w:lineRule="auto"/>
        <w:jc w:val="center"/>
        <w:rPr>
          <w:rFonts w:ascii="Arial" w:eastAsia="MS PMincho" w:hAnsi="Arial" w:cs="Arial"/>
          <w:i/>
          <w:iCs/>
          <w:sz w:val="16"/>
          <w:szCs w:val="16"/>
        </w:rPr>
      </w:pPr>
      <w:r w:rsidRPr="002918F3">
        <w:rPr>
          <w:rFonts w:ascii="Arial" w:eastAsia="MS PMincho" w:hAnsi="Arial" w:cs="Arial"/>
          <w:i/>
          <w:iCs/>
          <w:sz w:val="16"/>
          <w:szCs w:val="16"/>
        </w:rPr>
        <w:t xml:space="preserve">                                             (imię, nazwisko, stanowisko/podstawa do reprezentacji)</w:t>
      </w:r>
    </w:p>
    <w:p w14:paraId="063C287F" w14:textId="77777777" w:rsidR="002918F3" w:rsidRPr="002918F3" w:rsidRDefault="002918F3" w:rsidP="002918F3">
      <w:pPr>
        <w:widowControl w:val="0"/>
        <w:spacing w:line="240" w:lineRule="auto"/>
        <w:rPr>
          <w:rFonts w:ascii="Arial" w:eastAsia="MS PMincho" w:hAnsi="Arial" w:cs="Arial"/>
        </w:rPr>
      </w:pPr>
    </w:p>
    <w:p w14:paraId="4CEA3813" w14:textId="77777777" w:rsidR="002918F3" w:rsidRPr="002918F3" w:rsidRDefault="002918F3" w:rsidP="00CC572E">
      <w:pPr>
        <w:widowControl w:val="0"/>
        <w:spacing w:line="240" w:lineRule="auto"/>
        <w:jc w:val="left"/>
        <w:rPr>
          <w:rFonts w:ascii="Arial" w:eastAsia="MS PMincho" w:hAnsi="Arial" w:cs="Arial"/>
        </w:rPr>
      </w:pPr>
      <w:r w:rsidRPr="002918F3">
        <w:rPr>
          <w:rFonts w:ascii="Arial" w:eastAsia="MS PMincho" w:hAnsi="Arial" w:cs="Arial"/>
          <w:szCs w:val="24"/>
        </w:rPr>
        <w:t>działając w imieniu i na rzecz:</w:t>
      </w:r>
      <w:r w:rsidRPr="002918F3">
        <w:rPr>
          <w:rFonts w:ascii="Arial" w:eastAsia="MS PMincho" w:hAnsi="Arial" w:cs="Arial"/>
        </w:rPr>
        <w:t xml:space="preserve"> ................................................................................................... </w:t>
      </w:r>
    </w:p>
    <w:p w14:paraId="50761A9E" w14:textId="77777777" w:rsidR="002918F3" w:rsidRPr="002918F3" w:rsidRDefault="002918F3" w:rsidP="002918F3">
      <w:pPr>
        <w:widowControl w:val="0"/>
        <w:spacing w:line="240" w:lineRule="auto"/>
        <w:rPr>
          <w:rFonts w:ascii="Arial" w:eastAsia="MS PMincho" w:hAnsi="Arial" w:cs="Arial"/>
        </w:rPr>
      </w:pPr>
    </w:p>
    <w:p w14:paraId="5DE7F544" w14:textId="77777777" w:rsidR="002918F3" w:rsidRPr="002918F3" w:rsidRDefault="002918F3" w:rsidP="002918F3">
      <w:pPr>
        <w:widowControl w:val="0"/>
        <w:spacing w:line="240" w:lineRule="auto"/>
        <w:jc w:val="center"/>
        <w:rPr>
          <w:rFonts w:ascii="Arial" w:eastAsia="MS PMincho" w:hAnsi="Arial" w:cs="Arial"/>
          <w:sz w:val="16"/>
          <w:szCs w:val="16"/>
        </w:rPr>
      </w:pPr>
      <w:r w:rsidRPr="002918F3">
        <w:rPr>
          <w:rFonts w:ascii="Arial" w:eastAsia="MS PMincho" w:hAnsi="Arial" w:cs="Arial"/>
        </w:rPr>
        <w:t xml:space="preserve">.................................................................................................................................................... </w:t>
      </w:r>
      <w:r w:rsidRPr="002918F3">
        <w:rPr>
          <w:rFonts w:ascii="Arial" w:eastAsia="MS PMincho" w:hAnsi="Arial" w:cs="Arial"/>
          <w:i/>
          <w:iCs/>
          <w:sz w:val="16"/>
          <w:szCs w:val="16"/>
        </w:rPr>
        <w:t>(pełna nazwa Wykonawcy/ów w przypadku wykonawców wspólnie ubiegających się o udzielenie zamówienia)</w:t>
      </w:r>
    </w:p>
    <w:p w14:paraId="26B911B0" w14:textId="77777777" w:rsidR="002918F3" w:rsidRPr="002918F3" w:rsidRDefault="002918F3" w:rsidP="002918F3">
      <w:pPr>
        <w:widowControl w:val="0"/>
        <w:spacing w:line="240" w:lineRule="auto"/>
        <w:rPr>
          <w:rFonts w:ascii="Arial" w:eastAsia="MS PMincho" w:hAnsi="Arial" w:cs="Arial"/>
        </w:rPr>
      </w:pPr>
    </w:p>
    <w:p w14:paraId="24E85A91" w14:textId="77777777" w:rsidR="002918F3" w:rsidRPr="002918F3" w:rsidRDefault="002918F3" w:rsidP="002918F3">
      <w:pPr>
        <w:widowControl w:val="0"/>
        <w:spacing w:line="240" w:lineRule="auto"/>
        <w:rPr>
          <w:rFonts w:ascii="Arial" w:eastAsia="MS PMincho" w:hAnsi="Arial" w:cs="Arial"/>
          <w:szCs w:val="24"/>
        </w:rPr>
      </w:pPr>
      <w:r w:rsidRPr="002918F3">
        <w:rPr>
          <w:rFonts w:ascii="Arial" w:eastAsia="MS PMincho" w:hAnsi="Arial" w:cs="Arial"/>
          <w:szCs w:val="24"/>
        </w:rPr>
        <w:t>Adres: …………….………………………………………………………..…………………………</w:t>
      </w:r>
    </w:p>
    <w:p w14:paraId="00E7270D" w14:textId="77777777" w:rsidR="002918F3" w:rsidRPr="002918F3" w:rsidRDefault="002918F3" w:rsidP="002918F3">
      <w:pPr>
        <w:widowControl w:val="0"/>
        <w:spacing w:line="240" w:lineRule="auto"/>
        <w:rPr>
          <w:rFonts w:ascii="Arial" w:eastAsia="MS PMincho" w:hAnsi="Arial" w:cs="Arial"/>
          <w:szCs w:val="24"/>
        </w:rPr>
      </w:pPr>
    </w:p>
    <w:p w14:paraId="3ED1BDF1" w14:textId="77777777" w:rsidR="002918F3" w:rsidRPr="002918F3" w:rsidRDefault="002918F3" w:rsidP="002918F3">
      <w:pPr>
        <w:widowControl w:val="0"/>
        <w:spacing w:line="240" w:lineRule="auto"/>
        <w:rPr>
          <w:rFonts w:ascii="Arial" w:eastAsia="MS PMincho" w:hAnsi="Arial" w:cs="Arial"/>
          <w:szCs w:val="24"/>
        </w:rPr>
      </w:pPr>
      <w:r w:rsidRPr="002918F3">
        <w:rPr>
          <w:rFonts w:ascii="Arial" w:eastAsia="MS PMincho" w:hAnsi="Arial" w:cs="Arial"/>
          <w:szCs w:val="24"/>
        </w:rPr>
        <w:t xml:space="preserve">Kraj …………………………….… REGON ………….……….. NIP: ……………………...………. </w:t>
      </w:r>
    </w:p>
    <w:p w14:paraId="0F70A471" w14:textId="77777777" w:rsidR="002918F3" w:rsidRPr="002918F3" w:rsidRDefault="002918F3" w:rsidP="002918F3">
      <w:pPr>
        <w:widowControl w:val="0"/>
        <w:spacing w:line="240" w:lineRule="auto"/>
        <w:rPr>
          <w:rFonts w:ascii="Arial" w:eastAsia="MS PMincho" w:hAnsi="Arial" w:cs="Arial"/>
          <w:szCs w:val="24"/>
        </w:rPr>
      </w:pPr>
    </w:p>
    <w:p w14:paraId="6F61327A" w14:textId="77777777" w:rsidR="002918F3" w:rsidRPr="002918F3" w:rsidRDefault="002918F3" w:rsidP="002918F3">
      <w:pPr>
        <w:widowControl w:val="0"/>
        <w:spacing w:line="240" w:lineRule="auto"/>
        <w:rPr>
          <w:rFonts w:ascii="Arial" w:eastAsia="MS PMincho" w:hAnsi="Arial" w:cs="Arial"/>
          <w:szCs w:val="24"/>
        </w:rPr>
      </w:pPr>
      <w:r w:rsidRPr="002918F3">
        <w:rPr>
          <w:rFonts w:ascii="Arial" w:eastAsia="MS PMincho" w:hAnsi="Arial" w:cs="Arial"/>
          <w:szCs w:val="24"/>
        </w:rPr>
        <w:t xml:space="preserve">tel. ………………..……………… adres e-mail: …………….……………………….…………… </w:t>
      </w:r>
    </w:p>
    <w:p w14:paraId="7EDA71B2" w14:textId="77777777" w:rsidR="002918F3" w:rsidRPr="000E4957" w:rsidRDefault="002918F3" w:rsidP="002918F3">
      <w:pPr>
        <w:widowControl w:val="0"/>
        <w:spacing w:line="240" w:lineRule="auto"/>
        <w:rPr>
          <w:rFonts w:ascii="Source Sans Pro" w:eastAsia="MS PMincho" w:hAnsi="Source Sans Pro" w:cs="Calibri Light"/>
          <w:szCs w:val="24"/>
        </w:rPr>
      </w:pPr>
    </w:p>
    <w:p w14:paraId="1D48B1C7" w14:textId="77777777" w:rsidR="00D35278" w:rsidRPr="002918F3" w:rsidRDefault="00D35278" w:rsidP="00D35278">
      <w:pPr>
        <w:pStyle w:val="Tekstpodstawowy"/>
        <w:spacing w:before="120"/>
        <w:rPr>
          <w:rFonts w:ascii="Arial" w:hAnsi="Arial" w:cs="Arial"/>
        </w:rPr>
      </w:pPr>
      <w:r w:rsidRPr="002918F3">
        <w:rPr>
          <w:rFonts w:ascii="Arial" w:hAnsi="Arial" w:cs="Arial"/>
        </w:rPr>
        <w:t>Po zapoznaniu się z dokumentami przetargowymi ja (my) niżej podpisany(i) podejmuję(my) się niniejszym wykonania i oferujemy wykonanie przedmiotu zamówienia polegające na:</w:t>
      </w:r>
    </w:p>
    <w:p w14:paraId="08D8D95E" w14:textId="77777777" w:rsidR="007058FB" w:rsidRPr="002918F3" w:rsidRDefault="007058FB" w:rsidP="00D35278">
      <w:pPr>
        <w:pStyle w:val="Tekstpodstawowy"/>
        <w:spacing w:before="120"/>
        <w:rPr>
          <w:rFonts w:ascii="Arial" w:hAnsi="Arial" w:cs="Arial"/>
          <w:b/>
        </w:rPr>
      </w:pPr>
    </w:p>
    <w:p w14:paraId="7AB77568" w14:textId="038FDDDB" w:rsidR="00A408DE" w:rsidRPr="002918F3" w:rsidRDefault="001B6AE0" w:rsidP="00A408DE">
      <w:pPr>
        <w:pStyle w:val="Tekstpodstawowy21"/>
        <w:spacing w:before="240"/>
        <w:jc w:val="center"/>
        <w:rPr>
          <w:rFonts w:ascii="Arial" w:hAnsi="Arial" w:cs="Arial"/>
          <w:sz w:val="28"/>
          <w:szCs w:val="24"/>
        </w:rPr>
      </w:pPr>
      <w:r w:rsidRPr="002918F3">
        <w:rPr>
          <w:rFonts w:ascii="Arial" w:hAnsi="Arial" w:cs="Arial"/>
          <w:sz w:val="28"/>
          <w:szCs w:val="24"/>
        </w:rPr>
        <w:t>„</w:t>
      </w:r>
      <w:r w:rsidR="00B16CCD" w:rsidRPr="002918F3">
        <w:rPr>
          <w:rFonts w:ascii="Arial" w:hAnsi="Arial" w:cs="Arial"/>
          <w:sz w:val="28"/>
        </w:rPr>
        <w:t>Odbiór i zagospodarowanie odpadów komunalnych</w:t>
      </w:r>
      <w:r w:rsidR="00A408DE">
        <w:rPr>
          <w:rFonts w:ascii="Arial" w:hAnsi="Arial" w:cs="Arial"/>
          <w:sz w:val="28"/>
        </w:rPr>
        <w:t xml:space="preserve"> </w:t>
      </w:r>
      <w:r w:rsidR="00B16CCD" w:rsidRPr="002918F3">
        <w:rPr>
          <w:rFonts w:ascii="Arial" w:hAnsi="Arial" w:cs="Arial"/>
          <w:sz w:val="28"/>
        </w:rPr>
        <w:t>z nieruchomości z</w:t>
      </w:r>
      <w:r w:rsidR="00A408DE">
        <w:rPr>
          <w:rFonts w:ascii="Arial" w:hAnsi="Arial" w:cs="Arial"/>
          <w:sz w:val="28"/>
        </w:rPr>
        <w:t> </w:t>
      </w:r>
      <w:r w:rsidR="00B16CCD" w:rsidRPr="002918F3">
        <w:rPr>
          <w:rFonts w:ascii="Arial" w:hAnsi="Arial" w:cs="Arial"/>
          <w:sz w:val="28"/>
        </w:rPr>
        <w:t xml:space="preserve">terenu Gminy Rabka-Zdrój w </w:t>
      </w:r>
      <w:r w:rsidR="006F07E8" w:rsidRPr="002918F3">
        <w:rPr>
          <w:rFonts w:ascii="Arial" w:hAnsi="Arial" w:cs="Arial"/>
          <w:sz w:val="28"/>
        </w:rPr>
        <w:t>20</w:t>
      </w:r>
      <w:r w:rsidR="00855ABF" w:rsidRPr="002918F3">
        <w:rPr>
          <w:rFonts w:ascii="Arial" w:hAnsi="Arial" w:cs="Arial"/>
          <w:sz w:val="28"/>
        </w:rPr>
        <w:t>2</w:t>
      </w:r>
      <w:r w:rsidR="007D293D">
        <w:rPr>
          <w:rFonts w:ascii="Arial" w:hAnsi="Arial" w:cs="Arial"/>
          <w:sz w:val="28"/>
        </w:rPr>
        <w:t>5</w:t>
      </w:r>
      <w:r w:rsidR="00982DA3" w:rsidRPr="002918F3">
        <w:rPr>
          <w:rFonts w:ascii="Arial" w:hAnsi="Arial" w:cs="Arial"/>
          <w:sz w:val="28"/>
        </w:rPr>
        <w:t xml:space="preserve"> roku</w:t>
      </w:r>
      <w:r w:rsidR="007B6920">
        <w:rPr>
          <w:rFonts w:ascii="Arial" w:hAnsi="Arial" w:cs="Arial"/>
          <w:sz w:val="28"/>
        </w:rPr>
        <w:t xml:space="preserve"> – II postępowanie</w:t>
      </w:r>
      <w:r w:rsidR="00B16CCD" w:rsidRPr="002918F3">
        <w:rPr>
          <w:rFonts w:ascii="Arial" w:hAnsi="Arial" w:cs="Arial"/>
          <w:sz w:val="28"/>
        </w:rPr>
        <w:t>”</w:t>
      </w:r>
      <w:r w:rsidR="00A408DE">
        <w:rPr>
          <w:rFonts w:ascii="Arial" w:hAnsi="Arial" w:cs="Arial"/>
          <w:sz w:val="28"/>
        </w:rPr>
        <w:t xml:space="preserve"> </w:t>
      </w:r>
    </w:p>
    <w:p w14:paraId="4E542533" w14:textId="6B201602" w:rsidR="00A408DE" w:rsidRDefault="00A408DE" w:rsidP="001B6AE0">
      <w:pPr>
        <w:pStyle w:val="Tekstpodstawowy21"/>
        <w:spacing w:before="240"/>
        <w:jc w:val="center"/>
        <w:rPr>
          <w:rFonts w:ascii="Arial" w:hAnsi="Arial" w:cs="Arial"/>
          <w:sz w:val="28"/>
        </w:rPr>
      </w:pPr>
    </w:p>
    <w:p w14:paraId="5DDCE0ED" w14:textId="77777777" w:rsidR="00743270" w:rsidRPr="002918F3" w:rsidRDefault="00743270" w:rsidP="00D35278">
      <w:pPr>
        <w:pStyle w:val="Tekstpodstawowy"/>
        <w:spacing w:before="120"/>
        <w:rPr>
          <w:rFonts w:ascii="Arial" w:hAnsi="Arial" w:cs="Arial"/>
        </w:rPr>
      </w:pPr>
    </w:p>
    <w:p w14:paraId="7DADD34A" w14:textId="77777777" w:rsidR="00A82289" w:rsidRDefault="00D35278" w:rsidP="00A82289">
      <w:pPr>
        <w:pStyle w:val="Tekstpodstawowy"/>
        <w:numPr>
          <w:ilvl w:val="0"/>
          <w:numId w:val="10"/>
        </w:numPr>
        <w:jc w:val="left"/>
        <w:rPr>
          <w:rFonts w:ascii="Arial" w:hAnsi="Arial" w:cs="Arial"/>
        </w:rPr>
      </w:pPr>
      <w:r w:rsidRPr="002918F3">
        <w:rPr>
          <w:rFonts w:ascii="Arial" w:hAnsi="Arial" w:cs="Arial"/>
          <w:b/>
        </w:rPr>
        <w:t>Za wynagrodzenie, zwane dalej Ceną Ofertową w wysokości</w:t>
      </w:r>
      <w:r w:rsidRPr="002918F3">
        <w:rPr>
          <w:rFonts w:ascii="Arial" w:hAnsi="Arial" w:cs="Arial"/>
        </w:rPr>
        <w:t>:</w:t>
      </w:r>
      <w:r w:rsidRPr="002918F3">
        <w:rPr>
          <w:rStyle w:val="Odwoanieprzypisukocowego"/>
          <w:rFonts w:ascii="Arial" w:hAnsi="Arial" w:cs="Arial"/>
        </w:rPr>
        <w:t xml:space="preserve"> </w:t>
      </w:r>
    </w:p>
    <w:p w14:paraId="2E1CC6BF" w14:textId="77777777" w:rsidR="007D293D" w:rsidRPr="002918F3" w:rsidRDefault="007D293D" w:rsidP="007D293D">
      <w:pPr>
        <w:pStyle w:val="Tekstpodstawowy"/>
        <w:ind w:left="340"/>
        <w:jc w:val="left"/>
        <w:rPr>
          <w:rStyle w:val="Odwoanieprzypisukocowego"/>
          <w:rFonts w:ascii="Arial" w:hAnsi="Arial" w:cs="Arial"/>
          <w:vertAlign w:val="baseline"/>
        </w:rPr>
      </w:pPr>
    </w:p>
    <w:p w14:paraId="108FC402" w14:textId="77777777" w:rsidR="00A82289" w:rsidRPr="002918F3" w:rsidRDefault="00A82289" w:rsidP="00A82289">
      <w:pPr>
        <w:pStyle w:val="Tekstpodstawowy"/>
        <w:jc w:val="left"/>
        <w:rPr>
          <w:rFonts w:ascii="Arial" w:hAnsi="Arial" w:cs="Arial"/>
        </w:rPr>
      </w:pPr>
      <w:r w:rsidRPr="002918F3">
        <w:rPr>
          <w:rFonts w:ascii="Arial" w:hAnsi="Arial" w:cs="Arial"/>
          <w:b/>
        </w:rPr>
        <w:t>Oferujemy</w:t>
      </w:r>
      <w:r w:rsidRPr="002918F3">
        <w:rPr>
          <w:rFonts w:ascii="Arial" w:hAnsi="Arial" w:cs="Arial"/>
        </w:rPr>
        <w:t xml:space="preserve"> wykonanie zamówienia objętego przetargiem zgodnie z opisem przedmiotu zamówienia zawartym w Specyfikacji Warunków Zamówienia za cenę: </w:t>
      </w:r>
    </w:p>
    <w:p w14:paraId="765F3998" w14:textId="77777777" w:rsidR="00A82289" w:rsidRPr="002918F3" w:rsidRDefault="00A82289" w:rsidP="00A82289">
      <w:pPr>
        <w:spacing w:before="120" w:after="120"/>
        <w:ind w:left="0" w:firstLine="0"/>
        <w:rPr>
          <w:rFonts w:ascii="Arial" w:hAnsi="Arial" w:cs="Arial"/>
          <w:b/>
          <w:szCs w:val="24"/>
        </w:rPr>
      </w:pPr>
      <w:r w:rsidRPr="002918F3">
        <w:rPr>
          <w:rFonts w:ascii="Arial" w:hAnsi="Arial" w:cs="Arial"/>
          <w:b/>
          <w:szCs w:val="24"/>
        </w:rPr>
        <w:t xml:space="preserve">Cena ofertowa wynosi: .................................................................. złotych brutto, </w:t>
      </w:r>
    </w:p>
    <w:p w14:paraId="3E317740" w14:textId="77777777" w:rsidR="00A82289" w:rsidRPr="002918F3" w:rsidRDefault="00A82289" w:rsidP="00A82289">
      <w:pPr>
        <w:spacing w:before="120" w:after="120"/>
        <w:ind w:left="0" w:firstLine="0"/>
        <w:rPr>
          <w:rFonts w:ascii="Arial" w:hAnsi="Arial" w:cs="Arial"/>
          <w:b/>
          <w:szCs w:val="24"/>
        </w:rPr>
      </w:pPr>
      <w:r w:rsidRPr="002918F3">
        <w:rPr>
          <w:rFonts w:ascii="Arial" w:hAnsi="Arial" w:cs="Arial"/>
          <w:b/>
          <w:szCs w:val="24"/>
        </w:rPr>
        <w:t>(słownie: ......................................................................................... złotych brutto).</w:t>
      </w:r>
    </w:p>
    <w:p w14:paraId="0AB8B5FC" w14:textId="77777777" w:rsidR="00A82289" w:rsidRPr="002918F3" w:rsidRDefault="00A82289" w:rsidP="00A82289">
      <w:pPr>
        <w:ind w:left="0" w:firstLine="0"/>
        <w:rPr>
          <w:rFonts w:ascii="Arial" w:hAnsi="Arial" w:cs="Arial"/>
          <w:kern w:val="22"/>
          <w:szCs w:val="24"/>
          <w:lang w:eastAsia="en-US"/>
        </w:rPr>
      </w:pPr>
      <w:r w:rsidRPr="002918F3">
        <w:rPr>
          <w:rFonts w:ascii="Arial" w:hAnsi="Arial" w:cs="Arial"/>
          <w:kern w:val="22"/>
          <w:szCs w:val="24"/>
          <w:lang w:eastAsia="en-US"/>
        </w:rPr>
        <w:t xml:space="preserve">w tym podatek VAT w wysokości </w:t>
      </w:r>
      <w:r w:rsidRPr="002918F3">
        <w:rPr>
          <w:rFonts w:ascii="Arial" w:hAnsi="Arial" w:cs="Arial"/>
          <w:b/>
          <w:kern w:val="22"/>
          <w:szCs w:val="24"/>
          <w:lang w:eastAsia="en-US"/>
        </w:rPr>
        <w:t>…… %</w:t>
      </w:r>
      <w:r w:rsidRPr="002918F3">
        <w:rPr>
          <w:rFonts w:ascii="Arial" w:hAnsi="Arial" w:cs="Arial"/>
          <w:kern w:val="22"/>
          <w:szCs w:val="24"/>
          <w:lang w:eastAsia="en-US"/>
        </w:rPr>
        <w:t xml:space="preserve">, tj. w kwocie </w:t>
      </w:r>
      <w:r w:rsidRPr="002918F3">
        <w:rPr>
          <w:rFonts w:ascii="Arial" w:hAnsi="Arial" w:cs="Arial"/>
          <w:b/>
          <w:kern w:val="22"/>
          <w:szCs w:val="24"/>
          <w:lang w:eastAsia="en-US"/>
        </w:rPr>
        <w:t>……………… zł</w:t>
      </w:r>
      <w:r w:rsidRPr="002918F3">
        <w:rPr>
          <w:rFonts w:ascii="Arial" w:hAnsi="Arial" w:cs="Arial"/>
          <w:kern w:val="22"/>
          <w:szCs w:val="24"/>
          <w:lang w:eastAsia="en-US"/>
        </w:rPr>
        <w:t xml:space="preserve">, słownie: </w:t>
      </w:r>
      <w:r w:rsidRPr="002918F3">
        <w:rPr>
          <w:rFonts w:ascii="Arial" w:hAnsi="Arial" w:cs="Arial"/>
          <w:b/>
          <w:kern w:val="22"/>
          <w:szCs w:val="24"/>
          <w:lang w:eastAsia="en-US"/>
        </w:rPr>
        <w:t>………………………… 00/100.</w:t>
      </w:r>
    </w:p>
    <w:p w14:paraId="6B2A2EF4" w14:textId="77777777" w:rsidR="009C7C7A" w:rsidRDefault="009C7C7A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</w:p>
    <w:p w14:paraId="4C583F80" w14:textId="77777777" w:rsidR="00101070" w:rsidRDefault="00101070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</w:p>
    <w:p w14:paraId="7088EAE3" w14:textId="77777777" w:rsidR="00101070" w:rsidRDefault="00101070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</w:p>
    <w:p w14:paraId="4FA7FB0D" w14:textId="77777777" w:rsidR="00101070" w:rsidRDefault="00101070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</w:p>
    <w:p w14:paraId="7A5713D6" w14:textId="77777777" w:rsidR="00101070" w:rsidRDefault="00101070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</w:p>
    <w:p w14:paraId="79A0EB14" w14:textId="77777777" w:rsidR="00101070" w:rsidRDefault="00101070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</w:p>
    <w:p w14:paraId="2D6765AA" w14:textId="77777777" w:rsidR="0074721B" w:rsidRDefault="0074721B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</w:p>
    <w:p w14:paraId="72B3E6EC" w14:textId="77777777" w:rsidR="00101070" w:rsidRDefault="00101070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</w:p>
    <w:p w14:paraId="7AAEE677" w14:textId="77777777" w:rsidR="00101070" w:rsidRDefault="00101070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</w:p>
    <w:p w14:paraId="06882C24" w14:textId="3EA54C4C" w:rsidR="009A7CA5" w:rsidRPr="002918F3" w:rsidRDefault="00AE2DF4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0" w:firstLine="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>O</w:t>
      </w:r>
      <w:r w:rsidR="009A7CA5" w:rsidRPr="002918F3">
        <w:rPr>
          <w:rFonts w:ascii="Arial" w:hAnsi="Arial" w:cs="Arial"/>
          <w:szCs w:val="24"/>
        </w:rPr>
        <w:t xml:space="preserve">ferujemy realizację </w:t>
      </w:r>
      <w:r w:rsidR="008E6510">
        <w:rPr>
          <w:rFonts w:ascii="Arial" w:hAnsi="Arial" w:cs="Arial"/>
          <w:szCs w:val="24"/>
        </w:rPr>
        <w:t xml:space="preserve">zamówienia zgodnie z wymogami </w:t>
      </w:r>
      <w:r w:rsidR="007D293D">
        <w:rPr>
          <w:rFonts w:ascii="Arial" w:hAnsi="Arial" w:cs="Arial"/>
          <w:szCs w:val="24"/>
        </w:rPr>
        <w:t>S</w:t>
      </w:r>
      <w:r w:rsidR="007D293D" w:rsidRPr="002918F3">
        <w:rPr>
          <w:rFonts w:ascii="Arial" w:hAnsi="Arial" w:cs="Arial"/>
          <w:szCs w:val="24"/>
        </w:rPr>
        <w:t>WZ</w:t>
      </w:r>
      <w:r w:rsidR="009A7CA5" w:rsidRPr="002918F3">
        <w:rPr>
          <w:rFonts w:ascii="Arial" w:hAnsi="Arial" w:cs="Arial"/>
          <w:szCs w:val="24"/>
        </w:rPr>
        <w:t>, wg poniższego wyliczenia:</w:t>
      </w:r>
    </w:p>
    <w:p w14:paraId="31121DFF" w14:textId="77777777" w:rsidR="00AF70EA" w:rsidRPr="002918F3" w:rsidRDefault="00AF70EA" w:rsidP="00AF70EA">
      <w:pPr>
        <w:pStyle w:val="Stopka"/>
        <w:tabs>
          <w:tab w:val="center" w:pos="0"/>
        </w:tabs>
        <w:spacing w:line="240" w:lineRule="auto"/>
        <w:ind w:left="0" w:firstLine="0"/>
        <w:jc w:val="center"/>
        <w:rPr>
          <w:rFonts w:ascii="Arial" w:hAnsi="Arial" w:cs="Arial"/>
          <w:b/>
          <w:bCs/>
          <w:szCs w:val="24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546"/>
        <w:gridCol w:w="2381"/>
        <w:gridCol w:w="2281"/>
        <w:gridCol w:w="2281"/>
        <w:gridCol w:w="1871"/>
      </w:tblGrid>
      <w:tr w:rsidR="00847E98" w:rsidRPr="008E6510" w14:paraId="18CDA498" w14:textId="77777777" w:rsidTr="00DD1431">
        <w:trPr>
          <w:trHeight w:val="510"/>
          <w:jc w:val="center"/>
        </w:trPr>
        <w:tc>
          <w:tcPr>
            <w:tcW w:w="10040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158CF7" w14:textId="77777777" w:rsidR="00847E98" w:rsidRPr="008E6510" w:rsidRDefault="00847E98" w:rsidP="00D36C07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iCs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iCs/>
                <w:sz w:val="20"/>
              </w:rPr>
              <w:t>Proszę uzupełni</w:t>
            </w:r>
            <w:r w:rsidR="00B85482" w:rsidRPr="008E6510">
              <w:rPr>
                <w:rFonts w:ascii="Arial" w:hAnsi="Arial" w:cs="Arial"/>
                <w:b/>
                <w:bCs/>
                <w:iCs/>
                <w:sz w:val="20"/>
              </w:rPr>
              <w:t>ć</w:t>
            </w:r>
            <w:r w:rsidRPr="008E6510">
              <w:rPr>
                <w:rFonts w:ascii="Arial" w:hAnsi="Arial" w:cs="Arial"/>
                <w:b/>
                <w:bCs/>
                <w:iCs/>
                <w:sz w:val="20"/>
              </w:rPr>
              <w:t xml:space="preserve"> poniższ</w:t>
            </w:r>
            <w:r w:rsidR="00D36C07" w:rsidRPr="008E6510">
              <w:rPr>
                <w:rFonts w:ascii="Arial" w:hAnsi="Arial" w:cs="Arial"/>
                <w:b/>
                <w:bCs/>
                <w:iCs/>
                <w:sz w:val="20"/>
              </w:rPr>
              <w:t>ą</w:t>
            </w:r>
            <w:r w:rsidRPr="008E6510">
              <w:rPr>
                <w:rFonts w:ascii="Arial" w:hAnsi="Arial" w:cs="Arial"/>
                <w:b/>
                <w:bCs/>
                <w:iCs/>
                <w:sz w:val="20"/>
              </w:rPr>
              <w:t xml:space="preserve"> tabel</w:t>
            </w:r>
            <w:r w:rsidR="00D36C07" w:rsidRPr="008E6510">
              <w:rPr>
                <w:rFonts w:ascii="Arial" w:hAnsi="Arial" w:cs="Arial"/>
                <w:b/>
                <w:bCs/>
                <w:iCs/>
                <w:sz w:val="20"/>
              </w:rPr>
              <w:t>ę</w:t>
            </w:r>
            <w:r w:rsidRPr="008E6510">
              <w:rPr>
                <w:rFonts w:ascii="Arial" w:hAnsi="Arial" w:cs="Arial"/>
                <w:b/>
                <w:bCs/>
                <w:iCs/>
                <w:sz w:val="20"/>
              </w:rPr>
              <w:t>:</w:t>
            </w:r>
          </w:p>
        </w:tc>
      </w:tr>
      <w:tr w:rsidR="00A35656" w:rsidRPr="008E6510" w14:paraId="60D89C41" w14:textId="77777777" w:rsidTr="00DD1431">
        <w:trPr>
          <w:trHeight w:val="737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00BED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Lp.</w:t>
            </w:r>
          </w:p>
        </w:tc>
        <w:tc>
          <w:tcPr>
            <w:tcW w:w="292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46391F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A32AD" w14:textId="77777777" w:rsidR="00A35656" w:rsidRPr="008E6510" w:rsidRDefault="00A35656" w:rsidP="007C6116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6FD94" w14:textId="77777777" w:rsidR="00A35656" w:rsidRPr="008E6510" w:rsidRDefault="00A35656" w:rsidP="007C6116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4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7ACB5D" w14:textId="77777777" w:rsidR="00A35656" w:rsidRPr="008E6510" w:rsidRDefault="00A35656" w:rsidP="007C6116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5</w:t>
            </w:r>
          </w:p>
        </w:tc>
      </w:tr>
      <w:tr w:rsidR="00DD1431" w:rsidRPr="008E6510" w14:paraId="5AFF5C68" w14:textId="77777777" w:rsidTr="00DD1431">
        <w:trPr>
          <w:trHeight w:val="686"/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F51FC" w14:textId="77777777" w:rsidR="00DD1431" w:rsidRPr="008E6510" w:rsidRDefault="00DD1431" w:rsidP="00294084">
            <w:pPr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2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31BA" w14:textId="77777777" w:rsidR="00DD1431" w:rsidRPr="008E6510" w:rsidRDefault="00DD1431" w:rsidP="00DD1431">
            <w:pPr>
              <w:ind w:left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  <w:p w14:paraId="4F6565BD" w14:textId="77777777" w:rsidR="00DD1431" w:rsidRPr="008E6510" w:rsidRDefault="00DD1431" w:rsidP="00DD1431">
            <w:pPr>
              <w:ind w:left="0" w:firstLine="0"/>
              <w:rPr>
                <w:rFonts w:ascii="Arial" w:hAnsi="Arial" w:cs="Arial"/>
                <w:sz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FCF433" w14:textId="77777777" w:rsidR="00DD1431" w:rsidRPr="008E6510" w:rsidRDefault="00DD1431" w:rsidP="00DD1431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Cena jednostkowa brutto za 1 Mg odpadów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3141FD" w14:textId="77777777" w:rsidR="00DD1431" w:rsidRPr="008E6510" w:rsidRDefault="00DD1431" w:rsidP="00DD1431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Szacunkowa ilość odpadów (Mg)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ABD4B52" w14:textId="77777777" w:rsidR="00DD1431" w:rsidRPr="008E6510" w:rsidRDefault="00DD1431" w:rsidP="00D62AF1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Wartość brutto (iloczyn kolumn </w:t>
            </w: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3 i 4)</w:t>
            </w:r>
          </w:p>
        </w:tc>
      </w:tr>
      <w:tr w:rsidR="00DD1431" w:rsidRPr="008E6510" w14:paraId="30D12D26" w14:textId="77777777" w:rsidTr="00DD1431">
        <w:trPr>
          <w:trHeight w:val="567"/>
          <w:jc w:val="center"/>
        </w:trPr>
        <w:tc>
          <w:tcPr>
            <w:tcW w:w="6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8F6E6" w14:textId="77777777" w:rsidR="00DD1431" w:rsidRPr="008E6510" w:rsidRDefault="00DD1431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2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4855C" w14:textId="77777777" w:rsidR="00DD1431" w:rsidRPr="008E6510" w:rsidRDefault="00DD1431" w:rsidP="007E7280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ODPADY NIESEGREGOWANE</w:t>
            </w: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CEFEA" w14:textId="77777777" w:rsidR="00DD1431" w:rsidRPr="008E6510" w:rsidRDefault="00DD1431" w:rsidP="00DD1431">
            <w:pPr>
              <w:spacing w:line="240" w:lineRule="auto"/>
              <w:ind w:left="0" w:firstLine="0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CC783" w14:textId="7CC1376F" w:rsidR="00DD1431" w:rsidRPr="008E6510" w:rsidRDefault="00F3055D" w:rsidP="006B369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2</w:t>
            </w:r>
            <w:r w:rsidR="00402DB4">
              <w:rPr>
                <w:rFonts w:ascii="Arial" w:hAnsi="Arial" w:cs="Arial"/>
                <w:b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</w:rPr>
              <w:t>00</w:t>
            </w:r>
            <w:r w:rsidR="00402DB4"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ECED3" w14:textId="77777777" w:rsidR="00DD1431" w:rsidRPr="008E6510" w:rsidRDefault="00DD1431" w:rsidP="00DD1431">
            <w:pPr>
              <w:spacing w:line="240" w:lineRule="auto"/>
              <w:ind w:left="0" w:firstLine="0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A35656" w:rsidRPr="008E6510" w14:paraId="6514E8F5" w14:textId="77777777" w:rsidTr="00DD1431">
        <w:trPr>
          <w:trHeight w:val="450"/>
          <w:jc w:val="center"/>
        </w:trPr>
        <w:tc>
          <w:tcPr>
            <w:tcW w:w="680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E2FE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6BA2276" w14:textId="77777777" w:rsidR="00A35656" w:rsidRPr="008E6510" w:rsidRDefault="00A35656" w:rsidP="007E7280">
            <w:pPr>
              <w:spacing w:line="240" w:lineRule="auto"/>
              <w:ind w:left="113" w:right="113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ODPADY SEGREGOWANE:</w:t>
            </w: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8C9D5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Papier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3B65E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  <w:tc>
          <w:tcPr>
            <w:tcW w:w="228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A7DA49" w14:textId="6A77D90B" w:rsidR="00A35656" w:rsidRPr="008E6510" w:rsidRDefault="00402DB4" w:rsidP="006B369F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 xml:space="preserve">1 </w:t>
            </w:r>
            <w:r w:rsidR="00E45369">
              <w:rPr>
                <w:rFonts w:ascii="Arial" w:hAnsi="Arial" w:cs="Arial"/>
                <w:b/>
                <w:bCs/>
                <w:sz w:val="20"/>
              </w:rPr>
              <w:t>2</w:t>
            </w:r>
            <w:r w:rsidR="00F3055D">
              <w:rPr>
                <w:rFonts w:ascii="Arial" w:hAnsi="Arial" w:cs="Arial"/>
                <w:b/>
                <w:bCs/>
                <w:sz w:val="20"/>
              </w:rPr>
              <w:t>0</w:t>
            </w:r>
            <w:r>
              <w:rPr>
                <w:rFonts w:ascii="Arial" w:hAnsi="Arial" w:cs="Arial"/>
                <w:b/>
                <w:bCs/>
                <w:sz w:val="20"/>
              </w:rPr>
              <w:t>0</w:t>
            </w:r>
          </w:p>
        </w:tc>
        <w:tc>
          <w:tcPr>
            <w:tcW w:w="1871" w:type="dxa"/>
            <w:vMerge w:val="restart"/>
            <w:tcBorders>
              <w:top w:val="nil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6E0DD1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A35656" w:rsidRPr="008E6510" w14:paraId="4F4E188C" w14:textId="77777777" w:rsidTr="00DD1431">
        <w:trPr>
          <w:trHeight w:val="450"/>
          <w:jc w:val="center"/>
        </w:trPr>
        <w:tc>
          <w:tcPr>
            <w:tcW w:w="6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9FDA1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408A4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C5EDC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Szkło</w:t>
            </w:r>
          </w:p>
        </w:tc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FEB3F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BB1C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66F83C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A35656" w:rsidRPr="008E6510" w14:paraId="5BCFE132" w14:textId="77777777" w:rsidTr="00DD1431">
        <w:trPr>
          <w:trHeight w:val="450"/>
          <w:jc w:val="center"/>
        </w:trPr>
        <w:tc>
          <w:tcPr>
            <w:tcW w:w="6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08B5B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EC307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BA63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Tworzywa sztuczne</w:t>
            </w:r>
          </w:p>
        </w:tc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974672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6857D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BF2D7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A35656" w:rsidRPr="008E6510" w14:paraId="1EE360B6" w14:textId="77777777" w:rsidTr="00DD1431">
        <w:trPr>
          <w:trHeight w:val="450"/>
          <w:jc w:val="center"/>
        </w:trPr>
        <w:tc>
          <w:tcPr>
            <w:tcW w:w="6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F12C1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F5CEA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1C5EF1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Opakowania wielomateriałowe</w:t>
            </w:r>
          </w:p>
        </w:tc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3068A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E9E72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A14BBD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207B5D" w:rsidRPr="008E6510" w14:paraId="17F339FB" w14:textId="77777777" w:rsidTr="00207B5D">
        <w:trPr>
          <w:trHeight w:val="450"/>
          <w:jc w:val="center"/>
        </w:trPr>
        <w:tc>
          <w:tcPr>
            <w:tcW w:w="680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1F1CC" w14:textId="77777777" w:rsidR="00207B5D" w:rsidRPr="008E6510" w:rsidRDefault="00207B5D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5E41F" w14:textId="77777777" w:rsidR="00207B5D" w:rsidRPr="008E6510" w:rsidRDefault="00207B5D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37E6" w14:textId="77777777" w:rsidR="00207B5D" w:rsidRPr="008E6510" w:rsidRDefault="00207B5D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Metale</w:t>
            </w:r>
          </w:p>
        </w:tc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66D10" w14:textId="77777777" w:rsidR="00207B5D" w:rsidRPr="008E6510" w:rsidRDefault="00207B5D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28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2D7FA" w14:textId="77777777" w:rsidR="00207B5D" w:rsidRPr="008E6510" w:rsidRDefault="00207B5D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347182" w14:textId="77777777" w:rsidR="00207B5D" w:rsidRPr="008E6510" w:rsidRDefault="00207B5D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A35656" w:rsidRPr="008E6510" w14:paraId="4FE81617" w14:textId="77777777" w:rsidTr="00DD1431">
        <w:trPr>
          <w:trHeight w:val="450"/>
          <w:jc w:val="center"/>
        </w:trPr>
        <w:tc>
          <w:tcPr>
            <w:tcW w:w="6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1D09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ACDB7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2D174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</w:rPr>
              <w:t>Inne odpady (gabaryty, odpady niebezpieczne, itp.)</w:t>
            </w: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A1F2B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2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A67CB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sz w:val="20"/>
              </w:rPr>
            </w:pPr>
          </w:p>
        </w:tc>
        <w:tc>
          <w:tcPr>
            <w:tcW w:w="1871" w:type="dxa"/>
            <w:vMerge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BCD946" w14:textId="77777777" w:rsidR="00A35656" w:rsidRPr="008E6510" w:rsidRDefault="00A35656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207B5D" w:rsidRPr="008E6510" w14:paraId="49523D44" w14:textId="77777777" w:rsidTr="007C6116">
        <w:trPr>
          <w:trHeight w:val="450"/>
          <w:jc w:val="center"/>
        </w:trPr>
        <w:tc>
          <w:tcPr>
            <w:tcW w:w="680" w:type="dxa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44B06" w14:textId="77777777" w:rsidR="00207B5D" w:rsidRPr="008E6510" w:rsidRDefault="00207B5D" w:rsidP="00207B5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292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ED069" w14:textId="77777777" w:rsidR="00207B5D" w:rsidRPr="008E6510" w:rsidRDefault="00207B5D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</w:rPr>
              <w:t xml:space="preserve">Odpady zielone </w:t>
            </w:r>
            <w:r w:rsidRPr="008E6510">
              <w:rPr>
                <w:rFonts w:ascii="Arial" w:hAnsi="Arial" w:cs="Arial"/>
                <w:bCs/>
                <w:color w:val="000000"/>
                <w:sz w:val="20"/>
              </w:rPr>
              <w:br/>
              <w:t>i inne bioodpady</w:t>
            </w:r>
          </w:p>
        </w:tc>
        <w:tc>
          <w:tcPr>
            <w:tcW w:w="2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E44EE" w14:textId="77777777" w:rsidR="00207B5D" w:rsidRPr="008E6510" w:rsidRDefault="00207B5D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22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730CF" w14:textId="131A6A94" w:rsidR="00207B5D" w:rsidRPr="008E6510" w:rsidRDefault="00E45369" w:rsidP="00207B5D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b/>
                <w:bCs/>
                <w:sz w:val="20"/>
              </w:rPr>
              <w:t>3</w:t>
            </w:r>
            <w:r w:rsidR="00402DB4">
              <w:rPr>
                <w:rFonts w:ascii="Arial" w:hAnsi="Arial" w:cs="Arial"/>
                <w:b/>
                <w:bCs/>
                <w:sz w:val="20"/>
              </w:rPr>
              <w:t>00</w:t>
            </w:r>
          </w:p>
        </w:tc>
        <w:tc>
          <w:tcPr>
            <w:tcW w:w="1871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84094" w14:textId="77777777" w:rsidR="00207B5D" w:rsidRPr="008E6510" w:rsidRDefault="00207B5D" w:rsidP="00847E98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A35656" w:rsidRPr="008E6510" w14:paraId="4D7EE831" w14:textId="77777777" w:rsidTr="0074721B">
        <w:trPr>
          <w:trHeight w:val="706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528D3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2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C1FAA" w14:textId="77777777" w:rsidR="00A35656" w:rsidRPr="008E6510" w:rsidRDefault="00A35656" w:rsidP="00681CC5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WARTOŚĆ BRUTTO suma wierszy 1,2,3 kolumna 5: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577DB9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A35656" w:rsidRPr="008E6510" w14:paraId="4769F7B6" w14:textId="77777777" w:rsidTr="00DD1431">
        <w:trPr>
          <w:trHeight w:val="46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E6C4E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2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DB146" w14:textId="77777777" w:rsidR="00A35656" w:rsidRPr="008E6510" w:rsidRDefault="00A35656" w:rsidP="00847E98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Słownie brutto:</w:t>
            </w:r>
          </w:p>
        </w:tc>
        <w:tc>
          <w:tcPr>
            <w:tcW w:w="64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2768219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A35656" w:rsidRPr="008E6510" w14:paraId="322C27F4" w14:textId="77777777" w:rsidTr="00DD1431">
        <w:trPr>
          <w:trHeight w:val="465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0DA0F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29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CA3C3B" w14:textId="77777777" w:rsidR="00A35656" w:rsidRPr="008E6510" w:rsidRDefault="00A35656" w:rsidP="00BC7688">
            <w:pPr>
              <w:spacing w:line="240" w:lineRule="auto"/>
              <w:ind w:left="0" w:firstLine="0"/>
              <w:jc w:val="righ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Podatek VAT::</w:t>
            </w:r>
          </w:p>
        </w:tc>
        <w:tc>
          <w:tcPr>
            <w:tcW w:w="643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0075618E" w14:textId="77777777" w:rsidR="00A35656" w:rsidRPr="008E6510" w:rsidRDefault="00A35656" w:rsidP="007E7280">
            <w:pPr>
              <w:spacing w:line="240" w:lineRule="auto"/>
              <w:ind w:left="0" w:firstLine="0"/>
              <w:rPr>
                <w:rFonts w:ascii="Arial" w:hAnsi="Arial" w:cs="Arial"/>
                <w:color w:val="000000"/>
                <w:sz w:val="20"/>
              </w:rPr>
            </w:pPr>
          </w:p>
        </w:tc>
      </w:tr>
      <w:tr w:rsidR="00A35656" w:rsidRPr="008E6510" w14:paraId="25260EAA" w14:textId="77777777" w:rsidTr="00DD1431">
        <w:trPr>
          <w:trHeight w:val="1200"/>
          <w:jc w:val="center"/>
        </w:trPr>
        <w:tc>
          <w:tcPr>
            <w:tcW w:w="6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58B4A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7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6BD7E71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Aspekt środowiskowy (</w:t>
            </w:r>
            <w:proofErr w:type="spellStart"/>
            <w:r w:rsidRPr="008E6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Ap</w:t>
            </w:r>
            <w:proofErr w:type="spellEnd"/>
            <w:r w:rsidRPr="008E6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): </w:t>
            </w: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przeprowadzenie akcji promującej selektywną zbiórkę odpadów komunalnych. </w:t>
            </w:r>
          </w:p>
          <w:p w14:paraId="0EA8B46F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Jeżeli Wykonawca zadeklaruje wykonanie akcji promującej, otrzyma:</w:t>
            </w:r>
          </w:p>
          <w:p w14:paraId="791EB1B4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za brak deklaracji – 0 pkt</w:t>
            </w:r>
          </w:p>
          <w:p w14:paraId="29944D1D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 za deklarację – 10 pkt </w:t>
            </w:r>
          </w:p>
          <w:p w14:paraId="395F1BCA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Wskazane kryterium punktowane będzie na podstawie o</w:t>
            </w:r>
            <w:r w:rsidR="00B2585C"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świadczenia złożonego w formula</w:t>
            </w: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rzu ofertowym.</w:t>
            </w:r>
          </w:p>
          <w:p w14:paraId="10B9EE73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Warunki akcji promującej selektywną zbiórkę odpadów komunalnych:</w:t>
            </w:r>
          </w:p>
          <w:p w14:paraId="47FD71FE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1. Wykonawca przeprowadzi akcje promujące selektywną zbiórkę odpadów </w:t>
            </w: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  <w:t>w placówkach oświatowych na terenie gminy Rabka-Zdrój (obejmujących szkoły podstawowe i przedszkola).</w:t>
            </w:r>
          </w:p>
          <w:p w14:paraId="610AEA4C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2. Akcja obejmie wszystkie ww. placówki i polegała będzie na przeprowadzeniu prelekcji promującej selektywną zbiórkę odpadów w każdej z placówek. </w:t>
            </w:r>
          </w:p>
          <w:p w14:paraId="7ACB5B52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3. Akcje należy przeprowadzić w każdej w/w placówce, do końca </w:t>
            </w:r>
            <w:r w:rsidR="00220DC6"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kwietnia</w:t>
            </w: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. </w:t>
            </w:r>
          </w:p>
          <w:p w14:paraId="667B4057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4. Terminy spotkań należy ustalić z Dyrektorem każdej z placówek. </w:t>
            </w:r>
          </w:p>
          <w:p w14:paraId="216024A5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5. Czas trwania jednej prelekcji – jedna godzina lekcyjna. </w:t>
            </w:r>
          </w:p>
          <w:p w14:paraId="006A9C05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6. W zakres prelekcji wchodzić powinno:</w:t>
            </w:r>
          </w:p>
          <w:p w14:paraId="14F029A3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- uświadom</w:t>
            </w:r>
            <w:r w:rsidR="00B2585C"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ienie dzieciom problemu nadmier</w:t>
            </w: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nego wytwarzania odpadów, </w:t>
            </w:r>
          </w:p>
          <w:p w14:paraId="5C7A0012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 promowanie segregacji odpadów; </w:t>
            </w:r>
          </w:p>
          <w:p w14:paraId="4F619E2C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- przygotowanie materiałów edukacyjno-informacyjnych w formie ulotek w ilości </w:t>
            </w:r>
            <w:r w:rsidR="002A50ED"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min. </w:t>
            </w: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1 600 szt.</w:t>
            </w:r>
          </w:p>
          <w:p w14:paraId="6EFDE83B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7. Treść ulotek oraz treść materiałów prelekcyjnych należy uzgodnić z Zamawiającym.</w:t>
            </w:r>
          </w:p>
          <w:p w14:paraId="1DC30F01" w14:textId="77777777" w:rsidR="00A35656" w:rsidRPr="008E6510" w:rsidRDefault="00A35656" w:rsidP="00D84B62">
            <w:pPr>
              <w:pStyle w:val="Tekstpodstawowy"/>
              <w:spacing w:before="60"/>
              <w:jc w:val="lef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8. W celu potwierdzenia wykonania akcji promującej Wykonawca przedstawi Zamawiającemu, pisemne poświadczenie przeprowadzenia poszczególnych akcji zgodnie z wymaganiami zawartymi w SWZ przez Dyrektora każdej z placówek. </w:t>
            </w:r>
          </w:p>
          <w:p w14:paraId="5F235EAC" w14:textId="77777777" w:rsidR="00A35656" w:rsidRPr="009115DC" w:rsidRDefault="00A35656" w:rsidP="00B2585C">
            <w:pPr>
              <w:pStyle w:val="Tekstpodstawowy"/>
              <w:spacing w:before="6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911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9. Potwierdzenia wykonania akcji promującej Wykonawca załączy do faktury </w:t>
            </w:r>
            <w:r w:rsidR="001442B1" w:rsidRPr="00911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br/>
            </w:r>
            <w:r w:rsidRPr="00911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(w miesiącu wykonania bądź miesiącu następnym). Zamawiający będzie monitorował wykonywanie akcji w poszczególnych placówkach i jeżeli na koniec </w:t>
            </w:r>
            <w:r w:rsidR="00B2585C" w:rsidRPr="00911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kwietnia</w:t>
            </w:r>
            <w:r w:rsidRPr="00911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Zamawiający uzna, że akcja w którejkolwiek z placówek nie została wykonana, Wykonawca zapłaci Zamawiającemu karę w wysokości 5% w</w:t>
            </w:r>
            <w:r w:rsidR="00220DC6" w:rsidRPr="00911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ynagrodzenia za miesiąc maj</w:t>
            </w:r>
            <w:r w:rsidRPr="009115DC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brutto.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F3C6FF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8E6510">
              <w:rPr>
                <w:rFonts w:ascii="Arial" w:hAnsi="Arial" w:cs="Arial"/>
                <w:color w:val="000000"/>
                <w:sz w:val="20"/>
              </w:rPr>
              <w:t> </w:t>
            </w:r>
          </w:p>
        </w:tc>
      </w:tr>
      <w:tr w:rsidR="00A35656" w:rsidRPr="008E6510" w14:paraId="36E45AF6" w14:textId="77777777" w:rsidTr="00DD1431">
        <w:trPr>
          <w:trHeight w:val="1200"/>
          <w:jc w:val="center"/>
        </w:trPr>
        <w:tc>
          <w:tcPr>
            <w:tcW w:w="6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D4422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7489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7FBA4EA" w14:textId="77777777" w:rsidR="00A35656" w:rsidRPr="008E6510" w:rsidRDefault="00A35656" w:rsidP="008E6510">
            <w:pPr>
              <w:pStyle w:val="Tekstpodstawowy"/>
              <w:spacing w:before="60"/>
              <w:jc w:val="lef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E6510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Termin płatności:</w:t>
            </w:r>
          </w:p>
          <w:p w14:paraId="6BF299AB" w14:textId="77777777" w:rsidR="00A35656" w:rsidRPr="008E6510" w:rsidRDefault="00A35656" w:rsidP="00CA65D3">
            <w:pPr>
              <w:pStyle w:val="Tekstpodstawowy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510">
              <w:rPr>
                <w:rFonts w:ascii="Arial" w:hAnsi="Arial" w:cs="Arial"/>
                <w:sz w:val="20"/>
                <w:szCs w:val="20"/>
              </w:rPr>
              <w:t xml:space="preserve">- za termin płatności faktury wynoszący </w:t>
            </w:r>
            <w:r w:rsidRPr="008E6510">
              <w:rPr>
                <w:rFonts w:ascii="Arial" w:hAnsi="Arial" w:cs="Arial"/>
                <w:b/>
                <w:sz w:val="20"/>
                <w:szCs w:val="20"/>
              </w:rPr>
              <w:t>14 dni kalendarzowych</w:t>
            </w:r>
            <w:r w:rsidRPr="008E6510">
              <w:rPr>
                <w:rFonts w:ascii="Arial" w:hAnsi="Arial" w:cs="Arial"/>
                <w:sz w:val="20"/>
                <w:szCs w:val="20"/>
              </w:rPr>
              <w:t xml:space="preserve"> – 0 pkt;</w:t>
            </w:r>
          </w:p>
          <w:p w14:paraId="54FE2E34" w14:textId="77777777" w:rsidR="00A35656" w:rsidRPr="008E6510" w:rsidRDefault="00A35656" w:rsidP="00CA65D3">
            <w:pPr>
              <w:pStyle w:val="Tekstpodstawowy"/>
              <w:spacing w:before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6510">
              <w:rPr>
                <w:rFonts w:ascii="Arial" w:hAnsi="Arial" w:cs="Arial"/>
                <w:sz w:val="20"/>
                <w:szCs w:val="20"/>
              </w:rPr>
              <w:t xml:space="preserve">- za termin płatności faktury wynoszący </w:t>
            </w:r>
            <w:r w:rsidRPr="008E6510">
              <w:rPr>
                <w:rFonts w:ascii="Arial" w:hAnsi="Arial" w:cs="Arial"/>
                <w:b/>
                <w:sz w:val="20"/>
                <w:szCs w:val="20"/>
              </w:rPr>
              <w:t>21 dni kalendarzowych</w:t>
            </w:r>
            <w:r w:rsidRPr="008E6510">
              <w:rPr>
                <w:rFonts w:ascii="Arial" w:hAnsi="Arial" w:cs="Arial"/>
                <w:sz w:val="20"/>
                <w:szCs w:val="20"/>
              </w:rPr>
              <w:t xml:space="preserve"> – 15 pkt;</w:t>
            </w:r>
          </w:p>
          <w:p w14:paraId="363F6F1C" w14:textId="77777777" w:rsidR="00A35656" w:rsidRPr="008E6510" w:rsidRDefault="00A35656" w:rsidP="00CA65D3">
            <w:pPr>
              <w:spacing w:line="240" w:lineRule="auto"/>
              <w:ind w:left="0" w:firstLine="0"/>
              <w:jc w:val="left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8E6510">
              <w:rPr>
                <w:rFonts w:ascii="Arial" w:hAnsi="Arial" w:cs="Arial"/>
                <w:sz w:val="20"/>
              </w:rPr>
              <w:t xml:space="preserve">- za termin płatności faktury wynoszący </w:t>
            </w:r>
            <w:r w:rsidRPr="008E6510">
              <w:rPr>
                <w:rFonts w:ascii="Arial" w:hAnsi="Arial" w:cs="Arial"/>
                <w:b/>
                <w:sz w:val="20"/>
              </w:rPr>
              <w:t>30 dni kalendarzowych</w:t>
            </w:r>
            <w:r w:rsidRPr="008E6510">
              <w:rPr>
                <w:rFonts w:ascii="Arial" w:hAnsi="Arial" w:cs="Arial"/>
                <w:sz w:val="20"/>
              </w:rPr>
              <w:t xml:space="preserve"> – 30 pkt;</w:t>
            </w:r>
          </w:p>
        </w:tc>
        <w:tc>
          <w:tcPr>
            <w:tcW w:w="187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96666E" w14:textId="77777777" w:rsidR="00A35656" w:rsidRPr="008E6510" w:rsidRDefault="00A35656" w:rsidP="00847E98">
            <w:pPr>
              <w:spacing w:line="240" w:lineRule="auto"/>
              <w:ind w:left="0" w:firstLine="0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</w:tr>
    </w:tbl>
    <w:p w14:paraId="71825067" w14:textId="77777777" w:rsidR="00AE2DF4" w:rsidRPr="002918F3" w:rsidRDefault="00AE2DF4" w:rsidP="00AE2DF4">
      <w:pPr>
        <w:pStyle w:val="Tekstpodstawowy"/>
        <w:ind w:left="340"/>
        <w:jc w:val="both"/>
        <w:rPr>
          <w:rFonts w:ascii="Arial" w:hAnsi="Arial" w:cs="Arial"/>
          <w:b/>
        </w:rPr>
      </w:pPr>
    </w:p>
    <w:p w14:paraId="2F5372BC" w14:textId="77777777" w:rsidR="00AE2DF4" w:rsidRPr="002918F3" w:rsidRDefault="00AE2DF4" w:rsidP="00AE2DF4">
      <w:pPr>
        <w:pStyle w:val="Tekstpodstawowy"/>
        <w:numPr>
          <w:ilvl w:val="0"/>
          <w:numId w:val="9"/>
        </w:numPr>
        <w:jc w:val="both"/>
        <w:rPr>
          <w:rFonts w:ascii="Arial" w:hAnsi="Arial" w:cs="Arial"/>
          <w:b/>
        </w:rPr>
      </w:pPr>
      <w:r w:rsidRPr="002918F3">
        <w:rPr>
          <w:rFonts w:ascii="Arial" w:hAnsi="Arial" w:cs="Arial"/>
          <w:b/>
        </w:rPr>
        <w:t>W terminie zgodnym z SWZ:</w:t>
      </w:r>
    </w:p>
    <w:p w14:paraId="2F655EC1" w14:textId="77777777" w:rsidR="00AE2DF4" w:rsidRPr="002918F3" w:rsidRDefault="00AE2DF4" w:rsidP="00AE2DF4">
      <w:pPr>
        <w:pStyle w:val="Tekstpodstawowy"/>
        <w:jc w:val="both"/>
        <w:rPr>
          <w:rFonts w:ascii="Arial" w:hAnsi="Arial" w:cs="Arial"/>
        </w:rPr>
      </w:pPr>
    </w:p>
    <w:p w14:paraId="5EF0DE64" w14:textId="666D2241" w:rsidR="00AE2DF4" w:rsidRPr="002918F3" w:rsidRDefault="00AE2DF4" w:rsidP="00AE2DF4">
      <w:pPr>
        <w:pStyle w:val="Tekstpodstawowy"/>
        <w:jc w:val="both"/>
        <w:rPr>
          <w:rFonts w:ascii="Arial" w:hAnsi="Arial" w:cs="Arial"/>
          <w:b/>
        </w:rPr>
      </w:pPr>
      <w:r w:rsidRPr="002918F3">
        <w:rPr>
          <w:rFonts w:ascii="Arial" w:hAnsi="Arial" w:cs="Arial"/>
        </w:rPr>
        <w:t>Wymagany termin zakończenia:</w:t>
      </w:r>
      <w:r w:rsidRPr="002918F3">
        <w:rPr>
          <w:rFonts w:ascii="Arial" w:hAnsi="Arial" w:cs="Arial"/>
          <w:b/>
        </w:rPr>
        <w:t xml:space="preserve"> </w:t>
      </w:r>
      <w:r w:rsidR="001B2F89">
        <w:rPr>
          <w:rFonts w:ascii="Arial" w:hAnsi="Arial" w:cs="Arial"/>
          <w:b/>
        </w:rPr>
        <w:t>od 0</w:t>
      </w:r>
      <w:r w:rsidR="003F7D04">
        <w:rPr>
          <w:rFonts w:ascii="Arial" w:hAnsi="Arial" w:cs="Arial"/>
          <w:b/>
        </w:rPr>
        <w:t>1</w:t>
      </w:r>
      <w:r w:rsidR="001B2F89">
        <w:rPr>
          <w:rFonts w:ascii="Arial" w:hAnsi="Arial" w:cs="Arial"/>
          <w:b/>
        </w:rPr>
        <w:t xml:space="preserve"> </w:t>
      </w:r>
      <w:r w:rsidR="00C83CA5">
        <w:rPr>
          <w:rFonts w:ascii="Arial" w:hAnsi="Arial" w:cs="Arial"/>
          <w:b/>
        </w:rPr>
        <w:t>stycznia</w:t>
      </w:r>
      <w:r w:rsidR="001B2F89">
        <w:rPr>
          <w:rFonts w:ascii="Arial" w:hAnsi="Arial" w:cs="Arial"/>
          <w:b/>
        </w:rPr>
        <w:t xml:space="preserve"> 202</w:t>
      </w:r>
      <w:r w:rsidR="007D293D">
        <w:rPr>
          <w:rFonts w:ascii="Arial" w:hAnsi="Arial" w:cs="Arial"/>
          <w:b/>
        </w:rPr>
        <w:t>5</w:t>
      </w:r>
      <w:r w:rsidRPr="002918F3">
        <w:rPr>
          <w:rFonts w:ascii="Arial" w:hAnsi="Arial" w:cs="Arial"/>
          <w:b/>
        </w:rPr>
        <w:t xml:space="preserve"> r. do 31 grudnia 202</w:t>
      </w:r>
      <w:r w:rsidR="007D293D">
        <w:rPr>
          <w:rFonts w:ascii="Arial" w:hAnsi="Arial" w:cs="Arial"/>
          <w:b/>
        </w:rPr>
        <w:t>5</w:t>
      </w:r>
      <w:r w:rsidRPr="002918F3">
        <w:rPr>
          <w:rFonts w:ascii="Arial" w:hAnsi="Arial" w:cs="Arial"/>
          <w:b/>
        </w:rPr>
        <w:t xml:space="preserve"> r.</w:t>
      </w:r>
    </w:p>
    <w:p w14:paraId="599078B8" w14:textId="77777777" w:rsidR="00B27DAA" w:rsidRPr="002918F3" w:rsidRDefault="00B27DAA" w:rsidP="00B27DAA">
      <w:pPr>
        <w:pStyle w:val="Stopka"/>
        <w:tabs>
          <w:tab w:val="clear" w:pos="4536"/>
          <w:tab w:val="center" w:pos="600"/>
        </w:tabs>
        <w:spacing w:before="60" w:after="60" w:line="240" w:lineRule="auto"/>
        <w:ind w:left="340" w:firstLine="0"/>
        <w:rPr>
          <w:rFonts w:ascii="Arial" w:hAnsi="Arial" w:cs="Arial"/>
          <w:b/>
          <w:szCs w:val="24"/>
        </w:rPr>
      </w:pPr>
    </w:p>
    <w:p w14:paraId="1674153F" w14:textId="77777777" w:rsidR="00986B78" w:rsidRPr="002918F3" w:rsidRDefault="00B27DAA" w:rsidP="00B27DAA">
      <w:pPr>
        <w:pStyle w:val="Stopka"/>
        <w:numPr>
          <w:ilvl w:val="0"/>
          <w:numId w:val="9"/>
        </w:numPr>
        <w:tabs>
          <w:tab w:val="clear" w:pos="4536"/>
          <w:tab w:val="center" w:pos="600"/>
        </w:tabs>
        <w:spacing w:before="60" w:after="60" w:line="240" w:lineRule="auto"/>
        <w:rPr>
          <w:rFonts w:ascii="Arial" w:hAnsi="Arial" w:cs="Arial"/>
          <w:b/>
          <w:szCs w:val="24"/>
        </w:rPr>
      </w:pPr>
      <w:r w:rsidRPr="002918F3">
        <w:rPr>
          <w:rFonts w:ascii="Arial" w:hAnsi="Arial" w:cs="Arial"/>
          <w:b/>
          <w:szCs w:val="24"/>
        </w:rPr>
        <w:t>Oświadczenia Wykonawcy:</w:t>
      </w:r>
    </w:p>
    <w:p w14:paraId="7E5FC2A9" w14:textId="77777777" w:rsidR="005947F6" w:rsidRPr="002918F3" w:rsidRDefault="005947F6" w:rsidP="005947F6">
      <w:pPr>
        <w:spacing w:before="120" w:after="120" w:line="240" w:lineRule="auto"/>
        <w:ind w:left="0" w:firstLine="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 xml:space="preserve">1. Wykonawca informuje, że: wybór oferty NIE BĘDZIE prowadzić do powstania u Zamawiającego obowiązku podatkowego zgodnie z przepisami o podatku od towarów </w:t>
      </w:r>
      <w:r w:rsidR="00A514FE">
        <w:rPr>
          <w:rFonts w:ascii="Arial" w:hAnsi="Arial" w:cs="Arial"/>
          <w:szCs w:val="24"/>
        </w:rPr>
        <w:br/>
      </w:r>
      <w:r w:rsidRPr="002918F3">
        <w:rPr>
          <w:rFonts w:ascii="Arial" w:hAnsi="Arial" w:cs="Arial"/>
          <w:szCs w:val="24"/>
        </w:rPr>
        <w:t>i usług, o którym mowa w art. 225 ust. 1 ustawy Pzp.*</w:t>
      </w:r>
    </w:p>
    <w:p w14:paraId="3ABBD71D" w14:textId="77777777" w:rsidR="005947F6" w:rsidRPr="002918F3" w:rsidRDefault="005947F6" w:rsidP="005947F6">
      <w:pPr>
        <w:spacing w:before="120" w:after="120"/>
        <w:ind w:left="0" w:firstLine="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33847FA" w14:textId="77777777" w:rsidR="005947F6" w:rsidRPr="002918F3" w:rsidRDefault="005947F6" w:rsidP="005947F6">
      <w:pPr>
        <w:tabs>
          <w:tab w:val="left" w:pos="142"/>
        </w:tabs>
        <w:spacing w:line="276" w:lineRule="auto"/>
        <w:ind w:left="142" w:hanging="142"/>
        <w:rPr>
          <w:rFonts w:ascii="Arial" w:hAnsi="Arial" w:cs="Arial"/>
          <w:i/>
          <w:iCs/>
          <w:sz w:val="20"/>
          <w:szCs w:val="24"/>
        </w:rPr>
      </w:pPr>
      <w:r w:rsidRPr="002918F3">
        <w:rPr>
          <w:rFonts w:ascii="Arial" w:hAnsi="Arial" w:cs="Arial"/>
          <w:i/>
          <w:iCs/>
          <w:sz w:val="20"/>
          <w:szCs w:val="24"/>
        </w:rPr>
        <w:t>*</w:t>
      </w:r>
      <w:r w:rsidRPr="002918F3">
        <w:rPr>
          <w:rFonts w:ascii="Arial" w:hAnsi="Arial" w:cs="Arial"/>
          <w:i/>
          <w:iCs/>
          <w:sz w:val="20"/>
          <w:szCs w:val="24"/>
        </w:rPr>
        <w:tab/>
        <w:t xml:space="preserve">należy skreślić jeżeli wybór oferty BĘDZIE prowadzić do powstania u Zamawiającego obowiązku podatkowego zgodnie z przepisami o podatku od towarów i usług, o którym mowa w art. 225 ust. 1 Ustawy </w:t>
      </w:r>
      <w:proofErr w:type="spellStart"/>
      <w:r w:rsidRPr="002918F3">
        <w:rPr>
          <w:rFonts w:ascii="Arial" w:hAnsi="Arial" w:cs="Arial"/>
          <w:i/>
          <w:iCs/>
          <w:sz w:val="20"/>
          <w:szCs w:val="24"/>
        </w:rPr>
        <w:t>Pzp</w:t>
      </w:r>
      <w:proofErr w:type="spellEnd"/>
      <w:r w:rsidRPr="002918F3">
        <w:rPr>
          <w:rFonts w:ascii="Arial" w:hAnsi="Arial" w:cs="Arial"/>
          <w:i/>
          <w:iCs/>
          <w:sz w:val="20"/>
          <w:szCs w:val="24"/>
        </w:rPr>
        <w:t>, oraz wskazać</w:t>
      </w:r>
    </w:p>
    <w:p w14:paraId="312E36DC" w14:textId="77777777" w:rsidR="005947F6" w:rsidRPr="002918F3" w:rsidRDefault="005947F6" w:rsidP="005947F6">
      <w:pPr>
        <w:tabs>
          <w:tab w:val="left" w:pos="142"/>
        </w:tabs>
        <w:spacing w:line="276" w:lineRule="auto"/>
        <w:ind w:left="142" w:hanging="142"/>
        <w:rPr>
          <w:rFonts w:ascii="Arial" w:hAnsi="Arial" w:cs="Arial"/>
          <w:i/>
          <w:iCs/>
          <w:sz w:val="20"/>
          <w:szCs w:val="24"/>
        </w:rPr>
      </w:pPr>
      <w:r w:rsidRPr="002918F3">
        <w:rPr>
          <w:rFonts w:ascii="Arial" w:hAnsi="Arial" w:cs="Arial"/>
          <w:i/>
          <w:iCs/>
          <w:sz w:val="20"/>
          <w:szCs w:val="24"/>
        </w:rPr>
        <w:lastRenderedPageBreak/>
        <w:t>1) nazwy (rodzaju) towaru lub usługi, których dostawa lub świadczenie będą prowadziły do powstania obowiązku podatkowego;</w:t>
      </w:r>
    </w:p>
    <w:p w14:paraId="54FB651F" w14:textId="77777777" w:rsidR="005947F6" w:rsidRPr="002918F3" w:rsidRDefault="005947F6" w:rsidP="005947F6">
      <w:pPr>
        <w:tabs>
          <w:tab w:val="left" w:pos="142"/>
        </w:tabs>
        <w:spacing w:line="276" w:lineRule="auto"/>
        <w:ind w:left="142" w:hanging="142"/>
        <w:rPr>
          <w:rFonts w:ascii="Arial" w:hAnsi="Arial" w:cs="Arial"/>
          <w:i/>
          <w:iCs/>
          <w:sz w:val="20"/>
          <w:szCs w:val="24"/>
        </w:rPr>
      </w:pPr>
      <w:r w:rsidRPr="002918F3">
        <w:rPr>
          <w:rFonts w:ascii="Arial" w:hAnsi="Arial" w:cs="Arial"/>
          <w:i/>
          <w:iCs/>
          <w:sz w:val="20"/>
          <w:szCs w:val="24"/>
        </w:rPr>
        <w:t>2) wartości towaru lub usługi objętego obowiązkiem podatkowym zamawiającego, bez kwoty podatku;</w:t>
      </w:r>
    </w:p>
    <w:p w14:paraId="4B632FE0" w14:textId="77777777" w:rsidR="005947F6" w:rsidRPr="002918F3" w:rsidRDefault="005947F6" w:rsidP="005947F6">
      <w:pPr>
        <w:tabs>
          <w:tab w:val="left" w:pos="142"/>
        </w:tabs>
        <w:spacing w:line="276" w:lineRule="auto"/>
        <w:ind w:left="142" w:hanging="142"/>
        <w:rPr>
          <w:rFonts w:ascii="Arial" w:hAnsi="Arial" w:cs="Arial"/>
          <w:i/>
          <w:iCs/>
          <w:szCs w:val="24"/>
        </w:rPr>
      </w:pPr>
      <w:r w:rsidRPr="002918F3">
        <w:rPr>
          <w:rFonts w:ascii="Arial" w:hAnsi="Arial" w:cs="Arial"/>
          <w:i/>
          <w:iCs/>
          <w:sz w:val="20"/>
          <w:szCs w:val="24"/>
        </w:rPr>
        <w:t>3) stawki podatku od towarów i usług, która zgodnie z wiedzą wykonawcy, będzie miała zastosowanie</w:t>
      </w:r>
      <w:r w:rsidRPr="002918F3">
        <w:rPr>
          <w:rFonts w:ascii="Arial" w:hAnsi="Arial" w:cs="Arial"/>
          <w:i/>
          <w:iCs/>
          <w:szCs w:val="24"/>
        </w:rPr>
        <w:t>.</w:t>
      </w:r>
    </w:p>
    <w:p w14:paraId="37308782" w14:textId="77777777" w:rsidR="00015136" w:rsidRPr="002918F3" w:rsidRDefault="00015136" w:rsidP="00015136">
      <w:pPr>
        <w:pStyle w:val="Tekstpodstawowy21"/>
        <w:rPr>
          <w:rFonts w:ascii="Arial" w:hAnsi="Arial" w:cs="Arial"/>
          <w:b w:val="0"/>
          <w:i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 xml:space="preserve">2. </w:t>
      </w:r>
      <w:r w:rsidR="009A7CA5" w:rsidRPr="002918F3">
        <w:rPr>
          <w:rFonts w:ascii="Arial" w:hAnsi="Arial" w:cs="Arial"/>
          <w:b w:val="0"/>
          <w:sz w:val="24"/>
          <w:szCs w:val="24"/>
        </w:rPr>
        <w:t xml:space="preserve">Oświadczamy, że pozostaniemy związani ofertą przez </w:t>
      </w:r>
      <w:r w:rsidR="009A7CA5" w:rsidRPr="002918F3">
        <w:rPr>
          <w:rFonts w:ascii="Arial" w:hAnsi="Arial" w:cs="Arial"/>
          <w:sz w:val="24"/>
          <w:szCs w:val="24"/>
        </w:rPr>
        <w:t xml:space="preserve">okres </w:t>
      </w:r>
      <w:r w:rsidR="00083B4B">
        <w:rPr>
          <w:rFonts w:ascii="Arial" w:hAnsi="Arial" w:cs="Arial"/>
          <w:sz w:val="24"/>
          <w:szCs w:val="24"/>
        </w:rPr>
        <w:t>9</w:t>
      </w:r>
      <w:r w:rsidR="009A7CA5" w:rsidRPr="002918F3">
        <w:rPr>
          <w:rFonts w:ascii="Arial" w:hAnsi="Arial" w:cs="Arial"/>
          <w:sz w:val="24"/>
          <w:szCs w:val="24"/>
        </w:rPr>
        <w:t>0 dni od dnia składania ofert</w:t>
      </w:r>
      <w:r w:rsidR="009A7CA5" w:rsidRPr="002918F3">
        <w:rPr>
          <w:rFonts w:ascii="Arial" w:hAnsi="Arial" w:cs="Arial"/>
          <w:b w:val="0"/>
          <w:sz w:val="24"/>
          <w:szCs w:val="24"/>
        </w:rPr>
        <w:t>.</w:t>
      </w:r>
    </w:p>
    <w:p w14:paraId="5BCB459D" w14:textId="77777777" w:rsidR="00C3319F" w:rsidRPr="002918F3" w:rsidRDefault="00015136" w:rsidP="00015136">
      <w:pPr>
        <w:pStyle w:val="Tekstpodstawowy21"/>
        <w:rPr>
          <w:rFonts w:ascii="Arial" w:hAnsi="Arial" w:cs="Arial"/>
          <w:b w:val="0"/>
          <w:i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>3.</w:t>
      </w:r>
      <w:r w:rsidRPr="002918F3">
        <w:rPr>
          <w:rFonts w:ascii="Arial" w:hAnsi="Arial" w:cs="Arial"/>
          <w:b w:val="0"/>
          <w:i/>
          <w:sz w:val="24"/>
          <w:szCs w:val="24"/>
        </w:rPr>
        <w:t xml:space="preserve"> </w:t>
      </w:r>
      <w:r w:rsidR="009A7CA5" w:rsidRPr="002918F3">
        <w:rPr>
          <w:rFonts w:ascii="Arial" w:hAnsi="Arial" w:cs="Arial"/>
          <w:b w:val="0"/>
          <w:sz w:val="24"/>
          <w:szCs w:val="24"/>
        </w:rPr>
        <w:t>Oświadczamy, że akceptuj</w:t>
      </w:r>
      <w:r w:rsidR="002A50ED" w:rsidRPr="002918F3">
        <w:rPr>
          <w:rFonts w:ascii="Arial" w:hAnsi="Arial" w:cs="Arial"/>
          <w:b w:val="0"/>
          <w:sz w:val="24"/>
          <w:szCs w:val="24"/>
        </w:rPr>
        <w:t>emy projekt umowy dołączony do SWZ</w:t>
      </w:r>
      <w:r w:rsidR="009A7CA5" w:rsidRPr="002918F3">
        <w:rPr>
          <w:rFonts w:ascii="Arial" w:hAnsi="Arial" w:cs="Arial"/>
          <w:b w:val="0"/>
          <w:sz w:val="24"/>
          <w:szCs w:val="24"/>
        </w:rPr>
        <w:t>, i w przypadku wyboru naszej oferty jako najkorzystniejszej, zobowiązujemy się do podpisania umowy na w/w warunkach i w miejscu wskazanym przez Zamawiającego.</w:t>
      </w:r>
    </w:p>
    <w:p w14:paraId="203A8B80" w14:textId="77777777" w:rsidR="00C3319F" w:rsidRPr="002918F3" w:rsidRDefault="00015136" w:rsidP="00015136">
      <w:pPr>
        <w:pStyle w:val="Tekstpodstawowy21"/>
        <w:rPr>
          <w:rFonts w:ascii="Arial" w:hAnsi="Arial" w:cs="Arial"/>
          <w:b w:val="0"/>
          <w:i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 xml:space="preserve">4. </w:t>
      </w:r>
      <w:r w:rsidR="009A7CA5" w:rsidRPr="002918F3">
        <w:rPr>
          <w:rFonts w:ascii="Arial" w:hAnsi="Arial" w:cs="Arial"/>
          <w:b w:val="0"/>
          <w:sz w:val="24"/>
          <w:szCs w:val="24"/>
        </w:rPr>
        <w:t xml:space="preserve">Oświadczamy, że akceptujemy wszystkie zmiany dokonane przez Zamawiającego </w:t>
      </w:r>
      <w:r w:rsidR="00FF523E" w:rsidRPr="002918F3">
        <w:rPr>
          <w:rFonts w:ascii="Arial" w:hAnsi="Arial" w:cs="Arial"/>
          <w:b w:val="0"/>
          <w:sz w:val="24"/>
          <w:szCs w:val="24"/>
        </w:rPr>
        <w:br/>
      </w:r>
      <w:r w:rsidR="009A7CA5" w:rsidRPr="002918F3">
        <w:rPr>
          <w:rFonts w:ascii="Arial" w:hAnsi="Arial" w:cs="Arial"/>
          <w:b w:val="0"/>
          <w:sz w:val="24"/>
          <w:szCs w:val="24"/>
        </w:rPr>
        <w:t xml:space="preserve">w </w:t>
      </w:r>
      <w:r w:rsidR="00FF523E" w:rsidRPr="002918F3">
        <w:rPr>
          <w:rFonts w:ascii="Arial" w:hAnsi="Arial" w:cs="Arial"/>
          <w:b w:val="0"/>
          <w:sz w:val="24"/>
          <w:szCs w:val="24"/>
        </w:rPr>
        <w:t>SWZ</w:t>
      </w:r>
      <w:r w:rsidR="009A7CA5" w:rsidRPr="002918F3">
        <w:rPr>
          <w:rFonts w:ascii="Arial" w:hAnsi="Arial" w:cs="Arial"/>
          <w:b w:val="0"/>
          <w:sz w:val="24"/>
          <w:szCs w:val="24"/>
        </w:rPr>
        <w:t xml:space="preserve"> oraz załącznikach do </w:t>
      </w:r>
      <w:r w:rsidR="00FF523E" w:rsidRPr="002918F3">
        <w:rPr>
          <w:rFonts w:ascii="Arial" w:hAnsi="Arial" w:cs="Arial"/>
          <w:b w:val="0"/>
          <w:sz w:val="24"/>
          <w:szCs w:val="24"/>
        </w:rPr>
        <w:t>SWZ</w:t>
      </w:r>
      <w:r w:rsidR="009A7CA5" w:rsidRPr="002918F3">
        <w:rPr>
          <w:rFonts w:ascii="Arial" w:hAnsi="Arial" w:cs="Arial"/>
          <w:b w:val="0"/>
          <w:sz w:val="24"/>
          <w:szCs w:val="24"/>
        </w:rPr>
        <w:t xml:space="preserve"> w przypadku dokonania przez Zamawiającego modyfikacji treści </w:t>
      </w:r>
      <w:r w:rsidR="00FF523E" w:rsidRPr="002918F3">
        <w:rPr>
          <w:rFonts w:ascii="Arial" w:hAnsi="Arial" w:cs="Arial"/>
          <w:b w:val="0"/>
          <w:sz w:val="24"/>
          <w:szCs w:val="24"/>
        </w:rPr>
        <w:t>SWZ</w:t>
      </w:r>
      <w:r w:rsidR="009A7CA5" w:rsidRPr="002918F3">
        <w:rPr>
          <w:rFonts w:ascii="Arial" w:hAnsi="Arial" w:cs="Arial"/>
          <w:b w:val="0"/>
          <w:sz w:val="24"/>
          <w:szCs w:val="24"/>
        </w:rPr>
        <w:t xml:space="preserve">. </w:t>
      </w:r>
    </w:p>
    <w:p w14:paraId="010683D2" w14:textId="77777777" w:rsidR="00610E06" w:rsidRPr="002918F3" w:rsidRDefault="00015136" w:rsidP="00015136">
      <w:pPr>
        <w:pStyle w:val="Tekstpodstawowy21"/>
        <w:rPr>
          <w:rFonts w:ascii="Arial" w:hAnsi="Arial" w:cs="Arial"/>
          <w:b w:val="0"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 xml:space="preserve">5. </w:t>
      </w:r>
      <w:r w:rsidR="00610E06" w:rsidRPr="002918F3">
        <w:rPr>
          <w:rFonts w:ascii="Arial" w:hAnsi="Arial" w:cs="Arial"/>
          <w:b w:val="0"/>
          <w:sz w:val="24"/>
          <w:szCs w:val="24"/>
        </w:rPr>
        <w:t>Oświadczamy, iż w trakcie realizacji przedmiotu zamówienia wykonamy zobowiązanie polegające na zatrudnieniu w oparciu o umowę o pracę niezbędną ilość osób, które będą odpowiedzialne za:</w:t>
      </w:r>
    </w:p>
    <w:p w14:paraId="71FBCC5A" w14:textId="77777777" w:rsidR="00610E06" w:rsidRPr="002918F3" w:rsidRDefault="00610E06" w:rsidP="00610E06">
      <w:pPr>
        <w:pStyle w:val="Tekstpodstawowy21"/>
        <w:ind w:left="426"/>
        <w:rPr>
          <w:rFonts w:ascii="Arial" w:hAnsi="Arial" w:cs="Arial"/>
          <w:b w:val="0"/>
          <w:i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 xml:space="preserve">1) </w:t>
      </w:r>
      <w:r w:rsidR="00DF62A9">
        <w:rPr>
          <w:rFonts w:ascii="Arial" w:hAnsi="Arial" w:cs="Arial"/>
          <w:b w:val="0"/>
          <w:sz w:val="24"/>
          <w:szCs w:val="24"/>
        </w:rPr>
        <w:t>czynności związane z obsługą specjalistycznych pojazdów wykorzystywanych do odbioru i transportu odpadów komunalnych</w:t>
      </w:r>
      <w:r w:rsidRPr="002918F3">
        <w:rPr>
          <w:rFonts w:ascii="Arial" w:hAnsi="Arial" w:cs="Arial"/>
          <w:b w:val="0"/>
          <w:sz w:val="24"/>
          <w:szCs w:val="24"/>
        </w:rPr>
        <w:t>;</w:t>
      </w:r>
    </w:p>
    <w:p w14:paraId="63DB9A52" w14:textId="2E363655" w:rsidR="001F45E6" w:rsidRDefault="00610E06" w:rsidP="00610E06">
      <w:pPr>
        <w:pStyle w:val="Tekstpodstawowy21"/>
        <w:ind w:left="426"/>
        <w:rPr>
          <w:rFonts w:ascii="Arial" w:hAnsi="Arial" w:cs="Arial"/>
          <w:b w:val="0"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 xml:space="preserve">2) </w:t>
      </w:r>
      <w:r w:rsidR="00DF62A9">
        <w:rPr>
          <w:rFonts w:ascii="Arial" w:hAnsi="Arial" w:cs="Arial"/>
          <w:b w:val="0"/>
          <w:sz w:val="24"/>
          <w:szCs w:val="24"/>
        </w:rPr>
        <w:t xml:space="preserve">czynności </w:t>
      </w:r>
      <w:r w:rsidR="001F45E6">
        <w:rPr>
          <w:rFonts w:ascii="Arial" w:hAnsi="Arial" w:cs="Arial"/>
          <w:b w:val="0"/>
          <w:sz w:val="24"/>
          <w:szCs w:val="24"/>
        </w:rPr>
        <w:t xml:space="preserve">związane z przygotowaniem pojemników, załadunkiem odpadów przeznaczonych do transportu oraz usuwaniem nieczystości wokół miejsca odbioru odpadów </w:t>
      </w:r>
      <w:r w:rsidR="007D293D">
        <w:rPr>
          <w:rFonts w:ascii="Arial" w:hAnsi="Arial" w:cs="Arial"/>
          <w:b w:val="0"/>
          <w:sz w:val="24"/>
          <w:szCs w:val="24"/>
        </w:rPr>
        <w:t>komunalnych</w:t>
      </w:r>
      <w:r w:rsidR="001F45E6">
        <w:rPr>
          <w:rFonts w:ascii="Arial" w:hAnsi="Arial" w:cs="Arial"/>
          <w:b w:val="0"/>
          <w:sz w:val="24"/>
          <w:szCs w:val="24"/>
        </w:rPr>
        <w:t>;</w:t>
      </w:r>
    </w:p>
    <w:p w14:paraId="7ABC2A4E" w14:textId="77777777" w:rsidR="00610E06" w:rsidRPr="002918F3" w:rsidRDefault="001F45E6" w:rsidP="00610E06">
      <w:pPr>
        <w:pStyle w:val="Tekstpodstawowy21"/>
        <w:ind w:left="426"/>
        <w:rPr>
          <w:rFonts w:ascii="Arial" w:hAnsi="Arial" w:cs="Arial"/>
          <w:b w:val="0"/>
          <w:sz w:val="24"/>
          <w:szCs w:val="24"/>
        </w:rPr>
      </w:pPr>
      <w:r>
        <w:rPr>
          <w:rFonts w:ascii="Arial" w:hAnsi="Arial" w:cs="Arial"/>
          <w:b w:val="0"/>
          <w:sz w:val="24"/>
          <w:szCs w:val="24"/>
        </w:rPr>
        <w:t>3) czynności związane z zagospodarowaniem odpadów komunalnych</w:t>
      </w:r>
      <w:r w:rsidR="00610E06" w:rsidRPr="002918F3">
        <w:rPr>
          <w:rFonts w:ascii="Arial" w:hAnsi="Arial" w:cs="Arial"/>
          <w:b w:val="0"/>
          <w:sz w:val="24"/>
          <w:szCs w:val="24"/>
        </w:rPr>
        <w:t xml:space="preserve">. </w:t>
      </w:r>
    </w:p>
    <w:p w14:paraId="1FAFEF78" w14:textId="77777777" w:rsidR="00A323F5" w:rsidRPr="002918F3" w:rsidRDefault="00015136" w:rsidP="00015136">
      <w:pPr>
        <w:pStyle w:val="Tekstpodstawowy21"/>
        <w:rPr>
          <w:rFonts w:ascii="Arial" w:hAnsi="Arial" w:cs="Arial"/>
          <w:b w:val="0"/>
          <w:i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 xml:space="preserve">6. </w:t>
      </w:r>
      <w:r w:rsidR="00A323F5" w:rsidRPr="002918F3">
        <w:rPr>
          <w:rFonts w:ascii="Arial" w:hAnsi="Arial" w:cs="Arial"/>
          <w:b w:val="0"/>
          <w:sz w:val="24"/>
          <w:szCs w:val="24"/>
        </w:rPr>
        <w:t>Informacja o części zamówienia, której wykonanie Wykonawca powierzy podwykonawcom:</w:t>
      </w:r>
    </w:p>
    <w:p w14:paraId="3B828F42" w14:textId="77777777" w:rsidR="00072ECC" w:rsidRPr="002918F3" w:rsidRDefault="00072ECC" w:rsidP="00072ECC">
      <w:pPr>
        <w:pStyle w:val="Tekstpodstawowy21"/>
        <w:rPr>
          <w:rFonts w:ascii="Arial" w:hAnsi="Arial" w:cs="Arial"/>
          <w:b w:val="0"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>ZAMIERZAMY powierzyć podwykonawcom wykonanie następujących części zamówienia:</w:t>
      </w:r>
    </w:p>
    <w:p w14:paraId="1ABEA774" w14:textId="77777777" w:rsidR="00072ECC" w:rsidRPr="002918F3" w:rsidRDefault="00072ECC" w:rsidP="00072ECC">
      <w:pPr>
        <w:pStyle w:val="Tekstpodstawowy21"/>
        <w:rPr>
          <w:rFonts w:ascii="Arial" w:hAnsi="Arial" w:cs="Arial"/>
          <w:b w:val="0"/>
          <w:i/>
          <w:iCs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>………………………………………………………………………………………………………………………………………………….</w:t>
      </w:r>
      <w:r w:rsidRPr="002918F3">
        <w:rPr>
          <w:rFonts w:ascii="Arial" w:hAnsi="Arial" w:cs="Arial"/>
          <w:b w:val="0"/>
          <w:i/>
          <w:iCs/>
          <w:sz w:val="24"/>
          <w:szCs w:val="24"/>
        </w:rPr>
        <w:t>……………………………………………………………………………</w:t>
      </w:r>
      <w:r w:rsidR="009C7AED" w:rsidRPr="002918F3">
        <w:rPr>
          <w:rFonts w:ascii="Arial" w:hAnsi="Arial" w:cs="Arial"/>
          <w:b w:val="0"/>
          <w:i/>
          <w:iCs/>
          <w:sz w:val="24"/>
          <w:szCs w:val="24"/>
        </w:rPr>
        <w:t>.</w:t>
      </w:r>
      <w:r w:rsidRPr="002918F3">
        <w:rPr>
          <w:rFonts w:ascii="Arial" w:hAnsi="Arial" w:cs="Arial"/>
          <w:b w:val="0"/>
          <w:i/>
          <w:iCs/>
          <w:sz w:val="24"/>
          <w:szCs w:val="24"/>
        </w:rPr>
        <w:t>……………………………………</w:t>
      </w:r>
      <w:r w:rsidR="00C3319F" w:rsidRPr="002918F3">
        <w:rPr>
          <w:rFonts w:ascii="Arial" w:hAnsi="Arial" w:cs="Arial"/>
          <w:b w:val="0"/>
          <w:i/>
          <w:iCs/>
          <w:sz w:val="24"/>
          <w:szCs w:val="24"/>
        </w:rPr>
        <w:t>………………………….</w:t>
      </w:r>
      <w:r w:rsidRPr="002918F3">
        <w:rPr>
          <w:rFonts w:ascii="Arial" w:hAnsi="Arial" w:cs="Arial"/>
          <w:b w:val="0"/>
          <w:i/>
          <w:iCs/>
          <w:sz w:val="24"/>
          <w:szCs w:val="24"/>
        </w:rPr>
        <w:t>……………………………</w:t>
      </w:r>
      <w:r w:rsidR="009C7AED" w:rsidRPr="002918F3">
        <w:rPr>
          <w:rFonts w:ascii="Arial" w:hAnsi="Arial" w:cs="Arial"/>
          <w:b w:val="0"/>
          <w:i/>
          <w:iCs/>
          <w:sz w:val="24"/>
          <w:szCs w:val="24"/>
        </w:rPr>
        <w:t>……</w:t>
      </w:r>
    </w:p>
    <w:p w14:paraId="1F2AC3C4" w14:textId="77777777" w:rsidR="00072ECC" w:rsidRPr="002918F3" w:rsidRDefault="00072ECC" w:rsidP="00072ECC">
      <w:pPr>
        <w:pStyle w:val="Tekstpodstawowy21"/>
        <w:rPr>
          <w:rFonts w:ascii="Arial" w:hAnsi="Arial" w:cs="Arial"/>
          <w:b w:val="0"/>
          <w:iCs/>
          <w:sz w:val="24"/>
          <w:szCs w:val="24"/>
        </w:rPr>
      </w:pPr>
      <w:r w:rsidRPr="002918F3">
        <w:rPr>
          <w:rFonts w:ascii="Arial" w:hAnsi="Arial" w:cs="Arial"/>
          <w:b w:val="0"/>
          <w:iCs/>
          <w:sz w:val="24"/>
          <w:szCs w:val="24"/>
        </w:rPr>
        <w:t>(o ile jest to wiadome, podać firmy podwykonawców).</w:t>
      </w:r>
    </w:p>
    <w:p w14:paraId="46A4F9A3" w14:textId="77777777" w:rsidR="00A323F5" w:rsidRPr="002918F3" w:rsidRDefault="00C3319F" w:rsidP="00072ECC">
      <w:pPr>
        <w:pStyle w:val="Tekstpodstawowy21"/>
        <w:rPr>
          <w:rFonts w:ascii="Arial" w:hAnsi="Arial" w:cs="Arial"/>
          <w:b w:val="0"/>
          <w:i/>
          <w:sz w:val="24"/>
          <w:szCs w:val="24"/>
        </w:rPr>
      </w:pPr>
      <w:r w:rsidRPr="002918F3">
        <w:rPr>
          <w:rFonts w:ascii="Arial" w:hAnsi="Arial" w:cs="Arial"/>
          <w:b w:val="0"/>
          <w:i/>
          <w:sz w:val="24"/>
          <w:szCs w:val="24"/>
        </w:rPr>
        <w:t xml:space="preserve">Uwaga! </w:t>
      </w:r>
      <w:r w:rsidR="00A323F5" w:rsidRPr="002918F3">
        <w:rPr>
          <w:rFonts w:ascii="Arial" w:hAnsi="Arial" w:cs="Arial"/>
          <w:b w:val="0"/>
          <w:i/>
          <w:sz w:val="24"/>
          <w:szCs w:val="24"/>
        </w:rPr>
        <w:t>Brak informacji o podwykonawcach traktowane będzie, jako wykonanie całości zamówienia przez Wykonawcę.</w:t>
      </w:r>
    </w:p>
    <w:p w14:paraId="4209CE56" w14:textId="5DF5D33E" w:rsidR="009C7AED" w:rsidRPr="002918F3" w:rsidRDefault="00015136" w:rsidP="00015136">
      <w:pPr>
        <w:pStyle w:val="Tekstpodstawowy21"/>
        <w:rPr>
          <w:rFonts w:ascii="Arial" w:hAnsi="Arial" w:cs="Arial"/>
          <w:b w:val="0"/>
          <w:sz w:val="24"/>
          <w:szCs w:val="24"/>
        </w:rPr>
      </w:pPr>
      <w:r w:rsidRPr="002918F3">
        <w:rPr>
          <w:rFonts w:ascii="Arial" w:hAnsi="Arial" w:cs="Arial"/>
          <w:b w:val="0"/>
          <w:sz w:val="24"/>
          <w:szCs w:val="24"/>
        </w:rPr>
        <w:t xml:space="preserve">7. </w:t>
      </w:r>
      <w:r w:rsidR="009C7AED" w:rsidRPr="002918F3">
        <w:rPr>
          <w:rFonts w:ascii="Arial" w:hAnsi="Arial" w:cs="Arial"/>
          <w:b w:val="0"/>
          <w:sz w:val="24"/>
          <w:szCs w:val="24"/>
        </w:rPr>
        <w:t>Oświadczamy, iż jesteśmy przedsiębiorstwem</w:t>
      </w:r>
      <w:r w:rsidR="007D293D">
        <w:rPr>
          <w:rFonts w:ascii="Arial" w:hAnsi="Arial" w:cs="Arial"/>
          <w:b w:val="0"/>
          <w:sz w:val="24"/>
          <w:szCs w:val="24"/>
        </w:rPr>
        <w:t>:</w:t>
      </w:r>
      <w:r w:rsidR="009C7AED" w:rsidRPr="002918F3">
        <w:rPr>
          <w:rFonts w:ascii="Arial" w:hAnsi="Arial" w:cs="Arial"/>
          <w:b w:val="0"/>
          <w:sz w:val="24"/>
          <w:szCs w:val="24"/>
        </w:rPr>
        <w:t>*</w:t>
      </w:r>
      <w:r w:rsidR="004D331A" w:rsidRPr="002918F3">
        <w:rPr>
          <w:rFonts w:ascii="Arial" w:hAnsi="Arial" w:cs="Arial"/>
          <w:b w:val="0"/>
          <w:sz w:val="24"/>
          <w:szCs w:val="24"/>
        </w:rPr>
        <w:t xml:space="preserve"> </w:t>
      </w:r>
    </w:p>
    <w:p w14:paraId="18237774" w14:textId="77777777" w:rsidR="007D293D" w:rsidRPr="007D293D" w:rsidRDefault="007D293D" w:rsidP="007D293D">
      <w:pPr>
        <w:spacing w:before="120" w:after="120"/>
        <w:ind w:left="-397" w:firstLine="708"/>
        <w:rPr>
          <w:rFonts w:ascii="Arial" w:hAnsi="Arial" w:cs="Arial"/>
          <w:szCs w:val="24"/>
        </w:rPr>
      </w:pPr>
      <w:r w:rsidRPr="007D293D">
        <w:rPr>
          <w:rFonts w:ascii="Arial" w:hAnsi="Arial" w:cs="Arial"/>
          <w:szCs w:val="24"/>
        </w:rPr>
        <w:t xml:space="preserve">- mikroprzedsiębiorstwem </w:t>
      </w:r>
    </w:p>
    <w:p w14:paraId="23AA51AB" w14:textId="77777777" w:rsidR="007D293D" w:rsidRPr="007D293D" w:rsidRDefault="007D293D" w:rsidP="007D293D">
      <w:pPr>
        <w:spacing w:before="120" w:after="120"/>
        <w:ind w:left="-397" w:firstLine="708"/>
        <w:rPr>
          <w:rFonts w:ascii="Arial" w:hAnsi="Arial" w:cs="Arial"/>
          <w:szCs w:val="24"/>
        </w:rPr>
      </w:pPr>
      <w:r w:rsidRPr="007D293D">
        <w:rPr>
          <w:rFonts w:ascii="Arial" w:hAnsi="Arial" w:cs="Arial"/>
          <w:szCs w:val="24"/>
        </w:rPr>
        <w:t>- małym przedsiębiorstwem</w:t>
      </w:r>
    </w:p>
    <w:p w14:paraId="580BCD42" w14:textId="77777777" w:rsidR="007D293D" w:rsidRPr="007D293D" w:rsidRDefault="007D293D" w:rsidP="007D293D">
      <w:pPr>
        <w:spacing w:before="120" w:after="120"/>
        <w:ind w:left="-397" w:firstLine="708"/>
        <w:rPr>
          <w:rFonts w:ascii="Arial" w:hAnsi="Arial" w:cs="Arial"/>
          <w:szCs w:val="24"/>
        </w:rPr>
      </w:pPr>
      <w:r w:rsidRPr="007D293D">
        <w:rPr>
          <w:rFonts w:ascii="Arial" w:hAnsi="Arial" w:cs="Arial"/>
          <w:szCs w:val="24"/>
        </w:rPr>
        <w:t>- średnim przedsiębiorstwem</w:t>
      </w:r>
    </w:p>
    <w:p w14:paraId="57CE4966" w14:textId="100B6161" w:rsidR="007D293D" w:rsidRPr="007D293D" w:rsidRDefault="007D293D" w:rsidP="007D293D">
      <w:pPr>
        <w:spacing w:before="120" w:after="120"/>
        <w:ind w:left="-397" w:firstLine="708"/>
        <w:rPr>
          <w:rFonts w:ascii="Arial" w:hAnsi="Arial" w:cs="Arial"/>
          <w:szCs w:val="24"/>
        </w:rPr>
      </w:pPr>
      <w:r w:rsidRPr="007D293D">
        <w:rPr>
          <w:rFonts w:ascii="Arial" w:hAnsi="Arial" w:cs="Arial"/>
          <w:szCs w:val="24"/>
        </w:rPr>
        <w:t>- jednoosobow</w:t>
      </w:r>
      <w:r>
        <w:rPr>
          <w:rFonts w:ascii="Arial" w:hAnsi="Arial" w:cs="Arial"/>
          <w:szCs w:val="24"/>
        </w:rPr>
        <w:t>ą</w:t>
      </w:r>
      <w:r w:rsidRPr="007D293D">
        <w:rPr>
          <w:rFonts w:ascii="Arial" w:hAnsi="Arial" w:cs="Arial"/>
          <w:szCs w:val="24"/>
        </w:rPr>
        <w:t xml:space="preserve"> działalnoś</w:t>
      </w:r>
      <w:r>
        <w:rPr>
          <w:rFonts w:ascii="Arial" w:hAnsi="Arial" w:cs="Arial"/>
          <w:szCs w:val="24"/>
        </w:rPr>
        <w:t>cią</w:t>
      </w:r>
      <w:r w:rsidRPr="007D293D">
        <w:rPr>
          <w:rFonts w:ascii="Arial" w:hAnsi="Arial" w:cs="Arial"/>
          <w:szCs w:val="24"/>
        </w:rPr>
        <w:t xml:space="preserve"> gospodarcz</w:t>
      </w:r>
      <w:r>
        <w:rPr>
          <w:rFonts w:ascii="Arial" w:hAnsi="Arial" w:cs="Arial"/>
          <w:szCs w:val="24"/>
        </w:rPr>
        <w:t>ą</w:t>
      </w:r>
    </w:p>
    <w:p w14:paraId="1FE2A187" w14:textId="119129E9" w:rsidR="007D293D" w:rsidRPr="007D293D" w:rsidRDefault="007D293D" w:rsidP="007D293D">
      <w:pPr>
        <w:spacing w:before="120" w:after="120"/>
        <w:ind w:left="-397" w:firstLine="708"/>
        <w:rPr>
          <w:rFonts w:ascii="Arial" w:hAnsi="Arial" w:cs="Arial"/>
          <w:szCs w:val="24"/>
        </w:rPr>
      </w:pPr>
      <w:r w:rsidRPr="007D293D">
        <w:rPr>
          <w:rFonts w:ascii="Arial" w:hAnsi="Arial" w:cs="Arial"/>
          <w:szCs w:val="24"/>
        </w:rPr>
        <w:t>- osob</w:t>
      </w:r>
      <w:r>
        <w:rPr>
          <w:rFonts w:ascii="Arial" w:hAnsi="Arial" w:cs="Arial"/>
          <w:szCs w:val="24"/>
        </w:rPr>
        <w:t>ą</w:t>
      </w:r>
      <w:r w:rsidRPr="007D293D">
        <w:rPr>
          <w:rFonts w:ascii="Arial" w:hAnsi="Arial" w:cs="Arial"/>
          <w:szCs w:val="24"/>
        </w:rPr>
        <w:t xml:space="preserve"> fizyczn</w:t>
      </w:r>
      <w:r>
        <w:rPr>
          <w:rFonts w:ascii="Arial" w:hAnsi="Arial" w:cs="Arial"/>
          <w:szCs w:val="24"/>
        </w:rPr>
        <w:t>ą</w:t>
      </w:r>
      <w:r w:rsidRPr="007D293D">
        <w:rPr>
          <w:rFonts w:ascii="Arial" w:hAnsi="Arial" w:cs="Arial"/>
          <w:szCs w:val="24"/>
        </w:rPr>
        <w:t xml:space="preserve"> nieprowadząc</w:t>
      </w:r>
      <w:r>
        <w:rPr>
          <w:rFonts w:ascii="Arial" w:hAnsi="Arial" w:cs="Arial"/>
          <w:szCs w:val="24"/>
        </w:rPr>
        <w:t>ą</w:t>
      </w:r>
      <w:r w:rsidRPr="007D293D">
        <w:rPr>
          <w:rFonts w:ascii="Arial" w:hAnsi="Arial" w:cs="Arial"/>
          <w:szCs w:val="24"/>
        </w:rPr>
        <w:t xml:space="preserve"> działalności gospodarczej</w:t>
      </w:r>
    </w:p>
    <w:p w14:paraId="545B78DB" w14:textId="255FA8DE" w:rsidR="007D293D" w:rsidRPr="007D293D" w:rsidRDefault="007D293D" w:rsidP="007D293D">
      <w:pPr>
        <w:spacing w:before="120" w:after="120"/>
        <w:ind w:left="-397" w:firstLine="708"/>
        <w:rPr>
          <w:rFonts w:ascii="Arial" w:hAnsi="Arial" w:cs="Arial"/>
          <w:szCs w:val="24"/>
        </w:rPr>
      </w:pPr>
      <w:r w:rsidRPr="007D293D">
        <w:rPr>
          <w:rFonts w:ascii="Arial" w:hAnsi="Arial" w:cs="Arial"/>
          <w:szCs w:val="24"/>
        </w:rPr>
        <w:t>- inny rodzaj</w:t>
      </w:r>
    </w:p>
    <w:p w14:paraId="0EDE7731" w14:textId="145D64EF" w:rsidR="004D331A" w:rsidRPr="003E239E" w:rsidRDefault="007D293D" w:rsidP="007D293D">
      <w:pPr>
        <w:tabs>
          <w:tab w:val="left" w:pos="284"/>
        </w:tabs>
        <w:spacing w:before="120" w:after="120"/>
        <w:ind w:left="284" w:hanging="284"/>
        <w:rPr>
          <w:rFonts w:ascii="Arial" w:hAnsi="Arial" w:cs="Arial"/>
          <w:i/>
          <w:iCs/>
          <w:sz w:val="20"/>
        </w:rPr>
      </w:pPr>
      <w:r w:rsidRPr="003E239E">
        <w:rPr>
          <w:rFonts w:ascii="Arial" w:hAnsi="Arial" w:cs="Arial"/>
          <w:i/>
          <w:iCs/>
          <w:sz w:val="20"/>
        </w:rPr>
        <w:tab/>
        <w:t xml:space="preserve">*Należy odpowiednio zaznaczyć. </w:t>
      </w:r>
      <w:r w:rsidR="004D331A" w:rsidRPr="003E239E">
        <w:rPr>
          <w:rFonts w:ascii="Arial" w:hAnsi="Arial" w:cs="Arial"/>
          <w:i/>
          <w:iCs/>
          <w:sz w:val="20"/>
        </w:rPr>
        <w:t>Informacje są wymagane wyłącznie do celów statystycznych.</w:t>
      </w:r>
      <w:r w:rsidR="004D331A" w:rsidRPr="003E239E">
        <w:rPr>
          <w:rFonts w:ascii="Arial" w:hAnsi="Arial" w:cs="Arial"/>
          <w:i/>
          <w:iCs/>
          <w:sz w:val="18"/>
          <w:szCs w:val="22"/>
        </w:rPr>
        <w:t xml:space="preserve"> </w:t>
      </w:r>
    </w:p>
    <w:p w14:paraId="078F495A" w14:textId="77777777" w:rsidR="004D331A" w:rsidRPr="002918F3" w:rsidRDefault="004D331A" w:rsidP="004D331A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  <w:sz w:val="20"/>
          <w:szCs w:val="24"/>
        </w:rPr>
      </w:pPr>
      <w:r w:rsidRPr="002918F3">
        <w:rPr>
          <w:rFonts w:ascii="Arial" w:hAnsi="Arial" w:cs="Arial"/>
          <w:b/>
          <w:i/>
          <w:iCs/>
          <w:sz w:val="20"/>
          <w:szCs w:val="24"/>
        </w:rPr>
        <w:tab/>
        <w:t>Mikroprzedsiębiorstwo:</w:t>
      </w:r>
      <w:r w:rsidRPr="002918F3">
        <w:rPr>
          <w:rFonts w:ascii="Arial" w:hAnsi="Arial" w:cs="Arial"/>
          <w:i/>
          <w:iCs/>
          <w:sz w:val="20"/>
          <w:szCs w:val="24"/>
        </w:rPr>
        <w:t xml:space="preserve"> przedsiębiorstwo, które </w:t>
      </w:r>
      <w:r w:rsidRPr="002918F3">
        <w:rPr>
          <w:rFonts w:ascii="Arial" w:hAnsi="Arial" w:cs="Arial"/>
          <w:b/>
          <w:i/>
          <w:iCs/>
          <w:sz w:val="20"/>
          <w:szCs w:val="24"/>
        </w:rPr>
        <w:t>zatrudnia mniej niż 10 osób</w:t>
      </w:r>
      <w:r w:rsidRPr="002918F3">
        <w:rPr>
          <w:rFonts w:ascii="Arial" w:hAnsi="Arial" w:cs="Arial"/>
          <w:i/>
          <w:iCs/>
          <w:sz w:val="20"/>
          <w:szCs w:val="24"/>
        </w:rPr>
        <w:t xml:space="preserve"> i którego roczny obrót lub </w:t>
      </w:r>
      <w:r w:rsidRPr="002918F3">
        <w:rPr>
          <w:rFonts w:ascii="Arial" w:hAnsi="Arial" w:cs="Arial"/>
          <w:i/>
          <w:iCs/>
          <w:sz w:val="20"/>
          <w:szCs w:val="24"/>
        </w:rPr>
        <w:lastRenderedPageBreak/>
        <w:t xml:space="preserve">roczna suma bilansowa </w:t>
      </w:r>
      <w:r w:rsidRPr="002918F3">
        <w:rPr>
          <w:rFonts w:ascii="Arial" w:hAnsi="Arial" w:cs="Arial"/>
          <w:b/>
          <w:i/>
          <w:iCs/>
          <w:sz w:val="20"/>
          <w:szCs w:val="24"/>
        </w:rPr>
        <w:t>nie przekracza 2 milionów EUR</w:t>
      </w:r>
      <w:r w:rsidRPr="002918F3">
        <w:rPr>
          <w:rFonts w:ascii="Arial" w:hAnsi="Arial" w:cs="Arial"/>
          <w:i/>
          <w:iCs/>
          <w:sz w:val="20"/>
          <w:szCs w:val="24"/>
        </w:rPr>
        <w:t>.</w:t>
      </w:r>
    </w:p>
    <w:p w14:paraId="1EFDBE2A" w14:textId="77777777" w:rsidR="004D331A" w:rsidRPr="002918F3" w:rsidRDefault="004D331A" w:rsidP="004D331A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  <w:sz w:val="20"/>
          <w:szCs w:val="24"/>
        </w:rPr>
      </w:pPr>
      <w:r w:rsidRPr="002918F3">
        <w:rPr>
          <w:rFonts w:ascii="Arial" w:hAnsi="Arial" w:cs="Arial"/>
          <w:b/>
          <w:i/>
          <w:iCs/>
          <w:sz w:val="20"/>
          <w:szCs w:val="24"/>
        </w:rPr>
        <w:tab/>
        <w:t>Małe przedsiębiorstwo:</w:t>
      </w:r>
      <w:r w:rsidRPr="002918F3">
        <w:rPr>
          <w:rFonts w:ascii="Arial" w:hAnsi="Arial" w:cs="Arial"/>
          <w:i/>
          <w:iCs/>
          <w:sz w:val="20"/>
          <w:szCs w:val="24"/>
        </w:rPr>
        <w:t xml:space="preserve"> przedsiębiorstwo, które </w:t>
      </w:r>
      <w:r w:rsidRPr="002918F3">
        <w:rPr>
          <w:rFonts w:ascii="Arial" w:hAnsi="Arial" w:cs="Arial"/>
          <w:b/>
          <w:i/>
          <w:iCs/>
          <w:sz w:val="20"/>
          <w:szCs w:val="24"/>
        </w:rPr>
        <w:t>zatrudnia mniej niż 50 osób</w:t>
      </w:r>
      <w:r w:rsidRPr="002918F3">
        <w:rPr>
          <w:rFonts w:ascii="Arial" w:hAnsi="Arial" w:cs="Arial"/>
          <w:i/>
          <w:iCs/>
          <w:sz w:val="20"/>
          <w:szCs w:val="24"/>
        </w:rPr>
        <w:t xml:space="preserve"> i którego roczny obrót lub roczna suma bilansowa </w:t>
      </w:r>
      <w:r w:rsidRPr="002918F3">
        <w:rPr>
          <w:rFonts w:ascii="Arial" w:hAnsi="Arial" w:cs="Arial"/>
          <w:b/>
          <w:i/>
          <w:iCs/>
          <w:sz w:val="20"/>
          <w:szCs w:val="24"/>
        </w:rPr>
        <w:t>nie przekracza 10 milionów EUR</w:t>
      </w:r>
      <w:r w:rsidRPr="002918F3">
        <w:rPr>
          <w:rFonts w:ascii="Arial" w:hAnsi="Arial" w:cs="Arial"/>
          <w:i/>
          <w:iCs/>
          <w:sz w:val="20"/>
          <w:szCs w:val="24"/>
        </w:rPr>
        <w:t>.</w:t>
      </w:r>
    </w:p>
    <w:p w14:paraId="07751B24" w14:textId="77777777" w:rsidR="004D331A" w:rsidRDefault="004D331A" w:rsidP="004D331A">
      <w:pPr>
        <w:tabs>
          <w:tab w:val="left" w:pos="284"/>
        </w:tabs>
        <w:spacing w:before="120" w:after="120"/>
        <w:ind w:left="284"/>
        <w:rPr>
          <w:rFonts w:ascii="Arial" w:hAnsi="Arial" w:cs="Arial"/>
          <w:i/>
          <w:iCs/>
          <w:sz w:val="20"/>
          <w:szCs w:val="24"/>
        </w:rPr>
      </w:pPr>
      <w:r w:rsidRPr="002918F3">
        <w:rPr>
          <w:rFonts w:ascii="Arial" w:hAnsi="Arial" w:cs="Arial"/>
          <w:b/>
          <w:i/>
          <w:iCs/>
          <w:sz w:val="20"/>
          <w:szCs w:val="24"/>
        </w:rPr>
        <w:tab/>
        <w:t>Średnie przedsiębiorstwa: przedsiębiorstwa, które nie są mikroprzedsiębiorstwami ani małymi przedsiębiorstwami</w:t>
      </w:r>
      <w:r w:rsidRPr="002918F3">
        <w:rPr>
          <w:rFonts w:ascii="Arial" w:hAnsi="Arial" w:cs="Arial"/>
          <w:i/>
          <w:iCs/>
          <w:sz w:val="20"/>
          <w:szCs w:val="24"/>
        </w:rPr>
        <w:t xml:space="preserve"> i które zatrudniają mniej niż 250 osób i których roczny obrót nie przekracza 50 milionów EUR lub roczna suma bilansowa nie przekracza 43 milionów EUR.</w:t>
      </w:r>
    </w:p>
    <w:p w14:paraId="1F205B84" w14:textId="27341F41" w:rsidR="00015136" w:rsidRPr="002918F3" w:rsidRDefault="00C83CA5" w:rsidP="005148E2">
      <w:pPr>
        <w:spacing w:before="120" w:after="120" w:line="24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color w:val="000000"/>
          <w:szCs w:val="24"/>
        </w:rPr>
        <w:t>8</w:t>
      </w:r>
      <w:r w:rsidR="00E92710" w:rsidRPr="002918F3">
        <w:rPr>
          <w:rFonts w:ascii="Arial" w:hAnsi="Arial" w:cs="Arial"/>
          <w:color w:val="000000"/>
          <w:szCs w:val="24"/>
        </w:rPr>
        <w:t xml:space="preserve">. </w:t>
      </w:r>
      <w:r w:rsidR="00015136" w:rsidRPr="002918F3">
        <w:rPr>
          <w:rFonts w:ascii="Arial" w:hAnsi="Arial" w:cs="Arial"/>
          <w:szCs w:val="24"/>
        </w:rPr>
        <w:t xml:space="preserve">Oświadczamy, że zapoznaliśmy się ze Specyfikacją Warunków Zamówienia oraz </w:t>
      </w:r>
      <w:r w:rsidR="00015136" w:rsidRPr="002918F3">
        <w:rPr>
          <w:rFonts w:ascii="Arial" w:hAnsi="Arial" w:cs="Arial"/>
          <w:szCs w:val="24"/>
        </w:rPr>
        <w:br/>
        <w:t>z istotnymi postanowieniami umowy i nie wnosimy zastrzeżeń oraz uzyskaliśmy niezbędne informacje do przygotowania oferty.</w:t>
      </w:r>
    </w:p>
    <w:p w14:paraId="37638C3A" w14:textId="4C9BB3AA" w:rsidR="00015136" w:rsidRPr="002918F3" w:rsidRDefault="00C83CA5" w:rsidP="007C6116">
      <w:pPr>
        <w:spacing w:before="120" w:after="120" w:line="240" w:lineRule="auto"/>
        <w:ind w:left="0"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9</w:t>
      </w:r>
      <w:r w:rsidR="007C6116" w:rsidRPr="002918F3">
        <w:rPr>
          <w:rFonts w:ascii="Arial" w:hAnsi="Arial" w:cs="Arial"/>
          <w:szCs w:val="24"/>
        </w:rPr>
        <w:t xml:space="preserve">. </w:t>
      </w:r>
      <w:r w:rsidR="00015136" w:rsidRPr="002918F3">
        <w:rPr>
          <w:rFonts w:ascii="Arial" w:hAnsi="Arial" w:cs="Arial"/>
          <w:szCs w:val="24"/>
        </w:rPr>
        <w:t xml:space="preserve">Akceptujemy warunki płatności zgodnie z postanowieniami </w:t>
      </w:r>
      <w:r w:rsidR="000F3365">
        <w:rPr>
          <w:rFonts w:ascii="Arial" w:hAnsi="Arial" w:cs="Arial"/>
          <w:szCs w:val="24"/>
        </w:rPr>
        <w:t xml:space="preserve">zawartymi we wzorze </w:t>
      </w:r>
      <w:r w:rsidR="00015136" w:rsidRPr="002918F3">
        <w:rPr>
          <w:rFonts w:ascii="Arial" w:hAnsi="Arial" w:cs="Arial"/>
          <w:szCs w:val="24"/>
        </w:rPr>
        <w:t>umowy będącym załącznikiem do Specyfikacji Warunków Zamówienia.</w:t>
      </w:r>
    </w:p>
    <w:p w14:paraId="01076C88" w14:textId="4F72099F" w:rsidR="00015136" w:rsidRPr="002918F3" w:rsidRDefault="007C6116" w:rsidP="007C6116">
      <w:pPr>
        <w:spacing w:line="240" w:lineRule="auto"/>
        <w:ind w:left="0" w:firstLine="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>1</w:t>
      </w:r>
      <w:r w:rsidR="00C83CA5">
        <w:rPr>
          <w:rFonts w:ascii="Arial" w:hAnsi="Arial" w:cs="Arial"/>
          <w:szCs w:val="24"/>
        </w:rPr>
        <w:t>0</w:t>
      </w:r>
      <w:r w:rsidRPr="002918F3">
        <w:rPr>
          <w:rFonts w:ascii="Arial" w:hAnsi="Arial" w:cs="Arial"/>
          <w:szCs w:val="24"/>
        </w:rPr>
        <w:t xml:space="preserve">. </w:t>
      </w:r>
      <w:r w:rsidR="00015136" w:rsidRPr="002918F3">
        <w:rPr>
          <w:rFonts w:ascii="Arial" w:hAnsi="Arial" w:cs="Arial"/>
          <w:szCs w:val="24"/>
        </w:rPr>
        <w:t xml:space="preserve">Jako Wykonawcy wspólnie ubiegający się o udzielenie zamówienia oświadczamy, że dla potrzeb niniejszego zamówienia, zgodnie z art. 58 ust. 2 Ustawy </w:t>
      </w:r>
      <w:proofErr w:type="spellStart"/>
      <w:r w:rsidR="00015136" w:rsidRPr="002918F3">
        <w:rPr>
          <w:rFonts w:ascii="Arial" w:hAnsi="Arial" w:cs="Arial"/>
          <w:szCs w:val="24"/>
        </w:rPr>
        <w:t>Pzp</w:t>
      </w:r>
      <w:proofErr w:type="spellEnd"/>
      <w:r w:rsidR="00015136" w:rsidRPr="002918F3">
        <w:rPr>
          <w:rFonts w:ascii="Arial" w:hAnsi="Arial" w:cs="Arial"/>
          <w:szCs w:val="24"/>
        </w:rPr>
        <w:t xml:space="preserve"> ustanowiliśmy pełnomocnika: </w:t>
      </w:r>
    </w:p>
    <w:p w14:paraId="14DB609F" w14:textId="77777777" w:rsidR="00015136" w:rsidRPr="002918F3" w:rsidRDefault="00015136" w:rsidP="007C6116">
      <w:pPr>
        <w:ind w:left="0" w:firstLine="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>……….………………………………..………………………………….………………………………</w:t>
      </w:r>
      <w:r w:rsidR="007C6116" w:rsidRPr="002918F3">
        <w:rPr>
          <w:rFonts w:ascii="Arial" w:hAnsi="Arial" w:cs="Arial"/>
          <w:szCs w:val="24"/>
        </w:rPr>
        <w:t>……………………………………</w:t>
      </w:r>
      <w:r w:rsidRPr="002918F3">
        <w:rPr>
          <w:rFonts w:ascii="Arial" w:hAnsi="Arial" w:cs="Arial"/>
          <w:szCs w:val="24"/>
        </w:rPr>
        <w:t>………………………………………………………………………</w:t>
      </w:r>
    </w:p>
    <w:p w14:paraId="3F16649E" w14:textId="3510048D" w:rsidR="00015136" w:rsidRPr="002918F3" w:rsidRDefault="00015136" w:rsidP="00380F05">
      <w:pPr>
        <w:spacing w:before="120" w:after="120" w:line="276" w:lineRule="auto"/>
        <w:ind w:left="0" w:firstLine="0"/>
        <w:rPr>
          <w:rFonts w:ascii="Arial" w:hAnsi="Arial" w:cs="Arial"/>
          <w:szCs w:val="24"/>
          <w:vertAlign w:val="superscript"/>
        </w:rPr>
      </w:pPr>
      <w:r w:rsidRPr="002918F3">
        <w:rPr>
          <w:rFonts w:ascii="Arial" w:hAnsi="Arial" w:cs="Arial"/>
          <w:szCs w:val="24"/>
        </w:rPr>
        <w:t>1</w:t>
      </w:r>
      <w:r w:rsidR="00C83CA5">
        <w:rPr>
          <w:rFonts w:ascii="Arial" w:hAnsi="Arial" w:cs="Arial"/>
          <w:szCs w:val="24"/>
        </w:rPr>
        <w:t>1</w:t>
      </w:r>
      <w:r w:rsidRPr="002918F3">
        <w:rPr>
          <w:rFonts w:ascii="Arial" w:hAnsi="Arial" w:cs="Arial"/>
          <w:szCs w:val="24"/>
        </w:rPr>
        <w:t xml:space="preserve">. </w:t>
      </w:r>
      <w:r w:rsidRPr="002918F3">
        <w:rPr>
          <w:rFonts w:ascii="Arial" w:hAnsi="Arial" w:cs="Arial"/>
          <w:color w:val="000000"/>
          <w:szCs w:val="24"/>
        </w:rPr>
        <w:t>Oświadczam, że wypełniłem obowiązki informacyjne przewidziane w art. 13 lub art. 14 RODO</w:t>
      </w:r>
      <w:r w:rsidRPr="002918F3">
        <w:rPr>
          <w:rFonts w:ascii="Arial" w:hAnsi="Arial" w:cs="Arial"/>
          <w:color w:val="000000"/>
          <w:szCs w:val="24"/>
          <w:vertAlign w:val="superscript"/>
        </w:rPr>
        <w:t>*</w:t>
      </w:r>
      <w:r w:rsidRPr="002918F3">
        <w:rPr>
          <w:rFonts w:ascii="Arial" w:hAnsi="Arial" w:cs="Arial"/>
          <w:color w:val="000000"/>
          <w:szCs w:val="24"/>
        </w:rPr>
        <w:t xml:space="preserve"> wobec osób fizycznych, </w:t>
      </w:r>
      <w:r w:rsidRPr="002918F3">
        <w:rPr>
          <w:rFonts w:ascii="Arial" w:hAnsi="Arial" w:cs="Arial"/>
          <w:szCs w:val="24"/>
        </w:rPr>
        <w:t>od których dane osobowe bezpośrednio lub pośrednio pozyskałem</w:t>
      </w:r>
      <w:r w:rsidRPr="002918F3">
        <w:rPr>
          <w:rFonts w:ascii="Arial" w:hAnsi="Arial" w:cs="Arial"/>
          <w:color w:val="000000"/>
          <w:szCs w:val="24"/>
        </w:rPr>
        <w:t xml:space="preserve"> w celu ubiegania się o udzielenie zamówienia publicznego w niniejszym postępowaniu</w:t>
      </w:r>
      <w:r w:rsidRPr="002918F3">
        <w:rPr>
          <w:rFonts w:ascii="Arial" w:hAnsi="Arial" w:cs="Arial"/>
          <w:szCs w:val="24"/>
        </w:rPr>
        <w:t>.</w:t>
      </w:r>
      <w:r w:rsidRPr="002918F3">
        <w:rPr>
          <w:rFonts w:ascii="Arial" w:hAnsi="Arial" w:cs="Arial"/>
          <w:szCs w:val="24"/>
          <w:vertAlign w:val="superscript"/>
        </w:rPr>
        <w:t>**</w:t>
      </w:r>
    </w:p>
    <w:p w14:paraId="591ED0DC" w14:textId="77777777" w:rsidR="00015136" w:rsidRPr="002918F3" w:rsidRDefault="00015136" w:rsidP="00015136">
      <w:pPr>
        <w:pStyle w:val="NormalnyWeb"/>
        <w:spacing w:after="120" w:line="276" w:lineRule="auto"/>
        <w:ind w:left="0"/>
        <w:jc w:val="both"/>
        <w:rPr>
          <w:rFonts w:ascii="Arial" w:hAnsi="Arial" w:cs="Arial"/>
          <w:sz w:val="20"/>
          <w:szCs w:val="24"/>
          <w:vertAlign w:val="superscript"/>
        </w:rPr>
      </w:pPr>
      <w:r w:rsidRPr="002918F3">
        <w:rPr>
          <w:rFonts w:ascii="Arial" w:hAnsi="Arial" w:cs="Arial"/>
          <w:i/>
          <w:sz w:val="20"/>
          <w:szCs w:val="24"/>
          <w:vertAlign w:val="superscript"/>
        </w:rPr>
        <w:t>*</w:t>
      </w:r>
      <w:r w:rsidRPr="002918F3">
        <w:rPr>
          <w:rFonts w:ascii="Arial" w:hAnsi="Arial" w:cs="Arial"/>
          <w:i/>
          <w:sz w:val="20"/>
          <w:szCs w:val="24"/>
        </w:rPr>
        <w:t xml:space="preserve"> rozporządzenie Parlamentu Europejskiego i Rady (UE) 2016/679 z dnia 27 kwietnia 2016 r. w sprawie ochrony osób fizycznych w związku z przetwarzaniem danych osobowych</w:t>
      </w:r>
      <w:r w:rsidR="00386B7C" w:rsidRPr="002918F3">
        <w:rPr>
          <w:rFonts w:ascii="Arial" w:hAnsi="Arial" w:cs="Arial"/>
          <w:i/>
          <w:sz w:val="20"/>
          <w:szCs w:val="24"/>
        </w:rPr>
        <w:t xml:space="preserve"> </w:t>
      </w:r>
      <w:r w:rsidRPr="002918F3">
        <w:rPr>
          <w:rFonts w:ascii="Arial" w:hAnsi="Arial" w:cs="Arial"/>
          <w:i/>
          <w:sz w:val="20"/>
          <w:szCs w:val="24"/>
        </w:rPr>
        <w:t>i w sprawie swobodnego przepływu takich danych oraz uchylenia dyrektywy 95/46/WE (ogólne rozporządzenie o ochronie danych) (Dz. Urz. UE L 119 z 04.05.2016, str. 1).</w:t>
      </w:r>
    </w:p>
    <w:p w14:paraId="0E3F66C9" w14:textId="77777777" w:rsidR="00015136" w:rsidRPr="002918F3" w:rsidRDefault="00015136" w:rsidP="00015136">
      <w:pPr>
        <w:pStyle w:val="NormalnyWeb"/>
        <w:spacing w:after="120"/>
        <w:ind w:left="0"/>
        <w:jc w:val="both"/>
        <w:rPr>
          <w:rFonts w:ascii="Arial" w:hAnsi="Arial" w:cs="Arial"/>
          <w:i/>
          <w:sz w:val="20"/>
          <w:szCs w:val="24"/>
        </w:rPr>
      </w:pPr>
      <w:r w:rsidRPr="002918F3">
        <w:rPr>
          <w:rFonts w:ascii="Arial" w:hAnsi="Arial" w:cs="Arial"/>
          <w:i/>
          <w:sz w:val="20"/>
          <w:szCs w:val="24"/>
          <w:vertAlign w:val="superscript"/>
        </w:rPr>
        <w:t>**</w:t>
      </w:r>
      <w:r w:rsidRPr="002918F3">
        <w:rPr>
          <w:rFonts w:ascii="Arial" w:hAnsi="Arial" w:cs="Arial"/>
          <w:i/>
          <w:color w:val="000000"/>
          <w:sz w:val="20"/>
          <w:szCs w:val="24"/>
        </w:rPr>
        <w:t xml:space="preserve">w przypadku gdy wykonawca </w:t>
      </w:r>
      <w:r w:rsidRPr="002918F3">
        <w:rPr>
          <w:rFonts w:ascii="Arial" w:hAnsi="Arial" w:cs="Arial"/>
          <w:i/>
          <w:sz w:val="20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156DED9" w14:textId="77777777" w:rsidR="00015136" w:rsidRPr="002918F3" w:rsidRDefault="00015136" w:rsidP="00015136">
      <w:pPr>
        <w:spacing w:before="120" w:after="12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 xml:space="preserve">14. Wszelką korespondencje w sprawie niniejszego postępowania należy kierować na poniższy adres: </w:t>
      </w:r>
    </w:p>
    <w:p w14:paraId="6CAFFCA7" w14:textId="77777777" w:rsidR="00015136" w:rsidRPr="002918F3" w:rsidRDefault="00015136" w:rsidP="00856893">
      <w:pPr>
        <w:ind w:left="0" w:firstLine="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>……………………….………………………………..……………………………….……….</w:t>
      </w:r>
      <w:r w:rsidR="00856893" w:rsidRPr="002918F3">
        <w:rPr>
          <w:rFonts w:ascii="Arial" w:hAnsi="Arial" w:cs="Arial"/>
          <w:szCs w:val="24"/>
        </w:rPr>
        <w:t>……</w:t>
      </w:r>
      <w:r w:rsidR="00C00E62">
        <w:rPr>
          <w:rFonts w:ascii="Arial" w:hAnsi="Arial" w:cs="Arial"/>
          <w:szCs w:val="24"/>
        </w:rPr>
        <w:t>..</w:t>
      </w:r>
      <w:r w:rsidR="00856893" w:rsidRPr="002918F3">
        <w:rPr>
          <w:rFonts w:ascii="Arial" w:hAnsi="Arial" w:cs="Arial"/>
          <w:szCs w:val="24"/>
        </w:rPr>
        <w:t>……………………………</w:t>
      </w:r>
      <w:r w:rsidRPr="002918F3">
        <w:rPr>
          <w:rFonts w:ascii="Arial" w:hAnsi="Arial" w:cs="Arial"/>
          <w:szCs w:val="24"/>
        </w:rPr>
        <w:t>…</w:t>
      </w:r>
      <w:r w:rsidR="00C00E62">
        <w:rPr>
          <w:rFonts w:ascii="Arial" w:hAnsi="Arial" w:cs="Arial"/>
          <w:szCs w:val="24"/>
        </w:rPr>
        <w:t>………………………………………………………………………………</w:t>
      </w:r>
    </w:p>
    <w:p w14:paraId="367C79FF" w14:textId="77777777" w:rsidR="00015136" w:rsidRPr="002918F3" w:rsidRDefault="00015136" w:rsidP="00015136">
      <w:pPr>
        <w:pStyle w:val="Zwykytekst1"/>
        <w:tabs>
          <w:tab w:val="left" w:pos="0"/>
        </w:tabs>
        <w:spacing w:before="120"/>
        <w:jc w:val="both"/>
        <w:rPr>
          <w:rFonts w:ascii="Arial" w:hAnsi="Arial" w:cs="Arial"/>
          <w:b/>
          <w:iCs/>
          <w:sz w:val="24"/>
          <w:szCs w:val="24"/>
        </w:rPr>
      </w:pPr>
      <w:r w:rsidRPr="002918F3">
        <w:rPr>
          <w:rFonts w:ascii="Arial" w:hAnsi="Arial" w:cs="Arial"/>
          <w:sz w:val="24"/>
          <w:szCs w:val="24"/>
        </w:rPr>
        <w:t>15.</w:t>
      </w:r>
      <w:r w:rsidRPr="002918F3">
        <w:rPr>
          <w:rFonts w:ascii="Arial" w:hAnsi="Arial" w:cs="Arial"/>
          <w:bCs/>
          <w:sz w:val="24"/>
          <w:szCs w:val="24"/>
        </w:rPr>
        <w:t>Oświadczam</w:t>
      </w:r>
      <w:r w:rsidRPr="002918F3">
        <w:rPr>
          <w:rFonts w:ascii="Arial" w:hAnsi="Arial" w:cs="Arial"/>
          <w:iCs/>
          <w:sz w:val="24"/>
          <w:szCs w:val="24"/>
        </w:rPr>
        <w:t>(y), że</w:t>
      </w:r>
      <w:r w:rsidRPr="002918F3">
        <w:rPr>
          <w:rFonts w:ascii="Arial" w:hAnsi="Arial" w:cs="Arial"/>
          <w:sz w:val="24"/>
          <w:szCs w:val="24"/>
        </w:rPr>
        <w:t>(niewłaściwe skreślić)</w:t>
      </w:r>
      <w:r w:rsidRPr="002918F3">
        <w:rPr>
          <w:rFonts w:ascii="Arial" w:hAnsi="Arial" w:cs="Arial"/>
          <w:iCs/>
          <w:sz w:val="24"/>
          <w:szCs w:val="24"/>
        </w:rPr>
        <w:t>:</w:t>
      </w:r>
    </w:p>
    <w:p w14:paraId="6060F1B1" w14:textId="77777777" w:rsidR="00015136" w:rsidRPr="002918F3" w:rsidRDefault="00015136" w:rsidP="00015136">
      <w:pPr>
        <w:pStyle w:val="Zwykytekst1"/>
        <w:numPr>
          <w:ilvl w:val="0"/>
          <w:numId w:val="14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2918F3">
        <w:rPr>
          <w:rFonts w:ascii="Arial" w:hAnsi="Arial" w:cs="Arial"/>
          <w:sz w:val="24"/>
          <w:szCs w:val="24"/>
        </w:rPr>
        <w:t>żadna z informacji zawartych w ofercie nie stanowi tajemnicy przedsiębiorstwa w rozumieniu przepisów o zwalczaniu nieuczciwej konkurencji</w:t>
      </w:r>
    </w:p>
    <w:p w14:paraId="02250D23" w14:textId="77777777" w:rsidR="00015136" w:rsidRPr="002918F3" w:rsidRDefault="00015136" w:rsidP="00015136">
      <w:pPr>
        <w:pStyle w:val="Zwykytekst1"/>
        <w:numPr>
          <w:ilvl w:val="0"/>
          <w:numId w:val="14"/>
        </w:numPr>
        <w:tabs>
          <w:tab w:val="left" w:pos="284"/>
        </w:tabs>
        <w:ind w:left="709" w:hanging="425"/>
        <w:jc w:val="both"/>
        <w:rPr>
          <w:rFonts w:ascii="Arial" w:hAnsi="Arial" w:cs="Arial"/>
          <w:sz w:val="24"/>
          <w:szCs w:val="24"/>
        </w:rPr>
      </w:pPr>
      <w:r w:rsidRPr="002918F3">
        <w:rPr>
          <w:rFonts w:ascii="Arial" w:hAnsi="Arial" w:cs="Arial"/>
          <w:sz w:val="24"/>
          <w:szCs w:val="24"/>
        </w:rPr>
        <w:t xml:space="preserve">wskazane poniżej informacje zawarte w ofercie stanowią tajemnicę przedsiębiorstwa w rozumieniu przepisów o zwalczaniu nieuczciwej konkurencji i w związku </w:t>
      </w:r>
      <w:r w:rsidR="00600064">
        <w:rPr>
          <w:rFonts w:ascii="Arial" w:hAnsi="Arial" w:cs="Arial"/>
          <w:sz w:val="24"/>
          <w:szCs w:val="24"/>
        </w:rPr>
        <w:br/>
      </w:r>
      <w:r w:rsidRPr="002918F3">
        <w:rPr>
          <w:rFonts w:ascii="Arial" w:hAnsi="Arial" w:cs="Arial"/>
          <w:sz w:val="24"/>
          <w:szCs w:val="24"/>
        </w:rPr>
        <w:t>z niniejszym nie mogą być one udostępniane, w szczególności innym uczestnikom postępowania:</w:t>
      </w:r>
    </w:p>
    <w:p w14:paraId="6275B887" w14:textId="77777777" w:rsidR="00015136" w:rsidRDefault="00015136" w:rsidP="00015136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p w14:paraId="5F1FDAE3" w14:textId="77777777" w:rsidR="004D0805" w:rsidRPr="002918F3" w:rsidRDefault="004D0805" w:rsidP="00015136">
      <w:pPr>
        <w:pStyle w:val="Zwykytekst1"/>
        <w:tabs>
          <w:tab w:val="left" w:pos="284"/>
        </w:tabs>
        <w:ind w:left="709"/>
        <w:jc w:val="both"/>
        <w:rPr>
          <w:rFonts w:ascii="Arial" w:hAnsi="Arial" w:cs="Arial"/>
          <w:sz w:val="24"/>
          <w:szCs w:val="24"/>
        </w:rPr>
      </w:pPr>
    </w:p>
    <w:tbl>
      <w:tblPr>
        <w:tblW w:w="8505" w:type="dxa"/>
        <w:tblInd w:w="63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4536"/>
        <w:gridCol w:w="3260"/>
      </w:tblGrid>
      <w:tr w:rsidR="00015136" w:rsidRPr="002918F3" w14:paraId="682D71CE" w14:textId="77777777" w:rsidTr="007C6116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D17F2" w14:textId="77777777" w:rsidR="00015136" w:rsidRPr="002918F3" w:rsidRDefault="00015136" w:rsidP="007C6116">
            <w:pPr>
              <w:pStyle w:val="Tekstpodstawowy21"/>
              <w:spacing w:line="100" w:lineRule="atLeast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2918F3">
              <w:rPr>
                <w:rFonts w:ascii="Arial" w:hAnsi="Arial" w:cs="Arial"/>
                <w:sz w:val="24"/>
                <w:szCs w:val="24"/>
              </w:rPr>
              <w:lastRenderedPageBreak/>
              <w:t>Lp.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C84D1" w14:textId="77777777" w:rsidR="00015136" w:rsidRPr="002918F3" w:rsidRDefault="00015136" w:rsidP="007C6116">
            <w:pPr>
              <w:pStyle w:val="Tekstpodstawowy21"/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18F3">
              <w:rPr>
                <w:rFonts w:ascii="Arial" w:hAnsi="Arial" w:cs="Arial"/>
                <w:sz w:val="24"/>
                <w:szCs w:val="24"/>
              </w:rPr>
              <w:t>Oznaczenie rodzaju (nazwy) informacji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020F8" w14:textId="77777777" w:rsidR="00015136" w:rsidRPr="002918F3" w:rsidRDefault="00015136" w:rsidP="007C6116">
            <w:pPr>
              <w:pStyle w:val="Tekstpodstawowy21"/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18F3">
              <w:rPr>
                <w:rFonts w:ascii="Arial" w:hAnsi="Arial" w:cs="Arial"/>
                <w:sz w:val="24"/>
                <w:szCs w:val="24"/>
              </w:rPr>
              <w:t>Nazwa pliku</w:t>
            </w:r>
          </w:p>
        </w:tc>
      </w:tr>
      <w:tr w:rsidR="00015136" w:rsidRPr="002918F3" w14:paraId="3C3564DC" w14:textId="77777777" w:rsidTr="007C6116">
        <w:trPr>
          <w:cantSplit/>
          <w:trHeight w:val="5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3D004" w14:textId="77777777" w:rsidR="00015136" w:rsidRPr="002918F3" w:rsidRDefault="00015136" w:rsidP="007C6116">
            <w:pPr>
              <w:pStyle w:val="Tekstpodstawowy21"/>
              <w:snapToGrid w:val="0"/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18F3">
              <w:rPr>
                <w:rFonts w:ascii="Arial" w:hAnsi="Arial" w:cs="Arial"/>
                <w:sz w:val="24"/>
                <w:szCs w:val="24"/>
              </w:rPr>
              <w:t>1.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FFDAD" w14:textId="77777777" w:rsidR="00015136" w:rsidRPr="002918F3" w:rsidRDefault="00015136" w:rsidP="007C6116">
            <w:pPr>
              <w:pStyle w:val="Tekstpodstawowy21"/>
              <w:snapToGrid w:val="0"/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3AB38F9E" w14:textId="77777777" w:rsidR="00015136" w:rsidRPr="002918F3" w:rsidRDefault="00015136" w:rsidP="007C6116">
            <w:pPr>
              <w:pStyle w:val="Tekstpodstawowy21"/>
              <w:snapToGrid w:val="0"/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97BF7" w14:textId="77777777" w:rsidR="00015136" w:rsidRPr="002918F3" w:rsidRDefault="00015136" w:rsidP="007C6116">
            <w:pPr>
              <w:pStyle w:val="Tekstpodstawowy21"/>
              <w:snapToGrid w:val="0"/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15136" w:rsidRPr="002918F3" w14:paraId="25DCEE54" w14:textId="77777777" w:rsidTr="00600064">
        <w:trPr>
          <w:cantSplit/>
          <w:trHeight w:val="9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B1340" w14:textId="77777777" w:rsidR="00015136" w:rsidRPr="002918F3" w:rsidRDefault="00015136" w:rsidP="007C6116">
            <w:pPr>
              <w:pStyle w:val="Tekstpodstawowy21"/>
              <w:snapToGrid w:val="0"/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918F3">
              <w:rPr>
                <w:rFonts w:ascii="Arial" w:hAnsi="Arial" w:cs="Arial"/>
                <w:sz w:val="24"/>
                <w:szCs w:val="24"/>
              </w:rPr>
              <w:t>2.</w:t>
            </w:r>
          </w:p>
        </w:tc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E7B75" w14:textId="77777777" w:rsidR="00015136" w:rsidRPr="002918F3" w:rsidRDefault="00015136" w:rsidP="007C6116">
            <w:pPr>
              <w:pStyle w:val="Tekstpodstawowy21"/>
              <w:snapToGrid w:val="0"/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2FEFC" w14:textId="77777777" w:rsidR="00015136" w:rsidRPr="002918F3" w:rsidRDefault="00015136" w:rsidP="007C6116">
            <w:pPr>
              <w:pStyle w:val="Tekstpodstawowy21"/>
              <w:snapToGrid w:val="0"/>
              <w:spacing w:line="100" w:lineRule="atLeast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AFCBC2" w14:textId="77777777" w:rsidR="00015136" w:rsidRPr="002918F3" w:rsidRDefault="00015136" w:rsidP="00015136">
      <w:pPr>
        <w:tabs>
          <w:tab w:val="left" w:pos="284"/>
        </w:tabs>
        <w:ind w:left="284"/>
        <w:rPr>
          <w:rFonts w:ascii="Arial" w:hAnsi="Arial" w:cs="Arial"/>
          <w:sz w:val="22"/>
          <w:szCs w:val="22"/>
        </w:rPr>
      </w:pPr>
    </w:p>
    <w:p w14:paraId="1541C224" w14:textId="386CE575" w:rsidR="00015136" w:rsidRPr="002918F3" w:rsidRDefault="00015136" w:rsidP="003E239E">
      <w:pPr>
        <w:tabs>
          <w:tab w:val="left" w:pos="993"/>
        </w:tabs>
        <w:ind w:left="993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 w:val="18"/>
          <w:szCs w:val="18"/>
        </w:rPr>
        <w:t>Uwaga:</w:t>
      </w:r>
      <w:r w:rsidRPr="002918F3">
        <w:rPr>
          <w:rFonts w:ascii="Arial" w:hAnsi="Arial" w:cs="Arial"/>
          <w:sz w:val="18"/>
          <w:szCs w:val="18"/>
        </w:rPr>
        <w:tab/>
        <w:t xml:space="preserve">Aby zastrzeżenie było skuteczne Wykonawca musi wykazać, że zastrzeżone informacje stanowią tajemnicę przedsiębiorstwa.  </w:t>
      </w:r>
    </w:p>
    <w:p w14:paraId="16C19B66" w14:textId="77777777" w:rsidR="00015136" w:rsidRPr="002918F3" w:rsidRDefault="00015136" w:rsidP="00015136">
      <w:pPr>
        <w:spacing w:before="120" w:after="12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>Załącznikami do niniejszej oferty, stanowiącej jej integralna część są:</w:t>
      </w:r>
    </w:p>
    <w:p w14:paraId="1C735400" w14:textId="77777777" w:rsidR="00015136" w:rsidRPr="002918F3" w:rsidRDefault="00015136" w:rsidP="00015136">
      <w:pPr>
        <w:numPr>
          <w:ilvl w:val="0"/>
          <w:numId w:val="12"/>
        </w:numPr>
        <w:spacing w:before="120" w:after="120" w:line="240" w:lineRule="auto"/>
        <w:ind w:hanging="72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>………………………………………………………</w:t>
      </w:r>
    </w:p>
    <w:p w14:paraId="0F6A4378" w14:textId="77777777" w:rsidR="00015136" w:rsidRPr="002918F3" w:rsidRDefault="00015136" w:rsidP="00015136">
      <w:pPr>
        <w:numPr>
          <w:ilvl w:val="0"/>
          <w:numId w:val="12"/>
        </w:numPr>
        <w:spacing w:before="120" w:after="120" w:line="240" w:lineRule="auto"/>
        <w:ind w:hanging="720"/>
        <w:rPr>
          <w:rFonts w:ascii="Arial" w:hAnsi="Arial" w:cs="Arial"/>
          <w:szCs w:val="24"/>
        </w:rPr>
      </w:pPr>
      <w:r w:rsidRPr="002918F3">
        <w:rPr>
          <w:rFonts w:ascii="Arial" w:hAnsi="Arial" w:cs="Arial"/>
          <w:szCs w:val="24"/>
        </w:rPr>
        <w:t>………………………………………………………</w:t>
      </w:r>
    </w:p>
    <w:p w14:paraId="7AAB004C" w14:textId="77777777" w:rsidR="00015136" w:rsidRPr="002918F3" w:rsidRDefault="00015136" w:rsidP="00015136">
      <w:pPr>
        <w:spacing w:before="120" w:after="120"/>
        <w:rPr>
          <w:rFonts w:ascii="Arial" w:hAnsi="Arial" w:cs="Arial"/>
          <w:szCs w:val="24"/>
        </w:rPr>
      </w:pPr>
    </w:p>
    <w:p w14:paraId="33272A36" w14:textId="77777777" w:rsidR="002C2EBA" w:rsidRPr="002918F3" w:rsidRDefault="002C2EBA" w:rsidP="005148E2">
      <w:pPr>
        <w:tabs>
          <w:tab w:val="left" w:pos="5812"/>
        </w:tabs>
        <w:spacing w:line="240" w:lineRule="auto"/>
        <w:rPr>
          <w:rFonts w:ascii="Arial" w:hAnsi="Arial" w:cs="Arial"/>
          <w:i/>
          <w:iCs/>
          <w:szCs w:val="24"/>
        </w:rPr>
      </w:pPr>
    </w:p>
    <w:p w14:paraId="008B23E0" w14:textId="72C0305B" w:rsidR="007506F6" w:rsidRPr="003E239E" w:rsidRDefault="00015136" w:rsidP="003E239E">
      <w:pPr>
        <w:spacing w:line="240" w:lineRule="auto"/>
        <w:ind w:left="0" w:hanging="142"/>
        <w:jc w:val="center"/>
        <w:rPr>
          <w:rFonts w:ascii="Arial" w:hAnsi="Arial" w:cs="Arial"/>
          <w:b/>
          <w:bCs/>
          <w:szCs w:val="24"/>
        </w:rPr>
      </w:pPr>
      <w:r w:rsidRPr="003E239E">
        <w:rPr>
          <w:rFonts w:ascii="Arial" w:hAnsi="Arial" w:cs="Arial"/>
          <w:b/>
          <w:bCs/>
          <w:i/>
          <w:color w:val="FF0000"/>
          <w:szCs w:val="24"/>
        </w:rPr>
        <w:t>Formularz ofert</w:t>
      </w:r>
      <w:r w:rsidR="003821FD" w:rsidRPr="003E239E">
        <w:rPr>
          <w:rFonts w:ascii="Arial" w:hAnsi="Arial" w:cs="Arial"/>
          <w:b/>
          <w:bCs/>
          <w:i/>
          <w:color w:val="FF0000"/>
          <w:szCs w:val="24"/>
        </w:rPr>
        <w:t>owy</w:t>
      </w:r>
      <w:r w:rsidRPr="003E239E">
        <w:rPr>
          <w:rFonts w:ascii="Arial" w:hAnsi="Arial" w:cs="Arial"/>
          <w:b/>
          <w:bCs/>
          <w:i/>
          <w:color w:val="FF0000"/>
          <w:szCs w:val="24"/>
        </w:rPr>
        <w:t xml:space="preserve"> musi być </w:t>
      </w:r>
      <w:r w:rsidR="00FE7C80" w:rsidRPr="003E239E">
        <w:rPr>
          <w:rFonts w:ascii="Arial" w:hAnsi="Arial" w:cs="Arial"/>
          <w:b/>
          <w:bCs/>
          <w:i/>
          <w:color w:val="FF0000"/>
          <w:szCs w:val="24"/>
        </w:rPr>
        <w:t>podpisany</w:t>
      </w:r>
      <w:r w:rsidRPr="003E239E">
        <w:rPr>
          <w:rFonts w:ascii="Arial" w:hAnsi="Arial" w:cs="Arial"/>
          <w:b/>
          <w:bCs/>
          <w:i/>
          <w:color w:val="FF0000"/>
          <w:szCs w:val="24"/>
        </w:rPr>
        <w:t xml:space="preserve"> przez osobę lub osoby uprawnione do</w:t>
      </w:r>
      <w:r w:rsidR="003E239E" w:rsidRPr="003E239E">
        <w:rPr>
          <w:rFonts w:ascii="Arial" w:hAnsi="Arial" w:cs="Arial"/>
          <w:b/>
          <w:bCs/>
          <w:i/>
          <w:color w:val="FF0000"/>
          <w:szCs w:val="24"/>
        </w:rPr>
        <w:t> </w:t>
      </w:r>
      <w:r w:rsidRPr="003E239E">
        <w:rPr>
          <w:rFonts w:ascii="Arial" w:hAnsi="Arial" w:cs="Arial"/>
          <w:b/>
          <w:bCs/>
          <w:i/>
          <w:color w:val="FF0000"/>
          <w:szCs w:val="24"/>
        </w:rPr>
        <w:t>reprezentowania firmy kwalifikowanym podpisem elektronicznym.</w:t>
      </w:r>
    </w:p>
    <w:sectPr w:rsidR="007506F6" w:rsidRPr="003E239E" w:rsidSect="007472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746" w:bottom="899" w:left="1260" w:header="426" w:footer="11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98C22" w14:textId="77777777" w:rsidR="00A63E25" w:rsidRDefault="00A63E25">
      <w:r>
        <w:separator/>
      </w:r>
    </w:p>
  </w:endnote>
  <w:endnote w:type="continuationSeparator" w:id="0">
    <w:p w14:paraId="46BD3028" w14:textId="77777777" w:rsidR="00A63E25" w:rsidRDefault="00A63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Source Sans Pro">
    <w:charset w:val="00"/>
    <w:family w:val="swiss"/>
    <w:pitch w:val="variable"/>
    <w:sig w:usb0="600002F7" w:usb1="02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B497F" w14:textId="77777777" w:rsidR="007C6116" w:rsidRDefault="00CB166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C61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4CF8E29" w14:textId="77777777" w:rsidR="007C6116" w:rsidRDefault="007C61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90DB9" w14:textId="77777777" w:rsidR="007C6116" w:rsidRPr="009C7C7A" w:rsidRDefault="00CB1665" w:rsidP="009C7C7A">
    <w:pPr>
      <w:pStyle w:val="Stopka"/>
      <w:framePr w:wrap="around" w:vAnchor="text" w:hAnchor="page" w:x="10981" w:y="-1"/>
      <w:rPr>
        <w:rStyle w:val="Numerstrony"/>
        <w:rFonts w:ascii="Arial" w:hAnsi="Arial" w:cs="Arial"/>
      </w:rPr>
    </w:pPr>
    <w:r w:rsidRPr="009C7C7A">
      <w:rPr>
        <w:rStyle w:val="Numerstrony"/>
        <w:rFonts w:ascii="Arial" w:hAnsi="Arial" w:cs="Arial"/>
      </w:rPr>
      <w:fldChar w:fldCharType="begin"/>
    </w:r>
    <w:r w:rsidR="007C6116" w:rsidRPr="009C7C7A">
      <w:rPr>
        <w:rStyle w:val="Numerstrony"/>
        <w:rFonts w:ascii="Arial" w:hAnsi="Arial" w:cs="Arial"/>
      </w:rPr>
      <w:instrText xml:space="preserve">PAGE  </w:instrText>
    </w:r>
    <w:r w:rsidRPr="009C7C7A">
      <w:rPr>
        <w:rStyle w:val="Numerstrony"/>
        <w:rFonts w:ascii="Arial" w:hAnsi="Arial" w:cs="Arial"/>
      </w:rPr>
      <w:fldChar w:fldCharType="separate"/>
    </w:r>
    <w:r w:rsidR="003F7D04">
      <w:rPr>
        <w:rStyle w:val="Numerstrony"/>
        <w:rFonts w:ascii="Arial" w:hAnsi="Arial" w:cs="Arial"/>
        <w:noProof/>
      </w:rPr>
      <w:t>3</w:t>
    </w:r>
    <w:r w:rsidRPr="009C7C7A">
      <w:rPr>
        <w:rStyle w:val="Numerstrony"/>
        <w:rFonts w:ascii="Arial" w:hAnsi="Arial" w:cs="Arial"/>
      </w:rPr>
      <w:fldChar w:fldCharType="end"/>
    </w:r>
  </w:p>
  <w:p w14:paraId="08303C51" w14:textId="77777777" w:rsidR="007C6116" w:rsidRDefault="007C6116">
    <w:pPr>
      <w:pStyle w:val="Stopka"/>
      <w:ind w:right="360"/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DC3C18" w14:textId="77777777" w:rsidR="00667FB9" w:rsidRDefault="00667FB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DA3E20" w14:textId="77777777" w:rsidR="00A63E25" w:rsidRDefault="00A63E25">
      <w:r>
        <w:separator/>
      </w:r>
    </w:p>
  </w:footnote>
  <w:footnote w:type="continuationSeparator" w:id="0">
    <w:p w14:paraId="0FFDDC35" w14:textId="77777777" w:rsidR="00A63E25" w:rsidRDefault="00A63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135A97" w14:textId="77777777" w:rsidR="00667FB9" w:rsidRDefault="00667FB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0D6A2" w14:textId="77777777" w:rsidR="007C6116" w:rsidRDefault="007C6116">
    <w:pPr>
      <w:pStyle w:val="Nagwek"/>
      <w:ind w:left="-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64141" w14:textId="2DD6A000" w:rsidR="0074721B" w:rsidRPr="0074721B" w:rsidRDefault="0074721B" w:rsidP="0074721B">
    <w:pPr>
      <w:pStyle w:val="Nagwek10"/>
      <w:rPr>
        <w:rFonts w:ascii="Arial" w:hAnsi="Arial"/>
      </w:rPr>
    </w:pPr>
    <w:r w:rsidRPr="00A73460">
      <w:rPr>
        <w:rFonts w:ascii="Arial" w:hAnsi="Arial"/>
        <w:b/>
      </w:rPr>
      <w:t>IRG.271</w:t>
    </w:r>
    <w:r w:rsidR="00667FB9">
      <w:rPr>
        <w:rFonts w:ascii="Arial" w:hAnsi="Arial"/>
        <w:b/>
      </w:rPr>
      <w:t>.</w:t>
    </w:r>
    <w:r w:rsidR="00CD7B06">
      <w:rPr>
        <w:rFonts w:ascii="Arial" w:hAnsi="Arial"/>
        <w:b/>
      </w:rPr>
      <w:t>42</w:t>
    </w:r>
    <w:r w:rsidR="00667FB9">
      <w:rPr>
        <w:rFonts w:ascii="Arial" w:hAnsi="Arial"/>
        <w:b/>
      </w:rPr>
      <w:t>.</w:t>
    </w:r>
    <w:r>
      <w:rPr>
        <w:rFonts w:ascii="Arial" w:hAnsi="Arial"/>
        <w:b/>
      </w:rPr>
      <w:t>202</w:t>
    </w:r>
    <w:r w:rsidR="007D293D">
      <w:rPr>
        <w:rFonts w:ascii="Arial" w:hAnsi="Arial"/>
        <w:b/>
      </w:rPr>
      <w:t>4</w:t>
    </w:r>
    <w:r w:rsidRPr="00A73460">
      <w:rPr>
        <w:rFonts w:ascii="Arial" w:hAnsi="Arial"/>
      </w:rPr>
      <w:tab/>
    </w:r>
    <w:r w:rsidRPr="00A73460">
      <w:rPr>
        <w:rFonts w:ascii="Arial" w:hAnsi="Arial"/>
      </w:rPr>
      <w:tab/>
    </w:r>
    <w:r>
      <w:rPr>
        <w:rFonts w:ascii="Arial" w:hAnsi="Arial"/>
        <w:b/>
        <w:bCs/>
      </w:rPr>
      <w:t>Załącznik nr 1</w:t>
    </w:r>
    <w:r w:rsidRPr="00A73460">
      <w:rPr>
        <w:rFonts w:ascii="Arial" w:hAnsi="Arial"/>
        <w:b/>
        <w:bCs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multilevel"/>
    <w:tmpl w:val="00000008"/>
    <w:name w:val="WWNum8"/>
    <w:lvl w:ilvl="0">
      <w:start w:val="3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03" w:hanging="720"/>
      </w:pPr>
      <w:rPr>
        <w:rFonts w:ascii="Verdana" w:hAnsi="Verdana"/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46" w:hanging="10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929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72" w:hanging="144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15" w:hanging="180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49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141" w:hanging="21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784" w:hanging="2520"/>
      </w:pPr>
    </w:lvl>
  </w:abstractNum>
  <w:abstractNum w:abstractNumId="2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0"/>
        </w:tabs>
        <w:ind w:left="1785" w:hanging="360"/>
      </w:pPr>
      <w:rPr>
        <w:rFonts w:ascii="Verdana" w:hAnsi="Verdana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545" w:hanging="180"/>
      </w:pPr>
    </w:lvl>
  </w:abstractNum>
  <w:abstractNum w:abstractNumId="3" w15:restartNumberingAfterBreak="0">
    <w:nsid w:val="0000000B"/>
    <w:multiLevelType w:val="multilevel"/>
    <w:tmpl w:val="0000000B"/>
    <w:name w:val="WW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Verdana" w:hAnsi="Verdana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C"/>
    <w:multiLevelType w:val="multilevel"/>
    <w:tmpl w:val="0000000C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000000D"/>
    <w:multiLevelType w:val="multilevel"/>
    <w:tmpl w:val="0000000D"/>
    <w:name w:val="WW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00000E"/>
    <w:multiLevelType w:val="multilevel"/>
    <w:tmpl w:val="0000000E"/>
    <w:name w:val="WW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E690027"/>
    <w:multiLevelType w:val="hybridMultilevel"/>
    <w:tmpl w:val="2864FD76"/>
    <w:lvl w:ilvl="0" w:tplc="B6E61E5A">
      <w:start w:val="1"/>
      <w:numFmt w:val="bullet"/>
      <w:lvlText w:val="─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C23521"/>
    <w:multiLevelType w:val="hybridMultilevel"/>
    <w:tmpl w:val="B24EE106"/>
    <w:lvl w:ilvl="0" w:tplc="B6E61E5A">
      <w:start w:val="1"/>
      <w:numFmt w:val="bullet"/>
      <w:lvlText w:val="─"/>
      <w:lvlJc w:val="left"/>
      <w:pPr>
        <w:tabs>
          <w:tab w:val="num" w:pos="428"/>
        </w:tabs>
        <w:ind w:left="428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8"/>
        </w:tabs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8"/>
        </w:tabs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8"/>
        </w:tabs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8"/>
        </w:tabs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8"/>
        </w:tabs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8"/>
        </w:tabs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8"/>
        </w:tabs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8"/>
        </w:tabs>
        <w:ind w:left="6548" w:hanging="360"/>
      </w:pPr>
      <w:rPr>
        <w:rFonts w:ascii="Wingdings" w:hAnsi="Wingdings" w:hint="default"/>
      </w:rPr>
    </w:lvl>
  </w:abstractNum>
  <w:abstractNum w:abstractNumId="9" w15:restartNumberingAfterBreak="0">
    <w:nsid w:val="1ACE001F"/>
    <w:multiLevelType w:val="hybridMultilevel"/>
    <w:tmpl w:val="165AE4AC"/>
    <w:lvl w:ilvl="0" w:tplc="04150001">
      <w:start w:val="1"/>
      <w:numFmt w:val="bullet"/>
      <w:lvlText w:val=""/>
      <w:lvlJc w:val="left"/>
      <w:pPr>
        <w:ind w:left="105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10" w15:restartNumberingAfterBreak="0">
    <w:nsid w:val="2079673C"/>
    <w:multiLevelType w:val="hybridMultilevel"/>
    <w:tmpl w:val="FD069530"/>
    <w:lvl w:ilvl="0" w:tplc="EE88929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C00FB8"/>
    <w:multiLevelType w:val="hybridMultilevel"/>
    <w:tmpl w:val="4D6812F6"/>
    <w:lvl w:ilvl="0" w:tplc="9C26D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07D7799"/>
    <w:multiLevelType w:val="hybridMultilevel"/>
    <w:tmpl w:val="DB667B7C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38FC5574"/>
    <w:multiLevelType w:val="hybridMultilevel"/>
    <w:tmpl w:val="EBB07BCC"/>
    <w:lvl w:ilvl="0" w:tplc="B6289FA4">
      <w:start w:val="2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b/>
        <w:i w:val="0"/>
        <w:sz w:val="24"/>
        <w:szCs w:val="24"/>
      </w:rPr>
    </w:lvl>
    <w:lvl w:ilvl="1" w:tplc="10DACCF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i w:val="0"/>
      </w:rPr>
    </w:lvl>
    <w:lvl w:ilvl="2" w:tplc="3A3EE92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8A846DF8">
      <w:start w:val="1"/>
      <w:numFmt w:val="bullet"/>
      <w:lvlText w:val="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5B7229"/>
    <w:multiLevelType w:val="hybridMultilevel"/>
    <w:tmpl w:val="B2BE9CB0"/>
    <w:lvl w:ilvl="0" w:tplc="B6E61E5A">
      <w:start w:val="1"/>
      <w:numFmt w:val="bullet"/>
      <w:lvlText w:val="─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3C6514"/>
    <w:multiLevelType w:val="hybridMultilevel"/>
    <w:tmpl w:val="B4FCC4E2"/>
    <w:lvl w:ilvl="0" w:tplc="9C26DD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1631D2"/>
    <w:multiLevelType w:val="hybridMultilevel"/>
    <w:tmpl w:val="1F4892E2"/>
    <w:lvl w:ilvl="0" w:tplc="1D5470B0">
      <w:start w:val="1"/>
      <w:numFmt w:val="upperRoman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151503"/>
    <w:multiLevelType w:val="hybridMultilevel"/>
    <w:tmpl w:val="DBE8DD2A"/>
    <w:lvl w:ilvl="0" w:tplc="0E5E895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430484"/>
    <w:multiLevelType w:val="hybridMultilevel"/>
    <w:tmpl w:val="94F606F6"/>
    <w:lvl w:ilvl="0" w:tplc="A920E1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DF290B"/>
    <w:multiLevelType w:val="hybridMultilevel"/>
    <w:tmpl w:val="27C07F1A"/>
    <w:lvl w:ilvl="0" w:tplc="A920E1B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6E61E5A">
      <w:start w:val="1"/>
      <w:numFmt w:val="bullet"/>
      <w:lvlText w:val="─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4938C7"/>
    <w:multiLevelType w:val="multilevel"/>
    <w:tmpl w:val="0DD28AE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389575068">
    <w:abstractNumId w:val="15"/>
  </w:num>
  <w:num w:numId="2" w16cid:durableId="1331834390">
    <w:abstractNumId w:val="8"/>
  </w:num>
  <w:num w:numId="3" w16cid:durableId="1220902267">
    <w:abstractNumId w:val="11"/>
  </w:num>
  <w:num w:numId="4" w16cid:durableId="1023022489">
    <w:abstractNumId w:val="14"/>
  </w:num>
  <w:num w:numId="5" w16cid:durableId="2143500397">
    <w:abstractNumId w:val="7"/>
  </w:num>
  <w:num w:numId="6" w16cid:durableId="1125851510">
    <w:abstractNumId w:val="18"/>
  </w:num>
  <w:num w:numId="7" w16cid:durableId="1761097392">
    <w:abstractNumId w:val="19"/>
  </w:num>
  <w:num w:numId="8" w16cid:durableId="2049799703">
    <w:abstractNumId w:val="10"/>
  </w:num>
  <w:num w:numId="9" w16cid:durableId="1132482017">
    <w:abstractNumId w:val="13"/>
  </w:num>
  <w:num w:numId="10" w16cid:durableId="638339439">
    <w:abstractNumId w:val="16"/>
  </w:num>
  <w:num w:numId="11" w16cid:durableId="20668856">
    <w:abstractNumId w:val="20"/>
  </w:num>
  <w:num w:numId="12" w16cid:durableId="1215193492">
    <w:abstractNumId w:val="12"/>
  </w:num>
  <w:num w:numId="13" w16cid:durableId="798644409">
    <w:abstractNumId w:val="17"/>
  </w:num>
  <w:num w:numId="14" w16cid:durableId="1114131605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6A89"/>
    <w:rsid w:val="000009FD"/>
    <w:rsid w:val="00001CD7"/>
    <w:rsid w:val="00001D4D"/>
    <w:rsid w:val="000055AE"/>
    <w:rsid w:val="00005736"/>
    <w:rsid w:val="00005C1B"/>
    <w:rsid w:val="00010194"/>
    <w:rsid w:val="00011583"/>
    <w:rsid w:val="00011A1E"/>
    <w:rsid w:val="00013EB5"/>
    <w:rsid w:val="00015136"/>
    <w:rsid w:val="00016DE6"/>
    <w:rsid w:val="00022475"/>
    <w:rsid w:val="00023AA1"/>
    <w:rsid w:val="000247FD"/>
    <w:rsid w:val="00024854"/>
    <w:rsid w:val="00024E6D"/>
    <w:rsid w:val="00026B82"/>
    <w:rsid w:val="00026CB0"/>
    <w:rsid w:val="0003202A"/>
    <w:rsid w:val="000328A7"/>
    <w:rsid w:val="000345B3"/>
    <w:rsid w:val="000355A2"/>
    <w:rsid w:val="00037BE9"/>
    <w:rsid w:val="0004016B"/>
    <w:rsid w:val="00044D9E"/>
    <w:rsid w:val="00047D98"/>
    <w:rsid w:val="00050EA3"/>
    <w:rsid w:val="00051366"/>
    <w:rsid w:val="000528D8"/>
    <w:rsid w:val="00053EEB"/>
    <w:rsid w:val="000578BF"/>
    <w:rsid w:val="00060E99"/>
    <w:rsid w:val="00062462"/>
    <w:rsid w:val="00062497"/>
    <w:rsid w:val="00062934"/>
    <w:rsid w:val="00070678"/>
    <w:rsid w:val="00070F86"/>
    <w:rsid w:val="00072ECC"/>
    <w:rsid w:val="00075217"/>
    <w:rsid w:val="00076DA1"/>
    <w:rsid w:val="000810FE"/>
    <w:rsid w:val="00083B4B"/>
    <w:rsid w:val="00086125"/>
    <w:rsid w:val="00086720"/>
    <w:rsid w:val="00086AC7"/>
    <w:rsid w:val="0008709B"/>
    <w:rsid w:val="00087BD0"/>
    <w:rsid w:val="00087FF5"/>
    <w:rsid w:val="00092360"/>
    <w:rsid w:val="000929A3"/>
    <w:rsid w:val="00093F64"/>
    <w:rsid w:val="00095B0E"/>
    <w:rsid w:val="000A1862"/>
    <w:rsid w:val="000A63B8"/>
    <w:rsid w:val="000A6712"/>
    <w:rsid w:val="000C0F93"/>
    <w:rsid w:val="000C2798"/>
    <w:rsid w:val="000C3DEF"/>
    <w:rsid w:val="000C447A"/>
    <w:rsid w:val="000C4E5D"/>
    <w:rsid w:val="000C56F8"/>
    <w:rsid w:val="000C5AD4"/>
    <w:rsid w:val="000C600C"/>
    <w:rsid w:val="000C6E03"/>
    <w:rsid w:val="000C7535"/>
    <w:rsid w:val="000D0B38"/>
    <w:rsid w:val="000D608C"/>
    <w:rsid w:val="000D6C92"/>
    <w:rsid w:val="000D7BEB"/>
    <w:rsid w:val="000D7E58"/>
    <w:rsid w:val="000E222A"/>
    <w:rsid w:val="000E2260"/>
    <w:rsid w:val="000E4849"/>
    <w:rsid w:val="000E58F5"/>
    <w:rsid w:val="000F01D2"/>
    <w:rsid w:val="000F1031"/>
    <w:rsid w:val="000F3365"/>
    <w:rsid w:val="000F5F94"/>
    <w:rsid w:val="000F6A29"/>
    <w:rsid w:val="000F7CBD"/>
    <w:rsid w:val="0010016C"/>
    <w:rsid w:val="00101070"/>
    <w:rsid w:val="0010264D"/>
    <w:rsid w:val="001047BF"/>
    <w:rsid w:val="001052EF"/>
    <w:rsid w:val="00105448"/>
    <w:rsid w:val="00105DEC"/>
    <w:rsid w:val="00110BCD"/>
    <w:rsid w:val="00113989"/>
    <w:rsid w:val="00114167"/>
    <w:rsid w:val="00115581"/>
    <w:rsid w:val="00115E55"/>
    <w:rsid w:val="001170F4"/>
    <w:rsid w:val="00117711"/>
    <w:rsid w:val="00117B95"/>
    <w:rsid w:val="00122429"/>
    <w:rsid w:val="00124980"/>
    <w:rsid w:val="001252AC"/>
    <w:rsid w:val="00125322"/>
    <w:rsid w:val="00125926"/>
    <w:rsid w:val="0012729E"/>
    <w:rsid w:val="0012754A"/>
    <w:rsid w:val="00130866"/>
    <w:rsid w:val="00131B64"/>
    <w:rsid w:val="00131EE9"/>
    <w:rsid w:val="00133244"/>
    <w:rsid w:val="00134276"/>
    <w:rsid w:val="001347F0"/>
    <w:rsid w:val="00135B44"/>
    <w:rsid w:val="001377AE"/>
    <w:rsid w:val="001409A1"/>
    <w:rsid w:val="00140E7F"/>
    <w:rsid w:val="001442B1"/>
    <w:rsid w:val="001443F6"/>
    <w:rsid w:val="00144ABE"/>
    <w:rsid w:val="00147FCD"/>
    <w:rsid w:val="001521AB"/>
    <w:rsid w:val="00156545"/>
    <w:rsid w:val="00157000"/>
    <w:rsid w:val="00160ABD"/>
    <w:rsid w:val="0016110B"/>
    <w:rsid w:val="0016248B"/>
    <w:rsid w:val="001635EF"/>
    <w:rsid w:val="00164C7A"/>
    <w:rsid w:val="00165242"/>
    <w:rsid w:val="00165D1A"/>
    <w:rsid w:val="00166431"/>
    <w:rsid w:val="001678F9"/>
    <w:rsid w:val="00173E8B"/>
    <w:rsid w:val="00176DF0"/>
    <w:rsid w:val="001819B3"/>
    <w:rsid w:val="0018626E"/>
    <w:rsid w:val="001900D9"/>
    <w:rsid w:val="0019084F"/>
    <w:rsid w:val="0019162C"/>
    <w:rsid w:val="00194A27"/>
    <w:rsid w:val="00194DDA"/>
    <w:rsid w:val="001960D3"/>
    <w:rsid w:val="001A0F42"/>
    <w:rsid w:val="001A104D"/>
    <w:rsid w:val="001A1317"/>
    <w:rsid w:val="001A2A2F"/>
    <w:rsid w:val="001A4ABE"/>
    <w:rsid w:val="001A5930"/>
    <w:rsid w:val="001A7D61"/>
    <w:rsid w:val="001B0653"/>
    <w:rsid w:val="001B07A4"/>
    <w:rsid w:val="001B2D27"/>
    <w:rsid w:val="001B2F89"/>
    <w:rsid w:val="001B57D2"/>
    <w:rsid w:val="001B595F"/>
    <w:rsid w:val="001B692E"/>
    <w:rsid w:val="001B6AE0"/>
    <w:rsid w:val="001B6C96"/>
    <w:rsid w:val="001B6DB7"/>
    <w:rsid w:val="001C09D3"/>
    <w:rsid w:val="001C1675"/>
    <w:rsid w:val="001C2FC2"/>
    <w:rsid w:val="001C6A8E"/>
    <w:rsid w:val="001C6FBD"/>
    <w:rsid w:val="001C78E9"/>
    <w:rsid w:val="001D1082"/>
    <w:rsid w:val="001D174D"/>
    <w:rsid w:val="001D1E85"/>
    <w:rsid w:val="001D246F"/>
    <w:rsid w:val="001D26DD"/>
    <w:rsid w:val="001D62EC"/>
    <w:rsid w:val="001D7B97"/>
    <w:rsid w:val="001E013D"/>
    <w:rsid w:val="001E0953"/>
    <w:rsid w:val="001E0B68"/>
    <w:rsid w:val="001E0D9B"/>
    <w:rsid w:val="001E1837"/>
    <w:rsid w:val="001E3082"/>
    <w:rsid w:val="001E3143"/>
    <w:rsid w:val="001E3E65"/>
    <w:rsid w:val="001E4E50"/>
    <w:rsid w:val="001E59F0"/>
    <w:rsid w:val="001E7095"/>
    <w:rsid w:val="001F21D4"/>
    <w:rsid w:val="001F4562"/>
    <w:rsid w:val="001F45E6"/>
    <w:rsid w:val="001F4DC1"/>
    <w:rsid w:val="001F7297"/>
    <w:rsid w:val="002001FA"/>
    <w:rsid w:val="0020048A"/>
    <w:rsid w:val="002022EB"/>
    <w:rsid w:val="002027DA"/>
    <w:rsid w:val="00204877"/>
    <w:rsid w:val="002055A9"/>
    <w:rsid w:val="00206456"/>
    <w:rsid w:val="002069C2"/>
    <w:rsid w:val="00206DC3"/>
    <w:rsid w:val="00206DEC"/>
    <w:rsid w:val="00207905"/>
    <w:rsid w:val="00207B5D"/>
    <w:rsid w:val="0021000B"/>
    <w:rsid w:val="0021108E"/>
    <w:rsid w:val="00213063"/>
    <w:rsid w:val="0021331F"/>
    <w:rsid w:val="00215466"/>
    <w:rsid w:val="00215BA1"/>
    <w:rsid w:val="00220DC6"/>
    <w:rsid w:val="00221717"/>
    <w:rsid w:val="00221BE1"/>
    <w:rsid w:val="002256AA"/>
    <w:rsid w:val="00225F36"/>
    <w:rsid w:val="00226F10"/>
    <w:rsid w:val="0022776A"/>
    <w:rsid w:val="002305B3"/>
    <w:rsid w:val="00231D35"/>
    <w:rsid w:val="00233112"/>
    <w:rsid w:val="00233CC1"/>
    <w:rsid w:val="0023725B"/>
    <w:rsid w:val="00237A6C"/>
    <w:rsid w:val="002413F1"/>
    <w:rsid w:val="002423B1"/>
    <w:rsid w:val="002458E9"/>
    <w:rsid w:val="00245DFF"/>
    <w:rsid w:val="00246E44"/>
    <w:rsid w:val="00247BB6"/>
    <w:rsid w:val="00247CCF"/>
    <w:rsid w:val="00250225"/>
    <w:rsid w:val="002508FC"/>
    <w:rsid w:val="00252995"/>
    <w:rsid w:val="00253033"/>
    <w:rsid w:val="002600B9"/>
    <w:rsid w:val="00260897"/>
    <w:rsid w:val="002678D8"/>
    <w:rsid w:val="00267DC4"/>
    <w:rsid w:val="00271979"/>
    <w:rsid w:val="00275DA6"/>
    <w:rsid w:val="00276B75"/>
    <w:rsid w:val="00276CA3"/>
    <w:rsid w:val="00277018"/>
    <w:rsid w:val="00282AF9"/>
    <w:rsid w:val="00282F40"/>
    <w:rsid w:val="00283B39"/>
    <w:rsid w:val="00284BBD"/>
    <w:rsid w:val="00286923"/>
    <w:rsid w:val="00286C18"/>
    <w:rsid w:val="00290AB8"/>
    <w:rsid w:val="0029128E"/>
    <w:rsid w:val="002918F3"/>
    <w:rsid w:val="00291F55"/>
    <w:rsid w:val="00292CD2"/>
    <w:rsid w:val="002935A1"/>
    <w:rsid w:val="00293978"/>
    <w:rsid w:val="00294084"/>
    <w:rsid w:val="00297A8D"/>
    <w:rsid w:val="002A0FB7"/>
    <w:rsid w:val="002A115F"/>
    <w:rsid w:val="002A1551"/>
    <w:rsid w:val="002A1741"/>
    <w:rsid w:val="002A25C3"/>
    <w:rsid w:val="002A2A22"/>
    <w:rsid w:val="002A4264"/>
    <w:rsid w:val="002A4B3B"/>
    <w:rsid w:val="002A4DDE"/>
    <w:rsid w:val="002A50ED"/>
    <w:rsid w:val="002B2043"/>
    <w:rsid w:val="002B2419"/>
    <w:rsid w:val="002B2DC8"/>
    <w:rsid w:val="002B3113"/>
    <w:rsid w:val="002B3C52"/>
    <w:rsid w:val="002B49AC"/>
    <w:rsid w:val="002B61E1"/>
    <w:rsid w:val="002C2EBA"/>
    <w:rsid w:val="002C6E86"/>
    <w:rsid w:val="002D0616"/>
    <w:rsid w:val="002D08C8"/>
    <w:rsid w:val="002D0BDD"/>
    <w:rsid w:val="002D1664"/>
    <w:rsid w:val="002D1C42"/>
    <w:rsid w:val="002D3818"/>
    <w:rsid w:val="002D4EE7"/>
    <w:rsid w:val="002D50FE"/>
    <w:rsid w:val="002D5AC5"/>
    <w:rsid w:val="002E0BBF"/>
    <w:rsid w:val="002E0C43"/>
    <w:rsid w:val="002E4035"/>
    <w:rsid w:val="002E64E5"/>
    <w:rsid w:val="002F07C9"/>
    <w:rsid w:val="002F1023"/>
    <w:rsid w:val="002F1329"/>
    <w:rsid w:val="002F2431"/>
    <w:rsid w:val="002F33B1"/>
    <w:rsid w:val="002F42D3"/>
    <w:rsid w:val="002F44DB"/>
    <w:rsid w:val="002F5A4E"/>
    <w:rsid w:val="00300AFD"/>
    <w:rsid w:val="003031E1"/>
    <w:rsid w:val="00304B87"/>
    <w:rsid w:val="00305DB4"/>
    <w:rsid w:val="0030777B"/>
    <w:rsid w:val="00312A3D"/>
    <w:rsid w:val="00312CCB"/>
    <w:rsid w:val="00314444"/>
    <w:rsid w:val="0032033A"/>
    <w:rsid w:val="00321147"/>
    <w:rsid w:val="00321ADE"/>
    <w:rsid w:val="00324A2E"/>
    <w:rsid w:val="00325F3F"/>
    <w:rsid w:val="003276A2"/>
    <w:rsid w:val="003276CF"/>
    <w:rsid w:val="00330C95"/>
    <w:rsid w:val="003310B1"/>
    <w:rsid w:val="00331679"/>
    <w:rsid w:val="00333293"/>
    <w:rsid w:val="003334A6"/>
    <w:rsid w:val="00333522"/>
    <w:rsid w:val="0034166A"/>
    <w:rsid w:val="00342D0A"/>
    <w:rsid w:val="00344BCB"/>
    <w:rsid w:val="00344E33"/>
    <w:rsid w:val="0034523A"/>
    <w:rsid w:val="003463CA"/>
    <w:rsid w:val="00346563"/>
    <w:rsid w:val="00347748"/>
    <w:rsid w:val="003500DD"/>
    <w:rsid w:val="00350E6B"/>
    <w:rsid w:val="003516A2"/>
    <w:rsid w:val="003517FE"/>
    <w:rsid w:val="0035233B"/>
    <w:rsid w:val="00353284"/>
    <w:rsid w:val="003536D0"/>
    <w:rsid w:val="0036230A"/>
    <w:rsid w:val="00363217"/>
    <w:rsid w:val="00363E98"/>
    <w:rsid w:val="0037254D"/>
    <w:rsid w:val="00372648"/>
    <w:rsid w:val="0037310F"/>
    <w:rsid w:val="00373CB7"/>
    <w:rsid w:val="00375D2B"/>
    <w:rsid w:val="00376646"/>
    <w:rsid w:val="00380F05"/>
    <w:rsid w:val="00381024"/>
    <w:rsid w:val="00381834"/>
    <w:rsid w:val="003821FD"/>
    <w:rsid w:val="00382E3D"/>
    <w:rsid w:val="00383903"/>
    <w:rsid w:val="00385BC4"/>
    <w:rsid w:val="0038652D"/>
    <w:rsid w:val="00386B7C"/>
    <w:rsid w:val="00387A5D"/>
    <w:rsid w:val="00393911"/>
    <w:rsid w:val="00393DA4"/>
    <w:rsid w:val="00395767"/>
    <w:rsid w:val="003A267B"/>
    <w:rsid w:val="003A2F07"/>
    <w:rsid w:val="003A37B5"/>
    <w:rsid w:val="003A3943"/>
    <w:rsid w:val="003A429C"/>
    <w:rsid w:val="003A5F59"/>
    <w:rsid w:val="003A7594"/>
    <w:rsid w:val="003B0713"/>
    <w:rsid w:val="003B0A79"/>
    <w:rsid w:val="003B0D4B"/>
    <w:rsid w:val="003B358E"/>
    <w:rsid w:val="003B3C60"/>
    <w:rsid w:val="003B4B0A"/>
    <w:rsid w:val="003C0262"/>
    <w:rsid w:val="003C02ED"/>
    <w:rsid w:val="003C06C7"/>
    <w:rsid w:val="003C1B1F"/>
    <w:rsid w:val="003C23CA"/>
    <w:rsid w:val="003C2920"/>
    <w:rsid w:val="003C36ED"/>
    <w:rsid w:val="003C4401"/>
    <w:rsid w:val="003C5258"/>
    <w:rsid w:val="003C63EE"/>
    <w:rsid w:val="003D1BF8"/>
    <w:rsid w:val="003D338A"/>
    <w:rsid w:val="003D47F3"/>
    <w:rsid w:val="003D4CEC"/>
    <w:rsid w:val="003D521A"/>
    <w:rsid w:val="003E239E"/>
    <w:rsid w:val="003E3972"/>
    <w:rsid w:val="003E5601"/>
    <w:rsid w:val="003E60A7"/>
    <w:rsid w:val="003F04BA"/>
    <w:rsid w:val="003F0C01"/>
    <w:rsid w:val="003F1EC5"/>
    <w:rsid w:val="003F2994"/>
    <w:rsid w:val="003F2F55"/>
    <w:rsid w:val="003F358C"/>
    <w:rsid w:val="003F4502"/>
    <w:rsid w:val="003F531B"/>
    <w:rsid w:val="003F7D04"/>
    <w:rsid w:val="004000D3"/>
    <w:rsid w:val="00400525"/>
    <w:rsid w:val="00400EAD"/>
    <w:rsid w:val="00401090"/>
    <w:rsid w:val="004013BE"/>
    <w:rsid w:val="004019A2"/>
    <w:rsid w:val="00402DB4"/>
    <w:rsid w:val="0040388B"/>
    <w:rsid w:val="00405381"/>
    <w:rsid w:val="00411427"/>
    <w:rsid w:val="004120BE"/>
    <w:rsid w:val="00413B26"/>
    <w:rsid w:val="004157F4"/>
    <w:rsid w:val="004159F0"/>
    <w:rsid w:val="00416F95"/>
    <w:rsid w:val="00417485"/>
    <w:rsid w:val="0042142E"/>
    <w:rsid w:val="004216E8"/>
    <w:rsid w:val="0042649C"/>
    <w:rsid w:val="00431A0E"/>
    <w:rsid w:val="00431DEC"/>
    <w:rsid w:val="004337E9"/>
    <w:rsid w:val="0043673F"/>
    <w:rsid w:val="00436DFD"/>
    <w:rsid w:val="004412C6"/>
    <w:rsid w:val="004413CB"/>
    <w:rsid w:val="00441917"/>
    <w:rsid w:val="00442FEA"/>
    <w:rsid w:val="00444206"/>
    <w:rsid w:val="00444336"/>
    <w:rsid w:val="00444AC2"/>
    <w:rsid w:val="0044570E"/>
    <w:rsid w:val="00446219"/>
    <w:rsid w:val="00447CE9"/>
    <w:rsid w:val="00453301"/>
    <w:rsid w:val="004552E9"/>
    <w:rsid w:val="004563E8"/>
    <w:rsid w:val="004573A6"/>
    <w:rsid w:val="00462699"/>
    <w:rsid w:val="0046519D"/>
    <w:rsid w:val="00465593"/>
    <w:rsid w:val="00465BF0"/>
    <w:rsid w:val="00472410"/>
    <w:rsid w:val="00472C42"/>
    <w:rsid w:val="00473DDA"/>
    <w:rsid w:val="00474037"/>
    <w:rsid w:val="00474286"/>
    <w:rsid w:val="004757D1"/>
    <w:rsid w:val="00477C39"/>
    <w:rsid w:val="00480462"/>
    <w:rsid w:val="00481FD5"/>
    <w:rsid w:val="00482517"/>
    <w:rsid w:val="004828CD"/>
    <w:rsid w:val="00482E84"/>
    <w:rsid w:val="004847EB"/>
    <w:rsid w:val="00485EB4"/>
    <w:rsid w:val="00487BA4"/>
    <w:rsid w:val="00490A04"/>
    <w:rsid w:val="00493090"/>
    <w:rsid w:val="00494B27"/>
    <w:rsid w:val="00496AF6"/>
    <w:rsid w:val="004A073E"/>
    <w:rsid w:val="004A0747"/>
    <w:rsid w:val="004A0DE2"/>
    <w:rsid w:val="004A38EF"/>
    <w:rsid w:val="004A4FCC"/>
    <w:rsid w:val="004A6935"/>
    <w:rsid w:val="004B09A7"/>
    <w:rsid w:val="004B0C6E"/>
    <w:rsid w:val="004B3EDE"/>
    <w:rsid w:val="004C0302"/>
    <w:rsid w:val="004C1D82"/>
    <w:rsid w:val="004C253F"/>
    <w:rsid w:val="004C3C09"/>
    <w:rsid w:val="004D0805"/>
    <w:rsid w:val="004D0DDA"/>
    <w:rsid w:val="004D2849"/>
    <w:rsid w:val="004D331A"/>
    <w:rsid w:val="004E387C"/>
    <w:rsid w:val="004E56E3"/>
    <w:rsid w:val="004E6EB1"/>
    <w:rsid w:val="004E72C3"/>
    <w:rsid w:val="004E763D"/>
    <w:rsid w:val="004F0E7A"/>
    <w:rsid w:val="004F18BF"/>
    <w:rsid w:val="004F18E3"/>
    <w:rsid w:val="004F47B7"/>
    <w:rsid w:val="004F701A"/>
    <w:rsid w:val="004F76DE"/>
    <w:rsid w:val="00500672"/>
    <w:rsid w:val="0050071F"/>
    <w:rsid w:val="0050125B"/>
    <w:rsid w:val="0050131C"/>
    <w:rsid w:val="0050182C"/>
    <w:rsid w:val="005029F6"/>
    <w:rsid w:val="00503042"/>
    <w:rsid w:val="00503556"/>
    <w:rsid w:val="00503AD0"/>
    <w:rsid w:val="00503F4D"/>
    <w:rsid w:val="005056CE"/>
    <w:rsid w:val="00505AA3"/>
    <w:rsid w:val="00505D1D"/>
    <w:rsid w:val="00505F06"/>
    <w:rsid w:val="00506565"/>
    <w:rsid w:val="00507A4F"/>
    <w:rsid w:val="00510249"/>
    <w:rsid w:val="005104C6"/>
    <w:rsid w:val="00511EFC"/>
    <w:rsid w:val="00512D8A"/>
    <w:rsid w:val="005148E2"/>
    <w:rsid w:val="00520450"/>
    <w:rsid w:val="005210C8"/>
    <w:rsid w:val="005211B9"/>
    <w:rsid w:val="00521286"/>
    <w:rsid w:val="005227FA"/>
    <w:rsid w:val="00522CA1"/>
    <w:rsid w:val="00523798"/>
    <w:rsid w:val="00523DA0"/>
    <w:rsid w:val="0052444B"/>
    <w:rsid w:val="005248F3"/>
    <w:rsid w:val="00525DCA"/>
    <w:rsid w:val="00527EA6"/>
    <w:rsid w:val="005313AF"/>
    <w:rsid w:val="00532268"/>
    <w:rsid w:val="005347C3"/>
    <w:rsid w:val="00534D01"/>
    <w:rsid w:val="00534E5E"/>
    <w:rsid w:val="005363B8"/>
    <w:rsid w:val="005366CC"/>
    <w:rsid w:val="00540003"/>
    <w:rsid w:val="005425B3"/>
    <w:rsid w:val="0054286E"/>
    <w:rsid w:val="0054660E"/>
    <w:rsid w:val="00546C20"/>
    <w:rsid w:val="005500FA"/>
    <w:rsid w:val="0055103C"/>
    <w:rsid w:val="005522D5"/>
    <w:rsid w:val="005526F7"/>
    <w:rsid w:val="005546EF"/>
    <w:rsid w:val="00554D24"/>
    <w:rsid w:val="0055794E"/>
    <w:rsid w:val="0056155A"/>
    <w:rsid w:val="005633C3"/>
    <w:rsid w:val="00564DA4"/>
    <w:rsid w:val="00565443"/>
    <w:rsid w:val="00566A38"/>
    <w:rsid w:val="00570D11"/>
    <w:rsid w:val="00576FCD"/>
    <w:rsid w:val="0058241F"/>
    <w:rsid w:val="00582E20"/>
    <w:rsid w:val="00584B41"/>
    <w:rsid w:val="005851FB"/>
    <w:rsid w:val="0059095B"/>
    <w:rsid w:val="00590CEA"/>
    <w:rsid w:val="00593012"/>
    <w:rsid w:val="005947F6"/>
    <w:rsid w:val="005948FD"/>
    <w:rsid w:val="00595233"/>
    <w:rsid w:val="00595A2E"/>
    <w:rsid w:val="00596984"/>
    <w:rsid w:val="00597D8F"/>
    <w:rsid w:val="005A1578"/>
    <w:rsid w:val="005A1F70"/>
    <w:rsid w:val="005A2430"/>
    <w:rsid w:val="005A3DD7"/>
    <w:rsid w:val="005A4EDE"/>
    <w:rsid w:val="005A7051"/>
    <w:rsid w:val="005A76D8"/>
    <w:rsid w:val="005B1167"/>
    <w:rsid w:val="005B28C0"/>
    <w:rsid w:val="005B2B80"/>
    <w:rsid w:val="005B426B"/>
    <w:rsid w:val="005B54A8"/>
    <w:rsid w:val="005B653C"/>
    <w:rsid w:val="005B7077"/>
    <w:rsid w:val="005B7884"/>
    <w:rsid w:val="005C0229"/>
    <w:rsid w:val="005C4ECE"/>
    <w:rsid w:val="005D343E"/>
    <w:rsid w:val="005D5425"/>
    <w:rsid w:val="005D6D3E"/>
    <w:rsid w:val="005D7DF4"/>
    <w:rsid w:val="005E2A0E"/>
    <w:rsid w:val="005E2FD7"/>
    <w:rsid w:val="005E3EA6"/>
    <w:rsid w:val="005E6152"/>
    <w:rsid w:val="005E6742"/>
    <w:rsid w:val="005F187D"/>
    <w:rsid w:val="005F3525"/>
    <w:rsid w:val="005F3FF8"/>
    <w:rsid w:val="00600064"/>
    <w:rsid w:val="00600200"/>
    <w:rsid w:val="00600C03"/>
    <w:rsid w:val="00600DB1"/>
    <w:rsid w:val="00600EE2"/>
    <w:rsid w:val="00601289"/>
    <w:rsid w:val="0060367F"/>
    <w:rsid w:val="00606424"/>
    <w:rsid w:val="00607BB2"/>
    <w:rsid w:val="00610E06"/>
    <w:rsid w:val="00612DF4"/>
    <w:rsid w:val="00614620"/>
    <w:rsid w:val="006153A1"/>
    <w:rsid w:val="006166D6"/>
    <w:rsid w:val="00617924"/>
    <w:rsid w:val="0062034B"/>
    <w:rsid w:val="00621C9F"/>
    <w:rsid w:val="0062351A"/>
    <w:rsid w:val="00624CB4"/>
    <w:rsid w:val="00625B88"/>
    <w:rsid w:val="00626A2F"/>
    <w:rsid w:val="006311EA"/>
    <w:rsid w:val="006318E2"/>
    <w:rsid w:val="006321A5"/>
    <w:rsid w:val="0063324E"/>
    <w:rsid w:val="0063367C"/>
    <w:rsid w:val="0063404C"/>
    <w:rsid w:val="00634632"/>
    <w:rsid w:val="00635260"/>
    <w:rsid w:val="006403AA"/>
    <w:rsid w:val="006405C7"/>
    <w:rsid w:val="006418B9"/>
    <w:rsid w:val="00643D59"/>
    <w:rsid w:val="0064408B"/>
    <w:rsid w:val="00647041"/>
    <w:rsid w:val="006474AF"/>
    <w:rsid w:val="00647FE8"/>
    <w:rsid w:val="0065079D"/>
    <w:rsid w:val="00650F4F"/>
    <w:rsid w:val="00651581"/>
    <w:rsid w:val="00651A42"/>
    <w:rsid w:val="00651C17"/>
    <w:rsid w:val="006525CF"/>
    <w:rsid w:val="00655843"/>
    <w:rsid w:val="00656272"/>
    <w:rsid w:val="0065682C"/>
    <w:rsid w:val="00664E52"/>
    <w:rsid w:val="00667FB9"/>
    <w:rsid w:val="00672F84"/>
    <w:rsid w:val="00674240"/>
    <w:rsid w:val="006752B5"/>
    <w:rsid w:val="00675E0D"/>
    <w:rsid w:val="00680229"/>
    <w:rsid w:val="00680F26"/>
    <w:rsid w:val="00681CC5"/>
    <w:rsid w:val="00681EA7"/>
    <w:rsid w:val="00682A68"/>
    <w:rsid w:val="006863C2"/>
    <w:rsid w:val="00686817"/>
    <w:rsid w:val="0069013C"/>
    <w:rsid w:val="006926D7"/>
    <w:rsid w:val="0069346B"/>
    <w:rsid w:val="006934BF"/>
    <w:rsid w:val="00693B99"/>
    <w:rsid w:val="00696514"/>
    <w:rsid w:val="00696D0B"/>
    <w:rsid w:val="00696ED1"/>
    <w:rsid w:val="006973E6"/>
    <w:rsid w:val="006A15B9"/>
    <w:rsid w:val="006A1B1D"/>
    <w:rsid w:val="006A3A34"/>
    <w:rsid w:val="006A5668"/>
    <w:rsid w:val="006A5BDD"/>
    <w:rsid w:val="006A6BB2"/>
    <w:rsid w:val="006B1EC8"/>
    <w:rsid w:val="006B369F"/>
    <w:rsid w:val="006B7EF9"/>
    <w:rsid w:val="006C0753"/>
    <w:rsid w:val="006C189F"/>
    <w:rsid w:val="006C53DE"/>
    <w:rsid w:val="006C5EA2"/>
    <w:rsid w:val="006C6DD0"/>
    <w:rsid w:val="006C7F42"/>
    <w:rsid w:val="006D06F8"/>
    <w:rsid w:val="006D07D2"/>
    <w:rsid w:val="006D14CF"/>
    <w:rsid w:val="006D2750"/>
    <w:rsid w:val="006D59D2"/>
    <w:rsid w:val="006D726B"/>
    <w:rsid w:val="006E0C8A"/>
    <w:rsid w:val="006E0E24"/>
    <w:rsid w:val="006E23AF"/>
    <w:rsid w:val="006E371F"/>
    <w:rsid w:val="006E4A77"/>
    <w:rsid w:val="006E4FC6"/>
    <w:rsid w:val="006E5D35"/>
    <w:rsid w:val="006E6DBC"/>
    <w:rsid w:val="006E7042"/>
    <w:rsid w:val="006F07E8"/>
    <w:rsid w:val="006F101B"/>
    <w:rsid w:val="006F225D"/>
    <w:rsid w:val="006F379C"/>
    <w:rsid w:val="006F5EE3"/>
    <w:rsid w:val="006F68B5"/>
    <w:rsid w:val="00700048"/>
    <w:rsid w:val="007000B7"/>
    <w:rsid w:val="0070047B"/>
    <w:rsid w:val="007058FB"/>
    <w:rsid w:val="00707E36"/>
    <w:rsid w:val="00707E6C"/>
    <w:rsid w:val="007129B4"/>
    <w:rsid w:val="00712E63"/>
    <w:rsid w:val="0071338C"/>
    <w:rsid w:val="00713688"/>
    <w:rsid w:val="00713C20"/>
    <w:rsid w:val="00716B8F"/>
    <w:rsid w:val="00716C5D"/>
    <w:rsid w:val="007175E9"/>
    <w:rsid w:val="00717600"/>
    <w:rsid w:val="0072101A"/>
    <w:rsid w:val="00721C81"/>
    <w:rsid w:val="007220FD"/>
    <w:rsid w:val="00724354"/>
    <w:rsid w:val="00730C11"/>
    <w:rsid w:val="007319E2"/>
    <w:rsid w:val="00732C11"/>
    <w:rsid w:val="0073346E"/>
    <w:rsid w:val="00734074"/>
    <w:rsid w:val="00734B49"/>
    <w:rsid w:val="007352A0"/>
    <w:rsid w:val="00736488"/>
    <w:rsid w:val="00736C2D"/>
    <w:rsid w:val="007408A5"/>
    <w:rsid w:val="00740A9D"/>
    <w:rsid w:val="00742133"/>
    <w:rsid w:val="0074285F"/>
    <w:rsid w:val="00743270"/>
    <w:rsid w:val="007465D3"/>
    <w:rsid w:val="0074721B"/>
    <w:rsid w:val="007506F6"/>
    <w:rsid w:val="00751CC7"/>
    <w:rsid w:val="007558B5"/>
    <w:rsid w:val="00756C82"/>
    <w:rsid w:val="00757106"/>
    <w:rsid w:val="00761C11"/>
    <w:rsid w:val="007642BF"/>
    <w:rsid w:val="0076583A"/>
    <w:rsid w:val="00767172"/>
    <w:rsid w:val="00767405"/>
    <w:rsid w:val="007674E3"/>
    <w:rsid w:val="007679FD"/>
    <w:rsid w:val="00767EAF"/>
    <w:rsid w:val="00770521"/>
    <w:rsid w:val="00770820"/>
    <w:rsid w:val="00770BDB"/>
    <w:rsid w:val="00771B3F"/>
    <w:rsid w:val="00771CFB"/>
    <w:rsid w:val="00776515"/>
    <w:rsid w:val="00777CA2"/>
    <w:rsid w:val="00777FDE"/>
    <w:rsid w:val="00780812"/>
    <w:rsid w:val="0078134F"/>
    <w:rsid w:val="007825DC"/>
    <w:rsid w:val="00784D83"/>
    <w:rsid w:val="00792CAA"/>
    <w:rsid w:val="00795D45"/>
    <w:rsid w:val="00796714"/>
    <w:rsid w:val="00797817"/>
    <w:rsid w:val="007A0AAA"/>
    <w:rsid w:val="007A0AE4"/>
    <w:rsid w:val="007A1B87"/>
    <w:rsid w:val="007A25FE"/>
    <w:rsid w:val="007A3377"/>
    <w:rsid w:val="007A34E3"/>
    <w:rsid w:val="007A4D89"/>
    <w:rsid w:val="007B2349"/>
    <w:rsid w:val="007B2593"/>
    <w:rsid w:val="007B50EB"/>
    <w:rsid w:val="007B556B"/>
    <w:rsid w:val="007B5935"/>
    <w:rsid w:val="007B6920"/>
    <w:rsid w:val="007C00BE"/>
    <w:rsid w:val="007C0459"/>
    <w:rsid w:val="007C1B37"/>
    <w:rsid w:val="007C32C7"/>
    <w:rsid w:val="007C336A"/>
    <w:rsid w:val="007C4A79"/>
    <w:rsid w:val="007C6116"/>
    <w:rsid w:val="007D293D"/>
    <w:rsid w:val="007D3D8C"/>
    <w:rsid w:val="007D4C24"/>
    <w:rsid w:val="007E4AAA"/>
    <w:rsid w:val="007E5683"/>
    <w:rsid w:val="007E7280"/>
    <w:rsid w:val="007E7814"/>
    <w:rsid w:val="007E7D52"/>
    <w:rsid w:val="007F1C3B"/>
    <w:rsid w:val="007F1E03"/>
    <w:rsid w:val="007F2343"/>
    <w:rsid w:val="007F32DD"/>
    <w:rsid w:val="007F3B81"/>
    <w:rsid w:val="007F515D"/>
    <w:rsid w:val="007F5996"/>
    <w:rsid w:val="00800851"/>
    <w:rsid w:val="00801450"/>
    <w:rsid w:val="00801EAD"/>
    <w:rsid w:val="008023F8"/>
    <w:rsid w:val="00802E9E"/>
    <w:rsid w:val="008041A9"/>
    <w:rsid w:val="00807185"/>
    <w:rsid w:val="0081003B"/>
    <w:rsid w:val="00810BA0"/>
    <w:rsid w:val="008124C9"/>
    <w:rsid w:val="0081317C"/>
    <w:rsid w:val="00813B0A"/>
    <w:rsid w:val="0081630A"/>
    <w:rsid w:val="00816D9A"/>
    <w:rsid w:val="00821BD1"/>
    <w:rsid w:val="00821F7E"/>
    <w:rsid w:val="0082241B"/>
    <w:rsid w:val="00822A13"/>
    <w:rsid w:val="00823842"/>
    <w:rsid w:val="00825641"/>
    <w:rsid w:val="00826054"/>
    <w:rsid w:val="0082798B"/>
    <w:rsid w:val="00833CC7"/>
    <w:rsid w:val="008346F1"/>
    <w:rsid w:val="00835AB1"/>
    <w:rsid w:val="008374DF"/>
    <w:rsid w:val="0084018F"/>
    <w:rsid w:val="008405EA"/>
    <w:rsid w:val="0084095C"/>
    <w:rsid w:val="00841FCE"/>
    <w:rsid w:val="00843D49"/>
    <w:rsid w:val="00844C23"/>
    <w:rsid w:val="008478AC"/>
    <w:rsid w:val="00847E3E"/>
    <w:rsid w:val="00847E98"/>
    <w:rsid w:val="008510AA"/>
    <w:rsid w:val="00853E49"/>
    <w:rsid w:val="0085480D"/>
    <w:rsid w:val="00854ED3"/>
    <w:rsid w:val="00855ABF"/>
    <w:rsid w:val="00856893"/>
    <w:rsid w:val="00862082"/>
    <w:rsid w:val="00863BD3"/>
    <w:rsid w:val="0086500E"/>
    <w:rsid w:val="0086546E"/>
    <w:rsid w:val="0086557B"/>
    <w:rsid w:val="008656E3"/>
    <w:rsid w:val="00866077"/>
    <w:rsid w:val="00866F92"/>
    <w:rsid w:val="00870DA8"/>
    <w:rsid w:val="00871225"/>
    <w:rsid w:val="00871D6A"/>
    <w:rsid w:val="00873FB4"/>
    <w:rsid w:val="00874BBF"/>
    <w:rsid w:val="00874C37"/>
    <w:rsid w:val="00875062"/>
    <w:rsid w:val="008763C7"/>
    <w:rsid w:val="00877374"/>
    <w:rsid w:val="00880171"/>
    <w:rsid w:val="00880917"/>
    <w:rsid w:val="00883B35"/>
    <w:rsid w:val="00884047"/>
    <w:rsid w:val="0088683A"/>
    <w:rsid w:val="008873C3"/>
    <w:rsid w:val="00891EBB"/>
    <w:rsid w:val="00892665"/>
    <w:rsid w:val="00892C44"/>
    <w:rsid w:val="008953A6"/>
    <w:rsid w:val="00895D2B"/>
    <w:rsid w:val="0089659C"/>
    <w:rsid w:val="00897B3A"/>
    <w:rsid w:val="008A0275"/>
    <w:rsid w:val="008A2920"/>
    <w:rsid w:val="008A3ED2"/>
    <w:rsid w:val="008A4328"/>
    <w:rsid w:val="008A51B7"/>
    <w:rsid w:val="008A5473"/>
    <w:rsid w:val="008A68A8"/>
    <w:rsid w:val="008A7880"/>
    <w:rsid w:val="008B0C4D"/>
    <w:rsid w:val="008B37EC"/>
    <w:rsid w:val="008B3A1C"/>
    <w:rsid w:val="008B48E6"/>
    <w:rsid w:val="008B5C1C"/>
    <w:rsid w:val="008B711C"/>
    <w:rsid w:val="008C0262"/>
    <w:rsid w:val="008C2F4B"/>
    <w:rsid w:val="008C3DCF"/>
    <w:rsid w:val="008C4700"/>
    <w:rsid w:val="008C5DDD"/>
    <w:rsid w:val="008C6683"/>
    <w:rsid w:val="008C7396"/>
    <w:rsid w:val="008D001D"/>
    <w:rsid w:val="008D0574"/>
    <w:rsid w:val="008D0AD7"/>
    <w:rsid w:val="008D147E"/>
    <w:rsid w:val="008D1CD3"/>
    <w:rsid w:val="008D3E48"/>
    <w:rsid w:val="008D4506"/>
    <w:rsid w:val="008D5821"/>
    <w:rsid w:val="008E0DBB"/>
    <w:rsid w:val="008E2D0F"/>
    <w:rsid w:val="008E6510"/>
    <w:rsid w:val="008E7F42"/>
    <w:rsid w:val="008F1BB3"/>
    <w:rsid w:val="008F4881"/>
    <w:rsid w:val="008F6BC2"/>
    <w:rsid w:val="00900BF4"/>
    <w:rsid w:val="00902C51"/>
    <w:rsid w:val="0090357B"/>
    <w:rsid w:val="00904263"/>
    <w:rsid w:val="009048B5"/>
    <w:rsid w:val="0090670F"/>
    <w:rsid w:val="00910A0A"/>
    <w:rsid w:val="009115DC"/>
    <w:rsid w:val="009133B7"/>
    <w:rsid w:val="009145DD"/>
    <w:rsid w:val="0091594C"/>
    <w:rsid w:val="00916911"/>
    <w:rsid w:val="0092123F"/>
    <w:rsid w:val="00923378"/>
    <w:rsid w:val="00925EF5"/>
    <w:rsid w:val="00926B65"/>
    <w:rsid w:val="009318EA"/>
    <w:rsid w:val="00931AD3"/>
    <w:rsid w:val="00933793"/>
    <w:rsid w:val="009346C7"/>
    <w:rsid w:val="009355E7"/>
    <w:rsid w:val="00936F1E"/>
    <w:rsid w:val="00937D2F"/>
    <w:rsid w:val="009406D3"/>
    <w:rsid w:val="00941AAF"/>
    <w:rsid w:val="00943C14"/>
    <w:rsid w:val="00944A8B"/>
    <w:rsid w:val="00945915"/>
    <w:rsid w:val="009471F1"/>
    <w:rsid w:val="0094774B"/>
    <w:rsid w:val="00947846"/>
    <w:rsid w:val="0095020F"/>
    <w:rsid w:val="00955380"/>
    <w:rsid w:val="0095540B"/>
    <w:rsid w:val="00957EFA"/>
    <w:rsid w:val="00960A2D"/>
    <w:rsid w:val="00960F1B"/>
    <w:rsid w:val="00961F39"/>
    <w:rsid w:val="00963657"/>
    <w:rsid w:val="00963814"/>
    <w:rsid w:val="00963F42"/>
    <w:rsid w:val="0096478C"/>
    <w:rsid w:val="00964B57"/>
    <w:rsid w:val="00964BF5"/>
    <w:rsid w:val="00966A0F"/>
    <w:rsid w:val="00967A11"/>
    <w:rsid w:val="00967CB0"/>
    <w:rsid w:val="0097129E"/>
    <w:rsid w:val="0097264C"/>
    <w:rsid w:val="00973C79"/>
    <w:rsid w:val="00976277"/>
    <w:rsid w:val="00976A74"/>
    <w:rsid w:val="009770C4"/>
    <w:rsid w:val="00980F78"/>
    <w:rsid w:val="00981058"/>
    <w:rsid w:val="0098139E"/>
    <w:rsid w:val="00982DA3"/>
    <w:rsid w:val="00986ADB"/>
    <w:rsid w:val="00986B78"/>
    <w:rsid w:val="00986E7B"/>
    <w:rsid w:val="009874D7"/>
    <w:rsid w:val="00987BB5"/>
    <w:rsid w:val="009926B5"/>
    <w:rsid w:val="00993B7B"/>
    <w:rsid w:val="009A26C7"/>
    <w:rsid w:val="009A31B0"/>
    <w:rsid w:val="009A3B09"/>
    <w:rsid w:val="009A7C04"/>
    <w:rsid w:val="009A7CA5"/>
    <w:rsid w:val="009A7CFE"/>
    <w:rsid w:val="009A7FB8"/>
    <w:rsid w:val="009B3EB4"/>
    <w:rsid w:val="009B4245"/>
    <w:rsid w:val="009B4F8E"/>
    <w:rsid w:val="009B5517"/>
    <w:rsid w:val="009B6F50"/>
    <w:rsid w:val="009C0326"/>
    <w:rsid w:val="009C049E"/>
    <w:rsid w:val="009C1AA0"/>
    <w:rsid w:val="009C219D"/>
    <w:rsid w:val="009C2344"/>
    <w:rsid w:val="009C347F"/>
    <w:rsid w:val="009C3E61"/>
    <w:rsid w:val="009C57EE"/>
    <w:rsid w:val="009C68F1"/>
    <w:rsid w:val="009C7AED"/>
    <w:rsid w:val="009C7C7A"/>
    <w:rsid w:val="009C7EBD"/>
    <w:rsid w:val="009D03BF"/>
    <w:rsid w:val="009D43CE"/>
    <w:rsid w:val="009D627E"/>
    <w:rsid w:val="009D63B0"/>
    <w:rsid w:val="009E05E2"/>
    <w:rsid w:val="009E0DC9"/>
    <w:rsid w:val="009E202C"/>
    <w:rsid w:val="009E4DD6"/>
    <w:rsid w:val="009E6773"/>
    <w:rsid w:val="009F066C"/>
    <w:rsid w:val="009F0757"/>
    <w:rsid w:val="009F0D56"/>
    <w:rsid w:val="009F144F"/>
    <w:rsid w:val="009F355F"/>
    <w:rsid w:val="009F43EF"/>
    <w:rsid w:val="009F48B5"/>
    <w:rsid w:val="009F5323"/>
    <w:rsid w:val="009F6C2F"/>
    <w:rsid w:val="009F7340"/>
    <w:rsid w:val="009F7897"/>
    <w:rsid w:val="00A0000E"/>
    <w:rsid w:val="00A0145D"/>
    <w:rsid w:val="00A03D80"/>
    <w:rsid w:val="00A05770"/>
    <w:rsid w:val="00A06EE9"/>
    <w:rsid w:val="00A077B6"/>
    <w:rsid w:val="00A1049D"/>
    <w:rsid w:val="00A107F6"/>
    <w:rsid w:val="00A11611"/>
    <w:rsid w:val="00A12477"/>
    <w:rsid w:val="00A136AA"/>
    <w:rsid w:val="00A14DCD"/>
    <w:rsid w:val="00A153EA"/>
    <w:rsid w:val="00A17306"/>
    <w:rsid w:val="00A22476"/>
    <w:rsid w:val="00A22C48"/>
    <w:rsid w:val="00A25E93"/>
    <w:rsid w:val="00A26363"/>
    <w:rsid w:val="00A26A82"/>
    <w:rsid w:val="00A27A55"/>
    <w:rsid w:val="00A300FE"/>
    <w:rsid w:val="00A30E33"/>
    <w:rsid w:val="00A312B6"/>
    <w:rsid w:val="00A323F5"/>
    <w:rsid w:val="00A3304B"/>
    <w:rsid w:val="00A35656"/>
    <w:rsid w:val="00A35A14"/>
    <w:rsid w:val="00A37B01"/>
    <w:rsid w:val="00A408DE"/>
    <w:rsid w:val="00A41737"/>
    <w:rsid w:val="00A457B4"/>
    <w:rsid w:val="00A46BE0"/>
    <w:rsid w:val="00A475A0"/>
    <w:rsid w:val="00A47903"/>
    <w:rsid w:val="00A50639"/>
    <w:rsid w:val="00A514FE"/>
    <w:rsid w:val="00A567D5"/>
    <w:rsid w:val="00A629A3"/>
    <w:rsid w:val="00A62A83"/>
    <w:rsid w:val="00A6337D"/>
    <w:rsid w:val="00A639A9"/>
    <w:rsid w:val="00A63E25"/>
    <w:rsid w:val="00A6639E"/>
    <w:rsid w:val="00A66BCD"/>
    <w:rsid w:val="00A70FA3"/>
    <w:rsid w:val="00A7215A"/>
    <w:rsid w:val="00A74FA6"/>
    <w:rsid w:val="00A765B5"/>
    <w:rsid w:val="00A7746E"/>
    <w:rsid w:val="00A81B72"/>
    <w:rsid w:val="00A82084"/>
    <w:rsid w:val="00A82289"/>
    <w:rsid w:val="00A825B9"/>
    <w:rsid w:val="00A84F27"/>
    <w:rsid w:val="00A90974"/>
    <w:rsid w:val="00A91D40"/>
    <w:rsid w:val="00A9237A"/>
    <w:rsid w:val="00A93DB0"/>
    <w:rsid w:val="00A96856"/>
    <w:rsid w:val="00AA12DB"/>
    <w:rsid w:val="00AA1BD8"/>
    <w:rsid w:val="00AA4340"/>
    <w:rsid w:val="00AB0277"/>
    <w:rsid w:val="00AB0281"/>
    <w:rsid w:val="00AB1197"/>
    <w:rsid w:val="00AB1B1A"/>
    <w:rsid w:val="00AB324C"/>
    <w:rsid w:val="00AB4E24"/>
    <w:rsid w:val="00AB6A0D"/>
    <w:rsid w:val="00AB6E64"/>
    <w:rsid w:val="00AC03F3"/>
    <w:rsid w:val="00AC3EFE"/>
    <w:rsid w:val="00AC7136"/>
    <w:rsid w:val="00AC71C1"/>
    <w:rsid w:val="00AD0A42"/>
    <w:rsid w:val="00AD1014"/>
    <w:rsid w:val="00AD3251"/>
    <w:rsid w:val="00AD3C09"/>
    <w:rsid w:val="00AD71C4"/>
    <w:rsid w:val="00AE0411"/>
    <w:rsid w:val="00AE2C97"/>
    <w:rsid w:val="00AE2DF4"/>
    <w:rsid w:val="00AE64EA"/>
    <w:rsid w:val="00AE78DD"/>
    <w:rsid w:val="00AF0B50"/>
    <w:rsid w:val="00AF1B98"/>
    <w:rsid w:val="00AF23A7"/>
    <w:rsid w:val="00AF2932"/>
    <w:rsid w:val="00AF2EB3"/>
    <w:rsid w:val="00AF400D"/>
    <w:rsid w:val="00AF45D1"/>
    <w:rsid w:val="00AF495F"/>
    <w:rsid w:val="00AF4EEE"/>
    <w:rsid w:val="00AF5B0D"/>
    <w:rsid w:val="00AF70EA"/>
    <w:rsid w:val="00AF79EE"/>
    <w:rsid w:val="00B0053D"/>
    <w:rsid w:val="00B024AE"/>
    <w:rsid w:val="00B02726"/>
    <w:rsid w:val="00B02DFE"/>
    <w:rsid w:val="00B038BF"/>
    <w:rsid w:val="00B06322"/>
    <w:rsid w:val="00B07781"/>
    <w:rsid w:val="00B07B7E"/>
    <w:rsid w:val="00B1179C"/>
    <w:rsid w:val="00B13970"/>
    <w:rsid w:val="00B14E14"/>
    <w:rsid w:val="00B1507C"/>
    <w:rsid w:val="00B15977"/>
    <w:rsid w:val="00B15D18"/>
    <w:rsid w:val="00B16CCD"/>
    <w:rsid w:val="00B2374F"/>
    <w:rsid w:val="00B254B4"/>
    <w:rsid w:val="00B2585C"/>
    <w:rsid w:val="00B26732"/>
    <w:rsid w:val="00B26BF6"/>
    <w:rsid w:val="00B278E9"/>
    <w:rsid w:val="00B27DAA"/>
    <w:rsid w:val="00B300C7"/>
    <w:rsid w:val="00B31A98"/>
    <w:rsid w:val="00B31C00"/>
    <w:rsid w:val="00B32F40"/>
    <w:rsid w:val="00B336B3"/>
    <w:rsid w:val="00B34A03"/>
    <w:rsid w:val="00B3582B"/>
    <w:rsid w:val="00B374FB"/>
    <w:rsid w:val="00B3797E"/>
    <w:rsid w:val="00B4135D"/>
    <w:rsid w:val="00B41660"/>
    <w:rsid w:val="00B42C30"/>
    <w:rsid w:val="00B43668"/>
    <w:rsid w:val="00B44C30"/>
    <w:rsid w:val="00B46650"/>
    <w:rsid w:val="00B47E62"/>
    <w:rsid w:val="00B506A5"/>
    <w:rsid w:val="00B50D60"/>
    <w:rsid w:val="00B5148A"/>
    <w:rsid w:val="00B514F8"/>
    <w:rsid w:val="00B51AA9"/>
    <w:rsid w:val="00B52383"/>
    <w:rsid w:val="00B558A5"/>
    <w:rsid w:val="00B613EE"/>
    <w:rsid w:val="00B643C9"/>
    <w:rsid w:val="00B6676D"/>
    <w:rsid w:val="00B678E6"/>
    <w:rsid w:val="00B71DCF"/>
    <w:rsid w:val="00B72A87"/>
    <w:rsid w:val="00B76369"/>
    <w:rsid w:val="00B77E15"/>
    <w:rsid w:val="00B77FB8"/>
    <w:rsid w:val="00B80FEE"/>
    <w:rsid w:val="00B85482"/>
    <w:rsid w:val="00B8552A"/>
    <w:rsid w:val="00B85A65"/>
    <w:rsid w:val="00B87D3C"/>
    <w:rsid w:val="00B90199"/>
    <w:rsid w:val="00B906C8"/>
    <w:rsid w:val="00B90E44"/>
    <w:rsid w:val="00B9179F"/>
    <w:rsid w:val="00B92180"/>
    <w:rsid w:val="00B939BA"/>
    <w:rsid w:val="00B93F3A"/>
    <w:rsid w:val="00B973BB"/>
    <w:rsid w:val="00B978D6"/>
    <w:rsid w:val="00BA0456"/>
    <w:rsid w:val="00BA6B76"/>
    <w:rsid w:val="00BA6CAE"/>
    <w:rsid w:val="00BA728C"/>
    <w:rsid w:val="00BB1DFB"/>
    <w:rsid w:val="00BB3702"/>
    <w:rsid w:val="00BB3787"/>
    <w:rsid w:val="00BB611B"/>
    <w:rsid w:val="00BC272B"/>
    <w:rsid w:val="00BC4E99"/>
    <w:rsid w:val="00BC72A6"/>
    <w:rsid w:val="00BC7688"/>
    <w:rsid w:val="00BD0F4F"/>
    <w:rsid w:val="00BD10CD"/>
    <w:rsid w:val="00BD33DC"/>
    <w:rsid w:val="00BD3F43"/>
    <w:rsid w:val="00BD4ECF"/>
    <w:rsid w:val="00BD762C"/>
    <w:rsid w:val="00BE0586"/>
    <w:rsid w:val="00BE0623"/>
    <w:rsid w:val="00BF0A5B"/>
    <w:rsid w:val="00BF37F3"/>
    <w:rsid w:val="00BF742A"/>
    <w:rsid w:val="00BF7D83"/>
    <w:rsid w:val="00C00E62"/>
    <w:rsid w:val="00C01F2C"/>
    <w:rsid w:val="00C03307"/>
    <w:rsid w:val="00C05B5D"/>
    <w:rsid w:val="00C06745"/>
    <w:rsid w:val="00C07FBE"/>
    <w:rsid w:val="00C110C6"/>
    <w:rsid w:val="00C11846"/>
    <w:rsid w:val="00C165E2"/>
    <w:rsid w:val="00C20845"/>
    <w:rsid w:val="00C215DE"/>
    <w:rsid w:val="00C21F7A"/>
    <w:rsid w:val="00C22185"/>
    <w:rsid w:val="00C234E2"/>
    <w:rsid w:val="00C2411B"/>
    <w:rsid w:val="00C24FC7"/>
    <w:rsid w:val="00C251D7"/>
    <w:rsid w:val="00C264C1"/>
    <w:rsid w:val="00C26D4E"/>
    <w:rsid w:val="00C2792E"/>
    <w:rsid w:val="00C30D89"/>
    <w:rsid w:val="00C310DB"/>
    <w:rsid w:val="00C324A6"/>
    <w:rsid w:val="00C3319F"/>
    <w:rsid w:val="00C34EA2"/>
    <w:rsid w:val="00C417DD"/>
    <w:rsid w:val="00C41DD4"/>
    <w:rsid w:val="00C427AA"/>
    <w:rsid w:val="00C42F0F"/>
    <w:rsid w:val="00C4441D"/>
    <w:rsid w:val="00C5206C"/>
    <w:rsid w:val="00C61799"/>
    <w:rsid w:val="00C621AA"/>
    <w:rsid w:val="00C64BE5"/>
    <w:rsid w:val="00C67260"/>
    <w:rsid w:val="00C675AD"/>
    <w:rsid w:val="00C71318"/>
    <w:rsid w:val="00C742C5"/>
    <w:rsid w:val="00C75729"/>
    <w:rsid w:val="00C77C97"/>
    <w:rsid w:val="00C80592"/>
    <w:rsid w:val="00C80B9D"/>
    <w:rsid w:val="00C81339"/>
    <w:rsid w:val="00C829D9"/>
    <w:rsid w:val="00C83CA5"/>
    <w:rsid w:val="00C8479C"/>
    <w:rsid w:val="00C84BE2"/>
    <w:rsid w:val="00C85ADC"/>
    <w:rsid w:val="00C87548"/>
    <w:rsid w:val="00C917A0"/>
    <w:rsid w:val="00C92999"/>
    <w:rsid w:val="00C939A5"/>
    <w:rsid w:val="00C94A07"/>
    <w:rsid w:val="00CA0268"/>
    <w:rsid w:val="00CA0285"/>
    <w:rsid w:val="00CA0A38"/>
    <w:rsid w:val="00CA0AD5"/>
    <w:rsid w:val="00CA18B2"/>
    <w:rsid w:val="00CA224C"/>
    <w:rsid w:val="00CA2A5F"/>
    <w:rsid w:val="00CA42B6"/>
    <w:rsid w:val="00CA65D3"/>
    <w:rsid w:val="00CA6817"/>
    <w:rsid w:val="00CA7C2D"/>
    <w:rsid w:val="00CB04DA"/>
    <w:rsid w:val="00CB1665"/>
    <w:rsid w:val="00CB2343"/>
    <w:rsid w:val="00CB2DAD"/>
    <w:rsid w:val="00CB3983"/>
    <w:rsid w:val="00CB5957"/>
    <w:rsid w:val="00CB5F58"/>
    <w:rsid w:val="00CB6950"/>
    <w:rsid w:val="00CC088A"/>
    <w:rsid w:val="00CC08B5"/>
    <w:rsid w:val="00CC0EE9"/>
    <w:rsid w:val="00CC1C5A"/>
    <w:rsid w:val="00CC20B1"/>
    <w:rsid w:val="00CC5698"/>
    <w:rsid w:val="00CC572E"/>
    <w:rsid w:val="00CD25C6"/>
    <w:rsid w:val="00CD2EE9"/>
    <w:rsid w:val="00CD36F2"/>
    <w:rsid w:val="00CD683E"/>
    <w:rsid w:val="00CD6FA5"/>
    <w:rsid w:val="00CD7B06"/>
    <w:rsid w:val="00CE06A9"/>
    <w:rsid w:val="00CE2259"/>
    <w:rsid w:val="00CE35EB"/>
    <w:rsid w:val="00CE3B68"/>
    <w:rsid w:val="00CE46C6"/>
    <w:rsid w:val="00CE555C"/>
    <w:rsid w:val="00CE5678"/>
    <w:rsid w:val="00CE5AFD"/>
    <w:rsid w:val="00CE6836"/>
    <w:rsid w:val="00CF0938"/>
    <w:rsid w:val="00CF2FB1"/>
    <w:rsid w:val="00CF49C3"/>
    <w:rsid w:val="00D00267"/>
    <w:rsid w:val="00D002B0"/>
    <w:rsid w:val="00D0292C"/>
    <w:rsid w:val="00D02E05"/>
    <w:rsid w:val="00D03625"/>
    <w:rsid w:val="00D03B5F"/>
    <w:rsid w:val="00D049E9"/>
    <w:rsid w:val="00D04D21"/>
    <w:rsid w:val="00D0506D"/>
    <w:rsid w:val="00D05C92"/>
    <w:rsid w:val="00D07969"/>
    <w:rsid w:val="00D122DB"/>
    <w:rsid w:val="00D1459B"/>
    <w:rsid w:val="00D14AB7"/>
    <w:rsid w:val="00D157FA"/>
    <w:rsid w:val="00D229E2"/>
    <w:rsid w:val="00D231BB"/>
    <w:rsid w:val="00D25671"/>
    <w:rsid w:val="00D25A6E"/>
    <w:rsid w:val="00D266D5"/>
    <w:rsid w:val="00D27FF5"/>
    <w:rsid w:val="00D308E5"/>
    <w:rsid w:val="00D30B3D"/>
    <w:rsid w:val="00D31573"/>
    <w:rsid w:val="00D325BD"/>
    <w:rsid w:val="00D32628"/>
    <w:rsid w:val="00D3360D"/>
    <w:rsid w:val="00D35278"/>
    <w:rsid w:val="00D36C07"/>
    <w:rsid w:val="00D37385"/>
    <w:rsid w:val="00D37E7D"/>
    <w:rsid w:val="00D40015"/>
    <w:rsid w:val="00D43EE8"/>
    <w:rsid w:val="00D47429"/>
    <w:rsid w:val="00D479C5"/>
    <w:rsid w:val="00D513EC"/>
    <w:rsid w:val="00D51E68"/>
    <w:rsid w:val="00D51EEF"/>
    <w:rsid w:val="00D524C3"/>
    <w:rsid w:val="00D53E8E"/>
    <w:rsid w:val="00D56C3E"/>
    <w:rsid w:val="00D60D40"/>
    <w:rsid w:val="00D60E4D"/>
    <w:rsid w:val="00D6221B"/>
    <w:rsid w:val="00D62AA2"/>
    <w:rsid w:val="00D62AF1"/>
    <w:rsid w:val="00D62EDA"/>
    <w:rsid w:val="00D636D1"/>
    <w:rsid w:val="00D636FF"/>
    <w:rsid w:val="00D65317"/>
    <w:rsid w:val="00D702C9"/>
    <w:rsid w:val="00D7042E"/>
    <w:rsid w:val="00D729D1"/>
    <w:rsid w:val="00D738B2"/>
    <w:rsid w:val="00D73A17"/>
    <w:rsid w:val="00D73CC0"/>
    <w:rsid w:val="00D73DE6"/>
    <w:rsid w:val="00D75BB6"/>
    <w:rsid w:val="00D7621C"/>
    <w:rsid w:val="00D76AC9"/>
    <w:rsid w:val="00D76D1D"/>
    <w:rsid w:val="00D7788F"/>
    <w:rsid w:val="00D80744"/>
    <w:rsid w:val="00D80BC9"/>
    <w:rsid w:val="00D80D90"/>
    <w:rsid w:val="00D82049"/>
    <w:rsid w:val="00D84B62"/>
    <w:rsid w:val="00D8555D"/>
    <w:rsid w:val="00D85801"/>
    <w:rsid w:val="00D85ECE"/>
    <w:rsid w:val="00D86E20"/>
    <w:rsid w:val="00D91F64"/>
    <w:rsid w:val="00D92BD1"/>
    <w:rsid w:val="00D96A89"/>
    <w:rsid w:val="00D971B7"/>
    <w:rsid w:val="00D97295"/>
    <w:rsid w:val="00DA14F9"/>
    <w:rsid w:val="00DA2164"/>
    <w:rsid w:val="00DA3ABE"/>
    <w:rsid w:val="00DA3DF4"/>
    <w:rsid w:val="00DA4B56"/>
    <w:rsid w:val="00DA5C28"/>
    <w:rsid w:val="00DA7346"/>
    <w:rsid w:val="00DB23F7"/>
    <w:rsid w:val="00DB2FEE"/>
    <w:rsid w:val="00DB4876"/>
    <w:rsid w:val="00DB5A96"/>
    <w:rsid w:val="00DB7363"/>
    <w:rsid w:val="00DC181C"/>
    <w:rsid w:val="00DC1887"/>
    <w:rsid w:val="00DC42D7"/>
    <w:rsid w:val="00DC4C89"/>
    <w:rsid w:val="00DC66F1"/>
    <w:rsid w:val="00DD1431"/>
    <w:rsid w:val="00DD1B5F"/>
    <w:rsid w:val="00DD2563"/>
    <w:rsid w:val="00DD386F"/>
    <w:rsid w:val="00DD61F4"/>
    <w:rsid w:val="00DD6C66"/>
    <w:rsid w:val="00DE22DB"/>
    <w:rsid w:val="00DE4CCD"/>
    <w:rsid w:val="00DE7176"/>
    <w:rsid w:val="00DF04AF"/>
    <w:rsid w:val="00DF163F"/>
    <w:rsid w:val="00DF169B"/>
    <w:rsid w:val="00DF1F01"/>
    <w:rsid w:val="00DF62A9"/>
    <w:rsid w:val="00DF640D"/>
    <w:rsid w:val="00E019D4"/>
    <w:rsid w:val="00E01FC6"/>
    <w:rsid w:val="00E047A8"/>
    <w:rsid w:val="00E06791"/>
    <w:rsid w:val="00E12AC4"/>
    <w:rsid w:val="00E160A4"/>
    <w:rsid w:val="00E161A1"/>
    <w:rsid w:val="00E16880"/>
    <w:rsid w:val="00E175D3"/>
    <w:rsid w:val="00E226EB"/>
    <w:rsid w:val="00E23675"/>
    <w:rsid w:val="00E239CA"/>
    <w:rsid w:val="00E32B32"/>
    <w:rsid w:val="00E33A3F"/>
    <w:rsid w:val="00E409D2"/>
    <w:rsid w:val="00E4220B"/>
    <w:rsid w:val="00E42E2E"/>
    <w:rsid w:val="00E4431E"/>
    <w:rsid w:val="00E445B4"/>
    <w:rsid w:val="00E44B6D"/>
    <w:rsid w:val="00E45369"/>
    <w:rsid w:val="00E46E6D"/>
    <w:rsid w:val="00E51A33"/>
    <w:rsid w:val="00E522D2"/>
    <w:rsid w:val="00E5759E"/>
    <w:rsid w:val="00E57840"/>
    <w:rsid w:val="00E615E1"/>
    <w:rsid w:val="00E63956"/>
    <w:rsid w:val="00E63F01"/>
    <w:rsid w:val="00E64B98"/>
    <w:rsid w:val="00E67DA0"/>
    <w:rsid w:val="00E70CD7"/>
    <w:rsid w:val="00E7225E"/>
    <w:rsid w:val="00E7504A"/>
    <w:rsid w:val="00E75981"/>
    <w:rsid w:val="00E814D1"/>
    <w:rsid w:val="00E81DC7"/>
    <w:rsid w:val="00E82336"/>
    <w:rsid w:val="00E826C6"/>
    <w:rsid w:val="00E83CF5"/>
    <w:rsid w:val="00E86658"/>
    <w:rsid w:val="00E90A1F"/>
    <w:rsid w:val="00E90AD7"/>
    <w:rsid w:val="00E90B5D"/>
    <w:rsid w:val="00E90DCF"/>
    <w:rsid w:val="00E91FF2"/>
    <w:rsid w:val="00E922D8"/>
    <w:rsid w:val="00E92710"/>
    <w:rsid w:val="00E92CFA"/>
    <w:rsid w:val="00EA06A2"/>
    <w:rsid w:val="00EA0FE9"/>
    <w:rsid w:val="00EA3C92"/>
    <w:rsid w:val="00EA3F28"/>
    <w:rsid w:val="00EA4BC5"/>
    <w:rsid w:val="00EA4E3F"/>
    <w:rsid w:val="00EB1F1A"/>
    <w:rsid w:val="00EC14A7"/>
    <w:rsid w:val="00EC282C"/>
    <w:rsid w:val="00EC4F7A"/>
    <w:rsid w:val="00ED23B5"/>
    <w:rsid w:val="00ED6295"/>
    <w:rsid w:val="00ED6ED8"/>
    <w:rsid w:val="00EE0CB5"/>
    <w:rsid w:val="00EE1614"/>
    <w:rsid w:val="00EE1D04"/>
    <w:rsid w:val="00EE30B3"/>
    <w:rsid w:val="00EF23EB"/>
    <w:rsid w:val="00EF3E1F"/>
    <w:rsid w:val="00EF5424"/>
    <w:rsid w:val="00EF554D"/>
    <w:rsid w:val="00EF588E"/>
    <w:rsid w:val="00EF6E28"/>
    <w:rsid w:val="00EF76AA"/>
    <w:rsid w:val="00F03A8A"/>
    <w:rsid w:val="00F03D7A"/>
    <w:rsid w:val="00F03EFA"/>
    <w:rsid w:val="00F04F42"/>
    <w:rsid w:val="00F0521E"/>
    <w:rsid w:val="00F06EA8"/>
    <w:rsid w:val="00F06F2B"/>
    <w:rsid w:val="00F1068A"/>
    <w:rsid w:val="00F113D6"/>
    <w:rsid w:val="00F11A3D"/>
    <w:rsid w:val="00F1228C"/>
    <w:rsid w:val="00F145B5"/>
    <w:rsid w:val="00F16167"/>
    <w:rsid w:val="00F16F40"/>
    <w:rsid w:val="00F1728E"/>
    <w:rsid w:val="00F20788"/>
    <w:rsid w:val="00F20BCF"/>
    <w:rsid w:val="00F21479"/>
    <w:rsid w:val="00F22A33"/>
    <w:rsid w:val="00F2342C"/>
    <w:rsid w:val="00F250E9"/>
    <w:rsid w:val="00F25D1C"/>
    <w:rsid w:val="00F26568"/>
    <w:rsid w:val="00F30497"/>
    <w:rsid w:val="00F3055D"/>
    <w:rsid w:val="00F33A33"/>
    <w:rsid w:val="00F34030"/>
    <w:rsid w:val="00F358CB"/>
    <w:rsid w:val="00F40BC2"/>
    <w:rsid w:val="00F418D0"/>
    <w:rsid w:val="00F41D04"/>
    <w:rsid w:val="00F425B2"/>
    <w:rsid w:val="00F44DB8"/>
    <w:rsid w:val="00F4661D"/>
    <w:rsid w:val="00F46744"/>
    <w:rsid w:val="00F467BA"/>
    <w:rsid w:val="00F505C0"/>
    <w:rsid w:val="00F52D87"/>
    <w:rsid w:val="00F52EF6"/>
    <w:rsid w:val="00F54802"/>
    <w:rsid w:val="00F548C7"/>
    <w:rsid w:val="00F55CF6"/>
    <w:rsid w:val="00F60252"/>
    <w:rsid w:val="00F60D48"/>
    <w:rsid w:val="00F61182"/>
    <w:rsid w:val="00F6239E"/>
    <w:rsid w:val="00F63206"/>
    <w:rsid w:val="00F65AA6"/>
    <w:rsid w:val="00F71870"/>
    <w:rsid w:val="00F7495A"/>
    <w:rsid w:val="00F7617C"/>
    <w:rsid w:val="00F765D9"/>
    <w:rsid w:val="00F8261D"/>
    <w:rsid w:val="00F852E6"/>
    <w:rsid w:val="00F864FC"/>
    <w:rsid w:val="00F86C46"/>
    <w:rsid w:val="00F87916"/>
    <w:rsid w:val="00F90B41"/>
    <w:rsid w:val="00F9509D"/>
    <w:rsid w:val="00F96D72"/>
    <w:rsid w:val="00F975F1"/>
    <w:rsid w:val="00F97F5A"/>
    <w:rsid w:val="00FA032C"/>
    <w:rsid w:val="00FA05D5"/>
    <w:rsid w:val="00FA0CB3"/>
    <w:rsid w:val="00FA192D"/>
    <w:rsid w:val="00FA2F8F"/>
    <w:rsid w:val="00FA3046"/>
    <w:rsid w:val="00FA362A"/>
    <w:rsid w:val="00FA4A41"/>
    <w:rsid w:val="00FA53DD"/>
    <w:rsid w:val="00FA54D9"/>
    <w:rsid w:val="00FB0EDE"/>
    <w:rsid w:val="00FB12B5"/>
    <w:rsid w:val="00FB3328"/>
    <w:rsid w:val="00FB33A2"/>
    <w:rsid w:val="00FB57C6"/>
    <w:rsid w:val="00FB5B70"/>
    <w:rsid w:val="00FB7D03"/>
    <w:rsid w:val="00FC26AC"/>
    <w:rsid w:val="00FC2EC2"/>
    <w:rsid w:val="00FC32FC"/>
    <w:rsid w:val="00FC34AD"/>
    <w:rsid w:val="00FC42E2"/>
    <w:rsid w:val="00FC55BE"/>
    <w:rsid w:val="00FC55DE"/>
    <w:rsid w:val="00FC5779"/>
    <w:rsid w:val="00FC676B"/>
    <w:rsid w:val="00FC6ECA"/>
    <w:rsid w:val="00FC6FFC"/>
    <w:rsid w:val="00FC798A"/>
    <w:rsid w:val="00FD0596"/>
    <w:rsid w:val="00FD32A4"/>
    <w:rsid w:val="00FD35E2"/>
    <w:rsid w:val="00FD4B8C"/>
    <w:rsid w:val="00FD591E"/>
    <w:rsid w:val="00FD67AB"/>
    <w:rsid w:val="00FE4C07"/>
    <w:rsid w:val="00FE7C80"/>
    <w:rsid w:val="00FF0C3D"/>
    <w:rsid w:val="00FF0F0B"/>
    <w:rsid w:val="00FF4C45"/>
    <w:rsid w:val="00FF4E4D"/>
    <w:rsid w:val="00FF523E"/>
    <w:rsid w:val="00FF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768EA"/>
  <w15:docId w15:val="{70A387C4-6F90-4144-B449-D5996AE6B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0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6BE0"/>
    <w:pPr>
      <w:spacing w:line="360" w:lineRule="auto"/>
      <w:ind w:left="709" w:hanging="709"/>
      <w:jc w:val="both"/>
    </w:pPr>
    <w:rPr>
      <w:sz w:val="24"/>
    </w:rPr>
  </w:style>
  <w:style w:type="paragraph" w:styleId="Nagwek1">
    <w:name w:val="heading 1"/>
    <w:basedOn w:val="Normalny"/>
    <w:next w:val="Normalny"/>
    <w:link w:val="Nagwek1Znak"/>
    <w:qFormat/>
    <w:rsid w:val="0094774B"/>
    <w:pPr>
      <w:keepNext/>
      <w:ind w:left="0" w:firstLine="0"/>
      <w:jc w:val="right"/>
      <w:outlineLvl w:val="0"/>
    </w:pPr>
    <w:rPr>
      <w:b/>
      <w:bCs/>
      <w:sz w:val="28"/>
    </w:rPr>
  </w:style>
  <w:style w:type="paragraph" w:styleId="Nagwek2">
    <w:name w:val="heading 2"/>
    <w:basedOn w:val="Normalny"/>
    <w:next w:val="Normalny"/>
    <w:link w:val="Nagwek2Znak"/>
    <w:qFormat/>
    <w:rsid w:val="0094774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94774B"/>
    <w:pPr>
      <w:keepNext/>
      <w:spacing w:line="240" w:lineRule="auto"/>
      <w:ind w:left="0" w:firstLine="0"/>
      <w:jc w:val="left"/>
      <w:outlineLvl w:val="2"/>
    </w:pPr>
    <w:rPr>
      <w:b/>
      <w:b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D35278"/>
    <w:pPr>
      <w:keepNext/>
      <w:spacing w:before="240" w:after="60" w:line="240" w:lineRule="auto"/>
      <w:ind w:left="0" w:firstLine="45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4774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44570E"/>
    <w:rPr>
      <w:b/>
      <w:bCs/>
      <w:sz w:val="28"/>
    </w:rPr>
  </w:style>
  <w:style w:type="character" w:customStyle="1" w:styleId="Nagwek2Znak">
    <w:name w:val="Nagłówek 2 Znak"/>
    <w:link w:val="Nagwek2"/>
    <w:rsid w:val="0044570E"/>
    <w:rPr>
      <w:rFonts w:ascii="Arial" w:hAnsi="Arial" w:cs="Arial"/>
      <w:b/>
      <w:bCs/>
      <w:i/>
      <w:iCs/>
      <w:sz w:val="28"/>
      <w:szCs w:val="28"/>
    </w:rPr>
  </w:style>
  <w:style w:type="character" w:customStyle="1" w:styleId="Znak1">
    <w:name w:val="Znak1"/>
    <w:rsid w:val="0094774B"/>
    <w:rPr>
      <w:rFonts w:ascii="Calibri" w:hAnsi="Calibri"/>
      <w:b/>
      <w:bCs/>
      <w:i/>
      <w:iCs/>
      <w:noProof w:val="0"/>
      <w:sz w:val="26"/>
      <w:szCs w:val="26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94774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4774B"/>
    <w:pPr>
      <w:tabs>
        <w:tab w:val="center" w:pos="4536"/>
        <w:tab w:val="right" w:pos="9072"/>
      </w:tabs>
    </w:pPr>
  </w:style>
  <w:style w:type="character" w:customStyle="1" w:styleId="Znak">
    <w:name w:val="Znak"/>
    <w:rsid w:val="0094774B"/>
    <w:rPr>
      <w:noProof w:val="0"/>
      <w:sz w:val="24"/>
      <w:lang w:val="pl-PL" w:eastAsia="pl-PL" w:bidi="ar-SA"/>
    </w:rPr>
  </w:style>
  <w:style w:type="paragraph" w:styleId="Podtytu">
    <w:name w:val="Subtitle"/>
    <w:basedOn w:val="Normalny"/>
    <w:qFormat/>
    <w:rsid w:val="0094774B"/>
    <w:pPr>
      <w:ind w:left="0" w:firstLine="0"/>
      <w:jc w:val="center"/>
    </w:pPr>
    <w:rPr>
      <w:b/>
      <w:bCs/>
      <w:sz w:val="28"/>
      <w:szCs w:val="24"/>
    </w:rPr>
  </w:style>
  <w:style w:type="character" w:styleId="Hipercze">
    <w:name w:val="Hyperlink"/>
    <w:uiPriority w:val="99"/>
    <w:rsid w:val="0094774B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4774B"/>
    <w:pPr>
      <w:spacing w:line="240" w:lineRule="auto"/>
      <w:ind w:left="0" w:firstLine="0"/>
      <w:jc w:val="center"/>
    </w:pPr>
    <w:rPr>
      <w:szCs w:val="24"/>
    </w:rPr>
  </w:style>
  <w:style w:type="character" w:customStyle="1" w:styleId="TekstpodstawowyZnak">
    <w:name w:val="Tekst podstawowy Znak"/>
    <w:link w:val="Tekstpodstawowy"/>
    <w:rsid w:val="0044570E"/>
    <w:rPr>
      <w:sz w:val="24"/>
      <w:szCs w:val="24"/>
    </w:rPr>
  </w:style>
  <w:style w:type="paragraph" w:styleId="Tekstpodstawowy2">
    <w:name w:val="Body Text 2"/>
    <w:basedOn w:val="Normalny"/>
    <w:rsid w:val="0094774B"/>
    <w:pPr>
      <w:spacing w:after="120" w:line="480" w:lineRule="auto"/>
    </w:pPr>
  </w:style>
  <w:style w:type="paragraph" w:styleId="Spistreci1">
    <w:name w:val="toc 1"/>
    <w:basedOn w:val="Normalny"/>
    <w:next w:val="Normalny"/>
    <w:autoRedefine/>
    <w:uiPriority w:val="39"/>
    <w:rsid w:val="0094774B"/>
    <w:pPr>
      <w:tabs>
        <w:tab w:val="left" w:pos="720"/>
        <w:tab w:val="right" w:leader="dot" w:pos="9062"/>
      </w:tabs>
      <w:spacing w:before="120" w:after="120" w:line="240" w:lineRule="auto"/>
      <w:ind w:left="0" w:firstLine="0"/>
      <w:jc w:val="left"/>
    </w:pPr>
    <w:rPr>
      <w:rFonts w:ascii="Tahoma" w:hAnsi="Tahoma" w:cs="Tahoma"/>
      <w:b/>
      <w:bCs/>
      <w:caps/>
      <w:noProof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rsid w:val="0094774B"/>
    <w:pPr>
      <w:spacing w:line="240" w:lineRule="auto"/>
      <w:ind w:left="240" w:firstLine="0"/>
      <w:jc w:val="left"/>
    </w:pPr>
    <w:rPr>
      <w:smallCaps/>
      <w:sz w:val="20"/>
    </w:rPr>
  </w:style>
  <w:style w:type="paragraph" w:styleId="Spistreci3">
    <w:name w:val="toc 3"/>
    <w:basedOn w:val="Normalny"/>
    <w:next w:val="Normalny"/>
    <w:autoRedefine/>
    <w:uiPriority w:val="39"/>
    <w:rsid w:val="0094774B"/>
    <w:pPr>
      <w:tabs>
        <w:tab w:val="left" w:pos="1080"/>
        <w:tab w:val="right" w:leader="dot" w:pos="9062"/>
      </w:tabs>
      <w:spacing w:line="240" w:lineRule="auto"/>
      <w:ind w:left="480" w:firstLine="0"/>
      <w:jc w:val="left"/>
    </w:pPr>
    <w:rPr>
      <w:i/>
      <w:iCs/>
      <w:sz w:val="20"/>
    </w:rPr>
  </w:style>
  <w:style w:type="paragraph" w:styleId="Tekstpodstawowywcity">
    <w:name w:val="Body Text Indent"/>
    <w:basedOn w:val="Normalny"/>
    <w:rsid w:val="0094774B"/>
    <w:pPr>
      <w:spacing w:after="120"/>
      <w:ind w:left="283"/>
    </w:pPr>
  </w:style>
  <w:style w:type="character" w:customStyle="1" w:styleId="NormalnyWebZnak">
    <w:name w:val="Normalny (Web) Znak"/>
    <w:rsid w:val="0094774B"/>
    <w:rPr>
      <w:noProof w:val="0"/>
      <w:sz w:val="24"/>
      <w:szCs w:val="24"/>
      <w:lang w:val="pl-PL" w:eastAsia="pl-PL" w:bidi="ar-SA"/>
    </w:rPr>
  </w:style>
  <w:style w:type="paragraph" w:styleId="Zwykytekst">
    <w:name w:val="Plain Text"/>
    <w:basedOn w:val="Normalny"/>
    <w:rsid w:val="0094774B"/>
    <w:pPr>
      <w:spacing w:line="240" w:lineRule="auto"/>
      <w:ind w:left="0" w:firstLine="0"/>
      <w:jc w:val="left"/>
    </w:pPr>
    <w:rPr>
      <w:rFonts w:ascii="Courier New" w:hAnsi="Courier New"/>
      <w:sz w:val="20"/>
    </w:rPr>
  </w:style>
  <w:style w:type="paragraph" w:customStyle="1" w:styleId="NormalnyWeb1">
    <w:name w:val="Normalny (Web)1"/>
    <w:aliases w:val="Normalny (Web) Znak2,Normalny (Web) Znak1 Znak,Normalny (Web) Znak1"/>
    <w:basedOn w:val="Normalny"/>
    <w:rsid w:val="0094774B"/>
    <w:pPr>
      <w:spacing w:before="100" w:beforeAutospacing="1" w:after="100" w:afterAutospacing="1" w:line="240" w:lineRule="auto"/>
      <w:ind w:left="360" w:firstLine="0"/>
      <w:jc w:val="left"/>
    </w:pPr>
    <w:rPr>
      <w:sz w:val="28"/>
      <w:szCs w:val="28"/>
    </w:rPr>
  </w:style>
  <w:style w:type="paragraph" w:customStyle="1" w:styleId="Default">
    <w:name w:val="Default"/>
    <w:rsid w:val="0094774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tekst">
    <w:name w:val="Standardowy.tekst"/>
    <w:rsid w:val="0094774B"/>
    <w:pPr>
      <w:suppressAutoHyphens/>
      <w:overflowPunct w:val="0"/>
      <w:autoSpaceDE w:val="0"/>
      <w:jc w:val="both"/>
      <w:textAlignment w:val="baseline"/>
    </w:pPr>
    <w:rPr>
      <w:lang w:eastAsia="ar-SA"/>
    </w:rPr>
  </w:style>
  <w:style w:type="character" w:customStyle="1" w:styleId="text1">
    <w:name w:val="text1"/>
    <w:rsid w:val="0094774B"/>
    <w:rPr>
      <w:rFonts w:ascii="Verdana" w:hAnsi="Verdana" w:hint="default"/>
      <w:color w:val="000000"/>
      <w:sz w:val="15"/>
      <w:szCs w:val="15"/>
    </w:rPr>
  </w:style>
  <w:style w:type="character" w:styleId="UyteHipercze">
    <w:name w:val="FollowedHyperlink"/>
    <w:rsid w:val="0094774B"/>
    <w:rPr>
      <w:color w:val="800080"/>
      <w:u w:val="single"/>
    </w:rPr>
  </w:style>
  <w:style w:type="character" w:styleId="Numerstrony">
    <w:name w:val="page number"/>
    <w:basedOn w:val="Domylnaczcionkaakapitu"/>
    <w:rsid w:val="0094774B"/>
  </w:style>
  <w:style w:type="character" w:customStyle="1" w:styleId="textbold">
    <w:name w:val="text bold"/>
    <w:basedOn w:val="Domylnaczcionkaakapitu"/>
    <w:rsid w:val="0094774B"/>
  </w:style>
  <w:style w:type="character" w:customStyle="1" w:styleId="Znak4">
    <w:name w:val="Znak4"/>
    <w:rsid w:val="0094774B"/>
    <w:rPr>
      <w:rFonts w:ascii="Calibri" w:hAnsi="Calibri"/>
      <w:b/>
      <w:bCs/>
      <w:i/>
      <w:iCs/>
      <w:noProof w:val="0"/>
      <w:sz w:val="26"/>
      <w:szCs w:val="26"/>
      <w:lang w:val="pl-PL" w:eastAsia="pl-PL" w:bidi="ar-SA"/>
    </w:rPr>
  </w:style>
  <w:style w:type="paragraph" w:styleId="Tekstpodstawowy3">
    <w:name w:val="Body Text 3"/>
    <w:basedOn w:val="Normalny"/>
    <w:rsid w:val="0094774B"/>
    <w:pPr>
      <w:ind w:left="0" w:firstLine="0"/>
    </w:pPr>
  </w:style>
  <w:style w:type="paragraph" w:customStyle="1" w:styleId="xl22">
    <w:name w:val="xl22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3">
    <w:name w:val="xl23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4">
    <w:name w:val="xl24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5">
    <w:name w:val="xl25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6">
    <w:name w:val="xl26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27">
    <w:name w:val="xl27"/>
    <w:basedOn w:val="Normalny"/>
    <w:rsid w:val="0094774B"/>
    <w:pPr>
      <w:spacing w:before="100" w:beforeAutospacing="1" w:after="100" w:afterAutospacing="1" w:line="240" w:lineRule="auto"/>
      <w:ind w:left="0" w:firstLine="0"/>
      <w:jc w:val="right"/>
    </w:pPr>
    <w:rPr>
      <w:szCs w:val="24"/>
    </w:rPr>
  </w:style>
  <w:style w:type="paragraph" w:customStyle="1" w:styleId="xl28">
    <w:name w:val="xl28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left="0" w:firstLine="0"/>
      <w:jc w:val="right"/>
    </w:pPr>
    <w:rPr>
      <w:szCs w:val="24"/>
    </w:rPr>
  </w:style>
  <w:style w:type="paragraph" w:customStyle="1" w:styleId="xl29">
    <w:name w:val="xl29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30">
    <w:name w:val="xl30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customStyle="1" w:styleId="xl31">
    <w:name w:val="xl31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ind w:left="0" w:firstLine="0"/>
      <w:jc w:val="right"/>
    </w:pPr>
    <w:rPr>
      <w:szCs w:val="24"/>
    </w:rPr>
  </w:style>
  <w:style w:type="paragraph" w:customStyle="1" w:styleId="xl32">
    <w:name w:val="xl32"/>
    <w:basedOn w:val="Normalny"/>
    <w:rsid w:val="009477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 w:line="240" w:lineRule="auto"/>
      <w:ind w:left="0" w:firstLine="0"/>
      <w:jc w:val="right"/>
    </w:pPr>
    <w:rPr>
      <w:szCs w:val="24"/>
    </w:rPr>
  </w:style>
  <w:style w:type="paragraph" w:customStyle="1" w:styleId="NormalnyWebNormalnyWebZnak2NormalnyWebZnak1ZnakNormalnyWebZnak1">
    <w:name w:val="Normalny (Web).Normalny (Web) Znak2.Normalny (Web) Znak1 Znak.Normalny (Web) Znak1"/>
    <w:basedOn w:val="Normalny"/>
    <w:rsid w:val="0094774B"/>
    <w:pPr>
      <w:spacing w:before="100" w:after="100" w:line="240" w:lineRule="auto"/>
      <w:ind w:left="360" w:firstLine="0"/>
      <w:jc w:val="left"/>
    </w:pPr>
    <w:rPr>
      <w:sz w:val="28"/>
      <w:szCs w:val="28"/>
    </w:rPr>
  </w:style>
  <w:style w:type="paragraph" w:styleId="Tekstpodstawowywcity2">
    <w:name w:val="Body Text Indent 2"/>
    <w:basedOn w:val="Normalny"/>
    <w:rsid w:val="0094774B"/>
    <w:pPr>
      <w:ind w:left="180" w:hanging="180"/>
    </w:pPr>
  </w:style>
  <w:style w:type="paragraph" w:customStyle="1" w:styleId="western">
    <w:name w:val="western"/>
    <w:basedOn w:val="Normalny"/>
    <w:rsid w:val="00883B35"/>
    <w:pPr>
      <w:spacing w:before="100" w:beforeAutospacing="1" w:after="119" w:line="300" w:lineRule="auto"/>
      <w:ind w:left="0" w:firstLine="709"/>
    </w:pPr>
    <w:rPr>
      <w:color w:val="000000"/>
      <w:sz w:val="20"/>
    </w:rPr>
  </w:style>
  <w:style w:type="paragraph" w:customStyle="1" w:styleId="xl33">
    <w:name w:val="xl33"/>
    <w:basedOn w:val="Normalny"/>
    <w:rsid w:val="00931AD3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hd w:val="clear" w:color="FFFF00" w:fill="FFFF00"/>
      <w:spacing w:before="100" w:beforeAutospacing="1" w:after="100" w:afterAutospacing="1" w:line="240" w:lineRule="auto"/>
      <w:ind w:left="0" w:firstLine="0"/>
      <w:jc w:val="left"/>
    </w:pPr>
    <w:rPr>
      <w:szCs w:val="24"/>
    </w:rPr>
  </w:style>
  <w:style w:type="paragraph" w:styleId="NormalnyWeb">
    <w:name w:val="Normal (Web)"/>
    <w:basedOn w:val="Normalny"/>
    <w:uiPriority w:val="99"/>
    <w:rsid w:val="00095B0E"/>
    <w:pPr>
      <w:spacing w:before="100" w:beforeAutospacing="1" w:after="100" w:afterAutospacing="1" w:line="240" w:lineRule="auto"/>
      <w:ind w:left="360" w:firstLine="0"/>
      <w:jc w:val="left"/>
    </w:pPr>
    <w:rPr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118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61182"/>
    <w:rPr>
      <w:rFonts w:ascii="Tahoma" w:hAnsi="Tahoma" w:cs="Tahoma"/>
      <w:sz w:val="16"/>
      <w:szCs w:val="16"/>
    </w:rPr>
  </w:style>
  <w:style w:type="paragraph" w:customStyle="1" w:styleId="FR1">
    <w:name w:val="FR1"/>
    <w:rsid w:val="009B4F8E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 w:val="22"/>
    </w:rPr>
  </w:style>
  <w:style w:type="paragraph" w:customStyle="1" w:styleId="Nagwek36">
    <w:name w:val="Nagłówek 36"/>
    <w:basedOn w:val="Normalny"/>
    <w:rsid w:val="009B4F8E"/>
    <w:pPr>
      <w:spacing w:line="240" w:lineRule="auto"/>
      <w:ind w:left="0" w:firstLine="0"/>
      <w:jc w:val="left"/>
      <w:outlineLvl w:val="3"/>
    </w:pPr>
    <w:rPr>
      <w:sz w:val="27"/>
      <w:szCs w:val="27"/>
    </w:rPr>
  </w:style>
  <w:style w:type="paragraph" w:styleId="Mapadokumentu">
    <w:name w:val="Document Map"/>
    <w:basedOn w:val="Normalny"/>
    <w:semiHidden/>
    <w:rsid w:val="00C742C5"/>
    <w:pPr>
      <w:shd w:val="clear" w:color="auto" w:fill="000080"/>
    </w:pPr>
    <w:rPr>
      <w:rFonts w:ascii="Tahoma" w:hAnsi="Tahoma" w:cs="Tahoma"/>
    </w:rPr>
  </w:style>
  <w:style w:type="paragraph" w:styleId="Akapitzlist">
    <w:name w:val="List Paragraph"/>
    <w:basedOn w:val="Normalny"/>
    <w:uiPriority w:val="34"/>
    <w:qFormat/>
    <w:rsid w:val="002F42D3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8B37EC"/>
    <w:pPr>
      <w:suppressAutoHyphens/>
      <w:spacing w:before="120" w:line="240" w:lineRule="auto"/>
      <w:ind w:left="0" w:firstLine="0"/>
    </w:pPr>
    <w:rPr>
      <w:b/>
      <w:bCs/>
      <w:kern w:val="1"/>
      <w:sz w:val="25"/>
      <w:szCs w:val="25"/>
    </w:rPr>
  </w:style>
  <w:style w:type="paragraph" w:customStyle="1" w:styleId="Akapitzlist1">
    <w:name w:val="Akapit z listą1"/>
    <w:basedOn w:val="Normalny"/>
    <w:rsid w:val="00194A27"/>
    <w:pPr>
      <w:suppressAutoHyphens/>
      <w:spacing w:line="276" w:lineRule="auto"/>
      <w:ind w:left="720" w:firstLine="0"/>
      <w:jc w:val="left"/>
    </w:pPr>
    <w:rPr>
      <w:rFonts w:ascii="Arial" w:hAnsi="Arial" w:cs="Arial"/>
      <w:kern w:val="1"/>
      <w:sz w:val="22"/>
      <w:szCs w:val="22"/>
      <w:lang w:eastAsia="en-US"/>
    </w:rPr>
  </w:style>
  <w:style w:type="table" w:styleId="Tabela-Siatka">
    <w:name w:val="Table Grid"/>
    <w:basedOn w:val="Standardowy"/>
    <w:rsid w:val="005E6742"/>
    <w:pPr>
      <w:spacing w:line="360" w:lineRule="auto"/>
      <w:ind w:left="709" w:hanging="709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uiPriority w:val="99"/>
    <w:rsid w:val="005E6742"/>
    <w:pPr>
      <w:suppressAutoHyphens/>
      <w:spacing w:line="240" w:lineRule="auto"/>
      <w:ind w:left="0" w:firstLine="0"/>
      <w:jc w:val="left"/>
    </w:pPr>
    <w:rPr>
      <w:rFonts w:ascii="Courier New" w:hAnsi="Courier New" w:cs="Courier New"/>
      <w:kern w:val="1"/>
      <w:sz w:val="20"/>
      <w:lang w:eastAsia="ar-SA"/>
    </w:rPr>
  </w:style>
  <w:style w:type="character" w:customStyle="1" w:styleId="Odwoaniedokomentarza1">
    <w:name w:val="Odwołanie do komentarza1"/>
    <w:rsid w:val="00993B7B"/>
    <w:rPr>
      <w:sz w:val="16"/>
      <w:szCs w:val="16"/>
    </w:rPr>
  </w:style>
  <w:style w:type="paragraph" w:customStyle="1" w:styleId="NormalnyWeb2">
    <w:name w:val="Normalny (Web)2"/>
    <w:basedOn w:val="Normalny"/>
    <w:rsid w:val="00A26A82"/>
    <w:pPr>
      <w:suppressAutoHyphens/>
      <w:spacing w:before="280" w:after="280" w:line="240" w:lineRule="auto"/>
      <w:ind w:left="0" w:firstLine="0"/>
    </w:pPr>
    <w:rPr>
      <w:kern w:val="1"/>
      <w:sz w:val="20"/>
    </w:rPr>
  </w:style>
  <w:style w:type="paragraph" w:customStyle="1" w:styleId="Zwykytekst2">
    <w:name w:val="Zwykły tekst2"/>
    <w:basedOn w:val="Normalny"/>
    <w:rsid w:val="00A26A82"/>
    <w:pPr>
      <w:suppressAutoHyphens/>
      <w:spacing w:line="240" w:lineRule="auto"/>
      <w:ind w:left="0" w:firstLine="0"/>
      <w:jc w:val="left"/>
    </w:pPr>
    <w:rPr>
      <w:rFonts w:ascii="Courier New" w:hAnsi="Courier New" w:cs="Courier New"/>
      <w:kern w:val="1"/>
      <w:sz w:val="20"/>
    </w:rPr>
  </w:style>
  <w:style w:type="character" w:customStyle="1" w:styleId="Nagwek4Znak">
    <w:name w:val="Nagłówek 4 Znak"/>
    <w:basedOn w:val="Domylnaczcionkaakapitu"/>
    <w:link w:val="Nagwek4"/>
    <w:rsid w:val="00D35278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D35278"/>
    <w:rPr>
      <w:sz w:val="24"/>
    </w:rPr>
  </w:style>
  <w:style w:type="character" w:styleId="Odwoanieprzypisukocowego">
    <w:name w:val="endnote reference"/>
    <w:basedOn w:val="Domylnaczcionkaakapitu"/>
    <w:semiHidden/>
    <w:rsid w:val="00D35278"/>
    <w:rPr>
      <w:vertAlign w:val="superscript"/>
    </w:rPr>
  </w:style>
  <w:style w:type="paragraph" w:customStyle="1" w:styleId="Nagwek10">
    <w:name w:val="Nagłówek1"/>
    <w:basedOn w:val="Normalny"/>
    <w:rsid w:val="00C03307"/>
    <w:pPr>
      <w:suppressLineNumbers/>
      <w:tabs>
        <w:tab w:val="center" w:pos="4819"/>
        <w:tab w:val="right" w:pos="9638"/>
      </w:tabs>
      <w:suppressAutoHyphens/>
      <w:spacing w:after="57" w:line="240" w:lineRule="auto"/>
      <w:ind w:left="0" w:firstLine="0"/>
    </w:pPr>
    <w:rPr>
      <w:rFonts w:eastAsia="NSimSun" w:cs="Arial"/>
      <w:kern w:val="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1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4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9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0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9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2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7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9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6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8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60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4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3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4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37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95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9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74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6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7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6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6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0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6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5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B86061-46ED-437F-8710-257CA7919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1455</Words>
  <Characters>8732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Rozwoj</Company>
  <LinksUpToDate>false</LinksUpToDate>
  <CharactersWithSpaces>10167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Dariusz Makowski</dc:creator>
  <cp:lastModifiedBy>Tadeusz Kuca</cp:lastModifiedBy>
  <cp:revision>94</cp:revision>
  <cp:lastPrinted>2017-10-09T11:50:00Z</cp:lastPrinted>
  <dcterms:created xsi:type="dcterms:W3CDTF">2019-03-06T13:13:00Z</dcterms:created>
  <dcterms:modified xsi:type="dcterms:W3CDTF">2024-08-30T08:15:00Z</dcterms:modified>
</cp:coreProperties>
</file>