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9A880" w14:textId="09218E98" w:rsidR="0064704F" w:rsidRPr="00B5649B" w:rsidRDefault="00A04396" w:rsidP="00970F2C">
      <w:pPr>
        <w:spacing w:line="480" w:lineRule="auto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>Załącznik nr 2</w:t>
      </w:r>
      <w:r w:rsidR="00D92CAC"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</w:t>
      </w:r>
      <w:r w:rsidR="0064704F"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>WZ</w:t>
      </w:r>
    </w:p>
    <w:p w14:paraId="18F840DD" w14:textId="77777777" w:rsidR="00D275AA" w:rsidRPr="00B5649B" w:rsidRDefault="00D275AA" w:rsidP="00970F2C">
      <w:pPr>
        <w:spacing w:line="480" w:lineRule="auto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07C639EE" w14:textId="372CF0DD" w:rsidR="001272A5" w:rsidRPr="00B5649B" w:rsidRDefault="001272A5" w:rsidP="00970F2C">
      <w:pPr>
        <w:ind w:right="-142"/>
        <w:rPr>
          <w:rFonts w:asciiTheme="minorHAnsi" w:eastAsia="Calibri" w:hAnsiTheme="minorHAnsi" w:cstheme="minorHAnsi"/>
          <w:sz w:val="22"/>
          <w:szCs w:val="22"/>
        </w:rPr>
      </w:pPr>
      <w:r w:rsidRPr="00B5649B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 xml:space="preserve">......    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5AA90ED0" w14:textId="7580B222" w:rsidR="001272A5" w:rsidRPr="002E1FC5" w:rsidRDefault="001272A5" w:rsidP="00970F2C">
      <w:pPr>
        <w:rPr>
          <w:rFonts w:asciiTheme="minorHAnsi" w:eastAsia="Calibri" w:hAnsiTheme="minorHAnsi" w:cstheme="minorHAnsi"/>
          <w:sz w:val="20"/>
          <w:szCs w:val="20"/>
        </w:rPr>
      </w:pPr>
      <w:r w:rsidRPr="002E1FC5">
        <w:rPr>
          <w:rFonts w:asciiTheme="minorHAnsi" w:eastAsia="Calibri" w:hAnsiTheme="minorHAnsi" w:cstheme="minorHAnsi"/>
          <w:sz w:val="20"/>
          <w:szCs w:val="20"/>
        </w:rPr>
        <w:t xml:space="preserve">Nazwa (firma) albo imię i nazwisko, siedziba                                             </w:t>
      </w:r>
      <w:r w:rsidR="00970F2C" w:rsidRPr="002E1FC5">
        <w:rPr>
          <w:rFonts w:asciiTheme="minorHAnsi" w:eastAsia="Calibri" w:hAnsiTheme="minorHAnsi" w:cstheme="minorHAnsi"/>
          <w:sz w:val="20"/>
          <w:szCs w:val="20"/>
        </w:rPr>
        <w:t xml:space="preserve">    </w:t>
      </w:r>
    </w:p>
    <w:p w14:paraId="6C19AC72" w14:textId="77F79CED" w:rsidR="00D92CAC" w:rsidRPr="002E1FC5" w:rsidRDefault="001272A5" w:rsidP="00541864">
      <w:pPr>
        <w:rPr>
          <w:rFonts w:asciiTheme="minorHAnsi" w:eastAsia="Calibri" w:hAnsiTheme="minorHAnsi" w:cstheme="minorHAnsi"/>
          <w:sz w:val="20"/>
          <w:szCs w:val="20"/>
        </w:rPr>
      </w:pPr>
      <w:r w:rsidRPr="002E1FC5">
        <w:rPr>
          <w:rFonts w:asciiTheme="minorHAnsi" w:eastAsia="Calibri" w:hAnsiTheme="minorHAnsi" w:cstheme="minorHAnsi"/>
          <w:sz w:val="20"/>
          <w:szCs w:val="20"/>
        </w:rPr>
        <w:t>albo miejsce zamieszkania</w:t>
      </w:r>
      <w:r w:rsidR="00692A57" w:rsidRPr="002E1FC5">
        <w:rPr>
          <w:rFonts w:asciiTheme="minorHAnsi" w:eastAsia="Calibri" w:hAnsiTheme="minorHAnsi" w:cstheme="minorHAnsi"/>
          <w:sz w:val="20"/>
          <w:szCs w:val="20"/>
        </w:rPr>
        <w:t xml:space="preserve"> i</w:t>
      </w:r>
      <w:bookmarkStart w:id="0" w:name="_GoBack"/>
      <w:bookmarkEnd w:id="0"/>
      <w:r w:rsidR="00692A57" w:rsidRPr="002E1FC5">
        <w:rPr>
          <w:rFonts w:asciiTheme="minorHAnsi" w:eastAsia="Calibri" w:hAnsiTheme="minorHAnsi" w:cstheme="minorHAnsi"/>
          <w:sz w:val="20"/>
          <w:szCs w:val="20"/>
        </w:rPr>
        <w:t xml:space="preserve"> adres</w:t>
      </w:r>
      <w:r w:rsidRPr="002E1FC5">
        <w:rPr>
          <w:rFonts w:asciiTheme="minorHAnsi" w:eastAsia="Calibri" w:hAnsiTheme="minorHAnsi" w:cstheme="minorHAnsi"/>
          <w:sz w:val="20"/>
          <w:szCs w:val="20"/>
        </w:rPr>
        <w:t xml:space="preserve"> Wykonawcy</w:t>
      </w:r>
    </w:p>
    <w:p w14:paraId="5A9EF554" w14:textId="77777777" w:rsidR="00541864" w:rsidRPr="00B5649B" w:rsidRDefault="00541864" w:rsidP="00541864">
      <w:pPr>
        <w:rPr>
          <w:rFonts w:asciiTheme="minorHAnsi" w:eastAsia="Calibri" w:hAnsiTheme="minorHAnsi" w:cstheme="minorHAnsi"/>
          <w:sz w:val="22"/>
          <w:szCs w:val="22"/>
        </w:rPr>
      </w:pPr>
    </w:p>
    <w:p w14:paraId="1F368BF5" w14:textId="77777777" w:rsidR="00541864" w:rsidRPr="00B5649B" w:rsidRDefault="00541864" w:rsidP="00541864">
      <w:pPr>
        <w:rPr>
          <w:rFonts w:asciiTheme="minorHAnsi" w:eastAsia="Calibri" w:hAnsiTheme="minorHAnsi" w:cstheme="minorHAnsi"/>
          <w:sz w:val="22"/>
          <w:szCs w:val="22"/>
        </w:rPr>
      </w:pPr>
    </w:p>
    <w:p w14:paraId="2FF9833B" w14:textId="77777777" w:rsidR="00D92CAC" w:rsidRPr="00B5649B" w:rsidRDefault="00D92CAC" w:rsidP="00970F2C">
      <w:pPr>
        <w:rPr>
          <w:rFonts w:asciiTheme="minorHAnsi" w:eastAsia="Calibri" w:hAnsiTheme="minorHAnsi" w:cstheme="minorHAnsi"/>
          <w:i/>
          <w:sz w:val="22"/>
          <w:szCs w:val="22"/>
        </w:rPr>
      </w:pPr>
    </w:p>
    <w:tbl>
      <w:tblPr>
        <w:tblW w:w="5000" w:type="pct"/>
        <w:tblInd w:w="-8" w:type="dxa"/>
        <w:tblLayout w:type="fixed"/>
        <w:tblLook w:val="0000" w:firstRow="0" w:lastRow="0" w:firstColumn="0" w:lastColumn="0" w:noHBand="0" w:noVBand="0"/>
      </w:tblPr>
      <w:tblGrid>
        <w:gridCol w:w="6"/>
        <w:gridCol w:w="445"/>
        <w:gridCol w:w="1534"/>
        <w:gridCol w:w="1700"/>
        <w:gridCol w:w="1700"/>
        <w:gridCol w:w="1838"/>
        <w:gridCol w:w="1830"/>
        <w:gridCol w:w="9"/>
      </w:tblGrid>
      <w:tr w:rsidR="00B5649B" w:rsidRPr="00B5649B" w14:paraId="101C5B8D" w14:textId="77777777" w:rsidTr="00751F37">
        <w:trPr>
          <w:gridAfter w:val="1"/>
          <w:wAfter w:w="9" w:type="dxa"/>
          <w:trHeight w:val="30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CC4D" w14:textId="1814B0C2" w:rsidR="0064704F" w:rsidRPr="00B5649B" w:rsidRDefault="00751F37" w:rsidP="00432FCC">
            <w:pPr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B5649B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WYKAZ OSÓB, SKIEROWANYCH PRZEZ WYKONAWCĘ DO RE</w:t>
            </w:r>
            <w:r w:rsidR="00432FCC" w:rsidRPr="00B5649B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ALIZACJI ZAMÓWIENIA PUBLICZNEGO</w:t>
            </w:r>
          </w:p>
        </w:tc>
      </w:tr>
      <w:tr w:rsidR="00B5649B" w:rsidRPr="00B5649B" w14:paraId="773197DB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  <w:vMerge w:val="restart"/>
          </w:tcPr>
          <w:p w14:paraId="0C8D4655" w14:textId="216BCAC6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35" w:type="dxa"/>
            <w:vMerge w:val="restart"/>
          </w:tcPr>
          <w:p w14:paraId="22CFD77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Imię </w:t>
            </w: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i nazwisko</w:t>
            </w:r>
          </w:p>
        </w:tc>
        <w:tc>
          <w:tcPr>
            <w:tcW w:w="1701" w:type="dxa"/>
            <w:vMerge w:val="restart"/>
          </w:tcPr>
          <w:p w14:paraId="2F4CD03F" w14:textId="290D1C60" w:rsidR="00751F37" w:rsidRPr="00B5649B" w:rsidRDefault="00751F37" w:rsidP="000A33D9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Posiadana znajomość języka angielskiego na poziomie co najmniej </w:t>
            </w:r>
            <w:r w:rsidR="000A33D9"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B2</w:t>
            </w: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1A667079" w14:textId="540FBE44" w:rsidR="00751F37" w:rsidRPr="00B5649B" w:rsidRDefault="00751F37" w:rsidP="00A043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Zakres wykonywanych czynności</w:t>
            </w:r>
          </w:p>
        </w:tc>
        <w:tc>
          <w:tcPr>
            <w:tcW w:w="3679" w:type="dxa"/>
            <w:gridSpan w:val="3"/>
          </w:tcPr>
          <w:p w14:paraId="4387D8B9" w14:textId="535A889C" w:rsidR="00751F37" w:rsidRPr="00B5649B" w:rsidRDefault="00751F37" w:rsidP="00432FCC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Informacja o podstawie do dysponowania wskazanymi osobami</w:t>
            </w:r>
          </w:p>
        </w:tc>
      </w:tr>
      <w:tr w:rsidR="00B5649B" w:rsidRPr="00B5649B" w14:paraId="3E95FF47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  <w:vMerge/>
          </w:tcPr>
          <w:p w14:paraId="594D3982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35" w:type="dxa"/>
            <w:vMerge/>
          </w:tcPr>
          <w:p w14:paraId="02A4117D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</w:tcPr>
          <w:p w14:paraId="6B3F930B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</w:tcPr>
          <w:p w14:paraId="73B7F8CF" w14:textId="77777777" w:rsidR="00751F37" w:rsidRPr="00B5649B" w:rsidRDefault="00751F37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9" w:type="dxa"/>
          </w:tcPr>
          <w:p w14:paraId="0E2DBD50" w14:textId="55646CD3" w:rsidR="00751F37" w:rsidRPr="00B5649B" w:rsidRDefault="00244A08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751F37" w:rsidRPr="00B5649B">
              <w:rPr>
                <w:rFonts w:asciiTheme="minorHAnsi" w:hAnsiTheme="minorHAnsi" w:cstheme="minorHAnsi"/>
                <w:bCs/>
                <w:sz w:val="22"/>
                <w:szCs w:val="22"/>
              </w:rPr>
              <w:t>ysponowanie pośrednie**</w:t>
            </w:r>
          </w:p>
          <w:p w14:paraId="00F8F467" w14:textId="29064052" w:rsidR="00751F37" w:rsidRPr="00B5649B" w:rsidRDefault="00751F37" w:rsidP="00A043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>należy wpisać  formę współpracy np. umowa zlecenie / umowa o dzieło itp.</w:t>
            </w:r>
          </w:p>
        </w:tc>
        <w:tc>
          <w:tcPr>
            <w:tcW w:w="1840" w:type="dxa"/>
            <w:gridSpan w:val="2"/>
          </w:tcPr>
          <w:p w14:paraId="16E2310B" w14:textId="58AECBCE" w:rsidR="00751F37" w:rsidRPr="00B5649B" w:rsidRDefault="00244A08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751F37" w:rsidRPr="00B5649B">
              <w:rPr>
                <w:rFonts w:asciiTheme="minorHAnsi" w:hAnsiTheme="minorHAnsi" w:cstheme="minorHAnsi"/>
                <w:bCs/>
                <w:sz w:val="22"/>
                <w:szCs w:val="22"/>
              </w:rPr>
              <w:t>ysponowanie bezpośrednie***</w:t>
            </w:r>
          </w:p>
          <w:p w14:paraId="69C4D115" w14:textId="35A7B363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należy wpisać  formę współpracy np. umowa </w:t>
            </w: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  <w:t xml:space="preserve">o pracę / umowa zlecenie/ umowa </w:t>
            </w:r>
            <w:r w:rsidR="0070162B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</w: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>o dzieło itp.</w:t>
            </w:r>
          </w:p>
        </w:tc>
      </w:tr>
      <w:tr w:rsidR="00B5649B" w:rsidRPr="00B5649B" w14:paraId="524C01DD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</w:tcPr>
          <w:p w14:paraId="449BA0EC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35" w:type="dxa"/>
          </w:tcPr>
          <w:p w14:paraId="4341611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3E36909D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1795B06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082CB8BC" w14:textId="77777777" w:rsidR="00751F37" w:rsidRPr="00B5649B" w:rsidRDefault="00751F37" w:rsidP="00A04396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  <w:r w:rsidRPr="00B5649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*</w:t>
            </w:r>
          </w:p>
          <w:p w14:paraId="4637701E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366AC0B9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39" w:type="dxa"/>
          </w:tcPr>
          <w:p w14:paraId="47A5AE20" w14:textId="73D11049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0" w:type="dxa"/>
            <w:gridSpan w:val="2"/>
          </w:tcPr>
          <w:p w14:paraId="3A15DD43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5649B" w:rsidRPr="00B5649B" w14:paraId="1E15DCA7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</w:tcPr>
          <w:p w14:paraId="48F06CA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35" w:type="dxa"/>
          </w:tcPr>
          <w:p w14:paraId="4E56A808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D79224E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4A8515B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36B7C15D" w14:textId="77777777" w:rsidR="00751F37" w:rsidRPr="00B5649B" w:rsidRDefault="00751F37" w:rsidP="00A04396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  <w:r w:rsidRPr="00B5649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*</w:t>
            </w:r>
          </w:p>
          <w:p w14:paraId="24411AE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46F8530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39" w:type="dxa"/>
          </w:tcPr>
          <w:p w14:paraId="6E9DE4AA" w14:textId="38704AF4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0" w:type="dxa"/>
            <w:gridSpan w:val="2"/>
          </w:tcPr>
          <w:p w14:paraId="3A5A44E5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AF0F5D5" w14:textId="77777777" w:rsidR="0064704F" w:rsidRPr="00B5649B" w:rsidRDefault="0064704F" w:rsidP="00A04396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B25FDA6" w14:textId="77777777" w:rsidR="000F627D" w:rsidRPr="00B5649B" w:rsidRDefault="000F627D" w:rsidP="00A04396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309AC8A" w14:textId="58BC9F9D" w:rsidR="00D92CAC" w:rsidRPr="00B5649B" w:rsidRDefault="00D92CAC" w:rsidP="00A04396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sz w:val="20"/>
          <w:szCs w:val="20"/>
        </w:rPr>
      </w:pPr>
      <w:r w:rsidRPr="00B5649B">
        <w:rPr>
          <w:rFonts w:asciiTheme="minorHAnsi" w:eastAsia="Calibri" w:hAnsiTheme="minorHAnsi" w:cstheme="minorHAnsi"/>
          <w:b/>
          <w:sz w:val="20"/>
          <w:szCs w:val="20"/>
        </w:rPr>
        <w:t>*</w:t>
      </w:r>
      <w:r w:rsidR="000F627D" w:rsidRPr="00B5649B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B5649B">
        <w:rPr>
          <w:rFonts w:asciiTheme="minorHAnsi" w:eastAsia="Calibri" w:hAnsiTheme="minorHAnsi" w:cstheme="minorHAnsi"/>
          <w:b/>
          <w:sz w:val="20"/>
          <w:szCs w:val="20"/>
        </w:rPr>
        <w:t>niepotrzebne skreślić</w:t>
      </w:r>
      <w:r w:rsidR="00970F2C" w:rsidRPr="00B5649B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14:paraId="1B155996" w14:textId="7A0F5DD3" w:rsidR="00A04396" w:rsidRPr="00B5649B" w:rsidRDefault="00A04396" w:rsidP="00A04396">
      <w:pPr>
        <w:jc w:val="both"/>
        <w:rPr>
          <w:rFonts w:asciiTheme="minorHAnsi" w:hAnsiTheme="minorHAnsi" w:cstheme="minorHAnsi"/>
          <w:sz w:val="20"/>
          <w:szCs w:val="20"/>
        </w:rPr>
      </w:pPr>
      <w:r w:rsidRPr="00B5649B">
        <w:rPr>
          <w:rFonts w:asciiTheme="minorHAnsi" w:hAnsiTheme="minorHAnsi" w:cstheme="minorHAnsi"/>
          <w:sz w:val="20"/>
          <w:szCs w:val="20"/>
        </w:rPr>
        <w:t xml:space="preserve">** Pod pojęciem </w:t>
      </w:r>
      <w:r w:rsidRPr="00B5649B">
        <w:rPr>
          <w:rFonts w:asciiTheme="minorHAnsi" w:hAnsiTheme="minorHAnsi" w:cstheme="minorHAnsi"/>
          <w:b/>
          <w:sz w:val="20"/>
          <w:szCs w:val="20"/>
        </w:rPr>
        <w:t>„dysponowania pośredniego”</w:t>
      </w:r>
      <w:r w:rsidRPr="00B5649B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B5649B">
        <w:rPr>
          <w:rFonts w:asciiTheme="minorHAnsi" w:hAnsiTheme="minorHAnsi" w:cstheme="minorHAnsi"/>
          <w:sz w:val="20"/>
          <w:szCs w:val="20"/>
        </w:rPr>
        <w:t>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14:paraId="38406FFF" w14:textId="49BF3DC9" w:rsidR="00A04396" w:rsidRPr="00B5649B" w:rsidRDefault="00A04396" w:rsidP="00A04396">
      <w:pPr>
        <w:jc w:val="both"/>
        <w:rPr>
          <w:rFonts w:asciiTheme="minorHAnsi" w:hAnsiTheme="minorHAnsi" w:cstheme="minorHAnsi"/>
          <w:sz w:val="20"/>
          <w:szCs w:val="20"/>
        </w:rPr>
      </w:pPr>
      <w:r w:rsidRPr="00B5649B">
        <w:rPr>
          <w:rFonts w:asciiTheme="minorHAnsi" w:hAnsiTheme="minorHAnsi" w:cstheme="minorHAnsi"/>
          <w:sz w:val="20"/>
          <w:szCs w:val="20"/>
        </w:rPr>
        <w:t xml:space="preserve">*** Pod pojęciem </w:t>
      </w:r>
      <w:r w:rsidRPr="00B5649B">
        <w:rPr>
          <w:rFonts w:asciiTheme="minorHAnsi" w:hAnsiTheme="minorHAnsi" w:cstheme="minorHAnsi"/>
          <w:b/>
          <w:sz w:val="20"/>
          <w:szCs w:val="20"/>
        </w:rPr>
        <w:t>„dysponowania bezpośredniego”</w:t>
      </w:r>
      <w:r w:rsidRPr="00B5649B">
        <w:rPr>
          <w:rFonts w:asciiTheme="minorHAnsi" w:hAnsiTheme="minorHAnsi" w:cstheme="minorHAnsi"/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p w14:paraId="48B218CB" w14:textId="77777777" w:rsidR="00A04396" w:rsidRPr="00B5649B" w:rsidRDefault="00A04396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6DF63D" w14:textId="77777777" w:rsidR="00A04396" w:rsidRDefault="00A04396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99A6EA" w14:textId="77777777" w:rsidR="0070162B" w:rsidRPr="00B5649B" w:rsidRDefault="0070162B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26D659" w14:textId="07BBA9E0" w:rsidR="00A901C9" w:rsidRPr="00B5649B" w:rsidRDefault="00A901C9" w:rsidP="00970F2C">
      <w:pPr>
        <w:tabs>
          <w:tab w:val="left" w:pos="4536"/>
        </w:tabs>
        <w:spacing w:before="240"/>
        <w:ind w:right="-142"/>
        <w:rPr>
          <w:rFonts w:asciiTheme="minorHAnsi" w:eastAsia="Calibri" w:hAnsiTheme="minorHAnsi" w:cstheme="minorHAnsi"/>
          <w:b/>
          <w:i/>
          <w:sz w:val="22"/>
          <w:szCs w:val="22"/>
          <w:u w:val="single"/>
        </w:rPr>
      </w:pPr>
      <w:r w:rsidRPr="00B5649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33FA05ED" w14:textId="77777777" w:rsidR="00A901C9" w:rsidRPr="00B5649B" w:rsidRDefault="00A901C9" w:rsidP="00970F2C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19C216AA" w14:textId="77777777" w:rsidR="00A901C9" w:rsidRPr="00B5649B" w:rsidRDefault="00A901C9" w:rsidP="00970F2C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77777777" w:rsidR="00963A4B" w:rsidRPr="00B5649B" w:rsidRDefault="00963A4B" w:rsidP="00970F2C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sectPr w:rsidR="00963A4B" w:rsidRPr="00B5649B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85DBE" w14:textId="77777777" w:rsidR="000E6EDE" w:rsidRDefault="000E6EDE" w:rsidP="00A63E1D">
      <w:r>
        <w:separator/>
      </w:r>
    </w:p>
  </w:endnote>
  <w:endnote w:type="continuationSeparator" w:id="0">
    <w:p w14:paraId="3286EA78" w14:textId="77777777" w:rsidR="000E6EDE" w:rsidRDefault="000E6EDE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1CC70BA7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130E065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130E065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5BF86" w14:textId="77777777" w:rsidR="000E6EDE" w:rsidRDefault="000E6EDE" w:rsidP="00A63E1D">
      <w:r>
        <w:separator/>
      </w:r>
    </w:p>
  </w:footnote>
  <w:footnote w:type="continuationSeparator" w:id="0">
    <w:p w14:paraId="7506E87A" w14:textId="77777777" w:rsidR="000E6EDE" w:rsidRDefault="000E6EDE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3268AF"/>
    <w:multiLevelType w:val="hybridMultilevel"/>
    <w:tmpl w:val="27D47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8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1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2"/>
  </w:num>
  <w:num w:numId="9">
    <w:abstractNumId w:val="33"/>
  </w:num>
  <w:num w:numId="10">
    <w:abstractNumId w:val="25"/>
  </w:num>
  <w:num w:numId="11">
    <w:abstractNumId w:val="9"/>
  </w:num>
  <w:num w:numId="12">
    <w:abstractNumId w:val="28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7"/>
  </w:num>
  <w:num w:numId="21">
    <w:abstractNumId w:val="5"/>
  </w:num>
  <w:num w:numId="22">
    <w:abstractNumId w:val="12"/>
  </w:num>
  <w:num w:numId="23">
    <w:abstractNumId w:val="29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30"/>
  </w:num>
  <w:num w:numId="33">
    <w:abstractNumId w:val="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47601"/>
    <w:rsid w:val="00054CEA"/>
    <w:rsid w:val="000573C7"/>
    <w:rsid w:val="00071130"/>
    <w:rsid w:val="00075DA0"/>
    <w:rsid w:val="00097974"/>
    <w:rsid w:val="000A33D9"/>
    <w:rsid w:val="000B0A91"/>
    <w:rsid w:val="000B397B"/>
    <w:rsid w:val="000B7186"/>
    <w:rsid w:val="000D74A1"/>
    <w:rsid w:val="000E0A71"/>
    <w:rsid w:val="000E6EDE"/>
    <w:rsid w:val="000F627D"/>
    <w:rsid w:val="00102B7E"/>
    <w:rsid w:val="0010712E"/>
    <w:rsid w:val="00110A58"/>
    <w:rsid w:val="001272A5"/>
    <w:rsid w:val="001349E5"/>
    <w:rsid w:val="001635F5"/>
    <w:rsid w:val="0018219C"/>
    <w:rsid w:val="0018384C"/>
    <w:rsid w:val="001A4ED7"/>
    <w:rsid w:val="001C5F57"/>
    <w:rsid w:val="001D3F38"/>
    <w:rsid w:val="001E3F13"/>
    <w:rsid w:val="001F685C"/>
    <w:rsid w:val="00205C49"/>
    <w:rsid w:val="00244A08"/>
    <w:rsid w:val="00266558"/>
    <w:rsid w:val="00284B85"/>
    <w:rsid w:val="002B2862"/>
    <w:rsid w:val="002E1FC5"/>
    <w:rsid w:val="002F703E"/>
    <w:rsid w:val="00300947"/>
    <w:rsid w:val="00312705"/>
    <w:rsid w:val="0032359B"/>
    <w:rsid w:val="003363A4"/>
    <w:rsid w:val="00341519"/>
    <w:rsid w:val="0034746A"/>
    <w:rsid w:val="00374DAF"/>
    <w:rsid w:val="00375622"/>
    <w:rsid w:val="003760D1"/>
    <w:rsid w:val="00376B31"/>
    <w:rsid w:val="00381412"/>
    <w:rsid w:val="00385E62"/>
    <w:rsid w:val="00394194"/>
    <w:rsid w:val="003A42BF"/>
    <w:rsid w:val="003B2185"/>
    <w:rsid w:val="004022B6"/>
    <w:rsid w:val="004036F1"/>
    <w:rsid w:val="00417099"/>
    <w:rsid w:val="00422B61"/>
    <w:rsid w:val="00424A14"/>
    <w:rsid w:val="00432FCC"/>
    <w:rsid w:val="00436F14"/>
    <w:rsid w:val="004418AD"/>
    <w:rsid w:val="00450FC1"/>
    <w:rsid w:val="00470AC8"/>
    <w:rsid w:val="004732C9"/>
    <w:rsid w:val="0049126A"/>
    <w:rsid w:val="00497C22"/>
    <w:rsid w:val="004B5BE2"/>
    <w:rsid w:val="004D4C4C"/>
    <w:rsid w:val="004D5C3E"/>
    <w:rsid w:val="004E2C76"/>
    <w:rsid w:val="004E51A4"/>
    <w:rsid w:val="00524461"/>
    <w:rsid w:val="005312FE"/>
    <w:rsid w:val="00541864"/>
    <w:rsid w:val="00542A7F"/>
    <w:rsid w:val="00560618"/>
    <w:rsid w:val="005817B5"/>
    <w:rsid w:val="005A141A"/>
    <w:rsid w:val="005D5624"/>
    <w:rsid w:val="005F3F07"/>
    <w:rsid w:val="00600218"/>
    <w:rsid w:val="00604EAF"/>
    <w:rsid w:val="0061053C"/>
    <w:rsid w:val="006171CE"/>
    <w:rsid w:val="00623773"/>
    <w:rsid w:val="006331CB"/>
    <w:rsid w:val="0064704F"/>
    <w:rsid w:val="00652179"/>
    <w:rsid w:val="006716E4"/>
    <w:rsid w:val="00690D7C"/>
    <w:rsid w:val="00692A57"/>
    <w:rsid w:val="00693D0A"/>
    <w:rsid w:val="006A42F0"/>
    <w:rsid w:val="006B2C11"/>
    <w:rsid w:val="006D7F04"/>
    <w:rsid w:val="006E4518"/>
    <w:rsid w:val="006E7795"/>
    <w:rsid w:val="0070162B"/>
    <w:rsid w:val="00702DCB"/>
    <w:rsid w:val="00705B98"/>
    <w:rsid w:val="007113D6"/>
    <w:rsid w:val="00714BE5"/>
    <w:rsid w:val="00731FC7"/>
    <w:rsid w:val="007330DC"/>
    <w:rsid w:val="00751F37"/>
    <w:rsid w:val="007649F8"/>
    <w:rsid w:val="007909BB"/>
    <w:rsid w:val="007917FC"/>
    <w:rsid w:val="007A3327"/>
    <w:rsid w:val="007A7FEC"/>
    <w:rsid w:val="007E1511"/>
    <w:rsid w:val="007F1B73"/>
    <w:rsid w:val="00834972"/>
    <w:rsid w:val="00841637"/>
    <w:rsid w:val="0084684A"/>
    <w:rsid w:val="008474D8"/>
    <w:rsid w:val="008509ED"/>
    <w:rsid w:val="00857DEA"/>
    <w:rsid w:val="00860AC4"/>
    <w:rsid w:val="00870B38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63A4B"/>
    <w:rsid w:val="00970F2C"/>
    <w:rsid w:val="00975DB0"/>
    <w:rsid w:val="009B1DA9"/>
    <w:rsid w:val="009B60DD"/>
    <w:rsid w:val="009B72BE"/>
    <w:rsid w:val="009B772D"/>
    <w:rsid w:val="009D16EB"/>
    <w:rsid w:val="009D43BA"/>
    <w:rsid w:val="009F42BB"/>
    <w:rsid w:val="00A04396"/>
    <w:rsid w:val="00A153EE"/>
    <w:rsid w:val="00A221A9"/>
    <w:rsid w:val="00A63E1D"/>
    <w:rsid w:val="00A67A0A"/>
    <w:rsid w:val="00A901C9"/>
    <w:rsid w:val="00AB3426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5649B"/>
    <w:rsid w:val="00B66E43"/>
    <w:rsid w:val="00B90C59"/>
    <w:rsid w:val="00BB2A70"/>
    <w:rsid w:val="00BC5F33"/>
    <w:rsid w:val="00BD35DE"/>
    <w:rsid w:val="00BF7C80"/>
    <w:rsid w:val="00C15604"/>
    <w:rsid w:val="00C224D8"/>
    <w:rsid w:val="00C24CA2"/>
    <w:rsid w:val="00C36891"/>
    <w:rsid w:val="00C368E8"/>
    <w:rsid w:val="00C42EA4"/>
    <w:rsid w:val="00C4324C"/>
    <w:rsid w:val="00C65712"/>
    <w:rsid w:val="00C66CF6"/>
    <w:rsid w:val="00C82482"/>
    <w:rsid w:val="00CA35EF"/>
    <w:rsid w:val="00CB3A98"/>
    <w:rsid w:val="00CC24BD"/>
    <w:rsid w:val="00CF5E7B"/>
    <w:rsid w:val="00CF6EFC"/>
    <w:rsid w:val="00D16663"/>
    <w:rsid w:val="00D275AA"/>
    <w:rsid w:val="00D3185C"/>
    <w:rsid w:val="00D4012A"/>
    <w:rsid w:val="00D475BA"/>
    <w:rsid w:val="00D7043A"/>
    <w:rsid w:val="00D92BC4"/>
    <w:rsid w:val="00D92CAC"/>
    <w:rsid w:val="00D9652E"/>
    <w:rsid w:val="00DC6823"/>
    <w:rsid w:val="00DF34B2"/>
    <w:rsid w:val="00E16593"/>
    <w:rsid w:val="00E46A42"/>
    <w:rsid w:val="00E63B42"/>
    <w:rsid w:val="00E848E6"/>
    <w:rsid w:val="00EA5D82"/>
    <w:rsid w:val="00EB6327"/>
    <w:rsid w:val="00EF1A67"/>
    <w:rsid w:val="00EF3CB7"/>
    <w:rsid w:val="00F00819"/>
    <w:rsid w:val="00F00931"/>
    <w:rsid w:val="00F077FD"/>
    <w:rsid w:val="00F3758D"/>
    <w:rsid w:val="00F41EDF"/>
    <w:rsid w:val="00F469F5"/>
    <w:rsid w:val="00F552CB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0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46E90-23E3-4E16-8F7C-5B423EB2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33</cp:revision>
  <cp:lastPrinted>2022-04-25T10:03:00Z</cp:lastPrinted>
  <dcterms:created xsi:type="dcterms:W3CDTF">2021-02-03T13:35:00Z</dcterms:created>
  <dcterms:modified xsi:type="dcterms:W3CDTF">2023-12-28T11:43:00Z</dcterms:modified>
</cp:coreProperties>
</file>