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FE4FAD">
        <w:rPr>
          <w:rFonts w:ascii="Times New Roman" w:eastAsia="Times New Roman" w:hAnsi="Times New Roman" w:cs="Times New Roman"/>
          <w:szCs w:val="18"/>
          <w:lang w:eastAsia="ar-SA"/>
        </w:rPr>
        <w:t>128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638A"/>
    <w:rsid w:val="00663F46"/>
    <w:rsid w:val="00734F4B"/>
    <w:rsid w:val="007E30BF"/>
    <w:rsid w:val="0086492A"/>
    <w:rsid w:val="008B5C5B"/>
    <w:rsid w:val="008F4057"/>
    <w:rsid w:val="008F6C22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  <w:rsid w:val="00F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51</cp:revision>
  <cp:lastPrinted>2024-09-02T12:12:00Z</cp:lastPrinted>
  <dcterms:created xsi:type="dcterms:W3CDTF">2021-01-30T19:56:00Z</dcterms:created>
  <dcterms:modified xsi:type="dcterms:W3CDTF">2024-09-02T12:12:00Z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