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44FC22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1A0C4DAA" w:rsidR="00BE50DE" w:rsidRPr="00974E27" w:rsidRDefault="00A006DF" w:rsidP="00A006DF">
      <w:pPr>
        <w:tabs>
          <w:tab w:val="left" w:pos="5508"/>
        </w:tabs>
        <w:ind w:firstLine="567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iCs/>
          <w:sz w:val="22"/>
          <w:szCs w:val="22"/>
        </w:rPr>
        <w:tab/>
      </w: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38621800" w:rsidR="003E1EEE" w:rsidRDefault="00C633D5" w:rsidP="00311FD0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311FD0" w:rsidRPr="00311FD0">
        <w:rPr>
          <w:rFonts w:ascii="Arial Narrow" w:hAnsi="Arial Narrow"/>
          <w:b/>
          <w:bCs/>
          <w:i/>
          <w:iCs/>
          <w:color w:val="auto"/>
          <w:lang w:eastAsia="pl-PL"/>
        </w:rPr>
        <w:t>Utwardzenie z odwodnieniem placu do magazynowania odpadów w Zakładzie Zagospodarowania Odpadów w Trzebani dla Miejskiego Zakładu Oczyszczania Sp. z o.o.; ul. Saperska 23; 64-100 Leszno</w:t>
      </w:r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974E27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sz w:val="16"/>
          <w:szCs w:val="22"/>
          <w:lang w:eastAsia="pl-PL"/>
        </w:rPr>
      </w:pPr>
      <w:r w:rsidRPr="00974E27">
        <w:rPr>
          <w:rFonts w:ascii="Arial Narrow" w:hAnsi="Arial Narrow"/>
          <w:b/>
          <w:bCs/>
          <w:sz w:val="22"/>
          <w:szCs w:val="32"/>
          <w:lang w:eastAsia="pl-PL"/>
        </w:rPr>
        <w:t>Uwaga!</w:t>
      </w:r>
    </w:p>
    <w:p w14:paraId="77FA055F" w14:textId="77777777" w:rsidR="004429D5" w:rsidRPr="006917F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Niniejszy dokument należy opatrzyć kwalifikowanym podpisem elektronicznym, podpisem zaufanym lub podpisem osobistym. Nanoszenie jakichkolwiek zmian w treści dokumentu po opatrzeniu ww. podpisem </w:t>
      </w: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lastRenderedPageBreak/>
        <w:t>może skutkować naruszeniem integralno</w:t>
      </w:r>
      <w:r w:rsidR="00C36BC8"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>ści podpisu.</w:t>
      </w:r>
    </w:p>
    <w:sectPr w:rsidR="004429D5" w:rsidRPr="006917F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9040E" w14:textId="77777777" w:rsidR="00AE2B8B" w:rsidRDefault="00AE2B8B">
      <w:r>
        <w:separator/>
      </w:r>
    </w:p>
  </w:endnote>
  <w:endnote w:type="continuationSeparator" w:id="0">
    <w:p w14:paraId="3DC414F8" w14:textId="77777777" w:rsidR="00AE2B8B" w:rsidRDefault="00AE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81CF0" w14:textId="0C2BB9B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3D7AA" w14:textId="77777777" w:rsidR="00AE2B8B" w:rsidRDefault="00AE2B8B">
      <w:r>
        <w:separator/>
      </w:r>
    </w:p>
  </w:footnote>
  <w:footnote w:type="continuationSeparator" w:id="0">
    <w:p w14:paraId="4394E4E7" w14:textId="77777777" w:rsidR="00AE2B8B" w:rsidRDefault="00AE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236BC" w14:textId="4A4CF9A2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E674EE">
      <w:rPr>
        <w:rFonts w:ascii="Arial Narrow" w:hAnsi="Arial Narrow"/>
        <w:b/>
        <w:bCs/>
      </w:rPr>
      <w:t>13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311FD0">
      <w:rPr>
        <w:rFonts w:ascii="Arial Narrow" w:hAnsi="Arial Narrow"/>
        <w:b/>
        <w:bCs/>
      </w:rPr>
      <w:t>4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92656867">
    <w:abstractNumId w:val="0"/>
  </w:num>
  <w:num w:numId="2" w16cid:durableId="392436022">
    <w:abstractNumId w:val="1"/>
  </w:num>
  <w:num w:numId="3" w16cid:durableId="430593864">
    <w:abstractNumId w:val="2"/>
    <w:lvlOverride w:ilvl="0">
      <w:startOverride w:val="1"/>
    </w:lvlOverride>
  </w:num>
  <w:num w:numId="4" w16cid:durableId="534853157">
    <w:abstractNumId w:val="9"/>
  </w:num>
  <w:num w:numId="5" w16cid:durableId="1429305443">
    <w:abstractNumId w:val="3"/>
  </w:num>
  <w:num w:numId="6" w16cid:durableId="2099062886">
    <w:abstractNumId w:val="10"/>
  </w:num>
  <w:num w:numId="7" w16cid:durableId="1624924716">
    <w:abstractNumId w:val="6"/>
  </w:num>
  <w:num w:numId="8" w16cid:durableId="1204557893">
    <w:abstractNumId w:val="11"/>
  </w:num>
  <w:num w:numId="9" w16cid:durableId="1217664455">
    <w:abstractNumId w:val="5"/>
  </w:num>
  <w:num w:numId="10" w16cid:durableId="1970433537">
    <w:abstractNumId w:val="7"/>
  </w:num>
  <w:num w:numId="11" w16cid:durableId="184073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4880838">
    <w:abstractNumId w:val="8"/>
  </w:num>
  <w:num w:numId="13" w16cid:durableId="834419505">
    <w:abstractNumId w:val="4"/>
  </w:num>
  <w:num w:numId="14" w16cid:durableId="44453218">
    <w:abstractNumId w:val="4"/>
  </w:num>
  <w:num w:numId="15" w16cid:durableId="12705032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11FD0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C0AE7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06DF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AE2B8B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A74D5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674EE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4</cp:revision>
  <cp:lastPrinted>2017-02-09T08:54:00Z</cp:lastPrinted>
  <dcterms:created xsi:type="dcterms:W3CDTF">2023-10-09T14:57:00Z</dcterms:created>
  <dcterms:modified xsi:type="dcterms:W3CDTF">2024-09-04T12:09:00Z</dcterms:modified>
</cp:coreProperties>
</file>