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CB43E6" w:rsidRPr="00941718">
        <w:rPr>
          <w:rFonts w:eastAsia="Calibri" w:cstheme="minorHAnsi"/>
          <w:b/>
          <w:kern w:val="2"/>
          <w:lang w:eastAsia="zh-CN"/>
        </w:rPr>
        <w:t>AK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6D2C9F">
        <w:rPr>
          <w:rFonts w:eastAsia="Calibri" w:cstheme="minorHAnsi"/>
          <w:b/>
          <w:kern w:val="2"/>
          <w:lang w:eastAsia="zh-CN"/>
        </w:rPr>
        <w:t>1</w:t>
      </w:r>
      <w:r w:rsidR="00C723D5">
        <w:rPr>
          <w:rFonts w:eastAsia="Calibri" w:cstheme="minorHAnsi"/>
          <w:b/>
          <w:kern w:val="2"/>
          <w:lang w:eastAsia="zh-CN"/>
        </w:rPr>
        <w:t>69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AD7F1C" w:rsidRPr="00941718">
        <w:rPr>
          <w:rFonts w:eastAsia="Calibri" w:cstheme="minorHAnsi"/>
          <w:b/>
          <w:kern w:val="2"/>
          <w:lang w:eastAsia="zh-CN"/>
        </w:rPr>
        <w:t>4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941718" w:rsidRDefault="00EF4A33" w:rsidP="000F633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:rsidR="00DB7EB4" w:rsidRPr="00941718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1A2F86" w:rsidRPr="00941718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941718">
        <w:rPr>
          <w:rFonts w:asciiTheme="minorHAnsi" w:hAnsiTheme="minorHAnsi" w:cstheme="minorHAnsi"/>
          <w:sz w:val="22"/>
          <w:szCs w:val="22"/>
        </w:rPr>
        <w:tab/>
      </w:r>
      <w:r w:rsidRPr="00941718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941718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KRS</w:t>
      </w:r>
      <w:r w:rsidR="001F15C4" w:rsidRPr="00941718">
        <w:rPr>
          <w:rFonts w:asciiTheme="minorHAnsi" w:hAnsiTheme="minorHAnsi" w:cstheme="minorHAnsi"/>
          <w:sz w:val="22"/>
          <w:szCs w:val="22"/>
        </w:rPr>
        <w:t>/CEIDG</w:t>
      </w:r>
      <w:r w:rsidR="005E5A29" w:rsidRPr="00941718">
        <w:rPr>
          <w:rFonts w:asciiTheme="minorHAnsi" w:hAnsiTheme="minorHAnsi" w:cstheme="minorHAnsi"/>
          <w:sz w:val="22"/>
          <w:szCs w:val="22"/>
        </w:rPr>
        <w:t>………………</w:t>
      </w:r>
      <w:r w:rsidR="00941718">
        <w:rPr>
          <w:rFonts w:asciiTheme="minorHAnsi" w:hAnsiTheme="minorHAnsi" w:cstheme="minorHAnsi"/>
          <w:sz w:val="22"/>
          <w:szCs w:val="22"/>
        </w:rPr>
        <w:t>…..</w:t>
      </w:r>
      <w:r w:rsidR="005E5A29" w:rsidRPr="00941718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:rsidR="00EF4A33" w:rsidRPr="000F6334" w:rsidRDefault="00EF4A33" w:rsidP="000F6334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41718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przetargu nieograniczonego na.:</w:t>
      </w:r>
    </w:p>
    <w:p w:rsidR="00082E51" w:rsidRPr="00941718" w:rsidRDefault="00082E51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C723D5" w:rsidRPr="00C723D5" w:rsidRDefault="00C723D5" w:rsidP="00C723D5">
      <w:pPr>
        <w:widowControl w:val="0"/>
        <w:suppressAutoHyphens/>
        <w:autoSpaceDE w:val="0"/>
        <w:spacing w:after="0" w:line="240" w:lineRule="auto"/>
        <w:ind w:left="566" w:hanging="283"/>
        <w:jc w:val="center"/>
        <w:rPr>
          <w:rFonts w:eastAsia="Calibri" w:cstheme="minorHAnsi"/>
          <w:b/>
          <w:bCs/>
          <w:color w:val="000000"/>
          <w:kern w:val="2"/>
        </w:rPr>
      </w:pPr>
      <w:r w:rsidRPr="00C723D5">
        <w:rPr>
          <w:rFonts w:eastAsia="Calibri" w:cstheme="minorHAnsi"/>
          <w:b/>
          <w:bCs/>
          <w:color w:val="000000"/>
          <w:kern w:val="2"/>
        </w:rPr>
        <w:t xml:space="preserve">Dostawa </w:t>
      </w:r>
      <w:proofErr w:type="spellStart"/>
      <w:r w:rsidRPr="00C723D5">
        <w:rPr>
          <w:rFonts w:eastAsia="Calibri" w:cstheme="minorHAnsi"/>
          <w:b/>
          <w:bCs/>
          <w:color w:val="000000"/>
          <w:kern w:val="2"/>
        </w:rPr>
        <w:t>robotycznego</w:t>
      </w:r>
      <w:proofErr w:type="spellEnd"/>
      <w:r w:rsidRPr="00C723D5">
        <w:rPr>
          <w:rFonts w:eastAsia="Calibri" w:cstheme="minorHAnsi"/>
          <w:b/>
          <w:bCs/>
          <w:color w:val="000000"/>
          <w:kern w:val="2"/>
        </w:rPr>
        <w:t xml:space="preserve"> systemu chirurgicznego wraz z niezbędnym wyposażeniem i akcesoriami jednorazowymi do wykonania zabiegów chirurgicznych i bieżącym świad</w:t>
      </w:r>
      <w:r w:rsidR="00CA0257">
        <w:rPr>
          <w:rFonts w:eastAsia="Calibri" w:cstheme="minorHAnsi"/>
          <w:b/>
          <w:bCs/>
          <w:color w:val="000000"/>
          <w:kern w:val="2"/>
        </w:rPr>
        <w:t>czeniem usług serwisowych oraz dostawa</w:t>
      </w:r>
      <w:r w:rsidRPr="00C723D5">
        <w:rPr>
          <w:rFonts w:eastAsia="Calibri" w:cstheme="minorHAnsi"/>
          <w:b/>
          <w:bCs/>
          <w:color w:val="000000"/>
          <w:kern w:val="2"/>
        </w:rPr>
        <w:t xml:space="preserve"> urządzeń do wprowadzenia nowoczesnych małoinwazyjnych metod leczenia nowotworów.</w:t>
      </w:r>
    </w:p>
    <w:p w:rsidR="000F6334" w:rsidRDefault="000F6334" w:rsidP="000F6334">
      <w:pPr>
        <w:suppressAutoHyphens/>
        <w:autoSpaceDN w:val="0"/>
        <w:spacing w:after="0" w:line="240" w:lineRule="auto"/>
        <w:rPr>
          <w:rFonts w:cstheme="minorHAnsi"/>
          <w:b/>
          <w:bCs/>
          <w:lang w:eastAsia="zh-CN"/>
        </w:rPr>
      </w:pPr>
    </w:p>
    <w:p w:rsidR="00192697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>COZL/</w:t>
      </w:r>
      <w:r w:rsidR="00192697" w:rsidRPr="00941718">
        <w:rPr>
          <w:rFonts w:eastAsia="Times New Roman" w:cstheme="minorHAnsi"/>
          <w:b/>
          <w:lang w:eastAsia="zh-CN"/>
        </w:rPr>
        <w:t>DZP/AK/3411/PN-</w:t>
      </w:r>
      <w:r w:rsidR="006D2C9F">
        <w:rPr>
          <w:rFonts w:eastAsia="Times New Roman" w:cstheme="minorHAnsi"/>
          <w:b/>
          <w:lang w:eastAsia="zh-CN"/>
        </w:rPr>
        <w:t>1</w:t>
      </w:r>
      <w:r w:rsidR="00C723D5">
        <w:rPr>
          <w:rFonts w:eastAsia="Times New Roman" w:cstheme="minorHAnsi"/>
          <w:b/>
          <w:lang w:eastAsia="zh-CN"/>
        </w:rPr>
        <w:t>69</w:t>
      </w:r>
      <w:r w:rsidR="00192697" w:rsidRPr="00941718">
        <w:rPr>
          <w:rFonts w:eastAsia="Times New Roman" w:cstheme="minorHAnsi"/>
          <w:b/>
          <w:lang w:eastAsia="zh-CN"/>
        </w:rPr>
        <w:t>/2</w:t>
      </w:r>
      <w:r w:rsidR="00AD7F1C" w:rsidRPr="00941718">
        <w:rPr>
          <w:rFonts w:eastAsia="Times New Roman" w:cstheme="minorHAnsi"/>
          <w:b/>
          <w:lang w:eastAsia="zh-CN"/>
        </w:rPr>
        <w:t>4</w:t>
      </w:r>
    </w:p>
    <w:p w:rsidR="00941718" w:rsidRPr="00941718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:rsidR="00EF4A33" w:rsidRPr="00941718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 xml:space="preserve"> </w:t>
      </w:r>
      <w:r w:rsidR="00EF4A33" w:rsidRPr="00941718">
        <w:rPr>
          <w:rFonts w:eastAsia="Times New Roman" w:cstheme="minorHAnsi"/>
          <w:b/>
          <w:lang w:eastAsia="zh-CN"/>
        </w:rPr>
        <w:t>(</w:t>
      </w:r>
      <w:r w:rsidR="00EF4A33" w:rsidRPr="00941718">
        <w:rPr>
          <w:rFonts w:eastAsia="Times New Roman" w:cstheme="minorHAnsi"/>
          <w:i/>
          <w:lang w:eastAsia="zh-CN"/>
        </w:rPr>
        <w:t>tytuł postępowania przetargowego</w:t>
      </w:r>
      <w:r w:rsidR="001F15C4" w:rsidRPr="00941718">
        <w:rPr>
          <w:rFonts w:eastAsia="Times New Roman" w:cstheme="minorHAnsi"/>
          <w:i/>
          <w:lang w:eastAsia="zh-CN"/>
        </w:rPr>
        <w:t xml:space="preserve"> oraz sygnatura</w:t>
      </w:r>
      <w:r w:rsidR="00EF4A33" w:rsidRPr="00941718">
        <w:rPr>
          <w:rFonts w:eastAsia="Times New Roman" w:cstheme="minorHAnsi"/>
          <w:b/>
          <w:lang w:eastAsia="zh-CN"/>
        </w:rPr>
        <w:t>)</w:t>
      </w:r>
    </w:p>
    <w:p w:rsidR="000F6334" w:rsidRPr="00941718" w:rsidRDefault="000F6334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A956E0" w:rsidRPr="00941718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Oświadczam/y</w:t>
      </w:r>
      <w:r w:rsidR="00EF4A33" w:rsidRPr="00941718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941718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941718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Oferuję/oferujemy</w:t>
      </w:r>
      <w:r w:rsidR="00EF4A33" w:rsidRPr="00941718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183ABB" w:rsidRDefault="00183ABB" w:rsidP="006D2C9F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p w:rsidR="00C723D5" w:rsidRDefault="00C723D5" w:rsidP="006D2C9F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p w:rsidR="00C723D5" w:rsidRPr="00941718" w:rsidRDefault="00C723D5" w:rsidP="00C723D5">
      <w:pPr>
        <w:suppressAutoHyphens/>
        <w:spacing w:after="120" w:line="240" w:lineRule="auto"/>
        <w:ind w:firstLine="426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lastRenderedPageBreak/>
        <w:t>Część</w:t>
      </w:r>
      <w:r w:rsidRPr="00C723D5">
        <w:rPr>
          <w:rFonts w:eastAsia="Times New Roman" w:cstheme="minorHAnsi"/>
          <w:b/>
          <w:lang w:eastAsia="zh-CN"/>
        </w:rPr>
        <w:t xml:space="preserve"> 1 – </w:t>
      </w:r>
      <w:r w:rsidR="00CA0257" w:rsidRPr="00CA0257">
        <w:rPr>
          <w:rFonts w:eastAsia="Times New Roman" w:cstheme="minorHAnsi"/>
          <w:b/>
          <w:lang w:eastAsia="zh-CN"/>
        </w:rPr>
        <w:t xml:space="preserve">System </w:t>
      </w:r>
      <w:proofErr w:type="spellStart"/>
      <w:r w:rsidR="00CA0257" w:rsidRPr="00CA0257">
        <w:rPr>
          <w:rFonts w:eastAsia="Times New Roman" w:cstheme="minorHAnsi"/>
          <w:b/>
          <w:lang w:eastAsia="zh-CN"/>
        </w:rPr>
        <w:t>robotyczny</w:t>
      </w:r>
      <w:proofErr w:type="spellEnd"/>
      <w:r w:rsidR="00CA0257" w:rsidRPr="00CA0257">
        <w:rPr>
          <w:rFonts w:eastAsia="Times New Roman" w:cstheme="minorHAnsi"/>
          <w:b/>
          <w:lang w:eastAsia="zh-CN"/>
        </w:rPr>
        <w:t xml:space="preserve"> i narzędzia do systemu </w:t>
      </w:r>
      <w:proofErr w:type="spellStart"/>
      <w:r w:rsidR="00CA0257" w:rsidRPr="00CA0257">
        <w:rPr>
          <w:rFonts w:eastAsia="Times New Roman" w:cstheme="minorHAnsi"/>
          <w:b/>
          <w:lang w:eastAsia="zh-CN"/>
        </w:rPr>
        <w:t>robotycznego</w:t>
      </w:r>
      <w:proofErr w:type="spellEnd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941718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W tym stawka podatku </w:t>
            </w:r>
            <w:proofErr w:type="spellStart"/>
            <w:r w:rsidRPr="00941718">
              <w:rPr>
                <w:rFonts w:eastAsia="Times New Roman" w:cstheme="minorHAnsi"/>
                <w:kern w:val="2"/>
                <w:lang w:eastAsia="ar-SA"/>
              </w:rPr>
              <w:t>Vat</w:t>
            </w:r>
            <w:proofErr w:type="spellEnd"/>
            <w:r w:rsidRPr="00941718">
              <w:rPr>
                <w:rFonts w:eastAsia="Times New Roman" w:cstheme="minorHAnsi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723D5" w:rsidRDefault="00C723D5" w:rsidP="00C723D5">
      <w:pPr>
        <w:suppressAutoHyphens/>
        <w:spacing w:after="0" w:line="240" w:lineRule="auto"/>
        <w:jc w:val="both"/>
        <w:rPr>
          <w:rFonts w:eastAsia="Times New Roman" w:cstheme="minorHAnsi"/>
          <w:b/>
          <w:kern w:val="2"/>
          <w:lang w:eastAsia="zh-CN"/>
        </w:rPr>
      </w:pPr>
    </w:p>
    <w:p w:rsidR="00C723D5" w:rsidRPr="00A93350" w:rsidRDefault="00C723D5" w:rsidP="00C723D5">
      <w:pPr>
        <w:suppressAutoHyphens/>
        <w:spacing w:after="0" w:line="240" w:lineRule="auto"/>
        <w:ind w:firstLine="426"/>
        <w:jc w:val="both"/>
        <w:rPr>
          <w:rFonts w:eastAsia="Times New Roman" w:cstheme="minorHAnsi"/>
          <w:b/>
          <w:kern w:val="2"/>
          <w:lang w:eastAsia="zh-CN"/>
        </w:rPr>
      </w:pPr>
      <w:r w:rsidRPr="00A93350">
        <w:rPr>
          <w:rFonts w:eastAsia="Times New Roman" w:cstheme="minorHAnsi"/>
          <w:b/>
          <w:kern w:val="2"/>
          <w:lang w:eastAsia="zh-CN"/>
        </w:rPr>
        <w:t>Te</w:t>
      </w:r>
      <w:r w:rsidR="00C54CA6">
        <w:rPr>
          <w:rFonts w:eastAsia="Times New Roman" w:cstheme="minorHAnsi"/>
          <w:b/>
          <w:kern w:val="2"/>
          <w:lang w:eastAsia="zh-CN"/>
        </w:rPr>
        <w:t xml:space="preserve">rmin dostawy wynosi </w:t>
      </w:r>
      <w:r w:rsidR="002B249E">
        <w:rPr>
          <w:rFonts w:eastAsia="Times New Roman" w:cstheme="minorHAnsi"/>
          <w:b/>
          <w:kern w:val="2"/>
          <w:lang w:eastAsia="zh-CN"/>
        </w:rPr>
        <w:t xml:space="preserve">do </w:t>
      </w:r>
      <w:r w:rsidR="00C54CA6">
        <w:rPr>
          <w:rFonts w:eastAsia="Times New Roman" w:cstheme="minorHAnsi"/>
          <w:b/>
          <w:kern w:val="2"/>
          <w:lang w:eastAsia="zh-CN"/>
        </w:rPr>
        <w:t>…………………………</w:t>
      </w:r>
      <w:r w:rsidRPr="00A93350">
        <w:rPr>
          <w:rFonts w:eastAsia="Times New Roman" w:cstheme="minorHAnsi"/>
          <w:b/>
          <w:kern w:val="2"/>
          <w:lang w:eastAsia="zh-CN"/>
        </w:rPr>
        <w:t>.. (</w:t>
      </w:r>
      <w:r>
        <w:rPr>
          <w:rFonts w:eastAsia="Times New Roman" w:cstheme="minorHAnsi"/>
          <w:b/>
          <w:kern w:val="2"/>
          <w:lang w:eastAsia="zh-CN"/>
        </w:rPr>
        <w:t>8/7/6/5/4)</w:t>
      </w:r>
      <w:r w:rsidRPr="00A93350">
        <w:rPr>
          <w:rFonts w:eastAsia="Times New Roman" w:cstheme="minorHAnsi"/>
          <w:b/>
          <w:kern w:val="2"/>
          <w:lang w:eastAsia="zh-CN"/>
        </w:rPr>
        <w:t>*</w:t>
      </w:r>
      <w:r w:rsidR="00C54CA6">
        <w:rPr>
          <w:rFonts w:eastAsia="Times New Roman" w:cstheme="minorHAnsi"/>
          <w:b/>
          <w:kern w:val="2"/>
          <w:lang w:eastAsia="zh-CN"/>
        </w:rPr>
        <w:t xml:space="preserve"> dni kalendarzowych</w:t>
      </w:r>
      <w:r>
        <w:rPr>
          <w:rFonts w:eastAsia="Times New Roman" w:cstheme="minorHAnsi"/>
          <w:b/>
          <w:kern w:val="2"/>
          <w:lang w:eastAsia="zh-CN"/>
        </w:rPr>
        <w:t>.</w:t>
      </w:r>
    </w:p>
    <w:p w:rsidR="00AF7101" w:rsidRPr="00941718" w:rsidRDefault="00AF7101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6EF9" w:rsidRDefault="00EF4A33" w:rsidP="006D2C9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1D4754" w:rsidRPr="00941718">
        <w:rPr>
          <w:rFonts w:eastAsia="Times New Roman" w:cstheme="minorHAnsi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do SWZ.</w:t>
      </w:r>
    </w:p>
    <w:p w:rsidR="00CA0257" w:rsidRDefault="00CA0257" w:rsidP="006D2C9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CA0257" w:rsidRPr="00941718" w:rsidRDefault="00CA0257" w:rsidP="00CA0257">
      <w:pPr>
        <w:suppressAutoHyphens/>
        <w:spacing w:after="120" w:line="240" w:lineRule="auto"/>
        <w:ind w:left="426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t>Część</w:t>
      </w:r>
      <w:r w:rsidRPr="00C723D5">
        <w:rPr>
          <w:rFonts w:eastAsia="Times New Roman" w:cstheme="minorHAnsi"/>
          <w:b/>
          <w:lang w:eastAsia="zh-CN"/>
        </w:rPr>
        <w:t xml:space="preserve"> </w:t>
      </w:r>
      <w:r>
        <w:rPr>
          <w:rFonts w:eastAsia="Times New Roman" w:cstheme="minorHAnsi"/>
          <w:b/>
          <w:lang w:eastAsia="zh-CN"/>
        </w:rPr>
        <w:t>2</w:t>
      </w:r>
      <w:r w:rsidRPr="00C723D5">
        <w:rPr>
          <w:rFonts w:eastAsia="Times New Roman" w:cstheme="minorHAnsi"/>
          <w:b/>
          <w:lang w:eastAsia="zh-CN"/>
        </w:rPr>
        <w:t xml:space="preserve"> – </w:t>
      </w:r>
      <w:r w:rsidRPr="00CA0257">
        <w:rPr>
          <w:rFonts w:eastAsia="Times New Roman" w:cstheme="minorHAnsi"/>
          <w:b/>
          <w:lang w:eastAsia="zh-CN"/>
        </w:rPr>
        <w:t xml:space="preserve">Laser </w:t>
      </w:r>
      <w:proofErr w:type="spellStart"/>
      <w:r w:rsidRPr="00CA0257">
        <w:rPr>
          <w:rFonts w:eastAsia="Times New Roman" w:cstheme="minorHAnsi"/>
          <w:b/>
          <w:lang w:eastAsia="zh-CN"/>
        </w:rPr>
        <w:t>tulowy</w:t>
      </w:r>
      <w:proofErr w:type="spellEnd"/>
      <w:r w:rsidRPr="00CA0257">
        <w:rPr>
          <w:rFonts w:eastAsia="Times New Roman" w:cstheme="minorHAnsi"/>
          <w:b/>
          <w:lang w:eastAsia="zh-CN"/>
        </w:rPr>
        <w:t xml:space="preserve"> i laser wieloźródłowy do pracy pod kontrolą USG, system do nieinwazyjnego leczenia raka pęcherza moczowego, wyposażenie do zabiegów enukleacji gruczolaka stercza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A0257" w:rsidRPr="00941718" w:rsidTr="005C5A15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A0257" w:rsidRPr="00941718" w:rsidRDefault="00CA0257" w:rsidP="005C5A1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CA0257" w:rsidRPr="00941718" w:rsidRDefault="00CA0257" w:rsidP="005C5A1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CA0257" w:rsidRPr="00941718" w:rsidRDefault="00CA0257" w:rsidP="005C5A1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W tym stawka podatku </w:t>
            </w:r>
            <w:proofErr w:type="spellStart"/>
            <w:r w:rsidRPr="00941718">
              <w:rPr>
                <w:rFonts w:eastAsia="Times New Roman" w:cstheme="minorHAnsi"/>
                <w:kern w:val="2"/>
                <w:lang w:eastAsia="ar-SA"/>
              </w:rPr>
              <w:t>Vat</w:t>
            </w:r>
            <w:proofErr w:type="spellEnd"/>
            <w:r w:rsidRPr="00941718">
              <w:rPr>
                <w:rFonts w:eastAsia="Times New Roman" w:cstheme="minorHAnsi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A0257" w:rsidRPr="00941718" w:rsidRDefault="00CA0257" w:rsidP="005C5A1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CA0257" w:rsidRPr="00941718" w:rsidRDefault="00CA0257" w:rsidP="005C5A1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A0257" w:rsidRDefault="00CA0257" w:rsidP="00CA0257">
      <w:pPr>
        <w:suppressAutoHyphens/>
        <w:spacing w:after="0" w:line="240" w:lineRule="auto"/>
        <w:jc w:val="both"/>
        <w:rPr>
          <w:rFonts w:eastAsia="Times New Roman" w:cstheme="minorHAnsi"/>
          <w:b/>
          <w:kern w:val="2"/>
          <w:lang w:eastAsia="zh-CN"/>
        </w:rPr>
      </w:pPr>
    </w:p>
    <w:p w:rsidR="00CA0257" w:rsidRPr="00A93350" w:rsidRDefault="00CA0257" w:rsidP="00CA0257">
      <w:pPr>
        <w:suppressAutoHyphens/>
        <w:spacing w:after="0" w:line="240" w:lineRule="auto"/>
        <w:ind w:firstLine="426"/>
        <w:jc w:val="both"/>
        <w:rPr>
          <w:rFonts w:eastAsia="Times New Roman" w:cstheme="minorHAnsi"/>
          <w:b/>
          <w:kern w:val="2"/>
          <w:lang w:eastAsia="zh-CN"/>
        </w:rPr>
      </w:pPr>
      <w:r w:rsidRPr="00A93350">
        <w:rPr>
          <w:rFonts w:eastAsia="Times New Roman" w:cstheme="minorHAnsi"/>
          <w:b/>
          <w:kern w:val="2"/>
          <w:lang w:eastAsia="zh-CN"/>
        </w:rPr>
        <w:t>Te</w:t>
      </w:r>
      <w:r>
        <w:rPr>
          <w:rFonts w:eastAsia="Times New Roman" w:cstheme="minorHAnsi"/>
          <w:b/>
          <w:kern w:val="2"/>
          <w:lang w:eastAsia="zh-CN"/>
        </w:rPr>
        <w:t xml:space="preserve">rmin dostawy wynosi </w:t>
      </w:r>
      <w:r w:rsidR="002B249E">
        <w:rPr>
          <w:rFonts w:eastAsia="Times New Roman" w:cstheme="minorHAnsi"/>
          <w:b/>
          <w:kern w:val="2"/>
          <w:lang w:eastAsia="zh-CN"/>
        </w:rPr>
        <w:t xml:space="preserve">do </w:t>
      </w:r>
      <w:r>
        <w:rPr>
          <w:rFonts w:eastAsia="Times New Roman" w:cstheme="minorHAnsi"/>
          <w:b/>
          <w:kern w:val="2"/>
          <w:lang w:eastAsia="zh-CN"/>
        </w:rPr>
        <w:t>…………………………</w:t>
      </w:r>
      <w:r w:rsidRPr="00A93350">
        <w:rPr>
          <w:rFonts w:eastAsia="Times New Roman" w:cstheme="minorHAnsi"/>
          <w:b/>
          <w:kern w:val="2"/>
          <w:lang w:eastAsia="zh-CN"/>
        </w:rPr>
        <w:t>.. (</w:t>
      </w:r>
      <w:r>
        <w:rPr>
          <w:rFonts w:eastAsia="Times New Roman" w:cstheme="minorHAnsi"/>
          <w:b/>
          <w:kern w:val="2"/>
          <w:lang w:eastAsia="zh-CN"/>
        </w:rPr>
        <w:t>8/7/6/5/4)</w:t>
      </w:r>
      <w:r w:rsidRPr="00A93350">
        <w:rPr>
          <w:rFonts w:eastAsia="Times New Roman" w:cstheme="minorHAnsi"/>
          <w:b/>
          <w:kern w:val="2"/>
          <w:lang w:eastAsia="zh-CN"/>
        </w:rPr>
        <w:t>*</w:t>
      </w:r>
      <w:r>
        <w:rPr>
          <w:rFonts w:eastAsia="Times New Roman" w:cstheme="minorHAnsi"/>
          <w:b/>
          <w:kern w:val="2"/>
          <w:lang w:eastAsia="zh-CN"/>
        </w:rPr>
        <w:t xml:space="preserve"> dni kalendarzowych.</w:t>
      </w:r>
    </w:p>
    <w:p w:rsidR="00CA0257" w:rsidRPr="00941718" w:rsidRDefault="00CA0257" w:rsidP="00CA025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CA0257" w:rsidRPr="00941718" w:rsidRDefault="00CA0257" w:rsidP="00CA025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p w:rsidR="00CA0257" w:rsidRDefault="00CA0257" w:rsidP="006D2C9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CA0257" w:rsidRPr="00941718" w:rsidRDefault="00CA0257" w:rsidP="00CA0257">
      <w:pPr>
        <w:suppressAutoHyphens/>
        <w:spacing w:after="120" w:line="240" w:lineRule="auto"/>
        <w:ind w:firstLine="426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t>Część</w:t>
      </w:r>
      <w:r w:rsidRPr="00C723D5">
        <w:rPr>
          <w:rFonts w:eastAsia="Times New Roman" w:cstheme="minorHAnsi"/>
          <w:b/>
          <w:lang w:eastAsia="zh-CN"/>
        </w:rPr>
        <w:t xml:space="preserve"> </w:t>
      </w:r>
      <w:r>
        <w:rPr>
          <w:rFonts w:eastAsia="Times New Roman" w:cstheme="minorHAnsi"/>
          <w:b/>
          <w:lang w:eastAsia="zh-CN"/>
        </w:rPr>
        <w:t>3</w:t>
      </w:r>
      <w:r w:rsidRPr="00C723D5">
        <w:rPr>
          <w:rFonts w:eastAsia="Times New Roman" w:cstheme="minorHAnsi"/>
          <w:b/>
          <w:lang w:eastAsia="zh-CN"/>
        </w:rPr>
        <w:t xml:space="preserve"> – </w:t>
      </w:r>
      <w:r w:rsidRPr="00CA0257">
        <w:rPr>
          <w:rFonts w:eastAsia="Times New Roman" w:cstheme="minorHAnsi"/>
          <w:b/>
          <w:lang w:eastAsia="zh-CN"/>
        </w:rPr>
        <w:t>Zestaw do małoinwazyjnej endoskopii urologicznej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A0257" w:rsidRPr="00941718" w:rsidTr="005C5A15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A0257" w:rsidRPr="00941718" w:rsidRDefault="00CA0257" w:rsidP="005C5A1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CA0257" w:rsidRPr="00941718" w:rsidRDefault="00CA0257" w:rsidP="005C5A1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CA0257" w:rsidRPr="00941718" w:rsidRDefault="00CA0257" w:rsidP="005C5A1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W tym stawka podatku </w:t>
            </w:r>
            <w:proofErr w:type="spellStart"/>
            <w:r w:rsidRPr="00941718">
              <w:rPr>
                <w:rFonts w:eastAsia="Times New Roman" w:cstheme="minorHAnsi"/>
                <w:kern w:val="2"/>
                <w:lang w:eastAsia="ar-SA"/>
              </w:rPr>
              <w:t>Vat</w:t>
            </w:r>
            <w:proofErr w:type="spellEnd"/>
            <w:r w:rsidRPr="00941718">
              <w:rPr>
                <w:rFonts w:eastAsia="Times New Roman" w:cstheme="minorHAnsi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A0257" w:rsidRPr="00941718" w:rsidRDefault="00CA0257" w:rsidP="005C5A1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CA0257" w:rsidRPr="00941718" w:rsidRDefault="00CA0257" w:rsidP="005C5A1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A0257" w:rsidRDefault="00CA0257" w:rsidP="00CA0257">
      <w:pPr>
        <w:suppressAutoHyphens/>
        <w:spacing w:after="0" w:line="240" w:lineRule="auto"/>
        <w:jc w:val="both"/>
        <w:rPr>
          <w:rFonts w:eastAsia="Times New Roman" w:cstheme="minorHAnsi"/>
          <w:b/>
          <w:kern w:val="2"/>
          <w:lang w:eastAsia="zh-CN"/>
        </w:rPr>
      </w:pPr>
    </w:p>
    <w:p w:rsidR="00CA0257" w:rsidRPr="00A93350" w:rsidRDefault="00CA0257" w:rsidP="00CA0257">
      <w:pPr>
        <w:suppressAutoHyphens/>
        <w:spacing w:after="0" w:line="240" w:lineRule="auto"/>
        <w:ind w:firstLine="426"/>
        <w:jc w:val="both"/>
        <w:rPr>
          <w:rFonts w:eastAsia="Times New Roman" w:cstheme="minorHAnsi"/>
          <w:b/>
          <w:kern w:val="2"/>
          <w:lang w:eastAsia="zh-CN"/>
        </w:rPr>
      </w:pPr>
      <w:r w:rsidRPr="00A93350">
        <w:rPr>
          <w:rFonts w:eastAsia="Times New Roman" w:cstheme="minorHAnsi"/>
          <w:b/>
          <w:kern w:val="2"/>
          <w:lang w:eastAsia="zh-CN"/>
        </w:rPr>
        <w:t>Te</w:t>
      </w:r>
      <w:r>
        <w:rPr>
          <w:rFonts w:eastAsia="Times New Roman" w:cstheme="minorHAnsi"/>
          <w:b/>
          <w:kern w:val="2"/>
          <w:lang w:eastAsia="zh-CN"/>
        </w:rPr>
        <w:t xml:space="preserve">rmin dostawy wynosi </w:t>
      </w:r>
      <w:r w:rsidR="002B249E">
        <w:rPr>
          <w:rFonts w:eastAsia="Times New Roman" w:cstheme="minorHAnsi"/>
          <w:b/>
          <w:kern w:val="2"/>
          <w:lang w:eastAsia="zh-CN"/>
        </w:rPr>
        <w:t xml:space="preserve">do </w:t>
      </w:r>
      <w:bookmarkStart w:id="0" w:name="_GoBack"/>
      <w:bookmarkEnd w:id="0"/>
      <w:r>
        <w:rPr>
          <w:rFonts w:eastAsia="Times New Roman" w:cstheme="minorHAnsi"/>
          <w:b/>
          <w:kern w:val="2"/>
          <w:lang w:eastAsia="zh-CN"/>
        </w:rPr>
        <w:t>…………………………</w:t>
      </w:r>
      <w:r w:rsidRPr="00A93350">
        <w:rPr>
          <w:rFonts w:eastAsia="Times New Roman" w:cstheme="minorHAnsi"/>
          <w:b/>
          <w:kern w:val="2"/>
          <w:lang w:eastAsia="zh-CN"/>
        </w:rPr>
        <w:t>.. (</w:t>
      </w:r>
      <w:r>
        <w:rPr>
          <w:rFonts w:eastAsia="Times New Roman" w:cstheme="minorHAnsi"/>
          <w:b/>
          <w:kern w:val="2"/>
          <w:lang w:eastAsia="zh-CN"/>
        </w:rPr>
        <w:t>8/7/6/5/4)</w:t>
      </w:r>
      <w:r w:rsidRPr="00A93350">
        <w:rPr>
          <w:rFonts w:eastAsia="Times New Roman" w:cstheme="minorHAnsi"/>
          <w:b/>
          <w:kern w:val="2"/>
          <w:lang w:eastAsia="zh-CN"/>
        </w:rPr>
        <w:t>*</w:t>
      </w:r>
      <w:r>
        <w:rPr>
          <w:rFonts w:eastAsia="Times New Roman" w:cstheme="minorHAnsi"/>
          <w:b/>
          <w:kern w:val="2"/>
          <w:lang w:eastAsia="zh-CN"/>
        </w:rPr>
        <w:t xml:space="preserve"> dni kalendarzowych.</w:t>
      </w:r>
    </w:p>
    <w:p w:rsidR="00CA0257" w:rsidRPr="00941718" w:rsidRDefault="00CA0257" w:rsidP="00CA025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CA0257" w:rsidRPr="00941718" w:rsidRDefault="00CA0257" w:rsidP="00CA025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p w:rsidR="00CA0257" w:rsidRDefault="00CA0257" w:rsidP="006D2C9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CA0257" w:rsidRPr="00941718" w:rsidRDefault="00CA0257" w:rsidP="00CA0257">
      <w:pPr>
        <w:suppressAutoHyphens/>
        <w:spacing w:after="120" w:line="240" w:lineRule="auto"/>
        <w:ind w:firstLine="426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t>Część</w:t>
      </w:r>
      <w:r w:rsidRPr="00C723D5">
        <w:rPr>
          <w:rFonts w:eastAsia="Times New Roman" w:cstheme="minorHAnsi"/>
          <w:b/>
          <w:lang w:eastAsia="zh-CN"/>
        </w:rPr>
        <w:t xml:space="preserve"> </w:t>
      </w:r>
      <w:r>
        <w:rPr>
          <w:rFonts w:eastAsia="Times New Roman" w:cstheme="minorHAnsi"/>
          <w:b/>
          <w:lang w:eastAsia="zh-CN"/>
        </w:rPr>
        <w:t>4</w:t>
      </w:r>
      <w:r w:rsidRPr="00C723D5">
        <w:rPr>
          <w:rFonts w:eastAsia="Times New Roman" w:cstheme="minorHAnsi"/>
          <w:b/>
          <w:lang w:eastAsia="zh-CN"/>
        </w:rPr>
        <w:t xml:space="preserve"> – </w:t>
      </w:r>
      <w:r w:rsidR="003679D6">
        <w:rPr>
          <w:rFonts w:eastAsia="Times New Roman" w:cstheme="minorHAnsi"/>
          <w:b/>
          <w:lang w:eastAsia="zh-CN"/>
        </w:rPr>
        <w:t>Negatoskop cyfrowy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A0257" w:rsidRPr="00941718" w:rsidTr="005C5A15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A0257" w:rsidRPr="00941718" w:rsidRDefault="00CA0257" w:rsidP="005C5A1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CA0257" w:rsidRPr="00941718" w:rsidRDefault="00CA0257" w:rsidP="005C5A1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CA0257" w:rsidRPr="00941718" w:rsidRDefault="00CA0257" w:rsidP="005C5A1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W tym stawka podatku </w:t>
            </w:r>
            <w:proofErr w:type="spellStart"/>
            <w:r w:rsidRPr="00941718">
              <w:rPr>
                <w:rFonts w:eastAsia="Times New Roman" w:cstheme="minorHAnsi"/>
                <w:kern w:val="2"/>
                <w:lang w:eastAsia="ar-SA"/>
              </w:rPr>
              <w:t>Vat</w:t>
            </w:r>
            <w:proofErr w:type="spellEnd"/>
            <w:r w:rsidRPr="00941718">
              <w:rPr>
                <w:rFonts w:eastAsia="Times New Roman" w:cstheme="minorHAnsi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A0257" w:rsidRPr="00941718" w:rsidRDefault="00CA0257" w:rsidP="005C5A1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CA0257" w:rsidRPr="00941718" w:rsidRDefault="00CA0257" w:rsidP="005C5A1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A0257" w:rsidRDefault="00CA0257" w:rsidP="00CA0257">
      <w:pPr>
        <w:suppressAutoHyphens/>
        <w:spacing w:after="0" w:line="240" w:lineRule="auto"/>
        <w:jc w:val="both"/>
        <w:rPr>
          <w:rFonts w:eastAsia="Times New Roman" w:cstheme="minorHAnsi"/>
          <w:b/>
          <w:kern w:val="2"/>
          <w:lang w:eastAsia="zh-CN"/>
        </w:rPr>
      </w:pPr>
    </w:p>
    <w:p w:rsidR="00CA0257" w:rsidRPr="00A93350" w:rsidRDefault="00CA0257" w:rsidP="00CA0257">
      <w:pPr>
        <w:suppressAutoHyphens/>
        <w:spacing w:after="0" w:line="240" w:lineRule="auto"/>
        <w:ind w:firstLine="426"/>
        <w:jc w:val="both"/>
        <w:rPr>
          <w:rFonts w:eastAsia="Times New Roman" w:cstheme="minorHAnsi"/>
          <w:b/>
          <w:kern w:val="2"/>
          <w:lang w:eastAsia="zh-CN"/>
        </w:rPr>
      </w:pPr>
      <w:r w:rsidRPr="00A93350">
        <w:rPr>
          <w:rFonts w:eastAsia="Times New Roman" w:cstheme="minorHAnsi"/>
          <w:b/>
          <w:kern w:val="2"/>
          <w:lang w:eastAsia="zh-CN"/>
        </w:rPr>
        <w:t>Te</w:t>
      </w:r>
      <w:r>
        <w:rPr>
          <w:rFonts w:eastAsia="Times New Roman" w:cstheme="minorHAnsi"/>
          <w:b/>
          <w:kern w:val="2"/>
          <w:lang w:eastAsia="zh-CN"/>
        </w:rPr>
        <w:t xml:space="preserve">rmin dostawy wynosi </w:t>
      </w:r>
      <w:r w:rsidR="002B249E">
        <w:rPr>
          <w:rFonts w:eastAsia="Times New Roman" w:cstheme="minorHAnsi"/>
          <w:b/>
          <w:kern w:val="2"/>
          <w:lang w:eastAsia="zh-CN"/>
        </w:rPr>
        <w:t xml:space="preserve">do </w:t>
      </w:r>
      <w:r>
        <w:rPr>
          <w:rFonts w:eastAsia="Times New Roman" w:cstheme="minorHAnsi"/>
          <w:b/>
          <w:kern w:val="2"/>
          <w:lang w:eastAsia="zh-CN"/>
        </w:rPr>
        <w:t>…………………………</w:t>
      </w:r>
      <w:r w:rsidRPr="00A93350">
        <w:rPr>
          <w:rFonts w:eastAsia="Times New Roman" w:cstheme="minorHAnsi"/>
          <w:b/>
          <w:kern w:val="2"/>
          <w:lang w:eastAsia="zh-CN"/>
        </w:rPr>
        <w:t>.. (</w:t>
      </w:r>
      <w:r>
        <w:rPr>
          <w:rFonts w:eastAsia="Times New Roman" w:cstheme="minorHAnsi"/>
          <w:b/>
          <w:kern w:val="2"/>
          <w:lang w:eastAsia="zh-CN"/>
        </w:rPr>
        <w:t>8/7/6/5/4)</w:t>
      </w:r>
      <w:r w:rsidRPr="00A93350">
        <w:rPr>
          <w:rFonts w:eastAsia="Times New Roman" w:cstheme="minorHAnsi"/>
          <w:b/>
          <w:kern w:val="2"/>
          <w:lang w:eastAsia="zh-CN"/>
        </w:rPr>
        <w:t>*</w:t>
      </w:r>
      <w:r>
        <w:rPr>
          <w:rFonts w:eastAsia="Times New Roman" w:cstheme="minorHAnsi"/>
          <w:b/>
          <w:kern w:val="2"/>
          <w:lang w:eastAsia="zh-CN"/>
        </w:rPr>
        <w:t xml:space="preserve"> dni kalendarzowych.</w:t>
      </w:r>
    </w:p>
    <w:p w:rsidR="00CA0257" w:rsidRPr="00941718" w:rsidRDefault="00CA0257" w:rsidP="00CA025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CA0257" w:rsidRPr="00941718" w:rsidRDefault="00CA0257" w:rsidP="00CA025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p w:rsidR="00CA0257" w:rsidRPr="00941718" w:rsidRDefault="00CA0257" w:rsidP="006D2C9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254876" w:rsidRPr="00941718" w:rsidRDefault="0025487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3A285D" w:rsidRPr="00941718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  <w:r w:rsidR="00D63CB1">
        <w:rPr>
          <w:rFonts w:eastAsia="Times New Roman" w:cstheme="minorHAnsi"/>
          <w:kern w:val="2"/>
          <w:lang w:eastAsia="zh-CN"/>
        </w:rPr>
        <w:t xml:space="preserve"> W przypadku, gdy urządzenie nie jest urządzeniem medycznym – inne dokumenty wymagane prawem dla tego typu urządzeń.</w:t>
      </w:r>
    </w:p>
    <w:p w:rsidR="00904A33" w:rsidRPr="00941718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6D2C9F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6D2C9F" w:rsidRDefault="006D2C9F" w:rsidP="006D2C9F">
      <w:pPr>
        <w:tabs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</w:p>
    <w:p w:rsidR="004E3BAE" w:rsidRPr="00941718" w:rsidRDefault="004E3BAE" w:rsidP="006D2C9F">
      <w:pPr>
        <w:tabs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750CC9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CA0257" w:rsidRDefault="00CA025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CA0257" w:rsidRDefault="00CA025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CA0257" w:rsidRDefault="00CA025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CA0257" w:rsidRDefault="00CA025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CA0257" w:rsidRPr="00941718" w:rsidRDefault="00CA025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lastRenderedPageBreak/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FE35BC" w:rsidRPr="00941718" w:rsidRDefault="00FE35BC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941718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</w:t>
      </w:r>
    </w:p>
    <w:p w:rsidR="00823C2C" w:rsidRPr="00941718" w:rsidRDefault="00823C2C" w:rsidP="004E3BAE">
      <w:pPr>
        <w:tabs>
          <w:tab w:val="left" w:pos="0"/>
        </w:tabs>
        <w:suppressAutoHyphens/>
        <w:spacing w:after="0" w:line="240" w:lineRule="auto"/>
        <w:ind w:firstLine="708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941718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1A6F07" w:rsidRPr="00D63CB1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941718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941718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941718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F07B09">
        <w:rPr>
          <w:rFonts w:eastAsia="Times New Roman" w:cstheme="minorHAnsi"/>
          <w:kern w:val="2"/>
          <w:lang w:eastAsia="zh-CN"/>
        </w:rPr>
      </w:r>
      <w:r w:rsidR="00F07B09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941718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941718">
        <w:rPr>
          <w:rFonts w:eastAsia="Times New Roman" w:cstheme="minorHAnsi"/>
          <w:kern w:val="2"/>
          <w:lang w:eastAsia="zh-CN"/>
        </w:rPr>
        <w:t>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F07B09">
        <w:rPr>
          <w:rFonts w:eastAsia="Times New Roman" w:cstheme="minorHAnsi"/>
          <w:kern w:val="2"/>
          <w:lang w:eastAsia="zh-CN"/>
        </w:rPr>
      </w:r>
      <w:r w:rsidR="00F07B09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F07B09">
        <w:rPr>
          <w:rFonts w:eastAsia="Times New Roman" w:cstheme="minorHAnsi"/>
          <w:kern w:val="2"/>
          <w:lang w:eastAsia="zh-CN"/>
        </w:rPr>
      </w:r>
      <w:r w:rsidR="00F07B09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F07B09">
        <w:rPr>
          <w:rFonts w:eastAsia="Times New Roman" w:cstheme="minorHAnsi"/>
          <w:kern w:val="2"/>
          <w:lang w:eastAsia="zh-CN"/>
        </w:rPr>
      </w:r>
      <w:r w:rsidR="00F07B09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F07B09">
        <w:rPr>
          <w:rFonts w:eastAsia="Times New Roman" w:cstheme="minorHAnsi"/>
          <w:kern w:val="2"/>
          <w:lang w:eastAsia="zh-CN"/>
        </w:rPr>
      </w:r>
      <w:r w:rsidR="00F07B09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F07B09">
        <w:rPr>
          <w:rFonts w:eastAsia="Times New Roman" w:cstheme="minorHAnsi"/>
          <w:kern w:val="2"/>
          <w:lang w:eastAsia="zh-CN"/>
        </w:rPr>
      </w:r>
      <w:r w:rsidR="00F07B09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DB7EB4" w:rsidRPr="00941718" w:rsidRDefault="00DB7EB4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941718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lastRenderedPageBreak/>
        <w:t>małe przedsiębiorstwo definiuje się jako przedsiębiorstwo, które zatrudnia mniej niż 50 pracowników i którego roczny obrót lub roczna suma bilansowa nie przekracza 10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941718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(podpisany przez przedstawiciela Wykonawcy);</w:t>
      </w:r>
    </w:p>
    <w:p w:rsidR="00EF4A33" w:rsidRPr="00941718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B7EB4" w:rsidRPr="00941718" w:rsidRDefault="00DB7EB4" w:rsidP="00823C2C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B7EB4" w:rsidRPr="00941718" w:rsidRDefault="00DB7EB4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:rsidR="00EF4A33" w:rsidRPr="00941718" w:rsidRDefault="00EF4A33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AF5A35" w:rsidRPr="00941718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B09" w:rsidRDefault="00F07B09" w:rsidP="00EF4A33">
      <w:pPr>
        <w:spacing w:after="0" w:line="240" w:lineRule="auto"/>
      </w:pPr>
      <w:r>
        <w:separator/>
      </w:r>
    </w:p>
  </w:endnote>
  <w:endnote w:type="continuationSeparator" w:id="0">
    <w:p w:rsidR="00F07B09" w:rsidRDefault="00F07B09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49E">
          <w:rPr>
            <w:noProof/>
          </w:rPr>
          <w:t>5</w:t>
        </w:r>
        <w:r>
          <w:fldChar w:fldCharType="end"/>
        </w:r>
      </w:p>
    </w:sdtContent>
  </w:sdt>
  <w:p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B09" w:rsidRDefault="00F07B09" w:rsidP="00EF4A33">
      <w:pPr>
        <w:spacing w:after="0" w:line="240" w:lineRule="auto"/>
      </w:pPr>
      <w:r>
        <w:separator/>
      </w:r>
    </w:p>
  </w:footnote>
  <w:footnote w:type="continuationSeparator" w:id="0">
    <w:p w:rsidR="00F07B09" w:rsidRDefault="00F07B09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129D2"/>
    <w:rsid w:val="00027F2F"/>
    <w:rsid w:val="000344CF"/>
    <w:rsid w:val="00043A64"/>
    <w:rsid w:val="00054BFE"/>
    <w:rsid w:val="00082E51"/>
    <w:rsid w:val="000B7BE1"/>
    <w:rsid w:val="000E5E32"/>
    <w:rsid w:val="000F6334"/>
    <w:rsid w:val="0015332A"/>
    <w:rsid w:val="00177A66"/>
    <w:rsid w:val="00183ABB"/>
    <w:rsid w:val="00190EA0"/>
    <w:rsid w:val="00192697"/>
    <w:rsid w:val="001A2F86"/>
    <w:rsid w:val="001A6F07"/>
    <w:rsid w:val="001D4754"/>
    <w:rsid w:val="001F15C4"/>
    <w:rsid w:val="0020747A"/>
    <w:rsid w:val="00253DFB"/>
    <w:rsid w:val="00254876"/>
    <w:rsid w:val="00265B4D"/>
    <w:rsid w:val="002926EC"/>
    <w:rsid w:val="002B249E"/>
    <w:rsid w:val="002C38C7"/>
    <w:rsid w:val="002D0613"/>
    <w:rsid w:val="002F55CD"/>
    <w:rsid w:val="003026DB"/>
    <w:rsid w:val="00331EE3"/>
    <w:rsid w:val="0033583B"/>
    <w:rsid w:val="003625B4"/>
    <w:rsid w:val="003626B0"/>
    <w:rsid w:val="003679D6"/>
    <w:rsid w:val="00383FA1"/>
    <w:rsid w:val="003957BA"/>
    <w:rsid w:val="003A285D"/>
    <w:rsid w:val="003C476C"/>
    <w:rsid w:val="003C650D"/>
    <w:rsid w:val="003D34AA"/>
    <w:rsid w:val="003D54EE"/>
    <w:rsid w:val="003E5C98"/>
    <w:rsid w:val="00423644"/>
    <w:rsid w:val="00450D00"/>
    <w:rsid w:val="004C0BC6"/>
    <w:rsid w:val="004D6D33"/>
    <w:rsid w:val="004E3BAE"/>
    <w:rsid w:val="004F7468"/>
    <w:rsid w:val="0050288F"/>
    <w:rsid w:val="00516A31"/>
    <w:rsid w:val="0052080C"/>
    <w:rsid w:val="005433C6"/>
    <w:rsid w:val="005512DD"/>
    <w:rsid w:val="00552BF4"/>
    <w:rsid w:val="00561C32"/>
    <w:rsid w:val="005669F1"/>
    <w:rsid w:val="00570A08"/>
    <w:rsid w:val="005923FD"/>
    <w:rsid w:val="005A4B48"/>
    <w:rsid w:val="005B6A60"/>
    <w:rsid w:val="005C78A7"/>
    <w:rsid w:val="005E5A29"/>
    <w:rsid w:val="005E63BD"/>
    <w:rsid w:val="006119ED"/>
    <w:rsid w:val="00631142"/>
    <w:rsid w:val="006330C9"/>
    <w:rsid w:val="006A15FA"/>
    <w:rsid w:val="006A673E"/>
    <w:rsid w:val="006D2C9F"/>
    <w:rsid w:val="006F3667"/>
    <w:rsid w:val="00716580"/>
    <w:rsid w:val="00717475"/>
    <w:rsid w:val="007476EC"/>
    <w:rsid w:val="00750CC9"/>
    <w:rsid w:val="00790E40"/>
    <w:rsid w:val="00795E5D"/>
    <w:rsid w:val="007A0B78"/>
    <w:rsid w:val="007D2820"/>
    <w:rsid w:val="007D4B69"/>
    <w:rsid w:val="007E4174"/>
    <w:rsid w:val="00804CDD"/>
    <w:rsid w:val="008100EE"/>
    <w:rsid w:val="0081689E"/>
    <w:rsid w:val="00823C2C"/>
    <w:rsid w:val="008274BB"/>
    <w:rsid w:val="008301F6"/>
    <w:rsid w:val="00830B19"/>
    <w:rsid w:val="008A159A"/>
    <w:rsid w:val="008C4AE2"/>
    <w:rsid w:val="008C6C49"/>
    <w:rsid w:val="008E05F5"/>
    <w:rsid w:val="008E4A49"/>
    <w:rsid w:val="008E791F"/>
    <w:rsid w:val="00904A33"/>
    <w:rsid w:val="00941718"/>
    <w:rsid w:val="00953773"/>
    <w:rsid w:val="009606D8"/>
    <w:rsid w:val="00980101"/>
    <w:rsid w:val="00986157"/>
    <w:rsid w:val="00987E1E"/>
    <w:rsid w:val="009C3FF5"/>
    <w:rsid w:val="009C5D21"/>
    <w:rsid w:val="009E0A51"/>
    <w:rsid w:val="00A016F0"/>
    <w:rsid w:val="00A031E3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C304B"/>
    <w:rsid w:val="00AD7F1C"/>
    <w:rsid w:val="00AE13C9"/>
    <w:rsid w:val="00AE4C34"/>
    <w:rsid w:val="00AF2A2B"/>
    <w:rsid w:val="00AF5A35"/>
    <w:rsid w:val="00AF7101"/>
    <w:rsid w:val="00B22341"/>
    <w:rsid w:val="00B23836"/>
    <w:rsid w:val="00B40F0B"/>
    <w:rsid w:val="00B56218"/>
    <w:rsid w:val="00B66966"/>
    <w:rsid w:val="00B93940"/>
    <w:rsid w:val="00BA1D67"/>
    <w:rsid w:val="00BE5A3B"/>
    <w:rsid w:val="00C51492"/>
    <w:rsid w:val="00C54CA6"/>
    <w:rsid w:val="00C61C97"/>
    <w:rsid w:val="00C723D5"/>
    <w:rsid w:val="00CA0257"/>
    <w:rsid w:val="00CA1C03"/>
    <w:rsid w:val="00CA64F2"/>
    <w:rsid w:val="00CB43E6"/>
    <w:rsid w:val="00D06D4E"/>
    <w:rsid w:val="00D63CB1"/>
    <w:rsid w:val="00D7054A"/>
    <w:rsid w:val="00D77EA7"/>
    <w:rsid w:val="00DB7EB4"/>
    <w:rsid w:val="00DD218D"/>
    <w:rsid w:val="00DD50BD"/>
    <w:rsid w:val="00DF0C5A"/>
    <w:rsid w:val="00E2695B"/>
    <w:rsid w:val="00E35AB3"/>
    <w:rsid w:val="00E5193C"/>
    <w:rsid w:val="00E53088"/>
    <w:rsid w:val="00E73F9C"/>
    <w:rsid w:val="00E86A7E"/>
    <w:rsid w:val="00EC6D14"/>
    <w:rsid w:val="00ED5A54"/>
    <w:rsid w:val="00EF4A33"/>
    <w:rsid w:val="00EF6EF9"/>
    <w:rsid w:val="00F02A58"/>
    <w:rsid w:val="00F07B09"/>
    <w:rsid w:val="00F175A9"/>
    <w:rsid w:val="00F2588C"/>
    <w:rsid w:val="00F34C12"/>
    <w:rsid w:val="00F468CA"/>
    <w:rsid w:val="00F472C3"/>
    <w:rsid w:val="00F47F64"/>
    <w:rsid w:val="00F523B7"/>
    <w:rsid w:val="00F576AA"/>
    <w:rsid w:val="00F57A4C"/>
    <w:rsid w:val="00F748C7"/>
    <w:rsid w:val="00F757EE"/>
    <w:rsid w:val="00F76F9C"/>
    <w:rsid w:val="00F8035D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1218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84</cp:revision>
  <cp:lastPrinted>2024-11-29T09:21:00Z</cp:lastPrinted>
  <dcterms:created xsi:type="dcterms:W3CDTF">2021-01-30T18:42:00Z</dcterms:created>
  <dcterms:modified xsi:type="dcterms:W3CDTF">2024-11-29T09:22:00Z</dcterms:modified>
</cp:coreProperties>
</file>