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66925" w14:textId="32857342" w:rsidR="00AB2002" w:rsidRPr="006F27FF" w:rsidRDefault="00F32629" w:rsidP="00CA019E">
      <w:pPr>
        <w:ind w:left="360"/>
        <w:jc w:val="right"/>
        <w:rPr>
          <w:rFonts w:ascii="Cambria" w:hAnsi="Cambria" w:cs="Arial"/>
          <w:sz w:val="20"/>
        </w:rPr>
      </w:pPr>
      <w:r w:rsidRPr="006F27FF">
        <w:rPr>
          <w:rFonts w:ascii="Cambria" w:hAnsi="Cambria" w:cs="Arial"/>
          <w:sz w:val="20"/>
        </w:rPr>
        <w:t xml:space="preserve">Załącznik </w:t>
      </w:r>
      <w:r w:rsidR="0099727A">
        <w:rPr>
          <w:rFonts w:ascii="Cambria" w:hAnsi="Cambria" w:cs="Arial"/>
          <w:sz w:val="20"/>
        </w:rPr>
        <w:t>2</w:t>
      </w:r>
      <w:r w:rsidRPr="006F27FF">
        <w:rPr>
          <w:rFonts w:ascii="Cambria" w:hAnsi="Cambria" w:cs="Arial"/>
          <w:sz w:val="20"/>
        </w:rPr>
        <w:t xml:space="preserve"> do S</w:t>
      </w:r>
      <w:r w:rsidR="00AB2002" w:rsidRPr="006F27FF">
        <w:rPr>
          <w:rFonts w:ascii="Cambria" w:hAnsi="Cambria" w:cs="Arial"/>
          <w:sz w:val="20"/>
        </w:rPr>
        <w:t>WZ</w:t>
      </w:r>
    </w:p>
    <w:p w14:paraId="331C7D2B" w14:textId="5AE8E7DA" w:rsidR="006F27FF" w:rsidRPr="006F27FF" w:rsidRDefault="006F27FF" w:rsidP="00CA019E">
      <w:pPr>
        <w:ind w:left="360"/>
        <w:jc w:val="right"/>
        <w:rPr>
          <w:rFonts w:ascii="Cambria" w:hAnsi="Cambria" w:cs="Arial"/>
          <w:b/>
          <w:bCs/>
          <w:sz w:val="20"/>
        </w:rPr>
      </w:pPr>
      <w:r w:rsidRPr="006F27FF">
        <w:rPr>
          <w:rFonts w:ascii="Cambria" w:hAnsi="Cambria" w:cs="Arial"/>
          <w:b/>
          <w:bCs/>
          <w:sz w:val="20"/>
        </w:rPr>
        <w:t>SA.270.</w:t>
      </w:r>
      <w:r w:rsidR="0099727A">
        <w:rPr>
          <w:rFonts w:ascii="Cambria" w:hAnsi="Cambria" w:cs="Arial"/>
          <w:b/>
          <w:bCs/>
          <w:sz w:val="20"/>
        </w:rPr>
        <w:t>5.</w:t>
      </w:r>
      <w:r w:rsidR="000B7CFA">
        <w:rPr>
          <w:rFonts w:ascii="Cambria" w:hAnsi="Cambria" w:cs="Arial"/>
          <w:b/>
          <w:bCs/>
          <w:sz w:val="20"/>
        </w:rPr>
        <w:t>7</w:t>
      </w:r>
      <w:r w:rsidRPr="006F27FF">
        <w:rPr>
          <w:rFonts w:ascii="Cambria" w:hAnsi="Cambria" w:cs="Arial"/>
          <w:b/>
          <w:bCs/>
          <w:sz w:val="20"/>
        </w:rPr>
        <w:t>.202</w:t>
      </w:r>
      <w:r w:rsidR="0099727A">
        <w:rPr>
          <w:rFonts w:ascii="Cambria" w:hAnsi="Cambria" w:cs="Arial"/>
          <w:b/>
          <w:bCs/>
          <w:sz w:val="20"/>
        </w:rPr>
        <w:t>2</w:t>
      </w:r>
    </w:p>
    <w:p w14:paraId="66FAB475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Imię i nazwisko Wykonawcy ………………………….</w:t>
      </w:r>
    </w:p>
    <w:p w14:paraId="3AE9E48A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Adres zamieszkania …………………………..………..</w:t>
      </w:r>
    </w:p>
    <w:p w14:paraId="39F15B86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Firma Wykonawcy………………………………………</w:t>
      </w:r>
    </w:p>
    <w:p w14:paraId="7B50F1E7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Adres firmy  ……………………………………………..</w:t>
      </w:r>
    </w:p>
    <w:p w14:paraId="6B5D1D08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tel. …………………….…………</w:t>
      </w:r>
    </w:p>
    <w:p w14:paraId="6E2FAE52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fax ………………………………..</w:t>
      </w:r>
    </w:p>
    <w:p w14:paraId="363F67B7" w14:textId="77777777" w:rsidR="003637F1" w:rsidRPr="006F27FF" w:rsidRDefault="003637F1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NIP ……………………………….</w:t>
      </w:r>
    </w:p>
    <w:p w14:paraId="397AAEEC" w14:textId="77777777" w:rsidR="003637F1" w:rsidRPr="006F27FF" w:rsidRDefault="003637F1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REGON ………………………....</w:t>
      </w:r>
    </w:p>
    <w:p w14:paraId="32956C9A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adres e-mail ……………………………………………..</w:t>
      </w:r>
    </w:p>
    <w:p w14:paraId="297413C2" w14:textId="77777777" w:rsidR="00AB2002" w:rsidRPr="006F27FF" w:rsidRDefault="00CA019E" w:rsidP="00B904D6">
      <w:pPr>
        <w:spacing w:line="360" w:lineRule="auto"/>
        <w:ind w:firstLine="5670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 xml:space="preserve">    </w:t>
      </w:r>
      <w:r w:rsidR="006F27FF" w:rsidRPr="006F27FF">
        <w:rPr>
          <w:rFonts w:ascii="Cambria" w:hAnsi="Cambria" w:cs="Arial"/>
          <w:i/>
          <w:iCs/>
          <w:sz w:val="20"/>
          <w:lang w:val="en-US"/>
        </w:rPr>
        <w:t xml:space="preserve">    </w:t>
      </w:r>
      <w:r w:rsidRPr="006F27FF">
        <w:rPr>
          <w:rFonts w:ascii="Cambria" w:hAnsi="Cambria" w:cs="Arial"/>
          <w:i/>
          <w:iCs/>
          <w:sz w:val="20"/>
          <w:lang w:val="en-US"/>
        </w:rPr>
        <w:t xml:space="preserve">  </w:t>
      </w:r>
      <w:r w:rsidR="00AB2002" w:rsidRPr="006F27FF">
        <w:rPr>
          <w:rFonts w:ascii="Cambria" w:hAnsi="Cambria" w:cs="Arial"/>
          <w:i/>
          <w:iCs/>
          <w:sz w:val="20"/>
        </w:rPr>
        <w:t>…………</w:t>
      </w:r>
      <w:r w:rsidR="00B904D6" w:rsidRPr="006F27FF">
        <w:rPr>
          <w:rFonts w:ascii="Cambria" w:hAnsi="Cambria" w:cs="Arial"/>
          <w:i/>
          <w:iCs/>
          <w:sz w:val="20"/>
        </w:rPr>
        <w:t>…….…</w:t>
      </w:r>
      <w:r w:rsidR="00AB2002" w:rsidRPr="006F27FF">
        <w:rPr>
          <w:rFonts w:ascii="Cambria" w:hAnsi="Cambria" w:cs="Arial"/>
          <w:i/>
          <w:iCs/>
          <w:sz w:val="20"/>
        </w:rPr>
        <w:t>………………………..</w:t>
      </w:r>
    </w:p>
    <w:p w14:paraId="6526BBB6" w14:textId="77777777" w:rsidR="00AB2002" w:rsidRPr="006F27FF" w:rsidRDefault="00CA019E" w:rsidP="00B52D2D">
      <w:pPr>
        <w:ind w:firstLine="5940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 xml:space="preserve">               </w:t>
      </w:r>
      <w:r w:rsidR="00AB2002" w:rsidRPr="006F27FF">
        <w:rPr>
          <w:rFonts w:ascii="Cambria" w:hAnsi="Cambria" w:cs="Arial"/>
          <w:i/>
          <w:iCs/>
          <w:sz w:val="20"/>
        </w:rPr>
        <w:t>/miejscowość i data/</w:t>
      </w:r>
    </w:p>
    <w:p w14:paraId="19FC24D7" w14:textId="77777777" w:rsidR="00AB2002" w:rsidRPr="006F27FF" w:rsidRDefault="00AB2002" w:rsidP="00B52D2D">
      <w:pPr>
        <w:jc w:val="both"/>
        <w:rPr>
          <w:rFonts w:ascii="Cambria" w:hAnsi="Cambria" w:cs="Arial"/>
          <w:i/>
          <w:iCs/>
          <w:sz w:val="20"/>
        </w:rPr>
      </w:pPr>
    </w:p>
    <w:p w14:paraId="791DF8E9" w14:textId="77777777" w:rsidR="00AB2002" w:rsidRPr="006F27FF" w:rsidRDefault="00AB2002" w:rsidP="00B52D2D">
      <w:pPr>
        <w:pStyle w:val="Nagwek1"/>
        <w:jc w:val="both"/>
        <w:rPr>
          <w:rFonts w:ascii="Cambria" w:hAnsi="Cambria" w:cs="Arial"/>
          <w:sz w:val="20"/>
        </w:rPr>
      </w:pPr>
    </w:p>
    <w:p w14:paraId="0DE2F450" w14:textId="77777777" w:rsidR="00AB2002" w:rsidRPr="006F27FF" w:rsidRDefault="00AB2002" w:rsidP="00CA019E">
      <w:pPr>
        <w:pStyle w:val="Nagwek1"/>
        <w:rPr>
          <w:rFonts w:ascii="Cambria" w:hAnsi="Cambria" w:cs="Arial"/>
          <w:sz w:val="20"/>
        </w:rPr>
      </w:pPr>
    </w:p>
    <w:p w14:paraId="56C369AB" w14:textId="77777777" w:rsidR="00AB2002" w:rsidRPr="006F27FF" w:rsidRDefault="00AB2002" w:rsidP="00F87960">
      <w:pPr>
        <w:pStyle w:val="Nagwek1"/>
        <w:tabs>
          <w:tab w:val="left" w:pos="4678"/>
        </w:tabs>
        <w:spacing w:after="600"/>
        <w:rPr>
          <w:rFonts w:ascii="Cambria" w:hAnsi="Cambria" w:cs="Arial"/>
          <w:sz w:val="24"/>
        </w:rPr>
      </w:pPr>
      <w:r w:rsidRPr="006F27FF">
        <w:rPr>
          <w:rFonts w:ascii="Cambria" w:hAnsi="Cambria" w:cs="Arial"/>
        </w:rPr>
        <w:t>OFERTA</w:t>
      </w:r>
    </w:p>
    <w:p w14:paraId="21B99F56" w14:textId="77777777" w:rsidR="00AB2002" w:rsidRPr="006F27FF" w:rsidRDefault="00AB2002" w:rsidP="00B52D2D">
      <w:pPr>
        <w:spacing w:line="360" w:lineRule="auto"/>
        <w:ind w:left="5664" w:hanging="84"/>
        <w:jc w:val="both"/>
        <w:rPr>
          <w:rFonts w:ascii="Cambria" w:hAnsi="Cambria" w:cs="Arial"/>
          <w:b/>
          <w:sz w:val="22"/>
          <w:szCs w:val="22"/>
        </w:rPr>
      </w:pPr>
      <w:r w:rsidRPr="006F27FF">
        <w:rPr>
          <w:rFonts w:ascii="Cambria" w:hAnsi="Cambria" w:cs="Arial"/>
          <w:b/>
          <w:sz w:val="22"/>
          <w:szCs w:val="22"/>
        </w:rPr>
        <w:t>Do</w:t>
      </w:r>
    </w:p>
    <w:p w14:paraId="69227464" w14:textId="77777777" w:rsidR="00AB2002" w:rsidRPr="006F27FF" w:rsidRDefault="00EE703B" w:rsidP="00B52D2D">
      <w:pPr>
        <w:spacing w:after="480" w:line="360" w:lineRule="auto"/>
        <w:ind w:left="5664" w:right="-54" w:hanging="85"/>
        <w:jc w:val="both"/>
        <w:rPr>
          <w:rFonts w:ascii="Cambria" w:hAnsi="Cambria" w:cs="Arial"/>
          <w:b/>
          <w:sz w:val="22"/>
          <w:szCs w:val="22"/>
        </w:rPr>
      </w:pPr>
      <w:r w:rsidRPr="006F27FF">
        <w:rPr>
          <w:rFonts w:ascii="Cambria" w:hAnsi="Cambria" w:cs="Arial"/>
          <w:b/>
          <w:sz w:val="22"/>
          <w:szCs w:val="22"/>
        </w:rPr>
        <w:t xml:space="preserve">Nadleśnictwa </w:t>
      </w:r>
      <w:r w:rsidR="006F27FF" w:rsidRPr="006F27FF">
        <w:rPr>
          <w:rFonts w:ascii="Cambria" w:hAnsi="Cambria" w:cs="Arial"/>
          <w:b/>
          <w:sz w:val="22"/>
          <w:szCs w:val="22"/>
        </w:rPr>
        <w:t>Dojlidy</w:t>
      </w:r>
    </w:p>
    <w:p w14:paraId="69D80B79" w14:textId="77777777" w:rsidR="00865781" w:rsidRPr="006F27FF" w:rsidRDefault="00D86EBF" w:rsidP="0099727A">
      <w:pPr>
        <w:widowControl w:val="0"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Nawiązując do ogłoszenia o przetargu </w:t>
      </w:r>
      <w:r w:rsidR="00D20CE9" w:rsidRPr="006F27FF">
        <w:rPr>
          <w:rFonts w:ascii="Cambria" w:hAnsi="Cambria" w:cs="Arial"/>
          <w:sz w:val="22"/>
          <w:szCs w:val="22"/>
        </w:rPr>
        <w:t>w trybie podstawowym bez negocjacji</w:t>
      </w:r>
      <w:r w:rsidRPr="006F27FF">
        <w:rPr>
          <w:rFonts w:ascii="Cambria" w:hAnsi="Cambria" w:cs="Arial"/>
          <w:sz w:val="22"/>
          <w:szCs w:val="22"/>
        </w:rPr>
        <w:t xml:space="preserve"> na wykonanie zamówienia p.n.</w:t>
      </w:r>
    </w:p>
    <w:p w14:paraId="488EFE11" w14:textId="380EF855" w:rsidR="0099727A" w:rsidRDefault="006F27FF" w:rsidP="008771C3">
      <w:pPr>
        <w:spacing w:before="120" w:line="360" w:lineRule="auto"/>
        <w:jc w:val="center"/>
        <w:rPr>
          <w:rFonts w:ascii="Cambria" w:hAnsi="Cambria"/>
          <w:b/>
          <w:bCs/>
        </w:rPr>
      </w:pPr>
      <w:r w:rsidRPr="00825ED4">
        <w:rPr>
          <w:rFonts w:ascii="Cambria" w:hAnsi="Cambria"/>
          <w:b/>
          <w:bCs/>
        </w:rPr>
        <w:t>„</w:t>
      </w:r>
      <w:r w:rsidR="008771C3" w:rsidRPr="008771C3">
        <w:rPr>
          <w:rFonts w:ascii="Cambria" w:hAnsi="Cambria"/>
          <w:b/>
          <w:bCs/>
        </w:rPr>
        <w:t>Przebudowa z rozbudową budynku mieszkalnego z kancelarią leśnictwa Szaciły</w:t>
      </w:r>
      <w:r w:rsidR="000E325C">
        <w:rPr>
          <w:rFonts w:ascii="Cambria" w:hAnsi="Cambria"/>
          <w:b/>
          <w:bCs/>
        </w:rPr>
        <w:br/>
        <w:t>– I</w:t>
      </w:r>
      <w:r w:rsidR="000B7CFA">
        <w:rPr>
          <w:rFonts w:ascii="Cambria" w:hAnsi="Cambria"/>
          <w:b/>
          <w:bCs/>
        </w:rPr>
        <w:t>I</w:t>
      </w:r>
      <w:r w:rsidR="000E325C">
        <w:rPr>
          <w:rFonts w:ascii="Cambria" w:hAnsi="Cambria"/>
          <w:b/>
          <w:bCs/>
        </w:rPr>
        <w:t>I postępowanie</w:t>
      </w:r>
      <w:r w:rsidR="0099727A">
        <w:rPr>
          <w:rFonts w:ascii="Cambria" w:hAnsi="Cambria"/>
          <w:b/>
          <w:bCs/>
        </w:rPr>
        <w:t>”</w:t>
      </w:r>
    </w:p>
    <w:p w14:paraId="62B84460" w14:textId="47C7E9EC" w:rsidR="00245F5F" w:rsidRPr="0099727A" w:rsidRDefault="000C752B" w:rsidP="0099727A">
      <w:pPr>
        <w:spacing w:before="120" w:line="360" w:lineRule="auto"/>
        <w:ind w:left="426"/>
        <w:rPr>
          <w:rFonts w:ascii="Cambria" w:hAnsi="Cambria"/>
          <w:b/>
          <w:bCs/>
        </w:rPr>
      </w:pPr>
      <w:r w:rsidRPr="006F27FF">
        <w:rPr>
          <w:rFonts w:ascii="Cambria" w:hAnsi="Cambria" w:cs="Arial"/>
          <w:sz w:val="22"/>
          <w:szCs w:val="22"/>
        </w:rPr>
        <w:t>zgodni</w:t>
      </w:r>
      <w:r w:rsidR="00D20CE9" w:rsidRPr="006F27FF">
        <w:rPr>
          <w:rFonts w:ascii="Cambria" w:hAnsi="Cambria" w:cs="Arial"/>
          <w:sz w:val="22"/>
          <w:szCs w:val="22"/>
        </w:rPr>
        <w:t>e z wymaganiami określonymi w S</w:t>
      </w:r>
      <w:r w:rsidRPr="006F27FF">
        <w:rPr>
          <w:rFonts w:ascii="Cambria" w:hAnsi="Cambria" w:cs="Arial"/>
          <w:sz w:val="22"/>
          <w:szCs w:val="22"/>
        </w:rPr>
        <w:t>WZ,</w:t>
      </w:r>
    </w:p>
    <w:p w14:paraId="52241547" w14:textId="77777777" w:rsidR="00EE703B" w:rsidRPr="006F27FF" w:rsidRDefault="00EE703B" w:rsidP="005765DD">
      <w:pPr>
        <w:pStyle w:val="Tekstpodstawowywcity"/>
        <w:numPr>
          <w:ilvl w:val="0"/>
          <w:numId w:val="22"/>
        </w:numPr>
        <w:spacing w:line="480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Oferujemy wykonanie robót budowlanych będących przedmiotem zamówienia za c</w:t>
      </w:r>
      <w:r w:rsidR="005765DD" w:rsidRPr="006F27FF">
        <w:rPr>
          <w:rFonts w:ascii="Cambria" w:hAnsi="Cambria" w:cs="Arial"/>
          <w:sz w:val="22"/>
          <w:szCs w:val="22"/>
        </w:rPr>
        <w:t>enę: .....................</w:t>
      </w:r>
      <w:r w:rsidRPr="006F27FF">
        <w:rPr>
          <w:rFonts w:ascii="Cambria" w:hAnsi="Cambria" w:cs="Arial"/>
          <w:sz w:val="22"/>
          <w:szCs w:val="22"/>
        </w:rPr>
        <w:t>........... zł, słownie</w:t>
      </w:r>
      <w:r w:rsidR="0059693A" w:rsidRPr="006F27FF">
        <w:rPr>
          <w:rFonts w:ascii="Cambria" w:hAnsi="Cambria" w:cs="Arial"/>
          <w:sz w:val="22"/>
          <w:szCs w:val="22"/>
        </w:rPr>
        <w:t xml:space="preserve"> ………………</w:t>
      </w:r>
      <w:r w:rsidR="005765DD" w:rsidRPr="006F27FF">
        <w:rPr>
          <w:rFonts w:ascii="Cambria" w:hAnsi="Cambria" w:cs="Arial"/>
          <w:sz w:val="22"/>
          <w:szCs w:val="22"/>
        </w:rPr>
        <w:t>…….</w:t>
      </w:r>
      <w:r w:rsidR="0059693A" w:rsidRPr="006F27FF">
        <w:rPr>
          <w:rFonts w:ascii="Cambria" w:hAnsi="Cambria" w:cs="Arial"/>
          <w:sz w:val="22"/>
          <w:szCs w:val="22"/>
        </w:rPr>
        <w:t>……………………..</w:t>
      </w:r>
      <w:r w:rsidR="005765DD" w:rsidRPr="006F27FF">
        <w:rPr>
          <w:rFonts w:ascii="Cambria" w:hAnsi="Cambria" w:cs="Arial"/>
          <w:sz w:val="22"/>
          <w:szCs w:val="22"/>
        </w:rPr>
        <w:t>…………</w:t>
      </w:r>
      <w:r w:rsidRPr="006F27FF">
        <w:rPr>
          <w:rFonts w:ascii="Cambria" w:hAnsi="Cambria" w:cs="Arial"/>
          <w:sz w:val="22"/>
          <w:szCs w:val="22"/>
        </w:rPr>
        <w:t>………….</w:t>
      </w:r>
      <w:r w:rsidR="005765DD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zł, w tym podatek VAT ........................</w:t>
      </w:r>
      <w:r w:rsidR="005765DD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zł, słownie, …….……..…..…</w:t>
      </w:r>
      <w:r w:rsidR="005765DD" w:rsidRPr="006F27FF">
        <w:rPr>
          <w:rFonts w:ascii="Cambria" w:hAnsi="Cambria" w:cs="Arial"/>
          <w:sz w:val="22"/>
          <w:szCs w:val="22"/>
        </w:rPr>
        <w:t>…………………</w:t>
      </w:r>
      <w:r w:rsidRPr="006F27FF">
        <w:rPr>
          <w:rFonts w:ascii="Cambria" w:hAnsi="Cambria" w:cs="Arial"/>
          <w:sz w:val="22"/>
          <w:szCs w:val="22"/>
        </w:rPr>
        <w:t xml:space="preserve">…..zł, </w:t>
      </w:r>
      <w:r w:rsidRPr="006F27FF">
        <w:rPr>
          <w:rFonts w:ascii="Cambria" w:hAnsi="Cambria" w:cs="Arial"/>
          <w:sz w:val="22"/>
          <w:szCs w:val="22"/>
        </w:rPr>
        <w:br/>
        <w:t>netto:</w:t>
      </w:r>
      <w:r w:rsidR="00414CC1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……………</w:t>
      </w:r>
      <w:r w:rsidR="0059693A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……zł, słownie ………………………..…</w:t>
      </w:r>
      <w:r w:rsidR="0059693A" w:rsidRPr="006F27FF">
        <w:rPr>
          <w:rFonts w:ascii="Cambria" w:hAnsi="Cambria" w:cs="Arial"/>
          <w:sz w:val="22"/>
          <w:szCs w:val="22"/>
        </w:rPr>
        <w:t>…</w:t>
      </w:r>
      <w:r w:rsidRPr="006F27FF">
        <w:rPr>
          <w:rFonts w:ascii="Cambria" w:hAnsi="Cambria" w:cs="Arial"/>
          <w:sz w:val="22"/>
          <w:szCs w:val="22"/>
        </w:rPr>
        <w:t xml:space="preserve">………..……………………… zł,  zgodnie </w:t>
      </w:r>
      <w:r w:rsidR="00414CC1" w:rsidRPr="006F27FF">
        <w:rPr>
          <w:rFonts w:ascii="Cambria" w:hAnsi="Cambria" w:cs="Arial"/>
          <w:sz w:val="22"/>
          <w:szCs w:val="22"/>
        </w:rPr>
        <w:t>z</w:t>
      </w:r>
      <w:r w:rsidR="00350081">
        <w:rPr>
          <w:rFonts w:ascii="Cambria" w:hAnsi="Cambria" w:cs="Arial"/>
          <w:sz w:val="22"/>
          <w:szCs w:val="22"/>
        </w:rPr>
        <w:t> </w:t>
      </w:r>
      <w:r w:rsidR="00414CC1" w:rsidRPr="006F27FF">
        <w:rPr>
          <w:rFonts w:ascii="Cambria" w:hAnsi="Cambria" w:cs="Arial"/>
          <w:sz w:val="22"/>
          <w:szCs w:val="22"/>
        </w:rPr>
        <w:t>kosztorys</w:t>
      </w:r>
      <w:r w:rsidR="00DB4ECF" w:rsidRPr="006F27FF">
        <w:rPr>
          <w:rFonts w:ascii="Cambria" w:hAnsi="Cambria" w:cs="Arial"/>
          <w:sz w:val="22"/>
          <w:szCs w:val="22"/>
        </w:rPr>
        <w:t>em</w:t>
      </w:r>
      <w:r w:rsidR="00414CC1" w:rsidRPr="006F27FF">
        <w:rPr>
          <w:rFonts w:ascii="Cambria" w:hAnsi="Cambria" w:cs="Arial"/>
          <w:sz w:val="22"/>
          <w:szCs w:val="22"/>
        </w:rPr>
        <w:t xml:space="preserve"> ofertowym</w:t>
      </w:r>
      <w:r w:rsidRPr="006F27FF">
        <w:rPr>
          <w:rFonts w:ascii="Cambria" w:hAnsi="Cambria" w:cs="Arial"/>
          <w:sz w:val="22"/>
          <w:szCs w:val="22"/>
        </w:rPr>
        <w:t xml:space="preserve"> stanowiącym integralną część niniejszej oferty.</w:t>
      </w:r>
    </w:p>
    <w:p w14:paraId="4D512F0A" w14:textId="5966A346" w:rsidR="00216626" w:rsidRPr="006F27FF" w:rsidRDefault="00DB4ECF" w:rsidP="0067778F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Roboty budowlane</w:t>
      </w:r>
      <w:r w:rsidR="00216626" w:rsidRPr="006F27FF">
        <w:rPr>
          <w:rFonts w:ascii="Cambria" w:hAnsi="Cambria" w:cs="Arial"/>
          <w:sz w:val="22"/>
          <w:szCs w:val="22"/>
        </w:rPr>
        <w:t xml:space="preserve"> stanowiące przedmiot z</w:t>
      </w:r>
      <w:r w:rsidRPr="006F27FF">
        <w:rPr>
          <w:rFonts w:ascii="Cambria" w:hAnsi="Cambria" w:cs="Arial"/>
          <w:sz w:val="22"/>
          <w:szCs w:val="22"/>
        </w:rPr>
        <w:t>amówienia</w:t>
      </w:r>
      <w:r w:rsidR="00796096" w:rsidRPr="006F27FF">
        <w:rPr>
          <w:rFonts w:ascii="Cambria" w:hAnsi="Cambria" w:cs="Arial"/>
          <w:sz w:val="22"/>
          <w:szCs w:val="22"/>
        </w:rPr>
        <w:t xml:space="preserve"> wykonamy w terminie określonym </w:t>
      </w:r>
      <w:r w:rsidR="005765DD" w:rsidRPr="006F27FF">
        <w:rPr>
          <w:rFonts w:ascii="Cambria" w:hAnsi="Cambria" w:cs="Arial"/>
          <w:sz w:val="22"/>
          <w:szCs w:val="22"/>
        </w:rPr>
        <w:t>w</w:t>
      </w:r>
      <w:r w:rsidR="0099727A">
        <w:rPr>
          <w:rFonts w:ascii="Cambria" w:hAnsi="Cambria" w:cs="Arial"/>
          <w:sz w:val="22"/>
          <w:szCs w:val="22"/>
        </w:rPr>
        <w:t> </w:t>
      </w:r>
      <w:r w:rsidR="005765DD" w:rsidRPr="006F27FF">
        <w:rPr>
          <w:rFonts w:ascii="Cambria" w:hAnsi="Cambria" w:cs="Arial"/>
          <w:sz w:val="22"/>
          <w:szCs w:val="22"/>
        </w:rPr>
        <w:t>SWZ</w:t>
      </w:r>
      <w:r w:rsidR="00796096" w:rsidRPr="006F27FF">
        <w:rPr>
          <w:rFonts w:ascii="Cambria" w:hAnsi="Cambria" w:cs="Arial"/>
          <w:sz w:val="22"/>
          <w:szCs w:val="22"/>
        </w:rPr>
        <w:t>.</w:t>
      </w:r>
    </w:p>
    <w:p w14:paraId="3E868234" w14:textId="77777777" w:rsidR="00DB4ECF" w:rsidRPr="006F27FF" w:rsidRDefault="00245F5F" w:rsidP="00DB4ECF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Na całość wykonanych robót</w:t>
      </w:r>
      <w:r w:rsidR="00DB4ECF" w:rsidRPr="006F27FF">
        <w:rPr>
          <w:rFonts w:ascii="Cambria" w:hAnsi="Cambria" w:cs="Arial"/>
          <w:sz w:val="22"/>
          <w:szCs w:val="22"/>
        </w:rPr>
        <w:t xml:space="preserve"> (materiały i robociznę)</w:t>
      </w:r>
      <w:r w:rsidRPr="006F27FF">
        <w:rPr>
          <w:rFonts w:ascii="Cambria" w:hAnsi="Cambria" w:cs="Arial"/>
          <w:sz w:val="22"/>
          <w:szCs w:val="22"/>
        </w:rPr>
        <w:t xml:space="preserve"> udzielamy zamawiającemu gwarancji na okres </w:t>
      </w:r>
      <w:r w:rsidR="0059693A" w:rsidRPr="006F27FF">
        <w:rPr>
          <w:rFonts w:ascii="Cambria" w:hAnsi="Cambria" w:cs="Arial"/>
          <w:sz w:val="22"/>
          <w:szCs w:val="22"/>
        </w:rPr>
        <w:t>...</w:t>
      </w:r>
      <w:r w:rsidR="00591BB0" w:rsidRPr="006F27FF">
        <w:rPr>
          <w:rFonts w:ascii="Cambria" w:hAnsi="Cambria" w:cs="Arial"/>
          <w:sz w:val="22"/>
          <w:szCs w:val="22"/>
        </w:rPr>
        <w:t>...</w:t>
      </w:r>
      <w:r w:rsidR="00350081">
        <w:rPr>
          <w:rFonts w:ascii="Cambria" w:hAnsi="Cambria" w:cs="Arial"/>
          <w:sz w:val="22"/>
          <w:szCs w:val="22"/>
        </w:rPr>
        <w:t>....</w:t>
      </w:r>
      <w:r w:rsidR="00591BB0" w:rsidRPr="006F27FF">
        <w:rPr>
          <w:rFonts w:ascii="Cambria" w:hAnsi="Cambria" w:cs="Arial"/>
          <w:sz w:val="22"/>
          <w:szCs w:val="22"/>
        </w:rPr>
        <w:t>..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591BB0" w:rsidRPr="006F27FF">
        <w:rPr>
          <w:rFonts w:ascii="Cambria" w:hAnsi="Cambria" w:cs="Arial"/>
          <w:sz w:val="22"/>
          <w:szCs w:val="22"/>
        </w:rPr>
        <w:t>miesięcy</w:t>
      </w:r>
      <w:r w:rsidR="00DB4ECF" w:rsidRPr="006F27FF">
        <w:rPr>
          <w:rFonts w:ascii="Cambria" w:hAnsi="Cambria" w:cs="Arial"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 xml:space="preserve">od dnia odebrania przez Zamawiającego robót budowlanych </w:t>
      </w:r>
      <w:r w:rsidR="00ED47C9" w:rsidRPr="006F27FF">
        <w:rPr>
          <w:rFonts w:ascii="Cambria" w:hAnsi="Cambria"/>
          <w:sz w:val="22"/>
          <w:szCs w:val="22"/>
        </w:rPr>
        <w:br/>
      </w:r>
      <w:r w:rsidR="00DB4ECF" w:rsidRPr="006F27FF">
        <w:rPr>
          <w:rFonts w:ascii="Cambria" w:hAnsi="Cambria"/>
          <w:sz w:val="22"/>
          <w:szCs w:val="22"/>
        </w:rPr>
        <w:t>i podpisania</w:t>
      </w:r>
      <w:r w:rsidR="00DB4ECF" w:rsidRPr="006F27FF">
        <w:rPr>
          <w:rFonts w:ascii="Cambria" w:eastAsia="Tahoma,Bold" w:hAnsi="Cambria"/>
          <w:b/>
          <w:bCs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>protokołu odbioru końcowego.</w:t>
      </w:r>
    </w:p>
    <w:p w14:paraId="493DCA20" w14:textId="7D665F62" w:rsidR="001F3463" w:rsidRPr="006F27FF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zapoznaliśmy się ze s</w:t>
      </w:r>
      <w:r w:rsidR="00DB4ECF" w:rsidRPr="006F27FF">
        <w:rPr>
          <w:rFonts w:ascii="Cambria" w:hAnsi="Cambria" w:cs="Arial"/>
          <w:sz w:val="22"/>
          <w:szCs w:val="22"/>
        </w:rPr>
        <w:t>pecyfikacją warunków zamówienia</w:t>
      </w:r>
      <w:r w:rsidR="00957206" w:rsidRPr="006F27FF">
        <w:rPr>
          <w:rFonts w:ascii="Cambria" w:hAnsi="Cambria" w:cs="Arial"/>
          <w:sz w:val="22"/>
          <w:szCs w:val="22"/>
        </w:rPr>
        <w:t xml:space="preserve"> </w:t>
      </w:r>
      <w:r w:rsidR="00796096" w:rsidRPr="006F27FF">
        <w:rPr>
          <w:rFonts w:ascii="Cambria" w:hAnsi="Cambria" w:cs="Arial"/>
          <w:sz w:val="22"/>
          <w:szCs w:val="22"/>
        </w:rPr>
        <w:t>(</w:t>
      </w:r>
      <w:r w:rsidRPr="006F27FF">
        <w:rPr>
          <w:rFonts w:ascii="Cambria" w:hAnsi="Cambria" w:cs="Arial"/>
          <w:sz w:val="22"/>
          <w:szCs w:val="22"/>
        </w:rPr>
        <w:t>w tym</w:t>
      </w:r>
      <w:r w:rsidR="00DB4ECF" w:rsidRPr="006F27FF">
        <w:rPr>
          <w:rFonts w:ascii="Cambria" w:hAnsi="Cambria" w:cs="Arial"/>
          <w:sz w:val="22"/>
          <w:szCs w:val="22"/>
        </w:rPr>
        <w:t xml:space="preserve"> z</w:t>
      </w:r>
      <w:r w:rsidR="0099727A">
        <w:rPr>
          <w:rFonts w:ascii="Cambria" w:hAnsi="Cambria" w:cs="Arial"/>
          <w:sz w:val="22"/>
          <w:szCs w:val="22"/>
        </w:rPr>
        <w:t> </w:t>
      </w:r>
      <w:r w:rsidR="00DB4ECF" w:rsidRPr="006F27FF">
        <w:rPr>
          <w:rFonts w:ascii="Cambria" w:hAnsi="Cambria" w:cs="Arial"/>
          <w:sz w:val="22"/>
          <w:szCs w:val="22"/>
        </w:rPr>
        <w:t>dokumentacją projektową i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ze wzorem</w:t>
      </w:r>
      <w:r w:rsidR="001F3463"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umowy) i nie wnosimy do nich</w:t>
      </w:r>
      <w:r w:rsidR="00B525FE" w:rsidRPr="006F27FF">
        <w:rPr>
          <w:rFonts w:ascii="Cambria" w:hAnsi="Cambria" w:cs="Arial"/>
          <w:sz w:val="22"/>
          <w:szCs w:val="22"/>
        </w:rPr>
        <w:t xml:space="preserve"> zastrzeżeń</w:t>
      </w:r>
      <w:r w:rsidR="001F3463" w:rsidRPr="006F27FF">
        <w:rPr>
          <w:rFonts w:ascii="Cambria" w:hAnsi="Cambria" w:cs="Arial"/>
          <w:sz w:val="22"/>
          <w:szCs w:val="22"/>
        </w:rPr>
        <w:t xml:space="preserve">. </w:t>
      </w:r>
      <w:r w:rsidR="00AC3C47" w:rsidRPr="006F27FF">
        <w:rPr>
          <w:rFonts w:ascii="Cambria" w:hAnsi="Cambria" w:cs="Arial"/>
          <w:bCs/>
          <w:sz w:val="22"/>
          <w:szCs w:val="22"/>
        </w:rPr>
        <w:t>Uzyskaliśmy wszelkie informacje niezbędne do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prawidłowego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przygotowania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i złożenia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niniejszej oferty</w:t>
      </w:r>
      <w:r w:rsidR="00657584" w:rsidRPr="006F27FF">
        <w:rPr>
          <w:rFonts w:ascii="Cambria" w:hAnsi="Cambria" w:cs="Arial"/>
          <w:bCs/>
          <w:sz w:val="22"/>
          <w:szCs w:val="22"/>
        </w:rPr>
        <w:t>.</w:t>
      </w:r>
    </w:p>
    <w:p w14:paraId="6280012B" w14:textId="77777777" w:rsidR="00245F5F" w:rsidRPr="006F27FF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Oświadczamy, że uważamy się za związanych niniejszą ofertą </w:t>
      </w:r>
      <w:r w:rsidR="005765DD" w:rsidRPr="006F27FF">
        <w:rPr>
          <w:rFonts w:ascii="Cambria" w:hAnsi="Cambria" w:cs="Arial"/>
          <w:sz w:val="22"/>
          <w:szCs w:val="22"/>
        </w:rPr>
        <w:t>na czas wskazany w S</w:t>
      </w:r>
      <w:r w:rsidR="00957206" w:rsidRPr="006F27FF">
        <w:rPr>
          <w:rFonts w:ascii="Cambria" w:hAnsi="Cambria" w:cs="Arial"/>
          <w:sz w:val="22"/>
          <w:szCs w:val="22"/>
        </w:rPr>
        <w:t>WZ.</w:t>
      </w:r>
    </w:p>
    <w:p w14:paraId="63B9BCC4" w14:textId="77777777" w:rsidR="002A6774" w:rsidRPr="006F27FF" w:rsidRDefault="002A6774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lastRenderedPageBreak/>
        <w:t>Roboty budowlane</w:t>
      </w:r>
      <w:r w:rsidRPr="006F27FF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objęte zamówieniem zamierzamy wykonać sami.*</w:t>
      </w:r>
    </w:p>
    <w:p w14:paraId="678B857D" w14:textId="77777777" w:rsidR="002A6774" w:rsidRPr="006F27FF" w:rsidRDefault="002A6774" w:rsidP="002D4D77">
      <w:pPr>
        <w:pStyle w:val="Tekstpodstawowywcity"/>
        <w:spacing w:before="120" w:after="120" w:line="276" w:lineRule="auto"/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Następujące roboty budowlane  zamierzamy zlecić podwykonawcom:*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4469"/>
      </w:tblGrid>
      <w:tr w:rsidR="00801E75" w:rsidRPr="006F27FF" w14:paraId="1BB24E1C" w14:textId="77777777" w:rsidTr="006F27FF">
        <w:tc>
          <w:tcPr>
            <w:tcW w:w="4530" w:type="dxa"/>
            <w:shd w:val="clear" w:color="auto" w:fill="auto"/>
          </w:tcPr>
          <w:p w14:paraId="6E8D07E4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6F27FF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Nazwa podwykonawcy</w:t>
            </w:r>
          </w:p>
        </w:tc>
        <w:tc>
          <w:tcPr>
            <w:tcW w:w="4531" w:type="dxa"/>
            <w:shd w:val="clear" w:color="auto" w:fill="auto"/>
          </w:tcPr>
          <w:p w14:paraId="33749CDB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6F27FF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Zakres rzeczowy</w:t>
            </w:r>
          </w:p>
        </w:tc>
      </w:tr>
      <w:tr w:rsidR="00801E75" w:rsidRPr="006F27FF" w14:paraId="6D0BC772" w14:textId="77777777" w:rsidTr="006F27FF">
        <w:trPr>
          <w:trHeight w:val="837"/>
        </w:trPr>
        <w:tc>
          <w:tcPr>
            <w:tcW w:w="4530" w:type="dxa"/>
            <w:shd w:val="clear" w:color="auto" w:fill="auto"/>
          </w:tcPr>
          <w:p w14:paraId="226B45C4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08602F85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6F27FF" w14:paraId="59343E00" w14:textId="77777777" w:rsidTr="006F27FF">
        <w:trPr>
          <w:trHeight w:val="848"/>
        </w:trPr>
        <w:tc>
          <w:tcPr>
            <w:tcW w:w="4530" w:type="dxa"/>
            <w:shd w:val="clear" w:color="auto" w:fill="auto"/>
          </w:tcPr>
          <w:p w14:paraId="77EF6136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35715E1D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6F27FF" w14:paraId="476FAE1A" w14:textId="77777777" w:rsidTr="006F27FF">
        <w:trPr>
          <w:trHeight w:val="833"/>
        </w:trPr>
        <w:tc>
          <w:tcPr>
            <w:tcW w:w="4530" w:type="dxa"/>
            <w:shd w:val="clear" w:color="auto" w:fill="auto"/>
          </w:tcPr>
          <w:p w14:paraId="443B5A12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33FB36BD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2276F330" w14:textId="2FA74828" w:rsidR="00801E75" w:rsidRPr="006F27FF" w:rsidRDefault="00801E75" w:rsidP="00801E75">
      <w:pPr>
        <w:pStyle w:val="Tekstpodstawowywcity"/>
        <w:tabs>
          <w:tab w:val="left" w:pos="9720"/>
        </w:tabs>
        <w:spacing w:before="120" w:after="120" w:line="276" w:lineRule="auto"/>
        <w:ind w:left="720" w:right="126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Nazwy (firmy) podwykonawców, na których zasoby powołujemy się na zasadach określonych w art. </w:t>
      </w:r>
      <w:r w:rsidR="00394F45" w:rsidRPr="006F27FF">
        <w:rPr>
          <w:rFonts w:ascii="Cambria" w:hAnsi="Cambria" w:cs="Arial"/>
          <w:sz w:val="22"/>
          <w:szCs w:val="22"/>
        </w:rPr>
        <w:t>118</w:t>
      </w:r>
      <w:r w:rsidRPr="006F27FF">
        <w:rPr>
          <w:rFonts w:ascii="Cambria" w:hAnsi="Cambria" w:cs="Arial"/>
          <w:sz w:val="22"/>
          <w:szCs w:val="22"/>
        </w:rPr>
        <w:t xml:space="preserve"> ust. 1 PZP, w celu wykazania spełniania warunków udziału w postę</w:t>
      </w:r>
      <w:r w:rsidR="00394F45" w:rsidRPr="006F27FF">
        <w:rPr>
          <w:rFonts w:ascii="Cambria" w:hAnsi="Cambria" w:cs="Arial"/>
          <w:sz w:val="22"/>
          <w:szCs w:val="22"/>
        </w:rPr>
        <w:t>powaniu, o</w:t>
      </w:r>
      <w:r w:rsidR="0099727A">
        <w:rPr>
          <w:rFonts w:ascii="Cambria" w:hAnsi="Cambria" w:cs="Arial"/>
          <w:sz w:val="22"/>
          <w:szCs w:val="22"/>
        </w:rPr>
        <w:t> </w:t>
      </w:r>
      <w:r w:rsidR="00394F45" w:rsidRPr="006F27FF">
        <w:rPr>
          <w:rFonts w:ascii="Cambria" w:hAnsi="Cambria" w:cs="Arial"/>
          <w:sz w:val="22"/>
          <w:szCs w:val="22"/>
        </w:rPr>
        <w:t>których mowa w art. 11</w:t>
      </w:r>
      <w:r w:rsidRPr="006F27FF">
        <w:rPr>
          <w:rFonts w:ascii="Cambria" w:hAnsi="Cambria" w:cs="Arial"/>
          <w:sz w:val="22"/>
          <w:szCs w:val="22"/>
        </w:rPr>
        <w:t xml:space="preserve">2 ust. </w:t>
      </w:r>
      <w:r w:rsidR="00394F45" w:rsidRPr="006F27FF">
        <w:rPr>
          <w:rFonts w:ascii="Cambria" w:hAnsi="Cambria" w:cs="Arial"/>
          <w:sz w:val="22"/>
          <w:szCs w:val="22"/>
        </w:rPr>
        <w:t>2</w:t>
      </w:r>
      <w:r w:rsidRPr="006F27FF">
        <w:rPr>
          <w:rFonts w:ascii="Cambria" w:hAnsi="Cambria" w:cs="Arial"/>
          <w:sz w:val="22"/>
          <w:szCs w:val="22"/>
        </w:rPr>
        <w:t xml:space="preserve"> PZP:</w:t>
      </w:r>
    </w:p>
    <w:p w14:paraId="485C46D0" w14:textId="77777777" w:rsidR="00801E75" w:rsidRPr="006F27FF" w:rsidRDefault="00801E75" w:rsidP="00801E75">
      <w:pPr>
        <w:pStyle w:val="Tekstpodstawowywcity"/>
        <w:tabs>
          <w:tab w:val="left" w:pos="9720"/>
        </w:tabs>
        <w:spacing w:before="120" w:after="120"/>
        <w:ind w:left="720" w:right="125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157341" w14:textId="77777777" w:rsidR="00C56014" w:rsidRPr="006F27FF" w:rsidRDefault="00C56014" w:rsidP="002D4D77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after="120" w:line="276" w:lineRule="auto"/>
        <w:ind w:right="238"/>
        <w:jc w:val="both"/>
        <w:rPr>
          <w:rStyle w:val="txt-new"/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Wybór oferty nie </w:t>
      </w:r>
      <w:r w:rsidRPr="006F27FF">
        <w:rPr>
          <w:rStyle w:val="txt-new"/>
          <w:rFonts w:ascii="Cambria" w:hAnsi="Cambria" w:cs="Arial"/>
          <w:sz w:val="22"/>
          <w:szCs w:val="22"/>
        </w:rPr>
        <w:t>będzie prowadzić do powstania</w:t>
      </w:r>
      <w:r w:rsidRPr="006F27FF">
        <w:rPr>
          <w:rFonts w:ascii="Cambria" w:hAnsi="Cambria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>u Zamawiającego obowiązku podatkowego</w:t>
      </w:r>
      <w:r w:rsidR="004A3400" w:rsidRPr="006F27FF">
        <w:rPr>
          <w:rStyle w:val="txt-new"/>
          <w:rFonts w:ascii="Cambria" w:hAnsi="Cambria" w:cs="Arial"/>
          <w:sz w:val="22"/>
          <w:szCs w:val="22"/>
        </w:rPr>
        <w:t xml:space="preserve"> zgodnie z przepisami o podatku od towarów i usług</w:t>
      </w:r>
      <w:r w:rsidRPr="006F27FF">
        <w:rPr>
          <w:rStyle w:val="txt-new"/>
          <w:rFonts w:ascii="Cambria" w:hAnsi="Cambria" w:cs="Arial"/>
          <w:sz w:val="22"/>
          <w:szCs w:val="22"/>
        </w:rPr>
        <w:t xml:space="preserve">. * </w:t>
      </w:r>
    </w:p>
    <w:p w14:paraId="2CF3485A" w14:textId="77777777" w:rsidR="00985879" w:rsidRPr="006F27FF" w:rsidRDefault="00985879" w:rsidP="000E0BC0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Cambria" w:hAnsi="Cambria" w:cs="Arial"/>
          <w:strike/>
          <w:color w:val="FF0000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Dostawa niżej wymienionych towarów i świadczenie niżej wymienionych usłu</w:t>
      </w:r>
      <w:r w:rsidR="00C56014" w:rsidRPr="006F27FF">
        <w:rPr>
          <w:rFonts w:ascii="Cambria" w:hAnsi="Cambria" w:cs="Arial"/>
          <w:sz w:val="22"/>
          <w:szCs w:val="22"/>
        </w:rPr>
        <w:t xml:space="preserve">g </w:t>
      </w:r>
      <w:r w:rsidRPr="006F27FF">
        <w:rPr>
          <w:rStyle w:val="txt-new"/>
          <w:rFonts w:ascii="Cambria" w:hAnsi="Cambria" w:cs="Arial"/>
          <w:sz w:val="22"/>
          <w:szCs w:val="22"/>
        </w:rPr>
        <w:t>będzie prowadzić do powstania</w:t>
      </w:r>
      <w:r w:rsidRPr="006F27FF">
        <w:rPr>
          <w:rFonts w:ascii="Cambria" w:hAnsi="Cambria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>u Zamawiającego obowiązku podatkowego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 xml:space="preserve">zgodnie </w:t>
      </w:r>
      <w:r w:rsidR="008F6117" w:rsidRPr="006F27FF">
        <w:rPr>
          <w:rStyle w:val="txt-new"/>
          <w:rFonts w:ascii="Cambria" w:hAnsi="Cambria" w:cs="Arial"/>
          <w:sz w:val="22"/>
          <w:szCs w:val="22"/>
        </w:rPr>
        <w:br/>
      </w:r>
      <w:r w:rsidRPr="006F27FF">
        <w:rPr>
          <w:rStyle w:val="txt-new"/>
          <w:rFonts w:ascii="Cambria" w:hAnsi="Cambria" w:cs="Arial"/>
          <w:sz w:val="22"/>
          <w:szCs w:val="22"/>
        </w:rPr>
        <w:t>z przepisami o podatku od towarów i usług:</w:t>
      </w:r>
      <w:r w:rsidR="00C56014" w:rsidRPr="006F27FF">
        <w:rPr>
          <w:rStyle w:val="txt-new"/>
          <w:rFonts w:ascii="Cambria" w:hAnsi="Cambria" w:cs="Arial"/>
          <w:sz w:val="22"/>
          <w:szCs w:val="22"/>
        </w:rPr>
        <w:t xml:space="preserve"> *</w:t>
      </w:r>
      <w:r w:rsidRPr="006F27FF">
        <w:rPr>
          <w:rFonts w:ascii="Cambria" w:hAnsi="Cambria" w:cs="Arial"/>
          <w:strike/>
          <w:color w:val="FF0000"/>
          <w:sz w:val="22"/>
          <w:szCs w:val="22"/>
        </w:rPr>
        <w:t xml:space="preserve"> </w:t>
      </w:r>
    </w:p>
    <w:p w14:paraId="0C2B5FF8" w14:textId="77777777" w:rsidR="00AE1BAC" w:rsidRPr="006F27FF" w:rsidRDefault="006E10A0" w:rsidP="00401444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70D5434" w14:textId="77777777" w:rsidR="00E92A4C" w:rsidRPr="006F27FF" w:rsidRDefault="00E92A4C" w:rsidP="00E92A4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Wartość ww. towarów i usług bez kwoty podatku od towarów i usł</w:t>
      </w:r>
      <w:r w:rsidR="004C4E09" w:rsidRPr="006F27FF">
        <w:rPr>
          <w:rFonts w:ascii="Cambria" w:hAnsi="Cambria" w:cs="Arial"/>
          <w:bCs/>
          <w:sz w:val="22"/>
          <w:szCs w:val="22"/>
        </w:rPr>
        <w:t>ug (VAT) wynosi: ……………………………….</w:t>
      </w:r>
      <w:r w:rsidRPr="006F27FF">
        <w:rPr>
          <w:rFonts w:ascii="Cambria" w:hAnsi="Cambria" w:cs="Arial"/>
          <w:bCs/>
          <w:sz w:val="22"/>
          <w:szCs w:val="22"/>
        </w:rPr>
        <w:t xml:space="preserve"> PLN.</w:t>
      </w:r>
    </w:p>
    <w:p w14:paraId="5564480C" w14:textId="77777777" w:rsidR="00E92A4C" w:rsidRPr="006F27FF" w:rsidRDefault="00E92A4C" w:rsidP="00E92A4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zastosowanie,</w:t>
      </w:r>
      <w:r w:rsidR="004C4E09" w:rsidRPr="006F27FF">
        <w:rPr>
          <w:rFonts w:ascii="Cambria" w:hAnsi="Cambria" w:cs="Arial"/>
          <w:bCs/>
          <w:sz w:val="22"/>
          <w:szCs w:val="22"/>
        </w:rPr>
        <w:t xml:space="preserve"> to ………</w:t>
      </w:r>
      <w:r w:rsidRPr="006F27FF">
        <w:rPr>
          <w:rFonts w:ascii="Cambria" w:hAnsi="Cambria" w:cs="Arial"/>
          <w:bCs/>
          <w:sz w:val="22"/>
          <w:szCs w:val="22"/>
        </w:rPr>
        <w:t xml:space="preserve"> %.</w:t>
      </w:r>
    </w:p>
    <w:p w14:paraId="032CE9A0" w14:textId="77777777" w:rsidR="00245F5F" w:rsidRDefault="00245F5F" w:rsidP="00F32629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line="480" w:lineRule="auto"/>
        <w:ind w:left="714" w:right="238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Wadium o wartości ....</w:t>
      </w:r>
      <w:r w:rsidR="0059693A" w:rsidRPr="006F27FF">
        <w:rPr>
          <w:rFonts w:ascii="Cambria" w:hAnsi="Cambria" w:cs="Arial"/>
          <w:sz w:val="22"/>
          <w:szCs w:val="22"/>
        </w:rPr>
        <w:t>.....</w:t>
      </w:r>
      <w:r w:rsidRPr="006F27FF">
        <w:rPr>
          <w:rFonts w:ascii="Cambria" w:hAnsi="Cambria" w:cs="Arial"/>
          <w:sz w:val="22"/>
          <w:szCs w:val="22"/>
        </w:rPr>
        <w:t>....</w:t>
      </w:r>
      <w:r w:rsidR="00B52D2D" w:rsidRPr="006F27FF">
        <w:rPr>
          <w:rFonts w:ascii="Cambria" w:hAnsi="Cambria" w:cs="Arial"/>
          <w:sz w:val="22"/>
          <w:szCs w:val="22"/>
        </w:rPr>
        <w:t>...</w:t>
      </w:r>
      <w:r w:rsidRPr="006F27FF">
        <w:rPr>
          <w:rFonts w:ascii="Cambria" w:hAnsi="Cambria" w:cs="Arial"/>
          <w:sz w:val="22"/>
          <w:szCs w:val="22"/>
        </w:rPr>
        <w:t>..</w:t>
      </w:r>
      <w:r w:rsidR="00B52D2D" w:rsidRPr="006F27FF">
        <w:rPr>
          <w:rFonts w:ascii="Cambria" w:hAnsi="Cambria" w:cs="Arial"/>
          <w:sz w:val="22"/>
          <w:szCs w:val="22"/>
        </w:rPr>
        <w:t>....</w:t>
      </w:r>
      <w:r w:rsidRPr="006F27FF">
        <w:rPr>
          <w:rFonts w:ascii="Cambria" w:hAnsi="Cambria" w:cs="Arial"/>
          <w:sz w:val="22"/>
          <w:szCs w:val="22"/>
        </w:rPr>
        <w:t>.............</w:t>
      </w:r>
      <w:r w:rsidR="006F27FF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wnieśliśmy w dniu ..............</w:t>
      </w:r>
      <w:r w:rsidR="00B52D2D" w:rsidRPr="006F27FF">
        <w:rPr>
          <w:rFonts w:ascii="Cambria" w:hAnsi="Cambria" w:cs="Arial"/>
          <w:sz w:val="22"/>
          <w:szCs w:val="22"/>
        </w:rPr>
        <w:t>.......</w:t>
      </w:r>
      <w:r w:rsidRPr="006F27FF">
        <w:rPr>
          <w:rFonts w:ascii="Cambria" w:hAnsi="Cambria" w:cs="Arial"/>
          <w:sz w:val="22"/>
          <w:szCs w:val="22"/>
        </w:rPr>
        <w:t xml:space="preserve">..........w formie </w:t>
      </w:r>
      <w:r w:rsidR="0007281C" w:rsidRPr="006F27FF">
        <w:rPr>
          <w:rFonts w:ascii="Cambria" w:hAnsi="Cambria" w:cs="Arial"/>
          <w:sz w:val="22"/>
          <w:szCs w:val="22"/>
        </w:rPr>
        <w:t>…………………………</w:t>
      </w:r>
      <w:r w:rsidRPr="006F27FF">
        <w:rPr>
          <w:rFonts w:ascii="Cambria" w:hAnsi="Cambria" w:cs="Arial"/>
          <w:sz w:val="22"/>
          <w:szCs w:val="22"/>
        </w:rPr>
        <w:t>.........</w:t>
      </w:r>
      <w:r w:rsidR="00B52D2D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..................................</w:t>
      </w:r>
      <w:r w:rsidR="0007281C" w:rsidRPr="006F27FF">
        <w:rPr>
          <w:rFonts w:ascii="Cambria" w:hAnsi="Cambria" w:cs="Arial"/>
          <w:sz w:val="22"/>
          <w:szCs w:val="22"/>
        </w:rPr>
        <w:t>......</w:t>
      </w:r>
      <w:r w:rsidR="0059693A" w:rsidRPr="006F27FF">
        <w:rPr>
          <w:rFonts w:ascii="Cambria" w:hAnsi="Cambria" w:cs="Arial"/>
          <w:sz w:val="22"/>
          <w:szCs w:val="22"/>
        </w:rPr>
        <w:t>.......</w:t>
      </w:r>
      <w:r w:rsidR="0007281C" w:rsidRPr="006F27FF">
        <w:rPr>
          <w:rFonts w:ascii="Cambria" w:hAnsi="Cambria" w:cs="Arial"/>
          <w:sz w:val="22"/>
          <w:szCs w:val="22"/>
        </w:rPr>
        <w:t>...</w:t>
      </w:r>
      <w:r w:rsidR="00880ADA" w:rsidRPr="006F27FF">
        <w:rPr>
          <w:rFonts w:ascii="Cambria" w:hAnsi="Cambria" w:cs="Arial"/>
          <w:sz w:val="22"/>
          <w:szCs w:val="22"/>
        </w:rPr>
        <w:t>...............................</w:t>
      </w:r>
      <w:r w:rsidR="000E2CF7" w:rsidRPr="006F27FF">
        <w:rPr>
          <w:rFonts w:ascii="Cambria" w:hAnsi="Cambria" w:cs="Arial"/>
          <w:sz w:val="22"/>
          <w:szCs w:val="22"/>
        </w:rPr>
        <w:t>...............</w:t>
      </w:r>
    </w:p>
    <w:p w14:paraId="6D0B5CDD" w14:textId="77777777" w:rsidR="00224459" w:rsidRPr="00224459" w:rsidRDefault="00224459" w:rsidP="00224459">
      <w:pPr>
        <w:pStyle w:val="Zwykytekst"/>
        <w:tabs>
          <w:tab w:val="left" w:pos="600"/>
        </w:tabs>
        <w:ind w:left="720"/>
        <w:jc w:val="both"/>
        <w:rPr>
          <w:rFonts w:ascii="Cambria" w:hAnsi="Cambria" w:cs="Arial"/>
          <w:bCs/>
          <w:sz w:val="22"/>
          <w:szCs w:val="22"/>
          <w:lang w:val="pl-PL"/>
        </w:rPr>
      </w:pPr>
      <w:r w:rsidRPr="00224459">
        <w:rPr>
          <w:rFonts w:ascii="Cambria" w:hAnsi="Cambria" w:cs="Arial"/>
          <w:sz w:val="22"/>
          <w:szCs w:val="22"/>
          <w:lang w:val="pl-PL"/>
        </w:rPr>
        <w:t xml:space="preserve">Wadium należy zwrócić przelewem na konto nr: </w:t>
      </w:r>
      <w:r w:rsidRPr="00224459">
        <w:rPr>
          <w:rFonts w:ascii="Cambria" w:hAnsi="Cambria" w:cs="Arial"/>
          <w:b/>
          <w:bCs/>
          <w:sz w:val="22"/>
          <w:szCs w:val="22"/>
          <w:lang w:val="pl-PL"/>
        </w:rPr>
        <w:t>………………………………..…………………..</w:t>
      </w:r>
    </w:p>
    <w:p w14:paraId="67F67DE6" w14:textId="77777777" w:rsidR="00224459" w:rsidRPr="00224459" w:rsidRDefault="00224459" w:rsidP="00224459">
      <w:pPr>
        <w:pStyle w:val="Zwykytekst"/>
        <w:tabs>
          <w:tab w:val="left" w:pos="600"/>
        </w:tabs>
        <w:ind w:left="720"/>
        <w:jc w:val="both"/>
        <w:rPr>
          <w:rFonts w:ascii="Cambria" w:hAnsi="Cambria" w:cs="Arial"/>
          <w:b/>
          <w:bCs/>
          <w:i/>
          <w:sz w:val="16"/>
          <w:szCs w:val="16"/>
        </w:rPr>
      </w:pP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/>
          <w:bCs/>
          <w:i/>
          <w:sz w:val="16"/>
          <w:szCs w:val="16"/>
          <w:lang w:val="pl-PL"/>
        </w:rPr>
        <w:t>(w przypadku wniesienia w formie pieniądza)</w:t>
      </w:r>
    </w:p>
    <w:p w14:paraId="7648DBCF" w14:textId="77777777" w:rsidR="00224459" w:rsidRDefault="00224459" w:rsidP="00224459">
      <w:pPr>
        <w:pStyle w:val="Tekstpodstawowywcity"/>
        <w:tabs>
          <w:tab w:val="left" w:pos="780"/>
        </w:tabs>
        <w:spacing w:line="276" w:lineRule="auto"/>
        <w:ind w:left="709" w:firstLine="0"/>
        <w:jc w:val="both"/>
        <w:rPr>
          <w:rFonts w:ascii="Cambria" w:hAnsi="Cambria" w:cs="Arial"/>
          <w:sz w:val="22"/>
          <w:szCs w:val="22"/>
        </w:rPr>
      </w:pPr>
    </w:p>
    <w:p w14:paraId="64258CAF" w14:textId="6CDFA1D4" w:rsidR="00751056" w:rsidRPr="006F27FF" w:rsidRDefault="00245F5F" w:rsidP="00751056">
      <w:pPr>
        <w:pStyle w:val="Tekstpodstawowywcity"/>
        <w:numPr>
          <w:ilvl w:val="0"/>
          <w:numId w:val="22"/>
        </w:numPr>
        <w:tabs>
          <w:tab w:val="left" w:pos="780"/>
        </w:tabs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 przypadku przyznania nam zamówienia, zobowiązujemy się do zawarcia umowy w miejscu i</w:t>
      </w:r>
      <w:r w:rsidR="009479B9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 xml:space="preserve">terminie </w:t>
      </w:r>
      <w:r w:rsidR="00B401B6" w:rsidRPr="006F27FF">
        <w:rPr>
          <w:rFonts w:ascii="Cambria" w:hAnsi="Cambria" w:cs="Arial"/>
          <w:sz w:val="22"/>
          <w:szCs w:val="22"/>
        </w:rPr>
        <w:t>wskazanym przez Z</w:t>
      </w:r>
      <w:r w:rsidRPr="006F27FF">
        <w:rPr>
          <w:rFonts w:ascii="Cambria" w:hAnsi="Cambria" w:cs="Arial"/>
          <w:sz w:val="22"/>
          <w:szCs w:val="22"/>
        </w:rPr>
        <w:t>amawiającego</w:t>
      </w:r>
      <w:r w:rsidR="00751056" w:rsidRPr="006F27FF">
        <w:rPr>
          <w:rFonts w:ascii="Cambria" w:hAnsi="Cambria" w:cs="Arial"/>
          <w:iCs/>
          <w:sz w:val="22"/>
          <w:szCs w:val="22"/>
        </w:rPr>
        <w:t xml:space="preserve">, </w:t>
      </w:r>
      <w:r w:rsidR="00751056" w:rsidRPr="006F27FF">
        <w:rPr>
          <w:rFonts w:ascii="Cambria" w:hAnsi="Cambria" w:cs="Arial"/>
          <w:bCs/>
          <w:sz w:val="22"/>
          <w:szCs w:val="22"/>
        </w:rPr>
        <w:t>a przed zawarciem umowy – do wykonania obow</w:t>
      </w:r>
      <w:r w:rsidR="009B5301" w:rsidRPr="006F27FF">
        <w:rPr>
          <w:rFonts w:ascii="Cambria" w:hAnsi="Cambria" w:cs="Arial"/>
          <w:bCs/>
          <w:sz w:val="22"/>
          <w:szCs w:val="22"/>
        </w:rPr>
        <w:t>iązków wymienionych w pkt. 1</w:t>
      </w:r>
      <w:r w:rsidR="009479B9">
        <w:rPr>
          <w:rFonts w:ascii="Cambria" w:hAnsi="Cambria" w:cs="Arial"/>
          <w:bCs/>
          <w:sz w:val="22"/>
          <w:szCs w:val="22"/>
        </w:rPr>
        <w:t>6</w:t>
      </w:r>
      <w:r w:rsidR="009B5301" w:rsidRPr="006F27FF">
        <w:rPr>
          <w:rFonts w:ascii="Cambria" w:hAnsi="Cambria" w:cs="Arial"/>
          <w:bCs/>
          <w:sz w:val="22"/>
          <w:szCs w:val="22"/>
        </w:rPr>
        <w:t>.</w:t>
      </w:r>
      <w:r w:rsidR="009479B9">
        <w:rPr>
          <w:rFonts w:ascii="Cambria" w:hAnsi="Cambria" w:cs="Arial"/>
          <w:bCs/>
          <w:sz w:val="22"/>
          <w:szCs w:val="22"/>
        </w:rPr>
        <w:t>1</w:t>
      </w:r>
      <w:r w:rsidR="00751056" w:rsidRPr="006F27FF">
        <w:rPr>
          <w:rFonts w:ascii="Cambria" w:hAnsi="Cambria" w:cs="Arial"/>
          <w:bCs/>
          <w:sz w:val="22"/>
          <w:szCs w:val="22"/>
        </w:rPr>
        <w:t xml:space="preserve"> SWZ.</w:t>
      </w:r>
    </w:p>
    <w:p w14:paraId="0F92F26A" w14:textId="77777777" w:rsidR="00DD5670" w:rsidRPr="006F27FF" w:rsidRDefault="00245F5F" w:rsidP="002D4D77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 przypadku wystąpienia okoliczności, o których mowa w art.</w:t>
      </w:r>
      <w:r w:rsidR="00FD092D" w:rsidRPr="006F27FF">
        <w:rPr>
          <w:rFonts w:ascii="Cambria" w:hAnsi="Cambria" w:cs="Arial"/>
          <w:sz w:val="22"/>
          <w:szCs w:val="22"/>
        </w:rPr>
        <w:t xml:space="preserve"> </w:t>
      </w:r>
      <w:r w:rsidR="00561297" w:rsidRPr="006F27FF">
        <w:rPr>
          <w:rFonts w:ascii="Cambria" w:hAnsi="Cambria" w:cs="Arial"/>
          <w:sz w:val="22"/>
          <w:szCs w:val="22"/>
        </w:rPr>
        <w:t>98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="00572BDE" w:rsidRPr="006F27FF">
        <w:rPr>
          <w:rFonts w:ascii="Cambria" w:hAnsi="Cambria" w:cs="Arial"/>
          <w:sz w:val="22"/>
          <w:szCs w:val="22"/>
        </w:rPr>
        <w:t>ust.</w:t>
      </w:r>
      <w:r w:rsidR="00561297" w:rsidRPr="006F27FF">
        <w:rPr>
          <w:rFonts w:ascii="Cambria" w:hAnsi="Cambria" w:cs="Arial"/>
          <w:sz w:val="22"/>
          <w:szCs w:val="22"/>
        </w:rPr>
        <w:t xml:space="preserve"> 6</w:t>
      </w:r>
      <w:r w:rsidR="00572BDE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ustawy – Prawo zamówień publicznych, nie będziemy zgłaszać</w:t>
      </w:r>
      <w:r w:rsidR="00F85BB2" w:rsidRPr="006F27FF">
        <w:rPr>
          <w:rFonts w:ascii="Cambria" w:hAnsi="Cambria" w:cs="Arial"/>
          <w:sz w:val="22"/>
          <w:szCs w:val="22"/>
        </w:rPr>
        <w:t xml:space="preserve"> roszczeń do wniesionego wadium.</w:t>
      </w:r>
    </w:p>
    <w:p w14:paraId="136A8202" w14:textId="77777777" w:rsidR="00657169" w:rsidRPr="006F27FF" w:rsidRDefault="00245F5F" w:rsidP="002D4D77">
      <w:pPr>
        <w:pStyle w:val="Tekstpodstawowywcity"/>
        <w:numPr>
          <w:ilvl w:val="0"/>
          <w:numId w:val="22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Zobowiązujemy się, w przypadku wybrania naszej oferty jako najkorzystniejszej, do wniesienia zabezpieczenia należytego wykonania umowy </w:t>
      </w:r>
      <w:r w:rsidR="00985879" w:rsidRPr="006F27FF">
        <w:rPr>
          <w:rFonts w:ascii="Cambria" w:hAnsi="Cambria" w:cs="Arial"/>
          <w:sz w:val="22"/>
          <w:szCs w:val="22"/>
        </w:rPr>
        <w:t>w  wysokości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</w:t>
      </w:r>
      <w:r w:rsidR="006F27FF" w:rsidRPr="006F27FF">
        <w:rPr>
          <w:rFonts w:ascii="Cambria" w:eastAsia="Tahoma,Bold" w:hAnsi="Cambria" w:cs="Arial"/>
          <w:bCs/>
          <w:sz w:val="22"/>
          <w:szCs w:val="22"/>
        </w:rPr>
        <w:t>4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% ceny podanej </w:t>
      </w:r>
      <w:r w:rsidR="00216626" w:rsidRPr="006F27FF">
        <w:rPr>
          <w:rFonts w:ascii="Cambria" w:eastAsia="Tahoma,Bold" w:hAnsi="Cambria" w:cs="Arial"/>
          <w:bCs/>
          <w:sz w:val="22"/>
          <w:szCs w:val="22"/>
        </w:rPr>
        <w:br/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>w ofercie</w:t>
      </w:r>
      <w:r w:rsidR="00985879" w:rsidRPr="006F27FF">
        <w:rPr>
          <w:rFonts w:ascii="Cambria" w:eastAsia="Tahoma,Bold" w:hAnsi="Cambria" w:cs="Arial"/>
          <w:bCs/>
          <w:sz w:val="22"/>
          <w:szCs w:val="22"/>
        </w:rPr>
        <w:t>,</w:t>
      </w:r>
      <w:r w:rsidR="00657169" w:rsidRPr="006F27FF">
        <w:rPr>
          <w:rFonts w:ascii="Cambria" w:hAnsi="Cambria" w:cs="Arial"/>
          <w:sz w:val="22"/>
          <w:szCs w:val="22"/>
        </w:rPr>
        <w:t xml:space="preserve"> przed terminem podpisania umowy</w:t>
      </w:r>
      <w:r w:rsidR="004A3400" w:rsidRPr="006F27FF">
        <w:rPr>
          <w:rFonts w:ascii="Cambria" w:hAnsi="Cambria" w:cs="Arial"/>
          <w:sz w:val="22"/>
          <w:szCs w:val="22"/>
        </w:rPr>
        <w:t>.</w:t>
      </w:r>
      <w:r w:rsidR="00657169" w:rsidRPr="006F27FF">
        <w:rPr>
          <w:rFonts w:ascii="Cambria" w:hAnsi="Cambria" w:cs="Arial"/>
          <w:sz w:val="22"/>
          <w:szCs w:val="22"/>
        </w:rPr>
        <w:t xml:space="preserve"> </w:t>
      </w:r>
    </w:p>
    <w:p w14:paraId="780A54B9" w14:textId="77777777" w:rsidR="00ED47C9" w:rsidRPr="006F27FF" w:rsidRDefault="00245F5F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lastRenderedPageBreak/>
        <w:t>Oferta została złożona na ..................stronach, kolejno po</w:t>
      </w:r>
      <w:r w:rsidR="001A6EBA" w:rsidRPr="006F27FF">
        <w:rPr>
          <w:rFonts w:ascii="Cambria" w:hAnsi="Cambria" w:cs="Arial"/>
          <w:sz w:val="22"/>
          <w:szCs w:val="22"/>
        </w:rPr>
        <w:t xml:space="preserve">numerowanych od 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1A6EBA" w:rsidRPr="006F27FF">
        <w:rPr>
          <w:rFonts w:ascii="Cambria" w:hAnsi="Cambria" w:cs="Arial"/>
          <w:sz w:val="22"/>
          <w:szCs w:val="22"/>
        </w:rPr>
        <w:t>nr ........</w:t>
      </w:r>
      <w:r w:rsidR="0059693A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...do nr .</w:t>
      </w:r>
      <w:r w:rsidR="0059693A" w:rsidRPr="006F27FF">
        <w:rPr>
          <w:rFonts w:ascii="Cambria" w:hAnsi="Cambria" w:cs="Arial"/>
          <w:sz w:val="22"/>
          <w:szCs w:val="22"/>
        </w:rPr>
        <w:t>........</w:t>
      </w:r>
      <w:r w:rsidR="001A6EBA" w:rsidRPr="006F27FF">
        <w:rPr>
          <w:rFonts w:ascii="Cambria" w:hAnsi="Cambria" w:cs="Arial"/>
          <w:sz w:val="22"/>
          <w:szCs w:val="22"/>
        </w:rPr>
        <w:t>..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1A6EBA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(wraz z załącznikami)</w:t>
      </w:r>
    </w:p>
    <w:p w14:paraId="3F6140C8" w14:textId="77777777" w:rsidR="001725D4" w:rsidRPr="006F27FF" w:rsidRDefault="001725D4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Zastrzegamy, że nie podlegają udostępnieniu</w:t>
      </w:r>
      <w:r w:rsidRPr="006F27FF">
        <w:rPr>
          <w:rFonts w:ascii="Cambria" w:hAnsi="Cambria" w:cs="Arial"/>
          <w:sz w:val="22"/>
          <w:szCs w:val="22"/>
        </w:rPr>
        <w:t xml:space="preserve"> następujące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="000016C7" w:rsidRPr="006F27FF">
        <w:rPr>
          <w:rFonts w:ascii="Cambria" w:hAnsi="Cambria" w:cs="Arial"/>
          <w:sz w:val="22"/>
          <w:szCs w:val="22"/>
        </w:rPr>
        <w:t>informacje</w:t>
      </w:r>
      <w:r w:rsidR="00245F5F" w:rsidRPr="006F27FF">
        <w:rPr>
          <w:rFonts w:ascii="Cambria" w:hAnsi="Cambria" w:cs="Arial"/>
          <w:sz w:val="22"/>
          <w:szCs w:val="22"/>
        </w:rPr>
        <w:t xml:space="preserve"> stanowią</w:t>
      </w:r>
      <w:r w:rsidRPr="006F27FF">
        <w:rPr>
          <w:rFonts w:ascii="Cambria" w:hAnsi="Cambria" w:cs="Arial"/>
          <w:sz w:val="22"/>
          <w:szCs w:val="22"/>
        </w:rPr>
        <w:t>ce</w:t>
      </w:r>
      <w:r w:rsidR="00245F5F" w:rsidRPr="006F27FF">
        <w:rPr>
          <w:rFonts w:ascii="Cambria" w:hAnsi="Cambria" w:cs="Arial"/>
          <w:sz w:val="22"/>
          <w:szCs w:val="22"/>
        </w:rPr>
        <w:t xml:space="preserve"> tajemnicę przedsiębiorstwa w rozumieniu przepisów ustawy o zwalczaniu nieuczciwej konkurencji</w:t>
      </w:r>
      <w:r w:rsidRPr="006F27FF">
        <w:rPr>
          <w:rFonts w:ascii="Cambria" w:hAnsi="Cambria" w:cs="Arial"/>
          <w:sz w:val="22"/>
          <w:szCs w:val="22"/>
        </w:rPr>
        <w:t>: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………………………………………………………………………………………………………..</w:t>
      </w:r>
    </w:p>
    <w:p w14:paraId="10FF1100" w14:textId="77777777" w:rsidR="00DD5670" w:rsidRPr="006F27FF" w:rsidRDefault="00796096" w:rsidP="008F6117">
      <w:pPr>
        <w:pStyle w:val="Tekstpodstawowywcity"/>
        <w:tabs>
          <w:tab w:val="left" w:pos="780"/>
        </w:tabs>
        <w:spacing w:before="120"/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Uzasadnienie: ……………………………………………………………………………………</w:t>
      </w:r>
      <w:r w:rsidR="00B52D2D" w:rsidRPr="006F27FF">
        <w:rPr>
          <w:rFonts w:ascii="Cambria" w:hAnsi="Cambria" w:cs="Arial"/>
          <w:sz w:val="22"/>
          <w:szCs w:val="22"/>
        </w:rPr>
        <w:t>……………</w:t>
      </w:r>
      <w:r w:rsidRPr="006F27FF">
        <w:rPr>
          <w:rFonts w:ascii="Cambria" w:hAnsi="Cambria" w:cs="Arial"/>
          <w:sz w:val="22"/>
          <w:szCs w:val="22"/>
        </w:rPr>
        <w:t>…</w:t>
      </w:r>
      <w:r w:rsidR="003E259E" w:rsidRPr="006F27FF">
        <w:rPr>
          <w:rFonts w:ascii="Cambria" w:hAnsi="Cambria" w:cs="Arial"/>
          <w:sz w:val="22"/>
          <w:szCs w:val="22"/>
        </w:rPr>
        <w:t>…</w:t>
      </w:r>
      <w:r w:rsidRPr="006F27FF">
        <w:rPr>
          <w:rFonts w:ascii="Cambria" w:hAnsi="Cambria" w:cs="Arial"/>
          <w:sz w:val="22"/>
          <w:szCs w:val="22"/>
        </w:rPr>
        <w:t>…..</w:t>
      </w:r>
    </w:p>
    <w:p w14:paraId="243BE666" w14:textId="77777777" w:rsidR="003E259E" w:rsidRPr="006F27FF" w:rsidRDefault="003E259E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………………………………………………………………………………………………….……….</w:t>
      </w:r>
    </w:p>
    <w:p w14:paraId="29028FC7" w14:textId="0E3BAD70" w:rsidR="004531C5" w:rsidRPr="006F27FF" w:rsidRDefault="009479B9" w:rsidP="00B525FE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rPr>
          <w:rFonts w:ascii="Cambria" w:hAnsi="Cambria" w:cs="Arial"/>
          <w:sz w:val="22"/>
          <w:szCs w:val="22"/>
        </w:rPr>
      </w:pPr>
      <w:r w:rsidRPr="009479B9">
        <w:rPr>
          <w:rFonts w:ascii="Cambria" w:hAnsi="Cambria" w:cs="Arial"/>
          <w:b/>
          <w:bCs/>
          <w:sz w:val="22"/>
          <w:szCs w:val="22"/>
        </w:rPr>
        <w:t>Wielkość przedsiębiorstwa</w:t>
      </w:r>
      <w:r>
        <w:rPr>
          <w:rFonts w:ascii="Cambria" w:hAnsi="Cambria" w:cs="Arial"/>
          <w:sz w:val="22"/>
          <w:szCs w:val="22"/>
        </w:rPr>
        <w:t>:</w:t>
      </w:r>
      <w:r w:rsidR="004531C5" w:rsidRPr="006F27FF">
        <w:rPr>
          <w:rFonts w:ascii="Cambria" w:hAnsi="Cambria" w:cs="Arial"/>
          <w:sz w:val="22"/>
          <w:szCs w:val="22"/>
        </w:rPr>
        <w:t xml:space="preserve"> </w:t>
      </w:r>
      <w:r w:rsidR="004531C5" w:rsidRPr="009479B9">
        <w:rPr>
          <w:rFonts w:ascii="Cambria" w:hAnsi="Cambria" w:cs="Arial"/>
          <w:sz w:val="22"/>
          <w:szCs w:val="22"/>
        </w:rPr>
        <w:t>mikro / mał</w:t>
      </w:r>
      <w:r w:rsidRPr="009479B9">
        <w:rPr>
          <w:rFonts w:ascii="Cambria" w:hAnsi="Cambria" w:cs="Arial"/>
          <w:sz w:val="22"/>
          <w:szCs w:val="22"/>
        </w:rPr>
        <w:t>e</w:t>
      </w:r>
      <w:r w:rsidR="004531C5" w:rsidRPr="009479B9">
        <w:rPr>
          <w:rFonts w:ascii="Cambria" w:hAnsi="Cambria" w:cs="Arial"/>
          <w:sz w:val="22"/>
          <w:szCs w:val="22"/>
        </w:rPr>
        <w:t xml:space="preserve"> / średni</w:t>
      </w:r>
      <w:r w:rsidRPr="009479B9">
        <w:rPr>
          <w:rFonts w:ascii="Cambria" w:hAnsi="Cambria" w:cs="Arial"/>
          <w:sz w:val="22"/>
          <w:szCs w:val="22"/>
        </w:rPr>
        <w:t>e /duże</w:t>
      </w:r>
      <w:r w:rsidRPr="00511CB6">
        <w:rPr>
          <w:rFonts w:ascii="Cambria" w:hAnsi="Cambria" w:cs="Arial"/>
          <w:b/>
          <w:bCs/>
          <w:sz w:val="22"/>
          <w:szCs w:val="22"/>
        </w:rPr>
        <w:t>*</w:t>
      </w:r>
      <w:r w:rsidR="004531C5" w:rsidRPr="009479B9">
        <w:rPr>
          <w:rFonts w:ascii="Cambria" w:hAnsi="Cambria" w:cs="Arial"/>
          <w:sz w:val="22"/>
          <w:szCs w:val="22"/>
        </w:rPr>
        <w:br/>
      </w:r>
      <w:r w:rsidR="004531C5" w:rsidRPr="006F27FF">
        <w:rPr>
          <w:rFonts w:ascii="Cambria" w:hAnsi="Cambria" w:cs="Arial"/>
          <w:sz w:val="22"/>
          <w:szCs w:val="22"/>
        </w:rPr>
        <w:t>definicja:</w:t>
      </w:r>
      <w:r w:rsidR="00B525FE" w:rsidRPr="006F27FF">
        <w:rPr>
          <w:rFonts w:ascii="Cambria" w:hAnsi="Cambria" w:cs="Arial"/>
          <w:sz w:val="22"/>
          <w:szCs w:val="22"/>
        </w:rPr>
        <w:t xml:space="preserve"> </w:t>
      </w:r>
      <w:r w:rsidR="004531C5" w:rsidRPr="006F27FF">
        <w:rPr>
          <w:rFonts w:ascii="Cambria" w:hAnsi="Cambria" w:cs="Arial"/>
          <w:sz w:val="22"/>
          <w:szCs w:val="22"/>
        </w:rPr>
        <w:t>(</w:t>
      </w:r>
      <w:r w:rsidR="004531C5" w:rsidRPr="006F27FF">
        <w:rPr>
          <w:rFonts w:ascii="Cambria" w:hAnsi="Cambria" w:cs="Arial"/>
          <w:i/>
          <w:sz w:val="18"/>
          <w:szCs w:val="18"/>
        </w:rPr>
        <w:t>zgodnie z definicja Rozporządzenia Komisji (UE) nr 651/2014 z dnia 17 czerwca 2014)</w:t>
      </w:r>
      <w:r w:rsidR="004531C5" w:rsidRPr="006F27FF">
        <w:rPr>
          <w:rFonts w:ascii="Cambria" w:hAnsi="Cambria" w:cs="Arial"/>
          <w:i/>
          <w:sz w:val="18"/>
          <w:szCs w:val="18"/>
        </w:rPr>
        <w:br/>
      </w:r>
      <w:r w:rsidR="004531C5" w:rsidRPr="006F27FF">
        <w:rPr>
          <w:rFonts w:ascii="Cambria" w:hAnsi="Cambria" w:cs="Arial"/>
          <w:b/>
          <w:i/>
          <w:sz w:val="18"/>
          <w:szCs w:val="18"/>
        </w:rPr>
        <w:t>średnie przedsiębiorstwo:</w:t>
      </w:r>
      <w:r w:rsidR="004531C5" w:rsidRPr="006F27FF">
        <w:rPr>
          <w:rFonts w:ascii="Cambria" w:hAnsi="Cambria" w:cs="Arial"/>
          <w:i/>
          <w:sz w:val="18"/>
          <w:szCs w:val="18"/>
        </w:rPr>
        <w:t xml:space="preserve"> zatrudnia mniej niż 250 pracowników oraz je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go roczny obrót nie przekracza </w:t>
      </w:r>
      <w:r w:rsidR="00B525FE" w:rsidRPr="006F27FF">
        <w:rPr>
          <w:rFonts w:ascii="Cambria" w:hAnsi="Cambria" w:cs="Arial"/>
          <w:i/>
          <w:sz w:val="18"/>
          <w:szCs w:val="18"/>
        </w:rPr>
        <w:br/>
        <w:t>5</w:t>
      </w:r>
      <w:r w:rsidR="004531C5" w:rsidRPr="006F27FF">
        <w:rPr>
          <w:rFonts w:ascii="Cambria" w:hAnsi="Cambria" w:cs="Arial"/>
          <w:i/>
          <w:sz w:val="18"/>
          <w:szCs w:val="18"/>
        </w:rPr>
        <w:t>0 milionów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 euro lub roczna suma bilansowa nie przekracza 43 milionów euro;</w:t>
      </w:r>
      <w:r w:rsidR="00B525FE" w:rsidRPr="006F27FF">
        <w:rPr>
          <w:rFonts w:ascii="Cambria" w:hAnsi="Cambria" w:cs="Arial"/>
          <w:i/>
          <w:sz w:val="18"/>
          <w:szCs w:val="18"/>
        </w:rPr>
        <w:br/>
      </w:r>
      <w:r w:rsidR="00B525FE" w:rsidRPr="006F27FF">
        <w:rPr>
          <w:rFonts w:ascii="Cambria" w:hAnsi="Cambria" w:cs="Arial"/>
          <w:b/>
          <w:i/>
          <w:sz w:val="18"/>
          <w:szCs w:val="18"/>
        </w:rPr>
        <w:t>małe przedsiębiorstwo: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 zatrudnia mniej niż 50 pracowników oraz jego roczny obrót nie przekracza 10 milionów euro;</w:t>
      </w:r>
      <w:r w:rsidR="00B525FE" w:rsidRPr="006F27FF">
        <w:rPr>
          <w:rFonts w:ascii="Cambria" w:hAnsi="Cambria" w:cs="Arial"/>
          <w:i/>
          <w:sz w:val="18"/>
          <w:szCs w:val="18"/>
        </w:rPr>
        <w:br/>
      </w:r>
      <w:r w:rsidR="00B525FE" w:rsidRPr="006F27FF">
        <w:rPr>
          <w:rFonts w:ascii="Cambria" w:hAnsi="Cambria" w:cs="Arial"/>
          <w:b/>
          <w:i/>
          <w:sz w:val="18"/>
          <w:szCs w:val="18"/>
        </w:rPr>
        <w:t>mikroprzedsiębiorstwo</w:t>
      </w:r>
      <w:r w:rsidR="00B525FE" w:rsidRPr="006F27FF">
        <w:rPr>
          <w:rFonts w:ascii="Cambria" w:hAnsi="Cambria" w:cs="Arial"/>
          <w:i/>
          <w:sz w:val="18"/>
          <w:szCs w:val="18"/>
        </w:rPr>
        <w:t>: zatrudnia mniej niż 10 pracowników oraz jego roczny obrót nie przekracza 2 milionów euro;</w:t>
      </w:r>
    </w:p>
    <w:p w14:paraId="62528C06" w14:textId="77777777" w:rsidR="00B401B6" w:rsidRPr="006F27FF" w:rsidRDefault="00B401B6" w:rsidP="00F32629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</w:t>
      </w:r>
      <w:r w:rsidR="006F27FF" w:rsidRPr="006F27FF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>celu ubiegania się o udzielenie zamówienia publicznego w niniejszym postępowaniu.</w:t>
      </w:r>
    </w:p>
    <w:p w14:paraId="13D2AE01" w14:textId="77777777" w:rsidR="005F018F" w:rsidRPr="006F27FF" w:rsidRDefault="005F018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Osobą upoważnioną do kontaktów z Zamawiającym w sprawach dotyczących zawarcia umowy jest ……………………………… e-mail ………….……………...……tel</w:t>
      </w:r>
      <w:r w:rsidR="00F32629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 xml:space="preserve"> ………</w:t>
      </w:r>
      <w:r w:rsidR="00F32629" w:rsidRPr="006F27FF">
        <w:rPr>
          <w:rFonts w:ascii="Cambria" w:hAnsi="Cambria" w:cs="Arial"/>
          <w:sz w:val="22"/>
          <w:szCs w:val="22"/>
        </w:rPr>
        <w:t>...</w:t>
      </w:r>
      <w:r w:rsidRPr="006F27FF">
        <w:rPr>
          <w:rFonts w:ascii="Cambria" w:hAnsi="Cambria" w:cs="Arial"/>
          <w:sz w:val="22"/>
          <w:szCs w:val="22"/>
        </w:rPr>
        <w:t>…… .</w:t>
      </w:r>
    </w:p>
    <w:p w14:paraId="146A1E74" w14:textId="77777777" w:rsidR="00245F5F" w:rsidRPr="006F27FF" w:rsidRDefault="00245F5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24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Integralną część oferty stanowią następujące dokumenty:</w:t>
      </w:r>
    </w:p>
    <w:p w14:paraId="461F038F" w14:textId="77777777" w:rsidR="00245F5F" w:rsidRPr="006F27FF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.</w:t>
      </w:r>
      <w:r w:rsidR="007078F8" w:rsidRPr="006F27FF">
        <w:rPr>
          <w:rFonts w:ascii="Cambria" w:hAnsi="Cambria" w:cs="Arial"/>
          <w:sz w:val="22"/>
          <w:szCs w:val="22"/>
        </w:rPr>
        <w:t xml:space="preserve">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</w:t>
      </w:r>
      <w:r w:rsidR="009D128F" w:rsidRPr="006F27FF">
        <w:rPr>
          <w:rFonts w:ascii="Cambria" w:hAnsi="Cambria" w:cs="Arial"/>
          <w:sz w:val="22"/>
          <w:szCs w:val="22"/>
        </w:rPr>
        <w:t>.........</w:t>
      </w:r>
      <w:r w:rsidR="00B52D2D" w:rsidRPr="006F27FF">
        <w:rPr>
          <w:rFonts w:ascii="Cambria" w:hAnsi="Cambria" w:cs="Arial"/>
          <w:sz w:val="22"/>
          <w:szCs w:val="22"/>
        </w:rPr>
        <w:t>..</w:t>
      </w:r>
      <w:r w:rsidRPr="006F27FF">
        <w:rPr>
          <w:rFonts w:ascii="Cambria" w:hAnsi="Cambria" w:cs="Arial"/>
          <w:sz w:val="22"/>
          <w:szCs w:val="22"/>
        </w:rPr>
        <w:t>...</w:t>
      </w:r>
      <w:r w:rsidR="00B52D2D" w:rsidRPr="006F27FF">
        <w:rPr>
          <w:rFonts w:ascii="Cambria" w:hAnsi="Cambria" w:cs="Arial"/>
          <w:sz w:val="22"/>
          <w:szCs w:val="22"/>
        </w:rPr>
        <w:t>.....</w:t>
      </w:r>
      <w:r w:rsidR="009D128F" w:rsidRPr="006F27FF">
        <w:rPr>
          <w:rFonts w:ascii="Cambria" w:hAnsi="Cambria" w:cs="Arial"/>
          <w:sz w:val="22"/>
          <w:szCs w:val="22"/>
        </w:rPr>
        <w:t>........</w:t>
      </w:r>
      <w:r w:rsidR="00245F5F" w:rsidRPr="006F27FF">
        <w:rPr>
          <w:rFonts w:ascii="Cambria" w:hAnsi="Cambria" w:cs="Arial"/>
          <w:sz w:val="22"/>
          <w:szCs w:val="22"/>
        </w:rPr>
        <w:t>..</w:t>
      </w:r>
    </w:p>
    <w:p w14:paraId="2ED8605D" w14:textId="77777777" w:rsidR="007078F8" w:rsidRPr="006F27FF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.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........</w:t>
      </w:r>
      <w:r w:rsidR="009D128F" w:rsidRPr="006F27FF">
        <w:rPr>
          <w:rFonts w:ascii="Cambria" w:hAnsi="Cambria" w:cs="Arial"/>
          <w:sz w:val="22"/>
          <w:szCs w:val="22"/>
        </w:rPr>
        <w:t>...........</w:t>
      </w:r>
      <w:r w:rsidRPr="006F27FF">
        <w:rPr>
          <w:rFonts w:ascii="Cambria" w:hAnsi="Cambria" w:cs="Arial"/>
          <w:sz w:val="22"/>
          <w:szCs w:val="22"/>
        </w:rPr>
        <w:t>...</w:t>
      </w:r>
      <w:r w:rsidR="009D128F" w:rsidRPr="006F27FF">
        <w:rPr>
          <w:rFonts w:ascii="Cambria" w:hAnsi="Cambria" w:cs="Arial"/>
          <w:sz w:val="22"/>
          <w:szCs w:val="22"/>
        </w:rPr>
        <w:t>....</w:t>
      </w:r>
      <w:r w:rsidR="00245F5F" w:rsidRPr="006F27FF">
        <w:rPr>
          <w:rFonts w:ascii="Cambria" w:hAnsi="Cambria" w:cs="Arial"/>
          <w:sz w:val="22"/>
          <w:szCs w:val="22"/>
        </w:rPr>
        <w:t>...</w:t>
      </w:r>
    </w:p>
    <w:p w14:paraId="3DF59A57" w14:textId="77777777" w:rsidR="00080ED9" w:rsidRPr="006F27FF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122ECB2F" w14:textId="77777777" w:rsidR="00F32629" w:rsidRPr="006F27FF" w:rsidRDefault="00F32629" w:rsidP="001725D4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283579CE" w14:textId="77777777" w:rsidR="0082025E" w:rsidRPr="006F27FF" w:rsidRDefault="00F32629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="0082025E" w:rsidRPr="006F27FF">
        <w:rPr>
          <w:rFonts w:ascii="Cambria" w:hAnsi="Cambria" w:cs="Arial"/>
          <w:bCs/>
          <w:sz w:val="22"/>
          <w:szCs w:val="22"/>
          <w:lang w:eastAsia="ar-SA"/>
        </w:rPr>
        <w:t>(podpis)</w:t>
      </w:r>
    </w:p>
    <w:p w14:paraId="268EA25D" w14:textId="77777777" w:rsidR="00B52D2D" w:rsidRPr="006F27FF" w:rsidRDefault="00B52D2D" w:rsidP="0082025E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Cambria" w:hAnsi="Cambria" w:cs="Arial"/>
          <w:sz w:val="22"/>
          <w:szCs w:val="22"/>
        </w:rPr>
      </w:pPr>
    </w:p>
    <w:p w14:paraId="48F78B0C" w14:textId="77777777" w:rsidR="00B52D2D" w:rsidRPr="006F27FF" w:rsidRDefault="00B52D2D" w:rsidP="008F6117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Cambria" w:hAnsi="Cambria" w:cs="Arial"/>
          <w:sz w:val="22"/>
          <w:szCs w:val="22"/>
        </w:rPr>
      </w:pPr>
    </w:p>
    <w:p w14:paraId="5B9E2D37" w14:textId="77777777" w:rsidR="0082025E" w:rsidRPr="006F27FF" w:rsidRDefault="0082025E" w:rsidP="00AB0E54">
      <w:pPr>
        <w:pStyle w:val="Tekstpodstawowywcity"/>
        <w:tabs>
          <w:tab w:val="left" w:pos="780"/>
        </w:tabs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6F27FF">
        <w:rPr>
          <w:rFonts w:ascii="Cambria" w:hAnsi="Cambria"/>
          <w:i/>
          <w:sz w:val="20"/>
          <w:szCs w:val="20"/>
        </w:rPr>
        <w:t>Dokument musi być złożony pod rygorem nieważności</w:t>
      </w:r>
      <w:r w:rsidRPr="006F27FF">
        <w:rPr>
          <w:rFonts w:ascii="Cambria" w:hAnsi="Cambria"/>
          <w:i/>
          <w:sz w:val="20"/>
          <w:szCs w:val="20"/>
        </w:rPr>
        <w:tab/>
      </w:r>
    </w:p>
    <w:p w14:paraId="5DF1AB37" w14:textId="265B7938" w:rsidR="0082025E" w:rsidRPr="006F27FF" w:rsidRDefault="00511CB6" w:rsidP="0082025E">
      <w:pPr>
        <w:pStyle w:val="Tekstpodstawowywcity"/>
        <w:tabs>
          <w:tab w:val="left" w:pos="780"/>
        </w:tabs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511CB6">
        <w:rPr>
          <w:rFonts w:ascii="Cambria" w:hAnsi="Cambria"/>
          <w:i/>
          <w:sz w:val="20"/>
          <w:szCs w:val="20"/>
        </w:rPr>
        <w:t>w formie elektronicznej opatrzonej podpisem kwalifikowanym,</w:t>
      </w:r>
      <w:r>
        <w:rPr>
          <w:rFonts w:ascii="Cambria" w:hAnsi="Cambria"/>
          <w:i/>
          <w:sz w:val="20"/>
          <w:szCs w:val="20"/>
        </w:rPr>
        <w:br/>
      </w:r>
      <w:r w:rsidRPr="00511CB6">
        <w:rPr>
          <w:rFonts w:ascii="Cambria" w:hAnsi="Cambria"/>
          <w:i/>
          <w:sz w:val="20"/>
          <w:szCs w:val="20"/>
        </w:rPr>
        <w:t>lub w postaci elektronicznej opatrzonej</w:t>
      </w:r>
      <w:r w:rsidR="00AB0E54">
        <w:rPr>
          <w:rFonts w:ascii="Cambria" w:hAnsi="Cambria"/>
          <w:i/>
          <w:sz w:val="20"/>
          <w:szCs w:val="20"/>
        </w:rPr>
        <w:br/>
      </w:r>
      <w:r w:rsidRPr="00511CB6">
        <w:rPr>
          <w:rFonts w:ascii="Cambria" w:hAnsi="Cambria"/>
          <w:i/>
          <w:sz w:val="20"/>
          <w:szCs w:val="20"/>
        </w:rPr>
        <w:t>podpisem zaufanym lub podpisem osobistym</w:t>
      </w:r>
      <w:r w:rsidR="0082025E" w:rsidRPr="006F27FF">
        <w:rPr>
          <w:rFonts w:ascii="Cambria" w:hAnsi="Cambria"/>
          <w:i/>
          <w:sz w:val="20"/>
          <w:szCs w:val="20"/>
        </w:rPr>
        <w:t>.)</w:t>
      </w:r>
    </w:p>
    <w:p w14:paraId="1B42534B" w14:textId="77777777" w:rsidR="0082025E" w:rsidRPr="006F27FF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rPr>
          <w:rFonts w:ascii="Cambria" w:hAnsi="Cambria" w:cs="Arial"/>
          <w:i/>
          <w:sz w:val="20"/>
          <w:szCs w:val="20"/>
        </w:rPr>
      </w:pPr>
    </w:p>
    <w:p w14:paraId="5A8236D1" w14:textId="77777777" w:rsidR="00F32629" w:rsidRPr="006F27FF" w:rsidRDefault="00F32629" w:rsidP="008F6117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sz w:val="20"/>
          <w:szCs w:val="20"/>
        </w:rPr>
      </w:pPr>
    </w:p>
    <w:p w14:paraId="507DD035" w14:textId="77777777" w:rsidR="001A6EBA" w:rsidRPr="006F27FF" w:rsidRDefault="00F32629" w:rsidP="00F32629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/>
          <w:sz w:val="20"/>
          <w:szCs w:val="20"/>
        </w:rPr>
      </w:pPr>
      <w:r w:rsidRPr="006F27FF">
        <w:rPr>
          <w:rFonts w:ascii="Cambria" w:hAnsi="Cambria" w:cs="Arial"/>
          <w:b/>
          <w:sz w:val="20"/>
          <w:szCs w:val="20"/>
        </w:rPr>
        <w:t>*niepotrzebne skreślić</w:t>
      </w:r>
    </w:p>
    <w:sectPr w:rsidR="001A6EBA" w:rsidRPr="006F27FF" w:rsidSect="00F87960">
      <w:footerReference w:type="even" r:id="rId7"/>
      <w:footerReference w:type="default" r:id="rId8"/>
      <w:pgSz w:w="11906" w:h="16838" w:code="9"/>
      <w:pgMar w:top="993" w:right="1106" w:bottom="993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D4150" w14:textId="77777777" w:rsidR="008F0B7E" w:rsidRDefault="008F0B7E">
      <w:r>
        <w:separator/>
      </w:r>
    </w:p>
  </w:endnote>
  <w:endnote w:type="continuationSeparator" w:id="0">
    <w:p w14:paraId="1D291897" w14:textId="77777777" w:rsidR="008F0B7E" w:rsidRDefault="008F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F5428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AC4EF5" w14:textId="77777777" w:rsidR="00C56014" w:rsidRDefault="00C560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2C09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50C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A62D2A" w14:textId="77777777" w:rsidR="00C56014" w:rsidRDefault="00C56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B6E2C" w14:textId="77777777" w:rsidR="008F0B7E" w:rsidRDefault="008F0B7E">
      <w:r>
        <w:separator/>
      </w:r>
    </w:p>
  </w:footnote>
  <w:footnote w:type="continuationSeparator" w:id="0">
    <w:p w14:paraId="4B3362AD" w14:textId="77777777" w:rsidR="008F0B7E" w:rsidRDefault="008F0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153"/>
    <w:multiLevelType w:val="multilevel"/>
    <w:tmpl w:val="C7A825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16500DC"/>
    <w:multiLevelType w:val="hybridMultilevel"/>
    <w:tmpl w:val="3E34C8B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EF7507"/>
    <w:multiLevelType w:val="hybridMultilevel"/>
    <w:tmpl w:val="F57EA1DA"/>
    <w:lvl w:ilvl="0" w:tplc="BF98C35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5218FB"/>
    <w:multiLevelType w:val="hybridMultilevel"/>
    <w:tmpl w:val="F95CF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C1FEC"/>
    <w:multiLevelType w:val="multilevel"/>
    <w:tmpl w:val="F95CF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E169B9"/>
    <w:multiLevelType w:val="hybridMultilevel"/>
    <w:tmpl w:val="7CCADBC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B3717"/>
    <w:multiLevelType w:val="hybridMultilevel"/>
    <w:tmpl w:val="4498E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30379"/>
    <w:multiLevelType w:val="hybridMultilevel"/>
    <w:tmpl w:val="C7A825D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5B13D78"/>
    <w:multiLevelType w:val="hybridMultilevel"/>
    <w:tmpl w:val="F01AC196"/>
    <w:lvl w:ilvl="0" w:tplc="0415000B">
      <w:start w:val="1"/>
      <w:numFmt w:val="bullet"/>
      <w:lvlText w:val="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36C14558"/>
    <w:multiLevelType w:val="hybridMultilevel"/>
    <w:tmpl w:val="63E0DCBA"/>
    <w:lvl w:ilvl="0" w:tplc="A2C4BA30">
      <w:start w:val="10"/>
      <w:numFmt w:val="decimal"/>
      <w:lvlText w:val="%1.2."/>
      <w:lvlJc w:val="left"/>
      <w:pPr>
        <w:ind w:left="1068" w:hanging="360"/>
      </w:pPr>
      <w:rPr>
        <w:rFonts w:hint="default"/>
        <w:b/>
        <w:color w:val="auto"/>
      </w:rPr>
    </w:lvl>
    <w:lvl w:ilvl="1" w:tplc="B25AB2F6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8DE4C1A"/>
    <w:multiLevelType w:val="hybridMultilevel"/>
    <w:tmpl w:val="A16E99B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A62D64"/>
    <w:multiLevelType w:val="hybridMultilevel"/>
    <w:tmpl w:val="C464C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5C20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FC0F54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9F3507"/>
    <w:multiLevelType w:val="multilevel"/>
    <w:tmpl w:val="4498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2C1FC2"/>
    <w:multiLevelType w:val="hybridMultilevel"/>
    <w:tmpl w:val="FF480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3605F0"/>
    <w:multiLevelType w:val="hybridMultilevel"/>
    <w:tmpl w:val="877C46A0"/>
    <w:lvl w:ilvl="0" w:tplc="80A81EBC">
      <w:start w:val="2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03A0C50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 w15:restartNumberingAfterBreak="0">
    <w:nsid w:val="54126AE9"/>
    <w:multiLevelType w:val="multilevel"/>
    <w:tmpl w:val="3E34C8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8C7731"/>
    <w:multiLevelType w:val="hybridMultilevel"/>
    <w:tmpl w:val="834A1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337D2C"/>
    <w:multiLevelType w:val="hybridMultilevel"/>
    <w:tmpl w:val="B7442D2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33F3769"/>
    <w:multiLevelType w:val="multilevel"/>
    <w:tmpl w:val="A16E9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5762982"/>
    <w:multiLevelType w:val="multilevel"/>
    <w:tmpl w:val="834A1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411201"/>
    <w:multiLevelType w:val="hybridMultilevel"/>
    <w:tmpl w:val="15BA09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AF54DA"/>
    <w:multiLevelType w:val="hybridMultilevel"/>
    <w:tmpl w:val="A7DE60EC"/>
    <w:lvl w:ilvl="0" w:tplc="A81E19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71F8752F"/>
    <w:multiLevelType w:val="hybridMultilevel"/>
    <w:tmpl w:val="156885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856ACB"/>
    <w:multiLevelType w:val="hybridMultilevel"/>
    <w:tmpl w:val="05EA46C6"/>
    <w:lvl w:ilvl="0" w:tplc="B97C59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75010ADF"/>
    <w:multiLevelType w:val="hybridMultilevel"/>
    <w:tmpl w:val="7A523EAC"/>
    <w:lvl w:ilvl="0" w:tplc="041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 w15:restartNumberingAfterBreak="0">
    <w:nsid w:val="7734666A"/>
    <w:multiLevelType w:val="multilevel"/>
    <w:tmpl w:val="1568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1410789">
    <w:abstractNumId w:val="16"/>
  </w:num>
  <w:num w:numId="2" w16cid:durableId="1212502972">
    <w:abstractNumId w:val="22"/>
  </w:num>
  <w:num w:numId="3" w16cid:durableId="481774009">
    <w:abstractNumId w:val="11"/>
  </w:num>
  <w:num w:numId="4" w16cid:durableId="726732758">
    <w:abstractNumId w:val="8"/>
  </w:num>
  <w:num w:numId="5" w16cid:durableId="1864400368">
    <w:abstractNumId w:val="3"/>
  </w:num>
  <w:num w:numId="6" w16cid:durableId="397821129">
    <w:abstractNumId w:val="4"/>
  </w:num>
  <w:num w:numId="7" w16cid:durableId="1202473740">
    <w:abstractNumId w:val="7"/>
  </w:num>
  <w:num w:numId="8" w16cid:durableId="1568108946">
    <w:abstractNumId w:val="0"/>
  </w:num>
  <w:num w:numId="9" w16cid:durableId="1046181476">
    <w:abstractNumId w:val="1"/>
  </w:num>
  <w:num w:numId="10" w16cid:durableId="1129476688">
    <w:abstractNumId w:val="15"/>
  </w:num>
  <w:num w:numId="11" w16cid:durableId="1449929503">
    <w:abstractNumId w:val="25"/>
  </w:num>
  <w:num w:numId="12" w16cid:durableId="629172559">
    <w:abstractNumId w:val="2"/>
  </w:num>
  <w:num w:numId="13" w16cid:durableId="1765568466">
    <w:abstractNumId w:val="21"/>
  </w:num>
  <w:num w:numId="14" w16cid:durableId="905073221">
    <w:abstractNumId w:val="14"/>
  </w:num>
  <w:num w:numId="15" w16cid:durableId="875696674">
    <w:abstractNumId w:val="23"/>
  </w:num>
  <w:num w:numId="16" w16cid:durableId="1633292998">
    <w:abstractNumId w:val="17"/>
  </w:num>
  <w:num w:numId="17" w16cid:durableId="2104914653">
    <w:abstractNumId w:val="13"/>
  </w:num>
  <w:num w:numId="18" w16cid:durableId="654915884">
    <w:abstractNumId w:val="19"/>
  </w:num>
  <w:num w:numId="19" w16cid:durableId="186721605">
    <w:abstractNumId w:val="24"/>
  </w:num>
  <w:num w:numId="20" w16cid:durableId="1920551361">
    <w:abstractNumId w:val="6"/>
  </w:num>
  <w:num w:numId="21" w16cid:durableId="751583321">
    <w:abstractNumId w:val="12"/>
  </w:num>
  <w:num w:numId="22" w16cid:durableId="1886913412">
    <w:abstractNumId w:val="20"/>
  </w:num>
  <w:num w:numId="23" w16cid:durableId="599946047">
    <w:abstractNumId w:val="10"/>
  </w:num>
  <w:num w:numId="24" w16cid:durableId="901911165">
    <w:abstractNumId w:val="18"/>
  </w:num>
  <w:num w:numId="25" w16cid:durableId="1820148679">
    <w:abstractNumId w:val="5"/>
  </w:num>
  <w:num w:numId="26" w16cid:durableId="21187162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52B"/>
    <w:rsid w:val="000016C7"/>
    <w:rsid w:val="00012EA5"/>
    <w:rsid w:val="00020001"/>
    <w:rsid w:val="0003066D"/>
    <w:rsid w:val="00063084"/>
    <w:rsid w:val="0006423D"/>
    <w:rsid w:val="0007281C"/>
    <w:rsid w:val="00080ED9"/>
    <w:rsid w:val="00081FF4"/>
    <w:rsid w:val="00083C0C"/>
    <w:rsid w:val="000A2F3F"/>
    <w:rsid w:val="000B59AD"/>
    <w:rsid w:val="000B7CFA"/>
    <w:rsid w:val="000C5A37"/>
    <w:rsid w:val="000C752B"/>
    <w:rsid w:val="000D4B23"/>
    <w:rsid w:val="000E0BC0"/>
    <w:rsid w:val="000E2CF7"/>
    <w:rsid w:val="000E325C"/>
    <w:rsid w:val="0012074E"/>
    <w:rsid w:val="00120979"/>
    <w:rsid w:val="00120CC9"/>
    <w:rsid w:val="00144712"/>
    <w:rsid w:val="00150876"/>
    <w:rsid w:val="001532D4"/>
    <w:rsid w:val="00166333"/>
    <w:rsid w:val="001725D4"/>
    <w:rsid w:val="00195C32"/>
    <w:rsid w:val="001A6EBA"/>
    <w:rsid w:val="001C70FB"/>
    <w:rsid w:val="001D3DB3"/>
    <w:rsid w:val="001E5D6B"/>
    <w:rsid w:val="001F3463"/>
    <w:rsid w:val="00202CD7"/>
    <w:rsid w:val="00216626"/>
    <w:rsid w:val="00217C78"/>
    <w:rsid w:val="00224459"/>
    <w:rsid w:val="00245F5F"/>
    <w:rsid w:val="00250CF3"/>
    <w:rsid w:val="0027777E"/>
    <w:rsid w:val="002846FA"/>
    <w:rsid w:val="0029514E"/>
    <w:rsid w:val="002A6774"/>
    <w:rsid w:val="002C4F3D"/>
    <w:rsid w:val="002D2A95"/>
    <w:rsid w:val="002D4D77"/>
    <w:rsid w:val="002D598C"/>
    <w:rsid w:val="002F4420"/>
    <w:rsid w:val="00337870"/>
    <w:rsid w:val="00350081"/>
    <w:rsid w:val="00356208"/>
    <w:rsid w:val="003637F1"/>
    <w:rsid w:val="00391F88"/>
    <w:rsid w:val="00394276"/>
    <w:rsid w:val="00394F45"/>
    <w:rsid w:val="00397BF1"/>
    <w:rsid w:val="003B1874"/>
    <w:rsid w:val="003D0CD3"/>
    <w:rsid w:val="003E259E"/>
    <w:rsid w:val="003F5BAC"/>
    <w:rsid w:val="00401444"/>
    <w:rsid w:val="004135F9"/>
    <w:rsid w:val="00414CC1"/>
    <w:rsid w:val="004349C9"/>
    <w:rsid w:val="00450F4A"/>
    <w:rsid w:val="004531C5"/>
    <w:rsid w:val="004662E9"/>
    <w:rsid w:val="004A0255"/>
    <w:rsid w:val="004A3400"/>
    <w:rsid w:val="004C4E09"/>
    <w:rsid w:val="0050241F"/>
    <w:rsid w:val="00511CB6"/>
    <w:rsid w:val="00517563"/>
    <w:rsid w:val="005317E1"/>
    <w:rsid w:val="00542FE1"/>
    <w:rsid w:val="00561297"/>
    <w:rsid w:val="00572BDE"/>
    <w:rsid w:val="005765DD"/>
    <w:rsid w:val="00577406"/>
    <w:rsid w:val="0058085F"/>
    <w:rsid w:val="00591BB0"/>
    <w:rsid w:val="00596664"/>
    <w:rsid w:val="0059693A"/>
    <w:rsid w:val="005B3DF2"/>
    <w:rsid w:val="005C0339"/>
    <w:rsid w:val="005C3682"/>
    <w:rsid w:val="005D41C1"/>
    <w:rsid w:val="005F018F"/>
    <w:rsid w:val="005F35C1"/>
    <w:rsid w:val="00620A20"/>
    <w:rsid w:val="006349BF"/>
    <w:rsid w:val="00652A76"/>
    <w:rsid w:val="0065447D"/>
    <w:rsid w:val="00657169"/>
    <w:rsid w:val="00657584"/>
    <w:rsid w:val="0067778F"/>
    <w:rsid w:val="00684C59"/>
    <w:rsid w:val="00694923"/>
    <w:rsid w:val="006A2B94"/>
    <w:rsid w:val="006E0639"/>
    <w:rsid w:val="006E10A0"/>
    <w:rsid w:val="006E2229"/>
    <w:rsid w:val="006E4E22"/>
    <w:rsid w:val="006F27FF"/>
    <w:rsid w:val="007078F8"/>
    <w:rsid w:val="00751056"/>
    <w:rsid w:val="00796096"/>
    <w:rsid w:val="007B085E"/>
    <w:rsid w:val="007B4A3B"/>
    <w:rsid w:val="007C7FE0"/>
    <w:rsid w:val="00800B41"/>
    <w:rsid w:val="00801E75"/>
    <w:rsid w:val="00802184"/>
    <w:rsid w:val="0081702E"/>
    <w:rsid w:val="0082025E"/>
    <w:rsid w:val="00865781"/>
    <w:rsid w:val="008735DC"/>
    <w:rsid w:val="008771C3"/>
    <w:rsid w:val="00880ADA"/>
    <w:rsid w:val="008A1DE2"/>
    <w:rsid w:val="008C3DED"/>
    <w:rsid w:val="008C5A0A"/>
    <w:rsid w:val="008F0B7E"/>
    <w:rsid w:val="008F3362"/>
    <w:rsid w:val="008F6117"/>
    <w:rsid w:val="009479B9"/>
    <w:rsid w:val="00957206"/>
    <w:rsid w:val="00977438"/>
    <w:rsid w:val="00981F36"/>
    <w:rsid w:val="00985879"/>
    <w:rsid w:val="0099727A"/>
    <w:rsid w:val="009A092C"/>
    <w:rsid w:val="009B5301"/>
    <w:rsid w:val="009C5BB4"/>
    <w:rsid w:val="009D128F"/>
    <w:rsid w:val="00A2631D"/>
    <w:rsid w:val="00A57DA0"/>
    <w:rsid w:val="00A62075"/>
    <w:rsid w:val="00A73EA7"/>
    <w:rsid w:val="00AB0E54"/>
    <w:rsid w:val="00AB2002"/>
    <w:rsid w:val="00AB2DDE"/>
    <w:rsid w:val="00AC2565"/>
    <w:rsid w:val="00AC3C47"/>
    <w:rsid w:val="00AE1BAC"/>
    <w:rsid w:val="00B136DA"/>
    <w:rsid w:val="00B20612"/>
    <w:rsid w:val="00B268F4"/>
    <w:rsid w:val="00B30C07"/>
    <w:rsid w:val="00B401B6"/>
    <w:rsid w:val="00B525FE"/>
    <w:rsid w:val="00B52D2D"/>
    <w:rsid w:val="00B904D6"/>
    <w:rsid w:val="00B950CD"/>
    <w:rsid w:val="00B977C4"/>
    <w:rsid w:val="00BD6148"/>
    <w:rsid w:val="00BE3FEF"/>
    <w:rsid w:val="00C24FE2"/>
    <w:rsid w:val="00C27F36"/>
    <w:rsid w:val="00C32A14"/>
    <w:rsid w:val="00C56014"/>
    <w:rsid w:val="00CA019E"/>
    <w:rsid w:val="00CA3538"/>
    <w:rsid w:val="00CA5629"/>
    <w:rsid w:val="00D061BD"/>
    <w:rsid w:val="00D20CE9"/>
    <w:rsid w:val="00D73342"/>
    <w:rsid w:val="00D86EBF"/>
    <w:rsid w:val="00DB4ECF"/>
    <w:rsid w:val="00DD5670"/>
    <w:rsid w:val="00E01F65"/>
    <w:rsid w:val="00E167C8"/>
    <w:rsid w:val="00E30FA6"/>
    <w:rsid w:val="00E636E5"/>
    <w:rsid w:val="00E87618"/>
    <w:rsid w:val="00E92A4C"/>
    <w:rsid w:val="00ED47C9"/>
    <w:rsid w:val="00EE703B"/>
    <w:rsid w:val="00F04A23"/>
    <w:rsid w:val="00F14F26"/>
    <w:rsid w:val="00F223F5"/>
    <w:rsid w:val="00F32629"/>
    <w:rsid w:val="00F70766"/>
    <w:rsid w:val="00F74C20"/>
    <w:rsid w:val="00F85BB2"/>
    <w:rsid w:val="00F87960"/>
    <w:rsid w:val="00FB61DA"/>
    <w:rsid w:val="00FB6C84"/>
    <w:rsid w:val="00FD0706"/>
    <w:rsid w:val="00FD092D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208E9"/>
  <w15:docId w15:val="{A9B08E8A-AADB-43C4-82ED-33EDA002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3D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3DF2"/>
    <w:pPr>
      <w:keepNext/>
      <w:jc w:val="center"/>
      <w:outlineLvl w:val="0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B3DF2"/>
    <w:pPr>
      <w:spacing w:line="360" w:lineRule="auto"/>
      <w:ind w:left="-360" w:firstLine="480"/>
    </w:pPr>
  </w:style>
  <w:style w:type="paragraph" w:styleId="Tekstpodstawowy2">
    <w:name w:val="Body Text 2"/>
    <w:basedOn w:val="Normalny"/>
    <w:rsid w:val="003D0CD3"/>
    <w:pPr>
      <w:spacing w:after="120" w:line="480" w:lineRule="auto"/>
    </w:pPr>
  </w:style>
  <w:style w:type="paragraph" w:styleId="Tekstpodstawowy">
    <w:name w:val="Body Text"/>
    <w:basedOn w:val="Normalny"/>
    <w:rsid w:val="008735DC"/>
    <w:pPr>
      <w:spacing w:after="120"/>
    </w:pPr>
  </w:style>
  <w:style w:type="paragraph" w:styleId="Nagwek">
    <w:name w:val="header"/>
    <w:basedOn w:val="Normalny"/>
    <w:rsid w:val="004662E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62E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662E9"/>
  </w:style>
  <w:style w:type="paragraph" w:customStyle="1" w:styleId="Tekstpodstawowy31">
    <w:name w:val="Tekst podstawowy 31"/>
    <w:basedOn w:val="Normalny"/>
    <w:rsid w:val="00985879"/>
    <w:pPr>
      <w:suppressAutoHyphens/>
      <w:spacing w:after="120"/>
      <w:jc w:val="both"/>
    </w:pPr>
    <w:rPr>
      <w:rFonts w:eastAsia="Calibri"/>
      <w:sz w:val="20"/>
      <w:lang w:eastAsia="ar-SA"/>
    </w:rPr>
  </w:style>
  <w:style w:type="character" w:customStyle="1" w:styleId="txt-new">
    <w:name w:val="txt-new"/>
    <w:basedOn w:val="Domylnaczcionkaakapitu"/>
    <w:rsid w:val="00985879"/>
  </w:style>
  <w:style w:type="table" w:styleId="Tabela-Siatka">
    <w:name w:val="Table Grid"/>
    <w:basedOn w:val="Standardowy"/>
    <w:uiPriority w:val="39"/>
    <w:rsid w:val="00801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01444"/>
    <w:rPr>
      <w:i/>
      <w:iCs/>
    </w:rPr>
  </w:style>
  <w:style w:type="paragraph" w:styleId="Akapitzlist">
    <w:name w:val="List Paragraph"/>
    <w:basedOn w:val="Normalny"/>
    <w:uiPriority w:val="34"/>
    <w:qFormat/>
    <w:rsid w:val="0067778F"/>
    <w:pPr>
      <w:ind w:left="720"/>
      <w:contextualSpacing/>
    </w:pPr>
  </w:style>
  <w:style w:type="paragraph" w:styleId="Zwykytekst">
    <w:name w:val="Plain Text"/>
    <w:basedOn w:val="Normalny"/>
    <w:link w:val="ZwykytekstZnak"/>
    <w:rsid w:val="0022445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224459"/>
    <w:rPr>
      <w:rFonts w:ascii="Courier New" w:hAnsi="Courier New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5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Dom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Kamil Mazurek</dc:creator>
  <cp:keywords/>
  <cp:lastModifiedBy>Wojciech Kulbacki</cp:lastModifiedBy>
  <cp:revision>6</cp:revision>
  <cp:lastPrinted>2021-06-08T06:51:00Z</cp:lastPrinted>
  <dcterms:created xsi:type="dcterms:W3CDTF">2022-03-15T13:31:00Z</dcterms:created>
  <dcterms:modified xsi:type="dcterms:W3CDTF">2022-06-28T11:20:00Z</dcterms:modified>
</cp:coreProperties>
</file>