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3F47D" w14:textId="77777777" w:rsidR="009F7AF9" w:rsidRPr="00B45ECC" w:rsidRDefault="009F7AF9" w:rsidP="009F7AF9">
      <w:pPr>
        <w:spacing w:after="240" w:line="276" w:lineRule="auto"/>
        <w:jc w:val="center"/>
        <w:rPr>
          <w:rFonts w:ascii="Arial" w:hAnsi="Arial" w:cs="Arial"/>
        </w:rPr>
      </w:pPr>
    </w:p>
    <w:p w14:paraId="13172A92" w14:textId="77777777" w:rsidR="009F7AF9" w:rsidRPr="00B45ECC" w:rsidRDefault="009F7AF9" w:rsidP="009F7AF9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B45ECC">
        <w:rPr>
          <w:rFonts w:ascii="Arial" w:hAnsi="Arial" w:cs="Arial"/>
          <w:b/>
          <w:bCs/>
        </w:rPr>
        <w:t>OŚWIADCZENIE O NIEKARALNOŚCI</w:t>
      </w:r>
    </w:p>
    <w:p w14:paraId="7AC8CE45" w14:textId="77777777" w:rsidR="009F7AF9" w:rsidRPr="00B45ECC" w:rsidRDefault="009F7AF9" w:rsidP="009F7AF9">
      <w:pPr>
        <w:spacing w:after="240" w:line="276" w:lineRule="auto"/>
        <w:jc w:val="center"/>
        <w:rPr>
          <w:rFonts w:ascii="Arial" w:hAnsi="Arial" w:cs="Arial"/>
        </w:rPr>
      </w:pPr>
    </w:p>
    <w:p w14:paraId="049E25DB" w14:textId="77777777" w:rsidR="009F7AF9" w:rsidRPr="00B45ECC" w:rsidRDefault="009F7AF9" w:rsidP="009F7AF9">
      <w:pPr>
        <w:spacing w:after="240" w:line="276" w:lineRule="auto"/>
        <w:jc w:val="right"/>
        <w:rPr>
          <w:rFonts w:ascii="Arial" w:hAnsi="Arial" w:cs="Arial"/>
        </w:rPr>
      </w:pPr>
      <w:r w:rsidRPr="00B45ECC">
        <w:rPr>
          <w:rFonts w:ascii="Arial" w:hAnsi="Arial" w:cs="Arial"/>
        </w:rPr>
        <w:t xml:space="preserve">......................................................................... </w:t>
      </w:r>
      <w:r w:rsidRPr="00B45ECC">
        <w:rPr>
          <w:rFonts w:ascii="Arial" w:hAnsi="Arial" w:cs="Arial"/>
        </w:rPr>
        <w:br/>
        <w:t xml:space="preserve">miejsce i data </w:t>
      </w:r>
    </w:p>
    <w:p w14:paraId="421EEE8B" w14:textId="77777777" w:rsidR="009F7AF9" w:rsidRPr="00B45ECC" w:rsidRDefault="009F7AF9" w:rsidP="009F7AF9">
      <w:pPr>
        <w:spacing w:after="240" w:line="276" w:lineRule="auto"/>
        <w:jc w:val="both"/>
        <w:rPr>
          <w:rFonts w:ascii="Arial" w:hAnsi="Arial" w:cs="Arial"/>
        </w:rPr>
      </w:pPr>
    </w:p>
    <w:p w14:paraId="37B215E0" w14:textId="2F59BA02" w:rsidR="009F7AF9" w:rsidRPr="00B45ECC" w:rsidRDefault="009F7AF9" w:rsidP="009F7AF9">
      <w:pPr>
        <w:spacing w:after="240" w:line="276" w:lineRule="auto"/>
        <w:jc w:val="both"/>
        <w:rPr>
          <w:rFonts w:ascii="Arial" w:hAnsi="Arial" w:cs="Arial"/>
        </w:rPr>
      </w:pPr>
      <w:r w:rsidRPr="00B45ECC">
        <w:rPr>
          <w:rFonts w:ascii="Arial" w:hAnsi="Arial" w:cs="Arial"/>
        </w:rPr>
        <w:t>Ja,</w:t>
      </w:r>
      <w:r>
        <w:rPr>
          <w:rFonts w:ascii="Arial" w:hAnsi="Arial" w:cs="Arial"/>
        </w:rPr>
        <w:t xml:space="preserve"> …………………..</w:t>
      </w:r>
      <w:r w:rsidRPr="00B45ECC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>...............</w:t>
      </w:r>
      <w:r w:rsidRPr="00B45ECC">
        <w:rPr>
          <w:rFonts w:ascii="Arial" w:hAnsi="Arial" w:cs="Arial"/>
        </w:rPr>
        <w:t xml:space="preserve">......................................................................................... </w:t>
      </w:r>
      <w:r w:rsidRPr="00B45ECC">
        <w:rPr>
          <w:rFonts w:ascii="Arial" w:hAnsi="Arial" w:cs="Arial"/>
        </w:rPr>
        <w:br/>
      </w:r>
      <w:r w:rsidRPr="00B45ECC">
        <w:rPr>
          <w:rFonts w:ascii="Arial" w:hAnsi="Arial" w:cs="Arial"/>
        </w:rPr>
        <w:br/>
        <w:t>nr PESEL ..................</w:t>
      </w:r>
      <w:r>
        <w:rPr>
          <w:rFonts w:ascii="Arial" w:hAnsi="Arial" w:cs="Arial"/>
        </w:rPr>
        <w:t>...............................</w:t>
      </w:r>
      <w:r w:rsidRPr="00B45ECC">
        <w:rPr>
          <w:rFonts w:ascii="Arial" w:hAnsi="Arial" w:cs="Arial"/>
        </w:rPr>
        <w:t>/nr</w:t>
      </w:r>
      <w:r w:rsidR="00C77995">
        <w:rPr>
          <w:rFonts w:ascii="Arial" w:hAnsi="Arial" w:cs="Arial"/>
        </w:rPr>
        <w:t xml:space="preserve"> </w:t>
      </w:r>
      <w:r w:rsidRPr="00B45ECC">
        <w:rPr>
          <w:rFonts w:ascii="Arial" w:hAnsi="Arial" w:cs="Arial"/>
        </w:rPr>
        <w:t xml:space="preserve">paszportu </w:t>
      </w:r>
      <w:r w:rsidR="00C77995">
        <w:rPr>
          <w:rFonts w:ascii="Arial" w:hAnsi="Arial" w:cs="Arial"/>
        </w:rPr>
        <w:t>….</w:t>
      </w:r>
      <w:r w:rsidRPr="00B45ECC">
        <w:rPr>
          <w:rFonts w:ascii="Arial" w:hAnsi="Arial" w:cs="Arial"/>
        </w:rPr>
        <w:t>..............................................</w:t>
      </w:r>
      <w:r w:rsidRPr="00B45ECC">
        <w:rPr>
          <w:rFonts w:ascii="Arial" w:hAnsi="Arial" w:cs="Arial"/>
        </w:rPr>
        <w:br/>
        <w:t>oświadczam, że w państwie ........</w:t>
      </w:r>
      <w:r>
        <w:rPr>
          <w:rFonts w:ascii="Arial" w:hAnsi="Arial" w:cs="Arial"/>
        </w:rPr>
        <w:t>...............</w:t>
      </w:r>
      <w:r w:rsidRPr="00B45ECC">
        <w:rPr>
          <w:rFonts w:ascii="Arial" w:hAnsi="Arial" w:cs="Arial"/>
        </w:rPr>
        <w:t>................. nie jest prowadzony rejestr karny/ nie wydaje się informacji z rejestru karnego. Oświadczam, że nie byłam/em prawomocnie skazana/y w państwie ........</w:t>
      </w:r>
      <w:r>
        <w:rPr>
          <w:rFonts w:ascii="Arial" w:hAnsi="Arial" w:cs="Arial"/>
        </w:rPr>
        <w:t>.....................</w:t>
      </w:r>
      <w:r w:rsidRPr="00B45ECC">
        <w:rPr>
          <w:rFonts w:ascii="Arial" w:hAnsi="Arial" w:cs="Arial"/>
        </w:rPr>
        <w:t>............ za czyny zabronione odpowiadające przestępstwom określonym w rozdziale XIX i XXV Kodeksu karnego, w art. 189a i art. 207 Kodeksu karnego oraz w ustawie z dnia 29 lipca 2005 r.</w:t>
      </w:r>
      <w:r w:rsidR="00C77995">
        <w:rPr>
          <w:rFonts w:ascii="Arial" w:hAnsi="Arial" w:cs="Arial"/>
        </w:rPr>
        <w:t xml:space="preserve"> </w:t>
      </w:r>
      <w:r w:rsidRPr="00B45ECC">
        <w:rPr>
          <w:rFonts w:ascii="Arial" w:hAnsi="Arial" w:cs="Arial"/>
        </w:rPr>
        <w:t xml:space="preserve">o przeciwdziałaniu narkomanii oraz nie wydano wobec mnie innego orzeczenia, w którym stwierdzono, iż dopuściłam/em się takich czynów zabronionych, oraz że nie nałożono na mnie obowiązku wynikającego z orzeczenia sądu, innego uprawnionego organu lub ustawy,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 </w:t>
      </w:r>
    </w:p>
    <w:p w14:paraId="45FE01E0" w14:textId="77777777" w:rsidR="009F7AF9" w:rsidRPr="00B45ECC" w:rsidRDefault="009F7AF9" w:rsidP="009F7AF9">
      <w:pPr>
        <w:spacing w:after="240" w:line="276" w:lineRule="auto"/>
        <w:rPr>
          <w:rFonts w:ascii="Arial" w:hAnsi="Arial" w:cs="Arial"/>
        </w:rPr>
      </w:pPr>
      <w:r w:rsidRPr="00B45ECC">
        <w:rPr>
          <w:rFonts w:ascii="Arial" w:hAnsi="Arial" w:cs="Arial"/>
        </w:rPr>
        <w:t>Jestem świadomy/a odpowiedzialności karnej za złożenie fałszywego oświadczenia.</w:t>
      </w:r>
    </w:p>
    <w:p w14:paraId="3C9ABD80" w14:textId="77777777" w:rsidR="009F7AF9" w:rsidRDefault="009F7AF9" w:rsidP="009F7AF9">
      <w:pPr>
        <w:spacing w:after="240" w:line="276" w:lineRule="auto"/>
        <w:jc w:val="right"/>
        <w:rPr>
          <w:rFonts w:ascii="Arial" w:hAnsi="Arial" w:cs="Arial"/>
        </w:rPr>
      </w:pPr>
    </w:p>
    <w:p w14:paraId="6046C255" w14:textId="77777777" w:rsidR="004A0BF3" w:rsidRDefault="004A0BF3" w:rsidP="009F7AF9">
      <w:pPr>
        <w:spacing w:after="240" w:line="276" w:lineRule="auto"/>
        <w:jc w:val="right"/>
        <w:rPr>
          <w:rFonts w:ascii="Arial" w:hAnsi="Arial" w:cs="Arial"/>
        </w:rPr>
      </w:pPr>
    </w:p>
    <w:p w14:paraId="57B038C4" w14:textId="77777777" w:rsidR="004A0BF3" w:rsidRPr="00B45ECC" w:rsidRDefault="004A0BF3" w:rsidP="009F7AF9">
      <w:pPr>
        <w:spacing w:after="240" w:line="276" w:lineRule="auto"/>
        <w:jc w:val="right"/>
        <w:rPr>
          <w:rFonts w:ascii="Arial" w:hAnsi="Arial" w:cs="Arial"/>
        </w:rPr>
      </w:pPr>
    </w:p>
    <w:p w14:paraId="1FCE60B8" w14:textId="1764AA26" w:rsidR="002116DA" w:rsidRPr="003600FB" w:rsidRDefault="009F7AF9" w:rsidP="004A0BF3">
      <w:pPr>
        <w:jc w:val="right"/>
      </w:pPr>
      <w:r w:rsidRPr="00B45ECC">
        <w:rPr>
          <w:rFonts w:ascii="Arial" w:hAnsi="Arial" w:cs="Arial"/>
        </w:rPr>
        <w:t xml:space="preserve">.......................................................................... </w:t>
      </w:r>
      <w:r w:rsidRPr="00B45ECC">
        <w:rPr>
          <w:rFonts w:ascii="Arial" w:hAnsi="Arial" w:cs="Arial"/>
        </w:rPr>
        <w:br/>
        <w:t>Podpis</w:t>
      </w:r>
      <w:r w:rsidRPr="00B45ECC">
        <w:rPr>
          <w:rFonts w:ascii="Arial" w:hAnsi="Arial" w:cs="Arial"/>
        </w:rPr>
        <w:br/>
      </w:r>
      <w:r w:rsidRPr="00B45ECC">
        <w:rPr>
          <w:rFonts w:ascii="Arial" w:hAnsi="Arial" w:cs="Arial"/>
        </w:rPr>
        <w:br/>
      </w:r>
    </w:p>
    <w:sectPr w:rsidR="002116DA" w:rsidRPr="003600FB" w:rsidSect="00FC4403">
      <w:headerReference w:type="default" r:id="rId11"/>
      <w:footerReference w:type="defaul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734C4" w14:textId="77777777" w:rsidR="009E390C" w:rsidRDefault="009E390C" w:rsidP="00B120FE">
      <w:r>
        <w:separator/>
      </w:r>
    </w:p>
  </w:endnote>
  <w:endnote w:type="continuationSeparator" w:id="0">
    <w:p w14:paraId="7B7D27FB" w14:textId="77777777" w:rsidR="009E390C" w:rsidRDefault="009E390C" w:rsidP="00B1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gi"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Arial"/>
    <w:charset w:val="EE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8E2B6" w14:textId="77777777" w:rsidR="0062767E" w:rsidRDefault="0062767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8E63C4" w14:textId="77777777" w:rsidR="00B4481E" w:rsidRDefault="00B44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F2191" w14:textId="77777777" w:rsidR="009E390C" w:rsidRDefault="009E390C" w:rsidP="00B120FE">
      <w:r>
        <w:separator/>
      </w:r>
    </w:p>
  </w:footnote>
  <w:footnote w:type="continuationSeparator" w:id="0">
    <w:p w14:paraId="49271A06" w14:textId="77777777" w:rsidR="009E390C" w:rsidRDefault="009E390C" w:rsidP="00B12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697E6" w14:textId="77777777" w:rsidR="00C948B2" w:rsidRPr="00D312A1" w:rsidRDefault="00FD41A4" w:rsidP="00F075BA">
    <w:pPr>
      <w:pStyle w:val="Nagwek7"/>
      <w:pBdr>
        <w:bottom w:val="single" w:sz="6" w:space="1" w:color="auto"/>
      </w:pBdr>
      <w:ind w:left="66"/>
      <w:jc w:val="right"/>
      <w:rPr>
        <w:rFonts w:ascii="Arial" w:hAnsi="Arial" w:cs="Arial"/>
        <w:b w:val="0"/>
        <w:sz w:val="20"/>
        <w:lang w:val="pl-PL"/>
      </w:rPr>
    </w:pPr>
    <w:bookmarkStart w:id="0" w:name="_Hlk70492612"/>
    <w:r w:rsidRPr="00EF5299">
      <w:rPr>
        <w:rFonts w:ascii="Arial" w:hAnsi="Arial" w:cs="Arial"/>
        <w:b w:val="0"/>
        <w:color w:val="FF000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="00A36AA4">
      <w:rPr>
        <w:rFonts w:ascii="Arial" w:hAnsi="Arial" w:cs="Arial"/>
        <w:b w:val="0"/>
        <w:sz w:val="20"/>
        <w:lang w:val="pl-PL"/>
      </w:rPr>
      <w:t xml:space="preserve">                                               </w:t>
    </w:r>
    <w:r w:rsidR="00D312A1">
      <w:rPr>
        <w:rFonts w:ascii="Arial" w:hAnsi="Arial" w:cs="Arial"/>
        <w:b w:val="0"/>
        <w:sz w:val="20"/>
        <w:lang w:val="pl-PL"/>
      </w:rPr>
      <w:t>Załącznik nr</w:t>
    </w:r>
    <w:r w:rsidR="004A0BF3">
      <w:rPr>
        <w:rFonts w:ascii="Arial" w:hAnsi="Arial" w:cs="Arial"/>
        <w:b w:val="0"/>
        <w:sz w:val="20"/>
        <w:lang w:val="pl-PL"/>
      </w:rPr>
      <w:t xml:space="preserve"> 12</w:t>
    </w:r>
    <w:r w:rsidR="00D312A1">
      <w:rPr>
        <w:rFonts w:ascii="Arial" w:hAnsi="Arial" w:cs="Arial"/>
        <w:b w:val="0"/>
        <w:sz w:val="20"/>
        <w:lang w:val="pl-PL"/>
      </w:rPr>
      <w:t xml:space="preserve"> do SWZ</w:t>
    </w:r>
  </w:p>
  <w:p w14:paraId="737E152A" w14:textId="77777777" w:rsidR="00FD41A4" w:rsidRDefault="00FD41A4" w:rsidP="00B120FE">
    <w:pPr>
      <w:pStyle w:val="Nagwek7"/>
      <w:pBdr>
        <w:bottom w:val="single" w:sz="6" w:space="1" w:color="auto"/>
      </w:pBdr>
      <w:ind w:left="66"/>
      <w:rPr>
        <w:rFonts w:ascii="Arial" w:hAnsi="Arial" w:cs="Arial"/>
        <w:b w:val="0"/>
        <w:bCs/>
        <w:sz w:val="20"/>
      </w:rPr>
    </w:pPr>
    <w:r w:rsidRPr="00EA5A21">
      <w:rPr>
        <w:rFonts w:ascii="Arial" w:hAnsi="Arial" w:cs="Arial"/>
        <w:b w:val="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Pr="00EA5A21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  <w:r w:rsidR="005C0792">
      <w:rPr>
        <w:rFonts w:ascii="Arial" w:hAnsi="Arial" w:cs="Arial"/>
        <w:b w:val="0"/>
        <w:sz w:val="20"/>
      </w:rPr>
      <w:tab/>
    </w:r>
  </w:p>
  <w:bookmarkEnd w:id="0"/>
  <w:p w14:paraId="46FED874" w14:textId="77777777" w:rsidR="00114773" w:rsidRPr="00114773" w:rsidRDefault="00114773" w:rsidP="001147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  <w:rPr>
        <w:rFonts w:ascii="Arial" w:eastAsia="Gigi" w:hAnsi="Arial" w:cs="Aria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0"/>
        <w:szCs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multilevel"/>
    <w:tmpl w:val="CB1EC19A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</w:rPr>
    </w:lvl>
  </w:abstractNum>
  <w:abstractNum w:abstractNumId="7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Narrow" w:hAnsi="Arial" w:cs="Arial"/>
        <w:color w:val="auto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2624"/>
        </w:tabs>
        <w:ind w:left="2624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color w:val="auto"/>
        <w:sz w:val="20"/>
        <w:szCs w:val="20"/>
      </w:rPr>
    </w:lvl>
  </w:abstractNum>
  <w:abstractNum w:abstractNumId="10" w15:restartNumberingAfterBreak="0">
    <w:nsid w:val="0000000F"/>
    <w:multiLevelType w:val="multilevel"/>
    <w:tmpl w:val="0000000F"/>
    <w:name w:val="WW8Num2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2624"/>
        </w:tabs>
        <w:ind w:left="2624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2">
      <w:start w:val="2"/>
      <w:numFmt w:val="decimal"/>
      <w:lvlText w:val="%3)"/>
      <w:lvlJc w:val="left"/>
      <w:pPr>
        <w:tabs>
          <w:tab w:val="num" w:pos="2624"/>
        </w:tabs>
        <w:ind w:left="26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Arial" w:hint="default"/>
        <w:color w:val="auto"/>
      </w:r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5"/>
    <w:multiLevelType w:val="multilevel"/>
    <w:tmpl w:val="E3921B86"/>
    <w:name w:val="WW8Num21"/>
    <w:lvl w:ilvl="0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singleLevel"/>
    <w:tmpl w:val="53AECD7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20"/>
        <w:szCs w:val="20"/>
        <w:lang w:val="x-none"/>
      </w:rPr>
    </w:lvl>
  </w:abstractNum>
  <w:abstractNum w:abstractNumId="17" w15:restartNumberingAfterBreak="0">
    <w:nsid w:val="00000017"/>
    <w:multiLevelType w:val="multilevel"/>
    <w:tmpl w:val="E7205CAC"/>
    <w:name w:val="WW8Num41"/>
    <w:lvl w:ilvl="0">
      <w:start w:val="1"/>
      <w:numFmt w:val="decimal"/>
      <w:lvlText w:val="%1."/>
      <w:lvlJc w:val="left"/>
      <w:pPr>
        <w:tabs>
          <w:tab w:val="num" w:pos="4308"/>
        </w:tabs>
        <w:ind w:left="4308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19" w15:restartNumberingAfterBreak="0">
    <w:nsid w:val="0000001B"/>
    <w:multiLevelType w:val="multilevel"/>
    <w:tmpl w:val="79F4FFC0"/>
    <w:name w:val="WW8Num77"/>
    <w:lvl w:ilvl="0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hint="default"/>
      </w:rPr>
    </w:lvl>
    <w:lvl w:ilvl="4">
      <w:start w:val="2"/>
      <w:numFmt w:val="decimal"/>
      <w:lvlText w:val="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1" w15:restartNumberingAfterBreak="0">
    <w:nsid w:val="0000001F"/>
    <w:multiLevelType w:val="single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22" w15:restartNumberingAfterBreak="0">
    <w:nsid w:val="00000022"/>
    <w:multiLevelType w:val="singleLevel"/>
    <w:tmpl w:val="00000022"/>
    <w:name w:val="WW8Num6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23" w15:restartNumberingAfterBreak="0">
    <w:nsid w:val="00000024"/>
    <w:multiLevelType w:val="multilevel"/>
    <w:tmpl w:val="D1789B10"/>
    <w:name w:val="WW8Num3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eastAsia="Gigi" w:hint="default"/>
        <w:b w:val="0"/>
        <w:strike w:val="0"/>
        <w:dstrike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0000026"/>
    <w:multiLevelType w:val="singleLevel"/>
    <w:tmpl w:val="00000026"/>
    <w:name w:val="WW8Num73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2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trike w:val="0"/>
        <w:dstrike w:val="0"/>
        <w:color w:val="auto"/>
      </w:rPr>
    </w:lvl>
  </w:abstractNum>
  <w:abstractNum w:abstractNumId="26" w15:restartNumberingAfterBreak="0">
    <w:nsid w:val="0000002F"/>
    <w:multiLevelType w:val="singleLevel"/>
    <w:tmpl w:val="36DE5B98"/>
    <w:name w:val="WW8Num4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  <w:lang w:val="x-none"/>
      </w:rPr>
    </w:lvl>
  </w:abstractNum>
  <w:abstractNum w:abstractNumId="27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8"/>
        <w:szCs w:val="18"/>
      </w:rPr>
    </w:lvl>
    <w:lvl w:ilvl="2">
      <w:start w:val="9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2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color w:val="auto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00000032"/>
    <w:multiLevelType w:val="singleLevel"/>
    <w:tmpl w:val="00000032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Arial"/>
        <w:strike w:val="0"/>
        <w:dstrike w:val="0"/>
      </w:rPr>
    </w:lvl>
  </w:abstractNum>
  <w:abstractNum w:abstractNumId="29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2.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b/>
      </w:rPr>
    </w:lvl>
  </w:abstractNum>
  <w:abstractNum w:abstractNumId="30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trike w:val="0"/>
        <w:dstrike w:val="0"/>
        <w:color w:val="auto"/>
        <w:sz w:val="20"/>
        <w:szCs w:val="20"/>
      </w:rPr>
    </w:lvl>
  </w:abstractNum>
  <w:abstractNum w:abstractNumId="31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auto"/>
      </w:rPr>
    </w:lvl>
  </w:abstractNum>
  <w:abstractNum w:abstractNumId="32" w15:restartNumberingAfterBreak="0">
    <w:nsid w:val="0000003A"/>
    <w:multiLevelType w:val="singleLevel"/>
    <w:tmpl w:val="0000003A"/>
    <w:name w:val="WW8Num58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Arial" w:eastAsia="ArialNarrow" w:hAnsi="Arial" w:cs="Arial" w:hint="default"/>
        <w:color w:val="auto"/>
        <w:sz w:val="20"/>
        <w:szCs w:val="20"/>
        <w:lang w:eastAsia="en-US"/>
      </w:rPr>
    </w:lvl>
  </w:abstractNum>
  <w:abstractNum w:abstractNumId="33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5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"/>
      <w:lvlJc w:val="left"/>
      <w:pPr>
        <w:tabs>
          <w:tab w:val="num" w:pos="708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36" w15:restartNumberingAfterBreak="0">
    <w:nsid w:val="00000045"/>
    <w:multiLevelType w:val="multilevel"/>
    <w:tmpl w:val="00000045"/>
    <w:name w:val="WW8Num6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  <w:sz w:val="22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48"/>
    <w:multiLevelType w:val="multilevel"/>
    <w:tmpl w:val="00000048"/>
    <w:name w:val="WW8Num72"/>
    <w:lvl w:ilvl="0">
      <w:start w:val="1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cs="Arial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13600EF2"/>
    <w:multiLevelType w:val="hybridMultilevel"/>
    <w:tmpl w:val="396A1058"/>
    <w:name w:val="WW8Num82"/>
    <w:lvl w:ilvl="0" w:tplc="7426335E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9D03C66"/>
    <w:multiLevelType w:val="singleLevel"/>
    <w:tmpl w:val="65025FA4"/>
    <w:lvl w:ilvl="0">
      <w:start w:val="1"/>
      <w:numFmt w:val="decimal"/>
      <w:pStyle w:val="Nagwek8"/>
      <w:lvlText w:val="%1."/>
      <w:legacy w:legacy="1" w:legacySpace="0" w:legacyIndent="283"/>
      <w:lvlJc w:val="left"/>
      <w:pPr>
        <w:ind w:left="283" w:hanging="283"/>
      </w:pPr>
      <w:rPr>
        <w:sz w:val="24"/>
        <w:szCs w:val="24"/>
        <w:vertAlign w:val="baseline"/>
      </w:rPr>
    </w:lvl>
  </w:abstractNum>
  <w:abstractNum w:abstractNumId="40" w15:restartNumberingAfterBreak="0">
    <w:nsid w:val="2A0A04CA"/>
    <w:multiLevelType w:val="hybridMultilevel"/>
    <w:tmpl w:val="3A6823D0"/>
    <w:lvl w:ilvl="0" w:tplc="6F6E4A40">
      <w:start w:val="1"/>
      <w:numFmt w:val="decimal"/>
      <w:lvlText w:val="%1."/>
      <w:lvlJc w:val="left"/>
      <w:pPr>
        <w:ind w:left="720" w:hanging="360"/>
      </w:pPr>
      <w:rPr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53825"/>
    <w:multiLevelType w:val="hybridMultilevel"/>
    <w:tmpl w:val="F926D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17815">
    <w:abstractNumId w:val="39"/>
  </w:num>
  <w:num w:numId="2" w16cid:durableId="1046684281">
    <w:abstractNumId w:val="40"/>
  </w:num>
  <w:num w:numId="3" w16cid:durableId="693382457">
    <w:abstractNumId w:val="43"/>
  </w:num>
  <w:num w:numId="4" w16cid:durableId="494300697">
    <w:abstractNumId w:val="42"/>
  </w:num>
  <w:num w:numId="5" w16cid:durableId="1950430891">
    <w:abstractNumId w:val="4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2B"/>
    <w:rsid w:val="00002C0D"/>
    <w:rsid w:val="00010D01"/>
    <w:rsid w:val="00017CF3"/>
    <w:rsid w:val="000261C1"/>
    <w:rsid w:val="000269E7"/>
    <w:rsid w:val="00026F01"/>
    <w:rsid w:val="0003019F"/>
    <w:rsid w:val="000344AA"/>
    <w:rsid w:val="00035F24"/>
    <w:rsid w:val="00036776"/>
    <w:rsid w:val="0004085C"/>
    <w:rsid w:val="00043D22"/>
    <w:rsid w:val="0004492C"/>
    <w:rsid w:val="0004578B"/>
    <w:rsid w:val="000501A9"/>
    <w:rsid w:val="00051D44"/>
    <w:rsid w:val="0005235E"/>
    <w:rsid w:val="000542A9"/>
    <w:rsid w:val="000567F4"/>
    <w:rsid w:val="0005770A"/>
    <w:rsid w:val="00064A6E"/>
    <w:rsid w:val="0006583C"/>
    <w:rsid w:val="000702C6"/>
    <w:rsid w:val="0007071B"/>
    <w:rsid w:val="00071715"/>
    <w:rsid w:val="00074E02"/>
    <w:rsid w:val="00075FEE"/>
    <w:rsid w:val="0008197E"/>
    <w:rsid w:val="00082D50"/>
    <w:rsid w:val="00087AFC"/>
    <w:rsid w:val="00093D96"/>
    <w:rsid w:val="00096B77"/>
    <w:rsid w:val="00097755"/>
    <w:rsid w:val="00097FDE"/>
    <w:rsid w:val="000A3A1B"/>
    <w:rsid w:val="000A778D"/>
    <w:rsid w:val="000B4E0A"/>
    <w:rsid w:val="000B580C"/>
    <w:rsid w:val="000B64FD"/>
    <w:rsid w:val="000B6C97"/>
    <w:rsid w:val="000C040A"/>
    <w:rsid w:val="000C0F4F"/>
    <w:rsid w:val="000C2DB2"/>
    <w:rsid w:val="000D020B"/>
    <w:rsid w:val="000D2B76"/>
    <w:rsid w:val="000D4C56"/>
    <w:rsid w:val="000F09D4"/>
    <w:rsid w:val="000F0CEE"/>
    <w:rsid w:val="000F51EE"/>
    <w:rsid w:val="001010EF"/>
    <w:rsid w:val="001024EC"/>
    <w:rsid w:val="00102537"/>
    <w:rsid w:val="00103492"/>
    <w:rsid w:val="0010486E"/>
    <w:rsid w:val="00112408"/>
    <w:rsid w:val="00112E9B"/>
    <w:rsid w:val="00114773"/>
    <w:rsid w:val="00115307"/>
    <w:rsid w:val="00116219"/>
    <w:rsid w:val="0012170C"/>
    <w:rsid w:val="00122DE1"/>
    <w:rsid w:val="00122DF4"/>
    <w:rsid w:val="001254A4"/>
    <w:rsid w:val="001263AA"/>
    <w:rsid w:val="0013287E"/>
    <w:rsid w:val="001360AE"/>
    <w:rsid w:val="00137C29"/>
    <w:rsid w:val="00144EA6"/>
    <w:rsid w:val="001467C5"/>
    <w:rsid w:val="00151B05"/>
    <w:rsid w:val="001523B7"/>
    <w:rsid w:val="00152899"/>
    <w:rsid w:val="00155451"/>
    <w:rsid w:val="00156895"/>
    <w:rsid w:val="001577B7"/>
    <w:rsid w:val="001622C3"/>
    <w:rsid w:val="0016261D"/>
    <w:rsid w:val="001642C0"/>
    <w:rsid w:val="00165366"/>
    <w:rsid w:val="00165535"/>
    <w:rsid w:val="001806B8"/>
    <w:rsid w:val="00186CC0"/>
    <w:rsid w:val="00187512"/>
    <w:rsid w:val="001968A2"/>
    <w:rsid w:val="00197064"/>
    <w:rsid w:val="001A583C"/>
    <w:rsid w:val="001C3446"/>
    <w:rsid w:val="001C577D"/>
    <w:rsid w:val="001C7E0A"/>
    <w:rsid w:val="001D4ADC"/>
    <w:rsid w:val="001D6942"/>
    <w:rsid w:val="001E6A30"/>
    <w:rsid w:val="001F06B7"/>
    <w:rsid w:val="001F49E2"/>
    <w:rsid w:val="001F7CE0"/>
    <w:rsid w:val="00205F50"/>
    <w:rsid w:val="002102A3"/>
    <w:rsid w:val="002116DA"/>
    <w:rsid w:val="0021444F"/>
    <w:rsid w:val="00224256"/>
    <w:rsid w:val="002272E7"/>
    <w:rsid w:val="0023078E"/>
    <w:rsid w:val="00235BD4"/>
    <w:rsid w:val="00242D22"/>
    <w:rsid w:val="00243CCD"/>
    <w:rsid w:val="002569D3"/>
    <w:rsid w:val="002574EE"/>
    <w:rsid w:val="00264F5F"/>
    <w:rsid w:val="00266A97"/>
    <w:rsid w:val="00271459"/>
    <w:rsid w:val="002734C0"/>
    <w:rsid w:val="0027411F"/>
    <w:rsid w:val="0027671D"/>
    <w:rsid w:val="0028477D"/>
    <w:rsid w:val="00284D69"/>
    <w:rsid w:val="00284EAB"/>
    <w:rsid w:val="00292137"/>
    <w:rsid w:val="00292CD6"/>
    <w:rsid w:val="00294157"/>
    <w:rsid w:val="00296B14"/>
    <w:rsid w:val="002971AA"/>
    <w:rsid w:val="002A0201"/>
    <w:rsid w:val="002A162F"/>
    <w:rsid w:val="002A2588"/>
    <w:rsid w:val="002A3B1A"/>
    <w:rsid w:val="002A680C"/>
    <w:rsid w:val="002A71AE"/>
    <w:rsid w:val="002B4B6C"/>
    <w:rsid w:val="002B5424"/>
    <w:rsid w:val="002B732D"/>
    <w:rsid w:val="002C2240"/>
    <w:rsid w:val="002C479A"/>
    <w:rsid w:val="002E741E"/>
    <w:rsid w:val="002E7579"/>
    <w:rsid w:val="002F335A"/>
    <w:rsid w:val="002F3B7B"/>
    <w:rsid w:val="00300FAA"/>
    <w:rsid w:val="003070E0"/>
    <w:rsid w:val="00307A35"/>
    <w:rsid w:val="0031032A"/>
    <w:rsid w:val="003113DB"/>
    <w:rsid w:val="003132B9"/>
    <w:rsid w:val="00313AB1"/>
    <w:rsid w:val="00315B98"/>
    <w:rsid w:val="0032017F"/>
    <w:rsid w:val="00324AB4"/>
    <w:rsid w:val="003267EE"/>
    <w:rsid w:val="00332085"/>
    <w:rsid w:val="00340486"/>
    <w:rsid w:val="00343DA8"/>
    <w:rsid w:val="0034571D"/>
    <w:rsid w:val="00346530"/>
    <w:rsid w:val="00356BA0"/>
    <w:rsid w:val="003600FB"/>
    <w:rsid w:val="00362023"/>
    <w:rsid w:val="003633DD"/>
    <w:rsid w:val="0037058B"/>
    <w:rsid w:val="003738EA"/>
    <w:rsid w:val="00373B07"/>
    <w:rsid w:val="00377364"/>
    <w:rsid w:val="003840B4"/>
    <w:rsid w:val="00385575"/>
    <w:rsid w:val="00385B97"/>
    <w:rsid w:val="00385E25"/>
    <w:rsid w:val="003875EB"/>
    <w:rsid w:val="00387A19"/>
    <w:rsid w:val="00387B0E"/>
    <w:rsid w:val="00392836"/>
    <w:rsid w:val="00393D11"/>
    <w:rsid w:val="00394307"/>
    <w:rsid w:val="003A158D"/>
    <w:rsid w:val="003B1494"/>
    <w:rsid w:val="003B21EB"/>
    <w:rsid w:val="003B2A2A"/>
    <w:rsid w:val="003C0069"/>
    <w:rsid w:val="003C2EB7"/>
    <w:rsid w:val="003C3082"/>
    <w:rsid w:val="003C7F71"/>
    <w:rsid w:val="003D365F"/>
    <w:rsid w:val="003D6E3B"/>
    <w:rsid w:val="003D77AA"/>
    <w:rsid w:val="003E0A52"/>
    <w:rsid w:val="003E2064"/>
    <w:rsid w:val="003E230C"/>
    <w:rsid w:val="003E5C5B"/>
    <w:rsid w:val="003F1BFC"/>
    <w:rsid w:val="003F45A7"/>
    <w:rsid w:val="003F7C57"/>
    <w:rsid w:val="0041078F"/>
    <w:rsid w:val="00416869"/>
    <w:rsid w:val="00420E30"/>
    <w:rsid w:val="00421058"/>
    <w:rsid w:val="00423949"/>
    <w:rsid w:val="004248CD"/>
    <w:rsid w:val="004276F3"/>
    <w:rsid w:val="00432365"/>
    <w:rsid w:val="00437500"/>
    <w:rsid w:val="00445C6D"/>
    <w:rsid w:val="00447725"/>
    <w:rsid w:val="004529BA"/>
    <w:rsid w:val="00454C74"/>
    <w:rsid w:val="004564C6"/>
    <w:rsid w:val="00457E34"/>
    <w:rsid w:val="0046764A"/>
    <w:rsid w:val="0047010A"/>
    <w:rsid w:val="00475D5E"/>
    <w:rsid w:val="00476F9B"/>
    <w:rsid w:val="0048009C"/>
    <w:rsid w:val="0048099D"/>
    <w:rsid w:val="00481D9A"/>
    <w:rsid w:val="00494494"/>
    <w:rsid w:val="0049476F"/>
    <w:rsid w:val="00494F60"/>
    <w:rsid w:val="004A0BF3"/>
    <w:rsid w:val="004A4661"/>
    <w:rsid w:val="004C6B0A"/>
    <w:rsid w:val="004D6039"/>
    <w:rsid w:val="004E3A7E"/>
    <w:rsid w:val="004E3D32"/>
    <w:rsid w:val="004E4E80"/>
    <w:rsid w:val="004E5154"/>
    <w:rsid w:val="004F2293"/>
    <w:rsid w:val="004F5BDE"/>
    <w:rsid w:val="0050018B"/>
    <w:rsid w:val="00503505"/>
    <w:rsid w:val="005071A4"/>
    <w:rsid w:val="00510CF4"/>
    <w:rsid w:val="00510DEF"/>
    <w:rsid w:val="00513E19"/>
    <w:rsid w:val="00516E81"/>
    <w:rsid w:val="00517A28"/>
    <w:rsid w:val="005223D2"/>
    <w:rsid w:val="00523C0E"/>
    <w:rsid w:val="00525C75"/>
    <w:rsid w:val="00525D52"/>
    <w:rsid w:val="00532889"/>
    <w:rsid w:val="00540189"/>
    <w:rsid w:val="00540FE4"/>
    <w:rsid w:val="00545749"/>
    <w:rsid w:val="0054648C"/>
    <w:rsid w:val="005517DF"/>
    <w:rsid w:val="00551845"/>
    <w:rsid w:val="00555C91"/>
    <w:rsid w:val="00557490"/>
    <w:rsid w:val="00557C89"/>
    <w:rsid w:val="00562605"/>
    <w:rsid w:val="00565E26"/>
    <w:rsid w:val="00567EAA"/>
    <w:rsid w:val="00574EB5"/>
    <w:rsid w:val="00576E97"/>
    <w:rsid w:val="005776EE"/>
    <w:rsid w:val="00577AD9"/>
    <w:rsid w:val="00582E5A"/>
    <w:rsid w:val="00590A2C"/>
    <w:rsid w:val="00593D2C"/>
    <w:rsid w:val="005B0141"/>
    <w:rsid w:val="005B11FE"/>
    <w:rsid w:val="005B1A46"/>
    <w:rsid w:val="005C01AE"/>
    <w:rsid w:val="005C0792"/>
    <w:rsid w:val="005C1147"/>
    <w:rsid w:val="005C6154"/>
    <w:rsid w:val="005D0ACC"/>
    <w:rsid w:val="005D663C"/>
    <w:rsid w:val="005F2322"/>
    <w:rsid w:val="005F7855"/>
    <w:rsid w:val="0060097F"/>
    <w:rsid w:val="00601E11"/>
    <w:rsid w:val="00603D3D"/>
    <w:rsid w:val="0060556A"/>
    <w:rsid w:val="00606173"/>
    <w:rsid w:val="00610DFA"/>
    <w:rsid w:val="006112C2"/>
    <w:rsid w:val="006206DA"/>
    <w:rsid w:val="00620E2E"/>
    <w:rsid w:val="00622A52"/>
    <w:rsid w:val="00623723"/>
    <w:rsid w:val="00624472"/>
    <w:rsid w:val="00626781"/>
    <w:rsid w:val="0062767E"/>
    <w:rsid w:val="00636370"/>
    <w:rsid w:val="00636F49"/>
    <w:rsid w:val="00640364"/>
    <w:rsid w:val="00640DA4"/>
    <w:rsid w:val="00641483"/>
    <w:rsid w:val="00644B7F"/>
    <w:rsid w:val="00647A79"/>
    <w:rsid w:val="00647C8A"/>
    <w:rsid w:val="006547B5"/>
    <w:rsid w:val="0066323D"/>
    <w:rsid w:val="00664F21"/>
    <w:rsid w:val="00670437"/>
    <w:rsid w:val="00675BAB"/>
    <w:rsid w:val="00676D71"/>
    <w:rsid w:val="00677BB0"/>
    <w:rsid w:val="00680F1B"/>
    <w:rsid w:val="00683411"/>
    <w:rsid w:val="00685AB8"/>
    <w:rsid w:val="0069185F"/>
    <w:rsid w:val="006A096A"/>
    <w:rsid w:val="006D09EA"/>
    <w:rsid w:val="006D5C1F"/>
    <w:rsid w:val="006E28A2"/>
    <w:rsid w:val="006E3773"/>
    <w:rsid w:val="006E5498"/>
    <w:rsid w:val="006F0B77"/>
    <w:rsid w:val="006F4DFC"/>
    <w:rsid w:val="007008B0"/>
    <w:rsid w:val="00702FCA"/>
    <w:rsid w:val="00705559"/>
    <w:rsid w:val="007104FC"/>
    <w:rsid w:val="00715717"/>
    <w:rsid w:val="007211ED"/>
    <w:rsid w:val="00722920"/>
    <w:rsid w:val="00726567"/>
    <w:rsid w:val="00730813"/>
    <w:rsid w:val="0073108E"/>
    <w:rsid w:val="00732514"/>
    <w:rsid w:val="00741CCE"/>
    <w:rsid w:val="007500AB"/>
    <w:rsid w:val="00752CF8"/>
    <w:rsid w:val="00756089"/>
    <w:rsid w:val="00761E73"/>
    <w:rsid w:val="007719F4"/>
    <w:rsid w:val="00777F7E"/>
    <w:rsid w:val="00782002"/>
    <w:rsid w:val="00784467"/>
    <w:rsid w:val="0078678C"/>
    <w:rsid w:val="00791D49"/>
    <w:rsid w:val="0079746C"/>
    <w:rsid w:val="007B0F7D"/>
    <w:rsid w:val="007B546A"/>
    <w:rsid w:val="007B54DD"/>
    <w:rsid w:val="007C0FB1"/>
    <w:rsid w:val="007C2EEB"/>
    <w:rsid w:val="007C54F4"/>
    <w:rsid w:val="007C5EE5"/>
    <w:rsid w:val="007D1DB7"/>
    <w:rsid w:val="007D40FD"/>
    <w:rsid w:val="007E2DE9"/>
    <w:rsid w:val="007E44E3"/>
    <w:rsid w:val="007E50D8"/>
    <w:rsid w:val="0080127E"/>
    <w:rsid w:val="00801FE1"/>
    <w:rsid w:val="00803D07"/>
    <w:rsid w:val="00807B9D"/>
    <w:rsid w:val="00814269"/>
    <w:rsid w:val="00815C5B"/>
    <w:rsid w:val="00816C04"/>
    <w:rsid w:val="00824B8C"/>
    <w:rsid w:val="008251DD"/>
    <w:rsid w:val="00837BCA"/>
    <w:rsid w:val="00837C4A"/>
    <w:rsid w:val="00840FAA"/>
    <w:rsid w:val="00847870"/>
    <w:rsid w:val="0085281A"/>
    <w:rsid w:val="0085454E"/>
    <w:rsid w:val="00865E1D"/>
    <w:rsid w:val="0087478E"/>
    <w:rsid w:val="008773E7"/>
    <w:rsid w:val="008806C4"/>
    <w:rsid w:val="00882DF7"/>
    <w:rsid w:val="0088758C"/>
    <w:rsid w:val="00890CA6"/>
    <w:rsid w:val="008923D5"/>
    <w:rsid w:val="00893B7D"/>
    <w:rsid w:val="008969FC"/>
    <w:rsid w:val="00896BC9"/>
    <w:rsid w:val="008A270B"/>
    <w:rsid w:val="008A2F2B"/>
    <w:rsid w:val="008A4103"/>
    <w:rsid w:val="008B3787"/>
    <w:rsid w:val="008B5736"/>
    <w:rsid w:val="008C171C"/>
    <w:rsid w:val="008C4709"/>
    <w:rsid w:val="008C6D64"/>
    <w:rsid w:val="008D0632"/>
    <w:rsid w:val="008D43D1"/>
    <w:rsid w:val="008F40B5"/>
    <w:rsid w:val="008F4A15"/>
    <w:rsid w:val="008F6937"/>
    <w:rsid w:val="00911B6F"/>
    <w:rsid w:val="0091466E"/>
    <w:rsid w:val="00917410"/>
    <w:rsid w:val="00922942"/>
    <w:rsid w:val="0092382C"/>
    <w:rsid w:val="00923FB7"/>
    <w:rsid w:val="00926FE4"/>
    <w:rsid w:val="009273A3"/>
    <w:rsid w:val="00927FE1"/>
    <w:rsid w:val="009338E7"/>
    <w:rsid w:val="00942D07"/>
    <w:rsid w:val="00944F6C"/>
    <w:rsid w:val="0095023F"/>
    <w:rsid w:val="009510A6"/>
    <w:rsid w:val="00953007"/>
    <w:rsid w:val="009551D7"/>
    <w:rsid w:val="00956D01"/>
    <w:rsid w:val="00966D94"/>
    <w:rsid w:val="00973174"/>
    <w:rsid w:val="00974D2A"/>
    <w:rsid w:val="00975FCB"/>
    <w:rsid w:val="009765E4"/>
    <w:rsid w:val="00976B45"/>
    <w:rsid w:val="00977CAA"/>
    <w:rsid w:val="00981622"/>
    <w:rsid w:val="00987A01"/>
    <w:rsid w:val="00992352"/>
    <w:rsid w:val="00997381"/>
    <w:rsid w:val="009B036B"/>
    <w:rsid w:val="009B3752"/>
    <w:rsid w:val="009C3898"/>
    <w:rsid w:val="009C3E6D"/>
    <w:rsid w:val="009C6AB5"/>
    <w:rsid w:val="009D4E7A"/>
    <w:rsid w:val="009D5733"/>
    <w:rsid w:val="009D7823"/>
    <w:rsid w:val="009E211D"/>
    <w:rsid w:val="009E215F"/>
    <w:rsid w:val="009E390C"/>
    <w:rsid w:val="009E4194"/>
    <w:rsid w:val="009F3492"/>
    <w:rsid w:val="009F5C04"/>
    <w:rsid w:val="009F7AF9"/>
    <w:rsid w:val="00A00720"/>
    <w:rsid w:val="00A00BCE"/>
    <w:rsid w:val="00A01A2C"/>
    <w:rsid w:val="00A01E9F"/>
    <w:rsid w:val="00A02F0B"/>
    <w:rsid w:val="00A07A1C"/>
    <w:rsid w:val="00A108CF"/>
    <w:rsid w:val="00A12F85"/>
    <w:rsid w:val="00A1546A"/>
    <w:rsid w:val="00A22E30"/>
    <w:rsid w:val="00A311F8"/>
    <w:rsid w:val="00A32D7D"/>
    <w:rsid w:val="00A34AF4"/>
    <w:rsid w:val="00A36AA4"/>
    <w:rsid w:val="00A36E54"/>
    <w:rsid w:val="00A36F15"/>
    <w:rsid w:val="00A43899"/>
    <w:rsid w:val="00A447E8"/>
    <w:rsid w:val="00A47BDB"/>
    <w:rsid w:val="00A644DC"/>
    <w:rsid w:val="00A673DD"/>
    <w:rsid w:val="00A6783F"/>
    <w:rsid w:val="00A73710"/>
    <w:rsid w:val="00A740A8"/>
    <w:rsid w:val="00A82EC0"/>
    <w:rsid w:val="00A86B68"/>
    <w:rsid w:val="00A9074F"/>
    <w:rsid w:val="00A92F9A"/>
    <w:rsid w:val="00A95488"/>
    <w:rsid w:val="00A96943"/>
    <w:rsid w:val="00AA2D4E"/>
    <w:rsid w:val="00AC225A"/>
    <w:rsid w:val="00AC4CB2"/>
    <w:rsid w:val="00AD4B46"/>
    <w:rsid w:val="00AD616F"/>
    <w:rsid w:val="00AE3252"/>
    <w:rsid w:val="00AE5AC4"/>
    <w:rsid w:val="00AF1C97"/>
    <w:rsid w:val="00B010B2"/>
    <w:rsid w:val="00B0139F"/>
    <w:rsid w:val="00B06F50"/>
    <w:rsid w:val="00B07F12"/>
    <w:rsid w:val="00B10838"/>
    <w:rsid w:val="00B11081"/>
    <w:rsid w:val="00B120FE"/>
    <w:rsid w:val="00B15FF6"/>
    <w:rsid w:val="00B16011"/>
    <w:rsid w:val="00B20428"/>
    <w:rsid w:val="00B24A12"/>
    <w:rsid w:val="00B3539C"/>
    <w:rsid w:val="00B3569C"/>
    <w:rsid w:val="00B4481E"/>
    <w:rsid w:val="00B51B81"/>
    <w:rsid w:val="00B531DA"/>
    <w:rsid w:val="00B61251"/>
    <w:rsid w:val="00B62A2E"/>
    <w:rsid w:val="00B635B1"/>
    <w:rsid w:val="00B65B4C"/>
    <w:rsid w:val="00B76D74"/>
    <w:rsid w:val="00B92380"/>
    <w:rsid w:val="00B9505A"/>
    <w:rsid w:val="00BA0632"/>
    <w:rsid w:val="00BA550C"/>
    <w:rsid w:val="00BB252E"/>
    <w:rsid w:val="00BB6D05"/>
    <w:rsid w:val="00BC04FE"/>
    <w:rsid w:val="00BC0A63"/>
    <w:rsid w:val="00BC1A4B"/>
    <w:rsid w:val="00BC2280"/>
    <w:rsid w:val="00BC738A"/>
    <w:rsid w:val="00BD4FFF"/>
    <w:rsid w:val="00BE2EB9"/>
    <w:rsid w:val="00BF01AF"/>
    <w:rsid w:val="00C0512B"/>
    <w:rsid w:val="00C12647"/>
    <w:rsid w:val="00C15FD2"/>
    <w:rsid w:val="00C21A1C"/>
    <w:rsid w:val="00C251F5"/>
    <w:rsid w:val="00C25B3D"/>
    <w:rsid w:val="00C27130"/>
    <w:rsid w:val="00C30890"/>
    <w:rsid w:val="00C336FE"/>
    <w:rsid w:val="00C43132"/>
    <w:rsid w:val="00C4660E"/>
    <w:rsid w:val="00C54B66"/>
    <w:rsid w:val="00C57ECE"/>
    <w:rsid w:val="00C6025D"/>
    <w:rsid w:val="00C60A0F"/>
    <w:rsid w:val="00C62FF9"/>
    <w:rsid w:val="00C64B96"/>
    <w:rsid w:val="00C67A0B"/>
    <w:rsid w:val="00C73DD0"/>
    <w:rsid w:val="00C76112"/>
    <w:rsid w:val="00C77995"/>
    <w:rsid w:val="00C81D44"/>
    <w:rsid w:val="00C826F3"/>
    <w:rsid w:val="00C836B2"/>
    <w:rsid w:val="00C90155"/>
    <w:rsid w:val="00C948B2"/>
    <w:rsid w:val="00C97161"/>
    <w:rsid w:val="00CA0C0A"/>
    <w:rsid w:val="00CA2B05"/>
    <w:rsid w:val="00CA4C3E"/>
    <w:rsid w:val="00CB253A"/>
    <w:rsid w:val="00CC6C07"/>
    <w:rsid w:val="00CD0648"/>
    <w:rsid w:val="00CD792D"/>
    <w:rsid w:val="00CE490A"/>
    <w:rsid w:val="00CE734E"/>
    <w:rsid w:val="00CE751D"/>
    <w:rsid w:val="00CF785F"/>
    <w:rsid w:val="00D07339"/>
    <w:rsid w:val="00D110BC"/>
    <w:rsid w:val="00D11CF2"/>
    <w:rsid w:val="00D12470"/>
    <w:rsid w:val="00D14839"/>
    <w:rsid w:val="00D27164"/>
    <w:rsid w:val="00D312A1"/>
    <w:rsid w:val="00D3217C"/>
    <w:rsid w:val="00D324C9"/>
    <w:rsid w:val="00D40B78"/>
    <w:rsid w:val="00D5051C"/>
    <w:rsid w:val="00D56693"/>
    <w:rsid w:val="00D5687A"/>
    <w:rsid w:val="00D701C5"/>
    <w:rsid w:val="00D704A6"/>
    <w:rsid w:val="00D73908"/>
    <w:rsid w:val="00D75F57"/>
    <w:rsid w:val="00D762F8"/>
    <w:rsid w:val="00D76AB9"/>
    <w:rsid w:val="00D809E7"/>
    <w:rsid w:val="00D82A65"/>
    <w:rsid w:val="00D84976"/>
    <w:rsid w:val="00D900F2"/>
    <w:rsid w:val="00D936E6"/>
    <w:rsid w:val="00D9386B"/>
    <w:rsid w:val="00D9484C"/>
    <w:rsid w:val="00D96293"/>
    <w:rsid w:val="00D97DDF"/>
    <w:rsid w:val="00DA0178"/>
    <w:rsid w:val="00DA2C71"/>
    <w:rsid w:val="00DB3A78"/>
    <w:rsid w:val="00DB6169"/>
    <w:rsid w:val="00DB69DA"/>
    <w:rsid w:val="00DC2681"/>
    <w:rsid w:val="00DC2C69"/>
    <w:rsid w:val="00DD21ED"/>
    <w:rsid w:val="00DD34CD"/>
    <w:rsid w:val="00DD469E"/>
    <w:rsid w:val="00DD5096"/>
    <w:rsid w:val="00DD629B"/>
    <w:rsid w:val="00DD6629"/>
    <w:rsid w:val="00DE1724"/>
    <w:rsid w:val="00DE5CFB"/>
    <w:rsid w:val="00DF2171"/>
    <w:rsid w:val="00DF3A56"/>
    <w:rsid w:val="00DF7CC5"/>
    <w:rsid w:val="00E02EA4"/>
    <w:rsid w:val="00E073B8"/>
    <w:rsid w:val="00E10A83"/>
    <w:rsid w:val="00E16586"/>
    <w:rsid w:val="00E166D0"/>
    <w:rsid w:val="00E30853"/>
    <w:rsid w:val="00E33894"/>
    <w:rsid w:val="00E34DED"/>
    <w:rsid w:val="00E35672"/>
    <w:rsid w:val="00E37A6B"/>
    <w:rsid w:val="00E516C3"/>
    <w:rsid w:val="00E51D7F"/>
    <w:rsid w:val="00E55E49"/>
    <w:rsid w:val="00E57449"/>
    <w:rsid w:val="00E651EF"/>
    <w:rsid w:val="00E65C8C"/>
    <w:rsid w:val="00E66838"/>
    <w:rsid w:val="00E66F8D"/>
    <w:rsid w:val="00E748DE"/>
    <w:rsid w:val="00E759FD"/>
    <w:rsid w:val="00E84BF5"/>
    <w:rsid w:val="00EA5A21"/>
    <w:rsid w:val="00EA5E6B"/>
    <w:rsid w:val="00EB0C49"/>
    <w:rsid w:val="00EB2BB7"/>
    <w:rsid w:val="00EB3A38"/>
    <w:rsid w:val="00EB3F73"/>
    <w:rsid w:val="00EB4C0F"/>
    <w:rsid w:val="00EC12DB"/>
    <w:rsid w:val="00ED0934"/>
    <w:rsid w:val="00ED72F0"/>
    <w:rsid w:val="00EE5711"/>
    <w:rsid w:val="00EF394D"/>
    <w:rsid w:val="00EF3BBA"/>
    <w:rsid w:val="00EF5299"/>
    <w:rsid w:val="00EF5A98"/>
    <w:rsid w:val="00F075BA"/>
    <w:rsid w:val="00F1184B"/>
    <w:rsid w:val="00F14E85"/>
    <w:rsid w:val="00F31059"/>
    <w:rsid w:val="00F345DF"/>
    <w:rsid w:val="00F34BB1"/>
    <w:rsid w:val="00F3696B"/>
    <w:rsid w:val="00F45C5D"/>
    <w:rsid w:val="00F53238"/>
    <w:rsid w:val="00F5406B"/>
    <w:rsid w:val="00F6156E"/>
    <w:rsid w:val="00F61981"/>
    <w:rsid w:val="00F662DB"/>
    <w:rsid w:val="00F672B1"/>
    <w:rsid w:val="00F76589"/>
    <w:rsid w:val="00F80C88"/>
    <w:rsid w:val="00F86DE1"/>
    <w:rsid w:val="00F87D01"/>
    <w:rsid w:val="00F92F81"/>
    <w:rsid w:val="00F94EEF"/>
    <w:rsid w:val="00F96189"/>
    <w:rsid w:val="00F97DBD"/>
    <w:rsid w:val="00FA026F"/>
    <w:rsid w:val="00FA06E2"/>
    <w:rsid w:val="00FA2292"/>
    <w:rsid w:val="00FA53A2"/>
    <w:rsid w:val="00FB12D7"/>
    <w:rsid w:val="00FB5052"/>
    <w:rsid w:val="00FC2E62"/>
    <w:rsid w:val="00FC3544"/>
    <w:rsid w:val="00FC4403"/>
    <w:rsid w:val="00FD0A4B"/>
    <w:rsid w:val="00FD41A4"/>
    <w:rsid w:val="00FD5366"/>
    <w:rsid w:val="00FE009A"/>
    <w:rsid w:val="00FE0DAD"/>
    <w:rsid w:val="00FE2073"/>
    <w:rsid w:val="00FE3C93"/>
    <w:rsid w:val="00FF3C42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C4F2E5"/>
  <w15:chartTrackingRefBased/>
  <w15:docId w15:val="{B86AC862-1706-402B-8609-510453B9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B3787"/>
  </w:style>
  <w:style w:type="paragraph" w:styleId="Nagwek1">
    <w:name w:val="heading 1"/>
    <w:basedOn w:val="Normalny"/>
    <w:next w:val="Normalny"/>
    <w:link w:val="Nagwek1Znak"/>
    <w:qFormat/>
    <w:rsid w:val="004276F3"/>
    <w:pPr>
      <w:keepNext/>
      <w:keepLines/>
      <w:spacing w:before="240" w:line="259" w:lineRule="auto"/>
      <w:outlineLvl w:val="0"/>
    </w:pPr>
    <w:rPr>
      <w:rFonts w:ascii="Calibri Light" w:hAnsi="Calibri Light"/>
      <w:color w:val="2F5496"/>
      <w:sz w:val="32"/>
      <w:szCs w:val="32"/>
      <w:lang w:eastAsia="en-US"/>
    </w:rPr>
  </w:style>
  <w:style w:type="paragraph" w:styleId="Nagwek2">
    <w:name w:val="heading 2"/>
    <w:basedOn w:val="Normalny"/>
    <w:next w:val="Normalny"/>
    <w:qFormat/>
    <w:rsid w:val="00C0512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276F3"/>
    <w:pPr>
      <w:keepNext/>
      <w:keepLines/>
      <w:spacing w:before="40" w:line="259" w:lineRule="auto"/>
      <w:outlineLvl w:val="2"/>
    </w:pPr>
    <w:rPr>
      <w:rFonts w:ascii="Calibri Light" w:hAnsi="Calibri Light"/>
      <w:color w:val="1F3763"/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4276F3"/>
    <w:pPr>
      <w:keepNext/>
      <w:numPr>
        <w:ilvl w:val="3"/>
        <w:numId w:val="1"/>
      </w:numPr>
      <w:suppressAutoHyphens/>
      <w:jc w:val="center"/>
      <w:outlineLvl w:val="3"/>
    </w:pPr>
    <w:rPr>
      <w:b/>
      <w:sz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4276F3"/>
    <w:pPr>
      <w:keepNext/>
      <w:numPr>
        <w:ilvl w:val="4"/>
        <w:numId w:val="1"/>
      </w:numPr>
      <w:pBdr>
        <w:top w:val="single" w:sz="4" w:space="1" w:color="000000"/>
        <w:left w:val="single" w:sz="4" w:space="1" w:color="000000"/>
        <w:bottom w:val="single" w:sz="4" w:space="0" w:color="000000"/>
        <w:right w:val="single" w:sz="4" w:space="4" w:color="000000"/>
      </w:pBdr>
      <w:suppressAutoHyphens/>
      <w:ind w:left="360" w:hanging="104"/>
      <w:jc w:val="both"/>
      <w:outlineLvl w:val="4"/>
    </w:pPr>
    <w:rPr>
      <w:i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0512B"/>
    <w:pPr>
      <w:keepNext/>
      <w:outlineLvl w:val="6"/>
    </w:pPr>
    <w:rPr>
      <w:b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276F3"/>
    <w:pPr>
      <w:numPr>
        <w:ilvl w:val="7"/>
        <w:numId w:val="1"/>
      </w:numPr>
      <w:suppressAutoHyphens/>
      <w:spacing w:before="240" w:after="60"/>
      <w:outlineLvl w:val="7"/>
    </w:pPr>
    <w:rPr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C0512B"/>
    <w:pPr>
      <w:jc w:val="both"/>
    </w:pPr>
    <w:rPr>
      <w:sz w:val="24"/>
      <w:lang w:val="x-none" w:eastAsia="x-none"/>
    </w:rPr>
  </w:style>
  <w:style w:type="paragraph" w:styleId="Nagwek">
    <w:name w:val="header"/>
    <w:basedOn w:val="Normalny"/>
    <w:link w:val="NagwekZnak"/>
    <w:rsid w:val="00C0512B"/>
    <w:pPr>
      <w:tabs>
        <w:tab w:val="center" w:pos="4536"/>
        <w:tab w:val="right" w:pos="9072"/>
      </w:tabs>
    </w:p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EA5A21"/>
    <w:pPr>
      <w:ind w:left="708"/>
    </w:pPr>
  </w:style>
  <w:style w:type="paragraph" w:styleId="Stopka">
    <w:name w:val="footer"/>
    <w:basedOn w:val="Normalny"/>
    <w:link w:val="StopkaZnak"/>
    <w:rsid w:val="00B120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0FE"/>
  </w:style>
  <w:style w:type="character" w:customStyle="1" w:styleId="NagwekZnak">
    <w:name w:val="Nagłówek Znak"/>
    <w:basedOn w:val="Domylnaczcionkaakapitu"/>
    <w:link w:val="Nagwek"/>
    <w:uiPriority w:val="99"/>
    <w:rsid w:val="00B120FE"/>
  </w:style>
  <w:style w:type="paragraph" w:styleId="Tekstdymka">
    <w:name w:val="Balloon Text"/>
    <w:basedOn w:val="Normalny"/>
    <w:link w:val="TekstdymkaZnak"/>
    <w:rsid w:val="00B120F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120FE"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rsid w:val="00DB6169"/>
    <w:rPr>
      <w:sz w:val="24"/>
      <w:szCs w:val="24"/>
    </w:rPr>
  </w:style>
  <w:style w:type="paragraph" w:customStyle="1" w:styleId="Default">
    <w:name w:val="Default"/>
    <w:rsid w:val="00DB61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DB6169"/>
    <w:pPr>
      <w:suppressAutoHyphens/>
      <w:jc w:val="both"/>
    </w:pPr>
    <w:rPr>
      <w:sz w:val="22"/>
      <w:szCs w:val="22"/>
      <w:lang w:eastAsia="ar-SA"/>
    </w:rPr>
  </w:style>
  <w:style w:type="table" w:styleId="Tabela-Siatka">
    <w:name w:val="Table Grid"/>
    <w:basedOn w:val="Standardowy"/>
    <w:rsid w:val="00513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EB0C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0C49"/>
  </w:style>
  <w:style w:type="paragraph" w:customStyle="1" w:styleId="Tekstpodstawowy21">
    <w:name w:val="Tekst podstawowy 21"/>
    <w:basedOn w:val="Normalny"/>
    <w:rsid w:val="0008197E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B3569C"/>
    <w:rPr>
      <w:sz w:val="24"/>
    </w:rPr>
  </w:style>
  <w:style w:type="character" w:customStyle="1" w:styleId="Nagwek7Znak">
    <w:name w:val="Nagłówek 7 Znak"/>
    <w:link w:val="Nagwek7"/>
    <w:rsid w:val="005C0792"/>
    <w:rPr>
      <w:b/>
      <w:sz w:val="24"/>
    </w:rPr>
  </w:style>
  <w:style w:type="paragraph" w:styleId="NormalnyWeb">
    <w:name w:val="Normal (Web)"/>
    <w:basedOn w:val="Normalny"/>
    <w:rsid w:val="00CE751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02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0201"/>
  </w:style>
  <w:style w:type="character" w:customStyle="1" w:styleId="Nagwek1Znak">
    <w:name w:val="Nagłówek 1 Znak"/>
    <w:link w:val="Nagwek1"/>
    <w:uiPriority w:val="9"/>
    <w:rsid w:val="004276F3"/>
    <w:rPr>
      <w:rFonts w:ascii="Calibri Light" w:hAnsi="Calibri Light"/>
      <w:color w:val="2F5496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rsid w:val="004276F3"/>
    <w:rPr>
      <w:rFonts w:ascii="Calibri Light" w:hAnsi="Calibri Light"/>
      <w:color w:val="1F3763"/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4276F3"/>
  </w:style>
  <w:style w:type="paragraph" w:styleId="Tekstprzypisukocowego">
    <w:name w:val="endnote text"/>
    <w:basedOn w:val="Normalny"/>
    <w:link w:val="TekstprzypisukocowegoZnak"/>
    <w:unhideWhenUsed/>
    <w:rsid w:val="004276F3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4276F3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unhideWhenUsed/>
    <w:rsid w:val="004276F3"/>
    <w:rPr>
      <w:vertAlign w:val="superscript"/>
    </w:rPr>
  </w:style>
  <w:style w:type="character" w:customStyle="1" w:styleId="WW8Num1z4">
    <w:name w:val="WW8Num1z4"/>
    <w:rsid w:val="004276F3"/>
  </w:style>
  <w:style w:type="character" w:customStyle="1" w:styleId="h11">
    <w:name w:val="h11"/>
    <w:rsid w:val="004276F3"/>
    <w:rPr>
      <w:rFonts w:ascii="Verdana" w:hAnsi="Verdana" w:hint="default"/>
      <w:b/>
      <w:bCs/>
      <w:i w:val="0"/>
      <w:iCs w:val="0"/>
      <w:sz w:val="19"/>
      <w:szCs w:val="19"/>
    </w:rPr>
  </w:style>
  <w:style w:type="character" w:styleId="Odwoanieprzypisudolnego">
    <w:name w:val="footnote reference"/>
    <w:uiPriority w:val="99"/>
    <w:unhideWhenUsed/>
    <w:rsid w:val="004276F3"/>
    <w:rPr>
      <w:vertAlign w:val="superscript"/>
    </w:rPr>
  </w:style>
  <w:style w:type="character" w:styleId="Hipercze">
    <w:name w:val="Hyperlink"/>
    <w:unhideWhenUsed/>
    <w:rsid w:val="004276F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276F3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4276F3"/>
    <w:rPr>
      <w:color w:val="954F72"/>
      <w:u w:val="single"/>
    </w:rPr>
  </w:style>
  <w:style w:type="character" w:customStyle="1" w:styleId="Nagwek4Znak">
    <w:name w:val="Nagłówek 4 Znak"/>
    <w:link w:val="Nagwek4"/>
    <w:rsid w:val="004276F3"/>
    <w:rPr>
      <w:b/>
      <w:sz w:val="24"/>
      <w:lang w:eastAsia="zh-CN"/>
    </w:rPr>
  </w:style>
  <w:style w:type="character" w:customStyle="1" w:styleId="Nagwek5Znak">
    <w:name w:val="Nagłówek 5 Znak"/>
    <w:link w:val="Nagwek5"/>
    <w:rsid w:val="004276F3"/>
    <w:rPr>
      <w:i/>
      <w:lang w:eastAsia="zh-CN"/>
    </w:rPr>
  </w:style>
  <w:style w:type="character" w:customStyle="1" w:styleId="Nagwek8Znak">
    <w:name w:val="Nagłówek 8 Znak"/>
    <w:link w:val="Nagwek8"/>
    <w:rsid w:val="004276F3"/>
    <w:rPr>
      <w:i/>
      <w:iCs/>
      <w:sz w:val="24"/>
      <w:szCs w:val="24"/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4276F3"/>
  </w:style>
  <w:style w:type="character" w:customStyle="1" w:styleId="WW8Num1z0">
    <w:name w:val="WW8Num1z0"/>
    <w:rsid w:val="004276F3"/>
  </w:style>
  <w:style w:type="character" w:customStyle="1" w:styleId="WW8Num1z1">
    <w:name w:val="WW8Num1z1"/>
    <w:rsid w:val="004276F3"/>
  </w:style>
  <w:style w:type="character" w:customStyle="1" w:styleId="WW8Num1z2">
    <w:name w:val="WW8Num1z2"/>
    <w:rsid w:val="004276F3"/>
  </w:style>
  <w:style w:type="character" w:customStyle="1" w:styleId="WW8Num1z3">
    <w:name w:val="WW8Num1z3"/>
    <w:rsid w:val="004276F3"/>
  </w:style>
  <w:style w:type="character" w:customStyle="1" w:styleId="WW8Num1z5">
    <w:name w:val="WW8Num1z5"/>
    <w:rsid w:val="004276F3"/>
  </w:style>
  <w:style w:type="character" w:customStyle="1" w:styleId="WW8Num1z6">
    <w:name w:val="WW8Num1z6"/>
    <w:rsid w:val="004276F3"/>
  </w:style>
  <w:style w:type="character" w:customStyle="1" w:styleId="WW8Num1z7">
    <w:name w:val="WW8Num1z7"/>
    <w:rsid w:val="004276F3"/>
  </w:style>
  <w:style w:type="character" w:customStyle="1" w:styleId="WW8Num1z8">
    <w:name w:val="WW8Num1z8"/>
    <w:rsid w:val="004276F3"/>
  </w:style>
  <w:style w:type="character" w:customStyle="1" w:styleId="WW8Num2z0">
    <w:name w:val="WW8Num2z0"/>
    <w:rsid w:val="004276F3"/>
    <w:rPr>
      <w:rFonts w:hint="default"/>
    </w:rPr>
  </w:style>
  <w:style w:type="character" w:customStyle="1" w:styleId="WW8Num2z1">
    <w:name w:val="WW8Num2z1"/>
    <w:rsid w:val="004276F3"/>
  </w:style>
  <w:style w:type="character" w:customStyle="1" w:styleId="WW8Num2z2">
    <w:name w:val="WW8Num2z2"/>
    <w:rsid w:val="004276F3"/>
  </w:style>
  <w:style w:type="character" w:customStyle="1" w:styleId="WW8Num2z3">
    <w:name w:val="WW8Num2z3"/>
    <w:rsid w:val="004276F3"/>
  </w:style>
  <w:style w:type="character" w:customStyle="1" w:styleId="WW8Num2z4">
    <w:name w:val="WW8Num2z4"/>
    <w:rsid w:val="004276F3"/>
  </w:style>
  <w:style w:type="character" w:customStyle="1" w:styleId="WW8Num2z5">
    <w:name w:val="WW8Num2z5"/>
    <w:rsid w:val="004276F3"/>
  </w:style>
  <w:style w:type="character" w:customStyle="1" w:styleId="WW8Num2z6">
    <w:name w:val="WW8Num2z6"/>
    <w:rsid w:val="004276F3"/>
  </w:style>
  <w:style w:type="character" w:customStyle="1" w:styleId="WW8Num2z7">
    <w:name w:val="WW8Num2z7"/>
    <w:rsid w:val="004276F3"/>
  </w:style>
  <w:style w:type="character" w:customStyle="1" w:styleId="WW8Num2z8">
    <w:name w:val="WW8Num2z8"/>
    <w:rsid w:val="004276F3"/>
  </w:style>
  <w:style w:type="character" w:customStyle="1" w:styleId="WW8Num3z0">
    <w:name w:val="WW8Num3z0"/>
    <w:rsid w:val="004276F3"/>
    <w:rPr>
      <w:color w:val="auto"/>
      <w:sz w:val="20"/>
      <w:szCs w:val="20"/>
    </w:rPr>
  </w:style>
  <w:style w:type="character" w:customStyle="1" w:styleId="WW8Num3z1">
    <w:name w:val="WW8Num3z1"/>
    <w:rsid w:val="004276F3"/>
  </w:style>
  <w:style w:type="character" w:customStyle="1" w:styleId="WW8Num3z2">
    <w:name w:val="WW8Num3z2"/>
    <w:rsid w:val="004276F3"/>
  </w:style>
  <w:style w:type="character" w:customStyle="1" w:styleId="WW8Num3z3">
    <w:name w:val="WW8Num3z3"/>
    <w:rsid w:val="004276F3"/>
  </w:style>
  <w:style w:type="character" w:customStyle="1" w:styleId="WW8Num3z4">
    <w:name w:val="WW8Num3z4"/>
    <w:rsid w:val="004276F3"/>
  </w:style>
  <w:style w:type="character" w:customStyle="1" w:styleId="WW8Num3z5">
    <w:name w:val="WW8Num3z5"/>
    <w:rsid w:val="004276F3"/>
  </w:style>
  <w:style w:type="character" w:customStyle="1" w:styleId="WW8Num3z6">
    <w:name w:val="WW8Num3z6"/>
    <w:rsid w:val="004276F3"/>
  </w:style>
  <w:style w:type="character" w:customStyle="1" w:styleId="WW8Num3z7">
    <w:name w:val="WW8Num3z7"/>
    <w:rsid w:val="004276F3"/>
  </w:style>
  <w:style w:type="character" w:customStyle="1" w:styleId="WW8Num3z8">
    <w:name w:val="WW8Num3z8"/>
    <w:rsid w:val="004276F3"/>
  </w:style>
  <w:style w:type="character" w:customStyle="1" w:styleId="WW8Num4z0">
    <w:name w:val="WW8Num4z0"/>
    <w:rsid w:val="004276F3"/>
    <w:rPr>
      <w:rFonts w:ascii="Arial" w:hAnsi="Arial" w:cs="Arial" w:hint="default"/>
      <w:sz w:val="20"/>
      <w:szCs w:val="20"/>
    </w:rPr>
  </w:style>
  <w:style w:type="character" w:customStyle="1" w:styleId="WW8Num4z1">
    <w:name w:val="WW8Num4z1"/>
    <w:rsid w:val="004276F3"/>
  </w:style>
  <w:style w:type="character" w:customStyle="1" w:styleId="WW8Num4z2">
    <w:name w:val="WW8Num4z2"/>
    <w:rsid w:val="004276F3"/>
  </w:style>
  <w:style w:type="character" w:customStyle="1" w:styleId="WW8Num4z3">
    <w:name w:val="WW8Num4z3"/>
    <w:rsid w:val="004276F3"/>
  </w:style>
  <w:style w:type="character" w:customStyle="1" w:styleId="WW8Num4z4">
    <w:name w:val="WW8Num4z4"/>
    <w:rsid w:val="004276F3"/>
  </w:style>
  <w:style w:type="character" w:customStyle="1" w:styleId="WW8Num4z5">
    <w:name w:val="WW8Num4z5"/>
    <w:rsid w:val="004276F3"/>
  </w:style>
  <w:style w:type="character" w:customStyle="1" w:styleId="WW8Num4z6">
    <w:name w:val="WW8Num4z6"/>
    <w:rsid w:val="004276F3"/>
  </w:style>
  <w:style w:type="character" w:customStyle="1" w:styleId="WW8Num4z7">
    <w:name w:val="WW8Num4z7"/>
    <w:rsid w:val="004276F3"/>
  </w:style>
  <w:style w:type="character" w:customStyle="1" w:styleId="WW8Num4z8">
    <w:name w:val="WW8Num4z8"/>
    <w:rsid w:val="004276F3"/>
  </w:style>
  <w:style w:type="character" w:customStyle="1" w:styleId="WW8Num5z0">
    <w:name w:val="WW8Num5z0"/>
    <w:rsid w:val="004276F3"/>
    <w:rPr>
      <w:rFonts w:ascii="Arial" w:hAnsi="Arial" w:cs="Arial" w:hint="default"/>
      <w:bCs/>
      <w:color w:val="auto"/>
    </w:rPr>
  </w:style>
  <w:style w:type="character" w:customStyle="1" w:styleId="WW8Num5z2">
    <w:name w:val="WW8Num5z2"/>
    <w:rsid w:val="004276F3"/>
  </w:style>
  <w:style w:type="character" w:customStyle="1" w:styleId="WW8Num5z3">
    <w:name w:val="WW8Num5z3"/>
    <w:rsid w:val="004276F3"/>
  </w:style>
  <w:style w:type="character" w:customStyle="1" w:styleId="WW8Num5z4">
    <w:name w:val="WW8Num5z4"/>
    <w:rsid w:val="004276F3"/>
  </w:style>
  <w:style w:type="character" w:customStyle="1" w:styleId="WW8Num5z5">
    <w:name w:val="WW8Num5z5"/>
    <w:rsid w:val="004276F3"/>
  </w:style>
  <w:style w:type="character" w:customStyle="1" w:styleId="WW8Num5z6">
    <w:name w:val="WW8Num5z6"/>
    <w:rsid w:val="004276F3"/>
  </w:style>
  <w:style w:type="character" w:customStyle="1" w:styleId="WW8Num5z7">
    <w:name w:val="WW8Num5z7"/>
    <w:rsid w:val="004276F3"/>
  </w:style>
  <w:style w:type="character" w:customStyle="1" w:styleId="WW8Num5z8">
    <w:name w:val="WW8Num5z8"/>
    <w:rsid w:val="004276F3"/>
  </w:style>
  <w:style w:type="character" w:customStyle="1" w:styleId="WW8Num6z0">
    <w:name w:val="WW8Num6z0"/>
    <w:rsid w:val="004276F3"/>
    <w:rPr>
      <w:rFonts w:hint="default"/>
      <w:strike w:val="0"/>
      <w:dstrike w:val="0"/>
      <w:color w:val="auto"/>
      <w:sz w:val="20"/>
      <w:szCs w:val="20"/>
    </w:rPr>
  </w:style>
  <w:style w:type="character" w:customStyle="1" w:styleId="WW8Num6z1">
    <w:name w:val="WW8Num6z1"/>
    <w:rsid w:val="004276F3"/>
    <w:rPr>
      <w:rFonts w:ascii="Symbol" w:hAnsi="Symbol" w:cs="Symbol" w:hint="default"/>
      <w:color w:val="auto"/>
    </w:rPr>
  </w:style>
  <w:style w:type="character" w:customStyle="1" w:styleId="WW8Num6z2">
    <w:name w:val="WW8Num6z2"/>
    <w:rsid w:val="004276F3"/>
    <w:rPr>
      <w:rFonts w:hint="default"/>
      <w:b w:val="0"/>
      <w:color w:val="auto"/>
    </w:rPr>
  </w:style>
  <w:style w:type="character" w:customStyle="1" w:styleId="WW8Num6z3">
    <w:name w:val="WW8Num6z3"/>
    <w:rsid w:val="004276F3"/>
  </w:style>
  <w:style w:type="character" w:customStyle="1" w:styleId="WW8Num6z4">
    <w:name w:val="WW8Num6z4"/>
    <w:rsid w:val="004276F3"/>
    <w:rPr>
      <w:rFonts w:ascii="Wingdings" w:hAnsi="Wingdings" w:cs="Wingdings" w:hint="default"/>
      <w:color w:val="auto"/>
    </w:rPr>
  </w:style>
  <w:style w:type="character" w:customStyle="1" w:styleId="WW8Num6z5">
    <w:name w:val="WW8Num6z5"/>
    <w:rsid w:val="004276F3"/>
  </w:style>
  <w:style w:type="character" w:customStyle="1" w:styleId="WW8Num6z6">
    <w:name w:val="WW8Num6z6"/>
    <w:rsid w:val="004276F3"/>
  </w:style>
  <w:style w:type="character" w:customStyle="1" w:styleId="WW8Num6z7">
    <w:name w:val="WW8Num6z7"/>
    <w:rsid w:val="004276F3"/>
  </w:style>
  <w:style w:type="character" w:customStyle="1" w:styleId="WW8Num6z8">
    <w:name w:val="WW8Num6z8"/>
    <w:rsid w:val="004276F3"/>
  </w:style>
  <w:style w:type="character" w:customStyle="1" w:styleId="WW8Num7z0">
    <w:name w:val="WW8Num7z0"/>
    <w:rsid w:val="004276F3"/>
    <w:rPr>
      <w:rFonts w:ascii="Arial" w:eastAsia="ArialNarrow" w:hAnsi="Arial" w:cs="Arial" w:hint="default"/>
      <w:b/>
      <w:bCs/>
    </w:rPr>
  </w:style>
  <w:style w:type="character" w:customStyle="1" w:styleId="WW8Num7z1">
    <w:name w:val="WW8Num7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7z2">
    <w:name w:val="WW8Num7z2"/>
    <w:rsid w:val="004276F3"/>
  </w:style>
  <w:style w:type="character" w:customStyle="1" w:styleId="WW8Num7z3">
    <w:name w:val="WW8Num7z3"/>
    <w:rsid w:val="004276F3"/>
  </w:style>
  <w:style w:type="character" w:customStyle="1" w:styleId="WW8Num7z4">
    <w:name w:val="WW8Num7z4"/>
    <w:rsid w:val="004276F3"/>
  </w:style>
  <w:style w:type="character" w:customStyle="1" w:styleId="WW8Num7z5">
    <w:name w:val="WW8Num7z5"/>
    <w:rsid w:val="004276F3"/>
  </w:style>
  <w:style w:type="character" w:customStyle="1" w:styleId="WW8Num7z6">
    <w:name w:val="WW8Num7z6"/>
    <w:rsid w:val="004276F3"/>
  </w:style>
  <w:style w:type="character" w:customStyle="1" w:styleId="WW8Num7z7">
    <w:name w:val="WW8Num7z7"/>
    <w:rsid w:val="004276F3"/>
  </w:style>
  <w:style w:type="character" w:customStyle="1" w:styleId="WW8Num7z8">
    <w:name w:val="WW8Num7z8"/>
    <w:rsid w:val="004276F3"/>
  </w:style>
  <w:style w:type="character" w:customStyle="1" w:styleId="WW8Num8z0">
    <w:name w:val="WW8Num8z0"/>
    <w:rsid w:val="004276F3"/>
    <w:rPr>
      <w:rFonts w:hint="default"/>
      <w:color w:val="auto"/>
    </w:rPr>
  </w:style>
  <w:style w:type="character" w:customStyle="1" w:styleId="WW8Num8z2">
    <w:name w:val="WW8Num8z2"/>
    <w:rsid w:val="004276F3"/>
  </w:style>
  <w:style w:type="character" w:customStyle="1" w:styleId="WW8Num8z3">
    <w:name w:val="WW8Num8z3"/>
    <w:rsid w:val="004276F3"/>
  </w:style>
  <w:style w:type="character" w:customStyle="1" w:styleId="WW8Num8z4">
    <w:name w:val="WW8Num8z4"/>
    <w:rsid w:val="004276F3"/>
  </w:style>
  <w:style w:type="character" w:customStyle="1" w:styleId="WW8Num8z5">
    <w:name w:val="WW8Num8z5"/>
    <w:rsid w:val="004276F3"/>
  </w:style>
  <w:style w:type="character" w:customStyle="1" w:styleId="WW8Num8z6">
    <w:name w:val="WW8Num8z6"/>
    <w:rsid w:val="004276F3"/>
  </w:style>
  <w:style w:type="character" w:customStyle="1" w:styleId="WW8Num8z7">
    <w:name w:val="WW8Num8z7"/>
    <w:rsid w:val="004276F3"/>
  </w:style>
  <w:style w:type="character" w:customStyle="1" w:styleId="WW8Num8z8">
    <w:name w:val="WW8Num8z8"/>
    <w:rsid w:val="004276F3"/>
  </w:style>
  <w:style w:type="character" w:customStyle="1" w:styleId="WW8Num9z0">
    <w:name w:val="WW8Num9z0"/>
    <w:rsid w:val="004276F3"/>
    <w:rPr>
      <w:rFonts w:hint="default"/>
    </w:rPr>
  </w:style>
  <w:style w:type="character" w:customStyle="1" w:styleId="WW8Num9z1">
    <w:name w:val="WW8Num9z1"/>
    <w:rsid w:val="004276F3"/>
    <w:rPr>
      <w:rFonts w:hint="default"/>
      <w:b/>
      <w:i w:val="0"/>
    </w:rPr>
  </w:style>
  <w:style w:type="character" w:customStyle="1" w:styleId="WW8Num9z2">
    <w:name w:val="WW8Num9z2"/>
    <w:rsid w:val="004276F3"/>
    <w:rPr>
      <w:rFonts w:ascii="Tahoma" w:hAnsi="Tahoma" w:cs="Tahoma" w:hint="default"/>
      <w:sz w:val="20"/>
    </w:rPr>
  </w:style>
  <w:style w:type="character" w:customStyle="1" w:styleId="WW8Num9z3">
    <w:name w:val="WW8Num9z3"/>
    <w:rsid w:val="004276F3"/>
    <w:rPr>
      <w:rFonts w:ascii="Tahoma" w:hAnsi="Tahoma" w:cs="Tahoma" w:hint="default"/>
      <w:color w:val="auto"/>
      <w:sz w:val="20"/>
    </w:rPr>
  </w:style>
  <w:style w:type="character" w:customStyle="1" w:styleId="WW8Num9z4">
    <w:name w:val="WW8Num9z4"/>
    <w:rsid w:val="004276F3"/>
    <w:rPr>
      <w:rFonts w:ascii="Tahoma" w:hAnsi="Tahoma" w:cs="Tahoma" w:hint="default"/>
      <w:b w:val="0"/>
      <w:color w:val="auto"/>
      <w:sz w:val="20"/>
    </w:rPr>
  </w:style>
  <w:style w:type="character" w:customStyle="1" w:styleId="WW8Num9z5">
    <w:name w:val="WW8Num9z5"/>
    <w:rsid w:val="004276F3"/>
  </w:style>
  <w:style w:type="character" w:customStyle="1" w:styleId="WW8Num9z6">
    <w:name w:val="WW8Num9z6"/>
    <w:rsid w:val="004276F3"/>
  </w:style>
  <w:style w:type="character" w:customStyle="1" w:styleId="WW8Num9z7">
    <w:name w:val="WW8Num9z7"/>
    <w:rsid w:val="004276F3"/>
  </w:style>
  <w:style w:type="character" w:customStyle="1" w:styleId="WW8Num9z8">
    <w:name w:val="WW8Num9z8"/>
    <w:rsid w:val="004276F3"/>
  </w:style>
  <w:style w:type="character" w:customStyle="1" w:styleId="WW8Num10z0">
    <w:name w:val="WW8Num10z0"/>
    <w:rsid w:val="004276F3"/>
    <w:rPr>
      <w:rFonts w:ascii="Wingdings" w:eastAsia="ArialNarrow" w:hAnsi="Wingdings" w:cs="Wingdings" w:hint="default"/>
    </w:rPr>
  </w:style>
  <w:style w:type="character" w:customStyle="1" w:styleId="WW8Num10z1">
    <w:name w:val="WW8Num10z1"/>
    <w:rsid w:val="004276F3"/>
    <w:rPr>
      <w:rFonts w:ascii="Courier New" w:hAnsi="Courier New" w:cs="Courier New" w:hint="default"/>
    </w:rPr>
  </w:style>
  <w:style w:type="character" w:customStyle="1" w:styleId="WW8Num10z3">
    <w:name w:val="WW8Num10z3"/>
    <w:rsid w:val="004276F3"/>
    <w:rPr>
      <w:rFonts w:ascii="Symbol" w:hAnsi="Symbol" w:cs="Symbol" w:hint="default"/>
    </w:rPr>
  </w:style>
  <w:style w:type="character" w:customStyle="1" w:styleId="WW8Num11z0">
    <w:name w:val="WW8Num11z0"/>
    <w:rsid w:val="004276F3"/>
    <w:rPr>
      <w:rFonts w:ascii="Arial" w:hAnsi="Arial" w:cs="Arial" w:hint="default"/>
      <w:strike w:val="0"/>
      <w:dstrike w:val="0"/>
      <w:color w:val="auto"/>
      <w:sz w:val="20"/>
      <w:szCs w:val="20"/>
    </w:rPr>
  </w:style>
  <w:style w:type="character" w:customStyle="1" w:styleId="WW8Num11z1">
    <w:name w:val="WW8Num11z1"/>
    <w:rsid w:val="004276F3"/>
  </w:style>
  <w:style w:type="character" w:customStyle="1" w:styleId="WW8Num11z2">
    <w:name w:val="WW8Num11z2"/>
    <w:rsid w:val="004276F3"/>
  </w:style>
  <w:style w:type="character" w:customStyle="1" w:styleId="WW8Num11z3">
    <w:name w:val="WW8Num11z3"/>
    <w:rsid w:val="004276F3"/>
  </w:style>
  <w:style w:type="character" w:customStyle="1" w:styleId="WW8Num11z4">
    <w:name w:val="WW8Num11z4"/>
    <w:rsid w:val="004276F3"/>
  </w:style>
  <w:style w:type="character" w:customStyle="1" w:styleId="WW8Num11z5">
    <w:name w:val="WW8Num11z5"/>
    <w:rsid w:val="004276F3"/>
  </w:style>
  <w:style w:type="character" w:customStyle="1" w:styleId="WW8Num11z6">
    <w:name w:val="WW8Num11z6"/>
    <w:rsid w:val="004276F3"/>
  </w:style>
  <w:style w:type="character" w:customStyle="1" w:styleId="WW8Num11z7">
    <w:name w:val="WW8Num11z7"/>
    <w:rsid w:val="004276F3"/>
  </w:style>
  <w:style w:type="character" w:customStyle="1" w:styleId="WW8Num11z8">
    <w:name w:val="WW8Num11z8"/>
    <w:rsid w:val="004276F3"/>
  </w:style>
  <w:style w:type="character" w:customStyle="1" w:styleId="WW8Num12z0">
    <w:name w:val="WW8Num12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12z1">
    <w:name w:val="WW8Num12z1"/>
    <w:rsid w:val="004276F3"/>
  </w:style>
  <w:style w:type="character" w:customStyle="1" w:styleId="WW8Num12z2">
    <w:name w:val="WW8Num12z2"/>
    <w:rsid w:val="004276F3"/>
  </w:style>
  <w:style w:type="character" w:customStyle="1" w:styleId="WW8Num12z3">
    <w:name w:val="WW8Num12z3"/>
    <w:rsid w:val="004276F3"/>
  </w:style>
  <w:style w:type="character" w:customStyle="1" w:styleId="WW8Num12z4">
    <w:name w:val="WW8Num12z4"/>
    <w:rsid w:val="004276F3"/>
  </w:style>
  <w:style w:type="character" w:customStyle="1" w:styleId="WW8Num12z5">
    <w:name w:val="WW8Num12z5"/>
    <w:rsid w:val="004276F3"/>
  </w:style>
  <w:style w:type="character" w:customStyle="1" w:styleId="WW8Num12z6">
    <w:name w:val="WW8Num12z6"/>
    <w:rsid w:val="004276F3"/>
  </w:style>
  <w:style w:type="character" w:customStyle="1" w:styleId="WW8Num12z7">
    <w:name w:val="WW8Num12z7"/>
    <w:rsid w:val="004276F3"/>
  </w:style>
  <w:style w:type="character" w:customStyle="1" w:styleId="WW8Num12z8">
    <w:name w:val="WW8Num12z8"/>
    <w:rsid w:val="004276F3"/>
  </w:style>
  <w:style w:type="character" w:customStyle="1" w:styleId="WW8Num13z0">
    <w:name w:val="WW8Num13z0"/>
    <w:rsid w:val="004276F3"/>
    <w:rPr>
      <w:rFonts w:hint="default"/>
    </w:rPr>
  </w:style>
  <w:style w:type="character" w:customStyle="1" w:styleId="WW8Num13z1">
    <w:name w:val="WW8Num13z1"/>
    <w:rsid w:val="004276F3"/>
  </w:style>
  <w:style w:type="character" w:customStyle="1" w:styleId="WW8Num13z2">
    <w:name w:val="WW8Num13z2"/>
    <w:rsid w:val="004276F3"/>
  </w:style>
  <w:style w:type="character" w:customStyle="1" w:styleId="WW8Num13z3">
    <w:name w:val="WW8Num13z3"/>
    <w:rsid w:val="004276F3"/>
  </w:style>
  <w:style w:type="character" w:customStyle="1" w:styleId="WW8Num13z4">
    <w:name w:val="WW8Num13z4"/>
    <w:rsid w:val="004276F3"/>
  </w:style>
  <w:style w:type="character" w:customStyle="1" w:styleId="WW8Num13z5">
    <w:name w:val="WW8Num13z5"/>
    <w:rsid w:val="004276F3"/>
  </w:style>
  <w:style w:type="character" w:customStyle="1" w:styleId="WW8Num13z6">
    <w:name w:val="WW8Num13z6"/>
    <w:rsid w:val="004276F3"/>
  </w:style>
  <w:style w:type="character" w:customStyle="1" w:styleId="WW8Num13z7">
    <w:name w:val="WW8Num13z7"/>
    <w:rsid w:val="004276F3"/>
  </w:style>
  <w:style w:type="character" w:customStyle="1" w:styleId="WW8Num13z8">
    <w:name w:val="WW8Num13z8"/>
    <w:rsid w:val="004276F3"/>
  </w:style>
  <w:style w:type="character" w:customStyle="1" w:styleId="WW8Num14z0">
    <w:name w:val="WW8Num14z0"/>
    <w:rsid w:val="004276F3"/>
    <w:rPr>
      <w:rFonts w:hint="default"/>
      <w:color w:val="auto"/>
    </w:rPr>
  </w:style>
  <w:style w:type="character" w:customStyle="1" w:styleId="WW8Num14z1">
    <w:name w:val="WW8Num14z1"/>
    <w:rsid w:val="004276F3"/>
  </w:style>
  <w:style w:type="character" w:customStyle="1" w:styleId="WW8Num14z2">
    <w:name w:val="WW8Num14z2"/>
    <w:rsid w:val="004276F3"/>
    <w:rPr>
      <w:rFonts w:hint="default"/>
    </w:rPr>
  </w:style>
  <w:style w:type="character" w:customStyle="1" w:styleId="WW8Num14z3">
    <w:name w:val="WW8Num14z3"/>
    <w:rsid w:val="004276F3"/>
  </w:style>
  <w:style w:type="character" w:customStyle="1" w:styleId="WW8Num14z4">
    <w:name w:val="WW8Num14z4"/>
    <w:rsid w:val="004276F3"/>
  </w:style>
  <w:style w:type="character" w:customStyle="1" w:styleId="WW8Num14z5">
    <w:name w:val="WW8Num14z5"/>
    <w:rsid w:val="004276F3"/>
  </w:style>
  <w:style w:type="character" w:customStyle="1" w:styleId="WW8Num14z6">
    <w:name w:val="WW8Num14z6"/>
    <w:rsid w:val="004276F3"/>
  </w:style>
  <w:style w:type="character" w:customStyle="1" w:styleId="WW8Num14z7">
    <w:name w:val="WW8Num14z7"/>
    <w:rsid w:val="004276F3"/>
  </w:style>
  <w:style w:type="character" w:customStyle="1" w:styleId="WW8Num14z8">
    <w:name w:val="WW8Num14z8"/>
    <w:rsid w:val="004276F3"/>
  </w:style>
  <w:style w:type="character" w:customStyle="1" w:styleId="WW8Num15z0">
    <w:name w:val="WW8Num15z0"/>
    <w:rsid w:val="004276F3"/>
  </w:style>
  <w:style w:type="character" w:customStyle="1" w:styleId="WW8Num15z1">
    <w:name w:val="WW8Num15z1"/>
    <w:rsid w:val="004276F3"/>
  </w:style>
  <w:style w:type="character" w:customStyle="1" w:styleId="WW8Num15z2">
    <w:name w:val="WW8Num15z2"/>
    <w:rsid w:val="004276F3"/>
  </w:style>
  <w:style w:type="character" w:customStyle="1" w:styleId="WW8Num15z3">
    <w:name w:val="WW8Num15z3"/>
    <w:rsid w:val="004276F3"/>
  </w:style>
  <w:style w:type="character" w:customStyle="1" w:styleId="WW8Num15z4">
    <w:name w:val="WW8Num15z4"/>
    <w:rsid w:val="004276F3"/>
  </w:style>
  <w:style w:type="character" w:customStyle="1" w:styleId="WW8Num15z5">
    <w:name w:val="WW8Num15z5"/>
    <w:rsid w:val="004276F3"/>
  </w:style>
  <w:style w:type="character" w:customStyle="1" w:styleId="WW8Num15z6">
    <w:name w:val="WW8Num15z6"/>
    <w:rsid w:val="004276F3"/>
  </w:style>
  <w:style w:type="character" w:customStyle="1" w:styleId="WW8Num15z7">
    <w:name w:val="WW8Num15z7"/>
    <w:rsid w:val="004276F3"/>
  </w:style>
  <w:style w:type="character" w:customStyle="1" w:styleId="WW8Num15z8">
    <w:name w:val="WW8Num15z8"/>
    <w:rsid w:val="004276F3"/>
  </w:style>
  <w:style w:type="character" w:customStyle="1" w:styleId="WW8Num16z0">
    <w:name w:val="WW8Num16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16z1">
    <w:name w:val="WW8Num16z1"/>
    <w:rsid w:val="004276F3"/>
  </w:style>
  <w:style w:type="character" w:customStyle="1" w:styleId="WW8Num16z2">
    <w:name w:val="WW8Num16z2"/>
    <w:rsid w:val="004276F3"/>
  </w:style>
  <w:style w:type="character" w:customStyle="1" w:styleId="WW8Num16z3">
    <w:name w:val="WW8Num16z3"/>
    <w:rsid w:val="004276F3"/>
  </w:style>
  <w:style w:type="character" w:customStyle="1" w:styleId="WW8Num16z4">
    <w:name w:val="WW8Num16z4"/>
    <w:rsid w:val="004276F3"/>
  </w:style>
  <w:style w:type="character" w:customStyle="1" w:styleId="WW8Num16z5">
    <w:name w:val="WW8Num16z5"/>
    <w:rsid w:val="004276F3"/>
  </w:style>
  <w:style w:type="character" w:customStyle="1" w:styleId="WW8Num16z6">
    <w:name w:val="WW8Num16z6"/>
    <w:rsid w:val="004276F3"/>
  </w:style>
  <w:style w:type="character" w:customStyle="1" w:styleId="WW8Num16z7">
    <w:name w:val="WW8Num16z7"/>
    <w:rsid w:val="004276F3"/>
  </w:style>
  <w:style w:type="character" w:customStyle="1" w:styleId="WW8Num16z8">
    <w:name w:val="WW8Num16z8"/>
    <w:rsid w:val="004276F3"/>
  </w:style>
  <w:style w:type="character" w:customStyle="1" w:styleId="WW8Num17z0">
    <w:name w:val="WW8Num17z0"/>
    <w:rsid w:val="004276F3"/>
    <w:rPr>
      <w:color w:val="auto"/>
    </w:rPr>
  </w:style>
  <w:style w:type="character" w:customStyle="1" w:styleId="WW8Num17z1">
    <w:name w:val="WW8Num17z1"/>
    <w:rsid w:val="004276F3"/>
  </w:style>
  <w:style w:type="character" w:customStyle="1" w:styleId="WW8Num17z2">
    <w:name w:val="WW8Num17z2"/>
    <w:rsid w:val="004276F3"/>
  </w:style>
  <w:style w:type="character" w:customStyle="1" w:styleId="WW8Num17z3">
    <w:name w:val="WW8Num17z3"/>
    <w:rsid w:val="004276F3"/>
  </w:style>
  <w:style w:type="character" w:customStyle="1" w:styleId="WW8Num17z4">
    <w:name w:val="WW8Num17z4"/>
    <w:rsid w:val="004276F3"/>
  </w:style>
  <w:style w:type="character" w:customStyle="1" w:styleId="WW8Num17z5">
    <w:name w:val="WW8Num17z5"/>
    <w:rsid w:val="004276F3"/>
  </w:style>
  <w:style w:type="character" w:customStyle="1" w:styleId="WW8Num17z6">
    <w:name w:val="WW8Num17z6"/>
    <w:rsid w:val="004276F3"/>
  </w:style>
  <w:style w:type="character" w:customStyle="1" w:styleId="WW8Num17z7">
    <w:name w:val="WW8Num17z7"/>
    <w:rsid w:val="004276F3"/>
  </w:style>
  <w:style w:type="character" w:customStyle="1" w:styleId="WW8Num17z8">
    <w:name w:val="WW8Num17z8"/>
    <w:rsid w:val="004276F3"/>
  </w:style>
  <w:style w:type="character" w:customStyle="1" w:styleId="WW8Num18z0">
    <w:name w:val="WW8Num18z0"/>
    <w:rsid w:val="004276F3"/>
    <w:rPr>
      <w:rFonts w:hint="default"/>
      <w:color w:val="auto"/>
      <w:sz w:val="20"/>
      <w:szCs w:val="20"/>
    </w:rPr>
  </w:style>
  <w:style w:type="character" w:customStyle="1" w:styleId="WW8Num18z1">
    <w:name w:val="WW8Num18z1"/>
    <w:rsid w:val="004276F3"/>
  </w:style>
  <w:style w:type="character" w:customStyle="1" w:styleId="WW8Num18z2">
    <w:name w:val="WW8Num18z2"/>
    <w:rsid w:val="004276F3"/>
  </w:style>
  <w:style w:type="character" w:customStyle="1" w:styleId="WW8Num18z3">
    <w:name w:val="WW8Num18z3"/>
    <w:rsid w:val="004276F3"/>
  </w:style>
  <w:style w:type="character" w:customStyle="1" w:styleId="WW8Num18z4">
    <w:name w:val="WW8Num18z4"/>
    <w:rsid w:val="004276F3"/>
  </w:style>
  <w:style w:type="character" w:customStyle="1" w:styleId="WW8Num18z5">
    <w:name w:val="WW8Num18z5"/>
    <w:rsid w:val="004276F3"/>
  </w:style>
  <w:style w:type="character" w:customStyle="1" w:styleId="WW8Num18z6">
    <w:name w:val="WW8Num18z6"/>
    <w:rsid w:val="004276F3"/>
  </w:style>
  <w:style w:type="character" w:customStyle="1" w:styleId="WW8Num18z7">
    <w:name w:val="WW8Num18z7"/>
    <w:rsid w:val="004276F3"/>
  </w:style>
  <w:style w:type="character" w:customStyle="1" w:styleId="WW8Num18z8">
    <w:name w:val="WW8Num18z8"/>
    <w:rsid w:val="004276F3"/>
  </w:style>
  <w:style w:type="character" w:customStyle="1" w:styleId="WW8Num19z0">
    <w:name w:val="WW8Num19z0"/>
    <w:rsid w:val="004276F3"/>
    <w:rPr>
      <w:rFonts w:hint="default"/>
      <w:i w:val="0"/>
      <w:color w:val="auto"/>
    </w:rPr>
  </w:style>
  <w:style w:type="character" w:customStyle="1" w:styleId="WW8Num19z1">
    <w:name w:val="WW8Num19z1"/>
    <w:rsid w:val="004276F3"/>
    <w:rPr>
      <w:rFonts w:ascii="Times New Roman" w:hAnsi="Times New Roman" w:cs="Times New Roman" w:hint="default"/>
      <w:color w:val="auto"/>
      <w:sz w:val="22"/>
    </w:rPr>
  </w:style>
  <w:style w:type="character" w:customStyle="1" w:styleId="WW8Num19z2">
    <w:name w:val="WW8Num19z2"/>
    <w:rsid w:val="004276F3"/>
  </w:style>
  <w:style w:type="character" w:customStyle="1" w:styleId="WW8Num19z3">
    <w:name w:val="WW8Num19z3"/>
    <w:rsid w:val="004276F3"/>
  </w:style>
  <w:style w:type="character" w:customStyle="1" w:styleId="WW8Num19z4">
    <w:name w:val="WW8Num19z4"/>
    <w:rsid w:val="004276F3"/>
  </w:style>
  <w:style w:type="character" w:customStyle="1" w:styleId="WW8Num19z5">
    <w:name w:val="WW8Num19z5"/>
    <w:rsid w:val="004276F3"/>
  </w:style>
  <w:style w:type="character" w:customStyle="1" w:styleId="WW8Num19z6">
    <w:name w:val="WW8Num19z6"/>
    <w:rsid w:val="004276F3"/>
  </w:style>
  <w:style w:type="character" w:customStyle="1" w:styleId="WW8Num19z7">
    <w:name w:val="WW8Num19z7"/>
    <w:rsid w:val="004276F3"/>
  </w:style>
  <w:style w:type="character" w:customStyle="1" w:styleId="WW8Num19z8">
    <w:name w:val="WW8Num19z8"/>
    <w:rsid w:val="004276F3"/>
  </w:style>
  <w:style w:type="character" w:customStyle="1" w:styleId="WW8Num20z0">
    <w:name w:val="WW8Num20z0"/>
    <w:rsid w:val="004276F3"/>
    <w:rPr>
      <w:rFonts w:ascii="Arial" w:eastAsia="ArialNarrow" w:hAnsi="Arial" w:cs="Arial" w:hint="default"/>
      <w:strike w:val="0"/>
      <w:dstrike w:val="0"/>
      <w:color w:val="auto"/>
      <w:sz w:val="20"/>
      <w:szCs w:val="20"/>
    </w:rPr>
  </w:style>
  <w:style w:type="character" w:customStyle="1" w:styleId="WW8Num20z1">
    <w:name w:val="WW8Num20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20z2">
    <w:name w:val="WW8Num20z2"/>
    <w:rsid w:val="004276F3"/>
  </w:style>
  <w:style w:type="character" w:customStyle="1" w:styleId="WW8Num20z3">
    <w:name w:val="WW8Num20z3"/>
    <w:rsid w:val="004276F3"/>
  </w:style>
  <w:style w:type="character" w:customStyle="1" w:styleId="WW8Num20z4">
    <w:name w:val="WW8Num20z4"/>
    <w:rsid w:val="004276F3"/>
  </w:style>
  <w:style w:type="character" w:customStyle="1" w:styleId="WW8Num20z5">
    <w:name w:val="WW8Num20z5"/>
    <w:rsid w:val="004276F3"/>
  </w:style>
  <w:style w:type="character" w:customStyle="1" w:styleId="WW8Num20z6">
    <w:name w:val="WW8Num20z6"/>
    <w:rsid w:val="004276F3"/>
  </w:style>
  <w:style w:type="character" w:customStyle="1" w:styleId="WW8Num20z7">
    <w:name w:val="WW8Num20z7"/>
    <w:rsid w:val="004276F3"/>
  </w:style>
  <w:style w:type="character" w:customStyle="1" w:styleId="WW8Num20z8">
    <w:name w:val="WW8Num20z8"/>
    <w:rsid w:val="004276F3"/>
  </w:style>
  <w:style w:type="character" w:customStyle="1" w:styleId="WW8Num21z0">
    <w:name w:val="WW8Num21z0"/>
    <w:rsid w:val="004276F3"/>
    <w:rPr>
      <w:rFonts w:ascii="Symbol" w:hAnsi="Symbol" w:cs="Symbol" w:hint="default"/>
    </w:rPr>
  </w:style>
  <w:style w:type="character" w:customStyle="1" w:styleId="WW8Num21z1">
    <w:name w:val="WW8Num21z1"/>
    <w:rsid w:val="004276F3"/>
    <w:rPr>
      <w:rFonts w:ascii="Courier New" w:hAnsi="Courier New" w:cs="Courier New" w:hint="default"/>
    </w:rPr>
  </w:style>
  <w:style w:type="character" w:customStyle="1" w:styleId="WW8Num21z2">
    <w:name w:val="WW8Num21z2"/>
    <w:rsid w:val="004276F3"/>
    <w:rPr>
      <w:rFonts w:ascii="Wingdings" w:hAnsi="Wingdings" w:cs="Wingdings" w:hint="default"/>
    </w:rPr>
  </w:style>
  <w:style w:type="character" w:customStyle="1" w:styleId="WW8Num22z0">
    <w:name w:val="WW8Num22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22z1">
    <w:name w:val="WW8Num22z1"/>
    <w:rsid w:val="004276F3"/>
    <w:rPr>
      <w:rFonts w:ascii="Arial" w:eastAsia="ArialNarrow" w:hAnsi="Arial" w:cs="Arial"/>
      <w:color w:val="auto"/>
      <w:lang w:eastAsia="en-US"/>
    </w:rPr>
  </w:style>
  <w:style w:type="character" w:customStyle="1" w:styleId="WW8Num22z2">
    <w:name w:val="WW8Num22z2"/>
    <w:rsid w:val="004276F3"/>
  </w:style>
  <w:style w:type="character" w:customStyle="1" w:styleId="WW8Num22z3">
    <w:name w:val="WW8Num22z3"/>
    <w:rsid w:val="004276F3"/>
  </w:style>
  <w:style w:type="character" w:customStyle="1" w:styleId="WW8Num22z4">
    <w:name w:val="WW8Num22z4"/>
    <w:rsid w:val="004276F3"/>
  </w:style>
  <w:style w:type="character" w:customStyle="1" w:styleId="WW8Num22z5">
    <w:name w:val="WW8Num22z5"/>
    <w:rsid w:val="004276F3"/>
  </w:style>
  <w:style w:type="character" w:customStyle="1" w:styleId="WW8Num22z6">
    <w:name w:val="WW8Num22z6"/>
    <w:rsid w:val="004276F3"/>
  </w:style>
  <w:style w:type="character" w:customStyle="1" w:styleId="WW8Num22z7">
    <w:name w:val="WW8Num22z7"/>
    <w:rsid w:val="004276F3"/>
  </w:style>
  <w:style w:type="character" w:customStyle="1" w:styleId="WW8Num22z8">
    <w:name w:val="WW8Num22z8"/>
    <w:rsid w:val="004276F3"/>
  </w:style>
  <w:style w:type="character" w:customStyle="1" w:styleId="WW8Num23z0">
    <w:name w:val="WW8Num23z0"/>
    <w:rsid w:val="004276F3"/>
    <w:rPr>
      <w:rFonts w:ascii="Arial" w:hAnsi="Arial" w:cs="Arial" w:hint="default"/>
      <w:sz w:val="20"/>
      <w:szCs w:val="20"/>
    </w:rPr>
  </w:style>
  <w:style w:type="character" w:customStyle="1" w:styleId="WW8Num23z1">
    <w:name w:val="WW8Num23z1"/>
    <w:rsid w:val="004276F3"/>
  </w:style>
  <w:style w:type="character" w:customStyle="1" w:styleId="WW8Num23z2">
    <w:name w:val="WW8Num23z2"/>
    <w:rsid w:val="004276F3"/>
  </w:style>
  <w:style w:type="character" w:customStyle="1" w:styleId="WW8Num23z3">
    <w:name w:val="WW8Num23z3"/>
    <w:rsid w:val="004276F3"/>
    <w:rPr>
      <w:rFonts w:ascii="Symbol" w:hAnsi="Symbol" w:cs="Symbol" w:hint="default"/>
    </w:rPr>
  </w:style>
  <w:style w:type="character" w:customStyle="1" w:styleId="WW8Num23z4">
    <w:name w:val="WW8Num23z4"/>
    <w:rsid w:val="004276F3"/>
  </w:style>
  <w:style w:type="character" w:customStyle="1" w:styleId="WW8Num23z5">
    <w:name w:val="WW8Num23z5"/>
    <w:rsid w:val="004276F3"/>
  </w:style>
  <w:style w:type="character" w:customStyle="1" w:styleId="WW8Num23z6">
    <w:name w:val="WW8Num23z6"/>
    <w:rsid w:val="004276F3"/>
  </w:style>
  <w:style w:type="character" w:customStyle="1" w:styleId="WW8Num23z7">
    <w:name w:val="WW8Num23z7"/>
    <w:rsid w:val="004276F3"/>
  </w:style>
  <w:style w:type="character" w:customStyle="1" w:styleId="WW8Num23z8">
    <w:name w:val="WW8Num23z8"/>
    <w:rsid w:val="004276F3"/>
  </w:style>
  <w:style w:type="character" w:customStyle="1" w:styleId="WW8Num24z0">
    <w:name w:val="WW8Num24z0"/>
    <w:rsid w:val="004276F3"/>
    <w:rPr>
      <w:rFonts w:ascii="Symbol" w:hAnsi="Symbol" w:cs="Symbol" w:hint="default"/>
    </w:rPr>
  </w:style>
  <w:style w:type="character" w:customStyle="1" w:styleId="WW8Num24z1">
    <w:name w:val="WW8Num24z1"/>
    <w:rsid w:val="004276F3"/>
    <w:rPr>
      <w:rFonts w:ascii="Arial" w:hAnsi="Arial" w:cs="Arial"/>
      <w:color w:val="auto"/>
    </w:rPr>
  </w:style>
  <w:style w:type="character" w:customStyle="1" w:styleId="WW8Num24z2">
    <w:name w:val="WW8Num24z2"/>
    <w:rsid w:val="004276F3"/>
  </w:style>
  <w:style w:type="character" w:customStyle="1" w:styleId="WW8Num24z3">
    <w:name w:val="WW8Num24z3"/>
    <w:rsid w:val="004276F3"/>
  </w:style>
  <w:style w:type="character" w:customStyle="1" w:styleId="WW8Num24z4">
    <w:name w:val="WW8Num24z4"/>
    <w:rsid w:val="004276F3"/>
  </w:style>
  <w:style w:type="character" w:customStyle="1" w:styleId="WW8Num24z5">
    <w:name w:val="WW8Num24z5"/>
    <w:rsid w:val="004276F3"/>
  </w:style>
  <w:style w:type="character" w:customStyle="1" w:styleId="WW8Num24z6">
    <w:name w:val="WW8Num24z6"/>
    <w:rsid w:val="004276F3"/>
  </w:style>
  <w:style w:type="character" w:customStyle="1" w:styleId="WW8Num24z7">
    <w:name w:val="WW8Num24z7"/>
    <w:rsid w:val="004276F3"/>
  </w:style>
  <w:style w:type="character" w:customStyle="1" w:styleId="WW8Num24z8">
    <w:name w:val="WW8Num24z8"/>
    <w:rsid w:val="004276F3"/>
  </w:style>
  <w:style w:type="character" w:customStyle="1" w:styleId="WW8Num25z0">
    <w:name w:val="WW8Num25z0"/>
    <w:rsid w:val="004276F3"/>
    <w:rPr>
      <w:rFonts w:hint="default"/>
      <w:color w:val="auto"/>
      <w:sz w:val="20"/>
      <w:szCs w:val="20"/>
    </w:rPr>
  </w:style>
  <w:style w:type="character" w:customStyle="1" w:styleId="WW8Num25z1">
    <w:name w:val="WW8Num25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25z3">
    <w:name w:val="WW8Num25z3"/>
    <w:rsid w:val="004276F3"/>
  </w:style>
  <w:style w:type="character" w:customStyle="1" w:styleId="WW8Num25z4">
    <w:name w:val="WW8Num25z4"/>
    <w:rsid w:val="004276F3"/>
  </w:style>
  <w:style w:type="character" w:customStyle="1" w:styleId="WW8Num25z5">
    <w:name w:val="WW8Num25z5"/>
    <w:rsid w:val="004276F3"/>
  </w:style>
  <w:style w:type="character" w:customStyle="1" w:styleId="WW8Num25z6">
    <w:name w:val="WW8Num25z6"/>
    <w:rsid w:val="004276F3"/>
  </w:style>
  <w:style w:type="character" w:customStyle="1" w:styleId="WW8Num25z7">
    <w:name w:val="WW8Num25z7"/>
    <w:rsid w:val="004276F3"/>
  </w:style>
  <w:style w:type="character" w:customStyle="1" w:styleId="WW8Num25z8">
    <w:name w:val="WW8Num25z8"/>
    <w:rsid w:val="004276F3"/>
  </w:style>
  <w:style w:type="character" w:customStyle="1" w:styleId="WW8Num26z0">
    <w:name w:val="WW8Num26z0"/>
    <w:rsid w:val="004276F3"/>
    <w:rPr>
      <w:rFonts w:ascii="Arial" w:hAnsi="Arial" w:cs="Arial" w:hint="default"/>
      <w:sz w:val="20"/>
      <w:szCs w:val="20"/>
    </w:rPr>
  </w:style>
  <w:style w:type="character" w:customStyle="1" w:styleId="WW8Num26z1">
    <w:name w:val="WW8Num26z1"/>
    <w:rsid w:val="004276F3"/>
  </w:style>
  <w:style w:type="character" w:customStyle="1" w:styleId="WW8Num26z2">
    <w:name w:val="WW8Num26z2"/>
    <w:rsid w:val="004276F3"/>
  </w:style>
  <w:style w:type="character" w:customStyle="1" w:styleId="WW8Num26z3">
    <w:name w:val="WW8Num26z3"/>
    <w:rsid w:val="004276F3"/>
  </w:style>
  <w:style w:type="character" w:customStyle="1" w:styleId="WW8Num26z4">
    <w:name w:val="WW8Num26z4"/>
    <w:rsid w:val="004276F3"/>
  </w:style>
  <w:style w:type="character" w:customStyle="1" w:styleId="WW8Num26z5">
    <w:name w:val="WW8Num26z5"/>
    <w:rsid w:val="004276F3"/>
  </w:style>
  <w:style w:type="character" w:customStyle="1" w:styleId="WW8Num26z6">
    <w:name w:val="WW8Num26z6"/>
    <w:rsid w:val="004276F3"/>
  </w:style>
  <w:style w:type="character" w:customStyle="1" w:styleId="WW8Num26z7">
    <w:name w:val="WW8Num26z7"/>
    <w:rsid w:val="004276F3"/>
  </w:style>
  <w:style w:type="character" w:customStyle="1" w:styleId="WW8Num26z8">
    <w:name w:val="WW8Num26z8"/>
    <w:rsid w:val="004276F3"/>
  </w:style>
  <w:style w:type="character" w:customStyle="1" w:styleId="WW8Num27z0">
    <w:name w:val="WW8Num27z0"/>
    <w:rsid w:val="004276F3"/>
    <w:rPr>
      <w:rFonts w:hint="default"/>
      <w:color w:val="auto"/>
    </w:rPr>
  </w:style>
  <w:style w:type="character" w:customStyle="1" w:styleId="WW8Num27z1">
    <w:name w:val="WW8Num27z1"/>
    <w:rsid w:val="004276F3"/>
  </w:style>
  <w:style w:type="character" w:customStyle="1" w:styleId="WW8Num27z2">
    <w:name w:val="WW8Num27z2"/>
    <w:rsid w:val="004276F3"/>
  </w:style>
  <w:style w:type="character" w:customStyle="1" w:styleId="WW8Num27z3">
    <w:name w:val="WW8Num27z3"/>
    <w:rsid w:val="004276F3"/>
  </w:style>
  <w:style w:type="character" w:customStyle="1" w:styleId="WW8Num27z4">
    <w:name w:val="WW8Num27z4"/>
    <w:rsid w:val="004276F3"/>
  </w:style>
  <w:style w:type="character" w:customStyle="1" w:styleId="WW8Num27z5">
    <w:name w:val="WW8Num27z5"/>
    <w:rsid w:val="004276F3"/>
  </w:style>
  <w:style w:type="character" w:customStyle="1" w:styleId="WW8Num27z6">
    <w:name w:val="WW8Num27z6"/>
    <w:rsid w:val="004276F3"/>
  </w:style>
  <w:style w:type="character" w:customStyle="1" w:styleId="WW8Num27z7">
    <w:name w:val="WW8Num27z7"/>
    <w:rsid w:val="004276F3"/>
  </w:style>
  <w:style w:type="character" w:customStyle="1" w:styleId="WW8Num27z8">
    <w:name w:val="WW8Num27z8"/>
    <w:rsid w:val="004276F3"/>
  </w:style>
  <w:style w:type="character" w:customStyle="1" w:styleId="WW8Num28z0">
    <w:name w:val="WW8Num28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28z2">
    <w:name w:val="WW8Num28z2"/>
    <w:rsid w:val="004276F3"/>
  </w:style>
  <w:style w:type="character" w:customStyle="1" w:styleId="WW8Num28z3">
    <w:name w:val="WW8Num28z3"/>
    <w:rsid w:val="004276F3"/>
  </w:style>
  <w:style w:type="character" w:customStyle="1" w:styleId="WW8Num28z4">
    <w:name w:val="WW8Num28z4"/>
    <w:rsid w:val="004276F3"/>
  </w:style>
  <w:style w:type="character" w:customStyle="1" w:styleId="WW8Num28z5">
    <w:name w:val="WW8Num28z5"/>
    <w:rsid w:val="004276F3"/>
  </w:style>
  <w:style w:type="character" w:customStyle="1" w:styleId="WW8Num28z6">
    <w:name w:val="WW8Num28z6"/>
    <w:rsid w:val="004276F3"/>
  </w:style>
  <w:style w:type="character" w:customStyle="1" w:styleId="WW8Num28z7">
    <w:name w:val="WW8Num28z7"/>
    <w:rsid w:val="004276F3"/>
  </w:style>
  <w:style w:type="character" w:customStyle="1" w:styleId="WW8Num28z8">
    <w:name w:val="WW8Num28z8"/>
    <w:rsid w:val="004276F3"/>
  </w:style>
  <w:style w:type="character" w:customStyle="1" w:styleId="WW8Num29z0">
    <w:name w:val="WW8Num29z0"/>
    <w:rsid w:val="004276F3"/>
    <w:rPr>
      <w:rFonts w:ascii="Arial" w:hAnsi="Arial" w:cs="Arial" w:hint="default"/>
      <w:color w:val="auto"/>
    </w:rPr>
  </w:style>
  <w:style w:type="character" w:customStyle="1" w:styleId="WW8Num29z1">
    <w:name w:val="WW8Num29z1"/>
    <w:rsid w:val="004276F3"/>
    <w:rPr>
      <w:rFonts w:hint="default"/>
    </w:rPr>
  </w:style>
  <w:style w:type="character" w:customStyle="1" w:styleId="WW8Num29z2">
    <w:name w:val="WW8Num29z2"/>
    <w:rsid w:val="004276F3"/>
  </w:style>
  <w:style w:type="character" w:customStyle="1" w:styleId="WW8Num29z3">
    <w:name w:val="WW8Num29z3"/>
    <w:rsid w:val="004276F3"/>
    <w:rPr>
      <w:color w:val="auto"/>
    </w:rPr>
  </w:style>
  <w:style w:type="character" w:customStyle="1" w:styleId="WW8Num29z4">
    <w:name w:val="WW8Num29z4"/>
    <w:rsid w:val="004276F3"/>
  </w:style>
  <w:style w:type="character" w:customStyle="1" w:styleId="WW8Num29z5">
    <w:name w:val="WW8Num29z5"/>
    <w:rsid w:val="004276F3"/>
  </w:style>
  <w:style w:type="character" w:customStyle="1" w:styleId="WW8Num29z6">
    <w:name w:val="WW8Num29z6"/>
    <w:rsid w:val="004276F3"/>
  </w:style>
  <w:style w:type="character" w:customStyle="1" w:styleId="WW8Num29z7">
    <w:name w:val="WW8Num29z7"/>
    <w:rsid w:val="004276F3"/>
  </w:style>
  <w:style w:type="character" w:customStyle="1" w:styleId="WW8Num29z8">
    <w:name w:val="WW8Num29z8"/>
    <w:rsid w:val="004276F3"/>
  </w:style>
  <w:style w:type="character" w:customStyle="1" w:styleId="WW8Num30z0">
    <w:name w:val="WW8Num30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30z1">
    <w:name w:val="WW8Num30z1"/>
    <w:rsid w:val="004276F3"/>
  </w:style>
  <w:style w:type="character" w:customStyle="1" w:styleId="WW8Num30z2">
    <w:name w:val="WW8Num30z2"/>
    <w:rsid w:val="004276F3"/>
  </w:style>
  <w:style w:type="character" w:customStyle="1" w:styleId="WW8Num30z3">
    <w:name w:val="WW8Num30z3"/>
    <w:rsid w:val="004276F3"/>
  </w:style>
  <w:style w:type="character" w:customStyle="1" w:styleId="WW8Num30z4">
    <w:name w:val="WW8Num30z4"/>
    <w:rsid w:val="004276F3"/>
  </w:style>
  <w:style w:type="character" w:customStyle="1" w:styleId="WW8Num30z5">
    <w:name w:val="WW8Num30z5"/>
    <w:rsid w:val="004276F3"/>
  </w:style>
  <w:style w:type="character" w:customStyle="1" w:styleId="WW8Num30z6">
    <w:name w:val="WW8Num30z6"/>
    <w:rsid w:val="004276F3"/>
  </w:style>
  <w:style w:type="character" w:customStyle="1" w:styleId="WW8Num30z7">
    <w:name w:val="WW8Num30z7"/>
    <w:rsid w:val="004276F3"/>
  </w:style>
  <w:style w:type="character" w:customStyle="1" w:styleId="WW8Num30z8">
    <w:name w:val="WW8Num30z8"/>
    <w:rsid w:val="004276F3"/>
  </w:style>
  <w:style w:type="character" w:customStyle="1" w:styleId="WW8Num31z0">
    <w:name w:val="WW8Num31z0"/>
    <w:rsid w:val="004276F3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4276F3"/>
    <w:rPr>
      <w:rFonts w:cs="Times New Roman" w:hint="default"/>
    </w:rPr>
  </w:style>
  <w:style w:type="character" w:customStyle="1" w:styleId="WW8Num32z0">
    <w:name w:val="WW8Num32z0"/>
    <w:rsid w:val="004276F3"/>
    <w:rPr>
      <w:rFonts w:hint="default"/>
    </w:rPr>
  </w:style>
  <w:style w:type="character" w:customStyle="1" w:styleId="WW8Num32z1">
    <w:name w:val="WW8Num32z1"/>
    <w:rsid w:val="004276F3"/>
  </w:style>
  <w:style w:type="character" w:customStyle="1" w:styleId="WW8Num32z2">
    <w:name w:val="WW8Num32z2"/>
    <w:rsid w:val="004276F3"/>
  </w:style>
  <w:style w:type="character" w:customStyle="1" w:styleId="WW8Num32z3">
    <w:name w:val="WW8Num32z3"/>
    <w:rsid w:val="004276F3"/>
  </w:style>
  <w:style w:type="character" w:customStyle="1" w:styleId="WW8Num32z4">
    <w:name w:val="WW8Num32z4"/>
    <w:rsid w:val="004276F3"/>
  </w:style>
  <w:style w:type="character" w:customStyle="1" w:styleId="WW8Num32z5">
    <w:name w:val="WW8Num32z5"/>
    <w:rsid w:val="004276F3"/>
  </w:style>
  <w:style w:type="character" w:customStyle="1" w:styleId="WW8Num32z6">
    <w:name w:val="WW8Num32z6"/>
    <w:rsid w:val="004276F3"/>
  </w:style>
  <w:style w:type="character" w:customStyle="1" w:styleId="WW8Num32z7">
    <w:name w:val="WW8Num32z7"/>
    <w:rsid w:val="004276F3"/>
  </w:style>
  <w:style w:type="character" w:customStyle="1" w:styleId="WW8Num32z8">
    <w:name w:val="WW8Num32z8"/>
    <w:rsid w:val="004276F3"/>
  </w:style>
  <w:style w:type="character" w:customStyle="1" w:styleId="WW8Num33z0">
    <w:name w:val="WW8Num33z0"/>
    <w:rsid w:val="004276F3"/>
    <w:rPr>
      <w:rFonts w:ascii="Arial" w:eastAsia="ArialNarrow" w:hAnsi="Arial" w:cs="Arial"/>
      <w:color w:val="auto"/>
      <w:sz w:val="20"/>
      <w:szCs w:val="20"/>
    </w:rPr>
  </w:style>
  <w:style w:type="character" w:customStyle="1" w:styleId="WW8Num33z1">
    <w:name w:val="WW8Num33z1"/>
    <w:rsid w:val="004276F3"/>
    <w:rPr>
      <w:rFonts w:ascii="Courier New" w:hAnsi="Courier New" w:cs="Courier New" w:hint="default"/>
    </w:rPr>
  </w:style>
  <w:style w:type="character" w:customStyle="1" w:styleId="WW8Num33z2">
    <w:name w:val="WW8Num33z2"/>
    <w:rsid w:val="004276F3"/>
    <w:rPr>
      <w:rFonts w:ascii="Wingdings" w:hAnsi="Wingdings" w:cs="Wingdings" w:hint="default"/>
    </w:rPr>
  </w:style>
  <w:style w:type="character" w:customStyle="1" w:styleId="WW8Num33z3">
    <w:name w:val="WW8Num33z3"/>
    <w:rsid w:val="004276F3"/>
    <w:rPr>
      <w:rFonts w:ascii="Symbol" w:hAnsi="Symbol" w:cs="Symbol" w:hint="default"/>
    </w:rPr>
  </w:style>
  <w:style w:type="character" w:customStyle="1" w:styleId="WW8Num34z0">
    <w:name w:val="WW8Num34z0"/>
    <w:rsid w:val="004276F3"/>
    <w:rPr>
      <w:rFonts w:ascii="Arial" w:hAnsi="Arial" w:cs="Arial" w:hint="default"/>
      <w:bCs/>
      <w:color w:val="auto"/>
    </w:rPr>
  </w:style>
  <w:style w:type="character" w:customStyle="1" w:styleId="WW8Num34z2">
    <w:name w:val="WW8Num34z2"/>
    <w:rsid w:val="004276F3"/>
    <w:rPr>
      <w:rFonts w:ascii="Arial" w:hAnsi="Arial" w:cs="Arial" w:hint="default"/>
    </w:rPr>
  </w:style>
  <w:style w:type="character" w:customStyle="1" w:styleId="WW8Num34z3">
    <w:name w:val="WW8Num34z3"/>
    <w:rsid w:val="004276F3"/>
  </w:style>
  <w:style w:type="character" w:customStyle="1" w:styleId="WW8Num34z4">
    <w:name w:val="WW8Num34z4"/>
    <w:rsid w:val="004276F3"/>
  </w:style>
  <w:style w:type="character" w:customStyle="1" w:styleId="WW8Num34z5">
    <w:name w:val="WW8Num34z5"/>
    <w:rsid w:val="004276F3"/>
  </w:style>
  <w:style w:type="character" w:customStyle="1" w:styleId="WW8Num34z6">
    <w:name w:val="WW8Num34z6"/>
    <w:rsid w:val="004276F3"/>
  </w:style>
  <w:style w:type="character" w:customStyle="1" w:styleId="WW8Num34z7">
    <w:name w:val="WW8Num34z7"/>
    <w:rsid w:val="004276F3"/>
  </w:style>
  <w:style w:type="character" w:customStyle="1" w:styleId="WW8Num34z8">
    <w:name w:val="WW8Num34z8"/>
    <w:rsid w:val="004276F3"/>
  </w:style>
  <w:style w:type="character" w:customStyle="1" w:styleId="WW8Num35z0">
    <w:name w:val="WW8Num35z0"/>
    <w:rsid w:val="004276F3"/>
    <w:rPr>
      <w:rFonts w:ascii="Arial" w:hAnsi="Arial" w:cs="Arial" w:hint="default"/>
      <w:b w:val="0"/>
      <w:bCs/>
      <w:color w:val="auto"/>
      <w:spacing w:val="-4"/>
      <w:sz w:val="20"/>
      <w:szCs w:val="20"/>
    </w:rPr>
  </w:style>
  <w:style w:type="character" w:customStyle="1" w:styleId="WW8Num35z3">
    <w:name w:val="WW8Num35z3"/>
    <w:rsid w:val="004276F3"/>
  </w:style>
  <w:style w:type="character" w:customStyle="1" w:styleId="WW8Num35z4">
    <w:name w:val="WW8Num35z4"/>
    <w:rsid w:val="004276F3"/>
  </w:style>
  <w:style w:type="character" w:customStyle="1" w:styleId="WW8Num35z5">
    <w:name w:val="WW8Num35z5"/>
    <w:rsid w:val="004276F3"/>
  </w:style>
  <w:style w:type="character" w:customStyle="1" w:styleId="WW8Num35z6">
    <w:name w:val="WW8Num35z6"/>
    <w:rsid w:val="004276F3"/>
  </w:style>
  <w:style w:type="character" w:customStyle="1" w:styleId="WW8Num35z7">
    <w:name w:val="WW8Num35z7"/>
    <w:rsid w:val="004276F3"/>
  </w:style>
  <w:style w:type="character" w:customStyle="1" w:styleId="WW8Num35z8">
    <w:name w:val="WW8Num35z8"/>
    <w:rsid w:val="004276F3"/>
  </w:style>
  <w:style w:type="character" w:customStyle="1" w:styleId="WW8Num36z0">
    <w:name w:val="WW8Num36z0"/>
    <w:rsid w:val="004276F3"/>
    <w:rPr>
      <w:rFonts w:ascii="Arial" w:eastAsia="ArialNarrow" w:hAnsi="Arial" w:cs="Arial" w:hint="default"/>
      <w:color w:val="auto"/>
      <w:sz w:val="20"/>
      <w:szCs w:val="20"/>
    </w:rPr>
  </w:style>
  <w:style w:type="character" w:customStyle="1" w:styleId="WW8Num36z1">
    <w:name w:val="WW8Num36z1"/>
    <w:rsid w:val="004276F3"/>
  </w:style>
  <w:style w:type="character" w:customStyle="1" w:styleId="WW8Num36z2">
    <w:name w:val="WW8Num36z2"/>
    <w:rsid w:val="004276F3"/>
  </w:style>
  <w:style w:type="character" w:customStyle="1" w:styleId="WW8Num36z3">
    <w:name w:val="WW8Num36z3"/>
    <w:rsid w:val="004276F3"/>
  </w:style>
  <w:style w:type="character" w:customStyle="1" w:styleId="WW8Num36z4">
    <w:name w:val="WW8Num36z4"/>
    <w:rsid w:val="004276F3"/>
  </w:style>
  <w:style w:type="character" w:customStyle="1" w:styleId="WW8Num36z5">
    <w:name w:val="WW8Num36z5"/>
    <w:rsid w:val="004276F3"/>
  </w:style>
  <w:style w:type="character" w:customStyle="1" w:styleId="WW8Num36z6">
    <w:name w:val="WW8Num36z6"/>
    <w:rsid w:val="004276F3"/>
  </w:style>
  <w:style w:type="character" w:customStyle="1" w:styleId="WW8Num36z7">
    <w:name w:val="WW8Num36z7"/>
    <w:rsid w:val="004276F3"/>
  </w:style>
  <w:style w:type="character" w:customStyle="1" w:styleId="WW8Num36z8">
    <w:name w:val="WW8Num36z8"/>
    <w:rsid w:val="004276F3"/>
  </w:style>
  <w:style w:type="character" w:customStyle="1" w:styleId="WW8Num37z0">
    <w:name w:val="WW8Num37z0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37z1">
    <w:name w:val="WW8Num37z1"/>
    <w:rsid w:val="004276F3"/>
    <w:rPr>
      <w:rFonts w:ascii="Arial" w:hAnsi="Arial" w:cs="Arial" w:hint="default"/>
      <w:b w:val="0"/>
      <w:sz w:val="20"/>
      <w:szCs w:val="20"/>
    </w:rPr>
  </w:style>
  <w:style w:type="character" w:customStyle="1" w:styleId="WW8Num37z3">
    <w:name w:val="WW8Num37z3"/>
    <w:rsid w:val="004276F3"/>
  </w:style>
  <w:style w:type="character" w:customStyle="1" w:styleId="WW8Num37z4">
    <w:name w:val="WW8Num37z4"/>
    <w:rsid w:val="004276F3"/>
  </w:style>
  <w:style w:type="character" w:customStyle="1" w:styleId="WW8Num37z5">
    <w:name w:val="WW8Num37z5"/>
    <w:rsid w:val="004276F3"/>
  </w:style>
  <w:style w:type="character" w:customStyle="1" w:styleId="WW8Num37z6">
    <w:name w:val="WW8Num37z6"/>
    <w:rsid w:val="004276F3"/>
  </w:style>
  <w:style w:type="character" w:customStyle="1" w:styleId="WW8Num37z7">
    <w:name w:val="WW8Num37z7"/>
    <w:rsid w:val="004276F3"/>
  </w:style>
  <w:style w:type="character" w:customStyle="1" w:styleId="WW8Num37z8">
    <w:name w:val="WW8Num37z8"/>
    <w:rsid w:val="004276F3"/>
  </w:style>
  <w:style w:type="character" w:customStyle="1" w:styleId="WW8Num38z0">
    <w:name w:val="WW8Num38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38z1">
    <w:name w:val="WW8Num38z1"/>
    <w:rsid w:val="004276F3"/>
  </w:style>
  <w:style w:type="character" w:customStyle="1" w:styleId="WW8Num38z2">
    <w:name w:val="WW8Num38z2"/>
    <w:rsid w:val="004276F3"/>
  </w:style>
  <w:style w:type="character" w:customStyle="1" w:styleId="WW8Num38z3">
    <w:name w:val="WW8Num38z3"/>
    <w:rsid w:val="004276F3"/>
  </w:style>
  <w:style w:type="character" w:customStyle="1" w:styleId="WW8Num38z4">
    <w:name w:val="WW8Num38z4"/>
    <w:rsid w:val="004276F3"/>
  </w:style>
  <w:style w:type="character" w:customStyle="1" w:styleId="WW8Num38z5">
    <w:name w:val="WW8Num38z5"/>
    <w:rsid w:val="004276F3"/>
  </w:style>
  <w:style w:type="character" w:customStyle="1" w:styleId="WW8Num38z6">
    <w:name w:val="WW8Num38z6"/>
    <w:rsid w:val="004276F3"/>
  </w:style>
  <w:style w:type="character" w:customStyle="1" w:styleId="WW8Num38z7">
    <w:name w:val="WW8Num38z7"/>
    <w:rsid w:val="004276F3"/>
  </w:style>
  <w:style w:type="character" w:customStyle="1" w:styleId="WW8Num38z8">
    <w:name w:val="WW8Num38z8"/>
    <w:rsid w:val="004276F3"/>
  </w:style>
  <w:style w:type="character" w:customStyle="1" w:styleId="WW8Num39z0">
    <w:name w:val="WW8Num39z0"/>
    <w:rsid w:val="004276F3"/>
    <w:rPr>
      <w:rFonts w:ascii="Arial" w:hAnsi="Arial" w:cs="Arial" w:hint="default"/>
      <w:color w:val="auto"/>
      <w:sz w:val="20"/>
      <w:szCs w:val="20"/>
      <w:lang w:val="x-none"/>
    </w:rPr>
  </w:style>
  <w:style w:type="character" w:customStyle="1" w:styleId="WW8Num39z2">
    <w:name w:val="WW8Num39z2"/>
    <w:rsid w:val="004276F3"/>
  </w:style>
  <w:style w:type="character" w:customStyle="1" w:styleId="WW8Num39z3">
    <w:name w:val="WW8Num39z3"/>
    <w:rsid w:val="004276F3"/>
  </w:style>
  <w:style w:type="character" w:customStyle="1" w:styleId="WW8Num39z4">
    <w:name w:val="WW8Num39z4"/>
    <w:rsid w:val="004276F3"/>
  </w:style>
  <w:style w:type="character" w:customStyle="1" w:styleId="WW8Num39z5">
    <w:name w:val="WW8Num39z5"/>
    <w:rsid w:val="004276F3"/>
  </w:style>
  <w:style w:type="character" w:customStyle="1" w:styleId="WW8Num39z6">
    <w:name w:val="WW8Num39z6"/>
    <w:rsid w:val="004276F3"/>
  </w:style>
  <w:style w:type="character" w:customStyle="1" w:styleId="WW8Num39z7">
    <w:name w:val="WW8Num39z7"/>
    <w:rsid w:val="004276F3"/>
  </w:style>
  <w:style w:type="character" w:customStyle="1" w:styleId="WW8Num39z8">
    <w:name w:val="WW8Num39z8"/>
    <w:rsid w:val="004276F3"/>
  </w:style>
  <w:style w:type="character" w:customStyle="1" w:styleId="WW8Num40z0">
    <w:name w:val="WW8Num40z0"/>
    <w:rsid w:val="004276F3"/>
    <w:rPr>
      <w:rFonts w:hint="default"/>
      <w:color w:val="auto"/>
    </w:rPr>
  </w:style>
  <w:style w:type="character" w:customStyle="1" w:styleId="WW8Num40z1">
    <w:name w:val="WW8Num40z1"/>
    <w:rsid w:val="004276F3"/>
  </w:style>
  <w:style w:type="character" w:customStyle="1" w:styleId="WW8Num40z2">
    <w:name w:val="WW8Num40z2"/>
    <w:rsid w:val="004276F3"/>
  </w:style>
  <w:style w:type="character" w:customStyle="1" w:styleId="WW8Num40z3">
    <w:name w:val="WW8Num40z3"/>
    <w:rsid w:val="004276F3"/>
  </w:style>
  <w:style w:type="character" w:customStyle="1" w:styleId="WW8Num40z4">
    <w:name w:val="WW8Num40z4"/>
    <w:rsid w:val="004276F3"/>
  </w:style>
  <w:style w:type="character" w:customStyle="1" w:styleId="WW8Num40z5">
    <w:name w:val="WW8Num40z5"/>
    <w:rsid w:val="004276F3"/>
  </w:style>
  <w:style w:type="character" w:customStyle="1" w:styleId="WW8Num40z6">
    <w:name w:val="WW8Num40z6"/>
    <w:rsid w:val="004276F3"/>
  </w:style>
  <w:style w:type="character" w:customStyle="1" w:styleId="WW8Num40z7">
    <w:name w:val="WW8Num40z7"/>
    <w:rsid w:val="004276F3"/>
  </w:style>
  <w:style w:type="character" w:customStyle="1" w:styleId="WW8Num40z8">
    <w:name w:val="WW8Num40z8"/>
    <w:rsid w:val="004276F3"/>
  </w:style>
  <w:style w:type="character" w:customStyle="1" w:styleId="WW8Num41z0">
    <w:name w:val="WW8Num41z0"/>
    <w:rsid w:val="004276F3"/>
    <w:rPr>
      <w:rFonts w:hint="default"/>
      <w:b w:val="0"/>
      <w:sz w:val="22"/>
      <w:szCs w:val="22"/>
    </w:rPr>
  </w:style>
  <w:style w:type="character" w:customStyle="1" w:styleId="WW8Num41z1">
    <w:name w:val="WW8Num41z1"/>
    <w:rsid w:val="004276F3"/>
    <w:rPr>
      <w:rFonts w:hint="default"/>
    </w:rPr>
  </w:style>
  <w:style w:type="character" w:customStyle="1" w:styleId="WW8Num41z2">
    <w:name w:val="WW8Num41z2"/>
    <w:rsid w:val="004276F3"/>
    <w:rPr>
      <w:rFonts w:ascii="Times New Roman" w:eastAsia="Times New Roman" w:hAnsi="Times New Roman" w:cs="Times New Roman"/>
    </w:rPr>
  </w:style>
  <w:style w:type="character" w:customStyle="1" w:styleId="WW8Num41z3">
    <w:name w:val="WW8Num41z3"/>
    <w:rsid w:val="004276F3"/>
  </w:style>
  <w:style w:type="character" w:customStyle="1" w:styleId="WW8Num41z4">
    <w:name w:val="WW8Num41z4"/>
    <w:rsid w:val="004276F3"/>
  </w:style>
  <w:style w:type="character" w:customStyle="1" w:styleId="WW8Num41z5">
    <w:name w:val="WW8Num41z5"/>
    <w:rsid w:val="004276F3"/>
  </w:style>
  <w:style w:type="character" w:customStyle="1" w:styleId="WW8Num41z6">
    <w:name w:val="WW8Num41z6"/>
    <w:rsid w:val="004276F3"/>
  </w:style>
  <w:style w:type="character" w:customStyle="1" w:styleId="WW8Num41z7">
    <w:name w:val="WW8Num41z7"/>
    <w:rsid w:val="004276F3"/>
  </w:style>
  <w:style w:type="character" w:customStyle="1" w:styleId="WW8Num41z8">
    <w:name w:val="WW8Num41z8"/>
    <w:rsid w:val="004276F3"/>
  </w:style>
  <w:style w:type="character" w:customStyle="1" w:styleId="WW8Num42z0">
    <w:name w:val="WW8Num42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42z1">
    <w:name w:val="WW8Num42z1"/>
    <w:rsid w:val="004276F3"/>
  </w:style>
  <w:style w:type="character" w:customStyle="1" w:styleId="WW8Num42z2">
    <w:name w:val="WW8Num42z2"/>
    <w:rsid w:val="004276F3"/>
  </w:style>
  <w:style w:type="character" w:customStyle="1" w:styleId="WW8Num42z3">
    <w:name w:val="WW8Num42z3"/>
    <w:rsid w:val="004276F3"/>
  </w:style>
  <w:style w:type="character" w:customStyle="1" w:styleId="WW8Num42z4">
    <w:name w:val="WW8Num42z4"/>
    <w:rsid w:val="004276F3"/>
  </w:style>
  <w:style w:type="character" w:customStyle="1" w:styleId="WW8Num42z5">
    <w:name w:val="WW8Num42z5"/>
    <w:rsid w:val="004276F3"/>
  </w:style>
  <w:style w:type="character" w:customStyle="1" w:styleId="WW8Num42z6">
    <w:name w:val="WW8Num42z6"/>
    <w:rsid w:val="004276F3"/>
  </w:style>
  <w:style w:type="character" w:customStyle="1" w:styleId="WW8Num42z7">
    <w:name w:val="WW8Num42z7"/>
    <w:rsid w:val="004276F3"/>
  </w:style>
  <w:style w:type="character" w:customStyle="1" w:styleId="WW8Num42z8">
    <w:name w:val="WW8Num42z8"/>
    <w:rsid w:val="004276F3"/>
  </w:style>
  <w:style w:type="character" w:customStyle="1" w:styleId="WW8Num43z0">
    <w:name w:val="WW8Num43z0"/>
    <w:rsid w:val="004276F3"/>
    <w:rPr>
      <w:rFonts w:hint="default"/>
      <w:color w:val="auto"/>
    </w:rPr>
  </w:style>
  <w:style w:type="character" w:customStyle="1" w:styleId="WW8Num43z1">
    <w:name w:val="WW8Num43z1"/>
    <w:rsid w:val="004276F3"/>
  </w:style>
  <w:style w:type="character" w:customStyle="1" w:styleId="WW8Num43z2">
    <w:name w:val="WW8Num43z2"/>
    <w:rsid w:val="004276F3"/>
  </w:style>
  <w:style w:type="character" w:customStyle="1" w:styleId="WW8Num43z3">
    <w:name w:val="WW8Num43z3"/>
    <w:rsid w:val="004276F3"/>
  </w:style>
  <w:style w:type="character" w:customStyle="1" w:styleId="WW8Num43z4">
    <w:name w:val="WW8Num43z4"/>
    <w:rsid w:val="004276F3"/>
  </w:style>
  <w:style w:type="character" w:customStyle="1" w:styleId="WW8Num43z5">
    <w:name w:val="WW8Num43z5"/>
    <w:rsid w:val="004276F3"/>
  </w:style>
  <w:style w:type="character" w:customStyle="1" w:styleId="WW8Num43z6">
    <w:name w:val="WW8Num43z6"/>
    <w:rsid w:val="004276F3"/>
  </w:style>
  <w:style w:type="character" w:customStyle="1" w:styleId="WW8Num43z7">
    <w:name w:val="WW8Num43z7"/>
    <w:rsid w:val="004276F3"/>
  </w:style>
  <w:style w:type="character" w:customStyle="1" w:styleId="WW8Num43z8">
    <w:name w:val="WW8Num43z8"/>
    <w:rsid w:val="004276F3"/>
  </w:style>
  <w:style w:type="character" w:customStyle="1" w:styleId="WW8Num44z0">
    <w:name w:val="WW8Num44z0"/>
    <w:rsid w:val="004276F3"/>
    <w:rPr>
      <w:rFonts w:hint="default"/>
    </w:rPr>
  </w:style>
  <w:style w:type="character" w:customStyle="1" w:styleId="WW8Num44z1">
    <w:name w:val="WW8Num44z1"/>
    <w:rsid w:val="004276F3"/>
  </w:style>
  <w:style w:type="character" w:customStyle="1" w:styleId="WW8Num44z2">
    <w:name w:val="WW8Num44z2"/>
    <w:rsid w:val="004276F3"/>
  </w:style>
  <w:style w:type="character" w:customStyle="1" w:styleId="WW8Num44z3">
    <w:name w:val="WW8Num44z3"/>
    <w:rsid w:val="004276F3"/>
  </w:style>
  <w:style w:type="character" w:customStyle="1" w:styleId="WW8Num44z4">
    <w:name w:val="WW8Num44z4"/>
    <w:rsid w:val="004276F3"/>
  </w:style>
  <w:style w:type="character" w:customStyle="1" w:styleId="WW8Num44z5">
    <w:name w:val="WW8Num44z5"/>
    <w:rsid w:val="004276F3"/>
  </w:style>
  <w:style w:type="character" w:customStyle="1" w:styleId="WW8Num44z6">
    <w:name w:val="WW8Num44z6"/>
    <w:rsid w:val="004276F3"/>
  </w:style>
  <w:style w:type="character" w:customStyle="1" w:styleId="WW8Num44z7">
    <w:name w:val="WW8Num44z7"/>
    <w:rsid w:val="004276F3"/>
  </w:style>
  <w:style w:type="character" w:customStyle="1" w:styleId="WW8Num44z8">
    <w:name w:val="WW8Num44z8"/>
    <w:rsid w:val="004276F3"/>
  </w:style>
  <w:style w:type="character" w:customStyle="1" w:styleId="WW8Num45z0">
    <w:name w:val="WW8Num45z0"/>
    <w:rsid w:val="004276F3"/>
    <w:rPr>
      <w:rFonts w:hint="default"/>
    </w:rPr>
  </w:style>
  <w:style w:type="character" w:customStyle="1" w:styleId="WW8Num45z1">
    <w:name w:val="WW8Num45z1"/>
    <w:rsid w:val="004276F3"/>
  </w:style>
  <w:style w:type="character" w:customStyle="1" w:styleId="WW8Num45z2">
    <w:name w:val="WW8Num45z2"/>
    <w:rsid w:val="004276F3"/>
  </w:style>
  <w:style w:type="character" w:customStyle="1" w:styleId="WW8Num45z3">
    <w:name w:val="WW8Num45z3"/>
    <w:rsid w:val="004276F3"/>
  </w:style>
  <w:style w:type="character" w:customStyle="1" w:styleId="WW8Num45z4">
    <w:name w:val="WW8Num45z4"/>
    <w:rsid w:val="004276F3"/>
  </w:style>
  <w:style w:type="character" w:customStyle="1" w:styleId="WW8Num45z5">
    <w:name w:val="WW8Num45z5"/>
    <w:rsid w:val="004276F3"/>
  </w:style>
  <w:style w:type="character" w:customStyle="1" w:styleId="WW8Num45z6">
    <w:name w:val="WW8Num45z6"/>
    <w:rsid w:val="004276F3"/>
  </w:style>
  <w:style w:type="character" w:customStyle="1" w:styleId="WW8Num45z7">
    <w:name w:val="WW8Num45z7"/>
    <w:rsid w:val="004276F3"/>
  </w:style>
  <w:style w:type="character" w:customStyle="1" w:styleId="WW8Num45z8">
    <w:name w:val="WW8Num45z8"/>
    <w:rsid w:val="004276F3"/>
  </w:style>
  <w:style w:type="character" w:customStyle="1" w:styleId="WW8Num46z0">
    <w:name w:val="WW8Num46z0"/>
    <w:rsid w:val="004276F3"/>
    <w:rPr>
      <w:rFonts w:ascii="Symbol" w:hAnsi="Symbol" w:cs="Symbol" w:hint="default"/>
    </w:rPr>
  </w:style>
  <w:style w:type="character" w:customStyle="1" w:styleId="WW8Num46z1">
    <w:name w:val="WW8Num46z1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46z2">
    <w:name w:val="WW8Num46z2"/>
    <w:rsid w:val="004276F3"/>
    <w:rPr>
      <w:rFonts w:ascii="Symbol" w:hAnsi="Symbol" w:cs="Symbol" w:hint="default"/>
      <w:color w:val="auto"/>
      <w:sz w:val="22"/>
    </w:rPr>
  </w:style>
  <w:style w:type="character" w:customStyle="1" w:styleId="WW8Num46z3">
    <w:name w:val="WW8Num46z3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46z4">
    <w:name w:val="WW8Num46z4"/>
    <w:rsid w:val="004276F3"/>
    <w:rPr>
      <w:rFonts w:ascii="Courier New" w:hAnsi="Courier New" w:cs="Courier New" w:hint="default"/>
    </w:rPr>
  </w:style>
  <w:style w:type="character" w:customStyle="1" w:styleId="WW8Num46z5">
    <w:name w:val="WW8Num46z5"/>
    <w:rsid w:val="004276F3"/>
    <w:rPr>
      <w:rFonts w:ascii="Wingdings" w:hAnsi="Wingdings" w:cs="Wingdings" w:hint="default"/>
    </w:rPr>
  </w:style>
  <w:style w:type="character" w:customStyle="1" w:styleId="WW8Num47z0">
    <w:name w:val="WW8Num47z0"/>
    <w:rsid w:val="004276F3"/>
    <w:rPr>
      <w:rFonts w:cs="Times New Roman" w:hint="default"/>
      <w:color w:val="auto"/>
    </w:rPr>
  </w:style>
  <w:style w:type="character" w:customStyle="1" w:styleId="WW8Num47z1">
    <w:name w:val="WW8Num47z1"/>
    <w:rsid w:val="004276F3"/>
  </w:style>
  <w:style w:type="character" w:customStyle="1" w:styleId="WW8Num47z2">
    <w:name w:val="WW8Num47z2"/>
    <w:rsid w:val="004276F3"/>
  </w:style>
  <w:style w:type="character" w:customStyle="1" w:styleId="WW8Num47z3">
    <w:name w:val="WW8Num47z3"/>
    <w:rsid w:val="004276F3"/>
  </w:style>
  <w:style w:type="character" w:customStyle="1" w:styleId="WW8Num47z4">
    <w:name w:val="WW8Num47z4"/>
    <w:rsid w:val="004276F3"/>
  </w:style>
  <w:style w:type="character" w:customStyle="1" w:styleId="WW8Num47z5">
    <w:name w:val="WW8Num47z5"/>
    <w:rsid w:val="004276F3"/>
  </w:style>
  <w:style w:type="character" w:customStyle="1" w:styleId="WW8Num47z6">
    <w:name w:val="WW8Num47z6"/>
    <w:rsid w:val="004276F3"/>
  </w:style>
  <w:style w:type="character" w:customStyle="1" w:styleId="WW8Num47z7">
    <w:name w:val="WW8Num47z7"/>
    <w:rsid w:val="004276F3"/>
  </w:style>
  <w:style w:type="character" w:customStyle="1" w:styleId="WW8Num47z8">
    <w:name w:val="WW8Num47z8"/>
    <w:rsid w:val="004276F3"/>
  </w:style>
  <w:style w:type="character" w:customStyle="1" w:styleId="WW8Num48z0">
    <w:name w:val="WW8Num48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48z1">
    <w:name w:val="WW8Num48z1"/>
    <w:rsid w:val="004276F3"/>
  </w:style>
  <w:style w:type="character" w:customStyle="1" w:styleId="WW8Num48z2">
    <w:name w:val="WW8Num48z2"/>
    <w:rsid w:val="004276F3"/>
  </w:style>
  <w:style w:type="character" w:customStyle="1" w:styleId="WW8Num48z3">
    <w:name w:val="WW8Num48z3"/>
    <w:rsid w:val="004276F3"/>
  </w:style>
  <w:style w:type="character" w:customStyle="1" w:styleId="WW8Num48z4">
    <w:name w:val="WW8Num48z4"/>
    <w:rsid w:val="004276F3"/>
  </w:style>
  <w:style w:type="character" w:customStyle="1" w:styleId="WW8Num48z5">
    <w:name w:val="WW8Num48z5"/>
    <w:rsid w:val="004276F3"/>
  </w:style>
  <w:style w:type="character" w:customStyle="1" w:styleId="WW8Num48z6">
    <w:name w:val="WW8Num48z6"/>
    <w:rsid w:val="004276F3"/>
  </w:style>
  <w:style w:type="character" w:customStyle="1" w:styleId="WW8Num48z7">
    <w:name w:val="WW8Num48z7"/>
    <w:rsid w:val="004276F3"/>
  </w:style>
  <w:style w:type="character" w:customStyle="1" w:styleId="WW8Num48z8">
    <w:name w:val="WW8Num48z8"/>
    <w:rsid w:val="004276F3"/>
  </w:style>
  <w:style w:type="character" w:customStyle="1" w:styleId="WW8Num49z0">
    <w:name w:val="WW8Num49z0"/>
    <w:rsid w:val="004276F3"/>
    <w:rPr>
      <w:rFonts w:hint="default"/>
      <w:color w:val="auto"/>
    </w:rPr>
  </w:style>
  <w:style w:type="character" w:customStyle="1" w:styleId="WW8Num49z1">
    <w:name w:val="WW8Num49z1"/>
    <w:rsid w:val="004276F3"/>
  </w:style>
  <w:style w:type="character" w:customStyle="1" w:styleId="WW8Num49z2">
    <w:name w:val="WW8Num49z2"/>
    <w:rsid w:val="004276F3"/>
    <w:rPr>
      <w:rFonts w:hint="default"/>
    </w:rPr>
  </w:style>
  <w:style w:type="character" w:customStyle="1" w:styleId="WW8Num49z3">
    <w:name w:val="WW8Num49z3"/>
    <w:rsid w:val="004276F3"/>
  </w:style>
  <w:style w:type="character" w:customStyle="1" w:styleId="WW8Num49z4">
    <w:name w:val="WW8Num49z4"/>
    <w:rsid w:val="004276F3"/>
  </w:style>
  <w:style w:type="character" w:customStyle="1" w:styleId="WW8Num49z5">
    <w:name w:val="WW8Num49z5"/>
    <w:rsid w:val="004276F3"/>
  </w:style>
  <w:style w:type="character" w:customStyle="1" w:styleId="WW8Num49z6">
    <w:name w:val="WW8Num49z6"/>
    <w:rsid w:val="004276F3"/>
  </w:style>
  <w:style w:type="character" w:customStyle="1" w:styleId="WW8Num49z7">
    <w:name w:val="WW8Num49z7"/>
    <w:rsid w:val="004276F3"/>
  </w:style>
  <w:style w:type="character" w:customStyle="1" w:styleId="WW8Num49z8">
    <w:name w:val="WW8Num49z8"/>
    <w:rsid w:val="004276F3"/>
  </w:style>
  <w:style w:type="character" w:customStyle="1" w:styleId="WW8Num50z0">
    <w:name w:val="WW8Num50z0"/>
    <w:rsid w:val="004276F3"/>
    <w:rPr>
      <w:rFonts w:hint="default"/>
      <w:color w:val="auto"/>
      <w:sz w:val="20"/>
      <w:szCs w:val="20"/>
    </w:rPr>
  </w:style>
  <w:style w:type="character" w:customStyle="1" w:styleId="WW8Num50z1">
    <w:name w:val="WW8Num50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50z3">
    <w:name w:val="WW8Num50z3"/>
    <w:rsid w:val="004276F3"/>
  </w:style>
  <w:style w:type="character" w:customStyle="1" w:styleId="WW8Num50z4">
    <w:name w:val="WW8Num50z4"/>
    <w:rsid w:val="004276F3"/>
  </w:style>
  <w:style w:type="character" w:customStyle="1" w:styleId="WW8Num50z5">
    <w:name w:val="WW8Num50z5"/>
    <w:rsid w:val="004276F3"/>
  </w:style>
  <w:style w:type="character" w:customStyle="1" w:styleId="WW8Num50z6">
    <w:name w:val="WW8Num50z6"/>
    <w:rsid w:val="004276F3"/>
  </w:style>
  <w:style w:type="character" w:customStyle="1" w:styleId="WW8Num50z7">
    <w:name w:val="WW8Num50z7"/>
    <w:rsid w:val="004276F3"/>
  </w:style>
  <w:style w:type="character" w:customStyle="1" w:styleId="WW8Num50z8">
    <w:name w:val="WW8Num50z8"/>
    <w:rsid w:val="004276F3"/>
  </w:style>
  <w:style w:type="character" w:customStyle="1" w:styleId="WW8Num51z0">
    <w:name w:val="WW8Num51z0"/>
    <w:rsid w:val="004276F3"/>
    <w:rPr>
      <w:strike w:val="0"/>
      <w:dstrike w:val="0"/>
    </w:rPr>
  </w:style>
  <w:style w:type="character" w:customStyle="1" w:styleId="WW8Num51z1">
    <w:name w:val="WW8Num51z1"/>
    <w:rsid w:val="004276F3"/>
  </w:style>
  <w:style w:type="character" w:customStyle="1" w:styleId="WW8Num51z2">
    <w:name w:val="WW8Num51z2"/>
    <w:rsid w:val="004276F3"/>
  </w:style>
  <w:style w:type="character" w:customStyle="1" w:styleId="WW8Num51z3">
    <w:name w:val="WW8Num51z3"/>
    <w:rsid w:val="004276F3"/>
  </w:style>
  <w:style w:type="character" w:customStyle="1" w:styleId="WW8Num51z4">
    <w:name w:val="WW8Num51z4"/>
    <w:rsid w:val="004276F3"/>
  </w:style>
  <w:style w:type="character" w:customStyle="1" w:styleId="WW8Num51z5">
    <w:name w:val="WW8Num51z5"/>
    <w:rsid w:val="004276F3"/>
  </w:style>
  <w:style w:type="character" w:customStyle="1" w:styleId="WW8Num51z6">
    <w:name w:val="WW8Num51z6"/>
    <w:rsid w:val="004276F3"/>
  </w:style>
  <w:style w:type="character" w:customStyle="1" w:styleId="WW8Num51z7">
    <w:name w:val="WW8Num51z7"/>
    <w:rsid w:val="004276F3"/>
  </w:style>
  <w:style w:type="character" w:customStyle="1" w:styleId="WW8Num51z8">
    <w:name w:val="WW8Num51z8"/>
    <w:rsid w:val="004276F3"/>
  </w:style>
  <w:style w:type="character" w:customStyle="1" w:styleId="WW8Num52z0">
    <w:name w:val="WW8Num52z0"/>
    <w:rsid w:val="004276F3"/>
    <w:rPr>
      <w:rFonts w:hint="default"/>
      <w:color w:val="auto"/>
    </w:rPr>
  </w:style>
  <w:style w:type="character" w:customStyle="1" w:styleId="WW8Num52z1">
    <w:name w:val="WW8Num52z1"/>
    <w:rsid w:val="004276F3"/>
  </w:style>
  <w:style w:type="character" w:customStyle="1" w:styleId="WW8Num52z2">
    <w:name w:val="WW8Num52z2"/>
    <w:rsid w:val="004276F3"/>
  </w:style>
  <w:style w:type="character" w:customStyle="1" w:styleId="WW8Num52z3">
    <w:name w:val="WW8Num52z3"/>
    <w:rsid w:val="004276F3"/>
  </w:style>
  <w:style w:type="character" w:customStyle="1" w:styleId="WW8Num52z4">
    <w:name w:val="WW8Num52z4"/>
    <w:rsid w:val="004276F3"/>
  </w:style>
  <w:style w:type="character" w:customStyle="1" w:styleId="WW8Num52z5">
    <w:name w:val="WW8Num52z5"/>
    <w:rsid w:val="004276F3"/>
  </w:style>
  <w:style w:type="character" w:customStyle="1" w:styleId="WW8Num52z6">
    <w:name w:val="WW8Num52z6"/>
    <w:rsid w:val="004276F3"/>
  </w:style>
  <w:style w:type="character" w:customStyle="1" w:styleId="WW8Num52z7">
    <w:name w:val="WW8Num52z7"/>
    <w:rsid w:val="004276F3"/>
  </w:style>
  <w:style w:type="character" w:customStyle="1" w:styleId="WW8Num52z8">
    <w:name w:val="WW8Num52z8"/>
    <w:rsid w:val="004276F3"/>
  </w:style>
  <w:style w:type="character" w:customStyle="1" w:styleId="WW8Num53z0">
    <w:name w:val="WW8Num53z0"/>
    <w:rsid w:val="004276F3"/>
    <w:rPr>
      <w:rFonts w:ascii="Arial" w:eastAsia="Calibri" w:hAnsi="Arial" w:cs="Arial" w:hint="default"/>
      <w:color w:val="auto"/>
      <w:sz w:val="20"/>
      <w:szCs w:val="20"/>
    </w:rPr>
  </w:style>
  <w:style w:type="character" w:customStyle="1" w:styleId="WW8Num53z1">
    <w:name w:val="WW8Num53z1"/>
    <w:rsid w:val="004276F3"/>
  </w:style>
  <w:style w:type="character" w:customStyle="1" w:styleId="WW8Num53z2">
    <w:name w:val="WW8Num53z2"/>
    <w:rsid w:val="004276F3"/>
  </w:style>
  <w:style w:type="character" w:customStyle="1" w:styleId="WW8Num53z3">
    <w:name w:val="WW8Num53z3"/>
    <w:rsid w:val="004276F3"/>
  </w:style>
  <w:style w:type="character" w:customStyle="1" w:styleId="WW8Num53z4">
    <w:name w:val="WW8Num53z4"/>
    <w:rsid w:val="004276F3"/>
  </w:style>
  <w:style w:type="character" w:customStyle="1" w:styleId="WW8Num53z5">
    <w:name w:val="WW8Num53z5"/>
    <w:rsid w:val="004276F3"/>
  </w:style>
  <w:style w:type="character" w:customStyle="1" w:styleId="WW8Num53z6">
    <w:name w:val="WW8Num53z6"/>
    <w:rsid w:val="004276F3"/>
  </w:style>
  <w:style w:type="character" w:customStyle="1" w:styleId="WW8Num53z7">
    <w:name w:val="WW8Num53z7"/>
    <w:rsid w:val="004276F3"/>
  </w:style>
  <w:style w:type="character" w:customStyle="1" w:styleId="WW8Num53z8">
    <w:name w:val="WW8Num53z8"/>
    <w:rsid w:val="004276F3"/>
  </w:style>
  <w:style w:type="character" w:customStyle="1" w:styleId="WW8Num54z0">
    <w:name w:val="WW8Num54z0"/>
    <w:rsid w:val="004276F3"/>
    <w:rPr>
      <w:rFonts w:ascii="Arial" w:hAnsi="Arial" w:cs="Arial" w:hint="default"/>
      <w:b w:val="0"/>
      <w:sz w:val="20"/>
      <w:szCs w:val="20"/>
    </w:rPr>
  </w:style>
  <w:style w:type="character" w:customStyle="1" w:styleId="WW8Num54z1">
    <w:name w:val="WW8Num54z1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54z3">
    <w:name w:val="WW8Num54z3"/>
    <w:rsid w:val="004276F3"/>
  </w:style>
  <w:style w:type="character" w:customStyle="1" w:styleId="WW8Num54z4">
    <w:name w:val="WW8Num54z4"/>
    <w:rsid w:val="004276F3"/>
  </w:style>
  <w:style w:type="character" w:customStyle="1" w:styleId="WW8Num54z5">
    <w:name w:val="WW8Num54z5"/>
    <w:rsid w:val="004276F3"/>
  </w:style>
  <w:style w:type="character" w:customStyle="1" w:styleId="WW8Num54z6">
    <w:name w:val="WW8Num54z6"/>
    <w:rsid w:val="004276F3"/>
  </w:style>
  <w:style w:type="character" w:customStyle="1" w:styleId="WW8Num54z7">
    <w:name w:val="WW8Num54z7"/>
    <w:rsid w:val="004276F3"/>
  </w:style>
  <w:style w:type="character" w:customStyle="1" w:styleId="WW8Num54z8">
    <w:name w:val="WW8Num54z8"/>
    <w:rsid w:val="004276F3"/>
  </w:style>
  <w:style w:type="character" w:customStyle="1" w:styleId="WW8Num55z0">
    <w:name w:val="WW8Num55z0"/>
    <w:rsid w:val="004276F3"/>
    <w:rPr>
      <w:rFonts w:ascii="Arial" w:hAnsi="Arial" w:cs="Arial" w:hint="default"/>
      <w:sz w:val="20"/>
      <w:szCs w:val="20"/>
    </w:rPr>
  </w:style>
  <w:style w:type="character" w:customStyle="1" w:styleId="WW8Num55z1">
    <w:name w:val="WW8Num55z1"/>
    <w:rsid w:val="004276F3"/>
  </w:style>
  <w:style w:type="character" w:customStyle="1" w:styleId="WW8Num55z2">
    <w:name w:val="WW8Num55z2"/>
    <w:rsid w:val="004276F3"/>
  </w:style>
  <w:style w:type="character" w:customStyle="1" w:styleId="WW8Num55z3">
    <w:name w:val="WW8Num55z3"/>
    <w:rsid w:val="004276F3"/>
  </w:style>
  <w:style w:type="character" w:customStyle="1" w:styleId="WW8Num55z4">
    <w:name w:val="WW8Num55z4"/>
    <w:rsid w:val="004276F3"/>
  </w:style>
  <w:style w:type="character" w:customStyle="1" w:styleId="WW8Num55z5">
    <w:name w:val="WW8Num55z5"/>
    <w:rsid w:val="004276F3"/>
  </w:style>
  <w:style w:type="character" w:customStyle="1" w:styleId="WW8Num55z6">
    <w:name w:val="WW8Num55z6"/>
    <w:rsid w:val="004276F3"/>
  </w:style>
  <w:style w:type="character" w:customStyle="1" w:styleId="WW8Num55z7">
    <w:name w:val="WW8Num55z7"/>
    <w:rsid w:val="004276F3"/>
  </w:style>
  <w:style w:type="character" w:customStyle="1" w:styleId="WW8Num55z8">
    <w:name w:val="WW8Num55z8"/>
    <w:rsid w:val="004276F3"/>
  </w:style>
  <w:style w:type="character" w:customStyle="1" w:styleId="WW8Num56z0">
    <w:name w:val="WW8Num56z0"/>
    <w:rsid w:val="004276F3"/>
    <w:rPr>
      <w:rFonts w:hint="default"/>
      <w:strike w:val="0"/>
      <w:dstrike w:val="0"/>
      <w:color w:val="auto"/>
      <w:sz w:val="20"/>
      <w:szCs w:val="20"/>
    </w:rPr>
  </w:style>
  <w:style w:type="character" w:customStyle="1" w:styleId="WW8Num56z1">
    <w:name w:val="WW8Num56z1"/>
    <w:rsid w:val="004276F3"/>
    <w:rPr>
      <w:rFonts w:ascii="Symbol" w:hAnsi="Symbol" w:cs="Symbol" w:hint="default"/>
      <w:color w:val="auto"/>
    </w:rPr>
  </w:style>
  <w:style w:type="character" w:customStyle="1" w:styleId="WW8Num56z2">
    <w:name w:val="WW8Num56z2"/>
    <w:rsid w:val="004276F3"/>
    <w:rPr>
      <w:rFonts w:hint="default"/>
      <w:b w:val="0"/>
      <w:color w:val="auto"/>
    </w:rPr>
  </w:style>
  <w:style w:type="character" w:customStyle="1" w:styleId="WW8Num56z3">
    <w:name w:val="WW8Num56z3"/>
    <w:rsid w:val="004276F3"/>
  </w:style>
  <w:style w:type="character" w:customStyle="1" w:styleId="WW8Num56z4">
    <w:name w:val="WW8Num56z4"/>
    <w:rsid w:val="004276F3"/>
    <w:rPr>
      <w:rFonts w:ascii="Wingdings" w:hAnsi="Wingdings" w:cs="Wingdings" w:hint="default"/>
      <w:color w:val="auto"/>
    </w:rPr>
  </w:style>
  <w:style w:type="character" w:customStyle="1" w:styleId="WW8Num56z5">
    <w:name w:val="WW8Num56z5"/>
    <w:rsid w:val="004276F3"/>
  </w:style>
  <w:style w:type="character" w:customStyle="1" w:styleId="WW8Num56z6">
    <w:name w:val="WW8Num56z6"/>
    <w:rsid w:val="004276F3"/>
  </w:style>
  <w:style w:type="character" w:customStyle="1" w:styleId="WW8Num56z7">
    <w:name w:val="WW8Num56z7"/>
    <w:rsid w:val="004276F3"/>
  </w:style>
  <w:style w:type="character" w:customStyle="1" w:styleId="WW8Num56z8">
    <w:name w:val="WW8Num56z8"/>
    <w:rsid w:val="004276F3"/>
  </w:style>
  <w:style w:type="character" w:customStyle="1" w:styleId="WW8Num57z0">
    <w:name w:val="WW8Num57z0"/>
    <w:rsid w:val="004276F3"/>
    <w:rPr>
      <w:rFonts w:ascii="Arial" w:hAnsi="Arial" w:cs="Arial"/>
      <w:bCs/>
      <w:color w:val="auto"/>
      <w:sz w:val="20"/>
      <w:szCs w:val="20"/>
    </w:rPr>
  </w:style>
  <w:style w:type="character" w:customStyle="1" w:styleId="WW8Num57z1">
    <w:name w:val="WW8Num57z1"/>
    <w:rsid w:val="004276F3"/>
  </w:style>
  <w:style w:type="character" w:customStyle="1" w:styleId="WW8Num57z2">
    <w:name w:val="WW8Num57z2"/>
    <w:rsid w:val="004276F3"/>
  </w:style>
  <w:style w:type="character" w:customStyle="1" w:styleId="WW8Num57z3">
    <w:name w:val="WW8Num57z3"/>
    <w:rsid w:val="004276F3"/>
  </w:style>
  <w:style w:type="character" w:customStyle="1" w:styleId="WW8Num57z4">
    <w:name w:val="WW8Num57z4"/>
    <w:rsid w:val="004276F3"/>
  </w:style>
  <w:style w:type="character" w:customStyle="1" w:styleId="WW8Num57z5">
    <w:name w:val="WW8Num57z5"/>
    <w:rsid w:val="004276F3"/>
  </w:style>
  <w:style w:type="character" w:customStyle="1" w:styleId="WW8Num57z6">
    <w:name w:val="WW8Num57z6"/>
    <w:rsid w:val="004276F3"/>
  </w:style>
  <w:style w:type="character" w:customStyle="1" w:styleId="WW8Num57z7">
    <w:name w:val="WW8Num57z7"/>
    <w:rsid w:val="004276F3"/>
  </w:style>
  <w:style w:type="character" w:customStyle="1" w:styleId="WW8Num57z8">
    <w:name w:val="WW8Num57z8"/>
    <w:rsid w:val="004276F3"/>
  </w:style>
  <w:style w:type="character" w:customStyle="1" w:styleId="WW8Num58z0">
    <w:name w:val="WW8Num58z0"/>
    <w:rsid w:val="004276F3"/>
    <w:rPr>
      <w:rFonts w:ascii="Symbol" w:hAnsi="Symbol" w:cs="Symbol" w:hint="default"/>
      <w:color w:val="auto"/>
    </w:rPr>
  </w:style>
  <w:style w:type="character" w:customStyle="1" w:styleId="WW8Num58z1">
    <w:name w:val="WW8Num58z1"/>
    <w:rsid w:val="004276F3"/>
  </w:style>
  <w:style w:type="character" w:customStyle="1" w:styleId="WW8Num58z2">
    <w:name w:val="WW8Num58z2"/>
    <w:rsid w:val="004276F3"/>
  </w:style>
  <w:style w:type="character" w:customStyle="1" w:styleId="WW8Num58z3">
    <w:name w:val="WW8Num58z3"/>
    <w:rsid w:val="004276F3"/>
  </w:style>
  <w:style w:type="character" w:customStyle="1" w:styleId="WW8Num58z4">
    <w:name w:val="WW8Num58z4"/>
    <w:rsid w:val="004276F3"/>
  </w:style>
  <w:style w:type="character" w:customStyle="1" w:styleId="WW8Num58z5">
    <w:name w:val="WW8Num58z5"/>
    <w:rsid w:val="004276F3"/>
  </w:style>
  <w:style w:type="character" w:customStyle="1" w:styleId="WW8Num58z6">
    <w:name w:val="WW8Num58z6"/>
    <w:rsid w:val="004276F3"/>
  </w:style>
  <w:style w:type="character" w:customStyle="1" w:styleId="WW8Num58z7">
    <w:name w:val="WW8Num58z7"/>
    <w:rsid w:val="004276F3"/>
  </w:style>
  <w:style w:type="character" w:customStyle="1" w:styleId="WW8Num58z8">
    <w:name w:val="WW8Num58z8"/>
    <w:rsid w:val="004276F3"/>
  </w:style>
  <w:style w:type="character" w:customStyle="1" w:styleId="WW8Num59z0">
    <w:name w:val="WW8Num59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59z1">
    <w:name w:val="WW8Num59z1"/>
    <w:rsid w:val="004276F3"/>
  </w:style>
  <w:style w:type="character" w:customStyle="1" w:styleId="WW8Num59z2">
    <w:name w:val="WW8Num59z2"/>
    <w:rsid w:val="004276F3"/>
  </w:style>
  <w:style w:type="character" w:customStyle="1" w:styleId="WW8Num59z3">
    <w:name w:val="WW8Num59z3"/>
    <w:rsid w:val="004276F3"/>
  </w:style>
  <w:style w:type="character" w:customStyle="1" w:styleId="WW8Num59z4">
    <w:name w:val="WW8Num59z4"/>
    <w:rsid w:val="004276F3"/>
  </w:style>
  <w:style w:type="character" w:customStyle="1" w:styleId="WW8Num59z5">
    <w:name w:val="WW8Num59z5"/>
    <w:rsid w:val="004276F3"/>
  </w:style>
  <w:style w:type="character" w:customStyle="1" w:styleId="WW8Num59z6">
    <w:name w:val="WW8Num59z6"/>
    <w:rsid w:val="004276F3"/>
  </w:style>
  <w:style w:type="character" w:customStyle="1" w:styleId="WW8Num59z7">
    <w:name w:val="WW8Num59z7"/>
    <w:rsid w:val="004276F3"/>
  </w:style>
  <w:style w:type="character" w:customStyle="1" w:styleId="WW8Num59z8">
    <w:name w:val="WW8Num59z8"/>
    <w:rsid w:val="004276F3"/>
  </w:style>
  <w:style w:type="character" w:customStyle="1" w:styleId="WW8Num60z0">
    <w:name w:val="WW8Num60z0"/>
    <w:rsid w:val="004276F3"/>
    <w:rPr>
      <w:rFonts w:hint="default"/>
      <w:color w:val="auto"/>
      <w:sz w:val="20"/>
      <w:szCs w:val="20"/>
    </w:rPr>
  </w:style>
  <w:style w:type="character" w:customStyle="1" w:styleId="WW8Num60z1">
    <w:name w:val="WW8Num60z1"/>
    <w:rsid w:val="004276F3"/>
    <w:rPr>
      <w:rFonts w:ascii="Arial" w:hAnsi="Arial" w:cs="Arial" w:hint="default"/>
      <w:color w:val="auto"/>
      <w:sz w:val="20"/>
    </w:rPr>
  </w:style>
  <w:style w:type="character" w:customStyle="1" w:styleId="WW8Num60z2">
    <w:name w:val="WW8Num60z2"/>
    <w:rsid w:val="004276F3"/>
  </w:style>
  <w:style w:type="character" w:customStyle="1" w:styleId="WW8Num60z3">
    <w:name w:val="WW8Num60z3"/>
    <w:rsid w:val="004276F3"/>
  </w:style>
  <w:style w:type="character" w:customStyle="1" w:styleId="WW8Num60z4">
    <w:name w:val="WW8Num60z4"/>
    <w:rsid w:val="004276F3"/>
  </w:style>
  <w:style w:type="character" w:customStyle="1" w:styleId="WW8Num60z5">
    <w:name w:val="WW8Num60z5"/>
    <w:rsid w:val="004276F3"/>
  </w:style>
  <w:style w:type="character" w:customStyle="1" w:styleId="WW8Num60z6">
    <w:name w:val="WW8Num60z6"/>
    <w:rsid w:val="004276F3"/>
  </w:style>
  <w:style w:type="character" w:customStyle="1" w:styleId="WW8Num60z7">
    <w:name w:val="WW8Num60z7"/>
    <w:rsid w:val="004276F3"/>
  </w:style>
  <w:style w:type="character" w:customStyle="1" w:styleId="WW8Num60z8">
    <w:name w:val="WW8Num60z8"/>
    <w:rsid w:val="004276F3"/>
  </w:style>
  <w:style w:type="character" w:customStyle="1" w:styleId="WW8Num61z0">
    <w:name w:val="WW8Num61z0"/>
    <w:rsid w:val="004276F3"/>
    <w:rPr>
      <w:rFonts w:ascii="Arial" w:hAnsi="Arial" w:cs="Arial" w:hint="default"/>
      <w:sz w:val="20"/>
      <w:szCs w:val="20"/>
      <w:lang w:eastAsia="ar-SA"/>
    </w:rPr>
  </w:style>
  <w:style w:type="character" w:customStyle="1" w:styleId="WW8Num61z1">
    <w:name w:val="WW8Num61z1"/>
    <w:rsid w:val="004276F3"/>
  </w:style>
  <w:style w:type="character" w:customStyle="1" w:styleId="WW8Num61z2">
    <w:name w:val="WW8Num61z2"/>
    <w:rsid w:val="004276F3"/>
  </w:style>
  <w:style w:type="character" w:customStyle="1" w:styleId="WW8Num61z3">
    <w:name w:val="WW8Num61z3"/>
    <w:rsid w:val="004276F3"/>
  </w:style>
  <w:style w:type="character" w:customStyle="1" w:styleId="WW8Num61z4">
    <w:name w:val="WW8Num61z4"/>
    <w:rsid w:val="004276F3"/>
  </w:style>
  <w:style w:type="character" w:customStyle="1" w:styleId="WW8Num61z5">
    <w:name w:val="WW8Num61z5"/>
    <w:rsid w:val="004276F3"/>
  </w:style>
  <w:style w:type="character" w:customStyle="1" w:styleId="WW8Num61z6">
    <w:name w:val="WW8Num61z6"/>
    <w:rsid w:val="004276F3"/>
  </w:style>
  <w:style w:type="character" w:customStyle="1" w:styleId="WW8Num61z7">
    <w:name w:val="WW8Num61z7"/>
    <w:rsid w:val="004276F3"/>
  </w:style>
  <w:style w:type="character" w:customStyle="1" w:styleId="WW8Num61z8">
    <w:name w:val="WW8Num61z8"/>
    <w:rsid w:val="004276F3"/>
  </w:style>
  <w:style w:type="character" w:customStyle="1" w:styleId="WW8Num62z0">
    <w:name w:val="WW8Num62z0"/>
    <w:rsid w:val="004276F3"/>
    <w:rPr>
      <w:rFonts w:hint="default"/>
      <w:b w:val="0"/>
      <w:strike w:val="0"/>
      <w:dstrike w:val="0"/>
      <w:color w:val="auto"/>
    </w:rPr>
  </w:style>
  <w:style w:type="character" w:customStyle="1" w:styleId="WW8Num62z1">
    <w:name w:val="WW8Num62z1"/>
    <w:rsid w:val="004276F3"/>
  </w:style>
  <w:style w:type="character" w:customStyle="1" w:styleId="WW8Num62z2">
    <w:name w:val="WW8Num62z2"/>
    <w:rsid w:val="004276F3"/>
  </w:style>
  <w:style w:type="character" w:customStyle="1" w:styleId="WW8Num62z3">
    <w:name w:val="WW8Num62z3"/>
    <w:rsid w:val="004276F3"/>
  </w:style>
  <w:style w:type="character" w:customStyle="1" w:styleId="WW8Num62z4">
    <w:name w:val="WW8Num62z4"/>
    <w:rsid w:val="004276F3"/>
  </w:style>
  <w:style w:type="character" w:customStyle="1" w:styleId="WW8Num62z5">
    <w:name w:val="WW8Num62z5"/>
    <w:rsid w:val="004276F3"/>
  </w:style>
  <w:style w:type="character" w:customStyle="1" w:styleId="WW8Num62z6">
    <w:name w:val="WW8Num62z6"/>
    <w:rsid w:val="004276F3"/>
  </w:style>
  <w:style w:type="character" w:customStyle="1" w:styleId="WW8Num62z7">
    <w:name w:val="WW8Num62z7"/>
    <w:rsid w:val="004276F3"/>
  </w:style>
  <w:style w:type="character" w:customStyle="1" w:styleId="WW8Num62z8">
    <w:name w:val="WW8Num62z8"/>
    <w:rsid w:val="004276F3"/>
  </w:style>
  <w:style w:type="character" w:customStyle="1" w:styleId="WW8Num63z0">
    <w:name w:val="WW8Num63z0"/>
    <w:rsid w:val="004276F3"/>
    <w:rPr>
      <w:rFonts w:ascii="Symbol" w:hAnsi="Symbol" w:cs="Symbol" w:hint="default"/>
      <w:sz w:val="20"/>
      <w:szCs w:val="20"/>
    </w:rPr>
  </w:style>
  <w:style w:type="character" w:customStyle="1" w:styleId="WW8Num63z1">
    <w:name w:val="WW8Num63z1"/>
    <w:rsid w:val="004276F3"/>
    <w:rPr>
      <w:rFonts w:ascii="Courier New" w:hAnsi="Courier New" w:cs="Courier New" w:hint="default"/>
    </w:rPr>
  </w:style>
  <w:style w:type="character" w:customStyle="1" w:styleId="WW8Num63z2">
    <w:name w:val="WW8Num63z2"/>
    <w:rsid w:val="004276F3"/>
    <w:rPr>
      <w:rFonts w:ascii="Wingdings" w:hAnsi="Wingdings" w:cs="Wingdings" w:hint="default"/>
    </w:rPr>
  </w:style>
  <w:style w:type="character" w:customStyle="1" w:styleId="WW8Num64z0">
    <w:name w:val="WW8Num64z0"/>
    <w:rsid w:val="004276F3"/>
    <w:rPr>
      <w:color w:val="auto"/>
      <w:sz w:val="20"/>
      <w:szCs w:val="20"/>
    </w:rPr>
  </w:style>
  <w:style w:type="character" w:customStyle="1" w:styleId="WW8Num64z1">
    <w:name w:val="WW8Num64z1"/>
    <w:rsid w:val="004276F3"/>
  </w:style>
  <w:style w:type="character" w:customStyle="1" w:styleId="WW8Num64z2">
    <w:name w:val="WW8Num64z2"/>
    <w:rsid w:val="004276F3"/>
  </w:style>
  <w:style w:type="character" w:customStyle="1" w:styleId="WW8Num64z3">
    <w:name w:val="WW8Num64z3"/>
    <w:rsid w:val="004276F3"/>
    <w:rPr>
      <w:rFonts w:ascii="Arial" w:hAnsi="Arial" w:cs="Arial" w:hint="default"/>
      <w:sz w:val="20"/>
      <w:szCs w:val="20"/>
    </w:rPr>
  </w:style>
  <w:style w:type="character" w:customStyle="1" w:styleId="WW8Num64z4">
    <w:name w:val="WW8Num64z4"/>
    <w:rsid w:val="004276F3"/>
  </w:style>
  <w:style w:type="character" w:customStyle="1" w:styleId="WW8Num64z5">
    <w:name w:val="WW8Num64z5"/>
    <w:rsid w:val="004276F3"/>
  </w:style>
  <w:style w:type="character" w:customStyle="1" w:styleId="WW8Num64z6">
    <w:name w:val="WW8Num64z6"/>
    <w:rsid w:val="004276F3"/>
  </w:style>
  <w:style w:type="character" w:customStyle="1" w:styleId="WW8Num64z7">
    <w:name w:val="WW8Num64z7"/>
    <w:rsid w:val="004276F3"/>
  </w:style>
  <w:style w:type="character" w:customStyle="1" w:styleId="WW8Num64z8">
    <w:name w:val="WW8Num64z8"/>
    <w:rsid w:val="004276F3"/>
  </w:style>
  <w:style w:type="character" w:customStyle="1" w:styleId="WW8Num65z0">
    <w:name w:val="WW8Num65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65z1">
    <w:name w:val="WW8Num65z1"/>
    <w:rsid w:val="004276F3"/>
  </w:style>
  <w:style w:type="character" w:customStyle="1" w:styleId="WW8Num65z2">
    <w:name w:val="WW8Num65z2"/>
    <w:rsid w:val="004276F3"/>
  </w:style>
  <w:style w:type="character" w:customStyle="1" w:styleId="WW8Num65z3">
    <w:name w:val="WW8Num65z3"/>
    <w:rsid w:val="004276F3"/>
  </w:style>
  <w:style w:type="character" w:customStyle="1" w:styleId="WW8Num65z4">
    <w:name w:val="WW8Num65z4"/>
    <w:rsid w:val="004276F3"/>
  </w:style>
  <w:style w:type="character" w:customStyle="1" w:styleId="WW8Num65z5">
    <w:name w:val="WW8Num65z5"/>
    <w:rsid w:val="004276F3"/>
  </w:style>
  <w:style w:type="character" w:customStyle="1" w:styleId="WW8Num65z6">
    <w:name w:val="WW8Num65z6"/>
    <w:rsid w:val="004276F3"/>
  </w:style>
  <w:style w:type="character" w:customStyle="1" w:styleId="WW8Num65z7">
    <w:name w:val="WW8Num65z7"/>
    <w:rsid w:val="004276F3"/>
  </w:style>
  <w:style w:type="character" w:customStyle="1" w:styleId="WW8Num65z8">
    <w:name w:val="WW8Num65z8"/>
    <w:rsid w:val="004276F3"/>
  </w:style>
  <w:style w:type="character" w:customStyle="1" w:styleId="WW8Num66z0">
    <w:name w:val="WW8Num66z0"/>
    <w:rsid w:val="004276F3"/>
    <w:rPr>
      <w:rFonts w:ascii="Arial" w:hAnsi="Arial" w:cs="Arial" w:hint="default"/>
      <w:sz w:val="20"/>
      <w:szCs w:val="20"/>
    </w:rPr>
  </w:style>
  <w:style w:type="character" w:customStyle="1" w:styleId="WW8Num66z1">
    <w:name w:val="WW8Num66z1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66z3">
    <w:name w:val="WW8Num66z3"/>
    <w:rsid w:val="004276F3"/>
  </w:style>
  <w:style w:type="character" w:customStyle="1" w:styleId="WW8Num66z4">
    <w:name w:val="WW8Num66z4"/>
    <w:rsid w:val="004276F3"/>
  </w:style>
  <w:style w:type="character" w:customStyle="1" w:styleId="WW8Num66z5">
    <w:name w:val="WW8Num66z5"/>
    <w:rsid w:val="004276F3"/>
  </w:style>
  <w:style w:type="character" w:customStyle="1" w:styleId="WW8Num66z6">
    <w:name w:val="WW8Num66z6"/>
    <w:rsid w:val="004276F3"/>
  </w:style>
  <w:style w:type="character" w:customStyle="1" w:styleId="WW8Num66z7">
    <w:name w:val="WW8Num66z7"/>
    <w:rsid w:val="004276F3"/>
  </w:style>
  <w:style w:type="character" w:customStyle="1" w:styleId="WW8Num66z8">
    <w:name w:val="WW8Num66z8"/>
    <w:rsid w:val="004276F3"/>
  </w:style>
  <w:style w:type="character" w:customStyle="1" w:styleId="WW8Num67z0">
    <w:name w:val="WW8Num67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67z1">
    <w:name w:val="WW8Num67z1"/>
    <w:rsid w:val="004276F3"/>
  </w:style>
  <w:style w:type="character" w:customStyle="1" w:styleId="WW8Num67z2">
    <w:name w:val="WW8Num67z2"/>
    <w:rsid w:val="004276F3"/>
  </w:style>
  <w:style w:type="character" w:customStyle="1" w:styleId="WW8Num67z3">
    <w:name w:val="WW8Num67z3"/>
    <w:rsid w:val="004276F3"/>
  </w:style>
  <w:style w:type="character" w:customStyle="1" w:styleId="WW8Num67z4">
    <w:name w:val="WW8Num67z4"/>
    <w:rsid w:val="004276F3"/>
  </w:style>
  <w:style w:type="character" w:customStyle="1" w:styleId="WW8Num67z5">
    <w:name w:val="WW8Num67z5"/>
    <w:rsid w:val="004276F3"/>
  </w:style>
  <w:style w:type="character" w:customStyle="1" w:styleId="WW8Num67z6">
    <w:name w:val="WW8Num67z6"/>
    <w:rsid w:val="004276F3"/>
  </w:style>
  <w:style w:type="character" w:customStyle="1" w:styleId="WW8Num67z7">
    <w:name w:val="WW8Num67z7"/>
    <w:rsid w:val="004276F3"/>
  </w:style>
  <w:style w:type="character" w:customStyle="1" w:styleId="WW8Num67z8">
    <w:name w:val="WW8Num67z8"/>
    <w:rsid w:val="004276F3"/>
  </w:style>
  <w:style w:type="character" w:customStyle="1" w:styleId="WW8Num68z0">
    <w:name w:val="WW8Num68z0"/>
    <w:rsid w:val="004276F3"/>
    <w:rPr>
      <w:rFonts w:ascii="Arial" w:eastAsia="ArialNarrow" w:hAnsi="Arial" w:cs="Arial" w:hint="default"/>
      <w:color w:val="auto"/>
      <w:sz w:val="20"/>
      <w:szCs w:val="20"/>
      <w:lang w:eastAsia="en-US"/>
    </w:rPr>
  </w:style>
  <w:style w:type="character" w:customStyle="1" w:styleId="WW8Num68z1">
    <w:name w:val="WW8Num68z1"/>
    <w:rsid w:val="004276F3"/>
  </w:style>
  <w:style w:type="character" w:customStyle="1" w:styleId="WW8Num68z2">
    <w:name w:val="WW8Num68z2"/>
    <w:rsid w:val="004276F3"/>
  </w:style>
  <w:style w:type="character" w:customStyle="1" w:styleId="WW8Num68z3">
    <w:name w:val="WW8Num68z3"/>
    <w:rsid w:val="004276F3"/>
  </w:style>
  <w:style w:type="character" w:customStyle="1" w:styleId="WW8Num68z4">
    <w:name w:val="WW8Num68z4"/>
    <w:rsid w:val="004276F3"/>
  </w:style>
  <w:style w:type="character" w:customStyle="1" w:styleId="WW8Num68z5">
    <w:name w:val="WW8Num68z5"/>
    <w:rsid w:val="004276F3"/>
  </w:style>
  <w:style w:type="character" w:customStyle="1" w:styleId="WW8Num68z6">
    <w:name w:val="WW8Num68z6"/>
    <w:rsid w:val="004276F3"/>
  </w:style>
  <w:style w:type="character" w:customStyle="1" w:styleId="WW8Num68z7">
    <w:name w:val="WW8Num68z7"/>
    <w:rsid w:val="004276F3"/>
  </w:style>
  <w:style w:type="character" w:customStyle="1" w:styleId="WW8Num68z8">
    <w:name w:val="WW8Num68z8"/>
    <w:rsid w:val="004276F3"/>
  </w:style>
  <w:style w:type="character" w:customStyle="1" w:styleId="WW8Num69z0">
    <w:name w:val="WW8Num69z0"/>
    <w:rsid w:val="004276F3"/>
  </w:style>
  <w:style w:type="character" w:customStyle="1" w:styleId="WW8Num69z1">
    <w:name w:val="WW8Num69z1"/>
    <w:rsid w:val="004276F3"/>
  </w:style>
  <w:style w:type="character" w:customStyle="1" w:styleId="WW8Num69z2">
    <w:name w:val="WW8Num69z2"/>
    <w:rsid w:val="004276F3"/>
  </w:style>
  <w:style w:type="character" w:customStyle="1" w:styleId="WW8Num69z3">
    <w:name w:val="WW8Num69z3"/>
    <w:rsid w:val="004276F3"/>
  </w:style>
  <w:style w:type="character" w:customStyle="1" w:styleId="WW8Num69z4">
    <w:name w:val="WW8Num69z4"/>
    <w:rsid w:val="004276F3"/>
  </w:style>
  <w:style w:type="character" w:customStyle="1" w:styleId="WW8Num69z5">
    <w:name w:val="WW8Num69z5"/>
    <w:rsid w:val="004276F3"/>
  </w:style>
  <w:style w:type="character" w:customStyle="1" w:styleId="WW8Num69z6">
    <w:name w:val="WW8Num69z6"/>
    <w:rsid w:val="004276F3"/>
  </w:style>
  <w:style w:type="character" w:customStyle="1" w:styleId="WW8Num69z7">
    <w:name w:val="WW8Num69z7"/>
    <w:rsid w:val="004276F3"/>
  </w:style>
  <w:style w:type="character" w:customStyle="1" w:styleId="WW8Num69z8">
    <w:name w:val="WW8Num69z8"/>
    <w:rsid w:val="004276F3"/>
  </w:style>
  <w:style w:type="character" w:customStyle="1" w:styleId="WW8Num70z0">
    <w:name w:val="WW8Num70z0"/>
    <w:rsid w:val="004276F3"/>
    <w:rPr>
      <w:rFonts w:ascii="Arial" w:hAnsi="Arial" w:cs="Arial" w:hint="default"/>
      <w:sz w:val="20"/>
      <w:szCs w:val="20"/>
    </w:rPr>
  </w:style>
  <w:style w:type="character" w:customStyle="1" w:styleId="WW8Num70z1">
    <w:name w:val="WW8Num70z1"/>
    <w:rsid w:val="004276F3"/>
  </w:style>
  <w:style w:type="character" w:customStyle="1" w:styleId="WW8Num70z2">
    <w:name w:val="WW8Num70z2"/>
    <w:rsid w:val="004276F3"/>
  </w:style>
  <w:style w:type="character" w:customStyle="1" w:styleId="WW8Num70z3">
    <w:name w:val="WW8Num70z3"/>
    <w:rsid w:val="004276F3"/>
  </w:style>
  <w:style w:type="character" w:customStyle="1" w:styleId="WW8Num70z4">
    <w:name w:val="WW8Num70z4"/>
    <w:rsid w:val="004276F3"/>
  </w:style>
  <w:style w:type="character" w:customStyle="1" w:styleId="WW8Num70z5">
    <w:name w:val="WW8Num70z5"/>
    <w:rsid w:val="004276F3"/>
  </w:style>
  <w:style w:type="character" w:customStyle="1" w:styleId="WW8Num70z6">
    <w:name w:val="WW8Num70z6"/>
    <w:rsid w:val="004276F3"/>
  </w:style>
  <w:style w:type="character" w:customStyle="1" w:styleId="WW8Num70z7">
    <w:name w:val="WW8Num70z7"/>
    <w:rsid w:val="004276F3"/>
  </w:style>
  <w:style w:type="character" w:customStyle="1" w:styleId="WW8Num70z8">
    <w:name w:val="WW8Num70z8"/>
    <w:rsid w:val="004276F3"/>
  </w:style>
  <w:style w:type="character" w:customStyle="1" w:styleId="WW8Num71z0">
    <w:name w:val="WW8Num71z0"/>
    <w:rsid w:val="004276F3"/>
    <w:rPr>
      <w:rFonts w:ascii="Symbol" w:hAnsi="Symbol" w:cs="Symbol" w:hint="default"/>
      <w:color w:val="auto"/>
      <w:sz w:val="22"/>
    </w:rPr>
  </w:style>
  <w:style w:type="character" w:customStyle="1" w:styleId="WW8Num71z1">
    <w:name w:val="WW8Num71z1"/>
    <w:rsid w:val="004276F3"/>
    <w:rPr>
      <w:rFonts w:hint="default"/>
      <w:color w:val="auto"/>
      <w:sz w:val="20"/>
      <w:szCs w:val="20"/>
    </w:rPr>
  </w:style>
  <w:style w:type="character" w:customStyle="1" w:styleId="WW8Num71z2">
    <w:name w:val="WW8Num71z2"/>
    <w:rsid w:val="004276F3"/>
    <w:rPr>
      <w:rFonts w:ascii="Wingdings" w:hAnsi="Wingdings" w:cs="Wingdings" w:hint="default"/>
    </w:rPr>
  </w:style>
  <w:style w:type="character" w:customStyle="1" w:styleId="WW8Num71z3">
    <w:name w:val="WW8Num71z3"/>
    <w:rsid w:val="004276F3"/>
    <w:rPr>
      <w:rFonts w:ascii="Symbol" w:hAnsi="Symbol" w:cs="Symbol" w:hint="default"/>
    </w:rPr>
  </w:style>
  <w:style w:type="character" w:customStyle="1" w:styleId="WW8Num71z4">
    <w:name w:val="WW8Num71z4"/>
    <w:rsid w:val="004276F3"/>
    <w:rPr>
      <w:rFonts w:ascii="Courier New" w:hAnsi="Courier New" w:cs="Courier New" w:hint="default"/>
    </w:rPr>
  </w:style>
  <w:style w:type="character" w:customStyle="1" w:styleId="WW8Num72z0">
    <w:name w:val="WW8Num72z0"/>
    <w:rsid w:val="004276F3"/>
    <w:rPr>
      <w:rFonts w:ascii="Arial" w:hAnsi="Arial" w:cs="Arial" w:hint="default"/>
      <w:color w:val="auto"/>
      <w:sz w:val="20"/>
      <w:szCs w:val="20"/>
    </w:rPr>
  </w:style>
  <w:style w:type="character" w:customStyle="1" w:styleId="WW8Num72z1">
    <w:name w:val="WW8Num72z1"/>
    <w:rsid w:val="004276F3"/>
  </w:style>
  <w:style w:type="character" w:customStyle="1" w:styleId="WW8Num72z2">
    <w:name w:val="WW8Num72z2"/>
    <w:rsid w:val="004276F3"/>
  </w:style>
  <w:style w:type="character" w:customStyle="1" w:styleId="WW8Num72z3">
    <w:name w:val="WW8Num72z3"/>
    <w:rsid w:val="004276F3"/>
  </w:style>
  <w:style w:type="character" w:customStyle="1" w:styleId="WW8Num72z4">
    <w:name w:val="WW8Num72z4"/>
    <w:rsid w:val="004276F3"/>
  </w:style>
  <w:style w:type="character" w:customStyle="1" w:styleId="WW8Num72z5">
    <w:name w:val="WW8Num72z5"/>
    <w:rsid w:val="004276F3"/>
  </w:style>
  <w:style w:type="character" w:customStyle="1" w:styleId="WW8Num72z6">
    <w:name w:val="WW8Num72z6"/>
    <w:rsid w:val="004276F3"/>
  </w:style>
  <w:style w:type="character" w:customStyle="1" w:styleId="WW8Num72z7">
    <w:name w:val="WW8Num72z7"/>
    <w:rsid w:val="004276F3"/>
  </w:style>
  <w:style w:type="character" w:customStyle="1" w:styleId="WW8Num72z8">
    <w:name w:val="WW8Num72z8"/>
    <w:rsid w:val="004276F3"/>
  </w:style>
  <w:style w:type="character" w:customStyle="1" w:styleId="WW8Num73z0">
    <w:name w:val="WW8Num73z0"/>
    <w:rsid w:val="004276F3"/>
    <w:rPr>
      <w:rFonts w:ascii="Arial" w:hAnsi="Arial" w:cs="Arial" w:hint="default"/>
      <w:b w:val="0"/>
      <w:color w:val="auto"/>
      <w:sz w:val="20"/>
      <w:szCs w:val="20"/>
    </w:rPr>
  </w:style>
  <w:style w:type="character" w:customStyle="1" w:styleId="WW8Num73z1">
    <w:name w:val="WW8Num73z1"/>
    <w:rsid w:val="004276F3"/>
  </w:style>
  <w:style w:type="character" w:customStyle="1" w:styleId="WW8Num73z2">
    <w:name w:val="WW8Num73z2"/>
    <w:rsid w:val="004276F3"/>
  </w:style>
  <w:style w:type="character" w:customStyle="1" w:styleId="WW8Num73z3">
    <w:name w:val="WW8Num73z3"/>
    <w:rsid w:val="004276F3"/>
  </w:style>
  <w:style w:type="character" w:customStyle="1" w:styleId="WW8Num73z4">
    <w:name w:val="WW8Num73z4"/>
    <w:rsid w:val="004276F3"/>
  </w:style>
  <w:style w:type="character" w:customStyle="1" w:styleId="WW8Num73z5">
    <w:name w:val="WW8Num73z5"/>
    <w:rsid w:val="004276F3"/>
  </w:style>
  <w:style w:type="character" w:customStyle="1" w:styleId="WW8Num73z6">
    <w:name w:val="WW8Num73z6"/>
    <w:rsid w:val="004276F3"/>
  </w:style>
  <w:style w:type="character" w:customStyle="1" w:styleId="WW8Num73z7">
    <w:name w:val="WW8Num73z7"/>
    <w:rsid w:val="004276F3"/>
  </w:style>
  <w:style w:type="character" w:customStyle="1" w:styleId="WW8Num73z8">
    <w:name w:val="WW8Num73z8"/>
    <w:rsid w:val="004276F3"/>
  </w:style>
  <w:style w:type="character" w:customStyle="1" w:styleId="Domylnaczcionkaakapitu1">
    <w:name w:val="Domyślna czcionka akapitu1"/>
    <w:rsid w:val="004276F3"/>
  </w:style>
  <w:style w:type="character" w:customStyle="1" w:styleId="Znakiprzypiswkocowych">
    <w:name w:val="Znaki przypisów końcowych"/>
    <w:rsid w:val="004276F3"/>
    <w:rPr>
      <w:vertAlign w:val="superscript"/>
    </w:rPr>
  </w:style>
  <w:style w:type="character" w:customStyle="1" w:styleId="key1">
    <w:name w:val="key1"/>
    <w:rsid w:val="004276F3"/>
    <w:rPr>
      <w:b w:val="0"/>
      <w:bCs w:val="0"/>
      <w:color w:val="333333"/>
      <w:u w:val="single"/>
    </w:rPr>
  </w:style>
  <w:style w:type="character" w:styleId="Numerstrony">
    <w:name w:val="page number"/>
    <w:basedOn w:val="Domylnaczcionkaakapitu1"/>
    <w:rsid w:val="004276F3"/>
  </w:style>
  <w:style w:type="character" w:customStyle="1" w:styleId="ZwykytekstZnak">
    <w:name w:val="Zwykły tekst Znak"/>
    <w:rsid w:val="004276F3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rsid w:val="004276F3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Lista">
    <w:name w:val="List"/>
    <w:basedOn w:val="Tekstpodstawowy"/>
    <w:rsid w:val="004276F3"/>
    <w:pPr>
      <w:suppressAutoHyphens/>
    </w:pPr>
    <w:rPr>
      <w:rFonts w:cs="Arial"/>
      <w:lang w:eastAsia="zh-CN"/>
    </w:rPr>
  </w:style>
  <w:style w:type="paragraph" w:styleId="Legenda">
    <w:name w:val="caption"/>
    <w:basedOn w:val="Normalny"/>
    <w:qFormat/>
    <w:rsid w:val="004276F3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4276F3"/>
    <w:pPr>
      <w:suppressLineNumbers/>
      <w:suppressAutoHyphens/>
    </w:pPr>
    <w:rPr>
      <w:rFonts w:cs="Arial"/>
      <w:lang w:eastAsia="zh-CN"/>
    </w:rPr>
  </w:style>
  <w:style w:type="paragraph" w:customStyle="1" w:styleId="Tekstpodstawowy31">
    <w:name w:val="Tekst podstawowy 31"/>
    <w:basedOn w:val="Normalny"/>
    <w:rsid w:val="004276F3"/>
    <w:pPr>
      <w:suppressAutoHyphens/>
      <w:jc w:val="both"/>
    </w:pPr>
    <w:rPr>
      <w:i/>
      <w:lang w:eastAsia="zh-CN"/>
    </w:rPr>
  </w:style>
  <w:style w:type="paragraph" w:customStyle="1" w:styleId="Tekstpodstawowywcity31">
    <w:name w:val="Tekst podstawowy wcięty 31"/>
    <w:basedOn w:val="Normalny"/>
    <w:rsid w:val="004276F3"/>
    <w:pPr>
      <w:suppressAutoHyphens/>
      <w:ind w:left="360" w:hanging="360"/>
      <w:jc w:val="both"/>
    </w:pPr>
    <w:rPr>
      <w:sz w:val="24"/>
      <w:lang w:eastAsia="zh-CN"/>
    </w:rPr>
  </w:style>
  <w:style w:type="paragraph" w:customStyle="1" w:styleId="Tekstpodstawowy32">
    <w:name w:val="Tekst podstawowy 32"/>
    <w:basedOn w:val="Normalny"/>
    <w:rsid w:val="004276F3"/>
    <w:pPr>
      <w:suppressAutoHyphens/>
      <w:jc w:val="both"/>
    </w:pPr>
    <w:rPr>
      <w:b/>
      <w:sz w:val="24"/>
      <w:lang w:eastAsia="zh-CN"/>
    </w:rPr>
  </w:style>
  <w:style w:type="paragraph" w:customStyle="1" w:styleId="Tekstpodstawowy210">
    <w:name w:val="Tekst podstawowy 21"/>
    <w:basedOn w:val="Normalny"/>
    <w:rsid w:val="004276F3"/>
    <w:pPr>
      <w:suppressAutoHyphens/>
      <w:spacing w:after="120" w:line="480" w:lineRule="auto"/>
    </w:pPr>
    <w:rPr>
      <w:sz w:val="24"/>
      <w:lang w:eastAsia="zh-CN"/>
    </w:rPr>
  </w:style>
  <w:style w:type="paragraph" w:customStyle="1" w:styleId="Tekstpodstawowywcity21">
    <w:name w:val="Tekst podstawowy wcięty 21"/>
    <w:basedOn w:val="Normalny"/>
    <w:rsid w:val="004276F3"/>
    <w:pPr>
      <w:suppressAutoHyphens/>
      <w:ind w:left="142" w:hanging="142"/>
      <w:jc w:val="both"/>
    </w:pPr>
    <w:rPr>
      <w:lang w:eastAsia="zh-CN"/>
    </w:rPr>
  </w:style>
  <w:style w:type="paragraph" w:customStyle="1" w:styleId="Tekstkomentarza1">
    <w:name w:val="Tekst komentarza1"/>
    <w:basedOn w:val="Normalny"/>
    <w:rsid w:val="004276F3"/>
    <w:pPr>
      <w:suppressAutoHyphens/>
      <w:overflowPunct w:val="0"/>
      <w:autoSpaceDE w:val="0"/>
    </w:pPr>
    <w:rPr>
      <w:lang w:eastAsia="zh-CN"/>
    </w:rPr>
  </w:style>
  <w:style w:type="paragraph" w:customStyle="1" w:styleId="default0">
    <w:name w:val="default"/>
    <w:basedOn w:val="Normalny"/>
    <w:rsid w:val="004276F3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4276F3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Zawartoramki">
    <w:name w:val="Zawartość ramki"/>
    <w:basedOn w:val="Normalny"/>
    <w:rsid w:val="004276F3"/>
    <w:pPr>
      <w:suppressAutoHyphens/>
    </w:pPr>
    <w:rPr>
      <w:lang w:eastAsia="zh-CN"/>
    </w:rPr>
  </w:style>
  <w:style w:type="character" w:styleId="Odwoaniedokomentarza">
    <w:name w:val="annotation reference"/>
    <w:uiPriority w:val="99"/>
    <w:unhideWhenUsed/>
    <w:rsid w:val="0042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6F3"/>
    <w:pPr>
      <w:suppressAutoHyphens/>
    </w:pPr>
    <w:rPr>
      <w:lang w:eastAsia="zh-CN"/>
    </w:rPr>
  </w:style>
  <w:style w:type="character" w:customStyle="1" w:styleId="TekstkomentarzaZnak">
    <w:name w:val="Tekst komentarza Znak"/>
    <w:link w:val="Tekstkomentarza"/>
    <w:uiPriority w:val="99"/>
    <w:rsid w:val="004276F3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76F3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276F3"/>
    <w:rPr>
      <w:b/>
      <w:bCs/>
      <w:lang w:eastAsia="zh-CN"/>
    </w:rPr>
  </w:style>
  <w:style w:type="paragraph" w:styleId="Tekstpodstawowy2">
    <w:name w:val="Body Text 2"/>
    <w:basedOn w:val="Normalny"/>
    <w:link w:val="Tekstpodstawowy2Znak1"/>
    <w:uiPriority w:val="99"/>
    <w:unhideWhenUsed/>
    <w:rsid w:val="00E35672"/>
    <w:pPr>
      <w:suppressAutoHyphens/>
      <w:spacing w:after="120" w:line="480" w:lineRule="auto"/>
    </w:pPr>
    <w:rPr>
      <w:lang w:val="x-none" w:eastAsia="zh-CN"/>
    </w:rPr>
  </w:style>
  <w:style w:type="character" w:customStyle="1" w:styleId="Tekstpodstawowy2Znak">
    <w:name w:val="Tekst podstawowy 2 Znak"/>
    <w:basedOn w:val="Domylnaczcionkaakapitu"/>
    <w:rsid w:val="00E35672"/>
  </w:style>
  <w:style w:type="character" w:customStyle="1" w:styleId="Tekstpodstawowy2Znak1">
    <w:name w:val="Tekst podstawowy 2 Znak1"/>
    <w:link w:val="Tekstpodstawowy2"/>
    <w:uiPriority w:val="99"/>
    <w:rsid w:val="00E35672"/>
    <w:rPr>
      <w:lang w:val="x-none" w:eastAsia="zh-CN"/>
    </w:rPr>
  </w:style>
  <w:style w:type="paragraph" w:customStyle="1" w:styleId="Tekstpodstawowy22">
    <w:name w:val="Tekst podstawowy 22"/>
    <w:basedOn w:val="Normalny"/>
    <w:rsid w:val="00071715"/>
    <w:pPr>
      <w:suppressAutoHyphens/>
      <w:spacing w:after="120" w:line="480" w:lineRule="auto"/>
    </w:pPr>
    <w:rPr>
      <w:lang w:eastAsia="zh-CN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9F5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0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00A6D18616E841B5492A76FFF2F4C1" ma:contentTypeVersion="14" ma:contentTypeDescription="Utwórz nowy dokument." ma:contentTypeScope="" ma:versionID="5a765b0dd40c33d8b3c92d36e5513815">
  <xsd:schema xmlns:xsd="http://www.w3.org/2001/XMLSchema" xmlns:xs="http://www.w3.org/2001/XMLSchema" xmlns:p="http://schemas.microsoft.com/office/2006/metadata/properties" xmlns:ns2="5aef7054-e549-4e0b-9f6e-5e7680b59dd4" xmlns:ns3="6da8ed13-914e-4b6f-9542-ce13d2fcacf0" targetNamespace="http://schemas.microsoft.com/office/2006/metadata/properties" ma:root="true" ma:fieldsID="b5c6d1e11d68f9ec7c308fa11d47f8f5" ns2:_="" ns3:_="">
    <xsd:import namespace="5aef7054-e549-4e0b-9f6e-5e7680b59dd4"/>
    <xsd:import namespace="6da8ed13-914e-4b6f-9542-ce13d2fcac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f7054-e549-4e0b-9f6e-5e7680b59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ffe7d194-26fa-4237-b284-5a8b52ea95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8ed13-914e-4b6f-9542-ce13d2fcacf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1503bec-c63b-45b9-96d8-48b9f1863fc5}" ma:internalName="TaxCatchAll" ma:showField="CatchAllData" ma:web="6da8ed13-914e-4b6f-9542-ce13d2fca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a8ed13-914e-4b6f-9542-ce13d2fcacf0" xsi:nil="true"/>
    <lcf76f155ced4ddcb4097134ff3c332f xmlns="5aef7054-e549-4e0b-9f6e-5e7680b59d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FE7CC2-BBF8-4527-B248-1D0B15C18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f7054-e549-4e0b-9f6e-5e7680b59dd4"/>
    <ds:schemaRef ds:uri="6da8ed13-914e-4b6f-9542-ce13d2fcac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ABAE53-DC86-44D1-AF6D-9197C2AE74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B4E98-34F1-4FD1-BC61-DFCE8D24AE23}">
  <ds:schemaRefs>
    <ds:schemaRef ds:uri="http://schemas.microsoft.com/office/2006/metadata/properties"/>
    <ds:schemaRef ds:uri="http://schemas.microsoft.com/office/infopath/2007/PartnerControls"/>
    <ds:schemaRef ds:uri="6da8ed13-914e-4b6f-9542-ce13d2fcacf0"/>
    <ds:schemaRef ds:uri="5aef7054-e549-4e0b-9f6e-5e7680b59dd4"/>
  </ds:schemaRefs>
</ds:datastoreItem>
</file>

<file path=customXml/itemProps4.xml><?xml version="1.0" encoding="utf-8"?>
<ds:datastoreItem xmlns:ds="http://schemas.openxmlformats.org/officeDocument/2006/customXml" ds:itemID="{87C0E3E6-B8AE-4430-AA4D-844BD0452D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DOS 340-6/11</vt:lpstr>
    </vt:vector>
  </TitlesOfParts>
  <Company>BBOSIR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DOS 340-6/11</dc:title>
  <dc:subject/>
  <dc:creator>Agnieszka</dc:creator>
  <cp:keywords/>
  <dc:description/>
  <cp:lastModifiedBy>Mosir Mosir</cp:lastModifiedBy>
  <cp:revision>7</cp:revision>
  <cp:lastPrinted>2021-05-06T06:34:00Z</cp:lastPrinted>
  <dcterms:created xsi:type="dcterms:W3CDTF">2024-04-03T09:19:00Z</dcterms:created>
  <dcterms:modified xsi:type="dcterms:W3CDTF">2024-10-22T07:54:00Z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0x0101004A00A6D18616E841B5492A76FFF2F4C1</vt:lpwstr>
  </property>
  <property fmtid="{D5CDD505-2E9C-101B-9397-08002B2CF9AE}" pid="3" name="MediaServiceImageTags">
    <vt:lpwstr/>
  </property>
</Properties>
</file>