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39C3CE6" w14:textId="755D6F0C" w:rsidR="00916821" w:rsidRPr="00913A28" w:rsidRDefault="00916821" w:rsidP="00913A2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BD94315" w14:textId="10780D7B" w:rsidR="004E0C25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A9D17E" w14:textId="0E750EA3" w:rsidR="00D45F62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 ………………………………</w:t>
      </w:r>
    </w:p>
    <w:p w14:paraId="3BBF33B2" w14:textId="077A9913" w:rsidR="00D45F62" w:rsidRPr="002E64B8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 …………………………</w:t>
      </w:r>
    </w:p>
    <w:p w14:paraId="41BB00EB" w14:textId="0ED8CDCF" w:rsidR="000E1C61" w:rsidRPr="002E64B8" w:rsidRDefault="00826760" w:rsidP="00913A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</w:t>
      </w:r>
      <w:r w:rsidR="00913A28">
        <w:rPr>
          <w:rFonts w:ascii="Cambria" w:hAnsi="Cambria" w:cs="Arial"/>
          <w:bCs/>
          <w:sz w:val="22"/>
          <w:szCs w:val="22"/>
        </w:rPr>
        <w:t>)</w:t>
      </w:r>
    </w:p>
    <w:p w14:paraId="74C77C2F" w14:textId="7B217CAB" w:rsidR="00916821" w:rsidRPr="002E64B8" w:rsidRDefault="000E1C61" w:rsidP="00BB1D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3F40A9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D16D7" w14:textId="07A2F0A2" w:rsidR="000E1C61" w:rsidRPr="002E64B8" w:rsidRDefault="00916821" w:rsidP="00BB1DE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ED20980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AC353B6" w14:textId="2595B16A" w:rsidR="005F634C" w:rsidRPr="00C46CD3" w:rsidRDefault="005F634C" w:rsidP="005F634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46CD3">
        <w:rPr>
          <w:rFonts w:ascii="Cambria" w:hAnsi="Cambria" w:cs="Arial"/>
          <w:b/>
          <w:sz w:val="22"/>
          <w:szCs w:val="22"/>
        </w:rPr>
        <w:t xml:space="preserve">Nadleśnictwo </w:t>
      </w:r>
      <w:r w:rsidR="002701F3">
        <w:rPr>
          <w:rFonts w:ascii="Cambria" w:hAnsi="Cambria" w:cs="Arial"/>
          <w:b/>
          <w:sz w:val="22"/>
          <w:szCs w:val="22"/>
        </w:rPr>
        <w:t>Skrwilno</w:t>
      </w:r>
    </w:p>
    <w:p w14:paraId="026F294A" w14:textId="1957E107" w:rsidR="00916821" w:rsidRDefault="005F634C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</w:t>
      </w:r>
      <w:r w:rsidR="002701F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2701F3">
        <w:rPr>
          <w:rFonts w:ascii="Cambria" w:hAnsi="Cambria" w:cs="Arial"/>
          <w:b/>
          <w:bCs/>
          <w:sz w:val="22"/>
          <w:szCs w:val="22"/>
        </w:rPr>
        <w:t>87-510 Skrwilno</w:t>
      </w:r>
    </w:p>
    <w:p w14:paraId="5B608855" w14:textId="77777777" w:rsidR="002701F3" w:rsidRPr="002E64B8" w:rsidRDefault="002701F3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74EDD2" w14:textId="1195C885" w:rsidR="002F6BEE" w:rsidRPr="00913A28" w:rsidRDefault="00916821" w:rsidP="002F6BEE">
      <w:pPr>
        <w:pStyle w:val="Akapitzlist"/>
        <w:numPr>
          <w:ilvl w:val="0"/>
          <w:numId w:val="135"/>
        </w:num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  <w:r w:rsidRPr="002701F3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2701F3">
        <w:rPr>
          <w:rFonts w:ascii="Cambria" w:hAnsi="Cambria" w:cs="Arial"/>
          <w:bCs/>
          <w:sz w:val="22"/>
          <w:szCs w:val="22"/>
        </w:rPr>
        <w:t>postępowaniu</w:t>
      </w:r>
      <w:r w:rsidR="00826760" w:rsidRPr="002701F3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A82839" w:rsidRPr="002701F3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2701F3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DE164B">
        <w:rPr>
          <w:rFonts w:ascii="Cambria" w:hAnsi="Cambria" w:cs="Arial"/>
          <w:bCs/>
          <w:sz w:val="22"/>
          <w:szCs w:val="22"/>
        </w:rPr>
        <w:t>I</w:t>
      </w:r>
      <w:r w:rsidR="00155E84" w:rsidRPr="002701F3">
        <w:rPr>
          <w:rFonts w:ascii="Cambria" w:hAnsi="Cambria" w:cs="Arial"/>
          <w:bCs/>
          <w:sz w:val="22"/>
          <w:szCs w:val="22"/>
        </w:rPr>
        <w:t xml:space="preserve">I) </w:t>
      </w:r>
      <w:r w:rsidR="005F634C" w:rsidRPr="002701F3">
        <w:rPr>
          <w:rFonts w:ascii="Cambria" w:hAnsi="Cambria" w:cs="Arial"/>
          <w:bCs/>
          <w:sz w:val="22"/>
          <w:szCs w:val="22"/>
        </w:rPr>
        <w:t>pn.</w:t>
      </w:r>
      <w:r w:rsidR="00155E84" w:rsidRPr="002701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701F3" w:rsidRPr="002701F3">
        <w:rPr>
          <w:rFonts w:ascii="Cambria" w:hAnsi="Cambria" w:cs="Arial"/>
          <w:b/>
          <w:bCs/>
          <w:sz w:val="22"/>
          <w:szCs w:val="22"/>
        </w:rPr>
        <w:t xml:space="preserve">: </w:t>
      </w:r>
      <w:r w:rsidR="00144F74" w:rsidRPr="00144F74">
        <w:rPr>
          <w:rFonts w:ascii="Cambria" w:hAnsi="Cambria" w:cs="Arial"/>
          <w:b/>
          <w:bCs/>
          <w:sz w:val="22"/>
          <w:szCs w:val="22"/>
        </w:rPr>
        <w:t xml:space="preserve">,,Zakup kruszywa do budowy drogi w Leśnictwie Kłuśno nr L12160024” </w:t>
      </w:r>
      <w:r w:rsidR="00144F7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>S.270.1.</w:t>
      </w:r>
      <w:r w:rsidR="00144F74">
        <w:rPr>
          <w:rFonts w:ascii="Cambria" w:eastAsia="Calibri" w:hAnsi="Cambria" w:cs="Arial"/>
          <w:b/>
          <w:sz w:val="24"/>
          <w:szCs w:val="24"/>
          <w:lang w:eastAsia="en-US"/>
        </w:rPr>
        <w:t>5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>.202</w:t>
      </w:r>
      <w:r w:rsidR="00303239">
        <w:rPr>
          <w:rFonts w:ascii="Cambria" w:eastAsia="Calibri" w:hAnsi="Cambria" w:cs="Arial"/>
          <w:b/>
          <w:sz w:val="24"/>
          <w:szCs w:val="24"/>
          <w:lang w:eastAsia="en-US"/>
        </w:rPr>
        <w:t>4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 xml:space="preserve"> </w:t>
      </w:r>
      <w:r w:rsidRPr="002701F3">
        <w:rPr>
          <w:rFonts w:ascii="Cambria" w:hAnsi="Cambria" w:cs="Arial"/>
          <w:bCs/>
          <w:sz w:val="22"/>
          <w:szCs w:val="22"/>
        </w:rPr>
        <w:t>składamy niniejszym ofertę</w:t>
      </w:r>
      <w:r w:rsidR="002701F3" w:rsidRPr="002701F3">
        <w:rPr>
          <w:rFonts w:ascii="Cambria" w:hAnsi="Cambria" w:cs="Arial"/>
          <w:bCs/>
          <w:sz w:val="22"/>
          <w:szCs w:val="22"/>
        </w:rPr>
        <w:t xml:space="preserve"> (</w:t>
      </w:r>
      <w:r w:rsidR="002701F3">
        <w:rPr>
          <w:rFonts w:ascii="Cambria" w:hAnsi="Cambria" w:cs="Arial"/>
          <w:bCs/>
          <w:sz w:val="22"/>
          <w:szCs w:val="22"/>
        </w:rPr>
        <w:t>*</w:t>
      </w:r>
      <w:r w:rsidR="002701F3" w:rsidRPr="002701F3">
        <w:rPr>
          <w:rFonts w:ascii="Cambria" w:hAnsi="Cambria" w:cs="Arial"/>
          <w:bCs/>
          <w:sz w:val="22"/>
          <w:szCs w:val="22"/>
        </w:rPr>
        <w:t>wykonawca wypełnia część na którą składa ofertę)</w:t>
      </w:r>
      <w:r w:rsidR="00D733FC">
        <w:rPr>
          <w:rFonts w:ascii="Cambria" w:hAnsi="Cambria" w:cs="Arial"/>
          <w:bCs/>
          <w:sz w:val="22"/>
          <w:szCs w:val="22"/>
        </w:rPr>
        <w:t xml:space="preserve"> na część zamówienia nr 1 / nr 2</w:t>
      </w:r>
      <w:r w:rsidR="00913A28">
        <w:rPr>
          <w:rFonts w:ascii="Cambria" w:hAnsi="Cambria" w:cs="Arial"/>
          <w:bCs/>
          <w:sz w:val="22"/>
          <w:szCs w:val="22"/>
        </w:rPr>
        <w:t xml:space="preserve"> /nr 3 </w:t>
      </w:r>
      <w:r w:rsidR="00D733FC">
        <w:rPr>
          <w:rFonts w:ascii="Cambria" w:hAnsi="Cambria" w:cs="Arial"/>
          <w:bCs/>
          <w:sz w:val="22"/>
          <w:szCs w:val="22"/>
        </w:rPr>
        <w:t>*</w:t>
      </w:r>
      <w:r w:rsidRPr="002701F3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2701F3" w:rsidRPr="002701F3" w14:paraId="3B2FE809" w14:textId="77777777" w:rsidTr="00600907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453C" w14:textId="28FA7183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Cześć zamówienia nr 1</w:t>
            </w:r>
            <w:r w:rsidR="00BF449C" w:rsidRPr="00BF449C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2701F3" w:rsidRPr="002701F3" w14:paraId="488E2EED" w14:textId="77777777" w:rsidTr="00600907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87EC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bookmarkStart w:id="0" w:name="_Hlk486327579"/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3CBA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9D2A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15D2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F0A9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2701F3" w:rsidRPr="002701F3" w14:paraId="6A1BD76E" w14:textId="77777777" w:rsidTr="00600907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2865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6C8D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5077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9A6CC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911C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2701F3" w:rsidRPr="002701F3" w14:paraId="4455281E" w14:textId="77777777" w:rsidTr="00600907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541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F6D7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2FB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1EF5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CDF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bookmarkEnd w:id="0"/>
    </w:tbl>
    <w:p w14:paraId="5E9A3D19" w14:textId="77777777" w:rsidR="002F6BEE" w:rsidRDefault="002F6BEE" w:rsidP="00BB1DE9">
      <w:pPr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2701F3" w:rsidRPr="002701F3" w14:paraId="56E4877E" w14:textId="77777777" w:rsidTr="00600907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51A8" w14:textId="4EB8A9C6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 xml:space="preserve">Cześć zamówienia nr </w:t>
            </w:r>
            <w:r w:rsidRPr="00BF449C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2701F3" w:rsidRPr="002701F3" w14:paraId="59D64061" w14:textId="77777777" w:rsidTr="00600907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C5CA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A821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DA58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15270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5ED1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2701F3" w:rsidRPr="002701F3" w14:paraId="3436208E" w14:textId="77777777" w:rsidTr="00600907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BBE2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7D21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4564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FBE1C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F52A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2701F3" w:rsidRPr="002701F3" w14:paraId="670E8541" w14:textId="77777777" w:rsidTr="00600907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A854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4F98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5315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36CD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3F13" w14:textId="77777777" w:rsidR="002701F3" w:rsidRPr="002701F3" w:rsidRDefault="002701F3" w:rsidP="00BB1DE9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120993F7" w14:textId="5896259E" w:rsidR="002F6BEE" w:rsidRPr="00913A28" w:rsidRDefault="002F6BEE" w:rsidP="00913A28">
      <w:pPr>
        <w:pStyle w:val="Akapitzlist"/>
        <w:spacing w:before="240"/>
        <w:jc w:val="both"/>
        <w:rPr>
          <w:rFonts w:ascii="Cambria" w:hAnsi="Cambria" w:cs="Arial"/>
          <w:bCs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439"/>
        <w:gridCol w:w="2017"/>
        <w:gridCol w:w="1952"/>
        <w:gridCol w:w="2021"/>
      </w:tblGrid>
      <w:tr w:rsidR="00913A28" w:rsidRPr="002701F3" w14:paraId="50B9CEE8" w14:textId="77777777" w:rsidTr="00B13F43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BE21" w14:textId="1C99CC2C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 xml:space="preserve">Cześć zamówienia nr </w:t>
            </w:r>
            <w:r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913A28" w:rsidRPr="002701F3" w14:paraId="79E35C3A" w14:textId="77777777" w:rsidTr="00B13F43">
        <w:trPr>
          <w:trHeight w:val="5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68BC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AE97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BCD5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43063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2D4A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Cs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913A28" w:rsidRPr="002701F3" w14:paraId="507B4EA5" w14:textId="77777777" w:rsidTr="00B13F43">
        <w:trPr>
          <w:trHeight w:val="225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1016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EEF0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9F3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C42B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9E1C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913A28" w:rsidRPr="002701F3" w14:paraId="05D051A3" w14:textId="77777777" w:rsidTr="00B13F43">
        <w:trPr>
          <w:trHeight w:val="854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EBCE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0BD5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2701F3">
              <w:rPr>
                <w:rFonts w:ascii="Cambria" w:hAnsi="Cambria" w:cs="Arial"/>
                <w:b/>
                <w:sz w:val="22"/>
                <w:szCs w:val="22"/>
                <w:u w:val="single"/>
                <w:lang w:eastAsia="pl-PL"/>
              </w:rPr>
              <w:t>Cena za całość</w:t>
            </w:r>
            <w:r w:rsidRPr="002701F3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 przedmiotu zamówienia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EDF4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E81FB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59F1" w14:textId="77777777" w:rsidR="00913A28" w:rsidRPr="002701F3" w:rsidRDefault="00913A28" w:rsidP="00B13F43">
            <w:pPr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3AFA4441" w14:textId="77777777" w:rsidR="004639C8" w:rsidRPr="004639C8" w:rsidRDefault="00D733FC" w:rsidP="004639C8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D733FC">
        <w:rPr>
          <w:rFonts w:ascii="Cambria" w:hAnsi="Cambria" w:cs="Arial"/>
          <w:bCs/>
          <w:sz w:val="18"/>
          <w:szCs w:val="22"/>
        </w:rPr>
        <w:t>*należy wybrać, na którą z częśc</w:t>
      </w:r>
      <w:r w:rsidR="00CB5F49">
        <w:rPr>
          <w:rFonts w:ascii="Cambria" w:hAnsi="Cambria" w:cs="Arial"/>
          <w:bCs/>
          <w:sz w:val="18"/>
          <w:szCs w:val="22"/>
        </w:rPr>
        <w:t xml:space="preserve">i zamówienia składa jest oferta, a </w:t>
      </w:r>
      <w:r w:rsidRPr="00D733FC">
        <w:rPr>
          <w:rFonts w:ascii="Cambria" w:hAnsi="Cambria" w:cs="Arial"/>
          <w:bCs/>
          <w:sz w:val="18"/>
          <w:szCs w:val="22"/>
        </w:rPr>
        <w:t>niepotrzebne skreśli</w:t>
      </w:r>
      <w:r>
        <w:rPr>
          <w:rFonts w:ascii="Cambria" w:hAnsi="Cambria" w:cs="Arial"/>
          <w:bCs/>
          <w:sz w:val="18"/>
          <w:szCs w:val="22"/>
        </w:rPr>
        <w:t>ć</w:t>
      </w:r>
    </w:p>
    <w:p w14:paraId="7AF67A8C" w14:textId="52FFD0CE" w:rsidR="002701F3" w:rsidRPr="00F67899" w:rsidRDefault="00916821" w:rsidP="00F67899">
      <w:pPr>
        <w:pStyle w:val="Akapitzlist"/>
        <w:numPr>
          <w:ilvl w:val="0"/>
          <w:numId w:val="135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F67899">
        <w:rPr>
          <w:rFonts w:ascii="Cambria" w:hAnsi="Cambria" w:cs="Arial"/>
          <w:bCs/>
          <w:sz w:val="22"/>
          <w:szCs w:val="22"/>
        </w:rPr>
        <w:lastRenderedPageBreak/>
        <w:t>Wynagrodzenie zaoferowan</w:t>
      </w:r>
      <w:r w:rsidR="005F4C12" w:rsidRPr="00F67899">
        <w:rPr>
          <w:rFonts w:ascii="Cambria" w:hAnsi="Cambria" w:cs="Arial"/>
          <w:bCs/>
          <w:sz w:val="22"/>
          <w:szCs w:val="22"/>
        </w:rPr>
        <w:t>e</w:t>
      </w:r>
      <w:r w:rsidRPr="00F67899">
        <w:rPr>
          <w:rFonts w:ascii="Cambria" w:hAnsi="Cambria" w:cs="Arial"/>
          <w:bCs/>
          <w:sz w:val="22"/>
          <w:szCs w:val="22"/>
        </w:rPr>
        <w:t xml:space="preserve"> w pkt 1 powyżej wynika </w:t>
      </w:r>
      <w:r w:rsidR="002701F3" w:rsidRPr="00F67899">
        <w:rPr>
          <w:rFonts w:ascii="Cambria" w:hAnsi="Cambria" w:cs="Arial"/>
          <w:bCs/>
          <w:sz w:val="22"/>
          <w:szCs w:val="22"/>
        </w:rPr>
        <w:t xml:space="preserve">z poniższego zestawienia tabelarycznego z zastosowaniem zawartych w nim cen jednostkowych </w:t>
      </w:r>
      <w:r w:rsidRPr="00F67899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F14EDA" w:rsidRPr="00F67899">
        <w:rPr>
          <w:rFonts w:ascii="Cambria" w:hAnsi="Cambria" w:cs="Arial"/>
          <w:bCs/>
          <w:sz w:val="22"/>
          <w:szCs w:val="22"/>
        </w:rPr>
        <w:t>przedmiot zamówienia</w:t>
      </w:r>
      <w:bookmarkStart w:id="1" w:name="_Hlk75852682"/>
      <w:r w:rsidR="00BF449C" w:rsidRPr="00F67899">
        <w:rPr>
          <w:rFonts w:ascii="Cambria" w:hAnsi="Cambria" w:cs="Arial"/>
          <w:bCs/>
          <w:sz w:val="22"/>
          <w:szCs w:val="22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2210"/>
        <w:gridCol w:w="1096"/>
        <w:gridCol w:w="1135"/>
        <w:gridCol w:w="1322"/>
        <w:gridCol w:w="1326"/>
        <w:gridCol w:w="1598"/>
      </w:tblGrid>
      <w:tr w:rsidR="00BF449C" w:rsidRPr="002F6BEE" w14:paraId="035663B8" w14:textId="77777777" w:rsidTr="00BF449C">
        <w:trPr>
          <w:trHeight w:val="4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BC94" w14:textId="47D63875" w:rsidR="00BF449C" w:rsidRPr="002F6BEE" w:rsidRDefault="00BF449C">
            <w:pPr>
              <w:tabs>
                <w:tab w:val="left" w:pos="781"/>
              </w:tabs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bookmarkStart w:id="2" w:name="_Hlk132803559"/>
            <w:r w:rsidRPr="002F6BEE">
              <w:rPr>
                <w:rFonts w:ascii="Cambria" w:hAnsi="Cambria" w:cs="Arial"/>
                <w:b/>
                <w:sz w:val="18"/>
                <w:szCs w:val="18"/>
              </w:rPr>
              <w:t>Część zamówienia nr 1</w:t>
            </w:r>
            <w:r w:rsidR="00BB1DE9" w:rsidRPr="002F6BEE"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bookmarkEnd w:id="1"/>
      <w:tr w:rsidR="002701F3" w:rsidRPr="002F6BEE" w14:paraId="5E8A7EF0" w14:textId="77777777" w:rsidTr="00303239">
        <w:trPr>
          <w:trHeight w:val="146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49FD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Lp.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55F1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Rodzaj kruszywa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A8A9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 xml:space="preserve">Szacunkowa </w:t>
            </w:r>
          </w:p>
          <w:p w14:paraId="3BCF3862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(j.m. tona)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CB0A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Cena jednostkowa netto 1 tony kruszywa wraz z dostawą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40464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Wartość netto</w:t>
            </w:r>
          </w:p>
          <w:p w14:paraId="1DC94E4A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ECD3E2E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3 * kol. 4)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47A0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Podatek VAT (zł)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38199" w14:textId="77777777" w:rsidR="002701F3" w:rsidRPr="002F6BEE" w:rsidRDefault="002701F3">
            <w:pPr>
              <w:tabs>
                <w:tab w:val="left" w:pos="781"/>
              </w:tabs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Razem cena brutto</w:t>
            </w:r>
          </w:p>
          <w:p w14:paraId="3DEF6E19" w14:textId="77777777" w:rsidR="002701F3" w:rsidRPr="002F6BEE" w:rsidRDefault="002701F3">
            <w:pPr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55F92AB" w14:textId="77777777" w:rsidR="002701F3" w:rsidRPr="002F6BEE" w:rsidRDefault="002701F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5 +kol. 6)</w:t>
            </w:r>
          </w:p>
        </w:tc>
      </w:tr>
      <w:tr w:rsidR="002701F3" w:rsidRPr="002F6BEE" w14:paraId="7F9773F5" w14:textId="77777777" w:rsidTr="00303239">
        <w:trPr>
          <w:trHeight w:val="2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AEB5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1059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01D2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BDD0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BD50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7D5B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6FE" w14:textId="77777777" w:rsidR="002701F3" w:rsidRPr="002F6BEE" w:rsidRDefault="002701F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7</w:t>
            </w:r>
          </w:p>
        </w:tc>
      </w:tr>
      <w:tr w:rsidR="002701F3" w:rsidRPr="002F6BEE" w14:paraId="079E607C" w14:textId="77777777" w:rsidTr="00303239">
        <w:trPr>
          <w:trHeight w:val="85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8C37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54E5" w14:textId="77777777" w:rsidR="00144F74" w:rsidRPr="00144F74" w:rsidRDefault="00913A28" w:rsidP="00144F7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 xml:space="preserve">Kruszywo naturalne łamane </w:t>
            </w:r>
            <w:bookmarkStart w:id="3" w:name="_Hlk178853191"/>
            <w:r w:rsidR="00144F74" w:rsidRPr="00144F74">
              <w:rPr>
                <w:rFonts w:ascii="Cambria" w:hAnsi="Cambria" w:cs="Arial"/>
                <w:sz w:val="18"/>
                <w:szCs w:val="18"/>
              </w:rPr>
              <w:t>(</w:t>
            </w:r>
            <w:proofErr w:type="spellStart"/>
            <w:r w:rsidR="00144F74" w:rsidRPr="00144F74">
              <w:rPr>
                <w:rFonts w:ascii="Cambria" w:hAnsi="Cambria" w:cs="Arial"/>
                <w:sz w:val="18"/>
                <w:szCs w:val="18"/>
              </w:rPr>
              <w:t>przekrusz</w:t>
            </w:r>
            <w:proofErr w:type="spellEnd"/>
            <w:r w:rsidR="00144F74" w:rsidRPr="00144F74">
              <w:rPr>
                <w:rFonts w:ascii="Cambria" w:hAnsi="Cambria" w:cs="Arial"/>
                <w:sz w:val="18"/>
                <w:szCs w:val="18"/>
              </w:rPr>
              <w:t xml:space="preserve"> ze</w:t>
            </w:r>
          </w:p>
          <w:p w14:paraId="3B1EE32E" w14:textId="3F8BB1F4" w:rsidR="00144F74" w:rsidRPr="00913A28" w:rsidRDefault="00144F74" w:rsidP="00144F7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144F74">
              <w:rPr>
                <w:rFonts w:ascii="Cambria" w:hAnsi="Cambria" w:cs="Arial"/>
                <w:sz w:val="18"/>
                <w:szCs w:val="18"/>
              </w:rPr>
              <w:t xml:space="preserve">Skał </w:t>
            </w:r>
            <w:r w:rsidRPr="00144F74">
              <w:rPr>
                <w:rFonts w:ascii="Cambria" w:hAnsi="Cambria" w:cs="Arial"/>
                <w:bCs/>
                <w:sz w:val="18"/>
                <w:szCs w:val="18"/>
              </w:rPr>
              <w:t>pochodzenia wulkanicznego, Zamawiający nie dopuszcza skał pochodzenia osadowego</w:t>
            </w:r>
            <w:bookmarkEnd w:id="3"/>
            <w:r w:rsidRPr="00144F74">
              <w:rPr>
                <w:rFonts w:ascii="Cambria" w:hAnsi="Cambria" w:cs="Arial"/>
                <w:sz w:val="18"/>
                <w:szCs w:val="18"/>
              </w:rPr>
              <w:t>)</w:t>
            </w:r>
          </w:p>
          <w:p w14:paraId="2AFE40F1" w14:textId="6736F6C9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o</w:t>
            </w:r>
          </w:p>
          <w:p w14:paraId="770E203C" w14:textId="77777777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uziarnieniu ciągłym 0/31,5 mm do zastosowania</w:t>
            </w:r>
          </w:p>
          <w:p w14:paraId="73F790F5" w14:textId="77777777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w warstwie nawierzchni z kruszywa</w:t>
            </w:r>
          </w:p>
          <w:p w14:paraId="7B810E3F" w14:textId="0528618D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niezwiązanego</w:t>
            </w:r>
          </w:p>
          <w:p w14:paraId="2A3810E5" w14:textId="078CAEE9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DEDC" w14:textId="4E8148E9" w:rsidR="002701F3" w:rsidRPr="002F6BEE" w:rsidRDefault="00144F74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490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6434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70745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9697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055B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</w:tr>
      <w:tr w:rsidR="002701F3" w:rsidRPr="002F6BEE" w14:paraId="38D68E47" w14:textId="77777777" w:rsidTr="00913A28">
        <w:trPr>
          <w:trHeight w:val="577"/>
        </w:trPr>
        <w:tc>
          <w:tcPr>
            <w:tcW w:w="4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FB03E2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sz w:val="18"/>
                <w:szCs w:val="18"/>
              </w:rPr>
              <w:t>CENA BRUTTO ZA CAŁOŚĆ PRZEDMIOTU ZAMÓWIENIA</w:t>
            </w:r>
            <w:r w:rsidRPr="002F6BEE">
              <w:rPr>
                <w:rFonts w:ascii="Cambria" w:hAnsi="Cambria" w:cs="Arial"/>
                <w:sz w:val="18"/>
                <w:szCs w:val="18"/>
              </w:rPr>
              <w:t>: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C9B2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</w:tr>
      <w:tr w:rsidR="002701F3" w:rsidRPr="002F6BEE" w14:paraId="10B554A0" w14:textId="77777777" w:rsidTr="00913A28">
        <w:trPr>
          <w:trHeight w:val="562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00C1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SŁOWNIE:</w:t>
            </w:r>
          </w:p>
        </w:tc>
        <w:tc>
          <w:tcPr>
            <w:tcW w:w="3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A01D" w14:textId="77777777" w:rsidR="002701F3" w:rsidRPr="002F6BEE" w:rsidRDefault="002701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bookmarkEnd w:id="2"/>
    </w:tbl>
    <w:p w14:paraId="2B65F893" w14:textId="77777777" w:rsidR="00C631C9" w:rsidRDefault="00C631C9" w:rsidP="00BF449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014"/>
        <w:gridCol w:w="1096"/>
        <w:gridCol w:w="1179"/>
        <w:gridCol w:w="1345"/>
        <w:gridCol w:w="1459"/>
        <w:gridCol w:w="1545"/>
      </w:tblGrid>
      <w:tr w:rsidR="00913A28" w:rsidRPr="002F6BEE" w14:paraId="1B253A2A" w14:textId="77777777" w:rsidTr="00B13F43">
        <w:trPr>
          <w:trHeight w:val="4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6F72" w14:textId="0040B660" w:rsidR="00913A28" w:rsidRPr="002F6BEE" w:rsidRDefault="00913A28" w:rsidP="00B13F43">
            <w:pPr>
              <w:tabs>
                <w:tab w:val="left" w:pos="781"/>
              </w:tabs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sz w:val="18"/>
                <w:szCs w:val="18"/>
              </w:rPr>
              <w:t xml:space="preserve">Część zamówienia nr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2</w:t>
            </w:r>
            <w:r w:rsidRPr="002F6BEE"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13A28" w:rsidRPr="002F6BEE" w14:paraId="5B4FC2BC" w14:textId="77777777" w:rsidTr="00303239">
        <w:trPr>
          <w:trHeight w:val="14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1740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Lp.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E2B7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Rodzaj kruszywa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790C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 xml:space="preserve">Szacunkowa </w:t>
            </w:r>
          </w:p>
          <w:p w14:paraId="7C2F90C8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(j.m. tona)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72D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Cena jednostkowa netto 1 tony kruszywa wraz z dostawą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9030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Wartość netto</w:t>
            </w:r>
          </w:p>
          <w:p w14:paraId="78F76F47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77501EF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3 * kol. 4)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1380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Podatek VAT (zł)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101FE" w14:textId="77777777" w:rsidR="00913A28" w:rsidRPr="002F6BEE" w:rsidRDefault="00913A28" w:rsidP="00B13F43">
            <w:pPr>
              <w:tabs>
                <w:tab w:val="left" w:pos="781"/>
              </w:tabs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Razem cena brutto</w:t>
            </w:r>
          </w:p>
          <w:p w14:paraId="74666E13" w14:textId="77777777" w:rsidR="00913A28" w:rsidRPr="002F6BEE" w:rsidRDefault="00913A28" w:rsidP="00B13F43">
            <w:pPr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1899B209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5 +kol. 6)</w:t>
            </w:r>
          </w:p>
        </w:tc>
      </w:tr>
      <w:tr w:rsidR="00913A28" w:rsidRPr="002F6BEE" w14:paraId="0446F293" w14:textId="77777777" w:rsidTr="00303239">
        <w:trPr>
          <w:trHeight w:val="22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7A5E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3A58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25C7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F4AD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38DC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299C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46C6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7</w:t>
            </w:r>
          </w:p>
        </w:tc>
      </w:tr>
      <w:tr w:rsidR="00913A28" w:rsidRPr="002F6BEE" w14:paraId="1106EE8F" w14:textId="77777777" w:rsidTr="00303239">
        <w:trPr>
          <w:trHeight w:val="854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A04F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A3CC" w14:textId="77777777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Kruszywo betonowe łamane o uziarnieniu</w:t>
            </w:r>
          </w:p>
          <w:p w14:paraId="3609A559" w14:textId="1A52ED6E" w:rsidR="00913A28" w:rsidRPr="00913A28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ciągłym 0/63</w:t>
            </w:r>
            <w:r w:rsidR="004639C8">
              <w:rPr>
                <w:rFonts w:ascii="Cambria" w:hAnsi="Cambria" w:cs="Arial"/>
                <w:sz w:val="18"/>
                <w:szCs w:val="18"/>
              </w:rPr>
              <w:t xml:space="preserve"> mm</w:t>
            </w:r>
            <w:r w:rsidRPr="00913A28">
              <w:rPr>
                <w:rFonts w:ascii="Cambria" w:hAnsi="Cambria" w:cs="Arial"/>
                <w:sz w:val="18"/>
                <w:szCs w:val="18"/>
              </w:rPr>
              <w:t xml:space="preserve"> do zastosowania w warstwie</w:t>
            </w:r>
          </w:p>
          <w:p w14:paraId="6816C54C" w14:textId="2B1911D0" w:rsidR="00913A28" w:rsidRPr="002F6BEE" w:rsidRDefault="00913A28" w:rsidP="00913A28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3A28">
              <w:rPr>
                <w:rFonts w:ascii="Cambria" w:hAnsi="Cambria" w:cs="Arial"/>
                <w:sz w:val="18"/>
                <w:szCs w:val="18"/>
              </w:rPr>
              <w:t>podbudowy zasadniczej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E334" w14:textId="677107F8" w:rsidR="00913A28" w:rsidRPr="002F6BEE" w:rsidRDefault="00144F74" w:rsidP="00B13F43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1 189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1FA1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21FE2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E404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28CC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</w:tr>
      <w:tr w:rsidR="00913A28" w:rsidRPr="002F6BEE" w14:paraId="5CFD0FA1" w14:textId="77777777" w:rsidTr="00C631C9">
        <w:trPr>
          <w:trHeight w:val="577"/>
        </w:trPr>
        <w:tc>
          <w:tcPr>
            <w:tcW w:w="4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3B381A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sz w:val="18"/>
                <w:szCs w:val="18"/>
              </w:rPr>
              <w:t>CENA BRUTTO ZA CAŁOŚĆ PRZEDMIOTU ZAMÓWIENIA</w:t>
            </w:r>
            <w:r w:rsidRPr="002F6BEE">
              <w:rPr>
                <w:rFonts w:ascii="Cambria" w:hAnsi="Cambria" w:cs="Arial"/>
                <w:sz w:val="18"/>
                <w:szCs w:val="18"/>
              </w:rPr>
              <w:t>: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FA0F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 </w:t>
            </w:r>
          </w:p>
        </w:tc>
      </w:tr>
      <w:tr w:rsidR="00913A28" w:rsidRPr="002F6BEE" w14:paraId="64819689" w14:textId="77777777" w:rsidTr="00C631C9">
        <w:trPr>
          <w:trHeight w:val="562"/>
        </w:trPr>
        <w:tc>
          <w:tcPr>
            <w:tcW w:w="1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68D4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F6BEE">
              <w:rPr>
                <w:rFonts w:ascii="Cambria" w:hAnsi="Cambria" w:cs="Arial"/>
                <w:sz w:val="18"/>
                <w:szCs w:val="18"/>
              </w:rPr>
              <w:t>SŁOWNIE:</w:t>
            </w:r>
          </w:p>
        </w:tc>
        <w:tc>
          <w:tcPr>
            <w:tcW w:w="36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88F2" w14:textId="77777777" w:rsidR="00913A28" w:rsidRPr="002F6BEE" w:rsidRDefault="00913A28" w:rsidP="00B13F4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2E1386C3" w14:textId="732523CD" w:rsidR="00913A28" w:rsidRDefault="00913A28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732AD59F" w14:textId="67B02C54" w:rsidR="00C631C9" w:rsidRDefault="00C631C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6CA170EC" w14:textId="087608D8" w:rsidR="00303239" w:rsidRDefault="0030323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333E0ABB" w14:textId="6E2E6D9D" w:rsidR="00303239" w:rsidRDefault="0030323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06301D65" w14:textId="7A6B576B" w:rsidR="00303239" w:rsidRDefault="0030323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0305A880" w14:textId="77777777" w:rsidR="004639C8" w:rsidRDefault="004639C8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2117"/>
        <w:gridCol w:w="1096"/>
        <w:gridCol w:w="1157"/>
        <w:gridCol w:w="1345"/>
        <w:gridCol w:w="819"/>
        <w:gridCol w:w="2153"/>
      </w:tblGrid>
      <w:tr w:rsidR="00C631C9" w:rsidRPr="002F6BEE" w14:paraId="6528A083" w14:textId="77777777" w:rsidTr="00B13F43">
        <w:trPr>
          <w:trHeight w:val="5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30D8" w14:textId="7EE45AD1" w:rsidR="00C631C9" w:rsidRPr="002F6BEE" w:rsidRDefault="00C631C9" w:rsidP="00B13F4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sz w:val="18"/>
                <w:szCs w:val="18"/>
              </w:rPr>
              <w:t xml:space="preserve">Część zamówienia nr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3</w:t>
            </w:r>
            <w:r w:rsidRPr="002F6BEE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</w:tr>
      <w:tr w:rsidR="00C631C9" w:rsidRPr="002F6BEE" w14:paraId="2CA31C32" w14:textId="77777777" w:rsidTr="00303239">
        <w:trPr>
          <w:trHeight w:val="96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BDD2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Lp.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0146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Rodzaj kruszywa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A80F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 xml:space="preserve">Szacunkowa </w:t>
            </w:r>
          </w:p>
          <w:p w14:paraId="7A4601D1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(j.m. tona)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9BDF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Cena jednostkowa netto 1 tony kruszywa wraz z dostawą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980B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Wartość netto</w:t>
            </w:r>
          </w:p>
          <w:p w14:paraId="025DDCA1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65E5BF10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3 * kol. 4)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B9F5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Podatek VAT (zł)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DC11F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Razem cena brutto</w:t>
            </w:r>
          </w:p>
          <w:p w14:paraId="7A16A949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2694C5B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(kol. 5 +kol. 6)</w:t>
            </w:r>
          </w:p>
        </w:tc>
      </w:tr>
      <w:tr w:rsidR="00C631C9" w:rsidRPr="002F6BEE" w14:paraId="411FB66C" w14:textId="77777777" w:rsidTr="00303239">
        <w:trPr>
          <w:trHeight w:val="2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7B8A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1AA6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3103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30B4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69E5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3D72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34A6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7</w:t>
            </w:r>
          </w:p>
        </w:tc>
      </w:tr>
      <w:tr w:rsidR="00C631C9" w:rsidRPr="002F6BEE" w14:paraId="3752A4AC" w14:textId="77777777" w:rsidTr="00303239">
        <w:trPr>
          <w:trHeight w:val="839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20DB" w14:textId="6D8706FA" w:rsidR="00C631C9" w:rsidRPr="002F6BEE" w:rsidRDefault="0030323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5609A" w14:textId="77777777" w:rsidR="00144F74" w:rsidRPr="00144F74" w:rsidRDefault="00144F74" w:rsidP="00144F74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bookmarkStart w:id="4" w:name="_Hlk132804795"/>
            <w:r w:rsidRPr="00144F74">
              <w:rPr>
                <w:rFonts w:ascii="Cambria" w:hAnsi="Cambria" w:cs="Arial"/>
                <w:bCs/>
                <w:sz w:val="18"/>
                <w:szCs w:val="18"/>
              </w:rPr>
              <w:t>Kruszywo naturalne o uziarnieniu ciągłym</w:t>
            </w:r>
          </w:p>
          <w:p w14:paraId="04E7CB64" w14:textId="77777777" w:rsidR="00144F74" w:rsidRPr="00144F74" w:rsidRDefault="00144F74" w:rsidP="00144F74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144F74">
              <w:rPr>
                <w:rFonts w:ascii="Cambria" w:hAnsi="Cambria" w:cs="Arial"/>
                <w:bCs/>
                <w:sz w:val="18"/>
                <w:szCs w:val="18"/>
              </w:rPr>
              <w:t>0/31,5</w:t>
            </w:r>
            <w:bookmarkEnd w:id="4"/>
            <w:r w:rsidRPr="00144F74">
              <w:rPr>
                <w:rFonts w:ascii="Cambria" w:hAnsi="Cambria" w:cs="Arial"/>
                <w:bCs/>
                <w:sz w:val="18"/>
                <w:szCs w:val="18"/>
              </w:rPr>
              <w:t xml:space="preserve"> do zastosowania w warstwie</w:t>
            </w:r>
          </w:p>
          <w:p w14:paraId="4B726DD4" w14:textId="77777777" w:rsidR="00144F74" w:rsidRPr="00144F74" w:rsidRDefault="00144F74" w:rsidP="00144F74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144F74">
              <w:rPr>
                <w:rFonts w:ascii="Cambria" w:hAnsi="Cambria" w:cs="Arial"/>
                <w:bCs/>
                <w:sz w:val="18"/>
                <w:szCs w:val="18"/>
              </w:rPr>
              <w:t>ulepszonego podłoża z kruszywa</w:t>
            </w:r>
          </w:p>
          <w:p w14:paraId="3BACCEF0" w14:textId="17AD0280" w:rsidR="00C631C9" w:rsidRPr="002F6BEE" w:rsidRDefault="00144F74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144F74">
              <w:rPr>
                <w:rFonts w:ascii="Cambria" w:hAnsi="Cambria" w:cs="Arial"/>
                <w:bCs/>
                <w:sz w:val="18"/>
                <w:szCs w:val="18"/>
              </w:rPr>
              <w:t>niezwiązanego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BACA5" w14:textId="080335A4" w:rsidR="00C631C9" w:rsidRPr="002F6BEE" w:rsidRDefault="00144F74" w:rsidP="00B13F43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1 376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1F84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4E23F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55D1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0FEFA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C631C9" w:rsidRPr="002F6BEE" w14:paraId="7287CAD1" w14:textId="77777777" w:rsidTr="00B13F43">
        <w:trPr>
          <w:trHeight w:val="639"/>
        </w:trPr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842AE1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/>
                <w:bCs/>
                <w:sz w:val="18"/>
                <w:szCs w:val="18"/>
              </w:rPr>
              <w:t>CENA BRUTTO ZA CAŁOŚĆ PRZEDMIOTU ZAMÓWIENIA</w:t>
            </w: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: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F620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 </w:t>
            </w:r>
          </w:p>
        </w:tc>
      </w:tr>
      <w:tr w:rsidR="00C631C9" w:rsidRPr="002F6BEE" w14:paraId="08FD17B8" w14:textId="77777777" w:rsidTr="00B13F43">
        <w:trPr>
          <w:trHeight w:val="744"/>
        </w:trPr>
        <w:tc>
          <w:tcPr>
            <w:tcW w:w="1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9FAC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2F6BEE">
              <w:rPr>
                <w:rFonts w:ascii="Cambria" w:hAnsi="Cambria" w:cs="Arial"/>
                <w:bCs/>
                <w:sz w:val="18"/>
                <w:szCs w:val="18"/>
              </w:rPr>
              <w:t>SŁOWNIE:</w:t>
            </w:r>
          </w:p>
        </w:tc>
        <w:tc>
          <w:tcPr>
            <w:tcW w:w="36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7681" w14:textId="77777777" w:rsidR="00C631C9" w:rsidRPr="002F6BEE" w:rsidRDefault="00C631C9" w:rsidP="00B13F43">
            <w:pPr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624FF8DD" w14:textId="18904EC7" w:rsidR="00C631C9" w:rsidRDefault="00C631C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7C0BF754" w14:textId="724DCF38" w:rsidR="00084DF2" w:rsidRPr="00913A28" w:rsidRDefault="00084DF2" w:rsidP="00913A28">
      <w:pPr>
        <w:pStyle w:val="Akapitzlist"/>
        <w:numPr>
          <w:ilvl w:val="0"/>
          <w:numId w:val="135"/>
        </w:numPr>
        <w:jc w:val="both"/>
        <w:rPr>
          <w:rFonts w:ascii="Cambria" w:hAnsi="Cambria" w:cs="Arial"/>
          <w:bCs/>
          <w:sz w:val="22"/>
          <w:szCs w:val="22"/>
        </w:rPr>
      </w:pPr>
      <w:r w:rsidRPr="00913A28">
        <w:rPr>
          <w:rFonts w:ascii="Cambria" w:hAnsi="Cambria" w:cs="Arial"/>
          <w:bCs/>
          <w:sz w:val="22"/>
          <w:szCs w:val="22"/>
        </w:rPr>
        <w:t>Informujemy, że wybór oferty nie będzie/będzie* prowadzić do powstania u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 xml:space="preserve">usług, </w:t>
      </w:r>
    </w:p>
    <w:p w14:paraId="721C431B" w14:textId="277044C3" w:rsidR="00084DF2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6C58B6">
        <w:rPr>
          <w:rFonts w:ascii="Cambria" w:hAnsi="Cambria" w:cs="Arial"/>
          <w:bCs/>
          <w:sz w:val="22"/>
          <w:szCs w:val="22"/>
        </w:rPr>
        <w:t>dostaw</w:t>
      </w:r>
      <w:r w:rsidR="00B86291">
        <w:rPr>
          <w:rFonts w:ascii="Cambria" w:hAnsi="Cambria" w:cs="Arial"/>
          <w:bCs/>
          <w:sz w:val="22"/>
          <w:szCs w:val="22"/>
        </w:rPr>
        <w:t>/</w:t>
      </w:r>
      <w:r w:rsidRPr="002E64B8">
        <w:rPr>
          <w:rFonts w:ascii="Cambria" w:hAnsi="Cambria" w:cs="Arial"/>
          <w:bCs/>
          <w:sz w:val="22"/>
          <w:szCs w:val="22"/>
        </w:rPr>
        <w:t>usług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 xml:space="preserve">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41474ABC" w14:textId="3FC8A9C0" w:rsidR="006B1B51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</w:t>
      </w:r>
      <w:r w:rsidR="00B86291">
        <w:rPr>
          <w:rFonts w:ascii="Cambria" w:hAnsi="Cambria" w:cs="Arial"/>
          <w:bCs/>
          <w:sz w:val="22"/>
          <w:szCs w:val="22"/>
        </w:rPr>
        <w:t>/dostaw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670AE5BC" w14:textId="190AC136" w:rsidR="006B1B51" w:rsidRPr="002E64B8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3C846AB6" w14:textId="37422E33" w:rsidR="00B86291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BCC897F" w14:textId="35C8B303" w:rsidR="00B86291" w:rsidRPr="00303239" w:rsidRDefault="00B86291" w:rsidP="002F6BEE">
      <w:pPr>
        <w:ind w:left="709" w:hanging="1"/>
        <w:jc w:val="both"/>
        <w:rPr>
          <w:rFonts w:ascii="Cambria" w:hAnsi="Cambria" w:cs="Arial"/>
          <w:sz w:val="22"/>
          <w:szCs w:val="22"/>
          <w:lang w:eastAsia="pl-PL"/>
        </w:rPr>
      </w:pPr>
      <w:r w:rsidRPr="00B86291">
        <w:rPr>
          <w:rFonts w:ascii="Cambria" w:hAnsi="Cambria" w:cs="Arial"/>
          <w:b/>
          <w:bCs/>
          <w:sz w:val="22"/>
          <w:szCs w:val="22"/>
          <w:lang w:eastAsia="pl-PL"/>
        </w:rPr>
        <w:t xml:space="preserve">Oświadczamy, że </w:t>
      </w:r>
      <w:r w:rsidRPr="00B86291">
        <w:rPr>
          <w:rFonts w:ascii="Cambria" w:hAnsi="Cambria" w:cs="Arial"/>
          <w:bCs/>
          <w:sz w:val="22"/>
          <w:szCs w:val="22"/>
          <w:lang w:eastAsia="pl-PL"/>
        </w:rPr>
        <w:t>przedmiot zamówienia dostarczymy w</w:t>
      </w:r>
      <w:r w:rsidRPr="00B86291">
        <w:rPr>
          <w:rFonts w:ascii="Cambria" w:hAnsi="Cambria" w:cs="Arial"/>
          <w:sz w:val="22"/>
          <w:szCs w:val="22"/>
          <w:lang w:eastAsia="pl-PL"/>
        </w:rPr>
        <w:t xml:space="preserve"> terminie </w:t>
      </w:r>
      <w:r w:rsidRPr="00303239">
        <w:rPr>
          <w:rFonts w:ascii="Cambria" w:hAnsi="Cambria" w:cs="Arial"/>
          <w:sz w:val="22"/>
          <w:szCs w:val="22"/>
          <w:lang w:eastAsia="pl-PL"/>
        </w:rPr>
        <w:t>zgodnym z SWZ</w:t>
      </w:r>
      <w:r w:rsidRPr="00303239">
        <w:rPr>
          <w:rFonts w:ascii="Cambria" w:hAnsi="Cambria" w:cs="Arial"/>
          <w:sz w:val="24"/>
          <w:szCs w:val="24"/>
          <w:lang w:eastAsia="pl-PL"/>
        </w:rPr>
        <w:t xml:space="preserve"> tj.</w:t>
      </w:r>
      <w:r w:rsidR="00BE035D" w:rsidRPr="00303239">
        <w:rPr>
          <w:rFonts w:ascii="Cambria" w:hAnsi="Cambria" w:cs="Arial"/>
          <w:sz w:val="24"/>
          <w:szCs w:val="24"/>
        </w:rPr>
        <w:t xml:space="preserve"> w</w:t>
      </w:r>
      <w:r w:rsidR="004639C8">
        <w:rPr>
          <w:rFonts w:ascii="Cambria" w:hAnsi="Cambria" w:cs="Arial"/>
          <w:sz w:val="24"/>
          <w:szCs w:val="24"/>
        </w:rPr>
        <w:t> </w:t>
      </w:r>
      <w:r w:rsidR="00BE035D" w:rsidRPr="00303239">
        <w:rPr>
          <w:rFonts w:ascii="Cambria" w:hAnsi="Cambria" w:cs="Arial"/>
          <w:sz w:val="22"/>
          <w:szCs w:val="22"/>
          <w:lang w:eastAsia="pl-PL"/>
        </w:rPr>
        <w:t xml:space="preserve">terminie </w:t>
      </w:r>
      <w:r w:rsidR="00144F74">
        <w:rPr>
          <w:rFonts w:ascii="Cambria" w:hAnsi="Cambria" w:cs="Arial"/>
          <w:sz w:val="22"/>
          <w:szCs w:val="22"/>
          <w:lang w:eastAsia="pl-PL"/>
        </w:rPr>
        <w:t>3</w:t>
      </w:r>
      <w:r w:rsidR="00303239" w:rsidRPr="0030323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E035D" w:rsidRPr="00303239">
        <w:rPr>
          <w:rFonts w:ascii="Cambria" w:hAnsi="Cambria" w:cs="Arial"/>
          <w:sz w:val="22"/>
          <w:szCs w:val="22"/>
          <w:lang w:eastAsia="pl-PL"/>
        </w:rPr>
        <w:t xml:space="preserve">miesięcy do dnia zawarcia umowy. </w:t>
      </w:r>
      <w:r w:rsidRPr="00303239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63166ADA" w14:textId="0BB05F9A" w:rsidR="006451EC" w:rsidRPr="006451EC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451EC">
        <w:rPr>
          <w:rFonts w:ascii="Cambria" w:hAnsi="Cambria" w:cs="Arial"/>
          <w:bCs/>
          <w:sz w:val="22"/>
          <w:szCs w:val="22"/>
        </w:rPr>
        <w:t>.</w:t>
      </w:r>
      <w:r w:rsidR="008F4845">
        <w:rPr>
          <w:rFonts w:ascii="Cambria" w:hAnsi="Cambria" w:cs="Arial"/>
          <w:bCs/>
          <w:sz w:val="22"/>
          <w:szCs w:val="22"/>
        </w:rPr>
        <w:tab/>
      </w:r>
      <w:r w:rsidR="006451EC" w:rsidRPr="006451EC">
        <w:rPr>
          <w:rFonts w:ascii="Cambria" w:hAnsi="Cambria" w:cs="Arial"/>
          <w:bCs/>
          <w:sz w:val="22"/>
          <w:szCs w:val="22"/>
        </w:rPr>
        <w:t xml:space="preserve">Wadium wniesione w formie pieniężnej należy zwrócić </w:t>
      </w:r>
      <w:r>
        <w:rPr>
          <w:rFonts w:ascii="Cambria" w:hAnsi="Cambria" w:cs="Arial"/>
          <w:bCs/>
          <w:sz w:val="22"/>
          <w:szCs w:val="22"/>
        </w:rPr>
        <w:t>n</w:t>
      </w:r>
      <w:r w:rsidR="006451EC" w:rsidRPr="006451EC">
        <w:rPr>
          <w:rFonts w:ascii="Cambria" w:hAnsi="Cambria" w:cs="Arial"/>
          <w:bCs/>
          <w:sz w:val="22"/>
          <w:szCs w:val="22"/>
        </w:rPr>
        <w:t>a konto bankowe nr</w:t>
      </w:r>
    </w:p>
    <w:p w14:paraId="6E0E15CB" w14:textId="4C11532C" w:rsidR="006451EC" w:rsidRDefault="006451EC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4FB08CE9" w14:textId="77777777" w:rsidR="002F6BEE" w:rsidRPr="002E64B8" w:rsidRDefault="002F6BEE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B9F0CDB" w14:textId="7A8F18C0" w:rsidR="002B0E6E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FDBA4E9" w14:textId="77777777" w:rsidR="00DE0F80" w:rsidRPr="002E64B8" w:rsidRDefault="00DE0F80" w:rsidP="00DE0F80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756E8140" w14:textId="77777777" w:rsidTr="000B6F32">
        <w:tc>
          <w:tcPr>
            <w:tcW w:w="4209" w:type="dxa"/>
            <w:shd w:val="clear" w:color="auto" w:fill="auto"/>
          </w:tcPr>
          <w:p w14:paraId="5FBD0107" w14:textId="545B8C10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70DD50B7" w14:textId="505A3079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42D5F42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B616F5C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53F9E0AE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E69061F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4BAC3DF8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9D22884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9D3E8D" w14:textId="3D69D34A" w:rsidR="006B1B51" w:rsidRDefault="00CF57A9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E0F80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A82839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AF8345D" w14:textId="77777777" w:rsidR="002F6BEE" w:rsidRPr="002E64B8" w:rsidRDefault="002F6BEE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F756D81" w14:textId="7257BAB3" w:rsidR="006B1B51" w:rsidRPr="002E64B8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06F6D63E" w14:textId="31C20963" w:rsidR="00562A58" w:rsidRPr="00B56EDD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4685BD0C" w14:textId="77777777" w:rsidR="00007BC4" w:rsidRPr="00B56EDD" w:rsidRDefault="00916821" w:rsidP="002F6BEE">
      <w:pPr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13B25BDD" w14:textId="18BC79D0" w:rsidR="006616A6" w:rsidRPr="00FC3462" w:rsidRDefault="00007BC4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0</w:t>
      </w:r>
      <w:r w:rsidR="00A82839">
        <w:rPr>
          <w:rFonts w:ascii="Cambria" w:hAnsi="Cambria" w:cs="Tahoma"/>
          <w:sz w:val="22"/>
          <w:szCs w:val="22"/>
          <w:lang w:eastAsia="pl-PL"/>
        </w:rPr>
        <w:t>.</w:t>
      </w:r>
      <w:r w:rsidR="00A82839">
        <w:rPr>
          <w:rFonts w:ascii="Cambria" w:hAnsi="Cambria" w:cs="Tahoma"/>
          <w:sz w:val="22"/>
          <w:szCs w:val="22"/>
          <w:lang w:eastAsia="pl-PL"/>
        </w:rPr>
        <w:tab/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3C7AF358" w14:textId="57ACFB2E" w:rsidR="00E314EE" w:rsidRPr="00FC3462" w:rsidRDefault="006616A6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1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3D64A70" w14:textId="06F50595" w:rsidR="00916821" w:rsidRDefault="00A43AE0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0E6896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0E3D2B1" w14:textId="3F166E33" w:rsidR="000E6896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8E6036" w14:textId="230DDA13" w:rsidR="000E6896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573D84D" w14:textId="77777777" w:rsidR="000E6896" w:rsidRPr="002E64B8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9F9655C" w14:textId="1FB27C6D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D5C1AB2" w14:textId="7178E1DF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57E2597" w14:textId="1374FC2F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FDA9198" w14:textId="77777777" w:rsidR="00916821" w:rsidRPr="002E64B8" w:rsidRDefault="00916821" w:rsidP="002F6BEE">
      <w:pPr>
        <w:jc w:val="both"/>
        <w:rPr>
          <w:rFonts w:ascii="Cambria" w:hAnsi="Cambria" w:cs="Arial"/>
          <w:bCs/>
          <w:sz w:val="22"/>
          <w:szCs w:val="22"/>
        </w:rPr>
      </w:pPr>
    </w:p>
    <w:p w14:paraId="0F104F56" w14:textId="77777777" w:rsidR="00916821" w:rsidRDefault="00916821" w:rsidP="002F6BEE">
      <w:pPr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C05BEC" w14:textId="77777777" w:rsidR="003D6C5A" w:rsidRDefault="00E03C24" w:rsidP="002F6BEE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5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6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1936A18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5"/>
    <w:bookmarkEnd w:id="6"/>
    <w:p w14:paraId="5F59C9D9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12A16D57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55EC5E79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382FA" w14:textId="77777777" w:rsidR="002326CF" w:rsidRDefault="002326CF">
      <w:r>
        <w:separator/>
      </w:r>
    </w:p>
  </w:endnote>
  <w:endnote w:type="continuationSeparator" w:id="0">
    <w:p w14:paraId="611C8744" w14:textId="77777777" w:rsidR="002326CF" w:rsidRDefault="0023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7B41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983C958" w14:textId="77777777" w:rsidR="00992B9E" w:rsidRPr="00992B9E" w:rsidRDefault="00AD0696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21818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0FCFF9CA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5796A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68F98D8" w14:textId="77777777" w:rsidR="00C469FC" w:rsidRPr="00C469FC" w:rsidRDefault="00AD0696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B5F49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7DE77F4A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80E71" w14:textId="77777777" w:rsidR="002326CF" w:rsidRDefault="002326CF">
      <w:r>
        <w:separator/>
      </w:r>
    </w:p>
  </w:footnote>
  <w:footnote w:type="continuationSeparator" w:id="0">
    <w:p w14:paraId="2D0858E0" w14:textId="77777777" w:rsidR="002326CF" w:rsidRDefault="00232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237205"/>
    <w:multiLevelType w:val="hybridMultilevel"/>
    <w:tmpl w:val="B08C5A14"/>
    <w:lvl w:ilvl="0" w:tplc="F8487D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A96844"/>
    <w:multiLevelType w:val="hybridMultilevel"/>
    <w:tmpl w:val="A64AD83C"/>
    <w:lvl w:ilvl="0" w:tplc="614E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10"/>
  </w:num>
  <w:num w:numId="6">
    <w:abstractNumId w:val="121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2"/>
  </w:num>
  <w:num w:numId="18">
    <w:abstractNumId w:val="89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6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7"/>
  </w:num>
  <w:num w:numId="33">
    <w:abstractNumId w:val="80"/>
  </w:num>
  <w:num w:numId="34">
    <w:abstractNumId w:val="101"/>
  </w:num>
  <w:num w:numId="35">
    <w:abstractNumId w:val="72"/>
  </w:num>
  <w:num w:numId="36">
    <w:abstractNumId w:val="145"/>
  </w:num>
  <w:num w:numId="37">
    <w:abstractNumId w:val="79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50"/>
  </w:num>
  <w:num w:numId="43">
    <w:abstractNumId w:val="82"/>
  </w:num>
  <w:num w:numId="44">
    <w:abstractNumId w:val="56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8"/>
  </w:num>
  <w:num w:numId="69">
    <w:abstractNumId w:val="142"/>
  </w:num>
  <w:num w:numId="70">
    <w:abstractNumId w:val="141"/>
  </w:num>
  <w:num w:numId="71">
    <w:abstractNumId w:val="91"/>
  </w:num>
  <w:num w:numId="72">
    <w:abstractNumId w:val="81"/>
  </w:num>
  <w:num w:numId="73">
    <w:abstractNumId w:val="84"/>
  </w:num>
  <w:num w:numId="74">
    <w:abstractNumId w:val="66"/>
  </w:num>
  <w:num w:numId="75">
    <w:abstractNumId w:val="71"/>
  </w:num>
  <w:num w:numId="76">
    <w:abstractNumId w:val="118"/>
  </w:num>
  <w:num w:numId="77">
    <w:abstractNumId w:val="99"/>
  </w:num>
  <w:num w:numId="78">
    <w:abstractNumId w:val="144"/>
  </w:num>
  <w:num w:numId="79">
    <w:abstractNumId w:val="133"/>
  </w:num>
  <w:num w:numId="80">
    <w:abstractNumId w:val="111"/>
  </w:num>
  <w:num w:numId="81">
    <w:abstractNumId w:val="120"/>
  </w:num>
  <w:num w:numId="82">
    <w:abstractNumId w:val="143"/>
  </w:num>
  <w:num w:numId="83">
    <w:abstractNumId w:val="83"/>
  </w:num>
  <w:num w:numId="84">
    <w:abstractNumId w:val="106"/>
  </w:num>
  <w:num w:numId="85">
    <w:abstractNumId w:val="95"/>
  </w:num>
  <w:num w:numId="86">
    <w:abstractNumId w:val="94"/>
  </w:num>
  <w:num w:numId="87">
    <w:abstractNumId w:val="139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8"/>
  </w:num>
  <w:num w:numId="96">
    <w:abstractNumId w:val="113"/>
  </w:num>
  <w:num w:numId="97">
    <w:abstractNumId w:val="74"/>
  </w:num>
  <w:num w:numId="98">
    <w:abstractNumId w:val="60"/>
  </w:num>
  <w:num w:numId="99">
    <w:abstractNumId w:val="76"/>
  </w:num>
  <w:num w:numId="100">
    <w:abstractNumId w:val="127"/>
  </w:num>
  <w:num w:numId="101">
    <w:abstractNumId w:val="140"/>
  </w:num>
  <w:num w:numId="102">
    <w:abstractNumId w:val="124"/>
  </w:num>
  <w:num w:numId="103">
    <w:abstractNumId w:val="117"/>
  </w:num>
  <w:num w:numId="104">
    <w:abstractNumId w:val="92"/>
  </w:num>
  <w:num w:numId="105">
    <w:abstractNumId w:val="49"/>
  </w:num>
  <w:num w:numId="106">
    <w:abstractNumId w:val="115"/>
  </w:num>
  <w:num w:numId="107">
    <w:abstractNumId w:val="38"/>
  </w:num>
  <w:num w:numId="108">
    <w:abstractNumId w:val="53"/>
  </w:num>
  <w:num w:numId="109">
    <w:abstractNumId w:val="42"/>
  </w:num>
  <w:num w:numId="110">
    <w:abstractNumId w:val="138"/>
  </w:num>
  <w:num w:numId="111">
    <w:abstractNumId w:val="102"/>
  </w:num>
  <w:num w:numId="112">
    <w:abstractNumId w:val="63"/>
  </w:num>
  <w:num w:numId="113">
    <w:abstractNumId w:val="116"/>
  </w:num>
  <w:num w:numId="114">
    <w:abstractNumId w:val="129"/>
  </w:num>
  <w:num w:numId="115">
    <w:abstractNumId w:val="47"/>
  </w:num>
  <w:num w:numId="116">
    <w:abstractNumId w:val="103"/>
  </w:num>
  <w:num w:numId="117">
    <w:abstractNumId w:val="44"/>
  </w:num>
  <w:num w:numId="118">
    <w:abstractNumId w:val="134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5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2"/>
  </w:num>
  <w:num w:numId="131">
    <w:abstractNumId w:val="126"/>
  </w:num>
  <w:num w:numId="132">
    <w:abstractNumId w:val="97"/>
  </w:num>
  <w:num w:numId="133">
    <w:abstractNumId w:val="77"/>
  </w:num>
  <w:num w:numId="134">
    <w:abstractNumId w:val="46"/>
  </w:num>
  <w:num w:numId="135">
    <w:abstractNumId w:val="78"/>
  </w:num>
  <w:num w:numId="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177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89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835"/>
    <w:rsid w:val="00126CFA"/>
    <w:rsid w:val="001275B2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4F74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208B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0EC"/>
    <w:rsid w:val="001E18BD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6CF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1F3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61A1"/>
    <w:rsid w:val="002F6BEE"/>
    <w:rsid w:val="00301946"/>
    <w:rsid w:val="00302A58"/>
    <w:rsid w:val="00302DBD"/>
    <w:rsid w:val="00303239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9C8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3F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E29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2C6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F8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8B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3CE2"/>
    <w:rsid w:val="00724122"/>
    <w:rsid w:val="00725C30"/>
    <w:rsid w:val="007274D5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9CC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1818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5C25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63"/>
    <w:rsid w:val="008E179D"/>
    <w:rsid w:val="008E4439"/>
    <w:rsid w:val="008E6D0D"/>
    <w:rsid w:val="008F0B20"/>
    <w:rsid w:val="008F22B6"/>
    <w:rsid w:val="008F2C3C"/>
    <w:rsid w:val="008F4331"/>
    <w:rsid w:val="008F4845"/>
    <w:rsid w:val="00900949"/>
    <w:rsid w:val="009018D6"/>
    <w:rsid w:val="00903584"/>
    <w:rsid w:val="00911E5C"/>
    <w:rsid w:val="00912787"/>
    <w:rsid w:val="00912C8F"/>
    <w:rsid w:val="009132F0"/>
    <w:rsid w:val="00913A28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ED5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3D26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980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8BB"/>
    <w:rsid w:val="00B73F4D"/>
    <w:rsid w:val="00B74957"/>
    <w:rsid w:val="00B75185"/>
    <w:rsid w:val="00B76BE6"/>
    <w:rsid w:val="00B81E97"/>
    <w:rsid w:val="00B83303"/>
    <w:rsid w:val="00B84683"/>
    <w:rsid w:val="00B84A9F"/>
    <w:rsid w:val="00B86291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E9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35D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49C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31C9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FB"/>
    <w:rsid w:val="00CA582F"/>
    <w:rsid w:val="00CA5A67"/>
    <w:rsid w:val="00CB018B"/>
    <w:rsid w:val="00CB066E"/>
    <w:rsid w:val="00CB1ABB"/>
    <w:rsid w:val="00CB48D3"/>
    <w:rsid w:val="00CB4F87"/>
    <w:rsid w:val="00CB5F49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2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F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CE2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CED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107"/>
    <w:rsid w:val="00DD255C"/>
    <w:rsid w:val="00DD2583"/>
    <w:rsid w:val="00DD29F5"/>
    <w:rsid w:val="00DD7B2E"/>
    <w:rsid w:val="00DD7F89"/>
    <w:rsid w:val="00DE0F61"/>
    <w:rsid w:val="00DE0F80"/>
    <w:rsid w:val="00DE164B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6F1C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67899"/>
    <w:rsid w:val="00F704E6"/>
    <w:rsid w:val="00F705CD"/>
    <w:rsid w:val="00F75AF0"/>
    <w:rsid w:val="00F774C4"/>
    <w:rsid w:val="00F77D58"/>
    <w:rsid w:val="00F8361F"/>
    <w:rsid w:val="00F855A9"/>
    <w:rsid w:val="00F909FA"/>
    <w:rsid w:val="00F92D3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56921"/>
  <w15:docId w15:val="{83140D45-ACB6-4675-B132-3DBC6EC8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A2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98D1-7615-4750-AFE1-66B5A9E3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1017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Karolina</cp:lastModifiedBy>
  <cp:revision>7</cp:revision>
  <cp:lastPrinted>2022-03-21T13:29:00Z</cp:lastPrinted>
  <dcterms:created xsi:type="dcterms:W3CDTF">2024-07-23T12:43:00Z</dcterms:created>
  <dcterms:modified xsi:type="dcterms:W3CDTF">2024-10-03T11:22:00Z</dcterms:modified>
</cp:coreProperties>
</file>