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COZL/DZP/</w:t>
      </w:r>
      <w:r w:rsidR="00A414F9" w:rsidRPr="00A414F9">
        <w:rPr>
          <w:rFonts w:cs="Times New Roman"/>
        </w:rPr>
        <w:t>ED</w:t>
      </w:r>
      <w:r w:rsidRPr="00A414F9">
        <w:rPr>
          <w:rFonts w:cs="Times New Roman"/>
        </w:rPr>
        <w:t>/34</w:t>
      </w:r>
      <w:r w:rsidR="00DE05A2" w:rsidRPr="00A414F9">
        <w:rPr>
          <w:rFonts w:cs="Times New Roman"/>
        </w:rPr>
        <w:t>11</w:t>
      </w:r>
      <w:r w:rsidRPr="00A414F9">
        <w:rPr>
          <w:rFonts w:cs="Times New Roman"/>
        </w:rPr>
        <w:t>/PN-</w:t>
      </w:r>
      <w:r w:rsidR="008F4F99">
        <w:rPr>
          <w:rFonts w:cs="Times New Roman"/>
        </w:rPr>
        <w:t>155</w:t>
      </w:r>
      <w:r w:rsidR="000D472F">
        <w:rPr>
          <w:rFonts w:cs="Times New Roman"/>
        </w:rPr>
        <w:t>/24</w:t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  <w:t>Załącznik nr 6 do SWZ</w:t>
      </w:r>
    </w:p>
    <w:p w:rsidR="00111BF8" w:rsidRPr="00A414F9" w:rsidRDefault="00111BF8" w:rsidP="00111BF8"/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Nazwa Wykonawcy: .............................................</w:t>
      </w:r>
      <w:r w:rsidR="0085425D">
        <w:rPr>
          <w:rFonts w:cs="Times New Roman"/>
        </w:rPr>
        <w:t>...........</w:t>
      </w:r>
      <w:r w:rsidRPr="00A414F9">
        <w:rPr>
          <w:rFonts w:cs="Times New Roman"/>
        </w:rPr>
        <w:t>.....</w:t>
      </w:r>
      <w:r w:rsidR="0085425D">
        <w:rPr>
          <w:rFonts w:cs="Times New Roman"/>
        </w:rPr>
        <w:t>..</w:t>
      </w:r>
      <w:r w:rsidRPr="00A414F9">
        <w:rPr>
          <w:rFonts w:cs="Times New Roman"/>
        </w:rPr>
        <w:t>..............................................................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………………………………………………………………………</w:t>
      </w:r>
      <w:r w:rsidR="0085425D">
        <w:rPr>
          <w:rFonts w:cs="Times New Roman"/>
        </w:rPr>
        <w:t>………………………….…………………………</w:t>
      </w:r>
      <w:r w:rsidRPr="00A414F9">
        <w:rPr>
          <w:rFonts w:cs="Times New Roman"/>
        </w:rPr>
        <w:t>………………………….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Adres Wykonawcy: ............................................</w:t>
      </w:r>
      <w:r w:rsidR="0085425D">
        <w:rPr>
          <w:rFonts w:cs="Times New Roman"/>
        </w:rPr>
        <w:t>........</w:t>
      </w:r>
      <w:r w:rsidRPr="00A414F9">
        <w:rPr>
          <w:rFonts w:cs="Times New Roman"/>
        </w:rPr>
        <w:t>....................</w:t>
      </w:r>
      <w:r w:rsidR="0085425D">
        <w:rPr>
          <w:rFonts w:cs="Times New Roman"/>
        </w:rPr>
        <w:t>.</w:t>
      </w:r>
      <w:r w:rsidRPr="00A414F9">
        <w:rPr>
          <w:rFonts w:cs="Times New Roman"/>
        </w:rPr>
        <w:t>.....................................................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……………………………………………………………………………</w:t>
      </w:r>
      <w:r w:rsidR="0085425D">
        <w:rPr>
          <w:rFonts w:cs="Times New Roman"/>
        </w:rPr>
        <w:t>…………………………………………………..</w:t>
      </w:r>
      <w:r w:rsidRPr="00A414F9">
        <w:rPr>
          <w:rFonts w:cs="Times New Roman"/>
        </w:rPr>
        <w:t>……………………..</w:t>
      </w:r>
    </w:p>
    <w:p w:rsidR="00B87716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REGON …………………..……….. NIP …….....……............………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KRS/C</w:t>
      </w:r>
      <w:r w:rsidR="00CD5217" w:rsidRPr="00A414F9">
        <w:rPr>
          <w:rFonts w:cs="Times New Roman"/>
        </w:rPr>
        <w:t>E</w:t>
      </w:r>
      <w:r w:rsidRPr="00A414F9">
        <w:rPr>
          <w:rFonts w:cs="Times New Roman"/>
        </w:rPr>
        <w:t>IDG……………………………………………………………………………………..</w:t>
      </w:r>
    </w:p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reprezentowany przez:</w:t>
      </w:r>
    </w:p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...............................................................</w:t>
      </w:r>
      <w:r w:rsidR="0085425D">
        <w:rPr>
          <w:rFonts w:cs="Times New Roman"/>
        </w:rPr>
        <w:t>..........................</w:t>
      </w:r>
      <w:r w:rsidRPr="00A414F9">
        <w:rPr>
          <w:rFonts w:cs="Times New Roman"/>
        </w:rPr>
        <w:t>.....................................................................</w:t>
      </w:r>
    </w:p>
    <w:p w:rsidR="00111BF8" w:rsidRPr="00A414F9" w:rsidRDefault="00111BF8" w:rsidP="00111BF8"/>
    <w:p w:rsidR="00111BF8" w:rsidRPr="00386554" w:rsidRDefault="00111BF8" w:rsidP="00386554">
      <w:pPr>
        <w:jc w:val="center"/>
        <w:rPr>
          <w:rFonts w:cs="Times New Roman"/>
          <w:b/>
        </w:rPr>
      </w:pPr>
      <w:r w:rsidRPr="00A414F9">
        <w:rPr>
          <w:rFonts w:cs="Times New Roman"/>
          <w:b/>
        </w:rPr>
        <w:t xml:space="preserve">Oświadczenie zapoznania </w:t>
      </w:r>
      <w:r w:rsidR="00CE5C58" w:rsidRPr="00A414F9">
        <w:rPr>
          <w:rFonts w:cs="Times New Roman"/>
          <w:b/>
        </w:rPr>
        <w:t xml:space="preserve">się </w:t>
      </w:r>
      <w:r w:rsidRPr="00A414F9">
        <w:rPr>
          <w:rFonts w:cs="Times New Roman"/>
          <w:b/>
        </w:rPr>
        <w:t>z klauzulą informacyjną</w:t>
      </w:r>
    </w:p>
    <w:p w:rsidR="00111BF8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cs="Times New Roman"/>
        </w:rPr>
      </w:pPr>
    </w:p>
    <w:p w:rsidR="008F4F99" w:rsidRPr="00A414F9" w:rsidRDefault="008F4F99" w:rsidP="00111BF8">
      <w:pPr>
        <w:rPr>
          <w:rFonts w:cs="Times New Roman"/>
        </w:rPr>
      </w:pPr>
      <w:bookmarkStart w:id="0" w:name="_GoBack"/>
      <w:bookmarkEnd w:id="0"/>
    </w:p>
    <w:p w:rsidR="00111BF8" w:rsidRPr="00A414F9" w:rsidRDefault="00655880" w:rsidP="00111BF8">
      <w:pPr>
        <w:jc w:val="right"/>
        <w:rPr>
          <w:rFonts w:cs="Times New Roman"/>
        </w:rPr>
      </w:pPr>
      <w:r w:rsidRPr="00A414F9">
        <w:rPr>
          <w:rFonts w:cs="Times New Roman"/>
        </w:rPr>
        <w:t xml:space="preserve"> </w:t>
      </w:r>
      <w:r w:rsidR="00111BF8" w:rsidRPr="00A414F9">
        <w:rPr>
          <w:rFonts w:cs="Times New Roman"/>
        </w:rPr>
        <w:t>(</w:t>
      </w:r>
      <w:r>
        <w:rPr>
          <w:rFonts w:cs="Times New Roman"/>
        </w:rPr>
        <w:t>P</w:t>
      </w:r>
      <w:r w:rsidR="00111BF8" w:rsidRPr="00A414F9">
        <w:rPr>
          <w:rFonts w:cs="Times New Roman"/>
        </w:rPr>
        <w:t>odpis</w:t>
      </w:r>
      <w:r>
        <w:rPr>
          <w:rFonts w:cs="Times New Roman"/>
        </w:rPr>
        <w:t xml:space="preserve"> kwalifikowany</w:t>
      </w:r>
      <w:r w:rsidR="00111BF8" w:rsidRPr="00A414F9">
        <w:rPr>
          <w:rFonts w:cs="Times New Roman"/>
        </w:rPr>
        <w:t>)</w:t>
      </w:r>
    </w:p>
    <w:sectPr w:rsidR="00111BF8" w:rsidRPr="00A414F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9C5" w:rsidRDefault="00BB09C5" w:rsidP="00D758E5">
      <w:pPr>
        <w:spacing w:after="0" w:line="240" w:lineRule="auto"/>
      </w:pPr>
      <w:r>
        <w:separator/>
      </w:r>
    </w:p>
  </w:endnote>
  <w:endnote w:type="continuationSeparator" w:id="0">
    <w:p w:rsidR="00BB09C5" w:rsidRDefault="00BB09C5" w:rsidP="00D75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D758E5" w:rsidRDefault="00D758E5">
    <w:pPr>
      <w:pStyle w:val="Stopka"/>
    </w:pPr>
    <w:r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1796677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9C5" w:rsidRDefault="00BB09C5" w:rsidP="00D758E5">
      <w:pPr>
        <w:spacing w:after="0" w:line="240" w:lineRule="auto"/>
      </w:pPr>
      <w:r>
        <w:separator/>
      </w:r>
    </w:p>
  </w:footnote>
  <w:footnote w:type="continuationSeparator" w:id="0">
    <w:p w:rsidR="00BB09C5" w:rsidRDefault="00BB09C5" w:rsidP="00D758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BF8"/>
    <w:rsid w:val="0001345C"/>
    <w:rsid w:val="0008150D"/>
    <w:rsid w:val="00095718"/>
    <w:rsid w:val="0009744A"/>
    <w:rsid w:val="000D472F"/>
    <w:rsid w:val="00111BF8"/>
    <w:rsid w:val="00114AD4"/>
    <w:rsid w:val="001361DE"/>
    <w:rsid w:val="00142D79"/>
    <w:rsid w:val="002772F3"/>
    <w:rsid w:val="003144A1"/>
    <w:rsid w:val="003245B4"/>
    <w:rsid w:val="00386554"/>
    <w:rsid w:val="003C1BA9"/>
    <w:rsid w:val="00403F2E"/>
    <w:rsid w:val="004C4C3E"/>
    <w:rsid w:val="004F0FDA"/>
    <w:rsid w:val="00527FEA"/>
    <w:rsid w:val="005512DD"/>
    <w:rsid w:val="005C1A2B"/>
    <w:rsid w:val="00655880"/>
    <w:rsid w:val="007577AF"/>
    <w:rsid w:val="007945CC"/>
    <w:rsid w:val="0085425D"/>
    <w:rsid w:val="00863CC9"/>
    <w:rsid w:val="008763B5"/>
    <w:rsid w:val="00881782"/>
    <w:rsid w:val="008F407F"/>
    <w:rsid w:val="008F4F99"/>
    <w:rsid w:val="00943EC2"/>
    <w:rsid w:val="009D3EE6"/>
    <w:rsid w:val="00A414F9"/>
    <w:rsid w:val="00AF2B4E"/>
    <w:rsid w:val="00B411D5"/>
    <w:rsid w:val="00B75629"/>
    <w:rsid w:val="00BB09C5"/>
    <w:rsid w:val="00C55BD0"/>
    <w:rsid w:val="00CD5217"/>
    <w:rsid w:val="00CE5C58"/>
    <w:rsid w:val="00D475E7"/>
    <w:rsid w:val="00D758E5"/>
    <w:rsid w:val="00D77F0C"/>
    <w:rsid w:val="00DE05A2"/>
    <w:rsid w:val="00E2695B"/>
    <w:rsid w:val="00E3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7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8E5"/>
  </w:style>
  <w:style w:type="paragraph" w:styleId="Stopka">
    <w:name w:val="footer"/>
    <w:basedOn w:val="Normalny"/>
    <w:link w:val="StopkaZnak"/>
    <w:uiPriority w:val="99"/>
    <w:unhideWhenUsed/>
    <w:rsid w:val="00D7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8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Dorosz,,1716,,Z amówienia</dc:creator>
  <cp:lastModifiedBy>Ewa Dorosz,,1716,,Z amówienia</cp:lastModifiedBy>
  <cp:revision>2</cp:revision>
  <cp:lastPrinted>2023-05-26T09:06:00Z</cp:lastPrinted>
  <dcterms:created xsi:type="dcterms:W3CDTF">2024-10-30T11:31:00Z</dcterms:created>
  <dcterms:modified xsi:type="dcterms:W3CDTF">2024-10-30T11:31:00Z</dcterms:modified>
</cp:coreProperties>
</file>