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Default="00807398" w:rsidP="0098698B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C94508">
        <w:rPr>
          <w:rFonts w:eastAsia="Calibri"/>
          <w:kern w:val="2"/>
        </w:rPr>
        <w:t xml:space="preserve"> 132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07398" w:rsidRPr="00807398" w:rsidRDefault="00807398" w:rsidP="00807398">
      <w:pPr>
        <w:pStyle w:val="Tekstpodstawowy"/>
        <w:rPr>
          <w:rFonts w:eastAsia="Calibri"/>
        </w:rPr>
      </w:pPr>
    </w:p>
    <w:p w:rsidR="00807398" w:rsidRPr="00807398" w:rsidRDefault="00807398" w:rsidP="00807398">
      <w:pPr>
        <w:pStyle w:val="Tekstpodstawowy"/>
      </w:pPr>
    </w:p>
    <w:p w:rsidR="0098698B" w:rsidRDefault="0098698B" w:rsidP="0098698B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8698B" w:rsidRDefault="0098698B" w:rsidP="0098698B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54"/>
        <w:gridCol w:w="4111"/>
        <w:gridCol w:w="1559"/>
        <w:gridCol w:w="993"/>
        <w:gridCol w:w="1417"/>
        <w:gridCol w:w="1701"/>
        <w:gridCol w:w="1534"/>
      </w:tblGrid>
      <w:tr w:rsidR="00690C8A" w:rsidTr="00C9450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90C8A" w:rsidRDefault="00690C8A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  <w:r w:rsidR="00C9450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C9450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szt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:rsidR="00690C8A" w:rsidRDefault="00690C8A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C8A" w:rsidRDefault="00690C8A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690C8A" w:rsidTr="00C9450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Płyn wieloelektrolitowy w pełni zbilansowany Ca-2,5mmola/l, Na145mmola/l buforowany octanami 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jabłczanami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Płyn a 500ml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690C8A" w:rsidTr="00C9450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Płyn wieloelektrolitowy w pełni zbilansowany Ca-2,5mmola/l, Na145mmola/l buforowany octanami 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jabłczanami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Płyn a 1000ml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C9450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C8A" w:rsidRDefault="00690C8A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8698B" w:rsidRDefault="0098698B" w:rsidP="009869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8698B" w:rsidRDefault="0098698B" w:rsidP="0098698B">
      <w:pPr>
        <w:pStyle w:val="Tekstpodstawowy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8698B" w:rsidTr="0098698B">
        <w:trPr>
          <w:trHeight w:val="250"/>
        </w:trPr>
        <w:tc>
          <w:tcPr>
            <w:tcW w:w="2508" w:type="dxa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8698B" w:rsidRDefault="0098698B" w:rsidP="0098698B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8698B" w:rsidTr="0098698B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8698B" w:rsidTr="0098698B">
        <w:trPr>
          <w:trHeight w:val="120"/>
        </w:trPr>
        <w:tc>
          <w:tcPr>
            <w:tcW w:w="13155" w:type="dxa"/>
            <w:gridSpan w:val="2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076143" w:rsidRDefault="00076143"/>
    <w:sectPr w:rsidR="00076143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76143"/>
    <w:rsid w:val="004503FD"/>
    <w:rsid w:val="005108CA"/>
    <w:rsid w:val="00690C8A"/>
    <w:rsid w:val="00807398"/>
    <w:rsid w:val="00965B6F"/>
    <w:rsid w:val="0098698B"/>
    <w:rsid w:val="00B75902"/>
    <w:rsid w:val="00C94508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17</cp:revision>
  <cp:lastPrinted>2024-07-23T09:18:00Z</cp:lastPrinted>
  <dcterms:created xsi:type="dcterms:W3CDTF">2023-11-07T13:20:00Z</dcterms:created>
  <dcterms:modified xsi:type="dcterms:W3CDTF">2024-09-19T10:54:00Z</dcterms:modified>
</cp:coreProperties>
</file>