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COZL/DZP/</w:t>
      </w:r>
      <w:r w:rsidR="00555A38"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>/34</w:t>
      </w:r>
      <w:r w:rsidR="00DE05A2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/PN-</w:t>
      </w:r>
      <w:r w:rsidR="00A9704F">
        <w:rPr>
          <w:rFonts w:ascii="Times New Roman" w:hAnsi="Times New Roman" w:cs="Times New Roman"/>
        </w:rPr>
        <w:t>1</w:t>
      </w:r>
      <w:r w:rsidR="00555A38">
        <w:rPr>
          <w:rFonts w:ascii="Times New Roman" w:hAnsi="Times New Roman" w:cs="Times New Roman"/>
        </w:rPr>
        <w:t>68</w:t>
      </w:r>
      <w:r>
        <w:rPr>
          <w:rFonts w:ascii="Times New Roman" w:hAnsi="Times New Roman" w:cs="Times New Roman"/>
        </w:rPr>
        <w:t>/2</w:t>
      </w:r>
      <w:r w:rsidR="00555A38">
        <w:rPr>
          <w:rFonts w:ascii="Times New Roman" w:hAnsi="Times New Roman" w:cs="Times New Roman"/>
        </w:rPr>
        <w:t>4</w:t>
      </w:r>
      <w:bookmarkStart w:id="0" w:name="_GoBack"/>
      <w:bookmarkEnd w:id="0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(</w:t>
      </w:r>
      <w:r w:rsidR="00114AD4">
        <w:rPr>
          <w:rFonts w:ascii="Times New Roman" w:hAnsi="Times New Roman" w:cs="Times New Roman"/>
          <w:sz w:val="20"/>
        </w:rPr>
        <w:t xml:space="preserve">data i </w:t>
      </w:r>
      <w:r w:rsidRPr="00111BF8">
        <w:rPr>
          <w:rFonts w:ascii="Times New Roman" w:hAnsi="Times New Roman" w:cs="Times New Roman"/>
          <w:sz w:val="20"/>
        </w:rPr>
        <w:t>podpis)</w:t>
      </w:r>
    </w:p>
    <w:sectPr w:rsidR="00111BF8" w:rsidRPr="00111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A57BE"/>
    <w:rsid w:val="00111BF8"/>
    <w:rsid w:val="00114AD4"/>
    <w:rsid w:val="00130DF9"/>
    <w:rsid w:val="001620AA"/>
    <w:rsid w:val="002C6762"/>
    <w:rsid w:val="002D6F1E"/>
    <w:rsid w:val="002E15B8"/>
    <w:rsid w:val="0038634C"/>
    <w:rsid w:val="00457842"/>
    <w:rsid w:val="005512DD"/>
    <w:rsid w:val="00555A38"/>
    <w:rsid w:val="006B6176"/>
    <w:rsid w:val="006D218C"/>
    <w:rsid w:val="00757FA0"/>
    <w:rsid w:val="008765A9"/>
    <w:rsid w:val="008B4657"/>
    <w:rsid w:val="00A93DA5"/>
    <w:rsid w:val="00A9704F"/>
    <w:rsid w:val="00AF21AC"/>
    <w:rsid w:val="00B31136"/>
    <w:rsid w:val="00B927DA"/>
    <w:rsid w:val="00CD5217"/>
    <w:rsid w:val="00CE5273"/>
    <w:rsid w:val="00CE5C58"/>
    <w:rsid w:val="00D640B8"/>
    <w:rsid w:val="00D8788B"/>
    <w:rsid w:val="00DE05A2"/>
    <w:rsid w:val="00DF5B8B"/>
    <w:rsid w:val="00E02F2C"/>
    <w:rsid w:val="00E2695B"/>
    <w:rsid w:val="00E7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Studzińska</cp:lastModifiedBy>
  <cp:revision>47</cp:revision>
  <cp:lastPrinted>2023-11-14T12:56:00Z</cp:lastPrinted>
  <dcterms:created xsi:type="dcterms:W3CDTF">2021-01-30T20:10:00Z</dcterms:created>
  <dcterms:modified xsi:type="dcterms:W3CDTF">2024-11-20T09:06:00Z</dcterms:modified>
</cp:coreProperties>
</file>