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83571A8" w14:textId="77777777" w:rsidR="006700DE" w:rsidRDefault="006700DE">
      <w:pPr>
        <w:pStyle w:val="Nagwek12"/>
        <w:keepNext/>
        <w:keepLines/>
        <w:shd w:val="clear" w:color="auto" w:fill="auto"/>
        <w:spacing w:before="0" w:after="189" w:line="430" w:lineRule="exact"/>
        <w:ind w:left="120"/>
      </w:pPr>
      <w:bookmarkStart w:id="0" w:name="bookmark0"/>
      <w:r>
        <w:rPr>
          <w:rFonts w:ascii="Arial Narrow" w:hAnsi="Arial Narrow" w:cs="Arial Narrow"/>
        </w:rPr>
        <w:t xml:space="preserve">Szczegółowe Specyfikacje Techniczne </w:t>
      </w:r>
      <w:r>
        <w:rPr>
          <w:rFonts w:ascii="Arial Narrow" w:hAnsi="Arial Narrow" w:cs="Arial Narrow"/>
        </w:rPr>
        <w:br/>
        <w:t>Wykonania i Odbioru Robót</w:t>
      </w:r>
      <w:bookmarkEnd w:id="0"/>
    </w:p>
    <w:p w14:paraId="35563A3C" w14:textId="77777777" w:rsidR="006700DE" w:rsidRDefault="006700DE">
      <w:pPr>
        <w:pStyle w:val="Nagwek12"/>
        <w:keepNext/>
        <w:keepLines/>
        <w:shd w:val="clear" w:color="auto" w:fill="auto"/>
        <w:spacing w:before="0" w:after="189" w:line="430" w:lineRule="exact"/>
        <w:ind w:left="120"/>
        <w:rPr>
          <w:rFonts w:ascii="Arial Narrow" w:hAnsi="Arial Narrow" w:cs="Arial Narrow"/>
        </w:rPr>
      </w:pPr>
    </w:p>
    <w:p w14:paraId="4804E18B" w14:textId="740DB770" w:rsidR="002F6461" w:rsidRDefault="006700DE" w:rsidP="002F6461">
      <w:pPr>
        <w:pStyle w:val="Stopka"/>
        <w:spacing w:line="276" w:lineRule="auto"/>
        <w:jc w:val="center"/>
        <w:rPr>
          <w:rFonts w:cs="Arial"/>
          <w:b/>
          <w:sz w:val="36"/>
          <w:szCs w:val="36"/>
        </w:rPr>
      </w:pPr>
      <w:r w:rsidRPr="003006AB">
        <w:rPr>
          <w:b/>
          <w:sz w:val="36"/>
          <w:szCs w:val="36"/>
        </w:rPr>
        <w:t>„</w:t>
      </w:r>
      <w:r w:rsidR="002F6461" w:rsidRPr="002F6461">
        <w:rPr>
          <w:rFonts w:cs="Arial"/>
          <w:b/>
          <w:sz w:val="36"/>
          <w:szCs w:val="36"/>
        </w:rPr>
        <w:t>REMONT DROGI POWIATOWEJ NR 1</w:t>
      </w:r>
      <w:r w:rsidR="007A26AC">
        <w:rPr>
          <w:rFonts w:cs="Arial"/>
          <w:b/>
          <w:sz w:val="36"/>
          <w:szCs w:val="36"/>
        </w:rPr>
        <w:t>724</w:t>
      </w:r>
      <w:r w:rsidR="002F6461" w:rsidRPr="002F6461">
        <w:rPr>
          <w:rFonts w:cs="Arial"/>
          <w:b/>
          <w:sz w:val="36"/>
          <w:szCs w:val="36"/>
        </w:rPr>
        <w:t xml:space="preserve">T </w:t>
      </w:r>
    </w:p>
    <w:p w14:paraId="7E4D71DA" w14:textId="7217C804" w:rsidR="002F6461" w:rsidRDefault="007A26AC" w:rsidP="002F6461">
      <w:pPr>
        <w:pStyle w:val="Stopka"/>
        <w:spacing w:line="276" w:lineRule="auto"/>
        <w:jc w:val="center"/>
        <w:rPr>
          <w:rFonts w:cs="Arial"/>
          <w:b/>
          <w:sz w:val="36"/>
          <w:szCs w:val="36"/>
        </w:rPr>
      </w:pPr>
      <w:r>
        <w:rPr>
          <w:rFonts w:cs="Arial"/>
          <w:b/>
          <w:sz w:val="36"/>
          <w:szCs w:val="36"/>
        </w:rPr>
        <w:t>SULISŁAWICE - NIEDŹWICE</w:t>
      </w:r>
      <w:r w:rsidR="002F6461" w:rsidRPr="002F6461">
        <w:rPr>
          <w:rFonts w:cs="Arial"/>
          <w:b/>
          <w:sz w:val="36"/>
          <w:szCs w:val="36"/>
        </w:rPr>
        <w:t xml:space="preserve"> </w:t>
      </w:r>
      <w:r w:rsidR="002F6461" w:rsidRPr="002F6461">
        <w:rPr>
          <w:rFonts w:cs="Arial"/>
          <w:b/>
          <w:sz w:val="36"/>
          <w:szCs w:val="36"/>
        </w:rPr>
        <w:br/>
        <w:t xml:space="preserve">W MIEJSCOWOŚCIACH </w:t>
      </w:r>
      <w:r>
        <w:rPr>
          <w:rFonts w:cs="Arial"/>
          <w:b/>
          <w:sz w:val="36"/>
          <w:szCs w:val="36"/>
        </w:rPr>
        <w:t>NIEDŹWICE, BESZYCE</w:t>
      </w:r>
      <w:r w:rsidR="002F6461" w:rsidRPr="002F6461">
        <w:rPr>
          <w:rFonts w:cs="Arial"/>
          <w:b/>
          <w:sz w:val="36"/>
          <w:szCs w:val="36"/>
        </w:rPr>
        <w:t xml:space="preserve"> </w:t>
      </w:r>
    </w:p>
    <w:p w14:paraId="7C15A8A9" w14:textId="5A1DF5B1" w:rsidR="006700DE" w:rsidRPr="002F6461" w:rsidRDefault="002F6461" w:rsidP="002F6461">
      <w:pPr>
        <w:pStyle w:val="Stopka"/>
        <w:spacing w:line="276" w:lineRule="auto"/>
        <w:jc w:val="center"/>
        <w:rPr>
          <w:rFonts w:cs="Arial"/>
          <w:b/>
          <w:sz w:val="36"/>
          <w:szCs w:val="36"/>
        </w:rPr>
      </w:pPr>
      <w:r w:rsidRPr="002F6461">
        <w:rPr>
          <w:rFonts w:cs="Arial"/>
          <w:b/>
          <w:sz w:val="36"/>
          <w:szCs w:val="36"/>
        </w:rPr>
        <w:t xml:space="preserve">OD KM </w:t>
      </w:r>
      <w:r w:rsidR="007A26AC">
        <w:rPr>
          <w:rFonts w:cs="Arial"/>
          <w:b/>
          <w:sz w:val="36"/>
          <w:szCs w:val="36"/>
        </w:rPr>
        <w:t>3</w:t>
      </w:r>
      <w:r w:rsidRPr="002F6461">
        <w:rPr>
          <w:rFonts w:cs="Arial"/>
          <w:b/>
          <w:sz w:val="36"/>
          <w:szCs w:val="36"/>
        </w:rPr>
        <w:t>+</w:t>
      </w:r>
      <w:r w:rsidR="007A26AC">
        <w:rPr>
          <w:rFonts w:cs="Arial"/>
          <w:b/>
          <w:sz w:val="36"/>
          <w:szCs w:val="36"/>
        </w:rPr>
        <w:t>365</w:t>
      </w:r>
      <w:r w:rsidRPr="002F6461">
        <w:rPr>
          <w:rFonts w:cs="Arial"/>
          <w:b/>
          <w:sz w:val="36"/>
          <w:szCs w:val="36"/>
        </w:rPr>
        <w:t xml:space="preserve"> DO KM </w:t>
      </w:r>
      <w:r w:rsidR="007A26AC">
        <w:rPr>
          <w:rFonts w:cs="Arial"/>
          <w:b/>
          <w:sz w:val="36"/>
          <w:szCs w:val="36"/>
        </w:rPr>
        <w:t>4</w:t>
      </w:r>
      <w:r w:rsidRPr="002F6461">
        <w:rPr>
          <w:rFonts w:cs="Arial"/>
          <w:b/>
          <w:sz w:val="36"/>
          <w:szCs w:val="36"/>
        </w:rPr>
        <w:t>+</w:t>
      </w:r>
      <w:r w:rsidR="007A26AC">
        <w:rPr>
          <w:rFonts w:cs="Arial"/>
          <w:b/>
          <w:sz w:val="36"/>
          <w:szCs w:val="36"/>
        </w:rPr>
        <w:t>115</w:t>
      </w:r>
      <w:r w:rsidR="006700DE" w:rsidRPr="002F6461">
        <w:rPr>
          <w:b/>
          <w:sz w:val="36"/>
          <w:szCs w:val="36"/>
        </w:rPr>
        <w:t>”</w:t>
      </w:r>
    </w:p>
    <w:p w14:paraId="65F44DF5" w14:textId="77777777" w:rsidR="006700DE" w:rsidRDefault="006700DE">
      <w:pPr>
        <w:pStyle w:val="Teksttreci30"/>
        <w:shd w:val="clear" w:color="auto" w:fill="auto"/>
        <w:spacing w:before="0" w:after="0" w:line="346" w:lineRule="exact"/>
        <w:ind w:right="2280"/>
        <w:jc w:val="both"/>
        <w:rPr>
          <w:sz w:val="41"/>
          <w:szCs w:val="41"/>
        </w:rPr>
      </w:pPr>
    </w:p>
    <w:p w14:paraId="685FA5DD" w14:textId="77777777" w:rsidR="006700DE" w:rsidRDefault="006700DE">
      <w:pPr>
        <w:pStyle w:val="Teksttreci30"/>
        <w:shd w:val="clear" w:color="auto" w:fill="auto"/>
        <w:spacing w:before="0" w:after="0" w:line="346" w:lineRule="exact"/>
        <w:ind w:right="2280"/>
        <w:jc w:val="both"/>
        <w:rPr>
          <w:sz w:val="41"/>
          <w:szCs w:val="41"/>
        </w:rPr>
      </w:pPr>
    </w:p>
    <w:p w14:paraId="386B04C6" w14:textId="77777777" w:rsidR="006700DE" w:rsidRDefault="006700DE">
      <w:pPr>
        <w:pStyle w:val="Teksttreci30"/>
        <w:shd w:val="clear" w:color="auto" w:fill="auto"/>
        <w:spacing w:before="0" w:after="0" w:line="346" w:lineRule="exact"/>
        <w:ind w:right="2280"/>
        <w:jc w:val="both"/>
        <w:rPr>
          <w:rFonts w:ascii="Arial Narrow" w:hAnsi="Arial Narrow" w:cs="Arial Narrow"/>
          <w:sz w:val="36"/>
          <w:szCs w:val="36"/>
        </w:rPr>
      </w:pPr>
    </w:p>
    <w:p w14:paraId="7CA2F292" w14:textId="77777777" w:rsidR="006700DE" w:rsidRDefault="006700DE">
      <w:pPr>
        <w:pStyle w:val="Teksttreci30"/>
        <w:shd w:val="clear" w:color="auto" w:fill="auto"/>
        <w:spacing w:before="0" w:after="0" w:line="346" w:lineRule="exact"/>
        <w:ind w:right="2280"/>
        <w:jc w:val="both"/>
      </w:pPr>
      <w:r>
        <w:rPr>
          <w:rFonts w:ascii="Arial Narrow" w:hAnsi="Arial Narrow" w:cs="Arial Narrow"/>
          <w:color w:val="0070C0"/>
          <w:sz w:val="36"/>
          <w:szCs w:val="36"/>
        </w:rPr>
        <w:t xml:space="preserve">Inwestor: </w:t>
      </w:r>
    </w:p>
    <w:p w14:paraId="1240D8A8" w14:textId="77777777" w:rsidR="006700DE" w:rsidRDefault="006700DE">
      <w:pPr>
        <w:pStyle w:val="Teksttreci30"/>
        <w:shd w:val="clear" w:color="auto" w:fill="auto"/>
        <w:spacing w:before="0" w:after="0" w:line="280" w:lineRule="exact"/>
        <w:rPr>
          <w:rFonts w:ascii="Arial Narrow" w:hAnsi="Arial Narrow" w:cs="Arial Narrow"/>
          <w:color w:val="0070C0"/>
          <w:sz w:val="36"/>
          <w:szCs w:val="36"/>
        </w:rPr>
      </w:pPr>
    </w:p>
    <w:p w14:paraId="5CC46432" w14:textId="77777777" w:rsidR="006700DE" w:rsidRDefault="00F25D28">
      <w:pPr>
        <w:pStyle w:val="Nagwek6"/>
        <w:ind w:firstLine="0"/>
      </w:pPr>
      <w:r>
        <w:t>Zarząd Dróg Powiatowych w Sandomierzu</w:t>
      </w:r>
    </w:p>
    <w:p w14:paraId="7544B0B8" w14:textId="77777777" w:rsidR="00F25D28" w:rsidRPr="00F25D28" w:rsidRDefault="00F25D28" w:rsidP="00F25D28">
      <w:pPr>
        <w:rPr>
          <w:b/>
          <w:sz w:val="28"/>
        </w:rPr>
      </w:pPr>
      <w:r w:rsidRPr="00F25D28">
        <w:rPr>
          <w:b/>
          <w:sz w:val="28"/>
        </w:rPr>
        <w:t>Z siedzibą w Samborcu</w:t>
      </w:r>
    </w:p>
    <w:p w14:paraId="673C8BE3" w14:textId="77777777" w:rsidR="006700DE" w:rsidRDefault="00F25D28">
      <w:pPr>
        <w:pStyle w:val="Nagwek6"/>
        <w:ind w:firstLine="0"/>
      </w:pPr>
      <w:r>
        <w:t>Samborzec 199</w:t>
      </w:r>
    </w:p>
    <w:p w14:paraId="18CF65D9" w14:textId="77777777" w:rsidR="006700DE" w:rsidRDefault="00F25D28">
      <w:pPr>
        <w:pStyle w:val="Nagwek6"/>
        <w:ind w:firstLine="0"/>
      </w:pPr>
      <w:r>
        <w:t>27</w:t>
      </w:r>
      <w:r w:rsidR="006700DE">
        <w:t>-</w:t>
      </w:r>
      <w:r>
        <w:t>65</w:t>
      </w:r>
      <w:r w:rsidR="006700DE">
        <w:t xml:space="preserve">0 </w:t>
      </w:r>
      <w:r>
        <w:t>Samborzec</w:t>
      </w:r>
    </w:p>
    <w:p w14:paraId="6782FC43" w14:textId="77777777" w:rsidR="00D25420" w:rsidRDefault="00D25420" w:rsidP="00D25420"/>
    <w:p w14:paraId="27148CA7" w14:textId="77777777" w:rsidR="00D25420" w:rsidRDefault="00D25420" w:rsidP="00D25420"/>
    <w:p w14:paraId="5A64B53D" w14:textId="77777777" w:rsidR="00D25420" w:rsidRPr="00D25420" w:rsidRDefault="00D25420" w:rsidP="00D25420"/>
    <w:p w14:paraId="6489C571" w14:textId="77777777" w:rsidR="006700DE" w:rsidRDefault="006700DE">
      <w:r>
        <w:tab/>
      </w:r>
      <w:r>
        <w:tab/>
      </w:r>
      <w:r>
        <w:tab/>
      </w:r>
    </w:p>
    <w:p w14:paraId="1468698E" w14:textId="77777777" w:rsidR="006700DE" w:rsidRDefault="006700DE">
      <w:pPr>
        <w:pStyle w:val="Teksttreci30"/>
        <w:shd w:val="clear" w:color="auto" w:fill="auto"/>
        <w:spacing w:before="0" w:after="0" w:line="280" w:lineRule="exact"/>
      </w:pPr>
    </w:p>
    <w:p w14:paraId="04A6167A" w14:textId="77777777" w:rsidR="006700DE" w:rsidRDefault="006700DE">
      <w:pPr>
        <w:pStyle w:val="Teksttreci30"/>
        <w:shd w:val="clear" w:color="auto" w:fill="auto"/>
        <w:spacing w:before="0" w:after="0" w:line="280" w:lineRule="exact"/>
        <w:ind w:left="2840"/>
      </w:pPr>
    </w:p>
    <w:p w14:paraId="72B8E809" w14:textId="77777777" w:rsidR="006700DE" w:rsidRDefault="006700DE">
      <w:pPr>
        <w:pStyle w:val="Teksttreci30"/>
        <w:shd w:val="clear" w:color="auto" w:fill="auto"/>
        <w:spacing w:before="0" w:after="0" w:line="280" w:lineRule="exact"/>
        <w:ind w:left="2840"/>
      </w:pPr>
    </w:p>
    <w:p w14:paraId="3AAA976F" w14:textId="77777777" w:rsidR="006700DE" w:rsidRDefault="006700DE">
      <w:pPr>
        <w:pStyle w:val="Teksttreci30"/>
        <w:shd w:val="clear" w:color="auto" w:fill="auto"/>
        <w:spacing w:before="0" w:after="0" w:line="280" w:lineRule="exact"/>
        <w:ind w:left="2840"/>
      </w:pPr>
    </w:p>
    <w:p w14:paraId="3D804209" w14:textId="77777777" w:rsidR="006700DE" w:rsidRDefault="006700DE">
      <w:pPr>
        <w:pStyle w:val="Teksttreci30"/>
        <w:shd w:val="clear" w:color="auto" w:fill="auto"/>
        <w:spacing w:before="0" w:after="0" w:line="280" w:lineRule="exact"/>
        <w:ind w:left="2840"/>
      </w:pPr>
    </w:p>
    <w:p w14:paraId="7C721C65" w14:textId="77777777" w:rsidR="006700DE" w:rsidRDefault="006700DE">
      <w:pPr>
        <w:pStyle w:val="Teksttreci30"/>
        <w:shd w:val="clear" w:color="auto" w:fill="auto"/>
        <w:spacing w:before="0" w:after="0" w:line="280" w:lineRule="exact"/>
        <w:ind w:left="2840" w:firstLine="708"/>
      </w:pPr>
    </w:p>
    <w:p w14:paraId="40B859AF" w14:textId="77777777" w:rsidR="006700DE" w:rsidRDefault="006700DE">
      <w:pPr>
        <w:pStyle w:val="Teksttreci30"/>
        <w:shd w:val="clear" w:color="auto" w:fill="auto"/>
        <w:spacing w:before="0" w:after="0" w:line="280" w:lineRule="exact"/>
        <w:ind w:left="2840"/>
      </w:pPr>
    </w:p>
    <w:p w14:paraId="7B556650" w14:textId="77777777" w:rsidR="006700DE" w:rsidRDefault="006700DE">
      <w:pPr>
        <w:pStyle w:val="Teksttreci30"/>
        <w:shd w:val="clear" w:color="auto" w:fill="auto"/>
        <w:spacing w:before="0" w:after="0" w:line="280" w:lineRule="exact"/>
        <w:ind w:left="2840"/>
      </w:pPr>
    </w:p>
    <w:p w14:paraId="1642FFCE" w14:textId="77777777" w:rsidR="006700DE" w:rsidRDefault="006700DE">
      <w:pPr>
        <w:pStyle w:val="Teksttreci30"/>
        <w:shd w:val="clear" w:color="auto" w:fill="auto"/>
        <w:spacing w:before="0" w:after="0" w:line="280" w:lineRule="exact"/>
        <w:ind w:left="2840"/>
      </w:pPr>
    </w:p>
    <w:p w14:paraId="235C3550" w14:textId="77777777" w:rsidR="006700DE" w:rsidRDefault="006700DE">
      <w:pPr>
        <w:pStyle w:val="Teksttreci30"/>
        <w:shd w:val="clear" w:color="auto" w:fill="auto"/>
        <w:spacing w:before="0" w:after="0" w:line="280" w:lineRule="exact"/>
        <w:ind w:left="2840"/>
      </w:pPr>
    </w:p>
    <w:p w14:paraId="23760FBD" w14:textId="77777777" w:rsidR="006700DE" w:rsidRDefault="006700DE">
      <w:pPr>
        <w:pStyle w:val="Teksttreci30"/>
        <w:shd w:val="clear" w:color="auto" w:fill="auto"/>
        <w:spacing w:before="0" w:after="0" w:line="280" w:lineRule="exact"/>
        <w:ind w:left="2840"/>
      </w:pPr>
    </w:p>
    <w:p w14:paraId="034678B1" w14:textId="77777777" w:rsidR="006700DE" w:rsidRDefault="006700DE">
      <w:pPr>
        <w:pStyle w:val="Teksttreci30"/>
        <w:shd w:val="clear" w:color="auto" w:fill="auto"/>
        <w:spacing w:before="0" w:after="0" w:line="280" w:lineRule="exact"/>
        <w:ind w:left="2840"/>
      </w:pPr>
    </w:p>
    <w:p w14:paraId="4190C62A" w14:textId="77777777" w:rsidR="006700DE" w:rsidRDefault="006700DE">
      <w:pPr>
        <w:pStyle w:val="Teksttreci30"/>
        <w:shd w:val="clear" w:color="auto" w:fill="auto"/>
        <w:spacing w:before="0" w:after="0" w:line="280" w:lineRule="exact"/>
        <w:ind w:left="2840"/>
      </w:pPr>
    </w:p>
    <w:p w14:paraId="6A0F0503" w14:textId="77777777" w:rsidR="006700DE" w:rsidRDefault="006700DE">
      <w:pPr>
        <w:pStyle w:val="Teksttreci30"/>
        <w:shd w:val="clear" w:color="auto" w:fill="auto"/>
        <w:spacing w:before="0" w:after="0" w:line="280" w:lineRule="exact"/>
        <w:ind w:left="2840"/>
      </w:pPr>
    </w:p>
    <w:p w14:paraId="5D402712" w14:textId="77777777" w:rsidR="006700DE" w:rsidRDefault="006700DE">
      <w:pPr>
        <w:pStyle w:val="Teksttreci30"/>
        <w:shd w:val="clear" w:color="auto" w:fill="auto"/>
        <w:spacing w:before="0" w:after="0" w:line="280" w:lineRule="exact"/>
        <w:ind w:left="2840"/>
      </w:pPr>
    </w:p>
    <w:p w14:paraId="0127B55C" w14:textId="77777777" w:rsidR="006700DE" w:rsidRDefault="006700DE">
      <w:pPr>
        <w:pStyle w:val="Teksttreci30"/>
        <w:shd w:val="clear" w:color="auto" w:fill="auto"/>
        <w:spacing w:before="0" w:after="0" w:line="280" w:lineRule="exact"/>
        <w:ind w:left="2840"/>
      </w:pPr>
    </w:p>
    <w:p w14:paraId="6B653966" w14:textId="77777777" w:rsidR="006700DE" w:rsidRDefault="006700DE">
      <w:pPr>
        <w:pStyle w:val="Teksttreci30"/>
        <w:shd w:val="clear" w:color="auto" w:fill="auto"/>
        <w:spacing w:before="0" w:after="0" w:line="280" w:lineRule="exact"/>
        <w:ind w:left="2840"/>
      </w:pPr>
    </w:p>
    <w:p w14:paraId="2557F9FD" w14:textId="77777777" w:rsidR="006700DE" w:rsidRDefault="006700DE">
      <w:pPr>
        <w:pStyle w:val="Teksttreci30"/>
        <w:shd w:val="clear" w:color="auto" w:fill="auto"/>
        <w:spacing w:before="0" w:after="0" w:line="280" w:lineRule="exact"/>
        <w:ind w:left="2840"/>
      </w:pPr>
    </w:p>
    <w:p w14:paraId="3B1E2E8F" w14:textId="77777777" w:rsidR="006700DE" w:rsidRDefault="006700DE">
      <w:pPr>
        <w:pStyle w:val="Teksttreci30"/>
        <w:shd w:val="clear" w:color="auto" w:fill="auto"/>
        <w:spacing w:before="0" w:after="0" w:line="280" w:lineRule="exact"/>
        <w:ind w:left="2840"/>
      </w:pPr>
    </w:p>
    <w:p w14:paraId="0FED0103" w14:textId="77777777" w:rsidR="006700DE" w:rsidRDefault="006700DE">
      <w:pPr>
        <w:pStyle w:val="Teksttreci30"/>
        <w:shd w:val="clear" w:color="auto" w:fill="auto"/>
        <w:spacing w:before="0" w:after="0" w:line="280" w:lineRule="exact"/>
        <w:ind w:left="2840"/>
      </w:pPr>
    </w:p>
    <w:p w14:paraId="124C9A7F" w14:textId="77777777" w:rsidR="006700DE" w:rsidRDefault="006700DE">
      <w:pPr>
        <w:pStyle w:val="Teksttreci30"/>
        <w:shd w:val="clear" w:color="auto" w:fill="auto"/>
        <w:spacing w:before="0" w:after="0" w:line="280" w:lineRule="exact"/>
        <w:ind w:left="2840"/>
      </w:pPr>
    </w:p>
    <w:p w14:paraId="1FCFBBC7" w14:textId="77777777" w:rsidR="006700DE" w:rsidRDefault="006700DE">
      <w:pPr>
        <w:pStyle w:val="Teksttreci30"/>
        <w:shd w:val="clear" w:color="auto" w:fill="auto"/>
        <w:spacing w:before="0" w:after="0" w:line="280" w:lineRule="exact"/>
        <w:ind w:left="2840"/>
      </w:pPr>
    </w:p>
    <w:p w14:paraId="7F637943" w14:textId="77777777" w:rsidR="006700DE" w:rsidRDefault="006700DE">
      <w:pPr>
        <w:pStyle w:val="Teksttreci30"/>
        <w:shd w:val="clear" w:color="auto" w:fill="auto"/>
        <w:spacing w:before="0" w:after="0" w:line="280" w:lineRule="exact"/>
        <w:ind w:left="2840"/>
      </w:pPr>
    </w:p>
    <w:p w14:paraId="262FF37B" w14:textId="77777777" w:rsidR="006700DE" w:rsidRDefault="006700DE">
      <w:pPr>
        <w:pStyle w:val="Teksttreci30"/>
        <w:shd w:val="clear" w:color="auto" w:fill="auto"/>
        <w:spacing w:before="0" w:after="0" w:line="280" w:lineRule="exact"/>
        <w:ind w:left="2840"/>
      </w:pPr>
    </w:p>
    <w:p w14:paraId="189C7E24" w14:textId="77777777" w:rsidR="006700DE" w:rsidRDefault="006700DE">
      <w:pPr>
        <w:pStyle w:val="Teksttreci30"/>
        <w:shd w:val="clear" w:color="auto" w:fill="auto"/>
        <w:spacing w:before="0" w:after="0" w:line="280" w:lineRule="exact"/>
        <w:ind w:left="2840"/>
      </w:pPr>
    </w:p>
    <w:p w14:paraId="469FF75B" w14:textId="77777777" w:rsidR="006700DE" w:rsidRDefault="006700DE"/>
    <w:p w14:paraId="01E13474" w14:textId="77777777" w:rsidR="00C153D7" w:rsidRDefault="00C153D7"/>
    <w:p w14:paraId="37A60A2D" w14:textId="77777777" w:rsidR="006700DE" w:rsidRDefault="006700DE">
      <w:pPr>
        <w:pStyle w:val="Nagwek11"/>
      </w:pPr>
      <w:r>
        <w:t>Spis Specyfikacji Technicznych Wykonania i Odbioru Robót</w:t>
      </w:r>
    </w:p>
    <w:p w14:paraId="77E1377D" w14:textId="77777777" w:rsidR="006700DE" w:rsidRDefault="006700DE">
      <w:pPr>
        <w:rPr>
          <w:caps/>
          <w:sz w:val="24"/>
        </w:rPr>
      </w:pPr>
    </w:p>
    <w:p w14:paraId="161AB0C5" w14:textId="77777777" w:rsidR="006700DE" w:rsidRDefault="006700DE">
      <w:pPr>
        <w:jc w:val="center"/>
        <w:rPr>
          <w:caps/>
          <w:sz w:val="24"/>
        </w:rPr>
      </w:pPr>
    </w:p>
    <w:p w14:paraId="18FC40DF" w14:textId="77777777" w:rsidR="0026507B" w:rsidRPr="000D2EDE" w:rsidRDefault="00E81D4B">
      <w:pPr>
        <w:pStyle w:val="Spistreci1"/>
        <w:rPr>
          <w:rFonts w:ascii="Calibri" w:hAnsi="Calibri" w:cs="Times New Roman"/>
          <w:noProof/>
          <w:sz w:val="22"/>
          <w:szCs w:val="22"/>
          <w:lang w:eastAsia="pl-PL"/>
        </w:rPr>
      </w:pPr>
      <w:r w:rsidRPr="00C153D7">
        <w:rPr>
          <w:sz w:val="16"/>
        </w:rPr>
        <w:fldChar w:fldCharType="begin"/>
      </w:r>
      <w:r w:rsidR="006700DE" w:rsidRPr="00C153D7">
        <w:rPr>
          <w:sz w:val="16"/>
        </w:rPr>
        <w:instrText xml:space="preserve"> TOC \h \z \t "Bez odstępów;1" </w:instrText>
      </w:r>
      <w:r w:rsidRPr="00C153D7">
        <w:rPr>
          <w:sz w:val="16"/>
        </w:rPr>
        <w:fldChar w:fldCharType="separate"/>
      </w:r>
      <w:hyperlink w:anchor="_Toc95250670" w:history="1">
        <w:r w:rsidR="0026507B" w:rsidRPr="00E87323">
          <w:rPr>
            <w:rStyle w:val="Hipercze"/>
            <w:noProof/>
          </w:rPr>
          <w:t>D 00.00.00 ”WYMAGANIA OGÓLNE”</w:t>
        </w:r>
        <w:r w:rsidR="0026507B">
          <w:rPr>
            <w:noProof/>
            <w:webHidden/>
          </w:rPr>
          <w:tab/>
        </w:r>
        <w:r>
          <w:rPr>
            <w:noProof/>
            <w:webHidden/>
          </w:rPr>
          <w:fldChar w:fldCharType="begin"/>
        </w:r>
        <w:r w:rsidR="0026507B">
          <w:rPr>
            <w:noProof/>
            <w:webHidden/>
          </w:rPr>
          <w:instrText xml:space="preserve"> PAGEREF _Toc95250670 \h </w:instrText>
        </w:r>
        <w:r>
          <w:rPr>
            <w:noProof/>
            <w:webHidden/>
          </w:rPr>
        </w:r>
        <w:r>
          <w:rPr>
            <w:noProof/>
            <w:webHidden/>
          </w:rPr>
          <w:fldChar w:fldCharType="separate"/>
        </w:r>
        <w:r w:rsidR="00F61C3D">
          <w:rPr>
            <w:noProof/>
            <w:webHidden/>
          </w:rPr>
          <w:t>3</w:t>
        </w:r>
        <w:r>
          <w:rPr>
            <w:noProof/>
            <w:webHidden/>
          </w:rPr>
          <w:fldChar w:fldCharType="end"/>
        </w:r>
      </w:hyperlink>
    </w:p>
    <w:p w14:paraId="2051738B" w14:textId="77777777" w:rsidR="0026507B" w:rsidRPr="000D2EDE" w:rsidRDefault="00701105">
      <w:pPr>
        <w:pStyle w:val="Spistreci1"/>
        <w:rPr>
          <w:rFonts w:ascii="Calibri" w:hAnsi="Calibri" w:cs="Times New Roman"/>
          <w:noProof/>
          <w:sz w:val="22"/>
          <w:szCs w:val="22"/>
          <w:lang w:eastAsia="pl-PL"/>
        </w:rPr>
      </w:pPr>
      <w:hyperlink w:anchor="_Toc95250671" w:history="1">
        <w:r w:rsidR="0026507B" w:rsidRPr="00E87323">
          <w:rPr>
            <w:rStyle w:val="Hipercze"/>
            <w:noProof/>
          </w:rPr>
          <w:t>D 01.01.01 "ODTWORZENIE TRASY I PUNKTÓW WYSOKOŚCIOWYCH"</w:t>
        </w:r>
        <w:r w:rsidR="0026507B">
          <w:rPr>
            <w:noProof/>
            <w:webHidden/>
          </w:rPr>
          <w:tab/>
        </w:r>
        <w:r w:rsidR="00E81D4B">
          <w:rPr>
            <w:noProof/>
            <w:webHidden/>
          </w:rPr>
          <w:fldChar w:fldCharType="begin"/>
        </w:r>
        <w:r w:rsidR="0026507B">
          <w:rPr>
            <w:noProof/>
            <w:webHidden/>
          </w:rPr>
          <w:instrText xml:space="preserve"> PAGEREF _Toc95250671 \h </w:instrText>
        </w:r>
        <w:r w:rsidR="00E81D4B">
          <w:rPr>
            <w:noProof/>
            <w:webHidden/>
          </w:rPr>
        </w:r>
        <w:r w:rsidR="00E81D4B">
          <w:rPr>
            <w:noProof/>
            <w:webHidden/>
          </w:rPr>
          <w:fldChar w:fldCharType="separate"/>
        </w:r>
        <w:r w:rsidR="00F61C3D">
          <w:rPr>
            <w:noProof/>
            <w:webHidden/>
          </w:rPr>
          <w:t>16</w:t>
        </w:r>
        <w:r w:rsidR="00E81D4B">
          <w:rPr>
            <w:noProof/>
            <w:webHidden/>
          </w:rPr>
          <w:fldChar w:fldCharType="end"/>
        </w:r>
      </w:hyperlink>
    </w:p>
    <w:p w14:paraId="6FCA6EBD" w14:textId="77777777" w:rsidR="0026507B" w:rsidRPr="000D2EDE" w:rsidRDefault="00701105">
      <w:pPr>
        <w:pStyle w:val="Spistreci1"/>
        <w:rPr>
          <w:rFonts w:ascii="Calibri" w:hAnsi="Calibri" w:cs="Times New Roman"/>
          <w:noProof/>
          <w:sz w:val="22"/>
          <w:szCs w:val="22"/>
          <w:lang w:eastAsia="pl-PL"/>
        </w:rPr>
      </w:pPr>
      <w:hyperlink w:anchor="_Toc95250672" w:history="1">
        <w:r w:rsidR="0026507B" w:rsidRPr="00E87323">
          <w:rPr>
            <w:rStyle w:val="Hipercze"/>
            <w:noProof/>
          </w:rPr>
          <w:t>D 01.02.04 "ROZBIÓRKA ELEMENTÓW DRÓG"</w:t>
        </w:r>
        <w:r w:rsidR="0026507B">
          <w:rPr>
            <w:noProof/>
            <w:webHidden/>
          </w:rPr>
          <w:tab/>
        </w:r>
        <w:r w:rsidR="00E81D4B">
          <w:rPr>
            <w:noProof/>
            <w:webHidden/>
          </w:rPr>
          <w:fldChar w:fldCharType="begin"/>
        </w:r>
        <w:r w:rsidR="0026507B">
          <w:rPr>
            <w:noProof/>
            <w:webHidden/>
          </w:rPr>
          <w:instrText xml:space="preserve"> PAGEREF _Toc95250672 \h </w:instrText>
        </w:r>
        <w:r w:rsidR="00E81D4B">
          <w:rPr>
            <w:noProof/>
            <w:webHidden/>
          </w:rPr>
        </w:r>
        <w:r w:rsidR="00E81D4B">
          <w:rPr>
            <w:noProof/>
            <w:webHidden/>
          </w:rPr>
          <w:fldChar w:fldCharType="separate"/>
        </w:r>
        <w:r w:rsidR="00F61C3D">
          <w:rPr>
            <w:noProof/>
            <w:webHidden/>
          </w:rPr>
          <w:t>19</w:t>
        </w:r>
        <w:r w:rsidR="00E81D4B">
          <w:rPr>
            <w:noProof/>
            <w:webHidden/>
          </w:rPr>
          <w:fldChar w:fldCharType="end"/>
        </w:r>
      </w:hyperlink>
    </w:p>
    <w:p w14:paraId="4407414B" w14:textId="77777777" w:rsidR="0026507B" w:rsidRPr="000D2EDE" w:rsidRDefault="00701105">
      <w:pPr>
        <w:pStyle w:val="Spistreci1"/>
        <w:rPr>
          <w:rFonts w:ascii="Calibri" w:hAnsi="Calibri" w:cs="Times New Roman"/>
          <w:noProof/>
          <w:sz w:val="22"/>
          <w:szCs w:val="22"/>
          <w:lang w:eastAsia="pl-PL"/>
        </w:rPr>
      </w:pPr>
      <w:hyperlink w:anchor="_Toc95250678" w:history="1">
        <w:r w:rsidR="0026507B" w:rsidRPr="00E87323">
          <w:rPr>
            <w:rStyle w:val="Hipercze"/>
            <w:noProof/>
          </w:rPr>
          <w:t>D 04.01.01  "KORYTO WRAZ Z PROFILOWANIEM I ZAGĘSZCZANIEM PODŁOŻA"</w:t>
        </w:r>
        <w:r w:rsidR="0026507B">
          <w:rPr>
            <w:noProof/>
            <w:webHidden/>
          </w:rPr>
          <w:tab/>
        </w:r>
        <w:r w:rsidR="00E81D4B">
          <w:rPr>
            <w:noProof/>
            <w:webHidden/>
          </w:rPr>
          <w:fldChar w:fldCharType="begin"/>
        </w:r>
        <w:r w:rsidR="0026507B">
          <w:rPr>
            <w:noProof/>
            <w:webHidden/>
          </w:rPr>
          <w:instrText xml:space="preserve"> PAGEREF _Toc95250678 \h </w:instrText>
        </w:r>
        <w:r w:rsidR="00E81D4B">
          <w:rPr>
            <w:noProof/>
            <w:webHidden/>
          </w:rPr>
        </w:r>
        <w:r w:rsidR="00E81D4B">
          <w:rPr>
            <w:noProof/>
            <w:webHidden/>
          </w:rPr>
          <w:fldChar w:fldCharType="separate"/>
        </w:r>
        <w:r w:rsidR="00F61C3D">
          <w:rPr>
            <w:noProof/>
            <w:webHidden/>
          </w:rPr>
          <w:t>22</w:t>
        </w:r>
        <w:r w:rsidR="00E81D4B">
          <w:rPr>
            <w:noProof/>
            <w:webHidden/>
          </w:rPr>
          <w:fldChar w:fldCharType="end"/>
        </w:r>
      </w:hyperlink>
    </w:p>
    <w:p w14:paraId="6560C52B" w14:textId="77777777" w:rsidR="00F07EE5" w:rsidRPr="00F07EE5" w:rsidRDefault="00F07EE5" w:rsidP="00F07EE5">
      <w:r>
        <w:t>D 04.10.01 "PODBUDOWA Z MIESZANKI MINERALNO</w:t>
      </w:r>
      <w:r w:rsidR="00F61C3D">
        <w:t xml:space="preserve"> </w:t>
      </w:r>
      <w:r>
        <w:t>-</w:t>
      </w:r>
      <w:r w:rsidR="00F61C3D">
        <w:t xml:space="preserve"> </w:t>
      </w:r>
      <w:r>
        <w:t>CEMENTOWO</w:t>
      </w:r>
      <w:r w:rsidR="00F61C3D">
        <w:t xml:space="preserve"> </w:t>
      </w:r>
      <w:r>
        <w:t>-</w:t>
      </w:r>
      <w:r w:rsidR="00F61C3D">
        <w:t xml:space="preserve"> </w:t>
      </w:r>
      <w:r w:rsidR="00744A82">
        <w:t>EMULSYJNEJ                    26</w:t>
      </w:r>
    </w:p>
    <w:p w14:paraId="4C78E42D" w14:textId="77777777" w:rsidR="0026507B" w:rsidRPr="000D2EDE" w:rsidRDefault="00744A82">
      <w:pPr>
        <w:pStyle w:val="Spistreci1"/>
        <w:rPr>
          <w:rFonts w:ascii="Calibri" w:hAnsi="Calibri" w:cs="Times New Roman"/>
          <w:noProof/>
          <w:sz w:val="22"/>
          <w:szCs w:val="22"/>
          <w:lang w:eastAsia="pl-PL"/>
        </w:rPr>
      </w:pPr>
      <w:r>
        <w:t>36</w:t>
      </w:r>
    </w:p>
    <w:p w14:paraId="54D67F38" w14:textId="77777777" w:rsidR="0026507B" w:rsidRPr="000D2EDE" w:rsidRDefault="00701105">
      <w:pPr>
        <w:pStyle w:val="Spistreci1"/>
        <w:rPr>
          <w:rFonts w:ascii="Calibri" w:hAnsi="Calibri" w:cs="Times New Roman"/>
          <w:noProof/>
          <w:sz w:val="22"/>
          <w:szCs w:val="22"/>
          <w:lang w:eastAsia="pl-PL"/>
        </w:rPr>
      </w:pPr>
      <w:hyperlink w:anchor="_Toc95250682" w:history="1">
        <w:r w:rsidR="0026507B" w:rsidRPr="00E87323">
          <w:rPr>
            <w:rStyle w:val="Hipercze"/>
            <w:noProof/>
          </w:rPr>
          <w:t>D 05.03.05b</w:t>
        </w:r>
        <w:r w:rsidR="0026507B" w:rsidRPr="00E87323">
          <w:rPr>
            <w:rStyle w:val="Hipercze"/>
            <w:i/>
            <w:noProof/>
          </w:rPr>
          <w:t xml:space="preserve"> </w:t>
        </w:r>
        <w:r w:rsidR="0026507B" w:rsidRPr="00E87323">
          <w:rPr>
            <w:rStyle w:val="Hipercze"/>
            <w:noProof/>
          </w:rPr>
          <w:t>" NAWIERZCHNIA  Z  BETONU ASFALTOWEGO. WARSTWA WIĄŻĄCA I WYRÓWNAWCZA (AC16W) wg  WT-1  i  WT-2  z 2014 r."</w:t>
        </w:r>
        <w:r w:rsidR="0026507B">
          <w:rPr>
            <w:noProof/>
            <w:webHidden/>
          </w:rPr>
          <w:tab/>
        </w:r>
        <w:r w:rsidR="00744A82">
          <w:rPr>
            <w:noProof/>
            <w:webHidden/>
          </w:rPr>
          <w:t>48</w:t>
        </w:r>
        <w:r w:rsidR="00E81D4B">
          <w:rPr>
            <w:noProof/>
            <w:webHidden/>
          </w:rPr>
          <w:fldChar w:fldCharType="begin"/>
        </w:r>
        <w:r w:rsidR="0026507B">
          <w:rPr>
            <w:noProof/>
            <w:webHidden/>
          </w:rPr>
          <w:instrText xml:space="preserve"> PAGEREF _Toc95250682 \h </w:instrText>
        </w:r>
        <w:r w:rsidR="00E81D4B">
          <w:rPr>
            <w:noProof/>
            <w:webHidden/>
          </w:rPr>
        </w:r>
        <w:r w:rsidR="00E81D4B">
          <w:rPr>
            <w:noProof/>
            <w:webHidden/>
          </w:rPr>
          <w:fldChar w:fldCharType="separate"/>
        </w:r>
        <w:r w:rsidR="00F61C3D">
          <w:rPr>
            <w:noProof/>
            <w:webHidden/>
          </w:rPr>
          <w:t>6</w:t>
        </w:r>
        <w:r w:rsidR="00E81D4B">
          <w:rPr>
            <w:noProof/>
            <w:webHidden/>
          </w:rPr>
          <w:fldChar w:fldCharType="end"/>
        </w:r>
      </w:hyperlink>
    </w:p>
    <w:p w14:paraId="43DB5E43" w14:textId="77777777" w:rsidR="0026507B" w:rsidRPr="000D2EDE" w:rsidRDefault="00701105">
      <w:pPr>
        <w:pStyle w:val="Spistreci1"/>
        <w:rPr>
          <w:rFonts w:ascii="Calibri" w:hAnsi="Calibri" w:cs="Times New Roman"/>
          <w:noProof/>
          <w:sz w:val="22"/>
          <w:szCs w:val="22"/>
          <w:lang w:eastAsia="pl-PL"/>
        </w:rPr>
      </w:pPr>
      <w:hyperlink w:anchor="_Toc95250683" w:history="1">
        <w:r w:rsidR="0026507B" w:rsidRPr="00E87323">
          <w:rPr>
            <w:rStyle w:val="Hipercze"/>
            <w:noProof/>
          </w:rPr>
          <w:t xml:space="preserve">D 05.03.11 </w:t>
        </w:r>
        <w:r w:rsidR="0026507B" w:rsidRPr="00E87323">
          <w:rPr>
            <w:rStyle w:val="Hipercze"/>
            <w:i/>
            <w:noProof/>
          </w:rPr>
          <w:t xml:space="preserve"> </w:t>
        </w:r>
        <w:r w:rsidR="0026507B" w:rsidRPr="00E87323">
          <w:rPr>
            <w:rStyle w:val="Hipercze"/>
            <w:noProof/>
          </w:rPr>
          <w:t>"RECYKLING. FREZOWANIE NAWIERZCHNI ASFALTOWYCH NA ZIMNO "</w:t>
        </w:r>
        <w:r w:rsidR="0026507B">
          <w:rPr>
            <w:noProof/>
            <w:webHidden/>
          </w:rPr>
          <w:tab/>
        </w:r>
        <w:r w:rsidR="00E81D4B">
          <w:rPr>
            <w:noProof/>
            <w:webHidden/>
          </w:rPr>
          <w:fldChar w:fldCharType="begin"/>
        </w:r>
        <w:r w:rsidR="0026507B">
          <w:rPr>
            <w:noProof/>
            <w:webHidden/>
          </w:rPr>
          <w:instrText xml:space="preserve"> PAGEREF _Toc95250683 \h </w:instrText>
        </w:r>
        <w:r w:rsidR="00E81D4B">
          <w:rPr>
            <w:noProof/>
            <w:webHidden/>
          </w:rPr>
        </w:r>
        <w:r w:rsidR="00E81D4B">
          <w:rPr>
            <w:noProof/>
            <w:webHidden/>
          </w:rPr>
          <w:fldChar w:fldCharType="separate"/>
        </w:r>
        <w:r w:rsidR="00F61C3D">
          <w:rPr>
            <w:noProof/>
            <w:webHidden/>
          </w:rPr>
          <w:t>81</w:t>
        </w:r>
        <w:r w:rsidR="00E81D4B">
          <w:rPr>
            <w:noProof/>
            <w:webHidden/>
          </w:rPr>
          <w:fldChar w:fldCharType="end"/>
        </w:r>
      </w:hyperlink>
    </w:p>
    <w:p w14:paraId="51BBFECA" w14:textId="77777777" w:rsidR="0026507B" w:rsidRPr="000D2EDE" w:rsidRDefault="00701105">
      <w:pPr>
        <w:pStyle w:val="Spistreci1"/>
        <w:rPr>
          <w:rFonts w:ascii="Calibri" w:hAnsi="Calibri" w:cs="Times New Roman"/>
          <w:noProof/>
          <w:sz w:val="22"/>
          <w:szCs w:val="22"/>
          <w:lang w:eastAsia="pl-PL"/>
        </w:rPr>
      </w:pPr>
      <w:hyperlink w:anchor="_Toc95250684" w:history="1">
        <w:r w:rsidR="0026507B" w:rsidRPr="00E87323">
          <w:rPr>
            <w:rStyle w:val="Hipercze"/>
            <w:noProof/>
          </w:rPr>
          <w:t xml:space="preserve">D 06.03.02 </w:t>
        </w:r>
        <w:r w:rsidR="0026507B" w:rsidRPr="00E87323">
          <w:rPr>
            <w:rStyle w:val="Hipercze"/>
            <w:i/>
            <w:noProof/>
          </w:rPr>
          <w:t xml:space="preserve"> </w:t>
        </w:r>
        <w:r w:rsidR="0026507B" w:rsidRPr="00E87323">
          <w:rPr>
            <w:rStyle w:val="Hipercze"/>
            <w:noProof/>
          </w:rPr>
          <w:t>"ŚCINANIE POBOCZY"</w:t>
        </w:r>
        <w:r w:rsidR="0026507B">
          <w:rPr>
            <w:noProof/>
            <w:webHidden/>
          </w:rPr>
          <w:tab/>
        </w:r>
        <w:r w:rsidR="00E81D4B">
          <w:rPr>
            <w:noProof/>
            <w:webHidden/>
          </w:rPr>
          <w:fldChar w:fldCharType="begin"/>
        </w:r>
        <w:r w:rsidR="0026507B">
          <w:rPr>
            <w:noProof/>
            <w:webHidden/>
          </w:rPr>
          <w:instrText xml:space="preserve"> PAGEREF _Toc95250684 \h </w:instrText>
        </w:r>
        <w:r w:rsidR="00E81D4B">
          <w:rPr>
            <w:noProof/>
            <w:webHidden/>
          </w:rPr>
        </w:r>
        <w:r w:rsidR="00E81D4B">
          <w:rPr>
            <w:noProof/>
            <w:webHidden/>
          </w:rPr>
          <w:fldChar w:fldCharType="separate"/>
        </w:r>
        <w:r w:rsidR="00F61C3D">
          <w:rPr>
            <w:noProof/>
            <w:webHidden/>
          </w:rPr>
          <w:t>84</w:t>
        </w:r>
        <w:r w:rsidR="00E81D4B">
          <w:rPr>
            <w:noProof/>
            <w:webHidden/>
          </w:rPr>
          <w:fldChar w:fldCharType="end"/>
        </w:r>
      </w:hyperlink>
    </w:p>
    <w:p w14:paraId="342A6C0B" w14:textId="77777777" w:rsidR="0026507B" w:rsidRPr="000D2EDE" w:rsidRDefault="00701105">
      <w:pPr>
        <w:pStyle w:val="Spistreci1"/>
        <w:rPr>
          <w:rFonts w:ascii="Calibri" w:hAnsi="Calibri" w:cs="Times New Roman"/>
          <w:noProof/>
          <w:sz w:val="22"/>
          <w:szCs w:val="22"/>
          <w:lang w:eastAsia="pl-PL"/>
        </w:rPr>
      </w:pPr>
      <w:hyperlink w:anchor="_Toc95250687" w:history="1">
        <w:r w:rsidR="0026507B" w:rsidRPr="00E87323">
          <w:rPr>
            <w:rStyle w:val="Hipercze"/>
            <w:noProof/>
          </w:rPr>
          <w:t>D 07.02.01</w:t>
        </w:r>
        <w:r w:rsidR="0026507B" w:rsidRPr="00E87323">
          <w:rPr>
            <w:rStyle w:val="Hipercze"/>
            <w:i/>
            <w:noProof/>
          </w:rPr>
          <w:t xml:space="preserve"> </w:t>
        </w:r>
        <w:r w:rsidR="0026507B" w:rsidRPr="00E87323">
          <w:rPr>
            <w:rStyle w:val="Hipercze"/>
            <w:noProof/>
          </w:rPr>
          <w:t>"OZNAKOWANIE PIONOWE"</w:t>
        </w:r>
        <w:r w:rsidR="0026507B">
          <w:rPr>
            <w:noProof/>
            <w:webHidden/>
          </w:rPr>
          <w:tab/>
        </w:r>
        <w:r w:rsidR="00E81D4B">
          <w:rPr>
            <w:noProof/>
            <w:webHidden/>
          </w:rPr>
          <w:fldChar w:fldCharType="begin"/>
        </w:r>
        <w:r w:rsidR="0026507B">
          <w:rPr>
            <w:noProof/>
            <w:webHidden/>
          </w:rPr>
          <w:instrText xml:space="preserve"> PAGEREF _Toc95250687 \h </w:instrText>
        </w:r>
        <w:r w:rsidR="00E81D4B">
          <w:rPr>
            <w:noProof/>
            <w:webHidden/>
          </w:rPr>
        </w:r>
        <w:r w:rsidR="00E81D4B">
          <w:rPr>
            <w:noProof/>
            <w:webHidden/>
          </w:rPr>
          <w:fldChar w:fldCharType="separate"/>
        </w:r>
        <w:r w:rsidR="00F61C3D">
          <w:rPr>
            <w:noProof/>
            <w:webHidden/>
          </w:rPr>
          <w:t>87</w:t>
        </w:r>
        <w:r w:rsidR="00E81D4B">
          <w:rPr>
            <w:noProof/>
            <w:webHidden/>
          </w:rPr>
          <w:fldChar w:fldCharType="end"/>
        </w:r>
      </w:hyperlink>
    </w:p>
    <w:p w14:paraId="5A7FA19C" w14:textId="77777777" w:rsidR="0026507B" w:rsidRPr="000D2EDE" w:rsidRDefault="00701105">
      <w:pPr>
        <w:pStyle w:val="Spistreci1"/>
        <w:rPr>
          <w:rFonts w:ascii="Calibri" w:hAnsi="Calibri" w:cs="Times New Roman"/>
          <w:noProof/>
          <w:sz w:val="22"/>
          <w:szCs w:val="22"/>
          <w:lang w:eastAsia="pl-PL"/>
        </w:rPr>
      </w:pPr>
      <w:hyperlink w:anchor="_Toc95250691" w:history="1">
        <w:r w:rsidR="0026507B" w:rsidRPr="00E87323">
          <w:rPr>
            <w:rStyle w:val="Hipercze"/>
            <w:noProof/>
          </w:rPr>
          <w:t xml:space="preserve">D 05.03.08 </w:t>
        </w:r>
        <w:r w:rsidR="0026507B" w:rsidRPr="00E87323">
          <w:rPr>
            <w:rStyle w:val="Hipercze"/>
            <w:i/>
            <w:noProof/>
          </w:rPr>
          <w:t xml:space="preserve"> </w:t>
        </w:r>
        <w:r w:rsidR="0026507B" w:rsidRPr="00E87323">
          <w:rPr>
            <w:rStyle w:val="Hipercze"/>
            <w:noProof/>
          </w:rPr>
          <w:t>"POWIERZCHNIOWE UTRWALENIE NAWIERZCHNI DROGOWYCH"</w:t>
        </w:r>
        <w:r w:rsidR="0026507B">
          <w:rPr>
            <w:noProof/>
            <w:webHidden/>
          </w:rPr>
          <w:tab/>
        </w:r>
        <w:r w:rsidR="00E81D4B">
          <w:rPr>
            <w:noProof/>
            <w:webHidden/>
          </w:rPr>
          <w:fldChar w:fldCharType="begin"/>
        </w:r>
        <w:r w:rsidR="0026507B">
          <w:rPr>
            <w:noProof/>
            <w:webHidden/>
          </w:rPr>
          <w:instrText xml:space="preserve"> PAGEREF _Toc95250691 \h </w:instrText>
        </w:r>
        <w:r w:rsidR="00E81D4B">
          <w:rPr>
            <w:noProof/>
            <w:webHidden/>
          </w:rPr>
        </w:r>
        <w:r w:rsidR="00E81D4B">
          <w:rPr>
            <w:noProof/>
            <w:webHidden/>
          </w:rPr>
          <w:fldChar w:fldCharType="separate"/>
        </w:r>
        <w:r w:rsidR="00F61C3D">
          <w:rPr>
            <w:noProof/>
            <w:webHidden/>
          </w:rPr>
          <w:t>99</w:t>
        </w:r>
        <w:r w:rsidR="00E81D4B">
          <w:rPr>
            <w:noProof/>
            <w:webHidden/>
          </w:rPr>
          <w:fldChar w:fldCharType="end"/>
        </w:r>
      </w:hyperlink>
    </w:p>
    <w:p w14:paraId="6D67BFAD" w14:textId="77777777" w:rsidR="006700DE" w:rsidRDefault="00E81D4B" w:rsidP="00C153D7">
      <w:pPr>
        <w:tabs>
          <w:tab w:val="left" w:pos="8505"/>
          <w:tab w:val="left" w:pos="8647"/>
          <w:tab w:val="left" w:pos="8789"/>
          <w:tab w:val="left" w:pos="8931"/>
          <w:tab w:val="left" w:pos="9015"/>
          <w:tab w:val="left" w:pos="9072"/>
          <w:tab w:val="left" w:pos="9214"/>
          <w:tab w:val="left" w:pos="9356"/>
          <w:tab w:val="left" w:pos="9498"/>
        </w:tabs>
        <w:spacing w:line="312" w:lineRule="auto"/>
        <w:ind w:right="-598"/>
        <w:jc w:val="center"/>
        <w:rPr>
          <w:rFonts w:ascii="Calibri" w:hAnsi="Calibri" w:cs="Calibri"/>
          <w:sz w:val="24"/>
          <w:szCs w:val="22"/>
          <w:lang w:eastAsia="pl-PL"/>
        </w:rPr>
      </w:pPr>
      <w:r w:rsidRPr="00C153D7">
        <w:rPr>
          <w:sz w:val="16"/>
        </w:rPr>
        <w:fldChar w:fldCharType="end"/>
      </w:r>
    </w:p>
    <w:p w14:paraId="4031402A" w14:textId="77777777" w:rsidR="006700DE" w:rsidRDefault="006700DE">
      <w:pPr>
        <w:jc w:val="center"/>
        <w:rPr>
          <w:rFonts w:ascii="Calibri" w:hAnsi="Calibri" w:cs="Calibri"/>
          <w:sz w:val="24"/>
          <w:szCs w:val="22"/>
          <w:lang w:eastAsia="pl-PL"/>
        </w:rPr>
      </w:pPr>
    </w:p>
    <w:p w14:paraId="3C776FE3" w14:textId="77777777" w:rsidR="006700DE" w:rsidRDefault="006700DE">
      <w:pPr>
        <w:pageBreakBefore/>
        <w:jc w:val="center"/>
      </w:pPr>
      <w:r>
        <w:rPr>
          <w:sz w:val="24"/>
        </w:rPr>
        <w:lastRenderedPageBreak/>
        <w:t>SZCZEGÓŁOWA SPECYFIKACJA TECHNICZNA</w:t>
      </w:r>
    </w:p>
    <w:p w14:paraId="4D0C2F21" w14:textId="77777777" w:rsidR="006700DE" w:rsidRDefault="006700DE">
      <w:pPr>
        <w:pStyle w:val="Bezodstpw"/>
      </w:pPr>
    </w:p>
    <w:p w14:paraId="6778F2C2" w14:textId="77777777" w:rsidR="006700DE" w:rsidRDefault="006700DE">
      <w:pPr>
        <w:pStyle w:val="Bezodstpw"/>
      </w:pPr>
      <w:bookmarkStart w:id="1" w:name="_Toc95250670"/>
      <w:r>
        <w:t>D 00.00.00 ”WYMAGANIA OGÓLNE”</w:t>
      </w:r>
      <w:bookmarkEnd w:id="1"/>
    </w:p>
    <w:p w14:paraId="2605DA4A" w14:textId="77777777" w:rsidR="006700DE" w:rsidRDefault="006700DE">
      <w:pPr>
        <w:pStyle w:val="Nagwek1"/>
      </w:pPr>
      <w:r>
        <w:t>1. WSTĘP</w:t>
      </w:r>
    </w:p>
    <w:p w14:paraId="49940C3E" w14:textId="77777777" w:rsidR="006700DE" w:rsidRDefault="006700DE">
      <w:pPr>
        <w:pStyle w:val="Nagwek2"/>
      </w:pPr>
      <w:r>
        <w:t>1.1. Przedmiot SST</w:t>
      </w:r>
    </w:p>
    <w:p w14:paraId="4FA68BAD" w14:textId="615F9D6B" w:rsidR="006700DE" w:rsidRPr="002F6461" w:rsidRDefault="006700DE" w:rsidP="002F6461">
      <w:pPr>
        <w:pStyle w:val="Stopka"/>
        <w:spacing w:line="276" w:lineRule="auto"/>
        <w:rPr>
          <w:rFonts w:cs="Arial"/>
          <w:b/>
          <w:sz w:val="18"/>
          <w:szCs w:val="18"/>
        </w:rPr>
      </w:pPr>
      <w:r>
        <w:rPr>
          <w:spacing w:val="-3"/>
        </w:rPr>
        <w:tab/>
      </w:r>
      <w:r>
        <w:t xml:space="preserve">Przedmiotem niniejszej szczegółowej specyfikacji technicznej (SST) są wymagania ogólne dotyczące wykonania </w:t>
      </w:r>
      <w:r w:rsidR="00650B3F">
        <w:br/>
      </w:r>
      <w:r>
        <w:t xml:space="preserve">i odbioru robót związanych z inwestycją: </w:t>
      </w:r>
      <w:r w:rsidRPr="00744A82">
        <w:rPr>
          <w:b/>
        </w:rPr>
        <w:t>„</w:t>
      </w:r>
      <w:r w:rsidR="002F6461" w:rsidRPr="00744A82">
        <w:rPr>
          <w:b/>
        </w:rPr>
        <w:t>R</w:t>
      </w:r>
      <w:r w:rsidR="002F6461" w:rsidRPr="00744A82">
        <w:rPr>
          <w:rFonts w:cs="Arial"/>
          <w:b/>
        </w:rPr>
        <w:t xml:space="preserve">emont drogi powiatowej nr </w:t>
      </w:r>
      <w:r w:rsidR="007A26AC">
        <w:rPr>
          <w:rFonts w:cs="Arial"/>
          <w:b/>
        </w:rPr>
        <w:t>1724T</w:t>
      </w:r>
      <w:r w:rsidR="002F6461" w:rsidRPr="00744A82">
        <w:rPr>
          <w:rFonts w:cs="Arial"/>
          <w:b/>
        </w:rPr>
        <w:t xml:space="preserve"> </w:t>
      </w:r>
      <w:r w:rsidR="007A26AC">
        <w:rPr>
          <w:rFonts w:cs="Arial"/>
          <w:b/>
        </w:rPr>
        <w:t>Sulisławice - Niedźwice</w:t>
      </w:r>
      <w:r w:rsidR="002F6461" w:rsidRPr="00744A82">
        <w:rPr>
          <w:rFonts w:cs="Arial"/>
          <w:b/>
        </w:rPr>
        <w:t xml:space="preserve"> w miejscowościach </w:t>
      </w:r>
      <w:r w:rsidR="007A26AC">
        <w:rPr>
          <w:rFonts w:cs="Arial"/>
          <w:b/>
        </w:rPr>
        <w:t>Niedźwice, Beszyce</w:t>
      </w:r>
      <w:r w:rsidR="002F6461" w:rsidRPr="00744A82">
        <w:rPr>
          <w:rFonts w:cs="Arial"/>
          <w:b/>
        </w:rPr>
        <w:t xml:space="preserve"> od km </w:t>
      </w:r>
      <w:r w:rsidR="007A26AC">
        <w:rPr>
          <w:rFonts w:cs="Arial"/>
          <w:b/>
        </w:rPr>
        <w:t>3</w:t>
      </w:r>
      <w:r w:rsidR="002F6461" w:rsidRPr="00744A82">
        <w:rPr>
          <w:rFonts w:cs="Arial"/>
          <w:b/>
        </w:rPr>
        <w:t>+</w:t>
      </w:r>
      <w:r w:rsidR="007A26AC">
        <w:rPr>
          <w:rFonts w:cs="Arial"/>
          <w:b/>
        </w:rPr>
        <w:t>365</w:t>
      </w:r>
      <w:r w:rsidR="002F6461" w:rsidRPr="00744A82">
        <w:rPr>
          <w:rFonts w:cs="Arial"/>
          <w:b/>
        </w:rPr>
        <w:t xml:space="preserve"> do km </w:t>
      </w:r>
      <w:r w:rsidR="007A26AC">
        <w:rPr>
          <w:rFonts w:cs="Arial"/>
          <w:b/>
        </w:rPr>
        <w:t>4</w:t>
      </w:r>
      <w:r w:rsidR="002F6461" w:rsidRPr="00744A82">
        <w:rPr>
          <w:rFonts w:cs="Arial"/>
          <w:b/>
        </w:rPr>
        <w:t>+</w:t>
      </w:r>
      <w:r w:rsidR="007A26AC">
        <w:rPr>
          <w:rFonts w:cs="Arial"/>
          <w:b/>
        </w:rPr>
        <w:t>115</w:t>
      </w:r>
      <w:r w:rsidR="00BB3058" w:rsidRPr="00744A82">
        <w:rPr>
          <w:b/>
        </w:rPr>
        <w:t>”.</w:t>
      </w:r>
    </w:p>
    <w:p w14:paraId="43494DEE" w14:textId="77777777" w:rsidR="006700DE" w:rsidRDefault="006700DE">
      <w:pPr>
        <w:pStyle w:val="Nagwek2"/>
      </w:pPr>
      <w:r>
        <w:t>1.2. Zakres stosowania SST</w:t>
      </w:r>
    </w:p>
    <w:p w14:paraId="6E3F7462" w14:textId="77777777" w:rsidR="006700DE" w:rsidRDefault="006700DE">
      <w:r>
        <w:rPr>
          <w:szCs w:val="20"/>
        </w:rPr>
        <w:tab/>
        <w:t>Szczegółowa specyfikacja techniczna jest stosowana jako dokument przetargowy i kontraktowy przy zlecaniu i realizacji robót wymienionych w p. 1.1.</w:t>
      </w:r>
    </w:p>
    <w:p w14:paraId="1360B40A" w14:textId="77777777" w:rsidR="006700DE" w:rsidRDefault="006700DE">
      <w:pPr>
        <w:pStyle w:val="Nagwek2"/>
      </w:pPr>
      <w:r>
        <w:t>1.3. Zakres robót objętych SST</w:t>
      </w:r>
    </w:p>
    <w:p w14:paraId="7FE78E6A" w14:textId="77777777" w:rsidR="006700DE" w:rsidRDefault="006700DE">
      <w:pPr>
        <w:tabs>
          <w:tab w:val="left" w:pos="-720"/>
        </w:tabs>
      </w:pPr>
      <w:r>
        <w:tab/>
      </w:r>
      <w:r>
        <w:rPr>
          <w:szCs w:val="20"/>
        </w:rPr>
        <w:t>Ustalenia zawarte w n</w:t>
      </w:r>
      <w:r w:rsidR="0026507B">
        <w:rPr>
          <w:szCs w:val="20"/>
        </w:rPr>
        <w:t>iniejszej specyfikacji obejmują roboty związane z zadaniem wymienionym w pkt. 1.1.</w:t>
      </w:r>
    </w:p>
    <w:p w14:paraId="714F6DD8" w14:textId="77777777" w:rsidR="006700DE" w:rsidRDefault="006700DE">
      <w:pPr>
        <w:pStyle w:val="Nagwek2"/>
      </w:pPr>
      <w:r>
        <w:t>1.4. Określenia podstawowe</w:t>
      </w:r>
    </w:p>
    <w:p w14:paraId="0F35E2B2" w14:textId="77777777" w:rsidR="006700DE" w:rsidRDefault="006700DE">
      <w:r>
        <w:tab/>
      </w:r>
      <w:r>
        <w:rPr>
          <w:szCs w:val="20"/>
        </w:rPr>
        <w:t>Użyte w SST wymienione poniżej określenia należy rozumieć w każdym przypadku następująco:</w:t>
      </w:r>
    </w:p>
    <w:p w14:paraId="21467772" w14:textId="77777777" w:rsidR="006700DE" w:rsidRDefault="006700DE">
      <w:pPr>
        <w:pStyle w:val="Nagwek3"/>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14:paraId="27610D68" w14:textId="77777777" w:rsidR="006700DE" w:rsidRDefault="006700DE">
      <w:pPr>
        <w:pStyle w:val="Nagwek3"/>
      </w:pPr>
      <w:r>
        <w:rPr>
          <w:b/>
        </w:rPr>
        <w:t>1.4.2.</w:t>
      </w:r>
      <w:r>
        <w:tab/>
        <w:t>Chodnik - wyznaczony pas terenu przy jezdni lub odsunięty od jezdni, przeznaczony do ruchu pieszych.</w:t>
      </w:r>
    </w:p>
    <w:p w14:paraId="514C2313" w14:textId="77777777" w:rsidR="006700DE" w:rsidRDefault="006700DE">
      <w:pPr>
        <w:pStyle w:val="Nagwek3"/>
      </w:pPr>
      <w:r>
        <w:rPr>
          <w:b/>
        </w:rPr>
        <w:t>1.4.3.</w:t>
      </w:r>
      <w:r>
        <w:tab/>
        <w:t>Droga - wydzielony pas terenu przeznaczony do ruchu lub postoju pojazdów oraz ruchu pieszych wraz z wszelkimi urządzeniami technicznymi związanymi z prowadzeniem i zabezpieczeniem ruchu.</w:t>
      </w:r>
    </w:p>
    <w:p w14:paraId="70EA7700" w14:textId="77777777" w:rsidR="006700DE" w:rsidRDefault="006700DE">
      <w:pPr>
        <w:pStyle w:val="Nagwek3"/>
      </w:pPr>
      <w:r>
        <w:rPr>
          <w:b/>
        </w:rPr>
        <w:t>1.4.4.</w:t>
      </w:r>
      <w:r>
        <w:rPr>
          <w:b/>
        </w:rPr>
        <w:tab/>
      </w:r>
      <w:r>
        <w:t>Droga tymczasowa (montażowa) - droga specjalnie przygotowana, przeznaczona do ruchu pojazdów obsługujących zadanie budowlane na czas jego wykonania, przewidziana do usunięcia po jego zakończeniu.</w:t>
      </w:r>
    </w:p>
    <w:p w14:paraId="6DE438CD" w14:textId="77777777" w:rsidR="006700DE" w:rsidRDefault="006700DE">
      <w:pPr>
        <w:pStyle w:val="Nagwek3"/>
      </w:pPr>
      <w:r>
        <w:rPr>
          <w:b/>
        </w:rPr>
        <w:t>1.4.5.</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Kierownikiem projektu, Wykonawcą i projektantem.</w:t>
      </w:r>
    </w:p>
    <w:p w14:paraId="67640FC6" w14:textId="77777777" w:rsidR="006700DE" w:rsidRDefault="006700DE">
      <w:pPr>
        <w:pStyle w:val="Nagwek3"/>
      </w:pPr>
      <w:r>
        <w:rPr>
          <w:b/>
        </w:rPr>
        <w:t>1.4.6.</w:t>
      </w:r>
      <w:r>
        <w:tab/>
        <w:t>Inspektor Nadzoru/Kierownik projektu – osoba wymieniona w danych kontraktowych (wyznaczona przez Zamawiającego, o której wyznaczeniu poinformowany jest Wykonawca), odpowiedzialna za nadzorowanie robót i administrowanie kontraktem.</w:t>
      </w:r>
    </w:p>
    <w:p w14:paraId="04BE1026" w14:textId="77777777" w:rsidR="006700DE" w:rsidRDefault="006700DE">
      <w:pPr>
        <w:pStyle w:val="Nagwek3"/>
      </w:pPr>
      <w:r>
        <w:rPr>
          <w:b/>
        </w:rPr>
        <w:t>1.4.7.</w:t>
      </w:r>
      <w:r>
        <w:tab/>
        <w:t>Jezdnia - część korony drogi przeznaczona do ruchu pojazdów.</w:t>
      </w:r>
    </w:p>
    <w:p w14:paraId="0A7E46E4" w14:textId="77777777" w:rsidR="006700DE" w:rsidRDefault="006700DE">
      <w:pPr>
        <w:pStyle w:val="Nagwek3"/>
      </w:pPr>
      <w:r>
        <w:rPr>
          <w:b/>
        </w:rPr>
        <w:t>1.4.8.</w:t>
      </w:r>
      <w:r>
        <w:tab/>
        <w:t>Kierownik budowy - osoba wyznaczona przez Wykonawcę, upoważniona do kierowania robotami i do występowania w jego imieniu w sprawach realizacji kontraktu.</w:t>
      </w:r>
    </w:p>
    <w:p w14:paraId="29725E70" w14:textId="77777777" w:rsidR="006700DE" w:rsidRDefault="006700DE">
      <w:pPr>
        <w:pStyle w:val="Nagwek3"/>
      </w:pPr>
      <w:r>
        <w:rPr>
          <w:b/>
        </w:rPr>
        <w:t>1.4.9.</w:t>
      </w:r>
      <w:r>
        <w:tab/>
        <w:t>Korona drogi - jezdnia (jezdnie) z poboczami lub chodnikami, zatokami, pasami awaryjnego postoju i pasami dzielącymi jezdnie.</w:t>
      </w:r>
    </w:p>
    <w:p w14:paraId="239DBEB7" w14:textId="77777777" w:rsidR="006700DE" w:rsidRDefault="006700DE">
      <w:pPr>
        <w:pStyle w:val="Nagwek3"/>
      </w:pPr>
      <w:r>
        <w:rPr>
          <w:b/>
        </w:rPr>
        <w:t>1.4.10.</w:t>
      </w:r>
      <w:r>
        <w:tab/>
        <w:t>Konstrukcja nawierzchni - układ warstw nawierzchni wraz ze sposobem ich połączenia.</w:t>
      </w:r>
    </w:p>
    <w:p w14:paraId="75AA25A7" w14:textId="77777777" w:rsidR="006700DE" w:rsidRDefault="006700DE">
      <w:pPr>
        <w:pStyle w:val="Nagwek3"/>
      </w:pPr>
      <w:r>
        <w:rPr>
          <w:b/>
        </w:rPr>
        <w:t>1.4.11.</w:t>
      </w:r>
      <w:r>
        <w:tab/>
        <w:t>Korpus drogowy - nasyp lub ta część wykopu, która jest ograniczona koroną drogi i skarpami rowów.</w:t>
      </w:r>
    </w:p>
    <w:p w14:paraId="1B737A32" w14:textId="77777777" w:rsidR="006700DE" w:rsidRDefault="006700DE">
      <w:pPr>
        <w:pStyle w:val="Nagwek3"/>
      </w:pPr>
      <w:r>
        <w:rPr>
          <w:b/>
        </w:rPr>
        <w:t>1.4.12.</w:t>
      </w:r>
      <w:r>
        <w:tab/>
        <w:t>Koryto - element uformowany w korpusie drogowym w celu ułożenia w nim konstrukcji nawierzchni.</w:t>
      </w:r>
    </w:p>
    <w:p w14:paraId="382393D3" w14:textId="77777777" w:rsidR="006700DE" w:rsidRDefault="006700DE">
      <w:pPr>
        <w:pStyle w:val="Nagwek3"/>
      </w:pPr>
      <w:r>
        <w:rPr>
          <w:b/>
        </w:rPr>
        <w:t>1.4.13.</w:t>
      </w:r>
      <w:r>
        <w:tab/>
        <w:t>Książka obmiarów - akceptowany przez Inspektora Nadzoru/Kierownika projektu zeszyt z ponumerowanymi stronami, służący do wpisywania przez Wykonawcę obmiaru dokonywanych robót w formie wyliczeń, szkiców i ew. dodatkowych załączników. Wpisy w książce obmiarów podlegają potwierdzeniu przez Inspektora Nadzoru/Kierownika projektu.</w:t>
      </w:r>
    </w:p>
    <w:p w14:paraId="47EAE051" w14:textId="77777777" w:rsidR="006700DE" w:rsidRDefault="006700DE">
      <w:pPr>
        <w:pStyle w:val="Nagwek3"/>
      </w:pPr>
      <w:r>
        <w:rPr>
          <w:b/>
        </w:rPr>
        <w:t>1.4.14.</w:t>
      </w:r>
      <w:r>
        <w:tab/>
        <w:t>Laboratorium - drogowe lub inne laboratorium badawcze, zaakceptowane przez Zamawiającego, niezbędne do przeprowadzenia wszelkich badań i prób związanych z oceną jakości materiałów oraz robót.</w:t>
      </w:r>
    </w:p>
    <w:p w14:paraId="18AC5507" w14:textId="77777777" w:rsidR="006700DE" w:rsidRDefault="006700DE">
      <w:pPr>
        <w:pStyle w:val="Nagwek3"/>
      </w:pPr>
      <w:r>
        <w:rPr>
          <w:b/>
        </w:rPr>
        <w:t>1.4.15.</w:t>
      </w:r>
      <w:r>
        <w:tab/>
        <w:t>Materiały - wszelkie tworzywa niezbędne do wykonania robót, zgodne z dokumentacją projektową i specyfikacjami technicznymi, zaakceptowane przez Inspektora Nadzoru/ Kierownika projektu.</w:t>
      </w:r>
    </w:p>
    <w:p w14:paraId="2646999A" w14:textId="77777777" w:rsidR="006700DE" w:rsidRDefault="006700DE">
      <w:pPr>
        <w:pStyle w:val="Nagwek3"/>
      </w:pPr>
      <w:r>
        <w:rPr>
          <w:b/>
        </w:rPr>
        <w:t>1.4.16</w:t>
      </w:r>
      <w:r>
        <w:t>. Nawierzchnia - warstwa lub zespół warstw służących do przejmowania i rozkładania obciążeń od ruchu na podłoże gruntowe i zapewniających dogodne warunki dla ruchu.</w:t>
      </w:r>
    </w:p>
    <w:p w14:paraId="7D7F7B4A" w14:textId="77777777" w:rsidR="006700DE" w:rsidRDefault="006700DE" w:rsidP="009559D3">
      <w:pPr>
        <w:pStyle w:val="Podtytu"/>
        <w:numPr>
          <w:ilvl w:val="0"/>
          <w:numId w:val="12"/>
        </w:numPr>
      </w:pPr>
      <w:r>
        <w:t>Warstwa ścieralna - górna warstwa nawierzchni poddana bezpośrednio oddziaływaniu ruchu i czynników atmosferycznych.</w:t>
      </w:r>
    </w:p>
    <w:p w14:paraId="1EA9B7A0" w14:textId="77777777" w:rsidR="006700DE" w:rsidRDefault="006700DE" w:rsidP="009559D3">
      <w:pPr>
        <w:pStyle w:val="Podtytu"/>
        <w:numPr>
          <w:ilvl w:val="0"/>
          <w:numId w:val="12"/>
        </w:numPr>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14:paraId="6FF644C5" w14:textId="77777777" w:rsidR="006700DE" w:rsidRDefault="006700DE" w:rsidP="009559D3">
      <w:pPr>
        <w:pStyle w:val="Podtytu"/>
        <w:numPr>
          <w:ilvl w:val="0"/>
          <w:numId w:val="12"/>
        </w:numPr>
      </w:pPr>
      <w:r>
        <w:rPr>
          <w:rFonts w:eastAsia="Arial Narrow"/>
        </w:rPr>
        <w:t xml:space="preserve">     </w:t>
      </w:r>
      <w:r>
        <w:t>Warstwa wyrównawcza - warstwa służąca do wyrównania nierówności podbudowy lub profilu istniejącej nawierzchni.</w:t>
      </w:r>
    </w:p>
    <w:p w14:paraId="55B93CFD" w14:textId="77777777" w:rsidR="006700DE" w:rsidRDefault="006700DE" w:rsidP="009559D3">
      <w:pPr>
        <w:pStyle w:val="Podtytu"/>
        <w:numPr>
          <w:ilvl w:val="0"/>
          <w:numId w:val="12"/>
        </w:numPr>
      </w:pPr>
      <w:r>
        <w:lastRenderedPageBreak/>
        <w:t>Podbudowa - dolna część nawierzchni służąca do przenoszenia obciążeń od ruchu na podłoże. Podbudowa może składać się z podbudowy zasadniczej i podbudowy pomocniczej.</w:t>
      </w:r>
    </w:p>
    <w:p w14:paraId="3E65A6D4" w14:textId="77777777" w:rsidR="006700DE" w:rsidRDefault="006700DE" w:rsidP="009559D3">
      <w:pPr>
        <w:pStyle w:val="Podtytu"/>
        <w:numPr>
          <w:ilvl w:val="0"/>
          <w:numId w:val="12"/>
        </w:numPr>
      </w:pPr>
      <w:r>
        <w:t>Podbudowa zasadnicza - górna część podbudowy spełniająca funkcje nośne w konstrukcji nawierzchni. Może ona składać się z jednej lub dwóch warstw.</w:t>
      </w:r>
    </w:p>
    <w:p w14:paraId="5CBDE297" w14:textId="77777777" w:rsidR="006700DE" w:rsidRDefault="006700DE" w:rsidP="009559D3">
      <w:pPr>
        <w:pStyle w:val="Podtytu"/>
        <w:numPr>
          <w:ilvl w:val="0"/>
          <w:numId w:val="12"/>
        </w:numPr>
      </w:pPr>
      <w:r>
        <w:rPr>
          <w:rFonts w:eastAsia="Arial Narrow"/>
        </w:rPr>
        <w:t xml:space="preserve">     </w:t>
      </w: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7BAA90F2" w14:textId="77777777" w:rsidR="006700DE" w:rsidRDefault="006700DE" w:rsidP="009559D3">
      <w:pPr>
        <w:pStyle w:val="Podtytu"/>
        <w:numPr>
          <w:ilvl w:val="0"/>
          <w:numId w:val="12"/>
        </w:numPr>
      </w:pPr>
      <w:r>
        <w:t xml:space="preserve">Warstwa </w:t>
      </w:r>
      <w:proofErr w:type="spellStart"/>
      <w:r>
        <w:t>mrozoochronna</w:t>
      </w:r>
      <w:proofErr w:type="spellEnd"/>
      <w:r>
        <w:t xml:space="preserve"> - warstwa, której głównym zadaniem jest ochrona nawierzchni przed skutkami działania mrozu.</w:t>
      </w:r>
    </w:p>
    <w:p w14:paraId="598788CD" w14:textId="77777777" w:rsidR="006700DE" w:rsidRDefault="006700DE" w:rsidP="009559D3">
      <w:pPr>
        <w:pStyle w:val="Podtytu"/>
        <w:numPr>
          <w:ilvl w:val="0"/>
          <w:numId w:val="12"/>
        </w:numPr>
      </w:pPr>
      <w:r>
        <w:t>Warstwa odcinająca - warstwa stosowana w celu uniemożliwienia przenikania cząstek drobnych gruntu do warstwy nawierzchni leżącej powyżej.</w:t>
      </w:r>
    </w:p>
    <w:p w14:paraId="3F980819" w14:textId="77777777" w:rsidR="006700DE" w:rsidRDefault="006700DE" w:rsidP="009559D3">
      <w:pPr>
        <w:pStyle w:val="Podtytu"/>
        <w:numPr>
          <w:ilvl w:val="0"/>
          <w:numId w:val="12"/>
        </w:numPr>
      </w:pPr>
      <w:r>
        <w:t>Warstwa odsączająca - warstwa służąca do odprowadzenia wody przedostającej się do nawierzchni.</w:t>
      </w:r>
    </w:p>
    <w:p w14:paraId="467B88F0" w14:textId="77777777" w:rsidR="006700DE" w:rsidRDefault="006700DE">
      <w:pPr>
        <w:pStyle w:val="Nagwek3"/>
      </w:pPr>
      <w:r>
        <w:rPr>
          <w:b/>
        </w:rPr>
        <w:t>1.4.17</w:t>
      </w:r>
      <w:r>
        <w:t>.</w:t>
      </w:r>
      <w:r>
        <w:tab/>
        <w:t>Niweleta - wysokościowe i geometryczne rozwinięcie na płaszczyźnie pionowego przekroju w osi drogi lub obiektu mostowego.</w:t>
      </w:r>
    </w:p>
    <w:p w14:paraId="0C414192" w14:textId="77777777" w:rsidR="006700DE" w:rsidRDefault="006700DE">
      <w:pPr>
        <w:pStyle w:val="Nagwek3"/>
      </w:pPr>
      <w:r>
        <w:rPr>
          <w:b/>
        </w:rPr>
        <w:t>1.4.18.</w:t>
      </w:r>
      <w:r>
        <w:tab/>
        <w:t>Objazd tymczasowy - droga specjalnie przygotowana i odpowiednio utrzymana do przeprowadzenia ruchu publicznego na okres budowy.</w:t>
      </w:r>
    </w:p>
    <w:p w14:paraId="3E7D4479" w14:textId="77777777" w:rsidR="006700DE" w:rsidRDefault="006700DE">
      <w:pPr>
        <w:pStyle w:val="Nagwek3"/>
      </w:pPr>
      <w:r>
        <w:rPr>
          <w:b/>
        </w:rPr>
        <w:t>1.4.19.</w:t>
      </w:r>
      <w:r>
        <w:tab/>
        <w:t>Odpowiednia (bliska) zgodność - zgodność wykonywanych robót z dopuszczonymi tolerancjami, a jeśli przedział tolerancji nie został określony - z przeciętnymi tolerancjami, przyjmowanymi zwyczajowo dla danego rodzaju robót budowlanych.</w:t>
      </w:r>
    </w:p>
    <w:p w14:paraId="66B8A5E7" w14:textId="77777777" w:rsidR="006700DE" w:rsidRDefault="006700DE">
      <w:pPr>
        <w:pStyle w:val="Nagwek3"/>
      </w:pPr>
      <w:r>
        <w:rPr>
          <w:b/>
        </w:rPr>
        <w:t>1.4.20.</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54C187DA" w14:textId="77777777" w:rsidR="006700DE" w:rsidRDefault="006700DE">
      <w:pPr>
        <w:pStyle w:val="Nagwek3"/>
      </w:pPr>
      <w:r>
        <w:rPr>
          <w:b/>
        </w:rPr>
        <w:t>1.4.21.</w:t>
      </w:r>
      <w:r>
        <w:tab/>
        <w:t>Pobocze - część korony drogi przeznaczona do chwilowego postoju pojazdów, umieszczenia urządzeń organizacji i bezpieczeństwa ruchu oraz do ruchu pieszych, służąca jednocześnie do bocznego oparcia konstrukcji nawierzchni.</w:t>
      </w:r>
    </w:p>
    <w:p w14:paraId="1F85967B" w14:textId="77777777" w:rsidR="006700DE" w:rsidRDefault="006700DE">
      <w:pPr>
        <w:pStyle w:val="Nagwek3"/>
      </w:pPr>
      <w:r>
        <w:rPr>
          <w:b/>
        </w:rPr>
        <w:t>1.4.22.</w:t>
      </w:r>
      <w:r>
        <w:rPr>
          <w:b/>
        </w:rPr>
        <w:tab/>
      </w:r>
      <w:r>
        <w:t>Podłoże nawierzchni - grunt rodzimy lub nasypowy, leżący pod nawierzchnią do głębokości przemarzania.</w:t>
      </w:r>
    </w:p>
    <w:p w14:paraId="62EAAFD1" w14:textId="77777777" w:rsidR="006700DE" w:rsidRDefault="006700DE">
      <w:pPr>
        <w:pStyle w:val="Nagwek3"/>
      </w:pPr>
      <w:r>
        <w:rPr>
          <w:b/>
        </w:rPr>
        <w:t>1.4.23.</w:t>
      </w:r>
      <w:r>
        <w:tab/>
        <w:t>Podłoże ulepszone nawierzchni - górna warstwa podłoża, leżąca bezpośrednio pod nawierzchnią, ulepszona w celu umożliwienia przejęcia ruchu budowlanego i właściwego wykonania nawierzchni.</w:t>
      </w:r>
    </w:p>
    <w:p w14:paraId="6067DB89" w14:textId="77777777" w:rsidR="006700DE" w:rsidRDefault="006700DE">
      <w:pPr>
        <w:pStyle w:val="Nagwek3"/>
      </w:pPr>
      <w:r>
        <w:rPr>
          <w:b/>
        </w:rPr>
        <w:t>1.4.24.</w:t>
      </w:r>
      <w:r>
        <w:tab/>
        <w:t>Polecenie Inspektora Nadzoru/Kierownika projektu - wszelkie polecenia przekazane Wykonawcy przez Inspektora Nadzoru/Kierownika projektu, w formie pisemnej, dotyczące sposobu realizacji robót lub innych spraw związanych z prowadzeniem budowy.</w:t>
      </w:r>
    </w:p>
    <w:p w14:paraId="0B5E0538" w14:textId="77777777" w:rsidR="006700DE" w:rsidRDefault="006700DE">
      <w:pPr>
        <w:pStyle w:val="Nagwek3"/>
      </w:pPr>
      <w:r>
        <w:rPr>
          <w:b/>
        </w:rPr>
        <w:t>1.4.25.</w:t>
      </w:r>
      <w:r>
        <w:tab/>
        <w:t>Projektant - uprawniona osoba prawna lub fizyczna będąca autorem dokumentacji projektowej.</w:t>
      </w:r>
    </w:p>
    <w:p w14:paraId="30FADEC8" w14:textId="77777777" w:rsidR="006700DE" w:rsidRDefault="006700DE">
      <w:pPr>
        <w:pStyle w:val="Nagwek3"/>
      </w:pPr>
      <w:r>
        <w:rPr>
          <w:b/>
        </w:rPr>
        <w:t>1.4.26.</w:t>
      </w:r>
      <w:r>
        <w:tab/>
        <w:t>Przedsięwzięcie budowlane - kompleksowa realizacja nowego połączenia drogowego lub całkowita modernizacja/przebudowa (zmiana parametrów geometrycznych trasy w planie i przekroju podłużnym) istniejącego połączenia.</w:t>
      </w:r>
    </w:p>
    <w:p w14:paraId="2341634B" w14:textId="77777777" w:rsidR="006700DE" w:rsidRDefault="006700DE">
      <w:pPr>
        <w:pStyle w:val="Nagwek3"/>
      </w:pPr>
      <w:r>
        <w:rPr>
          <w:b/>
        </w:rPr>
        <w:t>1.4.27.</w:t>
      </w:r>
      <w:r>
        <w:tab/>
        <w:t>Przepust – budowla o przekroju poprzecznym zamkniętym, przeznaczona do przeprowadzenia cieku, szlaku wędrówek zwierząt dziko żyjących lub urządzeń technicznych przez korpus drogowy.</w:t>
      </w:r>
    </w:p>
    <w:p w14:paraId="1E8AF669" w14:textId="77777777" w:rsidR="006700DE" w:rsidRDefault="006700DE">
      <w:pPr>
        <w:pStyle w:val="Nagwek3"/>
      </w:pPr>
      <w:r>
        <w:rPr>
          <w:b/>
        </w:rPr>
        <w:t>1.4.28.</w:t>
      </w:r>
      <w:r>
        <w:tab/>
        <w:t>Przetargowa dokumentacja projektowa - część dokumentacji projektowej, która wskazuje lokalizację, charakterystykę i wymiary obiektu będącego przedmiotem robót.</w:t>
      </w:r>
    </w:p>
    <w:p w14:paraId="541BDC88" w14:textId="77777777" w:rsidR="006700DE" w:rsidRDefault="006700DE">
      <w:pPr>
        <w:pStyle w:val="Nagwek3"/>
      </w:pPr>
      <w:r>
        <w:rPr>
          <w:b/>
        </w:rPr>
        <w:t>1.4.29.</w:t>
      </w:r>
      <w:r>
        <w:tab/>
        <w:t>Rekultywacja - roboty mające na celu uporządkowanie i przywrócenie pierwotnych funkcji terenom naruszonym w czasie realizacji zadania budowlanego.</w:t>
      </w:r>
    </w:p>
    <w:p w14:paraId="4BE824B3" w14:textId="77777777" w:rsidR="006700DE" w:rsidRDefault="006700DE">
      <w:pPr>
        <w:pStyle w:val="Nagwek3"/>
      </w:pPr>
      <w:r>
        <w:rPr>
          <w:b/>
        </w:rPr>
        <w:t>1.4.30.</w:t>
      </w:r>
      <w:r>
        <w:tab/>
        <w:t>Ślepy kosztorys - wykaz robót z podaniem ich ilości (przedmiarem) w kolejności technologicznej ich wykonania.</w:t>
      </w:r>
    </w:p>
    <w:p w14:paraId="23D4B1F5" w14:textId="77777777" w:rsidR="006700DE" w:rsidRDefault="006700DE">
      <w:pPr>
        <w:pStyle w:val="Nagwek3"/>
      </w:pPr>
      <w:r>
        <w:rPr>
          <w:b/>
        </w:rPr>
        <w:t>1.4.31.</w:t>
      </w:r>
      <w:r>
        <w:tab/>
        <w:t>Teren budowy - teren udostępniony przez Zamawiającego dla wykonania na nim robót oraz inne miejsca wymienione w kontrakcie jako tworzące część terenu budowy.</w:t>
      </w:r>
    </w:p>
    <w:p w14:paraId="31BBD00F" w14:textId="77777777" w:rsidR="006700DE" w:rsidRDefault="006700DE">
      <w:pPr>
        <w:pStyle w:val="Nagwek3"/>
      </w:pPr>
      <w:r>
        <w:rPr>
          <w:b/>
        </w:rPr>
        <w:t>1.4.32.</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D2990F1" w14:textId="77777777" w:rsidR="006700DE" w:rsidRDefault="006700DE">
      <w:pPr>
        <w:pStyle w:val="Nagwek2"/>
      </w:pPr>
      <w:r>
        <w:t>1.5. Ogólne wymagania dotyczące robót</w:t>
      </w:r>
    </w:p>
    <w:p w14:paraId="0EAA1797" w14:textId="77777777" w:rsidR="006700DE" w:rsidRDefault="006700DE">
      <w:pPr>
        <w:tabs>
          <w:tab w:val="left" w:pos="-720"/>
        </w:tabs>
      </w:pPr>
      <w:r>
        <w:rPr>
          <w:szCs w:val="20"/>
        </w:rPr>
        <w:tab/>
        <w:t>Wykonawca jest odpowiedzialny za jakość wykonanych robót, bezpieczeństwo wszelkich czynności na terenie budowy, metody użyte przy budowie oraz za ich zgodność z dokumentacją projektową, SST i poleceniami Inspektora Nadzoru.</w:t>
      </w:r>
    </w:p>
    <w:p w14:paraId="2E57AB83" w14:textId="77777777" w:rsidR="006700DE" w:rsidRDefault="006700DE">
      <w:pPr>
        <w:pStyle w:val="Nagwek3"/>
      </w:pPr>
      <w:r>
        <w:rPr>
          <w:b/>
        </w:rPr>
        <w:t>1.5.1.</w:t>
      </w:r>
      <w:r>
        <w:t xml:space="preserve"> Przekazanie terenu budowy</w:t>
      </w:r>
    </w:p>
    <w:p w14:paraId="745B8825" w14:textId="77777777" w:rsidR="006700DE" w:rsidRDefault="006700DE">
      <w:pPr>
        <w:tabs>
          <w:tab w:val="left" w:pos="-720"/>
        </w:tabs>
      </w:pPr>
      <w:r>
        <w:rPr>
          <w:szCs w:val="20"/>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7682DF2F" w14:textId="77777777" w:rsidR="006700DE" w:rsidRDefault="006700DE">
      <w:pPr>
        <w:tabs>
          <w:tab w:val="left" w:pos="-720"/>
        </w:tabs>
      </w:pPr>
      <w:r>
        <w:rPr>
          <w:szCs w:val="20"/>
        </w:rPr>
        <w:tab/>
        <w:t>Na Wykonawcy spoczywa odpowiedzialność za ochronę przekazanych mu punktów pomiarowych do chwili odbioru ostatecznego robót. Uszkodzone lub zniszczone znaki geodezyjne Wykonawca odtworzy i utrwali na własny koszt.</w:t>
      </w:r>
    </w:p>
    <w:p w14:paraId="15B91612" w14:textId="77777777" w:rsidR="006700DE" w:rsidRDefault="006700DE">
      <w:pPr>
        <w:pStyle w:val="Nagwek3"/>
      </w:pPr>
      <w:r>
        <w:rPr>
          <w:b/>
        </w:rPr>
        <w:t>1.5.2.</w:t>
      </w:r>
      <w:r>
        <w:t xml:space="preserve"> Dokumentacja projektowa</w:t>
      </w:r>
    </w:p>
    <w:p w14:paraId="78907E16" w14:textId="77777777" w:rsidR="006700DE" w:rsidRDefault="006700DE">
      <w:pPr>
        <w:tabs>
          <w:tab w:val="left" w:pos="-720"/>
        </w:tabs>
      </w:pPr>
      <w:r>
        <w:rPr>
          <w:szCs w:val="20"/>
        </w:rPr>
        <w:lastRenderedPageBreak/>
        <w:tab/>
        <w:t>Dokumentacja projektowa będzie zawierać rysunki, obliczenia i dokumenty, zgodne z wykazem podanym w szczegółowych warunkach umowy, uwzględniającym podział na dokumentację projektową:</w:t>
      </w:r>
    </w:p>
    <w:p w14:paraId="5A42121E" w14:textId="77777777" w:rsidR="006700DE" w:rsidRDefault="006700DE" w:rsidP="006700DE">
      <w:pPr>
        <w:pStyle w:val="Nagwek8"/>
      </w:pPr>
      <w:r>
        <w:t>Zamawiającego; wykaz pozycji, które stanowią przetargową dokumentację projektową oraz projektową dokumentację wykonawczą (techniczną) i zostaną przekazane Wykonawcy,</w:t>
      </w:r>
    </w:p>
    <w:p w14:paraId="33BDFA1E" w14:textId="77777777" w:rsidR="006700DE" w:rsidRDefault="006700DE" w:rsidP="006700DE">
      <w:pPr>
        <w:pStyle w:val="Nagwek8"/>
      </w:pPr>
      <w:r>
        <w:t>Wykonawcy; wykaz zawierający spis dokumentacji projektowej, którą Wykonawca opracuje w ramach ceny kontraktowej.</w:t>
      </w:r>
    </w:p>
    <w:p w14:paraId="1A3115FC" w14:textId="77777777" w:rsidR="006700DE" w:rsidRDefault="006700DE">
      <w:pPr>
        <w:pStyle w:val="Nagwek3"/>
      </w:pPr>
      <w:r>
        <w:rPr>
          <w:b/>
        </w:rPr>
        <w:t>1.5.3.</w:t>
      </w:r>
      <w:r>
        <w:t xml:space="preserve"> Zgodność robót z dokumentacją projektową i SST</w:t>
      </w:r>
    </w:p>
    <w:p w14:paraId="68252A27" w14:textId="77777777" w:rsidR="006700DE" w:rsidRDefault="006700DE">
      <w:pPr>
        <w:tabs>
          <w:tab w:val="left" w:pos="-720"/>
        </w:tabs>
      </w:pPr>
      <w:r>
        <w:rPr>
          <w:szCs w:val="20"/>
        </w:rPr>
        <w:tab/>
        <w:t>Dokumentacja projektowa, SST i wszystkie dodatkowe dokumenty przekazane Wykonawcy przez Inspektora Nadzoru stanowią część umowy, a wymagania określone w choćby jednym z nich są obowiązujące dla Wykonawcy tak jakby zawarte były w całej dokumentacji.</w:t>
      </w:r>
    </w:p>
    <w:p w14:paraId="74CF108D" w14:textId="77777777" w:rsidR="006700DE" w:rsidRDefault="006700DE">
      <w:pPr>
        <w:tabs>
          <w:tab w:val="left" w:pos="-720"/>
        </w:tabs>
      </w:pPr>
      <w:r>
        <w:rPr>
          <w:szCs w:val="20"/>
        </w:rPr>
        <w:tab/>
        <w:t>W przypadku rozbieżności w ustaleniach poszczególnych dokumentów obowiązuje kolejność ich ważności wymieniona w „Kontraktowych warunkach ogólnych” („Ogólnych warunkach umowy”).</w:t>
      </w:r>
    </w:p>
    <w:p w14:paraId="46BAF120" w14:textId="77777777" w:rsidR="006700DE" w:rsidRDefault="006700DE">
      <w:pPr>
        <w:tabs>
          <w:tab w:val="left" w:pos="-720"/>
        </w:tabs>
      </w:pPr>
      <w:r>
        <w:rPr>
          <w:szCs w:val="20"/>
        </w:rPr>
        <w:tab/>
        <w:t>Wykonawca nie może wykorzystywać błędów lub opuszczeń w dokumentach kontraktowych, a o ich wykryciu winien natychmiast powiadomić Inspektora Nadzoru, który podejmie decyzję o wprowadzeniu odpowiednich zmian i poprawek.</w:t>
      </w:r>
    </w:p>
    <w:p w14:paraId="0CC134DD" w14:textId="77777777" w:rsidR="006700DE" w:rsidRDefault="006700DE">
      <w:pPr>
        <w:tabs>
          <w:tab w:val="left" w:pos="-720"/>
        </w:tabs>
      </w:pPr>
      <w:r>
        <w:rPr>
          <w:szCs w:val="20"/>
        </w:rPr>
        <w:tab/>
        <w:t>W przypadku rozbieżności, wymiary podane na piśmie są ważniejsze od wymiarów określonych na podstawie odczytu ze skali rysunku.</w:t>
      </w:r>
    </w:p>
    <w:p w14:paraId="6B15CCC3" w14:textId="77777777" w:rsidR="006700DE" w:rsidRDefault="006700DE">
      <w:pPr>
        <w:tabs>
          <w:tab w:val="left" w:pos="-720"/>
        </w:tabs>
      </w:pPr>
      <w:r>
        <w:rPr>
          <w:szCs w:val="20"/>
        </w:rPr>
        <w:tab/>
        <w:t>Wszystkie wykonane roboty i dostarczone materiały będą zgodne z dokumentacją projektową i SST.</w:t>
      </w:r>
    </w:p>
    <w:p w14:paraId="3E5D43CF" w14:textId="77777777" w:rsidR="006700DE" w:rsidRDefault="006700DE">
      <w:pPr>
        <w:tabs>
          <w:tab w:val="left" w:pos="-720"/>
        </w:tabs>
      </w:pPr>
      <w:r>
        <w:rPr>
          <w:szCs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AFF367E" w14:textId="77777777" w:rsidR="006700DE" w:rsidRDefault="006700DE">
      <w:pPr>
        <w:tabs>
          <w:tab w:val="left" w:pos="-720"/>
        </w:tabs>
      </w:pPr>
      <w:r>
        <w:rPr>
          <w:szCs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4BDA2E87" w14:textId="77777777" w:rsidR="006700DE" w:rsidRDefault="006700DE">
      <w:pPr>
        <w:pStyle w:val="Nagwek3"/>
      </w:pPr>
      <w:r>
        <w:rPr>
          <w:b/>
        </w:rPr>
        <w:t>1.5.4.</w:t>
      </w:r>
      <w:r>
        <w:t xml:space="preserve"> Zabezpieczenie terenu budowy</w:t>
      </w:r>
    </w:p>
    <w:p w14:paraId="0C37D813" w14:textId="77777777" w:rsidR="006700DE" w:rsidRDefault="006700DE" w:rsidP="000D2EDE">
      <w:pPr>
        <w:pStyle w:val="Podtytu"/>
        <w:numPr>
          <w:ilvl w:val="0"/>
          <w:numId w:val="58"/>
        </w:numPr>
      </w:pPr>
      <w:r>
        <w:t>Roboty modernizacyjne/przebudowa i remontowe („pod ruchem”)</w:t>
      </w:r>
    </w:p>
    <w:p w14:paraId="5568FB03" w14:textId="77777777" w:rsidR="006700DE" w:rsidRDefault="006700DE">
      <w:r>
        <w:rPr>
          <w:szCs w:val="20"/>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37727F14" w14:textId="77777777" w:rsidR="006700DE" w:rsidRDefault="006700DE">
      <w:r>
        <w:rPr>
          <w:szCs w:val="20"/>
        </w:rPr>
        <w:tab/>
        <w:t>Przed przystąpieniem do robót Wykonawca przedstawi Inspektorowi Nadzoru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3E81E5B4" w14:textId="77777777" w:rsidR="006700DE" w:rsidRDefault="006700DE">
      <w:r>
        <w:rPr>
          <w:szCs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14:paraId="1855F027" w14:textId="77777777" w:rsidR="006700DE" w:rsidRDefault="006700DE">
      <w:r>
        <w:rPr>
          <w:szCs w:val="20"/>
        </w:rPr>
        <w:tab/>
        <w:t>Wykonawca zapewni stałe warunki widoczności w dzień i w nocy tych zapór i znaków, dla których jest to nieodzowne ze względów bezpieczeństwa.</w:t>
      </w:r>
    </w:p>
    <w:p w14:paraId="33EABFC4" w14:textId="77777777" w:rsidR="006700DE" w:rsidRDefault="006700DE">
      <w:r>
        <w:rPr>
          <w:szCs w:val="20"/>
        </w:rPr>
        <w:tab/>
        <w:t>Wszystkie znaki, zapory i inne urządzenia zabezpieczające będą akceptowane przez Inspektora Nadzoru.</w:t>
      </w:r>
    </w:p>
    <w:p w14:paraId="4FCB9380" w14:textId="77777777" w:rsidR="006700DE" w:rsidRDefault="006700DE">
      <w:r>
        <w:rPr>
          <w:szCs w:val="20"/>
        </w:rPr>
        <w:tab/>
        <w:t>Fakt przystąpienia do robót Wykonawca obwieści publicznie przed ich rozpoczęciem w sposób uzgodniony z Inspektorem Nadzoru projektu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14:paraId="4FE67269" w14:textId="77777777" w:rsidR="006700DE" w:rsidRDefault="006700DE">
      <w:r>
        <w:rPr>
          <w:szCs w:val="20"/>
        </w:rPr>
        <w:tab/>
        <w:t>Koszt zabezpieczenia terenu budowy nie podlega odrębnej zapłacie i przyjmuje się, że jest włączony w cenę kontraktową.</w:t>
      </w:r>
    </w:p>
    <w:p w14:paraId="56C008F9" w14:textId="77777777" w:rsidR="006700DE" w:rsidRDefault="006700DE" w:rsidP="000D2EDE">
      <w:pPr>
        <w:pStyle w:val="Podtytu"/>
        <w:numPr>
          <w:ilvl w:val="0"/>
          <w:numId w:val="58"/>
        </w:numPr>
      </w:pPr>
      <w:r>
        <w:t>Roboty o charakterze inwestycyjnym</w:t>
      </w:r>
    </w:p>
    <w:p w14:paraId="202528B4" w14:textId="77777777" w:rsidR="006700DE" w:rsidRDefault="006700DE">
      <w:r>
        <w:rPr>
          <w:szCs w:val="20"/>
        </w:rPr>
        <w:tab/>
        <w:t>Wykonawca jest zobowiązany do zabezpieczenia terenu budowy w okresie trwania realizacji kontraktu aż do zakończenia i odbioru ostatecznego robót.</w:t>
      </w:r>
    </w:p>
    <w:p w14:paraId="4C97389D" w14:textId="77777777" w:rsidR="006700DE" w:rsidRDefault="006700DE">
      <w:r>
        <w:rPr>
          <w:szCs w:val="20"/>
        </w:rPr>
        <w:tab/>
        <w:t>Wykonawca dostarczy, zainstaluje i będzie utrzymywać tymczasowe urządzenia zabezpieczające, w tym: ogrodzenia, poręcze, oświetlenie, sygnały i znaki ostrzegawcze oraz wszelkie inne środki niezbędne do ochrony robót, wygody społeczności i innych.</w:t>
      </w:r>
    </w:p>
    <w:p w14:paraId="6063B3DA" w14:textId="77777777" w:rsidR="006700DE" w:rsidRDefault="006700DE">
      <w:r>
        <w:rPr>
          <w:szCs w:val="20"/>
        </w:rPr>
        <w:tab/>
        <w:t>W miejscach przylegających do dróg otwartych dla ruchu, Wykonawca ogrodzi lub wyraźnie oznakuje teren budowy, w sposób uzgodniony z Inspektorem Nadzoru.</w:t>
      </w:r>
    </w:p>
    <w:p w14:paraId="6BF7A3B6" w14:textId="77777777" w:rsidR="006700DE" w:rsidRDefault="006700DE">
      <w:r>
        <w:rPr>
          <w:szCs w:val="20"/>
        </w:rPr>
        <w:tab/>
        <w:t>Wjazdy i wyjazdy z terenu budowy przeznaczone dla pojazdów i maszyn pracujących przy realizacji robót, Wykonawca odpowiednio oznakuje w sposób uzgodniony z Inspektorem Nadzoru.</w:t>
      </w:r>
    </w:p>
    <w:p w14:paraId="16505E14" w14:textId="77777777" w:rsidR="006700DE" w:rsidRDefault="006700DE">
      <w:r>
        <w:rPr>
          <w:szCs w:val="20"/>
        </w:rPr>
        <w:tab/>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14:paraId="2435DA8B" w14:textId="77777777" w:rsidR="006700DE" w:rsidRDefault="006700DE">
      <w:pPr>
        <w:spacing w:after="60"/>
      </w:pPr>
      <w:r>
        <w:rPr>
          <w:szCs w:val="20"/>
        </w:rPr>
        <w:tab/>
        <w:t>Koszt zabezpieczenia terenu budowy nie podlega odrębnej zapłacie i przyjmuje się, że jest włączony w cenę kontraktową.</w:t>
      </w:r>
    </w:p>
    <w:p w14:paraId="410DBF97" w14:textId="77777777" w:rsidR="006700DE" w:rsidRDefault="006700DE">
      <w:pPr>
        <w:pStyle w:val="Nagwek3"/>
      </w:pPr>
      <w:r>
        <w:rPr>
          <w:b/>
        </w:rPr>
        <w:lastRenderedPageBreak/>
        <w:t>1.5.5.</w:t>
      </w:r>
      <w:r>
        <w:t xml:space="preserve"> Ochrona środowiska w czasie wykonywania robót</w:t>
      </w:r>
    </w:p>
    <w:p w14:paraId="477BED6E" w14:textId="77777777" w:rsidR="006700DE" w:rsidRDefault="006700DE">
      <w:pPr>
        <w:spacing w:before="60"/>
      </w:pPr>
      <w:r>
        <w:rPr>
          <w:szCs w:val="20"/>
        </w:rPr>
        <w:tab/>
        <w:t>Wykonawca ma obowiązek znać i stosować w czasie prowadzenia robót wszelkie przepisy dotyczące ochrony środowiska naturalnego.</w:t>
      </w:r>
    </w:p>
    <w:p w14:paraId="78506C2D" w14:textId="77777777" w:rsidR="006700DE" w:rsidRDefault="006700DE">
      <w:r>
        <w:rPr>
          <w:szCs w:val="20"/>
        </w:rPr>
        <w:tab/>
        <w:t>W okresie trwania budowy i wykańczania robót Wykonawca będzie:</w:t>
      </w:r>
    </w:p>
    <w:p w14:paraId="4052E4AC" w14:textId="77777777" w:rsidR="006700DE" w:rsidRDefault="006700DE" w:rsidP="000D2EDE">
      <w:pPr>
        <w:pStyle w:val="Podtytu"/>
        <w:numPr>
          <w:ilvl w:val="0"/>
          <w:numId w:val="59"/>
        </w:numPr>
      </w:pPr>
      <w:r>
        <w:t>utrzymywać teren budowy i wykopy w stanie bez wody stojącej,</w:t>
      </w:r>
    </w:p>
    <w:p w14:paraId="471B6ABC" w14:textId="77777777" w:rsidR="006700DE" w:rsidRDefault="006700DE" w:rsidP="000D2EDE">
      <w:pPr>
        <w:pStyle w:val="Podtytu"/>
        <w:numPr>
          <w:ilvl w:val="0"/>
          <w:numId w:val="59"/>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1DA7662" w14:textId="77777777" w:rsidR="006700DE" w:rsidRDefault="006700DE">
      <w:pPr>
        <w:ind w:left="283" w:firstLine="426"/>
      </w:pPr>
      <w:r>
        <w:rPr>
          <w:szCs w:val="20"/>
        </w:rPr>
        <w:t>Stosując się do tych wymagań będzie miał szczególny wzgląd na:</w:t>
      </w:r>
    </w:p>
    <w:p w14:paraId="34FC370A" w14:textId="77777777" w:rsidR="006700DE" w:rsidRDefault="006700DE" w:rsidP="006700DE">
      <w:pPr>
        <w:numPr>
          <w:ilvl w:val="0"/>
          <w:numId w:val="1"/>
        </w:numPr>
      </w:pPr>
      <w:r>
        <w:rPr>
          <w:szCs w:val="20"/>
        </w:rPr>
        <w:t>lokalizację baz, warsztatów, magazynów, składowisk, ukopów i dróg dojazdowych,</w:t>
      </w:r>
    </w:p>
    <w:p w14:paraId="4AD83F45" w14:textId="77777777" w:rsidR="006700DE" w:rsidRDefault="006700DE" w:rsidP="006700DE">
      <w:pPr>
        <w:numPr>
          <w:ilvl w:val="0"/>
          <w:numId w:val="1"/>
        </w:numPr>
      </w:pPr>
      <w:r>
        <w:rPr>
          <w:szCs w:val="20"/>
        </w:rPr>
        <w:t>środki ostrożności i zabezpieczenia przed:</w:t>
      </w:r>
    </w:p>
    <w:p w14:paraId="6500133B" w14:textId="77777777" w:rsidR="006700DE" w:rsidRDefault="006700DE" w:rsidP="000D2EDE">
      <w:pPr>
        <w:pStyle w:val="Podtytu"/>
        <w:numPr>
          <w:ilvl w:val="0"/>
          <w:numId w:val="60"/>
        </w:numPr>
      </w:pPr>
      <w:r>
        <w:t>zanieczyszczeniem zbiorników i cieków wodnych pyłami lub substancjami toksycznymi,</w:t>
      </w:r>
    </w:p>
    <w:p w14:paraId="4EEE9E1E" w14:textId="77777777" w:rsidR="006700DE" w:rsidRDefault="006700DE" w:rsidP="000D2EDE">
      <w:pPr>
        <w:pStyle w:val="Podtytu"/>
        <w:numPr>
          <w:ilvl w:val="0"/>
          <w:numId w:val="60"/>
        </w:numPr>
      </w:pPr>
      <w:r>
        <w:t>zanieczyszczeniem powietrza pyłami i gazami,</w:t>
      </w:r>
    </w:p>
    <w:p w14:paraId="3334BD04" w14:textId="77777777" w:rsidR="006700DE" w:rsidRDefault="006700DE" w:rsidP="000D2EDE">
      <w:pPr>
        <w:pStyle w:val="Podtytu"/>
        <w:numPr>
          <w:ilvl w:val="0"/>
          <w:numId w:val="60"/>
        </w:numPr>
      </w:pPr>
      <w:r>
        <w:t>możliwością powstania pożaru.</w:t>
      </w:r>
    </w:p>
    <w:p w14:paraId="09440D4F" w14:textId="77777777" w:rsidR="006700DE" w:rsidRDefault="006700DE">
      <w:pPr>
        <w:pStyle w:val="Nagwek3"/>
      </w:pPr>
      <w:r>
        <w:rPr>
          <w:b/>
        </w:rPr>
        <w:t>1.5.6.</w:t>
      </w:r>
      <w:r>
        <w:t xml:space="preserve"> Ochrona przeciwpożarowa</w:t>
      </w:r>
    </w:p>
    <w:p w14:paraId="12BF54C9" w14:textId="77777777" w:rsidR="006700DE" w:rsidRDefault="006700DE">
      <w:pPr>
        <w:spacing w:before="60"/>
      </w:pPr>
      <w:r>
        <w:rPr>
          <w:szCs w:val="20"/>
        </w:rPr>
        <w:tab/>
        <w:t>Wykonawca będzie przestrzegać przepisy ochrony przeciwpożarowej.</w:t>
      </w:r>
    </w:p>
    <w:p w14:paraId="512468A1" w14:textId="77777777" w:rsidR="006700DE" w:rsidRDefault="006700DE">
      <w:r>
        <w:rPr>
          <w:szCs w:val="20"/>
        </w:rPr>
        <w:tab/>
        <w:t>Wykonawca będzie utrzymywać, wymagany na podstawie odpowiednich przepisów sprawny sprzęt przeciwpożarowy, na terenie baz produkcyjnych, w pomieszczeniach biurowych, mieszkalnych, magazynach oraz w maszynach i pojazdach.</w:t>
      </w:r>
    </w:p>
    <w:p w14:paraId="7CCEB882" w14:textId="77777777" w:rsidR="006700DE" w:rsidRDefault="006700DE">
      <w:r>
        <w:rPr>
          <w:szCs w:val="20"/>
        </w:rPr>
        <w:tab/>
        <w:t>Materiały łatwopalne będą składowane w sposób zgodny z odpowiednimi przepisami i zabezpieczone przed dostępem osób trzecich.</w:t>
      </w:r>
    </w:p>
    <w:p w14:paraId="21895322" w14:textId="77777777" w:rsidR="006700DE" w:rsidRDefault="006700DE">
      <w:pPr>
        <w:spacing w:after="60"/>
      </w:pPr>
      <w:r>
        <w:rPr>
          <w:szCs w:val="20"/>
        </w:rPr>
        <w:tab/>
        <w:t>Wykonawca będzie odpowiedzialny za wszelkie straty spowodowane pożarem wywołanym jako rezultat realizacji robót albo przez personel Wykonawcy.</w:t>
      </w:r>
    </w:p>
    <w:p w14:paraId="2C46F53A" w14:textId="77777777" w:rsidR="006700DE" w:rsidRDefault="006700DE">
      <w:pPr>
        <w:pStyle w:val="Nagwek3"/>
      </w:pPr>
      <w:r>
        <w:rPr>
          <w:b/>
        </w:rPr>
        <w:t>1.5.7.</w:t>
      </w:r>
      <w:r>
        <w:t xml:space="preserve"> Materiały szkodliwe dla otoczenia</w:t>
      </w:r>
    </w:p>
    <w:p w14:paraId="393A7C8D" w14:textId="77777777" w:rsidR="006700DE" w:rsidRDefault="006700DE">
      <w:pPr>
        <w:spacing w:before="60"/>
      </w:pPr>
      <w:r>
        <w:rPr>
          <w:szCs w:val="20"/>
        </w:rPr>
        <w:tab/>
        <w:t>Materiały, które w sposób trwały są szkodliwe dla otoczenia, nie będą dopuszczone do użycia.</w:t>
      </w:r>
    </w:p>
    <w:p w14:paraId="13C8F5D5" w14:textId="77777777" w:rsidR="006700DE" w:rsidRDefault="006700DE">
      <w:r>
        <w:rPr>
          <w:szCs w:val="20"/>
        </w:rPr>
        <w:tab/>
        <w:t>Nie dopuszcza się użycia materiałów wywołujących szkodliwe promieniowanie o stężeniu większym od dopuszczalnego, określonego odpowiednimi przepisami.</w:t>
      </w:r>
    </w:p>
    <w:p w14:paraId="1F8BA03B" w14:textId="77777777" w:rsidR="006700DE" w:rsidRDefault="006700DE">
      <w:r>
        <w:rPr>
          <w:szCs w:val="20"/>
        </w:rPr>
        <w:tab/>
        <w:t>Wszelkie materiały odpadowe użyte do robót będą miały aprobatę techniczną wydaną przez uprawnioną jednostkę, jednoznacznie określającą brak szkodliwego oddziaływania tych materiałów na środowisko.</w:t>
      </w:r>
    </w:p>
    <w:p w14:paraId="4A8EC595" w14:textId="77777777" w:rsidR="006700DE" w:rsidRDefault="006700DE">
      <w:r>
        <w:rPr>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623ED046" w14:textId="77777777" w:rsidR="006700DE" w:rsidRDefault="006700DE">
      <w:pPr>
        <w:spacing w:after="60"/>
      </w:pPr>
      <w:r>
        <w:rPr>
          <w:szCs w:val="20"/>
        </w:rPr>
        <w:tab/>
        <w:t>Jeżeli Wykonawca użył materiałów szkodliwych dla otoczenia zgodnie ze specyfikacjami, a ich użycie spowodowało jakiekolwiek zagrożenie środowiska, to konsekwencje tego poniesie Zamawiający.</w:t>
      </w:r>
    </w:p>
    <w:p w14:paraId="1EC903E5" w14:textId="77777777" w:rsidR="006700DE" w:rsidRDefault="006700DE">
      <w:pPr>
        <w:pStyle w:val="Nagwek3"/>
      </w:pPr>
      <w:r>
        <w:rPr>
          <w:b/>
        </w:rPr>
        <w:t>1.5.8.</w:t>
      </w:r>
      <w:r>
        <w:t xml:space="preserve"> Ochrona własności publicznej i prywatnej</w:t>
      </w:r>
    </w:p>
    <w:p w14:paraId="20A72257" w14:textId="77777777" w:rsidR="006700DE" w:rsidRDefault="006700DE">
      <w:pPr>
        <w:spacing w:before="60"/>
      </w:pPr>
      <w:r>
        <w:rPr>
          <w:szCs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46DD1548" w14:textId="77777777" w:rsidR="006700DE" w:rsidRDefault="006700DE">
      <w:pPr>
        <w:spacing w:after="60"/>
      </w:pPr>
      <w:r>
        <w:rPr>
          <w:szCs w:val="20"/>
        </w:rPr>
        <w:tab/>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A865568" w14:textId="77777777" w:rsidR="006700DE" w:rsidRDefault="006700DE">
      <w:pPr>
        <w:spacing w:after="60"/>
      </w:pPr>
      <w:r>
        <w:rPr>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E873FFC" w14:textId="77777777" w:rsidR="006700DE" w:rsidRDefault="006700DE">
      <w:pPr>
        <w:spacing w:after="60"/>
      </w:pPr>
      <w:r>
        <w:rPr>
          <w:szCs w:val="20"/>
        </w:rPr>
        <w:tab/>
        <w:t>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14:paraId="25AE9225" w14:textId="77777777" w:rsidR="006700DE" w:rsidRDefault="006700DE">
      <w:pPr>
        <w:pStyle w:val="Nagwek3"/>
      </w:pPr>
      <w:r>
        <w:rPr>
          <w:b/>
        </w:rPr>
        <w:t>1.5.9.</w:t>
      </w:r>
      <w:r>
        <w:t xml:space="preserve"> Ograniczenie obciążeń osi pojazdów</w:t>
      </w:r>
    </w:p>
    <w:p w14:paraId="352968FD" w14:textId="77777777" w:rsidR="006700DE" w:rsidRDefault="006700DE">
      <w:pPr>
        <w:spacing w:before="60" w:after="60"/>
      </w:pPr>
      <w:r>
        <w:rPr>
          <w:szCs w:val="20"/>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Pr>
          <w:szCs w:val="20"/>
        </w:rPr>
        <w:lastRenderedPageBreak/>
        <w:t>Inspektora Nadzoru. 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w:t>
      </w:r>
    </w:p>
    <w:p w14:paraId="10AD79B2" w14:textId="77777777" w:rsidR="006700DE" w:rsidRDefault="006700DE">
      <w:pPr>
        <w:pStyle w:val="Nagwek3"/>
      </w:pPr>
      <w:r>
        <w:rPr>
          <w:b/>
        </w:rPr>
        <w:t>1.5.10.</w:t>
      </w:r>
      <w:r>
        <w:t xml:space="preserve"> Bezpieczeństwo i higiena pracy</w:t>
      </w:r>
    </w:p>
    <w:p w14:paraId="6A225596" w14:textId="77777777" w:rsidR="006700DE" w:rsidRDefault="006700DE">
      <w:pPr>
        <w:spacing w:before="60"/>
      </w:pPr>
      <w:r>
        <w:rPr>
          <w:szCs w:val="20"/>
        </w:rPr>
        <w:tab/>
        <w:t>Podczas realizacji robót Wykonawca będzie przestrzegać przepisów dotyczących bezpieczeństwa i higieny pracy.</w:t>
      </w:r>
    </w:p>
    <w:p w14:paraId="423A56F9" w14:textId="77777777" w:rsidR="006700DE" w:rsidRDefault="006700DE">
      <w:r>
        <w:rPr>
          <w:szCs w:val="20"/>
        </w:rPr>
        <w:tab/>
        <w:t>W szczególności Wykonawca ma obowiązek zadbać, aby personel nie wykonywał pracy w warunkach niebezpiecznych, szkodliwych dla zdrowia oraz nie spełniających odpowiednich wymagań sanitarnych.</w:t>
      </w:r>
    </w:p>
    <w:p w14:paraId="5327757C" w14:textId="77777777" w:rsidR="006700DE" w:rsidRDefault="006700DE">
      <w:r>
        <w:rPr>
          <w:szCs w:val="20"/>
        </w:rPr>
        <w:tab/>
        <w:t>Wykonawca zapewni i będzie utrzymywał wszelkie urządzenia zabezpieczające, socjalne oraz sprzęt i odpowiednią odzież dla ochrony życia i zdrowia osób zatrudnionych na budowie oraz dla zapewnienia bezpieczeństwa publicznego.</w:t>
      </w:r>
    </w:p>
    <w:p w14:paraId="2BD2E685" w14:textId="77777777" w:rsidR="006700DE" w:rsidRDefault="006700DE">
      <w:pPr>
        <w:spacing w:after="60"/>
      </w:pPr>
      <w:r>
        <w:rPr>
          <w:szCs w:val="20"/>
        </w:rPr>
        <w:tab/>
        <w:t>Uznaje się, że wszelkie koszty związane z wypełnieniem wymagań określonych powyżej nie podlegają odrębnej zapłacie i są uwzględnione w cenie kontraktowej.</w:t>
      </w:r>
    </w:p>
    <w:p w14:paraId="54E2594D" w14:textId="77777777" w:rsidR="006700DE" w:rsidRDefault="006700DE">
      <w:pPr>
        <w:pStyle w:val="Nagwek3"/>
      </w:pPr>
      <w:r>
        <w:rPr>
          <w:b/>
        </w:rPr>
        <w:t>1.5.11.</w:t>
      </w:r>
      <w:r>
        <w:t xml:space="preserve"> Ochrona i utrzymanie robót</w:t>
      </w:r>
    </w:p>
    <w:p w14:paraId="0A88C8C6" w14:textId="77777777" w:rsidR="006700DE" w:rsidRDefault="006700DE">
      <w:r>
        <w:tab/>
        <w:t>Wykonawca będzie odpowiadał za ochronę robót i za wszelkie materiały i urządzenia używane do robót od daty rozpoczęcia do daty wydania potwierdzenia zakończenia robót przez Inspektora Nadzoru.</w:t>
      </w:r>
    </w:p>
    <w:p w14:paraId="3C8B19B0" w14:textId="77777777" w:rsidR="006700DE" w:rsidRDefault="006700DE">
      <w:r>
        <w:rPr>
          <w:szCs w:val="20"/>
        </w:rPr>
        <w:tab/>
        <w:t>Wykonawca będzie utrzymywać roboty do czasu odbioru ostatecznego. Utrzymanie powinno być prowadzone w taki sposób, aby budowla drogowa lub jej elementy były w zadowalającym stanie przez cały czas, do momentu odbioru ostatecznego.</w:t>
      </w:r>
    </w:p>
    <w:p w14:paraId="3F6552E6" w14:textId="77777777" w:rsidR="006700DE" w:rsidRDefault="006700DE">
      <w:pPr>
        <w:spacing w:after="60"/>
      </w:pPr>
      <w:r>
        <w:rPr>
          <w:szCs w:val="20"/>
        </w:rPr>
        <w:tab/>
        <w:t>Jeśli Wykonawca w jakimkolwiek czasie zaniedba utrzymanie, to na polecenie Inspektora Nadzoru powinien rozpocząć roboty utrzymaniowe nie później niż w 24 godziny po otrzymaniu tego polecenia.</w:t>
      </w:r>
    </w:p>
    <w:p w14:paraId="2D2A12DA" w14:textId="77777777" w:rsidR="006700DE" w:rsidRDefault="006700DE">
      <w:pPr>
        <w:pStyle w:val="Nagwek3"/>
      </w:pPr>
      <w:r>
        <w:rPr>
          <w:b/>
        </w:rPr>
        <w:t>1.5.12.</w:t>
      </w:r>
      <w:r>
        <w:t xml:space="preserve"> Stosowanie się do prawa i innych przepisów</w:t>
      </w:r>
    </w:p>
    <w:p w14:paraId="4222121B" w14:textId="77777777" w:rsidR="006700DE" w:rsidRDefault="006700DE">
      <w:pPr>
        <w:spacing w:before="60"/>
      </w:pPr>
      <w:r>
        <w:rPr>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301D78A4" w14:textId="77777777" w:rsidR="006700DE" w:rsidRDefault="006700DE">
      <w:pPr>
        <w:spacing w:after="120"/>
      </w:pPr>
      <w:r>
        <w:rPr>
          <w:szCs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14:paraId="75A9F574" w14:textId="77777777" w:rsidR="006700DE" w:rsidRDefault="006700DE">
      <w:pPr>
        <w:pStyle w:val="Nagwek3"/>
      </w:pPr>
      <w:r>
        <w:rPr>
          <w:b/>
        </w:rPr>
        <w:t xml:space="preserve">1.5.13. </w:t>
      </w:r>
      <w:r>
        <w:t>Równoważność norm i zbiorów przepisów prawnych</w:t>
      </w:r>
    </w:p>
    <w:p w14:paraId="143A6718" w14:textId="77777777" w:rsidR="006700DE" w:rsidRDefault="006700DE">
      <w:pPr>
        <w:spacing w:after="120"/>
      </w:pPr>
      <w:r>
        <w:rPr>
          <w:szCs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1F91B240" w14:textId="77777777" w:rsidR="006700DE" w:rsidRDefault="006700DE">
      <w:pPr>
        <w:pStyle w:val="Nagwek3"/>
      </w:pPr>
      <w:r>
        <w:rPr>
          <w:b/>
        </w:rPr>
        <w:t>1.5.14.</w:t>
      </w:r>
      <w:r>
        <w:t xml:space="preserve"> Wykopaliska</w:t>
      </w:r>
    </w:p>
    <w:p w14:paraId="3370135F" w14:textId="77777777" w:rsidR="006700DE" w:rsidRDefault="006700DE">
      <w:pPr>
        <w:spacing w:after="120"/>
      </w:pPr>
      <w:r>
        <w:rPr>
          <w:szCs w:val="20"/>
        </w:rPr>
        <w:tab/>
        <w:t>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cenę kontraktową.</w:t>
      </w:r>
    </w:p>
    <w:p w14:paraId="6DA40058" w14:textId="77777777" w:rsidR="006700DE" w:rsidRDefault="006700DE">
      <w:pPr>
        <w:pStyle w:val="Nagwek1"/>
      </w:pPr>
      <w:r>
        <w:t>2. MATERIAŁY</w:t>
      </w:r>
    </w:p>
    <w:p w14:paraId="47AE3232" w14:textId="77777777" w:rsidR="006700DE" w:rsidRDefault="006700DE">
      <w:pPr>
        <w:pStyle w:val="Nagwek2"/>
      </w:pPr>
      <w:r>
        <w:t>2.1. Źródła uzyskania materiałów</w:t>
      </w:r>
    </w:p>
    <w:p w14:paraId="00C87652" w14:textId="77777777" w:rsidR="006700DE" w:rsidRDefault="006700DE">
      <w:pPr>
        <w:spacing w:after="120"/>
      </w:pPr>
      <w:r>
        <w:tab/>
      </w:r>
      <w:r>
        <w:rPr>
          <w:szCs w:val="20"/>
        </w:rPr>
        <w:t>Co najmniej na dziesięć dni przed zaplanowanym wykorzystaniem jakichkolwiek materiałów przeznaczonych do robót Wykonawca przedstawi Inspektorowi Nadzoru szczegółowe informacje dotyczące proponowanego źródła wytwarzania, zamawiania lub wydobywania tych materiałów i odpowiednie świadectwa badań laboratoryjnych oraz próbki do zatwierdzenia.</w:t>
      </w:r>
    </w:p>
    <w:p w14:paraId="256FC636" w14:textId="77777777" w:rsidR="006700DE" w:rsidRDefault="006700DE">
      <w:pPr>
        <w:spacing w:after="120"/>
      </w:pPr>
      <w:r>
        <w:rPr>
          <w:szCs w:val="20"/>
        </w:rPr>
        <w:t>W przypadku niezaakceptowania przez Inspektora Nadzoru materiału ze wskazanego źródła, Wykonawca przedstawi do akceptacji materiał z innego źródła.</w:t>
      </w:r>
    </w:p>
    <w:p w14:paraId="4C13D5B7" w14:textId="77777777" w:rsidR="006700DE" w:rsidRDefault="006700DE">
      <w:pPr>
        <w:spacing w:after="120"/>
      </w:pPr>
      <w:r>
        <w:rPr>
          <w:szCs w:val="20"/>
        </w:rPr>
        <w:tab/>
        <w:t>Zatwierdzenie partii materiałów z danego źródła nie oznacza automatycznie, że wszelkie materiały z tego źródła uzyskają zatwierdzenie.</w:t>
      </w:r>
    </w:p>
    <w:p w14:paraId="2FFAB97E" w14:textId="77777777" w:rsidR="006700DE" w:rsidRDefault="006700DE">
      <w:pPr>
        <w:spacing w:after="120"/>
      </w:pPr>
      <w:r>
        <w:rPr>
          <w:szCs w:val="20"/>
        </w:rPr>
        <w:lastRenderedPageBreak/>
        <w:tab/>
        <w:t>Wykonawca zobowiązany jest do prowadzenia badań w celu udokumentowania, że materiały uzyskane z dopuszczonego źródła w sposób ciągły spełniają wymagania SST w czasie postępu robót.</w:t>
      </w:r>
    </w:p>
    <w:p w14:paraId="40AAD710" w14:textId="77777777" w:rsidR="006700DE" w:rsidRDefault="006700DE">
      <w:pPr>
        <w:pStyle w:val="Nagwek2"/>
      </w:pPr>
      <w:r>
        <w:t>2.2. Pozyskiwanie materiałów miejscowych</w:t>
      </w:r>
    </w:p>
    <w:p w14:paraId="750954CE" w14:textId="77777777" w:rsidR="006700DE" w:rsidRDefault="006700DE">
      <w:r>
        <w:rPr>
          <w:szCs w:val="20"/>
        </w:rPr>
        <w:tab/>
        <w:t>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w:t>
      </w:r>
    </w:p>
    <w:p w14:paraId="0207546E" w14:textId="77777777" w:rsidR="006700DE" w:rsidRDefault="006700DE">
      <w:r>
        <w:rPr>
          <w:szCs w:val="20"/>
        </w:rPr>
        <w:tab/>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14:paraId="6E3EC185" w14:textId="77777777" w:rsidR="006700DE" w:rsidRDefault="006700DE">
      <w:r>
        <w:rPr>
          <w:szCs w:val="20"/>
        </w:rPr>
        <w:tab/>
        <w:t>Wykonawca ponosi odpowiedzialność za spełnienie wymagań ilościowych i jakościowych materiałów pochodzących ze źródeł miejscowych.</w:t>
      </w:r>
    </w:p>
    <w:p w14:paraId="7893090C" w14:textId="77777777" w:rsidR="006700DE" w:rsidRDefault="006700DE">
      <w:r>
        <w:rPr>
          <w:szCs w:val="20"/>
        </w:rPr>
        <w:tab/>
        <w:t>Wykonawca ponosi wszystkie koszty, z tytułu wydobycia materiałów, dzierżawy i inne jakie okażą się potrzebne w związku  z dostarczeniem materiałów do robót.</w:t>
      </w:r>
    </w:p>
    <w:p w14:paraId="3BCEFA56" w14:textId="77777777" w:rsidR="006700DE" w:rsidRDefault="006700DE">
      <w:r>
        <w:rPr>
          <w:szCs w:val="20"/>
        </w:rPr>
        <w:tab/>
        <w:t xml:space="preserve">Humus i nadkład czasowo zdjęte z terenu wykopów, </w:t>
      </w:r>
      <w:proofErr w:type="spellStart"/>
      <w:r>
        <w:rPr>
          <w:szCs w:val="20"/>
        </w:rPr>
        <w:t>dokopów</w:t>
      </w:r>
      <w:proofErr w:type="spellEnd"/>
      <w:r>
        <w:rPr>
          <w:szCs w:val="20"/>
        </w:rPr>
        <w:t xml:space="preserve"> i miejsc pozyskania materiałów miejscowych będą formowane w hałdy i wykorzystane przy zasypce i rekultywacji terenu po ukończeniu robót.</w:t>
      </w:r>
    </w:p>
    <w:p w14:paraId="0E667B27" w14:textId="77777777" w:rsidR="006700DE" w:rsidRDefault="006700DE">
      <w:r>
        <w:rPr>
          <w:szCs w:val="20"/>
        </w:rPr>
        <w:tab/>
        <w:t>Wszystkie odpowiednie materiały pozyskane z wykopów na terenie budowy lub z innych miejsc wskazanych w dokumentach umowy będą wykorzystane do robót lub odwiezione na odkład odpowiednio do wymagań umowy lub wskazań Inspektora Nadzoru.</w:t>
      </w:r>
    </w:p>
    <w:p w14:paraId="0C8F4CB4" w14:textId="77777777" w:rsidR="006700DE" w:rsidRDefault="006700DE">
      <w:r>
        <w:rPr>
          <w:szCs w:val="20"/>
        </w:rPr>
        <w:tab/>
        <w:t>Wykonawca nie będzie prowadzić żadnych wykopów w obrębie terenu budowy poza tymi, które zostały wyszczególnione w dokumentach umowy, chyba, że uzyska na to pisemną zgodę Inspektora Nadzoru.</w:t>
      </w:r>
    </w:p>
    <w:p w14:paraId="707E5E71" w14:textId="77777777" w:rsidR="006700DE" w:rsidRDefault="006700DE">
      <w:r>
        <w:rPr>
          <w:szCs w:val="20"/>
        </w:rPr>
        <w:tab/>
        <w:t>Eksploatacja źródeł materiałów będzie zgodna z wszelkimi regulacjami prawnymi obowiązującymi na danym obszarze.</w:t>
      </w:r>
    </w:p>
    <w:p w14:paraId="3AFA1913" w14:textId="77777777" w:rsidR="006700DE" w:rsidRDefault="006700DE">
      <w:pPr>
        <w:pStyle w:val="Nagwek2"/>
      </w:pPr>
      <w:r>
        <w:t>2.3. Materiały nie odpowiadające wymaganiom</w:t>
      </w:r>
    </w:p>
    <w:p w14:paraId="27A0C9D7" w14:textId="77777777" w:rsidR="006700DE" w:rsidRDefault="006700DE">
      <w:r>
        <w:rPr>
          <w:szCs w:val="20"/>
        </w:rPr>
        <w:tab/>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w:t>
      </w:r>
    </w:p>
    <w:p w14:paraId="5E6C1213" w14:textId="77777777" w:rsidR="006700DE" w:rsidRDefault="006700DE">
      <w:r>
        <w:rPr>
          <w:szCs w:val="20"/>
        </w:rPr>
        <w:tab/>
        <w:t>Każdy rodzaj robót, w którym znajdują się nie zbadane i nie zaakceptowane materiały, Wykonawca wykonuje na własne ryzyko, licząc się z jego nieprzyjęciem, usunięciem  i niezapłaceniem</w:t>
      </w:r>
    </w:p>
    <w:p w14:paraId="72FE3BFD" w14:textId="77777777" w:rsidR="006700DE" w:rsidRDefault="006700DE">
      <w:pPr>
        <w:pStyle w:val="Nagwek2"/>
      </w:pPr>
      <w:r>
        <w:t>2.4. Wariantowe stosowanie materiałów</w:t>
      </w:r>
    </w:p>
    <w:p w14:paraId="1E5057FE" w14:textId="77777777" w:rsidR="006700DE" w:rsidRDefault="006700DE">
      <w:r>
        <w:rPr>
          <w:szCs w:val="20"/>
        </w:rPr>
        <w:tab/>
        <w:t>Jeśli dokumentacja projektowa lub SST przewidują możliwość wariantowego zastosowania rodzaju materiału w wykonywanych robotach, Wykonawca powiadomi Inspektora Nadzoru o swoim zamiarze co najmniej 3 tygodnie przed użyciem tego materiału, albo w okresie dłuższym, jeśli będzie to potrzebne z uwagi na wykonanie badań wymaganych przez Inspektora Nadzoru. Wybrany i zaakceptowany rodzaj materiału nie może być później zmieniany bez zgody Inspektora Nadzoru.</w:t>
      </w:r>
    </w:p>
    <w:p w14:paraId="0B4C6127" w14:textId="77777777" w:rsidR="006700DE" w:rsidRDefault="006700DE">
      <w:pPr>
        <w:pStyle w:val="Nagwek2"/>
      </w:pPr>
      <w:r>
        <w:t>2.5. Przechowywanie i składowanie materiałów</w:t>
      </w:r>
    </w:p>
    <w:p w14:paraId="0C37B949" w14:textId="77777777" w:rsidR="006700DE" w:rsidRDefault="006700DE">
      <w:r>
        <w:rPr>
          <w:szCs w:val="20"/>
        </w:rPr>
        <w:tab/>
        <w:t>Wykonawca zapewni, aby tymczasowo składowane materiały, do czasu gdy będą one użyte do robót, były zabezpieczone przed zanieczyszczeniami, zachowały swoją jakość i właściwości i były dostępne do kontroli przez Inspektora Nadzoru.</w:t>
      </w:r>
    </w:p>
    <w:p w14:paraId="50CBEE20" w14:textId="77777777" w:rsidR="006700DE" w:rsidRDefault="006700DE">
      <w:r>
        <w:rPr>
          <w:szCs w:val="20"/>
        </w:rPr>
        <w:tab/>
        <w:t>Miejsca czasowego składowania materiałów będą zlokalizowane w obrębie terenu budowy w miejscach uzgodnionych z Inspektorem Nadzoru lub poza terenem budowy w miejscach zorganizowanych przez Wykonawcę i zaakceptowanych przez Inspektora Nadzoru.</w:t>
      </w:r>
    </w:p>
    <w:p w14:paraId="3A7B1BD7" w14:textId="77777777" w:rsidR="006700DE" w:rsidRDefault="006700DE">
      <w:pPr>
        <w:pStyle w:val="Nagwek2"/>
      </w:pPr>
      <w:r>
        <w:t>2.6. Inspekcja wytwórni materiałów</w:t>
      </w:r>
    </w:p>
    <w:p w14:paraId="1FE7D542" w14:textId="77777777" w:rsidR="006700DE" w:rsidRDefault="006700DE">
      <w:r>
        <w:rPr>
          <w:szCs w:val="20"/>
        </w:rPr>
        <w:tab/>
        <w:t>Wytwórnie materiałów mogą być okresowo kontrolowane przez 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1BED09C3" w14:textId="77777777" w:rsidR="006700DE" w:rsidRDefault="006700DE">
      <w:r>
        <w:rPr>
          <w:szCs w:val="20"/>
        </w:rPr>
        <w:tab/>
        <w:t>W przypadku, gdy Inspektor Nadzoru będzie przeprowadzał inspekcję wytwórni, muszą być spełnione następujące warunki:</w:t>
      </w:r>
    </w:p>
    <w:p w14:paraId="6F9C4DF0" w14:textId="77777777" w:rsidR="006700DE" w:rsidRDefault="006700DE" w:rsidP="000D2EDE">
      <w:pPr>
        <w:pStyle w:val="Podtytu"/>
        <w:numPr>
          <w:ilvl w:val="0"/>
          <w:numId w:val="61"/>
        </w:numPr>
      </w:pPr>
      <w:r>
        <w:t>Inspektor Nadzoru będzie miał zapewnioną współpracę i pomoc Wykonawcy oraz producenta materiałów w czasie przeprowadzania inspekcji,</w:t>
      </w:r>
    </w:p>
    <w:p w14:paraId="5A66D0B2" w14:textId="77777777" w:rsidR="006700DE" w:rsidRDefault="006700DE" w:rsidP="000D2EDE">
      <w:pPr>
        <w:pStyle w:val="Podtytu"/>
        <w:numPr>
          <w:ilvl w:val="0"/>
          <w:numId w:val="61"/>
        </w:numPr>
      </w:pPr>
      <w:r>
        <w:t>Inspektor Nadzoru będzie miał wolny dostęp, w dowolnym czasie, do tych części wytwórni, gdzie odbywa się produkcja materiałów przeznaczonych do realizacji robót,</w:t>
      </w:r>
    </w:p>
    <w:p w14:paraId="356114B5" w14:textId="77777777" w:rsidR="006700DE" w:rsidRDefault="006700DE" w:rsidP="000D2EDE">
      <w:pPr>
        <w:pStyle w:val="Podtytu"/>
        <w:numPr>
          <w:ilvl w:val="0"/>
          <w:numId w:val="61"/>
        </w:numPr>
      </w:pPr>
      <w:r>
        <w:tab/>
        <w:t>Jeżeli produkcja odbywa się w miejscu nie należącym do Wykonawcy, Wykonawca uzyska dla Inspektora Nadzoru zezwolenie dla przeprowadzenia inspekcji i badań w tych miejscach.</w:t>
      </w:r>
    </w:p>
    <w:p w14:paraId="686427A3" w14:textId="77777777" w:rsidR="006700DE" w:rsidRDefault="006700DE">
      <w:pPr>
        <w:pStyle w:val="Nagwek1"/>
      </w:pPr>
      <w:r>
        <w:t>3. sprzęt</w:t>
      </w:r>
    </w:p>
    <w:p w14:paraId="655187C8" w14:textId="77777777" w:rsidR="006700DE" w:rsidRDefault="006700DE">
      <w:r>
        <w:rPr>
          <w:szCs w:val="20"/>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w:t>
      </w:r>
      <w:r>
        <w:rPr>
          <w:szCs w:val="20"/>
        </w:rPr>
        <w:lastRenderedPageBreak/>
        <w:t xml:space="preserve">Nadzoru; </w:t>
      </w:r>
      <w:r>
        <w:rPr>
          <w:szCs w:val="20"/>
        </w:rPr>
        <w:br/>
        <w:t>w przypadku braku ustaleń w wymienionych wyżej dokumentach, sprzęt powinien być uzgodniony i zaakceptowany przez Inspektora Nadzoru.</w:t>
      </w:r>
    </w:p>
    <w:p w14:paraId="03D2EF42" w14:textId="77777777" w:rsidR="006700DE" w:rsidRDefault="006700DE">
      <w:r>
        <w:rPr>
          <w:szCs w:val="20"/>
        </w:rPr>
        <w:tab/>
        <w:t>Liczba i wydajność sprzętu powinny gwarantować przeprowadzenie robót, zgodnie z zasadami określonymi w dokumentacji projektowej, SST i wskazaniach Inspektora Nadzoru.</w:t>
      </w:r>
    </w:p>
    <w:p w14:paraId="4E316428" w14:textId="77777777" w:rsidR="006700DE" w:rsidRDefault="006700DE">
      <w:r>
        <w:rPr>
          <w:szCs w:val="20"/>
        </w:rPr>
        <w:tab/>
        <w:t>Sprzęt będący własnością Wykonawcy lub wynajęty do wykonania robót ma być utrzymywany w dobrym stanie i gotowości do pracy. Powinien być zgodny z normami ochrony środowiska i przepisami dotyczącymi jego użytkowania.</w:t>
      </w:r>
    </w:p>
    <w:p w14:paraId="57DC40AD" w14:textId="77777777" w:rsidR="006700DE" w:rsidRDefault="006700DE">
      <w:r>
        <w:rPr>
          <w:szCs w:val="20"/>
        </w:rPr>
        <w:tab/>
        <w:t xml:space="preserve">Wykonawca dostarczy Inspektorowi Nadzoru kopie dokumentów potwierdzających dopuszczenie sprzętu do użytkowania </w:t>
      </w:r>
      <w:r>
        <w:rPr>
          <w:szCs w:val="20"/>
        </w:rPr>
        <w:br/>
        <w:t>i badań okresowych, tam gdzie jest to wymagane przepisami.</w:t>
      </w:r>
    </w:p>
    <w:p w14:paraId="37AA0723" w14:textId="77777777" w:rsidR="006700DE" w:rsidRDefault="006700DE">
      <w:r>
        <w:rPr>
          <w:szCs w:val="20"/>
        </w:rPr>
        <w:tab/>
        <w:t>Wykonawca będzie konserwować sprzęt jak również naprawiać lub wymieniać sprzęt niesprawny.</w:t>
      </w:r>
    </w:p>
    <w:p w14:paraId="10E09ED6" w14:textId="77777777" w:rsidR="006700DE" w:rsidRDefault="006700DE">
      <w:r>
        <w:rPr>
          <w:szCs w:val="20"/>
        </w:rPr>
        <w:tab/>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143A3869" w14:textId="77777777" w:rsidR="006700DE" w:rsidRDefault="006700DE">
      <w:pPr>
        <w:spacing w:after="120"/>
      </w:pPr>
      <w:r>
        <w:rPr>
          <w:szCs w:val="20"/>
        </w:rPr>
        <w:tab/>
        <w:t>Jakikolwiek sprzęt, maszyny, urządzenia i narzędzia nie gwarantujące zachowania warunków umowy, zostaną przez Inspektora Nadzoru zdyskwalifikowane i nie dopuszczone do robót.</w:t>
      </w:r>
    </w:p>
    <w:p w14:paraId="1892BE42" w14:textId="77777777" w:rsidR="006700DE" w:rsidRDefault="006700DE">
      <w:pPr>
        <w:pStyle w:val="Nagwek1"/>
      </w:pPr>
      <w:r>
        <w:t>4. transport</w:t>
      </w:r>
    </w:p>
    <w:p w14:paraId="5099A099" w14:textId="77777777" w:rsidR="006700DE" w:rsidRDefault="006700DE">
      <w:r>
        <w:rPr>
          <w:szCs w:val="20"/>
        </w:rPr>
        <w:tab/>
        <w:t>Wykonawca jest zobowiązany do stosowania jedynie takich środków transportu, które nie wpłyną niekorzystnie na jakość wykonywanych robót i właściwości przewożonych materiałów.</w:t>
      </w:r>
    </w:p>
    <w:p w14:paraId="30B2F762" w14:textId="77777777" w:rsidR="006700DE" w:rsidRDefault="006700DE">
      <w:r>
        <w:rPr>
          <w:szCs w:val="20"/>
        </w:rPr>
        <w:tab/>
        <w:t>Liczba środków transportu powinna zapewniać prowadzenie robót zgodnie z zasadami określonymi w dokumentacji projektowej, SST i wskazaniach Inspektora Nadzoru, w terminie przewidzianym umową.</w:t>
      </w:r>
    </w:p>
    <w:p w14:paraId="5CC9305C" w14:textId="77777777" w:rsidR="006700DE" w:rsidRDefault="006700DE">
      <w:r>
        <w:rPr>
          <w:szCs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p>
    <w:p w14:paraId="2D511762" w14:textId="77777777" w:rsidR="006700DE" w:rsidRDefault="006700DE">
      <w:pPr>
        <w:spacing w:after="120"/>
      </w:pPr>
      <w:r>
        <w:rPr>
          <w:szCs w:val="20"/>
        </w:rPr>
        <w:tab/>
        <w:t>Wykonawca będzie usuwać na bieżąco, na własny koszt, wszelkie zanieczyszczenia, uszkodzenia spowodowane jego pojazdami na drogach publicznych oraz dojazdach do terenu budowy.</w:t>
      </w:r>
    </w:p>
    <w:p w14:paraId="1AFADBE7" w14:textId="77777777" w:rsidR="006700DE" w:rsidRDefault="006700DE">
      <w:pPr>
        <w:pStyle w:val="Nagwek1"/>
      </w:pPr>
      <w:r>
        <w:t>5. wykonanie robót</w:t>
      </w:r>
    </w:p>
    <w:p w14:paraId="24D2E378" w14:textId="77777777" w:rsidR="006700DE" w:rsidRDefault="006700DE">
      <w:pPr>
        <w:spacing w:after="120"/>
      </w:pPr>
      <w:r>
        <w:tab/>
      </w:r>
      <w:r>
        <w:rPr>
          <w:szCs w:val="20"/>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Inspektora Nadzoru.</w:t>
      </w:r>
    </w:p>
    <w:p w14:paraId="496D2F10" w14:textId="77777777" w:rsidR="006700DE" w:rsidRDefault="006700DE">
      <w:pPr>
        <w:spacing w:after="120"/>
      </w:pPr>
      <w:r>
        <w:rPr>
          <w:szCs w:val="20"/>
        </w:rPr>
        <w:tab/>
        <w:t>Wykonawca jest odpowiedzialny za stosowane metody wykonywania robót.</w:t>
      </w:r>
    </w:p>
    <w:p w14:paraId="7CB342B0" w14:textId="77777777" w:rsidR="006700DE" w:rsidRDefault="006700DE">
      <w:pPr>
        <w:spacing w:after="120"/>
      </w:pPr>
      <w:r>
        <w:rPr>
          <w:szCs w:val="20"/>
        </w:rPr>
        <w:tab/>
        <w:t>Wykonawca jest odpowiedzialny za dokładne wytyczenie w planie i wyznaczenie wysokości wszystkich elementów robót zgodnie z wymiarami i rzędnymi określonymi w dokumentacji projektowej lub przekazanymi na piśmie przez Inspektora Nadzoru.</w:t>
      </w:r>
    </w:p>
    <w:p w14:paraId="04125DE4" w14:textId="77777777" w:rsidR="006700DE" w:rsidRDefault="006700DE">
      <w:pPr>
        <w:spacing w:after="120"/>
      </w:pPr>
      <w:r>
        <w:rPr>
          <w:szCs w:val="20"/>
        </w:rPr>
        <w:tab/>
        <w:t>Błędy popełnione przez Wykonawcę w wytyczeniu i wyznaczaniu robót zostaną, usunięte przez Wykonawcę na własny koszt, z wyjątkiem, kiedy dany błąd okaże się skutkiem błędu zawartego w danych dostarczonych Wykonawcy na piśmie przez Inspektora Nadzoru.</w:t>
      </w:r>
    </w:p>
    <w:p w14:paraId="4FA8A25C" w14:textId="77777777" w:rsidR="006700DE" w:rsidRDefault="006700DE">
      <w:pPr>
        <w:spacing w:after="120"/>
      </w:pPr>
      <w:r>
        <w:rPr>
          <w:szCs w:val="20"/>
        </w:rPr>
        <w:tab/>
        <w:t>Sprawdzenie wytyczenia robót lub wyznaczenia wysokości przez Inspektora Nadzoru nie zwalnia Wykonawcy od odpowiedzialności za ich dokładność.</w:t>
      </w:r>
    </w:p>
    <w:p w14:paraId="1369758C" w14:textId="77777777" w:rsidR="006700DE" w:rsidRDefault="006700DE">
      <w:pPr>
        <w:spacing w:after="120"/>
      </w:pPr>
      <w:r>
        <w:rPr>
          <w:szCs w:val="20"/>
        </w:rPr>
        <w:tab/>
        <w:t>Decyzje Inspektora Nadzoru dotyczące akceptacji lub odrzucenia materiałów i elementów robót będą oparte na wymaganiach określonych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4FCF3255" w14:textId="77777777" w:rsidR="006700DE" w:rsidRDefault="006700DE">
      <w:pPr>
        <w:spacing w:after="120"/>
      </w:pPr>
      <w:r>
        <w:rPr>
          <w:szCs w:val="20"/>
        </w:rPr>
        <w:tab/>
        <w:t>Polecenia Inspektora Nadzoru powinny być wykonywane przez Wykonawcę w czasie określonym przez Inspektora Nadzoru, pod groźbą zatrzymania robót. Skutki finansowe z tego tytułu poniesie Wykonawca.</w:t>
      </w:r>
    </w:p>
    <w:p w14:paraId="5ACAC2BD" w14:textId="77777777" w:rsidR="006700DE" w:rsidRDefault="006700DE">
      <w:pPr>
        <w:pStyle w:val="Nagwek1"/>
      </w:pPr>
      <w:r>
        <w:t>6. kontrola jakości robót</w:t>
      </w:r>
    </w:p>
    <w:p w14:paraId="2F9DC106" w14:textId="77777777" w:rsidR="006700DE" w:rsidRDefault="006700DE">
      <w:pPr>
        <w:pStyle w:val="Nagwek2"/>
      </w:pPr>
      <w:r>
        <w:t xml:space="preserve">6.1. Program zapewnienia jakości </w:t>
      </w:r>
    </w:p>
    <w:p w14:paraId="5202E064" w14:textId="77777777" w:rsidR="006700DE" w:rsidRDefault="006700DE">
      <w:pPr>
        <w:spacing w:after="120"/>
      </w:pPr>
      <w:r>
        <w:tab/>
      </w:r>
      <w:r>
        <w:rPr>
          <w:szCs w:val="20"/>
        </w:rPr>
        <w:t xml:space="preserve">Wykonawca jest zobowiązany opracować i przedstawić do akceptacji Inspektora Nadzoru program zapewnienia jakości. </w:t>
      </w:r>
      <w:r>
        <w:rPr>
          <w:szCs w:val="20"/>
        </w:rPr>
        <w:br/>
        <w:t xml:space="preserve">W programie zapewnienia jakości Wykonawca powinien określić, zamierzony sposób wykonywania robót, możliwości techniczne, kadrowe i plan organizacji robót gwarantujący wykonanie robót zgodnie z dokumentacją projektową, SST oraz ustaleniami. </w:t>
      </w:r>
    </w:p>
    <w:p w14:paraId="536734AB" w14:textId="77777777" w:rsidR="006700DE" w:rsidRDefault="006700DE">
      <w:pPr>
        <w:spacing w:after="120"/>
      </w:pPr>
      <w:r>
        <w:rPr>
          <w:szCs w:val="20"/>
        </w:rPr>
        <w:lastRenderedPageBreak/>
        <w:tab/>
        <w:t>Program zapewnienia jakości powinien zawierać:</w:t>
      </w:r>
    </w:p>
    <w:p w14:paraId="395C63E1" w14:textId="77777777" w:rsidR="006700DE" w:rsidRDefault="006700DE" w:rsidP="000D2EDE">
      <w:pPr>
        <w:pStyle w:val="Podtytu"/>
        <w:numPr>
          <w:ilvl w:val="0"/>
          <w:numId w:val="62"/>
        </w:numPr>
      </w:pPr>
      <w:r>
        <w:t>część ogólną opisującą:</w:t>
      </w:r>
    </w:p>
    <w:p w14:paraId="28708DD3" w14:textId="77777777" w:rsidR="006700DE" w:rsidRDefault="006700DE" w:rsidP="006700DE">
      <w:pPr>
        <w:pStyle w:val="Nagwek8"/>
      </w:pPr>
      <w:r>
        <w:t>organizację wykonania robót, w tym terminy i sposób prowadzenia robót,</w:t>
      </w:r>
    </w:p>
    <w:p w14:paraId="00FD9E64" w14:textId="77777777" w:rsidR="006700DE" w:rsidRDefault="006700DE" w:rsidP="006700DE">
      <w:pPr>
        <w:pStyle w:val="Nagwek8"/>
      </w:pPr>
      <w:r>
        <w:t>organizację ruchu na budowie wraz z oznakowaniem robót,</w:t>
      </w:r>
    </w:p>
    <w:p w14:paraId="1CB2016D" w14:textId="77777777" w:rsidR="006700DE" w:rsidRDefault="006700DE" w:rsidP="006700DE">
      <w:pPr>
        <w:pStyle w:val="Nagwek8"/>
      </w:pPr>
      <w:r>
        <w:t>sposób zapewnienia bhp.,</w:t>
      </w:r>
    </w:p>
    <w:p w14:paraId="73ED74AF" w14:textId="77777777" w:rsidR="006700DE" w:rsidRDefault="006700DE" w:rsidP="006700DE">
      <w:pPr>
        <w:pStyle w:val="Nagwek8"/>
      </w:pPr>
      <w:r>
        <w:t>wykaz zespołów roboczych, ich kwalifikacje i przygotowanie praktyczne,</w:t>
      </w:r>
    </w:p>
    <w:p w14:paraId="77A24ADB" w14:textId="77777777" w:rsidR="006700DE" w:rsidRDefault="006700DE" w:rsidP="006700DE">
      <w:pPr>
        <w:pStyle w:val="Nagwek8"/>
      </w:pPr>
      <w:r>
        <w:t>wykaz osób odpowiedzialnych za jakość i terminowość wykonania poszczególnych elementów robót,</w:t>
      </w:r>
    </w:p>
    <w:p w14:paraId="281E9DBC" w14:textId="77777777" w:rsidR="006700DE" w:rsidRDefault="006700DE" w:rsidP="006700DE">
      <w:pPr>
        <w:pStyle w:val="Nagwek8"/>
      </w:pPr>
      <w:r>
        <w:t>system (sposób i procedurę) proponowanej kontroli i sterowania jakością wykonywanych robót,</w:t>
      </w:r>
    </w:p>
    <w:p w14:paraId="3995F79C" w14:textId="77777777" w:rsidR="006700DE" w:rsidRDefault="006700DE" w:rsidP="006700DE">
      <w:pPr>
        <w:pStyle w:val="Nagwek8"/>
      </w:pPr>
      <w:r>
        <w:t>wyposażenie w sprzęt i urządzenia do pomiarów i kontroli (opis laboratorium własnego lub laboratorium, któremu Wykonawca zamierza zlecić prowadzenie badań),</w:t>
      </w:r>
    </w:p>
    <w:p w14:paraId="4948EBFF" w14:textId="77777777" w:rsidR="006700DE" w:rsidRDefault="006700DE" w:rsidP="006700DE">
      <w:pPr>
        <w:pStyle w:val="Nagwek8"/>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0D9264B1" w14:textId="77777777" w:rsidR="006700DE" w:rsidRDefault="006700DE" w:rsidP="000D2EDE">
      <w:pPr>
        <w:pStyle w:val="Podtytu"/>
        <w:numPr>
          <w:ilvl w:val="0"/>
          <w:numId w:val="62"/>
        </w:numPr>
      </w:pPr>
      <w:r>
        <w:t>część szczegółową opisującą dla każdego asortymentu robót:</w:t>
      </w:r>
    </w:p>
    <w:p w14:paraId="442D7F9D" w14:textId="77777777" w:rsidR="006700DE" w:rsidRDefault="006700DE" w:rsidP="006700DE">
      <w:pPr>
        <w:pStyle w:val="Nagwek8"/>
      </w:pPr>
      <w:r>
        <w:t xml:space="preserve">wykaz maszyn i urządzeń stosowanych na budowie z ich parametrami technicznymi oraz wyposażeniem w mechanizmy </w:t>
      </w:r>
      <w:r>
        <w:br/>
        <w:t>do sterowania i urządzenia pomiarowo-kontrolne,</w:t>
      </w:r>
    </w:p>
    <w:p w14:paraId="20859569" w14:textId="77777777" w:rsidR="006700DE" w:rsidRDefault="006700DE" w:rsidP="006700DE">
      <w:pPr>
        <w:pStyle w:val="Nagwek8"/>
      </w:pPr>
      <w:r>
        <w:t>rodzaje i ilość środków transportu oraz urządzeń do magazynowania i załadunku materiałów, spoiw, lepiszczy, kruszyw itp.,</w:t>
      </w:r>
    </w:p>
    <w:p w14:paraId="3FC19BC9" w14:textId="77777777" w:rsidR="006700DE" w:rsidRDefault="006700DE" w:rsidP="006700DE">
      <w:pPr>
        <w:pStyle w:val="Nagwek8"/>
      </w:pPr>
      <w:r>
        <w:t>sposób zabezpieczenia i ochrony ładunków przed utratą ich właściwości w czasie transportu,</w:t>
      </w:r>
    </w:p>
    <w:p w14:paraId="0182422B" w14:textId="77777777" w:rsidR="006700DE" w:rsidRDefault="006700DE" w:rsidP="006700DE">
      <w:pPr>
        <w:pStyle w:val="Nagwek8"/>
      </w:pPr>
      <w:r>
        <w:t>sposób i procedurę pomiarów i badań (rodzaj i częstotliwość, pobieranie próbek, legalizacja i sprawdzanie urządzeń, itp.) prowadzonych podczas dostaw materiałów, wytwarzania mieszanek i wykonywania poszczególnych elementów robót,</w:t>
      </w:r>
    </w:p>
    <w:p w14:paraId="7D311E6B" w14:textId="77777777" w:rsidR="006700DE" w:rsidRDefault="006700DE" w:rsidP="006700DE">
      <w:pPr>
        <w:pStyle w:val="Nagwek8"/>
      </w:pPr>
      <w:r>
        <w:t>sposób postępowania z materiałami i robotami nie odpowiadającymi wymaganiom.</w:t>
      </w:r>
    </w:p>
    <w:p w14:paraId="6068F4EB" w14:textId="77777777" w:rsidR="006700DE" w:rsidRDefault="006700DE">
      <w:pPr>
        <w:pStyle w:val="Nagwek2"/>
      </w:pPr>
      <w:r>
        <w:t>6.2. Zasady kontroli jakości robót</w:t>
      </w:r>
    </w:p>
    <w:p w14:paraId="3588BF1A" w14:textId="77777777" w:rsidR="006700DE" w:rsidRDefault="006700DE">
      <w:pPr>
        <w:spacing w:after="120"/>
      </w:pPr>
      <w:r>
        <w:tab/>
      </w:r>
      <w:r>
        <w:rPr>
          <w:szCs w:val="20"/>
        </w:rPr>
        <w:t>Celem kontroli robót będzie takie sterowanie ich przygotowaniem i wykonaniem, aby osiągnąć założoną jakość robót.</w:t>
      </w:r>
    </w:p>
    <w:p w14:paraId="5A181937" w14:textId="77777777" w:rsidR="006700DE" w:rsidRDefault="006700DE">
      <w:pPr>
        <w:spacing w:after="120"/>
      </w:pPr>
      <w:r>
        <w:rPr>
          <w:szCs w:val="20"/>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698C4BD6" w14:textId="77777777" w:rsidR="006700DE" w:rsidRDefault="006700DE">
      <w:pPr>
        <w:spacing w:after="120"/>
      </w:pPr>
      <w:r>
        <w:rPr>
          <w:szCs w:val="20"/>
        </w:rPr>
        <w:tab/>
        <w:t>Przed zatwierdzeniem systemu kontroli Inspektor Nadzoru może zażądać od Wykonawcy przeprowadzenia badań w celu zademonstrowania, że poziom ich wykonywania jest zadowalający.</w:t>
      </w:r>
    </w:p>
    <w:p w14:paraId="4646506C" w14:textId="77777777" w:rsidR="006700DE" w:rsidRDefault="006700DE">
      <w:pPr>
        <w:spacing w:after="120"/>
      </w:pPr>
      <w:r>
        <w:rPr>
          <w:szCs w:val="20"/>
        </w:rPr>
        <w:tab/>
        <w:t>Wykonawca będzie przeprowadzać pomiary i badania materiałów oraz robót z częstotliwością zapewniającą stwierdzenie, że roboty wykonano zgodnie z wymaganiami zawartymi w dokumentacji projektowej i SST</w:t>
      </w:r>
    </w:p>
    <w:p w14:paraId="1288067F" w14:textId="77777777" w:rsidR="006700DE" w:rsidRDefault="006700DE">
      <w:pPr>
        <w:spacing w:after="120"/>
      </w:pPr>
      <w:r>
        <w:rPr>
          <w:szCs w:val="20"/>
        </w:rPr>
        <w:tab/>
        <w:t>Minimalne wymagania co do zakresu badań i ich częstotliwość są określone w SST, normach i wytycznych. W przypadku, gdy nie zostały one tam określone, Inspektor Nadzoru ustali jaki zakres kontroli jest konieczny, aby zapewnić wykonanie robót zgodnie z umową.</w:t>
      </w:r>
    </w:p>
    <w:p w14:paraId="076DDFA7" w14:textId="77777777" w:rsidR="006700DE" w:rsidRDefault="006700DE">
      <w:pPr>
        <w:spacing w:after="120"/>
      </w:pPr>
      <w:r>
        <w:rPr>
          <w:szCs w:val="20"/>
        </w:rPr>
        <w:tab/>
        <w:t>Wykonawca dostarczy Inspektorowi Nadzoru świadectwa, że wszystkie stosowane urządzenia i sprzęt badawczy posiadają ważną legalizację, zostały prawidłowo wykalibrowane i odpowiadają wymaganiom norm określających procedury badań.</w:t>
      </w:r>
    </w:p>
    <w:p w14:paraId="1D29AEE9" w14:textId="77777777" w:rsidR="006700DE" w:rsidRDefault="006700DE">
      <w:pPr>
        <w:spacing w:after="120"/>
      </w:pPr>
      <w:r>
        <w:rPr>
          <w:szCs w:val="20"/>
        </w:rPr>
        <w:tab/>
        <w:t>Inspektor Nadzoru będzie mieć nieograniczony dostęp do pomieszczeń laboratoryjnych, w celu ich inspekcji.</w:t>
      </w:r>
    </w:p>
    <w:p w14:paraId="6327DEAF" w14:textId="77777777" w:rsidR="006700DE" w:rsidRDefault="006700DE">
      <w:pPr>
        <w:spacing w:after="120"/>
      </w:pPr>
      <w:r>
        <w:rPr>
          <w:szCs w:val="20"/>
        </w:rPr>
        <w:tab/>
        <w:t xml:space="preserve">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w:t>
      </w:r>
      <w:r>
        <w:rPr>
          <w:szCs w:val="20"/>
        </w:rPr>
        <w:br/>
        <w:t>i stwierdzona zostanie odpowiednia jakość tych materiałów.</w:t>
      </w:r>
    </w:p>
    <w:p w14:paraId="0B96C8B4" w14:textId="77777777" w:rsidR="006700DE" w:rsidRDefault="006700DE">
      <w:pPr>
        <w:spacing w:after="120"/>
      </w:pPr>
      <w:r>
        <w:rPr>
          <w:szCs w:val="20"/>
        </w:rPr>
        <w:tab/>
        <w:t>Wszystkie koszty związane z organizowaniem i prowadzeniem badań materiałów ponosi Wykonawca.</w:t>
      </w:r>
    </w:p>
    <w:p w14:paraId="329E4ECC" w14:textId="77777777" w:rsidR="006700DE" w:rsidRDefault="006700DE">
      <w:pPr>
        <w:pStyle w:val="Nagwek2"/>
      </w:pPr>
      <w:r>
        <w:t>6.3. Pobieranie próbek</w:t>
      </w:r>
    </w:p>
    <w:p w14:paraId="7E41C4CB" w14:textId="77777777" w:rsidR="006700DE" w:rsidRDefault="006700DE">
      <w:pPr>
        <w:spacing w:after="120"/>
      </w:pPr>
      <w:r>
        <w:tab/>
        <w:t>P</w:t>
      </w:r>
      <w:r>
        <w:rPr>
          <w:szCs w:val="20"/>
        </w:rPr>
        <w:t>róbki będą pobierane losowo. Zaleca się stosowanie statystycznych metod pobierania próbek, opartych na zasadzie, że wszystkie jednostkowe elementy produkcji mogą być z jednakowym prawdopodobieństwem wytypowane do badań.</w:t>
      </w:r>
    </w:p>
    <w:p w14:paraId="3C279409" w14:textId="77777777" w:rsidR="006700DE" w:rsidRDefault="006700DE">
      <w:pPr>
        <w:spacing w:after="120"/>
      </w:pPr>
      <w:r>
        <w:rPr>
          <w:szCs w:val="20"/>
        </w:rPr>
        <w:tab/>
        <w:t>Inspektor Nadzoru będzie mieć zapewnioną możliwość udziału w pobieraniu próbek.</w:t>
      </w:r>
    </w:p>
    <w:p w14:paraId="5566F383" w14:textId="77777777" w:rsidR="006700DE" w:rsidRDefault="006700DE">
      <w:pPr>
        <w:spacing w:after="120"/>
      </w:pPr>
      <w:r>
        <w:rPr>
          <w:szCs w:val="20"/>
        </w:rPr>
        <w:tab/>
        <w:t xml:space="preserve">Pojemniki do pobierania próbek będą dostarczone przez Wykonawcę i zatwierdzone przez Inspektora Nadzoru. Próbki dostarczone przez Wykonawcę do badań wykonywanych przez Inspektora Nadzoru będą odpowiednio opisane i oznakowane, </w:t>
      </w:r>
      <w:r>
        <w:rPr>
          <w:szCs w:val="20"/>
        </w:rPr>
        <w:br/>
        <w:t>w sposób zaakceptowany przez Inspektora Nadzoru.</w:t>
      </w:r>
    </w:p>
    <w:p w14:paraId="6998C50D" w14:textId="77777777" w:rsidR="006700DE" w:rsidRDefault="006700DE">
      <w:pPr>
        <w:spacing w:after="120"/>
      </w:pPr>
      <w:r>
        <w:rPr>
          <w:szCs w:val="20"/>
        </w:rPr>
        <w:tab/>
        <w:t xml:space="preserve">Na zlecenie Inspektora Nadzoru Wykonawca będzie przeprowadzać dodatkowe badania tych materiałów, które budzą wątpliwości co do jakości, o ile kwestionowane materiały nie zostaną przez Wykonawcę usunięte lub ulepszone z własnej woli. </w:t>
      </w:r>
      <w:r>
        <w:rPr>
          <w:szCs w:val="20"/>
        </w:rPr>
        <w:lastRenderedPageBreak/>
        <w:t>Koszty tych dodatkowych badań pokrywa Wykonawca tylko w przypadku stwierdzenia usterek; w przeciwnym przypadku koszty te pokrywa Zamawiający.</w:t>
      </w:r>
    </w:p>
    <w:p w14:paraId="24CC631C" w14:textId="77777777" w:rsidR="006700DE" w:rsidRDefault="006700DE">
      <w:pPr>
        <w:pStyle w:val="Nagwek2"/>
      </w:pPr>
      <w:r>
        <w:t>6.4. Badania i pomiary</w:t>
      </w:r>
    </w:p>
    <w:p w14:paraId="5002E56A" w14:textId="77777777" w:rsidR="006700DE" w:rsidRDefault="006700DE">
      <w:pPr>
        <w:spacing w:after="120"/>
      </w:pPr>
      <w:r>
        <w:tab/>
      </w:r>
      <w:r>
        <w:rPr>
          <w:szCs w:val="20"/>
        </w:rPr>
        <w:t>Wszystkie badania i pomiary będą przeprowadzone zgodnie z wymaganiami norm. W przypadku, gdy normy nie obejmują jakiegokolwiek badania wymaganego w SST, stosować można wytyczne krajowe, albo inne procedury, zaakceptowane przez Inspektora Nadzoru.</w:t>
      </w:r>
    </w:p>
    <w:p w14:paraId="1A27EED9" w14:textId="77777777" w:rsidR="006700DE" w:rsidRDefault="006700DE">
      <w:pPr>
        <w:spacing w:after="120"/>
      </w:pPr>
      <w:r>
        <w:rPr>
          <w:szCs w:val="20"/>
        </w:rPr>
        <w:tab/>
        <w:t>Przed przystąpieniem do pomiarów lub badań, Wykonawca powiadomi Inspektora Nadzoru o rodzaju, miejscu i terminie pomiaru lub badania. Po wykonaniu pomiaru lub badania, Wykonawca przedstawi na piśmie ich wyniki do akceptacji Inspektora Nadzoru.</w:t>
      </w:r>
    </w:p>
    <w:p w14:paraId="0902BE6C" w14:textId="77777777" w:rsidR="006700DE" w:rsidRDefault="006700DE">
      <w:pPr>
        <w:pStyle w:val="Nagwek2"/>
      </w:pPr>
      <w:r>
        <w:t>6.5. Raporty z badań</w:t>
      </w:r>
    </w:p>
    <w:p w14:paraId="494FE291" w14:textId="77777777" w:rsidR="006700DE" w:rsidRDefault="006700DE">
      <w:pPr>
        <w:spacing w:after="120"/>
      </w:pPr>
      <w:r>
        <w:tab/>
      </w:r>
      <w:r>
        <w:rPr>
          <w:szCs w:val="20"/>
        </w:rPr>
        <w:t>Wykonawca będzie przekazywać Inspektorowi Nadzoru kopie raportów z wynikami badań jak najszybciej, nie później jednak niż w terminie określonym w programie zapewnienia jakości.</w:t>
      </w:r>
    </w:p>
    <w:p w14:paraId="18B3AA65" w14:textId="77777777" w:rsidR="006700DE" w:rsidRDefault="006700DE">
      <w:pPr>
        <w:spacing w:after="120"/>
      </w:pPr>
      <w:r>
        <w:rPr>
          <w:szCs w:val="20"/>
        </w:rPr>
        <w:tab/>
        <w:t>Wyniki badań (kopie) będą przekazywane Inspektorowi Nadzoru na formularzach według dostarczonego przez niego wzoru lub innych, przez niego zaaprobowanych.</w:t>
      </w:r>
    </w:p>
    <w:p w14:paraId="3F9CB6BD" w14:textId="77777777" w:rsidR="006700DE" w:rsidRDefault="006700DE">
      <w:pPr>
        <w:pStyle w:val="Nagwek2"/>
      </w:pPr>
      <w:r>
        <w:t>6.6. Badania prowadzone przez Inspektora Nadzoru</w:t>
      </w:r>
    </w:p>
    <w:p w14:paraId="7A1B4686" w14:textId="77777777" w:rsidR="006700DE" w:rsidRDefault="006700DE">
      <w:pPr>
        <w:spacing w:after="120"/>
      </w:pPr>
      <w:r>
        <w:tab/>
      </w:r>
      <w:r>
        <w:rPr>
          <w:szCs w:val="20"/>
        </w:rPr>
        <w:t>Inspektor Nadzoru jest uprawniony do dokonywania kontroli, pobierania próbek i badania materiałów w miejscu ich wytwarzania/pozyskiwania, a Wykonawca i producent materiałów powinien udzielić mu niezbędnej pomocy.</w:t>
      </w:r>
    </w:p>
    <w:p w14:paraId="036D8908" w14:textId="77777777" w:rsidR="006700DE" w:rsidRDefault="006700DE">
      <w:pPr>
        <w:spacing w:after="120"/>
      </w:pPr>
      <w:r>
        <w:rPr>
          <w:szCs w:val="20"/>
        </w:rPr>
        <w:tab/>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C2E9F3F" w14:textId="77777777" w:rsidR="006700DE" w:rsidRDefault="006700DE">
      <w:pPr>
        <w:spacing w:after="120"/>
      </w:pPr>
      <w:r>
        <w:rPr>
          <w:szCs w:val="20"/>
        </w:rPr>
        <w:tab/>
        <w:t>Inspektor Nadzoru powinien pobierać próbki materiałów i prowadzić badania niezależnie od Wykonawcy, na swój koszt. Jeżeli wyniki tych badań wykażą, że raporty Wykonawcy są niewiarygodne, to Inspektor Nadzoru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39FF539" w14:textId="77777777" w:rsidR="006700DE" w:rsidRDefault="006700DE">
      <w:pPr>
        <w:pStyle w:val="Nagwek2"/>
      </w:pPr>
      <w:r>
        <w:t>6.7. Certyfikaty i deklaracje</w:t>
      </w:r>
    </w:p>
    <w:p w14:paraId="6A8F7488" w14:textId="77777777" w:rsidR="006700DE" w:rsidRDefault="006700DE">
      <w:pPr>
        <w:spacing w:after="120"/>
      </w:pPr>
      <w:r>
        <w:tab/>
      </w:r>
      <w:r>
        <w:rPr>
          <w:szCs w:val="20"/>
        </w:rPr>
        <w:t>Inspektor Nadzoru może dopuścić do użycia:</w:t>
      </w:r>
    </w:p>
    <w:p w14:paraId="1C7663AB" w14:textId="77777777" w:rsidR="006700DE" w:rsidRDefault="006700DE" w:rsidP="000D2EDE">
      <w:pPr>
        <w:pStyle w:val="tekstost"/>
        <w:numPr>
          <w:ilvl w:val="0"/>
          <w:numId w:val="41"/>
        </w:numPr>
      </w:pPr>
      <w:r>
        <w:t>Wyroby posiadające znak CE – bez ograniczeń;</w:t>
      </w:r>
    </w:p>
    <w:p w14:paraId="04DA5DEF" w14:textId="77777777" w:rsidR="006700DE" w:rsidRDefault="006700DE" w:rsidP="000D2EDE">
      <w:pPr>
        <w:pStyle w:val="tekstost"/>
        <w:numPr>
          <w:ilvl w:val="0"/>
          <w:numId w:val="41"/>
        </w:numPr>
      </w:pPr>
      <w:r>
        <w:t>Wyroby, które nie posiadają znaku CE – pod warunkiem, gdy:</w:t>
      </w:r>
    </w:p>
    <w:p w14:paraId="48523FE3" w14:textId="77777777" w:rsidR="006700DE" w:rsidRDefault="006700DE" w:rsidP="000D2EDE">
      <w:pPr>
        <w:pStyle w:val="Podtytu"/>
        <w:numPr>
          <w:ilvl w:val="0"/>
          <w:numId w:val="63"/>
        </w:numPr>
      </w:pPr>
      <w:r>
        <w:t>wyrób został wyprodukowany na terenie Polski</w:t>
      </w:r>
    </w:p>
    <w:p w14:paraId="1669CBCC" w14:textId="77777777" w:rsidR="006700DE" w:rsidRDefault="006700DE" w:rsidP="006700DE">
      <w:pPr>
        <w:pStyle w:val="Nagwek8"/>
      </w:pPr>
      <w:r>
        <w:t>w zgodzie z istniejącą Polską Normą a producent załączył deklarację zgodności z tą normą,</w:t>
      </w:r>
    </w:p>
    <w:p w14:paraId="73BC0CE6" w14:textId="77777777" w:rsidR="006700DE" w:rsidRDefault="006700DE" w:rsidP="006700DE">
      <w:pPr>
        <w:pStyle w:val="Nagwek8"/>
      </w:pPr>
      <w:r>
        <w:t>w przypadku braku Polskiej Normy lub istotnej różnicy od jej zapisów, to w zgodzie z uzyskaną aprobatą techniczną, a producent załączył deklarację zgodności z tą aprobatą,</w:t>
      </w:r>
    </w:p>
    <w:p w14:paraId="1047D1D0" w14:textId="77777777" w:rsidR="006700DE" w:rsidRDefault="006700DE" w:rsidP="006700DE">
      <w:pPr>
        <w:pStyle w:val="Nagwek8"/>
      </w:pPr>
      <w:r>
        <w:t>posiada znak budowlany świadczący o zgodności z Polską Normą wyrobu albo aprobatą techniczną, a producent załączył deklarację zgodności z tą aprobatą,</w:t>
      </w:r>
    </w:p>
    <w:p w14:paraId="2E48CE96" w14:textId="77777777" w:rsidR="006700DE" w:rsidRDefault="006700DE" w:rsidP="000D2EDE">
      <w:pPr>
        <w:pStyle w:val="Podtytu"/>
        <w:numPr>
          <w:ilvl w:val="0"/>
          <w:numId w:val="63"/>
        </w:numPr>
      </w:pPr>
      <w:r>
        <w:t>wyrób został wyprodukowany poza terytorium Polski, ale udzielono mu aprobaty technicznej i producent załączył do wyrobu deklarację zgodności z tą aprobatą,</w:t>
      </w:r>
    </w:p>
    <w:p w14:paraId="3A2A28E9" w14:textId="77777777" w:rsidR="006700DE" w:rsidRDefault="006700DE" w:rsidP="000D2EDE">
      <w:pPr>
        <w:pStyle w:val="Podtytu"/>
        <w:numPr>
          <w:ilvl w:val="0"/>
          <w:numId w:val="63"/>
        </w:numPr>
      </w:pPr>
      <w:r>
        <w:tab/>
        <w:t>jest to wyrób zamieszczony w odpowiednim wykazie wyrobów mających niewielkie znaczenie dla zdrowia i bezpieczeństwa, dla których producent wydał deklarację zgodności z uznanymi regułami sztuki budowlanej;</w:t>
      </w:r>
    </w:p>
    <w:p w14:paraId="7E703301" w14:textId="77777777" w:rsidR="006700DE" w:rsidRDefault="006700DE" w:rsidP="000D2EDE">
      <w:pPr>
        <w:pStyle w:val="tekstost"/>
        <w:numPr>
          <w:ilvl w:val="0"/>
          <w:numId w:val="41"/>
        </w:numPr>
      </w:pPr>
      <w:r>
        <w:t>Jednostkowego, w danym obiekcie budowlanym wyrobu wytworzonego według indywidualnej dokumentacji technicznej, dla którego producent wydał specjalne oświadczenie o zgodności wyrobu z tą dokumentacją oraz z przepisami.</w:t>
      </w:r>
    </w:p>
    <w:p w14:paraId="3161AEB1" w14:textId="77777777" w:rsidR="006700DE" w:rsidRDefault="006700DE">
      <w:r>
        <w:rPr>
          <w:szCs w:val="20"/>
        </w:rPr>
        <w:t>Wyrób budowlany, który posiada oznakowanie CE lub znak budowlany, albo posiada deklarację zgodności, nie może być modyfikowany bez utraty ważności dokumentów dopuszczających do wbudowania. W przypadku zastosowania modyfikacji należy uzyskać aprobatę techniczną dla tego wyrobu.</w:t>
      </w:r>
    </w:p>
    <w:p w14:paraId="0B778390" w14:textId="77777777" w:rsidR="006700DE" w:rsidRDefault="006700DE">
      <w:r>
        <w:rPr>
          <w:szCs w:val="20"/>
        </w:rPr>
        <w:tab/>
        <w:t>W przypadku materiałów, dla których ww. dokumenty są wymagane przez SST, każda partia dostarczona do robót będzie posiadać te dokumenty, określające w sposób jednoznaczny jej cechy.</w:t>
      </w:r>
    </w:p>
    <w:p w14:paraId="02FED4D4" w14:textId="77777777" w:rsidR="006700DE" w:rsidRDefault="006700DE">
      <w:r>
        <w:rPr>
          <w:szCs w:val="20"/>
        </w:rPr>
        <w:tab/>
        <w:t>Produkty przemysłowe muszą posiadać ww. dokumenty wydane przez producenta, a w razie potrzeby poparte wynikami badań wykonanych przez niego. Kopie wyników tych badań będą dostarczone przez Wykonawcę Inspektorowi Nadzoru.</w:t>
      </w:r>
    </w:p>
    <w:p w14:paraId="05376E42" w14:textId="77777777" w:rsidR="006700DE" w:rsidRDefault="006700DE">
      <w:r>
        <w:rPr>
          <w:szCs w:val="20"/>
        </w:rPr>
        <w:tab/>
        <w:t>Jakiekolwiek materiały, które nie spełniają tych wymagań będą odrzucone.</w:t>
      </w:r>
    </w:p>
    <w:p w14:paraId="3A8D9805" w14:textId="77777777" w:rsidR="006700DE" w:rsidRDefault="006700DE">
      <w:pPr>
        <w:pStyle w:val="Nagwek2"/>
      </w:pPr>
      <w:r>
        <w:t>6.8. Dokumenty budowy</w:t>
      </w:r>
    </w:p>
    <w:p w14:paraId="650DD192" w14:textId="77777777" w:rsidR="006700DE" w:rsidRDefault="006700DE">
      <w:pPr>
        <w:spacing w:after="120"/>
      </w:pPr>
      <w:r>
        <w:rPr>
          <w:szCs w:val="20"/>
        </w:rPr>
        <w:t>(1) Dziennik budowy</w:t>
      </w:r>
    </w:p>
    <w:p w14:paraId="5E2DAFD2" w14:textId="77777777" w:rsidR="006700DE" w:rsidRDefault="006700DE">
      <w:r>
        <w:tab/>
      </w:r>
      <w:r>
        <w:rPr>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19BEE6B4" w14:textId="77777777" w:rsidR="006700DE" w:rsidRDefault="006700DE">
      <w:r>
        <w:rPr>
          <w:szCs w:val="20"/>
        </w:rPr>
        <w:lastRenderedPageBreak/>
        <w:tab/>
        <w:t>Zapisy w dzienniku budowy będą dokonywane na bieżąco i będą dotyczyć przebiegu robót, stanu bezpieczeństwa ludzi i mienia oraz technicznej i gospodarczej strony budowy.</w:t>
      </w:r>
    </w:p>
    <w:p w14:paraId="4BA551F2" w14:textId="77777777" w:rsidR="006700DE" w:rsidRDefault="006700DE">
      <w:r>
        <w:rPr>
          <w:szCs w:val="20"/>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045807D" w14:textId="77777777" w:rsidR="006700DE" w:rsidRDefault="006700DE">
      <w:r>
        <w:rPr>
          <w:szCs w:val="20"/>
        </w:rPr>
        <w:tab/>
        <w:t>Załączone do dziennika budowy protokoły i inne dokumenty będą oznaczone kolejnym numerem załącznika i opatrzone datą i podpisem Wykonawcy i Inspektora Nadzoru.</w:t>
      </w:r>
    </w:p>
    <w:p w14:paraId="255F1181" w14:textId="77777777" w:rsidR="006700DE" w:rsidRDefault="006700DE">
      <w:pPr>
        <w:spacing w:after="120"/>
      </w:pPr>
      <w:r>
        <w:rPr>
          <w:szCs w:val="20"/>
        </w:rPr>
        <w:tab/>
        <w:t>Do dziennika budowy należy wpisywać w szczególności:</w:t>
      </w:r>
    </w:p>
    <w:p w14:paraId="4B2F5063" w14:textId="77777777" w:rsidR="006700DE" w:rsidRDefault="006700DE" w:rsidP="006700DE">
      <w:pPr>
        <w:pStyle w:val="Nagwek8"/>
      </w:pPr>
      <w:r>
        <w:t>datę przekazania Wykonawcy terenu budowy,</w:t>
      </w:r>
    </w:p>
    <w:p w14:paraId="712BCD97" w14:textId="77777777" w:rsidR="006700DE" w:rsidRDefault="006700DE" w:rsidP="006700DE">
      <w:pPr>
        <w:pStyle w:val="Nagwek8"/>
      </w:pPr>
      <w:r>
        <w:t>datę przekazania przez Zamawiającego dokumentacji projektowej,</w:t>
      </w:r>
    </w:p>
    <w:p w14:paraId="387AFBB6" w14:textId="77777777" w:rsidR="006700DE" w:rsidRDefault="006700DE" w:rsidP="006700DE">
      <w:pPr>
        <w:pStyle w:val="Nagwek8"/>
      </w:pPr>
      <w:r>
        <w:t>datę uzgodnienia przez Inspektora Nadzoru programu zapewnienia jakości i harmonogramów robót,</w:t>
      </w:r>
    </w:p>
    <w:p w14:paraId="611757A5" w14:textId="77777777" w:rsidR="006700DE" w:rsidRDefault="006700DE" w:rsidP="006700DE">
      <w:pPr>
        <w:pStyle w:val="Nagwek8"/>
      </w:pPr>
      <w:r>
        <w:t>terminy rozpoczęcia i zakończenia poszczególnych elementów robót,</w:t>
      </w:r>
    </w:p>
    <w:p w14:paraId="578A4FAC" w14:textId="77777777" w:rsidR="006700DE" w:rsidRDefault="006700DE" w:rsidP="006700DE">
      <w:pPr>
        <w:pStyle w:val="Nagwek8"/>
      </w:pPr>
      <w:r>
        <w:t>przebieg robót, trudności i przeszkody w ich prowadzeniu, okresy i przyczyny przerw w robotach,</w:t>
      </w:r>
    </w:p>
    <w:p w14:paraId="701F678D" w14:textId="77777777" w:rsidR="006700DE" w:rsidRDefault="006700DE" w:rsidP="006700DE">
      <w:pPr>
        <w:pStyle w:val="Nagwek8"/>
      </w:pPr>
      <w:r>
        <w:t>uwagi i polecenia Inspektora Nadzoru,</w:t>
      </w:r>
    </w:p>
    <w:p w14:paraId="7FD485E7" w14:textId="77777777" w:rsidR="006700DE" w:rsidRDefault="006700DE" w:rsidP="006700DE">
      <w:pPr>
        <w:pStyle w:val="Nagwek8"/>
      </w:pPr>
      <w:r>
        <w:t>daty zarządzenia wstrzymania robót, z podaniem powodu,</w:t>
      </w:r>
    </w:p>
    <w:p w14:paraId="1721EE86" w14:textId="77777777" w:rsidR="006700DE" w:rsidRDefault="006700DE" w:rsidP="006700DE">
      <w:pPr>
        <w:pStyle w:val="Nagwek8"/>
      </w:pPr>
      <w:r>
        <w:t>zgłoszenia i daty odbiorów robót zanikających i ulegających zakryciu, częściowych i ostatecznych odbiorów robót,</w:t>
      </w:r>
    </w:p>
    <w:p w14:paraId="0BC84B0C" w14:textId="77777777" w:rsidR="006700DE" w:rsidRDefault="006700DE" w:rsidP="006700DE">
      <w:pPr>
        <w:pStyle w:val="Nagwek8"/>
      </w:pPr>
      <w:r>
        <w:t>wyjaśnienia, uwagi i propozycje Wykonawcy,</w:t>
      </w:r>
    </w:p>
    <w:p w14:paraId="1DF3BFF6" w14:textId="77777777" w:rsidR="006700DE" w:rsidRDefault="006700DE" w:rsidP="006700DE">
      <w:pPr>
        <w:pStyle w:val="Nagwek8"/>
      </w:pPr>
      <w:r>
        <w:t>stan pogody i temperaturę powietrza w okresie wykonywania robót podlegających ograniczeniom lub wymaganiom szczególnym w związku z warunkami klimatycznymi,</w:t>
      </w:r>
    </w:p>
    <w:p w14:paraId="2B18077A" w14:textId="77777777" w:rsidR="006700DE" w:rsidRDefault="006700DE" w:rsidP="006700DE">
      <w:pPr>
        <w:pStyle w:val="Nagwek8"/>
      </w:pPr>
      <w:r>
        <w:t>zgodność rzeczywistych warunków geotechnicznych z ich opisem w dokumentacji projektowej,</w:t>
      </w:r>
    </w:p>
    <w:p w14:paraId="53E39542" w14:textId="77777777" w:rsidR="006700DE" w:rsidRDefault="006700DE" w:rsidP="006700DE">
      <w:pPr>
        <w:pStyle w:val="Nagwek8"/>
      </w:pPr>
      <w:r>
        <w:t>dane dotyczące czynności geodezyjnych (pomiarowych) dokonywanych przed i w trakcie wykonywania robót,</w:t>
      </w:r>
    </w:p>
    <w:p w14:paraId="5CE1D8D2" w14:textId="77777777" w:rsidR="006700DE" w:rsidRDefault="006700DE" w:rsidP="006700DE">
      <w:pPr>
        <w:pStyle w:val="Nagwek8"/>
      </w:pPr>
      <w:r>
        <w:t>dane dotyczące sposobu wykonywania zabezpieczenia robót,</w:t>
      </w:r>
    </w:p>
    <w:p w14:paraId="5F47D3F1" w14:textId="77777777" w:rsidR="006700DE" w:rsidRDefault="006700DE" w:rsidP="006700DE">
      <w:pPr>
        <w:pStyle w:val="Nagwek8"/>
      </w:pPr>
      <w:r>
        <w:t>dane dotyczące jakości materiałów, pobierania próbek oraz wyniki przeprowadzonych badań z podaniem, kto je przeprowadzał,</w:t>
      </w:r>
    </w:p>
    <w:p w14:paraId="619AB4B7" w14:textId="77777777" w:rsidR="006700DE" w:rsidRDefault="006700DE" w:rsidP="006700DE">
      <w:pPr>
        <w:pStyle w:val="Nagwek8"/>
      </w:pPr>
      <w:r>
        <w:t>wyniki prób poszczególnych elementów budowli z podaniem, kto je przeprowadzał,</w:t>
      </w:r>
    </w:p>
    <w:p w14:paraId="0713CD77" w14:textId="77777777" w:rsidR="006700DE" w:rsidRDefault="006700DE" w:rsidP="006700DE">
      <w:pPr>
        <w:pStyle w:val="Nagwek8"/>
      </w:pPr>
      <w:r>
        <w:t>inne istotne informacje o przebiegu robót.</w:t>
      </w:r>
    </w:p>
    <w:p w14:paraId="1DBE00CF" w14:textId="77777777" w:rsidR="006700DE" w:rsidRDefault="006700DE">
      <w:r>
        <w:tab/>
      </w:r>
      <w:r>
        <w:rPr>
          <w:szCs w:val="20"/>
        </w:rPr>
        <w:t>Propozycje, uwagi i wyjaśnienia Wykonawcy, wpisane do dziennika budowy będą przedłożone Inspektorowi Nadzoru do ustosunkowania się.</w:t>
      </w:r>
    </w:p>
    <w:p w14:paraId="1D31CFFB" w14:textId="77777777" w:rsidR="006700DE" w:rsidRDefault="006700DE">
      <w:r>
        <w:rPr>
          <w:szCs w:val="20"/>
        </w:rPr>
        <w:tab/>
        <w:t>Decyzje Inspektora Nadzoru wpisane do dziennika budowy Wykonawca podpisuje z zaznaczeniem ich przyjęcia lub zajęciem stanowiska.</w:t>
      </w:r>
    </w:p>
    <w:p w14:paraId="1B048E4D" w14:textId="77777777" w:rsidR="006700DE" w:rsidRDefault="006700DE">
      <w:r>
        <w:rPr>
          <w:szCs w:val="20"/>
        </w:rPr>
        <w:tab/>
        <w:t>Wpis projektanta do dziennika budowy obliguje Inspektora Nadzoru do ustosunkowania się. Projektant nie jest jednak stroną umowy i nie ma uprawnień do wydawania poleceń Wykonawcy robót.</w:t>
      </w:r>
    </w:p>
    <w:p w14:paraId="18D3E9B4" w14:textId="77777777" w:rsidR="006700DE" w:rsidRDefault="006700DE">
      <w:r>
        <w:rPr>
          <w:szCs w:val="20"/>
        </w:rPr>
        <w:t>(2) Książka obmiarów</w:t>
      </w:r>
    </w:p>
    <w:p w14:paraId="14B96E0B" w14:textId="77777777" w:rsidR="006700DE" w:rsidRDefault="006700DE">
      <w:r>
        <w:rPr>
          <w:szCs w:val="20"/>
        </w:rP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28BF52B2" w14:textId="77777777" w:rsidR="006700DE" w:rsidRDefault="006700DE">
      <w:r>
        <w:rPr>
          <w:szCs w:val="20"/>
        </w:rPr>
        <w:t>(3) Dokumenty laboratoryjne</w:t>
      </w:r>
    </w:p>
    <w:p w14:paraId="4ED44111" w14:textId="77777777" w:rsidR="006700DE" w:rsidRDefault="006700DE">
      <w:r>
        <w:rPr>
          <w:szCs w:val="20"/>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3FD1112D" w14:textId="77777777" w:rsidR="006700DE" w:rsidRDefault="006700DE">
      <w:r>
        <w:rPr>
          <w:szCs w:val="20"/>
        </w:rPr>
        <w:t>(4) Pozostałe dokumenty budowy</w:t>
      </w:r>
    </w:p>
    <w:p w14:paraId="528CC9AE" w14:textId="77777777" w:rsidR="006700DE" w:rsidRDefault="006700DE">
      <w:r>
        <w:rPr>
          <w:szCs w:val="20"/>
        </w:rPr>
        <w:tab/>
        <w:t>Do dokumentów budowy zalicza się, oprócz wymienionych w punktach (1) - (3) następujące dokumenty:</w:t>
      </w:r>
    </w:p>
    <w:p w14:paraId="7E220C59" w14:textId="77777777" w:rsidR="006700DE" w:rsidRDefault="006700DE" w:rsidP="000D2EDE">
      <w:pPr>
        <w:pStyle w:val="Podtytu"/>
        <w:numPr>
          <w:ilvl w:val="0"/>
          <w:numId w:val="64"/>
        </w:numPr>
      </w:pPr>
      <w:r>
        <w:t>pozwolenie na realizację zadania budowlanego,</w:t>
      </w:r>
    </w:p>
    <w:p w14:paraId="7B40A0FF" w14:textId="77777777" w:rsidR="006700DE" w:rsidRDefault="006700DE" w:rsidP="000D2EDE">
      <w:pPr>
        <w:pStyle w:val="Podtytu"/>
        <w:numPr>
          <w:ilvl w:val="0"/>
          <w:numId w:val="64"/>
        </w:numPr>
      </w:pPr>
      <w:r>
        <w:t>protokoły przekazania terenu budowy,</w:t>
      </w:r>
    </w:p>
    <w:p w14:paraId="796D61C6" w14:textId="77777777" w:rsidR="006700DE" w:rsidRDefault="006700DE" w:rsidP="000D2EDE">
      <w:pPr>
        <w:pStyle w:val="Podtytu"/>
        <w:numPr>
          <w:ilvl w:val="0"/>
          <w:numId w:val="64"/>
        </w:numPr>
      </w:pPr>
      <w:r>
        <w:rPr>
          <w:rFonts w:eastAsia="Arial Narrow"/>
        </w:rPr>
        <w:t xml:space="preserve">     </w:t>
      </w:r>
      <w:r>
        <w:t>umowy cywilno-prawne z osobami trzecimi i inne umowy cywilno-prawne,</w:t>
      </w:r>
    </w:p>
    <w:p w14:paraId="744CF4F8" w14:textId="77777777" w:rsidR="006700DE" w:rsidRDefault="006700DE" w:rsidP="000D2EDE">
      <w:pPr>
        <w:pStyle w:val="Podtytu"/>
        <w:numPr>
          <w:ilvl w:val="0"/>
          <w:numId w:val="64"/>
        </w:numPr>
      </w:pPr>
      <w:r>
        <w:t>protokoły odbioru robót,</w:t>
      </w:r>
    </w:p>
    <w:p w14:paraId="475EBAAA" w14:textId="77777777" w:rsidR="006700DE" w:rsidRDefault="006700DE" w:rsidP="000D2EDE">
      <w:pPr>
        <w:pStyle w:val="Podtytu"/>
        <w:numPr>
          <w:ilvl w:val="0"/>
          <w:numId w:val="64"/>
        </w:numPr>
      </w:pPr>
      <w:r>
        <w:t>protokoły z narad i ustaleń,</w:t>
      </w:r>
    </w:p>
    <w:p w14:paraId="182BED3E" w14:textId="77777777" w:rsidR="006700DE" w:rsidRDefault="006700DE" w:rsidP="000D2EDE">
      <w:pPr>
        <w:pStyle w:val="Podtytu"/>
        <w:numPr>
          <w:ilvl w:val="0"/>
          <w:numId w:val="64"/>
        </w:numPr>
      </w:pPr>
      <w:r>
        <w:t>korespondencję na budowie.</w:t>
      </w:r>
    </w:p>
    <w:p w14:paraId="6839230F" w14:textId="77777777" w:rsidR="006700DE" w:rsidRDefault="006700DE">
      <w:pPr>
        <w:spacing w:after="120"/>
      </w:pPr>
      <w:r>
        <w:rPr>
          <w:szCs w:val="20"/>
        </w:rPr>
        <w:t>(5) Przechowywanie dokumentów budowy</w:t>
      </w:r>
    </w:p>
    <w:p w14:paraId="7302F7D9" w14:textId="77777777" w:rsidR="006700DE" w:rsidRDefault="006700DE">
      <w:r>
        <w:rPr>
          <w:szCs w:val="20"/>
        </w:rPr>
        <w:tab/>
        <w:t>Dokumenty budowy będą przechowywane na terenie budowy w miejscu odpowiednio zabezpieczonym.</w:t>
      </w:r>
    </w:p>
    <w:p w14:paraId="53EB3445" w14:textId="77777777" w:rsidR="006700DE" w:rsidRDefault="006700DE">
      <w:r>
        <w:rPr>
          <w:szCs w:val="20"/>
        </w:rPr>
        <w:tab/>
        <w:t>Zaginięcie któregokolwiek z dokumentów budowy spowoduje jego natychmiastowe odtworzenie w formie przewidzianej prawem.</w:t>
      </w:r>
    </w:p>
    <w:p w14:paraId="01411F66" w14:textId="77777777" w:rsidR="006700DE" w:rsidRDefault="006700DE">
      <w:r>
        <w:rPr>
          <w:szCs w:val="20"/>
        </w:rPr>
        <w:tab/>
        <w:t>Wszelkie dokumenty budowy będą zawsze dostępne dla Inspektora Nadzoru i przedstawiane do wglądu na życzenie Zamawiającego.</w:t>
      </w:r>
    </w:p>
    <w:p w14:paraId="3A5E47D9" w14:textId="77777777" w:rsidR="006700DE" w:rsidRDefault="006700DE">
      <w:pPr>
        <w:pStyle w:val="Nagwek1"/>
      </w:pPr>
      <w:r>
        <w:t>7. obmiar robót</w:t>
      </w:r>
    </w:p>
    <w:p w14:paraId="4DF727B9" w14:textId="77777777" w:rsidR="006700DE" w:rsidRDefault="006700DE">
      <w:pPr>
        <w:pStyle w:val="Nagwek2"/>
      </w:pPr>
      <w:r>
        <w:t>7.1. Ogólne zasady obmiaru robót</w:t>
      </w:r>
    </w:p>
    <w:p w14:paraId="1DBBCBFC" w14:textId="77777777" w:rsidR="006700DE" w:rsidRDefault="006700DE">
      <w:r>
        <w:tab/>
      </w:r>
      <w:r>
        <w:rPr>
          <w:szCs w:val="20"/>
        </w:rPr>
        <w:t>Obmiar robót będzie określać faktyczny zakres wykonywanych robót zgodnie z dokumentacją projektową i SST, w jednostkach ustalonych w kosztorysie.</w:t>
      </w:r>
    </w:p>
    <w:p w14:paraId="488D4BFA" w14:textId="77777777" w:rsidR="006700DE" w:rsidRDefault="006700DE">
      <w:r>
        <w:rPr>
          <w:szCs w:val="20"/>
        </w:rPr>
        <w:lastRenderedPageBreak/>
        <w:tab/>
        <w:t xml:space="preserve">Obmiaru robót dokonuje Wykonawca po pisemnym powiadomieniu Inspektora Nadzoru o zakresie obmierzanych robót </w:t>
      </w:r>
      <w:r>
        <w:rPr>
          <w:szCs w:val="20"/>
        </w:rPr>
        <w:br/>
        <w:t>i terminie obmiaru, co najmniej na 3 dni przed tym terminem.</w:t>
      </w:r>
    </w:p>
    <w:p w14:paraId="6FA88FF5" w14:textId="77777777" w:rsidR="006700DE" w:rsidRDefault="006700DE">
      <w:r>
        <w:rPr>
          <w:szCs w:val="20"/>
        </w:rPr>
        <w:tab/>
        <w:t>Wyniki obmiaru będą wpisane do książki obmiarów.</w:t>
      </w:r>
    </w:p>
    <w:p w14:paraId="30A7978D" w14:textId="77777777" w:rsidR="006700DE" w:rsidRDefault="006700DE">
      <w:r>
        <w:rPr>
          <w:szCs w:val="20"/>
        </w:rPr>
        <w:tab/>
        <w:t>Jakikolwiek błąd lub przeoczenie (opuszczenie) w ilościach podanych w ślepym kosztorysie lub gdzie indziej w SST nie zwalnia Wykonawcy od obowiązku ukończenia wszystkich robót. Błędne dane zostaną poprawione wg instrukcji Inspektora Nadzoru na piśmie.</w:t>
      </w:r>
    </w:p>
    <w:p w14:paraId="286DC548" w14:textId="77777777" w:rsidR="006700DE" w:rsidRDefault="006700DE">
      <w:r>
        <w:rPr>
          <w:szCs w:val="20"/>
        </w:rPr>
        <w:tab/>
        <w:t>Obmiar gotowych robót będzie przeprowadzony z częstością wymaganą do celu miesięcznej płatności na rzecz Wykonawcy lub w innym czasie określonym w umowie lub oczekiwanym przez Wykonawcę i Inspektora Nadzoru.</w:t>
      </w:r>
    </w:p>
    <w:p w14:paraId="16361275" w14:textId="77777777" w:rsidR="006700DE" w:rsidRDefault="006700DE">
      <w:pPr>
        <w:pStyle w:val="Nagwek2"/>
      </w:pPr>
      <w:r>
        <w:t>7.2. Zasady określania ilości robót i materiałów</w:t>
      </w:r>
    </w:p>
    <w:p w14:paraId="336EC7EE" w14:textId="77777777" w:rsidR="006700DE" w:rsidRDefault="006700DE">
      <w:r>
        <w:tab/>
      </w:r>
      <w:r>
        <w:rPr>
          <w:szCs w:val="20"/>
        </w:rPr>
        <w:t>Długości i odległości pomiędzy wyszczególnionymi punktami skrajnymi będą obmierzone poziomo wzdłuż linii osiowej.</w:t>
      </w:r>
    </w:p>
    <w:p w14:paraId="3BF8BC7E" w14:textId="77777777" w:rsidR="006700DE" w:rsidRDefault="006700DE">
      <w:r>
        <w:rPr>
          <w:szCs w:val="20"/>
        </w:rPr>
        <w:tab/>
        <w:t>Jeśli SST właściwe dla danych robót nie wymagają tego inaczej, objętości będą wyliczone w m</w:t>
      </w:r>
      <w:r>
        <w:rPr>
          <w:szCs w:val="20"/>
          <w:vertAlign w:val="superscript"/>
        </w:rPr>
        <w:t>3</w:t>
      </w:r>
      <w:r>
        <w:rPr>
          <w:szCs w:val="20"/>
        </w:rPr>
        <w:t xml:space="preserve"> jako długość pomnożona przez średni przekrój.</w:t>
      </w:r>
    </w:p>
    <w:p w14:paraId="50640F1B" w14:textId="77777777" w:rsidR="006700DE" w:rsidRDefault="006700DE">
      <w:r>
        <w:rPr>
          <w:szCs w:val="20"/>
        </w:rPr>
        <w:tab/>
        <w:t>Ilości, które mają być obmierzone wagowo, będą ważone w tonach lub kilogramach zgodnie z wymaganiami SST.</w:t>
      </w:r>
    </w:p>
    <w:p w14:paraId="29A456C7" w14:textId="77777777" w:rsidR="006700DE" w:rsidRDefault="006700DE">
      <w:pPr>
        <w:pStyle w:val="Nagwek2"/>
      </w:pPr>
      <w:r>
        <w:t>7.3. Urządzenia i sprzęt pomiarowy</w:t>
      </w:r>
    </w:p>
    <w:p w14:paraId="20A1CD36" w14:textId="77777777" w:rsidR="006700DE" w:rsidRDefault="006700DE">
      <w:r>
        <w:tab/>
      </w:r>
      <w:r>
        <w:rPr>
          <w:szCs w:val="20"/>
        </w:rPr>
        <w:t>Wszystkie urządzenia i sprzęt pomiarowy, stosowany w czasie obmiaru robót będą zaakceptowane przez Inspektora Nadzoru.</w:t>
      </w:r>
    </w:p>
    <w:p w14:paraId="7A4A5DF1" w14:textId="77777777" w:rsidR="006700DE" w:rsidRDefault="006700DE">
      <w:r>
        <w:rPr>
          <w:szCs w:val="20"/>
        </w:rPr>
        <w:tab/>
        <w:t>Urządzenia i sprzęt pomiarowy zostaną dostarczone przez Wykonawcę. Jeżeli urządzenia te lub sprzęt wymagają badań atestujących to Wykonawca będzie posiadać ważne świadectwa legalizacji.</w:t>
      </w:r>
    </w:p>
    <w:p w14:paraId="1202D1C7" w14:textId="77777777" w:rsidR="006700DE" w:rsidRDefault="006700DE">
      <w:r>
        <w:rPr>
          <w:szCs w:val="20"/>
        </w:rPr>
        <w:tab/>
        <w:t>Wszystkie urządzenia pomiarowe będą przez Wykonawcę utrzymywane w dobrym stanie, w całym okresie trwania robót.</w:t>
      </w:r>
    </w:p>
    <w:p w14:paraId="11367013" w14:textId="77777777" w:rsidR="006700DE" w:rsidRDefault="006700DE">
      <w:pPr>
        <w:pStyle w:val="Nagwek2"/>
      </w:pPr>
      <w:r>
        <w:t>7.4. Wagi i zasady ważenia</w:t>
      </w:r>
    </w:p>
    <w:p w14:paraId="707645E4" w14:textId="77777777" w:rsidR="006700DE" w:rsidRDefault="006700DE">
      <w:pPr>
        <w:spacing w:after="120"/>
      </w:pPr>
      <w:r>
        <w:tab/>
      </w:r>
      <w:r>
        <w:rPr>
          <w:szCs w:val="20"/>
        </w:rPr>
        <w:t>Wykonawca dostarczy i zainstaluje urządzenia wagowe odpowiadające odnośnym wymaganiom SST Będzie utrzymywać to wyposażenie zapewniając w sposób ciągły zachowanie dokładności wg norm zatwierdzonych przez Inspektora Nadzoru.</w:t>
      </w:r>
    </w:p>
    <w:p w14:paraId="0464367D" w14:textId="77777777" w:rsidR="006700DE" w:rsidRDefault="006700DE">
      <w:pPr>
        <w:pStyle w:val="Nagwek2"/>
      </w:pPr>
      <w:r>
        <w:t>7.5. Czas przeprowadzenia obmiaru</w:t>
      </w:r>
    </w:p>
    <w:p w14:paraId="138B1A3A" w14:textId="77777777" w:rsidR="006700DE" w:rsidRDefault="006700DE">
      <w:r>
        <w:tab/>
      </w:r>
      <w:r>
        <w:rPr>
          <w:szCs w:val="20"/>
        </w:rPr>
        <w:t>Obmiary będą przeprowadzone przed częściowym lub ostatecznym odbiorem odcinków robót, a także w przypadku występowania dłuższej przerwy w robotach.</w:t>
      </w:r>
    </w:p>
    <w:p w14:paraId="5A79DB1E" w14:textId="77777777" w:rsidR="006700DE" w:rsidRDefault="006700DE">
      <w:r>
        <w:rPr>
          <w:szCs w:val="20"/>
        </w:rPr>
        <w:tab/>
        <w:t>Obmiar robót zanikających przeprowadza się w czasie ich wykonywania.</w:t>
      </w:r>
    </w:p>
    <w:p w14:paraId="0FD7E2A5" w14:textId="77777777" w:rsidR="006700DE" w:rsidRDefault="006700DE">
      <w:r>
        <w:rPr>
          <w:szCs w:val="20"/>
        </w:rPr>
        <w:tab/>
        <w:t>Obmiar robót podlegających zakryciu przeprowadza się przed ich zakryciem.</w:t>
      </w:r>
    </w:p>
    <w:p w14:paraId="681E9820" w14:textId="77777777" w:rsidR="006700DE" w:rsidRDefault="006700DE">
      <w:r>
        <w:rPr>
          <w:szCs w:val="20"/>
        </w:rPr>
        <w:tab/>
        <w:t>Roboty pomiarowe do obmiaru oraz nieodzowne obliczenia będą wykonane w sposób zrozumiały i jednoznaczny.</w:t>
      </w:r>
    </w:p>
    <w:p w14:paraId="78BEE8B3" w14:textId="77777777" w:rsidR="006700DE" w:rsidRDefault="006700DE">
      <w:pPr>
        <w:spacing w:after="120"/>
      </w:pPr>
      <w:r>
        <w:tab/>
      </w:r>
      <w:r>
        <w:rPr>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4EF21C81" w14:textId="77777777" w:rsidR="006700DE" w:rsidRDefault="006700DE">
      <w:pPr>
        <w:pStyle w:val="Nagwek1"/>
      </w:pPr>
      <w:r>
        <w:t>8. odbiór robót</w:t>
      </w:r>
    </w:p>
    <w:p w14:paraId="393C55E8" w14:textId="77777777" w:rsidR="006700DE" w:rsidRDefault="006700DE">
      <w:pPr>
        <w:pStyle w:val="Nagwek2"/>
      </w:pPr>
      <w:r>
        <w:t>8.1. Rodzaje odbiorów robót</w:t>
      </w:r>
    </w:p>
    <w:p w14:paraId="5AB88557" w14:textId="77777777" w:rsidR="006700DE" w:rsidRDefault="006700DE">
      <w:pPr>
        <w:spacing w:after="120"/>
      </w:pPr>
      <w:r>
        <w:tab/>
      </w:r>
      <w:r>
        <w:rPr>
          <w:szCs w:val="20"/>
        </w:rPr>
        <w:t>W zależności od ustaleń odpowiednich SST, roboty podlegają następującym etapom odbioru:</w:t>
      </w:r>
    </w:p>
    <w:p w14:paraId="73E02F32" w14:textId="77777777" w:rsidR="006700DE" w:rsidRDefault="006700DE" w:rsidP="000D2EDE">
      <w:pPr>
        <w:pStyle w:val="Podtytu"/>
        <w:numPr>
          <w:ilvl w:val="0"/>
          <w:numId w:val="65"/>
        </w:numPr>
      </w:pPr>
      <w:r>
        <w:t>odbiorowi robót zanikających i ulegających zakryciu,</w:t>
      </w:r>
    </w:p>
    <w:p w14:paraId="7A7F9423" w14:textId="77777777" w:rsidR="006700DE" w:rsidRDefault="006700DE" w:rsidP="000D2EDE">
      <w:pPr>
        <w:pStyle w:val="Podtytu"/>
        <w:numPr>
          <w:ilvl w:val="0"/>
          <w:numId w:val="65"/>
        </w:numPr>
      </w:pPr>
      <w:r>
        <w:t>odbiorowi częściowemu,</w:t>
      </w:r>
    </w:p>
    <w:p w14:paraId="0B62F00A" w14:textId="77777777" w:rsidR="006700DE" w:rsidRDefault="006700DE" w:rsidP="000D2EDE">
      <w:pPr>
        <w:pStyle w:val="Podtytu"/>
        <w:numPr>
          <w:ilvl w:val="0"/>
          <w:numId w:val="65"/>
        </w:numPr>
      </w:pPr>
      <w:r>
        <w:rPr>
          <w:rFonts w:eastAsia="Arial Narrow"/>
        </w:rPr>
        <w:t xml:space="preserve">     </w:t>
      </w:r>
      <w:r>
        <w:t>odbiorowi ostatecznemu,</w:t>
      </w:r>
    </w:p>
    <w:p w14:paraId="6D9F63B5" w14:textId="77777777" w:rsidR="006700DE" w:rsidRDefault="006700DE" w:rsidP="000D2EDE">
      <w:pPr>
        <w:pStyle w:val="Podtytu"/>
        <w:numPr>
          <w:ilvl w:val="0"/>
          <w:numId w:val="65"/>
        </w:numPr>
      </w:pPr>
      <w:r>
        <w:t>odbiorowi pogwarancyjnemu.</w:t>
      </w:r>
    </w:p>
    <w:p w14:paraId="16C0F9D0" w14:textId="77777777" w:rsidR="006700DE" w:rsidRDefault="006700DE">
      <w:pPr>
        <w:pStyle w:val="Nagwek2"/>
      </w:pPr>
      <w:r>
        <w:t>8.2. Odbiór robót zanikających i ulegających zakryciu</w:t>
      </w:r>
    </w:p>
    <w:p w14:paraId="043C5923" w14:textId="77777777" w:rsidR="006700DE" w:rsidRDefault="006700DE">
      <w:r>
        <w:tab/>
      </w:r>
      <w:r>
        <w:rPr>
          <w:szCs w:val="20"/>
        </w:rPr>
        <w:t>Odbiór robót zanikających i ulegających zakryciu polega na finalnej ocenie ilości i jakości wykonywanych robót, które w dalszym procesie realizacji ulegną zakryciu.</w:t>
      </w:r>
    </w:p>
    <w:p w14:paraId="1A344C83" w14:textId="77777777" w:rsidR="006700DE" w:rsidRDefault="006700DE">
      <w:r>
        <w:rPr>
          <w:szCs w:val="20"/>
        </w:rPr>
        <w:tab/>
        <w:t>Odbiór robót zanikających i ulegających zakryciu będzie dokonany w czasie umożliwiającym wykonanie ewentualnych korekt i poprawek bez hamowania ogólnego postępu robót.</w:t>
      </w:r>
    </w:p>
    <w:p w14:paraId="63680B4A" w14:textId="77777777" w:rsidR="006700DE" w:rsidRDefault="006700DE">
      <w:r>
        <w:rPr>
          <w:szCs w:val="20"/>
        </w:rPr>
        <w:tab/>
        <w:t>Odbioru robót dokonuje Inspektor Nadzoru.</w:t>
      </w:r>
    </w:p>
    <w:p w14:paraId="2985FD96" w14:textId="77777777" w:rsidR="006700DE" w:rsidRDefault="006700DE">
      <w:r>
        <w:rPr>
          <w:szCs w:val="20"/>
        </w:rPr>
        <w:tab/>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145E25F5" w14:textId="77777777" w:rsidR="006700DE" w:rsidRDefault="006700DE">
      <w:r>
        <w:rPr>
          <w:szCs w:val="20"/>
        </w:rPr>
        <w:tab/>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7AE2DFE6" w14:textId="77777777" w:rsidR="006700DE" w:rsidRDefault="006700DE">
      <w:pPr>
        <w:pStyle w:val="Nagwek2"/>
      </w:pPr>
      <w:r>
        <w:t>8.3. Odbiór częściowy</w:t>
      </w:r>
    </w:p>
    <w:p w14:paraId="6CB467B9" w14:textId="77777777" w:rsidR="006700DE" w:rsidRDefault="006700DE">
      <w:pPr>
        <w:spacing w:after="120"/>
      </w:pPr>
      <w:r>
        <w:tab/>
      </w:r>
      <w:r>
        <w:rPr>
          <w:szCs w:val="20"/>
        </w:rPr>
        <w:t>Odbiór częściowy polega na ocenie ilości i jakości wykonanych części robót. Odbioru częściowego robót dokonuje się wg zasad jak przy odbiorze ostatecznym robót. Odbioru robót dokonuje Inspektor Nadzoru.</w:t>
      </w:r>
    </w:p>
    <w:p w14:paraId="5FFC1712" w14:textId="77777777" w:rsidR="006700DE" w:rsidRDefault="006700DE">
      <w:pPr>
        <w:pStyle w:val="Nagwek2"/>
      </w:pPr>
      <w:r>
        <w:lastRenderedPageBreak/>
        <w:t>8.4. Odbiór ostateczny robót</w:t>
      </w:r>
    </w:p>
    <w:p w14:paraId="650DF8E9" w14:textId="77777777" w:rsidR="006700DE" w:rsidRDefault="006700DE">
      <w:pPr>
        <w:pStyle w:val="Nagwek3"/>
      </w:pPr>
      <w:r>
        <w:rPr>
          <w:b/>
        </w:rPr>
        <w:t>8.4.1.</w:t>
      </w:r>
      <w:r>
        <w:t xml:space="preserve"> Zasady odbioru ostatecznego robót</w:t>
      </w:r>
    </w:p>
    <w:p w14:paraId="6412E7A5" w14:textId="77777777" w:rsidR="006700DE" w:rsidRDefault="006700DE">
      <w:r>
        <w:rPr>
          <w:szCs w:val="20"/>
        </w:rPr>
        <w:tab/>
        <w:t>Odbiór ostateczny polega na finalnej ocenie rzeczywistego wykonania robót w odniesieniu do ich ilości, jakości i wartości.</w:t>
      </w:r>
    </w:p>
    <w:p w14:paraId="444D9F73" w14:textId="77777777" w:rsidR="006700DE" w:rsidRDefault="006700DE">
      <w:r>
        <w:rPr>
          <w:szCs w:val="20"/>
        </w:rPr>
        <w:tab/>
        <w:t>Całkowite zakończenie robót oraz gotowość do odbioru ostatecznego będzie stwierdzona przez Wykonawcę wpisem do dziennika budowy z bezzwłocznym powiadomieniem na piśmie o tym fakcie Inspektora Nadzoru.</w:t>
      </w:r>
    </w:p>
    <w:p w14:paraId="70EAD7F0" w14:textId="77777777" w:rsidR="006700DE" w:rsidRDefault="006700DE">
      <w:r>
        <w:rPr>
          <w:szCs w:val="20"/>
        </w:rPr>
        <w:tab/>
        <w:t>Odbiór ostateczny robót nastąpi w terminie ustalonym w dokumentach umowy, licząc od dnia potwierdzenia przez Inspektora Nadzoru zakończenia robót i przyjęcia dokumentów, o których mowa w punkcie 8.4.2.</w:t>
      </w:r>
    </w:p>
    <w:p w14:paraId="7C6B183B" w14:textId="77777777" w:rsidR="006700DE" w:rsidRDefault="006700DE">
      <w:r>
        <w:rPr>
          <w:szCs w:val="20"/>
        </w:rPr>
        <w:tab/>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14:paraId="338D8DFD" w14:textId="77777777" w:rsidR="006700DE" w:rsidRDefault="006700DE">
      <w:r>
        <w:rPr>
          <w:szCs w:val="20"/>
        </w:rPr>
        <w:tab/>
        <w:t>W toku odbioru ostatecznego robót komisja zapozna się z realizacją ustaleń przyjętych w trakcie odbiorów robót zanikających i ulegających zakryciu, zwłaszcza w zakresie wykonania robót uzupełniających i robót poprawkowych.</w:t>
      </w:r>
    </w:p>
    <w:p w14:paraId="588CF4CE" w14:textId="77777777" w:rsidR="006700DE" w:rsidRDefault="006700DE">
      <w:r>
        <w:rPr>
          <w:szCs w:val="20"/>
        </w:rPr>
        <w:tab/>
        <w:t>W przypadkach niewykonania wyznaczonych robót poprawkowych lub robót uzupełniających w warstwie ścieralnej lub robotach wykończeniowych, komisja przerwie swoje czynności i ustali nowy termin odbioru ostatecznego.</w:t>
      </w:r>
    </w:p>
    <w:p w14:paraId="32987122" w14:textId="77777777" w:rsidR="006700DE" w:rsidRDefault="006700DE">
      <w:pPr>
        <w:spacing w:after="60"/>
      </w:pPr>
      <w:r>
        <w:rPr>
          <w:szCs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1D38E737" w14:textId="77777777" w:rsidR="006700DE" w:rsidRDefault="006700DE">
      <w:pPr>
        <w:pStyle w:val="Nagwek3"/>
      </w:pPr>
      <w:r>
        <w:rPr>
          <w:b/>
        </w:rPr>
        <w:t>8.4.2.</w:t>
      </w:r>
      <w:r>
        <w:t xml:space="preserve"> Dokumenty do odbioru ostatecznego</w:t>
      </w:r>
    </w:p>
    <w:p w14:paraId="2B0AF5DC" w14:textId="77777777" w:rsidR="006700DE" w:rsidRDefault="006700DE">
      <w:r>
        <w:rPr>
          <w:szCs w:val="20"/>
        </w:rPr>
        <w:tab/>
        <w:t>Podstawowym dokumentem do dokonania odbioru ostatecznego robót jest protokół odbioru ostatecznego robót sporządzony wg wzoru ustalonego przez Zamawiającego.</w:t>
      </w:r>
    </w:p>
    <w:p w14:paraId="5E86BA55" w14:textId="77777777" w:rsidR="006700DE" w:rsidRDefault="006700DE">
      <w:r>
        <w:rPr>
          <w:szCs w:val="20"/>
        </w:rPr>
        <w:tab/>
        <w:t>Do odbioru ostatecznego Wykonawca jest zobowiązany przygotować następujące dokumenty:</w:t>
      </w:r>
    </w:p>
    <w:p w14:paraId="71A73EAB" w14:textId="77777777" w:rsidR="006700DE" w:rsidRDefault="006700DE" w:rsidP="000D2EDE">
      <w:pPr>
        <w:numPr>
          <w:ilvl w:val="0"/>
          <w:numId w:val="27"/>
        </w:numPr>
      </w:pPr>
      <w:r>
        <w:rPr>
          <w:szCs w:val="20"/>
        </w:rPr>
        <w:t>dokumentację projektową podstawową z naniesionymi zmianami oraz dodatkową, jeśli została sporządzona w trakcie realizacji umowy,</w:t>
      </w:r>
    </w:p>
    <w:p w14:paraId="381C26A0" w14:textId="77777777" w:rsidR="006700DE" w:rsidRDefault="006700DE" w:rsidP="000D2EDE">
      <w:pPr>
        <w:numPr>
          <w:ilvl w:val="0"/>
          <w:numId w:val="27"/>
        </w:numPr>
      </w:pPr>
      <w:r>
        <w:rPr>
          <w:szCs w:val="20"/>
        </w:rPr>
        <w:t>szczegółowe specyfikacje techniczne (podstawowe z dokumentów umowy i ew. uzupełniające lub zamienne),</w:t>
      </w:r>
    </w:p>
    <w:p w14:paraId="2B028F62" w14:textId="77777777" w:rsidR="006700DE" w:rsidRDefault="006700DE" w:rsidP="000D2EDE">
      <w:pPr>
        <w:numPr>
          <w:ilvl w:val="0"/>
          <w:numId w:val="27"/>
        </w:numPr>
      </w:pPr>
      <w:r>
        <w:rPr>
          <w:szCs w:val="20"/>
        </w:rPr>
        <w:t>recepty i ustalenia technologiczne,</w:t>
      </w:r>
    </w:p>
    <w:p w14:paraId="1C43727A" w14:textId="77777777" w:rsidR="006700DE" w:rsidRDefault="006700DE" w:rsidP="000D2EDE">
      <w:pPr>
        <w:numPr>
          <w:ilvl w:val="0"/>
          <w:numId w:val="27"/>
        </w:numPr>
      </w:pPr>
      <w:r>
        <w:rPr>
          <w:szCs w:val="20"/>
        </w:rPr>
        <w:t>dzienniki budowy i książki obmiarów (oryginały),</w:t>
      </w:r>
    </w:p>
    <w:p w14:paraId="628B7DEC" w14:textId="77777777" w:rsidR="006700DE" w:rsidRDefault="006700DE" w:rsidP="000D2EDE">
      <w:pPr>
        <w:numPr>
          <w:ilvl w:val="0"/>
          <w:numId w:val="27"/>
        </w:numPr>
      </w:pPr>
      <w:r>
        <w:rPr>
          <w:szCs w:val="20"/>
        </w:rPr>
        <w:t>wyniki pomiarów kontrolnych oraz badań i oznaczeń laboratoryjnych, zgodne z SST  i ew. PZJ,</w:t>
      </w:r>
    </w:p>
    <w:p w14:paraId="1C6AAB24" w14:textId="77777777" w:rsidR="006700DE" w:rsidRDefault="006700DE" w:rsidP="000D2EDE">
      <w:pPr>
        <w:numPr>
          <w:ilvl w:val="0"/>
          <w:numId w:val="27"/>
        </w:numPr>
      </w:pPr>
      <w:r>
        <w:rPr>
          <w:szCs w:val="20"/>
        </w:rPr>
        <w:t>deklaracje zgodności lub certyfikaty zgodności wbudowanych materiałów zgodnie z SST i ew. PZJ,</w:t>
      </w:r>
    </w:p>
    <w:p w14:paraId="433446D7" w14:textId="77777777" w:rsidR="006700DE" w:rsidRDefault="006700DE" w:rsidP="000D2EDE">
      <w:pPr>
        <w:numPr>
          <w:ilvl w:val="0"/>
          <w:numId w:val="27"/>
        </w:numPr>
      </w:pPr>
      <w:r>
        <w:rPr>
          <w:szCs w:val="20"/>
        </w:rPr>
        <w:t>opinię technologiczną sporządzoną na podstawie wszystkich wyników badań i pomiarów załączonych do dokumentów odbioru, wykonanych zgodnie z SST i PZJ,</w:t>
      </w:r>
    </w:p>
    <w:p w14:paraId="478E79E0" w14:textId="77777777" w:rsidR="006700DE" w:rsidRDefault="006700DE" w:rsidP="000D2EDE">
      <w:pPr>
        <w:numPr>
          <w:ilvl w:val="0"/>
          <w:numId w:val="27"/>
        </w:numPr>
      </w:pPr>
      <w:r>
        <w:rPr>
          <w:szCs w:val="20"/>
        </w:rPr>
        <w:t>rysunki (dokumentacje) na wykonanie robót towarzyszących (np. na przełożenie linii telefonicznej, energetycznej, gazowej, oświetlenia itp.) oraz protokoły odbioru i przekazania tych robót właścicielom urządzeń,</w:t>
      </w:r>
    </w:p>
    <w:p w14:paraId="3FE66310" w14:textId="77777777" w:rsidR="006700DE" w:rsidRDefault="006700DE" w:rsidP="000D2EDE">
      <w:pPr>
        <w:numPr>
          <w:ilvl w:val="0"/>
          <w:numId w:val="27"/>
        </w:numPr>
      </w:pPr>
      <w:r>
        <w:rPr>
          <w:szCs w:val="20"/>
        </w:rPr>
        <w:t>geodezyjną inwentaryzację powykonawczą robót i sieci uzbrojenia terenu,</w:t>
      </w:r>
    </w:p>
    <w:p w14:paraId="04732ABE" w14:textId="77777777" w:rsidR="006700DE" w:rsidRDefault="006700DE" w:rsidP="000D2EDE">
      <w:pPr>
        <w:numPr>
          <w:ilvl w:val="0"/>
          <w:numId w:val="27"/>
        </w:numPr>
      </w:pPr>
      <w:r>
        <w:rPr>
          <w:szCs w:val="20"/>
        </w:rPr>
        <w:t>kopię mapy zasadniczej powstałej w wyniku geodezyjnej inwentaryzacji powykonawczej.</w:t>
      </w:r>
    </w:p>
    <w:p w14:paraId="513B6AE7" w14:textId="77777777" w:rsidR="006700DE" w:rsidRDefault="006700DE">
      <w:r>
        <w:rPr>
          <w:szCs w:val="20"/>
        </w:rPr>
        <w:tab/>
        <w:t>W przypadku, gdy wg komisji, roboty pod względem przygotowania dokumentacyjnego nie będą gotowe do odbioru ostatecznego, komisja w porozumieniu z Wykonawcą wyznaczy ponowny termin odbioru ostatecznego robót.</w:t>
      </w:r>
    </w:p>
    <w:p w14:paraId="6F80FC60" w14:textId="77777777" w:rsidR="006700DE" w:rsidRDefault="006700DE">
      <w:r>
        <w:rPr>
          <w:szCs w:val="20"/>
        </w:rPr>
        <w:tab/>
        <w:t>Wszystkie zarządzone przez komisję roboty poprawkowe lub uzupełniające będą zestawione wg wzoru ustalonego przez Zamawiającego.</w:t>
      </w:r>
    </w:p>
    <w:p w14:paraId="425EF49F" w14:textId="77777777" w:rsidR="006700DE" w:rsidRDefault="006700DE">
      <w:r>
        <w:rPr>
          <w:szCs w:val="20"/>
        </w:rPr>
        <w:tab/>
        <w:t>Termin wykonania robót poprawkowych i robót uzupełniających wyznaczy komisja.</w:t>
      </w:r>
    </w:p>
    <w:p w14:paraId="4FDB5A71" w14:textId="77777777" w:rsidR="006700DE" w:rsidRDefault="006700DE">
      <w:pPr>
        <w:pStyle w:val="Nagwek2"/>
      </w:pPr>
      <w:r>
        <w:t>8.5. Odbiór pogwarancyjny</w:t>
      </w:r>
    </w:p>
    <w:p w14:paraId="2D29835C" w14:textId="77777777" w:rsidR="006700DE" w:rsidRDefault="006700DE">
      <w:r>
        <w:tab/>
      </w:r>
      <w:r>
        <w:rPr>
          <w:szCs w:val="20"/>
        </w:rPr>
        <w:t>Odbiór pogwarancyjny polega na ocenie wykonanych robót związanych z usunięciem wad stwierdzonych przy odbiorze ostatecznym i zaistniałych w okresie gwarancyjnym.</w:t>
      </w:r>
    </w:p>
    <w:p w14:paraId="2CA11FE3" w14:textId="77777777" w:rsidR="006700DE" w:rsidRDefault="006700DE">
      <w:r>
        <w:rPr>
          <w:szCs w:val="20"/>
        </w:rPr>
        <w:tab/>
        <w:t>Odbiór pogwarancyjny będzie dokonany na podstawie oceny wizualnej obiektu z uwzględnieniem zasad opisanych w punkcie 8.4 „Odbiór ostateczny robót”.</w:t>
      </w:r>
    </w:p>
    <w:p w14:paraId="3C511B89" w14:textId="77777777" w:rsidR="006700DE" w:rsidRDefault="006700DE">
      <w:pPr>
        <w:pStyle w:val="Nagwek1"/>
      </w:pPr>
      <w:r>
        <w:t>9. podstawa płatności</w:t>
      </w:r>
    </w:p>
    <w:p w14:paraId="0E9A28F8" w14:textId="77777777" w:rsidR="006700DE" w:rsidRDefault="006700DE">
      <w:pPr>
        <w:pStyle w:val="Nagwek2"/>
      </w:pPr>
      <w:r>
        <w:t>9.1. Ustalenia ogólne</w:t>
      </w:r>
    </w:p>
    <w:p w14:paraId="4B226F89" w14:textId="77777777" w:rsidR="006700DE" w:rsidRDefault="006700DE">
      <w:r>
        <w:tab/>
      </w:r>
      <w:r>
        <w:rPr>
          <w:szCs w:val="20"/>
        </w:rPr>
        <w:t>Podstawą płatności jest cena jednostkowa skalkulowana przez Wykonawcę za jednostkę obmiarową ustaloną dla danej pozycji kosztorysu.</w:t>
      </w:r>
    </w:p>
    <w:p w14:paraId="031DB284" w14:textId="77777777" w:rsidR="006700DE" w:rsidRDefault="006700DE">
      <w:r>
        <w:rPr>
          <w:szCs w:val="20"/>
        </w:rPr>
        <w:tab/>
        <w:t>Dla pozycji kosztorysowych wycenionych ryczałtowo podstawą płatności jest wartość (kwota) podana przez Wykonawcę w danej pozycji kosztorysu.</w:t>
      </w:r>
    </w:p>
    <w:p w14:paraId="255619F7" w14:textId="77777777" w:rsidR="006700DE" w:rsidRDefault="006700DE">
      <w:r>
        <w:rPr>
          <w:szCs w:val="20"/>
        </w:rPr>
        <w:tab/>
        <w:t>Cena jednostkowa lub kwota ryczałtowa pozycji kosztorysowej będzie uwzględniać wszystkie czynności, wymagania i badania składające się na jej wykonanie, określone dla tej roboty w SST i w dokumentacji projektowej.</w:t>
      </w:r>
    </w:p>
    <w:p w14:paraId="732EF26B" w14:textId="77777777" w:rsidR="006700DE" w:rsidRDefault="006700DE">
      <w:r>
        <w:rPr>
          <w:szCs w:val="20"/>
        </w:rPr>
        <w:tab/>
        <w:t>Ceny jednostkowe lub kwoty ryczałtowe robót będą obejmować:</w:t>
      </w:r>
    </w:p>
    <w:p w14:paraId="6B16F3F8" w14:textId="77777777" w:rsidR="006700DE" w:rsidRDefault="006700DE" w:rsidP="006700DE">
      <w:pPr>
        <w:pStyle w:val="Nagwek8"/>
      </w:pPr>
      <w:r>
        <w:t>robociznę bezpośrednią wraz z towarzyszącymi kosztami,</w:t>
      </w:r>
    </w:p>
    <w:p w14:paraId="6A9A7018" w14:textId="77777777" w:rsidR="006700DE" w:rsidRDefault="006700DE" w:rsidP="006700DE">
      <w:pPr>
        <w:pStyle w:val="Nagwek8"/>
      </w:pPr>
      <w:r>
        <w:t>wartość zużytych materiałów wraz z kosztami zakupu, magazynowania, ewentualnych ubytków i transportu na teren budowy,</w:t>
      </w:r>
    </w:p>
    <w:p w14:paraId="41CB446D" w14:textId="77777777" w:rsidR="006700DE" w:rsidRDefault="006700DE" w:rsidP="006700DE">
      <w:pPr>
        <w:pStyle w:val="Nagwek8"/>
      </w:pPr>
      <w:r>
        <w:t>wartość pracy sprzętu wraz z towarzyszącymi kosztami,</w:t>
      </w:r>
    </w:p>
    <w:p w14:paraId="2E0CDF2B" w14:textId="77777777" w:rsidR="006700DE" w:rsidRDefault="006700DE" w:rsidP="006700DE">
      <w:pPr>
        <w:pStyle w:val="Nagwek8"/>
      </w:pPr>
      <w:r>
        <w:lastRenderedPageBreak/>
        <w:t>koszty pośrednie, zysk kalkulacyjny i ryzyko,</w:t>
      </w:r>
    </w:p>
    <w:p w14:paraId="3EDA38BB" w14:textId="77777777" w:rsidR="006700DE" w:rsidRDefault="006700DE" w:rsidP="006700DE">
      <w:pPr>
        <w:pStyle w:val="Nagwek8"/>
      </w:pPr>
      <w:r>
        <w:t>podatki obliczone zgodnie z obowiązującymi przepisami.</w:t>
      </w:r>
    </w:p>
    <w:p w14:paraId="54BF3C0B" w14:textId="77777777" w:rsidR="006700DE" w:rsidRDefault="006700DE">
      <w:r>
        <w:tab/>
      </w:r>
      <w:r>
        <w:rPr>
          <w:szCs w:val="20"/>
        </w:rPr>
        <w:t>Do cen jednostkowych nie należy wliczać podatku VAT.</w:t>
      </w:r>
    </w:p>
    <w:p w14:paraId="476F513B" w14:textId="77777777" w:rsidR="006700DE" w:rsidRDefault="006700DE">
      <w:r>
        <w:rPr>
          <w:szCs w:val="20"/>
        </w:rPr>
        <w:tab/>
        <w:t>Koszty pośrednie obejmują: płace personelu i kierownictwa budowy, koszty zarządu jednostki gospodarczej, koszty działalności laboratorium, koszty urządzenia, eksploatacji i likwidacji zaplecza (w tym zapewnienia energii, wody, łączności itp.), koszty bieżącej obsługi geodezyjnej, koszty oznakowania i zabezpieczenia robót (w tym objazdów, przejazdów i organizacji ruchu), wydatki na BHP i P-</w:t>
      </w:r>
      <w:proofErr w:type="spellStart"/>
      <w:r>
        <w:rPr>
          <w:szCs w:val="20"/>
        </w:rPr>
        <w:t>poż</w:t>
      </w:r>
      <w:proofErr w:type="spellEnd"/>
      <w:r>
        <w:rPr>
          <w:szCs w:val="20"/>
        </w:rPr>
        <w:t xml:space="preserve">., należności za usługi obce na rzecz budowy, należności za badania i ekspertyzy dotyczące wykonywanych robót itp. </w:t>
      </w:r>
    </w:p>
    <w:p w14:paraId="148C191B" w14:textId="77777777" w:rsidR="006700DE" w:rsidRDefault="006700DE">
      <w:pPr>
        <w:pStyle w:val="Nagwek2"/>
      </w:pPr>
      <w:r>
        <w:t>9.2. Warunki umowy i wymagania ogólne D 00.00.00</w:t>
      </w:r>
    </w:p>
    <w:p w14:paraId="5DABDE06" w14:textId="77777777" w:rsidR="006700DE" w:rsidRDefault="006700DE">
      <w:r>
        <w:tab/>
      </w:r>
      <w:r>
        <w:rPr>
          <w:szCs w:val="20"/>
        </w:rPr>
        <w:t>Koszt dostosowania się do wymagań warunków umowy i wymagań ogólnych zawartych w D 00.00.00 obejmuje wszystkie warunki określone w ww. dokumentach, a nie wyszczególnione w kosztorysie.</w:t>
      </w:r>
    </w:p>
    <w:p w14:paraId="25717562" w14:textId="77777777" w:rsidR="006700DE" w:rsidRDefault="006700DE">
      <w:pPr>
        <w:pStyle w:val="Nagwek2"/>
      </w:pPr>
      <w:r>
        <w:t>9.3. Objazdy, przejazdy i organizacja ruchu</w:t>
      </w:r>
    </w:p>
    <w:p w14:paraId="0CB0E4FB" w14:textId="77777777" w:rsidR="006700DE" w:rsidRDefault="006700DE">
      <w:r>
        <w:tab/>
      </w:r>
      <w:r>
        <w:rPr>
          <w:szCs w:val="20"/>
        </w:rPr>
        <w:t>Koszt  wybudowania objazdów/przejazdów i organizacji ruchu obejmuje:</w:t>
      </w:r>
    </w:p>
    <w:p w14:paraId="794D2362" w14:textId="77777777" w:rsidR="006700DE" w:rsidRDefault="006700DE" w:rsidP="000D2EDE">
      <w:pPr>
        <w:pStyle w:val="Podtytu"/>
        <w:numPr>
          <w:ilvl w:val="0"/>
          <w:numId w:val="66"/>
        </w:numPr>
      </w:pPr>
      <w:r>
        <w:t xml:space="preserve">opracowanie oraz uzgodnienie z Inspektorem Nadzoru i odpowiednimi instytucjami projektu organizacji ruchu na czas trwania budowy, wraz z dostarczeniem kopii projektu Inspektorowi Nadzoru i wprowadzaniem dalszych zmian </w:t>
      </w:r>
      <w:r>
        <w:br/>
        <w:t>i uzgodnień wynikających z postępu robót,</w:t>
      </w:r>
    </w:p>
    <w:p w14:paraId="1F535B44" w14:textId="77777777" w:rsidR="006700DE" w:rsidRDefault="006700DE" w:rsidP="000D2EDE">
      <w:pPr>
        <w:pStyle w:val="Podtytu"/>
        <w:numPr>
          <w:ilvl w:val="0"/>
          <w:numId w:val="66"/>
        </w:numPr>
      </w:pPr>
      <w:r>
        <w:t>ustawienie tymczasowego oznakowania i oświetlenia zgodnie z wymaganiami bezpieczeństwa ruchu,</w:t>
      </w:r>
    </w:p>
    <w:p w14:paraId="5BE1127F" w14:textId="77777777" w:rsidR="006700DE" w:rsidRDefault="006700DE" w:rsidP="000D2EDE">
      <w:pPr>
        <w:pStyle w:val="Podtytu"/>
        <w:numPr>
          <w:ilvl w:val="0"/>
          <w:numId w:val="66"/>
        </w:numPr>
      </w:pPr>
      <w:r>
        <w:rPr>
          <w:rFonts w:eastAsia="Arial Narrow"/>
        </w:rPr>
        <w:t xml:space="preserve">    </w:t>
      </w:r>
      <w:r>
        <w:t>opłaty/dzierżawy terenu,</w:t>
      </w:r>
    </w:p>
    <w:p w14:paraId="648F8753" w14:textId="77777777" w:rsidR="006700DE" w:rsidRDefault="006700DE" w:rsidP="000D2EDE">
      <w:pPr>
        <w:pStyle w:val="Podtytu"/>
        <w:numPr>
          <w:ilvl w:val="0"/>
          <w:numId w:val="66"/>
        </w:numPr>
      </w:pPr>
      <w:r>
        <w:t>przygotowanie terenu,</w:t>
      </w:r>
    </w:p>
    <w:p w14:paraId="71475849" w14:textId="77777777" w:rsidR="006700DE" w:rsidRDefault="006700DE" w:rsidP="000D2EDE">
      <w:pPr>
        <w:pStyle w:val="Podtytu"/>
        <w:numPr>
          <w:ilvl w:val="0"/>
          <w:numId w:val="66"/>
        </w:numPr>
      </w:pPr>
      <w:r>
        <w:t xml:space="preserve">konstrukcję tymczasowej nawierzchni, ramp, chodników, krawężników, barier, </w:t>
      </w:r>
      <w:proofErr w:type="spellStart"/>
      <w:r>
        <w:t>oznakowań</w:t>
      </w:r>
      <w:proofErr w:type="spellEnd"/>
      <w:r>
        <w:t xml:space="preserve"> i drenażu,</w:t>
      </w:r>
    </w:p>
    <w:p w14:paraId="5912E041" w14:textId="77777777" w:rsidR="006700DE" w:rsidRDefault="006700DE" w:rsidP="000D2EDE">
      <w:pPr>
        <w:pStyle w:val="Podtytu"/>
        <w:numPr>
          <w:ilvl w:val="0"/>
          <w:numId w:val="66"/>
        </w:numPr>
      </w:pPr>
      <w:r>
        <w:rPr>
          <w:rFonts w:eastAsia="Arial Narrow"/>
        </w:rPr>
        <w:t xml:space="preserve">     </w:t>
      </w:r>
      <w:r>
        <w:t>tymczasową przebudowę urządzeń obcych.</w:t>
      </w:r>
    </w:p>
    <w:p w14:paraId="443201A5" w14:textId="77777777" w:rsidR="006700DE" w:rsidRDefault="006700DE">
      <w:r>
        <w:tab/>
      </w:r>
      <w:r>
        <w:rPr>
          <w:szCs w:val="20"/>
        </w:rPr>
        <w:t>Koszt utrzymania objazdów/przejazdów i organizacji ruchu obejmuje:</w:t>
      </w:r>
    </w:p>
    <w:p w14:paraId="4D75DD39" w14:textId="77777777" w:rsidR="006700DE" w:rsidRDefault="006700DE" w:rsidP="000D2EDE">
      <w:pPr>
        <w:pStyle w:val="Podtytu"/>
        <w:numPr>
          <w:ilvl w:val="0"/>
          <w:numId w:val="67"/>
        </w:numPr>
      </w:pPr>
      <w:r>
        <w:t xml:space="preserve">oczyszczanie, przestawienie, przykrycie i usunięcie tymczasowych </w:t>
      </w:r>
      <w:proofErr w:type="spellStart"/>
      <w:r>
        <w:t>oznakowań</w:t>
      </w:r>
      <w:proofErr w:type="spellEnd"/>
      <w:r>
        <w:t xml:space="preserve"> pionowych, poziomych, barier i świateł,</w:t>
      </w:r>
    </w:p>
    <w:p w14:paraId="3DB4BC15" w14:textId="77777777" w:rsidR="006700DE" w:rsidRDefault="006700DE" w:rsidP="000D2EDE">
      <w:pPr>
        <w:pStyle w:val="Podtytu"/>
        <w:numPr>
          <w:ilvl w:val="0"/>
          <w:numId w:val="67"/>
        </w:numPr>
      </w:pPr>
      <w:r>
        <w:t>utrzymanie płynności ruchu publicznego.</w:t>
      </w:r>
    </w:p>
    <w:p w14:paraId="59A04C71" w14:textId="77777777" w:rsidR="006700DE" w:rsidRDefault="006700DE">
      <w:r>
        <w:tab/>
      </w:r>
      <w:r>
        <w:rPr>
          <w:szCs w:val="20"/>
        </w:rPr>
        <w:t>Koszt likwidacji objazdów/przejazdów i organizacji ruchu obejmuje:</w:t>
      </w:r>
    </w:p>
    <w:p w14:paraId="75A16A95" w14:textId="77777777" w:rsidR="006700DE" w:rsidRDefault="006700DE" w:rsidP="000D2EDE">
      <w:pPr>
        <w:pStyle w:val="Podtytu"/>
        <w:numPr>
          <w:ilvl w:val="0"/>
          <w:numId w:val="68"/>
        </w:numPr>
      </w:pPr>
      <w:r>
        <w:t>usunięcie wbudowanych materiałów i oznakowania,</w:t>
      </w:r>
    </w:p>
    <w:p w14:paraId="4C82C6AC" w14:textId="77777777" w:rsidR="006700DE" w:rsidRDefault="006700DE" w:rsidP="000D2EDE">
      <w:pPr>
        <w:pStyle w:val="Podtytu"/>
        <w:numPr>
          <w:ilvl w:val="0"/>
          <w:numId w:val="68"/>
        </w:numPr>
      </w:pPr>
      <w:r>
        <w:t>doprowadzenie terenu do stanu pierwotnego.</w:t>
      </w:r>
    </w:p>
    <w:p w14:paraId="500C87BB" w14:textId="77777777" w:rsidR="006700DE" w:rsidRDefault="006700DE">
      <w:pPr>
        <w:pStyle w:val="Nagwek1"/>
      </w:pPr>
      <w:r>
        <w:t>10. przepisy związane</w:t>
      </w:r>
    </w:p>
    <w:p w14:paraId="0BBFE335" w14:textId="77777777" w:rsidR="006700DE" w:rsidRDefault="006700DE" w:rsidP="009559D3">
      <w:pPr>
        <w:pStyle w:val="tekstost"/>
        <w:numPr>
          <w:ilvl w:val="0"/>
          <w:numId w:val="6"/>
        </w:numPr>
      </w:pPr>
      <w:r>
        <w:t>Ustawa z dnia 7 lipca 1994 r. - Prawo budowlane (Dz. U. Nr 89, poz. 414 z później</w:t>
      </w:r>
      <w:r>
        <w:softHyphen/>
        <w:t>szymi zmianami).</w:t>
      </w:r>
    </w:p>
    <w:p w14:paraId="5B7C2CA9" w14:textId="77777777" w:rsidR="006700DE" w:rsidRDefault="006700DE" w:rsidP="009559D3">
      <w:pPr>
        <w:pStyle w:val="tekstost"/>
        <w:numPr>
          <w:ilvl w:val="0"/>
          <w:numId w:val="6"/>
        </w:numPr>
      </w:pPr>
      <w:r>
        <w:t>Zarządzenie Ministra Infrastruktury z dnia 19 listopada 2001 r. w sprawie dziennika budowy, montażu i rozbiórki oraz tablicy informacyjnej (Dz. U. Nr 138, poz. 1555).</w:t>
      </w:r>
    </w:p>
    <w:p w14:paraId="45CA4961" w14:textId="77777777" w:rsidR="006700DE" w:rsidRDefault="006700DE" w:rsidP="009559D3">
      <w:pPr>
        <w:pStyle w:val="tekstost"/>
        <w:numPr>
          <w:ilvl w:val="0"/>
          <w:numId w:val="6"/>
        </w:numPr>
      </w:pPr>
      <w:r>
        <w:t>Ustawa z dnia 21 marca 1985 r. o drogach publicznych (Dz. U. Nr 14, poz. 60 z późniejszymi zmianami).</w:t>
      </w:r>
    </w:p>
    <w:p w14:paraId="7C6DDCFC" w14:textId="77777777" w:rsidR="006700DE" w:rsidRDefault="006700DE">
      <w:pPr>
        <w:pStyle w:val="tekstost"/>
      </w:pPr>
    </w:p>
    <w:p w14:paraId="1DC3AC15" w14:textId="77777777" w:rsidR="006700DE" w:rsidRDefault="006700DE">
      <w:pPr>
        <w:pageBreakBefore/>
        <w:jc w:val="center"/>
      </w:pPr>
      <w:r>
        <w:rPr>
          <w:sz w:val="24"/>
        </w:rPr>
        <w:lastRenderedPageBreak/>
        <w:t>SZCZEGÓŁOWA SPECYFIKACJA TECHNICZNA</w:t>
      </w:r>
    </w:p>
    <w:p w14:paraId="76AD50E8" w14:textId="77777777" w:rsidR="006700DE" w:rsidRDefault="006700DE">
      <w:pPr>
        <w:jc w:val="center"/>
        <w:rPr>
          <w:sz w:val="24"/>
        </w:rPr>
      </w:pPr>
    </w:p>
    <w:p w14:paraId="7205C5B8" w14:textId="77777777" w:rsidR="006700DE" w:rsidRDefault="006700DE">
      <w:pPr>
        <w:pStyle w:val="Bezodstpw"/>
      </w:pPr>
      <w:bookmarkStart w:id="2" w:name="_Toc95250671"/>
      <w:r>
        <w:t>D 01.01.01 "ODTWORZENIE TRASY I PUNKTÓW WYSOKOŚCIOWYCH"</w:t>
      </w:r>
      <w:bookmarkEnd w:id="2"/>
    </w:p>
    <w:p w14:paraId="627F2458" w14:textId="77777777" w:rsidR="006700DE" w:rsidRDefault="006700DE">
      <w:pPr>
        <w:pStyle w:val="Bezodstpw"/>
      </w:pPr>
    </w:p>
    <w:p w14:paraId="42A23197" w14:textId="77777777" w:rsidR="006700DE" w:rsidRDefault="006700DE">
      <w:pPr>
        <w:pStyle w:val="Bezodstpw"/>
      </w:pPr>
    </w:p>
    <w:p w14:paraId="63553DBA" w14:textId="77777777" w:rsidR="006700DE" w:rsidRDefault="006700DE">
      <w:pPr>
        <w:pStyle w:val="Nagwek1"/>
      </w:pPr>
      <w:r>
        <w:t>1. WSTĘP</w:t>
      </w:r>
    </w:p>
    <w:p w14:paraId="582DFA89" w14:textId="77777777" w:rsidR="006700DE" w:rsidRDefault="006700DE">
      <w:pPr>
        <w:pStyle w:val="Nagwek2"/>
      </w:pPr>
      <w:r>
        <w:t>1.1. Przedmiot specyfikacji technicznej (SST)</w:t>
      </w:r>
    </w:p>
    <w:p w14:paraId="76F13E2C" w14:textId="77777777" w:rsidR="006700DE" w:rsidRDefault="006700DE">
      <w:pPr>
        <w:tabs>
          <w:tab w:val="left" w:pos="-720"/>
        </w:tabs>
      </w:pPr>
      <w:r>
        <w:rPr>
          <w:spacing w:val="-3"/>
          <w:szCs w:val="20"/>
        </w:rPr>
        <w:tab/>
        <w:t>Przedmiotem niniejszej specyfikacji technicznej (SST) są wymagania techniczne dotyczące wykonania i odbioru prac pomiarowych.</w:t>
      </w:r>
    </w:p>
    <w:p w14:paraId="1FEB071C" w14:textId="77777777" w:rsidR="006700DE" w:rsidRDefault="006700DE">
      <w:pPr>
        <w:pStyle w:val="Nagwek2"/>
      </w:pPr>
      <w:r>
        <w:t>1.2. Zakres stosowania SST</w:t>
      </w:r>
    </w:p>
    <w:p w14:paraId="167C9105" w14:textId="77777777" w:rsidR="006700DE" w:rsidRDefault="006700DE">
      <w:pPr>
        <w:tabs>
          <w:tab w:val="left" w:pos="-720"/>
        </w:tabs>
      </w:pPr>
      <w:r>
        <w:rPr>
          <w:spacing w:val="-3"/>
          <w:szCs w:val="20"/>
        </w:rPr>
        <w:tab/>
        <w:t>Specyfikacja techniczna jest stosowana jako dokument przetargowy i kontraktowy przy zlecaniu i realizacji robót wymienionych w punkcie 1.3.</w:t>
      </w:r>
    </w:p>
    <w:p w14:paraId="43D42A1C" w14:textId="77777777" w:rsidR="006700DE" w:rsidRDefault="006700DE">
      <w:pPr>
        <w:pStyle w:val="Nagwek2"/>
      </w:pPr>
      <w:r>
        <w:t>1.3. Zakres robót objętych SST</w:t>
      </w:r>
    </w:p>
    <w:p w14:paraId="3D603DFA" w14:textId="0F866C3C" w:rsidR="006700DE" w:rsidRDefault="006700DE">
      <w:pPr>
        <w:tabs>
          <w:tab w:val="left" w:pos="-720"/>
        </w:tabs>
      </w:pPr>
      <w:r>
        <w:rPr>
          <w:spacing w:val="-3"/>
          <w:szCs w:val="20"/>
        </w:rPr>
        <w:tab/>
        <w:t xml:space="preserve">Ustalenia zawarte w niniejszej specyfikacji dotyczą prowadzenia robót </w:t>
      </w:r>
      <w:r>
        <w:rPr>
          <w:szCs w:val="20"/>
        </w:rPr>
        <w:t xml:space="preserve">związanych z zadaniem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sidR="00650B3F" w:rsidRPr="00744A82">
        <w:rPr>
          <w:b/>
          <w:szCs w:val="20"/>
        </w:rPr>
        <w:t xml:space="preserve"> </w:t>
      </w:r>
      <w:r w:rsidRPr="00744A82">
        <w:rPr>
          <w:szCs w:val="20"/>
        </w:rPr>
        <w:t>i</w:t>
      </w:r>
      <w:r>
        <w:rPr>
          <w:szCs w:val="20"/>
        </w:rPr>
        <w:t> obejmują</w:t>
      </w:r>
      <w:r>
        <w:rPr>
          <w:spacing w:val="-3"/>
          <w:szCs w:val="20"/>
        </w:rPr>
        <w:t>:</w:t>
      </w:r>
    </w:p>
    <w:p w14:paraId="30367670" w14:textId="77777777" w:rsidR="006700DE" w:rsidRDefault="006700DE" w:rsidP="006700DE">
      <w:pPr>
        <w:pStyle w:val="Nagwek8"/>
      </w:pPr>
      <w:r>
        <w:t>roboty pomiarowe (odtworzenie trasy i punktów wysokościowych</w:t>
      </w:r>
      <w:r w:rsidR="004941D0">
        <w:t>, wyznaczenie pasa drogowego</w:t>
      </w:r>
      <w:r>
        <w:t>) w terenie równinnym.</w:t>
      </w:r>
    </w:p>
    <w:p w14:paraId="346A7FA1" w14:textId="77777777" w:rsidR="006700DE" w:rsidRDefault="006700DE">
      <w:pPr>
        <w:pStyle w:val="Nagwek2"/>
      </w:pPr>
      <w:r>
        <w:t>1.4. Określenia podstawowe</w:t>
      </w:r>
    </w:p>
    <w:p w14:paraId="74AF0E44" w14:textId="77777777" w:rsidR="006700DE" w:rsidRDefault="006700DE">
      <w:pPr>
        <w:tabs>
          <w:tab w:val="left" w:pos="-720"/>
        </w:tabs>
      </w:pPr>
      <w:r>
        <w:rPr>
          <w:spacing w:val="-3"/>
          <w:szCs w:val="20"/>
        </w:rPr>
        <w:tab/>
        <w:t>Określenia podane w niniejszej ST są zgodne z odpowiednimi polskimi normami i definicjami podanymi w SST D 00.00.00 „Wymagania ogólne".</w:t>
      </w:r>
    </w:p>
    <w:p w14:paraId="7AC32B2E" w14:textId="77777777" w:rsidR="006700DE" w:rsidRDefault="006700DE">
      <w:pPr>
        <w:tabs>
          <w:tab w:val="left" w:pos="-720"/>
        </w:tabs>
        <w:rPr>
          <w:spacing w:val="-3"/>
          <w:szCs w:val="20"/>
        </w:rPr>
      </w:pPr>
    </w:p>
    <w:p w14:paraId="2C5C73E1" w14:textId="77777777" w:rsidR="006700DE" w:rsidRDefault="006700DE">
      <w:pPr>
        <w:tabs>
          <w:tab w:val="left" w:pos="0"/>
        </w:tabs>
        <w:spacing w:after="120"/>
      </w:pPr>
      <w:r>
        <w:rPr>
          <w:b/>
          <w:bCs/>
          <w:szCs w:val="20"/>
        </w:rPr>
        <w:t>Punkty główne trasy</w:t>
      </w:r>
      <w:r>
        <w:rPr>
          <w:szCs w:val="20"/>
        </w:rPr>
        <w:t xml:space="preserve"> - punkty załamania osi trasy, punkty kierunkowe oraz początkowy i końcowy punkt trasy.</w:t>
      </w:r>
    </w:p>
    <w:p w14:paraId="71D6556D" w14:textId="77777777" w:rsidR="006700DE" w:rsidRDefault="006700DE">
      <w:pPr>
        <w:tabs>
          <w:tab w:val="left" w:pos="0"/>
        </w:tabs>
      </w:pPr>
      <w:r>
        <w:rPr>
          <w:szCs w:val="20"/>
        </w:rPr>
        <w:tab/>
        <w:t>Pozostałe określenia podstawowe są zgodne z obowiązującymi, odpowiednimi polskimi normami i z definicjami podanymi w SST D 00.00.00 „Wymagania ogólne” p. 1.4.</w:t>
      </w:r>
    </w:p>
    <w:p w14:paraId="46983CDE" w14:textId="77777777" w:rsidR="006700DE" w:rsidRDefault="006700DE">
      <w:pPr>
        <w:pStyle w:val="Nagwek2"/>
      </w:pPr>
      <w:r>
        <w:t>1.5. Ogólne wymagania dotyczące robót</w:t>
      </w:r>
    </w:p>
    <w:p w14:paraId="5963FDAB" w14:textId="77777777" w:rsidR="006700DE" w:rsidRDefault="006700DE">
      <w:pPr>
        <w:tabs>
          <w:tab w:val="left" w:pos="0"/>
        </w:tabs>
      </w:pPr>
      <w:r>
        <w:rPr>
          <w:szCs w:val="20"/>
        </w:rPr>
        <w:tab/>
        <w:t>Ogólne wymagania dotyczące robót podano w SST D 00.00.00 „Wymagania ogólne” p. 1.5.</w:t>
      </w:r>
    </w:p>
    <w:p w14:paraId="6C076DF9" w14:textId="77777777" w:rsidR="006700DE" w:rsidRDefault="006700DE">
      <w:pPr>
        <w:pStyle w:val="Nagwek1"/>
      </w:pPr>
      <w:r>
        <w:t>2. MATERIAŁY</w:t>
      </w:r>
    </w:p>
    <w:p w14:paraId="7412D606" w14:textId="77777777" w:rsidR="006700DE" w:rsidRDefault="006700DE">
      <w:pPr>
        <w:pStyle w:val="Nagwek2"/>
      </w:pPr>
      <w:r>
        <w:t>2.1. Ogólne wymagania dotyczące materiałów</w:t>
      </w:r>
    </w:p>
    <w:p w14:paraId="11A9AC07" w14:textId="77777777" w:rsidR="006700DE" w:rsidRDefault="006700DE">
      <w:pPr>
        <w:tabs>
          <w:tab w:val="left" w:pos="0"/>
        </w:tabs>
      </w:pPr>
      <w:r>
        <w:rPr>
          <w:b/>
          <w:szCs w:val="20"/>
        </w:rPr>
        <w:tab/>
      </w:r>
      <w:r>
        <w:rPr>
          <w:szCs w:val="20"/>
        </w:rPr>
        <w:t>Ogólne wymagania dotyczące materiałów, ich pozyskiwania i składowania podano w SST D 00.00.00 „Wymagania ogólne” p. 2.</w:t>
      </w:r>
    </w:p>
    <w:p w14:paraId="35394828" w14:textId="77777777" w:rsidR="006700DE" w:rsidRDefault="006700DE">
      <w:pPr>
        <w:pStyle w:val="Nagwek2"/>
      </w:pPr>
      <w:r>
        <w:t>2.2. Rodzaje materiałów</w:t>
      </w:r>
    </w:p>
    <w:p w14:paraId="71920889" w14:textId="77777777" w:rsidR="006700DE" w:rsidRDefault="006700DE">
      <w:pPr>
        <w:tabs>
          <w:tab w:val="left" w:pos="0"/>
        </w:tabs>
      </w:pPr>
      <w:r>
        <w:rPr>
          <w:szCs w:val="20"/>
        </w:rPr>
        <w:tab/>
        <w:t>Do utrwalenia punktów głównych trasy należy stosować bolce stalowe średnicy 5 mm i długości od 0,04 do 0,05 m. „Świadki” powinny mieć długość około 0,50 m i przekrój prostokątny.</w:t>
      </w:r>
    </w:p>
    <w:p w14:paraId="0A5E6017" w14:textId="77777777" w:rsidR="006700DE" w:rsidRDefault="006700DE">
      <w:pPr>
        <w:pStyle w:val="Nagwek1"/>
      </w:pPr>
      <w:r>
        <w:t>3. SPRZĘT</w:t>
      </w:r>
    </w:p>
    <w:p w14:paraId="6199109F" w14:textId="77777777" w:rsidR="006700DE" w:rsidRDefault="006700DE">
      <w:pPr>
        <w:pStyle w:val="Nagwek2"/>
      </w:pPr>
      <w:r>
        <w:t>3.1. Ogólne wymagania dotyczące sprzętu</w:t>
      </w:r>
    </w:p>
    <w:p w14:paraId="481F7B6D" w14:textId="77777777" w:rsidR="006700DE" w:rsidRDefault="006700DE">
      <w:pPr>
        <w:tabs>
          <w:tab w:val="left" w:pos="0"/>
        </w:tabs>
      </w:pPr>
      <w:r>
        <w:rPr>
          <w:szCs w:val="20"/>
        </w:rPr>
        <w:tab/>
        <w:t>Ogólne wymagania dotyczące sprzętu podano w SST D 00.00.00 „Wymagania ogólne” p. 3.</w:t>
      </w:r>
    </w:p>
    <w:p w14:paraId="7ACEF25D" w14:textId="77777777" w:rsidR="006700DE" w:rsidRDefault="006700DE">
      <w:pPr>
        <w:pStyle w:val="Nagwek2"/>
      </w:pPr>
      <w:r>
        <w:t>3.2. Sprzęt pomiarowy</w:t>
      </w:r>
    </w:p>
    <w:p w14:paraId="7034DDF5" w14:textId="77777777" w:rsidR="006700DE" w:rsidRDefault="006700DE">
      <w:pPr>
        <w:tabs>
          <w:tab w:val="left" w:pos="0"/>
        </w:tabs>
      </w:pPr>
      <w:r>
        <w:rPr>
          <w:b/>
          <w:szCs w:val="20"/>
        </w:rPr>
        <w:tab/>
      </w:r>
      <w:r>
        <w:rPr>
          <w:szCs w:val="20"/>
        </w:rPr>
        <w:t>Do odtworzenia sytuacyjnego trasy i punktów wysokościowych należy stosować następujący sprzęt:</w:t>
      </w:r>
    </w:p>
    <w:p w14:paraId="3733E9BB" w14:textId="77777777" w:rsidR="006700DE" w:rsidRDefault="006700DE" w:rsidP="006700DE">
      <w:pPr>
        <w:pStyle w:val="Nagwek8"/>
      </w:pPr>
      <w:r>
        <w:t>teodolity lub tachimetry,</w:t>
      </w:r>
    </w:p>
    <w:p w14:paraId="5D9A69CC" w14:textId="77777777" w:rsidR="006700DE" w:rsidRDefault="006700DE" w:rsidP="006700DE">
      <w:pPr>
        <w:pStyle w:val="Nagwek8"/>
      </w:pPr>
      <w:r>
        <w:t>niwelatory,</w:t>
      </w:r>
    </w:p>
    <w:p w14:paraId="07D9A02A" w14:textId="77777777" w:rsidR="006700DE" w:rsidRDefault="006700DE" w:rsidP="006700DE">
      <w:pPr>
        <w:pStyle w:val="Nagwek8"/>
      </w:pPr>
      <w:r>
        <w:t>dalmierze,</w:t>
      </w:r>
    </w:p>
    <w:p w14:paraId="42E211B2" w14:textId="77777777" w:rsidR="006700DE" w:rsidRDefault="006700DE" w:rsidP="006700DE">
      <w:pPr>
        <w:pStyle w:val="Nagwek8"/>
      </w:pPr>
      <w:r>
        <w:t>tyczki,</w:t>
      </w:r>
    </w:p>
    <w:p w14:paraId="75CDBA78" w14:textId="77777777" w:rsidR="006700DE" w:rsidRDefault="006700DE" w:rsidP="006700DE">
      <w:pPr>
        <w:pStyle w:val="Nagwek8"/>
      </w:pPr>
      <w:r>
        <w:t>łaty,</w:t>
      </w:r>
    </w:p>
    <w:p w14:paraId="70778181" w14:textId="77777777" w:rsidR="006700DE" w:rsidRDefault="006700DE" w:rsidP="006700DE">
      <w:pPr>
        <w:pStyle w:val="Nagwek8"/>
      </w:pPr>
      <w:r>
        <w:t>taśmy stalowe, szpilki.</w:t>
      </w:r>
    </w:p>
    <w:p w14:paraId="33B03211" w14:textId="77777777" w:rsidR="006700DE" w:rsidRDefault="006700DE">
      <w:pPr>
        <w:tabs>
          <w:tab w:val="left" w:pos="0"/>
        </w:tabs>
      </w:pPr>
      <w:r>
        <w:rPr>
          <w:szCs w:val="20"/>
        </w:rPr>
        <w:tab/>
        <w:t>Sprzęt stosowany do odtworzenia trasy drogowej i jej punktów wysokościowych powinien gwarantować uzyskanie wymaganej dokładności pomiaru.</w:t>
      </w:r>
    </w:p>
    <w:p w14:paraId="097D87ED" w14:textId="77777777" w:rsidR="006700DE" w:rsidRDefault="006700DE">
      <w:pPr>
        <w:pStyle w:val="Nagwek1"/>
      </w:pPr>
      <w:r>
        <w:t>4. TRANSPORT</w:t>
      </w:r>
    </w:p>
    <w:p w14:paraId="2FD44918" w14:textId="77777777" w:rsidR="006700DE" w:rsidRDefault="006700DE">
      <w:pPr>
        <w:tabs>
          <w:tab w:val="left" w:pos="0"/>
        </w:tabs>
      </w:pPr>
      <w:r>
        <w:rPr>
          <w:szCs w:val="20"/>
        </w:rPr>
        <w:tab/>
        <w:t>Ogólne wymagania dotyczące transportu podano w SST D 00.00.00 „Wymagania ogólne” p. 4.</w:t>
      </w:r>
    </w:p>
    <w:p w14:paraId="7E04E7D2" w14:textId="77777777" w:rsidR="006700DE" w:rsidRDefault="006700DE">
      <w:pPr>
        <w:tabs>
          <w:tab w:val="left" w:pos="0"/>
        </w:tabs>
      </w:pPr>
      <w:r>
        <w:rPr>
          <w:szCs w:val="20"/>
        </w:rPr>
        <w:tab/>
        <w:t>Sprzęt i materiały do odtworzenia trasy można przewozić dowolnymi środkami transportu.</w:t>
      </w:r>
    </w:p>
    <w:p w14:paraId="1D3E55C8" w14:textId="77777777" w:rsidR="006700DE" w:rsidRDefault="006700DE">
      <w:pPr>
        <w:pStyle w:val="Nagwek1"/>
      </w:pPr>
      <w:r>
        <w:lastRenderedPageBreak/>
        <w:t>5. WYKONANIE ROBÓT</w:t>
      </w:r>
    </w:p>
    <w:p w14:paraId="7B6DA21C" w14:textId="77777777" w:rsidR="006700DE" w:rsidRDefault="006700DE">
      <w:pPr>
        <w:pStyle w:val="Nagwek2"/>
      </w:pPr>
      <w:r>
        <w:t>5.1. Ogólne zasady wykonania robót</w:t>
      </w:r>
    </w:p>
    <w:p w14:paraId="37F0FED0" w14:textId="77777777" w:rsidR="006700DE" w:rsidRDefault="006700DE">
      <w:pPr>
        <w:tabs>
          <w:tab w:val="left" w:pos="0"/>
        </w:tabs>
      </w:pPr>
      <w:r>
        <w:rPr>
          <w:szCs w:val="20"/>
        </w:rPr>
        <w:tab/>
        <w:t>Ogólne zasady wykonania robót podano w SST D 00.00.00 „Wymagania ogólne” p. 5.</w:t>
      </w:r>
    </w:p>
    <w:p w14:paraId="336C481B" w14:textId="77777777" w:rsidR="006700DE" w:rsidRDefault="006700DE">
      <w:pPr>
        <w:pStyle w:val="Nagwek2"/>
      </w:pPr>
      <w:r>
        <w:t>5.2. Zasady wykonywania prac pomiarowych</w:t>
      </w:r>
    </w:p>
    <w:p w14:paraId="5C1705C7" w14:textId="77777777" w:rsidR="006700DE" w:rsidRDefault="006700DE">
      <w:pPr>
        <w:tabs>
          <w:tab w:val="left" w:pos="0"/>
        </w:tabs>
      </w:pPr>
      <w:r>
        <w:rPr>
          <w:szCs w:val="20"/>
        </w:rPr>
        <w:tab/>
        <w:t xml:space="preserve">Prace pomiarowe powinny być wykonane zgodnie z obowiązującymi Instrukcjami </w:t>
      </w:r>
      <w:proofErr w:type="spellStart"/>
      <w:r>
        <w:rPr>
          <w:szCs w:val="20"/>
        </w:rPr>
        <w:t>GUGiK</w:t>
      </w:r>
      <w:proofErr w:type="spellEnd"/>
      <w:r>
        <w:rPr>
          <w:szCs w:val="20"/>
        </w:rPr>
        <w:t xml:space="preserve"> (od 1 do 7).</w:t>
      </w:r>
    </w:p>
    <w:p w14:paraId="7A45988D" w14:textId="77777777" w:rsidR="006700DE" w:rsidRDefault="006700DE">
      <w:pPr>
        <w:tabs>
          <w:tab w:val="left" w:pos="0"/>
        </w:tabs>
      </w:pPr>
      <w:r>
        <w:rPr>
          <w:szCs w:val="20"/>
        </w:rPr>
        <w:tab/>
        <w:t>Przed przystąpieniem do robót Wykonawca powinien przejąć od Zamawiającego dane zawierające lokalizację i współrzędne punktów głównych trasy oraz reperów.</w:t>
      </w:r>
    </w:p>
    <w:p w14:paraId="5AFA63B0" w14:textId="77777777" w:rsidR="006700DE" w:rsidRDefault="006700DE">
      <w:pPr>
        <w:tabs>
          <w:tab w:val="left" w:pos="0"/>
        </w:tabs>
      </w:pPr>
      <w:r>
        <w:rPr>
          <w:szCs w:val="20"/>
        </w:rPr>
        <w:tab/>
        <w:t>W oparciu o materiały dostarczone przez Zamawiającego, Wykonawca powinien przeprowadzić obliczenia i pomiary geodezyjne niezbędne do szczegółowego wytyczenia robót.</w:t>
      </w:r>
    </w:p>
    <w:p w14:paraId="52CF4A8D" w14:textId="77777777" w:rsidR="006700DE" w:rsidRDefault="006700DE">
      <w:pPr>
        <w:tabs>
          <w:tab w:val="left" w:pos="0"/>
        </w:tabs>
      </w:pPr>
      <w:r>
        <w:rPr>
          <w:szCs w:val="20"/>
        </w:rPr>
        <w:tab/>
        <w:t>Prace pomiarowe powinny być wykonane przez osoby posiadające odpowiednie kwalifikacje i uprawnienia.</w:t>
      </w:r>
    </w:p>
    <w:p w14:paraId="756BE779" w14:textId="77777777" w:rsidR="006700DE" w:rsidRDefault="006700DE">
      <w:pPr>
        <w:tabs>
          <w:tab w:val="left" w:pos="0"/>
        </w:tabs>
      </w:pPr>
      <w:r>
        <w:rPr>
          <w:szCs w:val="20"/>
        </w:rPr>
        <w:tab/>
        <w:t>Wykonawca powinien natychmiast poinformować Inspektora Nadzoru o wszelkich błędach wykrytych w wytyczeniu punktów głównych trasy i (lub) reperów roboczych. Błędy te powinny być usunięte na koszt Zamawiającego.</w:t>
      </w:r>
    </w:p>
    <w:p w14:paraId="479C0E82" w14:textId="77777777" w:rsidR="006700DE" w:rsidRDefault="006700DE">
      <w:pPr>
        <w:tabs>
          <w:tab w:val="left" w:pos="0"/>
        </w:tabs>
      </w:pPr>
      <w:r>
        <w:rPr>
          <w:szCs w:val="20"/>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w:t>
      </w:r>
    </w:p>
    <w:p w14:paraId="48E56D50" w14:textId="77777777" w:rsidR="006700DE" w:rsidRDefault="006700DE">
      <w:pPr>
        <w:tabs>
          <w:tab w:val="left" w:pos="0"/>
        </w:tabs>
      </w:pPr>
      <w:r>
        <w:rPr>
          <w:szCs w:val="20"/>
        </w:rPr>
        <w:tab/>
        <w:t>Wszystkie roboty, które bazują na pomiarach Wykonawcy, nie mogą być rozpoczęte przed zaakceptowaniem wyników pomiarów przez Inspektora Nadzoru.</w:t>
      </w:r>
    </w:p>
    <w:p w14:paraId="249F78F8" w14:textId="77777777" w:rsidR="006700DE" w:rsidRDefault="006700DE">
      <w:pPr>
        <w:tabs>
          <w:tab w:val="left" w:pos="0"/>
        </w:tabs>
      </w:pPr>
      <w:r>
        <w:rPr>
          <w:szCs w:val="20"/>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w:t>
      </w:r>
    </w:p>
    <w:p w14:paraId="14F092F2" w14:textId="77777777" w:rsidR="006700DE" w:rsidRDefault="006700DE">
      <w:pPr>
        <w:tabs>
          <w:tab w:val="left" w:pos="0"/>
        </w:tabs>
      </w:pPr>
      <w:r>
        <w:rPr>
          <w:szCs w:val="20"/>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6C420103" w14:textId="77777777" w:rsidR="006700DE" w:rsidRDefault="006700DE">
      <w:pPr>
        <w:tabs>
          <w:tab w:val="left" w:pos="0"/>
        </w:tabs>
      </w:pPr>
      <w:r>
        <w:rPr>
          <w:szCs w:val="20"/>
        </w:rPr>
        <w:tab/>
        <w:t>Wszystkie pozostałe prace pomiarowe konieczne dla prawidłowej realizacji robót należą do obowiązków Wykonawcy.</w:t>
      </w:r>
    </w:p>
    <w:p w14:paraId="3B2DCBA6" w14:textId="77777777" w:rsidR="006700DE" w:rsidRDefault="006700DE">
      <w:pPr>
        <w:pStyle w:val="Nagwek2"/>
      </w:pPr>
      <w:r>
        <w:t>5.3. Sprawdzenie wyznaczenia punktów głównych osi trasy i punktów wysokościowych</w:t>
      </w:r>
    </w:p>
    <w:p w14:paraId="66EA6702" w14:textId="77777777" w:rsidR="006700DE" w:rsidRDefault="006700DE">
      <w:pPr>
        <w:tabs>
          <w:tab w:val="left" w:pos="0"/>
        </w:tabs>
      </w:pPr>
      <w:r>
        <w:rPr>
          <w:b/>
          <w:szCs w:val="20"/>
        </w:rPr>
        <w:tab/>
      </w:r>
      <w:r>
        <w:rPr>
          <w:szCs w:val="20"/>
        </w:rPr>
        <w:t xml:space="preserve">Punkty wierzchołkowe trasy i inne punkty główne powinny być </w:t>
      </w:r>
      <w:proofErr w:type="spellStart"/>
      <w:r>
        <w:rPr>
          <w:szCs w:val="20"/>
        </w:rPr>
        <w:t>zastabilizowane</w:t>
      </w:r>
      <w:proofErr w:type="spellEnd"/>
      <w:r>
        <w:rPr>
          <w:szCs w:val="20"/>
        </w:rPr>
        <w:t xml:space="preserve"> w sposób trwały, a także dowiązane </w:t>
      </w:r>
      <w:r>
        <w:rPr>
          <w:szCs w:val="20"/>
        </w:rPr>
        <w:br/>
        <w:t>do punktów pomocniczych, położonych poza granicą robót ziemnych. Maksymalna odległość pomiędzy punktami głównymi na odcinkach prostych nie może przekraczać 500 m.</w:t>
      </w:r>
    </w:p>
    <w:p w14:paraId="497EB169" w14:textId="77777777" w:rsidR="006700DE" w:rsidRDefault="006700DE">
      <w:pPr>
        <w:tabs>
          <w:tab w:val="left" w:pos="0"/>
        </w:tabs>
      </w:pPr>
      <w:r>
        <w:rPr>
          <w:szCs w:val="20"/>
        </w:rPr>
        <w:tab/>
        <w:t>Zamawiający powinien założyć robocze punkty wysokościowe (repery robocze) wzdłuż osi trasy drogowej, a także przy każdym obiekcie inżynierskim.</w:t>
      </w:r>
    </w:p>
    <w:p w14:paraId="1C68E263" w14:textId="77777777" w:rsidR="006700DE" w:rsidRDefault="006700DE">
      <w:pPr>
        <w:tabs>
          <w:tab w:val="left" w:pos="0"/>
        </w:tabs>
      </w:pPr>
      <w:r>
        <w:rPr>
          <w:szCs w:val="20"/>
        </w:rPr>
        <w:tab/>
        <w:t>Maksymalna odległość między reperami roboczymi wzdłuż trasy drogowej w terenie płaskim powinna wynosić 500 metrów.</w:t>
      </w:r>
    </w:p>
    <w:p w14:paraId="7EC1B040" w14:textId="77777777" w:rsidR="006700DE" w:rsidRDefault="006700DE">
      <w:pPr>
        <w:tabs>
          <w:tab w:val="left" w:pos="0"/>
        </w:tabs>
      </w:pPr>
      <w:r>
        <w:rPr>
          <w:szCs w:val="20"/>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w:t>
      </w:r>
    </w:p>
    <w:p w14:paraId="6793819B" w14:textId="77777777" w:rsidR="006700DE" w:rsidRDefault="006700DE">
      <w:pPr>
        <w:tabs>
          <w:tab w:val="left" w:pos="0"/>
        </w:tabs>
      </w:pPr>
      <w:r>
        <w:rPr>
          <w:szCs w:val="20"/>
        </w:rPr>
        <w:tab/>
        <w:t>Rzędne reperów roboczych należy określać z taką dokładnością, aby średni błąd niwelacji po wyrównaniu był mniejszy od           4 mm/km, stosując niwelację podwójną w nawiązaniu do reperów państwowych.</w:t>
      </w:r>
    </w:p>
    <w:p w14:paraId="20E008FA" w14:textId="77777777" w:rsidR="006700DE" w:rsidRDefault="006700DE">
      <w:pPr>
        <w:tabs>
          <w:tab w:val="left" w:pos="0"/>
        </w:tabs>
      </w:pPr>
      <w:r>
        <w:rPr>
          <w:szCs w:val="20"/>
        </w:rPr>
        <w:tab/>
        <w:t xml:space="preserve">Repery robocze powinny być wyposażone w dodatkowe oznaczenia, zawierające wyraźne i jednoznaczne określenie nazwy </w:t>
      </w:r>
      <w:proofErr w:type="spellStart"/>
      <w:r>
        <w:rPr>
          <w:szCs w:val="20"/>
        </w:rPr>
        <w:t>reperu</w:t>
      </w:r>
      <w:proofErr w:type="spellEnd"/>
      <w:r>
        <w:rPr>
          <w:szCs w:val="20"/>
        </w:rPr>
        <w:t xml:space="preserve"> i jego rzędnej.</w:t>
      </w:r>
    </w:p>
    <w:p w14:paraId="4DC5275A" w14:textId="77777777" w:rsidR="006700DE" w:rsidRDefault="006700DE">
      <w:pPr>
        <w:pStyle w:val="Nagwek2"/>
      </w:pPr>
      <w:r>
        <w:t>5.4. Odtworzenie osi trasy</w:t>
      </w:r>
    </w:p>
    <w:p w14:paraId="1F837AF1" w14:textId="77777777" w:rsidR="006700DE" w:rsidRDefault="006700DE">
      <w:pPr>
        <w:tabs>
          <w:tab w:val="left" w:pos="0"/>
        </w:tabs>
      </w:pPr>
      <w:r>
        <w:rPr>
          <w:szCs w:val="20"/>
        </w:rPr>
        <w:tab/>
        <w:t>Tyczenie osi trasy należy wykonać w oparciu o dokumentację projektową oraz inne dane geodezyjne przekazane przez Zamawiającego, przy wykorzystaniu sieci poligonizacji państwowej albo innej osnowy geodezyjnej, określonej w dokumentacji projektowej.</w:t>
      </w:r>
    </w:p>
    <w:p w14:paraId="121041D3" w14:textId="77777777" w:rsidR="006700DE" w:rsidRDefault="006700DE">
      <w:pPr>
        <w:tabs>
          <w:tab w:val="left" w:pos="0"/>
        </w:tabs>
      </w:pPr>
      <w:r>
        <w:rPr>
          <w:szCs w:val="20"/>
        </w:rPr>
        <w:tab/>
        <w:t>Oś trasy powinna być wyznaczona w punktach głównych i w punktach pośrednich w odległości zależnej od charakterystyki terenu i ukształtowania trasy, lecz nie rzadziej, niż co 50 metrów.</w:t>
      </w:r>
    </w:p>
    <w:p w14:paraId="14BA0011" w14:textId="77777777" w:rsidR="006700DE" w:rsidRDefault="006700DE">
      <w:pPr>
        <w:tabs>
          <w:tab w:val="left" w:pos="0"/>
        </w:tabs>
      </w:pPr>
      <w:r>
        <w:rPr>
          <w:szCs w:val="20"/>
        </w:rPr>
        <w:tab/>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14:paraId="3EA1396F" w14:textId="77777777" w:rsidR="006700DE" w:rsidRDefault="006700DE">
      <w:pPr>
        <w:tabs>
          <w:tab w:val="left" w:pos="0"/>
        </w:tabs>
      </w:pPr>
      <w:r>
        <w:rPr>
          <w:szCs w:val="20"/>
        </w:rPr>
        <w:tab/>
        <w:t>Do utrwalenia osi trasy w terenie należy użyć materiałów wymienionych w p. 2.2.</w:t>
      </w:r>
    </w:p>
    <w:p w14:paraId="4A252613" w14:textId="77777777" w:rsidR="006700DE" w:rsidRDefault="006700DE">
      <w:pPr>
        <w:tabs>
          <w:tab w:val="left" w:pos="0"/>
        </w:tabs>
      </w:pPr>
      <w:r>
        <w:rPr>
          <w:szCs w:val="20"/>
        </w:rPr>
        <w:tab/>
      </w:r>
    </w:p>
    <w:p w14:paraId="0E327D13" w14:textId="77777777" w:rsidR="006700DE" w:rsidRDefault="006700DE">
      <w:pPr>
        <w:pStyle w:val="Nagwek2"/>
      </w:pPr>
      <w:r>
        <w:lastRenderedPageBreak/>
        <w:t>5.5. Wyznaczenie przekrojów poprzecznych</w:t>
      </w:r>
    </w:p>
    <w:p w14:paraId="41F4F108" w14:textId="77777777" w:rsidR="006700DE" w:rsidRDefault="006700DE">
      <w:pPr>
        <w:tabs>
          <w:tab w:val="left" w:pos="0"/>
        </w:tabs>
      </w:pPr>
      <w:r>
        <w:rPr>
          <w:b/>
          <w:szCs w:val="20"/>
        </w:rPr>
        <w:tab/>
      </w:r>
      <w:r>
        <w:rPr>
          <w:szCs w:val="20"/>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6CCFA369" w14:textId="77777777" w:rsidR="006700DE" w:rsidRDefault="006700DE">
      <w:pPr>
        <w:pStyle w:val="Nagwek1"/>
      </w:pPr>
      <w:r>
        <w:t>6. KONTROLA JAKOŚCI ROBÓT</w:t>
      </w:r>
    </w:p>
    <w:p w14:paraId="74BCD55F" w14:textId="77777777" w:rsidR="006700DE" w:rsidRDefault="006700DE">
      <w:pPr>
        <w:tabs>
          <w:tab w:val="left" w:pos="0"/>
        </w:tabs>
      </w:pPr>
      <w:r>
        <w:rPr>
          <w:szCs w:val="20"/>
        </w:rPr>
        <w:tab/>
        <w:t>Ogólne zasady kontroli jakości robót podano w SST D 00.00.00 „Wymagania ogólne” p. 6.</w:t>
      </w:r>
    </w:p>
    <w:p w14:paraId="0B52A2D0" w14:textId="77777777" w:rsidR="006700DE" w:rsidRDefault="006700DE">
      <w:pPr>
        <w:tabs>
          <w:tab w:val="left" w:pos="0"/>
        </w:tabs>
      </w:pPr>
      <w:r>
        <w:rPr>
          <w:szCs w:val="20"/>
        </w:rPr>
        <w:tab/>
        <w:t xml:space="preserve">Kontrolę jakości prac pomiarowych związanych z odtworzeniem trasy i punktów wysokościowych należy prowadzić według ogólnych zasad określonych w instrukcjach i wytycznych </w:t>
      </w:r>
      <w:proofErr w:type="spellStart"/>
      <w:r>
        <w:rPr>
          <w:szCs w:val="20"/>
        </w:rPr>
        <w:t>GUGiK</w:t>
      </w:r>
      <w:proofErr w:type="spellEnd"/>
      <w:r>
        <w:rPr>
          <w:szCs w:val="20"/>
        </w:rPr>
        <w:t xml:space="preserve"> (1,2,3,4,5,6,7) zgodnie z wymaganiami podanymi w p. 5.4.</w:t>
      </w:r>
    </w:p>
    <w:p w14:paraId="7C3CBE6E" w14:textId="77777777" w:rsidR="006700DE" w:rsidRDefault="006700DE">
      <w:pPr>
        <w:pStyle w:val="Nagwek1"/>
      </w:pPr>
      <w:r>
        <w:t>7. OBMIAR ROBÓT</w:t>
      </w:r>
    </w:p>
    <w:p w14:paraId="41627CFE" w14:textId="77777777" w:rsidR="006700DE" w:rsidRDefault="006700DE">
      <w:pPr>
        <w:tabs>
          <w:tab w:val="left" w:pos="0"/>
        </w:tabs>
      </w:pPr>
      <w:r>
        <w:rPr>
          <w:szCs w:val="20"/>
        </w:rPr>
        <w:tab/>
        <w:t>Ogólne zasady obmiaru robót podano w SST D 00.00.00 „Wymagania ogólne” p. 7.</w:t>
      </w:r>
    </w:p>
    <w:p w14:paraId="7A620000" w14:textId="77777777" w:rsidR="006700DE" w:rsidRDefault="006700DE">
      <w:pPr>
        <w:tabs>
          <w:tab w:val="left" w:pos="0"/>
        </w:tabs>
      </w:pPr>
      <w:r>
        <w:rPr>
          <w:szCs w:val="20"/>
        </w:rPr>
        <w:tab/>
        <w:t>Jednostką obmiarową jest km (kilometr) odtworzonej trasy w terenie.</w:t>
      </w:r>
    </w:p>
    <w:p w14:paraId="1CA6F723" w14:textId="77777777" w:rsidR="006700DE" w:rsidRDefault="006700DE">
      <w:pPr>
        <w:overflowPunct w:val="0"/>
        <w:autoSpaceDE w:val="0"/>
        <w:spacing w:before="120" w:after="120"/>
        <w:ind w:firstLine="709"/>
        <w:textAlignment w:val="baseline"/>
      </w:pPr>
      <w:r>
        <w:rPr>
          <w:u w:val="single"/>
        </w:rPr>
        <w:t xml:space="preserve">Przewidywana liczba jednostek obmiarowych wynosi:  </w:t>
      </w:r>
      <w:r>
        <w:rPr>
          <w:b/>
          <w:u w:val="single"/>
        </w:rPr>
        <w:t>zgodnie z przedmiarem.</w:t>
      </w:r>
    </w:p>
    <w:p w14:paraId="4C63CC5C" w14:textId="77777777" w:rsidR="006700DE" w:rsidRDefault="006700DE">
      <w:pPr>
        <w:tabs>
          <w:tab w:val="left" w:pos="0"/>
        </w:tabs>
        <w:rPr>
          <w:b/>
          <w:szCs w:val="20"/>
          <w:u w:val="single"/>
        </w:rPr>
      </w:pPr>
    </w:p>
    <w:p w14:paraId="2BA3CCAD" w14:textId="77777777" w:rsidR="006700DE" w:rsidRDefault="006700DE">
      <w:pPr>
        <w:pStyle w:val="Nagwek1"/>
      </w:pPr>
      <w:r>
        <w:t>8. ODBIÓR ROBÓT</w:t>
      </w:r>
    </w:p>
    <w:p w14:paraId="45EFC7DD" w14:textId="77777777" w:rsidR="006700DE" w:rsidRDefault="006700DE">
      <w:pPr>
        <w:tabs>
          <w:tab w:val="left" w:pos="0"/>
        </w:tabs>
      </w:pPr>
      <w:r>
        <w:rPr>
          <w:b/>
          <w:szCs w:val="20"/>
        </w:rPr>
        <w:tab/>
      </w:r>
      <w:r>
        <w:rPr>
          <w:szCs w:val="20"/>
        </w:rPr>
        <w:t>Ogólne zasady odbioru robót podano w SST D 00.00.00 „Wymagania ogólne” p. 8.</w:t>
      </w:r>
    </w:p>
    <w:p w14:paraId="1AD339E9" w14:textId="77777777" w:rsidR="006700DE" w:rsidRDefault="006700DE">
      <w:pPr>
        <w:tabs>
          <w:tab w:val="left" w:pos="0"/>
        </w:tabs>
      </w:pPr>
      <w:r>
        <w:rPr>
          <w:szCs w:val="20"/>
        </w:rPr>
        <w:tab/>
        <w:t xml:space="preserve">Odbiór robót związanych z odtworzeniem trasy w terenie następuje na podstawie </w:t>
      </w:r>
      <w:proofErr w:type="spellStart"/>
      <w:r>
        <w:rPr>
          <w:szCs w:val="20"/>
        </w:rPr>
        <w:t>protokółu</w:t>
      </w:r>
      <w:proofErr w:type="spellEnd"/>
      <w:r>
        <w:rPr>
          <w:szCs w:val="20"/>
        </w:rPr>
        <w:t xml:space="preserve"> odbioru oraz dokumentacji technicznej przeznaczonej dla Zamawiającego.</w:t>
      </w:r>
    </w:p>
    <w:p w14:paraId="34616434" w14:textId="77777777" w:rsidR="006700DE" w:rsidRDefault="006700DE">
      <w:pPr>
        <w:pStyle w:val="Nagwek1"/>
      </w:pPr>
      <w:r>
        <w:t>9. PODSTAWA PŁATNOŚCI</w:t>
      </w:r>
    </w:p>
    <w:p w14:paraId="174E0073" w14:textId="77777777" w:rsidR="006700DE" w:rsidRDefault="006700DE">
      <w:pPr>
        <w:pStyle w:val="Nagwek2"/>
      </w:pPr>
      <w:r>
        <w:t>9.1. Ogólne ustalenia dotyczące podstawy płatności</w:t>
      </w:r>
    </w:p>
    <w:p w14:paraId="26740249" w14:textId="77777777" w:rsidR="006700DE" w:rsidRDefault="006700DE">
      <w:pPr>
        <w:tabs>
          <w:tab w:val="left" w:pos="0"/>
        </w:tabs>
      </w:pPr>
      <w:r>
        <w:rPr>
          <w:szCs w:val="20"/>
        </w:rPr>
        <w:tab/>
        <w:t>Ogólne ustalenia dotyczące podstawy płatności podano w SST D 00.00.00 „Wymagania ogólne” p. 9.</w:t>
      </w:r>
    </w:p>
    <w:p w14:paraId="4B888170" w14:textId="77777777" w:rsidR="006700DE" w:rsidRDefault="006700DE">
      <w:pPr>
        <w:pStyle w:val="Nagwek2"/>
      </w:pPr>
      <w:r>
        <w:t>9.2. Cena jednostki obmiarowej</w:t>
      </w:r>
    </w:p>
    <w:p w14:paraId="4EDA7423" w14:textId="77777777" w:rsidR="006700DE" w:rsidRDefault="006700DE">
      <w:pPr>
        <w:tabs>
          <w:tab w:val="left" w:pos="0"/>
        </w:tabs>
      </w:pPr>
      <w:r>
        <w:rPr>
          <w:szCs w:val="20"/>
        </w:rPr>
        <w:tab/>
        <w:t>Cena 1 km wykonania robót obejmuje:</w:t>
      </w:r>
    </w:p>
    <w:p w14:paraId="2DA64360" w14:textId="77777777" w:rsidR="006700DE" w:rsidRDefault="006700DE" w:rsidP="006700DE">
      <w:pPr>
        <w:pStyle w:val="Nagwek8"/>
      </w:pPr>
      <w:r>
        <w:t>zakup, dostarczenie i składowanie potrzebnych materiałów,</w:t>
      </w:r>
    </w:p>
    <w:p w14:paraId="5E73797D" w14:textId="77777777" w:rsidR="006700DE" w:rsidRDefault="006700DE" w:rsidP="006700DE">
      <w:pPr>
        <w:pStyle w:val="Nagwek8"/>
      </w:pPr>
      <w:r>
        <w:t>sprawdzenie wyznaczenia punktów głównych osi trasy i punktów wysokościowych,</w:t>
      </w:r>
    </w:p>
    <w:p w14:paraId="0F08926B" w14:textId="77777777" w:rsidR="006700DE" w:rsidRDefault="006700DE" w:rsidP="006700DE">
      <w:pPr>
        <w:pStyle w:val="Nagwek8"/>
      </w:pPr>
      <w:r>
        <w:t>uzupełnienie osi trasy dodatkowymi punktami,</w:t>
      </w:r>
    </w:p>
    <w:p w14:paraId="56E5DCD3" w14:textId="77777777" w:rsidR="006700DE" w:rsidRDefault="006700DE" w:rsidP="006700DE">
      <w:pPr>
        <w:pStyle w:val="Nagwek8"/>
      </w:pPr>
      <w:r>
        <w:t>wyznaczenie dodatkowych punktów wysokościowych,</w:t>
      </w:r>
    </w:p>
    <w:p w14:paraId="4B556F35" w14:textId="77777777" w:rsidR="006700DE" w:rsidRDefault="006700DE" w:rsidP="006700DE">
      <w:pPr>
        <w:pStyle w:val="Nagwek8"/>
      </w:pPr>
      <w:r>
        <w:t>wyznaczenie przekrojów poprzecznych z ewentualnym wytyczeniem dodatkowych przekrojów,</w:t>
      </w:r>
    </w:p>
    <w:p w14:paraId="279814F4" w14:textId="77777777" w:rsidR="006700DE" w:rsidRDefault="006700DE" w:rsidP="006700DE">
      <w:pPr>
        <w:pStyle w:val="Nagwek8"/>
      </w:pPr>
      <w:proofErr w:type="spellStart"/>
      <w:r>
        <w:t>zastabilizowanie</w:t>
      </w:r>
      <w:proofErr w:type="spellEnd"/>
      <w:r>
        <w:t xml:space="preserve"> granic pasa drogowego w sposób trwały, ochrona znaków przed zniszczeniem i oznakowanie ułatwiające odszukanie i ewentualne odtworzenie.</w:t>
      </w:r>
    </w:p>
    <w:p w14:paraId="1068A02C" w14:textId="77777777" w:rsidR="006700DE" w:rsidRDefault="006700DE">
      <w:pPr>
        <w:pStyle w:val="Nagwek1"/>
      </w:pPr>
      <w:r>
        <w:t>10. PRZEPISY ZWIĄZANE</w:t>
      </w:r>
    </w:p>
    <w:p w14:paraId="18D56F0F" w14:textId="77777777" w:rsidR="006700DE" w:rsidRDefault="006700DE" w:rsidP="000D2EDE">
      <w:pPr>
        <w:numPr>
          <w:ilvl w:val="0"/>
          <w:numId w:val="50"/>
        </w:numPr>
        <w:tabs>
          <w:tab w:val="left" w:pos="0"/>
        </w:tabs>
      </w:pPr>
      <w:r>
        <w:rPr>
          <w:szCs w:val="20"/>
        </w:rPr>
        <w:t>Instrukcja techniczna 0-1. Ogólne zasady wykonywania prac geodezyjnych.</w:t>
      </w:r>
    </w:p>
    <w:p w14:paraId="4F125955" w14:textId="77777777" w:rsidR="006700DE" w:rsidRDefault="006700DE" w:rsidP="000D2EDE">
      <w:pPr>
        <w:numPr>
          <w:ilvl w:val="0"/>
          <w:numId w:val="50"/>
        </w:numPr>
        <w:tabs>
          <w:tab w:val="left" w:pos="0"/>
        </w:tabs>
      </w:pPr>
      <w:r>
        <w:rPr>
          <w:szCs w:val="20"/>
        </w:rPr>
        <w:t>Instrukcja techniczna G-3. Geodezyjna obsługa inwestycji, Główny Urząd Geodezji i Kartografii, Warszawa 1979.</w:t>
      </w:r>
    </w:p>
    <w:p w14:paraId="0DF9E547" w14:textId="77777777" w:rsidR="006700DE" w:rsidRDefault="006700DE" w:rsidP="000D2EDE">
      <w:pPr>
        <w:numPr>
          <w:ilvl w:val="0"/>
          <w:numId w:val="50"/>
        </w:numPr>
        <w:tabs>
          <w:tab w:val="left" w:pos="0"/>
        </w:tabs>
      </w:pPr>
      <w:r>
        <w:rPr>
          <w:szCs w:val="20"/>
        </w:rPr>
        <w:t xml:space="preserve">Instrukcja techniczna G-1. Geodezyjna osnowa pozioma, </w:t>
      </w:r>
      <w:proofErr w:type="spellStart"/>
      <w:r>
        <w:rPr>
          <w:szCs w:val="20"/>
        </w:rPr>
        <w:t>GUGiK</w:t>
      </w:r>
      <w:proofErr w:type="spellEnd"/>
      <w:r>
        <w:rPr>
          <w:szCs w:val="20"/>
        </w:rPr>
        <w:t xml:space="preserve"> 1978.</w:t>
      </w:r>
    </w:p>
    <w:p w14:paraId="46DD8EA3" w14:textId="77777777" w:rsidR="006700DE" w:rsidRDefault="006700DE" w:rsidP="000D2EDE">
      <w:pPr>
        <w:numPr>
          <w:ilvl w:val="0"/>
          <w:numId w:val="50"/>
        </w:numPr>
        <w:tabs>
          <w:tab w:val="left" w:pos="0"/>
        </w:tabs>
      </w:pPr>
      <w:r>
        <w:rPr>
          <w:szCs w:val="20"/>
        </w:rPr>
        <w:t xml:space="preserve">Instrukcja techniczna G-2. Wysokościowa osnowa geodezyjna, </w:t>
      </w:r>
      <w:proofErr w:type="spellStart"/>
      <w:r>
        <w:rPr>
          <w:szCs w:val="20"/>
        </w:rPr>
        <w:t>GUGiK</w:t>
      </w:r>
      <w:proofErr w:type="spellEnd"/>
      <w:r>
        <w:rPr>
          <w:szCs w:val="20"/>
        </w:rPr>
        <w:t xml:space="preserve"> 1983.</w:t>
      </w:r>
    </w:p>
    <w:p w14:paraId="3CB5E5BF" w14:textId="77777777" w:rsidR="006700DE" w:rsidRDefault="006700DE" w:rsidP="000D2EDE">
      <w:pPr>
        <w:numPr>
          <w:ilvl w:val="0"/>
          <w:numId w:val="50"/>
        </w:numPr>
        <w:tabs>
          <w:tab w:val="left" w:pos="0"/>
        </w:tabs>
      </w:pPr>
      <w:r>
        <w:rPr>
          <w:szCs w:val="20"/>
        </w:rPr>
        <w:t xml:space="preserve">Instrukcja techniczna G-4. Pomiary sytuacyjne i wysokościowe, </w:t>
      </w:r>
      <w:proofErr w:type="spellStart"/>
      <w:r>
        <w:rPr>
          <w:szCs w:val="20"/>
        </w:rPr>
        <w:t>GUGiK</w:t>
      </w:r>
      <w:proofErr w:type="spellEnd"/>
      <w:r>
        <w:rPr>
          <w:szCs w:val="20"/>
        </w:rPr>
        <w:t xml:space="preserve"> 1979.</w:t>
      </w:r>
    </w:p>
    <w:p w14:paraId="293BA4C2" w14:textId="77777777" w:rsidR="006700DE" w:rsidRDefault="006700DE" w:rsidP="000D2EDE">
      <w:pPr>
        <w:numPr>
          <w:ilvl w:val="0"/>
          <w:numId w:val="50"/>
        </w:numPr>
        <w:tabs>
          <w:tab w:val="left" w:pos="0"/>
        </w:tabs>
      </w:pPr>
      <w:r>
        <w:rPr>
          <w:szCs w:val="20"/>
        </w:rPr>
        <w:t xml:space="preserve">Wytyczne techniczne G-3.2. Pomiary realizacyjne, </w:t>
      </w:r>
      <w:proofErr w:type="spellStart"/>
      <w:r>
        <w:rPr>
          <w:szCs w:val="20"/>
        </w:rPr>
        <w:t>GUGiK</w:t>
      </w:r>
      <w:proofErr w:type="spellEnd"/>
      <w:r>
        <w:rPr>
          <w:szCs w:val="20"/>
        </w:rPr>
        <w:t xml:space="preserve"> 1983.</w:t>
      </w:r>
    </w:p>
    <w:p w14:paraId="702C6E2E" w14:textId="77777777" w:rsidR="006700DE" w:rsidRDefault="006700DE" w:rsidP="000D2EDE">
      <w:pPr>
        <w:numPr>
          <w:ilvl w:val="0"/>
          <w:numId w:val="50"/>
        </w:numPr>
        <w:tabs>
          <w:tab w:val="left" w:pos="0"/>
        </w:tabs>
      </w:pPr>
      <w:r>
        <w:rPr>
          <w:szCs w:val="20"/>
        </w:rPr>
        <w:t xml:space="preserve">Wytyczne techniczne G-3.1. Osnowy realizacyjne, </w:t>
      </w:r>
      <w:proofErr w:type="spellStart"/>
      <w:r>
        <w:rPr>
          <w:szCs w:val="20"/>
        </w:rPr>
        <w:t>GUGiK</w:t>
      </w:r>
      <w:proofErr w:type="spellEnd"/>
      <w:r>
        <w:rPr>
          <w:szCs w:val="20"/>
        </w:rPr>
        <w:t xml:space="preserve"> 1983.</w:t>
      </w:r>
    </w:p>
    <w:p w14:paraId="738BD464" w14:textId="77777777" w:rsidR="006700DE" w:rsidRDefault="006700DE">
      <w:pPr>
        <w:pageBreakBefore/>
        <w:tabs>
          <w:tab w:val="center" w:pos="4876"/>
          <w:tab w:val="right" w:pos="9752"/>
        </w:tabs>
        <w:jc w:val="center"/>
      </w:pPr>
      <w:r>
        <w:rPr>
          <w:sz w:val="24"/>
        </w:rPr>
        <w:lastRenderedPageBreak/>
        <w:t>SZCZEGÓŁOWA SPECYFIKACJA TECHNICZNA</w:t>
      </w:r>
    </w:p>
    <w:p w14:paraId="565FFFEE" w14:textId="77777777" w:rsidR="006700DE" w:rsidRDefault="006700DE">
      <w:pPr>
        <w:pStyle w:val="Standardowytekst"/>
        <w:jc w:val="center"/>
        <w:rPr>
          <w:rFonts w:ascii="Arial Narrow" w:hAnsi="Arial Narrow" w:cs="Arial Narrow"/>
          <w:b/>
          <w:sz w:val="24"/>
          <w:szCs w:val="24"/>
        </w:rPr>
      </w:pPr>
    </w:p>
    <w:p w14:paraId="3BEA3430" w14:textId="77777777" w:rsidR="006700DE" w:rsidRDefault="006700DE">
      <w:pPr>
        <w:pStyle w:val="Bezodstpw"/>
      </w:pPr>
      <w:bookmarkStart w:id="3" w:name="_Toc95250672"/>
      <w:r>
        <w:t>D 01.02.04 "ROZBIÓRKA ELEMENTÓW DRÓG"</w:t>
      </w:r>
      <w:bookmarkEnd w:id="3"/>
    </w:p>
    <w:p w14:paraId="22E0F067" w14:textId="77777777" w:rsidR="006700DE" w:rsidRDefault="006700DE">
      <w:pPr>
        <w:tabs>
          <w:tab w:val="right" w:leader="dot" w:pos="-1985"/>
          <w:tab w:val="left" w:pos="426"/>
          <w:tab w:val="right" w:leader="dot" w:pos="8505"/>
        </w:tabs>
      </w:pPr>
    </w:p>
    <w:p w14:paraId="2A736687" w14:textId="77777777" w:rsidR="006700DE" w:rsidRDefault="006700DE">
      <w:pPr>
        <w:pStyle w:val="Nagwek1"/>
      </w:pPr>
      <w:r>
        <w:t>1. WSTĘP</w:t>
      </w:r>
    </w:p>
    <w:p w14:paraId="28310AFB" w14:textId="77777777" w:rsidR="006700DE" w:rsidRDefault="006700DE">
      <w:pPr>
        <w:pStyle w:val="Nagwek2"/>
      </w:pPr>
      <w:r>
        <w:t>1.1.Przedmiot SST</w:t>
      </w:r>
    </w:p>
    <w:p w14:paraId="7C7F1306" w14:textId="77777777" w:rsidR="006700DE" w:rsidRDefault="006700DE">
      <w:pPr>
        <w:tabs>
          <w:tab w:val="left" w:pos="0"/>
        </w:tabs>
      </w:pPr>
      <w:r>
        <w:rPr>
          <w:b/>
        </w:rPr>
        <w:tab/>
      </w:r>
      <w:r>
        <w:t>Przedmiotem niniejszej specyfikacji technicznej są wymagania techniczne dotyczące wykonania i odbioru robót związanych z rozbiórką elementów dróg.</w:t>
      </w:r>
    </w:p>
    <w:p w14:paraId="3209D733" w14:textId="77777777" w:rsidR="006700DE" w:rsidRDefault="006700DE">
      <w:pPr>
        <w:pStyle w:val="Nagwek2"/>
      </w:pPr>
      <w:r>
        <w:t>1.2. Zakres stosowania SST</w:t>
      </w:r>
    </w:p>
    <w:p w14:paraId="3E91897B" w14:textId="77777777" w:rsidR="006700DE" w:rsidRDefault="006700DE">
      <w:r>
        <w:tab/>
        <w:t>Szczegółowa specyfikacja techniczna stosowana jest jako dokument kontraktowy przy zlecaniu i realizacji robót wymienionych w p. 1.3.</w:t>
      </w:r>
    </w:p>
    <w:p w14:paraId="7054183C" w14:textId="77777777" w:rsidR="006700DE" w:rsidRDefault="006700DE">
      <w:pPr>
        <w:pStyle w:val="Nagwek2"/>
      </w:pPr>
      <w:r>
        <w:t>1.3. Zakres robót objętych SST</w:t>
      </w:r>
    </w:p>
    <w:p w14:paraId="6532ACDB" w14:textId="2F8D852F" w:rsidR="006700DE" w:rsidRDefault="006700DE">
      <w:pPr>
        <w:tabs>
          <w:tab w:val="right" w:leader="dot" w:pos="-1985"/>
          <w:tab w:val="left" w:pos="426"/>
          <w:tab w:val="right" w:leader="dot" w:pos="8505"/>
        </w:tabs>
      </w:pPr>
      <w:r>
        <w:rPr>
          <w:b/>
        </w:rPr>
        <w:tab/>
      </w:r>
      <w:r>
        <w:t xml:space="preserve">Ustalenia zawarte w niniejszej specyfikacji dotyczą zasad prowadzenia robót </w:t>
      </w:r>
      <w:r>
        <w:rPr>
          <w:szCs w:val="20"/>
        </w:rPr>
        <w:t xml:space="preserve">związanych z rozbiórką elementów dróg wykonywanych w ramach robót przygotowawczych podczas realizacji zadania: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sidR="00650B3F" w:rsidRPr="00744A82">
        <w:rPr>
          <w:b/>
          <w:szCs w:val="20"/>
        </w:rPr>
        <w:t>.</w:t>
      </w:r>
    </w:p>
    <w:p w14:paraId="641E3F86" w14:textId="77777777" w:rsidR="006700DE" w:rsidRDefault="006700DE">
      <w:pPr>
        <w:tabs>
          <w:tab w:val="right" w:leader="dot" w:pos="-1985"/>
          <w:tab w:val="left" w:pos="426"/>
          <w:tab w:val="right" w:leader="dot" w:pos="8505"/>
        </w:tabs>
      </w:pPr>
      <w:r>
        <w:tab/>
        <w:t>Ustalenia zawarte w niniejszej specyfikacji dotyczą zasad prowadzenia robót związanych z rozbiórką:</w:t>
      </w:r>
    </w:p>
    <w:p w14:paraId="7777DC15" w14:textId="77777777" w:rsidR="0055150B" w:rsidRDefault="00A56B0C" w:rsidP="000D2EDE">
      <w:pPr>
        <w:numPr>
          <w:ilvl w:val="0"/>
          <w:numId w:val="54"/>
        </w:numPr>
        <w:tabs>
          <w:tab w:val="right" w:leader="dot" w:pos="-1985"/>
          <w:tab w:val="left" w:pos="426"/>
          <w:tab w:val="right" w:leader="dot" w:pos="8505"/>
        </w:tabs>
        <w:overflowPunct w:val="0"/>
        <w:autoSpaceDE w:val="0"/>
        <w:textAlignment w:val="baseline"/>
      </w:pPr>
      <w:r>
        <w:t>cieków betonowych</w:t>
      </w:r>
      <w:r w:rsidR="0055150B">
        <w:t>,</w:t>
      </w:r>
    </w:p>
    <w:p w14:paraId="4C42FAC1" w14:textId="77777777" w:rsidR="006700DE" w:rsidRDefault="00A62B81" w:rsidP="000D2EDE">
      <w:pPr>
        <w:numPr>
          <w:ilvl w:val="0"/>
          <w:numId w:val="54"/>
        </w:numPr>
        <w:tabs>
          <w:tab w:val="right" w:leader="dot" w:pos="-1985"/>
          <w:tab w:val="left" w:pos="426"/>
          <w:tab w:val="right" w:leader="dot" w:pos="8505"/>
        </w:tabs>
        <w:overflowPunct w:val="0"/>
        <w:autoSpaceDE w:val="0"/>
        <w:textAlignment w:val="baseline"/>
      </w:pPr>
      <w:r>
        <w:t>nawierzchni z mas mineralno-bitumicznych,</w:t>
      </w:r>
    </w:p>
    <w:p w14:paraId="409A91F5" w14:textId="77777777" w:rsidR="006700DE" w:rsidRDefault="006700DE">
      <w:pPr>
        <w:pStyle w:val="Nagwek2"/>
        <w:ind w:left="0" w:firstLine="0"/>
      </w:pPr>
      <w:r>
        <w:t>1.4. Określenia podstawowe</w:t>
      </w:r>
    </w:p>
    <w:p w14:paraId="04DE47AA" w14:textId="77777777" w:rsidR="006700DE" w:rsidRDefault="006700DE">
      <w:pPr>
        <w:tabs>
          <w:tab w:val="left" w:pos="0"/>
        </w:tabs>
      </w:pPr>
      <w:r>
        <w:tab/>
        <w:t xml:space="preserve">Stosowane określenia podstawowe są zgodne z obowiązującymi, odpowiednimi polskimi normami </w:t>
      </w:r>
      <w:r>
        <w:br/>
        <w:t>oraz z definicjami podanymi w SST D-00.00.00 „Wymagania ogólne” pkt 1.4.</w:t>
      </w:r>
    </w:p>
    <w:p w14:paraId="5E6FE833" w14:textId="77777777" w:rsidR="006700DE" w:rsidRDefault="006700DE">
      <w:pPr>
        <w:pStyle w:val="Nagwek2"/>
      </w:pPr>
      <w:r>
        <w:t>1.5. Ogólne wymagania dotyczące robót</w:t>
      </w:r>
    </w:p>
    <w:p w14:paraId="062BC326" w14:textId="77777777" w:rsidR="006700DE" w:rsidRDefault="006700DE">
      <w:pPr>
        <w:tabs>
          <w:tab w:val="right" w:leader="dot" w:pos="-1985"/>
          <w:tab w:val="left" w:pos="426"/>
          <w:tab w:val="right" w:leader="dot" w:pos="8505"/>
        </w:tabs>
      </w:pPr>
      <w:r>
        <w:tab/>
        <w:t>Ogólne wymagania dotyczące robót podano w SST D-00.00.00 „Wymagania ogólne” pkt 1.5.</w:t>
      </w:r>
    </w:p>
    <w:p w14:paraId="57EA3B61" w14:textId="77777777" w:rsidR="006700DE" w:rsidRDefault="006700DE">
      <w:pPr>
        <w:pStyle w:val="Nagwek1"/>
      </w:pPr>
      <w:r>
        <w:t>2. MATERIAŁY</w:t>
      </w:r>
    </w:p>
    <w:p w14:paraId="4FF4E961" w14:textId="77777777" w:rsidR="006700DE" w:rsidRDefault="006700DE">
      <w:pPr>
        <w:pStyle w:val="Nagwek2"/>
      </w:pPr>
      <w:r>
        <w:t>2.1. Ogólne wymagania dotyczące materiałów</w:t>
      </w:r>
    </w:p>
    <w:p w14:paraId="01AA12B9" w14:textId="77777777" w:rsidR="006700DE" w:rsidRDefault="006700DE">
      <w:pPr>
        <w:tabs>
          <w:tab w:val="right" w:leader="dot" w:pos="-1985"/>
          <w:tab w:val="left" w:pos="426"/>
          <w:tab w:val="right" w:leader="dot" w:pos="8505"/>
        </w:tabs>
      </w:pPr>
      <w:r>
        <w:rPr>
          <w:b/>
        </w:rPr>
        <w:tab/>
      </w:r>
      <w:r>
        <w:rPr>
          <w:spacing w:val="-4"/>
        </w:rPr>
        <w:t>Ogólne wymagania dotyczące materiałów, ich pozyskiwania i składowania, podano w SST D-00.00.00 „Wymagania ogólne” pkt 2.</w:t>
      </w:r>
    </w:p>
    <w:p w14:paraId="749CE692" w14:textId="77777777" w:rsidR="006700DE" w:rsidRDefault="006700DE">
      <w:pPr>
        <w:pStyle w:val="Nagwek1"/>
      </w:pPr>
      <w:r>
        <w:t>3. SPRZĘT</w:t>
      </w:r>
    </w:p>
    <w:p w14:paraId="4246650D" w14:textId="77777777" w:rsidR="006700DE" w:rsidRDefault="006700DE">
      <w:pPr>
        <w:pStyle w:val="Nagwek2"/>
      </w:pPr>
      <w:r>
        <w:t>3.1. Ogólne wymagania dotyczące sprzętu</w:t>
      </w:r>
    </w:p>
    <w:p w14:paraId="219F8C66" w14:textId="77777777" w:rsidR="006700DE" w:rsidRDefault="006700DE">
      <w:pPr>
        <w:tabs>
          <w:tab w:val="right" w:leader="dot" w:pos="-1985"/>
          <w:tab w:val="left" w:pos="426"/>
          <w:tab w:val="right" w:leader="dot" w:pos="8505"/>
        </w:tabs>
      </w:pPr>
      <w:r>
        <w:tab/>
        <w:t>Ogólne wymagania dotyczące sprzętu podano w SST D-00.00.00 „Wymagania ogólne” pkt 3.</w:t>
      </w:r>
    </w:p>
    <w:p w14:paraId="00D9F562" w14:textId="77777777" w:rsidR="006700DE" w:rsidRDefault="006700DE">
      <w:pPr>
        <w:pStyle w:val="Nagwek2"/>
      </w:pPr>
      <w:r>
        <w:t>3.2. Sprzęt do rozbiórki</w:t>
      </w:r>
    </w:p>
    <w:p w14:paraId="44A7594A" w14:textId="77777777" w:rsidR="006700DE" w:rsidRDefault="006700DE">
      <w:pPr>
        <w:tabs>
          <w:tab w:val="right" w:leader="dot" w:pos="-1985"/>
          <w:tab w:val="left" w:pos="426"/>
          <w:tab w:val="right" w:leader="dot" w:pos="8505"/>
        </w:tabs>
      </w:pPr>
      <w:r>
        <w:tab/>
        <w:t>Do wykonania robót związanych z rozbiórką elementów dróg może być wykorzystany sprzęt podany poniżej, lub inny zaakceptowany przez Inspektora Nadzoru:</w:t>
      </w:r>
    </w:p>
    <w:p w14:paraId="6319378F"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spycharki, koparki, ładowarki,</w:t>
      </w:r>
    </w:p>
    <w:p w14:paraId="59755FC9"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żurawie samochodowe,</w:t>
      </w:r>
    </w:p>
    <w:p w14:paraId="06E87F02"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samochody ciężarowe,</w:t>
      </w:r>
    </w:p>
    <w:p w14:paraId="205D332A"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zrywarki,</w:t>
      </w:r>
    </w:p>
    <w:p w14:paraId="32809804"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młoty pneumatyczne, piły mechaniczne,</w:t>
      </w:r>
    </w:p>
    <w:p w14:paraId="0A54AF6B"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frezarki nawierzchni,</w:t>
      </w:r>
    </w:p>
    <w:p w14:paraId="6DDA46CD" w14:textId="77777777" w:rsidR="006700DE" w:rsidRDefault="006700DE">
      <w:pPr>
        <w:pStyle w:val="Nagwek1"/>
      </w:pPr>
      <w:r>
        <w:t>4. TRANSPORT</w:t>
      </w:r>
    </w:p>
    <w:p w14:paraId="69DB29BF" w14:textId="77777777" w:rsidR="006700DE" w:rsidRDefault="006700DE">
      <w:pPr>
        <w:pStyle w:val="Nagwek2"/>
      </w:pPr>
      <w:r>
        <w:t>4.1. Ogólne wymagania dotyczące transportu</w:t>
      </w:r>
    </w:p>
    <w:p w14:paraId="17DD6738" w14:textId="77777777" w:rsidR="006700DE" w:rsidRDefault="006700DE">
      <w:pPr>
        <w:tabs>
          <w:tab w:val="right" w:leader="dot" w:pos="-1985"/>
          <w:tab w:val="left" w:pos="426"/>
          <w:tab w:val="right" w:leader="dot" w:pos="8505"/>
        </w:tabs>
      </w:pPr>
      <w:r>
        <w:tab/>
        <w:t>Ogólne wymagania dotyczące transportu podano w SST D-00.00.00 „Wymagania ogólne” pkt 4.</w:t>
      </w:r>
    </w:p>
    <w:p w14:paraId="23CD993A" w14:textId="77777777" w:rsidR="006700DE" w:rsidRDefault="006700DE">
      <w:pPr>
        <w:pStyle w:val="Nagwek2"/>
      </w:pPr>
      <w:r>
        <w:t>4.2. Transport materiałów z rozbiórki</w:t>
      </w:r>
    </w:p>
    <w:p w14:paraId="217BFD4B" w14:textId="77777777" w:rsidR="006700DE" w:rsidRDefault="006700DE">
      <w:pPr>
        <w:tabs>
          <w:tab w:val="right" w:leader="dot" w:pos="-1985"/>
          <w:tab w:val="left" w:pos="426"/>
          <w:tab w:val="right" w:leader="dot" w:pos="8505"/>
        </w:tabs>
      </w:pPr>
      <w:r>
        <w:tab/>
        <w:t>Materiał z rozbiórki można przewozić dowolnym środkiem transportu. Pozyskane w trakcie budowy materiały rozbiórkowe, nadające się do ponownego wykorzystania należy wywieźć na składowisko wskazane przez Zamawiającego  na odległość do 10 km.</w:t>
      </w:r>
    </w:p>
    <w:p w14:paraId="2CB0FB11" w14:textId="77777777" w:rsidR="006700DE" w:rsidRDefault="006700DE">
      <w:pPr>
        <w:pStyle w:val="Nagwek1"/>
      </w:pPr>
      <w:r>
        <w:t>5. WYKONANIE ROBÓT</w:t>
      </w:r>
    </w:p>
    <w:p w14:paraId="1C9C8655" w14:textId="77777777" w:rsidR="006700DE" w:rsidRDefault="006700DE">
      <w:pPr>
        <w:pStyle w:val="Nagwek2"/>
      </w:pPr>
      <w:r>
        <w:t>5.1. Ogólne zasady wykonania robót</w:t>
      </w:r>
    </w:p>
    <w:p w14:paraId="3BDA2579" w14:textId="77777777" w:rsidR="006700DE" w:rsidRDefault="006700DE">
      <w:pPr>
        <w:tabs>
          <w:tab w:val="right" w:leader="dot" w:pos="-1985"/>
          <w:tab w:val="left" w:pos="426"/>
          <w:tab w:val="right" w:leader="dot" w:pos="8505"/>
        </w:tabs>
      </w:pPr>
      <w:r>
        <w:tab/>
        <w:t>Ogólne zasady wykonania robót podano w SST D-00.00.00 „Wymagania ogólne” pkt 5.</w:t>
      </w:r>
    </w:p>
    <w:p w14:paraId="3ADC6E72" w14:textId="77777777" w:rsidR="006700DE" w:rsidRDefault="006700DE">
      <w:pPr>
        <w:tabs>
          <w:tab w:val="right" w:leader="dot" w:pos="-1985"/>
          <w:tab w:val="left" w:pos="426"/>
          <w:tab w:val="right" w:leader="dot" w:pos="8505"/>
        </w:tabs>
      </w:pPr>
      <w:r>
        <w:lastRenderedPageBreak/>
        <w:t>Wymagania dotyczące wykonania robót są następujące:</w:t>
      </w:r>
    </w:p>
    <w:p w14:paraId="3585DCF0" w14:textId="77777777" w:rsidR="006700DE" w:rsidRDefault="006700DE">
      <w:pPr>
        <w:tabs>
          <w:tab w:val="right" w:leader="dot" w:pos="-1985"/>
          <w:tab w:val="left" w:pos="426"/>
          <w:tab w:val="right" w:leader="dot" w:pos="8505"/>
        </w:tabs>
      </w:pPr>
      <w:r>
        <w:t>- prace geodezyjne związane z wyznaczeniem zakresu robót i obiektu,</w:t>
      </w:r>
    </w:p>
    <w:p w14:paraId="6B79AEA3" w14:textId="77777777" w:rsidR="006700DE" w:rsidRDefault="006700DE">
      <w:pPr>
        <w:tabs>
          <w:tab w:val="right" w:leader="dot" w:pos="-1985"/>
          <w:tab w:val="left" w:pos="426"/>
          <w:tab w:val="right" w:leader="dot" w:pos="8505"/>
        </w:tabs>
      </w:pPr>
      <w:r>
        <w:t>- prace geotechniczne w zakresie kontroli zgodności warunków istniejących z Kontraktem,</w:t>
      </w:r>
    </w:p>
    <w:p w14:paraId="362DA00C" w14:textId="77777777" w:rsidR="006700DE" w:rsidRDefault="006700DE">
      <w:pPr>
        <w:tabs>
          <w:tab w:val="right" w:leader="dot" w:pos="-1985"/>
          <w:tab w:val="left" w:pos="426"/>
          <w:tab w:val="right" w:leader="dot" w:pos="8505"/>
        </w:tabs>
      </w:pPr>
      <w:r>
        <w:t>- roboty rozbiórkowe należy prowadzić ręcznie, przy użyciu narzędzi pneumatycznych, przez rozkuwanie lub zwalanie,</w:t>
      </w:r>
    </w:p>
    <w:p w14:paraId="0F61B784" w14:textId="77777777" w:rsidR="006700DE" w:rsidRDefault="006700DE">
      <w:pPr>
        <w:tabs>
          <w:tab w:val="right" w:leader="dot" w:pos="-1985"/>
          <w:tab w:val="left" w:pos="426"/>
          <w:tab w:val="right" w:leader="dot" w:pos="8505"/>
        </w:tabs>
      </w:pPr>
      <w:r>
        <w:t xml:space="preserve">- elementy żelbetowe należy rozbijać za pomocą narzędzi pneumatycznych, przecinając zbrojenie palnikiem </w:t>
      </w:r>
      <w:proofErr w:type="spellStart"/>
      <w:r>
        <w:t>acetylenowo-tlenowym</w:t>
      </w:r>
      <w:proofErr w:type="spellEnd"/>
      <w:r>
        <w:t>,</w:t>
      </w:r>
    </w:p>
    <w:p w14:paraId="32C9FD8C" w14:textId="77777777" w:rsidR="006700DE" w:rsidRDefault="006700DE">
      <w:pPr>
        <w:tabs>
          <w:tab w:val="right" w:leader="dot" w:pos="-1985"/>
          <w:tab w:val="left" w:pos="426"/>
          <w:tab w:val="right" w:leader="dot" w:pos="8505"/>
        </w:tabs>
      </w:pPr>
      <w:r>
        <w:t>- zwalanie ścian metodą podcinania lub podkopywania jest zabronione,</w:t>
      </w:r>
    </w:p>
    <w:p w14:paraId="0A10BF5A" w14:textId="77777777" w:rsidR="006700DE" w:rsidRDefault="006700DE">
      <w:pPr>
        <w:tabs>
          <w:tab w:val="right" w:leader="dot" w:pos="-1985"/>
          <w:tab w:val="left" w:pos="426"/>
          <w:tab w:val="right" w:leader="dot" w:pos="8505"/>
        </w:tabs>
      </w:pPr>
      <w:r>
        <w:t xml:space="preserve">- elementy konstrukcji stalowych należy przecinać palnikiem </w:t>
      </w:r>
      <w:proofErr w:type="spellStart"/>
      <w:r>
        <w:t>acetylenowo-tlenowym</w:t>
      </w:r>
      <w:proofErr w:type="spellEnd"/>
      <w:r>
        <w:t>,</w:t>
      </w:r>
    </w:p>
    <w:p w14:paraId="3F898ADB" w14:textId="77777777" w:rsidR="006700DE" w:rsidRDefault="006700DE">
      <w:pPr>
        <w:tabs>
          <w:tab w:val="right" w:leader="dot" w:pos="-1985"/>
          <w:tab w:val="left" w:pos="426"/>
          <w:tab w:val="right" w:leader="dot" w:pos="8505"/>
        </w:tabs>
      </w:pPr>
      <w:r>
        <w:t>- nie można prowadzić rozbiórki elementów konstrukcyjnych jednocześnie na kilku poziomach,</w:t>
      </w:r>
    </w:p>
    <w:p w14:paraId="1AA0BF04" w14:textId="77777777" w:rsidR="006700DE" w:rsidRDefault="006700DE">
      <w:pPr>
        <w:tabs>
          <w:tab w:val="right" w:leader="dot" w:pos="-1985"/>
          <w:tab w:val="left" w:pos="426"/>
          <w:tab w:val="right" w:leader="dot" w:pos="8505"/>
        </w:tabs>
      </w:pPr>
      <w:r>
        <w:t>- przed przystąpieniem do robót rozbiórkowych należy odłączyć instalację elektryczną, wodociągową i inne,</w:t>
      </w:r>
    </w:p>
    <w:p w14:paraId="23CCAC8F" w14:textId="77777777" w:rsidR="006700DE" w:rsidRDefault="006700DE">
      <w:pPr>
        <w:tabs>
          <w:tab w:val="right" w:leader="dot" w:pos="-1985"/>
          <w:tab w:val="left" w:pos="426"/>
          <w:tab w:val="right" w:leader="dot" w:pos="8505"/>
        </w:tabs>
      </w:pPr>
      <w:r>
        <w:t>- nie należy prowadzić robót rozbiórkowych na zewnątrz w złych warunkach atmosferycznych: w czasie deszczu, opadów śniegu oraz silnych wiatrów,</w:t>
      </w:r>
    </w:p>
    <w:p w14:paraId="7E04B4F3" w14:textId="77777777" w:rsidR="006700DE" w:rsidRDefault="006700DE">
      <w:pPr>
        <w:tabs>
          <w:tab w:val="right" w:leader="dot" w:pos="-1985"/>
          <w:tab w:val="left" w:pos="426"/>
          <w:tab w:val="right" w:leader="dot" w:pos="8505"/>
        </w:tabs>
      </w:pPr>
      <w:r>
        <w:t>- oznakowanie robót prowadzonych w pasie drogowym,</w:t>
      </w:r>
    </w:p>
    <w:p w14:paraId="159EC7AA" w14:textId="77777777" w:rsidR="006700DE" w:rsidRDefault="006700DE">
      <w:pPr>
        <w:tabs>
          <w:tab w:val="right" w:leader="dot" w:pos="-1985"/>
          <w:tab w:val="left" w:pos="426"/>
          <w:tab w:val="right" w:leader="dot" w:pos="8505"/>
        </w:tabs>
      </w:pPr>
      <w:r>
        <w:t>- zabezpieczenie lub usunięcie istniejących urządzeń technicznych uzbrojenia terenu,</w:t>
      </w:r>
    </w:p>
    <w:p w14:paraId="075E8221" w14:textId="77777777" w:rsidR="006700DE" w:rsidRDefault="006700DE">
      <w:pPr>
        <w:tabs>
          <w:tab w:val="right" w:leader="dot" w:pos="-1985"/>
          <w:tab w:val="left" w:pos="426"/>
          <w:tab w:val="right" w:leader="dot" w:pos="8505"/>
        </w:tabs>
      </w:pPr>
      <w:r>
        <w:t>- zabezpieczenie obiektów chronionych prawem,</w:t>
      </w:r>
    </w:p>
    <w:p w14:paraId="4FB2D666" w14:textId="77777777" w:rsidR="006700DE" w:rsidRDefault="006700DE">
      <w:pPr>
        <w:tabs>
          <w:tab w:val="right" w:leader="dot" w:pos="-1985"/>
          <w:tab w:val="left" w:pos="426"/>
          <w:tab w:val="right" w:leader="dot" w:pos="8505"/>
        </w:tabs>
      </w:pPr>
      <w:r>
        <w:t>- roboty należy prowadzić tak, aby nie została naruszona stateczność rozbieranego elementu, oraz tak, aby usuwanie jednego elementu konstrukcyjnego nie wywołało nieprzewidzianego upadku lub przewrócenia się innego fragmentu konstrukcji,</w:t>
      </w:r>
    </w:p>
    <w:p w14:paraId="1AD7D98E" w14:textId="77777777" w:rsidR="006700DE" w:rsidRDefault="006700DE">
      <w:pPr>
        <w:tabs>
          <w:tab w:val="right" w:leader="dot" w:pos="-1985"/>
          <w:tab w:val="left" w:pos="426"/>
          <w:tab w:val="right" w:leader="dot" w:pos="8505"/>
        </w:tabs>
      </w:pPr>
      <w:r>
        <w:t>- znajdujące się w pobliżu rozbieranych obiektów urządzenia i budowle należy zabezpieczyć przed uszkodzeniami.</w:t>
      </w:r>
    </w:p>
    <w:p w14:paraId="65C1CF89" w14:textId="77777777" w:rsidR="006700DE" w:rsidRDefault="006700DE">
      <w:pPr>
        <w:pStyle w:val="Nagwek2"/>
      </w:pPr>
      <w:r>
        <w:t>5.2. Wykonanie robót rozbiórkowych</w:t>
      </w:r>
    </w:p>
    <w:p w14:paraId="5743A863" w14:textId="77777777" w:rsidR="006700DE" w:rsidRDefault="006700DE">
      <w:pPr>
        <w:tabs>
          <w:tab w:val="right" w:leader="dot" w:pos="-1985"/>
          <w:tab w:val="left" w:pos="426"/>
          <w:tab w:val="right" w:leader="dot" w:pos="8505"/>
        </w:tabs>
      </w:pPr>
      <w:r>
        <w:tab/>
        <w:t>Roboty rozbiórkowe elementów dróg obejmują usunięcie z terenu budowy wszystkich elementów wymienionych w pkt 1.3, zgodnie z dokumentacją projektową, SST lub wskazanych przez Inspektora Nadzoru.</w:t>
      </w:r>
    </w:p>
    <w:p w14:paraId="599FD433" w14:textId="77777777" w:rsidR="006700DE" w:rsidRDefault="006700DE">
      <w:pPr>
        <w:tabs>
          <w:tab w:val="right" w:leader="dot" w:pos="-1985"/>
          <w:tab w:val="left" w:pos="426"/>
          <w:tab w:val="right" w:leader="dot" w:pos="8505"/>
        </w:tabs>
      </w:pPr>
      <w:r>
        <w:tab/>
        <w:t>Roboty rozbiórkowe należy wykonywać mechanicznie lub ręcznie.</w:t>
      </w:r>
    </w:p>
    <w:p w14:paraId="639C9A7E" w14:textId="77777777" w:rsidR="006700DE" w:rsidRDefault="006700DE">
      <w:pPr>
        <w:tabs>
          <w:tab w:val="right" w:leader="dot" w:pos="-1985"/>
          <w:tab w:val="left" w:pos="426"/>
          <w:tab w:val="right" w:leader="dot" w:pos="8505"/>
        </w:tabs>
      </w:pPr>
      <w:r>
        <w:tab/>
        <w:t>W przypadku usuwania warstw nawierzchni z zastosowaniem frezarek drogowych, należy spełnić warunki określone w SST D-05.03.11 „Recykling. Frezowanie nawierzchni drogowych na zimno”.</w:t>
      </w:r>
    </w:p>
    <w:p w14:paraId="09DFB82E" w14:textId="77777777" w:rsidR="006700DE" w:rsidRDefault="006700DE">
      <w:pPr>
        <w:tabs>
          <w:tab w:val="right" w:leader="dot" w:pos="-1985"/>
          <w:tab w:val="left" w:pos="426"/>
          <w:tab w:val="right" w:leader="dot" w:pos="8505"/>
        </w:tabs>
      </w:pPr>
      <w:r>
        <w:tab/>
        <w:t>Wszystkie elementy możliwe do powtórnego wykorzystania powinny być usuwane bez powodowania zbędnych uszkodzeń. O ile uzyskane elementy nie stają się własnością Wykonawcy, powinien on przewieźć je na miejsce określone przez Zamawiającego na odległość do 10 km.</w:t>
      </w:r>
    </w:p>
    <w:p w14:paraId="66A97F78" w14:textId="77777777" w:rsidR="006700DE" w:rsidRDefault="006700DE">
      <w:pPr>
        <w:tabs>
          <w:tab w:val="right" w:leader="dot" w:pos="-1985"/>
          <w:tab w:val="left" w:pos="426"/>
          <w:tab w:val="right" w:leader="dot" w:pos="8505"/>
        </w:tabs>
      </w:pPr>
      <w:r>
        <w:tab/>
        <w:t>Doły (wykopy) powstałe po rozbiórce elementów dróg znajdujące się w miejscach, gdzie zgodnie z dokumentacją projektową będą wykonane wykopy drogowe, powinny być tymczasowo zabezpieczone. W szczególności należy zapobiec gromadzeniu się w nich wody opadowej.</w:t>
      </w:r>
    </w:p>
    <w:p w14:paraId="0F8C18BB" w14:textId="77777777" w:rsidR="006700DE" w:rsidRDefault="006700DE">
      <w:pPr>
        <w:pStyle w:val="Nagwek1"/>
      </w:pPr>
      <w:r>
        <w:t>6. KONTROLA JAKOŚCI ROBÓT</w:t>
      </w:r>
    </w:p>
    <w:p w14:paraId="0C9D7443" w14:textId="77777777" w:rsidR="006700DE" w:rsidRDefault="006700DE">
      <w:pPr>
        <w:pStyle w:val="Nagwek2"/>
      </w:pPr>
      <w:r>
        <w:t>6.1. Ogólne zasady kontroli jakości robót</w:t>
      </w:r>
    </w:p>
    <w:p w14:paraId="0F81D5E8" w14:textId="77777777" w:rsidR="006700DE" w:rsidRDefault="006700DE">
      <w:pPr>
        <w:tabs>
          <w:tab w:val="right" w:leader="dot" w:pos="-1985"/>
          <w:tab w:val="left" w:pos="426"/>
          <w:tab w:val="right" w:leader="dot" w:pos="8505"/>
        </w:tabs>
      </w:pPr>
      <w:r>
        <w:tab/>
        <w:t>Ogólne zasady kontroli jakości robót podano w SST D-00.00.00 „Wymagania ogólne” pkt 6.</w:t>
      </w:r>
    </w:p>
    <w:p w14:paraId="02F7D52A" w14:textId="77777777" w:rsidR="006700DE" w:rsidRDefault="006700DE">
      <w:pPr>
        <w:pStyle w:val="Nagwek2"/>
      </w:pPr>
      <w:r>
        <w:t>6.2. Kontrola jakości robót rozbiórkowych</w:t>
      </w:r>
    </w:p>
    <w:p w14:paraId="78B9625A" w14:textId="77777777" w:rsidR="006700DE" w:rsidRDefault="006700DE">
      <w:pPr>
        <w:tabs>
          <w:tab w:val="right" w:leader="dot" w:pos="-1985"/>
          <w:tab w:val="left" w:pos="426"/>
          <w:tab w:val="right" w:leader="dot" w:pos="8505"/>
        </w:tabs>
      </w:pPr>
      <w:r>
        <w:tab/>
        <w:t>Kontrola jakości robót polega na wizualnej ocenie kompletności wykonanych robót rozbiórkowych oraz sprawdzeniu stopnia uszkodzenia elementów przewidzianych do powtórnego wykorzystania.</w:t>
      </w:r>
    </w:p>
    <w:p w14:paraId="7AFF1C71" w14:textId="77777777" w:rsidR="006700DE" w:rsidRDefault="006700DE">
      <w:pPr>
        <w:pStyle w:val="Nagwek1"/>
      </w:pPr>
      <w:r>
        <w:t>7. OBMIAR ROBÓT</w:t>
      </w:r>
    </w:p>
    <w:p w14:paraId="27F314A9" w14:textId="77777777" w:rsidR="006700DE" w:rsidRDefault="006700DE">
      <w:pPr>
        <w:pStyle w:val="Nagwek2"/>
      </w:pPr>
      <w:r>
        <w:t>7.1. Ogólne zasady obmiaru robót</w:t>
      </w:r>
    </w:p>
    <w:p w14:paraId="336C69BE" w14:textId="77777777" w:rsidR="006700DE" w:rsidRDefault="006700DE">
      <w:pPr>
        <w:tabs>
          <w:tab w:val="right" w:leader="dot" w:pos="-1985"/>
          <w:tab w:val="left" w:pos="426"/>
          <w:tab w:val="right" w:leader="dot" w:pos="8505"/>
        </w:tabs>
      </w:pPr>
      <w:r>
        <w:rPr>
          <w:b/>
        </w:rPr>
        <w:tab/>
      </w:r>
      <w:r>
        <w:t>Ogólne zasady obmiaru robót podano w SST D-00.00.00 „Wymagania ogólne” pkt 7.</w:t>
      </w:r>
    </w:p>
    <w:p w14:paraId="61216966" w14:textId="77777777" w:rsidR="006700DE" w:rsidRDefault="006700DE">
      <w:pPr>
        <w:pStyle w:val="Nagwek2"/>
      </w:pPr>
      <w:r>
        <w:t>7.2. Jednostka obmiarowa</w:t>
      </w:r>
    </w:p>
    <w:p w14:paraId="59D563EA" w14:textId="77777777" w:rsidR="006700DE" w:rsidRDefault="006700DE">
      <w:pPr>
        <w:tabs>
          <w:tab w:val="right" w:leader="dot" w:pos="-1985"/>
          <w:tab w:val="left" w:pos="426"/>
          <w:tab w:val="right" w:leader="dot" w:pos="8505"/>
        </w:tabs>
      </w:pPr>
      <w:r>
        <w:rPr>
          <w:b/>
        </w:rPr>
        <w:tab/>
      </w:r>
      <w:r>
        <w:t>Jednostką obmiarową robót związanych z rozbiórką elementów dróg jest:</w:t>
      </w:r>
    </w:p>
    <w:p w14:paraId="6A66FD7E"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dla nawierzchni, podbudowy - m</w:t>
      </w:r>
      <w:r>
        <w:rPr>
          <w:vertAlign w:val="superscript"/>
        </w:rPr>
        <w:t>2</w:t>
      </w:r>
      <w:r>
        <w:t xml:space="preserve"> (metr kwadratowy),</w:t>
      </w:r>
    </w:p>
    <w:p w14:paraId="0C17C3C9"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dla krawężników, przepustów – m (metr),</w:t>
      </w:r>
    </w:p>
    <w:p w14:paraId="06BEB6E9" w14:textId="77777777" w:rsidR="003D2C0D" w:rsidRDefault="003D2C0D" w:rsidP="000D2EDE">
      <w:pPr>
        <w:numPr>
          <w:ilvl w:val="0"/>
          <w:numId w:val="54"/>
        </w:numPr>
        <w:tabs>
          <w:tab w:val="right" w:leader="dot" w:pos="-1985"/>
          <w:tab w:val="left" w:pos="426"/>
          <w:tab w:val="right" w:leader="dot" w:pos="8505"/>
        </w:tabs>
        <w:overflowPunct w:val="0"/>
        <w:autoSpaceDE w:val="0"/>
        <w:textAlignment w:val="baseline"/>
      </w:pPr>
      <w:r>
        <w:t>dla ścianek czołowych i ław fundamentowych – m</w:t>
      </w:r>
      <w:r>
        <w:rPr>
          <w:vertAlign w:val="superscript"/>
        </w:rPr>
        <w:t>3</w:t>
      </w:r>
      <w:r>
        <w:t xml:space="preserve"> (metr sześcienny)</w:t>
      </w:r>
      <w:r w:rsidR="00DD7F65">
        <w:t>.</w:t>
      </w:r>
    </w:p>
    <w:p w14:paraId="5D7BC7A8" w14:textId="77777777" w:rsidR="006700DE" w:rsidRDefault="006700DE">
      <w:pPr>
        <w:pStyle w:val="Nagwek1"/>
      </w:pPr>
      <w:r>
        <w:t>8. ODBIÓR ROBÓT</w:t>
      </w:r>
    </w:p>
    <w:p w14:paraId="70A76F04" w14:textId="77777777" w:rsidR="006700DE" w:rsidRDefault="006700DE">
      <w:pPr>
        <w:tabs>
          <w:tab w:val="right" w:leader="dot" w:pos="-1985"/>
          <w:tab w:val="left" w:pos="426"/>
          <w:tab w:val="right" w:leader="dot" w:pos="8505"/>
        </w:tabs>
      </w:pPr>
      <w:r>
        <w:rPr>
          <w:b/>
        </w:rPr>
        <w:tab/>
      </w:r>
      <w:r>
        <w:t>Ogólne zasady odbioru robót podano w SST D-00.00.00 „Wymagania ogólne” pkt 8.</w:t>
      </w:r>
    </w:p>
    <w:p w14:paraId="625AD760" w14:textId="77777777" w:rsidR="006700DE" w:rsidRDefault="006700DE">
      <w:pPr>
        <w:pStyle w:val="Nagwek1"/>
      </w:pPr>
      <w:r>
        <w:t>9. PODSTAWA PŁATNOŚCI</w:t>
      </w:r>
    </w:p>
    <w:p w14:paraId="52055F81" w14:textId="77777777" w:rsidR="006700DE" w:rsidRDefault="006700DE">
      <w:pPr>
        <w:pStyle w:val="Nagwek2"/>
      </w:pPr>
      <w:r>
        <w:t>9.1. Ogólne ustalenia dotyczące podstawy płatności</w:t>
      </w:r>
    </w:p>
    <w:p w14:paraId="332DCBB4" w14:textId="77777777" w:rsidR="006700DE" w:rsidRDefault="006700DE">
      <w:pPr>
        <w:tabs>
          <w:tab w:val="right" w:leader="dot" w:pos="-1985"/>
          <w:tab w:val="left" w:pos="426"/>
          <w:tab w:val="right" w:leader="dot" w:pos="8505"/>
        </w:tabs>
      </w:pPr>
      <w:r>
        <w:rPr>
          <w:b/>
        </w:rPr>
        <w:tab/>
      </w:r>
      <w:r>
        <w:t>Ogólne ustalenia dotyczące podstawy płatności podano w SST D-00.00.00 „Wymagania ogólne” pkt 9.</w:t>
      </w:r>
    </w:p>
    <w:p w14:paraId="7EEC8B2F" w14:textId="77777777" w:rsidR="006700DE" w:rsidRDefault="006700DE">
      <w:pPr>
        <w:pStyle w:val="Nagwek2"/>
      </w:pPr>
      <w:r>
        <w:t>9.2. Cena jednostki obmiarowej</w:t>
      </w:r>
    </w:p>
    <w:p w14:paraId="53A47F43" w14:textId="77777777" w:rsidR="006700DE" w:rsidRDefault="006700DE">
      <w:pPr>
        <w:tabs>
          <w:tab w:val="right" w:leader="dot" w:pos="-1985"/>
          <w:tab w:val="left" w:pos="426"/>
          <w:tab w:val="right" w:leader="dot" w:pos="8505"/>
        </w:tabs>
      </w:pPr>
      <w:r>
        <w:tab/>
        <w:t>Cena wykonania robót obejmuje:</w:t>
      </w:r>
    </w:p>
    <w:p w14:paraId="68B30A79" w14:textId="77777777" w:rsidR="006700DE" w:rsidRDefault="006700DE">
      <w:pPr>
        <w:tabs>
          <w:tab w:val="right" w:leader="dot" w:pos="-1985"/>
          <w:tab w:val="left" w:pos="426"/>
          <w:tab w:val="right" w:leader="dot" w:pos="8505"/>
        </w:tabs>
      </w:pPr>
      <w:r>
        <w:t>a) dla rozbiórki warstw nawierzchni i podbudowy:</w:t>
      </w:r>
    </w:p>
    <w:p w14:paraId="37A5BBB1"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wyznaczenie powierzchni przeznaczonej do rozbiórki,</w:t>
      </w:r>
    </w:p>
    <w:p w14:paraId="6C1E592E"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lastRenderedPageBreak/>
        <w:t>rozkucie i zerwanie nawierzchni,</w:t>
      </w:r>
    </w:p>
    <w:p w14:paraId="6350186B"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ew. przesortowanie materiału uzyskanego z rozbiórki, w celu ponownego jej użycia, z ułożeniem na poboczu,</w:t>
      </w:r>
    </w:p>
    <w:p w14:paraId="12C5B17E"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załadunek i wywiezienie materiałów z rozbiórki,</w:t>
      </w:r>
    </w:p>
    <w:p w14:paraId="4536E279"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wyrównanie podłoża i uporządkowanie terenu rozbiórki;</w:t>
      </w:r>
    </w:p>
    <w:p w14:paraId="659B2288" w14:textId="77777777" w:rsidR="006700DE" w:rsidRDefault="006700DE">
      <w:pPr>
        <w:tabs>
          <w:tab w:val="right" w:leader="dot" w:pos="-1985"/>
          <w:tab w:val="left" w:pos="426"/>
          <w:tab w:val="right" w:leader="dot" w:pos="8505"/>
        </w:tabs>
      </w:pPr>
      <w:r>
        <w:t>b) dla rozbiórki krawężników i przepustów:</w:t>
      </w:r>
    </w:p>
    <w:p w14:paraId="0B88AECD"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odkopanie krawężników / rur wraz z wyjęciem lub rozkuciem,</w:t>
      </w:r>
    </w:p>
    <w:p w14:paraId="15A69776"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zerwanie podsypki cementowo-piaskowej i ew. ław,</w:t>
      </w:r>
    </w:p>
    <w:p w14:paraId="330D4B0E"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ew. przesortowanie materiału uzyskanego z rozbiórki w celu ponownego jego użycia, z ułożeniem na poboczu,</w:t>
      </w:r>
    </w:p>
    <w:p w14:paraId="200532FA"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załadunek i wywiezienie materiału z rozbiórki,</w:t>
      </w:r>
    </w:p>
    <w:p w14:paraId="028160F7" w14:textId="77777777"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wyrównanie podłoża i uporządkowanie terenu rozbiórki;</w:t>
      </w:r>
    </w:p>
    <w:p w14:paraId="3871836D" w14:textId="77777777" w:rsidR="006700DE" w:rsidRDefault="006700DE">
      <w:pPr>
        <w:pStyle w:val="Nagwek1"/>
      </w:pPr>
      <w:r>
        <w:t>10. PRZEPISY ZWIĄZANE</w:t>
      </w:r>
    </w:p>
    <w:p w14:paraId="75CBC011" w14:textId="77777777" w:rsidR="006700DE" w:rsidRDefault="006700DE">
      <w:pPr>
        <w:pStyle w:val="Nagwek2"/>
      </w:pPr>
      <w:r>
        <w:t>Normy</w:t>
      </w:r>
    </w:p>
    <w:tbl>
      <w:tblPr>
        <w:tblW w:w="0" w:type="auto"/>
        <w:tblLayout w:type="fixed"/>
        <w:tblCellMar>
          <w:left w:w="70" w:type="dxa"/>
          <w:right w:w="70" w:type="dxa"/>
        </w:tblCellMar>
        <w:tblLook w:val="0000" w:firstRow="0" w:lastRow="0" w:firstColumn="0" w:lastColumn="0" w:noHBand="0" w:noVBand="0"/>
      </w:tblPr>
      <w:tblGrid>
        <w:gridCol w:w="496"/>
        <w:gridCol w:w="1842"/>
        <w:gridCol w:w="6946"/>
      </w:tblGrid>
      <w:tr w:rsidR="006700DE" w14:paraId="0FA50C06" w14:textId="77777777">
        <w:tc>
          <w:tcPr>
            <w:tcW w:w="496" w:type="dxa"/>
            <w:shd w:val="clear" w:color="auto" w:fill="auto"/>
          </w:tcPr>
          <w:p w14:paraId="24944A5B" w14:textId="77777777" w:rsidR="006700DE" w:rsidRDefault="006700DE">
            <w:pPr>
              <w:tabs>
                <w:tab w:val="right" w:leader="dot" w:pos="-1985"/>
                <w:tab w:val="left" w:pos="426"/>
                <w:tab w:val="right" w:leader="dot" w:pos="8505"/>
              </w:tabs>
              <w:jc w:val="center"/>
            </w:pPr>
            <w:r>
              <w:t>1.</w:t>
            </w:r>
          </w:p>
        </w:tc>
        <w:tc>
          <w:tcPr>
            <w:tcW w:w="1842" w:type="dxa"/>
            <w:shd w:val="clear" w:color="auto" w:fill="auto"/>
          </w:tcPr>
          <w:p w14:paraId="67F55A66" w14:textId="77777777" w:rsidR="006700DE" w:rsidRDefault="006700DE">
            <w:pPr>
              <w:tabs>
                <w:tab w:val="right" w:leader="dot" w:pos="-1985"/>
                <w:tab w:val="left" w:pos="426"/>
                <w:tab w:val="right" w:leader="dot" w:pos="8505"/>
              </w:tabs>
            </w:pPr>
            <w:r>
              <w:t>PN-D-95017</w:t>
            </w:r>
          </w:p>
        </w:tc>
        <w:tc>
          <w:tcPr>
            <w:tcW w:w="6946" w:type="dxa"/>
            <w:shd w:val="clear" w:color="auto" w:fill="auto"/>
          </w:tcPr>
          <w:p w14:paraId="4A99F6FC" w14:textId="77777777" w:rsidR="006700DE" w:rsidRDefault="006700DE">
            <w:pPr>
              <w:tabs>
                <w:tab w:val="right" w:leader="dot" w:pos="-1985"/>
                <w:tab w:val="left" w:pos="426"/>
                <w:tab w:val="right" w:leader="dot" w:pos="8505"/>
              </w:tabs>
            </w:pPr>
            <w:r>
              <w:t>Surowiec drzewny. Drewno wielkowymiarowe iglaste. Wspólne wymagania i badania</w:t>
            </w:r>
          </w:p>
        </w:tc>
      </w:tr>
      <w:tr w:rsidR="006700DE" w14:paraId="6C852370" w14:textId="77777777">
        <w:tc>
          <w:tcPr>
            <w:tcW w:w="496" w:type="dxa"/>
            <w:shd w:val="clear" w:color="auto" w:fill="auto"/>
          </w:tcPr>
          <w:p w14:paraId="49CAF9ED" w14:textId="77777777" w:rsidR="006700DE" w:rsidRDefault="006700DE">
            <w:pPr>
              <w:tabs>
                <w:tab w:val="right" w:leader="dot" w:pos="-1985"/>
                <w:tab w:val="left" w:pos="426"/>
                <w:tab w:val="right" w:leader="dot" w:pos="8505"/>
              </w:tabs>
              <w:jc w:val="center"/>
            </w:pPr>
            <w:r>
              <w:t>2.</w:t>
            </w:r>
          </w:p>
        </w:tc>
        <w:tc>
          <w:tcPr>
            <w:tcW w:w="1842" w:type="dxa"/>
            <w:shd w:val="clear" w:color="auto" w:fill="auto"/>
          </w:tcPr>
          <w:p w14:paraId="0AE2D856" w14:textId="77777777" w:rsidR="006700DE" w:rsidRDefault="006700DE">
            <w:pPr>
              <w:tabs>
                <w:tab w:val="right" w:leader="dot" w:pos="-1985"/>
                <w:tab w:val="left" w:pos="426"/>
                <w:tab w:val="right" w:leader="dot" w:pos="8505"/>
              </w:tabs>
            </w:pPr>
            <w:r>
              <w:t>PN-D-96002</w:t>
            </w:r>
          </w:p>
        </w:tc>
        <w:tc>
          <w:tcPr>
            <w:tcW w:w="6946" w:type="dxa"/>
            <w:shd w:val="clear" w:color="auto" w:fill="auto"/>
          </w:tcPr>
          <w:p w14:paraId="3B92098C" w14:textId="77777777" w:rsidR="006700DE" w:rsidRDefault="006700DE">
            <w:pPr>
              <w:tabs>
                <w:tab w:val="right" w:leader="dot" w:pos="-1985"/>
                <w:tab w:val="left" w:pos="426"/>
                <w:tab w:val="right" w:leader="dot" w:pos="8505"/>
              </w:tabs>
            </w:pPr>
            <w:r>
              <w:t>Tarcica liściasta ogólnego przeznaczenia</w:t>
            </w:r>
          </w:p>
        </w:tc>
      </w:tr>
      <w:tr w:rsidR="006700DE" w14:paraId="7BE2ACF3" w14:textId="77777777">
        <w:tc>
          <w:tcPr>
            <w:tcW w:w="496" w:type="dxa"/>
            <w:shd w:val="clear" w:color="auto" w:fill="auto"/>
          </w:tcPr>
          <w:p w14:paraId="4AAD68E3" w14:textId="77777777" w:rsidR="006700DE" w:rsidRDefault="006700DE">
            <w:pPr>
              <w:tabs>
                <w:tab w:val="right" w:leader="dot" w:pos="-1985"/>
                <w:tab w:val="left" w:pos="426"/>
                <w:tab w:val="right" w:leader="dot" w:pos="8505"/>
              </w:tabs>
              <w:jc w:val="center"/>
            </w:pPr>
            <w:r>
              <w:t>3.</w:t>
            </w:r>
          </w:p>
        </w:tc>
        <w:tc>
          <w:tcPr>
            <w:tcW w:w="1842" w:type="dxa"/>
            <w:shd w:val="clear" w:color="auto" w:fill="auto"/>
          </w:tcPr>
          <w:p w14:paraId="799DA733" w14:textId="77777777" w:rsidR="006700DE" w:rsidRDefault="006700DE">
            <w:pPr>
              <w:tabs>
                <w:tab w:val="right" w:leader="dot" w:pos="-1985"/>
                <w:tab w:val="left" w:pos="426"/>
                <w:tab w:val="right" w:leader="dot" w:pos="8505"/>
              </w:tabs>
            </w:pPr>
            <w:r>
              <w:t>PN-H-74220</w:t>
            </w:r>
          </w:p>
        </w:tc>
        <w:tc>
          <w:tcPr>
            <w:tcW w:w="6946" w:type="dxa"/>
            <w:shd w:val="clear" w:color="auto" w:fill="auto"/>
          </w:tcPr>
          <w:p w14:paraId="30244E75" w14:textId="77777777" w:rsidR="006700DE" w:rsidRDefault="006700DE">
            <w:pPr>
              <w:tabs>
                <w:tab w:val="right" w:leader="dot" w:pos="-1985"/>
                <w:tab w:val="left" w:pos="426"/>
                <w:tab w:val="right" w:leader="dot" w:pos="8505"/>
              </w:tabs>
            </w:pPr>
            <w:r>
              <w:t>Rury stalowe bez szwu ciągnione i walcowane na zimno ogólnego przeznaczenia</w:t>
            </w:r>
          </w:p>
        </w:tc>
      </w:tr>
      <w:tr w:rsidR="006700DE" w14:paraId="60A52A3C" w14:textId="77777777">
        <w:tc>
          <w:tcPr>
            <w:tcW w:w="496" w:type="dxa"/>
            <w:shd w:val="clear" w:color="auto" w:fill="auto"/>
          </w:tcPr>
          <w:p w14:paraId="4211ED4C" w14:textId="77777777" w:rsidR="006700DE" w:rsidRDefault="006700DE">
            <w:pPr>
              <w:tabs>
                <w:tab w:val="right" w:leader="dot" w:pos="-1985"/>
                <w:tab w:val="left" w:pos="426"/>
                <w:tab w:val="right" w:leader="dot" w:pos="8505"/>
              </w:tabs>
              <w:jc w:val="center"/>
            </w:pPr>
            <w:r>
              <w:t>4.</w:t>
            </w:r>
          </w:p>
        </w:tc>
        <w:tc>
          <w:tcPr>
            <w:tcW w:w="1842" w:type="dxa"/>
            <w:shd w:val="clear" w:color="auto" w:fill="auto"/>
          </w:tcPr>
          <w:p w14:paraId="44C962BD" w14:textId="77777777" w:rsidR="006700DE" w:rsidRDefault="006700DE">
            <w:pPr>
              <w:tabs>
                <w:tab w:val="right" w:leader="dot" w:pos="-1985"/>
                <w:tab w:val="left" w:pos="426"/>
                <w:tab w:val="right" w:leader="dot" w:pos="8505"/>
              </w:tabs>
            </w:pPr>
            <w:r>
              <w:t>BN-77/8931-12</w:t>
            </w:r>
          </w:p>
        </w:tc>
        <w:tc>
          <w:tcPr>
            <w:tcW w:w="6946" w:type="dxa"/>
            <w:shd w:val="clear" w:color="auto" w:fill="auto"/>
          </w:tcPr>
          <w:p w14:paraId="7CDDB63D" w14:textId="77777777" w:rsidR="006700DE" w:rsidRDefault="006700DE">
            <w:pPr>
              <w:tabs>
                <w:tab w:val="right" w:leader="dot" w:pos="-1985"/>
                <w:tab w:val="left" w:pos="426"/>
                <w:tab w:val="right" w:leader="dot" w:pos="8505"/>
              </w:tabs>
            </w:pPr>
            <w:r>
              <w:t>Oznaczenie wskaźnika zagęszczenia gruntu.</w:t>
            </w:r>
          </w:p>
        </w:tc>
      </w:tr>
    </w:tbl>
    <w:p w14:paraId="3B52252D"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5968FFF8"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2C30B805"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64105302"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614D6098"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707FA47F"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6BD690F3"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21839B03"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50DE88BF"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0430EC3F"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63E3CCBB"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35320357"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5AB6FF8A"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3976304B"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06277AF3"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33A47D9E"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4873D8DC"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1F534E2F"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59EB27E1"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2D65D588"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36BD805F"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1EF29EAC"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5CBDDE03"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7AFAF566"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08A541DE"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46DCA635"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19E120D0"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6CB49211" w14:textId="77777777"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14:paraId="66549374" w14:textId="77777777" w:rsidR="006700DE" w:rsidRDefault="006700DE">
      <w:pPr>
        <w:pageBreakBefore/>
        <w:tabs>
          <w:tab w:val="center" w:pos="4876"/>
          <w:tab w:val="right" w:pos="9752"/>
        </w:tabs>
        <w:jc w:val="center"/>
      </w:pPr>
      <w:r>
        <w:rPr>
          <w:sz w:val="24"/>
        </w:rPr>
        <w:lastRenderedPageBreak/>
        <w:t>SZCZEGÓŁOWA SPECYFIKACJA TECHNICZNA</w:t>
      </w:r>
    </w:p>
    <w:p w14:paraId="55A9BDF4" w14:textId="77777777" w:rsidR="006700DE" w:rsidRDefault="006700DE">
      <w:pPr>
        <w:pStyle w:val="Bezodstpw"/>
      </w:pPr>
    </w:p>
    <w:p w14:paraId="6BE91A4C" w14:textId="77777777" w:rsidR="006700DE" w:rsidRDefault="006700DE">
      <w:pPr>
        <w:pStyle w:val="Bezodstpw"/>
      </w:pPr>
      <w:bookmarkStart w:id="4" w:name="_Toc95250678"/>
      <w:r>
        <w:t>D 04.01.01  "KORYTO WRAZ Z PROFILOWANIEM I ZAGĘSZCZANIEM PODŁOŻA"</w:t>
      </w:r>
      <w:bookmarkEnd w:id="4"/>
    </w:p>
    <w:p w14:paraId="68A2BB96" w14:textId="77777777" w:rsidR="006700DE" w:rsidRDefault="006700DE">
      <w:pPr>
        <w:pStyle w:val="Bezodstpw"/>
      </w:pPr>
    </w:p>
    <w:p w14:paraId="46034B93" w14:textId="77777777" w:rsidR="006700DE" w:rsidRDefault="006700DE"/>
    <w:p w14:paraId="07771754" w14:textId="77777777" w:rsidR="006700DE" w:rsidRDefault="006700DE">
      <w:pPr>
        <w:pStyle w:val="Nagwek1"/>
      </w:pPr>
      <w:r>
        <w:t>1. WSTĘP</w:t>
      </w:r>
    </w:p>
    <w:p w14:paraId="7EC6AB95" w14:textId="77777777" w:rsidR="006700DE" w:rsidRDefault="006700DE">
      <w:pPr>
        <w:pStyle w:val="Nagwek2"/>
      </w:pPr>
      <w:r>
        <w:t>1.1. Przedmiot SST</w:t>
      </w:r>
    </w:p>
    <w:p w14:paraId="26B16A91" w14:textId="77777777" w:rsidR="006700DE" w:rsidRDefault="006700DE">
      <w:pPr>
        <w:tabs>
          <w:tab w:val="left" w:pos="0"/>
        </w:tabs>
      </w:pPr>
      <w:r>
        <w:tab/>
        <w:t>Przedmiotem niniejszej szczegółowej specyfikacji technicznej (SST) są wymagania dotyczące wykonania i odbioru robót związanych z wykonywaniem koryta (profilowanie i zagęszczaniem podłoża gruntowego).</w:t>
      </w:r>
    </w:p>
    <w:p w14:paraId="7F5204D4" w14:textId="77777777" w:rsidR="006700DE" w:rsidRDefault="006700DE">
      <w:pPr>
        <w:tabs>
          <w:tab w:val="left" w:pos="0"/>
        </w:tabs>
        <w:rPr>
          <w:b/>
          <w:bCs/>
        </w:rPr>
      </w:pPr>
    </w:p>
    <w:p w14:paraId="08903626" w14:textId="77777777" w:rsidR="006700DE" w:rsidRDefault="006700DE">
      <w:pPr>
        <w:pStyle w:val="Nagwek2"/>
      </w:pPr>
      <w:r>
        <w:t>1.2. Zakres stosowania SST</w:t>
      </w:r>
    </w:p>
    <w:p w14:paraId="1F7A1078" w14:textId="77777777" w:rsidR="006700DE" w:rsidRDefault="006700DE">
      <w:pPr>
        <w:tabs>
          <w:tab w:val="left" w:pos="-720"/>
        </w:tabs>
      </w:pPr>
      <w:r>
        <w:rPr>
          <w:spacing w:val="-3"/>
          <w:szCs w:val="20"/>
        </w:rPr>
        <w:tab/>
        <w:t>Szczegółowa specyfikacja techniczna jest stosowana jako dokument przetargowy i kontraktowy przy zlecaniu i realizacji robót wymienionych w punkcie 1.3.</w:t>
      </w:r>
    </w:p>
    <w:p w14:paraId="28D69C12" w14:textId="77777777" w:rsidR="006700DE" w:rsidRDefault="006700DE">
      <w:pPr>
        <w:rPr>
          <w:spacing w:val="-3"/>
          <w:szCs w:val="20"/>
        </w:rPr>
      </w:pPr>
    </w:p>
    <w:p w14:paraId="4C2E1529" w14:textId="77777777" w:rsidR="006700DE" w:rsidRDefault="006700DE">
      <w:pPr>
        <w:pStyle w:val="Nagwek2"/>
      </w:pPr>
      <w:r>
        <w:t>1.3. Zakres robót objętych SST</w:t>
      </w:r>
    </w:p>
    <w:p w14:paraId="1EEEAFB2" w14:textId="717924B6" w:rsidR="006700DE" w:rsidRPr="002F6461" w:rsidRDefault="006700DE">
      <w:pPr>
        <w:rPr>
          <w:szCs w:val="20"/>
        </w:rPr>
      </w:pPr>
      <w:r>
        <w:tab/>
        <w:t>Ustalenia zawarte w niniejszej specyfikacji dotyczą zasad prowadzenia robót związanych z wykonaniem koryta (profilowanie i zagęszczanie podłoża gruntowego) przeznaczonego do ułożenia konstrukcji nawierzchni drogi, zjazdów, parkingów, chodników, ciągów pieszo-rowerowych i opasek w ramach zadania</w:t>
      </w:r>
      <w:r w:rsidRPr="002F6461">
        <w:rPr>
          <w:szCs w:val="20"/>
        </w:rPr>
        <w:t xml:space="preserve">: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sidR="00EA4988" w:rsidRPr="002F6461">
        <w:rPr>
          <w:b/>
          <w:szCs w:val="20"/>
        </w:rPr>
        <w:t>.</w:t>
      </w:r>
    </w:p>
    <w:p w14:paraId="45D7056C" w14:textId="77777777" w:rsidR="006700DE" w:rsidRDefault="006700DE">
      <w:pPr>
        <w:pStyle w:val="Nagwek2"/>
      </w:pPr>
      <w:r>
        <w:t>1.4. Określenia podstawowe</w:t>
      </w:r>
    </w:p>
    <w:p w14:paraId="64F7DE31" w14:textId="77777777" w:rsidR="006700DE" w:rsidRDefault="006700DE">
      <w:r>
        <w:tab/>
        <w:t>Określenia podstawowe są zgodne z obowiązującymi, odpowiednimi polskimi normami i definicjami podanymi w SST D-00.00.00 „Wymagania ogólne” pkt 1.4.</w:t>
      </w:r>
    </w:p>
    <w:p w14:paraId="1413F577" w14:textId="77777777" w:rsidR="006700DE" w:rsidRDefault="006700DE">
      <w:pPr>
        <w:pStyle w:val="Nagwek2"/>
      </w:pPr>
      <w:r>
        <w:t>1.5. Ogólne wymagania dotyczące robót</w:t>
      </w:r>
    </w:p>
    <w:p w14:paraId="5CBC8CC7" w14:textId="77777777" w:rsidR="006700DE" w:rsidRDefault="006700DE">
      <w:r>
        <w:tab/>
        <w:t>Ogólne wymagania dotyczące robót podano w SST D-00.00.00 „Wymagania ogólne” pkt 1.5.</w:t>
      </w:r>
    </w:p>
    <w:p w14:paraId="48719120" w14:textId="77777777" w:rsidR="006700DE" w:rsidRDefault="006700DE">
      <w:pPr>
        <w:pStyle w:val="Nagwek1"/>
      </w:pPr>
      <w:r>
        <w:t>2. materiały</w:t>
      </w:r>
    </w:p>
    <w:p w14:paraId="47D94281" w14:textId="77777777" w:rsidR="006700DE" w:rsidRDefault="006700DE">
      <w:r>
        <w:tab/>
        <w:t>Nie występują.</w:t>
      </w:r>
    </w:p>
    <w:p w14:paraId="74D92C72" w14:textId="77777777" w:rsidR="006700DE" w:rsidRDefault="006700DE">
      <w:pPr>
        <w:pStyle w:val="Nagwek1"/>
      </w:pPr>
      <w:r>
        <w:t>3. sprzęt</w:t>
      </w:r>
    </w:p>
    <w:p w14:paraId="4A8B0C99" w14:textId="77777777" w:rsidR="006700DE" w:rsidRDefault="006700DE">
      <w:pPr>
        <w:pStyle w:val="Nagwek2"/>
      </w:pPr>
      <w:r>
        <w:t>3.1. Ogólne wymagania dotyczące sprzętu</w:t>
      </w:r>
    </w:p>
    <w:p w14:paraId="536F14BC" w14:textId="77777777" w:rsidR="006700DE" w:rsidRDefault="006700DE">
      <w:r>
        <w:tab/>
        <w:t>Ogólne wymagania dotyczące sprzętu podano w SST D-00.00.00 „Wymagania ogólne” pkt 3.</w:t>
      </w:r>
    </w:p>
    <w:p w14:paraId="677B5141" w14:textId="77777777" w:rsidR="006700DE" w:rsidRDefault="006700DE">
      <w:pPr>
        <w:pStyle w:val="Nagwek2"/>
      </w:pPr>
      <w:r>
        <w:t>3.2. Sprzęt do wykonania robót</w:t>
      </w:r>
    </w:p>
    <w:p w14:paraId="00E9061B" w14:textId="77777777" w:rsidR="006700DE" w:rsidRDefault="006700DE">
      <w:r>
        <w:tab/>
        <w:t>Wykonawca przystępujący do wykonania koryta (profilowania podłoża) powinien wykazać się możliwością korzystania z następującego sprzętu:</w:t>
      </w:r>
    </w:p>
    <w:p w14:paraId="069BE4F9" w14:textId="77777777" w:rsidR="006700DE" w:rsidRDefault="006700DE" w:rsidP="000D2EDE">
      <w:pPr>
        <w:widowControl w:val="0"/>
        <w:numPr>
          <w:ilvl w:val="0"/>
          <w:numId w:val="54"/>
        </w:numPr>
        <w:ind w:left="284" w:hanging="284"/>
      </w:pPr>
      <w:r>
        <w:t>równiarek lub spycharek uniwersalnych z ukośnie ustawianym lemieszem; Inżynier może dopuścić wykonanie koryta i profilowanie podłoża z zastosowaniem spycharki z lemieszem ustawionym prostopadle do kierunku pracy maszyny,</w:t>
      </w:r>
    </w:p>
    <w:p w14:paraId="25ABC98D" w14:textId="77777777" w:rsidR="006700DE" w:rsidRDefault="006700DE" w:rsidP="000D2EDE">
      <w:pPr>
        <w:widowControl w:val="0"/>
        <w:numPr>
          <w:ilvl w:val="0"/>
          <w:numId w:val="54"/>
        </w:numPr>
        <w:ind w:left="284" w:hanging="284"/>
      </w:pPr>
      <w:r>
        <w:t>walców statycznych, wibracyjnych lub płyt wibracyjnych.</w:t>
      </w:r>
    </w:p>
    <w:p w14:paraId="4A5FE1D3" w14:textId="77777777" w:rsidR="006700DE" w:rsidRDefault="006700DE">
      <w:r>
        <w:tab/>
        <w:t>Stosowany sprzęt nie może spowodować niekorzystnego wpływu na właściwości gruntu podłoża.</w:t>
      </w:r>
    </w:p>
    <w:p w14:paraId="5B672DA9" w14:textId="77777777" w:rsidR="006700DE" w:rsidRDefault="006700DE">
      <w:pPr>
        <w:pStyle w:val="Nagwek1"/>
      </w:pPr>
      <w:r>
        <w:t>4. transport</w:t>
      </w:r>
    </w:p>
    <w:p w14:paraId="204F9200" w14:textId="77777777" w:rsidR="006700DE" w:rsidRDefault="006700DE">
      <w:pPr>
        <w:pStyle w:val="Nagwek2"/>
      </w:pPr>
      <w:r>
        <w:t>4.1. Ogólne wymagania dotyczące transportu</w:t>
      </w:r>
    </w:p>
    <w:p w14:paraId="27A0C92B" w14:textId="77777777" w:rsidR="006700DE" w:rsidRDefault="006700DE">
      <w:r>
        <w:tab/>
        <w:t>Ogólne wymagania dotyczące transportu podano w SST D-00.00.00 „Wymagania ogólne” pkt 4.</w:t>
      </w:r>
    </w:p>
    <w:p w14:paraId="5E522ED1" w14:textId="77777777" w:rsidR="006700DE" w:rsidRDefault="006700DE">
      <w:pPr>
        <w:pStyle w:val="Nagwek2"/>
      </w:pPr>
      <w:r>
        <w:t>4.2. Transport materiałów</w:t>
      </w:r>
    </w:p>
    <w:p w14:paraId="11DAEA9C" w14:textId="77777777" w:rsidR="006700DE" w:rsidRDefault="006700DE">
      <w:r>
        <w:tab/>
        <w:t>Wymagania dotyczące transportu materiałów podano w SST D-04.02.01, D-04.02.02, D-04.03.01 pkt 4.</w:t>
      </w:r>
    </w:p>
    <w:p w14:paraId="16671E9E" w14:textId="77777777" w:rsidR="006700DE" w:rsidRDefault="006700DE">
      <w:pPr>
        <w:pStyle w:val="Nagwek1"/>
      </w:pPr>
      <w:r>
        <w:t>5. wykonanie robót</w:t>
      </w:r>
    </w:p>
    <w:p w14:paraId="0D0E52DE" w14:textId="77777777" w:rsidR="006700DE" w:rsidRDefault="006700DE">
      <w:pPr>
        <w:pStyle w:val="Nagwek2"/>
      </w:pPr>
      <w:r>
        <w:t>5.1. Ogólne zasady wykonania robót</w:t>
      </w:r>
    </w:p>
    <w:p w14:paraId="798DBC5A" w14:textId="77777777" w:rsidR="006700DE" w:rsidRDefault="006700DE">
      <w:r>
        <w:tab/>
        <w:t>Ogólne zasady wykonania robót podano w SST D-00.00.00 „Wymagania ogólne” pkt 5.</w:t>
      </w:r>
    </w:p>
    <w:p w14:paraId="4D7FC141" w14:textId="77777777" w:rsidR="006700DE" w:rsidRDefault="006700DE"/>
    <w:p w14:paraId="3925BE7E" w14:textId="77777777" w:rsidR="006700DE" w:rsidRDefault="006700DE">
      <w:pPr>
        <w:pStyle w:val="Nagwek2"/>
      </w:pPr>
      <w:r>
        <w:t>5.2. Warunki przystąpienia do robót</w:t>
      </w:r>
    </w:p>
    <w:p w14:paraId="7809C67B" w14:textId="77777777" w:rsidR="006700DE" w:rsidRDefault="006700DE">
      <w:r>
        <w:tab/>
        <w:t>Wykonawca powinien przystąpić do wykonania koryta (profilowania i zagęszczenia podłoża) bezpośrednio przed rozpoczęciem robót związanych z wykonaniem warstw nawierzchni. Wcześniejsze przystąpienie do wykonania koryta (profilowania i zagęszczania podłoża), jest możliwe wyłącznie za zgodą Inżyniera, w korzystnych warunkach atmosferycznych.</w:t>
      </w:r>
    </w:p>
    <w:p w14:paraId="2A104D4D" w14:textId="77777777" w:rsidR="006700DE" w:rsidRDefault="006700DE">
      <w:r>
        <w:lastRenderedPageBreak/>
        <w:tab/>
        <w:t>W wykonanym korycie (wyprofilowanym i zagęszczonym podłożu) nie może odbywać się ruch budowlany, niezwiązany bezpośrednio z wykonaniem pierwszej warstwy nawierzchni.</w:t>
      </w:r>
    </w:p>
    <w:p w14:paraId="4E725D1C" w14:textId="77777777" w:rsidR="006700DE" w:rsidRDefault="006700DE"/>
    <w:p w14:paraId="146AE8B8" w14:textId="77777777" w:rsidR="006700DE" w:rsidRDefault="006700DE">
      <w:pPr>
        <w:pStyle w:val="Nagwek2"/>
      </w:pPr>
      <w:r>
        <w:t>5.3. Profilowanie i zagęszczanie podłoża</w:t>
      </w:r>
    </w:p>
    <w:p w14:paraId="646EA3BF" w14:textId="77777777" w:rsidR="006700DE" w:rsidRDefault="006700DE">
      <w:r>
        <w:tab/>
        <w:t>Przed przystąpieniem do profilowania podłoże powinno być oczyszczone ze wszelkich zanieczyszczeń.</w:t>
      </w:r>
    </w:p>
    <w:p w14:paraId="038CCC7A" w14:textId="77777777" w:rsidR="006700DE" w:rsidRDefault="006700DE">
      <w: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4B8D21FC" w14:textId="77777777" w:rsidR="006700DE" w:rsidRDefault="006700DE">
      <w: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005DAD32" w14:textId="77777777" w:rsidR="006700DE" w:rsidRDefault="006700DE">
      <w:r>
        <w:tab/>
        <w:t>Do profilowania podłoża należy stosować równiarki. Ścięty grunt powinien być wykorzystany w robotach ziemnych lub w inny sposób zaakceptowany przez Inżyniera.</w:t>
      </w:r>
    </w:p>
    <w:p w14:paraId="24CA192E" w14:textId="77777777" w:rsidR="006700DE" w:rsidRDefault="006700DE">
      <w: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7834AE29" w14:textId="77777777" w:rsidR="006700DE" w:rsidRDefault="006700DE">
      <w:pPr>
        <w:spacing w:before="120" w:after="120"/>
      </w:pPr>
      <w:r>
        <w:t>Tablica 1. Minimalne wartości wskaźnika zagęszczenia podłoża (</w:t>
      </w:r>
      <w:proofErr w:type="spellStart"/>
      <w:r>
        <w:t>I</w:t>
      </w:r>
      <w:r>
        <w:rPr>
          <w:vertAlign w:val="subscript"/>
        </w:rPr>
        <w:t>s</w:t>
      </w:r>
      <w:proofErr w:type="spellEnd"/>
      <w:r>
        <w:t>)</w:t>
      </w:r>
    </w:p>
    <w:tbl>
      <w:tblPr>
        <w:tblW w:w="0" w:type="auto"/>
        <w:tblInd w:w="907" w:type="dxa"/>
        <w:tblLayout w:type="fixed"/>
        <w:tblCellMar>
          <w:left w:w="70" w:type="dxa"/>
          <w:right w:w="70" w:type="dxa"/>
        </w:tblCellMar>
        <w:tblLook w:val="0000" w:firstRow="0" w:lastRow="0" w:firstColumn="0" w:lastColumn="0" w:noHBand="0" w:noVBand="0"/>
      </w:tblPr>
      <w:tblGrid>
        <w:gridCol w:w="2905"/>
        <w:gridCol w:w="1560"/>
        <w:gridCol w:w="1521"/>
        <w:gridCol w:w="1554"/>
      </w:tblGrid>
      <w:tr w:rsidR="006700DE" w14:paraId="34C47B0D" w14:textId="77777777">
        <w:tc>
          <w:tcPr>
            <w:tcW w:w="2905" w:type="dxa"/>
            <w:tcBorders>
              <w:top w:val="single" w:sz="6" w:space="0" w:color="000000"/>
              <w:left w:val="single" w:sz="6" w:space="0" w:color="000000"/>
            </w:tcBorders>
            <w:shd w:val="clear" w:color="auto" w:fill="auto"/>
          </w:tcPr>
          <w:p w14:paraId="180A48D1" w14:textId="77777777" w:rsidR="006700DE" w:rsidRDefault="006700DE">
            <w:pPr>
              <w:snapToGrid w:val="0"/>
              <w:jc w:val="center"/>
            </w:pPr>
          </w:p>
        </w:tc>
        <w:tc>
          <w:tcPr>
            <w:tcW w:w="4635" w:type="dxa"/>
            <w:gridSpan w:val="3"/>
            <w:tcBorders>
              <w:top w:val="single" w:sz="6" w:space="0" w:color="000000"/>
              <w:left w:val="single" w:sz="6" w:space="0" w:color="000000"/>
              <w:bottom w:val="single" w:sz="6" w:space="0" w:color="000000"/>
              <w:right w:val="single" w:sz="6" w:space="0" w:color="000000"/>
            </w:tcBorders>
            <w:shd w:val="clear" w:color="auto" w:fill="auto"/>
          </w:tcPr>
          <w:p w14:paraId="5D983F62" w14:textId="77777777" w:rsidR="006700DE" w:rsidRDefault="006700DE">
            <w:pPr>
              <w:jc w:val="center"/>
            </w:pPr>
            <w:r>
              <w:t xml:space="preserve">Minimalna wartość </w:t>
            </w:r>
            <w:proofErr w:type="spellStart"/>
            <w:r>
              <w:t>I</w:t>
            </w:r>
            <w:r>
              <w:rPr>
                <w:vertAlign w:val="subscript"/>
              </w:rPr>
              <w:t>s</w:t>
            </w:r>
            <w:proofErr w:type="spellEnd"/>
            <w:r>
              <w:t xml:space="preserve"> dla:</w:t>
            </w:r>
          </w:p>
        </w:tc>
      </w:tr>
      <w:tr w:rsidR="006700DE" w14:paraId="27765AE8" w14:textId="77777777">
        <w:tc>
          <w:tcPr>
            <w:tcW w:w="2905" w:type="dxa"/>
            <w:tcBorders>
              <w:left w:val="single" w:sz="6" w:space="0" w:color="000000"/>
            </w:tcBorders>
            <w:shd w:val="clear" w:color="auto" w:fill="auto"/>
          </w:tcPr>
          <w:p w14:paraId="70B18380" w14:textId="77777777" w:rsidR="006700DE" w:rsidRDefault="006700DE">
            <w:pPr>
              <w:jc w:val="center"/>
            </w:pPr>
            <w:r>
              <w:t>Strefa</w:t>
            </w:r>
          </w:p>
        </w:tc>
        <w:tc>
          <w:tcPr>
            <w:tcW w:w="1560" w:type="dxa"/>
            <w:tcBorders>
              <w:left w:val="single" w:sz="6" w:space="0" w:color="000000"/>
            </w:tcBorders>
            <w:shd w:val="clear" w:color="auto" w:fill="auto"/>
          </w:tcPr>
          <w:p w14:paraId="650EC746" w14:textId="77777777" w:rsidR="006700DE" w:rsidRDefault="006700DE">
            <w:pPr>
              <w:jc w:val="center"/>
            </w:pPr>
            <w:r>
              <w:t>Autostrad i dróg</w:t>
            </w:r>
          </w:p>
        </w:tc>
        <w:tc>
          <w:tcPr>
            <w:tcW w:w="3075" w:type="dxa"/>
            <w:gridSpan w:val="2"/>
            <w:tcBorders>
              <w:top w:val="single" w:sz="6" w:space="0" w:color="000000"/>
              <w:left w:val="single" w:sz="6" w:space="0" w:color="000000"/>
              <w:bottom w:val="single" w:sz="6" w:space="0" w:color="000000"/>
              <w:right w:val="single" w:sz="6" w:space="0" w:color="000000"/>
            </w:tcBorders>
            <w:shd w:val="clear" w:color="auto" w:fill="auto"/>
          </w:tcPr>
          <w:p w14:paraId="02FFB95A" w14:textId="77777777" w:rsidR="006700DE" w:rsidRDefault="006700DE">
            <w:pPr>
              <w:jc w:val="center"/>
            </w:pPr>
            <w:r>
              <w:t>Innych dróg</w:t>
            </w:r>
          </w:p>
        </w:tc>
      </w:tr>
      <w:tr w:rsidR="006700DE" w14:paraId="5DA1EE14" w14:textId="77777777">
        <w:tc>
          <w:tcPr>
            <w:tcW w:w="2905" w:type="dxa"/>
            <w:tcBorders>
              <w:left w:val="single" w:sz="6" w:space="0" w:color="000000"/>
              <w:bottom w:val="double" w:sz="6" w:space="0" w:color="000000"/>
            </w:tcBorders>
            <w:shd w:val="clear" w:color="auto" w:fill="auto"/>
          </w:tcPr>
          <w:p w14:paraId="028A4C61" w14:textId="77777777" w:rsidR="006700DE" w:rsidRDefault="006700DE">
            <w:pPr>
              <w:jc w:val="center"/>
            </w:pPr>
            <w:r>
              <w:t>korpusu</w:t>
            </w:r>
          </w:p>
        </w:tc>
        <w:tc>
          <w:tcPr>
            <w:tcW w:w="1560" w:type="dxa"/>
            <w:tcBorders>
              <w:left w:val="single" w:sz="6" w:space="0" w:color="000000"/>
              <w:bottom w:val="double" w:sz="6" w:space="0" w:color="000000"/>
            </w:tcBorders>
            <w:shd w:val="clear" w:color="auto" w:fill="auto"/>
          </w:tcPr>
          <w:p w14:paraId="0EA0E468" w14:textId="77777777" w:rsidR="006700DE" w:rsidRDefault="006700DE">
            <w:pPr>
              <w:jc w:val="center"/>
            </w:pPr>
            <w:r>
              <w:t>ekspresowych</w:t>
            </w:r>
          </w:p>
        </w:tc>
        <w:tc>
          <w:tcPr>
            <w:tcW w:w="1521" w:type="dxa"/>
            <w:tcBorders>
              <w:top w:val="single" w:sz="6" w:space="0" w:color="000000"/>
              <w:left w:val="single" w:sz="6" w:space="0" w:color="000000"/>
              <w:bottom w:val="double" w:sz="6" w:space="0" w:color="000000"/>
            </w:tcBorders>
            <w:shd w:val="clear" w:color="auto" w:fill="auto"/>
          </w:tcPr>
          <w:p w14:paraId="4D6721FB" w14:textId="77777777" w:rsidR="006700DE" w:rsidRDefault="006700DE">
            <w:pPr>
              <w:jc w:val="center"/>
            </w:pPr>
            <w:r>
              <w:t>Ruch ciężki</w:t>
            </w:r>
          </w:p>
          <w:p w14:paraId="088F6D82" w14:textId="77777777" w:rsidR="006700DE" w:rsidRDefault="006700DE">
            <w:pPr>
              <w:jc w:val="center"/>
            </w:pPr>
            <w:r>
              <w:t>i bardzo ciężki</w:t>
            </w:r>
          </w:p>
        </w:tc>
        <w:tc>
          <w:tcPr>
            <w:tcW w:w="1554" w:type="dxa"/>
            <w:tcBorders>
              <w:top w:val="single" w:sz="6" w:space="0" w:color="000000"/>
              <w:left w:val="single" w:sz="6" w:space="0" w:color="000000"/>
              <w:bottom w:val="double" w:sz="6" w:space="0" w:color="000000"/>
              <w:right w:val="single" w:sz="6" w:space="0" w:color="000000"/>
            </w:tcBorders>
            <w:shd w:val="clear" w:color="auto" w:fill="auto"/>
          </w:tcPr>
          <w:p w14:paraId="0168C71B" w14:textId="77777777" w:rsidR="006700DE" w:rsidRDefault="006700DE">
            <w:pPr>
              <w:jc w:val="center"/>
            </w:pPr>
            <w:r>
              <w:t>Ruch mniejszy</w:t>
            </w:r>
          </w:p>
          <w:p w14:paraId="2BAB1719" w14:textId="77777777" w:rsidR="006700DE" w:rsidRDefault="006700DE">
            <w:pPr>
              <w:jc w:val="center"/>
            </w:pPr>
            <w:r>
              <w:t>od ciężkiego</w:t>
            </w:r>
          </w:p>
        </w:tc>
      </w:tr>
      <w:tr w:rsidR="006700DE" w14:paraId="5A798EB2" w14:textId="77777777">
        <w:tc>
          <w:tcPr>
            <w:tcW w:w="2905" w:type="dxa"/>
            <w:tcBorders>
              <w:left w:val="single" w:sz="6" w:space="0" w:color="000000"/>
              <w:bottom w:val="single" w:sz="6" w:space="0" w:color="000000"/>
            </w:tcBorders>
            <w:shd w:val="clear" w:color="auto" w:fill="auto"/>
          </w:tcPr>
          <w:p w14:paraId="28374BFF" w14:textId="77777777" w:rsidR="006700DE" w:rsidRDefault="006700DE">
            <w:pPr>
              <w:spacing w:before="60"/>
            </w:pPr>
            <w:r>
              <w:t>Górna warstwa o grubości 20 cm</w:t>
            </w:r>
          </w:p>
        </w:tc>
        <w:tc>
          <w:tcPr>
            <w:tcW w:w="1560" w:type="dxa"/>
            <w:tcBorders>
              <w:left w:val="single" w:sz="6" w:space="0" w:color="000000"/>
              <w:bottom w:val="single" w:sz="6" w:space="0" w:color="000000"/>
            </w:tcBorders>
            <w:shd w:val="clear" w:color="auto" w:fill="auto"/>
          </w:tcPr>
          <w:p w14:paraId="6C6B45CF" w14:textId="77777777" w:rsidR="006700DE" w:rsidRDefault="006700DE">
            <w:pPr>
              <w:spacing w:before="60"/>
            </w:pPr>
            <w:r>
              <w:t>1,03</w:t>
            </w:r>
          </w:p>
        </w:tc>
        <w:tc>
          <w:tcPr>
            <w:tcW w:w="1521" w:type="dxa"/>
            <w:tcBorders>
              <w:left w:val="single" w:sz="6" w:space="0" w:color="000000"/>
              <w:bottom w:val="single" w:sz="6" w:space="0" w:color="000000"/>
            </w:tcBorders>
            <w:shd w:val="clear" w:color="auto" w:fill="auto"/>
          </w:tcPr>
          <w:p w14:paraId="6A61FDAC" w14:textId="77777777" w:rsidR="006700DE" w:rsidRDefault="006700DE">
            <w:pPr>
              <w:spacing w:before="60"/>
            </w:pPr>
            <w:r>
              <w:t>1,00</w:t>
            </w:r>
          </w:p>
        </w:tc>
        <w:tc>
          <w:tcPr>
            <w:tcW w:w="1554" w:type="dxa"/>
            <w:tcBorders>
              <w:left w:val="single" w:sz="6" w:space="0" w:color="000000"/>
              <w:bottom w:val="single" w:sz="6" w:space="0" w:color="000000"/>
              <w:right w:val="single" w:sz="6" w:space="0" w:color="000000"/>
            </w:tcBorders>
            <w:shd w:val="clear" w:color="auto" w:fill="auto"/>
          </w:tcPr>
          <w:p w14:paraId="4C4DA9D8" w14:textId="77777777" w:rsidR="006700DE" w:rsidRDefault="006700DE">
            <w:pPr>
              <w:spacing w:before="60"/>
            </w:pPr>
            <w:r>
              <w:t>1,00</w:t>
            </w:r>
          </w:p>
        </w:tc>
      </w:tr>
      <w:tr w:rsidR="006700DE" w14:paraId="23F55089" w14:textId="77777777">
        <w:tc>
          <w:tcPr>
            <w:tcW w:w="2905" w:type="dxa"/>
            <w:tcBorders>
              <w:top w:val="single" w:sz="6" w:space="0" w:color="000000"/>
              <w:left w:val="single" w:sz="6" w:space="0" w:color="000000"/>
              <w:bottom w:val="single" w:sz="6" w:space="0" w:color="000000"/>
            </w:tcBorders>
            <w:shd w:val="clear" w:color="auto" w:fill="auto"/>
          </w:tcPr>
          <w:p w14:paraId="04642A98" w14:textId="77777777" w:rsidR="006700DE" w:rsidRDefault="006700DE">
            <w:r>
              <w:t>Na głębokości od 20 do 50 cm od powierzchni podłoża</w:t>
            </w:r>
          </w:p>
        </w:tc>
        <w:tc>
          <w:tcPr>
            <w:tcW w:w="1560" w:type="dxa"/>
            <w:tcBorders>
              <w:top w:val="single" w:sz="6" w:space="0" w:color="000000"/>
              <w:left w:val="single" w:sz="6" w:space="0" w:color="000000"/>
              <w:bottom w:val="single" w:sz="6" w:space="0" w:color="000000"/>
            </w:tcBorders>
            <w:shd w:val="clear" w:color="auto" w:fill="auto"/>
          </w:tcPr>
          <w:p w14:paraId="11C2BA3A" w14:textId="77777777" w:rsidR="006700DE" w:rsidRDefault="006700DE">
            <w:pPr>
              <w:snapToGrid w:val="0"/>
            </w:pPr>
          </w:p>
          <w:p w14:paraId="766EEE9A" w14:textId="77777777" w:rsidR="006700DE" w:rsidRDefault="006700DE">
            <w:r>
              <w:t>1,00</w:t>
            </w:r>
          </w:p>
        </w:tc>
        <w:tc>
          <w:tcPr>
            <w:tcW w:w="1521" w:type="dxa"/>
            <w:tcBorders>
              <w:top w:val="single" w:sz="6" w:space="0" w:color="000000"/>
              <w:left w:val="single" w:sz="6" w:space="0" w:color="000000"/>
              <w:bottom w:val="single" w:sz="6" w:space="0" w:color="000000"/>
            </w:tcBorders>
            <w:shd w:val="clear" w:color="auto" w:fill="auto"/>
          </w:tcPr>
          <w:p w14:paraId="18C4783E" w14:textId="77777777" w:rsidR="006700DE" w:rsidRDefault="006700DE">
            <w:pPr>
              <w:snapToGrid w:val="0"/>
            </w:pPr>
          </w:p>
          <w:p w14:paraId="4445A463" w14:textId="77777777" w:rsidR="006700DE" w:rsidRDefault="006700DE">
            <w:r>
              <w:t>1,00</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14:paraId="3EC036D7" w14:textId="77777777" w:rsidR="006700DE" w:rsidRDefault="006700DE">
            <w:pPr>
              <w:snapToGrid w:val="0"/>
            </w:pPr>
          </w:p>
          <w:p w14:paraId="6F04BDE1" w14:textId="77777777" w:rsidR="006700DE" w:rsidRDefault="006700DE">
            <w:r>
              <w:t>0,97</w:t>
            </w:r>
          </w:p>
        </w:tc>
      </w:tr>
    </w:tbl>
    <w:p w14:paraId="151F4B8C" w14:textId="77777777" w:rsidR="006700DE" w:rsidRDefault="006700DE">
      <w:pPr>
        <w:pStyle w:val="tekstost"/>
      </w:pPr>
    </w:p>
    <w:p w14:paraId="6CA2010A" w14:textId="77777777" w:rsidR="006700DE" w:rsidRDefault="006700DE">
      <w:pPr>
        <w:pStyle w:val="tekstost"/>
      </w:pPr>
      <w:r>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14:paraId="1E0ECBE7" w14:textId="77777777" w:rsidR="006700DE" w:rsidRDefault="006700DE">
      <w:pPr>
        <w:pStyle w:val="tekstost"/>
      </w:pPr>
      <w:r>
        <w:tab/>
        <w:t>Wilgotność gruntu podłoża podczas zagęszczania powinna być równa wilgotności optymalnej z tolerancją od -20% do +10%.</w:t>
      </w:r>
    </w:p>
    <w:p w14:paraId="38B12CB8" w14:textId="77777777" w:rsidR="006700DE" w:rsidRDefault="006700DE">
      <w:pPr>
        <w:pStyle w:val="Nagwek2"/>
      </w:pPr>
      <w:r>
        <w:t>5.4. Utrzymanie koryta (wyprofilowanego i zagęszczonego podłoża).</w:t>
      </w:r>
    </w:p>
    <w:p w14:paraId="000D537B" w14:textId="77777777" w:rsidR="006700DE" w:rsidRDefault="006700DE">
      <w:r>
        <w:tab/>
        <w:t>Podłoże (koryto) po wyprofilowaniu i zagęszczeniu powinno być utrzymywane w dobrym stanie.</w:t>
      </w:r>
    </w:p>
    <w:p w14:paraId="1A4857D9" w14:textId="77777777" w:rsidR="006700DE" w:rsidRDefault="006700DE">
      <w: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645EE238" w14:textId="77777777" w:rsidR="006700DE" w:rsidRDefault="006700DE">
      <w:r>
        <w:tab/>
        <w:t>Jeżeli wyprofilowane i zagęszczone podłoże uległo nadmiernemu zawilgoceniu, to do układania kolejnej warstwy można przystąpić dopiero po jego naturalnym osuszeniu.</w:t>
      </w:r>
    </w:p>
    <w:p w14:paraId="2719634B" w14:textId="77777777" w:rsidR="006700DE" w:rsidRDefault="006700DE">
      <w:r>
        <w:tab/>
        <w:t>Po osuszeniu podłoża Inżynier oceni jego stan i ewentualnie zaleci wykonanie niezbędnych napraw. Jeżeli zawilgocenie nastąpiło wskutek zaniedbania Wykonawcy, to naprawę wykona on na własny koszt.</w:t>
      </w:r>
    </w:p>
    <w:p w14:paraId="1402F98F" w14:textId="77777777" w:rsidR="006700DE" w:rsidRDefault="006700DE">
      <w:pPr>
        <w:pStyle w:val="Nagwek1"/>
      </w:pPr>
      <w:r>
        <w:t>6. kontrola jakości robót</w:t>
      </w:r>
    </w:p>
    <w:p w14:paraId="512C9719" w14:textId="77777777" w:rsidR="006700DE" w:rsidRDefault="006700DE">
      <w:pPr>
        <w:pStyle w:val="Nagwek2"/>
      </w:pPr>
      <w:r>
        <w:t>6.1. Ogólne zasady kontroli jakości robót</w:t>
      </w:r>
    </w:p>
    <w:p w14:paraId="36AD841B" w14:textId="77777777" w:rsidR="006700DE" w:rsidRDefault="006700DE">
      <w:r>
        <w:tab/>
        <w:t>Ogólne zasady kontroli jakości robót podano w SST D-M-00.00.00 „Wymagania ogólne” pkt 6.</w:t>
      </w:r>
    </w:p>
    <w:p w14:paraId="39B1DA79" w14:textId="77777777" w:rsidR="006700DE" w:rsidRDefault="006700DE">
      <w:pPr>
        <w:pStyle w:val="Nagwek2"/>
      </w:pPr>
      <w:r>
        <w:t>6.2. Badania w czasie robót</w:t>
      </w:r>
    </w:p>
    <w:p w14:paraId="7717258D" w14:textId="77777777" w:rsidR="006700DE" w:rsidRDefault="006700DE">
      <w:pPr>
        <w:spacing w:after="120"/>
      </w:pPr>
      <w:r>
        <w:rPr>
          <w:b/>
        </w:rPr>
        <w:t xml:space="preserve">6.2.1. </w:t>
      </w:r>
      <w:r>
        <w:t>Częstotliwość oraz zakres badań i pomiarów</w:t>
      </w:r>
    </w:p>
    <w:p w14:paraId="4E088B02" w14:textId="77777777" w:rsidR="006700DE" w:rsidRDefault="006700DE">
      <w:r>
        <w:tab/>
        <w:t>Częstotliwość oraz zakres badań i pomiarów dotyczących cech geometrycznych i zagęszczenia koryta i wyprofilowanego podłoża podaje tablica 2.</w:t>
      </w:r>
    </w:p>
    <w:p w14:paraId="38C99E13" w14:textId="77777777" w:rsidR="006700DE" w:rsidRDefault="006700DE"/>
    <w:p w14:paraId="29C20A48" w14:textId="77777777" w:rsidR="00EA4988" w:rsidRDefault="00EA4988"/>
    <w:p w14:paraId="14113BA8" w14:textId="77777777" w:rsidR="00EA4988" w:rsidRDefault="00EA4988"/>
    <w:p w14:paraId="742A6B27" w14:textId="77777777" w:rsidR="00EA4988" w:rsidRDefault="00EA4988"/>
    <w:p w14:paraId="1A5DB02E" w14:textId="77777777" w:rsidR="00F92CB2" w:rsidRDefault="00F92CB2"/>
    <w:p w14:paraId="173C95AD" w14:textId="77777777" w:rsidR="00F92CB2" w:rsidRDefault="00F92CB2"/>
    <w:p w14:paraId="0A46D3D6" w14:textId="77777777" w:rsidR="00F92CB2" w:rsidRDefault="00F92CB2"/>
    <w:p w14:paraId="5A395EE1" w14:textId="77777777" w:rsidR="00F92CB2" w:rsidRDefault="00F92CB2"/>
    <w:p w14:paraId="65F9C909" w14:textId="77777777" w:rsidR="00EA4988" w:rsidRDefault="00EA4988"/>
    <w:p w14:paraId="3AA23C4E" w14:textId="77777777" w:rsidR="006700DE" w:rsidRDefault="006700DE">
      <w:pPr>
        <w:spacing w:before="120" w:after="120"/>
        <w:ind w:firstLine="426"/>
      </w:pPr>
      <w:r>
        <w:t>Tablica 2.</w:t>
      </w:r>
      <w:r>
        <w:tab/>
        <w:t>Częstotliwość oraz zakres badań i pomiarów wykonanego koryta i wyprofilowanego podłoża</w:t>
      </w:r>
    </w:p>
    <w:tbl>
      <w:tblPr>
        <w:tblW w:w="0" w:type="auto"/>
        <w:tblInd w:w="1049" w:type="dxa"/>
        <w:tblLayout w:type="fixed"/>
        <w:tblCellMar>
          <w:left w:w="70" w:type="dxa"/>
          <w:right w:w="70" w:type="dxa"/>
        </w:tblCellMar>
        <w:tblLook w:val="0000" w:firstRow="0" w:lastRow="0" w:firstColumn="0" w:lastColumn="0" w:noHBand="0" w:noVBand="0"/>
      </w:tblPr>
      <w:tblGrid>
        <w:gridCol w:w="491"/>
        <w:gridCol w:w="2202"/>
        <w:gridCol w:w="4708"/>
      </w:tblGrid>
      <w:tr w:rsidR="006700DE" w14:paraId="19A39BD6" w14:textId="77777777">
        <w:tc>
          <w:tcPr>
            <w:tcW w:w="491" w:type="dxa"/>
            <w:tcBorders>
              <w:top w:val="single" w:sz="6" w:space="0" w:color="000000"/>
              <w:left w:val="single" w:sz="6" w:space="0" w:color="000000"/>
              <w:bottom w:val="double" w:sz="6" w:space="0" w:color="000000"/>
            </w:tcBorders>
            <w:shd w:val="clear" w:color="auto" w:fill="auto"/>
          </w:tcPr>
          <w:p w14:paraId="7CF05499" w14:textId="77777777" w:rsidR="006700DE" w:rsidRDefault="006700DE">
            <w:pPr>
              <w:spacing w:before="120"/>
              <w:jc w:val="center"/>
            </w:pPr>
            <w:r>
              <w:t>Lp.</w:t>
            </w:r>
          </w:p>
        </w:tc>
        <w:tc>
          <w:tcPr>
            <w:tcW w:w="2202" w:type="dxa"/>
            <w:tcBorders>
              <w:top w:val="single" w:sz="6" w:space="0" w:color="000000"/>
              <w:left w:val="single" w:sz="6" w:space="0" w:color="000000"/>
              <w:bottom w:val="double" w:sz="6" w:space="0" w:color="000000"/>
            </w:tcBorders>
            <w:shd w:val="clear" w:color="auto" w:fill="auto"/>
          </w:tcPr>
          <w:p w14:paraId="2AEA70BD" w14:textId="77777777" w:rsidR="006700DE" w:rsidRDefault="006700DE">
            <w:pPr>
              <w:spacing w:before="60"/>
              <w:jc w:val="center"/>
            </w:pPr>
            <w:r>
              <w:t>Wyszczególnienie badań</w:t>
            </w:r>
          </w:p>
          <w:p w14:paraId="7EF3BF93" w14:textId="77777777" w:rsidR="006700DE" w:rsidRDefault="006700DE">
            <w:pPr>
              <w:jc w:val="center"/>
            </w:pPr>
            <w:r>
              <w:t>i pomiarów</w:t>
            </w:r>
          </w:p>
        </w:tc>
        <w:tc>
          <w:tcPr>
            <w:tcW w:w="4708" w:type="dxa"/>
            <w:tcBorders>
              <w:top w:val="single" w:sz="6" w:space="0" w:color="000000"/>
              <w:left w:val="single" w:sz="6" w:space="0" w:color="000000"/>
              <w:bottom w:val="double" w:sz="6" w:space="0" w:color="000000"/>
              <w:right w:val="single" w:sz="6" w:space="0" w:color="000000"/>
            </w:tcBorders>
            <w:shd w:val="clear" w:color="auto" w:fill="auto"/>
          </w:tcPr>
          <w:p w14:paraId="68095E17" w14:textId="77777777" w:rsidR="006700DE" w:rsidRDefault="006700DE">
            <w:pPr>
              <w:spacing w:before="60"/>
              <w:jc w:val="center"/>
            </w:pPr>
            <w:r>
              <w:t>Minimalna częstotliwość</w:t>
            </w:r>
          </w:p>
          <w:p w14:paraId="4A6B8394" w14:textId="77777777" w:rsidR="006700DE" w:rsidRDefault="006700DE">
            <w:pPr>
              <w:jc w:val="center"/>
            </w:pPr>
            <w:r>
              <w:t>badań i pomiarów</w:t>
            </w:r>
          </w:p>
        </w:tc>
      </w:tr>
      <w:tr w:rsidR="006700DE" w14:paraId="175A0797" w14:textId="77777777">
        <w:tc>
          <w:tcPr>
            <w:tcW w:w="491" w:type="dxa"/>
            <w:tcBorders>
              <w:left w:val="single" w:sz="6" w:space="0" w:color="000000"/>
              <w:bottom w:val="single" w:sz="6" w:space="0" w:color="000000"/>
            </w:tcBorders>
            <w:shd w:val="clear" w:color="auto" w:fill="auto"/>
          </w:tcPr>
          <w:p w14:paraId="349E16C4" w14:textId="77777777" w:rsidR="006700DE" w:rsidRDefault="006700DE">
            <w:pPr>
              <w:spacing w:before="60" w:after="60"/>
            </w:pPr>
            <w:r>
              <w:t>1</w:t>
            </w:r>
          </w:p>
        </w:tc>
        <w:tc>
          <w:tcPr>
            <w:tcW w:w="2202" w:type="dxa"/>
            <w:tcBorders>
              <w:left w:val="single" w:sz="6" w:space="0" w:color="000000"/>
              <w:bottom w:val="single" w:sz="6" w:space="0" w:color="000000"/>
            </w:tcBorders>
            <w:shd w:val="clear" w:color="auto" w:fill="auto"/>
          </w:tcPr>
          <w:p w14:paraId="2FDC359F" w14:textId="77777777" w:rsidR="006700DE" w:rsidRDefault="006700DE">
            <w:pPr>
              <w:spacing w:before="60" w:after="60"/>
            </w:pPr>
            <w:r>
              <w:t>Szerokość koryta</w:t>
            </w:r>
          </w:p>
        </w:tc>
        <w:tc>
          <w:tcPr>
            <w:tcW w:w="4708" w:type="dxa"/>
            <w:tcBorders>
              <w:left w:val="single" w:sz="6" w:space="0" w:color="000000"/>
              <w:bottom w:val="single" w:sz="6" w:space="0" w:color="000000"/>
              <w:right w:val="single" w:sz="6" w:space="0" w:color="000000"/>
            </w:tcBorders>
            <w:shd w:val="clear" w:color="auto" w:fill="auto"/>
          </w:tcPr>
          <w:p w14:paraId="2E01D520" w14:textId="77777777" w:rsidR="006700DE" w:rsidRDefault="006700DE">
            <w:pPr>
              <w:spacing w:before="60" w:after="60"/>
            </w:pPr>
            <w:r>
              <w:t>10 razy na 1 km</w:t>
            </w:r>
          </w:p>
        </w:tc>
      </w:tr>
      <w:tr w:rsidR="006700DE" w14:paraId="7F3A1562" w14:textId="77777777">
        <w:tc>
          <w:tcPr>
            <w:tcW w:w="491" w:type="dxa"/>
            <w:tcBorders>
              <w:top w:val="single" w:sz="6" w:space="0" w:color="000000"/>
              <w:left w:val="single" w:sz="6" w:space="0" w:color="000000"/>
              <w:bottom w:val="single" w:sz="6" w:space="0" w:color="000000"/>
            </w:tcBorders>
            <w:shd w:val="clear" w:color="auto" w:fill="auto"/>
          </w:tcPr>
          <w:p w14:paraId="73E1F2F6" w14:textId="77777777" w:rsidR="006700DE" w:rsidRDefault="006700DE">
            <w:pPr>
              <w:spacing w:before="60" w:after="60"/>
            </w:pPr>
            <w:r>
              <w:t>2</w:t>
            </w:r>
          </w:p>
        </w:tc>
        <w:tc>
          <w:tcPr>
            <w:tcW w:w="2202" w:type="dxa"/>
            <w:tcBorders>
              <w:top w:val="single" w:sz="6" w:space="0" w:color="000000"/>
              <w:left w:val="single" w:sz="6" w:space="0" w:color="000000"/>
              <w:bottom w:val="single" w:sz="6" w:space="0" w:color="000000"/>
            </w:tcBorders>
            <w:shd w:val="clear" w:color="auto" w:fill="auto"/>
          </w:tcPr>
          <w:p w14:paraId="3E32AFAB" w14:textId="77777777" w:rsidR="006700DE" w:rsidRDefault="006700DE">
            <w:pPr>
              <w:spacing w:before="60" w:after="60"/>
            </w:pPr>
            <w:r>
              <w:t>Równość podłużna</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14:paraId="398A06F7" w14:textId="77777777" w:rsidR="006700DE" w:rsidRDefault="006700DE">
            <w:pPr>
              <w:spacing w:before="60" w:after="60"/>
            </w:pPr>
            <w:r>
              <w:t>co 20 m na każdym pasie ruchu</w:t>
            </w:r>
          </w:p>
        </w:tc>
      </w:tr>
      <w:tr w:rsidR="006700DE" w14:paraId="1736FE12" w14:textId="77777777">
        <w:tc>
          <w:tcPr>
            <w:tcW w:w="491" w:type="dxa"/>
            <w:tcBorders>
              <w:top w:val="single" w:sz="6" w:space="0" w:color="000000"/>
              <w:left w:val="single" w:sz="6" w:space="0" w:color="000000"/>
              <w:bottom w:val="single" w:sz="6" w:space="0" w:color="000000"/>
            </w:tcBorders>
            <w:shd w:val="clear" w:color="auto" w:fill="auto"/>
          </w:tcPr>
          <w:p w14:paraId="725340C4" w14:textId="77777777" w:rsidR="006700DE" w:rsidRDefault="006700DE">
            <w:pPr>
              <w:spacing w:before="60" w:after="60"/>
            </w:pPr>
            <w:r>
              <w:t>3</w:t>
            </w:r>
          </w:p>
        </w:tc>
        <w:tc>
          <w:tcPr>
            <w:tcW w:w="2202" w:type="dxa"/>
            <w:tcBorders>
              <w:top w:val="single" w:sz="6" w:space="0" w:color="000000"/>
              <w:left w:val="single" w:sz="6" w:space="0" w:color="000000"/>
              <w:bottom w:val="single" w:sz="6" w:space="0" w:color="000000"/>
            </w:tcBorders>
            <w:shd w:val="clear" w:color="auto" w:fill="auto"/>
          </w:tcPr>
          <w:p w14:paraId="7EE89C41" w14:textId="77777777" w:rsidR="006700DE" w:rsidRDefault="006700DE">
            <w:pPr>
              <w:spacing w:before="60" w:after="60"/>
            </w:pPr>
            <w:r>
              <w:t>Równość poprzeczna</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14:paraId="3CBF6FF6" w14:textId="77777777" w:rsidR="006700DE" w:rsidRDefault="006700DE">
            <w:pPr>
              <w:spacing w:before="60" w:after="60"/>
            </w:pPr>
            <w:r>
              <w:t>10 razy na 1 km</w:t>
            </w:r>
          </w:p>
        </w:tc>
      </w:tr>
      <w:tr w:rsidR="006700DE" w14:paraId="60B6AD30" w14:textId="77777777">
        <w:tc>
          <w:tcPr>
            <w:tcW w:w="491" w:type="dxa"/>
            <w:tcBorders>
              <w:top w:val="single" w:sz="6" w:space="0" w:color="000000"/>
              <w:left w:val="single" w:sz="6" w:space="0" w:color="000000"/>
              <w:bottom w:val="single" w:sz="6" w:space="0" w:color="000000"/>
            </w:tcBorders>
            <w:shd w:val="clear" w:color="auto" w:fill="auto"/>
          </w:tcPr>
          <w:p w14:paraId="33BDB9E1" w14:textId="77777777" w:rsidR="006700DE" w:rsidRDefault="006700DE">
            <w:pPr>
              <w:spacing w:before="60" w:after="60"/>
            </w:pPr>
            <w:r>
              <w:t>4</w:t>
            </w:r>
          </w:p>
        </w:tc>
        <w:tc>
          <w:tcPr>
            <w:tcW w:w="2202" w:type="dxa"/>
            <w:tcBorders>
              <w:top w:val="single" w:sz="6" w:space="0" w:color="000000"/>
              <w:left w:val="single" w:sz="6" w:space="0" w:color="000000"/>
              <w:bottom w:val="single" w:sz="6" w:space="0" w:color="000000"/>
            </w:tcBorders>
            <w:shd w:val="clear" w:color="auto" w:fill="auto"/>
          </w:tcPr>
          <w:p w14:paraId="1090AF34" w14:textId="77777777" w:rsidR="006700DE" w:rsidRDefault="006700DE">
            <w:pPr>
              <w:spacing w:before="60" w:after="60"/>
            </w:pPr>
            <w:r>
              <w:t xml:space="preserve">Spadki poprzeczne </w:t>
            </w:r>
            <w:r>
              <w:rPr>
                <w:vertAlign w:val="superscript"/>
              </w:rPr>
              <w:t>*)</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14:paraId="199E15CA" w14:textId="77777777" w:rsidR="006700DE" w:rsidRDefault="006700DE">
            <w:pPr>
              <w:pStyle w:val="Standardowytekst"/>
              <w:widowControl w:val="0"/>
              <w:spacing w:before="60" w:after="60"/>
            </w:pPr>
            <w:r>
              <w:t>10 razy na 1 km</w:t>
            </w:r>
          </w:p>
        </w:tc>
      </w:tr>
      <w:tr w:rsidR="006700DE" w14:paraId="04E87C83" w14:textId="77777777">
        <w:tc>
          <w:tcPr>
            <w:tcW w:w="491" w:type="dxa"/>
            <w:tcBorders>
              <w:top w:val="single" w:sz="6" w:space="0" w:color="000000"/>
              <w:left w:val="single" w:sz="6" w:space="0" w:color="000000"/>
              <w:bottom w:val="single" w:sz="6" w:space="0" w:color="000000"/>
            </w:tcBorders>
            <w:shd w:val="clear" w:color="auto" w:fill="auto"/>
          </w:tcPr>
          <w:p w14:paraId="5B1EFD3A" w14:textId="77777777" w:rsidR="006700DE" w:rsidRDefault="006700DE">
            <w:pPr>
              <w:spacing w:before="120"/>
            </w:pPr>
            <w:r>
              <w:t>5</w:t>
            </w:r>
          </w:p>
        </w:tc>
        <w:tc>
          <w:tcPr>
            <w:tcW w:w="2202" w:type="dxa"/>
            <w:tcBorders>
              <w:top w:val="single" w:sz="6" w:space="0" w:color="000000"/>
              <w:left w:val="single" w:sz="6" w:space="0" w:color="000000"/>
              <w:bottom w:val="single" w:sz="6" w:space="0" w:color="000000"/>
            </w:tcBorders>
            <w:shd w:val="clear" w:color="auto" w:fill="auto"/>
          </w:tcPr>
          <w:p w14:paraId="4EE57E66" w14:textId="77777777" w:rsidR="006700DE" w:rsidRDefault="006700DE">
            <w:pPr>
              <w:spacing w:before="120"/>
            </w:pPr>
            <w:r>
              <w:t>Rzędne wysokościowe</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14:paraId="552EF136" w14:textId="77777777" w:rsidR="006700DE" w:rsidRDefault="006700DE">
            <w:pPr>
              <w:spacing w:before="20"/>
            </w:pPr>
            <w:r>
              <w:t>co 25 m w osi jezdni i na jej krawędziach dla autostrad       i dróg ekspresowych, co 100 m dla pozostałych dróg</w:t>
            </w:r>
          </w:p>
        </w:tc>
      </w:tr>
      <w:tr w:rsidR="006700DE" w14:paraId="01CEBFA1" w14:textId="77777777">
        <w:tc>
          <w:tcPr>
            <w:tcW w:w="491" w:type="dxa"/>
            <w:tcBorders>
              <w:top w:val="single" w:sz="6" w:space="0" w:color="000000"/>
              <w:left w:val="single" w:sz="6" w:space="0" w:color="000000"/>
              <w:bottom w:val="single" w:sz="6" w:space="0" w:color="000000"/>
            </w:tcBorders>
            <w:shd w:val="clear" w:color="auto" w:fill="auto"/>
          </w:tcPr>
          <w:p w14:paraId="65FD6389" w14:textId="77777777" w:rsidR="006700DE" w:rsidRDefault="006700DE">
            <w:pPr>
              <w:spacing w:before="120"/>
            </w:pPr>
            <w:r>
              <w:t>6</w:t>
            </w:r>
          </w:p>
        </w:tc>
        <w:tc>
          <w:tcPr>
            <w:tcW w:w="2202" w:type="dxa"/>
            <w:tcBorders>
              <w:top w:val="single" w:sz="6" w:space="0" w:color="000000"/>
              <w:left w:val="single" w:sz="6" w:space="0" w:color="000000"/>
              <w:bottom w:val="single" w:sz="6" w:space="0" w:color="000000"/>
            </w:tcBorders>
            <w:shd w:val="clear" w:color="auto" w:fill="auto"/>
          </w:tcPr>
          <w:p w14:paraId="44E07694" w14:textId="77777777" w:rsidR="006700DE" w:rsidRDefault="006700DE">
            <w:pPr>
              <w:spacing w:after="60"/>
            </w:pPr>
            <w:r>
              <w:t xml:space="preserve">Ukształtowanie osi w planie </w:t>
            </w:r>
            <w:r>
              <w:rPr>
                <w:vertAlign w:val="superscript"/>
              </w:rPr>
              <w:t>*)</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14:paraId="7231F69C" w14:textId="77777777" w:rsidR="006700DE" w:rsidRDefault="006700DE">
            <w:pPr>
              <w:spacing w:after="60"/>
            </w:pPr>
            <w:r>
              <w:t>co 25 m w osi jezdni i na jej krawędziach dla autostrad           i dróg ekspresowych, co 100 m dla pozostałych dróg</w:t>
            </w:r>
          </w:p>
        </w:tc>
      </w:tr>
      <w:tr w:rsidR="006700DE" w14:paraId="5DF455B5" w14:textId="77777777">
        <w:tc>
          <w:tcPr>
            <w:tcW w:w="491" w:type="dxa"/>
            <w:tcBorders>
              <w:top w:val="single" w:sz="6" w:space="0" w:color="000000"/>
              <w:left w:val="single" w:sz="6" w:space="0" w:color="000000"/>
              <w:bottom w:val="single" w:sz="6" w:space="0" w:color="000000"/>
            </w:tcBorders>
            <w:shd w:val="clear" w:color="auto" w:fill="auto"/>
          </w:tcPr>
          <w:p w14:paraId="739A27D3" w14:textId="77777777" w:rsidR="006700DE" w:rsidRDefault="006700DE">
            <w:pPr>
              <w:spacing w:before="120"/>
            </w:pPr>
            <w:r>
              <w:t>7</w:t>
            </w:r>
          </w:p>
        </w:tc>
        <w:tc>
          <w:tcPr>
            <w:tcW w:w="2202" w:type="dxa"/>
            <w:tcBorders>
              <w:top w:val="single" w:sz="6" w:space="0" w:color="000000"/>
              <w:left w:val="single" w:sz="6" w:space="0" w:color="000000"/>
              <w:bottom w:val="single" w:sz="6" w:space="0" w:color="000000"/>
            </w:tcBorders>
            <w:shd w:val="clear" w:color="auto" w:fill="auto"/>
          </w:tcPr>
          <w:p w14:paraId="7BF6CD86" w14:textId="77777777" w:rsidR="006700DE" w:rsidRDefault="006700DE">
            <w:pPr>
              <w:spacing w:before="20"/>
            </w:pPr>
            <w:r>
              <w:t>Zagęszczenie, wilgotność gruntu podłoża</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14:paraId="463798F9" w14:textId="77777777" w:rsidR="006700DE" w:rsidRDefault="006700DE">
            <w:pPr>
              <w:spacing w:before="20" w:after="60"/>
            </w:pPr>
            <w:r>
              <w:t>w 2 punktach na dziennej działce roboczej, lecz nie rzadziej niż raz na 600 m</w:t>
            </w:r>
            <w:r>
              <w:rPr>
                <w:vertAlign w:val="superscript"/>
              </w:rPr>
              <w:t>2</w:t>
            </w:r>
          </w:p>
        </w:tc>
      </w:tr>
      <w:tr w:rsidR="006700DE" w14:paraId="7BC658E9" w14:textId="77777777">
        <w:tc>
          <w:tcPr>
            <w:tcW w:w="7401" w:type="dxa"/>
            <w:gridSpan w:val="3"/>
            <w:tcBorders>
              <w:top w:val="single" w:sz="6" w:space="0" w:color="000000"/>
              <w:left w:val="single" w:sz="6" w:space="0" w:color="000000"/>
              <w:bottom w:val="single" w:sz="6" w:space="0" w:color="000000"/>
              <w:right w:val="single" w:sz="6" w:space="0" w:color="000000"/>
            </w:tcBorders>
            <w:shd w:val="clear" w:color="auto" w:fill="auto"/>
          </w:tcPr>
          <w:p w14:paraId="0188E503" w14:textId="77777777" w:rsidR="006700DE" w:rsidRDefault="006700DE">
            <w:pPr>
              <w:spacing w:before="20" w:after="60"/>
            </w:pPr>
            <w:r>
              <w:t>*) Dodatkowe pomiary spadków poprzecznych i ukształtowania osi w planie należy wykonać w punktach głównych łuków poziomych</w:t>
            </w:r>
            <w:r>
              <w:tab/>
            </w:r>
          </w:p>
        </w:tc>
      </w:tr>
    </w:tbl>
    <w:p w14:paraId="034DE506" w14:textId="77777777" w:rsidR="006700DE" w:rsidRDefault="006700DE">
      <w:pPr>
        <w:spacing w:before="240" w:after="120"/>
      </w:pPr>
      <w:r>
        <w:rPr>
          <w:b/>
        </w:rPr>
        <w:t xml:space="preserve">6.2.2. </w:t>
      </w:r>
      <w:r>
        <w:t>Szerokość koryta (profilowanego podłoża)</w:t>
      </w:r>
    </w:p>
    <w:p w14:paraId="5E57D84A" w14:textId="77777777" w:rsidR="006700DE" w:rsidRDefault="006700DE">
      <w:r>
        <w:tab/>
        <w:t>Szerokość koryta i profilowanego podłoża nie może różnić się od szerokości projektowanej o więcej niż +10 cm i -5 cm.</w:t>
      </w:r>
    </w:p>
    <w:p w14:paraId="6B11892A" w14:textId="77777777" w:rsidR="006700DE" w:rsidRDefault="006700DE">
      <w:pPr>
        <w:spacing w:before="120" w:after="120"/>
      </w:pPr>
      <w:r>
        <w:rPr>
          <w:b/>
        </w:rPr>
        <w:t xml:space="preserve">6.2.3. </w:t>
      </w:r>
      <w:r>
        <w:t>Równość koryta (profilowanego podłoża)</w:t>
      </w:r>
    </w:p>
    <w:p w14:paraId="1AC811E3" w14:textId="77777777" w:rsidR="006700DE" w:rsidRDefault="006700DE">
      <w:r>
        <w:tab/>
        <w:t>Nierówności podłużne koryta i profilowanego podłoża należy mierzyć 4-metrową łatą zgodnie z normą BN-68/8931-04 [4].</w:t>
      </w:r>
    </w:p>
    <w:p w14:paraId="0862EE3C" w14:textId="77777777" w:rsidR="006700DE" w:rsidRDefault="006700DE">
      <w:r>
        <w:tab/>
        <w:t>Nierówności poprzeczne należy mierzyć 4-metrową łatą.</w:t>
      </w:r>
    </w:p>
    <w:p w14:paraId="565A332F" w14:textId="77777777" w:rsidR="006700DE" w:rsidRDefault="006700DE">
      <w:r>
        <w:tab/>
        <w:t>Nierówności nie mogą przekraczać 20 mm.</w:t>
      </w:r>
    </w:p>
    <w:p w14:paraId="5D6A858A" w14:textId="77777777" w:rsidR="006700DE" w:rsidRDefault="006700DE">
      <w:pPr>
        <w:spacing w:before="120" w:after="120"/>
      </w:pPr>
      <w:r>
        <w:rPr>
          <w:b/>
        </w:rPr>
        <w:t xml:space="preserve">6.2.4. </w:t>
      </w:r>
      <w:r>
        <w:t>Spadki poprzeczne</w:t>
      </w:r>
    </w:p>
    <w:p w14:paraId="5A91D573" w14:textId="77777777" w:rsidR="006700DE" w:rsidRDefault="006700DE">
      <w:r>
        <w:tab/>
        <w:t xml:space="preserve">Spadki poprzeczne koryta i profilowanego podłoża powinny być zgodne z dokumentacją projektową z tolerancją </w:t>
      </w:r>
      <w:r>
        <w:rPr>
          <w:rFonts w:ascii="Symbol" w:eastAsia="Symbol" w:hAnsi="Symbol" w:cs="Symbol"/>
        </w:rPr>
        <w:t></w:t>
      </w:r>
      <w:r>
        <w:t xml:space="preserve"> 0,5%.</w:t>
      </w:r>
    </w:p>
    <w:p w14:paraId="27B68036" w14:textId="77777777" w:rsidR="006700DE" w:rsidRDefault="006700DE">
      <w:pPr>
        <w:spacing w:before="120" w:after="120"/>
      </w:pPr>
      <w:r>
        <w:rPr>
          <w:b/>
        </w:rPr>
        <w:t xml:space="preserve">6.2.5. </w:t>
      </w:r>
      <w:r>
        <w:t>Rzędne wysokościowe</w:t>
      </w:r>
    </w:p>
    <w:p w14:paraId="1F614C85" w14:textId="77777777" w:rsidR="006700DE" w:rsidRDefault="006700DE">
      <w:r>
        <w:tab/>
        <w:t>Różnice pomiędzy rzędnymi wysokościowymi koryta lub wyprofilowanego podłoża i rzędnymi projektowanymi nie powinny przekraczać +1 cm, -2 cm.</w:t>
      </w:r>
    </w:p>
    <w:p w14:paraId="72C146EE" w14:textId="77777777" w:rsidR="006700DE" w:rsidRDefault="006700DE">
      <w:pPr>
        <w:spacing w:before="120" w:after="120"/>
      </w:pPr>
      <w:r>
        <w:rPr>
          <w:b/>
        </w:rPr>
        <w:t xml:space="preserve">6.2.6. </w:t>
      </w:r>
      <w:r>
        <w:t>Ukształtowanie osi w planie</w:t>
      </w:r>
    </w:p>
    <w:p w14:paraId="7BCB16A3" w14:textId="77777777" w:rsidR="006700DE" w:rsidRDefault="006700DE">
      <w:r>
        <w:tab/>
        <w:t xml:space="preserve">Oś w planie nie może być przesunięta w stosunku do osi projektowanej o więcej niż </w:t>
      </w:r>
      <w:r>
        <w:rPr>
          <w:rFonts w:ascii="Symbol" w:eastAsia="Symbol" w:hAnsi="Symbol" w:cs="Symbol"/>
        </w:rPr>
        <w:t></w:t>
      </w:r>
      <w:r>
        <w:t xml:space="preserve"> 3 cm dla autostrad i dróg ekspresowych lub więcej niż </w:t>
      </w:r>
      <w:r>
        <w:rPr>
          <w:rFonts w:ascii="Symbol" w:eastAsia="Symbol" w:hAnsi="Symbol" w:cs="Symbol"/>
        </w:rPr>
        <w:t></w:t>
      </w:r>
      <w:r>
        <w:t xml:space="preserve"> 5 cm dla pozostałych dróg.</w:t>
      </w:r>
    </w:p>
    <w:p w14:paraId="393066EC" w14:textId="77777777" w:rsidR="006700DE" w:rsidRDefault="006700DE"/>
    <w:p w14:paraId="10E94161" w14:textId="77777777" w:rsidR="006700DE" w:rsidRDefault="006700DE">
      <w:pPr>
        <w:spacing w:before="120" w:after="120"/>
      </w:pPr>
      <w:r>
        <w:rPr>
          <w:b/>
        </w:rPr>
        <w:t xml:space="preserve">6.2.7. </w:t>
      </w:r>
      <w:r>
        <w:t>Zagęszczenie koryta (profilowanego podłoża)</w:t>
      </w:r>
    </w:p>
    <w:p w14:paraId="5F7DF151" w14:textId="77777777" w:rsidR="006700DE" w:rsidRDefault="006700DE">
      <w:r>
        <w:tab/>
        <w:t>Wskaźnik zagęszczenia koryta i wyprofilowanego podłoża określony wg BN-77/8931-12 [5] nie powinien być mniejszy od podanego w tablicy 1.</w:t>
      </w:r>
    </w:p>
    <w:p w14:paraId="7D9F8A69" w14:textId="77777777" w:rsidR="006700DE" w:rsidRDefault="006700DE">
      <w:r>
        <w:tab/>
        <w:t>Jeśli jako kryterium dobrego zagęszczenia stosuje się porównanie wartości modułów odkształcenia, to wartość stosunku wtórnego do pierwotnego modułu odkształcenia, określonych zgodnie z normą BN-64/8931-02 [3] nie powinna być większa od 2,2.</w:t>
      </w:r>
    </w:p>
    <w:p w14:paraId="6C8DE41D" w14:textId="77777777" w:rsidR="006700DE" w:rsidRDefault="006700DE">
      <w:r>
        <w:tab/>
        <w:t>Wilgotność w czasie zagęszczania należy badać według PN-B-06714-17 [2]. Wilgotność gruntu podłoża powinna być równa wilgotności optymalnej z tolerancją od -20% do + 10%.</w:t>
      </w:r>
    </w:p>
    <w:p w14:paraId="1A75240C" w14:textId="77777777" w:rsidR="006700DE" w:rsidRDefault="006700DE">
      <w:r>
        <w:rPr>
          <w:rFonts w:eastAsia="Arial Narrow"/>
        </w:rPr>
        <w:t xml:space="preserve"> </w:t>
      </w:r>
    </w:p>
    <w:p w14:paraId="1AF4AF69" w14:textId="77777777" w:rsidR="006700DE" w:rsidRDefault="006700DE">
      <w:pPr>
        <w:pStyle w:val="Nagwek2"/>
      </w:pPr>
      <w:r>
        <w:t>6.3. Zasady postępowania z wadliwie wykonanymi odcinkami koryta (profilowanego podłoża)</w:t>
      </w:r>
    </w:p>
    <w:p w14:paraId="37FA1AD3" w14:textId="77777777" w:rsidR="006700DE" w:rsidRDefault="006700DE">
      <w:r>
        <w:rPr>
          <w:b/>
        </w:rPr>
        <w:tab/>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10E3D5AA" w14:textId="77777777" w:rsidR="006700DE" w:rsidRDefault="006700DE">
      <w:pPr>
        <w:pStyle w:val="Nagwek1"/>
      </w:pPr>
      <w:r>
        <w:lastRenderedPageBreak/>
        <w:t>7. obmiar robót</w:t>
      </w:r>
    </w:p>
    <w:p w14:paraId="0F889967" w14:textId="77777777" w:rsidR="006700DE" w:rsidRDefault="006700DE">
      <w:pPr>
        <w:pStyle w:val="Nagwek2"/>
      </w:pPr>
      <w:r>
        <w:t>7.1. Ogólne zasady obmiaru robót</w:t>
      </w:r>
    </w:p>
    <w:p w14:paraId="0671B234" w14:textId="77777777" w:rsidR="006700DE" w:rsidRDefault="006700DE">
      <w:r>
        <w:tab/>
        <w:t>Ogólne zasady obmiaru robót podano w SST D-M-00.00.00 „Wymagania ogólne” pkt 7.</w:t>
      </w:r>
    </w:p>
    <w:p w14:paraId="52CE27B1" w14:textId="77777777" w:rsidR="006700DE" w:rsidRDefault="006700DE">
      <w:pPr>
        <w:pStyle w:val="Nagwek2"/>
      </w:pPr>
      <w:r>
        <w:t>7.2. Jednostka obmiarowa</w:t>
      </w:r>
    </w:p>
    <w:p w14:paraId="49D590FC" w14:textId="77777777" w:rsidR="006700DE" w:rsidRDefault="006700DE">
      <w:r>
        <w:tab/>
        <w:t>Jednostką obmiarową jest m</w:t>
      </w:r>
      <w:r>
        <w:rPr>
          <w:vertAlign w:val="superscript"/>
        </w:rPr>
        <w:t>2</w:t>
      </w:r>
      <w:r>
        <w:t xml:space="preserve"> (metr kwadratowy) wykonanego i odebranego koryta (profilowanego podłoża).</w:t>
      </w:r>
    </w:p>
    <w:p w14:paraId="2127EBAA" w14:textId="77777777" w:rsidR="006700DE" w:rsidRDefault="006700DE">
      <w:pPr>
        <w:pStyle w:val="Legenda1"/>
        <w:ind w:firstLine="708"/>
      </w:pPr>
      <w:r>
        <w:t xml:space="preserve">Przewidywana liczba jednostek obmiarowych wynosi:  </w:t>
      </w:r>
      <w:r>
        <w:rPr>
          <w:b/>
        </w:rPr>
        <w:t>zgodnie z przedmiarem.</w:t>
      </w:r>
    </w:p>
    <w:p w14:paraId="1388A39D" w14:textId="77777777" w:rsidR="006700DE" w:rsidRDefault="006700DE">
      <w:pPr>
        <w:pStyle w:val="Nagwek1"/>
      </w:pPr>
      <w:r>
        <w:t>8. odbiór robót</w:t>
      </w:r>
    </w:p>
    <w:p w14:paraId="7BF9831E" w14:textId="77777777" w:rsidR="006700DE" w:rsidRDefault="006700DE">
      <w:r>
        <w:tab/>
        <w:t>Ogólne zasady odbioru robót podano w SST D-M-00.00.00 „Wymagania ogólne” pkt 8.</w:t>
      </w:r>
    </w:p>
    <w:p w14:paraId="2E2801DF" w14:textId="77777777" w:rsidR="006700DE" w:rsidRDefault="006700DE">
      <w:r>
        <w:tab/>
        <w:t>Roboty uznaje się za wykonane zgodnie z dokumentacja projektową, SST i wymaganiami Inżyniera, jeżeli wszystkie pomiary i badania z zachowaniem tolerancji wg punktu 6 dały wyniki pozytywne.</w:t>
      </w:r>
    </w:p>
    <w:p w14:paraId="4FDC981C" w14:textId="77777777" w:rsidR="006700DE" w:rsidRDefault="006700DE">
      <w:pPr>
        <w:pStyle w:val="Nagwek1"/>
      </w:pPr>
      <w:r>
        <w:t>9. podstawa płatności</w:t>
      </w:r>
    </w:p>
    <w:p w14:paraId="5CC44AAE" w14:textId="77777777" w:rsidR="006700DE" w:rsidRDefault="006700DE">
      <w:pPr>
        <w:pStyle w:val="Nagwek2"/>
      </w:pPr>
      <w:r>
        <w:t>9.1. Ogólne ustalenia dotyczące podstawy płatności</w:t>
      </w:r>
    </w:p>
    <w:p w14:paraId="7171CD40" w14:textId="77777777" w:rsidR="006700DE" w:rsidRDefault="006700DE">
      <w:r>
        <w:tab/>
        <w:t>Ogólne ustalenia dotyczące podstawy płatności podano w SST D-M-00.00.00 „Wymagania ogólne” pkt 9.</w:t>
      </w:r>
    </w:p>
    <w:p w14:paraId="35DBFA80" w14:textId="77777777" w:rsidR="006700DE" w:rsidRDefault="006700DE">
      <w:pPr>
        <w:pStyle w:val="Nagwek2"/>
      </w:pPr>
      <w:r>
        <w:t>9.2. Cena jednostki obmiarowej</w:t>
      </w:r>
    </w:p>
    <w:p w14:paraId="5325C9DB" w14:textId="77777777" w:rsidR="006700DE" w:rsidRDefault="006700DE">
      <w:r>
        <w:tab/>
        <w:t>Cena wykonania 1 m</w:t>
      </w:r>
      <w:r>
        <w:rPr>
          <w:vertAlign w:val="superscript"/>
        </w:rPr>
        <w:t>2</w:t>
      </w:r>
      <w:r>
        <w:t xml:space="preserve"> koryta (profilowanego i zagęszczanego podłoża) obejmuje:</w:t>
      </w:r>
    </w:p>
    <w:p w14:paraId="6BBDA9BA" w14:textId="77777777" w:rsidR="006700DE" w:rsidRDefault="006700DE" w:rsidP="000D2EDE">
      <w:pPr>
        <w:widowControl w:val="0"/>
        <w:numPr>
          <w:ilvl w:val="0"/>
          <w:numId w:val="54"/>
        </w:numPr>
        <w:ind w:left="0"/>
      </w:pPr>
      <w:r>
        <w:t>prace pomiarowe i roboty przygotowawcze,</w:t>
      </w:r>
    </w:p>
    <w:p w14:paraId="6625363C" w14:textId="77777777" w:rsidR="006700DE" w:rsidRDefault="006700DE" w:rsidP="000D2EDE">
      <w:pPr>
        <w:widowControl w:val="0"/>
        <w:numPr>
          <w:ilvl w:val="0"/>
          <w:numId w:val="54"/>
        </w:numPr>
        <w:ind w:left="0"/>
      </w:pPr>
      <w:r>
        <w:t>profilowanie dna koryta lub podłoża,</w:t>
      </w:r>
    </w:p>
    <w:p w14:paraId="3C9E8AC4" w14:textId="77777777" w:rsidR="006700DE" w:rsidRDefault="006700DE" w:rsidP="000D2EDE">
      <w:pPr>
        <w:widowControl w:val="0"/>
        <w:numPr>
          <w:ilvl w:val="0"/>
          <w:numId w:val="54"/>
        </w:numPr>
        <w:ind w:left="0"/>
      </w:pPr>
      <w:r>
        <w:t>zagęszczenie,</w:t>
      </w:r>
    </w:p>
    <w:p w14:paraId="293E5B6B" w14:textId="77777777" w:rsidR="006700DE" w:rsidRDefault="006700DE" w:rsidP="000D2EDE">
      <w:pPr>
        <w:widowControl w:val="0"/>
        <w:numPr>
          <w:ilvl w:val="0"/>
          <w:numId w:val="54"/>
        </w:numPr>
        <w:ind w:left="0"/>
      </w:pPr>
      <w:r>
        <w:t>utrzymanie koryta lub podłoża,</w:t>
      </w:r>
    </w:p>
    <w:p w14:paraId="5845E605" w14:textId="77777777" w:rsidR="006700DE" w:rsidRDefault="006700DE" w:rsidP="000D2EDE">
      <w:pPr>
        <w:widowControl w:val="0"/>
        <w:numPr>
          <w:ilvl w:val="0"/>
          <w:numId w:val="54"/>
        </w:numPr>
        <w:ind w:left="0"/>
      </w:pPr>
      <w:r>
        <w:t>przeprowadzenie pomiarów i badań laboratoryjnych, wymaganych w specyfikacji technicznej.</w:t>
      </w:r>
    </w:p>
    <w:p w14:paraId="0C9638F8" w14:textId="77777777" w:rsidR="006700DE" w:rsidRDefault="006700DE">
      <w:pPr>
        <w:spacing w:after="120"/>
      </w:pPr>
      <w:r>
        <w:tab/>
      </w:r>
    </w:p>
    <w:p w14:paraId="7A142BD3" w14:textId="77777777" w:rsidR="006700DE" w:rsidRDefault="006700DE">
      <w:pPr>
        <w:spacing w:after="120"/>
      </w:pPr>
      <w:r>
        <w:rPr>
          <w:b/>
        </w:rPr>
        <w:t>10. Przepisy związane</w:t>
      </w:r>
    </w:p>
    <w:p w14:paraId="72E24485" w14:textId="77777777" w:rsidR="006700DE" w:rsidRDefault="006700DE">
      <w:pPr>
        <w:pStyle w:val="Nagwek2"/>
      </w:pPr>
      <w:r>
        <w:t>Normy</w:t>
      </w:r>
    </w:p>
    <w:tbl>
      <w:tblPr>
        <w:tblW w:w="0" w:type="auto"/>
        <w:tblLayout w:type="fixed"/>
        <w:tblCellMar>
          <w:left w:w="70" w:type="dxa"/>
          <w:right w:w="70" w:type="dxa"/>
        </w:tblCellMar>
        <w:tblLook w:val="0000" w:firstRow="0" w:lastRow="0" w:firstColumn="0" w:lastColumn="0" w:noHBand="0" w:noVBand="0"/>
      </w:tblPr>
      <w:tblGrid>
        <w:gridCol w:w="496"/>
        <w:gridCol w:w="1417"/>
        <w:gridCol w:w="7654"/>
      </w:tblGrid>
      <w:tr w:rsidR="006700DE" w14:paraId="5F001517" w14:textId="77777777">
        <w:tc>
          <w:tcPr>
            <w:tcW w:w="496" w:type="dxa"/>
            <w:shd w:val="clear" w:color="auto" w:fill="auto"/>
          </w:tcPr>
          <w:p w14:paraId="6D6BA0B8" w14:textId="77777777" w:rsidR="006700DE" w:rsidRDefault="006700DE">
            <w:r>
              <w:t>1.</w:t>
            </w:r>
          </w:p>
        </w:tc>
        <w:tc>
          <w:tcPr>
            <w:tcW w:w="1417" w:type="dxa"/>
            <w:shd w:val="clear" w:color="auto" w:fill="auto"/>
          </w:tcPr>
          <w:p w14:paraId="55019D2B" w14:textId="77777777" w:rsidR="006700DE" w:rsidRDefault="006700DE">
            <w:r>
              <w:t>PN-B-04481</w:t>
            </w:r>
          </w:p>
        </w:tc>
        <w:tc>
          <w:tcPr>
            <w:tcW w:w="7654" w:type="dxa"/>
            <w:shd w:val="clear" w:color="auto" w:fill="auto"/>
          </w:tcPr>
          <w:p w14:paraId="39F74ADF" w14:textId="77777777" w:rsidR="006700DE" w:rsidRDefault="006700DE">
            <w:r>
              <w:t>Grunty budowlane. Badania próbek gruntu</w:t>
            </w:r>
          </w:p>
        </w:tc>
      </w:tr>
      <w:tr w:rsidR="006700DE" w14:paraId="546E5A39" w14:textId="77777777">
        <w:tc>
          <w:tcPr>
            <w:tcW w:w="496" w:type="dxa"/>
            <w:shd w:val="clear" w:color="auto" w:fill="auto"/>
          </w:tcPr>
          <w:p w14:paraId="21360985" w14:textId="77777777" w:rsidR="006700DE" w:rsidRDefault="006700DE">
            <w:r>
              <w:t>2.</w:t>
            </w:r>
          </w:p>
        </w:tc>
        <w:tc>
          <w:tcPr>
            <w:tcW w:w="1417" w:type="dxa"/>
            <w:shd w:val="clear" w:color="auto" w:fill="auto"/>
          </w:tcPr>
          <w:p w14:paraId="3117F7F4" w14:textId="77777777" w:rsidR="006700DE" w:rsidRDefault="006700DE">
            <w:r>
              <w:t>PN-/B-06714-17</w:t>
            </w:r>
          </w:p>
        </w:tc>
        <w:tc>
          <w:tcPr>
            <w:tcW w:w="7654" w:type="dxa"/>
            <w:shd w:val="clear" w:color="auto" w:fill="auto"/>
          </w:tcPr>
          <w:p w14:paraId="7F900DCC" w14:textId="77777777" w:rsidR="006700DE" w:rsidRDefault="006700DE">
            <w:r>
              <w:t>Kruszywa mineralne. Badania. Oznaczanie wilgotności</w:t>
            </w:r>
          </w:p>
        </w:tc>
      </w:tr>
      <w:tr w:rsidR="006700DE" w14:paraId="2E4D05D9" w14:textId="77777777">
        <w:tc>
          <w:tcPr>
            <w:tcW w:w="496" w:type="dxa"/>
            <w:shd w:val="clear" w:color="auto" w:fill="auto"/>
          </w:tcPr>
          <w:p w14:paraId="28881426" w14:textId="77777777" w:rsidR="006700DE" w:rsidRDefault="006700DE">
            <w:r>
              <w:t>3.</w:t>
            </w:r>
          </w:p>
        </w:tc>
        <w:tc>
          <w:tcPr>
            <w:tcW w:w="1417" w:type="dxa"/>
            <w:shd w:val="clear" w:color="auto" w:fill="auto"/>
          </w:tcPr>
          <w:p w14:paraId="0779CEAC" w14:textId="77777777" w:rsidR="006700DE" w:rsidRDefault="006700DE">
            <w:r>
              <w:t>BN-64/8931-02</w:t>
            </w:r>
          </w:p>
        </w:tc>
        <w:tc>
          <w:tcPr>
            <w:tcW w:w="7654" w:type="dxa"/>
            <w:shd w:val="clear" w:color="auto" w:fill="auto"/>
          </w:tcPr>
          <w:p w14:paraId="66FA604B" w14:textId="77777777" w:rsidR="006700DE" w:rsidRDefault="006700DE">
            <w:r>
              <w:t>Drogi samochodowe. Oznaczanie modułu odkształcenia nawierzchni podatnych i podłoża przez obciążenie płytą</w:t>
            </w:r>
          </w:p>
        </w:tc>
      </w:tr>
      <w:tr w:rsidR="006700DE" w14:paraId="7C199D59" w14:textId="77777777">
        <w:tc>
          <w:tcPr>
            <w:tcW w:w="496" w:type="dxa"/>
            <w:shd w:val="clear" w:color="auto" w:fill="auto"/>
          </w:tcPr>
          <w:p w14:paraId="5BE61F2F" w14:textId="77777777" w:rsidR="006700DE" w:rsidRDefault="006700DE">
            <w:r>
              <w:t>4.</w:t>
            </w:r>
          </w:p>
        </w:tc>
        <w:tc>
          <w:tcPr>
            <w:tcW w:w="1417" w:type="dxa"/>
            <w:shd w:val="clear" w:color="auto" w:fill="auto"/>
          </w:tcPr>
          <w:p w14:paraId="2647479C" w14:textId="77777777" w:rsidR="006700DE" w:rsidRDefault="006700DE">
            <w:r>
              <w:t>BN-68/8931-04</w:t>
            </w:r>
          </w:p>
        </w:tc>
        <w:tc>
          <w:tcPr>
            <w:tcW w:w="7654" w:type="dxa"/>
            <w:shd w:val="clear" w:color="auto" w:fill="auto"/>
          </w:tcPr>
          <w:p w14:paraId="1792F6FA" w14:textId="77777777" w:rsidR="006700DE" w:rsidRDefault="006700DE">
            <w:r>
              <w:t xml:space="preserve">Drogi samochodowe. Pomiar równości nawierzchni </w:t>
            </w:r>
            <w:proofErr w:type="spellStart"/>
            <w:r>
              <w:t>planografem</w:t>
            </w:r>
            <w:proofErr w:type="spellEnd"/>
            <w:r>
              <w:t xml:space="preserve"> i łatą</w:t>
            </w:r>
          </w:p>
        </w:tc>
      </w:tr>
      <w:tr w:rsidR="006700DE" w14:paraId="3B58D932" w14:textId="77777777">
        <w:tc>
          <w:tcPr>
            <w:tcW w:w="496" w:type="dxa"/>
            <w:shd w:val="clear" w:color="auto" w:fill="auto"/>
          </w:tcPr>
          <w:p w14:paraId="7DB658F0" w14:textId="77777777" w:rsidR="006700DE" w:rsidRDefault="006700DE">
            <w:r>
              <w:t>5.</w:t>
            </w:r>
          </w:p>
        </w:tc>
        <w:tc>
          <w:tcPr>
            <w:tcW w:w="1417" w:type="dxa"/>
            <w:shd w:val="clear" w:color="auto" w:fill="auto"/>
          </w:tcPr>
          <w:p w14:paraId="577EE7E5" w14:textId="77777777" w:rsidR="006700DE" w:rsidRDefault="006700DE">
            <w:r>
              <w:t>BN-77/8931-12</w:t>
            </w:r>
          </w:p>
        </w:tc>
        <w:tc>
          <w:tcPr>
            <w:tcW w:w="7654" w:type="dxa"/>
            <w:shd w:val="clear" w:color="auto" w:fill="auto"/>
          </w:tcPr>
          <w:p w14:paraId="3A932E02" w14:textId="77777777" w:rsidR="006700DE" w:rsidRDefault="006700DE">
            <w:r>
              <w:t>Oznaczanie wskaźnika zagęszczenia gruntu</w:t>
            </w:r>
          </w:p>
        </w:tc>
      </w:tr>
    </w:tbl>
    <w:p w14:paraId="5A911E2A" w14:textId="77777777" w:rsidR="00744A82" w:rsidRDefault="00744A82" w:rsidP="00744A82">
      <w:pPr>
        <w:pageBreakBefore/>
        <w:jc w:val="center"/>
      </w:pPr>
      <w:bookmarkStart w:id="5" w:name="_Toc95250681"/>
      <w:r>
        <w:rPr>
          <w:sz w:val="24"/>
        </w:rPr>
        <w:lastRenderedPageBreak/>
        <w:t>SZCZEGÓŁOWA SPECYFIKACJA TECHNICZNA</w:t>
      </w:r>
    </w:p>
    <w:p w14:paraId="0C3F2AA5" w14:textId="77777777" w:rsidR="00744A82" w:rsidRDefault="00744A82" w:rsidP="00744A82">
      <w:pPr>
        <w:pStyle w:val="Bezodstpw"/>
      </w:pPr>
    </w:p>
    <w:p w14:paraId="6E53B94E" w14:textId="77777777" w:rsidR="00744A82" w:rsidRPr="00F07EE5" w:rsidRDefault="00744A82" w:rsidP="00744A82">
      <w:pPr>
        <w:jc w:val="center"/>
        <w:rPr>
          <w:b/>
          <w:sz w:val="24"/>
        </w:rPr>
      </w:pPr>
      <w:r w:rsidRPr="00F07EE5">
        <w:rPr>
          <w:b/>
          <w:sz w:val="24"/>
        </w:rPr>
        <w:t>D - 04.10.01 PODBUDOWA  Z  MIESZANKI</w:t>
      </w:r>
      <w:r>
        <w:rPr>
          <w:b/>
          <w:sz w:val="24"/>
        </w:rPr>
        <w:t xml:space="preserve"> </w:t>
      </w:r>
      <w:r w:rsidRPr="00F07EE5">
        <w:rPr>
          <w:b/>
          <w:sz w:val="24"/>
        </w:rPr>
        <w:t>MINERALNO-CEMENTOWO-EMULSYJNEJ</w:t>
      </w:r>
    </w:p>
    <w:p w14:paraId="1CF8DC79" w14:textId="77777777" w:rsidR="00744A82" w:rsidRDefault="00744A82" w:rsidP="00744A82">
      <w:pPr>
        <w:pStyle w:val="Nagwek1"/>
      </w:pPr>
      <w:bookmarkStart w:id="6" w:name="_Toc404150096"/>
      <w:bookmarkStart w:id="7" w:name="_Toc416830698"/>
      <w:bookmarkStart w:id="8" w:name="_Toc451053276"/>
      <w:bookmarkStart w:id="9" w:name="_Toc498839492"/>
      <w:r>
        <w:t>1. WSTĘP</w:t>
      </w:r>
      <w:bookmarkEnd w:id="6"/>
      <w:bookmarkEnd w:id="7"/>
      <w:bookmarkEnd w:id="8"/>
      <w:bookmarkEnd w:id="9"/>
    </w:p>
    <w:p w14:paraId="122EE09B" w14:textId="77777777" w:rsidR="00744A82" w:rsidRDefault="00744A82" w:rsidP="00744A82">
      <w:pPr>
        <w:pStyle w:val="Nagwek2"/>
      </w:pPr>
      <w:r>
        <w:t>1.1. Przedmiot  SST</w:t>
      </w:r>
    </w:p>
    <w:p w14:paraId="2B6B5B33" w14:textId="55EF979F" w:rsidR="00744A82" w:rsidRPr="00DF3372" w:rsidRDefault="00744A82" w:rsidP="00744A82">
      <w:pPr>
        <w:pStyle w:val="tekstost"/>
      </w:pPr>
      <w:r>
        <w:t xml:space="preserve">Przedmiotem niniejszej szczegółowej specyfikacji technicznej (SST) są wymagania ogólne dotyczące wykonania i odbioru robót związanych z wykonaniem warstwy podbudowy z mieszanki mineralno-cementowo-emulsyjnej zwanej </w:t>
      </w:r>
      <w:r w:rsidRPr="00DF3372">
        <w:t xml:space="preserve">dalej mieszanką MCE podczas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sidRPr="00DF3372">
        <w:t xml:space="preserve">. </w:t>
      </w:r>
    </w:p>
    <w:p w14:paraId="5096728B" w14:textId="77777777" w:rsidR="00744A82" w:rsidRDefault="00744A82" w:rsidP="00744A82">
      <w:pPr>
        <w:pStyle w:val="Tekstpodstawowy"/>
        <w:ind w:firstLine="567"/>
        <w:jc w:val="both"/>
      </w:pPr>
    </w:p>
    <w:p w14:paraId="36B50F1F" w14:textId="77777777" w:rsidR="00744A82" w:rsidRDefault="00744A82" w:rsidP="00744A82">
      <w:pPr>
        <w:pStyle w:val="Nagwek2"/>
      </w:pPr>
      <w:r>
        <w:t>1.2. Zakres stosowania SST</w:t>
      </w:r>
    </w:p>
    <w:p w14:paraId="5B11DCD2" w14:textId="77777777" w:rsidR="00744A82" w:rsidRPr="006369EF" w:rsidRDefault="00744A82" w:rsidP="00744A82">
      <w:pPr>
        <w:rPr>
          <w:rFonts w:ascii="Times New Roman" w:hAnsi="Times New Roman"/>
          <w:szCs w:val="20"/>
        </w:rPr>
      </w:pPr>
      <w:r>
        <w:rPr>
          <w:rFonts w:ascii="Times New Roman" w:hAnsi="Times New Roman"/>
        </w:rPr>
        <w:tab/>
      </w:r>
      <w:r w:rsidRPr="006369EF">
        <w:rPr>
          <w:rFonts w:ascii="Times New Roman" w:hAnsi="Times New Roman"/>
          <w:szCs w:val="20"/>
        </w:rPr>
        <w:t>Szczegółowa specyfikacja techniczna jest stosowana jako dokument przetargowy i kontraktowy przy zlecaniu i realizacji robót wymienionych w pkt. 1.1.</w:t>
      </w:r>
    </w:p>
    <w:p w14:paraId="575145D8" w14:textId="77777777" w:rsidR="00744A82" w:rsidRPr="006369EF" w:rsidRDefault="00744A82" w:rsidP="00744A82">
      <w:pPr>
        <w:pStyle w:val="Tekstpodstawowy"/>
        <w:tabs>
          <w:tab w:val="left" w:pos="0"/>
        </w:tabs>
        <w:jc w:val="both"/>
        <w:rPr>
          <w:b/>
        </w:rPr>
      </w:pPr>
      <w:r w:rsidRPr="006369EF">
        <w:rPr>
          <w:b/>
        </w:rPr>
        <w:t xml:space="preserve">1.3. Zakres robót objętych </w:t>
      </w:r>
      <w:r>
        <w:rPr>
          <w:b/>
        </w:rPr>
        <w:t>S</w:t>
      </w:r>
      <w:r w:rsidRPr="006369EF">
        <w:rPr>
          <w:b/>
        </w:rPr>
        <w:t>ST</w:t>
      </w:r>
    </w:p>
    <w:p w14:paraId="63F15C56" w14:textId="77777777" w:rsidR="00744A82" w:rsidRDefault="00744A82" w:rsidP="00744A82">
      <w:pPr>
        <w:pStyle w:val="Tekstpodstawowy"/>
        <w:tabs>
          <w:tab w:val="left" w:pos="0"/>
        </w:tabs>
        <w:jc w:val="both"/>
      </w:pPr>
      <w:r>
        <w:tab/>
        <w:t xml:space="preserve">Ustalenia zawarte w niniejszej specyfikacji dotyczą zasad prowadzenia robót związanych z wykonaniem warstwy podbudowy z mieszanki MCE, metodą recyklingu. </w:t>
      </w:r>
    </w:p>
    <w:p w14:paraId="3D704C86" w14:textId="77777777" w:rsidR="00744A82" w:rsidRDefault="00744A82" w:rsidP="00744A82">
      <w:pPr>
        <w:pStyle w:val="Tekstpodstawowy"/>
        <w:tabs>
          <w:tab w:val="left" w:pos="0"/>
        </w:tabs>
        <w:jc w:val="both"/>
      </w:pPr>
      <w:r>
        <w:tab/>
        <w:t>Podbudowę z mieszanki MCE można wykonywać dla dróg o kategorii ruchu od KR1 do KR6 wg „Katalogu typowych konstrukcji nawierzchni podatnych i półsztywnych”, IBDiM-1997 [16], wg poniższego zestawienia:</w:t>
      </w:r>
    </w:p>
    <w:p w14:paraId="18347F22" w14:textId="77777777" w:rsidR="00744A82" w:rsidRDefault="00744A82" w:rsidP="00744A82">
      <w:pPr>
        <w:pStyle w:val="Tekstpodstawowy"/>
        <w:tabs>
          <w:tab w:val="left" w:pos="0"/>
        </w:tabs>
        <w:jc w:val="both"/>
      </w:pPr>
    </w:p>
    <w:tbl>
      <w:tblPr>
        <w:tblW w:w="0" w:type="auto"/>
        <w:tblLayout w:type="fixed"/>
        <w:tblCellMar>
          <w:left w:w="70" w:type="dxa"/>
          <w:right w:w="70" w:type="dxa"/>
        </w:tblCellMar>
        <w:tblLook w:val="0000" w:firstRow="0" w:lastRow="0" w:firstColumn="0" w:lastColumn="0" w:noHBand="0" w:noVBand="0"/>
      </w:tblPr>
      <w:tblGrid>
        <w:gridCol w:w="2500"/>
        <w:gridCol w:w="4500"/>
      </w:tblGrid>
      <w:tr w:rsidR="00744A82" w:rsidRPr="006369EF" w14:paraId="19C5A0EC" w14:textId="77777777" w:rsidTr="00F229C3">
        <w:tc>
          <w:tcPr>
            <w:tcW w:w="7000" w:type="dxa"/>
            <w:gridSpan w:val="2"/>
            <w:tcBorders>
              <w:top w:val="single" w:sz="6" w:space="0" w:color="auto"/>
              <w:left w:val="single" w:sz="6" w:space="0" w:color="auto"/>
              <w:bottom w:val="single" w:sz="6" w:space="0" w:color="auto"/>
              <w:right w:val="single" w:sz="6" w:space="0" w:color="auto"/>
            </w:tcBorders>
          </w:tcPr>
          <w:p w14:paraId="30FDF5A6" w14:textId="77777777" w:rsidR="00744A82" w:rsidRDefault="00744A82" w:rsidP="00F229C3">
            <w:pPr>
              <w:pStyle w:val="StylIwony"/>
              <w:spacing w:before="60" w:after="60"/>
              <w:jc w:val="center"/>
              <w:rPr>
                <w:rFonts w:ascii="Times New Roman" w:hAnsi="Times New Roman"/>
              </w:rPr>
            </w:pPr>
            <w:r>
              <w:rPr>
                <w:rFonts w:ascii="Times New Roman" w:hAnsi="Times New Roman"/>
              </w:rPr>
              <w:t>Klasyfikacja dróg wg kategorii ruchu</w:t>
            </w:r>
          </w:p>
        </w:tc>
      </w:tr>
      <w:tr w:rsidR="00744A82" w:rsidRPr="006369EF" w14:paraId="184787C2" w14:textId="77777777" w:rsidTr="00F229C3">
        <w:tc>
          <w:tcPr>
            <w:tcW w:w="2500" w:type="dxa"/>
            <w:tcBorders>
              <w:top w:val="single" w:sz="6" w:space="0" w:color="auto"/>
              <w:left w:val="single" w:sz="6" w:space="0" w:color="auto"/>
              <w:bottom w:val="double" w:sz="6" w:space="0" w:color="auto"/>
              <w:right w:val="single" w:sz="6" w:space="0" w:color="auto"/>
            </w:tcBorders>
          </w:tcPr>
          <w:p w14:paraId="4DBB3960" w14:textId="77777777" w:rsidR="00744A82" w:rsidRDefault="00744A82" w:rsidP="00F229C3">
            <w:pPr>
              <w:pStyle w:val="StylIwony"/>
              <w:spacing w:after="0"/>
              <w:jc w:val="center"/>
              <w:rPr>
                <w:rFonts w:ascii="Times New Roman" w:hAnsi="Times New Roman"/>
              </w:rPr>
            </w:pPr>
            <w:r>
              <w:rPr>
                <w:rFonts w:ascii="Times New Roman" w:hAnsi="Times New Roman"/>
              </w:rPr>
              <w:t>kategoria ruchu</w:t>
            </w:r>
          </w:p>
        </w:tc>
        <w:tc>
          <w:tcPr>
            <w:tcW w:w="4500" w:type="dxa"/>
            <w:tcBorders>
              <w:top w:val="single" w:sz="6" w:space="0" w:color="auto"/>
              <w:left w:val="single" w:sz="6" w:space="0" w:color="auto"/>
              <w:bottom w:val="double" w:sz="6" w:space="0" w:color="auto"/>
              <w:right w:val="single" w:sz="6" w:space="0" w:color="auto"/>
            </w:tcBorders>
          </w:tcPr>
          <w:p w14:paraId="22950832" w14:textId="77777777" w:rsidR="00744A82" w:rsidRDefault="00744A82" w:rsidP="00F229C3">
            <w:pPr>
              <w:pStyle w:val="StylIwony"/>
              <w:spacing w:before="0" w:after="0"/>
              <w:jc w:val="center"/>
              <w:rPr>
                <w:rFonts w:ascii="Times New Roman" w:hAnsi="Times New Roman"/>
              </w:rPr>
            </w:pPr>
            <w:r>
              <w:rPr>
                <w:rFonts w:ascii="Times New Roman" w:hAnsi="Times New Roman"/>
              </w:rPr>
              <w:t>liczba osi obliczeniowych</w:t>
            </w:r>
          </w:p>
          <w:p w14:paraId="4A68245B" w14:textId="77777777" w:rsidR="00744A82" w:rsidRDefault="00744A82" w:rsidP="00F229C3">
            <w:pPr>
              <w:pStyle w:val="StylIwony"/>
              <w:spacing w:before="0" w:after="0"/>
              <w:jc w:val="center"/>
              <w:rPr>
                <w:rFonts w:ascii="Times New Roman" w:hAnsi="Times New Roman"/>
              </w:rPr>
            </w:pPr>
            <w:r>
              <w:rPr>
                <w:rFonts w:ascii="Times New Roman" w:hAnsi="Times New Roman"/>
              </w:rPr>
              <w:t xml:space="preserve">100 </w:t>
            </w:r>
            <w:proofErr w:type="spellStart"/>
            <w:r>
              <w:rPr>
                <w:rFonts w:ascii="Times New Roman" w:hAnsi="Times New Roman"/>
              </w:rPr>
              <w:t>kN</w:t>
            </w:r>
            <w:proofErr w:type="spellEnd"/>
            <w:r>
              <w:rPr>
                <w:rFonts w:ascii="Times New Roman" w:hAnsi="Times New Roman"/>
              </w:rPr>
              <w:t>/pas/dobę</w:t>
            </w:r>
          </w:p>
        </w:tc>
      </w:tr>
      <w:tr w:rsidR="00744A82" w:rsidRPr="006369EF" w14:paraId="5BFA875A" w14:textId="77777777" w:rsidTr="00F229C3">
        <w:tc>
          <w:tcPr>
            <w:tcW w:w="2500" w:type="dxa"/>
            <w:tcBorders>
              <w:left w:val="single" w:sz="6" w:space="0" w:color="auto"/>
            </w:tcBorders>
          </w:tcPr>
          <w:p w14:paraId="0B2FE902"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KR1</w:t>
            </w:r>
          </w:p>
        </w:tc>
        <w:tc>
          <w:tcPr>
            <w:tcW w:w="4500" w:type="dxa"/>
            <w:tcBorders>
              <w:left w:val="single" w:sz="6" w:space="0" w:color="auto"/>
              <w:right w:val="single" w:sz="6" w:space="0" w:color="auto"/>
            </w:tcBorders>
          </w:tcPr>
          <w:p w14:paraId="480AA8CC"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sym w:font="Symbol" w:char="F0A3"/>
            </w:r>
            <w:r>
              <w:rPr>
                <w:rFonts w:ascii="Times New Roman" w:hAnsi="Times New Roman"/>
                <w:lang w:val="de-DE"/>
              </w:rPr>
              <w:t xml:space="preserve"> 12</w:t>
            </w:r>
          </w:p>
        </w:tc>
      </w:tr>
      <w:tr w:rsidR="00744A82" w:rsidRPr="006369EF" w14:paraId="18257BDE" w14:textId="77777777" w:rsidTr="00F229C3">
        <w:tc>
          <w:tcPr>
            <w:tcW w:w="2500" w:type="dxa"/>
            <w:tcBorders>
              <w:top w:val="single" w:sz="6" w:space="0" w:color="auto"/>
              <w:left w:val="single" w:sz="6" w:space="0" w:color="auto"/>
              <w:right w:val="single" w:sz="6" w:space="0" w:color="auto"/>
            </w:tcBorders>
          </w:tcPr>
          <w:p w14:paraId="35278174"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KR2</w:t>
            </w:r>
          </w:p>
        </w:tc>
        <w:tc>
          <w:tcPr>
            <w:tcW w:w="4500" w:type="dxa"/>
            <w:tcBorders>
              <w:top w:val="single" w:sz="6" w:space="0" w:color="auto"/>
              <w:right w:val="single" w:sz="6" w:space="0" w:color="auto"/>
            </w:tcBorders>
          </w:tcPr>
          <w:p w14:paraId="479E1F59" w14:textId="77777777" w:rsidR="00744A82" w:rsidRDefault="00744A82" w:rsidP="00F229C3">
            <w:pPr>
              <w:pStyle w:val="StylIwony"/>
              <w:spacing w:before="0" w:after="0"/>
              <w:jc w:val="center"/>
              <w:rPr>
                <w:rFonts w:ascii="Times New Roman" w:hAnsi="Times New Roman"/>
                <w:lang w:val="de-DE"/>
              </w:rPr>
            </w:pPr>
            <w:proofErr w:type="spellStart"/>
            <w:r>
              <w:rPr>
                <w:rFonts w:ascii="Times New Roman" w:hAnsi="Times New Roman"/>
                <w:lang w:val="de-DE"/>
              </w:rPr>
              <w:t>od</w:t>
            </w:r>
            <w:proofErr w:type="spellEnd"/>
            <w:r>
              <w:rPr>
                <w:rFonts w:ascii="Times New Roman" w:hAnsi="Times New Roman"/>
                <w:lang w:val="de-DE"/>
              </w:rPr>
              <w:t xml:space="preserve"> 13 </w:t>
            </w:r>
            <w:r>
              <w:rPr>
                <w:rFonts w:ascii="Times New Roman" w:hAnsi="Times New Roman"/>
              </w:rPr>
              <w:t>do</w:t>
            </w:r>
            <w:r>
              <w:rPr>
                <w:rFonts w:ascii="Times New Roman" w:hAnsi="Times New Roman"/>
                <w:lang w:val="de-DE"/>
              </w:rPr>
              <w:t xml:space="preserve"> 70</w:t>
            </w:r>
          </w:p>
        </w:tc>
      </w:tr>
      <w:tr w:rsidR="00744A82" w:rsidRPr="006369EF" w14:paraId="0CBB330F" w14:textId="77777777" w:rsidTr="00F229C3">
        <w:tc>
          <w:tcPr>
            <w:tcW w:w="2500" w:type="dxa"/>
            <w:tcBorders>
              <w:top w:val="single" w:sz="6" w:space="0" w:color="auto"/>
              <w:left w:val="single" w:sz="6" w:space="0" w:color="auto"/>
              <w:bottom w:val="single" w:sz="6" w:space="0" w:color="auto"/>
              <w:right w:val="single" w:sz="6" w:space="0" w:color="auto"/>
            </w:tcBorders>
          </w:tcPr>
          <w:p w14:paraId="710DA1A7"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KR3</w:t>
            </w:r>
          </w:p>
        </w:tc>
        <w:tc>
          <w:tcPr>
            <w:tcW w:w="4500" w:type="dxa"/>
            <w:tcBorders>
              <w:top w:val="single" w:sz="6" w:space="0" w:color="auto"/>
              <w:left w:val="single" w:sz="6" w:space="0" w:color="auto"/>
              <w:bottom w:val="single" w:sz="6" w:space="0" w:color="auto"/>
              <w:right w:val="single" w:sz="6" w:space="0" w:color="auto"/>
            </w:tcBorders>
          </w:tcPr>
          <w:p w14:paraId="32FF71BD"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 xml:space="preserve">  </w:t>
            </w:r>
            <w:proofErr w:type="spellStart"/>
            <w:r>
              <w:rPr>
                <w:rFonts w:ascii="Times New Roman" w:hAnsi="Times New Roman"/>
                <w:lang w:val="de-DE"/>
              </w:rPr>
              <w:t>od</w:t>
            </w:r>
            <w:proofErr w:type="spellEnd"/>
            <w:r>
              <w:rPr>
                <w:rFonts w:ascii="Times New Roman" w:hAnsi="Times New Roman"/>
                <w:lang w:val="de-DE"/>
              </w:rPr>
              <w:t xml:space="preserve"> 71 </w:t>
            </w:r>
            <w:r>
              <w:rPr>
                <w:rFonts w:ascii="Times New Roman" w:hAnsi="Times New Roman"/>
              </w:rPr>
              <w:t xml:space="preserve">do </w:t>
            </w:r>
            <w:r>
              <w:rPr>
                <w:rFonts w:ascii="Times New Roman" w:hAnsi="Times New Roman"/>
                <w:lang w:val="de-DE"/>
              </w:rPr>
              <w:t>335</w:t>
            </w:r>
          </w:p>
        </w:tc>
      </w:tr>
      <w:tr w:rsidR="00744A82" w:rsidRPr="006369EF" w14:paraId="239E69AA" w14:textId="77777777" w:rsidTr="00F229C3">
        <w:tc>
          <w:tcPr>
            <w:tcW w:w="2500" w:type="dxa"/>
            <w:tcBorders>
              <w:top w:val="single" w:sz="6" w:space="0" w:color="auto"/>
              <w:left w:val="single" w:sz="6" w:space="0" w:color="auto"/>
              <w:bottom w:val="single" w:sz="6" w:space="0" w:color="auto"/>
              <w:right w:val="single" w:sz="6" w:space="0" w:color="auto"/>
            </w:tcBorders>
          </w:tcPr>
          <w:p w14:paraId="04A2804C"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KR4</w:t>
            </w:r>
          </w:p>
        </w:tc>
        <w:tc>
          <w:tcPr>
            <w:tcW w:w="4500" w:type="dxa"/>
            <w:tcBorders>
              <w:top w:val="single" w:sz="6" w:space="0" w:color="auto"/>
              <w:left w:val="single" w:sz="6" w:space="0" w:color="auto"/>
              <w:bottom w:val="single" w:sz="6" w:space="0" w:color="auto"/>
              <w:right w:val="single" w:sz="6" w:space="0" w:color="auto"/>
            </w:tcBorders>
          </w:tcPr>
          <w:p w14:paraId="69209FC6"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 xml:space="preserve">  </w:t>
            </w:r>
            <w:proofErr w:type="spellStart"/>
            <w:r>
              <w:rPr>
                <w:rFonts w:ascii="Times New Roman" w:hAnsi="Times New Roman"/>
                <w:lang w:val="de-DE"/>
              </w:rPr>
              <w:t>od</w:t>
            </w:r>
            <w:proofErr w:type="spellEnd"/>
            <w:r>
              <w:rPr>
                <w:rFonts w:ascii="Times New Roman" w:hAnsi="Times New Roman"/>
                <w:lang w:val="de-DE"/>
              </w:rPr>
              <w:t xml:space="preserve"> 336 </w:t>
            </w:r>
            <w:r>
              <w:rPr>
                <w:rFonts w:ascii="Times New Roman" w:hAnsi="Times New Roman"/>
              </w:rPr>
              <w:t>do</w:t>
            </w:r>
            <w:r>
              <w:rPr>
                <w:rFonts w:ascii="Times New Roman" w:hAnsi="Times New Roman"/>
                <w:lang w:val="de-DE"/>
              </w:rPr>
              <w:t xml:space="preserve"> 1000</w:t>
            </w:r>
          </w:p>
        </w:tc>
      </w:tr>
      <w:tr w:rsidR="00744A82" w:rsidRPr="006369EF" w14:paraId="0F5B1877" w14:textId="77777777" w:rsidTr="00F229C3">
        <w:tc>
          <w:tcPr>
            <w:tcW w:w="2500" w:type="dxa"/>
            <w:tcBorders>
              <w:top w:val="single" w:sz="6" w:space="0" w:color="auto"/>
              <w:left w:val="single" w:sz="6" w:space="0" w:color="auto"/>
              <w:bottom w:val="single" w:sz="6" w:space="0" w:color="auto"/>
              <w:right w:val="single" w:sz="6" w:space="0" w:color="auto"/>
            </w:tcBorders>
          </w:tcPr>
          <w:p w14:paraId="0F486678"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KR5</w:t>
            </w:r>
          </w:p>
        </w:tc>
        <w:tc>
          <w:tcPr>
            <w:tcW w:w="4500" w:type="dxa"/>
            <w:tcBorders>
              <w:top w:val="single" w:sz="6" w:space="0" w:color="auto"/>
              <w:left w:val="single" w:sz="6" w:space="0" w:color="auto"/>
              <w:bottom w:val="single" w:sz="6" w:space="0" w:color="auto"/>
              <w:right w:val="single" w:sz="6" w:space="0" w:color="auto"/>
            </w:tcBorders>
          </w:tcPr>
          <w:p w14:paraId="678FB68C" w14:textId="77777777" w:rsidR="00744A82" w:rsidRDefault="00744A82" w:rsidP="00F229C3">
            <w:pPr>
              <w:pStyle w:val="StylIwony"/>
              <w:spacing w:before="0" w:after="0"/>
              <w:jc w:val="center"/>
              <w:rPr>
                <w:rFonts w:ascii="Times New Roman" w:hAnsi="Times New Roman"/>
                <w:lang w:val="de-DE"/>
              </w:rPr>
            </w:pPr>
            <w:proofErr w:type="spellStart"/>
            <w:r>
              <w:rPr>
                <w:rFonts w:ascii="Times New Roman" w:hAnsi="Times New Roman"/>
                <w:lang w:val="de-DE"/>
              </w:rPr>
              <w:t>od</w:t>
            </w:r>
            <w:proofErr w:type="spellEnd"/>
            <w:r>
              <w:rPr>
                <w:rFonts w:ascii="Times New Roman" w:hAnsi="Times New Roman"/>
                <w:lang w:val="de-DE"/>
              </w:rPr>
              <w:t xml:space="preserve"> 1001 </w:t>
            </w:r>
            <w:r>
              <w:rPr>
                <w:rFonts w:ascii="Times New Roman" w:hAnsi="Times New Roman"/>
              </w:rPr>
              <w:t>do</w:t>
            </w:r>
            <w:r>
              <w:rPr>
                <w:rFonts w:ascii="Times New Roman" w:hAnsi="Times New Roman"/>
                <w:lang w:val="de-DE"/>
              </w:rPr>
              <w:t xml:space="preserve"> 2000</w:t>
            </w:r>
          </w:p>
        </w:tc>
      </w:tr>
      <w:tr w:rsidR="00744A82" w:rsidRPr="006369EF" w14:paraId="1C56B74B" w14:textId="77777777" w:rsidTr="00F229C3">
        <w:tc>
          <w:tcPr>
            <w:tcW w:w="2500" w:type="dxa"/>
            <w:tcBorders>
              <w:top w:val="single" w:sz="6" w:space="0" w:color="auto"/>
              <w:left w:val="single" w:sz="6" w:space="0" w:color="auto"/>
              <w:bottom w:val="single" w:sz="6" w:space="0" w:color="auto"/>
              <w:right w:val="single" w:sz="6" w:space="0" w:color="auto"/>
            </w:tcBorders>
          </w:tcPr>
          <w:p w14:paraId="34C64D85" w14:textId="77777777"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KR6</w:t>
            </w:r>
          </w:p>
        </w:tc>
        <w:tc>
          <w:tcPr>
            <w:tcW w:w="4500" w:type="dxa"/>
            <w:tcBorders>
              <w:top w:val="single" w:sz="6" w:space="0" w:color="auto"/>
              <w:left w:val="single" w:sz="6" w:space="0" w:color="auto"/>
              <w:bottom w:val="single" w:sz="6" w:space="0" w:color="auto"/>
              <w:right w:val="single" w:sz="6" w:space="0" w:color="auto"/>
            </w:tcBorders>
          </w:tcPr>
          <w:p w14:paraId="3698BB50" w14:textId="77777777" w:rsidR="00744A82" w:rsidRDefault="00744A82" w:rsidP="00F229C3">
            <w:pPr>
              <w:pStyle w:val="StylIwony"/>
              <w:spacing w:before="0" w:after="0"/>
              <w:jc w:val="center"/>
              <w:rPr>
                <w:rFonts w:ascii="Times New Roman" w:hAnsi="Times New Roman"/>
              </w:rPr>
            </w:pPr>
            <w:r>
              <w:rPr>
                <w:rFonts w:ascii="Times New Roman" w:hAnsi="Times New Roman"/>
              </w:rPr>
              <w:sym w:font="Century Schoolbook" w:char="003E"/>
            </w:r>
            <w:r>
              <w:rPr>
                <w:rFonts w:ascii="Times New Roman" w:hAnsi="Times New Roman"/>
              </w:rPr>
              <w:t xml:space="preserve"> 2000</w:t>
            </w:r>
          </w:p>
        </w:tc>
      </w:tr>
    </w:tbl>
    <w:p w14:paraId="45C279CF" w14:textId="77777777" w:rsidR="00744A82" w:rsidRDefault="00744A82" w:rsidP="00744A82">
      <w:pPr>
        <w:pStyle w:val="Standardowytekst"/>
        <w:tabs>
          <w:tab w:val="right" w:leader="dot" w:pos="-1985"/>
          <w:tab w:val="left" w:pos="284"/>
        </w:tabs>
        <w:rPr>
          <w:rFonts w:ascii="Bookman Old Style" w:hAnsi="Bookman Old Style"/>
        </w:rPr>
      </w:pPr>
    </w:p>
    <w:p w14:paraId="50C7D191" w14:textId="77777777" w:rsidR="00744A82" w:rsidRDefault="00744A82" w:rsidP="00744A82">
      <w:pPr>
        <w:pStyle w:val="Tekstpodstawowy"/>
        <w:tabs>
          <w:tab w:val="left" w:pos="0"/>
        </w:tabs>
        <w:jc w:val="both"/>
      </w:pPr>
      <w:r>
        <w:tab/>
        <w:t>Wykonanie podbudowy z mieszanki MCE jest zalecane w przypadkach:</w:t>
      </w:r>
    </w:p>
    <w:p w14:paraId="1CBF7993" w14:textId="77777777" w:rsidR="00744A82" w:rsidRDefault="00744A82" w:rsidP="00744A82">
      <w:pPr>
        <w:pStyle w:val="Tekstpodstawowy"/>
        <w:numPr>
          <w:ilvl w:val="0"/>
          <w:numId w:val="114"/>
        </w:numPr>
        <w:tabs>
          <w:tab w:val="left" w:pos="0"/>
          <w:tab w:val="left" w:pos="360"/>
        </w:tabs>
        <w:suppressAutoHyphens w:val="0"/>
        <w:overflowPunct w:val="0"/>
        <w:autoSpaceDE w:val="0"/>
        <w:autoSpaceDN w:val="0"/>
        <w:adjustRightInd w:val="0"/>
        <w:jc w:val="both"/>
        <w:textAlignment w:val="baseline"/>
      </w:pPr>
      <w:r>
        <w:t>przebudowy nawierzchni bitumicznej ze spękaniami odbitymi od podbudowy sztywnej,</w:t>
      </w:r>
    </w:p>
    <w:p w14:paraId="78A7C455" w14:textId="77777777" w:rsidR="00744A82" w:rsidRDefault="00744A82" w:rsidP="00744A82">
      <w:pPr>
        <w:pStyle w:val="Tekstpodstawowy"/>
        <w:numPr>
          <w:ilvl w:val="0"/>
          <w:numId w:val="114"/>
        </w:numPr>
        <w:tabs>
          <w:tab w:val="left" w:pos="0"/>
          <w:tab w:val="left" w:pos="360"/>
        </w:tabs>
        <w:suppressAutoHyphens w:val="0"/>
        <w:overflowPunct w:val="0"/>
        <w:autoSpaceDE w:val="0"/>
        <w:autoSpaceDN w:val="0"/>
        <w:adjustRightInd w:val="0"/>
        <w:jc w:val="both"/>
        <w:textAlignment w:val="baseline"/>
      </w:pPr>
      <w:r>
        <w:t>przebudowy nawierzchni bitumicznej ze spękaniami zmęczeniowymi,</w:t>
      </w:r>
    </w:p>
    <w:p w14:paraId="5723D91A" w14:textId="77777777" w:rsidR="00744A82" w:rsidRDefault="00744A82" w:rsidP="00744A82">
      <w:pPr>
        <w:pStyle w:val="Tekstpodstawowy"/>
        <w:numPr>
          <w:ilvl w:val="0"/>
          <w:numId w:val="114"/>
        </w:numPr>
        <w:tabs>
          <w:tab w:val="left" w:pos="0"/>
          <w:tab w:val="left" w:pos="360"/>
        </w:tabs>
        <w:suppressAutoHyphens w:val="0"/>
        <w:overflowPunct w:val="0"/>
        <w:autoSpaceDE w:val="0"/>
        <w:autoSpaceDN w:val="0"/>
        <w:adjustRightInd w:val="0"/>
        <w:jc w:val="both"/>
        <w:textAlignment w:val="baseline"/>
      </w:pPr>
      <w:r>
        <w:t>dostosowania nawierzchni do wymaganej nośności poprzez przetworzenie i zwiększenie grubości starej podbudowy.</w:t>
      </w:r>
    </w:p>
    <w:p w14:paraId="154CADC3" w14:textId="77777777" w:rsidR="00744A82" w:rsidRDefault="00744A82" w:rsidP="00744A82">
      <w:pPr>
        <w:pStyle w:val="Nagwek2"/>
      </w:pPr>
      <w:r>
        <w:t>1.4. Określenia podstawowe</w:t>
      </w:r>
    </w:p>
    <w:p w14:paraId="39B2DA39" w14:textId="77777777" w:rsidR="00744A82" w:rsidRDefault="00744A82" w:rsidP="00744A82">
      <w:pPr>
        <w:pStyle w:val="Tekstpodstawowy"/>
        <w:tabs>
          <w:tab w:val="left" w:pos="0"/>
        </w:tabs>
        <w:jc w:val="both"/>
      </w:pPr>
      <w:r>
        <w:rPr>
          <w:b/>
        </w:rPr>
        <w:t>1.4.1.</w:t>
      </w:r>
      <w:r>
        <w:t xml:space="preserve"> Podbudowa z mieszanki MCE - warstwa nośna nawierzchni drogowej wykonana z mieszanki MCE metodą przetworzenia na miejscu lub w wytwórni stacjonarnej, wg technologii na zimno.</w:t>
      </w:r>
    </w:p>
    <w:p w14:paraId="1D6A8205" w14:textId="77777777" w:rsidR="00744A82" w:rsidRDefault="00744A82" w:rsidP="00744A82">
      <w:pPr>
        <w:pStyle w:val="Tekstpodstawowy"/>
        <w:tabs>
          <w:tab w:val="left" w:pos="0"/>
        </w:tabs>
        <w:spacing w:before="120"/>
        <w:jc w:val="both"/>
      </w:pPr>
      <w:r>
        <w:rPr>
          <w:b/>
        </w:rPr>
        <w:t>1.4.2.</w:t>
      </w:r>
      <w:r>
        <w:t xml:space="preserve"> Destrukt - materiał mineralno-bitumiczny lub mineralno-cementowy, rozkruszony do postaci okruchów związanych lepiszczem bitumicznym lub spoiwem cementowym, powstały w wyniku frezowania warstwy lub warstw nawierzchni drogowej w temperaturze otoczenia, lub w wyniku kruszenia w kruszarce brył pochodzących z rozbiórki starej nawierzchni.</w:t>
      </w:r>
    </w:p>
    <w:p w14:paraId="1A0AADF8" w14:textId="77777777" w:rsidR="00744A82" w:rsidRDefault="00744A82" w:rsidP="00744A82">
      <w:pPr>
        <w:pStyle w:val="Tekstpodstawowy"/>
        <w:tabs>
          <w:tab w:val="left" w:pos="0"/>
        </w:tabs>
        <w:spacing w:before="120"/>
        <w:jc w:val="both"/>
      </w:pPr>
      <w:r>
        <w:rPr>
          <w:b/>
        </w:rPr>
        <w:t>1.4.3.</w:t>
      </w:r>
      <w:r>
        <w:t xml:space="preserve"> Recykling głęboki na miejscu - proces technologiczny polegający na użyciu destruktu po ewentualnym </w:t>
      </w:r>
      <w:proofErr w:type="spellStart"/>
      <w:r>
        <w:t>doziarnieniu</w:t>
      </w:r>
      <w:proofErr w:type="spellEnd"/>
      <w:r>
        <w:t xml:space="preserve"> go kruszywem, dodaniu cementu i emulsji asfaltowej, wymieszaniu go przy zachowaniu optymalnej wilgotności i z tak uzyskanej mieszanki wykonanie warstwy podbudowy w jednym ciągu technologicznym samobieżną maszyną frezującą, mieszającą i układającą.</w:t>
      </w:r>
    </w:p>
    <w:p w14:paraId="26C0C6C2" w14:textId="77777777" w:rsidR="00744A82" w:rsidRDefault="00744A82" w:rsidP="00744A82">
      <w:pPr>
        <w:pStyle w:val="Tekstpodstawowy"/>
        <w:tabs>
          <w:tab w:val="left" w:pos="0"/>
        </w:tabs>
        <w:spacing w:before="120"/>
        <w:jc w:val="both"/>
      </w:pPr>
      <w:r>
        <w:rPr>
          <w:b/>
        </w:rPr>
        <w:t>1.4.4.</w:t>
      </w:r>
      <w:r>
        <w:t xml:space="preserve"> Mieszanka MCE – mieszanka o ciągłym uziarnieniu , składająca się z destruktu lub destruktu i kruszywa mineralnego, wymieszana sposobem na zimno z cementem i emulsją asfaltową w określonych proporcjach, w warunkach optymalnej wilgotności.</w:t>
      </w:r>
    </w:p>
    <w:p w14:paraId="4C95B4C7" w14:textId="77777777" w:rsidR="00744A82" w:rsidRDefault="00744A82" w:rsidP="00744A82">
      <w:pPr>
        <w:pStyle w:val="Tekstpodstawowy"/>
        <w:tabs>
          <w:tab w:val="left" w:pos="0"/>
        </w:tabs>
        <w:spacing w:before="120" w:after="120"/>
        <w:jc w:val="both"/>
      </w:pPr>
      <w:r>
        <w:rPr>
          <w:b/>
        </w:rPr>
        <w:t xml:space="preserve">1.4.5. </w:t>
      </w:r>
      <w:r>
        <w:t>Emulsja asfaltowa kationowa – asfalt drogowy w postaci zawiesiny rozproszonego asfaltu w wodzie.</w:t>
      </w:r>
    </w:p>
    <w:p w14:paraId="264507E4" w14:textId="77777777" w:rsidR="00744A82" w:rsidRDefault="00744A82" w:rsidP="00744A82">
      <w:pPr>
        <w:pStyle w:val="Tekstpodstawowy"/>
        <w:tabs>
          <w:tab w:val="left" w:pos="0"/>
        </w:tabs>
        <w:jc w:val="both"/>
      </w:pPr>
      <w:r>
        <w:rPr>
          <w:b/>
        </w:rPr>
        <w:t>1.4.6.</w:t>
      </w:r>
      <w:r>
        <w:t xml:space="preserve"> Emulsja asfaltowa kationowa </w:t>
      </w:r>
      <w:proofErr w:type="spellStart"/>
      <w:r>
        <w:t>wolnorozpadowa</w:t>
      </w:r>
      <w:proofErr w:type="spellEnd"/>
      <w:r>
        <w:t xml:space="preserve"> - emulsja o tak zwolnionym czasie rozpadu, że możliwe jest równomierne otoczenie wytrąconym z niej asfaltem wszystkich ziaren mieszanki mineralnej o ciągłym uziarnieniu, ułożenie i zagęszczenie tej mieszanki.</w:t>
      </w:r>
    </w:p>
    <w:p w14:paraId="414C8840" w14:textId="77777777" w:rsidR="00744A82" w:rsidRDefault="00744A82" w:rsidP="00744A82">
      <w:pPr>
        <w:pStyle w:val="Tekstpodstawowy"/>
        <w:tabs>
          <w:tab w:val="left" w:pos="0"/>
        </w:tabs>
        <w:spacing w:before="120"/>
        <w:jc w:val="both"/>
      </w:pPr>
      <w:r>
        <w:rPr>
          <w:b/>
        </w:rPr>
        <w:t>1.4.7.</w:t>
      </w:r>
      <w:r>
        <w:t xml:space="preserve"> Pozostałe określenia podstawowe są zgodne z odpowiednimi polskimi normami, z definicjami podanymi w SST D-M-00.00.00 „Wymagania ogólne”  pkt  1.4 i WT- MCE / 99 [17].</w:t>
      </w:r>
    </w:p>
    <w:p w14:paraId="3013D199" w14:textId="77777777" w:rsidR="00744A82" w:rsidRDefault="00744A82" w:rsidP="00744A82">
      <w:pPr>
        <w:pStyle w:val="Nagwek2"/>
      </w:pPr>
      <w:r>
        <w:lastRenderedPageBreak/>
        <w:t>1.5. Ogólne wymagania dotyczące robót</w:t>
      </w:r>
    </w:p>
    <w:p w14:paraId="035CA5F7" w14:textId="77777777" w:rsidR="00744A82" w:rsidRDefault="00744A82" w:rsidP="00744A82">
      <w:pPr>
        <w:pStyle w:val="Tekstpodstawowy"/>
        <w:tabs>
          <w:tab w:val="left" w:pos="0"/>
        </w:tabs>
        <w:jc w:val="both"/>
      </w:pPr>
      <w:r>
        <w:tab/>
        <w:t>Ogólne wymagania dotyczące robót podano w SST D-M-00.00.00 „Wymagania ogólne” pkt 1.5.</w:t>
      </w:r>
    </w:p>
    <w:p w14:paraId="14579DDE" w14:textId="77777777" w:rsidR="00744A82" w:rsidRDefault="00744A82" w:rsidP="00744A82">
      <w:pPr>
        <w:pStyle w:val="Nagwek1"/>
      </w:pPr>
      <w:bookmarkStart w:id="10" w:name="_Toc451053277"/>
      <w:bookmarkStart w:id="11" w:name="_Toc498839493"/>
      <w:r>
        <w:t>2 .MATERIAŁY</w:t>
      </w:r>
      <w:bookmarkEnd w:id="10"/>
      <w:bookmarkEnd w:id="11"/>
    </w:p>
    <w:p w14:paraId="00501CC7" w14:textId="77777777" w:rsidR="00744A82" w:rsidRDefault="00744A82" w:rsidP="00744A82">
      <w:pPr>
        <w:pStyle w:val="Nagwek2"/>
      </w:pPr>
      <w:r>
        <w:t>2.1. Ogólne wymagania dotyczące materiałów</w:t>
      </w:r>
    </w:p>
    <w:p w14:paraId="1C6CAA94" w14:textId="77777777" w:rsidR="00744A82" w:rsidRDefault="00744A82" w:rsidP="00744A82">
      <w:pPr>
        <w:pStyle w:val="Tekstpodstawowy"/>
        <w:tabs>
          <w:tab w:val="left" w:pos="0"/>
        </w:tabs>
        <w:jc w:val="both"/>
      </w:pPr>
      <w:r>
        <w:tab/>
        <w:t>Ogólne wymagania dotyczące materiałów, ich pozyskiwania i składowania, podano w SST D-M-00.00.00 „Wymagania ogólne” pkt 2.</w:t>
      </w:r>
    </w:p>
    <w:p w14:paraId="0FD8B0A9" w14:textId="77777777" w:rsidR="00744A82" w:rsidRDefault="00744A82" w:rsidP="00744A82">
      <w:pPr>
        <w:pStyle w:val="Nagwek2"/>
      </w:pPr>
      <w:r>
        <w:t>2.2. Destrukt</w:t>
      </w:r>
    </w:p>
    <w:p w14:paraId="06FDEA70" w14:textId="77777777" w:rsidR="00744A82" w:rsidRDefault="00744A82" w:rsidP="00744A82">
      <w:pPr>
        <w:pStyle w:val="Tekstpodstawowy"/>
        <w:tabs>
          <w:tab w:val="left" w:pos="0"/>
        </w:tabs>
        <w:ind w:right="-2"/>
        <w:jc w:val="both"/>
      </w:pPr>
      <w:r>
        <w:tab/>
        <w:t xml:space="preserve">Materiał o pochodzeniu zgodnym z </w:t>
      </w:r>
      <w:proofErr w:type="spellStart"/>
      <w:r>
        <w:t>pktem</w:t>
      </w:r>
      <w:proofErr w:type="spellEnd"/>
      <w:r>
        <w:t xml:space="preserve"> 1.4.2, powinien być rozkruszony  do 31,5 mm lub do 63,0 mm, jeżeli frezowana warstwa zawierała tłuczeń.</w:t>
      </w:r>
    </w:p>
    <w:p w14:paraId="56177027" w14:textId="77777777" w:rsidR="00744A82" w:rsidRDefault="00744A82" w:rsidP="00744A82">
      <w:pPr>
        <w:pStyle w:val="Tekstpodstawowy"/>
        <w:tabs>
          <w:tab w:val="left" w:pos="0"/>
        </w:tabs>
        <w:ind w:right="-2"/>
        <w:jc w:val="both"/>
      </w:pPr>
      <w:r>
        <w:tab/>
        <w:t>W destrukcie, o rozdrobnieniu równym lub mniejszym od 31,5 mm średnica okruchów  nadziarna nie powinna być większa od 63,0 mm. W destrukcie o rozdrobnieniu do 63,0 mm średnica okruchów nadziarna nie powinna być większa od 80,0 mm. W obu przypadkach zawartość nadziarna nie powinna przekraczać 10 % m/m.</w:t>
      </w:r>
    </w:p>
    <w:p w14:paraId="5C365B1D" w14:textId="77777777" w:rsidR="00744A82" w:rsidRDefault="00744A82" w:rsidP="00744A82">
      <w:pPr>
        <w:pStyle w:val="Nagwek2"/>
      </w:pPr>
      <w:r>
        <w:t xml:space="preserve">2.3. Kruszywo łamane </w:t>
      </w:r>
    </w:p>
    <w:p w14:paraId="2C52444C" w14:textId="77777777" w:rsidR="00744A82" w:rsidRDefault="00744A82" w:rsidP="00744A82">
      <w:pPr>
        <w:pStyle w:val="Tekstpodstawowy"/>
        <w:tabs>
          <w:tab w:val="left" w:pos="0"/>
        </w:tabs>
        <w:jc w:val="both"/>
      </w:pPr>
      <w:r>
        <w:tab/>
        <w:t xml:space="preserve">Można stosować kruszywa łamane spełniające wymagania zawarte w PN-B-11112:1996 [5] i WT/MK-CZDP84 [19], z wyjątkiem tłucznia od 31,5 do 63,0 mm i </w:t>
      </w:r>
      <w:proofErr w:type="spellStart"/>
      <w:r>
        <w:t>niesortu</w:t>
      </w:r>
      <w:proofErr w:type="spellEnd"/>
      <w:r>
        <w:t xml:space="preserve"> od 0 do 63,0 mm.</w:t>
      </w:r>
    </w:p>
    <w:p w14:paraId="6B12EC80" w14:textId="77777777" w:rsidR="00744A82" w:rsidRDefault="00744A82" w:rsidP="00744A82">
      <w:pPr>
        <w:pStyle w:val="Tekstpodstawowy"/>
        <w:tabs>
          <w:tab w:val="left" w:pos="0"/>
        </w:tabs>
        <w:jc w:val="both"/>
      </w:pPr>
      <w:r>
        <w:tab/>
        <w:t>Na drogach o kategorii ruchu KR3 do KR6 do doziarnienia destruktu należy stosować kruszywo łamane kl. I lub II granulowane lub zwykłe i/lub żwir kruszony kl. I lub II.</w:t>
      </w:r>
    </w:p>
    <w:p w14:paraId="5007E2FC" w14:textId="77777777" w:rsidR="00744A82" w:rsidRDefault="00744A82" w:rsidP="00744A82">
      <w:pPr>
        <w:pStyle w:val="Tekstpodstawowy"/>
        <w:tabs>
          <w:tab w:val="left" w:pos="0"/>
        </w:tabs>
        <w:jc w:val="both"/>
      </w:pPr>
      <w:r>
        <w:tab/>
        <w:t>Na drogach o kategorii ruchu KR1 do KR2 do doziarnienia destruktu można stosować kruszywo łamane kl. III granulowane lub zwykłe i/lub żwir kruszony kl. III.</w:t>
      </w:r>
    </w:p>
    <w:p w14:paraId="599BBA62" w14:textId="77777777" w:rsidR="00744A82" w:rsidRDefault="00744A82" w:rsidP="00744A82">
      <w:pPr>
        <w:pStyle w:val="Nagwek2"/>
      </w:pPr>
      <w:r>
        <w:t>2.4. Kruszywo naturalne</w:t>
      </w:r>
    </w:p>
    <w:p w14:paraId="464A1D77" w14:textId="77777777" w:rsidR="00744A82" w:rsidRDefault="00744A82" w:rsidP="00744A82">
      <w:pPr>
        <w:pStyle w:val="Tekstpodstawowy"/>
        <w:tabs>
          <w:tab w:val="left" w:pos="0"/>
        </w:tabs>
        <w:jc w:val="both"/>
      </w:pPr>
      <w:r>
        <w:tab/>
        <w:t>Można stosować kruszywa naturalne spełniające wymagania zawarte w PN-B-11111:1996 [4], z wyjątkiem żwiru od 31,5 do 63,0mm i mieszanki od 0 do 63,0 mm.</w:t>
      </w:r>
    </w:p>
    <w:p w14:paraId="24592C3C" w14:textId="77777777" w:rsidR="00744A82" w:rsidRDefault="00744A82" w:rsidP="00744A82">
      <w:pPr>
        <w:pStyle w:val="Tekstpodstawowy"/>
        <w:tabs>
          <w:tab w:val="left" w:pos="0"/>
        </w:tabs>
        <w:jc w:val="both"/>
      </w:pPr>
      <w:r>
        <w:tab/>
        <w:t>Na drogach o kategorii ruchu KR1 do KR2 do doziarnienia destruktu można stosować kruszywo naturalne kl. I lub II. Na drogach o kategorii ruchu KR3 do KR6 nie dopuszcza się stosowania kruszywa naturalnego.</w:t>
      </w:r>
    </w:p>
    <w:p w14:paraId="0C02B0A6" w14:textId="77777777" w:rsidR="00744A82" w:rsidRDefault="00744A82" w:rsidP="00744A82">
      <w:pPr>
        <w:pStyle w:val="Nagwek2"/>
      </w:pPr>
      <w:r>
        <w:t>2.5. Kruszywo łamane z żużli hutniczych</w:t>
      </w:r>
    </w:p>
    <w:p w14:paraId="5E3F8248" w14:textId="77777777" w:rsidR="00744A82" w:rsidRDefault="00744A82" w:rsidP="00744A82">
      <w:pPr>
        <w:pStyle w:val="Tekstpodstawowy"/>
        <w:tabs>
          <w:tab w:val="left" w:pos="0"/>
        </w:tabs>
        <w:jc w:val="both"/>
      </w:pPr>
      <w:r>
        <w:tab/>
        <w:t>Można stosować kruszywa łamane z żużli stalowniczych i pomiedziowych o uziarnieniu do 31,5 mm spełniające wymagania PN-B-11115:1998 [6] oraz kruszywo z żużla wielkopiecowego kawałkowego spełniające wymagania PN-B-23004:1988 [8].</w:t>
      </w:r>
    </w:p>
    <w:p w14:paraId="4575E3EA" w14:textId="77777777" w:rsidR="00744A82" w:rsidRDefault="00744A82" w:rsidP="00744A82">
      <w:pPr>
        <w:pStyle w:val="Nagwek2"/>
      </w:pPr>
      <w:r>
        <w:t xml:space="preserve">2.6. Cement </w:t>
      </w:r>
    </w:p>
    <w:p w14:paraId="56B56717" w14:textId="77777777" w:rsidR="00744A82" w:rsidRDefault="00744A82" w:rsidP="00744A82">
      <w:pPr>
        <w:pStyle w:val="Tekstpodstawowy"/>
        <w:tabs>
          <w:tab w:val="left" w:pos="0"/>
        </w:tabs>
        <w:jc w:val="both"/>
      </w:pPr>
      <w:r>
        <w:tab/>
        <w:t>Należy stosować cement portlandzki CEM I klasy 32,5 lub 42,5 wg PN-B-19701:1997 [7]. Wymagania dla cementu zestawiono w tablicy 1.</w:t>
      </w:r>
    </w:p>
    <w:p w14:paraId="0840CA74" w14:textId="77777777" w:rsidR="00744A82" w:rsidRDefault="00744A82" w:rsidP="00744A82">
      <w:pPr>
        <w:pStyle w:val="Tekstpodstawowy"/>
        <w:tabs>
          <w:tab w:val="left" w:pos="0"/>
        </w:tabs>
        <w:spacing w:before="60" w:after="60"/>
        <w:jc w:val="both"/>
      </w:pPr>
      <w:r>
        <w:t>Tablica 1. Właściwości mechaniczne i fizyczne cementu wg PN-B-19701:1997 [7]</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4252"/>
        <w:gridCol w:w="1410"/>
        <w:gridCol w:w="1283"/>
      </w:tblGrid>
      <w:tr w:rsidR="00744A82" w:rsidRPr="006369EF" w14:paraId="6C76511E" w14:textId="77777777" w:rsidTr="00F229C3">
        <w:tc>
          <w:tcPr>
            <w:tcW w:w="426" w:type="dxa"/>
            <w:tcBorders>
              <w:bottom w:val="double" w:sz="6" w:space="0" w:color="auto"/>
            </w:tcBorders>
          </w:tcPr>
          <w:p w14:paraId="38A3899A" w14:textId="77777777" w:rsidR="00744A82" w:rsidRDefault="00744A82" w:rsidP="00F229C3">
            <w:pPr>
              <w:pStyle w:val="Tekstpodstawowy"/>
              <w:tabs>
                <w:tab w:val="left" w:pos="0"/>
              </w:tabs>
              <w:spacing w:before="60" w:after="60"/>
              <w:ind w:left="426" w:hanging="426"/>
            </w:pPr>
            <w:r>
              <w:t>Lp.</w:t>
            </w:r>
          </w:p>
        </w:tc>
        <w:tc>
          <w:tcPr>
            <w:tcW w:w="4252" w:type="dxa"/>
            <w:tcBorders>
              <w:bottom w:val="double" w:sz="6" w:space="0" w:color="auto"/>
            </w:tcBorders>
          </w:tcPr>
          <w:p w14:paraId="74E29B07" w14:textId="77777777" w:rsidR="00744A82" w:rsidRDefault="00744A82" w:rsidP="00F229C3">
            <w:pPr>
              <w:pStyle w:val="Tekstpodstawowy"/>
              <w:tabs>
                <w:tab w:val="left" w:pos="0"/>
              </w:tabs>
              <w:spacing w:before="60" w:after="60"/>
            </w:pPr>
            <w:r>
              <w:t>Właściwości</w:t>
            </w:r>
          </w:p>
        </w:tc>
        <w:tc>
          <w:tcPr>
            <w:tcW w:w="1410" w:type="dxa"/>
            <w:tcBorders>
              <w:bottom w:val="double" w:sz="6" w:space="0" w:color="auto"/>
            </w:tcBorders>
          </w:tcPr>
          <w:p w14:paraId="346263B0" w14:textId="77777777" w:rsidR="00744A82" w:rsidRDefault="00744A82" w:rsidP="00F229C3">
            <w:pPr>
              <w:pStyle w:val="Tekstpodstawowy"/>
              <w:tabs>
                <w:tab w:val="left" w:pos="0"/>
              </w:tabs>
              <w:spacing w:before="60" w:after="60"/>
            </w:pPr>
            <w:r>
              <w:t>Klasa 32,5</w:t>
            </w:r>
          </w:p>
        </w:tc>
        <w:tc>
          <w:tcPr>
            <w:tcW w:w="1283" w:type="dxa"/>
            <w:tcBorders>
              <w:bottom w:val="double" w:sz="6" w:space="0" w:color="auto"/>
            </w:tcBorders>
          </w:tcPr>
          <w:p w14:paraId="3D97326D" w14:textId="77777777" w:rsidR="00744A82" w:rsidRDefault="00744A82" w:rsidP="00F229C3">
            <w:pPr>
              <w:pStyle w:val="Tekstpodstawowy"/>
              <w:tabs>
                <w:tab w:val="left" w:pos="0"/>
              </w:tabs>
              <w:spacing w:before="60" w:after="60"/>
            </w:pPr>
            <w:r>
              <w:t>Klasa 42,5</w:t>
            </w:r>
          </w:p>
        </w:tc>
      </w:tr>
      <w:tr w:rsidR="00744A82" w:rsidRPr="006369EF" w14:paraId="09B60F1A" w14:textId="77777777" w:rsidTr="00F229C3">
        <w:tc>
          <w:tcPr>
            <w:tcW w:w="426" w:type="dxa"/>
            <w:tcBorders>
              <w:top w:val="nil"/>
            </w:tcBorders>
          </w:tcPr>
          <w:p w14:paraId="1212DDB8" w14:textId="77777777" w:rsidR="00744A82" w:rsidRDefault="00744A82" w:rsidP="00F229C3">
            <w:pPr>
              <w:pStyle w:val="Tekstpodstawowy"/>
              <w:tabs>
                <w:tab w:val="left" w:pos="0"/>
              </w:tabs>
              <w:spacing w:before="40" w:after="40"/>
            </w:pPr>
            <w:r>
              <w:t>1</w:t>
            </w:r>
          </w:p>
        </w:tc>
        <w:tc>
          <w:tcPr>
            <w:tcW w:w="4252" w:type="dxa"/>
            <w:tcBorders>
              <w:top w:val="nil"/>
            </w:tcBorders>
          </w:tcPr>
          <w:p w14:paraId="78D08C05" w14:textId="77777777" w:rsidR="00744A82" w:rsidRDefault="00744A82" w:rsidP="00F229C3">
            <w:pPr>
              <w:pStyle w:val="Tekstpodstawowy"/>
              <w:tabs>
                <w:tab w:val="left" w:pos="0"/>
              </w:tabs>
              <w:spacing w:before="40" w:after="40"/>
              <w:jc w:val="both"/>
            </w:pPr>
            <w:r>
              <w:t>Wytrzymałość na ściskanie (MPa), po 2 dniach,  nie mniej niż:</w:t>
            </w:r>
          </w:p>
        </w:tc>
        <w:tc>
          <w:tcPr>
            <w:tcW w:w="1410" w:type="dxa"/>
            <w:tcBorders>
              <w:top w:val="nil"/>
            </w:tcBorders>
          </w:tcPr>
          <w:p w14:paraId="73989426" w14:textId="77777777" w:rsidR="00744A82" w:rsidRDefault="00744A82" w:rsidP="00F229C3">
            <w:pPr>
              <w:pStyle w:val="Tekstpodstawowy"/>
              <w:tabs>
                <w:tab w:val="left" w:pos="0"/>
              </w:tabs>
              <w:spacing w:before="180" w:after="40"/>
            </w:pPr>
            <w:r>
              <w:t>-</w:t>
            </w:r>
          </w:p>
        </w:tc>
        <w:tc>
          <w:tcPr>
            <w:tcW w:w="1283" w:type="dxa"/>
            <w:tcBorders>
              <w:top w:val="nil"/>
            </w:tcBorders>
          </w:tcPr>
          <w:p w14:paraId="3F786B38" w14:textId="77777777" w:rsidR="00744A82" w:rsidRDefault="00744A82" w:rsidP="00F229C3">
            <w:pPr>
              <w:pStyle w:val="Tekstpodstawowy"/>
              <w:tabs>
                <w:tab w:val="left" w:pos="0"/>
              </w:tabs>
              <w:spacing w:before="180" w:after="40"/>
            </w:pPr>
            <w:r>
              <w:t>10</w:t>
            </w:r>
          </w:p>
        </w:tc>
      </w:tr>
      <w:tr w:rsidR="00744A82" w:rsidRPr="006369EF" w14:paraId="323C5B1B" w14:textId="77777777" w:rsidTr="00F229C3">
        <w:tc>
          <w:tcPr>
            <w:tcW w:w="426" w:type="dxa"/>
            <w:tcBorders>
              <w:top w:val="nil"/>
            </w:tcBorders>
          </w:tcPr>
          <w:p w14:paraId="286DFE10" w14:textId="77777777" w:rsidR="00744A82" w:rsidRDefault="00744A82" w:rsidP="00F229C3">
            <w:pPr>
              <w:pStyle w:val="Tekstpodstawowy"/>
              <w:tabs>
                <w:tab w:val="left" w:pos="0"/>
              </w:tabs>
              <w:spacing w:before="40" w:after="40"/>
            </w:pPr>
            <w:r>
              <w:t>2</w:t>
            </w:r>
          </w:p>
        </w:tc>
        <w:tc>
          <w:tcPr>
            <w:tcW w:w="4252" w:type="dxa"/>
            <w:tcBorders>
              <w:top w:val="nil"/>
            </w:tcBorders>
          </w:tcPr>
          <w:p w14:paraId="1EB86655" w14:textId="77777777" w:rsidR="00744A82" w:rsidRDefault="00744A82" w:rsidP="00F229C3">
            <w:pPr>
              <w:pStyle w:val="Tekstpodstawowy"/>
              <w:tabs>
                <w:tab w:val="left" w:pos="0"/>
              </w:tabs>
              <w:spacing w:before="40" w:after="40"/>
              <w:jc w:val="both"/>
            </w:pPr>
            <w:r>
              <w:t>Wytrzymałość na ściskanie (MPa), po 7 dniach,    nie mniej niż:</w:t>
            </w:r>
          </w:p>
        </w:tc>
        <w:tc>
          <w:tcPr>
            <w:tcW w:w="1410" w:type="dxa"/>
            <w:tcBorders>
              <w:top w:val="nil"/>
            </w:tcBorders>
          </w:tcPr>
          <w:p w14:paraId="233A9F66" w14:textId="77777777" w:rsidR="00744A82" w:rsidRDefault="00744A82" w:rsidP="00F229C3">
            <w:pPr>
              <w:pStyle w:val="Tekstpodstawowy"/>
              <w:tabs>
                <w:tab w:val="left" w:pos="0"/>
              </w:tabs>
              <w:spacing w:before="180" w:after="40"/>
            </w:pPr>
            <w:r>
              <w:t>16</w:t>
            </w:r>
          </w:p>
        </w:tc>
        <w:tc>
          <w:tcPr>
            <w:tcW w:w="1283" w:type="dxa"/>
            <w:tcBorders>
              <w:top w:val="nil"/>
            </w:tcBorders>
          </w:tcPr>
          <w:p w14:paraId="1B01E1B3" w14:textId="77777777" w:rsidR="00744A82" w:rsidRDefault="00744A82" w:rsidP="00F229C3">
            <w:pPr>
              <w:pStyle w:val="Tekstpodstawowy"/>
              <w:tabs>
                <w:tab w:val="left" w:pos="0"/>
              </w:tabs>
              <w:spacing w:before="180" w:after="40"/>
            </w:pPr>
            <w:r>
              <w:t>-</w:t>
            </w:r>
          </w:p>
        </w:tc>
      </w:tr>
      <w:tr w:rsidR="00744A82" w:rsidRPr="006369EF" w14:paraId="593B82F5" w14:textId="77777777" w:rsidTr="00F229C3">
        <w:tc>
          <w:tcPr>
            <w:tcW w:w="426" w:type="dxa"/>
          </w:tcPr>
          <w:p w14:paraId="507FF4CC" w14:textId="77777777" w:rsidR="00744A82" w:rsidRDefault="00744A82" w:rsidP="00F229C3">
            <w:pPr>
              <w:pStyle w:val="Tekstpodstawowy"/>
              <w:tabs>
                <w:tab w:val="left" w:pos="0"/>
              </w:tabs>
              <w:spacing w:before="40" w:after="40"/>
            </w:pPr>
            <w:r>
              <w:t>3</w:t>
            </w:r>
          </w:p>
        </w:tc>
        <w:tc>
          <w:tcPr>
            <w:tcW w:w="4252" w:type="dxa"/>
          </w:tcPr>
          <w:p w14:paraId="57DF15B7" w14:textId="77777777" w:rsidR="00744A82" w:rsidRDefault="00744A82" w:rsidP="00F229C3">
            <w:pPr>
              <w:pStyle w:val="Tekstpodstawowy"/>
              <w:tabs>
                <w:tab w:val="left" w:pos="0"/>
              </w:tabs>
              <w:spacing w:before="40" w:after="40"/>
              <w:jc w:val="both"/>
            </w:pPr>
            <w:r>
              <w:t>Wytrzymałość na ściskanie (MPa), po 28 dniach, nie mniej niż:</w:t>
            </w:r>
          </w:p>
        </w:tc>
        <w:tc>
          <w:tcPr>
            <w:tcW w:w="1410" w:type="dxa"/>
          </w:tcPr>
          <w:p w14:paraId="245104FE" w14:textId="77777777" w:rsidR="00744A82" w:rsidRDefault="00744A82" w:rsidP="00F229C3">
            <w:pPr>
              <w:pStyle w:val="Tekstpodstawowy"/>
              <w:tabs>
                <w:tab w:val="left" w:pos="0"/>
              </w:tabs>
              <w:spacing w:before="180" w:after="40"/>
            </w:pPr>
            <w:r>
              <w:t xml:space="preserve">    32,5</w:t>
            </w:r>
          </w:p>
        </w:tc>
        <w:tc>
          <w:tcPr>
            <w:tcW w:w="1283" w:type="dxa"/>
          </w:tcPr>
          <w:p w14:paraId="5339533F" w14:textId="77777777" w:rsidR="00744A82" w:rsidRDefault="00744A82" w:rsidP="00F229C3">
            <w:pPr>
              <w:pStyle w:val="Tekstpodstawowy"/>
              <w:tabs>
                <w:tab w:val="left" w:pos="0"/>
              </w:tabs>
              <w:spacing w:before="180" w:after="40"/>
            </w:pPr>
            <w:r>
              <w:t xml:space="preserve">    42,5</w:t>
            </w:r>
          </w:p>
        </w:tc>
      </w:tr>
      <w:tr w:rsidR="00744A82" w:rsidRPr="006369EF" w14:paraId="30E0C05C" w14:textId="77777777" w:rsidTr="00F229C3">
        <w:tc>
          <w:tcPr>
            <w:tcW w:w="426" w:type="dxa"/>
          </w:tcPr>
          <w:p w14:paraId="5B1BE07F" w14:textId="77777777" w:rsidR="00744A82" w:rsidRDefault="00744A82" w:rsidP="00F229C3">
            <w:pPr>
              <w:pStyle w:val="Tekstpodstawowy"/>
              <w:tabs>
                <w:tab w:val="left" w:pos="0"/>
              </w:tabs>
              <w:spacing w:before="60" w:after="60"/>
            </w:pPr>
            <w:r>
              <w:t>4</w:t>
            </w:r>
          </w:p>
        </w:tc>
        <w:tc>
          <w:tcPr>
            <w:tcW w:w="4252" w:type="dxa"/>
          </w:tcPr>
          <w:p w14:paraId="57804CC4" w14:textId="77777777" w:rsidR="00744A82" w:rsidRDefault="00744A82" w:rsidP="00F229C3">
            <w:pPr>
              <w:pStyle w:val="Tekstpodstawowy"/>
              <w:tabs>
                <w:tab w:val="left" w:pos="0"/>
              </w:tabs>
              <w:spacing w:before="40"/>
              <w:jc w:val="both"/>
            </w:pPr>
            <w:r>
              <w:t>Czas wiązania:</w:t>
            </w:r>
          </w:p>
          <w:p w14:paraId="700DD2DE" w14:textId="77777777" w:rsidR="00744A82" w:rsidRDefault="00744A82" w:rsidP="00F229C3">
            <w:pPr>
              <w:pStyle w:val="Tekstpodstawowy"/>
              <w:tabs>
                <w:tab w:val="left" w:pos="213"/>
              </w:tabs>
              <w:ind w:left="213" w:hanging="213"/>
              <w:jc w:val="both"/>
            </w:pPr>
            <w:r>
              <w:t>- początek wiązania, najwcześniej po upływie, min</w:t>
            </w:r>
          </w:p>
          <w:p w14:paraId="5D5F7C6B" w14:textId="77777777" w:rsidR="00744A82" w:rsidRDefault="00744A82" w:rsidP="00F229C3">
            <w:pPr>
              <w:pStyle w:val="Tekstpodstawowy"/>
              <w:tabs>
                <w:tab w:val="left" w:pos="0"/>
              </w:tabs>
              <w:spacing w:after="40"/>
              <w:jc w:val="both"/>
            </w:pPr>
            <w:r>
              <w:t>- koniec wiązania, najpóźniej po upływie, h</w:t>
            </w:r>
          </w:p>
        </w:tc>
        <w:tc>
          <w:tcPr>
            <w:tcW w:w="1410" w:type="dxa"/>
          </w:tcPr>
          <w:p w14:paraId="3334F2C2" w14:textId="77777777" w:rsidR="00744A82" w:rsidRDefault="00744A82" w:rsidP="00F229C3">
            <w:pPr>
              <w:pStyle w:val="Tekstpodstawowy"/>
              <w:tabs>
                <w:tab w:val="left" w:pos="0"/>
              </w:tabs>
              <w:spacing w:before="40"/>
            </w:pPr>
          </w:p>
          <w:p w14:paraId="1151C6CF" w14:textId="77777777" w:rsidR="00744A82" w:rsidRDefault="00744A82" w:rsidP="00F229C3">
            <w:pPr>
              <w:pStyle w:val="Tekstpodstawowy"/>
              <w:tabs>
                <w:tab w:val="left" w:pos="0"/>
              </w:tabs>
            </w:pPr>
            <w:r>
              <w:t>60</w:t>
            </w:r>
          </w:p>
          <w:p w14:paraId="0944ADDF" w14:textId="77777777" w:rsidR="00744A82" w:rsidRDefault="00744A82" w:rsidP="00F229C3">
            <w:pPr>
              <w:pStyle w:val="Tekstpodstawowy"/>
              <w:tabs>
                <w:tab w:val="left" w:pos="0"/>
              </w:tabs>
            </w:pPr>
            <w:r>
              <w:t>12</w:t>
            </w:r>
          </w:p>
        </w:tc>
        <w:tc>
          <w:tcPr>
            <w:tcW w:w="1283" w:type="dxa"/>
          </w:tcPr>
          <w:p w14:paraId="2ACF001B" w14:textId="77777777" w:rsidR="00744A82" w:rsidRDefault="00744A82" w:rsidP="00F229C3">
            <w:pPr>
              <w:pStyle w:val="Tekstpodstawowy"/>
              <w:tabs>
                <w:tab w:val="left" w:pos="0"/>
              </w:tabs>
              <w:spacing w:before="40"/>
            </w:pPr>
          </w:p>
          <w:p w14:paraId="6243D935" w14:textId="77777777" w:rsidR="00744A82" w:rsidRDefault="00744A82" w:rsidP="00F229C3">
            <w:pPr>
              <w:pStyle w:val="Tekstpodstawowy"/>
              <w:tabs>
                <w:tab w:val="left" w:pos="0"/>
              </w:tabs>
            </w:pPr>
            <w:r>
              <w:t>60</w:t>
            </w:r>
          </w:p>
          <w:p w14:paraId="5FF0B871" w14:textId="77777777" w:rsidR="00744A82" w:rsidRDefault="00744A82" w:rsidP="00F229C3">
            <w:pPr>
              <w:pStyle w:val="Tekstpodstawowy"/>
              <w:tabs>
                <w:tab w:val="left" w:pos="0"/>
              </w:tabs>
            </w:pPr>
            <w:r>
              <w:t>12</w:t>
            </w:r>
          </w:p>
        </w:tc>
      </w:tr>
      <w:tr w:rsidR="00744A82" w:rsidRPr="006369EF" w14:paraId="1A361CDE" w14:textId="77777777" w:rsidTr="00F229C3">
        <w:tc>
          <w:tcPr>
            <w:tcW w:w="426" w:type="dxa"/>
          </w:tcPr>
          <w:p w14:paraId="3940662F" w14:textId="77777777" w:rsidR="00744A82" w:rsidRDefault="00744A82" w:rsidP="00F229C3">
            <w:pPr>
              <w:pStyle w:val="Tekstpodstawowy"/>
              <w:tabs>
                <w:tab w:val="left" w:pos="0"/>
              </w:tabs>
              <w:spacing w:before="40" w:after="40"/>
            </w:pPr>
            <w:r>
              <w:t>5</w:t>
            </w:r>
          </w:p>
        </w:tc>
        <w:tc>
          <w:tcPr>
            <w:tcW w:w="4252" w:type="dxa"/>
          </w:tcPr>
          <w:p w14:paraId="769CEDF7" w14:textId="77777777" w:rsidR="00744A82" w:rsidRDefault="00744A82" w:rsidP="00F229C3">
            <w:pPr>
              <w:pStyle w:val="Tekstpodstawowy"/>
              <w:tabs>
                <w:tab w:val="left" w:pos="0"/>
              </w:tabs>
              <w:spacing w:before="40" w:after="40"/>
              <w:jc w:val="both"/>
            </w:pPr>
            <w:r>
              <w:t>Stałość objętości , mm , nie więcej niż:</w:t>
            </w:r>
          </w:p>
        </w:tc>
        <w:tc>
          <w:tcPr>
            <w:tcW w:w="1410" w:type="dxa"/>
          </w:tcPr>
          <w:p w14:paraId="7D621536" w14:textId="77777777" w:rsidR="00744A82" w:rsidRDefault="00744A82" w:rsidP="00F229C3">
            <w:pPr>
              <w:pStyle w:val="Tekstpodstawowy"/>
              <w:tabs>
                <w:tab w:val="left" w:pos="0"/>
              </w:tabs>
              <w:spacing w:before="40" w:after="40"/>
            </w:pPr>
            <w:r>
              <w:t>10</w:t>
            </w:r>
          </w:p>
        </w:tc>
        <w:tc>
          <w:tcPr>
            <w:tcW w:w="1283" w:type="dxa"/>
          </w:tcPr>
          <w:p w14:paraId="36D4BBD1" w14:textId="77777777" w:rsidR="00744A82" w:rsidRDefault="00744A82" w:rsidP="00F229C3">
            <w:pPr>
              <w:pStyle w:val="Tekstpodstawowy"/>
              <w:tabs>
                <w:tab w:val="left" w:pos="0"/>
              </w:tabs>
              <w:spacing w:before="40" w:after="40"/>
            </w:pPr>
            <w:r>
              <w:t>10</w:t>
            </w:r>
          </w:p>
        </w:tc>
      </w:tr>
    </w:tbl>
    <w:p w14:paraId="28FE1F41" w14:textId="77777777" w:rsidR="00744A82" w:rsidRDefault="00744A82" w:rsidP="00744A82">
      <w:pPr>
        <w:pStyle w:val="Tekstpodstawowy"/>
        <w:tabs>
          <w:tab w:val="left" w:pos="0"/>
        </w:tabs>
        <w:spacing w:before="60"/>
        <w:jc w:val="both"/>
      </w:pPr>
      <w:r>
        <w:tab/>
        <w:t>Badania cementu należy wykonać zgodnie z PN-B-04300:1988 [1].</w:t>
      </w:r>
    </w:p>
    <w:p w14:paraId="3801D9B4" w14:textId="77777777" w:rsidR="00744A82" w:rsidRDefault="00744A82" w:rsidP="00744A82">
      <w:pPr>
        <w:pStyle w:val="Nagwek2"/>
      </w:pPr>
      <w:r>
        <w:t>2.7. Emulsja asfaltowa</w:t>
      </w:r>
    </w:p>
    <w:p w14:paraId="3A09A71B" w14:textId="77777777" w:rsidR="00744A82" w:rsidRDefault="00744A82" w:rsidP="00744A82">
      <w:pPr>
        <w:pStyle w:val="Tekstpodstawowy"/>
        <w:tabs>
          <w:tab w:val="left" w:pos="0"/>
        </w:tabs>
        <w:jc w:val="both"/>
      </w:pPr>
      <w:r>
        <w:tab/>
        <w:t xml:space="preserve">Należy stosować emulsję kationową </w:t>
      </w:r>
      <w:proofErr w:type="spellStart"/>
      <w:r>
        <w:t>wolnorozpadową</w:t>
      </w:r>
      <w:proofErr w:type="spellEnd"/>
      <w:r>
        <w:t xml:space="preserve"> wg WT EmA-99 [18]. Wymagania dla emulsji asfaltowej zestawiono w tablicy 2.</w:t>
      </w:r>
    </w:p>
    <w:p w14:paraId="1F5C930C" w14:textId="77777777" w:rsidR="00744A82" w:rsidRDefault="00744A82" w:rsidP="00744A82">
      <w:pPr>
        <w:pStyle w:val="Tekstpodstawowy"/>
        <w:tabs>
          <w:tab w:val="left" w:pos="0"/>
        </w:tabs>
        <w:spacing w:before="120" w:after="120"/>
        <w:jc w:val="both"/>
      </w:pPr>
    </w:p>
    <w:p w14:paraId="3D81FDD7" w14:textId="77777777" w:rsidR="00744A82" w:rsidRDefault="00744A82" w:rsidP="00744A82">
      <w:pPr>
        <w:pStyle w:val="Tekstpodstawowy"/>
        <w:tabs>
          <w:tab w:val="left" w:pos="0"/>
        </w:tabs>
        <w:spacing w:before="120" w:after="120"/>
        <w:jc w:val="both"/>
      </w:pPr>
    </w:p>
    <w:p w14:paraId="3EF3E9B6" w14:textId="77777777" w:rsidR="00744A82" w:rsidRDefault="00744A82" w:rsidP="00744A82">
      <w:pPr>
        <w:pStyle w:val="Tekstpodstawowy"/>
        <w:tabs>
          <w:tab w:val="left" w:pos="0"/>
        </w:tabs>
        <w:spacing w:before="120" w:after="120"/>
        <w:jc w:val="both"/>
      </w:pPr>
    </w:p>
    <w:p w14:paraId="2E59C555" w14:textId="77777777" w:rsidR="00744A82" w:rsidRDefault="00744A82" w:rsidP="00744A82">
      <w:pPr>
        <w:pStyle w:val="Tekstpodstawowy"/>
        <w:tabs>
          <w:tab w:val="left" w:pos="0"/>
        </w:tabs>
        <w:spacing w:before="120" w:after="120"/>
        <w:jc w:val="both"/>
      </w:pPr>
      <w:r>
        <w:lastRenderedPageBreak/>
        <w:t xml:space="preserve">Tablica 2. Właściwości emulsji asfaltowej </w:t>
      </w:r>
      <w:proofErr w:type="spellStart"/>
      <w:r>
        <w:t>wolnorozpadowej</w:t>
      </w:r>
      <w:proofErr w:type="spellEnd"/>
      <w:r>
        <w:t xml:space="preserve"> wg WT- MCE-/99 [17]</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395"/>
        <w:gridCol w:w="2409"/>
      </w:tblGrid>
      <w:tr w:rsidR="00744A82" w:rsidRPr="006369EF" w14:paraId="4820E290" w14:textId="77777777" w:rsidTr="00F229C3">
        <w:tc>
          <w:tcPr>
            <w:tcW w:w="567" w:type="dxa"/>
            <w:tcBorders>
              <w:bottom w:val="double" w:sz="6" w:space="0" w:color="auto"/>
            </w:tcBorders>
          </w:tcPr>
          <w:p w14:paraId="44F41C07" w14:textId="77777777" w:rsidR="00744A82" w:rsidRDefault="00744A82" w:rsidP="00F229C3">
            <w:pPr>
              <w:pStyle w:val="Tekstpodstawowy"/>
              <w:tabs>
                <w:tab w:val="left" w:pos="0"/>
              </w:tabs>
              <w:spacing w:before="60" w:after="60"/>
            </w:pPr>
            <w:r>
              <w:t>Lp.</w:t>
            </w:r>
          </w:p>
        </w:tc>
        <w:tc>
          <w:tcPr>
            <w:tcW w:w="4395" w:type="dxa"/>
            <w:tcBorders>
              <w:bottom w:val="double" w:sz="6" w:space="0" w:color="auto"/>
            </w:tcBorders>
          </w:tcPr>
          <w:p w14:paraId="63E423B0" w14:textId="77777777" w:rsidR="00744A82" w:rsidRDefault="00744A82" w:rsidP="00F229C3">
            <w:pPr>
              <w:pStyle w:val="Tekstpodstawowy"/>
              <w:tabs>
                <w:tab w:val="left" w:pos="0"/>
              </w:tabs>
              <w:spacing w:before="60" w:after="60"/>
            </w:pPr>
            <w:r>
              <w:t>Właściwości</w:t>
            </w:r>
          </w:p>
        </w:tc>
        <w:tc>
          <w:tcPr>
            <w:tcW w:w="2409" w:type="dxa"/>
            <w:tcBorders>
              <w:bottom w:val="double" w:sz="6" w:space="0" w:color="auto"/>
            </w:tcBorders>
          </w:tcPr>
          <w:p w14:paraId="423A0D66" w14:textId="77777777" w:rsidR="00744A82" w:rsidRDefault="00744A82" w:rsidP="00F229C3">
            <w:pPr>
              <w:pStyle w:val="Tekstpodstawowy"/>
              <w:tabs>
                <w:tab w:val="left" w:pos="0"/>
              </w:tabs>
              <w:spacing w:before="60" w:after="60"/>
            </w:pPr>
            <w:r>
              <w:t>Wymagania</w:t>
            </w:r>
          </w:p>
        </w:tc>
      </w:tr>
      <w:tr w:rsidR="00744A82" w:rsidRPr="006369EF" w14:paraId="70ABD77E" w14:textId="77777777" w:rsidTr="00F229C3">
        <w:tc>
          <w:tcPr>
            <w:tcW w:w="567" w:type="dxa"/>
            <w:tcBorders>
              <w:top w:val="nil"/>
            </w:tcBorders>
          </w:tcPr>
          <w:p w14:paraId="30A0865B" w14:textId="77777777" w:rsidR="00744A82" w:rsidRDefault="00744A82" w:rsidP="00F229C3">
            <w:pPr>
              <w:pStyle w:val="Tekstpodstawowy"/>
              <w:tabs>
                <w:tab w:val="left" w:pos="0"/>
              </w:tabs>
              <w:spacing w:before="20" w:after="20"/>
            </w:pPr>
            <w:r>
              <w:t>1</w:t>
            </w:r>
          </w:p>
        </w:tc>
        <w:tc>
          <w:tcPr>
            <w:tcW w:w="4395" w:type="dxa"/>
            <w:tcBorders>
              <w:top w:val="nil"/>
            </w:tcBorders>
          </w:tcPr>
          <w:p w14:paraId="194F14F2" w14:textId="77777777" w:rsidR="00744A82" w:rsidRDefault="00744A82" w:rsidP="00F229C3">
            <w:pPr>
              <w:pStyle w:val="Tekstpodstawowy"/>
              <w:tabs>
                <w:tab w:val="left" w:pos="0"/>
              </w:tabs>
              <w:spacing w:before="20" w:after="20"/>
              <w:jc w:val="both"/>
            </w:pPr>
            <w:r>
              <w:t>Zawartość asfaltu, %</w:t>
            </w:r>
          </w:p>
        </w:tc>
        <w:tc>
          <w:tcPr>
            <w:tcW w:w="2409" w:type="dxa"/>
            <w:tcBorders>
              <w:top w:val="nil"/>
            </w:tcBorders>
          </w:tcPr>
          <w:p w14:paraId="09E3511F" w14:textId="77777777" w:rsidR="00744A82" w:rsidRDefault="00744A82" w:rsidP="00F229C3">
            <w:pPr>
              <w:pStyle w:val="Tekstpodstawowy"/>
              <w:tabs>
                <w:tab w:val="left" w:pos="0"/>
              </w:tabs>
              <w:spacing w:before="20" w:after="20"/>
            </w:pPr>
            <w:r>
              <w:t xml:space="preserve">60  </w:t>
            </w:r>
            <w:r>
              <w:sym w:font="Symbol" w:char="F0B1"/>
            </w:r>
            <w:r>
              <w:t xml:space="preserve"> 2</w:t>
            </w:r>
          </w:p>
        </w:tc>
      </w:tr>
      <w:tr w:rsidR="00744A82" w:rsidRPr="006369EF" w14:paraId="186D957E" w14:textId="77777777" w:rsidTr="00F229C3">
        <w:tc>
          <w:tcPr>
            <w:tcW w:w="567" w:type="dxa"/>
          </w:tcPr>
          <w:p w14:paraId="0B76F6AF" w14:textId="77777777" w:rsidR="00744A82" w:rsidRDefault="00744A82" w:rsidP="00F229C3">
            <w:pPr>
              <w:pStyle w:val="Tekstpodstawowy"/>
              <w:tabs>
                <w:tab w:val="left" w:pos="0"/>
              </w:tabs>
              <w:spacing w:before="20" w:after="20"/>
            </w:pPr>
            <w:r>
              <w:t>2</w:t>
            </w:r>
          </w:p>
        </w:tc>
        <w:tc>
          <w:tcPr>
            <w:tcW w:w="4395" w:type="dxa"/>
          </w:tcPr>
          <w:p w14:paraId="6DE25F6E" w14:textId="77777777" w:rsidR="00744A82" w:rsidRDefault="00744A82" w:rsidP="00F229C3">
            <w:pPr>
              <w:pStyle w:val="Tekstpodstawowy"/>
              <w:tabs>
                <w:tab w:val="left" w:pos="0"/>
              </w:tabs>
              <w:spacing w:before="20" w:after="20"/>
              <w:jc w:val="both"/>
            </w:pPr>
            <w:r>
              <w:t xml:space="preserve">Lepkość, </w:t>
            </w:r>
            <w:proofErr w:type="spellStart"/>
            <w:r>
              <w:rPr>
                <w:vertAlign w:val="superscript"/>
              </w:rPr>
              <w:t>o</w:t>
            </w:r>
            <w:r>
              <w:t>E</w:t>
            </w:r>
            <w:proofErr w:type="spellEnd"/>
          </w:p>
        </w:tc>
        <w:tc>
          <w:tcPr>
            <w:tcW w:w="2409" w:type="dxa"/>
          </w:tcPr>
          <w:p w14:paraId="2073E038" w14:textId="77777777" w:rsidR="00744A82" w:rsidRDefault="00744A82" w:rsidP="00F229C3">
            <w:pPr>
              <w:pStyle w:val="Tekstpodstawowy"/>
              <w:tabs>
                <w:tab w:val="left" w:pos="0"/>
              </w:tabs>
              <w:spacing w:before="20" w:after="20"/>
            </w:pPr>
            <w:r>
              <w:t xml:space="preserve">5  </w:t>
            </w:r>
            <w:r>
              <w:sym w:font="Symbol" w:char="F0B1"/>
            </w:r>
            <w:r>
              <w:t xml:space="preserve"> 1</w:t>
            </w:r>
          </w:p>
        </w:tc>
      </w:tr>
      <w:tr w:rsidR="00744A82" w:rsidRPr="006369EF" w14:paraId="70F5C543" w14:textId="77777777" w:rsidTr="00F229C3">
        <w:tc>
          <w:tcPr>
            <w:tcW w:w="567" w:type="dxa"/>
          </w:tcPr>
          <w:p w14:paraId="3F0CD1C0" w14:textId="77777777" w:rsidR="00744A82" w:rsidRDefault="00744A82" w:rsidP="00F229C3">
            <w:pPr>
              <w:pStyle w:val="Tekstpodstawowy"/>
              <w:tabs>
                <w:tab w:val="left" w:pos="0"/>
              </w:tabs>
              <w:spacing w:before="20" w:after="20"/>
            </w:pPr>
            <w:r>
              <w:t>3</w:t>
            </w:r>
          </w:p>
        </w:tc>
        <w:tc>
          <w:tcPr>
            <w:tcW w:w="4395" w:type="dxa"/>
          </w:tcPr>
          <w:p w14:paraId="69D77775" w14:textId="77777777" w:rsidR="00744A82" w:rsidRDefault="00744A82" w:rsidP="00F229C3">
            <w:pPr>
              <w:pStyle w:val="Tekstpodstawowy"/>
              <w:tabs>
                <w:tab w:val="left" w:pos="0"/>
              </w:tabs>
              <w:spacing w:before="20" w:after="20"/>
              <w:jc w:val="both"/>
            </w:pPr>
            <w:r>
              <w:t xml:space="preserve">Czas rozpadu na piasku kwarcowym </w:t>
            </w:r>
            <w:proofErr w:type="spellStart"/>
            <w:r>
              <w:t>Sikaisol</w:t>
            </w:r>
            <w:proofErr w:type="spellEnd"/>
            <w:r>
              <w:t>, g/100g emulsji , więcej niż:</w:t>
            </w:r>
          </w:p>
        </w:tc>
        <w:tc>
          <w:tcPr>
            <w:tcW w:w="2409" w:type="dxa"/>
          </w:tcPr>
          <w:p w14:paraId="0A0EB300" w14:textId="77777777" w:rsidR="00744A82" w:rsidRDefault="00744A82" w:rsidP="00F229C3">
            <w:pPr>
              <w:pStyle w:val="Tekstpodstawowy"/>
              <w:tabs>
                <w:tab w:val="left" w:pos="0"/>
              </w:tabs>
              <w:spacing w:before="120" w:after="20"/>
            </w:pPr>
            <w:r>
              <w:t>170</w:t>
            </w:r>
          </w:p>
        </w:tc>
      </w:tr>
      <w:tr w:rsidR="00744A82" w:rsidRPr="006369EF" w14:paraId="4A3E9B5E" w14:textId="77777777" w:rsidTr="00F229C3">
        <w:tc>
          <w:tcPr>
            <w:tcW w:w="567" w:type="dxa"/>
          </w:tcPr>
          <w:p w14:paraId="1F9D995F" w14:textId="77777777" w:rsidR="00744A82" w:rsidRDefault="00744A82" w:rsidP="00F229C3">
            <w:pPr>
              <w:pStyle w:val="Tekstpodstawowy"/>
              <w:tabs>
                <w:tab w:val="left" w:pos="0"/>
              </w:tabs>
              <w:spacing w:before="20" w:after="20"/>
            </w:pPr>
            <w:r>
              <w:t>4</w:t>
            </w:r>
          </w:p>
        </w:tc>
        <w:tc>
          <w:tcPr>
            <w:tcW w:w="4395" w:type="dxa"/>
          </w:tcPr>
          <w:p w14:paraId="7C119911" w14:textId="77777777" w:rsidR="00744A82" w:rsidRDefault="00744A82" w:rsidP="00F229C3">
            <w:pPr>
              <w:pStyle w:val="Tekstpodstawowy"/>
              <w:tabs>
                <w:tab w:val="left" w:pos="0"/>
              </w:tabs>
              <w:spacing w:before="20" w:after="20"/>
              <w:jc w:val="both"/>
            </w:pPr>
            <w:r>
              <w:t>Pozostałość na sitku 0,63 mm , % , mniej niż:</w:t>
            </w:r>
          </w:p>
        </w:tc>
        <w:tc>
          <w:tcPr>
            <w:tcW w:w="2409" w:type="dxa"/>
          </w:tcPr>
          <w:p w14:paraId="4A2A0CEC" w14:textId="77777777" w:rsidR="00744A82" w:rsidRDefault="00744A82" w:rsidP="00F229C3">
            <w:pPr>
              <w:pStyle w:val="Tekstpodstawowy"/>
              <w:tabs>
                <w:tab w:val="left" w:pos="0"/>
              </w:tabs>
              <w:spacing w:before="20" w:after="20"/>
            </w:pPr>
            <w:r>
              <w:t>0,1</w:t>
            </w:r>
          </w:p>
        </w:tc>
      </w:tr>
      <w:tr w:rsidR="00744A82" w:rsidRPr="006369EF" w14:paraId="20026D16" w14:textId="77777777" w:rsidTr="00F229C3">
        <w:tc>
          <w:tcPr>
            <w:tcW w:w="567" w:type="dxa"/>
          </w:tcPr>
          <w:p w14:paraId="5EDB329F" w14:textId="77777777" w:rsidR="00744A82" w:rsidRDefault="00744A82" w:rsidP="00F229C3">
            <w:pPr>
              <w:pStyle w:val="Tekstpodstawowy"/>
              <w:tabs>
                <w:tab w:val="left" w:pos="0"/>
              </w:tabs>
              <w:spacing w:before="20" w:after="20"/>
            </w:pPr>
            <w:r>
              <w:t>5</w:t>
            </w:r>
          </w:p>
        </w:tc>
        <w:tc>
          <w:tcPr>
            <w:tcW w:w="4395" w:type="dxa"/>
          </w:tcPr>
          <w:p w14:paraId="1A31F6EC" w14:textId="77777777" w:rsidR="00744A82" w:rsidRDefault="00744A82" w:rsidP="00F229C3">
            <w:pPr>
              <w:pStyle w:val="Tekstpodstawowy"/>
              <w:tabs>
                <w:tab w:val="left" w:pos="0"/>
              </w:tabs>
              <w:spacing w:before="20" w:after="20"/>
              <w:jc w:val="both"/>
            </w:pPr>
            <w:r>
              <w:t>Przyczepność do bazaltu , % ,</w:t>
            </w:r>
          </w:p>
        </w:tc>
        <w:tc>
          <w:tcPr>
            <w:tcW w:w="2409" w:type="dxa"/>
          </w:tcPr>
          <w:p w14:paraId="09DA8A90" w14:textId="77777777" w:rsidR="00744A82" w:rsidRDefault="00744A82" w:rsidP="00F229C3">
            <w:pPr>
              <w:pStyle w:val="Tekstpodstawowy"/>
              <w:tabs>
                <w:tab w:val="left" w:pos="0"/>
              </w:tabs>
              <w:spacing w:before="20" w:after="20"/>
            </w:pPr>
            <w:r>
              <w:t>80</w:t>
            </w:r>
          </w:p>
        </w:tc>
      </w:tr>
      <w:tr w:rsidR="00744A82" w:rsidRPr="006369EF" w14:paraId="6CC1F6D8" w14:textId="77777777" w:rsidTr="00F229C3">
        <w:tc>
          <w:tcPr>
            <w:tcW w:w="567" w:type="dxa"/>
          </w:tcPr>
          <w:p w14:paraId="181FB65E" w14:textId="77777777" w:rsidR="00744A82" w:rsidRDefault="00744A82" w:rsidP="00F229C3">
            <w:pPr>
              <w:pStyle w:val="Tekstpodstawowy"/>
              <w:tabs>
                <w:tab w:val="left" w:pos="0"/>
              </w:tabs>
              <w:spacing w:before="20" w:after="20"/>
            </w:pPr>
            <w:r>
              <w:t>6</w:t>
            </w:r>
          </w:p>
        </w:tc>
        <w:tc>
          <w:tcPr>
            <w:tcW w:w="4395" w:type="dxa"/>
          </w:tcPr>
          <w:p w14:paraId="13A3F1AB" w14:textId="77777777" w:rsidR="00744A82" w:rsidRDefault="00744A82" w:rsidP="00F229C3">
            <w:pPr>
              <w:pStyle w:val="Tekstpodstawowy"/>
              <w:tabs>
                <w:tab w:val="left" w:pos="0"/>
              </w:tabs>
              <w:spacing w:before="20" w:after="20"/>
              <w:jc w:val="both"/>
            </w:pPr>
            <w:r>
              <w:t>Trwałość podczas magazynowania , pozostałość na sitku 0,63 mm po 4 tygodniach , % , mniej niż:</w:t>
            </w:r>
          </w:p>
        </w:tc>
        <w:tc>
          <w:tcPr>
            <w:tcW w:w="2409" w:type="dxa"/>
          </w:tcPr>
          <w:p w14:paraId="137AE578" w14:textId="77777777" w:rsidR="00744A82" w:rsidRDefault="00744A82" w:rsidP="00F229C3">
            <w:pPr>
              <w:pStyle w:val="Tekstpodstawowy"/>
              <w:tabs>
                <w:tab w:val="left" w:pos="0"/>
              </w:tabs>
              <w:spacing w:before="120" w:after="20"/>
            </w:pPr>
            <w:r>
              <w:t>0,5</w:t>
            </w:r>
          </w:p>
        </w:tc>
      </w:tr>
      <w:tr w:rsidR="00744A82" w:rsidRPr="006369EF" w14:paraId="62900F59" w14:textId="77777777" w:rsidTr="00F229C3">
        <w:tc>
          <w:tcPr>
            <w:tcW w:w="567" w:type="dxa"/>
          </w:tcPr>
          <w:p w14:paraId="6827BCE5" w14:textId="77777777" w:rsidR="00744A82" w:rsidRDefault="00744A82" w:rsidP="00F229C3">
            <w:pPr>
              <w:pStyle w:val="Tekstpodstawowy"/>
              <w:tabs>
                <w:tab w:val="left" w:pos="0"/>
              </w:tabs>
              <w:spacing w:before="20" w:after="20"/>
            </w:pPr>
            <w:r>
              <w:t>7</w:t>
            </w:r>
          </w:p>
        </w:tc>
        <w:tc>
          <w:tcPr>
            <w:tcW w:w="4395" w:type="dxa"/>
          </w:tcPr>
          <w:p w14:paraId="578683EB" w14:textId="77777777" w:rsidR="00744A82" w:rsidRDefault="00744A82" w:rsidP="00F229C3">
            <w:pPr>
              <w:pStyle w:val="Tekstpodstawowy"/>
              <w:tabs>
                <w:tab w:val="left" w:pos="0"/>
              </w:tabs>
              <w:spacing w:before="20" w:after="20"/>
              <w:jc w:val="both"/>
            </w:pPr>
            <w:r>
              <w:t xml:space="preserve">Temperatura mięknienia wytrąconego asfaltu , </w:t>
            </w:r>
            <w:proofErr w:type="spellStart"/>
            <w:r>
              <w:rPr>
                <w:vertAlign w:val="superscript"/>
              </w:rPr>
              <w:t>o</w:t>
            </w:r>
            <w:r>
              <w:t>C</w:t>
            </w:r>
            <w:proofErr w:type="spellEnd"/>
          </w:p>
        </w:tc>
        <w:tc>
          <w:tcPr>
            <w:tcW w:w="2409" w:type="dxa"/>
          </w:tcPr>
          <w:p w14:paraId="5E7FA955" w14:textId="77777777" w:rsidR="00744A82" w:rsidRDefault="00744A82" w:rsidP="00F229C3">
            <w:pPr>
              <w:pStyle w:val="Tekstpodstawowy"/>
              <w:tabs>
                <w:tab w:val="left" w:pos="0"/>
              </w:tabs>
              <w:spacing w:before="20" w:after="20"/>
            </w:pPr>
            <w:r>
              <w:t>od 35 do 55</w:t>
            </w:r>
          </w:p>
        </w:tc>
      </w:tr>
      <w:tr w:rsidR="00744A82" w:rsidRPr="006369EF" w14:paraId="61C44297" w14:textId="77777777" w:rsidTr="00F229C3">
        <w:tc>
          <w:tcPr>
            <w:tcW w:w="567" w:type="dxa"/>
          </w:tcPr>
          <w:p w14:paraId="4BA9B1A2" w14:textId="77777777" w:rsidR="00744A82" w:rsidRDefault="00744A82" w:rsidP="00F229C3">
            <w:pPr>
              <w:pStyle w:val="Tekstpodstawowy"/>
              <w:tabs>
                <w:tab w:val="left" w:pos="0"/>
              </w:tabs>
              <w:spacing w:before="20" w:after="20"/>
            </w:pPr>
            <w:r>
              <w:t>8</w:t>
            </w:r>
          </w:p>
        </w:tc>
        <w:tc>
          <w:tcPr>
            <w:tcW w:w="4395" w:type="dxa"/>
          </w:tcPr>
          <w:p w14:paraId="481067B2" w14:textId="77777777" w:rsidR="00744A82" w:rsidRDefault="00744A82" w:rsidP="00F229C3">
            <w:pPr>
              <w:pStyle w:val="Tekstpodstawowy"/>
              <w:tabs>
                <w:tab w:val="left" w:pos="0"/>
              </w:tabs>
              <w:spacing w:before="20" w:after="20"/>
              <w:jc w:val="both"/>
            </w:pPr>
            <w:r>
              <w:t>Wygląd</w:t>
            </w:r>
          </w:p>
        </w:tc>
        <w:tc>
          <w:tcPr>
            <w:tcW w:w="2409" w:type="dxa"/>
          </w:tcPr>
          <w:p w14:paraId="3866FB52" w14:textId="77777777" w:rsidR="00744A82" w:rsidRDefault="00744A82" w:rsidP="00F229C3">
            <w:pPr>
              <w:pStyle w:val="Tekstpodstawowy"/>
              <w:tabs>
                <w:tab w:val="left" w:pos="0"/>
              </w:tabs>
              <w:spacing w:before="20" w:after="20"/>
            </w:pPr>
            <w:r>
              <w:t>jednorodny</w:t>
            </w:r>
          </w:p>
        </w:tc>
      </w:tr>
      <w:tr w:rsidR="00744A82" w:rsidRPr="006369EF" w14:paraId="2106822D" w14:textId="77777777" w:rsidTr="00F229C3">
        <w:tc>
          <w:tcPr>
            <w:tcW w:w="567" w:type="dxa"/>
          </w:tcPr>
          <w:p w14:paraId="413B97D6" w14:textId="77777777" w:rsidR="00744A82" w:rsidRDefault="00744A82" w:rsidP="00F229C3">
            <w:pPr>
              <w:pStyle w:val="Tekstpodstawowy"/>
              <w:tabs>
                <w:tab w:val="left" w:pos="0"/>
              </w:tabs>
              <w:spacing w:before="20" w:after="20"/>
            </w:pPr>
            <w:r>
              <w:t>9</w:t>
            </w:r>
          </w:p>
        </w:tc>
        <w:tc>
          <w:tcPr>
            <w:tcW w:w="4395" w:type="dxa"/>
          </w:tcPr>
          <w:p w14:paraId="263CC5AF" w14:textId="77777777" w:rsidR="00744A82" w:rsidRDefault="00744A82" w:rsidP="00F229C3">
            <w:pPr>
              <w:pStyle w:val="Tekstpodstawowy"/>
              <w:tabs>
                <w:tab w:val="left" w:pos="0"/>
              </w:tabs>
              <w:spacing w:before="20" w:after="20"/>
              <w:jc w:val="both"/>
            </w:pPr>
            <w:r>
              <w:t>Barwa</w:t>
            </w:r>
          </w:p>
        </w:tc>
        <w:tc>
          <w:tcPr>
            <w:tcW w:w="2409" w:type="dxa"/>
          </w:tcPr>
          <w:p w14:paraId="0478955B" w14:textId="77777777" w:rsidR="00744A82" w:rsidRDefault="00744A82" w:rsidP="00F229C3">
            <w:pPr>
              <w:pStyle w:val="Tekstpodstawowy"/>
              <w:tabs>
                <w:tab w:val="left" w:pos="0"/>
              </w:tabs>
              <w:spacing w:before="20" w:after="20"/>
            </w:pPr>
            <w:r>
              <w:t>ciemnobrązowa</w:t>
            </w:r>
          </w:p>
        </w:tc>
      </w:tr>
    </w:tbl>
    <w:p w14:paraId="11BCC215" w14:textId="77777777" w:rsidR="00744A82" w:rsidRDefault="00744A82" w:rsidP="00744A82">
      <w:pPr>
        <w:pStyle w:val="Tekstpodstawowy"/>
        <w:tabs>
          <w:tab w:val="left" w:pos="0"/>
        </w:tabs>
        <w:spacing w:before="60"/>
        <w:jc w:val="both"/>
      </w:pPr>
      <w:r>
        <w:tab/>
        <w:t>Badania emulsji należy wykonywać zgodnie z WT EmA-99 [18].</w:t>
      </w:r>
    </w:p>
    <w:p w14:paraId="116E48EB" w14:textId="77777777" w:rsidR="00744A82" w:rsidRDefault="00744A82" w:rsidP="00744A82">
      <w:pPr>
        <w:pStyle w:val="Tekstpodstawowy"/>
        <w:tabs>
          <w:tab w:val="left" w:pos="0"/>
        </w:tabs>
        <w:jc w:val="both"/>
      </w:pPr>
      <w:r>
        <w:tab/>
        <w:t xml:space="preserve">Można stosować również emulsję asfaltową kationową </w:t>
      </w:r>
      <w:proofErr w:type="spellStart"/>
      <w:r>
        <w:t>nadstabilną</w:t>
      </w:r>
      <w:proofErr w:type="spellEnd"/>
      <w:r>
        <w:t xml:space="preserve"> K4 wg WT EmA-99 [18].</w:t>
      </w:r>
    </w:p>
    <w:p w14:paraId="4EF01611" w14:textId="77777777" w:rsidR="00744A82" w:rsidRDefault="00744A82" w:rsidP="00744A82">
      <w:pPr>
        <w:pStyle w:val="Nagwek2"/>
      </w:pPr>
      <w:r>
        <w:t>2.8. Woda</w:t>
      </w:r>
    </w:p>
    <w:p w14:paraId="6B8B7AF1" w14:textId="77777777" w:rsidR="00744A82" w:rsidRDefault="00744A82" w:rsidP="00744A82">
      <w:pPr>
        <w:pStyle w:val="Tekstpodstawowy"/>
        <w:tabs>
          <w:tab w:val="left" w:pos="0"/>
        </w:tabs>
        <w:jc w:val="both"/>
      </w:pPr>
      <w:r>
        <w:tab/>
        <w:t>Należy stosować wodę spełniającą wymagania zawarte w PN-B-32250:1988 [9]. Bez badań laboratoryjnych można stosować wodociągową wodę pitną.</w:t>
      </w:r>
    </w:p>
    <w:p w14:paraId="60F8578D" w14:textId="77777777" w:rsidR="00744A82" w:rsidRDefault="00744A82" w:rsidP="00744A82">
      <w:pPr>
        <w:pStyle w:val="Nagwek1"/>
      </w:pPr>
      <w:bookmarkStart w:id="12" w:name="_Toc451053278"/>
      <w:bookmarkStart w:id="13" w:name="_Toc498839494"/>
      <w:r>
        <w:t>3. SPRZĘT</w:t>
      </w:r>
      <w:bookmarkEnd w:id="12"/>
      <w:bookmarkEnd w:id="13"/>
    </w:p>
    <w:p w14:paraId="32439A8F" w14:textId="77777777" w:rsidR="00744A82" w:rsidRDefault="00744A82" w:rsidP="00744A82">
      <w:pPr>
        <w:pStyle w:val="Nagwek2"/>
      </w:pPr>
      <w:r>
        <w:t>3.1. Ogólne wymagania dotyczące sprzętu</w:t>
      </w:r>
    </w:p>
    <w:p w14:paraId="668D2DB9" w14:textId="77777777" w:rsidR="00744A82" w:rsidRDefault="00744A82" w:rsidP="00744A82">
      <w:pPr>
        <w:pStyle w:val="Tekstpodstawowy"/>
        <w:tabs>
          <w:tab w:val="left" w:pos="0"/>
        </w:tabs>
        <w:jc w:val="both"/>
      </w:pPr>
      <w:r>
        <w:tab/>
        <w:t>Ogólne wymagania dotyczące sprzętu podano w SST D-M-00.00.00 „Wymagania ogólne” pkt 3.</w:t>
      </w:r>
    </w:p>
    <w:p w14:paraId="512000E0" w14:textId="77777777" w:rsidR="00744A82" w:rsidRDefault="00744A82" w:rsidP="00744A82">
      <w:pPr>
        <w:pStyle w:val="Nagwek2"/>
      </w:pPr>
      <w:r>
        <w:t>3.2. Sprzęt do wykonania podbudowy z mieszanki MCE</w:t>
      </w:r>
    </w:p>
    <w:p w14:paraId="53CE7614" w14:textId="77777777" w:rsidR="00744A82" w:rsidRDefault="00744A82" w:rsidP="00744A82">
      <w:pPr>
        <w:pStyle w:val="Tekstpodstawowy"/>
        <w:tabs>
          <w:tab w:val="left" w:pos="0"/>
        </w:tabs>
        <w:jc w:val="both"/>
      </w:pPr>
      <w:r>
        <w:tab/>
        <w:t>Wykonawca przystępujący do wykonania podbudowy z mieszanki MCE powinien wykazać się możliwością korzystania z następującego sprzętu:</w:t>
      </w:r>
    </w:p>
    <w:p w14:paraId="3294BBE7"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samobieżnej maszyny frezującej, mieszającej i układającej, posiadającej systemy automatycznego sterowania i dozowania emulsji,</w:t>
      </w:r>
    </w:p>
    <w:p w14:paraId="0EF95035"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proofErr w:type="spellStart"/>
      <w:r>
        <w:t>rozsypywarki</w:t>
      </w:r>
      <w:proofErr w:type="spellEnd"/>
      <w:r>
        <w:t xml:space="preserve"> grysów,</w:t>
      </w:r>
    </w:p>
    <w:p w14:paraId="0D86B914"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rozsypywacza cementu,</w:t>
      </w:r>
    </w:p>
    <w:p w14:paraId="0476F41C" w14:textId="77777777" w:rsidR="00744A82" w:rsidRDefault="00744A82" w:rsidP="00744A82">
      <w:pPr>
        <w:pStyle w:val="Tekstpodstawowy"/>
        <w:numPr>
          <w:ilvl w:val="12"/>
          <w:numId w:val="0"/>
        </w:numPr>
        <w:tabs>
          <w:tab w:val="left" w:pos="0"/>
          <w:tab w:val="left" w:pos="360"/>
        </w:tabs>
        <w:jc w:val="both"/>
      </w:pPr>
      <w:r>
        <w:t>lub</w:t>
      </w:r>
    </w:p>
    <w:p w14:paraId="627F805B"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wytwórni przewoźnej posiadającej systemy sterowania i kontroli dozowania poszczególnych składników mieszanek na zimno,</w:t>
      </w:r>
    </w:p>
    <w:p w14:paraId="506C0703"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rozkładarek sterowanych elektronicznie.</w:t>
      </w:r>
    </w:p>
    <w:p w14:paraId="5B55E3C4" w14:textId="77777777" w:rsidR="00744A82" w:rsidRDefault="00744A82" w:rsidP="00744A82">
      <w:pPr>
        <w:pStyle w:val="Tekstpodstawowy"/>
        <w:numPr>
          <w:ilvl w:val="12"/>
          <w:numId w:val="0"/>
        </w:numPr>
        <w:tabs>
          <w:tab w:val="left" w:pos="0"/>
          <w:tab w:val="left" w:pos="360"/>
        </w:tabs>
        <w:jc w:val="both"/>
      </w:pPr>
      <w:r>
        <w:t>oraz</w:t>
      </w:r>
    </w:p>
    <w:p w14:paraId="090FC2B4"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walców ogumionych o masie nie mniejszej niż 14 t,</w:t>
      </w:r>
    </w:p>
    <w:p w14:paraId="3CAD2777"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walców stalowych wibracyjnych ciężkich,</w:t>
      </w:r>
    </w:p>
    <w:p w14:paraId="59CFE349"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 xml:space="preserve">zagęszczarek płytowych, ubijaków mechanicznych lub małych walców wibracyjnych do zagęszczania </w:t>
      </w:r>
      <w:r>
        <w:br/>
        <w:t>w miejscach trudno dostępnych,</w:t>
      </w:r>
    </w:p>
    <w:p w14:paraId="174F464E" w14:textId="77777777" w:rsidR="00744A82" w:rsidRDefault="00744A82" w:rsidP="00744A82">
      <w:pPr>
        <w:pStyle w:val="Nagwek1"/>
        <w:numPr>
          <w:ilvl w:val="12"/>
          <w:numId w:val="0"/>
        </w:numPr>
      </w:pPr>
      <w:bookmarkStart w:id="14" w:name="_Toc451053279"/>
      <w:bookmarkStart w:id="15" w:name="_Toc498839495"/>
      <w:r>
        <w:t>4. TRANSPORT</w:t>
      </w:r>
      <w:bookmarkEnd w:id="14"/>
      <w:bookmarkEnd w:id="15"/>
    </w:p>
    <w:p w14:paraId="5748EF8F" w14:textId="77777777" w:rsidR="00744A82" w:rsidRDefault="00744A82" w:rsidP="00744A82">
      <w:pPr>
        <w:pStyle w:val="Nagwek2"/>
        <w:numPr>
          <w:ilvl w:val="12"/>
          <w:numId w:val="0"/>
        </w:numPr>
      </w:pPr>
      <w:r>
        <w:t>4.1.Ogólne wymagania dotyczące transportu</w:t>
      </w:r>
    </w:p>
    <w:p w14:paraId="241B16E5" w14:textId="77777777" w:rsidR="00744A82" w:rsidRDefault="00744A82" w:rsidP="00744A82">
      <w:pPr>
        <w:pStyle w:val="Tekstpodstawowy"/>
        <w:numPr>
          <w:ilvl w:val="12"/>
          <w:numId w:val="0"/>
        </w:numPr>
        <w:tabs>
          <w:tab w:val="left" w:pos="0"/>
        </w:tabs>
        <w:jc w:val="both"/>
      </w:pPr>
      <w:r>
        <w:tab/>
        <w:t>Ogólne wymagania dotyczące transportu podano w SST D-M-00.00.00 „Wymagania ogólne” pkt 4.</w:t>
      </w:r>
    </w:p>
    <w:p w14:paraId="3E4A0FC8" w14:textId="77777777" w:rsidR="00744A82" w:rsidRDefault="00744A82" w:rsidP="00744A82">
      <w:pPr>
        <w:pStyle w:val="Nagwek2"/>
        <w:numPr>
          <w:ilvl w:val="12"/>
          <w:numId w:val="0"/>
        </w:numPr>
      </w:pPr>
      <w:r>
        <w:t>4.2 Transport materiałów</w:t>
      </w:r>
    </w:p>
    <w:p w14:paraId="3A4C3529" w14:textId="77777777" w:rsidR="00744A82" w:rsidRDefault="00744A82" w:rsidP="00744A82">
      <w:pPr>
        <w:pStyle w:val="Tekstpodstawowy"/>
        <w:numPr>
          <w:ilvl w:val="12"/>
          <w:numId w:val="0"/>
        </w:numPr>
        <w:tabs>
          <w:tab w:val="left" w:pos="0"/>
        </w:tabs>
        <w:jc w:val="both"/>
      </w:pPr>
      <w:r>
        <w:tab/>
        <w:t>Kruszywa i destrukt można przewozić dowolnymi środkami transportu w warunkach zabezpieczających je przed zanieczyszczeniem, zmieszaniem z innymi materiałami, nadmiernym zawilgoceniem.</w:t>
      </w:r>
    </w:p>
    <w:p w14:paraId="18A04701" w14:textId="77777777" w:rsidR="00744A82" w:rsidRDefault="00744A82" w:rsidP="00744A82">
      <w:pPr>
        <w:pStyle w:val="Tekstpodstawowy"/>
        <w:numPr>
          <w:ilvl w:val="12"/>
          <w:numId w:val="0"/>
        </w:numPr>
        <w:tabs>
          <w:tab w:val="left" w:pos="0"/>
        </w:tabs>
        <w:jc w:val="both"/>
      </w:pPr>
      <w:r>
        <w:tab/>
        <w:t>Transport cementu powinien odbywać się zgodnie z BN-88/6731-08 [12].</w:t>
      </w:r>
    </w:p>
    <w:p w14:paraId="57D0B46C" w14:textId="77777777" w:rsidR="00744A82" w:rsidRDefault="00744A82" w:rsidP="00744A82">
      <w:pPr>
        <w:pStyle w:val="Tekstpodstawowy"/>
        <w:numPr>
          <w:ilvl w:val="12"/>
          <w:numId w:val="0"/>
        </w:numPr>
        <w:tabs>
          <w:tab w:val="left" w:pos="0"/>
        </w:tabs>
        <w:jc w:val="both"/>
      </w:pPr>
      <w:r>
        <w:tab/>
        <w:t>Transport emulsji powinien odbywać się zgodnie z WT EmA-99 [18].</w:t>
      </w:r>
    </w:p>
    <w:p w14:paraId="7CA682E0" w14:textId="77777777" w:rsidR="00744A82" w:rsidRDefault="00744A82" w:rsidP="00744A82">
      <w:pPr>
        <w:pStyle w:val="Tekstpodstawowy"/>
        <w:numPr>
          <w:ilvl w:val="12"/>
          <w:numId w:val="0"/>
        </w:numPr>
        <w:tabs>
          <w:tab w:val="left" w:pos="0"/>
        </w:tabs>
        <w:spacing w:before="120" w:after="120"/>
        <w:jc w:val="both"/>
        <w:rPr>
          <w:b/>
        </w:rPr>
      </w:pPr>
      <w:r>
        <w:rPr>
          <w:b/>
        </w:rPr>
        <w:t>4.3 Transport mieszanki MCE</w:t>
      </w:r>
    </w:p>
    <w:p w14:paraId="1AF7BDF1" w14:textId="77777777" w:rsidR="00744A82" w:rsidRDefault="00744A82" w:rsidP="00744A82">
      <w:pPr>
        <w:pStyle w:val="Tekstpodstawowy"/>
        <w:numPr>
          <w:ilvl w:val="12"/>
          <w:numId w:val="0"/>
        </w:numPr>
        <w:tabs>
          <w:tab w:val="left" w:pos="0"/>
        </w:tabs>
        <w:jc w:val="both"/>
      </w:pPr>
      <w:r>
        <w:tab/>
        <w:t>Mieszankę MCE należy przewozić samochodami samowyładowczymi. Mieszanka w czasie transportu powinna być przykryta plandeką.</w:t>
      </w:r>
    </w:p>
    <w:p w14:paraId="2D3E960D" w14:textId="77777777" w:rsidR="00744A82" w:rsidRDefault="00744A82" w:rsidP="00744A82">
      <w:pPr>
        <w:pStyle w:val="Nagwek1"/>
        <w:numPr>
          <w:ilvl w:val="12"/>
          <w:numId w:val="0"/>
        </w:numPr>
      </w:pPr>
      <w:bookmarkStart w:id="16" w:name="_Toc451053280"/>
      <w:bookmarkStart w:id="17" w:name="_Toc498839496"/>
      <w:r>
        <w:lastRenderedPageBreak/>
        <w:t>5. WYKONANIE ROBÓT</w:t>
      </w:r>
      <w:bookmarkEnd w:id="16"/>
      <w:bookmarkEnd w:id="17"/>
    </w:p>
    <w:p w14:paraId="550F3FD9" w14:textId="77777777" w:rsidR="00744A82" w:rsidRDefault="00744A82" w:rsidP="00744A82">
      <w:pPr>
        <w:pStyle w:val="Nagwek2"/>
        <w:numPr>
          <w:ilvl w:val="12"/>
          <w:numId w:val="0"/>
        </w:numPr>
      </w:pPr>
      <w:r>
        <w:t>5.1 Ogólne zasady wykonania robót</w:t>
      </w:r>
    </w:p>
    <w:p w14:paraId="45113A7A" w14:textId="77777777" w:rsidR="00744A82" w:rsidRDefault="00744A82" w:rsidP="00744A82">
      <w:pPr>
        <w:pStyle w:val="Tekstpodstawowy"/>
        <w:numPr>
          <w:ilvl w:val="12"/>
          <w:numId w:val="0"/>
        </w:numPr>
        <w:tabs>
          <w:tab w:val="left" w:pos="0"/>
        </w:tabs>
        <w:jc w:val="both"/>
      </w:pPr>
      <w:r>
        <w:tab/>
        <w:t>Ogólne zasady wykonywania robót podano w SST D-M-00.00.00 „Wymagania ogólne” pkt 5.</w:t>
      </w:r>
    </w:p>
    <w:p w14:paraId="40FD4192" w14:textId="77777777" w:rsidR="00744A82" w:rsidRDefault="00744A82" w:rsidP="00744A82">
      <w:pPr>
        <w:pStyle w:val="Nagwek2"/>
        <w:numPr>
          <w:ilvl w:val="12"/>
          <w:numId w:val="0"/>
        </w:numPr>
      </w:pPr>
      <w:r>
        <w:t>5.2. Warunki przystąpienia do robót</w:t>
      </w:r>
    </w:p>
    <w:p w14:paraId="4EC9636B" w14:textId="77777777" w:rsidR="00744A82" w:rsidRDefault="00744A82" w:rsidP="00744A82">
      <w:pPr>
        <w:pStyle w:val="Tekstpodstawowy"/>
        <w:numPr>
          <w:ilvl w:val="12"/>
          <w:numId w:val="0"/>
        </w:numPr>
        <w:tabs>
          <w:tab w:val="left" w:pos="0"/>
        </w:tabs>
        <w:jc w:val="both"/>
      </w:pPr>
      <w:r>
        <w:tab/>
        <w:t>Recykling z zastosowaniem emulsji można wykonywać w okresie, w którym temperatura otoczenia w ciągu doby nie spada poniżej +5</w:t>
      </w:r>
      <w:r>
        <w:rPr>
          <w:vertAlign w:val="superscript"/>
        </w:rPr>
        <w:t>o</w:t>
      </w:r>
      <w:r>
        <w:t>C. Nie dopuszcza się wykonywania robót  podczas opadów atmosferycznych.</w:t>
      </w:r>
    </w:p>
    <w:p w14:paraId="1EF7D07F" w14:textId="77777777" w:rsidR="00744A82" w:rsidRDefault="00744A82" w:rsidP="00744A82">
      <w:pPr>
        <w:pStyle w:val="Nagwek2"/>
        <w:numPr>
          <w:ilvl w:val="12"/>
          <w:numId w:val="0"/>
        </w:numPr>
      </w:pPr>
      <w:r>
        <w:t>5.3. Podłoże</w:t>
      </w:r>
    </w:p>
    <w:p w14:paraId="24065CB3" w14:textId="77777777" w:rsidR="00744A82" w:rsidRDefault="00744A82" w:rsidP="00744A82">
      <w:pPr>
        <w:pStyle w:val="Tekstpodstawowy"/>
        <w:numPr>
          <w:ilvl w:val="12"/>
          <w:numId w:val="0"/>
        </w:numPr>
        <w:tabs>
          <w:tab w:val="left" w:pos="0"/>
        </w:tabs>
        <w:jc w:val="both"/>
      </w:pPr>
      <w:r>
        <w:tab/>
        <w:t xml:space="preserve">Podłoże gruntowe powinno charakteryzować się grupą nośności G1. </w:t>
      </w:r>
      <w:r>
        <w:tab/>
        <w:t>Grupę nośności podłoża określa się wg „Katalogu typowych konstrukcji podatnych i półsztywnych” IBDiM-1997 [16].</w:t>
      </w:r>
    </w:p>
    <w:p w14:paraId="231EFA39" w14:textId="77777777" w:rsidR="00744A82" w:rsidRDefault="00744A82" w:rsidP="00744A82">
      <w:pPr>
        <w:pStyle w:val="Nagwek2"/>
        <w:numPr>
          <w:ilvl w:val="12"/>
          <w:numId w:val="0"/>
        </w:numPr>
      </w:pPr>
      <w:r>
        <w:t>5.4. Projektowanie mieszanki MCE</w:t>
      </w:r>
    </w:p>
    <w:p w14:paraId="76722336" w14:textId="77777777" w:rsidR="00744A82" w:rsidRDefault="00744A82" w:rsidP="00744A82">
      <w:pPr>
        <w:pStyle w:val="Tekstpodstawowy"/>
        <w:numPr>
          <w:ilvl w:val="12"/>
          <w:numId w:val="0"/>
        </w:numPr>
        <w:tabs>
          <w:tab w:val="left" w:pos="0"/>
        </w:tabs>
        <w:jc w:val="both"/>
      </w:pPr>
      <w:r>
        <w:tab/>
        <w:t>W zależności od kategorii ruchu, krzywa uziarnienia mieszanki MCE powinna mieścić się w polu dobrego uziarnienia wyznaczonego przez krzywe graniczne przedstawione na rysunkach 1 i 2.</w:t>
      </w:r>
    </w:p>
    <w:p w14:paraId="13BDCBE6" w14:textId="77777777" w:rsidR="00744A82" w:rsidRDefault="00744A82" w:rsidP="00744A82">
      <w:pPr>
        <w:pStyle w:val="Tekstpodstawowy"/>
        <w:numPr>
          <w:ilvl w:val="12"/>
          <w:numId w:val="0"/>
        </w:numPr>
        <w:tabs>
          <w:tab w:val="left" w:pos="0"/>
        </w:tabs>
        <w:jc w:val="both"/>
      </w:pPr>
      <w:r>
        <w:tab/>
        <w:t>Orientacyjna zawartość emulsji asfaltowej w mieszance wynosi od 3,0 do 5,5 %.</w:t>
      </w:r>
    </w:p>
    <w:p w14:paraId="73440500" w14:textId="77777777" w:rsidR="00744A82" w:rsidRDefault="00744A82" w:rsidP="00744A82">
      <w:pPr>
        <w:framePr w:hSpace="141" w:wrap="auto" w:vAnchor="text" w:hAnchor="page" w:x="2479" w:y="1"/>
        <w:rPr>
          <w:rFonts w:ascii="Times New Roman" w:hAnsi="Times New Roman"/>
        </w:rPr>
      </w:pPr>
      <w:r>
        <w:rPr>
          <w:rFonts w:ascii="Times New Roman" w:hAnsi="Times New Roman"/>
          <w:noProof/>
          <w:lang w:eastAsia="pl-PL"/>
        </w:rPr>
        <w:drawing>
          <wp:inline distT="0" distB="0" distL="0" distR="0" wp14:anchorId="4B3C6832" wp14:editId="67763189">
            <wp:extent cx="4469765" cy="2531110"/>
            <wp:effectExtent l="1905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srcRect/>
                    <a:stretch>
                      <a:fillRect/>
                    </a:stretch>
                  </pic:blipFill>
                  <pic:spPr bwMode="auto">
                    <a:xfrm>
                      <a:off x="0" y="0"/>
                      <a:ext cx="4469765" cy="2531110"/>
                    </a:xfrm>
                    <a:prstGeom prst="rect">
                      <a:avLst/>
                    </a:prstGeom>
                    <a:noFill/>
                    <a:ln w="9525">
                      <a:noFill/>
                      <a:miter lim="800000"/>
                      <a:headEnd/>
                      <a:tailEnd/>
                    </a:ln>
                  </pic:spPr>
                </pic:pic>
              </a:graphicData>
            </a:graphic>
          </wp:inline>
        </w:drawing>
      </w:r>
    </w:p>
    <w:p w14:paraId="1380D806" w14:textId="77777777" w:rsidR="00744A82" w:rsidRDefault="00744A82" w:rsidP="00744A82">
      <w:pPr>
        <w:pStyle w:val="tekstost"/>
        <w:numPr>
          <w:ilvl w:val="12"/>
          <w:numId w:val="0"/>
        </w:numPr>
        <w:tabs>
          <w:tab w:val="left" w:pos="-2977"/>
        </w:tabs>
        <w:spacing w:before="120"/>
        <w:jc w:val="center"/>
      </w:pPr>
      <w:r>
        <w:t>Rys. 1.   Graniczne uziarnienie mieszanki mineralno-cementowo-emulsyjnej do podbudowy dróg o kategorii ruchu od KR3 do KR6</w:t>
      </w:r>
    </w:p>
    <w:p w14:paraId="50EC1DF1" w14:textId="77777777" w:rsidR="00744A82" w:rsidRDefault="00744A82" w:rsidP="00744A82">
      <w:pPr>
        <w:pStyle w:val="tekstost"/>
        <w:numPr>
          <w:ilvl w:val="12"/>
          <w:numId w:val="0"/>
        </w:numPr>
        <w:jc w:val="center"/>
      </w:pPr>
      <w:r>
        <w:t xml:space="preserve">A-B - obszar uziarnienia standardowego, A-C - dopuszczalny obszar uziarnienia w przypadku </w:t>
      </w:r>
      <w:proofErr w:type="spellStart"/>
      <w:r>
        <w:t>recyklowania</w:t>
      </w:r>
      <w:proofErr w:type="spellEnd"/>
      <w:r>
        <w:t xml:space="preserve"> istniejącej nawierzchni z warstwą tłuczniową</w:t>
      </w:r>
    </w:p>
    <w:p w14:paraId="0D45967F" w14:textId="77777777" w:rsidR="00744A82" w:rsidRDefault="00744A82" w:rsidP="00744A82">
      <w:pPr>
        <w:pStyle w:val="tekstost"/>
        <w:jc w:val="center"/>
      </w:pPr>
    </w:p>
    <w:p w14:paraId="41AB47D9" w14:textId="77777777" w:rsidR="00744A82" w:rsidRDefault="00744A82" w:rsidP="00744A82">
      <w:pPr>
        <w:pStyle w:val="Tekstpodstawowy"/>
        <w:numPr>
          <w:ilvl w:val="12"/>
          <w:numId w:val="0"/>
        </w:numPr>
        <w:tabs>
          <w:tab w:val="left" w:pos="0"/>
        </w:tabs>
        <w:jc w:val="both"/>
      </w:pPr>
      <w:r>
        <w:tab/>
        <w:t>Zawartość asfaltu, łącznie z asfaltem wytrąconym z emulsji dla dróg wszystkich kategorii ruchu powinna być nie większa niż :</w:t>
      </w:r>
    </w:p>
    <w:p w14:paraId="62F03522" w14:textId="77777777" w:rsidR="00744A82" w:rsidRDefault="00744A82" w:rsidP="00744A82">
      <w:pPr>
        <w:pStyle w:val="Tekstpodstawowy"/>
        <w:numPr>
          <w:ilvl w:val="0"/>
          <w:numId w:val="115"/>
        </w:numPr>
        <w:tabs>
          <w:tab w:val="left" w:pos="0"/>
          <w:tab w:val="left" w:pos="360"/>
          <w:tab w:val="left" w:pos="1843"/>
        </w:tabs>
        <w:suppressAutoHyphens w:val="0"/>
        <w:overflowPunct w:val="0"/>
        <w:autoSpaceDE w:val="0"/>
        <w:autoSpaceDN w:val="0"/>
        <w:adjustRightInd w:val="0"/>
        <w:jc w:val="both"/>
        <w:textAlignment w:val="baseline"/>
      </w:pPr>
      <w:r>
        <w:t>w mieszance</w:t>
      </w:r>
      <w:r>
        <w:tab/>
        <w:t>od 0 do 31,5mm  –  6,0 % m/m,</w:t>
      </w:r>
    </w:p>
    <w:p w14:paraId="3433495F" w14:textId="77777777" w:rsidR="00744A82" w:rsidRDefault="00744A82" w:rsidP="00744A82">
      <w:pPr>
        <w:pStyle w:val="Tekstpodstawowy"/>
        <w:numPr>
          <w:ilvl w:val="0"/>
          <w:numId w:val="115"/>
        </w:numPr>
        <w:tabs>
          <w:tab w:val="left" w:pos="0"/>
          <w:tab w:val="left" w:pos="360"/>
          <w:tab w:val="left" w:pos="1843"/>
        </w:tabs>
        <w:suppressAutoHyphens w:val="0"/>
        <w:overflowPunct w:val="0"/>
        <w:autoSpaceDE w:val="0"/>
        <w:autoSpaceDN w:val="0"/>
        <w:adjustRightInd w:val="0"/>
        <w:jc w:val="both"/>
        <w:textAlignment w:val="baseline"/>
      </w:pPr>
      <w:r>
        <w:t>w mieszance</w:t>
      </w:r>
      <w:r>
        <w:tab/>
        <w:t>od 0 do 63,0mm  –  5,5 % m/m.</w:t>
      </w:r>
    </w:p>
    <w:p w14:paraId="2E928A32" w14:textId="77777777" w:rsidR="00744A82" w:rsidRDefault="00744A82" w:rsidP="00744A82">
      <w:pPr>
        <w:pStyle w:val="Tekstpodstawowy"/>
        <w:numPr>
          <w:ilvl w:val="12"/>
          <w:numId w:val="0"/>
        </w:numPr>
        <w:tabs>
          <w:tab w:val="left" w:pos="0"/>
        </w:tabs>
        <w:jc w:val="both"/>
      </w:pPr>
      <w:r>
        <w:tab/>
        <w:t>Orientacyjna zawartość cementu w mieszance wynosi od 1,5 do 4,0 %, w przypadku stosowania destruktu asfaltowego i do 7% w przypadku stosowania destruktu smołowego.</w:t>
      </w:r>
    </w:p>
    <w:p w14:paraId="46CC5AFC" w14:textId="77777777" w:rsidR="00744A82" w:rsidRDefault="00744A82" w:rsidP="00744A82">
      <w:pPr>
        <w:pStyle w:val="Tekstpodstawowy"/>
        <w:numPr>
          <w:ilvl w:val="12"/>
          <w:numId w:val="0"/>
        </w:numPr>
        <w:tabs>
          <w:tab w:val="left" w:pos="0"/>
        </w:tabs>
        <w:jc w:val="both"/>
      </w:pPr>
      <w:r>
        <w:tab/>
        <w:t xml:space="preserve">Zawartość wody w mieszance powinna odpowiadać wilgotności optymalnej, określonej według próby </w:t>
      </w:r>
      <w:proofErr w:type="spellStart"/>
      <w:r>
        <w:t>Proctora</w:t>
      </w:r>
      <w:proofErr w:type="spellEnd"/>
      <w:r>
        <w:t xml:space="preserve"> (metoda zwykła lub zmodyfikowana), zgodnie z PN-B-04481:1988 [2].</w:t>
      </w:r>
    </w:p>
    <w:p w14:paraId="28CB3F94" w14:textId="77777777" w:rsidR="00744A82" w:rsidRDefault="00744A82" w:rsidP="00744A82">
      <w:pPr>
        <w:pStyle w:val="Tekstpodstawowy"/>
        <w:numPr>
          <w:ilvl w:val="12"/>
          <w:numId w:val="0"/>
        </w:numPr>
        <w:tabs>
          <w:tab w:val="left" w:pos="0"/>
        </w:tabs>
        <w:jc w:val="both"/>
      </w:pPr>
      <w:r>
        <w:tab/>
        <w:t>Skład mieszanki MCE powinien być ustalony na podstawie badań próbek wykonanych w formach typu Marshalla. Próbki należy zagęszczać i pielęgnować wg WT MCE [17].Próbki powinny spełniać wymagania podane w  tablicy 3, lp. od 1 do 3.</w:t>
      </w:r>
    </w:p>
    <w:p w14:paraId="1852D5ED" w14:textId="77777777" w:rsidR="00744A82" w:rsidRDefault="00744A82" w:rsidP="00744A82">
      <w:pPr>
        <w:pStyle w:val="tekstost"/>
      </w:pPr>
      <w:r>
        <w:tab/>
        <w:t>Wykonana warstwa podbudowy z mieszanki MCE powinna spełniać wymagania podane w tablicy 3, lp. od 4 do 6.</w:t>
      </w:r>
    </w:p>
    <w:p w14:paraId="3CE5B1AD" w14:textId="77777777" w:rsidR="00744A82" w:rsidRDefault="00744A82" w:rsidP="00744A82">
      <w:pPr>
        <w:framePr w:hSpace="141" w:wrap="auto" w:vAnchor="text" w:hAnchor="page" w:x="2443" w:y="1"/>
        <w:rPr>
          <w:rFonts w:ascii="Times New Roman" w:hAnsi="Times New Roman"/>
        </w:rPr>
      </w:pPr>
      <w:r>
        <w:rPr>
          <w:rFonts w:ascii="Times New Roman" w:hAnsi="Times New Roman"/>
          <w:noProof/>
          <w:lang w:eastAsia="pl-PL"/>
        </w:rPr>
        <w:lastRenderedPageBreak/>
        <w:drawing>
          <wp:inline distT="0" distB="0" distL="0" distR="0" wp14:anchorId="3C5739C6" wp14:editId="79503512">
            <wp:extent cx="4425950" cy="2494280"/>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srcRect/>
                    <a:stretch>
                      <a:fillRect/>
                    </a:stretch>
                  </pic:blipFill>
                  <pic:spPr bwMode="auto">
                    <a:xfrm>
                      <a:off x="0" y="0"/>
                      <a:ext cx="4425950" cy="2494280"/>
                    </a:xfrm>
                    <a:prstGeom prst="rect">
                      <a:avLst/>
                    </a:prstGeom>
                    <a:noFill/>
                    <a:ln w="9525">
                      <a:noFill/>
                      <a:miter lim="800000"/>
                      <a:headEnd/>
                      <a:tailEnd/>
                    </a:ln>
                  </pic:spPr>
                </pic:pic>
              </a:graphicData>
            </a:graphic>
          </wp:inline>
        </w:drawing>
      </w:r>
    </w:p>
    <w:p w14:paraId="52DE05C0" w14:textId="77777777" w:rsidR="00744A82" w:rsidRDefault="00744A82" w:rsidP="00744A82">
      <w:pPr>
        <w:pStyle w:val="tekstost"/>
        <w:numPr>
          <w:ilvl w:val="12"/>
          <w:numId w:val="0"/>
        </w:numPr>
        <w:spacing w:before="60"/>
        <w:jc w:val="center"/>
      </w:pPr>
    </w:p>
    <w:p w14:paraId="2A8F70AA" w14:textId="77777777" w:rsidR="00744A82" w:rsidRDefault="00744A82" w:rsidP="00744A82">
      <w:pPr>
        <w:pStyle w:val="tekstost"/>
        <w:numPr>
          <w:ilvl w:val="12"/>
          <w:numId w:val="0"/>
        </w:numPr>
        <w:spacing w:before="60"/>
        <w:jc w:val="center"/>
      </w:pPr>
      <w:r>
        <w:t>Rys. 2.   Graniczne uziarnienie mieszanki mineralno-cementowo-emulsyjnej do podbudowy dróg o kategorii ruchu KR1i KR2</w:t>
      </w:r>
    </w:p>
    <w:p w14:paraId="5BE20266" w14:textId="77777777" w:rsidR="00744A82" w:rsidRDefault="00744A82" w:rsidP="00744A82">
      <w:pPr>
        <w:pStyle w:val="tekstost"/>
        <w:ind w:left="709" w:hanging="709"/>
      </w:pPr>
      <w:r>
        <w:t xml:space="preserve">A-B - obszar uziarnienia standardowego, A-C - dopuszczalny obszar uziarnienia w przypadku </w:t>
      </w:r>
      <w:proofErr w:type="spellStart"/>
      <w:r>
        <w:t>recyklowania</w:t>
      </w:r>
      <w:proofErr w:type="spellEnd"/>
      <w:r>
        <w:t xml:space="preserve"> istniejącej nawierzchni z warstwą tłuczniową</w:t>
      </w:r>
    </w:p>
    <w:p w14:paraId="0882D854" w14:textId="77777777" w:rsidR="00744A82" w:rsidRDefault="00744A82" w:rsidP="00744A82">
      <w:pPr>
        <w:pStyle w:val="Tekstpodstawowy"/>
        <w:numPr>
          <w:ilvl w:val="12"/>
          <w:numId w:val="0"/>
        </w:numPr>
        <w:tabs>
          <w:tab w:val="left" w:pos="0"/>
        </w:tabs>
        <w:jc w:val="both"/>
      </w:pPr>
      <w:r>
        <w:t>Tablica 3. Wymagania wobec mieszanek MCE i podbudowy z mieszanek MCE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969"/>
        <w:gridCol w:w="1417"/>
        <w:gridCol w:w="1418"/>
      </w:tblGrid>
      <w:tr w:rsidR="00744A82" w:rsidRPr="006369EF" w14:paraId="15B90E77" w14:textId="77777777" w:rsidTr="00F229C3">
        <w:tc>
          <w:tcPr>
            <w:tcW w:w="496" w:type="dxa"/>
            <w:tcBorders>
              <w:bottom w:val="double" w:sz="6" w:space="0" w:color="auto"/>
            </w:tcBorders>
          </w:tcPr>
          <w:p w14:paraId="1EB1B6C1" w14:textId="77777777" w:rsidR="00744A82" w:rsidRDefault="00744A82" w:rsidP="00F229C3">
            <w:pPr>
              <w:pStyle w:val="Tekstpodstawowy"/>
              <w:numPr>
                <w:ilvl w:val="12"/>
                <w:numId w:val="0"/>
              </w:numPr>
              <w:tabs>
                <w:tab w:val="left" w:pos="0"/>
              </w:tabs>
            </w:pPr>
          </w:p>
          <w:p w14:paraId="22BCD259" w14:textId="77777777" w:rsidR="00744A82" w:rsidRDefault="00744A82" w:rsidP="00F229C3">
            <w:pPr>
              <w:pStyle w:val="Tekstpodstawowy"/>
              <w:numPr>
                <w:ilvl w:val="12"/>
                <w:numId w:val="0"/>
              </w:numPr>
              <w:tabs>
                <w:tab w:val="left" w:pos="0"/>
              </w:tabs>
            </w:pPr>
            <w:r>
              <w:t>Lp.</w:t>
            </w:r>
          </w:p>
        </w:tc>
        <w:tc>
          <w:tcPr>
            <w:tcW w:w="3969" w:type="dxa"/>
            <w:tcBorders>
              <w:bottom w:val="double" w:sz="6" w:space="0" w:color="auto"/>
              <w:right w:val="nil"/>
            </w:tcBorders>
          </w:tcPr>
          <w:p w14:paraId="40DE57B4" w14:textId="77777777" w:rsidR="00744A82" w:rsidRDefault="00744A82" w:rsidP="00F229C3">
            <w:pPr>
              <w:pStyle w:val="Tekstpodstawowy"/>
              <w:numPr>
                <w:ilvl w:val="12"/>
                <w:numId w:val="0"/>
              </w:numPr>
              <w:tabs>
                <w:tab w:val="left" w:pos="0"/>
              </w:tabs>
            </w:pPr>
          </w:p>
          <w:p w14:paraId="2CD77726" w14:textId="77777777" w:rsidR="00744A82" w:rsidRDefault="00744A82" w:rsidP="00F229C3">
            <w:pPr>
              <w:pStyle w:val="Tekstpodstawowy"/>
              <w:numPr>
                <w:ilvl w:val="12"/>
                <w:numId w:val="0"/>
              </w:numPr>
              <w:tabs>
                <w:tab w:val="left" w:pos="0"/>
              </w:tabs>
            </w:pPr>
            <w:r>
              <w:t>Właściwości</w:t>
            </w:r>
          </w:p>
          <w:p w14:paraId="6102AFB7" w14:textId="77777777" w:rsidR="00744A82" w:rsidRDefault="00744A82" w:rsidP="00F229C3">
            <w:pPr>
              <w:pStyle w:val="Tekstpodstawowy"/>
              <w:numPr>
                <w:ilvl w:val="12"/>
                <w:numId w:val="0"/>
              </w:numPr>
              <w:tabs>
                <w:tab w:val="left" w:pos="0"/>
              </w:tabs>
            </w:pPr>
          </w:p>
        </w:tc>
        <w:tc>
          <w:tcPr>
            <w:tcW w:w="1417" w:type="dxa"/>
            <w:tcBorders>
              <w:bottom w:val="nil"/>
            </w:tcBorders>
          </w:tcPr>
          <w:p w14:paraId="3F1BE130" w14:textId="77777777" w:rsidR="00744A82" w:rsidRDefault="00744A82" w:rsidP="00F229C3">
            <w:pPr>
              <w:pStyle w:val="Tekstpodstawowy"/>
              <w:numPr>
                <w:ilvl w:val="12"/>
                <w:numId w:val="0"/>
              </w:numPr>
              <w:tabs>
                <w:tab w:val="left" w:pos="0"/>
              </w:tabs>
            </w:pPr>
            <w:r>
              <w:t>Kategoria ruchu</w:t>
            </w:r>
          </w:p>
          <w:p w14:paraId="2B9AC2E2" w14:textId="77777777" w:rsidR="00744A82" w:rsidRDefault="00744A82" w:rsidP="00F229C3">
            <w:pPr>
              <w:pStyle w:val="Tekstpodstawowy"/>
              <w:numPr>
                <w:ilvl w:val="12"/>
                <w:numId w:val="0"/>
              </w:numPr>
              <w:tabs>
                <w:tab w:val="left" w:pos="0"/>
              </w:tabs>
            </w:pPr>
            <w:r>
              <w:t>KR1i KR2</w:t>
            </w:r>
          </w:p>
        </w:tc>
        <w:tc>
          <w:tcPr>
            <w:tcW w:w="1418" w:type="dxa"/>
            <w:tcBorders>
              <w:left w:val="nil"/>
              <w:bottom w:val="double" w:sz="6" w:space="0" w:color="auto"/>
            </w:tcBorders>
          </w:tcPr>
          <w:p w14:paraId="6B3326C6" w14:textId="77777777" w:rsidR="00744A82" w:rsidRDefault="00744A82" w:rsidP="00F229C3">
            <w:pPr>
              <w:pStyle w:val="Tekstpodstawowy"/>
              <w:numPr>
                <w:ilvl w:val="12"/>
                <w:numId w:val="0"/>
              </w:numPr>
              <w:tabs>
                <w:tab w:val="left" w:pos="0"/>
              </w:tabs>
            </w:pPr>
            <w:r>
              <w:t>Kategoria ruchu</w:t>
            </w:r>
          </w:p>
          <w:p w14:paraId="24636F7F" w14:textId="77777777" w:rsidR="00744A82" w:rsidRDefault="00744A82" w:rsidP="00F229C3">
            <w:pPr>
              <w:pStyle w:val="Tekstpodstawowy"/>
              <w:numPr>
                <w:ilvl w:val="12"/>
                <w:numId w:val="0"/>
              </w:numPr>
              <w:tabs>
                <w:tab w:val="left" w:pos="0"/>
              </w:tabs>
            </w:pPr>
            <w:r>
              <w:t>od KR3do KR6</w:t>
            </w:r>
          </w:p>
        </w:tc>
      </w:tr>
      <w:tr w:rsidR="00744A82" w:rsidRPr="006369EF" w14:paraId="21A250CF" w14:textId="77777777" w:rsidTr="00F229C3">
        <w:tc>
          <w:tcPr>
            <w:tcW w:w="496" w:type="dxa"/>
            <w:tcBorders>
              <w:top w:val="nil"/>
              <w:bottom w:val="nil"/>
            </w:tcBorders>
          </w:tcPr>
          <w:p w14:paraId="776CAEF6" w14:textId="77777777" w:rsidR="00744A82" w:rsidRDefault="00744A82" w:rsidP="00F229C3">
            <w:pPr>
              <w:pStyle w:val="Tekstpodstawowy"/>
              <w:numPr>
                <w:ilvl w:val="12"/>
                <w:numId w:val="0"/>
              </w:numPr>
              <w:tabs>
                <w:tab w:val="left" w:pos="0"/>
              </w:tabs>
            </w:pPr>
            <w:r>
              <w:t>1</w:t>
            </w:r>
          </w:p>
        </w:tc>
        <w:tc>
          <w:tcPr>
            <w:tcW w:w="3969" w:type="dxa"/>
            <w:tcBorders>
              <w:top w:val="nil"/>
              <w:bottom w:val="nil"/>
              <w:right w:val="nil"/>
            </w:tcBorders>
          </w:tcPr>
          <w:p w14:paraId="1F811B5D" w14:textId="77777777" w:rsidR="00744A82" w:rsidRDefault="00744A82" w:rsidP="00F229C3">
            <w:pPr>
              <w:pStyle w:val="Tekstpodstawowy"/>
              <w:numPr>
                <w:ilvl w:val="12"/>
                <w:numId w:val="0"/>
              </w:numPr>
              <w:tabs>
                <w:tab w:val="left" w:pos="0"/>
              </w:tabs>
              <w:jc w:val="both"/>
            </w:pPr>
            <w:r>
              <w:t>Stabilność wg Marshalla w temp. 60</w:t>
            </w:r>
            <w:r>
              <w:rPr>
                <w:vertAlign w:val="superscript"/>
              </w:rPr>
              <w:t>o</w:t>
            </w:r>
            <w:r>
              <w:t xml:space="preserve"> C,   próbek zagęszczonych i pielęgnowanych wg metody I lub II </w:t>
            </w:r>
            <w:r>
              <w:rPr>
                <w:vertAlign w:val="superscript"/>
              </w:rPr>
              <w:t>*)</w:t>
            </w:r>
            <w:r>
              <w:t xml:space="preserve"> , </w:t>
            </w:r>
            <w:proofErr w:type="spellStart"/>
            <w:r>
              <w:t>kN</w:t>
            </w:r>
            <w:proofErr w:type="spellEnd"/>
          </w:p>
        </w:tc>
        <w:tc>
          <w:tcPr>
            <w:tcW w:w="1417" w:type="dxa"/>
            <w:tcBorders>
              <w:top w:val="double" w:sz="6" w:space="0" w:color="auto"/>
            </w:tcBorders>
          </w:tcPr>
          <w:p w14:paraId="37038C56" w14:textId="77777777" w:rsidR="00744A82" w:rsidRDefault="00744A82" w:rsidP="00F229C3">
            <w:pPr>
              <w:pStyle w:val="Tekstpodstawowy"/>
              <w:numPr>
                <w:ilvl w:val="12"/>
                <w:numId w:val="0"/>
              </w:numPr>
              <w:tabs>
                <w:tab w:val="left" w:pos="0"/>
              </w:tabs>
            </w:pPr>
          </w:p>
          <w:p w14:paraId="1E2B9902" w14:textId="77777777" w:rsidR="00744A82" w:rsidRDefault="00744A82" w:rsidP="00F229C3">
            <w:pPr>
              <w:pStyle w:val="Tekstpodstawowy"/>
              <w:numPr>
                <w:ilvl w:val="12"/>
                <w:numId w:val="0"/>
              </w:numPr>
              <w:tabs>
                <w:tab w:val="left" w:pos="0"/>
              </w:tabs>
            </w:pPr>
            <w:r>
              <w:t>od 4,0 do 20,0</w:t>
            </w:r>
          </w:p>
        </w:tc>
        <w:tc>
          <w:tcPr>
            <w:tcW w:w="1418" w:type="dxa"/>
            <w:tcBorders>
              <w:top w:val="nil"/>
              <w:bottom w:val="nil"/>
            </w:tcBorders>
          </w:tcPr>
          <w:p w14:paraId="0999AC6F" w14:textId="77777777" w:rsidR="00744A82" w:rsidRDefault="00744A82" w:rsidP="00F229C3">
            <w:pPr>
              <w:pStyle w:val="Tekstpodstawowy"/>
              <w:numPr>
                <w:ilvl w:val="12"/>
                <w:numId w:val="0"/>
              </w:numPr>
              <w:tabs>
                <w:tab w:val="left" w:pos="0"/>
              </w:tabs>
            </w:pPr>
          </w:p>
          <w:p w14:paraId="6778D578" w14:textId="77777777" w:rsidR="00744A82" w:rsidRDefault="00744A82" w:rsidP="00F229C3">
            <w:pPr>
              <w:pStyle w:val="Tekstpodstawowy"/>
              <w:numPr>
                <w:ilvl w:val="12"/>
                <w:numId w:val="0"/>
              </w:numPr>
              <w:tabs>
                <w:tab w:val="left" w:pos="0"/>
              </w:tabs>
            </w:pPr>
            <w:r>
              <w:t>od 8,0 do 20,0</w:t>
            </w:r>
          </w:p>
        </w:tc>
      </w:tr>
      <w:tr w:rsidR="00744A82" w:rsidRPr="006369EF" w14:paraId="65B981D0" w14:textId="77777777" w:rsidTr="00F229C3">
        <w:tc>
          <w:tcPr>
            <w:tcW w:w="496" w:type="dxa"/>
            <w:tcBorders>
              <w:bottom w:val="nil"/>
            </w:tcBorders>
          </w:tcPr>
          <w:p w14:paraId="6B02E479" w14:textId="77777777" w:rsidR="00744A82" w:rsidRDefault="00744A82" w:rsidP="00F229C3">
            <w:pPr>
              <w:pStyle w:val="Tekstpodstawowy"/>
              <w:numPr>
                <w:ilvl w:val="12"/>
                <w:numId w:val="0"/>
              </w:numPr>
              <w:tabs>
                <w:tab w:val="left" w:pos="0"/>
              </w:tabs>
            </w:pPr>
            <w:r>
              <w:t>2</w:t>
            </w:r>
          </w:p>
        </w:tc>
        <w:tc>
          <w:tcPr>
            <w:tcW w:w="3969" w:type="dxa"/>
            <w:tcBorders>
              <w:bottom w:val="nil"/>
            </w:tcBorders>
          </w:tcPr>
          <w:p w14:paraId="6903D68A" w14:textId="77777777" w:rsidR="00744A82" w:rsidRDefault="00744A82" w:rsidP="00F229C3">
            <w:pPr>
              <w:pStyle w:val="Tekstpodstawowy"/>
              <w:numPr>
                <w:ilvl w:val="12"/>
                <w:numId w:val="0"/>
              </w:numPr>
              <w:tabs>
                <w:tab w:val="left" w:pos="0"/>
              </w:tabs>
              <w:jc w:val="both"/>
            </w:pPr>
            <w:r>
              <w:t>Odkształcenie wg Marshalla w temp. 60</w:t>
            </w:r>
            <w:r>
              <w:rPr>
                <w:vertAlign w:val="superscript"/>
              </w:rPr>
              <w:t>o</w:t>
            </w:r>
            <w:r>
              <w:t xml:space="preserve"> C, próbek zagęszczonych i pielęgnowanych wg metody I lub II </w:t>
            </w:r>
            <w:r>
              <w:rPr>
                <w:vertAlign w:val="superscript"/>
              </w:rPr>
              <w:t>*)</w:t>
            </w:r>
            <w:r>
              <w:t xml:space="preserve"> , mm</w:t>
            </w:r>
          </w:p>
        </w:tc>
        <w:tc>
          <w:tcPr>
            <w:tcW w:w="1417" w:type="dxa"/>
            <w:tcBorders>
              <w:top w:val="nil"/>
              <w:bottom w:val="nil"/>
            </w:tcBorders>
          </w:tcPr>
          <w:p w14:paraId="534A4B37" w14:textId="77777777" w:rsidR="00744A82" w:rsidRDefault="00744A82" w:rsidP="00F229C3">
            <w:pPr>
              <w:pStyle w:val="Tekstpodstawowy"/>
              <w:numPr>
                <w:ilvl w:val="12"/>
                <w:numId w:val="0"/>
              </w:numPr>
              <w:tabs>
                <w:tab w:val="left" w:pos="0"/>
              </w:tabs>
            </w:pPr>
          </w:p>
          <w:p w14:paraId="64346A13" w14:textId="77777777" w:rsidR="00744A82" w:rsidRDefault="00744A82" w:rsidP="00F229C3">
            <w:pPr>
              <w:pStyle w:val="Tekstpodstawowy"/>
              <w:numPr>
                <w:ilvl w:val="12"/>
                <w:numId w:val="0"/>
              </w:numPr>
              <w:tabs>
                <w:tab w:val="left" w:pos="0"/>
              </w:tabs>
            </w:pPr>
            <w:r>
              <w:t>od 1,0 do 3,5</w:t>
            </w:r>
          </w:p>
        </w:tc>
        <w:tc>
          <w:tcPr>
            <w:tcW w:w="1418" w:type="dxa"/>
            <w:tcBorders>
              <w:bottom w:val="nil"/>
            </w:tcBorders>
          </w:tcPr>
          <w:p w14:paraId="49D646B9" w14:textId="77777777" w:rsidR="00744A82" w:rsidRDefault="00744A82" w:rsidP="00F229C3">
            <w:pPr>
              <w:pStyle w:val="Tekstpodstawowy"/>
              <w:numPr>
                <w:ilvl w:val="12"/>
                <w:numId w:val="0"/>
              </w:numPr>
              <w:tabs>
                <w:tab w:val="left" w:pos="0"/>
              </w:tabs>
            </w:pPr>
          </w:p>
          <w:p w14:paraId="3C640FA8" w14:textId="77777777" w:rsidR="00744A82" w:rsidRDefault="00744A82" w:rsidP="00F229C3">
            <w:pPr>
              <w:pStyle w:val="Tekstpodstawowy"/>
              <w:numPr>
                <w:ilvl w:val="12"/>
                <w:numId w:val="0"/>
              </w:numPr>
              <w:tabs>
                <w:tab w:val="left" w:pos="0"/>
              </w:tabs>
            </w:pPr>
            <w:r>
              <w:t>od 1,0 do 3,5</w:t>
            </w:r>
          </w:p>
        </w:tc>
      </w:tr>
      <w:tr w:rsidR="00744A82" w:rsidRPr="006369EF" w14:paraId="2FF3A2B9" w14:textId="77777777" w:rsidTr="00F229C3">
        <w:tc>
          <w:tcPr>
            <w:tcW w:w="496" w:type="dxa"/>
            <w:tcBorders>
              <w:bottom w:val="double" w:sz="6" w:space="0" w:color="auto"/>
            </w:tcBorders>
          </w:tcPr>
          <w:p w14:paraId="18B5E3FA" w14:textId="77777777" w:rsidR="00744A82" w:rsidRDefault="00744A82" w:rsidP="00F229C3">
            <w:pPr>
              <w:pStyle w:val="Tekstpodstawowy"/>
              <w:numPr>
                <w:ilvl w:val="12"/>
                <w:numId w:val="0"/>
              </w:numPr>
              <w:tabs>
                <w:tab w:val="left" w:pos="0"/>
              </w:tabs>
            </w:pPr>
            <w:r>
              <w:t>3</w:t>
            </w:r>
          </w:p>
        </w:tc>
        <w:tc>
          <w:tcPr>
            <w:tcW w:w="3969" w:type="dxa"/>
            <w:tcBorders>
              <w:bottom w:val="double" w:sz="6" w:space="0" w:color="auto"/>
            </w:tcBorders>
          </w:tcPr>
          <w:p w14:paraId="14F7B860" w14:textId="77777777" w:rsidR="00744A82" w:rsidRDefault="00744A82" w:rsidP="00F229C3">
            <w:pPr>
              <w:pStyle w:val="Tekstpodstawowy"/>
              <w:numPr>
                <w:ilvl w:val="12"/>
                <w:numId w:val="0"/>
              </w:numPr>
              <w:tabs>
                <w:tab w:val="left" w:pos="0"/>
              </w:tabs>
              <w:jc w:val="both"/>
              <w:rPr>
                <w:vertAlign w:val="superscript"/>
              </w:rPr>
            </w:pPr>
            <w:r>
              <w:t xml:space="preserve">Wolna przestrzeń w próbkach Marshalla zagęszczonych i pielęgnowanych wg: </w:t>
            </w:r>
            <w:r>
              <w:rPr>
                <w:vertAlign w:val="superscript"/>
              </w:rPr>
              <w:t>*)</w:t>
            </w:r>
          </w:p>
          <w:p w14:paraId="7E690A72" w14:textId="77777777" w:rsidR="00744A82" w:rsidRDefault="00744A82" w:rsidP="00F229C3">
            <w:pPr>
              <w:pStyle w:val="Tekstpodstawowy"/>
              <w:numPr>
                <w:ilvl w:val="12"/>
                <w:numId w:val="0"/>
              </w:numPr>
              <w:tabs>
                <w:tab w:val="left" w:pos="0"/>
              </w:tabs>
              <w:jc w:val="both"/>
            </w:pPr>
            <w:r>
              <w:t>metody I , % v/v</w:t>
            </w:r>
          </w:p>
          <w:p w14:paraId="1EC2B3DF" w14:textId="77777777" w:rsidR="00744A82" w:rsidRDefault="00744A82" w:rsidP="00F229C3">
            <w:pPr>
              <w:pStyle w:val="Tekstpodstawowy"/>
              <w:numPr>
                <w:ilvl w:val="12"/>
                <w:numId w:val="0"/>
              </w:numPr>
              <w:tabs>
                <w:tab w:val="left" w:pos="0"/>
              </w:tabs>
              <w:jc w:val="both"/>
            </w:pPr>
            <w:r>
              <w:t>metody II , % v/v</w:t>
            </w:r>
          </w:p>
        </w:tc>
        <w:tc>
          <w:tcPr>
            <w:tcW w:w="1417" w:type="dxa"/>
            <w:tcBorders>
              <w:bottom w:val="double" w:sz="6" w:space="0" w:color="auto"/>
            </w:tcBorders>
          </w:tcPr>
          <w:p w14:paraId="2E7B409D" w14:textId="77777777" w:rsidR="00744A82" w:rsidRDefault="00744A82" w:rsidP="00F229C3">
            <w:pPr>
              <w:pStyle w:val="Tekstpodstawowy"/>
              <w:numPr>
                <w:ilvl w:val="12"/>
                <w:numId w:val="0"/>
              </w:numPr>
              <w:tabs>
                <w:tab w:val="left" w:pos="0"/>
              </w:tabs>
            </w:pPr>
          </w:p>
          <w:p w14:paraId="496A8F44" w14:textId="77777777" w:rsidR="00744A82" w:rsidRDefault="00744A82" w:rsidP="00F229C3">
            <w:pPr>
              <w:pStyle w:val="Tekstpodstawowy"/>
              <w:numPr>
                <w:ilvl w:val="12"/>
                <w:numId w:val="0"/>
              </w:numPr>
              <w:tabs>
                <w:tab w:val="left" w:pos="0"/>
              </w:tabs>
            </w:pPr>
          </w:p>
          <w:p w14:paraId="18070171" w14:textId="77777777" w:rsidR="00744A82" w:rsidRDefault="00744A82" w:rsidP="00F229C3">
            <w:pPr>
              <w:pStyle w:val="Tekstpodstawowy"/>
              <w:numPr>
                <w:ilvl w:val="12"/>
                <w:numId w:val="0"/>
              </w:numPr>
              <w:tabs>
                <w:tab w:val="left" w:pos="0"/>
              </w:tabs>
            </w:pPr>
            <w:r>
              <w:t>od 9,0 do 16,0</w:t>
            </w:r>
          </w:p>
          <w:p w14:paraId="5FCF0871" w14:textId="77777777" w:rsidR="00744A82" w:rsidRDefault="00744A82" w:rsidP="00F229C3">
            <w:pPr>
              <w:pStyle w:val="Tekstpodstawowy"/>
              <w:numPr>
                <w:ilvl w:val="12"/>
                <w:numId w:val="0"/>
              </w:numPr>
              <w:tabs>
                <w:tab w:val="left" w:pos="0"/>
              </w:tabs>
            </w:pPr>
            <w:r>
              <w:t>od 5,0 do 12,0</w:t>
            </w:r>
          </w:p>
        </w:tc>
        <w:tc>
          <w:tcPr>
            <w:tcW w:w="1418" w:type="dxa"/>
            <w:tcBorders>
              <w:bottom w:val="double" w:sz="6" w:space="0" w:color="auto"/>
            </w:tcBorders>
          </w:tcPr>
          <w:p w14:paraId="2483C054" w14:textId="77777777" w:rsidR="00744A82" w:rsidRDefault="00744A82" w:rsidP="00F229C3">
            <w:pPr>
              <w:pStyle w:val="Tekstpodstawowy"/>
              <w:numPr>
                <w:ilvl w:val="12"/>
                <w:numId w:val="0"/>
              </w:numPr>
              <w:tabs>
                <w:tab w:val="left" w:pos="0"/>
              </w:tabs>
              <w:jc w:val="both"/>
            </w:pPr>
          </w:p>
          <w:p w14:paraId="6D7611DB" w14:textId="77777777" w:rsidR="00744A82" w:rsidRDefault="00744A82" w:rsidP="00F229C3">
            <w:pPr>
              <w:pStyle w:val="Tekstpodstawowy"/>
              <w:numPr>
                <w:ilvl w:val="12"/>
                <w:numId w:val="0"/>
              </w:numPr>
              <w:tabs>
                <w:tab w:val="left" w:pos="0"/>
              </w:tabs>
            </w:pPr>
          </w:p>
          <w:p w14:paraId="6597F95D" w14:textId="77777777" w:rsidR="00744A82" w:rsidRDefault="00744A82" w:rsidP="00F229C3">
            <w:pPr>
              <w:pStyle w:val="Tekstpodstawowy"/>
              <w:numPr>
                <w:ilvl w:val="12"/>
                <w:numId w:val="0"/>
              </w:numPr>
              <w:tabs>
                <w:tab w:val="left" w:pos="0"/>
              </w:tabs>
            </w:pPr>
            <w:r>
              <w:t>od 9,0 do 16,0</w:t>
            </w:r>
          </w:p>
          <w:p w14:paraId="124659E7" w14:textId="77777777" w:rsidR="00744A82" w:rsidRDefault="00744A82" w:rsidP="00F229C3">
            <w:pPr>
              <w:pStyle w:val="Tekstpodstawowy"/>
              <w:numPr>
                <w:ilvl w:val="12"/>
                <w:numId w:val="0"/>
              </w:numPr>
              <w:tabs>
                <w:tab w:val="left" w:pos="0"/>
              </w:tabs>
            </w:pPr>
            <w:r>
              <w:t>od 5,0 do 12,0</w:t>
            </w:r>
          </w:p>
        </w:tc>
      </w:tr>
      <w:tr w:rsidR="00744A82" w:rsidRPr="006369EF" w14:paraId="25156190" w14:textId="77777777" w:rsidTr="00F229C3">
        <w:tc>
          <w:tcPr>
            <w:tcW w:w="496" w:type="dxa"/>
            <w:tcBorders>
              <w:top w:val="nil"/>
            </w:tcBorders>
          </w:tcPr>
          <w:p w14:paraId="30B668B4" w14:textId="77777777" w:rsidR="00744A82" w:rsidRDefault="00744A82" w:rsidP="00F229C3">
            <w:pPr>
              <w:pStyle w:val="Tekstpodstawowy"/>
              <w:numPr>
                <w:ilvl w:val="12"/>
                <w:numId w:val="0"/>
              </w:numPr>
              <w:tabs>
                <w:tab w:val="left" w:pos="0"/>
              </w:tabs>
            </w:pPr>
            <w:r>
              <w:t>4</w:t>
            </w:r>
          </w:p>
        </w:tc>
        <w:tc>
          <w:tcPr>
            <w:tcW w:w="3969" w:type="dxa"/>
            <w:tcBorders>
              <w:top w:val="nil"/>
            </w:tcBorders>
          </w:tcPr>
          <w:p w14:paraId="60DB7E88" w14:textId="77777777" w:rsidR="00744A82" w:rsidRDefault="00744A82" w:rsidP="00F229C3">
            <w:pPr>
              <w:pStyle w:val="Tekstpodstawowy"/>
              <w:numPr>
                <w:ilvl w:val="12"/>
                <w:numId w:val="0"/>
              </w:numPr>
              <w:tabs>
                <w:tab w:val="left" w:pos="0"/>
              </w:tabs>
              <w:jc w:val="both"/>
            </w:pPr>
            <w:r>
              <w:t>Grubość warstwy podbudowy wykonanej</w:t>
            </w:r>
          </w:p>
          <w:p w14:paraId="5F9209A3" w14:textId="77777777" w:rsidR="00744A82" w:rsidRDefault="00744A82" w:rsidP="00F229C3">
            <w:pPr>
              <w:pStyle w:val="Tekstpodstawowy"/>
              <w:numPr>
                <w:ilvl w:val="12"/>
                <w:numId w:val="0"/>
              </w:numPr>
              <w:tabs>
                <w:tab w:val="left" w:pos="0"/>
              </w:tabs>
              <w:jc w:val="left"/>
            </w:pPr>
            <w:r>
              <w:t xml:space="preserve"> jednorazowo , nie mniej niż , cm,                        z mieszanek o uziarnieniu :</w:t>
            </w:r>
          </w:p>
          <w:p w14:paraId="00889114" w14:textId="77777777" w:rsidR="00744A82" w:rsidRDefault="00744A82" w:rsidP="00F229C3">
            <w:pPr>
              <w:pStyle w:val="Tekstpodstawowy"/>
              <w:numPr>
                <w:ilvl w:val="12"/>
                <w:numId w:val="0"/>
              </w:numPr>
              <w:tabs>
                <w:tab w:val="left" w:pos="0"/>
              </w:tabs>
              <w:jc w:val="both"/>
            </w:pPr>
            <w:r>
              <w:t>od 0 do 12,8 mm, od 0 do 16 mm</w:t>
            </w:r>
          </w:p>
          <w:p w14:paraId="12325E19" w14:textId="77777777" w:rsidR="00744A82" w:rsidRDefault="00744A82" w:rsidP="00F229C3">
            <w:pPr>
              <w:pStyle w:val="Tekstpodstawowy"/>
              <w:numPr>
                <w:ilvl w:val="12"/>
                <w:numId w:val="0"/>
              </w:numPr>
              <w:tabs>
                <w:tab w:val="left" w:pos="0"/>
              </w:tabs>
              <w:jc w:val="both"/>
            </w:pPr>
            <w:r>
              <w:t xml:space="preserve">od 0 do 20 </w:t>
            </w:r>
            <w:proofErr w:type="spellStart"/>
            <w:r>
              <w:t>mm,od</w:t>
            </w:r>
            <w:proofErr w:type="spellEnd"/>
            <w:r>
              <w:t xml:space="preserve"> 0 do 25mm,od 0 do 31,5mm</w:t>
            </w:r>
          </w:p>
          <w:p w14:paraId="3150908B" w14:textId="77777777" w:rsidR="00744A82" w:rsidRDefault="00744A82" w:rsidP="00F229C3">
            <w:pPr>
              <w:pStyle w:val="Tekstpodstawowy"/>
              <w:numPr>
                <w:ilvl w:val="12"/>
                <w:numId w:val="0"/>
              </w:numPr>
              <w:tabs>
                <w:tab w:val="left" w:pos="0"/>
              </w:tabs>
              <w:jc w:val="both"/>
            </w:pPr>
            <w:r>
              <w:t>od 0 do 63 mm</w:t>
            </w:r>
          </w:p>
        </w:tc>
        <w:tc>
          <w:tcPr>
            <w:tcW w:w="1417" w:type="dxa"/>
            <w:tcBorders>
              <w:top w:val="nil"/>
            </w:tcBorders>
          </w:tcPr>
          <w:p w14:paraId="7AC5F0F5" w14:textId="77777777" w:rsidR="00744A82" w:rsidRDefault="00744A82" w:rsidP="00F229C3">
            <w:pPr>
              <w:pStyle w:val="Tekstpodstawowy"/>
              <w:numPr>
                <w:ilvl w:val="12"/>
                <w:numId w:val="0"/>
              </w:numPr>
              <w:tabs>
                <w:tab w:val="left" w:pos="0"/>
              </w:tabs>
              <w:jc w:val="both"/>
            </w:pPr>
          </w:p>
          <w:p w14:paraId="16B9E200" w14:textId="77777777" w:rsidR="00744A82" w:rsidRDefault="00744A82" w:rsidP="00F229C3">
            <w:pPr>
              <w:pStyle w:val="Tekstpodstawowy"/>
              <w:numPr>
                <w:ilvl w:val="12"/>
                <w:numId w:val="0"/>
              </w:numPr>
              <w:tabs>
                <w:tab w:val="left" w:pos="0"/>
              </w:tabs>
              <w:jc w:val="both"/>
            </w:pPr>
          </w:p>
          <w:p w14:paraId="741FE6F3" w14:textId="77777777" w:rsidR="00744A82" w:rsidRDefault="00744A82" w:rsidP="00F229C3">
            <w:pPr>
              <w:pStyle w:val="Tekstpodstawowy"/>
              <w:numPr>
                <w:ilvl w:val="12"/>
                <w:numId w:val="0"/>
              </w:numPr>
              <w:tabs>
                <w:tab w:val="left" w:pos="0"/>
              </w:tabs>
              <w:jc w:val="both"/>
            </w:pPr>
          </w:p>
          <w:p w14:paraId="06EBE706" w14:textId="77777777" w:rsidR="00744A82" w:rsidRDefault="00744A82" w:rsidP="00F229C3">
            <w:pPr>
              <w:pStyle w:val="Tekstpodstawowy"/>
              <w:numPr>
                <w:ilvl w:val="12"/>
                <w:numId w:val="0"/>
              </w:numPr>
              <w:tabs>
                <w:tab w:val="left" w:pos="0"/>
              </w:tabs>
            </w:pPr>
            <w:r>
              <w:t>6,0</w:t>
            </w:r>
          </w:p>
          <w:p w14:paraId="230A96A4" w14:textId="77777777" w:rsidR="00744A82" w:rsidRDefault="00744A82" w:rsidP="00F229C3">
            <w:pPr>
              <w:pStyle w:val="Tekstpodstawowy"/>
              <w:numPr>
                <w:ilvl w:val="12"/>
                <w:numId w:val="0"/>
              </w:numPr>
              <w:tabs>
                <w:tab w:val="left" w:pos="0"/>
              </w:tabs>
            </w:pPr>
            <w:r>
              <w:t>10,0</w:t>
            </w:r>
          </w:p>
          <w:p w14:paraId="6841D3AA" w14:textId="77777777" w:rsidR="00744A82" w:rsidRDefault="00744A82" w:rsidP="00F229C3">
            <w:pPr>
              <w:pStyle w:val="Tekstpodstawowy"/>
              <w:numPr>
                <w:ilvl w:val="12"/>
                <w:numId w:val="0"/>
              </w:numPr>
              <w:tabs>
                <w:tab w:val="left" w:pos="0"/>
              </w:tabs>
            </w:pPr>
            <w:r>
              <w:t>15,0</w:t>
            </w:r>
          </w:p>
        </w:tc>
        <w:tc>
          <w:tcPr>
            <w:tcW w:w="1418" w:type="dxa"/>
            <w:tcBorders>
              <w:top w:val="nil"/>
            </w:tcBorders>
          </w:tcPr>
          <w:p w14:paraId="4062028A" w14:textId="77777777" w:rsidR="00744A82" w:rsidRDefault="00744A82" w:rsidP="00F229C3">
            <w:pPr>
              <w:pStyle w:val="Tekstpodstawowy"/>
              <w:numPr>
                <w:ilvl w:val="12"/>
                <w:numId w:val="0"/>
              </w:numPr>
              <w:tabs>
                <w:tab w:val="left" w:pos="0"/>
              </w:tabs>
              <w:jc w:val="both"/>
            </w:pPr>
          </w:p>
          <w:p w14:paraId="0B08438D" w14:textId="77777777" w:rsidR="00744A82" w:rsidRDefault="00744A82" w:rsidP="00F229C3">
            <w:pPr>
              <w:pStyle w:val="Tekstpodstawowy"/>
              <w:numPr>
                <w:ilvl w:val="12"/>
                <w:numId w:val="0"/>
              </w:numPr>
              <w:tabs>
                <w:tab w:val="left" w:pos="0"/>
              </w:tabs>
              <w:jc w:val="both"/>
            </w:pPr>
          </w:p>
          <w:p w14:paraId="57141C69" w14:textId="77777777" w:rsidR="00744A82" w:rsidRDefault="00744A82" w:rsidP="00F229C3">
            <w:pPr>
              <w:pStyle w:val="Tekstpodstawowy"/>
              <w:numPr>
                <w:ilvl w:val="12"/>
                <w:numId w:val="0"/>
              </w:numPr>
              <w:tabs>
                <w:tab w:val="left" w:pos="0"/>
              </w:tabs>
              <w:jc w:val="both"/>
            </w:pPr>
          </w:p>
          <w:p w14:paraId="3992DE15" w14:textId="77777777" w:rsidR="00744A82" w:rsidRDefault="00744A82" w:rsidP="00F229C3">
            <w:pPr>
              <w:pStyle w:val="Tekstpodstawowy"/>
              <w:numPr>
                <w:ilvl w:val="12"/>
                <w:numId w:val="0"/>
              </w:numPr>
              <w:tabs>
                <w:tab w:val="left" w:pos="0"/>
              </w:tabs>
            </w:pPr>
            <w:r>
              <w:t>-</w:t>
            </w:r>
          </w:p>
          <w:p w14:paraId="525EA1B9" w14:textId="77777777" w:rsidR="00744A82" w:rsidRDefault="00744A82" w:rsidP="00F229C3">
            <w:pPr>
              <w:pStyle w:val="Tekstpodstawowy"/>
              <w:numPr>
                <w:ilvl w:val="12"/>
                <w:numId w:val="0"/>
              </w:numPr>
              <w:tabs>
                <w:tab w:val="left" w:pos="0"/>
              </w:tabs>
            </w:pPr>
            <w:r>
              <w:t>10,0</w:t>
            </w:r>
          </w:p>
          <w:p w14:paraId="136F04BC" w14:textId="77777777" w:rsidR="00744A82" w:rsidRDefault="00744A82" w:rsidP="00F229C3">
            <w:pPr>
              <w:pStyle w:val="Tekstpodstawowy"/>
              <w:numPr>
                <w:ilvl w:val="12"/>
                <w:numId w:val="0"/>
              </w:numPr>
              <w:tabs>
                <w:tab w:val="left" w:pos="0"/>
              </w:tabs>
            </w:pPr>
            <w:r>
              <w:t>15,0</w:t>
            </w:r>
          </w:p>
        </w:tc>
      </w:tr>
      <w:tr w:rsidR="00744A82" w:rsidRPr="006369EF" w14:paraId="1BB4022C" w14:textId="77777777" w:rsidTr="00F229C3">
        <w:tc>
          <w:tcPr>
            <w:tcW w:w="496" w:type="dxa"/>
            <w:tcBorders>
              <w:top w:val="nil"/>
            </w:tcBorders>
          </w:tcPr>
          <w:p w14:paraId="404C8CCE" w14:textId="77777777" w:rsidR="00744A82" w:rsidRDefault="00744A82" w:rsidP="00F229C3">
            <w:pPr>
              <w:pStyle w:val="Tekstpodstawowy"/>
              <w:numPr>
                <w:ilvl w:val="12"/>
                <w:numId w:val="0"/>
              </w:numPr>
              <w:tabs>
                <w:tab w:val="left" w:pos="0"/>
              </w:tabs>
            </w:pPr>
            <w:r>
              <w:t>5</w:t>
            </w:r>
          </w:p>
        </w:tc>
        <w:tc>
          <w:tcPr>
            <w:tcW w:w="3969" w:type="dxa"/>
            <w:tcBorders>
              <w:top w:val="nil"/>
              <w:bottom w:val="nil"/>
            </w:tcBorders>
          </w:tcPr>
          <w:p w14:paraId="53C29D37" w14:textId="77777777" w:rsidR="00744A82" w:rsidRDefault="00744A82" w:rsidP="00F229C3">
            <w:pPr>
              <w:pStyle w:val="Tekstpodstawowy"/>
              <w:numPr>
                <w:ilvl w:val="12"/>
                <w:numId w:val="0"/>
              </w:numPr>
              <w:tabs>
                <w:tab w:val="left" w:pos="0"/>
              </w:tabs>
              <w:jc w:val="both"/>
            </w:pPr>
            <w:r>
              <w:t>Wskaźnik zagęszczenia warstwy , %</w:t>
            </w:r>
          </w:p>
        </w:tc>
        <w:tc>
          <w:tcPr>
            <w:tcW w:w="1417" w:type="dxa"/>
            <w:tcBorders>
              <w:top w:val="nil"/>
              <w:bottom w:val="nil"/>
            </w:tcBorders>
          </w:tcPr>
          <w:p w14:paraId="6C1633C6" w14:textId="77777777" w:rsidR="00744A82" w:rsidRDefault="00744A82" w:rsidP="00F229C3">
            <w:pPr>
              <w:pStyle w:val="Tekstpodstawowy"/>
              <w:numPr>
                <w:ilvl w:val="12"/>
                <w:numId w:val="0"/>
              </w:numPr>
              <w:tabs>
                <w:tab w:val="left" w:pos="0"/>
              </w:tabs>
            </w:pPr>
            <w:r>
              <w:sym w:font="Symbol" w:char="F0B3"/>
            </w:r>
            <w:r>
              <w:t xml:space="preserve"> 98</w:t>
            </w:r>
          </w:p>
        </w:tc>
        <w:tc>
          <w:tcPr>
            <w:tcW w:w="1418" w:type="dxa"/>
            <w:tcBorders>
              <w:top w:val="nil"/>
              <w:bottom w:val="nil"/>
            </w:tcBorders>
          </w:tcPr>
          <w:p w14:paraId="2ACD293E" w14:textId="77777777" w:rsidR="00744A82" w:rsidRDefault="00744A82" w:rsidP="00F229C3">
            <w:pPr>
              <w:pStyle w:val="Tekstpodstawowy"/>
              <w:numPr>
                <w:ilvl w:val="12"/>
                <w:numId w:val="0"/>
              </w:numPr>
              <w:tabs>
                <w:tab w:val="left" w:pos="0"/>
              </w:tabs>
            </w:pPr>
            <w:r>
              <w:sym w:font="Symbol" w:char="F0B3"/>
            </w:r>
            <w:r>
              <w:t xml:space="preserve"> 98</w:t>
            </w:r>
          </w:p>
        </w:tc>
      </w:tr>
      <w:tr w:rsidR="00744A82" w:rsidRPr="006369EF" w14:paraId="0DC5D516" w14:textId="77777777" w:rsidTr="00F229C3">
        <w:tc>
          <w:tcPr>
            <w:tcW w:w="496" w:type="dxa"/>
            <w:tcBorders>
              <w:top w:val="nil"/>
              <w:bottom w:val="nil"/>
            </w:tcBorders>
          </w:tcPr>
          <w:p w14:paraId="63C412DF" w14:textId="77777777" w:rsidR="00744A82" w:rsidRDefault="00744A82" w:rsidP="00F229C3">
            <w:pPr>
              <w:pStyle w:val="Tekstpodstawowy"/>
              <w:numPr>
                <w:ilvl w:val="12"/>
                <w:numId w:val="0"/>
              </w:numPr>
              <w:tabs>
                <w:tab w:val="left" w:pos="0"/>
              </w:tabs>
            </w:pPr>
            <w:r>
              <w:t>6</w:t>
            </w:r>
          </w:p>
        </w:tc>
        <w:tc>
          <w:tcPr>
            <w:tcW w:w="3969" w:type="dxa"/>
            <w:tcBorders>
              <w:bottom w:val="nil"/>
            </w:tcBorders>
          </w:tcPr>
          <w:p w14:paraId="7414DA63" w14:textId="77777777" w:rsidR="00744A82" w:rsidRDefault="00744A82" w:rsidP="00F229C3">
            <w:pPr>
              <w:pStyle w:val="Tekstpodstawowy"/>
              <w:numPr>
                <w:ilvl w:val="12"/>
                <w:numId w:val="0"/>
              </w:numPr>
              <w:tabs>
                <w:tab w:val="left" w:pos="0"/>
              </w:tabs>
              <w:jc w:val="both"/>
            </w:pPr>
            <w:r>
              <w:t>Wolna przestrzeń w warstwie , % v/v</w:t>
            </w:r>
          </w:p>
        </w:tc>
        <w:tc>
          <w:tcPr>
            <w:tcW w:w="1417" w:type="dxa"/>
            <w:tcBorders>
              <w:bottom w:val="nil"/>
            </w:tcBorders>
          </w:tcPr>
          <w:p w14:paraId="5F0AFEF3" w14:textId="77777777" w:rsidR="00744A82" w:rsidRDefault="00744A82" w:rsidP="00F229C3">
            <w:pPr>
              <w:pStyle w:val="Tekstpodstawowy"/>
              <w:numPr>
                <w:ilvl w:val="12"/>
                <w:numId w:val="0"/>
              </w:numPr>
              <w:tabs>
                <w:tab w:val="left" w:pos="0"/>
              </w:tabs>
            </w:pPr>
            <w:r>
              <w:t>od 7,0 do 18,0</w:t>
            </w:r>
          </w:p>
        </w:tc>
        <w:tc>
          <w:tcPr>
            <w:tcW w:w="1418" w:type="dxa"/>
          </w:tcPr>
          <w:p w14:paraId="43E39B33" w14:textId="77777777" w:rsidR="00744A82" w:rsidRDefault="00744A82" w:rsidP="00F229C3">
            <w:pPr>
              <w:pStyle w:val="Tekstpodstawowy"/>
              <w:numPr>
                <w:ilvl w:val="12"/>
                <w:numId w:val="0"/>
              </w:numPr>
              <w:tabs>
                <w:tab w:val="left" w:pos="0"/>
              </w:tabs>
            </w:pPr>
            <w:r>
              <w:t>od 7,0 do 18,0</w:t>
            </w:r>
          </w:p>
        </w:tc>
      </w:tr>
      <w:tr w:rsidR="00744A82" w:rsidRPr="006369EF" w14:paraId="1C37CC6B" w14:textId="77777777" w:rsidTr="00F2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300" w:type="dxa"/>
            <w:gridSpan w:val="4"/>
            <w:tcBorders>
              <w:top w:val="single" w:sz="6" w:space="0" w:color="auto"/>
              <w:left w:val="single" w:sz="6" w:space="0" w:color="auto"/>
              <w:bottom w:val="single" w:sz="6" w:space="0" w:color="auto"/>
              <w:right w:val="single" w:sz="6" w:space="0" w:color="auto"/>
            </w:tcBorders>
          </w:tcPr>
          <w:p w14:paraId="798C737F" w14:textId="77777777" w:rsidR="00744A82" w:rsidRPr="006369EF" w:rsidRDefault="00744A82" w:rsidP="00F229C3">
            <w:pPr>
              <w:numPr>
                <w:ilvl w:val="12"/>
                <w:numId w:val="0"/>
              </w:numPr>
              <w:rPr>
                <w:rFonts w:ascii="Times New Roman" w:hAnsi="Times New Roman"/>
              </w:rPr>
            </w:pPr>
            <w:r w:rsidRPr="006369EF">
              <w:rPr>
                <w:rFonts w:ascii="Times New Roman" w:hAnsi="Times New Roman"/>
              </w:rPr>
              <w:t xml:space="preserve">           *) metody wg WT-MCE/99, [ 17 ]</w:t>
            </w:r>
          </w:p>
        </w:tc>
      </w:tr>
    </w:tbl>
    <w:p w14:paraId="23A9F353" w14:textId="77777777" w:rsidR="00744A82" w:rsidRDefault="00744A82" w:rsidP="00744A82">
      <w:pPr>
        <w:pStyle w:val="Nagwek2"/>
        <w:numPr>
          <w:ilvl w:val="12"/>
          <w:numId w:val="0"/>
        </w:numPr>
        <w:spacing w:before="240"/>
      </w:pPr>
      <w:r>
        <w:t>5.5. Badania istniejącej nawierzchni przed recyklingiem</w:t>
      </w:r>
    </w:p>
    <w:p w14:paraId="49E87172" w14:textId="77777777" w:rsidR="00744A82" w:rsidRDefault="00744A82" w:rsidP="00744A82">
      <w:pPr>
        <w:pStyle w:val="Tekstpodstawowy"/>
        <w:numPr>
          <w:ilvl w:val="12"/>
          <w:numId w:val="0"/>
        </w:numPr>
        <w:tabs>
          <w:tab w:val="left" w:pos="0"/>
        </w:tabs>
        <w:jc w:val="both"/>
      </w:pPr>
      <w:r>
        <w:tab/>
        <w:t xml:space="preserve">Badania powinny być wykonane na próbkach wywierconych z istniejącej nawierzchni łącznie z materiałem pobranym z podłoża w ilości zależnej od jednorodności nawierzchni. Dla każdej pobranej próbki należy określić: </w:t>
      </w:r>
    </w:p>
    <w:p w14:paraId="75550863" w14:textId="77777777" w:rsidR="00744A82" w:rsidRDefault="00744A82" w:rsidP="00744A82">
      <w:pPr>
        <w:pStyle w:val="Tekstpodstawowy"/>
        <w:numPr>
          <w:ilvl w:val="0"/>
          <w:numId w:val="115"/>
        </w:numPr>
        <w:tabs>
          <w:tab w:val="left" w:pos="0"/>
        </w:tabs>
        <w:suppressAutoHyphens w:val="0"/>
        <w:overflowPunct w:val="0"/>
        <w:autoSpaceDE w:val="0"/>
        <w:autoSpaceDN w:val="0"/>
        <w:adjustRightInd w:val="0"/>
        <w:jc w:val="both"/>
        <w:textAlignment w:val="baseline"/>
      </w:pPr>
      <w:r>
        <w:t>rodzaj i grupę nośności podłoża,</w:t>
      </w:r>
    </w:p>
    <w:p w14:paraId="5A2FC655"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grubość i rodzaj warstw konstrukcyjnych starej nawierzchni,</w:t>
      </w:r>
    </w:p>
    <w:p w14:paraId="75D89B32"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materiał tworzący poszczególne warstwy,</w:t>
      </w:r>
    </w:p>
    <w:p w14:paraId="11C6B1B9" w14:textId="77777777"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zawartość starego lepiszcza bitumicznego w warstwach bitumicznych.</w:t>
      </w:r>
    </w:p>
    <w:p w14:paraId="0E9CB0B2" w14:textId="77777777" w:rsidR="00744A82" w:rsidRDefault="00744A82" w:rsidP="00744A82">
      <w:pPr>
        <w:pStyle w:val="Tekstpodstawowy"/>
        <w:numPr>
          <w:ilvl w:val="12"/>
          <w:numId w:val="0"/>
        </w:numPr>
        <w:tabs>
          <w:tab w:val="left" w:pos="0"/>
        </w:tabs>
        <w:jc w:val="both"/>
      </w:pPr>
      <w:r>
        <w:tab/>
        <w:t>Liczba pobranych próbek z danego miejsca powinna być wystarczająca do sporządzenia z nich próbki analitycznej w związku z ustaleniem recepty i określeniem cech fizyczno-wytrzymałościowych zaprojektowanej mieszanki MCE wg WT MCE [17].</w:t>
      </w:r>
    </w:p>
    <w:p w14:paraId="2C334FC4" w14:textId="77777777" w:rsidR="00744A82" w:rsidRDefault="00744A82" w:rsidP="00744A82">
      <w:pPr>
        <w:pStyle w:val="Tekstpodstawowy"/>
        <w:numPr>
          <w:ilvl w:val="12"/>
          <w:numId w:val="0"/>
        </w:numPr>
        <w:tabs>
          <w:tab w:val="left" w:pos="0"/>
        </w:tabs>
        <w:jc w:val="both"/>
      </w:pPr>
      <w:r>
        <w:tab/>
        <w:t>Zaleca się pobieranie próbek ze starej nawierzchni w postaci destruktu w  wyniku wykonania próbnego frezowania.</w:t>
      </w:r>
    </w:p>
    <w:p w14:paraId="4787E765" w14:textId="77777777" w:rsidR="00744A82" w:rsidRDefault="00744A82" w:rsidP="00744A82">
      <w:pPr>
        <w:pStyle w:val="Nagwek2"/>
        <w:numPr>
          <w:ilvl w:val="12"/>
          <w:numId w:val="0"/>
        </w:numPr>
      </w:pPr>
      <w:r>
        <w:lastRenderedPageBreak/>
        <w:t>5.6. Wykonanie i zagęszczenie podbudowy z MCE metodą na miejscu</w:t>
      </w:r>
    </w:p>
    <w:p w14:paraId="43C4FBB0" w14:textId="77777777" w:rsidR="00744A82" w:rsidRDefault="00744A82" w:rsidP="00744A82">
      <w:pPr>
        <w:pStyle w:val="Tekstpodstawowy"/>
        <w:numPr>
          <w:ilvl w:val="12"/>
          <w:numId w:val="0"/>
        </w:numPr>
        <w:tabs>
          <w:tab w:val="left" w:pos="0"/>
        </w:tabs>
        <w:jc w:val="both"/>
      </w:pPr>
      <w:r>
        <w:rPr>
          <w:b/>
        </w:rPr>
        <w:tab/>
      </w:r>
      <w:r>
        <w:t xml:space="preserve">Na starej nawierzchni  należy rozłożyć równomiernie kruszywo </w:t>
      </w:r>
      <w:proofErr w:type="spellStart"/>
      <w:r>
        <w:t>doziarniające</w:t>
      </w:r>
      <w:proofErr w:type="spellEnd"/>
      <w:r>
        <w:t xml:space="preserve"> (o ile wynika to z ustaleń w recepcie) i cement. Cement można podawać również w postaci zawiesiny z wodą bezpośrednio na bęben maszyny frezująco-mieszającej, jeżeli konstrukcja maszyny na to pozwala. Emulsja dozowana jest za pomocą automatycznego systemu sterowania samobieżnej maszyny frezująco-mieszającej.</w:t>
      </w:r>
    </w:p>
    <w:p w14:paraId="76F85B49" w14:textId="77777777" w:rsidR="00744A82" w:rsidRDefault="00744A82" w:rsidP="00744A82">
      <w:pPr>
        <w:pStyle w:val="Tekstpodstawowy"/>
        <w:numPr>
          <w:ilvl w:val="12"/>
          <w:numId w:val="0"/>
        </w:numPr>
        <w:tabs>
          <w:tab w:val="left" w:pos="0"/>
        </w:tabs>
        <w:jc w:val="both"/>
      </w:pPr>
      <w:r>
        <w:tab/>
        <w:t xml:space="preserve">Po wymieszaniu destruktu, kruszywa </w:t>
      </w:r>
      <w:proofErr w:type="spellStart"/>
      <w:r>
        <w:t>doziarniającego</w:t>
      </w:r>
      <w:proofErr w:type="spellEnd"/>
      <w:r>
        <w:t xml:space="preserve">, cementu, emulsji i wody, należy przystąpić do zagęszczania podbudowy. Wilgotność mieszanki MCE podczas zagęszczania powinna odpowiadać wilgotności optymalnej, określonej według próby </w:t>
      </w:r>
      <w:proofErr w:type="spellStart"/>
      <w:r>
        <w:t>Proctora</w:t>
      </w:r>
      <w:proofErr w:type="spellEnd"/>
      <w:r>
        <w:t>, zgodnie PN-B-04481:1988 [2] . Wskaźnik zagęszczenia podbudowy, określony wg BN-77/8931-12 [15], powinien odpowiadać wartości podanej w tablicy 3, lp. 5.</w:t>
      </w:r>
    </w:p>
    <w:p w14:paraId="30D3033F" w14:textId="77777777" w:rsidR="00744A82" w:rsidRDefault="00744A82" w:rsidP="00744A82">
      <w:pPr>
        <w:pStyle w:val="Tekstpodstawowy"/>
        <w:numPr>
          <w:ilvl w:val="12"/>
          <w:numId w:val="0"/>
        </w:numPr>
        <w:tabs>
          <w:tab w:val="left" w:pos="0"/>
        </w:tabs>
        <w:jc w:val="both"/>
      </w:pPr>
      <w:r>
        <w:t>Rodzaj i kolejność użytego sprzętu zagęszczającego oraz ilość przejść sprzętu zagęszczającego powinna być ustalone na odcinku próbnym.</w:t>
      </w:r>
    </w:p>
    <w:p w14:paraId="2A3047F4" w14:textId="77777777" w:rsidR="00744A82" w:rsidRDefault="00744A82" w:rsidP="00744A82">
      <w:pPr>
        <w:pStyle w:val="Nagwek2"/>
      </w:pPr>
      <w:r>
        <w:t>5.7. Wykonanie i zagęszczenie podbudowy z MCE wytworzonej w wytwórni</w:t>
      </w:r>
    </w:p>
    <w:p w14:paraId="19451ABC" w14:textId="77777777" w:rsidR="00744A82" w:rsidRDefault="00744A82" w:rsidP="00744A82">
      <w:pPr>
        <w:pStyle w:val="Tekstpodstawowy"/>
        <w:numPr>
          <w:ilvl w:val="12"/>
          <w:numId w:val="0"/>
        </w:numPr>
        <w:tabs>
          <w:tab w:val="left" w:pos="0"/>
        </w:tabs>
        <w:jc w:val="both"/>
      </w:pPr>
      <w:r>
        <w:tab/>
        <w:t xml:space="preserve">Na odpowiednio przygotowanym podłożu należy rozłożyć mieszankę MCE przy użyciu układarki i przystąpić do zagęszczania podbudowy. Wilgotność mieszanki MCE podczas zagęszczania powinna odpowiadać wilgotności optymalnej, określonej według próby </w:t>
      </w:r>
      <w:proofErr w:type="spellStart"/>
      <w:r>
        <w:t>Proctora</w:t>
      </w:r>
      <w:proofErr w:type="spellEnd"/>
      <w:r>
        <w:t>, zgodnie PN-B-04481:1988 [2] . Wskaźnik zagęszczenia podbudowy, określony wg BN-77/8931-12 [15], powinien odpowiadać wartości podanej w tablicy 3, lp. 5. Rodzaj i kolejność użytego sprzętu zagęszczającego oraz ilość przejść sprzętu zagęszczającego powinna być ustalone na odcinku próbnym.</w:t>
      </w:r>
    </w:p>
    <w:p w14:paraId="0B1F4F87" w14:textId="77777777" w:rsidR="00744A82" w:rsidRDefault="00744A82" w:rsidP="00744A82">
      <w:pPr>
        <w:pStyle w:val="Tekstpodstawowy"/>
        <w:numPr>
          <w:ilvl w:val="12"/>
          <w:numId w:val="0"/>
        </w:numPr>
        <w:tabs>
          <w:tab w:val="left" w:pos="0"/>
        </w:tabs>
        <w:jc w:val="both"/>
      </w:pPr>
      <w:r>
        <w:tab/>
        <w:t>Jeżeli podczas zagęszczania wystąpią obfite opady deszczu lub pękania albo przesuwania mieszanki, zagęszczanie należy przerwać. Zagęszczanie można rozpocząć gdy mieszanka zwiększy swoją kohezję w wyniku częściowego odparowania wody.</w:t>
      </w:r>
    </w:p>
    <w:p w14:paraId="4B3AAE7B" w14:textId="77777777" w:rsidR="00744A82" w:rsidRDefault="00744A82" w:rsidP="00744A82">
      <w:pPr>
        <w:pStyle w:val="Nagwek2"/>
        <w:numPr>
          <w:ilvl w:val="12"/>
          <w:numId w:val="0"/>
        </w:numPr>
      </w:pPr>
      <w:r>
        <w:t>5.8. Pielęgnacja podbudowy</w:t>
      </w:r>
    </w:p>
    <w:p w14:paraId="2544869E" w14:textId="77777777" w:rsidR="00744A82" w:rsidRDefault="00744A82" w:rsidP="00744A82">
      <w:pPr>
        <w:pStyle w:val="Tekstpodstawowy"/>
        <w:numPr>
          <w:ilvl w:val="12"/>
          <w:numId w:val="0"/>
        </w:numPr>
        <w:tabs>
          <w:tab w:val="left" w:pos="0"/>
        </w:tabs>
        <w:jc w:val="both"/>
      </w:pPr>
      <w:r>
        <w:rPr>
          <w:b/>
        </w:rPr>
        <w:tab/>
      </w:r>
      <w:r>
        <w:t>Podbudowa nie wymaga pielęgnacji gdy temperatura przy słonecznej pogodzie nie przekracza 28</w:t>
      </w:r>
      <w:r>
        <w:rPr>
          <w:vertAlign w:val="superscript"/>
        </w:rPr>
        <w:t>o</w:t>
      </w:r>
      <w:r>
        <w:t xml:space="preserve"> C. Jeżeli ten warunek nie jest spełniony, to po dwóch dniach od wykonania podbudowy, należy skrapiać ją wodą przez 7 dni. Na wykonanej podbudowie jest dozwolony tylko ruch pojazdów roboczych z prędkością ograniczoną do 30 km/h, z zakazem wykonywania gwałtownych manewrów.</w:t>
      </w:r>
    </w:p>
    <w:p w14:paraId="50ED1E62" w14:textId="77777777" w:rsidR="00744A82" w:rsidRDefault="00744A82" w:rsidP="00744A82">
      <w:pPr>
        <w:pStyle w:val="Tekstpodstawowy"/>
        <w:numPr>
          <w:ilvl w:val="12"/>
          <w:numId w:val="0"/>
        </w:numPr>
        <w:tabs>
          <w:tab w:val="left" w:pos="0"/>
        </w:tabs>
        <w:jc w:val="both"/>
      </w:pPr>
      <w:r>
        <w:tab/>
        <w:t xml:space="preserve">Na wykonanej podbudowie po upływie 7 dni może być układana następna warstwa  wg technologii na gorąco. Przed ułożeniem warstwy, podbudowę należy skropić asfaltem upłynnionym AUN 250/400 lub asfaltem drogowym D200 bądź emulsją asfaltową </w:t>
      </w:r>
      <w:proofErr w:type="spellStart"/>
      <w:r>
        <w:t>szybkorozpadową</w:t>
      </w:r>
      <w:proofErr w:type="spellEnd"/>
      <w:r>
        <w:t xml:space="preserve"> K1-50.</w:t>
      </w:r>
    </w:p>
    <w:p w14:paraId="33B37E47" w14:textId="77777777" w:rsidR="00744A82" w:rsidRDefault="00744A82" w:rsidP="00744A82">
      <w:pPr>
        <w:pStyle w:val="Tekstpodstawowy"/>
        <w:numPr>
          <w:ilvl w:val="12"/>
          <w:numId w:val="0"/>
        </w:numPr>
        <w:tabs>
          <w:tab w:val="left" w:pos="0"/>
        </w:tabs>
        <w:jc w:val="both"/>
        <w:rPr>
          <w:b/>
        </w:rPr>
      </w:pPr>
      <w:r>
        <w:tab/>
        <w:t>Podbudowa z mieszanki MCE powinna być przykryta następną warstwą nawierzchni przed okresem zimowym.</w:t>
      </w:r>
    </w:p>
    <w:p w14:paraId="08003A1F" w14:textId="77777777" w:rsidR="00744A82" w:rsidRDefault="00744A82" w:rsidP="00744A82">
      <w:pPr>
        <w:pStyle w:val="Nagwek1"/>
      </w:pPr>
      <w:bookmarkStart w:id="18" w:name="_Toc451053281"/>
      <w:bookmarkStart w:id="19" w:name="_Toc498839497"/>
      <w:r>
        <w:t>6. KONTROLA JAKOŚCI ROBÓT</w:t>
      </w:r>
      <w:bookmarkEnd w:id="18"/>
      <w:bookmarkEnd w:id="19"/>
    </w:p>
    <w:p w14:paraId="0BC25FF4" w14:textId="77777777" w:rsidR="00744A82" w:rsidRDefault="00744A82" w:rsidP="00744A82">
      <w:pPr>
        <w:pStyle w:val="Nagwek2"/>
      </w:pPr>
      <w:r>
        <w:t>6.1. Ogólne zasady kontroli jakości robót</w:t>
      </w:r>
    </w:p>
    <w:p w14:paraId="3AE7B8F5" w14:textId="77777777" w:rsidR="00744A82" w:rsidRDefault="00744A82" w:rsidP="00744A82">
      <w:pPr>
        <w:pStyle w:val="Tekstpodstawowy"/>
        <w:tabs>
          <w:tab w:val="left" w:pos="0"/>
        </w:tabs>
        <w:jc w:val="both"/>
      </w:pPr>
      <w:r>
        <w:tab/>
        <w:t>Ogólne zasady kontroli jakości robót podano w SST D-M-00.00.00 „Wymagania ogólne pkt 6.</w:t>
      </w:r>
    </w:p>
    <w:p w14:paraId="66AF5403" w14:textId="77777777" w:rsidR="00744A82" w:rsidRDefault="00744A82" w:rsidP="00744A82">
      <w:pPr>
        <w:pStyle w:val="Nagwek2"/>
      </w:pPr>
      <w:r>
        <w:t>6.2. Badania przed przystąpieniem do robót</w:t>
      </w:r>
    </w:p>
    <w:p w14:paraId="6F36DC17" w14:textId="77777777" w:rsidR="00744A82" w:rsidRDefault="00744A82" w:rsidP="00744A82">
      <w:pPr>
        <w:pStyle w:val="Tekstpodstawowy"/>
        <w:tabs>
          <w:tab w:val="left" w:pos="0"/>
        </w:tabs>
        <w:jc w:val="both"/>
      </w:pPr>
      <w:r>
        <w:tab/>
        <w:t>Przed przystąpieniem do robót Wykonawca powinien wykonać badania materiałów przeznaczonych do wykonania robót i przedstawić wyniki tych badań Inspektorowi w celu akceptacji. Badania te powinny obejmować wszystkie właściwości określone w punktach od 2.2 do 2.8 oraz w punktach od 5.3 do 5.5 niniejszej SST.</w:t>
      </w:r>
    </w:p>
    <w:p w14:paraId="26A658DD" w14:textId="77777777" w:rsidR="00744A82" w:rsidRDefault="00744A82" w:rsidP="00744A82">
      <w:pPr>
        <w:pStyle w:val="Nagwek2"/>
      </w:pPr>
      <w:r>
        <w:t>6.3. Badania w czasie robót</w:t>
      </w:r>
    </w:p>
    <w:p w14:paraId="56ABEF86" w14:textId="77777777" w:rsidR="00744A82" w:rsidRDefault="00744A82" w:rsidP="00744A82">
      <w:pPr>
        <w:pStyle w:val="Tekstpodstawowy"/>
        <w:tabs>
          <w:tab w:val="left" w:pos="0"/>
        </w:tabs>
        <w:jc w:val="both"/>
      </w:pPr>
      <w:r>
        <w:rPr>
          <w:b/>
        </w:rPr>
        <w:t>6.3.1.</w:t>
      </w:r>
      <w:r>
        <w:t xml:space="preserve"> Częstotliwość oraz zakres badań i pomiarów</w:t>
      </w:r>
    </w:p>
    <w:p w14:paraId="1D10CE55" w14:textId="77777777" w:rsidR="00744A82" w:rsidRDefault="00744A82" w:rsidP="00744A82">
      <w:pPr>
        <w:pStyle w:val="Tekstpodstawowy"/>
        <w:tabs>
          <w:tab w:val="left" w:pos="0"/>
        </w:tabs>
        <w:spacing w:before="120"/>
        <w:jc w:val="both"/>
      </w:pPr>
      <w:r>
        <w:tab/>
        <w:t>Częstotliwość i zakres badań i pomiarów w czasie wykonywania podbudowy z mieszanki MCE  podano w tablicy 4.</w:t>
      </w:r>
    </w:p>
    <w:p w14:paraId="28C866E0" w14:textId="77777777" w:rsidR="00744A82" w:rsidRDefault="00744A82" w:rsidP="00744A82">
      <w:pPr>
        <w:pStyle w:val="Tekstpodstawowy"/>
        <w:tabs>
          <w:tab w:val="left" w:pos="0"/>
          <w:tab w:val="left" w:pos="851"/>
        </w:tabs>
        <w:spacing w:before="120" w:after="120"/>
        <w:ind w:left="992" w:hanging="992"/>
        <w:jc w:val="both"/>
      </w:pPr>
      <w:r>
        <w:br w:type="page"/>
      </w:r>
      <w:r>
        <w:lastRenderedPageBreak/>
        <w:t>Tablica 4. Częstotliwość oraz zakres badań i pomiarów w czasie wykonywania podbudowy z mieszanki MCE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827"/>
        <w:gridCol w:w="3260"/>
      </w:tblGrid>
      <w:tr w:rsidR="00744A82" w:rsidRPr="006369EF" w14:paraId="5CAD1876" w14:textId="77777777" w:rsidTr="00F229C3">
        <w:tc>
          <w:tcPr>
            <w:tcW w:w="496" w:type="dxa"/>
            <w:tcBorders>
              <w:bottom w:val="double" w:sz="6" w:space="0" w:color="auto"/>
            </w:tcBorders>
          </w:tcPr>
          <w:p w14:paraId="2B1F6A9B" w14:textId="77777777" w:rsidR="00744A82" w:rsidRDefault="00744A82" w:rsidP="00F229C3">
            <w:pPr>
              <w:pStyle w:val="Tekstpodstawowy"/>
              <w:tabs>
                <w:tab w:val="left" w:pos="0"/>
              </w:tabs>
              <w:spacing w:before="120"/>
            </w:pPr>
            <w:r>
              <w:t>Lp.</w:t>
            </w:r>
          </w:p>
        </w:tc>
        <w:tc>
          <w:tcPr>
            <w:tcW w:w="3827" w:type="dxa"/>
            <w:tcBorders>
              <w:bottom w:val="double" w:sz="6" w:space="0" w:color="auto"/>
            </w:tcBorders>
          </w:tcPr>
          <w:p w14:paraId="6F497DDE" w14:textId="77777777" w:rsidR="00744A82" w:rsidRDefault="00744A82" w:rsidP="00F229C3">
            <w:pPr>
              <w:pStyle w:val="Tekstpodstawowy"/>
              <w:tabs>
                <w:tab w:val="left" w:pos="0"/>
              </w:tabs>
              <w:spacing w:before="120"/>
            </w:pPr>
            <w:r>
              <w:t>Wyszczególnienie badań</w:t>
            </w:r>
          </w:p>
        </w:tc>
        <w:tc>
          <w:tcPr>
            <w:tcW w:w="3260" w:type="dxa"/>
            <w:tcBorders>
              <w:bottom w:val="double" w:sz="6" w:space="0" w:color="auto"/>
            </w:tcBorders>
          </w:tcPr>
          <w:p w14:paraId="716EAB60" w14:textId="77777777" w:rsidR="00744A82" w:rsidRDefault="00744A82" w:rsidP="00F229C3">
            <w:pPr>
              <w:pStyle w:val="Tekstpodstawowy"/>
              <w:tabs>
                <w:tab w:val="left" w:pos="0"/>
              </w:tabs>
            </w:pPr>
            <w:r>
              <w:t xml:space="preserve">Minimalna liczba badań              </w:t>
            </w:r>
          </w:p>
          <w:p w14:paraId="3DB17A49" w14:textId="77777777" w:rsidR="00744A82" w:rsidRDefault="00744A82" w:rsidP="00F229C3">
            <w:pPr>
              <w:pStyle w:val="Tekstpodstawowy"/>
              <w:tabs>
                <w:tab w:val="left" w:pos="0"/>
              </w:tabs>
            </w:pPr>
            <w:r>
              <w:t xml:space="preserve">i pomiarów </w:t>
            </w:r>
          </w:p>
        </w:tc>
      </w:tr>
      <w:tr w:rsidR="00744A82" w:rsidRPr="006369EF" w14:paraId="70E89A90" w14:textId="77777777" w:rsidTr="00F229C3">
        <w:tc>
          <w:tcPr>
            <w:tcW w:w="496" w:type="dxa"/>
            <w:tcBorders>
              <w:top w:val="nil"/>
            </w:tcBorders>
          </w:tcPr>
          <w:p w14:paraId="77904DD1" w14:textId="77777777" w:rsidR="00744A82" w:rsidRDefault="00744A82" w:rsidP="00F229C3">
            <w:pPr>
              <w:pStyle w:val="Tekstpodstawowy"/>
              <w:tabs>
                <w:tab w:val="left" w:pos="0"/>
              </w:tabs>
              <w:spacing w:before="180" w:after="60"/>
            </w:pPr>
            <w:r>
              <w:t xml:space="preserve"> 1</w:t>
            </w:r>
          </w:p>
        </w:tc>
        <w:tc>
          <w:tcPr>
            <w:tcW w:w="3827" w:type="dxa"/>
            <w:tcBorders>
              <w:top w:val="nil"/>
            </w:tcBorders>
          </w:tcPr>
          <w:p w14:paraId="76063ACA" w14:textId="77777777" w:rsidR="00744A82" w:rsidRDefault="00744A82" w:rsidP="00F229C3">
            <w:pPr>
              <w:pStyle w:val="Tekstpodstawowy"/>
              <w:tabs>
                <w:tab w:val="left" w:pos="0"/>
              </w:tabs>
              <w:spacing w:before="180" w:after="60"/>
              <w:jc w:val="both"/>
            </w:pPr>
            <w:r>
              <w:t>Uziarnienie mieszanki kruszyw i destruktu</w:t>
            </w:r>
          </w:p>
        </w:tc>
        <w:tc>
          <w:tcPr>
            <w:tcW w:w="3260" w:type="dxa"/>
            <w:tcBorders>
              <w:top w:val="nil"/>
            </w:tcBorders>
          </w:tcPr>
          <w:p w14:paraId="680A5EED" w14:textId="77777777" w:rsidR="00744A82" w:rsidRDefault="00744A82" w:rsidP="00F229C3">
            <w:pPr>
              <w:pStyle w:val="Tekstpodstawowy"/>
              <w:tabs>
                <w:tab w:val="left" w:pos="0"/>
              </w:tabs>
              <w:spacing w:before="60" w:after="60"/>
              <w:jc w:val="both"/>
            </w:pPr>
            <w:r>
              <w:t>co 1500 m pasa roboczego maszyny lecz nie rzadziej niż raz dziennie</w:t>
            </w:r>
          </w:p>
        </w:tc>
      </w:tr>
      <w:tr w:rsidR="00744A82" w:rsidRPr="006369EF" w14:paraId="22FBA713" w14:textId="77777777" w:rsidTr="00F229C3">
        <w:tc>
          <w:tcPr>
            <w:tcW w:w="496" w:type="dxa"/>
          </w:tcPr>
          <w:p w14:paraId="267E78CE" w14:textId="77777777" w:rsidR="00744A82" w:rsidRDefault="00744A82" w:rsidP="00F229C3">
            <w:pPr>
              <w:pStyle w:val="Tekstpodstawowy"/>
              <w:tabs>
                <w:tab w:val="left" w:pos="0"/>
              </w:tabs>
              <w:spacing w:before="60" w:after="60"/>
            </w:pPr>
            <w:r>
              <w:t xml:space="preserve"> 2</w:t>
            </w:r>
          </w:p>
        </w:tc>
        <w:tc>
          <w:tcPr>
            <w:tcW w:w="3827" w:type="dxa"/>
          </w:tcPr>
          <w:p w14:paraId="5CED3F4A" w14:textId="77777777" w:rsidR="00744A82" w:rsidRDefault="00744A82" w:rsidP="00F229C3">
            <w:pPr>
              <w:pStyle w:val="Tekstpodstawowy"/>
              <w:tabs>
                <w:tab w:val="left" w:pos="0"/>
              </w:tabs>
              <w:spacing w:before="60" w:after="60"/>
              <w:jc w:val="both"/>
            </w:pPr>
            <w:r>
              <w:t>Wilgotność mieszanki</w:t>
            </w:r>
          </w:p>
        </w:tc>
        <w:tc>
          <w:tcPr>
            <w:tcW w:w="3260" w:type="dxa"/>
          </w:tcPr>
          <w:p w14:paraId="14A1EC87" w14:textId="77777777" w:rsidR="00744A82" w:rsidRDefault="00744A82" w:rsidP="00F229C3">
            <w:pPr>
              <w:pStyle w:val="Tekstpodstawowy"/>
              <w:tabs>
                <w:tab w:val="left" w:pos="0"/>
              </w:tabs>
              <w:spacing w:before="60" w:after="60"/>
            </w:pPr>
            <w:r>
              <w:t>jw.</w:t>
            </w:r>
          </w:p>
        </w:tc>
      </w:tr>
      <w:tr w:rsidR="00744A82" w:rsidRPr="006369EF" w14:paraId="4B9F554E" w14:textId="77777777" w:rsidTr="00F229C3">
        <w:tc>
          <w:tcPr>
            <w:tcW w:w="496" w:type="dxa"/>
          </w:tcPr>
          <w:p w14:paraId="2B4547F0" w14:textId="77777777" w:rsidR="00744A82" w:rsidRDefault="00744A82" w:rsidP="00F229C3">
            <w:pPr>
              <w:pStyle w:val="Tekstpodstawowy"/>
              <w:tabs>
                <w:tab w:val="left" w:pos="0"/>
              </w:tabs>
              <w:spacing w:before="60" w:after="60"/>
            </w:pPr>
            <w:r>
              <w:t xml:space="preserve"> 3</w:t>
            </w:r>
          </w:p>
        </w:tc>
        <w:tc>
          <w:tcPr>
            <w:tcW w:w="3827" w:type="dxa"/>
          </w:tcPr>
          <w:p w14:paraId="1BE59955" w14:textId="77777777" w:rsidR="00744A82" w:rsidRDefault="00744A82" w:rsidP="00F229C3">
            <w:pPr>
              <w:pStyle w:val="Tekstpodstawowy"/>
              <w:tabs>
                <w:tab w:val="left" w:pos="0"/>
              </w:tabs>
              <w:spacing w:before="60" w:after="60"/>
              <w:jc w:val="both"/>
            </w:pPr>
            <w:r>
              <w:t>Ilość cementu w mieszance</w:t>
            </w:r>
          </w:p>
        </w:tc>
        <w:tc>
          <w:tcPr>
            <w:tcW w:w="3260" w:type="dxa"/>
          </w:tcPr>
          <w:p w14:paraId="52380EDF" w14:textId="77777777" w:rsidR="00744A82" w:rsidRDefault="00744A82" w:rsidP="00F229C3">
            <w:pPr>
              <w:pStyle w:val="Tekstpodstawowy"/>
              <w:tabs>
                <w:tab w:val="left" w:pos="0"/>
              </w:tabs>
              <w:spacing w:before="60" w:after="60"/>
            </w:pPr>
            <w:r>
              <w:t>jw.</w:t>
            </w:r>
          </w:p>
        </w:tc>
      </w:tr>
      <w:tr w:rsidR="00744A82" w:rsidRPr="006369EF" w14:paraId="48BCEF5E" w14:textId="77777777" w:rsidTr="00F229C3">
        <w:tc>
          <w:tcPr>
            <w:tcW w:w="496" w:type="dxa"/>
          </w:tcPr>
          <w:p w14:paraId="3A987870" w14:textId="77777777" w:rsidR="00744A82" w:rsidRDefault="00744A82" w:rsidP="00F229C3">
            <w:pPr>
              <w:pStyle w:val="Tekstpodstawowy"/>
              <w:tabs>
                <w:tab w:val="left" w:pos="0"/>
              </w:tabs>
              <w:spacing w:before="60" w:after="60"/>
            </w:pPr>
            <w:r>
              <w:t xml:space="preserve"> 4</w:t>
            </w:r>
          </w:p>
        </w:tc>
        <w:tc>
          <w:tcPr>
            <w:tcW w:w="3827" w:type="dxa"/>
          </w:tcPr>
          <w:p w14:paraId="06513822" w14:textId="77777777" w:rsidR="00744A82" w:rsidRDefault="00744A82" w:rsidP="00F229C3">
            <w:pPr>
              <w:pStyle w:val="Tekstpodstawowy"/>
              <w:tabs>
                <w:tab w:val="left" w:pos="0"/>
              </w:tabs>
              <w:spacing w:before="60" w:after="60"/>
              <w:jc w:val="both"/>
            </w:pPr>
            <w:r>
              <w:t>Ilość emulsji w mieszance</w:t>
            </w:r>
          </w:p>
        </w:tc>
        <w:tc>
          <w:tcPr>
            <w:tcW w:w="3260" w:type="dxa"/>
          </w:tcPr>
          <w:p w14:paraId="74E322DA" w14:textId="77777777" w:rsidR="00744A82" w:rsidRDefault="00744A82" w:rsidP="00F229C3">
            <w:pPr>
              <w:pStyle w:val="Tekstpodstawowy"/>
              <w:tabs>
                <w:tab w:val="left" w:pos="0"/>
              </w:tabs>
              <w:spacing w:before="60" w:after="60"/>
            </w:pPr>
            <w:r>
              <w:t>jw.</w:t>
            </w:r>
          </w:p>
        </w:tc>
      </w:tr>
      <w:tr w:rsidR="00744A82" w:rsidRPr="006369EF" w14:paraId="6626BAB0" w14:textId="77777777" w:rsidTr="00F229C3">
        <w:tc>
          <w:tcPr>
            <w:tcW w:w="496" w:type="dxa"/>
          </w:tcPr>
          <w:p w14:paraId="1337D1D4" w14:textId="77777777" w:rsidR="00744A82" w:rsidRDefault="00744A82" w:rsidP="00F229C3">
            <w:pPr>
              <w:pStyle w:val="Tekstpodstawowy"/>
              <w:tabs>
                <w:tab w:val="left" w:pos="0"/>
              </w:tabs>
              <w:spacing w:before="60" w:after="60"/>
            </w:pPr>
            <w:r>
              <w:t xml:space="preserve"> 5</w:t>
            </w:r>
          </w:p>
        </w:tc>
        <w:tc>
          <w:tcPr>
            <w:tcW w:w="3827" w:type="dxa"/>
          </w:tcPr>
          <w:p w14:paraId="5F795BF9" w14:textId="77777777" w:rsidR="00744A82" w:rsidRDefault="00744A82" w:rsidP="00F229C3">
            <w:pPr>
              <w:pStyle w:val="Tekstpodstawowy"/>
              <w:tabs>
                <w:tab w:val="left" w:pos="0"/>
              </w:tabs>
              <w:spacing w:before="60" w:after="60"/>
              <w:jc w:val="both"/>
            </w:pPr>
            <w:r>
              <w:t>Zawartość asfaltu w destrukcie</w:t>
            </w:r>
          </w:p>
        </w:tc>
        <w:tc>
          <w:tcPr>
            <w:tcW w:w="3260" w:type="dxa"/>
          </w:tcPr>
          <w:p w14:paraId="4DCA54DF" w14:textId="77777777" w:rsidR="00744A82" w:rsidRDefault="00744A82" w:rsidP="00F229C3">
            <w:pPr>
              <w:pStyle w:val="Tekstpodstawowy"/>
              <w:tabs>
                <w:tab w:val="left" w:pos="0"/>
              </w:tabs>
              <w:spacing w:before="60" w:after="60"/>
            </w:pPr>
            <w:r>
              <w:t>jw.</w:t>
            </w:r>
          </w:p>
        </w:tc>
      </w:tr>
      <w:tr w:rsidR="00744A82" w:rsidRPr="006369EF" w14:paraId="344EFDEF" w14:textId="77777777" w:rsidTr="00F229C3">
        <w:tc>
          <w:tcPr>
            <w:tcW w:w="496" w:type="dxa"/>
          </w:tcPr>
          <w:p w14:paraId="76D4DD4F" w14:textId="77777777" w:rsidR="00744A82" w:rsidRDefault="00744A82" w:rsidP="00F229C3">
            <w:pPr>
              <w:pStyle w:val="Tekstpodstawowy"/>
              <w:tabs>
                <w:tab w:val="left" w:pos="0"/>
              </w:tabs>
              <w:spacing w:before="60" w:after="60"/>
            </w:pPr>
            <w:r>
              <w:t xml:space="preserve"> 6</w:t>
            </w:r>
          </w:p>
        </w:tc>
        <w:tc>
          <w:tcPr>
            <w:tcW w:w="3827" w:type="dxa"/>
          </w:tcPr>
          <w:p w14:paraId="5F3B04B3" w14:textId="77777777" w:rsidR="00744A82" w:rsidRDefault="00744A82" w:rsidP="00F229C3">
            <w:pPr>
              <w:pStyle w:val="Tekstpodstawowy"/>
              <w:tabs>
                <w:tab w:val="left" w:pos="0"/>
              </w:tabs>
              <w:spacing w:before="60" w:after="60"/>
              <w:jc w:val="both"/>
            </w:pPr>
            <w:r>
              <w:t>Całkowita zawartość asfaltu w mieszance</w:t>
            </w:r>
          </w:p>
        </w:tc>
        <w:tc>
          <w:tcPr>
            <w:tcW w:w="3260" w:type="dxa"/>
          </w:tcPr>
          <w:p w14:paraId="76304188" w14:textId="77777777" w:rsidR="00744A82" w:rsidRDefault="00744A82" w:rsidP="00F229C3">
            <w:pPr>
              <w:pStyle w:val="Tekstpodstawowy"/>
              <w:tabs>
                <w:tab w:val="left" w:pos="0"/>
              </w:tabs>
              <w:spacing w:before="60" w:after="60"/>
            </w:pPr>
            <w:r>
              <w:t>jw.</w:t>
            </w:r>
          </w:p>
        </w:tc>
      </w:tr>
      <w:tr w:rsidR="00744A82" w:rsidRPr="006369EF" w14:paraId="29B3FE25" w14:textId="77777777" w:rsidTr="00F229C3">
        <w:tc>
          <w:tcPr>
            <w:tcW w:w="496" w:type="dxa"/>
          </w:tcPr>
          <w:p w14:paraId="557099A8" w14:textId="77777777" w:rsidR="00744A82" w:rsidRDefault="00744A82" w:rsidP="00F229C3">
            <w:pPr>
              <w:pStyle w:val="Tekstpodstawowy"/>
              <w:tabs>
                <w:tab w:val="left" w:pos="0"/>
              </w:tabs>
              <w:spacing w:before="60" w:after="60"/>
            </w:pPr>
            <w:r>
              <w:t xml:space="preserve"> 7</w:t>
            </w:r>
          </w:p>
        </w:tc>
        <w:tc>
          <w:tcPr>
            <w:tcW w:w="3827" w:type="dxa"/>
          </w:tcPr>
          <w:p w14:paraId="5BC3A815" w14:textId="77777777" w:rsidR="00744A82" w:rsidRDefault="00744A82" w:rsidP="00F229C3">
            <w:pPr>
              <w:pStyle w:val="Tekstpodstawowy"/>
              <w:tabs>
                <w:tab w:val="left" w:pos="0"/>
              </w:tabs>
              <w:spacing w:before="60" w:after="60"/>
              <w:jc w:val="both"/>
            </w:pPr>
            <w:r>
              <w:t>Stabilność, odkształcenie i wolna przestrzeń</w:t>
            </w:r>
          </w:p>
        </w:tc>
        <w:tc>
          <w:tcPr>
            <w:tcW w:w="3260" w:type="dxa"/>
          </w:tcPr>
          <w:p w14:paraId="7C14169A" w14:textId="77777777" w:rsidR="00744A82" w:rsidRDefault="00744A82" w:rsidP="00F229C3">
            <w:pPr>
              <w:pStyle w:val="Tekstpodstawowy"/>
              <w:tabs>
                <w:tab w:val="left" w:pos="0"/>
              </w:tabs>
              <w:spacing w:before="60" w:after="60"/>
            </w:pPr>
            <w:r>
              <w:t>jw.</w:t>
            </w:r>
          </w:p>
        </w:tc>
      </w:tr>
      <w:tr w:rsidR="00744A82" w:rsidRPr="006369EF" w14:paraId="1DA989F1" w14:textId="77777777" w:rsidTr="00F229C3">
        <w:tc>
          <w:tcPr>
            <w:tcW w:w="496" w:type="dxa"/>
          </w:tcPr>
          <w:p w14:paraId="79299001" w14:textId="77777777" w:rsidR="00744A82" w:rsidRDefault="00744A82" w:rsidP="00F229C3">
            <w:pPr>
              <w:pStyle w:val="Tekstpodstawowy"/>
              <w:tabs>
                <w:tab w:val="left" w:pos="0"/>
              </w:tabs>
              <w:spacing w:before="60" w:after="60"/>
            </w:pPr>
            <w:r>
              <w:t xml:space="preserve">  8</w:t>
            </w:r>
          </w:p>
        </w:tc>
        <w:tc>
          <w:tcPr>
            <w:tcW w:w="3827" w:type="dxa"/>
          </w:tcPr>
          <w:p w14:paraId="4A8669E7" w14:textId="77777777" w:rsidR="00744A82" w:rsidRDefault="00744A82" w:rsidP="00F229C3">
            <w:pPr>
              <w:pStyle w:val="Tekstpodstawowy"/>
              <w:tabs>
                <w:tab w:val="left" w:pos="0"/>
              </w:tabs>
              <w:spacing w:before="60" w:after="60"/>
              <w:jc w:val="both"/>
            </w:pPr>
            <w:r>
              <w:t>Zagęszczenie podbudowy</w:t>
            </w:r>
          </w:p>
        </w:tc>
        <w:tc>
          <w:tcPr>
            <w:tcW w:w="3260" w:type="dxa"/>
          </w:tcPr>
          <w:p w14:paraId="2199A05B" w14:textId="77777777" w:rsidR="00744A82" w:rsidRDefault="00744A82" w:rsidP="00F229C3">
            <w:pPr>
              <w:pStyle w:val="Tekstpodstawowy"/>
              <w:tabs>
                <w:tab w:val="left" w:pos="0"/>
              </w:tabs>
              <w:spacing w:before="60" w:after="60"/>
            </w:pPr>
            <w:r>
              <w:t>jw.</w:t>
            </w:r>
          </w:p>
        </w:tc>
      </w:tr>
      <w:tr w:rsidR="00744A82" w:rsidRPr="006369EF" w14:paraId="28B91831" w14:textId="77777777" w:rsidTr="00F229C3">
        <w:tc>
          <w:tcPr>
            <w:tcW w:w="496" w:type="dxa"/>
          </w:tcPr>
          <w:p w14:paraId="0C1DB5F3" w14:textId="77777777" w:rsidR="00744A82" w:rsidRDefault="00744A82" w:rsidP="00F229C3">
            <w:pPr>
              <w:pStyle w:val="Tekstpodstawowy"/>
              <w:tabs>
                <w:tab w:val="left" w:pos="0"/>
              </w:tabs>
              <w:spacing w:before="60" w:after="60"/>
            </w:pPr>
            <w:r>
              <w:t xml:space="preserve"> 9</w:t>
            </w:r>
          </w:p>
        </w:tc>
        <w:tc>
          <w:tcPr>
            <w:tcW w:w="3827" w:type="dxa"/>
          </w:tcPr>
          <w:p w14:paraId="6AD9E51F" w14:textId="77777777" w:rsidR="00744A82" w:rsidRDefault="00744A82" w:rsidP="00F229C3">
            <w:pPr>
              <w:pStyle w:val="Tekstpodstawowy"/>
              <w:tabs>
                <w:tab w:val="left" w:pos="0"/>
              </w:tabs>
              <w:spacing w:before="60" w:after="60"/>
              <w:jc w:val="both"/>
            </w:pPr>
            <w:r>
              <w:t>Właściwości cementu</w:t>
            </w:r>
          </w:p>
        </w:tc>
        <w:tc>
          <w:tcPr>
            <w:tcW w:w="3260" w:type="dxa"/>
          </w:tcPr>
          <w:p w14:paraId="4437B8CB" w14:textId="77777777" w:rsidR="00744A82" w:rsidRDefault="00744A82" w:rsidP="00F229C3">
            <w:pPr>
              <w:pStyle w:val="Tekstpodstawowy"/>
              <w:tabs>
                <w:tab w:val="left" w:pos="0"/>
              </w:tabs>
              <w:spacing w:before="60" w:after="60"/>
            </w:pPr>
            <w:r>
              <w:t>dla każdej dostawy</w:t>
            </w:r>
          </w:p>
        </w:tc>
      </w:tr>
      <w:tr w:rsidR="00744A82" w:rsidRPr="006369EF" w14:paraId="0AE03D98" w14:textId="77777777" w:rsidTr="00F229C3">
        <w:tc>
          <w:tcPr>
            <w:tcW w:w="496" w:type="dxa"/>
          </w:tcPr>
          <w:p w14:paraId="5FE1DE79" w14:textId="77777777" w:rsidR="00744A82" w:rsidRDefault="00744A82" w:rsidP="00F229C3">
            <w:pPr>
              <w:pStyle w:val="Tekstpodstawowy"/>
              <w:tabs>
                <w:tab w:val="left" w:pos="0"/>
              </w:tabs>
              <w:spacing w:before="60" w:after="60"/>
            </w:pPr>
            <w:r>
              <w:t>10</w:t>
            </w:r>
          </w:p>
        </w:tc>
        <w:tc>
          <w:tcPr>
            <w:tcW w:w="3827" w:type="dxa"/>
          </w:tcPr>
          <w:p w14:paraId="7720BD84" w14:textId="77777777" w:rsidR="00744A82" w:rsidRDefault="00744A82" w:rsidP="00F229C3">
            <w:pPr>
              <w:pStyle w:val="Tekstpodstawowy"/>
              <w:tabs>
                <w:tab w:val="left" w:pos="0"/>
              </w:tabs>
              <w:spacing w:before="60" w:after="60"/>
              <w:jc w:val="both"/>
            </w:pPr>
            <w:r>
              <w:t>Właściwości emulsji</w:t>
            </w:r>
          </w:p>
        </w:tc>
        <w:tc>
          <w:tcPr>
            <w:tcW w:w="3260" w:type="dxa"/>
          </w:tcPr>
          <w:p w14:paraId="3E1370EE" w14:textId="77777777" w:rsidR="00744A82" w:rsidRDefault="00744A82" w:rsidP="00F229C3">
            <w:pPr>
              <w:pStyle w:val="Tekstpodstawowy"/>
              <w:tabs>
                <w:tab w:val="left" w:pos="0"/>
              </w:tabs>
              <w:spacing w:before="60" w:after="60"/>
            </w:pPr>
            <w:r>
              <w:t>dla każdej dostawy</w:t>
            </w:r>
          </w:p>
        </w:tc>
      </w:tr>
      <w:tr w:rsidR="00744A82" w:rsidRPr="006369EF" w14:paraId="54724E51" w14:textId="77777777" w:rsidTr="00F229C3">
        <w:tc>
          <w:tcPr>
            <w:tcW w:w="496" w:type="dxa"/>
          </w:tcPr>
          <w:p w14:paraId="57A7AF9B" w14:textId="77777777" w:rsidR="00744A82" w:rsidRDefault="00744A82" w:rsidP="00F229C3">
            <w:pPr>
              <w:pStyle w:val="Tekstpodstawowy"/>
              <w:tabs>
                <w:tab w:val="left" w:pos="0"/>
              </w:tabs>
              <w:spacing w:before="60" w:after="60"/>
            </w:pPr>
            <w:r>
              <w:t>11</w:t>
            </w:r>
          </w:p>
        </w:tc>
        <w:tc>
          <w:tcPr>
            <w:tcW w:w="3827" w:type="dxa"/>
          </w:tcPr>
          <w:p w14:paraId="5708C0C6" w14:textId="77777777" w:rsidR="00744A82" w:rsidRDefault="00744A82" w:rsidP="00F229C3">
            <w:pPr>
              <w:pStyle w:val="Tekstpodstawowy"/>
              <w:tabs>
                <w:tab w:val="left" w:pos="0"/>
              </w:tabs>
              <w:spacing w:before="60" w:after="60"/>
              <w:jc w:val="both"/>
            </w:pPr>
            <w:r>
              <w:t>Właściwości wody</w:t>
            </w:r>
          </w:p>
        </w:tc>
        <w:tc>
          <w:tcPr>
            <w:tcW w:w="3260" w:type="dxa"/>
          </w:tcPr>
          <w:p w14:paraId="05D84240" w14:textId="77777777" w:rsidR="00744A82" w:rsidRDefault="00744A82" w:rsidP="00F229C3">
            <w:pPr>
              <w:pStyle w:val="Tekstpodstawowy"/>
              <w:tabs>
                <w:tab w:val="left" w:pos="0"/>
              </w:tabs>
              <w:spacing w:before="60" w:after="60"/>
            </w:pPr>
            <w:r>
              <w:t>dla wątpliwego źródła</w:t>
            </w:r>
          </w:p>
        </w:tc>
      </w:tr>
    </w:tbl>
    <w:p w14:paraId="403354B0" w14:textId="77777777" w:rsidR="00744A82" w:rsidRDefault="00744A82" w:rsidP="00744A82">
      <w:pPr>
        <w:pStyle w:val="Tekstpodstawowy"/>
        <w:tabs>
          <w:tab w:val="left" w:pos="0"/>
        </w:tabs>
        <w:spacing w:before="240" w:after="120"/>
        <w:jc w:val="both"/>
      </w:pPr>
      <w:r>
        <w:rPr>
          <w:b/>
        </w:rPr>
        <w:t xml:space="preserve">6.3.2. </w:t>
      </w:r>
      <w:r>
        <w:t>Uziarnienie mieszanki kruszywa i destruktu</w:t>
      </w:r>
    </w:p>
    <w:p w14:paraId="0C44C6EC" w14:textId="77777777" w:rsidR="00744A82" w:rsidRDefault="00744A82" w:rsidP="00744A82">
      <w:pPr>
        <w:pStyle w:val="Tekstpodstawowy"/>
        <w:tabs>
          <w:tab w:val="left" w:pos="0"/>
        </w:tabs>
        <w:jc w:val="both"/>
      </w:pPr>
      <w:r>
        <w:tab/>
        <w:t>Analizę sitową należy wykonać na mokro według PN-C-04501:1977 [10]. Krzywa uziarnienia powinna być zgodna z zaprojektowaną w recepcie.</w:t>
      </w:r>
    </w:p>
    <w:p w14:paraId="458FFD30" w14:textId="77777777" w:rsidR="00744A82" w:rsidRDefault="00744A82" w:rsidP="00744A82">
      <w:pPr>
        <w:pStyle w:val="Tekstpodstawowy"/>
        <w:tabs>
          <w:tab w:val="left" w:pos="0"/>
        </w:tabs>
        <w:spacing w:before="120" w:after="120"/>
        <w:jc w:val="both"/>
      </w:pPr>
      <w:r>
        <w:rPr>
          <w:b/>
        </w:rPr>
        <w:t xml:space="preserve">6.3.3. </w:t>
      </w:r>
      <w:r>
        <w:t>Wilgotność mieszanki</w:t>
      </w:r>
    </w:p>
    <w:p w14:paraId="3FF0EFC8" w14:textId="77777777" w:rsidR="00744A82" w:rsidRDefault="00744A82" w:rsidP="00744A82">
      <w:pPr>
        <w:pStyle w:val="Tekstpodstawowy"/>
        <w:tabs>
          <w:tab w:val="left" w:pos="0"/>
        </w:tabs>
        <w:jc w:val="both"/>
      </w:pPr>
      <w:r>
        <w:tab/>
        <w:t>Wilgotność mieszanki należy określać według PN-B-06714-17:1977 [3]. Wilgotność mieszanki powinna odpowiadać wilgotności optymalnej.</w:t>
      </w:r>
    </w:p>
    <w:p w14:paraId="192BA13A" w14:textId="77777777" w:rsidR="00744A82" w:rsidRDefault="00744A82" w:rsidP="00744A82">
      <w:pPr>
        <w:pStyle w:val="Tekstpodstawowy"/>
        <w:tabs>
          <w:tab w:val="left" w:pos="0"/>
        </w:tabs>
        <w:jc w:val="both"/>
      </w:pPr>
      <w:r>
        <w:rPr>
          <w:b/>
        </w:rPr>
        <w:t xml:space="preserve">6.3.4. </w:t>
      </w:r>
      <w:r>
        <w:t>Ilość cementu w mieszance</w:t>
      </w:r>
    </w:p>
    <w:p w14:paraId="39D4F22E" w14:textId="77777777" w:rsidR="00744A82" w:rsidRDefault="00744A82" w:rsidP="00744A82">
      <w:pPr>
        <w:pStyle w:val="Tekstpodstawowy"/>
        <w:tabs>
          <w:tab w:val="left" w:pos="0"/>
        </w:tabs>
        <w:jc w:val="both"/>
      </w:pPr>
      <w:r>
        <w:tab/>
        <w:t>Kontrola zużycia według dokumentów wytwórni.</w:t>
      </w:r>
    </w:p>
    <w:p w14:paraId="395BACD2" w14:textId="77777777" w:rsidR="00744A82" w:rsidRDefault="00744A82" w:rsidP="00744A82">
      <w:pPr>
        <w:pStyle w:val="Tekstpodstawowy"/>
        <w:tabs>
          <w:tab w:val="left" w:pos="0"/>
        </w:tabs>
        <w:jc w:val="both"/>
      </w:pPr>
      <w:r>
        <w:rPr>
          <w:b/>
        </w:rPr>
        <w:t xml:space="preserve">6.3.5. </w:t>
      </w:r>
      <w:r>
        <w:t>Ilość emulsji w mieszance</w:t>
      </w:r>
    </w:p>
    <w:p w14:paraId="0D01D387" w14:textId="77777777" w:rsidR="00744A82" w:rsidRDefault="00744A82" w:rsidP="00744A82">
      <w:pPr>
        <w:pStyle w:val="Tekstpodstawowy"/>
        <w:tabs>
          <w:tab w:val="left" w:pos="0"/>
        </w:tabs>
        <w:jc w:val="both"/>
      </w:pPr>
      <w:r>
        <w:tab/>
        <w:t>Kontrola zużycia według dokumentów wytwórni.</w:t>
      </w:r>
    </w:p>
    <w:p w14:paraId="1A1C905A" w14:textId="77777777" w:rsidR="00744A82" w:rsidRDefault="00744A82" w:rsidP="00744A82">
      <w:pPr>
        <w:pStyle w:val="Tekstpodstawowy"/>
        <w:tabs>
          <w:tab w:val="left" w:pos="0"/>
        </w:tabs>
        <w:spacing w:before="120" w:after="120"/>
        <w:jc w:val="both"/>
      </w:pPr>
      <w:r>
        <w:rPr>
          <w:b/>
        </w:rPr>
        <w:t xml:space="preserve">6.3.6. </w:t>
      </w:r>
      <w:r>
        <w:t>Zawartość asfaltu w destrukcie</w:t>
      </w:r>
    </w:p>
    <w:p w14:paraId="54DA89E9" w14:textId="77777777" w:rsidR="00744A82" w:rsidRDefault="00744A82" w:rsidP="00744A82">
      <w:pPr>
        <w:pStyle w:val="Tekstpodstawowy"/>
        <w:tabs>
          <w:tab w:val="left" w:pos="0"/>
        </w:tabs>
        <w:jc w:val="both"/>
      </w:pPr>
      <w:r>
        <w:rPr>
          <w:b/>
        </w:rPr>
        <w:tab/>
      </w:r>
      <w:r>
        <w:t>Zawartość asfaltu w destrukcie określa się na podstawie ekstrakcji wykonanej według PN-S-04001:1967 [11], zgodnie z warunkami WT-MCE [17].</w:t>
      </w:r>
    </w:p>
    <w:p w14:paraId="5EE998D8" w14:textId="77777777" w:rsidR="00744A82" w:rsidRDefault="00744A82" w:rsidP="00744A82">
      <w:pPr>
        <w:pStyle w:val="Tekstpodstawowy"/>
        <w:tabs>
          <w:tab w:val="left" w:pos="0"/>
        </w:tabs>
        <w:spacing w:before="120" w:after="120"/>
        <w:jc w:val="both"/>
      </w:pPr>
      <w:r>
        <w:rPr>
          <w:b/>
        </w:rPr>
        <w:t xml:space="preserve">6.3.7. </w:t>
      </w:r>
      <w:r>
        <w:t>Całkowita zawartość asfaltu w mieszance</w:t>
      </w:r>
    </w:p>
    <w:p w14:paraId="42997135" w14:textId="77777777" w:rsidR="00744A82" w:rsidRDefault="00744A82" w:rsidP="00744A82">
      <w:pPr>
        <w:pStyle w:val="Tekstpodstawowy"/>
        <w:tabs>
          <w:tab w:val="left" w:pos="0"/>
        </w:tabs>
        <w:jc w:val="both"/>
      </w:pPr>
      <w:r>
        <w:rPr>
          <w:b/>
        </w:rPr>
        <w:tab/>
      </w:r>
      <w:r>
        <w:t>Zawartość asfaltu w mieszance określa się na podstawie ekstrakcji wykonanej według PN-S-04001:1967 [11], zgodnie z warunkami WT-MCE [17].</w:t>
      </w:r>
    </w:p>
    <w:p w14:paraId="1398D6D2" w14:textId="77777777" w:rsidR="00744A82" w:rsidRDefault="00744A82" w:rsidP="00744A82">
      <w:pPr>
        <w:pStyle w:val="Tekstpodstawowy"/>
        <w:tabs>
          <w:tab w:val="left" w:pos="0"/>
        </w:tabs>
        <w:spacing w:before="120" w:after="120"/>
        <w:jc w:val="both"/>
      </w:pPr>
      <w:r>
        <w:rPr>
          <w:b/>
        </w:rPr>
        <w:t>6.3.8.</w:t>
      </w:r>
      <w:r>
        <w:t xml:space="preserve"> Właściwości mieszanki MCE</w:t>
      </w:r>
    </w:p>
    <w:p w14:paraId="69760496" w14:textId="77777777" w:rsidR="00744A82" w:rsidRDefault="00744A82" w:rsidP="00744A82">
      <w:pPr>
        <w:pStyle w:val="Tekstpodstawowy"/>
        <w:tabs>
          <w:tab w:val="left" w:pos="0"/>
        </w:tabs>
        <w:jc w:val="both"/>
      </w:pPr>
      <w:r>
        <w:tab/>
        <w:t xml:space="preserve">Stabilność, odkształcenie i wolną przestrzeń mieszanki należy określać na próbkach zagęszczonych i pielęgnowanych według WT-MCE/99 [17]. </w:t>
      </w:r>
    </w:p>
    <w:p w14:paraId="6F9AE793" w14:textId="77777777" w:rsidR="00744A82" w:rsidRDefault="00744A82" w:rsidP="00744A82">
      <w:pPr>
        <w:pStyle w:val="Tekstpodstawowy"/>
        <w:tabs>
          <w:tab w:val="left" w:pos="0"/>
        </w:tabs>
        <w:spacing w:before="120" w:after="120"/>
        <w:jc w:val="both"/>
      </w:pPr>
      <w:r>
        <w:rPr>
          <w:b/>
        </w:rPr>
        <w:t xml:space="preserve">6.3.9. </w:t>
      </w:r>
      <w:r>
        <w:t>Zagęszczenie podbudowy</w:t>
      </w:r>
    </w:p>
    <w:p w14:paraId="24B2E0A0" w14:textId="77777777" w:rsidR="00744A82" w:rsidRDefault="00744A82" w:rsidP="00744A82">
      <w:pPr>
        <w:pStyle w:val="Tekstpodstawowy"/>
        <w:tabs>
          <w:tab w:val="left" w:pos="0"/>
        </w:tabs>
        <w:jc w:val="both"/>
      </w:pPr>
      <w:r>
        <w:tab/>
        <w:t>Wskaźnik zagęszczenia podbudowy należy określić według BN-77/8931-12 [15], w dniu kiedy została wykonana podbudowa.</w:t>
      </w:r>
    </w:p>
    <w:p w14:paraId="7D601517" w14:textId="77777777" w:rsidR="00744A82" w:rsidRDefault="00744A82" w:rsidP="00744A82">
      <w:pPr>
        <w:pStyle w:val="Tekstpodstawowy"/>
        <w:tabs>
          <w:tab w:val="left" w:pos="0"/>
        </w:tabs>
        <w:jc w:val="both"/>
      </w:pPr>
      <w:r>
        <w:tab/>
        <w:t xml:space="preserve">W przypadku gdy przeprowadzenie badania jest niemożliwe ze względu na gruboziarniste kruszywo, zagęszczenie należy określić płytą VSS </w:t>
      </w:r>
      <w:r>
        <w:sym w:font="Symbol" w:char="F066"/>
      </w:r>
      <w:r>
        <w:t>16cm (200 cm</w:t>
      </w:r>
      <w:r>
        <w:rPr>
          <w:vertAlign w:val="superscript"/>
        </w:rPr>
        <w:t>2</w:t>
      </w:r>
      <w:r>
        <w:t>) według BN-64/8931-02 [13].</w:t>
      </w:r>
    </w:p>
    <w:p w14:paraId="6A1611AF" w14:textId="77777777" w:rsidR="00744A82" w:rsidRDefault="00744A82" w:rsidP="00744A82">
      <w:pPr>
        <w:pStyle w:val="Tekstpodstawowy"/>
        <w:tabs>
          <w:tab w:val="left" w:pos="0"/>
        </w:tabs>
        <w:jc w:val="both"/>
      </w:pPr>
      <w:r>
        <w:tab/>
        <w:t>Podbudowa jest zagęszczona prawidłowo jeżeli będą spełnione dwa warunki, bez względu na kategorię ruchu:</w:t>
      </w:r>
    </w:p>
    <w:p w14:paraId="6BB14A00" w14:textId="77777777" w:rsidR="00744A82" w:rsidRDefault="00744A82" w:rsidP="00744A82">
      <w:pPr>
        <w:pStyle w:val="tekstost"/>
      </w:pPr>
      <w:r>
        <w:t>A)</w:t>
      </w:r>
      <w:r>
        <w:tab/>
      </w:r>
      <w:r>
        <w:tab/>
      </w:r>
      <w:r>
        <w:tab/>
      </w:r>
      <w:r>
        <w:tab/>
      </w:r>
      <w:r w:rsidRPr="00E81D4B">
        <w:rPr>
          <w:position w:val="-26"/>
        </w:rPr>
        <w:object w:dxaOrig="540" w:dyaOrig="600" w14:anchorId="1510F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30pt" o:ole="">
            <v:imagedata r:id="rId9" o:title=""/>
          </v:shape>
          <o:OLEObject Type="Embed" ProgID="Equation.2" ShapeID="_x0000_i1025" DrawAspect="Content" ObjectID="_1777976448" r:id="rId10"/>
        </w:object>
      </w:r>
      <w:r>
        <w:t xml:space="preserve">   </w:t>
      </w:r>
      <w:r>
        <w:sym w:font="Symbol" w:char="F0A3"/>
      </w:r>
      <w:r>
        <w:t xml:space="preserve">  2,2</w:t>
      </w:r>
    </w:p>
    <w:p w14:paraId="0B70E3A1" w14:textId="77777777" w:rsidR="00744A82" w:rsidRDefault="00744A82" w:rsidP="00744A82">
      <w:pPr>
        <w:pStyle w:val="Tekstpodstawowy"/>
        <w:tabs>
          <w:tab w:val="left" w:pos="0"/>
        </w:tabs>
        <w:jc w:val="left"/>
      </w:pPr>
      <w:r>
        <w:tab/>
        <w:t>gdzie:</w:t>
      </w:r>
    </w:p>
    <w:p w14:paraId="04D95442" w14:textId="77777777" w:rsidR="00744A82" w:rsidRDefault="00744A82" w:rsidP="00744A82">
      <w:pPr>
        <w:pStyle w:val="Tekstpodstawowy"/>
        <w:tabs>
          <w:tab w:val="left" w:pos="0"/>
        </w:tabs>
        <w:jc w:val="left"/>
      </w:pPr>
      <w:r>
        <w:tab/>
      </w:r>
      <w:r>
        <w:rPr>
          <w:i/>
        </w:rPr>
        <w:t>M</w:t>
      </w:r>
      <w:r>
        <w:rPr>
          <w:i/>
          <w:vertAlign w:val="subscript"/>
        </w:rPr>
        <w:t>EI</w:t>
      </w:r>
      <w:r>
        <w:rPr>
          <w:vertAlign w:val="subscript"/>
        </w:rPr>
        <w:t xml:space="preserve"> </w:t>
      </w:r>
      <w:r>
        <w:t xml:space="preserve">    - moduł odkształcenia w pierwszym obciążeniu, MPa,</w:t>
      </w:r>
    </w:p>
    <w:p w14:paraId="2082275E" w14:textId="77777777" w:rsidR="00744A82" w:rsidRDefault="00744A82" w:rsidP="00744A82">
      <w:pPr>
        <w:pStyle w:val="Tekstpodstawowy"/>
        <w:tabs>
          <w:tab w:val="left" w:pos="0"/>
        </w:tabs>
        <w:jc w:val="left"/>
      </w:pPr>
      <w:r>
        <w:tab/>
      </w:r>
      <w:r>
        <w:rPr>
          <w:i/>
        </w:rPr>
        <w:t>M</w:t>
      </w:r>
      <w:r>
        <w:rPr>
          <w:i/>
          <w:vertAlign w:val="subscript"/>
        </w:rPr>
        <w:t>EII</w:t>
      </w:r>
      <w:r>
        <w:rPr>
          <w:vertAlign w:val="subscript"/>
        </w:rPr>
        <w:t xml:space="preserve"> </w:t>
      </w:r>
      <w:r>
        <w:t xml:space="preserve">   - moduł odkształcenia w drugim obciążeniu, MPa.</w:t>
      </w:r>
    </w:p>
    <w:p w14:paraId="3C2D0E40" w14:textId="77777777" w:rsidR="00744A82" w:rsidRDefault="00744A82" w:rsidP="00744A82">
      <w:pPr>
        <w:pStyle w:val="Tekstpodstawowy"/>
        <w:numPr>
          <w:ilvl w:val="0"/>
          <w:numId w:val="116"/>
        </w:numPr>
        <w:tabs>
          <w:tab w:val="left" w:pos="0"/>
          <w:tab w:val="left" w:pos="705"/>
        </w:tabs>
        <w:suppressAutoHyphens w:val="0"/>
        <w:overflowPunct w:val="0"/>
        <w:autoSpaceDE w:val="0"/>
        <w:autoSpaceDN w:val="0"/>
        <w:adjustRightInd w:val="0"/>
        <w:jc w:val="both"/>
        <w:textAlignment w:val="baseline"/>
      </w:pPr>
      <w:r>
        <w:rPr>
          <w:i/>
        </w:rPr>
        <w:t>M</w:t>
      </w:r>
      <w:r>
        <w:rPr>
          <w:i/>
          <w:vertAlign w:val="subscript"/>
        </w:rPr>
        <w:t xml:space="preserve">EII </w:t>
      </w:r>
      <w:r>
        <w:rPr>
          <w:vertAlign w:val="subscript"/>
        </w:rPr>
        <w:t xml:space="preserve">   </w:t>
      </w:r>
      <w:r>
        <w:rPr>
          <w:i/>
          <w:vertAlign w:val="subscript"/>
        </w:rPr>
        <w:t xml:space="preserve"> </w:t>
      </w:r>
      <w:r>
        <w:sym w:font="Symbol" w:char="F0B3"/>
      </w:r>
      <w:r>
        <w:t xml:space="preserve"> 120 MPa – dla dróg o kategorii ruchu KR1 i KR2,</w:t>
      </w:r>
    </w:p>
    <w:p w14:paraId="27888392" w14:textId="77777777" w:rsidR="00744A82" w:rsidRDefault="00744A82" w:rsidP="00744A82">
      <w:pPr>
        <w:pStyle w:val="Tekstpodstawowy"/>
        <w:tabs>
          <w:tab w:val="left" w:pos="0"/>
        </w:tabs>
        <w:ind w:left="705"/>
        <w:jc w:val="both"/>
      </w:pPr>
      <w:r>
        <w:rPr>
          <w:i/>
        </w:rPr>
        <w:lastRenderedPageBreak/>
        <w:t>M</w:t>
      </w:r>
      <w:r>
        <w:rPr>
          <w:i/>
          <w:vertAlign w:val="subscript"/>
        </w:rPr>
        <w:t>EII</w:t>
      </w:r>
      <w:r>
        <w:rPr>
          <w:i/>
        </w:rPr>
        <w:t xml:space="preserve">   </w:t>
      </w:r>
      <w:r>
        <w:sym w:font="Symbol" w:char="F0B3"/>
      </w:r>
      <w:r>
        <w:t xml:space="preserve"> 150 MPa – dla dróg o kategorii ruchu KR3 do KR6.</w:t>
      </w:r>
    </w:p>
    <w:p w14:paraId="3B2C351B" w14:textId="77777777" w:rsidR="00744A82" w:rsidRDefault="00744A82" w:rsidP="00744A82">
      <w:pPr>
        <w:pStyle w:val="Tekstpodstawowy"/>
        <w:tabs>
          <w:tab w:val="left" w:pos="0"/>
        </w:tabs>
        <w:spacing w:before="120" w:after="120"/>
        <w:jc w:val="both"/>
        <w:rPr>
          <w:b/>
        </w:rPr>
      </w:pPr>
    </w:p>
    <w:p w14:paraId="29FE2813" w14:textId="77777777" w:rsidR="00744A82" w:rsidRDefault="00744A82" w:rsidP="00744A82">
      <w:pPr>
        <w:pStyle w:val="Tekstpodstawowy"/>
        <w:tabs>
          <w:tab w:val="left" w:pos="0"/>
        </w:tabs>
        <w:spacing w:before="120" w:after="120"/>
        <w:jc w:val="both"/>
      </w:pPr>
      <w:r>
        <w:rPr>
          <w:b/>
        </w:rPr>
        <w:t xml:space="preserve">6.3.10. </w:t>
      </w:r>
      <w:r>
        <w:t>Właściwości cementu</w:t>
      </w:r>
    </w:p>
    <w:p w14:paraId="16541D86" w14:textId="77777777" w:rsidR="00744A82" w:rsidRDefault="00744A82" w:rsidP="00744A82">
      <w:pPr>
        <w:pStyle w:val="Tekstpodstawowy"/>
        <w:tabs>
          <w:tab w:val="left" w:pos="0"/>
        </w:tabs>
        <w:jc w:val="both"/>
      </w:pPr>
      <w:r>
        <w:tab/>
        <w:t xml:space="preserve">Dla każdej dostawy należy określić właściwości cementu podane w </w:t>
      </w:r>
      <w:proofErr w:type="spellStart"/>
      <w:r>
        <w:t>pkcie</w:t>
      </w:r>
      <w:proofErr w:type="spellEnd"/>
      <w:r>
        <w:t xml:space="preserve"> 2.6,       tablica 1. </w:t>
      </w:r>
    </w:p>
    <w:p w14:paraId="33FD4F22" w14:textId="77777777" w:rsidR="00744A82" w:rsidRDefault="00744A82" w:rsidP="00744A82">
      <w:pPr>
        <w:pStyle w:val="Tekstpodstawowy"/>
        <w:tabs>
          <w:tab w:val="left" w:pos="0"/>
        </w:tabs>
        <w:spacing w:before="120" w:after="120"/>
        <w:jc w:val="both"/>
      </w:pPr>
      <w:r>
        <w:rPr>
          <w:b/>
        </w:rPr>
        <w:t>6.3.11.</w:t>
      </w:r>
      <w:r>
        <w:t xml:space="preserve"> Właściwości emulsji</w:t>
      </w:r>
    </w:p>
    <w:p w14:paraId="17D1A0B3" w14:textId="77777777" w:rsidR="00744A82" w:rsidRDefault="00744A82" w:rsidP="00744A82">
      <w:pPr>
        <w:pStyle w:val="Tekstpodstawowy"/>
        <w:tabs>
          <w:tab w:val="left" w:pos="0"/>
        </w:tabs>
        <w:jc w:val="both"/>
      </w:pPr>
      <w:r>
        <w:tab/>
        <w:t xml:space="preserve">Dla każdej dostawy należy określić właściwości emulsji podane w </w:t>
      </w:r>
      <w:proofErr w:type="spellStart"/>
      <w:r>
        <w:t>pkcie</w:t>
      </w:r>
      <w:proofErr w:type="spellEnd"/>
      <w:r>
        <w:t xml:space="preserve"> 2.7, tablica 2.</w:t>
      </w:r>
    </w:p>
    <w:p w14:paraId="600EA23B" w14:textId="77777777" w:rsidR="00744A82" w:rsidRDefault="00744A82" w:rsidP="00744A82">
      <w:pPr>
        <w:pStyle w:val="Tekstpodstawowy"/>
        <w:tabs>
          <w:tab w:val="left" w:pos="0"/>
        </w:tabs>
        <w:spacing w:before="120" w:after="120"/>
        <w:jc w:val="both"/>
      </w:pPr>
      <w:r>
        <w:rPr>
          <w:b/>
        </w:rPr>
        <w:t xml:space="preserve">6.3.12. </w:t>
      </w:r>
      <w:r>
        <w:t>Właściwości wody</w:t>
      </w:r>
    </w:p>
    <w:p w14:paraId="2C729BE9" w14:textId="77777777" w:rsidR="00744A82" w:rsidRDefault="00744A82" w:rsidP="00744A82">
      <w:pPr>
        <w:pStyle w:val="Tekstpodstawowy"/>
        <w:tabs>
          <w:tab w:val="left" w:pos="0"/>
        </w:tabs>
        <w:jc w:val="both"/>
      </w:pPr>
      <w:r>
        <w:tab/>
        <w:t xml:space="preserve">W przypadkach wątpliwych należy przeprowadzić badania wody wg PN-B-32250:1988 [9].   </w:t>
      </w:r>
    </w:p>
    <w:p w14:paraId="43D3F164" w14:textId="77777777" w:rsidR="00744A82" w:rsidRDefault="00744A82" w:rsidP="00744A82">
      <w:pPr>
        <w:pStyle w:val="Tekstpodstawowy"/>
        <w:tabs>
          <w:tab w:val="left" w:pos="0"/>
        </w:tabs>
        <w:spacing w:before="120"/>
        <w:jc w:val="both"/>
        <w:rPr>
          <w:b/>
        </w:rPr>
      </w:pPr>
      <w:r>
        <w:rPr>
          <w:b/>
        </w:rPr>
        <w:t xml:space="preserve">6.4.   Badania dotyczące cech geometrycznych i właściwości podbudowy z mieszanki </w:t>
      </w:r>
    </w:p>
    <w:p w14:paraId="34E06890" w14:textId="77777777" w:rsidR="00744A82" w:rsidRDefault="00744A82" w:rsidP="00744A82">
      <w:pPr>
        <w:pStyle w:val="tekstost"/>
        <w:spacing w:after="120"/>
        <w:ind w:left="425"/>
      </w:pPr>
      <w:r>
        <w:rPr>
          <w:b/>
        </w:rPr>
        <w:t>MCE</w:t>
      </w:r>
      <w:r>
        <w:t xml:space="preserve"> </w:t>
      </w:r>
    </w:p>
    <w:p w14:paraId="201830FC" w14:textId="77777777" w:rsidR="00744A82" w:rsidRDefault="00744A82" w:rsidP="00744A82">
      <w:pPr>
        <w:pStyle w:val="Tekstpodstawowy"/>
        <w:spacing w:after="120"/>
        <w:ind w:left="425" w:hanging="425"/>
        <w:jc w:val="both"/>
      </w:pPr>
      <w:r>
        <w:rPr>
          <w:b/>
        </w:rPr>
        <w:t xml:space="preserve">6.4.1. </w:t>
      </w:r>
      <w:r>
        <w:t>Częstotliwość oraz zakres badań i pomiarów</w:t>
      </w:r>
    </w:p>
    <w:p w14:paraId="5B1BF0C3" w14:textId="77777777" w:rsidR="00744A82" w:rsidRDefault="00744A82" w:rsidP="00744A82">
      <w:pPr>
        <w:pStyle w:val="Tekstpodstawowy"/>
        <w:ind w:firstLine="709"/>
        <w:jc w:val="both"/>
      </w:pPr>
      <w:r>
        <w:t>Częstotliwość oraz zakres badań i pomiarów wykonanej podbudowy z mieszanki MCE podano w tablicy 5.</w:t>
      </w:r>
    </w:p>
    <w:p w14:paraId="59F0520A" w14:textId="77777777" w:rsidR="00744A82" w:rsidRDefault="00744A82" w:rsidP="00744A82">
      <w:pPr>
        <w:pStyle w:val="Tekstpodstawowy"/>
        <w:ind w:firstLine="709"/>
        <w:jc w:val="both"/>
      </w:pPr>
    </w:p>
    <w:p w14:paraId="7388245E" w14:textId="77777777" w:rsidR="00744A82" w:rsidRDefault="00744A82" w:rsidP="00744A82">
      <w:pPr>
        <w:pStyle w:val="Tekstpodstawowy"/>
        <w:spacing w:after="120"/>
        <w:ind w:left="992" w:hanging="992"/>
        <w:jc w:val="both"/>
      </w:pPr>
      <w:r>
        <w:t xml:space="preserve">Tablica 5. Częstotliwość oraz zakres badań i pomiarów wykonanej podbudowy z mieszanki MCE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835"/>
        <w:gridCol w:w="4110"/>
      </w:tblGrid>
      <w:tr w:rsidR="00744A82" w:rsidRPr="006369EF" w14:paraId="6875DFB1" w14:textId="77777777" w:rsidTr="00F229C3">
        <w:tc>
          <w:tcPr>
            <w:tcW w:w="496" w:type="dxa"/>
            <w:tcBorders>
              <w:bottom w:val="double" w:sz="6" w:space="0" w:color="auto"/>
            </w:tcBorders>
          </w:tcPr>
          <w:p w14:paraId="48E82914" w14:textId="77777777" w:rsidR="00744A82" w:rsidRDefault="00744A82" w:rsidP="00F229C3">
            <w:pPr>
              <w:pStyle w:val="Tekstpodstawowy"/>
              <w:spacing w:before="60" w:after="60"/>
            </w:pPr>
            <w:r>
              <w:t>Lp.</w:t>
            </w:r>
          </w:p>
        </w:tc>
        <w:tc>
          <w:tcPr>
            <w:tcW w:w="2835" w:type="dxa"/>
            <w:tcBorders>
              <w:bottom w:val="double" w:sz="6" w:space="0" w:color="auto"/>
            </w:tcBorders>
          </w:tcPr>
          <w:p w14:paraId="0D7CB2B8" w14:textId="77777777" w:rsidR="00744A82" w:rsidRDefault="00744A82" w:rsidP="00F229C3">
            <w:pPr>
              <w:pStyle w:val="Tekstpodstawowy"/>
              <w:spacing w:before="60" w:after="60"/>
            </w:pPr>
            <w:r>
              <w:t>Badana cecha</w:t>
            </w:r>
          </w:p>
        </w:tc>
        <w:tc>
          <w:tcPr>
            <w:tcW w:w="4110" w:type="dxa"/>
            <w:tcBorders>
              <w:bottom w:val="double" w:sz="6" w:space="0" w:color="auto"/>
            </w:tcBorders>
          </w:tcPr>
          <w:p w14:paraId="03E0F724" w14:textId="77777777" w:rsidR="00744A82" w:rsidRDefault="00744A82" w:rsidP="00F229C3">
            <w:pPr>
              <w:pStyle w:val="Tekstpodstawowy"/>
              <w:spacing w:before="60" w:after="60"/>
            </w:pPr>
            <w:r>
              <w:t>Minimalna częstotliwość badań i pomiarów</w:t>
            </w:r>
          </w:p>
        </w:tc>
      </w:tr>
      <w:tr w:rsidR="00744A82" w:rsidRPr="006369EF" w14:paraId="0B2C7169" w14:textId="77777777" w:rsidTr="00F229C3">
        <w:tc>
          <w:tcPr>
            <w:tcW w:w="496" w:type="dxa"/>
            <w:tcBorders>
              <w:top w:val="nil"/>
            </w:tcBorders>
          </w:tcPr>
          <w:p w14:paraId="0D136B4F" w14:textId="77777777" w:rsidR="00744A82" w:rsidRDefault="00744A82" w:rsidP="00F229C3">
            <w:pPr>
              <w:pStyle w:val="Tekstpodstawowy"/>
              <w:spacing w:before="60" w:after="60"/>
            </w:pPr>
            <w:r>
              <w:t>1</w:t>
            </w:r>
          </w:p>
        </w:tc>
        <w:tc>
          <w:tcPr>
            <w:tcW w:w="2835" w:type="dxa"/>
            <w:tcBorders>
              <w:top w:val="nil"/>
            </w:tcBorders>
          </w:tcPr>
          <w:p w14:paraId="3D087FA7" w14:textId="77777777" w:rsidR="00744A82" w:rsidRDefault="00744A82" w:rsidP="00F229C3">
            <w:pPr>
              <w:pStyle w:val="Tekstpodstawowy"/>
              <w:spacing w:before="60" w:after="60"/>
              <w:jc w:val="both"/>
            </w:pPr>
            <w:r>
              <w:t>Szerokość</w:t>
            </w:r>
          </w:p>
        </w:tc>
        <w:tc>
          <w:tcPr>
            <w:tcW w:w="4110" w:type="dxa"/>
            <w:tcBorders>
              <w:top w:val="nil"/>
            </w:tcBorders>
          </w:tcPr>
          <w:p w14:paraId="0A160E3A" w14:textId="77777777" w:rsidR="00744A82" w:rsidRDefault="00744A82" w:rsidP="00F229C3">
            <w:pPr>
              <w:pStyle w:val="Tekstpodstawowy"/>
              <w:spacing w:before="60" w:after="60"/>
              <w:jc w:val="both"/>
            </w:pPr>
            <w:r>
              <w:t>10 razy na 1 km</w:t>
            </w:r>
          </w:p>
        </w:tc>
      </w:tr>
      <w:tr w:rsidR="00744A82" w:rsidRPr="006369EF" w14:paraId="33CC0BFA" w14:textId="77777777" w:rsidTr="00F229C3">
        <w:tc>
          <w:tcPr>
            <w:tcW w:w="496" w:type="dxa"/>
          </w:tcPr>
          <w:p w14:paraId="43076E4F" w14:textId="77777777" w:rsidR="00744A82" w:rsidRDefault="00744A82" w:rsidP="00F229C3">
            <w:pPr>
              <w:pStyle w:val="Tekstpodstawowy"/>
              <w:spacing w:before="60" w:after="60"/>
            </w:pPr>
            <w:r>
              <w:t>2</w:t>
            </w:r>
          </w:p>
        </w:tc>
        <w:tc>
          <w:tcPr>
            <w:tcW w:w="2835" w:type="dxa"/>
          </w:tcPr>
          <w:p w14:paraId="0F1FAA23" w14:textId="77777777" w:rsidR="00744A82" w:rsidRDefault="00744A82" w:rsidP="00F229C3">
            <w:pPr>
              <w:pStyle w:val="Tekstpodstawowy"/>
              <w:spacing w:before="60" w:after="60"/>
              <w:jc w:val="both"/>
            </w:pPr>
            <w:r>
              <w:t>Równość podłużna</w:t>
            </w:r>
          </w:p>
        </w:tc>
        <w:tc>
          <w:tcPr>
            <w:tcW w:w="4110" w:type="dxa"/>
          </w:tcPr>
          <w:p w14:paraId="4CCEC799" w14:textId="77777777" w:rsidR="00744A82" w:rsidRDefault="00744A82" w:rsidP="00F229C3">
            <w:pPr>
              <w:pStyle w:val="Tekstpodstawowy"/>
              <w:spacing w:before="60" w:after="60"/>
              <w:jc w:val="both"/>
            </w:pPr>
            <w:proofErr w:type="spellStart"/>
            <w:r>
              <w:t>planografem</w:t>
            </w:r>
            <w:proofErr w:type="spellEnd"/>
            <w:r>
              <w:t xml:space="preserve"> albo co 10 m łatą</w:t>
            </w:r>
          </w:p>
        </w:tc>
      </w:tr>
      <w:tr w:rsidR="00744A82" w:rsidRPr="006369EF" w14:paraId="6ED07349" w14:textId="77777777" w:rsidTr="00F229C3">
        <w:tc>
          <w:tcPr>
            <w:tcW w:w="496" w:type="dxa"/>
          </w:tcPr>
          <w:p w14:paraId="35F45607" w14:textId="77777777" w:rsidR="00744A82" w:rsidRDefault="00744A82" w:rsidP="00F229C3">
            <w:pPr>
              <w:pStyle w:val="Tekstpodstawowy"/>
              <w:spacing w:before="60" w:after="60"/>
            </w:pPr>
            <w:r>
              <w:t>3</w:t>
            </w:r>
          </w:p>
        </w:tc>
        <w:tc>
          <w:tcPr>
            <w:tcW w:w="2835" w:type="dxa"/>
          </w:tcPr>
          <w:p w14:paraId="79952D12" w14:textId="77777777" w:rsidR="00744A82" w:rsidRDefault="00744A82" w:rsidP="00F229C3">
            <w:pPr>
              <w:pStyle w:val="Tekstpodstawowy"/>
              <w:spacing w:before="60" w:after="60"/>
              <w:jc w:val="both"/>
            </w:pPr>
            <w:r>
              <w:t>Równość poprzeczna</w:t>
            </w:r>
          </w:p>
        </w:tc>
        <w:tc>
          <w:tcPr>
            <w:tcW w:w="4110" w:type="dxa"/>
          </w:tcPr>
          <w:p w14:paraId="6AEF0645" w14:textId="77777777" w:rsidR="00744A82" w:rsidRDefault="00744A82" w:rsidP="00F229C3">
            <w:pPr>
              <w:pStyle w:val="Tekstpodstawowy"/>
              <w:spacing w:before="60" w:after="60"/>
              <w:jc w:val="both"/>
            </w:pPr>
            <w:r>
              <w:t>nie rzadziej niż co 5 m</w:t>
            </w:r>
          </w:p>
        </w:tc>
      </w:tr>
      <w:tr w:rsidR="00744A82" w:rsidRPr="006369EF" w14:paraId="7C18B090" w14:textId="77777777" w:rsidTr="00F229C3">
        <w:tc>
          <w:tcPr>
            <w:tcW w:w="496" w:type="dxa"/>
          </w:tcPr>
          <w:p w14:paraId="4DE398DA" w14:textId="77777777" w:rsidR="00744A82" w:rsidRDefault="00744A82" w:rsidP="00F229C3">
            <w:pPr>
              <w:pStyle w:val="Tekstpodstawowy"/>
              <w:spacing w:before="60" w:after="60"/>
            </w:pPr>
            <w:r>
              <w:t>4</w:t>
            </w:r>
          </w:p>
        </w:tc>
        <w:tc>
          <w:tcPr>
            <w:tcW w:w="2835" w:type="dxa"/>
          </w:tcPr>
          <w:p w14:paraId="2F6BBB3D" w14:textId="77777777" w:rsidR="00744A82" w:rsidRDefault="00744A82" w:rsidP="00F229C3">
            <w:pPr>
              <w:pStyle w:val="Tekstpodstawowy"/>
              <w:spacing w:before="60" w:after="60"/>
              <w:jc w:val="both"/>
            </w:pPr>
            <w:r>
              <w:t>Spadki poprzeczne</w:t>
            </w:r>
          </w:p>
        </w:tc>
        <w:tc>
          <w:tcPr>
            <w:tcW w:w="4110" w:type="dxa"/>
          </w:tcPr>
          <w:p w14:paraId="52FAD70B" w14:textId="77777777" w:rsidR="00744A82" w:rsidRDefault="00744A82" w:rsidP="00F229C3">
            <w:pPr>
              <w:pStyle w:val="Tekstpodstawowy"/>
              <w:spacing w:before="60" w:after="60"/>
              <w:jc w:val="both"/>
            </w:pPr>
            <w:r>
              <w:t>10 razy na km</w:t>
            </w:r>
          </w:p>
        </w:tc>
      </w:tr>
      <w:tr w:rsidR="00744A82" w:rsidRPr="006369EF" w14:paraId="2EAACA6B" w14:textId="77777777" w:rsidTr="00F229C3">
        <w:tc>
          <w:tcPr>
            <w:tcW w:w="496" w:type="dxa"/>
          </w:tcPr>
          <w:p w14:paraId="5A3A6FE9" w14:textId="77777777" w:rsidR="00744A82" w:rsidRDefault="00744A82" w:rsidP="00F229C3">
            <w:pPr>
              <w:pStyle w:val="Tekstpodstawowy"/>
              <w:spacing w:before="60" w:after="60"/>
            </w:pPr>
            <w:r>
              <w:t>5</w:t>
            </w:r>
          </w:p>
        </w:tc>
        <w:tc>
          <w:tcPr>
            <w:tcW w:w="2835" w:type="dxa"/>
          </w:tcPr>
          <w:p w14:paraId="0EE41131" w14:textId="77777777" w:rsidR="00744A82" w:rsidRDefault="00744A82" w:rsidP="00F229C3">
            <w:pPr>
              <w:pStyle w:val="Tekstpodstawowy"/>
              <w:spacing w:before="60" w:after="60"/>
              <w:jc w:val="both"/>
            </w:pPr>
            <w:r>
              <w:t>Rzędne wysokościowe</w:t>
            </w:r>
          </w:p>
        </w:tc>
        <w:tc>
          <w:tcPr>
            <w:tcW w:w="4110" w:type="dxa"/>
          </w:tcPr>
          <w:p w14:paraId="5E744C95" w14:textId="77777777" w:rsidR="00744A82" w:rsidRDefault="00744A82" w:rsidP="00F229C3">
            <w:pPr>
              <w:pStyle w:val="Tekstpodstawowy"/>
              <w:spacing w:before="60" w:after="60"/>
              <w:jc w:val="both"/>
            </w:pPr>
            <w:r>
              <w:t>co 100 m</w:t>
            </w:r>
          </w:p>
        </w:tc>
      </w:tr>
      <w:tr w:rsidR="00744A82" w:rsidRPr="006369EF" w14:paraId="13CB0662" w14:textId="77777777" w:rsidTr="00F229C3">
        <w:tc>
          <w:tcPr>
            <w:tcW w:w="496" w:type="dxa"/>
          </w:tcPr>
          <w:p w14:paraId="69243FFD" w14:textId="77777777" w:rsidR="00744A82" w:rsidRDefault="00744A82" w:rsidP="00F229C3">
            <w:pPr>
              <w:pStyle w:val="Tekstpodstawowy"/>
              <w:spacing w:before="60" w:after="60"/>
            </w:pPr>
            <w:r>
              <w:t>6</w:t>
            </w:r>
          </w:p>
        </w:tc>
        <w:tc>
          <w:tcPr>
            <w:tcW w:w="2835" w:type="dxa"/>
          </w:tcPr>
          <w:p w14:paraId="2EB7B3F0" w14:textId="77777777" w:rsidR="00744A82" w:rsidRDefault="00744A82" w:rsidP="00F229C3">
            <w:pPr>
              <w:pStyle w:val="Tekstpodstawowy"/>
              <w:spacing w:before="60" w:after="60"/>
              <w:jc w:val="both"/>
            </w:pPr>
            <w:r>
              <w:t xml:space="preserve">Ukształtowanie osi w planie </w:t>
            </w:r>
            <w:r>
              <w:rPr>
                <w:vertAlign w:val="superscript"/>
              </w:rPr>
              <w:t>*)</w:t>
            </w:r>
          </w:p>
        </w:tc>
        <w:tc>
          <w:tcPr>
            <w:tcW w:w="4110" w:type="dxa"/>
          </w:tcPr>
          <w:p w14:paraId="587ECEA9" w14:textId="77777777" w:rsidR="00744A82" w:rsidRDefault="00744A82" w:rsidP="00F229C3">
            <w:pPr>
              <w:pStyle w:val="Tekstpodstawowy"/>
              <w:spacing w:before="60" w:after="60"/>
              <w:jc w:val="both"/>
            </w:pPr>
            <w:r>
              <w:t>co 100 m</w:t>
            </w:r>
          </w:p>
        </w:tc>
      </w:tr>
      <w:tr w:rsidR="00744A82" w:rsidRPr="006369EF" w14:paraId="33454C20" w14:textId="77777777" w:rsidTr="00F229C3">
        <w:tc>
          <w:tcPr>
            <w:tcW w:w="496" w:type="dxa"/>
          </w:tcPr>
          <w:p w14:paraId="6EC0A109" w14:textId="77777777" w:rsidR="00744A82" w:rsidRDefault="00744A82" w:rsidP="00F229C3">
            <w:pPr>
              <w:pStyle w:val="Tekstpodstawowy"/>
              <w:spacing w:before="120" w:after="60"/>
            </w:pPr>
            <w:r>
              <w:t>7</w:t>
            </w:r>
          </w:p>
        </w:tc>
        <w:tc>
          <w:tcPr>
            <w:tcW w:w="2835" w:type="dxa"/>
          </w:tcPr>
          <w:p w14:paraId="6EEEC263" w14:textId="77777777" w:rsidR="00744A82" w:rsidRDefault="00744A82" w:rsidP="00F229C3">
            <w:pPr>
              <w:pStyle w:val="Tekstpodstawowy"/>
              <w:spacing w:before="120" w:after="60"/>
              <w:jc w:val="both"/>
            </w:pPr>
            <w:r>
              <w:t>Grubość</w:t>
            </w:r>
          </w:p>
        </w:tc>
        <w:tc>
          <w:tcPr>
            <w:tcW w:w="4110" w:type="dxa"/>
          </w:tcPr>
          <w:p w14:paraId="58A4545D" w14:textId="77777777" w:rsidR="00744A82" w:rsidRDefault="00744A82" w:rsidP="00F229C3">
            <w:pPr>
              <w:pStyle w:val="Tekstpodstawowy"/>
              <w:spacing w:before="60" w:after="60"/>
              <w:jc w:val="both"/>
            </w:pPr>
            <w:r>
              <w:t>w 3-ech punktach, lecz nie rzadziej niż raz na 2000 m</w:t>
            </w:r>
            <w:r>
              <w:rPr>
                <w:vertAlign w:val="superscript"/>
              </w:rPr>
              <w:t>2</w:t>
            </w:r>
          </w:p>
        </w:tc>
      </w:tr>
    </w:tbl>
    <w:p w14:paraId="04864763" w14:textId="77777777" w:rsidR="00744A82" w:rsidRDefault="00744A82" w:rsidP="00744A82">
      <w:pPr>
        <w:pStyle w:val="Tekstpodstawowy"/>
        <w:tabs>
          <w:tab w:val="left" w:pos="284"/>
        </w:tabs>
        <w:spacing w:before="120"/>
        <w:ind w:left="284" w:hanging="284"/>
        <w:jc w:val="both"/>
      </w:pPr>
      <w:r>
        <w:rPr>
          <w:vertAlign w:val="superscript"/>
        </w:rPr>
        <w:t>*)</w:t>
      </w:r>
      <w:r>
        <w:tab/>
        <w:t>Dodatkowe pomiary spadków poprzecznych i ukształtowania osi w planie należy wykonać w punktach głównych łuków poziomych.</w:t>
      </w:r>
    </w:p>
    <w:p w14:paraId="2E6D59B0" w14:textId="77777777" w:rsidR="00744A82" w:rsidRDefault="00744A82" w:rsidP="00744A82">
      <w:pPr>
        <w:pStyle w:val="Tekstpodstawowy"/>
        <w:spacing w:before="120" w:after="120"/>
        <w:ind w:left="992" w:hanging="992"/>
        <w:jc w:val="both"/>
      </w:pPr>
      <w:r>
        <w:rPr>
          <w:b/>
        </w:rPr>
        <w:t xml:space="preserve">6.4.2. </w:t>
      </w:r>
      <w:r>
        <w:t>Szerokość podbudowy</w:t>
      </w:r>
    </w:p>
    <w:p w14:paraId="34167BAC" w14:textId="77777777" w:rsidR="00744A82" w:rsidRDefault="00744A82" w:rsidP="00744A82">
      <w:pPr>
        <w:pStyle w:val="Tekstpodstawowy"/>
        <w:ind w:hanging="284"/>
        <w:jc w:val="both"/>
      </w:pPr>
      <w:r>
        <w:rPr>
          <w:b/>
        </w:rPr>
        <w:tab/>
      </w:r>
      <w:r>
        <w:rPr>
          <w:b/>
        </w:rPr>
        <w:tab/>
      </w:r>
      <w:r>
        <w:t>Szerokość podbudowy powinna być zgodna z dokumentacją projektową z tolerancją  +5 cm.</w:t>
      </w:r>
    </w:p>
    <w:p w14:paraId="5D933AF1" w14:textId="77777777" w:rsidR="00744A82" w:rsidRDefault="00744A82" w:rsidP="00744A82">
      <w:pPr>
        <w:pStyle w:val="Tekstpodstawowy"/>
        <w:spacing w:before="120" w:after="120"/>
        <w:ind w:left="992" w:hanging="992"/>
        <w:jc w:val="both"/>
      </w:pPr>
      <w:r>
        <w:rPr>
          <w:b/>
        </w:rPr>
        <w:t xml:space="preserve">6.4.3. </w:t>
      </w:r>
      <w:r>
        <w:t>Równość podbudowy</w:t>
      </w:r>
    </w:p>
    <w:p w14:paraId="744917FF" w14:textId="77777777" w:rsidR="00744A82" w:rsidRDefault="00744A82" w:rsidP="00744A82">
      <w:pPr>
        <w:pStyle w:val="Tekstpodstawowy"/>
        <w:ind w:firstLine="709"/>
        <w:jc w:val="both"/>
      </w:pPr>
      <w:r>
        <w:t xml:space="preserve">Nierówności podłużne podbudowy należy mierzyć 4-metrową łatą lub </w:t>
      </w:r>
      <w:proofErr w:type="spellStart"/>
      <w:r>
        <w:t>planografem</w:t>
      </w:r>
      <w:proofErr w:type="spellEnd"/>
      <w:r>
        <w:t>, zgodnie z BN-68/8931-04 [14].</w:t>
      </w:r>
    </w:p>
    <w:p w14:paraId="332A99C8" w14:textId="77777777" w:rsidR="00744A82" w:rsidRDefault="00744A82" w:rsidP="00744A82">
      <w:pPr>
        <w:pStyle w:val="Tekstpodstawowy"/>
        <w:ind w:left="709" w:hanging="709"/>
        <w:jc w:val="both"/>
      </w:pPr>
      <w:r>
        <w:rPr>
          <w:b/>
        </w:rPr>
        <w:tab/>
      </w:r>
      <w:r>
        <w:t>Nierówności poprzeczne podbudowy należy mierzyć 4-metrową łatą.</w:t>
      </w:r>
    </w:p>
    <w:p w14:paraId="045A6926" w14:textId="77777777" w:rsidR="00744A82" w:rsidRDefault="00744A82" w:rsidP="00744A82">
      <w:pPr>
        <w:pStyle w:val="Tekstpodstawowy"/>
        <w:ind w:left="709" w:hanging="709"/>
        <w:jc w:val="both"/>
      </w:pPr>
      <w:r>
        <w:tab/>
        <w:t>Nierówności podbudowy nie mogą przekraczać 12 mm.</w:t>
      </w:r>
    </w:p>
    <w:p w14:paraId="1B8081F7" w14:textId="77777777" w:rsidR="00744A82" w:rsidRDefault="00744A82" w:rsidP="00744A82">
      <w:pPr>
        <w:pStyle w:val="Tekstpodstawowy"/>
        <w:spacing w:before="120" w:after="120"/>
        <w:ind w:left="992" w:hanging="992"/>
        <w:jc w:val="both"/>
      </w:pPr>
      <w:r>
        <w:rPr>
          <w:b/>
        </w:rPr>
        <w:t xml:space="preserve">6.4.4. </w:t>
      </w:r>
      <w:r>
        <w:t>Spadki poprzeczne podbudowy</w:t>
      </w:r>
    </w:p>
    <w:p w14:paraId="2C06AC2F" w14:textId="77777777" w:rsidR="00744A82" w:rsidRDefault="00744A82" w:rsidP="00744A82">
      <w:pPr>
        <w:pStyle w:val="Tekstpodstawowy"/>
        <w:jc w:val="both"/>
      </w:pPr>
      <w:r>
        <w:rPr>
          <w:b/>
        </w:rPr>
        <w:tab/>
      </w:r>
      <w:r>
        <w:t xml:space="preserve">Spadki poprzeczne podbudowy na prostych i łukach powinny być zgodne z dokumentacją projektową, z tolerancją  </w:t>
      </w:r>
      <w:r>
        <w:sym w:font="Symbol" w:char="F0B1"/>
      </w:r>
      <w:r>
        <w:t xml:space="preserve"> 0,5 %.</w:t>
      </w:r>
    </w:p>
    <w:p w14:paraId="17085D8B" w14:textId="77777777" w:rsidR="00744A82" w:rsidRDefault="00744A82" w:rsidP="00744A82">
      <w:pPr>
        <w:pStyle w:val="Tekstpodstawowy"/>
        <w:spacing w:before="120" w:after="120"/>
        <w:ind w:left="992" w:hanging="992"/>
        <w:jc w:val="both"/>
      </w:pPr>
      <w:r>
        <w:rPr>
          <w:b/>
        </w:rPr>
        <w:t xml:space="preserve">6.4.5. </w:t>
      </w:r>
      <w:r>
        <w:t>Rzędne wysokościowe podbudowy</w:t>
      </w:r>
    </w:p>
    <w:p w14:paraId="36F96880" w14:textId="77777777" w:rsidR="00744A82" w:rsidRDefault="00744A82" w:rsidP="00744A82">
      <w:pPr>
        <w:pStyle w:val="Tekstpodstawowy"/>
        <w:ind w:firstLine="708"/>
        <w:jc w:val="both"/>
      </w:pPr>
      <w:r>
        <w:t xml:space="preserve">Rzędne wysokościowe podbudowy powinny być zgodne z dokumentacją projektową z tolerancją +1cm,  -2 cm. </w:t>
      </w:r>
    </w:p>
    <w:p w14:paraId="192AC986" w14:textId="77777777" w:rsidR="00744A82" w:rsidRDefault="00744A82" w:rsidP="00744A82">
      <w:pPr>
        <w:pStyle w:val="Tekstpodstawowy"/>
        <w:spacing w:before="120" w:after="120"/>
        <w:ind w:left="992" w:hanging="992"/>
        <w:jc w:val="both"/>
      </w:pPr>
      <w:r>
        <w:rPr>
          <w:b/>
        </w:rPr>
        <w:t>6.4.6.</w:t>
      </w:r>
      <w:r>
        <w:t xml:space="preserve"> Ukształtowanie osi w planie</w:t>
      </w:r>
    </w:p>
    <w:p w14:paraId="1981D70C" w14:textId="77777777" w:rsidR="00744A82" w:rsidRDefault="00744A82" w:rsidP="00744A82">
      <w:pPr>
        <w:pStyle w:val="Tekstpodstawowy"/>
        <w:ind w:left="3" w:firstLine="705"/>
        <w:jc w:val="both"/>
      </w:pPr>
      <w:r>
        <w:t>Oś podbudowy w planie powinna być usytuowana zgodnie z dokumentacją projektową z tolerancją  5 cm.</w:t>
      </w:r>
    </w:p>
    <w:p w14:paraId="2523B822" w14:textId="77777777" w:rsidR="00744A82" w:rsidRDefault="00744A82" w:rsidP="00744A82">
      <w:pPr>
        <w:pStyle w:val="Tekstpodstawowy"/>
        <w:spacing w:before="120" w:after="120"/>
        <w:jc w:val="both"/>
      </w:pPr>
      <w:r>
        <w:rPr>
          <w:b/>
        </w:rPr>
        <w:t>6.4.7.</w:t>
      </w:r>
      <w:r>
        <w:t xml:space="preserve"> Grubość podbudowy</w:t>
      </w:r>
    </w:p>
    <w:p w14:paraId="665BC2D8" w14:textId="77777777" w:rsidR="00744A82" w:rsidRDefault="00744A82" w:rsidP="00744A82">
      <w:pPr>
        <w:pStyle w:val="Tekstpodstawowy"/>
        <w:jc w:val="both"/>
      </w:pPr>
      <w:r>
        <w:tab/>
        <w:t xml:space="preserve">Grubość podbudowy powinna być zgodna z grubością projektowaną, z tolerancją </w:t>
      </w:r>
    </w:p>
    <w:p w14:paraId="694ED825" w14:textId="77777777" w:rsidR="00744A82" w:rsidRDefault="00744A82" w:rsidP="00744A82">
      <w:pPr>
        <w:pStyle w:val="Tekstpodstawowy"/>
        <w:jc w:val="both"/>
      </w:pPr>
      <w:r>
        <w:sym w:font="Symbol" w:char="F0B1"/>
      </w:r>
      <w:r>
        <w:t xml:space="preserve">  10 %.</w:t>
      </w:r>
    </w:p>
    <w:p w14:paraId="10C6F111" w14:textId="77777777" w:rsidR="00744A82" w:rsidRDefault="00744A82" w:rsidP="00744A82">
      <w:pPr>
        <w:pStyle w:val="Nagwek1"/>
      </w:pPr>
      <w:bookmarkStart w:id="20" w:name="_Toc451053282"/>
      <w:bookmarkStart w:id="21" w:name="_Toc498839498"/>
      <w:r>
        <w:lastRenderedPageBreak/>
        <w:t>7. OBMIAR ROBÓT</w:t>
      </w:r>
      <w:bookmarkEnd w:id="20"/>
      <w:bookmarkEnd w:id="21"/>
    </w:p>
    <w:p w14:paraId="3B1AC2B0" w14:textId="77777777" w:rsidR="00744A82" w:rsidRDefault="00744A82" w:rsidP="00744A82">
      <w:pPr>
        <w:pStyle w:val="Nagwek2"/>
      </w:pPr>
      <w:r>
        <w:t>7.1. Ogólne zasady obmiaru robót</w:t>
      </w:r>
    </w:p>
    <w:p w14:paraId="0CABA58B" w14:textId="77777777" w:rsidR="00744A82" w:rsidRDefault="00744A82" w:rsidP="00744A82">
      <w:pPr>
        <w:pStyle w:val="Tekstpodstawowy"/>
        <w:jc w:val="both"/>
      </w:pPr>
      <w:r>
        <w:tab/>
        <w:t>Ogólne zasady obmiaru robót podano w SST D-M-00.00.00  „Wymagania ogólne” pkt 7.</w:t>
      </w:r>
    </w:p>
    <w:p w14:paraId="2FFA838A" w14:textId="77777777" w:rsidR="00744A82" w:rsidRDefault="00744A82" w:rsidP="00744A82">
      <w:pPr>
        <w:pStyle w:val="Nagwek2"/>
      </w:pPr>
      <w:r>
        <w:t>7.2. Jednostka obmiarowa</w:t>
      </w:r>
    </w:p>
    <w:p w14:paraId="389507E5" w14:textId="77777777" w:rsidR="00744A82" w:rsidRDefault="00744A82" w:rsidP="00744A82">
      <w:pPr>
        <w:pStyle w:val="Tekstpodstawowy"/>
        <w:jc w:val="both"/>
      </w:pPr>
      <w:r>
        <w:tab/>
        <w:t>Jednostką obmiarową jest m</w:t>
      </w:r>
      <w:r>
        <w:rPr>
          <w:vertAlign w:val="superscript"/>
        </w:rPr>
        <w:t>3</w:t>
      </w:r>
      <w:r>
        <w:t xml:space="preserve"> (metr sześcienny) podbudowy z mieszanki MCE.</w:t>
      </w:r>
    </w:p>
    <w:p w14:paraId="485CAFF6" w14:textId="77777777" w:rsidR="00744A82" w:rsidRDefault="00744A82" w:rsidP="00744A82">
      <w:pPr>
        <w:pStyle w:val="Nagwek1"/>
      </w:pPr>
      <w:bookmarkStart w:id="22" w:name="_Toc451053283"/>
      <w:bookmarkStart w:id="23" w:name="_Toc498839499"/>
      <w:r>
        <w:t>8. ODBIÓR ROBÓT</w:t>
      </w:r>
      <w:bookmarkEnd w:id="22"/>
      <w:bookmarkEnd w:id="23"/>
    </w:p>
    <w:p w14:paraId="26D74D0E" w14:textId="77777777" w:rsidR="00744A82" w:rsidRDefault="00744A82" w:rsidP="00744A82">
      <w:pPr>
        <w:pStyle w:val="Tekstpodstawowy"/>
        <w:jc w:val="both"/>
      </w:pPr>
      <w:r>
        <w:tab/>
        <w:t>Ogólne zasady odbioru robót podano w  SST D-M-00.00.00 „Wymagania ogólne” pkt 8.</w:t>
      </w:r>
    </w:p>
    <w:p w14:paraId="2CB3E003" w14:textId="77777777" w:rsidR="00744A82" w:rsidRDefault="00744A82" w:rsidP="00744A82">
      <w:pPr>
        <w:pStyle w:val="Tekstpodstawowy"/>
        <w:jc w:val="both"/>
      </w:pPr>
      <w:r>
        <w:tab/>
        <w:t xml:space="preserve">Roboty uznaje się za wykonane zgodnie z dokumentacją projektową i SST, jeżeli wszystkie pomiary </w:t>
      </w:r>
      <w:r>
        <w:br/>
        <w:t xml:space="preserve">i badania z zachowaniem tolerancji wg </w:t>
      </w:r>
      <w:proofErr w:type="spellStart"/>
      <w:r>
        <w:t>pktu</w:t>
      </w:r>
      <w:proofErr w:type="spellEnd"/>
      <w:r>
        <w:t xml:space="preserve"> 6 dały wyniki pozytywne.</w:t>
      </w:r>
    </w:p>
    <w:p w14:paraId="0BA5A956" w14:textId="77777777" w:rsidR="00744A82" w:rsidRDefault="00744A82" w:rsidP="00744A82">
      <w:pPr>
        <w:pStyle w:val="Nagwek1"/>
      </w:pPr>
      <w:bookmarkStart w:id="24" w:name="_Toc451053284"/>
      <w:bookmarkStart w:id="25" w:name="_Toc498839500"/>
      <w:r>
        <w:t>9. PODSTAWA PŁATNOŚCI</w:t>
      </w:r>
      <w:bookmarkEnd w:id="24"/>
      <w:bookmarkEnd w:id="25"/>
    </w:p>
    <w:p w14:paraId="6D5DFE57" w14:textId="77777777" w:rsidR="00744A82" w:rsidRDefault="00744A82" w:rsidP="00744A82">
      <w:pPr>
        <w:pStyle w:val="Nagwek2"/>
      </w:pPr>
      <w:r>
        <w:t>9.1. Ogólne ustalenia dotyczące podstawy płatności</w:t>
      </w:r>
    </w:p>
    <w:p w14:paraId="49F32EFD" w14:textId="77777777" w:rsidR="00744A82" w:rsidRDefault="00744A82" w:rsidP="00744A82">
      <w:pPr>
        <w:pStyle w:val="Tekstpodstawowy"/>
        <w:jc w:val="both"/>
      </w:pPr>
      <w:r>
        <w:tab/>
        <w:t xml:space="preserve">Ogólne ustalenia dotyczące podstawy płatności podano w SST D-M-00.00.00 „Wymagania ogólne” </w:t>
      </w:r>
      <w:r>
        <w:br/>
        <w:t>pkt  9.</w:t>
      </w:r>
    </w:p>
    <w:p w14:paraId="115E8298" w14:textId="77777777" w:rsidR="00744A82" w:rsidRDefault="00744A82" w:rsidP="00744A82">
      <w:pPr>
        <w:pStyle w:val="Nagwek2"/>
      </w:pPr>
      <w:r>
        <w:t>9.2.Cena jednostki obmiarowej</w:t>
      </w:r>
    </w:p>
    <w:p w14:paraId="71C4BD29" w14:textId="77777777" w:rsidR="00744A82" w:rsidRDefault="00744A82" w:rsidP="00744A82">
      <w:pPr>
        <w:pStyle w:val="tekstost"/>
        <w:ind w:left="567" w:hanging="567"/>
      </w:pPr>
      <w:r>
        <w:rPr>
          <w:b/>
        </w:rPr>
        <w:t>9.2.1.</w:t>
      </w:r>
      <w:r>
        <w:tab/>
        <w:t>Cena wykonania 1m</w:t>
      </w:r>
      <w:r>
        <w:rPr>
          <w:vertAlign w:val="superscript"/>
        </w:rPr>
        <w:t>3</w:t>
      </w:r>
      <w:r>
        <w:t xml:space="preserve"> podbudowy z mieszanki MCE, wykonanej metodą recyklingu na miejscu , obejmuje :</w:t>
      </w:r>
    </w:p>
    <w:p w14:paraId="2399B3B9"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prace pomiarowe i roboty przygotowawcze,</w:t>
      </w:r>
    </w:p>
    <w:p w14:paraId="5A90945A"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oznakowanie robót,</w:t>
      </w:r>
    </w:p>
    <w:p w14:paraId="779819DB"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 xml:space="preserve">dostarczenie materiałów (mieszanki </w:t>
      </w:r>
      <w:proofErr w:type="spellStart"/>
      <w:r>
        <w:t>doziarniającej</w:t>
      </w:r>
      <w:proofErr w:type="spellEnd"/>
      <w:r>
        <w:t xml:space="preserve"> , cementu, emulsji i wody),</w:t>
      </w:r>
    </w:p>
    <w:p w14:paraId="2124EC9C"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 xml:space="preserve">rozłożenie mieszanki </w:t>
      </w:r>
      <w:proofErr w:type="spellStart"/>
      <w:r>
        <w:t>doziarniającej</w:t>
      </w:r>
      <w:proofErr w:type="spellEnd"/>
      <w:r>
        <w:t xml:space="preserve"> i cementu,</w:t>
      </w:r>
    </w:p>
    <w:p w14:paraId="2095CE80"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 xml:space="preserve">frezowanie starej nawierzchni i mieszanie z mieszanką </w:t>
      </w:r>
      <w:proofErr w:type="spellStart"/>
      <w:r>
        <w:t>doziarniającą</w:t>
      </w:r>
      <w:proofErr w:type="spellEnd"/>
      <w:r>
        <w:t>,</w:t>
      </w:r>
    </w:p>
    <w:p w14:paraId="2E1FD653"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przetworzenie mieszanki z dodaniem cementu, wody i emulsji,</w:t>
      </w:r>
    </w:p>
    <w:p w14:paraId="166DEF1E"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zagęszczenie mieszanki MCE,</w:t>
      </w:r>
    </w:p>
    <w:p w14:paraId="127B17E2"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przeprowadzenie pomiarów i badań laboratoryjnych, wymaganych w specyfikacji technicznej.</w:t>
      </w:r>
    </w:p>
    <w:p w14:paraId="1750059B" w14:textId="77777777" w:rsidR="00744A82" w:rsidRDefault="00744A82" w:rsidP="00744A82">
      <w:pPr>
        <w:pStyle w:val="Tekstpodstawowy"/>
        <w:numPr>
          <w:ilvl w:val="2"/>
          <w:numId w:val="117"/>
        </w:numPr>
        <w:tabs>
          <w:tab w:val="left" w:pos="360"/>
          <w:tab w:val="left" w:pos="426"/>
        </w:tabs>
        <w:suppressAutoHyphens w:val="0"/>
        <w:overflowPunct w:val="0"/>
        <w:autoSpaceDE w:val="0"/>
        <w:autoSpaceDN w:val="0"/>
        <w:adjustRightInd w:val="0"/>
        <w:ind w:left="567" w:hanging="567"/>
        <w:jc w:val="both"/>
        <w:textAlignment w:val="baseline"/>
      </w:pPr>
      <w:r>
        <w:t>Cena wykonania 1 m</w:t>
      </w:r>
      <w:r>
        <w:rPr>
          <w:vertAlign w:val="superscript"/>
        </w:rPr>
        <w:t>3</w:t>
      </w:r>
      <w:r>
        <w:t xml:space="preserve"> podbudowy z mieszanki MCE, wytworzonej w wytwórni, obejmuje :</w:t>
      </w:r>
    </w:p>
    <w:p w14:paraId="73F3D03D"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 xml:space="preserve"> prace pomiarowe i roboty przygotowawcze,</w:t>
      </w:r>
    </w:p>
    <w:p w14:paraId="6B88B88E"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oznakowanie robót,</w:t>
      </w:r>
    </w:p>
    <w:p w14:paraId="771D1E49"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dostarczenie materiałów (kruszywa, cementu, emulsji i wody),</w:t>
      </w:r>
    </w:p>
    <w:p w14:paraId="331FDCB8"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frezowanie starej nawierzchni,</w:t>
      </w:r>
    </w:p>
    <w:p w14:paraId="68633E9B"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transport destruktu do wytwórni,</w:t>
      </w:r>
    </w:p>
    <w:p w14:paraId="4265B040"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wyprodukowanie mieszanki MCE i jej transport na miejsce wbudowania,</w:t>
      </w:r>
    </w:p>
    <w:p w14:paraId="52276F53"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rozłożenie i zagęszczenie mieszanki MCE,</w:t>
      </w:r>
    </w:p>
    <w:p w14:paraId="4DE6A874" w14:textId="77777777"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przeprowadzenie pomiarów i badań laboratoryjnych, wymaganych w specyfikacji technicznej.</w:t>
      </w:r>
    </w:p>
    <w:p w14:paraId="24D95A29" w14:textId="77777777" w:rsidR="00744A82" w:rsidRDefault="00744A82" w:rsidP="00744A82">
      <w:pPr>
        <w:pStyle w:val="Nagwek1"/>
      </w:pPr>
      <w:bookmarkStart w:id="26" w:name="_Toc451053285"/>
      <w:bookmarkStart w:id="27" w:name="_Toc498839501"/>
      <w:r>
        <w:t>10. PRZEPISY ZWIĄZANE</w:t>
      </w:r>
      <w:bookmarkEnd w:id="26"/>
      <w:bookmarkEnd w:id="27"/>
    </w:p>
    <w:p w14:paraId="41649F93" w14:textId="77777777" w:rsidR="00744A82" w:rsidRDefault="00744A82" w:rsidP="00744A82">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496"/>
        <w:gridCol w:w="1842"/>
        <w:gridCol w:w="5171"/>
      </w:tblGrid>
      <w:tr w:rsidR="00744A82" w:rsidRPr="006369EF" w14:paraId="2E4394AF" w14:textId="77777777" w:rsidTr="00F229C3">
        <w:tc>
          <w:tcPr>
            <w:tcW w:w="496" w:type="dxa"/>
          </w:tcPr>
          <w:p w14:paraId="4C4AAB95" w14:textId="77777777" w:rsidR="00744A82" w:rsidRDefault="00744A82" w:rsidP="00F229C3">
            <w:pPr>
              <w:pStyle w:val="Tekstpodstawowy"/>
            </w:pPr>
            <w:r>
              <w:t xml:space="preserve">  1.</w:t>
            </w:r>
          </w:p>
        </w:tc>
        <w:tc>
          <w:tcPr>
            <w:tcW w:w="1842" w:type="dxa"/>
          </w:tcPr>
          <w:p w14:paraId="67A56385" w14:textId="77777777" w:rsidR="00744A82" w:rsidRDefault="00744A82" w:rsidP="00F229C3">
            <w:pPr>
              <w:pStyle w:val="Tekstpodstawowy"/>
              <w:jc w:val="both"/>
            </w:pPr>
            <w:r>
              <w:t>PN-B-04300: 1988</w:t>
            </w:r>
          </w:p>
        </w:tc>
        <w:tc>
          <w:tcPr>
            <w:tcW w:w="5171" w:type="dxa"/>
          </w:tcPr>
          <w:p w14:paraId="4EE7D0D7" w14:textId="77777777" w:rsidR="00744A82" w:rsidRDefault="00744A82" w:rsidP="00F229C3">
            <w:pPr>
              <w:pStyle w:val="Tekstpodstawowy"/>
              <w:jc w:val="both"/>
            </w:pPr>
            <w:r>
              <w:t>Cement. Metody badań. Oznaczanie cech fizycznych</w:t>
            </w:r>
          </w:p>
        </w:tc>
      </w:tr>
      <w:tr w:rsidR="00744A82" w:rsidRPr="006369EF" w14:paraId="6DBEFAF4" w14:textId="77777777" w:rsidTr="00F229C3">
        <w:tc>
          <w:tcPr>
            <w:tcW w:w="496" w:type="dxa"/>
          </w:tcPr>
          <w:p w14:paraId="71ABC979" w14:textId="77777777" w:rsidR="00744A82" w:rsidRDefault="00744A82" w:rsidP="00F229C3">
            <w:pPr>
              <w:pStyle w:val="Tekstpodstawowy"/>
            </w:pPr>
            <w:r>
              <w:t xml:space="preserve">  2.</w:t>
            </w:r>
          </w:p>
        </w:tc>
        <w:tc>
          <w:tcPr>
            <w:tcW w:w="1842" w:type="dxa"/>
          </w:tcPr>
          <w:p w14:paraId="665D273B" w14:textId="77777777" w:rsidR="00744A82" w:rsidRDefault="00744A82" w:rsidP="00F229C3">
            <w:pPr>
              <w:pStyle w:val="Tekstpodstawowy"/>
              <w:jc w:val="both"/>
            </w:pPr>
            <w:r>
              <w:t>PN-B-04481: 1988</w:t>
            </w:r>
          </w:p>
        </w:tc>
        <w:tc>
          <w:tcPr>
            <w:tcW w:w="5171" w:type="dxa"/>
          </w:tcPr>
          <w:p w14:paraId="1EB70170" w14:textId="77777777" w:rsidR="00744A82" w:rsidRDefault="00744A82" w:rsidP="00F229C3">
            <w:pPr>
              <w:pStyle w:val="Tekstpodstawowy"/>
              <w:jc w:val="both"/>
            </w:pPr>
            <w:r>
              <w:t>Grunty budowlane. Badania próbek gruntu</w:t>
            </w:r>
          </w:p>
        </w:tc>
      </w:tr>
      <w:tr w:rsidR="00744A82" w:rsidRPr="006369EF" w14:paraId="4865554B" w14:textId="77777777" w:rsidTr="00F229C3">
        <w:tc>
          <w:tcPr>
            <w:tcW w:w="496" w:type="dxa"/>
          </w:tcPr>
          <w:p w14:paraId="52AE579A" w14:textId="77777777" w:rsidR="00744A82" w:rsidRDefault="00744A82" w:rsidP="00F229C3">
            <w:pPr>
              <w:pStyle w:val="Tekstpodstawowy"/>
            </w:pPr>
            <w:r>
              <w:t xml:space="preserve">  3.</w:t>
            </w:r>
          </w:p>
        </w:tc>
        <w:tc>
          <w:tcPr>
            <w:tcW w:w="1842" w:type="dxa"/>
          </w:tcPr>
          <w:p w14:paraId="05639D9E" w14:textId="77777777" w:rsidR="00744A82" w:rsidRDefault="00744A82" w:rsidP="00F229C3">
            <w:pPr>
              <w:pStyle w:val="Tekstpodstawowy"/>
              <w:ind w:right="-232"/>
              <w:jc w:val="both"/>
            </w:pPr>
            <w:r>
              <w:t>PN-B-06714-17:1977</w:t>
            </w:r>
          </w:p>
        </w:tc>
        <w:tc>
          <w:tcPr>
            <w:tcW w:w="5171" w:type="dxa"/>
          </w:tcPr>
          <w:p w14:paraId="59A274BD" w14:textId="77777777" w:rsidR="00744A82" w:rsidRDefault="00744A82" w:rsidP="00F229C3">
            <w:pPr>
              <w:pStyle w:val="Tekstpodstawowy"/>
              <w:jc w:val="both"/>
            </w:pPr>
            <w:r>
              <w:t>Kruszywa mineralne. Oznaczanie wilgotności</w:t>
            </w:r>
          </w:p>
        </w:tc>
      </w:tr>
      <w:tr w:rsidR="00744A82" w:rsidRPr="006369EF" w14:paraId="76A73EAE" w14:textId="77777777" w:rsidTr="00F229C3">
        <w:tc>
          <w:tcPr>
            <w:tcW w:w="496" w:type="dxa"/>
          </w:tcPr>
          <w:p w14:paraId="728607E4" w14:textId="77777777" w:rsidR="00744A82" w:rsidRDefault="00744A82" w:rsidP="00F229C3">
            <w:pPr>
              <w:pStyle w:val="Tekstpodstawowy"/>
            </w:pPr>
            <w:r>
              <w:t xml:space="preserve">  4.</w:t>
            </w:r>
          </w:p>
        </w:tc>
        <w:tc>
          <w:tcPr>
            <w:tcW w:w="1842" w:type="dxa"/>
          </w:tcPr>
          <w:p w14:paraId="1AE9BA61" w14:textId="77777777" w:rsidR="00744A82" w:rsidRDefault="00744A82" w:rsidP="00F229C3">
            <w:pPr>
              <w:pStyle w:val="Tekstpodstawowy"/>
              <w:jc w:val="both"/>
            </w:pPr>
            <w:r>
              <w:t>PN-B-11111: 1996</w:t>
            </w:r>
          </w:p>
        </w:tc>
        <w:tc>
          <w:tcPr>
            <w:tcW w:w="5171" w:type="dxa"/>
          </w:tcPr>
          <w:p w14:paraId="139FDB28" w14:textId="77777777" w:rsidR="00744A82" w:rsidRDefault="00744A82" w:rsidP="00F229C3">
            <w:pPr>
              <w:pStyle w:val="Tekstpodstawowy"/>
              <w:jc w:val="both"/>
            </w:pPr>
            <w:r>
              <w:t>Kruszywa mineralne. Kruszywa naturalne do nawierzchni drogowych. Żwir i mieszanka</w:t>
            </w:r>
          </w:p>
        </w:tc>
      </w:tr>
      <w:tr w:rsidR="00744A82" w:rsidRPr="006369EF" w14:paraId="3C1484C8" w14:textId="77777777" w:rsidTr="00F229C3">
        <w:tc>
          <w:tcPr>
            <w:tcW w:w="496" w:type="dxa"/>
          </w:tcPr>
          <w:p w14:paraId="091C9F69" w14:textId="77777777" w:rsidR="00744A82" w:rsidRDefault="00744A82" w:rsidP="00F229C3">
            <w:pPr>
              <w:pStyle w:val="Tekstpodstawowy"/>
            </w:pPr>
            <w:r>
              <w:t xml:space="preserve">  5.</w:t>
            </w:r>
          </w:p>
        </w:tc>
        <w:tc>
          <w:tcPr>
            <w:tcW w:w="1842" w:type="dxa"/>
          </w:tcPr>
          <w:p w14:paraId="2A1C3EE9" w14:textId="77777777" w:rsidR="00744A82" w:rsidRDefault="00744A82" w:rsidP="00F229C3">
            <w:pPr>
              <w:pStyle w:val="Tekstpodstawowy"/>
              <w:ind w:right="-232"/>
              <w:jc w:val="both"/>
            </w:pPr>
            <w:r>
              <w:t>PN-B-11112: 1996</w:t>
            </w:r>
          </w:p>
        </w:tc>
        <w:tc>
          <w:tcPr>
            <w:tcW w:w="5171" w:type="dxa"/>
          </w:tcPr>
          <w:p w14:paraId="18A63A3A" w14:textId="77777777" w:rsidR="00744A82" w:rsidRDefault="00744A82" w:rsidP="00F229C3">
            <w:pPr>
              <w:pStyle w:val="Tekstpodstawowy"/>
              <w:jc w:val="both"/>
            </w:pPr>
            <w:r>
              <w:t>Kruszywa mineralne. Kruszywa łamane do nawierzchni drogowych</w:t>
            </w:r>
          </w:p>
        </w:tc>
      </w:tr>
      <w:tr w:rsidR="00744A82" w:rsidRPr="006369EF" w14:paraId="0B9E22FA" w14:textId="77777777" w:rsidTr="00F229C3">
        <w:tc>
          <w:tcPr>
            <w:tcW w:w="496" w:type="dxa"/>
          </w:tcPr>
          <w:p w14:paraId="7A36D1F5" w14:textId="77777777" w:rsidR="00744A82" w:rsidRDefault="00744A82" w:rsidP="00F229C3">
            <w:pPr>
              <w:pStyle w:val="Tekstpodstawowy"/>
            </w:pPr>
            <w:r>
              <w:t xml:space="preserve">  6.</w:t>
            </w:r>
          </w:p>
        </w:tc>
        <w:tc>
          <w:tcPr>
            <w:tcW w:w="1842" w:type="dxa"/>
          </w:tcPr>
          <w:p w14:paraId="24219406" w14:textId="77777777" w:rsidR="00744A82" w:rsidRDefault="00744A82" w:rsidP="00F229C3">
            <w:pPr>
              <w:pStyle w:val="Tekstpodstawowy"/>
              <w:jc w:val="both"/>
            </w:pPr>
            <w:r>
              <w:t>PN-B-11115:1998</w:t>
            </w:r>
          </w:p>
        </w:tc>
        <w:tc>
          <w:tcPr>
            <w:tcW w:w="5171" w:type="dxa"/>
          </w:tcPr>
          <w:p w14:paraId="373872F0" w14:textId="77777777" w:rsidR="00744A82" w:rsidRDefault="00744A82" w:rsidP="00F229C3">
            <w:pPr>
              <w:pStyle w:val="Tekstpodstawowy"/>
              <w:jc w:val="both"/>
            </w:pPr>
            <w:r>
              <w:t>Kruszywa mineralne. Kruszywa sztuczne z żużla stalowniczego do nawierzchni drogowych.</w:t>
            </w:r>
          </w:p>
        </w:tc>
      </w:tr>
      <w:tr w:rsidR="00744A82" w:rsidRPr="006369EF" w14:paraId="02F442F8" w14:textId="77777777" w:rsidTr="00F229C3">
        <w:tc>
          <w:tcPr>
            <w:tcW w:w="496" w:type="dxa"/>
          </w:tcPr>
          <w:p w14:paraId="4CB096BA" w14:textId="77777777" w:rsidR="00744A82" w:rsidRDefault="00744A82" w:rsidP="00F229C3">
            <w:pPr>
              <w:pStyle w:val="Tekstpodstawowy"/>
            </w:pPr>
            <w:r>
              <w:t xml:space="preserve">  7.</w:t>
            </w:r>
          </w:p>
        </w:tc>
        <w:tc>
          <w:tcPr>
            <w:tcW w:w="1842" w:type="dxa"/>
          </w:tcPr>
          <w:p w14:paraId="2D934978" w14:textId="77777777" w:rsidR="00744A82" w:rsidRDefault="00744A82" w:rsidP="00F229C3">
            <w:pPr>
              <w:pStyle w:val="Tekstpodstawowy"/>
              <w:jc w:val="both"/>
            </w:pPr>
            <w:r>
              <w:t>PN-B-19701: 1997</w:t>
            </w:r>
          </w:p>
        </w:tc>
        <w:tc>
          <w:tcPr>
            <w:tcW w:w="5171" w:type="dxa"/>
          </w:tcPr>
          <w:p w14:paraId="067649A7" w14:textId="77777777" w:rsidR="00744A82" w:rsidRDefault="00744A82" w:rsidP="00F229C3">
            <w:pPr>
              <w:pStyle w:val="Tekstpodstawowy"/>
              <w:jc w:val="both"/>
            </w:pPr>
            <w:r>
              <w:t>Cement. Cement powszechnego użytku. Skład, wymagania         i ocena zgodności</w:t>
            </w:r>
          </w:p>
        </w:tc>
      </w:tr>
      <w:tr w:rsidR="00744A82" w:rsidRPr="006369EF" w14:paraId="13C3FEE5" w14:textId="77777777" w:rsidTr="00F229C3">
        <w:tc>
          <w:tcPr>
            <w:tcW w:w="496" w:type="dxa"/>
          </w:tcPr>
          <w:p w14:paraId="6FB9D984" w14:textId="77777777" w:rsidR="00744A82" w:rsidRDefault="00744A82" w:rsidP="00F229C3">
            <w:pPr>
              <w:pStyle w:val="Tekstpodstawowy"/>
            </w:pPr>
            <w:r>
              <w:t xml:space="preserve">  8.</w:t>
            </w:r>
          </w:p>
        </w:tc>
        <w:tc>
          <w:tcPr>
            <w:tcW w:w="1842" w:type="dxa"/>
          </w:tcPr>
          <w:p w14:paraId="47DA8A5A" w14:textId="77777777" w:rsidR="00744A82" w:rsidRDefault="00744A82" w:rsidP="00F229C3">
            <w:pPr>
              <w:pStyle w:val="Tekstpodstawowy"/>
              <w:jc w:val="both"/>
            </w:pPr>
            <w:r>
              <w:t>PN-B-23004: 1988</w:t>
            </w:r>
          </w:p>
        </w:tc>
        <w:tc>
          <w:tcPr>
            <w:tcW w:w="5171" w:type="dxa"/>
          </w:tcPr>
          <w:p w14:paraId="25FA70BE" w14:textId="77777777" w:rsidR="00744A82" w:rsidRDefault="00744A82" w:rsidP="00F229C3">
            <w:pPr>
              <w:pStyle w:val="Tekstpodstawowy"/>
              <w:jc w:val="both"/>
            </w:pPr>
            <w:r>
              <w:t>Kruszywa mineralne. Kruszywa sztuczne. Kruszywo z żużla wielkopiecowego kawałkowego</w:t>
            </w:r>
          </w:p>
        </w:tc>
      </w:tr>
      <w:tr w:rsidR="00744A82" w:rsidRPr="006369EF" w14:paraId="4354F991" w14:textId="77777777" w:rsidTr="00F229C3">
        <w:tc>
          <w:tcPr>
            <w:tcW w:w="496" w:type="dxa"/>
          </w:tcPr>
          <w:p w14:paraId="611650CF" w14:textId="77777777" w:rsidR="00744A82" w:rsidRDefault="00744A82" w:rsidP="00F229C3">
            <w:pPr>
              <w:pStyle w:val="Tekstpodstawowy"/>
            </w:pPr>
            <w:r>
              <w:t xml:space="preserve">  9.</w:t>
            </w:r>
          </w:p>
        </w:tc>
        <w:tc>
          <w:tcPr>
            <w:tcW w:w="1842" w:type="dxa"/>
          </w:tcPr>
          <w:p w14:paraId="30270931" w14:textId="77777777" w:rsidR="00744A82" w:rsidRDefault="00744A82" w:rsidP="00F229C3">
            <w:pPr>
              <w:pStyle w:val="Tekstpodstawowy"/>
              <w:jc w:val="both"/>
            </w:pPr>
            <w:r>
              <w:t>PN-B-32250: 1988</w:t>
            </w:r>
          </w:p>
        </w:tc>
        <w:tc>
          <w:tcPr>
            <w:tcW w:w="5171" w:type="dxa"/>
          </w:tcPr>
          <w:p w14:paraId="6498572B" w14:textId="77777777" w:rsidR="00744A82" w:rsidRDefault="00744A82" w:rsidP="00F229C3">
            <w:pPr>
              <w:pStyle w:val="Tekstpodstawowy"/>
              <w:jc w:val="both"/>
            </w:pPr>
            <w:r>
              <w:t>Materiały budowlane. Woda do betonu i zapraw</w:t>
            </w:r>
          </w:p>
        </w:tc>
      </w:tr>
      <w:tr w:rsidR="00744A82" w:rsidRPr="006369EF" w14:paraId="75547633" w14:textId="77777777" w:rsidTr="00F229C3">
        <w:tc>
          <w:tcPr>
            <w:tcW w:w="496" w:type="dxa"/>
          </w:tcPr>
          <w:p w14:paraId="2DF70D90" w14:textId="77777777" w:rsidR="00744A82" w:rsidRDefault="00744A82" w:rsidP="00F229C3">
            <w:pPr>
              <w:pStyle w:val="Tekstpodstawowy"/>
            </w:pPr>
            <w:r>
              <w:t xml:space="preserve">10. </w:t>
            </w:r>
          </w:p>
        </w:tc>
        <w:tc>
          <w:tcPr>
            <w:tcW w:w="1842" w:type="dxa"/>
          </w:tcPr>
          <w:p w14:paraId="79D017A3" w14:textId="77777777" w:rsidR="00744A82" w:rsidRDefault="00744A82" w:rsidP="00F229C3">
            <w:pPr>
              <w:pStyle w:val="Tekstpodstawowy"/>
              <w:jc w:val="both"/>
            </w:pPr>
            <w:r>
              <w:t>PN-C-04501: 1977</w:t>
            </w:r>
          </w:p>
        </w:tc>
        <w:tc>
          <w:tcPr>
            <w:tcW w:w="5171" w:type="dxa"/>
          </w:tcPr>
          <w:p w14:paraId="3F27CF9C" w14:textId="77777777" w:rsidR="00744A82" w:rsidRDefault="00744A82" w:rsidP="00F229C3">
            <w:pPr>
              <w:pStyle w:val="Tekstpodstawowy"/>
              <w:jc w:val="both"/>
            </w:pPr>
            <w:r>
              <w:t>Analiza sitowa. Wytyczne wykonania</w:t>
            </w:r>
          </w:p>
        </w:tc>
      </w:tr>
      <w:tr w:rsidR="00744A82" w:rsidRPr="006369EF" w14:paraId="799FD63B" w14:textId="77777777" w:rsidTr="00F229C3">
        <w:tc>
          <w:tcPr>
            <w:tcW w:w="496" w:type="dxa"/>
          </w:tcPr>
          <w:p w14:paraId="44477D43" w14:textId="77777777" w:rsidR="00744A82" w:rsidRDefault="00744A82" w:rsidP="00F229C3">
            <w:pPr>
              <w:pStyle w:val="Tekstpodstawowy"/>
            </w:pPr>
            <w:r>
              <w:t>11.</w:t>
            </w:r>
          </w:p>
        </w:tc>
        <w:tc>
          <w:tcPr>
            <w:tcW w:w="1842" w:type="dxa"/>
          </w:tcPr>
          <w:p w14:paraId="059D3B33" w14:textId="77777777" w:rsidR="00744A82" w:rsidRDefault="00744A82" w:rsidP="00F229C3">
            <w:pPr>
              <w:pStyle w:val="Tekstpodstawowy"/>
              <w:jc w:val="both"/>
            </w:pPr>
            <w:r>
              <w:t>PN-S-04001: 1967</w:t>
            </w:r>
          </w:p>
        </w:tc>
        <w:tc>
          <w:tcPr>
            <w:tcW w:w="5171" w:type="dxa"/>
          </w:tcPr>
          <w:p w14:paraId="7BF4CE6B" w14:textId="77777777" w:rsidR="00744A82" w:rsidRDefault="00744A82" w:rsidP="00F229C3">
            <w:pPr>
              <w:pStyle w:val="Tekstpodstawowy"/>
              <w:jc w:val="both"/>
            </w:pPr>
            <w:r>
              <w:t xml:space="preserve">Drogi samochodowe. Metody badań mas mineralno-bitumicznych i nawierzchni bitumicznych. </w:t>
            </w:r>
          </w:p>
        </w:tc>
      </w:tr>
      <w:tr w:rsidR="00744A82" w:rsidRPr="006369EF" w14:paraId="55E986C3" w14:textId="77777777" w:rsidTr="00F229C3">
        <w:tc>
          <w:tcPr>
            <w:tcW w:w="496" w:type="dxa"/>
          </w:tcPr>
          <w:p w14:paraId="03EA7CEA" w14:textId="77777777" w:rsidR="00744A82" w:rsidRDefault="00744A82" w:rsidP="00F229C3">
            <w:pPr>
              <w:pStyle w:val="Tekstpodstawowy"/>
            </w:pPr>
            <w:r>
              <w:t>12.</w:t>
            </w:r>
          </w:p>
        </w:tc>
        <w:tc>
          <w:tcPr>
            <w:tcW w:w="1842" w:type="dxa"/>
          </w:tcPr>
          <w:p w14:paraId="55C6CAA3" w14:textId="77777777" w:rsidR="00744A82" w:rsidRDefault="00744A82" w:rsidP="00F229C3">
            <w:pPr>
              <w:pStyle w:val="Tekstpodstawowy"/>
              <w:jc w:val="both"/>
            </w:pPr>
            <w:r>
              <w:t>BN-88/6731-08</w:t>
            </w:r>
          </w:p>
        </w:tc>
        <w:tc>
          <w:tcPr>
            <w:tcW w:w="5171" w:type="dxa"/>
          </w:tcPr>
          <w:p w14:paraId="4658C0CE" w14:textId="77777777" w:rsidR="00744A82" w:rsidRDefault="00744A82" w:rsidP="00F229C3">
            <w:pPr>
              <w:pStyle w:val="Tekstpodstawowy"/>
              <w:jc w:val="both"/>
            </w:pPr>
            <w:r>
              <w:t>Cement. Transport i przechowywanie</w:t>
            </w:r>
          </w:p>
        </w:tc>
      </w:tr>
      <w:tr w:rsidR="00744A82" w:rsidRPr="006369EF" w14:paraId="35BE782E" w14:textId="77777777" w:rsidTr="00F229C3">
        <w:tc>
          <w:tcPr>
            <w:tcW w:w="496" w:type="dxa"/>
          </w:tcPr>
          <w:p w14:paraId="7AE3BE34" w14:textId="77777777" w:rsidR="00744A82" w:rsidRDefault="00744A82" w:rsidP="00F229C3">
            <w:pPr>
              <w:pStyle w:val="Tekstpodstawowy"/>
            </w:pPr>
            <w:r>
              <w:t>13.</w:t>
            </w:r>
          </w:p>
        </w:tc>
        <w:tc>
          <w:tcPr>
            <w:tcW w:w="1842" w:type="dxa"/>
          </w:tcPr>
          <w:p w14:paraId="0E04C927" w14:textId="77777777" w:rsidR="00744A82" w:rsidRDefault="00744A82" w:rsidP="00F229C3">
            <w:pPr>
              <w:pStyle w:val="Tekstpodstawowy"/>
              <w:jc w:val="both"/>
            </w:pPr>
            <w:r>
              <w:t>BN-64/8931-02</w:t>
            </w:r>
          </w:p>
        </w:tc>
        <w:tc>
          <w:tcPr>
            <w:tcW w:w="5171" w:type="dxa"/>
          </w:tcPr>
          <w:p w14:paraId="68A5A52C" w14:textId="77777777" w:rsidR="00744A82" w:rsidRDefault="00744A82" w:rsidP="00F229C3">
            <w:pPr>
              <w:pStyle w:val="Tekstpodstawowy"/>
              <w:jc w:val="both"/>
            </w:pPr>
            <w:r>
              <w:t>Drogi samochodowe. Oznaczenie modułu odkształcenia nawierzchni podatnych i podłoża przez obciążenie płytą</w:t>
            </w:r>
          </w:p>
        </w:tc>
      </w:tr>
      <w:tr w:rsidR="00744A82" w:rsidRPr="006369EF" w14:paraId="0775A621" w14:textId="77777777" w:rsidTr="00F229C3">
        <w:tc>
          <w:tcPr>
            <w:tcW w:w="496" w:type="dxa"/>
          </w:tcPr>
          <w:p w14:paraId="67154577" w14:textId="77777777" w:rsidR="00744A82" w:rsidRDefault="00744A82" w:rsidP="00F229C3">
            <w:pPr>
              <w:pStyle w:val="Tekstpodstawowy"/>
            </w:pPr>
            <w:r>
              <w:t>14.</w:t>
            </w:r>
          </w:p>
        </w:tc>
        <w:tc>
          <w:tcPr>
            <w:tcW w:w="1842" w:type="dxa"/>
          </w:tcPr>
          <w:p w14:paraId="3616CE62" w14:textId="77777777" w:rsidR="00744A82" w:rsidRDefault="00744A82" w:rsidP="00F229C3">
            <w:pPr>
              <w:pStyle w:val="Tekstpodstawowy"/>
              <w:jc w:val="both"/>
            </w:pPr>
            <w:r>
              <w:t>BN-68/8931-04</w:t>
            </w:r>
          </w:p>
        </w:tc>
        <w:tc>
          <w:tcPr>
            <w:tcW w:w="5171" w:type="dxa"/>
          </w:tcPr>
          <w:p w14:paraId="23F84B83" w14:textId="77777777" w:rsidR="00744A82" w:rsidRDefault="00744A82" w:rsidP="00F229C3">
            <w:pPr>
              <w:pStyle w:val="Tekstpodstawowy"/>
              <w:jc w:val="both"/>
            </w:pPr>
            <w:r>
              <w:t xml:space="preserve">Drogi samochodowe. Pomiar równości nawierzchni </w:t>
            </w:r>
            <w:proofErr w:type="spellStart"/>
            <w:r>
              <w:t>planografem</w:t>
            </w:r>
            <w:proofErr w:type="spellEnd"/>
            <w:r>
              <w:t xml:space="preserve"> i </w:t>
            </w:r>
            <w:r>
              <w:lastRenderedPageBreak/>
              <w:t>łatą</w:t>
            </w:r>
          </w:p>
        </w:tc>
      </w:tr>
      <w:tr w:rsidR="00744A82" w:rsidRPr="006369EF" w14:paraId="65EFC781" w14:textId="77777777" w:rsidTr="00F229C3">
        <w:tc>
          <w:tcPr>
            <w:tcW w:w="496" w:type="dxa"/>
          </w:tcPr>
          <w:p w14:paraId="4772E2AE" w14:textId="77777777" w:rsidR="00744A82" w:rsidRDefault="00744A82" w:rsidP="00F229C3">
            <w:pPr>
              <w:pStyle w:val="Tekstpodstawowy"/>
            </w:pPr>
            <w:r>
              <w:lastRenderedPageBreak/>
              <w:t>15.</w:t>
            </w:r>
          </w:p>
        </w:tc>
        <w:tc>
          <w:tcPr>
            <w:tcW w:w="1842" w:type="dxa"/>
          </w:tcPr>
          <w:p w14:paraId="1D6F0AE0" w14:textId="77777777" w:rsidR="00744A82" w:rsidRDefault="00744A82" w:rsidP="00F229C3">
            <w:pPr>
              <w:pStyle w:val="Tekstpodstawowy"/>
              <w:jc w:val="both"/>
            </w:pPr>
            <w:r>
              <w:t>BN-77/8931-12</w:t>
            </w:r>
          </w:p>
        </w:tc>
        <w:tc>
          <w:tcPr>
            <w:tcW w:w="5171" w:type="dxa"/>
          </w:tcPr>
          <w:p w14:paraId="4800E8CC" w14:textId="77777777" w:rsidR="00744A82" w:rsidRDefault="00744A82" w:rsidP="00F229C3">
            <w:pPr>
              <w:pStyle w:val="Tekstpodstawowy"/>
              <w:jc w:val="both"/>
            </w:pPr>
            <w:r>
              <w:t>Oznaczenie wskaźnika zagęszczenia gruntu</w:t>
            </w:r>
          </w:p>
        </w:tc>
      </w:tr>
    </w:tbl>
    <w:p w14:paraId="3AC58132" w14:textId="77777777" w:rsidR="00744A82" w:rsidRDefault="00744A82" w:rsidP="00744A82">
      <w:pPr>
        <w:pStyle w:val="Nagwek2"/>
      </w:pPr>
      <w:r>
        <w:t>10.2. Inne dokumenty</w:t>
      </w:r>
    </w:p>
    <w:p w14:paraId="45FA3321" w14:textId="77777777" w:rsidR="00744A82" w:rsidRDefault="00744A82" w:rsidP="00744A82">
      <w:pPr>
        <w:pStyle w:val="Tekstpodstawowy"/>
        <w:numPr>
          <w:ilvl w:val="0"/>
          <w:numId w:val="118"/>
        </w:numPr>
        <w:tabs>
          <w:tab w:val="left" w:pos="360"/>
        </w:tabs>
        <w:suppressAutoHyphens w:val="0"/>
        <w:overflowPunct w:val="0"/>
        <w:autoSpaceDE w:val="0"/>
        <w:autoSpaceDN w:val="0"/>
        <w:adjustRightInd w:val="0"/>
        <w:jc w:val="both"/>
        <w:textAlignment w:val="baseline"/>
      </w:pPr>
      <w:r>
        <w:t>Katalog typowych konstrukcji podatnych i półsztywnych,  IBDiM, Warszawa, 1997</w:t>
      </w:r>
    </w:p>
    <w:p w14:paraId="2A885C45" w14:textId="77777777"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Warunki techniczne wykonania warstw podbudowy z mieszanki mineralno-   cementowo-emulsyjnej (MCE). Informacje, instrukcje – zeszyt 61, IBDiM, Warszawa, 1999</w:t>
      </w:r>
    </w:p>
    <w:p w14:paraId="4C489064" w14:textId="77777777"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 xml:space="preserve">Warunki techniczne. Drogowe kationowe emulsje asfaltowe. EmA-99. Informacje, instrukcje - zeszyt 60, IBDiM, Warszawa, 1999, </w:t>
      </w:r>
    </w:p>
    <w:p w14:paraId="16D8378E" w14:textId="77777777"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WT/MK-CZDP84. Wytyczne techniczne oceny jakości grysów i żwirów kruszonych z naturalnie rozdrobnionego surowca skalnego przeznaczonych do nawierzchni drogowych, CZDP, Warszawa, 1984.</w:t>
      </w:r>
    </w:p>
    <w:p w14:paraId="7FD7F349" w14:textId="77777777"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Rozporządzenie Ministra Transportu Gospodarki Morskiej z dnia 2 marca 1999 r. w sprawie warunków technicznych, jakim powinny odpowiadać drogi publiczne i ich usytuowanie (Dz.U. Nr 43 z 1999 r., poz. 430).</w:t>
      </w:r>
    </w:p>
    <w:p w14:paraId="1A9D3A46" w14:textId="77777777" w:rsidR="00744A82" w:rsidRDefault="00744A82" w:rsidP="00744A82"/>
    <w:p w14:paraId="1CD1418F" w14:textId="77777777" w:rsidR="00744A82" w:rsidRDefault="00744A82" w:rsidP="00744A82">
      <w:pPr>
        <w:pStyle w:val="Bezodstpw"/>
      </w:pPr>
    </w:p>
    <w:p w14:paraId="22CCD248" w14:textId="77777777" w:rsidR="00744A82" w:rsidRDefault="00744A82" w:rsidP="00744A82">
      <w:pPr>
        <w:pStyle w:val="Bezodstpw"/>
      </w:pPr>
    </w:p>
    <w:p w14:paraId="26ABEB00" w14:textId="77777777" w:rsidR="00744A82" w:rsidRDefault="00744A82" w:rsidP="00744A82">
      <w:pPr>
        <w:pStyle w:val="Bezodstpw"/>
      </w:pPr>
    </w:p>
    <w:p w14:paraId="2C63267C" w14:textId="77777777" w:rsidR="00744A82" w:rsidRDefault="00744A82" w:rsidP="00744A82">
      <w:pPr>
        <w:pStyle w:val="Bezodstpw"/>
      </w:pPr>
    </w:p>
    <w:p w14:paraId="72C82176" w14:textId="77777777" w:rsidR="00744A82" w:rsidRDefault="00744A82" w:rsidP="00744A82">
      <w:pPr>
        <w:pStyle w:val="Bezodstpw"/>
      </w:pPr>
    </w:p>
    <w:p w14:paraId="02B89179" w14:textId="77777777" w:rsidR="00744A82" w:rsidRDefault="00744A82" w:rsidP="00744A82">
      <w:pPr>
        <w:pStyle w:val="Bezodstpw"/>
      </w:pPr>
    </w:p>
    <w:p w14:paraId="7DB18E1E" w14:textId="77777777" w:rsidR="00744A82" w:rsidRDefault="00744A82" w:rsidP="00744A82">
      <w:pPr>
        <w:pStyle w:val="Bezodstpw"/>
      </w:pPr>
    </w:p>
    <w:p w14:paraId="1FA619D3" w14:textId="77777777" w:rsidR="00744A82" w:rsidRDefault="00744A82" w:rsidP="00744A82">
      <w:pPr>
        <w:pStyle w:val="Bezodstpw"/>
      </w:pPr>
    </w:p>
    <w:p w14:paraId="4239870C" w14:textId="77777777" w:rsidR="00744A82" w:rsidRDefault="00744A82" w:rsidP="00744A82">
      <w:pPr>
        <w:pStyle w:val="Bezodstpw"/>
      </w:pPr>
    </w:p>
    <w:p w14:paraId="33FEB792" w14:textId="77777777" w:rsidR="00744A82" w:rsidRDefault="00744A82" w:rsidP="00744A82">
      <w:pPr>
        <w:pStyle w:val="Bezodstpw"/>
      </w:pPr>
    </w:p>
    <w:p w14:paraId="4DD51835" w14:textId="77777777" w:rsidR="00744A82" w:rsidRDefault="00744A82" w:rsidP="00744A82">
      <w:pPr>
        <w:pStyle w:val="Bezodstpw"/>
      </w:pPr>
    </w:p>
    <w:p w14:paraId="030E7DA1" w14:textId="77777777" w:rsidR="00744A82" w:rsidRDefault="00744A82" w:rsidP="00744A82">
      <w:pPr>
        <w:pStyle w:val="Bezodstpw"/>
      </w:pPr>
    </w:p>
    <w:p w14:paraId="5DF62AD4" w14:textId="77777777" w:rsidR="00744A82" w:rsidRDefault="00744A82" w:rsidP="00744A82">
      <w:pPr>
        <w:pStyle w:val="Bezodstpw"/>
      </w:pPr>
    </w:p>
    <w:p w14:paraId="47D600B4" w14:textId="77777777" w:rsidR="00744A82" w:rsidRDefault="00744A82" w:rsidP="00744A82">
      <w:pPr>
        <w:pStyle w:val="Bezodstpw"/>
      </w:pPr>
    </w:p>
    <w:p w14:paraId="77E5C344" w14:textId="77777777" w:rsidR="00744A82" w:rsidRDefault="00744A82">
      <w:pPr>
        <w:pStyle w:val="Bezodstpw"/>
      </w:pPr>
    </w:p>
    <w:p w14:paraId="44810BA7" w14:textId="77777777" w:rsidR="00744A82" w:rsidRDefault="00744A82">
      <w:pPr>
        <w:pStyle w:val="Bezodstpw"/>
      </w:pPr>
    </w:p>
    <w:p w14:paraId="25A8DA90" w14:textId="77777777" w:rsidR="00744A82" w:rsidRDefault="00744A82">
      <w:pPr>
        <w:pStyle w:val="Bezodstpw"/>
      </w:pPr>
    </w:p>
    <w:p w14:paraId="59D5986F" w14:textId="77777777" w:rsidR="00744A82" w:rsidRDefault="00744A82">
      <w:pPr>
        <w:pStyle w:val="Bezodstpw"/>
      </w:pPr>
    </w:p>
    <w:p w14:paraId="7245B728" w14:textId="77777777" w:rsidR="00744A82" w:rsidRDefault="00744A82">
      <w:pPr>
        <w:pStyle w:val="Bezodstpw"/>
      </w:pPr>
    </w:p>
    <w:p w14:paraId="77907BC1" w14:textId="77777777" w:rsidR="00744A82" w:rsidRDefault="00744A82">
      <w:pPr>
        <w:pStyle w:val="Bezodstpw"/>
      </w:pPr>
    </w:p>
    <w:p w14:paraId="7CE88FA0" w14:textId="77777777" w:rsidR="00744A82" w:rsidRDefault="00744A82">
      <w:pPr>
        <w:pStyle w:val="Bezodstpw"/>
      </w:pPr>
    </w:p>
    <w:p w14:paraId="00DAD85A" w14:textId="77777777" w:rsidR="00744A82" w:rsidRDefault="00744A82">
      <w:pPr>
        <w:pStyle w:val="Bezodstpw"/>
      </w:pPr>
    </w:p>
    <w:p w14:paraId="66AAA579" w14:textId="77777777" w:rsidR="00744A82" w:rsidRDefault="00744A82">
      <w:pPr>
        <w:pStyle w:val="Bezodstpw"/>
      </w:pPr>
    </w:p>
    <w:p w14:paraId="3B9AF650" w14:textId="77777777" w:rsidR="00744A82" w:rsidRDefault="00744A82">
      <w:pPr>
        <w:pStyle w:val="Bezodstpw"/>
      </w:pPr>
    </w:p>
    <w:p w14:paraId="42E83AD2" w14:textId="77777777" w:rsidR="00744A82" w:rsidRDefault="00744A82">
      <w:pPr>
        <w:pStyle w:val="Bezodstpw"/>
      </w:pPr>
    </w:p>
    <w:p w14:paraId="6225695F" w14:textId="77777777" w:rsidR="00744A82" w:rsidRDefault="00744A82">
      <w:pPr>
        <w:pStyle w:val="Bezodstpw"/>
      </w:pPr>
    </w:p>
    <w:p w14:paraId="50484E9B" w14:textId="77777777" w:rsidR="00744A82" w:rsidRDefault="00744A82">
      <w:pPr>
        <w:pStyle w:val="Bezodstpw"/>
      </w:pPr>
    </w:p>
    <w:p w14:paraId="00FC7C22" w14:textId="77777777" w:rsidR="00744A82" w:rsidRDefault="00744A82">
      <w:pPr>
        <w:pStyle w:val="Bezodstpw"/>
      </w:pPr>
    </w:p>
    <w:p w14:paraId="7132E670" w14:textId="77777777" w:rsidR="00744A82" w:rsidRDefault="00744A82">
      <w:pPr>
        <w:pStyle w:val="Bezodstpw"/>
      </w:pPr>
    </w:p>
    <w:p w14:paraId="48BF3878" w14:textId="77777777" w:rsidR="00744A82" w:rsidRDefault="00744A82">
      <w:pPr>
        <w:pStyle w:val="Bezodstpw"/>
      </w:pPr>
    </w:p>
    <w:p w14:paraId="6AE63A9E" w14:textId="77777777" w:rsidR="00744A82" w:rsidRDefault="00744A82">
      <w:pPr>
        <w:pStyle w:val="Bezodstpw"/>
      </w:pPr>
    </w:p>
    <w:p w14:paraId="1D63B63D" w14:textId="77777777" w:rsidR="00744A82" w:rsidRDefault="00744A82">
      <w:pPr>
        <w:pStyle w:val="Bezodstpw"/>
      </w:pPr>
    </w:p>
    <w:p w14:paraId="1552F8F0" w14:textId="77777777" w:rsidR="00744A82" w:rsidRDefault="00744A82">
      <w:pPr>
        <w:pStyle w:val="Bezodstpw"/>
      </w:pPr>
    </w:p>
    <w:p w14:paraId="2B24BA33" w14:textId="77777777" w:rsidR="00744A82" w:rsidRDefault="00744A82">
      <w:pPr>
        <w:pStyle w:val="Bezodstpw"/>
      </w:pPr>
    </w:p>
    <w:p w14:paraId="3B07F40B" w14:textId="77777777" w:rsidR="00744A82" w:rsidRDefault="00744A82">
      <w:pPr>
        <w:pStyle w:val="Bezodstpw"/>
      </w:pPr>
    </w:p>
    <w:p w14:paraId="3B2A28B5" w14:textId="77777777" w:rsidR="00744A82" w:rsidRDefault="00744A82">
      <w:pPr>
        <w:pStyle w:val="Bezodstpw"/>
      </w:pPr>
    </w:p>
    <w:p w14:paraId="5B687202" w14:textId="77777777" w:rsidR="00744A82" w:rsidRDefault="00744A82">
      <w:pPr>
        <w:pStyle w:val="Bezodstpw"/>
      </w:pPr>
    </w:p>
    <w:p w14:paraId="50EA90CA" w14:textId="77777777" w:rsidR="00744A82" w:rsidRDefault="00744A82">
      <w:pPr>
        <w:pStyle w:val="Bezodstpw"/>
      </w:pPr>
    </w:p>
    <w:p w14:paraId="51C17BF5" w14:textId="77777777" w:rsidR="00744A82" w:rsidRDefault="00744A82">
      <w:pPr>
        <w:pStyle w:val="Bezodstpw"/>
      </w:pPr>
    </w:p>
    <w:p w14:paraId="06BD5966" w14:textId="77777777" w:rsidR="005B5675" w:rsidRDefault="005B5675" w:rsidP="005B5675">
      <w:pPr>
        <w:pageBreakBefore/>
        <w:jc w:val="center"/>
      </w:pPr>
      <w:r>
        <w:rPr>
          <w:sz w:val="24"/>
        </w:rPr>
        <w:lastRenderedPageBreak/>
        <w:t>SZCZEGÓŁOWA SPECYFIKACJA TECHNICZNA</w:t>
      </w:r>
    </w:p>
    <w:p w14:paraId="291B470B" w14:textId="77777777" w:rsidR="00744A82" w:rsidRDefault="00744A82">
      <w:pPr>
        <w:pStyle w:val="Bezodstpw"/>
      </w:pPr>
    </w:p>
    <w:p w14:paraId="16813230" w14:textId="77777777" w:rsidR="006700DE" w:rsidRDefault="006700DE">
      <w:pPr>
        <w:pStyle w:val="Bezodstpw"/>
      </w:pPr>
      <w:r>
        <w:t>D 05.03.05a</w:t>
      </w:r>
      <w:r>
        <w:rPr>
          <w:i/>
        </w:rPr>
        <w:t xml:space="preserve"> </w:t>
      </w:r>
      <w:r>
        <w:t>"NAWIERZCHNIA  Z  BETONU ASFALTOWEGO. WARSTWA ŚCIERALNA (AC11S) wg  WT-1  i  WT-2  z 2014 r.”</w:t>
      </w:r>
      <w:bookmarkEnd w:id="5"/>
    </w:p>
    <w:p w14:paraId="756F0FF6" w14:textId="77777777" w:rsidR="006700DE" w:rsidRDefault="006700DE">
      <w:pPr>
        <w:pStyle w:val="Bezodstpw"/>
        <w:jc w:val="both"/>
      </w:pPr>
    </w:p>
    <w:p w14:paraId="40C436DF" w14:textId="77777777" w:rsidR="006700DE" w:rsidRDefault="006700DE">
      <w:pPr>
        <w:pStyle w:val="Nagwek1"/>
        <w:tabs>
          <w:tab w:val="left" w:pos="1511"/>
        </w:tabs>
      </w:pPr>
      <w:r>
        <w:t>1. WSTĘP</w:t>
      </w:r>
      <w:r>
        <w:tab/>
      </w:r>
    </w:p>
    <w:p w14:paraId="4279CF12" w14:textId="77777777" w:rsidR="006700DE" w:rsidRDefault="006700DE">
      <w:pPr>
        <w:pStyle w:val="Nagwek2"/>
      </w:pPr>
      <w:r>
        <w:t>1.1. Przedmiot SST</w:t>
      </w:r>
    </w:p>
    <w:p w14:paraId="5609B902" w14:textId="77777777" w:rsidR="006700DE" w:rsidRDefault="006700DE">
      <w:pPr>
        <w:pStyle w:val="Standardowytekst"/>
      </w:pPr>
      <w:r>
        <w:rPr>
          <w:rFonts w:ascii="Arial Narrow" w:hAnsi="Arial Narrow" w:cs="Arial Narrow"/>
        </w:rPr>
        <w:tab/>
        <w:t>Przedmiotem niniejszej szczegółowej specyfikacji technicznej (SST) są wymagania dotyczące wykonania i odbioru robót związanych z wykonaniem warstwy ścieralnej z betonu asfaltowego.</w:t>
      </w:r>
    </w:p>
    <w:p w14:paraId="4E0B68E7" w14:textId="77777777" w:rsidR="006700DE" w:rsidRDefault="006700DE">
      <w:pPr>
        <w:pStyle w:val="Nagwek2"/>
      </w:pPr>
      <w:r>
        <w:t>1.2. Zakres stosowania SST</w:t>
      </w:r>
    </w:p>
    <w:p w14:paraId="26C44454" w14:textId="77777777" w:rsidR="006700DE" w:rsidRDefault="006700DE">
      <w:pPr>
        <w:pStyle w:val="Standardowytekst"/>
      </w:pPr>
      <w:r>
        <w:rPr>
          <w:rFonts w:ascii="Arial Narrow" w:hAnsi="Arial Narrow" w:cs="Arial Narrow"/>
        </w:rPr>
        <w:tab/>
        <w:t>Szczegółowa specyfikacja techniczna stosowana jest jako dokument kontraktowy przy zlecaniu i realizacji robót wymienionych w p. 1.3.</w:t>
      </w:r>
    </w:p>
    <w:p w14:paraId="527E1F42" w14:textId="77777777" w:rsidR="006700DE" w:rsidRDefault="006700DE">
      <w:pPr>
        <w:pStyle w:val="Nagwek2"/>
      </w:pPr>
      <w:r>
        <w:t>1.3. Zakres robót objętych SST</w:t>
      </w:r>
    </w:p>
    <w:p w14:paraId="4B821186" w14:textId="70E50946" w:rsidR="006700DE" w:rsidRDefault="006700DE">
      <w:pPr>
        <w:ind w:firstLine="425"/>
      </w:pPr>
      <w:r>
        <w:tab/>
      </w:r>
      <w:r>
        <w:rPr>
          <w:spacing w:val="-3"/>
          <w:szCs w:val="20"/>
        </w:rPr>
        <w:t xml:space="preserve">Ustalenia zawarte w niniejszej specyfikacji dotyczą prowadzenia robót związanych </w:t>
      </w:r>
      <w:r>
        <w:rPr>
          <w:szCs w:val="20"/>
        </w:rPr>
        <w:t xml:space="preserve">z zadaniem: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Pr>
          <w:szCs w:val="20"/>
        </w:rPr>
        <w:t xml:space="preserve"> i obejmuje:</w:t>
      </w:r>
    </w:p>
    <w:p w14:paraId="57E726C2" w14:textId="77777777" w:rsidR="006700DE" w:rsidRDefault="006700DE" w:rsidP="009559D3">
      <w:pPr>
        <w:numPr>
          <w:ilvl w:val="0"/>
          <w:numId w:val="3"/>
        </w:numPr>
      </w:pPr>
      <w:r>
        <w:t xml:space="preserve">wykonanie i odbiór warstwy ścieralnej z betonu asfaltowego wg PN-EN 13108-1 [47] i WT-2 Nawierzchnie asfaltowe 2014 [65] z mieszanki mineralno-asfaltowej dostarczonej od producenta. </w:t>
      </w:r>
    </w:p>
    <w:p w14:paraId="59C6BB97" w14:textId="77777777" w:rsidR="006700DE" w:rsidRDefault="006700DE">
      <w:r>
        <w:t>W przypadku produkcji mieszanki mineralno-asfaltowej przez Wykonawcę dla potrzeb budowy, Wykonawca zobowiązany jest prowadzić Zakładową kontrolę produkcji (ZKP) zgodnie z WT-2 [65] punkt 8.4.1.5.</w:t>
      </w:r>
    </w:p>
    <w:p w14:paraId="381764E6" w14:textId="77777777" w:rsidR="006700DE" w:rsidRDefault="006700DE">
      <w:r>
        <w:tab/>
        <w:t>Należy stosować mieszankę  betonu asfaltowego o wymiarze D, który podano w tablicy 1. Stosuje się ją do nawierzchni jezdni i zjazdu.</w:t>
      </w:r>
    </w:p>
    <w:p w14:paraId="7486AB9C" w14:textId="77777777" w:rsidR="006700DE" w:rsidRDefault="006700DE">
      <w:pPr>
        <w:spacing w:before="60" w:after="60"/>
      </w:pPr>
      <w:r>
        <w:t xml:space="preserve">Tablica 1. Stosowane mieszanki </w:t>
      </w:r>
    </w:p>
    <w:tbl>
      <w:tblPr>
        <w:tblW w:w="0" w:type="auto"/>
        <w:jc w:val="center"/>
        <w:tblLayout w:type="fixed"/>
        <w:tblLook w:val="0000" w:firstRow="0" w:lastRow="0" w:firstColumn="0" w:lastColumn="0" w:noHBand="0" w:noVBand="0"/>
      </w:tblPr>
      <w:tblGrid>
        <w:gridCol w:w="1276"/>
        <w:gridCol w:w="6152"/>
      </w:tblGrid>
      <w:tr w:rsidR="006700DE" w14:paraId="5A5C168B" w14:textId="77777777">
        <w:trPr>
          <w:trHeight w:val="590"/>
          <w:jc w:val="center"/>
        </w:trPr>
        <w:tc>
          <w:tcPr>
            <w:tcW w:w="1276" w:type="dxa"/>
            <w:tcBorders>
              <w:top w:val="single" w:sz="4" w:space="0" w:color="000000"/>
              <w:left w:val="single" w:sz="4" w:space="0" w:color="000000"/>
              <w:bottom w:val="single" w:sz="4" w:space="0" w:color="000000"/>
            </w:tcBorders>
            <w:shd w:val="clear" w:color="auto" w:fill="auto"/>
            <w:vAlign w:val="center"/>
          </w:tcPr>
          <w:p w14:paraId="6D727AA0" w14:textId="77777777" w:rsidR="006700DE" w:rsidRDefault="006700DE">
            <w:pPr>
              <w:jc w:val="center"/>
            </w:pPr>
            <w:r>
              <w:t>Kategoria</w:t>
            </w:r>
          </w:p>
          <w:p w14:paraId="5BD74F2C" w14:textId="77777777" w:rsidR="006700DE" w:rsidRDefault="006700DE">
            <w:pPr>
              <w:jc w:val="center"/>
            </w:pPr>
            <w:r>
              <w:t>ruchu</w:t>
            </w:r>
          </w:p>
        </w:tc>
        <w:tc>
          <w:tcPr>
            <w:tcW w:w="61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53F58" w14:textId="77777777" w:rsidR="006700DE" w:rsidRDefault="006700DE">
            <w:pPr>
              <w:jc w:val="center"/>
            </w:pPr>
            <w:r>
              <w:t>Mieszanki  o wymiarze D</w:t>
            </w:r>
            <w:r>
              <w:rPr>
                <w:vertAlign w:val="superscript"/>
              </w:rPr>
              <w:t>1)</w:t>
            </w:r>
            <w:r>
              <w:t>,  mm</w:t>
            </w:r>
          </w:p>
        </w:tc>
      </w:tr>
      <w:tr w:rsidR="006700DE" w14:paraId="7AA21495" w14:textId="77777777">
        <w:trPr>
          <w:jc w:val="center"/>
        </w:trPr>
        <w:tc>
          <w:tcPr>
            <w:tcW w:w="1276" w:type="dxa"/>
            <w:tcBorders>
              <w:top w:val="single" w:sz="4" w:space="0" w:color="000000"/>
              <w:left w:val="single" w:sz="4" w:space="0" w:color="000000"/>
              <w:bottom w:val="single" w:sz="4" w:space="0" w:color="000000"/>
            </w:tcBorders>
            <w:shd w:val="clear" w:color="auto" w:fill="auto"/>
          </w:tcPr>
          <w:p w14:paraId="19D9AAD7" w14:textId="77777777" w:rsidR="006700DE" w:rsidRDefault="0034442D">
            <w:pPr>
              <w:spacing w:before="60" w:after="60"/>
              <w:jc w:val="center"/>
            </w:pPr>
            <w:r>
              <w:t>KR 2</w:t>
            </w:r>
          </w:p>
        </w:tc>
        <w:tc>
          <w:tcPr>
            <w:tcW w:w="6152" w:type="dxa"/>
            <w:tcBorders>
              <w:top w:val="single" w:sz="4" w:space="0" w:color="000000"/>
              <w:left w:val="single" w:sz="4" w:space="0" w:color="000000"/>
              <w:bottom w:val="single" w:sz="4" w:space="0" w:color="000000"/>
              <w:right w:val="single" w:sz="4" w:space="0" w:color="000000"/>
            </w:tcBorders>
            <w:shd w:val="clear" w:color="auto" w:fill="auto"/>
          </w:tcPr>
          <w:p w14:paraId="4E7BB380" w14:textId="77777777" w:rsidR="006700DE" w:rsidRDefault="006700DE">
            <w:pPr>
              <w:spacing w:before="60" w:after="60"/>
              <w:jc w:val="center"/>
            </w:pPr>
            <w:r>
              <w:rPr>
                <w:lang w:val="en-US"/>
              </w:rPr>
              <w:t>AC 11 S</w:t>
            </w:r>
          </w:p>
        </w:tc>
      </w:tr>
    </w:tbl>
    <w:p w14:paraId="36FC853A" w14:textId="77777777" w:rsidR="006700DE" w:rsidRDefault="006700DE">
      <w:r>
        <w:rPr>
          <w:vertAlign w:val="superscript"/>
        </w:rPr>
        <w:t xml:space="preserve">1) </w:t>
      </w:r>
      <w:r>
        <w:rPr>
          <w:sz w:val="18"/>
          <w:szCs w:val="18"/>
        </w:rPr>
        <w:t>Podział ze względu na wymiar największego kruszywa w mieszance.</w:t>
      </w:r>
    </w:p>
    <w:p w14:paraId="108FC788" w14:textId="77777777" w:rsidR="006700DE" w:rsidRDefault="006700DE">
      <w:pPr>
        <w:pStyle w:val="Nagwek2"/>
      </w:pPr>
      <w:r>
        <w:t>1.4. Określenia podstawowe</w:t>
      </w:r>
    </w:p>
    <w:p w14:paraId="76E66E7D" w14:textId="77777777" w:rsidR="006700DE" w:rsidRDefault="006700DE">
      <w:pPr>
        <w:pStyle w:val="StylIwony"/>
        <w:spacing w:before="0" w:after="0"/>
      </w:pPr>
      <w:r>
        <w:rPr>
          <w:b/>
        </w:rPr>
        <w:t xml:space="preserve">1.4.1. </w:t>
      </w:r>
      <w:r>
        <w:t>Nawierzchnia – konstrukcja składająca się z jednej lub kilku warstw służących do przejmowania i rozkładania obciążeń od ruchu pojazdów na podłoże.</w:t>
      </w:r>
    </w:p>
    <w:p w14:paraId="0129B98F" w14:textId="77777777" w:rsidR="006700DE" w:rsidRDefault="006700DE">
      <w:pPr>
        <w:pStyle w:val="StylIwony"/>
        <w:spacing w:after="0"/>
      </w:pPr>
      <w:r>
        <w:rPr>
          <w:b/>
        </w:rPr>
        <w:t xml:space="preserve">1.4.2. </w:t>
      </w:r>
      <w:r>
        <w:t>Warstwa ścieralna – górna warstwa nawierzchni będąca w bezpośrednim kontakcie z kołami pojazdów.</w:t>
      </w:r>
    </w:p>
    <w:p w14:paraId="38C05813" w14:textId="77777777" w:rsidR="006700DE" w:rsidRDefault="006700DE">
      <w:pPr>
        <w:pStyle w:val="StylIwony"/>
        <w:spacing w:after="0"/>
      </w:pPr>
      <w:r>
        <w:rPr>
          <w:b/>
        </w:rPr>
        <w:t xml:space="preserve">1.4.3. </w:t>
      </w:r>
      <w:r>
        <w:t>Mieszanka mineralno-asfaltowa – mieszanka kruszyw i lepiszcza asfaltowego.</w:t>
      </w:r>
    </w:p>
    <w:p w14:paraId="45FFA26D" w14:textId="77777777" w:rsidR="006700DE" w:rsidRDefault="006700DE">
      <w:pPr>
        <w:pStyle w:val="StylIwony"/>
        <w:spacing w:after="0"/>
      </w:pPr>
      <w:r>
        <w:rPr>
          <w:b/>
        </w:rPr>
        <w:t xml:space="preserve">1.4.4. </w:t>
      </w:r>
      <w:r>
        <w:t>Wymiar mieszanki mineralno-asfaltowej – określenie mieszanki mineralno-asfaltowej, ze względu na największy wymiar kruszywa D, np. wymiar 5, 8, 11.</w:t>
      </w:r>
    </w:p>
    <w:p w14:paraId="7B070683" w14:textId="77777777" w:rsidR="006700DE" w:rsidRDefault="006700DE">
      <w:pPr>
        <w:pStyle w:val="StylIwony"/>
        <w:spacing w:after="0"/>
      </w:pPr>
      <w:r>
        <w:rPr>
          <w:b/>
        </w:rPr>
        <w:t xml:space="preserve">1.4.5. </w:t>
      </w:r>
      <w:r>
        <w:t>Beton asfaltowy – mieszanka mineralno-asfaltowa, w której kruszywo o uziarnieniu ciągłym lub nieciągłym tworzy strukturę wzajemnie klinującą się.</w:t>
      </w:r>
    </w:p>
    <w:p w14:paraId="5791C467" w14:textId="77777777" w:rsidR="006700DE" w:rsidRDefault="006700DE">
      <w:pPr>
        <w:pStyle w:val="StylIwony"/>
        <w:spacing w:after="0"/>
      </w:pPr>
      <w:r>
        <w:rPr>
          <w:b/>
        </w:rPr>
        <w:t xml:space="preserve">1.4.6. </w:t>
      </w:r>
      <w:r>
        <w:t>Uziarnienie – skład ziarnowy kruszywa, wyrażony w procentach masy ziaren przechodzących przez określony zestaw sit.</w:t>
      </w:r>
    </w:p>
    <w:p w14:paraId="0E288427" w14:textId="77777777" w:rsidR="006700DE" w:rsidRDefault="006700DE">
      <w:pPr>
        <w:pStyle w:val="StylIwony"/>
        <w:spacing w:after="0"/>
      </w:pPr>
      <w:r>
        <w:rPr>
          <w:b/>
        </w:rPr>
        <w:t xml:space="preserve">1.4.7. </w:t>
      </w:r>
      <w:r>
        <w:t xml:space="preserve">Kategoria ruchu – obciążenie drogi ruchem samochodowym, wyrażone w osiach obliczeniowych (100 </w:t>
      </w:r>
      <w:proofErr w:type="spellStart"/>
      <w:r>
        <w:t>kN</w:t>
      </w:r>
      <w:proofErr w:type="spellEnd"/>
      <w:r>
        <w:t>) wg „Katalogu typowych konstrukcji nawierzchni podatnych i półsztywnych” GDDP-IBDiM [68].</w:t>
      </w:r>
    </w:p>
    <w:p w14:paraId="436292C0" w14:textId="77777777" w:rsidR="006700DE" w:rsidRDefault="006700DE">
      <w:pPr>
        <w:pStyle w:val="StylIwony"/>
        <w:spacing w:after="0"/>
      </w:pPr>
      <w:r>
        <w:rPr>
          <w:b/>
        </w:rPr>
        <w:t xml:space="preserve">1.4.8. </w:t>
      </w:r>
      <w:r>
        <w:t>Wymiar kruszywa – wielkość ziaren kruszywa, określona przez dolny (d) i górny (D) wymiar sita.</w:t>
      </w:r>
    </w:p>
    <w:p w14:paraId="37A4ADA3" w14:textId="77777777" w:rsidR="006700DE" w:rsidRDefault="006700DE">
      <w:pPr>
        <w:pStyle w:val="StylIwony"/>
        <w:spacing w:after="0"/>
      </w:pPr>
      <w:r>
        <w:rPr>
          <w:b/>
        </w:rPr>
        <w:t xml:space="preserve">1.4.9. </w:t>
      </w:r>
      <w:r>
        <w:t>Kruszywo grube – kruszywo z ziaren o wymiarze: D ≤ 45 mm oraz d &gt; 2 mm.</w:t>
      </w:r>
    </w:p>
    <w:p w14:paraId="43A6108B" w14:textId="77777777" w:rsidR="006700DE" w:rsidRDefault="006700DE">
      <w:pPr>
        <w:pStyle w:val="StylIwony"/>
        <w:spacing w:after="0"/>
      </w:pPr>
      <w:r>
        <w:rPr>
          <w:b/>
        </w:rPr>
        <w:t xml:space="preserve">1.4.10. </w:t>
      </w:r>
      <w:r>
        <w:t>Kruszywo drobne – kruszywo z ziaren o wymiarze: D ≤ 2 mm, którego większa część pozostaje na sicie 0,063 mm.</w:t>
      </w:r>
    </w:p>
    <w:p w14:paraId="54D58587" w14:textId="77777777" w:rsidR="006700DE" w:rsidRDefault="006700DE">
      <w:pPr>
        <w:pStyle w:val="StylIwony"/>
        <w:spacing w:after="0"/>
      </w:pPr>
      <w:r>
        <w:rPr>
          <w:b/>
        </w:rPr>
        <w:t xml:space="preserve">1.4.11. </w:t>
      </w:r>
      <w:r>
        <w:t>Pył – kruszywo z ziaren przechodzących przez sito 0,063 mm.</w:t>
      </w:r>
    </w:p>
    <w:p w14:paraId="1E706E80" w14:textId="77777777" w:rsidR="006700DE" w:rsidRDefault="006700DE">
      <w:pPr>
        <w:pStyle w:val="StylIwony"/>
        <w:spacing w:after="0"/>
      </w:pPr>
      <w:r>
        <w:rPr>
          <w:b/>
        </w:rPr>
        <w:t xml:space="preserve">1.4.12. </w:t>
      </w:r>
      <w: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5A4BF1E6" w14:textId="77777777" w:rsidR="006700DE" w:rsidRDefault="006700DE">
      <w:pPr>
        <w:pStyle w:val="StylIwony"/>
        <w:spacing w:after="0"/>
      </w:pPr>
      <w:r>
        <w:rPr>
          <w:b/>
        </w:rPr>
        <w:t xml:space="preserve">1.4.13. </w:t>
      </w:r>
      <w:r>
        <w:t>Kationowa emulsja asfaltowa – emulsja, w której emulgator nadaje dodatnie ładunki cząstkom zdyspergowanego asfaltu.</w:t>
      </w:r>
    </w:p>
    <w:p w14:paraId="2E8BF6BF" w14:textId="77777777" w:rsidR="006700DE" w:rsidRDefault="006700DE">
      <w:pPr>
        <w:pStyle w:val="StylIwony"/>
        <w:spacing w:after="0"/>
      </w:pPr>
      <w:r>
        <w:rPr>
          <w:b/>
        </w:rPr>
        <w:lastRenderedPageBreak/>
        <w:t xml:space="preserve">1.4.14. </w:t>
      </w:r>
      <w:r>
        <w:t>Pozostałe określenia podstawowe są zgodne z obowiązującymi, odpowiednimi polskimi normami i z definicjami podanymi w SST D-M-00.00.00 „Wymagania ogólne” pkt 1.4.</w:t>
      </w:r>
    </w:p>
    <w:p w14:paraId="4A85D055" w14:textId="77777777" w:rsidR="006700DE" w:rsidRDefault="006700DE">
      <w:pPr>
        <w:pStyle w:val="StylIwony"/>
      </w:pPr>
      <w:r>
        <w:rPr>
          <w:b/>
        </w:rPr>
        <w:t xml:space="preserve">1.4.15. </w:t>
      </w:r>
      <w:r>
        <w:t>Symbole i skróty dodatkowe</w:t>
      </w:r>
    </w:p>
    <w:tbl>
      <w:tblPr>
        <w:tblW w:w="0" w:type="auto"/>
        <w:tblLayout w:type="fixed"/>
        <w:tblLook w:val="0000" w:firstRow="0" w:lastRow="0" w:firstColumn="0" w:lastColumn="0" w:noHBand="0" w:noVBand="0"/>
      </w:tblPr>
      <w:tblGrid>
        <w:gridCol w:w="675"/>
        <w:gridCol w:w="6912"/>
      </w:tblGrid>
      <w:tr w:rsidR="006700DE" w14:paraId="4850ED14" w14:textId="77777777">
        <w:tc>
          <w:tcPr>
            <w:tcW w:w="675" w:type="dxa"/>
            <w:shd w:val="clear" w:color="auto" w:fill="auto"/>
          </w:tcPr>
          <w:p w14:paraId="0A9629A5" w14:textId="77777777" w:rsidR="006700DE" w:rsidRDefault="006700DE">
            <w:pPr>
              <w:pStyle w:val="StylIwony"/>
              <w:spacing w:before="0" w:after="0"/>
            </w:pPr>
            <w:r>
              <w:t>ACS</w:t>
            </w:r>
          </w:p>
        </w:tc>
        <w:tc>
          <w:tcPr>
            <w:tcW w:w="6912" w:type="dxa"/>
            <w:shd w:val="clear" w:color="auto" w:fill="auto"/>
          </w:tcPr>
          <w:p w14:paraId="3DC84D79" w14:textId="77777777" w:rsidR="006700DE" w:rsidRDefault="006700DE" w:rsidP="000D2EDE">
            <w:pPr>
              <w:pStyle w:val="StylIwony"/>
              <w:numPr>
                <w:ilvl w:val="0"/>
                <w:numId w:val="29"/>
              </w:numPr>
              <w:spacing w:before="0" w:after="0"/>
              <w:ind w:left="318" w:hanging="219"/>
              <w:textAlignment w:val="auto"/>
            </w:pPr>
            <w:r>
              <w:t>beton asfaltowy do warstwy ścieralnej</w:t>
            </w:r>
          </w:p>
        </w:tc>
      </w:tr>
      <w:tr w:rsidR="006700DE" w14:paraId="7F711EB2" w14:textId="77777777">
        <w:tc>
          <w:tcPr>
            <w:tcW w:w="675" w:type="dxa"/>
            <w:shd w:val="clear" w:color="auto" w:fill="auto"/>
          </w:tcPr>
          <w:p w14:paraId="63A3F51A" w14:textId="77777777" w:rsidR="006700DE" w:rsidRDefault="006700DE">
            <w:pPr>
              <w:pStyle w:val="StylIwony"/>
              <w:spacing w:before="0" w:after="0"/>
            </w:pPr>
            <w:r>
              <w:t>PMB</w:t>
            </w:r>
          </w:p>
        </w:tc>
        <w:tc>
          <w:tcPr>
            <w:tcW w:w="6912" w:type="dxa"/>
            <w:shd w:val="clear" w:color="auto" w:fill="auto"/>
          </w:tcPr>
          <w:p w14:paraId="23FEC24F" w14:textId="77777777" w:rsidR="006700DE" w:rsidRDefault="006700DE" w:rsidP="000D2EDE">
            <w:pPr>
              <w:pStyle w:val="StylIwony"/>
              <w:numPr>
                <w:ilvl w:val="0"/>
                <w:numId w:val="35"/>
              </w:numPr>
              <w:spacing w:before="0" w:after="0"/>
              <w:ind w:left="318" w:hanging="219"/>
              <w:textAlignment w:val="auto"/>
            </w:pPr>
            <w:proofErr w:type="spellStart"/>
            <w:r>
              <w:t>polimeroasfalt</w:t>
            </w:r>
            <w:proofErr w:type="spellEnd"/>
            <w:r>
              <w:t>,</w:t>
            </w:r>
          </w:p>
        </w:tc>
      </w:tr>
      <w:tr w:rsidR="006700DE" w14:paraId="3B436042" w14:textId="77777777">
        <w:tc>
          <w:tcPr>
            <w:tcW w:w="675" w:type="dxa"/>
            <w:shd w:val="clear" w:color="auto" w:fill="auto"/>
          </w:tcPr>
          <w:p w14:paraId="31B3963D" w14:textId="77777777" w:rsidR="006700DE" w:rsidRDefault="006700DE">
            <w:pPr>
              <w:pStyle w:val="StylIwony"/>
              <w:spacing w:before="0" w:after="0"/>
            </w:pPr>
            <w:r>
              <w:t>D</w:t>
            </w:r>
          </w:p>
        </w:tc>
        <w:tc>
          <w:tcPr>
            <w:tcW w:w="6912" w:type="dxa"/>
            <w:shd w:val="clear" w:color="auto" w:fill="auto"/>
          </w:tcPr>
          <w:p w14:paraId="51977A80" w14:textId="77777777" w:rsidR="006700DE" w:rsidRDefault="006700DE" w:rsidP="000D2EDE">
            <w:pPr>
              <w:pStyle w:val="StylIwony"/>
              <w:numPr>
                <w:ilvl w:val="0"/>
                <w:numId w:val="35"/>
              </w:numPr>
              <w:spacing w:before="0" w:after="0"/>
              <w:ind w:left="318" w:hanging="219"/>
              <w:textAlignment w:val="auto"/>
            </w:pPr>
            <w:r>
              <w:t>górny wymiar sita (przy określaniu wielkości ziaren kruszywa),</w:t>
            </w:r>
          </w:p>
        </w:tc>
      </w:tr>
      <w:tr w:rsidR="006700DE" w14:paraId="2B53B752" w14:textId="77777777">
        <w:tc>
          <w:tcPr>
            <w:tcW w:w="675" w:type="dxa"/>
            <w:shd w:val="clear" w:color="auto" w:fill="auto"/>
          </w:tcPr>
          <w:p w14:paraId="22D0A310" w14:textId="77777777" w:rsidR="006700DE" w:rsidRDefault="006700DE">
            <w:pPr>
              <w:pStyle w:val="StylIwony"/>
              <w:spacing w:before="0" w:after="0"/>
            </w:pPr>
            <w:r>
              <w:t>d</w:t>
            </w:r>
          </w:p>
        </w:tc>
        <w:tc>
          <w:tcPr>
            <w:tcW w:w="6912" w:type="dxa"/>
            <w:shd w:val="clear" w:color="auto" w:fill="auto"/>
          </w:tcPr>
          <w:p w14:paraId="390C638C" w14:textId="77777777" w:rsidR="006700DE" w:rsidRDefault="006700DE" w:rsidP="000D2EDE">
            <w:pPr>
              <w:pStyle w:val="StylIwony"/>
              <w:numPr>
                <w:ilvl w:val="0"/>
                <w:numId w:val="35"/>
              </w:numPr>
              <w:spacing w:before="0" w:after="0"/>
              <w:ind w:left="318" w:hanging="219"/>
              <w:textAlignment w:val="auto"/>
            </w:pPr>
            <w:r>
              <w:t>dolny wymiar sita (przy określaniu wielkości ziaren kruszywa),</w:t>
            </w:r>
          </w:p>
        </w:tc>
      </w:tr>
      <w:tr w:rsidR="006700DE" w14:paraId="6D67D6F1" w14:textId="77777777">
        <w:tc>
          <w:tcPr>
            <w:tcW w:w="675" w:type="dxa"/>
            <w:shd w:val="clear" w:color="auto" w:fill="auto"/>
          </w:tcPr>
          <w:p w14:paraId="45AC86E0" w14:textId="77777777" w:rsidR="006700DE" w:rsidRDefault="006700DE">
            <w:pPr>
              <w:pStyle w:val="StylIwony"/>
              <w:spacing w:before="0" w:after="0"/>
            </w:pPr>
            <w:r>
              <w:t>C</w:t>
            </w:r>
          </w:p>
        </w:tc>
        <w:tc>
          <w:tcPr>
            <w:tcW w:w="6912" w:type="dxa"/>
            <w:shd w:val="clear" w:color="auto" w:fill="auto"/>
          </w:tcPr>
          <w:p w14:paraId="06BF2129" w14:textId="77777777" w:rsidR="006700DE" w:rsidRDefault="006700DE" w:rsidP="000D2EDE">
            <w:pPr>
              <w:pStyle w:val="StylIwony"/>
              <w:numPr>
                <w:ilvl w:val="0"/>
                <w:numId w:val="35"/>
              </w:numPr>
              <w:spacing w:before="0" w:after="0"/>
              <w:ind w:left="318" w:hanging="219"/>
              <w:textAlignment w:val="auto"/>
            </w:pPr>
            <w:r>
              <w:t>kationowa emulsja asfaltowa,</w:t>
            </w:r>
          </w:p>
        </w:tc>
      </w:tr>
      <w:tr w:rsidR="006700DE" w14:paraId="2E791296" w14:textId="77777777">
        <w:tc>
          <w:tcPr>
            <w:tcW w:w="675" w:type="dxa"/>
            <w:shd w:val="clear" w:color="auto" w:fill="auto"/>
          </w:tcPr>
          <w:p w14:paraId="43ADCC78" w14:textId="77777777" w:rsidR="006700DE" w:rsidRDefault="006700DE">
            <w:pPr>
              <w:pStyle w:val="StylIwony"/>
              <w:spacing w:before="0" w:after="0"/>
            </w:pPr>
            <w:r>
              <w:t>NPD</w:t>
            </w:r>
          </w:p>
        </w:tc>
        <w:tc>
          <w:tcPr>
            <w:tcW w:w="6912" w:type="dxa"/>
            <w:shd w:val="clear" w:color="auto" w:fill="auto"/>
          </w:tcPr>
          <w:p w14:paraId="7D89E73D" w14:textId="77777777" w:rsidR="006700DE" w:rsidRDefault="006700DE" w:rsidP="000D2EDE">
            <w:pPr>
              <w:pStyle w:val="StylIwony"/>
              <w:numPr>
                <w:ilvl w:val="0"/>
                <w:numId w:val="35"/>
              </w:numPr>
              <w:spacing w:before="0" w:after="0"/>
              <w:ind w:left="318" w:hanging="219"/>
              <w:textAlignment w:val="auto"/>
            </w:pPr>
            <w:r>
              <w:t xml:space="preserve">właściwość użytkowa nie określana (ang. No Performance </w:t>
            </w:r>
            <w:proofErr w:type="spellStart"/>
            <w:r>
              <w:t>Determined</w:t>
            </w:r>
            <w:proofErr w:type="spellEnd"/>
            <w:r>
              <w:t>; producent może jej nie określać),</w:t>
            </w:r>
          </w:p>
        </w:tc>
      </w:tr>
      <w:tr w:rsidR="006700DE" w14:paraId="42907D11" w14:textId="77777777">
        <w:tc>
          <w:tcPr>
            <w:tcW w:w="675" w:type="dxa"/>
            <w:shd w:val="clear" w:color="auto" w:fill="auto"/>
          </w:tcPr>
          <w:p w14:paraId="75CACF0B" w14:textId="77777777" w:rsidR="006700DE" w:rsidRDefault="006700DE">
            <w:pPr>
              <w:pStyle w:val="StylIwony"/>
              <w:spacing w:before="0" w:after="0"/>
            </w:pPr>
            <w:r>
              <w:t>TBR</w:t>
            </w:r>
          </w:p>
        </w:tc>
        <w:tc>
          <w:tcPr>
            <w:tcW w:w="6912" w:type="dxa"/>
            <w:shd w:val="clear" w:color="auto" w:fill="auto"/>
          </w:tcPr>
          <w:p w14:paraId="0075CEF0" w14:textId="77777777" w:rsidR="006700DE" w:rsidRDefault="006700DE" w:rsidP="000D2EDE">
            <w:pPr>
              <w:pStyle w:val="StylIwony"/>
              <w:numPr>
                <w:ilvl w:val="0"/>
                <w:numId w:val="35"/>
              </w:numPr>
              <w:spacing w:before="0" w:after="0"/>
              <w:ind w:left="318" w:hanging="219"/>
              <w:textAlignment w:val="auto"/>
            </w:pPr>
            <w:r>
              <w:t xml:space="preserve">do zadeklarowania (ang. To Be </w:t>
            </w:r>
            <w:proofErr w:type="spellStart"/>
            <w:r>
              <w:t>Reported</w:t>
            </w:r>
            <w:proofErr w:type="spellEnd"/>
            <w:r>
              <w:t>; producent może dostarczyć odpowiednie informacje, jednak nie jest do tego zobowiązany),</w:t>
            </w:r>
          </w:p>
        </w:tc>
      </w:tr>
      <w:tr w:rsidR="006700DE" w14:paraId="6F0B5166" w14:textId="77777777">
        <w:tc>
          <w:tcPr>
            <w:tcW w:w="675" w:type="dxa"/>
            <w:shd w:val="clear" w:color="auto" w:fill="auto"/>
          </w:tcPr>
          <w:p w14:paraId="3C1AD1A4" w14:textId="77777777" w:rsidR="006700DE" w:rsidRDefault="006700DE">
            <w:pPr>
              <w:pStyle w:val="StylIwony"/>
              <w:spacing w:before="0" w:after="0"/>
            </w:pPr>
            <w:r>
              <w:t>IRI</w:t>
            </w:r>
          </w:p>
        </w:tc>
        <w:tc>
          <w:tcPr>
            <w:tcW w:w="6912" w:type="dxa"/>
            <w:shd w:val="clear" w:color="auto" w:fill="auto"/>
          </w:tcPr>
          <w:p w14:paraId="6BE9450F" w14:textId="77777777" w:rsidR="006700DE" w:rsidRDefault="006700DE" w:rsidP="000D2EDE">
            <w:pPr>
              <w:pStyle w:val="StylIwony"/>
              <w:numPr>
                <w:ilvl w:val="0"/>
                <w:numId w:val="35"/>
              </w:numPr>
              <w:spacing w:before="0" w:after="0"/>
              <w:ind w:left="318" w:hanging="219"/>
              <w:textAlignment w:val="auto"/>
            </w:pPr>
            <w:r>
              <w:t xml:space="preserve">(International </w:t>
            </w:r>
            <w:proofErr w:type="spellStart"/>
            <w:r>
              <w:t>Roughness</w:t>
            </w:r>
            <w:proofErr w:type="spellEnd"/>
            <w:r>
              <w:t xml:space="preserve"> Index) międzynarodowy wskaźnik równości,</w:t>
            </w:r>
          </w:p>
        </w:tc>
      </w:tr>
      <w:tr w:rsidR="006700DE" w14:paraId="3551B2A7" w14:textId="77777777">
        <w:tc>
          <w:tcPr>
            <w:tcW w:w="675" w:type="dxa"/>
            <w:shd w:val="clear" w:color="auto" w:fill="auto"/>
          </w:tcPr>
          <w:p w14:paraId="203EA720" w14:textId="77777777" w:rsidR="006700DE" w:rsidRDefault="006700DE">
            <w:pPr>
              <w:pStyle w:val="StylIwony"/>
              <w:spacing w:before="0" w:after="0"/>
            </w:pPr>
            <w:r>
              <w:t>MOP</w:t>
            </w:r>
          </w:p>
        </w:tc>
        <w:tc>
          <w:tcPr>
            <w:tcW w:w="6912" w:type="dxa"/>
            <w:shd w:val="clear" w:color="auto" w:fill="auto"/>
          </w:tcPr>
          <w:p w14:paraId="1E9E2DD9" w14:textId="77777777" w:rsidR="006700DE" w:rsidRDefault="006700DE" w:rsidP="000D2EDE">
            <w:pPr>
              <w:pStyle w:val="StylIwony"/>
              <w:numPr>
                <w:ilvl w:val="0"/>
                <w:numId w:val="35"/>
              </w:numPr>
              <w:spacing w:before="0" w:after="0"/>
              <w:ind w:left="318" w:hanging="219"/>
              <w:textAlignment w:val="auto"/>
            </w:pPr>
            <w:r>
              <w:t xml:space="preserve">miejsce obsługi podróżnych. </w:t>
            </w:r>
          </w:p>
        </w:tc>
      </w:tr>
    </w:tbl>
    <w:p w14:paraId="1A3F7BD3" w14:textId="77777777" w:rsidR="006700DE" w:rsidRDefault="006700DE">
      <w:pPr>
        <w:pStyle w:val="Nagwek2"/>
      </w:pPr>
      <w:r>
        <w:t>1.5. Ogólne wymagania dotyczące robót</w:t>
      </w:r>
    </w:p>
    <w:p w14:paraId="107E0840" w14:textId="77777777" w:rsidR="006700DE" w:rsidRDefault="006700DE">
      <w:pPr>
        <w:pStyle w:val="StylIwony"/>
        <w:spacing w:before="0" w:after="0"/>
      </w:pPr>
      <w:r>
        <w:rPr>
          <w:b/>
        </w:rPr>
        <w:tab/>
      </w:r>
      <w:r>
        <w:t>Ogólne wymagania dotyczące robót podano w SST D-M-00.00.00 „Wymagania ogólne” [1] pkt 1.5.</w:t>
      </w:r>
    </w:p>
    <w:p w14:paraId="4E0F3460" w14:textId="77777777" w:rsidR="006700DE" w:rsidRDefault="006700DE">
      <w:pPr>
        <w:pStyle w:val="Nagwek1"/>
      </w:pPr>
      <w:r>
        <w:t>2. MATERIAŁY</w:t>
      </w:r>
    </w:p>
    <w:p w14:paraId="38591866" w14:textId="77777777" w:rsidR="006700DE" w:rsidRDefault="006700DE">
      <w:pPr>
        <w:pStyle w:val="Nagwek2"/>
      </w:pPr>
      <w:r>
        <w:t>2.1. Ogólne wymagania dotyczące materiałów</w:t>
      </w:r>
    </w:p>
    <w:p w14:paraId="4D09CC82" w14:textId="77777777" w:rsidR="006700DE" w:rsidRDefault="006700DE">
      <w:pPr>
        <w:pStyle w:val="StylIwony"/>
        <w:spacing w:before="0" w:after="0"/>
      </w:pPr>
      <w:r>
        <w:rPr>
          <w:b/>
        </w:rPr>
        <w:tab/>
      </w:r>
      <w:r>
        <w:t>Ogólne wymagania dotyczące materiałów, ich pozyskiwania i składowania, podano w SST D-00.00.00 „Wymagania ogólne” [1] pkt 2.</w:t>
      </w:r>
    </w:p>
    <w:p w14:paraId="0BF76DB3" w14:textId="77777777" w:rsidR="006700DE" w:rsidRDefault="006700DE">
      <w:pPr>
        <w:pStyle w:val="Nagwek2"/>
      </w:pPr>
      <w:r>
        <w:t>2.2. Lepiszcza asfaltowe</w:t>
      </w:r>
    </w:p>
    <w:p w14:paraId="2E3810AB" w14:textId="77777777" w:rsidR="006700DE" w:rsidRDefault="006700DE">
      <w:r>
        <w:tab/>
        <w:t xml:space="preserve">Należy stosować asfalty drogowe wg PN-EN 12591 [27] lub </w:t>
      </w:r>
      <w:proofErr w:type="spellStart"/>
      <w:r>
        <w:t>polimeroasfalty</w:t>
      </w:r>
      <w:proofErr w:type="spellEnd"/>
      <w:r>
        <w:t xml:space="preserve"> wg PN-EN 14023 [59]. Rodzaje stosowanych lepiszczy asfaltowych podano w tablicy 2. Oprócz lepiszczy wymienionych w tablicy 2 można stosować inne lepiszcza nienormowe według aprobat technicznych.</w:t>
      </w:r>
    </w:p>
    <w:p w14:paraId="37E44324" w14:textId="77777777" w:rsidR="006700DE" w:rsidRDefault="006700DE">
      <w:pPr>
        <w:spacing w:before="60" w:after="60"/>
      </w:pPr>
      <w:r>
        <w:t>Tablica 2. Zalecane  lepiszcza asfaltowe do warstwy ścieralnej z betonu asfaltowego</w:t>
      </w:r>
    </w:p>
    <w:tbl>
      <w:tblPr>
        <w:tblW w:w="0" w:type="auto"/>
        <w:tblInd w:w="-10" w:type="dxa"/>
        <w:tblLayout w:type="fixed"/>
        <w:tblLook w:val="0000" w:firstRow="0" w:lastRow="0" w:firstColumn="0" w:lastColumn="0" w:noHBand="0" w:noVBand="0"/>
      </w:tblPr>
      <w:tblGrid>
        <w:gridCol w:w="1389"/>
        <w:gridCol w:w="1419"/>
        <w:gridCol w:w="4723"/>
      </w:tblGrid>
      <w:tr w:rsidR="006700DE" w14:paraId="0A0A1BF5" w14:textId="77777777">
        <w:tc>
          <w:tcPr>
            <w:tcW w:w="1389" w:type="dxa"/>
            <w:tcBorders>
              <w:top w:val="single" w:sz="4" w:space="0" w:color="000000"/>
              <w:left w:val="single" w:sz="4" w:space="0" w:color="000000"/>
            </w:tcBorders>
            <w:shd w:val="clear" w:color="auto" w:fill="auto"/>
          </w:tcPr>
          <w:p w14:paraId="4AF09FCF" w14:textId="77777777" w:rsidR="006700DE" w:rsidRDefault="006700DE">
            <w:pPr>
              <w:spacing w:before="60"/>
              <w:jc w:val="center"/>
            </w:pPr>
            <w:r>
              <w:t>Kategoria</w:t>
            </w:r>
          </w:p>
        </w:tc>
        <w:tc>
          <w:tcPr>
            <w:tcW w:w="1419" w:type="dxa"/>
            <w:tcBorders>
              <w:top w:val="single" w:sz="4" w:space="0" w:color="000000"/>
              <w:left w:val="single" w:sz="4" w:space="0" w:color="000000"/>
            </w:tcBorders>
            <w:shd w:val="clear" w:color="auto" w:fill="auto"/>
          </w:tcPr>
          <w:p w14:paraId="0C2F98FA" w14:textId="77777777" w:rsidR="006700DE" w:rsidRDefault="006700DE">
            <w:pPr>
              <w:spacing w:before="60"/>
              <w:jc w:val="center"/>
            </w:pPr>
            <w:r>
              <w:t>Mieszanka</w:t>
            </w:r>
          </w:p>
        </w:tc>
        <w:tc>
          <w:tcPr>
            <w:tcW w:w="4723" w:type="dxa"/>
            <w:tcBorders>
              <w:top w:val="single" w:sz="4" w:space="0" w:color="000000"/>
              <w:left w:val="single" w:sz="4" w:space="0" w:color="000000"/>
              <w:bottom w:val="single" w:sz="4" w:space="0" w:color="000000"/>
              <w:right w:val="single" w:sz="4" w:space="0" w:color="000000"/>
            </w:tcBorders>
            <w:shd w:val="clear" w:color="auto" w:fill="auto"/>
          </w:tcPr>
          <w:p w14:paraId="190C5AF5" w14:textId="77777777" w:rsidR="006700DE" w:rsidRDefault="006700DE">
            <w:pPr>
              <w:spacing w:before="60"/>
              <w:jc w:val="center"/>
            </w:pPr>
            <w:r>
              <w:t xml:space="preserve">Gatunek lepiszcza   </w:t>
            </w:r>
          </w:p>
        </w:tc>
      </w:tr>
      <w:tr w:rsidR="006700DE" w14:paraId="0A852889" w14:textId="77777777">
        <w:tc>
          <w:tcPr>
            <w:tcW w:w="1389" w:type="dxa"/>
            <w:tcBorders>
              <w:left w:val="single" w:sz="4" w:space="0" w:color="000000"/>
              <w:bottom w:val="single" w:sz="4" w:space="0" w:color="000000"/>
            </w:tcBorders>
            <w:shd w:val="clear" w:color="auto" w:fill="auto"/>
          </w:tcPr>
          <w:p w14:paraId="40DF4D43" w14:textId="77777777" w:rsidR="006700DE" w:rsidRDefault="006700DE">
            <w:pPr>
              <w:spacing w:after="60"/>
              <w:jc w:val="center"/>
            </w:pPr>
            <w:r>
              <w:t>ruchu</w:t>
            </w:r>
          </w:p>
        </w:tc>
        <w:tc>
          <w:tcPr>
            <w:tcW w:w="1419" w:type="dxa"/>
            <w:tcBorders>
              <w:left w:val="single" w:sz="4" w:space="0" w:color="000000"/>
              <w:bottom w:val="single" w:sz="4" w:space="0" w:color="000000"/>
            </w:tcBorders>
            <w:shd w:val="clear" w:color="auto" w:fill="auto"/>
          </w:tcPr>
          <w:p w14:paraId="51A3D336" w14:textId="77777777" w:rsidR="006700DE" w:rsidRDefault="006700DE">
            <w:pPr>
              <w:spacing w:after="60"/>
              <w:jc w:val="center"/>
            </w:pPr>
            <w:r>
              <w:t>ACS</w:t>
            </w:r>
          </w:p>
        </w:tc>
        <w:tc>
          <w:tcPr>
            <w:tcW w:w="4723" w:type="dxa"/>
            <w:tcBorders>
              <w:top w:val="single" w:sz="4" w:space="0" w:color="000000"/>
              <w:left w:val="single" w:sz="4" w:space="0" w:color="000000"/>
              <w:bottom w:val="single" w:sz="4" w:space="0" w:color="000000"/>
              <w:right w:val="single" w:sz="4" w:space="0" w:color="000000"/>
            </w:tcBorders>
            <w:shd w:val="clear" w:color="auto" w:fill="auto"/>
          </w:tcPr>
          <w:p w14:paraId="14EAB096" w14:textId="77777777" w:rsidR="006700DE" w:rsidRDefault="006700DE">
            <w:pPr>
              <w:spacing w:after="60"/>
              <w:jc w:val="center"/>
            </w:pPr>
            <w:r>
              <w:t>asfalt drogowy</w:t>
            </w:r>
          </w:p>
        </w:tc>
      </w:tr>
      <w:tr w:rsidR="006700DE" w14:paraId="67A72D31" w14:textId="77777777">
        <w:tc>
          <w:tcPr>
            <w:tcW w:w="1389" w:type="dxa"/>
            <w:tcBorders>
              <w:top w:val="single" w:sz="4" w:space="0" w:color="000000"/>
              <w:left w:val="single" w:sz="4" w:space="0" w:color="000000"/>
              <w:bottom w:val="single" w:sz="4" w:space="0" w:color="000000"/>
            </w:tcBorders>
            <w:shd w:val="clear" w:color="auto" w:fill="auto"/>
          </w:tcPr>
          <w:p w14:paraId="3170D288" w14:textId="77777777" w:rsidR="006700DE" w:rsidRDefault="0034442D">
            <w:pPr>
              <w:spacing w:before="60"/>
              <w:jc w:val="center"/>
            </w:pPr>
            <w:r>
              <w:t>KR2</w:t>
            </w:r>
          </w:p>
        </w:tc>
        <w:tc>
          <w:tcPr>
            <w:tcW w:w="1419" w:type="dxa"/>
            <w:tcBorders>
              <w:top w:val="single" w:sz="4" w:space="0" w:color="000000"/>
              <w:left w:val="single" w:sz="4" w:space="0" w:color="000000"/>
              <w:bottom w:val="single" w:sz="4" w:space="0" w:color="000000"/>
            </w:tcBorders>
            <w:shd w:val="clear" w:color="auto" w:fill="auto"/>
          </w:tcPr>
          <w:p w14:paraId="50497F2D" w14:textId="77777777" w:rsidR="006700DE" w:rsidRDefault="006700DE">
            <w:pPr>
              <w:spacing w:before="60" w:after="60"/>
              <w:jc w:val="center"/>
            </w:pPr>
            <w:r>
              <w:t>A11S</w:t>
            </w:r>
          </w:p>
        </w:tc>
        <w:tc>
          <w:tcPr>
            <w:tcW w:w="4723" w:type="dxa"/>
            <w:tcBorders>
              <w:top w:val="single" w:sz="4" w:space="0" w:color="000000"/>
              <w:left w:val="single" w:sz="4" w:space="0" w:color="000000"/>
              <w:bottom w:val="single" w:sz="4" w:space="0" w:color="000000"/>
              <w:right w:val="single" w:sz="4" w:space="0" w:color="000000"/>
            </w:tcBorders>
            <w:shd w:val="clear" w:color="auto" w:fill="auto"/>
          </w:tcPr>
          <w:p w14:paraId="2EA0BE09" w14:textId="77777777" w:rsidR="006700DE" w:rsidRDefault="006700DE">
            <w:pPr>
              <w:jc w:val="center"/>
            </w:pPr>
            <w:r>
              <w:t>50/70</w:t>
            </w:r>
          </w:p>
        </w:tc>
      </w:tr>
    </w:tbl>
    <w:p w14:paraId="137DAD69" w14:textId="77777777" w:rsidR="006700DE" w:rsidRDefault="006700DE">
      <w:pPr>
        <w:ind w:left="993" w:hanging="993"/>
        <w:rPr>
          <w:sz w:val="16"/>
          <w:szCs w:val="16"/>
        </w:rPr>
      </w:pPr>
    </w:p>
    <w:p w14:paraId="57724B3E" w14:textId="77777777" w:rsidR="006700DE" w:rsidRDefault="006700DE">
      <w:r>
        <w:t xml:space="preserve">Asfalty drogowe powinny spełniać wymagania podane w tablicy 3. </w:t>
      </w:r>
    </w:p>
    <w:p w14:paraId="56BD68E8" w14:textId="77777777" w:rsidR="006700DE" w:rsidRDefault="006700DE">
      <w:pPr>
        <w:spacing w:before="120" w:after="120"/>
      </w:pPr>
      <w:r>
        <w:t>Tablica 3. Wymagania wobec asfaltów drogowych wg PN-EN 12591 [27]</w:t>
      </w:r>
    </w:p>
    <w:tbl>
      <w:tblPr>
        <w:tblW w:w="0" w:type="auto"/>
        <w:tblInd w:w="-10" w:type="dxa"/>
        <w:tblLayout w:type="fixed"/>
        <w:tblLook w:val="0000" w:firstRow="0" w:lastRow="0" w:firstColumn="0" w:lastColumn="0" w:noHBand="0" w:noVBand="0"/>
      </w:tblPr>
      <w:tblGrid>
        <w:gridCol w:w="534"/>
        <w:gridCol w:w="2409"/>
        <w:gridCol w:w="851"/>
        <w:gridCol w:w="1984"/>
        <w:gridCol w:w="1753"/>
      </w:tblGrid>
      <w:tr w:rsidR="006700DE" w14:paraId="545DD7C2" w14:textId="77777777">
        <w:tc>
          <w:tcPr>
            <w:tcW w:w="534" w:type="dxa"/>
            <w:vMerge w:val="restart"/>
            <w:tcBorders>
              <w:top w:val="single" w:sz="4" w:space="0" w:color="000000"/>
              <w:left w:val="single" w:sz="4" w:space="0" w:color="000000"/>
              <w:bottom w:val="single" w:sz="4" w:space="0" w:color="000000"/>
            </w:tcBorders>
            <w:shd w:val="clear" w:color="auto" w:fill="auto"/>
            <w:vAlign w:val="center"/>
          </w:tcPr>
          <w:p w14:paraId="3B6E6EE3" w14:textId="77777777" w:rsidR="006700DE" w:rsidRDefault="006700DE">
            <w:pPr>
              <w:jc w:val="center"/>
            </w:pPr>
            <w:r>
              <w:t>Lp.</w:t>
            </w:r>
          </w:p>
        </w:tc>
        <w:tc>
          <w:tcPr>
            <w:tcW w:w="3260" w:type="dxa"/>
            <w:gridSpan w:val="2"/>
            <w:vMerge w:val="restart"/>
            <w:tcBorders>
              <w:top w:val="single" w:sz="4" w:space="0" w:color="000000"/>
              <w:left w:val="single" w:sz="4" w:space="0" w:color="000000"/>
              <w:bottom w:val="single" w:sz="4" w:space="0" w:color="000000"/>
            </w:tcBorders>
            <w:shd w:val="clear" w:color="auto" w:fill="auto"/>
            <w:vAlign w:val="center"/>
          </w:tcPr>
          <w:p w14:paraId="16A0D5CE" w14:textId="77777777" w:rsidR="006700DE" w:rsidRDefault="006700DE">
            <w:pPr>
              <w:jc w:val="center"/>
            </w:pPr>
            <w:r>
              <w:t>Właściwości</w:t>
            </w:r>
          </w:p>
        </w:tc>
        <w:tc>
          <w:tcPr>
            <w:tcW w:w="1984" w:type="dxa"/>
            <w:vMerge w:val="restart"/>
            <w:tcBorders>
              <w:top w:val="single" w:sz="4" w:space="0" w:color="000000"/>
              <w:left w:val="single" w:sz="4" w:space="0" w:color="000000"/>
              <w:bottom w:val="single" w:sz="4" w:space="0" w:color="000000"/>
            </w:tcBorders>
            <w:shd w:val="clear" w:color="auto" w:fill="auto"/>
            <w:vAlign w:val="center"/>
          </w:tcPr>
          <w:p w14:paraId="3337036C" w14:textId="77777777" w:rsidR="006700DE" w:rsidRDefault="006700DE">
            <w:pPr>
              <w:jc w:val="center"/>
            </w:pPr>
            <w:r>
              <w:t>Metoda</w:t>
            </w:r>
          </w:p>
          <w:p w14:paraId="608B19ED" w14:textId="77777777" w:rsidR="006700DE" w:rsidRDefault="006700DE">
            <w:pPr>
              <w:jc w:val="center"/>
            </w:pPr>
            <w:r>
              <w:t>badania</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536E952E" w14:textId="77777777" w:rsidR="006700DE" w:rsidRDefault="006700DE">
            <w:pPr>
              <w:jc w:val="center"/>
            </w:pPr>
            <w:r>
              <w:t>Rodzaj asfaltu</w:t>
            </w:r>
          </w:p>
        </w:tc>
      </w:tr>
      <w:tr w:rsidR="006700DE" w14:paraId="3DBA4845" w14:textId="77777777">
        <w:tc>
          <w:tcPr>
            <w:tcW w:w="534" w:type="dxa"/>
            <w:vMerge/>
            <w:tcBorders>
              <w:top w:val="single" w:sz="4" w:space="0" w:color="000000"/>
              <w:left w:val="single" w:sz="4" w:space="0" w:color="000000"/>
              <w:bottom w:val="single" w:sz="4" w:space="0" w:color="000000"/>
            </w:tcBorders>
            <w:shd w:val="clear" w:color="auto" w:fill="auto"/>
            <w:vAlign w:val="center"/>
          </w:tcPr>
          <w:p w14:paraId="2F2B0359" w14:textId="77777777" w:rsidR="006700DE" w:rsidRDefault="006700DE">
            <w:pPr>
              <w:snapToGrid w:val="0"/>
              <w:jc w:val="center"/>
            </w:pPr>
          </w:p>
        </w:tc>
        <w:tc>
          <w:tcPr>
            <w:tcW w:w="3260" w:type="dxa"/>
            <w:gridSpan w:val="2"/>
            <w:vMerge/>
            <w:tcBorders>
              <w:top w:val="single" w:sz="4" w:space="0" w:color="000000"/>
              <w:left w:val="single" w:sz="4" w:space="0" w:color="000000"/>
              <w:bottom w:val="single" w:sz="4" w:space="0" w:color="000000"/>
            </w:tcBorders>
            <w:shd w:val="clear" w:color="auto" w:fill="auto"/>
            <w:vAlign w:val="center"/>
          </w:tcPr>
          <w:p w14:paraId="202C26F4" w14:textId="77777777" w:rsidR="006700DE" w:rsidRDefault="006700DE">
            <w:pPr>
              <w:snapToGrid w:val="0"/>
              <w:jc w:val="center"/>
            </w:pPr>
          </w:p>
        </w:tc>
        <w:tc>
          <w:tcPr>
            <w:tcW w:w="1984" w:type="dxa"/>
            <w:vMerge/>
            <w:tcBorders>
              <w:top w:val="single" w:sz="4" w:space="0" w:color="000000"/>
              <w:left w:val="single" w:sz="4" w:space="0" w:color="000000"/>
              <w:bottom w:val="single" w:sz="4" w:space="0" w:color="000000"/>
            </w:tcBorders>
            <w:shd w:val="clear" w:color="auto" w:fill="auto"/>
            <w:vAlign w:val="center"/>
          </w:tcPr>
          <w:p w14:paraId="58DF2C44" w14:textId="77777777" w:rsidR="006700DE" w:rsidRDefault="006700DE">
            <w:pPr>
              <w:snapToGrid w:val="0"/>
              <w:jc w:val="center"/>
            </w:pP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04B20D71" w14:textId="77777777" w:rsidR="006700DE" w:rsidRDefault="006700DE">
            <w:pPr>
              <w:jc w:val="center"/>
            </w:pPr>
            <w:r>
              <w:t>50/70</w:t>
            </w:r>
          </w:p>
        </w:tc>
      </w:tr>
      <w:tr w:rsidR="006700DE" w14:paraId="2C32AA08" w14:textId="77777777">
        <w:tc>
          <w:tcPr>
            <w:tcW w:w="534" w:type="dxa"/>
            <w:tcBorders>
              <w:top w:val="single" w:sz="4" w:space="0" w:color="000000"/>
              <w:left w:val="single" w:sz="4" w:space="0" w:color="000000"/>
              <w:bottom w:val="single" w:sz="4" w:space="0" w:color="000000"/>
            </w:tcBorders>
            <w:shd w:val="clear" w:color="auto" w:fill="auto"/>
          </w:tcPr>
          <w:p w14:paraId="2E735CF4" w14:textId="77777777" w:rsidR="006700DE" w:rsidRDefault="006700DE">
            <w:pPr>
              <w:jc w:val="center"/>
            </w:pPr>
            <w:r>
              <w:t>1</w:t>
            </w:r>
          </w:p>
        </w:tc>
        <w:tc>
          <w:tcPr>
            <w:tcW w:w="3260" w:type="dxa"/>
            <w:gridSpan w:val="2"/>
            <w:tcBorders>
              <w:top w:val="single" w:sz="4" w:space="0" w:color="000000"/>
              <w:left w:val="single" w:sz="4" w:space="0" w:color="000000"/>
              <w:bottom w:val="single" w:sz="4" w:space="0" w:color="000000"/>
            </w:tcBorders>
            <w:shd w:val="clear" w:color="auto" w:fill="auto"/>
          </w:tcPr>
          <w:p w14:paraId="1AC1C6F9" w14:textId="77777777" w:rsidR="006700DE" w:rsidRDefault="006700DE">
            <w:pPr>
              <w:jc w:val="center"/>
            </w:pPr>
            <w:r>
              <w:t>2</w:t>
            </w:r>
          </w:p>
        </w:tc>
        <w:tc>
          <w:tcPr>
            <w:tcW w:w="1984" w:type="dxa"/>
            <w:tcBorders>
              <w:top w:val="single" w:sz="4" w:space="0" w:color="000000"/>
              <w:left w:val="single" w:sz="4" w:space="0" w:color="000000"/>
              <w:bottom w:val="single" w:sz="4" w:space="0" w:color="000000"/>
            </w:tcBorders>
            <w:shd w:val="clear" w:color="auto" w:fill="auto"/>
          </w:tcPr>
          <w:p w14:paraId="16FAF921" w14:textId="77777777" w:rsidR="006700DE" w:rsidRDefault="006700DE">
            <w:pPr>
              <w:jc w:val="center"/>
            </w:pPr>
            <w:r>
              <w:t>3</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35342315" w14:textId="77777777" w:rsidR="006700DE" w:rsidRDefault="006700DE">
            <w:pPr>
              <w:jc w:val="center"/>
            </w:pPr>
            <w:r>
              <w:t>4</w:t>
            </w:r>
          </w:p>
        </w:tc>
      </w:tr>
      <w:tr w:rsidR="006700DE" w14:paraId="743BBF3D" w14:textId="77777777">
        <w:tc>
          <w:tcPr>
            <w:tcW w:w="7531" w:type="dxa"/>
            <w:gridSpan w:val="5"/>
            <w:tcBorders>
              <w:top w:val="single" w:sz="4" w:space="0" w:color="000000"/>
              <w:left w:val="single" w:sz="4" w:space="0" w:color="000000"/>
              <w:bottom w:val="single" w:sz="4" w:space="0" w:color="000000"/>
              <w:right w:val="single" w:sz="4" w:space="0" w:color="000000"/>
            </w:tcBorders>
            <w:shd w:val="clear" w:color="auto" w:fill="auto"/>
          </w:tcPr>
          <w:p w14:paraId="2EB1C0BC" w14:textId="77777777" w:rsidR="006700DE" w:rsidRDefault="006700DE">
            <w:pPr>
              <w:jc w:val="center"/>
            </w:pPr>
            <w:r>
              <w:t>WŁAŚCIWOŚCI   OBLIGATORYJNE</w:t>
            </w:r>
          </w:p>
        </w:tc>
      </w:tr>
      <w:tr w:rsidR="006700DE" w14:paraId="3CA17231" w14:textId="77777777">
        <w:tc>
          <w:tcPr>
            <w:tcW w:w="534" w:type="dxa"/>
            <w:tcBorders>
              <w:top w:val="single" w:sz="4" w:space="0" w:color="000000"/>
              <w:left w:val="single" w:sz="4" w:space="0" w:color="000000"/>
              <w:bottom w:val="single" w:sz="4" w:space="0" w:color="000000"/>
            </w:tcBorders>
            <w:shd w:val="clear" w:color="auto" w:fill="auto"/>
          </w:tcPr>
          <w:p w14:paraId="33248A49" w14:textId="77777777" w:rsidR="006700DE" w:rsidRDefault="006700DE">
            <w:pPr>
              <w:spacing w:before="60" w:after="60"/>
              <w:jc w:val="center"/>
            </w:pPr>
            <w:r>
              <w:t>1</w:t>
            </w:r>
          </w:p>
        </w:tc>
        <w:tc>
          <w:tcPr>
            <w:tcW w:w="2409" w:type="dxa"/>
            <w:tcBorders>
              <w:top w:val="single" w:sz="4" w:space="0" w:color="000000"/>
              <w:left w:val="single" w:sz="4" w:space="0" w:color="000000"/>
              <w:bottom w:val="single" w:sz="4" w:space="0" w:color="000000"/>
            </w:tcBorders>
            <w:shd w:val="clear" w:color="auto" w:fill="auto"/>
          </w:tcPr>
          <w:p w14:paraId="1BD9E791" w14:textId="77777777" w:rsidR="006700DE" w:rsidRDefault="006700DE">
            <w:pPr>
              <w:spacing w:before="60" w:after="60"/>
            </w:pPr>
            <w:r>
              <w:t>Penetracja w 25°C</w:t>
            </w:r>
          </w:p>
        </w:tc>
        <w:tc>
          <w:tcPr>
            <w:tcW w:w="851" w:type="dxa"/>
            <w:tcBorders>
              <w:top w:val="single" w:sz="4" w:space="0" w:color="000000"/>
              <w:left w:val="single" w:sz="4" w:space="0" w:color="000000"/>
              <w:bottom w:val="single" w:sz="4" w:space="0" w:color="000000"/>
            </w:tcBorders>
            <w:shd w:val="clear" w:color="auto" w:fill="auto"/>
          </w:tcPr>
          <w:p w14:paraId="11955F60" w14:textId="77777777" w:rsidR="006700DE" w:rsidRDefault="006700DE">
            <w:pPr>
              <w:spacing w:before="60" w:after="60"/>
              <w:jc w:val="center"/>
            </w:pPr>
            <w:r>
              <w:t>0,1 mm</w:t>
            </w:r>
          </w:p>
        </w:tc>
        <w:tc>
          <w:tcPr>
            <w:tcW w:w="1984" w:type="dxa"/>
            <w:tcBorders>
              <w:top w:val="single" w:sz="4" w:space="0" w:color="000000"/>
              <w:left w:val="single" w:sz="4" w:space="0" w:color="000000"/>
              <w:bottom w:val="single" w:sz="4" w:space="0" w:color="000000"/>
            </w:tcBorders>
            <w:shd w:val="clear" w:color="auto" w:fill="auto"/>
          </w:tcPr>
          <w:p w14:paraId="2A78941B" w14:textId="77777777" w:rsidR="006700DE" w:rsidRDefault="006700DE">
            <w:pPr>
              <w:spacing w:before="60" w:after="60"/>
              <w:jc w:val="center"/>
            </w:pPr>
            <w:r>
              <w:t>PN-EN 1426 [21]</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6ED6AC6B" w14:textId="77777777" w:rsidR="006700DE" w:rsidRDefault="006700DE">
            <w:pPr>
              <w:spacing w:before="60" w:after="60"/>
              <w:jc w:val="center"/>
            </w:pPr>
            <w:r>
              <w:t>50-70</w:t>
            </w:r>
          </w:p>
        </w:tc>
      </w:tr>
      <w:tr w:rsidR="006700DE" w14:paraId="3A909316" w14:textId="77777777">
        <w:tc>
          <w:tcPr>
            <w:tcW w:w="534" w:type="dxa"/>
            <w:tcBorders>
              <w:top w:val="single" w:sz="4" w:space="0" w:color="000000"/>
              <w:left w:val="single" w:sz="4" w:space="0" w:color="000000"/>
              <w:bottom w:val="single" w:sz="4" w:space="0" w:color="000000"/>
            </w:tcBorders>
            <w:shd w:val="clear" w:color="auto" w:fill="auto"/>
          </w:tcPr>
          <w:p w14:paraId="18A69C3E" w14:textId="77777777" w:rsidR="006700DE" w:rsidRDefault="006700DE">
            <w:pPr>
              <w:spacing w:before="60" w:after="60"/>
              <w:jc w:val="center"/>
            </w:pPr>
            <w:r>
              <w:t>2</w:t>
            </w:r>
          </w:p>
        </w:tc>
        <w:tc>
          <w:tcPr>
            <w:tcW w:w="2409" w:type="dxa"/>
            <w:tcBorders>
              <w:top w:val="single" w:sz="4" w:space="0" w:color="000000"/>
              <w:left w:val="single" w:sz="4" w:space="0" w:color="000000"/>
              <w:bottom w:val="single" w:sz="4" w:space="0" w:color="000000"/>
            </w:tcBorders>
            <w:shd w:val="clear" w:color="auto" w:fill="auto"/>
          </w:tcPr>
          <w:p w14:paraId="4AC4B337" w14:textId="77777777" w:rsidR="006700DE" w:rsidRDefault="006700DE">
            <w:pPr>
              <w:spacing w:before="60" w:after="60"/>
            </w:pPr>
            <w:r>
              <w:t>Temperatura mięknienia</w:t>
            </w:r>
          </w:p>
        </w:tc>
        <w:tc>
          <w:tcPr>
            <w:tcW w:w="851" w:type="dxa"/>
            <w:tcBorders>
              <w:top w:val="single" w:sz="4" w:space="0" w:color="000000"/>
              <w:left w:val="single" w:sz="4" w:space="0" w:color="000000"/>
              <w:bottom w:val="single" w:sz="4" w:space="0" w:color="000000"/>
            </w:tcBorders>
            <w:shd w:val="clear" w:color="auto" w:fill="auto"/>
          </w:tcPr>
          <w:p w14:paraId="771C23C3" w14:textId="77777777" w:rsidR="006700DE" w:rsidRDefault="006700DE">
            <w:pPr>
              <w:spacing w:before="60" w:after="60"/>
              <w:jc w:val="center"/>
            </w:pPr>
            <w:r>
              <w:t>°C</w:t>
            </w:r>
          </w:p>
        </w:tc>
        <w:tc>
          <w:tcPr>
            <w:tcW w:w="1984" w:type="dxa"/>
            <w:tcBorders>
              <w:top w:val="single" w:sz="4" w:space="0" w:color="000000"/>
              <w:left w:val="single" w:sz="4" w:space="0" w:color="000000"/>
              <w:bottom w:val="single" w:sz="4" w:space="0" w:color="000000"/>
            </w:tcBorders>
            <w:shd w:val="clear" w:color="auto" w:fill="auto"/>
          </w:tcPr>
          <w:p w14:paraId="0D94E76E" w14:textId="77777777" w:rsidR="006700DE" w:rsidRDefault="006700DE">
            <w:pPr>
              <w:spacing w:before="60" w:after="60"/>
              <w:jc w:val="center"/>
            </w:pPr>
            <w:r>
              <w:t>PN-EN 1427 [22]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247F168B" w14:textId="77777777" w:rsidR="006700DE" w:rsidRDefault="006700DE">
            <w:pPr>
              <w:spacing w:before="60" w:after="60"/>
              <w:jc w:val="center"/>
            </w:pPr>
            <w:r>
              <w:t>46-54</w:t>
            </w:r>
          </w:p>
        </w:tc>
      </w:tr>
      <w:tr w:rsidR="006700DE" w14:paraId="6E5A375F" w14:textId="77777777">
        <w:tc>
          <w:tcPr>
            <w:tcW w:w="534" w:type="dxa"/>
            <w:tcBorders>
              <w:top w:val="single" w:sz="4" w:space="0" w:color="000000"/>
              <w:left w:val="single" w:sz="4" w:space="0" w:color="000000"/>
              <w:bottom w:val="single" w:sz="4" w:space="0" w:color="000000"/>
            </w:tcBorders>
            <w:shd w:val="clear" w:color="auto" w:fill="auto"/>
          </w:tcPr>
          <w:p w14:paraId="57677C7F" w14:textId="77777777" w:rsidR="006700DE" w:rsidRDefault="006700DE">
            <w:pPr>
              <w:jc w:val="center"/>
            </w:pPr>
            <w:r>
              <w:t>3</w:t>
            </w:r>
          </w:p>
        </w:tc>
        <w:tc>
          <w:tcPr>
            <w:tcW w:w="2409" w:type="dxa"/>
            <w:tcBorders>
              <w:top w:val="single" w:sz="4" w:space="0" w:color="000000"/>
              <w:left w:val="single" w:sz="4" w:space="0" w:color="000000"/>
              <w:bottom w:val="single" w:sz="4" w:space="0" w:color="000000"/>
            </w:tcBorders>
            <w:shd w:val="clear" w:color="auto" w:fill="auto"/>
          </w:tcPr>
          <w:p w14:paraId="381FF53F" w14:textId="77777777" w:rsidR="006700DE" w:rsidRDefault="006700DE">
            <w:r>
              <w:t xml:space="preserve">Temperatura zapłonu, </w:t>
            </w:r>
          </w:p>
          <w:p w14:paraId="3D1034F3" w14:textId="77777777" w:rsidR="006700DE" w:rsidRDefault="006700DE">
            <w:r>
              <w:t>nie mniej niż</w:t>
            </w:r>
          </w:p>
        </w:tc>
        <w:tc>
          <w:tcPr>
            <w:tcW w:w="851" w:type="dxa"/>
            <w:tcBorders>
              <w:top w:val="single" w:sz="4" w:space="0" w:color="000000"/>
              <w:left w:val="single" w:sz="4" w:space="0" w:color="000000"/>
              <w:bottom w:val="single" w:sz="4" w:space="0" w:color="000000"/>
            </w:tcBorders>
            <w:shd w:val="clear" w:color="auto" w:fill="auto"/>
          </w:tcPr>
          <w:p w14:paraId="31CC178F" w14:textId="77777777"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14:paraId="7DB09526" w14:textId="77777777" w:rsidR="006700DE" w:rsidRDefault="006700DE">
            <w:pPr>
              <w:spacing w:before="120"/>
              <w:jc w:val="center"/>
            </w:pPr>
            <w:r>
              <w:t>PN-EN 22592 [62]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7A56C897" w14:textId="77777777" w:rsidR="006700DE" w:rsidRDefault="006700DE">
            <w:pPr>
              <w:spacing w:before="120"/>
              <w:jc w:val="center"/>
            </w:pPr>
            <w:r>
              <w:t>230</w:t>
            </w:r>
          </w:p>
        </w:tc>
      </w:tr>
      <w:tr w:rsidR="006700DE" w14:paraId="05CF23D1" w14:textId="77777777">
        <w:tc>
          <w:tcPr>
            <w:tcW w:w="534" w:type="dxa"/>
            <w:tcBorders>
              <w:top w:val="single" w:sz="4" w:space="0" w:color="000000"/>
              <w:left w:val="single" w:sz="4" w:space="0" w:color="000000"/>
              <w:bottom w:val="single" w:sz="4" w:space="0" w:color="000000"/>
            </w:tcBorders>
            <w:shd w:val="clear" w:color="auto" w:fill="auto"/>
          </w:tcPr>
          <w:p w14:paraId="160B34B8" w14:textId="77777777" w:rsidR="006700DE" w:rsidRDefault="006700DE">
            <w:pPr>
              <w:jc w:val="center"/>
            </w:pPr>
            <w:r>
              <w:t>4</w:t>
            </w:r>
          </w:p>
        </w:tc>
        <w:tc>
          <w:tcPr>
            <w:tcW w:w="2409" w:type="dxa"/>
            <w:tcBorders>
              <w:top w:val="single" w:sz="4" w:space="0" w:color="000000"/>
              <w:left w:val="single" w:sz="4" w:space="0" w:color="000000"/>
              <w:bottom w:val="single" w:sz="4" w:space="0" w:color="000000"/>
            </w:tcBorders>
            <w:shd w:val="clear" w:color="auto" w:fill="auto"/>
          </w:tcPr>
          <w:p w14:paraId="46F23E66" w14:textId="77777777" w:rsidR="006700DE" w:rsidRDefault="006700DE">
            <w:pPr>
              <w:jc w:val="left"/>
            </w:pPr>
            <w:r>
              <w:t xml:space="preserve">Zawartość składników rozpuszczalnych, </w:t>
            </w:r>
          </w:p>
          <w:p w14:paraId="5650BACD" w14:textId="77777777" w:rsidR="006700DE" w:rsidRDefault="006700DE">
            <w:pPr>
              <w:jc w:val="left"/>
            </w:pPr>
            <w:r>
              <w:t>nie mniej niż</w:t>
            </w:r>
          </w:p>
        </w:tc>
        <w:tc>
          <w:tcPr>
            <w:tcW w:w="851" w:type="dxa"/>
            <w:tcBorders>
              <w:top w:val="single" w:sz="4" w:space="0" w:color="000000"/>
              <w:left w:val="single" w:sz="4" w:space="0" w:color="000000"/>
              <w:bottom w:val="single" w:sz="4" w:space="0" w:color="000000"/>
            </w:tcBorders>
            <w:shd w:val="clear" w:color="auto" w:fill="auto"/>
          </w:tcPr>
          <w:p w14:paraId="721B2BF4" w14:textId="77777777" w:rsidR="006700DE" w:rsidRDefault="006700DE">
            <w:pPr>
              <w:snapToGrid w:val="0"/>
              <w:jc w:val="center"/>
            </w:pPr>
          </w:p>
          <w:p w14:paraId="1772158C" w14:textId="77777777" w:rsidR="006700DE" w:rsidRDefault="006700DE">
            <w:pPr>
              <w:jc w:val="center"/>
            </w:pPr>
            <w:r>
              <w:t>% m/m</w:t>
            </w:r>
          </w:p>
        </w:tc>
        <w:tc>
          <w:tcPr>
            <w:tcW w:w="1984" w:type="dxa"/>
            <w:tcBorders>
              <w:top w:val="single" w:sz="4" w:space="0" w:color="000000"/>
              <w:left w:val="single" w:sz="4" w:space="0" w:color="000000"/>
              <w:bottom w:val="single" w:sz="4" w:space="0" w:color="000000"/>
            </w:tcBorders>
            <w:shd w:val="clear" w:color="auto" w:fill="auto"/>
          </w:tcPr>
          <w:p w14:paraId="0EB1508A" w14:textId="77777777" w:rsidR="006700DE" w:rsidRDefault="006700DE">
            <w:pPr>
              <w:snapToGrid w:val="0"/>
              <w:jc w:val="center"/>
            </w:pPr>
          </w:p>
          <w:p w14:paraId="436B65D8" w14:textId="77777777" w:rsidR="006700DE" w:rsidRDefault="006700DE">
            <w:pPr>
              <w:jc w:val="center"/>
            </w:pPr>
            <w:r>
              <w:t>PN-EN 12592 [28]</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0A2EF3A7" w14:textId="77777777" w:rsidR="006700DE" w:rsidRDefault="006700DE">
            <w:pPr>
              <w:snapToGrid w:val="0"/>
              <w:jc w:val="center"/>
            </w:pPr>
          </w:p>
          <w:p w14:paraId="4645FB86" w14:textId="77777777" w:rsidR="006700DE" w:rsidRDefault="006700DE">
            <w:pPr>
              <w:jc w:val="center"/>
            </w:pPr>
            <w:r>
              <w:t>99</w:t>
            </w:r>
          </w:p>
        </w:tc>
      </w:tr>
      <w:tr w:rsidR="006700DE" w14:paraId="197C86E7" w14:textId="77777777">
        <w:tc>
          <w:tcPr>
            <w:tcW w:w="534" w:type="dxa"/>
            <w:tcBorders>
              <w:top w:val="single" w:sz="4" w:space="0" w:color="000000"/>
              <w:left w:val="single" w:sz="4" w:space="0" w:color="000000"/>
              <w:bottom w:val="single" w:sz="4" w:space="0" w:color="000000"/>
            </w:tcBorders>
            <w:shd w:val="clear" w:color="auto" w:fill="auto"/>
          </w:tcPr>
          <w:p w14:paraId="769DBE1F" w14:textId="77777777" w:rsidR="006700DE" w:rsidRDefault="006700DE">
            <w:pPr>
              <w:jc w:val="center"/>
            </w:pPr>
            <w:r>
              <w:t>5</w:t>
            </w:r>
          </w:p>
        </w:tc>
        <w:tc>
          <w:tcPr>
            <w:tcW w:w="2409" w:type="dxa"/>
            <w:tcBorders>
              <w:top w:val="single" w:sz="4" w:space="0" w:color="000000"/>
              <w:left w:val="single" w:sz="4" w:space="0" w:color="000000"/>
              <w:bottom w:val="single" w:sz="4" w:space="0" w:color="000000"/>
            </w:tcBorders>
            <w:shd w:val="clear" w:color="auto" w:fill="auto"/>
          </w:tcPr>
          <w:p w14:paraId="1C93AA1E" w14:textId="77777777" w:rsidR="006700DE" w:rsidRDefault="006700DE">
            <w:r>
              <w:t xml:space="preserve">Zmiana masy po starzeniu (ubytek lub przyrost), </w:t>
            </w:r>
          </w:p>
          <w:p w14:paraId="67F2084E" w14:textId="77777777" w:rsidR="006700DE" w:rsidRDefault="006700DE">
            <w:r>
              <w:t>nie więcej niż</w:t>
            </w:r>
          </w:p>
        </w:tc>
        <w:tc>
          <w:tcPr>
            <w:tcW w:w="851" w:type="dxa"/>
            <w:tcBorders>
              <w:top w:val="single" w:sz="4" w:space="0" w:color="000000"/>
              <w:left w:val="single" w:sz="4" w:space="0" w:color="000000"/>
              <w:bottom w:val="single" w:sz="4" w:space="0" w:color="000000"/>
            </w:tcBorders>
            <w:shd w:val="clear" w:color="auto" w:fill="auto"/>
          </w:tcPr>
          <w:p w14:paraId="4B357625" w14:textId="77777777" w:rsidR="006700DE" w:rsidRDefault="006700DE">
            <w:pPr>
              <w:snapToGrid w:val="0"/>
              <w:jc w:val="center"/>
            </w:pPr>
          </w:p>
          <w:p w14:paraId="5D02532A" w14:textId="77777777" w:rsidR="006700DE" w:rsidRDefault="006700DE">
            <w:pPr>
              <w:jc w:val="center"/>
            </w:pPr>
            <w:r>
              <w:t>% m/m</w:t>
            </w:r>
          </w:p>
        </w:tc>
        <w:tc>
          <w:tcPr>
            <w:tcW w:w="1984" w:type="dxa"/>
            <w:tcBorders>
              <w:top w:val="single" w:sz="4" w:space="0" w:color="000000"/>
              <w:left w:val="single" w:sz="4" w:space="0" w:color="000000"/>
              <w:bottom w:val="single" w:sz="4" w:space="0" w:color="000000"/>
            </w:tcBorders>
            <w:shd w:val="clear" w:color="auto" w:fill="auto"/>
          </w:tcPr>
          <w:p w14:paraId="3D3D5769" w14:textId="77777777" w:rsidR="006700DE" w:rsidRDefault="006700DE">
            <w:pPr>
              <w:snapToGrid w:val="0"/>
              <w:jc w:val="center"/>
            </w:pPr>
          </w:p>
          <w:p w14:paraId="754F3939" w14:textId="77777777" w:rsidR="006700DE" w:rsidRDefault="006700DE">
            <w:pPr>
              <w:jc w:val="center"/>
            </w:pPr>
            <w:r>
              <w:t>PN-EN 12607-1 [31]</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7B5336FD" w14:textId="77777777" w:rsidR="006700DE" w:rsidRDefault="006700DE">
            <w:pPr>
              <w:snapToGrid w:val="0"/>
              <w:jc w:val="center"/>
            </w:pPr>
          </w:p>
          <w:p w14:paraId="42718EB5" w14:textId="77777777" w:rsidR="006700DE" w:rsidRDefault="006700DE">
            <w:pPr>
              <w:jc w:val="center"/>
            </w:pPr>
            <w:r>
              <w:t>0,5</w:t>
            </w:r>
          </w:p>
        </w:tc>
      </w:tr>
      <w:tr w:rsidR="006700DE" w14:paraId="52397C2C" w14:textId="77777777">
        <w:tc>
          <w:tcPr>
            <w:tcW w:w="534" w:type="dxa"/>
            <w:tcBorders>
              <w:top w:val="single" w:sz="4" w:space="0" w:color="000000"/>
              <w:left w:val="single" w:sz="4" w:space="0" w:color="000000"/>
              <w:bottom w:val="single" w:sz="4" w:space="0" w:color="000000"/>
            </w:tcBorders>
            <w:shd w:val="clear" w:color="auto" w:fill="auto"/>
          </w:tcPr>
          <w:p w14:paraId="59501AE4" w14:textId="77777777" w:rsidR="006700DE" w:rsidRDefault="006700DE">
            <w:pPr>
              <w:jc w:val="center"/>
            </w:pPr>
            <w:r>
              <w:t>6</w:t>
            </w:r>
          </w:p>
        </w:tc>
        <w:tc>
          <w:tcPr>
            <w:tcW w:w="2409" w:type="dxa"/>
            <w:tcBorders>
              <w:top w:val="single" w:sz="4" w:space="0" w:color="000000"/>
              <w:left w:val="single" w:sz="4" w:space="0" w:color="000000"/>
              <w:bottom w:val="single" w:sz="4" w:space="0" w:color="000000"/>
            </w:tcBorders>
            <w:shd w:val="clear" w:color="auto" w:fill="auto"/>
          </w:tcPr>
          <w:p w14:paraId="712487E6" w14:textId="77777777" w:rsidR="006700DE" w:rsidRDefault="006700DE">
            <w:r>
              <w:t>Pozostała penetracja po starzeniu, nie mniej niż</w:t>
            </w:r>
          </w:p>
        </w:tc>
        <w:tc>
          <w:tcPr>
            <w:tcW w:w="851" w:type="dxa"/>
            <w:tcBorders>
              <w:top w:val="single" w:sz="4" w:space="0" w:color="000000"/>
              <w:left w:val="single" w:sz="4" w:space="0" w:color="000000"/>
              <w:bottom w:val="single" w:sz="4" w:space="0" w:color="000000"/>
            </w:tcBorders>
            <w:shd w:val="clear" w:color="auto" w:fill="auto"/>
          </w:tcPr>
          <w:p w14:paraId="217E720D" w14:textId="77777777" w:rsidR="006700DE" w:rsidRDefault="006700DE">
            <w:pPr>
              <w:spacing w:before="120"/>
              <w:jc w:val="center"/>
            </w:pPr>
            <w:r>
              <w:t>%</w:t>
            </w:r>
          </w:p>
        </w:tc>
        <w:tc>
          <w:tcPr>
            <w:tcW w:w="1984" w:type="dxa"/>
            <w:tcBorders>
              <w:top w:val="single" w:sz="4" w:space="0" w:color="000000"/>
              <w:left w:val="single" w:sz="4" w:space="0" w:color="000000"/>
              <w:bottom w:val="single" w:sz="4" w:space="0" w:color="000000"/>
            </w:tcBorders>
            <w:shd w:val="clear" w:color="auto" w:fill="auto"/>
          </w:tcPr>
          <w:p w14:paraId="0AEA1AFE" w14:textId="77777777" w:rsidR="006700DE" w:rsidRDefault="006700DE">
            <w:pPr>
              <w:spacing w:before="120"/>
              <w:jc w:val="center"/>
            </w:pPr>
            <w:r>
              <w:t>PN-EN 1426 [21]</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521A3393" w14:textId="77777777" w:rsidR="006700DE" w:rsidRDefault="006700DE">
            <w:pPr>
              <w:spacing w:before="120"/>
              <w:jc w:val="center"/>
            </w:pPr>
            <w:r>
              <w:t>50</w:t>
            </w:r>
          </w:p>
        </w:tc>
      </w:tr>
      <w:tr w:rsidR="006700DE" w14:paraId="0A573BD3" w14:textId="77777777">
        <w:tc>
          <w:tcPr>
            <w:tcW w:w="534" w:type="dxa"/>
            <w:tcBorders>
              <w:top w:val="single" w:sz="4" w:space="0" w:color="000000"/>
              <w:left w:val="single" w:sz="4" w:space="0" w:color="000000"/>
              <w:bottom w:val="single" w:sz="4" w:space="0" w:color="000000"/>
            </w:tcBorders>
            <w:shd w:val="clear" w:color="auto" w:fill="auto"/>
          </w:tcPr>
          <w:p w14:paraId="025D81CC" w14:textId="77777777" w:rsidR="006700DE" w:rsidRDefault="006700DE">
            <w:pPr>
              <w:jc w:val="center"/>
            </w:pPr>
            <w:r>
              <w:t>7</w:t>
            </w:r>
          </w:p>
        </w:tc>
        <w:tc>
          <w:tcPr>
            <w:tcW w:w="2409" w:type="dxa"/>
            <w:tcBorders>
              <w:top w:val="single" w:sz="4" w:space="0" w:color="000000"/>
              <w:left w:val="single" w:sz="4" w:space="0" w:color="000000"/>
              <w:bottom w:val="single" w:sz="4" w:space="0" w:color="000000"/>
            </w:tcBorders>
            <w:shd w:val="clear" w:color="auto" w:fill="auto"/>
          </w:tcPr>
          <w:p w14:paraId="58493278" w14:textId="77777777" w:rsidR="006700DE" w:rsidRDefault="006700DE">
            <w:r>
              <w:t>Temperatura mięknienia po starzeniu, nie mniej niż</w:t>
            </w:r>
          </w:p>
        </w:tc>
        <w:tc>
          <w:tcPr>
            <w:tcW w:w="851" w:type="dxa"/>
            <w:tcBorders>
              <w:top w:val="single" w:sz="4" w:space="0" w:color="000000"/>
              <w:left w:val="single" w:sz="4" w:space="0" w:color="000000"/>
              <w:bottom w:val="single" w:sz="4" w:space="0" w:color="000000"/>
            </w:tcBorders>
            <w:shd w:val="clear" w:color="auto" w:fill="auto"/>
          </w:tcPr>
          <w:p w14:paraId="0B220AC1" w14:textId="77777777"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14:paraId="34033A79" w14:textId="77777777" w:rsidR="006700DE" w:rsidRDefault="006700DE">
            <w:pPr>
              <w:spacing w:before="120"/>
              <w:jc w:val="center"/>
            </w:pPr>
            <w:r>
              <w:t>PN-EN 1427 [22]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7AE6FBCF" w14:textId="77777777" w:rsidR="006700DE" w:rsidRDefault="006700DE">
            <w:pPr>
              <w:spacing w:before="120"/>
              <w:jc w:val="center"/>
            </w:pPr>
            <w:r>
              <w:t>48</w:t>
            </w:r>
          </w:p>
        </w:tc>
      </w:tr>
      <w:tr w:rsidR="006700DE" w14:paraId="17166FAA" w14:textId="77777777">
        <w:tc>
          <w:tcPr>
            <w:tcW w:w="7531" w:type="dxa"/>
            <w:gridSpan w:val="5"/>
            <w:tcBorders>
              <w:top w:val="single" w:sz="4" w:space="0" w:color="000000"/>
              <w:left w:val="single" w:sz="4" w:space="0" w:color="000000"/>
              <w:bottom w:val="single" w:sz="4" w:space="0" w:color="000000"/>
              <w:right w:val="single" w:sz="4" w:space="0" w:color="000000"/>
            </w:tcBorders>
            <w:shd w:val="clear" w:color="auto" w:fill="auto"/>
          </w:tcPr>
          <w:p w14:paraId="4F9EB870" w14:textId="77777777" w:rsidR="006700DE" w:rsidRDefault="006700DE">
            <w:pPr>
              <w:jc w:val="center"/>
            </w:pPr>
            <w:r>
              <w:t>WŁAŚCIWOŚCI   SPECJALNE   KRAJOWE</w:t>
            </w:r>
          </w:p>
        </w:tc>
      </w:tr>
      <w:tr w:rsidR="006700DE" w14:paraId="0D370005" w14:textId="77777777">
        <w:tc>
          <w:tcPr>
            <w:tcW w:w="534" w:type="dxa"/>
            <w:tcBorders>
              <w:top w:val="single" w:sz="4" w:space="0" w:color="000000"/>
              <w:left w:val="single" w:sz="4" w:space="0" w:color="000000"/>
              <w:bottom w:val="single" w:sz="4" w:space="0" w:color="000000"/>
            </w:tcBorders>
            <w:shd w:val="clear" w:color="auto" w:fill="auto"/>
          </w:tcPr>
          <w:p w14:paraId="52C69177" w14:textId="77777777" w:rsidR="006700DE" w:rsidRDefault="006700DE">
            <w:pPr>
              <w:jc w:val="center"/>
            </w:pPr>
            <w:r>
              <w:t>8</w:t>
            </w:r>
          </w:p>
        </w:tc>
        <w:tc>
          <w:tcPr>
            <w:tcW w:w="2409" w:type="dxa"/>
            <w:tcBorders>
              <w:top w:val="single" w:sz="4" w:space="0" w:color="000000"/>
              <w:left w:val="single" w:sz="4" w:space="0" w:color="000000"/>
              <w:bottom w:val="single" w:sz="4" w:space="0" w:color="000000"/>
            </w:tcBorders>
            <w:shd w:val="clear" w:color="auto" w:fill="auto"/>
          </w:tcPr>
          <w:p w14:paraId="26C771BA" w14:textId="77777777" w:rsidR="006700DE" w:rsidRDefault="006700DE">
            <w:r>
              <w:t xml:space="preserve">Zawartość parafiny, </w:t>
            </w:r>
          </w:p>
          <w:p w14:paraId="4C62AAD6" w14:textId="77777777" w:rsidR="006700DE" w:rsidRDefault="006700DE">
            <w:r>
              <w:t>nie więcej niż</w:t>
            </w:r>
          </w:p>
        </w:tc>
        <w:tc>
          <w:tcPr>
            <w:tcW w:w="851" w:type="dxa"/>
            <w:tcBorders>
              <w:top w:val="single" w:sz="4" w:space="0" w:color="000000"/>
              <w:left w:val="single" w:sz="4" w:space="0" w:color="000000"/>
              <w:bottom w:val="single" w:sz="4" w:space="0" w:color="000000"/>
            </w:tcBorders>
            <w:shd w:val="clear" w:color="auto" w:fill="auto"/>
          </w:tcPr>
          <w:p w14:paraId="0040AB6A" w14:textId="77777777" w:rsidR="006700DE" w:rsidRDefault="006700DE">
            <w:pPr>
              <w:spacing w:before="120"/>
              <w:jc w:val="center"/>
            </w:pPr>
            <w:r>
              <w:t>%</w:t>
            </w:r>
          </w:p>
        </w:tc>
        <w:tc>
          <w:tcPr>
            <w:tcW w:w="1984" w:type="dxa"/>
            <w:tcBorders>
              <w:top w:val="single" w:sz="4" w:space="0" w:color="000000"/>
              <w:left w:val="single" w:sz="4" w:space="0" w:color="000000"/>
              <w:bottom w:val="single" w:sz="4" w:space="0" w:color="000000"/>
            </w:tcBorders>
            <w:shd w:val="clear" w:color="auto" w:fill="auto"/>
          </w:tcPr>
          <w:p w14:paraId="4BFCA28D" w14:textId="77777777" w:rsidR="006700DE" w:rsidRDefault="006700DE">
            <w:pPr>
              <w:spacing w:before="120"/>
              <w:jc w:val="center"/>
            </w:pPr>
            <w:r>
              <w:t>PN-EN 12606-1 [30]</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35F4D909" w14:textId="77777777" w:rsidR="006700DE" w:rsidRDefault="006700DE">
            <w:pPr>
              <w:spacing w:before="120"/>
              <w:jc w:val="center"/>
            </w:pPr>
            <w:r>
              <w:t>2,2</w:t>
            </w:r>
          </w:p>
        </w:tc>
      </w:tr>
      <w:tr w:rsidR="006700DE" w14:paraId="46948273" w14:textId="77777777">
        <w:tc>
          <w:tcPr>
            <w:tcW w:w="534" w:type="dxa"/>
            <w:tcBorders>
              <w:top w:val="single" w:sz="4" w:space="0" w:color="000000"/>
              <w:left w:val="single" w:sz="4" w:space="0" w:color="000000"/>
              <w:bottom w:val="single" w:sz="4" w:space="0" w:color="000000"/>
            </w:tcBorders>
            <w:shd w:val="clear" w:color="auto" w:fill="auto"/>
          </w:tcPr>
          <w:p w14:paraId="120879D0" w14:textId="77777777" w:rsidR="006700DE" w:rsidRDefault="006700DE">
            <w:pPr>
              <w:jc w:val="center"/>
            </w:pPr>
            <w:r>
              <w:lastRenderedPageBreak/>
              <w:t>9</w:t>
            </w:r>
          </w:p>
        </w:tc>
        <w:tc>
          <w:tcPr>
            <w:tcW w:w="2409" w:type="dxa"/>
            <w:tcBorders>
              <w:top w:val="single" w:sz="4" w:space="0" w:color="000000"/>
              <w:left w:val="single" w:sz="4" w:space="0" w:color="000000"/>
              <w:bottom w:val="single" w:sz="4" w:space="0" w:color="000000"/>
            </w:tcBorders>
            <w:shd w:val="clear" w:color="auto" w:fill="auto"/>
          </w:tcPr>
          <w:p w14:paraId="6A35EAAA" w14:textId="77777777" w:rsidR="006700DE" w:rsidRDefault="006700DE">
            <w:r>
              <w:t>Wzrost temp. mięknienia po starzeniu, nie więcej niż</w:t>
            </w:r>
          </w:p>
        </w:tc>
        <w:tc>
          <w:tcPr>
            <w:tcW w:w="851" w:type="dxa"/>
            <w:tcBorders>
              <w:top w:val="single" w:sz="4" w:space="0" w:color="000000"/>
              <w:left w:val="single" w:sz="4" w:space="0" w:color="000000"/>
              <w:bottom w:val="single" w:sz="4" w:space="0" w:color="000000"/>
            </w:tcBorders>
            <w:shd w:val="clear" w:color="auto" w:fill="auto"/>
          </w:tcPr>
          <w:p w14:paraId="31786E40" w14:textId="77777777"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14:paraId="742A55B4" w14:textId="77777777" w:rsidR="006700DE" w:rsidRDefault="006700DE">
            <w:pPr>
              <w:spacing w:before="120"/>
              <w:jc w:val="center"/>
            </w:pPr>
            <w:r>
              <w:t>PN-EN 1427 [22]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1726CD09" w14:textId="77777777" w:rsidR="006700DE" w:rsidRDefault="006700DE">
            <w:pPr>
              <w:spacing w:before="120"/>
              <w:jc w:val="center"/>
            </w:pPr>
            <w:r>
              <w:t>9</w:t>
            </w:r>
          </w:p>
        </w:tc>
      </w:tr>
      <w:tr w:rsidR="006700DE" w14:paraId="45A9411A" w14:textId="77777777">
        <w:tc>
          <w:tcPr>
            <w:tcW w:w="534" w:type="dxa"/>
            <w:tcBorders>
              <w:top w:val="single" w:sz="4" w:space="0" w:color="000000"/>
              <w:left w:val="single" w:sz="4" w:space="0" w:color="000000"/>
              <w:bottom w:val="single" w:sz="4" w:space="0" w:color="000000"/>
            </w:tcBorders>
            <w:shd w:val="clear" w:color="auto" w:fill="auto"/>
          </w:tcPr>
          <w:p w14:paraId="4A5D47C0" w14:textId="77777777" w:rsidR="006700DE" w:rsidRDefault="006700DE">
            <w:pPr>
              <w:jc w:val="center"/>
            </w:pPr>
            <w:r>
              <w:t>10</w:t>
            </w:r>
          </w:p>
        </w:tc>
        <w:tc>
          <w:tcPr>
            <w:tcW w:w="2409" w:type="dxa"/>
            <w:tcBorders>
              <w:top w:val="single" w:sz="4" w:space="0" w:color="000000"/>
              <w:left w:val="single" w:sz="4" w:space="0" w:color="000000"/>
              <w:bottom w:val="single" w:sz="4" w:space="0" w:color="000000"/>
            </w:tcBorders>
            <w:shd w:val="clear" w:color="auto" w:fill="auto"/>
          </w:tcPr>
          <w:p w14:paraId="77965FA5" w14:textId="77777777" w:rsidR="006700DE" w:rsidRDefault="006700DE">
            <w:r>
              <w:t xml:space="preserve">Temperatura łamliwości </w:t>
            </w:r>
            <w:proofErr w:type="spellStart"/>
            <w:r>
              <w:t>Fraassa</w:t>
            </w:r>
            <w:proofErr w:type="spellEnd"/>
            <w:r>
              <w:t>, nie więcej niż</w:t>
            </w:r>
          </w:p>
        </w:tc>
        <w:tc>
          <w:tcPr>
            <w:tcW w:w="851" w:type="dxa"/>
            <w:tcBorders>
              <w:top w:val="single" w:sz="4" w:space="0" w:color="000000"/>
              <w:left w:val="single" w:sz="4" w:space="0" w:color="000000"/>
              <w:bottom w:val="single" w:sz="4" w:space="0" w:color="000000"/>
            </w:tcBorders>
            <w:shd w:val="clear" w:color="auto" w:fill="auto"/>
          </w:tcPr>
          <w:p w14:paraId="5EE04768" w14:textId="77777777"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14:paraId="5D205465" w14:textId="77777777" w:rsidR="006700DE" w:rsidRDefault="006700DE">
            <w:pPr>
              <w:spacing w:before="120"/>
              <w:jc w:val="center"/>
            </w:pPr>
            <w:r>
              <w:t>PN-EN 12593 [29]</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3C528AF2" w14:textId="77777777" w:rsidR="006700DE" w:rsidRDefault="006700DE">
            <w:pPr>
              <w:spacing w:before="120"/>
              <w:jc w:val="center"/>
            </w:pPr>
            <w:r>
              <w:t>-8</w:t>
            </w:r>
          </w:p>
        </w:tc>
      </w:tr>
    </w:tbl>
    <w:p w14:paraId="09335E76" w14:textId="77777777" w:rsidR="006700DE" w:rsidRDefault="006700DE">
      <w:pPr>
        <w:ind w:left="993" w:hanging="993"/>
        <w:rPr>
          <w:sz w:val="16"/>
          <w:szCs w:val="16"/>
        </w:rPr>
      </w:pPr>
    </w:p>
    <w:p w14:paraId="12BB8A72" w14:textId="77777777" w:rsidR="006700DE" w:rsidRDefault="006700DE">
      <w:r>
        <w:rPr>
          <w:sz w:val="16"/>
          <w:szCs w:val="16"/>
        </w:rPr>
        <w:tab/>
      </w: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3FBAE605" w14:textId="77777777" w:rsidR="006700DE" w:rsidRDefault="006700DE">
      <w:pPr>
        <w:pStyle w:val="Nagwek2"/>
      </w:pPr>
      <w:r>
        <w:t xml:space="preserve">2.3. Kruszywo </w:t>
      </w:r>
    </w:p>
    <w:p w14:paraId="001726E9" w14:textId="77777777" w:rsidR="006700DE" w:rsidRDefault="006700DE">
      <w:r>
        <w:tab/>
        <w:t>Do warstwy ścieralnej z betonu asfaltowego należy stosować kruszywo według PN-EN 13043 [44] i WT-1 Kruszywa 2014 [64], obejmujące kruszywo grube , kruszywo drobne  i wypełniacz. Kruszywa powinny spełniać wymagania podane w WT-1 Kruszywa 2014 – tablica 12, 13, 14, 15.</w:t>
      </w:r>
    </w:p>
    <w:p w14:paraId="133C6B00" w14:textId="77777777" w:rsidR="006700DE" w:rsidRDefault="006700DE">
      <w:r>
        <w:tab/>
        <w:t xml:space="preserve">Składowanie kruszywa powinno się odbywać w warunkach zabezpieczających je przed zanieczyszczeniem </w:t>
      </w:r>
      <w:r>
        <w:br/>
        <w:t xml:space="preserve">i zmieszaniem z kruszywem o innym wymiarze lub pochodzeniu. Podłoże składowiska musi być równe, utwardzone </w:t>
      </w:r>
      <w:r>
        <w:br/>
        <w:t>i odwodnione. Składowanie wypełniacza powinno się odbywać w silosach wyposażonych w urządzenia do aeracji.</w:t>
      </w:r>
    </w:p>
    <w:p w14:paraId="0FE194E1" w14:textId="77777777" w:rsidR="006700DE" w:rsidRDefault="006700DE">
      <w:pPr>
        <w:pStyle w:val="Nagwek2"/>
      </w:pPr>
      <w:r>
        <w:t>2.4. Środek adhezyjny</w:t>
      </w:r>
    </w:p>
    <w:p w14:paraId="5C192D82" w14:textId="77777777" w:rsidR="006700DE" w:rsidRDefault="006700DE">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4CF3BD98" w14:textId="77777777" w:rsidR="006700DE" w:rsidRDefault="006700DE">
      <w:r>
        <w:tab/>
        <w:t>Środek adhezyjny powinien odpowiadać wymaganiom określonym przez producenta.</w:t>
      </w:r>
    </w:p>
    <w:p w14:paraId="3DBD5107" w14:textId="77777777" w:rsidR="006700DE" w:rsidRDefault="006700DE">
      <w:r>
        <w:tab/>
        <w:t>Składowanie środka adhezyjnego jest dozwolone tylko w oryginalnych opakowaniach, w warunkach określonych przez producenta.</w:t>
      </w:r>
    </w:p>
    <w:p w14:paraId="22DA4719" w14:textId="77777777" w:rsidR="006700DE" w:rsidRDefault="006700DE">
      <w:pPr>
        <w:pStyle w:val="Nagwek2"/>
      </w:pPr>
      <w:r>
        <w:t>2.5. Materiały do uszczelnienia połączeń i krawędzi</w:t>
      </w:r>
    </w:p>
    <w:p w14:paraId="2AE63D7C" w14:textId="77777777" w:rsidR="006700DE" w:rsidRDefault="006700DE">
      <w: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5DD188C0" w14:textId="77777777" w:rsidR="006700DE" w:rsidRDefault="006700DE" w:rsidP="009559D3">
      <w:pPr>
        <w:numPr>
          <w:ilvl w:val="0"/>
          <w:numId w:val="10"/>
        </w:numPr>
        <w:tabs>
          <w:tab w:val="left" w:pos="284"/>
        </w:tabs>
        <w:overflowPunct w:val="0"/>
        <w:autoSpaceDE w:val="0"/>
        <w:ind w:left="284" w:hanging="284"/>
        <w:textAlignment w:val="baseline"/>
      </w:pPr>
      <w:r>
        <w:t xml:space="preserve">emulsję asfaltową według PN-EN 13808 [58] lub inne lepiszcza według norm lub aprobat technicznych  </w:t>
      </w:r>
    </w:p>
    <w:p w14:paraId="4A780B43" w14:textId="77777777" w:rsidR="006700DE" w:rsidRDefault="006700DE">
      <w:pPr>
        <w:ind w:firstLine="709"/>
      </w:pPr>
      <w:r>
        <w:t>Do uszczelnienia krawędzi należy stosować asfalt drogowy wg PN-EN 12591 [27]. Dopuszcza się inne rodzaje lepiszcza wg norm lub aprobat technicznych.</w:t>
      </w:r>
    </w:p>
    <w:p w14:paraId="7A54D730" w14:textId="77777777" w:rsidR="006700DE" w:rsidRDefault="006700DE">
      <w:pPr>
        <w:spacing w:before="120" w:after="120"/>
      </w:pPr>
      <w:r>
        <w:rPr>
          <w:b/>
          <w:sz w:val="22"/>
        </w:rPr>
        <w:t>2.6. Materiały do złączenia warstw konstrukcji</w:t>
      </w:r>
    </w:p>
    <w:p w14:paraId="23D04214" w14:textId="77777777" w:rsidR="006700DE" w:rsidRDefault="006700DE">
      <w:pPr>
        <w:tabs>
          <w:tab w:val="left" w:pos="-2694"/>
        </w:tabs>
      </w:pPr>
      <w:r>
        <w:tab/>
        <w:t>Do złączania warstw konstrukcji nawierzchni (warstwa wyrównawcza z warstwą ścieralną) należy stosować kationowe emulsje asfaltowe według PN-EN 13808 [58] i WT-3 Emulsje asfaltowe 2009 [66]punkt 5.1 tablica 2 i tablica 3.</w:t>
      </w:r>
    </w:p>
    <w:p w14:paraId="0783B3A3" w14:textId="77777777" w:rsidR="006700DE" w:rsidRDefault="006700DE">
      <w:r>
        <w:tab/>
        <w:t xml:space="preserve">Emulsję asfaltową można składować w opakowaniach transportowych lub w stacjonarnych zbiornikach pionowych z nalewaniem od dna. Nie należy nalewać emulsji do opakowań i zbiorników zanieczyszczonych materiałami mineralnymi. </w:t>
      </w:r>
    </w:p>
    <w:p w14:paraId="628F3ACC" w14:textId="77777777" w:rsidR="006700DE" w:rsidRDefault="006700DE">
      <w:pPr>
        <w:pStyle w:val="Nagwek1"/>
      </w:pPr>
      <w:r>
        <w:t>3. SPRZĘT</w:t>
      </w:r>
    </w:p>
    <w:p w14:paraId="2BCF81FF" w14:textId="77777777" w:rsidR="006700DE" w:rsidRDefault="006700DE">
      <w:pPr>
        <w:pStyle w:val="Nagwek2"/>
      </w:pPr>
      <w:r>
        <w:t>3.1. Ogólne wymagania dotyczące sprzętu</w:t>
      </w:r>
    </w:p>
    <w:p w14:paraId="52BADDF7" w14:textId="77777777" w:rsidR="006700DE" w:rsidRDefault="006700DE">
      <w:r>
        <w:tab/>
        <w:t>Ogólne wymagania dotyczące sprzętu podano w SST  D-00.00.00 „Wymagania ogólne” [1] pkt 3.</w:t>
      </w:r>
    </w:p>
    <w:p w14:paraId="65E22DC3" w14:textId="77777777" w:rsidR="006700DE" w:rsidRDefault="006700DE">
      <w:pPr>
        <w:pStyle w:val="Nagwek2"/>
      </w:pPr>
      <w:r>
        <w:t>3.2. Sprzęt stosowany do wykonania robót</w:t>
      </w:r>
    </w:p>
    <w:p w14:paraId="3102744C" w14:textId="77777777" w:rsidR="006700DE" w:rsidRDefault="006700DE">
      <w:r>
        <w:tab/>
        <w:t>Przy wykonywaniu robót Wykonawca w zależności od potrzeb, powinien wykazać się możliwością korzystania ze sprzętu dostosowanego do przyjętej metody robót, jak:</w:t>
      </w:r>
    </w:p>
    <w:p w14:paraId="46345503" w14:textId="77777777" w:rsidR="006700DE" w:rsidRDefault="006700DE" w:rsidP="000D2EDE">
      <w:pPr>
        <w:numPr>
          <w:ilvl w:val="0"/>
          <w:numId w:val="46"/>
        </w:numPr>
        <w:overflowPunct w:val="0"/>
        <w:autoSpaceDE w:val="0"/>
        <w:textAlignment w:val="baseline"/>
      </w:pPr>
      <w:r>
        <w:t xml:space="preserve">wytwórnia (otaczarka) o mieszaniu cyklicznym lub ciągłym, z automatycznym komputerowym sterowaniem produkcji, do wytwarzania mieszanek mineralno-asfaltowych, </w:t>
      </w:r>
    </w:p>
    <w:p w14:paraId="60AE1FEA" w14:textId="77777777" w:rsidR="006700DE" w:rsidRDefault="006700DE" w:rsidP="000D2EDE">
      <w:pPr>
        <w:numPr>
          <w:ilvl w:val="0"/>
          <w:numId w:val="46"/>
        </w:numPr>
        <w:overflowPunct w:val="0"/>
        <w:autoSpaceDE w:val="0"/>
        <w:textAlignment w:val="baseline"/>
      </w:pPr>
      <w:r>
        <w:t>układarka gąsienicowa, z elektronicznym sterowaniem równości układanej warstwy,</w:t>
      </w:r>
    </w:p>
    <w:p w14:paraId="130B4D52" w14:textId="77777777" w:rsidR="006700DE" w:rsidRDefault="006700DE" w:rsidP="000D2EDE">
      <w:pPr>
        <w:numPr>
          <w:ilvl w:val="0"/>
          <w:numId w:val="46"/>
        </w:numPr>
        <w:overflowPunct w:val="0"/>
        <w:autoSpaceDE w:val="0"/>
        <w:textAlignment w:val="baseline"/>
      </w:pPr>
      <w:r>
        <w:t>skrapiarka,</w:t>
      </w:r>
    </w:p>
    <w:p w14:paraId="33A1F930" w14:textId="77777777" w:rsidR="006700DE" w:rsidRDefault="006700DE" w:rsidP="000D2EDE">
      <w:pPr>
        <w:numPr>
          <w:ilvl w:val="0"/>
          <w:numId w:val="46"/>
        </w:numPr>
        <w:overflowPunct w:val="0"/>
        <w:autoSpaceDE w:val="0"/>
        <w:textAlignment w:val="baseline"/>
      </w:pPr>
      <w:r>
        <w:t xml:space="preserve">walce stalowe gładkie, </w:t>
      </w:r>
    </w:p>
    <w:p w14:paraId="67E17B54" w14:textId="77777777" w:rsidR="006700DE" w:rsidRDefault="006700DE" w:rsidP="000D2EDE">
      <w:pPr>
        <w:numPr>
          <w:ilvl w:val="0"/>
          <w:numId w:val="46"/>
        </w:numPr>
        <w:overflowPunct w:val="0"/>
        <w:autoSpaceDE w:val="0"/>
        <w:textAlignment w:val="baseline"/>
      </w:pPr>
      <w:r>
        <w:t xml:space="preserve">lekka </w:t>
      </w:r>
      <w:proofErr w:type="spellStart"/>
      <w:r>
        <w:t>rozsypywarka</w:t>
      </w:r>
      <w:proofErr w:type="spellEnd"/>
      <w:r>
        <w:t xml:space="preserve"> kruszywa,</w:t>
      </w:r>
    </w:p>
    <w:p w14:paraId="50453E00" w14:textId="77777777" w:rsidR="006700DE" w:rsidRDefault="006700DE" w:rsidP="000D2EDE">
      <w:pPr>
        <w:numPr>
          <w:ilvl w:val="0"/>
          <w:numId w:val="46"/>
        </w:numPr>
        <w:overflowPunct w:val="0"/>
        <w:autoSpaceDE w:val="0"/>
        <w:textAlignment w:val="baseline"/>
      </w:pPr>
      <w:r>
        <w:t>szczotki mechaniczne i/lub inne urządzenia czyszczące,</w:t>
      </w:r>
    </w:p>
    <w:p w14:paraId="0B6862D7" w14:textId="77777777" w:rsidR="006700DE" w:rsidRDefault="006700DE" w:rsidP="000D2EDE">
      <w:pPr>
        <w:numPr>
          <w:ilvl w:val="0"/>
          <w:numId w:val="46"/>
        </w:numPr>
        <w:overflowPunct w:val="0"/>
        <w:autoSpaceDE w:val="0"/>
        <w:textAlignment w:val="baseline"/>
      </w:pPr>
      <w:r>
        <w:t>samochody samowyładowcze z przykryciem brezentowym lub termosami,</w:t>
      </w:r>
    </w:p>
    <w:p w14:paraId="3EA4879B" w14:textId="77777777" w:rsidR="006700DE" w:rsidRDefault="006700DE" w:rsidP="000D2EDE">
      <w:pPr>
        <w:numPr>
          <w:ilvl w:val="0"/>
          <w:numId w:val="46"/>
        </w:numPr>
        <w:overflowPunct w:val="0"/>
        <w:autoSpaceDE w:val="0"/>
        <w:textAlignment w:val="baseline"/>
      </w:pPr>
      <w:r>
        <w:t>sprzęt drobny.</w:t>
      </w:r>
    </w:p>
    <w:p w14:paraId="48F3134F" w14:textId="77777777" w:rsidR="006700DE" w:rsidRDefault="006700DE">
      <w:pPr>
        <w:pStyle w:val="Nagwek1"/>
      </w:pPr>
      <w:r>
        <w:t>4. TRANSPORT</w:t>
      </w:r>
    </w:p>
    <w:p w14:paraId="30389AE9" w14:textId="77777777" w:rsidR="006700DE" w:rsidRDefault="006700DE">
      <w:pPr>
        <w:pStyle w:val="Nagwek2"/>
      </w:pPr>
      <w:r>
        <w:t>4.1. Ogólne wymagania dotyczące transportu</w:t>
      </w:r>
    </w:p>
    <w:p w14:paraId="069BB4FD" w14:textId="77777777" w:rsidR="006700DE" w:rsidRDefault="006700DE">
      <w:r>
        <w:tab/>
        <w:t>Ogólne wymagania dotyczące transportu podano w SST D-00.00.00 „Wymagania ogólne” [1] pkt 4.</w:t>
      </w:r>
      <w:r>
        <w:tab/>
      </w:r>
    </w:p>
    <w:p w14:paraId="1E7B074F" w14:textId="77777777" w:rsidR="006700DE" w:rsidRDefault="006700DE">
      <w:pPr>
        <w:pStyle w:val="Nagwek2"/>
      </w:pPr>
      <w:r>
        <w:lastRenderedPageBreak/>
        <w:t xml:space="preserve">4.2. Transport materiałów </w:t>
      </w:r>
    </w:p>
    <w:p w14:paraId="70D41A6B" w14:textId="77777777" w:rsidR="006700DE" w:rsidRDefault="006700DE">
      <w:r>
        <w:tab/>
        <w:t>Asfalt należy przewozić w cysternach kolejowych lub samochodach izolowanych i zaopatrzonych w urządzenia umożliwiające pośrednie ogrzewanie oraz w zawory spustowe.</w:t>
      </w:r>
    </w:p>
    <w:p w14:paraId="140667F8" w14:textId="77777777" w:rsidR="006700DE" w:rsidRDefault="006700DE">
      <w:pPr>
        <w:ind w:firstLine="709"/>
      </w:pPr>
      <w:r>
        <w:t>Kruszywa można przewozić dowolnymi środkami transportu, w warunkach zabezpieczających je przed zanieczyszczeniem, zmieszaniem z innymi materiałami i nadmiernym zawilgoceniem.</w:t>
      </w:r>
    </w:p>
    <w:p w14:paraId="54CF5A8D" w14:textId="77777777" w:rsidR="006700DE" w:rsidRDefault="006700DE">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31D1BBAD" w14:textId="77777777" w:rsidR="006700DE" w:rsidRDefault="006700DE">
      <w:pPr>
        <w:ind w:firstLine="709"/>
      </w:pPr>
      <w: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t>pH</w:t>
      </w:r>
      <w:proofErr w:type="spellEnd"/>
      <w:r>
        <w:t xml:space="preserve"> ≤ 4).</w:t>
      </w:r>
    </w:p>
    <w:p w14:paraId="56199744" w14:textId="77777777" w:rsidR="006700DE" w:rsidRDefault="006700DE">
      <w:pPr>
        <w:ind w:firstLine="709"/>
      </w:pPr>
      <w: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2ECCE71E" w14:textId="77777777" w:rsidR="006700DE" w:rsidRDefault="006700DE">
      <w:pPr>
        <w:pStyle w:val="Nagwek1"/>
      </w:pPr>
      <w:r>
        <w:t>5. WYKONANIE ROBÓT</w:t>
      </w:r>
    </w:p>
    <w:p w14:paraId="05CB3475" w14:textId="77777777" w:rsidR="006700DE" w:rsidRDefault="006700DE">
      <w:pPr>
        <w:pStyle w:val="Nagwek2"/>
      </w:pPr>
      <w:r>
        <w:t>5.1. Ogólne zasady wykonania robót</w:t>
      </w:r>
    </w:p>
    <w:p w14:paraId="5FA815B6" w14:textId="77777777" w:rsidR="006700DE" w:rsidRDefault="006700DE">
      <w:r>
        <w:tab/>
        <w:t>Ogólne zasady wykonania robót podano w SST D-00.00.00 „Wymagania ogólne” [1] pkt 5.</w:t>
      </w:r>
    </w:p>
    <w:p w14:paraId="4E55E393" w14:textId="77777777" w:rsidR="006700DE" w:rsidRDefault="006700DE">
      <w:pPr>
        <w:pStyle w:val="Nagwek2"/>
      </w:pPr>
      <w:r>
        <w:t>5.2. Projektowanie mieszanki mineralno-asfaltowej</w:t>
      </w:r>
    </w:p>
    <w:p w14:paraId="50084CED" w14:textId="77777777" w:rsidR="006700DE" w:rsidRDefault="006700DE">
      <w:r>
        <w:tab/>
        <w:t>Przed przystąpieniem do robót Wykonawca dostarczy Inspektorowi Nadzoru do akceptacji projekt składu mieszanki mineralno-asfaltowej (AC11S).</w:t>
      </w:r>
    </w:p>
    <w:p w14:paraId="697C07B9" w14:textId="77777777" w:rsidR="006700DE" w:rsidRDefault="006700DE">
      <w:r>
        <w:tab/>
        <w:t>Uziarnienie mieszanki mineralnej oraz minimalna zawartość lepiszcza podane są w tablicy 3.</w:t>
      </w:r>
    </w:p>
    <w:p w14:paraId="56412610" w14:textId="77777777" w:rsidR="006700DE" w:rsidRDefault="006700DE">
      <w:pPr>
        <w:ind w:firstLine="709"/>
      </w:pPr>
      <w:r>
        <w:t>Jeżeli stosowana jest mieszanka kruszywa drobnego niełamanego i łamanego, to należy przyjąć proporcję kruszywa łamanego do niełamanego co najmniej 50/50.</w:t>
      </w:r>
    </w:p>
    <w:p w14:paraId="1C5E1632" w14:textId="77777777" w:rsidR="006700DE" w:rsidRDefault="006700DE">
      <w:r>
        <w:tab/>
        <w:t>Wymagane właściwości mieszanki mineralno-asfaltowej podane są w tablicy 4.</w:t>
      </w:r>
    </w:p>
    <w:p w14:paraId="60864298" w14:textId="77777777" w:rsidR="006700DE" w:rsidRDefault="006700DE">
      <w:pPr>
        <w:tabs>
          <w:tab w:val="left" w:pos="993"/>
        </w:tabs>
        <w:spacing w:before="120" w:after="120"/>
        <w:ind w:left="993" w:hanging="993"/>
      </w:pPr>
      <w:r>
        <w:t>Tablica 3.</w:t>
      </w:r>
      <w:r>
        <w:tab/>
        <w:t xml:space="preserve">Uziarnienie mieszanki mineralnej oraz zawartość lepiszcza do betonu asfaltowego do </w:t>
      </w:r>
      <w:r w:rsidR="0034442D">
        <w:t>warstwy ścieralnej dla ruchu KR2</w:t>
      </w:r>
      <w:r>
        <w:t xml:space="preserve"> [65]</w:t>
      </w:r>
    </w:p>
    <w:tbl>
      <w:tblPr>
        <w:tblW w:w="0" w:type="auto"/>
        <w:tblInd w:w="-10" w:type="dxa"/>
        <w:tblLayout w:type="fixed"/>
        <w:tblLook w:val="0000" w:firstRow="0" w:lastRow="0" w:firstColumn="0" w:lastColumn="0" w:noHBand="0" w:noVBand="0"/>
      </w:tblPr>
      <w:tblGrid>
        <w:gridCol w:w="2943"/>
        <w:gridCol w:w="1985"/>
        <w:gridCol w:w="2603"/>
      </w:tblGrid>
      <w:tr w:rsidR="006700DE" w14:paraId="449B8D1A" w14:textId="77777777">
        <w:tc>
          <w:tcPr>
            <w:tcW w:w="2943" w:type="dxa"/>
            <w:vMerge w:val="restart"/>
            <w:tcBorders>
              <w:top w:val="single" w:sz="4" w:space="0" w:color="000000"/>
              <w:left w:val="single" w:sz="4" w:space="0" w:color="000000"/>
              <w:bottom w:val="single" w:sz="4" w:space="0" w:color="000000"/>
            </w:tcBorders>
            <w:shd w:val="clear" w:color="auto" w:fill="auto"/>
            <w:vAlign w:val="center"/>
          </w:tcPr>
          <w:p w14:paraId="19B5B788" w14:textId="77777777" w:rsidR="006700DE" w:rsidRDefault="006700DE">
            <w:pPr>
              <w:jc w:val="center"/>
            </w:pPr>
            <w:r>
              <w:t>Właściwość</w:t>
            </w:r>
          </w:p>
        </w:tc>
        <w:tc>
          <w:tcPr>
            <w:tcW w:w="4588" w:type="dxa"/>
            <w:gridSpan w:val="2"/>
            <w:tcBorders>
              <w:top w:val="single" w:sz="4" w:space="0" w:color="000000"/>
              <w:left w:val="single" w:sz="4" w:space="0" w:color="000000"/>
              <w:bottom w:val="single" w:sz="4" w:space="0" w:color="000000"/>
              <w:right w:val="single" w:sz="4" w:space="0" w:color="000000"/>
            </w:tcBorders>
            <w:shd w:val="clear" w:color="auto" w:fill="auto"/>
          </w:tcPr>
          <w:p w14:paraId="6B4EAEFA" w14:textId="77777777" w:rsidR="006700DE" w:rsidRDefault="006700DE">
            <w:pPr>
              <w:jc w:val="center"/>
            </w:pPr>
            <w:r>
              <w:t>Przesiew,   [% (m/m)]</w:t>
            </w:r>
          </w:p>
        </w:tc>
      </w:tr>
      <w:tr w:rsidR="006700DE" w14:paraId="219F403B" w14:textId="77777777">
        <w:tc>
          <w:tcPr>
            <w:tcW w:w="2943" w:type="dxa"/>
            <w:vMerge/>
            <w:tcBorders>
              <w:top w:val="single" w:sz="4" w:space="0" w:color="000000"/>
              <w:left w:val="single" w:sz="4" w:space="0" w:color="000000"/>
              <w:bottom w:val="single" w:sz="4" w:space="0" w:color="000000"/>
            </w:tcBorders>
            <w:shd w:val="clear" w:color="auto" w:fill="auto"/>
            <w:vAlign w:val="center"/>
          </w:tcPr>
          <w:p w14:paraId="1E810806" w14:textId="77777777" w:rsidR="006700DE" w:rsidRDefault="006700DE">
            <w:pPr>
              <w:snapToGrid w:val="0"/>
              <w:jc w:val="center"/>
            </w:pPr>
          </w:p>
        </w:tc>
        <w:tc>
          <w:tcPr>
            <w:tcW w:w="4588" w:type="dxa"/>
            <w:gridSpan w:val="2"/>
            <w:tcBorders>
              <w:top w:val="single" w:sz="4" w:space="0" w:color="000000"/>
              <w:left w:val="single" w:sz="4" w:space="0" w:color="000000"/>
              <w:bottom w:val="single" w:sz="4" w:space="0" w:color="000000"/>
              <w:right w:val="single" w:sz="4" w:space="0" w:color="000000"/>
            </w:tcBorders>
            <w:shd w:val="clear" w:color="auto" w:fill="auto"/>
          </w:tcPr>
          <w:p w14:paraId="571D7F08" w14:textId="77777777" w:rsidR="006700DE" w:rsidRDefault="006700DE">
            <w:pPr>
              <w:jc w:val="center"/>
            </w:pPr>
            <w:r>
              <w:t>AC 11 S</w:t>
            </w:r>
          </w:p>
        </w:tc>
      </w:tr>
      <w:tr w:rsidR="006700DE" w14:paraId="111C17AF" w14:textId="77777777">
        <w:tc>
          <w:tcPr>
            <w:tcW w:w="2943" w:type="dxa"/>
            <w:tcBorders>
              <w:top w:val="single" w:sz="4" w:space="0" w:color="000000"/>
              <w:left w:val="single" w:sz="4" w:space="0" w:color="000000"/>
              <w:bottom w:val="single" w:sz="4" w:space="0" w:color="000000"/>
            </w:tcBorders>
            <w:shd w:val="clear" w:color="auto" w:fill="auto"/>
          </w:tcPr>
          <w:p w14:paraId="756FE79B" w14:textId="77777777" w:rsidR="006700DE" w:rsidRDefault="006700DE">
            <w:pPr>
              <w:jc w:val="center"/>
            </w:pPr>
            <w:r>
              <w:t>Wymiar sita #, [mm]</w:t>
            </w:r>
          </w:p>
        </w:tc>
        <w:tc>
          <w:tcPr>
            <w:tcW w:w="1985" w:type="dxa"/>
            <w:tcBorders>
              <w:top w:val="single" w:sz="4" w:space="0" w:color="000000"/>
              <w:left w:val="single" w:sz="4" w:space="0" w:color="000000"/>
              <w:bottom w:val="single" w:sz="4" w:space="0" w:color="000000"/>
            </w:tcBorders>
            <w:shd w:val="clear" w:color="auto" w:fill="auto"/>
          </w:tcPr>
          <w:p w14:paraId="61150CC8" w14:textId="77777777" w:rsidR="006700DE" w:rsidRDefault="006700DE">
            <w:pPr>
              <w:jc w:val="center"/>
            </w:pPr>
            <w:r>
              <w:t>od</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7F984F03" w14:textId="77777777" w:rsidR="006700DE" w:rsidRDefault="006700DE">
            <w:pPr>
              <w:jc w:val="center"/>
            </w:pPr>
            <w:r>
              <w:t>do</w:t>
            </w:r>
          </w:p>
        </w:tc>
      </w:tr>
      <w:tr w:rsidR="006700DE" w14:paraId="561971B7" w14:textId="77777777">
        <w:tc>
          <w:tcPr>
            <w:tcW w:w="2943" w:type="dxa"/>
            <w:tcBorders>
              <w:top w:val="single" w:sz="4" w:space="0" w:color="000000"/>
              <w:left w:val="single" w:sz="4" w:space="0" w:color="000000"/>
              <w:bottom w:val="single" w:sz="4" w:space="0" w:color="000000"/>
            </w:tcBorders>
            <w:shd w:val="clear" w:color="auto" w:fill="auto"/>
          </w:tcPr>
          <w:p w14:paraId="7DC55622" w14:textId="77777777" w:rsidR="006700DE" w:rsidRDefault="006700DE">
            <w:pPr>
              <w:jc w:val="center"/>
            </w:pPr>
            <w:r>
              <w:t>16</w:t>
            </w:r>
          </w:p>
        </w:tc>
        <w:tc>
          <w:tcPr>
            <w:tcW w:w="1985" w:type="dxa"/>
            <w:tcBorders>
              <w:top w:val="single" w:sz="4" w:space="0" w:color="000000"/>
              <w:left w:val="single" w:sz="4" w:space="0" w:color="000000"/>
              <w:bottom w:val="single" w:sz="4" w:space="0" w:color="000000"/>
            </w:tcBorders>
            <w:shd w:val="clear" w:color="auto" w:fill="auto"/>
          </w:tcPr>
          <w:p w14:paraId="16865416" w14:textId="77777777" w:rsidR="006700DE" w:rsidRDefault="006700DE">
            <w:pPr>
              <w:jc w:val="center"/>
            </w:pPr>
            <w:r>
              <w:t>100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3A547BAD" w14:textId="77777777" w:rsidR="006700DE" w:rsidRDefault="006700DE">
            <w:pPr>
              <w:jc w:val="center"/>
            </w:pPr>
            <w:r>
              <w:t>-</w:t>
            </w:r>
          </w:p>
        </w:tc>
      </w:tr>
      <w:tr w:rsidR="006700DE" w14:paraId="582A9CD4" w14:textId="77777777">
        <w:tc>
          <w:tcPr>
            <w:tcW w:w="2943" w:type="dxa"/>
            <w:tcBorders>
              <w:top w:val="single" w:sz="4" w:space="0" w:color="000000"/>
              <w:left w:val="single" w:sz="4" w:space="0" w:color="000000"/>
              <w:bottom w:val="single" w:sz="4" w:space="0" w:color="000000"/>
            </w:tcBorders>
            <w:shd w:val="clear" w:color="auto" w:fill="auto"/>
          </w:tcPr>
          <w:p w14:paraId="292C5977" w14:textId="77777777" w:rsidR="006700DE" w:rsidRDefault="006700DE">
            <w:pPr>
              <w:jc w:val="center"/>
            </w:pPr>
            <w:r>
              <w:t>11,2</w:t>
            </w:r>
          </w:p>
        </w:tc>
        <w:tc>
          <w:tcPr>
            <w:tcW w:w="1985" w:type="dxa"/>
            <w:tcBorders>
              <w:top w:val="single" w:sz="4" w:space="0" w:color="000000"/>
              <w:left w:val="single" w:sz="4" w:space="0" w:color="000000"/>
              <w:bottom w:val="single" w:sz="4" w:space="0" w:color="000000"/>
            </w:tcBorders>
            <w:shd w:val="clear" w:color="auto" w:fill="auto"/>
          </w:tcPr>
          <w:p w14:paraId="2570F7DC" w14:textId="77777777" w:rsidR="006700DE" w:rsidRDefault="006700DE">
            <w:pPr>
              <w:jc w:val="center"/>
            </w:pPr>
            <w:r>
              <w:t>90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79E16D4A" w14:textId="77777777" w:rsidR="006700DE" w:rsidRDefault="006700DE">
            <w:pPr>
              <w:jc w:val="center"/>
            </w:pPr>
            <w:r>
              <w:t>100</w:t>
            </w:r>
          </w:p>
        </w:tc>
      </w:tr>
      <w:tr w:rsidR="006700DE" w14:paraId="44ED14F9" w14:textId="77777777">
        <w:tc>
          <w:tcPr>
            <w:tcW w:w="2943" w:type="dxa"/>
            <w:tcBorders>
              <w:top w:val="single" w:sz="4" w:space="0" w:color="000000"/>
              <w:left w:val="single" w:sz="4" w:space="0" w:color="000000"/>
              <w:bottom w:val="single" w:sz="4" w:space="0" w:color="000000"/>
            </w:tcBorders>
            <w:shd w:val="clear" w:color="auto" w:fill="auto"/>
          </w:tcPr>
          <w:p w14:paraId="75CF4F0C" w14:textId="77777777" w:rsidR="006700DE" w:rsidRDefault="006700DE">
            <w:pPr>
              <w:jc w:val="center"/>
            </w:pPr>
            <w:r>
              <w:t>8</w:t>
            </w:r>
          </w:p>
        </w:tc>
        <w:tc>
          <w:tcPr>
            <w:tcW w:w="1985" w:type="dxa"/>
            <w:tcBorders>
              <w:top w:val="single" w:sz="4" w:space="0" w:color="000000"/>
              <w:left w:val="single" w:sz="4" w:space="0" w:color="000000"/>
              <w:bottom w:val="single" w:sz="4" w:space="0" w:color="000000"/>
            </w:tcBorders>
            <w:shd w:val="clear" w:color="auto" w:fill="auto"/>
          </w:tcPr>
          <w:p w14:paraId="2D187DFD" w14:textId="77777777" w:rsidR="006700DE" w:rsidRDefault="006700DE">
            <w:pPr>
              <w:jc w:val="center"/>
            </w:pPr>
            <w:r>
              <w:t>60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1FA62BDA" w14:textId="77777777" w:rsidR="006700DE" w:rsidRDefault="006700DE">
            <w:pPr>
              <w:jc w:val="center"/>
            </w:pPr>
            <w:r>
              <w:t>90</w:t>
            </w:r>
          </w:p>
        </w:tc>
      </w:tr>
      <w:tr w:rsidR="006700DE" w14:paraId="78C53FE0" w14:textId="77777777">
        <w:tc>
          <w:tcPr>
            <w:tcW w:w="2943" w:type="dxa"/>
            <w:tcBorders>
              <w:top w:val="single" w:sz="4" w:space="0" w:color="000000"/>
              <w:left w:val="single" w:sz="4" w:space="0" w:color="000000"/>
              <w:bottom w:val="single" w:sz="4" w:space="0" w:color="000000"/>
            </w:tcBorders>
            <w:shd w:val="clear" w:color="auto" w:fill="auto"/>
          </w:tcPr>
          <w:p w14:paraId="564A78EF" w14:textId="77777777" w:rsidR="006700DE" w:rsidRDefault="006700DE">
            <w:pPr>
              <w:jc w:val="center"/>
            </w:pPr>
            <w:r>
              <w:t>5,6</w:t>
            </w:r>
          </w:p>
        </w:tc>
        <w:tc>
          <w:tcPr>
            <w:tcW w:w="1985" w:type="dxa"/>
            <w:tcBorders>
              <w:top w:val="single" w:sz="4" w:space="0" w:color="000000"/>
              <w:left w:val="single" w:sz="4" w:space="0" w:color="000000"/>
              <w:bottom w:val="single" w:sz="4" w:space="0" w:color="000000"/>
            </w:tcBorders>
            <w:shd w:val="clear" w:color="auto" w:fill="auto"/>
          </w:tcPr>
          <w:p w14:paraId="020E58EC" w14:textId="77777777" w:rsidR="006700DE" w:rsidRDefault="006700DE">
            <w:pPr>
              <w:jc w:val="center"/>
            </w:pPr>
            <w:r>
              <w:t>48</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7B75FF04" w14:textId="77777777" w:rsidR="006700DE" w:rsidRDefault="006700DE">
            <w:pPr>
              <w:jc w:val="center"/>
            </w:pPr>
            <w:r>
              <w:t>75</w:t>
            </w:r>
          </w:p>
        </w:tc>
      </w:tr>
      <w:tr w:rsidR="006700DE" w14:paraId="40DD8110" w14:textId="77777777">
        <w:tc>
          <w:tcPr>
            <w:tcW w:w="2943" w:type="dxa"/>
            <w:tcBorders>
              <w:top w:val="single" w:sz="4" w:space="0" w:color="000000"/>
              <w:left w:val="single" w:sz="4" w:space="0" w:color="000000"/>
              <w:bottom w:val="single" w:sz="4" w:space="0" w:color="000000"/>
            </w:tcBorders>
            <w:shd w:val="clear" w:color="auto" w:fill="auto"/>
          </w:tcPr>
          <w:p w14:paraId="42307C38" w14:textId="77777777" w:rsidR="006700DE" w:rsidRDefault="006700DE">
            <w:pPr>
              <w:jc w:val="center"/>
            </w:pPr>
            <w:r>
              <w:t>4,0</w:t>
            </w:r>
          </w:p>
        </w:tc>
        <w:tc>
          <w:tcPr>
            <w:tcW w:w="1985" w:type="dxa"/>
            <w:tcBorders>
              <w:top w:val="single" w:sz="4" w:space="0" w:color="000000"/>
              <w:left w:val="single" w:sz="4" w:space="0" w:color="000000"/>
              <w:bottom w:val="single" w:sz="4" w:space="0" w:color="000000"/>
            </w:tcBorders>
            <w:shd w:val="clear" w:color="auto" w:fill="auto"/>
          </w:tcPr>
          <w:p w14:paraId="591A5652" w14:textId="77777777" w:rsidR="006700DE" w:rsidRDefault="006700DE">
            <w:pPr>
              <w:jc w:val="center"/>
            </w:pPr>
            <w:r>
              <w:t>42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626E69CB" w14:textId="77777777" w:rsidR="006700DE" w:rsidRDefault="006700DE">
            <w:pPr>
              <w:jc w:val="center"/>
            </w:pPr>
            <w:r>
              <w:t>60</w:t>
            </w:r>
          </w:p>
        </w:tc>
      </w:tr>
      <w:tr w:rsidR="006700DE" w14:paraId="1D370FDC" w14:textId="77777777">
        <w:tc>
          <w:tcPr>
            <w:tcW w:w="2943" w:type="dxa"/>
            <w:tcBorders>
              <w:top w:val="single" w:sz="4" w:space="0" w:color="000000"/>
              <w:left w:val="single" w:sz="4" w:space="0" w:color="000000"/>
              <w:bottom w:val="single" w:sz="4" w:space="0" w:color="000000"/>
            </w:tcBorders>
            <w:shd w:val="clear" w:color="auto" w:fill="auto"/>
          </w:tcPr>
          <w:p w14:paraId="0CAD275F" w14:textId="77777777" w:rsidR="006700DE" w:rsidRDefault="006700DE">
            <w:pPr>
              <w:jc w:val="center"/>
            </w:pPr>
            <w:r>
              <w:t>2</w:t>
            </w:r>
          </w:p>
        </w:tc>
        <w:tc>
          <w:tcPr>
            <w:tcW w:w="1985" w:type="dxa"/>
            <w:tcBorders>
              <w:top w:val="single" w:sz="4" w:space="0" w:color="000000"/>
              <w:left w:val="single" w:sz="4" w:space="0" w:color="000000"/>
              <w:bottom w:val="single" w:sz="4" w:space="0" w:color="000000"/>
            </w:tcBorders>
            <w:shd w:val="clear" w:color="auto" w:fill="auto"/>
          </w:tcPr>
          <w:p w14:paraId="69CC11D8" w14:textId="77777777" w:rsidR="006700DE" w:rsidRDefault="006700DE">
            <w:pPr>
              <w:jc w:val="center"/>
            </w:pPr>
            <w:r>
              <w:t>35</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54D57D5C" w14:textId="77777777" w:rsidR="006700DE" w:rsidRDefault="006700DE">
            <w:pPr>
              <w:jc w:val="center"/>
            </w:pPr>
            <w:r>
              <w:t>50</w:t>
            </w:r>
          </w:p>
        </w:tc>
      </w:tr>
      <w:tr w:rsidR="006700DE" w14:paraId="503CA81C" w14:textId="77777777">
        <w:tc>
          <w:tcPr>
            <w:tcW w:w="2943" w:type="dxa"/>
            <w:tcBorders>
              <w:top w:val="single" w:sz="4" w:space="0" w:color="000000"/>
              <w:left w:val="single" w:sz="4" w:space="0" w:color="000000"/>
              <w:bottom w:val="single" w:sz="4" w:space="0" w:color="000000"/>
            </w:tcBorders>
            <w:shd w:val="clear" w:color="auto" w:fill="auto"/>
          </w:tcPr>
          <w:p w14:paraId="646831CD" w14:textId="77777777" w:rsidR="006700DE" w:rsidRDefault="006700DE">
            <w:pPr>
              <w:jc w:val="center"/>
            </w:pPr>
            <w:r>
              <w:t>0,125</w:t>
            </w:r>
          </w:p>
        </w:tc>
        <w:tc>
          <w:tcPr>
            <w:tcW w:w="1985" w:type="dxa"/>
            <w:tcBorders>
              <w:top w:val="single" w:sz="4" w:space="0" w:color="000000"/>
              <w:left w:val="single" w:sz="4" w:space="0" w:color="000000"/>
              <w:bottom w:val="single" w:sz="4" w:space="0" w:color="000000"/>
            </w:tcBorders>
            <w:shd w:val="clear" w:color="auto" w:fill="auto"/>
          </w:tcPr>
          <w:p w14:paraId="0C4B7F3C" w14:textId="77777777" w:rsidR="006700DE" w:rsidRDefault="006700DE">
            <w:pPr>
              <w:jc w:val="center"/>
            </w:pPr>
            <w:r>
              <w:t>8</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475CDAA4" w14:textId="77777777" w:rsidR="006700DE" w:rsidRDefault="006700DE">
            <w:pPr>
              <w:jc w:val="center"/>
            </w:pPr>
            <w:r>
              <w:t>20</w:t>
            </w:r>
          </w:p>
        </w:tc>
      </w:tr>
      <w:tr w:rsidR="006700DE" w14:paraId="31B818DC" w14:textId="77777777">
        <w:tc>
          <w:tcPr>
            <w:tcW w:w="2943" w:type="dxa"/>
            <w:tcBorders>
              <w:top w:val="single" w:sz="4" w:space="0" w:color="000000"/>
              <w:left w:val="single" w:sz="4" w:space="0" w:color="000000"/>
              <w:bottom w:val="single" w:sz="4" w:space="0" w:color="000000"/>
            </w:tcBorders>
            <w:shd w:val="clear" w:color="auto" w:fill="auto"/>
          </w:tcPr>
          <w:p w14:paraId="420A0E8B" w14:textId="77777777" w:rsidR="006700DE" w:rsidRDefault="006700DE">
            <w:pPr>
              <w:jc w:val="center"/>
            </w:pPr>
            <w:r>
              <w:t>0,063</w:t>
            </w:r>
          </w:p>
        </w:tc>
        <w:tc>
          <w:tcPr>
            <w:tcW w:w="1985" w:type="dxa"/>
            <w:tcBorders>
              <w:top w:val="single" w:sz="4" w:space="0" w:color="000000"/>
              <w:left w:val="single" w:sz="4" w:space="0" w:color="000000"/>
              <w:bottom w:val="single" w:sz="4" w:space="0" w:color="000000"/>
            </w:tcBorders>
            <w:shd w:val="clear" w:color="auto" w:fill="auto"/>
          </w:tcPr>
          <w:p w14:paraId="16DCB235" w14:textId="77777777" w:rsidR="006700DE" w:rsidRDefault="006700DE">
            <w:pPr>
              <w:jc w:val="center"/>
            </w:pPr>
            <w:r>
              <w:t>5,0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14:paraId="2BAD4836" w14:textId="77777777" w:rsidR="006700DE" w:rsidRDefault="006700DE">
            <w:pPr>
              <w:jc w:val="center"/>
            </w:pPr>
            <w:r>
              <w:t>11</w:t>
            </w:r>
          </w:p>
        </w:tc>
      </w:tr>
      <w:tr w:rsidR="006700DE" w14:paraId="7FB5A156" w14:textId="77777777">
        <w:tc>
          <w:tcPr>
            <w:tcW w:w="2943" w:type="dxa"/>
            <w:tcBorders>
              <w:top w:val="single" w:sz="4" w:space="0" w:color="000000"/>
              <w:left w:val="single" w:sz="4" w:space="0" w:color="000000"/>
              <w:bottom w:val="single" w:sz="4" w:space="0" w:color="000000"/>
            </w:tcBorders>
            <w:shd w:val="clear" w:color="auto" w:fill="auto"/>
          </w:tcPr>
          <w:p w14:paraId="7E9E7035" w14:textId="77777777" w:rsidR="006700DE" w:rsidRDefault="006700DE">
            <w:pPr>
              <w:jc w:val="center"/>
            </w:pPr>
            <w:r>
              <w:t>Zawartość lepiszcza, minimum</w:t>
            </w:r>
            <w:r>
              <w:rPr>
                <w:vertAlign w:val="superscript"/>
              </w:rPr>
              <w:t>*)</w:t>
            </w:r>
          </w:p>
        </w:tc>
        <w:tc>
          <w:tcPr>
            <w:tcW w:w="4588" w:type="dxa"/>
            <w:gridSpan w:val="2"/>
            <w:tcBorders>
              <w:top w:val="single" w:sz="4" w:space="0" w:color="000000"/>
              <w:left w:val="single" w:sz="4" w:space="0" w:color="000000"/>
              <w:bottom w:val="single" w:sz="4" w:space="0" w:color="000000"/>
              <w:right w:val="single" w:sz="4" w:space="0" w:color="000000"/>
            </w:tcBorders>
            <w:shd w:val="clear" w:color="auto" w:fill="auto"/>
          </w:tcPr>
          <w:p w14:paraId="1F439B9D" w14:textId="77777777" w:rsidR="006700DE" w:rsidRDefault="006700DE">
            <w:pPr>
              <w:jc w:val="center"/>
            </w:pPr>
            <w:r>
              <w:t>B</w:t>
            </w:r>
            <w:r>
              <w:rPr>
                <w:vertAlign w:val="subscript"/>
              </w:rPr>
              <w:t>min5,8</w:t>
            </w:r>
          </w:p>
        </w:tc>
      </w:tr>
    </w:tbl>
    <w:p w14:paraId="75FB4F22" w14:textId="77777777" w:rsidR="006700DE" w:rsidRDefault="006700DE">
      <w:pPr>
        <w:tabs>
          <w:tab w:val="left" w:pos="993"/>
        </w:tabs>
        <w:spacing w:before="120" w:after="120"/>
        <w:ind w:left="992" w:hanging="992"/>
      </w:pPr>
      <w:r>
        <w:t>Tablica 4.</w:t>
      </w:r>
      <w:r>
        <w:tab/>
        <w:t>Wymagane właściwości mieszanki mineralno-asfaltowej do w</w:t>
      </w:r>
      <w:r w:rsidR="0034442D">
        <w:t>arstwy ścieralnej, dla ruchu KR2</w:t>
      </w:r>
      <w:r>
        <w:t xml:space="preserve"> [65]</w:t>
      </w:r>
    </w:p>
    <w:tbl>
      <w:tblPr>
        <w:tblW w:w="0" w:type="auto"/>
        <w:tblInd w:w="-10" w:type="dxa"/>
        <w:tblLayout w:type="fixed"/>
        <w:tblLook w:val="0000" w:firstRow="0" w:lastRow="0" w:firstColumn="0" w:lastColumn="0" w:noHBand="0" w:noVBand="0"/>
      </w:tblPr>
      <w:tblGrid>
        <w:gridCol w:w="2660"/>
        <w:gridCol w:w="1843"/>
        <w:gridCol w:w="3827"/>
        <w:gridCol w:w="1154"/>
      </w:tblGrid>
      <w:tr w:rsidR="006700DE" w14:paraId="3F5590B7" w14:textId="77777777">
        <w:tc>
          <w:tcPr>
            <w:tcW w:w="2660" w:type="dxa"/>
            <w:tcBorders>
              <w:top w:val="single" w:sz="4" w:space="0" w:color="000000"/>
              <w:left w:val="single" w:sz="4" w:space="0" w:color="000000"/>
              <w:bottom w:val="single" w:sz="4" w:space="0" w:color="000000"/>
            </w:tcBorders>
            <w:shd w:val="clear" w:color="auto" w:fill="auto"/>
          </w:tcPr>
          <w:p w14:paraId="4517C4F6" w14:textId="77777777" w:rsidR="006700DE" w:rsidRDefault="006700DE">
            <w:pPr>
              <w:snapToGrid w:val="0"/>
              <w:jc w:val="center"/>
              <w:rPr>
                <w:sz w:val="18"/>
                <w:szCs w:val="18"/>
              </w:rPr>
            </w:pPr>
          </w:p>
          <w:p w14:paraId="3BEBE3B7" w14:textId="77777777" w:rsidR="006700DE" w:rsidRDefault="006700DE">
            <w:pPr>
              <w:jc w:val="center"/>
            </w:pPr>
            <w:r>
              <w:rPr>
                <w:sz w:val="18"/>
                <w:szCs w:val="18"/>
              </w:rPr>
              <w:t>Właściwość</w:t>
            </w:r>
          </w:p>
        </w:tc>
        <w:tc>
          <w:tcPr>
            <w:tcW w:w="1843" w:type="dxa"/>
            <w:tcBorders>
              <w:top w:val="single" w:sz="4" w:space="0" w:color="000000"/>
              <w:left w:val="single" w:sz="4" w:space="0" w:color="000000"/>
              <w:bottom w:val="single" w:sz="4" w:space="0" w:color="000000"/>
            </w:tcBorders>
            <w:shd w:val="clear" w:color="auto" w:fill="auto"/>
          </w:tcPr>
          <w:p w14:paraId="638BAEDB" w14:textId="77777777" w:rsidR="006700DE" w:rsidRDefault="006700DE">
            <w:pPr>
              <w:jc w:val="center"/>
            </w:pPr>
            <w:r>
              <w:rPr>
                <w:sz w:val="18"/>
                <w:szCs w:val="18"/>
              </w:rPr>
              <w:t xml:space="preserve">Warunki zagęszczania wg PN-EN </w:t>
            </w:r>
          </w:p>
          <w:p w14:paraId="00BFFD6D" w14:textId="77777777" w:rsidR="006700DE" w:rsidRDefault="006700DE">
            <w:pPr>
              <w:jc w:val="center"/>
            </w:pPr>
            <w:r>
              <w:rPr>
                <w:sz w:val="18"/>
                <w:szCs w:val="18"/>
              </w:rPr>
              <w:t>13108-20 [48]</w:t>
            </w:r>
          </w:p>
        </w:tc>
        <w:tc>
          <w:tcPr>
            <w:tcW w:w="3827" w:type="dxa"/>
            <w:tcBorders>
              <w:top w:val="single" w:sz="4" w:space="0" w:color="000000"/>
              <w:left w:val="single" w:sz="4" w:space="0" w:color="000000"/>
              <w:bottom w:val="single" w:sz="4" w:space="0" w:color="000000"/>
            </w:tcBorders>
            <w:shd w:val="clear" w:color="auto" w:fill="auto"/>
          </w:tcPr>
          <w:p w14:paraId="6069E75B" w14:textId="77777777" w:rsidR="006700DE" w:rsidRDefault="006700DE">
            <w:pPr>
              <w:snapToGrid w:val="0"/>
              <w:jc w:val="center"/>
              <w:rPr>
                <w:sz w:val="18"/>
                <w:szCs w:val="18"/>
              </w:rPr>
            </w:pPr>
          </w:p>
          <w:p w14:paraId="59DD8711" w14:textId="77777777" w:rsidR="006700DE" w:rsidRDefault="006700DE">
            <w:pPr>
              <w:jc w:val="center"/>
            </w:pPr>
            <w:r>
              <w:rPr>
                <w:sz w:val="18"/>
                <w:szCs w:val="18"/>
              </w:rPr>
              <w:t>Metoda i warunki badania</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14:paraId="229389E5" w14:textId="77777777" w:rsidR="006700DE" w:rsidRDefault="006700DE">
            <w:pPr>
              <w:snapToGrid w:val="0"/>
              <w:jc w:val="center"/>
              <w:rPr>
                <w:sz w:val="18"/>
                <w:szCs w:val="18"/>
              </w:rPr>
            </w:pPr>
          </w:p>
          <w:p w14:paraId="111DCD31" w14:textId="77777777" w:rsidR="006700DE" w:rsidRDefault="006700DE">
            <w:pPr>
              <w:jc w:val="center"/>
            </w:pPr>
            <w:r>
              <w:t>AC11S</w:t>
            </w:r>
          </w:p>
        </w:tc>
      </w:tr>
      <w:tr w:rsidR="006700DE" w14:paraId="1E701178" w14:textId="77777777">
        <w:trPr>
          <w:trHeight w:val="458"/>
        </w:trPr>
        <w:tc>
          <w:tcPr>
            <w:tcW w:w="2660" w:type="dxa"/>
            <w:tcBorders>
              <w:top w:val="single" w:sz="4" w:space="0" w:color="000000"/>
              <w:left w:val="single" w:sz="4" w:space="0" w:color="000000"/>
              <w:bottom w:val="single" w:sz="4" w:space="0" w:color="000000"/>
            </w:tcBorders>
            <w:shd w:val="clear" w:color="auto" w:fill="auto"/>
          </w:tcPr>
          <w:p w14:paraId="509D93FF" w14:textId="77777777" w:rsidR="006700DE" w:rsidRDefault="006700DE">
            <w:r>
              <w:rPr>
                <w:sz w:val="18"/>
                <w:szCs w:val="18"/>
              </w:rPr>
              <w:t>Zawartość wolnych przestrzeni</w:t>
            </w:r>
          </w:p>
        </w:tc>
        <w:tc>
          <w:tcPr>
            <w:tcW w:w="1843" w:type="dxa"/>
            <w:tcBorders>
              <w:top w:val="single" w:sz="4" w:space="0" w:color="000000"/>
              <w:left w:val="single" w:sz="4" w:space="0" w:color="000000"/>
              <w:bottom w:val="single" w:sz="4" w:space="0" w:color="000000"/>
            </w:tcBorders>
            <w:shd w:val="clear" w:color="auto" w:fill="auto"/>
            <w:vAlign w:val="center"/>
          </w:tcPr>
          <w:p w14:paraId="48437D78" w14:textId="77777777" w:rsidR="006700DE" w:rsidRDefault="006700DE">
            <w:r>
              <w:rPr>
                <w:sz w:val="18"/>
                <w:szCs w:val="18"/>
              </w:rPr>
              <w:t xml:space="preserve">C.1.3,ubijanie, </w:t>
            </w:r>
            <w:r>
              <w:rPr>
                <w:sz w:val="18"/>
                <w:szCs w:val="18"/>
              </w:rPr>
              <w:br/>
              <w:t>2×75 uderzeń</w:t>
            </w:r>
          </w:p>
        </w:tc>
        <w:tc>
          <w:tcPr>
            <w:tcW w:w="3827" w:type="dxa"/>
            <w:tcBorders>
              <w:top w:val="single" w:sz="4" w:space="0" w:color="000000"/>
              <w:left w:val="single" w:sz="4" w:space="0" w:color="000000"/>
              <w:bottom w:val="single" w:sz="4" w:space="0" w:color="000000"/>
            </w:tcBorders>
            <w:shd w:val="clear" w:color="auto" w:fill="auto"/>
            <w:vAlign w:val="center"/>
          </w:tcPr>
          <w:p w14:paraId="60314AA5" w14:textId="77777777" w:rsidR="006700DE" w:rsidRDefault="006700DE">
            <w:pPr>
              <w:jc w:val="center"/>
            </w:pPr>
            <w:r>
              <w:rPr>
                <w:sz w:val="18"/>
                <w:szCs w:val="18"/>
              </w:rPr>
              <w:t xml:space="preserve">PN-EN 12697-8 [33], </w:t>
            </w:r>
          </w:p>
          <w:p w14:paraId="5E0984EA" w14:textId="77777777" w:rsidR="006700DE" w:rsidRDefault="006700DE">
            <w:pPr>
              <w:jc w:val="center"/>
            </w:pPr>
            <w:r>
              <w:rPr>
                <w:sz w:val="18"/>
                <w:szCs w:val="18"/>
              </w:rPr>
              <w:t>p. 4</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CF135" w14:textId="77777777" w:rsidR="006700DE" w:rsidRDefault="006700DE">
            <w:pPr>
              <w:jc w:val="center"/>
            </w:pPr>
            <w:r>
              <w:rPr>
                <w:i/>
                <w:sz w:val="18"/>
                <w:szCs w:val="18"/>
              </w:rPr>
              <w:t>V</w:t>
            </w:r>
            <w:r>
              <w:rPr>
                <w:sz w:val="18"/>
                <w:szCs w:val="18"/>
                <w:vertAlign w:val="subscript"/>
              </w:rPr>
              <w:t>min2,0</w:t>
            </w:r>
          </w:p>
          <w:p w14:paraId="72FE3CD1" w14:textId="77777777" w:rsidR="006700DE" w:rsidRDefault="006700DE">
            <w:pPr>
              <w:jc w:val="center"/>
            </w:pPr>
            <w:r>
              <w:rPr>
                <w:i/>
                <w:sz w:val="18"/>
                <w:szCs w:val="18"/>
              </w:rPr>
              <w:t>V</w:t>
            </w:r>
            <w:r>
              <w:rPr>
                <w:sz w:val="18"/>
                <w:szCs w:val="18"/>
                <w:vertAlign w:val="subscript"/>
              </w:rPr>
              <w:t>max4,0</w:t>
            </w:r>
          </w:p>
        </w:tc>
      </w:tr>
      <w:tr w:rsidR="006700DE" w14:paraId="2543F4F0" w14:textId="77777777">
        <w:trPr>
          <w:trHeight w:val="480"/>
        </w:trPr>
        <w:tc>
          <w:tcPr>
            <w:tcW w:w="2660" w:type="dxa"/>
            <w:tcBorders>
              <w:top w:val="single" w:sz="4" w:space="0" w:color="000000"/>
              <w:left w:val="single" w:sz="4" w:space="0" w:color="000000"/>
              <w:bottom w:val="single" w:sz="4" w:space="0" w:color="000000"/>
            </w:tcBorders>
            <w:shd w:val="clear" w:color="auto" w:fill="auto"/>
          </w:tcPr>
          <w:p w14:paraId="4C5ADFAA" w14:textId="77777777" w:rsidR="006700DE" w:rsidRDefault="006700DE">
            <w:r>
              <w:rPr>
                <w:sz w:val="18"/>
                <w:szCs w:val="18"/>
              </w:rPr>
              <w:t xml:space="preserve">Odporność na deformacje trwałe </w:t>
            </w:r>
            <w:r>
              <w:rPr>
                <w:sz w:val="18"/>
                <w:szCs w:val="18"/>
                <w:vertAlign w:val="superscript"/>
              </w:rPr>
              <w:t>a) c)</w:t>
            </w:r>
          </w:p>
        </w:tc>
        <w:tc>
          <w:tcPr>
            <w:tcW w:w="1843" w:type="dxa"/>
            <w:tcBorders>
              <w:top w:val="single" w:sz="4" w:space="0" w:color="000000"/>
              <w:left w:val="single" w:sz="4" w:space="0" w:color="000000"/>
              <w:bottom w:val="single" w:sz="4" w:space="0" w:color="000000"/>
            </w:tcBorders>
            <w:shd w:val="clear" w:color="auto" w:fill="auto"/>
            <w:vAlign w:val="center"/>
          </w:tcPr>
          <w:p w14:paraId="55436A01" w14:textId="77777777" w:rsidR="006700DE" w:rsidRDefault="006700DE">
            <w:r>
              <w:rPr>
                <w:sz w:val="18"/>
                <w:szCs w:val="18"/>
              </w:rPr>
              <w:t>C.1.20, wałowanie</w:t>
            </w:r>
          </w:p>
          <w:p w14:paraId="16467BC3" w14:textId="77777777" w:rsidR="006700DE" w:rsidRDefault="006700DE">
            <w:r>
              <w:rPr>
                <w:sz w:val="18"/>
                <w:szCs w:val="18"/>
              </w:rPr>
              <w:t>P</w:t>
            </w:r>
            <w:r>
              <w:rPr>
                <w:sz w:val="18"/>
                <w:szCs w:val="18"/>
                <w:vertAlign w:val="subscript"/>
              </w:rPr>
              <w:t>98</w:t>
            </w:r>
            <w:r>
              <w:rPr>
                <w:sz w:val="18"/>
                <w:szCs w:val="18"/>
              </w:rPr>
              <w:t>-P</w:t>
            </w:r>
            <w:r>
              <w:rPr>
                <w:sz w:val="18"/>
                <w:szCs w:val="18"/>
                <w:vertAlign w:val="subscript"/>
              </w:rPr>
              <w:t>100</w:t>
            </w:r>
          </w:p>
        </w:tc>
        <w:tc>
          <w:tcPr>
            <w:tcW w:w="3827" w:type="dxa"/>
            <w:tcBorders>
              <w:top w:val="single" w:sz="4" w:space="0" w:color="000000"/>
              <w:left w:val="single" w:sz="4" w:space="0" w:color="000000"/>
              <w:bottom w:val="single" w:sz="4" w:space="0" w:color="000000"/>
            </w:tcBorders>
            <w:shd w:val="clear" w:color="auto" w:fill="auto"/>
            <w:vAlign w:val="center"/>
          </w:tcPr>
          <w:p w14:paraId="2906A1B0" w14:textId="77777777" w:rsidR="006700DE" w:rsidRDefault="006700DE">
            <w:pPr>
              <w:jc w:val="center"/>
            </w:pPr>
            <w:r>
              <w:rPr>
                <w:sz w:val="18"/>
                <w:szCs w:val="18"/>
              </w:rPr>
              <w:t>PN-EN 12697-22 [38], metoda B w powietrzu,</w:t>
            </w:r>
          </w:p>
          <w:p w14:paraId="7E75991A" w14:textId="77777777" w:rsidR="006700DE" w:rsidRDefault="006700DE">
            <w:pPr>
              <w:jc w:val="center"/>
            </w:pPr>
            <w:r>
              <w:rPr>
                <w:sz w:val="18"/>
                <w:szCs w:val="18"/>
              </w:rPr>
              <w:t>PN-EN 13108-20, D.1.6, 60°C, 10 000 cykli</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F752F" w14:textId="77777777" w:rsidR="006700DE" w:rsidRDefault="006700DE">
            <w:pPr>
              <w:jc w:val="center"/>
            </w:pPr>
            <w:r>
              <w:rPr>
                <w:i/>
                <w:sz w:val="16"/>
                <w:szCs w:val="16"/>
              </w:rPr>
              <w:t>WTS</w:t>
            </w:r>
            <w:r>
              <w:rPr>
                <w:i/>
                <w:sz w:val="16"/>
                <w:szCs w:val="16"/>
                <w:vertAlign w:val="subscript"/>
              </w:rPr>
              <w:t>AIR 0,15</w:t>
            </w:r>
          </w:p>
          <w:p w14:paraId="34BF2D91" w14:textId="77777777" w:rsidR="006700DE" w:rsidRDefault="006700DE">
            <w:pPr>
              <w:jc w:val="center"/>
            </w:pPr>
            <w:r>
              <w:rPr>
                <w:i/>
                <w:sz w:val="16"/>
                <w:szCs w:val="16"/>
              </w:rPr>
              <w:t>PRD</w:t>
            </w:r>
            <w:r>
              <w:rPr>
                <w:i/>
                <w:sz w:val="16"/>
                <w:szCs w:val="16"/>
                <w:vertAlign w:val="subscript"/>
              </w:rPr>
              <w:t>AIR 9,0</w:t>
            </w:r>
          </w:p>
        </w:tc>
      </w:tr>
      <w:tr w:rsidR="006700DE" w14:paraId="56B89F69" w14:textId="77777777">
        <w:tc>
          <w:tcPr>
            <w:tcW w:w="2660" w:type="dxa"/>
            <w:tcBorders>
              <w:top w:val="single" w:sz="4" w:space="0" w:color="000000"/>
              <w:left w:val="single" w:sz="4" w:space="0" w:color="000000"/>
              <w:bottom w:val="single" w:sz="4" w:space="0" w:color="000000"/>
            </w:tcBorders>
            <w:shd w:val="clear" w:color="auto" w:fill="auto"/>
            <w:vAlign w:val="center"/>
          </w:tcPr>
          <w:p w14:paraId="3B185153" w14:textId="77777777" w:rsidR="006700DE" w:rsidRDefault="006700DE">
            <w:pPr>
              <w:jc w:val="left"/>
            </w:pPr>
            <w:r>
              <w:rPr>
                <w:sz w:val="18"/>
                <w:szCs w:val="18"/>
              </w:rPr>
              <w:t>Wrażliwość na działanie wody</w:t>
            </w:r>
          </w:p>
        </w:tc>
        <w:tc>
          <w:tcPr>
            <w:tcW w:w="1843" w:type="dxa"/>
            <w:tcBorders>
              <w:top w:val="single" w:sz="4" w:space="0" w:color="000000"/>
              <w:left w:val="single" w:sz="4" w:space="0" w:color="000000"/>
              <w:bottom w:val="single" w:sz="4" w:space="0" w:color="000000"/>
            </w:tcBorders>
            <w:shd w:val="clear" w:color="auto" w:fill="auto"/>
            <w:vAlign w:val="center"/>
          </w:tcPr>
          <w:p w14:paraId="2EF4ACD7" w14:textId="77777777" w:rsidR="006700DE" w:rsidRDefault="006700DE">
            <w:r>
              <w:rPr>
                <w:sz w:val="18"/>
                <w:szCs w:val="18"/>
              </w:rPr>
              <w:t xml:space="preserve">C.1.1,ubijanie, </w:t>
            </w:r>
            <w:r>
              <w:rPr>
                <w:sz w:val="18"/>
                <w:szCs w:val="18"/>
              </w:rPr>
              <w:br/>
              <w:t>2×35 uderzeń</w:t>
            </w:r>
          </w:p>
        </w:tc>
        <w:tc>
          <w:tcPr>
            <w:tcW w:w="3827" w:type="dxa"/>
            <w:tcBorders>
              <w:top w:val="single" w:sz="4" w:space="0" w:color="000000"/>
              <w:left w:val="single" w:sz="4" w:space="0" w:color="000000"/>
              <w:bottom w:val="single" w:sz="4" w:space="0" w:color="000000"/>
            </w:tcBorders>
            <w:shd w:val="clear" w:color="auto" w:fill="auto"/>
            <w:vAlign w:val="center"/>
          </w:tcPr>
          <w:p w14:paraId="7B97816E" w14:textId="77777777" w:rsidR="006700DE" w:rsidRDefault="006700DE">
            <w:pPr>
              <w:jc w:val="center"/>
            </w:pPr>
            <w:r>
              <w:rPr>
                <w:sz w:val="18"/>
                <w:szCs w:val="18"/>
              </w:rPr>
              <w:t xml:space="preserve">PN-EN 12697-12 [35], przechowywanie w 40°C z jednym cyklem zamrażania </w:t>
            </w:r>
            <w:r>
              <w:rPr>
                <w:sz w:val="18"/>
                <w:szCs w:val="18"/>
                <w:vertAlign w:val="superscript"/>
              </w:rPr>
              <w:t>b)</w:t>
            </w:r>
            <w:r>
              <w:rPr>
                <w:sz w:val="18"/>
                <w:szCs w:val="18"/>
              </w:rPr>
              <w:t xml:space="preserve">, </w:t>
            </w:r>
          </w:p>
          <w:p w14:paraId="7E4D442E" w14:textId="77777777" w:rsidR="006700DE" w:rsidRDefault="006700DE">
            <w:pPr>
              <w:jc w:val="center"/>
            </w:pPr>
            <w:r>
              <w:rPr>
                <w:sz w:val="18"/>
                <w:szCs w:val="18"/>
              </w:rPr>
              <w:t>badanie w 25°C</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D9637" w14:textId="77777777" w:rsidR="006700DE" w:rsidRDefault="006700DE">
            <w:pPr>
              <w:jc w:val="center"/>
            </w:pPr>
            <w:r>
              <w:rPr>
                <w:i/>
                <w:sz w:val="18"/>
                <w:szCs w:val="18"/>
              </w:rPr>
              <w:t>ITSR</w:t>
            </w:r>
            <w:r>
              <w:rPr>
                <w:sz w:val="18"/>
                <w:szCs w:val="18"/>
                <w:vertAlign w:val="subscript"/>
              </w:rPr>
              <w:t>90</w:t>
            </w:r>
          </w:p>
        </w:tc>
      </w:tr>
      <w:tr w:rsidR="006700DE" w14:paraId="58461C94" w14:textId="77777777">
        <w:tblPrEx>
          <w:tblCellMar>
            <w:left w:w="70" w:type="dxa"/>
            <w:right w:w="70" w:type="dxa"/>
          </w:tblCellMar>
        </w:tblPrEx>
        <w:trPr>
          <w:trHeight w:val="309"/>
        </w:trPr>
        <w:tc>
          <w:tcPr>
            <w:tcW w:w="9484" w:type="dxa"/>
            <w:gridSpan w:val="4"/>
            <w:tcBorders>
              <w:top w:val="single" w:sz="4" w:space="0" w:color="000000"/>
              <w:left w:val="single" w:sz="4" w:space="0" w:color="000000"/>
              <w:bottom w:val="single" w:sz="4" w:space="0" w:color="000000"/>
              <w:right w:val="single" w:sz="4" w:space="0" w:color="000000"/>
            </w:tcBorders>
            <w:shd w:val="clear" w:color="auto" w:fill="auto"/>
          </w:tcPr>
          <w:p w14:paraId="03C85A7C" w14:textId="77777777" w:rsidR="006700DE" w:rsidRDefault="006700DE">
            <w:pPr>
              <w:tabs>
                <w:tab w:val="left" w:pos="180"/>
              </w:tabs>
              <w:ind w:left="180" w:hanging="142"/>
            </w:pPr>
            <w:r>
              <w:rPr>
                <w:sz w:val="18"/>
                <w:szCs w:val="18"/>
                <w:vertAlign w:val="superscript"/>
              </w:rPr>
              <w:t>a)</w:t>
            </w:r>
            <w:r>
              <w:tab/>
            </w:r>
            <w:r>
              <w:rPr>
                <w:sz w:val="18"/>
                <w:szCs w:val="18"/>
              </w:rPr>
              <w:t>grubość płyty: AC 8S - 40 mm, AC 11S - 40 mm</w:t>
            </w:r>
          </w:p>
          <w:p w14:paraId="38440AA2" w14:textId="77777777" w:rsidR="006700DE" w:rsidRDefault="006700DE">
            <w:pPr>
              <w:tabs>
                <w:tab w:val="left" w:pos="180"/>
              </w:tabs>
              <w:ind w:left="180" w:hanging="142"/>
            </w:pPr>
            <w:r>
              <w:rPr>
                <w:sz w:val="18"/>
                <w:szCs w:val="18"/>
                <w:vertAlign w:val="superscript"/>
              </w:rPr>
              <w:t>b)</w:t>
            </w:r>
            <w:r>
              <w:tab/>
            </w:r>
            <w:r>
              <w:rPr>
                <w:sz w:val="18"/>
                <w:szCs w:val="18"/>
              </w:rPr>
              <w:t>ujednoliconą procedurę badania wrażliwości na działanie wody podano w WT-2 2014 [65] w załączniku 1.</w:t>
            </w:r>
          </w:p>
          <w:p w14:paraId="2558BC8C" w14:textId="77777777" w:rsidR="006700DE" w:rsidRDefault="006700DE">
            <w:pPr>
              <w:tabs>
                <w:tab w:val="left" w:pos="180"/>
              </w:tabs>
              <w:ind w:left="180" w:hanging="142"/>
            </w:pPr>
            <w:r>
              <w:rPr>
                <w:sz w:val="18"/>
                <w:szCs w:val="18"/>
                <w:vertAlign w:val="superscript"/>
              </w:rPr>
              <w:t>c)</w:t>
            </w:r>
            <w:r>
              <w:rPr>
                <w:sz w:val="18"/>
                <w:szCs w:val="18"/>
              </w:rPr>
              <w:t xml:space="preserve"> procedurę kondycjonowania krótkoterminowego MMA przed zagęszczeniem próbek do badań podano w WT-2 2014 [65] załączniku 2</w:t>
            </w:r>
          </w:p>
        </w:tc>
      </w:tr>
    </w:tbl>
    <w:p w14:paraId="14C32BD1" w14:textId="77777777" w:rsidR="006700DE" w:rsidRDefault="006700DE">
      <w:pPr>
        <w:pStyle w:val="Nagwek2"/>
      </w:pPr>
      <w:r>
        <w:lastRenderedPageBreak/>
        <w:t>5.3. Wytwarzanie mieszanki mineralno-asfaltowej</w:t>
      </w:r>
    </w:p>
    <w:p w14:paraId="1E74A06F" w14:textId="77777777" w:rsidR="006700DE" w:rsidRDefault="006700DE">
      <w:r>
        <w:tab/>
        <w:t>Mieszankę mineralno-asfaltową należy wytwarzać na gorąco w otaczarce (zespole maszyn i urządzeń dozowania, podgrzewania i mieszania składników oraz przechowywania gotowej mieszanki).</w:t>
      </w:r>
    </w:p>
    <w:p w14:paraId="7B3B7BF1" w14:textId="77777777" w:rsidR="006700DE" w:rsidRDefault="006700DE">
      <w: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340EC08A" w14:textId="77777777" w:rsidR="006700DE" w:rsidRDefault="006700DE">
      <w:r>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r>
        <w:tab/>
      </w:r>
    </w:p>
    <w:p w14:paraId="34FD4EDE" w14:textId="77777777" w:rsidR="006700DE" w:rsidRDefault="006700DE">
      <w:pPr>
        <w:ind w:firstLine="708"/>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C od najwyższej temperatury mieszanki mineralno-asfaltowej podanej w tablicy 5. W tej tablicy najniższa temperatura dotyczy mieszanki mineralno-asfaltowej dostarczonej na miejsce wbudowania, a najwyższa temperatura dotyczy mieszanki mineralno-asfaltowej bezpośrednio po wytworzeniu w wytwórni.</w:t>
      </w:r>
    </w:p>
    <w:p w14:paraId="74C7613A" w14:textId="77777777" w:rsidR="006700DE" w:rsidRDefault="006700DE">
      <w:pPr>
        <w:spacing w:before="120" w:after="120"/>
      </w:pPr>
      <w:r>
        <w:t>Tablica 5. Najwyższa i najniższa temperatura mieszanki AC [65]</w:t>
      </w:r>
    </w:p>
    <w:tbl>
      <w:tblPr>
        <w:tblW w:w="0" w:type="auto"/>
        <w:jc w:val="center"/>
        <w:tblLayout w:type="fixed"/>
        <w:tblLook w:val="0000" w:firstRow="0" w:lastRow="0" w:firstColumn="0" w:lastColumn="0" w:noHBand="0" w:noVBand="0"/>
      </w:tblPr>
      <w:tblGrid>
        <w:gridCol w:w="2371"/>
        <w:gridCol w:w="2610"/>
      </w:tblGrid>
      <w:tr w:rsidR="006700DE" w14:paraId="008185CE" w14:textId="77777777">
        <w:trPr>
          <w:jc w:val="center"/>
        </w:trPr>
        <w:tc>
          <w:tcPr>
            <w:tcW w:w="2371" w:type="dxa"/>
            <w:tcBorders>
              <w:top w:val="single" w:sz="4" w:space="0" w:color="000000"/>
              <w:left w:val="single" w:sz="4" w:space="0" w:color="000000"/>
              <w:bottom w:val="single" w:sz="4" w:space="0" w:color="000000"/>
            </w:tcBorders>
            <w:shd w:val="clear" w:color="auto" w:fill="auto"/>
          </w:tcPr>
          <w:p w14:paraId="1FE9F252" w14:textId="77777777" w:rsidR="006700DE" w:rsidRDefault="006700DE">
            <w:pPr>
              <w:spacing w:before="60" w:after="60"/>
              <w:jc w:val="center"/>
            </w:pPr>
            <w:r>
              <w:t>Lepiszcze asfaltowe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6D01FE31" w14:textId="77777777" w:rsidR="006700DE" w:rsidRDefault="006700DE">
            <w:pPr>
              <w:spacing w:before="60" w:after="60"/>
              <w:jc w:val="center"/>
            </w:pPr>
            <w:r>
              <w:t>Temperatura mieszanki [°C]</w:t>
            </w:r>
          </w:p>
        </w:tc>
      </w:tr>
      <w:tr w:rsidR="006700DE" w14:paraId="39AFF3A0" w14:textId="77777777">
        <w:trPr>
          <w:jc w:val="center"/>
        </w:trPr>
        <w:tc>
          <w:tcPr>
            <w:tcW w:w="2371" w:type="dxa"/>
            <w:tcBorders>
              <w:top w:val="single" w:sz="4" w:space="0" w:color="000000"/>
              <w:left w:val="single" w:sz="4" w:space="0" w:color="000000"/>
              <w:bottom w:val="single" w:sz="4" w:space="0" w:color="000000"/>
            </w:tcBorders>
            <w:shd w:val="clear" w:color="auto" w:fill="auto"/>
          </w:tcPr>
          <w:p w14:paraId="03F6E7D0" w14:textId="77777777" w:rsidR="006700DE" w:rsidRDefault="006700DE">
            <w:pPr>
              <w:tabs>
                <w:tab w:val="left" w:pos="1500"/>
                <w:tab w:val="left" w:pos="1600"/>
              </w:tabs>
              <w:spacing w:before="60"/>
              <w:jc w:val="center"/>
            </w:pPr>
            <w:r>
              <w:t>50/70</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3227BDFA" w14:textId="77777777" w:rsidR="006700DE" w:rsidRDefault="006700DE">
            <w:pPr>
              <w:spacing w:before="60"/>
              <w:jc w:val="center"/>
            </w:pPr>
            <w:r>
              <w:t>od 140 do 180</w:t>
            </w:r>
          </w:p>
        </w:tc>
      </w:tr>
    </w:tbl>
    <w:p w14:paraId="2E220679" w14:textId="77777777" w:rsidR="006700DE" w:rsidRDefault="006700DE"/>
    <w:p w14:paraId="6A5F1ABC" w14:textId="77777777" w:rsidR="006700DE" w:rsidRDefault="006700DE">
      <w:r>
        <w:tab/>
        <w:t>Sposób i czas mieszania składników mieszanki mineralno-asfaltowej powinny zapewnić równomierne otoczenie kruszywa lepiszczem asfaltowym.</w:t>
      </w:r>
    </w:p>
    <w:p w14:paraId="5D9182C6" w14:textId="77777777" w:rsidR="006700DE" w:rsidRDefault="006700DE">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3252D606" w14:textId="77777777" w:rsidR="006700DE" w:rsidRDefault="006700DE">
      <w:pPr>
        <w:pStyle w:val="Nagwek2"/>
      </w:pPr>
      <w:r>
        <w:t>5.4. Przygotowanie podłoża</w:t>
      </w:r>
    </w:p>
    <w:p w14:paraId="2EE973D4" w14:textId="77777777" w:rsidR="006700DE" w:rsidRDefault="006700DE">
      <w:r>
        <w:tab/>
        <w:t>Podłoże (warstwa wyrównawcza) pod warstwę ścieralną z betonu asfaltowego powinno być na całej powierzchni:</w:t>
      </w:r>
    </w:p>
    <w:p w14:paraId="4D0D6913" w14:textId="77777777" w:rsidR="006700DE" w:rsidRDefault="006700DE" w:rsidP="000D2EDE">
      <w:pPr>
        <w:numPr>
          <w:ilvl w:val="0"/>
          <w:numId w:val="37"/>
        </w:numPr>
        <w:overflowPunct w:val="0"/>
        <w:autoSpaceDE w:val="0"/>
        <w:textAlignment w:val="baseline"/>
      </w:pPr>
      <w:r>
        <w:t>ustabilizowane i nośne,</w:t>
      </w:r>
    </w:p>
    <w:p w14:paraId="1684EEAC" w14:textId="77777777" w:rsidR="006700DE" w:rsidRDefault="006700DE" w:rsidP="000D2EDE">
      <w:pPr>
        <w:numPr>
          <w:ilvl w:val="0"/>
          <w:numId w:val="37"/>
        </w:numPr>
        <w:overflowPunct w:val="0"/>
        <w:autoSpaceDE w:val="0"/>
        <w:textAlignment w:val="baseline"/>
      </w:pPr>
      <w:r>
        <w:t>czyste, bez zanieczyszczenia lub pozostałości luźnego kruszywa,</w:t>
      </w:r>
    </w:p>
    <w:p w14:paraId="04C4FE20" w14:textId="77777777" w:rsidR="006700DE" w:rsidRDefault="006700DE" w:rsidP="000D2EDE">
      <w:pPr>
        <w:numPr>
          <w:ilvl w:val="0"/>
          <w:numId w:val="37"/>
        </w:numPr>
        <w:overflowPunct w:val="0"/>
        <w:autoSpaceDE w:val="0"/>
        <w:textAlignment w:val="baseline"/>
      </w:pPr>
      <w:r>
        <w:t>wyprofilowane, równe i bez kolein,</w:t>
      </w:r>
    </w:p>
    <w:p w14:paraId="1455C999" w14:textId="77777777" w:rsidR="006700DE" w:rsidRDefault="006700DE" w:rsidP="000D2EDE">
      <w:pPr>
        <w:numPr>
          <w:ilvl w:val="0"/>
          <w:numId w:val="37"/>
        </w:numPr>
        <w:overflowPunct w:val="0"/>
        <w:autoSpaceDE w:val="0"/>
        <w:textAlignment w:val="baseline"/>
      </w:pPr>
      <w:r>
        <w:t>suche.</w:t>
      </w:r>
    </w:p>
    <w:p w14:paraId="3A23C05C" w14:textId="77777777" w:rsidR="006700DE" w:rsidRDefault="006700DE">
      <w:pPr>
        <w:ind w:firstLine="709"/>
      </w:pPr>
      <w:r>
        <w:t>Wymagana równość podłużna jest określona w rozporządzeniu dotyczącym warunków technicznych, jakim powinny odpowiadać drogi publiczne [67]. W wypadku podłoża z warstwy starej nawierzchni, nierówności nie powinny przekraczać wartości podanych w tablicy 6.</w:t>
      </w:r>
    </w:p>
    <w:p w14:paraId="089751BB" w14:textId="77777777" w:rsidR="006700DE" w:rsidRDefault="006700DE">
      <w:pPr>
        <w:ind w:left="993" w:hanging="993"/>
      </w:pPr>
    </w:p>
    <w:p w14:paraId="30273146" w14:textId="77777777" w:rsidR="006700DE" w:rsidRDefault="006700DE">
      <w:pPr>
        <w:spacing w:after="120"/>
        <w:ind w:left="992" w:hanging="992"/>
      </w:pPr>
      <w:r>
        <w:t xml:space="preserve">Tablica 6. Maksymalne nierówności podłoża z warstwy starej nawierzchni pod warstwy asfaltowe (pomiar łatą 4-metrową lub równoważną metodą) </w:t>
      </w:r>
    </w:p>
    <w:tbl>
      <w:tblPr>
        <w:tblW w:w="0" w:type="auto"/>
        <w:jc w:val="center"/>
        <w:tblLayout w:type="fixed"/>
        <w:tblLook w:val="0000" w:firstRow="0" w:lastRow="0" w:firstColumn="0" w:lastColumn="0" w:noHBand="0" w:noVBand="0"/>
      </w:tblPr>
      <w:tblGrid>
        <w:gridCol w:w="1242"/>
        <w:gridCol w:w="3969"/>
        <w:gridCol w:w="2320"/>
      </w:tblGrid>
      <w:tr w:rsidR="006700DE" w14:paraId="0628EEE6" w14:textId="77777777">
        <w:trPr>
          <w:jc w:val="center"/>
        </w:trPr>
        <w:tc>
          <w:tcPr>
            <w:tcW w:w="1242" w:type="dxa"/>
            <w:tcBorders>
              <w:top w:val="single" w:sz="4" w:space="0" w:color="000000"/>
              <w:left w:val="single" w:sz="4" w:space="0" w:color="000000"/>
              <w:bottom w:val="single" w:sz="4" w:space="0" w:color="000000"/>
            </w:tcBorders>
            <w:shd w:val="clear" w:color="auto" w:fill="auto"/>
          </w:tcPr>
          <w:p w14:paraId="6A9A2910" w14:textId="77777777" w:rsidR="006700DE" w:rsidRDefault="006700DE">
            <w:pPr>
              <w:snapToGrid w:val="0"/>
              <w:jc w:val="center"/>
            </w:pPr>
          </w:p>
          <w:p w14:paraId="37263476" w14:textId="77777777" w:rsidR="006700DE" w:rsidRDefault="006700DE">
            <w:pPr>
              <w:jc w:val="center"/>
            </w:pPr>
            <w:r>
              <w:t>Klasa drogi</w:t>
            </w:r>
          </w:p>
        </w:tc>
        <w:tc>
          <w:tcPr>
            <w:tcW w:w="3969" w:type="dxa"/>
            <w:tcBorders>
              <w:top w:val="single" w:sz="4" w:space="0" w:color="000000"/>
              <w:left w:val="single" w:sz="4" w:space="0" w:color="000000"/>
              <w:bottom w:val="single" w:sz="4" w:space="0" w:color="000000"/>
            </w:tcBorders>
            <w:shd w:val="clear" w:color="auto" w:fill="auto"/>
          </w:tcPr>
          <w:p w14:paraId="4FB7710D" w14:textId="77777777" w:rsidR="006700DE" w:rsidRDefault="006700DE">
            <w:pPr>
              <w:snapToGrid w:val="0"/>
              <w:jc w:val="center"/>
            </w:pPr>
          </w:p>
          <w:p w14:paraId="4B78E5ED" w14:textId="77777777" w:rsidR="006700DE" w:rsidRDefault="006700DE">
            <w:pPr>
              <w:jc w:val="center"/>
            </w:pPr>
            <w:r>
              <w:t>Element nawierzchni</w:t>
            </w:r>
          </w:p>
        </w:tc>
        <w:tc>
          <w:tcPr>
            <w:tcW w:w="2320" w:type="dxa"/>
            <w:tcBorders>
              <w:top w:val="single" w:sz="4" w:space="0" w:color="000000"/>
              <w:left w:val="single" w:sz="4" w:space="0" w:color="000000"/>
              <w:bottom w:val="single" w:sz="4" w:space="0" w:color="000000"/>
              <w:right w:val="single" w:sz="4" w:space="0" w:color="000000"/>
            </w:tcBorders>
            <w:shd w:val="clear" w:color="auto" w:fill="auto"/>
          </w:tcPr>
          <w:p w14:paraId="781985A4" w14:textId="77777777" w:rsidR="006700DE" w:rsidRDefault="006700DE">
            <w:pPr>
              <w:jc w:val="center"/>
            </w:pPr>
            <w:r>
              <w:t>Maksymalna nierówność podłoża pod warstwę ścieralną [mm]</w:t>
            </w:r>
          </w:p>
        </w:tc>
      </w:tr>
      <w:tr w:rsidR="006700DE" w14:paraId="5E3380F0" w14:textId="77777777">
        <w:trPr>
          <w:jc w:val="center"/>
        </w:trPr>
        <w:tc>
          <w:tcPr>
            <w:tcW w:w="1242" w:type="dxa"/>
            <w:tcBorders>
              <w:top w:val="single" w:sz="4" w:space="0" w:color="000000"/>
              <w:left w:val="single" w:sz="4" w:space="0" w:color="000000"/>
              <w:bottom w:val="single" w:sz="4" w:space="0" w:color="000000"/>
            </w:tcBorders>
            <w:shd w:val="clear" w:color="auto" w:fill="auto"/>
          </w:tcPr>
          <w:p w14:paraId="6B61AD04" w14:textId="77777777" w:rsidR="006700DE" w:rsidRDefault="006700DE">
            <w:pPr>
              <w:spacing w:before="60" w:after="60"/>
              <w:jc w:val="center"/>
            </w:pPr>
            <w:r>
              <w:t>Z</w:t>
            </w:r>
          </w:p>
        </w:tc>
        <w:tc>
          <w:tcPr>
            <w:tcW w:w="3969" w:type="dxa"/>
            <w:tcBorders>
              <w:top w:val="single" w:sz="4" w:space="0" w:color="000000"/>
              <w:left w:val="single" w:sz="4" w:space="0" w:color="000000"/>
              <w:bottom w:val="single" w:sz="4" w:space="0" w:color="000000"/>
            </w:tcBorders>
            <w:shd w:val="clear" w:color="auto" w:fill="auto"/>
          </w:tcPr>
          <w:p w14:paraId="1D376CE3" w14:textId="77777777" w:rsidR="006700DE" w:rsidRDefault="006700DE">
            <w:pPr>
              <w:spacing w:before="60" w:after="60"/>
            </w:pPr>
            <w:r>
              <w:t>Pasy ruchu</w:t>
            </w:r>
          </w:p>
        </w:tc>
        <w:tc>
          <w:tcPr>
            <w:tcW w:w="2320" w:type="dxa"/>
            <w:tcBorders>
              <w:top w:val="single" w:sz="4" w:space="0" w:color="000000"/>
              <w:left w:val="single" w:sz="4" w:space="0" w:color="000000"/>
              <w:bottom w:val="single" w:sz="4" w:space="0" w:color="000000"/>
              <w:right w:val="single" w:sz="4" w:space="0" w:color="000000"/>
            </w:tcBorders>
            <w:shd w:val="clear" w:color="auto" w:fill="auto"/>
          </w:tcPr>
          <w:p w14:paraId="725912CF" w14:textId="77777777" w:rsidR="006700DE" w:rsidRDefault="006700DE">
            <w:pPr>
              <w:spacing w:before="60" w:after="60"/>
              <w:jc w:val="center"/>
            </w:pPr>
            <w:r>
              <w:t>9</w:t>
            </w:r>
          </w:p>
        </w:tc>
      </w:tr>
    </w:tbl>
    <w:p w14:paraId="78E66D32" w14:textId="77777777" w:rsidR="006700DE" w:rsidRDefault="006700DE">
      <w:r>
        <w:tab/>
        <w:t>Jeżeli nierówności  są większe niż dopuszczalne, to należy wyrównać podłoże.</w:t>
      </w:r>
    </w:p>
    <w:p w14:paraId="3AF81A97" w14:textId="77777777" w:rsidR="006700DE" w:rsidRDefault="006700DE">
      <w:r>
        <w:tab/>
        <w:t>Rzędne wysokościowe podłoża oraz urządzeń usytuowanych w nawierzchni lub ją ograniczających powinny być zgodne z dokumentacją projektową. Z podłoża powinien być zapewniony odpływ wody.</w:t>
      </w:r>
    </w:p>
    <w:p w14:paraId="5B20DD68" w14:textId="77777777" w:rsidR="006700DE" w:rsidRDefault="006700DE">
      <w:r>
        <w:tab/>
        <w:t>Oznakowanie poziome na warstwie podłoża należy usunąć.</w:t>
      </w:r>
    </w:p>
    <w:p w14:paraId="16DAD4B9" w14:textId="77777777" w:rsidR="006700DE" w:rsidRDefault="006700DE">
      <w:r>
        <w:tab/>
        <w:t>Nierówności podłoża (w tym powierzchnię istniejącej warstwy ścieralnej) należy wyrównać poprzez frezowanie i wykonanie warstwy wyrównawczej.</w:t>
      </w:r>
    </w:p>
    <w:p w14:paraId="641F6CEF" w14:textId="77777777" w:rsidR="006700DE" w:rsidRDefault="006700DE">
      <w: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24A301B7" w14:textId="77777777" w:rsidR="006700DE" w:rsidRDefault="006700DE">
      <w:r>
        <w:tab/>
        <w:t>W celu polepszenia połączenia między warstwami technologicznymi nawierzchni powierzchnia podłoża powinna być w ocenie wizualnej chropowata.</w:t>
      </w:r>
    </w:p>
    <w:p w14:paraId="1C858ABF" w14:textId="77777777" w:rsidR="006700DE" w:rsidRDefault="006700DE">
      <w:r>
        <w:tab/>
        <w:t>Szerokie szczeliny w podłożu należy wypełnić odpowiednim materiałem, np. zalewami drogowymi według PN-EN 14188-1 [60] lub PN-EN 14188-2 [61] albo innymi materiałami według norm lub aprobat technicznych.</w:t>
      </w:r>
    </w:p>
    <w:p w14:paraId="4A287CE1" w14:textId="77777777" w:rsidR="006700DE" w:rsidRDefault="006700DE">
      <w:r>
        <w:tab/>
        <w:t xml:space="preserve">Na podłożu wykazującym zniszczenia w postaci siatki spękań zmęczeniowych lub spękań 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w:t>
      </w:r>
    </w:p>
    <w:p w14:paraId="0E4BA61F" w14:textId="77777777" w:rsidR="006700DE" w:rsidRDefault="006700DE">
      <w:pPr>
        <w:pStyle w:val="Nagwek2"/>
      </w:pPr>
      <w:r>
        <w:lastRenderedPageBreak/>
        <w:t>5.5. Odcinek próbny</w:t>
      </w:r>
    </w:p>
    <w:p w14:paraId="0730B9B3" w14:textId="77777777" w:rsidR="006700DE" w:rsidRDefault="006700DE">
      <w:r>
        <w:tab/>
        <w:t>Nie przewiduje się wykonania odcinka próbnego.</w:t>
      </w:r>
    </w:p>
    <w:p w14:paraId="7350B19C" w14:textId="77777777" w:rsidR="006700DE" w:rsidRDefault="006700DE">
      <w:pPr>
        <w:pStyle w:val="Nagwek2"/>
      </w:pPr>
      <w:r>
        <w:t>5.7. Połączenie międzywarstwowe</w:t>
      </w:r>
    </w:p>
    <w:p w14:paraId="79BAA69A" w14:textId="77777777" w:rsidR="006700DE" w:rsidRDefault="006700DE">
      <w:r>
        <w:tab/>
        <w:t>Uzyskanie wymaganej trwałości nawierzchni jest uzależnione od zapewnienia połączenia między warstwami i ich współpracy w przenoszeniu obciążenia nawierzchni ruchem.</w:t>
      </w:r>
    </w:p>
    <w:p w14:paraId="089668BF" w14:textId="77777777" w:rsidR="006700DE" w:rsidRDefault="006700DE">
      <w:r>
        <w:tab/>
        <w:t>Podłoże powinno być skropione lepiszczem. Ma to na celu zwiększenie połączenia między warstwami konstrukcyjnymi oraz zabezpieczenie przed wnikaniem i zaleganiem wody między warstwami.</w:t>
      </w:r>
    </w:p>
    <w:p w14:paraId="0D3D122D" w14:textId="77777777" w:rsidR="006700DE" w:rsidRDefault="006700DE">
      <w:r>
        <w:tab/>
        <w:t>Skropienie lepiszczem podłoża przed ułożeniem warstwy ścieralnej z betonu asfaltowego powinno być wykonane w ilości podanej w przeliczeniu na pozostałe lepiszcze, tj. 0,1 ÷ 0,3 kg/m</w:t>
      </w:r>
      <w:r>
        <w:rPr>
          <w:vertAlign w:val="superscript"/>
        </w:rPr>
        <w:t>2</w:t>
      </w:r>
      <w:r>
        <w:t>, przy czym:</w:t>
      </w:r>
    </w:p>
    <w:p w14:paraId="7AEEF0F5" w14:textId="77777777" w:rsidR="006700DE" w:rsidRDefault="006700DE" w:rsidP="000D2EDE">
      <w:pPr>
        <w:numPr>
          <w:ilvl w:val="0"/>
          <w:numId w:val="33"/>
        </w:numPr>
        <w:overflowPunct w:val="0"/>
        <w:autoSpaceDE w:val="0"/>
        <w:textAlignment w:val="baseline"/>
      </w:pPr>
      <w:r>
        <w:t>zaleca się stosować emulsję modyfikowaną polimerem,</w:t>
      </w:r>
    </w:p>
    <w:p w14:paraId="3B9ED214" w14:textId="77777777" w:rsidR="006700DE" w:rsidRDefault="006700DE" w:rsidP="000D2EDE">
      <w:pPr>
        <w:numPr>
          <w:ilvl w:val="0"/>
          <w:numId w:val="33"/>
        </w:numPr>
        <w:overflowPunct w:val="0"/>
        <w:autoSpaceDE w:val="0"/>
        <w:textAlignment w:val="baseline"/>
      </w:pPr>
      <w: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56EE1278" w14:textId="77777777" w:rsidR="006700DE" w:rsidRDefault="006700DE">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06477132" w14:textId="77777777" w:rsidR="006700DE" w:rsidRDefault="006700DE">
      <w:pPr>
        <w:ind w:firstLine="709"/>
      </w:pPr>
      <w:r>
        <w:t>W wypadku stosowania emulsji asfaltowej podłoże powinno być skropione 0,5 h przed układaniem warstwy asfaltowej w celu odparowania wody.</w:t>
      </w:r>
    </w:p>
    <w:p w14:paraId="7DCE3858" w14:textId="77777777" w:rsidR="006700DE" w:rsidRDefault="006700DE">
      <w:pPr>
        <w:ind w:firstLine="709"/>
      </w:pPr>
      <w:r>
        <w:t>Czas ten nie dotyczy skrapiania rampą zamontowaną na rozkładarce.</w:t>
      </w:r>
    </w:p>
    <w:p w14:paraId="6B54761C" w14:textId="77777777" w:rsidR="006700DE" w:rsidRDefault="006700DE">
      <w:pPr>
        <w:pStyle w:val="Nagwek2"/>
      </w:pPr>
      <w:r>
        <w:t>5.8. Wbudowanie mieszanki mineralno-asfaltowej</w:t>
      </w:r>
    </w:p>
    <w:p w14:paraId="224410FA" w14:textId="77777777" w:rsidR="006700DE" w:rsidRDefault="006700DE">
      <w:r>
        <w:tab/>
        <w:t>Mieszankę mineralno-asfaltową można wbudowywać na podłożu przygotowanym zgodnie z zapisami w punktach 5.4 i 5.7.</w:t>
      </w:r>
    </w:p>
    <w:p w14:paraId="284C0397" w14:textId="77777777" w:rsidR="006700DE" w:rsidRDefault="006700DE">
      <w:r>
        <w:t>Temperatura podłoża pod rozkładaną warstwę nie może być niższa niż  +5°C.</w:t>
      </w:r>
    </w:p>
    <w:p w14:paraId="07327740" w14:textId="77777777" w:rsidR="006700DE" w:rsidRDefault="006700DE">
      <w:r>
        <w:tab/>
        <w:t>Transport mieszanki mineralno-asfaltowej asfaltowej powinien być zgodny z zaleceniami podanymi w punkcie 4.2.</w:t>
      </w:r>
    </w:p>
    <w:p w14:paraId="361578FD" w14:textId="77777777" w:rsidR="006700DE" w:rsidRDefault="006700DE">
      <w:r>
        <w:tab/>
        <w:t>Mieszankę mineralno-asfaltową asfaltową należy wbudowywać w odpowiednich warunkach atmosferycznych.</w:t>
      </w:r>
    </w:p>
    <w:p w14:paraId="70CF583A" w14:textId="77777777" w:rsidR="006700DE" w:rsidRDefault="006700DE">
      <w:r>
        <w:tab/>
        <w:t>Temperatura otoczenia w ciągu doby nie powinna być niższa od temperatury podanej w tablicy 7. Temperatura otoczenia może być niższa w wypadku stosowania ogrzewania podłoża. Nie dopuszcza się układania mieszanki mineralno-asfaltowej asfaltowej podczas silnego wiatru (V &gt; 16 m/s)</w:t>
      </w:r>
    </w:p>
    <w:p w14:paraId="5D788C80" w14:textId="77777777" w:rsidR="006700DE" w:rsidRDefault="006700DE">
      <w:r>
        <w:tab/>
        <w:t>W wypadku stosowania mieszanek mineralno-asfaltowych z dodatkiem obniżającym temperaturę mieszania i wbudowania należy indywidualnie określić wymagane warunki otoczenia.</w:t>
      </w:r>
    </w:p>
    <w:p w14:paraId="74B2E5D6" w14:textId="77777777" w:rsidR="006700DE" w:rsidRDefault="006700DE">
      <w:pPr>
        <w:tabs>
          <w:tab w:val="left" w:pos="993"/>
        </w:tabs>
        <w:spacing w:before="120" w:after="120"/>
        <w:ind w:left="993" w:hanging="993"/>
      </w:pPr>
      <w:r>
        <w:t>Tablica 7.</w:t>
      </w:r>
      <w:r>
        <w:tab/>
        <w:t>Minimalna temperatura otoczenia na wysokości 2m podczas wykonywania warstw asfaltowych</w:t>
      </w:r>
    </w:p>
    <w:tbl>
      <w:tblPr>
        <w:tblW w:w="0" w:type="auto"/>
        <w:jc w:val="center"/>
        <w:tblLayout w:type="fixed"/>
        <w:tblLook w:val="0000" w:firstRow="0" w:lastRow="0" w:firstColumn="0" w:lastColumn="0" w:noHBand="0" w:noVBand="0"/>
      </w:tblPr>
      <w:tblGrid>
        <w:gridCol w:w="3227"/>
        <w:gridCol w:w="2693"/>
        <w:gridCol w:w="1611"/>
      </w:tblGrid>
      <w:tr w:rsidR="006700DE" w14:paraId="69C0AD18" w14:textId="77777777">
        <w:trPr>
          <w:jc w:val="center"/>
        </w:trPr>
        <w:tc>
          <w:tcPr>
            <w:tcW w:w="3227" w:type="dxa"/>
            <w:tcBorders>
              <w:top w:val="single" w:sz="4" w:space="0" w:color="000000"/>
              <w:left w:val="single" w:sz="4" w:space="0" w:color="000000"/>
            </w:tcBorders>
            <w:shd w:val="clear" w:color="auto" w:fill="auto"/>
          </w:tcPr>
          <w:p w14:paraId="0E282CB2" w14:textId="77777777" w:rsidR="006700DE" w:rsidRDefault="006700DE">
            <w:pPr>
              <w:jc w:val="center"/>
            </w:pPr>
            <w:r>
              <w:t>Rodzaj robót</w:t>
            </w:r>
          </w:p>
        </w:tc>
        <w:tc>
          <w:tcPr>
            <w:tcW w:w="4304" w:type="dxa"/>
            <w:gridSpan w:val="2"/>
            <w:tcBorders>
              <w:top w:val="single" w:sz="4" w:space="0" w:color="000000"/>
              <w:left w:val="single" w:sz="4" w:space="0" w:color="000000"/>
              <w:bottom w:val="single" w:sz="4" w:space="0" w:color="000000"/>
              <w:right w:val="single" w:sz="4" w:space="0" w:color="000000"/>
            </w:tcBorders>
            <w:shd w:val="clear" w:color="auto" w:fill="auto"/>
          </w:tcPr>
          <w:p w14:paraId="36475625" w14:textId="77777777" w:rsidR="006700DE" w:rsidRDefault="006700DE">
            <w:pPr>
              <w:jc w:val="center"/>
            </w:pPr>
            <w:r>
              <w:t>Minimalna temperatura otoczenia  [°C]</w:t>
            </w:r>
          </w:p>
        </w:tc>
      </w:tr>
      <w:tr w:rsidR="006700DE" w14:paraId="2999C9D2" w14:textId="77777777">
        <w:trPr>
          <w:jc w:val="center"/>
        </w:trPr>
        <w:tc>
          <w:tcPr>
            <w:tcW w:w="3227" w:type="dxa"/>
            <w:tcBorders>
              <w:left w:val="single" w:sz="4" w:space="0" w:color="000000"/>
              <w:bottom w:val="single" w:sz="4" w:space="0" w:color="000000"/>
            </w:tcBorders>
            <w:shd w:val="clear" w:color="auto" w:fill="auto"/>
          </w:tcPr>
          <w:p w14:paraId="1FBD61E4" w14:textId="77777777" w:rsidR="006700DE" w:rsidRDefault="006700DE">
            <w:pPr>
              <w:snapToGrid w:val="0"/>
            </w:pPr>
          </w:p>
        </w:tc>
        <w:tc>
          <w:tcPr>
            <w:tcW w:w="2693" w:type="dxa"/>
            <w:tcBorders>
              <w:top w:val="single" w:sz="4" w:space="0" w:color="000000"/>
              <w:left w:val="single" w:sz="4" w:space="0" w:color="000000"/>
              <w:bottom w:val="single" w:sz="4" w:space="0" w:color="000000"/>
            </w:tcBorders>
            <w:shd w:val="clear" w:color="auto" w:fill="auto"/>
          </w:tcPr>
          <w:p w14:paraId="3F611815" w14:textId="77777777" w:rsidR="006700DE" w:rsidRDefault="006700DE">
            <w:pPr>
              <w:jc w:val="center"/>
            </w:pPr>
            <w:r>
              <w:t>przed przystąpieniem do robót</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14:paraId="0AE5B693" w14:textId="77777777" w:rsidR="006700DE" w:rsidRDefault="006700DE">
            <w:pPr>
              <w:jc w:val="center"/>
            </w:pPr>
            <w:r>
              <w:t>w czasie robót</w:t>
            </w:r>
          </w:p>
        </w:tc>
      </w:tr>
      <w:tr w:rsidR="006700DE" w14:paraId="6D87CC38" w14:textId="77777777">
        <w:trPr>
          <w:jc w:val="center"/>
        </w:trPr>
        <w:tc>
          <w:tcPr>
            <w:tcW w:w="3227" w:type="dxa"/>
            <w:tcBorders>
              <w:top w:val="single" w:sz="4" w:space="0" w:color="000000"/>
              <w:left w:val="single" w:sz="4" w:space="0" w:color="000000"/>
              <w:bottom w:val="single" w:sz="4" w:space="0" w:color="000000"/>
            </w:tcBorders>
            <w:shd w:val="clear" w:color="auto" w:fill="auto"/>
          </w:tcPr>
          <w:p w14:paraId="0BE03B68" w14:textId="77777777" w:rsidR="006700DE" w:rsidRDefault="006700DE">
            <w:pPr>
              <w:spacing w:before="40" w:after="40"/>
            </w:pPr>
            <w:r>
              <w:t>Warstwa ścieralna o grubości ≥ 3 cm</w:t>
            </w:r>
          </w:p>
        </w:tc>
        <w:tc>
          <w:tcPr>
            <w:tcW w:w="2693" w:type="dxa"/>
            <w:tcBorders>
              <w:top w:val="single" w:sz="4" w:space="0" w:color="000000"/>
              <w:left w:val="single" w:sz="4" w:space="0" w:color="000000"/>
              <w:bottom w:val="single" w:sz="4" w:space="0" w:color="000000"/>
            </w:tcBorders>
            <w:shd w:val="clear" w:color="auto" w:fill="auto"/>
          </w:tcPr>
          <w:p w14:paraId="3453CE83" w14:textId="77777777" w:rsidR="006700DE" w:rsidRDefault="006700DE">
            <w:pPr>
              <w:spacing w:before="40" w:after="40"/>
              <w:jc w:val="center"/>
            </w:pPr>
            <w:r>
              <w:t>0</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14:paraId="0E26473E" w14:textId="77777777" w:rsidR="006700DE" w:rsidRDefault="006700DE">
            <w:pPr>
              <w:spacing w:before="40" w:after="40"/>
              <w:jc w:val="center"/>
            </w:pPr>
            <w:r>
              <w:t>+5</w:t>
            </w:r>
          </w:p>
        </w:tc>
      </w:tr>
    </w:tbl>
    <w:p w14:paraId="0DB2711D" w14:textId="77777777" w:rsidR="006700DE" w:rsidRDefault="006700DE">
      <w:pPr>
        <w:spacing w:before="120"/>
      </w:pPr>
      <w:r>
        <w:tab/>
        <w:t>Właściwości wykonanej warstwy powinny spełniać warunki podane w tablicy 8.</w:t>
      </w:r>
    </w:p>
    <w:p w14:paraId="11AA2740" w14:textId="77777777" w:rsidR="006700DE" w:rsidRDefault="006700DE">
      <w:pPr>
        <w:spacing w:before="120" w:after="120"/>
      </w:pPr>
      <w:r>
        <w:t xml:space="preserve">Tablica 8. Właściwości warstwy AC </w:t>
      </w:r>
    </w:p>
    <w:tbl>
      <w:tblPr>
        <w:tblW w:w="0" w:type="auto"/>
        <w:jc w:val="center"/>
        <w:tblLayout w:type="fixed"/>
        <w:tblLook w:val="0000" w:firstRow="0" w:lastRow="0" w:firstColumn="0" w:lastColumn="0" w:noHBand="0" w:noVBand="0"/>
      </w:tblPr>
      <w:tblGrid>
        <w:gridCol w:w="1877"/>
        <w:gridCol w:w="1878"/>
        <w:gridCol w:w="1878"/>
        <w:gridCol w:w="1898"/>
      </w:tblGrid>
      <w:tr w:rsidR="006700DE" w14:paraId="331C94E6" w14:textId="77777777">
        <w:trPr>
          <w:jc w:val="center"/>
        </w:trPr>
        <w:tc>
          <w:tcPr>
            <w:tcW w:w="1877" w:type="dxa"/>
            <w:tcBorders>
              <w:top w:val="single" w:sz="4" w:space="0" w:color="000000"/>
              <w:left w:val="single" w:sz="4" w:space="0" w:color="000000"/>
              <w:bottom w:val="single" w:sz="4" w:space="0" w:color="000000"/>
            </w:tcBorders>
            <w:shd w:val="clear" w:color="auto" w:fill="auto"/>
          </w:tcPr>
          <w:p w14:paraId="47B08131" w14:textId="77777777" w:rsidR="006700DE" w:rsidRDefault="006700DE">
            <w:pPr>
              <w:snapToGrid w:val="0"/>
              <w:jc w:val="center"/>
            </w:pPr>
          </w:p>
          <w:p w14:paraId="5958FE74" w14:textId="77777777" w:rsidR="006700DE" w:rsidRDefault="006700DE">
            <w:pPr>
              <w:jc w:val="center"/>
            </w:pPr>
            <w:r>
              <w:t>Typ i wymiar mieszanki</w:t>
            </w:r>
          </w:p>
        </w:tc>
        <w:tc>
          <w:tcPr>
            <w:tcW w:w="1878" w:type="dxa"/>
            <w:tcBorders>
              <w:top w:val="single" w:sz="4" w:space="0" w:color="000000"/>
              <w:left w:val="single" w:sz="4" w:space="0" w:color="000000"/>
              <w:bottom w:val="single" w:sz="4" w:space="0" w:color="000000"/>
            </w:tcBorders>
            <w:shd w:val="clear" w:color="auto" w:fill="auto"/>
          </w:tcPr>
          <w:p w14:paraId="4626972F" w14:textId="77777777" w:rsidR="006700DE" w:rsidRDefault="006700DE">
            <w:pPr>
              <w:jc w:val="center"/>
            </w:pPr>
            <w:r>
              <w:t>Projektowana grubość warstwy technologicznej [cm]</w:t>
            </w:r>
          </w:p>
        </w:tc>
        <w:tc>
          <w:tcPr>
            <w:tcW w:w="1878" w:type="dxa"/>
            <w:tcBorders>
              <w:top w:val="single" w:sz="4" w:space="0" w:color="000000"/>
              <w:left w:val="single" w:sz="4" w:space="0" w:color="000000"/>
              <w:bottom w:val="single" w:sz="4" w:space="0" w:color="000000"/>
            </w:tcBorders>
            <w:shd w:val="clear" w:color="auto" w:fill="auto"/>
          </w:tcPr>
          <w:p w14:paraId="5182C741" w14:textId="77777777" w:rsidR="006700DE" w:rsidRDefault="006700DE">
            <w:pPr>
              <w:spacing w:before="120"/>
              <w:jc w:val="center"/>
            </w:pPr>
            <w:r>
              <w:t xml:space="preserve">Wskaźnik zagęszczenia </w:t>
            </w:r>
          </w:p>
          <w:p w14:paraId="2122F902" w14:textId="77777777" w:rsidR="006700DE" w:rsidRDefault="006700DE">
            <w:pPr>
              <w:jc w:val="center"/>
            </w:pPr>
            <w:r>
              <w:t>[%]</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55B786E2" w14:textId="77777777" w:rsidR="006700DE" w:rsidRDefault="006700DE">
            <w:pPr>
              <w:jc w:val="center"/>
            </w:pPr>
            <w:r>
              <w:t>Zawartość wolnych przestrzeni w warstwie</w:t>
            </w:r>
          </w:p>
          <w:p w14:paraId="7CBE7F0A" w14:textId="77777777" w:rsidR="006700DE" w:rsidRDefault="006700DE">
            <w:pPr>
              <w:jc w:val="center"/>
            </w:pPr>
            <w:r>
              <w:t>[%(v/v)]</w:t>
            </w:r>
          </w:p>
        </w:tc>
      </w:tr>
      <w:tr w:rsidR="006700DE" w14:paraId="263C180B" w14:textId="77777777">
        <w:trPr>
          <w:jc w:val="center"/>
        </w:trPr>
        <w:tc>
          <w:tcPr>
            <w:tcW w:w="1877" w:type="dxa"/>
            <w:tcBorders>
              <w:top w:val="single" w:sz="4" w:space="0" w:color="000000"/>
              <w:left w:val="single" w:sz="4" w:space="0" w:color="000000"/>
              <w:bottom w:val="single" w:sz="4" w:space="0" w:color="000000"/>
            </w:tcBorders>
            <w:shd w:val="clear" w:color="auto" w:fill="auto"/>
          </w:tcPr>
          <w:p w14:paraId="6A89158B" w14:textId="77777777" w:rsidR="006700DE" w:rsidRDefault="0034442D">
            <w:pPr>
              <w:spacing w:before="40" w:after="40"/>
            </w:pPr>
            <w:r>
              <w:t>AC11S,   KR2</w:t>
            </w:r>
          </w:p>
        </w:tc>
        <w:tc>
          <w:tcPr>
            <w:tcW w:w="1878" w:type="dxa"/>
            <w:tcBorders>
              <w:top w:val="single" w:sz="4" w:space="0" w:color="000000"/>
              <w:left w:val="single" w:sz="4" w:space="0" w:color="000000"/>
              <w:bottom w:val="single" w:sz="4" w:space="0" w:color="000000"/>
            </w:tcBorders>
            <w:shd w:val="clear" w:color="auto" w:fill="auto"/>
          </w:tcPr>
          <w:p w14:paraId="280C551B" w14:textId="77777777" w:rsidR="006700DE" w:rsidRDefault="006700DE">
            <w:pPr>
              <w:spacing w:before="40" w:after="40"/>
              <w:jc w:val="center"/>
            </w:pPr>
            <w:r>
              <w:t>4,0</w:t>
            </w:r>
          </w:p>
        </w:tc>
        <w:tc>
          <w:tcPr>
            <w:tcW w:w="1878" w:type="dxa"/>
            <w:tcBorders>
              <w:top w:val="single" w:sz="4" w:space="0" w:color="000000"/>
              <w:left w:val="single" w:sz="4" w:space="0" w:color="000000"/>
              <w:bottom w:val="single" w:sz="4" w:space="0" w:color="000000"/>
            </w:tcBorders>
            <w:shd w:val="clear" w:color="auto" w:fill="auto"/>
          </w:tcPr>
          <w:p w14:paraId="7C29BDF4" w14:textId="77777777" w:rsidR="006700DE" w:rsidRDefault="006700DE">
            <w:pPr>
              <w:spacing w:before="40" w:after="40"/>
              <w:jc w:val="center"/>
            </w:pPr>
            <w:r>
              <w:t>≥</w:t>
            </w:r>
            <w:r>
              <w:rPr>
                <w:rFonts w:eastAsia="Arial Narrow"/>
              </w:rPr>
              <w:t xml:space="preserve"> </w:t>
            </w:r>
            <w:r>
              <w:t>97</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68692EFA" w14:textId="77777777" w:rsidR="006700DE" w:rsidRDefault="006700DE">
            <w:pPr>
              <w:spacing w:before="40" w:after="40"/>
              <w:jc w:val="center"/>
            </w:pPr>
            <w:r>
              <w:t>2,0 ÷ 4,0</w:t>
            </w:r>
          </w:p>
        </w:tc>
      </w:tr>
    </w:tbl>
    <w:p w14:paraId="6A73350F" w14:textId="77777777" w:rsidR="006700DE" w:rsidRDefault="006700DE"/>
    <w:p w14:paraId="60C78333" w14:textId="77777777" w:rsidR="006700DE" w:rsidRDefault="006700DE">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610113F1" w14:textId="77777777" w:rsidR="006700DE" w:rsidRDefault="006700DE">
      <w:r>
        <w:tab/>
        <w:t>Grubość wykonywanej warstwy powinna być sprawdzana co 25 m, w co najmniej trzech miejscach (w osi i przy brzegach warstwy).</w:t>
      </w:r>
    </w:p>
    <w:p w14:paraId="0166EB48" w14:textId="77777777" w:rsidR="006700DE" w:rsidRDefault="006700DE">
      <w:r>
        <w:tab/>
        <w:t xml:space="preserve">Warstwy wałowane powinny być równomiernie zagęszczone ciężkimi walcami drogowymi. Do warstw z betonu asfaltowego należy stosować walce drogowe stalowe gładkie z możliwością wibracji, oscylacji lub walce ogumione. </w:t>
      </w:r>
    </w:p>
    <w:p w14:paraId="645CDDC1" w14:textId="77777777" w:rsidR="006700DE" w:rsidRDefault="006700DE">
      <w:pPr>
        <w:pStyle w:val="Nagwek1"/>
      </w:pPr>
      <w:r>
        <w:t>6. KONTROLA JAKOŚCI ROBÓT</w:t>
      </w:r>
    </w:p>
    <w:p w14:paraId="59B42295" w14:textId="77777777" w:rsidR="006700DE" w:rsidRDefault="006700DE">
      <w:pPr>
        <w:pStyle w:val="Nagwek2"/>
      </w:pPr>
      <w:r>
        <w:t>6.1. Ogólne zasady kontroli jakości robót</w:t>
      </w:r>
    </w:p>
    <w:p w14:paraId="6E9FA1E4" w14:textId="77777777" w:rsidR="006700DE" w:rsidRDefault="006700DE">
      <w:r>
        <w:tab/>
        <w:t>Ogólne zasady kontroli jakości robót podano w SST   D-00.00.00 „Wymagania ogólne” [1] pkt 6.</w:t>
      </w:r>
    </w:p>
    <w:p w14:paraId="7D129A04" w14:textId="77777777" w:rsidR="006700DE" w:rsidRDefault="006700DE">
      <w:pPr>
        <w:pStyle w:val="Nagwek2"/>
      </w:pPr>
      <w:r>
        <w:lastRenderedPageBreak/>
        <w:t>6.2. Badania przed przystąpieniem do robót</w:t>
      </w:r>
    </w:p>
    <w:p w14:paraId="4DAB84C3" w14:textId="77777777" w:rsidR="006700DE" w:rsidRDefault="006700DE">
      <w:r>
        <w:tab/>
        <w:t>Przed przystąpieniem do robót Wykonawca powinien:</w:t>
      </w:r>
    </w:p>
    <w:p w14:paraId="481109AD" w14:textId="77777777" w:rsidR="006700DE" w:rsidRDefault="006700DE" w:rsidP="000D2EDE">
      <w:pPr>
        <w:numPr>
          <w:ilvl w:val="0"/>
          <w:numId w:val="54"/>
        </w:numPr>
        <w:overflowPunct w:val="0"/>
        <w:autoSpaceDE w:val="0"/>
        <w:textAlignment w:val="baseline"/>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0AD0DB6" w14:textId="77777777" w:rsidR="006700DE" w:rsidRDefault="006700DE" w:rsidP="000D2EDE">
      <w:pPr>
        <w:numPr>
          <w:ilvl w:val="0"/>
          <w:numId w:val="54"/>
        </w:numPr>
        <w:overflowPunct w:val="0"/>
        <w:autoSpaceDE w:val="0"/>
        <w:textAlignment w:val="baseline"/>
      </w:pPr>
      <w:r>
        <w:t>ew. wykonać własne badania właściwości materiałów przeznaczonych do wykonania robót, określone przez Inspektora Nadzoru.</w:t>
      </w:r>
    </w:p>
    <w:p w14:paraId="19F3CD1F" w14:textId="77777777" w:rsidR="006700DE" w:rsidRDefault="006700DE">
      <w:r>
        <w:tab/>
        <w:t>Wszystkie dokumenty oraz wyniki badań Wykonawca przedstawia Inspektorowi Nadzoru do akceptacji.</w:t>
      </w:r>
    </w:p>
    <w:p w14:paraId="3910D51C" w14:textId="77777777" w:rsidR="006700DE" w:rsidRDefault="006700DE">
      <w:pPr>
        <w:pStyle w:val="Nagwek2"/>
      </w:pPr>
      <w:r>
        <w:t>6.3. Badania w czasie robót</w:t>
      </w:r>
    </w:p>
    <w:p w14:paraId="55CC6B83" w14:textId="77777777" w:rsidR="006700DE" w:rsidRDefault="006700DE">
      <w:pPr>
        <w:spacing w:after="120"/>
      </w:pPr>
      <w:r>
        <w:rPr>
          <w:b/>
        </w:rPr>
        <w:t xml:space="preserve">6.3.1. </w:t>
      </w:r>
      <w:r>
        <w:t>Uwagi ogólne</w:t>
      </w:r>
    </w:p>
    <w:p w14:paraId="1E45605A" w14:textId="77777777" w:rsidR="006700DE" w:rsidRDefault="006700DE">
      <w:r>
        <w:tab/>
        <w:t>Badania dzielą się na:</w:t>
      </w:r>
    </w:p>
    <w:p w14:paraId="668E156A" w14:textId="77777777" w:rsidR="006700DE" w:rsidRDefault="006700DE" w:rsidP="000D2EDE">
      <w:pPr>
        <w:numPr>
          <w:ilvl w:val="0"/>
          <w:numId w:val="21"/>
        </w:numPr>
        <w:overflowPunct w:val="0"/>
        <w:autoSpaceDE w:val="0"/>
        <w:textAlignment w:val="baseline"/>
      </w:pPr>
      <w:r>
        <w:t>badania Wykonawcy (w ramach własnego nadzoru),</w:t>
      </w:r>
    </w:p>
    <w:p w14:paraId="73D8709A" w14:textId="77777777" w:rsidR="006700DE" w:rsidRDefault="006700DE" w:rsidP="000D2EDE">
      <w:pPr>
        <w:numPr>
          <w:ilvl w:val="0"/>
          <w:numId w:val="21"/>
        </w:numPr>
        <w:overflowPunct w:val="0"/>
        <w:autoSpaceDE w:val="0"/>
        <w:textAlignment w:val="baseline"/>
      </w:pPr>
      <w:r>
        <w:t>badania kontrolne (w ramach nadzoru zleceniodawcy – Inspektora Nadzoru).</w:t>
      </w:r>
    </w:p>
    <w:p w14:paraId="5164AFC4" w14:textId="77777777" w:rsidR="006700DE" w:rsidRDefault="006700DE">
      <w:pPr>
        <w:spacing w:before="120" w:after="120"/>
      </w:pPr>
      <w:r>
        <w:rPr>
          <w:b/>
        </w:rPr>
        <w:t xml:space="preserve">6.3.2. </w:t>
      </w:r>
      <w:r>
        <w:t>Badania Wykonawcy</w:t>
      </w:r>
    </w:p>
    <w:p w14:paraId="1EB7DABB" w14:textId="77777777" w:rsidR="006700DE" w:rsidRDefault="006700DE">
      <w: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0E4EFA53" w14:textId="77777777" w:rsidR="006700DE" w:rsidRDefault="006700DE">
      <w:r>
        <w:tab/>
        <w:t xml:space="preserve">Wykonawca powinien wykonywać te badania podczas realizacji kontraktu, z niezbędną starannością </w:t>
      </w:r>
      <w:r>
        <w:br/>
        <w:t>i w wymaganym zakresie. Wyniki należy zapisywać w protokołach. W razie stwierdzenia uchybień w stosunku do wymagań kontraktu, ich przyczyny należy niezwłocznie usunąć.</w:t>
      </w:r>
    </w:p>
    <w:p w14:paraId="06E5F316" w14:textId="77777777" w:rsidR="006700DE" w:rsidRDefault="006700DE">
      <w:r>
        <w:tab/>
        <w:t xml:space="preserve">Wyniki badań Wykonawcy należy przekazywać zleceniodawcy na jego żądanie. Inspektor Nadzoru może zdecydować o dokonaniu odbioru na podstawie badań Wykonawcy. W razie zastrzeżeń Inspektor Nadzoru może przeprowadzić badania kontrolne według </w:t>
      </w:r>
      <w:proofErr w:type="spellStart"/>
      <w:r>
        <w:t>pktu</w:t>
      </w:r>
      <w:proofErr w:type="spellEnd"/>
      <w:r>
        <w:t xml:space="preserve"> 6.3.3.</w:t>
      </w:r>
    </w:p>
    <w:p w14:paraId="3EAB378F" w14:textId="77777777" w:rsidR="006700DE" w:rsidRDefault="006700DE">
      <w:r>
        <w:tab/>
        <w:t>Zakres badań Wykonawcy związany z wykonywaniem nawierzchni:</w:t>
      </w:r>
    </w:p>
    <w:p w14:paraId="497F3500" w14:textId="77777777" w:rsidR="006700DE" w:rsidRDefault="006700DE" w:rsidP="000D2EDE">
      <w:pPr>
        <w:numPr>
          <w:ilvl w:val="0"/>
          <w:numId w:val="32"/>
        </w:numPr>
        <w:overflowPunct w:val="0"/>
        <w:autoSpaceDE w:val="0"/>
        <w:textAlignment w:val="baseline"/>
      </w:pPr>
      <w:r>
        <w:t>pomiar temperatury powietrza,</w:t>
      </w:r>
    </w:p>
    <w:p w14:paraId="302128DA" w14:textId="77777777" w:rsidR="006700DE" w:rsidRDefault="006700DE" w:rsidP="000D2EDE">
      <w:pPr>
        <w:numPr>
          <w:ilvl w:val="0"/>
          <w:numId w:val="32"/>
        </w:numPr>
        <w:overflowPunct w:val="0"/>
        <w:autoSpaceDE w:val="0"/>
        <w:textAlignment w:val="baseline"/>
      </w:pPr>
      <w:r>
        <w:t>pomiar temperatury mieszanki mineralno-asfaltowej podczas wykonywania nawierzchni (wg PN-EN 12697-13 [36]),</w:t>
      </w:r>
    </w:p>
    <w:p w14:paraId="03290399" w14:textId="77777777" w:rsidR="006700DE" w:rsidRDefault="006700DE" w:rsidP="000D2EDE">
      <w:pPr>
        <w:numPr>
          <w:ilvl w:val="0"/>
          <w:numId w:val="32"/>
        </w:numPr>
        <w:overflowPunct w:val="0"/>
        <w:autoSpaceDE w:val="0"/>
        <w:textAlignment w:val="baseline"/>
      </w:pPr>
      <w:r>
        <w:t>ocena wizualna mieszanki mineralno-asfaltowej,</w:t>
      </w:r>
    </w:p>
    <w:p w14:paraId="577BB43C" w14:textId="77777777" w:rsidR="006700DE" w:rsidRDefault="006700DE" w:rsidP="000D2EDE">
      <w:pPr>
        <w:numPr>
          <w:ilvl w:val="0"/>
          <w:numId w:val="32"/>
        </w:numPr>
        <w:overflowPunct w:val="0"/>
        <w:autoSpaceDE w:val="0"/>
        <w:textAlignment w:val="baseline"/>
      </w:pPr>
      <w:r>
        <w:t>wykaz ilości materiałów lub grubości wykonanej warstwy,</w:t>
      </w:r>
    </w:p>
    <w:p w14:paraId="3FBE4FB8" w14:textId="77777777" w:rsidR="006700DE" w:rsidRDefault="006700DE" w:rsidP="000D2EDE">
      <w:pPr>
        <w:numPr>
          <w:ilvl w:val="0"/>
          <w:numId w:val="32"/>
        </w:numPr>
        <w:overflowPunct w:val="0"/>
        <w:autoSpaceDE w:val="0"/>
        <w:textAlignment w:val="baseline"/>
      </w:pPr>
      <w:r>
        <w:t>pomiar spadku poprzecznego warstwy asfaltowej,</w:t>
      </w:r>
    </w:p>
    <w:p w14:paraId="0305223C" w14:textId="77777777" w:rsidR="006700DE" w:rsidRDefault="006700DE" w:rsidP="000D2EDE">
      <w:pPr>
        <w:numPr>
          <w:ilvl w:val="0"/>
          <w:numId w:val="32"/>
        </w:numPr>
        <w:overflowPunct w:val="0"/>
        <w:autoSpaceDE w:val="0"/>
        <w:textAlignment w:val="baseline"/>
      </w:pPr>
      <w:r>
        <w:t xml:space="preserve">pomiar równości warstwy asfaltowej (wg </w:t>
      </w:r>
      <w:proofErr w:type="spellStart"/>
      <w:r>
        <w:t>pktu</w:t>
      </w:r>
      <w:proofErr w:type="spellEnd"/>
      <w:r>
        <w:t xml:space="preserve"> 6.4.2.5),</w:t>
      </w:r>
    </w:p>
    <w:p w14:paraId="76FF09D9" w14:textId="77777777" w:rsidR="006700DE" w:rsidRDefault="006700DE" w:rsidP="000D2EDE">
      <w:pPr>
        <w:numPr>
          <w:ilvl w:val="0"/>
          <w:numId w:val="32"/>
        </w:numPr>
        <w:overflowPunct w:val="0"/>
        <w:autoSpaceDE w:val="0"/>
        <w:textAlignment w:val="baseline"/>
      </w:pPr>
      <w:r>
        <w:t>pomiar parametrów geometrycznych poboczy,</w:t>
      </w:r>
    </w:p>
    <w:p w14:paraId="3129B090" w14:textId="77777777" w:rsidR="006700DE" w:rsidRDefault="006700DE" w:rsidP="000D2EDE">
      <w:pPr>
        <w:numPr>
          <w:ilvl w:val="0"/>
          <w:numId w:val="32"/>
        </w:numPr>
        <w:overflowPunct w:val="0"/>
        <w:autoSpaceDE w:val="0"/>
        <w:textAlignment w:val="baseline"/>
      </w:pPr>
      <w:r>
        <w:t>ocena wizualna jednorodności powierzchni warstwy,</w:t>
      </w:r>
    </w:p>
    <w:p w14:paraId="27674FEB" w14:textId="77777777" w:rsidR="006700DE" w:rsidRDefault="006700DE" w:rsidP="000D2EDE">
      <w:pPr>
        <w:numPr>
          <w:ilvl w:val="0"/>
          <w:numId w:val="32"/>
        </w:numPr>
        <w:overflowPunct w:val="0"/>
        <w:autoSpaceDE w:val="0"/>
        <w:textAlignment w:val="baseline"/>
      </w:pPr>
      <w:r>
        <w:t>ocena wizualna jakości wykonania połączeń technologicznych.</w:t>
      </w:r>
    </w:p>
    <w:p w14:paraId="4171A869" w14:textId="77777777" w:rsidR="006700DE" w:rsidRDefault="006700DE">
      <w:pPr>
        <w:spacing w:before="120" w:after="120"/>
      </w:pPr>
      <w:r>
        <w:rPr>
          <w:b/>
        </w:rPr>
        <w:t xml:space="preserve">6.3.3. </w:t>
      </w:r>
      <w:r>
        <w:t xml:space="preserve">Badania kontrolne </w:t>
      </w:r>
    </w:p>
    <w:p w14:paraId="4056AD45" w14:textId="77777777" w:rsidR="006700DE" w:rsidRDefault="006700DE">
      <w:r>
        <w:tab/>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w:t>
      </w:r>
    </w:p>
    <w:p w14:paraId="584203D6" w14:textId="77777777" w:rsidR="006700DE" w:rsidRDefault="006700DE">
      <w:r>
        <w:tab/>
        <w:t>Rodzaj badań kontrolnych mieszanki mineralno-asfaltowej i wykonanej z niej warstwy podano w tablicy 9.</w:t>
      </w:r>
    </w:p>
    <w:p w14:paraId="779A056D" w14:textId="77777777" w:rsidR="006700DE" w:rsidRDefault="006700DE">
      <w:pPr>
        <w:spacing w:before="120" w:after="120"/>
      </w:pPr>
      <w:r>
        <w:t xml:space="preserve">Tablica 9. Rodzaj badań kontrolnych </w:t>
      </w:r>
    </w:p>
    <w:tbl>
      <w:tblPr>
        <w:tblW w:w="0" w:type="auto"/>
        <w:tblInd w:w="108" w:type="dxa"/>
        <w:tblLayout w:type="fixed"/>
        <w:tblLook w:val="0000" w:firstRow="0" w:lastRow="0" w:firstColumn="0" w:lastColumn="0" w:noHBand="0" w:noVBand="0"/>
      </w:tblPr>
      <w:tblGrid>
        <w:gridCol w:w="1134"/>
        <w:gridCol w:w="6257"/>
      </w:tblGrid>
      <w:tr w:rsidR="006700DE" w14:paraId="1856984B" w14:textId="77777777">
        <w:tc>
          <w:tcPr>
            <w:tcW w:w="1134" w:type="dxa"/>
            <w:tcBorders>
              <w:top w:val="single" w:sz="4" w:space="0" w:color="000000"/>
              <w:left w:val="single" w:sz="4" w:space="0" w:color="000000"/>
              <w:bottom w:val="single" w:sz="4" w:space="0" w:color="000000"/>
            </w:tcBorders>
            <w:shd w:val="clear" w:color="auto" w:fill="auto"/>
          </w:tcPr>
          <w:p w14:paraId="6ACF1AE2" w14:textId="77777777" w:rsidR="006700DE" w:rsidRDefault="006700DE">
            <w:pPr>
              <w:spacing w:before="40" w:after="40"/>
              <w:jc w:val="center"/>
            </w:pPr>
            <w:r>
              <w:t>Lp.</w:t>
            </w:r>
          </w:p>
        </w:tc>
        <w:tc>
          <w:tcPr>
            <w:tcW w:w="6257" w:type="dxa"/>
            <w:tcBorders>
              <w:top w:val="single" w:sz="4" w:space="0" w:color="000000"/>
              <w:left w:val="single" w:sz="4" w:space="0" w:color="000000"/>
              <w:bottom w:val="single" w:sz="4" w:space="0" w:color="000000"/>
              <w:right w:val="single" w:sz="4" w:space="0" w:color="000000"/>
            </w:tcBorders>
            <w:shd w:val="clear" w:color="auto" w:fill="auto"/>
          </w:tcPr>
          <w:p w14:paraId="26474CB6" w14:textId="77777777" w:rsidR="006700DE" w:rsidRDefault="006700DE">
            <w:pPr>
              <w:spacing w:before="40" w:after="40"/>
              <w:jc w:val="center"/>
            </w:pPr>
            <w:r>
              <w:t>Rodzaj badań</w:t>
            </w:r>
          </w:p>
        </w:tc>
      </w:tr>
      <w:tr w:rsidR="006700DE" w14:paraId="2D797203" w14:textId="77777777">
        <w:tc>
          <w:tcPr>
            <w:tcW w:w="1134" w:type="dxa"/>
            <w:tcBorders>
              <w:top w:val="single" w:sz="4" w:space="0" w:color="000000"/>
              <w:left w:val="single" w:sz="4" w:space="0" w:color="000000"/>
              <w:bottom w:val="single" w:sz="4" w:space="0" w:color="000000"/>
            </w:tcBorders>
            <w:shd w:val="clear" w:color="auto" w:fill="auto"/>
          </w:tcPr>
          <w:p w14:paraId="4D1D353C" w14:textId="77777777" w:rsidR="006700DE" w:rsidRDefault="006700DE">
            <w:pPr>
              <w:jc w:val="center"/>
            </w:pPr>
            <w:r>
              <w:t>1</w:t>
            </w:r>
          </w:p>
          <w:p w14:paraId="74901D47" w14:textId="77777777" w:rsidR="006700DE" w:rsidRDefault="006700DE">
            <w:pPr>
              <w:jc w:val="center"/>
            </w:pPr>
            <w:r>
              <w:t>1.1</w:t>
            </w:r>
          </w:p>
          <w:p w14:paraId="57C02EDE" w14:textId="77777777" w:rsidR="006700DE" w:rsidRDefault="006700DE">
            <w:pPr>
              <w:jc w:val="center"/>
            </w:pPr>
            <w:r>
              <w:t>1.2</w:t>
            </w:r>
          </w:p>
          <w:p w14:paraId="02D2E114" w14:textId="77777777" w:rsidR="006700DE" w:rsidRDefault="006700DE">
            <w:pPr>
              <w:jc w:val="center"/>
            </w:pPr>
            <w:r>
              <w:t>1.3</w:t>
            </w:r>
          </w:p>
          <w:p w14:paraId="6F117B5A" w14:textId="77777777" w:rsidR="006700DE" w:rsidRDefault="006700DE">
            <w:pPr>
              <w:jc w:val="center"/>
            </w:pPr>
            <w:r>
              <w:t>1.4</w:t>
            </w:r>
          </w:p>
          <w:p w14:paraId="0CB629A8" w14:textId="77777777" w:rsidR="006700DE" w:rsidRDefault="006700DE">
            <w:pPr>
              <w:jc w:val="center"/>
            </w:pPr>
            <w:r>
              <w:t>2</w:t>
            </w:r>
          </w:p>
          <w:p w14:paraId="4368C31C" w14:textId="77777777" w:rsidR="006700DE" w:rsidRDefault="006700DE">
            <w:pPr>
              <w:jc w:val="center"/>
            </w:pPr>
            <w:r>
              <w:t>2.1</w:t>
            </w:r>
          </w:p>
          <w:p w14:paraId="2511E20A" w14:textId="77777777" w:rsidR="006700DE" w:rsidRDefault="006700DE">
            <w:pPr>
              <w:jc w:val="center"/>
            </w:pPr>
            <w:r>
              <w:t>2.2</w:t>
            </w:r>
          </w:p>
          <w:p w14:paraId="3A195D72" w14:textId="77777777" w:rsidR="006700DE" w:rsidRDefault="006700DE">
            <w:pPr>
              <w:jc w:val="center"/>
            </w:pPr>
            <w:r>
              <w:t>2.3</w:t>
            </w:r>
          </w:p>
          <w:p w14:paraId="7A22A0A6" w14:textId="77777777" w:rsidR="006700DE" w:rsidRDefault="006700DE">
            <w:pPr>
              <w:jc w:val="center"/>
            </w:pPr>
            <w:r>
              <w:t>2.4</w:t>
            </w:r>
          </w:p>
          <w:p w14:paraId="1D79F006" w14:textId="77777777" w:rsidR="006700DE" w:rsidRDefault="006700DE">
            <w:pPr>
              <w:jc w:val="center"/>
            </w:pPr>
            <w:r>
              <w:t>2.5</w:t>
            </w:r>
          </w:p>
          <w:p w14:paraId="69F9E96C" w14:textId="77777777" w:rsidR="006700DE" w:rsidRDefault="006700DE">
            <w:pPr>
              <w:jc w:val="center"/>
            </w:pPr>
            <w:r>
              <w:t>2.6</w:t>
            </w:r>
          </w:p>
        </w:tc>
        <w:tc>
          <w:tcPr>
            <w:tcW w:w="6257" w:type="dxa"/>
            <w:tcBorders>
              <w:top w:val="single" w:sz="4" w:space="0" w:color="000000"/>
              <w:left w:val="single" w:sz="4" w:space="0" w:color="000000"/>
              <w:bottom w:val="single" w:sz="4" w:space="0" w:color="000000"/>
              <w:right w:val="single" w:sz="4" w:space="0" w:color="000000"/>
            </w:tcBorders>
            <w:shd w:val="clear" w:color="auto" w:fill="auto"/>
          </w:tcPr>
          <w:p w14:paraId="337CCCDF" w14:textId="77777777" w:rsidR="006700DE" w:rsidRDefault="006700DE">
            <w:r>
              <w:t xml:space="preserve">Mieszanka mineralno-asfaltowa </w:t>
            </w:r>
            <w:r>
              <w:rPr>
                <w:vertAlign w:val="superscript"/>
              </w:rPr>
              <w:t>a), b)</w:t>
            </w:r>
          </w:p>
          <w:p w14:paraId="55CC4B6C" w14:textId="77777777" w:rsidR="006700DE" w:rsidRDefault="006700DE">
            <w:r>
              <w:t>Uziarnienie</w:t>
            </w:r>
          </w:p>
          <w:p w14:paraId="197641DB" w14:textId="77777777" w:rsidR="006700DE" w:rsidRDefault="006700DE">
            <w:r>
              <w:t>Zawartość lepiszcza</w:t>
            </w:r>
          </w:p>
          <w:p w14:paraId="68C93D4E" w14:textId="77777777" w:rsidR="006700DE" w:rsidRDefault="006700DE">
            <w:r>
              <w:t>Temperatura mięknienia lepiszcza odzyskanego</w:t>
            </w:r>
          </w:p>
          <w:p w14:paraId="0B41D5DF" w14:textId="77777777" w:rsidR="006700DE" w:rsidRDefault="006700DE">
            <w:r>
              <w:t>Gęstość i zawartość wolnych przestrzeni próbki</w:t>
            </w:r>
          </w:p>
          <w:p w14:paraId="77B67B23" w14:textId="77777777" w:rsidR="006700DE" w:rsidRDefault="006700DE">
            <w:r>
              <w:t>Warstwa asfaltowa</w:t>
            </w:r>
          </w:p>
          <w:p w14:paraId="2E9EF796" w14:textId="77777777" w:rsidR="006700DE" w:rsidRDefault="006700DE">
            <w:r>
              <w:t xml:space="preserve">Wskaźnik zagęszczenia </w:t>
            </w:r>
            <w:r>
              <w:rPr>
                <w:vertAlign w:val="superscript"/>
              </w:rPr>
              <w:t>a)</w:t>
            </w:r>
          </w:p>
          <w:p w14:paraId="238CF15D" w14:textId="77777777" w:rsidR="006700DE" w:rsidRDefault="006700DE">
            <w:r>
              <w:t>Spadki poprzeczne</w:t>
            </w:r>
          </w:p>
          <w:p w14:paraId="71143547" w14:textId="77777777" w:rsidR="006700DE" w:rsidRDefault="006700DE">
            <w:r>
              <w:t>Równość</w:t>
            </w:r>
          </w:p>
          <w:p w14:paraId="2F4CE359" w14:textId="77777777" w:rsidR="006700DE" w:rsidRDefault="006700DE">
            <w:r>
              <w:t>Grubość lub ilość materiału</w:t>
            </w:r>
          </w:p>
          <w:p w14:paraId="33BA9F3B" w14:textId="77777777" w:rsidR="006700DE" w:rsidRDefault="006700DE">
            <w:r>
              <w:t xml:space="preserve">Zawartość wolnych przestrzeni </w:t>
            </w:r>
            <w:r>
              <w:rPr>
                <w:vertAlign w:val="superscript"/>
              </w:rPr>
              <w:t>a)</w:t>
            </w:r>
          </w:p>
          <w:p w14:paraId="197B625E" w14:textId="77777777" w:rsidR="006700DE" w:rsidRDefault="006700DE">
            <w:r>
              <w:t>Właściwości przeciwpoślizgowe</w:t>
            </w:r>
          </w:p>
        </w:tc>
      </w:tr>
      <w:tr w:rsidR="006700DE" w14:paraId="257D54A9" w14:textId="77777777">
        <w:tc>
          <w:tcPr>
            <w:tcW w:w="7391" w:type="dxa"/>
            <w:gridSpan w:val="2"/>
            <w:tcBorders>
              <w:top w:val="single" w:sz="4" w:space="0" w:color="000000"/>
              <w:left w:val="single" w:sz="4" w:space="0" w:color="000000"/>
              <w:bottom w:val="single" w:sz="4" w:space="0" w:color="000000"/>
              <w:right w:val="single" w:sz="4" w:space="0" w:color="000000"/>
            </w:tcBorders>
            <w:shd w:val="clear" w:color="auto" w:fill="auto"/>
          </w:tcPr>
          <w:p w14:paraId="2717A9F8" w14:textId="77777777" w:rsidR="006700DE" w:rsidRDefault="006700DE">
            <w:pPr>
              <w:ind w:left="284" w:hanging="284"/>
            </w:pPr>
            <w:r>
              <w:rPr>
                <w:vertAlign w:val="superscript"/>
              </w:rPr>
              <w:t>a)</w:t>
            </w:r>
            <w:r>
              <w:t xml:space="preserve">  do każdej warstwy i na każde rozpoczęte 6 000 m</w:t>
            </w:r>
            <w:r>
              <w:rPr>
                <w:vertAlign w:val="superscript"/>
              </w:rPr>
              <w:t>2</w:t>
            </w:r>
            <w:r>
              <w:t xml:space="preserve"> nawierzchni jedna próbka; w razie potrzeby </w:t>
            </w:r>
            <w:r>
              <w:lastRenderedPageBreak/>
              <w:t>liczba próbek może zostać zwiększona (np. nawierzchnie dróg w terenie zabudowy)</w:t>
            </w:r>
          </w:p>
          <w:p w14:paraId="51E05081" w14:textId="77777777" w:rsidR="006700DE" w:rsidRDefault="006700DE">
            <w:r>
              <w:rPr>
                <w:vertAlign w:val="superscript"/>
              </w:rPr>
              <w:t>b)</w:t>
            </w:r>
            <w:r>
              <w:t xml:space="preserve">  w razie potrzeby specjalne kruszywa i dodatki</w:t>
            </w:r>
          </w:p>
        </w:tc>
      </w:tr>
    </w:tbl>
    <w:p w14:paraId="54258B2B" w14:textId="77777777" w:rsidR="006700DE" w:rsidRDefault="006700DE">
      <w:pPr>
        <w:spacing w:before="240" w:after="120"/>
      </w:pPr>
      <w:r>
        <w:rPr>
          <w:b/>
        </w:rPr>
        <w:lastRenderedPageBreak/>
        <w:t xml:space="preserve">6.3.4. </w:t>
      </w:r>
      <w:r>
        <w:t>Badania kontrolne dodatkowe</w:t>
      </w:r>
    </w:p>
    <w:p w14:paraId="3F58DE2B" w14:textId="77777777" w:rsidR="006700DE" w:rsidRDefault="006700DE">
      <w:r>
        <w:tab/>
        <w:t>W wypadku uznania, że jeden z wyników badań kontrolnych nie jest reprezentatywny dla ocenianego odcinka budowy, Wykonawca ma prawo żądać przeprowadzenia badań kontrolnych dodatkowych.</w:t>
      </w:r>
    </w:p>
    <w:p w14:paraId="4F4FE087" w14:textId="77777777" w:rsidR="006700DE" w:rsidRDefault="006700DE">
      <w:r>
        <w:tab/>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46656AC4" w14:textId="77777777" w:rsidR="006700DE" w:rsidRDefault="006700DE">
      <w:r>
        <w:tab/>
        <w:t>Do odbioru uwzględniane są wyniki badań kontrolnych i badań kontrolnych dodatkowych do wyznaczonych odcinków częściowych.</w:t>
      </w:r>
    </w:p>
    <w:p w14:paraId="3BBDC53C" w14:textId="77777777" w:rsidR="006700DE" w:rsidRDefault="006700DE">
      <w:r>
        <w:tab/>
        <w:t>Koszty badań kontrolnych dodatkowych zażądanych przez Wykonawcę ponosi Wykonawca.</w:t>
      </w:r>
    </w:p>
    <w:p w14:paraId="7A445514" w14:textId="77777777" w:rsidR="006700DE" w:rsidRDefault="006700DE">
      <w:pPr>
        <w:spacing w:before="120" w:after="120"/>
      </w:pPr>
      <w:r>
        <w:rPr>
          <w:b/>
        </w:rPr>
        <w:t xml:space="preserve">6.3.5. </w:t>
      </w:r>
      <w:r>
        <w:t>Badania arbitrażowe</w:t>
      </w:r>
    </w:p>
    <w:p w14:paraId="2A80C8A4" w14:textId="77777777" w:rsidR="006700DE" w:rsidRDefault="006700DE">
      <w:r>
        <w:tab/>
        <w:t>Badania arbitrażowe są powtórzeniem badań kontrolnych, co do których istnieją uzasadnione wątpliwości ze strony Inspektora Nadzoru lub Wykonawcy (np. na podstawie własnych badań).</w:t>
      </w:r>
    </w:p>
    <w:p w14:paraId="299E1678" w14:textId="77777777" w:rsidR="006700DE" w:rsidRDefault="006700DE">
      <w:r>
        <w:tab/>
        <w:t>Badania arbitrażowe wykonuje na wniosek strony kontraktu niezależne laboratorium, które nie wykonywało badań kontrolnych.</w:t>
      </w:r>
    </w:p>
    <w:p w14:paraId="30D0B9BC" w14:textId="77777777" w:rsidR="006700DE" w:rsidRDefault="006700DE">
      <w:r>
        <w:tab/>
        <w:t>Koszty badań arbitrażowych wraz ze wszystkimi kosztami ubocznymi ponosi strona, na której niekorzyść przemawia wynik badania.</w:t>
      </w:r>
    </w:p>
    <w:p w14:paraId="5272275B" w14:textId="77777777" w:rsidR="006700DE" w:rsidRDefault="006700DE">
      <w:pPr>
        <w:pStyle w:val="Nagwek2"/>
      </w:pPr>
      <w:r>
        <w:t>6.4. Właściwości warstwy i nawierzchni oraz dopuszczalne odchyłki</w:t>
      </w:r>
    </w:p>
    <w:p w14:paraId="005CA188" w14:textId="77777777" w:rsidR="006700DE" w:rsidRDefault="006700DE">
      <w:pPr>
        <w:spacing w:after="120"/>
      </w:pPr>
      <w:r>
        <w:rPr>
          <w:b/>
        </w:rPr>
        <w:t>6.4.1.</w:t>
      </w:r>
      <w:r>
        <w:t xml:space="preserve"> Mieszanka mineralno-asfaltowa</w:t>
      </w:r>
    </w:p>
    <w:p w14:paraId="7CAD9F37" w14:textId="77777777" w:rsidR="006700DE" w:rsidRDefault="006700DE">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2BC205C2" w14:textId="77777777" w:rsidR="006700DE" w:rsidRDefault="006700DE">
      <w:pPr>
        <w:keepNext/>
        <w:spacing w:before="120"/>
      </w:pPr>
      <w:r>
        <w:rPr>
          <w:b/>
        </w:rPr>
        <w:t xml:space="preserve">6.4.2. </w:t>
      </w:r>
      <w:r>
        <w:t>Warstwa asfaltowa</w:t>
      </w:r>
    </w:p>
    <w:p w14:paraId="4D63A03E" w14:textId="77777777" w:rsidR="006700DE" w:rsidRDefault="006700DE">
      <w:pPr>
        <w:keepNext/>
        <w:spacing w:before="120" w:after="120"/>
      </w:pPr>
      <w:r>
        <w:t>6.4.2.1. Grubość warstwy oraz ilość materiału</w:t>
      </w:r>
    </w:p>
    <w:p w14:paraId="02075048" w14:textId="77777777" w:rsidR="006700DE" w:rsidRDefault="006700DE">
      <w:r>
        <w:tab/>
        <w:t>Grubość wykonanej warstwy oznaczana według PN-EN 12697-36 [40] oraz ilość wbudowanego materiału na określoną powierzchnię (dotyczy przede wszystkim cienkich warstw) mogą odbiegać od projektu o wartości podane w tablicy 10.</w:t>
      </w:r>
    </w:p>
    <w:p w14:paraId="6D9F80E4" w14:textId="77777777" w:rsidR="006700DE" w:rsidRDefault="006700DE">
      <w:r>
        <w:tab/>
        <w:t>W wypadku określania ilości materiału na powierzchnię i średniej wartości grubości warstwy z reguły należy przyjąć za podstawę cały odcinek budowy. Za grubość warstwy lub warstw przyjmuje się średnią arytmetyczną wszystkich pojedynczych oznaczeń grubości warstwy na całym odcinku budowy lub odcinku częściowym.</w:t>
      </w:r>
    </w:p>
    <w:p w14:paraId="1B20A784" w14:textId="77777777" w:rsidR="006700DE" w:rsidRDefault="006700DE">
      <w:pPr>
        <w:spacing w:before="120" w:after="120"/>
        <w:ind w:left="992" w:hanging="992"/>
      </w:pPr>
      <w:r>
        <w:t xml:space="preserve">Tablica 10. Dopuszczalne odchyłki grubości warstwy oraz ilości materiału na określonej powierzchni, [%] </w:t>
      </w:r>
    </w:p>
    <w:tbl>
      <w:tblPr>
        <w:tblW w:w="0" w:type="auto"/>
        <w:tblInd w:w="-10" w:type="dxa"/>
        <w:tblLayout w:type="fixed"/>
        <w:tblLook w:val="0000" w:firstRow="0" w:lastRow="0" w:firstColumn="0" w:lastColumn="0" w:noHBand="0" w:noVBand="0"/>
      </w:tblPr>
      <w:tblGrid>
        <w:gridCol w:w="5353"/>
        <w:gridCol w:w="4273"/>
      </w:tblGrid>
      <w:tr w:rsidR="006700DE" w14:paraId="4CBB7F8D" w14:textId="77777777">
        <w:tc>
          <w:tcPr>
            <w:tcW w:w="5353" w:type="dxa"/>
            <w:tcBorders>
              <w:top w:val="single" w:sz="4" w:space="0" w:color="000000"/>
              <w:left w:val="single" w:sz="4" w:space="0" w:color="000000"/>
              <w:bottom w:val="single" w:sz="4" w:space="0" w:color="000000"/>
            </w:tcBorders>
            <w:shd w:val="clear" w:color="auto" w:fill="auto"/>
          </w:tcPr>
          <w:p w14:paraId="4EC720BC" w14:textId="77777777" w:rsidR="006700DE" w:rsidRDefault="006700DE">
            <w:pPr>
              <w:spacing w:before="60" w:after="60"/>
              <w:jc w:val="center"/>
            </w:pPr>
            <w:r>
              <w:t>Warunki oceny</w:t>
            </w:r>
          </w:p>
        </w:tc>
        <w:tc>
          <w:tcPr>
            <w:tcW w:w="4273" w:type="dxa"/>
            <w:tcBorders>
              <w:top w:val="single" w:sz="4" w:space="0" w:color="000000"/>
              <w:left w:val="single" w:sz="4" w:space="0" w:color="000000"/>
              <w:bottom w:val="single" w:sz="4" w:space="0" w:color="000000"/>
              <w:right w:val="single" w:sz="4" w:space="0" w:color="000000"/>
            </w:tcBorders>
            <w:shd w:val="clear" w:color="auto" w:fill="auto"/>
          </w:tcPr>
          <w:p w14:paraId="483FA576" w14:textId="77777777" w:rsidR="006700DE" w:rsidRDefault="006700DE">
            <w:pPr>
              <w:spacing w:before="60" w:after="60"/>
              <w:jc w:val="center"/>
            </w:pPr>
            <w:r>
              <w:t xml:space="preserve">Warstwa asfaltowa </w:t>
            </w:r>
            <w:proofErr w:type="spellStart"/>
            <w:r>
              <w:t>AC</w:t>
            </w:r>
            <w:r>
              <w:rPr>
                <w:vertAlign w:val="superscript"/>
              </w:rPr>
              <w:t>a</w:t>
            </w:r>
            <w:proofErr w:type="spellEnd"/>
            <w:r>
              <w:rPr>
                <w:vertAlign w:val="superscript"/>
              </w:rPr>
              <w:t>)</w:t>
            </w:r>
          </w:p>
        </w:tc>
      </w:tr>
      <w:tr w:rsidR="006700DE" w14:paraId="417C1D66" w14:textId="77777777">
        <w:trPr>
          <w:trHeight w:val="498"/>
        </w:trPr>
        <w:tc>
          <w:tcPr>
            <w:tcW w:w="5353" w:type="dxa"/>
            <w:tcBorders>
              <w:top w:val="single" w:sz="4" w:space="0" w:color="000000"/>
              <w:left w:val="single" w:sz="4" w:space="0" w:color="000000"/>
              <w:bottom w:val="single" w:sz="4" w:space="0" w:color="000000"/>
            </w:tcBorders>
            <w:shd w:val="clear" w:color="auto" w:fill="auto"/>
          </w:tcPr>
          <w:p w14:paraId="50191C56" w14:textId="77777777" w:rsidR="006700DE" w:rsidRDefault="006700DE">
            <w:r>
              <w:t>A – Średnia z wielu oznaczeń grubości oraz ilości</w:t>
            </w:r>
          </w:p>
          <w:p w14:paraId="6E610075" w14:textId="77777777" w:rsidR="006700DE" w:rsidRDefault="006700DE">
            <w:pPr>
              <w:ind w:left="426" w:hanging="426"/>
            </w:pPr>
            <w:r>
              <w:rPr>
                <w:rFonts w:eastAsia="Arial Narrow"/>
              </w:rPr>
              <w:t xml:space="preserve">     </w:t>
            </w:r>
            <w:r>
              <w:t>–</w:t>
            </w:r>
            <w:r>
              <w:rPr>
                <w:rFonts w:eastAsia="Arial Narrow"/>
              </w:rPr>
              <w:t xml:space="preserve"> </w:t>
            </w:r>
            <w:r>
              <w:t>mały odcinek budowy</w:t>
            </w:r>
          </w:p>
        </w:tc>
        <w:tc>
          <w:tcPr>
            <w:tcW w:w="4273" w:type="dxa"/>
            <w:tcBorders>
              <w:top w:val="single" w:sz="4" w:space="0" w:color="000000"/>
              <w:left w:val="single" w:sz="4" w:space="0" w:color="000000"/>
              <w:bottom w:val="single" w:sz="4" w:space="0" w:color="000000"/>
              <w:right w:val="single" w:sz="4" w:space="0" w:color="000000"/>
            </w:tcBorders>
            <w:shd w:val="clear" w:color="auto" w:fill="auto"/>
          </w:tcPr>
          <w:p w14:paraId="1A5B73F4" w14:textId="77777777" w:rsidR="006700DE" w:rsidRDefault="006700DE">
            <w:pPr>
              <w:jc w:val="center"/>
            </w:pPr>
            <w:r>
              <w:t>≤</w:t>
            </w:r>
            <w:r>
              <w:rPr>
                <w:rFonts w:eastAsia="Arial Narrow"/>
              </w:rPr>
              <w:t xml:space="preserve"> </w:t>
            </w:r>
            <w:r>
              <w:t>15</w:t>
            </w:r>
          </w:p>
        </w:tc>
      </w:tr>
      <w:tr w:rsidR="006700DE" w14:paraId="3CBF54A9" w14:textId="77777777">
        <w:tc>
          <w:tcPr>
            <w:tcW w:w="5353" w:type="dxa"/>
            <w:tcBorders>
              <w:top w:val="single" w:sz="4" w:space="0" w:color="000000"/>
              <w:left w:val="single" w:sz="4" w:space="0" w:color="000000"/>
              <w:bottom w:val="single" w:sz="4" w:space="0" w:color="000000"/>
            </w:tcBorders>
            <w:shd w:val="clear" w:color="auto" w:fill="auto"/>
          </w:tcPr>
          <w:p w14:paraId="5180B004" w14:textId="77777777" w:rsidR="006700DE" w:rsidRDefault="006700DE">
            <w:pPr>
              <w:spacing w:before="60" w:after="60"/>
            </w:pPr>
            <w:r>
              <w:t>B – Pojedyncze oznaczenie grubości</w:t>
            </w:r>
          </w:p>
        </w:tc>
        <w:tc>
          <w:tcPr>
            <w:tcW w:w="4273" w:type="dxa"/>
            <w:tcBorders>
              <w:top w:val="single" w:sz="4" w:space="0" w:color="000000"/>
              <w:left w:val="single" w:sz="4" w:space="0" w:color="000000"/>
              <w:bottom w:val="single" w:sz="4" w:space="0" w:color="000000"/>
              <w:right w:val="single" w:sz="4" w:space="0" w:color="000000"/>
            </w:tcBorders>
            <w:shd w:val="clear" w:color="auto" w:fill="auto"/>
          </w:tcPr>
          <w:p w14:paraId="50ED5AC0" w14:textId="77777777" w:rsidR="006700DE" w:rsidRDefault="006700DE">
            <w:pPr>
              <w:spacing w:before="60" w:after="60"/>
              <w:jc w:val="center"/>
            </w:pPr>
            <w:r>
              <w:t>≤</w:t>
            </w:r>
            <w:r>
              <w:rPr>
                <w:rFonts w:eastAsia="Arial Narrow"/>
              </w:rPr>
              <w:t xml:space="preserve"> </w:t>
            </w:r>
            <w:r>
              <w:t>25</w:t>
            </w:r>
          </w:p>
        </w:tc>
      </w:tr>
      <w:tr w:rsidR="006700DE" w14:paraId="43380CF3" w14:textId="77777777">
        <w:tc>
          <w:tcPr>
            <w:tcW w:w="9626" w:type="dxa"/>
            <w:gridSpan w:val="2"/>
            <w:tcBorders>
              <w:top w:val="single" w:sz="4" w:space="0" w:color="000000"/>
              <w:left w:val="single" w:sz="4" w:space="0" w:color="000000"/>
              <w:bottom w:val="single" w:sz="4" w:space="0" w:color="000000"/>
              <w:right w:val="single" w:sz="4" w:space="0" w:color="000000"/>
            </w:tcBorders>
            <w:shd w:val="clear" w:color="auto" w:fill="auto"/>
          </w:tcPr>
          <w:p w14:paraId="131FBA3A" w14:textId="77777777" w:rsidR="006700DE" w:rsidRDefault="006700DE">
            <w:pPr>
              <w:ind w:left="284" w:hanging="284"/>
            </w:pPr>
            <w:r>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5855A3DD" w14:textId="77777777" w:rsidR="006700DE" w:rsidRDefault="006700DE"/>
    <w:p w14:paraId="687C2A1A" w14:textId="77777777" w:rsidR="006700DE" w:rsidRDefault="006700DE">
      <w:pPr>
        <w:spacing w:after="120"/>
      </w:pPr>
      <w:r>
        <w:t>6.4.2.2. Wskaźnik zagęszczenia warstwy</w:t>
      </w:r>
    </w:p>
    <w:p w14:paraId="7E6818F5" w14:textId="77777777" w:rsidR="006700DE" w:rsidRDefault="006700DE">
      <w:r>
        <w:tab/>
        <w:t>Zagęszczenie wykonanej warstwy, wyrażone wskaźnikiem zagęszczenia oraz zawartością wolnych przestrzeni, nie może przekroczyć wartości dopuszczalnych podanych w tablicy 8. Dotyczy to każdego pojedynczego oznaczenia danej właściwości.</w:t>
      </w:r>
    </w:p>
    <w:p w14:paraId="7A927652" w14:textId="77777777" w:rsidR="006700DE" w:rsidRDefault="006700DE">
      <w:r>
        <w:tab/>
        <w:t>Określenie gęstości objętościowej należy wykonywać według PN-EN 12697-6 [32].</w:t>
      </w:r>
    </w:p>
    <w:p w14:paraId="5FD229CA" w14:textId="77777777" w:rsidR="006700DE" w:rsidRDefault="006700DE">
      <w:pPr>
        <w:spacing w:before="120" w:after="120"/>
      </w:pPr>
      <w:r>
        <w:t>6.4.2.3. Zawartość wolnych przestrzeni w nawierzchni</w:t>
      </w:r>
    </w:p>
    <w:p w14:paraId="1C9A09EB" w14:textId="77777777" w:rsidR="006700DE" w:rsidRDefault="006700DE">
      <w:r>
        <w:tab/>
      </w:r>
      <w:r>
        <w:rPr>
          <w:spacing w:val="-2"/>
        </w:rPr>
        <w:t>Zawartość wolnych przestrzeni w warstwie nawierzchni, nie może wykroczyć poza wartości dopuszczalne kreślone w tablicy 8.</w:t>
      </w:r>
    </w:p>
    <w:p w14:paraId="5C7B468C" w14:textId="77777777" w:rsidR="006700DE" w:rsidRDefault="006700DE">
      <w:pPr>
        <w:spacing w:before="120" w:after="120"/>
      </w:pPr>
      <w:r>
        <w:t>6.4.2.4. Spadki poprzeczne</w:t>
      </w:r>
    </w:p>
    <w:p w14:paraId="004E6253" w14:textId="77777777" w:rsidR="006700DE" w:rsidRDefault="006700DE">
      <w:r>
        <w:tab/>
        <w:t>Spadki poprzeczne nawierzchni należy badać nie rzadziej niż co 20 m oraz w punktach głównych łuków poziomych.</w:t>
      </w:r>
    </w:p>
    <w:p w14:paraId="5A1EA81F" w14:textId="77777777" w:rsidR="006700DE" w:rsidRDefault="006700DE">
      <w:r>
        <w:tab/>
        <w:t>Spadki poprzeczne powinny być zgodne z dokumentacją projektową, z tolerancją ± 0,5%.</w:t>
      </w:r>
    </w:p>
    <w:p w14:paraId="6524A047" w14:textId="77777777" w:rsidR="006700DE" w:rsidRDefault="006700DE">
      <w:pPr>
        <w:keepNext/>
        <w:spacing w:before="120" w:after="120"/>
      </w:pPr>
      <w:r>
        <w:lastRenderedPageBreak/>
        <w:t>6.4.2.5. Równość podłużna i poprzeczna</w:t>
      </w:r>
    </w:p>
    <w:p w14:paraId="4925A50D" w14:textId="77777777" w:rsidR="006700DE" w:rsidRDefault="006700DE">
      <w:r>
        <w:tab/>
        <w:t>Pomiary równości podłużnej należy wykonywać w środku każdego ocenianego pasa ruchu.</w:t>
      </w:r>
    </w:p>
    <w:p w14:paraId="4439B4B8" w14:textId="77777777" w:rsidR="006700DE" w:rsidRDefault="006700DE">
      <w:r>
        <w:tab/>
        <w:t>Do oceny równości podłużnej warstwy ścieralnej nawierzchni drogi klasy G i dróg wyższych klas 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 [67].</w:t>
      </w:r>
    </w:p>
    <w:p w14:paraId="74D6DE3E" w14:textId="77777777" w:rsidR="006700DE" w:rsidRDefault="006700DE">
      <w:r>
        <w:tab/>
        <w:t>Do oceny równości podłużnej warstwy ścieralnej nawierzchni drogi klasy L należy stosować metodę z wykorzystaniem łaty 4-metrowej i klina lub metody równoważnej, mierząc wysokość prześwitu w połowie długości łaty. Pomiar wykonuje się nie rzadziej niż co 10 m. Wymagana równość podłużna jest określona przez wartość odchylenia równości (prześwitu), które nie mogą przekroczyć 6 mm. Przez odchylenie równości rozumie się największą odległość między łatą a mierzoną powierzchnią.</w:t>
      </w:r>
    </w:p>
    <w:p w14:paraId="7218E3D6" w14:textId="77777777" w:rsidR="006700DE" w:rsidRDefault="006700DE">
      <w:r>
        <w:tab/>
        <w:t>Przed upływem okresu gwarancyjnego wartość odchylenia równości podłużnej warstwy ścieralnej nawierzchni dróg klasy  L nie powinna być większa niż 8 mm. Badanie wykonuje się według procedury jak podczas odbioru nawierzchni.</w:t>
      </w:r>
    </w:p>
    <w:p w14:paraId="3FE97790" w14:textId="77777777" w:rsidR="006700DE" w:rsidRDefault="006700DE">
      <w:r>
        <w:tab/>
        <w:t>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14:paraId="7A9C9BA9" w14:textId="77777777" w:rsidR="006700DE" w:rsidRDefault="006700DE">
      <w:r>
        <w:tab/>
        <w:t>Przed upływem okresu gwarancyjnego wartość odchylenia równości poprzecznej warstwy ścieralnej nawierzchni dróg wszystkich klas technicznych nie powinna być większa niż podana w tablicy 11. Badanie wykonuje się według procedury jak podczas odbioru nawierzchni.</w:t>
      </w:r>
    </w:p>
    <w:p w14:paraId="650CA61E" w14:textId="77777777" w:rsidR="006700DE" w:rsidRDefault="006700DE">
      <w:pPr>
        <w:tabs>
          <w:tab w:val="left" w:pos="1134"/>
        </w:tabs>
        <w:spacing w:before="120" w:after="120"/>
        <w:ind w:left="1134" w:hanging="1134"/>
      </w:pPr>
      <w:r>
        <w:t>Tablica 11.</w:t>
      </w:r>
      <w:r>
        <w:tab/>
        <w:t xml:space="preserve">Dopuszczalne wartości odchyleń równości poprzecznej warstwy ścieralnej wymagane przed upływem okresu gwarancyjnego </w:t>
      </w:r>
    </w:p>
    <w:tbl>
      <w:tblPr>
        <w:tblW w:w="0" w:type="auto"/>
        <w:tblInd w:w="2171" w:type="dxa"/>
        <w:tblLayout w:type="fixed"/>
        <w:tblLook w:val="0000" w:firstRow="0" w:lastRow="0" w:firstColumn="0" w:lastColumn="0" w:noHBand="0" w:noVBand="0"/>
      </w:tblPr>
      <w:tblGrid>
        <w:gridCol w:w="3685"/>
        <w:gridCol w:w="2178"/>
      </w:tblGrid>
      <w:tr w:rsidR="006700DE" w14:paraId="6AD0C75B" w14:textId="77777777">
        <w:tc>
          <w:tcPr>
            <w:tcW w:w="3685" w:type="dxa"/>
            <w:tcBorders>
              <w:top w:val="single" w:sz="4" w:space="0" w:color="000000"/>
              <w:left w:val="single" w:sz="4" w:space="0" w:color="000000"/>
              <w:bottom w:val="single" w:sz="4" w:space="0" w:color="000000"/>
            </w:tcBorders>
            <w:shd w:val="clear" w:color="auto" w:fill="auto"/>
          </w:tcPr>
          <w:p w14:paraId="314DB354" w14:textId="77777777" w:rsidR="006700DE" w:rsidRDefault="006700DE">
            <w:pPr>
              <w:snapToGrid w:val="0"/>
              <w:jc w:val="center"/>
            </w:pPr>
          </w:p>
          <w:p w14:paraId="0CE55C9C" w14:textId="77777777" w:rsidR="006700DE" w:rsidRDefault="006700DE">
            <w:pPr>
              <w:jc w:val="center"/>
            </w:pPr>
            <w:r>
              <w:t>Element nawierzchni</w:t>
            </w:r>
          </w:p>
        </w:tc>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561E7DE6" w14:textId="77777777" w:rsidR="006700DE" w:rsidRDefault="006700DE">
            <w:pPr>
              <w:jc w:val="center"/>
            </w:pPr>
            <w:r>
              <w:t>Wartości odchyleń równości poprzecznej [mm]</w:t>
            </w:r>
          </w:p>
        </w:tc>
      </w:tr>
      <w:tr w:rsidR="006700DE" w14:paraId="15B3DA86" w14:textId="77777777">
        <w:tc>
          <w:tcPr>
            <w:tcW w:w="3685" w:type="dxa"/>
            <w:tcBorders>
              <w:top w:val="single" w:sz="4" w:space="0" w:color="000000"/>
              <w:left w:val="single" w:sz="4" w:space="0" w:color="000000"/>
              <w:bottom w:val="single" w:sz="4" w:space="0" w:color="000000"/>
            </w:tcBorders>
            <w:shd w:val="clear" w:color="auto" w:fill="auto"/>
          </w:tcPr>
          <w:p w14:paraId="667CCFFD" w14:textId="77777777" w:rsidR="006700DE" w:rsidRDefault="006700DE">
            <w:pPr>
              <w:spacing w:before="60" w:after="60"/>
            </w:pPr>
            <w:r>
              <w:t>Jezdnia</w:t>
            </w:r>
          </w:p>
        </w:tc>
        <w:tc>
          <w:tcPr>
            <w:tcW w:w="2178" w:type="dxa"/>
            <w:tcBorders>
              <w:top w:val="single" w:sz="4" w:space="0" w:color="000000"/>
              <w:left w:val="single" w:sz="4" w:space="0" w:color="000000"/>
              <w:bottom w:val="single" w:sz="4" w:space="0" w:color="000000"/>
              <w:right w:val="single" w:sz="4" w:space="0" w:color="000000"/>
            </w:tcBorders>
            <w:shd w:val="clear" w:color="auto" w:fill="auto"/>
          </w:tcPr>
          <w:p w14:paraId="5D440655" w14:textId="77777777" w:rsidR="006700DE" w:rsidRDefault="006700DE">
            <w:pPr>
              <w:spacing w:before="60" w:after="60"/>
              <w:jc w:val="center"/>
            </w:pPr>
            <w:r>
              <w:t>≤</w:t>
            </w:r>
            <w:r>
              <w:rPr>
                <w:rFonts w:eastAsia="Arial Narrow"/>
              </w:rPr>
              <w:t xml:space="preserve"> </w:t>
            </w:r>
            <w:r>
              <w:t>9</w:t>
            </w:r>
          </w:p>
        </w:tc>
      </w:tr>
    </w:tbl>
    <w:p w14:paraId="2FD312E2" w14:textId="77777777" w:rsidR="006700DE" w:rsidRDefault="006700DE"/>
    <w:p w14:paraId="4F883786" w14:textId="77777777" w:rsidR="006700DE" w:rsidRDefault="006700DE"/>
    <w:p w14:paraId="37C6FE33" w14:textId="77777777" w:rsidR="006700DE" w:rsidRDefault="006700DE">
      <w:pPr>
        <w:spacing w:after="120"/>
      </w:pPr>
      <w:r>
        <w:t>6.4.2.7. Pozostałe właściwości warstwy asfaltowej</w:t>
      </w:r>
    </w:p>
    <w:p w14:paraId="6812C14B" w14:textId="77777777" w:rsidR="006700DE" w:rsidRDefault="006700DE">
      <w:r>
        <w:tab/>
      </w:r>
      <w:r>
        <w:rPr>
          <w:spacing w:val="-6"/>
        </w:rPr>
        <w:t>Szerokość warstwy, mierzona 10 razy na 1 km każdej jezdni, nie może się różnić od szerokości projektowanej o więcej niż ± 5 cm.</w:t>
      </w:r>
    </w:p>
    <w:p w14:paraId="328E4120" w14:textId="77777777" w:rsidR="006700DE" w:rsidRDefault="006700DE">
      <w:r>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16652B2A" w14:textId="77777777" w:rsidR="006700DE" w:rsidRDefault="006700DE">
      <w:r>
        <w:tab/>
        <w:t>Ukształtowanie osi w planie, mierzone co 100 m, nie powinno różnić się od dokumentacji projektowej o ± 5 cm.</w:t>
      </w:r>
    </w:p>
    <w:p w14:paraId="4235A91F" w14:textId="77777777" w:rsidR="006700DE" w:rsidRDefault="006700DE">
      <w:r>
        <w:tab/>
        <w:t>Złącza podłużne i poprzeczne, sprawdzone wizualnie, powinny być równe i związane, wykonane w linii prostej, równolegle lub prostopadle do osi drogi. Przylegające warstwy powinny być w jednym poziomie.</w:t>
      </w:r>
    </w:p>
    <w:p w14:paraId="1FA5F350" w14:textId="77777777" w:rsidR="006700DE" w:rsidRDefault="006700DE">
      <w:r>
        <w:tab/>
        <w:t xml:space="preserve">Wygląd zewnętrzny warstwy, sprawdzony wizualnie, powinien być jednorodny, bez spękań, deformacji, plam i </w:t>
      </w:r>
      <w:proofErr w:type="spellStart"/>
      <w:r>
        <w:t>wykruszeń</w:t>
      </w:r>
      <w:proofErr w:type="spellEnd"/>
      <w:r>
        <w:t>.</w:t>
      </w:r>
    </w:p>
    <w:p w14:paraId="3C7410DD" w14:textId="77777777" w:rsidR="006700DE" w:rsidRDefault="006700DE">
      <w:pPr>
        <w:pStyle w:val="Nagwek1"/>
      </w:pPr>
      <w:r>
        <w:t>7. OBMIAR ROBÓT</w:t>
      </w:r>
    </w:p>
    <w:p w14:paraId="4BB7CF18" w14:textId="77777777" w:rsidR="006700DE" w:rsidRDefault="006700DE">
      <w:pPr>
        <w:pStyle w:val="Nagwek2"/>
      </w:pPr>
      <w:r>
        <w:t>7.1. Ogólne zasady obmiaru robót</w:t>
      </w:r>
    </w:p>
    <w:p w14:paraId="65909944" w14:textId="77777777" w:rsidR="006700DE" w:rsidRDefault="006700DE">
      <w:r>
        <w:tab/>
        <w:t>Ogólne zasady obmiaru robót podano w SST  D-00.00.00 „Wymagania ogólne” [1] pkt 7.</w:t>
      </w:r>
    </w:p>
    <w:p w14:paraId="7754C5D4" w14:textId="77777777" w:rsidR="006700DE" w:rsidRDefault="006700DE">
      <w:pPr>
        <w:pStyle w:val="Nagwek2"/>
      </w:pPr>
      <w:r>
        <w:t>7.2. Jednostka obmiarowa</w:t>
      </w:r>
    </w:p>
    <w:p w14:paraId="0A364716" w14:textId="77777777" w:rsidR="006700DE" w:rsidRDefault="006700DE">
      <w:r>
        <w:tab/>
        <w:t>Jednostką obmiarową jest m</w:t>
      </w:r>
      <w:r>
        <w:rPr>
          <w:vertAlign w:val="superscript"/>
        </w:rPr>
        <w:t>2</w:t>
      </w:r>
      <w:r>
        <w:t xml:space="preserve"> (metr kwadratowy) wykonanej warstwy ścieralnej z betonu asfaltowego (AC).</w:t>
      </w:r>
    </w:p>
    <w:p w14:paraId="5F51CE36" w14:textId="77777777" w:rsidR="006700DE" w:rsidRDefault="006700DE">
      <w:pPr>
        <w:pStyle w:val="Nagwek1"/>
      </w:pPr>
      <w:r>
        <w:rPr>
          <w:rFonts w:eastAsia="Arial Narrow"/>
        </w:rPr>
        <w:t xml:space="preserve"> </w:t>
      </w:r>
      <w:r>
        <w:t>8. ODBIÓR ROBÓT</w:t>
      </w:r>
    </w:p>
    <w:p w14:paraId="6060E8CC" w14:textId="77777777" w:rsidR="006700DE" w:rsidRDefault="006700DE">
      <w:r>
        <w:tab/>
        <w:t>Ogólne zasady odbioru robót podano w SST  D-00.00.00 „Wymagania ogólne” [1] pkt 8.</w:t>
      </w:r>
    </w:p>
    <w:p w14:paraId="00CFCBA1" w14:textId="77777777" w:rsidR="006700DE" w:rsidRDefault="006700DE">
      <w:r>
        <w:tab/>
        <w:t xml:space="preserve">Roboty uznaje się za wykonane zgodnie z dokumentacją projektową, ST i wymaganiami Inspektora nadzoru, jeżeli wszystkie pomiary i badania z zachowaniem tolerancji według </w:t>
      </w:r>
      <w:proofErr w:type="spellStart"/>
      <w:r>
        <w:t>pktu</w:t>
      </w:r>
      <w:proofErr w:type="spellEnd"/>
      <w:r>
        <w:t xml:space="preserve"> 6 dały wyniki pozytywne.</w:t>
      </w:r>
    </w:p>
    <w:p w14:paraId="3EC39A15" w14:textId="77777777" w:rsidR="006700DE" w:rsidRDefault="006700DE">
      <w:pPr>
        <w:pStyle w:val="Nagwek1"/>
      </w:pPr>
      <w:r>
        <w:t>9. PODSTAWA PŁATNOŚCI</w:t>
      </w:r>
    </w:p>
    <w:p w14:paraId="70FAF31D" w14:textId="77777777" w:rsidR="006700DE" w:rsidRDefault="006700DE">
      <w:pPr>
        <w:pStyle w:val="Nagwek2"/>
      </w:pPr>
      <w:r>
        <w:t>9.1. Ogólne ustalenia dotyczące podstawy płatności</w:t>
      </w:r>
    </w:p>
    <w:p w14:paraId="664DA2E2" w14:textId="77777777" w:rsidR="006700DE" w:rsidRDefault="006700DE">
      <w:r>
        <w:tab/>
        <w:t>Ogólne ustalenia dotyczące podstawy płatności podano w SST D-00.00.00 „Wymagania ogólne” [1] pkt 9.</w:t>
      </w:r>
    </w:p>
    <w:p w14:paraId="4B6EA1FA" w14:textId="77777777" w:rsidR="006700DE" w:rsidRDefault="006700DE">
      <w:pPr>
        <w:pStyle w:val="Nagwek2"/>
      </w:pPr>
      <w:r>
        <w:t>9.2. Cena jednostki obmiarowej</w:t>
      </w:r>
    </w:p>
    <w:p w14:paraId="6E48C08B" w14:textId="77777777" w:rsidR="006700DE" w:rsidRDefault="006700DE">
      <w:r>
        <w:tab/>
        <w:t>Cena wykonania 1 m</w:t>
      </w:r>
      <w:r>
        <w:rPr>
          <w:vertAlign w:val="superscript"/>
        </w:rPr>
        <w:t>2</w:t>
      </w:r>
      <w:r>
        <w:t xml:space="preserve"> warstwy ścieralnej z betonu asfaltowego (AC) obejmuje:</w:t>
      </w:r>
    </w:p>
    <w:p w14:paraId="780F94B2" w14:textId="77777777" w:rsidR="006700DE" w:rsidRDefault="006700DE" w:rsidP="000D2EDE">
      <w:pPr>
        <w:numPr>
          <w:ilvl w:val="0"/>
          <w:numId w:val="54"/>
        </w:numPr>
        <w:overflowPunct w:val="0"/>
        <w:autoSpaceDE w:val="0"/>
        <w:textAlignment w:val="baseline"/>
      </w:pPr>
      <w:r>
        <w:t>prace pomiarowe i roboty przygotowawcze,</w:t>
      </w:r>
    </w:p>
    <w:p w14:paraId="08C868C7" w14:textId="77777777" w:rsidR="006700DE" w:rsidRDefault="006700DE" w:rsidP="000D2EDE">
      <w:pPr>
        <w:numPr>
          <w:ilvl w:val="0"/>
          <w:numId w:val="54"/>
        </w:numPr>
        <w:overflowPunct w:val="0"/>
        <w:autoSpaceDE w:val="0"/>
        <w:textAlignment w:val="baseline"/>
      </w:pPr>
      <w:r>
        <w:lastRenderedPageBreak/>
        <w:t>oznakowanie robót,</w:t>
      </w:r>
    </w:p>
    <w:p w14:paraId="0B68545E" w14:textId="77777777" w:rsidR="006700DE" w:rsidRDefault="006700DE" w:rsidP="000D2EDE">
      <w:pPr>
        <w:numPr>
          <w:ilvl w:val="0"/>
          <w:numId w:val="54"/>
        </w:numPr>
        <w:overflowPunct w:val="0"/>
        <w:autoSpaceDE w:val="0"/>
        <w:textAlignment w:val="baseline"/>
      </w:pPr>
      <w:r>
        <w:t>oczyszczenie i skropienie podłoża,</w:t>
      </w:r>
    </w:p>
    <w:p w14:paraId="3C7944DC" w14:textId="77777777" w:rsidR="006700DE" w:rsidRDefault="006700DE" w:rsidP="000D2EDE">
      <w:pPr>
        <w:numPr>
          <w:ilvl w:val="0"/>
          <w:numId w:val="54"/>
        </w:numPr>
        <w:overflowPunct w:val="0"/>
        <w:autoSpaceDE w:val="0"/>
        <w:textAlignment w:val="baseline"/>
      </w:pPr>
      <w:r>
        <w:t>dostarczenie materiałów i sprzętu,</w:t>
      </w:r>
    </w:p>
    <w:p w14:paraId="135373EE" w14:textId="77777777" w:rsidR="006700DE" w:rsidRDefault="006700DE" w:rsidP="000D2EDE">
      <w:pPr>
        <w:numPr>
          <w:ilvl w:val="0"/>
          <w:numId w:val="54"/>
        </w:numPr>
        <w:overflowPunct w:val="0"/>
        <w:autoSpaceDE w:val="0"/>
        <w:textAlignment w:val="baseline"/>
      </w:pPr>
      <w:r>
        <w:t>opracowanie recepty laboratoryjnej,</w:t>
      </w:r>
    </w:p>
    <w:p w14:paraId="03933A4C" w14:textId="77777777" w:rsidR="006700DE" w:rsidRDefault="006700DE" w:rsidP="000D2EDE">
      <w:pPr>
        <w:numPr>
          <w:ilvl w:val="0"/>
          <w:numId w:val="54"/>
        </w:numPr>
        <w:overflowPunct w:val="0"/>
        <w:autoSpaceDE w:val="0"/>
        <w:textAlignment w:val="baseline"/>
      </w:pPr>
      <w:r>
        <w:t>wykonanie próby technologicznej i odcinka próbnego,</w:t>
      </w:r>
    </w:p>
    <w:p w14:paraId="42301800" w14:textId="77777777" w:rsidR="006700DE" w:rsidRDefault="006700DE" w:rsidP="000D2EDE">
      <w:pPr>
        <w:numPr>
          <w:ilvl w:val="0"/>
          <w:numId w:val="54"/>
        </w:numPr>
        <w:overflowPunct w:val="0"/>
        <w:autoSpaceDE w:val="0"/>
        <w:textAlignment w:val="baseline"/>
      </w:pPr>
      <w:r>
        <w:t>wyprodukowanie mieszanki betonu asfaltowego i jej transport na miejsce wbudowania,</w:t>
      </w:r>
    </w:p>
    <w:p w14:paraId="4A15A026" w14:textId="77777777" w:rsidR="006700DE" w:rsidRDefault="006700DE" w:rsidP="000D2EDE">
      <w:pPr>
        <w:numPr>
          <w:ilvl w:val="0"/>
          <w:numId w:val="54"/>
        </w:numPr>
        <w:overflowPunct w:val="0"/>
        <w:autoSpaceDE w:val="0"/>
        <w:textAlignment w:val="baseline"/>
      </w:pPr>
      <w:r>
        <w:t>posmarowanie lepiszczem lub pokrycie taśmą asfaltową krawędzi urządzeń obcych i krawężników,</w:t>
      </w:r>
    </w:p>
    <w:p w14:paraId="3AADBE14" w14:textId="77777777" w:rsidR="006700DE" w:rsidRDefault="006700DE" w:rsidP="000D2EDE">
      <w:pPr>
        <w:numPr>
          <w:ilvl w:val="0"/>
          <w:numId w:val="54"/>
        </w:numPr>
        <w:overflowPunct w:val="0"/>
        <w:autoSpaceDE w:val="0"/>
        <w:textAlignment w:val="baseline"/>
      </w:pPr>
      <w:r>
        <w:t>rozłożenie i zagęszczenie mieszanki betonu asfaltowego,</w:t>
      </w:r>
    </w:p>
    <w:p w14:paraId="3661CACD" w14:textId="77777777" w:rsidR="006700DE" w:rsidRDefault="006700DE" w:rsidP="000D2EDE">
      <w:pPr>
        <w:numPr>
          <w:ilvl w:val="0"/>
          <w:numId w:val="54"/>
        </w:numPr>
        <w:overflowPunct w:val="0"/>
        <w:autoSpaceDE w:val="0"/>
        <w:textAlignment w:val="baseline"/>
      </w:pPr>
      <w:r>
        <w:t>obcięcie krawędzi i posmarowanie lepiszczem,</w:t>
      </w:r>
    </w:p>
    <w:p w14:paraId="60ADE387" w14:textId="77777777" w:rsidR="006700DE" w:rsidRDefault="006700DE" w:rsidP="000D2EDE">
      <w:pPr>
        <w:numPr>
          <w:ilvl w:val="0"/>
          <w:numId w:val="54"/>
        </w:numPr>
        <w:overflowPunct w:val="0"/>
        <w:autoSpaceDE w:val="0"/>
        <w:textAlignment w:val="baseline"/>
      </w:pPr>
      <w:r>
        <w:t>przeprowadzenie pomiarów i badań  wymaganych w specyfikacji technicznej,</w:t>
      </w:r>
    </w:p>
    <w:p w14:paraId="09FE8FB5" w14:textId="77777777" w:rsidR="006700DE" w:rsidRDefault="006700DE" w:rsidP="000D2EDE">
      <w:pPr>
        <w:numPr>
          <w:ilvl w:val="0"/>
          <w:numId w:val="54"/>
        </w:numPr>
        <w:overflowPunct w:val="0"/>
        <w:autoSpaceDE w:val="0"/>
        <w:textAlignment w:val="baseline"/>
      </w:pPr>
      <w:r>
        <w:t>odwiezienie sprzętu.</w:t>
      </w:r>
    </w:p>
    <w:p w14:paraId="05DBC82F" w14:textId="77777777" w:rsidR="006700DE" w:rsidRDefault="006700DE">
      <w:pPr>
        <w:pStyle w:val="Nagwek2"/>
      </w:pPr>
      <w:r>
        <w:t>9.3. Sposób rozliczenia robót tymczasowych i prac towarzyszących</w:t>
      </w:r>
    </w:p>
    <w:p w14:paraId="5B9B53BE" w14:textId="77777777" w:rsidR="006700DE" w:rsidRDefault="006700DE">
      <w:r>
        <w:tab/>
        <w:t>Cena wykonania robót określonych niniejszą SST obejmuje:</w:t>
      </w:r>
    </w:p>
    <w:p w14:paraId="70E8815A" w14:textId="77777777" w:rsidR="006700DE" w:rsidRDefault="006700DE" w:rsidP="000D2EDE">
      <w:pPr>
        <w:numPr>
          <w:ilvl w:val="0"/>
          <w:numId w:val="54"/>
        </w:numPr>
        <w:overflowPunct w:val="0"/>
        <w:autoSpaceDE w:val="0"/>
        <w:textAlignment w:val="baseline"/>
      </w:pPr>
      <w:r>
        <w:t>roboty tymczasowe, które są potrzebne do wykonania robót podstawowych, ale nie są przekazywane Zamawiającemu i są usuwane po wykonaniu robót podstawowych,</w:t>
      </w:r>
    </w:p>
    <w:p w14:paraId="22B75807" w14:textId="77777777" w:rsidR="006700DE" w:rsidRDefault="006700DE" w:rsidP="000D2EDE">
      <w:pPr>
        <w:numPr>
          <w:ilvl w:val="0"/>
          <w:numId w:val="54"/>
        </w:numPr>
        <w:overflowPunct w:val="0"/>
        <w:autoSpaceDE w:val="0"/>
        <w:textAlignment w:val="baseline"/>
      </w:pPr>
      <w:r>
        <w:t>prace towarzyszące, które są niezbędne do wykonania robót podstawowych, niezaliczane do robót tymczasowych, jak geodezyjne wytyczenie robót itd.</w:t>
      </w:r>
    </w:p>
    <w:p w14:paraId="6EB8C19B" w14:textId="77777777" w:rsidR="006700DE" w:rsidRDefault="006700DE">
      <w:pPr>
        <w:pStyle w:val="Nagwek1"/>
      </w:pPr>
      <w:r>
        <w:t>10. PRZEPISY ZWIĄZANE</w:t>
      </w:r>
    </w:p>
    <w:p w14:paraId="40E858EF" w14:textId="77777777" w:rsidR="006700DE" w:rsidRDefault="006700DE">
      <w:pPr>
        <w:pStyle w:val="Nagwek2"/>
      </w:pPr>
      <w:r>
        <w:t>10.1. Szczegółowe specyfikacje techniczne (SST)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6700DE" w14:paraId="17A21211" w14:textId="77777777">
        <w:tc>
          <w:tcPr>
            <w:tcW w:w="496" w:type="dxa"/>
            <w:shd w:val="clear" w:color="auto" w:fill="auto"/>
          </w:tcPr>
          <w:p w14:paraId="2CA8ABF5" w14:textId="77777777" w:rsidR="006700DE" w:rsidRDefault="006700DE">
            <w:pPr>
              <w:jc w:val="center"/>
            </w:pPr>
            <w:r>
              <w:t>1.</w:t>
            </w:r>
          </w:p>
        </w:tc>
        <w:tc>
          <w:tcPr>
            <w:tcW w:w="1842" w:type="dxa"/>
            <w:shd w:val="clear" w:color="auto" w:fill="auto"/>
          </w:tcPr>
          <w:p w14:paraId="5DD99564" w14:textId="77777777" w:rsidR="006700DE" w:rsidRDefault="006700DE">
            <w:r>
              <w:t>D-00.00.00</w:t>
            </w:r>
          </w:p>
        </w:tc>
        <w:tc>
          <w:tcPr>
            <w:tcW w:w="5172" w:type="dxa"/>
            <w:shd w:val="clear" w:color="auto" w:fill="auto"/>
          </w:tcPr>
          <w:p w14:paraId="7F4510CA" w14:textId="77777777" w:rsidR="006700DE" w:rsidRDefault="006700DE">
            <w:r>
              <w:rPr>
                <w:rFonts w:eastAsia="Arial Narrow"/>
              </w:rPr>
              <w:t xml:space="preserve"> </w:t>
            </w:r>
            <w:r>
              <w:t>Wymagania ogólne</w:t>
            </w:r>
          </w:p>
        </w:tc>
      </w:tr>
    </w:tbl>
    <w:p w14:paraId="3F9BD33E" w14:textId="77777777" w:rsidR="006700DE" w:rsidRDefault="006700DE">
      <w:pPr>
        <w:pStyle w:val="Nagwek2"/>
      </w:pPr>
      <w:r>
        <w:t>10.2. Normy</w:t>
      </w:r>
    </w:p>
    <w:p w14:paraId="5803CCC9" w14:textId="77777777" w:rsidR="006700DE" w:rsidRDefault="006700DE">
      <w:pPr>
        <w:spacing w:after="120"/>
      </w:pPr>
      <w:r>
        <w:t>(Zestawienie zawiera dodatkowo normy PN-EN związane z badaniami materiałów występujących w niniejszej SST)</w:t>
      </w:r>
    </w:p>
    <w:tbl>
      <w:tblPr>
        <w:tblW w:w="0" w:type="auto"/>
        <w:tblLayout w:type="fixed"/>
        <w:tblLook w:val="0000" w:firstRow="0" w:lastRow="0" w:firstColumn="0" w:lastColumn="0" w:noHBand="0" w:noVBand="0"/>
      </w:tblPr>
      <w:tblGrid>
        <w:gridCol w:w="534"/>
        <w:gridCol w:w="1842"/>
        <w:gridCol w:w="7371"/>
        <w:gridCol w:w="142"/>
        <w:gridCol w:w="142"/>
      </w:tblGrid>
      <w:tr w:rsidR="006700DE" w14:paraId="524FBCB5" w14:textId="77777777">
        <w:tc>
          <w:tcPr>
            <w:tcW w:w="534" w:type="dxa"/>
            <w:shd w:val="clear" w:color="auto" w:fill="auto"/>
          </w:tcPr>
          <w:p w14:paraId="24D41E00" w14:textId="77777777" w:rsidR="006700DE" w:rsidRDefault="006700DE">
            <w:pPr>
              <w:jc w:val="right"/>
            </w:pPr>
            <w:r>
              <w:t>2.</w:t>
            </w:r>
          </w:p>
        </w:tc>
        <w:tc>
          <w:tcPr>
            <w:tcW w:w="1842" w:type="dxa"/>
            <w:shd w:val="clear" w:color="auto" w:fill="auto"/>
          </w:tcPr>
          <w:p w14:paraId="788FBDD0" w14:textId="77777777" w:rsidR="006700DE" w:rsidRDefault="006700DE">
            <w:r>
              <w:t>PN-EN 196-21</w:t>
            </w:r>
          </w:p>
        </w:tc>
        <w:tc>
          <w:tcPr>
            <w:tcW w:w="7655" w:type="dxa"/>
            <w:gridSpan w:val="3"/>
            <w:shd w:val="clear" w:color="auto" w:fill="auto"/>
          </w:tcPr>
          <w:p w14:paraId="3D71D045" w14:textId="77777777" w:rsidR="006700DE" w:rsidRDefault="006700DE">
            <w:r>
              <w:t>Metody badania cementu – Oznaczanie zawartości chlorków, dwutlenku węgla i alkaliów w cemencie</w:t>
            </w:r>
          </w:p>
        </w:tc>
      </w:tr>
      <w:tr w:rsidR="006700DE" w14:paraId="47DF0771" w14:textId="77777777">
        <w:tc>
          <w:tcPr>
            <w:tcW w:w="534" w:type="dxa"/>
            <w:shd w:val="clear" w:color="auto" w:fill="auto"/>
          </w:tcPr>
          <w:p w14:paraId="58075D32" w14:textId="77777777" w:rsidR="006700DE" w:rsidRDefault="006700DE">
            <w:pPr>
              <w:jc w:val="right"/>
            </w:pPr>
            <w:r>
              <w:t>3.</w:t>
            </w:r>
          </w:p>
        </w:tc>
        <w:tc>
          <w:tcPr>
            <w:tcW w:w="1842" w:type="dxa"/>
            <w:shd w:val="clear" w:color="auto" w:fill="auto"/>
          </w:tcPr>
          <w:p w14:paraId="2D8F2128" w14:textId="77777777" w:rsidR="006700DE" w:rsidRDefault="006700DE">
            <w:r>
              <w:t>PN-EN 459-2</w:t>
            </w:r>
          </w:p>
        </w:tc>
        <w:tc>
          <w:tcPr>
            <w:tcW w:w="7655" w:type="dxa"/>
            <w:gridSpan w:val="3"/>
            <w:shd w:val="clear" w:color="auto" w:fill="auto"/>
          </w:tcPr>
          <w:p w14:paraId="66F7B4C6" w14:textId="77777777" w:rsidR="006700DE" w:rsidRDefault="006700DE">
            <w:r>
              <w:t>Wapno budowlane – Część 2: Metody badań</w:t>
            </w:r>
          </w:p>
        </w:tc>
      </w:tr>
      <w:tr w:rsidR="006700DE" w14:paraId="514C91A7" w14:textId="77777777">
        <w:tc>
          <w:tcPr>
            <w:tcW w:w="534" w:type="dxa"/>
            <w:shd w:val="clear" w:color="auto" w:fill="auto"/>
          </w:tcPr>
          <w:p w14:paraId="522D4906" w14:textId="77777777" w:rsidR="006700DE" w:rsidRDefault="006700DE">
            <w:pPr>
              <w:jc w:val="right"/>
            </w:pPr>
            <w:r>
              <w:t>4.</w:t>
            </w:r>
          </w:p>
        </w:tc>
        <w:tc>
          <w:tcPr>
            <w:tcW w:w="1842" w:type="dxa"/>
            <w:shd w:val="clear" w:color="auto" w:fill="auto"/>
          </w:tcPr>
          <w:p w14:paraId="2E575641" w14:textId="77777777" w:rsidR="006700DE" w:rsidRDefault="006700DE">
            <w:r>
              <w:t>PN-EN 932-3</w:t>
            </w:r>
          </w:p>
        </w:tc>
        <w:tc>
          <w:tcPr>
            <w:tcW w:w="7655" w:type="dxa"/>
            <w:gridSpan w:val="3"/>
            <w:shd w:val="clear" w:color="auto" w:fill="auto"/>
          </w:tcPr>
          <w:p w14:paraId="6794C4BE" w14:textId="77777777" w:rsidR="006700DE" w:rsidRDefault="006700DE">
            <w:r>
              <w:t>Badania podstawowych właściwości kruszyw – Procedura i terminologia uproszczonego opisu petrograficznego</w:t>
            </w:r>
          </w:p>
        </w:tc>
      </w:tr>
      <w:tr w:rsidR="006700DE" w14:paraId="06AA84C4" w14:textId="77777777">
        <w:tc>
          <w:tcPr>
            <w:tcW w:w="534" w:type="dxa"/>
            <w:shd w:val="clear" w:color="auto" w:fill="auto"/>
          </w:tcPr>
          <w:p w14:paraId="017C8B57" w14:textId="77777777" w:rsidR="006700DE" w:rsidRDefault="006700DE">
            <w:pPr>
              <w:jc w:val="right"/>
            </w:pPr>
            <w:r>
              <w:t>5.</w:t>
            </w:r>
          </w:p>
        </w:tc>
        <w:tc>
          <w:tcPr>
            <w:tcW w:w="1842" w:type="dxa"/>
            <w:shd w:val="clear" w:color="auto" w:fill="auto"/>
          </w:tcPr>
          <w:p w14:paraId="21FA29A7" w14:textId="77777777" w:rsidR="006700DE" w:rsidRDefault="006700DE">
            <w:r>
              <w:t>PN-EN 933-1</w:t>
            </w:r>
          </w:p>
        </w:tc>
        <w:tc>
          <w:tcPr>
            <w:tcW w:w="7655" w:type="dxa"/>
            <w:gridSpan w:val="3"/>
            <w:shd w:val="clear" w:color="auto" w:fill="auto"/>
          </w:tcPr>
          <w:p w14:paraId="151CA31E" w14:textId="77777777" w:rsidR="006700DE" w:rsidRDefault="006700DE">
            <w:r>
              <w:t>Badania geometrycznych właściwości kruszyw – Oznaczanie składu ziarnowego – Metoda przesiewania</w:t>
            </w:r>
          </w:p>
        </w:tc>
      </w:tr>
      <w:tr w:rsidR="006700DE" w14:paraId="747EE360" w14:textId="77777777">
        <w:tc>
          <w:tcPr>
            <w:tcW w:w="534" w:type="dxa"/>
            <w:shd w:val="clear" w:color="auto" w:fill="auto"/>
          </w:tcPr>
          <w:p w14:paraId="56B3FA47" w14:textId="77777777" w:rsidR="006700DE" w:rsidRDefault="006700DE">
            <w:pPr>
              <w:jc w:val="right"/>
            </w:pPr>
            <w:r>
              <w:t>6.</w:t>
            </w:r>
          </w:p>
        </w:tc>
        <w:tc>
          <w:tcPr>
            <w:tcW w:w="1842" w:type="dxa"/>
            <w:shd w:val="clear" w:color="auto" w:fill="auto"/>
          </w:tcPr>
          <w:p w14:paraId="51955849" w14:textId="77777777" w:rsidR="006700DE" w:rsidRDefault="006700DE">
            <w:r>
              <w:t>PN-EN 933-3</w:t>
            </w:r>
          </w:p>
        </w:tc>
        <w:tc>
          <w:tcPr>
            <w:tcW w:w="7655" w:type="dxa"/>
            <w:gridSpan w:val="3"/>
            <w:shd w:val="clear" w:color="auto" w:fill="auto"/>
          </w:tcPr>
          <w:p w14:paraId="6968CC9F" w14:textId="77777777" w:rsidR="006700DE" w:rsidRDefault="006700DE">
            <w:r>
              <w:t>Badania geometrycznych właściwości kruszyw – Oznaczanie kształtu ziaren za pomocą wskaźnika płaskości</w:t>
            </w:r>
          </w:p>
        </w:tc>
      </w:tr>
      <w:tr w:rsidR="006700DE" w14:paraId="73E21624" w14:textId="77777777">
        <w:tc>
          <w:tcPr>
            <w:tcW w:w="534" w:type="dxa"/>
            <w:shd w:val="clear" w:color="auto" w:fill="auto"/>
          </w:tcPr>
          <w:p w14:paraId="42E5BE21" w14:textId="77777777" w:rsidR="006700DE" w:rsidRDefault="006700DE">
            <w:pPr>
              <w:jc w:val="right"/>
            </w:pPr>
            <w:r>
              <w:t>7.</w:t>
            </w:r>
          </w:p>
        </w:tc>
        <w:tc>
          <w:tcPr>
            <w:tcW w:w="1842" w:type="dxa"/>
            <w:shd w:val="clear" w:color="auto" w:fill="auto"/>
          </w:tcPr>
          <w:p w14:paraId="02BBD354" w14:textId="77777777" w:rsidR="006700DE" w:rsidRDefault="006700DE">
            <w:r>
              <w:t>PN-EN 933-4</w:t>
            </w:r>
          </w:p>
        </w:tc>
        <w:tc>
          <w:tcPr>
            <w:tcW w:w="7655" w:type="dxa"/>
            <w:gridSpan w:val="3"/>
            <w:shd w:val="clear" w:color="auto" w:fill="auto"/>
          </w:tcPr>
          <w:p w14:paraId="7AA70119" w14:textId="77777777" w:rsidR="006700DE" w:rsidRDefault="006700DE">
            <w:r>
              <w:t>Badania geometrycznych właściwości kruszyw – Część 4: Oznaczanie kształtu ziaren – Wskaźnik kształtu</w:t>
            </w:r>
          </w:p>
        </w:tc>
      </w:tr>
      <w:tr w:rsidR="006700DE" w14:paraId="7E346153" w14:textId="77777777">
        <w:tc>
          <w:tcPr>
            <w:tcW w:w="534" w:type="dxa"/>
            <w:shd w:val="clear" w:color="auto" w:fill="auto"/>
          </w:tcPr>
          <w:p w14:paraId="43784FCD" w14:textId="77777777" w:rsidR="006700DE" w:rsidRDefault="006700DE">
            <w:pPr>
              <w:jc w:val="right"/>
            </w:pPr>
            <w:r>
              <w:t>8.</w:t>
            </w:r>
          </w:p>
        </w:tc>
        <w:tc>
          <w:tcPr>
            <w:tcW w:w="1842" w:type="dxa"/>
            <w:shd w:val="clear" w:color="auto" w:fill="auto"/>
          </w:tcPr>
          <w:p w14:paraId="799A3486" w14:textId="77777777" w:rsidR="006700DE" w:rsidRDefault="006700DE">
            <w:r>
              <w:t>PN-EN 933-5</w:t>
            </w:r>
          </w:p>
        </w:tc>
        <w:tc>
          <w:tcPr>
            <w:tcW w:w="7655" w:type="dxa"/>
            <w:gridSpan w:val="3"/>
            <w:shd w:val="clear" w:color="auto" w:fill="auto"/>
          </w:tcPr>
          <w:p w14:paraId="2BDDFCB4" w14:textId="77777777" w:rsidR="006700DE" w:rsidRDefault="006700DE">
            <w:r>
              <w:t xml:space="preserve">Badania geometrycznych właściwości kruszyw – Oznaczanie procentowej zawartości ziaren o powierzchniach powstałych w wyniku </w:t>
            </w:r>
            <w:proofErr w:type="spellStart"/>
            <w:r>
              <w:t>przekruszenia</w:t>
            </w:r>
            <w:proofErr w:type="spellEnd"/>
            <w:r>
              <w:t xml:space="preserve"> lub łamania kruszyw grubych</w:t>
            </w:r>
          </w:p>
        </w:tc>
      </w:tr>
      <w:tr w:rsidR="006700DE" w14:paraId="5E6B2CFA" w14:textId="77777777">
        <w:tc>
          <w:tcPr>
            <w:tcW w:w="534" w:type="dxa"/>
            <w:shd w:val="clear" w:color="auto" w:fill="auto"/>
          </w:tcPr>
          <w:p w14:paraId="3A86A87C" w14:textId="77777777" w:rsidR="006700DE" w:rsidRDefault="006700DE">
            <w:pPr>
              <w:jc w:val="right"/>
            </w:pPr>
            <w:r>
              <w:t>9.</w:t>
            </w:r>
          </w:p>
        </w:tc>
        <w:tc>
          <w:tcPr>
            <w:tcW w:w="1842" w:type="dxa"/>
            <w:shd w:val="clear" w:color="auto" w:fill="auto"/>
          </w:tcPr>
          <w:p w14:paraId="5AFA7649" w14:textId="77777777" w:rsidR="006700DE" w:rsidRDefault="006700DE">
            <w:r>
              <w:t>PN-EN 933-6</w:t>
            </w:r>
          </w:p>
        </w:tc>
        <w:tc>
          <w:tcPr>
            <w:tcW w:w="7655" w:type="dxa"/>
            <w:gridSpan w:val="3"/>
            <w:shd w:val="clear" w:color="auto" w:fill="auto"/>
          </w:tcPr>
          <w:p w14:paraId="5598B52C" w14:textId="77777777" w:rsidR="006700DE" w:rsidRDefault="006700DE">
            <w:r>
              <w:t>Badania geometrycznych właściwości kruszyw – Część 6: Ocena właściwości powierzchni – Wskaźnik przepływu kruszywa</w:t>
            </w:r>
          </w:p>
        </w:tc>
      </w:tr>
      <w:tr w:rsidR="006700DE" w14:paraId="5E2A132D" w14:textId="77777777">
        <w:tc>
          <w:tcPr>
            <w:tcW w:w="534" w:type="dxa"/>
            <w:shd w:val="clear" w:color="auto" w:fill="auto"/>
          </w:tcPr>
          <w:p w14:paraId="50A96469" w14:textId="77777777" w:rsidR="006700DE" w:rsidRDefault="006700DE">
            <w:pPr>
              <w:jc w:val="right"/>
            </w:pPr>
            <w:r>
              <w:t>10.</w:t>
            </w:r>
          </w:p>
        </w:tc>
        <w:tc>
          <w:tcPr>
            <w:tcW w:w="1842" w:type="dxa"/>
            <w:shd w:val="clear" w:color="auto" w:fill="auto"/>
          </w:tcPr>
          <w:p w14:paraId="0D7DF813" w14:textId="77777777" w:rsidR="006700DE" w:rsidRDefault="006700DE">
            <w:r>
              <w:t>PN-EN 933-9</w:t>
            </w:r>
          </w:p>
        </w:tc>
        <w:tc>
          <w:tcPr>
            <w:tcW w:w="7655" w:type="dxa"/>
            <w:gridSpan w:val="3"/>
            <w:shd w:val="clear" w:color="auto" w:fill="auto"/>
          </w:tcPr>
          <w:p w14:paraId="34A2A1E8" w14:textId="77777777" w:rsidR="006700DE" w:rsidRDefault="006700DE">
            <w:r>
              <w:t>Badania geometrycznych właściwości kruszyw – Ocena zawartości drobnych cząstek – Badania błękitem metylenowym</w:t>
            </w:r>
          </w:p>
        </w:tc>
      </w:tr>
      <w:tr w:rsidR="006700DE" w14:paraId="49FC20A0" w14:textId="77777777">
        <w:tblPrEx>
          <w:tblCellMar>
            <w:left w:w="0" w:type="dxa"/>
            <w:right w:w="0" w:type="dxa"/>
          </w:tblCellMar>
        </w:tblPrEx>
        <w:tc>
          <w:tcPr>
            <w:tcW w:w="534" w:type="dxa"/>
            <w:shd w:val="clear" w:color="auto" w:fill="auto"/>
          </w:tcPr>
          <w:p w14:paraId="0F2E93A5" w14:textId="77777777" w:rsidR="006700DE" w:rsidRDefault="006700DE">
            <w:pPr>
              <w:jc w:val="right"/>
            </w:pPr>
            <w:r>
              <w:t>11.</w:t>
            </w:r>
          </w:p>
        </w:tc>
        <w:tc>
          <w:tcPr>
            <w:tcW w:w="1842" w:type="dxa"/>
            <w:shd w:val="clear" w:color="auto" w:fill="auto"/>
          </w:tcPr>
          <w:p w14:paraId="08E2E2CF" w14:textId="77777777" w:rsidR="006700DE" w:rsidRDefault="006700DE">
            <w:r>
              <w:t>PN-EN 933-10</w:t>
            </w:r>
          </w:p>
        </w:tc>
        <w:tc>
          <w:tcPr>
            <w:tcW w:w="7371" w:type="dxa"/>
            <w:shd w:val="clear" w:color="auto" w:fill="auto"/>
          </w:tcPr>
          <w:p w14:paraId="0323C5B7" w14:textId="77777777" w:rsidR="006700DE" w:rsidRDefault="006700DE">
            <w:r>
              <w:t>Badania geometrycznych właściwości kruszyw – Część 10: Ocena zawartości drobnych cząstek – Uziarnienie wypełniaczy (przesiewanie w strumieniu powietrza)</w:t>
            </w:r>
          </w:p>
        </w:tc>
        <w:tc>
          <w:tcPr>
            <w:tcW w:w="284" w:type="dxa"/>
            <w:gridSpan w:val="2"/>
            <w:shd w:val="clear" w:color="auto" w:fill="auto"/>
          </w:tcPr>
          <w:p w14:paraId="0E64BEE5" w14:textId="77777777" w:rsidR="006700DE" w:rsidRDefault="006700DE">
            <w:pPr>
              <w:snapToGrid w:val="0"/>
            </w:pPr>
          </w:p>
        </w:tc>
      </w:tr>
      <w:tr w:rsidR="006700DE" w14:paraId="6EAE432E" w14:textId="77777777">
        <w:tblPrEx>
          <w:tblCellMar>
            <w:left w:w="0" w:type="dxa"/>
            <w:right w:w="0" w:type="dxa"/>
          </w:tblCellMar>
        </w:tblPrEx>
        <w:tc>
          <w:tcPr>
            <w:tcW w:w="534" w:type="dxa"/>
            <w:shd w:val="clear" w:color="auto" w:fill="auto"/>
          </w:tcPr>
          <w:p w14:paraId="687C64E7" w14:textId="77777777" w:rsidR="006700DE" w:rsidRDefault="006700DE">
            <w:pPr>
              <w:jc w:val="right"/>
            </w:pPr>
            <w:r>
              <w:t>12.</w:t>
            </w:r>
          </w:p>
        </w:tc>
        <w:tc>
          <w:tcPr>
            <w:tcW w:w="1842" w:type="dxa"/>
            <w:shd w:val="clear" w:color="auto" w:fill="auto"/>
          </w:tcPr>
          <w:p w14:paraId="0737D667" w14:textId="77777777" w:rsidR="006700DE" w:rsidRDefault="006700DE">
            <w:r>
              <w:t>PN-EN 1097-2</w:t>
            </w:r>
          </w:p>
        </w:tc>
        <w:tc>
          <w:tcPr>
            <w:tcW w:w="7371" w:type="dxa"/>
            <w:shd w:val="clear" w:color="auto" w:fill="auto"/>
          </w:tcPr>
          <w:p w14:paraId="0428D0CA" w14:textId="77777777" w:rsidR="006700DE" w:rsidRDefault="006700DE">
            <w:r>
              <w:t>Badania mechanicznych i fizycznych właściwości kruszyw – Metody oznaczania odporności na rozdrabnianie</w:t>
            </w:r>
          </w:p>
        </w:tc>
        <w:tc>
          <w:tcPr>
            <w:tcW w:w="284" w:type="dxa"/>
            <w:gridSpan w:val="2"/>
            <w:shd w:val="clear" w:color="auto" w:fill="auto"/>
          </w:tcPr>
          <w:p w14:paraId="2CDE7EAB" w14:textId="77777777" w:rsidR="006700DE" w:rsidRDefault="006700DE">
            <w:pPr>
              <w:snapToGrid w:val="0"/>
            </w:pPr>
          </w:p>
        </w:tc>
      </w:tr>
      <w:tr w:rsidR="006700DE" w14:paraId="67536100" w14:textId="77777777">
        <w:tblPrEx>
          <w:tblCellMar>
            <w:left w:w="0" w:type="dxa"/>
            <w:right w:w="0" w:type="dxa"/>
          </w:tblCellMar>
        </w:tblPrEx>
        <w:tc>
          <w:tcPr>
            <w:tcW w:w="534" w:type="dxa"/>
            <w:shd w:val="clear" w:color="auto" w:fill="auto"/>
          </w:tcPr>
          <w:p w14:paraId="2E542C7B" w14:textId="77777777" w:rsidR="006700DE" w:rsidRDefault="006700DE">
            <w:pPr>
              <w:jc w:val="right"/>
            </w:pPr>
            <w:r>
              <w:t>13.</w:t>
            </w:r>
          </w:p>
        </w:tc>
        <w:tc>
          <w:tcPr>
            <w:tcW w:w="1842" w:type="dxa"/>
            <w:shd w:val="clear" w:color="auto" w:fill="auto"/>
          </w:tcPr>
          <w:p w14:paraId="6E3B2C65" w14:textId="77777777" w:rsidR="006700DE" w:rsidRDefault="006700DE">
            <w:r>
              <w:t>PN-EN 1097-3</w:t>
            </w:r>
          </w:p>
        </w:tc>
        <w:tc>
          <w:tcPr>
            <w:tcW w:w="7371" w:type="dxa"/>
            <w:shd w:val="clear" w:color="auto" w:fill="auto"/>
          </w:tcPr>
          <w:p w14:paraId="6F2303FE" w14:textId="77777777" w:rsidR="006700DE" w:rsidRDefault="006700DE">
            <w:r>
              <w:t>Badania mechanicznych i fizycznych właściwości kruszyw – Oznaczanie gęstości nasypowej i jamistości</w:t>
            </w:r>
          </w:p>
        </w:tc>
        <w:tc>
          <w:tcPr>
            <w:tcW w:w="284" w:type="dxa"/>
            <w:gridSpan w:val="2"/>
            <w:shd w:val="clear" w:color="auto" w:fill="auto"/>
          </w:tcPr>
          <w:p w14:paraId="2D5D174B" w14:textId="77777777" w:rsidR="006700DE" w:rsidRDefault="006700DE">
            <w:pPr>
              <w:snapToGrid w:val="0"/>
            </w:pPr>
          </w:p>
        </w:tc>
      </w:tr>
      <w:tr w:rsidR="006700DE" w14:paraId="734524B3" w14:textId="77777777">
        <w:tblPrEx>
          <w:tblCellMar>
            <w:left w:w="0" w:type="dxa"/>
            <w:right w:w="0" w:type="dxa"/>
          </w:tblCellMar>
        </w:tblPrEx>
        <w:tc>
          <w:tcPr>
            <w:tcW w:w="534" w:type="dxa"/>
            <w:shd w:val="clear" w:color="auto" w:fill="auto"/>
          </w:tcPr>
          <w:p w14:paraId="04BD2527" w14:textId="77777777" w:rsidR="006700DE" w:rsidRDefault="006700DE">
            <w:pPr>
              <w:jc w:val="right"/>
            </w:pPr>
            <w:r>
              <w:t>14.</w:t>
            </w:r>
          </w:p>
        </w:tc>
        <w:tc>
          <w:tcPr>
            <w:tcW w:w="1842" w:type="dxa"/>
            <w:shd w:val="clear" w:color="auto" w:fill="auto"/>
          </w:tcPr>
          <w:p w14:paraId="67470F13" w14:textId="77777777" w:rsidR="006700DE" w:rsidRDefault="006700DE">
            <w:r>
              <w:t>PN-EN 1097-4</w:t>
            </w:r>
          </w:p>
        </w:tc>
        <w:tc>
          <w:tcPr>
            <w:tcW w:w="7371" w:type="dxa"/>
            <w:shd w:val="clear" w:color="auto" w:fill="auto"/>
          </w:tcPr>
          <w:p w14:paraId="2C1A37CD" w14:textId="77777777" w:rsidR="006700DE" w:rsidRDefault="006700DE">
            <w:r>
              <w:t>Badania mechanicznych i fizycznych właściwości kruszyw – Część 4: Oznaczanie pustych przestrzeni suchego, zagęszczonego wypełniacza</w:t>
            </w:r>
          </w:p>
        </w:tc>
        <w:tc>
          <w:tcPr>
            <w:tcW w:w="284" w:type="dxa"/>
            <w:gridSpan w:val="2"/>
            <w:shd w:val="clear" w:color="auto" w:fill="auto"/>
          </w:tcPr>
          <w:p w14:paraId="04DB7C88" w14:textId="77777777" w:rsidR="006700DE" w:rsidRDefault="006700DE">
            <w:pPr>
              <w:snapToGrid w:val="0"/>
            </w:pPr>
          </w:p>
        </w:tc>
      </w:tr>
      <w:tr w:rsidR="006700DE" w14:paraId="03C902BE" w14:textId="77777777">
        <w:tblPrEx>
          <w:tblCellMar>
            <w:left w:w="0" w:type="dxa"/>
            <w:right w:w="0" w:type="dxa"/>
          </w:tblCellMar>
        </w:tblPrEx>
        <w:tc>
          <w:tcPr>
            <w:tcW w:w="534" w:type="dxa"/>
            <w:shd w:val="clear" w:color="auto" w:fill="auto"/>
          </w:tcPr>
          <w:p w14:paraId="3E9DE92E" w14:textId="77777777" w:rsidR="006700DE" w:rsidRDefault="006700DE">
            <w:pPr>
              <w:jc w:val="right"/>
            </w:pPr>
            <w:r>
              <w:t>15.</w:t>
            </w:r>
          </w:p>
        </w:tc>
        <w:tc>
          <w:tcPr>
            <w:tcW w:w="1842" w:type="dxa"/>
            <w:shd w:val="clear" w:color="auto" w:fill="auto"/>
          </w:tcPr>
          <w:p w14:paraId="4B0750D1" w14:textId="77777777" w:rsidR="006700DE" w:rsidRDefault="006700DE">
            <w:r>
              <w:t>PN-EN 1097-5</w:t>
            </w:r>
          </w:p>
        </w:tc>
        <w:tc>
          <w:tcPr>
            <w:tcW w:w="7371" w:type="dxa"/>
            <w:shd w:val="clear" w:color="auto" w:fill="auto"/>
          </w:tcPr>
          <w:p w14:paraId="72B44A39" w14:textId="77777777" w:rsidR="006700DE" w:rsidRDefault="006700DE">
            <w:r>
              <w:t>Badania mechanicznych i fizycznych właściwości kruszyw – Część 5: Oznaczanie zawartości wody przez suszenie w suszarce z wentylacją</w:t>
            </w:r>
          </w:p>
        </w:tc>
        <w:tc>
          <w:tcPr>
            <w:tcW w:w="284" w:type="dxa"/>
            <w:gridSpan w:val="2"/>
            <w:shd w:val="clear" w:color="auto" w:fill="auto"/>
          </w:tcPr>
          <w:p w14:paraId="099066EB" w14:textId="77777777" w:rsidR="006700DE" w:rsidRDefault="006700DE">
            <w:pPr>
              <w:snapToGrid w:val="0"/>
            </w:pPr>
          </w:p>
        </w:tc>
      </w:tr>
      <w:tr w:rsidR="006700DE" w14:paraId="0662318E" w14:textId="77777777">
        <w:tblPrEx>
          <w:tblCellMar>
            <w:left w:w="0" w:type="dxa"/>
            <w:right w:w="0" w:type="dxa"/>
          </w:tblCellMar>
        </w:tblPrEx>
        <w:tc>
          <w:tcPr>
            <w:tcW w:w="534" w:type="dxa"/>
            <w:shd w:val="clear" w:color="auto" w:fill="auto"/>
          </w:tcPr>
          <w:p w14:paraId="517ADD6F" w14:textId="77777777" w:rsidR="006700DE" w:rsidRDefault="006700DE">
            <w:pPr>
              <w:jc w:val="right"/>
            </w:pPr>
            <w:r>
              <w:t>16.</w:t>
            </w:r>
          </w:p>
        </w:tc>
        <w:tc>
          <w:tcPr>
            <w:tcW w:w="1842" w:type="dxa"/>
            <w:shd w:val="clear" w:color="auto" w:fill="auto"/>
          </w:tcPr>
          <w:p w14:paraId="718DBDD1" w14:textId="77777777" w:rsidR="006700DE" w:rsidRDefault="006700DE">
            <w:r>
              <w:t>PN-EN 1097-6</w:t>
            </w:r>
          </w:p>
        </w:tc>
        <w:tc>
          <w:tcPr>
            <w:tcW w:w="7371" w:type="dxa"/>
            <w:shd w:val="clear" w:color="auto" w:fill="auto"/>
          </w:tcPr>
          <w:p w14:paraId="65B7FA9A" w14:textId="77777777" w:rsidR="006700DE" w:rsidRDefault="006700DE">
            <w:r>
              <w:t>Badania mechanicznych i fizycznych właściwości kruszyw –Część 6: Oznaczanie gęstości ziaren i nasiąkliwości</w:t>
            </w:r>
          </w:p>
        </w:tc>
        <w:tc>
          <w:tcPr>
            <w:tcW w:w="284" w:type="dxa"/>
            <w:gridSpan w:val="2"/>
            <w:shd w:val="clear" w:color="auto" w:fill="auto"/>
          </w:tcPr>
          <w:p w14:paraId="5E15D390" w14:textId="77777777" w:rsidR="006700DE" w:rsidRDefault="006700DE">
            <w:pPr>
              <w:snapToGrid w:val="0"/>
            </w:pPr>
          </w:p>
        </w:tc>
      </w:tr>
      <w:tr w:rsidR="006700DE" w14:paraId="46A51C10" w14:textId="77777777">
        <w:tblPrEx>
          <w:tblCellMar>
            <w:left w:w="0" w:type="dxa"/>
            <w:right w:w="0" w:type="dxa"/>
          </w:tblCellMar>
        </w:tblPrEx>
        <w:tc>
          <w:tcPr>
            <w:tcW w:w="534" w:type="dxa"/>
            <w:shd w:val="clear" w:color="auto" w:fill="auto"/>
          </w:tcPr>
          <w:p w14:paraId="0013B9D4" w14:textId="77777777" w:rsidR="006700DE" w:rsidRDefault="006700DE">
            <w:pPr>
              <w:jc w:val="right"/>
            </w:pPr>
            <w:r>
              <w:t>17.</w:t>
            </w:r>
          </w:p>
        </w:tc>
        <w:tc>
          <w:tcPr>
            <w:tcW w:w="1842" w:type="dxa"/>
            <w:shd w:val="clear" w:color="auto" w:fill="auto"/>
          </w:tcPr>
          <w:p w14:paraId="0FCCB80F" w14:textId="77777777" w:rsidR="006700DE" w:rsidRDefault="006700DE">
            <w:r>
              <w:t>PN-EN 1097-7</w:t>
            </w:r>
          </w:p>
        </w:tc>
        <w:tc>
          <w:tcPr>
            <w:tcW w:w="7371" w:type="dxa"/>
            <w:shd w:val="clear" w:color="auto" w:fill="auto"/>
          </w:tcPr>
          <w:p w14:paraId="3BBDDA36" w14:textId="77777777" w:rsidR="006700DE" w:rsidRDefault="006700DE">
            <w:r>
              <w:t>Badania mechanicznych i fizycznych właściwości kruszyw – Część 7: Oznaczanie gęstości wypełniacza – Metoda piknometryczna</w:t>
            </w:r>
          </w:p>
        </w:tc>
        <w:tc>
          <w:tcPr>
            <w:tcW w:w="284" w:type="dxa"/>
            <w:gridSpan w:val="2"/>
            <w:shd w:val="clear" w:color="auto" w:fill="auto"/>
          </w:tcPr>
          <w:p w14:paraId="7D692B0A" w14:textId="77777777" w:rsidR="006700DE" w:rsidRDefault="006700DE">
            <w:pPr>
              <w:snapToGrid w:val="0"/>
            </w:pPr>
          </w:p>
        </w:tc>
      </w:tr>
      <w:tr w:rsidR="006700DE" w14:paraId="68CF8C31" w14:textId="77777777">
        <w:tblPrEx>
          <w:tblCellMar>
            <w:left w:w="0" w:type="dxa"/>
            <w:right w:w="0" w:type="dxa"/>
          </w:tblCellMar>
        </w:tblPrEx>
        <w:tc>
          <w:tcPr>
            <w:tcW w:w="534" w:type="dxa"/>
            <w:shd w:val="clear" w:color="auto" w:fill="auto"/>
          </w:tcPr>
          <w:p w14:paraId="47326E59" w14:textId="77777777" w:rsidR="006700DE" w:rsidRDefault="006700DE">
            <w:pPr>
              <w:jc w:val="right"/>
            </w:pPr>
            <w:r>
              <w:t>18.</w:t>
            </w:r>
          </w:p>
        </w:tc>
        <w:tc>
          <w:tcPr>
            <w:tcW w:w="1842" w:type="dxa"/>
            <w:shd w:val="clear" w:color="auto" w:fill="auto"/>
          </w:tcPr>
          <w:p w14:paraId="74C032AE" w14:textId="77777777" w:rsidR="006700DE" w:rsidRDefault="006700DE">
            <w:r>
              <w:t>PN-EN 1097-8</w:t>
            </w:r>
          </w:p>
        </w:tc>
        <w:tc>
          <w:tcPr>
            <w:tcW w:w="7371" w:type="dxa"/>
            <w:shd w:val="clear" w:color="auto" w:fill="auto"/>
          </w:tcPr>
          <w:p w14:paraId="0C654210" w14:textId="77777777" w:rsidR="006700DE" w:rsidRDefault="006700DE">
            <w:r>
              <w:t xml:space="preserve">Badania mechanicznych i fizycznych właściwości kruszyw – Część 8: Oznaczanie </w:t>
            </w:r>
            <w:proofErr w:type="spellStart"/>
            <w:r>
              <w:t>polerowalności</w:t>
            </w:r>
            <w:proofErr w:type="spellEnd"/>
            <w:r>
              <w:t xml:space="preserve"> kamienia</w:t>
            </w:r>
          </w:p>
        </w:tc>
        <w:tc>
          <w:tcPr>
            <w:tcW w:w="284" w:type="dxa"/>
            <w:gridSpan w:val="2"/>
            <w:shd w:val="clear" w:color="auto" w:fill="auto"/>
          </w:tcPr>
          <w:p w14:paraId="23A4153D" w14:textId="77777777" w:rsidR="006700DE" w:rsidRDefault="006700DE">
            <w:pPr>
              <w:snapToGrid w:val="0"/>
            </w:pPr>
          </w:p>
        </w:tc>
      </w:tr>
      <w:tr w:rsidR="006700DE" w14:paraId="50A24224" w14:textId="77777777">
        <w:tblPrEx>
          <w:tblCellMar>
            <w:left w:w="0" w:type="dxa"/>
            <w:right w:w="0" w:type="dxa"/>
          </w:tblCellMar>
        </w:tblPrEx>
        <w:tc>
          <w:tcPr>
            <w:tcW w:w="534" w:type="dxa"/>
            <w:shd w:val="clear" w:color="auto" w:fill="auto"/>
          </w:tcPr>
          <w:p w14:paraId="7D421521" w14:textId="77777777" w:rsidR="006700DE" w:rsidRDefault="006700DE">
            <w:pPr>
              <w:jc w:val="right"/>
            </w:pPr>
            <w:r>
              <w:t>19.</w:t>
            </w:r>
          </w:p>
        </w:tc>
        <w:tc>
          <w:tcPr>
            <w:tcW w:w="1842" w:type="dxa"/>
            <w:shd w:val="clear" w:color="auto" w:fill="auto"/>
          </w:tcPr>
          <w:p w14:paraId="6B319151" w14:textId="77777777" w:rsidR="006700DE" w:rsidRDefault="006700DE">
            <w:r>
              <w:t>PN-EN 1367-1</w:t>
            </w:r>
          </w:p>
        </w:tc>
        <w:tc>
          <w:tcPr>
            <w:tcW w:w="7371" w:type="dxa"/>
            <w:shd w:val="clear" w:color="auto" w:fill="auto"/>
          </w:tcPr>
          <w:p w14:paraId="67A0B3DB" w14:textId="77777777" w:rsidR="006700DE" w:rsidRDefault="006700DE">
            <w:r>
              <w:t>Badania właściwości cieplnych i odporności kruszyw na działanie czynników atmosferycznych – Część 1: Oznaczanie mrozoodporności</w:t>
            </w:r>
          </w:p>
        </w:tc>
        <w:tc>
          <w:tcPr>
            <w:tcW w:w="284" w:type="dxa"/>
            <w:gridSpan w:val="2"/>
            <w:shd w:val="clear" w:color="auto" w:fill="auto"/>
          </w:tcPr>
          <w:p w14:paraId="1B20B3E6" w14:textId="77777777" w:rsidR="006700DE" w:rsidRDefault="006700DE">
            <w:pPr>
              <w:snapToGrid w:val="0"/>
            </w:pPr>
          </w:p>
        </w:tc>
      </w:tr>
      <w:tr w:rsidR="006700DE" w14:paraId="7797372A" w14:textId="77777777">
        <w:tblPrEx>
          <w:tblCellMar>
            <w:left w:w="0" w:type="dxa"/>
            <w:right w:w="0" w:type="dxa"/>
          </w:tblCellMar>
        </w:tblPrEx>
        <w:tc>
          <w:tcPr>
            <w:tcW w:w="534" w:type="dxa"/>
            <w:shd w:val="clear" w:color="auto" w:fill="auto"/>
          </w:tcPr>
          <w:p w14:paraId="7BD032C5" w14:textId="77777777" w:rsidR="006700DE" w:rsidRDefault="006700DE">
            <w:pPr>
              <w:jc w:val="right"/>
            </w:pPr>
            <w:r>
              <w:t>20.</w:t>
            </w:r>
          </w:p>
        </w:tc>
        <w:tc>
          <w:tcPr>
            <w:tcW w:w="1842" w:type="dxa"/>
            <w:shd w:val="clear" w:color="auto" w:fill="auto"/>
          </w:tcPr>
          <w:p w14:paraId="7D38ABA5" w14:textId="77777777" w:rsidR="006700DE" w:rsidRDefault="006700DE">
            <w:r>
              <w:t>PN-EN 1367-3</w:t>
            </w:r>
          </w:p>
        </w:tc>
        <w:tc>
          <w:tcPr>
            <w:tcW w:w="7371" w:type="dxa"/>
            <w:shd w:val="clear" w:color="auto" w:fill="auto"/>
          </w:tcPr>
          <w:p w14:paraId="021DD15B" w14:textId="77777777" w:rsidR="006700DE" w:rsidRDefault="006700DE">
            <w:r>
              <w:t xml:space="preserve">Badania właściwości cieplnych i odporności kruszyw na działanie czynników atmosferycznych – </w:t>
            </w:r>
            <w:r>
              <w:lastRenderedPageBreak/>
              <w:t>Część 3: Badanie bazaltowej zgorzeli słonecznej metodą gotowania</w:t>
            </w:r>
          </w:p>
        </w:tc>
        <w:tc>
          <w:tcPr>
            <w:tcW w:w="284" w:type="dxa"/>
            <w:gridSpan w:val="2"/>
            <w:shd w:val="clear" w:color="auto" w:fill="auto"/>
          </w:tcPr>
          <w:p w14:paraId="4CF53FA3" w14:textId="77777777" w:rsidR="006700DE" w:rsidRDefault="006700DE">
            <w:pPr>
              <w:snapToGrid w:val="0"/>
            </w:pPr>
          </w:p>
        </w:tc>
      </w:tr>
      <w:tr w:rsidR="006700DE" w14:paraId="19C498C5" w14:textId="77777777">
        <w:tblPrEx>
          <w:tblCellMar>
            <w:left w:w="0" w:type="dxa"/>
            <w:right w:w="0" w:type="dxa"/>
          </w:tblCellMar>
        </w:tblPrEx>
        <w:tc>
          <w:tcPr>
            <w:tcW w:w="534" w:type="dxa"/>
            <w:shd w:val="clear" w:color="auto" w:fill="auto"/>
          </w:tcPr>
          <w:p w14:paraId="7F2C4D20" w14:textId="77777777" w:rsidR="006700DE" w:rsidRDefault="006700DE">
            <w:pPr>
              <w:jc w:val="right"/>
            </w:pPr>
            <w:r>
              <w:t>21.</w:t>
            </w:r>
          </w:p>
        </w:tc>
        <w:tc>
          <w:tcPr>
            <w:tcW w:w="1842" w:type="dxa"/>
            <w:shd w:val="clear" w:color="auto" w:fill="auto"/>
          </w:tcPr>
          <w:p w14:paraId="6197C307" w14:textId="77777777" w:rsidR="006700DE" w:rsidRDefault="006700DE">
            <w:r>
              <w:t>PN-EN 1426</w:t>
            </w:r>
          </w:p>
        </w:tc>
        <w:tc>
          <w:tcPr>
            <w:tcW w:w="7371" w:type="dxa"/>
            <w:shd w:val="clear" w:color="auto" w:fill="auto"/>
          </w:tcPr>
          <w:p w14:paraId="1621CDDE" w14:textId="77777777" w:rsidR="006700DE" w:rsidRDefault="006700DE">
            <w:r>
              <w:t>Asfalty i produkty asfaltowe – Oznaczanie penetracji igłą</w:t>
            </w:r>
          </w:p>
        </w:tc>
        <w:tc>
          <w:tcPr>
            <w:tcW w:w="284" w:type="dxa"/>
            <w:gridSpan w:val="2"/>
            <w:shd w:val="clear" w:color="auto" w:fill="auto"/>
          </w:tcPr>
          <w:p w14:paraId="29E38DD3" w14:textId="77777777" w:rsidR="006700DE" w:rsidRDefault="006700DE">
            <w:pPr>
              <w:snapToGrid w:val="0"/>
            </w:pPr>
          </w:p>
        </w:tc>
      </w:tr>
      <w:tr w:rsidR="006700DE" w14:paraId="789E8F99" w14:textId="77777777">
        <w:tblPrEx>
          <w:tblCellMar>
            <w:left w:w="0" w:type="dxa"/>
            <w:right w:w="0" w:type="dxa"/>
          </w:tblCellMar>
        </w:tblPrEx>
        <w:tc>
          <w:tcPr>
            <w:tcW w:w="534" w:type="dxa"/>
            <w:shd w:val="clear" w:color="auto" w:fill="auto"/>
          </w:tcPr>
          <w:p w14:paraId="26256B20" w14:textId="77777777" w:rsidR="006700DE" w:rsidRDefault="006700DE">
            <w:pPr>
              <w:jc w:val="right"/>
            </w:pPr>
            <w:r>
              <w:t xml:space="preserve">22. </w:t>
            </w:r>
          </w:p>
        </w:tc>
        <w:tc>
          <w:tcPr>
            <w:tcW w:w="1842" w:type="dxa"/>
            <w:shd w:val="clear" w:color="auto" w:fill="auto"/>
          </w:tcPr>
          <w:p w14:paraId="048B6EE3" w14:textId="77777777" w:rsidR="006700DE" w:rsidRDefault="006700DE">
            <w:r>
              <w:t>PN-EN 1427</w:t>
            </w:r>
          </w:p>
        </w:tc>
        <w:tc>
          <w:tcPr>
            <w:tcW w:w="7371" w:type="dxa"/>
            <w:shd w:val="clear" w:color="auto" w:fill="auto"/>
          </w:tcPr>
          <w:p w14:paraId="7429C025" w14:textId="77777777" w:rsidR="006700DE" w:rsidRDefault="006700DE">
            <w:r>
              <w:t>Asfalty i produkty asfaltowe – Oznaczanie temperatury mięknienia – Metoda Pierścień i Kula</w:t>
            </w:r>
          </w:p>
        </w:tc>
        <w:tc>
          <w:tcPr>
            <w:tcW w:w="284" w:type="dxa"/>
            <w:gridSpan w:val="2"/>
            <w:shd w:val="clear" w:color="auto" w:fill="auto"/>
          </w:tcPr>
          <w:p w14:paraId="00BD48CD" w14:textId="77777777" w:rsidR="006700DE" w:rsidRDefault="006700DE">
            <w:pPr>
              <w:snapToGrid w:val="0"/>
            </w:pPr>
          </w:p>
        </w:tc>
      </w:tr>
      <w:tr w:rsidR="006700DE" w14:paraId="41FEE183" w14:textId="77777777">
        <w:tblPrEx>
          <w:tblCellMar>
            <w:left w:w="0" w:type="dxa"/>
            <w:right w:w="0" w:type="dxa"/>
          </w:tblCellMar>
        </w:tblPrEx>
        <w:tc>
          <w:tcPr>
            <w:tcW w:w="534" w:type="dxa"/>
            <w:shd w:val="clear" w:color="auto" w:fill="auto"/>
          </w:tcPr>
          <w:p w14:paraId="75F7EA73" w14:textId="77777777" w:rsidR="006700DE" w:rsidRDefault="006700DE">
            <w:pPr>
              <w:jc w:val="right"/>
            </w:pPr>
            <w:r>
              <w:t xml:space="preserve">23. </w:t>
            </w:r>
          </w:p>
        </w:tc>
        <w:tc>
          <w:tcPr>
            <w:tcW w:w="1842" w:type="dxa"/>
            <w:shd w:val="clear" w:color="auto" w:fill="auto"/>
          </w:tcPr>
          <w:p w14:paraId="42EA2B8C" w14:textId="77777777" w:rsidR="006700DE" w:rsidRDefault="006700DE">
            <w:r>
              <w:t>PN-EN 1428</w:t>
            </w:r>
          </w:p>
        </w:tc>
        <w:tc>
          <w:tcPr>
            <w:tcW w:w="7371" w:type="dxa"/>
            <w:shd w:val="clear" w:color="auto" w:fill="auto"/>
          </w:tcPr>
          <w:p w14:paraId="2C9577BF" w14:textId="77777777" w:rsidR="006700DE" w:rsidRDefault="006700DE">
            <w:r>
              <w:t>Asfalty i lepiszcza asfaltowe – Oznaczanie zawartości wody w emulsjach asfaltowych – Metoda destylacji azeotropowej</w:t>
            </w:r>
          </w:p>
        </w:tc>
        <w:tc>
          <w:tcPr>
            <w:tcW w:w="284" w:type="dxa"/>
            <w:gridSpan w:val="2"/>
            <w:shd w:val="clear" w:color="auto" w:fill="auto"/>
          </w:tcPr>
          <w:p w14:paraId="7D1FA4B6" w14:textId="77777777" w:rsidR="006700DE" w:rsidRDefault="006700DE">
            <w:pPr>
              <w:snapToGrid w:val="0"/>
            </w:pPr>
          </w:p>
        </w:tc>
      </w:tr>
      <w:tr w:rsidR="006700DE" w14:paraId="0156394F" w14:textId="77777777">
        <w:tblPrEx>
          <w:tblCellMar>
            <w:left w:w="0" w:type="dxa"/>
            <w:right w:w="0" w:type="dxa"/>
          </w:tblCellMar>
        </w:tblPrEx>
        <w:tc>
          <w:tcPr>
            <w:tcW w:w="534" w:type="dxa"/>
            <w:shd w:val="clear" w:color="auto" w:fill="auto"/>
          </w:tcPr>
          <w:p w14:paraId="6A1E411E" w14:textId="77777777" w:rsidR="006700DE" w:rsidRDefault="006700DE">
            <w:pPr>
              <w:jc w:val="right"/>
            </w:pPr>
            <w:r>
              <w:t>24.</w:t>
            </w:r>
          </w:p>
        </w:tc>
        <w:tc>
          <w:tcPr>
            <w:tcW w:w="1842" w:type="dxa"/>
            <w:shd w:val="clear" w:color="auto" w:fill="auto"/>
          </w:tcPr>
          <w:p w14:paraId="25B516A2" w14:textId="77777777" w:rsidR="006700DE" w:rsidRDefault="006700DE">
            <w:r>
              <w:t>PN-EN 1429</w:t>
            </w:r>
          </w:p>
        </w:tc>
        <w:tc>
          <w:tcPr>
            <w:tcW w:w="7371" w:type="dxa"/>
            <w:shd w:val="clear" w:color="auto" w:fill="auto"/>
          </w:tcPr>
          <w:p w14:paraId="2F320C8F" w14:textId="77777777" w:rsidR="006700DE" w:rsidRDefault="006700DE">
            <w:r>
              <w:t>Asfalty i lepiszcza asfaltowe – Oznaczanie pozostałości na sicie emulsji asfaltowych oraz trwałości podczas magazynowania metodą pozostałości na sicie</w:t>
            </w:r>
          </w:p>
        </w:tc>
        <w:tc>
          <w:tcPr>
            <w:tcW w:w="284" w:type="dxa"/>
            <w:gridSpan w:val="2"/>
            <w:shd w:val="clear" w:color="auto" w:fill="auto"/>
          </w:tcPr>
          <w:p w14:paraId="2E189D45" w14:textId="77777777" w:rsidR="006700DE" w:rsidRDefault="006700DE">
            <w:pPr>
              <w:snapToGrid w:val="0"/>
            </w:pPr>
          </w:p>
        </w:tc>
      </w:tr>
      <w:tr w:rsidR="006700DE" w14:paraId="554922CE" w14:textId="77777777">
        <w:tblPrEx>
          <w:tblCellMar>
            <w:left w:w="0" w:type="dxa"/>
            <w:right w:w="0" w:type="dxa"/>
          </w:tblCellMar>
        </w:tblPrEx>
        <w:tc>
          <w:tcPr>
            <w:tcW w:w="534" w:type="dxa"/>
            <w:shd w:val="clear" w:color="auto" w:fill="auto"/>
          </w:tcPr>
          <w:p w14:paraId="63E14BFC" w14:textId="77777777" w:rsidR="006700DE" w:rsidRDefault="006700DE">
            <w:pPr>
              <w:jc w:val="right"/>
            </w:pPr>
            <w:r>
              <w:t>25.</w:t>
            </w:r>
          </w:p>
        </w:tc>
        <w:tc>
          <w:tcPr>
            <w:tcW w:w="1842" w:type="dxa"/>
            <w:shd w:val="clear" w:color="auto" w:fill="auto"/>
          </w:tcPr>
          <w:p w14:paraId="552CFCE8" w14:textId="77777777" w:rsidR="006700DE" w:rsidRDefault="006700DE">
            <w:r>
              <w:t>PN-EN 1744-1</w:t>
            </w:r>
          </w:p>
        </w:tc>
        <w:tc>
          <w:tcPr>
            <w:tcW w:w="7371" w:type="dxa"/>
            <w:shd w:val="clear" w:color="auto" w:fill="auto"/>
          </w:tcPr>
          <w:p w14:paraId="39EF26F9" w14:textId="77777777" w:rsidR="006700DE" w:rsidRDefault="006700DE">
            <w:r>
              <w:t>Badania chemicznych właściwości kruszyw – Analiza chemiczna</w:t>
            </w:r>
          </w:p>
        </w:tc>
        <w:tc>
          <w:tcPr>
            <w:tcW w:w="284" w:type="dxa"/>
            <w:gridSpan w:val="2"/>
            <w:shd w:val="clear" w:color="auto" w:fill="auto"/>
          </w:tcPr>
          <w:p w14:paraId="26B6FE5E" w14:textId="77777777" w:rsidR="006700DE" w:rsidRDefault="006700DE">
            <w:pPr>
              <w:snapToGrid w:val="0"/>
            </w:pPr>
          </w:p>
        </w:tc>
      </w:tr>
      <w:tr w:rsidR="006700DE" w14:paraId="0CC23E13" w14:textId="77777777">
        <w:tblPrEx>
          <w:tblCellMar>
            <w:left w:w="0" w:type="dxa"/>
            <w:right w:w="0" w:type="dxa"/>
          </w:tblCellMar>
        </w:tblPrEx>
        <w:tc>
          <w:tcPr>
            <w:tcW w:w="534" w:type="dxa"/>
            <w:shd w:val="clear" w:color="auto" w:fill="auto"/>
          </w:tcPr>
          <w:p w14:paraId="71C91DB0" w14:textId="77777777" w:rsidR="006700DE" w:rsidRDefault="006700DE">
            <w:pPr>
              <w:jc w:val="right"/>
            </w:pPr>
            <w:r>
              <w:t>26.</w:t>
            </w:r>
          </w:p>
        </w:tc>
        <w:tc>
          <w:tcPr>
            <w:tcW w:w="1842" w:type="dxa"/>
            <w:shd w:val="clear" w:color="auto" w:fill="auto"/>
          </w:tcPr>
          <w:p w14:paraId="4B84D582" w14:textId="77777777" w:rsidR="006700DE" w:rsidRDefault="006700DE">
            <w:r>
              <w:t>PN-EN 1744-4</w:t>
            </w:r>
          </w:p>
        </w:tc>
        <w:tc>
          <w:tcPr>
            <w:tcW w:w="7371" w:type="dxa"/>
            <w:shd w:val="clear" w:color="auto" w:fill="auto"/>
          </w:tcPr>
          <w:p w14:paraId="41FFBDB5" w14:textId="77777777" w:rsidR="006700DE" w:rsidRDefault="006700DE">
            <w:r>
              <w:t>Badania chemicznych właściwości kruszyw – Część 4: Oznaczanie podatności wypełniaczy do mieszanek mineralno-asfaltowych na działanie wody</w:t>
            </w:r>
          </w:p>
        </w:tc>
        <w:tc>
          <w:tcPr>
            <w:tcW w:w="284" w:type="dxa"/>
            <w:gridSpan w:val="2"/>
            <w:shd w:val="clear" w:color="auto" w:fill="auto"/>
          </w:tcPr>
          <w:p w14:paraId="0B1DAEA9" w14:textId="77777777" w:rsidR="006700DE" w:rsidRDefault="006700DE">
            <w:pPr>
              <w:snapToGrid w:val="0"/>
            </w:pPr>
          </w:p>
        </w:tc>
      </w:tr>
      <w:tr w:rsidR="006700DE" w14:paraId="56D841F5" w14:textId="77777777">
        <w:tblPrEx>
          <w:tblCellMar>
            <w:left w:w="0" w:type="dxa"/>
            <w:right w:w="0" w:type="dxa"/>
          </w:tblCellMar>
        </w:tblPrEx>
        <w:tc>
          <w:tcPr>
            <w:tcW w:w="534" w:type="dxa"/>
            <w:shd w:val="clear" w:color="auto" w:fill="auto"/>
          </w:tcPr>
          <w:p w14:paraId="12D4069E" w14:textId="77777777" w:rsidR="006700DE" w:rsidRDefault="006700DE">
            <w:pPr>
              <w:jc w:val="right"/>
            </w:pPr>
            <w:r>
              <w:t>27.</w:t>
            </w:r>
          </w:p>
        </w:tc>
        <w:tc>
          <w:tcPr>
            <w:tcW w:w="1842" w:type="dxa"/>
            <w:shd w:val="clear" w:color="auto" w:fill="auto"/>
          </w:tcPr>
          <w:p w14:paraId="6B0E9936" w14:textId="77777777" w:rsidR="006700DE" w:rsidRDefault="006700DE">
            <w:r>
              <w:t>PN-EN 12591</w:t>
            </w:r>
          </w:p>
        </w:tc>
        <w:tc>
          <w:tcPr>
            <w:tcW w:w="7371" w:type="dxa"/>
            <w:shd w:val="clear" w:color="auto" w:fill="auto"/>
          </w:tcPr>
          <w:p w14:paraId="2A18A734" w14:textId="77777777" w:rsidR="006700DE" w:rsidRDefault="006700DE">
            <w:r>
              <w:t>Asfalty i produkty asfaltowe – Wymagania dla asfaltów drogowych</w:t>
            </w:r>
          </w:p>
        </w:tc>
        <w:tc>
          <w:tcPr>
            <w:tcW w:w="284" w:type="dxa"/>
            <w:gridSpan w:val="2"/>
            <w:shd w:val="clear" w:color="auto" w:fill="auto"/>
          </w:tcPr>
          <w:p w14:paraId="0ED32FAA" w14:textId="77777777" w:rsidR="006700DE" w:rsidRDefault="006700DE">
            <w:pPr>
              <w:snapToGrid w:val="0"/>
            </w:pPr>
          </w:p>
        </w:tc>
      </w:tr>
      <w:tr w:rsidR="006700DE" w14:paraId="78B37F66" w14:textId="77777777">
        <w:tblPrEx>
          <w:tblCellMar>
            <w:left w:w="0" w:type="dxa"/>
            <w:right w:w="0" w:type="dxa"/>
          </w:tblCellMar>
        </w:tblPrEx>
        <w:tc>
          <w:tcPr>
            <w:tcW w:w="534" w:type="dxa"/>
            <w:shd w:val="clear" w:color="auto" w:fill="auto"/>
          </w:tcPr>
          <w:p w14:paraId="41672C7F" w14:textId="77777777" w:rsidR="006700DE" w:rsidRDefault="006700DE">
            <w:pPr>
              <w:jc w:val="right"/>
            </w:pPr>
            <w:r>
              <w:t>28.</w:t>
            </w:r>
          </w:p>
        </w:tc>
        <w:tc>
          <w:tcPr>
            <w:tcW w:w="1842" w:type="dxa"/>
            <w:shd w:val="clear" w:color="auto" w:fill="auto"/>
          </w:tcPr>
          <w:p w14:paraId="2E22CB78" w14:textId="77777777" w:rsidR="006700DE" w:rsidRDefault="006700DE">
            <w:r>
              <w:t>PN-EN 12592</w:t>
            </w:r>
          </w:p>
        </w:tc>
        <w:tc>
          <w:tcPr>
            <w:tcW w:w="7371" w:type="dxa"/>
            <w:shd w:val="clear" w:color="auto" w:fill="auto"/>
          </w:tcPr>
          <w:p w14:paraId="07E49170" w14:textId="77777777" w:rsidR="006700DE" w:rsidRDefault="006700DE">
            <w:r>
              <w:t>Asfalty i produkty asfaltowe – Oznaczanie rozpuszczalności</w:t>
            </w:r>
          </w:p>
        </w:tc>
        <w:tc>
          <w:tcPr>
            <w:tcW w:w="284" w:type="dxa"/>
            <w:gridSpan w:val="2"/>
            <w:shd w:val="clear" w:color="auto" w:fill="auto"/>
          </w:tcPr>
          <w:p w14:paraId="66AC3D2B" w14:textId="77777777" w:rsidR="006700DE" w:rsidRDefault="006700DE">
            <w:pPr>
              <w:snapToGrid w:val="0"/>
            </w:pPr>
          </w:p>
        </w:tc>
      </w:tr>
      <w:tr w:rsidR="006700DE" w14:paraId="4D8B9696" w14:textId="77777777">
        <w:tblPrEx>
          <w:tblCellMar>
            <w:left w:w="0" w:type="dxa"/>
            <w:right w:w="0" w:type="dxa"/>
          </w:tblCellMar>
        </w:tblPrEx>
        <w:tc>
          <w:tcPr>
            <w:tcW w:w="534" w:type="dxa"/>
            <w:shd w:val="clear" w:color="auto" w:fill="auto"/>
          </w:tcPr>
          <w:p w14:paraId="192B51A9" w14:textId="77777777" w:rsidR="006700DE" w:rsidRDefault="006700DE">
            <w:pPr>
              <w:jc w:val="right"/>
            </w:pPr>
            <w:r>
              <w:t>29.</w:t>
            </w:r>
          </w:p>
        </w:tc>
        <w:tc>
          <w:tcPr>
            <w:tcW w:w="1842" w:type="dxa"/>
            <w:shd w:val="clear" w:color="auto" w:fill="auto"/>
          </w:tcPr>
          <w:p w14:paraId="2DE87F8F" w14:textId="77777777" w:rsidR="006700DE" w:rsidRDefault="006700DE">
            <w:r>
              <w:t>PN-EN 12593</w:t>
            </w:r>
          </w:p>
        </w:tc>
        <w:tc>
          <w:tcPr>
            <w:tcW w:w="7371" w:type="dxa"/>
            <w:shd w:val="clear" w:color="auto" w:fill="auto"/>
          </w:tcPr>
          <w:p w14:paraId="4B726F82" w14:textId="77777777" w:rsidR="006700DE" w:rsidRDefault="006700DE">
            <w:r>
              <w:t xml:space="preserve">Asfalty i produkty asfaltowe – Oznaczanie temperatury łamliwości </w:t>
            </w:r>
            <w:proofErr w:type="spellStart"/>
            <w:r>
              <w:t>Fraassa</w:t>
            </w:r>
            <w:proofErr w:type="spellEnd"/>
          </w:p>
        </w:tc>
        <w:tc>
          <w:tcPr>
            <w:tcW w:w="284" w:type="dxa"/>
            <w:gridSpan w:val="2"/>
            <w:shd w:val="clear" w:color="auto" w:fill="auto"/>
          </w:tcPr>
          <w:p w14:paraId="002CB0E9" w14:textId="77777777" w:rsidR="006700DE" w:rsidRDefault="006700DE">
            <w:pPr>
              <w:snapToGrid w:val="0"/>
            </w:pPr>
          </w:p>
        </w:tc>
      </w:tr>
      <w:tr w:rsidR="006700DE" w14:paraId="66EBCEFE" w14:textId="77777777">
        <w:tblPrEx>
          <w:tblCellMar>
            <w:left w:w="0" w:type="dxa"/>
            <w:right w:w="0" w:type="dxa"/>
          </w:tblCellMar>
        </w:tblPrEx>
        <w:tc>
          <w:tcPr>
            <w:tcW w:w="534" w:type="dxa"/>
            <w:shd w:val="clear" w:color="auto" w:fill="auto"/>
          </w:tcPr>
          <w:p w14:paraId="7F1CDE51" w14:textId="77777777" w:rsidR="006700DE" w:rsidRDefault="006700DE">
            <w:pPr>
              <w:jc w:val="right"/>
            </w:pPr>
            <w:r>
              <w:t>30.</w:t>
            </w:r>
          </w:p>
        </w:tc>
        <w:tc>
          <w:tcPr>
            <w:tcW w:w="1842" w:type="dxa"/>
            <w:shd w:val="clear" w:color="auto" w:fill="auto"/>
          </w:tcPr>
          <w:p w14:paraId="1189D23F" w14:textId="77777777" w:rsidR="006700DE" w:rsidRDefault="006700DE">
            <w:r>
              <w:t>PN-EN 12606-1</w:t>
            </w:r>
          </w:p>
        </w:tc>
        <w:tc>
          <w:tcPr>
            <w:tcW w:w="7513" w:type="dxa"/>
            <w:gridSpan w:val="2"/>
            <w:shd w:val="clear" w:color="auto" w:fill="auto"/>
          </w:tcPr>
          <w:p w14:paraId="6F53886F" w14:textId="77777777" w:rsidR="006700DE" w:rsidRDefault="006700DE">
            <w:r>
              <w:t>Asfalty i produkty asfaltowe – Oznaczanie zawartości parafiny – Część 1: Metoda destylacyjna</w:t>
            </w:r>
          </w:p>
        </w:tc>
        <w:tc>
          <w:tcPr>
            <w:tcW w:w="142" w:type="dxa"/>
            <w:shd w:val="clear" w:color="auto" w:fill="auto"/>
          </w:tcPr>
          <w:p w14:paraId="72A60A73" w14:textId="77777777" w:rsidR="006700DE" w:rsidRDefault="006700DE">
            <w:pPr>
              <w:snapToGrid w:val="0"/>
            </w:pPr>
          </w:p>
        </w:tc>
      </w:tr>
      <w:tr w:rsidR="006700DE" w14:paraId="1038D274" w14:textId="77777777">
        <w:tblPrEx>
          <w:tblCellMar>
            <w:left w:w="0" w:type="dxa"/>
            <w:right w:w="0" w:type="dxa"/>
          </w:tblCellMar>
        </w:tblPrEx>
        <w:tc>
          <w:tcPr>
            <w:tcW w:w="534" w:type="dxa"/>
            <w:shd w:val="clear" w:color="auto" w:fill="auto"/>
          </w:tcPr>
          <w:p w14:paraId="7F70D1CB" w14:textId="77777777" w:rsidR="006700DE" w:rsidRDefault="006700DE">
            <w:pPr>
              <w:jc w:val="right"/>
            </w:pPr>
            <w:r>
              <w:t>31.</w:t>
            </w:r>
          </w:p>
        </w:tc>
        <w:tc>
          <w:tcPr>
            <w:tcW w:w="1842" w:type="dxa"/>
            <w:shd w:val="clear" w:color="auto" w:fill="auto"/>
          </w:tcPr>
          <w:p w14:paraId="262D4BB0" w14:textId="77777777" w:rsidR="006700DE" w:rsidRDefault="006700DE">
            <w:r>
              <w:t>PN-EN 12607-1</w:t>
            </w:r>
          </w:p>
          <w:p w14:paraId="32BD6AFE" w14:textId="77777777" w:rsidR="006700DE" w:rsidRDefault="006700DE"/>
          <w:p w14:paraId="27BE53C3" w14:textId="77777777" w:rsidR="006700DE" w:rsidRDefault="006700DE">
            <w:r>
              <w:t>i PN-EN 12607-3</w:t>
            </w:r>
          </w:p>
        </w:tc>
        <w:tc>
          <w:tcPr>
            <w:tcW w:w="7513" w:type="dxa"/>
            <w:gridSpan w:val="2"/>
            <w:shd w:val="clear" w:color="auto" w:fill="auto"/>
          </w:tcPr>
          <w:p w14:paraId="4BA0303D" w14:textId="77777777" w:rsidR="006700DE" w:rsidRDefault="006700DE">
            <w:r>
              <w:t>Asfalty i produkty asfaltowe – Oznaczanie odporności na twardnienie pod wpływem ciepła i powietrza – Część 1: Metoda RTFOT</w:t>
            </w:r>
          </w:p>
          <w:p w14:paraId="5B676A2D" w14:textId="77777777" w:rsidR="006700DE" w:rsidRDefault="006700DE">
            <w:r>
              <w:t>Jw. Część 3: Metoda RFT</w:t>
            </w:r>
          </w:p>
        </w:tc>
        <w:tc>
          <w:tcPr>
            <w:tcW w:w="142" w:type="dxa"/>
            <w:shd w:val="clear" w:color="auto" w:fill="auto"/>
          </w:tcPr>
          <w:p w14:paraId="29612E45" w14:textId="77777777" w:rsidR="006700DE" w:rsidRDefault="006700DE">
            <w:pPr>
              <w:snapToGrid w:val="0"/>
            </w:pPr>
          </w:p>
        </w:tc>
      </w:tr>
      <w:tr w:rsidR="006700DE" w14:paraId="503EC054" w14:textId="77777777">
        <w:tblPrEx>
          <w:tblCellMar>
            <w:left w:w="0" w:type="dxa"/>
            <w:right w:w="0" w:type="dxa"/>
          </w:tblCellMar>
        </w:tblPrEx>
        <w:tc>
          <w:tcPr>
            <w:tcW w:w="534" w:type="dxa"/>
            <w:shd w:val="clear" w:color="auto" w:fill="auto"/>
          </w:tcPr>
          <w:p w14:paraId="6EEE6742" w14:textId="77777777" w:rsidR="006700DE" w:rsidRDefault="006700DE">
            <w:pPr>
              <w:jc w:val="right"/>
            </w:pPr>
            <w:r>
              <w:t>32.</w:t>
            </w:r>
          </w:p>
        </w:tc>
        <w:tc>
          <w:tcPr>
            <w:tcW w:w="1842" w:type="dxa"/>
            <w:shd w:val="clear" w:color="auto" w:fill="auto"/>
          </w:tcPr>
          <w:p w14:paraId="4AFC34E1" w14:textId="77777777" w:rsidR="006700DE" w:rsidRDefault="006700DE">
            <w:r>
              <w:t>PN-EN 12697-6</w:t>
            </w:r>
          </w:p>
        </w:tc>
        <w:tc>
          <w:tcPr>
            <w:tcW w:w="7513" w:type="dxa"/>
            <w:gridSpan w:val="2"/>
            <w:shd w:val="clear" w:color="auto" w:fill="auto"/>
          </w:tcPr>
          <w:p w14:paraId="488576C7" w14:textId="77777777" w:rsidR="006700DE" w:rsidRDefault="006700DE">
            <w:r>
              <w:t>Mieszanki mineralno-asfaltowe – Metody badań mieszanek mineralno-asfaltowych na gorąco – Część 6: Oznaczanie gęstości objętościowej metodą hydrostatyczną</w:t>
            </w:r>
          </w:p>
        </w:tc>
        <w:tc>
          <w:tcPr>
            <w:tcW w:w="142" w:type="dxa"/>
            <w:shd w:val="clear" w:color="auto" w:fill="auto"/>
          </w:tcPr>
          <w:p w14:paraId="432A7E5E" w14:textId="77777777" w:rsidR="006700DE" w:rsidRDefault="006700DE">
            <w:pPr>
              <w:snapToGrid w:val="0"/>
            </w:pPr>
          </w:p>
        </w:tc>
      </w:tr>
      <w:tr w:rsidR="006700DE" w14:paraId="2B264D51" w14:textId="77777777">
        <w:tblPrEx>
          <w:tblCellMar>
            <w:left w:w="0" w:type="dxa"/>
            <w:right w:w="0" w:type="dxa"/>
          </w:tblCellMar>
        </w:tblPrEx>
        <w:tc>
          <w:tcPr>
            <w:tcW w:w="534" w:type="dxa"/>
            <w:shd w:val="clear" w:color="auto" w:fill="auto"/>
          </w:tcPr>
          <w:p w14:paraId="12652ABD" w14:textId="77777777" w:rsidR="006700DE" w:rsidRDefault="006700DE">
            <w:pPr>
              <w:jc w:val="right"/>
            </w:pPr>
            <w:r>
              <w:t>33.</w:t>
            </w:r>
          </w:p>
        </w:tc>
        <w:tc>
          <w:tcPr>
            <w:tcW w:w="1842" w:type="dxa"/>
            <w:shd w:val="clear" w:color="auto" w:fill="auto"/>
          </w:tcPr>
          <w:p w14:paraId="4E254E6E" w14:textId="77777777" w:rsidR="006700DE" w:rsidRDefault="006700DE">
            <w:r>
              <w:t>PN-EN 12697-8</w:t>
            </w:r>
          </w:p>
        </w:tc>
        <w:tc>
          <w:tcPr>
            <w:tcW w:w="7513" w:type="dxa"/>
            <w:gridSpan w:val="2"/>
            <w:shd w:val="clear" w:color="auto" w:fill="auto"/>
          </w:tcPr>
          <w:p w14:paraId="083EAD87" w14:textId="77777777" w:rsidR="006700DE" w:rsidRDefault="006700DE">
            <w:r>
              <w:t>Mieszanki mineralno-asfaltowe – Metody badań mieszanek mineralno-asfaltowych na gorąco – Część 8: Oznaczanie zawartości wolnej przestrzeni</w:t>
            </w:r>
          </w:p>
        </w:tc>
        <w:tc>
          <w:tcPr>
            <w:tcW w:w="142" w:type="dxa"/>
            <w:shd w:val="clear" w:color="auto" w:fill="auto"/>
          </w:tcPr>
          <w:p w14:paraId="6793C62B" w14:textId="77777777" w:rsidR="006700DE" w:rsidRDefault="006700DE">
            <w:pPr>
              <w:snapToGrid w:val="0"/>
            </w:pPr>
          </w:p>
        </w:tc>
      </w:tr>
      <w:tr w:rsidR="006700DE" w14:paraId="348DE53C" w14:textId="77777777">
        <w:tblPrEx>
          <w:tblCellMar>
            <w:left w:w="0" w:type="dxa"/>
            <w:right w:w="0" w:type="dxa"/>
          </w:tblCellMar>
        </w:tblPrEx>
        <w:tc>
          <w:tcPr>
            <w:tcW w:w="534" w:type="dxa"/>
            <w:shd w:val="clear" w:color="auto" w:fill="auto"/>
          </w:tcPr>
          <w:p w14:paraId="7770F344" w14:textId="77777777" w:rsidR="006700DE" w:rsidRDefault="006700DE">
            <w:pPr>
              <w:jc w:val="right"/>
            </w:pPr>
            <w:r>
              <w:t>34.</w:t>
            </w:r>
          </w:p>
        </w:tc>
        <w:tc>
          <w:tcPr>
            <w:tcW w:w="1842" w:type="dxa"/>
            <w:shd w:val="clear" w:color="auto" w:fill="auto"/>
          </w:tcPr>
          <w:p w14:paraId="4331658C" w14:textId="77777777" w:rsidR="006700DE" w:rsidRDefault="006700DE">
            <w:r>
              <w:t>PN-EN 12697-11</w:t>
            </w:r>
          </w:p>
        </w:tc>
        <w:tc>
          <w:tcPr>
            <w:tcW w:w="7513" w:type="dxa"/>
            <w:gridSpan w:val="2"/>
            <w:shd w:val="clear" w:color="auto" w:fill="auto"/>
          </w:tcPr>
          <w:p w14:paraId="591190C9" w14:textId="77777777" w:rsidR="006700DE" w:rsidRDefault="006700DE">
            <w:r>
              <w:t>Mieszanki mineralno-asfaltowe – Metody badań mieszanek mineralno-asfaltowych na gorąco – Część 11: Określenie powiązania pomiędzy kruszywem i asfaltem</w:t>
            </w:r>
          </w:p>
        </w:tc>
        <w:tc>
          <w:tcPr>
            <w:tcW w:w="142" w:type="dxa"/>
            <w:shd w:val="clear" w:color="auto" w:fill="auto"/>
          </w:tcPr>
          <w:p w14:paraId="11EC6290" w14:textId="77777777" w:rsidR="006700DE" w:rsidRDefault="006700DE">
            <w:pPr>
              <w:snapToGrid w:val="0"/>
            </w:pPr>
          </w:p>
        </w:tc>
      </w:tr>
      <w:tr w:rsidR="006700DE" w14:paraId="7A325AB5" w14:textId="77777777">
        <w:tblPrEx>
          <w:tblCellMar>
            <w:left w:w="0" w:type="dxa"/>
            <w:right w:w="0" w:type="dxa"/>
          </w:tblCellMar>
        </w:tblPrEx>
        <w:tc>
          <w:tcPr>
            <w:tcW w:w="534" w:type="dxa"/>
            <w:shd w:val="clear" w:color="auto" w:fill="auto"/>
          </w:tcPr>
          <w:p w14:paraId="42A00E1B" w14:textId="77777777" w:rsidR="006700DE" w:rsidRDefault="006700DE">
            <w:pPr>
              <w:jc w:val="right"/>
            </w:pPr>
            <w:r>
              <w:t>35.</w:t>
            </w:r>
          </w:p>
        </w:tc>
        <w:tc>
          <w:tcPr>
            <w:tcW w:w="1842" w:type="dxa"/>
            <w:shd w:val="clear" w:color="auto" w:fill="auto"/>
          </w:tcPr>
          <w:p w14:paraId="1149FD73" w14:textId="77777777" w:rsidR="006700DE" w:rsidRDefault="006700DE">
            <w:r>
              <w:t>PN-EN 12697-12</w:t>
            </w:r>
          </w:p>
        </w:tc>
        <w:tc>
          <w:tcPr>
            <w:tcW w:w="7513" w:type="dxa"/>
            <w:gridSpan w:val="2"/>
            <w:shd w:val="clear" w:color="auto" w:fill="auto"/>
          </w:tcPr>
          <w:p w14:paraId="5E8CDDDF" w14:textId="77777777" w:rsidR="006700DE" w:rsidRDefault="006700DE">
            <w:r>
              <w:t>Mieszanki mineralno-asfaltowe – Metody badań mieszanek mineralno-asfaltowych na gorąco – Część 12: Określanie wrażliwości na wodę</w:t>
            </w:r>
          </w:p>
        </w:tc>
        <w:tc>
          <w:tcPr>
            <w:tcW w:w="142" w:type="dxa"/>
            <w:shd w:val="clear" w:color="auto" w:fill="auto"/>
          </w:tcPr>
          <w:p w14:paraId="5D289D96" w14:textId="77777777" w:rsidR="006700DE" w:rsidRDefault="006700DE">
            <w:pPr>
              <w:snapToGrid w:val="0"/>
            </w:pPr>
          </w:p>
        </w:tc>
      </w:tr>
      <w:tr w:rsidR="006700DE" w14:paraId="0AE45D11" w14:textId="77777777">
        <w:tblPrEx>
          <w:tblCellMar>
            <w:left w:w="0" w:type="dxa"/>
            <w:right w:w="0" w:type="dxa"/>
          </w:tblCellMar>
        </w:tblPrEx>
        <w:tc>
          <w:tcPr>
            <w:tcW w:w="534" w:type="dxa"/>
            <w:shd w:val="clear" w:color="auto" w:fill="auto"/>
          </w:tcPr>
          <w:p w14:paraId="78CEBC13" w14:textId="77777777" w:rsidR="006700DE" w:rsidRDefault="006700DE">
            <w:pPr>
              <w:jc w:val="right"/>
            </w:pPr>
            <w:r>
              <w:t>36.</w:t>
            </w:r>
          </w:p>
        </w:tc>
        <w:tc>
          <w:tcPr>
            <w:tcW w:w="1842" w:type="dxa"/>
            <w:shd w:val="clear" w:color="auto" w:fill="auto"/>
          </w:tcPr>
          <w:p w14:paraId="2E121B84" w14:textId="77777777" w:rsidR="006700DE" w:rsidRDefault="006700DE">
            <w:r>
              <w:t>PN-EN 12697-13</w:t>
            </w:r>
          </w:p>
        </w:tc>
        <w:tc>
          <w:tcPr>
            <w:tcW w:w="7513" w:type="dxa"/>
            <w:gridSpan w:val="2"/>
            <w:shd w:val="clear" w:color="auto" w:fill="auto"/>
          </w:tcPr>
          <w:p w14:paraId="07B65F1D" w14:textId="77777777" w:rsidR="006700DE" w:rsidRDefault="006700DE">
            <w:r>
              <w:t>Mieszanki mineralno-asfaltowe – Metody badań mieszanek mineralno-asfaltowych na gorąco – Część 13: Pomiar temperatury</w:t>
            </w:r>
          </w:p>
        </w:tc>
        <w:tc>
          <w:tcPr>
            <w:tcW w:w="142" w:type="dxa"/>
            <w:shd w:val="clear" w:color="auto" w:fill="auto"/>
          </w:tcPr>
          <w:p w14:paraId="7A6B8BF0" w14:textId="77777777" w:rsidR="006700DE" w:rsidRDefault="006700DE">
            <w:pPr>
              <w:snapToGrid w:val="0"/>
            </w:pPr>
          </w:p>
        </w:tc>
      </w:tr>
      <w:tr w:rsidR="006700DE" w14:paraId="05638094" w14:textId="77777777">
        <w:tblPrEx>
          <w:tblCellMar>
            <w:left w:w="0" w:type="dxa"/>
            <w:right w:w="0" w:type="dxa"/>
          </w:tblCellMar>
        </w:tblPrEx>
        <w:tc>
          <w:tcPr>
            <w:tcW w:w="534" w:type="dxa"/>
            <w:shd w:val="clear" w:color="auto" w:fill="auto"/>
          </w:tcPr>
          <w:p w14:paraId="75D317C9" w14:textId="77777777" w:rsidR="006700DE" w:rsidRDefault="006700DE">
            <w:pPr>
              <w:jc w:val="right"/>
            </w:pPr>
            <w:r>
              <w:t>37.</w:t>
            </w:r>
          </w:p>
        </w:tc>
        <w:tc>
          <w:tcPr>
            <w:tcW w:w="1842" w:type="dxa"/>
            <w:shd w:val="clear" w:color="auto" w:fill="auto"/>
          </w:tcPr>
          <w:p w14:paraId="3E446637" w14:textId="77777777" w:rsidR="006700DE" w:rsidRDefault="006700DE">
            <w:r>
              <w:t>PN-EN 12697-18</w:t>
            </w:r>
          </w:p>
        </w:tc>
        <w:tc>
          <w:tcPr>
            <w:tcW w:w="7513" w:type="dxa"/>
            <w:gridSpan w:val="2"/>
            <w:shd w:val="clear" w:color="auto" w:fill="auto"/>
          </w:tcPr>
          <w:p w14:paraId="611230E8" w14:textId="77777777" w:rsidR="006700DE" w:rsidRDefault="006700DE">
            <w:r>
              <w:t>Mieszanki mineralno-asfaltowe – Metody badań mieszanek mineralno-asfaltowych na gorąco – Część 18: Spływanie lepiszcza</w:t>
            </w:r>
          </w:p>
        </w:tc>
        <w:tc>
          <w:tcPr>
            <w:tcW w:w="142" w:type="dxa"/>
            <w:shd w:val="clear" w:color="auto" w:fill="auto"/>
          </w:tcPr>
          <w:p w14:paraId="11EB27D3" w14:textId="77777777" w:rsidR="006700DE" w:rsidRDefault="006700DE">
            <w:pPr>
              <w:snapToGrid w:val="0"/>
            </w:pPr>
          </w:p>
        </w:tc>
      </w:tr>
      <w:tr w:rsidR="006700DE" w14:paraId="5A290E53" w14:textId="77777777">
        <w:tblPrEx>
          <w:tblCellMar>
            <w:left w:w="0" w:type="dxa"/>
            <w:right w:w="0" w:type="dxa"/>
          </w:tblCellMar>
        </w:tblPrEx>
        <w:tc>
          <w:tcPr>
            <w:tcW w:w="534" w:type="dxa"/>
            <w:shd w:val="clear" w:color="auto" w:fill="auto"/>
          </w:tcPr>
          <w:p w14:paraId="554866B6" w14:textId="77777777" w:rsidR="006700DE" w:rsidRDefault="006700DE">
            <w:pPr>
              <w:jc w:val="right"/>
            </w:pPr>
            <w:r>
              <w:t>38.</w:t>
            </w:r>
          </w:p>
        </w:tc>
        <w:tc>
          <w:tcPr>
            <w:tcW w:w="1842" w:type="dxa"/>
            <w:shd w:val="clear" w:color="auto" w:fill="auto"/>
          </w:tcPr>
          <w:p w14:paraId="55992FC1" w14:textId="77777777" w:rsidR="006700DE" w:rsidRDefault="006700DE">
            <w:r>
              <w:t>PN-EN 12697-22</w:t>
            </w:r>
          </w:p>
        </w:tc>
        <w:tc>
          <w:tcPr>
            <w:tcW w:w="7513" w:type="dxa"/>
            <w:gridSpan w:val="2"/>
            <w:shd w:val="clear" w:color="auto" w:fill="auto"/>
          </w:tcPr>
          <w:p w14:paraId="70C9DE92" w14:textId="77777777" w:rsidR="006700DE" w:rsidRDefault="006700DE">
            <w:r>
              <w:t>Mieszanki mineralno-asfaltowe – Metody badań mieszanek mineralno-asfaltowych na gorąco – Część 22: Koleinowanie</w:t>
            </w:r>
          </w:p>
        </w:tc>
        <w:tc>
          <w:tcPr>
            <w:tcW w:w="142" w:type="dxa"/>
            <w:shd w:val="clear" w:color="auto" w:fill="auto"/>
          </w:tcPr>
          <w:p w14:paraId="0B6C709E" w14:textId="77777777" w:rsidR="006700DE" w:rsidRDefault="006700DE">
            <w:pPr>
              <w:snapToGrid w:val="0"/>
            </w:pPr>
          </w:p>
        </w:tc>
      </w:tr>
      <w:tr w:rsidR="006700DE" w14:paraId="26B69B74" w14:textId="77777777">
        <w:tblPrEx>
          <w:tblCellMar>
            <w:left w:w="0" w:type="dxa"/>
            <w:right w:w="0" w:type="dxa"/>
          </w:tblCellMar>
        </w:tblPrEx>
        <w:tc>
          <w:tcPr>
            <w:tcW w:w="534" w:type="dxa"/>
            <w:shd w:val="clear" w:color="auto" w:fill="auto"/>
          </w:tcPr>
          <w:p w14:paraId="74177771" w14:textId="77777777" w:rsidR="006700DE" w:rsidRDefault="006700DE">
            <w:pPr>
              <w:jc w:val="right"/>
            </w:pPr>
            <w:r>
              <w:t>39.</w:t>
            </w:r>
          </w:p>
        </w:tc>
        <w:tc>
          <w:tcPr>
            <w:tcW w:w="1842" w:type="dxa"/>
            <w:shd w:val="clear" w:color="auto" w:fill="auto"/>
          </w:tcPr>
          <w:p w14:paraId="434E1C77" w14:textId="77777777" w:rsidR="006700DE" w:rsidRDefault="006700DE">
            <w:r>
              <w:t>PN-EN 12697-27</w:t>
            </w:r>
          </w:p>
        </w:tc>
        <w:tc>
          <w:tcPr>
            <w:tcW w:w="7513" w:type="dxa"/>
            <w:gridSpan w:val="2"/>
            <w:shd w:val="clear" w:color="auto" w:fill="auto"/>
          </w:tcPr>
          <w:p w14:paraId="26A6E928" w14:textId="77777777" w:rsidR="006700DE" w:rsidRDefault="006700DE">
            <w:r>
              <w:t>Mieszanki mineralno-asfaltowe – Metody badań mieszanek mineralno-asfaltowych na gorąco – Część 27: Pobieranie próbek</w:t>
            </w:r>
          </w:p>
        </w:tc>
        <w:tc>
          <w:tcPr>
            <w:tcW w:w="142" w:type="dxa"/>
            <w:shd w:val="clear" w:color="auto" w:fill="auto"/>
          </w:tcPr>
          <w:p w14:paraId="6C4B7AE5" w14:textId="77777777" w:rsidR="006700DE" w:rsidRDefault="006700DE">
            <w:pPr>
              <w:snapToGrid w:val="0"/>
            </w:pPr>
          </w:p>
        </w:tc>
      </w:tr>
      <w:tr w:rsidR="006700DE" w14:paraId="145E88CC" w14:textId="77777777">
        <w:tblPrEx>
          <w:tblCellMar>
            <w:left w:w="0" w:type="dxa"/>
            <w:right w:w="0" w:type="dxa"/>
          </w:tblCellMar>
        </w:tblPrEx>
        <w:tc>
          <w:tcPr>
            <w:tcW w:w="534" w:type="dxa"/>
            <w:shd w:val="clear" w:color="auto" w:fill="auto"/>
          </w:tcPr>
          <w:p w14:paraId="46767926" w14:textId="77777777" w:rsidR="006700DE" w:rsidRDefault="006700DE">
            <w:pPr>
              <w:jc w:val="right"/>
            </w:pPr>
            <w:r>
              <w:t>40.</w:t>
            </w:r>
          </w:p>
        </w:tc>
        <w:tc>
          <w:tcPr>
            <w:tcW w:w="1842" w:type="dxa"/>
            <w:shd w:val="clear" w:color="auto" w:fill="auto"/>
          </w:tcPr>
          <w:p w14:paraId="4A126FA2" w14:textId="77777777" w:rsidR="006700DE" w:rsidRDefault="006700DE">
            <w:r>
              <w:t>PN-EN 12697-36</w:t>
            </w:r>
          </w:p>
        </w:tc>
        <w:tc>
          <w:tcPr>
            <w:tcW w:w="7513" w:type="dxa"/>
            <w:gridSpan w:val="2"/>
            <w:shd w:val="clear" w:color="auto" w:fill="auto"/>
          </w:tcPr>
          <w:p w14:paraId="405188F8" w14:textId="77777777" w:rsidR="006700DE" w:rsidRDefault="006700DE">
            <w:r>
              <w:t>Mieszanki mineralno-asfaltowe – Metody badań mieszanek mineralno-asfaltowych na gorąco – Część 36: Oznaczanie grubości nawierzchni asfaltowych</w:t>
            </w:r>
          </w:p>
        </w:tc>
        <w:tc>
          <w:tcPr>
            <w:tcW w:w="142" w:type="dxa"/>
            <w:shd w:val="clear" w:color="auto" w:fill="auto"/>
          </w:tcPr>
          <w:p w14:paraId="13007A3F" w14:textId="77777777" w:rsidR="006700DE" w:rsidRDefault="006700DE">
            <w:pPr>
              <w:snapToGrid w:val="0"/>
            </w:pPr>
          </w:p>
        </w:tc>
      </w:tr>
      <w:tr w:rsidR="006700DE" w14:paraId="3A362016" w14:textId="77777777">
        <w:tblPrEx>
          <w:tblCellMar>
            <w:left w:w="0" w:type="dxa"/>
            <w:right w:w="0" w:type="dxa"/>
          </w:tblCellMar>
        </w:tblPrEx>
        <w:tc>
          <w:tcPr>
            <w:tcW w:w="534" w:type="dxa"/>
            <w:shd w:val="clear" w:color="auto" w:fill="auto"/>
          </w:tcPr>
          <w:p w14:paraId="09B2BFA5" w14:textId="77777777" w:rsidR="006700DE" w:rsidRDefault="006700DE">
            <w:pPr>
              <w:jc w:val="right"/>
            </w:pPr>
            <w:r>
              <w:t>41.</w:t>
            </w:r>
          </w:p>
        </w:tc>
        <w:tc>
          <w:tcPr>
            <w:tcW w:w="1842" w:type="dxa"/>
            <w:shd w:val="clear" w:color="auto" w:fill="auto"/>
          </w:tcPr>
          <w:p w14:paraId="296EE600" w14:textId="77777777" w:rsidR="006700DE" w:rsidRDefault="006700DE">
            <w:r>
              <w:t>PN-EN 12846</w:t>
            </w:r>
          </w:p>
        </w:tc>
        <w:tc>
          <w:tcPr>
            <w:tcW w:w="7513" w:type="dxa"/>
            <w:gridSpan w:val="2"/>
            <w:shd w:val="clear" w:color="auto" w:fill="auto"/>
          </w:tcPr>
          <w:p w14:paraId="1E7A454D" w14:textId="77777777" w:rsidR="006700DE" w:rsidRDefault="006700DE">
            <w:r>
              <w:t>Asfalty i lepiszcza asfaltowe – Oznaczanie czasu wypływu emulsji asfaltowych lepkościomierzem wypływowym</w:t>
            </w:r>
          </w:p>
        </w:tc>
        <w:tc>
          <w:tcPr>
            <w:tcW w:w="142" w:type="dxa"/>
            <w:shd w:val="clear" w:color="auto" w:fill="auto"/>
          </w:tcPr>
          <w:p w14:paraId="53C15065" w14:textId="77777777" w:rsidR="006700DE" w:rsidRDefault="006700DE">
            <w:pPr>
              <w:snapToGrid w:val="0"/>
            </w:pPr>
          </w:p>
        </w:tc>
      </w:tr>
      <w:tr w:rsidR="006700DE" w14:paraId="4F4BA57E" w14:textId="77777777">
        <w:tblPrEx>
          <w:tblCellMar>
            <w:left w:w="0" w:type="dxa"/>
            <w:right w:w="0" w:type="dxa"/>
          </w:tblCellMar>
        </w:tblPrEx>
        <w:tc>
          <w:tcPr>
            <w:tcW w:w="534" w:type="dxa"/>
            <w:shd w:val="clear" w:color="auto" w:fill="auto"/>
          </w:tcPr>
          <w:p w14:paraId="4979CD53" w14:textId="77777777" w:rsidR="006700DE" w:rsidRDefault="006700DE">
            <w:pPr>
              <w:jc w:val="right"/>
            </w:pPr>
            <w:r>
              <w:t>42.</w:t>
            </w:r>
          </w:p>
        </w:tc>
        <w:tc>
          <w:tcPr>
            <w:tcW w:w="1842" w:type="dxa"/>
            <w:shd w:val="clear" w:color="auto" w:fill="auto"/>
          </w:tcPr>
          <w:p w14:paraId="60C6C11E" w14:textId="77777777" w:rsidR="006700DE" w:rsidRDefault="006700DE">
            <w:r>
              <w:t>PN-EN 12847</w:t>
            </w:r>
          </w:p>
        </w:tc>
        <w:tc>
          <w:tcPr>
            <w:tcW w:w="7513" w:type="dxa"/>
            <w:gridSpan w:val="2"/>
            <w:shd w:val="clear" w:color="auto" w:fill="auto"/>
          </w:tcPr>
          <w:p w14:paraId="43EB7F2E" w14:textId="77777777" w:rsidR="006700DE" w:rsidRDefault="006700DE">
            <w:r>
              <w:t>Asfalty i lepiszcza asfaltowe – Oznaczanie sedymentacji emulsji asfaltowych</w:t>
            </w:r>
          </w:p>
        </w:tc>
        <w:tc>
          <w:tcPr>
            <w:tcW w:w="142" w:type="dxa"/>
            <w:shd w:val="clear" w:color="auto" w:fill="auto"/>
          </w:tcPr>
          <w:p w14:paraId="3C7AD50A" w14:textId="77777777" w:rsidR="006700DE" w:rsidRDefault="006700DE">
            <w:pPr>
              <w:snapToGrid w:val="0"/>
            </w:pPr>
          </w:p>
        </w:tc>
      </w:tr>
      <w:tr w:rsidR="006700DE" w14:paraId="2ACD4539" w14:textId="77777777">
        <w:tblPrEx>
          <w:tblCellMar>
            <w:left w:w="0" w:type="dxa"/>
            <w:right w:w="0" w:type="dxa"/>
          </w:tblCellMar>
        </w:tblPrEx>
        <w:tc>
          <w:tcPr>
            <w:tcW w:w="534" w:type="dxa"/>
            <w:shd w:val="clear" w:color="auto" w:fill="auto"/>
          </w:tcPr>
          <w:p w14:paraId="2418A9D8" w14:textId="77777777" w:rsidR="006700DE" w:rsidRDefault="006700DE">
            <w:pPr>
              <w:jc w:val="right"/>
            </w:pPr>
            <w:r>
              <w:t>43.</w:t>
            </w:r>
          </w:p>
        </w:tc>
        <w:tc>
          <w:tcPr>
            <w:tcW w:w="1842" w:type="dxa"/>
            <w:shd w:val="clear" w:color="auto" w:fill="auto"/>
          </w:tcPr>
          <w:p w14:paraId="6138797E" w14:textId="77777777" w:rsidR="006700DE" w:rsidRDefault="006700DE">
            <w:r>
              <w:t>PN-EN 12850</w:t>
            </w:r>
          </w:p>
        </w:tc>
        <w:tc>
          <w:tcPr>
            <w:tcW w:w="7513" w:type="dxa"/>
            <w:gridSpan w:val="2"/>
            <w:shd w:val="clear" w:color="auto" w:fill="auto"/>
          </w:tcPr>
          <w:p w14:paraId="4E99AF30" w14:textId="77777777" w:rsidR="006700DE" w:rsidRDefault="006700DE">
            <w:r>
              <w:t xml:space="preserve">Asfalty i lepiszcza asfaltowe – Oznaczanie wartości </w:t>
            </w:r>
            <w:proofErr w:type="spellStart"/>
            <w:r>
              <w:t>pH</w:t>
            </w:r>
            <w:proofErr w:type="spellEnd"/>
            <w:r>
              <w:t xml:space="preserve"> emulsji asfaltowych</w:t>
            </w:r>
          </w:p>
        </w:tc>
        <w:tc>
          <w:tcPr>
            <w:tcW w:w="142" w:type="dxa"/>
            <w:shd w:val="clear" w:color="auto" w:fill="auto"/>
          </w:tcPr>
          <w:p w14:paraId="78E2AB29" w14:textId="77777777" w:rsidR="006700DE" w:rsidRDefault="006700DE">
            <w:pPr>
              <w:snapToGrid w:val="0"/>
            </w:pPr>
          </w:p>
        </w:tc>
      </w:tr>
      <w:tr w:rsidR="006700DE" w14:paraId="28A3F67C" w14:textId="77777777">
        <w:tblPrEx>
          <w:tblCellMar>
            <w:left w:w="0" w:type="dxa"/>
            <w:right w:w="0" w:type="dxa"/>
          </w:tblCellMar>
        </w:tblPrEx>
        <w:tc>
          <w:tcPr>
            <w:tcW w:w="534" w:type="dxa"/>
            <w:shd w:val="clear" w:color="auto" w:fill="auto"/>
          </w:tcPr>
          <w:p w14:paraId="1FE562F7" w14:textId="77777777" w:rsidR="006700DE" w:rsidRDefault="006700DE">
            <w:pPr>
              <w:jc w:val="right"/>
            </w:pPr>
            <w:r>
              <w:t>44.</w:t>
            </w:r>
          </w:p>
        </w:tc>
        <w:tc>
          <w:tcPr>
            <w:tcW w:w="1842" w:type="dxa"/>
            <w:shd w:val="clear" w:color="auto" w:fill="auto"/>
          </w:tcPr>
          <w:p w14:paraId="3E126D9B" w14:textId="77777777" w:rsidR="006700DE" w:rsidRDefault="006700DE">
            <w:r>
              <w:t>PN-EN 13043</w:t>
            </w:r>
          </w:p>
        </w:tc>
        <w:tc>
          <w:tcPr>
            <w:tcW w:w="7513" w:type="dxa"/>
            <w:gridSpan w:val="2"/>
            <w:shd w:val="clear" w:color="auto" w:fill="auto"/>
          </w:tcPr>
          <w:p w14:paraId="64039EE9" w14:textId="77777777" w:rsidR="006700DE" w:rsidRDefault="006700DE">
            <w:r>
              <w:t>Kruszywa do mieszanek bitumicznych i powierzchniowych utrwaleń stosowanych na drogach, lotniskach i innych powierzchniach przeznaczonych do ruchu</w:t>
            </w:r>
          </w:p>
        </w:tc>
        <w:tc>
          <w:tcPr>
            <w:tcW w:w="142" w:type="dxa"/>
            <w:shd w:val="clear" w:color="auto" w:fill="auto"/>
          </w:tcPr>
          <w:p w14:paraId="79F4350C" w14:textId="77777777" w:rsidR="006700DE" w:rsidRDefault="006700DE">
            <w:pPr>
              <w:snapToGrid w:val="0"/>
            </w:pPr>
          </w:p>
        </w:tc>
      </w:tr>
      <w:tr w:rsidR="006700DE" w14:paraId="2AAA9B81" w14:textId="77777777">
        <w:tblPrEx>
          <w:tblCellMar>
            <w:left w:w="0" w:type="dxa"/>
            <w:right w:w="0" w:type="dxa"/>
          </w:tblCellMar>
        </w:tblPrEx>
        <w:tc>
          <w:tcPr>
            <w:tcW w:w="534" w:type="dxa"/>
            <w:shd w:val="clear" w:color="auto" w:fill="auto"/>
          </w:tcPr>
          <w:p w14:paraId="3533C6E5" w14:textId="77777777" w:rsidR="006700DE" w:rsidRDefault="006700DE">
            <w:pPr>
              <w:jc w:val="right"/>
            </w:pPr>
            <w:r>
              <w:t>45.</w:t>
            </w:r>
          </w:p>
        </w:tc>
        <w:tc>
          <w:tcPr>
            <w:tcW w:w="1842" w:type="dxa"/>
            <w:shd w:val="clear" w:color="auto" w:fill="auto"/>
          </w:tcPr>
          <w:p w14:paraId="1E61FC7C" w14:textId="77777777" w:rsidR="006700DE" w:rsidRDefault="006700DE">
            <w:r>
              <w:t>PN-EN 13074</w:t>
            </w:r>
          </w:p>
        </w:tc>
        <w:tc>
          <w:tcPr>
            <w:tcW w:w="7513" w:type="dxa"/>
            <w:gridSpan w:val="2"/>
            <w:shd w:val="clear" w:color="auto" w:fill="auto"/>
          </w:tcPr>
          <w:p w14:paraId="301FEADA" w14:textId="77777777" w:rsidR="006700DE" w:rsidRDefault="006700DE">
            <w:r>
              <w:t>Asfalty i lepiszcza asfaltowe – Oznaczanie lepiszczy z emulsji asfaltowych przez odparowanie</w:t>
            </w:r>
          </w:p>
        </w:tc>
        <w:tc>
          <w:tcPr>
            <w:tcW w:w="142" w:type="dxa"/>
            <w:shd w:val="clear" w:color="auto" w:fill="auto"/>
          </w:tcPr>
          <w:p w14:paraId="538183D0" w14:textId="77777777" w:rsidR="006700DE" w:rsidRDefault="006700DE">
            <w:pPr>
              <w:snapToGrid w:val="0"/>
            </w:pPr>
          </w:p>
        </w:tc>
      </w:tr>
      <w:tr w:rsidR="006700DE" w14:paraId="3364373B" w14:textId="77777777">
        <w:tc>
          <w:tcPr>
            <w:tcW w:w="534" w:type="dxa"/>
            <w:shd w:val="clear" w:color="auto" w:fill="auto"/>
          </w:tcPr>
          <w:p w14:paraId="6E1C6EA4" w14:textId="77777777" w:rsidR="006700DE" w:rsidRDefault="006700DE">
            <w:pPr>
              <w:jc w:val="right"/>
            </w:pPr>
            <w:r>
              <w:t>46.</w:t>
            </w:r>
          </w:p>
        </w:tc>
        <w:tc>
          <w:tcPr>
            <w:tcW w:w="1842" w:type="dxa"/>
            <w:shd w:val="clear" w:color="auto" w:fill="auto"/>
          </w:tcPr>
          <w:p w14:paraId="53CD6E0E" w14:textId="77777777" w:rsidR="006700DE" w:rsidRDefault="006700DE">
            <w:r>
              <w:t>PN-EN 13075-1</w:t>
            </w:r>
          </w:p>
        </w:tc>
        <w:tc>
          <w:tcPr>
            <w:tcW w:w="7655" w:type="dxa"/>
            <w:gridSpan w:val="3"/>
            <w:shd w:val="clear" w:color="auto" w:fill="auto"/>
          </w:tcPr>
          <w:p w14:paraId="0B03FF42" w14:textId="77777777" w:rsidR="006700DE" w:rsidRDefault="006700DE">
            <w:r>
              <w:t>Asfalty i lepiszcza asfaltowe – Badanie rozpadu – Część 1: Oznaczanie indeksu rozpadu kationowych emulsji asfaltowych, metoda z wypełniaczem mineralnym</w:t>
            </w:r>
          </w:p>
        </w:tc>
      </w:tr>
      <w:tr w:rsidR="006700DE" w14:paraId="34288689" w14:textId="77777777">
        <w:tc>
          <w:tcPr>
            <w:tcW w:w="534" w:type="dxa"/>
            <w:shd w:val="clear" w:color="auto" w:fill="auto"/>
          </w:tcPr>
          <w:p w14:paraId="26A7AB60" w14:textId="77777777" w:rsidR="006700DE" w:rsidRDefault="006700DE">
            <w:pPr>
              <w:jc w:val="right"/>
            </w:pPr>
            <w:r>
              <w:t>47.</w:t>
            </w:r>
          </w:p>
        </w:tc>
        <w:tc>
          <w:tcPr>
            <w:tcW w:w="1842" w:type="dxa"/>
            <w:shd w:val="clear" w:color="auto" w:fill="auto"/>
          </w:tcPr>
          <w:p w14:paraId="09664CA8" w14:textId="77777777" w:rsidR="006700DE" w:rsidRDefault="006700DE">
            <w:r>
              <w:t>PN-EN 13108-1</w:t>
            </w:r>
          </w:p>
        </w:tc>
        <w:tc>
          <w:tcPr>
            <w:tcW w:w="7655" w:type="dxa"/>
            <w:gridSpan w:val="3"/>
            <w:shd w:val="clear" w:color="auto" w:fill="auto"/>
          </w:tcPr>
          <w:p w14:paraId="34978726" w14:textId="77777777" w:rsidR="006700DE" w:rsidRDefault="006700DE">
            <w:r>
              <w:t>Mieszanki mineralno-asfaltowe – Wymagania – Część 1: Beton Asfaltowy</w:t>
            </w:r>
          </w:p>
        </w:tc>
      </w:tr>
      <w:tr w:rsidR="006700DE" w14:paraId="181ECE13" w14:textId="77777777">
        <w:tc>
          <w:tcPr>
            <w:tcW w:w="534" w:type="dxa"/>
            <w:shd w:val="clear" w:color="auto" w:fill="auto"/>
          </w:tcPr>
          <w:p w14:paraId="11BE056C" w14:textId="77777777" w:rsidR="006700DE" w:rsidRDefault="006700DE">
            <w:pPr>
              <w:jc w:val="right"/>
            </w:pPr>
            <w:r>
              <w:t>48.</w:t>
            </w:r>
          </w:p>
        </w:tc>
        <w:tc>
          <w:tcPr>
            <w:tcW w:w="1842" w:type="dxa"/>
            <w:shd w:val="clear" w:color="auto" w:fill="auto"/>
          </w:tcPr>
          <w:p w14:paraId="41E2B6EF" w14:textId="77777777" w:rsidR="006700DE" w:rsidRDefault="006700DE">
            <w:r>
              <w:t>PN-EN 13108-20</w:t>
            </w:r>
          </w:p>
        </w:tc>
        <w:tc>
          <w:tcPr>
            <w:tcW w:w="7655" w:type="dxa"/>
            <w:gridSpan w:val="3"/>
            <w:shd w:val="clear" w:color="auto" w:fill="auto"/>
          </w:tcPr>
          <w:p w14:paraId="3190B93B" w14:textId="77777777" w:rsidR="006700DE" w:rsidRDefault="006700DE">
            <w:r>
              <w:t>Mieszanki mineralno-asfaltowe – Wymagania – Część 20: Badanie typu</w:t>
            </w:r>
          </w:p>
        </w:tc>
      </w:tr>
      <w:tr w:rsidR="006700DE" w14:paraId="5F0A7B67" w14:textId="77777777">
        <w:tc>
          <w:tcPr>
            <w:tcW w:w="534" w:type="dxa"/>
            <w:shd w:val="clear" w:color="auto" w:fill="auto"/>
          </w:tcPr>
          <w:p w14:paraId="70D466DF" w14:textId="77777777" w:rsidR="006700DE" w:rsidRDefault="006700DE">
            <w:pPr>
              <w:jc w:val="right"/>
            </w:pPr>
            <w:r>
              <w:t>49.</w:t>
            </w:r>
          </w:p>
        </w:tc>
        <w:tc>
          <w:tcPr>
            <w:tcW w:w="1842" w:type="dxa"/>
            <w:shd w:val="clear" w:color="auto" w:fill="auto"/>
          </w:tcPr>
          <w:p w14:paraId="1F7B6D27" w14:textId="77777777" w:rsidR="006700DE" w:rsidRDefault="006700DE">
            <w:r>
              <w:t>PN-EN 13179-1</w:t>
            </w:r>
          </w:p>
        </w:tc>
        <w:tc>
          <w:tcPr>
            <w:tcW w:w="7655" w:type="dxa"/>
            <w:gridSpan w:val="3"/>
            <w:shd w:val="clear" w:color="auto" w:fill="auto"/>
          </w:tcPr>
          <w:p w14:paraId="5D17399F" w14:textId="77777777" w:rsidR="006700DE" w:rsidRDefault="006700DE">
            <w:r>
              <w:t>Badania kruszyw wypełniających stosowanych do mieszanek bitumicznych – Część 1: Badanie metodą Pierścienia i Kuli</w:t>
            </w:r>
          </w:p>
        </w:tc>
      </w:tr>
      <w:tr w:rsidR="006700DE" w14:paraId="07B13B91" w14:textId="77777777">
        <w:tc>
          <w:tcPr>
            <w:tcW w:w="534" w:type="dxa"/>
            <w:shd w:val="clear" w:color="auto" w:fill="auto"/>
          </w:tcPr>
          <w:p w14:paraId="302CF4D0" w14:textId="77777777" w:rsidR="006700DE" w:rsidRDefault="006700DE">
            <w:pPr>
              <w:jc w:val="right"/>
            </w:pPr>
            <w:r>
              <w:t>50.</w:t>
            </w:r>
          </w:p>
        </w:tc>
        <w:tc>
          <w:tcPr>
            <w:tcW w:w="1842" w:type="dxa"/>
            <w:shd w:val="clear" w:color="auto" w:fill="auto"/>
          </w:tcPr>
          <w:p w14:paraId="47B89399" w14:textId="77777777" w:rsidR="006700DE" w:rsidRDefault="006700DE">
            <w:r>
              <w:t>PN-EN 13179-2</w:t>
            </w:r>
          </w:p>
        </w:tc>
        <w:tc>
          <w:tcPr>
            <w:tcW w:w="7655" w:type="dxa"/>
            <w:gridSpan w:val="3"/>
            <w:shd w:val="clear" w:color="auto" w:fill="auto"/>
          </w:tcPr>
          <w:p w14:paraId="0F032BBA" w14:textId="77777777" w:rsidR="006700DE" w:rsidRDefault="006700DE">
            <w:r>
              <w:t>Badania kruszyw wypełniających stosowanych do mieszanek bitumicznych – Część 2: Liczba bitumiczna</w:t>
            </w:r>
          </w:p>
        </w:tc>
      </w:tr>
      <w:tr w:rsidR="006700DE" w14:paraId="646BD66E" w14:textId="77777777">
        <w:tc>
          <w:tcPr>
            <w:tcW w:w="534" w:type="dxa"/>
            <w:shd w:val="clear" w:color="auto" w:fill="auto"/>
          </w:tcPr>
          <w:p w14:paraId="3546D79C" w14:textId="77777777" w:rsidR="006700DE" w:rsidRDefault="006700DE">
            <w:pPr>
              <w:jc w:val="right"/>
            </w:pPr>
            <w:r>
              <w:t>51.</w:t>
            </w:r>
          </w:p>
        </w:tc>
        <w:tc>
          <w:tcPr>
            <w:tcW w:w="1842" w:type="dxa"/>
            <w:shd w:val="clear" w:color="auto" w:fill="auto"/>
          </w:tcPr>
          <w:p w14:paraId="79CA3C68" w14:textId="77777777" w:rsidR="006700DE" w:rsidRDefault="006700DE">
            <w:r>
              <w:t>PN-EN 13398</w:t>
            </w:r>
          </w:p>
        </w:tc>
        <w:tc>
          <w:tcPr>
            <w:tcW w:w="7655" w:type="dxa"/>
            <w:gridSpan w:val="3"/>
            <w:shd w:val="clear" w:color="auto" w:fill="auto"/>
          </w:tcPr>
          <w:p w14:paraId="5E7C5F96" w14:textId="77777777" w:rsidR="006700DE" w:rsidRDefault="006700DE">
            <w:r>
              <w:t>Asfalty i lepiszcza asfaltowe – Oznaczanie nawrotu sprężystego asfaltów modyfikowanych</w:t>
            </w:r>
          </w:p>
        </w:tc>
      </w:tr>
      <w:tr w:rsidR="006700DE" w14:paraId="3D9835AA" w14:textId="77777777">
        <w:tc>
          <w:tcPr>
            <w:tcW w:w="534" w:type="dxa"/>
            <w:shd w:val="clear" w:color="auto" w:fill="auto"/>
          </w:tcPr>
          <w:p w14:paraId="180E2B1B" w14:textId="77777777" w:rsidR="006700DE" w:rsidRDefault="006700DE">
            <w:pPr>
              <w:jc w:val="right"/>
            </w:pPr>
            <w:r>
              <w:t>52.</w:t>
            </w:r>
          </w:p>
        </w:tc>
        <w:tc>
          <w:tcPr>
            <w:tcW w:w="1842" w:type="dxa"/>
            <w:shd w:val="clear" w:color="auto" w:fill="auto"/>
          </w:tcPr>
          <w:p w14:paraId="729868EC" w14:textId="77777777" w:rsidR="006700DE" w:rsidRDefault="006700DE">
            <w:r>
              <w:t>PN-EN 13399</w:t>
            </w:r>
          </w:p>
        </w:tc>
        <w:tc>
          <w:tcPr>
            <w:tcW w:w="7655" w:type="dxa"/>
            <w:gridSpan w:val="3"/>
            <w:shd w:val="clear" w:color="auto" w:fill="auto"/>
          </w:tcPr>
          <w:p w14:paraId="5BFE15D3" w14:textId="77777777" w:rsidR="006700DE" w:rsidRDefault="006700DE">
            <w:r>
              <w:t>Asfalty i lepiszcza asfaltowe – Oznaczanie odporności na magazynowanie modyfikowanych asfaltów</w:t>
            </w:r>
          </w:p>
        </w:tc>
      </w:tr>
      <w:tr w:rsidR="006700DE" w14:paraId="16BF234F" w14:textId="77777777">
        <w:tc>
          <w:tcPr>
            <w:tcW w:w="534" w:type="dxa"/>
            <w:shd w:val="clear" w:color="auto" w:fill="auto"/>
          </w:tcPr>
          <w:p w14:paraId="134F97D2" w14:textId="77777777" w:rsidR="006700DE" w:rsidRDefault="006700DE">
            <w:pPr>
              <w:jc w:val="right"/>
            </w:pPr>
            <w:r>
              <w:t>53.</w:t>
            </w:r>
          </w:p>
        </w:tc>
        <w:tc>
          <w:tcPr>
            <w:tcW w:w="1842" w:type="dxa"/>
            <w:shd w:val="clear" w:color="auto" w:fill="auto"/>
          </w:tcPr>
          <w:p w14:paraId="6F801DB1" w14:textId="77777777" w:rsidR="006700DE" w:rsidRDefault="006700DE">
            <w:r>
              <w:t>PN-EN 13587</w:t>
            </w:r>
          </w:p>
        </w:tc>
        <w:tc>
          <w:tcPr>
            <w:tcW w:w="7655" w:type="dxa"/>
            <w:gridSpan w:val="3"/>
            <w:shd w:val="clear" w:color="auto" w:fill="auto"/>
          </w:tcPr>
          <w:p w14:paraId="20FFF74E" w14:textId="77777777" w:rsidR="006700DE" w:rsidRDefault="006700DE">
            <w:r>
              <w:t>Asfalty i lepiszcza asfaltowe – Oznaczanie ciągliwości lepiszczy asfaltowych metodą pomiaru ciągliwości</w:t>
            </w:r>
          </w:p>
        </w:tc>
      </w:tr>
      <w:tr w:rsidR="006700DE" w14:paraId="6774A0A6" w14:textId="77777777">
        <w:tc>
          <w:tcPr>
            <w:tcW w:w="534" w:type="dxa"/>
            <w:shd w:val="clear" w:color="auto" w:fill="auto"/>
          </w:tcPr>
          <w:p w14:paraId="3DBA5B7A" w14:textId="77777777" w:rsidR="006700DE" w:rsidRDefault="006700DE">
            <w:pPr>
              <w:jc w:val="right"/>
            </w:pPr>
            <w:r>
              <w:t>54.</w:t>
            </w:r>
          </w:p>
        </w:tc>
        <w:tc>
          <w:tcPr>
            <w:tcW w:w="1842" w:type="dxa"/>
            <w:shd w:val="clear" w:color="auto" w:fill="auto"/>
          </w:tcPr>
          <w:p w14:paraId="31541FA1" w14:textId="77777777" w:rsidR="006700DE" w:rsidRDefault="006700DE">
            <w:r>
              <w:t>PN-EN 13588</w:t>
            </w:r>
          </w:p>
        </w:tc>
        <w:tc>
          <w:tcPr>
            <w:tcW w:w="7655" w:type="dxa"/>
            <w:gridSpan w:val="3"/>
            <w:shd w:val="clear" w:color="auto" w:fill="auto"/>
          </w:tcPr>
          <w:p w14:paraId="034E21D5" w14:textId="77777777" w:rsidR="006700DE" w:rsidRDefault="006700DE">
            <w:r>
              <w:t>Asfalty i lepiszcza asfaltowe – Oznaczanie kohezji lepiszczy asfaltowych metodą testu wahadłowego</w:t>
            </w:r>
          </w:p>
        </w:tc>
      </w:tr>
      <w:tr w:rsidR="006700DE" w14:paraId="58C38BED" w14:textId="77777777">
        <w:tc>
          <w:tcPr>
            <w:tcW w:w="534" w:type="dxa"/>
            <w:shd w:val="clear" w:color="auto" w:fill="auto"/>
          </w:tcPr>
          <w:p w14:paraId="0043E9F6" w14:textId="77777777" w:rsidR="006700DE" w:rsidRDefault="006700DE">
            <w:pPr>
              <w:jc w:val="right"/>
            </w:pPr>
            <w:r>
              <w:t>55.</w:t>
            </w:r>
          </w:p>
        </w:tc>
        <w:tc>
          <w:tcPr>
            <w:tcW w:w="1842" w:type="dxa"/>
            <w:shd w:val="clear" w:color="auto" w:fill="auto"/>
          </w:tcPr>
          <w:p w14:paraId="48732AD4" w14:textId="77777777" w:rsidR="006700DE" w:rsidRDefault="006700DE">
            <w:r>
              <w:t>PN-EN 13589</w:t>
            </w:r>
          </w:p>
        </w:tc>
        <w:tc>
          <w:tcPr>
            <w:tcW w:w="7655" w:type="dxa"/>
            <w:gridSpan w:val="3"/>
            <w:shd w:val="clear" w:color="auto" w:fill="auto"/>
          </w:tcPr>
          <w:p w14:paraId="053EE428" w14:textId="77777777" w:rsidR="006700DE" w:rsidRDefault="006700DE">
            <w:r>
              <w:t xml:space="preserve">Asfalty i lepiszcza asfaltowe – Oznaczanie ciągliwości modyfikowanych asfaltów – Metoda z </w:t>
            </w:r>
            <w:proofErr w:type="spellStart"/>
            <w:r>
              <w:t>duktylometrem</w:t>
            </w:r>
            <w:proofErr w:type="spellEnd"/>
          </w:p>
        </w:tc>
      </w:tr>
      <w:tr w:rsidR="006700DE" w14:paraId="3FC1FA8E" w14:textId="77777777">
        <w:tc>
          <w:tcPr>
            <w:tcW w:w="534" w:type="dxa"/>
            <w:shd w:val="clear" w:color="auto" w:fill="auto"/>
          </w:tcPr>
          <w:p w14:paraId="60DBE22E" w14:textId="77777777" w:rsidR="006700DE" w:rsidRDefault="006700DE">
            <w:pPr>
              <w:jc w:val="right"/>
            </w:pPr>
            <w:r>
              <w:t>56.</w:t>
            </w:r>
          </w:p>
        </w:tc>
        <w:tc>
          <w:tcPr>
            <w:tcW w:w="1842" w:type="dxa"/>
            <w:shd w:val="clear" w:color="auto" w:fill="auto"/>
          </w:tcPr>
          <w:p w14:paraId="6E80EBCE" w14:textId="77777777" w:rsidR="006700DE" w:rsidRDefault="006700DE">
            <w:r>
              <w:t>PN-EN 13614</w:t>
            </w:r>
          </w:p>
        </w:tc>
        <w:tc>
          <w:tcPr>
            <w:tcW w:w="7655" w:type="dxa"/>
            <w:gridSpan w:val="3"/>
            <w:shd w:val="clear" w:color="auto" w:fill="auto"/>
          </w:tcPr>
          <w:p w14:paraId="62E329A8" w14:textId="77777777" w:rsidR="006700DE" w:rsidRDefault="006700DE">
            <w:r>
              <w:t>Asfalty i lepiszcza asfaltowe – Oznaczanie przyczepności emulsji bitumicznych przez zanurzenie w wodzie – Metoda z kruszywem</w:t>
            </w:r>
          </w:p>
        </w:tc>
      </w:tr>
      <w:tr w:rsidR="006700DE" w14:paraId="1A117D15" w14:textId="77777777">
        <w:tc>
          <w:tcPr>
            <w:tcW w:w="534" w:type="dxa"/>
            <w:shd w:val="clear" w:color="auto" w:fill="auto"/>
          </w:tcPr>
          <w:p w14:paraId="0FB60257" w14:textId="77777777" w:rsidR="006700DE" w:rsidRDefault="006700DE">
            <w:pPr>
              <w:jc w:val="right"/>
            </w:pPr>
            <w:r>
              <w:t>57.</w:t>
            </w:r>
          </w:p>
        </w:tc>
        <w:tc>
          <w:tcPr>
            <w:tcW w:w="1842" w:type="dxa"/>
            <w:shd w:val="clear" w:color="auto" w:fill="auto"/>
          </w:tcPr>
          <w:p w14:paraId="54847488" w14:textId="77777777" w:rsidR="006700DE" w:rsidRDefault="006700DE">
            <w:r>
              <w:t>PN-EN 13703</w:t>
            </w:r>
          </w:p>
        </w:tc>
        <w:tc>
          <w:tcPr>
            <w:tcW w:w="7655" w:type="dxa"/>
            <w:gridSpan w:val="3"/>
            <w:shd w:val="clear" w:color="auto" w:fill="auto"/>
          </w:tcPr>
          <w:p w14:paraId="787776B2" w14:textId="77777777" w:rsidR="006700DE" w:rsidRDefault="006700DE">
            <w:r>
              <w:t>Asfalty i lepiszcza asfaltowe – Oznaczanie energii deformacji</w:t>
            </w:r>
          </w:p>
        </w:tc>
      </w:tr>
      <w:tr w:rsidR="006700DE" w14:paraId="51F78452" w14:textId="77777777">
        <w:tc>
          <w:tcPr>
            <w:tcW w:w="534" w:type="dxa"/>
            <w:shd w:val="clear" w:color="auto" w:fill="auto"/>
          </w:tcPr>
          <w:p w14:paraId="2BF85031" w14:textId="77777777" w:rsidR="006700DE" w:rsidRDefault="006700DE">
            <w:pPr>
              <w:jc w:val="right"/>
            </w:pPr>
            <w:r>
              <w:t>58.</w:t>
            </w:r>
          </w:p>
        </w:tc>
        <w:tc>
          <w:tcPr>
            <w:tcW w:w="1842" w:type="dxa"/>
            <w:shd w:val="clear" w:color="auto" w:fill="auto"/>
          </w:tcPr>
          <w:p w14:paraId="70293F2A" w14:textId="77777777" w:rsidR="006700DE" w:rsidRDefault="006700DE">
            <w:r>
              <w:t>PN-EN 13808</w:t>
            </w:r>
          </w:p>
        </w:tc>
        <w:tc>
          <w:tcPr>
            <w:tcW w:w="7655" w:type="dxa"/>
            <w:gridSpan w:val="3"/>
            <w:shd w:val="clear" w:color="auto" w:fill="auto"/>
          </w:tcPr>
          <w:p w14:paraId="79692684" w14:textId="77777777" w:rsidR="006700DE" w:rsidRDefault="006700DE">
            <w:r>
              <w:t>Asfalty i lepiszcza asfaltowe – Zasady specyfikacji kationowych emulsji asfaltowych</w:t>
            </w:r>
          </w:p>
        </w:tc>
      </w:tr>
      <w:tr w:rsidR="006700DE" w14:paraId="1BA413BD" w14:textId="77777777">
        <w:tc>
          <w:tcPr>
            <w:tcW w:w="534" w:type="dxa"/>
            <w:shd w:val="clear" w:color="auto" w:fill="auto"/>
          </w:tcPr>
          <w:p w14:paraId="1F9C2D0F" w14:textId="77777777" w:rsidR="006700DE" w:rsidRDefault="006700DE">
            <w:pPr>
              <w:jc w:val="right"/>
            </w:pPr>
            <w:r>
              <w:lastRenderedPageBreak/>
              <w:t>59.</w:t>
            </w:r>
          </w:p>
        </w:tc>
        <w:tc>
          <w:tcPr>
            <w:tcW w:w="1842" w:type="dxa"/>
            <w:shd w:val="clear" w:color="auto" w:fill="auto"/>
          </w:tcPr>
          <w:p w14:paraId="4579682C" w14:textId="77777777" w:rsidR="006700DE" w:rsidRDefault="006700DE">
            <w:r>
              <w:t>PN-EN 14023</w:t>
            </w:r>
          </w:p>
        </w:tc>
        <w:tc>
          <w:tcPr>
            <w:tcW w:w="7655" w:type="dxa"/>
            <w:gridSpan w:val="3"/>
            <w:shd w:val="clear" w:color="auto" w:fill="auto"/>
          </w:tcPr>
          <w:p w14:paraId="5D9E4403" w14:textId="77777777" w:rsidR="006700DE" w:rsidRDefault="006700DE">
            <w:r>
              <w:t>Asfalty i lepiszcza asfaltowe – Zasady specyfikacji asfaltów modyfikowanych polimerami</w:t>
            </w:r>
          </w:p>
        </w:tc>
      </w:tr>
      <w:tr w:rsidR="006700DE" w14:paraId="120C0820" w14:textId="77777777">
        <w:tc>
          <w:tcPr>
            <w:tcW w:w="534" w:type="dxa"/>
            <w:shd w:val="clear" w:color="auto" w:fill="auto"/>
          </w:tcPr>
          <w:p w14:paraId="0095FBAD" w14:textId="77777777" w:rsidR="006700DE" w:rsidRDefault="006700DE">
            <w:pPr>
              <w:jc w:val="right"/>
            </w:pPr>
            <w:r>
              <w:t>60.</w:t>
            </w:r>
          </w:p>
        </w:tc>
        <w:tc>
          <w:tcPr>
            <w:tcW w:w="1842" w:type="dxa"/>
            <w:shd w:val="clear" w:color="auto" w:fill="auto"/>
          </w:tcPr>
          <w:p w14:paraId="14E4D04D" w14:textId="77777777" w:rsidR="006700DE" w:rsidRDefault="006700DE">
            <w:r>
              <w:t>PN-EN 14188-1</w:t>
            </w:r>
          </w:p>
        </w:tc>
        <w:tc>
          <w:tcPr>
            <w:tcW w:w="7655" w:type="dxa"/>
            <w:gridSpan w:val="3"/>
            <w:shd w:val="clear" w:color="auto" w:fill="auto"/>
          </w:tcPr>
          <w:p w14:paraId="2917D325" w14:textId="77777777" w:rsidR="006700DE" w:rsidRDefault="006700DE">
            <w:r>
              <w:t>Wypełniacze złączy i zalewy – Część 1: Specyfikacja zalew na gorąco</w:t>
            </w:r>
          </w:p>
        </w:tc>
      </w:tr>
      <w:tr w:rsidR="006700DE" w14:paraId="323E0C70" w14:textId="77777777">
        <w:tc>
          <w:tcPr>
            <w:tcW w:w="534" w:type="dxa"/>
            <w:shd w:val="clear" w:color="auto" w:fill="auto"/>
          </w:tcPr>
          <w:p w14:paraId="72A06F01" w14:textId="77777777" w:rsidR="006700DE" w:rsidRDefault="006700DE">
            <w:pPr>
              <w:jc w:val="right"/>
            </w:pPr>
            <w:r>
              <w:t>61.</w:t>
            </w:r>
          </w:p>
        </w:tc>
        <w:tc>
          <w:tcPr>
            <w:tcW w:w="1842" w:type="dxa"/>
            <w:shd w:val="clear" w:color="auto" w:fill="auto"/>
          </w:tcPr>
          <w:p w14:paraId="0FCF647A" w14:textId="77777777" w:rsidR="006700DE" w:rsidRDefault="006700DE">
            <w:r>
              <w:t>PN-EN 14188-2</w:t>
            </w:r>
          </w:p>
        </w:tc>
        <w:tc>
          <w:tcPr>
            <w:tcW w:w="7655" w:type="dxa"/>
            <w:gridSpan w:val="3"/>
            <w:shd w:val="clear" w:color="auto" w:fill="auto"/>
          </w:tcPr>
          <w:p w14:paraId="224E55CB" w14:textId="77777777" w:rsidR="006700DE" w:rsidRDefault="006700DE">
            <w:r>
              <w:t>Wypełniacze złączy i zalewy – Część 2: Specyfikacja zalew na zimno</w:t>
            </w:r>
          </w:p>
        </w:tc>
      </w:tr>
      <w:tr w:rsidR="006700DE" w14:paraId="4B128D61" w14:textId="77777777">
        <w:tc>
          <w:tcPr>
            <w:tcW w:w="534" w:type="dxa"/>
            <w:shd w:val="clear" w:color="auto" w:fill="auto"/>
          </w:tcPr>
          <w:p w14:paraId="116FE74D" w14:textId="77777777" w:rsidR="006700DE" w:rsidRDefault="006700DE">
            <w:pPr>
              <w:jc w:val="right"/>
            </w:pPr>
            <w:r>
              <w:t>62.</w:t>
            </w:r>
          </w:p>
        </w:tc>
        <w:tc>
          <w:tcPr>
            <w:tcW w:w="1842" w:type="dxa"/>
            <w:shd w:val="clear" w:color="auto" w:fill="auto"/>
          </w:tcPr>
          <w:p w14:paraId="0D093ACF" w14:textId="77777777" w:rsidR="006700DE" w:rsidRDefault="006700DE">
            <w:r>
              <w:t>PN-EN 22592</w:t>
            </w:r>
          </w:p>
        </w:tc>
        <w:tc>
          <w:tcPr>
            <w:tcW w:w="7655" w:type="dxa"/>
            <w:gridSpan w:val="3"/>
            <w:shd w:val="clear" w:color="auto" w:fill="auto"/>
          </w:tcPr>
          <w:p w14:paraId="3621D5C4" w14:textId="77777777" w:rsidR="006700DE" w:rsidRDefault="006700DE">
            <w:r>
              <w:t>Przetwory naftowe – Oznaczanie temperatury zapłonu i palenia – Pomiar metodą otwartego tygla Clevelanda</w:t>
            </w:r>
          </w:p>
        </w:tc>
      </w:tr>
      <w:tr w:rsidR="006700DE" w14:paraId="55305151" w14:textId="77777777">
        <w:tc>
          <w:tcPr>
            <w:tcW w:w="534" w:type="dxa"/>
            <w:shd w:val="clear" w:color="auto" w:fill="auto"/>
          </w:tcPr>
          <w:p w14:paraId="21C69F87" w14:textId="77777777" w:rsidR="006700DE" w:rsidRDefault="006700DE">
            <w:pPr>
              <w:jc w:val="right"/>
            </w:pPr>
            <w:r>
              <w:t>63.</w:t>
            </w:r>
          </w:p>
        </w:tc>
        <w:tc>
          <w:tcPr>
            <w:tcW w:w="1842" w:type="dxa"/>
            <w:shd w:val="clear" w:color="auto" w:fill="auto"/>
          </w:tcPr>
          <w:p w14:paraId="5BE2B6FD" w14:textId="77777777" w:rsidR="006700DE" w:rsidRDefault="006700DE">
            <w:r>
              <w:t>PN-EN ISO 2592</w:t>
            </w:r>
          </w:p>
        </w:tc>
        <w:tc>
          <w:tcPr>
            <w:tcW w:w="7655" w:type="dxa"/>
            <w:gridSpan w:val="3"/>
            <w:shd w:val="clear" w:color="auto" w:fill="auto"/>
          </w:tcPr>
          <w:p w14:paraId="2392E38D" w14:textId="77777777" w:rsidR="006700DE" w:rsidRDefault="006700DE">
            <w:r>
              <w:t>Oznaczanie temperatury zapłonu i palenia – Metoda otwartego tygla Clevelanda</w:t>
            </w:r>
          </w:p>
        </w:tc>
      </w:tr>
    </w:tbl>
    <w:p w14:paraId="39AC7A00" w14:textId="77777777" w:rsidR="006700DE" w:rsidRDefault="006700DE">
      <w:pPr>
        <w:pStyle w:val="Nagwek2"/>
      </w:pPr>
      <w:r>
        <w:t xml:space="preserve">10.3. Wymagania techniczne </w:t>
      </w:r>
    </w:p>
    <w:p w14:paraId="28D12938" w14:textId="77777777" w:rsidR="006700DE" w:rsidRDefault="006700DE" w:rsidP="000D2EDE">
      <w:pPr>
        <w:numPr>
          <w:ilvl w:val="0"/>
          <w:numId w:val="20"/>
        </w:numPr>
        <w:tabs>
          <w:tab w:val="left" w:pos="-2694"/>
        </w:tabs>
        <w:overflowPunct w:val="0"/>
        <w:autoSpaceDE w:val="0"/>
        <w:ind w:left="538" w:hanging="425"/>
      </w:pPr>
      <w:r>
        <w:t>WT-1 Kruszywa 2014. Kruszywa do mieszanek mineralno-asfaltowych i powierzchniowych utrwaleń na drogach krajowych - Zarządzenie nr 46 Generalnego Dyrektora Dróg Krajowych i Autostrad z dnia 25 września 2014 r.</w:t>
      </w:r>
    </w:p>
    <w:p w14:paraId="7B270D4D" w14:textId="77777777" w:rsidR="006700DE" w:rsidRDefault="006700DE" w:rsidP="000D2EDE">
      <w:pPr>
        <w:numPr>
          <w:ilvl w:val="0"/>
          <w:numId w:val="20"/>
        </w:numPr>
        <w:tabs>
          <w:tab w:val="left" w:pos="567"/>
        </w:tabs>
        <w:overflowPunct w:val="0"/>
        <w:autoSpaceDE w:val="0"/>
        <w:ind w:left="538" w:hanging="425"/>
      </w:pPr>
      <w:r>
        <w:t>WT-2 Nawierzchnie asfaltowe 2014. Nawierzchnie asfaltowe na drogach krajowych - Zarządzenie nr 54 Generalnego Dyrektora Dróg Krajowych i Autostrad z dnia 18 listopada 2014 r.</w:t>
      </w:r>
    </w:p>
    <w:p w14:paraId="24363983" w14:textId="77777777" w:rsidR="006700DE" w:rsidRDefault="006700DE" w:rsidP="000D2EDE">
      <w:pPr>
        <w:numPr>
          <w:ilvl w:val="0"/>
          <w:numId w:val="20"/>
        </w:numPr>
        <w:tabs>
          <w:tab w:val="left" w:pos="-2694"/>
        </w:tabs>
        <w:overflowPunct w:val="0"/>
        <w:autoSpaceDE w:val="0"/>
        <w:ind w:left="538" w:hanging="425"/>
        <w:textAlignment w:val="baseline"/>
      </w:pPr>
      <w:r>
        <w:t>WT-3 Emulsje asfaltowe 2009. Kationowe emulsje asfaltowe na drogach publicznych</w:t>
      </w:r>
    </w:p>
    <w:p w14:paraId="4F4917DA" w14:textId="77777777" w:rsidR="006700DE" w:rsidRDefault="006700DE">
      <w:pPr>
        <w:pStyle w:val="Nagwek2"/>
      </w:pPr>
      <w:r>
        <w:t>10.4. Inne dokumenty</w:t>
      </w:r>
    </w:p>
    <w:p w14:paraId="4224E80D" w14:textId="77777777" w:rsidR="006700DE" w:rsidRDefault="006700DE" w:rsidP="000D2EDE">
      <w:pPr>
        <w:numPr>
          <w:ilvl w:val="0"/>
          <w:numId w:val="48"/>
        </w:numPr>
        <w:tabs>
          <w:tab w:val="left" w:pos="-2694"/>
        </w:tabs>
        <w:overflowPunct w:val="0"/>
        <w:autoSpaceDE w:val="0"/>
        <w:ind w:left="567" w:hanging="425"/>
        <w:textAlignment w:val="baseline"/>
      </w:pPr>
      <w:r>
        <w:t>Rozporządzenie Ministra Transportu i Gospodarki Morskiej z dnia 2 marca 1999 r. w sprawie warunków technicznych, jakim powinny odpowiadać drogi publiczne i ich usytuowanie (Dz.U. nr 43, poz. 430)</w:t>
      </w:r>
    </w:p>
    <w:p w14:paraId="1CE71D1B" w14:textId="77777777" w:rsidR="006700DE" w:rsidRDefault="006700DE" w:rsidP="000D2EDE">
      <w:pPr>
        <w:numPr>
          <w:ilvl w:val="0"/>
          <w:numId w:val="48"/>
        </w:numPr>
        <w:tabs>
          <w:tab w:val="left" w:pos="-2694"/>
        </w:tabs>
        <w:overflowPunct w:val="0"/>
        <w:autoSpaceDE w:val="0"/>
        <w:ind w:left="567" w:hanging="425"/>
        <w:textAlignment w:val="baseline"/>
      </w:pPr>
      <w:r>
        <w:t>Katalog typowych konstrukcji nawierzchni podatnych i półsztywnych. Generalna Dyrekcja Dróg Publicznych – Instytut Badawczy Dróg i Mostów, Warszawa 1997</w:t>
      </w:r>
    </w:p>
    <w:p w14:paraId="69545B3D" w14:textId="77777777" w:rsidR="00F07EE5" w:rsidRDefault="00F07EE5" w:rsidP="0034442D">
      <w:pPr>
        <w:pStyle w:val="Bezodstpw"/>
      </w:pPr>
    </w:p>
    <w:p w14:paraId="643D2978" w14:textId="77777777" w:rsidR="00F07EE5" w:rsidRDefault="00F07EE5" w:rsidP="0034442D">
      <w:pPr>
        <w:pStyle w:val="Bezodstpw"/>
      </w:pPr>
    </w:p>
    <w:p w14:paraId="196CD988" w14:textId="77777777" w:rsidR="00F07EE5" w:rsidRDefault="00F07EE5" w:rsidP="0034442D">
      <w:pPr>
        <w:pStyle w:val="Bezodstpw"/>
      </w:pPr>
    </w:p>
    <w:p w14:paraId="7FE1F052" w14:textId="77777777" w:rsidR="00F07EE5" w:rsidRDefault="00F07EE5" w:rsidP="0034442D">
      <w:pPr>
        <w:pStyle w:val="Bezodstpw"/>
      </w:pPr>
    </w:p>
    <w:p w14:paraId="19CD89A7" w14:textId="77777777" w:rsidR="00F07EE5" w:rsidRDefault="00F07EE5" w:rsidP="0034442D">
      <w:pPr>
        <w:pStyle w:val="Bezodstpw"/>
      </w:pPr>
    </w:p>
    <w:p w14:paraId="7D269BEA" w14:textId="77777777" w:rsidR="00F07EE5" w:rsidRDefault="00F07EE5" w:rsidP="0034442D">
      <w:pPr>
        <w:pStyle w:val="Bezodstpw"/>
      </w:pPr>
    </w:p>
    <w:p w14:paraId="4D384E74" w14:textId="77777777" w:rsidR="00F07EE5" w:rsidRDefault="00F07EE5" w:rsidP="0034442D">
      <w:pPr>
        <w:pStyle w:val="Bezodstpw"/>
      </w:pPr>
    </w:p>
    <w:p w14:paraId="04268818" w14:textId="77777777" w:rsidR="00F07EE5" w:rsidRDefault="00F07EE5" w:rsidP="0034442D">
      <w:pPr>
        <w:pStyle w:val="Bezodstpw"/>
      </w:pPr>
    </w:p>
    <w:p w14:paraId="553FACED" w14:textId="77777777" w:rsidR="00F07EE5" w:rsidRDefault="00F07EE5" w:rsidP="0034442D">
      <w:pPr>
        <w:pStyle w:val="Bezodstpw"/>
      </w:pPr>
    </w:p>
    <w:p w14:paraId="06D9E062" w14:textId="77777777" w:rsidR="00F07EE5" w:rsidRDefault="00F07EE5" w:rsidP="0034442D">
      <w:pPr>
        <w:pStyle w:val="Bezodstpw"/>
      </w:pPr>
    </w:p>
    <w:p w14:paraId="6F81D2BC" w14:textId="77777777" w:rsidR="00F07EE5" w:rsidRDefault="00F07EE5" w:rsidP="0034442D">
      <w:pPr>
        <w:pStyle w:val="Bezodstpw"/>
      </w:pPr>
    </w:p>
    <w:p w14:paraId="627E6CE8" w14:textId="77777777" w:rsidR="00F07EE5" w:rsidRDefault="00F07EE5" w:rsidP="0034442D">
      <w:pPr>
        <w:pStyle w:val="Bezodstpw"/>
      </w:pPr>
    </w:p>
    <w:p w14:paraId="2724EECD" w14:textId="77777777" w:rsidR="00F07EE5" w:rsidRDefault="00F07EE5" w:rsidP="0034442D">
      <w:pPr>
        <w:pStyle w:val="Bezodstpw"/>
      </w:pPr>
    </w:p>
    <w:p w14:paraId="4EEA053D" w14:textId="77777777" w:rsidR="00F07EE5" w:rsidRDefault="00F07EE5" w:rsidP="0034442D">
      <w:pPr>
        <w:pStyle w:val="Bezodstpw"/>
      </w:pPr>
    </w:p>
    <w:p w14:paraId="02D7DC0A" w14:textId="77777777" w:rsidR="00F07EE5" w:rsidRDefault="00F07EE5" w:rsidP="0034442D">
      <w:pPr>
        <w:pStyle w:val="Bezodstpw"/>
      </w:pPr>
    </w:p>
    <w:p w14:paraId="2E212E2C" w14:textId="77777777" w:rsidR="00F07EE5" w:rsidRDefault="00F07EE5" w:rsidP="0034442D">
      <w:pPr>
        <w:pStyle w:val="Bezodstpw"/>
      </w:pPr>
    </w:p>
    <w:p w14:paraId="49F50CDA" w14:textId="77777777" w:rsidR="00F07EE5" w:rsidRDefault="00F07EE5" w:rsidP="0034442D">
      <w:pPr>
        <w:pStyle w:val="Bezodstpw"/>
      </w:pPr>
    </w:p>
    <w:p w14:paraId="58FAE0E2" w14:textId="77777777" w:rsidR="00F07EE5" w:rsidRDefault="00F07EE5" w:rsidP="0034442D">
      <w:pPr>
        <w:pStyle w:val="Bezodstpw"/>
      </w:pPr>
    </w:p>
    <w:p w14:paraId="2B922834" w14:textId="77777777" w:rsidR="00F07EE5" w:rsidRDefault="00F07EE5" w:rsidP="0034442D">
      <w:pPr>
        <w:pStyle w:val="Bezodstpw"/>
      </w:pPr>
    </w:p>
    <w:p w14:paraId="211D0E29" w14:textId="77777777" w:rsidR="00F07EE5" w:rsidRDefault="00F07EE5" w:rsidP="0034442D">
      <w:pPr>
        <w:pStyle w:val="Bezodstpw"/>
      </w:pPr>
    </w:p>
    <w:p w14:paraId="72B5085E" w14:textId="77777777" w:rsidR="00F07EE5" w:rsidRDefault="00F07EE5" w:rsidP="0034442D">
      <w:pPr>
        <w:pStyle w:val="Bezodstpw"/>
      </w:pPr>
    </w:p>
    <w:p w14:paraId="260EF74F" w14:textId="77777777" w:rsidR="00F07EE5" w:rsidRDefault="00F07EE5" w:rsidP="0034442D">
      <w:pPr>
        <w:pStyle w:val="Bezodstpw"/>
      </w:pPr>
    </w:p>
    <w:p w14:paraId="2732609A" w14:textId="77777777" w:rsidR="00F07EE5" w:rsidRDefault="00F07EE5" w:rsidP="0034442D">
      <w:pPr>
        <w:pStyle w:val="Bezodstpw"/>
      </w:pPr>
    </w:p>
    <w:p w14:paraId="52B0B1AF" w14:textId="77777777" w:rsidR="00F07EE5" w:rsidRDefault="00F07EE5" w:rsidP="0034442D">
      <w:pPr>
        <w:pStyle w:val="Bezodstpw"/>
      </w:pPr>
    </w:p>
    <w:p w14:paraId="5F9D7A30" w14:textId="77777777" w:rsidR="005B5675" w:rsidRDefault="005B5675" w:rsidP="0034442D">
      <w:pPr>
        <w:pStyle w:val="Bezodstpw"/>
      </w:pPr>
    </w:p>
    <w:p w14:paraId="376567B1" w14:textId="77777777" w:rsidR="005B5675" w:rsidRDefault="005B5675" w:rsidP="0034442D">
      <w:pPr>
        <w:pStyle w:val="Bezodstpw"/>
      </w:pPr>
    </w:p>
    <w:p w14:paraId="4847CC7D" w14:textId="77777777" w:rsidR="005B5675" w:rsidRDefault="005B5675" w:rsidP="0034442D">
      <w:pPr>
        <w:pStyle w:val="Bezodstpw"/>
      </w:pPr>
    </w:p>
    <w:p w14:paraId="057CB36D" w14:textId="77777777" w:rsidR="005B5675" w:rsidRDefault="005B5675" w:rsidP="0034442D">
      <w:pPr>
        <w:pStyle w:val="Bezodstpw"/>
      </w:pPr>
    </w:p>
    <w:p w14:paraId="1BFC122D" w14:textId="77777777" w:rsidR="005B5675" w:rsidRDefault="005B5675" w:rsidP="0034442D">
      <w:pPr>
        <w:pStyle w:val="Bezodstpw"/>
      </w:pPr>
    </w:p>
    <w:p w14:paraId="3051F6F4" w14:textId="77777777" w:rsidR="005B5675" w:rsidRDefault="005B5675" w:rsidP="0034442D">
      <w:pPr>
        <w:pStyle w:val="Bezodstpw"/>
      </w:pPr>
    </w:p>
    <w:p w14:paraId="537BC7BB" w14:textId="77777777" w:rsidR="005B5675" w:rsidRDefault="005B5675" w:rsidP="0034442D">
      <w:pPr>
        <w:pStyle w:val="Bezodstpw"/>
      </w:pPr>
    </w:p>
    <w:p w14:paraId="4EAA29A6" w14:textId="77777777" w:rsidR="005B5675" w:rsidRDefault="005B5675" w:rsidP="0034442D">
      <w:pPr>
        <w:pStyle w:val="Bezodstpw"/>
      </w:pPr>
    </w:p>
    <w:p w14:paraId="710CA18A" w14:textId="77777777" w:rsidR="005B5675" w:rsidRDefault="005B5675" w:rsidP="0034442D">
      <w:pPr>
        <w:pStyle w:val="Bezodstpw"/>
      </w:pPr>
    </w:p>
    <w:p w14:paraId="0C9E1BFA" w14:textId="77777777" w:rsidR="005B5675" w:rsidRDefault="005B5675" w:rsidP="0034442D">
      <w:pPr>
        <w:pStyle w:val="Bezodstpw"/>
      </w:pPr>
    </w:p>
    <w:p w14:paraId="28A40E94" w14:textId="77777777" w:rsidR="00F07EE5" w:rsidRDefault="00F07EE5" w:rsidP="0034442D">
      <w:pPr>
        <w:pStyle w:val="Bezodstpw"/>
      </w:pPr>
    </w:p>
    <w:p w14:paraId="38D0058E" w14:textId="77777777" w:rsidR="00F07EE5" w:rsidRDefault="00F61C3D" w:rsidP="0034442D">
      <w:pPr>
        <w:pStyle w:val="Bezodstpw"/>
      </w:pPr>
      <w:r>
        <w:lastRenderedPageBreak/>
        <w:t>SZCZEGÓŁOWA SPECYFIKACJA TECHNICZNA</w:t>
      </w:r>
    </w:p>
    <w:p w14:paraId="1F71DE7F" w14:textId="77777777" w:rsidR="00F07EE5" w:rsidRDefault="00F07EE5" w:rsidP="0034442D">
      <w:pPr>
        <w:pStyle w:val="Bezodstpw"/>
      </w:pPr>
    </w:p>
    <w:p w14:paraId="6E7173AB" w14:textId="77777777" w:rsidR="0034442D" w:rsidRDefault="0034442D" w:rsidP="0034442D">
      <w:pPr>
        <w:pStyle w:val="Bezodstpw"/>
      </w:pPr>
      <w:bookmarkStart w:id="28" w:name="_Toc36714750"/>
      <w:bookmarkStart w:id="29" w:name="_Toc95250682"/>
      <w:r>
        <w:t>D 05.03.05b</w:t>
      </w:r>
      <w:r>
        <w:rPr>
          <w:i/>
        </w:rPr>
        <w:t xml:space="preserve"> </w:t>
      </w:r>
      <w:r>
        <w:t>" NAWIERZCHNIA  Z  BETONU ASFALTOWEGO. WARSTWA WIĄŻĄCA I WYRÓWNAWCZA (AC16W) wg  WT-1  i  WT-2  z 2014 r."</w:t>
      </w:r>
      <w:bookmarkEnd w:id="28"/>
      <w:bookmarkEnd w:id="29"/>
    </w:p>
    <w:p w14:paraId="116F568B" w14:textId="77777777" w:rsidR="0034442D" w:rsidRDefault="0034442D" w:rsidP="0034442D">
      <w:pPr>
        <w:pStyle w:val="Bezodstpw"/>
        <w:jc w:val="both"/>
      </w:pPr>
    </w:p>
    <w:p w14:paraId="7757C9DD" w14:textId="77777777" w:rsidR="0034442D" w:rsidRDefault="0034442D" w:rsidP="0034442D">
      <w:pPr>
        <w:pStyle w:val="Nagwek1"/>
      </w:pPr>
      <w:r>
        <w:t>1. WSTĘP</w:t>
      </w:r>
    </w:p>
    <w:p w14:paraId="7DE82C67" w14:textId="77777777" w:rsidR="0034442D" w:rsidRDefault="0034442D" w:rsidP="0034442D">
      <w:pPr>
        <w:pStyle w:val="Nagwek2"/>
      </w:pPr>
      <w:r>
        <w:t>1.1.Przedmiot SST</w:t>
      </w:r>
    </w:p>
    <w:p w14:paraId="4EFC54D7" w14:textId="77777777" w:rsidR="0034442D" w:rsidRDefault="0034442D" w:rsidP="0034442D">
      <w:pPr>
        <w:pStyle w:val="tekstost"/>
      </w:pPr>
      <w:r>
        <w:rPr>
          <w:b/>
        </w:rPr>
        <w:tab/>
      </w:r>
      <w:r>
        <w:t>Przedmiotem niniejszej szczegółowej specyfikacji technicznej (SST) są wymagania dotyczące wykonania i odbioru robót związanych z wykonaniem warstwy wiążącej i wyrównawczej z betonu asfaltowego.</w:t>
      </w:r>
    </w:p>
    <w:p w14:paraId="414FABD3" w14:textId="77777777" w:rsidR="0034442D" w:rsidRDefault="0034442D" w:rsidP="0034442D">
      <w:pPr>
        <w:pStyle w:val="Nagwek2"/>
      </w:pPr>
      <w:r>
        <w:t>1.2. Zakres stosowania SST</w:t>
      </w:r>
    </w:p>
    <w:p w14:paraId="287F90D3" w14:textId="77777777" w:rsidR="0034442D" w:rsidRDefault="0034442D" w:rsidP="0034442D">
      <w:r>
        <w:tab/>
        <w:t>Szczegółowa specyfikacja techniczna stosowana jest jako dokument kontraktowy przy zlecaniu i realizacji robót wymienionych w p. 1.3.</w:t>
      </w:r>
    </w:p>
    <w:p w14:paraId="40E3B9F5" w14:textId="77777777" w:rsidR="0034442D" w:rsidRDefault="0034442D" w:rsidP="0034442D">
      <w:pPr>
        <w:pStyle w:val="Nagwek2"/>
      </w:pPr>
      <w:r>
        <w:t>1.3. Zakres robót objętych SST</w:t>
      </w:r>
    </w:p>
    <w:p w14:paraId="7B61B488" w14:textId="60923FBC" w:rsidR="0034442D" w:rsidRDefault="0034442D" w:rsidP="0034442D">
      <w:r>
        <w:tab/>
        <w:t xml:space="preserve">Ustalenia zawarte w niniejszej specyfikacji dotyczą zasad prowadzenia robót związanych </w:t>
      </w:r>
      <w:r>
        <w:rPr>
          <w:szCs w:val="20"/>
        </w:rPr>
        <w:t xml:space="preserve">z zadaniem: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Pr>
          <w:szCs w:val="20"/>
        </w:rPr>
        <w:t xml:space="preserve">   i obejmują</w:t>
      </w:r>
      <w:r>
        <w:rPr>
          <w:spacing w:val="-3"/>
          <w:szCs w:val="20"/>
        </w:rPr>
        <w:t>:</w:t>
      </w:r>
    </w:p>
    <w:p w14:paraId="6E57BF03" w14:textId="77777777" w:rsidR="0034442D" w:rsidRDefault="0034442D" w:rsidP="000D2EDE">
      <w:pPr>
        <w:numPr>
          <w:ilvl w:val="0"/>
          <w:numId w:val="85"/>
        </w:numPr>
        <w:ind w:left="709"/>
      </w:pPr>
      <w:r>
        <w:t xml:space="preserve">wykonanie i odbiór warstwy wiążącej i wyrównawczej z betonu asfaltowego wg PN-EN 13108-1 [47] i WT-2 Nawierzchnie asfaltowe 2014 [65] z mieszanki mineralno-asfaltowej dostarczonej od producenta. </w:t>
      </w:r>
    </w:p>
    <w:p w14:paraId="3747CECD" w14:textId="77777777" w:rsidR="0034442D" w:rsidRDefault="0034442D" w:rsidP="0034442D">
      <w:pPr>
        <w:ind w:firstLine="349"/>
      </w:pPr>
      <w:r>
        <w:t>W przypadku produkcji mieszanki mineralno-asfaltowej przez Wykonawcę dla potrzeb budowy, Wykonawca zobowiązany jest prowadzić Zakładową kontrolę produkcji (ZKP) zgodnie z WT-2 [65] punkt 8.4.1.5.</w:t>
      </w:r>
    </w:p>
    <w:p w14:paraId="58D559ED" w14:textId="77777777" w:rsidR="0034442D" w:rsidRDefault="0034442D" w:rsidP="0034442D">
      <w:r>
        <w:tab/>
        <w:t>Należy stosować mieszankę  betonu asfaltowego o wymiarze D, który podano w tablicy 1.</w:t>
      </w:r>
    </w:p>
    <w:p w14:paraId="0BE7AF92" w14:textId="77777777" w:rsidR="0034442D" w:rsidRDefault="0034442D" w:rsidP="0034442D">
      <w:pPr>
        <w:spacing w:before="60" w:after="60"/>
      </w:pPr>
      <w:r>
        <w:t xml:space="preserve">Tablica 1. Stosowane mieszanki </w:t>
      </w:r>
    </w:p>
    <w:tbl>
      <w:tblPr>
        <w:tblW w:w="0" w:type="auto"/>
        <w:jc w:val="center"/>
        <w:tblLayout w:type="fixed"/>
        <w:tblLook w:val="0000" w:firstRow="0" w:lastRow="0" w:firstColumn="0" w:lastColumn="0" w:noHBand="0" w:noVBand="0"/>
      </w:tblPr>
      <w:tblGrid>
        <w:gridCol w:w="1276"/>
        <w:gridCol w:w="6152"/>
      </w:tblGrid>
      <w:tr w:rsidR="0034442D" w14:paraId="3D361908" w14:textId="77777777" w:rsidTr="00021877">
        <w:trPr>
          <w:trHeight w:val="710"/>
          <w:jc w:val="center"/>
        </w:trPr>
        <w:tc>
          <w:tcPr>
            <w:tcW w:w="1276" w:type="dxa"/>
            <w:tcBorders>
              <w:top w:val="single" w:sz="4" w:space="0" w:color="000000"/>
              <w:left w:val="single" w:sz="4" w:space="0" w:color="000000"/>
              <w:bottom w:val="single" w:sz="4" w:space="0" w:color="000000"/>
            </w:tcBorders>
            <w:shd w:val="clear" w:color="auto" w:fill="auto"/>
            <w:vAlign w:val="center"/>
          </w:tcPr>
          <w:p w14:paraId="524718AE" w14:textId="77777777" w:rsidR="0034442D" w:rsidRDefault="0034442D" w:rsidP="00021877">
            <w:pPr>
              <w:spacing w:before="60"/>
              <w:jc w:val="center"/>
            </w:pPr>
            <w:r>
              <w:t>Kategoria</w:t>
            </w:r>
          </w:p>
          <w:p w14:paraId="0C8A9E3C" w14:textId="77777777" w:rsidR="0034442D" w:rsidRDefault="0034442D" w:rsidP="00021877">
            <w:pPr>
              <w:spacing w:after="60"/>
              <w:jc w:val="center"/>
            </w:pPr>
            <w:r>
              <w:t>ruchu</w:t>
            </w:r>
          </w:p>
        </w:tc>
        <w:tc>
          <w:tcPr>
            <w:tcW w:w="61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5212A" w14:textId="77777777" w:rsidR="0034442D" w:rsidRDefault="0034442D" w:rsidP="00021877">
            <w:pPr>
              <w:spacing w:before="60" w:after="60"/>
              <w:jc w:val="center"/>
            </w:pPr>
            <w:r>
              <w:t>Mieszanka  o wymiarze D</w:t>
            </w:r>
            <w:r>
              <w:rPr>
                <w:vertAlign w:val="superscript"/>
              </w:rPr>
              <w:t>1)</w:t>
            </w:r>
            <w:r>
              <w:t>,  mm</w:t>
            </w:r>
          </w:p>
        </w:tc>
      </w:tr>
      <w:tr w:rsidR="0034442D" w14:paraId="0A68858F" w14:textId="77777777" w:rsidTr="00021877">
        <w:trPr>
          <w:jc w:val="center"/>
        </w:trPr>
        <w:tc>
          <w:tcPr>
            <w:tcW w:w="1276" w:type="dxa"/>
            <w:tcBorders>
              <w:top w:val="single" w:sz="4" w:space="0" w:color="000000"/>
              <w:left w:val="single" w:sz="4" w:space="0" w:color="000000"/>
              <w:bottom w:val="single" w:sz="4" w:space="0" w:color="000000"/>
            </w:tcBorders>
            <w:shd w:val="clear" w:color="auto" w:fill="auto"/>
          </w:tcPr>
          <w:p w14:paraId="5F6B1A67" w14:textId="77777777" w:rsidR="0034442D" w:rsidRDefault="0034442D" w:rsidP="00021877">
            <w:pPr>
              <w:tabs>
                <w:tab w:val="left" w:pos="210"/>
                <w:tab w:val="center" w:pos="530"/>
              </w:tabs>
              <w:spacing w:before="60" w:after="60"/>
              <w:jc w:val="left"/>
            </w:pPr>
            <w:r>
              <w:tab/>
              <w:t>KR 2</w:t>
            </w:r>
          </w:p>
        </w:tc>
        <w:tc>
          <w:tcPr>
            <w:tcW w:w="6152" w:type="dxa"/>
            <w:tcBorders>
              <w:top w:val="single" w:sz="4" w:space="0" w:color="000000"/>
              <w:left w:val="single" w:sz="4" w:space="0" w:color="000000"/>
              <w:bottom w:val="single" w:sz="4" w:space="0" w:color="000000"/>
              <w:right w:val="single" w:sz="4" w:space="0" w:color="000000"/>
            </w:tcBorders>
            <w:shd w:val="clear" w:color="auto" w:fill="auto"/>
          </w:tcPr>
          <w:p w14:paraId="2AE0BABC" w14:textId="77777777" w:rsidR="0034442D" w:rsidRDefault="0034442D" w:rsidP="00021877">
            <w:pPr>
              <w:spacing w:before="60" w:after="60"/>
              <w:jc w:val="center"/>
            </w:pPr>
            <w:r>
              <w:t>AC16W</w:t>
            </w:r>
          </w:p>
        </w:tc>
      </w:tr>
    </w:tbl>
    <w:p w14:paraId="66D86875" w14:textId="77777777" w:rsidR="0034442D" w:rsidRDefault="0034442D" w:rsidP="0034442D">
      <w:pPr>
        <w:tabs>
          <w:tab w:val="left" w:pos="142"/>
        </w:tabs>
        <w:ind w:left="142" w:hanging="142"/>
      </w:pPr>
      <w:r>
        <w:rPr>
          <w:vertAlign w:val="superscript"/>
        </w:rPr>
        <w:t>1)</w:t>
      </w:r>
      <w:r>
        <w:rPr>
          <w:vertAlign w:val="superscript"/>
        </w:rPr>
        <w:tab/>
      </w:r>
      <w:r>
        <w:t>Podział ze względu na wymiar największego kruszywa w mieszance.</w:t>
      </w:r>
    </w:p>
    <w:p w14:paraId="172C4279" w14:textId="77777777" w:rsidR="0034442D" w:rsidRDefault="0034442D" w:rsidP="0034442D">
      <w:pPr>
        <w:pStyle w:val="Nagwek2"/>
      </w:pPr>
      <w:r>
        <w:t>1.4. Określenia podstawowe</w:t>
      </w:r>
    </w:p>
    <w:p w14:paraId="17FEDA00" w14:textId="77777777" w:rsidR="0034442D" w:rsidRDefault="0034442D" w:rsidP="0034442D">
      <w:pPr>
        <w:pStyle w:val="StylIwony"/>
        <w:spacing w:before="0" w:after="0"/>
      </w:pPr>
      <w:r>
        <w:rPr>
          <w:b/>
        </w:rPr>
        <w:t xml:space="preserve">1.4.1. </w:t>
      </w:r>
      <w:r>
        <w:t>Nawierzchnia – konstrukcja składająca się z jednej lub kilku warstw służących do przejmowania i rozkładania obciążeń od ruchu pojazdów na podłoże.</w:t>
      </w:r>
    </w:p>
    <w:p w14:paraId="26FDF4C3" w14:textId="77777777" w:rsidR="0034442D" w:rsidRDefault="0034442D" w:rsidP="0034442D">
      <w:pPr>
        <w:pStyle w:val="StylIwony"/>
        <w:spacing w:after="0"/>
      </w:pPr>
      <w:r>
        <w:rPr>
          <w:b/>
        </w:rPr>
        <w:t xml:space="preserve">1.4.2. </w:t>
      </w:r>
      <w:r>
        <w:t>Warstwa wiążąca – warstwa nawierzchni między warstwą ścieralną a podbudową.</w:t>
      </w:r>
    </w:p>
    <w:p w14:paraId="77A3B09B" w14:textId="77777777" w:rsidR="0034442D" w:rsidRDefault="0034442D" w:rsidP="0034442D">
      <w:pPr>
        <w:pStyle w:val="StylIwony"/>
        <w:spacing w:after="0"/>
      </w:pPr>
      <w:r>
        <w:rPr>
          <w:b/>
        </w:rPr>
        <w:t xml:space="preserve">1.4.3. </w:t>
      </w:r>
      <w:r>
        <w:t>Warstwa wyrównawcza – warstwa o zmiennej grubości, ułożona na istniejącej warstwie w celu uzyskania odpowiedniego profilu potrzebnego do ułożenia kolejnej warstwy.</w:t>
      </w:r>
    </w:p>
    <w:p w14:paraId="5DBB2D5B" w14:textId="77777777" w:rsidR="0034442D" w:rsidRDefault="0034442D" w:rsidP="0034442D">
      <w:pPr>
        <w:pStyle w:val="StylIwony"/>
        <w:spacing w:after="0"/>
      </w:pPr>
      <w:r>
        <w:rPr>
          <w:b/>
        </w:rPr>
        <w:t xml:space="preserve">1.4.4. </w:t>
      </w:r>
      <w:r>
        <w:t>Mieszanka mineralno-asfaltowa – mieszanka kruszyw i lepiszcza asfaltowego.</w:t>
      </w:r>
    </w:p>
    <w:p w14:paraId="70C7F06B" w14:textId="77777777" w:rsidR="0034442D" w:rsidRDefault="0034442D" w:rsidP="0034442D">
      <w:pPr>
        <w:pStyle w:val="StylIwony"/>
        <w:spacing w:after="0"/>
      </w:pPr>
      <w:r>
        <w:rPr>
          <w:b/>
        </w:rPr>
        <w:t xml:space="preserve">1.4.5. </w:t>
      </w:r>
      <w:r>
        <w:t>Wymiar mieszanki mineralno-asfaltowej – określenie mieszanki mineralno-asfaltowej, ze względu na największy wymiar kruszywa D, np. wymiar 11, 16, 22.</w:t>
      </w:r>
    </w:p>
    <w:p w14:paraId="415F3C72" w14:textId="77777777" w:rsidR="0034442D" w:rsidRDefault="0034442D" w:rsidP="0034442D">
      <w:pPr>
        <w:pStyle w:val="StylIwony"/>
        <w:spacing w:after="0"/>
      </w:pPr>
      <w:r>
        <w:rPr>
          <w:b/>
        </w:rPr>
        <w:t xml:space="preserve">1.4.6. </w:t>
      </w:r>
      <w:r>
        <w:t>Beton asfaltowy – mieszanka mineralno-asfaltowa, w której kruszywo o uziarnieniu ciągłym lub nieciągłym tworzy strukturę wzajemnie klinującą się.</w:t>
      </w:r>
    </w:p>
    <w:p w14:paraId="7D9EB9C0" w14:textId="77777777" w:rsidR="0034442D" w:rsidRDefault="0034442D" w:rsidP="0034442D">
      <w:pPr>
        <w:pStyle w:val="StylIwony"/>
        <w:spacing w:after="0"/>
      </w:pPr>
      <w:r>
        <w:rPr>
          <w:b/>
        </w:rPr>
        <w:t xml:space="preserve">1.4.7. </w:t>
      </w:r>
      <w:r>
        <w:t>Uziarnienie – skład ziarnowy kruszywa, wyrażony w procentach masy ziaren przechodzących przez określony zestaw sit.</w:t>
      </w:r>
    </w:p>
    <w:p w14:paraId="4D4900DF" w14:textId="77777777" w:rsidR="0034442D" w:rsidRDefault="0034442D" w:rsidP="0034442D">
      <w:pPr>
        <w:pStyle w:val="StylIwony"/>
        <w:spacing w:after="0"/>
      </w:pPr>
      <w:r>
        <w:rPr>
          <w:b/>
        </w:rPr>
        <w:t xml:space="preserve">1.4.8. </w:t>
      </w:r>
      <w:r>
        <w:t xml:space="preserve">Kategoria ruchu – obciążenie drogi ruchem samochodowym, wyrażone w osiach obliczeniowych (100 </w:t>
      </w:r>
      <w:proofErr w:type="spellStart"/>
      <w:r>
        <w:t>kN</w:t>
      </w:r>
      <w:proofErr w:type="spellEnd"/>
      <w:r>
        <w:t>) wg „Katalogu typowych konstrukcji nawierzchni podatnych i półsztywnych” GDDP-IBDiM [68].</w:t>
      </w:r>
    </w:p>
    <w:p w14:paraId="04B34A40" w14:textId="77777777" w:rsidR="0034442D" w:rsidRDefault="0034442D" w:rsidP="0034442D">
      <w:pPr>
        <w:pStyle w:val="StylIwony"/>
        <w:spacing w:after="0"/>
      </w:pPr>
      <w:r>
        <w:rPr>
          <w:b/>
        </w:rPr>
        <w:t xml:space="preserve">1.4.9. </w:t>
      </w:r>
      <w:r>
        <w:t>Wymiar kruszywa – wielkość ziaren kruszywa, określona przez dolny (d) i górny (D) wymiar sita.</w:t>
      </w:r>
    </w:p>
    <w:p w14:paraId="6D34278E" w14:textId="77777777" w:rsidR="0034442D" w:rsidRDefault="0034442D" w:rsidP="0034442D">
      <w:pPr>
        <w:pStyle w:val="StylIwony"/>
        <w:spacing w:after="0"/>
      </w:pPr>
      <w:r>
        <w:rPr>
          <w:b/>
        </w:rPr>
        <w:t xml:space="preserve">1.4.10. </w:t>
      </w:r>
      <w:r>
        <w:t>Kruszywo grube – kruszywo z ziaren o wymiarze: D ≤ 45 mm oraz d &gt; 2 mm.</w:t>
      </w:r>
    </w:p>
    <w:p w14:paraId="04DE562B" w14:textId="77777777" w:rsidR="0034442D" w:rsidRDefault="0034442D" w:rsidP="0034442D">
      <w:pPr>
        <w:pStyle w:val="StylIwony"/>
        <w:spacing w:after="0"/>
      </w:pPr>
      <w:r>
        <w:rPr>
          <w:b/>
        </w:rPr>
        <w:t xml:space="preserve">1.4.11. </w:t>
      </w:r>
      <w:r>
        <w:t>Kruszywo drobne – kruszywo z ziaren o wymiarze: D ≤ 2 mm, którego większa część pozostaje na sicie 0,063 mm.</w:t>
      </w:r>
    </w:p>
    <w:p w14:paraId="609C7288" w14:textId="77777777" w:rsidR="0034442D" w:rsidRDefault="0034442D" w:rsidP="0034442D">
      <w:pPr>
        <w:pStyle w:val="StylIwony"/>
        <w:spacing w:after="0"/>
      </w:pPr>
      <w:r>
        <w:rPr>
          <w:b/>
        </w:rPr>
        <w:t xml:space="preserve">1.4.12. </w:t>
      </w:r>
      <w:r>
        <w:t>Pył – kruszywo z ziaren przechodzących przez sito 0,063 mm.</w:t>
      </w:r>
    </w:p>
    <w:p w14:paraId="6CE2AD1C" w14:textId="77777777" w:rsidR="0034442D" w:rsidRDefault="0034442D" w:rsidP="0034442D">
      <w:pPr>
        <w:pStyle w:val="StylIwony"/>
        <w:spacing w:after="0"/>
      </w:pPr>
      <w:r>
        <w:rPr>
          <w:b/>
        </w:rPr>
        <w:t xml:space="preserve">1.4.13. </w:t>
      </w:r>
      <w: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4F1805FB" w14:textId="77777777" w:rsidR="0034442D" w:rsidRDefault="0034442D" w:rsidP="0034442D">
      <w:pPr>
        <w:pStyle w:val="StylIwony"/>
        <w:spacing w:after="0"/>
      </w:pPr>
      <w:r>
        <w:rPr>
          <w:b/>
        </w:rPr>
        <w:t xml:space="preserve">1.4.14. </w:t>
      </w:r>
      <w:r>
        <w:t>Kationowa emulsja asfaltowa – emulsja, w której emulgator nadaje dodatnie ładunki cząstkom zdyspergowanego asfaltu.</w:t>
      </w:r>
    </w:p>
    <w:p w14:paraId="67AA3CEE" w14:textId="77777777" w:rsidR="0034442D" w:rsidRDefault="0034442D" w:rsidP="0034442D">
      <w:pPr>
        <w:pStyle w:val="StylIwony"/>
        <w:spacing w:after="0"/>
      </w:pPr>
      <w:r>
        <w:rPr>
          <w:b/>
        </w:rPr>
        <w:lastRenderedPageBreak/>
        <w:t xml:space="preserve">1.4.15. </w:t>
      </w:r>
      <w:r>
        <w:t>Pozostałe określenia podstawowe są zgodne z obowiązującymi, odpowiednimi polskimi normami i z definicjami podanymi w SST D-00.00.00 „Wymagania ogólne” pkt 1.4.</w:t>
      </w:r>
    </w:p>
    <w:p w14:paraId="08F072FF" w14:textId="77777777" w:rsidR="0034442D" w:rsidRDefault="0034442D" w:rsidP="0034442D">
      <w:pPr>
        <w:pStyle w:val="StylIwony"/>
      </w:pPr>
      <w:r>
        <w:rPr>
          <w:b/>
        </w:rPr>
        <w:t xml:space="preserve">1.4.16. </w:t>
      </w:r>
      <w:r>
        <w:t>Symbole i skróty dodatkowe</w:t>
      </w:r>
    </w:p>
    <w:tbl>
      <w:tblPr>
        <w:tblW w:w="0" w:type="auto"/>
        <w:tblLayout w:type="fixed"/>
        <w:tblLook w:val="0000" w:firstRow="0" w:lastRow="0" w:firstColumn="0" w:lastColumn="0" w:noHBand="0" w:noVBand="0"/>
      </w:tblPr>
      <w:tblGrid>
        <w:gridCol w:w="817"/>
        <w:gridCol w:w="9072"/>
      </w:tblGrid>
      <w:tr w:rsidR="0034442D" w14:paraId="041702FD" w14:textId="77777777" w:rsidTr="00021877">
        <w:tc>
          <w:tcPr>
            <w:tcW w:w="817" w:type="dxa"/>
            <w:shd w:val="clear" w:color="auto" w:fill="auto"/>
          </w:tcPr>
          <w:p w14:paraId="0B784FC5" w14:textId="77777777" w:rsidR="0034442D" w:rsidRDefault="0034442D" w:rsidP="00021877">
            <w:pPr>
              <w:pStyle w:val="StylIwony"/>
              <w:spacing w:before="0" w:after="0"/>
            </w:pPr>
            <w:r>
              <w:t>ACW</w:t>
            </w:r>
          </w:p>
        </w:tc>
        <w:tc>
          <w:tcPr>
            <w:tcW w:w="9072" w:type="dxa"/>
            <w:shd w:val="clear" w:color="auto" w:fill="auto"/>
          </w:tcPr>
          <w:p w14:paraId="2198F5B6" w14:textId="77777777" w:rsidR="0034442D" w:rsidRDefault="0034442D" w:rsidP="00021877">
            <w:pPr>
              <w:pStyle w:val="StylIwony"/>
              <w:spacing w:before="0" w:after="0"/>
              <w:ind w:left="176" w:hanging="142"/>
            </w:pPr>
            <w:r>
              <w:t>- beton asfaltowy do warstwy wiążącej</w:t>
            </w:r>
          </w:p>
        </w:tc>
      </w:tr>
      <w:tr w:rsidR="0034442D" w14:paraId="7B11F747" w14:textId="77777777" w:rsidTr="00021877">
        <w:tc>
          <w:tcPr>
            <w:tcW w:w="817" w:type="dxa"/>
            <w:shd w:val="clear" w:color="auto" w:fill="auto"/>
          </w:tcPr>
          <w:p w14:paraId="01DA5C69" w14:textId="77777777" w:rsidR="0034442D" w:rsidRDefault="0034442D" w:rsidP="00021877">
            <w:pPr>
              <w:pStyle w:val="StylIwony"/>
              <w:spacing w:before="0" w:after="0"/>
            </w:pPr>
            <w:r>
              <w:t>PMB</w:t>
            </w:r>
          </w:p>
        </w:tc>
        <w:tc>
          <w:tcPr>
            <w:tcW w:w="9072" w:type="dxa"/>
            <w:shd w:val="clear" w:color="auto" w:fill="auto"/>
          </w:tcPr>
          <w:p w14:paraId="3117D9F9" w14:textId="77777777" w:rsidR="0034442D" w:rsidRDefault="0034442D" w:rsidP="00021877">
            <w:pPr>
              <w:pStyle w:val="StylIwony"/>
              <w:spacing w:before="0" w:after="0"/>
              <w:ind w:left="176" w:hanging="142"/>
            </w:pPr>
            <w:r>
              <w:t xml:space="preserve">- </w:t>
            </w:r>
            <w:proofErr w:type="spellStart"/>
            <w:r>
              <w:t>polimeroasfalt</w:t>
            </w:r>
            <w:proofErr w:type="spellEnd"/>
            <w:r>
              <w:t>,</w:t>
            </w:r>
          </w:p>
        </w:tc>
      </w:tr>
      <w:tr w:rsidR="0034442D" w14:paraId="262FCEA4" w14:textId="77777777" w:rsidTr="00021877">
        <w:tc>
          <w:tcPr>
            <w:tcW w:w="817" w:type="dxa"/>
            <w:shd w:val="clear" w:color="auto" w:fill="auto"/>
          </w:tcPr>
          <w:p w14:paraId="7B485D1E" w14:textId="77777777" w:rsidR="0034442D" w:rsidRDefault="0034442D" w:rsidP="00021877">
            <w:pPr>
              <w:pStyle w:val="StylIwony"/>
              <w:spacing w:before="0" w:after="0"/>
            </w:pPr>
            <w:r>
              <w:t>D</w:t>
            </w:r>
          </w:p>
        </w:tc>
        <w:tc>
          <w:tcPr>
            <w:tcW w:w="9072" w:type="dxa"/>
            <w:shd w:val="clear" w:color="auto" w:fill="auto"/>
          </w:tcPr>
          <w:p w14:paraId="222951B2" w14:textId="77777777" w:rsidR="0034442D" w:rsidRDefault="0034442D" w:rsidP="00021877">
            <w:pPr>
              <w:pStyle w:val="StylIwony"/>
              <w:tabs>
                <w:tab w:val="left" w:pos="176"/>
              </w:tabs>
              <w:spacing w:before="0" w:after="0"/>
              <w:ind w:left="176" w:hanging="142"/>
            </w:pPr>
            <w:r>
              <w:t>- górny wymiar sita (przy określaniu wielkości ziaren kruszywa),</w:t>
            </w:r>
          </w:p>
        </w:tc>
      </w:tr>
      <w:tr w:rsidR="0034442D" w14:paraId="7402A15B" w14:textId="77777777" w:rsidTr="00021877">
        <w:tc>
          <w:tcPr>
            <w:tcW w:w="817" w:type="dxa"/>
            <w:shd w:val="clear" w:color="auto" w:fill="auto"/>
          </w:tcPr>
          <w:p w14:paraId="13172D2B" w14:textId="77777777" w:rsidR="0034442D" w:rsidRDefault="0034442D" w:rsidP="00021877">
            <w:pPr>
              <w:pStyle w:val="StylIwony"/>
              <w:spacing w:before="0" w:after="0"/>
            </w:pPr>
            <w:r>
              <w:t>d</w:t>
            </w:r>
          </w:p>
        </w:tc>
        <w:tc>
          <w:tcPr>
            <w:tcW w:w="9072" w:type="dxa"/>
            <w:shd w:val="clear" w:color="auto" w:fill="auto"/>
          </w:tcPr>
          <w:p w14:paraId="7B2C77F3" w14:textId="77777777" w:rsidR="0034442D" w:rsidRDefault="0034442D" w:rsidP="00021877">
            <w:pPr>
              <w:pStyle w:val="StylIwony"/>
              <w:spacing w:before="0" w:after="0"/>
              <w:ind w:left="176" w:hanging="142"/>
            </w:pPr>
            <w:r>
              <w:t>- dolny wymiar sita (przy określaniu wielkości ziaren kruszywa),</w:t>
            </w:r>
          </w:p>
        </w:tc>
      </w:tr>
      <w:tr w:rsidR="0034442D" w14:paraId="1E8133B9" w14:textId="77777777" w:rsidTr="00021877">
        <w:tc>
          <w:tcPr>
            <w:tcW w:w="817" w:type="dxa"/>
            <w:shd w:val="clear" w:color="auto" w:fill="auto"/>
          </w:tcPr>
          <w:p w14:paraId="23F51878" w14:textId="77777777" w:rsidR="0034442D" w:rsidRDefault="0034442D" w:rsidP="00021877">
            <w:pPr>
              <w:pStyle w:val="StylIwony"/>
              <w:spacing w:before="0" w:after="0"/>
            </w:pPr>
            <w:r>
              <w:t>C</w:t>
            </w:r>
          </w:p>
        </w:tc>
        <w:tc>
          <w:tcPr>
            <w:tcW w:w="9072" w:type="dxa"/>
            <w:shd w:val="clear" w:color="auto" w:fill="auto"/>
          </w:tcPr>
          <w:p w14:paraId="0CB8898A" w14:textId="77777777" w:rsidR="0034442D" w:rsidRDefault="0034442D" w:rsidP="00021877">
            <w:pPr>
              <w:pStyle w:val="StylIwony"/>
              <w:spacing w:before="0" w:after="0"/>
              <w:ind w:left="176" w:hanging="142"/>
            </w:pPr>
            <w:r>
              <w:t>- kationowa emulsja asfaltowa,</w:t>
            </w:r>
          </w:p>
        </w:tc>
      </w:tr>
      <w:tr w:rsidR="0034442D" w14:paraId="389BB022" w14:textId="77777777" w:rsidTr="00021877">
        <w:tc>
          <w:tcPr>
            <w:tcW w:w="817" w:type="dxa"/>
            <w:shd w:val="clear" w:color="auto" w:fill="auto"/>
          </w:tcPr>
          <w:p w14:paraId="5DAA09B6" w14:textId="77777777" w:rsidR="0034442D" w:rsidRDefault="0034442D" w:rsidP="00021877">
            <w:pPr>
              <w:pStyle w:val="StylIwony"/>
              <w:spacing w:before="0" w:after="0"/>
            </w:pPr>
            <w:r>
              <w:t>NPD</w:t>
            </w:r>
          </w:p>
        </w:tc>
        <w:tc>
          <w:tcPr>
            <w:tcW w:w="9072" w:type="dxa"/>
            <w:shd w:val="clear" w:color="auto" w:fill="auto"/>
          </w:tcPr>
          <w:p w14:paraId="5F436C39" w14:textId="77777777" w:rsidR="0034442D" w:rsidRDefault="0034442D" w:rsidP="00021877">
            <w:pPr>
              <w:pStyle w:val="StylIwony"/>
              <w:spacing w:before="0" w:after="0"/>
              <w:ind w:left="176" w:hanging="142"/>
            </w:pPr>
            <w:r>
              <w:t xml:space="preserve">- właściwość użytkowa nie określana (ang. No Performance </w:t>
            </w:r>
            <w:proofErr w:type="spellStart"/>
            <w:r>
              <w:t>Determined</w:t>
            </w:r>
            <w:proofErr w:type="spellEnd"/>
            <w:r>
              <w:t>; producent może jej nie określać),</w:t>
            </w:r>
          </w:p>
        </w:tc>
      </w:tr>
      <w:tr w:rsidR="0034442D" w14:paraId="1809E883" w14:textId="77777777" w:rsidTr="00021877">
        <w:tc>
          <w:tcPr>
            <w:tcW w:w="817" w:type="dxa"/>
            <w:shd w:val="clear" w:color="auto" w:fill="auto"/>
          </w:tcPr>
          <w:p w14:paraId="47C0D1A2" w14:textId="77777777" w:rsidR="0034442D" w:rsidRDefault="0034442D" w:rsidP="00021877">
            <w:pPr>
              <w:pStyle w:val="StylIwony"/>
              <w:spacing w:before="0" w:after="0"/>
            </w:pPr>
            <w:r>
              <w:t>TBR</w:t>
            </w:r>
          </w:p>
        </w:tc>
        <w:tc>
          <w:tcPr>
            <w:tcW w:w="9072" w:type="dxa"/>
            <w:shd w:val="clear" w:color="auto" w:fill="auto"/>
          </w:tcPr>
          <w:p w14:paraId="4B37000E" w14:textId="77777777" w:rsidR="0034442D" w:rsidRDefault="0034442D" w:rsidP="00021877">
            <w:pPr>
              <w:pStyle w:val="StylIwony"/>
              <w:spacing w:before="0" w:after="0"/>
              <w:ind w:left="176" w:hanging="142"/>
            </w:pPr>
            <w:r>
              <w:t xml:space="preserve">- do zadeklarowania (ang. To Be </w:t>
            </w:r>
            <w:proofErr w:type="spellStart"/>
            <w:r>
              <w:t>Reported</w:t>
            </w:r>
            <w:proofErr w:type="spellEnd"/>
            <w:r>
              <w:t>; producent może dostarczyć odpowiednie informacje, jednak nie jest do tego zobowiązany),</w:t>
            </w:r>
          </w:p>
        </w:tc>
      </w:tr>
      <w:tr w:rsidR="0034442D" w14:paraId="1F0F960C" w14:textId="77777777" w:rsidTr="00021877">
        <w:tc>
          <w:tcPr>
            <w:tcW w:w="817" w:type="dxa"/>
            <w:shd w:val="clear" w:color="auto" w:fill="auto"/>
          </w:tcPr>
          <w:p w14:paraId="4F29B1BF" w14:textId="77777777" w:rsidR="0034442D" w:rsidRDefault="0034442D" w:rsidP="00021877">
            <w:pPr>
              <w:pStyle w:val="StylIwony"/>
              <w:spacing w:before="0" w:after="0"/>
            </w:pPr>
            <w:r>
              <w:t>MOP</w:t>
            </w:r>
          </w:p>
        </w:tc>
        <w:tc>
          <w:tcPr>
            <w:tcW w:w="9072" w:type="dxa"/>
            <w:shd w:val="clear" w:color="auto" w:fill="auto"/>
          </w:tcPr>
          <w:p w14:paraId="0D94C328" w14:textId="77777777" w:rsidR="0034442D" w:rsidRDefault="0034442D" w:rsidP="00021877">
            <w:pPr>
              <w:pStyle w:val="StylIwony"/>
              <w:spacing w:before="0" w:after="0"/>
              <w:ind w:left="176" w:hanging="142"/>
            </w:pPr>
            <w:r>
              <w:t xml:space="preserve">- miejsce obsługi podróżnych. </w:t>
            </w:r>
          </w:p>
        </w:tc>
      </w:tr>
    </w:tbl>
    <w:p w14:paraId="33FC0CE6" w14:textId="77777777" w:rsidR="0034442D" w:rsidRDefault="0034442D" w:rsidP="0034442D">
      <w:pPr>
        <w:pStyle w:val="Nagwek2"/>
      </w:pPr>
      <w:r>
        <w:t>1.5. Ogólne wymagania dotyczące robót</w:t>
      </w:r>
    </w:p>
    <w:p w14:paraId="6787926B" w14:textId="77777777" w:rsidR="0034442D" w:rsidRDefault="0034442D" w:rsidP="0034442D">
      <w:pPr>
        <w:pStyle w:val="StylIwony"/>
        <w:spacing w:before="0" w:after="0"/>
      </w:pPr>
      <w:r>
        <w:rPr>
          <w:b/>
        </w:rPr>
        <w:tab/>
      </w:r>
      <w:r>
        <w:t>Ogólne wymagania dotyczące robót podano w SST D-00.00.00 „Wymagania ogólne” [1] pkt 1.5.</w:t>
      </w:r>
    </w:p>
    <w:p w14:paraId="5708FBEB" w14:textId="77777777" w:rsidR="0034442D" w:rsidRDefault="0034442D" w:rsidP="0034442D">
      <w:pPr>
        <w:pStyle w:val="Nagwek1"/>
      </w:pPr>
      <w:r>
        <w:t>2. MATERIAŁY</w:t>
      </w:r>
    </w:p>
    <w:p w14:paraId="0EB5598A" w14:textId="77777777" w:rsidR="0034442D" w:rsidRDefault="0034442D" w:rsidP="0034442D">
      <w:pPr>
        <w:pStyle w:val="Nagwek2"/>
      </w:pPr>
      <w:r>
        <w:t>2.1. Ogólne wymagania dotyczące materiałów</w:t>
      </w:r>
    </w:p>
    <w:p w14:paraId="5E38BD93" w14:textId="77777777" w:rsidR="0034442D" w:rsidRDefault="0034442D" w:rsidP="0034442D">
      <w:pPr>
        <w:pStyle w:val="StylIwony"/>
        <w:spacing w:before="0" w:after="0"/>
      </w:pPr>
      <w:r>
        <w:rPr>
          <w:b/>
        </w:rPr>
        <w:tab/>
      </w:r>
      <w:r>
        <w:t>Ogólne wymagania dotyczące materiałów, ich pozyskiwania i składowania, podano w SST D-00.00.00 „Wymagania ogólne” [1] pkt 2.</w:t>
      </w:r>
    </w:p>
    <w:p w14:paraId="41CDA451" w14:textId="77777777" w:rsidR="0034442D" w:rsidRDefault="0034442D" w:rsidP="0034442D">
      <w:pPr>
        <w:pStyle w:val="Nagwek2"/>
      </w:pPr>
      <w:r>
        <w:t>2.2. Lepiszcza asfaltowe</w:t>
      </w:r>
    </w:p>
    <w:p w14:paraId="09259132" w14:textId="77777777" w:rsidR="0034442D" w:rsidRDefault="0034442D" w:rsidP="0034442D">
      <w:r>
        <w:tab/>
        <w:t>Należy stosować asfalty wg PN-EN 14023 [59]. Rodzaje stosowanych lepiszczy asfaltowych podano w tablicy 2. Oprócz lepiszczy wymienionych w tablicy 2 można stosować inne lepiszcza nienormowe według aprobat technicznych.</w:t>
      </w:r>
    </w:p>
    <w:p w14:paraId="013FCF82" w14:textId="77777777" w:rsidR="0034442D" w:rsidRDefault="0034442D" w:rsidP="0034442D">
      <w:pPr>
        <w:spacing w:before="60" w:after="60"/>
        <w:ind w:left="900" w:hanging="900"/>
      </w:pPr>
      <w:r>
        <w:t>Tablica 2. Zalecane  lepiszcza asfaltowe do warstwy wiążącej i wyrównawczej z betonu asfaltowego</w:t>
      </w:r>
    </w:p>
    <w:tbl>
      <w:tblPr>
        <w:tblW w:w="0" w:type="auto"/>
        <w:jc w:val="center"/>
        <w:tblLayout w:type="fixed"/>
        <w:tblLook w:val="0000" w:firstRow="0" w:lastRow="0" w:firstColumn="0" w:lastColumn="0" w:noHBand="0" w:noVBand="0"/>
      </w:tblPr>
      <w:tblGrid>
        <w:gridCol w:w="1384"/>
        <w:gridCol w:w="1604"/>
        <w:gridCol w:w="4543"/>
      </w:tblGrid>
      <w:tr w:rsidR="0034442D" w14:paraId="6FE8493D" w14:textId="77777777" w:rsidTr="00021877">
        <w:trPr>
          <w:jc w:val="center"/>
        </w:trPr>
        <w:tc>
          <w:tcPr>
            <w:tcW w:w="1384" w:type="dxa"/>
            <w:vMerge w:val="restart"/>
            <w:tcBorders>
              <w:top w:val="single" w:sz="4" w:space="0" w:color="000000"/>
              <w:left w:val="single" w:sz="4" w:space="0" w:color="000000"/>
              <w:bottom w:val="single" w:sz="4" w:space="0" w:color="000000"/>
            </w:tcBorders>
            <w:shd w:val="clear" w:color="auto" w:fill="auto"/>
          </w:tcPr>
          <w:p w14:paraId="08086561" w14:textId="77777777" w:rsidR="0034442D" w:rsidRDefault="0034442D" w:rsidP="00021877">
            <w:pPr>
              <w:jc w:val="center"/>
            </w:pPr>
            <w:r>
              <w:t>Kategoria</w:t>
            </w:r>
          </w:p>
          <w:p w14:paraId="4525E1BA" w14:textId="77777777" w:rsidR="0034442D" w:rsidRDefault="0034442D" w:rsidP="00021877">
            <w:pPr>
              <w:jc w:val="center"/>
            </w:pPr>
            <w:r>
              <w:t>ruchu</w:t>
            </w:r>
          </w:p>
        </w:tc>
        <w:tc>
          <w:tcPr>
            <w:tcW w:w="1604" w:type="dxa"/>
            <w:vMerge w:val="restart"/>
            <w:tcBorders>
              <w:top w:val="single" w:sz="4" w:space="0" w:color="000000"/>
              <w:left w:val="single" w:sz="4" w:space="0" w:color="000000"/>
              <w:bottom w:val="single" w:sz="4" w:space="0" w:color="000000"/>
            </w:tcBorders>
            <w:shd w:val="clear" w:color="auto" w:fill="auto"/>
          </w:tcPr>
          <w:p w14:paraId="59517758" w14:textId="77777777" w:rsidR="0034442D" w:rsidRDefault="0034442D" w:rsidP="00021877">
            <w:pPr>
              <w:jc w:val="center"/>
            </w:pPr>
            <w:r>
              <w:t>Mieszanka</w:t>
            </w:r>
          </w:p>
          <w:p w14:paraId="255C5A2A" w14:textId="77777777" w:rsidR="0034442D" w:rsidRDefault="0034442D" w:rsidP="00021877">
            <w:pPr>
              <w:jc w:val="center"/>
            </w:pPr>
            <w:r>
              <w:t>AC</w:t>
            </w:r>
          </w:p>
        </w:tc>
        <w:tc>
          <w:tcPr>
            <w:tcW w:w="4543" w:type="dxa"/>
            <w:tcBorders>
              <w:top w:val="single" w:sz="4" w:space="0" w:color="000000"/>
              <w:left w:val="single" w:sz="4" w:space="0" w:color="000000"/>
              <w:bottom w:val="single" w:sz="4" w:space="0" w:color="000000"/>
              <w:right w:val="single" w:sz="4" w:space="0" w:color="000000"/>
            </w:tcBorders>
            <w:shd w:val="clear" w:color="auto" w:fill="auto"/>
          </w:tcPr>
          <w:p w14:paraId="62FBC603" w14:textId="77777777" w:rsidR="0034442D" w:rsidRDefault="0034442D" w:rsidP="00021877">
            <w:pPr>
              <w:jc w:val="center"/>
            </w:pPr>
            <w:r>
              <w:t xml:space="preserve">Gatunek lepiszcza   </w:t>
            </w:r>
          </w:p>
        </w:tc>
      </w:tr>
      <w:tr w:rsidR="0034442D" w14:paraId="71A9465E" w14:textId="77777777" w:rsidTr="00021877">
        <w:trPr>
          <w:jc w:val="center"/>
        </w:trPr>
        <w:tc>
          <w:tcPr>
            <w:tcW w:w="1384" w:type="dxa"/>
            <w:vMerge/>
            <w:tcBorders>
              <w:top w:val="single" w:sz="4" w:space="0" w:color="000000"/>
              <w:left w:val="single" w:sz="4" w:space="0" w:color="000000"/>
              <w:bottom w:val="single" w:sz="4" w:space="0" w:color="000000"/>
            </w:tcBorders>
            <w:shd w:val="clear" w:color="auto" w:fill="auto"/>
          </w:tcPr>
          <w:p w14:paraId="3D4E956F" w14:textId="77777777" w:rsidR="0034442D" w:rsidRDefault="0034442D" w:rsidP="00021877">
            <w:pPr>
              <w:snapToGrid w:val="0"/>
              <w:jc w:val="center"/>
            </w:pPr>
          </w:p>
        </w:tc>
        <w:tc>
          <w:tcPr>
            <w:tcW w:w="1604" w:type="dxa"/>
            <w:vMerge/>
            <w:tcBorders>
              <w:top w:val="single" w:sz="4" w:space="0" w:color="000000"/>
              <w:left w:val="single" w:sz="4" w:space="0" w:color="000000"/>
              <w:bottom w:val="single" w:sz="4" w:space="0" w:color="000000"/>
            </w:tcBorders>
            <w:shd w:val="clear" w:color="auto" w:fill="auto"/>
          </w:tcPr>
          <w:p w14:paraId="0AC788F0" w14:textId="77777777" w:rsidR="0034442D" w:rsidRDefault="0034442D" w:rsidP="00021877">
            <w:pPr>
              <w:snapToGrid w:val="0"/>
              <w:jc w:val="center"/>
            </w:pPr>
          </w:p>
        </w:tc>
        <w:tc>
          <w:tcPr>
            <w:tcW w:w="4543" w:type="dxa"/>
            <w:tcBorders>
              <w:top w:val="single" w:sz="4" w:space="0" w:color="000000"/>
              <w:left w:val="single" w:sz="4" w:space="0" w:color="000000"/>
              <w:bottom w:val="single" w:sz="4" w:space="0" w:color="000000"/>
              <w:right w:val="single" w:sz="4" w:space="0" w:color="000000"/>
            </w:tcBorders>
            <w:shd w:val="clear" w:color="auto" w:fill="auto"/>
          </w:tcPr>
          <w:p w14:paraId="23DD08DA" w14:textId="77777777" w:rsidR="0034442D" w:rsidRDefault="0034442D" w:rsidP="00021877">
            <w:pPr>
              <w:jc w:val="center"/>
            </w:pPr>
            <w:r>
              <w:t>Asfalt drogowy</w:t>
            </w:r>
          </w:p>
        </w:tc>
      </w:tr>
      <w:tr w:rsidR="0034442D" w14:paraId="147FAB6E" w14:textId="77777777" w:rsidTr="00021877">
        <w:trPr>
          <w:jc w:val="center"/>
        </w:trPr>
        <w:tc>
          <w:tcPr>
            <w:tcW w:w="1384" w:type="dxa"/>
            <w:tcBorders>
              <w:top w:val="single" w:sz="4" w:space="0" w:color="000000"/>
              <w:left w:val="single" w:sz="4" w:space="0" w:color="000000"/>
              <w:bottom w:val="single" w:sz="4" w:space="0" w:color="000000"/>
            </w:tcBorders>
            <w:shd w:val="clear" w:color="auto" w:fill="auto"/>
          </w:tcPr>
          <w:p w14:paraId="05FD86AD" w14:textId="77777777" w:rsidR="0034442D" w:rsidRDefault="0034442D" w:rsidP="00021877">
            <w:pPr>
              <w:spacing w:before="40" w:after="40"/>
              <w:jc w:val="center"/>
            </w:pPr>
            <w:r>
              <w:t>KR2</w:t>
            </w:r>
          </w:p>
        </w:tc>
        <w:tc>
          <w:tcPr>
            <w:tcW w:w="1604" w:type="dxa"/>
            <w:tcBorders>
              <w:top w:val="single" w:sz="4" w:space="0" w:color="000000"/>
              <w:left w:val="single" w:sz="4" w:space="0" w:color="000000"/>
              <w:bottom w:val="single" w:sz="4" w:space="0" w:color="000000"/>
            </w:tcBorders>
            <w:shd w:val="clear" w:color="auto" w:fill="auto"/>
          </w:tcPr>
          <w:p w14:paraId="6A245E81" w14:textId="77777777" w:rsidR="0034442D" w:rsidRDefault="0034442D" w:rsidP="00021877">
            <w:pPr>
              <w:spacing w:before="40" w:after="40"/>
              <w:jc w:val="center"/>
            </w:pPr>
            <w:r>
              <w:t>AC16W</w:t>
            </w:r>
          </w:p>
        </w:tc>
        <w:tc>
          <w:tcPr>
            <w:tcW w:w="4543" w:type="dxa"/>
            <w:tcBorders>
              <w:top w:val="single" w:sz="4" w:space="0" w:color="000000"/>
              <w:left w:val="single" w:sz="4" w:space="0" w:color="000000"/>
              <w:bottom w:val="single" w:sz="4" w:space="0" w:color="000000"/>
              <w:right w:val="single" w:sz="4" w:space="0" w:color="000000"/>
            </w:tcBorders>
            <w:shd w:val="clear" w:color="auto" w:fill="auto"/>
          </w:tcPr>
          <w:p w14:paraId="104A7BE5" w14:textId="77777777" w:rsidR="0034442D" w:rsidRDefault="0034442D" w:rsidP="00021877">
            <w:pPr>
              <w:spacing w:before="40" w:after="40"/>
              <w:jc w:val="center"/>
            </w:pPr>
            <w:r>
              <w:t>50/70</w:t>
            </w:r>
          </w:p>
        </w:tc>
      </w:tr>
    </w:tbl>
    <w:p w14:paraId="00E04706" w14:textId="77777777" w:rsidR="0034442D" w:rsidRDefault="0034442D" w:rsidP="0034442D">
      <w:pPr>
        <w:ind w:firstLine="708"/>
      </w:pPr>
      <w:r>
        <w:t xml:space="preserve">Asfalty powinny spełniać wymagania podane w tablicy 3. </w:t>
      </w:r>
    </w:p>
    <w:p w14:paraId="37115D2A" w14:textId="77777777" w:rsidR="0034442D" w:rsidRDefault="0034442D" w:rsidP="0034442D">
      <w:pPr>
        <w:spacing w:before="120" w:after="120"/>
      </w:pPr>
      <w:r>
        <w:t>Tablica 3. Wymagania wobec asfaltów drogowych wg PN-EN 12591 [27]</w:t>
      </w:r>
    </w:p>
    <w:tbl>
      <w:tblPr>
        <w:tblW w:w="0" w:type="auto"/>
        <w:tblInd w:w="-10" w:type="dxa"/>
        <w:tblLayout w:type="fixed"/>
        <w:tblLook w:val="0000" w:firstRow="0" w:lastRow="0" w:firstColumn="0" w:lastColumn="0" w:noHBand="0" w:noVBand="0"/>
      </w:tblPr>
      <w:tblGrid>
        <w:gridCol w:w="534"/>
        <w:gridCol w:w="4110"/>
        <w:gridCol w:w="1418"/>
        <w:gridCol w:w="2268"/>
        <w:gridCol w:w="1721"/>
      </w:tblGrid>
      <w:tr w:rsidR="0034442D" w14:paraId="3B9C04AA" w14:textId="77777777" w:rsidTr="00021877">
        <w:tc>
          <w:tcPr>
            <w:tcW w:w="534" w:type="dxa"/>
            <w:vMerge w:val="restart"/>
            <w:tcBorders>
              <w:top w:val="single" w:sz="4" w:space="0" w:color="000000"/>
              <w:left w:val="single" w:sz="4" w:space="0" w:color="000000"/>
              <w:bottom w:val="single" w:sz="4" w:space="0" w:color="000000"/>
            </w:tcBorders>
            <w:shd w:val="clear" w:color="auto" w:fill="auto"/>
            <w:vAlign w:val="center"/>
          </w:tcPr>
          <w:p w14:paraId="302FDFA3" w14:textId="77777777" w:rsidR="0034442D" w:rsidRDefault="0034442D" w:rsidP="00021877">
            <w:pPr>
              <w:jc w:val="center"/>
            </w:pPr>
            <w:r>
              <w:t>Lp.</w:t>
            </w:r>
          </w:p>
        </w:tc>
        <w:tc>
          <w:tcPr>
            <w:tcW w:w="5528" w:type="dxa"/>
            <w:gridSpan w:val="2"/>
            <w:vMerge w:val="restart"/>
            <w:tcBorders>
              <w:top w:val="single" w:sz="4" w:space="0" w:color="000000"/>
              <w:left w:val="single" w:sz="4" w:space="0" w:color="000000"/>
              <w:bottom w:val="single" w:sz="4" w:space="0" w:color="000000"/>
            </w:tcBorders>
            <w:shd w:val="clear" w:color="auto" w:fill="auto"/>
            <w:vAlign w:val="center"/>
          </w:tcPr>
          <w:p w14:paraId="37A34B2E" w14:textId="77777777" w:rsidR="0034442D" w:rsidRDefault="0034442D" w:rsidP="00021877">
            <w:pPr>
              <w:jc w:val="center"/>
            </w:pPr>
            <w:r>
              <w:t>Właściwości</w:t>
            </w:r>
          </w:p>
        </w:tc>
        <w:tc>
          <w:tcPr>
            <w:tcW w:w="2268" w:type="dxa"/>
            <w:vMerge w:val="restart"/>
            <w:tcBorders>
              <w:top w:val="single" w:sz="4" w:space="0" w:color="000000"/>
              <w:left w:val="single" w:sz="4" w:space="0" w:color="000000"/>
              <w:bottom w:val="single" w:sz="4" w:space="0" w:color="000000"/>
            </w:tcBorders>
            <w:shd w:val="clear" w:color="auto" w:fill="auto"/>
            <w:vAlign w:val="center"/>
          </w:tcPr>
          <w:p w14:paraId="0E87EAD2" w14:textId="77777777" w:rsidR="0034442D" w:rsidRDefault="0034442D" w:rsidP="00021877">
            <w:pPr>
              <w:jc w:val="center"/>
            </w:pPr>
            <w:r>
              <w:t>Metoda</w:t>
            </w:r>
          </w:p>
          <w:p w14:paraId="0F483C3B" w14:textId="77777777" w:rsidR="0034442D" w:rsidRDefault="0034442D" w:rsidP="00021877">
            <w:pPr>
              <w:jc w:val="center"/>
            </w:pPr>
            <w:r>
              <w:t>badania</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613B50EA" w14:textId="77777777" w:rsidR="0034442D" w:rsidRDefault="0034442D" w:rsidP="00021877">
            <w:pPr>
              <w:jc w:val="center"/>
            </w:pPr>
            <w:r>
              <w:t>Rodzaj asfaltu</w:t>
            </w:r>
          </w:p>
        </w:tc>
      </w:tr>
      <w:tr w:rsidR="0034442D" w14:paraId="3DCCC8CB" w14:textId="77777777" w:rsidTr="00021877">
        <w:tc>
          <w:tcPr>
            <w:tcW w:w="534" w:type="dxa"/>
            <w:vMerge/>
            <w:tcBorders>
              <w:top w:val="single" w:sz="4" w:space="0" w:color="000000"/>
              <w:left w:val="single" w:sz="4" w:space="0" w:color="000000"/>
              <w:bottom w:val="single" w:sz="4" w:space="0" w:color="000000"/>
            </w:tcBorders>
            <w:shd w:val="clear" w:color="auto" w:fill="auto"/>
            <w:vAlign w:val="center"/>
          </w:tcPr>
          <w:p w14:paraId="6B6BB78F" w14:textId="77777777" w:rsidR="0034442D" w:rsidRDefault="0034442D" w:rsidP="00021877">
            <w:pPr>
              <w:snapToGrid w:val="0"/>
              <w:jc w:val="center"/>
            </w:pPr>
          </w:p>
        </w:tc>
        <w:tc>
          <w:tcPr>
            <w:tcW w:w="5528" w:type="dxa"/>
            <w:gridSpan w:val="2"/>
            <w:vMerge/>
            <w:tcBorders>
              <w:top w:val="single" w:sz="4" w:space="0" w:color="000000"/>
              <w:left w:val="single" w:sz="4" w:space="0" w:color="000000"/>
              <w:bottom w:val="single" w:sz="4" w:space="0" w:color="000000"/>
            </w:tcBorders>
            <w:shd w:val="clear" w:color="auto" w:fill="auto"/>
            <w:vAlign w:val="center"/>
          </w:tcPr>
          <w:p w14:paraId="1E6DE5EF" w14:textId="77777777" w:rsidR="0034442D" w:rsidRDefault="0034442D" w:rsidP="00021877">
            <w:pPr>
              <w:snapToGrid w:val="0"/>
              <w:jc w:val="center"/>
            </w:pPr>
          </w:p>
        </w:tc>
        <w:tc>
          <w:tcPr>
            <w:tcW w:w="2268" w:type="dxa"/>
            <w:vMerge/>
            <w:tcBorders>
              <w:top w:val="single" w:sz="4" w:space="0" w:color="000000"/>
              <w:left w:val="single" w:sz="4" w:space="0" w:color="000000"/>
              <w:bottom w:val="single" w:sz="4" w:space="0" w:color="000000"/>
            </w:tcBorders>
            <w:shd w:val="clear" w:color="auto" w:fill="auto"/>
            <w:vAlign w:val="center"/>
          </w:tcPr>
          <w:p w14:paraId="791AB466" w14:textId="77777777" w:rsidR="0034442D" w:rsidRDefault="0034442D" w:rsidP="00021877">
            <w:pPr>
              <w:snapToGrid w:val="0"/>
              <w:jc w:val="center"/>
            </w:pP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10879E33" w14:textId="77777777" w:rsidR="0034442D" w:rsidRDefault="0034442D" w:rsidP="00021877">
            <w:pPr>
              <w:jc w:val="center"/>
            </w:pPr>
            <w:r>
              <w:t>50/70</w:t>
            </w:r>
          </w:p>
        </w:tc>
      </w:tr>
      <w:tr w:rsidR="0034442D" w14:paraId="7CEAA459" w14:textId="77777777" w:rsidTr="00021877">
        <w:tc>
          <w:tcPr>
            <w:tcW w:w="534" w:type="dxa"/>
            <w:tcBorders>
              <w:top w:val="single" w:sz="4" w:space="0" w:color="000000"/>
              <w:left w:val="single" w:sz="4" w:space="0" w:color="000000"/>
              <w:bottom w:val="single" w:sz="4" w:space="0" w:color="000000"/>
            </w:tcBorders>
            <w:shd w:val="clear" w:color="auto" w:fill="auto"/>
          </w:tcPr>
          <w:p w14:paraId="743FEB69" w14:textId="77777777" w:rsidR="0034442D" w:rsidRDefault="0034442D" w:rsidP="00021877">
            <w:pPr>
              <w:jc w:val="center"/>
            </w:pPr>
            <w:r>
              <w:t>1</w:t>
            </w:r>
          </w:p>
        </w:tc>
        <w:tc>
          <w:tcPr>
            <w:tcW w:w="5528" w:type="dxa"/>
            <w:gridSpan w:val="2"/>
            <w:tcBorders>
              <w:top w:val="single" w:sz="4" w:space="0" w:color="000000"/>
              <w:left w:val="single" w:sz="4" w:space="0" w:color="000000"/>
              <w:bottom w:val="single" w:sz="4" w:space="0" w:color="000000"/>
            </w:tcBorders>
            <w:shd w:val="clear" w:color="auto" w:fill="auto"/>
          </w:tcPr>
          <w:p w14:paraId="533708EA" w14:textId="77777777" w:rsidR="0034442D" w:rsidRDefault="0034442D" w:rsidP="00021877">
            <w:pPr>
              <w:jc w:val="center"/>
            </w:pPr>
            <w:r>
              <w:t>2</w:t>
            </w:r>
          </w:p>
        </w:tc>
        <w:tc>
          <w:tcPr>
            <w:tcW w:w="2268" w:type="dxa"/>
            <w:tcBorders>
              <w:top w:val="single" w:sz="4" w:space="0" w:color="000000"/>
              <w:left w:val="single" w:sz="4" w:space="0" w:color="000000"/>
              <w:bottom w:val="single" w:sz="4" w:space="0" w:color="000000"/>
            </w:tcBorders>
            <w:shd w:val="clear" w:color="auto" w:fill="auto"/>
          </w:tcPr>
          <w:p w14:paraId="015DD6E6" w14:textId="77777777" w:rsidR="0034442D" w:rsidRDefault="0034442D" w:rsidP="00021877">
            <w:pPr>
              <w:jc w:val="center"/>
            </w:pPr>
            <w:r>
              <w:t>3</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0809D986" w14:textId="77777777" w:rsidR="0034442D" w:rsidRDefault="0034442D" w:rsidP="00021877">
            <w:pPr>
              <w:jc w:val="center"/>
            </w:pPr>
            <w:r>
              <w:t>4</w:t>
            </w:r>
          </w:p>
        </w:tc>
      </w:tr>
      <w:tr w:rsidR="0034442D" w14:paraId="05096AF9" w14:textId="77777777" w:rsidTr="00021877">
        <w:tc>
          <w:tcPr>
            <w:tcW w:w="10051" w:type="dxa"/>
            <w:gridSpan w:val="5"/>
            <w:tcBorders>
              <w:top w:val="single" w:sz="4" w:space="0" w:color="000000"/>
              <w:left w:val="single" w:sz="4" w:space="0" w:color="000000"/>
              <w:bottom w:val="single" w:sz="4" w:space="0" w:color="000000"/>
              <w:right w:val="single" w:sz="4" w:space="0" w:color="000000"/>
            </w:tcBorders>
            <w:shd w:val="clear" w:color="auto" w:fill="auto"/>
          </w:tcPr>
          <w:p w14:paraId="50AFD84A" w14:textId="77777777" w:rsidR="0034442D" w:rsidRDefault="0034442D" w:rsidP="00021877">
            <w:pPr>
              <w:jc w:val="center"/>
            </w:pPr>
            <w:r>
              <w:t>WŁAŚCIWOŚCI   OBLIGATORYJNE</w:t>
            </w:r>
          </w:p>
        </w:tc>
      </w:tr>
      <w:tr w:rsidR="0034442D" w14:paraId="0F6016F3" w14:textId="77777777" w:rsidTr="00021877">
        <w:tc>
          <w:tcPr>
            <w:tcW w:w="534" w:type="dxa"/>
            <w:tcBorders>
              <w:top w:val="single" w:sz="4" w:space="0" w:color="000000"/>
              <w:left w:val="single" w:sz="4" w:space="0" w:color="000000"/>
              <w:bottom w:val="single" w:sz="4" w:space="0" w:color="000000"/>
            </w:tcBorders>
            <w:shd w:val="clear" w:color="auto" w:fill="auto"/>
          </w:tcPr>
          <w:p w14:paraId="55598F00" w14:textId="77777777" w:rsidR="0034442D" w:rsidRDefault="0034442D" w:rsidP="00021877">
            <w:pPr>
              <w:spacing w:before="60" w:after="60"/>
              <w:jc w:val="center"/>
            </w:pPr>
            <w:r>
              <w:t>1</w:t>
            </w:r>
          </w:p>
        </w:tc>
        <w:tc>
          <w:tcPr>
            <w:tcW w:w="4110" w:type="dxa"/>
            <w:tcBorders>
              <w:top w:val="single" w:sz="4" w:space="0" w:color="000000"/>
              <w:left w:val="single" w:sz="4" w:space="0" w:color="000000"/>
              <w:bottom w:val="single" w:sz="4" w:space="0" w:color="000000"/>
            </w:tcBorders>
            <w:shd w:val="clear" w:color="auto" w:fill="auto"/>
          </w:tcPr>
          <w:p w14:paraId="67CFC3D8" w14:textId="77777777" w:rsidR="0034442D" w:rsidRDefault="0034442D" w:rsidP="00021877">
            <w:pPr>
              <w:spacing w:before="60" w:after="60"/>
            </w:pPr>
            <w:r>
              <w:t>Penetracja w 25°C</w:t>
            </w:r>
          </w:p>
        </w:tc>
        <w:tc>
          <w:tcPr>
            <w:tcW w:w="1418" w:type="dxa"/>
            <w:tcBorders>
              <w:top w:val="single" w:sz="4" w:space="0" w:color="000000"/>
              <w:left w:val="single" w:sz="4" w:space="0" w:color="000000"/>
              <w:bottom w:val="single" w:sz="4" w:space="0" w:color="000000"/>
            </w:tcBorders>
            <w:shd w:val="clear" w:color="auto" w:fill="auto"/>
          </w:tcPr>
          <w:p w14:paraId="2899354C" w14:textId="77777777" w:rsidR="0034442D" w:rsidRDefault="0034442D" w:rsidP="00021877">
            <w:pPr>
              <w:spacing w:before="60" w:after="60"/>
              <w:jc w:val="center"/>
            </w:pPr>
            <w:r>
              <w:t>0,1 mm</w:t>
            </w:r>
          </w:p>
        </w:tc>
        <w:tc>
          <w:tcPr>
            <w:tcW w:w="2268" w:type="dxa"/>
            <w:tcBorders>
              <w:top w:val="single" w:sz="4" w:space="0" w:color="000000"/>
              <w:left w:val="single" w:sz="4" w:space="0" w:color="000000"/>
              <w:bottom w:val="single" w:sz="4" w:space="0" w:color="000000"/>
            </w:tcBorders>
            <w:shd w:val="clear" w:color="auto" w:fill="auto"/>
          </w:tcPr>
          <w:p w14:paraId="189E79CE" w14:textId="77777777" w:rsidR="0034442D" w:rsidRDefault="0034442D" w:rsidP="00021877">
            <w:pPr>
              <w:spacing w:before="60" w:after="60"/>
              <w:jc w:val="center"/>
            </w:pPr>
            <w:r>
              <w:t>PN-EN 1426 [21]</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12B39B78" w14:textId="77777777" w:rsidR="0034442D" w:rsidRDefault="0034442D" w:rsidP="00021877">
            <w:pPr>
              <w:spacing w:before="60" w:after="60"/>
              <w:jc w:val="center"/>
            </w:pPr>
            <w:r>
              <w:t>50÷70</w:t>
            </w:r>
          </w:p>
        </w:tc>
      </w:tr>
      <w:tr w:rsidR="0034442D" w14:paraId="2430FB7D" w14:textId="77777777" w:rsidTr="00021877">
        <w:tc>
          <w:tcPr>
            <w:tcW w:w="534" w:type="dxa"/>
            <w:tcBorders>
              <w:top w:val="single" w:sz="4" w:space="0" w:color="000000"/>
              <w:left w:val="single" w:sz="4" w:space="0" w:color="000000"/>
              <w:bottom w:val="single" w:sz="4" w:space="0" w:color="000000"/>
            </w:tcBorders>
            <w:shd w:val="clear" w:color="auto" w:fill="auto"/>
          </w:tcPr>
          <w:p w14:paraId="745D1F46" w14:textId="77777777" w:rsidR="0034442D" w:rsidRDefault="0034442D" w:rsidP="00021877">
            <w:pPr>
              <w:spacing w:before="60" w:after="60"/>
              <w:jc w:val="center"/>
            </w:pPr>
            <w:r>
              <w:t>2</w:t>
            </w:r>
          </w:p>
        </w:tc>
        <w:tc>
          <w:tcPr>
            <w:tcW w:w="4110" w:type="dxa"/>
            <w:tcBorders>
              <w:top w:val="single" w:sz="4" w:space="0" w:color="000000"/>
              <w:left w:val="single" w:sz="4" w:space="0" w:color="000000"/>
              <w:bottom w:val="single" w:sz="4" w:space="0" w:color="000000"/>
            </w:tcBorders>
            <w:shd w:val="clear" w:color="auto" w:fill="auto"/>
          </w:tcPr>
          <w:p w14:paraId="3385A6B5" w14:textId="77777777" w:rsidR="0034442D" w:rsidRDefault="0034442D" w:rsidP="00021877">
            <w:pPr>
              <w:spacing w:before="60" w:after="60"/>
            </w:pPr>
            <w:r>
              <w:t>Temperatura mięknienia</w:t>
            </w:r>
          </w:p>
        </w:tc>
        <w:tc>
          <w:tcPr>
            <w:tcW w:w="1418" w:type="dxa"/>
            <w:tcBorders>
              <w:top w:val="single" w:sz="4" w:space="0" w:color="000000"/>
              <w:left w:val="single" w:sz="4" w:space="0" w:color="000000"/>
              <w:bottom w:val="single" w:sz="4" w:space="0" w:color="000000"/>
            </w:tcBorders>
            <w:shd w:val="clear" w:color="auto" w:fill="auto"/>
          </w:tcPr>
          <w:p w14:paraId="29594559" w14:textId="77777777" w:rsidR="0034442D" w:rsidRDefault="0034442D" w:rsidP="00021877">
            <w:pPr>
              <w:spacing w:before="60" w:after="60"/>
              <w:jc w:val="center"/>
            </w:pPr>
            <w:r>
              <w:t>°C</w:t>
            </w:r>
          </w:p>
        </w:tc>
        <w:tc>
          <w:tcPr>
            <w:tcW w:w="2268" w:type="dxa"/>
            <w:tcBorders>
              <w:top w:val="single" w:sz="4" w:space="0" w:color="000000"/>
              <w:left w:val="single" w:sz="4" w:space="0" w:color="000000"/>
              <w:bottom w:val="single" w:sz="4" w:space="0" w:color="000000"/>
            </w:tcBorders>
            <w:shd w:val="clear" w:color="auto" w:fill="auto"/>
          </w:tcPr>
          <w:p w14:paraId="60C627C5" w14:textId="77777777" w:rsidR="0034442D" w:rsidRDefault="0034442D" w:rsidP="00021877">
            <w:pPr>
              <w:spacing w:before="60" w:after="60"/>
              <w:jc w:val="center"/>
            </w:pPr>
            <w:r>
              <w:t>PN-EN 1427 [22]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2CF09280" w14:textId="77777777" w:rsidR="0034442D" w:rsidRDefault="0034442D" w:rsidP="00021877">
            <w:pPr>
              <w:spacing w:before="60" w:after="60"/>
              <w:jc w:val="center"/>
            </w:pPr>
            <w:r>
              <w:t>46÷54</w:t>
            </w:r>
          </w:p>
        </w:tc>
      </w:tr>
      <w:tr w:rsidR="0034442D" w14:paraId="26BED233" w14:textId="77777777" w:rsidTr="00021877">
        <w:tc>
          <w:tcPr>
            <w:tcW w:w="534" w:type="dxa"/>
            <w:tcBorders>
              <w:top w:val="single" w:sz="4" w:space="0" w:color="000000"/>
              <w:left w:val="single" w:sz="4" w:space="0" w:color="000000"/>
              <w:bottom w:val="single" w:sz="4" w:space="0" w:color="000000"/>
            </w:tcBorders>
            <w:shd w:val="clear" w:color="auto" w:fill="auto"/>
          </w:tcPr>
          <w:p w14:paraId="062CACBA" w14:textId="77777777" w:rsidR="0034442D" w:rsidRDefault="0034442D" w:rsidP="00021877">
            <w:pPr>
              <w:jc w:val="center"/>
            </w:pPr>
            <w:r>
              <w:t>3</w:t>
            </w:r>
          </w:p>
        </w:tc>
        <w:tc>
          <w:tcPr>
            <w:tcW w:w="4110" w:type="dxa"/>
            <w:tcBorders>
              <w:top w:val="single" w:sz="4" w:space="0" w:color="000000"/>
              <w:left w:val="single" w:sz="4" w:space="0" w:color="000000"/>
              <w:bottom w:val="single" w:sz="4" w:space="0" w:color="000000"/>
            </w:tcBorders>
            <w:shd w:val="clear" w:color="auto" w:fill="auto"/>
          </w:tcPr>
          <w:p w14:paraId="7AEB0587" w14:textId="77777777" w:rsidR="0034442D" w:rsidRDefault="0034442D" w:rsidP="00021877">
            <w:r>
              <w:t xml:space="preserve">Temperatura zapłonu, </w:t>
            </w:r>
          </w:p>
          <w:p w14:paraId="25400175" w14:textId="77777777" w:rsidR="0034442D" w:rsidRDefault="0034442D" w:rsidP="00021877">
            <w:r>
              <w:t>nie mniej niż</w:t>
            </w:r>
          </w:p>
        </w:tc>
        <w:tc>
          <w:tcPr>
            <w:tcW w:w="1418" w:type="dxa"/>
            <w:tcBorders>
              <w:top w:val="single" w:sz="4" w:space="0" w:color="000000"/>
              <w:left w:val="single" w:sz="4" w:space="0" w:color="000000"/>
              <w:bottom w:val="single" w:sz="4" w:space="0" w:color="000000"/>
            </w:tcBorders>
            <w:shd w:val="clear" w:color="auto" w:fill="auto"/>
          </w:tcPr>
          <w:p w14:paraId="2384B142" w14:textId="77777777"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14:paraId="3490FCF4" w14:textId="77777777" w:rsidR="0034442D" w:rsidRDefault="0034442D" w:rsidP="00021877">
            <w:pPr>
              <w:spacing w:before="120"/>
              <w:jc w:val="center"/>
            </w:pPr>
            <w:r>
              <w:t>PN-EN 22592 [62]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3944FD86" w14:textId="77777777" w:rsidR="0034442D" w:rsidRDefault="0034442D" w:rsidP="00021877">
            <w:pPr>
              <w:spacing w:before="120"/>
              <w:jc w:val="center"/>
            </w:pPr>
            <w:r>
              <w:t>230</w:t>
            </w:r>
          </w:p>
        </w:tc>
      </w:tr>
      <w:tr w:rsidR="0034442D" w14:paraId="50B0555C" w14:textId="77777777" w:rsidTr="00021877">
        <w:tc>
          <w:tcPr>
            <w:tcW w:w="534" w:type="dxa"/>
            <w:tcBorders>
              <w:top w:val="single" w:sz="4" w:space="0" w:color="000000"/>
              <w:left w:val="single" w:sz="4" w:space="0" w:color="000000"/>
              <w:bottom w:val="single" w:sz="4" w:space="0" w:color="000000"/>
            </w:tcBorders>
            <w:shd w:val="clear" w:color="auto" w:fill="auto"/>
          </w:tcPr>
          <w:p w14:paraId="0192C42D" w14:textId="77777777" w:rsidR="0034442D" w:rsidRDefault="0034442D" w:rsidP="00021877">
            <w:pPr>
              <w:jc w:val="center"/>
            </w:pPr>
            <w:r>
              <w:t>4</w:t>
            </w:r>
          </w:p>
        </w:tc>
        <w:tc>
          <w:tcPr>
            <w:tcW w:w="4110" w:type="dxa"/>
            <w:tcBorders>
              <w:top w:val="single" w:sz="4" w:space="0" w:color="000000"/>
              <w:left w:val="single" w:sz="4" w:space="0" w:color="000000"/>
              <w:bottom w:val="single" w:sz="4" w:space="0" w:color="000000"/>
            </w:tcBorders>
            <w:shd w:val="clear" w:color="auto" w:fill="auto"/>
          </w:tcPr>
          <w:p w14:paraId="767C970F" w14:textId="77777777" w:rsidR="0034442D" w:rsidRDefault="0034442D" w:rsidP="00021877">
            <w:pPr>
              <w:jc w:val="left"/>
            </w:pPr>
            <w:r>
              <w:t xml:space="preserve">Zawartość składników rozpuszczalnych, </w:t>
            </w:r>
          </w:p>
          <w:p w14:paraId="24BC1ACE" w14:textId="77777777" w:rsidR="0034442D" w:rsidRDefault="0034442D" w:rsidP="00021877">
            <w:pPr>
              <w:jc w:val="left"/>
            </w:pPr>
            <w:r>
              <w:t>nie mniej niż</w:t>
            </w:r>
          </w:p>
        </w:tc>
        <w:tc>
          <w:tcPr>
            <w:tcW w:w="1418" w:type="dxa"/>
            <w:tcBorders>
              <w:top w:val="single" w:sz="4" w:space="0" w:color="000000"/>
              <w:left w:val="single" w:sz="4" w:space="0" w:color="000000"/>
              <w:bottom w:val="single" w:sz="4" w:space="0" w:color="000000"/>
            </w:tcBorders>
            <w:shd w:val="clear" w:color="auto" w:fill="auto"/>
          </w:tcPr>
          <w:p w14:paraId="5F5D15B2" w14:textId="77777777" w:rsidR="0034442D" w:rsidRDefault="0034442D" w:rsidP="00021877">
            <w:pPr>
              <w:snapToGrid w:val="0"/>
              <w:jc w:val="center"/>
            </w:pPr>
          </w:p>
          <w:p w14:paraId="111624BC" w14:textId="77777777" w:rsidR="0034442D" w:rsidRDefault="0034442D" w:rsidP="00021877">
            <w:pPr>
              <w:jc w:val="center"/>
            </w:pPr>
            <w:r>
              <w:t>% m/m</w:t>
            </w:r>
          </w:p>
        </w:tc>
        <w:tc>
          <w:tcPr>
            <w:tcW w:w="2268" w:type="dxa"/>
            <w:tcBorders>
              <w:top w:val="single" w:sz="4" w:space="0" w:color="000000"/>
              <w:left w:val="single" w:sz="4" w:space="0" w:color="000000"/>
              <w:bottom w:val="single" w:sz="4" w:space="0" w:color="000000"/>
            </w:tcBorders>
            <w:shd w:val="clear" w:color="auto" w:fill="auto"/>
          </w:tcPr>
          <w:p w14:paraId="198BF653" w14:textId="77777777" w:rsidR="0034442D" w:rsidRDefault="0034442D" w:rsidP="00021877">
            <w:pPr>
              <w:snapToGrid w:val="0"/>
              <w:jc w:val="center"/>
            </w:pPr>
          </w:p>
          <w:p w14:paraId="29758035" w14:textId="77777777" w:rsidR="0034442D" w:rsidRDefault="0034442D" w:rsidP="00021877">
            <w:pPr>
              <w:jc w:val="center"/>
            </w:pPr>
            <w:r>
              <w:t>PN-EN 12592 [28]</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4319F" w14:textId="77777777" w:rsidR="0034442D" w:rsidRDefault="0034442D" w:rsidP="00021877">
            <w:pPr>
              <w:jc w:val="center"/>
            </w:pPr>
            <w:r>
              <w:t>99</w:t>
            </w:r>
          </w:p>
        </w:tc>
      </w:tr>
      <w:tr w:rsidR="0034442D" w14:paraId="417BA998" w14:textId="77777777" w:rsidTr="00021877">
        <w:trPr>
          <w:trHeight w:val="418"/>
        </w:trPr>
        <w:tc>
          <w:tcPr>
            <w:tcW w:w="534" w:type="dxa"/>
            <w:tcBorders>
              <w:top w:val="single" w:sz="4" w:space="0" w:color="000000"/>
              <w:left w:val="single" w:sz="4" w:space="0" w:color="000000"/>
              <w:bottom w:val="single" w:sz="4" w:space="0" w:color="000000"/>
            </w:tcBorders>
            <w:shd w:val="clear" w:color="auto" w:fill="auto"/>
          </w:tcPr>
          <w:p w14:paraId="17C797E5" w14:textId="77777777" w:rsidR="0034442D" w:rsidRDefault="0034442D" w:rsidP="00021877">
            <w:pPr>
              <w:jc w:val="center"/>
            </w:pPr>
            <w:r>
              <w:t>5</w:t>
            </w:r>
          </w:p>
        </w:tc>
        <w:tc>
          <w:tcPr>
            <w:tcW w:w="4110" w:type="dxa"/>
            <w:tcBorders>
              <w:top w:val="single" w:sz="4" w:space="0" w:color="000000"/>
              <w:left w:val="single" w:sz="4" w:space="0" w:color="000000"/>
              <w:bottom w:val="single" w:sz="4" w:space="0" w:color="000000"/>
            </w:tcBorders>
            <w:shd w:val="clear" w:color="auto" w:fill="auto"/>
          </w:tcPr>
          <w:p w14:paraId="5F1AEE20" w14:textId="77777777" w:rsidR="0034442D" w:rsidRDefault="0034442D" w:rsidP="00021877">
            <w:r>
              <w:t xml:space="preserve">Zmiana masy po starzeniu (ubytek lub przyrost), </w:t>
            </w:r>
          </w:p>
          <w:p w14:paraId="272E3BD6" w14:textId="77777777" w:rsidR="0034442D" w:rsidRDefault="0034442D" w:rsidP="00021877">
            <w:r>
              <w:t>nie więcej niż</w:t>
            </w:r>
          </w:p>
        </w:tc>
        <w:tc>
          <w:tcPr>
            <w:tcW w:w="1418" w:type="dxa"/>
            <w:tcBorders>
              <w:top w:val="single" w:sz="4" w:space="0" w:color="000000"/>
              <w:left w:val="single" w:sz="4" w:space="0" w:color="000000"/>
              <w:bottom w:val="single" w:sz="4" w:space="0" w:color="000000"/>
            </w:tcBorders>
            <w:shd w:val="clear" w:color="auto" w:fill="auto"/>
          </w:tcPr>
          <w:p w14:paraId="33BA3E09" w14:textId="77777777" w:rsidR="0034442D" w:rsidRDefault="0034442D" w:rsidP="00021877">
            <w:pPr>
              <w:snapToGrid w:val="0"/>
              <w:jc w:val="center"/>
            </w:pPr>
          </w:p>
          <w:p w14:paraId="0AEAA914" w14:textId="77777777" w:rsidR="0034442D" w:rsidRDefault="0034442D" w:rsidP="00021877">
            <w:pPr>
              <w:jc w:val="center"/>
            </w:pPr>
            <w:r>
              <w:t>% m/m</w:t>
            </w:r>
          </w:p>
        </w:tc>
        <w:tc>
          <w:tcPr>
            <w:tcW w:w="2268" w:type="dxa"/>
            <w:tcBorders>
              <w:top w:val="single" w:sz="4" w:space="0" w:color="000000"/>
              <w:left w:val="single" w:sz="4" w:space="0" w:color="000000"/>
              <w:bottom w:val="single" w:sz="4" w:space="0" w:color="000000"/>
            </w:tcBorders>
            <w:shd w:val="clear" w:color="auto" w:fill="auto"/>
          </w:tcPr>
          <w:p w14:paraId="67651484" w14:textId="77777777" w:rsidR="0034442D" w:rsidRDefault="0034442D" w:rsidP="00021877">
            <w:pPr>
              <w:snapToGrid w:val="0"/>
              <w:jc w:val="center"/>
            </w:pPr>
          </w:p>
          <w:p w14:paraId="2BD10B42" w14:textId="77777777" w:rsidR="0034442D" w:rsidRDefault="0034442D" w:rsidP="00021877">
            <w:pPr>
              <w:jc w:val="center"/>
            </w:pPr>
            <w:r>
              <w:t>PN-EN 12607-1 [31]</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9ADC2" w14:textId="77777777" w:rsidR="0034442D" w:rsidRDefault="0034442D" w:rsidP="00021877">
            <w:pPr>
              <w:jc w:val="center"/>
            </w:pPr>
            <w:r>
              <w:t>0,5</w:t>
            </w:r>
          </w:p>
        </w:tc>
      </w:tr>
      <w:tr w:rsidR="0034442D" w14:paraId="4C5543E0" w14:textId="77777777" w:rsidTr="00021877">
        <w:tc>
          <w:tcPr>
            <w:tcW w:w="534" w:type="dxa"/>
            <w:tcBorders>
              <w:top w:val="single" w:sz="4" w:space="0" w:color="000000"/>
              <w:left w:val="single" w:sz="4" w:space="0" w:color="000000"/>
              <w:bottom w:val="single" w:sz="4" w:space="0" w:color="000000"/>
            </w:tcBorders>
            <w:shd w:val="clear" w:color="auto" w:fill="auto"/>
          </w:tcPr>
          <w:p w14:paraId="4025F5F3" w14:textId="77777777" w:rsidR="0034442D" w:rsidRDefault="0034442D" w:rsidP="00021877">
            <w:pPr>
              <w:jc w:val="center"/>
            </w:pPr>
            <w:r>
              <w:t>6</w:t>
            </w:r>
          </w:p>
        </w:tc>
        <w:tc>
          <w:tcPr>
            <w:tcW w:w="4110" w:type="dxa"/>
            <w:tcBorders>
              <w:top w:val="single" w:sz="4" w:space="0" w:color="000000"/>
              <w:left w:val="single" w:sz="4" w:space="0" w:color="000000"/>
              <w:bottom w:val="single" w:sz="4" w:space="0" w:color="000000"/>
            </w:tcBorders>
            <w:shd w:val="clear" w:color="auto" w:fill="auto"/>
          </w:tcPr>
          <w:p w14:paraId="0B593AEE" w14:textId="77777777" w:rsidR="0034442D" w:rsidRDefault="0034442D" w:rsidP="00021877">
            <w:r>
              <w:t>Pozostała penetracja po starzeniu, nie mniej niż</w:t>
            </w:r>
          </w:p>
        </w:tc>
        <w:tc>
          <w:tcPr>
            <w:tcW w:w="1418" w:type="dxa"/>
            <w:tcBorders>
              <w:top w:val="single" w:sz="4" w:space="0" w:color="000000"/>
              <w:left w:val="single" w:sz="4" w:space="0" w:color="000000"/>
              <w:bottom w:val="single" w:sz="4" w:space="0" w:color="000000"/>
            </w:tcBorders>
            <w:shd w:val="clear" w:color="auto" w:fill="auto"/>
          </w:tcPr>
          <w:p w14:paraId="79367328" w14:textId="77777777" w:rsidR="0034442D" w:rsidRDefault="0034442D" w:rsidP="00021877">
            <w:pPr>
              <w:spacing w:before="120"/>
              <w:jc w:val="center"/>
            </w:pPr>
            <w:r>
              <w:t>%</w:t>
            </w:r>
          </w:p>
        </w:tc>
        <w:tc>
          <w:tcPr>
            <w:tcW w:w="2268" w:type="dxa"/>
            <w:tcBorders>
              <w:top w:val="single" w:sz="4" w:space="0" w:color="000000"/>
              <w:left w:val="single" w:sz="4" w:space="0" w:color="000000"/>
              <w:bottom w:val="single" w:sz="4" w:space="0" w:color="000000"/>
            </w:tcBorders>
            <w:shd w:val="clear" w:color="auto" w:fill="auto"/>
          </w:tcPr>
          <w:p w14:paraId="38ECB64D" w14:textId="77777777" w:rsidR="0034442D" w:rsidRDefault="0034442D" w:rsidP="00021877">
            <w:pPr>
              <w:spacing w:before="120"/>
              <w:jc w:val="center"/>
            </w:pPr>
            <w:r>
              <w:t>PN-EN 1426 [21]</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6C1A69AF" w14:textId="77777777" w:rsidR="0034442D" w:rsidRDefault="0034442D" w:rsidP="00021877">
            <w:pPr>
              <w:spacing w:before="120"/>
              <w:jc w:val="center"/>
            </w:pPr>
            <w:r>
              <w:t>50</w:t>
            </w:r>
          </w:p>
        </w:tc>
      </w:tr>
      <w:tr w:rsidR="0034442D" w14:paraId="3B0D22A3" w14:textId="77777777" w:rsidTr="00021877">
        <w:tc>
          <w:tcPr>
            <w:tcW w:w="534" w:type="dxa"/>
            <w:tcBorders>
              <w:top w:val="single" w:sz="4" w:space="0" w:color="000000"/>
              <w:left w:val="single" w:sz="4" w:space="0" w:color="000000"/>
              <w:bottom w:val="single" w:sz="4" w:space="0" w:color="000000"/>
            </w:tcBorders>
            <w:shd w:val="clear" w:color="auto" w:fill="auto"/>
          </w:tcPr>
          <w:p w14:paraId="7E19D864" w14:textId="77777777" w:rsidR="0034442D" w:rsidRDefault="0034442D" w:rsidP="00021877">
            <w:pPr>
              <w:jc w:val="center"/>
            </w:pPr>
            <w:r>
              <w:t>7</w:t>
            </w:r>
          </w:p>
        </w:tc>
        <w:tc>
          <w:tcPr>
            <w:tcW w:w="4110" w:type="dxa"/>
            <w:tcBorders>
              <w:top w:val="single" w:sz="4" w:space="0" w:color="000000"/>
              <w:left w:val="single" w:sz="4" w:space="0" w:color="000000"/>
              <w:bottom w:val="single" w:sz="4" w:space="0" w:color="000000"/>
            </w:tcBorders>
            <w:shd w:val="clear" w:color="auto" w:fill="auto"/>
          </w:tcPr>
          <w:p w14:paraId="408F635F" w14:textId="77777777" w:rsidR="0034442D" w:rsidRDefault="0034442D" w:rsidP="00021877">
            <w:r>
              <w:t>Temperatura mięknienia po starzeniu, nie mniej niż</w:t>
            </w:r>
          </w:p>
        </w:tc>
        <w:tc>
          <w:tcPr>
            <w:tcW w:w="1418" w:type="dxa"/>
            <w:tcBorders>
              <w:top w:val="single" w:sz="4" w:space="0" w:color="000000"/>
              <w:left w:val="single" w:sz="4" w:space="0" w:color="000000"/>
              <w:bottom w:val="single" w:sz="4" w:space="0" w:color="000000"/>
            </w:tcBorders>
            <w:shd w:val="clear" w:color="auto" w:fill="auto"/>
          </w:tcPr>
          <w:p w14:paraId="57E414D8" w14:textId="77777777"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14:paraId="64007A6F" w14:textId="77777777" w:rsidR="0034442D" w:rsidRDefault="0034442D" w:rsidP="00021877">
            <w:pPr>
              <w:spacing w:before="120"/>
              <w:jc w:val="center"/>
            </w:pPr>
            <w:r>
              <w:t>PN-EN 1427 [22]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0165D79C" w14:textId="77777777" w:rsidR="0034442D" w:rsidRDefault="0034442D" w:rsidP="00021877">
            <w:pPr>
              <w:spacing w:before="120"/>
              <w:jc w:val="center"/>
            </w:pPr>
            <w:r>
              <w:t>48</w:t>
            </w:r>
          </w:p>
        </w:tc>
      </w:tr>
      <w:tr w:rsidR="0034442D" w14:paraId="6A68976E" w14:textId="77777777" w:rsidTr="00021877">
        <w:tc>
          <w:tcPr>
            <w:tcW w:w="10051" w:type="dxa"/>
            <w:gridSpan w:val="5"/>
            <w:tcBorders>
              <w:top w:val="single" w:sz="4" w:space="0" w:color="000000"/>
              <w:left w:val="single" w:sz="4" w:space="0" w:color="000000"/>
              <w:bottom w:val="single" w:sz="4" w:space="0" w:color="000000"/>
              <w:right w:val="single" w:sz="4" w:space="0" w:color="000000"/>
            </w:tcBorders>
            <w:shd w:val="clear" w:color="auto" w:fill="auto"/>
          </w:tcPr>
          <w:p w14:paraId="01F68C14" w14:textId="77777777" w:rsidR="0034442D" w:rsidRDefault="0034442D" w:rsidP="00021877">
            <w:pPr>
              <w:jc w:val="center"/>
            </w:pPr>
            <w:r>
              <w:t>WŁAŚCIWOŚCI   SPECJALNE   KRAJOWE</w:t>
            </w:r>
          </w:p>
        </w:tc>
      </w:tr>
      <w:tr w:rsidR="0034442D" w14:paraId="4D02B100" w14:textId="77777777" w:rsidTr="00021877">
        <w:tc>
          <w:tcPr>
            <w:tcW w:w="534" w:type="dxa"/>
            <w:tcBorders>
              <w:top w:val="single" w:sz="4" w:space="0" w:color="000000"/>
              <w:left w:val="single" w:sz="4" w:space="0" w:color="000000"/>
              <w:bottom w:val="single" w:sz="4" w:space="0" w:color="000000"/>
            </w:tcBorders>
            <w:shd w:val="clear" w:color="auto" w:fill="auto"/>
          </w:tcPr>
          <w:p w14:paraId="498651B2" w14:textId="77777777" w:rsidR="0034442D" w:rsidRDefault="0034442D" w:rsidP="00021877">
            <w:pPr>
              <w:jc w:val="center"/>
            </w:pPr>
            <w:r>
              <w:t>8</w:t>
            </w:r>
          </w:p>
        </w:tc>
        <w:tc>
          <w:tcPr>
            <w:tcW w:w="4110" w:type="dxa"/>
            <w:tcBorders>
              <w:top w:val="single" w:sz="4" w:space="0" w:color="000000"/>
              <w:left w:val="single" w:sz="4" w:space="0" w:color="000000"/>
              <w:bottom w:val="single" w:sz="4" w:space="0" w:color="000000"/>
            </w:tcBorders>
            <w:shd w:val="clear" w:color="auto" w:fill="auto"/>
          </w:tcPr>
          <w:p w14:paraId="40F8F860" w14:textId="77777777" w:rsidR="0034442D" w:rsidRDefault="0034442D" w:rsidP="00021877">
            <w:r>
              <w:t>Zawartość parafiny, nie więcej niż</w:t>
            </w:r>
          </w:p>
        </w:tc>
        <w:tc>
          <w:tcPr>
            <w:tcW w:w="1418" w:type="dxa"/>
            <w:tcBorders>
              <w:top w:val="single" w:sz="4" w:space="0" w:color="000000"/>
              <w:left w:val="single" w:sz="4" w:space="0" w:color="000000"/>
              <w:bottom w:val="single" w:sz="4" w:space="0" w:color="000000"/>
            </w:tcBorders>
            <w:shd w:val="clear" w:color="auto" w:fill="auto"/>
          </w:tcPr>
          <w:p w14:paraId="2A5D4521" w14:textId="77777777" w:rsidR="0034442D" w:rsidRDefault="0034442D" w:rsidP="00021877">
            <w:pPr>
              <w:spacing w:before="120"/>
              <w:jc w:val="center"/>
            </w:pPr>
            <w:r>
              <w:t>%</w:t>
            </w:r>
          </w:p>
        </w:tc>
        <w:tc>
          <w:tcPr>
            <w:tcW w:w="2268" w:type="dxa"/>
            <w:tcBorders>
              <w:top w:val="single" w:sz="4" w:space="0" w:color="000000"/>
              <w:left w:val="single" w:sz="4" w:space="0" w:color="000000"/>
              <w:bottom w:val="single" w:sz="4" w:space="0" w:color="000000"/>
            </w:tcBorders>
            <w:shd w:val="clear" w:color="auto" w:fill="auto"/>
          </w:tcPr>
          <w:p w14:paraId="5731DD0D" w14:textId="77777777" w:rsidR="0034442D" w:rsidRDefault="0034442D" w:rsidP="00021877">
            <w:pPr>
              <w:spacing w:before="120"/>
              <w:jc w:val="center"/>
            </w:pPr>
            <w:r>
              <w:t>PN-EN 12606-1 [30]</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2EFA224D" w14:textId="77777777" w:rsidR="0034442D" w:rsidRDefault="0034442D" w:rsidP="00021877">
            <w:pPr>
              <w:spacing w:before="120"/>
              <w:jc w:val="center"/>
            </w:pPr>
            <w:r>
              <w:t>2,2</w:t>
            </w:r>
          </w:p>
        </w:tc>
      </w:tr>
      <w:tr w:rsidR="0034442D" w14:paraId="1822974C" w14:textId="77777777" w:rsidTr="00021877">
        <w:tc>
          <w:tcPr>
            <w:tcW w:w="534" w:type="dxa"/>
            <w:tcBorders>
              <w:top w:val="single" w:sz="4" w:space="0" w:color="000000"/>
              <w:left w:val="single" w:sz="4" w:space="0" w:color="000000"/>
              <w:bottom w:val="single" w:sz="4" w:space="0" w:color="000000"/>
            </w:tcBorders>
            <w:shd w:val="clear" w:color="auto" w:fill="auto"/>
          </w:tcPr>
          <w:p w14:paraId="7B4D1C59" w14:textId="77777777" w:rsidR="0034442D" w:rsidRDefault="0034442D" w:rsidP="00021877">
            <w:pPr>
              <w:jc w:val="center"/>
            </w:pPr>
            <w:r>
              <w:t>9</w:t>
            </w:r>
          </w:p>
        </w:tc>
        <w:tc>
          <w:tcPr>
            <w:tcW w:w="4110" w:type="dxa"/>
            <w:tcBorders>
              <w:top w:val="single" w:sz="4" w:space="0" w:color="000000"/>
              <w:left w:val="single" w:sz="4" w:space="0" w:color="000000"/>
              <w:bottom w:val="single" w:sz="4" w:space="0" w:color="000000"/>
            </w:tcBorders>
            <w:shd w:val="clear" w:color="auto" w:fill="auto"/>
          </w:tcPr>
          <w:p w14:paraId="584569E2" w14:textId="77777777" w:rsidR="0034442D" w:rsidRDefault="0034442D" w:rsidP="00021877">
            <w:r>
              <w:t>Wzrost temp. mięknienia po starzeniu, nie więcej niż</w:t>
            </w:r>
          </w:p>
        </w:tc>
        <w:tc>
          <w:tcPr>
            <w:tcW w:w="1418" w:type="dxa"/>
            <w:tcBorders>
              <w:top w:val="single" w:sz="4" w:space="0" w:color="000000"/>
              <w:left w:val="single" w:sz="4" w:space="0" w:color="000000"/>
              <w:bottom w:val="single" w:sz="4" w:space="0" w:color="000000"/>
            </w:tcBorders>
            <w:shd w:val="clear" w:color="auto" w:fill="auto"/>
          </w:tcPr>
          <w:p w14:paraId="79FBDE23" w14:textId="77777777"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14:paraId="4E85D927" w14:textId="77777777" w:rsidR="0034442D" w:rsidRDefault="0034442D" w:rsidP="00021877">
            <w:pPr>
              <w:spacing w:before="120"/>
              <w:jc w:val="center"/>
            </w:pPr>
            <w:r>
              <w:t>PN-EN 1427 [22]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7FE8917E" w14:textId="77777777" w:rsidR="0034442D" w:rsidRDefault="0034442D" w:rsidP="00021877">
            <w:pPr>
              <w:spacing w:before="120"/>
              <w:jc w:val="center"/>
            </w:pPr>
            <w:r>
              <w:t>9</w:t>
            </w:r>
          </w:p>
        </w:tc>
      </w:tr>
      <w:tr w:rsidR="0034442D" w14:paraId="487CF233" w14:textId="77777777" w:rsidTr="00021877">
        <w:tc>
          <w:tcPr>
            <w:tcW w:w="534" w:type="dxa"/>
            <w:tcBorders>
              <w:top w:val="single" w:sz="4" w:space="0" w:color="000000"/>
              <w:left w:val="single" w:sz="4" w:space="0" w:color="000000"/>
              <w:bottom w:val="single" w:sz="4" w:space="0" w:color="000000"/>
            </w:tcBorders>
            <w:shd w:val="clear" w:color="auto" w:fill="auto"/>
          </w:tcPr>
          <w:p w14:paraId="0212F04A" w14:textId="77777777" w:rsidR="0034442D" w:rsidRDefault="0034442D" w:rsidP="00021877">
            <w:pPr>
              <w:jc w:val="center"/>
            </w:pPr>
            <w:r>
              <w:t>10</w:t>
            </w:r>
          </w:p>
        </w:tc>
        <w:tc>
          <w:tcPr>
            <w:tcW w:w="4110" w:type="dxa"/>
            <w:tcBorders>
              <w:top w:val="single" w:sz="4" w:space="0" w:color="000000"/>
              <w:left w:val="single" w:sz="4" w:space="0" w:color="000000"/>
              <w:bottom w:val="single" w:sz="4" w:space="0" w:color="000000"/>
            </w:tcBorders>
            <w:shd w:val="clear" w:color="auto" w:fill="auto"/>
          </w:tcPr>
          <w:p w14:paraId="2B990AC5" w14:textId="77777777" w:rsidR="0034442D" w:rsidRDefault="0034442D" w:rsidP="00021877">
            <w:r>
              <w:t xml:space="preserve">Temperatura łamliwości </w:t>
            </w:r>
            <w:proofErr w:type="spellStart"/>
            <w:r>
              <w:t>Fraassa</w:t>
            </w:r>
            <w:proofErr w:type="spellEnd"/>
            <w:r>
              <w:t>, nie więcej niż</w:t>
            </w:r>
          </w:p>
        </w:tc>
        <w:tc>
          <w:tcPr>
            <w:tcW w:w="1418" w:type="dxa"/>
            <w:tcBorders>
              <w:top w:val="single" w:sz="4" w:space="0" w:color="000000"/>
              <w:left w:val="single" w:sz="4" w:space="0" w:color="000000"/>
              <w:bottom w:val="single" w:sz="4" w:space="0" w:color="000000"/>
            </w:tcBorders>
            <w:shd w:val="clear" w:color="auto" w:fill="auto"/>
          </w:tcPr>
          <w:p w14:paraId="293EF0C7" w14:textId="77777777"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14:paraId="6EA7B82A" w14:textId="77777777" w:rsidR="0034442D" w:rsidRDefault="0034442D" w:rsidP="00021877">
            <w:pPr>
              <w:spacing w:before="120"/>
              <w:jc w:val="center"/>
            </w:pPr>
            <w:r>
              <w:t>PN-EN 12593 [29]</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14:paraId="3351141A" w14:textId="77777777" w:rsidR="0034442D" w:rsidRDefault="0034442D" w:rsidP="00021877">
            <w:pPr>
              <w:spacing w:before="120"/>
              <w:jc w:val="center"/>
            </w:pPr>
            <w:r>
              <w:t>-8</w:t>
            </w:r>
          </w:p>
        </w:tc>
      </w:tr>
    </w:tbl>
    <w:p w14:paraId="7C6476AD" w14:textId="77777777" w:rsidR="0034442D" w:rsidRDefault="0034442D" w:rsidP="0034442D"/>
    <w:p w14:paraId="3529B71F" w14:textId="77777777" w:rsidR="0034442D" w:rsidRDefault="0034442D" w:rsidP="0034442D">
      <w:r>
        <w:rPr>
          <w:sz w:val="16"/>
          <w:szCs w:val="16"/>
        </w:rPr>
        <w:tab/>
      </w: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1C62E5DF" w14:textId="77777777" w:rsidR="0034442D" w:rsidRDefault="0034442D" w:rsidP="0034442D">
      <w:pPr>
        <w:pStyle w:val="Nagwek2"/>
      </w:pPr>
      <w:r>
        <w:lastRenderedPageBreak/>
        <w:t xml:space="preserve">2.3. Kruszywo </w:t>
      </w:r>
    </w:p>
    <w:p w14:paraId="19196C0A" w14:textId="77777777" w:rsidR="0034442D" w:rsidRDefault="0034442D" w:rsidP="0034442D">
      <w:r>
        <w:tab/>
        <w:t>Do warstwy wiążącej z betonu asfaltowego należy stosować kruszywo według PN-EN 13043/Ap1 [44] i WT-1 Kruszywa 2010 [64], obejmujące kruszywo grube, kruszywo drobne i wypełniacz. Kruszywa powinny spełniać wymagania podane w WT-1 Kruszywa 2010 – tablica 8, 9, 10, 11.</w:t>
      </w:r>
    </w:p>
    <w:p w14:paraId="7F526ECE" w14:textId="77777777" w:rsidR="0034442D" w:rsidRDefault="0034442D" w:rsidP="0034442D">
      <w: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1871D75D" w14:textId="77777777" w:rsidR="0034442D" w:rsidRDefault="0034442D" w:rsidP="0034442D">
      <w:pPr>
        <w:pStyle w:val="Nagwek2"/>
      </w:pPr>
      <w:r>
        <w:t>2.4. Środek adhezyjny</w:t>
      </w:r>
    </w:p>
    <w:p w14:paraId="625FCE72" w14:textId="77777777" w:rsidR="0034442D" w:rsidRDefault="0034442D" w:rsidP="0034442D">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107FC615" w14:textId="77777777" w:rsidR="0034442D" w:rsidRDefault="0034442D" w:rsidP="0034442D">
      <w:pPr>
        <w:ind w:firstLine="709"/>
      </w:pPr>
      <w:r>
        <w:t>Środek adhezyjny powinien odpowiadać wymaganiom określonym przez producenta.</w:t>
      </w:r>
    </w:p>
    <w:p w14:paraId="10DEBEDE" w14:textId="77777777" w:rsidR="0034442D" w:rsidRDefault="0034442D" w:rsidP="0034442D">
      <w:r>
        <w:tab/>
        <w:t>Składowanie środka adhezyjnego jest dozwolone tylko w oryginalnych opakowaniach producenta.</w:t>
      </w:r>
    </w:p>
    <w:p w14:paraId="4C4CF6B5" w14:textId="77777777" w:rsidR="0034442D" w:rsidRDefault="0034442D" w:rsidP="0034442D">
      <w:pPr>
        <w:pStyle w:val="Nagwek2"/>
      </w:pPr>
      <w:r>
        <w:t>2.5. Materiały do uszczelnienia połączeń i krawędzi</w:t>
      </w:r>
    </w:p>
    <w:p w14:paraId="3FA1501A" w14:textId="77777777" w:rsidR="0034442D" w:rsidRDefault="0034442D" w:rsidP="0034442D">
      <w:r>
        <w:tab/>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emulsję asfaltową według PN-EN 13808 [58] lub inne lepiszcza według norm lub aprobat technicznych.  </w:t>
      </w:r>
    </w:p>
    <w:p w14:paraId="2A8AC0D3" w14:textId="77777777" w:rsidR="0034442D" w:rsidRDefault="0034442D" w:rsidP="0034442D">
      <w:pPr>
        <w:ind w:firstLine="709"/>
      </w:pPr>
      <w:r>
        <w:t>Do uszczelnienia krawędzi należy stosować asfalt drogowy wg PN-EN 12591 [27], asfalt modyfikowany polimerami wg PN-EN 14023 [59] „metodą na gorąco”. Dopuszcza się inne rodzaje lepiszcza wg norm lub aprobat technicznych.</w:t>
      </w:r>
    </w:p>
    <w:p w14:paraId="28142E27" w14:textId="77777777" w:rsidR="0034442D" w:rsidRDefault="0034442D" w:rsidP="0034442D">
      <w:pPr>
        <w:keepNext/>
        <w:spacing w:before="120" w:after="120"/>
      </w:pPr>
      <w:r>
        <w:rPr>
          <w:b/>
        </w:rPr>
        <w:t>2.6. Materiały do złączenia warstw konstrukcji</w:t>
      </w:r>
    </w:p>
    <w:p w14:paraId="293B5D4B" w14:textId="77777777" w:rsidR="0034442D" w:rsidRDefault="0034442D" w:rsidP="0034442D">
      <w:r>
        <w:tab/>
        <w:t>Do złączania warstw konstrukcji nawierzchni (warstwa wyrównawcza z podbudową) należy stosować  kationowe emulsje modyfikowane polimerami według PN-EN 13808 [58] i WT-3 Emulsje asfaltowe 2009 punkt 5.1 tablica 2 i tablica 3 [66].</w:t>
      </w:r>
    </w:p>
    <w:p w14:paraId="6576D8E4" w14:textId="77777777" w:rsidR="0034442D" w:rsidRDefault="0034442D" w:rsidP="0034442D">
      <w:r>
        <w:tab/>
        <w:t xml:space="preserve">Emulsję asfaltową można składować w opakowaniach transportowych lub w stacjonarnych zbiornikach pionowych </w:t>
      </w:r>
      <w:r>
        <w:br/>
        <w:t xml:space="preserve">z nalewaniem od dna. Nie należy nalewać emulsji do opakowań i zbiorników zanieczyszczonych materiałami mineralnymi. </w:t>
      </w:r>
    </w:p>
    <w:p w14:paraId="1B6B8A15" w14:textId="77777777" w:rsidR="0034442D" w:rsidRDefault="0034442D" w:rsidP="0034442D">
      <w:pPr>
        <w:pStyle w:val="Nagwek1"/>
      </w:pPr>
      <w:r>
        <w:t>3. SPRZĘT</w:t>
      </w:r>
    </w:p>
    <w:p w14:paraId="079D06A6" w14:textId="77777777" w:rsidR="0034442D" w:rsidRDefault="0034442D" w:rsidP="0034442D">
      <w:pPr>
        <w:pStyle w:val="Nagwek2"/>
      </w:pPr>
      <w:r>
        <w:t>3.1. Ogólne wymagania dotyczące sprzętu</w:t>
      </w:r>
    </w:p>
    <w:p w14:paraId="2E14B891" w14:textId="77777777" w:rsidR="0034442D" w:rsidRDefault="0034442D" w:rsidP="0034442D">
      <w:r>
        <w:tab/>
        <w:t>Ogólne wymagania dotyczące sprzętu podano w SST  D-00.00.00 „Wymagania ogólne” [1] pkt 3.</w:t>
      </w:r>
    </w:p>
    <w:p w14:paraId="6BF9573C" w14:textId="77777777" w:rsidR="0034442D" w:rsidRDefault="0034442D" w:rsidP="0034442D">
      <w:pPr>
        <w:pStyle w:val="Nagwek2"/>
      </w:pPr>
      <w:r>
        <w:t>3.2. Sprzęt stosowany do wykonania robót</w:t>
      </w:r>
    </w:p>
    <w:p w14:paraId="57947A5A" w14:textId="77777777" w:rsidR="0034442D" w:rsidRDefault="0034442D" w:rsidP="0034442D">
      <w:r>
        <w:tab/>
        <w:t>Przy wykonywaniu robót Wykonawca w zależności od potrzeb, powinien wykazać się możliwością korzystania ze sprzętu dostosowanego do przyjętej metody robót, jak:</w:t>
      </w:r>
    </w:p>
    <w:p w14:paraId="7626BBB7" w14:textId="77777777" w:rsidR="0034442D" w:rsidRDefault="0034442D" w:rsidP="000D2EDE">
      <w:pPr>
        <w:numPr>
          <w:ilvl w:val="0"/>
          <w:numId w:val="46"/>
        </w:numPr>
        <w:overflowPunct w:val="0"/>
        <w:autoSpaceDE w:val="0"/>
        <w:textAlignment w:val="baseline"/>
      </w:pPr>
      <w:r>
        <w:t xml:space="preserve">wytwórnia (otaczarka) o mieszaniu cyklicznym lub ciągłym, z automatycznym komputerowym sterowaniem produkcji, do wytwarzania mieszanek mineralno-asfaltowych, </w:t>
      </w:r>
    </w:p>
    <w:p w14:paraId="46FC4055" w14:textId="77777777" w:rsidR="0034442D" w:rsidRDefault="0034442D" w:rsidP="000D2EDE">
      <w:pPr>
        <w:numPr>
          <w:ilvl w:val="0"/>
          <w:numId w:val="46"/>
        </w:numPr>
        <w:overflowPunct w:val="0"/>
        <w:autoSpaceDE w:val="0"/>
        <w:textAlignment w:val="baseline"/>
      </w:pPr>
      <w:r>
        <w:t>układarka gąsienicowa, z elektronicznym sterowaniem równości układanej warstwy,</w:t>
      </w:r>
    </w:p>
    <w:p w14:paraId="563CE999" w14:textId="77777777" w:rsidR="0034442D" w:rsidRDefault="0034442D" w:rsidP="000D2EDE">
      <w:pPr>
        <w:numPr>
          <w:ilvl w:val="0"/>
          <w:numId w:val="46"/>
        </w:numPr>
        <w:overflowPunct w:val="0"/>
        <w:autoSpaceDE w:val="0"/>
        <w:textAlignment w:val="baseline"/>
      </w:pPr>
      <w:r>
        <w:t>skrapiarka,</w:t>
      </w:r>
    </w:p>
    <w:p w14:paraId="79DA81EC" w14:textId="77777777" w:rsidR="0034442D" w:rsidRDefault="0034442D" w:rsidP="000D2EDE">
      <w:pPr>
        <w:numPr>
          <w:ilvl w:val="0"/>
          <w:numId w:val="46"/>
        </w:numPr>
        <w:overflowPunct w:val="0"/>
        <w:autoSpaceDE w:val="0"/>
        <w:textAlignment w:val="baseline"/>
      </w:pPr>
      <w:r>
        <w:t xml:space="preserve">walce stalowe gładkie, </w:t>
      </w:r>
    </w:p>
    <w:p w14:paraId="4EB737CA" w14:textId="77777777" w:rsidR="0034442D" w:rsidRDefault="0034442D" w:rsidP="000D2EDE">
      <w:pPr>
        <w:numPr>
          <w:ilvl w:val="0"/>
          <w:numId w:val="46"/>
        </w:numPr>
        <w:overflowPunct w:val="0"/>
        <w:autoSpaceDE w:val="0"/>
        <w:textAlignment w:val="baseline"/>
      </w:pPr>
      <w:r>
        <w:t>walce ogumione,</w:t>
      </w:r>
    </w:p>
    <w:p w14:paraId="65E4205D" w14:textId="77777777" w:rsidR="0034442D" w:rsidRDefault="0034442D" w:rsidP="000D2EDE">
      <w:pPr>
        <w:numPr>
          <w:ilvl w:val="0"/>
          <w:numId w:val="46"/>
        </w:numPr>
        <w:overflowPunct w:val="0"/>
        <w:autoSpaceDE w:val="0"/>
        <w:textAlignment w:val="baseline"/>
      </w:pPr>
      <w:r>
        <w:t>szczotki mechaniczne i/lub inne urządzenia czyszczące,</w:t>
      </w:r>
    </w:p>
    <w:p w14:paraId="7BBA83C5" w14:textId="77777777" w:rsidR="0034442D" w:rsidRDefault="0034442D" w:rsidP="000D2EDE">
      <w:pPr>
        <w:numPr>
          <w:ilvl w:val="0"/>
          <w:numId w:val="46"/>
        </w:numPr>
        <w:overflowPunct w:val="0"/>
        <w:autoSpaceDE w:val="0"/>
        <w:textAlignment w:val="baseline"/>
      </w:pPr>
      <w:r>
        <w:t>samochody samowyładowcze z przykryciem brezentowym lub termosami,</w:t>
      </w:r>
    </w:p>
    <w:p w14:paraId="3D5E23AA" w14:textId="77777777" w:rsidR="0034442D" w:rsidRDefault="0034442D" w:rsidP="000D2EDE">
      <w:pPr>
        <w:numPr>
          <w:ilvl w:val="0"/>
          <w:numId w:val="46"/>
        </w:numPr>
        <w:overflowPunct w:val="0"/>
        <w:autoSpaceDE w:val="0"/>
        <w:textAlignment w:val="baseline"/>
      </w:pPr>
      <w:r>
        <w:t>sprzęt drobny.</w:t>
      </w:r>
    </w:p>
    <w:p w14:paraId="5F8AF76A" w14:textId="77777777" w:rsidR="0034442D" w:rsidRDefault="0034442D" w:rsidP="0034442D">
      <w:pPr>
        <w:pStyle w:val="Nagwek1"/>
      </w:pPr>
      <w:r>
        <w:t>4. TRANSPORT</w:t>
      </w:r>
    </w:p>
    <w:p w14:paraId="7142825C" w14:textId="77777777" w:rsidR="0034442D" w:rsidRDefault="0034442D" w:rsidP="0034442D">
      <w:pPr>
        <w:pStyle w:val="Nagwek2"/>
      </w:pPr>
      <w:r>
        <w:t>4.1. Ogólne wymagania dotyczące transportu</w:t>
      </w:r>
    </w:p>
    <w:p w14:paraId="1F8FEFFF" w14:textId="77777777" w:rsidR="0034442D" w:rsidRDefault="0034442D" w:rsidP="0034442D">
      <w:r>
        <w:tab/>
        <w:t>Ogólne wymagania dotyczące transportu podano w SST D-00.00.00 „Wymagania ogólne” [1] pkt 4.</w:t>
      </w:r>
      <w:r>
        <w:tab/>
      </w:r>
    </w:p>
    <w:p w14:paraId="6FF6C4C1" w14:textId="77777777" w:rsidR="0034442D" w:rsidRDefault="0034442D" w:rsidP="0034442D">
      <w:pPr>
        <w:pStyle w:val="Nagwek2"/>
      </w:pPr>
      <w:r>
        <w:t xml:space="preserve">4.2. Transport materiałów </w:t>
      </w:r>
    </w:p>
    <w:p w14:paraId="68E70603" w14:textId="77777777" w:rsidR="0034442D" w:rsidRDefault="0034442D" w:rsidP="0034442D">
      <w:r>
        <w:tab/>
        <w:t xml:space="preserve">Asfalt należy przewozić w cysternach kolejowych lub samochodach izolowanych i zaopatrzonych </w:t>
      </w:r>
      <w:r>
        <w:br/>
        <w:t>w urządzenia umożliwiające pośrednie ogrzewanie oraz w zawory spustowe.</w:t>
      </w:r>
    </w:p>
    <w:p w14:paraId="01DEA27F" w14:textId="77777777" w:rsidR="0034442D" w:rsidRDefault="0034442D" w:rsidP="0034442D">
      <w:pPr>
        <w:ind w:firstLine="709"/>
      </w:pPr>
      <w:r>
        <w:t>Kruszywa można przewozić dowolnymi środkami transportu, w warunkach zabezpieczających je przed zanieczyszczeniem, zmieszaniem z innymi materiałami i nadmiernym zawilgoceniem.</w:t>
      </w:r>
    </w:p>
    <w:p w14:paraId="550C89D9" w14:textId="77777777" w:rsidR="0034442D" w:rsidRDefault="0034442D" w:rsidP="0034442D">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5D112E03" w14:textId="77777777" w:rsidR="0034442D" w:rsidRDefault="0034442D" w:rsidP="0034442D">
      <w:pPr>
        <w:ind w:firstLine="709"/>
      </w:pPr>
      <w:r>
        <w:t xml:space="preserve">Emulsja asfaltowa może być transportowana w zamkniętych cysternach, autocysternach, beczkach i innych opakowaniach pod warunkiem, że nie będą korodowały pod wpływem emulsji i nie będą powodowały jej rozpadu. Cysterny </w:t>
      </w:r>
      <w:r>
        <w:lastRenderedPageBreak/>
        <w:t xml:space="preserve">powinny być wyposażone w przegrody. Nie należy używać do transportu opakowań z metali lekkich (może zachodzić wydzielanie wodoru i groźba wybuchu przy emulsjach o </w:t>
      </w:r>
      <w:proofErr w:type="spellStart"/>
      <w:r>
        <w:t>pH</w:t>
      </w:r>
      <w:proofErr w:type="spellEnd"/>
      <w:r>
        <w:t xml:space="preserve"> ≤ 4).</w:t>
      </w:r>
    </w:p>
    <w:p w14:paraId="771F144F" w14:textId="77777777" w:rsidR="0034442D" w:rsidRDefault="0034442D" w:rsidP="0034442D">
      <w:pPr>
        <w:ind w:firstLine="709"/>
      </w:pPr>
      <w:r>
        <w:t xml:space="preserve">Mieszankę mineralno-asfaltową należy  dowozić na budowę pojazdami samowyładowczymi w zależności </w:t>
      </w:r>
      <w:r>
        <w:br/>
        <w:t>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E5B1820" w14:textId="77777777" w:rsidR="0034442D" w:rsidRDefault="0034442D" w:rsidP="0034442D">
      <w:pPr>
        <w:pStyle w:val="Nagwek1"/>
      </w:pPr>
      <w:r>
        <w:t>5. WYKONANIE ROBÓT</w:t>
      </w:r>
    </w:p>
    <w:p w14:paraId="07B98687" w14:textId="77777777" w:rsidR="0034442D" w:rsidRDefault="0034442D" w:rsidP="0034442D">
      <w:pPr>
        <w:pStyle w:val="Nagwek2"/>
      </w:pPr>
      <w:r>
        <w:t>5.1. Ogólne zasady wykonania robót</w:t>
      </w:r>
    </w:p>
    <w:p w14:paraId="736AA91B" w14:textId="77777777" w:rsidR="0034442D" w:rsidRDefault="0034442D" w:rsidP="0034442D">
      <w:r>
        <w:tab/>
        <w:t>Ogólne zasady wykonania robót podano w SST D-00.00.00 „Wymagania ogólne” [1] pkt 5.</w:t>
      </w:r>
    </w:p>
    <w:p w14:paraId="5DE65643" w14:textId="77777777" w:rsidR="0034442D" w:rsidRDefault="0034442D" w:rsidP="0034442D">
      <w:pPr>
        <w:pStyle w:val="Nagwek2"/>
      </w:pPr>
      <w:r>
        <w:t>5.2. Projektowanie mieszanki mineralno-asfaltowej</w:t>
      </w:r>
    </w:p>
    <w:p w14:paraId="68882014" w14:textId="77777777" w:rsidR="0034442D" w:rsidRDefault="0034442D" w:rsidP="0034442D">
      <w:r>
        <w:tab/>
        <w:t>Przed przystąpieniem do robót Wykonawca dostarczy Inspektorowi Nadzoru do akceptacji projekt składu mieszanki mineralno-asfaltowej (AC16W).</w:t>
      </w:r>
    </w:p>
    <w:p w14:paraId="49439401" w14:textId="77777777" w:rsidR="0034442D" w:rsidRDefault="0034442D" w:rsidP="0034442D">
      <w:pPr>
        <w:ind w:firstLine="709"/>
      </w:pPr>
      <w:r>
        <w:t xml:space="preserve">Uziarnienie mieszanki mineralnej oraz minimalna zawartość lepiszcza podane są w tablicy 4. </w:t>
      </w:r>
    </w:p>
    <w:p w14:paraId="4091C40E" w14:textId="77777777" w:rsidR="0034442D" w:rsidRDefault="0034442D" w:rsidP="0034442D">
      <w:pPr>
        <w:ind w:firstLine="709"/>
      </w:pPr>
      <w:r>
        <w:t>Jeżeli stosowana jest mieszanka kruszywa drobnego niełamanego i łamanego, to należy przyjąć proporcję kruszywa łamanego do niełamanego co najmniej 50/50.</w:t>
      </w:r>
    </w:p>
    <w:p w14:paraId="331B10D2" w14:textId="77777777" w:rsidR="0034442D" w:rsidRDefault="0034442D" w:rsidP="0034442D">
      <w:r>
        <w:tab/>
        <w:t>Wymagane właściwości mieszanki mineralno-asfaltowej podane są w tablicy 5.</w:t>
      </w:r>
    </w:p>
    <w:p w14:paraId="306129EC" w14:textId="77777777" w:rsidR="0034442D" w:rsidRDefault="0034442D" w:rsidP="0034442D">
      <w:pPr>
        <w:tabs>
          <w:tab w:val="left" w:pos="993"/>
        </w:tabs>
        <w:spacing w:before="120" w:after="120"/>
        <w:ind w:left="993" w:hanging="993"/>
      </w:pPr>
      <w:r>
        <w:t>Tablica 4.</w:t>
      </w:r>
      <w:r>
        <w:tab/>
        <w:t xml:space="preserve">Uziarnienie mieszanki mineralnej oraz zawartość lepiszcza do betonu asfaltowego do warstwy wiążącej i wyrównawczej, </w:t>
      </w:r>
      <w:r>
        <w:br/>
        <w:t>dla ruchu KR2  [65]</w:t>
      </w:r>
    </w:p>
    <w:tbl>
      <w:tblPr>
        <w:tblW w:w="0" w:type="auto"/>
        <w:jc w:val="center"/>
        <w:tblLayout w:type="fixed"/>
        <w:tblLook w:val="0000" w:firstRow="0" w:lastRow="0" w:firstColumn="0" w:lastColumn="0" w:noHBand="0" w:noVBand="0"/>
      </w:tblPr>
      <w:tblGrid>
        <w:gridCol w:w="2838"/>
        <w:gridCol w:w="2835"/>
        <w:gridCol w:w="2855"/>
      </w:tblGrid>
      <w:tr w:rsidR="0034442D" w14:paraId="2EF04355" w14:textId="77777777" w:rsidTr="00021877">
        <w:trPr>
          <w:jc w:val="center"/>
        </w:trPr>
        <w:tc>
          <w:tcPr>
            <w:tcW w:w="2838" w:type="dxa"/>
            <w:vMerge w:val="restart"/>
            <w:tcBorders>
              <w:top w:val="single" w:sz="4" w:space="0" w:color="000000"/>
              <w:left w:val="single" w:sz="4" w:space="0" w:color="000000"/>
              <w:bottom w:val="single" w:sz="4" w:space="0" w:color="000000"/>
            </w:tcBorders>
            <w:shd w:val="clear" w:color="auto" w:fill="auto"/>
            <w:vAlign w:val="center"/>
          </w:tcPr>
          <w:p w14:paraId="1A921036" w14:textId="77777777" w:rsidR="0034442D" w:rsidRDefault="0034442D" w:rsidP="00021877">
            <w:pPr>
              <w:jc w:val="center"/>
            </w:pPr>
            <w:r>
              <w:t>Właściwość</w:t>
            </w: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tcPr>
          <w:p w14:paraId="7084BA69" w14:textId="77777777" w:rsidR="0034442D" w:rsidRDefault="0034442D" w:rsidP="00021877">
            <w:pPr>
              <w:jc w:val="center"/>
            </w:pPr>
            <w:r>
              <w:t>Przesiew,   [% (m/m)]</w:t>
            </w:r>
          </w:p>
        </w:tc>
      </w:tr>
      <w:tr w:rsidR="0034442D" w14:paraId="589D3D88" w14:textId="77777777" w:rsidTr="00021877">
        <w:trPr>
          <w:jc w:val="center"/>
        </w:trPr>
        <w:tc>
          <w:tcPr>
            <w:tcW w:w="2838" w:type="dxa"/>
            <w:vMerge/>
            <w:tcBorders>
              <w:top w:val="single" w:sz="4" w:space="0" w:color="000000"/>
              <w:left w:val="single" w:sz="4" w:space="0" w:color="000000"/>
              <w:bottom w:val="single" w:sz="4" w:space="0" w:color="000000"/>
            </w:tcBorders>
            <w:shd w:val="clear" w:color="auto" w:fill="auto"/>
            <w:vAlign w:val="center"/>
          </w:tcPr>
          <w:p w14:paraId="5253F104" w14:textId="77777777" w:rsidR="0034442D" w:rsidRDefault="0034442D" w:rsidP="00021877">
            <w:pPr>
              <w:snapToGrid w:val="0"/>
              <w:jc w:val="center"/>
            </w:pP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tcPr>
          <w:p w14:paraId="7951F7D2" w14:textId="77777777" w:rsidR="0034442D" w:rsidRDefault="0034442D" w:rsidP="00021877">
            <w:pPr>
              <w:jc w:val="center"/>
            </w:pPr>
            <w:r>
              <w:t>AC16W,  KR2</w:t>
            </w:r>
          </w:p>
        </w:tc>
      </w:tr>
      <w:tr w:rsidR="0034442D" w14:paraId="32A01637"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234E6931" w14:textId="77777777" w:rsidR="0034442D" w:rsidRDefault="0034442D" w:rsidP="00021877">
            <w:pPr>
              <w:jc w:val="center"/>
            </w:pPr>
            <w:r>
              <w:t>Wymiar sita #, [mm]</w:t>
            </w:r>
          </w:p>
        </w:tc>
        <w:tc>
          <w:tcPr>
            <w:tcW w:w="2835" w:type="dxa"/>
            <w:tcBorders>
              <w:top w:val="single" w:sz="4" w:space="0" w:color="000000"/>
              <w:left w:val="single" w:sz="4" w:space="0" w:color="000000"/>
              <w:bottom w:val="single" w:sz="4" w:space="0" w:color="000000"/>
            </w:tcBorders>
            <w:shd w:val="clear" w:color="auto" w:fill="auto"/>
          </w:tcPr>
          <w:p w14:paraId="12264E07" w14:textId="77777777" w:rsidR="0034442D" w:rsidRDefault="0034442D" w:rsidP="00021877">
            <w:pPr>
              <w:ind w:left="70"/>
              <w:jc w:val="center"/>
            </w:pPr>
            <w:r>
              <w:t>od</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628C121F" w14:textId="77777777" w:rsidR="0034442D" w:rsidRDefault="0034442D" w:rsidP="00021877">
            <w:pPr>
              <w:jc w:val="center"/>
            </w:pPr>
            <w:r>
              <w:t>do</w:t>
            </w:r>
          </w:p>
        </w:tc>
      </w:tr>
      <w:tr w:rsidR="0034442D" w14:paraId="00D86C81"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4281057C" w14:textId="77777777" w:rsidR="0034442D" w:rsidRDefault="0034442D" w:rsidP="00021877">
            <w:pPr>
              <w:jc w:val="center"/>
            </w:pPr>
            <w:r>
              <w:t>31,5</w:t>
            </w:r>
          </w:p>
        </w:tc>
        <w:tc>
          <w:tcPr>
            <w:tcW w:w="2835" w:type="dxa"/>
            <w:tcBorders>
              <w:top w:val="single" w:sz="4" w:space="0" w:color="000000"/>
              <w:left w:val="single" w:sz="4" w:space="0" w:color="000000"/>
              <w:bottom w:val="single" w:sz="4" w:space="0" w:color="000000"/>
            </w:tcBorders>
            <w:shd w:val="clear" w:color="auto" w:fill="auto"/>
          </w:tcPr>
          <w:p w14:paraId="6ABC4727" w14:textId="77777777" w:rsidR="0034442D" w:rsidRDefault="0034442D" w:rsidP="00021877">
            <w:pPr>
              <w:jc w:val="center"/>
            </w:pPr>
            <w:r>
              <w:t>-</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54028C97" w14:textId="77777777" w:rsidR="0034442D" w:rsidRDefault="0034442D" w:rsidP="00021877">
            <w:pPr>
              <w:jc w:val="center"/>
            </w:pPr>
            <w:r>
              <w:t>-</w:t>
            </w:r>
          </w:p>
        </w:tc>
      </w:tr>
      <w:tr w:rsidR="0034442D" w14:paraId="45A2C095"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09C736B5" w14:textId="77777777" w:rsidR="0034442D" w:rsidRDefault="0034442D" w:rsidP="00021877">
            <w:pPr>
              <w:jc w:val="center"/>
            </w:pPr>
            <w:r>
              <w:t>22,4</w:t>
            </w:r>
          </w:p>
        </w:tc>
        <w:tc>
          <w:tcPr>
            <w:tcW w:w="2835" w:type="dxa"/>
            <w:tcBorders>
              <w:top w:val="single" w:sz="4" w:space="0" w:color="000000"/>
              <w:left w:val="single" w:sz="4" w:space="0" w:color="000000"/>
              <w:bottom w:val="single" w:sz="4" w:space="0" w:color="000000"/>
            </w:tcBorders>
            <w:shd w:val="clear" w:color="auto" w:fill="auto"/>
          </w:tcPr>
          <w:p w14:paraId="3A8A66D1" w14:textId="77777777" w:rsidR="0034442D" w:rsidRDefault="0034442D" w:rsidP="00021877">
            <w:pPr>
              <w:jc w:val="center"/>
            </w:pPr>
            <w:r>
              <w:t>100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6A973395" w14:textId="77777777" w:rsidR="0034442D" w:rsidRDefault="0034442D" w:rsidP="00021877">
            <w:pPr>
              <w:jc w:val="center"/>
            </w:pPr>
            <w:r>
              <w:t>-</w:t>
            </w:r>
          </w:p>
        </w:tc>
      </w:tr>
      <w:tr w:rsidR="0034442D" w14:paraId="4F5C3B5C"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0FC2EBB9" w14:textId="77777777" w:rsidR="0034442D" w:rsidRDefault="0034442D" w:rsidP="00021877">
            <w:pPr>
              <w:jc w:val="center"/>
            </w:pPr>
            <w:r>
              <w:t>16</w:t>
            </w:r>
          </w:p>
        </w:tc>
        <w:tc>
          <w:tcPr>
            <w:tcW w:w="2835" w:type="dxa"/>
            <w:tcBorders>
              <w:top w:val="single" w:sz="4" w:space="0" w:color="000000"/>
              <w:left w:val="single" w:sz="4" w:space="0" w:color="000000"/>
              <w:bottom w:val="single" w:sz="4" w:space="0" w:color="000000"/>
            </w:tcBorders>
            <w:shd w:val="clear" w:color="auto" w:fill="auto"/>
          </w:tcPr>
          <w:p w14:paraId="43D9D8A5" w14:textId="77777777" w:rsidR="0034442D" w:rsidRDefault="0034442D" w:rsidP="00021877">
            <w:pPr>
              <w:jc w:val="center"/>
            </w:pPr>
            <w:r>
              <w:t>90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75913E0" w14:textId="77777777" w:rsidR="0034442D" w:rsidRDefault="0034442D" w:rsidP="00021877">
            <w:pPr>
              <w:jc w:val="center"/>
            </w:pPr>
            <w:r>
              <w:t>100</w:t>
            </w:r>
          </w:p>
        </w:tc>
      </w:tr>
      <w:tr w:rsidR="0034442D" w14:paraId="3486F70F"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205E2119" w14:textId="77777777" w:rsidR="0034442D" w:rsidRDefault="0034442D" w:rsidP="00021877">
            <w:pPr>
              <w:jc w:val="center"/>
            </w:pPr>
            <w:r>
              <w:t>11,2</w:t>
            </w:r>
          </w:p>
        </w:tc>
        <w:tc>
          <w:tcPr>
            <w:tcW w:w="2835" w:type="dxa"/>
            <w:tcBorders>
              <w:top w:val="single" w:sz="4" w:space="0" w:color="000000"/>
              <w:left w:val="single" w:sz="4" w:space="0" w:color="000000"/>
              <w:bottom w:val="single" w:sz="4" w:space="0" w:color="000000"/>
            </w:tcBorders>
            <w:shd w:val="clear" w:color="auto" w:fill="auto"/>
          </w:tcPr>
          <w:p w14:paraId="56288C67" w14:textId="77777777" w:rsidR="0034442D" w:rsidRDefault="0034442D" w:rsidP="00021877">
            <w:pPr>
              <w:jc w:val="center"/>
            </w:pPr>
            <w:r>
              <w:t>70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6C9F40D4" w14:textId="77777777" w:rsidR="0034442D" w:rsidRDefault="0034442D" w:rsidP="00021877">
            <w:pPr>
              <w:jc w:val="center"/>
            </w:pPr>
            <w:r>
              <w:t>90</w:t>
            </w:r>
          </w:p>
        </w:tc>
      </w:tr>
      <w:tr w:rsidR="0034442D" w14:paraId="7A82B914"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38C0BF9C" w14:textId="77777777" w:rsidR="0034442D" w:rsidRDefault="0034442D" w:rsidP="00021877">
            <w:pPr>
              <w:jc w:val="center"/>
            </w:pPr>
            <w:r>
              <w:t>8</w:t>
            </w:r>
          </w:p>
        </w:tc>
        <w:tc>
          <w:tcPr>
            <w:tcW w:w="2835" w:type="dxa"/>
            <w:tcBorders>
              <w:top w:val="single" w:sz="4" w:space="0" w:color="000000"/>
              <w:left w:val="single" w:sz="4" w:space="0" w:color="000000"/>
              <w:bottom w:val="single" w:sz="4" w:space="0" w:color="000000"/>
            </w:tcBorders>
            <w:shd w:val="clear" w:color="auto" w:fill="auto"/>
          </w:tcPr>
          <w:p w14:paraId="5583903F" w14:textId="77777777" w:rsidR="0034442D" w:rsidRDefault="0034442D" w:rsidP="00021877">
            <w:pPr>
              <w:jc w:val="center"/>
            </w:pPr>
            <w:r>
              <w:t>55</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3341B327" w14:textId="77777777" w:rsidR="0034442D" w:rsidRDefault="0034442D" w:rsidP="00021877">
            <w:pPr>
              <w:jc w:val="center"/>
            </w:pPr>
            <w:r>
              <w:t>80</w:t>
            </w:r>
          </w:p>
        </w:tc>
      </w:tr>
      <w:tr w:rsidR="0034442D" w14:paraId="03A46898"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04033346" w14:textId="77777777" w:rsidR="0034442D" w:rsidRDefault="0034442D" w:rsidP="00021877">
            <w:pPr>
              <w:jc w:val="center"/>
            </w:pPr>
            <w:r>
              <w:t>2</w:t>
            </w:r>
          </w:p>
        </w:tc>
        <w:tc>
          <w:tcPr>
            <w:tcW w:w="2835" w:type="dxa"/>
            <w:tcBorders>
              <w:top w:val="single" w:sz="4" w:space="0" w:color="000000"/>
              <w:left w:val="single" w:sz="4" w:space="0" w:color="000000"/>
              <w:bottom w:val="single" w:sz="4" w:space="0" w:color="000000"/>
            </w:tcBorders>
            <w:shd w:val="clear" w:color="auto" w:fill="auto"/>
          </w:tcPr>
          <w:p w14:paraId="09D2B36A" w14:textId="77777777" w:rsidR="0034442D" w:rsidRDefault="0034442D" w:rsidP="00021877">
            <w:pPr>
              <w:jc w:val="center"/>
            </w:pPr>
            <w:r>
              <w:t>25</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733998B6" w14:textId="77777777" w:rsidR="0034442D" w:rsidRDefault="0034442D" w:rsidP="00021877">
            <w:pPr>
              <w:jc w:val="center"/>
            </w:pPr>
            <w:r>
              <w:t>50</w:t>
            </w:r>
          </w:p>
        </w:tc>
      </w:tr>
      <w:tr w:rsidR="0034442D" w14:paraId="6CCAC4D6"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554D470A" w14:textId="77777777" w:rsidR="0034442D" w:rsidRDefault="0034442D" w:rsidP="00021877">
            <w:pPr>
              <w:jc w:val="center"/>
            </w:pPr>
            <w:r>
              <w:t>0,125</w:t>
            </w:r>
          </w:p>
        </w:tc>
        <w:tc>
          <w:tcPr>
            <w:tcW w:w="2835" w:type="dxa"/>
            <w:tcBorders>
              <w:top w:val="single" w:sz="4" w:space="0" w:color="000000"/>
              <w:left w:val="single" w:sz="4" w:space="0" w:color="000000"/>
              <w:bottom w:val="single" w:sz="4" w:space="0" w:color="000000"/>
            </w:tcBorders>
            <w:shd w:val="clear" w:color="auto" w:fill="auto"/>
          </w:tcPr>
          <w:p w14:paraId="10AB30D7" w14:textId="77777777" w:rsidR="0034442D" w:rsidRDefault="0034442D" w:rsidP="00021877">
            <w:pPr>
              <w:jc w:val="center"/>
            </w:pPr>
            <w: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27D524B" w14:textId="77777777" w:rsidR="0034442D" w:rsidRDefault="0034442D" w:rsidP="00021877">
            <w:pPr>
              <w:jc w:val="center"/>
            </w:pPr>
            <w:r>
              <w:t>12</w:t>
            </w:r>
          </w:p>
        </w:tc>
      </w:tr>
      <w:tr w:rsidR="0034442D" w14:paraId="7BAF2B70"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39EE2B6C" w14:textId="77777777" w:rsidR="0034442D" w:rsidRDefault="0034442D" w:rsidP="00021877">
            <w:pPr>
              <w:jc w:val="center"/>
            </w:pPr>
            <w:r>
              <w:t>0,063</w:t>
            </w:r>
          </w:p>
        </w:tc>
        <w:tc>
          <w:tcPr>
            <w:tcW w:w="2835" w:type="dxa"/>
            <w:tcBorders>
              <w:top w:val="single" w:sz="4" w:space="0" w:color="000000"/>
              <w:left w:val="single" w:sz="4" w:space="0" w:color="000000"/>
              <w:bottom w:val="single" w:sz="4" w:space="0" w:color="000000"/>
            </w:tcBorders>
            <w:shd w:val="clear" w:color="auto" w:fill="auto"/>
          </w:tcPr>
          <w:p w14:paraId="01049472" w14:textId="77777777" w:rsidR="0034442D" w:rsidRDefault="0034442D" w:rsidP="00021877">
            <w:pPr>
              <w:jc w:val="center"/>
            </w:pPr>
            <w:r>
              <w:t>4,0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27BF9476" w14:textId="77777777" w:rsidR="0034442D" w:rsidRDefault="0034442D" w:rsidP="00021877">
            <w:pPr>
              <w:jc w:val="center"/>
            </w:pPr>
            <w:r>
              <w:t>10,0</w:t>
            </w:r>
          </w:p>
        </w:tc>
      </w:tr>
      <w:tr w:rsidR="0034442D" w14:paraId="5094F742" w14:textId="77777777" w:rsidTr="00021877">
        <w:trPr>
          <w:jc w:val="center"/>
        </w:trPr>
        <w:tc>
          <w:tcPr>
            <w:tcW w:w="2838" w:type="dxa"/>
            <w:tcBorders>
              <w:top w:val="single" w:sz="4" w:space="0" w:color="000000"/>
              <w:left w:val="single" w:sz="4" w:space="0" w:color="000000"/>
              <w:bottom w:val="single" w:sz="4" w:space="0" w:color="000000"/>
            </w:tcBorders>
            <w:shd w:val="clear" w:color="auto" w:fill="auto"/>
          </w:tcPr>
          <w:p w14:paraId="0A22525A" w14:textId="77777777" w:rsidR="0034442D" w:rsidRDefault="0034442D" w:rsidP="00021877">
            <w:r>
              <w:t>Zawartość lepiszcza, minimum</w:t>
            </w:r>
            <w:r>
              <w:rPr>
                <w:vertAlign w:val="superscript"/>
              </w:rPr>
              <w:t>*)</w:t>
            </w: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DFCB8" w14:textId="77777777" w:rsidR="0034442D" w:rsidRDefault="0034442D" w:rsidP="00021877">
            <w:pPr>
              <w:jc w:val="center"/>
            </w:pPr>
            <w:r>
              <w:t>B</w:t>
            </w:r>
            <w:r>
              <w:rPr>
                <w:vertAlign w:val="subscript"/>
              </w:rPr>
              <w:t>min4,6</w:t>
            </w:r>
          </w:p>
        </w:tc>
      </w:tr>
      <w:tr w:rsidR="0034442D" w14:paraId="5CBC255A" w14:textId="77777777" w:rsidTr="00021877">
        <w:trPr>
          <w:jc w:val="center"/>
        </w:trPr>
        <w:tc>
          <w:tcPr>
            <w:tcW w:w="85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DE85B3" w14:textId="77777777" w:rsidR="0034442D" w:rsidRDefault="0034442D" w:rsidP="00021877">
            <w:pPr>
              <w:jc w:val="left"/>
            </w:pPr>
            <w:r>
              <w:rPr>
                <w:sz w:val="18"/>
                <w:szCs w:val="18"/>
                <w:vertAlign w:val="superscript"/>
              </w:rPr>
              <w:t>*)</w:t>
            </w:r>
            <w:r>
              <w:rPr>
                <w:sz w:val="18"/>
                <w:szCs w:val="18"/>
              </w:rPr>
              <w:t xml:space="preserve"> Minimalna zawartość lepiszcza jest określona przy założonej gęstości mieszanki mineralnej 2,650 Mg/m</w:t>
            </w:r>
            <w:r>
              <w:rPr>
                <w:sz w:val="18"/>
                <w:szCs w:val="18"/>
                <w:vertAlign w:val="superscript"/>
              </w:rPr>
              <w:t>3</w:t>
            </w:r>
            <w:r>
              <w:rPr>
                <w:sz w:val="18"/>
                <w:szCs w:val="18"/>
              </w:rPr>
              <w:t>. Jeżeli stosowana mieszanka mineralna ma inną gęstość (</w:t>
            </w:r>
            <w:proofErr w:type="spellStart"/>
            <w:r>
              <w:rPr>
                <w:i/>
                <w:sz w:val="18"/>
                <w:szCs w:val="18"/>
              </w:rPr>
              <w:t>ρ</w:t>
            </w:r>
            <w:r>
              <w:rPr>
                <w:sz w:val="18"/>
                <w:szCs w:val="18"/>
                <w:vertAlign w:val="subscript"/>
              </w:rPr>
              <w:t>d</w:t>
            </w:r>
            <w:proofErr w:type="spellEnd"/>
            <w:r>
              <w:rPr>
                <w:sz w:val="18"/>
                <w:szCs w:val="18"/>
              </w:rPr>
              <w:t xml:space="preserve">), to do wyznaczenia minimalnej zawartości lepiszcza podaną wartość należy pomnożyć przez współczynnik </w:t>
            </w:r>
            <w:r w:rsidRPr="00B930B1">
              <w:rPr>
                <w:position w:val="-3"/>
              </w:rPr>
              <w:object w:dxaOrig="284" w:dyaOrig="265" w14:anchorId="4649B302">
                <v:shape id="_x0000_i1026" type="#_x0000_t75" style="width:14.25pt;height:13.5pt" o:ole="" filled="t">
                  <v:fill color2="black"/>
                  <v:imagedata r:id="rId11" o:title="" croptop="-247f" cropbottom="-247f" cropleft="-230f" cropright="-230f"/>
                </v:shape>
                <o:OLEObject Type="Embed" ProgID="Equation.3" ShapeID="_x0000_i1026" DrawAspect="Content" ObjectID="_1777976449" r:id="rId12"/>
              </w:object>
            </w:r>
            <w:r>
              <w:rPr>
                <w:sz w:val="18"/>
                <w:szCs w:val="18"/>
              </w:rPr>
              <w:t xml:space="preserve"> według równania: </w:t>
            </w:r>
            <w:r w:rsidRPr="00B930B1">
              <w:rPr>
                <w:position w:val="-20"/>
              </w:rPr>
              <w:object w:dxaOrig="1097" w:dyaOrig="619" w14:anchorId="146539C8">
                <v:shape id="_x0000_i1027" type="#_x0000_t75" style="width:54.75pt;height:30.75pt" o:ole="" filled="t">
                  <v:fill color2="black"/>
                  <v:imagedata r:id="rId13" o:title="" croptop="-105f" cropbottom="-105f" cropleft="-59f" cropright="-59f"/>
                </v:shape>
                <o:OLEObject Type="Embed" ProgID="Equation.3" ShapeID="_x0000_i1027" DrawAspect="Content" ObjectID="_1777976450" r:id="rId14"/>
              </w:object>
            </w:r>
          </w:p>
        </w:tc>
      </w:tr>
    </w:tbl>
    <w:p w14:paraId="38F1DB51" w14:textId="77777777" w:rsidR="0034442D" w:rsidRDefault="0034442D" w:rsidP="0034442D">
      <w:pPr>
        <w:tabs>
          <w:tab w:val="left" w:pos="851"/>
        </w:tabs>
        <w:spacing w:before="120" w:after="120"/>
        <w:ind w:left="851" w:hanging="851"/>
      </w:pPr>
      <w:r>
        <w:t>Tablica 5.</w:t>
      </w:r>
      <w:r>
        <w:tab/>
        <w:t>Wymagane właściwości mieszanki mineralno-asfaltowej do warstwy wiążącej i wyrównawczej, dla ruchu KR3  [65]</w:t>
      </w:r>
    </w:p>
    <w:tbl>
      <w:tblPr>
        <w:tblW w:w="0" w:type="auto"/>
        <w:tblInd w:w="-10" w:type="dxa"/>
        <w:tblLayout w:type="fixed"/>
        <w:tblLook w:val="0000" w:firstRow="0" w:lastRow="0" w:firstColumn="0" w:lastColumn="0" w:noHBand="0" w:noVBand="0"/>
      </w:tblPr>
      <w:tblGrid>
        <w:gridCol w:w="2802"/>
        <w:gridCol w:w="2126"/>
        <w:gridCol w:w="3685"/>
        <w:gridCol w:w="1154"/>
      </w:tblGrid>
      <w:tr w:rsidR="0034442D" w14:paraId="3FF3F814" w14:textId="77777777" w:rsidTr="00021877">
        <w:tc>
          <w:tcPr>
            <w:tcW w:w="2802" w:type="dxa"/>
            <w:tcBorders>
              <w:top w:val="single" w:sz="4" w:space="0" w:color="000000"/>
              <w:left w:val="single" w:sz="4" w:space="0" w:color="000000"/>
              <w:bottom w:val="single" w:sz="4" w:space="0" w:color="000000"/>
            </w:tcBorders>
            <w:shd w:val="clear" w:color="auto" w:fill="auto"/>
          </w:tcPr>
          <w:p w14:paraId="3177824D" w14:textId="77777777" w:rsidR="0034442D" w:rsidRDefault="0034442D" w:rsidP="00021877">
            <w:pPr>
              <w:snapToGrid w:val="0"/>
              <w:jc w:val="center"/>
              <w:rPr>
                <w:sz w:val="18"/>
                <w:szCs w:val="18"/>
              </w:rPr>
            </w:pPr>
          </w:p>
          <w:p w14:paraId="50CE8F93" w14:textId="77777777" w:rsidR="0034442D" w:rsidRDefault="0034442D" w:rsidP="00021877">
            <w:pPr>
              <w:jc w:val="center"/>
            </w:pPr>
            <w:r>
              <w:rPr>
                <w:sz w:val="18"/>
                <w:szCs w:val="18"/>
              </w:rPr>
              <w:t>Właściwość</w:t>
            </w:r>
          </w:p>
        </w:tc>
        <w:tc>
          <w:tcPr>
            <w:tcW w:w="2126" w:type="dxa"/>
            <w:tcBorders>
              <w:top w:val="single" w:sz="4" w:space="0" w:color="000000"/>
              <w:left w:val="single" w:sz="4" w:space="0" w:color="000000"/>
              <w:bottom w:val="single" w:sz="4" w:space="0" w:color="000000"/>
            </w:tcBorders>
            <w:shd w:val="clear" w:color="auto" w:fill="auto"/>
          </w:tcPr>
          <w:p w14:paraId="1F66DECF" w14:textId="77777777" w:rsidR="0034442D" w:rsidRDefault="0034442D" w:rsidP="00021877">
            <w:pPr>
              <w:jc w:val="center"/>
            </w:pPr>
            <w:r>
              <w:rPr>
                <w:sz w:val="18"/>
                <w:szCs w:val="18"/>
              </w:rPr>
              <w:t xml:space="preserve">Warunki zagęszczania wg PN-EN </w:t>
            </w:r>
          </w:p>
          <w:p w14:paraId="487E6DF6" w14:textId="77777777" w:rsidR="0034442D" w:rsidRDefault="0034442D" w:rsidP="00021877">
            <w:pPr>
              <w:jc w:val="center"/>
            </w:pPr>
            <w:r>
              <w:rPr>
                <w:sz w:val="18"/>
                <w:szCs w:val="18"/>
              </w:rPr>
              <w:t>13108-20 [48]</w:t>
            </w:r>
          </w:p>
        </w:tc>
        <w:tc>
          <w:tcPr>
            <w:tcW w:w="3685" w:type="dxa"/>
            <w:tcBorders>
              <w:top w:val="single" w:sz="4" w:space="0" w:color="000000"/>
              <w:left w:val="single" w:sz="4" w:space="0" w:color="000000"/>
              <w:bottom w:val="single" w:sz="4" w:space="0" w:color="000000"/>
            </w:tcBorders>
            <w:shd w:val="clear" w:color="auto" w:fill="auto"/>
          </w:tcPr>
          <w:p w14:paraId="354D4A23" w14:textId="77777777" w:rsidR="0034442D" w:rsidRDefault="0034442D" w:rsidP="00021877">
            <w:pPr>
              <w:snapToGrid w:val="0"/>
              <w:jc w:val="center"/>
              <w:rPr>
                <w:sz w:val="18"/>
                <w:szCs w:val="18"/>
              </w:rPr>
            </w:pPr>
          </w:p>
          <w:p w14:paraId="7121FD66" w14:textId="77777777" w:rsidR="0034442D" w:rsidRDefault="0034442D" w:rsidP="00021877">
            <w:pPr>
              <w:jc w:val="center"/>
            </w:pPr>
            <w:r>
              <w:rPr>
                <w:sz w:val="18"/>
                <w:szCs w:val="18"/>
              </w:rPr>
              <w:t>Metoda i warunki badania</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14:paraId="40032658" w14:textId="77777777" w:rsidR="0034442D" w:rsidRDefault="0034442D" w:rsidP="00021877">
            <w:pPr>
              <w:snapToGrid w:val="0"/>
              <w:jc w:val="center"/>
              <w:rPr>
                <w:sz w:val="18"/>
                <w:szCs w:val="18"/>
              </w:rPr>
            </w:pPr>
          </w:p>
          <w:p w14:paraId="53E2D436" w14:textId="77777777" w:rsidR="0034442D" w:rsidRDefault="0034442D" w:rsidP="00021877">
            <w:pPr>
              <w:jc w:val="center"/>
            </w:pPr>
            <w:r>
              <w:t>AC16W</w:t>
            </w:r>
          </w:p>
        </w:tc>
      </w:tr>
      <w:tr w:rsidR="0034442D" w14:paraId="598BE656" w14:textId="77777777" w:rsidTr="00021877">
        <w:trPr>
          <w:trHeight w:val="444"/>
        </w:trPr>
        <w:tc>
          <w:tcPr>
            <w:tcW w:w="2802" w:type="dxa"/>
            <w:tcBorders>
              <w:top w:val="single" w:sz="4" w:space="0" w:color="000000"/>
              <w:left w:val="single" w:sz="4" w:space="0" w:color="000000"/>
              <w:bottom w:val="single" w:sz="4" w:space="0" w:color="000000"/>
            </w:tcBorders>
            <w:shd w:val="clear" w:color="auto" w:fill="auto"/>
          </w:tcPr>
          <w:p w14:paraId="0D80F6A7" w14:textId="77777777" w:rsidR="0034442D" w:rsidRDefault="0034442D" w:rsidP="00021877">
            <w:r>
              <w:rPr>
                <w:sz w:val="18"/>
                <w:szCs w:val="18"/>
              </w:rPr>
              <w:t>Zawartość wolnych przestrzeni</w:t>
            </w:r>
          </w:p>
        </w:tc>
        <w:tc>
          <w:tcPr>
            <w:tcW w:w="2126" w:type="dxa"/>
            <w:tcBorders>
              <w:top w:val="single" w:sz="4" w:space="0" w:color="000000"/>
              <w:left w:val="single" w:sz="4" w:space="0" w:color="000000"/>
              <w:bottom w:val="single" w:sz="4" w:space="0" w:color="000000"/>
            </w:tcBorders>
            <w:shd w:val="clear" w:color="auto" w:fill="auto"/>
            <w:vAlign w:val="center"/>
          </w:tcPr>
          <w:p w14:paraId="278320EA" w14:textId="77777777" w:rsidR="0034442D" w:rsidRDefault="0034442D" w:rsidP="00021877">
            <w:r>
              <w:rPr>
                <w:sz w:val="18"/>
                <w:szCs w:val="18"/>
              </w:rPr>
              <w:t xml:space="preserve">C.1.3,ubijanie, </w:t>
            </w:r>
          </w:p>
          <w:p w14:paraId="6C9265FB" w14:textId="77777777" w:rsidR="0034442D" w:rsidRDefault="0034442D" w:rsidP="00021877">
            <w:r>
              <w:rPr>
                <w:sz w:val="18"/>
                <w:szCs w:val="18"/>
              </w:rPr>
              <w:t>2×75 uderzeń</w:t>
            </w:r>
          </w:p>
        </w:tc>
        <w:tc>
          <w:tcPr>
            <w:tcW w:w="3685" w:type="dxa"/>
            <w:tcBorders>
              <w:top w:val="single" w:sz="4" w:space="0" w:color="000000"/>
              <w:left w:val="single" w:sz="4" w:space="0" w:color="000000"/>
              <w:bottom w:val="single" w:sz="4" w:space="0" w:color="000000"/>
            </w:tcBorders>
            <w:shd w:val="clear" w:color="auto" w:fill="auto"/>
            <w:vAlign w:val="center"/>
          </w:tcPr>
          <w:p w14:paraId="475F3822" w14:textId="77777777" w:rsidR="0034442D" w:rsidRDefault="0034442D" w:rsidP="00021877">
            <w:pPr>
              <w:jc w:val="center"/>
            </w:pPr>
            <w:r>
              <w:rPr>
                <w:sz w:val="18"/>
                <w:szCs w:val="18"/>
              </w:rPr>
              <w:t xml:space="preserve">PN-EN 12697-8 [33], </w:t>
            </w:r>
          </w:p>
          <w:p w14:paraId="2AF94433" w14:textId="77777777" w:rsidR="0034442D" w:rsidRDefault="0034442D" w:rsidP="00021877">
            <w:pPr>
              <w:jc w:val="center"/>
            </w:pPr>
            <w:r>
              <w:rPr>
                <w:sz w:val="18"/>
                <w:szCs w:val="18"/>
              </w:rPr>
              <w:t>p. 4</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A15D2" w14:textId="77777777" w:rsidR="0034442D" w:rsidRDefault="0034442D" w:rsidP="00021877">
            <w:pPr>
              <w:jc w:val="center"/>
            </w:pPr>
            <w:r>
              <w:rPr>
                <w:i/>
                <w:sz w:val="18"/>
                <w:szCs w:val="18"/>
              </w:rPr>
              <w:t>V</w:t>
            </w:r>
            <w:r>
              <w:rPr>
                <w:sz w:val="18"/>
                <w:szCs w:val="18"/>
                <w:vertAlign w:val="subscript"/>
              </w:rPr>
              <w:t>min4,0</w:t>
            </w:r>
          </w:p>
          <w:p w14:paraId="78E3E317" w14:textId="77777777" w:rsidR="0034442D" w:rsidRDefault="0034442D" w:rsidP="00021877">
            <w:pPr>
              <w:jc w:val="center"/>
            </w:pPr>
            <w:r>
              <w:rPr>
                <w:i/>
                <w:sz w:val="18"/>
                <w:szCs w:val="18"/>
              </w:rPr>
              <w:t>V</w:t>
            </w:r>
            <w:r>
              <w:rPr>
                <w:sz w:val="18"/>
                <w:szCs w:val="18"/>
                <w:vertAlign w:val="subscript"/>
              </w:rPr>
              <w:t>max7,0</w:t>
            </w:r>
          </w:p>
        </w:tc>
      </w:tr>
      <w:tr w:rsidR="0034442D" w14:paraId="3ED68D6C" w14:textId="77777777" w:rsidTr="00021877">
        <w:trPr>
          <w:trHeight w:val="480"/>
        </w:trPr>
        <w:tc>
          <w:tcPr>
            <w:tcW w:w="2802" w:type="dxa"/>
            <w:tcBorders>
              <w:top w:val="single" w:sz="4" w:space="0" w:color="000000"/>
              <w:left w:val="single" w:sz="4" w:space="0" w:color="000000"/>
              <w:bottom w:val="single" w:sz="4" w:space="0" w:color="000000"/>
            </w:tcBorders>
            <w:shd w:val="clear" w:color="auto" w:fill="auto"/>
          </w:tcPr>
          <w:p w14:paraId="67104A2E" w14:textId="77777777" w:rsidR="0034442D" w:rsidRDefault="0034442D" w:rsidP="00021877">
            <w:r>
              <w:rPr>
                <w:sz w:val="18"/>
                <w:szCs w:val="18"/>
              </w:rPr>
              <w:t xml:space="preserve">Odporność na deformacje trwałe </w:t>
            </w:r>
            <w:r>
              <w:rPr>
                <w:sz w:val="18"/>
                <w:szCs w:val="18"/>
                <w:vertAlign w:val="superscript"/>
              </w:rPr>
              <w:t>a) c)</w:t>
            </w:r>
          </w:p>
        </w:tc>
        <w:tc>
          <w:tcPr>
            <w:tcW w:w="2126" w:type="dxa"/>
            <w:tcBorders>
              <w:top w:val="single" w:sz="4" w:space="0" w:color="000000"/>
              <w:left w:val="single" w:sz="4" w:space="0" w:color="000000"/>
              <w:bottom w:val="single" w:sz="4" w:space="0" w:color="000000"/>
            </w:tcBorders>
            <w:shd w:val="clear" w:color="auto" w:fill="auto"/>
            <w:vAlign w:val="center"/>
          </w:tcPr>
          <w:p w14:paraId="76FAB7DA" w14:textId="77777777" w:rsidR="0034442D" w:rsidRDefault="0034442D" w:rsidP="00021877">
            <w:r>
              <w:rPr>
                <w:sz w:val="18"/>
                <w:szCs w:val="18"/>
              </w:rPr>
              <w:t>C.1.20, wałowanie</w:t>
            </w:r>
          </w:p>
          <w:p w14:paraId="0B6C0AAD" w14:textId="77777777" w:rsidR="0034442D" w:rsidRDefault="0034442D" w:rsidP="00021877">
            <w:r>
              <w:rPr>
                <w:sz w:val="18"/>
                <w:szCs w:val="18"/>
              </w:rPr>
              <w:t>P</w:t>
            </w:r>
            <w:r>
              <w:rPr>
                <w:sz w:val="18"/>
                <w:szCs w:val="18"/>
                <w:vertAlign w:val="subscript"/>
              </w:rPr>
              <w:t>98</w:t>
            </w:r>
            <w:r>
              <w:rPr>
                <w:sz w:val="18"/>
                <w:szCs w:val="18"/>
              </w:rPr>
              <w:t>-P</w:t>
            </w:r>
            <w:r>
              <w:rPr>
                <w:sz w:val="18"/>
                <w:szCs w:val="18"/>
                <w:vertAlign w:val="subscript"/>
              </w:rPr>
              <w:t>100</w:t>
            </w:r>
          </w:p>
        </w:tc>
        <w:tc>
          <w:tcPr>
            <w:tcW w:w="3685" w:type="dxa"/>
            <w:tcBorders>
              <w:top w:val="single" w:sz="4" w:space="0" w:color="000000"/>
              <w:left w:val="single" w:sz="4" w:space="0" w:color="000000"/>
              <w:bottom w:val="single" w:sz="4" w:space="0" w:color="000000"/>
            </w:tcBorders>
            <w:shd w:val="clear" w:color="auto" w:fill="auto"/>
            <w:vAlign w:val="center"/>
          </w:tcPr>
          <w:p w14:paraId="4AE258A7" w14:textId="77777777" w:rsidR="0034442D" w:rsidRDefault="0034442D" w:rsidP="00021877">
            <w:pPr>
              <w:jc w:val="center"/>
            </w:pPr>
            <w:r>
              <w:rPr>
                <w:sz w:val="18"/>
                <w:szCs w:val="18"/>
              </w:rPr>
              <w:t>PN-EN 12697-22 [38], metoda B w powietrzu,</w:t>
            </w:r>
          </w:p>
          <w:p w14:paraId="686FD548" w14:textId="77777777" w:rsidR="0034442D" w:rsidRDefault="0034442D" w:rsidP="00021877">
            <w:pPr>
              <w:jc w:val="center"/>
            </w:pPr>
            <w:r>
              <w:rPr>
                <w:sz w:val="18"/>
                <w:szCs w:val="18"/>
              </w:rPr>
              <w:t>PN-EN 13108-20, D.1.6, 60°C, 10 000 cykli</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2A76" w14:textId="77777777" w:rsidR="0034442D" w:rsidRDefault="0034442D" w:rsidP="00021877">
            <w:pPr>
              <w:jc w:val="center"/>
            </w:pPr>
            <w:r>
              <w:rPr>
                <w:i/>
                <w:sz w:val="16"/>
                <w:szCs w:val="16"/>
              </w:rPr>
              <w:t>WTS</w:t>
            </w:r>
            <w:r>
              <w:rPr>
                <w:i/>
                <w:sz w:val="16"/>
                <w:szCs w:val="16"/>
                <w:vertAlign w:val="subscript"/>
              </w:rPr>
              <w:t>AIR 0,15</w:t>
            </w:r>
          </w:p>
          <w:p w14:paraId="75A7BBA5" w14:textId="77777777" w:rsidR="0034442D" w:rsidRDefault="0034442D" w:rsidP="00021877">
            <w:pPr>
              <w:jc w:val="center"/>
            </w:pPr>
            <w:r>
              <w:rPr>
                <w:i/>
                <w:sz w:val="16"/>
                <w:szCs w:val="16"/>
              </w:rPr>
              <w:t>PRD</w:t>
            </w:r>
            <w:r>
              <w:rPr>
                <w:i/>
                <w:sz w:val="16"/>
                <w:szCs w:val="16"/>
                <w:vertAlign w:val="subscript"/>
              </w:rPr>
              <w:t>AIR 7,0</w:t>
            </w:r>
          </w:p>
        </w:tc>
      </w:tr>
      <w:tr w:rsidR="0034442D" w14:paraId="3DAB4B0C" w14:textId="77777777" w:rsidTr="00021877">
        <w:tc>
          <w:tcPr>
            <w:tcW w:w="2802" w:type="dxa"/>
            <w:tcBorders>
              <w:top w:val="single" w:sz="4" w:space="0" w:color="000000"/>
              <w:left w:val="single" w:sz="4" w:space="0" w:color="000000"/>
              <w:bottom w:val="single" w:sz="4" w:space="0" w:color="000000"/>
            </w:tcBorders>
            <w:shd w:val="clear" w:color="auto" w:fill="auto"/>
            <w:vAlign w:val="center"/>
          </w:tcPr>
          <w:p w14:paraId="47FC320A" w14:textId="77777777" w:rsidR="0034442D" w:rsidRDefault="0034442D" w:rsidP="00021877">
            <w:pPr>
              <w:jc w:val="left"/>
            </w:pPr>
            <w:r>
              <w:rPr>
                <w:sz w:val="18"/>
                <w:szCs w:val="18"/>
              </w:rPr>
              <w:t>Wrażliwość na działanie wody</w:t>
            </w:r>
          </w:p>
        </w:tc>
        <w:tc>
          <w:tcPr>
            <w:tcW w:w="2126" w:type="dxa"/>
            <w:tcBorders>
              <w:top w:val="single" w:sz="4" w:space="0" w:color="000000"/>
              <w:left w:val="single" w:sz="4" w:space="0" w:color="000000"/>
              <w:bottom w:val="single" w:sz="4" w:space="0" w:color="000000"/>
            </w:tcBorders>
            <w:shd w:val="clear" w:color="auto" w:fill="auto"/>
            <w:vAlign w:val="center"/>
          </w:tcPr>
          <w:p w14:paraId="31188040" w14:textId="77777777" w:rsidR="0034442D" w:rsidRDefault="0034442D" w:rsidP="00021877">
            <w:r>
              <w:rPr>
                <w:sz w:val="18"/>
                <w:szCs w:val="18"/>
              </w:rPr>
              <w:t xml:space="preserve">C.1.1,ubijanie, </w:t>
            </w:r>
          </w:p>
          <w:p w14:paraId="13FCF031" w14:textId="77777777" w:rsidR="0034442D" w:rsidRDefault="0034442D" w:rsidP="00021877">
            <w:r>
              <w:rPr>
                <w:sz w:val="18"/>
                <w:szCs w:val="18"/>
              </w:rPr>
              <w:t>2×35 uderzeń</w:t>
            </w:r>
          </w:p>
        </w:tc>
        <w:tc>
          <w:tcPr>
            <w:tcW w:w="3685" w:type="dxa"/>
            <w:tcBorders>
              <w:top w:val="single" w:sz="4" w:space="0" w:color="000000"/>
              <w:left w:val="single" w:sz="4" w:space="0" w:color="000000"/>
              <w:bottom w:val="single" w:sz="4" w:space="0" w:color="000000"/>
            </w:tcBorders>
            <w:shd w:val="clear" w:color="auto" w:fill="auto"/>
            <w:vAlign w:val="center"/>
          </w:tcPr>
          <w:p w14:paraId="69975294" w14:textId="77777777" w:rsidR="0034442D" w:rsidRDefault="0034442D" w:rsidP="00021877">
            <w:pPr>
              <w:jc w:val="center"/>
            </w:pPr>
            <w:r>
              <w:rPr>
                <w:sz w:val="18"/>
                <w:szCs w:val="18"/>
              </w:rPr>
              <w:t>PN-EN 12697-12 [35], przechowywanie w 40°C z jednym cyklem zamrażania</w:t>
            </w:r>
            <w:r>
              <w:rPr>
                <w:sz w:val="18"/>
                <w:szCs w:val="18"/>
                <w:vertAlign w:val="superscript"/>
              </w:rPr>
              <w:t xml:space="preserve"> b)</w:t>
            </w:r>
            <w:r>
              <w:rPr>
                <w:sz w:val="18"/>
                <w:szCs w:val="18"/>
              </w:rPr>
              <w:t xml:space="preserve">, </w:t>
            </w:r>
          </w:p>
          <w:p w14:paraId="6D47DC3E" w14:textId="77777777" w:rsidR="0034442D" w:rsidRDefault="0034442D" w:rsidP="00021877">
            <w:pPr>
              <w:jc w:val="center"/>
            </w:pPr>
            <w:r>
              <w:rPr>
                <w:sz w:val="18"/>
                <w:szCs w:val="18"/>
              </w:rPr>
              <w:t>badanie w 25°C</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9269D" w14:textId="77777777" w:rsidR="0034442D" w:rsidRDefault="0034442D" w:rsidP="00021877">
            <w:pPr>
              <w:jc w:val="center"/>
            </w:pPr>
            <w:r>
              <w:rPr>
                <w:i/>
                <w:sz w:val="18"/>
                <w:szCs w:val="18"/>
              </w:rPr>
              <w:t>ITSR</w:t>
            </w:r>
            <w:r>
              <w:rPr>
                <w:sz w:val="18"/>
                <w:szCs w:val="18"/>
                <w:vertAlign w:val="subscript"/>
              </w:rPr>
              <w:t>80</w:t>
            </w:r>
          </w:p>
        </w:tc>
      </w:tr>
      <w:tr w:rsidR="0034442D" w14:paraId="64801655" w14:textId="77777777" w:rsidTr="00021877">
        <w:tblPrEx>
          <w:tblCellMar>
            <w:left w:w="70" w:type="dxa"/>
            <w:right w:w="70" w:type="dxa"/>
          </w:tblCellMar>
        </w:tblPrEx>
        <w:trPr>
          <w:trHeight w:val="309"/>
        </w:trPr>
        <w:tc>
          <w:tcPr>
            <w:tcW w:w="9767" w:type="dxa"/>
            <w:gridSpan w:val="4"/>
            <w:tcBorders>
              <w:top w:val="single" w:sz="4" w:space="0" w:color="000000"/>
              <w:left w:val="single" w:sz="4" w:space="0" w:color="000000"/>
              <w:bottom w:val="single" w:sz="4" w:space="0" w:color="000000"/>
              <w:right w:val="single" w:sz="4" w:space="0" w:color="000000"/>
            </w:tcBorders>
            <w:shd w:val="clear" w:color="auto" w:fill="auto"/>
          </w:tcPr>
          <w:p w14:paraId="6F6AE87E" w14:textId="77777777" w:rsidR="0034442D" w:rsidRDefault="0034442D" w:rsidP="00021877">
            <w:pPr>
              <w:tabs>
                <w:tab w:val="left" w:pos="180"/>
              </w:tabs>
            </w:pPr>
            <w:r>
              <w:rPr>
                <w:sz w:val="18"/>
                <w:szCs w:val="18"/>
                <w:vertAlign w:val="superscript"/>
              </w:rPr>
              <w:t>a)</w:t>
            </w:r>
            <w:r>
              <w:tab/>
            </w:r>
            <w:r>
              <w:rPr>
                <w:sz w:val="18"/>
                <w:szCs w:val="18"/>
              </w:rPr>
              <w:t>grubość płyty: AC16, AC22 - 60 mm</w:t>
            </w:r>
          </w:p>
          <w:p w14:paraId="73662182" w14:textId="77777777" w:rsidR="0034442D" w:rsidRDefault="0034442D" w:rsidP="00021877">
            <w:pPr>
              <w:tabs>
                <w:tab w:val="left" w:pos="180"/>
              </w:tabs>
            </w:pPr>
            <w:r>
              <w:rPr>
                <w:sz w:val="18"/>
                <w:szCs w:val="18"/>
                <w:vertAlign w:val="superscript"/>
              </w:rPr>
              <w:t>b)</w:t>
            </w:r>
            <w:r>
              <w:tab/>
            </w:r>
            <w:r>
              <w:rPr>
                <w:sz w:val="18"/>
                <w:szCs w:val="18"/>
              </w:rPr>
              <w:t>ujednoliconą procedurę badania wrażliwości na działanie wody podano w WT-2 2014 [65] w załączniku 1.</w:t>
            </w:r>
          </w:p>
          <w:p w14:paraId="30205C42" w14:textId="77777777" w:rsidR="0034442D" w:rsidRDefault="0034442D" w:rsidP="00021877">
            <w:pPr>
              <w:tabs>
                <w:tab w:val="left" w:pos="180"/>
              </w:tabs>
            </w:pPr>
            <w:r>
              <w:rPr>
                <w:sz w:val="18"/>
                <w:szCs w:val="18"/>
                <w:vertAlign w:val="superscript"/>
              </w:rPr>
              <w:t>c)</w:t>
            </w:r>
            <w:r>
              <w:rPr>
                <w:sz w:val="18"/>
                <w:szCs w:val="18"/>
              </w:rPr>
              <w:t xml:space="preserve">  procedurę kondycjonowania krótkoterminowego MMA przed formowaniem próbek do badań podano w WT-2 2014 [65] załączniku 2</w:t>
            </w:r>
          </w:p>
        </w:tc>
      </w:tr>
    </w:tbl>
    <w:p w14:paraId="20E5AA39" w14:textId="77777777" w:rsidR="0034442D" w:rsidRDefault="0034442D" w:rsidP="0034442D">
      <w:pPr>
        <w:tabs>
          <w:tab w:val="left" w:pos="142"/>
        </w:tabs>
        <w:ind w:left="142" w:hanging="142"/>
        <w:rPr>
          <w:sz w:val="16"/>
          <w:szCs w:val="16"/>
          <w:vertAlign w:val="superscript"/>
        </w:rPr>
      </w:pPr>
    </w:p>
    <w:p w14:paraId="25C02367" w14:textId="77777777" w:rsidR="0034442D" w:rsidRDefault="0034442D" w:rsidP="0034442D">
      <w:pPr>
        <w:pStyle w:val="Nagwek2"/>
      </w:pPr>
      <w:r>
        <w:t>5.3. Wytwarzanie mieszanki mineralno-asfaltowej</w:t>
      </w:r>
    </w:p>
    <w:p w14:paraId="571ADFF6" w14:textId="77777777" w:rsidR="0034442D" w:rsidRDefault="0034442D" w:rsidP="0034442D">
      <w:pPr>
        <w:ind w:firstLine="708"/>
      </w:pPr>
      <w:r>
        <w:t>Mieszankę mineralno-asfaltową należy wytwarzać na gorąco w otaczarce (zespole maszyn i urządzeń dozowania, podgrzewania i mieszania składników oraz przechowywania gotowej mieszanki).</w:t>
      </w:r>
    </w:p>
    <w:p w14:paraId="3D0ECD63" w14:textId="77777777" w:rsidR="0034442D" w:rsidRDefault="0034442D" w:rsidP="0034442D">
      <w:r>
        <w:lastRenderedPageBreak/>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BEA33D1" w14:textId="77777777" w:rsidR="0034442D" w:rsidRDefault="0034442D" w:rsidP="0034442D">
      <w:r>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r>
        <w:tab/>
      </w:r>
    </w:p>
    <w:p w14:paraId="62D2C57F" w14:textId="77777777" w:rsidR="0034442D" w:rsidRDefault="0034442D" w:rsidP="0034442D">
      <w:pPr>
        <w:ind w:firstLine="708"/>
      </w:pPr>
      <w: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6. W tej tablicy najniższa temperatura dotyczy mieszanki mineralno-asfaltowej dostarczonej na miejsce wbudowania, a najwyższa temperatura dotyczy mieszanki mineralno-asfaltowej bezpośrednio po wytworzeniu w wytwórni.</w:t>
      </w:r>
    </w:p>
    <w:p w14:paraId="4AEF7A9E" w14:textId="77777777" w:rsidR="0034442D" w:rsidRDefault="0034442D" w:rsidP="0034442D">
      <w:pPr>
        <w:spacing w:before="120" w:after="120"/>
      </w:pPr>
      <w:r>
        <w:t>Tablica 6. Najwyższa i najniższa temperatura mieszanki AC [65]</w:t>
      </w:r>
    </w:p>
    <w:tbl>
      <w:tblPr>
        <w:tblW w:w="0" w:type="auto"/>
        <w:jc w:val="center"/>
        <w:tblLayout w:type="fixed"/>
        <w:tblLook w:val="0000" w:firstRow="0" w:lastRow="0" w:firstColumn="0" w:lastColumn="0" w:noHBand="0" w:noVBand="0"/>
      </w:tblPr>
      <w:tblGrid>
        <w:gridCol w:w="2371"/>
        <w:gridCol w:w="2610"/>
      </w:tblGrid>
      <w:tr w:rsidR="0034442D" w14:paraId="2B23BF2B" w14:textId="77777777" w:rsidTr="00021877">
        <w:trPr>
          <w:jc w:val="center"/>
        </w:trPr>
        <w:tc>
          <w:tcPr>
            <w:tcW w:w="2371" w:type="dxa"/>
            <w:tcBorders>
              <w:top w:val="single" w:sz="4" w:space="0" w:color="000000"/>
              <w:left w:val="single" w:sz="4" w:space="0" w:color="000000"/>
              <w:bottom w:val="single" w:sz="4" w:space="0" w:color="000000"/>
            </w:tcBorders>
            <w:shd w:val="clear" w:color="auto" w:fill="auto"/>
          </w:tcPr>
          <w:p w14:paraId="603FE54D" w14:textId="77777777" w:rsidR="0034442D" w:rsidRDefault="0034442D" w:rsidP="00021877">
            <w:pPr>
              <w:spacing w:before="60" w:after="60"/>
              <w:jc w:val="center"/>
            </w:pPr>
            <w:r>
              <w:t>Lepiszcze asfaltowe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0E4C9604" w14:textId="77777777" w:rsidR="0034442D" w:rsidRDefault="0034442D" w:rsidP="00021877">
            <w:pPr>
              <w:spacing w:before="60" w:after="60"/>
              <w:jc w:val="center"/>
            </w:pPr>
            <w:r>
              <w:t>Temperatura mieszanki [°C]</w:t>
            </w:r>
          </w:p>
        </w:tc>
      </w:tr>
      <w:tr w:rsidR="0034442D" w14:paraId="08C6F26B" w14:textId="77777777" w:rsidTr="00021877">
        <w:trPr>
          <w:jc w:val="center"/>
        </w:trPr>
        <w:tc>
          <w:tcPr>
            <w:tcW w:w="2371" w:type="dxa"/>
            <w:tcBorders>
              <w:top w:val="single" w:sz="4" w:space="0" w:color="000000"/>
              <w:left w:val="single" w:sz="4" w:space="0" w:color="000000"/>
              <w:bottom w:val="single" w:sz="4" w:space="0" w:color="000000"/>
            </w:tcBorders>
            <w:shd w:val="clear" w:color="auto" w:fill="auto"/>
          </w:tcPr>
          <w:p w14:paraId="15699271" w14:textId="77777777" w:rsidR="0034442D" w:rsidRDefault="0034442D" w:rsidP="00021877">
            <w:pPr>
              <w:spacing w:before="60"/>
              <w:jc w:val="center"/>
            </w:pPr>
            <w:r>
              <w:rPr>
                <w:lang w:val="en-US"/>
              </w:rPr>
              <w:t>AC 50/70</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0E23A6E9" w14:textId="77777777" w:rsidR="0034442D" w:rsidRDefault="0034442D" w:rsidP="00021877">
            <w:pPr>
              <w:spacing w:before="60"/>
              <w:jc w:val="center"/>
            </w:pPr>
            <w:r>
              <w:t>od 140 do 180</w:t>
            </w:r>
          </w:p>
        </w:tc>
      </w:tr>
    </w:tbl>
    <w:p w14:paraId="534EA812" w14:textId="77777777" w:rsidR="0034442D" w:rsidRDefault="0034442D" w:rsidP="0034442D"/>
    <w:p w14:paraId="0B929308" w14:textId="77777777" w:rsidR="0034442D" w:rsidRDefault="0034442D" w:rsidP="0034442D">
      <w:r>
        <w:tab/>
        <w:t>Sposób i czas mieszania składników mieszanki mineralno-asfaltowej powinny zapewnić równomierne otoczenie kruszywa lepiszczem asfaltowym.</w:t>
      </w:r>
    </w:p>
    <w:p w14:paraId="111F613E" w14:textId="77777777" w:rsidR="0034442D" w:rsidRDefault="0034442D" w:rsidP="0034442D">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7BE23800" w14:textId="77777777" w:rsidR="0034442D" w:rsidRDefault="0034442D" w:rsidP="0034442D">
      <w:pPr>
        <w:pStyle w:val="Nagwek2"/>
      </w:pPr>
      <w:r>
        <w:t>5.4. Przygotowanie podłoża</w:t>
      </w:r>
    </w:p>
    <w:p w14:paraId="308B45D9" w14:textId="77777777" w:rsidR="0034442D" w:rsidRDefault="0034442D" w:rsidP="0034442D">
      <w:r>
        <w:tab/>
        <w:t>Podłoże pod warstwę wiążącą i wyrównawczą z betonu asfaltowego powinno być na całej powierzchni:</w:t>
      </w:r>
    </w:p>
    <w:p w14:paraId="6A035465" w14:textId="77777777" w:rsidR="0034442D" w:rsidRDefault="0034442D" w:rsidP="000D2EDE">
      <w:pPr>
        <w:numPr>
          <w:ilvl w:val="0"/>
          <w:numId w:val="37"/>
        </w:numPr>
        <w:overflowPunct w:val="0"/>
        <w:autoSpaceDE w:val="0"/>
        <w:textAlignment w:val="baseline"/>
      </w:pPr>
      <w:r>
        <w:t>ustabilizowane i nośne,</w:t>
      </w:r>
    </w:p>
    <w:p w14:paraId="1CC99A3C" w14:textId="77777777" w:rsidR="0034442D" w:rsidRDefault="0034442D" w:rsidP="000D2EDE">
      <w:pPr>
        <w:numPr>
          <w:ilvl w:val="0"/>
          <w:numId w:val="37"/>
        </w:numPr>
        <w:overflowPunct w:val="0"/>
        <w:autoSpaceDE w:val="0"/>
        <w:textAlignment w:val="baseline"/>
      </w:pPr>
      <w:r>
        <w:t>czyste, bez zanieczyszczenia lub pozostałości luźnego kruszywa,</w:t>
      </w:r>
    </w:p>
    <w:p w14:paraId="7D2EA6B7" w14:textId="77777777" w:rsidR="0034442D" w:rsidRDefault="0034442D" w:rsidP="000D2EDE">
      <w:pPr>
        <w:numPr>
          <w:ilvl w:val="0"/>
          <w:numId w:val="37"/>
        </w:numPr>
        <w:overflowPunct w:val="0"/>
        <w:autoSpaceDE w:val="0"/>
        <w:textAlignment w:val="baseline"/>
      </w:pPr>
      <w:r>
        <w:t>wyprofilowane, równe i bez kolein,</w:t>
      </w:r>
    </w:p>
    <w:p w14:paraId="01BEC028" w14:textId="77777777" w:rsidR="0034442D" w:rsidRDefault="0034442D" w:rsidP="000D2EDE">
      <w:pPr>
        <w:numPr>
          <w:ilvl w:val="0"/>
          <w:numId w:val="37"/>
        </w:numPr>
        <w:overflowPunct w:val="0"/>
        <w:autoSpaceDE w:val="0"/>
        <w:textAlignment w:val="baseline"/>
      </w:pPr>
      <w:r>
        <w:t>suche.</w:t>
      </w:r>
    </w:p>
    <w:p w14:paraId="0DDE73CF" w14:textId="77777777" w:rsidR="0034442D" w:rsidRDefault="0034442D" w:rsidP="0034442D">
      <w:pPr>
        <w:ind w:firstLine="709"/>
      </w:pPr>
      <w:r>
        <w:t>Wymagana równość podłużna jest określona w rozporządzeniu dotyczącym warunków technicznych, jakim powinny odpowiadać drogi publiczne [67]. W wypadku podłoża z warstwy starej nawierzchni, nierówności nie powinny przekraczać wartości podanych w tablicy 7.</w:t>
      </w:r>
    </w:p>
    <w:p w14:paraId="2A0D854C" w14:textId="77777777" w:rsidR="0034442D" w:rsidRDefault="0034442D" w:rsidP="0034442D">
      <w:pPr>
        <w:ind w:firstLine="709"/>
      </w:pPr>
    </w:p>
    <w:p w14:paraId="63BF8ED2" w14:textId="77777777" w:rsidR="0034442D" w:rsidRDefault="0034442D" w:rsidP="0034442D">
      <w:pPr>
        <w:tabs>
          <w:tab w:val="left" w:pos="993"/>
        </w:tabs>
        <w:spacing w:before="120" w:after="120"/>
        <w:ind w:left="992" w:hanging="992"/>
      </w:pPr>
      <w:r>
        <w:t>Tablica 7.</w:t>
      </w:r>
      <w:r>
        <w:tab/>
        <w:t xml:space="preserve">Maksymalne nierówności podłoża z warstwy starej nawierzchni pod warstwy asfaltowe (pomiar łatą 4-metrową lub równoważną metodą) </w:t>
      </w:r>
    </w:p>
    <w:tbl>
      <w:tblPr>
        <w:tblW w:w="0" w:type="auto"/>
        <w:jc w:val="center"/>
        <w:tblLayout w:type="fixed"/>
        <w:tblLook w:val="0000" w:firstRow="0" w:lastRow="0" w:firstColumn="0" w:lastColumn="0" w:noHBand="0" w:noVBand="0"/>
      </w:tblPr>
      <w:tblGrid>
        <w:gridCol w:w="3051"/>
        <w:gridCol w:w="3381"/>
      </w:tblGrid>
      <w:tr w:rsidR="0034442D" w14:paraId="4D7B6CDC" w14:textId="77777777" w:rsidTr="00021877">
        <w:trPr>
          <w:jc w:val="center"/>
        </w:trPr>
        <w:tc>
          <w:tcPr>
            <w:tcW w:w="3051" w:type="dxa"/>
            <w:tcBorders>
              <w:top w:val="single" w:sz="4" w:space="0" w:color="000000"/>
              <w:left w:val="single" w:sz="4" w:space="0" w:color="000000"/>
              <w:bottom w:val="single" w:sz="4" w:space="0" w:color="000000"/>
            </w:tcBorders>
            <w:shd w:val="clear" w:color="auto" w:fill="auto"/>
          </w:tcPr>
          <w:p w14:paraId="46D702CD" w14:textId="77777777" w:rsidR="0034442D" w:rsidRDefault="0034442D" w:rsidP="00021877">
            <w:pPr>
              <w:jc w:val="center"/>
            </w:pPr>
            <w:r>
              <w:t>Element nawierzchni</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41935D9F" w14:textId="77777777" w:rsidR="0034442D" w:rsidRDefault="0034442D" w:rsidP="00021877">
            <w:pPr>
              <w:jc w:val="center"/>
            </w:pPr>
            <w:r>
              <w:t>Maksymalna nierówność podłoża pod warstwę wiążącą i wyrównawczą [mm]</w:t>
            </w:r>
          </w:p>
        </w:tc>
      </w:tr>
      <w:tr w:rsidR="0034442D" w14:paraId="1A6C2240" w14:textId="77777777" w:rsidTr="00021877">
        <w:trPr>
          <w:jc w:val="center"/>
        </w:trPr>
        <w:tc>
          <w:tcPr>
            <w:tcW w:w="3051" w:type="dxa"/>
            <w:tcBorders>
              <w:top w:val="single" w:sz="4" w:space="0" w:color="000000"/>
              <w:left w:val="single" w:sz="4" w:space="0" w:color="000000"/>
              <w:bottom w:val="single" w:sz="4" w:space="0" w:color="000000"/>
            </w:tcBorders>
            <w:shd w:val="clear" w:color="auto" w:fill="auto"/>
            <w:vAlign w:val="center"/>
          </w:tcPr>
          <w:p w14:paraId="130C146F" w14:textId="77777777" w:rsidR="0034442D" w:rsidRDefault="0034442D" w:rsidP="00021877">
            <w:pPr>
              <w:spacing w:before="60" w:after="60"/>
              <w:jc w:val="left"/>
            </w:pPr>
            <w:r>
              <w:t>Jezdnia droga klasy Z</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89800" w14:textId="77777777" w:rsidR="0034442D" w:rsidRDefault="0034442D" w:rsidP="00021877">
            <w:pPr>
              <w:spacing w:before="60" w:after="60"/>
              <w:jc w:val="center"/>
            </w:pPr>
            <w:r>
              <w:t>12</w:t>
            </w:r>
          </w:p>
        </w:tc>
      </w:tr>
    </w:tbl>
    <w:p w14:paraId="416ABA75" w14:textId="77777777" w:rsidR="0034442D" w:rsidRDefault="0034442D" w:rsidP="0034442D">
      <w:r>
        <w:tab/>
      </w:r>
    </w:p>
    <w:p w14:paraId="367FDFBD" w14:textId="77777777" w:rsidR="0034442D" w:rsidRDefault="0034442D" w:rsidP="0034442D">
      <w:r>
        <w:t>Jeżeli nierówności  są większe niż dopuszczalne, to należy wyrównać podłoże.</w:t>
      </w:r>
    </w:p>
    <w:p w14:paraId="62B72934" w14:textId="77777777" w:rsidR="0034442D" w:rsidRDefault="0034442D" w:rsidP="0034442D">
      <w:r>
        <w:tab/>
        <w:t>Rzędne wysokościowe podłoża oraz urządzeń usytuowanych w nawierzchni lub ją ograniczających powinny być zgodne z dokumentacją projektową. Z podłoża powinien być zapewniony odpływ wody.</w:t>
      </w:r>
    </w:p>
    <w:p w14:paraId="27B49E09" w14:textId="77777777" w:rsidR="0034442D" w:rsidRDefault="0034442D" w:rsidP="0034442D">
      <w:r>
        <w:tab/>
        <w:t>W celu polepszenia połączenia między warstwami technologicznymi nawierzchni powierzchnia podłoża powinna być w ocenie wizualnej chropowata.</w:t>
      </w:r>
    </w:p>
    <w:p w14:paraId="571F998F" w14:textId="77777777" w:rsidR="0034442D" w:rsidRDefault="0034442D" w:rsidP="0034442D">
      <w:r>
        <w:tab/>
        <w:t>Szerokie szczeliny w podłożu należy wypełnić odpowiednim materiałem, np. zalewami drogowymi według PN-EN 14188-1 [60] lub PN-EN 14188-2 [61] albo innymi materiałami według norm lub aprobat technicznych.</w:t>
      </w:r>
    </w:p>
    <w:p w14:paraId="7252D811" w14:textId="77777777" w:rsidR="0034442D" w:rsidRDefault="0034442D" w:rsidP="0034442D">
      <w:r>
        <w:tab/>
      </w:r>
    </w:p>
    <w:p w14:paraId="6F37EB33" w14:textId="77777777" w:rsidR="0034442D" w:rsidRDefault="0034442D" w:rsidP="0034442D">
      <w:pPr>
        <w:pStyle w:val="Nagwek2"/>
      </w:pPr>
      <w:r>
        <w:t>5.5. Próba technologiczna</w:t>
      </w:r>
    </w:p>
    <w:p w14:paraId="4F46FA70" w14:textId="77777777" w:rsidR="0034442D" w:rsidRDefault="0034442D" w:rsidP="0034442D">
      <w:r>
        <w:tab/>
        <w:t>Wykonawca przed przystąpieniem do produkcji mieszanki jest zobowiązany do przeprowadzenia w obecności 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71027EB7" w14:textId="77777777" w:rsidR="0034442D" w:rsidRDefault="0034442D" w:rsidP="0034442D">
      <w:r>
        <w:tab/>
        <w:t xml:space="preserve">Nie dopuszcza się oceniania dokładności pracy otaczarki oraz prawidłowości składu mieszanki mineralnej </w:t>
      </w:r>
      <w:r>
        <w:br/>
        <w:t>na podstawie tzw. suchego zarobu, z uwagi na możliwą segregację kruszywa.</w:t>
      </w:r>
    </w:p>
    <w:p w14:paraId="07C41F21" w14:textId="77777777" w:rsidR="0034442D" w:rsidRDefault="0034442D" w:rsidP="0034442D">
      <w:r>
        <w:tab/>
        <w:t xml:space="preserve">Mieszankę wyprodukowaną po ustabilizowaniu się pracy otaczarki należy zgromadzić w silosie lub załadować </w:t>
      </w:r>
      <w:r>
        <w:br/>
        <w:t>na samochód. Próbki do badań należy pobierać ze skrzyni samochodu zgodnie z metodą określoną w PN-EN 12697-27 [39].</w:t>
      </w:r>
    </w:p>
    <w:p w14:paraId="09EAF727" w14:textId="77777777" w:rsidR="0034442D" w:rsidRDefault="0034442D" w:rsidP="0034442D">
      <w:r>
        <w:tab/>
        <w:t>Na podstawie uzyskanych wyników Inspektor Nadzoru podejmuje decyzję o wykonaniu odcinka próbnego.</w:t>
      </w:r>
    </w:p>
    <w:p w14:paraId="1618558F" w14:textId="77777777" w:rsidR="0034442D" w:rsidRDefault="0034442D" w:rsidP="0034442D">
      <w:pPr>
        <w:pStyle w:val="Nagwek2"/>
      </w:pPr>
      <w:r>
        <w:lastRenderedPageBreak/>
        <w:t>5.6. Odcinek próbny</w:t>
      </w:r>
    </w:p>
    <w:p w14:paraId="3E96FFE1" w14:textId="77777777" w:rsidR="0034442D" w:rsidRDefault="0034442D" w:rsidP="0034442D">
      <w:r>
        <w:tab/>
        <w:t>Nie przewiduje się wykonywania odcinka próbnego.</w:t>
      </w:r>
    </w:p>
    <w:p w14:paraId="41E325AB" w14:textId="77777777" w:rsidR="0034442D" w:rsidRDefault="0034442D" w:rsidP="0034442D">
      <w:pPr>
        <w:pStyle w:val="Nagwek2"/>
      </w:pPr>
      <w:r>
        <w:t>5.7. Połączenie międzywarstwowe</w:t>
      </w:r>
    </w:p>
    <w:p w14:paraId="4228DD2C" w14:textId="77777777" w:rsidR="0034442D" w:rsidRDefault="0034442D" w:rsidP="0034442D">
      <w:r>
        <w:tab/>
        <w:t>Uzyskanie wymaganej trwałości nawierzchni jest uzależnione od zapewnienia połączenia między warstwami i ich współpracy w przenoszeniu obciążenia nawierzchni ruchem.</w:t>
      </w:r>
    </w:p>
    <w:p w14:paraId="34B9C8D6" w14:textId="77777777" w:rsidR="0034442D" w:rsidRDefault="0034442D" w:rsidP="0034442D">
      <w:r>
        <w:tab/>
        <w:t>Podłoże powinno być skropione lepiszczem. Ma to na celu zwiększenie połączenia między warstwami konstrukcyjnymi oraz zabezpieczenie przed wnikaniem i zaleganiem wody między warstwami.</w:t>
      </w:r>
    </w:p>
    <w:p w14:paraId="565A8A24" w14:textId="77777777" w:rsidR="0034442D" w:rsidRDefault="0034442D" w:rsidP="0034442D">
      <w:r>
        <w:tab/>
        <w:t>Skropienie lepiszczem podłoża (np. podbudowa asfaltowa), przed ułożeniem warstwy wiążącej i wyrównawczej z betonu asfaltowego powinno być wykonane w ilości podanej w przeliczeniu na pozostałe lepiszcze, tj. 0,3 ÷ 0,5 kg/m</w:t>
      </w:r>
      <w:r>
        <w:rPr>
          <w:vertAlign w:val="superscript"/>
        </w:rPr>
        <w:t>2</w:t>
      </w:r>
      <w:r>
        <w:t>, przy czym:</w:t>
      </w:r>
    </w:p>
    <w:p w14:paraId="6A725D18" w14:textId="77777777" w:rsidR="0034442D" w:rsidRDefault="0034442D" w:rsidP="000D2EDE">
      <w:pPr>
        <w:numPr>
          <w:ilvl w:val="0"/>
          <w:numId w:val="33"/>
        </w:numPr>
        <w:overflowPunct w:val="0"/>
        <w:autoSpaceDE w:val="0"/>
        <w:textAlignment w:val="baseline"/>
      </w:pPr>
      <w:r>
        <w:t>zaleca się stosować emulsję modyfikowaną polimerem,</w:t>
      </w:r>
    </w:p>
    <w:p w14:paraId="406A4FA4" w14:textId="77777777" w:rsidR="0034442D" w:rsidRDefault="0034442D" w:rsidP="000D2EDE">
      <w:pPr>
        <w:numPr>
          <w:ilvl w:val="0"/>
          <w:numId w:val="33"/>
        </w:numPr>
        <w:overflowPunct w:val="0"/>
        <w:autoSpaceDE w:val="0"/>
        <w:textAlignment w:val="baseline"/>
      </w:pPr>
      <w:r>
        <w:t>ilość emulsji należy dobrać z uwzględnieniem stanu podłoża oraz porowatości mieszanki; jeśli mieszanka ma większą zawartość wolnych przestrzeni, to należy użyć większą ilość lepiszcza do skropienia, które po ułożeniu warstwy wiążącej uszczelni ją.</w:t>
      </w:r>
    </w:p>
    <w:p w14:paraId="497E0BF6" w14:textId="77777777" w:rsidR="0034442D" w:rsidRDefault="0034442D" w:rsidP="0034442D">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039DBDDA" w14:textId="77777777" w:rsidR="0034442D" w:rsidRDefault="0034442D" w:rsidP="0034442D">
      <w:pPr>
        <w:ind w:firstLine="709"/>
      </w:pPr>
      <w:r>
        <w:t>W wypadku stosowania emulsji asfaltowej podłoże powinno być skropione 0,5 h przed układaniem warstwy asfaltowej w celu odparowania wody.</w:t>
      </w:r>
    </w:p>
    <w:p w14:paraId="558913BC" w14:textId="77777777" w:rsidR="0034442D" w:rsidRDefault="0034442D" w:rsidP="0034442D">
      <w:pPr>
        <w:ind w:firstLine="709"/>
      </w:pPr>
      <w:r>
        <w:t>Czas ten nie dotyczy skrapiania rampą zamontowaną na rozkładarce.</w:t>
      </w:r>
    </w:p>
    <w:p w14:paraId="06C6EE57" w14:textId="77777777" w:rsidR="0034442D" w:rsidRDefault="0034442D" w:rsidP="0034442D">
      <w:pPr>
        <w:pStyle w:val="Nagwek2"/>
      </w:pPr>
      <w:r>
        <w:t>5.8. Wbudowanie mieszanki mineralno-asfaltowej</w:t>
      </w:r>
    </w:p>
    <w:p w14:paraId="18B22752" w14:textId="77777777" w:rsidR="0034442D" w:rsidRDefault="0034442D" w:rsidP="0034442D">
      <w:r>
        <w:tab/>
        <w:t>Mieszankę mineralno-asfaltową można wbudowywać na podłożu przygotowanym zgodnie z zapisami w punktach 5.4 i 5.7.</w:t>
      </w:r>
    </w:p>
    <w:p w14:paraId="059B329C" w14:textId="77777777" w:rsidR="0034442D" w:rsidRDefault="0034442D" w:rsidP="0034442D">
      <w:r>
        <w:t>Temperatura podłoża pod rozkładaną warstwę nie może być niższa niż +5</w:t>
      </w:r>
      <w:r>
        <w:rPr>
          <w:vertAlign w:val="superscript"/>
        </w:rPr>
        <w:t>o</w:t>
      </w:r>
      <w:r>
        <w:t>C.</w:t>
      </w:r>
    </w:p>
    <w:p w14:paraId="2DF13888" w14:textId="77777777" w:rsidR="0034442D" w:rsidRDefault="0034442D" w:rsidP="0034442D">
      <w:r>
        <w:tab/>
        <w:t>Transport mieszanki mineralno-asfaltowej asfaltowej powinien być zgodny z zaleceniami podanymi w punkcie 4.2.</w:t>
      </w:r>
    </w:p>
    <w:p w14:paraId="1A12732E" w14:textId="77777777" w:rsidR="0034442D" w:rsidRDefault="0034442D" w:rsidP="0034442D">
      <w:r>
        <w:tab/>
        <w:t>Mieszankę mineralno-asfaltową asfaltową należy wbudowywać w odpowiednich warunkach atmosferycznych.</w:t>
      </w:r>
    </w:p>
    <w:p w14:paraId="50D960E9" w14:textId="77777777" w:rsidR="0034442D" w:rsidRDefault="0034442D" w:rsidP="0034442D">
      <w:r>
        <w:tab/>
        <w:t>Temperatura otoczenia w ciągu doby nie powinna być niższa od temperatury podanej w tablicy 8. Temperatura otoczenia może być niższa w wypadku stosowania ogrzewania podłoża. Nie dopuszcza się układania mieszanki mineralno-asfaltowej asfaltowej podczas silnego wiatru (V &gt; 16 m/s).</w:t>
      </w:r>
    </w:p>
    <w:p w14:paraId="3E67A323" w14:textId="77777777" w:rsidR="0034442D" w:rsidRDefault="0034442D" w:rsidP="0034442D">
      <w:r>
        <w:tab/>
        <w:t xml:space="preserve">W wypadku stosowania mieszanek mineralno-asfaltowych z dodatkiem obniżającym temperaturę mieszania </w:t>
      </w:r>
      <w:r>
        <w:br/>
        <w:t>i wbudowania należy indywidualnie określić wymagane warunki otoczenia.</w:t>
      </w:r>
    </w:p>
    <w:p w14:paraId="28EA3D0C" w14:textId="77777777" w:rsidR="0034442D" w:rsidRDefault="0034442D" w:rsidP="0034442D">
      <w:pPr>
        <w:tabs>
          <w:tab w:val="left" w:pos="993"/>
        </w:tabs>
        <w:spacing w:before="120" w:after="120"/>
        <w:ind w:left="993" w:hanging="993"/>
      </w:pPr>
      <w:r>
        <w:t>Tablica 8.</w:t>
      </w:r>
      <w:r>
        <w:tab/>
        <w:t>Minimalna temperatura otoczenia na wysokości 2m podczas wykonywania warstwy wiążącej i wyrównawczej z betonu asfaltowego</w:t>
      </w:r>
    </w:p>
    <w:tbl>
      <w:tblPr>
        <w:tblW w:w="0" w:type="auto"/>
        <w:jc w:val="center"/>
        <w:tblLayout w:type="fixed"/>
        <w:tblLook w:val="0000" w:firstRow="0" w:lastRow="0" w:firstColumn="0" w:lastColumn="0" w:noHBand="0" w:noVBand="0"/>
      </w:tblPr>
      <w:tblGrid>
        <w:gridCol w:w="3227"/>
        <w:gridCol w:w="2693"/>
        <w:gridCol w:w="1611"/>
      </w:tblGrid>
      <w:tr w:rsidR="0034442D" w14:paraId="3C50574A" w14:textId="77777777" w:rsidTr="00021877">
        <w:trPr>
          <w:jc w:val="center"/>
        </w:trPr>
        <w:tc>
          <w:tcPr>
            <w:tcW w:w="3227" w:type="dxa"/>
            <w:vMerge w:val="restart"/>
            <w:tcBorders>
              <w:top w:val="single" w:sz="4" w:space="0" w:color="000000"/>
              <w:left w:val="single" w:sz="4" w:space="0" w:color="000000"/>
              <w:bottom w:val="single" w:sz="4" w:space="0" w:color="000000"/>
            </w:tcBorders>
            <w:shd w:val="clear" w:color="auto" w:fill="auto"/>
            <w:vAlign w:val="center"/>
          </w:tcPr>
          <w:p w14:paraId="3D34CC34" w14:textId="77777777" w:rsidR="0034442D" w:rsidRDefault="0034442D" w:rsidP="00021877">
            <w:pPr>
              <w:jc w:val="center"/>
            </w:pPr>
            <w:r>
              <w:t>Rodzaj robót</w:t>
            </w:r>
          </w:p>
        </w:tc>
        <w:tc>
          <w:tcPr>
            <w:tcW w:w="4304" w:type="dxa"/>
            <w:gridSpan w:val="2"/>
            <w:tcBorders>
              <w:top w:val="single" w:sz="4" w:space="0" w:color="000000"/>
              <w:left w:val="single" w:sz="4" w:space="0" w:color="000000"/>
              <w:bottom w:val="single" w:sz="4" w:space="0" w:color="000000"/>
              <w:right w:val="single" w:sz="4" w:space="0" w:color="000000"/>
            </w:tcBorders>
            <w:shd w:val="clear" w:color="auto" w:fill="auto"/>
          </w:tcPr>
          <w:p w14:paraId="2D8AAE60" w14:textId="77777777" w:rsidR="0034442D" w:rsidRDefault="0034442D" w:rsidP="00021877">
            <w:pPr>
              <w:jc w:val="center"/>
            </w:pPr>
            <w:r>
              <w:t>Minimalna temperatura otoczenia  [°C]</w:t>
            </w:r>
          </w:p>
        </w:tc>
      </w:tr>
      <w:tr w:rsidR="0034442D" w14:paraId="1C988DEC" w14:textId="77777777" w:rsidTr="00021877">
        <w:trPr>
          <w:jc w:val="center"/>
        </w:trPr>
        <w:tc>
          <w:tcPr>
            <w:tcW w:w="3227" w:type="dxa"/>
            <w:vMerge/>
            <w:tcBorders>
              <w:top w:val="single" w:sz="4" w:space="0" w:color="000000"/>
              <w:left w:val="single" w:sz="4" w:space="0" w:color="000000"/>
              <w:bottom w:val="single" w:sz="4" w:space="0" w:color="000000"/>
            </w:tcBorders>
            <w:shd w:val="clear" w:color="auto" w:fill="auto"/>
            <w:vAlign w:val="center"/>
          </w:tcPr>
          <w:p w14:paraId="7131977C" w14:textId="77777777" w:rsidR="0034442D" w:rsidRDefault="0034442D" w:rsidP="00021877">
            <w:pPr>
              <w:snapToGrid w:val="0"/>
            </w:pPr>
          </w:p>
        </w:tc>
        <w:tc>
          <w:tcPr>
            <w:tcW w:w="2693" w:type="dxa"/>
            <w:tcBorders>
              <w:top w:val="single" w:sz="4" w:space="0" w:color="000000"/>
              <w:left w:val="single" w:sz="4" w:space="0" w:color="000000"/>
              <w:bottom w:val="single" w:sz="4" w:space="0" w:color="000000"/>
            </w:tcBorders>
            <w:shd w:val="clear" w:color="auto" w:fill="auto"/>
          </w:tcPr>
          <w:p w14:paraId="168D5594" w14:textId="77777777" w:rsidR="0034442D" w:rsidRDefault="0034442D" w:rsidP="00021877">
            <w:pPr>
              <w:jc w:val="center"/>
            </w:pPr>
            <w:r>
              <w:t>przed przystąpieniem do robót</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14:paraId="4718C709" w14:textId="77777777" w:rsidR="0034442D" w:rsidRDefault="0034442D" w:rsidP="00021877">
            <w:pPr>
              <w:jc w:val="center"/>
            </w:pPr>
            <w:r>
              <w:t>w czasie robót</w:t>
            </w:r>
          </w:p>
        </w:tc>
      </w:tr>
      <w:tr w:rsidR="0034442D" w14:paraId="3BA20A6A" w14:textId="77777777" w:rsidTr="00021877">
        <w:trPr>
          <w:jc w:val="center"/>
        </w:trPr>
        <w:tc>
          <w:tcPr>
            <w:tcW w:w="3227" w:type="dxa"/>
            <w:tcBorders>
              <w:top w:val="single" w:sz="4" w:space="0" w:color="000000"/>
              <w:left w:val="single" w:sz="4" w:space="0" w:color="000000"/>
              <w:bottom w:val="single" w:sz="4" w:space="0" w:color="000000"/>
            </w:tcBorders>
            <w:shd w:val="clear" w:color="auto" w:fill="auto"/>
          </w:tcPr>
          <w:p w14:paraId="23894E8F" w14:textId="77777777" w:rsidR="0034442D" w:rsidRDefault="0034442D" w:rsidP="00021877">
            <w:pPr>
              <w:spacing w:before="60" w:after="60"/>
            </w:pPr>
            <w:r>
              <w:t>Warstwa wiążąca i wyrównawcza</w:t>
            </w:r>
          </w:p>
        </w:tc>
        <w:tc>
          <w:tcPr>
            <w:tcW w:w="2693" w:type="dxa"/>
            <w:tcBorders>
              <w:top w:val="single" w:sz="4" w:space="0" w:color="000000"/>
              <w:left w:val="single" w:sz="4" w:space="0" w:color="000000"/>
              <w:bottom w:val="single" w:sz="4" w:space="0" w:color="000000"/>
            </w:tcBorders>
            <w:shd w:val="clear" w:color="auto" w:fill="auto"/>
          </w:tcPr>
          <w:p w14:paraId="659783C9" w14:textId="77777777" w:rsidR="0034442D" w:rsidRDefault="0034442D" w:rsidP="00021877">
            <w:pPr>
              <w:spacing w:before="60" w:after="60"/>
              <w:jc w:val="center"/>
            </w:pPr>
            <w:r>
              <w:t>0</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14:paraId="00A7ACEF" w14:textId="77777777" w:rsidR="0034442D" w:rsidRDefault="0034442D" w:rsidP="00021877">
            <w:pPr>
              <w:spacing w:before="60" w:after="60"/>
              <w:jc w:val="center"/>
            </w:pPr>
            <w:r>
              <w:t>+5</w:t>
            </w:r>
          </w:p>
        </w:tc>
      </w:tr>
    </w:tbl>
    <w:p w14:paraId="52766A30" w14:textId="77777777" w:rsidR="0034442D" w:rsidRDefault="0034442D" w:rsidP="0034442D">
      <w:pPr>
        <w:spacing w:before="120"/>
      </w:pPr>
      <w:r>
        <w:tab/>
        <w:t>Właściwości wykonanej warstwy powinny spełniać warunki podane w tablicy 9.</w:t>
      </w:r>
    </w:p>
    <w:p w14:paraId="23D48509" w14:textId="77777777" w:rsidR="0034442D" w:rsidRDefault="0034442D" w:rsidP="0034442D">
      <w:pPr>
        <w:spacing w:before="120" w:after="120"/>
      </w:pPr>
      <w:r>
        <w:t xml:space="preserve">Tablica 9. Właściwości warstwy AC </w:t>
      </w:r>
    </w:p>
    <w:tbl>
      <w:tblPr>
        <w:tblW w:w="0" w:type="auto"/>
        <w:jc w:val="center"/>
        <w:tblLayout w:type="fixed"/>
        <w:tblLook w:val="0000" w:firstRow="0" w:lastRow="0" w:firstColumn="0" w:lastColumn="0" w:noHBand="0" w:noVBand="0"/>
      </w:tblPr>
      <w:tblGrid>
        <w:gridCol w:w="2088"/>
        <w:gridCol w:w="1667"/>
        <w:gridCol w:w="1878"/>
        <w:gridCol w:w="1898"/>
      </w:tblGrid>
      <w:tr w:rsidR="0034442D" w14:paraId="11B554C8" w14:textId="77777777" w:rsidTr="00021877">
        <w:trPr>
          <w:jc w:val="center"/>
        </w:trPr>
        <w:tc>
          <w:tcPr>
            <w:tcW w:w="2088" w:type="dxa"/>
            <w:tcBorders>
              <w:top w:val="single" w:sz="4" w:space="0" w:color="000000"/>
              <w:left w:val="single" w:sz="4" w:space="0" w:color="000000"/>
              <w:bottom w:val="single" w:sz="4" w:space="0" w:color="000000"/>
            </w:tcBorders>
            <w:shd w:val="clear" w:color="auto" w:fill="auto"/>
          </w:tcPr>
          <w:p w14:paraId="2B007CB1" w14:textId="77777777" w:rsidR="0034442D" w:rsidRDefault="0034442D" w:rsidP="00021877">
            <w:pPr>
              <w:snapToGrid w:val="0"/>
              <w:jc w:val="center"/>
            </w:pPr>
          </w:p>
          <w:p w14:paraId="4CBC64A6" w14:textId="77777777" w:rsidR="0034442D" w:rsidRDefault="0034442D" w:rsidP="00021877">
            <w:pPr>
              <w:jc w:val="center"/>
            </w:pPr>
            <w:r>
              <w:t>Typ i wymiar mieszanki</w:t>
            </w:r>
          </w:p>
        </w:tc>
        <w:tc>
          <w:tcPr>
            <w:tcW w:w="1667" w:type="dxa"/>
            <w:tcBorders>
              <w:top w:val="single" w:sz="4" w:space="0" w:color="000000"/>
              <w:left w:val="single" w:sz="4" w:space="0" w:color="000000"/>
              <w:bottom w:val="single" w:sz="4" w:space="0" w:color="000000"/>
            </w:tcBorders>
            <w:shd w:val="clear" w:color="auto" w:fill="auto"/>
          </w:tcPr>
          <w:p w14:paraId="726DFFAE" w14:textId="77777777" w:rsidR="0034442D" w:rsidRDefault="0034442D" w:rsidP="00021877">
            <w:pPr>
              <w:jc w:val="center"/>
            </w:pPr>
            <w:r>
              <w:t>Projektowana grubość warstwy technologicznej [cm]</w:t>
            </w:r>
          </w:p>
        </w:tc>
        <w:tc>
          <w:tcPr>
            <w:tcW w:w="1878" w:type="dxa"/>
            <w:tcBorders>
              <w:top w:val="single" w:sz="4" w:space="0" w:color="000000"/>
              <w:left w:val="single" w:sz="4" w:space="0" w:color="000000"/>
              <w:bottom w:val="single" w:sz="4" w:space="0" w:color="000000"/>
            </w:tcBorders>
            <w:shd w:val="clear" w:color="auto" w:fill="auto"/>
          </w:tcPr>
          <w:p w14:paraId="00F6AC14" w14:textId="77777777" w:rsidR="0034442D" w:rsidRDefault="0034442D" w:rsidP="00021877">
            <w:pPr>
              <w:spacing w:before="120"/>
              <w:jc w:val="center"/>
            </w:pPr>
            <w:r>
              <w:t xml:space="preserve">Wskaźnik zagęszczenia </w:t>
            </w:r>
          </w:p>
          <w:p w14:paraId="1234241B" w14:textId="77777777" w:rsidR="0034442D" w:rsidRDefault="0034442D" w:rsidP="00021877">
            <w:pPr>
              <w:jc w:val="center"/>
            </w:pPr>
            <w:r>
              <w:t>[%]</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7559D30F" w14:textId="77777777" w:rsidR="0034442D" w:rsidRDefault="0034442D" w:rsidP="00021877">
            <w:pPr>
              <w:jc w:val="center"/>
            </w:pPr>
            <w:r>
              <w:t>Zawartość wolnych przestrzeni w warstwie</w:t>
            </w:r>
          </w:p>
          <w:p w14:paraId="1202D515" w14:textId="77777777" w:rsidR="0034442D" w:rsidRDefault="0034442D" w:rsidP="00021877">
            <w:pPr>
              <w:jc w:val="center"/>
            </w:pPr>
            <w:r>
              <w:t>[%(v/v)]</w:t>
            </w:r>
          </w:p>
        </w:tc>
      </w:tr>
      <w:tr w:rsidR="0034442D" w14:paraId="4EA40896" w14:textId="77777777" w:rsidTr="00021877">
        <w:trPr>
          <w:jc w:val="center"/>
        </w:trPr>
        <w:tc>
          <w:tcPr>
            <w:tcW w:w="2088" w:type="dxa"/>
            <w:tcBorders>
              <w:top w:val="single" w:sz="4" w:space="0" w:color="000000"/>
              <w:left w:val="single" w:sz="4" w:space="0" w:color="000000"/>
              <w:bottom w:val="single" w:sz="4" w:space="0" w:color="000000"/>
            </w:tcBorders>
            <w:shd w:val="clear" w:color="auto" w:fill="auto"/>
          </w:tcPr>
          <w:p w14:paraId="74824170" w14:textId="77777777" w:rsidR="0034442D" w:rsidRDefault="0034442D" w:rsidP="00021877">
            <w:pPr>
              <w:spacing w:before="60" w:after="60"/>
            </w:pPr>
            <w:r>
              <w:t>AC16W,  KR2</w:t>
            </w:r>
          </w:p>
        </w:tc>
        <w:tc>
          <w:tcPr>
            <w:tcW w:w="1667" w:type="dxa"/>
            <w:tcBorders>
              <w:top w:val="single" w:sz="4" w:space="0" w:color="000000"/>
              <w:left w:val="single" w:sz="4" w:space="0" w:color="000000"/>
              <w:bottom w:val="single" w:sz="4" w:space="0" w:color="000000"/>
            </w:tcBorders>
            <w:shd w:val="clear" w:color="auto" w:fill="auto"/>
          </w:tcPr>
          <w:p w14:paraId="44155C26" w14:textId="77777777" w:rsidR="0034442D" w:rsidRDefault="0034442D" w:rsidP="00021877">
            <w:pPr>
              <w:spacing w:before="60" w:after="60"/>
              <w:jc w:val="center"/>
            </w:pPr>
            <w:r>
              <w:t>4,0</w:t>
            </w:r>
          </w:p>
        </w:tc>
        <w:tc>
          <w:tcPr>
            <w:tcW w:w="1878" w:type="dxa"/>
            <w:tcBorders>
              <w:top w:val="single" w:sz="4" w:space="0" w:color="000000"/>
              <w:left w:val="single" w:sz="4" w:space="0" w:color="000000"/>
              <w:bottom w:val="single" w:sz="4" w:space="0" w:color="000000"/>
            </w:tcBorders>
            <w:shd w:val="clear" w:color="auto" w:fill="auto"/>
          </w:tcPr>
          <w:p w14:paraId="027CFE64" w14:textId="77777777" w:rsidR="0034442D" w:rsidRDefault="0034442D" w:rsidP="00021877">
            <w:pPr>
              <w:spacing w:before="60" w:after="60"/>
              <w:jc w:val="center"/>
            </w:pPr>
            <w:r>
              <w:t>≥</w:t>
            </w:r>
            <w:r>
              <w:rPr>
                <w:rFonts w:eastAsia="Arial Narrow"/>
              </w:rPr>
              <w:t xml:space="preserve"> </w:t>
            </w:r>
            <w:r>
              <w:t>98</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1037FAFA" w14:textId="77777777" w:rsidR="0034442D" w:rsidRDefault="0034442D" w:rsidP="00021877">
            <w:pPr>
              <w:spacing w:before="60" w:after="60"/>
              <w:jc w:val="center"/>
            </w:pPr>
            <w:r>
              <w:t>4,0 ÷ 7,0</w:t>
            </w:r>
          </w:p>
        </w:tc>
      </w:tr>
    </w:tbl>
    <w:p w14:paraId="05EA4314" w14:textId="77777777" w:rsidR="0034442D" w:rsidRDefault="0034442D" w:rsidP="0034442D">
      <w:pPr>
        <w:spacing w:before="120"/>
      </w:pPr>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071C0EEA" w14:textId="77777777" w:rsidR="0034442D" w:rsidRDefault="0034442D" w:rsidP="0034442D">
      <w:r>
        <w:tab/>
        <w:t>Grubość wykonywanej warstwy powinna być sprawdzana co 25 m, w co najmniej trzech miejscach (w osi i przy brzegach warstwy).</w:t>
      </w:r>
    </w:p>
    <w:p w14:paraId="5A74E6C5" w14:textId="77777777" w:rsidR="0034442D" w:rsidRDefault="0034442D" w:rsidP="0034442D">
      <w:r>
        <w:tab/>
        <w:t xml:space="preserve">Warstwy wałowane powinny być równomiernie zagęszczone ciężkimi walcami drogowymi. Do warstw z betonu asfaltowego należy stosować walce drogowe stalowe gładkie z możliwością wibracji, oscylacji lub walce ogumione. </w:t>
      </w:r>
    </w:p>
    <w:p w14:paraId="51C60382" w14:textId="77777777" w:rsidR="0034442D" w:rsidRDefault="0034442D" w:rsidP="0034442D">
      <w:pPr>
        <w:pStyle w:val="Nagwek1"/>
      </w:pPr>
      <w:r>
        <w:t>6. KONTROLA JAKOŚCI ROBÓT</w:t>
      </w:r>
    </w:p>
    <w:p w14:paraId="34817A4E" w14:textId="77777777" w:rsidR="0034442D" w:rsidRDefault="0034442D" w:rsidP="0034442D">
      <w:pPr>
        <w:pStyle w:val="Nagwek2"/>
      </w:pPr>
      <w:r>
        <w:t>6.1. Ogólne zasady kontroli jakości robót</w:t>
      </w:r>
    </w:p>
    <w:p w14:paraId="663DC146" w14:textId="77777777" w:rsidR="0034442D" w:rsidRDefault="0034442D" w:rsidP="0034442D">
      <w:r>
        <w:tab/>
        <w:t>Ogólne zasady kontroli jakości robót podano w SST   D-00.00.00 „Wymagania ogólne” [1] pkt 6.</w:t>
      </w:r>
    </w:p>
    <w:p w14:paraId="6A2C8A72" w14:textId="77777777" w:rsidR="0034442D" w:rsidRDefault="0034442D" w:rsidP="0034442D">
      <w:pPr>
        <w:pStyle w:val="Nagwek2"/>
      </w:pPr>
      <w:r>
        <w:lastRenderedPageBreak/>
        <w:t>6.2. Badania przed przystąpieniem do robót</w:t>
      </w:r>
    </w:p>
    <w:p w14:paraId="49C82675" w14:textId="77777777" w:rsidR="0034442D" w:rsidRDefault="0034442D" w:rsidP="0034442D">
      <w:r>
        <w:tab/>
        <w:t>Przed przystąpieniem do robót Wykonawca powinien:</w:t>
      </w:r>
    </w:p>
    <w:p w14:paraId="1E7837B0" w14:textId="77777777" w:rsidR="0034442D" w:rsidRDefault="0034442D" w:rsidP="000D2EDE">
      <w:pPr>
        <w:numPr>
          <w:ilvl w:val="0"/>
          <w:numId w:val="54"/>
        </w:numPr>
        <w:overflowPunct w:val="0"/>
        <w:autoSpaceDE w:val="0"/>
        <w:textAlignment w:val="baseline"/>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04FD24F8" w14:textId="77777777" w:rsidR="0034442D" w:rsidRDefault="0034442D" w:rsidP="000D2EDE">
      <w:pPr>
        <w:numPr>
          <w:ilvl w:val="0"/>
          <w:numId w:val="54"/>
        </w:numPr>
        <w:overflowPunct w:val="0"/>
        <w:autoSpaceDE w:val="0"/>
        <w:textAlignment w:val="baseline"/>
      </w:pPr>
      <w:r>
        <w:t>ew. wykonać własne badania właściwości materiałów przeznaczonych do wykonania robót, określone przez Inspektora Nadzoru.</w:t>
      </w:r>
    </w:p>
    <w:p w14:paraId="7E800340" w14:textId="77777777" w:rsidR="0034442D" w:rsidRDefault="0034442D" w:rsidP="0034442D">
      <w:r>
        <w:tab/>
        <w:t>Wszystkie dokumenty oraz wyniki badań Wykonawca przedstawia Inspektorowi Nadzoru do akceptacji.</w:t>
      </w:r>
    </w:p>
    <w:p w14:paraId="1009A131" w14:textId="77777777" w:rsidR="0034442D" w:rsidRDefault="0034442D" w:rsidP="0034442D">
      <w:pPr>
        <w:pStyle w:val="Nagwek2"/>
      </w:pPr>
      <w:r>
        <w:t>6.3. Badania w czasie robót</w:t>
      </w:r>
    </w:p>
    <w:p w14:paraId="5C79A0DA" w14:textId="77777777" w:rsidR="0034442D" w:rsidRDefault="0034442D" w:rsidP="0034442D">
      <w:pPr>
        <w:spacing w:after="120"/>
      </w:pPr>
      <w:r>
        <w:rPr>
          <w:b/>
        </w:rPr>
        <w:t xml:space="preserve">6.3.1. </w:t>
      </w:r>
      <w:r>
        <w:t>Uwagi ogólne</w:t>
      </w:r>
    </w:p>
    <w:p w14:paraId="411CB30C" w14:textId="77777777" w:rsidR="0034442D" w:rsidRDefault="0034442D" w:rsidP="0034442D">
      <w:r>
        <w:tab/>
        <w:t>Badania dzielą się na:</w:t>
      </w:r>
    </w:p>
    <w:p w14:paraId="050DA3C3" w14:textId="77777777" w:rsidR="0034442D" w:rsidRDefault="0034442D" w:rsidP="000D2EDE">
      <w:pPr>
        <w:numPr>
          <w:ilvl w:val="0"/>
          <w:numId w:val="21"/>
        </w:numPr>
        <w:overflowPunct w:val="0"/>
        <w:autoSpaceDE w:val="0"/>
        <w:textAlignment w:val="baseline"/>
      </w:pPr>
      <w:r>
        <w:t>badania Wykonawcy (w ramach własnego nadzoru),</w:t>
      </w:r>
    </w:p>
    <w:p w14:paraId="77501F7E" w14:textId="77777777" w:rsidR="0034442D" w:rsidRDefault="0034442D" w:rsidP="000D2EDE">
      <w:pPr>
        <w:numPr>
          <w:ilvl w:val="0"/>
          <w:numId w:val="21"/>
        </w:numPr>
        <w:overflowPunct w:val="0"/>
        <w:autoSpaceDE w:val="0"/>
        <w:textAlignment w:val="baseline"/>
      </w:pPr>
      <w:r>
        <w:t>badania kontrolne (w ramach nadzoru zleceniodawcy – Inspektora Nadzoru).</w:t>
      </w:r>
    </w:p>
    <w:p w14:paraId="57D512B1" w14:textId="77777777" w:rsidR="0034442D" w:rsidRDefault="0034442D" w:rsidP="0034442D">
      <w:pPr>
        <w:spacing w:before="120" w:after="120"/>
      </w:pPr>
      <w:r>
        <w:rPr>
          <w:b/>
        </w:rPr>
        <w:t xml:space="preserve">6.3.2. </w:t>
      </w:r>
      <w:r>
        <w:t>Badania Wykonawcy</w:t>
      </w:r>
    </w:p>
    <w:p w14:paraId="243AFC20" w14:textId="77777777" w:rsidR="0034442D" w:rsidRDefault="0034442D" w:rsidP="0034442D">
      <w: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05E719B7" w14:textId="77777777" w:rsidR="0034442D" w:rsidRDefault="0034442D" w:rsidP="0034442D">
      <w:r>
        <w:tab/>
        <w:t xml:space="preserve">Wykonawca powinien wykonywać te badania podczas realizacji kontraktu, z niezbędną starannością </w:t>
      </w:r>
      <w:r>
        <w:br/>
        <w:t>i w wymaganym zakresie. Wyniki należy zapisywać w protokołach. W razie stwierdzenia uchybień w stosunku do wymagań kontraktu, ich przyczyny należy niezwłocznie usunąć.</w:t>
      </w:r>
    </w:p>
    <w:p w14:paraId="0DD23CE7" w14:textId="77777777" w:rsidR="0034442D" w:rsidRDefault="0034442D" w:rsidP="0034442D">
      <w:r>
        <w:tab/>
        <w:t xml:space="preserve">Wyniki badań Wykonawcy należy przekazywać Inspektorowi Nadzoru na jego żądanie. Inspektor Nadzoru może zdecydować o dokonaniu odbioru na podstawie badań Wykonawcy. W razie zastrzeżeń Inspektor Nadzoru może przeprowadzić badania kontrolne według </w:t>
      </w:r>
      <w:proofErr w:type="spellStart"/>
      <w:r>
        <w:t>pktu</w:t>
      </w:r>
      <w:proofErr w:type="spellEnd"/>
      <w:r>
        <w:t xml:space="preserve"> 6.3.3.</w:t>
      </w:r>
    </w:p>
    <w:p w14:paraId="55771EF7" w14:textId="77777777" w:rsidR="0034442D" w:rsidRDefault="0034442D" w:rsidP="0034442D">
      <w:r>
        <w:tab/>
        <w:t>Zakres badań Wykonawcy związany z wykonywaniem nawierzchni:</w:t>
      </w:r>
    </w:p>
    <w:p w14:paraId="55EBDAA5" w14:textId="77777777" w:rsidR="0034442D" w:rsidRDefault="0034442D" w:rsidP="000D2EDE">
      <w:pPr>
        <w:numPr>
          <w:ilvl w:val="0"/>
          <w:numId w:val="32"/>
        </w:numPr>
        <w:overflowPunct w:val="0"/>
        <w:autoSpaceDE w:val="0"/>
        <w:textAlignment w:val="baseline"/>
      </w:pPr>
      <w:r>
        <w:t>pomiar temperatury powietrza,</w:t>
      </w:r>
    </w:p>
    <w:p w14:paraId="542FE1E1" w14:textId="77777777" w:rsidR="0034442D" w:rsidRDefault="0034442D" w:rsidP="000D2EDE">
      <w:pPr>
        <w:numPr>
          <w:ilvl w:val="0"/>
          <w:numId w:val="32"/>
        </w:numPr>
        <w:overflowPunct w:val="0"/>
        <w:autoSpaceDE w:val="0"/>
        <w:textAlignment w:val="baseline"/>
      </w:pPr>
      <w:r>
        <w:t>pomiar temperatury mieszanki mineralno-asfaltowej podczas wykonywania nawierzchni (wg PN-EN 12697-13 [36]),</w:t>
      </w:r>
    </w:p>
    <w:p w14:paraId="4BF94AD5" w14:textId="77777777" w:rsidR="0034442D" w:rsidRDefault="0034442D" w:rsidP="000D2EDE">
      <w:pPr>
        <w:numPr>
          <w:ilvl w:val="0"/>
          <w:numId w:val="32"/>
        </w:numPr>
        <w:overflowPunct w:val="0"/>
        <w:autoSpaceDE w:val="0"/>
        <w:textAlignment w:val="baseline"/>
      </w:pPr>
      <w:r>
        <w:t>ocena wizualna mieszanki mineralno-asfaltowej,</w:t>
      </w:r>
    </w:p>
    <w:p w14:paraId="35B89BE8" w14:textId="77777777" w:rsidR="0034442D" w:rsidRDefault="0034442D" w:rsidP="000D2EDE">
      <w:pPr>
        <w:numPr>
          <w:ilvl w:val="0"/>
          <w:numId w:val="32"/>
        </w:numPr>
        <w:overflowPunct w:val="0"/>
        <w:autoSpaceDE w:val="0"/>
        <w:textAlignment w:val="baseline"/>
      </w:pPr>
      <w:r>
        <w:t>wykaz ilości materiałów lub grubości wykonanej warstwy,</w:t>
      </w:r>
    </w:p>
    <w:p w14:paraId="0641D48C" w14:textId="77777777" w:rsidR="0034442D" w:rsidRDefault="0034442D" w:rsidP="000D2EDE">
      <w:pPr>
        <w:numPr>
          <w:ilvl w:val="0"/>
          <w:numId w:val="32"/>
        </w:numPr>
        <w:overflowPunct w:val="0"/>
        <w:autoSpaceDE w:val="0"/>
        <w:textAlignment w:val="baseline"/>
      </w:pPr>
      <w:r>
        <w:t>pomiar spadku poprzecznego warstwy asfaltowej,</w:t>
      </w:r>
    </w:p>
    <w:p w14:paraId="2683BA5B" w14:textId="77777777" w:rsidR="0034442D" w:rsidRDefault="0034442D" w:rsidP="000D2EDE">
      <w:pPr>
        <w:numPr>
          <w:ilvl w:val="0"/>
          <w:numId w:val="32"/>
        </w:numPr>
        <w:overflowPunct w:val="0"/>
        <w:autoSpaceDE w:val="0"/>
        <w:textAlignment w:val="baseline"/>
      </w:pPr>
      <w:r>
        <w:t xml:space="preserve">pomiar równości warstwy asfaltowej (wg </w:t>
      </w:r>
      <w:proofErr w:type="spellStart"/>
      <w:r>
        <w:t>pktu</w:t>
      </w:r>
      <w:proofErr w:type="spellEnd"/>
      <w:r>
        <w:t xml:space="preserve"> 6.4.2.5),</w:t>
      </w:r>
    </w:p>
    <w:p w14:paraId="2690F114" w14:textId="77777777" w:rsidR="0034442D" w:rsidRDefault="0034442D" w:rsidP="000D2EDE">
      <w:pPr>
        <w:numPr>
          <w:ilvl w:val="0"/>
          <w:numId w:val="32"/>
        </w:numPr>
        <w:overflowPunct w:val="0"/>
        <w:autoSpaceDE w:val="0"/>
        <w:textAlignment w:val="baseline"/>
      </w:pPr>
      <w:r>
        <w:t>pomiar parametrów geometrycznych poboczy,</w:t>
      </w:r>
    </w:p>
    <w:p w14:paraId="217D52B3" w14:textId="77777777" w:rsidR="0034442D" w:rsidRDefault="0034442D" w:rsidP="000D2EDE">
      <w:pPr>
        <w:numPr>
          <w:ilvl w:val="0"/>
          <w:numId w:val="32"/>
        </w:numPr>
        <w:overflowPunct w:val="0"/>
        <w:autoSpaceDE w:val="0"/>
        <w:textAlignment w:val="baseline"/>
      </w:pPr>
      <w:r>
        <w:t>ocena wizualna jednorodności powierzchni warstwy,</w:t>
      </w:r>
    </w:p>
    <w:p w14:paraId="5FDA6CF9" w14:textId="77777777" w:rsidR="0034442D" w:rsidRDefault="0034442D" w:rsidP="000D2EDE">
      <w:pPr>
        <w:numPr>
          <w:ilvl w:val="0"/>
          <w:numId w:val="32"/>
        </w:numPr>
        <w:overflowPunct w:val="0"/>
        <w:autoSpaceDE w:val="0"/>
        <w:textAlignment w:val="baseline"/>
      </w:pPr>
      <w:r>
        <w:t>ocena wizualna jakości wykonania połączeń technologicznych.</w:t>
      </w:r>
    </w:p>
    <w:p w14:paraId="59938564" w14:textId="77777777" w:rsidR="0034442D" w:rsidRDefault="0034442D" w:rsidP="0034442D">
      <w:pPr>
        <w:spacing w:before="120" w:after="120"/>
      </w:pPr>
      <w:r>
        <w:rPr>
          <w:b/>
        </w:rPr>
        <w:t xml:space="preserve">6.3.3. </w:t>
      </w:r>
      <w:r>
        <w:t xml:space="preserve">Badania kontrolne </w:t>
      </w:r>
    </w:p>
    <w:p w14:paraId="0B712D9D" w14:textId="77777777" w:rsidR="0034442D" w:rsidRDefault="0034442D" w:rsidP="0034442D">
      <w:r>
        <w:tab/>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w:t>
      </w:r>
    </w:p>
    <w:p w14:paraId="0FEFA32D" w14:textId="77777777" w:rsidR="0034442D" w:rsidRDefault="0034442D" w:rsidP="0034442D">
      <w:r>
        <w:tab/>
        <w:t>Rodzaj badań kontrolnych mieszanki mineralno-asfaltowej i wykonanej z niej warstwy podano w tablicy 10.</w:t>
      </w:r>
    </w:p>
    <w:p w14:paraId="77539F3B" w14:textId="77777777" w:rsidR="0034442D" w:rsidRDefault="0034442D" w:rsidP="0034442D">
      <w:pPr>
        <w:spacing w:before="120" w:after="120"/>
      </w:pPr>
      <w:r>
        <w:t xml:space="preserve">Tablica 10. Rodzaj badań kontrolnych </w:t>
      </w:r>
    </w:p>
    <w:tbl>
      <w:tblPr>
        <w:tblW w:w="0" w:type="auto"/>
        <w:jc w:val="center"/>
        <w:tblLayout w:type="fixed"/>
        <w:tblLook w:val="0000" w:firstRow="0" w:lastRow="0" w:firstColumn="0" w:lastColumn="0" w:noHBand="0" w:noVBand="0"/>
      </w:tblPr>
      <w:tblGrid>
        <w:gridCol w:w="1134"/>
        <w:gridCol w:w="6060"/>
      </w:tblGrid>
      <w:tr w:rsidR="0034442D" w14:paraId="6A7B0582" w14:textId="77777777" w:rsidTr="00021877">
        <w:trPr>
          <w:jc w:val="center"/>
        </w:trPr>
        <w:tc>
          <w:tcPr>
            <w:tcW w:w="1134" w:type="dxa"/>
            <w:tcBorders>
              <w:top w:val="single" w:sz="4" w:space="0" w:color="000000"/>
              <w:left w:val="single" w:sz="4" w:space="0" w:color="000000"/>
              <w:bottom w:val="single" w:sz="4" w:space="0" w:color="000000"/>
            </w:tcBorders>
            <w:shd w:val="clear" w:color="auto" w:fill="auto"/>
          </w:tcPr>
          <w:p w14:paraId="5E1088E0" w14:textId="77777777" w:rsidR="0034442D" w:rsidRDefault="0034442D" w:rsidP="00021877">
            <w:pPr>
              <w:spacing w:before="60" w:after="60"/>
              <w:jc w:val="center"/>
            </w:pPr>
            <w:r>
              <w:t>Lp.</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14:paraId="3B5FEFB0" w14:textId="77777777" w:rsidR="0034442D" w:rsidRDefault="0034442D" w:rsidP="00021877">
            <w:pPr>
              <w:spacing w:before="60" w:after="60"/>
              <w:jc w:val="center"/>
            </w:pPr>
            <w:r>
              <w:t>Rodzaj badań</w:t>
            </w:r>
          </w:p>
        </w:tc>
      </w:tr>
      <w:tr w:rsidR="0034442D" w14:paraId="395AE485" w14:textId="77777777" w:rsidTr="00021877">
        <w:trPr>
          <w:jc w:val="center"/>
        </w:trPr>
        <w:tc>
          <w:tcPr>
            <w:tcW w:w="1134" w:type="dxa"/>
            <w:tcBorders>
              <w:top w:val="single" w:sz="4" w:space="0" w:color="000000"/>
              <w:left w:val="single" w:sz="4" w:space="0" w:color="000000"/>
              <w:bottom w:val="single" w:sz="4" w:space="0" w:color="000000"/>
            </w:tcBorders>
            <w:shd w:val="clear" w:color="auto" w:fill="auto"/>
          </w:tcPr>
          <w:p w14:paraId="0C8F2C83" w14:textId="77777777" w:rsidR="0034442D" w:rsidRDefault="0034442D" w:rsidP="00021877">
            <w:pPr>
              <w:spacing w:before="120" w:after="60"/>
              <w:jc w:val="center"/>
            </w:pPr>
            <w:r>
              <w:t>1</w:t>
            </w:r>
          </w:p>
          <w:p w14:paraId="6BAB60B9" w14:textId="77777777" w:rsidR="0034442D" w:rsidRDefault="0034442D" w:rsidP="00021877">
            <w:pPr>
              <w:jc w:val="center"/>
            </w:pPr>
            <w:r>
              <w:t>1.1</w:t>
            </w:r>
          </w:p>
          <w:p w14:paraId="28AA8FD2" w14:textId="77777777" w:rsidR="0034442D" w:rsidRDefault="0034442D" w:rsidP="00021877">
            <w:pPr>
              <w:jc w:val="center"/>
            </w:pPr>
            <w:r>
              <w:t>1.2</w:t>
            </w:r>
          </w:p>
          <w:p w14:paraId="325C3372" w14:textId="77777777" w:rsidR="0034442D" w:rsidRDefault="0034442D" w:rsidP="00021877">
            <w:pPr>
              <w:jc w:val="center"/>
            </w:pPr>
            <w:r>
              <w:t>1.3</w:t>
            </w:r>
          </w:p>
          <w:p w14:paraId="162E732F" w14:textId="77777777" w:rsidR="0034442D" w:rsidRDefault="0034442D" w:rsidP="00021877">
            <w:pPr>
              <w:jc w:val="center"/>
            </w:pPr>
            <w:r>
              <w:t>1.4</w:t>
            </w:r>
          </w:p>
          <w:p w14:paraId="0F059297" w14:textId="77777777" w:rsidR="0034442D" w:rsidRDefault="0034442D" w:rsidP="00021877">
            <w:pPr>
              <w:spacing w:before="60" w:after="60"/>
              <w:jc w:val="center"/>
            </w:pPr>
            <w:r>
              <w:t>2</w:t>
            </w:r>
          </w:p>
          <w:p w14:paraId="63D56D64" w14:textId="77777777" w:rsidR="0034442D" w:rsidRDefault="0034442D" w:rsidP="00021877">
            <w:pPr>
              <w:jc w:val="center"/>
            </w:pPr>
            <w:r>
              <w:t>2.1</w:t>
            </w:r>
          </w:p>
          <w:p w14:paraId="0DD27A8F" w14:textId="77777777" w:rsidR="0034442D" w:rsidRDefault="0034442D" w:rsidP="00021877">
            <w:pPr>
              <w:jc w:val="center"/>
            </w:pPr>
            <w:r>
              <w:t>2.2</w:t>
            </w:r>
          </w:p>
          <w:p w14:paraId="5EB482A2" w14:textId="77777777" w:rsidR="0034442D" w:rsidRDefault="0034442D" w:rsidP="00021877">
            <w:pPr>
              <w:jc w:val="center"/>
            </w:pPr>
            <w:r>
              <w:t>2.3</w:t>
            </w:r>
          </w:p>
          <w:p w14:paraId="4E047404" w14:textId="77777777" w:rsidR="0034442D" w:rsidRDefault="0034442D" w:rsidP="00021877">
            <w:pPr>
              <w:jc w:val="center"/>
            </w:pPr>
            <w:r>
              <w:t>2.4</w:t>
            </w:r>
          </w:p>
          <w:p w14:paraId="1BE39E43" w14:textId="77777777" w:rsidR="0034442D" w:rsidRDefault="0034442D" w:rsidP="00021877">
            <w:pPr>
              <w:jc w:val="center"/>
            </w:pPr>
            <w:r>
              <w:t>2.5</w:t>
            </w:r>
          </w:p>
          <w:p w14:paraId="063B3DE5" w14:textId="77777777" w:rsidR="0034442D" w:rsidRDefault="0034442D" w:rsidP="00021877">
            <w:pPr>
              <w:jc w:val="center"/>
            </w:pPr>
            <w:r>
              <w:lastRenderedPageBreak/>
              <w:t>2.6</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14:paraId="29C22D98" w14:textId="77777777" w:rsidR="0034442D" w:rsidRDefault="0034442D" w:rsidP="00021877">
            <w:pPr>
              <w:spacing w:before="120" w:after="60"/>
            </w:pPr>
            <w:r>
              <w:lastRenderedPageBreak/>
              <w:t xml:space="preserve">Mieszanka mineralno-asfaltowa </w:t>
            </w:r>
            <w:r>
              <w:rPr>
                <w:vertAlign w:val="superscript"/>
              </w:rPr>
              <w:t>a), b)</w:t>
            </w:r>
          </w:p>
          <w:p w14:paraId="195BEAED" w14:textId="77777777" w:rsidR="0034442D" w:rsidRDefault="0034442D" w:rsidP="00021877">
            <w:r>
              <w:t>Uziarnienie</w:t>
            </w:r>
          </w:p>
          <w:p w14:paraId="76503D3E" w14:textId="77777777" w:rsidR="0034442D" w:rsidRDefault="0034442D" w:rsidP="00021877">
            <w:r>
              <w:t>Zawartość lepiszcza</w:t>
            </w:r>
          </w:p>
          <w:p w14:paraId="7F4A67BC" w14:textId="77777777" w:rsidR="0034442D" w:rsidRDefault="0034442D" w:rsidP="00021877">
            <w:r>
              <w:t>Temperatura mięknienia lepiszcza odzyskanego</w:t>
            </w:r>
          </w:p>
          <w:p w14:paraId="647A8D02" w14:textId="77777777" w:rsidR="0034442D" w:rsidRDefault="0034442D" w:rsidP="00021877">
            <w:r>
              <w:t>Gęstość i zawartość wolnych przestrzeni próbki</w:t>
            </w:r>
          </w:p>
          <w:p w14:paraId="4C806D5A" w14:textId="77777777" w:rsidR="0034442D" w:rsidRDefault="0034442D" w:rsidP="00021877">
            <w:pPr>
              <w:spacing w:before="60" w:after="60"/>
            </w:pPr>
            <w:r>
              <w:t>Warstwa asfaltowa</w:t>
            </w:r>
          </w:p>
          <w:p w14:paraId="75EFF78C" w14:textId="77777777" w:rsidR="0034442D" w:rsidRDefault="0034442D" w:rsidP="00021877">
            <w:r>
              <w:t xml:space="preserve">Wskaźnik zagęszczenia </w:t>
            </w:r>
            <w:r>
              <w:rPr>
                <w:vertAlign w:val="superscript"/>
              </w:rPr>
              <w:t>a)</w:t>
            </w:r>
          </w:p>
          <w:p w14:paraId="11F8BE9B" w14:textId="77777777" w:rsidR="0034442D" w:rsidRDefault="0034442D" w:rsidP="00021877">
            <w:r>
              <w:t>Spadki poprzeczne</w:t>
            </w:r>
          </w:p>
          <w:p w14:paraId="0EB506D2" w14:textId="77777777" w:rsidR="0034442D" w:rsidRDefault="0034442D" w:rsidP="00021877">
            <w:r>
              <w:t>Równość</w:t>
            </w:r>
          </w:p>
          <w:p w14:paraId="51D356D8" w14:textId="77777777" w:rsidR="0034442D" w:rsidRDefault="0034442D" w:rsidP="00021877">
            <w:r>
              <w:t>Grubość lub ilość materiału</w:t>
            </w:r>
          </w:p>
          <w:p w14:paraId="33B76AEB" w14:textId="77777777" w:rsidR="0034442D" w:rsidRDefault="0034442D" w:rsidP="00021877">
            <w:r>
              <w:t xml:space="preserve">Zawartość wolnych przestrzeni </w:t>
            </w:r>
            <w:r>
              <w:rPr>
                <w:vertAlign w:val="superscript"/>
              </w:rPr>
              <w:t>a)</w:t>
            </w:r>
          </w:p>
          <w:p w14:paraId="1E8D9A08" w14:textId="77777777" w:rsidR="0034442D" w:rsidRDefault="0034442D" w:rsidP="00021877">
            <w:pPr>
              <w:spacing w:after="120"/>
            </w:pPr>
            <w:r>
              <w:lastRenderedPageBreak/>
              <w:t>Właściwości przeciwpoślizgowe</w:t>
            </w:r>
          </w:p>
        </w:tc>
      </w:tr>
      <w:tr w:rsidR="0034442D" w14:paraId="7510C66F" w14:textId="77777777" w:rsidTr="00021877">
        <w:trPr>
          <w:jc w:val="center"/>
        </w:trPr>
        <w:tc>
          <w:tcPr>
            <w:tcW w:w="7194" w:type="dxa"/>
            <w:gridSpan w:val="2"/>
            <w:tcBorders>
              <w:top w:val="single" w:sz="4" w:space="0" w:color="000000"/>
              <w:left w:val="single" w:sz="4" w:space="0" w:color="000000"/>
              <w:bottom w:val="single" w:sz="4" w:space="0" w:color="000000"/>
              <w:right w:val="single" w:sz="4" w:space="0" w:color="000000"/>
            </w:tcBorders>
            <w:shd w:val="clear" w:color="auto" w:fill="auto"/>
          </w:tcPr>
          <w:p w14:paraId="6EFDA452" w14:textId="77777777" w:rsidR="0034442D" w:rsidRDefault="0034442D" w:rsidP="00021877">
            <w:pPr>
              <w:ind w:left="317" w:hanging="317"/>
            </w:pPr>
            <w:r>
              <w:rPr>
                <w:vertAlign w:val="superscript"/>
              </w:rPr>
              <w:lastRenderedPageBreak/>
              <w:t>a)</w:t>
            </w:r>
            <w:r>
              <w:t xml:space="preserve"> do każdej warstwy i na każde rozpoczęte 6000 m</w:t>
            </w:r>
            <w:r>
              <w:rPr>
                <w:vertAlign w:val="superscript"/>
              </w:rPr>
              <w:t>2</w:t>
            </w:r>
            <w:r>
              <w:t xml:space="preserve"> nawierzchni jedna próbka; w razie potrzeby liczba próbek może zostać zwiększona (np. nawierzchnie dróg w terenie zabudowy)</w:t>
            </w:r>
          </w:p>
          <w:p w14:paraId="1395CE1C" w14:textId="77777777" w:rsidR="0034442D" w:rsidRDefault="0034442D" w:rsidP="00021877">
            <w:r>
              <w:rPr>
                <w:vertAlign w:val="superscript"/>
              </w:rPr>
              <w:t>b)</w:t>
            </w:r>
            <w:r>
              <w:t xml:space="preserve">   w razie potrzeby specjalne kruszywa i dodatki</w:t>
            </w:r>
          </w:p>
        </w:tc>
      </w:tr>
    </w:tbl>
    <w:p w14:paraId="1F998E5B" w14:textId="77777777" w:rsidR="0034442D" w:rsidRDefault="0034442D" w:rsidP="0034442D">
      <w:pPr>
        <w:spacing w:after="120"/>
        <w:rPr>
          <w:b/>
        </w:rPr>
      </w:pPr>
    </w:p>
    <w:p w14:paraId="60F7009D" w14:textId="77777777" w:rsidR="0034442D" w:rsidRDefault="0034442D" w:rsidP="0034442D">
      <w:pPr>
        <w:spacing w:after="120"/>
      </w:pPr>
      <w:r>
        <w:rPr>
          <w:b/>
        </w:rPr>
        <w:t xml:space="preserve">6.3.4. </w:t>
      </w:r>
      <w:r>
        <w:t>Badania kontrolne dodatkowe</w:t>
      </w:r>
    </w:p>
    <w:p w14:paraId="7EDF72C7" w14:textId="77777777" w:rsidR="0034442D" w:rsidRDefault="0034442D" w:rsidP="0034442D">
      <w:r>
        <w:tab/>
        <w:t>W wypadku uznania, że jeden z wyników badań kontrolnych nie jest reprezentatywny dla ocenianego odcinka budowy, Wykonawca ma prawo żądać przeprowadzenia badań kontrolnych dodatkowych.</w:t>
      </w:r>
    </w:p>
    <w:p w14:paraId="5D434423" w14:textId="77777777" w:rsidR="0034442D" w:rsidRDefault="0034442D" w:rsidP="0034442D">
      <w:r>
        <w:tab/>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7899D8B0" w14:textId="77777777" w:rsidR="0034442D" w:rsidRDefault="0034442D" w:rsidP="0034442D">
      <w:r>
        <w:tab/>
        <w:t>Do odbioru uwzględniane są wyniki badań kontrolnych i badań kontrolnych dodatkowych do wyznaczonych odcinków częściowych.</w:t>
      </w:r>
    </w:p>
    <w:p w14:paraId="411AE04F" w14:textId="77777777" w:rsidR="0034442D" w:rsidRDefault="0034442D" w:rsidP="0034442D">
      <w:r>
        <w:tab/>
        <w:t>Koszty badań kontrolnych dodatkowych zażądanych przez Wykonawcę ponosi Wykonawca.</w:t>
      </w:r>
    </w:p>
    <w:p w14:paraId="3F1C00A7" w14:textId="77777777" w:rsidR="0034442D" w:rsidRDefault="0034442D" w:rsidP="0034442D">
      <w:pPr>
        <w:tabs>
          <w:tab w:val="left" w:pos="490"/>
        </w:tabs>
        <w:spacing w:before="120" w:after="120"/>
      </w:pPr>
      <w:r>
        <w:rPr>
          <w:b/>
        </w:rPr>
        <w:t xml:space="preserve">6.3.5. </w:t>
      </w:r>
      <w:r>
        <w:t>Badania arbitrażowe</w:t>
      </w:r>
    </w:p>
    <w:p w14:paraId="3051EB39" w14:textId="77777777" w:rsidR="0034442D" w:rsidRDefault="0034442D" w:rsidP="0034442D">
      <w:r>
        <w:tab/>
        <w:t>Badania arbitrażowe są powtórzeniem badań kontrolnych, co do których istnieją uzasadnione wątpliwości ze strony Inspektora Nadzoru lub Wykonawcy (np. na podstawie własnych badań).</w:t>
      </w:r>
    </w:p>
    <w:p w14:paraId="51B9BA67" w14:textId="77777777" w:rsidR="0034442D" w:rsidRDefault="0034442D" w:rsidP="0034442D">
      <w:r>
        <w:tab/>
        <w:t>Badania arbitrażowe wykonuje na wniosek strony kontraktu niezależne laboratorium, które nie wykonywało badań kontrolnych.</w:t>
      </w:r>
    </w:p>
    <w:p w14:paraId="5D30F34F" w14:textId="77777777" w:rsidR="0034442D" w:rsidRDefault="0034442D" w:rsidP="0034442D">
      <w:r>
        <w:tab/>
        <w:t>Koszty badań arbitrażowych wraz ze wszystkimi kosztami ubocznymi ponosi strona, na której niekorzyść przemawia wynik badania.</w:t>
      </w:r>
    </w:p>
    <w:p w14:paraId="39F2FB23" w14:textId="77777777" w:rsidR="0034442D" w:rsidRDefault="0034442D" w:rsidP="0034442D">
      <w:pPr>
        <w:pStyle w:val="Nagwek2"/>
      </w:pPr>
      <w:r>
        <w:t>6.4. Właściwości warstwy i nawierzchni oraz dopuszczalne odchyłki</w:t>
      </w:r>
    </w:p>
    <w:p w14:paraId="39993499" w14:textId="77777777" w:rsidR="0034442D" w:rsidRDefault="0034442D" w:rsidP="0034442D">
      <w:pPr>
        <w:spacing w:after="120"/>
      </w:pPr>
      <w:r>
        <w:rPr>
          <w:b/>
        </w:rPr>
        <w:t>6.4.1.</w:t>
      </w:r>
      <w:r>
        <w:t xml:space="preserve"> Mieszanka mineralno-asfaltowa</w:t>
      </w:r>
    </w:p>
    <w:p w14:paraId="4583A4FA" w14:textId="77777777" w:rsidR="0034442D" w:rsidRDefault="0034442D" w:rsidP="0034442D">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65CEB07" w14:textId="77777777" w:rsidR="0034442D" w:rsidRDefault="0034442D" w:rsidP="0034442D">
      <w:pPr>
        <w:spacing w:before="120"/>
      </w:pPr>
      <w:r>
        <w:rPr>
          <w:b/>
        </w:rPr>
        <w:t xml:space="preserve">6.4.2. </w:t>
      </w:r>
      <w:r>
        <w:t>Warstwa asfaltowa</w:t>
      </w:r>
    </w:p>
    <w:p w14:paraId="15B14E14" w14:textId="77777777" w:rsidR="0034442D" w:rsidRDefault="0034442D" w:rsidP="0034442D">
      <w:pPr>
        <w:spacing w:before="120" w:after="120"/>
      </w:pPr>
      <w:r>
        <w:t>6.4.2.1. Grubość warstwy oraz ilość materiału</w:t>
      </w:r>
    </w:p>
    <w:p w14:paraId="4E0D0345" w14:textId="77777777" w:rsidR="0034442D" w:rsidRDefault="0034442D" w:rsidP="0034442D">
      <w:r>
        <w:tab/>
        <w:t xml:space="preserve">Grubość wykonanej warstwy oznaczana według PN-EN 12697-36 [40] oraz ilość wbudowanego materiału </w:t>
      </w:r>
      <w:r>
        <w:br/>
        <w:t xml:space="preserve">na określoną powierzchnię (dotyczy przede wszystkim cienkich warstw) mogą odbiegać od projektu o wartości podane </w:t>
      </w:r>
      <w:r>
        <w:br/>
        <w:t>w tablicy 11.</w:t>
      </w:r>
    </w:p>
    <w:p w14:paraId="64435C22" w14:textId="77777777" w:rsidR="0034442D" w:rsidRDefault="0034442D" w:rsidP="0034442D">
      <w:r>
        <w:tab/>
        <w:t xml:space="preserve">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w:t>
      </w:r>
      <w:r>
        <w:br/>
        <w:t>jak do odcinka budowy.</w:t>
      </w:r>
    </w:p>
    <w:p w14:paraId="07327E0A" w14:textId="77777777" w:rsidR="0034442D" w:rsidRDefault="0034442D" w:rsidP="0034442D">
      <w:r>
        <w:tab/>
        <w:t>Za grubość warstwy lub warstw przyjmuje się średnią arytmetyczną wszystkich pojedynczych oznaczeń grubości warstwy na całym odcinku budowy lub odcinku częściowym.</w:t>
      </w:r>
    </w:p>
    <w:p w14:paraId="3719F883" w14:textId="77777777" w:rsidR="0034442D" w:rsidRDefault="0034442D" w:rsidP="0034442D">
      <w:pPr>
        <w:tabs>
          <w:tab w:val="left" w:pos="993"/>
        </w:tabs>
        <w:spacing w:before="120" w:after="120"/>
        <w:ind w:left="992" w:hanging="992"/>
      </w:pPr>
      <w:r>
        <w:t>Tablica 11.</w:t>
      </w:r>
      <w:r>
        <w:tab/>
        <w:t xml:space="preserve">Dopuszczalne odchyłki grubości warstwy oraz ilości materiału na określonej powierzchni, [%] </w:t>
      </w:r>
    </w:p>
    <w:tbl>
      <w:tblPr>
        <w:tblW w:w="0" w:type="auto"/>
        <w:jc w:val="center"/>
        <w:tblLayout w:type="fixed"/>
        <w:tblLook w:val="0000" w:firstRow="0" w:lastRow="0" w:firstColumn="0" w:lastColumn="0" w:noHBand="0" w:noVBand="0"/>
      </w:tblPr>
      <w:tblGrid>
        <w:gridCol w:w="4786"/>
        <w:gridCol w:w="2745"/>
      </w:tblGrid>
      <w:tr w:rsidR="0034442D" w14:paraId="3BFE779A" w14:textId="77777777" w:rsidTr="00021877">
        <w:trPr>
          <w:jc w:val="center"/>
        </w:trPr>
        <w:tc>
          <w:tcPr>
            <w:tcW w:w="4786" w:type="dxa"/>
            <w:tcBorders>
              <w:top w:val="single" w:sz="4" w:space="0" w:color="000000"/>
              <w:left w:val="single" w:sz="4" w:space="0" w:color="000000"/>
              <w:bottom w:val="single" w:sz="4" w:space="0" w:color="000000"/>
            </w:tcBorders>
            <w:shd w:val="clear" w:color="auto" w:fill="auto"/>
          </w:tcPr>
          <w:p w14:paraId="7A5F79E0" w14:textId="77777777" w:rsidR="0034442D" w:rsidRDefault="0034442D" w:rsidP="00021877">
            <w:pPr>
              <w:spacing w:before="60" w:after="60"/>
              <w:jc w:val="center"/>
            </w:pPr>
            <w:r>
              <w:t>Warunki oceny</w:t>
            </w:r>
          </w:p>
        </w:tc>
        <w:tc>
          <w:tcPr>
            <w:tcW w:w="2745" w:type="dxa"/>
            <w:tcBorders>
              <w:top w:val="single" w:sz="4" w:space="0" w:color="000000"/>
              <w:left w:val="single" w:sz="4" w:space="0" w:color="000000"/>
              <w:bottom w:val="single" w:sz="4" w:space="0" w:color="000000"/>
              <w:right w:val="single" w:sz="4" w:space="0" w:color="000000"/>
            </w:tcBorders>
            <w:shd w:val="clear" w:color="auto" w:fill="auto"/>
          </w:tcPr>
          <w:p w14:paraId="3BD380BC" w14:textId="77777777" w:rsidR="0034442D" w:rsidRDefault="0034442D" w:rsidP="00021877">
            <w:pPr>
              <w:spacing w:before="60" w:after="60"/>
              <w:jc w:val="center"/>
            </w:pPr>
            <w:r>
              <w:t xml:space="preserve">Warstwa asfaltowa AC </w:t>
            </w:r>
            <w:r>
              <w:rPr>
                <w:vertAlign w:val="superscript"/>
              </w:rPr>
              <w:t>a)</w:t>
            </w:r>
          </w:p>
        </w:tc>
      </w:tr>
      <w:tr w:rsidR="0034442D" w14:paraId="03CB2390" w14:textId="77777777" w:rsidTr="00021877">
        <w:trPr>
          <w:trHeight w:val="446"/>
          <w:jc w:val="center"/>
        </w:trPr>
        <w:tc>
          <w:tcPr>
            <w:tcW w:w="4786" w:type="dxa"/>
            <w:tcBorders>
              <w:top w:val="single" w:sz="4" w:space="0" w:color="000000"/>
              <w:left w:val="single" w:sz="4" w:space="0" w:color="000000"/>
              <w:bottom w:val="single" w:sz="4" w:space="0" w:color="000000"/>
            </w:tcBorders>
            <w:shd w:val="clear" w:color="auto" w:fill="auto"/>
          </w:tcPr>
          <w:p w14:paraId="2C3F177A" w14:textId="77777777" w:rsidR="0034442D" w:rsidRDefault="0034442D" w:rsidP="00021877">
            <w:r>
              <w:t>A – Średnia z wielu oznaczeń grubości oraz ilości</w:t>
            </w:r>
          </w:p>
          <w:p w14:paraId="0B747692" w14:textId="77777777" w:rsidR="0034442D" w:rsidRDefault="0034442D" w:rsidP="00021877">
            <w:pPr>
              <w:ind w:left="426" w:hanging="426"/>
            </w:pPr>
            <w:r>
              <w:rPr>
                <w:rFonts w:eastAsia="Arial Narrow"/>
              </w:rPr>
              <w:t xml:space="preserve">     </w:t>
            </w:r>
            <w:r>
              <w:t>–</w:t>
            </w:r>
            <w:r>
              <w:rPr>
                <w:rFonts w:eastAsia="Arial Narrow"/>
              </w:rPr>
              <w:t xml:space="preserve"> </w:t>
            </w:r>
            <w:r>
              <w:t xml:space="preserve">mały odcinek budowy </w:t>
            </w:r>
          </w:p>
        </w:tc>
        <w:tc>
          <w:tcPr>
            <w:tcW w:w="2745" w:type="dxa"/>
            <w:tcBorders>
              <w:top w:val="single" w:sz="4" w:space="0" w:color="000000"/>
              <w:left w:val="single" w:sz="4" w:space="0" w:color="000000"/>
              <w:bottom w:val="single" w:sz="4" w:space="0" w:color="000000"/>
              <w:right w:val="single" w:sz="4" w:space="0" w:color="000000"/>
            </w:tcBorders>
            <w:shd w:val="clear" w:color="auto" w:fill="auto"/>
          </w:tcPr>
          <w:p w14:paraId="0DF56AF3" w14:textId="77777777" w:rsidR="0034442D" w:rsidRDefault="0034442D" w:rsidP="00021877">
            <w:pPr>
              <w:snapToGrid w:val="0"/>
              <w:jc w:val="center"/>
            </w:pPr>
          </w:p>
          <w:p w14:paraId="1B14B0B1" w14:textId="77777777" w:rsidR="0034442D" w:rsidRDefault="0034442D" w:rsidP="00021877">
            <w:pPr>
              <w:jc w:val="center"/>
            </w:pPr>
            <w:r>
              <w:t>≤</w:t>
            </w:r>
            <w:r>
              <w:rPr>
                <w:rFonts w:eastAsia="Arial Narrow"/>
              </w:rPr>
              <w:t xml:space="preserve"> </w:t>
            </w:r>
            <w:r>
              <w:t>15</w:t>
            </w:r>
          </w:p>
        </w:tc>
      </w:tr>
      <w:tr w:rsidR="0034442D" w14:paraId="530F83A8" w14:textId="77777777" w:rsidTr="00021877">
        <w:trPr>
          <w:jc w:val="center"/>
        </w:trPr>
        <w:tc>
          <w:tcPr>
            <w:tcW w:w="4786" w:type="dxa"/>
            <w:tcBorders>
              <w:top w:val="single" w:sz="4" w:space="0" w:color="000000"/>
              <w:left w:val="single" w:sz="4" w:space="0" w:color="000000"/>
              <w:bottom w:val="single" w:sz="4" w:space="0" w:color="000000"/>
            </w:tcBorders>
            <w:shd w:val="clear" w:color="auto" w:fill="auto"/>
          </w:tcPr>
          <w:p w14:paraId="231FF3B3" w14:textId="77777777" w:rsidR="0034442D" w:rsidRDefault="0034442D" w:rsidP="00021877">
            <w:pPr>
              <w:spacing w:before="60" w:after="60"/>
            </w:pPr>
            <w:r>
              <w:t>B – Pojedyncze oznaczenie grubości</w:t>
            </w:r>
          </w:p>
        </w:tc>
        <w:tc>
          <w:tcPr>
            <w:tcW w:w="2745" w:type="dxa"/>
            <w:tcBorders>
              <w:top w:val="single" w:sz="4" w:space="0" w:color="000000"/>
              <w:left w:val="single" w:sz="4" w:space="0" w:color="000000"/>
              <w:bottom w:val="single" w:sz="4" w:space="0" w:color="000000"/>
              <w:right w:val="single" w:sz="4" w:space="0" w:color="000000"/>
            </w:tcBorders>
            <w:shd w:val="clear" w:color="auto" w:fill="auto"/>
          </w:tcPr>
          <w:p w14:paraId="1BD4F033" w14:textId="77777777" w:rsidR="0034442D" w:rsidRDefault="0034442D" w:rsidP="00021877">
            <w:pPr>
              <w:spacing w:before="60" w:after="60"/>
              <w:jc w:val="center"/>
            </w:pPr>
            <w:r>
              <w:t>≤</w:t>
            </w:r>
            <w:r>
              <w:rPr>
                <w:rFonts w:eastAsia="Arial Narrow"/>
              </w:rPr>
              <w:t xml:space="preserve"> </w:t>
            </w:r>
            <w:r>
              <w:t>15</w:t>
            </w:r>
          </w:p>
        </w:tc>
      </w:tr>
      <w:tr w:rsidR="0034442D" w14:paraId="063A1501" w14:textId="77777777" w:rsidTr="00021877">
        <w:trPr>
          <w:jc w:val="center"/>
        </w:trPr>
        <w:tc>
          <w:tcPr>
            <w:tcW w:w="7531" w:type="dxa"/>
            <w:gridSpan w:val="2"/>
            <w:tcBorders>
              <w:top w:val="single" w:sz="4" w:space="0" w:color="000000"/>
              <w:left w:val="single" w:sz="4" w:space="0" w:color="000000"/>
              <w:bottom w:val="single" w:sz="4" w:space="0" w:color="000000"/>
              <w:right w:val="single" w:sz="4" w:space="0" w:color="000000"/>
            </w:tcBorders>
            <w:shd w:val="clear" w:color="auto" w:fill="auto"/>
          </w:tcPr>
          <w:p w14:paraId="153AA78A" w14:textId="77777777" w:rsidR="0034442D" w:rsidRDefault="0034442D" w:rsidP="00021877">
            <w:pPr>
              <w:ind w:left="284" w:hanging="284"/>
            </w:pPr>
            <w:r>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7D447FDB" w14:textId="77777777" w:rsidR="0034442D" w:rsidRDefault="0034442D" w:rsidP="0034442D"/>
    <w:p w14:paraId="47E9F31D" w14:textId="77777777" w:rsidR="0034442D" w:rsidRDefault="0034442D" w:rsidP="0034442D">
      <w:pPr>
        <w:spacing w:after="120"/>
      </w:pPr>
      <w:r>
        <w:t>6.4.2.2. Wskaźnik zagęszczenia warstwy</w:t>
      </w:r>
    </w:p>
    <w:p w14:paraId="7520716E" w14:textId="77777777" w:rsidR="0034442D" w:rsidRDefault="0034442D" w:rsidP="0034442D">
      <w:r>
        <w:tab/>
        <w:t>Zagęszczenie wykonanej warstwy, wyrażone wskaźnikiem zagęszczenia oraz zawartością wolnych przestrzeni, nie może przekroczyć wartości dopuszczalnych podanych w tablicy 9. Dotyczy to każdego pojedynczego oznaczenia danej właściwości.</w:t>
      </w:r>
    </w:p>
    <w:p w14:paraId="78AC7741" w14:textId="77777777" w:rsidR="0034442D" w:rsidRDefault="0034442D" w:rsidP="0034442D">
      <w:r>
        <w:tab/>
        <w:t>Określenie gęstości objętościowej należy wykonywać według PN-EN 12697-6 [32].</w:t>
      </w:r>
    </w:p>
    <w:p w14:paraId="0B67E0D8" w14:textId="77777777" w:rsidR="0034442D" w:rsidRDefault="0034442D" w:rsidP="0034442D">
      <w:pPr>
        <w:spacing w:before="120" w:after="120"/>
      </w:pPr>
      <w:r>
        <w:t xml:space="preserve">6.4.2.3. Zawartość wolnych przestrzeni w nawierzchni </w:t>
      </w:r>
    </w:p>
    <w:p w14:paraId="2B29650F" w14:textId="77777777" w:rsidR="0034442D" w:rsidRDefault="0034442D" w:rsidP="0034442D">
      <w:pPr>
        <w:ind w:firstLine="708"/>
      </w:pPr>
      <w:r>
        <w:lastRenderedPageBreak/>
        <w:t>Zawartość wolnych przestrzeni w warstwie,  nie może wykroczyć poza wartości dopuszczalne podane w tablicy 9.</w:t>
      </w:r>
    </w:p>
    <w:p w14:paraId="6E16B8D4" w14:textId="77777777" w:rsidR="0034442D" w:rsidRDefault="0034442D" w:rsidP="0034442D">
      <w:pPr>
        <w:spacing w:before="120" w:after="120"/>
      </w:pPr>
      <w:r>
        <w:t>6.4.2.4. Spadki poprzeczne</w:t>
      </w:r>
    </w:p>
    <w:p w14:paraId="78BD88AF" w14:textId="77777777" w:rsidR="0034442D" w:rsidRDefault="0034442D" w:rsidP="0034442D">
      <w:r>
        <w:tab/>
        <w:t>Spadki poprzeczne nawierzchni należy badać nie rzadziej niż co 20 m oraz w punktach głównych łuków poziomych.</w:t>
      </w:r>
    </w:p>
    <w:p w14:paraId="1A31A287" w14:textId="77777777" w:rsidR="0034442D" w:rsidRDefault="0034442D" w:rsidP="0034442D">
      <w:r>
        <w:tab/>
        <w:t>Spadki poprzeczne powinny być zgodne z dokumentacją projektową, z tolerancją ± 0,5%.</w:t>
      </w:r>
    </w:p>
    <w:p w14:paraId="7D34DFBE" w14:textId="77777777" w:rsidR="0034442D" w:rsidRDefault="0034442D" w:rsidP="0034442D">
      <w:pPr>
        <w:spacing w:before="120" w:after="120"/>
      </w:pPr>
      <w:r>
        <w:t xml:space="preserve">6.4.2.5. Równość podłużna i poprzeczna </w:t>
      </w:r>
    </w:p>
    <w:p w14:paraId="70787FE5" w14:textId="77777777" w:rsidR="0034442D" w:rsidRDefault="0034442D" w:rsidP="0034442D">
      <w:r>
        <w:tab/>
        <w:t>Do oceny równości podłużnej warstwy wiążącej nawierzchni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tab/>
      </w:r>
      <w:r>
        <w:tab/>
      </w:r>
    </w:p>
    <w:p w14:paraId="59CF6867" w14:textId="77777777" w:rsidR="0034442D" w:rsidRDefault="0034442D" w:rsidP="0034442D">
      <w:pPr>
        <w:ind w:firstLine="708"/>
      </w:pPr>
      <w:r>
        <w:t xml:space="preserve">Do oceny równości poprzecznej warstwy wiążącej nawierzchni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 </w:t>
      </w:r>
    </w:p>
    <w:p w14:paraId="04E52D22" w14:textId="77777777" w:rsidR="0034442D" w:rsidRDefault="0034442D" w:rsidP="0034442D">
      <w:pPr>
        <w:spacing w:before="120" w:after="120"/>
      </w:pPr>
      <w:r>
        <w:t>6.4.2.6. Pozostałe właściwości warstwy asfaltowej</w:t>
      </w:r>
    </w:p>
    <w:p w14:paraId="6701328A" w14:textId="77777777" w:rsidR="0034442D" w:rsidRDefault="0034442D" w:rsidP="0034442D">
      <w:r>
        <w:tab/>
        <w:t xml:space="preserve">Szerokość warstwy, mierzona 10 razy na 1 km każdej jezdni, nie może się różnić od szerokości projektowanej </w:t>
      </w:r>
      <w:r>
        <w:br/>
        <w:t>o więcej niż ± 5 cm.</w:t>
      </w:r>
    </w:p>
    <w:p w14:paraId="33FCB306" w14:textId="77777777" w:rsidR="0034442D" w:rsidRDefault="0034442D" w:rsidP="0034442D">
      <w:r>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006CAD53" w14:textId="77777777" w:rsidR="0034442D" w:rsidRDefault="0034442D" w:rsidP="0034442D">
      <w:r>
        <w:tab/>
        <w:t>Ukształtowanie osi w planie, mierzone co 100 m, nie powinno różnić się od dokumentacji projektowej o ± 5 cm.</w:t>
      </w:r>
    </w:p>
    <w:p w14:paraId="6441E8D8" w14:textId="77777777" w:rsidR="0034442D" w:rsidRDefault="0034442D" w:rsidP="0034442D">
      <w:r>
        <w:tab/>
        <w:t>Złącza podłużne i poprzeczne, sprawdzone wizualnie, powinny być równe i związane, wykonane w linii prostej, równolegle lub prostopadle do osi drogi. Przylegające warstwy powinny być w jednym poziomie.</w:t>
      </w:r>
    </w:p>
    <w:p w14:paraId="4F8EA04D" w14:textId="77777777" w:rsidR="0034442D" w:rsidRDefault="0034442D" w:rsidP="0034442D">
      <w:r>
        <w:tab/>
        <w:t xml:space="preserve">Wygląd zewnętrzny warstwy, sprawdzony wizualnie, powinien być jednorodny, bez spękań, deformacji, plam i </w:t>
      </w:r>
      <w:proofErr w:type="spellStart"/>
      <w:r>
        <w:t>wykruszeń</w:t>
      </w:r>
      <w:proofErr w:type="spellEnd"/>
      <w:r>
        <w:t>.</w:t>
      </w:r>
    </w:p>
    <w:p w14:paraId="2DA89C9D" w14:textId="77777777" w:rsidR="0034442D" w:rsidRDefault="0034442D" w:rsidP="0034442D">
      <w:pPr>
        <w:pStyle w:val="Nagwek1"/>
      </w:pPr>
      <w:r>
        <w:t>7. OBMIAR ROBÓT</w:t>
      </w:r>
    </w:p>
    <w:p w14:paraId="388D096E" w14:textId="77777777" w:rsidR="0034442D" w:rsidRDefault="0034442D" w:rsidP="0034442D">
      <w:pPr>
        <w:pStyle w:val="Nagwek2"/>
      </w:pPr>
      <w:r>
        <w:t>7.1. Ogólne zasady obmiaru robót</w:t>
      </w:r>
    </w:p>
    <w:p w14:paraId="15AF8500" w14:textId="77777777" w:rsidR="0034442D" w:rsidRDefault="0034442D" w:rsidP="0034442D">
      <w:r>
        <w:tab/>
        <w:t>Ogólne zasady obmiaru robót podano w SST  D-00.00.00 „Wymagania ogólne” [1] pkt 7.</w:t>
      </w:r>
    </w:p>
    <w:p w14:paraId="098E01C8" w14:textId="77777777" w:rsidR="0034442D" w:rsidRDefault="0034442D" w:rsidP="0034442D">
      <w:pPr>
        <w:pStyle w:val="Nagwek2"/>
      </w:pPr>
      <w:r>
        <w:t>7.2. Jednostka obmiarowa</w:t>
      </w:r>
    </w:p>
    <w:p w14:paraId="27E712A6" w14:textId="77777777" w:rsidR="0034442D" w:rsidRDefault="0034442D" w:rsidP="0034442D">
      <w:r>
        <w:tab/>
        <w:t>Jednostką obmiarową jest t (tona) wykonanej warstwy z betonu asfaltowego (AC).</w:t>
      </w:r>
    </w:p>
    <w:p w14:paraId="66C33E99" w14:textId="77777777" w:rsidR="0034442D" w:rsidRDefault="0034442D" w:rsidP="0034442D">
      <w:pPr>
        <w:pStyle w:val="Nagwek1"/>
      </w:pPr>
      <w:r>
        <w:rPr>
          <w:rFonts w:eastAsia="Arial Narrow"/>
        </w:rPr>
        <w:t xml:space="preserve"> </w:t>
      </w:r>
      <w:r>
        <w:t>8. ODBIÓR ROBÓT</w:t>
      </w:r>
    </w:p>
    <w:p w14:paraId="6B455AAE" w14:textId="77777777" w:rsidR="0034442D" w:rsidRDefault="0034442D" w:rsidP="0034442D">
      <w:r>
        <w:tab/>
        <w:t>Ogólne zasady odbioru robót podano w SST  D-00.00.00 „Wymagania ogólne” [1] pkt 8.</w:t>
      </w:r>
    </w:p>
    <w:p w14:paraId="5EB4C304" w14:textId="77777777" w:rsidR="0034442D" w:rsidRDefault="0034442D" w:rsidP="0034442D">
      <w:r>
        <w:tab/>
        <w:t xml:space="preserve">Roboty uznaje się za wykonane zgodnie z dokumentacją projektową, ST i wymaganiami Inspektora Nadzoru, jeżeli wszystkie pomiary i badania z zachowaniem tolerancji według </w:t>
      </w:r>
      <w:proofErr w:type="spellStart"/>
      <w:r>
        <w:t>pktu</w:t>
      </w:r>
      <w:proofErr w:type="spellEnd"/>
      <w:r>
        <w:t xml:space="preserve"> 6 dały wyniki pozytywne.</w:t>
      </w:r>
    </w:p>
    <w:p w14:paraId="57AA4964" w14:textId="77777777" w:rsidR="0034442D" w:rsidRDefault="0034442D" w:rsidP="0034442D">
      <w:pPr>
        <w:pStyle w:val="Nagwek1"/>
      </w:pPr>
      <w:r>
        <w:t>9. PODSTAWA PŁATNOŚCI</w:t>
      </w:r>
    </w:p>
    <w:p w14:paraId="3ACE7278" w14:textId="77777777" w:rsidR="0034442D" w:rsidRDefault="0034442D" w:rsidP="0034442D">
      <w:pPr>
        <w:pStyle w:val="Nagwek2"/>
      </w:pPr>
      <w:r>
        <w:t>9.1. Ogólne ustalenia dotyczące podstawy płatności</w:t>
      </w:r>
    </w:p>
    <w:p w14:paraId="1D0A4A13" w14:textId="77777777" w:rsidR="0034442D" w:rsidRDefault="0034442D" w:rsidP="0034442D">
      <w:r>
        <w:tab/>
        <w:t>Ogólne ustalenia dotyczące podstawy płatności podano w SST D-00.00.00 „Wymagania ogólne” [1] pkt 9.</w:t>
      </w:r>
    </w:p>
    <w:p w14:paraId="2EC884A2" w14:textId="77777777" w:rsidR="0034442D" w:rsidRDefault="0034442D" w:rsidP="0034442D">
      <w:pPr>
        <w:pStyle w:val="Nagwek2"/>
      </w:pPr>
      <w:r>
        <w:t>9.2. Cena jednostki obmiarowej</w:t>
      </w:r>
    </w:p>
    <w:p w14:paraId="5D950A80" w14:textId="77777777" w:rsidR="0034442D" w:rsidRDefault="0034442D" w:rsidP="0034442D">
      <w:r>
        <w:tab/>
        <w:t>Cena wykonania 1 t warstwy  z betonu asfaltowego (AC) obejmuje:</w:t>
      </w:r>
    </w:p>
    <w:p w14:paraId="39C0AD90" w14:textId="77777777" w:rsidR="0034442D" w:rsidRDefault="0034442D" w:rsidP="000D2EDE">
      <w:pPr>
        <w:numPr>
          <w:ilvl w:val="0"/>
          <w:numId w:val="54"/>
        </w:numPr>
        <w:overflowPunct w:val="0"/>
        <w:autoSpaceDE w:val="0"/>
        <w:textAlignment w:val="baseline"/>
      </w:pPr>
      <w:r>
        <w:t>prace pomiarowe i roboty przygotowawcze,</w:t>
      </w:r>
    </w:p>
    <w:p w14:paraId="2FCF37B8" w14:textId="77777777" w:rsidR="0034442D" w:rsidRDefault="0034442D" w:rsidP="000D2EDE">
      <w:pPr>
        <w:numPr>
          <w:ilvl w:val="0"/>
          <w:numId w:val="54"/>
        </w:numPr>
        <w:overflowPunct w:val="0"/>
        <w:autoSpaceDE w:val="0"/>
        <w:textAlignment w:val="baseline"/>
      </w:pPr>
      <w:r>
        <w:t>oznakowanie robót,</w:t>
      </w:r>
    </w:p>
    <w:p w14:paraId="3B994F7B" w14:textId="77777777" w:rsidR="0034442D" w:rsidRDefault="0034442D" w:rsidP="000D2EDE">
      <w:pPr>
        <w:numPr>
          <w:ilvl w:val="0"/>
          <w:numId w:val="54"/>
        </w:numPr>
        <w:overflowPunct w:val="0"/>
        <w:autoSpaceDE w:val="0"/>
        <w:textAlignment w:val="baseline"/>
      </w:pPr>
      <w:r>
        <w:t>oczyszczenie i skropienie podłoża,</w:t>
      </w:r>
    </w:p>
    <w:p w14:paraId="038B0006" w14:textId="77777777" w:rsidR="0034442D" w:rsidRDefault="0034442D" w:rsidP="000D2EDE">
      <w:pPr>
        <w:numPr>
          <w:ilvl w:val="0"/>
          <w:numId w:val="54"/>
        </w:numPr>
        <w:overflowPunct w:val="0"/>
        <w:autoSpaceDE w:val="0"/>
        <w:textAlignment w:val="baseline"/>
      </w:pPr>
      <w:r>
        <w:t>dostarczenie materiałów i sprzętu,</w:t>
      </w:r>
    </w:p>
    <w:p w14:paraId="068C8D99" w14:textId="77777777" w:rsidR="0034442D" w:rsidRDefault="0034442D" w:rsidP="000D2EDE">
      <w:pPr>
        <w:numPr>
          <w:ilvl w:val="0"/>
          <w:numId w:val="54"/>
        </w:numPr>
        <w:overflowPunct w:val="0"/>
        <w:autoSpaceDE w:val="0"/>
        <w:textAlignment w:val="baseline"/>
      </w:pPr>
      <w:r>
        <w:t>opracowanie recepty laboratoryjnej,</w:t>
      </w:r>
    </w:p>
    <w:p w14:paraId="5920C886" w14:textId="77777777" w:rsidR="0034442D" w:rsidRDefault="0034442D" w:rsidP="000D2EDE">
      <w:pPr>
        <w:numPr>
          <w:ilvl w:val="0"/>
          <w:numId w:val="54"/>
        </w:numPr>
        <w:overflowPunct w:val="0"/>
        <w:autoSpaceDE w:val="0"/>
        <w:textAlignment w:val="baseline"/>
      </w:pPr>
      <w:r>
        <w:t>wykonanie próby technologicznej i odcinka próbnego,</w:t>
      </w:r>
    </w:p>
    <w:p w14:paraId="59B9A162" w14:textId="77777777" w:rsidR="0034442D" w:rsidRDefault="0034442D" w:rsidP="000D2EDE">
      <w:pPr>
        <w:numPr>
          <w:ilvl w:val="0"/>
          <w:numId w:val="54"/>
        </w:numPr>
        <w:overflowPunct w:val="0"/>
        <w:autoSpaceDE w:val="0"/>
        <w:textAlignment w:val="baseline"/>
      </w:pPr>
      <w:r>
        <w:t>wyprodukowanie mieszanki betonu asfaltowego i jej transport na miejsce wbudowania,</w:t>
      </w:r>
    </w:p>
    <w:p w14:paraId="41710B3C" w14:textId="77777777" w:rsidR="0034442D" w:rsidRDefault="0034442D" w:rsidP="000D2EDE">
      <w:pPr>
        <w:numPr>
          <w:ilvl w:val="0"/>
          <w:numId w:val="54"/>
        </w:numPr>
        <w:overflowPunct w:val="0"/>
        <w:autoSpaceDE w:val="0"/>
        <w:textAlignment w:val="baseline"/>
      </w:pPr>
      <w:r>
        <w:t>posmarowanie lepiszczem lub pokrycie taśmą asfaltową krawędzi urządzeń obcych i krawężników,</w:t>
      </w:r>
    </w:p>
    <w:p w14:paraId="28C8E673" w14:textId="77777777" w:rsidR="0034442D" w:rsidRDefault="0034442D" w:rsidP="000D2EDE">
      <w:pPr>
        <w:numPr>
          <w:ilvl w:val="0"/>
          <w:numId w:val="54"/>
        </w:numPr>
        <w:overflowPunct w:val="0"/>
        <w:autoSpaceDE w:val="0"/>
        <w:textAlignment w:val="baseline"/>
      </w:pPr>
      <w:r>
        <w:t>rozłożenie i zagęszczenie mieszanki betonu asfaltowego,</w:t>
      </w:r>
    </w:p>
    <w:p w14:paraId="3E3D8199" w14:textId="77777777" w:rsidR="0034442D" w:rsidRDefault="0034442D" w:rsidP="000D2EDE">
      <w:pPr>
        <w:numPr>
          <w:ilvl w:val="0"/>
          <w:numId w:val="54"/>
        </w:numPr>
        <w:overflowPunct w:val="0"/>
        <w:autoSpaceDE w:val="0"/>
        <w:textAlignment w:val="baseline"/>
      </w:pPr>
      <w:r>
        <w:t>obcięcie krawędzi i posmarowanie lepiszczem,</w:t>
      </w:r>
    </w:p>
    <w:p w14:paraId="58A1B0C8" w14:textId="77777777" w:rsidR="0034442D" w:rsidRDefault="0034442D" w:rsidP="000D2EDE">
      <w:pPr>
        <w:numPr>
          <w:ilvl w:val="0"/>
          <w:numId w:val="54"/>
        </w:numPr>
        <w:overflowPunct w:val="0"/>
        <w:autoSpaceDE w:val="0"/>
        <w:textAlignment w:val="baseline"/>
      </w:pPr>
      <w:r>
        <w:t>przeprowadzenie pomiarów i badań  wymaganych w specyfikacji technicznej,</w:t>
      </w:r>
    </w:p>
    <w:p w14:paraId="4E07DF91" w14:textId="77777777" w:rsidR="0034442D" w:rsidRDefault="0034442D" w:rsidP="000D2EDE">
      <w:pPr>
        <w:numPr>
          <w:ilvl w:val="0"/>
          <w:numId w:val="54"/>
        </w:numPr>
        <w:overflowPunct w:val="0"/>
        <w:autoSpaceDE w:val="0"/>
        <w:textAlignment w:val="baseline"/>
      </w:pPr>
      <w:r>
        <w:t>odwiezienie sprzętu.</w:t>
      </w:r>
    </w:p>
    <w:p w14:paraId="1F18A1A2" w14:textId="77777777" w:rsidR="0034442D" w:rsidRDefault="0034442D" w:rsidP="0034442D">
      <w:pPr>
        <w:pStyle w:val="Nagwek2"/>
      </w:pPr>
      <w:r>
        <w:lastRenderedPageBreak/>
        <w:t>9.3. Sposób rozliczenia robót tymczasowych i prac towarzyszących</w:t>
      </w:r>
    </w:p>
    <w:p w14:paraId="0EFD832B" w14:textId="77777777" w:rsidR="0034442D" w:rsidRDefault="0034442D" w:rsidP="0034442D">
      <w:r>
        <w:tab/>
        <w:t>Cena wykonania robót określonych niniejszą SST obejmuje:</w:t>
      </w:r>
    </w:p>
    <w:p w14:paraId="2E9DCEC1" w14:textId="77777777" w:rsidR="0034442D" w:rsidRDefault="0034442D" w:rsidP="000D2EDE">
      <w:pPr>
        <w:numPr>
          <w:ilvl w:val="0"/>
          <w:numId w:val="54"/>
        </w:numPr>
        <w:overflowPunct w:val="0"/>
        <w:autoSpaceDE w:val="0"/>
        <w:textAlignment w:val="baseline"/>
      </w:pPr>
      <w:r>
        <w:t xml:space="preserve">roboty tymczasowe, które są potrzebne do wykonania robót podstawowych, ale nie są przekazywane Zamawiającemu </w:t>
      </w:r>
      <w:r>
        <w:br/>
        <w:t>i są usuwane po wykonaniu robót podstawowych,</w:t>
      </w:r>
    </w:p>
    <w:p w14:paraId="77119C8C" w14:textId="77777777" w:rsidR="0034442D" w:rsidRDefault="0034442D" w:rsidP="000D2EDE">
      <w:pPr>
        <w:numPr>
          <w:ilvl w:val="0"/>
          <w:numId w:val="54"/>
        </w:numPr>
        <w:overflowPunct w:val="0"/>
        <w:autoSpaceDE w:val="0"/>
        <w:textAlignment w:val="baseline"/>
      </w:pPr>
      <w:r>
        <w:t xml:space="preserve">prace towarzyszące, które są niezbędne do wykonania robót podstawowych, niezaliczane do robót tymczasowych, </w:t>
      </w:r>
      <w:r>
        <w:br/>
        <w:t>jak geodezyjne wytyczenie robót itd.</w:t>
      </w:r>
    </w:p>
    <w:p w14:paraId="79AFB046" w14:textId="77777777" w:rsidR="0034442D" w:rsidRDefault="0034442D" w:rsidP="0034442D">
      <w:pPr>
        <w:pStyle w:val="Nagwek1"/>
      </w:pPr>
      <w:r>
        <w:t>10. PRZEPISY ZWIĄZANE</w:t>
      </w:r>
    </w:p>
    <w:p w14:paraId="640A72BA" w14:textId="77777777" w:rsidR="0034442D" w:rsidRDefault="0034442D" w:rsidP="0034442D">
      <w:pPr>
        <w:pStyle w:val="Nagwek2"/>
      </w:pPr>
      <w:r>
        <w:t>10.1. Szczegółowe specyfikacje techniczne (SST)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34442D" w14:paraId="7A3F42FD" w14:textId="77777777" w:rsidTr="00021877">
        <w:tc>
          <w:tcPr>
            <w:tcW w:w="496" w:type="dxa"/>
            <w:shd w:val="clear" w:color="auto" w:fill="auto"/>
          </w:tcPr>
          <w:p w14:paraId="7FE028CD" w14:textId="77777777" w:rsidR="0034442D" w:rsidRDefault="0034442D" w:rsidP="00021877">
            <w:pPr>
              <w:jc w:val="right"/>
            </w:pPr>
            <w:r>
              <w:t>1.</w:t>
            </w:r>
          </w:p>
        </w:tc>
        <w:tc>
          <w:tcPr>
            <w:tcW w:w="1842" w:type="dxa"/>
            <w:shd w:val="clear" w:color="auto" w:fill="auto"/>
          </w:tcPr>
          <w:p w14:paraId="558A3B81" w14:textId="77777777" w:rsidR="0034442D" w:rsidRDefault="0034442D" w:rsidP="00021877">
            <w:r>
              <w:t>D-00.00.00</w:t>
            </w:r>
          </w:p>
        </w:tc>
        <w:tc>
          <w:tcPr>
            <w:tcW w:w="5172" w:type="dxa"/>
            <w:shd w:val="clear" w:color="auto" w:fill="auto"/>
          </w:tcPr>
          <w:p w14:paraId="3319A798" w14:textId="77777777" w:rsidR="0034442D" w:rsidRDefault="0034442D" w:rsidP="00021877">
            <w:r>
              <w:rPr>
                <w:rFonts w:eastAsia="Arial Narrow"/>
              </w:rPr>
              <w:t xml:space="preserve"> </w:t>
            </w:r>
            <w:r>
              <w:t>Wymagania ogólne</w:t>
            </w:r>
          </w:p>
        </w:tc>
      </w:tr>
    </w:tbl>
    <w:p w14:paraId="67F9DCC4" w14:textId="77777777" w:rsidR="0034442D" w:rsidRDefault="0034442D" w:rsidP="0034442D">
      <w:pPr>
        <w:pStyle w:val="Nagwek2"/>
      </w:pPr>
      <w:r>
        <w:t>10.2. Normy</w:t>
      </w:r>
    </w:p>
    <w:p w14:paraId="77974AF4" w14:textId="77777777" w:rsidR="0034442D" w:rsidRDefault="0034442D" w:rsidP="0034442D">
      <w:pPr>
        <w:spacing w:after="120"/>
      </w:pPr>
      <w:r>
        <w:t>(Zestawienie zawiera dodatkowo normy PN-EN związane z badaniami materiałów występujących w niniejszej SST)</w:t>
      </w:r>
    </w:p>
    <w:tbl>
      <w:tblPr>
        <w:tblW w:w="0" w:type="auto"/>
        <w:tblLayout w:type="fixed"/>
        <w:tblLook w:val="0000" w:firstRow="0" w:lastRow="0" w:firstColumn="0" w:lastColumn="0" w:noHBand="0" w:noVBand="0"/>
      </w:tblPr>
      <w:tblGrid>
        <w:gridCol w:w="534"/>
        <w:gridCol w:w="1842"/>
        <w:gridCol w:w="7655"/>
      </w:tblGrid>
      <w:tr w:rsidR="0034442D" w14:paraId="5B6AC164" w14:textId="77777777" w:rsidTr="00021877">
        <w:tc>
          <w:tcPr>
            <w:tcW w:w="534" w:type="dxa"/>
            <w:shd w:val="clear" w:color="auto" w:fill="auto"/>
          </w:tcPr>
          <w:p w14:paraId="0223673C" w14:textId="77777777" w:rsidR="0034442D" w:rsidRDefault="0034442D" w:rsidP="00021877">
            <w:pPr>
              <w:jc w:val="right"/>
            </w:pPr>
            <w:r>
              <w:t>2.</w:t>
            </w:r>
          </w:p>
        </w:tc>
        <w:tc>
          <w:tcPr>
            <w:tcW w:w="1842" w:type="dxa"/>
            <w:shd w:val="clear" w:color="auto" w:fill="auto"/>
          </w:tcPr>
          <w:p w14:paraId="233C0E30" w14:textId="77777777" w:rsidR="0034442D" w:rsidRDefault="0034442D" w:rsidP="00021877">
            <w:r>
              <w:t>PN-EN 196-21</w:t>
            </w:r>
          </w:p>
        </w:tc>
        <w:tc>
          <w:tcPr>
            <w:tcW w:w="7655" w:type="dxa"/>
            <w:shd w:val="clear" w:color="auto" w:fill="auto"/>
          </w:tcPr>
          <w:p w14:paraId="51F9136B" w14:textId="77777777" w:rsidR="0034442D" w:rsidRDefault="0034442D" w:rsidP="00021877">
            <w:r>
              <w:t xml:space="preserve">Metody badania cementu – Oznaczanie zawartości chlorków, dwutlenku węgla i alkaliów </w:t>
            </w:r>
            <w:r>
              <w:br/>
              <w:t>w cemencie</w:t>
            </w:r>
          </w:p>
        </w:tc>
      </w:tr>
      <w:tr w:rsidR="0034442D" w14:paraId="7BADD452" w14:textId="77777777" w:rsidTr="00021877">
        <w:tc>
          <w:tcPr>
            <w:tcW w:w="534" w:type="dxa"/>
            <w:shd w:val="clear" w:color="auto" w:fill="auto"/>
          </w:tcPr>
          <w:p w14:paraId="298A0B25" w14:textId="77777777" w:rsidR="0034442D" w:rsidRDefault="0034442D" w:rsidP="00021877">
            <w:pPr>
              <w:jc w:val="right"/>
            </w:pPr>
            <w:r>
              <w:t>3.</w:t>
            </w:r>
          </w:p>
        </w:tc>
        <w:tc>
          <w:tcPr>
            <w:tcW w:w="1842" w:type="dxa"/>
            <w:shd w:val="clear" w:color="auto" w:fill="auto"/>
          </w:tcPr>
          <w:p w14:paraId="2FDA60E9" w14:textId="77777777" w:rsidR="0034442D" w:rsidRDefault="0034442D" w:rsidP="00021877">
            <w:r>
              <w:t>PN-EN 459-2</w:t>
            </w:r>
          </w:p>
        </w:tc>
        <w:tc>
          <w:tcPr>
            <w:tcW w:w="7655" w:type="dxa"/>
            <w:shd w:val="clear" w:color="auto" w:fill="auto"/>
          </w:tcPr>
          <w:p w14:paraId="67C495A5" w14:textId="77777777" w:rsidR="0034442D" w:rsidRDefault="0034442D" w:rsidP="00021877">
            <w:r>
              <w:t>Wapno budowlane – Część 2: Metody badań</w:t>
            </w:r>
          </w:p>
        </w:tc>
      </w:tr>
      <w:tr w:rsidR="0034442D" w14:paraId="0EA9F638" w14:textId="77777777" w:rsidTr="00021877">
        <w:tc>
          <w:tcPr>
            <w:tcW w:w="534" w:type="dxa"/>
            <w:shd w:val="clear" w:color="auto" w:fill="auto"/>
          </w:tcPr>
          <w:p w14:paraId="56B757E1" w14:textId="77777777" w:rsidR="0034442D" w:rsidRDefault="0034442D" w:rsidP="00021877">
            <w:pPr>
              <w:jc w:val="right"/>
            </w:pPr>
            <w:r>
              <w:t>4.</w:t>
            </w:r>
          </w:p>
        </w:tc>
        <w:tc>
          <w:tcPr>
            <w:tcW w:w="1842" w:type="dxa"/>
            <w:shd w:val="clear" w:color="auto" w:fill="auto"/>
          </w:tcPr>
          <w:p w14:paraId="52B349F3" w14:textId="77777777" w:rsidR="0034442D" w:rsidRDefault="0034442D" w:rsidP="00021877">
            <w:r>
              <w:t>PN-EN 932-3</w:t>
            </w:r>
          </w:p>
        </w:tc>
        <w:tc>
          <w:tcPr>
            <w:tcW w:w="7655" w:type="dxa"/>
            <w:shd w:val="clear" w:color="auto" w:fill="auto"/>
          </w:tcPr>
          <w:p w14:paraId="4328C8BE" w14:textId="77777777" w:rsidR="0034442D" w:rsidRDefault="0034442D" w:rsidP="00021877">
            <w:r>
              <w:t xml:space="preserve">Badania podstawowych właściwości kruszyw – Procedura i terminologia uproszczonego </w:t>
            </w:r>
            <w:r>
              <w:br/>
              <w:t>opisu petrograficznego</w:t>
            </w:r>
          </w:p>
        </w:tc>
      </w:tr>
      <w:tr w:rsidR="0034442D" w14:paraId="6434DF3E" w14:textId="77777777" w:rsidTr="00021877">
        <w:tc>
          <w:tcPr>
            <w:tcW w:w="534" w:type="dxa"/>
            <w:shd w:val="clear" w:color="auto" w:fill="auto"/>
          </w:tcPr>
          <w:p w14:paraId="295789FA" w14:textId="77777777" w:rsidR="0034442D" w:rsidRDefault="0034442D" w:rsidP="00021877">
            <w:pPr>
              <w:jc w:val="right"/>
            </w:pPr>
            <w:r>
              <w:t>5.</w:t>
            </w:r>
          </w:p>
        </w:tc>
        <w:tc>
          <w:tcPr>
            <w:tcW w:w="1842" w:type="dxa"/>
            <w:shd w:val="clear" w:color="auto" w:fill="auto"/>
          </w:tcPr>
          <w:p w14:paraId="1E55082D" w14:textId="77777777" w:rsidR="0034442D" w:rsidRDefault="0034442D" w:rsidP="00021877">
            <w:r>
              <w:t>PN-EN 933-1</w:t>
            </w:r>
          </w:p>
        </w:tc>
        <w:tc>
          <w:tcPr>
            <w:tcW w:w="7655" w:type="dxa"/>
            <w:shd w:val="clear" w:color="auto" w:fill="auto"/>
          </w:tcPr>
          <w:p w14:paraId="3F275D58" w14:textId="77777777" w:rsidR="0034442D" w:rsidRDefault="0034442D" w:rsidP="00021877">
            <w:r>
              <w:t xml:space="preserve">Badania geometrycznych właściwości kruszyw – Oznaczanie składu ziarnowego </w:t>
            </w:r>
            <w:r>
              <w:br/>
              <w:t>– Metoda przesiewania</w:t>
            </w:r>
          </w:p>
        </w:tc>
      </w:tr>
      <w:tr w:rsidR="0034442D" w14:paraId="25F159F3" w14:textId="77777777" w:rsidTr="00021877">
        <w:tc>
          <w:tcPr>
            <w:tcW w:w="534" w:type="dxa"/>
            <w:shd w:val="clear" w:color="auto" w:fill="auto"/>
          </w:tcPr>
          <w:p w14:paraId="5B654B67" w14:textId="77777777" w:rsidR="0034442D" w:rsidRDefault="0034442D" w:rsidP="00021877">
            <w:pPr>
              <w:jc w:val="right"/>
            </w:pPr>
            <w:r>
              <w:t>6.</w:t>
            </w:r>
          </w:p>
        </w:tc>
        <w:tc>
          <w:tcPr>
            <w:tcW w:w="1842" w:type="dxa"/>
            <w:shd w:val="clear" w:color="auto" w:fill="auto"/>
          </w:tcPr>
          <w:p w14:paraId="580A8E40" w14:textId="77777777" w:rsidR="0034442D" w:rsidRDefault="0034442D" w:rsidP="00021877">
            <w:r>
              <w:t>PN-EN 933-3</w:t>
            </w:r>
          </w:p>
        </w:tc>
        <w:tc>
          <w:tcPr>
            <w:tcW w:w="7655" w:type="dxa"/>
            <w:shd w:val="clear" w:color="auto" w:fill="auto"/>
          </w:tcPr>
          <w:p w14:paraId="2800134E" w14:textId="77777777" w:rsidR="0034442D" w:rsidRDefault="0034442D" w:rsidP="00021877">
            <w:r>
              <w:t>Badania geometrycznych właściwości kruszyw – Oznaczanie kształtu ziaren za pomocą wskaźnika płaskości</w:t>
            </w:r>
          </w:p>
        </w:tc>
      </w:tr>
      <w:tr w:rsidR="0034442D" w14:paraId="2C56030D" w14:textId="77777777" w:rsidTr="00021877">
        <w:tc>
          <w:tcPr>
            <w:tcW w:w="534" w:type="dxa"/>
            <w:shd w:val="clear" w:color="auto" w:fill="auto"/>
          </w:tcPr>
          <w:p w14:paraId="3714851D" w14:textId="77777777" w:rsidR="0034442D" w:rsidRDefault="0034442D" w:rsidP="00021877">
            <w:pPr>
              <w:jc w:val="right"/>
            </w:pPr>
            <w:r>
              <w:t>7.</w:t>
            </w:r>
          </w:p>
        </w:tc>
        <w:tc>
          <w:tcPr>
            <w:tcW w:w="1842" w:type="dxa"/>
            <w:shd w:val="clear" w:color="auto" w:fill="auto"/>
          </w:tcPr>
          <w:p w14:paraId="2943681A" w14:textId="77777777" w:rsidR="0034442D" w:rsidRDefault="0034442D" w:rsidP="00021877">
            <w:r>
              <w:t>PN-EN 933-4</w:t>
            </w:r>
          </w:p>
        </w:tc>
        <w:tc>
          <w:tcPr>
            <w:tcW w:w="7655" w:type="dxa"/>
            <w:shd w:val="clear" w:color="auto" w:fill="auto"/>
          </w:tcPr>
          <w:p w14:paraId="19FD7AA0" w14:textId="77777777" w:rsidR="0034442D" w:rsidRDefault="0034442D" w:rsidP="00021877">
            <w:r>
              <w:t xml:space="preserve">Badania geometrycznych właściwości kruszyw – Część 4: Oznaczanie kształtu ziaren </w:t>
            </w:r>
            <w:r>
              <w:br/>
              <w:t>– Wskaźnik kształtu</w:t>
            </w:r>
          </w:p>
        </w:tc>
      </w:tr>
      <w:tr w:rsidR="0034442D" w14:paraId="4D8A8445" w14:textId="77777777" w:rsidTr="00021877">
        <w:tc>
          <w:tcPr>
            <w:tcW w:w="534" w:type="dxa"/>
            <w:shd w:val="clear" w:color="auto" w:fill="auto"/>
          </w:tcPr>
          <w:p w14:paraId="7ABFC2AA" w14:textId="77777777" w:rsidR="0034442D" w:rsidRDefault="0034442D" w:rsidP="00021877">
            <w:pPr>
              <w:jc w:val="right"/>
            </w:pPr>
            <w:r>
              <w:t>8.</w:t>
            </w:r>
          </w:p>
        </w:tc>
        <w:tc>
          <w:tcPr>
            <w:tcW w:w="1842" w:type="dxa"/>
            <w:shd w:val="clear" w:color="auto" w:fill="auto"/>
          </w:tcPr>
          <w:p w14:paraId="299BF5C3" w14:textId="77777777" w:rsidR="0034442D" w:rsidRDefault="0034442D" w:rsidP="00021877">
            <w:r>
              <w:t>PN-EN 933-5</w:t>
            </w:r>
          </w:p>
        </w:tc>
        <w:tc>
          <w:tcPr>
            <w:tcW w:w="7655" w:type="dxa"/>
            <w:shd w:val="clear" w:color="auto" w:fill="auto"/>
          </w:tcPr>
          <w:p w14:paraId="5F2FF302" w14:textId="77777777" w:rsidR="0034442D" w:rsidRDefault="0034442D" w:rsidP="00021877">
            <w:r>
              <w:t xml:space="preserve">Badania geometrycznych właściwości kruszyw – Oznaczanie procentowej zawartości ziaren o powierzchniach powstałych w wyniku </w:t>
            </w:r>
            <w:proofErr w:type="spellStart"/>
            <w:r>
              <w:t>przekruszenia</w:t>
            </w:r>
            <w:proofErr w:type="spellEnd"/>
            <w:r>
              <w:t xml:space="preserve"> lub łamania kruszyw grubych</w:t>
            </w:r>
          </w:p>
        </w:tc>
      </w:tr>
      <w:tr w:rsidR="0034442D" w14:paraId="0B6C01E3" w14:textId="77777777" w:rsidTr="00021877">
        <w:tc>
          <w:tcPr>
            <w:tcW w:w="534" w:type="dxa"/>
            <w:shd w:val="clear" w:color="auto" w:fill="auto"/>
          </w:tcPr>
          <w:p w14:paraId="56011E29" w14:textId="77777777" w:rsidR="0034442D" w:rsidRDefault="0034442D" w:rsidP="00021877">
            <w:pPr>
              <w:jc w:val="right"/>
            </w:pPr>
            <w:r>
              <w:t>9.</w:t>
            </w:r>
          </w:p>
        </w:tc>
        <w:tc>
          <w:tcPr>
            <w:tcW w:w="1842" w:type="dxa"/>
            <w:shd w:val="clear" w:color="auto" w:fill="auto"/>
          </w:tcPr>
          <w:p w14:paraId="03EEF599" w14:textId="77777777" w:rsidR="0034442D" w:rsidRDefault="0034442D" w:rsidP="00021877">
            <w:r>
              <w:t>PN-EN 933-6</w:t>
            </w:r>
          </w:p>
        </w:tc>
        <w:tc>
          <w:tcPr>
            <w:tcW w:w="7655" w:type="dxa"/>
            <w:shd w:val="clear" w:color="auto" w:fill="auto"/>
          </w:tcPr>
          <w:p w14:paraId="015094E0" w14:textId="77777777" w:rsidR="0034442D" w:rsidRDefault="0034442D" w:rsidP="00021877">
            <w:r>
              <w:t xml:space="preserve">Badania geometrycznych właściwości kruszyw – Część 6: Ocena właściwości powierzchni </w:t>
            </w:r>
            <w:r>
              <w:br/>
              <w:t>– Wskaźnik przepływu kruszywa</w:t>
            </w:r>
          </w:p>
        </w:tc>
      </w:tr>
      <w:tr w:rsidR="0034442D" w14:paraId="1A200FA4" w14:textId="77777777" w:rsidTr="00021877">
        <w:tc>
          <w:tcPr>
            <w:tcW w:w="534" w:type="dxa"/>
            <w:shd w:val="clear" w:color="auto" w:fill="auto"/>
          </w:tcPr>
          <w:p w14:paraId="499110E5" w14:textId="77777777" w:rsidR="0034442D" w:rsidRDefault="0034442D" w:rsidP="00021877">
            <w:pPr>
              <w:jc w:val="right"/>
            </w:pPr>
            <w:r>
              <w:t>10.</w:t>
            </w:r>
          </w:p>
        </w:tc>
        <w:tc>
          <w:tcPr>
            <w:tcW w:w="1842" w:type="dxa"/>
            <w:shd w:val="clear" w:color="auto" w:fill="auto"/>
          </w:tcPr>
          <w:p w14:paraId="5D4205B5" w14:textId="77777777" w:rsidR="0034442D" w:rsidRDefault="0034442D" w:rsidP="00021877">
            <w:r>
              <w:t>PN-EN 933-9</w:t>
            </w:r>
          </w:p>
        </w:tc>
        <w:tc>
          <w:tcPr>
            <w:tcW w:w="7655" w:type="dxa"/>
            <w:shd w:val="clear" w:color="auto" w:fill="auto"/>
          </w:tcPr>
          <w:p w14:paraId="48E1D11D" w14:textId="77777777" w:rsidR="0034442D" w:rsidRDefault="0034442D" w:rsidP="00021877">
            <w:r>
              <w:t xml:space="preserve">Badania geometrycznych właściwości kruszyw – Ocena zawartości drobnych cząstek </w:t>
            </w:r>
            <w:r>
              <w:br/>
              <w:t>– Badania błękitem metylenowym</w:t>
            </w:r>
          </w:p>
        </w:tc>
      </w:tr>
      <w:tr w:rsidR="0034442D" w14:paraId="0D3CE096" w14:textId="77777777" w:rsidTr="00021877">
        <w:tc>
          <w:tcPr>
            <w:tcW w:w="534" w:type="dxa"/>
            <w:shd w:val="clear" w:color="auto" w:fill="auto"/>
          </w:tcPr>
          <w:p w14:paraId="5B04D2B4" w14:textId="77777777" w:rsidR="0034442D" w:rsidRDefault="0034442D" w:rsidP="00021877">
            <w:pPr>
              <w:jc w:val="right"/>
            </w:pPr>
            <w:r>
              <w:t>11.</w:t>
            </w:r>
          </w:p>
        </w:tc>
        <w:tc>
          <w:tcPr>
            <w:tcW w:w="1842" w:type="dxa"/>
            <w:shd w:val="clear" w:color="auto" w:fill="auto"/>
          </w:tcPr>
          <w:p w14:paraId="63143235" w14:textId="77777777" w:rsidR="0034442D" w:rsidRDefault="0034442D" w:rsidP="00021877">
            <w:r>
              <w:t>PN-EN 933-10</w:t>
            </w:r>
          </w:p>
        </w:tc>
        <w:tc>
          <w:tcPr>
            <w:tcW w:w="7655" w:type="dxa"/>
            <w:shd w:val="clear" w:color="auto" w:fill="auto"/>
          </w:tcPr>
          <w:p w14:paraId="18D70DE6" w14:textId="77777777" w:rsidR="0034442D" w:rsidRDefault="0034442D" w:rsidP="00021877">
            <w:r>
              <w:t>Badania geometrycznych właściwości kruszyw – Część 10: Ocena zawartości drobnych cząstek – Uziarnienie wypełniaczy (przesiewanie w strumieniu powietrza)</w:t>
            </w:r>
          </w:p>
        </w:tc>
      </w:tr>
      <w:tr w:rsidR="0034442D" w14:paraId="02E5DE21" w14:textId="77777777" w:rsidTr="00021877">
        <w:tc>
          <w:tcPr>
            <w:tcW w:w="534" w:type="dxa"/>
            <w:shd w:val="clear" w:color="auto" w:fill="auto"/>
          </w:tcPr>
          <w:p w14:paraId="73809E86" w14:textId="77777777" w:rsidR="0034442D" w:rsidRDefault="0034442D" w:rsidP="00021877">
            <w:pPr>
              <w:jc w:val="right"/>
            </w:pPr>
            <w:r>
              <w:t>12.</w:t>
            </w:r>
          </w:p>
        </w:tc>
        <w:tc>
          <w:tcPr>
            <w:tcW w:w="1842" w:type="dxa"/>
            <w:shd w:val="clear" w:color="auto" w:fill="auto"/>
          </w:tcPr>
          <w:p w14:paraId="284E7830" w14:textId="77777777" w:rsidR="0034442D" w:rsidRDefault="0034442D" w:rsidP="00021877">
            <w:r>
              <w:t>PN-EN 1097-2</w:t>
            </w:r>
          </w:p>
        </w:tc>
        <w:tc>
          <w:tcPr>
            <w:tcW w:w="7655" w:type="dxa"/>
            <w:shd w:val="clear" w:color="auto" w:fill="auto"/>
          </w:tcPr>
          <w:p w14:paraId="65658681" w14:textId="77777777" w:rsidR="0034442D" w:rsidRDefault="0034442D" w:rsidP="00021877">
            <w:r>
              <w:t>Badania mechanicznych i fizycznych właściwości kruszyw – Metody oznaczania odporności na rozdrabnianie</w:t>
            </w:r>
          </w:p>
        </w:tc>
      </w:tr>
      <w:tr w:rsidR="0034442D" w14:paraId="4BAC5DF5" w14:textId="77777777" w:rsidTr="00021877">
        <w:tc>
          <w:tcPr>
            <w:tcW w:w="534" w:type="dxa"/>
            <w:shd w:val="clear" w:color="auto" w:fill="auto"/>
          </w:tcPr>
          <w:p w14:paraId="4787549B" w14:textId="77777777" w:rsidR="0034442D" w:rsidRDefault="0034442D" w:rsidP="00021877">
            <w:pPr>
              <w:jc w:val="right"/>
            </w:pPr>
            <w:r>
              <w:t>13.</w:t>
            </w:r>
          </w:p>
        </w:tc>
        <w:tc>
          <w:tcPr>
            <w:tcW w:w="1842" w:type="dxa"/>
            <w:shd w:val="clear" w:color="auto" w:fill="auto"/>
          </w:tcPr>
          <w:p w14:paraId="2DC59621" w14:textId="77777777" w:rsidR="0034442D" w:rsidRDefault="0034442D" w:rsidP="00021877">
            <w:r>
              <w:t>PN-EN 1097-3</w:t>
            </w:r>
          </w:p>
        </w:tc>
        <w:tc>
          <w:tcPr>
            <w:tcW w:w="7655" w:type="dxa"/>
            <w:shd w:val="clear" w:color="auto" w:fill="auto"/>
          </w:tcPr>
          <w:p w14:paraId="101D35F9" w14:textId="77777777" w:rsidR="0034442D" w:rsidRDefault="0034442D" w:rsidP="00021877">
            <w:r>
              <w:t>Badania mechanicznych i fizycznych właściwości kruszyw – Oznaczanie gęstości nasypowej i jamistości</w:t>
            </w:r>
          </w:p>
        </w:tc>
      </w:tr>
      <w:tr w:rsidR="0034442D" w14:paraId="5AEDBC10" w14:textId="77777777" w:rsidTr="00021877">
        <w:tc>
          <w:tcPr>
            <w:tcW w:w="534" w:type="dxa"/>
            <w:shd w:val="clear" w:color="auto" w:fill="auto"/>
          </w:tcPr>
          <w:p w14:paraId="2E9D6B4D" w14:textId="77777777" w:rsidR="0034442D" w:rsidRDefault="0034442D" w:rsidP="00021877">
            <w:pPr>
              <w:jc w:val="right"/>
            </w:pPr>
            <w:r>
              <w:t>14.</w:t>
            </w:r>
          </w:p>
        </w:tc>
        <w:tc>
          <w:tcPr>
            <w:tcW w:w="1842" w:type="dxa"/>
            <w:shd w:val="clear" w:color="auto" w:fill="auto"/>
          </w:tcPr>
          <w:p w14:paraId="682A4701" w14:textId="77777777" w:rsidR="0034442D" w:rsidRDefault="0034442D" w:rsidP="00021877">
            <w:r>
              <w:t>PN-EN 1097-4</w:t>
            </w:r>
          </w:p>
        </w:tc>
        <w:tc>
          <w:tcPr>
            <w:tcW w:w="7655" w:type="dxa"/>
            <w:shd w:val="clear" w:color="auto" w:fill="auto"/>
          </w:tcPr>
          <w:p w14:paraId="38F2EFFE" w14:textId="77777777" w:rsidR="0034442D" w:rsidRDefault="0034442D" w:rsidP="00021877">
            <w:r>
              <w:t>Badania mechanicznych i fizycznych właściwości kruszyw – Część 4: Oznaczanie pustych przestrzeni suchego, zagęszczonego wypełniacza</w:t>
            </w:r>
          </w:p>
        </w:tc>
      </w:tr>
      <w:tr w:rsidR="0034442D" w14:paraId="10D97715" w14:textId="77777777" w:rsidTr="00021877">
        <w:tc>
          <w:tcPr>
            <w:tcW w:w="534" w:type="dxa"/>
            <w:shd w:val="clear" w:color="auto" w:fill="auto"/>
          </w:tcPr>
          <w:p w14:paraId="6D549504" w14:textId="77777777" w:rsidR="0034442D" w:rsidRDefault="0034442D" w:rsidP="00021877">
            <w:pPr>
              <w:jc w:val="right"/>
            </w:pPr>
            <w:r>
              <w:t>15.</w:t>
            </w:r>
          </w:p>
        </w:tc>
        <w:tc>
          <w:tcPr>
            <w:tcW w:w="1842" w:type="dxa"/>
            <w:shd w:val="clear" w:color="auto" w:fill="auto"/>
          </w:tcPr>
          <w:p w14:paraId="60E5A72C" w14:textId="77777777" w:rsidR="0034442D" w:rsidRDefault="0034442D" w:rsidP="00021877">
            <w:r>
              <w:t>PN-EN 1097-5</w:t>
            </w:r>
          </w:p>
        </w:tc>
        <w:tc>
          <w:tcPr>
            <w:tcW w:w="7655" w:type="dxa"/>
            <w:shd w:val="clear" w:color="auto" w:fill="auto"/>
          </w:tcPr>
          <w:p w14:paraId="654B3267" w14:textId="77777777" w:rsidR="0034442D" w:rsidRDefault="0034442D" w:rsidP="00021877">
            <w:r>
              <w:t>Badania mechanicznych i fizycznych właściwości kruszyw – Część 5: Oznaczanie zawartości wody przez suszenie w suszarce z wentylacją</w:t>
            </w:r>
          </w:p>
        </w:tc>
      </w:tr>
      <w:tr w:rsidR="0034442D" w14:paraId="6A85F466" w14:textId="77777777" w:rsidTr="00021877">
        <w:tc>
          <w:tcPr>
            <w:tcW w:w="534" w:type="dxa"/>
            <w:shd w:val="clear" w:color="auto" w:fill="auto"/>
          </w:tcPr>
          <w:p w14:paraId="01BA160F" w14:textId="77777777" w:rsidR="0034442D" w:rsidRDefault="0034442D" w:rsidP="00021877">
            <w:pPr>
              <w:jc w:val="right"/>
            </w:pPr>
            <w:r>
              <w:t>16.</w:t>
            </w:r>
          </w:p>
        </w:tc>
        <w:tc>
          <w:tcPr>
            <w:tcW w:w="1842" w:type="dxa"/>
            <w:shd w:val="clear" w:color="auto" w:fill="auto"/>
          </w:tcPr>
          <w:p w14:paraId="5AECDE1E" w14:textId="77777777" w:rsidR="0034442D" w:rsidRDefault="0034442D" w:rsidP="00021877">
            <w:r>
              <w:t>PN-EN 1097-6</w:t>
            </w:r>
          </w:p>
        </w:tc>
        <w:tc>
          <w:tcPr>
            <w:tcW w:w="7655" w:type="dxa"/>
            <w:shd w:val="clear" w:color="auto" w:fill="auto"/>
          </w:tcPr>
          <w:p w14:paraId="4C12063B" w14:textId="77777777" w:rsidR="0034442D" w:rsidRDefault="0034442D" w:rsidP="00021877">
            <w:pPr>
              <w:ind w:right="176"/>
            </w:pPr>
            <w:r>
              <w:t>Badania mechanicznych i fizycznych właściwości kruszyw –Część 6: Oznaczanie gęstości ziaren i nasiąkliwości</w:t>
            </w:r>
          </w:p>
        </w:tc>
      </w:tr>
      <w:tr w:rsidR="0034442D" w14:paraId="5D61FEE7" w14:textId="77777777" w:rsidTr="00021877">
        <w:tc>
          <w:tcPr>
            <w:tcW w:w="534" w:type="dxa"/>
            <w:shd w:val="clear" w:color="auto" w:fill="auto"/>
          </w:tcPr>
          <w:p w14:paraId="2FFDEDA2" w14:textId="77777777" w:rsidR="0034442D" w:rsidRDefault="0034442D" w:rsidP="00021877">
            <w:pPr>
              <w:jc w:val="right"/>
            </w:pPr>
            <w:r>
              <w:t>17.</w:t>
            </w:r>
          </w:p>
        </w:tc>
        <w:tc>
          <w:tcPr>
            <w:tcW w:w="1842" w:type="dxa"/>
            <w:shd w:val="clear" w:color="auto" w:fill="auto"/>
          </w:tcPr>
          <w:p w14:paraId="3B922E01" w14:textId="77777777" w:rsidR="0034442D" w:rsidRDefault="0034442D" w:rsidP="00021877">
            <w:r>
              <w:t>PN-EN 1097-7</w:t>
            </w:r>
          </w:p>
        </w:tc>
        <w:tc>
          <w:tcPr>
            <w:tcW w:w="7655" w:type="dxa"/>
            <w:shd w:val="clear" w:color="auto" w:fill="auto"/>
          </w:tcPr>
          <w:p w14:paraId="71FBA125" w14:textId="77777777" w:rsidR="0034442D" w:rsidRDefault="0034442D" w:rsidP="00021877">
            <w:pPr>
              <w:ind w:right="34"/>
            </w:pPr>
            <w:r>
              <w:t>Badania mechanicznych i fizycznych właściwości kruszyw – Część 7: Oznaczanie gęstości wypełniacza – Metoda piknometryczna</w:t>
            </w:r>
          </w:p>
        </w:tc>
      </w:tr>
      <w:tr w:rsidR="0034442D" w14:paraId="5396B2A3" w14:textId="77777777" w:rsidTr="00021877">
        <w:tc>
          <w:tcPr>
            <w:tcW w:w="534" w:type="dxa"/>
            <w:shd w:val="clear" w:color="auto" w:fill="auto"/>
          </w:tcPr>
          <w:p w14:paraId="137CC481" w14:textId="77777777" w:rsidR="0034442D" w:rsidRDefault="0034442D" w:rsidP="00021877">
            <w:pPr>
              <w:jc w:val="right"/>
            </w:pPr>
            <w:r>
              <w:t>18.</w:t>
            </w:r>
          </w:p>
        </w:tc>
        <w:tc>
          <w:tcPr>
            <w:tcW w:w="1842" w:type="dxa"/>
            <w:shd w:val="clear" w:color="auto" w:fill="auto"/>
          </w:tcPr>
          <w:p w14:paraId="348B4183" w14:textId="77777777" w:rsidR="0034442D" w:rsidRDefault="0034442D" w:rsidP="00021877">
            <w:r>
              <w:t>PN-EN 1097-8</w:t>
            </w:r>
          </w:p>
        </w:tc>
        <w:tc>
          <w:tcPr>
            <w:tcW w:w="7655" w:type="dxa"/>
            <w:shd w:val="clear" w:color="auto" w:fill="auto"/>
          </w:tcPr>
          <w:p w14:paraId="5D5CFE5A" w14:textId="77777777" w:rsidR="0034442D" w:rsidRDefault="0034442D" w:rsidP="00021877">
            <w:pPr>
              <w:ind w:right="34"/>
            </w:pPr>
            <w:r>
              <w:t xml:space="preserve">Badania mechanicznych i fizycznych właściwości kruszyw – Część 8: Oznaczanie </w:t>
            </w:r>
            <w:proofErr w:type="spellStart"/>
            <w:r>
              <w:t>polerowalności</w:t>
            </w:r>
            <w:proofErr w:type="spellEnd"/>
            <w:r>
              <w:t xml:space="preserve"> kamienia</w:t>
            </w:r>
          </w:p>
        </w:tc>
      </w:tr>
      <w:tr w:rsidR="0034442D" w14:paraId="483D6766" w14:textId="77777777" w:rsidTr="00021877">
        <w:tc>
          <w:tcPr>
            <w:tcW w:w="534" w:type="dxa"/>
            <w:shd w:val="clear" w:color="auto" w:fill="auto"/>
          </w:tcPr>
          <w:p w14:paraId="574FFF4A" w14:textId="77777777" w:rsidR="0034442D" w:rsidRDefault="0034442D" w:rsidP="00021877">
            <w:pPr>
              <w:jc w:val="right"/>
            </w:pPr>
            <w:r>
              <w:t>19.</w:t>
            </w:r>
          </w:p>
        </w:tc>
        <w:tc>
          <w:tcPr>
            <w:tcW w:w="1842" w:type="dxa"/>
            <w:shd w:val="clear" w:color="auto" w:fill="auto"/>
          </w:tcPr>
          <w:p w14:paraId="33019F30" w14:textId="77777777" w:rsidR="0034442D" w:rsidRDefault="0034442D" w:rsidP="00021877">
            <w:r>
              <w:t>PN-EN 1367-1</w:t>
            </w:r>
          </w:p>
        </w:tc>
        <w:tc>
          <w:tcPr>
            <w:tcW w:w="7655" w:type="dxa"/>
            <w:shd w:val="clear" w:color="auto" w:fill="auto"/>
          </w:tcPr>
          <w:p w14:paraId="6044BE17" w14:textId="77777777" w:rsidR="0034442D" w:rsidRDefault="0034442D" w:rsidP="00021877">
            <w:pPr>
              <w:ind w:right="34"/>
            </w:pPr>
            <w:r>
              <w:t>Badania właściwości cieplnych i odporności kruszyw na działanie czynników atmosferycznych – Część 1: Oznaczanie mrozoodporności</w:t>
            </w:r>
          </w:p>
        </w:tc>
      </w:tr>
      <w:tr w:rsidR="0034442D" w14:paraId="29849CF2" w14:textId="77777777" w:rsidTr="00021877">
        <w:tc>
          <w:tcPr>
            <w:tcW w:w="534" w:type="dxa"/>
            <w:shd w:val="clear" w:color="auto" w:fill="auto"/>
          </w:tcPr>
          <w:p w14:paraId="76B4953C" w14:textId="77777777" w:rsidR="0034442D" w:rsidRDefault="0034442D" w:rsidP="00021877">
            <w:pPr>
              <w:jc w:val="right"/>
            </w:pPr>
            <w:r>
              <w:t>20.</w:t>
            </w:r>
          </w:p>
        </w:tc>
        <w:tc>
          <w:tcPr>
            <w:tcW w:w="1842" w:type="dxa"/>
            <w:shd w:val="clear" w:color="auto" w:fill="auto"/>
          </w:tcPr>
          <w:p w14:paraId="08CE0F31" w14:textId="77777777" w:rsidR="0034442D" w:rsidRDefault="0034442D" w:rsidP="00021877">
            <w:r>
              <w:t>PN-EN 1367-3</w:t>
            </w:r>
          </w:p>
        </w:tc>
        <w:tc>
          <w:tcPr>
            <w:tcW w:w="7655" w:type="dxa"/>
            <w:shd w:val="clear" w:color="auto" w:fill="auto"/>
          </w:tcPr>
          <w:p w14:paraId="64298FF5" w14:textId="77777777" w:rsidR="0034442D" w:rsidRDefault="0034442D" w:rsidP="00021877">
            <w:pPr>
              <w:ind w:right="34"/>
            </w:pPr>
            <w:r>
              <w:t>Badania właściwości cieplnych i odporności kruszyw na działanie czynników atmosferycznych – Część 3: Badanie bazaltowej zgorzeli słonecznej metodą gotowania</w:t>
            </w:r>
          </w:p>
        </w:tc>
      </w:tr>
      <w:tr w:rsidR="0034442D" w14:paraId="2A09AEA8" w14:textId="77777777" w:rsidTr="00021877">
        <w:tc>
          <w:tcPr>
            <w:tcW w:w="534" w:type="dxa"/>
            <w:shd w:val="clear" w:color="auto" w:fill="auto"/>
          </w:tcPr>
          <w:p w14:paraId="5F85BBD1" w14:textId="77777777" w:rsidR="0034442D" w:rsidRDefault="0034442D" w:rsidP="00021877">
            <w:pPr>
              <w:jc w:val="right"/>
            </w:pPr>
            <w:r>
              <w:t>21.</w:t>
            </w:r>
          </w:p>
        </w:tc>
        <w:tc>
          <w:tcPr>
            <w:tcW w:w="1842" w:type="dxa"/>
            <w:shd w:val="clear" w:color="auto" w:fill="auto"/>
          </w:tcPr>
          <w:p w14:paraId="28831AD7" w14:textId="77777777" w:rsidR="0034442D" w:rsidRDefault="0034442D" w:rsidP="00021877">
            <w:r>
              <w:t>PN-EN 1426</w:t>
            </w:r>
          </w:p>
        </w:tc>
        <w:tc>
          <w:tcPr>
            <w:tcW w:w="7655" w:type="dxa"/>
            <w:shd w:val="clear" w:color="auto" w:fill="auto"/>
          </w:tcPr>
          <w:p w14:paraId="48A982BF" w14:textId="77777777" w:rsidR="0034442D" w:rsidRDefault="0034442D" w:rsidP="00021877">
            <w:pPr>
              <w:ind w:right="34"/>
            </w:pPr>
            <w:r>
              <w:t>Asfalty i produkty asfaltowe – Oznaczanie penetracji igłą</w:t>
            </w:r>
          </w:p>
        </w:tc>
      </w:tr>
      <w:tr w:rsidR="0034442D" w14:paraId="3948A58B" w14:textId="77777777" w:rsidTr="00021877">
        <w:tc>
          <w:tcPr>
            <w:tcW w:w="534" w:type="dxa"/>
            <w:shd w:val="clear" w:color="auto" w:fill="auto"/>
          </w:tcPr>
          <w:p w14:paraId="507E31A1" w14:textId="77777777" w:rsidR="0034442D" w:rsidRDefault="0034442D" w:rsidP="00021877">
            <w:pPr>
              <w:jc w:val="right"/>
            </w:pPr>
            <w:r>
              <w:t xml:space="preserve">22. </w:t>
            </w:r>
          </w:p>
        </w:tc>
        <w:tc>
          <w:tcPr>
            <w:tcW w:w="1842" w:type="dxa"/>
            <w:shd w:val="clear" w:color="auto" w:fill="auto"/>
          </w:tcPr>
          <w:p w14:paraId="1442DC16" w14:textId="77777777" w:rsidR="0034442D" w:rsidRDefault="0034442D" w:rsidP="00021877">
            <w:r>
              <w:t>PN-EN 1427</w:t>
            </w:r>
          </w:p>
        </w:tc>
        <w:tc>
          <w:tcPr>
            <w:tcW w:w="7655" w:type="dxa"/>
            <w:shd w:val="clear" w:color="auto" w:fill="auto"/>
          </w:tcPr>
          <w:p w14:paraId="6401EF5D" w14:textId="77777777" w:rsidR="0034442D" w:rsidRDefault="0034442D" w:rsidP="00021877">
            <w:pPr>
              <w:ind w:right="34"/>
            </w:pPr>
            <w:r>
              <w:t>Asfalty i produkty asfaltowe – Oznaczanie temperatury mięknienia – Metoda Pierścień i Kula</w:t>
            </w:r>
          </w:p>
        </w:tc>
      </w:tr>
      <w:tr w:rsidR="0034442D" w14:paraId="1464AA3C" w14:textId="77777777" w:rsidTr="00021877">
        <w:tc>
          <w:tcPr>
            <w:tcW w:w="534" w:type="dxa"/>
            <w:shd w:val="clear" w:color="auto" w:fill="auto"/>
          </w:tcPr>
          <w:p w14:paraId="33038868" w14:textId="77777777" w:rsidR="0034442D" w:rsidRDefault="0034442D" w:rsidP="00021877">
            <w:pPr>
              <w:jc w:val="right"/>
            </w:pPr>
            <w:r>
              <w:t xml:space="preserve">23. </w:t>
            </w:r>
          </w:p>
        </w:tc>
        <w:tc>
          <w:tcPr>
            <w:tcW w:w="1842" w:type="dxa"/>
            <w:shd w:val="clear" w:color="auto" w:fill="auto"/>
          </w:tcPr>
          <w:p w14:paraId="2994DF7D" w14:textId="77777777" w:rsidR="0034442D" w:rsidRDefault="0034442D" w:rsidP="00021877">
            <w:r>
              <w:t>PN-EN 1428</w:t>
            </w:r>
          </w:p>
        </w:tc>
        <w:tc>
          <w:tcPr>
            <w:tcW w:w="7655" w:type="dxa"/>
            <w:shd w:val="clear" w:color="auto" w:fill="auto"/>
          </w:tcPr>
          <w:p w14:paraId="4F4E92DB" w14:textId="77777777" w:rsidR="0034442D" w:rsidRDefault="0034442D" w:rsidP="00021877">
            <w:pPr>
              <w:ind w:right="34"/>
            </w:pPr>
            <w:r>
              <w:t xml:space="preserve">Asfalty i lepiszcza asfaltowe – Oznaczanie zawartości wody w emulsjach asfaltowych </w:t>
            </w:r>
            <w:r>
              <w:br/>
              <w:t>– Metoda destylacji azeotropowej</w:t>
            </w:r>
          </w:p>
        </w:tc>
      </w:tr>
      <w:tr w:rsidR="0034442D" w14:paraId="5FAB16FD" w14:textId="77777777" w:rsidTr="00021877">
        <w:tc>
          <w:tcPr>
            <w:tcW w:w="534" w:type="dxa"/>
            <w:shd w:val="clear" w:color="auto" w:fill="auto"/>
          </w:tcPr>
          <w:p w14:paraId="74E38EFE" w14:textId="77777777" w:rsidR="0034442D" w:rsidRDefault="0034442D" w:rsidP="00021877">
            <w:pPr>
              <w:jc w:val="right"/>
            </w:pPr>
            <w:r>
              <w:t>24.</w:t>
            </w:r>
          </w:p>
        </w:tc>
        <w:tc>
          <w:tcPr>
            <w:tcW w:w="1842" w:type="dxa"/>
            <w:shd w:val="clear" w:color="auto" w:fill="auto"/>
          </w:tcPr>
          <w:p w14:paraId="58F1A640" w14:textId="77777777" w:rsidR="0034442D" w:rsidRDefault="0034442D" w:rsidP="00021877">
            <w:r>
              <w:t>PN-EN 1429</w:t>
            </w:r>
          </w:p>
        </w:tc>
        <w:tc>
          <w:tcPr>
            <w:tcW w:w="7655" w:type="dxa"/>
            <w:shd w:val="clear" w:color="auto" w:fill="auto"/>
          </w:tcPr>
          <w:p w14:paraId="4983C861" w14:textId="77777777" w:rsidR="0034442D" w:rsidRDefault="0034442D" w:rsidP="00021877">
            <w:pPr>
              <w:ind w:right="34"/>
            </w:pPr>
            <w:r>
              <w:t>Asfalty i lepiszcza asfaltowe – Oznaczanie pozostałości na sicie emulsji asfaltowych oraz trwałości podczas magazynowania metodą pozostałości na sicie</w:t>
            </w:r>
          </w:p>
        </w:tc>
      </w:tr>
      <w:tr w:rsidR="0034442D" w14:paraId="76D329B1" w14:textId="77777777" w:rsidTr="00021877">
        <w:tc>
          <w:tcPr>
            <w:tcW w:w="534" w:type="dxa"/>
            <w:shd w:val="clear" w:color="auto" w:fill="auto"/>
          </w:tcPr>
          <w:p w14:paraId="419DDB60" w14:textId="77777777" w:rsidR="0034442D" w:rsidRDefault="0034442D" w:rsidP="00021877">
            <w:pPr>
              <w:jc w:val="right"/>
            </w:pPr>
            <w:r>
              <w:t>25.</w:t>
            </w:r>
          </w:p>
        </w:tc>
        <w:tc>
          <w:tcPr>
            <w:tcW w:w="1842" w:type="dxa"/>
            <w:shd w:val="clear" w:color="auto" w:fill="auto"/>
          </w:tcPr>
          <w:p w14:paraId="5FF5C831" w14:textId="77777777" w:rsidR="0034442D" w:rsidRDefault="0034442D" w:rsidP="00021877">
            <w:r>
              <w:t>PN-EN 1744-1</w:t>
            </w:r>
          </w:p>
        </w:tc>
        <w:tc>
          <w:tcPr>
            <w:tcW w:w="7655" w:type="dxa"/>
            <w:shd w:val="clear" w:color="auto" w:fill="auto"/>
          </w:tcPr>
          <w:p w14:paraId="730DE33A" w14:textId="77777777" w:rsidR="0034442D" w:rsidRDefault="0034442D" w:rsidP="00021877">
            <w:pPr>
              <w:ind w:right="34"/>
            </w:pPr>
            <w:r>
              <w:t>Badania chemicznych właściwości kruszyw – Analiza chemiczna</w:t>
            </w:r>
          </w:p>
        </w:tc>
      </w:tr>
      <w:tr w:rsidR="0034442D" w14:paraId="467B6027" w14:textId="77777777" w:rsidTr="00021877">
        <w:tc>
          <w:tcPr>
            <w:tcW w:w="534" w:type="dxa"/>
            <w:shd w:val="clear" w:color="auto" w:fill="auto"/>
          </w:tcPr>
          <w:p w14:paraId="1DF374CC" w14:textId="77777777" w:rsidR="0034442D" w:rsidRDefault="0034442D" w:rsidP="00021877">
            <w:pPr>
              <w:jc w:val="right"/>
            </w:pPr>
            <w:r>
              <w:t>26.</w:t>
            </w:r>
          </w:p>
        </w:tc>
        <w:tc>
          <w:tcPr>
            <w:tcW w:w="1842" w:type="dxa"/>
            <w:shd w:val="clear" w:color="auto" w:fill="auto"/>
          </w:tcPr>
          <w:p w14:paraId="1FD47593" w14:textId="77777777" w:rsidR="0034442D" w:rsidRDefault="0034442D" w:rsidP="00021877">
            <w:r>
              <w:t>PN-EN 1744-4</w:t>
            </w:r>
          </w:p>
        </w:tc>
        <w:tc>
          <w:tcPr>
            <w:tcW w:w="7655" w:type="dxa"/>
            <w:shd w:val="clear" w:color="auto" w:fill="auto"/>
          </w:tcPr>
          <w:p w14:paraId="34AF5C79" w14:textId="77777777" w:rsidR="0034442D" w:rsidRDefault="0034442D" w:rsidP="00021877">
            <w:pPr>
              <w:ind w:right="34"/>
            </w:pPr>
            <w:r>
              <w:t xml:space="preserve">Badania chemicznych właściwości kruszyw – Część 4: Oznaczanie podatności wypełniaczy </w:t>
            </w:r>
            <w:r>
              <w:br/>
              <w:t>do mieszanek mineralno-asfaltowych na działanie wody</w:t>
            </w:r>
          </w:p>
        </w:tc>
      </w:tr>
      <w:tr w:rsidR="0034442D" w14:paraId="2D41509C" w14:textId="77777777" w:rsidTr="00021877">
        <w:tc>
          <w:tcPr>
            <w:tcW w:w="534" w:type="dxa"/>
            <w:shd w:val="clear" w:color="auto" w:fill="auto"/>
          </w:tcPr>
          <w:p w14:paraId="06249BFA" w14:textId="77777777" w:rsidR="0034442D" w:rsidRDefault="0034442D" w:rsidP="00021877">
            <w:pPr>
              <w:jc w:val="right"/>
            </w:pPr>
            <w:r>
              <w:t>27.</w:t>
            </w:r>
          </w:p>
        </w:tc>
        <w:tc>
          <w:tcPr>
            <w:tcW w:w="1842" w:type="dxa"/>
            <w:shd w:val="clear" w:color="auto" w:fill="auto"/>
          </w:tcPr>
          <w:p w14:paraId="45807733" w14:textId="77777777" w:rsidR="0034442D" w:rsidRDefault="0034442D" w:rsidP="00021877">
            <w:r>
              <w:t>PN-EN 12591</w:t>
            </w:r>
          </w:p>
        </w:tc>
        <w:tc>
          <w:tcPr>
            <w:tcW w:w="7655" w:type="dxa"/>
            <w:shd w:val="clear" w:color="auto" w:fill="auto"/>
          </w:tcPr>
          <w:p w14:paraId="6C69ADE6" w14:textId="77777777" w:rsidR="0034442D" w:rsidRDefault="0034442D" w:rsidP="00021877">
            <w:pPr>
              <w:ind w:right="34"/>
            </w:pPr>
            <w:r>
              <w:t>Asfalty i produkty asfaltowe – Wymagania dla asfaltów drogowych</w:t>
            </w:r>
          </w:p>
        </w:tc>
      </w:tr>
      <w:tr w:rsidR="0034442D" w14:paraId="796FEC8B" w14:textId="77777777" w:rsidTr="00021877">
        <w:tc>
          <w:tcPr>
            <w:tcW w:w="534" w:type="dxa"/>
            <w:shd w:val="clear" w:color="auto" w:fill="auto"/>
          </w:tcPr>
          <w:p w14:paraId="3DBE347C" w14:textId="77777777" w:rsidR="0034442D" w:rsidRDefault="0034442D" w:rsidP="00021877">
            <w:pPr>
              <w:jc w:val="right"/>
            </w:pPr>
            <w:r>
              <w:lastRenderedPageBreak/>
              <w:t>28.</w:t>
            </w:r>
          </w:p>
        </w:tc>
        <w:tc>
          <w:tcPr>
            <w:tcW w:w="1842" w:type="dxa"/>
            <w:shd w:val="clear" w:color="auto" w:fill="auto"/>
          </w:tcPr>
          <w:p w14:paraId="44F03B49" w14:textId="77777777" w:rsidR="0034442D" w:rsidRDefault="0034442D" w:rsidP="00021877">
            <w:r>
              <w:t>PN-EN 12592</w:t>
            </w:r>
          </w:p>
        </w:tc>
        <w:tc>
          <w:tcPr>
            <w:tcW w:w="7655" w:type="dxa"/>
            <w:shd w:val="clear" w:color="auto" w:fill="auto"/>
          </w:tcPr>
          <w:p w14:paraId="4F1F28E0" w14:textId="77777777" w:rsidR="0034442D" w:rsidRDefault="0034442D" w:rsidP="00021877">
            <w:pPr>
              <w:ind w:right="34"/>
            </w:pPr>
            <w:r>
              <w:t>Asfalty i produkty asfaltowe – Oznaczanie rozpuszczalności</w:t>
            </w:r>
          </w:p>
        </w:tc>
      </w:tr>
      <w:tr w:rsidR="0034442D" w14:paraId="1A5089A7" w14:textId="77777777" w:rsidTr="00021877">
        <w:tc>
          <w:tcPr>
            <w:tcW w:w="534" w:type="dxa"/>
            <w:shd w:val="clear" w:color="auto" w:fill="auto"/>
          </w:tcPr>
          <w:p w14:paraId="55D28229" w14:textId="77777777" w:rsidR="0034442D" w:rsidRDefault="0034442D" w:rsidP="00021877">
            <w:pPr>
              <w:jc w:val="right"/>
            </w:pPr>
            <w:r>
              <w:t>29.</w:t>
            </w:r>
          </w:p>
        </w:tc>
        <w:tc>
          <w:tcPr>
            <w:tcW w:w="1842" w:type="dxa"/>
            <w:shd w:val="clear" w:color="auto" w:fill="auto"/>
          </w:tcPr>
          <w:p w14:paraId="07D84DDE" w14:textId="77777777" w:rsidR="0034442D" w:rsidRDefault="0034442D" w:rsidP="00021877">
            <w:r>
              <w:t>PN-EN 12593</w:t>
            </w:r>
          </w:p>
        </w:tc>
        <w:tc>
          <w:tcPr>
            <w:tcW w:w="7655" w:type="dxa"/>
            <w:shd w:val="clear" w:color="auto" w:fill="auto"/>
          </w:tcPr>
          <w:p w14:paraId="102FF181" w14:textId="77777777" w:rsidR="0034442D" w:rsidRDefault="0034442D" w:rsidP="00021877">
            <w:pPr>
              <w:ind w:right="34"/>
            </w:pPr>
            <w:r>
              <w:t xml:space="preserve">Asfalty i produkty asfaltowe – Oznaczanie temperatury łamliwości </w:t>
            </w:r>
            <w:proofErr w:type="spellStart"/>
            <w:r>
              <w:t>Fraassa</w:t>
            </w:r>
            <w:proofErr w:type="spellEnd"/>
          </w:p>
        </w:tc>
      </w:tr>
      <w:tr w:rsidR="0034442D" w14:paraId="7C90FE29" w14:textId="77777777" w:rsidTr="00021877">
        <w:tc>
          <w:tcPr>
            <w:tcW w:w="534" w:type="dxa"/>
            <w:shd w:val="clear" w:color="auto" w:fill="auto"/>
          </w:tcPr>
          <w:p w14:paraId="1EBD9074" w14:textId="77777777" w:rsidR="0034442D" w:rsidRDefault="0034442D" w:rsidP="00021877">
            <w:pPr>
              <w:jc w:val="right"/>
            </w:pPr>
            <w:r>
              <w:t>30.</w:t>
            </w:r>
          </w:p>
        </w:tc>
        <w:tc>
          <w:tcPr>
            <w:tcW w:w="1842" w:type="dxa"/>
            <w:shd w:val="clear" w:color="auto" w:fill="auto"/>
          </w:tcPr>
          <w:p w14:paraId="695B823D" w14:textId="77777777" w:rsidR="0034442D" w:rsidRDefault="0034442D" w:rsidP="00021877">
            <w:r>
              <w:t>PN-EN 12606-1</w:t>
            </w:r>
          </w:p>
        </w:tc>
        <w:tc>
          <w:tcPr>
            <w:tcW w:w="7655" w:type="dxa"/>
            <w:shd w:val="clear" w:color="auto" w:fill="auto"/>
          </w:tcPr>
          <w:p w14:paraId="76A03EAA" w14:textId="77777777" w:rsidR="0034442D" w:rsidRDefault="0034442D" w:rsidP="00021877">
            <w:pPr>
              <w:ind w:right="34"/>
            </w:pPr>
            <w:r>
              <w:t>Asfalty i produkty asfaltowe – Oznaczanie zawartości parafiny – Część 1: Metoda destylacyjna</w:t>
            </w:r>
          </w:p>
        </w:tc>
      </w:tr>
      <w:tr w:rsidR="0034442D" w14:paraId="6BD4E37D" w14:textId="77777777" w:rsidTr="00021877">
        <w:tc>
          <w:tcPr>
            <w:tcW w:w="534" w:type="dxa"/>
            <w:shd w:val="clear" w:color="auto" w:fill="auto"/>
          </w:tcPr>
          <w:p w14:paraId="61735537" w14:textId="77777777" w:rsidR="0034442D" w:rsidRDefault="0034442D" w:rsidP="00021877">
            <w:pPr>
              <w:jc w:val="right"/>
            </w:pPr>
            <w:r>
              <w:t>31.</w:t>
            </w:r>
          </w:p>
        </w:tc>
        <w:tc>
          <w:tcPr>
            <w:tcW w:w="1842" w:type="dxa"/>
            <w:shd w:val="clear" w:color="auto" w:fill="auto"/>
          </w:tcPr>
          <w:p w14:paraId="20991598" w14:textId="77777777" w:rsidR="0034442D" w:rsidRDefault="0034442D" w:rsidP="00021877">
            <w:r>
              <w:t>PN-EN 12607-1</w:t>
            </w:r>
          </w:p>
          <w:p w14:paraId="2BDE304D" w14:textId="77777777" w:rsidR="0034442D" w:rsidRDefault="0034442D" w:rsidP="00021877">
            <w:r>
              <w:t>i</w:t>
            </w:r>
          </w:p>
          <w:p w14:paraId="05EFC9C6" w14:textId="77777777" w:rsidR="0034442D" w:rsidRDefault="0034442D" w:rsidP="00021877">
            <w:r>
              <w:t>PN-EN 12607-3</w:t>
            </w:r>
          </w:p>
        </w:tc>
        <w:tc>
          <w:tcPr>
            <w:tcW w:w="7655" w:type="dxa"/>
            <w:shd w:val="clear" w:color="auto" w:fill="auto"/>
          </w:tcPr>
          <w:p w14:paraId="5B1C7590" w14:textId="77777777" w:rsidR="0034442D" w:rsidRDefault="0034442D" w:rsidP="00021877">
            <w:pPr>
              <w:ind w:right="34"/>
            </w:pPr>
            <w:r>
              <w:t xml:space="preserve">Asfalty i produkty asfaltowe – Oznaczanie odporności na twardnienie pod wpływem ciepła </w:t>
            </w:r>
            <w:r>
              <w:br/>
              <w:t>i powietrza – Część 1: Metoda RTFOT</w:t>
            </w:r>
          </w:p>
          <w:p w14:paraId="6DD6FDD6" w14:textId="77777777" w:rsidR="0034442D" w:rsidRDefault="0034442D" w:rsidP="00021877">
            <w:pPr>
              <w:ind w:right="34"/>
            </w:pPr>
            <w:r>
              <w:t>Jw. Część 3: Metoda RFT</w:t>
            </w:r>
          </w:p>
        </w:tc>
      </w:tr>
      <w:tr w:rsidR="0034442D" w14:paraId="3BA44412" w14:textId="77777777" w:rsidTr="00021877">
        <w:tc>
          <w:tcPr>
            <w:tcW w:w="534" w:type="dxa"/>
            <w:shd w:val="clear" w:color="auto" w:fill="auto"/>
          </w:tcPr>
          <w:p w14:paraId="61283037" w14:textId="77777777" w:rsidR="0034442D" w:rsidRDefault="0034442D" w:rsidP="00021877">
            <w:pPr>
              <w:jc w:val="right"/>
            </w:pPr>
            <w:r>
              <w:t>32.</w:t>
            </w:r>
          </w:p>
        </w:tc>
        <w:tc>
          <w:tcPr>
            <w:tcW w:w="1842" w:type="dxa"/>
            <w:shd w:val="clear" w:color="auto" w:fill="auto"/>
          </w:tcPr>
          <w:p w14:paraId="5DCE86EB" w14:textId="77777777" w:rsidR="0034442D" w:rsidRDefault="0034442D" w:rsidP="00021877">
            <w:r>
              <w:t>PN-EN 12697-6</w:t>
            </w:r>
          </w:p>
        </w:tc>
        <w:tc>
          <w:tcPr>
            <w:tcW w:w="7655" w:type="dxa"/>
            <w:shd w:val="clear" w:color="auto" w:fill="auto"/>
          </w:tcPr>
          <w:p w14:paraId="571AD683" w14:textId="77777777" w:rsidR="0034442D" w:rsidRDefault="0034442D" w:rsidP="00021877">
            <w:r>
              <w:t xml:space="preserve">Mieszanki mineralno-asfaltowe – Metody badań mieszanek mineralno-asfaltowych na gorąco </w:t>
            </w:r>
            <w:r>
              <w:br/>
              <w:t>–  Część 6: Oznaczanie gęstości objętościowej metodą hydrostatyczną</w:t>
            </w:r>
          </w:p>
        </w:tc>
      </w:tr>
      <w:tr w:rsidR="0034442D" w14:paraId="4679E9E6" w14:textId="77777777" w:rsidTr="00021877">
        <w:tc>
          <w:tcPr>
            <w:tcW w:w="534" w:type="dxa"/>
            <w:shd w:val="clear" w:color="auto" w:fill="auto"/>
          </w:tcPr>
          <w:p w14:paraId="27D43045" w14:textId="77777777" w:rsidR="0034442D" w:rsidRDefault="0034442D" w:rsidP="00021877">
            <w:pPr>
              <w:jc w:val="right"/>
            </w:pPr>
            <w:r>
              <w:t>33.</w:t>
            </w:r>
          </w:p>
        </w:tc>
        <w:tc>
          <w:tcPr>
            <w:tcW w:w="1842" w:type="dxa"/>
            <w:shd w:val="clear" w:color="auto" w:fill="auto"/>
          </w:tcPr>
          <w:p w14:paraId="124C96B8" w14:textId="77777777" w:rsidR="0034442D" w:rsidRDefault="0034442D" w:rsidP="00021877">
            <w:r>
              <w:t>PN-EN 12697-8</w:t>
            </w:r>
          </w:p>
        </w:tc>
        <w:tc>
          <w:tcPr>
            <w:tcW w:w="7655" w:type="dxa"/>
            <w:shd w:val="clear" w:color="auto" w:fill="auto"/>
          </w:tcPr>
          <w:p w14:paraId="1F3EC78B" w14:textId="77777777" w:rsidR="0034442D" w:rsidRDefault="0034442D" w:rsidP="00021877">
            <w:r>
              <w:t xml:space="preserve">Mieszanki mineralno-asfaltowe – Metody badań mieszanek mineralno-asfaltowych na gorąco </w:t>
            </w:r>
            <w:r>
              <w:br/>
              <w:t>– Część 8: Oznaczanie zawartości wolnej przestrzeni</w:t>
            </w:r>
          </w:p>
        </w:tc>
      </w:tr>
      <w:tr w:rsidR="0034442D" w14:paraId="4D8D29E5" w14:textId="77777777" w:rsidTr="00021877">
        <w:tc>
          <w:tcPr>
            <w:tcW w:w="534" w:type="dxa"/>
            <w:shd w:val="clear" w:color="auto" w:fill="auto"/>
          </w:tcPr>
          <w:p w14:paraId="4E0F048E" w14:textId="77777777" w:rsidR="0034442D" w:rsidRDefault="0034442D" w:rsidP="00021877">
            <w:pPr>
              <w:jc w:val="right"/>
            </w:pPr>
            <w:r>
              <w:t>34.</w:t>
            </w:r>
          </w:p>
        </w:tc>
        <w:tc>
          <w:tcPr>
            <w:tcW w:w="1842" w:type="dxa"/>
            <w:shd w:val="clear" w:color="auto" w:fill="auto"/>
          </w:tcPr>
          <w:p w14:paraId="312E99EC" w14:textId="77777777" w:rsidR="0034442D" w:rsidRDefault="0034442D" w:rsidP="00021877">
            <w:r>
              <w:t>PN-EN 12697-11</w:t>
            </w:r>
          </w:p>
        </w:tc>
        <w:tc>
          <w:tcPr>
            <w:tcW w:w="7655" w:type="dxa"/>
            <w:shd w:val="clear" w:color="auto" w:fill="auto"/>
          </w:tcPr>
          <w:p w14:paraId="63D3C082" w14:textId="77777777" w:rsidR="0034442D" w:rsidRDefault="0034442D" w:rsidP="00021877">
            <w:r>
              <w:t xml:space="preserve">Mieszanki mineralno-asfaltowe – Metody badań mieszanek mineralno-asfaltowych na gorąco </w:t>
            </w:r>
            <w:r>
              <w:br/>
              <w:t>– Część 11: Określenie powiązania pomiędzy kruszywem i asfaltem</w:t>
            </w:r>
          </w:p>
        </w:tc>
      </w:tr>
      <w:tr w:rsidR="0034442D" w14:paraId="29463929" w14:textId="77777777" w:rsidTr="00021877">
        <w:tc>
          <w:tcPr>
            <w:tcW w:w="534" w:type="dxa"/>
            <w:shd w:val="clear" w:color="auto" w:fill="auto"/>
          </w:tcPr>
          <w:p w14:paraId="3B8D1AE5" w14:textId="77777777" w:rsidR="0034442D" w:rsidRDefault="0034442D" w:rsidP="00021877">
            <w:pPr>
              <w:jc w:val="right"/>
            </w:pPr>
            <w:r>
              <w:t>35.</w:t>
            </w:r>
          </w:p>
        </w:tc>
        <w:tc>
          <w:tcPr>
            <w:tcW w:w="1842" w:type="dxa"/>
            <w:shd w:val="clear" w:color="auto" w:fill="auto"/>
          </w:tcPr>
          <w:p w14:paraId="2F4DA1D4" w14:textId="77777777" w:rsidR="0034442D" w:rsidRDefault="0034442D" w:rsidP="00021877">
            <w:r>
              <w:t>PN-EN 12697-12</w:t>
            </w:r>
          </w:p>
        </w:tc>
        <w:tc>
          <w:tcPr>
            <w:tcW w:w="7655" w:type="dxa"/>
            <w:shd w:val="clear" w:color="auto" w:fill="auto"/>
          </w:tcPr>
          <w:p w14:paraId="5046054D" w14:textId="77777777" w:rsidR="0034442D" w:rsidRDefault="0034442D" w:rsidP="00021877">
            <w:r>
              <w:t xml:space="preserve">Mieszanki mineralno-asfaltowe – Metody badań mieszanek mineralno-asfaltowych na gorąco </w:t>
            </w:r>
            <w:r>
              <w:br/>
              <w:t>– Część 12: Określanie wrażliwości na wodę</w:t>
            </w:r>
          </w:p>
        </w:tc>
      </w:tr>
      <w:tr w:rsidR="0034442D" w14:paraId="1455E7EA" w14:textId="77777777" w:rsidTr="00021877">
        <w:tc>
          <w:tcPr>
            <w:tcW w:w="534" w:type="dxa"/>
            <w:shd w:val="clear" w:color="auto" w:fill="auto"/>
          </w:tcPr>
          <w:p w14:paraId="060B99BD" w14:textId="77777777" w:rsidR="0034442D" w:rsidRDefault="0034442D" w:rsidP="00021877">
            <w:pPr>
              <w:jc w:val="right"/>
            </w:pPr>
            <w:r>
              <w:t>36.</w:t>
            </w:r>
          </w:p>
        </w:tc>
        <w:tc>
          <w:tcPr>
            <w:tcW w:w="1842" w:type="dxa"/>
            <w:shd w:val="clear" w:color="auto" w:fill="auto"/>
          </w:tcPr>
          <w:p w14:paraId="061591D9" w14:textId="77777777" w:rsidR="0034442D" w:rsidRDefault="0034442D" w:rsidP="00021877">
            <w:r>
              <w:t>PN-EN 12697-13</w:t>
            </w:r>
          </w:p>
        </w:tc>
        <w:tc>
          <w:tcPr>
            <w:tcW w:w="7655" w:type="dxa"/>
            <w:shd w:val="clear" w:color="auto" w:fill="auto"/>
          </w:tcPr>
          <w:p w14:paraId="0488EF6D" w14:textId="77777777" w:rsidR="0034442D" w:rsidRDefault="0034442D" w:rsidP="00021877">
            <w:r>
              <w:t xml:space="preserve">Mieszanki mineralno-asfaltowe – Metody badań mieszanek mineralno-asfaltowych na gorąco </w:t>
            </w:r>
            <w:r>
              <w:br/>
              <w:t>– Część 13: Pomiar temperatury</w:t>
            </w:r>
          </w:p>
        </w:tc>
      </w:tr>
      <w:tr w:rsidR="0034442D" w14:paraId="311D8B83" w14:textId="77777777" w:rsidTr="00021877">
        <w:tc>
          <w:tcPr>
            <w:tcW w:w="534" w:type="dxa"/>
            <w:shd w:val="clear" w:color="auto" w:fill="auto"/>
          </w:tcPr>
          <w:p w14:paraId="3EAEC224" w14:textId="77777777" w:rsidR="0034442D" w:rsidRDefault="0034442D" w:rsidP="00021877">
            <w:pPr>
              <w:jc w:val="right"/>
            </w:pPr>
            <w:r>
              <w:t>37.</w:t>
            </w:r>
          </w:p>
        </w:tc>
        <w:tc>
          <w:tcPr>
            <w:tcW w:w="1842" w:type="dxa"/>
            <w:shd w:val="clear" w:color="auto" w:fill="auto"/>
          </w:tcPr>
          <w:p w14:paraId="515AB984" w14:textId="77777777" w:rsidR="0034442D" w:rsidRDefault="0034442D" w:rsidP="00021877">
            <w:r>
              <w:t>PN-EN 12697-18</w:t>
            </w:r>
          </w:p>
        </w:tc>
        <w:tc>
          <w:tcPr>
            <w:tcW w:w="7655" w:type="dxa"/>
            <w:shd w:val="clear" w:color="auto" w:fill="auto"/>
          </w:tcPr>
          <w:p w14:paraId="208BE003" w14:textId="77777777" w:rsidR="0034442D" w:rsidRDefault="0034442D" w:rsidP="00021877">
            <w:r>
              <w:t xml:space="preserve">Mieszanki mineralno-asfaltowe – Metody badań mieszanek mineralno-asfaltowych na gorąco </w:t>
            </w:r>
            <w:r>
              <w:br/>
              <w:t>– Część 18: Spływanie lepiszcza</w:t>
            </w:r>
          </w:p>
        </w:tc>
      </w:tr>
      <w:tr w:rsidR="0034442D" w14:paraId="02AB086F" w14:textId="77777777" w:rsidTr="00021877">
        <w:tc>
          <w:tcPr>
            <w:tcW w:w="534" w:type="dxa"/>
            <w:shd w:val="clear" w:color="auto" w:fill="auto"/>
          </w:tcPr>
          <w:p w14:paraId="557DF1D0" w14:textId="77777777" w:rsidR="0034442D" w:rsidRDefault="0034442D" w:rsidP="00021877">
            <w:pPr>
              <w:jc w:val="right"/>
            </w:pPr>
            <w:r>
              <w:t>38.</w:t>
            </w:r>
          </w:p>
        </w:tc>
        <w:tc>
          <w:tcPr>
            <w:tcW w:w="1842" w:type="dxa"/>
            <w:shd w:val="clear" w:color="auto" w:fill="auto"/>
          </w:tcPr>
          <w:p w14:paraId="5BB28E81" w14:textId="77777777" w:rsidR="0034442D" w:rsidRDefault="0034442D" w:rsidP="00021877">
            <w:r>
              <w:t>PN-EN 12697-22</w:t>
            </w:r>
          </w:p>
        </w:tc>
        <w:tc>
          <w:tcPr>
            <w:tcW w:w="7655" w:type="dxa"/>
            <w:shd w:val="clear" w:color="auto" w:fill="auto"/>
          </w:tcPr>
          <w:p w14:paraId="6C11D1D0" w14:textId="77777777" w:rsidR="0034442D" w:rsidRDefault="0034442D" w:rsidP="00021877">
            <w:r>
              <w:t xml:space="preserve">Mieszanki mineralno-asfaltowe – Metody badań mieszanek mineralno-asfaltowych na gorąco </w:t>
            </w:r>
            <w:r>
              <w:br/>
              <w:t>– Część 22: Koleinowanie</w:t>
            </w:r>
          </w:p>
        </w:tc>
      </w:tr>
      <w:tr w:rsidR="0034442D" w14:paraId="6144A4A4" w14:textId="77777777" w:rsidTr="00021877">
        <w:tc>
          <w:tcPr>
            <w:tcW w:w="534" w:type="dxa"/>
            <w:shd w:val="clear" w:color="auto" w:fill="auto"/>
          </w:tcPr>
          <w:p w14:paraId="766F4524" w14:textId="77777777" w:rsidR="0034442D" w:rsidRDefault="0034442D" w:rsidP="00021877">
            <w:pPr>
              <w:jc w:val="right"/>
            </w:pPr>
            <w:r>
              <w:t>39.</w:t>
            </w:r>
          </w:p>
        </w:tc>
        <w:tc>
          <w:tcPr>
            <w:tcW w:w="1842" w:type="dxa"/>
            <w:shd w:val="clear" w:color="auto" w:fill="auto"/>
          </w:tcPr>
          <w:p w14:paraId="25BC667A" w14:textId="77777777" w:rsidR="0034442D" w:rsidRDefault="0034442D" w:rsidP="00021877">
            <w:r>
              <w:t>PN-EN 12697-27</w:t>
            </w:r>
          </w:p>
        </w:tc>
        <w:tc>
          <w:tcPr>
            <w:tcW w:w="7655" w:type="dxa"/>
            <w:shd w:val="clear" w:color="auto" w:fill="auto"/>
          </w:tcPr>
          <w:p w14:paraId="47B40C32" w14:textId="77777777" w:rsidR="0034442D" w:rsidRDefault="0034442D" w:rsidP="00021877">
            <w:r>
              <w:t xml:space="preserve">Mieszanki mineralno-asfaltowe – Metody badań mieszanek mineralno-asfaltowych na gorąco </w:t>
            </w:r>
            <w:r>
              <w:br/>
              <w:t>– Część 27: Pobieranie próbek</w:t>
            </w:r>
          </w:p>
        </w:tc>
      </w:tr>
      <w:tr w:rsidR="0034442D" w14:paraId="77AB33F1" w14:textId="77777777" w:rsidTr="00021877">
        <w:tc>
          <w:tcPr>
            <w:tcW w:w="534" w:type="dxa"/>
            <w:shd w:val="clear" w:color="auto" w:fill="auto"/>
          </w:tcPr>
          <w:p w14:paraId="216D168D" w14:textId="77777777" w:rsidR="0034442D" w:rsidRDefault="0034442D" w:rsidP="00021877">
            <w:pPr>
              <w:jc w:val="right"/>
            </w:pPr>
            <w:r>
              <w:t>40.</w:t>
            </w:r>
          </w:p>
        </w:tc>
        <w:tc>
          <w:tcPr>
            <w:tcW w:w="1842" w:type="dxa"/>
            <w:shd w:val="clear" w:color="auto" w:fill="auto"/>
          </w:tcPr>
          <w:p w14:paraId="7106D312" w14:textId="77777777" w:rsidR="0034442D" w:rsidRDefault="0034442D" w:rsidP="00021877">
            <w:r>
              <w:t>PN-EN 12697-36</w:t>
            </w:r>
          </w:p>
        </w:tc>
        <w:tc>
          <w:tcPr>
            <w:tcW w:w="7655" w:type="dxa"/>
            <w:shd w:val="clear" w:color="auto" w:fill="auto"/>
          </w:tcPr>
          <w:p w14:paraId="2DDC4E0E" w14:textId="77777777" w:rsidR="0034442D" w:rsidRDefault="0034442D" w:rsidP="00021877">
            <w:r>
              <w:t xml:space="preserve">Mieszanki mineralno-asfaltowe – Metody badań mieszanek mineralno-asfaltowych na gorąco </w:t>
            </w:r>
            <w:r>
              <w:br/>
              <w:t>– Część 36: Oznaczanie grubości nawierzchni asfaltowych</w:t>
            </w:r>
          </w:p>
        </w:tc>
      </w:tr>
      <w:tr w:rsidR="0034442D" w14:paraId="26465785" w14:textId="77777777" w:rsidTr="00021877">
        <w:tc>
          <w:tcPr>
            <w:tcW w:w="534" w:type="dxa"/>
            <w:shd w:val="clear" w:color="auto" w:fill="auto"/>
          </w:tcPr>
          <w:p w14:paraId="7DF4A1FA" w14:textId="77777777" w:rsidR="0034442D" w:rsidRDefault="0034442D" w:rsidP="00021877">
            <w:pPr>
              <w:jc w:val="right"/>
            </w:pPr>
            <w:r>
              <w:t>41.</w:t>
            </w:r>
          </w:p>
        </w:tc>
        <w:tc>
          <w:tcPr>
            <w:tcW w:w="1842" w:type="dxa"/>
            <w:shd w:val="clear" w:color="auto" w:fill="auto"/>
          </w:tcPr>
          <w:p w14:paraId="2CF6F6B9" w14:textId="77777777" w:rsidR="0034442D" w:rsidRDefault="0034442D" w:rsidP="00021877">
            <w:r>
              <w:t>PN-EN 12846</w:t>
            </w:r>
          </w:p>
        </w:tc>
        <w:tc>
          <w:tcPr>
            <w:tcW w:w="7655" w:type="dxa"/>
            <w:shd w:val="clear" w:color="auto" w:fill="auto"/>
          </w:tcPr>
          <w:p w14:paraId="1963D746" w14:textId="77777777" w:rsidR="0034442D" w:rsidRDefault="0034442D" w:rsidP="00021877">
            <w:pPr>
              <w:tabs>
                <w:tab w:val="left" w:pos="7688"/>
              </w:tabs>
            </w:pPr>
            <w:r>
              <w:t>Asfalty i lepiszcza asfaltowe – Oznaczanie czasu wypływu emulsji asfaltowych lepkościomierzem wypływowym</w:t>
            </w:r>
          </w:p>
        </w:tc>
      </w:tr>
      <w:tr w:rsidR="0034442D" w14:paraId="5CA5054C" w14:textId="77777777" w:rsidTr="00021877">
        <w:tc>
          <w:tcPr>
            <w:tcW w:w="534" w:type="dxa"/>
            <w:shd w:val="clear" w:color="auto" w:fill="auto"/>
          </w:tcPr>
          <w:p w14:paraId="739860E8" w14:textId="77777777" w:rsidR="0034442D" w:rsidRDefault="0034442D" w:rsidP="00021877">
            <w:pPr>
              <w:jc w:val="right"/>
            </w:pPr>
            <w:r>
              <w:t>42.</w:t>
            </w:r>
          </w:p>
        </w:tc>
        <w:tc>
          <w:tcPr>
            <w:tcW w:w="1842" w:type="dxa"/>
            <w:shd w:val="clear" w:color="auto" w:fill="auto"/>
          </w:tcPr>
          <w:p w14:paraId="37CA8B15" w14:textId="77777777" w:rsidR="0034442D" w:rsidRDefault="0034442D" w:rsidP="00021877">
            <w:r>
              <w:t>PN-EN 12847</w:t>
            </w:r>
          </w:p>
        </w:tc>
        <w:tc>
          <w:tcPr>
            <w:tcW w:w="7655" w:type="dxa"/>
            <w:shd w:val="clear" w:color="auto" w:fill="auto"/>
          </w:tcPr>
          <w:p w14:paraId="7046868F" w14:textId="77777777" w:rsidR="0034442D" w:rsidRDefault="0034442D" w:rsidP="00021877">
            <w:r>
              <w:t>Asfalty i lepiszcza asfaltowe – Oznaczanie sedymentacji emulsji asfaltowych</w:t>
            </w:r>
          </w:p>
        </w:tc>
      </w:tr>
      <w:tr w:rsidR="0034442D" w14:paraId="12CC0467" w14:textId="77777777" w:rsidTr="00021877">
        <w:tc>
          <w:tcPr>
            <w:tcW w:w="534" w:type="dxa"/>
            <w:shd w:val="clear" w:color="auto" w:fill="auto"/>
          </w:tcPr>
          <w:p w14:paraId="41C91D6F" w14:textId="77777777" w:rsidR="0034442D" w:rsidRDefault="0034442D" w:rsidP="00021877">
            <w:pPr>
              <w:jc w:val="right"/>
            </w:pPr>
            <w:r>
              <w:t>43.</w:t>
            </w:r>
          </w:p>
        </w:tc>
        <w:tc>
          <w:tcPr>
            <w:tcW w:w="1842" w:type="dxa"/>
            <w:shd w:val="clear" w:color="auto" w:fill="auto"/>
          </w:tcPr>
          <w:p w14:paraId="5B7B0995" w14:textId="77777777" w:rsidR="0034442D" w:rsidRDefault="0034442D" w:rsidP="00021877">
            <w:r>
              <w:t>PN-EN 12850</w:t>
            </w:r>
          </w:p>
        </w:tc>
        <w:tc>
          <w:tcPr>
            <w:tcW w:w="7655" w:type="dxa"/>
            <w:shd w:val="clear" w:color="auto" w:fill="auto"/>
          </w:tcPr>
          <w:p w14:paraId="1A2B864D" w14:textId="77777777" w:rsidR="0034442D" w:rsidRDefault="0034442D" w:rsidP="00021877">
            <w:r>
              <w:t xml:space="preserve">Asfalty i lepiszcza asfaltowe – Oznaczanie wartości </w:t>
            </w:r>
            <w:proofErr w:type="spellStart"/>
            <w:r>
              <w:t>pH</w:t>
            </w:r>
            <w:proofErr w:type="spellEnd"/>
            <w:r>
              <w:t xml:space="preserve"> emulsji asfaltowych</w:t>
            </w:r>
          </w:p>
        </w:tc>
      </w:tr>
      <w:tr w:rsidR="0034442D" w14:paraId="13A2F277" w14:textId="77777777" w:rsidTr="00021877">
        <w:tc>
          <w:tcPr>
            <w:tcW w:w="534" w:type="dxa"/>
            <w:shd w:val="clear" w:color="auto" w:fill="auto"/>
          </w:tcPr>
          <w:p w14:paraId="37D1A162" w14:textId="77777777" w:rsidR="0034442D" w:rsidRDefault="0034442D" w:rsidP="00021877">
            <w:pPr>
              <w:jc w:val="right"/>
            </w:pPr>
            <w:r>
              <w:t>44.</w:t>
            </w:r>
          </w:p>
        </w:tc>
        <w:tc>
          <w:tcPr>
            <w:tcW w:w="1842" w:type="dxa"/>
            <w:shd w:val="clear" w:color="auto" w:fill="auto"/>
          </w:tcPr>
          <w:p w14:paraId="00290EC3" w14:textId="77777777" w:rsidR="0034442D" w:rsidRDefault="0034442D" w:rsidP="00021877">
            <w:r>
              <w:t>PN-EN 13043/Ap1</w:t>
            </w:r>
          </w:p>
        </w:tc>
        <w:tc>
          <w:tcPr>
            <w:tcW w:w="7655" w:type="dxa"/>
            <w:shd w:val="clear" w:color="auto" w:fill="auto"/>
          </w:tcPr>
          <w:p w14:paraId="4228005E" w14:textId="77777777" w:rsidR="0034442D" w:rsidRDefault="0034442D" w:rsidP="00021877">
            <w:r>
              <w:t>Kruszywa do mieszanek bitumicznych i powierzchniowych utrwaleń stosowanych na drogach, lotniskach i innych powierzchniach przeznaczonych do ruchu</w:t>
            </w:r>
          </w:p>
        </w:tc>
      </w:tr>
      <w:tr w:rsidR="0034442D" w14:paraId="4106B119" w14:textId="77777777" w:rsidTr="00021877">
        <w:tc>
          <w:tcPr>
            <w:tcW w:w="534" w:type="dxa"/>
            <w:shd w:val="clear" w:color="auto" w:fill="auto"/>
          </w:tcPr>
          <w:p w14:paraId="6D3C78B3" w14:textId="77777777" w:rsidR="0034442D" w:rsidRDefault="0034442D" w:rsidP="00021877">
            <w:pPr>
              <w:jc w:val="right"/>
            </w:pPr>
            <w:r>
              <w:t>45.</w:t>
            </w:r>
          </w:p>
        </w:tc>
        <w:tc>
          <w:tcPr>
            <w:tcW w:w="1842" w:type="dxa"/>
            <w:shd w:val="clear" w:color="auto" w:fill="auto"/>
          </w:tcPr>
          <w:p w14:paraId="43EF5114" w14:textId="77777777" w:rsidR="0034442D" w:rsidRDefault="0034442D" w:rsidP="00021877">
            <w:r>
              <w:t>PN-EN 13074</w:t>
            </w:r>
          </w:p>
        </w:tc>
        <w:tc>
          <w:tcPr>
            <w:tcW w:w="7655" w:type="dxa"/>
            <w:shd w:val="clear" w:color="auto" w:fill="auto"/>
          </w:tcPr>
          <w:p w14:paraId="4F065564" w14:textId="77777777" w:rsidR="0034442D" w:rsidRDefault="0034442D" w:rsidP="00021877">
            <w:r>
              <w:t>Asfalty i lepiszcza asfaltowe – Oznaczanie lepiszczy z emulsji asfaltowych przez odparowanie</w:t>
            </w:r>
          </w:p>
        </w:tc>
      </w:tr>
      <w:tr w:rsidR="0034442D" w14:paraId="547E00FD" w14:textId="77777777" w:rsidTr="00021877">
        <w:tc>
          <w:tcPr>
            <w:tcW w:w="534" w:type="dxa"/>
            <w:shd w:val="clear" w:color="auto" w:fill="auto"/>
          </w:tcPr>
          <w:p w14:paraId="38C4E8C5" w14:textId="77777777" w:rsidR="0034442D" w:rsidRDefault="0034442D" w:rsidP="00021877">
            <w:pPr>
              <w:jc w:val="right"/>
            </w:pPr>
            <w:r>
              <w:t>46.</w:t>
            </w:r>
          </w:p>
        </w:tc>
        <w:tc>
          <w:tcPr>
            <w:tcW w:w="1842" w:type="dxa"/>
            <w:shd w:val="clear" w:color="auto" w:fill="auto"/>
          </w:tcPr>
          <w:p w14:paraId="75229B7D" w14:textId="77777777" w:rsidR="0034442D" w:rsidRDefault="0034442D" w:rsidP="00021877">
            <w:r>
              <w:t>PN-EN 13075-1</w:t>
            </w:r>
          </w:p>
        </w:tc>
        <w:tc>
          <w:tcPr>
            <w:tcW w:w="7655" w:type="dxa"/>
            <w:shd w:val="clear" w:color="auto" w:fill="auto"/>
          </w:tcPr>
          <w:p w14:paraId="4BB40704" w14:textId="77777777" w:rsidR="0034442D" w:rsidRDefault="0034442D" w:rsidP="00021877">
            <w:r>
              <w:t>Asfalty i lepiszcza asfaltowe – Badanie rozpadu – Część 1: Oznaczanie indeksu rozpadu kationowych emulsji asfaltowych, metoda z wypełniaczem mineralnym</w:t>
            </w:r>
          </w:p>
        </w:tc>
      </w:tr>
      <w:tr w:rsidR="0034442D" w14:paraId="31FF6BAD" w14:textId="77777777" w:rsidTr="00021877">
        <w:tc>
          <w:tcPr>
            <w:tcW w:w="534" w:type="dxa"/>
            <w:shd w:val="clear" w:color="auto" w:fill="auto"/>
          </w:tcPr>
          <w:p w14:paraId="00F8D044" w14:textId="77777777" w:rsidR="0034442D" w:rsidRDefault="0034442D" w:rsidP="00021877">
            <w:pPr>
              <w:jc w:val="right"/>
            </w:pPr>
            <w:r>
              <w:t>47.</w:t>
            </w:r>
          </w:p>
        </w:tc>
        <w:tc>
          <w:tcPr>
            <w:tcW w:w="1842" w:type="dxa"/>
            <w:shd w:val="clear" w:color="auto" w:fill="auto"/>
          </w:tcPr>
          <w:p w14:paraId="645A78D3" w14:textId="77777777" w:rsidR="0034442D" w:rsidRDefault="0034442D" w:rsidP="00021877">
            <w:r>
              <w:t>PN-EN 13108-1</w:t>
            </w:r>
          </w:p>
        </w:tc>
        <w:tc>
          <w:tcPr>
            <w:tcW w:w="7655" w:type="dxa"/>
            <w:shd w:val="clear" w:color="auto" w:fill="auto"/>
          </w:tcPr>
          <w:p w14:paraId="7DDA125D" w14:textId="77777777" w:rsidR="0034442D" w:rsidRDefault="0034442D" w:rsidP="00021877">
            <w:r>
              <w:t>Mieszanki mineralno-asfaltowe – Wymagania – Część 1: Beton asfaltowy</w:t>
            </w:r>
          </w:p>
        </w:tc>
      </w:tr>
      <w:tr w:rsidR="0034442D" w14:paraId="401B01C5" w14:textId="77777777" w:rsidTr="00021877">
        <w:tc>
          <w:tcPr>
            <w:tcW w:w="534" w:type="dxa"/>
            <w:shd w:val="clear" w:color="auto" w:fill="auto"/>
          </w:tcPr>
          <w:p w14:paraId="2ED2A949" w14:textId="77777777" w:rsidR="0034442D" w:rsidRDefault="0034442D" w:rsidP="00021877">
            <w:pPr>
              <w:jc w:val="right"/>
            </w:pPr>
            <w:r>
              <w:t>48.</w:t>
            </w:r>
          </w:p>
        </w:tc>
        <w:tc>
          <w:tcPr>
            <w:tcW w:w="1842" w:type="dxa"/>
            <w:shd w:val="clear" w:color="auto" w:fill="auto"/>
          </w:tcPr>
          <w:p w14:paraId="62B51C66" w14:textId="77777777" w:rsidR="0034442D" w:rsidRDefault="0034442D" w:rsidP="00021877">
            <w:r>
              <w:t>PN-EN 13108-20</w:t>
            </w:r>
          </w:p>
        </w:tc>
        <w:tc>
          <w:tcPr>
            <w:tcW w:w="7655" w:type="dxa"/>
            <w:shd w:val="clear" w:color="auto" w:fill="auto"/>
          </w:tcPr>
          <w:p w14:paraId="590F6ED0" w14:textId="77777777" w:rsidR="0034442D" w:rsidRDefault="0034442D" w:rsidP="00021877">
            <w:r>
              <w:t>Mieszanki mineralno-asfaltowe – Wymagania – Część 20: Badanie typu</w:t>
            </w:r>
          </w:p>
        </w:tc>
      </w:tr>
      <w:tr w:rsidR="0034442D" w14:paraId="4D498127" w14:textId="77777777" w:rsidTr="00021877">
        <w:tc>
          <w:tcPr>
            <w:tcW w:w="534" w:type="dxa"/>
            <w:shd w:val="clear" w:color="auto" w:fill="auto"/>
          </w:tcPr>
          <w:p w14:paraId="671FC518" w14:textId="77777777" w:rsidR="0034442D" w:rsidRDefault="0034442D" w:rsidP="00021877">
            <w:pPr>
              <w:jc w:val="right"/>
            </w:pPr>
            <w:r>
              <w:t>49.</w:t>
            </w:r>
          </w:p>
        </w:tc>
        <w:tc>
          <w:tcPr>
            <w:tcW w:w="1842" w:type="dxa"/>
            <w:shd w:val="clear" w:color="auto" w:fill="auto"/>
          </w:tcPr>
          <w:p w14:paraId="48D92473" w14:textId="77777777" w:rsidR="0034442D" w:rsidRDefault="0034442D" w:rsidP="00021877">
            <w:r>
              <w:t>PN-EN 13179-1</w:t>
            </w:r>
          </w:p>
        </w:tc>
        <w:tc>
          <w:tcPr>
            <w:tcW w:w="7655" w:type="dxa"/>
            <w:shd w:val="clear" w:color="auto" w:fill="auto"/>
          </w:tcPr>
          <w:p w14:paraId="4D583DD9" w14:textId="77777777" w:rsidR="0034442D" w:rsidRDefault="0034442D" w:rsidP="00021877">
            <w:r>
              <w:t xml:space="preserve">Badania kruszyw wypełniających stosowanych do mieszanek bitumicznych </w:t>
            </w:r>
            <w:r>
              <w:br/>
              <w:t>– Część 1: Badanie metodą Pierścienia i Kuli</w:t>
            </w:r>
          </w:p>
        </w:tc>
      </w:tr>
      <w:tr w:rsidR="0034442D" w14:paraId="79C91504" w14:textId="77777777" w:rsidTr="00021877">
        <w:tc>
          <w:tcPr>
            <w:tcW w:w="534" w:type="dxa"/>
            <w:shd w:val="clear" w:color="auto" w:fill="auto"/>
          </w:tcPr>
          <w:p w14:paraId="17EC8E69" w14:textId="77777777" w:rsidR="0034442D" w:rsidRDefault="0034442D" w:rsidP="00021877">
            <w:pPr>
              <w:jc w:val="right"/>
            </w:pPr>
            <w:r>
              <w:t>50.</w:t>
            </w:r>
          </w:p>
        </w:tc>
        <w:tc>
          <w:tcPr>
            <w:tcW w:w="1842" w:type="dxa"/>
            <w:shd w:val="clear" w:color="auto" w:fill="auto"/>
          </w:tcPr>
          <w:p w14:paraId="6920126E" w14:textId="77777777" w:rsidR="0034442D" w:rsidRDefault="0034442D" w:rsidP="00021877">
            <w:r>
              <w:t>PN-EN 13179-2</w:t>
            </w:r>
          </w:p>
        </w:tc>
        <w:tc>
          <w:tcPr>
            <w:tcW w:w="7655" w:type="dxa"/>
            <w:shd w:val="clear" w:color="auto" w:fill="auto"/>
          </w:tcPr>
          <w:p w14:paraId="0E700052" w14:textId="77777777" w:rsidR="0034442D" w:rsidRDefault="0034442D" w:rsidP="00021877">
            <w:r>
              <w:t xml:space="preserve">Badania kruszyw wypełniających stosowanych do mieszanek bitumicznych </w:t>
            </w:r>
            <w:r>
              <w:br/>
              <w:t>– Część 2: Liczba bitumiczna</w:t>
            </w:r>
          </w:p>
        </w:tc>
      </w:tr>
      <w:tr w:rsidR="0034442D" w14:paraId="39428914" w14:textId="77777777" w:rsidTr="00021877">
        <w:tc>
          <w:tcPr>
            <w:tcW w:w="534" w:type="dxa"/>
            <w:shd w:val="clear" w:color="auto" w:fill="auto"/>
          </w:tcPr>
          <w:p w14:paraId="32382261" w14:textId="77777777" w:rsidR="0034442D" w:rsidRDefault="0034442D" w:rsidP="00021877">
            <w:pPr>
              <w:jc w:val="right"/>
            </w:pPr>
            <w:r>
              <w:t>51.</w:t>
            </w:r>
          </w:p>
        </w:tc>
        <w:tc>
          <w:tcPr>
            <w:tcW w:w="1842" w:type="dxa"/>
            <w:shd w:val="clear" w:color="auto" w:fill="auto"/>
          </w:tcPr>
          <w:p w14:paraId="2E8BBAAE" w14:textId="77777777" w:rsidR="0034442D" w:rsidRDefault="0034442D" w:rsidP="00021877">
            <w:r>
              <w:t>PN-EN 13398</w:t>
            </w:r>
          </w:p>
        </w:tc>
        <w:tc>
          <w:tcPr>
            <w:tcW w:w="7655" w:type="dxa"/>
            <w:shd w:val="clear" w:color="auto" w:fill="auto"/>
          </w:tcPr>
          <w:p w14:paraId="41857E13" w14:textId="77777777" w:rsidR="0034442D" w:rsidRDefault="0034442D" w:rsidP="00021877">
            <w:r>
              <w:t>Asfalty i lepiszcza asfaltowe – Oznaczanie nawrotu sprężystego asfaltów modyfikowanych</w:t>
            </w:r>
          </w:p>
        </w:tc>
      </w:tr>
      <w:tr w:rsidR="0034442D" w14:paraId="09E4BA42" w14:textId="77777777" w:rsidTr="00021877">
        <w:tc>
          <w:tcPr>
            <w:tcW w:w="534" w:type="dxa"/>
            <w:shd w:val="clear" w:color="auto" w:fill="auto"/>
          </w:tcPr>
          <w:p w14:paraId="48918681" w14:textId="77777777" w:rsidR="0034442D" w:rsidRDefault="0034442D" w:rsidP="00021877">
            <w:pPr>
              <w:jc w:val="right"/>
            </w:pPr>
            <w:r>
              <w:t>52.</w:t>
            </w:r>
          </w:p>
        </w:tc>
        <w:tc>
          <w:tcPr>
            <w:tcW w:w="1842" w:type="dxa"/>
            <w:shd w:val="clear" w:color="auto" w:fill="auto"/>
          </w:tcPr>
          <w:p w14:paraId="11E1CC39" w14:textId="77777777" w:rsidR="0034442D" w:rsidRDefault="0034442D" w:rsidP="00021877">
            <w:r>
              <w:t>PN-EN 13399</w:t>
            </w:r>
          </w:p>
        </w:tc>
        <w:tc>
          <w:tcPr>
            <w:tcW w:w="7655" w:type="dxa"/>
            <w:shd w:val="clear" w:color="auto" w:fill="auto"/>
          </w:tcPr>
          <w:p w14:paraId="1E645384" w14:textId="77777777" w:rsidR="0034442D" w:rsidRDefault="0034442D" w:rsidP="00021877">
            <w:r>
              <w:t>Asfalty i lepiszcza asfaltowe – Oznaczanie odporności na magazynowanie modyfikowanych asfaltów</w:t>
            </w:r>
          </w:p>
        </w:tc>
      </w:tr>
      <w:tr w:rsidR="0034442D" w14:paraId="41E2B3D8" w14:textId="77777777" w:rsidTr="00021877">
        <w:tc>
          <w:tcPr>
            <w:tcW w:w="534" w:type="dxa"/>
            <w:shd w:val="clear" w:color="auto" w:fill="auto"/>
          </w:tcPr>
          <w:p w14:paraId="26CA3E82" w14:textId="77777777" w:rsidR="0034442D" w:rsidRDefault="0034442D" w:rsidP="00021877">
            <w:pPr>
              <w:jc w:val="right"/>
            </w:pPr>
            <w:r>
              <w:t>53.</w:t>
            </w:r>
          </w:p>
        </w:tc>
        <w:tc>
          <w:tcPr>
            <w:tcW w:w="1842" w:type="dxa"/>
            <w:shd w:val="clear" w:color="auto" w:fill="auto"/>
          </w:tcPr>
          <w:p w14:paraId="37CCD479" w14:textId="77777777" w:rsidR="0034442D" w:rsidRDefault="0034442D" w:rsidP="00021877">
            <w:r>
              <w:t>PN-EN 13587</w:t>
            </w:r>
          </w:p>
        </w:tc>
        <w:tc>
          <w:tcPr>
            <w:tcW w:w="7655" w:type="dxa"/>
            <w:shd w:val="clear" w:color="auto" w:fill="auto"/>
          </w:tcPr>
          <w:p w14:paraId="47FFF83A" w14:textId="77777777" w:rsidR="0034442D" w:rsidRDefault="0034442D" w:rsidP="00021877">
            <w:r>
              <w:t>Asfalty i lepiszcza asfaltowe – Oznaczanie ciągliwości lepiszczy asfaltowych metodą pomiaru ciągliwości</w:t>
            </w:r>
          </w:p>
        </w:tc>
      </w:tr>
      <w:tr w:rsidR="0034442D" w14:paraId="1D852F51" w14:textId="77777777" w:rsidTr="00021877">
        <w:tc>
          <w:tcPr>
            <w:tcW w:w="534" w:type="dxa"/>
            <w:shd w:val="clear" w:color="auto" w:fill="auto"/>
          </w:tcPr>
          <w:p w14:paraId="311A3917" w14:textId="77777777" w:rsidR="0034442D" w:rsidRDefault="0034442D" w:rsidP="00021877">
            <w:pPr>
              <w:jc w:val="right"/>
            </w:pPr>
            <w:r>
              <w:t>54.</w:t>
            </w:r>
          </w:p>
        </w:tc>
        <w:tc>
          <w:tcPr>
            <w:tcW w:w="1842" w:type="dxa"/>
            <w:shd w:val="clear" w:color="auto" w:fill="auto"/>
          </w:tcPr>
          <w:p w14:paraId="560CF61B" w14:textId="77777777" w:rsidR="0034442D" w:rsidRDefault="0034442D" w:rsidP="00021877">
            <w:r>
              <w:t>PN-EN 13588</w:t>
            </w:r>
          </w:p>
        </w:tc>
        <w:tc>
          <w:tcPr>
            <w:tcW w:w="7655" w:type="dxa"/>
            <w:shd w:val="clear" w:color="auto" w:fill="auto"/>
          </w:tcPr>
          <w:p w14:paraId="4A4A3FFA" w14:textId="77777777" w:rsidR="0034442D" w:rsidRDefault="0034442D" w:rsidP="00021877">
            <w:r>
              <w:t>Asfalty i lepiszcza asfaltowe – Oznaczanie kohezji lepiszczy asfaltowych metodą testu wahadłowego</w:t>
            </w:r>
          </w:p>
        </w:tc>
      </w:tr>
      <w:tr w:rsidR="0034442D" w14:paraId="730BAF44" w14:textId="77777777" w:rsidTr="00021877">
        <w:tc>
          <w:tcPr>
            <w:tcW w:w="534" w:type="dxa"/>
            <w:shd w:val="clear" w:color="auto" w:fill="auto"/>
          </w:tcPr>
          <w:p w14:paraId="1974F392" w14:textId="77777777" w:rsidR="0034442D" w:rsidRDefault="0034442D" w:rsidP="00021877">
            <w:pPr>
              <w:jc w:val="right"/>
            </w:pPr>
            <w:r>
              <w:t>55.</w:t>
            </w:r>
          </w:p>
        </w:tc>
        <w:tc>
          <w:tcPr>
            <w:tcW w:w="1842" w:type="dxa"/>
            <w:shd w:val="clear" w:color="auto" w:fill="auto"/>
          </w:tcPr>
          <w:p w14:paraId="36B0E3E8" w14:textId="77777777" w:rsidR="0034442D" w:rsidRDefault="0034442D" w:rsidP="00021877">
            <w:r>
              <w:t>PN-EN 13589</w:t>
            </w:r>
          </w:p>
        </w:tc>
        <w:tc>
          <w:tcPr>
            <w:tcW w:w="7655" w:type="dxa"/>
            <w:shd w:val="clear" w:color="auto" w:fill="auto"/>
          </w:tcPr>
          <w:p w14:paraId="3B241A24" w14:textId="77777777" w:rsidR="0034442D" w:rsidRDefault="0034442D" w:rsidP="00021877">
            <w:r>
              <w:t xml:space="preserve">Asfalty i lepiszcza asfaltowe – Oznaczanie ciągliwości modyfikowanych asfaltów </w:t>
            </w:r>
            <w:r>
              <w:br/>
              <w:t xml:space="preserve">– Metoda z </w:t>
            </w:r>
            <w:proofErr w:type="spellStart"/>
            <w:r>
              <w:t>duktylometrem</w:t>
            </w:r>
            <w:proofErr w:type="spellEnd"/>
          </w:p>
        </w:tc>
      </w:tr>
      <w:tr w:rsidR="0034442D" w14:paraId="4A1BC96F" w14:textId="77777777" w:rsidTr="00021877">
        <w:tc>
          <w:tcPr>
            <w:tcW w:w="534" w:type="dxa"/>
            <w:shd w:val="clear" w:color="auto" w:fill="auto"/>
          </w:tcPr>
          <w:p w14:paraId="224FBBE4" w14:textId="77777777" w:rsidR="0034442D" w:rsidRDefault="0034442D" w:rsidP="00021877">
            <w:pPr>
              <w:jc w:val="right"/>
            </w:pPr>
            <w:r>
              <w:t>56.</w:t>
            </w:r>
          </w:p>
        </w:tc>
        <w:tc>
          <w:tcPr>
            <w:tcW w:w="1842" w:type="dxa"/>
            <w:shd w:val="clear" w:color="auto" w:fill="auto"/>
          </w:tcPr>
          <w:p w14:paraId="67E7DACA" w14:textId="77777777" w:rsidR="0034442D" w:rsidRDefault="0034442D" w:rsidP="00021877">
            <w:r>
              <w:t>PN-EN 13614</w:t>
            </w:r>
          </w:p>
        </w:tc>
        <w:tc>
          <w:tcPr>
            <w:tcW w:w="7655" w:type="dxa"/>
            <w:shd w:val="clear" w:color="auto" w:fill="auto"/>
          </w:tcPr>
          <w:p w14:paraId="44C163BB" w14:textId="77777777" w:rsidR="0034442D" w:rsidRDefault="0034442D" w:rsidP="00021877">
            <w:r>
              <w:t>Asfalty i lepiszcza asfaltowe – Oznaczanie przyczepności emulsji bitumicznych przez zanurzenie w wodzie – Metoda z kruszywem</w:t>
            </w:r>
          </w:p>
        </w:tc>
      </w:tr>
      <w:tr w:rsidR="0034442D" w14:paraId="046290AC" w14:textId="77777777" w:rsidTr="00021877">
        <w:tc>
          <w:tcPr>
            <w:tcW w:w="534" w:type="dxa"/>
            <w:shd w:val="clear" w:color="auto" w:fill="auto"/>
          </w:tcPr>
          <w:p w14:paraId="270B92A0" w14:textId="77777777" w:rsidR="0034442D" w:rsidRDefault="0034442D" w:rsidP="00021877">
            <w:pPr>
              <w:jc w:val="right"/>
            </w:pPr>
            <w:r>
              <w:t>57.</w:t>
            </w:r>
          </w:p>
        </w:tc>
        <w:tc>
          <w:tcPr>
            <w:tcW w:w="1842" w:type="dxa"/>
            <w:shd w:val="clear" w:color="auto" w:fill="auto"/>
          </w:tcPr>
          <w:p w14:paraId="0204BBCD" w14:textId="77777777" w:rsidR="0034442D" w:rsidRDefault="0034442D" w:rsidP="00021877">
            <w:r>
              <w:t>PN-EN 13703</w:t>
            </w:r>
          </w:p>
        </w:tc>
        <w:tc>
          <w:tcPr>
            <w:tcW w:w="7655" w:type="dxa"/>
            <w:shd w:val="clear" w:color="auto" w:fill="auto"/>
          </w:tcPr>
          <w:p w14:paraId="0AA55961" w14:textId="77777777" w:rsidR="0034442D" w:rsidRDefault="0034442D" w:rsidP="00021877">
            <w:r>
              <w:t>Asfalty i lepiszcza asfaltowe – Oznaczanie energii deformacji</w:t>
            </w:r>
          </w:p>
        </w:tc>
      </w:tr>
      <w:tr w:rsidR="0034442D" w14:paraId="5F1D1F24" w14:textId="77777777" w:rsidTr="00021877">
        <w:tc>
          <w:tcPr>
            <w:tcW w:w="534" w:type="dxa"/>
            <w:shd w:val="clear" w:color="auto" w:fill="auto"/>
          </w:tcPr>
          <w:p w14:paraId="5454C3F5" w14:textId="77777777" w:rsidR="0034442D" w:rsidRDefault="0034442D" w:rsidP="00021877">
            <w:pPr>
              <w:jc w:val="right"/>
            </w:pPr>
            <w:r>
              <w:t>58.</w:t>
            </w:r>
          </w:p>
        </w:tc>
        <w:tc>
          <w:tcPr>
            <w:tcW w:w="1842" w:type="dxa"/>
            <w:shd w:val="clear" w:color="auto" w:fill="auto"/>
          </w:tcPr>
          <w:p w14:paraId="52EE6267" w14:textId="77777777" w:rsidR="0034442D" w:rsidRDefault="0034442D" w:rsidP="00021877">
            <w:r>
              <w:t>PN-EN 13808</w:t>
            </w:r>
          </w:p>
        </w:tc>
        <w:tc>
          <w:tcPr>
            <w:tcW w:w="7655" w:type="dxa"/>
            <w:shd w:val="clear" w:color="auto" w:fill="auto"/>
          </w:tcPr>
          <w:p w14:paraId="1E41D88B" w14:textId="77777777" w:rsidR="0034442D" w:rsidRDefault="0034442D" w:rsidP="00021877">
            <w:r>
              <w:t>Asfalty i lepiszcza asfaltowe – Zasady specyfikacji kationowych emulsji asfaltowych</w:t>
            </w:r>
          </w:p>
        </w:tc>
      </w:tr>
      <w:tr w:rsidR="0034442D" w14:paraId="0AFF516F" w14:textId="77777777" w:rsidTr="00021877">
        <w:tc>
          <w:tcPr>
            <w:tcW w:w="534" w:type="dxa"/>
            <w:shd w:val="clear" w:color="auto" w:fill="auto"/>
          </w:tcPr>
          <w:p w14:paraId="7B408F53" w14:textId="77777777" w:rsidR="0034442D" w:rsidRDefault="0034442D" w:rsidP="00021877">
            <w:pPr>
              <w:jc w:val="right"/>
            </w:pPr>
            <w:r>
              <w:t>59.</w:t>
            </w:r>
          </w:p>
        </w:tc>
        <w:tc>
          <w:tcPr>
            <w:tcW w:w="1842" w:type="dxa"/>
            <w:shd w:val="clear" w:color="auto" w:fill="auto"/>
          </w:tcPr>
          <w:p w14:paraId="76C76EE4" w14:textId="77777777" w:rsidR="0034442D" w:rsidRDefault="0034442D" w:rsidP="00021877">
            <w:r>
              <w:t>PN-EN 14023</w:t>
            </w:r>
          </w:p>
        </w:tc>
        <w:tc>
          <w:tcPr>
            <w:tcW w:w="7655" w:type="dxa"/>
            <w:shd w:val="clear" w:color="auto" w:fill="auto"/>
          </w:tcPr>
          <w:p w14:paraId="5BF617E3" w14:textId="77777777" w:rsidR="0034442D" w:rsidRDefault="0034442D" w:rsidP="00021877">
            <w:r>
              <w:t>Asfalty i lepiszcza asfaltowe – Zasady specyfikacji asfaltów modyfikowanych polimerami</w:t>
            </w:r>
          </w:p>
        </w:tc>
      </w:tr>
      <w:tr w:rsidR="0034442D" w14:paraId="41D23E11" w14:textId="77777777" w:rsidTr="00021877">
        <w:tc>
          <w:tcPr>
            <w:tcW w:w="534" w:type="dxa"/>
            <w:shd w:val="clear" w:color="auto" w:fill="auto"/>
          </w:tcPr>
          <w:p w14:paraId="7FE3CD5C" w14:textId="77777777" w:rsidR="0034442D" w:rsidRDefault="0034442D" w:rsidP="00021877">
            <w:pPr>
              <w:jc w:val="right"/>
            </w:pPr>
            <w:r>
              <w:t>60.</w:t>
            </w:r>
          </w:p>
        </w:tc>
        <w:tc>
          <w:tcPr>
            <w:tcW w:w="1842" w:type="dxa"/>
            <w:shd w:val="clear" w:color="auto" w:fill="auto"/>
          </w:tcPr>
          <w:p w14:paraId="614A51E8" w14:textId="77777777" w:rsidR="0034442D" w:rsidRDefault="0034442D" w:rsidP="00021877">
            <w:r>
              <w:t>PN-EN 14188-1</w:t>
            </w:r>
          </w:p>
        </w:tc>
        <w:tc>
          <w:tcPr>
            <w:tcW w:w="7655" w:type="dxa"/>
            <w:shd w:val="clear" w:color="auto" w:fill="auto"/>
          </w:tcPr>
          <w:p w14:paraId="7B352B7C" w14:textId="77777777" w:rsidR="0034442D" w:rsidRDefault="0034442D" w:rsidP="00021877">
            <w:r>
              <w:t>Wypełniacze złączy i zalewy – Część 1: Specyfikacja zalew na gorąco</w:t>
            </w:r>
          </w:p>
        </w:tc>
      </w:tr>
      <w:tr w:rsidR="0034442D" w14:paraId="02DD8CB2" w14:textId="77777777" w:rsidTr="00021877">
        <w:tc>
          <w:tcPr>
            <w:tcW w:w="534" w:type="dxa"/>
            <w:shd w:val="clear" w:color="auto" w:fill="auto"/>
          </w:tcPr>
          <w:p w14:paraId="39A3DC21" w14:textId="77777777" w:rsidR="0034442D" w:rsidRDefault="0034442D" w:rsidP="00021877">
            <w:pPr>
              <w:jc w:val="right"/>
            </w:pPr>
            <w:r>
              <w:t>61.</w:t>
            </w:r>
          </w:p>
        </w:tc>
        <w:tc>
          <w:tcPr>
            <w:tcW w:w="1842" w:type="dxa"/>
            <w:shd w:val="clear" w:color="auto" w:fill="auto"/>
          </w:tcPr>
          <w:p w14:paraId="5E40C28A" w14:textId="77777777" w:rsidR="0034442D" w:rsidRDefault="0034442D" w:rsidP="00021877">
            <w:r>
              <w:t>PN-EN 14188-2</w:t>
            </w:r>
          </w:p>
        </w:tc>
        <w:tc>
          <w:tcPr>
            <w:tcW w:w="7655" w:type="dxa"/>
            <w:shd w:val="clear" w:color="auto" w:fill="auto"/>
          </w:tcPr>
          <w:p w14:paraId="75741F31" w14:textId="77777777" w:rsidR="0034442D" w:rsidRDefault="0034442D" w:rsidP="00021877">
            <w:r>
              <w:t>Wypełniacze złączy i zalewy – Część 2: Specyfikacja zalew na zimno</w:t>
            </w:r>
          </w:p>
        </w:tc>
      </w:tr>
      <w:tr w:rsidR="0034442D" w14:paraId="2AAEAE5C" w14:textId="77777777" w:rsidTr="00021877">
        <w:tc>
          <w:tcPr>
            <w:tcW w:w="534" w:type="dxa"/>
            <w:shd w:val="clear" w:color="auto" w:fill="auto"/>
          </w:tcPr>
          <w:p w14:paraId="086B3FBD" w14:textId="77777777" w:rsidR="0034442D" w:rsidRDefault="0034442D" w:rsidP="00021877">
            <w:pPr>
              <w:jc w:val="right"/>
            </w:pPr>
            <w:r>
              <w:t>62.</w:t>
            </w:r>
          </w:p>
        </w:tc>
        <w:tc>
          <w:tcPr>
            <w:tcW w:w="1842" w:type="dxa"/>
            <w:shd w:val="clear" w:color="auto" w:fill="auto"/>
          </w:tcPr>
          <w:p w14:paraId="1578FC8C" w14:textId="77777777" w:rsidR="0034442D" w:rsidRDefault="0034442D" w:rsidP="00021877">
            <w:r>
              <w:t>PN-EN 22592</w:t>
            </w:r>
          </w:p>
        </w:tc>
        <w:tc>
          <w:tcPr>
            <w:tcW w:w="7655" w:type="dxa"/>
            <w:shd w:val="clear" w:color="auto" w:fill="auto"/>
          </w:tcPr>
          <w:p w14:paraId="5D7D4AE2" w14:textId="77777777" w:rsidR="0034442D" w:rsidRDefault="0034442D" w:rsidP="00021877">
            <w:r>
              <w:t>Przetwory naftowe – Oznaczanie temperatury zapłonu i palenia – Pomiar metodą otwartego tygla Clevelanda</w:t>
            </w:r>
          </w:p>
        </w:tc>
      </w:tr>
      <w:tr w:rsidR="0034442D" w14:paraId="53FF0B67" w14:textId="77777777" w:rsidTr="00021877">
        <w:tc>
          <w:tcPr>
            <w:tcW w:w="534" w:type="dxa"/>
            <w:shd w:val="clear" w:color="auto" w:fill="auto"/>
          </w:tcPr>
          <w:p w14:paraId="0A63D0F3" w14:textId="77777777" w:rsidR="0034442D" w:rsidRDefault="0034442D" w:rsidP="00021877">
            <w:pPr>
              <w:jc w:val="right"/>
            </w:pPr>
            <w:r>
              <w:t>63.</w:t>
            </w:r>
          </w:p>
        </w:tc>
        <w:tc>
          <w:tcPr>
            <w:tcW w:w="1842" w:type="dxa"/>
            <w:shd w:val="clear" w:color="auto" w:fill="auto"/>
          </w:tcPr>
          <w:p w14:paraId="32539F5E" w14:textId="77777777" w:rsidR="0034442D" w:rsidRDefault="0034442D" w:rsidP="00021877">
            <w:r>
              <w:t>PN-EN ISO 2592</w:t>
            </w:r>
          </w:p>
        </w:tc>
        <w:tc>
          <w:tcPr>
            <w:tcW w:w="7655" w:type="dxa"/>
            <w:shd w:val="clear" w:color="auto" w:fill="auto"/>
          </w:tcPr>
          <w:p w14:paraId="4D15AF9D" w14:textId="77777777" w:rsidR="0034442D" w:rsidRDefault="0034442D" w:rsidP="00021877">
            <w:r>
              <w:t>Oznaczanie temperatury zapłonu i palenia – Metoda otwartego tygla Clevelanda</w:t>
            </w:r>
          </w:p>
        </w:tc>
      </w:tr>
    </w:tbl>
    <w:p w14:paraId="7A65416F" w14:textId="77777777" w:rsidR="0034442D" w:rsidRDefault="0034442D" w:rsidP="0034442D">
      <w:pPr>
        <w:pStyle w:val="Nagwek2"/>
      </w:pPr>
      <w:r>
        <w:t>10.3. Wymagania techniczne</w:t>
      </w:r>
    </w:p>
    <w:p w14:paraId="198C496B" w14:textId="77777777" w:rsidR="0034442D" w:rsidRDefault="0034442D" w:rsidP="000D2EDE">
      <w:pPr>
        <w:numPr>
          <w:ilvl w:val="0"/>
          <w:numId w:val="86"/>
        </w:numPr>
        <w:overflowPunct w:val="0"/>
        <w:autoSpaceDE w:val="0"/>
        <w:ind w:hanging="312"/>
      </w:pPr>
      <w:r>
        <w:t>WT-1 Kruszywa 2014. Kruszywa do mieszanek mineralno-asfaltowych i powierzchniowych utrwaleń na drogach krajowych - Zarządzenie nr 46 Generalnego Dyrektora Dróg Krajowych i Autostrad z dnia 25 września 2014 r.</w:t>
      </w:r>
    </w:p>
    <w:p w14:paraId="35E95EB8" w14:textId="77777777" w:rsidR="0034442D" w:rsidRDefault="0034442D" w:rsidP="000D2EDE">
      <w:pPr>
        <w:numPr>
          <w:ilvl w:val="0"/>
          <w:numId w:val="86"/>
        </w:numPr>
        <w:overflowPunct w:val="0"/>
        <w:autoSpaceDE w:val="0"/>
        <w:ind w:hanging="312"/>
      </w:pPr>
      <w:r>
        <w:lastRenderedPageBreak/>
        <w:t>WT-2 Nawierzchnie asfaltowe 2014. Nawierzchnie asfaltowe na drogach krajowych - Zarządzenie nr 54 Generalnego Dyrektora Dróg Krajowych i Autostrad z dnia 18 listopada 2014 r.</w:t>
      </w:r>
    </w:p>
    <w:p w14:paraId="54E3924F" w14:textId="77777777" w:rsidR="0034442D" w:rsidRDefault="0034442D" w:rsidP="000D2EDE">
      <w:pPr>
        <w:numPr>
          <w:ilvl w:val="0"/>
          <w:numId w:val="86"/>
        </w:numPr>
        <w:overflowPunct w:val="0"/>
        <w:autoSpaceDE w:val="0"/>
        <w:ind w:hanging="312"/>
        <w:jc w:val="left"/>
        <w:textAlignment w:val="baseline"/>
      </w:pPr>
      <w:r>
        <w:t>WT-3 Emulsje asfaltowe 2009. Kationowe emulsje asfaltowe na drogach publicznych</w:t>
      </w:r>
    </w:p>
    <w:p w14:paraId="3970B5E5" w14:textId="77777777" w:rsidR="0034442D" w:rsidRDefault="0034442D" w:rsidP="0034442D">
      <w:pPr>
        <w:pStyle w:val="Nagwek2"/>
      </w:pPr>
      <w:r>
        <w:t>10.4. Inne dokumenty</w:t>
      </w:r>
    </w:p>
    <w:p w14:paraId="33FED9D3" w14:textId="77777777" w:rsidR="0034442D" w:rsidRDefault="0034442D" w:rsidP="000D2EDE">
      <w:pPr>
        <w:numPr>
          <w:ilvl w:val="0"/>
          <w:numId w:val="48"/>
        </w:numPr>
        <w:tabs>
          <w:tab w:val="left" w:pos="-2694"/>
          <w:tab w:val="left" w:pos="426"/>
        </w:tabs>
        <w:overflowPunct w:val="0"/>
        <w:autoSpaceDE w:val="0"/>
        <w:ind w:left="426" w:hanging="313"/>
        <w:jc w:val="left"/>
        <w:textAlignment w:val="baseline"/>
      </w:pPr>
      <w:r>
        <w:t>Rozporządzenie Ministra Transportu i Gospodarki Morskiej z dnia 2 marca 1999 r. w sprawie warunków technicznych, jakim powinny odpowiadać drogi publiczne i ich usytuowanie (Dz.U. nr 43, poz. 430)</w:t>
      </w:r>
    </w:p>
    <w:p w14:paraId="52F74001" w14:textId="77777777" w:rsidR="0034442D" w:rsidRDefault="0034442D" w:rsidP="000D2EDE">
      <w:pPr>
        <w:numPr>
          <w:ilvl w:val="0"/>
          <w:numId w:val="48"/>
        </w:numPr>
        <w:tabs>
          <w:tab w:val="left" w:pos="-2694"/>
          <w:tab w:val="left" w:pos="426"/>
        </w:tabs>
        <w:overflowPunct w:val="0"/>
        <w:autoSpaceDE w:val="0"/>
        <w:ind w:left="426" w:hanging="313"/>
        <w:jc w:val="left"/>
        <w:textAlignment w:val="baseline"/>
      </w:pPr>
      <w:r>
        <w:t>Katalog typowych konstrukcji nawierzchni podatnych i półsztywnych. Generalna Dyrekcja Dróg Publicznych – Instytut Badawczy Dróg i Mostów, Warszawa 1997</w:t>
      </w:r>
    </w:p>
    <w:p w14:paraId="725F43B9" w14:textId="77777777" w:rsidR="001B1FDE" w:rsidRDefault="001B1FDE">
      <w:pPr>
        <w:pStyle w:val="Bezodstpw"/>
        <w:jc w:val="both"/>
      </w:pPr>
    </w:p>
    <w:p w14:paraId="4BB5F67C" w14:textId="77777777" w:rsidR="006700DE" w:rsidRDefault="00060DFF">
      <w:pPr>
        <w:jc w:val="center"/>
      </w:pPr>
      <w:r>
        <w:rPr>
          <w:sz w:val="24"/>
        </w:rPr>
        <w:br w:type="page"/>
      </w:r>
      <w:r w:rsidR="006700DE">
        <w:rPr>
          <w:sz w:val="24"/>
        </w:rPr>
        <w:lastRenderedPageBreak/>
        <w:t>SZCZEGÓŁOWA SPECYFIKACJA TECHNICZNA</w:t>
      </w:r>
    </w:p>
    <w:p w14:paraId="1EBDCAA4" w14:textId="77777777" w:rsidR="006700DE" w:rsidRDefault="006700DE">
      <w:pPr>
        <w:jc w:val="center"/>
        <w:rPr>
          <w:b/>
          <w:sz w:val="24"/>
        </w:rPr>
      </w:pPr>
    </w:p>
    <w:p w14:paraId="7213B604" w14:textId="77777777" w:rsidR="006700DE" w:rsidRDefault="006700DE">
      <w:pPr>
        <w:pStyle w:val="Bezodstpw"/>
      </w:pPr>
      <w:bookmarkStart w:id="30" w:name="_Toc95250683"/>
      <w:r>
        <w:t xml:space="preserve">D 05.03.11 </w:t>
      </w:r>
      <w:r>
        <w:rPr>
          <w:i/>
        </w:rPr>
        <w:t xml:space="preserve"> </w:t>
      </w:r>
      <w:r>
        <w:t>"RECYKLING. FREZOWANIE NAWIERZCHNI ASFALTOWYCH NA ZIMNO "</w:t>
      </w:r>
      <w:bookmarkEnd w:id="30"/>
    </w:p>
    <w:p w14:paraId="793A9962" w14:textId="77777777" w:rsidR="006700DE" w:rsidRDefault="006700DE">
      <w:pPr>
        <w:jc w:val="center"/>
        <w:rPr>
          <w:b/>
          <w:sz w:val="24"/>
        </w:rPr>
      </w:pPr>
    </w:p>
    <w:p w14:paraId="581B2E06" w14:textId="77777777" w:rsidR="006700DE" w:rsidRDefault="006700DE">
      <w:pPr>
        <w:pStyle w:val="Nagwek1"/>
      </w:pPr>
      <w:r>
        <w:t>1. Wstęp</w:t>
      </w:r>
    </w:p>
    <w:p w14:paraId="25C18BE6" w14:textId="77777777" w:rsidR="006700DE" w:rsidRDefault="006700DE">
      <w:pPr>
        <w:pStyle w:val="Nagwek2"/>
      </w:pPr>
      <w:r>
        <w:t>1.1.Przedmiot SST</w:t>
      </w:r>
    </w:p>
    <w:p w14:paraId="0D20C9BB" w14:textId="77777777" w:rsidR="006700DE" w:rsidRDefault="006700DE">
      <w:pPr>
        <w:pStyle w:val="tekstost"/>
      </w:pPr>
      <w:r>
        <w:rPr>
          <w:b/>
        </w:rPr>
        <w:tab/>
      </w:r>
      <w:r>
        <w:t>Przedmiotem niniejszej specyfikacji technicznej (SST) są wymagania dotyczące wykonania i odbioru robót drogowych związanych z frezowaniem nawierzchni asfaltowych na zimno.</w:t>
      </w:r>
    </w:p>
    <w:p w14:paraId="3DE7AFE0" w14:textId="77777777" w:rsidR="006700DE" w:rsidRDefault="006700DE">
      <w:pPr>
        <w:pStyle w:val="Nagwek2"/>
      </w:pPr>
      <w:r>
        <w:t>1.2. Zakres stosowania SST</w:t>
      </w:r>
    </w:p>
    <w:p w14:paraId="7C52ECE7" w14:textId="77777777" w:rsidR="006700DE" w:rsidRDefault="006700DE" w:rsidP="00BB3058">
      <w:pPr>
        <w:pStyle w:val="Standardowytekst"/>
        <w:jc w:val="left"/>
      </w:pPr>
      <w:r>
        <w:rPr>
          <w:rFonts w:ascii="Arial Narrow" w:hAnsi="Arial Narrow" w:cs="Arial Narrow"/>
        </w:rPr>
        <w:tab/>
        <w:t>Specyfikacja techniczna (SST) stanowi obowiązującą podstawę opracowania szczegółowej specyfikacji technicznej (SST) stosowanej jako dokument przetargowy i kontraktowy przy zlecaniu i</w:t>
      </w:r>
      <w:r w:rsidR="00BB3058">
        <w:rPr>
          <w:rFonts w:ascii="Arial Narrow" w:hAnsi="Arial Narrow" w:cs="Arial Narrow"/>
        </w:rPr>
        <w:t xml:space="preserve"> realizacji robót wymienionych </w:t>
      </w:r>
      <w:r>
        <w:rPr>
          <w:rFonts w:ascii="Arial Narrow" w:hAnsi="Arial Narrow" w:cs="Arial Narrow"/>
        </w:rPr>
        <w:t>w punkcie 1.3.</w:t>
      </w:r>
    </w:p>
    <w:p w14:paraId="14575388" w14:textId="77777777" w:rsidR="006700DE" w:rsidRDefault="006700DE">
      <w:pPr>
        <w:pStyle w:val="Nagwek2"/>
      </w:pPr>
      <w:r>
        <w:t>1.3. Zakres robót objętych SST</w:t>
      </w:r>
    </w:p>
    <w:p w14:paraId="752C3463" w14:textId="5D5BC811" w:rsidR="006700DE" w:rsidRDefault="006700DE">
      <w:pPr>
        <w:ind w:firstLine="708"/>
      </w:pPr>
      <w:r>
        <w:rPr>
          <w:spacing w:val="-3"/>
          <w:szCs w:val="20"/>
        </w:rPr>
        <w:t xml:space="preserve">Ustalenia zawarte w niniejszej specyfikacji dotyczą prowadzenia robót związanych </w:t>
      </w:r>
      <w:r>
        <w:rPr>
          <w:szCs w:val="20"/>
        </w:rPr>
        <w:t xml:space="preserve">z zadaniem: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sidR="0034442D">
        <w:rPr>
          <w:szCs w:val="20"/>
        </w:rPr>
        <w:t xml:space="preserve"> </w:t>
      </w:r>
      <w:r>
        <w:rPr>
          <w:szCs w:val="20"/>
        </w:rPr>
        <w:t xml:space="preserve"> i obejmują:</w:t>
      </w:r>
    </w:p>
    <w:p w14:paraId="3BE2ABB5" w14:textId="77777777" w:rsidR="006700DE" w:rsidRDefault="006700DE" w:rsidP="000D2EDE">
      <w:pPr>
        <w:numPr>
          <w:ilvl w:val="0"/>
          <w:numId w:val="49"/>
        </w:numPr>
      </w:pPr>
      <w:r>
        <w:t>frezowanie nawierzchni asfaltowych na zimno.</w:t>
      </w:r>
    </w:p>
    <w:p w14:paraId="01E20E68" w14:textId="77777777" w:rsidR="006700DE" w:rsidRDefault="006700DE">
      <w:pPr>
        <w:pStyle w:val="Nagwek2"/>
      </w:pPr>
      <w:r>
        <w:t>1.4. Określenia podstawowe</w:t>
      </w:r>
    </w:p>
    <w:p w14:paraId="584F627A" w14:textId="77777777" w:rsidR="006700DE" w:rsidRDefault="006700DE">
      <w:r>
        <w:rPr>
          <w:b/>
        </w:rPr>
        <w:t xml:space="preserve">1.4.1. </w:t>
      </w:r>
      <w:r>
        <w:t>Recykling nawierzchni asfaltowej - powtórne użycie mieszanki mineralno-asfaltowej odzyskanej z nawierzchni.</w:t>
      </w:r>
    </w:p>
    <w:p w14:paraId="7881D316" w14:textId="77777777" w:rsidR="006700DE" w:rsidRDefault="006700DE">
      <w:pPr>
        <w:spacing w:before="120"/>
      </w:pPr>
      <w:r>
        <w:rPr>
          <w:b/>
        </w:rPr>
        <w:t xml:space="preserve">1.4.2. </w:t>
      </w:r>
      <w:r>
        <w:t>Frezowanie nawierzchni asfaltowej na zimno - kontrolowany proces skrawania górnej warstwy nawierzchni asfaltowej, bez jej ogrzania, na określoną głębokość.</w:t>
      </w:r>
    </w:p>
    <w:p w14:paraId="278BF1FF" w14:textId="77777777" w:rsidR="006700DE" w:rsidRDefault="006700DE">
      <w:pPr>
        <w:spacing w:before="120"/>
      </w:pPr>
      <w:r>
        <w:rPr>
          <w:b/>
        </w:rPr>
        <w:t xml:space="preserve">1.4.3. </w:t>
      </w:r>
      <w:r>
        <w:t xml:space="preserve">Pozostałe określenia są zgodne z obowiązującymi, odpowiednimi polskimi normami i z definicjami podanymi </w:t>
      </w:r>
      <w:r>
        <w:br/>
        <w:t>w SST D-00.00.00 „Wymagania ogólne” pkt 1.4.</w:t>
      </w:r>
    </w:p>
    <w:p w14:paraId="3ECF98FB" w14:textId="77777777" w:rsidR="006700DE" w:rsidRDefault="006700DE">
      <w:pPr>
        <w:pStyle w:val="Nagwek2"/>
      </w:pPr>
      <w:r>
        <w:t>1.5. Ogólne wymagania dotyczące robót</w:t>
      </w:r>
    </w:p>
    <w:p w14:paraId="3D2CAAC1" w14:textId="77777777" w:rsidR="006700DE" w:rsidRDefault="006700DE">
      <w:r>
        <w:tab/>
        <w:t>Ogólne wymagania dotyczące robót podano w SST D-00.00.00 „Wymagania ogólne” pkt 1.5.</w:t>
      </w:r>
    </w:p>
    <w:p w14:paraId="759F7238" w14:textId="77777777" w:rsidR="006700DE" w:rsidRDefault="006700DE">
      <w:pPr>
        <w:pStyle w:val="Nagwek1"/>
      </w:pPr>
      <w:r>
        <w:t>2. materiały</w:t>
      </w:r>
    </w:p>
    <w:p w14:paraId="00EDD2D2" w14:textId="77777777" w:rsidR="006700DE" w:rsidRDefault="006700DE">
      <w:r>
        <w:tab/>
        <w:t>Nie występują.</w:t>
      </w:r>
    </w:p>
    <w:p w14:paraId="3EBD7B29" w14:textId="77777777" w:rsidR="006700DE" w:rsidRDefault="006700DE">
      <w:pPr>
        <w:pStyle w:val="Nagwek1"/>
      </w:pPr>
      <w:r>
        <w:t>3. sprzęt</w:t>
      </w:r>
    </w:p>
    <w:p w14:paraId="062AA892" w14:textId="77777777" w:rsidR="006700DE" w:rsidRDefault="006700DE">
      <w:pPr>
        <w:pStyle w:val="Nagwek2"/>
      </w:pPr>
      <w:r>
        <w:t>3.1. Ogólne wymagania dotyczące sprzętu</w:t>
      </w:r>
    </w:p>
    <w:p w14:paraId="2D918B5C" w14:textId="77777777" w:rsidR="006700DE" w:rsidRDefault="006700DE">
      <w:r>
        <w:tab/>
        <w:t>Ogólne wymagania dotyczące sprzętu podano w SST D-00.00.00 „Wymagania ogólne” pkt 3.</w:t>
      </w:r>
    </w:p>
    <w:p w14:paraId="439C033E" w14:textId="77777777" w:rsidR="006700DE" w:rsidRDefault="006700DE">
      <w:pPr>
        <w:pStyle w:val="Nagwek2"/>
      </w:pPr>
      <w:r>
        <w:t>3.2. Sprzęt do frezowania</w:t>
      </w:r>
    </w:p>
    <w:p w14:paraId="53352B8D" w14:textId="77777777" w:rsidR="006700DE" w:rsidRDefault="006700DE">
      <w:r>
        <w:tab/>
        <w:t>Należy stosować frezarki drogowe umożliwiające frezowanie nawierzchni asfaltowej na zimno na określoną głębokość.</w:t>
      </w:r>
    </w:p>
    <w:p w14:paraId="39D4ABBF" w14:textId="77777777" w:rsidR="006700DE" w:rsidRDefault="006700DE">
      <w:r>
        <w:tab/>
        <w:t>Frezarka powinna być sterowana elektronicznie i zapewniać zachowanie wymaganej równości oraz pochyleń poprzecznych i podłużnych powierzchni po frezowaniu. Do małych robót (naprawy części jezdni) Inspektor Nadzoru może dopuścić frezarki sterowane mechanicznie.</w:t>
      </w:r>
    </w:p>
    <w:p w14:paraId="2ECD8AF7" w14:textId="77777777" w:rsidR="006700DE" w:rsidRDefault="006700DE">
      <w: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mm.</w:t>
      </w:r>
    </w:p>
    <w:p w14:paraId="1E58F1A3" w14:textId="77777777" w:rsidR="006700DE" w:rsidRDefault="006700DE">
      <w:r>
        <w:tab/>
        <w:t>Przy dużych robotach frezarki muszą być wyposażone w przenośnik sfrezowanego materiału, podający go z jezdni na środki transportu.</w:t>
      </w:r>
    </w:p>
    <w:p w14:paraId="553AADC4" w14:textId="77777777" w:rsidR="006700DE" w:rsidRDefault="006700DE">
      <w:r>
        <w:tab/>
        <w:t xml:space="preserve">Przy frezowaniu warstw asfaltowych na głębokość ponad 50 mm, z przeznaczeniem odzyskanego materiału </w:t>
      </w:r>
      <w:r>
        <w:br/>
        <w:t>do recyklingu na gorąco w otaczarce, zaleca się frezowanie współbieżne, tzn.  takie, w którym kierunek obrotów bębna skrawającego jest zgodny z kierunkiem ruchu frezarki. Za zgodą Inspektora Nadzoru może być dopuszczone frezowanie przeciwbieżne, tzn. takie, w którym kierunek obrotów bębna skrawającego jest przeciwny do kierunku ruchu frezarki.</w:t>
      </w:r>
    </w:p>
    <w:p w14:paraId="472910D8" w14:textId="77777777" w:rsidR="006700DE" w:rsidRDefault="006700DE">
      <w:r>
        <w:tab/>
        <w:t>Frezarki muszą być zaopatrzone w systemy odpylania. Wykonawca może używać tylko frezarki zaakceptowane przez Inspektora Nadzoru. Wykonawca powinien przedstawić dane techniczne frezarek, a w przypadkach jakichkolwiek wątpliwości przeprowadzić demonstrację pracy frezarki, na własny koszt.</w:t>
      </w:r>
    </w:p>
    <w:p w14:paraId="0D7803BE" w14:textId="77777777" w:rsidR="006700DE" w:rsidRDefault="006700DE">
      <w:pPr>
        <w:pStyle w:val="Nagwek1"/>
      </w:pPr>
      <w:r>
        <w:t>4. transport</w:t>
      </w:r>
    </w:p>
    <w:p w14:paraId="50343842" w14:textId="77777777" w:rsidR="006700DE" w:rsidRDefault="006700DE">
      <w:pPr>
        <w:pStyle w:val="Nagwek2"/>
      </w:pPr>
      <w:r>
        <w:t>4.1. Ogólne wymagania dotyczące transportu</w:t>
      </w:r>
    </w:p>
    <w:p w14:paraId="7E5F2A91" w14:textId="77777777" w:rsidR="006700DE" w:rsidRDefault="006700DE">
      <w:r>
        <w:tab/>
        <w:t>Ogólne wymagania dotyczące transportu podano w SST D-00.00.00 „Wymagania ogólne” pkt 4.</w:t>
      </w:r>
    </w:p>
    <w:p w14:paraId="23F100C7" w14:textId="77777777" w:rsidR="006700DE" w:rsidRDefault="006700DE">
      <w:pPr>
        <w:pStyle w:val="Nagwek2"/>
      </w:pPr>
      <w:r>
        <w:lastRenderedPageBreak/>
        <w:t>4.2. Transport sfrezowanego materiału</w:t>
      </w:r>
    </w:p>
    <w:p w14:paraId="6FB78EC2" w14:textId="77777777" w:rsidR="006700DE" w:rsidRDefault="006700DE">
      <w:r>
        <w:tab/>
        <w:t>Transport sfrezowanego materiału powinien być tak zorganizowany, aby zapewnić pracę frezarki bez postojów. Materiał może być wywożony dowolnymi środkami transportowymi.</w:t>
      </w:r>
    </w:p>
    <w:p w14:paraId="6FEC98B7" w14:textId="77777777" w:rsidR="006700DE" w:rsidRDefault="006700DE">
      <w:pPr>
        <w:pStyle w:val="Nagwek1"/>
      </w:pPr>
      <w:r>
        <w:t>5. wykonanie robót</w:t>
      </w:r>
    </w:p>
    <w:p w14:paraId="62ABA894" w14:textId="77777777" w:rsidR="006700DE" w:rsidRDefault="006700DE">
      <w:pPr>
        <w:pStyle w:val="Nagwek2"/>
      </w:pPr>
      <w:r>
        <w:t>5.1. Ogólne zasady wykonania robót</w:t>
      </w:r>
    </w:p>
    <w:p w14:paraId="6E6F1898" w14:textId="77777777" w:rsidR="006700DE" w:rsidRDefault="006700DE">
      <w:r>
        <w:tab/>
        <w:t>Ogólne zasady wykonania robót podano w SST D-00.00.00 „Wymagania ogólne” pkt 5.</w:t>
      </w:r>
    </w:p>
    <w:p w14:paraId="370F6F76" w14:textId="77777777" w:rsidR="006700DE" w:rsidRDefault="006700DE">
      <w:pPr>
        <w:pStyle w:val="Nagwek2"/>
      </w:pPr>
      <w:r>
        <w:t>5.2. Wykonanie frezowania</w:t>
      </w:r>
    </w:p>
    <w:p w14:paraId="6633DF9A" w14:textId="77777777" w:rsidR="006700DE" w:rsidRDefault="006700DE">
      <w:r>
        <w:tab/>
        <w:t xml:space="preserve">Nawierzchnia powinna być frezowana do głębokości, szerokości i pochyleń zgodnych z dokumentacją projektową </w:t>
      </w:r>
      <w:r>
        <w:br/>
        <w:t>i SST.</w:t>
      </w:r>
    </w:p>
    <w:p w14:paraId="6F15F9B3" w14:textId="77777777" w:rsidR="006700DE" w:rsidRDefault="006700DE">
      <w: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3919314D" w14:textId="77777777" w:rsidR="006700DE" w:rsidRDefault="006700DE">
      <w:r>
        <w:tab/>
        <w:t>Jeżeli ruch drogowy ma być dopuszczony po sfrezowanej części jezdni, to wówczas, ze względów bezpieczeństwa należy spełnić następujące warunki:</w:t>
      </w:r>
    </w:p>
    <w:p w14:paraId="168538C2" w14:textId="77777777" w:rsidR="006700DE" w:rsidRDefault="006700DE" w:rsidP="000D2EDE">
      <w:pPr>
        <w:numPr>
          <w:ilvl w:val="0"/>
          <w:numId w:val="19"/>
        </w:numPr>
        <w:overflowPunct w:val="0"/>
        <w:autoSpaceDE w:val="0"/>
        <w:textAlignment w:val="baseline"/>
      </w:pPr>
      <w:r>
        <w:t>należy usunąć ścięty materiał i oczyścić nawierzchnię,</w:t>
      </w:r>
    </w:p>
    <w:p w14:paraId="0FDF1F87" w14:textId="77777777" w:rsidR="006700DE" w:rsidRDefault="006700DE" w:rsidP="000D2EDE">
      <w:pPr>
        <w:numPr>
          <w:ilvl w:val="0"/>
          <w:numId w:val="19"/>
        </w:numPr>
        <w:overflowPunct w:val="0"/>
        <w:autoSpaceDE w:val="0"/>
        <w:textAlignment w:val="baseline"/>
      </w:pPr>
      <w:r>
        <w:t>przy frezowaniu poszczególnych pasów ruchu, wysokość podłużnych pionowych krawędzi nie może przekraczać 40 mm,</w:t>
      </w:r>
    </w:p>
    <w:p w14:paraId="7DC94898" w14:textId="77777777" w:rsidR="006700DE" w:rsidRDefault="006700DE" w:rsidP="000D2EDE">
      <w:pPr>
        <w:numPr>
          <w:ilvl w:val="0"/>
          <w:numId w:val="19"/>
        </w:numPr>
        <w:overflowPunct w:val="0"/>
        <w:autoSpaceDE w:val="0"/>
        <w:textAlignment w:val="baseline"/>
      </w:pPr>
      <w:r>
        <w:t>przy lokalnych naprawach polegających na sfrezowaniu nawierzchni przy linii krawężnika (ścieku) dopuszcza się większy uskok niż określono w pkt b), ale przy głębokości większej od 75 mm wymaga on specjalnego oznakowania,</w:t>
      </w:r>
    </w:p>
    <w:p w14:paraId="2DF2E528" w14:textId="77777777" w:rsidR="006700DE" w:rsidRDefault="006700DE" w:rsidP="000D2EDE">
      <w:pPr>
        <w:numPr>
          <w:ilvl w:val="0"/>
          <w:numId w:val="19"/>
        </w:numPr>
        <w:overflowPunct w:val="0"/>
        <w:autoSpaceDE w:val="0"/>
        <w:textAlignment w:val="baseline"/>
      </w:pPr>
      <w:r>
        <w:t>krawędzie poprzeczne na zakończenie dnia roboczego powinny być klinowo ścięte.</w:t>
      </w:r>
    </w:p>
    <w:p w14:paraId="5A4E05C6" w14:textId="77777777" w:rsidR="006700DE" w:rsidRDefault="006700DE">
      <w:pPr>
        <w:pStyle w:val="Nagwek2"/>
      </w:pPr>
      <w:r>
        <w:t xml:space="preserve">5.3. Frezowanie warstwy ścieralnej przed ułożeniem nowej warstwy </w:t>
      </w:r>
    </w:p>
    <w:p w14:paraId="7E405963" w14:textId="77777777" w:rsidR="006700DE" w:rsidRDefault="006700DE">
      <w:pPr>
        <w:spacing w:before="120"/>
      </w:pPr>
      <w:r>
        <w:tab/>
        <w:t>Frezowanie obejmuje kilka lub wszystkie warstwy nawierzchni na głębokość określoną w dokumentacji projektowej.</w:t>
      </w:r>
    </w:p>
    <w:p w14:paraId="05B230B7" w14:textId="77777777" w:rsidR="006700DE" w:rsidRDefault="006700DE">
      <w:pPr>
        <w:pStyle w:val="Nagwek1"/>
      </w:pPr>
      <w:r>
        <w:t>6. kontrola jakości robót</w:t>
      </w:r>
    </w:p>
    <w:p w14:paraId="200398CD" w14:textId="77777777" w:rsidR="006700DE" w:rsidRDefault="006700DE">
      <w:pPr>
        <w:pStyle w:val="Nagwek2"/>
      </w:pPr>
      <w:r>
        <w:t>6.1. Ogólne zasady kontroli jakości robót</w:t>
      </w:r>
    </w:p>
    <w:p w14:paraId="4509AC6A" w14:textId="77777777" w:rsidR="006700DE" w:rsidRDefault="006700DE">
      <w:r>
        <w:tab/>
        <w:t>Ogólne zasady kontroli jakości robót podano w SST D-00.00.00 „Wymagania ogólne” pkt 6.</w:t>
      </w:r>
    </w:p>
    <w:p w14:paraId="1F284456" w14:textId="77777777" w:rsidR="006700DE" w:rsidRDefault="006700DE">
      <w:pPr>
        <w:pStyle w:val="Nagwek2"/>
      </w:pPr>
      <w:r>
        <w:t>6.2. Częstotliwość oraz zakres pomiarów kontrolnych</w:t>
      </w:r>
    </w:p>
    <w:p w14:paraId="66D26B4F" w14:textId="77777777" w:rsidR="006700DE" w:rsidRDefault="006700DE" w:rsidP="000D2EDE">
      <w:pPr>
        <w:numPr>
          <w:ilvl w:val="0"/>
          <w:numId w:val="36"/>
        </w:numPr>
        <w:overflowPunct w:val="0"/>
        <w:autoSpaceDE w:val="0"/>
        <w:spacing w:after="120"/>
        <w:ind w:left="284" w:hanging="284"/>
        <w:textAlignment w:val="baseline"/>
      </w:pPr>
      <w:r>
        <w:t>Minimalna częstotliwość pomiarów</w:t>
      </w:r>
    </w:p>
    <w:p w14:paraId="316BAE43" w14:textId="77777777" w:rsidR="006700DE" w:rsidRDefault="006700DE">
      <w:r>
        <w:tab/>
        <w:t>Częstotliwość oraz zakres pomiarów dla nawierzchni frezowanej na zimno podano w tablicy 1.</w:t>
      </w:r>
    </w:p>
    <w:p w14:paraId="0B08FDC9" w14:textId="77777777" w:rsidR="006700DE" w:rsidRDefault="006700DE">
      <w:pPr>
        <w:spacing w:before="120"/>
        <w:ind w:firstLine="708"/>
      </w:pPr>
      <w:r>
        <w:t>Tablica 1. Częstotliwość oraz zakres pomiarów kontrolnych nawierzchni frezowanej na zimno</w:t>
      </w:r>
    </w:p>
    <w:tbl>
      <w:tblPr>
        <w:tblW w:w="0" w:type="auto"/>
        <w:jc w:val="center"/>
        <w:tblLayout w:type="fixed"/>
        <w:tblCellMar>
          <w:left w:w="70" w:type="dxa"/>
          <w:right w:w="70" w:type="dxa"/>
        </w:tblCellMar>
        <w:tblLook w:val="0000" w:firstRow="0" w:lastRow="0" w:firstColumn="0" w:lastColumn="0" w:noHBand="0" w:noVBand="0"/>
      </w:tblPr>
      <w:tblGrid>
        <w:gridCol w:w="496"/>
        <w:gridCol w:w="3507"/>
        <w:gridCol w:w="3537"/>
      </w:tblGrid>
      <w:tr w:rsidR="006700DE" w14:paraId="28F21725" w14:textId="77777777">
        <w:trPr>
          <w:jc w:val="center"/>
        </w:trPr>
        <w:tc>
          <w:tcPr>
            <w:tcW w:w="496" w:type="dxa"/>
            <w:tcBorders>
              <w:top w:val="single" w:sz="6" w:space="0" w:color="000000"/>
              <w:left w:val="single" w:sz="6" w:space="0" w:color="000000"/>
              <w:bottom w:val="double" w:sz="6" w:space="0" w:color="000000"/>
            </w:tcBorders>
            <w:shd w:val="clear" w:color="auto" w:fill="auto"/>
          </w:tcPr>
          <w:p w14:paraId="72FCB965" w14:textId="77777777" w:rsidR="006700DE" w:rsidRDefault="006700DE">
            <w:pPr>
              <w:spacing w:before="60" w:after="60"/>
              <w:jc w:val="center"/>
            </w:pPr>
            <w:r>
              <w:t>Lp.</w:t>
            </w:r>
          </w:p>
        </w:tc>
        <w:tc>
          <w:tcPr>
            <w:tcW w:w="3507" w:type="dxa"/>
            <w:tcBorders>
              <w:top w:val="single" w:sz="6" w:space="0" w:color="000000"/>
              <w:left w:val="single" w:sz="6" w:space="0" w:color="000000"/>
              <w:bottom w:val="double" w:sz="6" w:space="0" w:color="000000"/>
            </w:tcBorders>
            <w:shd w:val="clear" w:color="auto" w:fill="auto"/>
          </w:tcPr>
          <w:p w14:paraId="64614C6E" w14:textId="77777777" w:rsidR="006700DE" w:rsidRDefault="006700DE">
            <w:pPr>
              <w:spacing w:before="60" w:after="60"/>
              <w:jc w:val="center"/>
            </w:pPr>
            <w:r>
              <w:t>Właściwość nawierzchni</w:t>
            </w:r>
          </w:p>
        </w:tc>
        <w:tc>
          <w:tcPr>
            <w:tcW w:w="3537" w:type="dxa"/>
            <w:tcBorders>
              <w:top w:val="single" w:sz="6" w:space="0" w:color="000000"/>
              <w:left w:val="single" w:sz="6" w:space="0" w:color="000000"/>
              <w:bottom w:val="double" w:sz="6" w:space="0" w:color="000000"/>
              <w:right w:val="single" w:sz="6" w:space="0" w:color="000000"/>
            </w:tcBorders>
            <w:shd w:val="clear" w:color="auto" w:fill="auto"/>
          </w:tcPr>
          <w:p w14:paraId="03BDF1CE" w14:textId="77777777" w:rsidR="006700DE" w:rsidRDefault="006700DE">
            <w:pPr>
              <w:spacing w:before="60" w:after="60"/>
              <w:jc w:val="center"/>
            </w:pPr>
            <w:r>
              <w:t>Minimalna częstotliwość pomiarów</w:t>
            </w:r>
          </w:p>
        </w:tc>
      </w:tr>
      <w:tr w:rsidR="006700DE" w14:paraId="381D5BCA" w14:textId="77777777">
        <w:trPr>
          <w:jc w:val="center"/>
        </w:trPr>
        <w:tc>
          <w:tcPr>
            <w:tcW w:w="496" w:type="dxa"/>
            <w:tcBorders>
              <w:left w:val="single" w:sz="6" w:space="0" w:color="000000"/>
              <w:bottom w:val="single" w:sz="6" w:space="0" w:color="000000"/>
            </w:tcBorders>
            <w:shd w:val="clear" w:color="auto" w:fill="auto"/>
          </w:tcPr>
          <w:p w14:paraId="6A6EBFD4" w14:textId="77777777" w:rsidR="006700DE" w:rsidRDefault="006700DE">
            <w:pPr>
              <w:spacing w:before="60" w:after="60"/>
              <w:jc w:val="center"/>
            </w:pPr>
            <w:r>
              <w:t>1</w:t>
            </w:r>
          </w:p>
        </w:tc>
        <w:tc>
          <w:tcPr>
            <w:tcW w:w="3507" w:type="dxa"/>
            <w:tcBorders>
              <w:left w:val="single" w:sz="6" w:space="0" w:color="000000"/>
              <w:bottom w:val="single" w:sz="6" w:space="0" w:color="000000"/>
            </w:tcBorders>
            <w:shd w:val="clear" w:color="auto" w:fill="auto"/>
          </w:tcPr>
          <w:p w14:paraId="35C21C9B" w14:textId="77777777" w:rsidR="006700DE" w:rsidRDefault="006700DE">
            <w:pPr>
              <w:spacing w:before="60" w:after="60"/>
            </w:pPr>
            <w:r>
              <w:t>Równość podłużna</w:t>
            </w:r>
          </w:p>
        </w:tc>
        <w:tc>
          <w:tcPr>
            <w:tcW w:w="3537" w:type="dxa"/>
            <w:tcBorders>
              <w:left w:val="single" w:sz="6" w:space="0" w:color="000000"/>
              <w:bottom w:val="single" w:sz="6" w:space="0" w:color="000000"/>
              <w:right w:val="single" w:sz="6" w:space="0" w:color="000000"/>
            </w:tcBorders>
            <w:shd w:val="clear" w:color="auto" w:fill="auto"/>
          </w:tcPr>
          <w:p w14:paraId="72D0320F" w14:textId="77777777" w:rsidR="006700DE" w:rsidRDefault="006700DE">
            <w:pPr>
              <w:spacing w:before="60" w:after="60"/>
            </w:pPr>
            <w:r>
              <w:t>łatą 4-metrową co 20 metrów</w:t>
            </w:r>
          </w:p>
        </w:tc>
      </w:tr>
      <w:tr w:rsidR="006700DE" w14:paraId="3296BE2E" w14:textId="77777777">
        <w:trPr>
          <w:jc w:val="center"/>
        </w:trPr>
        <w:tc>
          <w:tcPr>
            <w:tcW w:w="496" w:type="dxa"/>
            <w:tcBorders>
              <w:top w:val="single" w:sz="6" w:space="0" w:color="000000"/>
              <w:left w:val="single" w:sz="6" w:space="0" w:color="000000"/>
              <w:bottom w:val="single" w:sz="6" w:space="0" w:color="000000"/>
            </w:tcBorders>
            <w:shd w:val="clear" w:color="auto" w:fill="auto"/>
          </w:tcPr>
          <w:p w14:paraId="5957356A" w14:textId="77777777" w:rsidR="006700DE" w:rsidRDefault="006700DE">
            <w:pPr>
              <w:spacing w:before="60" w:after="60"/>
              <w:jc w:val="center"/>
            </w:pPr>
            <w:r>
              <w:t>2</w:t>
            </w:r>
          </w:p>
        </w:tc>
        <w:tc>
          <w:tcPr>
            <w:tcW w:w="3507" w:type="dxa"/>
            <w:tcBorders>
              <w:top w:val="single" w:sz="6" w:space="0" w:color="000000"/>
              <w:left w:val="single" w:sz="6" w:space="0" w:color="000000"/>
              <w:bottom w:val="single" w:sz="6" w:space="0" w:color="000000"/>
            </w:tcBorders>
            <w:shd w:val="clear" w:color="auto" w:fill="auto"/>
          </w:tcPr>
          <w:p w14:paraId="01A905F8" w14:textId="77777777" w:rsidR="006700DE" w:rsidRDefault="006700DE">
            <w:pPr>
              <w:spacing w:before="60" w:after="60"/>
            </w:pPr>
            <w:r>
              <w:t>Równość poprzeczna</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14:paraId="4C56A222" w14:textId="77777777" w:rsidR="006700DE" w:rsidRDefault="006700DE">
            <w:pPr>
              <w:spacing w:before="60" w:after="60"/>
            </w:pPr>
            <w:r>
              <w:t>łatą 4-metrową co 20 metrów</w:t>
            </w:r>
          </w:p>
        </w:tc>
      </w:tr>
      <w:tr w:rsidR="006700DE" w14:paraId="715756B8" w14:textId="77777777">
        <w:trPr>
          <w:jc w:val="center"/>
        </w:trPr>
        <w:tc>
          <w:tcPr>
            <w:tcW w:w="496" w:type="dxa"/>
            <w:tcBorders>
              <w:top w:val="single" w:sz="6" w:space="0" w:color="000000"/>
              <w:left w:val="single" w:sz="6" w:space="0" w:color="000000"/>
              <w:bottom w:val="single" w:sz="6" w:space="0" w:color="000000"/>
            </w:tcBorders>
            <w:shd w:val="clear" w:color="auto" w:fill="auto"/>
          </w:tcPr>
          <w:p w14:paraId="5C0AC91F" w14:textId="77777777" w:rsidR="006700DE" w:rsidRDefault="006700DE">
            <w:pPr>
              <w:spacing w:before="60" w:after="60"/>
              <w:jc w:val="center"/>
            </w:pPr>
            <w:r>
              <w:t>3</w:t>
            </w:r>
          </w:p>
        </w:tc>
        <w:tc>
          <w:tcPr>
            <w:tcW w:w="3507" w:type="dxa"/>
            <w:tcBorders>
              <w:top w:val="single" w:sz="6" w:space="0" w:color="000000"/>
              <w:left w:val="single" w:sz="6" w:space="0" w:color="000000"/>
              <w:bottom w:val="single" w:sz="6" w:space="0" w:color="000000"/>
            </w:tcBorders>
            <w:shd w:val="clear" w:color="auto" w:fill="auto"/>
          </w:tcPr>
          <w:p w14:paraId="24D27F02" w14:textId="77777777" w:rsidR="006700DE" w:rsidRDefault="006700DE">
            <w:pPr>
              <w:spacing w:before="60" w:after="60"/>
            </w:pPr>
            <w:r>
              <w:t>Spadki poprzeczne</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14:paraId="3A5F33E9" w14:textId="77777777" w:rsidR="006700DE" w:rsidRDefault="006700DE">
            <w:pPr>
              <w:spacing w:before="60" w:after="60"/>
            </w:pPr>
            <w:r>
              <w:t>co 50 m</w:t>
            </w:r>
          </w:p>
        </w:tc>
      </w:tr>
      <w:tr w:rsidR="006700DE" w14:paraId="77B60447" w14:textId="77777777">
        <w:trPr>
          <w:jc w:val="center"/>
        </w:trPr>
        <w:tc>
          <w:tcPr>
            <w:tcW w:w="496" w:type="dxa"/>
            <w:tcBorders>
              <w:top w:val="single" w:sz="6" w:space="0" w:color="000000"/>
              <w:left w:val="single" w:sz="6" w:space="0" w:color="000000"/>
              <w:bottom w:val="single" w:sz="6" w:space="0" w:color="000000"/>
            </w:tcBorders>
            <w:shd w:val="clear" w:color="auto" w:fill="auto"/>
          </w:tcPr>
          <w:p w14:paraId="3EA6D252" w14:textId="77777777" w:rsidR="006700DE" w:rsidRDefault="006700DE">
            <w:pPr>
              <w:spacing w:before="60" w:after="60"/>
              <w:jc w:val="center"/>
            </w:pPr>
            <w:r>
              <w:t>4</w:t>
            </w:r>
          </w:p>
        </w:tc>
        <w:tc>
          <w:tcPr>
            <w:tcW w:w="3507" w:type="dxa"/>
            <w:tcBorders>
              <w:top w:val="single" w:sz="6" w:space="0" w:color="000000"/>
              <w:left w:val="single" w:sz="6" w:space="0" w:color="000000"/>
              <w:bottom w:val="single" w:sz="6" w:space="0" w:color="000000"/>
            </w:tcBorders>
            <w:shd w:val="clear" w:color="auto" w:fill="auto"/>
          </w:tcPr>
          <w:p w14:paraId="20DF68D6" w14:textId="77777777" w:rsidR="006700DE" w:rsidRDefault="006700DE">
            <w:pPr>
              <w:spacing w:before="60" w:after="60"/>
            </w:pPr>
            <w:r>
              <w:t>Szerokość frezowania</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14:paraId="35C59370" w14:textId="77777777" w:rsidR="006700DE" w:rsidRDefault="006700DE">
            <w:pPr>
              <w:spacing w:before="60" w:after="60"/>
            </w:pPr>
            <w:r>
              <w:t>co 50 m</w:t>
            </w:r>
          </w:p>
        </w:tc>
      </w:tr>
      <w:tr w:rsidR="006700DE" w14:paraId="662C8315" w14:textId="77777777">
        <w:trPr>
          <w:jc w:val="center"/>
        </w:trPr>
        <w:tc>
          <w:tcPr>
            <w:tcW w:w="496" w:type="dxa"/>
            <w:tcBorders>
              <w:top w:val="single" w:sz="6" w:space="0" w:color="000000"/>
              <w:left w:val="single" w:sz="6" w:space="0" w:color="000000"/>
              <w:bottom w:val="single" w:sz="6" w:space="0" w:color="000000"/>
            </w:tcBorders>
            <w:shd w:val="clear" w:color="auto" w:fill="auto"/>
          </w:tcPr>
          <w:p w14:paraId="1CCF1AC5" w14:textId="77777777" w:rsidR="006700DE" w:rsidRDefault="006700DE">
            <w:pPr>
              <w:spacing w:before="60" w:after="60"/>
              <w:jc w:val="center"/>
            </w:pPr>
            <w:r>
              <w:t>5</w:t>
            </w:r>
          </w:p>
        </w:tc>
        <w:tc>
          <w:tcPr>
            <w:tcW w:w="3507" w:type="dxa"/>
            <w:tcBorders>
              <w:top w:val="single" w:sz="6" w:space="0" w:color="000000"/>
              <w:left w:val="single" w:sz="6" w:space="0" w:color="000000"/>
              <w:bottom w:val="single" w:sz="6" w:space="0" w:color="000000"/>
            </w:tcBorders>
            <w:shd w:val="clear" w:color="auto" w:fill="auto"/>
          </w:tcPr>
          <w:p w14:paraId="5042BE86" w14:textId="77777777" w:rsidR="006700DE" w:rsidRDefault="006700DE">
            <w:pPr>
              <w:spacing w:before="60" w:after="60"/>
            </w:pPr>
            <w:r>
              <w:t>Głębokość frezowania</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14:paraId="2B93F50B" w14:textId="77777777" w:rsidR="006700DE" w:rsidRDefault="006700DE">
            <w:pPr>
              <w:spacing w:before="60" w:after="60"/>
            </w:pPr>
            <w:r>
              <w:t>na bieżąco, według dokumentacji technicznej</w:t>
            </w:r>
          </w:p>
        </w:tc>
      </w:tr>
    </w:tbl>
    <w:p w14:paraId="54AD9F89" w14:textId="77777777" w:rsidR="006700DE" w:rsidRDefault="006700DE">
      <w:pPr>
        <w:spacing w:before="240"/>
      </w:pPr>
      <w:r>
        <w:rPr>
          <w:b/>
        </w:rPr>
        <w:t xml:space="preserve">6.2.2. </w:t>
      </w:r>
      <w:r>
        <w:t>Równość nawierzchni</w:t>
      </w:r>
    </w:p>
    <w:p w14:paraId="23CE1B9F" w14:textId="77777777" w:rsidR="006700DE" w:rsidRDefault="006700DE">
      <w:pPr>
        <w:spacing w:before="120"/>
        <w:ind w:firstLine="708"/>
      </w:pPr>
      <w:r>
        <w:rPr>
          <w:spacing w:val="-2"/>
        </w:rPr>
        <w:t>Nierówności powierzchni po frezowaniu mierzone łatą 4-metrową zgodnie z BN-68/8931-04 [1] nie powinny przekraczać 6 mm.</w:t>
      </w:r>
    </w:p>
    <w:p w14:paraId="350655DD" w14:textId="77777777" w:rsidR="006700DE" w:rsidRDefault="006700DE">
      <w:pPr>
        <w:spacing w:before="120"/>
      </w:pPr>
      <w:r>
        <w:rPr>
          <w:b/>
        </w:rPr>
        <w:t xml:space="preserve">6.2.3. </w:t>
      </w:r>
      <w:r>
        <w:t>Spadki poprzeczne</w:t>
      </w:r>
    </w:p>
    <w:p w14:paraId="4F18D47A" w14:textId="77777777" w:rsidR="006700DE" w:rsidRDefault="006700DE">
      <w:pPr>
        <w:spacing w:before="120"/>
        <w:ind w:firstLine="708"/>
      </w:pPr>
      <w:r>
        <w:t xml:space="preserve">Spadki poprzeczne nawierzchni po frezowaniu powinny być zgodne z dokumentacją projektową, z tolerancją  </w:t>
      </w:r>
      <w:r>
        <w:rPr>
          <w:rFonts w:ascii="Symbol" w:eastAsia="Symbol" w:hAnsi="Symbol" w:cs="Symbol"/>
        </w:rPr>
        <w:t></w:t>
      </w:r>
      <w:r>
        <w:t xml:space="preserve"> 0,5%.</w:t>
      </w:r>
    </w:p>
    <w:p w14:paraId="069C3A52" w14:textId="77777777" w:rsidR="006700DE" w:rsidRDefault="006700DE">
      <w:pPr>
        <w:keepNext/>
        <w:spacing w:before="120"/>
      </w:pPr>
      <w:r>
        <w:rPr>
          <w:b/>
        </w:rPr>
        <w:t xml:space="preserve">6.2.4. </w:t>
      </w:r>
      <w:r>
        <w:t>Szerokość frezowania</w:t>
      </w:r>
    </w:p>
    <w:p w14:paraId="327601C7" w14:textId="77777777" w:rsidR="006700DE" w:rsidRDefault="006700DE">
      <w:pPr>
        <w:spacing w:before="120"/>
        <w:ind w:firstLine="708"/>
      </w:pPr>
      <w:r>
        <w:t xml:space="preserve">Szerokość frezowania powinna odpowiadać szerokości określonej w dokumentacji projektowej z dokładnością  </w:t>
      </w:r>
      <w:r>
        <w:rPr>
          <w:rFonts w:ascii="Symbol" w:eastAsia="Symbol" w:hAnsi="Symbol" w:cs="Symbol"/>
        </w:rPr>
        <w:t></w:t>
      </w:r>
      <w:r>
        <w:t xml:space="preserve"> 5 cm.</w:t>
      </w:r>
    </w:p>
    <w:p w14:paraId="742F0CA7" w14:textId="77777777" w:rsidR="006700DE" w:rsidRDefault="006700DE">
      <w:pPr>
        <w:spacing w:before="120"/>
      </w:pPr>
      <w:r>
        <w:rPr>
          <w:b/>
        </w:rPr>
        <w:t xml:space="preserve">6.2.5. </w:t>
      </w:r>
      <w:r>
        <w:t>Głębokość frezowania</w:t>
      </w:r>
    </w:p>
    <w:p w14:paraId="4C0548F2" w14:textId="77777777" w:rsidR="006700DE" w:rsidRDefault="006700DE">
      <w:pPr>
        <w:spacing w:before="120"/>
      </w:pPr>
      <w:r>
        <w:tab/>
        <w:t xml:space="preserve">Głębokość frezowania powinna odpowiadać głębokości określonej w dokumentacji projektowej z dokładnością </w:t>
      </w:r>
      <w:r>
        <w:rPr>
          <w:rFonts w:ascii="Symbol" w:eastAsia="Symbol" w:hAnsi="Symbol" w:cs="Symbol"/>
        </w:rPr>
        <w:t></w:t>
      </w:r>
      <w:r>
        <w:t xml:space="preserve"> 5 mm.</w:t>
      </w:r>
    </w:p>
    <w:p w14:paraId="01CC4382" w14:textId="77777777" w:rsidR="006700DE" w:rsidRDefault="006700DE">
      <w:pPr>
        <w:spacing w:after="120"/>
      </w:pPr>
      <w:r>
        <w:lastRenderedPageBreak/>
        <w:tab/>
        <w:t>Powyższe ustalenia dotyczące dokładności frezowania nie dotyczą wyburzenia kilku lub wszystkich warstw nawierzchni przy poszerzeniu drogi. W takim przypadku wymagania powinny być określone w SST w dostosowaniu  do potrzeb wynikających z przyjętej technologii naprawy.</w:t>
      </w:r>
    </w:p>
    <w:p w14:paraId="144692AB" w14:textId="77777777" w:rsidR="006700DE" w:rsidRDefault="006700DE">
      <w:pPr>
        <w:pStyle w:val="Nagwek1"/>
      </w:pPr>
      <w:r>
        <w:t>7. obmiar robót</w:t>
      </w:r>
    </w:p>
    <w:p w14:paraId="727565B0" w14:textId="77777777" w:rsidR="006700DE" w:rsidRDefault="006700DE">
      <w:pPr>
        <w:pStyle w:val="Nagwek2"/>
      </w:pPr>
      <w:r>
        <w:t>7.1. Ogólne zasady obmiaru robót</w:t>
      </w:r>
    </w:p>
    <w:p w14:paraId="1CCB114B" w14:textId="77777777" w:rsidR="006700DE" w:rsidRDefault="006700DE">
      <w:r>
        <w:tab/>
        <w:t>Ogólne zasady obmiaru robót podano w SST D-00.00.00 „Wymagania ogólne” pkt 7.</w:t>
      </w:r>
    </w:p>
    <w:p w14:paraId="35632391" w14:textId="77777777" w:rsidR="006700DE" w:rsidRDefault="006700DE">
      <w:pPr>
        <w:pStyle w:val="Nagwek2"/>
      </w:pPr>
      <w:r>
        <w:t>7.2. Jednostka obmiarowa</w:t>
      </w:r>
    </w:p>
    <w:p w14:paraId="375849CB" w14:textId="77777777" w:rsidR="006700DE" w:rsidRDefault="006700DE">
      <w:pPr>
        <w:spacing w:after="120"/>
      </w:pPr>
      <w:r>
        <w:tab/>
        <w:t>Jednostką obmiarową jest m</w:t>
      </w:r>
      <w:r>
        <w:rPr>
          <w:vertAlign w:val="superscript"/>
        </w:rPr>
        <w:t>2</w:t>
      </w:r>
      <w:r>
        <w:t xml:space="preserve"> (metr kwadratowy).</w:t>
      </w:r>
    </w:p>
    <w:p w14:paraId="5113BB99" w14:textId="77777777" w:rsidR="006700DE" w:rsidRDefault="006700DE">
      <w:pPr>
        <w:pStyle w:val="Nagwek1"/>
      </w:pPr>
      <w:r>
        <w:t>8. odbiór robót</w:t>
      </w:r>
    </w:p>
    <w:p w14:paraId="7D10C807" w14:textId="77777777" w:rsidR="006700DE" w:rsidRDefault="006700DE">
      <w:r>
        <w:tab/>
        <w:t>Ogólne zasady odbioru robót podano w SST D-00.00.00 „Wymagania ogólne” pkt 8.</w:t>
      </w:r>
    </w:p>
    <w:p w14:paraId="07D6A085" w14:textId="77777777" w:rsidR="006700DE" w:rsidRDefault="006700DE">
      <w:pPr>
        <w:spacing w:after="120"/>
      </w:pPr>
      <w:r>
        <w:tab/>
        <w:t>Roboty uznaje się za wykonane zgodnie z dokumentacją projektową, SST i wymaganiami Inspektora Nadzoru, jeżeli wszystkie pomiary i badania z zachowaniem tolerancji wg pkt 6 dały wyniki pozytywne.</w:t>
      </w:r>
    </w:p>
    <w:p w14:paraId="4FD8B80D" w14:textId="77777777" w:rsidR="006700DE" w:rsidRDefault="006700DE">
      <w:pPr>
        <w:pStyle w:val="Nagwek1"/>
      </w:pPr>
      <w:r>
        <w:t>9. podstawa płatności</w:t>
      </w:r>
    </w:p>
    <w:p w14:paraId="4819AB3B" w14:textId="77777777" w:rsidR="006700DE" w:rsidRDefault="006700DE">
      <w:pPr>
        <w:pStyle w:val="Nagwek2"/>
      </w:pPr>
      <w:r>
        <w:t>9.1. Ogólne ustalenia dotyczące podstawy płatności</w:t>
      </w:r>
    </w:p>
    <w:p w14:paraId="1BCACE7A" w14:textId="77777777" w:rsidR="006700DE" w:rsidRDefault="006700DE">
      <w:pPr>
        <w:pStyle w:val="Nagwek2"/>
      </w:pPr>
      <w:r>
        <w:tab/>
        <w:t>Ogólne ustalenia dotyczące podstawy płatności podano w SST D-00.00.00 „Wymagania ogólne” pkt 9.</w:t>
      </w:r>
      <w:r>
        <w:tab/>
      </w:r>
    </w:p>
    <w:p w14:paraId="4E5FE234" w14:textId="77777777" w:rsidR="006700DE" w:rsidRDefault="006700DE">
      <w:pPr>
        <w:pStyle w:val="Nagwek2"/>
      </w:pPr>
      <w:r>
        <w:t>9.2. Cena jednostki obmiarowej</w:t>
      </w:r>
    </w:p>
    <w:p w14:paraId="4F75D475" w14:textId="77777777" w:rsidR="006700DE" w:rsidRDefault="006700DE">
      <w:r>
        <w:tab/>
        <w:t>Cena wykonania 1 m</w:t>
      </w:r>
      <w:r>
        <w:rPr>
          <w:vertAlign w:val="superscript"/>
        </w:rPr>
        <w:t xml:space="preserve">2 </w:t>
      </w:r>
      <w:r>
        <w:t xml:space="preserve"> frezowania na zimno nawierzchni asfaltowej obejmuje:</w:t>
      </w:r>
    </w:p>
    <w:p w14:paraId="76647819" w14:textId="77777777" w:rsidR="006700DE" w:rsidRDefault="006700DE" w:rsidP="000D2EDE">
      <w:pPr>
        <w:numPr>
          <w:ilvl w:val="0"/>
          <w:numId w:val="54"/>
        </w:numPr>
        <w:overflowPunct w:val="0"/>
        <w:autoSpaceDE w:val="0"/>
        <w:textAlignment w:val="baseline"/>
      </w:pPr>
      <w:r>
        <w:t>prace pomiarowe,</w:t>
      </w:r>
    </w:p>
    <w:p w14:paraId="076050FF" w14:textId="77777777" w:rsidR="006700DE" w:rsidRDefault="006700DE" w:rsidP="000D2EDE">
      <w:pPr>
        <w:numPr>
          <w:ilvl w:val="0"/>
          <w:numId w:val="54"/>
        </w:numPr>
        <w:overflowPunct w:val="0"/>
        <w:autoSpaceDE w:val="0"/>
        <w:textAlignment w:val="baseline"/>
      </w:pPr>
      <w:r>
        <w:t>oznakowanie robót,</w:t>
      </w:r>
    </w:p>
    <w:p w14:paraId="150FE822" w14:textId="77777777" w:rsidR="006700DE" w:rsidRDefault="006700DE" w:rsidP="000D2EDE">
      <w:pPr>
        <w:numPr>
          <w:ilvl w:val="0"/>
          <w:numId w:val="54"/>
        </w:numPr>
        <w:overflowPunct w:val="0"/>
        <w:autoSpaceDE w:val="0"/>
        <w:textAlignment w:val="baseline"/>
      </w:pPr>
      <w:r>
        <w:t>frezowanie,</w:t>
      </w:r>
    </w:p>
    <w:p w14:paraId="1E491B3F" w14:textId="77777777" w:rsidR="006700DE" w:rsidRDefault="006700DE" w:rsidP="000D2EDE">
      <w:pPr>
        <w:numPr>
          <w:ilvl w:val="0"/>
          <w:numId w:val="54"/>
        </w:numPr>
        <w:overflowPunct w:val="0"/>
        <w:autoSpaceDE w:val="0"/>
        <w:textAlignment w:val="baseline"/>
      </w:pPr>
      <w:r>
        <w:t>transport sfrezowanego materiału,</w:t>
      </w:r>
    </w:p>
    <w:p w14:paraId="75A710E2" w14:textId="77777777" w:rsidR="006700DE" w:rsidRDefault="006700DE" w:rsidP="000D2EDE">
      <w:pPr>
        <w:numPr>
          <w:ilvl w:val="0"/>
          <w:numId w:val="54"/>
        </w:numPr>
        <w:overflowPunct w:val="0"/>
        <w:autoSpaceDE w:val="0"/>
        <w:textAlignment w:val="baseline"/>
      </w:pPr>
      <w:r>
        <w:t>przeprowadzenie pomiarów wymaganych w specyfikacji technicznej.</w:t>
      </w:r>
    </w:p>
    <w:p w14:paraId="253F9581" w14:textId="77777777" w:rsidR="006700DE" w:rsidRDefault="006700DE">
      <w:r>
        <w:tab/>
      </w:r>
    </w:p>
    <w:p w14:paraId="135742D1" w14:textId="77777777" w:rsidR="006700DE" w:rsidRDefault="006700DE">
      <w:pPr>
        <w:pStyle w:val="Nagwek1"/>
        <w:spacing w:before="0"/>
      </w:pPr>
      <w:r>
        <w:t>10. przepisy związane</w:t>
      </w:r>
    </w:p>
    <w:p w14:paraId="15AB144F" w14:textId="77777777" w:rsidR="006700DE" w:rsidRDefault="006700DE">
      <w:pPr>
        <w:spacing w:after="120"/>
      </w:pPr>
      <w:r>
        <w:rPr>
          <w:b/>
        </w:rPr>
        <w:t>Normy</w:t>
      </w:r>
      <w:r>
        <w:tab/>
      </w:r>
    </w:p>
    <w:p w14:paraId="5F36E002" w14:textId="77777777" w:rsidR="006700DE" w:rsidRDefault="006700DE">
      <w:r>
        <w:t>1. BN-68/8931-04</w:t>
      </w:r>
      <w:r>
        <w:tab/>
        <w:t xml:space="preserve">Drogi samochodowe. Pomiar równości nawierzchni </w:t>
      </w:r>
      <w:proofErr w:type="spellStart"/>
      <w:r>
        <w:t>planografem</w:t>
      </w:r>
      <w:proofErr w:type="spellEnd"/>
      <w:r>
        <w:t xml:space="preserve"> i łatą.</w:t>
      </w:r>
    </w:p>
    <w:p w14:paraId="573C873D" w14:textId="77777777" w:rsidR="00060DFF" w:rsidRDefault="00060DFF" w:rsidP="00060DFF">
      <w:pPr>
        <w:spacing w:line="0" w:lineRule="atLeast"/>
        <w:rPr>
          <w:rFonts w:eastAsia="Arial Narrow"/>
          <w:b/>
        </w:rPr>
      </w:pPr>
    </w:p>
    <w:p w14:paraId="481D192F" w14:textId="77777777" w:rsidR="00060DFF" w:rsidRDefault="00060DFF" w:rsidP="00060DFF">
      <w:pPr>
        <w:spacing w:line="0" w:lineRule="atLeast"/>
        <w:rPr>
          <w:rFonts w:eastAsia="Arial Narrow"/>
          <w:b/>
        </w:rPr>
      </w:pPr>
    </w:p>
    <w:p w14:paraId="1F5BFABD" w14:textId="77777777" w:rsidR="00060DFF" w:rsidRDefault="00060DFF" w:rsidP="00060DFF">
      <w:pPr>
        <w:spacing w:line="0" w:lineRule="atLeast"/>
        <w:rPr>
          <w:rFonts w:eastAsia="Arial Narrow"/>
          <w:b/>
        </w:rPr>
      </w:pPr>
    </w:p>
    <w:p w14:paraId="26AEF642" w14:textId="77777777" w:rsidR="00060DFF" w:rsidRDefault="00060DFF" w:rsidP="00060DFF">
      <w:pPr>
        <w:spacing w:line="0" w:lineRule="atLeast"/>
        <w:rPr>
          <w:rFonts w:eastAsia="Arial Narrow"/>
          <w:b/>
        </w:rPr>
      </w:pPr>
    </w:p>
    <w:p w14:paraId="212A1466" w14:textId="77777777" w:rsidR="00060DFF" w:rsidRDefault="00060DFF" w:rsidP="00060DFF">
      <w:pPr>
        <w:spacing w:line="0" w:lineRule="atLeast"/>
        <w:rPr>
          <w:rFonts w:eastAsia="Arial Narrow"/>
          <w:b/>
        </w:rPr>
      </w:pPr>
    </w:p>
    <w:p w14:paraId="665D5F66" w14:textId="77777777" w:rsidR="00060DFF" w:rsidRDefault="00060DFF" w:rsidP="00060DFF">
      <w:pPr>
        <w:spacing w:line="0" w:lineRule="atLeast"/>
        <w:rPr>
          <w:rFonts w:eastAsia="Arial Narrow"/>
          <w:b/>
        </w:rPr>
      </w:pPr>
    </w:p>
    <w:p w14:paraId="2721BDCC" w14:textId="77777777" w:rsidR="00060DFF" w:rsidRDefault="00060DFF" w:rsidP="00060DFF">
      <w:pPr>
        <w:spacing w:line="0" w:lineRule="atLeast"/>
        <w:rPr>
          <w:rFonts w:eastAsia="Arial Narrow"/>
          <w:b/>
        </w:rPr>
      </w:pPr>
    </w:p>
    <w:p w14:paraId="547B0A9B" w14:textId="77777777" w:rsidR="00060DFF" w:rsidRDefault="00060DFF" w:rsidP="00060DFF">
      <w:pPr>
        <w:spacing w:line="0" w:lineRule="atLeast"/>
        <w:rPr>
          <w:rFonts w:eastAsia="Arial Narrow"/>
          <w:b/>
        </w:rPr>
      </w:pPr>
    </w:p>
    <w:p w14:paraId="0F52D1CD" w14:textId="77777777" w:rsidR="00060DFF" w:rsidRDefault="00060DFF" w:rsidP="00060DFF">
      <w:pPr>
        <w:spacing w:line="0" w:lineRule="atLeast"/>
        <w:rPr>
          <w:rFonts w:eastAsia="Arial Narrow"/>
          <w:b/>
        </w:rPr>
      </w:pPr>
    </w:p>
    <w:p w14:paraId="774751C1" w14:textId="77777777" w:rsidR="00060DFF" w:rsidRDefault="00060DFF" w:rsidP="00060DFF">
      <w:pPr>
        <w:spacing w:line="0" w:lineRule="atLeast"/>
        <w:rPr>
          <w:rFonts w:eastAsia="Arial Narrow"/>
          <w:b/>
        </w:rPr>
      </w:pPr>
    </w:p>
    <w:p w14:paraId="0618405E" w14:textId="77777777" w:rsidR="00060DFF" w:rsidRDefault="00060DFF" w:rsidP="00060DFF">
      <w:pPr>
        <w:spacing w:line="0" w:lineRule="atLeast"/>
        <w:rPr>
          <w:rFonts w:eastAsia="Arial Narrow"/>
          <w:b/>
        </w:rPr>
      </w:pPr>
    </w:p>
    <w:p w14:paraId="6B6A1550" w14:textId="77777777" w:rsidR="00060DFF" w:rsidRDefault="00060DFF" w:rsidP="00060DFF">
      <w:pPr>
        <w:spacing w:line="0" w:lineRule="atLeast"/>
        <w:rPr>
          <w:rFonts w:eastAsia="Arial Narrow"/>
          <w:b/>
        </w:rPr>
      </w:pPr>
    </w:p>
    <w:p w14:paraId="5FC07C9F" w14:textId="77777777" w:rsidR="00060DFF" w:rsidRDefault="00060DFF" w:rsidP="00060DFF">
      <w:pPr>
        <w:spacing w:line="0" w:lineRule="atLeast"/>
        <w:rPr>
          <w:rFonts w:eastAsia="Arial Narrow"/>
          <w:b/>
        </w:rPr>
      </w:pPr>
    </w:p>
    <w:p w14:paraId="7679C297" w14:textId="77777777" w:rsidR="00060DFF" w:rsidRDefault="00060DFF" w:rsidP="00060DFF">
      <w:pPr>
        <w:spacing w:line="0" w:lineRule="atLeast"/>
        <w:rPr>
          <w:rFonts w:eastAsia="Arial Narrow"/>
          <w:b/>
        </w:rPr>
      </w:pPr>
    </w:p>
    <w:p w14:paraId="382B0B19" w14:textId="77777777" w:rsidR="00060DFF" w:rsidRDefault="00060DFF" w:rsidP="00060DFF">
      <w:pPr>
        <w:spacing w:line="0" w:lineRule="atLeast"/>
        <w:rPr>
          <w:rFonts w:eastAsia="Arial Narrow"/>
          <w:b/>
        </w:rPr>
      </w:pPr>
    </w:p>
    <w:p w14:paraId="66559BD1" w14:textId="77777777" w:rsidR="00060DFF" w:rsidRDefault="00060DFF" w:rsidP="00060DFF">
      <w:pPr>
        <w:spacing w:line="0" w:lineRule="atLeast"/>
        <w:rPr>
          <w:rFonts w:eastAsia="Arial Narrow"/>
          <w:b/>
        </w:rPr>
      </w:pPr>
    </w:p>
    <w:p w14:paraId="7D4783AE" w14:textId="77777777" w:rsidR="00060DFF" w:rsidRDefault="00060DFF" w:rsidP="00060DFF">
      <w:pPr>
        <w:spacing w:line="0" w:lineRule="atLeast"/>
        <w:rPr>
          <w:rFonts w:eastAsia="Arial Narrow"/>
          <w:b/>
        </w:rPr>
      </w:pPr>
    </w:p>
    <w:p w14:paraId="3B93937C" w14:textId="77777777" w:rsidR="00060DFF" w:rsidRDefault="00060DFF" w:rsidP="00060DFF">
      <w:pPr>
        <w:spacing w:line="0" w:lineRule="atLeast"/>
        <w:rPr>
          <w:rFonts w:eastAsia="Arial Narrow"/>
          <w:b/>
        </w:rPr>
      </w:pPr>
    </w:p>
    <w:p w14:paraId="278DDDD5" w14:textId="77777777" w:rsidR="00060DFF" w:rsidRDefault="00060DFF" w:rsidP="00060DFF">
      <w:pPr>
        <w:spacing w:line="0" w:lineRule="atLeast"/>
        <w:rPr>
          <w:rFonts w:eastAsia="Arial Narrow"/>
          <w:b/>
        </w:rPr>
      </w:pPr>
    </w:p>
    <w:p w14:paraId="0883E96F" w14:textId="77777777" w:rsidR="00060DFF" w:rsidRDefault="00060DFF" w:rsidP="00060DFF">
      <w:pPr>
        <w:spacing w:line="0" w:lineRule="atLeast"/>
        <w:rPr>
          <w:rFonts w:eastAsia="Arial Narrow"/>
          <w:b/>
        </w:rPr>
      </w:pPr>
    </w:p>
    <w:p w14:paraId="479EEB84" w14:textId="77777777" w:rsidR="00060DFF" w:rsidRDefault="00060DFF" w:rsidP="00060DFF">
      <w:pPr>
        <w:spacing w:line="0" w:lineRule="atLeast"/>
        <w:rPr>
          <w:rFonts w:eastAsia="Arial Narrow"/>
          <w:b/>
        </w:rPr>
      </w:pPr>
      <w:r>
        <w:rPr>
          <w:rFonts w:eastAsia="Arial Narrow"/>
          <w:b/>
        </w:rPr>
        <w:br w:type="page"/>
      </w:r>
    </w:p>
    <w:p w14:paraId="36BDF687" w14:textId="77777777" w:rsidR="00060DFF" w:rsidRDefault="00060DFF" w:rsidP="00060DFF">
      <w:pPr>
        <w:spacing w:line="0" w:lineRule="atLeast"/>
        <w:rPr>
          <w:rFonts w:eastAsia="Arial Narrow"/>
          <w:b/>
        </w:rPr>
      </w:pPr>
    </w:p>
    <w:p w14:paraId="30A76F23" w14:textId="77777777" w:rsidR="00060DFF" w:rsidRDefault="00060DFF" w:rsidP="00060DFF">
      <w:pPr>
        <w:jc w:val="center"/>
      </w:pPr>
      <w:r>
        <w:rPr>
          <w:sz w:val="24"/>
        </w:rPr>
        <w:t>SZCZEGÓŁOWA SPECYFIKACJA TECHNICZNA</w:t>
      </w:r>
    </w:p>
    <w:p w14:paraId="225F603E" w14:textId="77777777" w:rsidR="00060DFF" w:rsidRDefault="00060DFF" w:rsidP="00060DFF">
      <w:pPr>
        <w:jc w:val="center"/>
        <w:rPr>
          <w:b/>
          <w:sz w:val="24"/>
        </w:rPr>
      </w:pPr>
    </w:p>
    <w:p w14:paraId="3FFBEBC9" w14:textId="77777777" w:rsidR="00060DFF" w:rsidRDefault="00060DFF" w:rsidP="00060DFF">
      <w:pPr>
        <w:pStyle w:val="Bezodstpw"/>
      </w:pPr>
      <w:bookmarkStart w:id="31" w:name="_Toc95250684"/>
      <w:r>
        <w:t xml:space="preserve">D 06.03.02 </w:t>
      </w:r>
      <w:r>
        <w:rPr>
          <w:i/>
        </w:rPr>
        <w:t xml:space="preserve"> </w:t>
      </w:r>
      <w:r>
        <w:t>"ŚCINANIE POBOCZY"</w:t>
      </w:r>
      <w:bookmarkEnd w:id="31"/>
    </w:p>
    <w:p w14:paraId="3E915FE0" w14:textId="77777777" w:rsidR="00060DFF" w:rsidRDefault="00060DFF" w:rsidP="00060DFF">
      <w:pPr>
        <w:spacing w:line="0" w:lineRule="atLeast"/>
        <w:rPr>
          <w:rFonts w:eastAsia="Arial Narrow"/>
          <w:b/>
        </w:rPr>
      </w:pPr>
    </w:p>
    <w:p w14:paraId="6A17F6C1" w14:textId="77777777" w:rsidR="00060DFF" w:rsidRDefault="00060DFF" w:rsidP="00060DFF">
      <w:pPr>
        <w:spacing w:line="0" w:lineRule="atLeast"/>
        <w:rPr>
          <w:rFonts w:eastAsia="Arial Narrow"/>
          <w:b/>
        </w:rPr>
      </w:pPr>
    </w:p>
    <w:p w14:paraId="346236E9" w14:textId="77777777" w:rsidR="00060DFF" w:rsidRDefault="00060DFF" w:rsidP="00060DFF">
      <w:pPr>
        <w:spacing w:line="0" w:lineRule="atLeast"/>
        <w:rPr>
          <w:rFonts w:eastAsia="Arial Narrow"/>
          <w:b/>
        </w:rPr>
      </w:pPr>
      <w:r>
        <w:rPr>
          <w:rFonts w:eastAsia="Arial Narrow"/>
          <w:b/>
        </w:rPr>
        <w:t>1. WSTĘP</w:t>
      </w:r>
    </w:p>
    <w:p w14:paraId="36E15898" w14:textId="77777777" w:rsidR="00060DFF" w:rsidRDefault="00060DFF" w:rsidP="00060DFF">
      <w:pPr>
        <w:spacing w:line="119" w:lineRule="exact"/>
        <w:rPr>
          <w:rFonts w:ascii="Times New Roman" w:hAnsi="Times New Roman"/>
        </w:rPr>
      </w:pPr>
    </w:p>
    <w:p w14:paraId="7E1091C9" w14:textId="77777777" w:rsidR="00060DFF" w:rsidRDefault="00060DFF" w:rsidP="00060DFF">
      <w:pPr>
        <w:spacing w:line="0" w:lineRule="atLeast"/>
        <w:rPr>
          <w:rFonts w:eastAsia="Arial Narrow"/>
          <w:b/>
        </w:rPr>
      </w:pPr>
      <w:r>
        <w:rPr>
          <w:rFonts w:eastAsia="Arial Narrow"/>
          <w:b/>
        </w:rPr>
        <w:t>1.1. Przedmiot SST</w:t>
      </w:r>
    </w:p>
    <w:p w14:paraId="5CB5D2AA" w14:textId="77777777" w:rsidR="00060DFF" w:rsidRDefault="00060DFF" w:rsidP="00060DFF">
      <w:pPr>
        <w:spacing w:line="125" w:lineRule="exact"/>
        <w:rPr>
          <w:rFonts w:ascii="Times New Roman" w:hAnsi="Times New Roman"/>
        </w:rPr>
      </w:pPr>
    </w:p>
    <w:p w14:paraId="465FAD55" w14:textId="77777777" w:rsidR="00060DFF" w:rsidRDefault="00060DFF" w:rsidP="00060DFF">
      <w:pPr>
        <w:spacing w:line="237" w:lineRule="auto"/>
        <w:ind w:firstLine="708"/>
        <w:rPr>
          <w:rFonts w:eastAsia="Arial Narrow"/>
        </w:rPr>
      </w:pPr>
      <w:r>
        <w:rPr>
          <w:rFonts w:eastAsia="Arial Narrow"/>
        </w:rPr>
        <w:t>Przedmiotem niniejszej szczegółowej specyfikacji technicznej (SST) są wymagania ogólne dotyczące wykonania i odbioru robót drogowych związanych ze ścinaniem zawyżonych poboczy gruntowych.</w:t>
      </w:r>
    </w:p>
    <w:p w14:paraId="5F896D18" w14:textId="77777777" w:rsidR="00060DFF" w:rsidRDefault="00060DFF" w:rsidP="00060DFF">
      <w:pPr>
        <w:spacing w:line="121" w:lineRule="exact"/>
        <w:rPr>
          <w:rFonts w:ascii="Times New Roman" w:hAnsi="Times New Roman"/>
        </w:rPr>
      </w:pPr>
    </w:p>
    <w:p w14:paraId="362B1C0B" w14:textId="77777777" w:rsidR="00060DFF" w:rsidRDefault="00060DFF" w:rsidP="00060DFF">
      <w:pPr>
        <w:spacing w:line="0" w:lineRule="atLeast"/>
        <w:rPr>
          <w:rFonts w:eastAsia="Arial Narrow"/>
          <w:b/>
        </w:rPr>
      </w:pPr>
      <w:r>
        <w:rPr>
          <w:rFonts w:eastAsia="Arial Narrow"/>
          <w:b/>
        </w:rPr>
        <w:t>1.2. Zakres stosowania SST</w:t>
      </w:r>
    </w:p>
    <w:p w14:paraId="2EDFA22C" w14:textId="77777777" w:rsidR="00060DFF" w:rsidRDefault="00060DFF" w:rsidP="00060DFF">
      <w:pPr>
        <w:spacing w:line="125" w:lineRule="exact"/>
        <w:rPr>
          <w:rFonts w:ascii="Times New Roman" w:hAnsi="Times New Roman"/>
        </w:rPr>
      </w:pPr>
    </w:p>
    <w:p w14:paraId="545D3319" w14:textId="77777777" w:rsidR="00060DFF" w:rsidRDefault="00060DFF" w:rsidP="00060DFF">
      <w:pPr>
        <w:spacing w:line="237" w:lineRule="auto"/>
        <w:ind w:firstLine="708"/>
        <w:rPr>
          <w:rFonts w:eastAsia="Arial Narrow"/>
        </w:rPr>
      </w:pPr>
      <w:r>
        <w:rPr>
          <w:rFonts w:eastAsia="Arial Narrow"/>
        </w:rPr>
        <w:t>Szczegółowa specyfikacja techniczna (SST) jest dokumentem przetargowym i kontraktowym przy realizacji prac związanych ze ścinaniem zawyżonych poboczy gruntowych.</w:t>
      </w:r>
    </w:p>
    <w:p w14:paraId="167E1A01" w14:textId="77777777" w:rsidR="00060DFF" w:rsidRDefault="00060DFF" w:rsidP="00060DFF">
      <w:pPr>
        <w:spacing w:line="121" w:lineRule="exact"/>
        <w:rPr>
          <w:rFonts w:ascii="Times New Roman" w:hAnsi="Times New Roman"/>
        </w:rPr>
      </w:pPr>
    </w:p>
    <w:p w14:paraId="7EB85C9F" w14:textId="77777777" w:rsidR="00060DFF" w:rsidRDefault="00060DFF" w:rsidP="00060DFF">
      <w:pPr>
        <w:spacing w:line="0" w:lineRule="atLeast"/>
        <w:rPr>
          <w:rFonts w:eastAsia="Arial Narrow"/>
          <w:b/>
        </w:rPr>
      </w:pPr>
      <w:r>
        <w:rPr>
          <w:rFonts w:eastAsia="Arial Narrow"/>
          <w:b/>
        </w:rPr>
        <w:t>1.3. Zakres robót objętych SST</w:t>
      </w:r>
    </w:p>
    <w:p w14:paraId="01C62BD0" w14:textId="77777777" w:rsidR="00060DFF" w:rsidRDefault="00060DFF" w:rsidP="00060DFF">
      <w:pPr>
        <w:spacing w:line="123" w:lineRule="exact"/>
        <w:rPr>
          <w:rFonts w:ascii="Times New Roman" w:hAnsi="Times New Roman"/>
        </w:rPr>
      </w:pPr>
    </w:p>
    <w:p w14:paraId="2A8B7B58" w14:textId="77777777" w:rsidR="00060DFF" w:rsidRDefault="00060DFF" w:rsidP="00060DFF">
      <w:pPr>
        <w:spacing w:line="238" w:lineRule="auto"/>
        <w:ind w:firstLine="708"/>
        <w:rPr>
          <w:rFonts w:eastAsia="Arial Narrow"/>
        </w:rPr>
      </w:pPr>
      <w:r>
        <w:rPr>
          <w:rFonts w:eastAsia="Arial Narrow"/>
        </w:rPr>
        <w:t>Ustalenia zawarte w niniejszej specyfikacji dotyczą zasad prowadzenia robót związanych ze ścinaniem zawyżonych poboczy gruntowych. Zakres prac obejmuje:</w:t>
      </w:r>
    </w:p>
    <w:p w14:paraId="44079BF6" w14:textId="77777777" w:rsidR="00060DFF" w:rsidRDefault="00060DFF" w:rsidP="00060DFF">
      <w:pPr>
        <w:spacing w:line="6" w:lineRule="exact"/>
        <w:rPr>
          <w:rFonts w:ascii="Times New Roman" w:hAnsi="Times New Roman"/>
        </w:rPr>
      </w:pPr>
    </w:p>
    <w:p w14:paraId="72F717A9" w14:textId="77777777" w:rsidR="00060DFF" w:rsidRDefault="00060DFF" w:rsidP="000D2EDE">
      <w:pPr>
        <w:numPr>
          <w:ilvl w:val="0"/>
          <w:numId w:val="111"/>
        </w:numPr>
        <w:tabs>
          <w:tab w:val="left" w:pos="708"/>
        </w:tabs>
        <w:suppressAutoHyphens w:val="0"/>
        <w:spacing w:line="236" w:lineRule="auto"/>
        <w:ind w:left="720" w:hanging="360"/>
        <w:jc w:val="left"/>
        <w:rPr>
          <w:rFonts w:ascii="Arial" w:eastAsia="Arial" w:hAnsi="Arial"/>
        </w:rPr>
      </w:pPr>
      <w:r>
        <w:rPr>
          <w:rFonts w:eastAsia="Arial Narrow"/>
        </w:rPr>
        <w:t>mechaniczne ścięcie zawyżonych poboczy gruntowych przy średniej grubość warstwy ścinanej do 20 cm z obróbką przy pniach wraz z odwozem;</w:t>
      </w:r>
    </w:p>
    <w:p w14:paraId="0C53B2CC" w14:textId="77777777" w:rsidR="00060DFF" w:rsidRDefault="00060DFF" w:rsidP="00060DFF">
      <w:pPr>
        <w:spacing w:line="2" w:lineRule="exact"/>
        <w:rPr>
          <w:rFonts w:ascii="Arial" w:eastAsia="Arial" w:hAnsi="Arial"/>
        </w:rPr>
      </w:pPr>
    </w:p>
    <w:p w14:paraId="01FEEE17" w14:textId="77777777" w:rsidR="00060DFF" w:rsidRDefault="00060DFF" w:rsidP="00060DFF">
      <w:pPr>
        <w:spacing w:line="351" w:lineRule="exact"/>
        <w:rPr>
          <w:rFonts w:ascii="Times New Roman" w:hAnsi="Times New Roman"/>
        </w:rPr>
      </w:pPr>
    </w:p>
    <w:p w14:paraId="2C00A1C1" w14:textId="77777777" w:rsidR="00060DFF" w:rsidRDefault="00060DFF" w:rsidP="00060DFF">
      <w:pPr>
        <w:spacing w:line="0" w:lineRule="atLeast"/>
        <w:rPr>
          <w:rFonts w:eastAsia="Arial Narrow"/>
          <w:b/>
        </w:rPr>
      </w:pPr>
      <w:r>
        <w:rPr>
          <w:rFonts w:eastAsia="Arial Narrow"/>
          <w:b/>
        </w:rPr>
        <w:t>1.4. Określenia podstawowe</w:t>
      </w:r>
    </w:p>
    <w:p w14:paraId="2F4A21D6" w14:textId="77777777" w:rsidR="00060DFF" w:rsidRDefault="00060DFF" w:rsidP="00060DFF">
      <w:pPr>
        <w:spacing w:line="122" w:lineRule="exact"/>
        <w:rPr>
          <w:rFonts w:ascii="Times New Roman" w:hAnsi="Times New Roman"/>
        </w:rPr>
      </w:pPr>
    </w:p>
    <w:p w14:paraId="4A00EC7A" w14:textId="77777777" w:rsidR="00060DFF" w:rsidRDefault="00060DFF" w:rsidP="00060DFF">
      <w:pPr>
        <w:spacing w:line="238" w:lineRule="auto"/>
        <w:rPr>
          <w:rFonts w:eastAsia="Arial Narrow"/>
        </w:rPr>
      </w:pPr>
      <w:r>
        <w:rPr>
          <w:rFonts w:eastAsia="Arial Narrow"/>
        </w:rPr>
        <w:t xml:space="preserve">1.4.1. </w:t>
      </w:r>
      <w:r>
        <w:rPr>
          <w:rFonts w:eastAsia="Arial Narrow"/>
          <w:b/>
          <w:i/>
        </w:rPr>
        <w:t>Pobocze gruntowe</w:t>
      </w:r>
      <w:r>
        <w:rPr>
          <w:rFonts w:eastAsia="Arial Narrow"/>
        </w:rPr>
        <w:t xml:space="preserve"> - część korony drogi przeznaczona do chwilowego zatrzymania się pojazdów, umieszczenia urządzeń bezpieczeństwa ruchu i wykorzystywana do ruchu pieszych, służąca jednocześnie do bocznego oparcia konstrukcji nawierzchni.</w:t>
      </w:r>
    </w:p>
    <w:p w14:paraId="207CE714" w14:textId="77777777" w:rsidR="00060DFF" w:rsidRDefault="00060DFF" w:rsidP="00060DFF">
      <w:pPr>
        <w:spacing w:line="3" w:lineRule="exact"/>
        <w:rPr>
          <w:rFonts w:ascii="Times New Roman" w:hAnsi="Times New Roman"/>
        </w:rPr>
      </w:pPr>
    </w:p>
    <w:p w14:paraId="72B9AD2C" w14:textId="77777777" w:rsidR="00060DFF" w:rsidRDefault="00060DFF" w:rsidP="00060DFF">
      <w:pPr>
        <w:spacing w:line="238" w:lineRule="auto"/>
        <w:rPr>
          <w:rFonts w:eastAsia="Arial Narrow"/>
        </w:rPr>
      </w:pPr>
      <w:r>
        <w:rPr>
          <w:rFonts w:eastAsia="Arial Narrow"/>
        </w:rPr>
        <w:t xml:space="preserve">1.4.2. </w:t>
      </w:r>
      <w:r>
        <w:rPr>
          <w:rFonts w:eastAsia="Arial Narrow"/>
          <w:b/>
          <w:i/>
        </w:rPr>
        <w:t>Odkład</w:t>
      </w:r>
      <w:r>
        <w:rPr>
          <w:rFonts w:eastAsia="Arial Narrow"/>
        </w:rPr>
        <w:t xml:space="preserve"> - miejsce wbudowania lub składowania (odwiezienia) gruntu pozyskanego w czasie ścinania poboczy, a nie wykorzystywanego do ich uzupełnienia.</w:t>
      </w:r>
    </w:p>
    <w:p w14:paraId="5835790E" w14:textId="77777777" w:rsidR="00060DFF" w:rsidRDefault="00060DFF" w:rsidP="00060DFF">
      <w:pPr>
        <w:spacing w:line="2" w:lineRule="exact"/>
        <w:rPr>
          <w:rFonts w:ascii="Times New Roman" w:hAnsi="Times New Roman"/>
        </w:rPr>
      </w:pPr>
    </w:p>
    <w:p w14:paraId="1671E288" w14:textId="77777777" w:rsidR="00060DFF" w:rsidRDefault="00060DFF" w:rsidP="00060DFF">
      <w:pPr>
        <w:spacing w:line="0" w:lineRule="atLeast"/>
        <w:rPr>
          <w:rFonts w:eastAsia="Arial Narrow"/>
        </w:rPr>
      </w:pPr>
      <w:r>
        <w:rPr>
          <w:rFonts w:eastAsia="Arial Narrow"/>
        </w:rPr>
        <w:t>1.4.3. Pozostałe określenia podstawowe są zgodne z obowiązującymi, odpowiednimi polskimi normami i z definicjami podanymi w SST  D-M-</w:t>
      </w:r>
    </w:p>
    <w:p w14:paraId="2A0C4A15" w14:textId="77777777" w:rsidR="00060DFF" w:rsidRDefault="00060DFF" w:rsidP="00060DFF">
      <w:pPr>
        <w:spacing w:line="238" w:lineRule="auto"/>
        <w:rPr>
          <w:rFonts w:eastAsia="Arial Narrow"/>
        </w:rPr>
      </w:pPr>
      <w:r>
        <w:rPr>
          <w:rFonts w:eastAsia="Arial Narrow"/>
        </w:rPr>
        <w:t>00.00.00 „Wymagania ogólne” pkt 1.4.</w:t>
      </w:r>
    </w:p>
    <w:p w14:paraId="3482D6D4" w14:textId="77777777" w:rsidR="00060DFF" w:rsidRDefault="00060DFF" w:rsidP="00060DFF">
      <w:pPr>
        <w:spacing w:line="121" w:lineRule="exact"/>
        <w:rPr>
          <w:rFonts w:ascii="Times New Roman" w:hAnsi="Times New Roman"/>
        </w:rPr>
      </w:pPr>
    </w:p>
    <w:p w14:paraId="1A785CA2" w14:textId="77777777" w:rsidR="00060DFF" w:rsidRDefault="00060DFF" w:rsidP="00060DFF">
      <w:pPr>
        <w:spacing w:line="0" w:lineRule="atLeast"/>
        <w:rPr>
          <w:rFonts w:eastAsia="Arial Narrow"/>
          <w:b/>
        </w:rPr>
      </w:pPr>
      <w:r>
        <w:rPr>
          <w:rFonts w:eastAsia="Arial Narrow"/>
          <w:b/>
        </w:rPr>
        <w:t>1.5. Ogólne wymagania dotyczące robót</w:t>
      </w:r>
    </w:p>
    <w:p w14:paraId="16866F9F" w14:textId="77777777" w:rsidR="00060DFF" w:rsidRDefault="00060DFF" w:rsidP="00060DFF">
      <w:pPr>
        <w:spacing w:line="121" w:lineRule="exact"/>
        <w:rPr>
          <w:rFonts w:ascii="Times New Roman" w:hAnsi="Times New Roman"/>
        </w:rPr>
      </w:pPr>
    </w:p>
    <w:p w14:paraId="3E74E627" w14:textId="77777777" w:rsidR="00060DFF" w:rsidRDefault="00060DFF" w:rsidP="00060DFF">
      <w:pPr>
        <w:spacing w:line="0" w:lineRule="atLeast"/>
        <w:ind w:left="700"/>
        <w:rPr>
          <w:rFonts w:eastAsia="Arial Narrow"/>
        </w:rPr>
      </w:pPr>
      <w:r>
        <w:rPr>
          <w:rFonts w:eastAsia="Arial Narrow"/>
        </w:rPr>
        <w:t>Ogólne wymagania dotyczące robót podano w SST D-M-00.00.00 „Wymagania ogólne” pkt 1.5.</w:t>
      </w:r>
    </w:p>
    <w:p w14:paraId="25AE3345" w14:textId="77777777" w:rsidR="00060DFF" w:rsidRDefault="00060DFF" w:rsidP="00060DFF">
      <w:pPr>
        <w:spacing w:line="121" w:lineRule="exact"/>
        <w:rPr>
          <w:rFonts w:ascii="Times New Roman" w:hAnsi="Times New Roman"/>
        </w:rPr>
      </w:pPr>
    </w:p>
    <w:p w14:paraId="26F1B463" w14:textId="77777777" w:rsidR="00060DFF" w:rsidRDefault="00060DFF" w:rsidP="00060DFF">
      <w:pPr>
        <w:spacing w:line="0" w:lineRule="atLeast"/>
        <w:rPr>
          <w:rFonts w:eastAsia="Arial Narrow"/>
          <w:b/>
        </w:rPr>
      </w:pPr>
      <w:r>
        <w:rPr>
          <w:rFonts w:eastAsia="Arial Narrow"/>
          <w:b/>
        </w:rPr>
        <w:t>2. MATERIAŁY</w:t>
      </w:r>
    </w:p>
    <w:p w14:paraId="21A1F709" w14:textId="77777777" w:rsidR="00060DFF" w:rsidRDefault="00060DFF" w:rsidP="00060DFF">
      <w:pPr>
        <w:spacing w:line="119" w:lineRule="exact"/>
        <w:rPr>
          <w:rFonts w:ascii="Times New Roman" w:hAnsi="Times New Roman"/>
        </w:rPr>
      </w:pPr>
    </w:p>
    <w:p w14:paraId="5D8EC92B" w14:textId="77777777" w:rsidR="00060DFF" w:rsidRDefault="00060DFF" w:rsidP="00060DFF">
      <w:pPr>
        <w:spacing w:line="0" w:lineRule="atLeast"/>
        <w:ind w:left="700"/>
        <w:rPr>
          <w:rFonts w:eastAsia="Arial Narrow"/>
        </w:rPr>
      </w:pPr>
      <w:r>
        <w:rPr>
          <w:rFonts w:eastAsia="Arial Narrow"/>
        </w:rPr>
        <w:t>Materiały nie występują.</w:t>
      </w:r>
    </w:p>
    <w:p w14:paraId="49C8599A" w14:textId="77777777" w:rsidR="00060DFF" w:rsidRDefault="00060DFF" w:rsidP="00060DFF">
      <w:pPr>
        <w:spacing w:line="121" w:lineRule="exact"/>
        <w:rPr>
          <w:rFonts w:ascii="Times New Roman" w:hAnsi="Times New Roman"/>
        </w:rPr>
      </w:pPr>
    </w:p>
    <w:p w14:paraId="262240C3" w14:textId="77777777" w:rsidR="00060DFF" w:rsidRDefault="00060DFF" w:rsidP="00060DFF">
      <w:pPr>
        <w:spacing w:line="0" w:lineRule="atLeast"/>
        <w:rPr>
          <w:rFonts w:eastAsia="Arial Narrow"/>
          <w:b/>
        </w:rPr>
      </w:pPr>
      <w:r>
        <w:rPr>
          <w:rFonts w:eastAsia="Arial Narrow"/>
          <w:b/>
        </w:rPr>
        <w:t>3. SPRZĘT</w:t>
      </w:r>
    </w:p>
    <w:p w14:paraId="0B1B4E30" w14:textId="77777777" w:rsidR="00060DFF" w:rsidRDefault="00060DFF" w:rsidP="00060DFF">
      <w:pPr>
        <w:spacing w:line="119" w:lineRule="exact"/>
        <w:rPr>
          <w:rFonts w:ascii="Times New Roman" w:hAnsi="Times New Roman"/>
        </w:rPr>
      </w:pPr>
    </w:p>
    <w:p w14:paraId="319336A5" w14:textId="77777777" w:rsidR="00060DFF" w:rsidRDefault="00060DFF" w:rsidP="00060DFF">
      <w:pPr>
        <w:spacing w:line="0" w:lineRule="atLeast"/>
        <w:rPr>
          <w:rFonts w:eastAsia="Arial Narrow"/>
          <w:b/>
        </w:rPr>
      </w:pPr>
      <w:r>
        <w:rPr>
          <w:rFonts w:eastAsia="Arial Narrow"/>
          <w:b/>
        </w:rPr>
        <w:t>3.1. Ogólne wymagania dotyczące sprzętu</w:t>
      </w:r>
    </w:p>
    <w:p w14:paraId="77A41C0C" w14:textId="77777777" w:rsidR="00060DFF" w:rsidRDefault="00060DFF" w:rsidP="00060DFF">
      <w:pPr>
        <w:spacing w:line="121" w:lineRule="exact"/>
        <w:rPr>
          <w:rFonts w:ascii="Times New Roman" w:hAnsi="Times New Roman"/>
        </w:rPr>
      </w:pPr>
    </w:p>
    <w:p w14:paraId="6DD4FCD5" w14:textId="77777777" w:rsidR="00060DFF" w:rsidRDefault="00060DFF" w:rsidP="00060DFF">
      <w:pPr>
        <w:spacing w:line="0" w:lineRule="atLeast"/>
        <w:ind w:left="700"/>
        <w:rPr>
          <w:rFonts w:eastAsia="Arial Narrow"/>
        </w:rPr>
      </w:pPr>
      <w:r>
        <w:rPr>
          <w:rFonts w:eastAsia="Arial Narrow"/>
        </w:rPr>
        <w:t>Ogólne wymagania dotyczące sprzętu podano w SST D-M-00.00.00 „Wymagania ogólne” pkt 3.</w:t>
      </w:r>
    </w:p>
    <w:p w14:paraId="1EF4569D" w14:textId="77777777" w:rsidR="00060DFF" w:rsidRDefault="00060DFF" w:rsidP="00060DFF">
      <w:pPr>
        <w:spacing w:line="121" w:lineRule="exact"/>
        <w:rPr>
          <w:rFonts w:ascii="Times New Roman" w:hAnsi="Times New Roman"/>
        </w:rPr>
      </w:pPr>
    </w:p>
    <w:p w14:paraId="1EAB99C8" w14:textId="77777777" w:rsidR="00060DFF" w:rsidRDefault="00060DFF" w:rsidP="00060DFF">
      <w:pPr>
        <w:spacing w:line="0" w:lineRule="atLeast"/>
        <w:rPr>
          <w:rFonts w:eastAsia="Arial Narrow"/>
          <w:b/>
        </w:rPr>
      </w:pPr>
      <w:r>
        <w:rPr>
          <w:rFonts w:eastAsia="Arial Narrow"/>
          <w:b/>
        </w:rPr>
        <w:t>3.2. Sprzęt do wykonywania robót remontowych i utrzymaniowych</w:t>
      </w:r>
    </w:p>
    <w:p w14:paraId="383751D8" w14:textId="77777777" w:rsidR="00060DFF" w:rsidRDefault="00060DFF" w:rsidP="00060DFF">
      <w:pPr>
        <w:spacing w:line="119" w:lineRule="exact"/>
        <w:rPr>
          <w:rFonts w:ascii="Times New Roman" w:hAnsi="Times New Roman"/>
        </w:rPr>
      </w:pPr>
    </w:p>
    <w:p w14:paraId="3D4B8A2F" w14:textId="77777777" w:rsidR="00060DFF" w:rsidRDefault="00060DFF" w:rsidP="00060DFF">
      <w:pPr>
        <w:spacing w:line="0" w:lineRule="atLeast"/>
        <w:ind w:left="700"/>
        <w:rPr>
          <w:rFonts w:eastAsia="Arial Narrow"/>
        </w:rPr>
      </w:pPr>
      <w:r>
        <w:rPr>
          <w:rFonts w:eastAsia="Arial Narrow"/>
        </w:rPr>
        <w:t>Wykonawca przystępujący do wykonania robót powinien wykazać się możliwością korzystania z następującego sprzętu:</w:t>
      </w:r>
    </w:p>
    <w:p w14:paraId="16010831" w14:textId="77777777" w:rsidR="00060DFF" w:rsidRDefault="00060DFF" w:rsidP="00060DFF">
      <w:pPr>
        <w:spacing w:line="15" w:lineRule="exact"/>
        <w:rPr>
          <w:rFonts w:ascii="Times New Roman" w:hAnsi="Times New Roman"/>
        </w:rPr>
      </w:pPr>
    </w:p>
    <w:p w14:paraId="40A3EE7B" w14:textId="77777777"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zrywarek, kultywatorów lub bron talerzowych do ewentualnego spulchnienia gruntów,</w:t>
      </w:r>
    </w:p>
    <w:p w14:paraId="6C00C4BD" w14:textId="77777777" w:rsidR="00060DFF" w:rsidRDefault="00060DFF" w:rsidP="00060DFF">
      <w:pPr>
        <w:spacing w:line="12" w:lineRule="exact"/>
        <w:rPr>
          <w:rFonts w:ascii="Arial" w:eastAsia="Arial" w:hAnsi="Arial"/>
        </w:rPr>
      </w:pPr>
    </w:p>
    <w:p w14:paraId="7488819D" w14:textId="77777777"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równiarek do profilowania przekroju poprzecznego poboczy,</w:t>
      </w:r>
    </w:p>
    <w:p w14:paraId="33E16716" w14:textId="77777777" w:rsidR="00060DFF" w:rsidRDefault="00060DFF" w:rsidP="00060DFF">
      <w:pPr>
        <w:spacing w:line="15" w:lineRule="exact"/>
        <w:rPr>
          <w:rFonts w:ascii="Arial" w:eastAsia="Arial" w:hAnsi="Arial"/>
        </w:rPr>
      </w:pPr>
    </w:p>
    <w:p w14:paraId="693C84FE" w14:textId="77777777"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proofErr w:type="spellStart"/>
      <w:r>
        <w:rPr>
          <w:rFonts w:eastAsia="Arial Narrow"/>
        </w:rPr>
        <w:t>ścinarek</w:t>
      </w:r>
      <w:proofErr w:type="spellEnd"/>
      <w:r>
        <w:rPr>
          <w:rFonts w:eastAsia="Arial Narrow"/>
        </w:rPr>
        <w:t xml:space="preserve"> poboczy,</w:t>
      </w:r>
    </w:p>
    <w:p w14:paraId="51C6E17C" w14:textId="77777777" w:rsidR="00060DFF" w:rsidRDefault="00060DFF" w:rsidP="00060DFF">
      <w:pPr>
        <w:spacing w:line="12" w:lineRule="exact"/>
        <w:rPr>
          <w:rFonts w:ascii="Arial" w:eastAsia="Arial" w:hAnsi="Arial"/>
        </w:rPr>
      </w:pPr>
    </w:p>
    <w:p w14:paraId="55C52A63" w14:textId="77777777"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ładowarek czołowych i chwytakowych do załadunku gruntu,</w:t>
      </w:r>
    </w:p>
    <w:p w14:paraId="07F7F7BA" w14:textId="77777777" w:rsidR="00060DFF" w:rsidRDefault="00060DFF" w:rsidP="00060DFF">
      <w:pPr>
        <w:spacing w:line="12" w:lineRule="exact"/>
        <w:rPr>
          <w:rFonts w:ascii="Arial" w:eastAsia="Arial" w:hAnsi="Arial"/>
        </w:rPr>
      </w:pPr>
    </w:p>
    <w:p w14:paraId="4EE7534A" w14:textId="77777777"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walców statycznych gładkich i ogumionych wielokołowych lub walców wibracyjnych do 5 ton,</w:t>
      </w:r>
    </w:p>
    <w:p w14:paraId="1B732AFB" w14:textId="77777777" w:rsidR="00060DFF" w:rsidRDefault="00060DFF" w:rsidP="00060DFF">
      <w:pPr>
        <w:spacing w:line="14" w:lineRule="exact"/>
        <w:rPr>
          <w:rFonts w:ascii="Arial" w:eastAsia="Arial" w:hAnsi="Arial"/>
        </w:rPr>
      </w:pPr>
    </w:p>
    <w:p w14:paraId="2C44A4A5" w14:textId="77777777"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płytowych zagęszczarek wibracyjnych,</w:t>
      </w:r>
    </w:p>
    <w:p w14:paraId="606D1007" w14:textId="77777777" w:rsidR="00060DFF" w:rsidRDefault="00060DFF" w:rsidP="00060DFF">
      <w:pPr>
        <w:spacing w:line="12" w:lineRule="exact"/>
        <w:rPr>
          <w:rFonts w:ascii="Arial" w:eastAsia="Arial" w:hAnsi="Arial"/>
        </w:rPr>
      </w:pPr>
    </w:p>
    <w:p w14:paraId="530CBE53" w14:textId="77777777"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szczotek mechanicznych.</w:t>
      </w:r>
    </w:p>
    <w:p w14:paraId="2AEE5191" w14:textId="77777777" w:rsidR="00060DFF" w:rsidRDefault="00060DFF" w:rsidP="00060DFF">
      <w:pPr>
        <w:spacing w:line="119" w:lineRule="exact"/>
        <w:rPr>
          <w:rFonts w:ascii="Times New Roman" w:hAnsi="Times New Roman"/>
        </w:rPr>
      </w:pPr>
    </w:p>
    <w:p w14:paraId="13BBF23C" w14:textId="77777777" w:rsidR="00060DFF" w:rsidRDefault="00060DFF" w:rsidP="00060DFF">
      <w:pPr>
        <w:spacing w:line="0" w:lineRule="atLeast"/>
        <w:rPr>
          <w:rFonts w:eastAsia="Arial Narrow"/>
          <w:b/>
        </w:rPr>
      </w:pPr>
      <w:r>
        <w:rPr>
          <w:rFonts w:eastAsia="Arial Narrow"/>
          <w:b/>
        </w:rPr>
        <w:t>4. TRANSPORT</w:t>
      </w:r>
    </w:p>
    <w:p w14:paraId="2C489102" w14:textId="77777777" w:rsidR="00060DFF" w:rsidRDefault="00060DFF" w:rsidP="00060DFF">
      <w:pPr>
        <w:spacing w:line="121" w:lineRule="exact"/>
        <w:rPr>
          <w:rFonts w:ascii="Times New Roman" w:hAnsi="Times New Roman"/>
        </w:rPr>
      </w:pPr>
    </w:p>
    <w:p w14:paraId="76EFCFD1" w14:textId="77777777" w:rsidR="00060DFF" w:rsidRDefault="00060DFF" w:rsidP="00060DFF">
      <w:pPr>
        <w:spacing w:line="0" w:lineRule="atLeast"/>
        <w:rPr>
          <w:rFonts w:eastAsia="Arial Narrow"/>
          <w:b/>
        </w:rPr>
      </w:pPr>
      <w:r>
        <w:rPr>
          <w:rFonts w:eastAsia="Arial Narrow"/>
          <w:b/>
        </w:rPr>
        <w:t>4.1. Ogólne wymagania dotyczące transportu</w:t>
      </w:r>
    </w:p>
    <w:p w14:paraId="690479D0" w14:textId="77777777" w:rsidR="00060DFF" w:rsidRDefault="00060DFF" w:rsidP="00060DFF">
      <w:pPr>
        <w:spacing w:line="119" w:lineRule="exact"/>
        <w:rPr>
          <w:rFonts w:ascii="Times New Roman" w:hAnsi="Times New Roman"/>
        </w:rPr>
      </w:pPr>
    </w:p>
    <w:p w14:paraId="6BC20830" w14:textId="77777777" w:rsidR="00060DFF" w:rsidRDefault="00060DFF" w:rsidP="00060DFF">
      <w:pPr>
        <w:spacing w:line="0" w:lineRule="atLeast"/>
        <w:ind w:left="700"/>
        <w:rPr>
          <w:rFonts w:eastAsia="Arial Narrow"/>
        </w:rPr>
      </w:pPr>
      <w:r>
        <w:rPr>
          <w:rFonts w:eastAsia="Arial Narrow"/>
        </w:rPr>
        <w:t>Ogólne wymagania dotyczące transportu podano w SST D-M-00.00.00 „Wymagania ogólne” pkt 4.</w:t>
      </w:r>
    </w:p>
    <w:p w14:paraId="0DC0FB4C" w14:textId="77777777" w:rsidR="00060DFF" w:rsidRDefault="00060DFF" w:rsidP="00060DFF">
      <w:pPr>
        <w:spacing w:line="121" w:lineRule="exact"/>
        <w:rPr>
          <w:rFonts w:ascii="Times New Roman" w:hAnsi="Times New Roman"/>
        </w:rPr>
      </w:pPr>
    </w:p>
    <w:p w14:paraId="3F754EC7" w14:textId="77777777" w:rsidR="00060DFF" w:rsidRDefault="00060DFF" w:rsidP="00060DFF">
      <w:pPr>
        <w:spacing w:line="0" w:lineRule="atLeast"/>
        <w:rPr>
          <w:rFonts w:eastAsia="Arial Narrow"/>
          <w:b/>
        </w:rPr>
      </w:pPr>
      <w:r>
        <w:rPr>
          <w:rFonts w:eastAsia="Arial Narrow"/>
          <w:b/>
        </w:rPr>
        <w:t>4.2. Transport materiałów</w:t>
      </w:r>
    </w:p>
    <w:p w14:paraId="125BFCAA" w14:textId="77777777" w:rsidR="00060DFF" w:rsidRDefault="00060DFF" w:rsidP="00060DFF">
      <w:pPr>
        <w:spacing w:line="123" w:lineRule="exact"/>
        <w:rPr>
          <w:rFonts w:ascii="Times New Roman" w:hAnsi="Times New Roman"/>
        </w:rPr>
      </w:pPr>
    </w:p>
    <w:p w14:paraId="6DF8CD76" w14:textId="77777777" w:rsidR="00060DFF" w:rsidRDefault="00060DFF" w:rsidP="00060DFF">
      <w:pPr>
        <w:spacing w:line="238" w:lineRule="auto"/>
        <w:ind w:firstLine="708"/>
        <w:rPr>
          <w:rFonts w:eastAsia="Arial Narrow"/>
        </w:rPr>
      </w:pPr>
      <w:r>
        <w:rPr>
          <w:rFonts w:eastAsia="Arial Narrow"/>
        </w:rPr>
        <w:lastRenderedPageBreak/>
        <w:t>Przy wykonywaniu robót określonych w niniejszej SST, można korzystać z dowolnych samowyładowczych środków transportowych (np. samochody samowyładowcze lub ciągniki z przyczepami).</w:t>
      </w:r>
    </w:p>
    <w:p w14:paraId="7CEF218C" w14:textId="77777777" w:rsidR="00060DFF" w:rsidRDefault="00060DFF" w:rsidP="00060DFF">
      <w:pPr>
        <w:spacing w:line="122" w:lineRule="exact"/>
        <w:rPr>
          <w:rFonts w:ascii="Times New Roman" w:hAnsi="Times New Roman"/>
        </w:rPr>
      </w:pPr>
    </w:p>
    <w:p w14:paraId="7CE6F775" w14:textId="77777777" w:rsidR="00060DFF" w:rsidRDefault="00060DFF" w:rsidP="00060DFF">
      <w:pPr>
        <w:spacing w:line="0" w:lineRule="atLeast"/>
        <w:rPr>
          <w:rFonts w:eastAsia="Arial Narrow"/>
          <w:b/>
        </w:rPr>
      </w:pPr>
      <w:r>
        <w:rPr>
          <w:rFonts w:eastAsia="Arial Narrow"/>
          <w:b/>
        </w:rPr>
        <w:t>5. WYKONANIE ROBÓT</w:t>
      </w:r>
    </w:p>
    <w:p w14:paraId="43B05098" w14:textId="77777777" w:rsidR="00060DFF" w:rsidRDefault="00060DFF" w:rsidP="00060DFF">
      <w:pPr>
        <w:spacing w:line="121" w:lineRule="exact"/>
        <w:rPr>
          <w:rFonts w:ascii="Times New Roman" w:hAnsi="Times New Roman"/>
        </w:rPr>
      </w:pPr>
    </w:p>
    <w:p w14:paraId="5E10B241" w14:textId="77777777" w:rsidR="00060DFF" w:rsidRDefault="00060DFF" w:rsidP="00060DFF">
      <w:pPr>
        <w:spacing w:line="0" w:lineRule="atLeast"/>
        <w:rPr>
          <w:rFonts w:eastAsia="Arial Narrow"/>
          <w:b/>
        </w:rPr>
      </w:pPr>
      <w:r>
        <w:rPr>
          <w:rFonts w:eastAsia="Arial Narrow"/>
          <w:b/>
        </w:rPr>
        <w:t>5.1. Ogólne zasady wykonania robót</w:t>
      </w:r>
    </w:p>
    <w:p w14:paraId="41935C0D" w14:textId="77777777" w:rsidR="00060DFF" w:rsidRDefault="00060DFF" w:rsidP="00060DFF">
      <w:pPr>
        <w:spacing w:line="119" w:lineRule="exact"/>
        <w:rPr>
          <w:rFonts w:ascii="Times New Roman" w:hAnsi="Times New Roman"/>
        </w:rPr>
      </w:pPr>
    </w:p>
    <w:p w14:paraId="4D3F42E7" w14:textId="77777777" w:rsidR="00060DFF" w:rsidRDefault="00060DFF" w:rsidP="00060DFF">
      <w:pPr>
        <w:spacing w:line="0" w:lineRule="atLeast"/>
        <w:ind w:left="700"/>
        <w:rPr>
          <w:rFonts w:eastAsia="Arial Narrow"/>
        </w:rPr>
      </w:pPr>
      <w:r>
        <w:rPr>
          <w:rFonts w:eastAsia="Arial Narrow"/>
        </w:rPr>
        <w:t>Ogólne zasady wykonania robót podano w SST D-M-00.00.00 „Wymagania ogólne” pkt 5.</w:t>
      </w:r>
    </w:p>
    <w:p w14:paraId="0EF66C24" w14:textId="77777777" w:rsidR="00060DFF" w:rsidRDefault="00060DFF" w:rsidP="00060DFF">
      <w:pPr>
        <w:spacing w:line="121" w:lineRule="exact"/>
        <w:rPr>
          <w:rFonts w:ascii="Times New Roman" w:hAnsi="Times New Roman"/>
        </w:rPr>
      </w:pPr>
    </w:p>
    <w:p w14:paraId="1E9F5ADA" w14:textId="77777777" w:rsidR="00060DFF" w:rsidRDefault="00060DFF" w:rsidP="00060DFF">
      <w:pPr>
        <w:spacing w:line="0" w:lineRule="atLeast"/>
        <w:rPr>
          <w:rFonts w:eastAsia="Arial Narrow"/>
          <w:b/>
        </w:rPr>
      </w:pPr>
      <w:r>
        <w:rPr>
          <w:rFonts w:eastAsia="Arial Narrow"/>
          <w:b/>
        </w:rPr>
        <w:t>5.2. Założenia ogólne</w:t>
      </w:r>
    </w:p>
    <w:p w14:paraId="626D1265" w14:textId="77777777" w:rsidR="00060DFF" w:rsidRDefault="00060DFF" w:rsidP="00060DFF">
      <w:pPr>
        <w:spacing w:line="238" w:lineRule="auto"/>
        <w:ind w:firstLine="708"/>
        <w:rPr>
          <w:rFonts w:eastAsia="Arial Narrow"/>
        </w:rPr>
      </w:pPr>
      <w:bookmarkStart w:id="32" w:name="page3"/>
      <w:bookmarkEnd w:id="32"/>
      <w:r>
        <w:rPr>
          <w:rFonts w:eastAsia="Arial Narrow"/>
        </w:rPr>
        <w:t>Pobocza stanowią boczne oparcie dla nawierzchni i powinny zapewniać szybkie odprowadzenie wody z jezdni i poboczy. Wewnętrzna krawędź pobocza i zewnętrzna krawędź jezdni powinny stanowić jedną linię, a spadek poprzeczny poboczy gruntowych powinien być większy od spadku poprzecznego jezdni, np. o 2%.</w:t>
      </w:r>
    </w:p>
    <w:p w14:paraId="0D67852F" w14:textId="77777777" w:rsidR="00060DFF" w:rsidRDefault="00060DFF" w:rsidP="00060DFF">
      <w:pPr>
        <w:spacing w:line="2" w:lineRule="exact"/>
        <w:rPr>
          <w:rFonts w:ascii="Times New Roman" w:hAnsi="Times New Roman"/>
        </w:rPr>
      </w:pPr>
    </w:p>
    <w:p w14:paraId="576D2368" w14:textId="77777777" w:rsidR="00060DFF" w:rsidRDefault="00060DFF" w:rsidP="00060DFF">
      <w:pPr>
        <w:spacing w:line="0" w:lineRule="atLeast"/>
        <w:rPr>
          <w:rFonts w:eastAsia="Arial Narrow"/>
        </w:rPr>
      </w:pPr>
      <w:r>
        <w:rPr>
          <w:rFonts w:eastAsia="Arial Narrow"/>
        </w:rPr>
        <w:t>Pochylenie podłużne poboczy powinno być zgodne z pochyleniem podłużnym jezdni.</w:t>
      </w:r>
    </w:p>
    <w:p w14:paraId="10F423A0" w14:textId="77777777" w:rsidR="00060DFF" w:rsidRDefault="00060DFF" w:rsidP="00060DFF">
      <w:pPr>
        <w:spacing w:line="238" w:lineRule="auto"/>
        <w:rPr>
          <w:rFonts w:eastAsia="Arial Narrow"/>
        </w:rPr>
      </w:pPr>
      <w:r>
        <w:rPr>
          <w:rFonts w:eastAsia="Arial Narrow"/>
        </w:rPr>
        <w:t>Pobocze źle utrzymane, przez brak właściwego odpływu wody - nawadnia korpus drogowy i obniża nośność konstrukcji.</w:t>
      </w:r>
    </w:p>
    <w:p w14:paraId="0107789C" w14:textId="77777777" w:rsidR="00060DFF" w:rsidRDefault="00060DFF" w:rsidP="00060DFF">
      <w:pPr>
        <w:spacing w:line="5" w:lineRule="exact"/>
        <w:rPr>
          <w:rFonts w:ascii="Times New Roman" w:hAnsi="Times New Roman"/>
        </w:rPr>
      </w:pPr>
    </w:p>
    <w:p w14:paraId="16AAB717" w14:textId="77777777" w:rsidR="00060DFF" w:rsidRDefault="00060DFF" w:rsidP="00060DFF">
      <w:pPr>
        <w:spacing w:line="238" w:lineRule="auto"/>
        <w:rPr>
          <w:rFonts w:eastAsia="Arial Narrow"/>
        </w:rPr>
      </w:pPr>
      <w:r>
        <w:rPr>
          <w:rFonts w:eastAsia="Arial Narrow"/>
        </w:rPr>
        <w:t>W wielu przypadkach pobocza są wykorzystywane w sytuacjach awaryjnych przez pojazdy, w związku z czym ich nośność powinna umożliwiać przenoszenie obciążeń na nie wywieranych. Remont poboczy staje się konieczny już przy ich zawyżeniu powodującym zatrzymanie wody na jezdni.</w:t>
      </w:r>
    </w:p>
    <w:p w14:paraId="2E3EAC99" w14:textId="77777777" w:rsidR="00060DFF" w:rsidRDefault="00060DFF" w:rsidP="00060DFF">
      <w:pPr>
        <w:spacing w:line="122" w:lineRule="exact"/>
        <w:rPr>
          <w:rFonts w:ascii="Times New Roman" w:hAnsi="Times New Roman"/>
        </w:rPr>
      </w:pPr>
    </w:p>
    <w:p w14:paraId="35703440" w14:textId="77777777" w:rsidR="00060DFF" w:rsidRDefault="00060DFF" w:rsidP="00060DFF">
      <w:pPr>
        <w:spacing w:line="0" w:lineRule="atLeast"/>
        <w:rPr>
          <w:rFonts w:eastAsia="Arial Narrow"/>
          <w:b/>
        </w:rPr>
      </w:pPr>
      <w:r>
        <w:rPr>
          <w:rFonts w:eastAsia="Arial Narrow"/>
          <w:b/>
        </w:rPr>
        <w:t>5.3. Ścinanie zawyżonych poboczy</w:t>
      </w:r>
    </w:p>
    <w:p w14:paraId="2C914219" w14:textId="77777777" w:rsidR="00060DFF" w:rsidRDefault="00060DFF" w:rsidP="00060DFF">
      <w:pPr>
        <w:spacing w:line="123" w:lineRule="exact"/>
        <w:rPr>
          <w:rFonts w:ascii="Times New Roman" w:hAnsi="Times New Roman"/>
        </w:rPr>
      </w:pPr>
    </w:p>
    <w:p w14:paraId="5BA175C6" w14:textId="77777777" w:rsidR="00060DFF" w:rsidRDefault="00060DFF" w:rsidP="00060DFF">
      <w:pPr>
        <w:spacing w:line="238" w:lineRule="auto"/>
        <w:ind w:firstLine="708"/>
        <w:rPr>
          <w:rFonts w:eastAsia="Arial Narrow"/>
        </w:rPr>
      </w:pPr>
      <w:r>
        <w:rPr>
          <w:rFonts w:eastAsia="Arial Narrow"/>
        </w:rPr>
        <w:t xml:space="preserve">Wykonawca wykona ścinanie poboczy za pomocą </w:t>
      </w:r>
      <w:proofErr w:type="spellStart"/>
      <w:r>
        <w:rPr>
          <w:rFonts w:eastAsia="Arial Narrow"/>
        </w:rPr>
        <w:t>ścinarek</w:t>
      </w:r>
      <w:proofErr w:type="spellEnd"/>
      <w:r>
        <w:rPr>
          <w:rFonts w:eastAsia="Arial Narrow"/>
        </w:rPr>
        <w:t xml:space="preserve"> poboczy lub równiarek (można użyć też innych maszyn, jak np. koparek frezujących, ładowarek, spycharek).</w:t>
      </w:r>
    </w:p>
    <w:p w14:paraId="5C300BB6" w14:textId="77777777" w:rsidR="00060DFF" w:rsidRDefault="00060DFF" w:rsidP="00060DFF">
      <w:pPr>
        <w:spacing w:line="2" w:lineRule="exact"/>
        <w:rPr>
          <w:rFonts w:ascii="Times New Roman" w:hAnsi="Times New Roman"/>
        </w:rPr>
      </w:pPr>
    </w:p>
    <w:p w14:paraId="3A3E3CB4" w14:textId="77777777" w:rsidR="00060DFF" w:rsidRDefault="00060DFF" w:rsidP="00060DFF">
      <w:pPr>
        <w:spacing w:line="0" w:lineRule="atLeast"/>
        <w:rPr>
          <w:rFonts w:eastAsia="Arial Narrow"/>
        </w:rPr>
      </w:pPr>
      <w:r>
        <w:rPr>
          <w:rFonts w:eastAsia="Arial Narrow"/>
        </w:rPr>
        <w:t>Zawyżone pobocza pod barierami ochronnymi ścinane będą ręcznie, przy pomocy łopat lub/i szpadli.</w:t>
      </w:r>
    </w:p>
    <w:p w14:paraId="00AB9B56" w14:textId="77777777" w:rsidR="00060DFF" w:rsidRDefault="00060DFF" w:rsidP="00060DFF">
      <w:pPr>
        <w:spacing w:line="238" w:lineRule="auto"/>
        <w:rPr>
          <w:rFonts w:eastAsia="Arial Narrow"/>
        </w:rPr>
      </w:pPr>
      <w:r>
        <w:rPr>
          <w:rFonts w:eastAsia="Arial Narrow"/>
        </w:rPr>
        <w:t xml:space="preserve">Samojezdną </w:t>
      </w:r>
      <w:proofErr w:type="spellStart"/>
      <w:r>
        <w:rPr>
          <w:rFonts w:eastAsia="Arial Narrow"/>
        </w:rPr>
        <w:t>ścinarką</w:t>
      </w:r>
      <w:proofErr w:type="spellEnd"/>
      <w:r>
        <w:rPr>
          <w:rFonts w:eastAsia="Arial Narrow"/>
        </w:rPr>
        <w:t xml:space="preserve"> poboczy pracę należy wykonać następująco:</w:t>
      </w:r>
    </w:p>
    <w:p w14:paraId="5272F2D4" w14:textId="77777777" w:rsidR="00060DFF" w:rsidRDefault="00060DFF" w:rsidP="00060DFF">
      <w:pPr>
        <w:spacing w:line="5" w:lineRule="exact"/>
        <w:rPr>
          <w:rFonts w:ascii="Times New Roman" w:hAnsi="Times New Roman"/>
        </w:rPr>
      </w:pPr>
    </w:p>
    <w:p w14:paraId="1EDA9EE3" w14:textId="77777777" w:rsidR="00060DFF" w:rsidRDefault="00060DFF" w:rsidP="00060DFF">
      <w:pPr>
        <w:numPr>
          <w:ilvl w:val="0"/>
          <w:numId w:val="2"/>
        </w:numPr>
        <w:tabs>
          <w:tab w:val="clear" w:pos="0"/>
          <w:tab w:val="left" w:pos="708"/>
        </w:tabs>
        <w:suppressAutoHyphens w:val="0"/>
        <w:spacing w:line="238" w:lineRule="auto"/>
        <w:jc w:val="left"/>
        <w:rPr>
          <w:rFonts w:ascii="Arial" w:eastAsia="Arial" w:hAnsi="Arial"/>
        </w:rPr>
      </w:pPr>
      <w:r>
        <w:rPr>
          <w:rFonts w:eastAsia="Arial Narrow"/>
        </w:rPr>
        <w:t>maszyna kompleksowo ścina pobocze (frezem ślimakowym), ładuje urobek przenośnikiem taśmowym na środek transportowy i oczyszcza nawierzchnię szczotką, zgarniając resztki gruntu na pobocze,</w:t>
      </w:r>
    </w:p>
    <w:p w14:paraId="440E30AC" w14:textId="77777777" w:rsidR="00060DFF" w:rsidRDefault="00060DFF" w:rsidP="00060DFF">
      <w:pPr>
        <w:numPr>
          <w:ilvl w:val="0"/>
          <w:numId w:val="2"/>
        </w:numPr>
        <w:tabs>
          <w:tab w:val="clear" w:pos="0"/>
          <w:tab w:val="left" w:pos="700"/>
        </w:tabs>
        <w:suppressAutoHyphens w:val="0"/>
        <w:spacing w:line="238" w:lineRule="auto"/>
        <w:ind w:left="700" w:hanging="340"/>
        <w:jc w:val="left"/>
        <w:rPr>
          <w:rFonts w:ascii="Arial" w:eastAsia="Arial" w:hAnsi="Arial"/>
        </w:rPr>
      </w:pPr>
      <w:r>
        <w:rPr>
          <w:rFonts w:eastAsia="Arial Narrow"/>
        </w:rPr>
        <w:t>następuje zagęszczenie gruntu walcem statycznym gładkim, ogumionym lub wibracyjnym.</w:t>
      </w:r>
    </w:p>
    <w:p w14:paraId="6F6E17E3" w14:textId="77777777" w:rsidR="00060DFF" w:rsidRDefault="00060DFF" w:rsidP="00060DFF">
      <w:pPr>
        <w:spacing w:line="236" w:lineRule="exact"/>
        <w:rPr>
          <w:rFonts w:ascii="Times New Roman" w:hAnsi="Times New Roman"/>
        </w:rPr>
      </w:pPr>
    </w:p>
    <w:p w14:paraId="6D9764C3" w14:textId="77777777" w:rsidR="00060DFF" w:rsidRDefault="00060DFF" w:rsidP="000D2EDE">
      <w:pPr>
        <w:numPr>
          <w:ilvl w:val="0"/>
          <w:numId w:val="87"/>
        </w:numPr>
        <w:tabs>
          <w:tab w:val="clear" w:pos="283"/>
          <w:tab w:val="left" w:pos="708"/>
        </w:tabs>
        <w:suppressAutoHyphens w:val="0"/>
        <w:spacing w:line="236" w:lineRule="auto"/>
        <w:ind w:left="720" w:hanging="360"/>
        <w:jc w:val="left"/>
        <w:rPr>
          <w:rFonts w:ascii="Arial" w:eastAsia="Arial" w:hAnsi="Arial"/>
        </w:rPr>
      </w:pPr>
      <w:r>
        <w:rPr>
          <w:rFonts w:eastAsia="Arial Narrow"/>
        </w:rPr>
        <w:t>przy pierwszym przejściu równiarki, prawą stroną drogi, z lemieszem ustawionym ukośnie, następuje odkładanie urobku wzdłuż krawędzi jezdni,</w:t>
      </w:r>
    </w:p>
    <w:p w14:paraId="64016C12" w14:textId="77777777" w:rsidR="00060DFF" w:rsidRDefault="00060DFF" w:rsidP="00060DFF">
      <w:pPr>
        <w:spacing w:line="2" w:lineRule="exact"/>
        <w:rPr>
          <w:rFonts w:ascii="Arial" w:eastAsia="Arial" w:hAnsi="Arial"/>
        </w:rPr>
      </w:pPr>
    </w:p>
    <w:p w14:paraId="259BE9A6" w14:textId="77777777" w:rsidR="00060DFF" w:rsidRDefault="00060DFF" w:rsidP="000D2EDE">
      <w:pPr>
        <w:numPr>
          <w:ilvl w:val="0"/>
          <w:numId w:val="87"/>
        </w:numPr>
        <w:tabs>
          <w:tab w:val="clear" w:pos="283"/>
          <w:tab w:val="left" w:pos="700"/>
        </w:tabs>
        <w:suppressAutoHyphens w:val="0"/>
        <w:spacing w:line="0" w:lineRule="atLeast"/>
        <w:ind w:left="700" w:hanging="340"/>
        <w:jc w:val="left"/>
        <w:rPr>
          <w:rFonts w:ascii="Arial" w:eastAsia="Arial" w:hAnsi="Arial"/>
        </w:rPr>
      </w:pPr>
      <w:r>
        <w:rPr>
          <w:rFonts w:eastAsia="Arial Narrow"/>
        </w:rPr>
        <w:t>urobek zostaje zebrany ładowarką, załadowany na samowyładowczy środek transportu i wywieziony poza obręb robót,</w:t>
      </w:r>
    </w:p>
    <w:p w14:paraId="695F497D" w14:textId="77777777" w:rsidR="00060DFF" w:rsidRDefault="00060DFF" w:rsidP="000D2EDE">
      <w:pPr>
        <w:numPr>
          <w:ilvl w:val="0"/>
          <w:numId w:val="87"/>
        </w:numPr>
        <w:tabs>
          <w:tab w:val="clear" w:pos="283"/>
          <w:tab w:val="left" w:pos="700"/>
        </w:tabs>
        <w:suppressAutoHyphens w:val="0"/>
        <w:spacing w:line="0" w:lineRule="atLeast"/>
        <w:ind w:left="700" w:hanging="340"/>
        <w:jc w:val="left"/>
        <w:rPr>
          <w:rFonts w:ascii="Arial" w:eastAsia="Arial" w:hAnsi="Arial"/>
        </w:rPr>
      </w:pPr>
      <w:r>
        <w:rPr>
          <w:rFonts w:eastAsia="Arial Narrow"/>
        </w:rPr>
        <w:t>przy drugim przejściu równiarki następuje rozplantowanie pozostałości gruntu po pracy ładowarki,</w:t>
      </w:r>
    </w:p>
    <w:p w14:paraId="0793257E" w14:textId="77777777" w:rsidR="00060DFF" w:rsidRDefault="00060DFF" w:rsidP="000D2EDE">
      <w:pPr>
        <w:numPr>
          <w:ilvl w:val="0"/>
          <w:numId w:val="87"/>
        </w:numPr>
        <w:tabs>
          <w:tab w:val="clear" w:pos="283"/>
          <w:tab w:val="left" w:pos="700"/>
        </w:tabs>
        <w:suppressAutoHyphens w:val="0"/>
        <w:spacing w:line="237" w:lineRule="auto"/>
        <w:ind w:left="700" w:hanging="340"/>
        <w:jc w:val="left"/>
        <w:rPr>
          <w:rFonts w:ascii="Arial" w:eastAsia="Arial" w:hAnsi="Arial"/>
        </w:rPr>
      </w:pPr>
      <w:r>
        <w:rPr>
          <w:rFonts w:eastAsia="Arial Narrow"/>
        </w:rPr>
        <w:t xml:space="preserve">pobocze zagęszcza się walcem (jak po ścięciu pobocza </w:t>
      </w:r>
      <w:proofErr w:type="spellStart"/>
      <w:r>
        <w:rPr>
          <w:rFonts w:eastAsia="Arial Narrow"/>
        </w:rPr>
        <w:t>ścinarką</w:t>
      </w:r>
      <w:proofErr w:type="spellEnd"/>
      <w:r>
        <w:rPr>
          <w:rFonts w:eastAsia="Arial Narrow"/>
        </w:rPr>
        <w:t>),</w:t>
      </w:r>
    </w:p>
    <w:p w14:paraId="33120786" w14:textId="77777777" w:rsidR="00060DFF" w:rsidRDefault="00060DFF" w:rsidP="00060DFF">
      <w:pPr>
        <w:spacing w:line="1" w:lineRule="exact"/>
        <w:rPr>
          <w:rFonts w:ascii="Arial" w:eastAsia="Arial" w:hAnsi="Arial"/>
        </w:rPr>
      </w:pPr>
    </w:p>
    <w:p w14:paraId="55B774B9" w14:textId="77777777" w:rsidR="00060DFF" w:rsidRDefault="00060DFF" w:rsidP="000D2EDE">
      <w:pPr>
        <w:numPr>
          <w:ilvl w:val="0"/>
          <w:numId w:val="87"/>
        </w:numPr>
        <w:tabs>
          <w:tab w:val="clear" w:pos="283"/>
          <w:tab w:val="left" w:pos="700"/>
        </w:tabs>
        <w:suppressAutoHyphens w:val="0"/>
        <w:spacing w:line="0" w:lineRule="atLeast"/>
        <w:ind w:left="700" w:hanging="340"/>
        <w:jc w:val="left"/>
        <w:rPr>
          <w:rFonts w:ascii="Arial" w:eastAsia="Arial" w:hAnsi="Arial"/>
        </w:rPr>
      </w:pPr>
      <w:r>
        <w:rPr>
          <w:rFonts w:eastAsia="Arial Narrow"/>
        </w:rPr>
        <w:t>jezdnię oczyszcza się szczotką mechaniczną, np. zawieszoną na ciągniku.</w:t>
      </w:r>
    </w:p>
    <w:p w14:paraId="7A05BD43" w14:textId="77777777" w:rsidR="00060DFF" w:rsidRDefault="00060DFF" w:rsidP="00060DFF">
      <w:pPr>
        <w:spacing w:line="5" w:lineRule="exact"/>
        <w:rPr>
          <w:rFonts w:ascii="Times New Roman" w:hAnsi="Times New Roman"/>
        </w:rPr>
      </w:pPr>
    </w:p>
    <w:p w14:paraId="493AAE4C" w14:textId="77777777" w:rsidR="00060DFF" w:rsidRDefault="00060DFF" w:rsidP="00060DFF">
      <w:pPr>
        <w:spacing w:line="238" w:lineRule="auto"/>
        <w:rPr>
          <w:rFonts w:eastAsia="Arial Narrow"/>
        </w:rPr>
      </w:pPr>
      <w:r>
        <w:rPr>
          <w:rFonts w:eastAsia="Arial Narrow"/>
        </w:rPr>
        <w:t>W pobliżu przeszkód na poboczu, utrudniających pracę sprzętu mechanicznego (np. przy drzewach, znakach drogowych, barierach ochronnych, nie usuniętych na czas robót pachołkach itp.), wszystkie drobne roboty, związane ze ścinaniem poboczy - należy wykonać ręcznie.</w:t>
      </w:r>
    </w:p>
    <w:p w14:paraId="6B3D764B" w14:textId="77777777" w:rsidR="00060DFF" w:rsidRDefault="00060DFF" w:rsidP="00060DFF">
      <w:pPr>
        <w:spacing w:line="2" w:lineRule="exact"/>
        <w:rPr>
          <w:rFonts w:ascii="Times New Roman" w:hAnsi="Times New Roman"/>
        </w:rPr>
      </w:pPr>
    </w:p>
    <w:p w14:paraId="2FF00F89" w14:textId="77777777" w:rsidR="00060DFF" w:rsidRDefault="00060DFF" w:rsidP="00060DFF">
      <w:pPr>
        <w:spacing w:line="0" w:lineRule="atLeast"/>
        <w:rPr>
          <w:rFonts w:eastAsia="Arial Narrow"/>
        </w:rPr>
      </w:pPr>
      <w:r>
        <w:rPr>
          <w:rFonts w:eastAsia="Arial Narrow"/>
        </w:rPr>
        <w:t>Przy niewielkim zakresie robót, pobocze można ścinać ręcznie, stosując do tego celu oskardy i łopaty.</w:t>
      </w:r>
    </w:p>
    <w:p w14:paraId="2790D104" w14:textId="77777777" w:rsidR="00060DFF" w:rsidRDefault="00060DFF" w:rsidP="00060DFF">
      <w:pPr>
        <w:spacing w:line="3" w:lineRule="exact"/>
        <w:rPr>
          <w:rFonts w:ascii="Times New Roman" w:hAnsi="Times New Roman"/>
        </w:rPr>
      </w:pPr>
    </w:p>
    <w:p w14:paraId="79AF3C8C" w14:textId="77777777" w:rsidR="00060DFF" w:rsidRDefault="00060DFF" w:rsidP="00060DFF">
      <w:pPr>
        <w:spacing w:line="239" w:lineRule="auto"/>
        <w:rPr>
          <w:rFonts w:eastAsia="Arial Narrow"/>
        </w:rPr>
      </w:pPr>
      <w:r>
        <w:rPr>
          <w:rFonts w:eastAsia="Arial Narrow"/>
        </w:rPr>
        <w:t>W odstępach od 5 do 10 m należy wykonać bruzdy, nadając im ustalony spadek poprzeczny przy pomocy odpowiedniego szablonu i libelli. Odcinki pobocza między bruzdami można ścinać „na oko”. Krawędź pobocza i skarpy należy przyciąć do linii według wyciągniętego sznura. Nadmiar gruntu uzyskanego ze ścinania poboczy należy odwieźć poza torowisko drogowe bądź wykorzystać do pokrycia ubytków w skarpach lub poboczach (np. na większych spadkach). Jeśli materiał uzyskany ze ścięcia poboczy może zawierać środki chemiczne do zwalczania śliskości zimowej oraz zanieczyszczone pyły z jezdni, wówczas powinien być natychmiast umieszczony:</w:t>
      </w:r>
    </w:p>
    <w:p w14:paraId="52B2CC9B" w14:textId="77777777" w:rsidR="00060DFF" w:rsidRDefault="00060DFF" w:rsidP="00060DFF">
      <w:pPr>
        <w:spacing w:line="5" w:lineRule="exact"/>
        <w:rPr>
          <w:rFonts w:ascii="Times New Roman" w:hAnsi="Times New Roman"/>
        </w:rPr>
      </w:pPr>
    </w:p>
    <w:p w14:paraId="306038FE" w14:textId="77777777" w:rsidR="00060DFF" w:rsidRDefault="00060DFF" w:rsidP="00060DFF">
      <w:pPr>
        <w:numPr>
          <w:ilvl w:val="0"/>
          <w:numId w:val="3"/>
        </w:numPr>
        <w:tabs>
          <w:tab w:val="clear" w:pos="0"/>
          <w:tab w:val="left" w:pos="708"/>
        </w:tabs>
        <w:suppressAutoHyphens w:val="0"/>
        <w:spacing w:line="238" w:lineRule="auto"/>
        <w:jc w:val="left"/>
        <w:rPr>
          <w:rFonts w:ascii="Arial" w:eastAsia="Arial" w:hAnsi="Arial"/>
        </w:rPr>
      </w:pPr>
      <w:r>
        <w:rPr>
          <w:rFonts w:eastAsia="Arial Narrow"/>
        </w:rPr>
        <w:t>na wysypisku publicznym lub składowisku własnym, urządzonym zgodnie z warunkami wydanymi przez właściwe władze ochrony środowiska,</w:t>
      </w:r>
    </w:p>
    <w:p w14:paraId="76772437" w14:textId="77777777" w:rsidR="00060DFF" w:rsidRDefault="00060DFF" w:rsidP="00060DFF">
      <w:pPr>
        <w:spacing w:line="5" w:lineRule="exact"/>
        <w:rPr>
          <w:rFonts w:ascii="Arial" w:eastAsia="Arial" w:hAnsi="Arial"/>
        </w:rPr>
      </w:pPr>
    </w:p>
    <w:p w14:paraId="53B537CF" w14:textId="77777777" w:rsidR="00060DFF" w:rsidRDefault="00060DFF" w:rsidP="00060DFF">
      <w:pPr>
        <w:numPr>
          <w:ilvl w:val="0"/>
          <w:numId w:val="3"/>
        </w:numPr>
        <w:tabs>
          <w:tab w:val="clear" w:pos="0"/>
          <w:tab w:val="left" w:pos="708"/>
        </w:tabs>
        <w:suppressAutoHyphens w:val="0"/>
        <w:spacing w:line="236" w:lineRule="auto"/>
        <w:jc w:val="left"/>
        <w:rPr>
          <w:rFonts w:ascii="Arial" w:eastAsia="Arial" w:hAnsi="Arial"/>
        </w:rPr>
      </w:pPr>
      <w:r>
        <w:rPr>
          <w:rFonts w:eastAsia="Arial Narrow"/>
        </w:rPr>
        <w:t>w zagłębieniach terenu położonych na nieużytkach albo w innych miejscach, gdzie powoli może tracić swoje szkodliwe właściwości w sposób nie zagrażający środowisku.</w:t>
      </w:r>
    </w:p>
    <w:p w14:paraId="6A2AD457" w14:textId="77777777" w:rsidR="00060DFF" w:rsidRDefault="00060DFF" w:rsidP="00060DFF">
      <w:pPr>
        <w:spacing w:line="3" w:lineRule="exact"/>
        <w:rPr>
          <w:rFonts w:ascii="Times New Roman" w:hAnsi="Times New Roman"/>
        </w:rPr>
      </w:pPr>
    </w:p>
    <w:p w14:paraId="08210D23" w14:textId="77777777" w:rsidR="00060DFF" w:rsidRDefault="00060DFF" w:rsidP="00060DFF">
      <w:pPr>
        <w:spacing w:line="0" w:lineRule="atLeast"/>
        <w:rPr>
          <w:rFonts w:eastAsia="Arial Narrow"/>
        </w:rPr>
      </w:pPr>
      <w:r>
        <w:rPr>
          <w:rFonts w:eastAsia="Arial Narrow"/>
        </w:rPr>
        <w:t>Sposób i miejsce wywozu materiału, uzyskanego ze ścinania poboczy, powinny być określone w SST i zaakceptowane przez Inżyniera.</w:t>
      </w:r>
    </w:p>
    <w:p w14:paraId="7701B108" w14:textId="77777777" w:rsidR="00060DFF" w:rsidRDefault="00060DFF" w:rsidP="00060DFF">
      <w:pPr>
        <w:spacing w:line="121" w:lineRule="exact"/>
        <w:rPr>
          <w:rFonts w:ascii="Times New Roman" w:hAnsi="Times New Roman"/>
        </w:rPr>
      </w:pPr>
    </w:p>
    <w:p w14:paraId="16F17E63" w14:textId="77777777" w:rsidR="00060DFF" w:rsidRDefault="00060DFF" w:rsidP="00060DFF">
      <w:pPr>
        <w:spacing w:line="0" w:lineRule="atLeast"/>
        <w:rPr>
          <w:rFonts w:eastAsia="Arial Narrow"/>
          <w:b/>
        </w:rPr>
      </w:pPr>
      <w:r>
        <w:rPr>
          <w:rFonts w:eastAsia="Arial Narrow"/>
          <w:b/>
        </w:rPr>
        <w:t>6. KONTROLA JAKOŚCI ROBÓT</w:t>
      </w:r>
    </w:p>
    <w:p w14:paraId="498A66D1" w14:textId="77777777" w:rsidR="00060DFF" w:rsidRDefault="00060DFF" w:rsidP="00060DFF">
      <w:pPr>
        <w:spacing w:line="121" w:lineRule="exact"/>
        <w:rPr>
          <w:rFonts w:ascii="Times New Roman" w:hAnsi="Times New Roman"/>
        </w:rPr>
      </w:pPr>
    </w:p>
    <w:p w14:paraId="5D974B5F" w14:textId="77777777" w:rsidR="00060DFF" w:rsidRDefault="00060DFF" w:rsidP="00060DFF">
      <w:pPr>
        <w:spacing w:line="0" w:lineRule="atLeast"/>
        <w:rPr>
          <w:rFonts w:eastAsia="Arial Narrow"/>
          <w:b/>
        </w:rPr>
      </w:pPr>
      <w:r>
        <w:rPr>
          <w:rFonts w:eastAsia="Arial Narrow"/>
          <w:b/>
        </w:rPr>
        <w:t>6.1. Ogólne zasady kontroli jakości robót</w:t>
      </w:r>
    </w:p>
    <w:p w14:paraId="1033677D" w14:textId="77777777" w:rsidR="00060DFF" w:rsidRDefault="00060DFF" w:rsidP="00060DFF">
      <w:pPr>
        <w:spacing w:line="119" w:lineRule="exact"/>
        <w:rPr>
          <w:rFonts w:ascii="Times New Roman" w:hAnsi="Times New Roman"/>
        </w:rPr>
      </w:pPr>
    </w:p>
    <w:p w14:paraId="1F15D013" w14:textId="77777777" w:rsidR="00060DFF" w:rsidRDefault="00060DFF" w:rsidP="00060DFF">
      <w:pPr>
        <w:spacing w:line="0" w:lineRule="atLeast"/>
        <w:ind w:left="700"/>
        <w:rPr>
          <w:rFonts w:eastAsia="Arial Narrow"/>
        </w:rPr>
      </w:pPr>
      <w:r>
        <w:rPr>
          <w:rFonts w:eastAsia="Arial Narrow"/>
        </w:rPr>
        <w:t>Ogólne zasady kontroli jakości robót podano w SST D-M-00.00.00 „Wymagania ogólne” pkt 6.</w:t>
      </w:r>
    </w:p>
    <w:p w14:paraId="22DC1C15" w14:textId="77777777" w:rsidR="00060DFF" w:rsidRDefault="00060DFF" w:rsidP="00060DFF">
      <w:pPr>
        <w:spacing w:line="122" w:lineRule="exact"/>
        <w:rPr>
          <w:rFonts w:ascii="Times New Roman" w:hAnsi="Times New Roman"/>
        </w:rPr>
      </w:pPr>
    </w:p>
    <w:p w14:paraId="712E076D" w14:textId="77777777" w:rsidR="00060DFF" w:rsidRDefault="00060DFF" w:rsidP="00060DFF">
      <w:pPr>
        <w:spacing w:line="0" w:lineRule="atLeast"/>
        <w:rPr>
          <w:rFonts w:eastAsia="Arial Narrow"/>
          <w:b/>
        </w:rPr>
      </w:pPr>
      <w:r>
        <w:rPr>
          <w:rFonts w:eastAsia="Arial Narrow"/>
          <w:b/>
        </w:rPr>
        <w:t>7. OBMIAR ROBÓT</w:t>
      </w:r>
    </w:p>
    <w:p w14:paraId="0DDFCA7A" w14:textId="77777777" w:rsidR="00060DFF" w:rsidRDefault="00060DFF" w:rsidP="00060DFF">
      <w:pPr>
        <w:spacing w:line="119" w:lineRule="exact"/>
        <w:rPr>
          <w:rFonts w:ascii="Times New Roman" w:hAnsi="Times New Roman"/>
        </w:rPr>
      </w:pPr>
    </w:p>
    <w:p w14:paraId="5D6750C2" w14:textId="77777777" w:rsidR="00060DFF" w:rsidRDefault="00060DFF" w:rsidP="00060DFF">
      <w:pPr>
        <w:spacing w:line="0" w:lineRule="atLeast"/>
        <w:rPr>
          <w:rFonts w:eastAsia="Arial Narrow"/>
          <w:b/>
        </w:rPr>
      </w:pPr>
      <w:r>
        <w:rPr>
          <w:rFonts w:eastAsia="Arial Narrow"/>
          <w:b/>
        </w:rPr>
        <w:t>7.1. Ogólne zasady obmiaru robót</w:t>
      </w:r>
    </w:p>
    <w:p w14:paraId="5F920348" w14:textId="77777777" w:rsidR="00060DFF" w:rsidRDefault="00060DFF" w:rsidP="00060DFF">
      <w:pPr>
        <w:spacing w:line="121" w:lineRule="exact"/>
        <w:rPr>
          <w:rFonts w:ascii="Times New Roman" w:hAnsi="Times New Roman"/>
        </w:rPr>
      </w:pPr>
    </w:p>
    <w:p w14:paraId="7F94D511" w14:textId="77777777" w:rsidR="00060DFF" w:rsidRDefault="00060DFF" w:rsidP="00060DFF">
      <w:pPr>
        <w:spacing w:line="0" w:lineRule="atLeast"/>
        <w:ind w:left="700"/>
        <w:rPr>
          <w:rFonts w:eastAsia="Arial Narrow"/>
        </w:rPr>
      </w:pPr>
      <w:r>
        <w:rPr>
          <w:rFonts w:eastAsia="Arial Narrow"/>
        </w:rPr>
        <w:t>Ogólne zasady obmiaru robót podano w SST D-M-00.00.00 „Wymagania ogólne” pkt 7.</w:t>
      </w:r>
    </w:p>
    <w:p w14:paraId="0BBEED4F" w14:textId="77777777" w:rsidR="00060DFF" w:rsidRDefault="00060DFF" w:rsidP="00060DFF">
      <w:pPr>
        <w:spacing w:line="121" w:lineRule="exact"/>
        <w:rPr>
          <w:rFonts w:ascii="Times New Roman" w:hAnsi="Times New Roman"/>
        </w:rPr>
      </w:pPr>
    </w:p>
    <w:p w14:paraId="36A29431" w14:textId="77777777" w:rsidR="00060DFF" w:rsidRDefault="00060DFF" w:rsidP="00060DFF">
      <w:pPr>
        <w:spacing w:line="0" w:lineRule="atLeast"/>
        <w:rPr>
          <w:rFonts w:eastAsia="Arial Narrow"/>
          <w:b/>
        </w:rPr>
      </w:pPr>
      <w:r>
        <w:rPr>
          <w:rFonts w:eastAsia="Arial Narrow"/>
          <w:b/>
        </w:rPr>
        <w:t>7.2. Jednostka obmiarowa</w:t>
      </w:r>
    </w:p>
    <w:p w14:paraId="161BE0E3" w14:textId="77777777" w:rsidR="00060DFF" w:rsidRDefault="00060DFF" w:rsidP="00060DFF">
      <w:pPr>
        <w:spacing w:line="119" w:lineRule="exact"/>
        <w:rPr>
          <w:rFonts w:ascii="Times New Roman" w:hAnsi="Times New Roman"/>
        </w:rPr>
      </w:pPr>
    </w:p>
    <w:p w14:paraId="468F2A13" w14:textId="77777777" w:rsidR="00060DFF" w:rsidRDefault="00060DFF" w:rsidP="00060DFF">
      <w:pPr>
        <w:spacing w:line="0" w:lineRule="atLeast"/>
        <w:ind w:left="700"/>
        <w:rPr>
          <w:rFonts w:eastAsia="Arial Narrow"/>
        </w:rPr>
      </w:pPr>
      <w:r>
        <w:rPr>
          <w:rFonts w:eastAsia="Arial Narrow"/>
        </w:rPr>
        <w:t>Jednostką obmiarową jest m</w:t>
      </w:r>
      <w:r>
        <w:rPr>
          <w:rFonts w:eastAsia="Arial Narrow"/>
          <w:sz w:val="12"/>
        </w:rPr>
        <w:t>2</w:t>
      </w:r>
      <w:r>
        <w:rPr>
          <w:rFonts w:eastAsia="Arial Narrow"/>
        </w:rPr>
        <w:t xml:space="preserve"> (metr kwadratowy) wykonanych robót.</w:t>
      </w:r>
    </w:p>
    <w:p w14:paraId="7D4DEAEC" w14:textId="77777777" w:rsidR="00021877" w:rsidRDefault="00021877" w:rsidP="00060DFF">
      <w:pPr>
        <w:spacing w:line="0" w:lineRule="atLeast"/>
        <w:ind w:left="700"/>
        <w:rPr>
          <w:rFonts w:eastAsia="Arial Narrow"/>
        </w:rPr>
      </w:pPr>
    </w:p>
    <w:p w14:paraId="313A5FA3" w14:textId="77777777" w:rsidR="00060DFF" w:rsidRDefault="00060DFF" w:rsidP="00060DFF">
      <w:pPr>
        <w:spacing w:line="121" w:lineRule="exact"/>
        <w:rPr>
          <w:rFonts w:ascii="Times New Roman" w:hAnsi="Times New Roman"/>
        </w:rPr>
      </w:pPr>
    </w:p>
    <w:p w14:paraId="2773CC74" w14:textId="77777777" w:rsidR="00060DFF" w:rsidRDefault="00060DFF" w:rsidP="00060DFF">
      <w:pPr>
        <w:spacing w:line="0" w:lineRule="atLeast"/>
        <w:rPr>
          <w:rFonts w:eastAsia="Arial Narrow"/>
          <w:b/>
        </w:rPr>
      </w:pPr>
      <w:r>
        <w:rPr>
          <w:rFonts w:eastAsia="Arial Narrow"/>
          <w:b/>
        </w:rPr>
        <w:t>8. ODBIÓR ROBÓT</w:t>
      </w:r>
    </w:p>
    <w:p w14:paraId="2077489F" w14:textId="77777777" w:rsidR="00060DFF" w:rsidRDefault="00060DFF" w:rsidP="00060DFF">
      <w:pPr>
        <w:spacing w:line="119" w:lineRule="exact"/>
        <w:rPr>
          <w:rFonts w:ascii="Times New Roman" w:hAnsi="Times New Roman"/>
        </w:rPr>
      </w:pPr>
    </w:p>
    <w:p w14:paraId="1B29C45F" w14:textId="77777777" w:rsidR="00060DFF" w:rsidRDefault="00060DFF" w:rsidP="00060DFF">
      <w:pPr>
        <w:spacing w:line="0" w:lineRule="atLeast"/>
        <w:ind w:left="700"/>
        <w:rPr>
          <w:rFonts w:eastAsia="Arial Narrow"/>
        </w:rPr>
      </w:pPr>
      <w:r>
        <w:rPr>
          <w:rFonts w:eastAsia="Arial Narrow"/>
        </w:rPr>
        <w:t>Ogólne zasady odbioru robót podano w SST D-M-00.00.00 „Wymagania ogólne” pkt 8.</w:t>
      </w:r>
    </w:p>
    <w:p w14:paraId="2C5F245D" w14:textId="77777777" w:rsidR="00060DFF" w:rsidRDefault="00060DFF" w:rsidP="00060DFF">
      <w:pPr>
        <w:spacing w:line="121" w:lineRule="exact"/>
        <w:rPr>
          <w:rFonts w:ascii="Times New Roman" w:hAnsi="Times New Roman"/>
        </w:rPr>
      </w:pPr>
    </w:p>
    <w:p w14:paraId="5902D1EF" w14:textId="77777777" w:rsidR="00060DFF" w:rsidRDefault="00060DFF" w:rsidP="00060DFF">
      <w:pPr>
        <w:spacing w:line="0" w:lineRule="atLeast"/>
        <w:rPr>
          <w:rFonts w:eastAsia="Arial Narrow"/>
          <w:b/>
        </w:rPr>
      </w:pPr>
      <w:r>
        <w:rPr>
          <w:rFonts w:eastAsia="Arial Narrow"/>
          <w:b/>
        </w:rPr>
        <w:t>9. PODSTAWA PŁATNOŚCI</w:t>
      </w:r>
    </w:p>
    <w:p w14:paraId="5C3CA8F8" w14:textId="77777777" w:rsidR="00060DFF" w:rsidRDefault="00060DFF" w:rsidP="00060DFF">
      <w:pPr>
        <w:spacing w:line="121" w:lineRule="exact"/>
        <w:rPr>
          <w:rFonts w:ascii="Times New Roman" w:hAnsi="Times New Roman"/>
        </w:rPr>
      </w:pPr>
    </w:p>
    <w:p w14:paraId="1E2B288F" w14:textId="77777777" w:rsidR="00060DFF" w:rsidRDefault="00060DFF" w:rsidP="00060DFF">
      <w:pPr>
        <w:spacing w:line="0" w:lineRule="atLeast"/>
        <w:rPr>
          <w:rFonts w:eastAsia="Arial Narrow"/>
          <w:b/>
        </w:rPr>
      </w:pPr>
      <w:r>
        <w:rPr>
          <w:rFonts w:eastAsia="Arial Narrow"/>
          <w:b/>
        </w:rPr>
        <w:t>9.1. Ogólne ustalenia dotyczące podstawy płatności</w:t>
      </w:r>
    </w:p>
    <w:p w14:paraId="78BFB017" w14:textId="77777777" w:rsidR="00060DFF" w:rsidRDefault="00060DFF" w:rsidP="00060DFF">
      <w:pPr>
        <w:spacing w:line="119" w:lineRule="exact"/>
        <w:rPr>
          <w:rFonts w:ascii="Times New Roman" w:hAnsi="Times New Roman"/>
        </w:rPr>
      </w:pPr>
    </w:p>
    <w:p w14:paraId="6CD360C2" w14:textId="77777777" w:rsidR="00060DFF" w:rsidRDefault="00060DFF" w:rsidP="00060DFF">
      <w:pPr>
        <w:spacing w:line="0" w:lineRule="atLeast"/>
        <w:ind w:left="700"/>
        <w:rPr>
          <w:rFonts w:eastAsia="Arial Narrow"/>
        </w:rPr>
      </w:pPr>
      <w:r>
        <w:rPr>
          <w:rFonts w:eastAsia="Arial Narrow"/>
        </w:rPr>
        <w:t>Ogólne ustalenia dotyczące podstawy płatności podano w SST D-M-00.00.00 „Wymagania ogólne” pkt 9.</w:t>
      </w:r>
    </w:p>
    <w:p w14:paraId="0433DCCE" w14:textId="77777777" w:rsidR="00060DFF" w:rsidRDefault="00060DFF" w:rsidP="00060DFF">
      <w:pPr>
        <w:spacing w:line="121" w:lineRule="exact"/>
        <w:rPr>
          <w:rFonts w:ascii="Times New Roman" w:hAnsi="Times New Roman"/>
        </w:rPr>
      </w:pPr>
    </w:p>
    <w:p w14:paraId="54AA74B8" w14:textId="77777777" w:rsidR="00060DFF" w:rsidRDefault="00060DFF" w:rsidP="00060DFF">
      <w:pPr>
        <w:spacing w:line="0" w:lineRule="atLeast"/>
        <w:rPr>
          <w:rFonts w:eastAsia="Arial Narrow"/>
          <w:b/>
        </w:rPr>
      </w:pPr>
      <w:r>
        <w:rPr>
          <w:rFonts w:eastAsia="Arial Narrow"/>
          <w:b/>
        </w:rPr>
        <w:t>9.2. Cena jednostki obmiarowej</w:t>
      </w:r>
    </w:p>
    <w:p w14:paraId="2A4CA54A" w14:textId="77777777" w:rsidR="00060DFF" w:rsidRDefault="00060DFF" w:rsidP="00060DFF">
      <w:pPr>
        <w:spacing w:line="119" w:lineRule="exact"/>
        <w:rPr>
          <w:rFonts w:ascii="Times New Roman" w:hAnsi="Times New Roman"/>
        </w:rPr>
      </w:pPr>
    </w:p>
    <w:p w14:paraId="596DD7AE" w14:textId="77777777" w:rsidR="00060DFF" w:rsidRDefault="00060DFF" w:rsidP="00060DFF">
      <w:pPr>
        <w:spacing w:line="0" w:lineRule="atLeast"/>
        <w:ind w:left="700"/>
        <w:rPr>
          <w:rFonts w:eastAsia="Arial Narrow"/>
        </w:rPr>
      </w:pPr>
      <w:r>
        <w:rPr>
          <w:rFonts w:eastAsia="Arial Narrow"/>
        </w:rPr>
        <w:t>Cena 1 m</w:t>
      </w:r>
      <w:r>
        <w:rPr>
          <w:rFonts w:eastAsia="Arial Narrow"/>
          <w:sz w:val="12"/>
        </w:rPr>
        <w:t>2</w:t>
      </w:r>
      <w:r>
        <w:rPr>
          <w:rFonts w:eastAsia="Arial Narrow"/>
        </w:rPr>
        <w:t xml:space="preserve"> robót przy ścinaniu poboczy obejmuje:</w:t>
      </w:r>
    </w:p>
    <w:p w14:paraId="65F81935" w14:textId="77777777" w:rsidR="00060DFF" w:rsidRDefault="00060DFF" w:rsidP="00060DFF">
      <w:pPr>
        <w:spacing w:line="15" w:lineRule="exact"/>
        <w:rPr>
          <w:rFonts w:ascii="Times New Roman" w:hAnsi="Times New Roman"/>
        </w:rPr>
      </w:pPr>
    </w:p>
    <w:p w14:paraId="79EBEEC7" w14:textId="77777777" w:rsidR="00060DFF" w:rsidRDefault="00060DFF" w:rsidP="00060DFF">
      <w:pPr>
        <w:numPr>
          <w:ilvl w:val="0"/>
          <w:numId w:val="4"/>
        </w:numPr>
        <w:tabs>
          <w:tab w:val="clear" w:pos="0"/>
          <w:tab w:val="left" w:pos="280"/>
        </w:tabs>
        <w:suppressAutoHyphens w:val="0"/>
        <w:spacing w:line="0" w:lineRule="atLeast"/>
        <w:ind w:left="280" w:hanging="280"/>
        <w:jc w:val="left"/>
        <w:rPr>
          <w:rFonts w:ascii="Arial" w:eastAsia="Arial" w:hAnsi="Arial"/>
        </w:rPr>
      </w:pPr>
      <w:r>
        <w:rPr>
          <w:rFonts w:eastAsia="Arial Narrow"/>
        </w:rPr>
        <w:t>oznakowanie robót,</w:t>
      </w:r>
    </w:p>
    <w:p w14:paraId="6B34310A" w14:textId="77777777" w:rsidR="00060DFF" w:rsidRDefault="00060DFF" w:rsidP="00060DFF">
      <w:pPr>
        <w:spacing w:line="14" w:lineRule="exact"/>
        <w:rPr>
          <w:rFonts w:ascii="Arial" w:eastAsia="Arial" w:hAnsi="Arial"/>
        </w:rPr>
      </w:pPr>
    </w:p>
    <w:p w14:paraId="4C4A4A70" w14:textId="77777777" w:rsidR="00060DFF" w:rsidRDefault="00060DFF" w:rsidP="00060DFF">
      <w:pPr>
        <w:numPr>
          <w:ilvl w:val="0"/>
          <w:numId w:val="4"/>
        </w:numPr>
        <w:tabs>
          <w:tab w:val="clear" w:pos="0"/>
          <w:tab w:val="left" w:pos="280"/>
        </w:tabs>
        <w:suppressAutoHyphens w:val="0"/>
        <w:spacing w:line="0" w:lineRule="atLeast"/>
        <w:ind w:left="280" w:hanging="280"/>
        <w:jc w:val="left"/>
        <w:rPr>
          <w:rFonts w:ascii="Arial" w:eastAsia="Arial" w:hAnsi="Arial"/>
        </w:rPr>
      </w:pPr>
      <w:r>
        <w:rPr>
          <w:rFonts w:eastAsia="Arial Narrow"/>
        </w:rPr>
        <w:t>przygotowanie podłoża,</w:t>
      </w:r>
    </w:p>
    <w:p w14:paraId="591683A0" w14:textId="77777777" w:rsidR="00060DFF" w:rsidRDefault="00060DFF" w:rsidP="00060DFF">
      <w:pPr>
        <w:spacing w:line="12" w:lineRule="exact"/>
        <w:rPr>
          <w:rFonts w:ascii="Arial" w:eastAsia="Arial" w:hAnsi="Arial"/>
        </w:rPr>
      </w:pPr>
    </w:p>
    <w:p w14:paraId="4FC48244" w14:textId="77777777" w:rsidR="00060DFF" w:rsidRDefault="00060DFF" w:rsidP="00060DFF">
      <w:pPr>
        <w:numPr>
          <w:ilvl w:val="0"/>
          <w:numId w:val="4"/>
        </w:numPr>
        <w:tabs>
          <w:tab w:val="clear" w:pos="0"/>
          <w:tab w:val="left" w:pos="280"/>
        </w:tabs>
        <w:suppressAutoHyphens w:val="0"/>
        <w:spacing w:line="0" w:lineRule="atLeast"/>
        <w:ind w:left="280" w:hanging="280"/>
        <w:jc w:val="left"/>
        <w:rPr>
          <w:rFonts w:ascii="Arial" w:eastAsia="Arial" w:hAnsi="Arial"/>
        </w:rPr>
      </w:pPr>
      <w:r>
        <w:rPr>
          <w:rFonts w:eastAsia="Arial Narrow"/>
        </w:rPr>
        <w:t>wykonanie ścinki poboczy (mechaniczne oraz ręcznie),</w:t>
      </w:r>
    </w:p>
    <w:p w14:paraId="40C64F2F" w14:textId="77777777" w:rsidR="00060DFF" w:rsidRDefault="00060DFF" w:rsidP="00060DFF">
      <w:pPr>
        <w:spacing w:line="12" w:lineRule="exact"/>
        <w:rPr>
          <w:rFonts w:ascii="Arial" w:eastAsia="Arial" w:hAnsi="Arial"/>
        </w:rPr>
      </w:pPr>
    </w:p>
    <w:p w14:paraId="12D887CF" w14:textId="77777777" w:rsidR="00060DFF" w:rsidRPr="00021877" w:rsidRDefault="00060DFF" w:rsidP="00021877">
      <w:pPr>
        <w:numPr>
          <w:ilvl w:val="0"/>
          <w:numId w:val="4"/>
        </w:numPr>
        <w:tabs>
          <w:tab w:val="clear" w:pos="0"/>
          <w:tab w:val="left" w:pos="280"/>
        </w:tabs>
        <w:suppressAutoHyphens w:val="0"/>
        <w:spacing w:line="0" w:lineRule="atLeast"/>
        <w:ind w:left="280" w:hanging="280"/>
        <w:jc w:val="left"/>
        <w:rPr>
          <w:rFonts w:ascii="Arial" w:eastAsia="Arial" w:hAnsi="Arial"/>
        </w:rPr>
      </w:pPr>
      <w:r w:rsidRPr="00021877">
        <w:rPr>
          <w:rFonts w:eastAsia="Arial Narrow"/>
        </w:rPr>
        <w:t>odwóz nadmiaru gruntu</w:t>
      </w:r>
      <w:bookmarkStart w:id="33" w:name="page4"/>
      <w:bookmarkEnd w:id="33"/>
      <w:r w:rsidR="00021877">
        <w:rPr>
          <w:rFonts w:eastAsia="Arial Narrow"/>
        </w:rPr>
        <w:t xml:space="preserve"> i</w:t>
      </w:r>
      <w:r w:rsidR="00A56B0C">
        <w:rPr>
          <w:rFonts w:eastAsia="Arial Narrow"/>
        </w:rPr>
        <w:t xml:space="preserve"> </w:t>
      </w:r>
      <w:r w:rsidRPr="00021877">
        <w:rPr>
          <w:rFonts w:eastAsia="Arial Narrow"/>
        </w:rPr>
        <w:t>zagęszczenie poboczy,</w:t>
      </w:r>
    </w:p>
    <w:p w14:paraId="17DEB97D" w14:textId="77777777" w:rsidR="00AF39FA" w:rsidRDefault="00AF39FA">
      <w:pPr>
        <w:rPr>
          <w:szCs w:val="20"/>
        </w:rPr>
      </w:pPr>
    </w:p>
    <w:p w14:paraId="567EA71B" w14:textId="77777777" w:rsidR="00AF39FA" w:rsidRDefault="00AF39FA">
      <w:pPr>
        <w:rPr>
          <w:szCs w:val="20"/>
        </w:rPr>
      </w:pPr>
    </w:p>
    <w:p w14:paraId="53DDA793" w14:textId="77777777" w:rsidR="00AF39FA" w:rsidRDefault="00AF39FA">
      <w:pPr>
        <w:rPr>
          <w:szCs w:val="20"/>
        </w:rPr>
      </w:pPr>
    </w:p>
    <w:p w14:paraId="79729A66" w14:textId="77777777" w:rsidR="00AF39FA" w:rsidRDefault="00AF39FA">
      <w:pPr>
        <w:rPr>
          <w:szCs w:val="20"/>
        </w:rPr>
      </w:pPr>
    </w:p>
    <w:p w14:paraId="3C9A3FC1" w14:textId="77777777" w:rsidR="00AF39FA" w:rsidRDefault="00AF39FA">
      <w:pPr>
        <w:rPr>
          <w:szCs w:val="20"/>
        </w:rPr>
      </w:pPr>
    </w:p>
    <w:p w14:paraId="048C9CF8" w14:textId="77777777" w:rsidR="00AF39FA" w:rsidRDefault="00AF39FA">
      <w:pPr>
        <w:rPr>
          <w:szCs w:val="20"/>
        </w:rPr>
      </w:pPr>
    </w:p>
    <w:p w14:paraId="216E7F02" w14:textId="77777777" w:rsidR="00AF39FA" w:rsidRDefault="00AF39FA">
      <w:pPr>
        <w:rPr>
          <w:szCs w:val="20"/>
        </w:rPr>
      </w:pPr>
    </w:p>
    <w:p w14:paraId="270B29F3" w14:textId="77777777" w:rsidR="00AF39FA" w:rsidRDefault="00AF39FA">
      <w:pPr>
        <w:rPr>
          <w:szCs w:val="20"/>
        </w:rPr>
      </w:pPr>
    </w:p>
    <w:p w14:paraId="725507EC" w14:textId="77777777" w:rsidR="00AF39FA" w:rsidRDefault="00AF39FA">
      <w:pPr>
        <w:rPr>
          <w:szCs w:val="20"/>
        </w:rPr>
      </w:pPr>
    </w:p>
    <w:p w14:paraId="431DCEDD" w14:textId="77777777" w:rsidR="00AF39FA" w:rsidRDefault="00AF39FA">
      <w:pPr>
        <w:rPr>
          <w:szCs w:val="20"/>
        </w:rPr>
      </w:pPr>
    </w:p>
    <w:p w14:paraId="6995BDF0" w14:textId="77777777" w:rsidR="00AF39FA" w:rsidRDefault="00AF39FA">
      <w:pPr>
        <w:rPr>
          <w:szCs w:val="20"/>
        </w:rPr>
      </w:pPr>
    </w:p>
    <w:p w14:paraId="30A48F3C" w14:textId="77777777" w:rsidR="00AF39FA" w:rsidRDefault="00AF39FA">
      <w:pPr>
        <w:rPr>
          <w:szCs w:val="20"/>
        </w:rPr>
      </w:pPr>
    </w:p>
    <w:p w14:paraId="3417AB9E" w14:textId="77777777" w:rsidR="00AF39FA" w:rsidRDefault="00AF39FA">
      <w:pPr>
        <w:rPr>
          <w:szCs w:val="20"/>
        </w:rPr>
      </w:pPr>
    </w:p>
    <w:p w14:paraId="0B1F966E" w14:textId="77777777" w:rsidR="00AF39FA" w:rsidRDefault="00AF39FA">
      <w:pPr>
        <w:rPr>
          <w:szCs w:val="20"/>
        </w:rPr>
      </w:pPr>
    </w:p>
    <w:p w14:paraId="55DABF1E" w14:textId="77777777" w:rsidR="00AF39FA" w:rsidRDefault="00AF39FA">
      <w:pPr>
        <w:rPr>
          <w:szCs w:val="20"/>
        </w:rPr>
      </w:pPr>
    </w:p>
    <w:p w14:paraId="43E2D4D7" w14:textId="77777777" w:rsidR="00AF39FA" w:rsidRDefault="00AF39FA">
      <w:pPr>
        <w:rPr>
          <w:szCs w:val="20"/>
        </w:rPr>
      </w:pPr>
    </w:p>
    <w:p w14:paraId="700C0801" w14:textId="77777777" w:rsidR="00AF39FA" w:rsidRDefault="00AF39FA">
      <w:pPr>
        <w:rPr>
          <w:szCs w:val="20"/>
        </w:rPr>
      </w:pPr>
    </w:p>
    <w:p w14:paraId="189C0EA5" w14:textId="77777777" w:rsidR="004A73EB" w:rsidRDefault="004A73EB">
      <w:pPr>
        <w:rPr>
          <w:szCs w:val="20"/>
        </w:rPr>
      </w:pPr>
    </w:p>
    <w:p w14:paraId="35EA8238" w14:textId="77777777" w:rsidR="004A73EB" w:rsidRDefault="004A73EB">
      <w:pPr>
        <w:rPr>
          <w:szCs w:val="20"/>
        </w:rPr>
      </w:pPr>
    </w:p>
    <w:p w14:paraId="0092739E" w14:textId="77777777" w:rsidR="004A73EB" w:rsidRDefault="004A73EB">
      <w:pPr>
        <w:rPr>
          <w:szCs w:val="20"/>
        </w:rPr>
      </w:pPr>
    </w:p>
    <w:p w14:paraId="0D6A1CA3" w14:textId="77777777" w:rsidR="004A73EB" w:rsidRDefault="004A73EB">
      <w:pPr>
        <w:rPr>
          <w:szCs w:val="20"/>
        </w:rPr>
      </w:pPr>
    </w:p>
    <w:p w14:paraId="3AD96173" w14:textId="77777777" w:rsidR="004A73EB" w:rsidRDefault="004A73EB">
      <w:pPr>
        <w:rPr>
          <w:szCs w:val="20"/>
        </w:rPr>
      </w:pPr>
    </w:p>
    <w:p w14:paraId="407C3BA7" w14:textId="77777777" w:rsidR="0020234F" w:rsidRDefault="0020234F">
      <w:pPr>
        <w:rPr>
          <w:szCs w:val="20"/>
        </w:rPr>
      </w:pPr>
    </w:p>
    <w:p w14:paraId="790940BE" w14:textId="77777777" w:rsidR="0020234F" w:rsidRDefault="0020234F">
      <w:pPr>
        <w:rPr>
          <w:szCs w:val="20"/>
        </w:rPr>
      </w:pPr>
    </w:p>
    <w:p w14:paraId="7305B95F" w14:textId="77777777" w:rsidR="00F92CB2" w:rsidRDefault="00F92CB2">
      <w:pPr>
        <w:rPr>
          <w:szCs w:val="20"/>
        </w:rPr>
      </w:pPr>
    </w:p>
    <w:p w14:paraId="3DA5778F" w14:textId="77777777" w:rsidR="005B5675" w:rsidRDefault="005B5675">
      <w:pPr>
        <w:rPr>
          <w:szCs w:val="20"/>
        </w:rPr>
      </w:pPr>
    </w:p>
    <w:p w14:paraId="0FE88125" w14:textId="77777777" w:rsidR="005B5675" w:rsidRDefault="005B5675">
      <w:pPr>
        <w:rPr>
          <w:szCs w:val="20"/>
        </w:rPr>
      </w:pPr>
    </w:p>
    <w:p w14:paraId="65AF13E6" w14:textId="77777777" w:rsidR="005B5675" w:rsidRDefault="005B5675">
      <w:pPr>
        <w:rPr>
          <w:szCs w:val="20"/>
        </w:rPr>
      </w:pPr>
    </w:p>
    <w:p w14:paraId="089B45E2" w14:textId="77777777" w:rsidR="005B5675" w:rsidRDefault="005B5675">
      <w:pPr>
        <w:rPr>
          <w:szCs w:val="20"/>
        </w:rPr>
      </w:pPr>
    </w:p>
    <w:p w14:paraId="47D4B516" w14:textId="77777777" w:rsidR="005B5675" w:rsidRDefault="005B5675">
      <w:pPr>
        <w:rPr>
          <w:szCs w:val="20"/>
        </w:rPr>
      </w:pPr>
    </w:p>
    <w:p w14:paraId="4633D97E" w14:textId="77777777" w:rsidR="005B5675" w:rsidRDefault="005B5675">
      <w:pPr>
        <w:rPr>
          <w:szCs w:val="20"/>
        </w:rPr>
      </w:pPr>
    </w:p>
    <w:p w14:paraId="4E2BA212" w14:textId="77777777" w:rsidR="005B5675" w:rsidRDefault="005B5675">
      <w:pPr>
        <w:rPr>
          <w:szCs w:val="20"/>
        </w:rPr>
      </w:pPr>
    </w:p>
    <w:p w14:paraId="7AF56A92" w14:textId="77777777" w:rsidR="005B5675" w:rsidRDefault="005B5675">
      <w:pPr>
        <w:rPr>
          <w:szCs w:val="20"/>
        </w:rPr>
      </w:pPr>
    </w:p>
    <w:p w14:paraId="340661AB" w14:textId="77777777" w:rsidR="005B5675" w:rsidRDefault="005B5675">
      <w:pPr>
        <w:rPr>
          <w:szCs w:val="20"/>
        </w:rPr>
      </w:pPr>
    </w:p>
    <w:p w14:paraId="73DDB60F" w14:textId="77777777" w:rsidR="005B5675" w:rsidRDefault="005B5675">
      <w:pPr>
        <w:rPr>
          <w:szCs w:val="20"/>
        </w:rPr>
      </w:pPr>
    </w:p>
    <w:p w14:paraId="1B9E4E98" w14:textId="77777777" w:rsidR="005B5675" w:rsidRDefault="005B5675">
      <w:pPr>
        <w:rPr>
          <w:szCs w:val="20"/>
        </w:rPr>
      </w:pPr>
    </w:p>
    <w:p w14:paraId="2339DB7C" w14:textId="77777777" w:rsidR="005B5675" w:rsidRDefault="005B5675">
      <w:pPr>
        <w:rPr>
          <w:szCs w:val="20"/>
        </w:rPr>
      </w:pPr>
    </w:p>
    <w:p w14:paraId="7DA5FBB6" w14:textId="77777777" w:rsidR="005B5675" w:rsidRDefault="005B5675">
      <w:pPr>
        <w:rPr>
          <w:szCs w:val="20"/>
        </w:rPr>
      </w:pPr>
    </w:p>
    <w:p w14:paraId="63B662E3" w14:textId="77777777" w:rsidR="005B5675" w:rsidRDefault="005B5675">
      <w:pPr>
        <w:rPr>
          <w:szCs w:val="20"/>
        </w:rPr>
      </w:pPr>
    </w:p>
    <w:p w14:paraId="66FC7C59" w14:textId="77777777" w:rsidR="005B5675" w:rsidRDefault="005B5675">
      <w:pPr>
        <w:rPr>
          <w:szCs w:val="20"/>
        </w:rPr>
      </w:pPr>
    </w:p>
    <w:p w14:paraId="7F3B5305" w14:textId="77777777" w:rsidR="005B5675" w:rsidRDefault="005B5675">
      <w:pPr>
        <w:rPr>
          <w:szCs w:val="20"/>
        </w:rPr>
      </w:pPr>
    </w:p>
    <w:p w14:paraId="21ECEE37" w14:textId="77777777" w:rsidR="005B5675" w:rsidRDefault="005B5675">
      <w:pPr>
        <w:rPr>
          <w:szCs w:val="20"/>
        </w:rPr>
      </w:pPr>
    </w:p>
    <w:p w14:paraId="197B7027" w14:textId="77777777" w:rsidR="005B5675" w:rsidRDefault="005B5675">
      <w:pPr>
        <w:rPr>
          <w:szCs w:val="20"/>
        </w:rPr>
      </w:pPr>
    </w:p>
    <w:p w14:paraId="2F8A362D" w14:textId="77777777" w:rsidR="0020234F" w:rsidRDefault="0020234F">
      <w:pPr>
        <w:rPr>
          <w:szCs w:val="20"/>
        </w:rPr>
      </w:pPr>
    </w:p>
    <w:p w14:paraId="644D240D" w14:textId="77777777" w:rsidR="004A73EB" w:rsidRDefault="004A73EB">
      <w:pPr>
        <w:rPr>
          <w:szCs w:val="20"/>
        </w:rPr>
      </w:pPr>
    </w:p>
    <w:p w14:paraId="7E6D0067" w14:textId="77777777" w:rsidR="001C0CF2" w:rsidRPr="00721341" w:rsidRDefault="001C0CF2" w:rsidP="001C0CF2">
      <w:pPr>
        <w:jc w:val="center"/>
        <w:rPr>
          <w:sz w:val="24"/>
        </w:rPr>
      </w:pPr>
      <w:r w:rsidRPr="00721341">
        <w:rPr>
          <w:sz w:val="24"/>
        </w:rPr>
        <w:lastRenderedPageBreak/>
        <w:t>SZCZEGÓŁOWA SPECYFIKACJA TECHNICZNA</w:t>
      </w:r>
    </w:p>
    <w:p w14:paraId="36B56F06" w14:textId="77777777" w:rsidR="001C0CF2" w:rsidRPr="00C32FC8" w:rsidRDefault="001C0CF2" w:rsidP="001C0CF2">
      <w:pPr>
        <w:pStyle w:val="Bezodstpw"/>
        <w:outlineLvl w:val="1"/>
      </w:pPr>
    </w:p>
    <w:p w14:paraId="6970F98A" w14:textId="77777777" w:rsidR="001C0CF2" w:rsidRPr="00C32FC8" w:rsidRDefault="001C0CF2" w:rsidP="001C0CF2">
      <w:pPr>
        <w:pStyle w:val="Bezodstpw"/>
        <w:outlineLvl w:val="1"/>
      </w:pPr>
      <w:bookmarkStart w:id="34" w:name="_Toc95250691"/>
      <w:r>
        <w:t>D 05.03.08</w:t>
      </w:r>
      <w:r w:rsidRPr="00C32FC8">
        <w:t xml:space="preserve"> </w:t>
      </w:r>
      <w:r w:rsidRPr="0002621B">
        <w:rPr>
          <w:i/>
        </w:rPr>
        <w:t xml:space="preserve"> </w:t>
      </w:r>
      <w:r w:rsidRPr="00C32FC8">
        <w:t>"</w:t>
      </w:r>
      <w:r>
        <w:t>POWIERZCHNIOWE UTRWALENIE NAWIERZCHNI DROGOWYCH</w:t>
      </w:r>
      <w:r w:rsidRPr="00C32FC8">
        <w:t>"</w:t>
      </w:r>
      <w:bookmarkEnd w:id="34"/>
    </w:p>
    <w:p w14:paraId="2E222476" w14:textId="77777777" w:rsidR="001C0CF2" w:rsidRDefault="001C0CF2" w:rsidP="001C0CF2">
      <w:pPr>
        <w:jc w:val="center"/>
      </w:pPr>
    </w:p>
    <w:p w14:paraId="6EDD89F9" w14:textId="77777777" w:rsidR="001C0CF2" w:rsidRPr="00632F95" w:rsidRDefault="001C0CF2" w:rsidP="001C0CF2">
      <w:pPr>
        <w:keepNext/>
        <w:keepLines/>
        <w:spacing w:before="120" w:after="120"/>
        <w:outlineLvl w:val="0"/>
        <w:rPr>
          <w:b/>
          <w:caps/>
          <w:kern w:val="28"/>
          <w:sz w:val="24"/>
        </w:rPr>
      </w:pPr>
      <w:r w:rsidRPr="00632F95">
        <w:rPr>
          <w:b/>
          <w:caps/>
          <w:kern w:val="28"/>
          <w:sz w:val="24"/>
        </w:rPr>
        <w:t>1. WSTĘP</w:t>
      </w:r>
    </w:p>
    <w:p w14:paraId="4402FDC2" w14:textId="77777777" w:rsidR="001C0CF2" w:rsidRPr="00632F95" w:rsidRDefault="001C0CF2" w:rsidP="001C0CF2">
      <w:pPr>
        <w:rPr>
          <w:b/>
          <w:bCs/>
          <w:szCs w:val="22"/>
        </w:rPr>
      </w:pPr>
      <w:r w:rsidRPr="00632F95">
        <w:rPr>
          <w:b/>
          <w:bCs/>
          <w:szCs w:val="22"/>
        </w:rPr>
        <w:t>1.1. Przedmiot ST</w:t>
      </w:r>
    </w:p>
    <w:p w14:paraId="41CDCF52" w14:textId="77777777" w:rsidR="001C0CF2" w:rsidRPr="00632F95" w:rsidRDefault="001C0CF2" w:rsidP="001C0CF2">
      <w:pPr>
        <w:pStyle w:val="FR2"/>
        <w:spacing w:before="0" w:line="240" w:lineRule="auto"/>
        <w:ind w:firstLine="680"/>
        <w:rPr>
          <w:rFonts w:ascii="Arial Narrow" w:hAnsi="Arial Narrow"/>
          <w:sz w:val="20"/>
        </w:rPr>
      </w:pPr>
      <w:r w:rsidRPr="00632F95">
        <w:rPr>
          <w:rFonts w:ascii="Arial Narrow" w:hAnsi="Arial Narrow"/>
          <w:sz w:val="20"/>
        </w:rPr>
        <w:t>Przedmiotem niniejszej  szczegółowej  specyfikacji technicznej  są wymagania  dotyczące  wykonania  i  odbioru  warstwy  pojedynczego powierzchniowego utrwalenia nawierzchni.</w:t>
      </w:r>
    </w:p>
    <w:p w14:paraId="0F976072" w14:textId="77777777" w:rsidR="001C0CF2" w:rsidRPr="00632F95" w:rsidRDefault="001C0CF2" w:rsidP="001C0CF2">
      <w:pPr>
        <w:pStyle w:val="FR2"/>
        <w:spacing w:before="0" w:line="240" w:lineRule="auto"/>
        <w:ind w:left="360" w:hanging="320"/>
        <w:rPr>
          <w:rFonts w:ascii="Arial Narrow" w:hAnsi="Arial Narrow"/>
          <w:b/>
          <w:sz w:val="20"/>
        </w:rPr>
      </w:pPr>
      <w:r w:rsidRPr="00632F95">
        <w:rPr>
          <w:rFonts w:ascii="Arial Narrow" w:hAnsi="Arial Narrow"/>
          <w:b/>
          <w:sz w:val="20"/>
        </w:rPr>
        <w:t>1.2. Zakres stosowania ST</w:t>
      </w:r>
    </w:p>
    <w:p w14:paraId="3D5BBF38" w14:textId="77777777" w:rsidR="001C0CF2" w:rsidRPr="00632F95" w:rsidRDefault="001C0CF2" w:rsidP="001C0CF2">
      <w:pPr>
        <w:pStyle w:val="FR2"/>
        <w:spacing w:before="0" w:line="240" w:lineRule="auto"/>
        <w:ind w:firstLine="0"/>
        <w:rPr>
          <w:rFonts w:ascii="Arial Narrow" w:hAnsi="Arial Narrow"/>
          <w:sz w:val="20"/>
        </w:rPr>
      </w:pPr>
      <w:r w:rsidRPr="00632F95">
        <w:rPr>
          <w:rFonts w:ascii="Arial Narrow" w:hAnsi="Arial Narrow"/>
          <w:sz w:val="20"/>
        </w:rPr>
        <w:t>Specyfikacja techniczna jest stosowana jako dokument przetargowy   i  kontraktowy  przy  zlecaniu  i  realizacji  robót wymienionych w pkt. 1.3.</w:t>
      </w:r>
    </w:p>
    <w:p w14:paraId="03C39DF7" w14:textId="77777777" w:rsidR="001C0CF2" w:rsidRPr="00632F95" w:rsidRDefault="001C0CF2" w:rsidP="001C0CF2">
      <w:pPr>
        <w:rPr>
          <w:b/>
          <w:bCs/>
          <w:szCs w:val="22"/>
        </w:rPr>
      </w:pPr>
      <w:r w:rsidRPr="00632F95">
        <w:rPr>
          <w:b/>
          <w:bCs/>
          <w:szCs w:val="22"/>
        </w:rPr>
        <w:t>1.3. Zakres robót obj</w:t>
      </w:r>
      <w:r w:rsidRPr="00632F95">
        <w:rPr>
          <w:szCs w:val="22"/>
        </w:rPr>
        <w:t>ę</w:t>
      </w:r>
      <w:r w:rsidRPr="00632F95">
        <w:rPr>
          <w:b/>
          <w:bCs/>
          <w:szCs w:val="22"/>
        </w:rPr>
        <w:t>tych ST</w:t>
      </w:r>
    </w:p>
    <w:p w14:paraId="028FBF50" w14:textId="0011662C" w:rsidR="001C0CF2" w:rsidRDefault="001C0CF2" w:rsidP="001C0CF2">
      <w:pPr>
        <w:rPr>
          <w:b/>
        </w:rPr>
      </w:pPr>
      <w:r w:rsidRPr="00632F95">
        <w:rPr>
          <w:szCs w:val="22"/>
        </w:rPr>
        <w:t xml:space="preserve">Ustalenia zawarte w niniejszej specyfikacji dotyczą zasad prowadzenia robót związanych z utrwaleniem powierzchni  poboczy dla zadania: </w:t>
      </w:r>
      <w:r w:rsidR="007A26AC" w:rsidRPr="00744A82">
        <w:rPr>
          <w:b/>
        </w:rPr>
        <w:t>„R</w:t>
      </w:r>
      <w:r w:rsidR="007A26AC" w:rsidRPr="00744A82">
        <w:rPr>
          <w:rFonts w:cs="Arial"/>
          <w:b/>
        </w:rPr>
        <w:t xml:space="preserve">emont drogi powiatowej nr </w:t>
      </w:r>
      <w:r w:rsidR="007A26AC">
        <w:rPr>
          <w:rFonts w:cs="Arial"/>
          <w:b/>
        </w:rPr>
        <w:t>1724T</w:t>
      </w:r>
      <w:r w:rsidR="007A26AC" w:rsidRPr="00744A82">
        <w:rPr>
          <w:rFonts w:cs="Arial"/>
          <w:b/>
        </w:rPr>
        <w:t xml:space="preserve"> </w:t>
      </w:r>
      <w:r w:rsidR="007A26AC">
        <w:rPr>
          <w:rFonts w:cs="Arial"/>
          <w:b/>
        </w:rPr>
        <w:t>Sulisławice - Niedźwice</w:t>
      </w:r>
      <w:r w:rsidR="007A26AC" w:rsidRPr="00744A82">
        <w:rPr>
          <w:rFonts w:cs="Arial"/>
          <w:b/>
        </w:rPr>
        <w:t xml:space="preserve"> w miejscowościach </w:t>
      </w:r>
      <w:r w:rsidR="007A26AC">
        <w:rPr>
          <w:rFonts w:cs="Arial"/>
          <w:b/>
        </w:rPr>
        <w:t>Niedźwice, Beszyce</w:t>
      </w:r>
      <w:r w:rsidR="007A26AC" w:rsidRPr="00744A82">
        <w:rPr>
          <w:rFonts w:cs="Arial"/>
          <w:b/>
        </w:rPr>
        <w:t xml:space="preserve"> od km </w:t>
      </w:r>
      <w:r w:rsidR="007A26AC">
        <w:rPr>
          <w:rFonts w:cs="Arial"/>
          <w:b/>
        </w:rPr>
        <w:t>3</w:t>
      </w:r>
      <w:r w:rsidR="007A26AC" w:rsidRPr="00744A82">
        <w:rPr>
          <w:rFonts w:cs="Arial"/>
          <w:b/>
        </w:rPr>
        <w:t>+</w:t>
      </w:r>
      <w:r w:rsidR="007A26AC">
        <w:rPr>
          <w:rFonts w:cs="Arial"/>
          <w:b/>
        </w:rPr>
        <w:t>365</w:t>
      </w:r>
      <w:r w:rsidR="007A26AC" w:rsidRPr="00744A82">
        <w:rPr>
          <w:rFonts w:cs="Arial"/>
          <w:b/>
        </w:rPr>
        <w:t xml:space="preserve"> do km </w:t>
      </w:r>
      <w:r w:rsidR="007A26AC">
        <w:rPr>
          <w:rFonts w:cs="Arial"/>
          <w:b/>
        </w:rPr>
        <w:t>4</w:t>
      </w:r>
      <w:r w:rsidR="007A26AC" w:rsidRPr="00744A82">
        <w:rPr>
          <w:rFonts w:cs="Arial"/>
          <w:b/>
        </w:rPr>
        <w:t>+</w:t>
      </w:r>
      <w:r w:rsidR="007A26AC">
        <w:rPr>
          <w:rFonts w:cs="Arial"/>
          <w:b/>
        </w:rPr>
        <w:t>115</w:t>
      </w:r>
      <w:r w:rsidR="007A26AC" w:rsidRPr="00744A82">
        <w:rPr>
          <w:b/>
        </w:rPr>
        <w:t>”</w:t>
      </w:r>
      <w:r>
        <w:rPr>
          <w:b/>
          <w:szCs w:val="20"/>
        </w:rPr>
        <w:t>.</w:t>
      </w:r>
      <w:r>
        <w:rPr>
          <w:szCs w:val="20"/>
        </w:rPr>
        <w:t xml:space="preserve"> </w:t>
      </w:r>
      <w:r>
        <w:t xml:space="preserve"> </w:t>
      </w:r>
    </w:p>
    <w:p w14:paraId="5FAB047A" w14:textId="77777777" w:rsidR="001C0CF2" w:rsidRPr="00632F95" w:rsidRDefault="001C0CF2" w:rsidP="001C0CF2">
      <w:pPr>
        <w:rPr>
          <w:b/>
        </w:rPr>
      </w:pPr>
      <w:r w:rsidRPr="00632F95">
        <w:rPr>
          <w:b/>
        </w:rPr>
        <w:t>1.4.     Podstawowe określenia</w:t>
      </w:r>
    </w:p>
    <w:p w14:paraId="3ED7A0CD" w14:textId="77777777" w:rsidR="001C0CF2" w:rsidRPr="00632F95" w:rsidRDefault="001C0CF2" w:rsidP="001C0CF2">
      <w:pPr>
        <w:pStyle w:val="FR2"/>
        <w:spacing w:before="0" w:line="240" w:lineRule="auto"/>
        <w:ind w:firstLine="640"/>
        <w:rPr>
          <w:rFonts w:ascii="Arial Narrow" w:hAnsi="Arial Narrow"/>
          <w:sz w:val="20"/>
        </w:rPr>
      </w:pPr>
      <w:r w:rsidRPr="00632F95">
        <w:rPr>
          <w:rFonts w:ascii="Arial Narrow" w:hAnsi="Arial Narrow"/>
          <w:sz w:val="20"/>
        </w:rPr>
        <w:t>Powierzchniowe pojedyncze utrwalenie - powierzchniowe pojedyncze utrwalenie jest to jednokrotne rozłożenie lepiszcza bitumicznego i kruszywa oraz jego przywałowanie.</w:t>
      </w:r>
    </w:p>
    <w:p w14:paraId="7140B934" w14:textId="77777777" w:rsidR="001C0CF2" w:rsidRPr="00632F95" w:rsidRDefault="001C0CF2" w:rsidP="001C0CF2">
      <w:pPr>
        <w:pStyle w:val="FR2"/>
        <w:spacing w:before="0" w:line="240" w:lineRule="auto"/>
        <w:ind w:firstLine="640"/>
        <w:rPr>
          <w:rFonts w:ascii="Arial Narrow" w:hAnsi="Arial Narrow"/>
          <w:sz w:val="20"/>
        </w:rPr>
      </w:pPr>
      <w:r w:rsidRPr="00632F95">
        <w:rPr>
          <w:rFonts w:ascii="Arial Narrow" w:hAnsi="Arial Narrow"/>
          <w:sz w:val="20"/>
        </w:rPr>
        <w:t xml:space="preserve">Asfaltowa emulsja kationowa - asfaltowa emulsja kationowa jest to lepiszcze bitumiczne </w:t>
      </w:r>
      <w:r w:rsidRPr="00632F95">
        <w:rPr>
          <w:rFonts w:ascii="Arial Narrow" w:hAnsi="Arial Narrow"/>
          <w:sz w:val="20"/>
        </w:rPr>
        <w:br/>
        <w:t>w postaci zawiesiny rozproszonego asfaltu w wodzie, otrzymana z zastosowaniem emulgatora kationowego.</w:t>
      </w:r>
    </w:p>
    <w:p w14:paraId="5B0DECD6" w14:textId="77777777" w:rsidR="001C0CF2" w:rsidRPr="00632F95" w:rsidRDefault="001C0CF2" w:rsidP="001C0CF2">
      <w:pPr>
        <w:pStyle w:val="FR2"/>
        <w:spacing w:before="0" w:line="240" w:lineRule="auto"/>
        <w:ind w:firstLine="0"/>
        <w:rPr>
          <w:rFonts w:ascii="Arial Narrow" w:hAnsi="Arial Narrow"/>
          <w:b/>
          <w:sz w:val="20"/>
        </w:rPr>
      </w:pPr>
      <w:r w:rsidRPr="00632F95">
        <w:rPr>
          <w:rFonts w:ascii="Arial Narrow" w:hAnsi="Arial Narrow"/>
          <w:b/>
          <w:sz w:val="20"/>
        </w:rPr>
        <w:t>1.5.     Ogólne wymagania dotyczące jakości robót</w:t>
      </w:r>
    </w:p>
    <w:p w14:paraId="4043ABC7" w14:textId="77777777" w:rsidR="001C0CF2" w:rsidRPr="00632F95" w:rsidRDefault="001C0CF2" w:rsidP="001C0CF2">
      <w:pPr>
        <w:pStyle w:val="FR2"/>
        <w:spacing w:before="0" w:line="240" w:lineRule="auto"/>
        <w:ind w:firstLine="660"/>
        <w:rPr>
          <w:rFonts w:ascii="Arial Narrow" w:hAnsi="Arial Narrow"/>
          <w:sz w:val="20"/>
        </w:rPr>
      </w:pPr>
      <w:r w:rsidRPr="00632F95">
        <w:rPr>
          <w:rFonts w:ascii="Arial Narrow" w:hAnsi="Arial Narrow"/>
          <w:sz w:val="20"/>
        </w:rPr>
        <w:t>Za  jakość  zastosowanych  materiałów  i  wykonanych  robót,  ich zgodność z wymaganiami postawionymi w niniejszej ST odpowiedzialny jest wykonawca robót. Ogólne wymagania dotyczące robót podano w ST D-00.00.00. “Wymagania ogólne".</w:t>
      </w:r>
    </w:p>
    <w:p w14:paraId="7F21C98E" w14:textId="77777777" w:rsidR="001C0CF2" w:rsidRPr="00632F95" w:rsidRDefault="001C0CF2" w:rsidP="001C0CF2">
      <w:pPr>
        <w:pStyle w:val="FR2"/>
        <w:spacing w:before="120" w:line="240" w:lineRule="auto"/>
        <w:ind w:firstLine="0"/>
        <w:jc w:val="left"/>
        <w:rPr>
          <w:rFonts w:ascii="Arial Narrow" w:hAnsi="Arial Narrow"/>
          <w:sz w:val="24"/>
        </w:rPr>
      </w:pPr>
      <w:r w:rsidRPr="00632F95">
        <w:rPr>
          <w:rFonts w:ascii="Arial Narrow" w:hAnsi="Arial Narrow"/>
          <w:b/>
          <w:sz w:val="24"/>
        </w:rPr>
        <w:t>2 . MATERIAŁY</w:t>
      </w:r>
    </w:p>
    <w:p w14:paraId="4E3E4BBD" w14:textId="77777777" w:rsidR="001C0CF2" w:rsidRPr="00632F95" w:rsidRDefault="001C0CF2" w:rsidP="001C0CF2">
      <w:pPr>
        <w:pStyle w:val="FR2"/>
        <w:spacing w:before="220" w:line="240" w:lineRule="auto"/>
        <w:rPr>
          <w:rFonts w:ascii="Arial Narrow" w:hAnsi="Arial Narrow"/>
          <w:sz w:val="20"/>
        </w:rPr>
      </w:pPr>
      <w:r w:rsidRPr="00632F95">
        <w:rPr>
          <w:rFonts w:ascii="Arial Narrow" w:hAnsi="Arial Narrow"/>
          <w:sz w:val="20"/>
        </w:rPr>
        <w:t>Materiałami    stosowanymi    przy    wykonywaniu    pojedynczego powierzchniowego utrwalenia według zasad niniejszej ST są:</w:t>
      </w:r>
    </w:p>
    <w:p w14:paraId="46EC74F1" w14:textId="77777777" w:rsidR="001C0CF2" w:rsidRPr="00632F95" w:rsidRDefault="001C0CF2" w:rsidP="001C0CF2">
      <w:pPr>
        <w:pStyle w:val="FR2"/>
        <w:spacing w:before="0" w:line="240" w:lineRule="auto"/>
        <w:ind w:right="7000" w:firstLine="0"/>
        <w:jc w:val="left"/>
        <w:rPr>
          <w:rFonts w:ascii="Arial Narrow" w:hAnsi="Arial Narrow"/>
          <w:b/>
          <w:sz w:val="20"/>
        </w:rPr>
      </w:pPr>
      <w:r w:rsidRPr="00632F95">
        <w:rPr>
          <w:rFonts w:ascii="Arial Narrow" w:hAnsi="Arial Narrow"/>
          <w:b/>
          <w:sz w:val="20"/>
        </w:rPr>
        <w:t>2.1. Kruszywo</w:t>
      </w:r>
    </w:p>
    <w:p w14:paraId="784F0EE0" w14:textId="77777777" w:rsidR="001C0CF2" w:rsidRPr="00632F95" w:rsidRDefault="001C0CF2" w:rsidP="001C0CF2">
      <w:pPr>
        <w:pStyle w:val="FR2"/>
        <w:spacing w:before="0" w:line="240" w:lineRule="auto"/>
        <w:ind w:right="7000" w:firstLine="0"/>
        <w:jc w:val="left"/>
        <w:rPr>
          <w:rFonts w:ascii="Arial Narrow" w:hAnsi="Arial Narrow"/>
          <w:sz w:val="20"/>
        </w:rPr>
      </w:pPr>
      <w:r w:rsidRPr="00632F95">
        <w:rPr>
          <w:rFonts w:ascii="Arial Narrow" w:hAnsi="Arial Narrow"/>
          <w:sz w:val="20"/>
        </w:rPr>
        <w:t>2.1.1.Wymagania</w:t>
      </w:r>
    </w:p>
    <w:p w14:paraId="0BFA929A" w14:textId="77777777" w:rsidR="001C0CF2" w:rsidRPr="00632F95" w:rsidRDefault="001C0CF2" w:rsidP="001C0CF2">
      <w:pPr>
        <w:pStyle w:val="FR2"/>
        <w:spacing w:before="0" w:line="240" w:lineRule="auto"/>
        <w:ind w:firstLine="697"/>
        <w:rPr>
          <w:rFonts w:ascii="Arial Narrow" w:hAnsi="Arial Narrow"/>
          <w:sz w:val="20"/>
        </w:rPr>
      </w:pPr>
      <w:r w:rsidRPr="00632F95">
        <w:rPr>
          <w:rFonts w:ascii="Arial Narrow" w:hAnsi="Arial Narrow"/>
          <w:sz w:val="20"/>
        </w:rPr>
        <w:t>Do powierzchniowego utrwalenia należy stosować grysy lub żwiry kruszone o uziarnieniu 5-8 mm spełniające niżej zestawione wymagania w zakresie cech klasowych (tablica l) i cech gatunkowych (tablica 2), przewidziane  obowiązującą  normą  BN-84/6774-02  i  “Wytycznymi technicznymi oceny jakości grysów i żwirów” przy jednoczesnym uwzględnieniu uściśleń zawartych w niniejszej ST.</w:t>
      </w:r>
    </w:p>
    <w:p w14:paraId="26D6CEBA" w14:textId="77777777" w:rsidR="001C0CF2" w:rsidRPr="00632F95" w:rsidRDefault="001C0CF2" w:rsidP="001C0CF2">
      <w:pPr>
        <w:pStyle w:val="FR2"/>
        <w:spacing w:before="240" w:after="80" w:line="240" w:lineRule="auto"/>
        <w:ind w:firstLine="0"/>
        <w:jc w:val="center"/>
        <w:rPr>
          <w:rFonts w:ascii="Arial Narrow" w:hAnsi="Arial Narrow"/>
          <w:sz w:val="20"/>
        </w:rPr>
      </w:pPr>
      <w:r w:rsidRPr="00632F95">
        <w:rPr>
          <w:rFonts w:ascii="Arial Narrow" w:hAnsi="Arial Narrow"/>
          <w:sz w:val="20"/>
        </w:rPr>
        <w:t>Tablica l. Wymagania klasowe dla grysu i żwiru kruszonego</w:t>
      </w:r>
    </w:p>
    <w:tbl>
      <w:tblPr>
        <w:tblW w:w="0" w:type="auto"/>
        <w:jc w:val="center"/>
        <w:tblLayout w:type="fixed"/>
        <w:tblCellMar>
          <w:left w:w="40" w:type="dxa"/>
          <w:right w:w="40" w:type="dxa"/>
        </w:tblCellMar>
        <w:tblLook w:val="0000" w:firstRow="0" w:lastRow="0" w:firstColumn="0" w:lastColumn="0" w:noHBand="0" w:noVBand="0"/>
      </w:tblPr>
      <w:tblGrid>
        <w:gridCol w:w="4820"/>
        <w:gridCol w:w="1040"/>
      </w:tblGrid>
      <w:tr w:rsidR="001C0CF2" w:rsidRPr="00632F95" w14:paraId="290DBD5C" w14:textId="77777777" w:rsidTr="00021877">
        <w:trPr>
          <w:cantSplit/>
          <w:trHeight w:hRule="exact" w:val="619"/>
          <w:jc w:val="center"/>
        </w:trPr>
        <w:tc>
          <w:tcPr>
            <w:tcW w:w="4820" w:type="dxa"/>
            <w:tcBorders>
              <w:top w:val="single" w:sz="6" w:space="0" w:color="auto"/>
              <w:left w:val="single" w:sz="6" w:space="0" w:color="auto"/>
              <w:bottom w:val="single" w:sz="6" w:space="0" w:color="auto"/>
              <w:right w:val="single" w:sz="6" w:space="0" w:color="auto"/>
            </w:tcBorders>
          </w:tcPr>
          <w:p w14:paraId="19C57291" w14:textId="77777777" w:rsidR="001C0CF2" w:rsidRPr="00632F95" w:rsidRDefault="001C0CF2" w:rsidP="00021877">
            <w:pPr>
              <w:spacing w:before="40"/>
              <w:jc w:val="left"/>
            </w:pPr>
            <w:r w:rsidRPr="00632F95">
              <w:t>Ścieralność w bębnie kulowym % ubytku masy, nie więcej niż:</w:t>
            </w:r>
          </w:p>
          <w:p w14:paraId="46C8D29B" w14:textId="77777777" w:rsidR="001C0CF2" w:rsidRPr="00632F95" w:rsidRDefault="001C0CF2" w:rsidP="00021877">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14:paraId="21446B6A" w14:textId="77777777" w:rsidR="001C0CF2" w:rsidRPr="00632F95" w:rsidRDefault="001C0CF2" w:rsidP="00021877">
            <w:pPr>
              <w:spacing w:before="40"/>
              <w:jc w:val="center"/>
            </w:pPr>
            <w:r w:rsidRPr="00632F95">
              <w:t>25 (40)</w:t>
            </w:r>
          </w:p>
          <w:p w14:paraId="58D97296" w14:textId="77777777" w:rsidR="001C0CF2" w:rsidRPr="00632F95" w:rsidRDefault="001C0CF2" w:rsidP="00021877">
            <w:pPr>
              <w:spacing w:before="40"/>
              <w:jc w:val="center"/>
            </w:pPr>
          </w:p>
        </w:tc>
      </w:tr>
      <w:tr w:rsidR="001C0CF2" w:rsidRPr="00632F95" w14:paraId="4315F54C" w14:textId="77777777" w:rsidTr="00021877">
        <w:trPr>
          <w:cantSplit/>
          <w:trHeight w:hRule="exact" w:val="1012"/>
          <w:jc w:val="center"/>
        </w:trPr>
        <w:tc>
          <w:tcPr>
            <w:tcW w:w="4820" w:type="dxa"/>
            <w:tcBorders>
              <w:top w:val="single" w:sz="6" w:space="0" w:color="auto"/>
              <w:left w:val="single" w:sz="6" w:space="0" w:color="auto"/>
              <w:bottom w:val="single" w:sz="6" w:space="0" w:color="auto"/>
              <w:right w:val="single" w:sz="6" w:space="0" w:color="auto"/>
            </w:tcBorders>
          </w:tcPr>
          <w:p w14:paraId="0F26363C" w14:textId="77777777" w:rsidR="001C0CF2" w:rsidRPr="00632F95" w:rsidRDefault="001C0CF2" w:rsidP="00021877">
            <w:pPr>
              <w:spacing w:before="40"/>
              <w:jc w:val="left"/>
            </w:pPr>
            <w:r w:rsidRPr="00632F95">
              <w:t>Ścieralność w bębnie kulowym po 1/5 pełnej liczby obrotów, % ubytku masy w stosunku do ubytku masy po pełnej liczbie obrotów nie więcej niż:</w:t>
            </w:r>
          </w:p>
        </w:tc>
        <w:tc>
          <w:tcPr>
            <w:tcW w:w="1040" w:type="dxa"/>
            <w:tcBorders>
              <w:top w:val="single" w:sz="6" w:space="0" w:color="auto"/>
              <w:left w:val="single" w:sz="6" w:space="0" w:color="auto"/>
              <w:bottom w:val="single" w:sz="6" w:space="0" w:color="auto"/>
              <w:right w:val="single" w:sz="6" w:space="0" w:color="auto"/>
            </w:tcBorders>
            <w:vAlign w:val="center"/>
          </w:tcPr>
          <w:p w14:paraId="47FB5E09" w14:textId="77777777" w:rsidR="001C0CF2" w:rsidRPr="00632F95" w:rsidRDefault="001C0CF2" w:rsidP="00021877">
            <w:pPr>
              <w:spacing w:before="40"/>
              <w:jc w:val="center"/>
            </w:pPr>
            <w:r w:rsidRPr="00632F95">
              <w:t>25</w:t>
            </w:r>
          </w:p>
          <w:p w14:paraId="115348A1" w14:textId="77777777" w:rsidR="001C0CF2" w:rsidRPr="00632F95" w:rsidRDefault="001C0CF2" w:rsidP="00021877">
            <w:pPr>
              <w:spacing w:before="40"/>
              <w:jc w:val="center"/>
            </w:pPr>
          </w:p>
        </w:tc>
      </w:tr>
      <w:tr w:rsidR="001C0CF2" w:rsidRPr="00632F95" w14:paraId="121C8483" w14:textId="77777777" w:rsidTr="00021877">
        <w:trPr>
          <w:cantSplit/>
          <w:trHeight w:hRule="exact" w:val="701"/>
          <w:jc w:val="center"/>
        </w:trPr>
        <w:tc>
          <w:tcPr>
            <w:tcW w:w="4820" w:type="dxa"/>
            <w:tcBorders>
              <w:top w:val="single" w:sz="6" w:space="0" w:color="auto"/>
              <w:left w:val="single" w:sz="6" w:space="0" w:color="auto"/>
              <w:bottom w:val="single" w:sz="6" w:space="0" w:color="auto"/>
              <w:right w:val="single" w:sz="6" w:space="0" w:color="auto"/>
            </w:tcBorders>
          </w:tcPr>
          <w:p w14:paraId="3C702FEA" w14:textId="77777777" w:rsidR="001C0CF2" w:rsidRPr="00632F95" w:rsidRDefault="001C0CF2" w:rsidP="00021877">
            <w:pPr>
              <w:spacing w:before="40"/>
              <w:jc w:val="left"/>
            </w:pPr>
            <w:r w:rsidRPr="00632F95">
              <w:t>Nasiąkliwość w stosunku do masy suchego kruszywa, % nie więcej niż :</w:t>
            </w:r>
          </w:p>
        </w:tc>
        <w:tc>
          <w:tcPr>
            <w:tcW w:w="1040" w:type="dxa"/>
            <w:tcBorders>
              <w:top w:val="single" w:sz="6" w:space="0" w:color="auto"/>
              <w:left w:val="single" w:sz="6" w:space="0" w:color="auto"/>
              <w:bottom w:val="single" w:sz="6" w:space="0" w:color="auto"/>
              <w:right w:val="single" w:sz="6" w:space="0" w:color="auto"/>
            </w:tcBorders>
            <w:vAlign w:val="center"/>
          </w:tcPr>
          <w:p w14:paraId="36EAEC8A" w14:textId="77777777" w:rsidR="001C0CF2" w:rsidRPr="00632F95" w:rsidRDefault="001C0CF2" w:rsidP="00021877">
            <w:pPr>
              <w:spacing w:before="40"/>
              <w:jc w:val="center"/>
            </w:pPr>
            <w:r w:rsidRPr="00632F95">
              <w:t>1,5</w:t>
            </w:r>
          </w:p>
          <w:p w14:paraId="6D813D60" w14:textId="77777777" w:rsidR="001C0CF2" w:rsidRPr="00632F95" w:rsidRDefault="001C0CF2" w:rsidP="00021877">
            <w:pPr>
              <w:spacing w:before="40"/>
              <w:jc w:val="center"/>
            </w:pPr>
          </w:p>
        </w:tc>
      </w:tr>
      <w:tr w:rsidR="001C0CF2" w:rsidRPr="00632F95" w14:paraId="264AA0A5" w14:textId="77777777" w:rsidTr="00021877">
        <w:trPr>
          <w:cantSplit/>
          <w:trHeight w:hRule="exact" w:val="427"/>
          <w:jc w:val="center"/>
        </w:trPr>
        <w:tc>
          <w:tcPr>
            <w:tcW w:w="4820" w:type="dxa"/>
            <w:tcBorders>
              <w:top w:val="single" w:sz="6" w:space="0" w:color="auto"/>
              <w:left w:val="single" w:sz="6" w:space="0" w:color="auto"/>
              <w:bottom w:val="single" w:sz="6" w:space="0" w:color="auto"/>
              <w:right w:val="single" w:sz="6" w:space="0" w:color="auto"/>
            </w:tcBorders>
          </w:tcPr>
          <w:p w14:paraId="6B145A26" w14:textId="77777777" w:rsidR="001C0CF2" w:rsidRPr="00632F95" w:rsidRDefault="001C0CF2" w:rsidP="00021877">
            <w:pPr>
              <w:spacing w:before="40"/>
              <w:jc w:val="left"/>
            </w:pPr>
            <w:r w:rsidRPr="00632F95">
              <w:t>Mrozoodporność, % ubytku masy nie więcej niż</w:t>
            </w:r>
          </w:p>
          <w:p w14:paraId="06D3455D" w14:textId="77777777" w:rsidR="001C0CF2" w:rsidRPr="00632F95" w:rsidRDefault="001C0CF2" w:rsidP="00021877">
            <w:pPr>
              <w:spacing w:before="40"/>
              <w:jc w:val="left"/>
            </w:pPr>
          </w:p>
          <w:p w14:paraId="7218C771" w14:textId="77777777" w:rsidR="001C0CF2" w:rsidRPr="00632F95" w:rsidRDefault="001C0CF2" w:rsidP="00021877">
            <w:pPr>
              <w:spacing w:before="40"/>
              <w:jc w:val="left"/>
            </w:pPr>
          </w:p>
          <w:p w14:paraId="3BA81EE8" w14:textId="77777777" w:rsidR="001C0CF2" w:rsidRPr="00632F95" w:rsidRDefault="001C0CF2" w:rsidP="00021877">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14:paraId="3BB670A4" w14:textId="77777777" w:rsidR="001C0CF2" w:rsidRPr="00632F95" w:rsidRDefault="001C0CF2" w:rsidP="00021877">
            <w:pPr>
              <w:spacing w:before="40"/>
              <w:jc w:val="center"/>
            </w:pPr>
            <w:r w:rsidRPr="00632F95">
              <w:t>2,0</w:t>
            </w:r>
          </w:p>
          <w:p w14:paraId="610C0C8E" w14:textId="77777777" w:rsidR="001C0CF2" w:rsidRPr="00632F95" w:rsidRDefault="001C0CF2" w:rsidP="00021877">
            <w:pPr>
              <w:spacing w:before="40"/>
              <w:jc w:val="center"/>
            </w:pPr>
          </w:p>
        </w:tc>
      </w:tr>
      <w:tr w:rsidR="001C0CF2" w:rsidRPr="00632F95" w14:paraId="75089434" w14:textId="77777777" w:rsidTr="00021877">
        <w:trPr>
          <w:cantSplit/>
          <w:trHeight w:hRule="exact" w:val="703"/>
          <w:jc w:val="center"/>
        </w:trPr>
        <w:tc>
          <w:tcPr>
            <w:tcW w:w="4820" w:type="dxa"/>
            <w:tcBorders>
              <w:top w:val="single" w:sz="6" w:space="0" w:color="auto"/>
              <w:left w:val="single" w:sz="6" w:space="0" w:color="auto"/>
              <w:bottom w:val="single" w:sz="6" w:space="0" w:color="auto"/>
              <w:right w:val="single" w:sz="6" w:space="0" w:color="auto"/>
            </w:tcBorders>
          </w:tcPr>
          <w:p w14:paraId="1801937D" w14:textId="77777777" w:rsidR="001C0CF2" w:rsidRPr="00632F95" w:rsidRDefault="001C0CF2" w:rsidP="00021877">
            <w:pPr>
              <w:spacing w:before="40"/>
              <w:jc w:val="left"/>
            </w:pPr>
            <w:r w:rsidRPr="00632F95">
              <w:t>Mrozoodporność wg metody zmodyfikowanej, % ubytku masy nie więcej niż:</w:t>
            </w:r>
          </w:p>
          <w:p w14:paraId="0F83E912" w14:textId="77777777" w:rsidR="001C0CF2" w:rsidRPr="00632F95" w:rsidRDefault="001C0CF2" w:rsidP="00021877">
            <w:pPr>
              <w:spacing w:before="40"/>
              <w:jc w:val="left"/>
            </w:pPr>
          </w:p>
          <w:p w14:paraId="52911607" w14:textId="77777777" w:rsidR="001C0CF2" w:rsidRPr="00632F95" w:rsidRDefault="001C0CF2" w:rsidP="00021877">
            <w:pPr>
              <w:spacing w:before="40"/>
              <w:jc w:val="left"/>
            </w:pPr>
          </w:p>
          <w:p w14:paraId="2306F71E" w14:textId="77777777" w:rsidR="001C0CF2" w:rsidRPr="00632F95" w:rsidRDefault="001C0CF2" w:rsidP="00021877">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14:paraId="5D42F4F1" w14:textId="77777777" w:rsidR="001C0CF2" w:rsidRPr="00632F95" w:rsidRDefault="001C0CF2" w:rsidP="00021877">
            <w:pPr>
              <w:spacing w:before="40"/>
              <w:jc w:val="center"/>
            </w:pPr>
            <w:r w:rsidRPr="00632F95">
              <w:t>10,0</w:t>
            </w:r>
          </w:p>
          <w:p w14:paraId="6CBBA07C" w14:textId="77777777" w:rsidR="001C0CF2" w:rsidRPr="00632F95" w:rsidRDefault="001C0CF2" w:rsidP="00021877">
            <w:pPr>
              <w:spacing w:before="40"/>
              <w:jc w:val="center"/>
            </w:pPr>
          </w:p>
        </w:tc>
      </w:tr>
    </w:tbl>
    <w:p w14:paraId="652A831A" w14:textId="77777777" w:rsidR="001C0CF2" w:rsidRDefault="001C0CF2" w:rsidP="001C0CF2">
      <w:pPr>
        <w:pStyle w:val="FR2"/>
        <w:spacing w:before="280" w:line="240" w:lineRule="auto"/>
        <w:ind w:left="880" w:right="800" w:firstLine="0"/>
        <w:jc w:val="center"/>
        <w:rPr>
          <w:rFonts w:ascii="Arial Narrow" w:hAnsi="Arial Narrow"/>
          <w:sz w:val="20"/>
        </w:rPr>
      </w:pPr>
      <w:r w:rsidRPr="00632F95">
        <w:rPr>
          <w:rFonts w:ascii="Arial Narrow" w:hAnsi="Arial Narrow"/>
          <w:sz w:val="20"/>
        </w:rPr>
        <w:t>()- wartości podane w nawiasach dotyczą wyłącznie kruszywa granitowego.</w:t>
      </w:r>
    </w:p>
    <w:p w14:paraId="2AF47229" w14:textId="77777777" w:rsidR="001C0CF2" w:rsidRDefault="001C0CF2" w:rsidP="001C0CF2">
      <w:pPr>
        <w:pStyle w:val="FR2"/>
        <w:spacing w:before="280" w:line="240" w:lineRule="auto"/>
        <w:ind w:left="880" w:right="800" w:firstLine="0"/>
        <w:jc w:val="center"/>
        <w:rPr>
          <w:rFonts w:ascii="Arial Narrow" w:hAnsi="Arial Narrow"/>
          <w:sz w:val="20"/>
        </w:rPr>
      </w:pPr>
    </w:p>
    <w:p w14:paraId="7ECC5014" w14:textId="77777777" w:rsidR="001C0CF2" w:rsidRDefault="001C0CF2" w:rsidP="001C0CF2">
      <w:pPr>
        <w:pStyle w:val="FR2"/>
        <w:spacing w:before="280" w:line="240" w:lineRule="auto"/>
        <w:ind w:left="880" w:right="800" w:firstLine="0"/>
        <w:jc w:val="center"/>
        <w:rPr>
          <w:rFonts w:ascii="Arial Narrow" w:hAnsi="Arial Narrow"/>
          <w:sz w:val="20"/>
        </w:rPr>
      </w:pPr>
    </w:p>
    <w:p w14:paraId="7F291083" w14:textId="77777777" w:rsidR="001C0CF2" w:rsidRPr="00632F95" w:rsidRDefault="001C0CF2" w:rsidP="001C0CF2">
      <w:pPr>
        <w:pStyle w:val="FR2"/>
        <w:spacing w:before="280" w:line="240" w:lineRule="auto"/>
        <w:ind w:left="880" w:right="800" w:firstLine="0"/>
        <w:jc w:val="center"/>
        <w:rPr>
          <w:rFonts w:ascii="Arial Narrow" w:hAnsi="Arial Narrow"/>
          <w:sz w:val="20"/>
        </w:rPr>
      </w:pPr>
    </w:p>
    <w:p w14:paraId="656B7E87" w14:textId="77777777" w:rsidR="001C0CF2" w:rsidRDefault="001C0CF2" w:rsidP="001C0CF2">
      <w:pPr>
        <w:pStyle w:val="FR2"/>
        <w:spacing w:line="240" w:lineRule="auto"/>
        <w:ind w:firstLine="700"/>
        <w:rPr>
          <w:rFonts w:ascii="Arial Narrow" w:hAnsi="Arial Narrow"/>
          <w:b/>
          <w:sz w:val="20"/>
        </w:rPr>
      </w:pPr>
      <w:r w:rsidRPr="00632F95">
        <w:rPr>
          <w:rFonts w:ascii="Arial Narrow" w:hAnsi="Arial Narrow"/>
          <w:b/>
          <w:sz w:val="20"/>
        </w:rPr>
        <w:t>Do wykonania powierzchniowego utrwalenia nie dopuszcza się kruszywa pochodzącego ze skał wapiennych.</w:t>
      </w:r>
    </w:p>
    <w:p w14:paraId="67E1F481" w14:textId="77777777" w:rsidR="001C0CF2" w:rsidRPr="00632F95" w:rsidRDefault="001C0CF2" w:rsidP="001C0CF2">
      <w:pPr>
        <w:pStyle w:val="FR2"/>
        <w:spacing w:line="240" w:lineRule="auto"/>
        <w:ind w:firstLine="700"/>
        <w:rPr>
          <w:rFonts w:ascii="Arial Narrow" w:hAnsi="Arial Narrow"/>
          <w:b/>
          <w:sz w:val="20"/>
        </w:rPr>
      </w:pPr>
    </w:p>
    <w:p w14:paraId="626DF58B" w14:textId="77777777" w:rsidR="001C0CF2" w:rsidRPr="00632F95" w:rsidRDefault="001C0CF2" w:rsidP="001C0CF2">
      <w:pPr>
        <w:pStyle w:val="FR2"/>
        <w:spacing w:before="240" w:after="100" w:line="240" w:lineRule="auto"/>
        <w:ind w:firstLine="0"/>
        <w:jc w:val="center"/>
        <w:rPr>
          <w:rFonts w:ascii="Arial Narrow" w:hAnsi="Arial Narrow"/>
          <w:sz w:val="20"/>
        </w:rPr>
      </w:pPr>
      <w:r w:rsidRPr="00632F95">
        <w:rPr>
          <w:rFonts w:ascii="Arial Narrow" w:hAnsi="Arial Narrow"/>
          <w:sz w:val="20"/>
        </w:rPr>
        <w:t>Tablica 2. Wymagania gatunkowe dla grysu</w:t>
      </w:r>
    </w:p>
    <w:tbl>
      <w:tblPr>
        <w:tblW w:w="0" w:type="auto"/>
        <w:jc w:val="center"/>
        <w:tblLayout w:type="fixed"/>
        <w:tblCellMar>
          <w:left w:w="40" w:type="dxa"/>
          <w:right w:w="40" w:type="dxa"/>
        </w:tblCellMar>
        <w:tblLook w:val="0000" w:firstRow="0" w:lastRow="0" w:firstColumn="0" w:lastColumn="0" w:noHBand="0" w:noVBand="0"/>
      </w:tblPr>
      <w:tblGrid>
        <w:gridCol w:w="4840"/>
        <w:gridCol w:w="1200"/>
      </w:tblGrid>
      <w:tr w:rsidR="001C0CF2" w:rsidRPr="00632F95" w14:paraId="7BF3E3A5" w14:textId="77777777" w:rsidTr="00021877">
        <w:trPr>
          <w:cantSplit/>
          <w:trHeight w:hRule="exact" w:val="799"/>
          <w:jc w:val="center"/>
        </w:trPr>
        <w:tc>
          <w:tcPr>
            <w:tcW w:w="4840" w:type="dxa"/>
            <w:tcBorders>
              <w:top w:val="single" w:sz="6" w:space="0" w:color="auto"/>
              <w:left w:val="single" w:sz="6" w:space="0" w:color="auto"/>
              <w:bottom w:val="single" w:sz="6" w:space="0" w:color="auto"/>
              <w:right w:val="single" w:sz="6" w:space="0" w:color="auto"/>
            </w:tcBorders>
          </w:tcPr>
          <w:p w14:paraId="2F71B8ED" w14:textId="77777777" w:rsidR="001C0CF2" w:rsidRPr="00632F95" w:rsidRDefault="001C0CF2" w:rsidP="00021877">
            <w:pPr>
              <w:pStyle w:val="Tekstpodstawowy2"/>
              <w:spacing w:line="240" w:lineRule="auto"/>
              <w:rPr>
                <w:sz w:val="22"/>
                <w:szCs w:val="22"/>
              </w:rPr>
            </w:pPr>
            <w:r w:rsidRPr="00632F95">
              <w:rPr>
                <w:sz w:val="22"/>
                <w:szCs w:val="22"/>
              </w:rPr>
              <w:t>Zawartość ziaren mniejszych niż 0,075 mm odsianych na mokro, % masy nie więcej niż:</w:t>
            </w:r>
          </w:p>
          <w:p w14:paraId="38D0375C" w14:textId="77777777" w:rsidR="001C0CF2" w:rsidRPr="00632F95" w:rsidRDefault="001C0CF2" w:rsidP="00021877">
            <w:pPr>
              <w:spacing w:before="40"/>
              <w:ind w:right="200"/>
              <w:jc w:val="left"/>
              <w:rPr>
                <w:szCs w:val="22"/>
              </w:rPr>
            </w:pPr>
          </w:p>
          <w:p w14:paraId="26E8A767" w14:textId="77777777" w:rsidR="001C0CF2" w:rsidRPr="00632F95" w:rsidRDefault="001C0CF2" w:rsidP="00021877">
            <w:pPr>
              <w:spacing w:before="40"/>
              <w:ind w:right="200"/>
              <w:jc w:val="left"/>
              <w:rPr>
                <w:szCs w:val="22"/>
              </w:rPr>
            </w:pPr>
          </w:p>
        </w:tc>
        <w:tc>
          <w:tcPr>
            <w:tcW w:w="1200" w:type="dxa"/>
            <w:tcBorders>
              <w:top w:val="single" w:sz="6" w:space="0" w:color="auto"/>
              <w:left w:val="single" w:sz="6" w:space="0" w:color="auto"/>
              <w:bottom w:val="single" w:sz="6" w:space="0" w:color="auto"/>
              <w:right w:val="single" w:sz="6" w:space="0" w:color="auto"/>
            </w:tcBorders>
          </w:tcPr>
          <w:p w14:paraId="466AF23C" w14:textId="77777777" w:rsidR="001C0CF2" w:rsidRPr="00632F95" w:rsidRDefault="001C0CF2" w:rsidP="00021877">
            <w:pPr>
              <w:spacing w:before="40"/>
              <w:jc w:val="center"/>
              <w:rPr>
                <w:szCs w:val="22"/>
              </w:rPr>
            </w:pPr>
            <w:r w:rsidRPr="00632F95">
              <w:rPr>
                <w:szCs w:val="22"/>
              </w:rPr>
              <w:t>0,5</w:t>
            </w:r>
          </w:p>
          <w:p w14:paraId="0FDBBD25" w14:textId="77777777" w:rsidR="001C0CF2" w:rsidRPr="00632F95" w:rsidRDefault="001C0CF2" w:rsidP="00021877">
            <w:pPr>
              <w:spacing w:before="40"/>
              <w:jc w:val="center"/>
              <w:rPr>
                <w:szCs w:val="22"/>
              </w:rPr>
            </w:pPr>
          </w:p>
        </w:tc>
      </w:tr>
      <w:tr w:rsidR="001C0CF2" w:rsidRPr="00632F95" w14:paraId="532CACC2" w14:textId="77777777" w:rsidTr="00021877">
        <w:trPr>
          <w:cantSplit/>
          <w:trHeight w:hRule="exact" w:val="700"/>
          <w:jc w:val="center"/>
        </w:trPr>
        <w:tc>
          <w:tcPr>
            <w:tcW w:w="4840" w:type="dxa"/>
            <w:tcBorders>
              <w:top w:val="single" w:sz="6" w:space="0" w:color="auto"/>
              <w:left w:val="single" w:sz="6" w:space="0" w:color="auto"/>
              <w:bottom w:val="single" w:sz="6" w:space="0" w:color="auto"/>
              <w:right w:val="single" w:sz="6" w:space="0" w:color="auto"/>
            </w:tcBorders>
          </w:tcPr>
          <w:p w14:paraId="56711B6A" w14:textId="77777777" w:rsidR="001C0CF2" w:rsidRPr="00632F95" w:rsidRDefault="001C0CF2" w:rsidP="00021877">
            <w:pPr>
              <w:spacing w:before="40"/>
              <w:jc w:val="left"/>
              <w:rPr>
                <w:szCs w:val="22"/>
              </w:rPr>
            </w:pPr>
            <w:r w:rsidRPr="00632F95">
              <w:rPr>
                <w:szCs w:val="22"/>
              </w:rPr>
              <w:t>Zawartość frakcji podstawowej, % masy nie mniej niż:</w:t>
            </w:r>
          </w:p>
          <w:p w14:paraId="4C358FB1" w14:textId="77777777" w:rsidR="001C0CF2" w:rsidRPr="00632F95" w:rsidRDefault="001C0CF2" w:rsidP="00021877">
            <w:pPr>
              <w:spacing w:before="40"/>
              <w:jc w:val="left"/>
              <w:rPr>
                <w:szCs w:val="22"/>
              </w:rPr>
            </w:pPr>
          </w:p>
          <w:p w14:paraId="3DD65F81" w14:textId="77777777"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14:paraId="641AA869" w14:textId="77777777" w:rsidR="001C0CF2" w:rsidRPr="00632F95" w:rsidRDefault="001C0CF2" w:rsidP="00021877">
            <w:pPr>
              <w:spacing w:before="40"/>
              <w:jc w:val="center"/>
              <w:rPr>
                <w:szCs w:val="22"/>
              </w:rPr>
            </w:pPr>
            <w:r w:rsidRPr="00632F95">
              <w:rPr>
                <w:szCs w:val="22"/>
              </w:rPr>
              <w:t>85,0</w:t>
            </w:r>
          </w:p>
          <w:p w14:paraId="6DBBA819" w14:textId="77777777" w:rsidR="001C0CF2" w:rsidRPr="00632F95" w:rsidRDefault="001C0CF2" w:rsidP="00021877">
            <w:pPr>
              <w:spacing w:before="40"/>
              <w:jc w:val="center"/>
              <w:rPr>
                <w:szCs w:val="22"/>
              </w:rPr>
            </w:pPr>
          </w:p>
        </w:tc>
      </w:tr>
      <w:tr w:rsidR="001C0CF2" w:rsidRPr="00632F95" w14:paraId="77C51A57" w14:textId="77777777" w:rsidTr="00021877">
        <w:trPr>
          <w:cantSplit/>
          <w:trHeight w:hRule="exact" w:val="566"/>
          <w:jc w:val="center"/>
        </w:trPr>
        <w:tc>
          <w:tcPr>
            <w:tcW w:w="4840" w:type="dxa"/>
            <w:tcBorders>
              <w:top w:val="single" w:sz="6" w:space="0" w:color="auto"/>
              <w:left w:val="single" w:sz="6" w:space="0" w:color="auto"/>
              <w:bottom w:val="single" w:sz="6" w:space="0" w:color="auto"/>
              <w:right w:val="single" w:sz="6" w:space="0" w:color="auto"/>
            </w:tcBorders>
          </w:tcPr>
          <w:p w14:paraId="73EC7B0B" w14:textId="77777777" w:rsidR="001C0CF2" w:rsidRPr="00632F95" w:rsidRDefault="001C0CF2" w:rsidP="00021877">
            <w:pPr>
              <w:spacing w:before="40"/>
              <w:jc w:val="left"/>
              <w:rPr>
                <w:szCs w:val="22"/>
              </w:rPr>
            </w:pPr>
            <w:r w:rsidRPr="00632F95">
              <w:rPr>
                <w:szCs w:val="22"/>
              </w:rPr>
              <w:t>Zawartość nadziarna, %  masy nie więcej niż:</w:t>
            </w:r>
          </w:p>
          <w:p w14:paraId="52395CC4" w14:textId="77777777" w:rsidR="001C0CF2" w:rsidRPr="00632F95" w:rsidRDefault="001C0CF2" w:rsidP="00021877">
            <w:pPr>
              <w:spacing w:before="40"/>
              <w:jc w:val="left"/>
              <w:rPr>
                <w:szCs w:val="22"/>
              </w:rPr>
            </w:pPr>
          </w:p>
          <w:p w14:paraId="7DA8AA22" w14:textId="77777777"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14:paraId="4A93DFE0" w14:textId="77777777" w:rsidR="001C0CF2" w:rsidRPr="00632F95" w:rsidRDefault="001C0CF2" w:rsidP="00021877">
            <w:pPr>
              <w:spacing w:before="40"/>
              <w:jc w:val="center"/>
              <w:rPr>
                <w:szCs w:val="22"/>
              </w:rPr>
            </w:pPr>
            <w:r w:rsidRPr="00632F95">
              <w:rPr>
                <w:szCs w:val="22"/>
              </w:rPr>
              <w:t>8,0</w:t>
            </w:r>
          </w:p>
          <w:p w14:paraId="2600623A" w14:textId="77777777" w:rsidR="001C0CF2" w:rsidRPr="00632F95" w:rsidRDefault="001C0CF2" w:rsidP="00021877">
            <w:pPr>
              <w:spacing w:before="40"/>
              <w:jc w:val="center"/>
              <w:rPr>
                <w:szCs w:val="22"/>
              </w:rPr>
            </w:pPr>
          </w:p>
        </w:tc>
      </w:tr>
      <w:tr w:rsidR="001C0CF2" w:rsidRPr="00632F95" w14:paraId="2150F4BE" w14:textId="77777777" w:rsidTr="00021877">
        <w:trPr>
          <w:cantSplit/>
          <w:trHeight w:hRule="exact" w:val="574"/>
          <w:jc w:val="center"/>
        </w:trPr>
        <w:tc>
          <w:tcPr>
            <w:tcW w:w="4840" w:type="dxa"/>
            <w:tcBorders>
              <w:top w:val="single" w:sz="6" w:space="0" w:color="auto"/>
              <w:left w:val="single" w:sz="6" w:space="0" w:color="auto"/>
              <w:bottom w:val="single" w:sz="6" w:space="0" w:color="auto"/>
              <w:right w:val="single" w:sz="6" w:space="0" w:color="auto"/>
            </w:tcBorders>
          </w:tcPr>
          <w:p w14:paraId="5F90828D" w14:textId="77777777" w:rsidR="001C0CF2" w:rsidRPr="00632F95" w:rsidRDefault="001C0CF2" w:rsidP="00021877">
            <w:pPr>
              <w:spacing w:before="40"/>
              <w:jc w:val="left"/>
              <w:rPr>
                <w:szCs w:val="22"/>
              </w:rPr>
            </w:pPr>
            <w:r w:rsidRPr="00632F95">
              <w:rPr>
                <w:szCs w:val="22"/>
              </w:rPr>
              <w:t>Zawartość podziarna, % masy nie więcej niż:</w:t>
            </w:r>
          </w:p>
          <w:p w14:paraId="45ED3A4E" w14:textId="77777777" w:rsidR="001C0CF2" w:rsidRPr="00632F95" w:rsidRDefault="001C0CF2" w:rsidP="00021877">
            <w:pPr>
              <w:spacing w:before="40"/>
              <w:jc w:val="left"/>
              <w:rPr>
                <w:szCs w:val="22"/>
              </w:rPr>
            </w:pPr>
          </w:p>
          <w:p w14:paraId="38E2AF6F" w14:textId="77777777"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14:paraId="6B70FAC8" w14:textId="77777777" w:rsidR="001C0CF2" w:rsidRPr="00632F95" w:rsidRDefault="001C0CF2" w:rsidP="00021877">
            <w:pPr>
              <w:spacing w:before="40"/>
              <w:jc w:val="center"/>
              <w:rPr>
                <w:szCs w:val="22"/>
              </w:rPr>
            </w:pPr>
            <w:r w:rsidRPr="00632F95">
              <w:rPr>
                <w:szCs w:val="22"/>
              </w:rPr>
              <w:t>10,0</w:t>
            </w:r>
          </w:p>
          <w:p w14:paraId="6851B31B" w14:textId="77777777" w:rsidR="001C0CF2" w:rsidRPr="00632F95" w:rsidRDefault="001C0CF2" w:rsidP="00021877">
            <w:pPr>
              <w:spacing w:before="40"/>
              <w:jc w:val="center"/>
              <w:rPr>
                <w:szCs w:val="22"/>
              </w:rPr>
            </w:pPr>
          </w:p>
        </w:tc>
      </w:tr>
      <w:tr w:rsidR="001C0CF2" w:rsidRPr="00632F95" w14:paraId="5402F502" w14:textId="77777777" w:rsidTr="00021877">
        <w:trPr>
          <w:cantSplit/>
          <w:trHeight w:hRule="exact" w:val="720"/>
          <w:jc w:val="center"/>
        </w:trPr>
        <w:tc>
          <w:tcPr>
            <w:tcW w:w="4840" w:type="dxa"/>
            <w:tcBorders>
              <w:top w:val="single" w:sz="6" w:space="0" w:color="auto"/>
              <w:left w:val="single" w:sz="6" w:space="0" w:color="auto"/>
              <w:bottom w:val="single" w:sz="6" w:space="0" w:color="auto"/>
              <w:right w:val="single" w:sz="6" w:space="0" w:color="auto"/>
            </w:tcBorders>
          </w:tcPr>
          <w:p w14:paraId="39C9E003" w14:textId="77777777" w:rsidR="001C0CF2" w:rsidRPr="00632F95" w:rsidRDefault="001C0CF2" w:rsidP="00021877">
            <w:pPr>
              <w:spacing w:before="40"/>
              <w:jc w:val="left"/>
              <w:rPr>
                <w:szCs w:val="22"/>
              </w:rPr>
            </w:pPr>
            <w:r w:rsidRPr="00632F95">
              <w:rPr>
                <w:szCs w:val="22"/>
              </w:rPr>
              <w:t>Zawartość zanieczyszczeń obcych, % masy nie więcej niż:</w:t>
            </w:r>
          </w:p>
          <w:p w14:paraId="10A39568" w14:textId="77777777" w:rsidR="001C0CF2" w:rsidRPr="00632F95" w:rsidRDefault="001C0CF2" w:rsidP="00021877">
            <w:pPr>
              <w:spacing w:before="40"/>
              <w:jc w:val="left"/>
              <w:rPr>
                <w:szCs w:val="22"/>
              </w:rPr>
            </w:pPr>
          </w:p>
          <w:p w14:paraId="6EA760BD" w14:textId="77777777"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14:paraId="26372813" w14:textId="77777777" w:rsidR="001C0CF2" w:rsidRPr="00632F95" w:rsidRDefault="001C0CF2" w:rsidP="00021877">
            <w:pPr>
              <w:spacing w:before="40"/>
              <w:jc w:val="center"/>
              <w:rPr>
                <w:szCs w:val="22"/>
              </w:rPr>
            </w:pPr>
            <w:r w:rsidRPr="00632F95">
              <w:rPr>
                <w:szCs w:val="22"/>
              </w:rPr>
              <w:t>0,1</w:t>
            </w:r>
          </w:p>
          <w:p w14:paraId="2D092CA8" w14:textId="77777777" w:rsidR="001C0CF2" w:rsidRPr="00632F95" w:rsidRDefault="001C0CF2" w:rsidP="00021877">
            <w:pPr>
              <w:spacing w:before="40"/>
              <w:jc w:val="center"/>
              <w:rPr>
                <w:szCs w:val="22"/>
              </w:rPr>
            </w:pPr>
          </w:p>
        </w:tc>
      </w:tr>
      <w:tr w:rsidR="001C0CF2" w:rsidRPr="00632F95" w14:paraId="124FA374" w14:textId="77777777" w:rsidTr="00021877">
        <w:trPr>
          <w:cantSplit/>
          <w:trHeight w:hRule="exact" w:val="549"/>
          <w:jc w:val="center"/>
        </w:trPr>
        <w:tc>
          <w:tcPr>
            <w:tcW w:w="4840" w:type="dxa"/>
            <w:tcBorders>
              <w:top w:val="single" w:sz="6" w:space="0" w:color="auto"/>
              <w:left w:val="single" w:sz="6" w:space="0" w:color="auto"/>
              <w:bottom w:val="single" w:sz="6" w:space="0" w:color="auto"/>
              <w:right w:val="single" w:sz="6" w:space="0" w:color="auto"/>
            </w:tcBorders>
          </w:tcPr>
          <w:p w14:paraId="107E2E9D" w14:textId="77777777" w:rsidR="001C0CF2" w:rsidRPr="00632F95" w:rsidRDefault="001C0CF2" w:rsidP="00021877">
            <w:pPr>
              <w:spacing w:before="40"/>
              <w:jc w:val="left"/>
              <w:rPr>
                <w:szCs w:val="22"/>
              </w:rPr>
            </w:pPr>
            <w:r w:rsidRPr="00632F95">
              <w:rPr>
                <w:szCs w:val="22"/>
              </w:rPr>
              <w:t>Zawartość ziaren nieforemnych, % masy nie więcej niż:</w:t>
            </w:r>
          </w:p>
          <w:p w14:paraId="53CEEB31" w14:textId="77777777" w:rsidR="001C0CF2" w:rsidRPr="00632F95" w:rsidRDefault="001C0CF2" w:rsidP="00021877">
            <w:pPr>
              <w:spacing w:before="40"/>
              <w:jc w:val="left"/>
              <w:rPr>
                <w:szCs w:val="22"/>
              </w:rPr>
            </w:pPr>
          </w:p>
          <w:p w14:paraId="44218C72" w14:textId="77777777"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14:paraId="5615BC7E" w14:textId="77777777" w:rsidR="001C0CF2" w:rsidRPr="00632F95" w:rsidRDefault="001C0CF2" w:rsidP="00021877">
            <w:pPr>
              <w:spacing w:before="40"/>
              <w:jc w:val="center"/>
              <w:rPr>
                <w:szCs w:val="22"/>
              </w:rPr>
            </w:pPr>
            <w:r w:rsidRPr="00632F95">
              <w:rPr>
                <w:szCs w:val="22"/>
              </w:rPr>
              <w:t>15, 0*</w:t>
            </w:r>
          </w:p>
          <w:p w14:paraId="1AED07C4" w14:textId="77777777" w:rsidR="001C0CF2" w:rsidRPr="00632F95" w:rsidRDefault="001C0CF2" w:rsidP="00021877">
            <w:pPr>
              <w:spacing w:before="40"/>
              <w:jc w:val="center"/>
              <w:rPr>
                <w:szCs w:val="22"/>
              </w:rPr>
            </w:pPr>
          </w:p>
        </w:tc>
      </w:tr>
      <w:tr w:rsidR="001C0CF2" w:rsidRPr="00632F95" w14:paraId="3E5AA5BF" w14:textId="77777777" w:rsidTr="00021877">
        <w:trPr>
          <w:cantSplit/>
          <w:trHeight w:hRule="exact" w:val="1220"/>
          <w:jc w:val="center"/>
        </w:trPr>
        <w:tc>
          <w:tcPr>
            <w:tcW w:w="4840" w:type="dxa"/>
            <w:tcBorders>
              <w:top w:val="single" w:sz="6" w:space="0" w:color="auto"/>
              <w:left w:val="single" w:sz="6" w:space="0" w:color="auto"/>
              <w:bottom w:val="single" w:sz="6" w:space="0" w:color="auto"/>
              <w:right w:val="single" w:sz="6" w:space="0" w:color="auto"/>
            </w:tcBorders>
          </w:tcPr>
          <w:p w14:paraId="143E43ED" w14:textId="77777777" w:rsidR="001C0CF2" w:rsidRPr="00632F95" w:rsidRDefault="001C0CF2" w:rsidP="00021877">
            <w:pPr>
              <w:spacing w:before="40"/>
              <w:jc w:val="left"/>
              <w:rPr>
                <w:szCs w:val="22"/>
              </w:rPr>
            </w:pPr>
            <w:r w:rsidRPr="00632F95">
              <w:rPr>
                <w:szCs w:val="22"/>
              </w:rPr>
              <w:t>Zawartość zanieczyszczeń organicznych: wg PN-78/B-06714 Barwa cieczy</w:t>
            </w:r>
          </w:p>
          <w:p w14:paraId="33C0AA13" w14:textId="77777777" w:rsidR="001C0CF2" w:rsidRPr="00632F95" w:rsidRDefault="001C0CF2" w:rsidP="00021877">
            <w:pPr>
              <w:spacing w:before="40"/>
              <w:jc w:val="left"/>
              <w:rPr>
                <w:szCs w:val="22"/>
              </w:rPr>
            </w:pPr>
          </w:p>
          <w:p w14:paraId="01495F9E" w14:textId="77777777"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14:paraId="76E5D32A" w14:textId="77777777" w:rsidR="001C0CF2" w:rsidRPr="00632F95" w:rsidRDefault="001C0CF2" w:rsidP="00021877">
            <w:pPr>
              <w:spacing w:before="40"/>
              <w:jc w:val="center"/>
              <w:rPr>
                <w:szCs w:val="22"/>
              </w:rPr>
            </w:pPr>
            <w:r w:rsidRPr="00632F95">
              <w:rPr>
                <w:szCs w:val="22"/>
              </w:rPr>
              <w:t xml:space="preserve">nie </w:t>
            </w:r>
            <w:proofErr w:type="spellStart"/>
            <w:r w:rsidRPr="00632F95">
              <w:rPr>
                <w:szCs w:val="22"/>
              </w:rPr>
              <w:t>ciemn</w:t>
            </w:r>
            <w:proofErr w:type="spellEnd"/>
            <w:r w:rsidRPr="00632F95">
              <w:rPr>
                <w:szCs w:val="22"/>
              </w:rPr>
              <w:t xml:space="preserve">. niż </w:t>
            </w:r>
            <w:proofErr w:type="spellStart"/>
            <w:r w:rsidRPr="00632F95">
              <w:rPr>
                <w:szCs w:val="22"/>
              </w:rPr>
              <w:t>wzorc</w:t>
            </w:r>
            <w:proofErr w:type="spellEnd"/>
            <w:r w:rsidRPr="00632F95">
              <w:rPr>
                <w:szCs w:val="22"/>
              </w:rPr>
              <w:t>.</w:t>
            </w:r>
          </w:p>
          <w:p w14:paraId="69E2D6E3" w14:textId="77777777" w:rsidR="001C0CF2" w:rsidRPr="00632F95" w:rsidRDefault="001C0CF2" w:rsidP="00021877">
            <w:pPr>
              <w:spacing w:before="40"/>
              <w:jc w:val="center"/>
              <w:rPr>
                <w:szCs w:val="22"/>
              </w:rPr>
            </w:pPr>
          </w:p>
        </w:tc>
      </w:tr>
    </w:tbl>
    <w:p w14:paraId="36955DB7" w14:textId="77777777" w:rsidR="001C0CF2" w:rsidRPr="00632F95" w:rsidRDefault="001C0CF2" w:rsidP="001C0CF2">
      <w:pPr>
        <w:ind w:firstLine="709"/>
      </w:pPr>
      <w:r w:rsidRPr="00632F95">
        <w:t>Dla zapewnienia dobrej przyczepności aktywnej lepiszcza do kruszywa jego ziarna nie powinny zawierać drobnych cząstek, co praktycznie oznacza, że w większości przypadków kruszywo powinno być płukane. Do powierzchniowego utrwalenia należy stosować kruszywo o frakcji 5 - 8 mm przy czym wymiary ograniczające frakcje oznaczają wymiary oczek kwadratowych sit kontrolnych stosowanych do oceny uziarnienia kruszywa.</w:t>
      </w:r>
    </w:p>
    <w:p w14:paraId="1B38FA58" w14:textId="77777777" w:rsidR="001C0CF2" w:rsidRPr="00632F95" w:rsidRDefault="001C0CF2" w:rsidP="001C0CF2">
      <w:pPr>
        <w:spacing w:before="200"/>
        <w:jc w:val="left"/>
      </w:pPr>
      <w:r w:rsidRPr="00632F95">
        <w:t>2.1.2. Warunki dostaw</w:t>
      </w:r>
    </w:p>
    <w:p w14:paraId="73E8B2AB" w14:textId="77777777" w:rsidR="001C0CF2" w:rsidRPr="00632F95" w:rsidRDefault="001C0CF2" w:rsidP="001C0CF2">
      <w:pPr>
        <w:ind w:firstLine="709"/>
      </w:pPr>
      <w:r w:rsidRPr="00632F95">
        <w:t xml:space="preserve">Kruszywo (pojedyncze jego frakcje) powinno pochodzić dla danego zadania z jednego źródła </w:t>
      </w:r>
      <w:r w:rsidRPr="00632F95">
        <w:br/>
        <w:t>i że stosunkowo krótkiego okresu produkcji. Pochodzenie kruszywa i jego jakość powinny być uzgodnione z nadzorem. Wykonawca proponuje źródło dostawy kruszywa i przedstawia nadzorowi pełną charakterystykę techniczną proponowanego kruszywa oraz dokumenty opracowane w uzgodnieniu z producentem, dotyczące gwarancji jakości całej zamawianej partii kruszywa. Odbiór jakościowy kruszywa powinien być tak zorganizowany przez wykonawcę aby na składowisku, z którego będzie pobierane kruszywo do wykonania powierzchniowego utrwalenia nie mogło być zgromadzone (nawet w najmniejszej ilości) kruszywo nie odpowiadające wymaganiom ST względnie ustaleniom nadzoru. Kruszywo powinno być zgromadzone przez wykonawcę na uzgodni</w:t>
      </w:r>
      <w:r>
        <w:t xml:space="preserve">onych z nadzorem składowiskach </w:t>
      </w:r>
      <w:r w:rsidRPr="00632F95">
        <w:t>w całej przewidzianej dla danego zadania ilości i przedstawione do akceptacji w terminach ustalonych przez nadzór, przed planowanym rozpoczęciem robót.  Zgłaszając przygotowanie kruszywa wykonawca przedkłada nadzorowi wszystkie dokumenty dotyczące jakości zgromadzonego kruszywa (wyniki badań kontrolnych prowadzonych w czasie odbioru, atesty, protokoły, notatki itp.) . Orientacyjnie można przyjąć, że potrzebna masa kruszywa powinna być około 15 razy większa od przewidzianej masy lepiszcza.</w:t>
      </w:r>
    </w:p>
    <w:p w14:paraId="411B4CDF" w14:textId="77777777" w:rsidR="001C0CF2" w:rsidRPr="00632F95" w:rsidRDefault="001C0CF2" w:rsidP="001C0CF2">
      <w:pPr>
        <w:spacing w:before="200"/>
        <w:jc w:val="left"/>
      </w:pPr>
      <w:r w:rsidRPr="00632F95">
        <w:t>2.1.3. Składowanie kruszywa</w:t>
      </w:r>
    </w:p>
    <w:p w14:paraId="4F60DF80" w14:textId="77777777" w:rsidR="001C0CF2" w:rsidRPr="00632F95" w:rsidRDefault="001C0CF2" w:rsidP="001C0CF2">
      <w:pPr>
        <w:ind w:firstLine="500"/>
      </w:pPr>
      <w:r w:rsidRPr="00632F95">
        <w:t xml:space="preserve">Składowiska kruszywa powinny być zlokalizowane jak najbliżej wykonywanego odcinka powierzchniowego utrwalenia. Należy dopilnować aby podczas składowania nie nastąpiło zanieczyszczenie lub zmieszanie poszczególnych frakcji kruszyw. Podłoże składowiska powinno być równe, dobrze odwodnione, o twardej   powierzchni   zabezpieczającej   przed zanieczyszczeniem kruszywa w czasie jego składowania i poboru. W zależności od warunków lokalnych należy również ustalić okres składowania kruszywa mając na względzie niedopuszczenie do jego zanieczyszczenia </w:t>
      </w:r>
      <w:r w:rsidRPr="00632F95">
        <w:br/>
        <w:t>"z powietrza"   pyłem,    liśćmi   itp..   Dla   zabezpieczenia   przed zanieczyszczeniami "z powietrza" może się okazać konieczne wykonanie zadaszenia lub oplandekowanie pryzm kruszywa. Układ pryzm kruszywa i dostęp do nich powinien zapewnić szybkie i dogodne ładowanie go na samochody. Należy wyeliminować możliwość mieszania   się wzajemnego poszczególnych frakcji kruszywa podczas jego załadunku.</w:t>
      </w:r>
    </w:p>
    <w:p w14:paraId="526B1F32" w14:textId="77777777" w:rsidR="001C0CF2" w:rsidRPr="00632F95" w:rsidRDefault="001C0CF2" w:rsidP="001C0CF2">
      <w:pPr>
        <w:spacing w:before="200"/>
        <w:jc w:val="left"/>
      </w:pPr>
      <w:r w:rsidRPr="00632F95">
        <w:t>2.1.4. Kontrola jakości dostaw kruszywa</w:t>
      </w:r>
    </w:p>
    <w:p w14:paraId="72989801" w14:textId="77777777" w:rsidR="001C0CF2" w:rsidRPr="00632F95" w:rsidRDefault="001C0CF2" w:rsidP="001C0CF2">
      <w:pPr>
        <w:pStyle w:val="FR1"/>
        <w:ind w:firstLine="720"/>
        <w:jc w:val="both"/>
        <w:rPr>
          <w:rFonts w:ascii="Arial Narrow" w:hAnsi="Arial Narrow"/>
          <w:b w:val="0"/>
          <w:sz w:val="20"/>
        </w:rPr>
      </w:pPr>
      <w:r w:rsidRPr="00632F95">
        <w:rPr>
          <w:rFonts w:ascii="Arial Narrow" w:hAnsi="Arial Narrow"/>
          <w:b w:val="0"/>
          <w:sz w:val="20"/>
        </w:rPr>
        <w:t xml:space="preserve">Wykonawca, jako odpowiedzialny za jakość stosowanych kruszyw, prowadzi na swój koszt kontrolę ilościową i </w:t>
      </w:r>
      <w:r w:rsidRPr="00632F95">
        <w:rPr>
          <w:rFonts w:ascii="Arial Narrow" w:hAnsi="Arial Narrow"/>
          <w:b w:val="0"/>
          <w:sz w:val="20"/>
        </w:rPr>
        <w:lastRenderedPageBreak/>
        <w:t xml:space="preserve">jakościową ich dostaw. Badania laboratoryjne wykonywane przez wykonawcę powinny obejmować sprawdzenie   spełnienia  wymagań  cech  klasowych  i  gatunkowych wyszczególnionych w tablicach l i 2 oraz powinny być wykonane zgodnie z obowiązującymi normami wyszczególnionymi w p. 6. Badania powinny być wykonywane  z  taka  częstotliwością aby uzyskać  wiarygodne  i reprezentatywne dane dla całej gromadzonej ilości kruszywa. Minimalna ilość </w:t>
      </w:r>
      <w:r w:rsidRPr="00632F95">
        <w:rPr>
          <w:rFonts w:ascii="Arial Narrow" w:hAnsi="Arial Narrow"/>
          <w:b w:val="0"/>
          <w:sz w:val="20"/>
        </w:rPr>
        <w:br/>
        <w:t>i częstotliwość badań powinna wynosić:</w:t>
      </w:r>
    </w:p>
    <w:p w14:paraId="630C4C35" w14:textId="77777777" w:rsidR="001C0CF2" w:rsidRPr="00632F95" w:rsidRDefault="001C0CF2" w:rsidP="001C0CF2">
      <w:pPr>
        <w:pStyle w:val="FR1"/>
        <w:jc w:val="both"/>
        <w:rPr>
          <w:rFonts w:ascii="Arial Narrow" w:hAnsi="Arial Narrow"/>
          <w:b w:val="0"/>
          <w:sz w:val="20"/>
        </w:rPr>
      </w:pPr>
      <w:r w:rsidRPr="00632F95">
        <w:rPr>
          <w:rFonts w:ascii="Arial Narrow" w:hAnsi="Arial Narrow"/>
          <w:b w:val="0"/>
          <w:sz w:val="20"/>
        </w:rPr>
        <w:t>1) dla cech klasowych - dwa badania dla całej przewidzianej ilości kruszywa, jednakże nie większej niż 1000 ton,</w:t>
      </w:r>
    </w:p>
    <w:p w14:paraId="69D4722E" w14:textId="77777777" w:rsidR="001C0CF2" w:rsidRPr="00632F95" w:rsidRDefault="001C0CF2" w:rsidP="001C0CF2">
      <w:pPr>
        <w:pStyle w:val="FR1"/>
        <w:jc w:val="both"/>
        <w:rPr>
          <w:rFonts w:ascii="Arial Narrow" w:hAnsi="Arial Narrow"/>
          <w:b w:val="0"/>
          <w:sz w:val="20"/>
        </w:rPr>
      </w:pPr>
      <w:r w:rsidRPr="00632F95">
        <w:rPr>
          <w:rFonts w:ascii="Arial Narrow" w:hAnsi="Arial Narrow"/>
          <w:b w:val="0"/>
          <w:sz w:val="20"/>
        </w:rPr>
        <w:t>2) dla cech gatunkowych - jedno badanie na każda partie kruszywa w ilości 100 ton.</w:t>
      </w:r>
    </w:p>
    <w:p w14:paraId="162D4241" w14:textId="77777777" w:rsidR="001C0CF2" w:rsidRPr="00632F95" w:rsidRDefault="001C0CF2" w:rsidP="001C0CF2">
      <w:pPr>
        <w:ind w:firstLine="720"/>
      </w:pPr>
      <w:r w:rsidRPr="00632F95">
        <w:t xml:space="preserve">Niezależnie od w/w badań laboratoryjnych, każda jednostkowa dostawa kruszywa (samochód </w:t>
      </w:r>
      <w:r w:rsidRPr="00632F95">
        <w:br/>
        <w:t>z kruszywem) powinna być oceniana wizualnie i w przypadku wystąpienia wątpliwości odnośnie jakości (zmiany barwy, frakcji, zapylenia, itp.) należy kruszywo takie umieścić na oddzielnym składowisku do chwili wykonania sprawdzających badań laboratoryjnych. Wykonawca w opracowanym programie zapewnienia jakości powinien określić szczegółowo:</w:t>
      </w:r>
    </w:p>
    <w:p w14:paraId="61536E89" w14:textId="77777777" w:rsidR="001C0CF2" w:rsidRPr="00632F95" w:rsidRDefault="001C0CF2" w:rsidP="001C0CF2">
      <w:pPr>
        <w:ind w:firstLine="20"/>
      </w:pPr>
      <w:r w:rsidRPr="00632F95">
        <w:t>- sposób dokonywania odbioru kruszywa od producenta,</w:t>
      </w:r>
    </w:p>
    <w:p w14:paraId="58C45D14" w14:textId="77777777" w:rsidR="001C0CF2" w:rsidRPr="00632F95" w:rsidRDefault="001C0CF2" w:rsidP="001C0CF2">
      <w:pPr>
        <w:ind w:firstLine="20"/>
      </w:pPr>
      <w:r w:rsidRPr="00632F95">
        <w:t>- przyjętą częstotliwość badań,</w:t>
      </w:r>
    </w:p>
    <w:p w14:paraId="0033A3E8" w14:textId="77777777" w:rsidR="001C0CF2" w:rsidRPr="00632F95" w:rsidRDefault="001C0CF2" w:rsidP="001C0CF2">
      <w:pPr>
        <w:ind w:firstLine="20"/>
      </w:pPr>
      <w:r w:rsidRPr="00632F95">
        <w:t>- sposób pobierania próbek (zgodnie z PN-76/B-06721) ,</w:t>
      </w:r>
    </w:p>
    <w:p w14:paraId="5823B460" w14:textId="77777777" w:rsidR="001C0CF2" w:rsidRPr="00632F95" w:rsidRDefault="001C0CF2" w:rsidP="001C0CF2">
      <w:pPr>
        <w:ind w:firstLine="20"/>
      </w:pPr>
      <w:r w:rsidRPr="00632F95">
        <w:t>- laboratorium wykonujące badania,</w:t>
      </w:r>
    </w:p>
    <w:p w14:paraId="6CCBB073" w14:textId="77777777" w:rsidR="001C0CF2" w:rsidRPr="00632F95" w:rsidRDefault="001C0CF2" w:rsidP="001C0CF2">
      <w:pPr>
        <w:ind w:firstLine="20"/>
      </w:pPr>
      <w:r w:rsidRPr="00632F95">
        <w:t xml:space="preserve">- sposób postępowania w przypadku stwierdzenia dostawy partii kruszywa niezgodnego </w:t>
      </w:r>
      <w:r w:rsidRPr="00632F95">
        <w:br/>
        <w:t xml:space="preserve">   z wymaganiami niniejszej ST.</w:t>
      </w:r>
    </w:p>
    <w:p w14:paraId="5D3D1161" w14:textId="77777777" w:rsidR="001C0CF2" w:rsidRPr="00632F95" w:rsidRDefault="001C0CF2" w:rsidP="001C0CF2">
      <w:pPr>
        <w:ind w:firstLine="720"/>
      </w:pPr>
      <w:r w:rsidRPr="00632F95">
        <w:t>Nadzór może, niezależnie od badań wykonywanych przez wykonawcę, zażądać wykonania badań dodatkowych lub wykonać badania dodatkowe we własnym zakresie.</w:t>
      </w:r>
    </w:p>
    <w:p w14:paraId="0AD09BC5" w14:textId="77777777" w:rsidR="001C0CF2" w:rsidRPr="00632F95" w:rsidRDefault="001C0CF2" w:rsidP="001C0CF2">
      <w:pPr>
        <w:pStyle w:val="FR1"/>
        <w:spacing w:before="220"/>
        <w:jc w:val="both"/>
        <w:rPr>
          <w:rFonts w:ascii="Arial Narrow" w:hAnsi="Arial Narrow"/>
          <w:sz w:val="20"/>
        </w:rPr>
      </w:pPr>
      <w:r w:rsidRPr="00632F95">
        <w:rPr>
          <w:rFonts w:ascii="Arial Narrow" w:hAnsi="Arial Narrow"/>
          <w:sz w:val="20"/>
        </w:rPr>
        <w:t>2.2. Emulsja asfaltowa</w:t>
      </w:r>
    </w:p>
    <w:p w14:paraId="7FF48CC2" w14:textId="77777777" w:rsidR="001C0CF2" w:rsidRPr="00632F95" w:rsidRDefault="001C0CF2" w:rsidP="001C0CF2">
      <w:r w:rsidRPr="00632F95">
        <w:t xml:space="preserve">Do wykonania powierzchniowego utrwalenia należy użyć asfaltowej emulsji kationowej </w:t>
      </w:r>
      <w:proofErr w:type="spellStart"/>
      <w:r w:rsidRPr="00632F95">
        <w:t>szybkorozpadowej</w:t>
      </w:r>
      <w:proofErr w:type="spellEnd"/>
      <w:r w:rsidRPr="00632F95">
        <w:t xml:space="preserve"> (Kl-70MP według Warunków Technicznych - Drogowe Kationowe Emulsje Asfaltowe,). Asfaltowa emulsja kationowa powinna spełniać wymagania zawarte w tablicy 3 i 4, opracowanych na podstawie normy BN-71/6771-02 [2].</w:t>
      </w:r>
    </w:p>
    <w:p w14:paraId="63C8F785" w14:textId="77777777" w:rsidR="001C0CF2" w:rsidRPr="00632F95" w:rsidRDefault="001C0CF2" w:rsidP="001C0CF2">
      <w:pPr>
        <w:pStyle w:val="FR1"/>
        <w:spacing w:before="220"/>
        <w:jc w:val="both"/>
        <w:rPr>
          <w:rFonts w:ascii="Arial Narrow" w:hAnsi="Arial Narrow"/>
          <w:b w:val="0"/>
          <w:sz w:val="20"/>
        </w:rPr>
      </w:pPr>
      <w:r w:rsidRPr="00632F95">
        <w:rPr>
          <w:rFonts w:ascii="Arial Narrow" w:hAnsi="Arial Narrow"/>
          <w:b w:val="0"/>
          <w:sz w:val="20"/>
        </w:rPr>
        <w:t>Tablica 3. Wymagania dla asfaltowej emulsji kationowej szybkorozpadowej Kl – 70MP/ SBR</w:t>
      </w:r>
    </w:p>
    <w:p w14:paraId="2FCC8BB3" w14:textId="77777777" w:rsidR="001C0CF2" w:rsidRPr="00632F95" w:rsidRDefault="001C0CF2" w:rsidP="001C0CF2">
      <w:pPr>
        <w:pStyle w:val="FR1"/>
        <w:spacing w:before="220"/>
        <w:jc w:val="both"/>
        <w:rPr>
          <w:rFonts w:ascii="Arial Narrow" w:hAnsi="Arial Narrow"/>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126"/>
      </w:tblGrid>
      <w:tr w:rsidR="001C0CF2" w:rsidRPr="00632F95" w14:paraId="1BB0626C" w14:textId="77777777" w:rsidTr="00021877">
        <w:tc>
          <w:tcPr>
            <w:tcW w:w="4536" w:type="dxa"/>
            <w:tcBorders>
              <w:top w:val="single" w:sz="12" w:space="0" w:color="auto"/>
              <w:left w:val="single" w:sz="12" w:space="0" w:color="auto"/>
              <w:bottom w:val="nil"/>
            </w:tcBorders>
          </w:tcPr>
          <w:p w14:paraId="55181875" w14:textId="77777777" w:rsidR="001C0CF2" w:rsidRPr="00632F95" w:rsidRDefault="001C0CF2" w:rsidP="00021877">
            <w:pPr>
              <w:pStyle w:val="FR1"/>
              <w:spacing w:before="120" w:after="120"/>
              <w:jc w:val="center"/>
              <w:rPr>
                <w:rFonts w:ascii="Arial Narrow" w:hAnsi="Arial Narrow"/>
                <w:sz w:val="20"/>
              </w:rPr>
            </w:pPr>
            <w:r w:rsidRPr="00632F95">
              <w:rPr>
                <w:rFonts w:ascii="Arial Narrow" w:hAnsi="Arial Narrow"/>
                <w:sz w:val="20"/>
              </w:rPr>
              <w:t>Badane właściwości</w:t>
            </w:r>
          </w:p>
        </w:tc>
        <w:tc>
          <w:tcPr>
            <w:tcW w:w="2835" w:type="dxa"/>
            <w:tcBorders>
              <w:top w:val="single" w:sz="12" w:space="0" w:color="auto"/>
              <w:bottom w:val="nil"/>
            </w:tcBorders>
          </w:tcPr>
          <w:p w14:paraId="186F36D2" w14:textId="77777777" w:rsidR="001C0CF2" w:rsidRPr="00632F95" w:rsidRDefault="001C0CF2" w:rsidP="00021877">
            <w:pPr>
              <w:pStyle w:val="FR1"/>
              <w:spacing w:before="120" w:after="120"/>
              <w:jc w:val="center"/>
              <w:rPr>
                <w:rFonts w:ascii="Arial Narrow" w:hAnsi="Arial Narrow"/>
                <w:sz w:val="20"/>
              </w:rPr>
            </w:pPr>
            <w:r w:rsidRPr="00632F95">
              <w:rPr>
                <w:rFonts w:ascii="Arial Narrow" w:hAnsi="Arial Narrow"/>
                <w:sz w:val="20"/>
              </w:rPr>
              <w:t xml:space="preserve">Typ emulsji </w:t>
            </w:r>
            <w:r w:rsidRPr="00632F95">
              <w:rPr>
                <w:rFonts w:ascii="Arial Narrow" w:hAnsi="Arial Narrow"/>
                <w:sz w:val="20"/>
              </w:rPr>
              <w:br/>
              <w:t>K1-70MP / SBR</w:t>
            </w:r>
          </w:p>
        </w:tc>
        <w:tc>
          <w:tcPr>
            <w:tcW w:w="2126" w:type="dxa"/>
            <w:tcBorders>
              <w:top w:val="single" w:sz="12" w:space="0" w:color="auto"/>
              <w:bottom w:val="nil"/>
              <w:right w:val="single" w:sz="12" w:space="0" w:color="auto"/>
            </w:tcBorders>
          </w:tcPr>
          <w:p w14:paraId="7D96C27E" w14:textId="77777777" w:rsidR="001C0CF2" w:rsidRPr="00632F95" w:rsidRDefault="001C0CF2" w:rsidP="00021877">
            <w:pPr>
              <w:pStyle w:val="FR1"/>
              <w:spacing w:before="120" w:after="120"/>
              <w:jc w:val="center"/>
              <w:rPr>
                <w:rFonts w:ascii="Arial Narrow" w:hAnsi="Arial Narrow"/>
                <w:sz w:val="20"/>
              </w:rPr>
            </w:pPr>
            <w:r w:rsidRPr="00632F95">
              <w:rPr>
                <w:rFonts w:ascii="Arial Narrow" w:hAnsi="Arial Narrow"/>
                <w:sz w:val="20"/>
              </w:rPr>
              <w:t>Metoda badania</w:t>
            </w:r>
          </w:p>
        </w:tc>
      </w:tr>
      <w:tr w:rsidR="001C0CF2" w:rsidRPr="00632F95" w14:paraId="59E5A5BC" w14:textId="77777777" w:rsidTr="00021877">
        <w:tc>
          <w:tcPr>
            <w:tcW w:w="4536" w:type="dxa"/>
            <w:tcBorders>
              <w:top w:val="single" w:sz="12" w:space="0" w:color="auto"/>
              <w:left w:val="single" w:sz="12" w:space="0" w:color="auto"/>
            </w:tcBorders>
          </w:tcPr>
          <w:p w14:paraId="58BC8C72"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Zawartość lepiszcza w %</w:t>
            </w:r>
          </w:p>
        </w:tc>
        <w:tc>
          <w:tcPr>
            <w:tcW w:w="2835" w:type="dxa"/>
            <w:tcBorders>
              <w:top w:val="single" w:sz="12" w:space="0" w:color="auto"/>
            </w:tcBorders>
            <w:vAlign w:val="center"/>
          </w:tcPr>
          <w:p w14:paraId="5464C8A1"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69 - 71</w:t>
            </w:r>
          </w:p>
        </w:tc>
        <w:tc>
          <w:tcPr>
            <w:tcW w:w="2126" w:type="dxa"/>
            <w:tcBorders>
              <w:top w:val="single" w:sz="12" w:space="0" w:color="auto"/>
              <w:right w:val="single" w:sz="12" w:space="0" w:color="auto"/>
            </w:tcBorders>
            <w:vAlign w:val="center"/>
          </w:tcPr>
          <w:p w14:paraId="3971B2D0"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6.2 WT (9)</w:t>
            </w:r>
          </w:p>
        </w:tc>
      </w:tr>
      <w:tr w:rsidR="001C0CF2" w:rsidRPr="00632F95" w14:paraId="5FBE6C30" w14:textId="77777777" w:rsidTr="00021877">
        <w:tc>
          <w:tcPr>
            <w:tcW w:w="4536" w:type="dxa"/>
            <w:tcBorders>
              <w:left w:val="single" w:sz="12" w:space="0" w:color="auto"/>
            </w:tcBorders>
          </w:tcPr>
          <w:p w14:paraId="5A1404C6"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Lepkość wg Englera w </w:t>
            </w:r>
            <w:r w:rsidRPr="00632F95">
              <w:rPr>
                <w:rFonts w:ascii="Arial Narrow" w:hAnsi="Arial Narrow"/>
                <w:b w:val="0"/>
                <w:sz w:val="20"/>
                <w:vertAlign w:val="superscript"/>
              </w:rPr>
              <w:t>o</w:t>
            </w:r>
            <w:r w:rsidRPr="00632F95">
              <w:rPr>
                <w:rFonts w:ascii="Arial Narrow" w:hAnsi="Arial Narrow"/>
                <w:b w:val="0"/>
                <w:sz w:val="20"/>
              </w:rPr>
              <w:t>E</w:t>
            </w:r>
          </w:p>
        </w:tc>
        <w:tc>
          <w:tcPr>
            <w:tcW w:w="2835" w:type="dxa"/>
            <w:vAlign w:val="center"/>
          </w:tcPr>
          <w:p w14:paraId="4D07F3D9"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w:t>
            </w:r>
          </w:p>
        </w:tc>
        <w:tc>
          <w:tcPr>
            <w:tcW w:w="2126" w:type="dxa"/>
            <w:tcBorders>
              <w:right w:val="single" w:sz="12" w:space="0" w:color="auto"/>
            </w:tcBorders>
            <w:vAlign w:val="center"/>
          </w:tcPr>
          <w:p w14:paraId="4522B674"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PN-7/C-04014</w:t>
            </w:r>
          </w:p>
        </w:tc>
      </w:tr>
      <w:tr w:rsidR="001C0CF2" w:rsidRPr="00632F95" w14:paraId="707C3047" w14:textId="77777777" w:rsidTr="00021877">
        <w:tc>
          <w:tcPr>
            <w:tcW w:w="4536" w:type="dxa"/>
            <w:tcBorders>
              <w:left w:val="single" w:sz="12" w:space="0" w:color="auto"/>
            </w:tcBorders>
          </w:tcPr>
          <w:p w14:paraId="2749446E"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Lepkość BTA </w:t>
            </w:r>
            <w:r w:rsidRPr="00632F95">
              <w:rPr>
                <w:rFonts w:ascii="Arial Narrow" w:hAnsi="Arial Narrow"/>
                <w:b w:val="0"/>
                <w:sz w:val="20"/>
              </w:rPr>
              <w:sym w:font="Symbol" w:char="F0C6"/>
            </w:r>
            <w:r w:rsidRPr="00632F95">
              <w:rPr>
                <w:rFonts w:ascii="Arial Narrow" w:hAnsi="Arial Narrow"/>
                <w:b w:val="0"/>
                <w:sz w:val="20"/>
              </w:rPr>
              <w:t xml:space="preserve"> 4mm, s</w:t>
            </w:r>
          </w:p>
        </w:tc>
        <w:tc>
          <w:tcPr>
            <w:tcW w:w="2835" w:type="dxa"/>
            <w:vAlign w:val="center"/>
          </w:tcPr>
          <w:p w14:paraId="40D30561"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&gt;7</w:t>
            </w:r>
          </w:p>
        </w:tc>
        <w:tc>
          <w:tcPr>
            <w:tcW w:w="2126" w:type="dxa"/>
            <w:tcBorders>
              <w:right w:val="single" w:sz="12" w:space="0" w:color="auto"/>
            </w:tcBorders>
            <w:vAlign w:val="center"/>
          </w:tcPr>
          <w:p w14:paraId="7A8236C5"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5 WT (9)</w:t>
            </w:r>
          </w:p>
        </w:tc>
      </w:tr>
      <w:tr w:rsidR="001C0CF2" w:rsidRPr="00632F95" w14:paraId="02FD4E74" w14:textId="77777777" w:rsidTr="00021877">
        <w:tc>
          <w:tcPr>
            <w:tcW w:w="4536" w:type="dxa"/>
            <w:tcBorders>
              <w:left w:val="single" w:sz="12" w:space="0" w:color="auto"/>
            </w:tcBorders>
          </w:tcPr>
          <w:p w14:paraId="675518CA"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Jednorodność, % # 0,63 mm </w:t>
            </w:r>
          </w:p>
        </w:tc>
        <w:tc>
          <w:tcPr>
            <w:tcW w:w="2835" w:type="dxa"/>
            <w:vAlign w:val="center"/>
          </w:tcPr>
          <w:p w14:paraId="46A4E71B"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0,10</w:t>
            </w:r>
          </w:p>
        </w:tc>
        <w:tc>
          <w:tcPr>
            <w:tcW w:w="2126" w:type="dxa"/>
            <w:tcBorders>
              <w:right w:val="single" w:sz="12" w:space="0" w:color="auto"/>
            </w:tcBorders>
            <w:vAlign w:val="center"/>
          </w:tcPr>
          <w:p w14:paraId="3F42DBF6"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6 WT (9)</w:t>
            </w:r>
          </w:p>
        </w:tc>
      </w:tr>
      <w:tr w:rsidR="001C0CF2" w:rsidRPr="00632F95" w14:paraId="2E08F5EE" w14:textId="77777777" w:rsidTr="00021877">
        <w:tc>
          <w:tcPr>
            <w:tcW w:w="4536" w:type="dxa"/>
            <w:tcBorders>
              <w:left w:val="single" w:sz="12" w:space="0" w:color="auto"/>
            </w:tcBorders>
          </w:tcPr>
          <w:p w14:paraId="4AB762B3"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Jednorodność, % # 0,16 mm </w:t>
            </w:r>
          </w:p>
        </w:tc>
        <w:tc>
          <w:tcPr>
            <w:tcW w:w="2835" w:type="dxa"/>
            <w:vAlign w:val="center"/>
          </w:tcPr>
          <w:p w14:paraId="78524D76"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0,25</w:t>
            </w:r>
          </w:p>
        </w:tc>
        <w:tc>
          <w:tcPr>
            <w:tcW w:w="2126" w:type="dxa"/>
            <w:tcBorders>
              <w:right w:val="single" w:sz="12" w:space="0" w:color="auto"/>
            </w:tcBorders>
            <w:vAlign w:val="center"/>
          </w:tcPr>
          <w:p w14:paraId="08728FF2"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6 WT (9)</w:t>
            </w:r>
          </w:p>
        </w:tc>
      </w:tr>
      <w:tr w:rsidR="001C0CF2" w:rsidRPr="00632F95" w14:paraId="272B752A" w14:textId="77777777" w:rsidTr="00021877">
        <w:tc>
          <w:tcPr>
            <w:tcW w:w="4536" w:type="dxa"/>
            <w:tcBorders>
              <w:left w:val="single" w:sz="12" w:space="0" w:color="auto"/>
            </w:tcBorders>
          </w:tcPr>
          <w:p w14:paraId="28CF7C16"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Trwałość, % # 0,63 mm po 4-ech tygodniach </w:t>
            </w:r>
          </w:p>
        </w:tc>
        <w:tc>
          <w:tcPr>
            <w:tcW w:w="2835" w:type="dxa"/>
            <w:vAlign w:val="center"/>
          </w:tcPr>
          <w:p w14:paraId="3AD81C8D"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0,4</w:t>
            </w:r>
          </w:p>
        </w:tc>
        <w:tc>
          <w:tcPr>
            <w:tcW w:w="2126" w:type="dxa"/>
            <w:tcBorders>
              <w:right w:val="single" w:sz="12" w:space="0" w:color="auto"/>
            </w:tcBorders>
            <w:vAlign w:val="center"/>
          </w:tcPr>
          <w:p w14:paraId="0FCC2EC8"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7 WT (9)</w:t>
            </w:r>
          </w:p>
        </w:tc>
      </w:tr>
      <w:tr w:rsidR="001C0CF2" w:rsidRPr="00632F95" w14:paraId="2810CA2F" w14:textId="77777777" w:rsidTr="00021877">
        <w:tc>
          <w:tcPr>
            <w:tcW w:w="4536" w:type="dxa"/>
            <w:tcBorders>
              <w:left w:val="single" w:sz="12" w:space="0" w:color="auto"/>
            </w:tcBorders>
          </w:tcPr>
          <w:p w14:paraId="493AA32D"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Sedymentacja, %</w:t>
            </w:r>
          </w:p>
        </w:tc>
        <w:tc>
          <w:tcPr>
            <w:tcW w:w="2835" w:type="dxa"/>
            <w:vAlign w:val="center"/>
          </w:tcPr>
          <w:p w14:paraId="6992C3CC"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0,5</w:t>
            </w:r>
          </w:p>
        </w:tc>
        <w:tc>
          <w:tcPr>
            <w:tcW w:w="2126" w:type="dxa"/>
            <w:tcBorders>
              <w:right w:val="single" w:sz="12" w:space="0" w:color="auto"/>
            </w:tcBorders>
            <w:vAlign w:val="center"/>
          </w:tcPr>
          <w:p w14:paraId="3E6E49C4"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8 WT (9)</w:t>
            </w:r>
          </w:p>
        </w:tc>
      </w:tr>
      <w:tr w:rsidR="001C0CF2" w:rsidRPr="00632F95" w14:paraId="131E2C9C" w14:textId="77777777" w:rsidTr="00021877">
        <w:tc>
          <w:tcPr>
            <w:tcW w:w="4536" w:type="dxa"/>
            <w:tcBorders>
              <w:left w:val="single" w:sz="12" w:space="0" w:color="auto"/>
            </w:tcBorders>
          </w:tcPr>
          <w:p w14:paraId="272928B8"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Przyczepność do kruszywa, %</w:t>
            </w:r>
          </w:p>
        </w:tc>
        <w:tc>
          <w:tcPr>
            <w:tcW w:w="2835" w:type="dxa"/>
            <w:vAlign w:val="center"/>
          </w:tcPr>
          <w:p w14:paraId="710BE4CC"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sym w:font="Symbol" w:char="F0B3"/>
            </w:r>
            <w:r w:rsidRPr="00632F95">
              <w:rPr>
                <w:rFonts w:ascii="Arial Narrow" w:hAnsi="Arial Narrow"/>
                <w:b w:val="0"/>
                <w:sz w:val="20"/>
              </w:rPr>
              <w:t xml:space="preserve"> 85</w:t>
            </w:r>
          </w:p>
        </w:tc>
        <w:tc>
          <w:tcPr>
            <w:tcW w:w="2126" w:type="dxa"/>
            <w:tcBorders>
              <w:right w:val="single" w:sz="12" w:space="0" w:color="auto"/>
            </w:tcBorders>
            <w:vAlign w:val="center"/>
          </w:tcPr>
          <w:p w14:paraId="70554AA9"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9 WT (9)</w:t>
            </w:r>
          </w:p>
        </w:tc>
      </w:tr>
      <w:tr w:rsidR="001C0CF2" w:rsidRPr="00632F95" w14:paraId="2315FB9C" w14:textId="77777777" w:rsidTr="00021877">
        <w:tc>
          <w:tcPr>
            <w:tcW w:w="4536" w:type="dxa"/>
            <w:tcBorders>
              <w:left w:val="single" w:sz="12" w:space="0" w:color="auto"/>
              <w:bottom w:val="single" w:sz="12" w:space="0" w:color="auto"/>
            </w:tcBorders>
          </w:tcPr>
          <w:p w14:paraId="07A20FDA" w14:textId="77777777"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Indeks rozpadu, g/100g</w:t>
            </w:r>
            <w:r w:rsidRPr="00632F95">
              <w:rPr>
                <w:rFonts w:ascii="Arial Narrow" w:hAnsi="Arial Narrow"/>
                <w:b w:val="0"/>
                <w:sz w:val="20"/>
                <w:vertAlign w:val="superscript"/>
              </w:rPr>
              <w:t>*</w:t>
            </w:r>
          </w:p>
        </w:tc>
        <w:tc>
          <w:tcPr>
            <w:tcW w:w="2835" w:type="dxa"/>
            <w:tcBorders>
              <w:bottom w:val="single" w:sz="12" w:space="0" w:color="auto"/>
            </w:tcBorders>
            <w:vAlign w:val="center"/>
          </w:tcPr>
          <w:p w14:paraId="6F46D3FE"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80</w:t>
            </w:r>
          </w:p>
        </w:tc>
        <w:tc>
          <w:tcPr>
            <w:tcW w:w="2126" w:type="dxa"/>
            <w:tcBorders>
              <w:bottom w:val="single" w:sz="12" w:space="0" w:color="auto"/>
              <w:right w:val="single" w:sz="12" w:space="0" w:color="auto"/>
            </w:tcBorders>
            <w:vAlign w:val="center"/>
          </w:tcPr>
          <w:p w14:paraId="0B3FA127" w14:textId="77777777"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10 WT (9)</w:t>
            </w:r>
          </w:p>
        </w:tc>
      </w:tr>
    </w:tbl>
    <w:p w14:paraId="1D624A1E" w14:textId="77777777" w:rsidR="001C0CF2" w:rsidRPr="00632F95" w:rsidRDefault="001C0CF2" w:rsidP="001C0CF2">
      <w:pPr>
        <w:pStyle w:val="FR1"/>
        <w:jc w:val="both"/>
        <w:rPr>
          <w:rFonts w:ascii="Arial Narrow" w:hAnsi="Arial Narrow"/>
          <w:sz w:val="20"/>
        </w:rPr>
      </w:pPr>
    </w:p>
    <w:p w14:paraId="5EC22E73" w14:textId="77777777" w:rsidR="001C0CF2" w:rsidRPr="00632F95" w:rsidRDefault="001C0CF2" w:rsidP="001C0CF2">
      <w:pPr>
        <w:pStyle w:val="Tekstpodstawowy"/>
      </w:pPr>
      <w:r w:rsidRPr="00632F95">
        <w:rPr>
          <w:vertAlign w:val="superscript"/>
        </w:rPr>
        <w:t>*)</w:t>
      </w:r>
      <w:r w:rsidRPr="00632F95">
        <w:t xml:space="preserve"> Przy powierzchniowych utrwaleniach wykonywanych w warunkach upału temperatura powietrza &gt; 30°C </w:t>
      </w:r>
      <w:r w:rsidRPr="00632F95">
        <w:br/>
        <w:t>i nawierzchni &gt; 40°C) maksymalna wartość indeksu rozpadu może być podniesiona do 100g/l00g.</w:t>
      </w:r>
    </w:p>
    <w:p w14:paraId="5A7CCB8A" w14:textId="77777777" w:rsidR="001C0CF2" w:rsidRPr="00632F95" w:rsidRDefault="001C0CF2" w:rsidP="001C0CF2">
      <w:pPr>
        <w:spacing w:before="200"/>
        <w:ind w:left="40"/>
        <w:jc w:val="left"/>
      </w:pPr>
      <w:r w:rsidRPr="00632F95">
        <w:t>2.2.1. Warunki dostaw lepiszcza</w:t>
      </w:r>
    </w:p>
    <w:p w14:paraId="00995E34" w14:textId="77777777" w:rsidR="001C0CF2" w:rsidRPr="00632F95" w:rsidRDefault="001C0CF2" w:rsidP="001C0CF2">
      <w:pPr>
        <w:pStyle w:val="Tekstpodstawowywcity"/>
        <w:ind w:right="-8"/>
      </w:pPr>
      <w:r w:rsidRPr="00632F95">
        <w:t xml:space="preserve">Rodzaj lepiszcza i jego pochodzenie (dostawca - producent) powinny być uzgodnione z nadzorem. Zabrania się </w:t>
      </w:r>
    </w:p>
    <w:p w14:paraId="16BFA80A" w14:textId="77777777" w:rsidR="001C0CF2" w:rsidRPr="00632F95" w:rsidRDefault="001C0CF2" w:rsidP="001C0CF2">
      <w:pPr>
        <w:pStyle w:val="Tekstpodstawowywcity"/>
        <w:ind w:right="-8"/>
      </w:pPr>
      <w:r w:rsidRPr="00632F95">
        <w:t xml:space="preserve">stosowania na tej samej budowie lepiszczy pochodzących od różnych producentów. Wykonawca powinien </w:t>
      </w:r>
    </w:p>
    <w:p w14:paraId="519E557C" w14:textId="77777777" w:rsidR="001C0CF2" w:rsidRPr="00632F95" w:rsidRDefault="001C0CF2" w:rsidP="001C0CF2">
      <w:pPr>
        <w:pStyle w:val="Tekstpodstawowywcity"/>
        <w:ind w:right="-8"/>
      </w:pPr>
      <w:r w:rsidRPr="00632F95">
        <w:t>przedstawić do akceptacji nadzoru zasady jakościowego odbioru lepiszcza uzgodnione z jego producentem.</w:t>
      </w:r>
    </w:p>
    <w:p w14:paraId="424250D3" w14:textId="77777777" w:rsidR="001C0CF2" w:rsidRPr="00632F95" w:rsidRDefault="001C0CF2" w:rsidP="001C0CF2">
      <w:pPr>
        <w:spacing w:before="200"/>
        <w:ind w:left="40"/>
        <w:jc w:val="left"/>
      </w:pPr>
      <w:r w:rsidRPr="00632F95">
        <w:t>2.2.2. Składowanie lepiszcza</w:t>
      </w:r>
    </w:p>
    <w:p w14:paraId="0523777D" w14:textId="77777777" w:rsidR="001C0CF2" w:rsidRPr="00632F95" w:rsidRDefault="001C0CF2" w:rsidP="001C0CF2">
      <w:pPr>
        <w:pStyle w:val="Tekstblokowy"/>
        <w:spacing w:line="240" w:lineRule="auto"/>
        <w:ind w:left="0" w:right="-8" w:firstLine="540"/>
        <w:rPr>
          <w:rFonts w:ascii="Arial Narrow" w:hAnsi="Arial Narrow"/>
          <w:sz w:val="20"/>
        </w:rPr>
      </w:pPr>
      <w:r w:rsidRPr="00632F95">
        <w:rPr>
          <w:rFonts w:ascii="Arial Narrow" w:hAnsi="Arial Narrow"/>
          <w:sz w:val="20"/>
        </w:rPr>
        <w:t>Przy przechowywaniu asfaltowej emulsji kationowej modyfikowanej należy zachować następujące warunki:</w:t>
      </w:r>
    </w:p>
    <w:p w14:paraId="3CAB98CE" w14:textId="77777777" w:rsidR="001C0CF2" w:rsidRPr="00632F95" w:rsidRDefault="001C0CF2" w:rsidP="001C0CF2">
      <w:pPr>
        <w:ind w:firstLine="20"/>
      </w:pPr>
      <w:r w:rsidRPr="00632F95">
        <w:t>- czas składowania emulsji nie powinien przekraczać 3 miesięcy od daty jej wyprodukowania,</w:t>
      </w:r>
    </w:p>
    <w:p w14:paraId="1E11D8A0" w14:textId="77777777" w:rsidR="001C0CF2" w:rsidRPr="00632F95" w:rsidRDefault="001C0CF2" w:rsidP="001C0CF2">
      <w:pPr>
        <w:ind w:firstLine="20"/>
      </w:pPr>
      <w:r w:rsidRPr="00632F95">
        <w:t xml:space="preserve">- temperatura przechowywania emulsji nie powinna być niższa niż +3 </w:t>
      </w:r>
      <w:r w:rsidRPr="00632F95">
        <w:rPr>
          <w:vertAlign w:val="superscript"/>
        </w:rPr>
        <w:t xml:space="preserve">o </w:t>
      </w:r>
      <w:r w:rsidRPr="00632F95">
        <w:t>C.</w:t>
      </w:r>
    </w:p>
    <w:p w14:paraId="2DB03809" w14:textId="77777777" w:rsidR="001C0CF2" w:rsidRPr="00632F95" w:rsidRDefault="001C0CF2" w:rsidP="001C0CF2">
      <w:pPr>
        <w:ind w:firstLine="20"/>
      </w:pPr>
      <w:r w:rsidRPr="00632F95">
        <w:t>- emulsja może być przechowywana w zbiornikach transportowych lub  stacjonarnych pionowych z nalewaniem od dna</w:t>
      </w:r>
    </w:p>
    <w:p w14:paraId="5C6276CD" w14:textId="77777777" w:rsidR="001C0CF2" w:rsidRPr="00632F95" w:rsidRDefault="001C0CF2" w:rsidP="001C0CF2">
      <w:pPr>
        <w:ind w:firstLine="20"/>
      </w:pPr>
      <w:r w:rsidRPr="00632F95">
        <w:t>- nie należy nalewać emulsji do opakowań i zbiorników zanieczyszczonych materiałami mineralnymi.</w:t>
      </w:r>
    </w:p>
    <w:p w14:paraId="487485E4" w14:textId="77777777" w:rsidR="001C0CF2" w:rsidRPr="00632F95" w:rsidRDefault="001C0CF2" w:rsidP="001C0CF2">
      <w:pPr>
        <w:ind w:firstLine="20"/>
      </w:pPr>
    </w:p>
    <w:p w14:paraId="3941597D" w14:textId="77777777" w:rsidR="001C0CF2" w:rsidRPr="00632F95" w:rsidRDefault="001C0CF2" w:rsidP="001C0CF2">
      <w:pPr>
        <w:pStyle w:val="Tekstpodstawowywcity"/>
        <w:tabs>
          <w:tab w:val="left" w:pos="9631"/>
        </w:tabs>
        <w:ind w:right="-8"/>
      </w:pPr>
      <w:r w:rsidRPr="00632F95">
        <w:t xml:space="preserve">W przypadku składowania, dopuszcza się powstanie osadu łatwego do wymieszania. Przy dłuższym składowaniu </w:t>
      </w:r>
    </w:p>
    <w:p w14:paraId="1B12EC33" w14:textId="77777777" w:rsidR="001C0CF2" w:rsidRPr="00632F95" w:rsidRDefault="001C0CF2" w:rsidP="001C0CF2">
      <w:pPr>
        <w:pStyle w:val="Tekstpodstawowywcity"/>
        <w:tabs>
          <w:tab w:val="left" w:pos="9631"/>
        </w:tabs>
        <w:ind w:right="-8"/>
      </w:pPr>
      <w:r w:rsidRPr="00632F95">
        <w:t>zaleca się stosowanie zbiorników pionowych.</w:t>
      </w:r>
    </w:p>
    <w:p w14:paraId="3FFC278F" w14:textId="77777777" w:rsidR="001C0CF2" w:rsidRPr="00632F95" w:rsidRDefault="001C0CF2" w:rsidP="001C0CF2">
      <w:pPr>
        <w:pStyle w:val="FR1"/>
        <w:spacing w:before="220"/>
        <w:ind w:left="40"/>
        <w:jc w:val="left"/>
        <w:rPr>
          <w:rFonts w:ascii="Arial Narrow" w:hAnsi="Arial Narrow"/>
          <w:sz w:val="20"/>
        </w:rPr>
      </w:pPr>
      <w:r w:rsidRPr="00632F95">
        <w:rPr>
          <w:rFonts w:ascii="Arial Narrow" w:hAnsi="Arial Narrow"/>
          <w:b w:val="0"/>
          <w:sz w:val="20"/>
        </w:rPr>
        <w:lastRenderedPageBreak/>
        <w:t>2.2.3.</w:t>
      </w:r>
      <w:r w:rsidRPr="00632F95">
        <w:rPr>
          <w:rFonts w:ascii="Arial Narrow" w:hAnsi="Arial Narrow"/>
          <w:b w:val="0"/>
          <w:noProof w:val="0"/>
          <w:sz w:val="20"/>
        </w:rPr>
        <w:t xml:space="preserve"> Kontrola jakości lepiszcza</w:t>
      </w:r>
    </w:p>
    <w:p w14:paraId="47867A48" w14:textId="77777777" w:rsidR="001C0CF2" w:rsidRPr="00632F95" w:rsidRDefault="001C0CF2" w:rsidP="001C0CF2">
      <w:pPr>
        <w:pStyle w:val="Tekstpodstawowywcity3"/>
        <w:rPr>
          <w:sz w:val="20"/>
        </w:rPr>
      </w:pPr>
      <w:r w:rsidRPr="00632F95">
        <w:rPr>
          <w:sz w:val="20"/>
        </w:rPr>
        <w:t>Wykonawca, jako odpowiedzialny za prawidłowe zamówienie i jakość stosowanego lepiszcza prowadzi na swój koszt kontrolę ilościową i jakościową. Wykonawca opracowuje i uzgadnia z producentem lepiszcza umowne warunki odbioru ilościowego i jakościowego oraz harmonogram dostaw. W opracowanym programie zapewnienia jakości, wykonawca powinien określić sposób dokonywania odbioru dostarczanych partii lepiszcza oraz rodzaj i częstotliwość badań kontrolnych (pełnych i skróconych), które zamierza wykonywać w okresie dostaw. Dla każdej dostarczonej partii (środka transportu) należy przewidzieć następujący zakres badań skróconych :</w:t>
      </w:r>
    </w:p>
    <w:p w14:paraId="0D0DF420" w14:textId="77777777" w:rsidR="001C0CF2" w:rsidRPr="00632F95" w:rsidRDefault="001C0CF2" w:rsidP="001C0CF2">
      <w:pPr>
        <w:pStyle w:val="Tekstpodstawowywcity3"/>
        <w:rPr>
          <w:sz w:val="20"/>
        </w:rPr>
      </w:pPr>
      <w:r w:rsidRPr="00632F95">
        <w:rPr>
          <w:sz w:val="20"/>
        </w:rPr>
        <w:t xml:space="preserve">- barwę                                                                   </w:t>
      </w:r>
    </w:p>
    <w:p w14:paraId="6B5B2C8A" w14:textId="77777777" w:rsidR="001C0CF2" w:rsidRPr="00632F95" w:rsidRDefault="001C0CF2" w:rsidP="001C0CF2">
      <w:pPr>
        <w:ind w:firstLine="20"/>
      </w:pPr>
      <w:r w:rsidRPr="00632F95">
        <w:t>- jednorodność</w:t>
      </w:r>
    </w:p>
    <w:p w14:paraId="23C89DD3" w14:textId="77777777" w:rsidR="001C0CF2" w:rsidRPr="00632F95" w:rsidRDefault="001C0CF2" w:rsidP="001C0CF2">
      <w:pPr>
        <w:ind w:firstLine="20"/>
      </w:pPr>
      <w:r w:rsidRPr="00632F95">
        <w:t>- lepkość</w:t>
      </w:r>
    </w:p>
    <w:p w14:paraId="625B6C82" w14:textId="77777777" w:rsidR="001C0CF2" w:rsidRPr="00632F95" w:rsidRDefault="001C0CF2" w:rsidP="001C0CF2">
      <w:pPr>
        <w:ind w:firstLine="20"/>
      </w:pPr>
      <w:r w:rsidRPr="00632F95">
        <w:t>- czas rozpadu</w:t>
      </w:r>
    </w:p>
    <w:p w14:paraId="685EB4A8" w14:textId="77777777" w:rsidR="001C0CF2" w:rsidRPr="00632F95" w:rsidRDefault="001C0CF2" w:rsidP="001C0CF2">
      <w:pPr>
        <w:tabs>
          <w:tab w:val="left" w:pos="9631"/>
        </w:tabs>
        <w:ind w:right="-8" w:firstLine="720"/>
      </w:pPr>
      <w:r w:rsidRPr="00632F95">
        <w:t>W tym celu, przy rozładunku każdej cysterny samochodowej lub kolejowej wykonawca pobiera próbkę lepiszcza w ilości 2 dm</w:t>
      </w:r>
      <w:r w:rsidRPr="00632F95">
        <w:rPr>
          <w:vertAlign w:val="superscript"/>
        </w:rPr>
        <w:t>3</w:t>
      </w:r>
      <w:r w:rsidRPr="00632F95">
        <w:t xml:space="preserve"> do szczelnego metalowego pojemnika i po wykonaniu badań ich wyniki przekazuje ja nadzorowi.</w:t>
      </w:r>
    </w:p>
    <w:p w14:paraId="14456D6C" w14:textId="77777777" w:rsidR="001C0CF2" w:rsidRPr="00632F95" w:rsidRDefault="001C0CF2" w:rsidP="001C0CF2">
      <w:pPr>
        <w:spacing w:before="240"/>
        <w:jc w:val="left"/>
        <w:rPr>
          <w:sz w:val="24"/>
        </w:rPr>
      </w:pPr>
      <w:r w:rsidRPr="00632F95">
        <w:rPr>
          <w:b/>
          <w:sz w:val="24"/>
        </w:rPr>
        <w:t xml:space="preserve">3 . SPRZĘT </w:t>
      </w:r>
    </w:p>
    <w:p w14:paraId="46837A49" w14:textId="77777777" w:rsidR="001C0CF2" w:rsidRPr="00632F95" w:rsidRDefault="001C0CF2" w:rsidP="001C0CF2">
      <w:pPr>
        <w:spacing w:before="220"/>
        <w:jc w:val="left"/>
        <w:rPr>
          <w:b/>
        </w:rPr>
      </w:pPr>
      <w:r w:rsidRPr="00632F95">
        <w:rPr>
          <w:b/>
        </w:rPr>
        <w:t>3.1. Rodzaje sprzętu</w:t>
      </w:r>
    </w:p>
    <w:p w14:paraId="3CF7293F" w14:textId="77777777" w:rsidR="001C0CF2" w:rsidRPr="00632F95" w:rsidRDefault="001C0CF2" w:rsidP="001C0CF2">
      <w:pPr>
        <w:spacing w:before="220"/>
        <w:ind w:right="800"/>
        <w:jc w:val="left"/>
      </w:pPr>
      <w:r w:rsidRPr="00632F95">
        <w:t>Wykonawca powinien dysponować następującym sprawnym technicznie sprzętem:</w:t>
      </w:r>
    </w:p>
    <w:p w14:paraId="70F630D9" w14:textId="77777777" w:rsidR="001C0CF2" w:rsidRPr="00632F95" w:rsidRDefault="001C0CF2" w:rsidP="001C0CF2">
      <w:pPr>
        <w:tabs>
          <w:tab w:val="left" w:pos="9631"/>
        </w:tabs>
        <w:ind w:left="400" w:right="-8" w:hanging="420"/>
      </w:pPr>
      <w:r w:rsidRPr="00632F95">
        <w:t>1) szczotkami mechanicznymi - do oczyszczania nawierzchni i usuwania niezwiązanych ziaren po wykonaniu powierzchniowego utrwalenia,</w:t>
      </w:r>
    </w:p>
    <w:p w14:paraId="2FBCE24E" w14:textId="77777777" w:rsidR="001C0CF2" w:rsidRPr="00632F95" w:rsidRDefault="001C0CF2" w:rsidP="001C0CF2">
      <w:pPr>
        <w:ind w:left="400" w:hanging="420"/>
        <w:jc w:val="left"/>
      </w:pPr>
      <w:r w:rsidRPr="00632F95">
        <w:t>2) skrapiarka lepiszcza - do rozłożenia lepiszcza na nawierzchni,</w:t>
      </w:r>
    </w:p>
    <w:p w14:paraId="7C428C58" w14:textId="77777777" w:rsidR="001C0CF2" w:rsidRPr="00632F95" w:rsidRDefault="001C0CF2" w:rsidP="001C0CF2">
      <w:pPr>
        <w:ind w:left="400" w:hanging="420"/>
        <w:jc w:val="left"/>
      </w:pPr>
      <w:r w:rsidRPr="00632F95">
        <w:t xml:space="preserve">3) </w:t>
      </w:r>
      <w:proofErr w:type="spellStart"/>
      <w:r w:rsidRPr="00632F95">
        <w:t>rozsypywarka</w:t>
      </w:r>
      <w:proofErr w:type="spellEnd"/>
      <w:r w:rsidRPr="00632F95">
        <w:t xml:space="preserve"> kruszywa - do rozłożenia kruszywa na nawierzchni,</w:t>
      </w:r>
    </w:p>
    <w:p w14:paraId="200F0D26" w14:textId="77777777" w:rsidR="001C0CF2" w:rsidRPr="00632F95" w:rsidRDefault="001C0CF2" w:rsidP="001C0CF2">
      <w:pPr>
        <w:ind w:left="400" w:hanging="420"/>
        <w:jc w:val="left"/>
      </w:pPr>
      <w:r w:rsidRPr="00632F95">
        <w:t>4) walcem drogowym - do przywałowania rozłożonego kruszywa,</w:t>
      </w:r>
    </w:p>
    <w:p w14:paraId="7C7823F9" w14:textId="77777777" w:rsidR="001C0CF2" w:rsidRPr="00632F95" w:rsidRDefault="001C0CF2" w:rsidP="001C0CF2">
      <w:pPr>
        <w:ind w:left="400" w:hanging="420"/>
        <w:jc w:val="left"/>
      </w:pPr>
      <w:r w:rsidRPr="00632F95">
        <w:t>5)</w:t>
      </w:r>
      <w:r w:rsidRPr="00632F95">
        <w:rPr>
          <w:rFonts w:cs="Arial"/>
        </w:rPr>
        <w:t xml:space="preserve"> Samojezdny kombajn do wykonywania powierzchniowych utrwaleń z elektronicznym sterowaniem dozowania kruszywa i emulsji</w:t>
      </w:r>
    </w:p>
    <w:p w14:paraId="2808F800" w14:textId="77777777" w:rsidR="001C0CF2" w:rsidRPr="00632F95" w:rsidRDefault="001C0CF2" w:rsidP="001C0CF2">
      <w:pPr>
        <w:spacing w:before="60"/>
      </w:pPr>
      <w:r w:rsidRPr="00632F95">
        <w:t>Zaleca się  stosowanie pneumatycznych urządzeń do usuwania niezwiązanych z lepiszczem ziaren kruszywa.</w:t>
      </w:r>
    </w:p>
    <w:p w14:paraId="7B1EEB3E" w14:textId="77777777" w:rsidR="001C0CF2" w:rsidRPr="00632F95" w:rsidRDefault="001C0CF2" w:rsidP="001C0CF2">
      <w:pPr>
        <w:spacing w:before="60"/>
        <w:rPr>
          <w:b/>
        </w:rPr>
      </w:pPr>
      <w:r w:rsidRPr="00632F95">
        <w:rPr>
          <w:b/>
        </w:rPr>
        <w:t>3.2. Szczotka mechaniczna</w:t>
      </w:r>
    </w:p>
    <w:p w14:paraId="6C33A228" w14:textId="77777777" w:rsidR="001C0CF2" w:rsidRPr="00632F95" w:rsidRDefault="001C0CF2" w:rsidP="001C0CF2">
      <w:pPr>
        <w:spacing w:before="140"/>
        <w:ind w:firstLine="720"/>
      </w:pPr>
      <w:r w:rsidRPr="00632F95">
        <w:t>Szczotka mechaniczna jest wykorzystywana w procesie powierzchniowego utrwalania dwukrotnie:</w:t>
      </w:r>
    </w:p>
    <w:p w14:paraId="13E0C375" w14:textId="77777777" w:rsidR="001C0CF2" w:rsidRPr="00632F95" w:rsidRDefault="001C0CF2" w:rsidP="001C0CF2">
      <w:pPr>
        <w:jc w:val="left"/>
      </w:pPr>
      <w:r w:rsidRPr="00632F95">
        <w:t>-  do oczyszczenia warstwy nawierzchni, na której wykonuje się powierzchniowe utrwalenie,</w:t>
      </w:r>
    </w:p>
    <w:p w14:paraId="30B71AC6" w14:textId="77777777" w:rsidR="001C0CF2" w:rsidRPr="00632F95" w:rsidRDefault="001C0CF2" w:rsidP="001C0CF2">
      <w:pPr>
        <w:pStyle w:val="Tekstpodstawowy3"/>
        <w:rPr>
          <w:rFonts w:ascii="Arial Narrow" w:hAnsi="Arial Narrow"/>
          <w:sz w:val="20"/>
          <w:szCs w:val="20"/>
        </w:rPr>
      </w:pPr>
      <w:r w:rsidRPr="00632F95">
        <w:rPr>
          <w:rFonts w:ascii="Arial Narrow" w:hAnsi="Arial Narrow"/>
          <w:sz w:val="20"/>
          <w:szCs w:val="20"/>
        </w:rPr>
        <w:t>- do usuwania luźnych ziaren kruszywa (niezwiązanych z lepiszczem) po wykonaniu powierzchniowego utrwalenia.</w:t>
      </w:r>
    </w:p>
    <w:p w14:paraId="7B8AEB67" w14:textId="77777777" w:rsidR="001C0CF2" w:rsidRPr="00632F95" w:rsidRDefault="001C0CF2" w:rsidP="001C0CF2">
      <w:pPr>
        <w:ind w:firstLine="720"/>
      </w:pPr>
      <w:r w:rsidRPr="00632F95">
        <w:t>Wskazane jest stosowanie urządzeń dwuszczotkowych. Jedna ze szczotek (zwykle pierwsza) powinna być wykonana z twardych elementów czyszczących i służyć do zdrapywania oraz usuwania zanieczyszczeń przylegających do czyszczonej warstwy. Druga powinna posiadać elementy czyszczące miękkie i służyć do zamiatania, a po wykonaniu powierzchniowego utrwalenia, do usuwania niezwiązanych ziaren kruszywa. W procesie czyszczenia nawierzchni powstaje zazwyczaj duże pylenie, co może być uciążliwe zarówno dla operatora, jak i otoczenia. Wskazane jest wiec używanie szczotek wyposażonych w urządzenia odpylające.</w:t>
      </w:r>
      <w:r w:rsidRPr="00632F95">
        <w:tab/>
      </w:r>
    </w:p>
    <w:p w14:paraId="1B75C794" w14:textId="77777777" w:rsidR="001C0CF2" w:rsidRPr="00632F95" w:rsidRDefault="001C0CF2" w:rsidP="001C0CF2">
      <w:pPr>
        <w:ind w:firstLine="720"/>
      </w:pPr>
      <w:r w:rsidRPr="00632F95">
        <w:br/>
      </w:r>
      <w:r w:rsidRPr="00632F95">
        <w:rPr>
          <w:b/>
        </w:rPr>
        <w:t>3.3. Skrapiarka lepiszcza</w:t>
      </w:r>
    </w:p>
    <w:p w14:paraId="107647AB" w14:textId="77777777" w:rsidR="001C0CF2" w:rsidRPr="00632F95" w:rsidRDefault="001C0CF2" w:rsidP="001C0CF2">
      <w:pPr>
        <w:ind w:firstLine="482"/>
      </w:pPr>
      <w:r w:rsidRPr="00632F95">
        <w:t>W procesie wykonania powierzchniowego utrwalenia szczególny nacisk należy położyć na równomierne, w kierunku podłużnym i poprzecznym, skraplanie jezdni przewidziana ilością lepiszcza. Nieprawidłowości w dozowaniu lepiszcza w trakcie jego rozkładania (skraplania nawierzchni) są w zasadzie trudno dostrzegalne, dlatego też skrapiarka musi być sprawna technicznie i powinna być wyposażona we wskaźniki i mechanizmy regulacyjne pozwalające na dokładną kontrolę prędkości jazdy podczas skraplania (w zakresie zwykle 3-6 km/h) . W zależności od rodzajów i typów skrapiarek urządzenia pomiarowo-kontrolne oraz mechanizmy regulacyjne powinny pozwolić na sprawdzanie i regulowanie takich parametrów jak:</w:t>
      </w:r>
    </w:p>
    <w:p w14:paraId="24A828DD" w14:textId="77777777" w:rsidR="001C0CF2" w:rsidRPr="00632F95" w:rsidRDefault="001C0CF2" w:rsidP="001C0CF2">
      <w:r w:rsidRPr="00632F95">
        <w:t>-     temperatura rozkładanego lepiszcza,</w:t>
      </w:r>
    </w:p>
    <w:p w14:paraId="62347389" w14:textId="77777777" w:rsidR="001C0CF2" w:rsidRPr="00632F95" w:rsidRDefault="001C0CF2" w:rsidP="000D2EDE">
      <w:pPr>
        <w:widowControl w:val="0"/>
        <w:numPr>
          <w:ilvl w:val="0"/>
          <w:numId w:val="113"/>
        </w:numPr>
        <w:suppressAutoHyphens w:val="0"/>
      </w:pPr>
      <w:r w:rsidRPr="00632F95">
        <w:t xml:space="preserve">ciśnienie lepiszcza w kolektorze,  </w:t>
      </w:r>
    </w:p>
    <w:p w14:paraId="11413307" w14:textId="77777777" w:rsidR="001C0CF2" w:rsidRPr="00632F95" w:rsidRDefault="001C0CF2" w:rsidP="000D2EDE">
      <w:pPr>
        <w:widowControl w:val="0"/>
        <w:numPr>
          <w:ilvl w:val="0"/>
          <w:numId w:val="113"/>
        </w:numPr>
        <w:suppressAutoHyphens w:val="0"/>
      </w:pPr>
      <w:r w:rsidRPr="00632F95">
        <w:t xml:space="preserve">obroty pompy dozującej lepiszcze, </w:t>
      </w:r>
    </w:p>
    <w:p w14:paraId="0D4F485F" w14:textId="77777777" w:rsidR="001C0CF2" w:rsidRPr="00632F95" w:rsidRDefault="001C0CF2" w:rsidP="000D2EDE">
      <w:pPr>
        <w:widowControl w:val="0"/>
        <w:numPr>
          <w:ilvl w:val="0"/>
          <w:numId w:val="113"/>
        </w:numPr>
        <w:suppressAutoHyphens w:val="0"/>
      </w:pPr>
      <w:r w:rsidRPr="00632F95">
        <w:t xml:space="preserve"> prędkość poruszania się skrapiarki (szczególnie dokładny pomiar i wskazania),</w:t>
      </w:r>
    </w:p>
    <w:p w14:paraId="35981A29" w14:textId="77777777" w:rsidR="001C0CF2" w:rsidRPr="00632F95" w:rsidRDefault="001C0CF2" w:rsidP="001C0CF2">
      <w:pPr>
        <w:jc w:val="left"/>
      </w:pPr>
      <w:r w:rsidRPr="00632F95">
        <w:t>-     wysokość i długość kolektora do rozkładania lepiszcza.</w:t>
      </w:r>
    </w:p>
    <w:p w14:paraId="273072D5" w14:textId="77777777" w:rsidR="001C0CF2" w:rsidRPr="00632F95" w:rsidRDefault="001C0CF2" w:rsidP="001C0CF2">
      <w:r w:rsidRPr="00632F95">
        <w:t xml:space="preserve">Zbiornik na lepiszcze powinien być izolowany termicznie (termos), tak aby było możliwe zachowanie niezmiennej temperatury podczas rozłożenia całej ilości lepiszcza. Kolektory skrapiarek są wyposażone na ogół w jeden z dwóch rodzajów dysz: dysze stożkowe lub szczelinowe. Z dotychczasowych doświadczeń wynika, że lepsze efekty uzyskuje się przy stosowaniu dysz szczelinowych. Regulacja wysokości kolektora powinna pozwolić na takie jego umieszczenie nad powierzchnia jezdni, aby każdy jej fragment był pokryty lepiszczem z dwóch lub trzech dysz </w:t>
      </w:r>
      <w:r w:rsidRPr="00632F95">
        <w:br/>
        <w:t xml:space="preserve">(za wyjątkiem skrajnych pasów). Skrapiarka powinna posiadać aktualne świadectwo cechowania, </w:t>
      </w:r>
      <w:r w:rsidRPr="00632F95">
        <w:br/>
        <w:t xml:space="preserve">w którym znajdują się opracowane zależności pomiędzy wydatkiem lepiszcza, a nastawami regulowanych parametrów, takich jak: ciśnienie, obroty pompy, prędkość jazdy skrapiarki i temperatura lepiszcza.   Skrapiarkę można ocenić za przydatną do </w:t>
      </w:r>
      <w:r w:rsidRPr="00632F95">
        <w:lastRenderedPageBreak/>
        <w:t xml:space="preserve">wykonania powierzchniowego utrwalenia, jeżeli wiarygodnie ocenione (pomierzone) rzeczywiste ilości rozkładanego lepiszcza w kierunku poprzecznym i podłużnym nie różnią się więcej niż ± 10% w stosunku do ilości założonej . </w:t>
      </w:r>
    </w:p>
    <w:p w14:paraId="08B22A5A" w14:textId="77777777" w:rsidR="001C0CF2" w:rsidRPr="00632F95" w:rsidRDefault="001C0CF2" w:rsidP="001C0CF2"/>
    <w:p w14:paraId="360F716C" w14:textId="77777777" w:rsidR="001C0CF2" w:rsidRPr="00632F95" w:rsidRDefault="001C0CF2" w:rsidP="001C0CF2"/>
    <w:p w14:paraId="097F14F4" w14:textId="77777777" w:rsidR="001C0CF2" w:rsidRPr="00632F95" w:rsidRDefault="001C0CF2" w:rsidP="001C0CF2"/>
    <w:p w14:paraId="6B538A83" w14:textId="77777777" w:rsidR="001C0CF2" w:rsidRPr="00632F95" w:rsidRDefault="001C0CF2" w:rsidP="001C0CF2">
      <w:pPr>
        <w:spacing w:before="200"/>
        <w:ind w:left="40"/>
        <w:jc w:val="left"/>
        <w:rPr>
          <w:b/>
        </w:rPr>
      </w:pPr>
      <w:r w:rsidRPr="00632F95">
        <w:rPr>
          <w:b/>
        </w:rPr>
        <w:t>3.4. Rozsypywarka kruszywa</w:t>
      </w:r>
    </w:p>
    <w:p w14:paraId="7EF5B46E" w14:textId="77777777" w:rsidR="001C0CF2" w:rsidRPr="00632F95" w:rsidRDefault="001C0CF2" w:rsidP="001C0CF2">
      <w:pPr>
        <w:pStyle w:val="Tekstpodstawowywcity2"/>
        <w:spacing w:line="240" w:lineRule="auto"/>
      </w:pPr>
      <w:r w:rsidRPr="00632F95">
        <w:t xml:space="preserve">Przy wykonywaniu powierzchniowego utrwalenia maszyną wiodącą jest skrapiarka lepiszcza. Rozsypywarka kruszywa powinna pozwolić na rozłożenie kruszywa o założonej frakcji i w wymaganej ilości na założonej szerokości, z prędkością zbliżoną do prędkości poruszania się skrapiarki . Dopuszcza się zastosowanie jednej z czterech rodzajów </w:t>
      </w:r>
      <w:proofErr w:type="spellStart"/>
      <w:r w:rsidRPr="00632F95">
        <w:t>rozsypywarek</w:t>
      </w:r>
      <w:proofErr w:type="spellEnd"/>
      <w:r w:rsidRPr="00632F95">
        <w:t xml:space="preserve"> kruszywa:</w:t>
      </w:r>
    </w:p>
    <w:p w14:paraId="3317CF15" w14:textId="77777777" w:rsidR="001C0CF2" w:rsidRPr="00632F95" w:rsidRDefault="001C0CF2" w:rsidP="001C0CF2">
      <w:pPr>
        <w:ind w:left="40" w:hanging="40"/>
      </w:pPr>
      <w:r w:rsidRPr="00632F95">
        <w:t>- doczepnej do skrzyni samochodu z kruszywem,</w:t>
      </w:r>
    </w:p>
    <w:p w14:paraId="33701A7E" w14:textId="77777777" w:rsidR="001C0CF2" w:rsidRPr="00632F95" w:rsidRDefault="001C0CF2" w:rsidP="001C0CF2">
      <w:pPr>
        <w:ind w:left="40" w:hanging="40"/>
      </w:pPr>
      <w:r w:rsidRPr="00632F95">
        <w:t>- pchanej przez samochód z kruszywem,</w:t>
      </w:r>
    </w:p>
    <w:p w14:paraId="6EB520A6" w14:textId="77777777" w:rsidR="001C0CF2" w:rsidRPr="00632F95" w:rsidRDefault="001C0CF2" w:rsidP="001C0CF2">
      <w:pPr>
        <w:ind w:left="40" w:hanging="40"/>
      </w:pPr>
      <w:r w:rsidRPr="00632F95">
        <w:t>- samojezdnej,</w:t>
      </w:r>
    </w:p>
    <w:p w14:paraId="35B26815" w14:textId="77777777" w:rsidR="001C0CF2" w:rsidRPr="00632F95" w:rsidRDefault="001C0CF2" w:rsidP="001C0CF2">
      <w:pPr>
        <w:ind w:left="40" w:hanging="40"/>
      </w:pPr>
      <w:r w:rsidRPr="00632F95">
        <w:t>- doczepnej do skrapiarki.</w:t>
      </w:r>
    </w:p>
    <w:p w14:paraId="184FB723" w14:textId="77777777" w:rsidR="001C0CF2" w:rsidRPr="00632F95" w:rsidRDefault="001C0CF2" w:rsidP="001C0CF2">
      <w:pPr>
        <w:ind w:right="-8"/>
      </w:pPr>
      <w:r w:rsidRPr="00632F95">
        <w:t>Rozsypywarkę kruszywa można uznać za przydatną do wykonania powierzchniowego utrwalenia jeżeli pomierzone odchylenia ilości dozowanego kruszywa nie różnią się od przewidzianej ilości więcej niż o l l/m</w:t>
      </w:r>
      <w:r w:rsidRPr="00632F95">
        <w:rPr>
          <w:vertAlign w:val="superscript"/>
        </w:rPr>
        <w:t>2</w:t>
      </w:r>
      <w:r w:rsidRPr="00632F95">
        <w:t>. Sprawdzenie dozowania kruszywa zostało opisane w p.6 "Kontrola jakości robót".</w:t>
      </w:r>
    </w:p>
    <w:p w14:paraId="45317475" w14:textId="77777777" w:rsidR="001C0CF2" w:rsidRPr="00632F95" w:rsidRDefault="001C0CF2" w:rsidP="001C0CF2">
      <w:pPr>
        <w:spacing w:before="200"/>
        <w:jc w:val="left"/>
        <w:rPr>
          <w:b/>
        </w:rPr>
      </w:pPr>
      <w:r w:rsidRPr="00632F95">
        <w:rPr>
          <w:b/>
        </w:rPr>
        <w:t>3.5. Walec drogowy</w:t>
      </w:r>
    </w:p>
    <w:p w14:paraId="154D95EE" w14:textId="77777777" w:rsidR="001C0CF2" w:rsidRPr="00632F95" w:rsidRDefault="001C0CF2" w:rsidP="001C0CF2">
      <w:pPr>
        <w:pStyle w:val="Tekstpodstawowywcity2"/>
        <w:spacing w:line="240" w:lineRule="auto"/>
      </w:pPr>
      <w:r w:rsidRPr="00632F95">
        <w:t xml:space="preserve">Do przywałowania kruszywa najbardziej przydatny jest walec ogumiony wyposażony w opony </w:t>
      </w:r>
      <w:r w:rsidRPr="00632F95">
        <w:br/>
        <w:t xml:space="preserve">o gładkim bieżniku pozwalający na stale utrzymanie ciśnienia do 0,6 MPa i obciążenia 15 </w:t>
      </w:r>
      <w:proofErr w:type="spellStart"/>
      <w:r w:rsidRPr="00632F95">
        <w:t>kN</w:t>
      </w:r>
      <w:proofErr w:type="spellEnd"/>
      <w:r w:rsidRPr="00632F95">
        <w:t xml:space="preserve"> na koło. Dopuszcza się stosowanie lekkiego walca statycznego o stalowych bandażach pod warunkiem, że nie będą one powodowały miażdżenia ziaren kruszywa.</w:t>
      </w:r>
    </w:p>
    <w:p w14:paraId="5C7D94BD" w14:textId="77777777" w:rsidR="001C0CF2" w:rsidRPr="00632F95" w:rsidRDefault="001C0CF2" w:rsidP="001C0CF2">
      <w:pPr>
        <w:pStyle w:val="Tekstpodstawowywcity2"/>
        <w:spacing w:line="240" w:lineRule="auto"/>
        <w:ind w:left="0"/>
        <w:rPr>
          <w:b/>
        </w:rPr>
      </w:pPr>
      <w:r w:rsidRPr="00632F95">
        <w:rPr>
          <w:b/>
        </w:rPr>
        <w:t xml:space="preserve">3.6.Kombajn </w:t>
      </w:r>
    </w:p>
    <w:p w14:paraId="58C00939" w14:textId="77777777" w:rsidR="001C0CF2" w:rsidRPr="00632F95" w:rsidRDefault="001C0CF2" w:rsidP="001C0CF2">
      <w:pPr>
        <w:pStyle w:val="Tekstpodstawowywcity2"/>
        <w:spacing w:line="240" w:lineRule="auto"/>
      </w:pPr>
      <w:r w:rsidRPr="00632F95">
        <w:t>Kombajn do wykonywania powierzchniowego utrwalenia z elektronicznie sterowanym dozownikiem grysu i emulsji oraz ze stabilizacją prędkości jazdy</w:t>
      </w:r>
    </w:p>
    <w:p w14:paraId="5A2EC57E" w14:textId="77777777" w:rsidR="001C0CF2" w:rsidRPr="00632F95" w:rsidRDefault="001C0CF2" w:rsidP="001C0CF2">
      <w:pPr>
        <w:pStyle w:val="Tekstpodstawowywcity2"/>
        <w:spacing w:line="240" w:lineRule="auto"/>
      </w:pPr>
      <w:r w:rsidRPr="00632F95">
        <w:t xml:space="preserve">         Zbiornik na grysy</w:t>
      </w:r>
    </w:p>
    <w:p w14:paraId="4F5B614B" w14:textId="77777777" w:rsidR="001C0CF2" w:rsidRPr="00632F95" w:rsidRDefault="001C0CF2" w:rsidP="001C0CF2">
      <w:pPr>
        <w:pStyle w:val="Tekstpodstawowywcity2"/>
        <w:spacing w:line="240" w:lineRule="auto"/>
        <w:ind w:right="-6"/>
      </w:pPr>
      <w:r w:rsidRPr="00632F95">
        <w:t>-objętość załadowcza min 5 m</w:t>
      </w:r>
      <w:r w:rsidRPr="00632F95">
        <w:rPr>
          <w:vertAlign w:val="superscript"/>
        </w:rPr>
        <w:t>3</w:t>
      </w:r>
    </w:p>
    <w:p w14:paraId="7FB05102" w14:textId="77777777" w:rsidR="001C0CF2" w:rsidRPr="00632F95" w:rsidRDefault="001C0CF2" w:rsidP="001C0CF2">
      <w:pPr>
        <w:pStyle w:val="Tekstpodstawowywcity2"/>
        <w:spacing w:line="240" w:lineRule="auto"/>
        <w:ind w:right="-6"/>
      </w:pPr>
      <w:r w:rsidRPr="00632F95">
        <w:t>-napęd mechaniczny lub hydrauliczny taśmy załadowczej</w:t>
      </w:r>
    </w:p>
    <w:p w14:paraId="2A20C6F8" w14:textId="77777777" w:rsidR="001C0CF2" w:rsidRPr="00632F95" w:rsidRDefault="001C0CF2" w:rsidP="001C0CF2">
      <w:pPr>
        <w:pStyle w:val="Tekstpodstawowywcity2"/>
        <w:spacing w:line="240" w:lineRule="auto"/>
        <w:ind w:right="-6"/>
      </w:pPr>
      <w:r w:rsidRPr="00632F95">
        <w:t>-ślimaki podający</w:t>
      </w:r>
    </w:p>
    <w:p w14:paraId="467DDAB4" w14:textId="77777777" w:rsidR="001C0CF2" w:rsidRPr="00632F95" w:rsidRDefault="001C0CF2" w:rsidP="001C0CF2">
      <w:pPr>
        <w:pStyle w:val="Tekstpodstawowywcity2"/>
        <w:spacing w:line="240" w:lineRule="auto"/>
        <w:ind w:right="-6"/>
      </w:pPr>
      <w:r w:rsidRPr="00632F95">
        <w:t>-</w:t>
      </w:r>
      <w:proofErr w:type="spellStart"/>
      <w:r w:rsidRPr="00632F95">
        <w:t>pobierak</w:t>
      </w:r>
      <w:proofErr w:type="spellEnd"/>
      <w:r w:rsidRPr="00632F95">
        <w:t xml:space="preserve"> ręczny grysu</w:t>
      </w:r>
      <w:r w:rsidRPr="00632F95">
        <w:tab/>
      </w:r>
      <w:r w:rsidRPr="00632F95">
        <w:br/>
      </w:r>
      <w:r w:rsidRPr="00632F95">
        <w:tab/>
      </w:r>
      <w:r w:rsidRPr="00632F95">
        <w:br/>
        <w:t xml:space="preserve"> </w:t>
      </w:r>
      <w:r w:rsidRPr="00632F95">
        <w:tab/>
        <w:t>Rozsypywacz grysu</w:t>
      </w:r>
    </w:p>
    <w:p w14:paraId="653C1796" w14:textId="77777777" w:rsidR="001C0CF2" w:rsidRPr="00632F95" w:rsidRDefault="001C0CF2" w:rsidP="001C0CF2">
      <w:pPr>
        <w:pStyle w:val="Tekstpodstawowywcity2"/>
        <w:spacing w:line="240" w:lineRule="auto"/>
        <w:ind w:right="-6"/>
      </w:pPr>
      <w:r w:rsidRPr="00632F95">
        <w:t>-szerokość pracy od 300 do 4000mm</w:t>
      </w:r>
    </w:p>
    <w:p w14:paraId="4D61BA6C" w14:textId="77777777" w:rsidR="001C0CF2" w:rsidRPr="00632F95" w:rsidRDefault="001C0CF2" w:rsidP="001C0CF2">
      <w:pPr>
        <w:pStyle w:val="Tekstpodstawowywcity2"/>
        <w:spacing w:line="240" w:lineRule="auto"/>
        <w:ind w:right="-6"/>
      </w:pPr>
      <w:r w:rsidRPr="00632F95">
        <w:t>-szyna precyzyjnego dozowania</w:t>
      </w:r>
      <w:r w:rsidRPr="00632F95">
        <w:tab/>
      </w:r>
      <w:r w:rsidRPr="00632F95">
        <w:br/>
      </w:r>
      <w:r w:rsidRPr="00632F95">
        <w:tab/>
        <w:t xml:space="preserve"> </w:t>
      </w:r>
      <w:r w:rsidRPr="00632F95">
        <w:br/>
        <w:t xml:space="preserve"> </w:t>
      </w:r>
      <w:r w:rsidRPr="00632F95">
        <w:tab/>
        <w:t>Belka spryskująca</w:t>
      </w:r>
    </w:p>
    <w:p w14:paraId="39398E69" w14:textId="77777777" w:rsidR="001C0CF2" w:rsidRPr="00632F95" w:rsidRDefault="001C0CF2" w:rsidP="001C0CF2">
      <w:pPr>
        <w:pStyle w:val="Tekstpodstawowywcity2"/>
        <w:spacing w:line="240" w:lineRule="auto"/>
        <w:ind w:right="-6"/>
      </w:pPr>
      <w:r w:rsidRPr="00632F95">
        <w:t xml:space="preserve">-szerokość pracy od 300 do 4000 mm </w:t>
      </w:r>
    </w:p>
    <w:p w14:paraId="70192F6D" w14:textId="77777777" w:rsidR="001C0CF2" w:rsidRPr="00632F95" w:rsidRDefault="001C0CF2" w:rsidP="001C0CF2">
      <w:pPr>
        <w:pStyle w:val="Tekstpodstawowywcity2"/>
        <w:spacing w:line="240" w:lineRule="auto"/>
        <w:ind w:right="-6"/>
      </w:pPr>
      <w:r w:rsidRPr="00632F95">
        <w:t>-dysze niskociśnieniowe do emulsji co 100 mm</w:t>
      </w:r>
      <w:r w:rsidRPr="00632F95">
        <w:tab/>
      </w:r>
      <w:r w:rsidRPr="00632F95">
        <w:br/>
        <w:t xml:space="preserve">-lanca do ręcznego </w:t>
      </w:r>
      <w:proofErr w:type="spellStart"/>
      <w:r w:rsidRPr="00632F95">
        <w:t>dopryskiwania</w:t>
      </w:r>
      <w:proofErr w:type="spellEnd"/>
      <w:r w:rsidRPr="00632F95">
        <w:t xml:space="preserve"> emulsją</w:t>
      </w:r>
    </w:p>
    <w:p w14:paraId="113D6E46" w14:textId="77777777" w:rsidR="001C0CF2" w:rsidRPr="00632F95" w:rsidRDefault="001C0CF2" w:rsidP="001C0CF2">
      <w:pPr>
        <w:spacing w:before="220"/>
        <w:jc w:val="left"/>
        <w:rPr>
          <w:sz w:val="24"/>
        </w:rPr>
      </w:pPr>
      <w:r w:rsidRPr="00632F95">
        <w:rPr>
          <w:b/>
          <w:sz w:val="24"/>
        </w:rPr>
        <w:t>4. TRANSPORT</w:t>
      </w:r>
    </w:p>
    <w:p w14:paraId="7CBC28B3" w14:textId="77777777" w:rsidR="001C0CF2" w:rsidRPr="00632F95" w:rsidRDefault="001C0CF2" w:rsidP="001C0CF2">
      <w:pPr>
        <w:spacing w:before="200"/>
        <w:ind w:left="40"/>
        <w:jc w:val="left"/>
        <w:rPr>
          <w:b/>
        </w:rPr>
      </w:pPr>
      <w:r w:rsidRPr="00632F95">
        <w:rPr>
          <w:b/>
        </w:rPr>
        <w:t>4.1. Transport kruszywa</w:t>
      </w:r>
    </w:p>
    <w:p w14:paraId="597260D9" w14:textId="77777777" w:rsidR="001C0CF2" w:rsidRPr="00632F95" w:rsidRDefault="001C0CF2" w:rsidP="001C0CF2">
      <w:pPr>
        <w:pStyle w:val="Tekstpodstawowywcity2"/>
        <w:spacing w:line="240" w:lineRule="auto"/>
        <w:ind w:left="284"/>
      </w:pPr>
      <w:r w:rsidRPr="00632F95">
        <w:t xml:space="preserve">Kruszywo powinno być przewożone w taki sposób aby nie dopuścić do jego zanieczyszczenia  </w:t>
      </w:r>
      <w:r w:rsidRPr="00632F95">
        <w:br/>
        <w:t>i zmieszania z kruszywem innego rodzaju, klasy czy gatunku.</w:t>
      </w:r>
    </w:p>
    <w:p w14:paraId="13FA4E8F" w14:textId="77777777" w:rsidR="001C0CF2" w:rsidRPr="00632F95" w:rsidRDefault="001C0CF2" w:rsidP="001C0CF2">
      <w:pPr>
        <w:spacing w:before="200"/>
        <w:ind w:left="40"/>
        <w:jc w:val="left"/>
        <w:rPr>
          <w:b/>
        </w:rPr>
      </w:pPr>
      <w:r w:rsidRPr="00632F95">
        <w:rPr>
          <w:b/>
        </w:rPr>
        <w:t>4.2. Transport lepiszcza</w:t>
      </w:r>
    </w:p>
    <w:p w14:paraId="04A482BE" w14:textId="77777777" w:rsidR="001C0CF2" w:rsidRPr="00632F95" w:rsidRDefault="001C0CF2" w:rsidP="001C0CF2">
      <w:r w:rsidRPr="00632F95">
        <w:t xml:space="preserve">Transport emulsji powinien być dokonywany w zamkniętych cysternach, autocysternach, beczkach lub innych opakowaniach pod warunkiem, że nie  będą korodowały pod wpływem emulsji i nie będą powodowały jej rozpadu. Cysterny powinny być podzielone przegrodami, dzielącymi je na komory o pojemności nie większej niż l metr sześcienny, a każda przegroda powinna </w:t>
      </w:r>
      <w:proofErr w:type="spellStart"/>
      <w:r w:rsidRPr="00632F95">
        <w:t>mięć</w:t>
      </w:r>
      <w:proofErr w:type="spellEnd"/>
      <w:r w:rsidRPr="00632F95">
        <w:t xml:space="preserve"> wykroje przy dnie, tak aby możliwy był przepływ emulsji. Cysterny, pojemniki, zbiorniki przeznaczone do transportu emulsji powinny być czyste i nie powinny zawierać resztek innych substancji, oddziaływujących na właściwości emulsji np. smoła. Nie należy używać do transportu emulsji opakowań z metali lekkich (nie dotyczy emulsji produkowanych z emulgatorem </w:t>
      </w:r>
      <w:r w:rsidRPr="00632F95">
        <w:lastRenderedPageBreak/>
        <w:t>bezkwasowym) . W przypadku konieczności transportu emulsji na odległość większą od 250 km należy każdorazowo skonsultować się z producentem.</w:t>
      </w:r>
    </w:p>
    <w:p w14:paraId="36386EBE" w14:textId="77777777" w:rsidR="001C0CF2" w:rsidRDefault="001C0CF2" w:rsidP="001C0CF2"/>
    <w:p w14:paraId="2DFD3FF3" w14:textId="77777777" w:rsidR="001C0CF2" w:rsidRDefault="001C0CF2" w:rsidP="001C0CF2"/>
    <w:p w14:paraId="678B0758" w14:textId="77777777" w:rsidR="001C0CF2" w:rsidRDefault="001C0CF2" w:rsidP="001C0CF2"/>
    <w:p w14:paraId="5BA5B267" w14:textId="77777777" w:rsidR="001C0CF2" w:rsidRPr="00632F95" w:rsidRDefault="001C0CF2" w:rsidP="001C0CF2"/>
    <w:p w14:paraId="7EBA07C9" w14:textId="77777777" w:rsidR="001C0CF2" w:rsidRPr="00632F95" w:rsidRDefault="001C0CF2" w:rsidP="001C0CF2">
      <w:pPr>
        <w:spacing w:before="240"/>
        <w:rPr>
          <w:sz w:val="24"/>
        </w:rPr>
      </w:pPr>
      <w:r w:rsidRPr="00632F95">
        <w:rPr>
          <w:b/>
          <w:sz w:val="24"/>
        </w:rPr>
        <w:t>5. WYKONANIE ROBÓT</w:t>
      </w:r>
    </w:p>
    <w:p w14:paraId="41C99937" w14:textId="77777777" w:rsidR="001C0CF2" w:rsidRPr="00632F95" w:rsidRDefault="001C0CF2" w:rsidP="001C0CF2">
      <w:pPr>
        <w:spacing w:before="200"/>
        <w:jc w:val="left"/>
        <w:rPr>
          <w:b/>
        </w:rPr>
      </w:pPr>
      <w:r w:rsidRPr="00632F95">
        <w:rPr>
          <w:b/>
        </w:rPr>
        <w:t>5.1. Postanowienia ogólne</w:t>
      </w:r>
    </w:p>
    <w:p w14:paraId="6E079BBC" w14:textId="77777777" w:rsidR="001C0CF2" w:rsidRPr="00632F95" w:rsidRDefault="001C0CF2" w:rsidP="001C0CF2">
      <w:pPr>
        <w:pStyle w:val="Tekstpodstawowywcity2"/>
        <w:spacing w:before="200" w:line="240" w:lineRule="auto"/>
      </w:pPr>
      <w:r w:rsidRPr="00632F95">
        <w:t>Wykonawca przedstawi do akceptacji projekt organizacji i harmonogram robót uwzględniający wszystkie warunki w jakich będzie wykonywane powierzchniowe utrwalenie, w tym w szczególności:</w:t>
      </w:r>
    </w:p>
    <w:p w14:paraId="34EE6373" w14:textId="77777777" w:rsidR="001C0CF2" w:rsidRPr="00632F95" w:rsidRDefault="001C0CF2" w:rsidP="000D2EDE">
      <w:pPr>
        <w:widowControl w:val="0"/>
        <w:numPr>
          <w:ilvl w:val="0"/>
          <w:numId w:val="112"/>
        </w:numPr>
        <w:tabs>
          <w:tab w:val="left" w:pos="360"/>
        </w:tabs>
        <w:suppressAutoHyphens w:val="0"/>
      </w:pPr>
      <w:r w:rsidRPr="00632F95">
        <w:t>przygotowanie istniejącej górnej warstwy nawierzchni,</w:t>
      </w:r>
    </w:p>
    <w:p w14:paraId="3869F8D6" w14:textId="77777777" w:rsidR="001C0CF2" w:rsidRPr="00632F95" w:rsidRDefault="001C0CF2" w:rsidP="000D2EDE">
      <w:pPr>
        <w:widowControl w:val="0"/>
        <w:numPr>
          <w:ilvl w:val="0"/>
          <w:numId w:val="112"/>
        </w:numPr>
        <w:tabs>
          <w:tab w:val="left" w:pos="360"/>
        </w:tabs>
        <w:suppressAutoHyphens w:val="0"/>
      </w:pPr>
      <w:r w:rsidRPr="00632F95">
        <w:t>organizacje dostaw materiałowych i ewentualne uszlachetnienie kruszywa,</w:t>
      </w:r>
    </w:p>
    <w:p w14:paraId="547BFD36" w14:textId="77777777" w:rsidR="001C0CF2" w:rsidRPr="00632F95" w:rsidRDefault="001C0CF2" w:rsidP="001C0CF2">
      <w:pPr>
        <w:numPr>
          <w:ilvl w:val="12"/>
          <w:numId w:val="0"/>
        </w:numPr>
        <w:jc w:val="left"/>
      </w:pPr>
      <w:r w:rsidRPr="00632F95">
        <w:t>-     warunki atmosferyczne,</w:t>
      </w:r>
    </w:p>
    <w:p w14:paraId="33ADE7CB" w14:textId="77777777" w:rsidR="001C0CF2" w:rsidRPr="00632F95" w:rsidRDefault="001C0CF2" w:rsidP="001C0CF2">
      <w:pPr>
        <w:pStyle w:val="Tekstpodstawowy3"/>
        <w:numPr>
          <w:ilvl w:val="12"/>
          <w:numId w:val="0"/>
        </w:numPr>
        <w:rPr>
          <w:rFonts w:ascii="Arial Narrow" w:hAnsi="Arial Narrow"/>
          <w:sz w:val="20"/>
          <w:szCs w:val="20"/>
        </w:rPr>
      </w:pPr>
      <w:r w:rsidRPr="00632F95">
        <w:rPr>
          <w:rFonts w:ascii="Arial Narrow" w:hAnsi="Arial Narrow"/>
          <w:sz w:val="20"/>
          <w:szCs w:val="20"/>
        </w:rPr>
        <w:t xml:space="preserve">- wszystkie zagadnienia związane z organizacja ruchu na drodze podczas wykonywania </w:t>
      </w:r>
      <w:r w:rsidRPr="00632F95">
        <w:rPr>
          <w:rFonts w:ascii="Arial Narrow" w:hAnsi="Arial Narrow"/>
          <w:sz w:val="20"/>
          <w:szCs w:val="20"/>
        </w:rPr>
        <w:br/>
        <w:t>i w okresie pielęgnacji powierzchniowego utrwalenia.</w:t>
      </w:r>
    </w:p>
    <w:p w14:paraId="31A23528" w14:textId="77777777" w:rsidR="001C0CF2" w:rsidRPr="00632F95" w:rsidRDefault="001C0CF2" w:rsidP="001C0CF2">
      <w:pPr>
        <w:numPr>
          <w:ilvl w:val="12"/>
          <w:numId w:val="0"/>
        </w:numPr>
        <w:ind w:firstLine="740"/>
      </w:pPr>
      <w:r w:rsidRPr="00632F95">
        <w:t>Prawidłowe wykonanie powierzchniowego utrwalenia nawierzchni zależy od odpowiedniego przygotowania istniejącej górnej powierzchni oraz od rygorystycznego przestrzegania reżimów technologicznych przez wszystkich członków zespołów i wykonania robót w odpowiednich warunkach pogodowych. Przy planowaniu wykonania powierzchniowego utrwalenia należy uwzględnić wykonanie robót w okresie od 15 maja do 15 września, przy czym decydującym czynnikiem jest występująca temperatura otoczenia, która nie powinna być niższa od +10°C przy stosowaniu asfaltowej emulsji kationowej.</w:t>
      </w:r>
    </w:p>
    <w:p w14:paraId="36DE1447" w14:textId="77777777" w:rsidR="001C0CF2" w:rsidRPr="00632F95" w:rsidRDefault="001C0CF2" w:rsidP="001C0CF2">
      <w:pPr>
        <w:numPr>
          <w:ilvl w:val="12"/>
          <w:numId w:val="0"/>
        </w:numPr>
        <w:spacing w:before="200"/>
        <w:jc w:val="left"/>
        <w:rPr>
          <w:b/>
        </w:rPr>
      </w:pPr>
      <w:r w:rsidRPr="00632F95">
        <w:rPr>
          <w:b/>
        </w:rPr>
        <w:t>5.2. Zakres wykonywanych robót</w:t>
      </w:r>
    </w:p>
    <w:p w14:paraId="00BCABFB" w14:textId="77777777" w:rsidR="001C0CF2" w:rsidRPr="00632F95" w:rsidRDefault="001C0CF2" w:rsidP="001C0CF2">
      <w:pPr>
        <w:numPr>
          <w:ilvl w:val="12"/>
          <w:numId w:val="0"/>
        </w:numPr>
        <w:spacing w:before="200"/>
        <w:jc w:val="left"/>
      </w:pPr>
      <w:r w:rsidRPr="00632F95">
        <w:t>5.2.1. Naprawa nawierzchni</w:t>
      </w:r>
    </w:p>
    <w:p w14:paraId="611E7AE6" w14:textId="77777777" w:rsidR="001C0CF2" w:rsidRPr="00632F95" w:rsidRDefault="001C0CF2" w:rsidP="001C0CF2">
      <w:pPr>
        <w:numPr>
          <w:ilvl w:val="12"/>
          <w:numId w:val="0"/>
        </w:numPr>
        <w:ind w:firstLine="740"/>
      </w:pPr>
      <w:r w:rsidRPr="00632F95">
        <w:t xml:space="preserve">Powierzchniowe utrwalenie uszczelnia istniejącą górną warstwę nawierzchni i zapewnia dobre właściwości przeciwpoślizgowe utworzonej warstwy ścieralnej, natomiast nie wpływa na poprawę nośności i nie poprawia również równości. W związku z powyższym przed przystąpieniem do powierzchniowego utrwalenia należy naprawić wszystkie ewentualnie występujące uszkodzenia powierzchniowe. Nawierzchnia przygotowana do powierzchniowego utrwalenia nie powinna posiadać takich uszkodzeń jak : wyboje,   znaczne wykruszenia,  uszkodzenia  krawędzi,  zagłębienia, sfalowania </w:t>
      </w:r>
      <w:r w:rsidRPr="00632F95">
        <w:br/>
        <w:t>i koleiny. Ponadto powierzchnia warstwy nawierzchni na której przewiduje się wykonanie   powierzchniowego   utrwalenia   powinna charakteryzować się dużą jednorodnością pod względem twardości i chropowatości.</w:t>
      </w:r>
    </w:p>
    <w:p w14:paraId="695DA4AB" w14:textId="77777777" w:rsidR="001C0CF2" w:rsidRPr="00632F95" w:rsidRDefault="001C0CF2" w:rsidP="001C0CF2">
      <w:pPr>
        <w:numPr>
          <w:ilvl w:val="12"/>
          <w:numId w:val="0"/>
        </w:numPr>
        <w:spacing w:before="200"/>
        <w:jc w:val="left"/>
      </w:pPr>
      <w:r w:rsidRPr="00632F95">
        <w:t>5.2.2. Oczyszczanie górnej warstwy istniejącej nawierzchni</w:t>
      </w:r>
    </w:p>
    <w:p w14:paraId="488314A1" w14:textId="77777777" w:rsidR="001C0CF2" w:rsidRPr="00632F95" w:rsidRDefault="001C0CF2" w:rsidP="001C0CF2">
      <w:pPr>
        <w:numPr>
          <w:ilvl w:val="12"/>
          <w:numId w:val="0"/>
        </w:numPr>
        <w:ind w:firstLine="740"/>
      </w:pPr>
      <w:r w:rsidRPr="00632F95">
        <w:t>Tuż przed przystąpieniem do rozkładania lepiszcza, nawierzchnia powinna być dokładnie oczyszczona za pomocą szczotek mechanicznych spełniających wymagania wg p. 3.2, a dla usunięcia pyłu, którego najwięcej gromadzi się przy krawędzi, zaleca się stosować pneumatyczne urządzenie pochłaniające lub dmuchawę. W szczególnych przypadkach (bardzo duże zanieczyszczenie) oczyszczenie nawierzchni można wykonać przez spłukanie wodą z odpowiednim wyprzedzeniem dla wyschnięcia nawierzchni. Mocno przylegające do nawierzchni kawałki gliny lub inne twarde materiały należy usunąć przy pomocy odpowiednich narzędzi.</w:t>
      </w:r>
    </w:p>
    <w:p w14:paraId="67BB3C87" w14:textId="77777777" w:rsidR="001C0CF2" w:rsidRPr="00632F95" w:rsidRDefault="001C0CF2" w:rsidP="001C0CF2">
      <w:pPr>
        <w:numPr>
          <w:ilvl w:val="12"/>
          <w:numId w:val="0"/>
        </w:numPr>
        <w:spacing w:before="200"/>
        <w:jc w:val="left"/>
      </w:pPr>
      <w:r w:rsidRPr="00632F95">
        <w:t>5.2.3. Oznakowanie robót</w:t>
      </w:r>
    </w:p>
    <w:p w14:paraId="150DF14B" w14:textId="77777777" w:rsidR="001C0CF2" w:rsidRPr="00632F95" w:rsidRDefault="001C0CF2" w:rsidP="001C0CF2">
      <w:pPr>
        <w:numPr>
          <w:ilvl w:val="12"/>
          <w:numId w:val="0"/>
        </w:numPr>
        <w:spacing w:before="200"/>
        <w:ind w:firstLine="740"/>
      </w:pPr>
      <w:r w:rsidRPr="00632F95">
        <w:t>Roboty związane z wykonywaniem powierzchniowego utrwalenia są przeważnie  wykonywane  pod  ruchem,   dlatego bardzo ważne  jest poinformowanie użytkowników drogi o długości odcinka, na którym wykonywane  jest powierzchniowe utrwalenie  oraz o konieczności przestrzegania specyficznych warunków ruchu. Za bezpieczeństwo ruchu w obrębie odcinka na którym wykonywane jest powierzchniowe utrwalenie od chwili rozpoczęcia robót aż do końca okresu pielęgnacji (oddanie nawierzchni do ruchu bez ograniczeń) odpowiedzialny jest wykonawca robót. Wykonywanie robót drogowych przy odbywającym się ruchu zawsze stwarza problemy, a prawidłowe oznakowanie odgrywa tu zasadnicza role dla bezpieczeństwa ruchu i pracowników wykonujących roboty drogowe. Komplet oznakowania powinien być ustawiony na l do 2 godzin przed rozpoczęciem robót. Ze względu na przenośny charakter znaków, a wiec szybsze ich zużycie i zabrudzenie, szczególną uwagę należy zwrócić na konieczność stosunkowo częstego ich czyszczenia i odnawiania. Zależnie od szerokości części jezdni nie objętej robotami (czyli pozostawionej do ruchu) , można dopuścić na niej ruch dwukierunkowy lub ruch wahadłowy. Przy dużym natężeniu ruchu zaleca się wprowadzić regulacje ruchu wahadłowego przez dwóch pracowników sygnalistów, porozumiewających się między sobą za pomocą przenośnych radiotelefonów. Ruch drogowy odbywający się po wstępnie zagęszczonym powierzchniowym utrwaleniu sprzyja należytemu ułożeniu i utwierdzeniu ziaren kruszywa pod warunkiem, że prędkość ruchu będzie niewielka</w:t>
      </w:r>
      <w:r w:rsidRPr="00632F95">
        <w:tab/>
        <w:t xml:space="preserve">. </w:t>
      </w:r>
      <w:r w:rsidRPr="00632F95">
        <w:br/>
        <w:t xml:space="preserve">W celu zagwarantowania małej prędkości ruchu zalecane jest wprowadzenie w potok ruchu samochodu pilotującego. W okresie </w:t>
      </w:r>
      <w:r w:rsidRPr="00632F95">
        <w:lastRenderedPageBreak/>
        <w:t xml:space="preserve">pierwszych 48 godzin, a przy mniej sprzyjających warunkach atmosferycznych </w:t>
      </w:r>
      <w:r w:rsidRPr="00632F95">
        <w:br/>
        <w:t>w okresie 3 dób od chwili wykonania powierzchniowego utrwalenia należy się liczyć z możliwością wystąpienia zlotów ziaren kruszywa, dlatego prędkość ruchu powinna być ograniczona do 30 km/h.</w:t>
      </w:r>
    </w:p>
    <w:p w14:paraId="52EE9373" w14:textId="77777777" w:rsidR="001C0CF2" w:rsidRPr="00632F95" w:rsidRDefault="001C0CF2" w:rsidP="001C0CF2">
      <w:pPr>
        <w:pStyle w:val="FR1"/>
        <w:numPr>
          <w:ilvl w:val="12"/>
          <w:numId w:val="0"/>
        </w:numPr>
        <w:spacing w:before="220"/>
        <w:jc w:val="left"/>
        <w:rPr>
          <w:rFonts w:ascii="Arial Narrow" w:hAnsi="Arial Narrow"/>
          <w:sz w:val="20"/>
        </w:rPr>
      </w:pPr>
      <w:r w:rsidRPr="00632F95">
        <w:rPr>
          <w:rFonts w:ascii="Arial Narrow" w:hAnsi="Arial Narrow"/>
          <w:b w:val="0"/>
          <w:sz w:val="20"/>
        </w:rPr>
        <w:t>5.2.4.</w:t>
      </w:r>
      <w:r w:rsidRPr="00632F95">
        <w:rPr>
          <w:rFonts w:ascii="Arial Narrow" w:hAnsi="Arial Narrow"/>
          <w:b w:val="0"/>
          <w:noProof w:val="0"/>
          <w:sz w:val="20"/>
        </w:rPr>
        <w:t xml:space="preserve"> Rozkładanie lepiszcza</w:t>
      </w:r>
    </w:p>
    <w:p w14:paraId="259B8E60" w14:textId="77777777" w:rsidR="001C0CF2" w:rsidRPr="00632F95" w:rsidRDefault="001C0CF2" w:rsidP="001C0CF2">
      <w:pPr>
        <w:numPr>
          <w:ilvl w:val="12"/>
          <w:numId w:val="0"/>
        </w:numPr>
        <w:ind w:firstLine="480"/>
      </w:pPr>
      <w:r w:rsidRPr="00632F95">
        <w:t>Lepiszcze należy rozkładać na suchej nawierzchni przy dobrej, bezdeszczowej pogodzie i przy temperaturach otoczenia nie niższych od podanych w punkcie</w:t>
      </w:r>
    </w:p>
    <w:p w14:paraId="5BB1CC6B" w14:textId="77777777" w:rsidR="001C0CF2" w:rsidRPr="00632F95" w:rsidRDefault="001C0CF2" w:rsidP="001C0CF2">
      <w:pPr>
        <w:numPr>
          <w:ilvl w:val="12"/>
          <w:numId w:val="0"/>
        </w:numPr>
      </w:pPr>
      <w:r w:rsidRPr="00632F95">
        <w:t xml:space="preserve">5.2.4 a) Nie zaleca się rozpoczynania </w:t>
      </w:r>
      <w:proofErr w:type="spellStart"/>
      <w:r w:rsidRPr="00632F95">
        <w:t>robótw</w:t>
      </w:r>
      <w:proofErr w:type="spellEnd"/>
      <w:r w:rsidRPr="00632F95">
        <w:t xml:space="preserve"> zbyt wczesnych godzinach rannych, gdyż zwykle nawierzchnia jest zimna i wilgotna. Powyższe wymagania nie dotyczą asfaltowej emulsji kationowej. Przy użyciu emulsji asfaltowej nawierzchnia może być wilgotna z tym, że nie dopuszcza się rozkładania tego lepiszcza podczas deszczu. Nie powinno się również wykonywać robót przy zbyt dużych upałach, gdyż może wystąpić przyklejanie ziaren kruszywa do opon przejeżdżających samochodów. Przy konieczności wykonywania robót podczas gorących dni zaleca się rozpoczynanie tych robót w godzinach późno popołudniowych. Jednorodne rozłożenie lepiszcza stanowi podstawowy warunek dobrego wykonania powierzchniowego utrwalenia dlatego też należy dopuścić do wykonywania robót tylko całkowicie sprawne technicznie skrapiarki spełniające wszystkie wymagania wyszczególnione w punkcie 3.3.. Rozpoczęcie robót może nastąpić po wykonaniu badań sprawdzających wg p.6.l. i upewnieniu się, że nawierzchnia została przygotowana zgodnie z wymaganiami, a sprzęt gwarantuje    rozłożenie    przewidzianej    ilości   lepiszcza    i kruszywa. Rozkładana emulsja asfaltowa powinna posiadać temperaturę w granicach podanych w tabeli nr 4</w:t>
      </w:r>
    </w:p>
    <w:p w14:paraId="4EFC1304" w14:textId="77777777" w:rsidR="001C0CF2" w:rsidRPr="00632F95" w:rsidRDefault="001C0CF2" w:rsidP="001C0CF2">
      <w:pPr>
        <w:pStyle w:val="FR1"/>
        <w:numPr>
          <w:ilvl w:val="12"/>
          <w:numId w:val="0"/>
        </w:numPr>
        <w:spacing w:before="220" w:after="100"/>
        <w:ind w:right="200"/>
        <w:jc w:val="center"/>
        <w:rPr>
          <w:rFonts w:ascii="Arial Narrow" w:hAnsi="Arial Narrow"/>
          <w:sz w:val="20"/>
        </w:rPr>
      </w:pPr>
      <w:r w:rsidRPr="00632F95">
        <w:rPr>
          <w:rFonts w:ascii="Arial Narrow" w:hAnsi="Arial Narrow"/>
          <w:b w:val="0"/>
          <w:noProof w:val="0"/>
          <w:sz w:val="20"/>
        </w:rPr>
        <w:t>Tablica</w:t>
      </w:r>
      <w:r w:rsidRPr="00632F95">
        <w:rPr>
          <w:rFonts w:ascii="Arial Narrow" w:hAnsi="Arial Narrow"/>
          <w:b w:val="0"/>
          <w:sz w:val="20"/>
        </w:rPr>
        <w:t xml:space="preserve"> 4.</w:t>
      </w:r>
      <w:r w:rsidRPr="00632F95">
        <w:rPr>
          <w:rFonts w:ascii="Arial Narrow" w:hAnsi="Arial Narrow"/>
          <w:b w:val="0"/>
          <w:noProof w:val="0"/>
          <w:sz w:val="20"/>
        </w:rPr>
        <w:t xml:space="preserve"> Temperatury rozkładania lepiszcza</w:t>
      </w:r>
    </w:p>
    <w:tbl>
      <w:tblPr>
        <w:tblW w:w="0" w:type="auto"/>
        <w:jc w:val="center"/>
        <w:tblLayout w:type="fixed"/>
        <w:tblCellMar>
          <w:left w:w="40" w:type="dxa"/>
          <w:right w:w="40" w:type="dxa"/>
        </w:tblCellMar>
        <w:tblLook w:val="0000" w:firstRow="0" w:lastRow="0" w:firstColumn="0" w:lastColumn="0" w:noHBand="0" w:noVBand="0"/>
      </w:tblPr>
      <w:tblGrid>
        <w:gridCol w:w="5245"/>
        <w:gridCol w:w="1555"/>
        <w:gridCol w:w="1620"/>
      </w:tblGrid>
      <w:tr w:rsidR="001C0CF2" w:rsidRPr="00632F95" w14:paraId="05A93F25" w14:textId="77777777" w:rsidTr="00021877">
        <w:trPr>
          <w:cantSplit/>
          <w:trHeight w:hRule="exact" w:val="447"/>
          <w:jc w:val="center"/>
        </w:trPr>
        <w:tc>
          <w:tcPr>
            <w:tcW w:w="5245" w:type="dxa"/>
            <w:vMerge w:val="restart"/>
            <w:tcBorders>
              <w:top w:val="single" w:sz="6" w:space="0" w:color="auto"/>
              <w:left w:val="single" w:sz="6" w:space="0" w:color="auto"/>
              <w:right w:val="single" w:sz="6" w:space="0" w:color="auto"/>
            </w:tcBorders>
            <w:vAlign w:val="center"/>
          </w:tcPr>
          <w:p w14:paraId="37725ABE" w14:textId="77777777" w:rsidR="001C0CF2" w:rsidRPr="00632F95" w:rsidRDefault="001C0CF2" w:rsidP="00021877">
            <w:pPr>
              <w:numPr>
                <w:ilvl w:val="12"/>
                <w:numId w:val="0"/>
              </w:numPr>
              <w:spacing w:before="40"/>
              <w:jc w:val="center"/>
            </w:pPr>
            <w:r w:rsidRPr="00632F95">
              <w:t>Rodzaj lepiszcza</w:t>
            </w:r>
          </w:p>
          <w:p w14:paraId="39100025" w14:textId="77777777" w:rsidR="001C0CF2" w:rsidRPr="00632F95" w:rsidRDefault="001C0CF2" w:rsidP="00021877">
            <w:pPr>
              <w:numPr>
                <w:ilvl w:val="12"/>
                <w:numId w:val="0"/>
              </w:numPr>
              <w:spacing w:before="40"/>
              <w:jc w:val="center"/>
            </w:pPr>
          </w:p>
        </w:tc>
        <w:tc>
          <w:tcPr>
            <w:tcW w:w="3175" w:type="dxa"/>
            <w:gridSpan w:val="2"/>
            <w:tcBorders>
              <w:top w:val="single" w:sz="6" w:space="0" w:color="auto"/>
              <w:left w:val="single" w:sz="6" w:space="0" w:color="auto"/>
              <w:bottom w:val="single" w:sz="6" w:space="0" w:color="auto"/>
              <w:right w:val="single" w:sz="6" w:space="0" w:color="auto"/>
            </w:tcBorders>
            <w:vAlign w:val="center"/>
          </w:tcPr>
          <w:p w14:paraId="35E24C1B" w14:textId="77777777" w:rsidR="001C0CF2" w:rsidRPr="00632F95" w:rsidRDefault="001C0CF2" w:rsidP="00021877">
            <w:pPr>
              <w:numPr>
                <w:ilvl w:val="12"/>
                <w:numId w:val="0"/>
              </w:numPr>
              <w:spacing w:before="40"/>
              <w:jc w:val="center"/>
            </w:pPr>
            <w:r w:rsidRPr="00632F95">
              <w:t>Temperatura rozkładania, °C</w:t>
            </w:r>
          </w:p>
          <w:p w14:paraId="458E7848" w14:textId="77777777" w:rsidR="001C0CF2" w:rsidRPr="00632F95" w:rsidRDefault="001C0CF2" w:rsidP="00021877">
            <w:pPr>
              <w:numPr>
                <w:ilvl w:val="12"/>
                <w:numId w:val="0"/>
              </w:numPr>
              <w:spacing w:before="40"/>
              <w:jc w:val="left"/>
            </w:pPr>
          </w:p>
        </w:tc>
      </w:tr>
      <w:tr w:rsidR="001C0CF2" w:rsidRPr="00632F95" w14:paraId="4AFB9AA2" w14:textId="77777777" w:rsidTr="00021877">
        <w:trPr>
          <w:cantSplit/>
          <w:trHeight w:hRule="exact" w:val="415"/>
          <w:jc w:val="center"/>
        </w:trPr>
        <w:tc>
          <w:tcPr>
            <w:tcW w:w="5245" w:type="dxa"/>
            <w:vMerge/>
            <w:tcBorders>
              <w:left w:val="single" w:sz="6" w:space="0" w:color="auto"/>
              <w:bottom w:val="single" w:sz="6" w:space="0" w:color="auto"/>
              <w:right w:val="single" w:sz="6" w:space="0" w:color="auto"/>
            </w:tcBorders>
          </w:tcPr>
          <w:p w14:paraId="48E831E0" w14:textId="77777777" w:rsidR="001C0CF2" w:rsidRPr="00632F95" w:rsidRDefault="001C0CF2" w:rsidP="00021877">
            <w:pPr>
              <w:numPr>
                <w:ilvl w:val="12"/>
                <w:numId w:val="0"/>
              </w:numPr>
              <w:jc w:val="left"/>
              <w:rPr>
                <w:b/>
                <w:noProof/>
              </w:rPr>
            </w:pPr>
          </w:p>
        </w:tc>
        <w:tc>
          <w:tcPr>
            <w:tcW w:w="1555" w:type="dxa"/>
            <w:tcBorders>
              <w:top w:val="single" w:sz="6" w:space="0" w:color="auto"/>
              <w:left w:val="single" w:sz="6" w:space="0" w:color="auto"/>
              <w:bottom w:val="single" w:sz="6" w:space="0" w:color="auto"/>
              <w:right w:val="single" w:sz="6" w:space="0" w:color="auto"/>
            </w:tcBorders>
          </w:tcPr>
          <w:p w14:paraId="0ECE4A80" w14:textId="77777777" w:rsidR="001C0CF2" w:rsidRPr="00632F95" w:rsidRDefault="001C0CF2" w:rsidP="00021877">
            <w:pPr>
              <w:numPr>
                <w:ilvl w:val="12"/>
                <w:numId w:val="0"/>
              </w:numPr>
              <w:spacing w:before="40"/>
              <w:jc w:val="center"/>
            </w:pPr>
            <w:r w:rsidRPr="00632F95">
              <w:t>Minimalna</w:t>
            </w:r>
          </w:p>
          <w:p w14:paraId="1B0CC819" w14:textId="77777777" w:rsidR="001C0CF2" w:rsidRPr="00632F95" w:rsidRDefault="001C0CF2" w:rsidP="00021877">
            <w:pPr>
              <w:numPr>
                <w:ilvl w:val="12"/>
                <w:numId w:val="0"/>
              </w:numPr>
              <w:spacing w:before="40"/>
              <w:jc w:val="center"/>
            </w:pPr>
          </w:p>
        </w:tc>
        <w:tc>
          <w:tcPr>
            <w:tcW w:w="1620" w:type="dxa"/>
            <w:tcBorders>
              <w:top w:val="single" w:sz="6" w:space="0" w:color="auto"/>
              <w:left w:val="single" w:sz="6" w:space="0" w:color="auto"/>
              <w:bottom w:val="single" w:sz="6" w:space="0" w:color="auto"/>
              <w:right w:val="single" w:sz="6" w:space="0" w:color="auto"/>
            </w:tcBorders>
          </w:tcPr>
          <w:p w14:paraId="54653861" w14:textId="77777777" w:rsidR="001C0CF2" w:rsidRPr="00632F95" w:rsidRDefault="001C0CF2" w:rsidP="00021877">
            <w:pPr>
              <w:numPr>
                <w:ilvl w:val="12"/>
                <w:numId w:val="0"/>
              </w:numPr>
              <w:spacing w:before="40"/>
              <w:jc w:val="center"/>
            </w:pPr>
            <w:r w:rsidRPr="00632F95">
              <w:t>Maksymalna</w:t>
            </w:r>
          </w:p>
          <w:p w14:paraId="4A30BE26" w14:textId="77777777" w:rsidR="001C0CF2" w:rsidRPr="00632F95" w:rsidRDefault="001C0CF2" w:rsidP="00021877">
            <w:pPr>
              <w:numPr>
                <w:ilvl w:val="12"/>
                <w:numId w:val="0"/>
              </w:numPr>
              <w:spacing w:before="40"/>
              <w:jc w:val="center"/>
            </w:pPr>
          </w:p>
        </w:tc>
      </w:tr>
      <w:tr w:rsidR="001C0CF2" w:rsidRPr="00632F95" w14:paraId="3D2D63E5" w14:textId="77777777" w:rsidTr="00021877">
        <w:trPr>
          <w:cantSplit/>
          <w:trHeight w:hRule="exact" w:val="720"/>
          <w:jc w:val="center"/>
        </w:trPr>
        <w:tc>
          <w:tcPr>
            <w:tcW w:w="5245" w:type="dxa"/>
            <w:tcBorders>
              <w:top w:val="single" w:sz="6" w:space="0" w:color="auto"/>
              <w:left w:val="single" w:sz="6" w:space="0" w:color="auto"/>
              <w:bottom w:val="single" w:sz="6" w:space="0" w:color="auto"/>
              <w:right w:val="single" w:sz="6" w:space="0" w:color="auto"/>
            </w:tcBorders>
          </w:tcPr>
          <w:p w14:paraId="31682918" w14:textId="77777777" w:rsidR="001C0CF2" w:rsidRPr="00632F95" w:rsidRDefault="001C0CF2" w:rsidP="00021877">
            <w:pPr>
              <w:numPr>
                <w:ilvl w:val="12"/>
                <w:numId w:val="0"/>
              </w:numPr>
              <w:spacing w:before="40"/>
              <w:jc w:val="left"/>
            </w:pPr>
            <w:r w:rsidRPr="00632F95">
              <w:t>Asfaltowa emulsja kationowa 65%</w:t>
            </w:r>
          </w:p>
          <w:p w14:paraId="03FD5B4F" w14:textId="77777777" w:rsidR="001C0CF2" w:rsidRPr="00632F95" w:rsidRDefault="001C0CF2" w:rsidP="00021877">
            <w:pPr>
              <w:numPr>
                <w:ilvl w:val="12"/>
                <w:numId w:val="0"/>
              </w:numPr>
              <w:spacing w:before="40"/>
              <w:jc w:val="left"/>
            </w:pPr>
          </w:p>
        </w:tc>
        <w:tc>
          <w:tcPr>
            <w:tcW w:w="1555" w:type="dxa"/>
            <w:tcBorders>
              <w:top w:val="single" w:sz="6" w:space="0" w:color="auto"/>
              <w:left w:val="single" w:sz="6" w:space="0" w:color="auto"/>
              <w:bottom w:val="single" w:sz="6" w:space="0" w:color="auto"/>
              <w:right w:val="single" w:sz="6" w:space="0" w:color="auto"/>
            </w:tcBorders>
          </w:tcPr>
          <w:p w14:paraId="29A49428" w14:textId="77777777" w:rsidR="001C0CF2" w:rsidRPr="00632F95" w:rsidRDefault="001C0CF2" w:rsidP="00021877">
            <w:pPr>
              <w:pStyle w:val="Tekstpodstawowy2"/>
              <w:numPr>
                <w:ilvl w:val="12"/>
                <w:numId w:val="0"/>
              </w:numPr>
              <w:spacing w:line="240" w:lineRule="auto"/>
              <w:jc w:val="center"/>
            </w:pPr>
            <w:r w:rsidRPr="00632F95">
              <w:t>Temperatura otoczenia</w:t>
            </w:r>
          </w:p>
        </w:tc>
        <w:tc>
          <w:tcPr>
            <w:tcW w:w="1620" w:type="dxa"/>
            <w:tcBorders>
              <w:top w:val="single" w:sz="6" w:space="0" w:color="auto"/>
              <w:left w:val="single" w:sz="6" w:space="0" w:color="auto"/>
              <w:bottom w:val="single" w:sz="6" w:space="0" w:color="auto"/>
              <w:right w:val="single" w:sz="6" w:space="0" w:color="auto"/>
            </w:tcBorders>
          </w:tcPr>
          <w:p w14:paraId="29D48DB0" w14:textId="77777777" w:rsidR="001C0CF2" w:rsidRPr="00632F95" w:rsidRDefault="001C0CF2" w:rsidP="00021877">
            <w:pPr>
              <w:numPr>
                <w:ilvl w:val="12"/>
                <w:numId w:val="0"/>
              </w:numPr>
              <w:spacing w:before="40"/>
              <w:jc w:val="center"/>
            </w:pPr>
            <w:r w:rsidRPr="00632F95">
              <w:t>30</w:t>
            </w:r>
          </w:p>
          <w:p w14:paraId="5A4C5388" w14:textId="77777777" w:rsidR="001C0CF2" w:rsidRPr="00632F95" w:rsidRDefault="001C0CF2" w:rsidP="00021877">
            <w:pPr>
              <w:numPr>
                <w:ilvl w:val="12"/>
                <w:numId w:val="0"/>
              </w:numPr>
              <w:spacing w:before="40"/>
              <w:jc w:val="center"/>
            </w:pPr>
          </w:p>
        </w:tc>
      </w:tr>
      <w:tr w:rsidR="001C0CF2" w:rsidRPr="00632F95" w14:paraId="09D389E3" w14:textId="77777777" w:rsidTr="00021877">
        <w:trPr>
          <w:cantSplit/>
          <w:trHeight w:hRule="exact" w:val="414"/>
          <w:jc w:val="center"/>
        </w:trPr>
        <w:tc>
          <w:tcPr>
            <w:tcW w:w="5245" w:type="dxa"/>
            <w:tcBorders>
              <w:top w:val="single" w:sz="6" w:space="0" w:color="auto"/>
              <w:left w:val="single" w:sz="6" w:space="0" w:color="auto"/>
              <w:bottom w:val="single" w:sz="6" w:space="0" w:color="auto"/>
              <w:right w:val="single" w:sz="6" w:space="0" w:color="auto"/>
            </w:tcBorders>
          </w:tcPr>
          <w:p w14:paraId="115E19B7" w14:textId="77777777" w:rsidR="001C0CF2" w:rsidRPr="00632F95" w:rsidRDefault="001C0CF2" w:rsidP="00021877">
            <w:pPr>
              <w:numPr>
                <w:ilvl w:val="12"/>
                <w:numId w:val="0"/>
              </w:numPr>
              <w:spacing w:before="40"/>
              <w:jc w:val="left"/>
            </w:pPr>
            <w:r w:rsidRPr="00632F95">
              <w:t>Asfaltowa emulsja kationowa 70%</w:t>
            </w:r>
          </w:p>
          <w:p w14:paraId="620D4CEE" w14:textId="77777777" w:rsidR="001C0CF2" w:rsidRPr="00632F95" w:rsidRDefault="001C0CF2" w:rsidP="00021877">
            <w:pPr>
              <w:numPr>
                <w:ilvl w:val="12"/>
                <w:numId w:val="0"/>
              </w:numPr>
              <w:spacing w:before="40"/>
              <w:jc w:val="left"/>
            </w:pPr>
          </w:p>
        </w:tc>
        <w:tc>
          <w:tcPr>
            <w:tcW w:w="1555" w:type="dxa"/>
            <w:tcBorders>
              <w:top w:val="single" w:sz="6" w:space="0" w:color="auto"/>
              <w:left w:val="single" w:sz="6" w:space="0" w:color="auto"/>
              <w:bottom w:val="single" w:sz="6" w:space="0" w:color="auto"/>
              <w:right w:val="single" w:sz="6" w:space="0" w:color="auto"/>
            </w:tcBorders>
          </w:tcPr>
          <w:p w14:paraId="334D434B" w14:textId="77777777" w:rsidR="001C0CF2" w:rsidRPr="00632F95" w:rsidRDefault="001C0CF2" w:rsidP="00021877">
            <w:pPr>
              <w:numPr>
                <w:ilvl w:val="12"/>
                <w:numId w:val="0"/>
              </w:numPr>
              <w:spacing w:before="40"/>
              <w:jc w:val="center"/>
            </w:pPr>
            <w:r w:rsidRPr="00632F95">
              <w:t>60</w:t>
            </w:r>
          </w:p>
          <w:p w14:paraId="361B5F40" w14:textId="77777777" w:rsidR="001C0CF2" w:rsidRPr="00632F95" w:rsidRDefault="001C0CF2" w:rsidP="00021877">
            <w:pPr>
              <w:numPr>
                <w:ilvl w:val="12"/>
                <w:numId w:val="0"/>
              </w:numPr>
              <w:spacing w:before="40"/>
              <w:jc w:val="center"/>
            </w:pPr>
          </w:p>
        </w:tc>
        <w:tc>
          <w:tcPr>
            <w:tcW w:w="1620" w:type="dxa"/>
            <w:tcBorders>
              <w:top w:val="single" w:sz="6" w:space="0" w:color="auto"/>
              <w:left w:val="single" w:sz="6" w:space="0" w:color="auto"/>
              <w:bottom w:val="single" w:sz="6" w:space="0" w:color="auto"/>
              <w:right w:val="single" w:sz="6" w:space="0" w:color="auto"/>
            </w:tcBorders>
          </w:tcPr>
          <w:p w14:paraId="5321ED45" w14:textId="77777777" w:rsidR="001C0CF2" w:rsidRPr="00632F95" w:rsidRDefault="001C0CF2" w:rsidP="00021877">
            <w:pPr>
              <w:numPr>
                <w:ilvl w:val="12"/>
                <w:numId w:val="0"/>
              </w:numPr>
              <w:spacing w:before="40"/>
              <w:jc w:val="center"/>
            </w:pPr>
            <w:r w:rsidRPr="00632F95">
              <w:t>75</w:t>
            </w:r>
          </w:p>
          <w:p w14:paraId="579853CB" w14:textId="77777777" w:rsidR="001C0CF2" w:rsidRPr="00632F95" w:rsidRDefault="001C0CF2" w:rsidP="00021877">
            <w:pPr>
              <w:numPr>
                <w:ilvl w:val="12"/>
                <w:numId w:val="0"/>
              </w:numPr>
              <w:spacing w:before="40"/>
              <w:jc w:val="center"/>
            </w:pPr>
          </w:p>
        </w:tc>
      </w:tr>
    </w:tbl>
    <w:p w14:paraId="135D759A" w14:textId="77777777" w:rsidR="001C0CF2" w:rsidRPr="00632F95" w:rsidRDefault="001C0CF2" w:rsidP="001C0CF2">
      <w:pPr>
        <w:pStyle w:val="FR2"/>
        <w:numPr>
          <w:ilvl w:val="12"/>
          <w:numId w:val="0"/>
        </w:numPr>
        <w:spacing w:before="340" w:line="240" w:lineRule="auto"/>
        <w:ind w:firstLine="720"/>
        <w:rPr>
          <w:rFonts w:ascii="Arial Narrow" w:hAnsi="Arial Narrow"/>
          <w:sz w:val="20"/>
        </w:rPr>
      </w:pPr>
      <w:r w:rsidRPr="00632F95">
        <w:rPr>
          <w:rFonts w:ascii="Arial Narrow" w:hAnsi="Arial Narrow"/>
          <w:sz w:val="20"/>
        </w:rPr>
        <w:t>Przy rozpoczynaniu skraplania nawierzchni należy pamiętać, że ilość lepiszcza uzyskuje się dopiero po upływie krótkiej chwili od momentu otwarcia jego wypływu. Zaleca się aby w tym krótkim czasie lepiszcze (nie jednorodnie jeszcze dozowane) wypływało na arkusze papieru, folii lub papy rozłożonej na nawierzchni. Jeżeli w skrapiarce, przy krawędziach pokrywanego pasa, lepiszcze jest dozowane w mniejszej ilości (tylko z jednej i częściowo z dwóch dysz), przy wykonywaniu drugiej polowy jezdni należy lepiszcze rozkładać na zakładkę (około 20 cm).</w:t>
      </w:r>
    </w:p>
    <w:p w14:paraId="037547E7" w14:textId="77777777" w:rsidR="001C0CF2" w:rsidRPr="00632F95" w:rsidRDefault="001C0CF2" w:rsidP="001C0CF2">
      <w:pPr>
        <w:pStyle w:val="FR2"/>
        <w:numPr>
          <w:ilvl w:val="12"/>
          <w:numId w:val="0"/>
        </w:numPr>
        <w:spacing w:before="240" w:line="240" w:lineRule="auto"/>
        <w:ind w:left="40"/>
        <w:jc w:val="left"/>
        <w:rPr>
          <w:rFonts w:ascii="Arial Narrow" w:hAnsi="Arial Narrow"/>
          <w:sz w:val="20"/>
        </w:rPr>
      </w:pPr>
      <w:r w:rsidRPr="00632F95">
        <w:rPr>
          <w:rFonts w:ascii="Arial Narrow" w:hAnsi="Arial Narrow"/>
          <w:sz w:val="20"/>
        </w:rPr>
        <w:t>5.2.5. Rozkładanie kruszywa</w:t>
      </w:r>
    </w:p>
    <w:p w14:paraId="455409D0" w14:textId="77777777" w:rsidR="001C0CF2" w:rsidRPr="00632F95" w:rsidRDefault="001C0CF2" w:rsidP="001C0CF2">
      <w:pPr>
        <w:pStyle w:val="FR2"/>
        <w:numPr>
          <w:ilvl w:val="12"/>
          <w:numId w:val="0"/>
        </w:numPr>
        <w:spacing w:before="0" w:line="240" w:lineRule="auto"/>
        <w:ind w:firstLine="720"/>
        <w:rPr>
          <w:rFonts w:ascii="Arial Narrow" w:hAnsi="Arial Narrow"/>
          <w:sz w:val="20"/>
        </w:rPr>
      </w:pPr>
      <w:r w:rsidRPr="00632F95">
        <w:rPr>
          <w:rFonts w:ascii="Arial Narrow" w:hAnsi="Arial Narrow"/>
          <w:sz w:val="20"/>
        </w:rPr>
        <w:t xml:space="preserve">Kruszywo powinno być rozkładane równomierną warstwą w ustalonej ilości na świeżo rozłożonej warstwie lepiszcza, za pomocą mechanicznej </w:t>
      </w:r>
      <w:proofErr w:type="spellStart"/>
      <w:r w:rsidRPr="00632F95">
        <w:rPr>
          <w:rFonts w:ascii="Arial Narrow" w:hAnsi="Arial Narrow"/>
          <w:sz w:val="20"/>
        </w:rPr>
        <w:t>rozsypywarki</w:t>
      </w:r>
      <w:proofErr w:type="spellEnd"/>
      <w:r w:rsidRPr="00632F95">
        <w:rPr>
          <w:rFonts w:ascii="Arial Narrow" w:hAnsi="Arial Narrow"/>
          <w:sz w:val="20"/>
        </w:rPr>
        <w:t xml:space="preserve"> kruszywa jadącej tuż za skrapiarką lepiszcza. Odległość pomiędzy skrapiarką rozkładającą lepiszcze a poruszającą się za nią </w:t>
      </w:r>
      <w:proofErr w:type="spellStart"/>
      <w:r w:rsidRPr="00632F95">
        <w:rPr>
          <w:rFonts w:ascii="Arial Narrow" w:hAnsi="Arial Narrow"/>
          <w:sz w:val="20"/>
        </w:rPr>
        <w:t>rozsypywarką</w:t>
      </w:r>
      <w:proofErr w:type="spellEnd"/>
      <w:r w:rsidRPr="00632F95">
        <w:rPr>
          <w:rFonts w:ascii="Arial Narrow" w:hAnsi="Arial Narrow"/>
          <w:sz w:val="20"/>
        </w:rPr>
        <w:t xml:space="preserve"> kruszywa nie powinna być większa niż 40 m. W przypadku stosowania emulsji asfaltowej czas jaki upływa od chwili rozłożenia lepiszcza do chwili rozłożenia kruszywa powinien być możliwie jak najkrótszy  (kilka  sekund).  </w:t>
      </w:r>
      <w:proofErr w:type="spellStart"/>
      <w:r w:rsidRPr="00632F95">
        <w:rPr>
          <w:rFonts w:ascii="Arial Narrow" w:hAnsi="Arial Narrow"/>
          <w:sz w:val="20"/>
        </w:rPr>
        <w:t>Rozsypywarką</w:t>
      </w:r>
      <w:proofErr w:type="spellEnd"/>
      <w:r w:rsidRPr="00632F95">
        <w:rPr>
          <w:rFonts w:ascii="Arial Narrow" w:hAnsi="Arial Narrow"/>
          <w:sz w:val="20"/>
        </w:rPr>
        <w:t xml:space="preserve">  kruszywa powinna  spełniać wymagania wg p.3.4.</w:t>
      </w:r>
    </w:p>
    <w:p w14:paraId="44094070" w14:textId="77777777" w:rsidR="001C0CF2" w:rsidRPr="00632F95" w:rsidRDefault="001C0CF2" w:rsidP="001C0CF2">
      <w:pPr>
        <w:pStyle w:val="FR2"/>
        <w:numPr>
          <w:ilvl w:val="12"/>
          <w:numId w:val="0"/>
        </w:numPr>
        <w:spacing w:before="0" w:line="240" w:lineRule="auto"/>
        <w:ind w:left="40"/>
        <w:jc w:val="left"/>
        <w:rPr>
          <w:rFonts w:ascii="Arial Narrow" w:hAnsi="Arial Narrow"/>
          <w:sz w:val="20"/>
        </w:rPr>
      </w:pPr>
      <w:r w:rsidRPr="00632F95">
        <w:rPr>
          <w:rFonts w:ascii="Arial Narrow" w:hAnsi="Arial Narrow"/>
          <w:sz w:val="20"/>
        </w:rPr>
        <w:t>5.2.6. Wałowanie</w:t>
      </w:r>
    </w:p>
    <w:p w14:paraId="31F9D44B" w14:textId="77777777" w:rsidR="001C0CF2" w:rsidRPr="00632F95" w:rsidRDefault="001C0CF2" w:rsidP="001C0CF2">
      <w:pPr>
        <w:pStyle w:val="FR2"/>
        <w:numPr>
          <w:ilvl w:val="12"/>
          <w:numId w:val="0"/>
        </w:numPr>
        <w:spacing w:before="0" w:line="240" w:lineRule="auto"/>
        <w:ind w:firstLine="720"/>
        <w:rPr>
          <w:rFonts w:ascii="Arial Narrow" w:hAnsi="Arial Narrow"/>
          <w:sz w:val="20"/>
        </w:rPr>
      </w:pPr>
      <w:r w:rsidRPr="00632F95">
        <w:rPr>
          <w:rFonts w:ascii="Arial Narrow" w:hAnsi="Arial Narrow"/>
          <w:sz w:val="20"/>
        </w:rPr>
        <w:t xml:space="preserve">Bezpośrednio po rozłożeniu kruszywa należy dokonać jego wałowania w celu wciśnięcia ziaren </w:t>
      </w:r>
      <w:r w:rsidRPr="00632F95">
        <w:rPr>
          <w:rFonts w:ascii="Arial Narrow" w:hAnsi="Arial Narrow"/>
          <w:sz w:val="20"/>
        </w:rPr>
        <w:br/>
        <w:t xml:space="preserve">w lepiszcze i ich wstępnego utwierdzenia w nawierzchni. Ostateczne utwierdzenie ziaren kruszywa następuje dopiero po kilku dniach pod wpływem ruchu. Do wałowania powierzchniowych utrwaleń należy używać walca ogumionego, który nie kruszy ziaren i dosięga nawet małych zagłębień nawierzchni. W celu uzyskania właściwego przywałowania można przyjąć 3÷4 krotne przejście walca ogumionego </w:t>
      </w:r>
      <w:r w:rsidRPr="00632F95">
        <w:rPr>
          <w:rFonts w:ascii="Arial Narrow" w:hAnsi="Arial Narrow"/>
          <w:sz w:val="20"/>
        </w:rPr>
        <w:br/>
        <w:t>w tym samym miejscu przy stosunkowo dużej prędkości 8÷10 km/h i przy najwyższym możliwym ciśnieniu powietrza w oponach.</w:t>
      </w:r>
    </w:p>
    <w:p w14:paraId="5851FF49" w14:textId="77777777" w:rsidR="001C0CF2" w:rsidRPr="00632F95" w:rsidRDefault="001C0CF2" w:rsidP="001C0CF2">
      <w:pPr>
        <w:pStyle w:val="FR2"/>
        <w:numPr>
          <w:ilvl w:val="12"/>
          <w:numId w:val="0"/>
        </w:numPr>
        <w:spacing w:before="0" w:line="240" w:lineRule="auto"/>
        <w:ind w:left="40"/>
        <w:jc w:val="left"/>
        <w:rPr>
          <w:rFonts w:ascii="Arial Narrow" w:hAnsi="Arial Narrow"/>
          <w:sz w:val="20"/>
        </w:rPr>
      </w:pPr>
      <w:r w:rsidRPr="00632F95">
        <w:rPr>
          <w:rFonts w:ascii="Arial Narrow" w:hAnsi="Arial Narrow"/>
          <w:sz w:val="20"/>
        </w:rPr>
        <w:t>5.2.7. Pielęgnacja wykonanego powierzchniowego utrwalenia</w:t>
      </w:r>
    </w:p>
    <w:p w14:paraId="5CBB7CA4" w14:textId="77777777" w:rsidR="001C0CF2" w:rsidRPr="00632F95" w:rsidRDefault="001C0CF2" w:rsidP="001C0CF2">
      <w:pPr>
        <w:pStyle w:val="FR2"/>
        <w:numPr>
          <w:ilvl w:val="12"/>
          <w:numId w:val="0"/>
        </w:numPr>
        <w:spacing w:before="0" w:line="240" w:lineRule="auto"/>
        <w:ind w:firstLine="740"/>
        <w:rPr>
          <w:rFonts w:ascii="Arial Narrow" w:hAnsi="Arial Narrow"/>
          <w:sz w:val="20"/>
        </w:rPr>
      </w:pPr>
      <w:r w:rsidRPr="00632F95">
        <w:rPr>
          <w:rFonts w:ascii="Arial Narrow" w:hAnsi="Arial Narrow"/>
          <w:sz w:val="20"/>
        </w:rPr>
        <w:t xml:space="preserve">Po  zakończeniu  wałowania  ziarna  kruszywa  są  tylko  wstępnie utwierdzone w nawierzchni </w:t>
      </w:r>
      <w:r w:rsidRPr="00632F95">
        <w:rPr>
          <w:rFonts w:ascii="Arial Narrow" w:hAnsi="Arial Narrow"/>
          <w:sz w:val="20"/>
        </w:rPr>
        <w:br/>
        <w:t>i świeżo wykonane powierzchniowe utrwalenie może ulec szybkiemu i poważnemu uszkodzeniu pod wpływem ruchu, zwłaszcza przy stosowaniu emulsji asfaltowej. Mając to na uwadze,  na świeżo wykonanym powierzchniowym utrwaleniu, należy ograniczyć prędkość ruchu do 40km/h. Długość okresu, w którym nawierzchnia powinna być chroniona zależy od istniejących warunków. Może to być kilka godzin, jeżeli pogoda jest sucha i gorąca,  albo jeden lub kilka dni w przypadku pogody wilgotnej lub chłodnej i dużego ruchu. Świeżo wykonane powierzchniowe utrwalenie może być oddane do ruchu niekontrolowanego nie wcześniej, aż wszystkie niezwiązane ziarna zostaną usunięte z nawierzchni szczotkami mechanicznymi itp.</w:t>
      </w:r>
    </w:p>
    <w:p w14:paraId="1FA999B7" w14:textId="77777777" w:rsidR="001C0CF2" w:rsidRPr="00632F95" w:rsidRDefault="001C0CF2" w:rsidP="001C0CF2">
      <w:pPr>
        <w:pStyle w:val="FR5"/>
        <w:numPr>
          <w:ilvl w:val="12"/>
          <w:numId w:val="0"/>
        </w:numPr>
        <w:spacing w:before="260"/>
        <w:rPr>
          <w:rFonts w:ascii="Arial Narrow" w:hAnsi="Arial Narrow"/>
          <w:sz w:val="24"/>
          <w:szCs w:val="24"/>
        </w:rPr>
      </w:pPr>
      <w:r w:rsidRPr="00632F95">
        <w:rPr>
          <w:rFonts w:ascii="Arial Narrow" w:hAnsi="Arial Narrow"/>
          <w:sz w:val="24"/>
          <w:szCs w:val="24"/>
        </w:rPr>
        <w:t>6. KONTROLA JAKOŚCI ROBÓT</w:t>
      </w:r>
    </w:p>
    <w:p w14:paraId="487AB7CE" w14:textId="77777777" w:rsidR="001C0CF2" w:rsidRPr="00632F95" w:rsidRDefault="001C0CF2" w:rsidP="001C0CF2">
      <w:pPr>
        <w:pStyle w:val="FR2"/>
        <w:numPr>
          <w:ilvl w:val="12"/>
          <w:numId w:val="0"/>
        </w:numPr>
        <w:spacing w:before="0" w:line="240" w:lineRule="auto"/>
        <w:ind w:firstLine="720"/>
        <w:rPr>
          <w:rFonts w:ascii="Arial Narrow" w:hAnsi="Arial Narrow"/>
          <w:sz w:val="20"/>
        </w:rPr>
      </w:pPr>
    </w:p>
    <w:p w14:paraId="26EA27C3" w14:textId="77777777" w:rsidR="001C0CF2" w:rsidRPr="00632F95" w:rsidRDefault="001C0CF2" w:rsidP="001C0CF2">
      <w:pPr>
        <w:pStyle w:val="FR2"/>
        <w:numPr>
          <w:ilvl w:val="12"/>
          <w:numId w:val="0"/>
        </w:numPr>
        <w:spacing w:before="0" w:line="240" w:lineRule="auto"/>
        <w:ind w:firstLine="720"/>
        <w:rPr>
          <w:rFonts w:ascii="Arial Narrow" w:hAnsi="Arial Narrow"/>
          <w:sz w:val="20"/>
        </w:rPr>
      </w:pPr>
      <w:r w:rsidRPr="00632F95">
        <w:rPr>
          <w:rFonts w:ascii="Arial Narrow" w:hAnsi="Arial Narrow"/>
          <w:sz w:val="20"/>
        </w:rPr>
        <w:lastRenderedPageBreak/>
        <w:t>Badania, pomiary i kontrole związane z wykonywaniem powierzchniowego utrwalenia powinny być wykonywane w następujących fazach:</w:t>
      </w:r>
    </w:p>
    <w:p w14:paraId="00043A16" w14:textId="77777777" w:rsidR="001C0CF2" w:rsidRPr="00632F95" w:rsidRDefault="001C0CF2" w:rsidP="001C0CF2">
      <w:pPr>
        <w:pStyle w:val="FR2"/>
        <w:numPr>
          <w:ilvl w:val="12"/>
          <w:numId w:val="0"/>
        </w:numPr>
        <w:spacing w:before="0" w:line="240" w:lineRule="auto"/>
        <w:jc w:val="left"/>
        <w:rPr>
          <w:rFonts w:ascii="Arial Narrow" w:hAnsi="Arial Narrow"/>
          <w:sz w:val="20"/>
        </w:rPr>
      </w:pPr>
      <w:r w:rsidRPr="00632F95">
        <w:rPr>
          <w:rFonts w:ascii="Arial Narrow" w:hAnsi="Arial Narrow"/>
          <w:sz w:val="20"/>
        </w:rPr>
        <w:t>a) badania i kontrole przed przystąpieniem do wykonania robót,</w:t>
      </w:r>
    </w:p>
    <w:p w14:paraId="3D351417" w14:textId="77777777" w:rsidR="001C0CF2" w:rsidRPr="00632F95" w:rsidRDefault="001C0CF2" w:rsidP="001C0CF2">
      <w:pPr>
        <w:pStyle w:val="FR2"/>
        <w:numPr>
          <w:ilvl w:val="12"/>
          <w:numId w:val="0"/>
        </w:numPr>
        <w:spacing w:before="0" w:line="240" w:lineRule="auto"/>
        <w:jc w:val="left"/>
        <w:rPr>
          <w:rFonts w:ascii="Arial Narrow" w:hAnsi="Arial Narrow"/>
          <w:sz w:val="20"/>
        </w:rPr>
      </w:pPr>
      <w:r w:rsidRPr="00632F95">
        <w:rPr>
          <w:rFonts w:ascii="Arial Narrow" w:hAnsi="Arial Narrow"/>
          <w:sz w:val="20"/>
        </w:rPr>
        <w:t>b) badania, pomiary i kontrole wykonywane podczas prowadzenia robót,</w:t>
      </w:r>
    </w:p>
    <w:p w14:paraId="385095BE" w14:textId="77777777" w:rsidR="001C0CF2" w:rsidRDefault="001C0CF2" w:rsidP="001C0CF2">
      <w:pPr>
        <w:pStyle w:val="FR2"/>
        <w:numPr>
          <w:ilvl w:val="12"/>
          <w:numId w:val="0"/>
        </w:numPr>
        <w:spacing w:before="0" w:line="240" w:lineRule="auto"/>
        <w:jc w:val="left"/>
        <w:rPr>
          <w:rFonts w:ascii="Arial Narrow" w:hAnsi="Arial Narrow"/>
          <w:sz w:val="20"/>
        </w:rPr>
      </w:pPr>
      <w:r w:rsidRPr="00632F95">
        <w:rPr>
          <w:rFonts w:ascii="Arial Narrow" w:hAnsi="Arial Narrow"/>
          <w:sz w:val="20"/>
        </w:rPr>
        <w:t>c) badania i pomiary wykonywane po zakończeniu robót.</w:t>
      </w:r>
    </w:p>
    <w:p w14:paraId="068D6422" w14:textId="77777777" w:rsidR="001C0CF2" w:rsidRDefault="001C0CF2" w:rsidP="001C0CF2">
      <w:pPr>
        <w:pStyle w:val="FR2"/>
        <w:numPr>
          <w:ilvl w:val="12"/>
          <w:numId w:val="0"/>
        </w:numPr>
        <w:spacing w:before="0" w:line="240" w:lineRule="auto"/>
        <w:jc w:val="left"/>
        <w:rPr>
          <w:rFonts w:ascii="Arial Narrow" w:hAnsi="Arial Narrow"/>
          <w:sz w:val="20"/>
        </w:rPr>
      </w:pPr>
    </w:p>
    <w:p w14:paraId="7947121D" w14:textId="77777777" w:rsidR="001C0CF2" w:rsidRDefault="001C0CF2" w:rsidP="001C0CF2">
      <w:pPr>
        <w:pStyle w:val="FR2"/>
        <w:numPr>
          <w:ilvl w:val="12"/>
          <w:numId w:val="0"/>
        </w:numPr>
        <w:spacing w:before="0" w:line="240" w:lineRule="auto"/>
        <w:jc w:val="left"/>
        <w:rPr>
          <w:rFonts w:ascii="Arial Narrow" w:hAnsi="Arial Narrow"/>
          <w:sz w:val="20"/>
        </w:rPr>
      </w:pPr>
    </w:p>
    <w:p w14:paraId="368ED15B" w14:textId="77777777" w:rsidR="001C0CF2" w:rsidRDefault="001C0CF2" w:rsidP="001C0CF2">
      <w:pPr>
        <w:pStyle w:val="FR2"/>
        <w:numPr>
          <w:ilvl w:val="12"/>
          <w:numId w:val="0"/>
        </w:numPr>
        <w:spacing w:before="0" w:line="240" w:lineRule="auto"/>
        <w:jc w:val="left"/>
        <w:rPr>
          <w:rFonts w:ascii="Arial Narrow" w:hAnsi="Arial Narrow"/>
          <w:sz w:val="20"/>
        </w:rPr>
      </w:pPr>
    </w:p>
    <w:p w14:paraId="20025C6A" w14:textId="77777777" w:rsidR="001C0CF2" w:rsidRPr="00632F95" w:rsidRDefault="001C0CF2" w:rsidP="001C0CF2">
      <w:pPr>
        <w:pStyle w:val="FR2"/>
        <w:numPr>
          <w:ilvl w:val="12"/>
          <w:numId w:val="0"/>
        </w:numPr>
        <w:spacing w:before="0" w:line="240" w:lineRule="auto"/>
        <w:jc w:val="left"/>
        <w:rPr>
          <w:rFonts w:ascii="Arial Narrow" w:hAnsi="Arial Narrow"/>
          <w:sz w:val="20"/>
        </w:rPr>
      </w:pPr>
    </w:p>
    <w:p w14:paraId="15A00582" w14:textId="77777777" w:rsidR="001C0CF2" w:rsidRDefault="001C0CF2" w:rsidP="001C0CF2">
      <w:pPr>
        <w:pStyle w:val="FR2"/>
        <w:numPr>
          <w:ilvl w:val="12"/>
          <w:numId w:val="0"/>
        </w:numPr>
        <w:spacing w:before="240" w:line="240" w:lineRule="auto"/>
        <w:jc w:val="left"/>
        <w:rPr>
          <w:rFonts w:ascii="Arial Narrow" w:hAnsi="Arial Narrow"/>
          <w:b/>
          <w:sz w:val="20"/>
        </w:rPr>
      </w:pPr>
      <w:r w:rsidRPr="00632F95">
        <w:rPr>
          <w:rFonts w:ascii="Arial Narrow" w:hAnsi="Arial Narrow"/>
          <w:b/>
          <w:sz w:val="20"/>
        </w:rPr>
        <w:t>6.1. Badania i kontrole przed przystąpieniem do wykonywania robót</w:t>
      </w:r>
    </w:p>
    <w:p w14:paraId="37000C24" w14:textId="77777777" w:rsidR="001C0CF2" w:rsidRPr="00632F95" w:rsidRDefault="001C0CF2" w:rsidP="001C0CF2">
      <w:pPr>
        <w:numPr>
          <w:ilvl w:val="12"/>
          <w:numId w:val="0"/>
        </w:numPr>
        <w:spacing w:before="200"/>
        <w:ind w:left="40"/>
        <w:jc w:val="left"/>
      </w:pPr>
      <w:r w:rsidRPr="00632F95">
        <w:t>6.1.1. Badania testujące sprzęt</w:t>
      </w:r>
    </w:p>
    <w:p w14:paraId="17DE9899" w14:textId="77777777" w:rsidR="001C0CF2" w:rsidRPr="00632F95" w:rsidRDefault="001C0CF2" w:rsidP="001C0CF2">
      <w:pPr>
        <w:numPr>
          <w:ilvl w:val="12"/>
          <w:numId w:val="0"/>
        </w:numPr>
        <w:spacing w:before="160"/>
        <w:ind w:firstLine="500"/>
      </w:pPr>
      <w:r w:rsidRPr="00632F95">
        <w:t xml:space="preserve">Przed sezonem robót i po każdej naprawie podstawowe maszyny używane do powierzchniowego utrwalenia, takie jak skrapiarki i </w:t>
      </w:r>
      <w:proofErr w:type="spellStart"/>
      <w:r w:rsidRPr="00632F95">
        <w:t>rozsypywarki</w:t>
      </w:r>
      <w:proofErr w:type="spellEnd"/>
      <w:r w:rsidRPr="00632F95">
        <w:t xml:space="preserve"> kruszywa, powinny być poddawane badaniom testującym. Badania te powinny być wykonywane przez laboratorium wykonawcy lub inne uzgodnione przez nadzór. Na specjalnym stanowisku lub zaprogramowanym poletku powinny być określane zależności pomiędzy wydatkiem lepiszcza i kruszywa a nastawami regulowanych parametrów takich jak: ciśnienie, obroty pompy, prędkość jazdy skrapiarki oraz nastawami mechanizmów regulacyjnych i prędkości jazdy </w:t>
      </w:r>
      <w:proofErr w:type="spellStart"/>
      <w:r w:rsidRPr="00632F95">
        <w:t>rozsypywarki</w:t>
      </w:r>
      <w:proofErr w:type="spellEnd"/>
      <w:r w:rsidRPr="00632F95">
        <w:t xml:space="preserve"> kruszywa. Ponadto podczas tych badań powinna być określona również równomierność dozowania lepiszczami kruszywa w kierunku poprzecznym przy różnych szerokościach rozkładania. </w:t>
      </w:r>
      <w:r w:rsidRPr="00632F95">
        <w:br/>
        <w:t xml:space="preserve">W wyniku badań testujących powinno być opracowane świadectwo cechowania zawierające ogólną ocenę przydatności sprzętu oraz tabele lub wykresy pozwalające na ustawienie mechanizmów regulacyjnych </w:t>
      </w:r>
      <w:r w:rsidRPr="00632F95">
        <w:br/>
        <w:t>i prędkości jazdy dla założonej ilości rozkładanego lepiszcza lub kruszywa.</w:t>
      </w:r>
    </w:p>
    <w:p w14:paraId="5190DF0D" w14:textId="77777777" w:rsidR="001C0CF2" w:rsidRPr="00632F95" w:rsidRDefault="001C0CF2" w:rsidP="001C0CF2">
      <w:pPr>
        <w:pStyle w:val="FR4"/>
        <w:numPr>
          <w:ilvl w:val="12"/>
          <w:numId w:val="0"/>
        </w:numPr>
        <w:spacing w:before="0"/>
        <w:ind w:left="560"/>
        <w:jc w:val="left"/>
        <w:rPr>
          <w:rFonts w:ascii="Arial Narrow" w:hAnsi="Arial Narrow"/>
          <w:sz w:val="20"/>
        </w:rPr>
      </w:pPr>
    </w:p>
    <w:p w14:paraId="3DC9DBC7" w14:textId="77777777" w:rsidR="001C0CF2" w:rsidRPr="00632F95" w:rsidRDefault="001C0CF2" w:rsidP="001C0CF2">
      <w:pPr>
        <w:numPr>
          <w:ilvl w:val="12"/>
          <w:numId w:val="0"/>
        </w:numPr>
        <w:spacing w:before="40"/>
        <w:ind w:left="40"/>
        <w:jc w:val="left"/>
      </w:pPr>
      <w:r w:rsidRPr="00632F95">
        <w:t>6.1.2. Badania sprawdzające</w:t>
      </w:r>
    </w:p>
    <w:p w14:paraId="040123E9" w14:textId="77777777" w:rsidR="001C0CF2" w:rsidRPr="00632F95" w:rsidRDefault="001C0CF2" w:rsidP="001C0CF2">
      <w:pPr>
        <w:numPr>
          <w:ilvl w:val="12"/>
          <w:numId w:val="0"/>
        </w:numPr>
        <w:ind w:firstLine="480"/>
      </w:pPr>
      <w:r w:rsidRPr="00632F95">
        <w:t>Niezależnie od wymienionych badań testujących sprzęt, przed rozpoczęciem robót powierzchniowego utrwalenia powinny być wykonane następujące badania i kontrole :</w:t>
      </w:r>
    </w:p>
    <w:p w14:paraId="3ACB411D" w14:textId="77777777" w:rsidR="001C0CF2" w:rsidRPr="00632F95" w:rsidRDefault="001C0CF2" w:rsidP="001C0CF2">
      <w:pPr>
        <w:numPr>
          <w:ilvl w:val="12"/>
          <w:numId w:val="0"/>
        </w:numPr>
      </w:pPr>
      <w:r w:rsidRPr="00632F95">
        <w:t>1) Sprawdzenie stanu przygotowania warstwy nawierzchni, na której ma być wykonane powierzchniowe utrwalenie polegające na wizualnej ocenie jakości wykonanych robót przygotowawczych (remontowych) , oczyszczenia nawierzchni oraz na wykonaniu ewentualnych pomiarów równości i profilu poprzecznego.</w:t>
      </w:r>
    </w:p>
    <w:p w14:paraId="228DDA77" w14:textId="77777777" w:rsidR="001C0CF2" w:rsidRPr="00632F95" w:rsidRDefault="001C0CF2" w:rsidP="001C0CF2">
      <w:pPr>
        <w:numPr>
          <w:ilvl w:val="12"/>
          <w:numId w:val="0"/>
        </w:numPr>
      </w:pPr>
      <w:r w:rsidRPr="00632F95">
        <w:t>2) Ocena wizualna stanu technicznego sprzętu i wszystkich jego podzespołów oraz urządzeń mających wpływ na dozowanie lepiszcza i kruszywa (dysze, pompy, manometry, termometry, obrotomierze, dźwignie regulacyjne itp.).</w:t>
      </w:r>
    </w:p>
    <w:p w14:paraId="3702D468" w14:textId="77777777" w:rsidR="001C0CF2" w:rsidRPr="00632F95" w:rsidRDefault="001C0CF2" w:rsidP="001C0CF2">
      <w:pPr>
        <w:pStyle w:val="Tekstpodstawowy3"/>
        <w:numPr>
          <w:ilvl w:val="12"/>
          <w:numId w:val="0"/>
        </w:numPr>
        <w:spacing w:before="180"/>
        <w:rPr>
          <w:rFonts w:ascii="Arial Narrow" w:hAnsi="Arial Narrow"/>
          <w:sz w:val="20"/>
          <w:szCs w:val="20"/>
        </w:rPr>
      </w:pPr>
      <w:r w:rsidRPr="00632F95">
        <w:rPr>
          <w:rFonts w:ascii="Arial Narrow" w:hAnsi="Arial Narrow"/>
          <w:sz w:val="20"/>
          <w:szCs w:val="20"/>
        </w:rPr>
        <w:t>3)  Sprawdzenie na wybranym odcinku doświadczalnym (odcinek drogi, plac) dozowania ilości lepiszcza i kruszywa przy takich nastawach parametrów jakie zamierza się utrzymywać podczas wykonywania powierzchniowego utrwalenia (parametry ustalone według świadectwa cechowania dla przyjętej rzeczywistej ilości lepiszcza i kruszywa).</w:t>
      </w:r>
    </w:p>
    <w:p w14:paraId="029B7712" w14:textId="77777777" w:rsidR="001C0CF2" w:rsidRPr="00632F95" w:rsidRDefault="001C0CF2" w:rsidP="001C0CF2">
      <w:pPr>
        <w:numPr>
          <w:ilvl w:val="12"/>
          <w:numId w:val="0"/>
        </w:numPr>
        <w:ind w:firstLine="480"/>
      </w:pPr>
      <w:r w:rsidRPr="00632F95">
        <w:t>Wyżej wymienione badania należy wykonać, podobnie jak badania testowe. W badaniach sprawdzających  wykonywanych przed  rozpoczęciem robót  powinien uczestniczyć przedstawiciel nadzoru,  który po stwierdzeniu ich pozytywnego wyniku zezwala na rozpoczęcie robót.</w:t>
      </w:r>
    </w:p>
    <w:p w14:paraId="2133A67D" w14:textId="77777777" w:rsidR="001C0CF2" w:rsidRPr="00632F95" w:rsidRDefault="001C0CF2" w:rsidP="001C0CF2">
      <w:pPr>
        <w:numPr>
          <w:ilvl w:val="12"/>
          <w:numId w:val="0"/>
        </w:numPr>
        <w:spacing w:before="200"/>
        <w:rPr>
          <w:b/>
        </w:rPr>
      </w:pPr>
      <w:r w:rsidRPr="00632F95">
        <w:rPr>
          <w:b/>
        </w:rPr>
        <w:t>6.2. Badania i kontrole w czasie wykonywania powierzchniowego utrwalenia</w:t>
      </w:r>
    </w:p>
    <w:p w14:paraId="5586BEAF" w14:textId="77777777" w:rsidR="001C0CF2" w:rsidRPr="00632F95" w:rsidRDefault="001C0CF2" w:rsidP="001C0CF2">
      <w:pPr>
        <w:numPr>
          <w:ilvl w:val="12"/>
          <w:numId w:val="0"/>
        </w:numPr>
        <w:spacing w:before="200"/>
        <w:ind w:left="440"/>
        <w:jc w:val="left"/>
      </w:pPr>
      <w:r w:rsidRPr="00632F95">
        <w:t>Badania w czasie wykonywania robót obejmują:</w:t>
      </w:r>
    </w:p>
    <w:p w14:paraId="2D4E360A" w14:textId="77777777" w:rsidR="001C0CF2" w:rsidRPr="00632F95" w:rsidRDefault="001C0CF2" w:rsidP="001C0CF2">
      <w:pPr>
        <w:numPr>
          <w:ilvl w:val="12"/>
          <w:numId w:val="0"/>
        </w:numPr>
        <w:ind w:left="280" w:hanging="260"/>
      </w:pPr>
      <w:r w:rsidRPr="00632F95">
        <w:t xml:space="preserve">- sprawdzenie czy mechanizmy regulacyjne i parametry skrapiarki oraz </w:t>
      </w:r>
      <w:proofErr w:type="spellStart"/>
      <w:r w:rsidRPr="00632F95">
        <w:t>rozsypywarki</w:t>
      </w:r>
      <w:proofErr w:type="spellEnd"/>
      <w:r w:rsidRPr="00632F95">
        <w:t xml:space="preserve"> zostały ustawione tak jak to ustalono podczas wykonywania odcinka doświadczalnego przed rozpoczęciem robót.</w:t>
      </w:r>
    </w:p>
    <w:p w14:paraId="2C7BD7C7" w14:textId="77777777" w:rsidR="001C0CF2" w:rsidRPr="00632F95" w:rsidRDefault="001C0CF2" w:rsidP="001C0CF2">
      <w:pPr>
        <w:numPr>
          <w:ilvl w:val="12"/>
          <w:numId w:val="0"/>
        </w:numPr>
        <w:ind w:left="280" w:hanging="260"/>
      </w:pPr>
      <w:r w:rsidRPr="00632F95">
        <w:t>- sprawdzenie czy temperatura otoczenia jest zgodna z wymaganiami wg p. 5.1. oraz czy temperatura lepiszcza w skrapiarce mieści się w zakresie podanym w p. 5.2.4.</w:t>
      </w:r>
    </w:p>
    <w:p w14:paraId="2611C556" w14:textId="77777777" w:rsidR="001C0CF2" w:rsidRPr="00632F95" w:rsidRDefault="001C0CF2" w:rsidP="001C0CF2">
      <w:pPr>
        <w:numPr>
          <w:ilvl w:val="12"/>
          <w:numId w:val="0"/>
        </w:numPr>
        <w:ind w:left="280" w:hanging="260"/>
        <w:jc w:val="left"/>
      </w:pPr>
      <w:r w:rsidRPr="00632F95">
        <w:t>- sprawdzenie czy na budowę dostarczane jest kruszywo o przewidzianej frakcji,</w:t>
      </w:r>
    </w:p>
    <w:p w14:paraId="12CC3821" w14:textId="77777777" w:rsidR="001C0CF2" w:rsidRPr="00632F95" w:rsidRDefault="001C0CF2" w:rsidP="001C0CF2">
      <w:pPr>
        <w:numPr>
          <w:ilvl w:val="12"/>
          <w:numId w:val="0"/>
        </w:numPr>
        <w:ind w:left="280" w:hanging="260"/>
      </w:pPr>
      <w:r w:rsidRPr="00632F95">
        <w:t>- prowadzenie stałej obserwacji wypływu lepiszcza z dysz kolektora oraz stopnia pokrycia nawierzchni kruszywem.</w:t>
      </w:r>
    </w:p>
    <w:p w14:paraId="3F921332" w14:textId="77777777" w:rsidR="001C0CF2" w:rsidRPr="00632F95" w:rsidRDefault="001C0CF2" w:rsidP="001C0CF2">
      <w:pPr>
        <w:numPr>
          <w:ilvl w:val="12"/>
          <w:numId w:val="0"/>
        </w:numPr>
        <w:ind w:firstLine="700"/>
      </w:pPr>
      <w:r w:rsidRPr="00632F95">
        <w:t xml:space="preserve">W przypadku zauważenia zatkania lub wadliwego wypływu lepiszcza choćby z jednej tylko dyszy bądź tez nierównomiernego pokrywania nawierzchni kruszywem, należy natychmiast wstrzymać dalsze prowadzenie robót i usunąć przyczyna wadliwego funkcjonowania sprzętu. Istotna sprawa jest również pilnowanie zachowania właściwej koordynacji pracy skrapiarki i </w:t>
      </w:r>
      <w:proofErr w:type="spellStart"/>
      <w:r w:rsidRPr="00632F95">
        <w:t>rozsypywarki</w:t>
      </w:r>
      <w:proofErr w:type="spellEnd"/>
      <w:r w:rsidRPr="00632F95">
        <w:t xml:space="preserve"> aby nie dopuścić do powstania zbyt dużej przerwy czasowej pomiędzy rozłożeniem lepiszcza i rozsypaniem kruszywa,</w:t>
      </w:r>
    </w:p>
    <w:p w14:paraId="61F72A65" w14:textId="77777777" w:rsidR="001C0CF2" w:rsidRPr="00632F95" w:rsidRDefault="001C0CF2" w:rsidP="001C0CF2">
      <w:pPr>
        <w:numPr>
          <w:ilvl w:val="12"/>
          <w:numId w:val="0"/>
        </w:numPr>
        <w:ind w:left="40" w:hanging="20"/>
      </w:pPr>
      <w:r w:rsidRPr="00632F95">
        <w:t>- kontrolowanie liczby przejść walca i ciśnienia w oponach,</w:t>
      </w:r>
    </w:p>
    <w:p w14:paraId="62225E99" w14:textId="77777777" w:rsidR="001C0CF2" w:rsidRPr="00632F95" w:rsidRDefault="001C0CF2" w:rsidP="001C0CF2">
      <w:pPr>
        <w:numPr>
          <w:ilvl w:val="12"/>
          <w:numId w:val="0"/>
        </w:numPr>
        <w:ind w:left="40" w:hanging="20"/>
      </w:pPr>
      <w:r w:rsidRPr="00632F95">
        <w:t>- dokonanie kontrolnych pomiarów ilości rozkładanego lepiszcza i kruszywa w sposób opisany  w  p. 6.1.</w:t>
      </w:r>
    </w:p>
    <w:p w14:paraId="5B9401BA" w14:textId="77777777" w:rsidR="001C0CF2" w:rsidRPr="00632F95" w:rsidRDefault="001C0CF2" w:rsidP="001C0CF2">
      <w:pPr>
        <w:numPr>
          <w:ilvl w:val="12"/>
          <w:numId w:val="0"/>
        </w:numPr>
        <w:ind w:firstLine="720"/>
      </w:pPr>
      <w:r w:rsidRPr="00632F95">
        <w:t xml:space="preserve">Pomiary należy wykonywać co najmniej jeden raz dziennie tuż po rozpoczęciu robót oraz </w:t>
      </w:r>
      <w:r w:rsidRPr="00632F95">
        <w:br/>
        <w:t xml:space="preserve">w każdym przypadku, jeżeli wizualnie zaobserwuje się zmianę ilości i równomierności wypływu lepiszcza z dysz kolektora lub zmianę ilości rozsypywanego kruszywa, jednakże nie rzadziej niż co 2 km. W pomiarach może uczestniczyć nadzór. Oceniane dane oraz wyniki badań i pomiarów wykonywanych przed i w czasie wykonywania powierzchniowego utrwalenia powinny być </w:t>
      </w:r>
      <w:r w:rsidRPr="00632F95">
        <w:lastRenderedPageBreak/>
        <w:t xml:space="preserve">zarejestrowane </w:t>
      </w:r>
      <w:r w:rsidRPr="00632F95">
        <w:br/>
        <w:t>w prowadzonym przez wykonawcę dzienniku badań. W dzienniku tym zapisuje się następujące dane ogólne i wyniki badań:</w:t>
      </w:r>
    </w:p>
    <w:p w14:paraId="581316DC" w14:textId="77777777" w:rsidR="001C0CF2" w:rsidRPr="00632F95" w:rsidRDefault="001C0CF2" w:rsidP="001C0CF2">
      <w:pPr>
        <w:numPr>
          <w:ilvl w:val="12"/>
          <w:numId w:val="0"/>
        </w:numPr>
        <w:ind w:firstLine="720"/>
      </w:pPr>
      <w:r w:rsidRPr="00632F95">
        <w:t>I. Dane ogólne :</w:t>
      </w:r>
    </w:p>
    <w:p w14:paraId="6F60CB0A" w14:textId="77777777" w:rsidR="001C0CF2" w:rsidRPr="00632F95" w:rsidRDefault="001C0CF2" w:rsidP="001C0CF2">
      <w:pPr>
        <w:numPr>
          <w:ilvl w:val="12"/>
          <w:numId w:val="0"/>
        </w:numPr>
        <w:jc w:val="left"/>
      </w:pPr>
      <w:r w:rsidRPr="00632F95">
        <w:t>1) Dane podstawowe :</w:t>
      </w:r>
    </w:p>
    <w:p w14:paraId="6F5A25A8" w14:textId="77777777" w:rsidR="001C0CF2" w:rsidRPr="00632F95" w:rsidRDefault="001C0CF2" w:rsidP="001C0CF2">
      <w:pPr>
        <w:numPr>
          <w:ilvl w:val="12"/>
          <w:numId w:val="0"/>
        </w:numPr>
        <w:ind w:left="40" w:hanging="20"/>
        <w:jc w:val="left"/>
      </w:pPr>
      <w:r w:rsidRPr="00632F95">
        <w:t>- laboratorium wykonujące badania,</w:t>
      </w:r>
    </w:p>
    <w:p w14:paraId="706394F1" w14:textId="77777777" w:rsidR="001C0CF2" w:rsidRPr="00632F95" w:rsidRDefault="001C0CF2" w:rsidP="001C0CF2">
      <w:pPr>
        <w:numPr>
          <w:ilvl w:val="12"/>
          <w:numId w:val="0"/>
        </w:numPr>
        <w:ind w:left="40" w:hanging="20"/>
        <w:jc w:val="left"/>
      </w:pPr>
      <w:r w:rsidRPr="00632F95">
        <w:t>- przedsiębiorstwo wykonujące powierzchniowe utrwalenie,</w:t>
      </w:r>
    </w:p>
    <w:p w14:paraId="3755C595" w14:textId="77777777" w:rsidR="001C0CF2" w:rsidRPr="00632F95" w:rsidRDefault="001C0CF2" w:rsidP="001C0CF2">
      <w:pPr>
        <w:numPr>
          <w:ilvl w:val="12"/>
          <w:numId w:val="0"/>
        </w:numPr>
        <w:ind w:left="40" w:hanging="20"/>
        <w:jc w:val="left"/>
      </w:pPr>
      <w:r w:rsidRPr="00632F95">
        <w:t>- zarząd drogowy zlecający i nadzorujący roboty,</w:t>
      </w:r>
    </w:p>
    <w:p w14:paraId="7089AB7C" w14:textId="77777777" w:rsidR="001C0CF2" w:rsidRPr="00632F95" w:rsidRDefault="001C0CF2" w:rsidP="001C0CF2">
      <w:pPr>
        <w:numPr>
          <w:ilvl w:val="12"/>
          <w:numId w:val="0"/>
        </w:numPr>
        <w:ind w:left="40" w:hanging="20"/>
        <w:jc w:val="left"/>
      </w:pPr>
      <w:r w:rsidRPr="00632F95">
        <w:t>- data wykonania robót,</w:t>
      </w:r>
    </w:p>
    <w:p w14:paraId="6C84A363" w14:textId="77777777" w:rsidR="001C0CF2" w:rsidRPr="00632F95" w:rsidRDefault="001C0CF2" w:rsidP="001C0CF2">
      <w:pPr>
        <w:numPr>
          <w:ilvl w:val="12"/>
          <w:numId w:val="0"/>
        </w:numPr>
        <w:ind w:left="40" w:hanging="20"/>
        <w:jc w:val="left"/>
      </w:pPr>
      <w:r w:rsidRPr="00632F95">
        <w:t>- lokalizacja robót.</w:t>
      </w:r>
    </w:p>
    <w:p w14:paraId="377D0A2C" w14:textId="77777777" w:rsidR="001C0CF2" w:rsidRPr="00632F95" w:rsidRDefault="001C0CF2" w:rsidP="001C0CF2">
      <w:pPr>
        <w:numPr>
          <w:ilvl w:val="12"/>
          <w:numId w:val="0"/>
        </w:numPr>
        <w:jc w:val="left"/>
      </w:pPr>
      <w:r w:rsidRPr="00632F95">
        <w:t>2) Dane dotyczące górnej warstwy istniejącej nawierzchni (podłoża) :</w:t>
      </w:r>
    </w:p>
    <w:p w14:paraId="52FC018A" w14:textId="77777777" w:rsidR="001C0CF2" w:rsidRPr="00632F95" w:rsidRDefault="001C0CF2" w:rsidP="001C0CF2">
      <w:pPr>
        <w:numPr>
          <w:ilvl w:val="12"/>
          <w:numId w:val="0"/>
        </w:numPr>
        <w:ind w:left="40" w:hanging="20"/>
        <w:jc w:val="left"/>
      </w:pPr>
      <w:r w:rsidRPr="00632F95">
        <w:t>- rodzaj warstwy,</w:t>
      </w:r>
    </w:p>
    <w:p w14:paraId="28D3F6E2" w14:textId="77777777" w:rsidR="001C0CF2" w:rsidRPr="00632F95" w:rsidRDefault="001C0CF2" w:rsidP="001C0CF2">
      <w:pPr>
        <w:numPr>
          <w:ilvl w:val="12"/>
          <w:numId w:val="0"/>
        </w:numPr>
        <w:ind w:left="40" w:hanging="20"/>
        <w:jc w:val="left"/>
      </w:pPr>
      <w:r w:rsidRPr="00632F95">
        <w:t>- wiek warstwy,</w:t>
      </w:r>
    </w:p>
    <w:p w14:paraId="66B2F738" w14:textId="77777777" w:rsidR="001C0CF2" w:rsidRPr="00632F95" w:rsidRDefault="001C0CF2" w:rsidP="001C0CF2">
      <w:pPr>
        <w:numPr>
          <w:ilvl w:val="12"/>
          <w:numId w:val="0"/>
        </w:numPr>
        <w:ind w:left="40" w:hanging="20"/>
        <w:jc w:val="left"/>
      </w:pPr>
      <w:r w:rsidRPr="00632F95">
        <w:t>- stan techniczny,</w:t>
      </w:r>
    </w:p>
    <w:p w14:paraId="7AC3053E" w14:textId="77777777" w:rsidR="001C0CF2" w:rsidRPr="00632F95" w:rsidRDefault="001C0CF2" w:rsidP="001C0CF2">
      <w:pPr>
        <w:numPr>
          <w:ilvl w:val="12"/>
          <w:numId w:val="0"/>
        </w:numPr>
        <w:ind w:left="40" w:hanging="20"/>
        <w:jc w:val="left"/>
      </w:pPr>
      <w:r w:rsidRPr="00632F95">
        <w:t>- wykonane roboty przygotowawcze.</w:t>
      </w:r>
    </w:p>
    <w:p w14:paraId="26AD1CED" w14:textId="77777777" w:rsidR="001C0CF2" w:rsidRPr="00632F95" w:rsidRDefault="001C0CF2" w:rsidP="001C0CF2">
      <w:pPr>
        <w:numPr>
          <w:ilvl w:val="12"/>
          <w:numId w:val="0"/>
        </w:numPr>
        <w:jc w:val="left"/>
      </w:pPr>
      <w:r w:rsidRPr="00632F95">
        <w:t>3) Dane dotyczące ruchu:</w:t>
      </w:r>
    </w:p>
    <w:p w14:paraId="5A3B7E3F" w14:textId="77777777" w:rsidR="001C0CF2" w:rsidRPr="00632F95" w:rsidRDefault="001C0CF2" w:rsidP="001C0CF2">
      <w:pPr>
        <w:numPr>
          <w:ilvl w:val="12"/>
          <w:numId w:val="0"/>
        </w:numPr>
        <w:ind w:left="40" w:hanging="20"/>
        <w:jc w:val="left"/>
      </w:pPr>
      <w:r w:rsidRPr="00632F95">
        <w:t>- natężenie i kategoria ruchu,</w:t>
      </w:r>
    </w:p>
    <w:p w14:paraId="37672209" w14:textId="77777777" w:rsidR="001C0CF2" w:rsidRPr="00632F95" w:rsidRDefault="001C0CF2" w:rsidP="001C0CF2">
      <w:pPr>
        <w:numPr>
          <w:ilvl w:val="12"/>
          <w:numId w:val="0"/>
        </w:numPr>
        <w:ind w:left="40" w:hanging="20"/>
        <w:jc w:val="left"/>
      </w:pPr>
      <w:r w:rsidRPr="00632F95">
        <w:t>- ew. struktura ruchu.</w:t>
      </w:r>
    </w:p>
    <w:p w14:paraId="0A91835F" w14:textId="77777777" w:rsidR="001C0CF2" w:rsidRPr="00632F95" w:rsidRDefault="001C0CF2" w:rsidP="001C0CF2">
      <w:pPr>
        <w:numPr>
          <w:ilvl w:val="12"/>
          <w:numId w:val="0"/>
        </w:numPr>
        <w:jc w:val="left"/>
      </w:pPr>
      <w:r w:rsidRPr="00632F95">
        <w:t>4) Dane dotyczące powierzchniowego utrwalenia:</w:t>
      </w:r>
    </w:p>
    <w:p w14:paraId="0B698DA9" w14:textId="77777777" w:rsidR="001C0CF2" w:rsidRPr="00632F95" w:rsidRDefault="001C0CF2" w:rsidP="001C0CF2">
      <w:pPr>
        <w:numPr>
          <w:ilvl w:val="12"/>
          <w:numId w:val="0"/>
        </w:numPr>
        <w:ind w:left="40" w:hanging="20"/>
        <w:jc w:val="left"/>
      </w:pPr>
      <w:r w:rsidRPr="00632F95">
        <w:t>- rodzaj powierzchniowego utrwalenia,</w:t>
      </w:r>
    </w:p>
    <w:p w14:paraId="6B6C3E12" w14:textId="77777777" w:rsidR="001C0CF2" w:rsidRPr="00632F95" w:rsidRDefault="001C0CF2" w:rsidP="001C0CF2">
      <w:pPr>
        <w:numPr>
          <w:ilvl w:val="12"/>
          <w:numId w:val="0"/>
        </w:numPr>
        <w:spacing w:line="220" w:lineRule="auto"/>
        <w:ind w:left="40" w:hanging="20"/>
        <w:jc w:val="left"/>
      </w:pPr>
      <w:r w:rsidRPr="00632F95">
        <w:t>- rodzaju użytego lepiszcza i jego charakterystyka techniczna (gatunek, lepkość, pochodzenie),</w:t>
      </w:r>
    </w:p>
    <w:p w14:paraId="329622CA" w14:textId="77777777" w:rsidR="001C0CF2" w:rsidRPr="00632F95" w:rsidRDefault="001C0CF2" w:rsidP="001C0CF2">
      <w:pPr>
        <w:numPr>
          <w:ilvl w:val="12"/>
          <w:numId w:val="0"/>
        </w:numPr>
        <w:spacing w:line="220" w:lineRule="auto"/>
        <w:ind w:left="40" w:hanging="20"/>
      </w:pPr>
      <w:r w:rsidRPr="00632F95">
        <w:t>- rodzaj użytego kruszywa i jego charakterystyka (pochodzenie, frakcja, zawartość ziaren nieforemnych),</w:t>
      </w:r>
    </w:p>
    <w:p w14:paraId="44C168BD" w14:textId="77777777" w:rsidR="001C0CF2" w:rsidRPr="00632F95" w:rsidRDefault="001C0CF2" w:rsidP="001C0CF2">
      <w:pPr>
        <w:numPr>
          <w:ilvl w:val="12"/>
          <w:numId w:val="0"/>
        </w:numPr>
        <w:ind w:left="40" w:hanging="20"/>
        <w:jc w:val="left"/>
      </w:pPr>
      <w:r w:rsidRPr="00632F95">
        <w:t>- sposób uszlachetniania kruszywa (ewentualnie),</w:t>
      </w:r>
    </w:p>
    <w:p w14:paraId="4ADBEDD5" w14:textId="77777777" w:rsidR="001C0CF2" w:rsidRPr="00632F95" w:rsidRDefault="001C0CF2" w:rsidP="001C0CF2">
      <w:pPr>
        <w:numPr>
          <w:ilvl w:val="12"/>
          <w:numId w:val="0"/>
        </w:numPr>
        <w:ind w:left="40" w:hanging="20"/>
        <w:jc w:val="left"/>
      </w:pPr>
      <w:r w:rsidRPr="00632F95">
        <w:t>- ustalone teoretyczne i rzeczywiste ilości na l m</w:t>
      </w:r>
      <w:r w:rsidRPr="00632F95">
        <w:rPr>
          <w:vertAlign w:val="superscript"/>
        </w:rPr>
        <w:t>2</w:t>
      </w:r>
      <w:r w:rsidRPr="00632F95">
        <w:t xml:space="preserve"> lepiszcza i kruszywa.</w:t>
      </w:r>
    </w:p>
    <w:p w14:paraId="723FCFAE" w14:textId="77777777" w:rsidR="001C0CF2" w:rsidRPr="00632F95" w:rsidRDefault="001C0CF2" w:rsidP="001C0CF2">
      <w:pPr>
        <w:numPr>
          <w:ilvl w:val="12"/>
          <w:numId w:val="0"/>
        </w:numPr>
        <w:jc w:val="left"/>
      </w:pPr>
      <w:r w:rsidRPr="00632F95">
        <w:t>5) Dane dotyczące warunków atmosferycznych:</w:t>
      </w:r>
    </w:p>
    <w:p w14:paraId="150F351C" w14:textId="77777777" w:rsidR="001C0CF2" w:rsidRPr="00632F95" w:rsidRDefault="001C0CF2" w:rsidP="001C0CF2">
      <w:pPr>
        <w:numPr>
          <w:ilvl w:val="12"/>
          <w:numId w:val="0"/>
        </w:numPr>
        <w:spacing w:line="220" w:lineRule="auto"/>
        <w:ind w:left="40" w:hanging="20"/>
      </w:pPr>
      <w:r w:rsidRPr="00632F95">
        <w:t>- stan pogody (nasłonecznienie, wiatr, opady) rano, w południe i po zakończeniu robót w danym dniu,</w:t>
      </w:r>
    </w:p>
    <w:p w14:paraId="0375200F" w14:textId="77777777" w:rsidR="001C0CF2" w:rsidRPr="00632F95" w:rsidRDefault="001C0CF2" w:rsidP="001C0CF2">
      <w:pPr>
        <w:numPr>
          <w:ilvl w:val="12"/>
          <w:numId w:val="0"/>
        </w:numPr>
        <w:spacing w:line="220" w:lineRule="auto"/>
        <w:ind w:left="40" w:hanging="20"/>
        <w:jc w:val="left"/>
      </w:pPr>
      <w:r w:rsidRPr="00632F95">
        <w:t>- temperatura otoczenia i nawierzchni (przy rozpoczęciu robót i po zakończeniu robót).</w:t>
      </w:r>
    </w:p>
    <w:p w14:paraId="3F5B8B5C" w14:textId="77777777" w:rsidR="001C0CF2" w:rsidRPr="00632F95" w:rsidRDefault="001C0CF2" w:rsidP="001C0CF2">
      <w:pPr>
        <w:numPr>
          <w:ilvl w:val="12"/>
          <w:numId w:val="0"/>
        </w:numPr>
        <w:spacing w:before="200"/>
        <w:jc w:val="left"/>
      </w:pPr>
      <w:r w:rsidRPr="00632F95">
        <w:t>6) Dane dotyczące sprzętu:</w:t>
      </w:r>
    </w:p>
    <w:p w14:paraId="35FE0CD5" w14:textId="77777777" w:rsidR="001C0CF2" w:rsidRPr="00632F95" w:rsidRDefault="001C0CF2" w:rsidP="001C0CF2">
      <w:pPr>
        <w:numPr>
          <w:ilvl w:val="12"/>
          <w:numId w:val="0"/>
        </w:numPr>
        <w:jc w:val="left"/>
      </w:pPr>
      <w:r w:rsidRPr="00632F95">
        <w:t>Skrapiarka:</w:t>
      </w:r>
    </w:p>
    <w:p w14:paraId="6E3F1AFF" w14:textId="77777777" w:rsidR="001C0CF2" w:rsidRPr="00632F95" w:rsidRDefault="001C0CF2" w:rsidP="001C0CF2">
      <w:pPr>
        <w:numPr>
          <w:ilvl w:val="12"/>
          <w:numId w:val="0"/>
        </w:numPr>
        <w:ind w:left="40" w:hanging="20"/>
        <w:jc w:val="left"/>
      </w:pPr>
      <w:r w:rsidRPr="00632F95">
        <w:t>- marka i typ,</w:t>
      </w:r>
    </w:p>
    <w:p w14:paraId="05FB9DC1" w14:textId="77777777" w:rsidR="001C0CF2" w:rsidRPr="00632F95" w:rsidRDefault="001C0CF2" w:rsidP="001C0CF2">
      <w:pPr>
        <w:numPr>
          <w:ilvl w:val="12"/>
          <w:numId w:val="0"/>
        </w:numPr>
        <w:ind w:left="40" w:hanging="20"/>
        <w:jc w:val="left"/>
      </w:pPr>
      <w:r w:rsidRPr="00632F95">
        <w:t>- pojemność użytkowa,</w:t>
      </w:r>
    </w:p>
    <w:p w14:paraId="20DFA4FF" w14:textId="77777777" w:rsidR="001C0CF2" w:rsidRPr="00632F95" w:rsidRDefault="001C0CF2" w:rsidP="001C0CF2">
      <w:pPr>
        <w:numPr>
          <w:ilvl w:val="12"/>
          <w:numId w:val="0"/>
        </w:numPr>
        <w:spacing w:line="220" w:lineRule="auto"/>
        <w:ind w:left="40" w:hanging="20"/>
        <w:jc w:val="left"/>
      </w:pPr>
      <w:r w:rsidRPr="00632F95">
        <w:t>- system dozowania i skraplania lepiszczem oraz nastawy poszczególnych mechanizmów,</w:t>
      </w:r>
    </w:p>
    <w:p w14:paraId="3EC980BC" w14:textId="77777777" w:rsidR="001C0CF2" w:rsidRPr="00632F95" w:rsidRDefault="001C0CF2" w:rsidP="001C0CF2">
      <w:pPr>
        <w:numPr>
          <w:ilvl w:val="12"/>
          <w:numId w:val="0"/>
        </w:numPr>
        <w:ind w:left="40" w:hanging="20"/>
        <w:jc w:val="left"/>
      </w:pPr>
      <w:r w:rsidRPr="00632F95">
        <w:t>- kolektor: rodzaj, wysokość, rodzaj i ilość dysz,</w:t>
      </w:r>
    </w:p>
    <w:p w14:paraId="535C8BAE" w14:textId="77777777" w:rsidR="001C0CF2" w:rsidRPr="00632F95" w:rsidRDefault="001C0CF2" w:rsidP="001C0CF2">
      <w:pPr>
        <w:tabs>
          <w:tab w:val="left" w:pos="360"/>
        </w:tabs>
        <w:jc w:val="left"/>
      </w:pPr>
      <w:r w:rsidRPr="00632F95">
        <w:t>- temperatura lepiszcza,</w:t>
      </w:r>
    </w:p>
    <w:p w14:paraId="206774D2" w14:textId="77777777" w:rsidR="001C0CF2" w:rsidRPr="00632F95" w:rsidRDefault="001C0CF2" w:rsidP="001C0CF2">
      <w:pPr>
        <w:tabs>
          <w:tab w:val="left" w:pos="360"/>
        </w:tabs>
        <w:jc w:val="left"/>
      </w:pPr>
      <w:r w:rsidRPr="00632F95">
        <w:t>- prędkość jazdy skrapiarki (projektowana i pomierzona).</w:t>
      </w:r>
    </w:p>
    <w:p w14:paraId="3BF95144" w14:textId="77777777" w:rsidR="001C0CF2" w:rsidRPr="00632F95" w:rsidRDefault="001C0CF2" w:rsidP="001C0CF2">
      <w:pPr>
        <w:jc w:val="left"/>
      </w:pPr>
    </w:p>
    <w:p w14:paraId="66AF6149" w14:textId="77777777" w:rsidR="001C0CF2" w:rsidRPr="00632F95" w:rsidRDefault="001C0CF2" w:rsidP="001C0CF2">
      <w:pPr>
        <w:pStyle w:val="Tekstpodstawowy2"/>
        <w:spacing w:line="240" w:lineRule="auto"/>
      </w:pPr>
      <w:r w:rsidRPr="00632F95">
        <w:t xml:space="preserve"> Rozsypywarka kruszywa:</w:t>
      </w:r>
    </w:p>
    <w:p w14:paraId="71342793" w14:textId="77777777" w:rsidR="001C0CF2" w:rsidRPr="00632F95" w:rsidRDefault="001C0CF2" w:rsidP="001C0CF2">
      <w:pPr>
        <w:jc w:val="left"/>
      </w:pPr>
      <w:r w:rsidRPr="00632F95">
        <w:t>- marka i typ,</w:t>
      </w:r>
    </w:p>
    <w:p w14:paraId="78DF2E7B" w14:textId="77777777" w:rsidR="001C0CF2" w:rsidRPr="00632F95" w:rsidRDefault="001C0CF2" w:rsidP="001C0CF2">
      <w:pPr>
        <w:jc w:val="left"/>
      </w:pPr>
      <w:r w:rsidRPr="00632F95">
        <w:t>- system dozowania i rozkładania kruszywa,</w:t>
      </w:r>
    </w:p>
    <w:p w14:paraId="25071D18" w14:textId="77777777" w:rsidR="001C0CF2" w:rsidRPr="00632F95" w:rsidRDefault="001C0CF2" w:rsidP="001C0CF2">
      <w:pPr>
        <w:jc w:val="left"/>
      </w:pPr>
      <w:r w:rsidRPr="00632F95">
        <w:t>- ustalone nastawy mechanizmów,</w:t>
      </w:r>
    </w:p>
    <w:p w14:paraId="1CF3F7AA" w14:textId="77777777" w:rsidR="001C0CF2" w:rsidRPr="00632F95" w:rsidRDefault="001C0CF2" w:rsidP="001C0CF2">
      <w:pPr>
        <w:spacing w:line="220" w:lineRule="auto"/>
        <w:jc w:val="left"/>
      </w:pPr>
      <w:r w:rsidRPr="00632F95">
        <w:t xml:space="preserve">- prędkość rozkładania (projektowana i pomierzona). </w:t>
      </w:r>
    </w:p>
    <w:p w14:paraId="5670F558" w14:textId="77777777" w:rsidR="001C0CF2" w:rsidRPr="00632F95" w:rsidRDefault="001C0CF2" w:rsidP="001C0CF2">
      <w:pPr>
        <w:spacing w:line="220" w:lineRule="auto"/>
        <w:jc w:val="left"/>
      </w:pPr>
    </w:p>
    <w:p w14:paraId="468120D6" w14:textId="77777777" w:rsidR="001C0CF2" w:rsidRPr="00632F95" w:rsidRDefault="001C0CF2" w:rsidP="001C0CF2">
      <w:pPr>
        <w:spacing w:line="220" w:lineRule="auto"/>
        <w:jc w:val="left"/>
      </w:pPr>
      <w:r w:rsidRPr="00632F95">
        <w:t>II. Wyniki pomiarów :</w:t>
      </w:r>
    </w:p>
    <w:p w14:paraId="62D592D9" w14:textId="77777777" w:rsidR="001C0CF2" w:rsidRPr="00632F95" w:rsidRDefault="001C0CF2" w:rsidP="001C0CF2">
      <w:pPr>
        <w:ind w:left="80"/>
        <w:jc w:val="left"/>
      </w:pPr>
      <w:r w:rsidRPr="00632F95">
        <w:t>- lokalizacja i rodzaj wykonywanych pomiarów i badań,</w:t>
      </w:r>
    </w:p>
    <w:p w14:paraId="366F7842" w14:textId="77777777" w:rsidR="001C0CF2" w:rsidRPr="00632F95" w:rsidRDefault="001C0CF2" w:rsidP="001C0CF2">
      <w:pPr>
        <w:ind w:left="80"/>
        <w:jc w:val="left"/>
      </w:pPr>
      <w:r w:rsidRPr="00632F95">
        <w:t>- zastosowane metody badań,</w:t>
      </w:r>
    </w:p>
    <w:p w14:paraId="6D654541" w14:textId="77777777" w:rsidR="001C0CF2" w:rsidRPr="00632F95" w:rsidRDefault="001C0CF2" w:rsidP="001C0CF2">
      <w:pPr>
        <w:ind w:left="80"/>
        <w:jc w:val="left"/>
      </w:pPr>
      <w:r w:rsidRPr="00632F95">
        <w:t>- dane z pomiarów,</w:t>
      </w:r>
    </w:p>
    <w:p w14:paraId="611EC12D" w14:textId="77777777" w:rsidR="001C0CF2" w:rsidRPr="00632F95" w:rsidRDefault="001C0CF2" w:rsidP="001C0CF2">
      <w:pPr>
        <w:spacing w:line="220" w:lineRule="auto"/>
        <w:ind w:left="80"/>
      </w:pPr>
      <w:r w:rsidRPr="00632F95">
        <w:t xml:space="preserve">- wyniki pomiarów ilości i jednorodności rozłożenia lepiszcza i kruszywa (zestawienia tabelaryczne </w:t>
      </w:r>
      <w:r w:rsidRPr="00632F95">
        <w:br/>
        <w:t>i graficzne).</w:t>
      </w:r>
    </w:p>
    <w:p w14:paraId="73E5D135" w14:textId="77777777" w:rsidR="001C0CF2" w:rsidRPr="00632F95" w:rsidRDefault="001C0CF2" w:rsidP="001C0CF2">
      <w:pPr>
        <w:spacing w:before="200"/>
        <w:jc w:val="left"/>
        <w:rPr>
          <w:b/>
        </w:rPr>
      </w:pPr>
      <w:r w:rsidRPr="00632F95">
        <w:rPr>
          <w:b/>
        </w:rPr>
        <w:t>6.3. Badania i pomiary po wykonaniu powierzchniowego utrwalenia</w:t>
      </w:r>
    </w:p>
    <w:p w14:paraId="5297D3BE" w14:textId="77777777" w:rsidR="001C0CF2" w:rsidRPr="00632F95" w:rsidRDefault="001C0CF2" w:rsidP="001C0CF2">
      <w:pPr>
        <w:spacing w:before="200"/>
        <w:jc w:val="left"/>
      </w:pPr>
      <w:r w:rsidRPr="00632F95">
        <w:t>6.3.1. Pomiar szerokości</w:t>
      </w:r>
    </w:p>
    <w:p w14:paraId="25A2F2AC" w14:textId="77777777" w:rsidR="001C0CF2" w:rsidRPr="00632F95" w:rsidRDefault="001C0CF2" w:rsidP="001C0CF2">
      <w:pPr>
        <w:ind w:firstLine="641"/>
      </w:pPr>
      <w:r w:rsidRPr="00632F95">
        <w:t xml:space="preserve">Po zakończeniu robót tj. po okresie pielęgnacji powierzchniowego utrwalenia, a wiec po usunięciu nie związanych ziaren kruszywa z nawierzchni i z poboczna przy jej krawędzi, nadzór w obecności wykonawcy dokonuje pomiaru szerokości powierzchniowego utrwalenia z dokładnością do ±1 cm w 10 miejscach na l km. Mierzy się szerokość tylko tej części jezdni, która charakteryzuje się dobrym osadzeniem ziaren kruszywa w lepiszczu. Pomierzona szerokość nie powinna się różnić od przewidzianej umową więcej niż ±5 cm. Sprawdzenia i porównania z umową wymaga również lokalizacja początku </w:t>
      </w:r>
      <w:r w:rsidRPr="00632F95">
        <w:br/>
        <w:t>i końca odcinka powierzchniowego utrwalenia.</w:t>
      </w:r>
    </w:p>
    <w:p w14:paraId="7744715F" w14:textId="77777777" w:rsidR="001C0CF2" w:rsidRPr="00632F95" w:rsidRDefault="001C0CF2" w:rsidP="001C0CF2">
      <w:pPr>
        <w:spacing w:before="200"/>
        <w:jc w:val="left"/>
      </w:pPr>
      <w:r w:rsidRPr="00632F95">
        <w:t>6.3.2. Pomiar równości</w:t>
      </w:r>
    </w:p>
    <w:p w14:paraId="17BE2EE4" w14:textId="77777777" w:rsidR="001C0CF2" w:rsidRPr="00632F95" w:rsidRDefault="001C0CF2" w:rsidP="001C0CF2">
      <w:r w:rsidRPr="00632F95">
        <w:t xml:space="preserve">Jeżeli po wykonaniu robót przygotowawczych na istniejącej nawierzchni dokonano pomiarów równości, to po wykonaniu powierzchniowego utrwalenia pomiary takie należy wykonać w tych samych miejscach i według tej samej metody. Wyniki </w:t>
      </w:r>
      <w:r w:rsidRPr="00632F95">
        <w:lastRenderedPageBreak/>
        <w:t>pomiarów równości przeprowadzonych po wykonaniu powierzchniowego utrwalenia nie powinny być gorsze od wyników uzyskanych przed wykonaniem robót. O zastosowanej metodzie i miejscach wykonania pomiarów równości decyduje nadzór.</w:t>
      </w:r>
    </w:p>
    <w:p w14:paraId="7619B186" w14:textId="77777777" w:rsidR="001C0CF2" w:rsidRPr="00632F95" w:rsidRDefault="001C0CF2" w:rsidP="001C0CF2">
      <w:pPr>
        <w:spacing w:before="200"/>
        <w:jc w:val="left"/>
      </w:pPr>
      <w:r w:rsidRPr="00632F95">
        <w:t>6.3.3. Ocena wyglądu zewnętrznego</w:t>
      </w:r>
    </w:p>
    <w:p w14:paraId="52BC5392" w14:textId="77777777" w:rsidR="001C0CF2" w:rsidRPr="00632F95" w:rsidRDefault="001C0CF2" w:rsidP="001C0CF2">
      <w:r w:rsidRPr="00632F95">
        <w:t>Oceny powierzchniowego utrwalenia dokonuje nadzór wspólnie z wykonawca  metodą  wizualną.   Powierzchniowe  utrwalenie  powinno charakteryzować się jednorodnym wyglądem zewnętrznym. Powierzchnia jezdni powinna być równomiernie pokryta ziarnami kruszywa dobrze osadzonymi w lepiszczu, tworzącymi wyraźną grubą makroteksturę. Przy właściwym dozowaniu kruszywa mogą wystąpić tylko minimalne jego zloty (rzędu 5% ilości rozłożonego kruszywa).</w:t>
      </w:r>
    </w:p>
    <w:p w14:paraId="1DDEE57A" w14:textId="77777777" w:rsidR="001C0CF2" w:rsidRPr="00632F95" w:rsidRDefault="001C0CF2" w:rsidP="001C0CF2">
      <w:pPr>
        <w:spacing w:line="220" w:lineRule="auto"/>
      </w:pPr>
    </w:p>
    <w:p w14:paraId="0B164035" w14:textId="77777777" w:rsidR="001C0CF2" w:rsidRDefault="001C0CF2" w:rsidP="001C0CF2">
      <w:pPr>
        <w:spacing w:line="220" w:lineRule="auto"/>
      </w:pPr>
    </w:p>
    <w:p w14:paraId="6FA9DE49" w14:textId="77777777" w:rsidR="001C0CF2" w:rsidRPr="00632F95" w:rsidRDefault="001C0CF2" w:rsidP="001C0CF2">
      <w:pPr>
        <w:spacing w:before="200"/>
        <w:jc w:val="left"/>
        <w:rPr>
          <w:sz w:val="24"/>
        </w:rPr>
      </w:pPr>
      <w:r w:rsidRPr="00632F95">
        <w:rPr>
          <w:b/>
          <w:sz w:val="24"/>
        </w:rPr>
        <w:t>7. OBMIAR ROBÓT</w:t>
      </w:r>
    </w:p>
    <w:p w14:paraId="62C176BA" w14:textId="77777777" w:rsidR="001C0CF2" w:rsidRPr="00632F95" w:rsidRDefault="001C0CF2" w:rsidP="001C0CF2">
      <w:pPr>
        <w:spacing w:before="220"/>
      </w:pPr>
      <w:r w:rsidRPr="00632F95">
        <w:t>Jednostką obmiarową wykonania powierzchniowego utrwalenia jest l m</w:t>
      </w:r>
      <w:r w:rsidRPr="00632F95">
        <w:rPr>
          <w:vertAlign w:val="superscript"/>
        </w:rPr>
        <w:t>2</w:t>
      </w:r>
      <w:r w:rsidRPr="00632F95">
        <w:t xml:space="preserve">. Obmiar robót polega na określeniu faktycznego zakresu robót oraz obliczeniu rzeczywistych ilości wbudowanych materiałów. Obmiar robót obejmuje roboty objęte umową oraz dodatkowe i nieprzewidziane, których potrzebę wykonania uzgodniono w trakcie trwania robót pomiędzy wykonawca i nadzorem. Obmiaru robót dokonuje wykonawca w sposób określony w umowie (warunkach kontraktu). Sporządzony obmiar wykonawca uzgadnia z nadzorem w trybie ustalonym w umowie. Wyniki obmiaru należy porównać </w:t>
      </w:r>
      <w:r w:rsidRPr="00632F95">
        <w:br/>
        <w:t>z dokumentacją projektowo-kosztorysową w celu określenia różnic w ilościach robót, materiałów oraz należnościach.</w:t>
      </w:r>
    </w:p>
    <w:p w14:paraId="32F4A01A" w14:textId="77777777" w:rsidR="001C0CF2" w:rsidRPr="00632F95" w:rsidRDefault="001C0CF2" w:rsidP="001C0CF2">
      <w:pPr>
        <w:spacing w:before="220"/>
        <w:jc w:val="left"/>
        <w:rPr>
          <w:b/>
          <w:sz w:val="24"/>
        </w:rPr>
      </w:pPr>
      <w:r w:rsidRPr="00632F95">
        <w:rPr>
          <w:b/>
          <w:sz w:val="24"/>
        </w:rPr>
        <w:t>8. ODBIÓR ROBÓT</w:t>
      </w:r>
    </w:p>
    <w:p w14:paraId="6DAED9D0" w14:textId="77777777" w:rsidR="001C0CF2" w:rsidRPr="00632F95" w:rsidRDefault="001C0CF2" w:rsidP="001C0CF2">
      <w:pPr>
        <w:spacing w:line="220" w:lineRule="auto"/>
        <w:ind w:firstLine="720"/>
      </w:pPr>
      <w:r w:rsidRPr="00632F95">
        <w:t>Odbiór ostateczny robót powierzchniowego utrwalenia powinien być dokonany według zasad opisanych w części D 00.00.00 "Wymagania ogólne"</w:t>
      </w:r>
    </w:p>
    <w:p w14:paraId="67E6EEA1" w14:textId="77777777" w:rsidR="001C0CF2" w:rsidRPr="00632F95" w:rsidRDefault="001C0CF2" w:rsidP="001C0CF2">
      <w:pPr>
        <w:pStyle w:val="FR1"/>
        <w:spacing w:before="220"/>
        <w:jc w:val="left"/>
        <w:rPr>
          <w:rFonts w:ascii="Arial Narrow" w:hAnsi="Arial Narrow"/>
          <w:sz w:val="20"/>
        </w:rPr>
      </w:pPr>
      <w:r w:rsidRPr="00632F95">
        <w:rPr>
          <w:rFonts w:ascii="Arial Narrow" w:hAnsi="Arial Narrow"/>
          <w:b w:val="0"/>
          <w:noProof w:val="0"/>
          <w:sz w:val="20"/>
        </w:rPr>
        <w:t>Odbiór częściowy</w:t>
      </w:r>
    </w:p>
    <w:p w14:paraId="215D9040" w14:textId="77777777" w:rsidR="001C0CF2" w:rsidRPr="00632F95" w:rsidRDefault="001C0CF2" w:rsidP="001C0CF2">
      <w:pPr>
        <w:spacing w:line="220" w:lineRule="auto"/>
        <w:ind w:firstLine="740"/>
      </w:pPr>
      <w:r w:rsidRPr="00632F95">
        <w:t>Podstawą dokonania wstępnej oceny jakości i odbioru częściowego wykonanego powierzchniowego utrwalenia powinny być następujące dane i dokumenty:</w:t>
      </w:r>
    </w:p>
    <w:p w14:paraId="1D73A119" w14:textId="77777777" w:rsidR="001C0CF2" w:rsidRPr="00632F95" w:rsidRDefault="001C0CF2" w:rsidP="001C0CF2">
      <w:pPr>
        <w:ind w:left="320" w:hanging="240"/>
      </w:pPr>
      <w:r w:rsidRPr="00632F95">
        <w:t>- wyniki badań materiałów,</w:t>
      </w:r>
    </w:p>
    <w:p w14:paraId="77F7F83F" w14:textId="77777777" w:rsidR="001C0CF2" w:rsidRPr="00632F95" w:rsidRDefault="001C0CF2" w:rsidP="001C0CF2">
      <w:pPr>
        <w:ind w:left="320" w:hanging="240"/>
      </w:pPr>
      <w:r w:rsidRPr="00632F95">
        <w:t>- wyniki badań testujących sprzęt,</w:t>
      </w:r>
    </w:p>
    <w:p w14:paraId="7EFB839E" w14:textId="77777777" w:rsidR="001C0CF2" w:rsidRPr="00632F95" w:rsidRDefault="001C0CF2" w:rsidP="001C0CF2">
      <w:pPr>
        <w:spacing w:line="220" w:lineRule="auto"/>
        <w:ind w:left="320" w:hanging="240"/>
      </w:pPr>
      <w:r w:rsidRPr="00632F95">
        <w:t>- wyniki badań i pomiarów sprawdzających prowadzonych przed wykonaniem robót .</w:t>
      </w:r>
    </w:p>
    <w:p w14:paraId="11F5329F" w14:textId="77777777" w:rsidR="001C0CF2" w:rsidRPr="00632F95" w:rsidRDefault="001C0CF2" w:rsidP="001C0CF2">
      <w:pPr>
        <w:spacing w:line="220" w:lineRule="auto"/>
        <w:ind w:left="320" w:hanging="240"/>
      </w:pPr>
      <w:r w:rsidRPr="00632F95">
        <w:t xml:space="preserve">- wyniki badań i pomiarów prowadzonych w czasie wykonywania robót. </w:t>
      </w:r>
    </w:p>
    <w:p w14:paraId="06A3B8BC" w14:textId="77777777" w:rsidR="001C0CF2" w:rsidRPr="00632F95" w:rsidRDefault="001C0CF2" w:rsidP="001C0CF2">
      <w:pPr>
        <w:ind w:left="320" w:hanging="240"/>
      </w:pPr>
      <w:r w:rsidRPr="00632F95">
        <w:t>- wyniki badań i oceny dokonanych po wykonaniu robót .</w:t>
      </w:r>
    </w:p>
    <w:p w14:paraId="51F2B5E6" w14:textId="77777777" w:rsidR="001C0CF2" w:rsidRPr="00632F95" w:rsidRDefault="001C0CF2" w:rsidP="001C0CF2">
      <w:pPr>
        <w:spacing w:line="220" w:lineRule="auto"/>
        <w:ind w:left="320" w:hanging="240"/>
      </w:pPr>
      <w:r w:rsidRPr="00632F95">
        <w:t>- inne dokumenty, oceny i opinie sporządzone przez nadzór, dotyczące przestrzegania wymagań niniejszych ST oraz wydanych poleceń i ustaleń.</w:t>
      </w:r>
    </w:p>
    <w:p w14:paraId="67391BD5" w14:textId="77777777" w:rsidR="001C0CF2" w:rsidRPr="00632F95" w:rsidRDefault="001C0CF2" w:rsidP="001C0CF2">
      <w:pPr>
        <w:spacing w:before="220"/>
        <w:jc w:val="left"/>
        <w:rPr>
          <w:b/>
          <w:sz w:val="24"/>
        </w:rPr>
      </w:pPr>
      <w:r w:rsidRPr="00632F95">
        <w:rPr>
          <w:b/>
          <w:sz w:val="24"/>
        </w:rPr>
        <w:t>9. PODSTAWA PŁATNOŚCI</w:t>
      </w:r>
    </w:p>
    <w:p w14:paraId="14EDAE12" w14:textId="77777777" w:rsidR="001C0CF2" w:rsidRPr="00632F95" w:rsidRDefault="001C0CF2" w:rsidP="001C0CF2">
      <w:pPr>
        <w:spacing w:before="200" w:line="220" w:lineRule="auto"/>
        <w:ind w:firstLine="720"/>
      </w:pPr>
      <w:r w:rsidRPr="00632F95">
        <w:t xml:space="preserve">Płatność za wykonane roboty odbywa się według zasad opisanych w ST D 00.00.00 po stwierdzeniu wykonania całego asortymentu robót. </w:t>
      </w:r>
    </w:p>
    <w:p w14:paraId="7D3BAD65" w14:textId="77777777" w:rsidR="001C0CF2" w:rsidRPr="00632F95" w:rsidRDefault="001C0CF2" w:rsidP="001C0CF2">
      <w:pPr>
        <w:spacing w:before="200" w:line="220" w:lineRule="auto"/>
        <w:ind w:firstLine="720"/>
      </w:pPr>
    </w:p>
    <w:p w14:paraId="7577F91E" w14:textId="77777777" w:rsidR="001C0CF2" w:rsidRPr="00632F95" w:rsidRDefault="001C0CF2" w:rsidP="001C0CF2">
      <w:pPr>
        <w:jc w:val="left"/>
        <w:rPr>
          <w:sz w:val="24"/>
        </w:rPr>
      </w:pPr>
      <w:r w:rsidRPr="00632F95">
        <w:rPr>
          <w:b/>
          <w:sz w:val="24"/>
        </w:rPr>
        <w:t>10. PRZEPISY ZWIĄZANE</w:t>
      </w:r>
    </w:p>
    <w:p w14:paraId="169CF6CD" w14:textId="77777777" w:rsidR="001C0CF2" w:rsidRPr="00632F95" w:rsidRDefault="001C0CF2" w:rsidP="001C0CF2">
      <w:pPr>
        <w:spacing w:before="200"/>
        <w:jc w:val="left"/>
      </w:pPr>
      <w:r w:rsidRPr="00632F95">
        <w:t>10.1. Normy</w:t>
      </w:r>
    </w:p>
    <w:p w14:paraId="1EB4D68A" w14:textId="77777777" w:rsidR="001C0CF2" w:rsidRPr="00632F95" w:rsidRDefault="001C0CF2" w:rsidP="001C0CF2">
      <w:pPr>
        <w:spacing w:before="220"/>
      </w:pPr>
      <w:r w:rsidRPr="00632F95">
        <w:t>BN-84/6774-02 Kruszywo mineralne. Kruszywo łamane do nawierzchni drogowych.</w:t>
      </w:r>
    </w:p>
    <w:p w14:paraId="1A972B3A" w14:textId="77777777" w:rsidR="001C0CF2" w:rsidRPr="00632F95" w:rsidRDefault="001C0CF2" w:rsidP="001C0CF2">
      <w:pPr>
        <w:spacing w:line="220" w:lineRule="auto"/>
      </w:pPr>
      <w:r w:rsidRPr="00632F95">
        <w:t>BN-71/6771-02 Masy bitumiczne. Asfaltowa emulsja kationowa.</w:t>
      </w:r>
    </w:p>
    <w:p w14:paraId="3462014D" w14:textId="77777777" w:rsidR="001C0CF2" w:rsidRPr="00632F95" w:rsidRDefault="001C0CF2" w:rsidP="001C0CF2">
      <w:pPr>
        <w:spacing w:line="220" w:lineRule="auto"/>
      </w:pPr>
      <w:r w:rsidRPr="00632F95">
        <w:t>BN-70/8931-08   Oznaczenie   aktywnej   przyczepności   lepiszczy bitumicznych do kruszyw.</w:t>
      </w:r>
    </w:p>
    <w:p w14:paraId="2ED8A76A" w14:textId="77777777" w:rsidR="001C0CF2" w:rsidRPr="00632F95" w:rsidRDefault="001C0CF2" w:rsidP="001C0CF2">
      <w:r w:rsidRPr="00632F95">
        <w:t>Norma PN-65/S-96033 Drogi samochodowe. Powierzchniowe utrwalenie nawierzchni drogowych.</w:t>
      </w:r>
    </w:p>
    <w:p w14:paraId="489B4913" w14:textId="77777777" w:rsidR="001C0CF2" w:rsidRPr="00632F95" w:rsidRDefault="001C0CF2" w:rsidP="001C0CF2">
      <w:pPr>
        <w:spacing w:line="220" w:lineRule="auto"/>
      </w:pPr>
      <w:r w:rsidRPr="00632F95">
        <w:t>Norma PN-71/S-96034   Drogi samochodowe. Nawierzchnie bitumiczne. Powierzchniowe utrwalenie przy użyciu emulsji asfaltowej.</w:t>
      </w:r>
    </w:p>
    <w:p w14:paraId="084F4741" w14:textId="77777777" w:rsidR="001C0CF2" w:rsidRPr="00632F95" w:rsidRDefault="001C0CF2" w:rsidP="001C0CF2">
      <w:pPr>
        <w:spacing w:line="220" w:lineRule="auto"/>
      </w:pPr>
      <w:r w:rsidRPr="00632F95">
        <w:t>10.2. Inne dokumenty</w:t>
      </w:r>
    </w:p>
    <w:p w14:paraId="646D4AEC" w14:textId="77777777" w:rsidR="001C0CF2" w:rsidRPr="00632F95" w:rsidRDefault="001C0CF2" w:rsidP="001C0CF2">
      <w:pPr>
        <w:spacing w:line="220" w:lineRule="auto"/>
      </w:pPr>
      <w:r w:rsidRPr="00632F95">
        <w:t xml:space="preserve">Wytyczne techniczne oceny jakości grysów i żwirów kruszonych produkowanych z naturalnie </w:t>
      </w:r>
    </w:p>
    <w:p w14:paraId="4FE0366C" w14:textId="77777777" w:rsidR="001C0CF2" w:rsidRPr="00632F95" w:rsidRDefault="001C0CF2" w:rsidP="001C0CF2">
      <w:r w:rsidRPr="00632F95">
        <w:t>Warunki Techniczne - Drogowe Kationowe Emulsje Asfaltowe, Zeszyt IBDiM nr 47 z 1994 roku.</w:t>
      </w:r>
    </w:p>
    <w:p w14:paraId="67949C48" w14:textId="77777777" w:rsidR="006700DE" w:rsidRDefault="006700DE"/>
    <w:sectPr w:rsidR="006700DE" w:rsidSect="00C153D7">
      <w:headerReference w:type="default" r:id="rId15"/>
      <w:pgSz w:w="11906" w:h="16838"/>
      <w:pgMar w:top="1418" w:right="1134" w:bottom="851" w:left="1418" w:header="490"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5A494" w14:textId="77777777" w:rsidR="0018571D" w:rsidRDefault="0018571D">
      <w:r>
        <w:separator/>
      </w:r>
    </w:p>
  </w:endnote>
  <w:endnote w:type="continuationSeparator" w:id="0">
    <w:p w14:paraId="09AE15BE" w14:textId="77777777" w:rsidR="0018571D" w:rsidRDefault="00185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Swis721EU">
    <w:altName w:val="Courier New"/>
    <w:charset w:val="EE"/>
    <w:family w:val="auto"/>
    <w:pitch w:val="variable"/>
  </w:font>
  <w:font w:name="Century Schoolbook">
    <w:altName w:val="Times New Roman"/>
    <w:panose1 w:val="0204060405050502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DCCE7" w14:textId="77777777" w:rsidR="0018571D" w:rsidRDefault="0018571D">
      <w:r>
        <w:separator/>
      </w:r>
    </w:p>
  </w:footnote>
  <w:footnote w:type="continuationSeparator" w:id="0">
    <w:p w14:paraId="474CFA39" w14:textId="77777777" w:rsidR="0018571D" w:rsidRDefault="00185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3B433" w14:textId="77777777" w:rsidR="002F6461" w:rsidRDefault="00701105">
    <w:pPr>
      <w:pStyle w:val="Stopka"/>
      <w:jc w:val="center"/>
    </w:pPr>
    <w:r>
      <w:pict w14:anchorId="0DB12656">
        <v:shapetype id="_x0000_t202" coordsize="21600,21600" o:spt="202" path="m,l,21600r21600,l21600,xe">
          <v:stroke joinstyle="miter"/>
          <v:path gradientshapeok="t" o:connecttype="rect"/>
        </v:shapetype>
        <v:shape id="_x0000_s2049" type="#_x0000_t202" style="position:absolute;left:0;text-align:left;margin-left:549.35pt;margin-top:-1.2pt;width:15pt;height:12.55pt;z-index:251657216;mso-wrap-distance-left:0;mso-wrap-distance-right:0;mso-position-horizontal-relative:page" stroked="f">
          <v:fill opacity="0" color2="black"/>
          <v:textbox inset=".05pt,.05pt,.05pt,.05pt">
            <w:txbxContent>
              <w:p w14:paraId="239D4FDA" w14:textId="77777777" w:rsidR="002F6461" w:rsidRPr="00425EE6" w:rsidRDefault="002F6461">
                <w:pPr>
                  <w:pStyle w:val="Nagwek"/>
                  <w:rPr>
                    <w:sz w:val="16"/>
                    <w:szCs w:val="16"/>
                  </w:rPr>
                </w:pPr>
                <w:r w:rsidRPr="00425EE6">
                  <w:rPr>
                    <w:rStyle w:val="Numerstrony"/>
                    <w:rFonts w:ascii="Arial Narrow" w:hAnsi="Arial Narrow" w:cs="Arial Narrow"/>
                    <w:color w:val="808080"/>
                    <w:sz w:val="16"/>
                    <w:szCs w:val="16"/>
                  </w:rPr>
                  <w:fldChar w:fldCharType="begin"/>
                </w:r>
                <w:r w:rsidRPr="00425EE6">
                  <w:rPr>
                    <w:rStyle w:val="Numerstrony"/>
                    <w:rFonts w:ascii="Arial Narrow" w:hAnsi="Arial Narrow" w:cs="Arial Narrow"/>
                    <w:color w:val="808080"/>
                    <w:sz w:val="16"/>
                    <w:szCs w:val="16"/>
                  </w:rPr>
                  <w:instrText xml:space="preserve"> PAGE </w:instrText>
                </w:r>
                <w:r w:rsidRPr="00425EE6">
                  <w:rPr>
                    <w:rStyle w:val="Numerstrony"/>
                    <w:rFonts w:ascii="Arial Narrow" w:hAnsi="Arial Narrow" w:cs="Arial Narrow"/>
                    <w:color w:val="808080"/>
                    <w:sz w:val="16"/>
                    <w:szCs w:val="16"/>
                  </w:rPr>
                  <w:fldChar w:fldCharType="separate"/>
                </w:r>
                <w:r w:rsidR="005B5675">
                  <w:rPr>
                    <w:rStyle w:val="Numerstrony"/>
                    <w:rFonts w:ascii="Arial Narrow" w:hAnsi="Arial Narrow" w:cs="Arial Narrow"/>
                    <w:noProof/>
                    <w:color w:val="808080"/>
                    <w:sz w:val="16"/>
                    <w:szCs w:val="16"/>
                  </w:rPr>
                  <w:t>72</w:t>
                </w:r>
                <w:r w:rsidRPr="00425EE6">
                  <w:rPr>
                    <w:rStyle w:val="Numerstrony"/>
                    <w:rFonts w:ascii="Arial Narrow" w:hAnsi="Arial Narrow" w:cs="Arial Narrow"/>
                    <w:color w:val="808080"/>
                    <w:sz w:val="16"/>
                    <w:szCs w:val="16"/>
                  </w:rPr>
                  <w:fldChar w:fldCharType="end"/>
                </w:r>
              </w:p>
            </w:txbxContent>
          </v:textbox>
          <w10:wrap type="square" side="largest" anchorx="page"/>
        </v:shape>
      </w:pict>
    </w:r>
  </w:p>
  <w:p w14:paraId="3AD4F34D" w14:textId="77777777" w:rsidR="002F6461" w:rsidRDefault="002F6461" w:rsidP="00F07EE5">
    <w:pPr>
      <w:pStyle w:val="Stopka"/>
      <w:spacing w:line="276" w:lineRule="auto"/>
      <w:jc w:val="center"/>
    </w:pPr>
    <w:r w:rsidRPr="00D465F2">
      <w:rPr>
        <w:color w:val="808080"/>
        <w:sz w:val="18"/>
        <w:szCs w:val="18"/>
      </w:rPr>
      <w:t>Specyfikacje Techniczne Wykonania i Odbioru Robót dla zadania</w:t>
    </w:r>
  </w:p>
  <w:p w14:paraId="1686A498" w14:textId="3F7E5788" w:rsidR="002F6461" w:rsidRDefault="002F6461" w:rsidP="00F07EE5">
    <w:pPr>
      <w:pStyle w:val="Stopka"/>
      <w:spacing w:line="276" w:lineRule="auto"/>
      <w:jc w:val="center"/>
      <w:rPr>
        <w:rFonts w:cs="Arial"/>
        <w:b/>
        <w:sz w:val="18"/>
        <w:szCs w:val="18"/>
      </w:rPr>
    </w:pPr>
    <w:r w:rsidRPr="00D465F2">
      <w:rPr>
        <w:rFonts w:cs="Arial"/>
        <w:b/>
        <w:sz w:val="18"/>
        <w:szCs w:val="18"/>
      </w:rPr>
      <w:t>REMONT DROGI POWIATOWEJ NR 1</w:t>
    </w:r>
    <w:r>
      <w:rPr>
        <w:rFonts w:cs="Arial"/>
        <w:b/>
        <w:sz w:val="18"/>
        <w:szCs w:val="18"/>
      </w:rPr>
      <w:t>7</w:t>
    </w:r>
    <w:r w:rsidR="007A26AC">
      <w:rPr>
        <w:rFonts w:cs="Arial"/>
        <w:b/>
        <w:sz w:val="18"/>
        <w:szCs w:val="18"/>
      </w:rPr>
      <w:t>24</w:t>
    </w:r>
    <w:r w:rsidRPr="00D465F2">
      <w:rPr>
        <w:rFonts w:cs="Arial"/>
        <w:b/>
        <w:sz w:val="18"/>
        <w:szCs w:val="18"/>
      </w:rPr>
      <w:t xml:space="preserve">T </w:t>
    </w:r>
    <w:r w:rsidR="007A26AC">
      <w:rPr>
        <w:rFonts w:cs="Arial"/>
        <w:b/>
        <w:sz w:val="18"/>
        <w:szCs w:val="18"/>
      </w:rPr>
      <w:t>SULISŁAWICE - NIEDŹWICE</w:t>
    </w:r>
    <w:r w:rsidRPr="00D465F2">
      <w:rPr>
        <w:rFonts w:cs="Arial"/>
        <w:b/>
        <w:sz w:val="18"/>
        <w:szCs w:val="18"/>
      </w:rPr>
      <w:t xml:space="preserve"> </w:t>
    </w:r>
    <w:r w:rsidRPr="00D465F2">
      <w:rPr>
        <w:rFonts w:cs="Arial"/>
        <w:b/>
        <w:sz w:val="18"/>
        <w:szCs w:val="18"/>
      </w:rPr>
      <w:br/>
      <w:t>W MIEJSCOWOŚCI</w:t>
    </w:r>
    <w:r>
      <w:rPr>
        <w:rFonts w:cs="Arial"/>
        <w:b/>
        <w:sz w:val="18"/>
        <w:szCs w:val="18"/>
      </w:rPr>
      <w:t>ACH</w:t>
    </w:r>
    <w:r w:rsidRPr="00D465F2">
      <w:rPr>
        <w:rFonts w:cs="Arial"/>
        <w:b/>
        <w:sz w:val="18"/>
        <w:szCs w:val="18"/>
      </w:rPr>
      <w:t xml:space="preserve"> </w:t>
    </w:r>
    <w:r w:rsidR="007A26AC">
      <w:rPr>
        <w:rFonts w:cs="Arial"/>
        <w:b/>
        <w:sz w:val="18"/>
        <w:szCs w:val="18"/>
      </w:rPr>
      <w:t>NIEDŹWICE, BESZYCE</w:t>
    </w:r>
    <w:r w:rsidRPr="00D465F2">
      <w:rPr>
        <w:rFonts w:cs="Arial"/>
        <w:b/>
        <w:sz w:val="18"/>
        <w:szCs w:val="18"/>
      </w:rPr>
      <w:t xml:space="preserve"> OD KM </w:t>
    </w:r>
    <w:r w:rsidR="007A26AC">
      <w:rPr>
        <w:rFonts w:cs="Arial"/>
        <w:b/>
        <w:sz w:val="18"/>
        <w:szCs w:val="18"/>
      </w:rPr>
      <w:t>3</w:t>
    </w:r>
    <w:r w:rsidRPr="00D465F2">
      <w:rPr>
        <w:rFonts w:cs="Arial"/>
        <w:b/>
        <w:sz w:val="18"/>
        <w:szCs w:val="18"/>
      </w:rPr>
      <w:t>+</w:t>
    </w:r>
    <w:r w:rsidR="007A26AC">
      <w:rPr>
        <w:rFonts w:cs="Arial"/>
        <w:b/>
        <w:sz w:val="18"/>
        <w:szCs w:val="18"/>
      </w:rPr>
      <w:t>365</w:t>
    </w:r>
    <w:r w:rsidRPr="00D465F2">
      <w:rPr>
        <w:rFonts w:cs="Arial"/>
        <w:b/>
        <w:sz w:val="18"/>
        <w:szCs w:val="18"/>
      </w:rPr>
      <w:t xml:space="preserve"> DO KM </w:t>
    </w:r>
    <w:r w:rsidR="007A26AC">
      <w:rPr>
        <w:rFonts w:cs="Arial"/>
        <w:b/>
        <w:sz w:val="18"/>
        <w:szCs w:val="18"/>
      </w:rPr>
      <w:t>4</w:t>
    </w:r>
    <w:r w:rsidRPr="00D465F2">
      <w:rPr>
        <w:rFonts w:cs="Arial"/>
        <w:b/>
        <w:sz w:val="18"/>
        <w:szCs w:val="18"/>
      </w:rPr>
      <w:t>+</w:t>
    </w:r>
    <w:r w:rsidR="007A26AC">
      <w:rPr>
        <w:rFonts w:cs="Arial"/>
        <w:b/>
        <w:sz w:val="18"/>
        <w:szCs w:val="18"/>
      </w:rPr>
      <w:t>115</w:t>
    </w:r>
  </w:p>
  <w:p w14:paraId="466529F8" w14:textId="77777777" w:rsidR="002F6461" w:rsidRDefault="002F6461" w:rsidP="00F07EE5">
    <w:pPr>
      <w:pStyle w:val="Stopka"/>
      <w:spacing w:line="276" w:lineRule="auto"/>
      <w:jc w:val="center"/>
      <w:rPr>
        <w:rFonts w:cs="Arial"/>
        <w:b/>
        <w:sz w:val="18"/>
        <w:szCs w:val="18"/>
      </w:rPr>
    </w:pPr>
  </w:p>
  <w:p w14:paraId="3207E543" w14:textId="77777777" w:rsidR="002F6461" w:rsidRDefault="00701105" w:rsidP="00F07EE5">
    <w:pPr>
      <w:pStyle w:val="Stopka"/>
      <w:spacing w:line="276" w:lineRule="auto"/>
      <w:jc w:val="center"/>
      <w:rPr>
        <w:color w:val="808080"/>
        <w:sz w:val="18"/>
        <w:szCs w:val="18"/>
        <w:lang w:eastAsia="pl-PL"/>
      </w:rPr>
    </w:pPr>
    <w:r>
      <w:rPr>
        <w:szCs w:val="24"/>
      </w:rPr>
      <w:pict w14:anchorId="601869BD">
        <v:shapetype id="_x0000_t32" coordsize="21600,21600" o:spt="32" o:oned="t" path="m,l21600,21600e" filled="f">
          <v:path arrowok="t" fillok="f" o:connecttype="none"/>
          <o:lock v:ext="edit" shapetype="t"/>
        </v:shapetype>
        <v:shape id="_x0000_s2050" type="#_x0000_t32" style="position:absolute;left:0;text-align:left;margin-left:20.25pt;margin-top:2.25pt;width:446.3pt;height:.1pt;z-index:-251658240" o:connectortype="straight" strokecolor="#666" strokeweight=".09mm">
          <v:stroke color2="#999" joinstyle="miter" endcap="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026A6F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9A4539A"/>
    <w:lvl w:ilvl="0">
      <w:numFmt w:val="bullet"/>
      <w:lvlText w:val="*"/>
      <w:lvlJc w:val="left"/>
    </w:lvl>
  </w:abstractNum>
  <w:abstractNum w:abstractNumId="2" w15:restartNumberingAfterBreak="0">
    <w:nsid w:val="00000001"/>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4"/>
    <w:multiLevelType w:val="singleLevel"/>
    <w:tmpl w:val="00000004"/>
    <w:name w:val="WW8Num4"/>
    <w:lvl w:ilvl="0">
      <w:start w:val="1"/>
      <w:numFmt w:val="lowerLetter"/>
      <w:lvlText w:val="%1)"/>
      <w:lvlJc w:val="left"/>
      <w:pPr>
        <w:tabs>
          <w:tab w:val="num" w:pos="283"/>
        </w:tabs>
        <w:ind w:left="283" w:hanging="283"/>
      </w:pPr>
    </w:lvl>
  </w:abstractNum>
  <w:abstractNum w:abstractNumId="6"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6"/>
    <w:multiLevelType w:val="multilevel"/>
    <w:tmpl w:val="00000006"/>
    <w:name w:val="WW8Num7"/>
    <w:lvl w:ilvl="0">
      <w:start w:val="1"/>
      <w:numFmt w:val="bullet"/>
      <w:lvlText w:val=""/>
      <w:lvlJc w:val="left"/>
      <w:pPr>
        <w:tabs>
          <w:tab w:val="num" w:pos="0"/>
        </w:tabs>
        <w:ind w:left="720" w:hanging="360"/>
      </w:pPr>
      <w:rPr>
        <w:rFonts w:ascii="Symbol" w:hAnsi="Symbol" w:cs="Symbol" w:hint="default"/>
        <w:szCs w:val="20"/>
      </w:rPr>
    </w:lvl>
    <w:lvl w:ilvl="1">
      <w:start w:val="1"/>
      <w:numFmt w:val="bullet"/>
      <w:lvlText w:val=""/>
      <w:lvlJc w:val="left"/>
      <w:pPr>
        <w:tabs>
          <w:tab w:val="num" w:pos="0"/>
        </w:tabs>
        <w:ind w:left="1440" w:hanging="360"/>
      </w:pPr>
      <w:rPr>
        <w:rFonts w:ascii="Symbol" w:hAnsi="Symbol" w:cs="Symbol" w:hint="default"/>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7"/>
    <w:multiLevelType w:val="singleLevel"/>
    <w:tmpl w:val="00000007"/>
    <w:name w:val="WW8Num8"/>
    <w:lvl w:ilvl="0">
      <w:start w:val="1"/>
      <w:numFmt w:val="bullet"/>
      <w:lvlText w:val=""/>
      <w:lvlJc w:val="center"/>
      <w:pPr>
        <w:tabs>
          <w:tab w:val="num" w:pos="0"/>
        </w:tabs>
        <w:ind w:left="284" w:hanging="284"/>
      </w:pPr>
      <w:rPr>
        <w:rFonts w:ascii="Symbol" w:hAnsi="Symbol" w:cs="Symbol" w:hint="default"/>
        <w:sz w:val="24"/>
      </w:rPr>
    </w:lvl>
  </w:abstractNum>
  <w:abstractNum w:abstractNumId="9" w15:restartNumberingAfterBreak="0">
    <w:nsid w:val="00000008"/>
    <w:multiLevelType w:val="singleLevel"/>
    <w:tmpl w:val="00000008"/>
    <w:name w:val="WW8Num10"/>
    <w:lvl w:ilvl="0">
      <w:start w:val="1"/>
      <w:numFmt w:val="decimal"/>
      <w:lvlText w:val="%1."/>
      <w:lvlJc w:val="left"/>
      <w:pPr>
        <w:tabs>
          <w:tab w:val="num" w:pos="283"/>
        </w:tabs>
        <w:ind w:left="283" w:hanging="283"/>
      </w:pPr>
    </w:lvl>
  </w:abstractNum>
  <w:abstractNum w:abstractNumId="10" w15:restartNumberingAfterBreak="0">
    <w:nsid w:val="00000009"/>
    <w:multiLevelType w:val="singleLevel"/>
    <w:tmpl w:val="00000009"/>
    <w:name w:val="WW8Num11"/>
    <w:lvl w:ilvl="0">
      <w:start w:val="1"/>
      <w:numFmt w:val="lowerLetter"/>
      <w:lvlText w:val="%1)"/>
      <w:lvlJc w:val="left"/>
      <w:pPr>
        <w:tabs>
          <w:tab w:val="num" w:pos="340"/>
        </w:tabs>
        <w:ind w:left="340" w:hanging="340"/>
      </w:pPr>
      <w:rPr>
        <w:rFonts w:hint="default"/>
      </w:rPr>
    </w:lvl>
  </w:abstractNum>
  <w:abstractNum w:abstractNumId="11" w15:restartNumberingAfterBreak="0">
    <w:nsid w:val="0000000A"/>
    <w:multiLevelType w:val="singleLevel"/>
    <w:tmpl w:val="0000000A"/>
    <w:name w:val="WW8Num12"/>
    <w:lvl w:ilvl="0">
      <w:start w:val="1"/>
      <w:numFmt w:val="lowerLetter"/>
      <w:lvlText w:val="%1)"/>
      <w:lvlJc w:val="left"/>
      <w:pPr>
        <w:tabs>
          <w:tab w:val="num" w:pos="0"/>
        </w:tabs>
        <w:ind w:left="720" w:hanging="360"/>
      </w:pPr>
      <w:rPr>
        <w:rFonts w:hint="default"/>
      </w:rPr>
    </w:lvl>
  </w:abstractNum>
  <w:abstractNum w:abstractNumId="12" w15:restartNumberingAfterBreak="0">
    <w:nsid w:val="0000000B"/>
    <w:multiLevelType w:val="singleLevel"/>
    <w:tmpl w:val="0000000B"/>
    <w:name w:val="WW8Num13"/>
    <w:lvl w:ilvl="0">
      <w:start w:val="1"/>
      <w:numFmt w:val="bullet"/>
      <w:lvlText w:val=""/>
      <w:lvlJc w:val="left"/>
      <w:pPr>
        <w:tabs>
          <w:tab w:val="num" w:pos="283"/>
        </w:tabs>
        <w:ind w:left="283" w:hanging="283"/>
      </w:pPr>
      <w:rPr>
        <w:rFonts w:ascii="Symbol" w:hAnsi="Symbol" w:cs="Symbol" w:hint="default"/>
        <w:sz w:val="20"/>
      </w:rPr>
    </w:lvl>
  </w:abstractNum>
  <w:abstractNum w:abstractNumId="13" w15:restartNumberingAfterBreak="0">
    <w:nsid w:val="0000000C"/>
    <w:multiLevelType w:val="singleLevel"/>
    <w:tmpl w:val="0000000C"/>
    <w:name w:val="WW8Num14"/>
    <w:lvl w:ilvl="0">
      <w:start w:val="1"/>
      <w:numFmt w:val="lowerLetter"/>
      <w:lvlText w:val="%1)"/>
      <w:lvlJc w:val="left"/>
      <w:pPr>
        <w:tabs>
          <w:tab w:val="num" w:pos="340"/>
        </w:tabs>
        <w:ind w:left="340" w:hanging="340"/>
      </w:pPr>
      <w:rPr>
        <w:rFonts w:hint="default"/>
      </w:rPr>
    </w:lvl>
  </w:abstractNum>
  <w:abstractNum w:abstractNumId="14" w15:restartNumberingAfterBreak="0">
    <w:nsid w:val="0000000D"/>
    <w:multiLevelType w:val="singleLevel"/>
    <w:tmpl w:val="0000000D"/>
    <w:name w:val="WW8Num15"/>
    <w:lvl w:ilvl="0">
      <w:start w:val="1"/>
      <w:numFmt w:val="lowerLetter"/>
      <w:lvlText w:val="%1)"/>
      <w:lvlJc w:val="left"/>
      <w:pPr>
        <w:tabs>
          <w:tab w:val="num" w:pos="720"/>
        </w:tabs>
        <w:ind w:left="720" w:hanging="360"/>
      </w:pPr>
      <w:rPr>
        <w:rFonts w:hint="default"/>
      </w:rPr>
    </w:lvl>
  </w:abstractNum>
  <w:abstractNum w:abstractNumId="15" w15:restartNumberingAfterBreak="0">
    <w:nsid w:val="0000000E"/>
    <w:multiLevelType w:val="singleLevel"/>
    <w:tmpl w:val="0000000E"/>
    <w:name w:val="WW8Num18"/>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0F"/>
    <w:multiLevelType w:val="multilevel"/>
    <w:tmpl w:val="0000000F"/>
    <w:name w:val="WW8Num19"/>
    <w:lvl w:ilvl="0">
      <w:start w:val="1"/>
      <w:numFmt w:val="decimal"/>
      <w:lvlText w:val="%1"/>
      <w:lvlJc w:val="left"/>
      <w:pPr>
        <w:tabs>
          <w:tab w:val="num" w:pos="360"/>
        </w:tabs>
        <w:ind w:left="0" w:firstLine="0"/>
      </w:pPr>
    </w:lvl>
    <w:lvl w:ilvl="1">
      <w:start w:val="1"/>
      <w:numFmt w:val="bullet"/>
      <w:lvlText w:val=""/>
      <w:lvlJc w:val="left"/>
      <w:pPr>
        <w:tabs>
          <w:tab w:val="num" w:pos="283"/>
        </w:tabs>
        <w:ind w:left="1363" w:hanging="283"/>
      </w:pPr>
      <w:rPr>
        <w:rFonts w:ascii="Symbol" w:hAnsi="Symbol" w:cs="Symbol"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0"/>
    <w:multiLevelType w:val="singleLevel"/>
    <w:tmpl w:val="00000010"/>
    <w:name w:val="WW8Num20"/>
    <w:lvl w:ilvl="0">
      <w:start w:val="1"/>
      <w:numFmt w:val="bullet"/>
      <w:lvlText w:val=""/>
      <w:lvlJc w:val="left"/>
      <w:pPr>
        <w:tabs>
          <w:tab w:val="num" w:pos="283"/>
        </w:tabs>
        <w:ind w:left="283" w:hanging="283"/>
      </w:pPr>
      <w:rPr>
        <w:rFonts w:ascii="Symbol" w:hAnsi="Symbol" w:cs="Symbol" w:hint="default"/>
        <w:sz w:val="20"/>
      </w:rPr>
    </w:lvl>
  </w:abstractNum>
  <w:abstractNum w:abstractNumId="18" w15:restartNumberingAfterBreak="0">
    <w:nsid w:val="00000011"/>
    <w:multiLevelType w:val="singleLevel"/>
    <w:tmpl w:val="00000011"/>
    <w:name w:val="WW8Num22"/>
    <w:lvl w:ilvl="0">
      <w:start w:val="1"/>
      <w:numFmt w:val="lowerLetter"/>
      <w:lvlText w:val="%1)"/>
      <w:lvlJc w:val="left"/>
      <w:pPr>
        <w:tabs>
          <w:tab w:val="num" w:pos="0"/>
        </w:tabs>
        <w:ind w:left="928" w:hanging="360"/>
      </w:pPr>
      <w:rPr>
        <w:rFonts w:hint="default"/>
      </w:rPr>
    </w:lvl>
  </w:abstractNum>
  <w:abstractNum w:abstractNumId="19" w15:restartNumberingAfterBreak="0">
    <w:nsid w:val="00000012"/>
    <w:multiLevelType w:val="singleLevel"/>
    <w:tmpl w:val="00000012"/>
    <w:name w:val="WW8Num23"/>
    <w:lvl w:ilvl="0">
      <w:start w:val="24"/>
      <w:numFmt w:val="decimal"/>
      <w:lvlText w:val="%1."/>
      <w:lvlJc w:val="left"/>
      <w:pPr>
        <w:tabs>
          <w:tab w:val="num" w:pos="720"/>
        </w:tabs>
        <w:ind w:left="720" w:hanging="720"/>
      </w:pPr>
      <w:rPr>
        <w:rFonts w:hint="default"/>
      </w:rPr>
    </w:lvl>
  </w:abstractNum>
  <w:abstractNum w:abstractNumId="20" w15:restartNumberingAfterBreak="0">
    <w:nsid w:val="00000013"/>
    <w:multiLevelType w:val="singleLevel"/>
    <w:tmpl w:val="00000013"/>
    <w:name w:val="WW8Num26"/>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4"/>
    <w:multiLevelType w:val="singleLevel"/>
    <w:tmpl w:val="00000014"/>
    <w:name w:val="WW8Num27"/>
    <w:lvl w:ilvl="0">
      <w:start w:val="1"/>
      <w:numFmt w:val="bullet"/>
      <w:lvlText w:val=""/>
      <w:lvlJc w:val="left"/>
      <w:pPr>
        <w:tabs>
          <w:tab w:val="num" w:pos="283"/>
        </w:tabs>
        <w:ind w:left="283" w:hanging="283"/>
      </w:pPr>
      <w:rPr>
        <w:rFonts w:ascii="Symbol" w:hAnsi="Symbol" w:cs="Symbol" w:hint="default"/>
        <w:sz w:val="20"/>
      </w:rPr>
    </w:lvl>
  </w:abstractNum>
  <w:abstractNum w:abstractNumId="22" w15:restartNumberingAfterBreak="0">
    <w:nsid w:val="00000015"/>
    <w:multiLevelType w:val="singleLevel"/>
    <w:tmpl w:val="00000015"/>
    <w:name w:val="WW8Num28"/>
    <w:lvl w:ilvl="0">
      <w:start w:val="1"/>
      <w:numFmt w:val="lowerLetter"/>
      <w:lvlText w:val="%1)"/>
      <w:lvlJc w:val="left"/>
      <w:pPr>
        <w:tabs>
          <w:tab w:val="num" w:pos="737"/>
        </w:tabs>
        <w:ind w:left="737" w:hanging="377"/>
      </w:pPr>
      <w:rPr>
        <w:rFonts w:hint="default"/>
        <w:szCs w:val="20"/>
      </w:rPr>
    </w:lvl>
  </w:abstractNum>
  <w:abstractNum w:abstractNumId="23" w15:restartNumberingAfterBreak="0">
    <w:nsid w:val="00000016"/>
    <w:multiLevelType w:val="singleLevel"/>
    <w:tmpl w:val="00000016"/>
    <w:name w:val="WW8Num29"/>
    <w:lvl w:ilvl="0">
      <w:start w:val="7"/>
      <w:numFmt w:val="decimal"/>
      <w:lvlText w:val="%1."/>
      <w:lvlJc w:val="right"/>
      <w:pPr>
        <w:tabs>
          <w:tab w:val="num" w:pos="0"/>
        </w:tabs>
        <w:ind w:left="360" w:hanging="72"/>
      </w:pPr>
      <w:rPr>
        <w:rFonts w:hint="default"/>
      </w:rPr>
    </w:lvl>
  </w:abstractNum>
  <w:abstractNum w:abstractNumId="24" w15:restartNumberingAfterBreak="0">
    <w:nsid w:val="00000017"/>
    <w:multiLevelType w:val="singleLevel"/>
    <w:tmpl w:val="00000017"/>
    <w:name w:val="WW8Num30"/>
    <w:lvl w:ilvl="0">
      <w:start w:val="1"/>
      <w:numFmt w:val="bullet"/>
      <w:lvlText w:val=""/>
      <w:lvlJc w:val="left"/>
      <w:pPr>
        <w:tabs>
          <w:tab w:val="num" w:pos="283"/>
        </w:tabs>
        <w:ind w:left="283" w:hanging="283"/>
      </w:pPr>
      <w:rPr>
        <w:rFonts w:ascii="Symbol" w:hAnsi="Symbol" w:cs="Symbol" w:hint="default"/>
        <w:sz w:val="20"/>
      </w:rPr>
    </w:lvl>
  </w:abstractNum>
  <w:abstractNum w:abstractNumId="25" w15:restartNumberingAfterBreak="0">
    <w:nsid w:val="00000018"/>
    <w:multiLevelType w:val="singleLevel"/>
    <w:tmpl w:val="00000018"/>
    <w:name w:val="WW8Num31"/>
    <w:lvl w:ilvl="0">
      <w:start w:val="1"/>
      <w:numFmt w:val="bullet"/>
      <w:lvlText w:val=""/>
      <w:lvlJc w:val="left"/>
      <w:pPr>
        <w:tabs>
          <w:tab w:val="num" w:pos="0"/>
        </w:tabs>
        <w:ind w:left="720" w:hanging="360"/>
      </w:pPr>
      <w:rPr>
        <w:rFonts w:ascii="Symbol" w:hAnsi="Symbol" w:cs="Symbol" w:hint="default"/>
        <w:szCs w:val="20"/>
      </w:rPr>
    </w:lvl>
  </w:abstractNum>
  <w:abstractNum w:abstractNumId="26" w15:restartNumberingAfterBreak="0">
    <w:nsid w:val="00000019"/>
    <w:multiLevelType w:val="singleLevel"/>
    <w:tmpl w:val="00000019"/>
    <w:name w:val="WW8Num32"/>
    <w:lvl w:ilvl="0">
      <w:start w:val="1"/>
      <w:numFmt w:val="lowerLetter"/>
      <w:lvlText w:val="%1)"/>
      <w:lvlJc w:val="left"/>
      <w:pPr>
        <w:tabs>
          <w:tab w:val="num" w:pos="340"/>
        </w:tabs>
        <w:ind w:left="340" w:hanging="340"/>
      </w:pPr>
      <w:rPr>
        <w:rFonts w:hint="default"/>
      </w:rPr>
    </w:lvl>
  </w:abstractNum>
  <w:abstractNum w:abstractNumId="27" w15:restartNumberingAfterBreak="0">
    <w:nsid w:val="0000001A"/>
    <w:multiLevelType w:val="singleLevel"/>
    <w:tmpl w:val="0000001A"/>
    <w:name w:val="WW8Num33"/>
    <w:lvl w:ilvl="0">
      <w:start w:val="1"/>
      <w:numFmt w:val="bullet"/>
      <w:lvlText w:val=""/>
      <w:lvlJc w:val="left"/>
      <w:pPr>
        <w:tabs>
          <w:tab w:val="num" w:pos="0"/>
        </w:tabs>
        <w:ind w:left="1429" w:hanging="360"/>
      </w:pPr>
      <w:rPr>
        <w:rFonts w:ascii="Symbol" w:hAnsi="Symbol" w:cs="Symbol" w:hint="default"/>
      </w:rPr>
    </w:lvl>
  </w:abstractNum>
  <w:abstractNum w:abstractNumId="28" w15:restartNumberingAfterBreak="0">
    <w:nsid w:val="0000001B"/>
    <w:multiLevelType w:val="singleLevel"/>
    <w:tmpl w:val="0000001B"/>
    <w:name w:val="WW8Num34"/>
    <w:lvl w:ilvl="0">
      <w:start w:val="1"/>
      <w:numFmt w:val="lowerLetter"/>
      <w:lvlText w:val="%1)"/>
      <w:lvlJc w:val="left"/>
      <w:pPr>
        <w:tabs>
          <w:tab w:val="num" w:pos="720"/>
        </w:tabs>
        <w:ind w:left="720" w:hanging="436"/>
      </w:pPr>
      <w:rPr>
        <w:rFonts w:hint="default"/>
      </w:rPr>
    </w:lvl>
  </w:abstractNum>
  <w:abstractNum w:abstractNumId="29" w15:restartNumberingAfterBreak="0">
    <w:nsid w:val="0000001C"/>
    <w:multiLevelType w:val="singleLevel"/>
    <w:tmpl w:val="0000001C"/>
    <w:name w:val="WW8Num35"/>
    <w:lvl w:ilvl="0">
      <w:start w:val="1"/>
      <w:numFmt w:val="bullet"/>
      <w:lvlText w:val=""/>
      <w:lvlJc w:val="left"/>
      <w:pPr>
        <w:tabs>
          <w:tab w:val="num" w:pos="283"/>
        </w:tabs>
        <w:ind w:left="1363" w:hanging="283"/>
      </w:pPr>
      <w:rPr>
        <w:rFonts w:ascii="Symbol" w:hAnsi="Symbol" w:cs="Symbol" w:hint="default"/>
        <w:sz w:val="20"/>
      </w:rPr>
    </w:lvl>
  </w:abstractNum>
  <w:abstractNum w:abstractNumId="30" w15:restartNumberingAfterBreak="0">
    <w:nsid w:val="0000001D"/>
    <w:multiLevelType w:val="singleLevel"/>
    <w:tmpl w:val="0000001D"/>
    <w:name w:val="WW8Num36"/>
    <w:lvl w:ilvl="0">
      <w:start w:val="1"/>
      <w:numFmt w:val="decimal"/>
      <w:lvlText w:val="%1"/>
      <w:lvlJc w:val="left"/>
      <w:pPr>
        <w:tabs>
          <w:tab w:val="num" w:pos="360"/>
        </w:tabs>
        <w:ind w:left="0" w:firstLine="0"/>
      </w:pPr>
    </w:lvl>
  </w:abstractNum>
  <w:abstractNum w:abstractNumId="31" w15:restartNumberingAfterBreak="0">
    <w:nsid w:val="0000001E"/>
    <w:multiLevelType w:val="singleLevel"/>
    <w:tmpl w:val="0000001E"/>
    <w:name w:val="WW8Num37"/>
    <w:lvl w:ilvl="0">
      <w:start w:val="1"/>
      <w:numFmt w:val="lowerLetter"/>
      <w:lvlText w:val="%1)"/>
      <w:lvlJc w:val="left"/>
      <w:pPr>
        <w:tabs>
          <w:tab w:val="num" w:pos="283"/>
        </w:tabs>
        <w:ind w:left="283" w:hanging="283"/>
      </w:pPr>
    </w:lvl>
  </w:abstractNum>
  <w:abstractNum w:abstractNumId="32" w15:restartNumberingAfterBreak="0">
    <w:nsid w:val="0000001F"/>
    <w:multiLevelType w:val="singleLevel"/>
    <w:tmpl w:val="0000001F"/>
    <w:name w:val="WW8Num38"/>
    <w:lvl w:ilvl="0">
      <w:start w:val="64"/>
      <w:numFmt w:val="decimal"/>
      <w:lvlText w:val="%1."/>
      <w:lvlJc w:val="left"/>
      <w:pPr>
        <w:tabs>
          <w:tab w:val="num" w:pos="397"/>
        </w:tabs>
        <w:ind w:left="397" w:hanging="397"/>
      </w:pPr>
      <w:rPr>
        <w:rFonts w:ascii="Arial Narrow" w:hAnsi="Arial Narrow" w:cs="Arial Narrow" w:hint="default"/>
        <w:b w:val="0"/>
        <w:i w:val="0"/>
        <w:sz w:val="20"/>
        <w:szCs w:val="20"/>
      </w:rPr>
    </w:lvl>
  </w:abstractNum>
  <w:abstractNum w:abstractNumId="33" w15:restartNumberingAfterBreak="0">
    <w:nsid w:val="00000020"/>
    <w:multiLevelType w:val="singleLevel"/>
    <w:tmpl w:val="00000020"/>
    <w:name w:val="WW8Num39"/>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34" w15:restartNumberingAfterBreak="0">
    <w:nsid w:val="00000021"/>
    <w:multiLevelType w:val="singleLevel"/>
    <w:tmpl w:val="00000021"/>
    <w:name w:val="WW8Num40"/>
    <w:lvl w:ilvl="0">
      <w:start w:val="1"/>
      <w:numFmt w:val="lowerLetter"/>
      <w:lvlText w:val="%1)"/>
      <w:lvlJc w:val="left"/>
      <w:pPr>
        <w:tabs>
          <w:tab w:val="num" w:pos="0"/>
        </w:tabs>
        <w:ind w:left="720" w:hanging="360"/>
      </w:pPr>
      <w:rPr>
        <w:rFonts w:hint="default"/>
      </w:rPr>
    </w:lvl>
  </w:abstractNum>
  <w:abstractNum w:abstractNumId="35" w15:restartNumberingAfterBreak="0">
    <w:nsid w:val="00000022"/>
    <w:multiLevelType w:val="singleLevel"/>
    <w:tmpl w:val="00000022"/>
    <w:name w:val="WW8Num41"/>
    <w:lvl w:ilvl="0">
      <w:start w:val="1"/>
      <w:numFmt w:val="bullet"/>
      <w:lvlText w:val=""/>
      <w:lvlJc w:val="left"/>
      <w:pPr>
        <w:tabs>
          <w:tab w:val="num" w:pos="283"/>
        </w:tabs>
        <w:ind w:left="283" w:hanging="283"/>
      </w:pPr>
      <w:rPr>
        <w:rFonts w:ascii="Symbol" w:hAnsi="Symbol" w:cs="Symbol" w:hint="default"/>
        <w:sz w:val="20"/>
      </w:rPr>
    </w:lvl>
  </w:abstractNum>
  <w:abstractNum w:abstractNumId="36" w15:restartNumberingAfterBreak="0">
    <w:nsid w:val="00000023"/>
    <w:multiLevelType w:val="singleLevel"/>
    <w:tmpl w:val="00000023"/>
    <w:name w:val="WW8Num43"/>
    <w:lvl w:ilvl="0">
      <w:start w:val="1"/>
      <w:numFmt w:val="bullet"/>
      <w:lvlText w:val=""/>
      <w:lvlJc w:val="left"/>
      <w:pPr>
        <w:tabs>
          <w:tab w:val="num" w:pos="283"/>
        </w:tabs>
        <w:ind w:left="283" w:hanging="283"/>
      </w:pPr>
      <w:rPr>
        <w:rFonts w:ascii="Symbol" w:hAnsi="Symbol" w:cs="Symbol" w:hint="default"/>
        <w:sz w:val="20"/>
      </w:rPr>
    </w:lvl>
  </w:abstractNum>
  <w:abstractNum w:abstractNumId="37" w15:restartNumberingAfterBreak="0">
    <w:nsid w:val="00000024"/>
    <w:multiLevelType w:val="singleLevel"/>
    <w:tmpl w:val="00000024"/>
    <w:name w:val="WW8Num44"/>
    <w:lvl w:ilvl="0">
      <w:start w:val="1"/>
      <w:numFmt w:val="lowerLetter"/>
      <w:lvlText w:val="%1)"/>
      <w:lvlJc w:val="left"/>
      <w:pPr>
        <w:tabs>
          <w:tab w:val="num" w:pos="283"/>
        </w:tabs>
        <w:ind w:left="283" w:hanging="283"/>
      </w:pPr>
    </w:lvl>
  </w:abstractNum>
  <w:abstractNum w:abstractNumId="38" w15:restartNumberingAfterBreak="0">
    <w:nsid w:val="00000025"/>
    <w:multiLevelType w:val="singleLevel"/>
    <w:tmpl w:val="00000025"/>
    <w:name w:val="WW8Num45"/>
    <w:lvl w:ilvl="0">
      <w:start w:val="1"/>
      <w:numFmt w:val="bullet"/>
      <w:lvlText w:val=""/>
      <w:lvlJc w:val="center"/>
      <w:pPr>
        <w:tabs>
          <w:tab w:val="num" w:pos="0"/>
        </w:tabs>
        <w:ind w:left="284" w:hanging="284"/>
      </w:pPr>
      <w:rPr>
        <w:rFonts w:ascii="Symbol" w:hAnsi="Symbol" w:cs="Symbol" w:hint="default"/>
        <w:sz w:val="24"/>
      </w:rPr>
    </w:lvl>
  </w:abstractNum>
  <w:abstractNum w:abstractNumId="39" w15:restartNumberingAfterBreak="0">
    <w:nsid w:val="00000026"/>
    <w:multiLevelType w:val="singleLevel"/>
    <w:tmpl w:val="00000026"/>
    <w:name w:val="WW8Num46"/>
    <w:lvl w:ilvl="0">
      <w:start w:val="1"/>
      <w:numFmt w:val="bullet"/>
      <w:lvlText w:val=""/>
      <w:lvlJc w:val="center"/>
      <w:pPr>
        <w:tabs>
          <w:tab w:val="num" w:pos="0"/>
        </w:tabs>
        <w:ind w:left="284" w:hanging="284"/>
      </w:pPr>
      <w:rPr>
        <w:rFonts w:ascii="Symbol" w:hAnsi="Symbol" w:cs="Symbol" w:hint="default"/>
        <w:sz w:val="24"/>
      </w:rPr>
    </w:lvl>
  </w:abstractNum>
  <w:abstractNum w:abstractNumId="40" w15:restartNumberingAfterBreak="0">
    <w:nsid w:val="00000027"/>
    <w:multiLevelType w:val="singleLevel"/>
    <w:tmpl w:val="00000027"/>
    <w:name w:val="WW8Num47"/>
    <w:lvl w:ilvl="0">
      <w:start w:val="1"/>
      <w:numFmt w:val="decimal"/>
      <w:lvlText w:val="%1."/>
      <w:lvlJc w:val="left"/>
      <w:pPr>
        <w:tabs>
          <w:tab w:val="num" w:pos="340"/>
        </w:tabs>
        <w:ind w:left="341" w:hanging="340"/>
      </w:pPr>
      <w:rPr>
        <w:szCs w:val="20"/>
      </w:rPr>
    </w:lvl>
  </w:abstractNum>
  <w:abstractNum w:abstractNumId="41" w15:restartNumberingAfterBreak="0">
    <w:nsid w:val="00000028"/>
    <w:multiLevelType w:val="singleLevel"/>
    <w:tmpl w:val="00000028"/>
    <w:name w:val="WW8Num48"/>
    <w:lvl w:ilvl="0">
      <w:start w:val="1"/>
      <w:numFmt w:val="lowerLetter"/>
      <w:lvlText w:val="%1)"/>
      <w:lvlJc w:val="left"/>
      <w:pPr>
        <w:tabs>
          <w:tab w:val="num" w:pos="283"/>
        </w:tabs>
        <w:ind w:left="283" w:hanging="283"/>
      </w:pPr>
    </w:lvl>
  </w:abstractNum>
  <w:abstractNum w:abstractNumId="42" w15:restartNumberingAfterBreak="0">
    <w:nsid w:val="00000029"/>
    <w:multiLevelType w:val="singleLevel"/>
    <w:tmpl w:val="00000029"/>
    <w:name w:val="WW8Num49"/>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43" w15:restartNumberingAfterBreak="0">
    <w:nsid w:val="0000002A"/>
    <w:multiLevelType w:val="singleLevel"/>
    <w:tmpl w:val="0000002A"/>
    <w:name w:val="WW8Num50"/>
    <w:lvl w:ilvl="0">
      <w:start w:val="1"/>
      <w:numFmt w:val="bullet"/>
      <w:lvlText w:val=""/>
      <w:lvlJc w:val="left"/>
      <w:pPr>
        <w:tabs>
          <w:tab w:val="num" w:pos="0"/>
        </w:tabs>
        <w:ind w:left="720" w:hanging="360"/>
      </w:pPr>
      <w:rPr>
        <w:rFonts w:ascii="Symbol" w:hAnsi="Symbol" w:cs="Symbol" w:hint="default"/>
      </w:rPr>
    </w:lvl>
  </w:abstractNum>
  <w:abstractNum w:abstractNumId="44" w15:restartNumberingAfterBreak="0">
    <w:nsid w:val="0000002B"/>
    <w:multiLevelType w:val="singleLevel"/>
    <w:tmpl w:val="0000002B"/>
    <w:name w:val="WW8Num52"/>
    <w:lvl w:ilvl="0">
      <w:numFmt w:val="bullet"/>
      <w:lvlText w:val="-"/>
      <w:lvlJc w:val="left"/>
      <w:pPr>
        <w:tabs>
          <w:tab w:val="num" w:pos="360"/>
        </w:tabs>
        <w:ind w:left="360" w:hanging="360"/>
      </w:pPr>
      <w:rPr>
        <w:rFonts w:ascii="Liberation Serif" w:hAnsi="Liberation Serif" w:cs="Liberation Serif" w:hint="default"/>
      </w:rPr>
    </w:lvl>
  </w:abstractNum>
  <w:abstractNum w:abstractNumId="45" w15:restartNumberingAfterBreak="0">
    <w:nsid w:val="0000002C"/>
    <w:multiLevelType w:val="singleLevel"/>
    <w:tmpl w:val="0000002C"/>
    <w:name w:val="WW8Num53"/>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46" w15:restartNumberingAfterBreak="0">
    <w:nsid w:val="0000002D"/>
    <w:multiLevelType w:val="singleLevel"/>
    <w:tmpl w:val="0000002D"/>
    <w:name w:val="WW8Num54"/>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47" w15:restartNumberingAfterBreak="0">
    <w:nsid w:val="0000002E"/>
    <w:multiLevelType w:val="singleLevel"/>
    <w:tmpl w:val="0000002E"/>
    <w:name w:val="WW8Num56"/>
    <w:lvl w:ilvl="0">
      <w:start w:val="1"/>
      <w:numFmt w:val="bullet"/>
      <w:lvlText w:val=""/>
      <w:lvlJc w:val="left"/>
      <w:pPr>
        <w:tabs>
          <w:tab w:val="num" w:pos="0"/>
        </w:tabs>
        <w:ind w:left="720" w:hanging="360"/>
      </w:pPr>
      <w:rPr>
        <w:rFonts w:ascii="Symbol" w:hAnsi="Symbol" w:cs="Symbol" w:hint="default"/>
      </w:rPr>
    </w:lvl>
  </w:abstractNum>
  <w:abstractNum w:abstractNumId="48" w15:restartNumberingAfterBreak="0">
    <w:nsid w:val="0000002F"/>
    <w:multiLevelType w:val="singleLevel"/>
    <w:tmpl w:val="0000002F"/>
    <w:name w:val="WW8Num57"/>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49" w15:restartNumberingAfterBreak="0">
    <w:nsid w:val="00000030"/>
    <w:multiLevelType w:val="singleLevel"/>
    <w:tmpl w:val="00000030"/>
    <w:name w:val="WW8Num60"/>
    <w:lvl w:ilvl="0">
      <w:start w:val="1"/>
      <w:numFmt w:val="decimal"/>
      <w:lvlText w:val="6.2.%1. "/>
      <w:lvlJc w:val="left"/>
      <w:pPr>
        <w:tabs>
          <w:tab w:val="num" w:pos="283"/>
        </w:tabs>
        <w:ind w:left="283" w:hanging="283"/>
      </w:pPr>
      <w:rPr>
        <w:rFonts w:ascii="Arial Narrow" w:hAnsi="Arial Narrow" w:cs="Times New Roman" w:hint="default"/>
        <w:b/>
        <w:i w:val="0"/>
        <w:sz w:val="20"/>
        <w:u w:val="none"/>
      </w:rPr>
    </w:lvl>
  </w:abstractNum>
  <w:abstractNum w:abstractNumId="50" w15:restartNumberingAfterBreak="0">
    <w:nsid w:val="00000031"/>
    <w:multiLevelType w:val="singleLevel"/>
    <w:tmpl w:val="00000031"/>
    <w:name w:val="WW8Num62"/>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51" w15:restartNumberingAfterBreak="0">
    <w:nsid w:val="00000032"/>
    <w:multiLevelType w:val="singleLevel"/>
    <w:tmpl w:val="00000032"/>
    <w:name w:val="WW8Num63"/>
    <w:lvl w:ilvl="0">
      <w:start w:val="1"/>
      <w:numFmt w:val="bullet"/>
      <w:lvlText w:val=""/>
      <w:lvlJc w:val="left"/>
      <w:pPr>
        <w:tabs>
          <w:tab w:val="num" w:pos="0"/>
        </w:tabs>
        <w:ind w:left="720" w:hanging="360"/>
      </w:pPr>
      <w:rPr>
        <w:rFonts w:ascii="Symbol" w:hAnsi="Symbol" w:cs="Symbol" w:hint="default"/>
      </w:rPr>
    </w:lvl>
  </w:abstractNum>
  <w:abstractNum w:abstractNumId="52" w15:restartNumberingAfterBreak="0">
    <w:nsid w:val="00000033"/>
    <w:multiLevelType w:val="singleLevel"/>
    <w:tmpl w:val="00000033"/>
    <w:name w:val="WW8Num64"/>
    <w:lvl w:ilvl="0">
      <w:start w:val="1"/>
      <w:numFmt w:val="bullet"/>
      <w:lvlText w:val=""/>
      <w:lvlJc w:val="left"/>
      <w:pPr>
        <w:tabs>
          <w:tab w:val="num" w:pos="283"/>
        </w:tabs>
        <w:ind w:left="1363" w:hanging="283"/>
      </w:pPr>
      <w:rPr>
        <w:rFonts w:ascii="Symbol" w:hAnsi="Symbol" w:cs="Symbol" w:hint="default"/>
        <w:sz w:val="20"/>
      </w:rPr>
    </w:lvl>
  </w:abstractNum>
  <w:abstractNum w:abstractNumId="53" w15:restartNumberingAfterBreak="0">
    <w:nsid w:val="00000034"/>
    <w:multiLevelType w:val="singleLevel"/>
    <w:tmpl w:val="00000034"/>
    <w:name w:val="WW8Num66"/>
    <w:lvl w:ilvl="0">
      <w:start w:val="1"/>
      <w:numFmt w:val="bullet"/>
      <w:lvlText w:val=""/>
      <w:lvlJc w:val="left"/>
      <w:pPr>
        <w:tabs>
          <w:tab w:val="num" w:pos="283"/>
        </w:tabs>
        <w:ind w:left="283" w:hanging="283"/>
      </w:pPr>
      <w:rPr>
        <w:rFonts w:ascii="Symbol" w:hAnsi="Symbol" w:cs="Symbol" w:hint="default"/>
        <w:sz w:val="20"/>
      </w:rPr>
    </w:lvl>
  </w:abstractNum>
  <w:abstractNum w:abstractNumId="54" w15:restartNumberingAfterBreak="0">
    <w:nsid w:val="00000035"/>
    <w:multiLevelType w:val="singleLevel"/>
    <w:tmpl w:val="00000035"/>
    <w:name w:val="WW8Num67"/>
    <w:lvl w:ilvl="0">
      <w:start w:val="22"/>
      <w:numFmt w:val="decimal"/>
      <w:lvlText w:val="%1."/>
      <w:lvlJc w:val="right"/>
      <w:pPr>
        <w:tabs>
          <w:tab w:val="num" w:pos="0"/>
        </w:tabs>
        <w:ind w:left="454" w:hanging="454"/>
      </w:pPr>
      <w:rPr>
        <w:rFonts w:hint="default"/>
      </w:rPr>
    </w:lvl>
  </w:abstractNum>
  <w:abstractNum w:abstractNumId="55" w15:restartNumberingAfterBreak="0">
    <w:nsid w:val="00000036"/>
    <w:multiLevelType w:val="singleLevel"/>
    <w:tmpl w:val="00000036"/>
    <w:name w:val="WW8Num68"/>
    <w:lvl w:ilvl="0">
      <w:start w:val="1"/>
      <w:numFmt w:val="bullet"/>
      <w:lvlText w:val=""/>
      <w:lvlJc w:val="left"/>
      <w:pPr>
        <w:tabs>
          <w:tab w:val="num" w:pos="0"/>
        </w:tabs>
        <w:ind w:left="720" w:hanging="360"/>
      </w:pPr>
      <w:rPr>
        <w:rFonts w:ascii="Symbol" w:hAnsi="Symbol" w:cs="Symbol" w:hint="default"/>
      </w:rPr>
    </w:lvl>
  </w:abstractNum>
  <w:abstractNum w:abstractNumId="56" w15:restartNumberingAfterBreak="0">
    <w:nsid w:val="00000037"/>
    <w:multiLevelType w:val="singleLevel"/>
    <w:tmpl w:val="00000037"/>
    <w:name w:val="WW8Num69"/>
    <w:lvl w:ilvl="0">
      <w:start w:val="1"/>
      <w:numFmt w:val="decimal"/>
      <w:lvlText w:val="%1."/>
      <w:lvlJc w:val="left"/>
      <w:pPr>
        <w:tabs>
          <w:tab w:val="num" w:pos="283"/>
        </w:tabs>
        <w:ind w:left="283" w:hanging="283"/>
      </w:pPr>
    </w:lvl>
  </w:abstractNum>
  <w:abstractNum w:abstractNumId="57" w15:restartNumberingAfterBreak="0">
    <w:nsid w:val="00000038"/>
    <w:multiLevelType w:val="singleLevel"/>
    <w:tmpl w:val="00000038"/>
    <w:name w:val="WW8Num70"/>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58" w15:restartNumberingAfterBreak="0">
    <w:nsid w:val="00000039"/>
    <w:multiLevelType w:val="singleLevel"/>
    <w:tmpl w:val="00000039"/>
    <w:name w:val="WW8Num71"/>
    <w:lvl w:ilvl="0">
      <w:start w:val="1"/>
      <w:numFmt w:val="lowerLetter"/>
      <w:lvlText w:val="%1)"/>
      <w:lvlJc w:val="left"/>
      <w:pPr>
        <w:tabs>
          <w:tab w:val="num" w:pos="283"/>
        </w:tabs>
        <w:ind w:left="283" w:hanging="283"/>
      </w:pPr>
    </w:lvl>
  </w:abstractNum>
  <w:abstractNum w:abstractNumId="59" w15:restartNumberingAfterBreak="0">
    <w:nsid w:val="0000003A"/>
    <w:multiLevelType w:val="singleLevel"/>
    <w:tmpl w:val="0000003A"/>
    <w:name w:val="WW8Num72"/>
    <w:lvl w:ilvl="0">
      <w:start w:val="1"/>
      <w:numFmt w:val="lowerLetter"/>
      <w:lvlText w:val="%1)"/>
      <w:lvlJc w:val="left"/>
      <w:pPr>
        <w:tabs>
          <w:tab w:val="num" w:pos="340"/>
        </w:tabs>
        <w:ind w:left="340" w:hanging="340"/>
      </w:pPr>
      <w:rPr>
        <w:rFonts w:hint="default"/>
      </w:rPr>
    </w:lvl>
  </w:abstractNum>
  <w:abstractNum w:abstractNumId="60" w15:restartNumberingAfterBreak="0">
    <w:nsid w:val="0000003B"/>
    <w:multiLevelType w:val="singleLevel"/>
    <w:tmpl w:val="0000003B"/>
    <w:name w:val="WW8Num73"/>
    <w:lvl w:ilvl="0">
      <w:start w:val="1"/>
      <w:numFmt w:val="decimal"/>
      <w:lvlText w:val="%1. "/>
      <w:lvlJc w:val="left"/>
      <w:pPr>
        <w:tabs>
          <w:tab w:val="num" w:pos="283"/>
        </w:tabs>
        <w:ind w:left="283" w:hanging="283"/>
      </w:pPr>
      <w:rPr>
        <w:rFonts w:ascii="Arial Narrow" w:hAnsi="Arial Narrow" w:cs="Times New Roman" w:hint="default"/>
        <w:b w:val="0"/>
        <w:i w:val="0"/>
        <w:sz w:val="20"/>
        <w:u w:val="none"/>
      </w:rPr>
    </w:lvl>
  </w:abstractNum>
  <w:abstractNum w:abstractNumId="61" w15:restartNumberingAfterBreak="0">
    <w:nsid w:val="0000003C"/>
    <w:multiLevelType w:val="singleLevel"/>
    <w:tmpl w:val="0000003C"/>
    <w:name w:val="WW8Num75"/>
    <w:lvl w:ilvl="0">
      <w:start w:val="1"/>
      <w:numFmt w:val="bullet"/>
      <w:lvlText w:val=""/>
      <w:lvlJc w:val="left"/>
      <w:pPr>
        <w:tabs>
          <w:tab w:val="num" w:pos="0"/>
        </w:tabs>
        <w:ind w:left="720" w:hanging="360"/>
      </w:pPr>
      <w:rPr>
        <w:rFonts w:ascii="Symbol" w:hAnsi="Symbol" w:cs="Symbol" w:hint="default"/>
      </w:rPr>
    </w:lvl>
  </w:abstractNum>
  <w:abstractNum w:abstractNumId="62" w15:restartNumberingAfterBreak="0">
    <w:nsid w:val="0000003D"/>
    <w:multiLevelType w:val="singleLevel"/>
    <w:tmpl w:val="0000003D"/>
    <w:name w:val="WW8Num76"/>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63" w15:restartNumberingAfterBreak="0">
    <w:nsid w:val="0000003E"/>
    <w:multiLevelType w:val="singleLevel"/>
    <w:tmpl w:val="0000003E"/>
    <w:name w:val="WW8Num77"/>
    <w:lvl w:ilvl="0">
      <w:start w:val="1"/>
      <w:numFmt w:val="bullet"/>
      <w:lvlText w:val=""/>
      <w:lvlJc w:val="left"/>
      <w:pPr>
        <w:tabs>
          <w:tab w:val="num" w:pos="0"/>
        </w:tabs>
        <w:ind w:left="720" w:hanging="360"/>
      </w:pPr>
      <w:rPr>
        <w:rFonts w:ascii="Symbol" w:hAnsi="Symbol" w:cs="Symbol" w:hint="default"/>
      </w:rPr>
    </w:lvl>
  </w:abstractNum>
  <w:abstractNum w:abstractNumId="64" w15:restartNumberingAfterBreak="0">
    <w:nsid w:val="0000003F"/>
    <w:multiLevelType w:val="singleLevel"/>
    <w:tmpl w:val="0000003F"/>
    <w:name w:val="WW8Num78"/>
    <w:lvl w:ilvl="0">
      <w:start w:val="67"/>
      <w:numFmt w:val="decimal"/>
      <w:lvlText w:val="%1."/>
      <w:lvlJc w:val="left"/>
      <w:pPr>
        <w:tabs>
          <w:tab w:val="num" w:pos="397"/>
        </w:tabs>
        <w:ind w:left="397" w:hanging="397"/>
      </w:pPr>
      <w:rPr>
        <w:rFonts w:ascii="Arial Narrow" w:hAnsi="Arial Narrow" w:cs="Arial Narrow" w:hint="default"/>
        <w:b w:val="0"/>
        <w:i w:val="0"/>
        <w:sz w:val="20"/>
        <w:szCs w:val="20"/>
      </w:rPr>
    </w:lvl>
  </w:abstractNum>
  <w:abstractNum w:abstractNumId="65" w15:restartNumberingAfterBreak="0">
    <w:nsid w:val="00000040"/>
    <w:multiLevelType w:val="singleLevel"/>
    <w:tmpl w:val="00000040"/>
    <w:name w:val="WW8Num79"/>
    <w:lvl w:ilvl="0">
      <w:start w:val="1"/>
      <w:numFmt w:val="bullet"/>
      <w:lvlText w:val="-"/>
      <w:lvlJc w:val="left"/>
      <w:pPr>
        <w:tabs>
          <w:tab w:val="num" w:pos="0"/>
        </w:tabs>
        <w:ind w:left="720" w:hanging="360"/>
      </w:pPr>
      <w:rPr>
        <w:rFonts w:ascii="Bookman Old Style" w:hAnsi="Bookman Old Style" w:cs="Bookman Old Style" w:hint="default"/>
        <w:sz w:val="24"/>
      </w:rPr>
    </w:lvl>
  </w:abstractNum>
  <w:abstractNum w:abstractNumId="66" w15:restartNumberingAfterBreak="0">
    <w:nsid w:val="00000041"/>
    <w:multiLevelType w:val="singleLevel"/>
    <w:tmpl w:val="00000041"/>
    <w:name w:val="WW8Num82"/>
    <w:lvl w:ilvl="0">
      <w:start w:val="1"/>
      <w:numFmt w:val="decimal"/>
      <w:lvlText w:val="%1."/>
      <w:lvlJc w:val="left"/>
      <w:pPr>
        <w:tabs>
          <w:tab w:val="num" w:pos="283"/>
        </w:tabs>
        <w:ind w:left="283" w:hanging="283"/>
      </w:pPr>
      <w:rPr>
        <w:szCs w:val="20"/>
      </w:rPr>
    </w:lvl>
  </w:abstractNum>
  <w:abstractNum w:abstractNumId="67" w15:restartNumberingAfterBreak="0">
    <w:nsid w:val="00000042"/>
    <w:multiLevelType w:val="singleLevel"/>
    <w:tmpl w:val="00000042"/>
    <w:name w:val="WW8Num85"/>
    <w:lvl w:ilvl="0">
      <w:start w:val="1"/>
      <w:numFmt w:val="bullet"/>
      <w:lvlText w:val=""/>
      <w:lvlJc w:val="left"/>
      <w:pPr>
        <w:tabs>
          <w:tab w:val="num" w:pos="283"/>
        </w:tabs>
        <w:ind w:left="283" w:hanging="283"/>
      </w:pPr>
      <w:rPr>
        <w:rFonts w:ascii="Symbol" w:hAnsi="Symbol" w:cs="Symbol" w:hint="default"/>
        <w:sz w:val="20"/>
      </w:rPr>
    </w:lvl>
  </w:abstractNum>
  <w:abstractNum w:abstractNumId="68" w15:restartNumberingAfterBreak="0">
    <w:nsid w:val="00000043"/>
    <w:multiLevelType w:val="singleLevel"/>
    <w:tmpl w:val="00000043"/>
    <w:name w:val="WW8Num87"/>
    <w:lvl w:ilvl="0">
      <w:start w:val="1"/>
      <w:numFmt w:val="decimal"/>
      <w:lvlText w:val="%1"/>
      <w:lvlJc w:val="left"/>
      <w:pPr>
        <w:tabs>
          <w:tab w:val="num" w:pos="360"/>
        </w:tabs>
        <w:ind w:left="0" w:firstLine="0"/>
      </w:pPr>
    </w:lvl>
  </w:abstractNum>
  <w:abstractNum w:abstractNumId="69" w15:restartNumberingAfterBreak="0">
    <w:nsid w:val="00000044"/>
    <w:multiLevelType w:val="multilevel"/>
    <w:tmpl w:val="00000044"/>
    <w:name w:val="WW8Num88"/>
    <w:lvl w:ilvl="0">
      <w:start w:val="3"/>
      <w:numFmt w:val="decimal"/>
      <w:lvlText w:val="%1."/>
      <w:lvlJc w:val="left"/>
      <w:pPr>
        <w:tabs>
          <w:tab w:val="num" w:pos="0"/>
        </w:tabs>
        <w:ind w:left="283" w:hanging="283"/>
      </w:pPr>
      <w:rPr>
        <w:rFonts w:hint="default"/>
      </w:rPr>
    </w:lvl>
    <w:lvl w:ilvl="1">
      <w:start w:val="4"/>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70" w15:restartNumberingAfterBreak="0">
    <w:nsid w:val="00000045"/>
    <w:multiLevelType w:val="singleLevel"/>
    <w:tmpl w:val="00000045"/>
    <w:name w:val="WW8Num89"/>
    <w:lvl w:ilvl="0">
      <w:start w:val="1"/>
      <w:numFmt w:val="bullet"/>
      <w:lvlText w:val=""/>
      <w:lvlJc w:val="left"/>
      <w:pPr>
        <w:tabs>
          <w:tab w:val="num" w:pos="0"/>
        </w:tabs>
        <w:ind w:left="1429" w:hanging="360"/>
      </w:pPr>
      <w:rPr>
        <w:rFonts w:ascii="Symbol" w:hAnsi="Symbol" w:cs="Symbol" w:hint="default"/>
      </w:rPr>
    </w:lvl>
  </w:abstractNum>
  <w:abstractNum w:abstractNumId="71" w15:restartNumberingAfterBreak="0">
    <w:nsid w:val="00000046"/>
    <w:multiLevelType w:val="multilevel"/>
    <w:tmpl w:val="00000046"/>
    <w:name w:val="WW8Num90"/>
    <w:lvl w:ilvl="0">
      <w:start w:val="1"/>
      <w:numFmt w:val="bullet"/>
      <w:lvlText w:val=""/>
      <w:lvlJc w:val="left"/>
      <w:pPr>
        <w:tabs>
          <w:tab w:val="num" w:pos="0"/>
        </w:tabs>
        <w:ind w:left="360" w:hanging="360"/>
      </w:pPr>
      <w:rPr>
        <w:rFonts w:ascii="Symbol" w:hAnsi="Symbol" w:cs="Symbol" w:hint="default"/>
        <w:sz w:val="20"/>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15:restartNumberingAfterBreak="0">
    <w:nsid w:val="00000047"/>
    <w:multiLevelType w:val="singleLevel"/>
    <w:tmpl w:val="00000047"/>
    <w:name w:val="WW8Num91"/>
    <w:lvl w:ilvl="0">
      <w:start w:val="1"/>
      <w:numFmt w:val="lowerLetter"/>
      <w:lvlText w:val="%1)"/>
      <w:lvlJc w:val="left"/>
      <w:pPr>
        <w:tabs>
          <w:tab w:val="num" w:pos="360"/>
        </w:tabs>
        <w:ind w:left="360" w:hanging="360"/>
      </w:pPr>
      <w:rPr>
        <w:rFonts w:hint="default"/>
      </w:rPr>
    </w:lvl>
  </w:abstractNum>
  <w:abstractNum w:abstractNumId="73" w15:restartNumberingAfterBreak="0">
    <w:nsid w:val="00000048"/>
    <w:multiLevelType w:val="singleLevel"/>
    <w:tmpl w:val="00000048"/>
    <w:name w:val="WW8Num92"/>
    <w:lvl w:ilvl="0">
      <w:numFmt w:val="bullet"/>
      <w:lvlText w:val=""/>
      <w:lvlJc w:val="left"/>
      <w:pPr>
        <w:tabs>
          <w:tab w:val="num" w:pos="283"/>
        </w:tabs>
        <w:ind w:left="283" w:hanging="283"/>
      </w:pPr>
      <w:rPr>
        <w:rFonts w:ascii="Symbol" w:hAnsi="Symbol" w:cs="Symbol" w:hint="default"/>
        <w:spacing w:val="-6"/>
      </w:rPr>
    </w:lvl>
  </w:abstractNum>
  <w:abstractNum w:abstractNumId="74" w15:restartNumberingAfterBreak="0">
    <w:nsid w:val="00000049"/>
    <w:multiLevelType w:val="singleLevel"/>
    <w:tmpl w:val="00000049"/>
    <w:name w:val="WW8Num93"/>
    <w:lvl w:ilvl="0">
      <w:start w:val="64"/>
      <w:numFmt w:val="decimal"/>
      <w:lvlText w:val="%1."/>
      <w:lvlJc w:val="left"/>
      <w:pPr>
        <w:tabs>
          <w:tab w:val="num" w:pos="708"/>
        </w:tabs>
        <w:ind w:left="454" w:hanging="454"/>
      </w:pPr>
      <w:rPr>
        <w:rFonts w:ascii="Arial Narrow" w:hAnsi="Arial Narrow" w:cs="Arial Narrow" w:hint="default"/>
        <w:b w:val="0"/>
        <w:i w:val="0"/>
        <w:sz w:val="20"/>
        <w:szCs w:val="20"/>
      </w:rPr>
    </w:lvl>
  </w:abstractNum>
  <w:abstractNum w:abstractNumId="75" w15:restartNumberingAfterBreak="0">
    <w:nsid w:val="0000004A"/>
    <w:multiLevelType w:val="singleLevel"/>
    <w:tmpl w:val="0000004A"/>
    <w:name w:val="WW8Num94"/>
    <w:lvl w:ilvl="0">
      <w:numFmt w:val="bullet"/>
      <w:lvlText w:val=""/>
      <w:lvlJc w:val="left"/>
      <w:pPr>
        <w:tabs>
          <w:tab w:val="num" w:pos="283"/>
        </w:tabs>
        <w:ind w:left="328" w:hanging="283"/>
      </w:pPr>
      <w:rPr>
        <w:rFonts w:ascii="Symbol" w:hAnsi="Symbol" w:cs="Symbol" w:hint="default"/>
        <w:sz w:val="20"/>
      </w:rPr>
    </w:lvl>
  </w:abstractNum>
  <w:abstractNum w:abstractNumId="76" w15:restartNumberingAfterBreak="0">
    <w:nsid w:val="0000004B"/>
    <w:multiLevelType w:val="singleLevel"/>
    <w:tmpl w:val="0000004B"/>
    <w:name w:val="WW8Num95"/>
    <w:lvl w:ilvl="0">
      <w:numFmt w:val="bullet"/>
      <w:lvlText w:val=""/>
      <w:lvlJc w:val="left"/>
      <w:pPr>
        <w:tabs>
          <w:tab w:val="num" w:pos="284"/>
        </w:tabs>
        <w:ind w:left="284" w:hanging="284"/>
      </w:pPr>
      <w:rPr>
        <w:rFonts w:ascii="Symbol" w:hAnsi="Symbol" w:cs="Symbol" w:hint="default"/>
      </w:rPr>
    </w:lvl>
  </w:abstractNum>
  <w:abstractNum w:abstractNumId="77" w15:restartNumberingAfterBreak="0">
    <w:nsid w:val="0000004C"/>
    <w:multiLevelType w:val="multilevel"/>
    <w:tmpl w:val="0000004C"/>
    <w:name w:val="WW8Num96"/>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000004D"/>
    <w:multiLevelType w:val="multilevel"/>
    <w:tmpl w:val="0000004D"/>
    <w:name w:val="WW8Num97"/>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0000004E"/>
    <w:multiLevelType w:val="multilevel"/>
    <w:tmpl w:val="0000004E"/>
    <w:name w:val="WW8Num98"/>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0000004F"/>
    <w:multiLevelType w:val="multilevel"/>
    <w:tmpl w:val="0000004F"/>
    <w:name w:val="WW8Num99"/>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00000050"/>
    <w:multiLevelType w:val="multilevel"/>
    <w:tmpl w:val="00000050"/>
    <w:name w:val="WW8Num100"/>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00000051"/>
    <w:multiLevelType w:val="multilevel"/>
    <w:tmpl w:val="00000051"/>
    <w:name w:val="WW8Num101"/>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00000052"/>
    <w:multiLevelType w:val="multilevel"/>
    <w:tmpl w:val="00000052"/>
    <w:name w:val="WW8Num102"/>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00000053"/>
    <w:multiLevelType w:val="multilevel"/>
    <w:tmpl w:val="00000053"/>
    <w:name w:val="WW8Num103"/>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00000054"/>
    <w:multiLevelType w:val="multilevel"/>
    <w:tmpl w:val="00000054"/>
    <w:name w:val="WW8Num104"/>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00000055"/>
    <w:multiLevelType w:val="multilevel"/>
    <w:tmpl w:val="00000055"/>
    <w:name w:val="WW8Num105"/>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00000056"/>
    <w:multiLevelType w:val="multilevel"/>
    <w:tmpl w:val="00000056"/>
    <w:name w:val="WW8Num106"/>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00000057"/>
    <w:multiLevelType w:val="multilevel"/>
    <w:tmpl w:val="00000057"/>
    <w:name w:val="WW8Num107"/>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9" w15:restartNumberingAfterBreak="0">
    <w:nsid w:val="00000058"/>
    <w:multiLevelType w:val="multilevel"/>
    <w:tmpl w:val="00000058"/>
    <w:name w:val="WW8Num108"/>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00000059"/>
    <w:multiLevelType w:val="multilevel"/>
    <w:tmpl w:val="00000059"/>
    <w:name w:val="WW8Num109"/>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0000005A"/>
    <w:multiLevelType w:val="multilevel"/>
    <w:tmpl w:val="0000005A"/>
    <w:name w:val="WW8Num110"/>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2" w15:restartNumberingAfterBreak="0">
    <w:nsid w:val="0000005B"/>
    <w:multiLevelType w:val="singleLevel"/>
    <w:tmpl w:val="0000005B"/>
    <w:name w:val="WW8Num111"/>
    <w:lvl w:ilvl="0">
      <w:start w:val="1"/>
      <w:numFmt w:val="bullet"/>
      <w:lvlText w:val=""/>
      <w:lvlJc w:val="left"/>
      <w:pPr>
        <w:tabs>
          <w:tab w:val="num" w:pos="0"/>
        </w:tabs>
        <w:ind w:left="360" w:hanging="360"/>
      </w:pPr>
      <w:rPr>
        <w:rFonts w:ascii="Symbol" w:hAnsi="Symbol" w:cs="Symbol" w:hint="default"/>
        <w:sz w:val="20"/>
      </w:rPr>
    </w:lvl>
  </w:abstractNum>
  <w:abstractNum w:abstractNumId="93" w15:restartNumberingAfterBreak="0">
    <w:nsid w:val="0000005C"/>
    <w:multiLevelType w:val="singleLevel"/>
    <w:tmpl w:val="0000005C"/>
    <w:lvl w:ilvl="0">
      <w:numFmt w:val="bullet"/>
      <w:lvlText w:val=""/>
      <w:lvlJc w:val="left"/>
      <w:pPr>
        <w:tabs>
          <w:tab w:val="num" w:pos="283"/>
        </w:tabs>
        <w:ind w:left="283" w:hanging="283"/>
      </w:pPr>
      <w:rPr>
        <w:rFonts w:ascii="Symbol" w:hAnsi="Symbol" w:cs="Symbol" w:hint="default"/>
      </w:rPr>
    </w:lvl>
  </w:abstractNum>
  <w:abstractNum w:abstractNumId="94" w15:restartNumberingAfterBreak="0">
    <w:nsid w:val="0000005D"/>
    <w:multiLevelType w:val="singleLevel"/>
    <w:tmpl w:val="0000005D"/>
    <w:name w:val="WW8Num119"/>
    <w:lvl w:ilvl="0">
      <w:start w:val="1"/>
      <w:numFmt w:val="lowerLetter"/>
      <w:lvlText w:val="%1)"/>
      <w:lvlJc w:val="left"/>
      <w:pPr>
        <w:tabs>
          <w:tab w:val="num" w:pos="283"/>
        </w:tabs>
        <w:ind w:left="283" w:hanging="283"/>
      </w:pPr>
    </w:lvl>
  </w:abstractNum>
  <w:abstractNum w:abstractNumId="95" w15:restartNumberingAfterBreak="0">
    <w:nsid w:val="0000005E"/>
    <w:multiLevelType w:val="singleLevel"/>
    <w:tmpl w:val="0000005E"/>
    <w:name w:val="WW8Num112"/>
    <w:lvl w:ilvl="0">
      <w:start w:val="1"/>
      <w:numFmt w:val="lowerLetter"/>
      <w:lvlText w:val="%1)"/>
      <w:lvlJc w:val="left"/>
      <w:pPr>
        <w:tabs>
          <w:tab w:val="num" w:pos="0"/>
        </w:tabs>
        <w:ind w:left="928" w:hanging="360"/>
      </w:pPr>
      <w:rPr>
        <w:rFonts w:hint="default"/>
      </w:rPr>
    </w:lvl>
  </w:abstractNum>
  <w:abstractNum w:abstractNumId="96" w15:restartNumberingAfterBreak="0">
    <w:nsid w:val="0000005F"/>
    <w:multiLevelType w:val="singleLevel"/>
    <w:tmpl w:val="0000005F"/>
    <w:name w:val="WW8Num116"/>
    <w:lvl w:ilvl="0">
      <w:start w:val="1"/>
      <w:numFmt w:val="lowerLetter"/>
      <w:lvlText w:val="%1)"/>
      <w:lvlJc w:val="left"/>
      <w:pPr>
        <w:tabs>
          <w:tab w:val="num" w:pos="283"/>
        </w:tabs>
        <w:ind w:left="283" w:hanging="283"/>
      </w:pPr>
      <w:rPr>
        <w:szCs w:val="20"/>
      </w:rPr>
    </w:lvl>
  </w:abstractNum>
  <w:abstractNum w:abstractNumId="97" w15:restartNumberingAfterBreak="0">
    <w:nsid w:val="00000060"/>
    <w:multiLevelType w:val="singleLevel"/>
    <w:tmpl w:val="00000060"/>
    <w:name w:val="WW8Num113"/>
    <w:lvl w:ilvl="0">
      <w:start w:val="2"/>
      <w:numFmt w:val="lowerLetter"/>
      <w:lvlText w:val="%1)"/>
      <w:lvlJc w:val="left"/>
      <w:pPr>
        <w:tabs>
          <w:tab w:val="num" w:pos="283"/>
        </w:tabs>
        <w:ind w:left="283" w:hanging="283"/>
      </w:pPr>
      <w:rPr>
        <w:szCs w:val="20"/>
      </w:rPr>
    </w:lvl>
  </w:abstractNum>
  <w:abstractNum w:abstractNumId="98" w15:restartNumberingAfterBreak="0">
    <w:nsid w:val="00000061"/>
    <w:multiLevelType w:val="singleLevel"/>
    <w:tmpl w:val="00000061"/>
    <w:name w:val="WW8Num115"/>
    <w:lvl w:ilvl="0">
      <w:start w:val="3"/>
      <w:numFmt w:val="lowerLetter"/>
      <w:lvlText w:val="%1)"/>
      <w:lvlJc w:val="left"/>
      <w:pPr>
        <w:tabs>
          <w:tab w:val="num" w:pos="283"/>
        </w:tabs>
        <w:ind w:left="283" w:hanging="283"/>
      </w:pPr>
    </w:lvl>
  </w:abstractNum>
  <w:abstractNum w:abstractNumId="99" w15:restartNumberingAfterBreak="0">
    <w:nsid w:val="00000062"/>
    <w:multiLevelType w:val="multilevel"/>
    <w:tmpl w:val="00000062"/>
    <w:name w:val="WW8Num118"/>
    <w:lvl w:ilvl="0">
      <w:start w:val="1"/>
      <w:numFmt w:val="lowerLetter"/>
      <w:lvlText w:val="%1)"/>
      <w:lvlJc w:val="left"/>
      <w:pPr>
        <w:tabs>
          <w:tab w:val="num" w:pos="360"/>
        </w:tabs>
        <w:ind w:left="360" w:hanging="360"/>
      </w:pPr>
      <w:rPr>
        <w:szCs w:val="20"/>
      </w:rPr>
    </w:lvl>
    <w:lvl w:ilvl="1">
      <w:start w:val="1"/>
      <w:numFmt w:val="lowerLetter"/>
      <w:lvlText w:val="%2."/>
      <w:lvlJc w:val="left"/>
      <w:pPr>
        <w:tabs>
          <w:tab w:val="num" w:pos="360"/>
        </w:tabs>
        <w:ind w:left="720" w:hanging="360"/>
      </w:pPr>
    </w:lvl>
    <w:lvl w:ilvl="2">
      <w:start w:val="1"/>
      <w:numFmt w:val="lowerRoman"/>
      <w:lvlText w:val="%3."/>
      <w:lvlJc w:val="left"/>
      <w:pPr>
        <w:tabs>
          <w:tab w:val="num" w:pos="180"/>
        </w:tabs>
        <w:ind w:left="900" w:hanging="180"/>
      </w:pPr>
    </w:lvl>
    <w:lvl w:ilvl="3">
      <w:start w:val="1"/>
      <w:numFmt w:val="decimal"/>
      <w:lvlText w:val="%4."/>
      <w:lvlJc w:val="left"/>
      <w:pPr>
        <w:tabs>
          <w:tab w:val="num" w:pos="360"/>
        </w:tabs>
        <w:ind w:left="1260" w:hanging="360"/>
      </w:pPr>
    </w:lvl>
    <w:lvl w:ilvl="4">
      <w:start w:val="1"/>
      <w:numFmt w:val="lowerLetter"/>
      <w:lvlText w:val="%5."/>
      <w:lvlJc w:val="left"/>
      <w:pPr>
        <w:tabs>
          <w:tab w:val="num" w:pos="360"/>
        </w:tabs>
        <w:ind w:left="1620" w:hanging="360"/>
      </w:pPr>
    </w:lvl>
    <w:lvl w:ilvl="5">
      <w:start w:val="1"/>
      <w:numFmt w:val="lowerRoman"/>
      <w:lvlText w:val="%6."/>
      <w:lvlJc w:val="left"/>
      <w:pPr>
        <w:tabs>
          <w:tab w:val="num" w:pos="180"/>
        </w:tabs>
        <w:ind w:left="1800" w:hanging="180"/>
      </w:pPr>
    </w:lvl>
    <w:lvl w:ilvl="6">
      <w:start w:val="1"/>
      <w:numFmt w:val="decimal"/>
      <w:lvlText w:val="%7."/>
      <w:lvlJc w:val="left"/>
      <w:pPr>
        <w:tabs>
          <w:tab w:val="num" w:pos="360"/>
        </w:tabs>
        <w:ind w:left="2160" w:hanging="360"/>
      </w:pPr>
    </w:lvl>
    <w:lvl w:ilvl="7">
      <w:start w:val="1"/>
      <w:numFmt w:val="lowerLetter"/>
      <w:lvlText w:val="%8."/>
      <w:lvlJc w:val="left"/>
      <w:pPr>
        <w:tabs>
          <w:tab w:val="num" w:pos="360"/>
        </w:tabs>
        <w:ind w:left="2520" w:hanging="360"/>
      </w:pPr>
    </w:lvl>
    <w:lvl w:ilvl="8">
      <w:start w:val="1"/>
      <w:numFmt w:val="lowerRoman"/>
      <w:lvlText w:val="%9."/>
      <w:lvlJc w:val="left"/>
      <w:pPr>
        <w:tabs>
          <w:tab w:val="num" w:pos="180"/>
        </w:tabs>
        <w:ind w:left="2700" w:hanging="180"/>
      </w:pPr>
    </w:lvl>
  </w:abstractNum>
  <w:abstractNum w:abstractNumId="100" w15:restartNumberingAfterBreak="0">
    <w:nsid w:val="00000063"/>
    <w:multiLevelType w:val="singleLevel"/>
    <w:tmpl w:val="00000063"/>
    <w:name w:val="WW8Num117"/>
    <w:lvl w:ilvl="0">
      <w:start w:val="1"/>
      <w:numFmt w:val="lowerLetter"/>
      <w:lvlText w:val="%1)"/>
      <w:lvlJc w:val="left"/>
      <w:pPr>
        <w:tabs>
          <w:tab w:val="num" w:pos="283"/>
        </w:tabs>
        <w:ind w:left="283" w:hanging="283"/>
      </w:pPr>
    </w:lvl>
  </w:abstractNum>
  <w:abstractNum w:abstractNumId="101" w15:restartNumberingAfterBreak="0">
    <w:nsid w:val="00000064"/>
    <w:multiLevelType w:val="singleLevel"/>
    <w:tmpl w:val="00000064"/>
    <w:name w:val="WW8Num114"/>
    <w:lvl w:ilvl="0">
      <w:start w:val="1"/>
      <w:numFmt w:val="lowerLetter"/>
      <w:lvlText w:val="%1)"/>
      <w:lvlJc w:val="left"/>
      <w:pPr>
        <w:tabs>
          <w:tab w:val="num" w:pos="283"/>
        </w:tabs>
        <w:ind w:left="283" w:hanging="283"/>
      </w:pPr>
      <w:rPr>
        <w:szCs w:val="20"/>
      </w:rPr>
    </w:lvl>
  </w:abstractNum>
  <w:abstractNum w:abstractNumId="102" w15:restartNumberingAfterBreak="0">
    <w:nsid w:val="00000065"/>
    <w:multiLevelType w:val="multilevel"/>
    <w:tmpl w:val="00000065"/>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15:restartNumberingAfterBreak="0">
    <w:nsid w:val="0894370E"/>
    <w:multiLevelType w:val="hybridMultilevel"/>
    <w:tmpl w:val="BC28CA60"/>
    <w:lvl w:ilvl="0" w:tplc="2802465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0BA62417"/>
    <w:multiLevelType w:val="singleLevel"/>
    <w:tmpl w:val="9348ABD0"/>
    <w:lvl w:ilvl="0">
      <w:start w:val="5"/>
      <w:numFmt w:val="decimal"/>
      <w:lvlText w:val="1.4.%1. "/>
      <w:legacy w:legacy="1" w:legacySpace="0" w:legacyIndent="283"/>
      <w:lvlJc w:val="left"/>
      <w:pPr>
        <w:ind w:left="283" w:hanging="283"/>
      </w:pPr>
      <w:rPr>
        <w:b/>
        <w:i w:val="0"/>
        <w:sz w:val="20"/>
      </w:rPr>
    </w:lvl>
  </w:abstractNum>
  <w:abstractNum w:abstractNumId="105" w15:restartNumberingAfterBreak="0">
    <w:nsid w:val="1A3F0D07"/>
    <w:multiLevelType w:val="hybridMultilevel"/>
    <w:tmpl w:val="EAB6EA4A"/>
    <w:lvl w:ilvl="0" w:tplc="FFFFFFFF">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0AA5ACF"/>
    <w:multiLevelType w:val="singleLevel"/>
    <w:tmpl w:val="F30245AA"/>
    <w:lvl w:ilvl="0">
      <w:start w:val="1"/>
      <w:numFmt w:val="lowerLetter"/>
      <w:lvlText w:val="%1)"/>
      <w:legacy w:legacy="1" w:legacySpace="0" w:legacyIndent="283"/>
      <w:lvlJc w:val="left"/>
      <w:pPr>
        <w:ind w:left="283" w:hanging="283"/>
      </w:pPr>
    </w:lvl>
  </w:abstractNum>
  <w:abstractNum w:abstractNumId="107" w15:restartNumberingAfterBreak="0">
    <w:nsid w:val="265B379B"/>
    <w:multiLevelType w:val="hybridMultilevel"/>
    <w:tmpl w:val="F39E7A4A"/>
    <w:lvl w:ilvl="0" w:tplc="CA56EF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6E14D3F"/>
    <w:multiLevelType w:val="hybridMultilevel"/>
    <w:tmpl w:val="455674F2"/>
    <w:lvl w:ilvl="0" w:tplc="CA56EFE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9" w15:restartNumberingAfterBreak="0">
    <w:nsid w:val="30347544"/>
    <w:multiLevelType w:val="singleLevel"/>
    <w:tmpl w:val="08D064B4"/>
    <w:lvl w:ilvl="0">
      <w:start w:val="3"/>
      <w:numFmt w:val="bullet"/>
      <w:lvlText w:val="-"/>
      <w:lvlJc w:val="left"/>
      <w:pPr>
        <w:tabs>
          <w:tab w:val="num" w:pos="360"/>
        </w:tabs>
        <w:ind w:left="360" w:hanging="360"/>
      </w:pPr>
      <w:rPr>
        <w:rFonts w:hint="default"/>
      </w:rPr>
    </w:lvl>
  </w:abstractNum>
  <w:abstractNum w:abstractNumId="110" w15:restartNumberingAfterBreak="0">
    <w:nsid w:val="310E136C"/>
    <w:multiLevelType w:val="singleLevel"/>
    <w:tmpl w:val="89F04FBC"/>
    <w:lvl w:ilvl="0">
      <w:start w:val="2"/>
      <w:numFmt w:val="upperLetter"/>
      <w:lvlText w:val="%1)"/>
      <w:legacy w:legacy="1" w:legacySpace="0" w:legacyIndent="705"/>
      <w:lvlJc w:val="left"/>
      <w:pPr>
        <w:ind w:left="705" w:hanging="705"/>
      </w:pPr>
    </w:lvl>
  </w:abstractNum>
  <w:abstractNum w:abstractNumId="111" w15:restartNumberingAfterBreak="0">
    <w:nsid w:val="39825E87"/>
    <w:multiLevelType w:val="multilevel"/>
    <w:tmpl w:val="3CD64C82"/>
    <w:lvl w:ilvl="0">
      <w:start w:val="9"/>
      <w:numFmt w:val="decimal"/>
      <w:lvlText w:val="%1."/>
      <w:legacy w:legacy="1" w:legacySpace="0" w:legacyIndent="0"/>
      <w:lvlJc w:val="left"/>
      <w:pPr>
        <w:ind w:left="0" w:firstLine="0"/>
      </w:pPr>
      <w:rPr>
        <w:b/>
      </w:rPr>
    </w:lvl>
    <w:lvl w:ilvl="1">
      <w:start w:val="2"/>
      <w:numFmt w:val="decimal"/>
      <w:lvlText w:val="%1.%2."/>
      <w:legacy w:legacy="1" w:legacySpace="0" w:legacyIndent="0"/>
      <w:lvlJc w:val="left"/>
      <w:pPr>
        <w:ind w:left="0" w:firstLine="0"/>
      </w:pPr>
      <w:rPr>
        <w:b/>
      </w:rPr>
    </w:lvl>
    <w:lvl w:ilvl="2">
      <w:start w:val="2"/>
      <w:numFmt w:val="decimal"/>
      <w:lvlText w:val="%1.%2.%3."/>
      <w:legacy w:legacy="1" w:legacySpace="0" w:legacyIndent="0"/>
      <w:lvlJc w:val="left"/>
      <w:pPr>
        <w:ind w:left="0" w:firstLine="0"/>
      </w:pPr>
      <w:rPr>
        <w:b/>
      </w:rPr>
    </w:lvl>
    <w:lvl w:ilvl="3">
      <w:start w:val="1"/>
      <w:numFmt w:val="decimal"/>
      <w:lvlText w:val="%1.%2.%3.%4."/>
      <w:legacy w:legacy="1" w:legacySpace="0" w:legacyIndent="0"/>
      <w:lvlJc w:val="left"/>
      <w:pPr>
        <w:ind w:left="0" w:firstLine="0"/>
      </w:pPr>
      <w:rPr>
        <w:b/>
      </w:rPr>
    </w:lvl>
    <w:lvl w:ilvl="4">
      <w:start w:val="1"/>
      <w:numFmt w:val="decimal"/>
      <w:lvlText w:val="%1.%2.%3.%4.%5."/>
      <w:legacy w:legacy="1" w:legacySpace="0" w:legacyIndent="0"/>
      <w:lvlJc w:val="left"/>
      <w:pPr>
        <w:ind w:left="0" w:firstLine="0"/>
      </w:pPr>
      <w:rPr>
        <w:b/>
      </w:rPr>
    </w:lvl>
    <w:lvl w:ilvl="5">
      <w:start w:val="1"/>
      <w:numFmt w:val="decimal"/>
      <w:lvlText w:val="%1.%2.%3.%4.%5.%6."/>
      <w:legacy w:legacy="1" w:legacySpace="0" w:legacyIndent="0"/>
      <w:lvlJc w:val="left"/>
      <w:pPr>
        <w:ind w:left="0" w:firstLine="0"/>
      </w:pPr>
      <w:rPr>
        <w:b/>
      </w:rPr>
    </w:lvl>
    <w:lvl w:ilvl="6">
      <w:start w:val="1"/>
      <w:numFmt w:val="decimal"/>
      <w:lvlText w:val="%1.%2.%3.%4.%5.%6.%7."/>
      <w:legacy w:legacy="1" w:legacySpace="0" w:legacyIndent="0"/>
      <w:lvlJc w:val="left"/>
      <w:pPr>
        <w:ind w:left="0" w:firstLine="0"/>
      </w:pPr>
      <w:rPr>
        <w:b/>
      </w:rPr>
    </w:lvl>
    <w:lvl w:ilvl="7">
      <w:start w:val="1"/>
      <w:numFmt w:val="decimal"/>
      <w:lvlText w:val="%1.%2.%3.%4.%5.%6.%7.%8."/>
      <w:legacy w:legacy="1" w:legacySpace="0" w:legacyIndent="0"/>
      <w:lvlJc w:val="left"/>
      <w:pPr>
        <w:ind w:left="0" w:firstLine="0"/>
      </w:pPr>
      <w:rPr>
        <w:b/>
      </w:rPr>
    </w:lvl>
    <w:lvl w:ilvl="8">
      <w:start w:val="1"/>
      <w:numFmt w:val="decimal"/>
      <w:lvlText w:val="%1.%2.%3.%4.%5.%6.%7.%8.%9."/>
      <w:legacy w:legacy="1" w:legacySpace="120" w:legacyIndent="1440"/>
      <w:lvlJc w:val="left"/>
      <w:pPr>
        <w:ind w:left="1440" w:hanging="1440"/>
      </w:pPr>
      <w:rPr>
        <w:b/>
      </w:rPr>
    </w:lvl>
  </w:abstractNum>
  <w:abstractNum w:abstractNumId="112" w15:restartNumberingAfterBreak="0">
    <w:nsid w:val="3A812FFD"/>
    <w:multiLevelType w:val="singleLevel"/>
    <w:tmpl w:val="5330BB02"/>
    <w:lvl w:ilvl="0">
      <w:start w:val="16"/>
      <w:numFmt w:val="decimal"/>
      <w:lvlText w:val="%1."/>
      <w:legacy w:legacy="1" w:legacySpace="0" w:legacyIndent="340"/>
      <w:lvlJc w:val="left"/>
      <w:pPr>
        <w:ind w:left="340" w:hanging="340"/>
      </w:pPr>
    </w:lvl>
  </w:abstractNum>
  <w:abstractNum w:abstractNumId="113" w15:restartNumberingAfterBreak="0">
    <w:nsid w:val="3A813829"/>
    <w:multiLevelType w:val="hybridMultilevel"/>
    <w:tmpl w:val="628293F4"/>
    <w:lvl w:ilvl="0" w:tplc="FFFFFFFF">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3F8B752B"/>
    <w:multiLevelType w:val="singleLevel"/>
    <w:tmpl w:val="46549614"/>
    <w:lvl w:ilvl="0">
      <w:start w:val="1"/>
      <w:numFmt w:val="lowerLetter"/>
      <w:lvlText w:val="%1)"/>
      <w:legacy w:legacy="1" w:legacySpace="0" w:legacyIndent="283"/>
      <w:lvlJc w:val="left"/>
      <w:pPr>
        <w:ind w:left="283" w:hanging="283"/>
      </w:pPr>
    </w:lvl>
  </w:abstractNum>
  <w:abstractNum w:abstractNumId="115" w15:restartNumberingAfterBreak="0">
    <w:nsid w:val="6954116D"/>
    <w:multiLevelType w:val="singleLevel"/>
    <w:tmpl w:val="46549614"/>
    <w:lvl w:ilvl="0">
      <w:start w:val="1"/>
      <w:numFmt w:val="lowerLetter"/>
      <w:lvlText w:val="%1)"/>
      <w:legacy w:legacy="1" w:legacySpace="0" w:legacyIndent="283"/>
      <w:lvlJc w:val="left"/>
      <w:pPr>
        <w:ind w:left="283" w:hanging="283"/>
      </w:pPr>
    </w:lvl>
  </w:abstractNum>
  <w:abstractNum w:abstractNumId="116" w15:restartNumberingAfterBreak="0">
    <w:nsid w:val="6C787FD7"/>
    <w:multiLevelType w:val="singleLevel"/>
    <w:tmpl w:val="82F696FE"/>
    <w:lvl w:ilvl="0">
      <w:start w:val="14"/>
      <w:numFmt w:val="decimal"/>
      <w:lvlText w:val="%1."/>
      <w:legacy w:legacy="1" w:legacySpace="0" w:legacyIndent="283"/>
      <w:lvlJc w:val="left"/>
      <w:pPr>
        <w:ind w:left="283" w:hanging="283"/>
      </w:pPr>
    </w:lvl>
  </w:abstractNum>
  <w:num w:numId="1" w16cid:durableId="937370719">
    <w:abstractNumId w:val="3"/>
  </w:num>
  <w:num w:numId="2" w16cid:durableId="1408529882">
    <w:abstractNumId w:val="4"/>
  </w:num>
  <w:num w:numId="3" w16cid:durableId="561134141">
    <w:abstractNumId w:val="6"/>
  </w:num>
  <w:num w:numId="4" w16cid:durableId="68772361">
    <w:abstractNumId w:val="7"/>
  </w:num>
  <w:num w:numId="5" w16cid:durableId="1914967247">
    <w:abstractNumId w:val="8"/>
  </w:num>
  <w:num w:numId="6" w16cid:durableId="1713917587">
    <w:abstractNumId w:val="9"/>
  </w:num>
  <w:num w:numId="7" w16cid:durableId="346444182">
    <w:abstractNumId w:val="10"/>
  </w:num>
  <w:num w:numId="8" w16cid:durableId="576399235">
    <w:abstractNumId w:val="11"/>
  </w:num>
  <w:num w:numId="9" w16cid:durableId="1173573589">
    <w:abstractNumId w:val="13"/>
  </w:num>
  <w:num w:numId="10" w16cid:durableId="690838348">
    <w:abstractNumId w:val="14"/>
  </w:num>
  <w:num w:numId="11" w16cid:durableId="579683618">
    <w:abstractNumId w:val="15"/>
  </w:num>
  <w:num w:numId="12" w16cid:durableId="2064718102">
    <w:abstractNumId w:val="18"/>
  </w:num>
  <w:num w:numId="13" w16cid:durableId="403333660">
    <w:abstractNumId w:val="19"/>
  </w:num>
  <w:num w:numId="14" w16cid:durableId="1747651921">
    <w:abstractNumId w:val="20"/>
  </w:num>
  <w:num w:numId="15" w16cid:durableId="1135634188">
    <w:abstractNumId w:val="22"/>
  </w:num>
  <w:num w:numId="16" w16cid:durableId="538517712">
    <w:abstractNumId w:val="24"/>
  </w:num>
  <w:num w:numId="17" w16cid:durableId="1727142200">
    <w:abstractNumId w:val="26"/>
  </w:num>
  <w:num w:numId="18" w16cid:durableId="926302265">
    <w:abstractNumId w:val="28"/>
  </w:num>
  <w:num w:numId="19" w16cid:durableId="1762214901">
    <w:abstractNumId w:val="31"/>
  </w:num>
  <w:num w:numId="20" w16cid:durableId="1097216785">
    <w:abstractNumId w:val="32"/>
  </w:num>
  <w:num w:numId="21" w16cid:durableId="1181164584">
    <w:abstractNumId w:val="33"/>
  </w:num>
  <w:num w:numId="22" w16cid:durableId="303388298">
    <w:abstractNumId w:val="34"/>
  </w:num>
  <w:num w:numId="23" w16cid:durableId="2024621851">
    <w:abstractNumId w:val="35"/>
  </w:num>
  <w:num w:numId="24" w16cid:durableId="2021883063">
    <w:abstractNumId w:val="37"/>
  </w:num>
  <w:num w:numId="25" w16cid:durableId="1420322958">
    <w:abstractNumId w:val="38"/>
  </w:num>
  <w:num w:numId="26" w16cid:durableId="1605335415">
    <w:abstractNumId w:val="39"/>
  </w:num>
  <w:num w:numId="27" w16cid:durableId="491213184">
    <w:abstractNumId w:val="40"/>
  </w:num>
  <w:num w:numId="28" w16cid:durableId="137765577">
    <w:abstractNumId w:val="41"/>
  </w:num>
  <w:num w:numId="29" w16cid:durableId="1706519803">
    <w:abstractNumId w:val="42"/>
  </w:num>
  <w:num w:numId="30" w16cid:durableId="341201144">
    <w:abstractNumId w:val="43"/>
  </w:num>
  <w:num w:numId="31" w16cid:durableId="15473511">
    <w:abstractNumId w:val="44"/>
  </w:num>
  <w:num w:numId="32" w16cid:durableId="1908034591">
    <w:abstractNumId w:val="45"/>
  </w:num>
  <w:num w:numId="33" w16cid:durableId="1835225177">
    <w:abstractNumId w:val="46"/>
  </w:num>
  <w:num w:numId="34" w16cid:durableId="1952711595">
    <w:abstractNumId w:val="47"/>
  </w:num>
  <w:num w:numId="35" w16cid:durableId="156725826">
    <w:abstractNumId w:val="48"/>
  </w:num>
  <w:num w:numId="36" w16cid:durableId="252714438">
    <w:abstractNumId w:val="49"/>
  </w:num>
  <w:num w:numId="37" w16cid:durableId="519123895">
    <w:abstractNumId w:val="50"/>
  </w:num>
  <w:num w:numId="38" w16cid:durableId="216479450">
    <w:abstractNumId w:val="51"/>
  </w:num>
  <w:num w:numId="39" w16cid:durableId="263805339">
    <w:abstractNumId w:val="54"/>
  </w:num>
  <w:num w:numId="40" w16cid:durableId="1968050433">
    <w:abstractNumId w:val="55"/>
  </w:num>
  <w:num w:numId="41" w16cid:durableId="827018635">
    <w:abstractNumId w:val="56"/>
  </w:num>
  <w:num w:numId="42" w16cid:durableId="850295612">
    <w:abstractNumId w:val="58"/>
  </w:num>
  <w:num w:numId="43" w16cid:durableId="1261331979">
    <w:abstractNumId w:val="59"/>
  </w:num>
  <w:num w:numId="44" w16cid:durableId="1221404401">
    <w:abstractNumId w:val="60"/>
  </w:num>
  <w:num w:numId="45" w16cid:durableId="791244724">
    <w:abstractNumId w:val="61"/>
  </w:num>
  <w:num w:numId="46" w16cid:durableId="407970181">
    <w:abstractNumId w:val="62"/>
  </w:num>
  <w:num w:numId="47" w16cid:durableId="48186153">
    <w:abstractNumId w:val="63"/>
  </w:num>
  <w:num w:numId="48" w16cid:durableId="1891109546">
    <w:abstractNumId w:val="64"/>
  </w:num>
  <w:num w:numId="49" w16cid:durableId="468938007">
    <w:abstractNumId w:val="65"/>
  </w:num>
  <w:num w:numId="50" w16cid:durableId="246617771">
    <w:abstractNumId w:val="66"/>
  </w:num>
  <w:num w:numId="51" w16cid:durableId="322899694">
    <w:abstractNumId w:val="67"/>
  </w:num>
  <w:num w:numId="52" w16cid:durableId="353651596">
    <w:abstractNumId w:val="69"/>
  </w:num>
  <w:num w:numId="53" w16cid:durableId="1390498021">
    <w:abstractNumId w:val="71"/>
  </w:num>
  <w:num w:numId="54" w16cid:durableId="881673076">
    <w:abstractNumId w:val="73"/>
  </w:num>
  <w:num w:numId="55" w16cid:durableId="683437917">
    <w:abstractNumId w:val="75"/>
  </w:num>
  <w:num w:numId="56" w16cid:durableId="375471647">
    <w:abstractNumId w:val="76"/>
  </w:num>
  <w:num w:numId="57" w16cid:durableId="278609982">
    <w:abstractNumId w:val="77"/>
  </w:num>
  <w:num w:numId="58" w16cid:durableId="1367677076">
    <w:abstractNumId w:val="78"/>
  </w:num>
  <w:num w:numId="59" w16cid:durableId="446972642">
    <w:abstractNumId w:val="79"/>
  </w:num>
  <w:num w:numId="60" w16cid:durableId="465241497">
    <w:abstractNumId w:val="80"/>
  </w:num>
  <w:num w:numId="61" w16cid:durableId="1563366519">
    <w:abstractNumId w:val="81"/>
  </w:num>
  <w:num w:numId="62" w16cid:durableId="714961848">
    <w:abstractNumId w:val="82"/>
  </w:num>
  <w:num w:numId="63" w16cid:durableId="1104347865">
    <w:abstractNumId w:val="83"/>
  </w:num>
  <w:num w:numId="64" w16cid:durableId="1723673568">
    <w:abstractNumId w:val="84"/>
  </w:num>
  <w:num w:numId="65" w16cid:durableId="507212123">
    <w:abstractNumId w:val="85"/>
  </w:num>
  <w:num w:numId="66" w16cid:durableId="1406344761">
    <w:abstractNumId w:val="86"/>
  </w:num>
  <w:num w:numId="67" w16cid:durableId="73599355">
    <w:abstractNumId w:val="87"/>
  </w:num>
  <w:num w:numId="68" w16cid:durableId="1509560924">
    <w:abstractNumId w:val="88"/>
  </w:num>
  <w:num w:numId="69" w16cid:durableId="856890526">
    <w:abstractNumId w:val="89"/>
  </w:num>
  <w:num w:numId="70" w16cid:durableId="1015958936">
    <w:abstractNumId w:val="90"/>
  </w:num>
  <w:num w:numId="71" w16cid:durableId="834802657">
    <w:abstractNumId w:val="91"/>
  </w:num>
  <w:num w:numId="72" w16cid:durableId="349916733">
    <w:abstractNumId w:val="92"/>
  </w:num>
  <w:num w:numId="73" w16cid:durableId="1139300166">
    <w:abstractNumId w:val="94"/>
  </w:num>
  <w:num w:numId="74" w16cid:durableId="1654993263">
    <w:abstractNumId w:val="96"/>
  </w:num>
  <w:num w:numId="75" w16cid:durableId="1543905524">
    <w:abstractNumId w:val="97"/>
  </w:num>
  <w:num w:numId="76" w16cid:durableId="206770267">
    <w:abstractNumId w:val="98"/>
  </w:num>
  <w:num w:numId="77" w16cid:durableId="1732920746">
    <w:abstractNumId w:val="99"/>
  </w:num>
  <w:num w:numId="78" w16cid:durableId="680090520">
    <w:abstractNumId w:val="100"/>
  </w:num>
  <w:num w:numId="79" w16cid:durableId="683214351">
    <w:abstractNumId w:val="101"/>
  </w:num>
  <w:num w:numId="80" w16cid:durableId="1284003228">
    <w:abstractNumId w:val="102"/>
  </w:num>
  <w:num w:numId="81" w16cid:durableId="159678962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2" w16cid:durableId="490603203">
    <w:abstractNumId w:val="0"/>
  </w:num>
  <w:num w:numId="83" w16cid:durableId="1426338186">
    <w:abstractNumId w:val="27"/>
  </w:num>
  <w:num w:numId="84" w16cid:durableId="347756543">
    <w:abstractNumId w:val="93"/>
  </w:num>
  <w:num w:numId="85" w16cid:durableId="1601059699">
    <w:abstractNumId w:val="70"/>
  </w:num>
  <w:num w:numId="86" w16cid:durableId="1436906742">
    <w:abstractNumId w:val="74"/>
  </w:num>
  <w:num w:numId="87" w16cid:durableId="760219772">
    <w:abstractNumId w:val="5"/>
  </w:num>
  <w:num w:numId="88" w16cid:durableId="1171529674">
    <w:abstractNumId w:val="12"/>
  </w:num>
  <w:num w:numId="89" w16cid:durableId="294333203">
    <w:abstractNumId w:val="16"/>
  </w:num>
  <w:num w:numId="90" w16cid:durableId="911700023">
    <w:abstractNumId w:val="17"/>
  </w:num>
  <w:num w:numId="91" w16cid:durableId="1550607394">
    <w:abstractNumId w:val="21"/>
  </w:num>
  <w:num w:numId="92" w16cid:durableId="1863740560">
    <w:abstractNumId w:val="23"/>
  </w:num>
  <w:num w:numId="93" w16cid:durableId="252933252">
    <w:abstractNumId w:val="29"/>
  </w:num>
  <w:num w:numId="94" w16cid:durableId="1241059840">
    <w:abstractNumId w:val="30"/>
  </w:num>
  <w:num w:numId="95" w16cid:durableId="1045838159">
    <w:abstractNumId w:val="36"/>
  </w:num>
  <w:num w:numId="96" w16cid:durableId="295719815">
    <w:abstractNumId w:val="52"/>
  </w:num>
  <w:num w:numId="97" w16cid:durableId="754744321">
    <w:abstractNumId w:val="53"/>
  </w:num>
  <w:num w:numId="98" w16cid:durableId="1426730724">
    <w:abstractNumId w:val="68"/>
  </w:num>
  <w:num w:numId="99" w16cid:durableId="183177185">
    <w:abstractNumId w:val="104"/>
  </w:num>
  <w:num w:numId="100" w16cid:durableId="178279878">
    <w:abstractNumId w:val="104"/>
    <w:lvlOverride w:ilvl="0">
      <w:lvl w:ilvl="0">
        <w:start w:val="1"/>
        <w:numFmt w:val="decimal"/>
        <w:lvlText w:val="1.4.%1. "/>
        <w:legacy w:legacy="1" w:legacySpace="0" w:legacyIndent="283"/>
        <w:lvlJc w:val="left"/>
        <w:pPr>
          <w:ind w:left="283" w:hanging="283"/>
        </w:pPr>
        <w:rPr>
          <w:b/>
          <w:i w:val="0"/>
          <w:sz w:val="20"/>
        </w:rPr>
      </w:lvl>
    </w:lvlOverride>
  </w:num>
  <w:num w:numId="101" w16cid:durableId="772557862">
    <w:abstractNumId w:val="115"/>
  </w:num>
  <w:num w:numId="102" w16cid:durableId="1762601661">
    <w:abstractNumId w:val="1"/>
    <w:lvlOverride w:ilvl="0">
      <w:lvl w:ilvl="0">
        <w:start w:val="1"/>
        <w:numFmt w:val="bullet"/>
        <w:lvlText w:val="-"/>
        <w:legacy w:legacy="1" w:legacySpace="0" w:legacyIndent="283"/>
        <w:lvlJc w:val="left"/>
        <w:rPr>
          <w:rFonts w:ascii="Bookman Old Style" w:hAnsi="Bookman Old Style" w:hint="default"/>
          <w:sz w:val="24"/>
        </w:rPr>
      </w:lvl>
    </w:lvlOverride>
  </w:num>
  <w:num w:numId="103" w16cid:durableId="745881384">
    <w:abstractNumId w:val="114"/>
  </w:num>
  <w:num w:numId="104" w16cid:durableId="1966081971">
    <w:abstractNumId w:val="116"/>
  </w:num>
  <w:num w:numId="105" w16cid:durableId="634918285">
    <w:abstractNumId w:val="103"/>
  </w:num>
  <w:num w:numId="106" w16cid:durableId="514416231">
    <w:abstractNumId w:val="113"/>
  </w:num>
  <w:num w:numId="107" w16cid:durableId="377897935">
    <w:abstractNumId w:val="105"/>
  </w:num>
  <w:num w:numId="108" w16cid:durableId="471213650">
    <w:abstractNumId w:val="107"/>
  </w:num>
  <w:num w:numId="109" w16cid:durableId="932740068">
    <w:abstractNumId w:val="108"/>
  </w:num>
  <w:num w:numId="110" w16cid:durableId="96340489">
    <w:abstractNumId w:val="27"/>
  </w:num>
  <w:num w:numId="111" w16cid:durableId="106118465">
    <w:abstractNumId w:val="2"/>
  </w:num>
  <w:num w:numId="112" w16cid:durableId="1726178417">
    <w:abstractNumId w:val="1"/>
    <w:lvlOverride w:ilvl="0">
      <w:lvl w:ilvl="0">
        <w:start w:val="2"/>
        <w:numFmt w:val="bullet"/>
        <w:lvlText w:val="-"/>
        <w:legacy w:legacy="1" w:legacySpace="0" w:legacyIndent="360"/>
        <w:lvlJc w:val="left"/>
        <w:pPr>
          <w:ind w:left="360" w:hanging="360"/>
        </w:pPr>
      </w:lvl>
    </w:lvlOverride>
  </w:num>
  <w:num w:numId="113" w16cid:durableId="1448964750">
    <w:abstractNumId w:val="109"/>
  </w:num>
  <w:num w:numId="114" w16cid:durableId="1107432189">
    <w:abstractNumId w:val="106"/>
  </w:num>
  <w:num w:numId="115" w16cid:durableId="191891263">
    <w:abstractNumId w:val="1"/>
    <w:lvlOverride w:ilvl="0">
      <w:lvl w:ilvl="0">
        <w:start w:val="1"/>
        <w:numFmt w:val="bullet"/>
        <w:lvlText w:val=""/>
        <w:legacy w:legacy="1" w:legacySpace="0" w:legacyIndent="360"/>
        <w:lvlJc w:val="left"/>
        <w:pPr>
          <w:ind w:left="360" w:hanging="360"/>
        </w:pPr>
        <w:rPr>
          <w:rFonts w:ascii="Symbol" w:hAnsi="Symbol" w:hint="default"/>
          <w:sz w:val="20"/>
        </w:rPr>
      </w:lvl>
    </w:lvlOverride>
  </w:num>
  <w:num w:numId="116" w16cid:durableId="643239636">
    <w:abstractNumId w:val="110"/>
  </w:num>
  <w:num w:numId="117" w16cid:durableId="22563628">
    <w:abstractNumId w:val="111"/>
  </w:num>
  <w:num w:numId="118" w16cid:durableId="548149577">
    <w:abstractNumId w:val="112"/>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rules v:ext="edit">
        <o:r id="V:Rule2" type="connector" idref="#_x0000_s205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5EE6"/>
    <w:rsid w:val="00021877"/>
    <w:rsid w:val="00050E93"/>
    <w:rsid w:val="00060DFF"/>
    <w:rsid w:val="00090DE4"/>
    <w:rsid w:val="000D2EDE"/>
    <w:rsid w:val="00142973"/>
    <w:rsid w:val="00151E80"/>
    <w:rsid w:val="00171832"/>
    <w:rsid w:val="0018571D"/>
    <w:rsid w:val="001A2DFE"/>
    <w:rsid w:val="001B1FDE"/>
    <w:rsid w:val="001C0CF2"/>
    <w:rsid w:val="001D40AA"/>
    <w:rsid w:val="0020234F"/>
    <w:rsid w:val="00234971"/>
    <w:rsid w:val="0026507B"/>
    <w:rsid w:val="002858E6"/>
    <w:rsid w:val="002E03D9"/>
    <w:rsid w:val="002F6461"/>
    <w:rsid w:val="003006AB"/>
    <w:rsid w:val="00300A70"/>
    <w:rsid w:val="00307076"/>
    <w:rsid w:val="0034442D"/>
    <w:rsid w:val="003D2C0D"/>
    <w:rsid w:val="00406C42"/>
    <w:rsid w:val="0041264E"/>
    <w:rsid w:val="00416C51"/>
    <w:rsid w:val="00425EE6"/>
    <w:rsid w:val="00426E82"/>
    <w:rsid w:val="00464479"/>
    <w:rsid w:val="00476511"/>
    <w:rsid w:val="004941D0"/>
    <w:rsid w:val="004A360D"/>
    <w:rsid w:val="004A73EB"/>
    <w:rsid w:val="004C4876"/>
    <w:rsid w:val="00532E11"/>
    <w:rsid w:val="005457FA"/>
    <w:rsid w:val="00545DBB"/>
    <w:rsid w:val="00547091"/>
    <w:rsid w:val="0055150B"/>
    <w:rsid w:val="005B1637"/>
    <w:rsid w:val="005B5675"/>
    <w:rsid w:val="005B76BD"/>
    <w:rsid w:val="005E4DB2"/>
    <w:rsid w:val="00615666"/>
    <w:rsid w:val="006214BE"/>
    <w:rsid w:val="00650B3F"/>
    <w:rsid w:val="00655F65"/>
    <w:rsid w:val="006700DE"/>
    <w:rsid w:val="0067055B"/>
    <w:rsid w:val="006E7939"/>
    <w:rsid w:val="00701105"/>
    <w:rsid w:val="00744A82"/>
    <w:rsid w:val="00746779"/>
    <w:rsid w:val="00795664"/>
    <w:rsid w:val="007A26AC"/>
    <w:rsid w:val="007C3A7D"/>
    <w:rsid w:val="007F40D2"/>
    <w:rsid w:val="00834610"/>
    <w:rsid w:val="008442C1"/>
    <w:rsid w:val="008C0F5F"/>
    <w:rsid w:val="009559D3"/>
    <w:rsid w:val="00967D5C"/>
    <w:rsid w:val="009E37F5"/>
    <w:rsid w:val="00A56B0C"/>
    <w:rsid w:val="00A62B81"/>
    <w:rsid w:val="00A638C7"/>
    <w:rsid w:val="00AF39FA"/>
    <w:rsid w:val="00B1088F"/>
    <w:rsid w:val="00B55255"/>
    <w:rsid w:val="00B76CDB"/>
    <w:rsid w:val="00B76E6A"/>
    <w:rsid w:val="00B77CED"/>
    <w:rsid w:val="00B930B1"/>
    <w:rsid w:val="00BA503C"/>
    <w:rsid w:val="00BA601E"/>
    <w:rsid w:val="00BB3058"/>
    <w:rsid w:val="00BC7A8D"/>
    <w:rsid w:val="00C02D38"/>
    <w:rsid w:val="00C153D7"/>
    <w:rsid w:val="00C56668"/>
    <w:rsid w:val="00C922DF"/>
    <w:rsid w:val="00D157B9"/>
    <w:rsid w:val="00D23FB7"/>
    <w:rsid w:val="00D25420"/>
    <w:rsid w:val="00D278A2"/>
    <w:rsid w:val="00D413E1"/>
    <w:rsid w:val="00D465F2"/>
    <w:rsid w:val="00DD7F65"/>
    <w:rsid w:val="00E10FAE"/>
    <w:rsid w:val="00E25B97"/>
    <w:rsid w:val="00E27EBD"/>
    <w:rsid w:val="00E50B7B"/>
    <w:rsid w:val="00E81C6A"/>
    <w:rsid w:val="00E81D4B"/>
    <w:rsid w:val="00EA4988"/>
    <w:rsid w:val="00ED7807"/>
    <w:rsid w:val="00EF117C"/>
    <w:rsid w:val="00F032AA"/>
    <w:rsid w:val="00F07EE5"/>
    <w:rsid w:val="00F25D28"/>
    <w:rsid w:val="00F40AD3"/>
    <w:rsid w:val="00F61C3D"/>
    <w:rsid w:val="00F92CB2"/>
    <w:rsid w:val="00FD1F95"/>
    <w:rsid w:val="00FD6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5DBBD614"/>
  <w15:docId w15:val="{71E26153-33CC-4E25-8E31-79E64138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0B1"/>
    <w:pPr>
      <w:suppressAutoHyphens/>
      <w:jc w:val="both"/>
    </w:pPr>
    <w:rPr>
      <w:rFonts w:ascii="Arial Narrow" w:hAnsi="Arial Narrow" w:cs="Arial Narrow"/>
      <w:szCs w:val="24"/>
      <w:lang w:eastAsia="zh-CN"/>
    </w:rPr>
  </w:style>
  <w:style w:type="paragraph" w:styleId="Nagwek1">
    <w:name w:val="heading 1"/>
    <w:basedOn w:val="Normalny"/>
    <w:next w:val="Normalny"/>
    <w:qFormat/>
    <w:rsid w:val="00B930B1"/>
    <w:pPr>
      <w:keepNext/>
      <w:keepLines/>
      <w:overflowPunct w:val="0"/>
      <w:autoSpaceDE w:val="0"/>
      <w:spacing w:before="120" w:after="120"/>
      <w:textAlignment w:val="baseline"/>
      <w:outlineLvl w:val="0"/>
    </w:pPr>
    <w:rPr>
      <w:b/>
      <w:caps/>
      <w:kern w:val="2"/>
      <w:sz w:val="24"/>
      <w:szCs w:val="20"/>
    </w:rPr>
  </w:style>
  <w:style w:type="paragraph" w:styleId="Nagwek2">
    <w:name w:val="heading 2"/>
    <w:basedOn w:val="Normalny"/>
    <w:next w:val="Normalny"/>
    <w:qFormat/>
    <w:rsid w:val="00B930B1"/>
    <w:pPr>
      <w:keepNext/>
      <w:overflowPunct w:val="0"/>
      <w:autoSpaceDE w:val="0"/>
      <w:spacing w:before="120"/>
      <w:ind w:left="425" w:hanging="425"/>
      <w:jc w:val="left"/>
      <w:textAlignment w:val="baseline"/>
      <w:outlineLvl w:val="1"/>
    </w:pPr>
    <w:rPr>
      <w:b/>
      <w:bCs/>
      <w:sz w:val="22"/>
      <w:szCs w:val="22"/>
    </w:rPr>
  </w:style>
  <w:style w:type="paragraph" w:styleId="Nagwek3">
    <w:name w:val="heading 3"/>
    <w:basedOn w:val="Normalny"/>
    <w:next w:val="Normalny"/>
    <w:qFormat/>
    <w:rsid w:val="00B930B1"/>
    <w:pPr>
      <w:overflowPunct w:val="0"/>
      <w:autoSpaceDE w:val="0"/>
      <w:spacing w:before="60" w:after="60"/>
      <w:textAlignment w:val="baseline"/>
      <w:outlineLvl w:val="2"/>
    </w:pPr>
    <w:rPr>
      <w:szCs w:val="20"/>
    </w:rPr>
  </w:style>
  <w:style w:type="paragraph" w:styleId="Nagwek4">
    <w:name w:val="heading 4"/>
    <w:basedOn w:val="Normalny"/>
    <w:next w:val="Normalny"/>
    <w:qFormat/>
    <w:rsid w:val="00B930B1"/>
    <w:pPr>
      <w:keepNext/>
      <w:tabs>
        <w:tab w:val="left" w:pos="-720"/>
      </w:tabs>
      <w:ind w:left="142"/>
      <w:jc w:val="center"/>
      <w:outlineLvl w:val="3"/>
    </w:pPr>
    <w:rPr>
      <w:b/>
      <w:spacing w:val="-3"/>
    </w:rPr>
  </w:style>
  <w:style w:type="paragraph" w:styleId="Nagwek5">
    <w:name w:val="heading 5"/>
    <w:basedOn w:val="Normalny"/>
    <w:next w:val="Normalny"/>
    <w:qFormat/>
    <w:rsid w:val="00B930B1"/>
    <w:pPr>
      <w:keepNext/>
      <w:tabs>
        <w:tab w:val="left" w:pos="-720"/>
      </w:tabs>
      <w:overflowPunct w:val="0"/>
      <w:autoSpaceDE w:val="0"/>
      <w:ind w:left="720"/>
      <w:textAlignment w:val="baseline"/>
      <w:outlineLvl w:val="4"/>
    </w:pPr>
    <w:rPr>
      <w:b/>
      <w:szCs w:val="20"/>
    </w:rPr>
  </w:style>
  <w:style w:type="paragraph" w:styleId="Nagwek6">
    <w:name w:val="heading 6"/>
    <w:basedOn w:val="Normalny"/>
    <w:next w:val="Normalny"/>
    <w:qFormat/>
    <w:rsid w:val="00B930B1"/>
    <w:pPr>
      <w:keepNext/>
      <w:ind w:firstLine="708"/>
      <w:outlineLvl w:val="5"/>
    </w:pPr>
    <w:rPr>
      <w:b/>
      <w:sz w:val="28"/>
    </w:rPr>
  </w:style>
  <w:style w:type="paragraph" w:styleId="Nagwek7">
    <w:name w:val="heading 7"/>
    <w:basedOn w:val="Normalny"/>
    <w:next w:val="Normalny"/>
    <w:qFormat/>
    <w:rsid w:val="00B930B1"/>
    <w:pPr>
      <w:keepNext/>
      <w:jc w:val="center"/>
      <w:outlineLvl w:val="6"/>
    </w:pPr>
    <w:rPr>
      <w:b/>
      <w:sz w:val="28"/>
    </w:rPr>
  </w:style>
  <w:style w:type="paragraph" w:styleId="Nagwek8">
    <w:name w:val="heading 8"/>
    <w:aliases w:val="nagłówek-"/>
    <w:basedOn w:val="Normalny"/>
    <w:next w:val="Normalny"/>
    <w:qFormat/>
    <w:rsid w:val="00B930B1"/>
    <w:pPr>
      <w:tabs>
        <w:tab w:val="num" w:pos="0"/>
      </w:tabs>
      <w:ind w:left="360" w:hanging="360"/>
      <w:outlineLvl w:val="7"/>
    </w:pPr>
    <w:rPr>
      <w:lang w:eastAsia="pl-PL"/>
    </w:rPr>
  </w:style>
  <w:style w:type="paragraph" w:styleId="Nagwek9">
    <w:name w:val="heading 9"/>
    <w:basedOn w:val="Normalny"/>
    <w:next w:val="Normalny"/>
    <w:uiPriority w:val="9"/>
    <w:qFormat/>
    <w:rsid w:val="00B930B1"/>
    <w:pPr>
      <w:spacing w:before="240" w:after="60"/>
      <w:outlineLvl w:val="8"/>
    </w:pPr>
    <w:rPr>
      <w:rFonts w:ascii="Cambria" w:hAnsi="Cambria"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930B1"/>
  </w:style>
  <w:style w:type="character" w:customStyle="1" w:styleId="WW8Num2z0">
    <w:name w:val="WW8Num2z0"/>
    <w:rsid w:val="00B930B1"/>
  </w:style>
  <w:style w:type="character" w:customStyle="1" w:styleId="WW8Num3z0">
    <w:name w:val="WW8Num3z0"/>
    <w:rsid w:val="00B930B1"/>
    <w:rPr>
      <w:rFonts w:ascii="Symbol" w:hAnsi="Symbol" w:cs="Symbol" w:hint="default"/>
    </w:rPr>
  </w:style>
  <w:style w:type="character" w:customStyle="1" w:styleId="WW8Num4z0">
    <w:name w:val="WW8Num4z0"/>
    <w:rsid w:val="00B930B1"/>
  </w:style>
  <w:style w:type="character" w:customStyle="1" w:styleId="WW8Num5z0">
    <w:name w:val="WW8Num5z0"/>
    <w:rsid w:val="00B930B1"/>
    <w:rPr>
      <w:rFonts w:ascii="Times New Roman" w:hAnsi="Times New Roman" w:cs="Times New Roman" w:hint="default"/>
    </w:rPr>
  </w:style>
  <w:style w:type="character" w:customStyle="1" w:styleId="WW8Num6z0">
    <w:name w:val="WW8Num6z0"/>
    <w:rsid w:val="00B930B1"/>
    <w:rPr>
      <w:rFonts w:ascii="Symbol" w:hAnsi="Symbol" w:cs="Symbol" w:hint="default"/>
    </w:rPr>
  </w:style>
  <w:style w:type="character" w:customStyle="1" w:styleId="WW8Num7z0">
    <w:name w:val="WW8Num7z0"/>
    <w:rsid w:val="00B930B1"/>
    <w:rPr>
      <w:rFonts w:ascii="Symbol" w:hAnsi="Symbol" w:cs="Symbol" w:hint="default"/>
      <w:szCs w:val="20"/>
    </w:rPr>
  </w:style>
  <w:style w:type="character" w:customStyle="1" w:styleId="WW8Num7z2">
    <w:name w:val="WW8Num7z2"/>
    <w:rsid w:val="00B930B1"/>
    <w:rPr>
      <w:rFonts w:ascii="Wingdings" w:hAnsi="Wingdings" w:cs="Wingdings" w:hint="default"/>
    </w:rPr>
  </w:style>
  <w:style w:type="character" w:customStyle="1" w:styleId="WW8Num7z4">
    <w:name w:val="WW8Num7z4"/>
    <w:rsid w:val="00B930B1"/>
    <w:rPr>
      <w:rFonts w:ascii="Courier New" w:hAnsi="Courier New" w:cs="Courier New" w:hint="default"/>
    </w:rPr>
  </w:style>
  <w:style w:type="character" w:customStyle="1" w:styleId="WW8Num8z0">
    <w:name w:val="WW8Num8z0"/>
    <w:rsid w:val="00B930B1"/>
    <w:rPr>
      <w:rFonts w:ascii="Symbol" w:hAnsi="Symbol" w:cs="Symbol" w:hint="default"/>
      <w:sz w:val="24"/>
    </w:rPr>
  </w:style>
  <w:style w:type="character" w:customStyle="1" w:styleId="WW8Num9z0">
    <w:name w:val="WW8Num9z0"/>
    <w:rsid w:val="00B930B1"/>
  </w:style>
  <w:style w:type="character" w:customStyle="1" w:styleId="WW8Num9z1">
    <w:name w:val="WW8Num9z1"/>
    <w:rsid w:val="00B930B1"/>
  </w:style>
  <w:style w:type="character" w:customStyle="1" w:styleId="WW8Num9z2">
    <w:name w:val="WW8Num9z2"/>
    <w:rsid w:val="00B930B1"/>
  </w:style>
  <w:style w:type="character" w:customStyle="1" w:styleId="WW8Num9z3">
    <w:name w:val="WW8Num9z3"/>
    <w:rsid w:val="00B930B1"/>
  </w:style>
  <w:style w:type="character" w:customStyle="1" w:styleId="WW8Num9z4">
    <w:name w:val="WW8Num9z4"/>
    <w:rsid w:val="00B930B1"/>
  </w:style>
  <w:style w:type="character" w:customStyle="1" w:styleId="WW8Num9z5">
    <w:name w:val="WW8Num9z5"/>
    <w:rsid w:val="00B930B1"/>
  </w:style>
  <w:style w:type="character" w:customStyle="1" w:styleId="WW8Num9z6">
    <w:name w:val="WW8Num9z6"/>
    <w:rsid w:val="00B930B1"/>
  </w:style>
  <w:style w:type="character" w:customStyle="1" w:styleId="WW8Num9z7">
    <w:name w:val="WW8Num9z7"/>
    <w:rsid w:val="00B930B1"/>
  </w:style>
  <w:style w:type="character" w:customStyle="1" w:styleId="WW8Num9z8">
    <w:name w:val="WW8Num9z8"/>
    <w:rsid w:val="00B930B1"/>
  </w:style>
  <w:style w:type="character" w:customStyle="1" w:styleId="WW8Num10z0">
    <w:name w:val="WW8Num10z0"/>
    <w:rsid w:val="00B930B1"/>
  </w:style>
  <w:style w:type="character" w:customStyle="1" w:styleId="WW8Num11z0">
    <w:name w:val="WW8Num11z0"/>
    <w:rsid w:val="00B930B1"/>
    <w:rPr>
      <w:rFonts w:hint="default"/>
    </w:rPr>
  </w:style>
  <w:style w:type="character" w:customStyle="1" w:styleId="WW8Num12z0">
    <w:name w:val="WW8Num12z0"/>
    <w:rsid w:val="00B930B1"/>
    <w:rPr>
      <w:rFonts w:hint="default"/>
    </w:rPr>
  </w:style>
  <w:style w:type="character" w:customStyle="1" w:styleId="WW8Num13z0">
    <w:name w:val="WW8Num13z0"/>
    <w:rsid w:val="00B930B1"/>
    <w:rPr>
      <w:rFonts w:ascii="Symbol" w:hAnsi="Symbol" w:cs="Symbol" w:hint="default"/>
      <w:sz w:val="20"/>
    </w:rPr>
  </w:style>
  <w:style w:type="character" w:customStyle="1" w:styleId="WW8Num14z0">
    <w:name w:val="WW8Num14z0"/>
    <w:rsid w:val="00B930B1"/>
    <w:rPr>
      <w:rFonts w:hint="default"/>
    </w:rPr>
  </w:style>
  <w:style w:type="character" w:customStyle="1" w:styleId="WW8Num15z0">
    <w:name w:val="WW8Num15z0"/>
    <w:rsid w:val="00B930B1"/>
    <w:rPr>
      <w:rFonts w:hint="default"/>
    </w:rPr>
  </w:style>
  <w:style w:type="character" w:customStyle="1" w:styleId="WW8Num16z0">
    <w:name w:val="WW8Num16z0"/>
    <w:rsid w:val="00B930B1"/>
    <w:rPr>
      <w:rFonts w:ascii="Symbol" w:hAnsi="Symbol" w:cs="Symbol" w:hint="default"/>
      <w:sz w:val="24"/>
    </w:rPr>
  </w:style>
  <w:style w:type="character" w:customStyle="1" w:styleId="WW8Num17z0">
    <w:name w:val="WW8Num17z0"/>
    <w:rsid w:val="00B930B1"/>
    <w:rPr>
      <w:rFonts w:ascii="Symbol" w:hAnsi="Symbol" w:cs="Symbol" w:hint="default"/>
    </w:rPr>
  </w:style>
  <w:style w:type="character" w:customStyle="1" w:styleId="WW8Num18z0">
    <w:name w:val="WW8Num18z0"/>
    <w:rsid w:val="00B930B1"/>
    <w:rPr>
      <w:rFonts w:ascii="Symbol" w:hAnsi="Symbol" w:cs="Symbol" w:hint="default"/>
    </w:rPr>
  </w:style>
  <w:style w:type="character" w:customStyle="1" w:styleId="WW8Num19z0">
    <w:name w:val="WW8Num19z0"/>
    <w:rsid w:val="00B930B1"/>
  </w:style>
  <w:style w:type="character" w:customStyle="1" w:styleId="WW8Num19z1">
    <w:name w:val="WW8Num19z1"/>
    <w:rsid w:val="00B930B1"/>
    <w:rPr>
      <w:rFonts w:ascii="Symbol" w:hAnsi="Symbol" w:cs="Symbol" w:hint="default"/>
      <w:sz w:val="20"/>
    </w:rPr>
  </w:style>
  <w:style w:type="character" w:customStyle="1" w:styleId="WW8Num19z2">
    <w:name w:val="WW8Num19z2"/>
    <w:rsid w:val="00B930B1"/>
  </w:style>
  <w:style w:type="character" w:customStyle="1" w:styleId="WW8Num19z3">
    <w:name w:val="WW8Num19z3"/>
    <w:rsid w:val="00B930B1"/>
  </w:style>
  <w:style w:type="character" w:customStyle="1" w:styleId="WW8Num19z4">
    <w:name w:val="WW8Num19z4"/>
    <w:rsid w:val="00B930B1"/>
  </w:style>
  <w:style w:type="character" w:customStyle="1" w:styleId="WW8Num19z5">
    <w:name w:val="WW8Num19z5"/>
    <w:rsid w:val="00B930B1"/>
  </w:style>
  <w:style w:type="character" w:customStyle="1" w:styleId="WW8Num19z6">
    <w:name w:val="WW8Num19z6"/>
    <w:rsid w:val="00B930B1"/>
  </w:style>
  <w:style w:type="character" w:customStyle="1" w:styleId="WW8Num19z7">
    <w:name w:val="WW8Num19z7"/>
    <w:rsid w:val="00B930B1"/>
  </w:style>
  <w:style w:type="character" w:customStyle="1" w:styleId="WW8Num19z8">
    <w:name w:val="WW8Num19z8"/>
    <w:rsid w:val="00B930B1"/>
  </w:style>
  <w:style w:type="character" w:customStyle="1" w:styleId="WW8Num20z0">
    <w:name w:val="WW8Num20z0"/>
    <w:rsid w:val="00B930B1"/>
    <w:rPr>
      <w:rFonts w:ascii="Symbol" w:hAnsi="Symbol" w:cs="Symbol" w:hint="default"/>
      <w:sz w:val="20"/>
    </w:rPr>
  </w:style>
  <w:style w:type="character" w:customStyle="1" w:styleId="WW8Num21z0">
    <w:name w:val="WW8Num21z0"/>
    <w:rsid w:val="00B930B1"/>
  </w:style>
  <w:style w:type="character" w:customStyle="1" w:styleId="WW8Num22z0">
    <w:name w:val="WW8Num22z0"/>
    <w:rsid w:val="00B930B1"/>
    <w:rPr>
      <w:rFonts w:hint="default"/>
    </w:rPr>
  </w:style>
  <w:style w:type="character" w:customStyle="1" w:styleId="WW8Num23z0">
    <w:name w:val="WW8Num23z0"/>
    <w:rsid w:val="00B930B1"/>
    <w:rPr>
      <w:rFonts w:hint="default"/>
    </w:rPr>
  </w:style>
  <w:style w:type="character" w:customStyle="1" w:styleId="WW8Num24z0">
    <w:name w:val="WW8Num24z0"/>
    <w:rsid w:val="00B930B1"/>
    <w:rPr>
      <w:rFonts w:ascii="Symbol" w:hAnsi="Symbol" w:cs="Symbol" w:hint="default"/>
    </w:rPr>
  </w:style>
  <w:style w:type="character" w:customStyle="1" w:styleId="WW8Num25z0">
    <w:name w:val="WW8Num25z0"/>
    <w:rsid w:val="00B930B1"/>
    <w:rPr>
      <w:rFonts w:ascii="Symbol" w:hAnsi="Symbol" w:cs="Symbol" w:hint="default"/>
    </w:rPr>
  </w:style>
  <w:style w:type="character" w:customStyle="1" w:styleId="WW8Num26z0">
    <w:name w:val="WW8Num26z0"/>
    <w:rsid w:val="00B930B1"/>
    <w:rPr>
      <w:rFonts w:ascii="Symbol" w:hAnsi="Symbol" w:cs="Symbol" w:hint="default"/>
    </w:rPr>
  </w:style>
  <w:style w:type="character" w:customStyle="1" w:styleId="WW8Num27z0">
    <w:name w:val="WW8Num27z0"/>
    <w:rsid w:val="00B930B1"/>
    <w:rPr>
      <w:rFonts w:ascii="Symbol" w:hAnsi="Symbol" w:cs="Symbol" w:hint="default"/>
      <w:sz w:val="20"/>
    </w:rPr>
  </w:style>
  <w:style w:type="character" w:customStyle="1" w:styleId="WW8Num28z0">
    <w:name w:val="WW8Num28z0"/>
    <w:rsid w:val="00B930B1"/>
    <w:rPr>
      <w:rFonts w:hint="default"/>
      <w:szCs w:val="20"/>
    </w:rPr>
  </w:style>
  <w:style w:type="character" w:customStyle="1" w:styleId="WW8Num29z0">
    <w:name w:val="WW8Num29z0"/>
    <w:rsid w:val="00B930B1"/>
    <w:rPr>
      <w:rFonts w:hint="default"/>
    </w:rPr>
  </w:style>
  <w:style w:type="character" w:customStyle="1" w:styleId="WW8Num30z0">
    <w:name w:val="WW8Num30z0"/>
    <w:rsid w:val="00B930B1"/>
    <w:rPr>
      <w:rFonts w:ascii="Symbol" w:hAnsi="Symbol" w:cs="Symbol" w:hint="default"/>
      <w:sz w:val="20"/>
    </w:rPr>
  </w:style>
  <w:style w:type="character" w:customStyle="1" w:styleId="WW8Num31z0">
    <w:name w:val="WW8Num31z0"/>
    <w:rsid w:val="00B930B1"/>
    <w:rPr>
      <w:rFonts w:ascii="Symbol" w:hAnsi="Symbol" w:cs="Symbol" w:hint="default"/>
      <w:szCs w:val="20"/>
    </w:rPr>
  </w:style>
  <w:style w:type="character" w:customStyle="1" w:styleId="WW8Num32z0">
    <w:name w:val="WW8Num32z0"/>
    <w:rsid w:val="00B930B1"/>
    <w:rPr>
      <w:rFonts w:hint="default"/>
    </w:rPr>
  </w:style>
  <w:style w:type="character" w:customStyle="1" w:styleId="WW8Num33z0">
    <w:name w:val="WW8Num33z0"/>
    <w:rsid w:val="00B930B1"/>
    <w:rPr>
      <w:rFonts w:ascii="Symbol" w:hAnsi="Symbol" w:cs="Symbol" w:hint="default"/>
    </w:rPr>
  </w:style>
  <w:style w:type="character" w:customStyle="1" w:styleId="WW8Num34z0">
    <w:name w:val="WW8Num34z0"/>
    <w:rsid w:val="00B930B1"/>
    <w:rPr>
      <w:rFonts w:hint="default"/>
    </w:rPr>
  </w:style>
  <w:style w:type="character" w:customStyle="1" w:styleId="WW8Num35z0">
    <w:name w:val="WW8Num35z0"/>
    <w:rsid w:val="00B930B1"/>
    <w:rPr>
      <w:rFonts w:ascii="Symbol" w:hAnsi="Symbol" w:cs="Symbol" w:hint="default"/>
      <w:sz w:val="20"/>
    </w:rPr>
  </w:style>
  <w:style w:type="character" w:customStyle="1" w:styleId="WW8Num36z0">
    <w:name w:val="WW8Num36z0"/>
    <w:rsid w:val="00B930B1"/>
  </w:style>
  <w:style w:type="character" w:customStyle="1" w:styleId="WW8Num37z0">
    <w:name w:val="WW8Num37z0"/>
    <w:rsid w:val="00B930B1"/>
  </w:style>
  <w:style w:type="character" w:customStyle="1" w:styleId="WW8Num38z0">
    <w:name w:val="WW8Num38z0"/>
    <w:rsid w:val="00B930B1"/>
    <w:rPr>
      <w:rFonts w:ascii="Arial Narrow" w:hAnsi="Arial Narrow" w:cs="Arial Narrow" w:hint="default"/>
      <w:b w:val="0"/>
      <w:i w:val="0"/>
      <w:sz w:val="20"/>
      <w:szCs w:val="20"/>
    </w:rPr>
  </w:style>
  <w:style w:type="character" w:customStyle="1" w:styleId="WW8Num39z0">
    <w:name w:val="WW8Num39z0"/>
    <w:rsid w:val="00B930B1"/>
    <w:rPr>
      <w:rFonts w:ascii="Times New Roman" w:hAnsi="Times New Roman" w:cs="Times New Roman" w:hint="default"/>
    </w:rPr>
  </w:style>
  <w:style w:type="character" w:customStyle="1" w:styleId="WW8Num40z0">
    <w:name w:val="WW8Num40z0"/>
    <w:rsid w:val="00B930B1"/>
    <w:rPr>
      <w:rFonts w:hint="default"/>
    </w:rPr>
  </w:style>
  <w:style w:type="character" w:customStyle="1" w:styleId="WW8Num41z0">
    <w:name w:val="WW8Num41z0"/>
    <w:rsid w:val="00B930B1"/>
    <w:rPr>
      <w:rFonts w:ascii="Symbol" w:hAnsi="Symbol" w:cs="Symbol" w:hint="default"/>
      <w:sz w:val="20"/>
    </w:rPr>
  </w:style>
  <w:style w:type="character" w:customStyle="1" w:styleId="WW8Num42z0">
    <w:name w:val="WW8Num42z0"/>
    <w:rsid w:val="00B930B1"/>
    <w:rPr>
      <w:rFonts w:ascii="Symbol" w:hAnsi="Symbol" w:cs="Symbol" w:hint="default"/>
      <w:sz w:val="24"/>
    </w:rPr>
  </w:style>
  <w:style w:type="character" w:customStyle="1" w:styleId="WW8Num43z0">
    <w:name w:val="WW8Num43z0"/>
    <w:rsid w:val="00B930B1"/>
    <w:rPr>
      <w:rFonts w:ascii="Symbol" w:hAnsi="Symbol" w:cs="Symbol" w:hint="default"/>
      <w:sz w:val="20"/>
    </w:rPr>
  </w:style>
  <w:style w:type="character" w:customStyle="1" w:styleId="WW8Num44z0">
    <w:name w:val="WW8Num44z0"/>
    <w:rsid w:val="00B930B1"/>
  </w:style>
  <w:style w:type="character" w:customStyle="1" w:styleId="WW8Num45z0">
    <w:name w:val="WW8Num45z0"/>
    <w:rsid w:val="00B930B1"/>
    <w:rPr>
      <w:rFonts w:ascii="Symbol" w:hAnsi="Symbol" w:cs="Symbol" w:hint="default"/>
      <w:sz w:val="24"/>
    </w:rPr>
  </w:style>
  <w:style w:type="character" w:customStyle="1" w:styleId="WW8Num46z0">
    <w:name w:val="WW8Num46z0"/>
    <w:rsid w:val="00B930B1"/>
    <w:rPr>
      <w:rFonts w:ascii="Symbol" w:hAnsi="Symbol" w:cs="Symbol" w:hint="default"/>
      <w:sz w:val="24"/>
    </w:rPr>
  </w:style>
  <w:style w:type="character" w:customStyle="1" w:styleId="WW8Num47z0">
    <w:name w:val="WW8Num47z0"/>
    <w:rsid w:val="00B930B1"/>
    <w:rPr>
      <w:szCs w:val="20"/>
    </w:rPr>
  </w:style>
  <w:style w:type="character" w:customStyle="1" w:styleId="WW8Num48z0">
    <w:name w:val="WW8Num48z0"/>
    <w:rsid w:val="00B930B1"/>
  </w:style>
  <w:style w:type="character" w:customStyle="1" w:styleId="WW8Num49z0">
    <w:name w:val="WW8Num49z0"/>
    <w:rsid w:val="00B930B1"/>
    <w:rPr>
      <w:rFonts w:ascii="Times New Roman" w:hAnsi="Times New Roman" w:cs="Times New Roman" w:hint="default"/>
      <w:sz w:val="16"/>
    </w:rPr>
  </w:style>
  <w:style w:type="character" w:customStyle="1" w:styleId="WW8Num50z0">
    <w:name w:val="WW8Num50z0"/>
    <w:rsid w:val="00B930B1"/>
    <w:rPr>
      <w:rFonts w:ascii="Symbol" w:hAnsi="Symbol" w:cs="Symbol" w:hint="default"/>
    </w:rPr>
  </w:style>
  <w:style w:type="character" w:customStyle="1" w:styleId="WW8Num51z0">
    <w:name w:val="WW8Num51z0"/>
    <w:rsid w:val="00B930B1"/>
    <w:rPr>
      <w:szCs w:val="20"/>
    </w:rPr>
  </w:style>
  <w:style w:type="character" w:customStyle="1" w:styleId="WW8Num52z0">
    <w:name w:val="WW8Num52z0"/>
    <w:rsid w:val="00B930B1"/>
    <w:rPr>
      <w:rFonts w:ascii="Liberation Serif" w:hAnsi="Liberation Serif" w:cs="Liberation Serif" w:hint="default"/>
    </w:rPr>
  </w:style>
  <w:style w:type="character" w:customStyle="1" w:styleId="WW8Num53z0">
    <w:name w:val="WW8Num53z0"/>
    <w:rsid w:val="00B930B1"/>
    <w:rPr>
      <w:rFonts w:ascii="Times New Roman" w:hAnsi="Times New Roman" w:cs="Times New Roman" w:hint="default"/>
    </w:rPr>
  </w:style>
  <w:style w:type="character" w:customStyle="1" w:styleId="WW8Num54z0">
    <w:name w:val="WW8Num54z0"/>
    <w:rsid w:val="00B930B1"/>
    <w:rPr>
      <w:rFonts w:ascii="Times New Roman" w:hAnsi="Times New Roman" w:cs="Times New Roman" w:hint="default"/>
    </w:rPr>
  </w:style>
  <w:style w:type="character" w:customStyle="1" w:styleId="WW8Num55z0">
    <w:name w:val="WW8Num55z0"/>
    <w:rsid w:val="00B930B1"/>
    <w:rPr>
      <w:szCs w:val="20"/>
    </w:rPr>
  </w:style>
  <w:style w:type="character" w:customStyle="1" w:styleId="WW8Num56z0">
    <w:name w:val="WW8Num56z0"/>
    <w:rsid w:val="00B930B1"/>
    <w:rPr>
      <w:rFonts w:ascii="Symbol" w:hAnsi="Symbol" w:cs="Symbol" w:hint="default"/>
    </w:rPr>
  </w:style>
  <w:style w:type="character" w:customStyle="1" w:styleId="WW8Num57z0">
    <w:name w:val="WW8Num57z0"/>
    <w:rsid w:val="00B930B1"/>
    <w:rPr>
      <w:rFonts w:ascii="Times New Roman" w:hAnsi="Times New Roman" w:cs="Times New Roman" w:hint="default"/>
      <w:sz w:val="16"/>
    </w:rPr>
  </w:style>
  <w:style w:type="character" w:customStyle="1" w:styleId="WW8Num58z0">
    <w:name w:val="WW8Num58z0"/>
    <w:rsid w:val="00B930B1"/>
  </w:style>
  <w:style w:type="character" w:customStyle="1" w:styleId="WW8Num59z0">
    <w:name w:val="WW8Num59z0"/>
    <w:rsid w:val="00B930B1"/>
    <w:rPr>
      <w:szCs w:val="20"/>
    </w:rPr>
  </w:style>
  <w:style w:type="character" w:customStyle="1" w:styleId="WW8Num60z0">
    <w:name w:val="WW8Num60z0"/>
    <w:rsid w:val="00B930B1"/>
    <w:rPr>
      <w:rFonts w:ascii="Arial Narrow" w:hAnsi="Arial Narrow" w:cs="Times New Roman" w:hint="default"/>
      <w:b/>
      <w:i w:val="0"/>
      <w:sz w:val="20"/>
      <w:u w:val="none"/>
    </w:rPr>
  </w:style>
  <w:style w:type="character" w:customStyle="1" w:styleId="WW8Num61z0">
    <w:name w:val="WW8Num61z0"/>
    <w:rsid w:val="00B930B1"/>
  </w:style>
  <w:style w:type="character" w:customStyle="1" w:styleId="WW8Num62z0">
    <w:name w:val="WW8Num62z0"/>
    <w:rsid w:val="00B930B1"/>
    <w:rPr>
      <w:rFonts w:ascii="Times New Roman" w:hAnsi="Times New Roman" w:cs="Times New Roman" w:hint="default"/>
    </w:rPr>
  </w:style>
  <w:style w:type="character" w:customStyle="1" w:styleId="WW8Num63z0">
    <w:name w:val="WW8Num63z0"/>
    <w:rsid w:val="00B930B1"/>
    <w:rPr>
      <w:rFonts w:ascii="Symbol" w:hAnsi="Symbol" w:cs="Symbol" w:hint="default"/>
    </w:rPr>
  </w:style>
  <w:style w:type="character" w:customStyle="1" w:styleId="WW8Num64z0">
    <w:name w:val="WW8Num64z0"/>
    <w:rsid w:val="00B930B1"/>
    <w:rPr>
      <w:rFonts w:ascii="Symbol" w:hAnsi="Symbol" w:cs="Symbol" w:hint="default"/>
      <w:sz w:val="20"/>
    </w:rPr>
  </w:style>
  <w:style w:type="character" w:customStyle="1" w:styleId="WW8Num65z0">
    <w:name w:val="WW8Num65z0"/>
    <w:rsid w:val="00B930B1"/>
    <w:rPr>
      <w:szCs w:val="20"/>
    </w:rPr>
  </w:style>
  <w:style w:type="character" w:customStyle="1" w:styleId="WW8Num65z1">
    <w:name w:val="WW8Num65z1"/>
    <w:rsid w:val="00B930B1"/>
  </w:style>
  <w:style w:type="character" w:customStyle="1" w:styleId="WW8Num65z2">
    <w:name w:val="WW8Num65z2"/>
    <w:rsid w:val="00B930B1"/>
  </w:style>
  <w:style w:type="character" w:customStyle="1" w:styleId="WW8Num65z3">
    <w:name w:val="WW8Num65z3"/>
    <w:rsid w:val="00B930B1"/>
  </w:style>
  <w:style w:type="character" w:customStyle="1" w:styleId="WW8Num65z4">
    <w:name w:val="WW8Num65z4"/>
    <w:rsid w:val="00B930B1"/>
  </w:style>
  <w:style w:type="character" w:customStyle="1" w:styleId="WW8Num65z5">
    <w:name w:val="WW8Num65z5"/>
    <w:rsid w:val="00B930B1"/>
  </w:style>
  <w:style w:type="character" w:customStyle="1" w:styleId="WW8Num65z6">
    <w:name w:val="WW8Num65z6"/>
    <w:rsid w:val="00B930B1"/>
  </w:style>
  <w:style w:type="character" w:customStyle="1" w:styleId="WW8Num65z7">
    <w:name w:val="WW8Num65z7"/>
    <w:rsid w:val="00B930B1"/>
  </w:style>
  <w:style w:type="character" w:customStyle="1" w:styleId="WW8Num65z8">
    <w:name w:val="WW8Num65z8"/>
    <w:rsid w:val="00B930B1"/>
  </w:style>
  <w:style w:type="character" w:customStyle="1" w:styleId="WW8Num66z0">
    <w:name w:val="WW8Num66z0"/>
    <w:rsid w:val="00B930B1"/>
    <w:rPr>
      <w:rFonts w:ascii="Symbol" w:hAnsi="Symbol" w:cs="Symbol" w:hint="default"/>
      <w:sz w:val="20"/>
    </w:rPr>
  </w:style>
  <w:style w:type="character" w:customStyle="1" w:styleId="WW8Num67z0">
    <w:name w:val="WW8Num67z0"/>
    <w:rsid w:val="00B930B1"/>
    <w:rPr>
      <w:rFonts w:hint="default"/>
    </w:rPr>
  </w:style>
  <w:style w:type="character" w:customStyle="1" w:styleId="WW8Num68z0">
    <w:name w:val="WW8Num68z0"/>
    <w:rsid w:val="00B930B1"/>
    <w:rPr>
      <w:rFonts w:ascii="Symbol" w:hAnsi="Symbol" w:cs="Symbol" w:hint="default"/>
    </w:rPr>
  </w:style>
  <w:style w:type="character" w:customStyle="1" w:styleId="WW8Num69z0">
    <w:name w:val="WW8Num69z0"/>
    <w:rsid w:val="00B930B1"/>
  </w:style>
  <w:style w:type="character" w:customStyle="1" w:styleId="WW8Num70z0">
    <w:name w:val="WW8Num70z0"/>
    <w:rsid w:val="00B930B1"/>
    <w:rPr>
      <w:rFonts w:ascii="Times New Roman" w:hAnsi="Times New Roman" w:cs="Times New Roman" w:hint="default"/>
      <w:sz w:val="16"/>
    </w:rPr>
  </w:style>
  <w:style w:type="character" w:customStyle="1" w:styleId="WW8Num71z0">
    <w:name w:val="WW8Num71z0"/>
    <w:rsid w:val="00B930B1"/>
  </w:style>
  <w:style w:type="character" w:customStyle="1" w:styleId="WW8Num72z0">
    <w:name w:val="WW8Num72z0"/>
    <w:rsid w:val="00B930B1"/>
    <w:rPr>
      <w:rFonts w:hint="default"/>
    </w:rPr>
  </w:style>
  <w:style w:type="character" w:customStyle="1" w:styleId="WW8Num73z0">
    <w:name w:val="WW8Num73z0"/>
    <w:rsid w:val="00B930B1"/>
    <w:rPr>
      <w:rFonts w:ascii="Arial Narrow" w:hAnsi="Arial Narrow" w:cs="Times New Roman" w:hint="default"/>
      <w:b w:val="0"/>
      <w:i w:val="0"/>
      <w:sz w:val="20"/>
      <w:u w:val="none"/>
    </w:rPr>
  </w:style>
  <w:style w:type="character" w:customStyle="1" w:styleId="WW8Num74z0">
    <w:name w:val="WW8Num74z0"/>
    <w:rsid w:val="00B930B1"/>
  </w:style>
  <w:style w:type="character" w:customStyle="1" w:styleId="WW8Num75z0">
    <w:name w:val="WW8Num75z0"/>
    <w:rsid w:val="00B930B1"/>
    <w:rPr>
      <w:rFonts w:ascii="Symbol" w:hAnsi="Symbol" w:cs="Symbol" w:hint="default"/>
    </w:rPr>
  </w:style>
  <w:style w:type="character" w:customStyle="1" w:styleId="WW8Num76z0">
    <w:name w:val="WW8Num76z0"/>
    <w:rsid w:val="00B930B1"/>
    <w:rPr>
      <w:rFonts w:ascii="Times New Roman" w:hAnsi="Times New Roman" w:cs="Times New Roman" w:hint="default"/>
    </w:rPr>
  </w:style>
  <w:style w:type="character" w:customStyle="1" w:styleId="WW8Num77z0">
    <w:name w:val="WW8Num77z0"/>
    <w:rsid w:val="00B930B1"/>
    <w:rPr>
      <w:rFonts w:ascii="Symbol" w:hAnsi="Symbol" w:cs="Symbol" w:hint="default"/>
    </w:rPr>
  </w:style>
  <w:style w:type="character" w:customStyle="1" w:styleId="WW8Num78z0">
    <w:name w:val="WW8Num78z0"/>
    <w:rsid w:val="00B930B1"/>
    <w:rPr>
      <w:rFonts w:ascii="Arial Narrow" w:hAnsi="Arial Narrow" w:cs="Arial Narrow" w:hint="default"/>
      <w:b w:val="0"/>
      <w:i w:val="0"/>
      <w:sz w:val="20"/>
      <w:szCs w:val="20"/>
    </w:rPr>
  </w:style>
  <w:style w:type="character" w:customStyle="1" w:styleId="WW8Num79z0">
    <w:name w:val="WW8Num79z0"/>
    <w:rsid w:val="00B930B1"/>
    <w:rPr>
      <w:rFonts w:ascii="Bookman Old Style" w:hAnsi="Bookman Old Style" w:cs="Bookman Old Style" w:hint="default"/>
      <w:sz w:val="24"/>
    </w:rPr>
  </w:style>
  <w:style w:type="character" w:customStyle="1" w:styleId="WW8Num80z0">
    <w:name w:val="WW8Num80z0"/>
    <w:rsid w:val="00B930B1"/>
  </w:style>
  <w:style w:type="character" w:customStyle="1" w:styleId="WW8Num81z0">
    <w:name w:val="WW8Num81z0"/>
    <w:rsid w:val="00B930B1"/>
  </w:style>
  <w:style w:type="character" w:customStyle="1" w:styleId="WW8Num82z0">
    <w:name w:val="WW8Num82z0"/>
    <w:rsid w:val="00B930B1"/>
    <w:rPr>
      <w:szCs w:val="20"/>
    </w:rPr>
  </w:style>
  <w:style w:type="character" w:customStyle="1" w:styleId="WW8Num83z0">
    <w:name w:val="WW8Num83z0"/>
    <w:rsid w:val="00B930B1"/>
    <w:rPr>
      <w:rFonts w:ascii="Symbol" w:hAnsi="Symbol" w:cs="Symbol" w:hint="default"/>
    </w:rPr>
  </w:style>
  <w:style w:type="character" w:customStyle="1" w:styleId="WW8Num84z0">
    <w:name w:val="WW8Num84z0"/>
    <w:rsid w:val="00B930B1"/>
    <w:rPr>
      <w:rFonts w:ascii="Symbol" w:hAnsi="Symbol" w:cs="Symbol" w:hint="default"/>
    </w:rPr>
  </w:style>
  <w:style w:type="character" w:customStyle="1" w:styleId="WW8Num85z0">
    <w:name w:val="WW8Num85z0"/>
    <w:rsid w:val="00B930B1"/>
    <w:rPr>
      <w:rFonts w:ascii="Symbol" w:hAnsi="Symbol" w:cs="Symbol" w:hint="default"/>
      <w:sz w:val="20"/>
    </w:rPr>
  </w:style>
  <w:style w:type="character" w:customStyle="1" w:styleId="WW8Num86z0">
    <w:name w:val="WW8Num86z0"/>
    <w:rsid w:val="00B930B1"/>
  </w:style>
  <w:style w:type="character" w:customStyle="1" w:styleId="WW8Num87z0">
    <w:name w:val="WW8Num87z0"/>
    <w:rsid w:val="00B930B1"/>
  </w:style>
  <w:style w:type="character" w:customStyle="1" w:styleId="WW8Num88z0">
    <w:name w:val="WW8Num88z0"/>
    <w:rsid w:val="00B930B1"/>
    <w:rPr>
      <w:rFonts w:hint="default"/>
    </w:rPr>
  </w:style>
  <w:style w:type="character" w:customStyle="1" w:styleId="WW8Num89z0">
    <w:name w:val="WW8Num89z0"/>
    <w:rsid w:val="00B930B1"/>
    <w:rPr>
      <w:rFonts w:ascii="Symbol" w:hAnsi="Symbol" w:cs="Symbol" w:hint="default"/>
    </w:rPr>
  </w:style>
  <w:style w:type="character" w:customStyle="1" w:styleId="WW8Num90z0">
    <w:name w:val="WW8Num90z0"/>
    <w:rsid w:val="00B930B1"/>
    <w:rPr>
      <w:rFonts w:ascii="Symbol" w:hAnsi="Symbol" w:cs="Symbol" w:hint="default"/>
      <w:sz w:val="20"/>
    </w:rPr>
  </w:style>
  <w:style w:type="character" w:customStyle="1" w:styleId="WW8Num90z1">
    <w:name w:val="WW8Num90z1"/>
    <w:rsid w:val="00B930B1"/>
    <w:rPr>
      <w:rFonts w:ascii="Symbol" w:hAnsi="Symbol" w:cs="Symbol" w:hint="default"/>
    </w:rPr>
  </w:style>
  <w:style w:type="character" w:customStyle="1" w:styleId="WW8Num90z2">
    <w:name w:val="WW8Num90z2"/>
    <w:rsid w:val="00B930B1"/>
    <w:rPr>
      <w:rFonts w:ascii="Wingdings" w:hAnsi="Wingdings" w:cs="Wingdings" w:hint="default"/>
    </w:rPr>
  </w:style>
  <w:style w:type="character" w:customStyle="1" w:styleId="WW8Num90z4">
    <w:name w:val="WW8Num90z4"/>
    <w:rsid w:val="00B930B1"/>
    <w:rPr>
      <w:rFonts w:ascii="Courier New" w:hAnsi="Courier New" w:cs="Courier New" w:hint="default"/>
    </w:rPr>
  </w:style>
  <w:style w:type="character" w:customStyle="1" w:styleId="WW8Num91z0">
    <w:name w:val="WW8Num91z0"/>
    <w:rsid w:val="00B930B1"/>
    <w:rPr>
      <w:rFonts w:hint="default"/>
    </w:rPr>
  </w:style>
  <w:style w:type="character" w:customStyle="1" w:styleId="WW8Num92z0">
    <w:name w:val="WW8Num92z0"/>
    <w:rsid w:val="00B930B1"/>
    <w:rPr>
      <w:rFonts w:ascii="Symbol" w:hAnsi="Symbol" w:cs="Symbol" w:hint="default"/>
      <w:spacing w:val="-6"/>
    </w:rPr>
  </w:style>
  <w:style w:type="character" w:customStyle="1" w:styleId="WW8Num93z0">
    <w:name w:val="WW8Num93z0"/>
    <w:rsid w:val="00B930B1"/>
    <w:rPr>
      <w:rFonts w:ascii="Arial Narrow" w:hAnsi="Arial Narrow" w:cs="Arial Narrow" w:hint="default"/>
      <w:b w:val="0"/>
      <w:i w:val="0"/>
      <w:sz w:val="20"/>
      <w:szCs w:val="20"/>
    </w:rPr>
  </w:style>
  <w:style w:type="character" w:customStyle="1" w:styleId="WW8Num94z0">
    <w:name w:val="WW8Num94z0"/>
    <w:rsid w:val="00B930B1"/>
    <w:rPr>
      <w:rFonts w:ascii="Symbol" w:hAnsi="Symbol" w:cs="Symbol" w:hint="default"/>
      <w:sz w:val="20"/>
    </w:rPr>
  </w:style>
  <w:style w:type="character" w:customStyle="1" w:styleId="WW8Num95z0">
    <w:name w:val="WW8Num95z0"/>
    <w:rsid w:val="00B930B1"/>
    <w:rPr>
      <w:rFonts w:ascii="Symbol" w:hAnsi="Symbol" w:cs="Symbol" w:hint="default"/>
    </w:rPr>
  </w:style>
  <w:style w:type="character" w:customStyle="1" w:styleId="WW8Num96z0">
    <w:name w:val="WW8Num96z0"/>
    <w:rsid w:val="00B930B1"/>
  </w:style>
  <w:style w:type="character" w:customStyle="1" w:styleId="WW8Num96z1">
    <w:name w:val="WW8Num96z1"/>
    <w:rsid w:val="00B930B1"/>
  </w:style>
  <w:style w:type="character" w:customStyle="1" w:styleId="WW8Num96z2">
    <w:name w:val="WW8Num96z2"/>
    <w:rsid w:val="00B930B1"/>
  </w:style>
  <w:style w:type="character" w:customStyle="1" w:styleId="WW8Num96z3">
    <w:name w:val="WW8Num96z3"/>
    <w:rsid w:val="00B930B1"/>
  </w:style>
  <w:style w:type="character" w:customStyle="1" w:styleId="WW8Num96z4">
    <w:name w:val="WW8Num96z4"/>
    <w:rsid w:val="00B930B1"/>
  </w:style>
  <w:style w:type="character" w:customStyle="1" w:styleId="WW8Num96z5">
    <w:name w:val="WW8Num96z5"/>
    <w:rsid w:val="00B930B1"/>
  </w:style>
  <w:style w:type="character" w:customStyle="1" w:styleId="WW8Num96z6">
    <w:name w:val="WW8Num96z6"/>
    <w:rsid w:val="00B930B1"/>
  </w:style>
  <w:style w:type="character" w:customStyle="1" w:styleId="WW8Num96z7">
    <w:name w:val="WW8Num96z7"/>
    <w:rsid w:val="00B930B1"/>
  </w:style>
  <w:style w:type="character" w:customStyle="1" w:styleId="WW8Num96z8">
    <w:name w:val="WW8Num96z8"/>
    <w:rsid w:val="00B930B1"/>
  </w:style>
  <w:style w:type="character" w:customStyle="1" w:styleId="WW8Num97z0">
    <w:name w:val="WW8Num97z0"/>
    <w:rsid w:val="00B930B1"/>
    <w:rPr>
      <w:rFonts w:hint="default"/>
    </w:rPr>
  </w:style>
  <w:style w:type="character" w:customStyle="1" w:styleId="WW8Num97z1">
    <w:name w:val="WW8Num97z1"/>
    <w:rsid w:val="00B930B1"/>
  </w:style>
  <w:style w:type="character" w:customStyle="1" w:styleId="WW8Num97z2">
    <w:name w:val="WW8Num97z2"/>
    <w:rsid w:val="00B930B1"/>
    <w:rPr>
      <w:rFonts w:ascii="Arial Narrow" w:hAnsi="Arial Narrow" w:cs="Times New Roman" w:hint="default"/>
    </w:rPr>
  </w:style>
  <w:style w:type="character" w:customStyle="1" w:styleId="WW8Num97z3">
    <w:name w:val="WW8Num97z3"/>
    <w:rsid w:val="00B930B1"/>
  </w:style>
  <w:style w:type="character" w:customStyle="1" w:styleId="WW8Num97z4">
    <w:name w:val="WW8Num97z4"/>
    <w:rsid w:val="00B930B1"/>
  </w:style>
  <w:style w:type="character" w:customStyle="1" w:styleId="WW8Num97z5">
    <w:name w:val="WW8Num97z5"/>
    <w:rsid w:val="00B930B1"/>
  </w:style>
  <w:style w:type="character" w:customStyle="1" w:styleId="WW8Num97z6">
    <w:name w:val="WW8Num97z6"/>
    <w:rsid w:val="00B930B1"/>
  </w:style>
  <w:style w:type="character" w:customStyle="1" w:styleId="WW8Num97z7">
    <w:name w:val="WW8Num97z7"/>
    <w:rsid w:val="00B930B1"/>
  </w:style>
  <w:style w:type="character" w:customStyle="1" w:styleId="WW8Num97z8">
    <w:name w:val="WW8Num97z8"/>
    <w:rsid w:val="00B930B1"/>
  </w:style>
  <w:style w:type="character" w:customStyle="1" w:styleId="WW8Num98z0">
    <w:name w:val="WW8Num98z0"/>
    <w:rsid w:val="00B930B1"/>
    <w:rPr>
      <w:rFonts w:hint="default"/>
    </w:rPr>
  </w:style>
  <w:style w:type="character" w:customStyle="1" w:styleId="WW8Num98z1">
    <w:name w:val="WW8Num98z1"/>
    <w:rsid w:val="00B930B1"/>
  </w:style>
  <w:style w:type="character" w:customStyle="1" w:styleId="WW8Num98z2">
    <w:name w:val="WW8Num98z2"/>
    <w:rsid w:val="00B930B1"/>
    <w:rPr>
      <w:rFonts w:ascii="Arial Narrow" w:hAnsi="Arial Narrow" w:cs="Times New Roman" w:hint="default"/>
    </w:rPr>
  </w:style>
  <w:style w:type="character" w:customStyle="1" w:styleId="WW8Num98z3">
    <w:name w:val="WW8Num98z3"/>
    <w:rsid w:val="00B930B1"/>
  </w:style>
  <w:style w:type="character" w:customStyle="1" w:styleId="WW8Num98z4">
    <w:name w:val="WW8Num98z4"/>
    <w:rsid w:val="00B930B1"/>
  </w:style>
  <w:style w:type="character" w:customStyle="1" w:styleId="WW8Num98z5">
    <w:name w:val="WW8Num98z5"/>
    <w:rsid w:val="00B930B1"/>
  </w:style>
  <w:style w:type="character" w:customStyle="1" w:styleId="WW8Num98z6">
    <w:name w:val="WW8Num98z6"/>
    <w:rsid w:val="00B930B1"/>
  </w:style>
  <w:style w:type="character" w:customStyle="1" w:styleId="WW8Num98z7">
    <w:name w:val="WW8Num98z7"/>
    <w:rsid w:val="00B930B1"/>
  </w:style>
  <w:style w:type="character" w:customStyle="1" w:styleId="WW8Num98z8">
    <w:name w:val="WW8Num98z8"/>
    <w:rsid w:val="00B930B1"/>
  </w:style>
  <w:style w:type="character" w:customStyle="1" w:styleId="WW8Num99z0">
    <w:name w:val="WW8Num99z0"/>
    <w:rsid w:val="00B930B1"/>
    <w:rPr>
      <w:rFonts w:hint="default"/>
    </w:rPr>
  </w:style>
  <w:style w:type="character" w:customStyle="1" w:styleId="WW8Num99z1">
    <w:name w:val="WW8Num99z1"/>
    <w:rsid w:val="00B930B1"/>
  </w:style>
  <w:style w:type="character" w:customStyle="1" w:styleId="WW8Num99z2">
    <w:name w:val="WW8Num99z2"/>
    <w:rsid w:val="00B930B1"/>
    <w:rPr>
      <w:rFonts w:ascii="Arial Narrow" w:hAnsi="Arial Narrow" w:cs="Times New Roman" w:hint="default"/>
    </w:rPr>
  </w:style>
  <w:style w:type="character" w:customStyle="1" w:styleId="WW8Num99z3">
    <w:name w:val="WW8Num99z3"/>
    <w:rsid w:val="00B930B1"/>
  </w:style>
  <w:style w:type="character" w:customStyle="1" w:styleId="WW8Num99z4">
    <w:name w:val="WW8Num99z4"/>
    <w:rsid w:val="00B930B1"/>
  </w:style>
  <w:style w:type="character" w:customStyle="1" w:styleId="WW8Num99z5">
    <w:name w:val="WW8Num99z5"/>
    <w:rsid w:val="00B930B1"/>
  </w:style>
  <w:style w:type="character" w:customStyle="1" w:styleId="WW8Num99z6">
    <w:name w:val="WW8Num99z6"/>
    <w:rsid w:val="00B930B1"/>
  </w:style>
  <w:style w:type="character" w:customStyle="1" w:styleId="WW8Num99z7">
    <w:name w:val="WW8Num99z7"/>
    <w:rsid w:val="00B930B1"/>
  </w:style>
  <w:style w:type="character" w:customStyle="1" w:styleId="WW8Num99z8">
    <w:name w:val="WW8Num99z8"/>
    <w:rsid w:val="00B930B1"/>
  </w:style>
  <w:style w:type="character" w:customStyle="1" w:styleId="WW8Num100z0">
    <w:name w:val="WW8Num100z0"/>
    <w:rsid w:val="00B930B1"/>
    <w:rPr>
      <w:rFonts w:hint="default"/>
    </w:rPr>
  </w:style>
  <w:style w:type="character" w:customStyle="1" w:styleId="WW8Num100z1">
    <w:name w:val="WW8Num100z1"/>
    <w:rsid w:val="00B930B1"/>
  </w:style>
  <w:style w:type="character" w:customStyle="1" w:styleId="WW8Num100z2">
    <w:name w:val="WW8Num100z2"/>
    <w:rsid w:val="00B930B1"/>
    <w:rPr>
      <w:rFonts w:ascii="Arial Narrow" w:hAnsi="Arial Narrow" w:cs="Times New Roman" w:hint="default"/>
    </w:rPr>
  </w:style>
  <w:style w:type="character" w:customStyle="1" w:styleId="WW8Num100z3">
    <w:name w:val="WW8Num100z3"/>
    <w:rsid w:val="00B930B1"/>
  </w:style>
  <w:style w:type="character" w:customStyle="1" w:styleId="WW8Num100z4">
    <w:name w:val="WW8Num100z4"/>
    <w:rsid w:val="00B930B1"/>
  </w:style>
  <w:style w:type="character" w:customStyle="1" w:styleId="WW8Num100z5">
    <w:name w:val="WW8Num100z5"/>
    <w:rsid w:val="00B930B1"/>
  </w:style>
  <w:style w:type="character" w:customStyle="1" w:styleId="WW8Num100z6">
    <w:name w:val="WW8Num100z6"/>
    <w:rsid w:val="00B930B1"/>
  </w:style>
  <w:style w:type="character" w:customStyle="1" w:styleId="WW8Num100z7">
    <w:name w:val="WW8Num100z7"/>
    <w:rsid w:val="00B930B1"/>
  </w:style>
  <w:style w:type="character" w:customStyle="1" w:styleId="WW8Num100z8">
    <w:name w:val="WW8Num100z8"/>
    <w:rsid w:val="00B930B1"/>
  </w:style>
  <w:style w:type="character" w:customStyle="1" w:styleId="WW8Num101z0">
    <w:name w:val="WW8Num101z0"/>
    <w:rsid w:val="00B930B1"/>
    <w:rPr>
      <w:rFonts w:hint="default"/>
    </w:rPr>
  </w:style>
  <w:style w:type="character" w:customStyle="1" w:styleId="WW8Num101z1">
    <w:name w:val="WW8Num101z1"/>
    <w:rsid w:val="00B930B1"/>
  </w:style>
  <w:style w:type="character" w:customStyle="1" w:styleId="WW8Num101z2">
    <w:name w:val="WW8Num101z2"/>
    <w:rsid w:val="00B930B1"/>
    <w:rPr>
      <w:rFonts w:ascii="Arial Narrow" w:hAnsi="Arial Narrow" w:cs="Times New Roman" w:hint="default"/>
    </w:rPr>
  </w:style>
  <w:style w:type="character" w:customStyle="1" w:styleId="WW8Num101z3">
    <w:name w:val="WW8Num101z3"/>
    <w:rsid w:val="00B930B1"/>
  </w:style>
  <w:style w:type="character" w:customStyle="1" w:styleId="WW8Num101z4">
    <w:name w:val="WW8Num101z4"/>
    <w:rsid w:val="00B930B1"/>
  </w:style>
  <w:style w:type="character" w:customStyle="1" w:styleId="WW8Num101z5">
    <w:name w:val="WW8Num101z5"/>
    <w:rsid w:val="00B930B1"/>
  </w:style>
  <w:style w:type="character" w:customStyle="1" w:styleId="WW8Num101z6">
    <w:name w:val="WW8Num101z6"/>
    <w:rsid w:val="00B930B1"/>
  </w:style>
  <w:style w:type="character" w:customStyle="1" w:styleId="WW8Num101z7">
    <w:name w:val="WW8Num101z7"/>
    <w:rsid w:val="00B930B1"/>
  </w:style>
  <w:style w:type="character" w:customStyle="1" w:styleId="WW8Num101z8">
    <w:name w:val="WW8Num101z8"/>
    <w:rsid w:val="00B930B1"/>
  </w:style>
  <w:style w:type="character" w:customStyle="1" w:styleId="WW8Num102z0">
    <w:name w:val="WW8Num102z0"/>
    <w:rsid w:val="00B930B1"/>
    <w:rPr>
      <w:rFonts w:hint="default"/>
    </w:rPr>
  </w:style>
  <w:style w:type="character" w:customStyle="1" w:styleId="WW8Num102z1">
    <w:name w:val="WW8Num102z1"/>
    <w:rsid w:val="00B930B1"/>
  </w:style>
  <w:style w:type="character" w:customStyle="1" w:styleId="WW8Num102z2">
    <w:name w:val="WW8Num102z2"/>
    <w:rsid w:val="00B930B1"/>
    <w:rPr>
      <w:rFonts w:ascii="Arial Narrow" w:hAnsi="Arial Narrow" w:cs="Times New Roman" w:hint="default"/>
    </w:rPr>
  </w:style>
  <w:style w:type="character" w:customStyle="1" w:styleId="WW8Num102z3">
    <w:name w:val="WW8Num102z3"/>
    <w:rsid w:val="00B930B1"/>
  </w:style>
  <w:style w:type="character" w:customStyle="1" w:styleId="WW8Num102z4">
    <w:name w:val="WW8Num102z4"/>
    <w:rsid w:val="00B930B1"/>
  </w:style>
  <w:style w:type="character" w:customStyle="1" w:styleId="WW8Num102z5">
    <w:name w:val="WW8Num102z5"/>
    <w:rsid w:val="00B930B1"/>
  </w:style>
  <w:style w:type="character" w:customStyle="1" w:styleId="WW8Num102z6">
    <w:name w:val="WW8Num102z6"/>
    <w:rsid w:val="00B930B1"/>
  </w:style>
  <w:style w:type="character" w:customStyle="1" w:styleId="WW8Num102z7">
    <w:name w:val="WW8Num102z7"/>
    <w:rsid w:val="00B930B1"/>
  </w:style>
  <w:style w:type="character" w:customStyle="1" w:styleId="WW8Num102z8">
    <w:name w:val="WW8Num102z8"/>
    <w:rsid w:val="00B930B1"/>
  </w:style>
  <w:style w:type="character" w:customStyle="1" w:styleId="WW8Num103z0">
    <w:name w:val="WW8Num103z0"/>
    <w:rsid w:val="00B930B1"/>
    <w:rPr>
      <w:rFonts w:hint="default"/>
    </w:rPr>
  </w:style>
  <w:style w:type="character" w:customStyle="1" w:styleId="WW8Num103z1">
    <w:name w:val="WW8Num103z1"/>
    <w:rsid w:val="00B930B1"/>
  </w:style>
  <w:style w:type="character" w:customStyle="1" w:styleId="WW8Num103z2">
    <w:name w:val="WW8Num103z2"/>
    <w:rsid w:val="00B930B1"/>
    <w:rPr>
      <w:rFonts w:ascii="Arial Narrow" w:hAnsi="Arial Narrow" w:cs="Times New Roman" w:hint="default"/>
    </w:rPr>
  </w:style>
  <w:style w:type="character" w:customStyle="1" w:styleId="WW8Num103z3">
    <w:name w:val="WW8Num103z3"/>
    <w:rsid w:val="00B930B1"/>
  </w:style>
  <w:style w:type="character" w:customStyle="1" w:styleId="WW8Num103z4">
    <w:name w:val="WW8Num103z4"/>
    <w:rsid w:val="00B930B1"/>
  </w:style>
  <w:style w:type="character" w:customStyle="1" w:styleId="WW8Num103z5">
    <w:name w:val="WW8Num103z5"/>
    <w:rsid w:val="00B930B1"/>
  </w:style>
  <w:style w:type="character" w:customStyle="1" w:styleId="WW8Num103z6">
    <w:name w:val="WW8Num103z6"/>
    <w:rsid w:val="00B930B1"/>
  </w:style>
  <w:style w:type="character" w:customStyle="1" w:styleId="WW8Num103z7">
    <w:name w:val="WW8Num103z7"/>
    <w:rsid w:val="00B930B1"/>
  </w:style>
  <w:style w:type="character" w:customStyle="1" w:styleId="WW8Num103z8">
    <w:name w:val="WW8Num103z8"/>
    <w:rsid w:val="00B930B1"/>
  </w:style>
  <w:style w:type="character" w:customStyle="1" w:styleId="WW8Num104z0">
    <w:name w:val="WW8Num104z0"/>
    <w:rsid w:val="00B930B1"/>
    <w:rPr>
      <w:rFonts w:hint="default"/>
    </w:rPr>
  </w:style>
  <w:style w:type="character" w:customStyle="1" w:styleId="WW8Num104z1">
    <w:name w:val="WW8Num104z1"/>
    <w:rsid w:val="00B930B1"/>
  </w:style>
  <w:style w:type="character" w:customStyle="1" w:styleId="WW8Num104z2">
    <w:name w:val="WW8Num104z2"/>
    <w:rsid w:val="00B930B1"/>
    <w:rPr>
      <w:rFonts w:ascii="Arial Narrow" w:hAnsi="Arial Narrow" w:cs="Times New Roman" w:hint="default"/>
    </w:rPr>
  </w:style>
  <w:style w:type="character" w:customStyle="1" w:styleId="WW8Num104z3">
    <w:name w:val="WW8Num104z3"/>
    <w:rsid w:val="00B930B1"/>
  </w:style>
  <w:style w:type="character" w:customStyle="1" w:styleId="WW8Num104z4">
    <w:name w:val="WW8Num104z4"/>
    <w:rsid w:val="00B930B1"/>
  </w:style>
  <w:style w:type="character" w:customStyle="1" w:styleId="WW8Num104z5">
    <w:name w:val="WW8Num104z5"/>
    <w:rsid w:val="00B930B1"/>
  </w:style>
  <w:style w:type="character" w:customStyle="1" w:styleId="WW8Num104z6">
    <w:name w:val="WW8Num104z6"/>
    <w:rsid w:val="00B930B1"/>
  </w:style>
  <w:style w:type="character" w:customStyle="1" w:styleId="WW8Num104z7">
    <w:name w:val="WW8Num104z7"/>
    <w:rsid w:val="00B930B1"/>
  </w:style>
  <w:style w:type="character" w:customStyle="1" w:styleId="WW8Num104z8">
    <w:name w:val="WW8Num104z8"/>
    <w:rsid w:val="00B930B1"/>
  </w:style>
  <w:style w:type="character" w:customStyle="1" w:styleId="WW8Num105z0">
    <w:name w:val="WW8Num105z0"/>
    <w:rsid w:val="00B930B1"/>
    <w:rPr>
      <w:rFonts w:hint="default"/>
    </w:rPr>
  </w:style>
  <w:style w:type="character" w:customStyle="1" w:styleId="WW8Num105z1">
    <w:name w:val="WW8Num105z1"/>
    <w:rsid w:val="00B930B1"/>
  </w:style>
  <w:style w:type="character" w:customStyle="1" w:styleId="WW8Num105z2">
    <w:name w:val="WW8Num105z2"/>
    <w:rsid w:val="00B930B1"/>
    <w:rPr>
      <w:rFonts w:ascii="Arial Narrow" w:hAnsi="Arial Narrow" w:cs="Times New Roman" w:hint="default"/>
    </w:rPr>
  </w:style>
  <w:style w:type="character" w:customStyle="1" w:styleId="WW8Num105z3">
    <w:name w:val="WW8Num105z3"/>
    <w:rsid w:val="00B930B1"/>
  </w:style>
  <w:style w:type="character" w:customStyle="1" w:styleId="WW8Num105z4">
    <w:name w:val="WW8Num105z4"/>
    <w:rsid w:val="00B930B1"/>
  </w:style>
  <w:style w:type="character" w:customStyle="1" w:styleId="WW8Num105z5">
    <w:name w:val="WW8Num105z5"/>
    <w:rsid w:val="00B930B1"/>
  </w:style>
  <w:style w:type="character" w:customStyle="1" w:styleId="WW8Num105z6">
    <w:name w:val="WW8Num105z6"/>
    <w:rsid w:val="00B930B1"/>
  </w:style>
  <w:style w:type="character" w:customStyle="1" w:styleId="WW8Num105z7">
    <w:name w:val="WW8Num105z7"/>
    <w:rsid w:val="00B930B1"/>
  </w:style>
  <w:style w:type="character" w:customStyle="1" w:styleId="WW8Num105z8">
    <w:name w:val="WW8Num105z8"/>
    <w:rsid w:val="00B930B1"/>
  </w:style>
  <w:style w:type="character" w:customStyle="1" w:styleId="WW8Num106z0">
    <w:name w:val="WW8Num106z0"/>
    <w:rsid w:val="00B930B1"/>
    <w:rPr>
      <w:rFonts w:hint="default"/>
    </w:rPr>
  </w:style>
  <w:style w:type="character" w:customStyle="1" w:styleId="WW8Num106z1">
    <w:name w:val="WW8Num106z1"/>
    <w:rsid w:val="00B930B1"/>
  </w:style>
  <w:style w:type="character" w:customStyle="1" w:styleId="WW8Num106z2">
    <w:name w:val="WW8Num106z2"/>
    <w:rsid w:val="00B930B1"/>
    <w:rPr>
      <w:rFonts w:ascii="Arial Narrow" w:hAnsi="Arial Narrow" w:cs="Times New Roman" w:hint="default"/>
    </w:rPr>
  </w:style>
  <w:style w:type="character" w:customStyle="1" w:styleId="WW8Num106z3">
    <w:name w:val="WW8Num106z3"/>
    <w:rsid w:val="00B930B1"/>
  </w:style>
  <w:style w:type="character" w:customStyle="1" w:styleId="WW8Num106z4">
    <w:name w:val="WW8Num106z4"/>
    <w:rsid w:val="00B930B1"/>
  </w:style>
  <w:style w:type="character" w:customStyle="1" w:styleId="WW8Num106z5">
    <w:name w:val="WW8Num106z5"/>
    <w:rsid w:val="00B930B1"/>
  </w:style>
  <w:style w:type="character" w:customStyle="1" w:styleId="WW8Num106z6">
    <w:name w:val="WW8Num106z6"/>
    <w:rsid w:val="00B930B1"/>
  </w:style>
  <w:style w:type="character" w:customStyle="1" w:styleId="WW8Num106z7">
    <w:name w:val="WW8Num106z7"/>
    <w:rsid w:val="00B930B1"/>
  </w:style>
  <w:style w:type="character" w:customStyle="1" w:styleId="WW8Num106z8">
    <w:name w:val="WW8Num106z8"/>
    <w:rsid w:val="00B930B1"/>
  </w:style>
  <w:style w:type="character" w:customStyle="1" w:styleId="WW8Num107z0">
    <w:name w:val="WW8Num107z0"/>
    <w:rsid w:val="00B930B1"/>
    <w:rPr>
      <w:rFonts w:hint="default"/>
    </w:rPr>
  </w:style>
  <w:style w:type="character" w:customStyle="1" w:styleId="WW8Num107z1">
    <w:name w:val="WW8Num107z1"/>
    <w:rsid w:val="00B930B1"/>
  </w:style>
  <w:style w:type="character" w:customStyle="1" w:styleId="WW8Num107z2">
    <w:name w:val="WW8Num107z2"/>
    <w:rsid w:val="00B930B1"/>
    <w:rPr>
      <w:rFonts w:ascii="Arial Narrow" w:hAnsi="Arial Narrow" w:cs="Times New Roman" w:hint="default"/>
    </w:rPr>
  </w:style>
  <w:style w:type="character" w:customStyle="1" w:styleId="WW8Num107z3">
    <w:name w:val="WW8Num107z3"/>
    <w:rsid w:val="00B930B1"/>
  </w:style>
  <w:style w:type="character" w:customStyle="1" w:styleId="WW8Num107z4">
    <w:name w:val="WW8Num107z4"/>
    <w:rsid w:val="00B930B1"/>
  </w:style>
  <w:style w:type="character" w:customStyle="1" w:styleId="WW8Num107z5">
    <w:name w:val="WW8Num107z5"/>
    <w:rsid w:val="00B930B1"/>
  </w:style>
  <w:style w:type="character" w:customStyle="1" w:styleId="WW8Num107z6">
    <w:name w:val="WW8Num107z6"/>
    <w:rsid w:val="00B930B1"/>
  </w:style>
  <w:style w:type="character" w:customStyle="1" w:styleId="WW8Num107z7">
    <w:name w:val="WW8Num107z7"/>
    <w:rsid w:val="00B930B1"/>
  </w:style>
  <w:style w:type="character" w:customStyle="1" w:styleId="WW8Num107z8">
    <w:name w:val="WW8Num107z8"/>
    <w:rsid w:val="00B930B1"/>
  </w:style>
  <w:style w:type="character" w:customStyle="1" w:styleId="WW8Num108z0">
    <w:name w:val="WW8Num108z0"/>
    <w:rsid w:val="00B930B1"/>
    <w:rPr>
      <w:rFonts w:hint="default"/>
    </w:rPr>
  </w:style>
  <w:style w:type="character" w:customStyle="1" w:styleId="WW8Num108z1">
    <w:name w:val="WW8Num108z1"/>
    <w:rsid w:val="00B930B1"/>
  </w:style>
  <w:style w:type="character" w:customStyle="1" w:styleId="WW8Num108z2">
    <w:name w:val="WW8Num108z2"/>
    <w:rsid w:val="00B930B1"/>
    <w:rPr>
      <w:rFonts w:ascii="Arial Narrow" w:hAnsi="Arial Narrow" w:cs="Times New Roman" w:hint="default"/>
    </w:rPr>
  </w:style>
  <w:style w:type="character" w:customStyle="1" w:styleId="WW8Num108z3">
    <w:name w:val="WW8Num108z3"/>
    <w:rsid w:val="00B930B1"/>
  </w:style>
  <w:style w:type="character" w:customStyle="1" w:styleId="WW8Num108z4">
    <w:name w:val="WW8Num108z4"/>
    <w:rsid w:val="00B930B1"/>
  </w:style>
  <w:style w:type="character" w:customStyle="1" w:styleId="WW8Num108z5">
    <w:name w:val="WW8Num108z5"/>
    <w:rsid w:val="00B930B1"/>
  </w:style>
  <w:style w:type="character" w:customStyle="1" w:styleId="WW8Num108z6">
    <w:name w:val="WW8Num108z6"/>
    <w:rsid w:val="00B930B1"/>
  </w:style>
  <w:style w:type="character" w:customStyle="1" w:styleId="WW8Num108z7">
    <w:name w:val="WW8Num108z7"/>
    <w:rsid w:val="00B930B1"/>
  </w:style>
  <w:style w:type="character" w:customStyle="1" w:styleId="WW8Num108z8">
    <w:name w:val="WW8Num108z8"/>
    <w:rsid w:val="00B930B1"/>
  </w:style>
  <w:style w:type="character" w:customStyle="1" w:styleId="WW8Num109z0">
    <w:name w:val="WW8Num109z0"/>
    <w:rsid w:val="00B930B1"/>
    <w:rPr>
      <w:rFonts w:hint="default"/>
    </w:rPr>
  </w:style>
  <w:style w:type="character" w:customStyle="1" w:styleId="WW8Num109z1">
    <w:name w:val="WW8Num109z1"/>
    <w:rsid w:val="00B930B1"/>
  </w:style>
  <w:style w:type="character" w:customStyle="1" w:styleId="WW8Num109z2">
    <w:name w:val="WW8Num109z2"/>
    <w:rsid w:val="00B930B1"/>
    <w:rPr>
      <w:rFonts w:ascii="Arial Narrow" w:hAnsi="Arial Narrow" w:cs="Times New Roman" w:hint="default"/>
    </w:rPr>
  </w:style>
  <w:style w:type="character" w:customStyle="1" w:styleId="WW8Num109z3">
    <w:name w:val="WW8Num109z3"/>
    <w:rsid w:val="00B930B1"/>
  </w:style>
  <w:style w:type="character" w:customStyle="1" w:styleId="WW8Num109z4">
    <w:name w:val="WW8Num109z4"/>
    <w:rsid w:val="00B930B1"/>
  </w:style>
  <w:style w:type="character" w:customStyle="1" w:styleId="WW8Num109z5">
    <w:name w:val="WW8Num109z5"/>
    <w:rsid w:val="00B930B1"/>
  </w:style>
  <w:style w:type="character" w:customStyle="1" w:styleId="WW8Num109z6">
    <w:name w:val="WW8Num109z6"/>
    <w:rsid w:val="00B930B1"/>
  </w:style>
  <w:style w:type="character" w:customStyle="1" w:styleId="WW8Num109z7">
    <w:name w:val="WW8Num109z7"/>
    <w:rsid w:val="00B930B1"/>
  </w:style>
  <w:style w:type="character" w:customStyle="1" w:styleId="WW8Num109z8">
    <w:name w:val="WW8Num109z8"/>
    <w:rsid w:val="00B930B1"/>
  </w:style>
  <w:style w:type="character" w:customStyle="1" w:styleId="WW8Num110z0">
    <w:name w:val="WW8Num110z0"/>
    <w:rsid w:val="00B930B1"/>
    <w:rPr>
      <w:rFonts w:hint="default"/>
    </w:rPr>
  </w:style>
  <w:style w:type="character" w:customStyle="1" w:styleId="WW8Num110z1">
    <w:name w:val="WW8Num110z1"/>
    <w:rsid w:val="00B930B1"/>
  </w:style>
  <w:style w:type="character" w:customStyle="1" w:styleId="WW8Num110z2">
    <w:name w:val="WW8Num110z2"/>
    <w:rsid w:val="00B930B1"/>
    <w:rPr>
      <w:rFonts w:ascii="Arial Narrow" w:hAnsi="Arial Narrow" w:cs="Times New Roman" w:hint="default"/>
    </w:rPr>
  </w:style>
  <w:style w:type="character" w:customStyle="1" w:styleId="WW8Num110z3">
    <w:name w:val="WW8Num110z3"/>
    <w:rsid w:val="00B930B1"/>
  </w:style>
  <w:style w:type="character" w:customStyle="1" w:styleId="WW8Num110z4">
    <w:name w:val="WW8Num110z4"/>
    <w:rsid w:val="00B930B1"/>
  </w:style>
  <w:style w:type="character" w:customStyle="1" w:styleId="WW8Num110z5">
    <w:name w:val="WW8Num110z5"/>
    <w:rsid w:val="00B930B1"/>
  </w:style>
  <w:style w:type="character" w:customStyle="1" w:styleId="WW8Num110z6">
    <w:name w:val="WW8Num110z6"/>
    <w:rsid w:val="00B930B1"/>
  </w:style>
  <w:style w:type="character" w:customStyle="1" w:styleId="WW8Num110z7">
    <w:name w:val="WW8Num110z7"/>
    <w:rsid w:val="00B930B1"/>
  </w:style>
  <w:style w:type="character" w:customStyle="1" w:styleId="WW8Num110z8">
    <w:name w:val="WW8Num110z8"/>
    <w:rsid w:val="00B930B1"/>
  </w:style>
  <w:style w:type="character" w:customStyle="1" w:styleId="WW8Num111z0">
    <w:name w:val="WW8Num111z0"/>
    <w:rsid w:val="00B930B1"/>
    <w:rPr>
      <w:rFonts w:ascii="Symbol" w:hAnsi="Symbol" w:cs="Symbol" w:hint="default"/>
      <w:sz w:val="20"/>
    </w:rPr>
  </w:style>
  <w:style w:type="character" w:customStyle="1" w:styleId="WW8Num111z1">
    <w:name w:val="WW8Num111z1"/>
    <w:rsid w:val="00B930B1"/>
    <w:rPr>
      <w:rFonts w:ascii="Symbol" w:hAnsi="Symbol" w:cs="Symbol" w:hint="default"/>
    </w:rPr>
  </w:style>
  <w:style w:type="character" w:customStyle="1" w:styleId="WW8Num111z2">
    <w:name w:val="WW8Num111z2"/>
    <w:rsid w:val="00B930B1"/>
    <w:rPr>
      <w:rFonts w:ascii="Wingdings" w:hAnsi="Wingdings" w:cs="Wingdings" w:hint="default"/>
    </w:rPr>
  </w:style>
  <w:style w:type="character" w:customStyle="1" w:styleId="WW8Num111z4">
    <w:name w:val="WW8Num111z4"/>
    <w:rsid w:val="00B930B1"/>
    <w:rPr>
      <w:rFonts w:ascii="Courier New" w:hAnsi="Courier New" w:cs="Courier New" w:hint="default"/>
    </w:rPr>
  </w:style>
  <w:style w:type="character" w:customStyle="1" w:styleId="WW8NumSt91z0">
    <w:name w:val="WW8NumSt91z0"/>
    <w:rsid w:val="00B930B1"/>
    <w:rPr>
      <w:rFonts w:ascii="Symbol" w:hAnsi="Symbol" w:cs="Symbol" w:hint="default"/>
    </w:rPr>
  </w:style>
  <w:style w:type="character" w:customStyle="1" w:styleId="Domylnaczcionkaakapitu2">
    <w:name w:val="Domyślna czcionka akapitu2"/>
    <w:rsid w:val="00B930B1"/>
  </w:style>
  <w:style w:type="character" w:customStyle="1" w:styleId="WW8Num3z1">
    <w:name w:val="WW8Num3z1"/>
    <w:rsid w:val="00B930B1"/>
    <w:rPr>
      <w:rFonts w:ascii="Courier New" w:hAnsi="Courier New" w:cs="Courier New" w:hint="default"/>
    </w:rPr>
  </w:style>
  <w:style w:type="character" w:customStyle="1" w:styleId="WW8Num3z2">
    <w:name w:val="WW8Num3z2"/>
    <w:rsid w:val="00B930B1"/>
    <w:rPr>
      <w:rFonts w:ascii="Wingdings" w:hAnsi="Wingdings" w:cs="Wingdings" w:hint="default"/>
    </w:rPr>
  </w:style>
  <w:style w:type="character" w:customStyle="1" w:styleId="WW8Num5z1">
    <w:name w:val="WW8Num5z1"/>
    <w:rsid w:val="00B930B1"/>
    <w:rPr>
      <w:rFonts w:ascii="Courier New" w:hAnsi="Courier New" w:cs="Courier New" w:hint="default"/>
    </w:rPr>
  </w:style>
  <w:style w:type="character" w:customStyle="1" w:styleId="WW8Num5z2">
    <w:name w:val="WW8Num5z2"/>
    <w:rsid w:val="00B930B1"/>
    <w:rPr>
      <w:rFonts w:ascii="Wingdings" w:hAnsi="Wingdings" w:cs="Wingdings" w:hint="default"/>
    </w:rPr>
  </w:style>
  <w:style w:type="character" w:customStyle="1" w:styleId="WW8Num5z3">
    <w:name w:val="WW8Num5z3"/>
    <w:rsid w:val="00B930B1"/>
    <w:rPr>
      <w:rFonts w:ascii="Symbol" w:hAnsi="Symbol" w:cs="Symbol" w:hint="default"/>
    </w:rPr>
  </w:style>
  <w:style w:type="character" w:customStyle="1" w:styleId="WW8Num6z1">
    <w:name w:val="WW8Num6z1"/>
    <w:rsid w:val="00B930B1"/>
    <w:rPr>
      <w:rFonts w:ascii="Courier New" w:hAnsi="Courier New" w:cs="Courier New" w:hint="default"/>
    </w:rPr>
  </w:style>
  <w:style w:type="character" w:customStyle="1" w:styleId="WW8Num6z2">
    <w:name w:val="WW8Num6z2"/>
    <w:rsid w:val="00B930B1"/>
    <w:rPr>
      <w:rFonts w:ascii="Wingdings" w:hAnsi="Wingdings" w:cs="Wingdings" w:hint="default"/>
    </w:rPr>
  </w:style>
  <w:style w:type="character" w:customStyle="1" w:styleId="WW8Num8z1">
    <w:name w:val="WW8Num8z1"/>
    <w:rsid w:val="00B930B1"/>
    <w:rPr>
      <w:rFonts w:ascii="Courier New" w:hAnsi="Courier New" w:cs="Courier New" w:hint="default"/>
    </w:rPr>
  </w:style>
  <w:style w:type="character" w:customStyle="1" w:styleId="WW8Num8z2">
    <w:name w:val="WW8Num8z2"/>
    <w:rsid w:val="00B930B1"/>
    <w:rPr>
      <w:rFonts w:ascii="Wingdings" w:hAnsi="Wingdings" w:cs="Wingdings" w:hint="default"/>
    </w:rPr>
  </w:style>
  <w:style w:type="character" w:customStyle="1" w:styleId="WW8Num8z3">
    <w:name w:val="WW8Num8z3"/>
    <w:rsid w:val="00B930B1"/>
    <w:rPr>
      <w:rFonts w:ascii="Symbol" w:hAnsi="Symbol" w:cs="Symbol" w:hint="default"/>
    </w:rPr>
  </w:style>
  <w:style w:type="character" w:customStyle="1" w:styleId="WW8Num11z1">
    <w:name w:val="WW8Num11z1"/>
    <w:rsid w:val="00B930B1"/>
  </w:style>
  <w:style w:type="character" w:customStyle="1" w:styleId="WW8Num11z2">
    <w:name w:val="WW8Num11z2"/>
    <w:rsid w:val="00B930B1"/>
  </w:style>
  <w:style w:type="character" w:customStyle="1" w:styleId="WW8Num11z3">
    <w:name w:val="WW8Num11z3"/>
    <w:rsid w:val="00B930B1"/>
  </w:style>
  <w:style w:type="character" w:customStyle="1" w:styleId="WW8Num11z4">
    <w:name w:val="WW8Num11z4"/>
    <w:rsid w:val="00B930B1"/>
  </w:style>
  <w:style w:type="character" w:customStyle="1" w:styleId="WW8Num11z5">
    <w:name w:val="WW8Num11z5"/>
    <w:rsid w:val="00B930B1"/>
  </w:style>
  <w:style w:type="character" w:customStyle="1" w:styleId="WW8Num11z6">
    <w:name w:val="WW8Num11z6"/>
    <w:rsid w:val="00B930B1"/>
  </w:style>
  <w:style w:type="character" w:customStyle="1" w:styleId="WW8Num11z7">
    <w:name w:val="WW8Num11z7"/>
    <w:rsid w:val="00B930B1"/>
  </w:style>
  <w:style w:type="character" w:customStyle="1" w:styleId="WW8Num11z8">
    <w:name w:val="WW8Num11z8"/>
    <w:rsid w:val="00B930B1"/>
  </w:style>
  <w:style w:type="character" w:customStyle="1" w:styleId="WW8Num12z1">
    <w:name w:val="WW8Num12z1"/>
    <w:rsid w:val="00B930B1"/>
  </w:style>
  <w:style w:type="character" w:customStyle="1" w:styleId="WW8Num12z2">
    <w:name w:val="WW8Num12z2"/>
    <w:rsid w:val="00B930B1"/>
  </w:style>
  <w:style w:type="character" w:customStyle="1" w:styleId="WW8Num12z3">
    <w:name w:val="WW8Num12z3"/>
    <w:rsid w:val="00B930B1"/>
  </w:style>
  <w:style w:type="character" w:customStyle="1" w:styleId="WW8Num12z4">
    <w:name w:val="WW8Num12z4"/>
    <w:rsid w:val="00B930B1"/>
  </w:style>
  <w:style w:type="character" w:customStyle="1" w:styleId="WW8Num12z5">
    <w:name w:val="WW8Num12z5"/>
    <w:rsid w:val="00B930B1"/>
  </w:style>
  <w:style w:type="character" w:customStyle="1" w:styleId="WW8Num12z6">
    <w:name w:val="WW8Num12z6"/>
    <w:rsid w:val="00B930B1"/>
  </w:style>
  <w:style w:type="character" w:customStyle="1" w:styleId="WW8Num12z7">
    <w:name w:val="WW8Num12z7"/>
    <w:rsid w:val="00B930B1"/>
  </w:style>
  <w:style w:type="character" w:customStyle="1" w:styleId="WW8Num12z8">
    <w:name w:val="WW8Num12z8"/>
    <w:rsid w:val="00B930B1"/>
  </w:style>
  <w:style w:type="character" w:customStyle="1" w:styleId="WW8Num13z1">
    <w:name w:val="WW8Num13z1"/>
    <w:rsid w:val="00B930B1"/>
    <w:rPr>
      <w:rFonts w:ascii="Courier New" w:hAnsi="Courier New" w:cs="Courier New" w:hint="default"/>
    </w:rPr>
  </w:style>
  <w:style w:type="character" w:customStyle="1" w:styleId="WW8Num13z2">
    <w:name w:val="WW8Num13z2"/>
    <w:rsid w:val="00B930B1"/>
    <w:rPr>
      <w:rFonts w:ascii="Wingdings" w:hAnsi="Wingdings" w:cs="Wingdings" w:hint="default"/>
    </w:rPr>
  </w:style>
  <w:style w:type="character" w:customStyle="1" w:styleId="WW8Num13z3">
    <w:name w:val="WW8Num13z3"/>
    <w:rsid w:val="00B930B1"/>
    <w:rPr>
      <w:rFonts w:ascii="Symbol" w:hAnsi="Symbol" w:cs="Symbol" w:hint="default"/>
    </w:rPr>
  </w:style>
  <w:style w:type="character" w:customStyle="1" w:styleId="WW8Num14z1">
    <w:name w:val="WW8Num14z1"/>
    <w:rsid w:val="00B930B1"/>
  </w:style>
  <w:style w:type="character" w:customStyle="1" w:styleId="WW8Num14z2">
    <w:name w:val="WW8Num14z2"/>
    <w:rsid w:val="00B930B1"/>
  </w:style>
  <w:style w:type="character" w:customStyle="1" w:styleId="WW8Num14z3">
    <w:name w:val="WW8Num14z3"/>
    <w:rsid w:val="00B930B1"/>
  </w:style>
  <w:style w:type="character" w:customStyle="1" w:styleId="WW8Num14z4">
    <w:name w:val="WW8Num14z4"/>
    <w:rsid w:val="00B930B1"/>
  </w:style>
  <w:style w:type="character" w:customStyle="1" w:styleId="WW8Num14z5">
    <w:name w:val="WW8Num14z5"/>
    <w:rsid w:val="00B930B1"/>
  </w:style>
  <w:style w:type="character" w:customStyle="1" w:styleId="WW8Num14z6">
    <w:name w:val="WW8Num14z6"/>
    <w:rsid w:val="00B930B1"/>
  </w:style>
  <w:style w:type="character" w:customStyle="1" w:styleId="WW8Num14z7">
    <w:name w:val="WW8Num14z7"/>
    <w:rsid w:val="00B930B1"/>
  </w:style>
  <w:style w:type="character" w:customStyle="1" w:styleId="WW8Num14z8">
    <w:name w:val="WW8Num14z8"/>
    <w:rsid w:val="00B930B1"/>
  </w:style>
  <w:style w:type="character" w:customStyle="1" w:styleId="WW8Num15z1">
    <w:name w:val="WW8Num15z1"/>
    <w:rsid w:val="00B930B1"/>
    <w:rPr>
      <w:rFonts w:ascii="Times New Roman" w:hAnsi="Times New Roman" w:cs="Times New Roman" w:hint="default"/>
    </w:rPr>
  </w:style>
  <w:style w:type="character" w:customStyle="1" w:styleId="WW8Num15z2">
    <w:name w:val="WW8Num15z2"/>
    <w:rsid w:val="00B930B1"/>
  </w:style>
  <w:style w:type="character" w:customStyle="1" w:styleId="WW8Num15z3">
    <w:name w:val="WW8Num15z3"/>
    <w:rsid w:val="00B930B1"/>
  </w:style>
  <w:style w:type="character" w:customStyle="1" w:styleId="WW8Num15z4">
    <w:name w:val="WW8Num15z4"/>
    <w:rsid w:val="00B930B1"/>
  </w:style>
  <w:style w:type="character" w:customStyle="1" w:styleId="WW8Num15z5">
    <w:name w:val="WW8Num15z5"/>
    <w:rsid w:val="00B930B1"/>
  </w:style>
  <w:style w:type="character" w:customStyle="1" w:styleId="WW8Num15z6">
    <w:name w:val="WW8Num15z6"/>
    <w:rsid w:val="00B930B1"/>
  </w:style>
  <w:style w:type="character" w:customStyle="1" w:styleId="WW8Num15z7">
    <w:name w:val="WW8Num15z7"/>
    <w:rsid w:val="00B930B1"/>
  </w:style>
  <w:style w:type="character" w:customStyle="1" w:styleId="WW8Num15z8">
    <w:name w:val="WW8Num15z8"/>
    <w:rsid w:val="00B930B1"/>
  </w:style>
  <w:style w:type="character" w:customStyle="1" w:styleId="WW8Num16z1">
    <w:name w:val="WW8Num16z1"/>
    <w:rsid w:val="00B930B1"/>
    <w:rPr>
      <w:rFonts w:ascii="Courier New" w:hAnsi="Courier New" w:cs="Courier New" w:hint="default"/>
    </w:rPr>
  </w:style>
  <w:style w:type="character" w:customStyle="1" w:styleId="WW8Num16z2">
    <w:name w:val="WW8Num16z2"/>
    <w:rsid w:val="00B930B1"/>
    <w:rPr>
      <w:rFonts w:ascii="Wingdings" w:hAnsi="Wingdings" w:cs="Wingdings" w:hint="default"/>
    </w:rPr>
  </w:style>
  <w:style w:type="character" w:customStyle="1" w:styleId="WW8Num16z3">
    <w:name w:val="WW8Num16z3"/>
    <w:rsid w:val="00B930B1"/>
    <w:rPr>
      <w:rFonts w:ascii="Symbol" w:hAnsi="Symbol" w:cs="Symbol" w:hint="default"/>
    </w:rPr>
  </w:style>
  <w:style w:type="character" w:customStyle="1" w:styleId="WW8Num17z1">
    <w:name w:val="WW8Num17z1"/>
    <w:rsid w:val="00B930B1"/>
    <w:rPr>
      <w:rFonts w:ascii="Courier New" w:hAnsi="Courier New" w:cs="Courier New" w:hint="default"/>
    </w:rPr>
  </w:style>
  <w:style w:type="character" w:customStyle="1" w:styleId="WW8Num17z2">
    <w:name w:val="WW8Num17z2"/>
    <w:rsid w:val="00B930B1"/>
    <w:rPr>
      <w:rFonts w:ascii="Wingdings" w:hAnsi="Wingdings" w:cs="Wingdings" w:hint="default"/>
    </w:rPr>
  </w:style>
  <w:style w:type="character" w:customStyle="1" w:styleId="WW8Num18z1">
    <w:name w:val="WW8Num18z1"/>
    <w:rsid w:val="00B930B1"/>
    <w:rPr>
      <w:rFonts w:ascii="Courier New" w:hAnsi="Courier New" w:cs="Courier New" w:hint="default"/>
    </w:rPr>
  </w:style>
  <w:style w:type="character" w:customStyle="1" w:styleId="WW8Num18z2">
    <w:name w:val="WW8Num18z2"/>
    <w:rsid w:val="00B930B1"/>
    <w:rPr>
      <w:rFonts w:ascii="Wingdings" w:hAnsi="Wingdings" w:cs="Wingdings" w:hint="default"/>
    </w:rPr>
  </w:style>
  <w:style w:type="character" w:customStyle="1" w:styleId="WW8Num20z1">
    <w:name w:val="WW8Num20z1"/>
    <w:rsid w:val="00B930B1"/>
    <w:rPr>
      <w:rFonts w:ascii="Courier New" w:hAnsi="Courier New" w:cs="Courier New" w:hint="default"/>
    </w:rPr>
  </w:style>
  <w:style w:type="character" w:customStyle="1" w:styleId="WW8Num20z2">
    <w:name w:val="WW8Num20z2"/>
    <w:rsid w:val="00B930B1"/>
    <w:rPr>
      <w:rFonts w:ascii="Wingdings" w:hAnsi="Wingdings" w:cs="Wingdings" w:hint="default"/>
    </w:rPr>
  </w:style>
  <w:style w:type="character" w:customStyle="1" w:styleId="WW8Num20z3">
    <w:name w:val="WW8Num20z3"/>
    <w:rsid w:val="00B930B1"/>
    <w:rPr>
      <w:rFonts w:ascii="Symbol" w:hAnsi="Symbol" w:cs="Symbol" w:hint="default"/>
    </w:rPr>
  </w:style>
  <w:style w:type="character" w:customStyle="1" w:styleId="WW8Num22z1">
    <w:name w:val="WW8Num22z1"/>
    <w:rsid w:val="00B930B1"/>
  </w:style>
  <w:style w:type="character" w:customStyle="1" w:styleId="WW8Num22z2">
    <w:name w:val="WW8Num22z2"/>
    <w:rsid w:val="00B930B1"/>
    <w:rPr>
      <w:rFonts w:ascii="Arial Narrow" w:eastAsia="Times New Roman" w:hAnsi="Arial Narrow" w:cs="Times New Roman" w:hint="default"/>
    </w:rPr>
  </w:style>
  <w:style w:type="character" w:customStyle="1" w:styleId="WW8Num22z3">
    <w:name w:val="WW8Num22z3"/>
    <w:rsid w:val="00B930B1"/>
  </w:style>
  <w:style w:type="character" w:customStyle="1" w:styleId="WW8Num22z4">
    <w:name w:val="WW8Num22z4"/>
    <w:rsid w:val="00B930B1"/>
  </w:style>
  <w:style w:type="character" w:customStyle="1" w:styleId="WW8Num22z5">
    <w:name w:val="WW8Num22z5"/>
    <w:rsid w:val="00B930B1"/>
  </w:style>
  <w:style w:type="character" w:customStyle="1" w:styleId="WW8Num22z6">
    <w:name w:val="WW8Num22z6"/>
    <w:rsid w:val="00B930B1"/>
  </w:style>
  <w:style w:type="character" w:customStyle="1" w:styleId="WW8Num22z7">
    <w:name w:val="WW8Num22z7"/>
    <w:rsid w:val="00B930B1"/>
  </w:style>
  <w:style w:type="character" w:customStyle="1" w:styleId="WW8Num22z8">
    <w:name w:val="WW8Num22z8"/>
    <w:rsid w:val="00B930B1"/>
  </w:style>
  <w:style w:type="character" w:customStyle="1" w:styleId="WW8Num23z1">
    <w:name w:val="WW8Num23z1"/>
    <w:rsid w:val="00B930B1"/>
  </w:style>
  <w:style w:type="character" w:customStyle="1" w:styleId="WW8Num23z2">
    <w:name w:val="WW8Num23z2"/>
    <w:rsid w:val="00B930B1"/>
  </w:style>
  <w:style w:type="character" w:customStyle="1" w:styleId="WW8Num23z3">
    <w:name w:val="WW8Num23z3"/>
    <w:rsid w:val="00B930B1"/>
  </w:style>
  <w:style w:type="character" w:customStyle="1" w:styleId="WW8Num23z4">
    <w:name w:val="WW8Num23z4"/>
    <w:rsid w:val="00B930B1"/>
  </w:style>
  <w:style w:type="character" w:customStyle="1" w:styleId="WW8Num23z5">
    <w:name w:val="WW8Num23z5"/>
    <w:rsid w:val="00B930B1"/>
  </w:style>
  <w:style w:type="character" w:customStyle="1" w:styleId="WW8Num23z6">
    <w:name w:val="WW8Num23z6"/>
    <w:rsid w:val="00B930B1"/>
  </w:style>
  <w:style w:type="character" w:customStyle="1" w:styleId="WW8Num23z7">
    <w:name w:val="WW8Num23z7"/>
    <w:rsid w:val="00B930B1"/>
  </w:style>
  <w:style w:type="character" w:customStyle="1" w:styleId="WW8Num23z8">
    <w:name w:val="WW8Num23z8"/>
    <w:rsid w:val="00B930B1"/>
  </w:style>
  <w:style w:type="character" w:customStyle="1" w:styleId="WW8Num24z1">
    <w:name w:val="WW8Num24z1"/>
    <w:rsid w:val="00B930B1"/>
    <w:rPr>
      <w:rFonts w:ascii="Courier New" w:hAnsi="Courier New" w:cs="Courier New" w:hint="default"/>
    </w:rPr>
  </w:style>
  <w:style w:type="character" w:customStyle="1" w:styleId="WW8Num24z2">
    <w:name w:val="WW8Num24z2"/>
    <w:rsid w:val="00B930B1"/>
    <w:rPr>
      <w:rFonts w:ascii="Wingdings" w:hAnsi="Wingdings" w:cs="Wingdings" w:hint="default"/>
    </w:rPr>
  </w:style>
  <w:style w:type="character" w:customStyle="1" w:styleId="WW8Num25z1">
    <w:name w:val="WW8Num25z1"/>
    <w:rsid w:val="00B930B1"/>
    <w:rPr>
      <w:rFonts w:ascii="Courier New" w:hAnsi="Courier New" w:cs="Courier New" w:hint="default"/>
    </w:rPr>
  </w:style>
  <w:style w:type="character" w:customStyle="1" w:styleId="WW8Num25z2">
    <w:name w:val="WW8Num25z2"/>
    <w:rsid w:val="00B930B1"/>
    <w:rPr>
      <w:rFonts w:ascii="Wingdings" w:hAnsi="Wingdings" w:cs="Wingdings" w:hint="default"/>
    </w:rPr>
  </w:style>
  <w:style w:type="character" w:customStyle="1" w:styleId="WW8Num26z1">
    <w:name w:val="WW8Num26z1"/>
    <w:rsid w:val="00B930B1"/>
    <w:rPr>
      <w:rFonts w:ascii="Courier New" w:hAnsi="Courier New" w:cs="Courier New" w:hint="default"/>
    </w:rPr>
  </w:style>
  <w:style w:type="character" w:customStyle="1" w:styleId="WW8Num26z2">
    <w:name w:val="WW8Num26z2"/>
    <w:rsid w:val="00B930B1"/>
    <w:rPr>
      <w:rFonts w:ascii="Wingdings" w:hAnsi="Wingdings" w:cs="Wingdings" w:hint="default"/>
    </w:rPr>
  </w:style>
  <w:style w:type="character" w:customStyle="1" w:styleId="WW8Num27z1">
    <w:name w:val="WW8Num27z1"/>
    <w:rsid w:val="00B930B1"/>
    <w:rPr>
      <w:rFonts w:ascii="Courier New" w:hAnsi="Courier New" w:cs="Courier New" w:hint="default"/>
    </w:rPr>
  </w:style>
  <w:style w:type="character" w:customStyle="1" w:styleId="WW8Num27z2">
    <w:name w:val="WW8Num27z2"/>
    <w:rsid w:val="00B930B1"/>
    <w:rPr>
      <w:rFonts w:ascii="Wingdings" w:hAnsi="Wingdings" w:cs="Wingdings" w:hint="default"/>
    </w:rPr>
  </w:style>
  <w:style w:type="character" w:customStyle="1" w:styleId="WW8Num27z3">
    <w:name w:val="WW8Num27z3"/>
    <w:rsid w:val="00B930B1"/>
    <w:rPr>
      <w:rFonts w:ascii="Symbol" w:hAnsi="Symbol" w:cs="Symbol" w:hint="default"/>
    </w:rPr>
  </w:style>
  <w:style w:type="character" w:customStyle="1" w:styleId="WW8Num28z1">
    <w:name w:val="WW8Num28z1"/>
    <w:rsid w:val="00B930B1"/>
  </w:style>
  <w:style w:type="character" w:customStyle="1" w:styleId="WW8Num28z2">
    <w:name w:val="WW8Num28z2"/>
    <w:rsid w:val="00B930B1"/>
  </w:style>
  <w:style w:type="character" w:customStyle="1" w:styleId="WW8Num28z3">
    <w:name w:val="WW8Num28z3"/>
    <w:rsid w:val="00B930B1"/>
  </w:style>
  <w:style w:type="character" w:customStyle="1" w:styleId="WW8Num28z4">
    <w:name w:val="WW8Num28z4"/>
    <w:rsid w:val="00B930B1"/>
  </w:style>
  <w:style w:type="character" w:customStyle="1" w:styleId="WW8Num28z5">
    <w:name w:val="WW8Num28z5"/>
    <w:rsid w:val="00B930B1"/>
  </w:style>
  <w:style w:type="character" w:customStyle="1" w:styleId="WW8Num28z6">
    <w:name w:val="WW8Num28z6"/>
    <w:rsid w:val="00B930B1"/>
  </w:style>
  <w:style w:type="character" w:customStyle="1" w:styleId="WW8Num28z7">
    <w:name w:val="WW8Num28z7"/>
    <w:rsid w:val="00B930B1"/>
  </w:style>
  <w:style w:type="character" w:customStyle="1" w:styleId="WW8Num28z8">
    <w:name w:val="WW8Num28z8"/>
    <w:rsid w:val="00B930B1"/>
  </w:style>
  <w:style w:type="character" w:customStyle="1" w:styleId="WW8Num30z1">
    <w:name w:val="WW8Num30z1"/>
    <w:rsid w:val="00B930B1"/>
    <w:rPr>
      <w:rFonts w:ascii="Courier New" w:hAnsi="Courier New" w:cs="Courier New" w:hint="default"/>
    </w:rPr>
  </w:style>
  <w:style w:type="character" w:customStyle="1" w:styleId="WW8Num30z2">
    <w:name w:val="WW8Num30z2"/>
    <w:rsid w:val="00B930B1"/>
    <w:rPr>
      <w:rFonts w:ascii="Wingdings" w:hAnsi="Wingdings" w:cs="Wingdings" w:hint="default"/>
    </w:rPr>
  </w:style>
  <w:style w:type="character" w:customStyle="1" w:styleId="WW8Num30z3">
    <w:name w:val="WW8Num30z3"/>
    <w:rsid w:val="00B930B1"/>
    <w:rPr>
      <w:rFonts w:ascii="Symbol" w:hAnsi="Symbol" w:cs="Symbol" w:hint="default"/>
    </w:rPr>
  </w:style>
  <w:style w:type="character" w:customStyle="1" w:styleId="WW8Num31z1">
    <w:name w:val="WW8Num31z1"/>
    <w:rsid w:val="00B930B1"/>
    <w:rPr>
      <w:rFonts w:ascii="Courier New" w:hAnsi="Courier New" w:cs="Courier New" w:hint="default"/>
    </w:rPr>
  </w:style>
  <w:style w:type="character" w:customStyle="1" w:styleId="WW8Num31z2">
    <w:name w:val="WW8Num31z2"/>
    <w:rsid w:val="00B930B1"/>
    <w:rPr>
      <w:rFonts w:ascii="Wingdings" w:hAnsi="Wingdings" w:cs="Wingdings" w:hint="default"/>
    </w:rPr>
  </w:style>
  <w:style w:type="character" w:customStyle="1" w:styleId="WW8Num32z1">
    <w:name w:val="WW8Num32z1"/>
    <w:rsid w:val="00B930B1"/>
  </w:style>
  <w:style w:type="character" w:customStyle="1" w:styleId="WW8Num32z2">
    <w:name w:val="WW8Num32z2"/>
    <w:rsid w:val="00B930B1"/>
  </w:style>
  <w:style w:type="character" w:customStyle="1" w:styleId="WW8Num32z3">
    <w:name w:val="WW8Num32z3"/>
    <w:rsid w:val="00B930B1"/>
  </w:style>
  <w:style w:type="character" w:customStyle="1" w:styleId="WW8Num32z4">
    <w:name w:val="WW8Num32z4"/>
    <w:rsid w:val="00B930B1"/>
  </w:style>
  <w:style w:type="character" w:customStyle="1" w:styleId="WW8Num32z5">
    <w:name w:val="WW8Num32z5"/>
    <w:rsid w:val="00B930B1"/>
  </w:style>
  <w:style w:type="character" w:customStyle="1" w:styleId="WW8Num32z6">
    <w:name w:val="WW8Num32z6"/>
    <w:rsid w:val="00B930B1"/>
  </w:style>
  <w:style w:type="character" w:customStyle="1" w:styleId="WW8Num32z7">
    <w:name w:val="WW8Num32z7"/>
    <w:rsid w:val="00B930B1"/>
  </w:style>
  <w:style w:type="character" w:customStyle="1" w:styleId="WW8Num32z8">
    <w:name w:val="WW8Num32z8"/>
    <w:rsid w:val="00B930B1"/>
  </w:style>
  <w:style w:type="character" w:customStyle="1" w:styleId="WW8Num33z1">
    <w:name w:val="WW8Num33z1"/>
    <w:rsid w:val="00B930B1"/>
    <w:rPr>
      <w:rFonts w:ascii="Courier New" w:hAnsi="Courier New" w:cs="Courier New" w:hint="default"/>
    </w:rPr>
  </w:style>
  <w:style w:type="character" w:customStyle="1" w:styleId="WW8Num33z2">
    <w:name w:val="WW8Num33z2"/>
    <w:rsid w:val="00B930B1"/>
    <w:rPr>
      <w:rFonts w:ascii="Wingdings" w:hAnsi="Wingdings" w:cs="Wingdings" w:hint="default"/>
    </w:rPr>
  </w:style>
  <w:style w:type="character" w:customStyle="1" w:styleId="WW8Num34z1">
    <w:name w:val="WW8Num34z1"/>
    <w:rsid w:val="00B930B1"/>
  </w:style>
  <w:style w:type="character" w:customStyle="1" w:styleId="WW8Num34z2">
    <w:name w:val="WW8Num34z2"/>
    <w:rsid w:val="00B930B1"/>
  </w:style>
  <w:style w:type="character" w:customStyle="1" w:styleId="WW8Num34z3">
    <w:name w:val="WW8Num34z3"/>
    <w:rsid w:val="00B930B1"/>
  </w:style>
  <w:style w:type="character" w:customStyle="1" w:styleId="WW8Num34z4">
    <w:name w:val="WW8Num34z4"/>
    <w:rsid w:val="00B930B1"/>
  </w:style>
  <w:style w:type="character" w:customStyle="1" w:styleId="WW8Num34z5">
    <w:name w:val="WW8Num34z5"/>
    <w:rsid w:val="00B930B1"/>
  </w:style>
  <w:style w:type="character" w:customStyle="1" w:styleId="WW8Num34z6">
    <w:name w:val="WW8Num34z6"/>
    <w:rsid w:val="00B930B1"/>
  </w:style>
  <w:style w:type="character" w:customStyle="1" w:styleId="WW8Num34z7">
    <w:name w:val="WW8Num34z7"/>
    <w:rsid w:val="00B930B1"/>
  </w:style>
  <w:style w:type="character" w:customStyle="1" w:styleId="WW8Num34z8">
    <w:name w:val="WW8Num34z8"/>
    <w:rsid w:val="00B930B1"/>
  </w:style>
  <w:style w:type="character" w:customStyle="1" w:styleId="WW8Num35z1">
    <w:name w:val="WW8Num35z1"/>
    <w:rsid w:val="00B930B1"/>
    <w:rPr>
      <w:rFonts w:ascii="Courier New" w:hAnsi="Courier New" w:cs="Courier New" w:hint="default"/>
    </w:rPr>
  </w:style>
  <w:style w:type="character" w:customStyle="1" w:styleId="WW8Num35z2">
    <w:name w:val="WW8Num35z2"/>
    <w:rsid w:val="00B930B1"/>
    <w:rPr>
      <w:rFonts w:ascii="Wingdings" w:hAnsi="Wingdings" w:cs="Wingdings" w:hint="default"/>
    </w:rPr>
  </w:style>
  <w:style w:type="character" w:customStyle="1" w:styleId="WW8Num35z3">
    <w:name w:val="WW8Num35z3"/>
    <w:rsid w:val="00B930B1"/>
    <w:rPr>
      <w:rFonts w:ascii="Symbol" w:hAnsi="Symbol" w:cs="Symbol" w:hint="default"/>
    </w:rPr>
  </w:style>
  <w:style w:type="character" w:customStyle="1" w:styleId="WW8Num38z1">
    <w:name w:val="WW8Num38z1"/>
    <w:rsid w:val="00B930B1"/>
  </w:style>
  <w:style w:type="character" w:customStyle="1" w:styleId="WW8Num38z2">
    <w:name w:val="WW8Num38z2"/>
    <w:rsid w:val="00B930B1"/>
  </w:style>
  <w:style w:type="character" w:customStyle="1" w:styleId="WW8Num38z3">
    <w:name w:val="WW8Num38z3"/>
    <w:rsid w:val="00B930B1"/>
  </w:style>
  <w:style w:type="character" w:customStyle="1" w:styleId="WW8Num38z4">
    <w:name w:val="WW8Num38z4"/>
    <w:rsid w:val="00B930B1"/>
  </w:style>
  <w:style w:type="character" w:customStyle="1" w:styleId="WW8Num38z5">
    <w:name w:val="WW8Num38z5"/>
    <w:rsid w:val="00B930B1"/>
  </w:style>
  <w:style w:type="character" w:customStyle="1" w:styleId="WW8Num38z6">
    <w:name w:val="WW8Num38z6"/>
    <w:rsid w:val="00B930B1"/>
  </w:style>
  <w:style w:type="character" w:customStyle="1" w:styleId="WW8Num38z7">
    <w:name w:val="WW8Num38z7"/>
    <w:rsid w:val="00B930B1"/>
  </w:style>
  <w:style w:type="character" w:customStyle="1" w:styleId="WW8Num38z8">
    <w:name w:val="WW8Num38z8"/>
    <w:rsid w:val="00B930B1"/>
  </w:style>
  <w:style w:type="character" w:customStyle="1" w:styleId="WW8Num39z1">
    <w:name w:val="WW8Num39z1"/>
    <w:rsid w:val="00B930B1"/>
    <w:rPr>
      <w:rFonts w:ascii="Courier New" w:hAnsi="Courier New" w:cs="Courier New" w:hint="default"/>
    </w:rPr>
  </w:style>
  <w:style w:type="character" w:customStyle="1" w:styleId="WW8Num39z2">
    <w:name w:val="WW8Num39z2"/>
    <w:rsid w:val="00B930B1"/>
    <w:rPr>
      <w:rFonts w:ascii="Wingdings" w:hAnsi="Wingdings" w:cs="Wingdings" w:hint="default"/>
    </w:rPr>
  </w:style>
  <w:style w:type="character" w:customStyle="1" w:styleId="WW8Num39z3">
    <w:name w:val="WW8Num39z3"/>
    <w:rsid w:val="00B930B1"/>
    <w:rPr>
      <w:rFonts w:ascii="Symbol" w:hAnsi="Symbol" w:cs="Symbol" w:hint="default"/>
    </w:rPr>
  </w:style>
  <w:style w:type="character" w:customStyle="1" w:styleId="WW8Num40z1">
    <w:name w:val="WW8Num40z1"/>
    <w:rsid w:val="00B930B1"/>
  </w:style>
  <w:style w:type="character" w:customStyle="1" w:styleId="WW8Num40z2">
    <w:name w:val="WW8Num40z2"/>
    <w:rsid w:val="00B930B1"/>
  </w:style>
  <w:style w:type="character" w:customStyle="1" w:styleId="WW8Num40z3">
    <w:name w:val="WW8Num40z3"/>
    <w:rsid w:val="00B930B1"/>
  </w:style>
  <w:style w:type="character" w:customStyle="1" w:styleId="WW8Num40z4">
    <w:name w:val="WW8Num40z4"/>
    <w:rsid w:val="00B930B1"/>
  </w:style>
  <w:style w:type="character" w:customStyle="1" w:styleId="WW8Num40z5">
    <w:name w:val="WW8Num40z5"/>
    <w:rsid w:val="00B930B1"/>
  </w:style>
  <w:style w:type="character" w:customStyle="1" w:styleId="WW8Num40z6">
    <w:name w:val="WW8Num40z6"/>
    <w:rsid w:val="00B930B1"/>
  </w:style>
  <w:style w:type="character" w:customStyle="1" w:styleId="WW8Num40z7">
    <w:name w:val="WW8Num40z7"/>
    <w:rsid w:val="00B930B1"/>
  </w:style>
  <w:style w:type="character" w:customStyle="1" w:styleId="WW8Num40z8">
    <w:name w:val="WW8Num40z8"/>
    <w:rsid w:val="00B930B1"/>
  </w:style>
  <w:style w:type="character" w:customStyle="1" w:styleId="WW8Num41z1">
    <w:name w:val="WW8Num41z1"/>
    <w:rsid w:val="00B930B1"/>
    <w:rPr>
      <w:rFonts w:ascii="Courier New" w:hAnsi="Courier New" w:cs="Courier New" w:hint="default"/>
    </w:rPr>
  </w:style>
  <w:style w:type="character" w:customStyle="1" w:styleId="WW8Num41z2">
    <w:name w:val="WW8Num41z2"/>
    <w:rsid w:val="00B930B1"/>
    <w:rPr>
      <w:rFonts w:ascii="Wingdings" w:hAnsi="Wingdings" w:cs="Wingdings" w:hint="default"/>
    </w:rPr>
  </w:style>
  <w:style w:type="character" w:customStyle="1" w:styleId="WW8Num41z3">
    <w:name w:val="WW8Num41z3"/>
    <w:rsid w:val="00B930B1"/>
    <w:rPr>
      <w:rFonts w:ascii="Symbol" w:hAnsi="Symbol" w:cs="Symbol" w:hint="default"/>
    </w:rPr>
  </w:style>
  <w:style w:type="character" w:customStyle="1" w:styleId="WW8Num42z1">
    <w:name w:val="WW8Num42z1"/>
    <w:rsid w:val="00B930B1"/>
    <w:rPr>
      <w:rFonts w:ascii="Courier New" w:hAnsi="Courier New" w:cs="Courier New" w:hint="default"/>
    </w:rPr>
  </w:style>
  <w:style w:type="character" w:customStyle="1" w:styleId="WW8Num42z2">
    <w:name w:val="WW8Num42z2"/>
    <w:rsid w:val="00B930B1"/>
    <w:rPr>
      <w:rFonts w:ascii="Wingdings" w:hAnsi="Wingdings" w:cs="Wingdings" w:hint="default"/>
    </w:rPr>
  </w:style>
  <w:style w:type="character" w:customStyle="1" w:styleId="WW8Num42z3">
    <w:name w:val="WW8Num42z3"/>
    <w:rsid w:val="00B930B1"/>
    <w:rPr>
      <w:rFonts w:ascii="Symbol" w:hAnsi="Symbol" w:cs="Symbol" w:hint="default"/>
    </w:rPr>
  </w:style>
  <w:style w:type="character" w:customStyle="1" w:styleId="WW8Num43z1">
    <w:name w:val="WW8Num43z1"/>
    <w:rsid w:val="00B930B1"/>
    <w:rPr>
      <w:rFonts w:ascii="Courier New" w:hAnsi="Courier New" w:cs="Courier New" w:hint="default"/>
    </w:rPr>
  </w:style>
  <w:style w:type="character" w:customStyle="1" w:styleId="WW8Num43z2">
    <w:name w:val="WW8Num43z2"/>
    <w:rsid w:val="00B930B1"/>
    <w:rPr>
      <w:rFonts w:ascii="Wingdings" w:hAnsi="Wingdings" w:cs="Wingdings" w:hint="default"/>
    </w:rPr>
  </w:style>
  <w:style w:type="character" w:customStyle="1" w:styleId="WW8Num43z3">
    <w:name w:val="WW8Num43z3"/>
    <w:rsid w:val="00B930B1"/>
    <w:rPr>
      <w:rFonts w:ascii="Symbol" w:hAnsi="Symbol" w:cs="Symbol" w:hint="default"/>
    </w:rPr>
  </w:style>
  <w:style w:type="character" w:customStyle="1" w:styleId="WW8Num45z1">
    <w:name w:val="WW8Num45z1"/>
    <w:rsid w:val="00B930B1"/>
    <w:rPr>
      <w:rFonts w:ascii="Courier New" w:hAnsi="Courier New" w:cs="Courier New" w:hint="default"/>
    </w:rPr>
  </w:style>
  <w:style w:type="character" w:customStyle="1" w:styleId="WW8Num45z2">
    <w:name w:val="WW8Num45z2"/>
    <w:rsid w:val="00B930B1"/>
    <w:rPr>
      <w:rFonts w:ascii="Wingdings" w:hAnsi="Wingdings" w:cs="Wingdings" w:hint="default"/>
    </w:rPr>
  </w:style>
  <w:style w:type="character" w:customStyle="1" w:styleId="WW8Num45z3">
    <w:name w:val="WW8Num45z3"/>
    <w:rsid w:val="00B930B1"/>
    <w:rPr>
      <w:rFonts w:ascii="Symbol" w:hAnsi="Symbol" w:cs="Symbol" w:hint="default"/>
    </w:rPr>
  </w:style>
  <w:style w:type="character" w:customStyle="1" w:styleId="WW8Num46z1">
    <w:name w:val="WW8Num46z1"/>
    <w:rsid w:val="00B930B1"/>
    <w:rPr>
      <w:rFonts w:ascii="Courier New" w:hAnsi="Courier New" w:cs="Courier New" w:hint="default"/>
    </w:rPr>
  </w:style>
  <w:style w:type="character" w:customStyle="1" w:styleId="WW8Num46z2">
    <w:name w:val="WW8Num46z2"/>
    <w:rsid w:val="00B930B1"/>
    <w:rPr>
      <w:rFonts w:ascii="Wingdings" w:hAnsi="Wingdings" w:cs="Wingdings" w:hint="default"/>
    </w:rPr>
  </w:style>
  <w:style w:type="character" w:customStyle="1" w:styleId="WW8Num46z3">
    <w:name w:val="WW8Num46z3"/>
    <w:rsid w:val="00B930B1"/>
    <w:rPr>
      <w:rFonts w:ascii="Symbol" w:hAnsi="Symbol" w:cs="Symbol" w:hint="default"/>
    </w:rPr>
  </w:style>
  <w:style w:type="character" w:customStyle="1" w:styleId="WW8Num49z1">
    <w:name w:val="WW8Num49z1"/>
    <w:rsid w:val="00B930B1"/>
    <w:rPr>
      <w:rFonts w:ascii="Courier New" w:hAnsi="Courier New" w:cs="Courier New" w:hint="default"/>
    </w:rPr>
  </w:style>
  <w:style w:type="character" w:customStyle="1" w:styleId="WW8Num49z2">
    <w:name w:val="WW8Num49z2"/>
    <w:rsid w:val="00B930B1"/>
    <w:rPr>
      <w:rFonts w:ascii="Wingdings" w:hAnsi="Wingdings" w:cs="Wingdings" w:hint="default"/>
    </w:rPr>
  </w:style>
  <w:style w:type="character" w:customStyle="1" w:styleId="WW8Num49z3">
    <w:name w:val="WW8Num49z3"/>
    <w:rsid w:val="00B930B1"/>
    <w:rPr>
      <w:rFonts w:ascii="Symbol" w:hAnsi="Symbol" w:cs="Symbol" w:hint="default"/>
    </w:rPr>
  </w:style>
  <w:style w:type="character" w:customStyle="1" w:styleId="WW8Num50z1">
    <w:name w:val="WW8Num50z1"/>
    <w:rsid w:val="00B930B1"/>
    <w:rPr>
      <w:rFonts w:ascii="Courier New" w:hAnsi="Courier New" w:cs="Courier New" w:hint="default"/>
    </w:rPr>
  </w:style>
  <w:style w:type="character" w:customStyle="1" w:styleId="WW8Num50z2">
    <w:name w:val="WW8Num50z2"/>
    <w:rsid w:val="00B930B1"/>
    <w:rPr>
      <w:rFonts w:ascii="Wingdings" w:hAnsi="Wingdings" w:cs="Wingdings" w:hint="default"/>
    </w:rPr>
  </w:style>
  <w:style w:type="character" w:customStyle="1" w:styleId="WW8Num53z1">
    <w:name w:val="WW8Num53z1"/>
    <w:rsid w:val="00B930B1"/>
    <w:rPr>
      <w:rFonts w:ascii="Courier New" w:hAnsi="Courier New" w:cs="Courier New" w:hint="default"/>
    </w:rPr>
  </w:style>
  <w:style w:type="character" w:customStyle="1" w:styleId="WW8Num53z2">
    <w:name w:val="WW8Num53z2"/>
    <w:rsid w:val="00B930B1"/>
    <w:rPr>
      <w:rFonts w:ascii="Wingdings" w:hAnsi="Wingdings" w:cs="Wingdings" w:hint="default"/>
    </w:rPr>
  </w:style>
  <w:style w:type="character" w:customStyle="1" w:styleId="WW8Num53z3">
    <w:name w:val="WW8Num53z3"/>
    <w:rsid w:val="00B930B1"/>
    <w:rPr>
      <w:rFonts w:ascii="Symbol" w:hAnsi="Symbol" w:cs="Symbol" w:hint="default"/>
    </w:rPr>
  </w:style>
  <w:style w:type="character" w:customStyle="1" w:styleId="WW8Num54z1">
    <w:name w:val="WW8Num54z1"/>
    <w:rsid w:val="00B930B1"/>
    <w:rPr>
      <w:rFonts w:ascii="Courier New" w:hAnsi="Courier New" w:cs="Courier New" w:hint="default"/>
    </w:rPr>
  </w:style>
  <w:style w:type="character" w:customStyle="1" w:styleId="WW8Num54z2">
    <w:name w:val="WW8Num54z2"/>
    <w:rsid w:val="00B930B1"/>
    <w:rPr>
      <w:rFonts w:ascii="Wingdings" w:hAnsi="Wingdings" w:cs="Wingdings" w:hint="default"/>
    </w:rPr>
  </w:style>
  <w:style w:type="character" w:customStyle="1" w:styleId="WW8Num54z3">
    <w:name w:val="WW8Num54z3"/>
    <w:rsid w:val="00B930B1"/>
    <w:rPr>
      <w:rFonts w:ascii="Symbol" w:hAnsi="Symbol" w:cs="Symbol" w:hint="default"/>
    </w:rPr>
  </w:style>
  <w:style w:type="character" w:customStyle="1" w:styleId="WW8Num56z1">
    <w:name w:val="WW8Num56z1"/>
    <w:rsid w:val="00B930B1"/>
    <w:rPr>
      <w:rFonts w:ascii="Courier New" w:hAnsi="Courier New" w:cs="Courier New" w:hint="default"/>
    </w:rPr>
  </w:style>
  <w:style w:type="character" w:customStyle="1" w:styleId="WW8Num56z2">
    <w:name w:val="WW8Num56z2"/>
    <w:rsid w:val="00B930B1"/>
    <w:rPr>
      <w:rFonts w:ascii="Wingdings" w:hAnsi="Wingdings" w:cs="Wingdings" w:hint="default"/>
    </w:rPr>
  </w:style>
  <w:style w:type="character" w:customStyle="1" w:styleId="WW8Num57z1">
    <w:name w:val="WW8Num57z1"/>
    <w:rsid w:val="00B930B1"/>
    <w:rPr>
      <w:rFonts w:ascii="Courier New" w:hAnsi="Courier New" w:cs="Courier New" w:hint="default"/>
    </w:rPr>
  </w:style>
  <w:style w:type="character" w:customStyle="1" w:styleId="WW8Num57z2">
    <w:name w:val="WW8Num57z2"/>
    <w:rsid w:val="00B930B1"/>
    <w:rPr>
      <w:rFonts w:ascii="Wingdings" w:hAnsi="Wingdings" w:cs="Wingdings" w:hint="default"/>
    </w:rPr>
  </w:style>
  <w:style w:type="character" w:customStyle="1" w:styleId="WW8Num57z3">
    <w:name w:val="WW8Num57z3"/>
    <w:rsid w:val="00B930B1"/>
    <w:rPr>
      <w:rFonts w:ascii="Symbol" w:hAnsi="Symbol" w:cs="Symbol" w:hint="default"/>
    </w:rPr>
  </w:style>
  <w:style w:type="character" w:customStyle="1" w:styleId="WW8Num62z1">
    <w:name w:val="WW8Num62z1"/>
    <w:rsid w:val="00B930B1"/>
    <w:rPr>
      <w:rFonts w:ascii="Courier New" w:hAnsi="Courier New" w:cs="Courier New" w:hint="default"/>
    </w:rPr>
  </w:style>
  <w:style w:type="character" w:customStyle="1" w:styleId="WW8Num62z2">
    <w:name w:val="WW8Num62z2"/>
    <w:rsid w:val="00B930B1"/>
    <w:rPr>
      <w:rFonts w:ascii="Wingdings" w:hAnsi="Wingdings" w:cs="Wingdings" w:hint="default"/>
    </w:rPr>
  </w:style>
  <w:style w:type="character" w:customStyle="1" w:styleId="WW8Num62z3">
    <w:name w:val="WW8Num62z3"/>
    <w:rsid w:val="00B930B1"/>
    <w:rPr>
      <w:rFonts w:ascii="Symbol" w:hAnsi="Symbol" w:cs="Symbol" w:hint="default"/>
    </w:rPr>
  </w:style>
  <w:style w:type="character" w:customStyle="1" w:styleId="WW8Num63z1">
    <w:name w:val="WW8Num63z1"/>
    <w:rsid w:val="00B930B1"/>
    <w:rPr>
      <w:rFonts w:ascii="Courier New" w:hAnsi="Courier New" w:cs="Courier New" w:hint="default"/>
    </w:rPr>
  </w:style>
  <w:style w:type="character" w:customStyle="1" w:styleId="WW8Num63z2">
    <w:name w:val="WW8Num63z2"/>
    <w:rsid w:val="00B930B1"/>
    <w:rPr>
      <w:rFonts w:ascii="Wingdings" w:hAnsi="Wingdings" w:cs="Wingdings" w:hint="default"/>
    </w:rPr>
  </w:style>
  <w:style w:type="character" w:customStyle="1" w:styleId="WW8Num64z1">
    <w:name w:val="WW8Num64z1"/>
    <w:rsid w:val="00B930B1"/>
    <w:rPr>
      <w:rFonts w:ascii="Courier New" w:hAnsi="Courier New" w:cs="Courier New" w:hint="default"/>
    </w:rPr>
  </w:style>
  <w:style w:type="character" w:customStyle="1" w:styleId="WW8Num64z2">
    <w:name w:val="WW8Num64z2"/>
    <w:rsid w:val="00B930B1"/>
    <w:rPr>
      <w:rFonts w:ascii="Wingdings" w:hAnsi="Wingdings" w:cs="Wingdings" w:hint="default"/>
    </w:rPr>
  </w:style>
  <w:style w:type="character" w:customStyle="1" w:styleId="WW8Num64z3">
    <w:name w:val="WW8Num64z3"/>
    <w:rsid w:val="00B930B1"/>
    <w:rPr>
      <w:rFonts w:ascii="Symbol" w:hAnsi="Symbol" w:cs="Symbol" w:hint="default"/>
    </w:rPr>
  </w:style>
  <w:style w:type="character" w:customStyle="1" w:styleId="WW8Num66z1">
    <w:name w:val="WW8Num66z1"/>
    <w:rsid w:val="00B930B1"/>
    <w:rPr>
      <w:rFonts w:ascii="Courier New" w:hAnsi="Courier New" w:cs="Courier New" w:hint="default"/>
    </w:rPr>
  </w:style>
  <w:style w:type="character" w:customStyle="1" w:styleId="WW8Num66z2">
    <w:name w:val="WW8Num66z2"/>
    <w:rsid w:val="00B930B1"/>
    <w:rPr>
      <w:rFonts w:ascii="Wingdings" w:hAnsi="Wingdings" w:cs="Wingdings" w:hint="default"/>
    </w:rPr>
  </w:style>
  <w:style w:type="character" w:customStyle="1" w:styleId="WW8Num66z3">
    <w:name w:val="WW8Num66z3"/>
    <w:rsid w:val="00B930B1"/>
    <w:rPr>
      <w:rFonts w:ascii="Symbol" w:hAnsi="Symbol" w:cs="Symbol" w:hint="default"/>
    </w:rPr>
  </w:style>
  <w:style w:type="character" w:customStyle="1" w:styleId="WW8Num68z1">
    <w:name w:val="WW8Num68z1"/>
    <w:rsid w:val="00B930B1"/>
    <w:rPr>
      <w:rFonts w:ascii="Courier New" w:hAnsi="Courier New" w:cs="Courier New" w:hint="default"/>
    </w:rPr>
  </w:style>
  <w:style w:type="character" w:customStyle="1" w:styleId="WW8Num68z2">
    <w:name w:val="WW8Num68z2"/>
    <w:rsid w:val="00B930B1"/>
    <w:rPr>
      <w:rFonts w:ascii="Wingdings" w:hAnsi="Wingdings" w:cs="Wingdings" w:hint="default"/>
    </w:rPr>
  </w:style>
  <w:style w:type="character" w:customStyle="1" w:styleId="WW8Num70z1">
    <w:name w:val="WW8Num70z1"/>
    <w:rsid w:val="00B930B1"/>
    <w:rPr>
      <w:rFonts w:ascii="Courier New" w:hAnsi="Courier New" w:cs="Courier New" w:hint="default"/>
    </w:rPr>
  </w:style>
  <w:style w:type="character" w:customStyle="1" w:styleId="WW8Num70z2">
    <w:name w:val="WW8Num70z2"/>
    <w:rsid w:val="00B930B1"/>
    <w:rPr>
      <w:rFonts w:ascii="Wingdings" w:hAnsi="Wingdings" w:cs="Wingdings" w:hint="default"/>
    </w:rPr>
  </w:style>
  <w:style w:type="character" w:customStyle="1" w:styleId="WW8Num70z3">
    <w:name w:val="WW8Num70z3"/>
    <w:rsid w:val="00B930B1"/>
    <w:rPr>
      <w:rFonts w:ascii="Symbol" w:hAnsi="Symbol" w:cs="Symbol" w:hint="default"/>
    </w:rPr>
  </w:style>
  <w:style w:type="character" w:customStyle="1" w:styleId="WW8Num72z1">
    <w:name w:val="WW8Num72z1"/>
    <w:rsid w:val="00B930B1"/>
  </w:style>
  <w:style w:type="character" w:customStyle="1" w:styleId="WW8Num72z2">
    <w:name w:val="WW8Num72z2"/>
    <w:rsid w:val="00B930B1"/>
  </w:style>
  <w:style w:type="character" w:customStyle="1" w:styleId="WW8Num72z3">
    <w:name w:val="WW8Num72z3"/>
    <w:rsid w:val="00B930B1"/>
  </w:style>
  <w:style w:type="character" w:customStyle="1" w:styleId="WW8Num72z4">
    <w:name w:val="WW8Num72z4"/>
    <w:rsid w:val="00B930B1"/>
  </w:style>
  <w:style w:type="character" w:customStyle="1" w:styleId="WW8Num72z5">
    <w:name w:val="WW8Num72z5"/>
    <w:rsid w:val="00B930B1"/>
  </w:style>
  <w:style w:type="character" w:customStyle="1" w:styleId="WW8Num72z6">
    <w:name w:val="WW8Num72z6"/>
    <w:rsid w:val="00B930B1"/>
  </w:style>
  <w:style w:type="character" w:customStyle="1" w:styleId="WW8Num72z7">
    <w:name w:val="WW8Num72z7"/>
    <w:rsid w:val="00B930B1"/>
  </w:style>
  <w:style w:type="character" w:customStyle="1" w:styleId="WW8Num72z8">
    <w:name w:val="WW8Num72z8"/>
    <w:rsid w:val="00B930B1"/>
  </w:style>
  <w:style w:type="character" w:customStyle="1" w:styleId="WW8Num75z1">
    <w:name w:val="WW8Num75z1"/>
    <w:rsid w:val="00B930B1"/>
    <w:rPr>
      <w:rFonts w:ascii="Courier New" w:hAnsi="Courier New" w:cs="Courier New" w:hint="default"/>
    </w:rPr>
  </w:style>
  <w:style w:type="character" w:customStyle="1" w:styleId="WW8Num75z2">
    <w:name w:val="WW8Num75z2"/>
    <w:rsid w:val="00B930B1"/>
    <w:rPr>
      <w:rFonts w:ascii="Wingdings" w:hAnsi="Wingdings" w:cs="Wingdings" w:hint="default"/>
    </w:rPr>
  </w:style>
  <w:style w:type="character" w:customStyle="1" w:styleId="WW8Num76z1">
    <w:name w:val="WW8Num76z1"/>
    <w:rsid w:val="00B930B1"/>
    <w:rPr>
      <w:rFonts w:ascii="Courier New" w:hAnsi="Courier New" w:cs="Courier New" w:hint="default"/>
    </w:rPr>
  </w:style>
  <w:style w:type="character" w:customStyle="1" w:styleId="WW8Num76z2">
    <w:name w:val="WW8Num76z2"/>
    <w:rsid w:val="00B930B1"/>
    <w:rPr>
      <w:rFonts w:ascii="Wingdings" w:hAnsi="Wingdings" w:cs="Wingdings" w:hint="default"/>
    </w:rPr>
  </w:style>
  <w:style w:type="character" w:customStyle="1" w:styleId="WW8Num76z3">
    <w:name w:val="WW8Num76z3"/>
    <w:rsid w:val="00B930B1"/>
    <w:rPr>
      <w:rFonts w:ascii="Symbol" w:hAnsi="Symbol" w:cs="Symbol" w:hint="default"/>
    </w:rPr>
  </w:style>
  <w:style w:type="character" w:customStyle="1" w:styleId="WW8Num77z1">
    <w:name w:val="WW8Num77z1"/>
    <w:rsid w:val="00B930B1"/>
    <w:rPr>
      <w:rFonts w:ascii="Courier New" w:hAnsi="Courier New" w:cs="Courier New" w:hint="default"/>
    </w:rPr>
  </w:style>
  <w:style w:type="character" w:customStyle="1" w:styleId="WW8Num77z2">
    <w:name w:val="WW8Num77z2"/>
    <w:rsid w:val="00B930B1"/>
    <w:rPr>
      <w:rFonts w:ascii="Wingdings" w:hAnsi="Wingdings" w:cs="Wingdings" w:hint="default"/>
    </w:rPr>
  </w:style>
  <w:style w:type="character" w:customStyle="1" w:styleId="WW8Num78z1">
    <w:name w:val="WW8Num78z1"/>
    <w:rsid w:val="00B930B1"/>
  </w:style>
  <w:style w:type="character" w:customStyle="1" w:styleId="WW8Num78z2">
    <w:name w:val="WW8Num78z2"/>
    <w:rsid w:val="00B930B1"/>
  </w:style>
  <w:style w:type="character" w:customStyle="1" w:styleId="WW8Num78z3">
    <w:name w:val="WW8Num78z3"/>
    <w:rsid w:val="00B930B1"/>
  </w:style>
  <w:style w:type="character" w:customStyle="1" w:styleId="WW8Num78z4">
    <w:name w:val="WW8Num78z4"/>
    <w:rsid w:val="00B930B1"/>
  </w:style>
  <w:style w:type="character" w:customStyle="1" w:styleId="WW8Num78z5">
    <w:name w:val="WW8Num78z5"/>
    <w:rsid w:val="00B930B1"/>
  </w:style>
  <w:style w:type="character" w:customStyle="1" w:styleId="WW8Num78z6">
    <w:name w:val="WW8Num78z6"/>
    <w:rsid w:val="00B930B1"/>
  </w:style>
  <w:style w:type="character" w:customStyle="1" w:styleId="WW8Num78z7">
    <w:name w:val="WW8Num78z7"/>
    <w:rsid w:val="00B930B1"/>
  </w:style>
  <w:style w:type="character" w:customStyle="1" w:styleId="WW8Num78z8">
    <w:name w:val="WW8Num78z8"/>
    <w:rsid w:val="00B930B1"/>
  </w:style>
  <w:style w:type="character" w:customStyle="1" w:styleId="WW8Num79z1">
    <w:name w:val="WW8Num79z1"/>
    <w:rsid w:val="00B930B1"/>
    <w:rPr>
      <w:rFonts w:ascii="Courier New" w:hAnsi="Courier New" w:cs="Courier New" w:hint="default"/>
    </w:rPr>
  </w:style>
  <w:style w:type="character" w:customStyle="1" w:styleId="WW8Num79z2">
    <w:name w:val="WW8Num79z2"/>
    <w:rsid w:val="00B930B1"/>
    <w:rPr>
      <w:rFonts w:ascii="Wingdings" w:hAnsi="Wingdings" w:cs="Wingdings" w:hint="default"/>
    </w:rPr>
  </w:style>
  <w:style w:type="character" w:customStyle="1" w:styleId="WW8Num79z3">
    <w:name w:val="WW8Num79z3"/>
    <w:rsid w:val="00B930B1"/>
    <w:rPr>
      <w:rFonts w:ascii="Symbol" w:hAnsi="Symbol" w:cs="Symbol" w:hint="default"/>
    </w:rPr>
  </w:style>
  <w:style w:type="character" w:customStyle="1" w:styleId="WW8Num83z1">
    <w:name w:val="WW8Num83z1"/>
    <w:rsid w:val="00B930B1"/>
    <w:rPr>
      <w:rFonts w:ascii="Courier New" w:hAnsi="Courier New" w:cs="Courier New" w:hint="default"/>
    </w:rPr>
  </w:style>
  <w:style w:type="character" w:customStyle="1" w:styleId="WW8Num83z2">
    <w:name w:val="WW8Num83z2"/>
    <w:rsid w:val="00B930B1"/>
    <w:rPr>
      <w:rFonts w:ascii="Wingdings" w:hAnsi="Wingdings" w:cs="Wingdings" w:hint="default"/>
    </w:rPr>
  </w:style>
  <w:style w:type="character" w:customStyle="1" w:styleId="WW8Num84z1">
    <w:name w:val="WW8Num84z1"/>
    <w:rsid w:val="00B930B1"/>
    <w:rPr>
      <w:rFonts w:ascii="Courier New" w:hAnsi="Courier New" w:cs="Courier New" w:hint="default"/>
    </w:rPr>
  </w:style>
  <w:style w:type="character" w:customStyle="1" w:styleId="WW8Num84z2">
    <w:name w:val="WW8Num84z2"/>
    <w:rsid w:val="00B930B1"/>
    <w:rPr>
      <w:rFonts w:ascii="Wingdings" w:hAnsi="Wingdings" w:cs="Wingdings" w:hint="default"/>
    </w:rPr>
  </w:style>
  <w:style w:type="character" w:customStyle="1" w:styleId="WW8Num85z1">
    <w:name w:val="WW8Num85z1"/>
    <w:rsid w:val="00B930B1"/>
    <w:rPr>
      <w:rFonts w:ascii="Courier New" w:hAnsi="Courier New" w:cs="Courier New" w:hint="default"/>
    </w:rPr>
  </w:style>
  <w:style w:type="character" w:customStyle="1" w:styleId="WW8Num85z2">
    <w:name w:val="WW8Num85z2"/>
    <w:rsid w:val="00B930B1"/>
    <w:rPr>
      <w:rFonts w:ascii="Wingdings" w:hAnsi="Wingdings" w:cs="Wingdings" w:hint="default"/>
    </w:rPr>
  </w:style>
  <w:style w:type="character" w:customStyle="1" w:styleId="WW8Num85z3">
    <w:name w:val="WW8Num85z3"/>
    <w:rsid w:val="00B930B1"/>
    <w:rPr>
      <w:rFonts w:ascii="Symbol" w:hAnsi="Symbol" w:cs="Symbol" w:hint="default"/>
    </w:rPr>
  </w:style>
  <w:style w:type="character" w:customStyle="1" w:styleId="WW8Num87z1">
    <w:name w:val="WW8Num87z1"/>
    <w:rsid w:val="00B930B1"/>
  </w:style>
  <w:style w:type="character" w:customStyle="1" w:styleId="WW8Num87z2">
    <w:name w:val="WW8Num87z2"/>
    <w:rsid w:val="00B930B1"/>
  </w:style>
  <w:style w:type="character" w:customStyle="1" w:styleId="WW8Num87z3">
    <w:name w:val="WW8Num87z3"/>
    <w:rsid w:val="00B930B1"/>
  </w:style>
  <w:style w:type="character" w:customStyle="1" w:styleId="WW8Num87z4">
    <w:name w:val="WW8Num87z4"/>
    <w:rsid w:val="00B930B1"/>
  </w:style>
  <w:style w:type="character" w:customStyle="1" w:styleId="WW8Num87z5">
    <w:name w:val="WW8Num87z5"/>
    <w:rsid w:val="00B930B1"/>
  </w:style>
  <w:style w:type="character" w:customStyle="1" w:styleId="WW8Num87z6">
    <w:name w:val="WW8Num87z6"/>
    <w:rsid w:val="00B930B1"/>
  </w:style>
  <w:style w:type="character" w:customStyle="1" w:styleId="WW8Num87z7">
    <w:name w:val="WW8Num87z7"/>
    <w:rsid w:val="00B930B1"/>
  </w:style>
  <w:style w:type="character" w:customStyle="1" w:styleId="WW8Num87z8">
    <w:name w:val="WW8Num87z8"/>
    <w:rsid w:val="00B930B1"/>
  </w:style>
  <w:style w:type="character" w:customStyle="1" w:styleId="WW8Num89z1">
    <w:name w:val="WW8Num89z1"/>
    <w:rsid w:val="00B930B1"/>
    <w:rPr>
      <w:rFonts w:ascii="Courier New" w:hAnsi="Courier New" w:cs="Courier New" w:hint="default"/>
    </w:rPr>
  </w:style>
  <w:style w:type="character" w:customStyle="1" w:styleId="WW8Num89z2">
    <w:name w:val="WW8Num89z2"/>
    <w:rsid w:val="00B930B1"/>
    <w:rPr>
      <w:rFonts w:ascii="Wingdings" w:hAnsi="Wingdings" w:cs="Wingdings" w:hint="default"/>
    </w:rPr>
  </w:style>
  <w:style w:type="character" w:customStyle="1" w:styleId="WW8Num91z1">
    <w:name w:val="WW8Num91z1"/>
    <w:rsid w:val="00B930B1"/>
  </w:style>
  <w:style w:type="character" w:customStyle="1" w:styleId="WW8Num91z2">
    <w:name w:val="WW8Num91z2"/>
    <w:rsid w:val="00B930B1"/>
  </w:style>
  <w:style w:type="character" w:customStyle="1" w:styleId="WW8Num91z3">
    <w:name w:val="WW8Num91z3"/>
    <w:rsid w:val="00B930B1"/>
  </w:style>
  <w:style w:type="character" w:customStyle="1" w:styleId="WW8Num91z4">
    <w:name w:val="WW8Num91z4"/>
    <w:rsid w:val="00B930B1"/>
  </w:style>
  <w:style w:type="character" w:customStyle="1" w:styleId="WW8Num91z5">
    <w:name w:val="WW8Num91z5"/>
    <w:rsid w:val="00B930B1"/>
  </w:style>
  <w:style w:type="character" w:customStyle="1" w:styleId="WW8Num91z6">
    <w:name w:val="WW8Num91z6"/>
    <w:rsid w:val="00B930B1"/>
  </w:style>
  <w:style w:type="character" w:customStyle="1" w:styleId="WW8Num91z7">
    <w:name w:val="WW8Num91z7"/>
    <w:rsid w:val="00B930B1"/>
  </w:style>
  <w:style w:type="character" w:customStyle="1" w:styleId="WW8Num91z8">
    <w:name w:val="WW8Num91z8"/>
    <w:rsid w:val="00B930B1"/>
  </w:style>
  <w:style w:type="character" w:customStyle="1" w:styleId="WW8NumSt34z0">
    <w:name w:val="WW8NumSt34z0"/>
    <w:rsid w:val="00B930B1"/>
    <w:rPr>
      <w:rFonts w:ascii="Symbol" w:hAnsi="Symbol" w:cs="Symbol" w:hint="default"/>
      <w:spacing w:val="-6"/>
    </w:rPr>
  </w:style>
  <w:style w:type="character" w:customStyle="1" w:styleId="WW8NumSt44z0">
    <w:name w:val="WW8NumSt44z0"/>
    <w:rsid w:val="00B930B1"/>
    <w:rPr>
      <w:rFonts w:ascii="Arial Narrow" w:hAnsi="Arial Narrow" w:cs="Arial Narrow" w:hint="default"/>
      <w:b w:val="0"/>
      <w:i w:val="0"/>
      <w:sz w:val="20"/>
      <w:szCs w:val="20"/>
    </w:rPr>
  </w:style>
  <w:style w:type="character" w:customStyle="1" w:styleId="WW8NumSt62z0">
    <w:name w:val="WW8NumSt62z0"/>
    <w:rsid w:val="00B930B1"/>
    <w:rPr>
      <w:rFonts w:ascii="Symbol" w:hAnsi="Symbol" w:cs="Symbol" w:hint="default"/>
      <w:sz w:val="24"/>
    </w:rPr>
  </w:style>
  <w:style w:type="character" w:customStyle="1" w:styleId="WW8NumSt77z0">
    <w:name w:val="WW8NumSt77z0"/>
    <w:rsid w:val="00B930B1"/>
    <w:rPr>
      <w:rFonts w:ascii="Symbol" w:hAnsi="Symbol" w:cs="Symbol" w:hint="default"/>
      <w:sz w:val="20"/>
    </w:rPr>
  </w:style>
  <w:style w:type="character" w:customStyle="1" w:styleId="WW8NumSt79z0">
    <w:name w:val="WW8NumSt79z0"/>
    <w:rsid w:val="00B930B1"/>
    <w:rPr>
      <w:rFonts w:ascii="Symbol" w:hAnsi="Symbol" w:cs="Symbol" w:hint="default"/>
    </w:rPr>
  </w:style>
  <w:style w:type="character" w:customStyle="1" w:styleId="Domylnaczcionkaakapitu1">
    <w:name w:val="Domyślna czcionka akapitu1"/>
    <w:rsid w:val="00B930B1"/>
  </w:style>
  <w:style w:type="character" w:customStyle="1" w:styleId="Nagwek2Znak">
    <w:name w:val="Nagłówek 2 Znak"/>
    <w:rsid w:val="00B930B1"/>
    <w:rPr>
      <w:rFonts w:ascii="Arial Narrow" w:hAnsi="Arial Narrow" w:cs="Arial Narrow"/>
      <w:b/>
      <w:bCs/>
      <w:sz w:val="22"/>
      <w:szCs w:val="22"/>
    </w:rPr>
  </w:style>
  <w:style w:type="character" w:styleId="Numerstrony">
    <w:name w:val="page number"/>
    <w:rsid w:val="00B930B1"/>
    <w:rPr>
      <w:rFonts w:ascii="Times New Roman" w:hAnsi="Times New Roman" w:cs="Times New Roman"/>
      <w:sz w:val="22"/>
    </w:rPr>
  </w:style>
  <w:style w:type="character" w:customStyle="1" w:styleId="DefaultParagraphFo">
    <w:name w:val="Default Paragraph Fo"/>
    <w:basedOn w:val="Domylnaczcionkaakapitu1"/>
    <w:rsid w:val="00B930B1"/>
  </w:style>
  <w:style w:type="character" w:customStyle="1" w:styleId="EquationCaption">
    <w:name w:val="_Equation Caption"/>
    <w:rsid w:val="00B930B1"/>
  </w:style>
  <w:style w:type="character" w:customStyle="1" w:styleId="TekstprzypisukocowegoZnak">
    <w:name w:val="Tekst przypisu końcowego Znak"/>
    <w:basedOn w:val="Domylnaczcionkaakapitu1"/>
    <w:rsid w:val="00B930B1"/>
  </w:style>
  <w:style w:type="character" w:customStyle="1" w:styleId="Znakiprzypiswkocowych">
    <w:name w:val="Znaki przypisów końcowych"/>
    <w:rsid w:val="00B930B1"/>
    <w:rPr>
      <w:vertAlign w:val="superscript"/>
    </w:rPr>
  </w:style>
  <w:style w:type="character" w:customStyle="1" w:styleId="TekstkomentarzaZnak">
    <w:name w:val="Tekst komentarza Znak"/>
    <w:link w:val="Tekstkomentarza"/>
    <w:rsid w:val="00B930B1"/>
    <w:rPr>
      <w:rFonts w:ascii="Arial Narrow" w:hAnsi="Arial Narrow" w:cs="Arial Narrow"/>
      <w:sz w:val="24"/>
    </w:rPr>
  </w:style>
  <w:style w:type="character" w:customStyle="1" w:styleId="Tekstpodstawowywcity3Znak">
    <w:name w:val="Tekst podstawowy wcięty 3 Znak"/>
    <w:link w:val="Tekstpodstawowywcity3"/>
    <w:rsid w:val="00B930B1"/>
    <w:rPr>
      <w:rFonts w:ascii="Arial Narrow" w:hAnsi="Arial Narrow" w:cs="Arial Narrow"/>
      <w:sz w:val="16"/>
      <w:szCs w:val="16"/>
    </w:rPr>
  </w:style>
  <w:style w:type="character" w:customStyle="1" w:styleId="Znakiprzypiswdolnych">
    <w:name w:val="Znaki przypisów dolnych"/>
    <w:rsid w:val="00B930B1"/>
    <w:rPr>
      <w:vertAlign w:val="superscript"/>
    </w:rPr>
  </w:style>
  <w:style w:type="character" w:styleId="Hipercze">
    <w:name w:val="Hyperlink"/>
    <w:uiPriority w:val="99"/>
    <w:rsid w:val="00B930B1"/>
    <w:rPr>
      <w:color w:val="0000FF"/>
      <w:u w:val="single"/>
    </w:rPr>
  </w:style>
  <w:style w:type="character" w:customStyle="1" w:styleId="Nagwek1Znak">
    <w:name w:val="Nagłówek 1 Znak"/>
    <w:rsid w:val="00B930B1"/>
    <w:rPr>
      <w:b/>
      <w:caps/>
      <w:kern w:val="2"/>
    </w:rPr>
  </w:style>
  <w:style w:type="character" w:customStyle="1" w:styleId="Punkty1WASNYZnak">
    <w:name w:val="Punkty 1_WŁASNY Znak"/>
    <w:basedOn w:val="Nagwek1Znak"/>
    <w:rsid w:val="00B930B1"/>
    <w:rPr>
      <w:b/>
      <w:caps/>
      <w:kern w:val="2"/>
    </w:rPr>
  </w:style>
  <w:style w:type="character" w:styleId="UyteHipercze">
    <w:name w:val="FollowedHyperlink"/>
    <w:rsid w:val="00B930B1"/>
    <w:rPr>
      <w:color w:val="800080"/>
      <w:u w:val="single"/>
    </w:rPr>
  </w:style>
  <w:style w:type="character" w:customStyle="1" w:styleId="Tekstpodstawowy3Znak">
    <w:name w:val="Tekst podstawowy 3 Znak"/>
    <w:link w:val="Tekstpodstawowy3"/>
    <w:rsid w:val="00B930B1"/>
    <w:rPr>
      <w:sz w:val="16"/>
      <w:szCs w:val="16"/>
    </w:rPr>
  </w:style>
  <w:style w:type="character" w:customStyle="1" w:styleId="StandardowytekstZnak">
    <w:name w:val="Standardowy.tekst Znak"/>
    <w:rsid w:val="00B930B1"/>
    <w:rPr>
      <w:lang w:val="pl-PL" w:bidi="ar-SA"/>
    </w:rPr>
  </w:style>
  <w:style w:type="character" w:customStyle="1" w:styleId="Nagwek9Znak">
    <w:name w:val="Nagłówek 9 Znak"/>
    <w:uiPriority w:val="9"/>
    <w:rsid w:val="00B930B1"/>
    <w:rPr>
      <w:rFonts w:ascii="Cambria" w:eastAsia="Times New Roman" w:hAnsi="Cambria" w:cs="Times New Roman"/>
      <w:sz w:val="22"/>
      <w:szCs w:val="22"/>
    </w:rPr>
  </w:style>
  <w:style w:type="character" w:customStyle="1" w:styleId="Bibliografia1">
    <w:name w:val="Bibliografia1"/>
    <w:basedOn w:val="Domylnaczcionkaakapitu1"/>
    <w:rsid w:val="00B930B1"/>
  </w:style>
  <w:style w:type="character" w:customStyle="1" w:styleId="Inicjdok">
    <w:name w:val="Inicj dok"/>
    <w:basedOn w:val="Domylnaczcionkaakapitu1"/>
    <w:rsid w:val="00B930B1"/>
  </w:style>
  <w:style w:type="character" w:customStyle="1" w:styleId="Inicjtech">
    <w:name w:val="Inicj tech"/>
    <w:rsid w:val="00B930B1"/>
    <w:rPr>
      <w:rFonts w:ascii="Courier New" w:hAnsi="Courier New" w:cs="Courier New"/>
      <w:sz w:val="24"/>
      <w:lang w:val="en-US"/>
    </w:rPr>
  </w:style>
  <w:style w:type="character" w:customStyle="1" w:styleId="Techniczny1">
    <w:name w:val="Techniczny 1"/>
    <w:rsid w:val="00B930B1"/>
    <w:rPr>
      <w:rFonts w:ascii="Courier New" w:hAnsi="Courier New" w:cs="Courier New"/>
      <w:sz w:val="24"/>
      <w:lang w:val="en-US"/>
    </w:rPr>
  </w:style>
  <w:style w:type="character" w:customStyle="1" w:styleId="Dokumentu8">
    <w:name w:val="Dokumentu 8"/>
    <w:basedOn w:val="Domylnaczcionkaakapitu1"/>
    <w:rsid w:val="00B930B1"/>
  </w:style>
  <w:style w:type="character" w:customStyle="1" w:styleId="Dokumentu5">
    <w:name w:val="Dokumentu 5"/>
    <w:basedOn w:val="Domylnaczcionkaakapitu1"/>
    <w:rsid w:val="00B930B1"/>
  </w:style>
  <w:style w:type="character" w:customStyle="1" w:styleId="Dokumentu6">
    <w:name w:val="Dokumentu 6"/>
    <w:basedOn w:val="Domylnaczcionkaakapitu1"/>
    <w:rsid w:val="00B930B1"/>
  </w:style>
  <w:style w:type="character" w:customStyle="1" w:styleId="Dokumentu2">
    <w:name w:val="Dokumentu 2"/>
    <w:rsid w:val="00B930B1"/>
    <w:rPr>
      <w:rFonts w:ascii="Courier New" w:hAnsi="Courier New" w:cs="Courier New"/>
      <w:sz w:val="24"/>
      <w:lang w:val="en-US"/>
    </w:rPr>
  </w:style>
  <w:style w:type="character" w:customStyle="1" w:styleId="Dokumentu7">
    <w:name w:val="Dokumentu 7"/>
    <w:basedOn w:val="Domylnaczcionkaakapitu1"/>
    <w:rsid w:val="00B930B1"/>
  </w:style>
  <w:style w:type="character" w:customStyle="1" w:styleId="Dokumentu3">
    <w:name w:val="Dokumentu 3"/>
    <w:rsid w:val="00B930B1"/>
    <w:rPr>
      <w:rFonts w:ascii="Courier New" w:hAnsi="Courier New" w:cs="Courier New"/>
      <w:sz w:val="24"/>
      <w:lang w:val="en-US"/>
    </w:rPr>
  </w:style>
  <w:style w:type="character" w:customStyle="1" w:styleId="Dokumentu4">
    <w:name w:val="Dokumentu 4"/>
    <w:rsid w:val="00B930B1"/>
    <w:rPr>
      <w:b/>
      <w:i/>
      <w:sz w:val="24"/>
    </w:rPr>
  </w:style>
  <w:style w:type="character" w:customStyle="1" w:styleId="Techniczny2">
    <w:name w:val="Techniczny 2"/>
    <w:rsid w:val="00B930B1"/>
    <w:rPr>
      <w:rFonts w:ascii="Courier New" w:hAnsi="Courier New" w:cs="Courier New"/>
      <w:sz w:val="24"/>
      <w:lang w:val="en-US"/>
    </w:rPr>
  </w:style>
  <w:style w:type="character" w:customStyle="1" w:styleId="Techniczny3">
    <w:name w:val="Techniczny 3"/>
    <w:rsid w:val="00B930B1"/>
    <w:rPr>
      <w:rFonts w:ascii="Courier New" w:hAnsi="Courier New" w:cs="Courier New"/>
      <w:sz w:val="24"/>
      <w:lang w:val="en-US"/>
    </w:rPr>
  </w:style>
  <w:style w:type="character" w:customStyle="1" w:styleId="TekstdymkaZnak">
    <w:name w:val="Tekst dymka Znak"/>
    <w:uiPriority w:val="99"/>
    <w:rsid w:val="00B930B1"/>
    <w:rPr>
      <w:rFonts w:ascii="Tahoma" w:hAnsi="Tahoma" w:cs="Tahoma"/>
      <w:sz w:val="16"/>
      <w:szCs w:val="16"/>
    </w:rPr>
  </w:style>
  <w:style w:type="character" w:customStyle="1" w:styleId="StopkaZnak">
    <w:name w:val="Stopka Znak"/>
    <w:rsid w:val="00B930B1"/>
    <w:rPr>
      <w:rFonts w:ascii="Arial Narrow" w:hAnsi="Arial Narrow" w:cs="Arial Narrow"/>
    </w:rPr>
  </w:style>
  <w:style w:type="character" w:customStyle="1" w:styleId="TekstprzypisudolnegoZnak">
    <w:name w:val="Tekst przypisu dolnego Znak"/>
    <w:rsid w:val="00B930B1"/>
    <w:rPr>
      <w:rFonts w:ascii="Arial Narrow" w:hAnsi="Arial Narrow" w:cs="Arial Narrow"/>
      <w:color w:val="00B050"/>
    </w:rPr>
  </w:style>
  <w:style w:type="character" w:customStyle="1" w:styleId="NagwekZnak">
    <w:name w:val="Nagłówek Znak"/>
    <w:rsid w:val="00B930B1"/>
    <w:rPr>
      <w:rFonts w:ascii="Century Gothic" w:hAnsi="Century Gothic" w:cs="Century Gothic"/>
    </w:rPr>
  </w:style>
  <w:style w:type="character" w:customStyle="1" w:styleId="Nagwek8Znak">
    <w:name w:val="Nagłówek 8 Znak"/>
    <w:aliases w:val="nagłówek- Znak1"/>
    <w:rsid w:val="00B930B1"/>
    <w:rPr>
      <w:rFonts w:ascii="Arial Narrow" w:hAnsi="Arial Narrow" w:cs="Arial Narrow"/>
      <w:szCs w:val="24"/>
      <w:lang w:val="pl-PL" w:eastAsia="pl-PL"/>
    </w:rPr>
  </w:style>
  <w:style w:type="character" w:customStyle="1" w:styleId="Nagwek3Znak">
    <w:name w:val="Nagłówek 3 Znak"/>
    <w:rsid w:val="00B930B1"/>
    <w:rPr>
      <w:rFonts w:ascii="Arial Narrow" w:hAnsi="Arial Narrow" w:cs="Arial Narrow"/>
    </w:rPr>
  </w:style>
  <w:style w:type="character" w:customStyle="1" w:styleId="nagwek2Znak0">
    <w:name w:val="nagłówek2 Znak"/>
    <w:rsid w:val="00B930B1"/>
    <w:rPr>
      <w:rFonts w:ascii="Arial Narrow" w:hAnsi="Arial Narrow" w:cs="Arial Narrow"/>
      <w:b/>
    </w:rPr>
  </w:style>
  <w:style w:type="character" w:customStyle="1" w:styleId="TekstpodstawowyZnak">
    <w:name w:val="Tekst podstawowy Znak"/>
    <w:rsid w:val="00B930B1"/>
    <w:rPr>
      <w:rFonts w:ascii="Arial Narrow" w:hAnsi="Arial Narrow" w:cs="Arial Narrow"/>
      <w:bCs/>
      <w:szCs w:val="24"/>
    </w:rPr>
  </w:style>
  <w:style w:type="character" w:customStyle="1" w:styleId="TekstpodstawowywcityZnak">
    <w:name w:val="Tekst podstawowy wcięty Znak"/>
    <w:rsid w:val="00B930B1"/>
    <w:rPr>
      <w:rFonts w:ascii="Arial Narrow" w:hAnsi="Arial Narrow" w:cs="Arial Narrow"/>
      <w:b/>
    </w:rPr>
  </w:style>
  <w:style w:type="character" w:customStyle="1" w:styleId="Styl1Znak">
    <w:name w:val="Styl1 Znak"/>
    <w:basedOn w:val="Nagwek2Znak"/>
    <w:rsid w:val="00B930B1"/>
    <w:rPr>
      <w:rFonts w:ascii="Arial Narrow" w:hAnsi="Arial Narrow" w:cs="Arial Narrow"/>
      <w:b/>
      <w:bCs/>
      <w:sz w:val="22"/>
      <w:szCs w:val="22"/>
    </w:rPr>
  </w:style>
  <w:style w:type="character" w:customStyle="1" w:styleId="Spistreci1Znak">
    <w:name w:val="Spis treści 1 Znak"/>
    <w:uiPriority w:val="39"/>
    <w:rsid w:val="00B930B1"/>
    <w:rPr>
      <w:rFonts w:ascii="Arial Narrow" w:hAnsi="Arial Narrow" w:cs="Arial Narrow"/>
    </w:rPr>
  </w:style>
  <w:style w:type="character" w:customStyle="1" w:styleId="Styl2Znak">
    <w:name w:val="Styl2 Znak"/>
    <w:basedOn w:val="Nagwek2Znak"/>
    <w:rsid w:val="00B930B1"/>
    <w:rPr>
      <w:rFonts w:ascii="Arial Narrow" w:hAnsi="Arial Narrow" w:cs="Arial Narrow"/>
      <w:b/>
      <w:bCs/>
      <w:sz w:val="22"/>
      <w:szCs w:val="22"/>
    </w:rPr>
  </w:style>
  <w:style w:type="character" w:customStyle="1" w:styleId="Teksttreci3">
    <w:name w:val="Tekst treści (3)_"/>
    <w:rsid w:val="00B930B1"/>
    <w:rPr>
      <w:rFonts w:ascii="Arial" w:eastAsia="Arial" w:hAnsi="Arial" w:cs="Arial"/>
      <w:sz w:val="28"/>
      <w:szCs w:val="28"/>
      <w:shd w:val="clear" w:color="auto" w:fill="FFFFFF"/>
    </w:rPr>
  </w:style>
  <w:style w:type="character" w:customStyle="1" w:styleId="Nagwek10">
    <w:name w:val="Nagłówek #1_"/>
    <w:rsid w:val="00B930B1"/>
    <w:rPr>
      <w:b/>
      <w:bCs/>
      <w:sz w:val="43"/>
      <w:szCs w:val="43"/>
      <w:shd w:val="clear" w:color="auto" w:fill="FFFFFF"/>
    </w:rPr>
  </w:style>
  <w:style w:type="character" w:customStyle="1" w:styleId="PodtytuZnak">
    <w:name w:val="Podtytuł Znak"/>
    <w:aliases w:val="nagłówek a) Znak"/>
    <w:rsid w:val="00B930B1"/>
    <w:rPr>
      <w:rFonts w:ascii="Arial Narrow" w:hAnsi="Arial Narrow" w:cs="Arial Narrow"/>
    </w:rPr>
  </w:style>
  <w:style w:type="character" w:customStyle="1" w:styleId="Nagwek4Znak">
    <w:name w:val="Nagłówek 4 Znak"/>
    <w:rsid w:val="00B930B1"/>
    <w:rPr>
      <w:rFonts w:ascii="Arial Narrow" w:hAnsi="Arial Narrow" w:cs="Arial Narrow"/>
      <w:b/>
      <w:spacing w:val="-3"/>
      <w:szCs w:val="24"/>
    </w:rPr>
  </w:style>
  <w:style w:type="character" w:customStyle="1" w:styleId="Tekstpodstawowywcity2Znak">
    <w:name w:val="Tekst podstawowy wcięty 2 Znak"/>
    <w:link w:val="Tekstpodstawowywcity2"/>
    <w:uiPriority w:val="99"/>
    <w:rsid w:val="00B930B1"/>
    <w:rPr>
      <w:rFonts w:ascii="Arial Narrow" w:hAnsi="Arial Narrow" w:cs="Arial Narrow"/>
    </w:rPr>
  </w:style>
  <w:style w:type="character" w:customStyle="1" w:styleId="Tekstpodstawowy2Znak">
    <w:name w:val="Tekst podstawowy 2 Znak"/>
    <w:link w:val="Tekstpodstawowy2"/>
    <w:uiPriority w:val="99"/>
    <w:rsid w:val="00B930B1"/>
    <w:rPr>
      <w:rFonts w:ascii="Arial Narrow" w:hAnsi="Arial Narrow" w:cs="Arial Narrow"/>
      <w:szCs w:val="24"/>
    </w:rPr>
  </w:style>
  <w:style w:type="character" w:customStyle="1" w:styleId="Nagwek5Znak">
    <w:name w:val="Nagłówek 5 Znak"/>
    <w:rsid w:val="00B930B1"/>
    <w:rPr>
      <w:rFonts w:ascii="Arial Narrow" w:hAnsi="Arial Narrow" w:cs="Arial Narrow"/>
      <w:b/>
    </w:rPr>
  </w:style>
  <w:style w:type="character" w:customStyle="1" w:styleId="Nagwek6Znak">
    <w:name w:val="Nagłówek 6 Znak"/>
    <w:rsid w:val="00B930B1"/>
    <w:rPr>
      <w:rFonts w:ascii="Arial Narrow" w:hAnsi="Arial Narrow" w:cs="Arial Narrow"/>
      <w:b/>
      <w:sz w:val="28"/>
      <w:szCs w:val="24"/>
    </w:rPr>
  </w:style>
  <w:style w:type="character" w:customStyle="1" w:styleId="Nagwek7Znak">
    <w:name w:val="Nagłówek 7 Znak"/>
    <w:rsid w:val="00B930B1"/>
    <w:rPr>
      <w:rFonts w:ascii="Arial Narrow" w:hAnsi="Arial Narrow" w:cs="Arial Narrow"/>
      <w:b/>
      <w:sz w:val="28"/>
      <w:szCs w:val="24"/>
    </w:rPr>
  </w:style>
  <w:style w:type="character" w:styleId="Pogrubienie">
    <w:name w:val="Strong"/>
    <w:qFormat/>
    <w:rsid w:val="00B930B1"/>
    <w:rPr>
      <w:b/>
      <w:bCs/>
    </w:rPr>
  </w:style>
  <w:style w:type="character" w:customStyle="1" w:styleId="TytuZnak">
    <w:name w:val="Tytuł Znak"/>
    <w:link w:val="Tytu"/>
    <w:rsid w:val="00B930B1"/>
    <w:rPr>
      <w:rFonts w:ascii="Arial Narrow" w:hAnsi="Arial Narrow" w:cs="Arial Narrow"/>
      <w:b/>
      <w:sz w:val="28"/>
      <w:szCs w:val="24"/>
    </w:rPr>
  </w:style>
  <w:style w:type="character" w:customStyle="1" w:styleId="Tekstpodstawowy3Znak1">
    <w:name w:val="Tekst podstawowy 3 Znak1"/>
    <w:uiPriority w:val="99"/>
    <w:rsid w:val="00B930B1"/>
    <w:rPr>
      <w:rFonts w:ascii="Arial Narrow" w:hAnsi="Arial Narrow" w:cs="Arial Narrow"/>
      <w:sz w:val="16"/>
      <w:szCs w:val="16"/>
    </w:rPr>
  </w:style>
  <w:style w:type="character" w:customStyle="1" w:styleId="Nagwek8Znak1">
    <w:name w:val="Nagłówek 8 Znak1"/>
    <w:aliases w:val="nagłówek- Znak"/>
    <w:rsid w:val="00B930B1"/>
    <w:rPr>
      <w:rFonts w:ascii="Calibri Light" w:eastAsia="Times New Roman" w:hAnsi="Calibri Light" w:cs="Times New Roman"/>
      <w:color w:val="272727"/>
      <w:sz w:val="21"/>
      <w:szCs w:val="21"/>
    </w:rPr>
  </w:style>
  <w:style w:type="character" w:customStyle="1" w:styleId="PodtytuZnak1">
    <w:name w:val="Podtytuł Znak1"/>
    <w:rsid w:val="00B930B1"/>
    <w:rPr>
      <w:rFonts w:ascii="Calibri" w:eastAsia="Times New Roman" w:hAnsi="Calibri" w:cs="Times New Roman"/>
      <w:color w:val="5A5A5A"/>
      <w:spacing w:val="15"/>
      <w:sz w:val="22"/>
      <w:szCs w:val="22"/>
    </w:rPr>
  </w:style>
  <w:style w:type="character" w:customStyle="1" w:styleId="BezodstpwZnak">
    <w:name w:val="Bez odstępów Znak"/>
    <w:aliases w:val="SPIS TREŚCI Znak"/>
    <w:uiPriority w:val="1"/>
    <w:rsid w:val="00B930B1"/>
    <w:rPr>
      <w:rFonts w:ascii="Arial Narrow" w:hAnsi="Arial Narrow" w:cs="Arial Narrow"/>
      <w:b/>
      <w:sz w:val="24"/>
      <w:szCs w:val="24"/>
    </w:rPr>
  </w:style>
  <w:style w:type="character" w:customStyle="1" w:styleId="czeindeksu">
    <w:name w:val="Łącze indeksu"/>
    <w:rsid w:val="00B930B1"/>
  </w:style>
  <w:style w:type="character" w:customStyle="1" w:styleId="WW8Num119z0">
    <w:name w:val="WW8Num119z0"/>
    <w:rsid w:val="00B930B1"/>
  </w:style>
  <w:style w:type="character" w:customStyle="1" w:styleId="WW8Num112z0">
    <w:name w:val="WW8Num112z0"/>
    <w:rsid w:val="00B930B1"/>
    <w:rPr>
      <w:rFonts w:hint="default"/>
    </w:rPr>
  </w:style>
  <w:style w:type="character" w:customStyle="1" w:styleId="WW8Num112z1">
    <w:name w:val="WW8Num112z1"/>
    <w:rsid w:val="00B930B1"/>
  </w:style>
  <w:style w:type="character" w:customStyle="1" w:styleId="WW8Num112z2">
    <w:name w:val="WW8Num112z2"/>
    <w:rsid w:val="00B930B1"/>
    <w:rPr>
      <w:rFonts w:ascii="Arial Narrow" w:eastAsia="Times New Roman" w:hAnsi="Arial Narrow" w:cs="Times New Roman" w:hint="default"/>
    </w:rPr>
  </w:style>
  <w:style w:type="character" w:customStyle="1" w:styleId="WW8Num112z3">
    <w:name w:val="WW8Num112z3"/>
    <w:rsid w:val="00B930B1"/>
  </w:style>
  <w:style w:type="character" w:customStyle="1" w:styleId="WW8Num112z4">
    <w:name w:val="WW8Num112z4"/>
    <w:rsid w:val="00B930B1"/>
  </w:style>
  <w:style w:type="character" w:customStyle="1" w:styleId="WW8Num112z5">
    <w:name w:val="WW8Num112z5"/>
    <w:rsid w:val="00B930B1"/>
  </w:style>
  <w:style w:type="character" w:customStyle="1" w:styleId="WW8Num112z6">
    <w:name w:val="WW8Num112z6"/>
    <w:rsid w:val="00B930B1"/>
  </w:style>
  <w:style w:type="character" w:customStyle="1" w:styleId="WW8Num112z7">
    <w:name w:val="WW8Num112z7"/>
    <w:rsid w:val="00B930B1"/>
  </w:style>
  <w:style w:type="character" w:customStyle="1" w:styleId="WW8Num112z8">
    <w:name w:val="WW8Num112z8"/>
    <w:rsid w:val="00B930B1"/>
  </w:style>
  <w:style w:type="character" w:customStyle="1" w:styleId="WW8Num116z0">
    <w:name w:val="WW8Num116z0"/>
    <w:rsid w:val="00B930B1"/>
    <w:rPr>
      <w:szCs w:val="20"/>
    </w:rPr>
  </w:style>
  <w:style w:type="character" w:customStyle="1" w:styleId="WW8Num113z0">
    <w:name w:val="WW8Num113z0"/>
    <w:rsid w:val="00B930B1"/>
    <w:rPr>
      <w:szCs w:val="20"/>
    </w:rPr>
  </w:style>
  <w:style w:type="character" w:customStyle="1" w:styleId="WW8Num115z0">
    <w:name w:val="WW8Num115z0"/>
    <w:rsid w:val="00B930B1"/>
  </w:style>
  <w:style w:type="character" w:customStyle="1" w:styleId="WW8Num118z0">
    <w:name w:val="WW8Num118z0"/>
    <w:rsid w:val="00B930B1"/>
    <w:rPr>
      <w:szCs w:val="20"/>
    </w:rPr>
  </w:style>
  <w:style w:type="character" w:customStyle="1" w:styleId="WW8Num118z1">
    <w:name w:val="WW8Num118z1"/>
    <w:rsid w:val="00B930B1"/>
  </w:style>
  <w:style w:type="character" w:customStyle="1" w:styleId="WW8Num118z2">
    <w:name w:val="WW8Num118z2"/>
    <w:rsid w:val="00B930B1"/>
  </w:style>
  <w:style w:type="character" w:customStyle="1" w:styleId="WW8Num118z3">
    <w:name w:val="WW8Num118z3"/>
    <w:rsid w:val="00B930B1"/>
  </w:style>
  <w:style w:type="character" w:customStyle="1" w:styleId="WW8Num118z4">
    <w:name w:val="WW8Num118z4"/>
    <w:rsid w:val="00B930B1"/>
  </w:style>
  <w:style w:type="character" w:customStyle="1" w:styleId="WW8Num118z5">
    <w:name w:val="WW8Num118z5"/>
    <w:rsid w:val="00B930B1"/>
  </w:style>
  <w:style w:type="character" w:customStyle="1" w:styleId="WW8Num118z6">
    <w:name w:val="WW8Num118z6"/>
    <w:rsid w:val="00B930B1"/>
  </w:style>
  <w:style w:type="character" w:customStyle="1" w:styleId="WW8Num118z7">
    <w:name w:val="WW8Num118z7"/>
    <w:rsid w:val="00B930B1"/>
  </w:style>
  <w:style w:type="character" w:customStyle="1" w:styleId="WW8Num118z8">
    <w:name w:val="WW8Num118z8"/>
    <w:rsid w:val="00B930B1"/>
  </w:style>
  <w:style w:type="character" w:customStyle="1" w:styleId="WW8Num117z0">
    <w:name w:val="WW8Num117z0"/>
    <w:rsid w:val="00B930B1"/>
  </w:style>
  <w:style w:type="character" w:customStyle="1" w:styleId="WW8Num114z0">
    <w:name w:val="WW8Num114z0"/>
    <w:rsid w:val="00B930B1"/>
    <w:rPr>
      <w:szCs w:val="20"/>
    </w:rPr>
  </w:style>
  <w:style w:type="paragraph" w:customStyle="1" w:styleId="Nagwek20">
    <w:name w:val="Nagłówek2"/>
    <w:basedOn w:val="Normalny"/>
    <w:next w:val="Tekstpodstawowy"/>
    <w:rsid w:val="00B930B1"/>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1"/>
    <w:rsid w:val="00B930B1"/>
    <w:pPr>
      <w:jc w:val="center"/>
    </w:pPr>
    <w:rPr>
      <w:bCs/>
    </w:rPr>
  </w:style>
  <w:style w:type="paragraph" w:styleId="Lista">
    <w:name w:val="List"/>
    <w:basedOn w:val="Tekstpodstawowy"/>
    <w:rsid w:val="00B930B1"/>
    <w:rPr>
      <w:rFonts w:cs="Lucida Sans"/>
    </w:rPr>
  </w:style>
  <w:style w:type="paragraph" w:styleId="Legenda">
    <w:name w:val="caption"/>
    <w:basedOn w:val="Normalny"/>
    <w:qFormat/>
    <w:rsid w:val="00B930B1"/>
    <w:pPr>
      <w:suppressLineNumbers/>
      <w:spacing w:before="120" w:after="120"/>
    </w:pPr>
    <w:rPr>
      <w:rFonts w:cs="Lucida Sans"/>
      <w:i/>
      <w:iCs/>
      <w:sz w:val="24"/>
    </w:rPr>
  </w:style>
  <w:style w:type="paragraph" w:customStyle="1" w:styleId="Indeks">
    <w:name w:val="Indeks"/>
    <w:basedOn w:val="Normalny"/>
    <w:rsid w:val="00B930B1"/>
    <w:pPr>
      <w:suppressLineNumbers/>
    </w:pPr>
    <w:rPr>
      <w:rFonts w:cs="Lucida Sans"/>
    </w:rPr>
  </w:style>
  <w:style w:type="paragraph" w:customStyle="1" w:styleId="Nagwek11">
    <w:name w:val="Nagłówek1"/>
    <w:basedOn w:val="Normalny"/>
    <w:next w:val="Tekstpodstawowy"/>
    <w:rsid w:val="00B930B1"/>
    <w:pPr>
      <w:jc w:val="center"/>
    </w:pPr>
    <w:rPr>
      <w:b/>
      <w:sz w:val="28"/>
    </w:rPr>
  </w:style>
  <w:style w:type="paragraph" w:customStyle="1" w:styleId="Legenda2">
    <w:name w:val="Legenda2"/>
    <w:basedOn w:val="Normalny"/>
    <w:rsid w:val="00B930B1"/>
    <w:pPr>
      <w:suppressLineNumbers/>
      <w:spacing w:before="120" w:after="120"/>
    </w:pPr>
    <w:rPr>
      <w:rFonts w:cs="Lucida Sans"/>
      <w:i/>
      <w:iCs/>
      <w:sz w:val="24"/>
    </w:rPr>
  </w:style>
  <w:style w:type="paragraph" w:styleId="Spistreci1">
    <w:name w:val="toc 1"/>
    <w:basedOn w:val="Normalny"/>
    <w:next w:val="Normalny"/>
    <w:uiPriority w:val="39"/>
    <w:qFormat/>
    <w:rsid w:val="00B930B1"/>
    <w:pPr>
      <w:suppressLineNumbers/>
      <w:tabs>
        <w:tab w:val="left" w:pos="357"/>
      </w:tabs>
      <w:overflowPunct w:val="0"/>
      <w:autoSpaceDE w:val="0"/>
      <w:spacing w:before="120" w:after="120"/>
      <w:jc w:val="left"/>
      <w:textAlignment w:val="baseline"/>
    </w:pPr>
    <w:rPr>
      <w:szCs w:val="20"/>
    </w:rPr>
  </w:style>
  <w:style w:type="paragraph" w:styleId="Spistreci2">
    <w:name w:val="toc 2"/>
    <w:basedOn w:val="Normalny"/>
    <w:next w:val="Normalny"/>
    <w:rsid w:val="00B930B1"/>
    <w:pPr>
      <w:tabs>
        <w:tab w:val="right" w:leader="dot" w:pos="7371"/>
      </w:tabs>
      <w:overflowPunct w:val="0"/>
      <w:autoSpaceDE w:val="0"/>
      <w:ind w:left="200"/>
      <w:textAlignment w:val="baseline"/>
    </w:pPr>
    <w:rPr>
      <w:szCs w:val="20"/>
    </w:rPr>
  </w:style>
  <w:style w:type="paragraph" w:styleId="Spistreci3">
    <w:name w:val="toc 3"/>
    <w:basedOn w:val="Normalny"/>
    <w:next w:val="Normalny"/>
    <w:rsid w:val="00B930B1"/>
    <w:pPr>
      <w:tabs>
        <w:tab w:val="right" w:leader="dot" w:pos="7371"/>
      </w:tabs>
      <w:overflowPunct w:val="0"/>
      <w:autoSpaceDE w:val="0"/>
      <w:ind w:left="400"/>
      <w:textAlignment w:val="baseline"/>
    </w:pPr>
    <w:rPr>
      <w:szCs w:val="20"/>
    </w:rPr>
  </w:style>
  <w:style w:type="paragraph" w:styleId="Spistreci4">
    <w:name w:val="toc 4"/>
    <w:basedOn w:val="Normalny"/>
    <w:next w:val="Normalny"/>
    <w:rsid w:val="00B930B1"/>
    <w:pPr>
      <w:tabs>
        <w:tab w:val="right" w:leader="dot" w:pos="7371"/>
      </w:tabs>
      <w:overflowPunct w:val="0"/>
      <w:autoSpaceDE w:val="0"/>
      <w:ind w:left="600"/>
      <w:textAlignment w:val="baseline"/>
    </w:pPr>
    <w:rPr>
      <w:sz w:val="18"/>
      <w:szCs w:val="20"/>
    </w:rPr>
  </w:style>
  <w:style w:type="paragraph" w:styleId="Spistreci5">
    <w:name w:val="toc 5"/>
    <w:basedOn w:val="Normalny"/>
    <w:next w:val="Normalny"/>
    <w:rsid w:val="00B930B1"/>
    <w:pPr>
      <w:tabs>
        <w:tab w:val="right" w:leader="dot" w:pos="7371"/>
      </w:tabs>
      <w:overflowPunct w:val="0"/>
      <w:autoSpaceDE w:val="0"/>
      <w:ind w:left="800"/>
      <w:textAlignment w:val="baseline"/>
    </w:pPr>
    <w:rPr>
      <w:sz w:val="18"/>
      <w:szCs w:val="20"/>
    </w:rPr>
  </w:style>
  <w:style w:type="paragraph" w:styleId="Spistreci6">
    <w:name w:val="toc 6"/>
    <w:basedOn w:val="Normalny"/>
    <w:next w:val="Normalny"/>
    <w:rsid w:val="00B930B1"/>
    <w:pPr>
      <w:tabs>
        <w:tab w:val="right" w:leader="dot" w:pos="7371"/>
      </w:tabs>
      <w:overflowPunct w:val="0"/>
      <w:autoSpaceDE w:val="0"/>
      <w:ind w:left="1000"/>
      <w:textAlignment w:val="baseline"/>
    </w:pPr>
    <w:rPr>
      <w:sz w:val="18"/>
      <w:szCs w:val="20"/>
    </w:rPr>
  </w:style>
  <w:style w:type="paragraph" w:styleId="Spistreci7">
    <w:name w:val="toc 7"/>
    <w:basedOn w:val="Normalny"/>
    <w:next w:val="Normalny"/>
    <w:rsid w:val="00B930B1"/>
    <w:pPr>
      <w:tabs>
        <w:tab w:val="right" w:leader="dot" w:pos="7371"/>
      </w:tabs>
      <w:overflowPunct w:val="0"/>
      <w:autoSpaceDE w:val="0"/>
      <w:ind w:left="1200"/>
      <w:textAlignment w:val="baseline"/>
    </w:pPr>
    <w:rPr>
      <w:sz w:val="18"/>
      <w:szCs w:val="20"/>
    </w:rPr>
  </w:style>
  <w:style w:type="paragraph" w:styleId="Spistreci8">
    <w:name w:val="toc 8"/>
    <w:basedOn w:val="Normalny"/>
    <w:next w:val="Normalny"/>
    <w:rsid w:val="00B930B1"/>
    <w:pPr>
      <w:tabs>
        <w:tab w:val="right" w:leader="dot" w:pos="7371"/>
      </w:tabs>
      <w:overflowPunct w:val="0"/>
      <w:autoSpaceDE w:val="0"/>
      <w:ind w:left="1400"/>
      <w:textAlignment w:val="baseline"/>
    </w:pPr>
    <w:rPr>
      <w:sz w:val="18"/>
      <w:szCs w:val="20"/>
    </w:rPr>
  </w:style>
  <w:style w:type="paragraph" w:styleId="Spistreci9">
    <w:name w:val="toc 9"/>
    <w:basedOn w:val="Normalny"/>
    <w:next w:val="Normalny"/>
    <w:rsid w:val="00B930B1"/>
    <w:pPr>
      <w:tabs>
        <w:tab w:val="right" w:leader="dot" w:pos="7371"/>
      </w:tabs>
      <w:overflowPunct w:val="0"/>
      <w:autoSpaceDE w:val="0"/>
      <w:ind w:left="1600"/>
      <w:textAlignment w:val="baseline"/>
    </w:pPr>
    <w:rPr>
      <w:sz w:val="18"/>
      <w:szCs w:val="20"/>
    </w:rPr>
  </w:style>
  <w:style w:type="paragraph" w:customStyle="1" w:styleId="StylIwony">
    <w:name w:val="Styl Iwony"/>
    <w:basedOn w:val="Normalny"/>
    <w:rsid w:val="00B930B1"/>
    <w:pPr>
      <w:overflowPunct w:val="0"/>
      <w:autoSpaceDE w:val="0"/>
      <w:spacing w:before="120" w:after="120"/>
      <w:textAlignment w:val="baseline"/>
    </w:pPr>
    <w:rPr>
      <w:szCs w:val="20"/>
    </w:rPr>
  </w:style>
  <w:style w:type="paragraph" w:styleId="Nagwek">
    <w:name w:val="header"/>
    <w:basedOn w:val="Normalny"/>
    <w:link w:val="NagwekZnak1"/>
    <w:rsid w:val="00B930B1"/>
    <w:pPr>
      <w:tabs>
        <w:tab w:val="center" w:pos="4536"/>
        <w:tab w:val="right" w:pos="9072"/>
      </w:tabs>
      <w:overflowPunct w:val="0"/>
      <w:autoSpaceDE w:val="0"/>
      <w:textAlignment w:val="baseline"/>
    </w:pPr>
    <w:rPr>
      <w:rFonts w:ascii="Century Gothic" w:hAnsi="Century Gothic" w:cs="Century Gothic"/>
      <w:szCs w:val="20"/>
    </w:rPr>
  </w:style>
  <w:style w:type="paragraph" w:styleId="Stopka">
    <w:name w:val="footer"/>
    <w:basedOn w:val="Normalny"/>
    <w:link w:val="StopkaZnak1"/>
    <w:rsid w:val="00B930B1"/>
    <w:pPr>
      <w:tabs>
        <w:tab w:val="center" w:pos="4536"/>
        <w:tab w:val="right" w:pos="9072"/>
      </w:tabs>
      <w:overflowPunct w:val="0"/>
      <w:autoSpaceDE w:val="0"/>
      <w:textAlignment w:val="baseline"/>
    </w:pPr>
    <w:rPr>
      <w:szCs w:val="20"/>
    </w:rPr>
  </w:style>
  <w:style w:type="paragraph" w:styleId="Tekstprzypisudolnego">
    <w:name w:val="footnote text"/>
    <w:basedOn w:val="Normalny"/>
    <w:link w:val="TekstprzypisudolnegoZnak1"/>
    <w:rsid w:val="00B930B1"/>
    <w:pPr>
      <w:overflowPunct w:val="0"/>
      <w:autoSpaceDE w:val="0"/>
      <w:textAlignment w:val="baseline"/>
    </w:pPr>
    <w:rPr>
      <w:szCs w:val="20"/>
    </w:rPr>
  </w:style>
  <w:style w:type="paragraph" w:customStyle="1" w:styleId="Normalny-">
    <w:name w:val="Normalny -"/>
    <w:basedOn w:val="Normalny"/>
    <w:rsid w:val="00B930B1"/>
    <w:pPr>
      <w:overflowPunct w:val="0"/>
      <w:autoSpaceDE w:val="0"/>
      <w:ind w:left="283" w:hanging="283"/>
      <w:textAlignment w:val="baseline"/>
    </w:pPr>
    <w:rPr>
      <w:szCs w:val="20"/>
    </w:rPr>
  </w:style>
  <w:style w:type="paragraph" w:styleId="Podtytu">
    <w:name w:val="Subtitle"/>
    <w:aliases w:val="nagłówek a)"/>
    <w:basedOn w:val="Normalny"/>
    <w:next w:val="Tekstpodstawowy"/>
    <w:link w:val="PodtytuZnak2"/>
    <w:qFormat/>
    <w:rsid w:val="00B930B1"/>
    <w:pPr>
      <w:tabs>
        <w:tab w:val="num" w:pos="0"/>
      </w:tabs>
      <w:overflowPunct w:val="0"/>
      <w:autoSpaceDE w:val="0"/>
      <w:ind w:left="928" w:hanging="360"/>
      <w:textAlignment w:val="baseline"/>
    </w:pPr>
    <w:rPr>
      <w:szCs w:val="20"/>
    </w:rPr>
  </w:style>
  <w:style w:type="paragraph" w:styleId="Tekstpodstawowywcity">
    <w:name w:val="Body Text Indent"/>
    <w:basedOn w:val="Normalny"/>
    <w:link w:val="TekstpodstawowywcityZnak1"/>
    <w:rsid w:val="00B930B1"/>
    <w:pPr>
      <w:overflowPunct w:val="0"/>
      <w:autoSpaceDE w:val="0"/>
      <w:ind w:left="720"/>
      <w:textAlignment w:val="baseline"/>
    </w:pPr>
    <w:rPr>
      <w:b/>
      <w:szCs w:val="20"/>
    </w:rPr>
  </w:style>
  <w:style w:type="paragraph" w:customStyle="1" w:styleId="NA">
    <w:name w:val="N/A"/>
    <w:basedOn w:val="Normalny"/>
    <w:rsid w:val="00B930B1"/>
    <w:pPr>
      <w:tabs>
        <w:tab w:val="left" w:pos="9000"/>
        <w:tab w:val="right" w:pos="9360"/>
      </w:tabs>
      <w:overflowPunct w:val="0"/>
      <w:autoSpaceDE w:val="0"/>
      <w:textAlignment w:val="baseline"/>
    </w:pPr>
    <w:rPr>
      <w:szCs w:val="20"/>
      <w:lang w:val="en-US"/>
    </w:rPr>
  </w:style>
  <w:style w:type="paragraph" w:customStyle="1" w:styleId="Spisilustracji1">
    <w:name w:val="Spis ilustracji1"/>
    <w:basedOn w:val="Normalny"/>
    <w:next w:val="Normalny"/>
    <w:rsid w:val="00B930B1"/>
    <w:pPr>
      <w:tabs>
        <w:tab w:val="right" w:leader="dot" w:pos="10319"/>
      </w:tabs>
      <w:overflowPunct w:val="0"/>
      <w:autoSpaceDE w:val="0"/>
      <w:ind w:left="480" w:hanging="480"/>
      <w:textAlignment w:val="baseline"/>
    </w:pPr>
    <w:rPr>
      <w:szCs w:val="20"/>
    </w:rPr>
  </w:style>
  <w:style w:type="paragraph" w:customStyle="1" w:styleId="Legenda1">
    <w:name w:val="Legenda1"/>
    <w:basedOn w:val="Normalny"/>
    <w:next w:val="Normalny"/>
    <w:rsid w:val="00B930B1"/>
    <w:pPr>
      <w:overflowPunct w:val="0"/>
      <w:autoSpaceDE w:val="0"/>
      <w:textAlignment w:val="baseline"/>
    </w:pPr>
    <w:rPr>
      <w:szCs w:val="20"/>
    </w:rPr>
  </w:style>
  <w:style w:type="paragraph" w:customStyle="1" w:styleId="Tekstpodstawowywcity21">
    <w:name w:val="Tekst podstawowy wcięty 21"/>
    <w:basedOn w:val="Normalny"/>
    <w:rsid w:val="00B930B1"/>
    <w:pPr>
      <w:overflowPunct w:val="0"/>
      <w:autoSpaceDE w:val="0"/>
      <w:spacing w:before="120"/>
      <w:ind w:firstLine="720"/>
      <w:textAlignment w:val="baseline"/>
    </w:pPr>
    <w:rPr>
      <w:szCs w:val="20"/>
    </w:rPr>
  </w:style>
  <w:style w:type="paragraph" w:customStyle="1" w:styleId="Standardowytekst">
    <w:name w:val="Standardowy.tekst"/>
    <w:rsid w:val="00B930B1"/>
    <w:pPr>
      <w:suppressAutoHyphens/>
      <w:overflowPunct w:val="0"/>
      <w:autoSpaceDE w:val="0"/>
      <w:jc w:val="both"/>
      <w:textAlignment w:val="baseline"/>
    </w:pPr>
    <w:rPr>
      <w:lang w:eastAsia="zh-CN"/>
    </w:rPr>
  </w:style>
  <w:style w:type="paragraph" w:customStyle="1" w:styleId="Tekstpodstawowy21">
    <w:name w:val="Tekst podstawowy 21"/>
    <w:basedOn w:val="Normalny"/>
    <w:rsid w:val="00B930B1"/>
    <w:pPr>
      <w:spacing w:after="60"/>
    </w:pPr>
  </w:style>
  <w:style w:type="paragraph" w:styleId="Tekstprzypisukocowego">
    <w:name w:val="endnote text"/>
    <w:basedOn w:val="Normalny"/>
    <w:link w:val="TekstprzypisukocowegoZnak1"/>
    <w:rsid w:val="00B930B1"/>
    <w:rPr>
      <w:szCs w:val="20"/>
    </w:rPr>
  </w:style>
  <w:style w:type="paragraph" w:customStyle="1" w:styleId="Standardowytekst1">
    <w:name w:val="Standardowy.tekst1"/>
    <w:rsid w:val="00B930B1"/>
    <w:pPr>
      <w:suppressAutoHyphens/>
      <w:overflowPunct w:val="0"/>
      <w:autoSpaceDE w:val="0"/>
      <w:jc w:val="both"/>
      <w:textAlignment w:val="baseline"/>
    </w:pPr>
    <w:rPr>
      <w:lang w:eastAsia="zh-CN"/>
    </w:rPr>
  </w:style>
  <w:style w:type="paragraph" w:customStyle="1" w:styleId="Tekstpodstawowy22">
    <w:name w:val="Tekst podstawowy 22"/>
    <w:basedOn w:val="Normalny"/>
    <w:rsid w:val="00B930B1"/>
    <w:pPr>
      <w:overflowPunct w:val="0"/>
      <w:autoSpaceDE w:val="0"/>
      <w:ind w:left="284" w:hanging="284"/>
      <w:textAlignment w:val="baseline"/>
    </w:pPr>
    <w:rPr>
      <w:rFonts w:ascii="Times New Roman" w:hAnsi="Times New Roman" w:cs="Times New Roman"/>
      <w:szCs w:val="20"/>
    </w:rPr>
  </w:style>
  <w:style w:type="paragraph" w:customStyle="1" w:styleId="Tekstpodstawowywcity31">
    <w:name w:val="Tekst podstawowy wcięty 31"/>
    <w:basedOn w:val="Normalny"/>
    <w:rsid w:val="00B930B1"/>
    <w:pPr>
      <w:tabs>
        <w:tab w:val="left" w:pos="964"/>
      </w:tabs>
      <w:overflowPunct w:val="0"/>
      <w:autoSpaceDE w:val="0"/>
      <w:spacing w:after="120"/>
      <w:ind w:left="964" w:hanging="964"/>
      <w:textAlignment w:val="baseline"/>
    </w:pPr>
    <w:rPr>
      <w:rFonts w:ascii="Times New Roman" w:hAnsi="Times New Roman" w:cs="Times New Roman"/>
      <w:szCs w:val="20"/>
    </w:rPr>
  </w:style>
  <w:style w:type="paragraph" w:customStyle="1" w:styleId="tekstost">
    <w:name w:val="tekst ost"/>
    <w:basedOn w:val="Normalny"/>
    <w:rsid w:val="00B930B1"/>
    <w:pPr>
      <w:overflowPunct w:val="0"/>
      <w:autoSpaceDE w:val="0"/>
      <w:textAlignment w:val="baseline"/>
    </w:pPr>
    <w:rPr>
      <w:szCs w:val="20"/>
    </w:rPr>
  </w:style>
  <w:style w:type="paragraph" w:customStyle="1" w:styleId="Spisilustracji2">
    <w:name w:val="Spis ilustracji2"/>
    <w:basedOn w:val="Normalny"/>
    <w:next w:val="Tekstpodstawowy"/>
    <w:rsid w:val="00B930B1"/>
    <w:pPr>
      <w:keepLines/>
      <w:tabs>
        <w:tab w:val="left" w:pos="-720"/>
      </w:tabs>
      <w:overflowPunct w:val="0"/>
      <w:autoSpaceDE w:val="0"/>
      <w:spacing w:before="260"/>
      <w:jc w:val="center"/>
      <w:textAlignment w:val="baseline"/>
    </w:pPr>
    <w:rPr>
      <w:b/>
      <w:sz w:val="24"/>
      <w:szCs w:val="20"/>
      <w:lang w:eastAsia="pl-PL"/>
    </w:rPr>
  </w:style>
  <w:style w:type="paragraph" w:customStyle="1" w:styleId="Tekstkomentarza1">
    <w:name w:val="Tekst komentarza1"/>
    <w:basedOn w:val="Normalny"/>
    <w:rsid w:val="00B930B1"/>
    <w:pPr>
      <w:spacing w:before="120"/>
    </w:pPr>
    <w:rPr>
      <w:sz w:val="24"/>
      <w:szCs w:val="20"/>
    </w:rPr>
  </w:style>
  <w:style w:type="paragraph" w:customStyle="1" w:styleId="Tekstpodstawowy31">
    <w:name w:val="Tekst podstawowy 31"/>
    <w:basedOn w:val="Normalny"/>
    <w:rsid w:val="00B930B1"/>
    <w:pPr>
      <w:widowControl w:val="0"/>
      <w:overflowPunct w:val="0"/>
      <w:autoSpaceDE w:val="0"/>
      <w:textAlignment w:val="baseline"/>
    </w:pPr>
    <w:rPr>
      <w:rFonts w:ascii="Times New Roman" w:hAnsi="Times New Roman" w:cs="Times New Roman"/>
      <w:sz w:val="24"/>
      <w:szCs w:val="20"/>
    </w:rPr>
  </w:style>
  <w:style w:type="paragraph" w:customStyle="1" w:styleId="Wypunktowanie">
    <w:name w:val="Wypunktowanie"/>
    <w:basedOn w:val="Normalny"/>
    <w:rsid w:val="00B930B1"/>
    <w:pPr>
      <w:widowControl w:val="0"/>
      <w:tabs>
        <w:tab w:val="num" w:pos="0"/>
        <w:tab w:val="left" w:pos="708"/>
      </w:tabs>
      <w:overflowPunct w:val="0"/>
      <w:autoSpaceDE w:val="0"/>
      <w:ind w:left="708" w:hanging="708"/>
      <w:jc w:val="left"/>
      <w:textAlignment w:val="baseline"/>
    </w:pPr>
    <w:rPr>
      <w:rFonts w:ascii="Times New Roman" w:hAnsi="Times New Roman" w:cs="Times New Roman"/>
      <w:sz w:val="24"/>
      <w:szCs w:val="20"/>
    </w:rPr>
  </w:style>
  <w:style w:type="paragraph" w:customStyle="1" w:styleId="Tekstpodstawowywcity32">
    <w:name w:val="Tekst podstawowy wcięty 32"/>
    <w:basedOn w:val="Normalny"/>
    <w:rsid w:val="00B930B1"/>
    <w:pPr>
      <w:spacing w:after="120"/>
      <w:ind w:left="283"/>
    </w:pPr>
    <w:rPr>
      <w:sz w:val="16"/>
      <w:szCs w:val="16"/>
    </w:rPr>
  </w:style>
  <w:style w:type="paragraph" w:customStyle="1" w:styleId="Normalny1">
    <w:name w:val="Normalny1"/>
    <w:rsid w:val="00B930B1"/>
    <w:pPr>
      <w:suppressAutoHyphens/>
      <w:overflowPunct w:val="0"/>
      <w:autoSpaceDE w:val="0"/>
      <w:jc w:val="both"/>
    </w:pPr>
    <w:rPr>
      <w:lang w:eastAsia="zh-CN"/>
    </w:rPr>
  </w:style>
  <w:style w:type="paragraph" w:customStyle="1" w:styleId="tekstost0">
    <w:name w:val="tekstost"/>
    <w:basedOn w:val="Normalny"/>
    <w:rsid w:val="00B930B1"/>
    <w:pPr>
      <w:spacing w:before="280" w:after="280"/>
      <w:jc w:val="left"/>
    </w:pPr>
    <w:rPr>
      <w:rFonts w:ascii="Arial Unicode MS" w:eastAsia="Arial Unicode MS" w:hAnsi="Arial Unicode MS" w:cs="Arial Unicode MS"/>
      <w:sz w:val="24"/>
    </w:rPr>
  </w:style>
  <w:style w:type="paragraph" w:customStyle="1" w:styleId="Numerowanie">
    <w:name w:val="Numerowanie"/>
    <w:basedOn w:val="Tekstpodstawowy"/>
    <w:rsid w:val="00B930B1"/>
    <w:pPr>
      <w:widowControl w:val="0"/>
      <w:suppressAutoHyphens w:val="0"/>
      <w:overflowPunct w:val="0"/>
      <w:autoSpaceDE w:val="0"/>
      <w:textAlignment w:val="baseline"/>
    </w:pPr>
    <w:rPr>
      <w:rFonts w:ascii="Times New Roman" w:hAnsi="Times New Roman" w:cs="Times New Roman"/>
      <w:bCs w:val="0"/>
      <w:sz w:val="24"/>
      <w:szCs w:val="20"/>
      <w:lang w:val="fr-FR"/>
    </w:rPr>
  </w:style>
  <w:style w:type="paragraph" w:customStyle="1" w:styleId="Tablica">
    <w:name w:val="Tablica"/>
    <w:basedOn w:val="Normalny"/>
    <w:next w:val="Normalny"/>
    <w:rsid w:val="00B930B1"/>
    <w:pPr>
      <w:keepNext/>
      <w:keepLines/>
      <w:tabs>
        <w:tab w:val="left" w:pos="-720"/>
      </w:tabs>
      <w:overflowPunct w:val="0"/>
      <w:autoSpaceDE w:val="0"/>
      <w:spacing w:before="120" w:line="360" w:lineRule="auto"/>
      <w:jc w:val="center"/>
      <w:textAlignment w:val="baseline"/>
    </w:pPr>
    <w:rPr>
      <w:rFonts w:ascii="Times New Roman" w:hAnsi="Times New Roman" w:cs="Times New Roman"/>
      <w:b/>
      <w:sz w:val="24"/>
      <w:szCs w:val="20"/>
    </w:rPr>
  </w:style>
  <w:style w:type="paragraph" w:customStyle="1" w:styleId="Teksttablicy">
    <w:name w:val="Tekst tablicy"/>
    <w:basedOn w:val="Tekstpodstawowy"/>
    <w:next w:val="Tekstpodstawowy"/>
    <w:rsid w:val="00B930B1"/>
    <w:pPr>
      <w:keepLines/>
      <w:suppressAutoHyphens w:val="0"/>
    </w:pPr>
    <w:rPr>
      <w:rFonts w:ascii="Arial" w:hAnsi="Arial" w:cs="Arial"/>
      <w:sz w:val="24"/>
      <w:szCs w:val="20"/>
      <w:lang w:val="fr-FR"/>
    </w:rPr>
  </w:style>
  <w:style w:type="paragraph" w:customStyle="1" w:styleId="Listapunktowana1">
    <w:name w:val="Lista punktowana1"/>
    <w:basedOn w:val="Normalny"/>
    <w:rsid w:val="00B930B1"/>
    <w:pPr>
      <w:tabs>
        <w:tab w:val="left" w:pos="360"/>
      </w:tabs>
      <w:overflowPunct w:val="0"/>
      <w:autoSpaceDE w:val="0"/>
      <w:ind w:left="360" w:hanging="360"/>
      <w:textAlignment w:val="baseline"/>
    </w:pPr>
    <w:rPr>
      <w:rFonts w:ascii="Times New Roman" w:hAnsi="Times New Roman" w:cs="Times New Roman"/>
      <w:szCs w:val="20"/>
    </w:rPr>
  </w:style>
  <w:style w:type="paragraph" w:customStyle="1" w:styleId="Punkty1WASNY">
    <w:name w:val="Punkty 1_WŁASNY"/>
    <w:qFormat/>
    <w:rsid w:val="00B930B1"/>
    <w:pPr>
      <w:suppressAutoHyphens/>
      <w:spacing w:before="120" w:after="120"/>
    </w:pPr>
    <w:rPr>
      <w:b/>
      <w:caps/>
      <w:kern w:val="2"/>
      <w:lang w:eastAsia="zh-CN"/>
    </w:rPr>
  </w:style>
  <w:style w:type="paragraph" w:customStyle="1" w:styleId="Nagwekwykazurde1">
    <w:name w:val="Nagłówek wykazu źródeł1"/>
    <w:basedOn w:val="Nagwek1"/>
    <w:next w:val="Normalny"/>
    <w:rsid w:val="00B930B1"/>
    <w:pPr>
      <w:suppressAutoHyphens w:val="0"/>
      <w:overflowPunct/>
      <w:autoSpaceDE/>
      <w:spacing w:before="480" w:after="0" w:line="276" w:lineRule="auto"/>
      <w:jc w:val="left"/>
      <w:textAlignment w:val="auto"/>
    </w:pPr>
    <w:rPr>
      <w:rFonts w:ascii="Cambria" w:hAnsi="Cambria" w:cs="Times New Roman"/>
      <w:bCs/>
      <w:caps w:val="0"/>
      <w:color w:val="365F91"/>
      <w:kern w:val="0"/>
      <w:sz w:val="28"/>
      <w:szCs w:val="28"/>
    </w:rPr>
  </w:style>
  <w:style w:type="paragraph" w:customStyle="1" w:styleId="standardowytekst10">
    <w:name w:val="standardowytekst1"/>
    <w:basedOn w:val="Normalny"/>
    <w:rsid w:val="00B930B1"/>
    <w:pPr>
      <w:spacing w:before="280" w:after="280"/>
      <w:jc w:val="left"/>
    </w:pPr>
    <w:rPr>
      <w:rFonts w:ascii="Arial Unicode MS" w:eastAsia="Arial Unicode MS" w:hAnsi="Arial Unicode MS" w:cs="Arial Unicode MS"/>
      <w:sz w:val="24"/>
    </w:rPr>
  </w:style>
  <w:style w:type="paragraph" w:customStyle="1" w:styleId="10">
    <w:name w:val="_10"/>
    <w:basedOn w:val="Normalny"/>
    <w:rsid w:val="00B930B1"/>
    <w:rPr>
      <w:rFonts w:ascii="Times New Roman" w:hAnsi="Times New Roman" w:cs="Times New Roman"/>
      <w:szCs w:val="20"/>
    </w:rPr>
  </w:style>
  <w:style w:type="paragraph" w:customStyle="1" w:styleId="Tekstpodstawowy32">
    <w:name w:val="Tekst podstawowy 32"/>
    <w:basedOn w:val="Normalny"/>
    <w:rsid w:val="00B930B1"/>
    <w:pPr>
      <w:spacing w:after="120"/>
      <w:jc w:val="left"/>
    </w:pPr>
    <w:rPr>
      <w:rFonts w:ascii="Times New Roman" w:hAnsi="Times New Roman" w:cs="Times New Roman"/>
      <w:sz w:val="16"/>
      <w:szCs w:val="16"/>
    </w:rPr>
  </w:style>
  <w:style w:type="paragraph" w:customStyle="1" w:styleId="Styl12ptWyjustowany">
    <w:name w:val="Styl 12 pt Wyjustowany"/>
    <w:basedOn w:val="Normalny"/>
    <w:rsid w:val="00B930B1"/>
    <w:rPr>
      <w:rFonts w:ascii="Times New Roman" w:hAnsi="Times New Roman" w:cs="Times New Roman"/>
      <w:szCs w:val="20"/>
    </w:rPr>
  </w:style>
  <w:style w:type="paragraph" w:customStyle="1" w:styleId="Tekstpodstawowywcity22">
    <w:name w:val="Tekst podstawowy wcięty 22"/>
    <w:basedOn w:val="Normalny"/>
    <w:rsid w:val="00B930B1"/>
    <w:pPr>
      <w:overflowPunct w:val="0"/>
      <w:autoSpaceDE w:val="0"/>
      <w:ind w:left="284" w:hanging="284"/>
      <w:textAlignment w:val="baseline"/>
    </w:pPr>
    <w:rPr>
      <w:rFonts w:ascii="Times New Roman" w:hAnsi="Times New Roman" w:cs="Times New Roman"/>
      <w:szCs w:val="20"/>
    </w:rPr>
  </w:style>
  <w:style w:type="paragraph" w:customStyle="1" w:styleId="Tekstzwyky">
    <w:name w:val="Tekst zwykły"/>
    <w:basedOn w:val="Normalny"/>
    <w:qFormat/>
    <w:rsid w:val="00B930B1"/>
    <w:pPr>
      <w:spacing w:before="120" w:after="120"/>
    </w:pPr>
    <w:rPr>
      <w:rFonts w:cs="Arial"/>
      <w:sz w:val="24"/>
    </w:rPr>
  </w:style>
  <w:style w:type="paragraph" w:customStyle="1" w:styleId="N4">
    <w:name w:val="N4"/>
    <w:next w:val="Nagwek3"/>
    <w:rsid w:val="00B930B1"/>
    <w:pPr>
      <w:tabs>
        <w:tab w:val="num" w:pos="0"/>
      </w:tabs>
      <w:suppressAutoHyphens/>
      <w:ind w:left="720" w:hanging="360"/>
      <w:jc w:val="both"/>
    </w:pPr>
    <w:rPr>
      <w:rFonts w:ascii="Arial Narrow" w:hAnsi="Arial Narrow" w:cs="Arial Narrow"/>
      <w:lang w:eastAsia="zh-CN"/>
    </w:rPr>
  </w:style>
  <w:style w:type="paragraph" w:styleId="Bezodstpw">
    <w:name w:val="No Spacing"/>
    <w:aliases w:val="SPIS TREŚCI"/>
    <w:uiPriority w:val="1"/>
    <w:qFormat/>
    <w:rsid w:val="00B930B1"/>
    <w:pPr>
      <w:suppressAutoHyphens/>
      <w:jc w:val="center"/>
    </w:pPr>
    <w:rPr>
      <w:rFonts w:ascii="Arial Narrow" w:hAnsi="Arial Narrow" w:cs="Arial Narrow"/>
      <w:b/>
      <w:sz w:val="24"/>
      <w:szCs w:val="24"/>
      <w:lang w:eastAsia="zh-CN"/>
    </w:rPr>
  </w:style>
  <w:style w:type="paragraph" w:customStyle="1" w:styleId="Dokumentu1">
    <w:name w:val="Dokumentu 1"/>
    <w:rsid w:val="00B930B1"/>
    <w:pPr>
      <w:keepNext/>
      <w:keepLines/>
      <w:tabs>
        <w:tab w:val="left" w:pos="-720"/>
      </w:tabs>
      <w:suppressAutoHyphens/>
      <w:overflowPunct w:val="0"/>
      <w:autoSpaceDE w:val="0"/>
      <w:textAlignment w:val="baseline"/>
    </w:pPr>
    <w:rPr>
      <w:rFonts w:ascii="Courier New" w:hAnsi="Courier New" w:cs="Courier New"/>
      <w:sz w:val="24"/>
      <w:lang w:val="en-US" w:eastAsia="zh-CN"/>
    </w:rPr>
  </w:style>
  <w:style w:type="paragraph" w:customStyle="1" w:styleId="Techniczny5">
    <w:name w:val="Techniczny 5"/>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customStyle="1" w:styleId="Techniczny6">
    <w:name w:val="Techniczny 6"/>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customStyle="1" w:styleId="Techniczny7">
    <w:name w:val="Techniczny 7"/>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customStyle="1" w:styleId="Akapprawy1">
    <w:name w:val="Akap prawy 1"/>
    <w:rsid w:val="00B930B1"/>
    <w:pPr>
      <w:tabs>
        <w:tab w:val="left" w:pos="-720"/>
        <w:tab w:val="left" w:pos="0"/>
        <w:tab w:val="decimal" w:pos="720"/>
      </w:tabs>
      <w:suppressAutoHyphens/>
      <w:overflowPunct w:val="0"/>
      <w:autoSpaceDE w:val="0"/>
      <w:ind w:left="720" w:hanging="432"/>
      <w:textAlignment w:val="baseline"/>
    </w:pPr>
    <w:rPr>
      <w:rFonts w:ascii="Courier New" w:hAnsi="Courier New" w:cs="Courier New"/>
      <w:sz w:val="24"/>
      <w:lang w:val="en-US" w:eastAsia="zh-CN"/>
    </w:rPr>
  </w:style>
  <w:style w:type="paragraph" w:customStyle="1" w:styleId="Akapprawy2">
    <w:name w:val="Akap prawy 2"/>
    <w:rsid w:val="00B930B1"/>
    <w:pPr>
      <w:tabs>
        <w:tab w:val="left" w:pos="-720"/>
        <w:tab w:val="left" w:pos="0"/>
        <w:tab w:val="left" w:pos="720"/>
        <w:tab w:val="decimal" w:pos="1440"/>
      </w:tabs>
      <w:suppressAutoHyphens/>
      <w:overflowPunct w:val="0"/>
      <w:autoSpaceDE w:val="0"/>
      <w:ind w:left="1440" w:hanging="432"/>
      <w:textAlignment w:val="baseline"/>
    </w:pPr>
    <w:rPr>
      <w:rFonts w:ascii="Courier New" w:hAnsi="Courier New" w:cs="Courier New"/>
      <w:sz w:val="24"/>
      <w:lang w:val="en-US" w:eastAsia="zh-CN"/>
    </w:rPr>
  </w:style>
  <w:style w:type="paragraph" w:customStyle="1" w:styleId="Akapprawy3">
    <w:name w:val="Akap prawy 3"/>
    <w:rsid w:val="00B930B1"/>
    <w:pPr>
      <w:tabs>
        <w:tab w:val="left" w:pos="-720"/>
        <w:tab w:val="left" w:pos="0"/>
        <w:tab w:val="left" w:pos="720"/>
        <w:tab w:val="left" w:pos="1440"/>
        <w:tab w:val="decimal" w:pos="2160"/>
      </w:tabs>
      <w:suppressAutoHyphens/>
      <w:overflowPunct w:val="0"/>
      <w:autoSpaceDE w:val="0"/>
      <w:ind w:left="2160" w:hanging="432"/>
      <w:textAlignment w:val="baseline"/>
    </w:pPr>
    <w:rPr>
      <w:rFonts w:ascii="Courier New" w:hAnsi="Courier New" w:cs="Courier New"/>
      <w:sz w:val="24"/>
      <w:lang w:val="en-US" w:eastAsia="zh-CN"/>
    </w:rPr>
  </w:style>
  <w:style w:type="paragraph" w:customStyle="1" w:styleId="Akapprawy4">
    <w:name w:val="Akap prawy 4"/>
    <w:rsid w:val="00B930B1"/>
    <w:pPr>
      <w:tabs>
        <w:tab w:val="left" w:pos="-720"/>
        <w:tab w:val="left" w:pos="0"/>
        <w:tab w:val="left" w:pos="720"/>
        <w:tab w:val="left" w:pos="1440"/>
        <w:tab w:val="left" w:pos="2160"/>
        <w:tab w:val="decimal" w:pos="2880"/>
      </w:tabs>
      <w:suppressAutoHyphens/>
      <w:overflowPunct w:val="0"/>
      <w:autoSpaceDE w:val="0"/>
      <w:ind w:left="2880" w:hanging="432"/>
      <w:textAlignment w:val="baseline"/>
    </w:pPr>
    <w:rPr>
      <w:rFonts w:ascii="Courier New" w:hAnsi="Courier New" w:cs="Courier New"/>
      <w:sz w:val="24"/>
      <w:lang w:val="en-US" w:eastAsia="zh-CN"/>
    </w:rPr>
  </w:style>
  <w:style w:type="paragraph" w:customStyle="1" w:styleId="Akapprawy5">
    <w:name w:val="Akap prawy 5"/>
    <w:rsid w:val="00B930B1"/>
    <w:pPr>
      <w:tabs>
        <w:tab w:val="left" w:pos="-720"/>
        <w:tab w:val="left" w:pos="0"/>
        <w:tab w:val="left" w:pos="720"/>
        <w:tab w:val="left" w:pos="1440"/>
        <w:tab w:val="left" w:pos="2160"/>
        <w:tab w:val="left" w:pos="2880"/>
        <w:tab w:val="decimal" w:pos="3600"/>
      </w:tabs>
      <w:suppressAutoHyphens/>
      <w:overflowPunct w:val="0"/>
      <w:autoSpaceDE w:val="0"/>
      <w:ind w:left="3600" w:hanging="576"/>
      <w:textAlignment w:val="baseline"/>
    </w:pPr>
    <w:rPr>
      <w:rFonts w:ascii="Courier New" w:hAnsi="Courier New" w:cs="Courier New"/>
      <w:sz w:val="24"/>
      <w:lang w:val="en-US" w:eastAsia="zh-CN"/>
    </w:rPr>
  </w:style>
  <w:style w:type="paragraph" w:customStyle="1" w:styleId="Akapprawy6">
    <w:name w:val="Akap prawy 6"/>
    <w:rsid w:val="00B930B1"/>
    <w:pPr>
      <w:tabs>
        <w:tab w:val="left" w:pos="-720"/>
        <w:tab w:val="left" w:pos="0"/>
        <w:tab w:val="left" w:pos="720"/>
        <w:tab w:val="left" w:pos="1440"/>
        <w:tab w:val="left" w:pos="2160"/>
        <w:tab w:val="left" w:pos="2880"/>
        <w:tab w:val="left" w:pos="3600"/>
        <w:tab w:val="decimal" w:pos="4320"/>
      </w:tabs>
      <w:suppressAutoHyphens/>
      <w:overflowPunct w:val="0"/>
      <w:autoSpaceDE w:val="0"/>
      <w:ind w:left="4320" w:hanging="576"/>
      <w:textAlignment w:val="baseline"/>
    </w:pPr>
    <w:rPr>
      <w:rFonts w:ascii="Courier New" w:hAnsi="Courier New" w:cs="Courier New"/>
      <w:sz w:val="24"/>
      <w:lang w:val="en-US" w:eastAsia="zh-CN"/>
    </w:rPr>
  </w:style>
  <w:style w:type="paragraph" w:customStyle="1" w:styleId="Prawniczy">
    <w:name w:val="Prawniczy"/>
    <w:rsid w:val="00B930B1"/>
    <w:pPr>
      <w:tabs>
        <w:tab w:val="left" w:pos="-720"/>
      </w:tabs>
      <w:suppressAutoHyphens/>
      <w:overflowPunct w:val="0"/>
      <w:autoSpaceDE w:val="0"/>
      <w:spacing w:line="240" w:lineRule="exact"/>
      <w:textAlignment w:val="baseline"/>
    </w:pPr>
    <w:rPr>
      <w:rFonts w:ascii="Courier New" w:hAnsi="Courier New" w:cs="Courier New"/>
      <w:sz w:val="24"/>
      <w:lang w:val="en-US" w:eastAsia="zh-CN"/>
    </w:rPr>
  </w:style>
  <w:style w:type="paragraph" w:customStyle="1" w:styleId="Akapprawy7">
    <w:name w:val="Akap prawy 7"/>
    <w:rsid w:val="00B930B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ind w:left="5040" w:hanging="432"/>
      <w:textAlignment w:val="baseline"/>
    </w:pPr>
    <w:rPr>
      <w:rFonts w:ascii="Courier New" w:hAnsi="Courier New" w:cs="Courier New"/>
      <w:sz w:val="24"/>
      <w:lang w:val="en-US" w:eastAsia="zh-CN"/>
    </w:rPr>
  </w:style>
  <w:style w:type="paragraph" w:customStyle="1" w:styleId="Akapprawy8">
    <w:name w:val="Akap prawy 8"/>
    <w:rsid w:val="00B930B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ind w:left="5760" w:hanging="432"/>
      <w:textAlignment w:val="baseline"/>
    </w:pPr>
    <w:rPr>
      <w:rFonts w:ascii="Courier New" w:hAnsi="Courier New" w:cs="Courier New"/>
      <w:sz w:val="24"/>
      <w:lang w:val="en-US" w:eastAsia="zh-CN"/>
    </w:rPr>
  </w:style>
  <w:style w:type="paragraph" w:customStyle="1" w:styleId="Techniczny4">
    <w:name w:val="Techniczny 4"/>
    <w:rsid w:val="00B930B1"/>
    <w:pPr>
      <w:tabs>
        <w:tab w:val="left" w:pos="-720"/>
      </w:tabs>
      <w:suppressAutoHyphens/>
      <w:overflowPunct w:val="0"/>
      <w:autoSpaceDE w:val="0"/>
      <w:textAlignment w:val="baseline"/>
    </w:pPr>
    <w:rPr>
      <w:rFonts w:ascii="Courier New" w:hAnsi="Courier New" w:cs="Courier New"/>
      <w:b/>
      <w:sz w:val="24"/>
      <w:lang w:val="en-US" w:eastAsia="zh-CN"/>
    </w:rPr>
  </w:style>
  <w:style w:type="paragraph" w:customStyle="1" w:styleId="Techniczny8">
    <w:name w:val="Techniczny 8"/>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styleId="Tekstdymka">
    <w:name w:val="Balloon Text"/>
    <w:basedOn w:val="Normalny"/>
    <w:link w:val="TekstdymkaZnak1"/>
    <w:uiPriority w:val="99"/>
    <w:rsid w:val="00B930B1"/>
    <w:pPr>
      <w:overflowPunct w:val="0"/>
      <w:autoSpaceDE w:val="0"/>
      <w:textAlignment w:val="baseline"/>
    </w:pPr>
    <w:rPr>
      <w:rFonts w:ascii="Tahoma" w:hAnsi="Tahoma" w:cs="Tahoma"/>
      <w:sz w:val="16"/>
      <w:szCs w:val="16"/>
    </w:rPr>
  </w:style>
  <w:style w:type="paragraph" w:styleId="Akapitzlist">
    <w:name w:val="List Paragraph"/>
    <w:basedOn w:val="Normalny"/>
    <w:uiPriority w:val="34"/>
    <w:qFormat/>
    <w:rsid w:val="00B930B1"/>
    <w:pPr>
      <w:overflowPunct w:val="0"/>
      <w:autoSpaceDE w:val="0"/>
      <w:ind w:left="720"/>
      <w:contextualSpacing/>
      <w:textAlignment w:val="baseline"/>
    </w:pPr>
    <w:rPr>
      <w:rFonts w:ascii="Times New Roman" w:hAnsi="Times New Roman" w:cs="Times New Roman"/>
      <w:szCs w:val="20"/>
    </w:rPr>
  </w:style>
  <w:style w:type="paragraph" w:customStyle="1" w:styleId="Tekstpodstawowy310">
    <w:name w:val="Tekst podstawowy 31"/>
    <w:basedOn w:val="Normalny"/>
    <w:rsid w:val="00B930B1"/>
    <w:pPr>
      <w:widowControl w:val="0"/>
      <w:overflowPunct w:val="0"/>
      <w:autoSpaceDE w:val="0"/>
      <w:textAlignment w:val="baseline"/>
    </w:pPr>
    <w:rPr>
      <w:rFonts w:ascii="Times New Roman" w:hAnsi="Times New Roman" w:cs="Times New Roman"/>
      <w:sz w:val="24"/>
      <w:szCs w:val="20"/>
    </w:rPr>
  </w:style>
  <w:style w:type="paragraph" w:customStyle="1" w:styleId="Tekstpodstawowywcity310">
    <w:name w:val="Tekst podstawowy wcięty 31"/>
    <w:basedOn w:val="Normalny"/>
    <w:rsid w:val="00B930B1"/>
    <w:pPr>
      <w:widowControl w:val="0"/>
      <w:overflowPunct w:val="0"/>
      <w:autoSpaceDE w:val="0"/>
      <w:ind w:left="709"/>
      <w:textAlignment w:val="baseline"/>
    </w:pPr>
    <w:rPr>
      <w:rFonts w:ascii="Arial" w:hAnsi="Arial" w:cs="Arial"/>
      <w:sz w:val="24"/>
      <w:szCs w:val="20"/>
    </w:rPr>
  </w:style>
  <w:style w:type="paragraph" w:customStyle="1" w:styleId="nagwek21">
    <w:name w:val="nagłówek2"/>
    <w:basedOn w:val="Normalny"/>
    <w:qFormat/>
    <w:rsid w:val="00B930B1"/>
    <w:pPr>
      <w:keepNext/>
      <w:overflowPunct w:val="0"/>
      <w:autoSpaceDE w:val="0"/>
      <w:spacing w:before="120" w:after="120"/>
      <w:textAlignment w:val="baseline"/>
    </w:pPr>
    <w:rPr>
      <w:b/>
      <w:szCs w:val="20"/>
    </w:rPr>
  </w:style>
  <w:style w:type="paragraph" w:customStyle="1" w:styleId="Styl1">
    <w:name w:val="Styl1"/>
    <w:basedOn w:val="Nagwek2"/>
    <w:qFormat/>
    <w:rsid w:val="00B930B1"/>
  </w:style>
  <w:style w:type="paragraph" w:customStyle="1" w:styleId="Styl2">
    <w:name w:val="Styl2"/>
    <w:basedOn w:val="Nagwek2"/>
    <w:qFormat/>
    <w:rsid w:val="00B930B1"/>
  </w:style>
  <w:style w:type="paragraph" w:customStyle="1" w:styleId="Teksttreci30">
    <w:name w:val="Tekst treści (3)"/>
    <w:basedOn w:val="Normalny"/>
    <w:rsid w:val="00B930B1"/>
    <w:pPr>
      <w:widowControl w:val="0"/>
      <w:shd w:val="clear" w:color="auto" w:fill="FFFFFF"/>
      <w:spacing w:before="300" w:after="1980" w:line="0" w:lineRule="atLeast"/>
      <w:jc w:val="left"/>
    </w:pPr>
    <w:rPr>
      <w:rFonts w:ascii="Arial" w:eastAsia="Arial" w:hAnsi="Arial" w:cs="Arial"/>
      <w:sz w:val="28"/>
      <w:szCs w:val="28"/>
    </w:rPr>
  </w:style>
  <w:style w:type="paragraph" w:customStyle="1" w:styleId="Nagwek12">
    <w:name w:val="Nagłówek #1"/>
    <w:basedOn w:val="Normalny"/>
    <w:rsid w:val="00B930B1"/>
    <w:pPr>
      <w:widowControl w:val="0"/>
      <w:shd w:val="clear" w:color="auto" w:fill="FFFFFF"/>
      <w:spacing w:before="1980" w:after="360" w:line="0" w:lineRule="atLeast"/>
      <w:jc w:val="center"/>
    </w:pPr>
    <w:rPr>
      <w:rFonts w:ascii="Times New Roman" w:hAnsi="Times New Roman" w:cs="Times New Roman"/>
      <w:b/>
      <w:bCs/>
      <w:sz w:val="43"/>
      <w:szCs w:val="43"/>
    </w:rPr>
  </w:style>
  <w:style w:type="paragraph" w:customStyle="1" w:styleId="Default">
    <w:name w:val="Default"/>
    <w:rsid w:val="00B930B1"/>
    <w:pPr>
      <w:suppressAutoHyphens/>
      <w:autoSpaceDE w:val="0"/>
    </w:pPr>
    <w:rPr>
      <w:color w:val="000000"/>
      <w:sz w:val="24"/>
      <w:szCs w:val="24"/>
      <w:lang w:eastAsia="zh-CN"/>
    </w:rPr>
  </w:style>
  <w:style w:type="paragraph" w:customStyle="1" w:styleId="Nag3wek1">
    <w:name w:val="Nag3ówek 1"/>
    <w:basedOn w:val="Default"/>
    <w:next w:val="Default"/>
    <w:rsid w:val="00B930B1"/>
    <w:pPr>
      <w:widowControl w:val="0"/>
      <w:spacing w:before="240" w:after="120"/>
    </w:pPr>
    <w:rPr>
      <w:color w:val="auto"/>
    </w:rPr>
  </w:style>
  <w:style w:type="paragraph" w:customStyle="1" w:styleId="Nag3wek2">
    <w:name w:val="Nag3ówek 2"/>
    <w:basedOn w:val="Default"/>
    <w:next w:val="Default"/>
    <w:rsid w:val="00B930B1"/>
    <w:pPr>
      <w:widowControl w:val="0"/>
      <w:spacing w:before="120" w:after="120"/>
    </w:pPr>
    <w:rPr>
      <w:color w:val="auto"/>
    </w:rPr>
  </w:style>
  <w:style w:type="paragraph" w:customStyle="1" w:styleId="Noparagraphstyle">
    <w:name w:val="[No paragraph style]"/>
    <w:rsid w:val="00B930B1"/>
    <w:pPr>
      <w:widowControl w:val="0"/>
      <w:suppressAutoHyphens/>
      <w:autoSpaceDE w:val="0"/>
      <w:spacing w:line="288" w:lineRule="auto"/>
      <w:textAlignment w:val="center"/>
    </w:pPr>
    <w:rPr>
      <w:rFonts w:ascii="Swis721EU" w:hAnsi="Swis721EU" w:cs="Swis721EU"/>
      <w:color w:val="000000"/>
      <w:sz w:val="24"/>
      <w:szCs w:val="24"/>
      <w:lang w:eastAsia="zh-CN"/>
    </w:rPr>
  </w:style>
  <w:style w:type="paragraph" w:customStyle="1" w:styleId="tabela">
    <w:name w:val="tabela"/>
    <w:basedOn w:val="Noparagraphstyle"/>
    <w:rsid w:val="00B930B1"/>
    <w:pPr>
      <w:tabs>
        <w:tab w:val="left" w:pos="567"/>
        <w:tab w:val="center" w:pos="1292"/>
        <w:tab w:val="center" w:pos="2856"/>
        <w:tab w:val="center" w:pos="4189"/>
        <w:tab w:val="center" w:pos="5763"/>
        <w:tab w:val="center" w:pos="7200"/>
      </w:tabs>
      <w:spacing w:line="190" w:lineRule="atLeast"/>
      <w:ind w:left="28" w:right="28"/>
    </w:pPr>
    <w:rPr>
      <w:sz w:val="16"/>
      <w:szCs w:val="16"/>
    </w:rPr>
  </w:style>
  <w:style w:type="paragraph" w:customStyle="1" w:styleId="StyltabelaArialGraPojedynczaliniaciga025ptSzer">
    <w:name w:val="Styl tabela + Arial Góra: (Pojedyncza linia ciągła  025 pt Szer..."/>
    <w:basedOn w:val="tabela"/>
    <w:rsid w:val="00B930B1"/>
    <w:rPr>
      <w:rFonts w:ascii="Arial" w:hAnsi="Arial" w:cs="Arial"/>
      <w:spacing w:val="1"/>
    </w:rPr>
  </w:style>
  <w:style w:type="paragraph" w:customStyle="1" w:styleId="StyltabelaArialGraPojedynczaliniaciga025ptSzer1">
    <w:name w:val="Styl tabela + Arial Góra: (Pojedyncza linia ciągła  025 pt Szer...1"/>
    <w:basedOn w:val="tabela"/>
    <w:rsid w:val="00B930B1"/>
    <w:rPr>
      <w:rFonts w:ascii="Arial" w:hAnsi="Arial" w:cs="Arial"/>
    </w:rPr>
  </w:style>
  <w:style w:type="paragraph" w:customStyle="1" w:styleId="StyltabelaArialPogrubienieWyrwnanydorodkaGraPoje">
    <w:name w:val="Styl tabela + Arial Pogrubienie Wyrównany do środka Góra: (Poje..."/>
    <w:basedOn w:val="tabela"/>
    <w:rsid w:val="00B930B1"/>
    <w:pPr>
      <w:jc w:val="center"/>
    </w:pPr>
    <w:rPr>
      <w:rFonts w:ascii="Arial" w:hAnsi="Arial" w:cs="Arial"/>
      <w:b/>
      <w:bCs/>
      <w:spacing w:val="-1"/>
    </w:rPr>
  </w:style>
  <w:style w:type="paragraph" w:customStyle="1" w:styleId="StyltabelaArialPogrubienieWyrwnanydorodkaGraPoje1">
    <w:name w:val="Styl tabela + Arial Pogrubienie Wyrównany do środka Góra: (Poje...1"/>
    <w:basedOn w:val="tabela"/>
    <w:rsid w:val="00B930B1"/>
    <w:pPr>
      <w:jc w:val="center"/>
    </w:pPr>
    <w:rPr>
      <w:rFonts w:ascii="Arial" w:hAnsi="Arial" w:cs="Arial"/>
      <w:b/>
      <w:bCs/>
    </w:rPr>
  </w:style>
  <w:style w:type="paragraph" w:customStyle="1" w:styleId="StyltabelaArialWyrwnanydorodkaGraPojedynczalinia">
    <w:name w:val="Styl tabela + Arial Wyrównany do środka Góra: (Pojedyncza linia ..."/>
    <w:basedOn w:val="tabela"/>
    <w:rsid w:val="00B930B1"/>
    <w:pPr>
      <w:jc w:val="center"/>
    </w:pPr>
    <w:rPr>
      <w:rFonts w:ascii="Arial" w:hAnsi="Arial" w:cs="Arial"/>
    </w:rPr>
  </w:style>
  <w:style w:type="paragraph" w:customStyle="1" w:styleId="StyltabelaGraPojedynczaliniaciga025ptSzerokol">
    <w:name w:val="Styl tabela + Góra: (Pojedyncza linia ciągła  025 pt Szerokość l..."/>
    <w:basedOn w:val="tabela"/>
    <w:rsid w:val="00B930B1"/>
  </w:style>
  <w:style w:type="paragraph" w:customStyle="1" w:styleId="StyltabelaGraPojedynczaliniaciga025ptSzerokol4">
    <w:name w:val="Styl tabela + Góra: (Pojedyncza linia ciągła  025 pt Szerokość l...4"/>
    <w:basedOn w:val="tabela"/>
    <w:rsid w:val="00B930B1"/>
    <w:rPr>
      <w:rFonts w:cs="Times New Roman"/>
      <w:szCs w:val="20"/>
    </w:rPr>
  </w:style>
  <w:style w:type="paragraph" w:customStyle="1" w:styleId="StyltabelaGraPojedynczaliniaciga025ptSzerokol6">
    <w:name w:val="Styl tabela + Góra: (Pojedyncza linia ciągła  025 pt Szerokość l...6"/>
    <w:basedOn w:val="tabela"/>
    <w:rsid w:val="00B930B1"/>
    <w:rPr>
      <w:rFonts w:cs="Times New Roman"/>
      <w:szCs w:val="20"/>
    </w:rPr>
  </w:style>
  <w:style w:type="paragraph" w:customStyle="1" w:styleId="tytultabeli">
    <w:name w:val="tytul tabeli"/>
    <w:basedOn w:val="Normalny"/>
    <w:rsid w:val="00B930B1"/>
    <w:pPr>
      <w:widowControl w:val="0"/>
      <w:autoSpaceDE w:val="0"/>
      <w:spacing w:after="113" w:line="210" w:lineRule="atLeast"/>
      <w:jc w:val="left"/>
      <w:textAlignment w:val="center"/>
    </w:pPr>
    <w:rPr>
      <w:rFonts w:ascii="Swis721EU" w:hAnsi="Swis721EU" w:cs="Swis721EU"/>
      <w:color w:val="000000"/>
      <w:sz w:val="18"/>
      <w:szCs w:val="18"/>
    </w:rPr>
  </w:style>
  <w:style w:type="paragraph" w:customStyle="1" w:styleId="StyltabelaArialPogrubienieWyrwnanydorodka">
    <w:name w:val="Styl tabela + Arial Pogrubienie Wyrównany do środka"/>
    <w:basedOn w:val="tabela"/>
    <w:rsid w:val="00B930B1"/>
    <w:pPr>
      <w:jc w:val="center"/>
    </w:pPr>
    <w:rPr>
      <w:rFonts w:ascii="Arial" w:hAnsi="Arial" w:cs="Arial"/>
      <w:b/>
      <w:bCs/>
    </w:rPr>
  </w:style>
  <w:style w:type="paragraph" w:customStyle="1" w:styleId="Zawartotabeli">
    <w:name w:val="Zawartość tabeli"/>
    <w:basedOn w:val="Normalny"/>
    <w:rsid w:val="00B930B1"/>
    <w:pPr>
      <w:suppressLineNumbers/>
    </w:pPr>
  </w:style>
  <w:style w:type="paragraph" w:customStyle="1" w:styleId="Nagwektabeli">
    <w:name w:val="Nagłówek tabeli"/>
    <w:basedOn w:val="Zawartotabeli"/>
    <w:rsid w:val="00B930B1"/>
    <w:pPr>
      <w:jc w:val="center"/>
    </w:pPr>
    <w:rPr>
      <w:b/>
      <w:bCs/>
    </w:rPr>
  </w:style>
  <w:style w:type="paragraph" w:customStyle="1" w:styleId="Zawartoramki">
    <w:name w:val="Zawartość ramki"/>
    <w:basedOn w:val="Normalny"/>
    <w:rsid w:val="00B930B1"/>
  </w:style>
  <w:style w:type="paragraph" w:styleId="Tekstkomentarza">
    <w:name w:val="annotation text"/>
    <w:basedOn w:val="Normalny"/>
    <w:link w:val="TekstkomentarzaZnak"/>
    <w:semiHidden/>
    <w:unhideWhenUsed/>
    <w:rsid w:val="00050E93"/>
    <w:pPr>
      <w:suppressAutoHyphens w:val="0"/>
      <w:spacing w:before="120"/>
    </w:pPr>
    <w:rPr>
      <w:sz w:val="24"/>
      <w:szCs w:val="20"/>
      <w:lang w:eastAsia="pl-PL"/>
    </w:rPr>
  </w:style>
  <w:style w:type="character" w:customStyle="1" w:styleId="TekstkomentarzaZnak1">
    <w:name w:val="Tekst komentarza Znak1"/>
    <w:uiPriority w:val="99"/>
    <w:semiHidden/>
    <w:rsid w:val="00050E93"/>
    <w:rPr>
      <w:rFonts w:ascii="Arial Narrow" w:hAnsi="Arial Narrow" w:cs="Arial Narrow"/>
      <w:lang w:eastAsia="zh-CN"/>
    </w:rPr>
  </w:style>
  <w:style w:type="paragraph" w:styleId="Spisilustracji">
    <w:name w:val="table of figures"/>
    <w:basedOn w:val="Normalny"/>
    <w:next w:val="Normalny"/>
    <w:semiHidden/>
    <w:unhideWhenUsed/>
    <w:rsid w:val="00050E93"/>
    <w:pPr>
      <w:tabs>
        <w:tab w:val="right" w:leader="dot" w:pos="10319"/>
      </w:tabs>
      <w:suppressAutoHyphens w:val="0"/>
      <w:overflowPunct w:val="0"/>
      <w:autoSpaceDE w:val="0"/>
      <w:autoSpaceDN w:val="0"/>
      <w:adjustRightInd w:val="0"/>
      <w:ind w:left="480" w:hanging="480"/>
    </w:pPr>
    <w:rPr>
      <w:rFonts w:cs="Times New Roman"/>
      <w:szCs w:val="20"/>
      <w:lang w:eastAsia="pl-PL"/>
    </w:rPr>
  </w:style>
  <w:style w:type="paragraph" w:styleId="Listapunktowana">
    <w:name w:val="List Bullet"/>
    <w:basedOn w:val="Normalny"/>
    <w:autoRedefine/>
    <w:semiHidden/>
    <w:unhideWhenUsed/>
    <w:rsid w:val="00050E93"/>
    <w:pPr>
      <w:numPr>
        <w:numId w:val="82"/>
      </w:numPr>
      <w:suppressAutoHyphens w:val="0"/>
      <w:overflowPunct w:val="0"/>
      <w:autoSpaceDE w:val="0"/>
      <w:autoSpaceDN w:val="0"/>
      <w:adjustRightInd w:val="0"/>
    </w:pPr>
    <w:rPr>
      <w:rFonts w:ascii="Times New Roman" w:hAnsi="Times New Roman" w:cs="Times New Roman"/>
      <w:szCs w:val="20"/>
      <w:lang w:eastAsia="pl-PL"/>
    </w:rPr>
  </w:style>
  <w:style w:type="paragraph" w:styleId="Tytu">
    <w:name w:val="Title"/>
    <w:basedOn w:val="Normalny"/>
    <w:link w:val="TytuZnak"/>
    <w:qFormat/>
    <w:rsid w:val="00050E93"/>
    <w:pPr>
      <w:jc w:val="center"/>
    </w:pPr>
    <w:rPr>
      <w:b/>
      <w:sz w:val="28"/>
      <w:lang w:eastAsia="pl-PL"/>
    </w:rPr>
  </w:style>
  <w:style w:type="character" w:customStyle="1" w:styleId="TytuZnak1">
    <w:name w:val="Tytuł Znak1"/>
    <w:uiPriority w:val="10"/>
    <w:rsid w:val="00050E93"/>
    <w:rPr>
      <w:rFonts w:ascii="Calibri Light" w:eastAsia="Times New Roman" w:hAnsi="Calibri Light" w:cs="Times New Roman"/>
      <w:b/>
      <w:bCs/>
      <w:kern w:val="28"/>
      <w:sz w:val="32"/>
      <w:szCs w:val="32"/>
      <w:lang w:eastAsia="zh-CN"/>
    </w:rPr>
  </w:style>
  <w:style w:type="character" w:customStyle="1" w:styleId="PodtytuZnak2">
    <w:name w:val="Podtytuł Znak2"/>
    <w:aliases w:val="nagłówek a) Znak1"/>
    <w:link w:val="Podtytu"/>
    <w:locked/>
    <w:rsid w:val="00050E93"/>
    <w:rPr>
      <w:rFonts w:ascii="Arial Narrow" w:hAnsi="Arial Narrow" w:cs="Arial Narrow"/>
      <w:lang w:eastAsia="zh-CN"/>
    </w:rPr>
  </w:style>
  <w:style w:type="paragraph" w:styleId="Tekstpodstawowy2">
    <w:name w:val="Body Text 2"/>
    <w:basedOn w:val="Normalny"/>
    <w:link w:val="Tekstpodstawowy2Znak"/>
    <w:uiPriority w:val="99"/>
    <w:semiHidden/>
    <w:unhideWhenUsed/>
    <w:rsid w:val="00050E93"/>
    <w:pPr>
      <w:suppressAutoHyphens w:val="0"/>
      <w:overflowPunct w:val="0"/>
      <w:autoSpaceDE w:val="0"/>
      <w:autoSpaceDN w:val="0"/>
      <w:adjustRightInd w:val="0"/>
      <w:spacing w:after="120" w:line="480" w:lineRule="auto"/>
    </w:pPr>
    <w:rPr>
      <w:lang w:eastAsia="pl-PL"/>
    </w:rPr>
  </w:style>
  <w:style w:type="character" w:customStyle="1" w:styleId="Tekstpodstawowy2Znak1">
    <w:name w:val="Tekst podstawowy 2 Znak1"/>
    <w:uiPriority w:val="99"/>
    <w:semiHidden/>
    <w:rsid w:val="00050E93"/>
    <w:rPr>
      <w:rFonts w:ascii="Arial Narrow" w:hAnsi="Arial Narrow" w:cs="Arial Narrow"/>
      <w:szCs w:val="24"/>
      <w:lang w:eastAsia="zh-CN"/>
    </w:rPr>
  </w:style>
  <w:style w:type="paragraph" w:styleId="Tekstpodstawowy3">
    <w:name w:val="Body Text 3"/>
    <w:basedOn w:val="Normalny"/>
    <w:link w:val="Tekstpodstawowy3Znak"/>
    <w:unhideWhenUsed/>
    <w:rsid w:val="00050E93"/>
    <w:pPr>
      <w:suppressAutoHyphens w:val="0"/>
      <w:spacing w:after="120"/>
      <w:jc w:val="left"/>
    </w:pPr>
    <w:rPr>
      <w:rFonts w:ascii="Times New Roman" w:hAnsi="Times New Roman" w:cs="Times New Roman"/>
      <w:sz w:val="16"/>
      <w:szCs w:val="16"/>
      <w:lang w:eastAsia="pl-PL"/>
    </w:rPr>
  </w:style>
  <w:style w:type="character" w:customStyle="1" w:styleId="Tekstpodstawowy3Znak2">
    <w:name w:val="Tekst podstawowy 3 Znak2"/>
    <w:uiPriority w:val="99"/>
    <w:semiHidden/>
    <w:rsid w:val="00050E93"/>
    <w:rPr>
      <w:rFonts w:ascii="Arial Narrow" w:hAnsi="Arial Narrow" w:cs="Arial Narrow"/>
      <w:sz w:val="16"/>
      <w:szCs w:val="16"/>
      <w:lang w:eastAsia="zh-CN"/>
    </w:rPr>
  </w:style>
  <w:style w:type="paragraph" w:styleId="Tekstpodstawowywcity2">
    <w:name w:val="Body Text Indent 2"/>
    <w:basedOn w:val="Normalny"/>
    <w:link w:val="Tekstpodstawowywcity2Znak"/>
    <w:uiPriority w:val="99"/>
    <w:semiHidden/>
    <w:unhideWhenUsed/>
    <w:rsid w:val="00050E93"/>
    <w:pPr>
      <w:suppressAutoHyphens w:val="0"/>
      <w:overflowPunct w:val="0"/>
      <w:autoSpaceDE w:val="0"/>
      <w:autoSpaceDN w:val="0"/>
      <w:adjustRightInd w:val="0"/>
      <w:spacing w:after="120" w:line="480" w:lineRule="auto"/>
      <w:ind w:left="283"/>
    </w:pPr>
    <w:rPr>
      <w:szCs w:val="20"/>
      <w:lang w:eastAsia="pl-PL"/>
    </w:rPr>
  </w:style>
  <w:style w:type="character" w:customStyle="1" w:styleId="Tekstpodstawowywcity2Znak1">
    <w:name w:val="Tekst podstawowy wcięty 2 Znak1"/>
    <w:uiPriority w:val="99"/>
    <w:semiHidden/>
    <w:rsid w:val="00050E93"/>
    <w:rPr>
      <w:rFonts w:ascii="Arial Narrow" w:hAnsi="Arial Narrow" w:cs="Arial Narrow"/>
      <w:szCs w:val="24"/>
      <w:lang w:eastAsia="zh-CN"/>
    </w:rPr>
  </w:style>
  <w:style w:type="paragraph" w:styleId="Tekstpodstawowywcity3">
    <w:name w:val="Body Text Indent 3"/>
    <w:basedOn w:val="Normalny"/>
    <w:link w:val="Tekstpodstawowywcity3Znak"/>
    <w:semiHidden/>
    <w:unhideWhenUsed/>
    <w:rsid w:val="00050E93"/>
    <w:pPr>
      <w:suppressAutoHyphens w:val="0"/>
      <w:spacing w:before="60"/>
    </w:pPr>
    <w:rPr>
      <w:sz w:val="16"/>
      <w:szCs w:val="16"/>
      <w:lang w:eastAsia="pl-PL"/>
    </w:rPr>
  </w:style>
  <w:style w:type="character" w:customStyle="1" w:styleId="Tekstpodstawowywcity3Znak1">
    <w:name w:val="Tekst podstawowy wcięty 3 Znak1"/>
    <w:uiPriority w:val="99"/>
    <w:semiHidden/>
    <w:rsid w:val="00050E93"/>
    <w:rPr>
      <w:rFonts w:ascii="Arial Narrow" w:hAnsi="Arial Narrow" w:cs="Arial Narrow"/>
      <w:sz w:val="16"/>
      <w:szCs w:val="16"/>
      <w:lang w:eastAsia="zh-CN"/>
    </w:rPr>
  </w:style>
  <w:style w:type="paragraph" w:styleId="Tekstblokowy">
    <w:name w:val="Block Text"/>
    <w:basedOn w:val="Normalny"/>
    <w:unhideWhenUsed/>
    <w:rsid w:val="00050E93"/>
    <w:pPr>
      <w:widowControl w:val="0"/>
      <w:tabs>
        <w:tab w:val="left" w:pos="9631"/>
      </w:tabs>
      <w:suppressAutoHyphens w:val="0"/>
      <w:spacing w:before="180" w:line="218" w:lineRule="auto"/>
      <w:ind w:left="40" w:right="800" w:firstLine="500"/>
    </w:pPr>
    <w:rPr>
      <w:rFonts w:ascii="Times New Roman" w:hAnsi="Times New Roman" w:cs="Times New Roman"/>
      <w:sz w:val="24"/>
      <w:szCs w:val="20"/>
      <w:lang w:eastAsia="pl-PL"/>
    </w:rPr>
  </w:style>
  <w:style w:type="paragraph" w:styleId="Nagwekspisutreci">
    <w:name w:val="TOC Heading"/>
    <w:basedOn w:val="Nagwek1"/>
    <w:next w:val="Normalny"/>
    <w:uiPriority w:val="39"/>
    <w:semiHidden/>
    <w:unhideWhenUsed/>
    <w:qFormat/>
    <w:rsid w:val="00050E93"/>
    <w:pPr>
      <w:suppressAutoHyphens w:val="0"/>
      <w:overflowPunct/>
      <w:autoSpaceDE/>
      <w:spacing w:before="480" w:after="0" w:line="276" w:lineRule="auto"/>
      <w:jc w:val="left"/>
      <w:textAlignment w:val="auto"/>
      <w:outlineLvl w:val="9"/>
    </w:pPr>
    <w:rPr>
      <w:rFonts w:ascii="Cambria" w:hAnsi="Cambria" w:cs="Times New Roman"/>
      <w:bCs/>
      <w:caps w:val="0"/>
      <w:color w:val="365F91"/>
      <w:kern w:val="0"/>
      <w:sz w:val="28"/>
      <w:szCs w:val="28"/>
      <w:lang w:eastAsia="en-US"/>
    </w:rPr>
  </w:style>
  <w:style w:type="paragraph" w:customStyle="1" w:styleId="Rysunek">
    <w:name w:val="Rysunek"/>
    <w:basedOn w:val="Normalny"/>
    <w:next w:val="Tekstpodstawowy"/>
    <w:rsid w:val="00050E93"/>
    <w:pPr>
      <w:keepLines/>
      <w:tabs>
        <w:tab w:val="left" w:pos="-720"/>
      </w:tabs>
      <w:overflowPunct w:val="0"/>
      <w:autoSpaceDE w:val="0"/>
      <w:autoSpaceDN w:val="0"/>
      <w:adjustRightInd w:val="0"/>
      <w:spacing w:before="260"/>
      <w:jc w:val="center"/>
    </w:pPr>
    <w:rPr>
      <w:rFonts w:cs="Times New Roman"/>
      <w:b/>
      <w:noProof/>
      <w:sz w:val="24"/>
      <w:szCs w:val="20"/>
      <w:lang w:eastAsia="pl-PL"/>
    </w:rPr>
  </w:style>
  <w:style w:type="paragraph" w:customStyle="1" w:styleId="FR1">
    <w:name w:val="FR1"/>
    <w:rsid w:val="00050E93"/>
    <w:pPr>
      <w:widowControl w:val="0"/>
      <w:jc w:val="right"/>
    </w:pPr>
    <w:rPr>
      <w:rFonts w:ascii="Arial" w:hAnsi="Arial"/>
      <w:b/>
      <w:noProof/>
      <w:sz w:val="18"/>
    </w:rPr>
  </w:style>
  <w:style w:type="paragraph" w:customStyle="1" w:styleId="FR2">
    <w:name w:val="FR2"/>
    <w:rsid w:val="00050E93"/>
    <w:pPr>
      <w:widowControl w:val="0"/>
      <w:spacing w:before="180" w:line="319" w:lineRule="auto"/>
      <w:ind w:firstLine="720"/>
      <w:jc w:val="both"/>
    </w:pPr>
    <w:rPr>
      <w:rFonts w:ascii="Courier New" w:hAnsi="Courier New"/>
      <w:sz w:val="18"/>
    </w:rPr>
  </w:style>
  <w:style w:type="paragraph" w:customStyle="1" w:styleId="FR4">
    <w:name w:val="FR4"/>
    <w:rsid w:val="00050E93"/>
    <w:pPr>
      <w:widowControl w:val="0"/>
      <w:spacing w:before="360"/>
      <w:jc w:val="center"/>
    </w:pPr>
    <w:rPr>
      <w:rFonts w:ascii="Arial" w:hAnsi="Arial"/>
      <w:b/>
      <w:sz w:val="12"/>
    </w:rPr>
  </w:style>
  <w:style w:type="paragraph" w:customStyle="1" w:styleId="FR5">
    <w:name w:val="FR5"/>
    <w:rsid w:val="00050E93"/>
    <w:pPr>
      <w:widowControl w:val="0"/>
      <w:spacing w:before="9660"/>
      <w:ind w:left="2680"/>
    </w:pPr>
    <w:rPr>
      <w:rFonts w:ascii="Courier New" w:hAnsi="Courier New"/>
      <w:b/>
      <w:sz w:val="12"/>
    </w:rPr>
  </w:style>
  <w:style w:type="character" w:styleId="Odwoanieprzypisudolnego">
    <w:name w:val="footnote reference"/>
    <w:semiHidden/>
    <w:unhideWhenUsed/>
    <w:rsid w:val="00050E93"/>
    <w:rPr>
      <w:vertAlign w:val="superscript"/>
    </w:rPr>
  </w:style>
  <w:style w:type="character" w:styleId="Odwoanieprzypisukocowego">
    <w:name w:val="endnote reference"/>
    <w:uiPriority w:val="99"/>
    <w:semiHidden/>
    <w:unhideWhenUsed/>
    <w:rsid w:val="00050E93"/>
    <w:rPr>
      <w:vertAlign w:val="superscript"/>
    </w:rPr>
  </w:style>
  <w:style w:type="character" w:customStyle="1" w:styleId="TekstpodstawowyZnak1">
    <w:name w:val="Tekst podstawowy Znak1"/>
    <w:link w:val="Tekstpodstawowy"/>
    <w:locked/>
    <w:rsid w:val="00050E93"/>
    <w:rPr>
      <w:rFonts w:ascii="Arial Narrow" w:hAnsi="Arial Narrow" w:cs="Arial Narrow"/>
      <w:bCs/>
      <w:szCs w:val="24"/>
      <w:lang w:eastAsia="zh-CN"/>
    </w:rPr>
  </w:style>
  <w:style w:type="character" w:customStyle="1" w:styleId="NagwekZnak1">
    <w:name w:val="Nagłówek Znak1"/>
    <w:link w:val="Nagwek"/>
    <w:locked/>
    <w:rsid w:val="00050E93"/>
    <w:rPr>
      <w:rFonts w:ascii="Century Gothic" w:hAnsi="Century Gothic" w:cs="Century Gothic"/>
      <w:lang w:eastAsia="zh-CN"/>
    </w:rPr>
  </w:style>
  <w:style w:type="character" w:customStyle="1" w:styleId="StopkaZnak1">
    <w:name w:val="Stopka Znak1"/>
    <w:link w:val="Stopka"/>
    <w:locked/>
    <w:rsid w:val="00050E93"/>
    <w:rPr>
      <w:rFonts w:ascii="Arial Narrow" w:hAnsi="Arial Narrow" w:cs="Arial Narrow"/>
      <w:lang w:eastAsia="zh-CN"/>
    </w:rPr>
  </w:style>
  <w:style w:type="character" w:customStyle="1" w:styleId="TekstprzypisudolnegoZnak1">
    <w:name w:val="Tekst przypisu dolnego Znak1"/>
    <w:link w:val="Tekstprzypisudolnego"/>
    <w:locked/>
    <w:rsid w:val="00050E93"/>
    <w:rPr>
      <w:rFonts w:ascii="Arial Narrow" w:hAnsi="Arial Narrow" w:cs="Arial Narrow"/>
      <w:lang w:eastAsia="zh-CN"/>
    </w:rPr>
  </w:style>
  <w:style w:type="character" w:customStyle="1" w:styleId="TekstpodstawowywcityZnak1">
    <w:name w:val="Tekst podstawowy wcięty Znak1"/>
    <w:link w:val="Tekstpodstawowywcity"/>
    <w:locked/>
    <w:rsid w:val="00050E93"/>
    <w:rPr>
      <w:rFonts w:ascii="Arial Narrow" w:hAnsi="Arial Narrow" w:cs="Arial Narrow"/>
      <w:b/>
      <w:lang w:eastAsia="zh-CN"/>
    </w:rPr>
  </w:style>
  <w:style w:type="character" w:customStyle="1" w:styleId="TekstprzypisukocowegoZnak1">
    <w:name w:val="Tekst przypisu końcowego Znak1"/>
    <w:link w:val="Tekstprzypisukocowego"/>
    <w:locked/>
    <w:rsid w:val="00050E93"/>
    <w:rPr>
      <w:rFonts w:ascii="Arial Narrow" w:hAnsi="Arial Narrow" w:cs="Arial Narrow"/>
      <w:lang w:eastAsia="zh-CN"/>
    </w:rPr>
  </w:style>
  <w:style w:type="character" w:customStyle="1" w:styleId="TekstdymkaZnak1">
    <w:name w:val="Tekst dymka Znak1"/>
    <w:link w:val="Tekstdymka"/>
    <w:uiPriority w:val="99"/>
    <w:locked/>
    <w:rsid w:val="00050E93"/>
    <w:rPr>
      <w:rFonts w:ascii="Tahoma" w:hAnsi="Tahoma" w:cs="Tahoma"/>
      <w:sz w:val="16"/>
      <w:szCs w:val="16"/>
      <w:lang w:eastAsia="zh-CN"/>
    </w:rPr>
  </w:style>
  <w:style w:type="character" w:customStyle="1" w:styleId="apple-converted-space">
    <w:name w:val="apple-converted-space"/>
    <w:rsid w:val="00050E93"/>
  </w:style>
  <w:style w:type="table" w:styleId="Tabela-Siatka">
    <w:name w:val="Table Grid"/>
    <w:basedOn w:val="Standardowy"/>
    <w:rsid w:val="00050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050E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056384">
      <w:bodyDiv w:val="1"/>
      <w:marLeft w:val="0"/>
      <w:marRight w:val="0"/>
      <w:marTop w:val="0"/>
      <w:marBottom w:val="0"/>
      <w:divBdr>
        <w:top w:val="none" w:sz="0" w:space="0" w:color="auto"/>
        <w:left w:val="none" w:sz="0" w:space="0" w:color="auto"/>
        <w:bottom w:val="none" w:sz="0" w:space="0" w:color="auto"/>
        <w:right w:val="none" w:sz="0" w:space="0" w:color="auto"/>
      </w:divBdr>
    </w:div>
    <w:div w:id="157038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4294834967</TotalTime>
  <Pages>75</Pages>
  <Words>34715</Words>
  <Characters>208292</Characters>
  <Application>Microsoft Office Word</Application>
  <DocSecurity>0</DocSecurity>
  <Lines>1735</Lines>
  <Paragraphs>485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
  <LinksUpToDate>false</LinksUpToDate>
  <CharactersWithSpaces>242522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Tomasz Zieliński</dc:creator>
  <cp:lastModifiedBy>ZDP ZDP</cp:lastModifiedBy>
  <cp:revision>18</cp:revision>
  <cp:lastPrinted>2024-04-24T15:57:00Z</cp:lastPrinted>
  <dcterms:created xsi:type="dcterms:W3CDTF">2022-03-05T11:41:00Z</dcterms:created>
  <dcterms:modified xsi:type="dcterms:W3CDTF">2024-05-23T11:34:00Z</dcterms:modified>
</cp:coreProperties>
</file>