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6723E3FB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030DD6">
              <w:rPr>
                <w:color w:val="000000"/>
                <w:sz w:val="20"/>
                <w:szCs w:val="22"/>
              </w:rPr>
              <w:t>58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3357E6B5" w14:textId="269AEE64" w:rsidR="00DB68D4" w:rsidRPr="00DD74F7" w:rsidRDefault="00DB68D4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409D973A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30DD6">
              <w:rPr>
                <w:rFonts w:eastAsia="Calibri"/>
                <w:b/>
                <w:i/>
                <w:iCs/>
                <w:sz w:val="20"/>
                <w:szCs w:val="20"/>
              </w:rPr>
              <w:t>2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138CF819" w14:textId="77777777" w:rsidR="0004574B" w:rsidRDefault="0004574B" w:rsidP="00D3701F">
      <w:pPr>
        <w:jc w:val="center"/>
        <w:rPr>
          <w:rFonts w:eastAsia="Calibri"/>
          <w:b/>
          <w:sz w:val="24"/>
          <w:szCs w:val="28"/>
        </w:rPr>
      </w:pPr>
    </w:p>
    <w:p w14:paraId="552D68DD" w14:textId="77777777" w:rsidR="0004574B" w:rsidRDefault="0004574B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2216865D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OFERTY</w:t>
      </w:r>
    </w:p>
    <w:p w14:paraId="3381C6C9" w14:textId="77777777" w:rsidR="00C63C8B" w:rsidRDefault="00C63C8B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</w:p>
    <w:p w14:paraId="3A757D5B" w14:textId="733781F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Pr="00AD584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7777777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 xml:space="preserve">Siedziba / miejsce prowadzenia działalności gospodarczej / miejsce zamieszkania: </w:t>
      </w:r>
      <w:r w:rsidRPr="00AD5841">
        <w:rPr>
          <w:rFonts w:ascii="Arial" w:eastAsia="ArialMT," w:hAnsi="Arial" w:cs="Arial"/>
          <w:b/>
          <w:bCs/>
          <w:color w:val="000000"/>
          <w:sz w:val="18"/>
          <w:szCs w:val="18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5FE30DFD" w14:textId="77777777" w:rsidR="00487D6F" w:rsidRDefault="00487D6F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</w:p>
    <w:p w14:paraId="77AF3E11" w14:textId="38062C6C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5136FF6D" w14:textId="77777777" w:rsidR="00C63C8B" w:rsidRDefault="00C63C8B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72C6DA82" w14:textId="14B3CFC9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DD74F7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0BFD114" w14:textId="77777777" w:rsidR="00D20585" w:rsidRDefault="00D20585">
      <w:pPr>
        <w:rPr>
          <w:sz w:val="10"/>
          <w:szCs w:val="10"/>
        </w:rPr>
      </w:pPr>
    </w:p>
    <w:p w14:paraId="69901F71" w14:textId="77777777" w:rsidR="00C63C8B" w:rsidRDefault="00C63C8B" w:rsidP="00783A7D">
      <w:pPr>
        <w:rPr>
          <w:sz w:val="20"/>
          <w:szCs w:val="20"/>
        </w:rPr>
      </w:pPr>
    </w:p>
    <w:p w14:paraId="4F7ECC49" w14:textId="77777777" w:rsidR="0004574B" w:rsidRDefault="0004574B" w:rsidP="00783A7D">
      <w:pPr>
        <w:rPr>
          <w:sz w:val="20"/>
          <w:szCs w:val="20"/>
        </w:rPr>
      </w:pPr>
    </w:p>
    <w:p w14:paraId="36976114" w14:textId="77777777" w:rsidR="0004574B" w:rsidRDefault="0004574B" w:rsidP="00783A7D">
      <w:pPr>
        <w:rPr>
          <w:sz w:val="20"/>
          <w:szCs w:val="20"/>
        </w:rPr>
      </w:pPr>
    </w:p>
    <w:p w14:paraId="44A407F8" w14:textId="77777777" w:rsidR="0004574B" w:rsidRDefault="0004574B" w:rsidP="00783A7D">
      <w:pPr>
        <w:rPr>
          <w:sz w:val="20"/>
          <w:szCs w:val="20"/>
        </w:rPr>
      </w:pPr>
    </w:p>
    <w:p w14:paraId="1F6BFC61" w14:textId="77777777" w:rsidR="0004574B" w:rsidRDefault="0004574B" w:rsidP="00783A7D">
      <w:pPr>
        <w:rPr>
          <w:sz w:val="20"/>
          <w:szCs w:val="20"/>
        </w:rPr>
      </w:pPr>
    </w:p>
    <w:p w14:paraId="6900582F" w14:textId="77777777" w:rsidR="0004574B" w:rsidRDefault="0004574B" w:rsidP="00783A7D">
      <w:pPr>
        <w:rPr>
          <w:sz w:val="20"/>
          <w:szCs w:val="20"/>
        </w:rPr>
      </w:pPr>
    </w:p>
    <w:p w14:paraId="41B7F513" w14:textId="77777777" w:rsidR="0004574B" w:rsidRDefault="0004574B" w:rsidP="00783A7D">
      <w:pPr>
        <w:rPr>
          <w:sz w:val="20"/>
          <w:szCs w:val="20"/>
        </w:rPr>
      </w:pPr>
    </w:p>
    <w:p w14:paraId="76FB6451" w14:textId="77777777" w:rsidR="0004574B" w:rsidRDefault="0004574B" w:rsidP="00783A7D">
      <w:pPr>
        <w:rPr>
          <w:sz w:val="20"/>
          <w:szCs w:val="20"/>
        </w:rPr>
      </w:pPr>
    </w:p>
    <w:p w14:paraId="4B8F1130" w14:textId="77777777" w:rsidR="0004574B" w:rsidRDefault="0004574B" w:rsidP="00783A7D">
      <w:pPr>
        <w:rPr>
          <w:sz w:val="20"/>
          <w:szCs w:val="20"/>
        </w:rPr>
      </w:pPr>
    </w:p>
    <w:p w14:paraId="0D13AB45" w14:textId="77777777" w:rsidR="0004574B" w:rsidRDefault="0004574B" w:rsidP="00783A7D">
      <w:pPr>
        <w:rPr>
          <w:sz w:val="20"/>
          <w:szCs w:val="20"/>
        </w:rPr>
      </w:pPr>
    </w:p>
    <w:p w14:paraId="3D9B206F" w14:textId="77777777" w:rsidR="0004574B" w:rsidRDefault="0004574B" w:rsidP="00783A7D">
      <w:pPr>
        <w:rPr>
          <w:sz w:val="20"/>
          <w:szCs w:val="20"/>
        </w:rPr>
      </w:pPr>
    </w:p>
    <w:p w14:paraId="1B07A426" w14:textId="77777777" w:rsidR="0004574B" w:rsidRDefault="0004574B" w:rsidP="00783A7D">
      <w:pPr>
        <w:rPr>
          <w:sz w:val="20"/>
          <w:szCs w:val="20"/>
        </w:rPr>
      </w:pPr>
    </w:p>
    <w:p w14:paraId="64EC46ED" w14:textId="77777777" w:rsidR="0004574B" w:rsidRDefault="0004574B" w:rsidP="00783A7D">
      <w:pPr>
        <w:rPr>
          <w:sz w:val="20"/>
          <w:szCs w:val="20"/>
        </w:rPr>
      </w:pPr>
    </w:p>
    <w:p w14:paraId="10C187DD" w14:textId="77777777" w:rsidR="0004574B" w:rsidRDefault="0004574B" w:rsidP="00783A7D">
      <w:pPr>
        <w:rPr>
          <w:sz w:val="20"/>
          <w:szCs w:val="20"/>
        </w:rPr>
      </w:pPr>
    </w:p>
    <w:p w14:paraId="0961B74B" w14:textId="77777777" w:rsidR="0004574B" w:rsidRDefault="0004574B" w:rsidP="00783A7D">
      <w:pPr>
        <w:rPr>
          <w:sz w:val="20"/>
          <w:szCs w:val="20"/>
        </w:rPr>
      </w:pPr>
    </w:p>
    <w:p w14:paraId="09320232" w14:textId="77777777" w:rsidR="0004574B" w:rsidRDefault="0004574B" w:rsidP="00783A7D">
      <w:pPr>
        <w:rPr>
          <w:sz w:val="20"/>
          <w:szCs w:val="20"/>
        </w:rPr>
      </w:pPr>
    </w:p>
    <w:p w14:paraId="24BAC8C8" w14:textId="77777777" w:rsidR="00487D6F" w:rsidRDefault="00487D6F" w:rsidP="00783A7D">
      <w:pPr>
        <w:rPr>
          <w:sz w:val="20"/>
          <w:szCs w:val="20"/>
        </w:rPr>
      </w:pPr>
    </w:p>
    <w:p w14:paraId="0BC823D5" w14:textId="558880B8" w:rsidR="00783A7D" w:rsidRPr="00DD74F7" w:rsidRDefault="00783A7D" w:rsidP="00783A7D">
      <w:pPr>
        <w:rPr>
          <w:sz w:val="20"/>
          <w:szCs w:val="20"/>
        </w:rPr>
      </w:pPr>
      <w:r w:rsidRPr="00DD74F7">
        <w:rPr>
          <w:sz w:val="20"/>
          <w:szCs w:val="20"/>
        </w:rPr>
        <w:lastRenderedPageBreak/>
        <w:t>Oferta złożona w postępowaniu o udzielenie zamówienia</w:t>
      </w:r>
      <w:r w:rsidR="00030DD6">
        <w:rPr>
          <w:sz w:val="20"/>
          <w:szCs w:val="20"/>
        </w:rPr>
        <w:t xml:space="preserve"> </w:t>
      </w:r>
      <w:r w:rsidR="00030DD6" w:rsidRPr="00030DD6">
        <w:rPr>
          <w:sz w:val="20"/>
          <w:szCs w:val="20"/>
        </w:rPr>
        <w:t>publicznego prowadzonego w trybie podstawowym bez możliwości negocjacji, na podstawie art. 275 pkt 1 w związku z art. 359 pkt 2 ustawy z dnia 11 września 2019 r. - Prawo zamówień publicznych (</w:t>
      </w:r>
      <w:proofErr w:type="spellStart"/>
      <w:r w:rsidR="00030DD6" w:rsidRPr="00030DD6">
        <w:rPr>
          <w:sz w:val="20"/>
          <w:szCs w:val="20"/>
        </w:rPr>
        <w:t>t.j</w:t>
      </w:r>
      <w:proofErr w:type="spellEnd"/>
      <w:r w:rsidR="00030DD6" w:rsidRPr="00030DD6">
        <w:rPr>
          <w:sz w:val="20"/>
          <w:szCs w:val="20"/>
        </w:rPr>
        <w:t>. Dz. U. z 2024 r. poz. 1320) – dalej: ustawy PZP, o wartości zamówienia nieprzekraczającej progów unijnych, o jakich stanowi art. 3 ustawy PZP</w:t>
      </w:r>
      <w:r w:rsidR="00030DD6">
        <w:rPr>
          <w:sz w:val="20"/>
          <w:szCs w:val="20"/>
        </w:rPr>
        <w:t xml:space="preserve">, </w:t>
      </w:r>
      <w:r w:rsidRPr="00DD74F7">
        <w:rPr>
          <w:sz w:val="20"/>
          <w:szCs w:val="20"/>
        </w:rPr>
        <w:t>pod nazwą:</w:t>
      </w:r>
    </w:p>
    <w:p w14:paraId="6472376B" w14:textId="6548FC4A" w:rsidR="00783A7D" w:rsidRPr="00030DD6" w:rsidRDefault="00030DD6" w:rsidP="00030DD6">
      <w:pPr>
        <w:jc w:val="center"/>
        <w:rPr>
          <w:color w:val="0070C0"/>
          <w:sz w:val="24"/>
        </w:rPr>
      </w:pPr>
      <w:r w:rsidRPr="00030DD6">
        <w:rPr>
          <w:b/>
          <w:bCs/>
          <w:sz w:val="24"/>
        </w:rPr>
        <w:t xml:space="preserve">Wykonywanie usługi całodobowej ochrony fizycznej </w:t>
      </w:r>
      <w:r w:rsidRPr="00030DD6">
        <w:rPr>
          <w:b/>
          <w:bCs/>
          <w:sz w:val="24"/>
        </w:rPr>
        <w:br/>
        <w:t>i monitorowania obiektów Domu Pomocy Społecznej w Zawierciu</w:t>
      </w:r>
    </w:p>
    <w:p w14:paraId="697010D3" w14:textId="77777777" w:rsidR="00AD5841" w:rsidRPr="00DD74F7" w:rsidRDefault="00AD5841" w:rsidP="00783A7D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4454"/>
        <w:gridCol w:w="3403"/>
        <w:gridCol w:w="847"/>
      </w:tblGrid>
      <w:tr w:rsidR="005E5738" w:rsidRPr="00AA2C7F" w14:paraId="487E9466" w14:textId="77777777" w:rsidTr="00500D30">
        <w:trPr>
          <w:trHeight w:val="321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348F046" w14:textId="75E93648" w:rsidR="00981F66" w:rsidRDefault="00981F66" w:rsidP="002A3492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D74B57">
              <w:rPr>
                <w:b/>
                <w:bCs/>
                <w:sz w:val="20"/>
                <w:szCs w:val="20"/>
              </w:rPr>
              <w:t>Oferuję/-my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 realizację przedmiotu zamówienia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z uwzględnienie wszelkich danych zawartych w Specyfikacji Warunków Zamówienia (dalej SWZ) wraz z załącznikami oraz Projekcie Umowy – za cenę ofertową: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49"/>
              <w:gridCol w:w="893"/>
              <w:gridCol w:w="1565"/>
              <w:gridCol w:w="1565"/>
              <w:gridCol w:w="1565"/>
              <w:gridCol w:w="1565"/>
            </w:tblGrid>
            <w:tr w:rsidR="00981F66" w14:paraId="6A5A95C3" w14:textId="77777777" w:rsidTr="009718B2">
              <w:tc>
                <w:tcPr>
                  <w:tcW w:w="2293" w:type="dxa"/>
                </w:tcPr>
                <w:p w14:paraId="3FE7345D" w14:textId="72D54169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Nazwa usługi</w:t>
                  </w:r>
                </w:p>
              </w:tc>
              <w:tc>
                <w:tcPr>
                  <w:tcW w:w="841" w:type="dxa"/>
                </w:tcPr>
                <w:p w14:paraId="23D09919" w14:textId="107AB37E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Ilość miesięcy</w:t>
                  </w:r>
                </w:p>
              </w:tc>
              <w:tc>
                <w:tcPr>
                  <w:tcW w:w="1567" w:type="dxa"/>
                </w:tcPr>
                <w:p w14:paraId="3C52D095" w14:textId="535D48C1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Cena jednostkowa netto</w:t>
                  </w:r>
                  <w:r w:rsidR="00556419">
                    <w:rPr>
                      <w:b/>
                      <w:bCs/>
                      <w:sz w:val="16"/>
                      <w:szCs w:val="16"/>
                    </w:rPr>
                    <w:t xml:space="preserve"> (za jeden miesiąc świadczenia usługi)</w:t>
                  </w:r>
                </w:p>
                <w:p w14:paraId="148E083C" w14:textId="0D25746C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[PLN]</w:t>
                  </w:r>
                </w:p>
              </w:tc>
              <w:tc>
                <w:tcPr>
                  <w:tcW w:w="1567" w:type="dxa"/>
                </w:tcPr>
                <w:p w14:paraId="27DEA975" w14:textId="3242CC86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Stawka podatku VAT [%]</w:t>
                  </w:r>
                </w:p>
              </w:tc>
              <w:tc>
                <w:tcPr>
                  <w:tcW w:w="1567" w:type="dxa"/>
                </w:tcPr>
                <w:p w14:paraId="4679A1C8" w14:textId="26C5E58B" w:rsidR="00556419" w:rsidRPr="00981F66" w:rsidRDefault="00981F66" w:rsidP="0055641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Cena jednostkowa brutto</w:t>
                  </w:r>
                  <w:r w:rsidR="00556419">
                    <w:rPr>
                      <w:b/>
                      <w:bCs/>
                      <w:sz w:val="16"/>
                      <w:szCs w:val="16"/>
                    </w:rPr>
                    <w:t xml:space="preserve"> (za jeden miesiąc świadczenia usługi)</w:t>
                  </w:r>
                </w:p>
                <w:p w14:paraId="2417C82B" w14:textId="37114768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[PLN]</w:t>
                  </w:r>
                </w:p>
              </w:tc>
              <w:tc>
                <w:tcPr>
                  <w:tcW w:w="1567" w:type="dxa"/>
                </w:tcPr>
                <w:p w14:paraId="246A51E0" w14:textId="77777777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ŁĄCZNA OFEROWANA CENA BRUTTO (CENA OFERTOWA)</w:t>
                  </w:r>
                </w:p>
                <w:p w14:paraId="3F66EB38" w14:textId="23B6386B" w:rsidR="00981F66" w:rsidRPr="00981F66" w:rsidRDefault="00981F66" w:rsidP="00981F6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981F66">
                    <w:rPr>
                      <w:b/>
                      <w:bCs/>
                      <w:sz w:val="16"/>
                      <w:szCs w:val="16"/>
                    </w:rPr>
                    <w:t>[PLN]</w:t>
                  </w:r>
                </w:p>
              </w:tc>
            </w:tr>
            <w:tr w:rsidR="00981F66" w14:paraId="215393BF" w14:textId="77777777" w:rsidTr="009718B2">
              <w:tc>
                <w:tcPr>
                  <w:tcW w:w="2293" w:type="dxa"/>
                </w:tcPr>
                <w:p w14:paraId="3030528D" w14:textId="61C2B4C1" w:rsidR="00981F66" w:rsidRP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41" w:type="dxa"/>
                </w:tcPr>
                <w:p w14:paraId="48DBB69A" w14:textId="6AA1E169" w:rsidR="00981F66" w:rsidRP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67" w:type="dxa"/>
                </w:tcPr>
                <w:p w14:paraId="2FF90172" w14:textId="78A1885D" w:rsidR="00981F66" w:rsidRP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67" w:type="dxa"/>
                </w:tcPr>
                <w:p w14:paraId="7EB94189" w14:textId="67F95B48" w:rsidR="00981F66" w:rsidRP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67" w:type="dxa"/>
                </w:tcPr>
                <w:p w14:paraId="24141DC8" w14:textId="642FD0F7" w:rsidR="00981F66" w:rsidRP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67" w:type="dxa"/>
                </w:tcPr>
                <w:p w14:paraId="058BA76F" w14:textId="77777777" w:rsid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6</w:t>
                  </w:r>
                </w:p>
                <w:p w14:paraId="32C7429F" w14:textId="2C5A90FA" w:rsidR="00981F66" w:rsidRP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(2x5)</w:t>
                  </w:r>
                </w:p>
              </w:tc>
            </w:tr>
            <w:tr w:rsidR="00981F66" w14:paraId="2A4B726B" w14:textId="77777777" w:rsidTr="009718B2">
              <w:tc>
                <w:tcPr>
                  <w:tcW w:w="2293" w:type="dxa"/>
                </w:tcPr>
                <w:p w14:paraId="0A726508" w14:textId="77777777" w:rsidR="009718B2" w:rsidRPr="009718B2" w:rsidRDefault="009718B2" w:rsidP="009718B2">
                  <w:pPr>
                    <w:jc w:val="center"/>
                    <w:rPr>
                      <w:color w:val="0070C0"/>
                      <w:sz w:val="16"/>
                      <w:szCs w:val="16"/>
                    </w:rPr>
                  </w:pPr>
                  <w:r w:rsidRPr="009718B2">
                    <w:rPr>
                      <w:b/>
                      <w:bCs/>
                      <w:sz w:val="16"/>
                      <w:szCs w:val="16"/>
                    </w:rPr>
                    <w:t xml:space="preserve">Wykonywanie usługi całodobowej ochrony fizycznej </w:t>
                  </w:r>
                  <w:r w:rsidRPr="009718B2">
                    <w:rPr>
                      <w:b/>
                      <w:bCs/>
                      <w:sz w:val="16"/>
                      <w:szCs w:val="16"/>
                    </w:rPr>
                    <w:br/>
                    <w:t>i monitorowania obiektów Domu Pomocy Społecznej w Zawierciu</w:t>
                  </w:r>
                </w:p>
                <w:p w14:paraId="1E57D2E4" w14:textId="7617CF23" w:rsidR="00981F66" w:rsidRPr="00981F66" w:rsidRDefault="00981F66" w:rsidP="002A3492">
                  <w:pPr>
                    <w:rPr>
                      <w:b/>
                      <w:bCs/>
                      <w:color w:val="0070C0"/>
                      <w:sz w:val="18"/>
                      <w:szCs w:val="18"/>
                    </w:rPr>
                  </w:pPr>
                </w:p>
              </w:tc>
              <w:tc>
                <w:tcPr>
                  <w:tcW w:w="841" w:type="dxa"/>
                </w:tcPr>
                <w:p w14:paraId="5B2494F8" w14:textId="77777777" w:rsidR="00981F66" w:rsidRDefault="00981F66" w:rsidP="00981F66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55FCDC01" w14:textId="77777777" w:rsidR="00D71231" w:rsidRDefault="00D71231" w:rsidP="00981F66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2A4239C4" w14:textId="04F23695" w:rsidR="00981F66" w:rsidRPr="00981F66" w:rsidRDefault="00981F66" w:rsidP="00981F66">
                  <w:pPr>
                    <w:jc w:val="center"/>
                    <w:rPr>
                      <w:color w:val="0070C0"/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567" w:type="dxa"/>
                </w:tcPr>
                <w:p w14:paraId="68732ED8" w14:textId="77777777" w:rsidR="00981F66" w:rsidRDefault="00981F66" w:rsidP="002A3492">
                  <w:pPr>
                    <w:rPr>
                      <w:i/>
                      <w:iCs/>
                      <w:sz w:val="18"/>
                      <w:szCs w:val="18"/>
                    </w:rPr>
                  </w:pPr>
                </w:p>
                <w:p w14:paraId="1E7D144C" w14:textId="77777777" w:rsidR="00D71231" w:rsidRPr="00981F66" w:rsidRDefault="00D71231" w:rsidP="002A3492">
                  <w:pPr>
                    <w:rPr>
                      <w:i/>
                      <w:iCs/>
                      <w:sz w:val="18"/>
                      <w:szCs w:val="18"/>
                    </w:rPr>
                  </w:pPr>
                </w:p>
                <w:p w14:paraId="49AECBE0" w14:textId="3225856C" w:rsidR="00981F66" w:rsidRPr="00981F66" w:rsidRDefault="00981F66" w:rsidP="002A3492">
                  <w:pPr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_____________</w:t>
                  </w:r>
                </w:p>
              </w:tc>
              <w:tc>
                <w:tcPr>
                  <w:tcW w:w="1567" w:type="dxa"/>
                </w:tcPr>
                <w:p w14:paraId="4A0AD6BE" w14:textId="77777777" w:rsidR="00981F66" w:rsidRDefault="00981F66" w:rsidP="002A3492">
                  <w:pPr>
                    <w:rPr>
                      <w:sz w:val="18"/>
                      <w:szCs w:val="18"/>
                    </w:rPr>
                  </w:pPr>
                </w:p>
                <w:p w14:paraId="3B751E2E" w14:textId="77777777" w:rsidR="00D71231" w:rsidRPr="00981F66" w:rsidRDefault="00D71231" w:rsidP="002A3492">
                  <w:pPr>
                    <w:rPr>
                      <w:sz w:val="18"/>
                      <w:szCs w:val="18"/>
                    </w:rPr>
                  </w:pPr>
                </w:p>
                <w:p w14:paraId="51D028A4" w14:textId="70A6CCC7" w:rsidR="00981F66" w:rsidRPr="00981F66" w:rsidRDefault="00981F66" w:rsidP="002A3492">
                  <w:pPr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_____________</w:t>
                  </w:r>
                </w:p>
              </w:tc>
              <w:tc>
                <w:tcPr>
                  <w:tcW w:w="1567" w:type="dxa"/>
                </w:tcPr>
                <w:p w14:paraId="31E85850" w14:textId="77777777" w:rsidR="00981F66" w:rsidRDefault="00981F66" w:rsidP="002A3492">
                  <w:pPr>
                    <w:rPr>
                      <w:sz w:val="18"/>
                      <w:szCs w:val="18"/>
                    </w:rPr>
                  </w:pPr>
                </w:p>
                <w:p w14:paraId="55B261F2" w14:textId="77777777" w:rsidR="00D71231" w:rsidRPr="00981F66" w:rsidRDefault="00D71231" w:rsidP="002A3492">
                  <w:pPr>
                    <w:rPr>
                      <w:sz w:val="18"/>
                      <w:szCs w:val="18"/>
                    </w:rPr>
                  </w:pPr>
                </w:p>
                <w:p w14:paraId="39B3F45E" w14:textId="17018F6F" w:rsidR="00981F66" w:rsidRPr="00981F66" w:rsidRDefault="00981F66" w:rsidP="002A3492">
                  <w:pPr>
                    <w:rPr>
                      <w:sz w:val="18"/>
                      <w:szCs w:val="18"/>
                    </w:rPr>
                  </w:pPr>
                  <w:r w:rsidRPr="00981F66">
                    <w:rPr>
                      <w:sz w:val="18"/>
                      <w:szCs w:val="18"/>
                    </w:rPr>
                    <w:t>_____________</w:t>
                  </w:r>
                </w:p>
              </w:tc>
              <w:tc>
                <w:tcPr>
                  <w:tcW w:w="1567" w:type="dxa"/>
                </w:tcPr>
                <w:p w14:paraId="7C0F9F1A" w14:textId="77777777" w:rsidR="00981F66" w:rsidRDefault="00981F66" w:rsidP="002A3492">
                  <w:pPr>
                    <w:rPr>
                      <w:sz w:val="18"/>
                      <w:szCs w:val="18"/>
                    </w:rPr>
                  </w:pPr>
                </w:p>
                <w:p w14:paraId="201FCE1B" w14:textId="77777777" w:rsidR="00D71231" w:rsidRPr="00981F66" w:rsidRDefault="00D71231" w:rsidP="002A3492">
                  <w:pPr>
                    <w:rPr>
                      <w:sz w:val="18"/>
                      <w:szCs w:val="18"/>
                    </w:rPr>
                  </w:pPr>
                </w:p>
                <w:p w14:paraId="47B29D5A" w14:textId="69299A41" w:rsidR="00981F66" w:rsidRPr="00500D30" w:rsidRDefault="00981F66" w:rsidP="002A349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00D30">
                    <w:rPr>
                      <w:b/>
                      <w:bCs/>
                      <w:sz w:val="18"/>
                      <w:szCs w:val="18"/>
                    </w:rPr>
                    <w:t>_____________</w:t>
                  </w:r>
                </w:p>
              </w:tc>
            </w:tr>
          </w:tbl>
          <w:p w14:paraId="0093FDDC" w14:textId="78B7DB1F" w:rsidR="00981F66" w:rsidRPr="00CF2967" w:rsidRDefault="00500D30" w:rsidP="002A3492">
            <w:pPr>
              <w:rPr>
                <w:rFonts w:eastAsia="Calibri"/>
                <w:i/>
                <w:iCs/>
                <w:color w:val="0070C0"/>
                <w:sz w:val="18"/>
                <w:szCs w:val="18"/>
              </w:rPr>
            </w:pPr>
            <w:r w:rsidRPr="00CF2967">
              <w:rPr>
                <w:rFonts w:eastAsia="Calibri"/>
                <w:i/>
                <w:iCs/>
                <w:color w:val="0070C0"/>
                <w:sz w:val="18"/>
                <w:szCs w:val="18"/>
              </w:rPr>
              <w:t>*Do wyliczenia ceny zastosowaliśmy obowiązującą w przepisach prawa na dzień składania oferty, stawkę podatku od towarów i usług (VAT).</w:t>
            </w:r>
          </w:p>
        </w:tc>
      </w:tr>
      <w:tr w:rsidR="002A3492" w:rsidRPr="000A429C" w14:paraId="706E4D77" w14:textId="77777777" w:rsidTr="00CF2967">
        <w:trPr>
          <w:trHeight w:val="45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563" w14:textId="3FEC421D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Oświadczam/-y, że uważamy się za związanych niniejszą ofertą przez okres 30 dni, w terminie określonym</w:t>
            </w:r>
            <w:r w:rsidR="00CF2967">
              <w:rPr>
                <w:sz w:val="20"/>
                <w:szCs w:val="20"/>
              </w:rPr>
              <w:t xml:space="preserve"> </w:t>
            </w:r>
            <w:r w:rsidRPr="00CF2967">
              <w:rPr>
                <w:sz w:val="20"/>
                <w:szCs w:val="20"/>
              </w:rPr>
              <w:t>w Rozdz. XVII SWZ.</w:t>
            </w:r>
          </w:p>
        </w:tc>
      </w:tr>
      <w:tr w:rsidR="002A3492" w:rsidRPr="000A429C" w14:paraId="4D1C5A2A" w14:textId="77777777" w:rsidTr="00CF2967">
        <w:trPr>
          <w:trHeight w:val="45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48F84983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Akceptuje/-my termin realizacji zamówienia – zgodnie z SWZ i Proje</w:t>
            </w:r>
            <w:r w:rsidR="00AE6DD0">
              <w:rPr>
                <w:sz w:val="20"/>
                <w:szCs w:val="20"/>
              </w:rPr>
              <w:t>ktem Umowy</w:t>
            </w:r>
            <w:r w:rsidRPr="00CF2967">
              <w:rPr>
                <w:sz w:val="20"/>
                <w:szCs w:val="20"/>
              </w:rPr>
              <w:t>.</w:t>
            </w:r>
          </w:p>
        </w:tc>
      </w:tr>
      <w:tr w:rsidR="002A3492" w:rsidRPr="000A429C" w14:paraId="32690134" w14:textId="77777777" w:rsidTr="00CF2967">
        <w:trPr>
          <w:trHeight w:val="45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38199866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Akceptuje/-my warunki płatności określone w Projek</w:t>
            </w:r>
            <w:r w:rsidR="00AE6DD0">
              <w:rPr>
                <w:rFonts w:eastAsia="Calibri, Calibri"/>
                <w:color w:val="000000"/>
                <w:sz w:val="20"/>
                <w:szCs w:val="20"/>
              </w:rPr>
              <w:t>cie Umowy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>.</w:t>
            </w:r>
          </w:p>
        </w:tc>
      </w:tr>
      <w:tr w:rsidR="002A3492" w:rsidRPr="000A429C" w14:paraId="5A29A05F" w14:textId="77777777" w:rsidTr="00CF2967">
        <w:trPr>
          <w:trHeight w:val="45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2A3492" w:rsidRPr="000A429C" w14:paraId="6367E543" w14:textId="77777777" w:rsidTr="002A3492"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2872946C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Oświadczam/-y, że zapoznaliśmy się z załączonym do SWZ Projekt</w:t>
            </w:r>
            <w:r w:rsidR="00AE6DD0">
              <w:rPr>
                <w:sz w:val="20"/>
                <w:szCs w:val="20"/>
              </w:rPr>
              <w:t>em Umowy</w:t>
            </w:r>
            <w:r w:rsidRPr="00CF2967">
              <w:rPr>
                <w:sz w:val="20"/>
                <w:szCs w:val="20"/>
              </w:rPr>
              <w:t>, które</w:t>
            </w:r>
            <w:r w:rsidR="00AE6DD0">
              <w:rPr>
                <w:sz w:val="20"/>
                <w:szCs w:val="20"/>
              </w:rPr>
              <w:t>go zapisy</w:t>
            </w:r>
            <w:r w:rsidRPr="00CF2967">
              <w:rPr>
                <w:sz w:val="20"/>
                <w:szCs w:val="20"/>
              </w:rPr>
              <w:t xml:space="preserve"> zostaną wprowadzone do treści umowy w sprawie zamówienia i przyjmuj</w:t>
            </w:r>
            <w:r w:rsidR="00096B0D">
              <w:rPr>
                <w:sz w:val="20"/>
                <w:szCs w:val="20"/>
              </w:rPr>
              <w:t>e</w:t>
            </w:r>
            <w:r w:rsidRPr="00CF2967">
              <w:rPr>
                <w:sz w:val="20"/>
                <w:szCs w:val="20"/>
              </w:rPr>
              <w:t xml:space="preserve">my je bez zastrzeżeń oraz, że </w:t>
            </w:r>
            <w:r w:rsidR="00903F91">
              <w:rPr>
                <w:sz w:val="20"/>
                <w:szCs w:val="20"/>
              </w:rPr>
              <w:br/>
            </w:r>
            <w:r w:rsidRPr="00CF2967">
              <w:rPr>
                <w:sz w:val="20"/>
                <w:szCs w:val="20"/>
              </w:rPr>
              <w:t>w przypadku wybrania naszej oferty, zobowiązujemy się do zawarcia umowy w miejscu i terminie wyznaczonym przez Zamawiającego.</w:t>
            </w:r>
          </w:p>
        </w:tc>
      </w:tr>
      <w:tr w:rsidR="002A3492" w:rsidRPr="000A429C" w14:paraId="1BDDA71E" w14:textId="77777777" w:rsidTr="004B355B">
        <w:trPr>
          <w:trHeight w:val="1304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3C4F326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71FDC479" w14:textId="01392B99" w:rsidR="002A3492" w:rsidRDefault="002A3492" w:rsidP="002A3492">
            <w:pPr>
              <w:jc w:val="left"/>
              <w:rPr>
                <w:color w:val="0070C0"/>
                <w:sz w:val="18"/>
                <w:szCs w:val="18"/>
              </w:rPr>
            </w:pPr>
            <w:r w:rsidRPr="000A429C">
              <w:rPr>
                <w:color w:val="0070C0"/>
                <w:sz w:val="18"/>
                <w:szCs w:val="18"/>
              </w:rPr>
              <w:t xml:space="preserve">UWAGA: poniższe informacje, należy wypełnić </w:t>
            </w:r>
            <w:r w:rsidRPr="001A5FE7">
              <w:rPr>
                <w:b/>
                <w:bCs/>
                <w:color w:val="0070C0"/>
                <w:sz w:val="18"/>
                <w:szCs w:val="18"/>
                <w:u w:val="single"/>
              </w:rPr>
              <w:t>wyłącznie</w:t>
            </w:r>
            <w:r w:rsidRPr="000A429C">
              <w:rPr>
                <w:color w:val="0070C0"/>
                <w:sz w:val="18"/>
                <w:szCs w:val="18"/>
              </w:rPr>
              <w:t xml:space="preserve">, gdy zachodzą przesłanki, o których mowa w art. 225 ustawy </w:t>
            </w:r>
            <w:proofErr w:type="spellStart"/>
            <w:r w:rsidRPr="000A429C">
              <w:rPr>
                <w:color w:val="0070C0"/>
                <w:sz w:val="18"/>
                <w:szCs w:val="18"/>
              </w:rPr>
              <w:t>Pzp</w:t>
            </w:r>
            <w:proofErr w:type="spellEnd"/>
            <w:r w:rsidRPr="000A429C">
              <w:rPr>
                <w:color w:val="0070C0"/>
                <w:sz w:val="18"/>
                <w:szCs w:val="18"/>
              </w:rPr>
              <w:t>.</w:t>
            </w:r>
          </w:p>
          <w:p w14:paraId="3ED80FB9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2F674647" w14:textId="0FAB0BBA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CF2967">
              <w:rPr>
                <w:b/>
                <w:bCs/>
                <w:color w:val="000000"/>
                <w:sz w:val="20"/>
                <w:szCs w:val="20"/>
              </w:rPr>
              <w:t xml:space="preserve">Informuje/-my, że 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>składamy ofertę, której w</w:t>
            </w:r>
            <w:r w:rsidRPr="00CF2967">
              <w:rPr>
                <w:rFonts w:eastAsia="Arial"/>
                <w:sz w:val="20"/>
                <w:szCs w:val="20"/>
              </w:rPr>
              <w:t xml:space="preserve">ybór prowadzi do powstania u Zamawiającego obowiązku podatkowego zgodnie z ustawą z dnia 11 marca 2004r. </w:t>
            </w:r>
            <w:r w:rsidRPr="00CF2967">
              <w:rPr>
                <w:rFonts w:eastAsia="Arial"/>
                <w:i/>
                <w:iCs/>
                <w:sz w:val="20"/>
                <w:szCs w:val="20"/>
              </w:rPr>
              <w:t>o podatku od towarów i usług</w:t>
            </w:r>
            <w:r w:rsidRPr="00CF2967">
              <w:rPr>
                <w:rFonts w:eastAsia="Arial"/>
                <w:sz w:val="20"/>
                <w:szCs w:val="20"/>
              </w:rPr>
              <w:t>.</w:t>
            </w:r>
          </w:p>
          <w:p w14:paraId="07890C3D" w14:textId="77777777" w:rsidR="002A3492" w:rsidRPr="00CF2967" w:rsidRDefault="002A3492" w:rsidP="002A3492">
            <w:pPr>
              <w:ind w:left="284"/>
              <w:rPr>
                <w:sz w:val="20"/>
                <w:szCs w:val="20"/>
              </w:rPr>
            </w:pPr>
            <w:r w:rsidRPr="00CF2967">
              <w:rPr>
                <w:rFonts w:eastAsia="Arial"/>
                <w:sz w:val="20"/>
                <w:szCs w:val="20"/>
              </w:rPr>
              <w:t xml:space="preserve">W związku z powyższym wskazuję </w:t>
            </w:r>
            <w:r w:rsidRPr="00CF2967">
              <w:rPr>
                <w:sz w:val="20"/>
                <w:szCs w:val="20"/>
              </w:rPr>
              <w:t>nazwy (rodzaj) towaru, którego dostawa będzie prowadziła do powstania obowiązku podatkowego:</w:t>
            </w:r>
            <w:r w:rsidRPr="00CF2967">
              <w:rPr>
                <w:rFonts w:eastAsia="Arial"/>
                <w:sz w:val="20"/>
                <w:szCs w:val="20"/>
              </w:rPr>
              <w:t xml:space="preserve"> ______________________, oraz wskazuję wartość towaru objętego obowiązkiem podatkowym zamawiającego, bez kwoty podatku, tj.  netto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 xml:space="preserve"> __________zł. </w:t>
            </w:r>
            <w:r w:rsidRPr="00CF2967">
              <w:rPr>
                <w:sz w:val="20"/>
                <w:szCs w:val="20"/>
              </w:rPr>
              <w:t>Stawka podatku od towarów i usług, która zgodnie z wiedzą Wykonawcy, będzie miała zastosowanie wynosi: ___%</w:t>
            </w:r>
          </w:p>
          <w:p w14:paraId="27FFD00F" w14:textId="33BED7A4" w:rsidR="002A3492" w:rsidRPr="004B355B" w:rsidRDefault="002A3492" w:rsidP="002A3492">
            <w:pPr>
              <w:ind w:left="284"/>
              <w:rPr>
                <w:sz w:val="6"/>
                <w:szCs w:val="6"/>
              </w:rPr>
            </w:pPr>
          </w:p>
        </w:tc>
      </w:tr>
      <w:tr w:rsidR="002A3492" w:rsidRPr="00DD74F7" w14:paraId="1F161B26" w14:textId="77777777" w:rsidTr="002A3492"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A9ECA76" w14:textId="77777777" w:rsidR="002A3492" w:rsidRPr="00E20E96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lastRenderedPageBreak/>
              <w:t>Oświadczam</w:t>
            </w:r>
            <w:r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 xml:space="preserve">y, że: </w:t>
            </w:r>
            <w:r w:rsidRPr="00DD74F7">
              <w:rPr>
                <w:rStyle w:val="Odwoanieprzypisudolnego"/>
                <w:rFonts w:eastAsia="Calibri, Calibri"/>
                <w:b/>
                <w:bCs/>
                <w:color w:val="000000"/>
              </w:rPr>
              <w:footnoteReference w:customMarkFollows="1" w:id="3"/>
              <w:t>3</w:t>
            </w:r>
          </w:p>
          <w:p w14:paraId="2160F14F" w14:textId="470E9348" w:rsidR="002A3492" w:rsidRPr="00E20E96" w:rsidRDefault="002A3492" w:rsidP="002A3492">
            <w:pPr>
              <w:ind w:left="284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81CEBFD" w14:textId="77777777" w:rsidTr="0004574B">
        <w:trPr>
          <w:trHeight w:val="56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E1C442B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2A3492" w:rsidRPr="002946C0" w:rsidRDefault="002A3492" w:rsidP="002A3492">
            <w:pPr>
              <w:jc w:val="left"/>
              <w:rPr>
                <w:rFonts w:eastAsia="Calibri, Calibri"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wykonać sam/sami</w:t>
            </w:r>
            <w:r w:rsidRPr="002946C0">
              <w:rPr>
                <w:rFonts w:eastAsia="Calibri, Calibri"/>
                <w:sz w:val="20"/>
                <w:szCs w:val="20"/>
              </w:rPr>
              <w:t>,</w:t>
            </w:r>
          </w:p>
          <w:p w14:paraId="189A723A" w14:textId="77777777" w:rsidR="002A3492" w:rsidRPr="00DD74F7" w:rsidRDefault="002A3492" w:rsidP="002A3492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2A3492" w:rsidRPr="00DD74F7" w14:paraId="0DA8A3E5" w14:textId="77777777" w:rsidTr="0004574B">
        <w:trPr>
          <w:trHeight w:val="56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2A3492" w:rsidRPr="00DD74F7" w:rsidRDefault="002A3492" w:rsidP="002A3492">
            <w:pPr>
              <w:jc w:val="left"/>
              <w:rPr>
                <w:rFonts w:eastAsia="Calibri, Calibri"/>
                <w:b/>
                <w:bCs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Następujące czynności stanowiącą 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2A3492" w:rsidRPr="00DD74F7" w14:paraId="6ACC512C" w14:textId="77777777" w:rsidTr="0004574B">
        <w:trPr>
          <w:trHeight w:val="248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2A3492" w:rsidRPr="000A429C" w:rsidRDefault="002A3492" w:rsidP="002A349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22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2A3492" w:rsidRPr="00DD74F7" w14:paraId="7796089D" w14:textId="77777777" w:rsidTr="0004574B">
        <w:trPr>
          <w:trHeight w:val="39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6F78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33BF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02175537" w14:textId="77777777" w:rsidTr="0004574B">
        <w:trPr>
          <w:trHeight w:val="39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0B62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6EAA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357F632F" w14:textId="77777777" w:rsidTr="0004574B">
        <w:tc>
          <w:tcPr>
            <w:tcW w:w="480" w:type="pct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51D57442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0" w:type="pct"/>
            <w:gridSpan w:val="3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1526F583" w14:textId="77777777" w:rsidR="002A3492" w:rsidRDefault="002A3492" w:rsidP="002A3492">
            <w:pPr>
              <w:ind w:left="27" w:right="38"/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</w:pPr>
            <w:r w:rsidRPr="00DD74F7"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  <w:p w14:paraId="04D9E052" w14:textId="77777777" w:rsidR="002A3492" w:rsidRPr="00E20E96" w:rsidRDefault="002A3492" w:rsidP="002A3492">
            <w:pPr>
              <w:ind w:left="27" w:right="38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61FEDF2" w14:textId="77777777" w:rsidTr="002A3492"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2A3492" w:rsidRPr="002946C0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Informacja o statusie Wykonawcy.</w:t>
            </w:r>
          </w:p>
          <w:p w14:paraId="4B096A5F" w14:textId="77777777" w:rsidR="002A3492" w:rsidRDefault="002A3492" w:rsidP="002A3492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Oświadczam-/y, że jestem/-śmy</w:t>
            </w:r>
            <w:r w:rsidRPr="002946C0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2946C0">
              <w:rPr>
                <w:rFonts w:eastAsia="Calibri, Calibri"/>
                <w:color w:val="000000"/>
                <w:sz w:val="20"/>
                <w:szCs w:val="20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026A8A0" w14:textId="10678746" w:rsidR="00E53650" w:rsidRPr="00E53650" w:rsidRDefault="00E53650" w:rsidP="002A3492">
            <w:pPr>
              <w:ind w:left="284"/>
              <w:jc w:val="left"/>
              <w:rPr>
                <w:i/>
                <w:iCs/>
                <w:color w:val="4472C4" w:themeColor="accent1"/>
                <w:sz w:val="16"/>
                <w:szCs w:val="16"/>
              </w:rPr>
            </w:pPr>
            <w:r>
              <w:rPr>
                <w:i/>
                <w:iCs/>
                <w:color w:val="4472C4" w:themeColor="accent1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Wykonawcy.</w:t>
            </w:r>
          </w:p>
        </w:tc>
      </w:tr>
      <w:tr w:rsidR="002A3492" w:rsidRPr="00DD74F7" w14:paraId="6C89E2B7" w14:textId="77777777" w:rsidTr="002A3492">
        <w:tc>
          <w:tcPr>
            <w:tcW w:w="5000" w:type="pct"/>
            <w:gridSpan w:val="4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F8455D" w14:textId="77777777" w:rsidR="002A3492" w:rsidRPr="00605B25" w:rsidRDefault="002A3492" w:rsidP="00AE6DD0">
            <w:pPr>
              <w:ind w:left="284"/>
              <w:jc w:val="left"/>
              <w:rPr>
                <w:rFonts w:eastAsia="Calibri, Calibri"/>
                <w:iCs/>
                <w:color w:val="4472C4"/>
                <w:sz w:val="10"/>
                <w:szCs w:val="10"/>
              </w:rPr>
            </w:pPr>
          </w:p>
        </w:tc>
      </w:tr>
      <w:tr w:rsidR="002A3492" w:rsidRPr="00DD74F7" w14:paraId="003DE676" w14:textId="77777777" w:rsidTr="0004574B">
        <w:trPr>
          <w:trHeight w:val="279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5DB31958" w:rsidR="002A3492" w:rsidRPr="002946C0" w:rsidRDefault="002A3492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 xml:space="preserve">mikroprzedsiębiorstwem* </w:t>
            </w:r>
            <w:r w:rsidR="00E53650">
              <w:rPr>
                <w:rFonts w:eastAsia="Calibri"/>
                <w:color w:val="000000"/>
                <w:sz w:val="20"/>
                <w:szCs w:val="20"/>
              </w:rPr>
              <w:t>______________________</w:t>
            </w:r>
          </w:p>
        </w:tc>
        <w:tc>
          <w:tcPr>
            <w:tcW w:w="440" w:type="pct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2A3492" w:rsidRPr="002946C0" w:rsidRDefault="002A3492" w:rsidP="002A3492">
            <w:pPr>
              <w:tabs>
                <w:tab w:val="left" w:pos="89"/>
              </w:tabs>
              <w:ind w:right="28"/>
              <w:jc w:val="left"/>
              <w:rPr>
                <w:i/>
                <w:sz w:val="20"/>
                <w:szCs w:val="20"/>
              </w:rPr>
            </w:pPr>
          </w:p>
        </w:tc>
      </w:tr>
      <w:tr w:rsidR="002A3492" w:rsidRPr="00DD74F7" w14:paraId="5D6DE815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1B5AFF54" w:rsidR="002A3492" w:rsidRPr="002946C0" w:rsidRDefault="002A3492" w:rsidP="002A3492">
            <w:pPr>
              <w:jc w:val="left"/>
              <w:rPr>
                <w:rFonts w:eastAsia="Calibri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 xml:space="preserve">małym przedsiębiorstwem** </w:t>
            </w:r>
            <w:r w:rsidR="00E53650">
              <w:rPr>
                <w:rFonts w:eastAsia="Calibri"/>
                <w:color w:val="000000"/>
                <w:sz w:val="20"/>
                <w:szCs w:val="20"/>
              </w:rPr>
              <w:t>____________________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64C36517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8BF2D60" w14:textId="77777777" w:rsidR="002A3492" w:rsidRDefault="002A3492" w:rsidP="002A3492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1F527B59" w14:textId="77777777" w:rsidR="00E53650" w:rsidRDefault="00E53650" w:rsidP="00E53650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5C6D6690" w14:textId="123DF23D" w:rsidR="00E53650" w:rsidRPr="00E53650" w:rsidRDefault="00E53650" w:rsidP="00E53650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A16C384" w14:textId="6BAF1536" w:rsidR="002A3492" w:rsidRDefault="002A3492" w:rsidP="002A3492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>średnim przedsiębiorstwem***</w:t>
            </w:r>
            <w:r w:rsidR="00E53650">
              <w:rPr>
                <w:rFonts w:eastAsia="Calibri"/>
                <w:color w:val="000000"/>
                <w:sz w:val="20"/>
                <w:szCs w:val="20"/>
              </w:rPr>
              <w:t>___________________</w:t>
            </w:r>
          </w:p>
          <w:p w14:paraId="035686A4" w14:textId="2EFA7786" w:rsidR="00E53650" w:rsidRDefault="00E53650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>jednoosobową działalnością gospodarczą ________________________</w:t>
            </w:r>
          </w:p>
          <w:p w14:paraId="6C048298" w14:textId="7E8CAA4E" w:rsidR="00E53650" w:rsidRPr="002946C0" w:rsidRDefault="00E53650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>osobą fizyczną nieprowadzącą działalności gospodarczej _______________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3DE290AC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2A3492" w:rsidRPr="00DD74F7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7EBC209A" w:rsidR="002A3492" w:rsidRPr="002946C0" w:rsidRDefault="002A3492" w:rsidP="002A3492">
            <w:pPr>
              <w:ind w:left="27" w:right="182"/>
              <w:rPr>
                <w:iCs/>
                <w:sz w:val="20"/>
                <w:szCs w:val="20"/>
              </w:rPr>
            </w:pPr>
            <w:r w:rsidRPr="002946C0">
              <w:rPr>
                <w:iCs/>
                <w:sz w:val="20"/>
                <w:szCs w:val="20"/>
              </w:rPr>
              <w:t xml:space="preserve">Oświadczam, że firma, którą reprezentuję posiada status dużego przedsiębiorcy w rozumieniu przepisów Ustawy z dnia 8 marca 2013 r. </w:t>
            </w:r>
            <w:r w:rsidRPr="002946C0">
              <w:rPr>
                <w:i/>
                <w:sz w:val="20"/>
                <w:szCs w:val="20"/>
              </w:rPr>
              <w:t>o przeciwdziałaniu nadmiernym opóźnieniom w transakcjach handlowych</w:t>
            </w:r>
            <w:r w:rsidR="00E53650">
              <w:rPr>
                <w:i/>
                <w:sz w:val="20"/>
                <w:szCs w:val="20"/>
              </w:rPr>
              <w:t xml:space="preserve"> _______________________</w:t>
            </w:r>
          </w:p>
        </w:tc>
      </w:tr>
      <w:tr w:rsidR="002A3492" w:rsidRPr="00DD74F7" w14:paraId="7644C88A" w14:textId="77777777" w:rsidTr="002A3492">
        <w:trPr>
          <w:trHeight w:val="277"/>
        </w:trPr>
        <w:tc>
          <w:tcPr>
            <w:tcW w:w="5000" w:type="pct"/>
            <w:gridSpan w:val="4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 zatrudnia mniej niż 10 osób; roczny obrót lub roczna suma bilansowa nie przekracza 2 milionów EURO.</w:t>
            </w:r>
          </w:p>
          <w:p w14:paraId="7F426FC0" w14:textId="7F0F8FD6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2A3492" w:rsidRPr="00DD74F7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2A3492" w:rsidRPr="00DD74F7" w14:paraId="50AD275A" w14:textId="77777777" w:rsidTr="002A3492">
        <w:trPr>
          <w:trHeight w:val="1550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070B7794" w:rsidR="002A3492" w:rsidRPr="00DD74F7" w:rsidRDefault="002A3492" w:rsidP="002A3492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2946C0">
              <w:rPr>
                <w:rFonts w:ascii="Arial" w:eastAsia="Calibri, Calibri" w:hAnsi="Arial" w:cs="Arial"/>
                <w:color w:val="000000"/>
              </w:rPr>
              <w:t>Oświadczam/-y, że wypełniłem/wypełniliśmy obowiązki informacyjne przewidziane w art. 13 lub art. 14 RODO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2946C0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pozyskałem/pozyskaliśmy w celu ubiegania się o udzielenie zamówienia publicznego w niniejszym postępowaniu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2A3492" w:rsidRPr="00A019CC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2A3492" w:rsidRPr="00DD74F7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A3492" w:rsidRPr="00DD74F7" w14:paraId="21FE8339" w14:textId="77777777" w:rsidTr="002A3492">
        <w:trPr>
          <w:trHeight w:val="96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2A3492" w:rsidRPr="002946C0" w:rsidRDefault="002A3492" w:rsidP="002A3492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Zastrzeżenie Wykonawcy</w:t>
            </w:r>
            <w:r w:rsidRPr="002946C0">
              <w:rPr>
                <w:rFonts w:ascii="Arial" w:eastAsia="Calibri, Calibri" w:hAnsi="Arial" w:cs="Arial"/>
                <w:color w:val="000000"/>
              </w:rPr>
              <w:t>:</w:t>
            </w:r>
          </w:p>
          <w:p w14:paraId="256B7CF7" w14:textId="2DC4C7F3" w:rsidR="002A3492" w:rsidRPr="002946C0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Niżej wymienione dokumenty składające się na ofertę stanowią tajemnicę przedsiębiorstwa i nie mogą być ogólnie udostępnione: _________</w:t>
            </w:r>
            <w:r w:rsidRPr="002946C0">
              <w:rPr>
                <w:rFonts w:ascii="Arial" w:eastAsia="Calibri, Calibri" w:hAnsi="Arial" w:cs="Arial"/>
                <w:color w:val="000000"/>
              </w:rPr>
              <w:t>___________________________________________________</w:t>
            </w:r>
          </w:p>
          <w:p w14:paraId="27A5E2E7" w14:textId="77777777" w:rsidR="002A3492" w:rsidRPr="00DD74F7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Dokumenty te zostały złożone w odrębnym pliku pod nazwą „</w:t>
            </w:r>
            <w:r w:rsidRPr="002946C0">
              <w:rPr>
                <w:rFonts w:ascii="Arial" w:hAnsi="Arial" w:cs="Arial"/>
                <w:i/>
                <w:iCs/>
                <w:color w:val="000000"/>
              </w:rPr>
              <w:t>Tajemnica przedsiębiorstwa</w:t>
            </w:r>
            <w:r w:rsidRPr="002946C0">
              <w:rPr>
                <w:rFonts w:ascii="Arial" w:hAnsi="Arial" w:cs="Arial"/>
                <w:color w:val="000000"/>
              </w:rPr>
              <w:t>”.</w:t>
            </w:r>
          </w:p>
        </w:tc>
      </w:tr>
      <w:tr w:rsidR="002A3492" w:rsidRPr="00DD74F7" w14:paraId="70B2F967" w14:textId="77777777" w:rsidTr="004B355B">
        <w:trPr>
          <w:trHeight w:val="79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0D282AA6" w:rsidR="002A3492" w:rsidRPr="00DD74F7" w:rsidRDefault="002A3492" w:rsidP="002A3492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2946C0">
              <w:rPr>
                <w:sz w:val="20"/>
                <w:szCs w:val="22"/>
              </w:rPr>
              <w:t>Oświadczamy, że</w:t>
            </w:r>
            <w:r w:rsidRPr="002946C0">
              <w:rPr>
                <w:rFonts w:eastAsia="Calibri, 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</w:t>
            </w:r>
            <w:r w:rsidR="00903F91">
              <w:rPr>
                <w:rFonts w:eastAsia="Calibri, Calibri"/>
                <w:color w:val="000000"/>
                <w:sz w:val="20"/>
                <w:szCs w:val="22"/>
              </w:rPr>
              <w:br/>
            </w:r>
            <w:r w:rsidRPr="002946C0">
              <w:rPr>
                <w:rFonts w:eastAsia="Calibri, Calibri"/>
                <w:color w:val="000000"/>
                <w:sz w:val="20"/>
                <w:szCs w:val="22"/>
              </w:rPr>
              <w:t>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6CD84686" w14:textId="77777777" w:rsidR="00B8287F" w:rsidRPr="00DD74F7" w:rsidRDefault="00B8287F" w:rsidP="007D5549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7402184C" w14:textId="77777777" w:rsidR="00F636A9" w:rsidRPr="00DD74F7" w:rsidRDefault="00F636A9" w:rsidP="004B355B">
      <w:pPr>
        <w:pStyle w:val="Textbody"/>
        <w:spacing w:after="0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150DF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  <w:r w:rsidRPr="00150DFD">
        <w:rPr>
          <w:rFonts w:ascii="Arial" w:hAnsi="Arial" w:cs="Arial"/>
          <w:b/>
          <w:i/>
          <w:color w:val="FF0000"/>
          <w:sz w:val="20"/>
        </w:rPr>
        <w:t xml:space="preserve">Dokument należy opatrzyć kwalifikowanym podpisem elektronicznym </w:t>
      </w:r>
    </w:p>
    <w:p w14:paraId="3EF60408" w14:textId="68B9EBE0" w:rsidR="00DD7DC6" w:rsidRPr="00150DFD" w:rsidRDefault="00E40534" w:rsidP="004B355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  <w:r w:rsidRPr="00150DFD">
        <w:rPr>
          <w:rFonts w:ascii="Arial" w:hAnsi="Arial" w:cs="Arial"/>
          <w:b/>
          <w:i/>
          <w:color w:val="FF0000"/>
          <w:sz w:val="20"/>
        </w:rPr>
        <w:t>lub podpisem zaufanym lub podpisem osobistym</w:t>
      </w:r>
    </w:p>
    <w:sectPr w:rsidR="00DD7DC6" w:rsidRPr="00150DFD" w:rsidSect="0004574B">
      <w:footerReference w:type="default" r:id="rId8"/>
      <w:footerReference w:type="first" r:id="rId9"/>
      <w:pgSz w:w="11906" w:h="16838"/>
      <w:pgMar w:top="964" w:right="1134" w:bottom="709" w:left="1134" w:header="397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inherit">
    <w:altName w:val="Times New Roman"/>
    <w:charset w:val="00"/>
    <w:family w:val="roman"/>
    <w:pitch w:val="default"/>
  </w:font>
  <w:font w:name="ArialMT">
    <w:altName w:val=" 'Arial Unicode MS'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7740004"/>
      <w:docPartObj>
        <w:docPartGallery w:val="Page Numbers (Bottom of Page)"/>
        <w:docPartUnique/>
      </w:docPartObj>
    </w:sdtPr>
    <w:sdtEndPr/>
    <w:sdtContent>
      <w:p w14:paraId="3842A2BF" w14:textId="0C8D4C3B" w:rsidR="00150DFD" w:rsidRDefault="00150D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2974BF5" w14:textId="22126F40" w:rsidR="00905704" w:rsidRPr="00487D6F" w:rsidRDefault="00905704" w:rsidP="00487D6F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03A5C" w14:textId="77777777" w:rsidR="00487D6F" w:rsidRDefault="00377769" w:rsidP="00487D6F">
    <w:pPr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F759883" wp14:editId="26664FF9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146623323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AF134" id="Łącznik prost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DA9A228" wp14:editId="6B31D36A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2104288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838D2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</w:p>
  <w:sdt>
    <w:sdtPr>
      <w:rPr>
        <w:rFonts w:asciiTheme="majorHAnsi" w:eastAsiaTheme="majorEastAsia" w:hAnsiTheme="majorHAnsi" w:cstheme="majorBidi"/>
        <w:sz w:val="28"/>
        <w:szCs w:val="28"/>
        <w:lang w:val="x-none"/>
      </w:rPr>
      <w:id w:val="-967206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bookmarkStart w:id="0" w:name="_Hlk146871876" w:displacedByCustomXml="prev"/>
      <w:p w14:paraId="5DCD707E" w14:textId="5AEDEE6A" w:rsidR="00487D6F" w:rsidRPr="00A46AD0" w:rsidRDefault="00487D6F" w:rsidP="00487D6F">
        <w:pPr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3360" behindDoc="0" locked="0" layoutInCell="1" allowOverlap="1" wp14:anchorId="49F3F535" wp14:editId="2F12C10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7ED0FB5" id="Łącznik prosty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0"/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48046631" w14:textId="51544C42" w:rsidR="00D20585" w:rsidRPr="00487D6F" w:rsidRDefault="00487D6F" w:rsidP="00487D6F">
                <w:pPr>
                  <w:pStyle w:val="Stopka"/>
                  <w:jc w:val="right"/>
                  <w:rPr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23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  <w:footnote w:id="1">
    <w:p w14:paraId="610DFFEF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71207107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049D0764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173145E5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58532F5E" w14:textId="77777777" w:rsidR="002A3492" w:rsidRDefault="002A3492" w:rsidP="00F55509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ADFC16CA"/>
    <w:lvl w:ilvl="0" w:tplc="96DCFE2A">
      <w:start w:val="1"/>
      <w:numFmt w:val="decimal"/>
      <w:lvlText w:val="%1."/>
      <w:lvlJc w:val="left"/>
      <w:pPr>
        <w:ind w:left="106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6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5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0DD6"/>
    <w:rsid w:val="00036A75"/>
    <w:rsid w:val="000442C7"/>
    <w:rsid w:val="0004574B"/>
    <w:rsid w:val="0004660A"/>
    <w:rsid w:val="00053434"/>
    <w:rsid w:val="000560B4"/>
    <w:rsid w:val="000666E8"/>
    <w:rsid w:val="000712D8"/>
    <w:rsid w:val="00075507"/>
    <w:rsid w:val="00081E09"/>
    <w:rsid w:val="00085DE3"/>
    <w:rsid w:val="00096B0D"/>
    <w:rsid w:val="000A0841"/>
    <w:rsid w:val="000A4291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0F7F54"/>
    <w:rsid w:val="00100215"/>
    <w:rsid w:val="0010196A"/>
    <w:rsid w:val="00102553"/>
    <w:rsid w:val="00112B23"/>
    <w:rsid w:val="00113C95"/>
    <w:rsid w:val="00114300"/>
    <w:rsid w:val="001202E2"/>
    <w:rsid w:val="00122578"/>
    <w:rsid w:val="00122F4A"/>
    <w:rsid w:val="00125797"/>
    <w:rsid w:val="00141DE0"/>
    <w:rsid w:val="001462A8"/>
    <w:rsid w:val="00150DFD"/>
    <w:rsid w:val="001540C3"/>
    <w:rsid w:val="00155CB5"/>
    <w:rsid w:val="00156C93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A5FE7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C52"/>
    <w:rsid w:val="0022348F"/>
    <w:rsid w:val="002304AB"/>
    <w:rsid w:val="00233F98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7006"/>
    <w:rsid w:val="002946C0"/>
    <w:rsid w:val="00296084"/>
    <w:rsid w:val="002979C6"/>
    <w:rsid w:val="002A09FA"/>
    <w:rsid w:val="002A1971"/>
    <w:rsid w:val="002A3492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30201E"/>
    <w:rsid w:val="0031069E"/>
    <w:rsid w:val="0031174A"/>
    <w:rsid w:val="00327E55"/>
    <w:rsid w:val="00330641"/>
    <w:rsid w:val="0033523C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769"/>
    <w:rsid w:val="00380E3A"/>
    <w:rsid w:val="003825D5"/>
    <w:rsid w:val="00384A24"/>
    <w:rsid w:val="00384FD9"/>
    <w:rsid w:val="00385CB4"/>
    <w:rsid w:val="00396C19"/>
    <w:rsid w:val="003A030C"/>
    <w:rsid w:val="003A1C0E"/>
    <w:rsid w:val="003A2FAC"/>
    <w:rsid w:val="003A71CE"/>
    <w:rsid w:val="003B34FD"/>
    <w:rsid w:val="003C0069"/>
    <w:rsid w:val="003D6587"/>
    <w:rsid w:val="003E292E"/>
    <w:rsid w:val="003E5D84"/>
    <w:rsid w:val="003E6A4C"/>
    <w:rsid w:val="003F7085"/>
    <w:rsid w:val="004132D3"/>
    <w:rsid w:val="00415071"/>
    <w:rsid w:val="00430E93"/>
    <w:rsid w:val="004404C6"/>
    <w:rsid w:val="004515F8"/>
    <w:rsid w:val="004520D7"/>
    <w:rsid w:val="00461C79"/>
    <w:rsid w:val="00473A46"/>
    <w:rsid w:val="00476B24"/>
    <w:rsid w:val="00480682"/>
    <w:rsid w:val="00480FC2"/>
    <w:rsid w:val="00487D6F"/>
    <w:rsid w:val="0049116D"/>
    <w:rsid w:val="0049127C"/>
    <w:rsid w:val="00491606"/>
    <w:rsid w:val="00495F43"/>
    <w:rsid w:val="00497131"/>
    <w:rsid w:val="004A4D67"/>
    <w:rsid w:val="004A5067"/>
    <w:rsid w:val="004A7874"/>
    <w:rsid w:val="004A7F10"/>
    <w:rsid w:val="004B259E"/>
    <w:rsid w:val="004B2996"/>
    <w:rsid w:val="004B355B"/>
    <w:rsid w:val="004C3DB5"/>
    <w:rsid w:val="004C4092"/>
    <w:rsid w:val="004C4CEB"/>
    <w:rsid w:val="004D2326"/>
    <w:rsid w:val="004D3B8F"/>
    <w:rsid w:val="004D4102"/>
    <w:rsid w:val="004D654A"/>
    <w:rsid w:val="004F2AA3"/>
    <w:rsid w:val="004F35D9"/>
    <w:rsid w:val="00500D30"/>
    <w:rsid w:val="00504238"/>
    <w:rsid w:val="00522E48"/>
    <w:rsid w:val="00526460"/>
    <w:rsid w:val="00527D09"/>
    <w:rsid w:val="00530CED"/>
    <w:rsid w:val="00536358"/>
    <w:rsid w:val="00543A77"/>
    <w:rsid w:val="0054467B"/>
    <w:rsid w:val="00550218"/>
    <w:rsid w:val="00552BF4"/>
    <w:rsid w:val="00556419"/>
    <w:rsid w:val="00560695"/>
    <w:rsid w:val="00564DDC"/>
    <w:rsid w:val="0056798F"/>
    <w:rsid w:val="005725B9"/>
    <w:rsid w:val="00573652"/>
    <w:rsid w:val="00576E3B"/>
    <w:rsid w:val="0058303B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22F3"/>
    <w:rsid w:val="005E0DC3"/>
    <w:rsid w:val="005E5738"/>
    <w:rsid w:val="005E7C05"/>
    <w:rsid w:val="005F14AB"/>
    <w:rsid w:val="005F176F"/>
    <w:rsid w:val="005F2AED"/>
    <w:rsid w:val="005F7ACF"/>
    <w:rsid w:val="00604FF5"/>
    <w:rsid w:val="00605B25"/>
    <w:rsid w:val="00611717"/>
    <w:rsid w:val="00614ECC"/>
    <w:rsid w:val="0061578B"/>
    <w:rsid w:val="006175DC"/>
    <w:rsid w:val="00620C56"/>
    <w:rsid w:val="00623EFB"/>
    <w:rsid w:val="00630947"/>
    <w:rsid w:val="006375CE"/>
    <w:rsid w:val="00641782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235C"/>
    <w:rsid w:val="006946F4"/>
    <w:rsid w:val="00696FB3"/>
    <w:rsid w:val="006A1405"/>
    <w:rsid w:val="006A7767"/>
    <w:rsid w:val="006B48DA"/>
    <w:rsid w:val="006C70FB"/>
    <w:rsid w:val="006D0C2E"/>
    <w:rsid w:val="006D7CBF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3558"/>
    <w:rsid w:val="00754D18"/>
    <w:rsid w:val="00756F89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A0729"/>
    <w:rsid w:val="007A172D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7F4CC7"/>
    <w:rsid w:val="00802484"/>
    <w:rsid w:val="00802A05"/>
    <w:rsid w:val="0080461B"/>
    <w:rsid w:val="00821EAF"/>
    <w:rsid w:val="008251E2"/>
    <w:rsid w:val="0083065A"/>
    <w:rsid w:val="00832AF7"/>
    <w:rsid w:val="008351E2"/>
    <w:rsid w:val="0083708B"/>
    <w:rsid w:val="00840022"/>
    <w:rsid w:val="008519AD"/>
    <w:rsid w:val="00852E78"/>
    <w:rsid w:val="0085769E"/>
    <w:rsid w:val="0087646F"/>
    <w:rsid w:val="00892B8E"/>
    <w:rsid w:val="008950BC"/>
    <w:rsid w:val="00896543"/>
    <w:rsid w:val="00897CD3"/>
    <w:rsid w:val="008A2117"/>
    <w:rsid w:val="008B016B"/>
    <w:rsid w:val="008B0E8C"/>
    <w:rsid w:val="008B17D8"/>
    <w:rsid w:val="008B43AE"/>
    <w:rsid w:val="008C0917"/>
    <w:rsid w:val="008C6D58"/>
    <w:rsid w:val="008D253D"/>
    <w:rsid w:val="008D25E1"/>
    <w:rsid w:val="008D2C9D"/>
    <w:rsid w:val="008E515E"/>
    <w:rsid w:val="008F00E9"/>
    <w:rsid w:val="008F304A"/>
    <w:rsid w:val="00903F91"/>
    <w:rsid w:val="00905704"/>
    <w:rsid w:val="00913121"/>
    <w:rsid w:val="00913B4D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08A"/>
    <w:rsid w:val="009653E8"/>
    <w:rsid w:val="00965A0B"/>
    <w:rsid w:val="00967187"/>
    <w:rsid w:val="009718B2"/>
    <w:rsid w:val="00977692"/>
    <w:rsid w:val="00980B6A"/>
    <w:rsid w:val="00981F66"/>
    <w:rsid w:val="00983528"/>
    <w:rsid w:val="009849B8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281D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26CAB"/>
    <w:rsid w:val="00A329A0"/>
    <w:rsid w:val="00A3677B"/>
    <w:rsid w:val="00A377A6"/>
    <w:rsid w:val="00A40A10"/>
    <w:rsid w:val="00A44113"/>
    <w:rsid w:val="00A4490B"/>
    <w:rsid w:val="00A64443"/>
    <w:rsid w:val="00A76A8F"/>
    <w:rsid w:val="00A80197"/>
    <w:rsid w:val="00A84825"/>
    <w:rsid w:val="00A9064D"/>
    <w:rsid w:val="00A965F5"/>
    <w:rsid w:val="00A966A7"/>
    <w:rsid w:val="00A97AEF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E6DD0"/>
    <w:rsid w:val="00AE793A"/>
    <w:rsid w:val="00AF1407"/>
    <w:rsid w:val="00AF14CD"/>
    <w:rsid w:val="00AF55AD"/>
    <w:rsid w:val="00B05518"/>
    <w:rsid w:val="00B1401C"/>
    <w:rsid w:val="00B31CC9"/>
    <w:rsid w:val="00B31E08"/>
    <w:rsid w:val="00B32688"/>
    <w:rsid w:val="00B34EE6"/>
    <w:rsid w:val="00B41B52"/>
    <w:rsid w:val="00B44104"/>
    <w:rsid w:val="00B46280"/>
    <w:rsid w:val="00B5492F"/>
    <w:rsid w:val="00B65768"/>
    <w:rsid w:val="00B70821"/>
    <w:rsid w:val="00B72D5F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C5EE0"/>
    <w:rsid w:val="00BD285E"/>
    <w:rsid w:val="00BD59E2"/>
    <w:rsid w:val="00BD7379"/>
    <w:rsid w:val="00BD7F03"/>
    <w:rsid w:val="00BE3615"/>
    <w:rsid w:val="00BF068E"/>
    <w:rsid w:val="00C00032"/>
    <w:rsid w:val="00C040F1"/>
    <w:rsid w:val="00C07273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63C8B"/>
    <w:rsid w:val="00C77C2E"/>
    <w:rsid w:val="00C77F88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E7AFE"/>
    <w:rsid w:val="00CF0181"/>
    <w:rsid w:val="00CF0455"/>
    <w:rsid w:val="00CF28D0"/>
    <w:rsid w:val="00CF2967"/>
    <w:rsid w:val="00CF71BA"/>
    <w:rsid w:val="00CF7772"/>
    <w:rsid w:val="00CF7AA2"/>
    <w:rsid w:val="00D02555"/>
    <w:rsid w:val="00D046A7"/>
    <w:rsid w:val="00D11383"/>
    <w:rsid w:val="00D20585"/>
    <w:rsid w:val="00D21A7C"/>
    <w:rsid w:val="00D24427"/>
    <w:rsid w:val="00D25F11"/>
    <w:rsid w:val="00D30D5E"/>
    <w:rsid w:val="00D32B2A"/>
    <w:rsid w:val="00D3701F"/>
    <w:rsid w:val="00D4095F"/>
    <w:rsid w:val="00D425BD"/>
    <w:rsid w:val="00D426E0"/>
    <w:rsid w:val="00D452B3"/>
    <w:rsid w:val="00D45930"/>
    <w:rsid w:val="00D51520"/>
    <w:rsid w:val="00D563E1"/>
    <w:rsid w:val="00D56549"/>
    <w:rsid w:val="00D61A73"/>
    <w:rsid w:val="00D6756F"/>
    <w:rsid w:val="00D67673"/>
    <w:rsid w:val="00D70E1B"/>
    <w:rsid w:val="00D71231"/>
    <w:rsid w:val="00D74B57"/>
    <w:rsid w:val="00D77783"/>
    <w:rsid w:val="00D77B43"/>
    <w:rsid w:val="00D87AEE"/>
    <w:rsid w:val="00D87CB6"/>
    <w:rsid w:val="00DA0A1C"/>
    <w:rsid w:val="00DA2094"/>
    <w:rsid w:val="00DB68D4"/>
    <w:rsid w:val="00DC6658"/>
    <w:rsid w:val="00DD74F7"/>
    <w:rsid w:val="00DD7DC6"/>
    <w:rsid w:val="00DE751B"/>
    <w:rsid w:val="00DF0780"/>
    <w:rsid w:val="00E04910"/>
    <w:rsid w:val="00E1180E"/>
    <w:rsid w:val="00E20E96"/>
    <w:rsid w:val="00E22F4A"/>
    <w:rsid w:val="00E23316"/>
    <w:rsid w:val="00E26056"/>
    <w:rsid w:val="00E32716"/>
    <w:rsid w:val="00E40534"/>
    <w:rsid w:val="00E4061C"/>
    <w:rsid w:val="00E50AA5"/>
    <w:rsid w:val="00E53650"/>
    <w:rsid w:val="00E537D7"/>
    <w:rsid w:val="00E55A9E"/>
    <w:rsid w:val="00E56D7C"/>
    <w:rsid w:val="00E62F78"/>
    <w:rsid w:val="00E676F8"/>
    <w:rsid w:val="00E72713"/>
    <w:rsid w:val="00E738A2"/>
    <w:rsid w:val="00E906E3"/>
    <w:rsid w:val="00E906FA"/>
    <w:rsid w:val="00E95FA8"/>
    <w:rsid w:val="00EA7558"/>
    <w:rsid w:val="00EB106D"/>
    <w:rsid w:val="00EB5FAA"/>
    <w:rsid w:val="00EC38E2"/>
    <w:rsid w:val="00EC4C0A"/>
    <w:rsid w:val="00ED2065"/>
    <w:rsid w:val="00ED5007"/>
    <w:rsid w:val="00ED6241"/>
    <w:rsid w:val="00ED660F"/>
    <w:rsid w:val="00EE554A"/>
    <w:rsid w:val="00EF4A32"/>
    <w:rsid w:val="00F1701A"/>
    <w:rsid w:val="00F17F10"/>
    <w:rsid w:val="00F22D7A"/>
    <w:rsid w:val="00F23F52"/>
    <w:rsid w:val="00F24756"/>
    <w:rsid w:val="00F24E1A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90554"/>
    <w:rsid w:val="00F9324C"/>
    <w:rsid w:val="00F946B5"/>
    <w:rsid w:val="00F9567D"/>
    <w:rsid w:val="00F971CC"/>
    <w:rsid w:val="00FB6BB3"/>
    <w:rsid w:val="00FC303C"/>
    <w:rsid w:val="00FC6576"/>
    <w:rsid w:val="00FD03BC"/>
    <w:rsid w:val="00FD31E3"/>
    <w:rsid w:val="00FD3EE8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1CE"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48</cp:revision>
  <cp:lastPrinted>2024-11-04T11:39:00Z</cp:lastPrinted>
  <dcterms:created xsi:type="dcterms:W3CDTF">2024-04-19T09:16:00Z</dcterms:created>
  <dcterms:modified xsi:type="dcterms:W3CDTF">2024-11-04T11:48:00Z</dcterms:modified>
</cp:coreProperties>
</file>