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8C1BD" w14:textId="77777777" w:rsidR="00EE553E" w:rsidRPr="008C5DB2" w:rsidRDefault="00EE553E" w:rsidP="00EE553E">
      <w:pPr>
        <w:pStyle w:val="Nagwek5"/>
        <w:jc w:val="right"/>
        <w:rPr>
          <w:b/>
          <w:bCs/>
          <w:i w:val="0"/>
          <w:iCs/>
          <w:sz w:val="22"/>
          <w:szCs w:val="18"/>
        </w:rPr>
      </w:pPr>
      <w:r w:rsidRPr="008C5DB2">
        <w:rPr>
          <w:b/>
          <w:bCs/>
          <w:i w:val="0"/>
          <w:iCs/>
          <w:sz w:val="22"/>
          <w:szCs w:val="18"/>
        </w:rPr>
        <w:t>Załącznik Nr 1</w:t>
      </w:r>
    </w:p>
    <w:p w14:paraId="784D4287" w14:textId="77777777" w:rsidR="00EE553E" w:rsidRPr="002E3988" w:rsidRDefault="00EE553E" w:rsidP="00EE553E">
      <w:pPr>
        <w:rPr>
          <w:sz w:val="12"/>
          <w:szCs w:val="12"/>
        </w:rPr>
      </w:pPr>
    </w:p>
    <w:p w14:paraId="46FE3133" w14:textId="77777777" w:rsidR="00EE553E" w:rsidRPr="002E3988" w:rsidRDefault="00EE553E" w:rsidP="00EE553E">
      <w:pPr>
        <w:pStyle w:val="Nagwek5"/>
        <w:jc w:val="right"/>
        <w:rPr>
          <w:i w:val="0"/>
          <w:iCs/>
          <w:sz w:val="28"/>
          <w:szCs w:val="22"/>
          <w:lang w:val="pl-PL"/>
        </w:rPr>
      </w:pPr>
      <w:r w:rsidRPr="002E3988">
        <w:rPr>
          <w:i w:val="0"/>
          <w:iCs/>
          <w:sz w:val="28"/>
          <w:szCs w:val="22"/>
        </w:rPr>
        <w:t>....................................................................</w:t>
      </w:r>
    </w:p>
    <w:p w14:paraId="20B24A9F" w14:textId="77777777" w:rsidR="00EE553E" w:rsidRPr="008C5DB2" w:rsidRDefault="00EE553E" w:rsidP="00EE553E">
      <w:pPr>
        <w:jc w:val="right"/>
        <w:rPr>
          <w:b/>
          <w:bCs/>
          <w:sz w:val="20"/>
        </w:rPr>
      </w:pPr>
      <w:r w:rsidRPr="008C5DB2">
        <w:rPr>
          <w:sz w:val="16"/>
        </w:rPr>
        <w:t>(miejscowość i data)</w:t>
      </w:r>
    </w:p>
    <w:p w14:paraId="72E5681C" w14:textId="77777777" w:rsidR="00EE553E" w:rsidRPr="008C5DB2" w:rsidRDefault="00EE553E" w:rsidP="00EE553E">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65D7FCC5" w14:textId="77777777" w:rsidR="00EE553E" w:rsidRPr="008C5DB2" w:rsidRDefault="00EE553E" w:rsidP="00EE553E">
      <w:pPr>
        <w:rPr>
          <w:position w:val="6"/>
          <w:sz w:val="22"/>
          <w:szCs w:val="22"/>
        </w:rPr>
      </w:pPr>
    </w:p>
    <w:p w14:paraId="2A09027C" w14:textId="77777777" w:rsidR="00EE553E" w:rsidRPr="008C5DB2" w:rsidRDefault="00EE553E" w:rsidP="00EE553E">
      <w:pPr>
        <w:rPr>
          <w:position w:val="6"/>
          <w:sz w:val="22"/>
          <w:szCs w:val="22"/>
        </w:rPr>
      </w:pPr>
      <w:r w:rsidRPr="008C5DB2">
        <w:rPr>
          <w:position w:val="6"/>
          <w:sz w:val="22"/>
          <w:szCs w:val="22"/>
        </w:rPr>
        <w:t>Nazwa Wykonawcy: ................................................................</w:t>
      </w:r>
    </w:p>
    <w:p w14:paraId="36B11E9F" w14:textId="77777777" w:rsidR="00EE553E" w:rsidRPr="008C5DB2" w:rsidRDefault="00EE553E" w:rsidP="00EE553E">
      <w:pPr>
        <w:rPr>
          <w:position w:val="6"/>
          <w:sz w:val="22"/>
          <w:szCs w:val="22"/>
        </w:rPr>
      </w:pPr>
      <w:r w:rsidRPr="008C5DB2">
        <w:rPr>
          <w:position w:val="6"/>
          <w:sz w:val="22"/>
          <w:szCs w:val="22"/>
        </w:rPr>
        <w:t>Siedziba: ..................................................................................</w:t>
      </w:r>
    </w:p>
    <w:p w14:paraId="43F08FDB" w14:textId="77777777" w:rsidR="00EE553E" w:rsidRPr="008C5DB2" w:rsidRDefault="00EE553E" w:rsidP="00EE553E">
      <w:pPr>
        <w:rPr>
          <w:position w:val="6"/>
          <w:sz w:val="22"/>
          <w:szCs w:val="22"/>
        </w:rPr>
      </w:pPr>
      <w:r w:rsidRPr="008C5DB2">
        <w:rPr>
          <w:position w:val="6"/>
          <w:sz w:val="22"/>
          <w:szCs w:val="22"/>
        </w:rPr>
        <w:t>Numer NIP: .............................................................................</w:t>
      </w:r>
    </w:p>
    <w:p w14:paraId="7ECB9314" w14:textId="77777777" w:rsidR="00EE553E" w:rsidRPr="008C5DB2" w:rsidRDefault="00EE553E" w:rsidP="00EE553E">
      <w:pPr>
        <w:rPr>
          <w:position w:val="6"/>
          <w:sz w:val="22"/>
          <w:szCs w:val="22"/>
        </w:rPr>
      </w:pPr>
      <w:r w:rsidRPr="008C5DB2">
        <w:rPr>
          <w:position w:val="6"/>
          <w:sz w:val="22"/>
          <w:szCs w:val="22"/>
        </w:rPr>
        <w:t>Numer REGON: .....................................................................</w:t>
      </w:r>
    </w:p>
    <w:p w14:paraId="62D67441" w14:textId="77777777" w:rsidR="00EE553E" w:rsidRDefault="00EE553E" w:rsidP="00EE553E">
      <w:pPr>
        <w:rPr>
          <w:position w:val="6"/>
          <w:sz w:val="22"/>
          <w:szCs w:val="22"/>
          <w:lang w:val="de-DE"/>
        </w:rPr>
      </w:pPr>
      <w:proofErr w:type="spellStart"/>
      <w:r w:rsidRPr="008C5DB2">
        <w:rPr>
          <w:position w:val="6"/>
          <w:sz w:val="22"/>
          <w:szCs w:val="22"/>
          <w:lang w:val="de-DE"/>
        </w:rPr>
        <w:t>Numer</w:t>
      </w:r>
      <w:proofErr w:type="spellEnd"/>
      <w:r w:rsidRPr="008C5DB2">
        <w:rPr>
          <w:position w:val="6"/>
          <w:sz w:val="22"/>
          <w:szCs w:val="22"/>
          <w:lang w:val="de-DE"/>
        </w:rPr>
        <w:t xml:space="preserve"> </w:t>
      </w:r>
      <w:proofErr w:type="spellStart"/>
      <w:r w:rsidRPr="008C5DB2">
        <w:rPr>
          <w:position w:val="6"/>
          <w:sz w:val="22"/>
          <w:szCs w:val="22"/>
          <w:lang w:val="de-DE"/>
        </w:rPr>
        <w:t>telefonu</w:t>
      </w:r>
      <w:proofErr w:type="spellEnd"/>
      <w:r w:rsidRPr="008C5DB2">
        <w:rPr>
          <w:position w:val="6"/>
          <w:sz w:val="22"/>
          <w:szCs w:val="22"/>
          <w:lang w:val="de-DE"/>
        </w:rPr>
        <w:t>: .....................................................................</w:t>
      </w:r>
    </w:p>
    <w:p w14:paraId="5836C38B" w14:textId="77777777" w:rsidR="00EE553E" w:rsidRPr="008C5DB2" w:rsidRDefault="00EE553E" w:rsidP="00EE553E">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47F894D8" w14:textId="77777777" w:rsidR="00EE553E" w:rsidRPr="0067263B" w:rsidRDefault="00EE553E" w:rsidP="00EE553E">
      <w:pPr>
        <w:pStyle w:val="Nagwek9"/>
        <w:ind w:left="0"/>
        <w:rPr>
          <w:rFonts w:ascii="Times New Roman" w:hAnsi="Times New Roman"/>
          <w:sz w:val="20"/>
        </w:rPr>
      </w:pPr>
    </w:p>
    <w:p w14:paraId="26730B25" w14:textId="77777777" w:rsidR="00EE553E" w:rsidRPr="002E3988" w:rsidRDefault="00EE553E" w:rsidP="00EE553E">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267F5AC4" w14:textId="77777777" w:rsidR="00EE553E" w:rsidRPr="002E3988" w:rsidRDefault="00EE553E" w:rsidP="00EE553E">
      <w:pPr>
        <w:ind w:left="3540" w:firstLine="429"/>
        <w:rPr>
          <w:b/>
          <w:sz w:val="32"/>
          <w:szCs w:val="32"/>
        </w:rPr>
      </w:pPr>
      <w:r w:rsidRPr="002E3988">
        <w:rPr>
          <w:b/>
          <w:sz w:val="32"/>
          <w:szCs w:val="32"/>
        </w:rPr>
        <w:t>34-400 Nowy Targ, ul. Bulwarowa 9</w:t>
      </w:r>
    </w:p>
    <w:p w14:paraId="7EC9E040" w14:textId="77777777" w:rsidR="00EE553E" w:rsidRPr="0067263B" w:rsidRDefault="00EE553E" w:rsidP="00EE553E">
      <w:pPr>
        <w:ind w:left="2832" w:firstLine="708"/>
        <w:rPr>
          <w:b/>
          <w:sz w:val="18"/>
          <w:szCs w:val="18"/>
        </w:rPr>
      </w:pPr>
    </w:p>
    <w:p w14:paraId="21ACE94B" w14:textId="77777777" w:rsidR="00EE553E" w:rsidRPr="00600B3E" w:rsidRDefault="00EE553E" w:rsidP="00EE553E">
      <w:pPr>
        <w:rPr>
          <w:sz w:val="4"/>
          <w:szCs w:val="4"/>
        </w:rPr>
      </w:pPr>
    </w:p>
    <w:p w14:paraId="017EA769" w14:textId="77777777" w:rsidR="00EE553E" w:rsidRPr="008C5DB2" w:rsidRDefault="00EE553E" w:rsidP="00EE553E">
      <w:pPr>
        <w:jc w:val="center"/>
        <w:rPr>
          <w:b/>
          <w:sz w:val="36"/>
          <w:szCs w:val="36"/>
        </w:rPr>
      </w:pPr>
      <w:r w:rsidRPr="008C5DB2">
        <w:rPr>
          <w:b/>
          <w:sz w:val="36"/>
          <w:szCs w:val="36"/>
        </w:rPr>
        <w:t>OFERTA  PRZETARGOWA</w:t>
      </w:r>
    </w:p>
    <w:p w14:paraId="72E90D5B" w14:textId="77777777" w:rsidR="00EE553E" w:rsidRPr="002B27FE" w:rsidRDefault="00EE553E" w:rsidP="00EE553E">
      <w:pPr>
        <w:pStyle w:val="Tekstpodstawowy"/>
        <w:widowControl/>
        <w:rPr>
          <w:i w:val="0"/>
          <w:sz w:val="22"/>
          <w:szCs w:val="22"/>
        </w:rPr>
      </w:pPr>
    </w:p>
    <w:p w14:paraId="71B24E53" w14:textId="5136AF38" w:rsidR="00EE553E" w:rsidRDefault="00EE553E" w:rsidP="00EE553E">
      <w:pPr>
        <w:jc w:val="both"/>
        <w:rPr>
          <w:szCs w:val="24"/>
        </w:rPr>
      </w:pPr>
      <w:r w:rsidRPr="00242540">
        <w:rPr>
          <w:szCs w:val="24"/>
        </w:rPr>
        <w:t xml:space="preserve">Stosownie do ogłoszonego przez Gminę Nowy Targ </w:t>
      </w:r>
      <w:r>
        <w:rPr>
          <w:szCs w:val="24"/>
        </w:rPr>
        <w:t>postępowania o udzielenie zamówienia publicznego prowadzonego w trybie podstawowym bez negocjacji</w:t>
      </w:r>
      <w:r w:rsidRPr="00242540">
        <w:rPr>
          <w:szCs w:val="24"/>
        </w:rPr>
        <w:t xml:space="preserve"> znak: </w:t>
      </w:r>
      <w:r>
        <w:rPr>
          <w:b/>
          <w:szCs w:val="24"/>
        </w:rPr>
        <w:t>GPI-ZPI.271.1.10.2024</w:t>
      </w:r>
      <w:r w:rsidRPr="00242540">
        <w:rPr>
          <w:szCs w:val="24"/>
        </w:rPr>
        <w:t>, ogłoszonego w</w:t>
      </w:r>
      <w:r>
        <w:rPr>
          <w:szCs w:val="24"/>
        </w:rPr>
        <w:t> </w:t>
      </w:r>
      <w:r w:rsidRPr="00242540">
        <w:rPr>
          <w:szCs w:val="24"/>
        </w:rPr>
        <w:t xml:space="preserve">dniu </w:t>
      </w:r>
      <w:r w:rsidR="00CF7CEE">
        <w:rPr>
          <w:b/>
          <w:szCs w:val="24"/>
        </w:rPr>
        <w:t>15 listopada</w:t>
      </w:r>
      <w:r w:rsidR="00977C1B">
        <w:rPr>
          <w:b/>
          <w:szCs w:val="24"/>
        </w:rPr>
        <w:t xml:space="preserve"> </w:t>
      </w:r>
      <w:r>
        <w:rPr>
          <w:b/>
          <w:szCs w:val="24"/>
        </w:rPr>
        <w:t>2024 r.</w:t>
      </w:r>
      <w:r w:rsidRPr="00242540">
        <w:rPr>
          <w:szCs w:val="24"/>
        </w:rPr>
        <w:t xml:space="preserve"> </w:t>
      </w:r>
      <w:r w:rsidR="003D1E46">
        <w:rPr>
          <w:szCs w:val="24"/>
        </w:rPr>
        <w:t xml:space="preserve"> w BZP </w:t>
      </w:r>
      <w:r w:rsidR="00A100BE">
        <w:rPr>
          <w:bCs/>
          <w:szCs w:val="24"/>
        </w:rPr>
        <w:t>n</w:t>
      </w:r>
      <w:r w:rsidRPr="003D1E46">
        <w:rPr>
          <w:bCs/>
          <w:szCs w:val="24"/>
        </w:rPr>
        <w:t>r</w:t>
      </w:r>
      <w:r>
        <w:rPr>
          <w:b/>
          <w:szCs w:val="24"/>
        </w:rPr>
        <w:t xml:space="preserve"> </w:t>
      </w:r>
      <w:r w:rsidR="00A100BE" w:rsidRPr="00A100BE">
        <w:rPr>
          <w:b/>
          <w:szCs w:val="24"/>
        </w:rPr>
        <w:t xml:space="preserve">2024/BZP 00597975/01 </w:t>
      </w:r>
      <w:r w:rsidRPr="00242540">
        <w:rPr>
          <w:szCs w:val="24"/>
        </w:rPr>
        <w:t>na</w:t>
      </w:r>
      <w:r>
        <w:rPr>
          <w:szCs w:val="24"/>
        </w:rPr>
        <w:t>:</w:t>
      </w:r>
      <w:r w:rsidRPr="00242540">
        <w:rPr>
          <w:b/>
          <w:szCs w:val="24"/>
        </w:rPr>
        <w:t xml:space="preserve"> </w:t>
      </w:r>
      <w:r>
        <w:rPr>
          <w:b/>
          <w:szCs w:val="24"/>
        </w:rPr>
        <w:t>„</w:t>
      </w:r>
      <w:r w:rsidRPr="00F82F30">
        <w:rPr>
          <w:b/>
          <w:bCs/>
          <w:szCs w:val="24"/>
        </w:rPr>
        <w:t>Dostaw</w:t>
      </w:r>
      <w:r>
        <w:rPr>
          <w:b/>
          <w:bCs/>
          <w:szCs w:val="24"/>
        </w:rPr>
        <w:t>ę</w:t>
      </w:r>
      <w:r w:rsidRPr="00F82F30">
        <w:rPr>
          <w:b/>
          <w:bCs/>
          <w:szCs w:val="24"/>
        </w:rPr>
        <w:t xml:space="preserve"> sprzętu pożarniczego w ramach projektu "Razem przeciwko skutkom zmian klimatu na pograniczu polsko-słowackim. Zarządzanie kryzysowe w teorii i praktyce"</w:t>
      </w:r>
      <w:r>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w:t>
      </w:r>
      <w:r>
        <w:rPr>
          <w:szCs w:val="24"/>
        </w:rPr>
        <w:t>dostawy</w:t>
      </w:r>
      <w:r w:rsidRPr="00242540">
        <w:rPr>
          <w:szCs w:val="24"/>
        </w:rPr>
        <w:t xml:space="preserve">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 zamówienia wynosi:</w:t>
      </w:r>
    </w:p>
    <w:p w14:paraId="6073ABAE" w14:textId="77777777" w:rsidR="00EE553E" w:rsidRDefault="00EE553E" w:rsidP="00EE553E">
      <w:pPr>
        <w:jc w:val="both"/>
        <w:rPr>
          <w:szCs w:val="24"/>
        </w:rPr>
      </w:pPr>
    </w:p>
    <w:p w14:paraId="508E10D8" w14:textId="77777777" w:rsidR="00EE553E" w:rsidRDefault="00EE553E" w:rsidP="00EE553E">
      <w:pPr>
        <w:jc w:val="both"/>
        <w:rPr>
          <w:szCs w:val="24"/>
        </w:rPr>
      </w:pPr>
    </w:p>
    <w:tbl>
      <w:tblPr>
        <w:tblStyle w:val="Tabela-Siatka"/>
        <w:tblW w:w="9067" w:type="dxa"/>
        <w:tblLayout w:type="fixed"/>
        <w:tblLook w:val="04A0" w:firstRow="1" w:lastRow="0" w:firstColumn="1" w:lastColumn="0" w:noHBand="0" w:noVBand="1"/>
      </w:tblPr>
      <w:tblGrid>
        <w:gridCol w:w="553"/>
        <w:gridCol w:w="1852"/>
        <w:gridCol w:w="2693"/>
        <w:gridCol w:w="992"/>
        <w:gridCol w:w="1276"/>
        <w:gridCol w:w="1701"/>
      </w:tblGrid>
      <w:tr w:rsidR="00EE553E" w:rsidRPr="00177F4E" w14:paraId="1FAE1DC7" w14:textId="77777777" w:rsidTr="00F23094">
        <w:tc>
          <w:tcPr>
            <w:tcW w:w="553" w:type="dxa"/>
          </w:tcPr>
          <w:p w14:paraId="7529181D" w14:textId="77777777" w:rsidR="00EE553E" w:rsidRDefault="00EE553E" w:rsidP="00F23094">
            <w:pPr>
              <w:rPr>
                <w:sz w:val="16"/>
                <w:szCs w:val="16"/>
              </w:rPr>
            </w:pPr>
            <w:r w:rsidRPr="00177F4E">
              <w:rPr>
                <w:sz w:val="16"/>
                <w:szCs w:val="16"/>
              </w:rPr>
              <w:t>Lp.</w:t>
            </w:r>
          </w:p>
          <w:p w14:paraId="448F1515" w14:textId="77777777" w:rsidR="00EE553E" w:rsidRDefault="00EE553E" w:rsidP="00F23094">
            <w:pPr>
              <w:jc w:val="center"/>
              <w:rPr>
                <w:sz w:val="16"/>
                <w:szCs w:val="16"/>
              </w:rPr>
            </w:pPr>
          </w:p>
          <w:p w14:paraId="4028ACE8" w14:textId="77777777" w:rsidR="00EE553E" w:rsidRPr="00177F4E" w:rsidRDefault="00EE553E" w:rsidP="00F23094">
            <w:pPr>
              <w:jc w:val="center"/>
              <w:rPr>
                <w:sz w:val="16"/>
                <w:szCs w:val="16"/>
              </w:rPr>
            </w:pPr>
            <w:r>
              <w:rPr>
                <w:sz w:val="16"/>
                <w:szCs w:val="16"/>
              </w:rPr>
              <w:t>[1]</w:t>
            </w:r>
          </w:p>
        </w:tc>
        <w:tc>
          <w:tcPr>
            <w:tcW w:w="1852" w:type="dxa"/>
          </w:tcPr>
          <w:p w14:paraId="737E17CB" w14:textId="77777777" w:rsidR="00EE553E" w:rsidRDefault="00EE553E" w:rsidP="00F23094">
            <w:pPr>
              <w:rPr>
                <w:sz w:val="16"/>
                <w:szCs w:val="16"/>
              </w:rPr>
            </w:pPr>
            <w:r w:rsidRPr="00177F4E">
              <w:rPr>
                <w:sz w:val="16"/>
                <w:szCs w:val="16"/>
              </w:rPr>
              <w:t>Pozycja oferty</w:t>
            </w:r>
          </w:p>
          <w:p w14:paraId="4763CCF1" w14:textId="77777777" w:rsidR="00EE553E" w:rsidRDefault="00EE553E" w:rsidP="00F23094">
            <w:pPr>
              <w:jc w:val="center"/>
              <w:rPr>
                <w:sz w:val="16"/>
                <w:szCs w:val="16"/>
              </w:rPr>
            </w:pPr>
          </w:p>
          <w:p w14:paraId="5ABA1FAD" w14:textId="77777777" w:rsidR="00EE553E" w:rsidRPr="00177F4E" w:rsidRDefault="00EE553E" w:rsidP="00F23094">
            <w:pPr>
              <w:jc w:val="center"/>
              <w:rPr>
                <w:sz w:val="16"/>
                <w:szCs w:val="16"/>
              </w:rPr>
            </w:pPr>
            <w:r>
              <w:rPr>
                <w:sz w:val="16"/>
                <w:szCs w:val="16"/>
              </w:rPr>
              <w:t>[2]</w:t>
            </w:r>
          </w:p>
        </w:tc>
        <w:tc>
          <w:tcPr>
            <w:tcW w:w="2693" w:type="dxa"/>
          </w:tcPr>
          <w:p w14:paraId="315E1FCB" w14:textId="77777777" w:rsidR="00EE553E" w:rsidRDefault="00EE553E" w:rsidP="00F23094">
            <w:pPr>
              <w:jc w:val="center"/>
              <w:rPr>
                <w:sz w:val="16"/>
                <w:szCs w:val="16"/>
              </w:rPr>
            </w:pPr>
            <w:r w:rsidRPr="00177F4E">
              <w:rPr>
                <w:sz w:val="16"/>
                <w:szCs w:val="16"/>
              </w:rPr>
              <w:t>Producent</w:t>
            </w:r>
          </w:p>
          <w:p w14:paraId="02F67076" w14:textId="77777777" w:rsidR="00EE553E" w:rsidRDefault="00EE553E" w:rsidP="00F23094">
            <w:pPr>
              <w:jc w:val="center"/>
              <w:rPr>
                <w:sz w:val="16"/>
                <w:szCs w:val="16"/>
              </w:rPr>
            </w:pPr>
          </w:p>
          <w:p w14:paraId="43451DCF" w14:textId="77777777" w:rsidR="00EE553E" w:rsidRPr="00177F4E" w:rsidRDefault="00EE553E" w:rsidP="00F23094">
            <w:pPr>
              <w:jc w:val="center"/>
              <w:rPr>
                <w:sz w:val="16"/>
                <w:szCs w:val="16"/>
              </w:rPr>
            </w:pPr>
            <w:r>
              <w:rPr>
                <w:sz w:val="16"/>
                <w:szCs w:val="16"/>
              </w:rPr>
              <w:t>[3]</w:t>
            </w:r>
          </w:p>
        </w:tc>
        <w:tc>
          <w:tcPr>
            <w:tcW w:w="992" w:type="dxa"/>
          </w:tcPr>
          <w:p w14:paraId="4D9557DB" w14:textId="4408D7E9" w:rsidR="00EE553E" w:rsidRDefault="00EE553E" w:rsidP="00F23094">
            <w:pPr>
              <w:jc w:val="center"/>
              <w:rPr>
                <w:sz w:val="16"/>
                <w:szCs w:val="16"/>
              </w:rPr>
            </w:pPr>
            <w:r w:rsidRPr="00177F4E">
              <w:rPr>
                <w:sz w:val="16"/>
                <w:szCs w:val="16"/>
              </w:rPr>
              <w:t>Liczba szt.</w:t>
            </w:r>
            <w:r w:rsidR="00184F9E">
              <w:rPr>
                <w:sz w:val="16"/>
                <w:szCs w:val="16"/>
              </w:rPr>
              <w:t>/komplet</w:t>
            </w:r>
          </w:p>
          <w:p w14:paraId="75584C3D" w14:textId="77777777" w:rsidR="00EE553E" w:rsidRDefault="00EE553E" w:rsidP="00F23094">
            <w:pPr>
              <w:jc w:val="center"/>
              <w:rPr>
                <w:sz w:val="16"/>
                <w:szCs w:val="16"/>
              </w:rPr>
            </w:pPr>
          </w:p>
          <w:p w14:paraId="5771BEA3" w14:textId="77777777" w:rsidR="00EE553E" w:rsidRPr="00177F4E" w:rsidRDefault="00EE553E" w:rsidP="00F23094">
            <w:pPr>
              <w:jc w:val="center"/>
              <w:rPr>
                <w:sz w:val="16"/>
                <w:szCs w:val="16"/>
              </w:rPr>
            </w:pPr>
            <w:r>
              <w:rPr>
                <w:sz w:val="16"/>
                <w:szCs w:val="16"/>
              </w:rPr>
              <w:t>[4]</w:t>
            </w:r>
          </w:p>
        </w:tc>
        <w:tc>
          <w:tcPr>
            <w:tcW w:w="1276" w:type="dxa"/>
          </w:tcPr>
          <w:p w14:paraId="41AB646F" w14:textId="177E6A72" w:rsidR="00EE553E" w:rsidRPr="001A71FB" w:rsidRDefault="00EE553E" w:rsidP="00F23094">
            <w:pPr>
              <w:jc w:val="center"/>
              <w:rPr>
                <w:color w:val="000000"/>
                <w:sz w:val="16"/>
                <w:szCs w:val="16"/>
              </w:rPr>
            </w:pPr>
            <w:r w:rsidRPr="001A71FB">
              <w:rPr>
                <w:color w:val="000000"/>
                <w:sz w:val="16"/>
                <w:szCs w:val="16"/>
              </w:rPr>
              <w:t>Cena jednostkowa brutto</w:t>
            </w:r>
            <w:r w:rsidR="00C84048">
              <w:rPr>
                <w:color w:val="000000"/>
                <w:sz w:val="16"/>
                <w:szCs w:val="16"/>
              </w:rPr>
              <w:t xml:space="preserve"> w PLN</w:t>
            </w:r>
          </w:p>
          <w:p w14:paraId="6738BB68" w14:textId="77777777" w:rsidR="00EE553E" w:rsidRPr="001A71FB" w:rsidRDefault="00EE553E" w:rsidP="00F23094">
            <w:pPr>
              <w:jc w:val="center"/>
              <w:rPr>
                <w:sz w:val="16"/>
                <w:szCs w:val="16"/>
              </w:rPr>
            </w:pPr>
            <w:r w:rsidRPr="001A71FB">
              <w:rPr>
                <w:sz w:val="16"/>
                <w:szCs w:val="16"/>
              </w:rPr>
              <w:t>[</w:t>
            </w:r>
            <w:r>
              <w:rPr>
                <w:sz w:val="16"/>
                <w:szCs w:val="16"/>
              </w:rPr>
              <w:t>5</w:t>
            </w:r>
            <w:r w:rsidRPr="001A71FB">
              <w:rPr>
                <w:sz w:val="16"/>
                <w:szCs w:val="16"/>
              </w:rPr>
              <w:t>]</w:t>
            </w:r>
          </w:p>
        </w:tc>
        <w:tc>
          <w:tcPr>
            <w:tcW w:w="1701" w:type="dxa"/>
          </w:tcPr>
          <w:p w14:paraId="067A70C2" w14:textId="77777777" w:rsidR="00EE553E" w:rsidRDefault="00EE553E" w:rsidP="00F23094">
            <w:pPr>
              <w:rPr>
                <w:sz w:val="16"/>
                <w:szCs w:val="16"/>
              </w:rPr>
            </w:pPr>
            <w:r w:rsidRPr="00177F4E">
              <w:rPr>
                <w:sz w:val="16"/>
                <w:szCs w:val="16"/>
              </w:rPr>
              <w:t>Cena suma brutto w PLN</w:t>
            </w:r>
          </w:p>
          <w:p w14:paraId="22446C24" w14:textId="77777777" w:rsidR="00EE553E" w:rsidRDefault="00EE553E" w:rsidP="00F23094">
            <w:pPr>
              <w:jc w:val="center"/>
              <w:rPr>
                <w:sz w:val="16"/>
                <w:szCs w:val="16"/>
              </w:rPr>
            </w:pPr>
            <w:r>
              <w:rPr>
                <w:sz w:val="16"/>
                <w:szCs w:val="16"/>
              </w:rPr>
              <w:t>[6]</w:t>
            </w:r>
          </w:p>
          <w:p w14:paraId="35F55441" w14:textId="77777777" w:rsidR="00EE553E" w:rsidRPr="00177F4E" w:rsidRDefault="00EE553E" w:rsidP="00F23094">
            <w:pPr>
              <w:rPr>
                <w:sz w:val="16"/>
                <w:szCs w:val="16"/>
              </w:rPr>
            </w:pPr>
            <w:r w:rsidRPr="006C12B2">
              <w:rPr>
                <w:color w:val="000000"/>
                <w:sz w:val="14"/>
                <w:szCs w:val="14"/>
              </w:rPr>
              <w:t>kolumna [</w:t>
            </w:r>
            <w:r>
              <w:rPr>
                <w:color w:val="000000"/>
                <w:sz w:val="14"/>
                <w:szCs w:val="14"/>
              </w:rPr>
              <w:t>4</w:t>
            </w:r>
            <w:r w:rsidRPr="006C12B2">
              <w:rPr>
                <w:color w:val="000000"/>
                <w:sz w:val="14"/>
                <w:szCs w:val="14"/>
              </w:rPr>
              <w:t>] × kolumna [</w:t>
            </w:r>
            <w:r>
              <w:rPr>
                <w:color w:val="000000"/>
                <w:sz w:val="14"/>
                <w:szCs w:val="14"/>
              </w:rPr>
              <w:t>5</w:t>
            </w:r>
            <w:r w:rsidRPr="006C12B2">
              <w:rPr>
                <w:color w:val="000000"/>
                <w:sz w:val="14"/>
                <w:szCs w:val="14"/>
              </w:rPr>
              <w:t>]</w:t>
            </w:r>
          </w:p>
        </w:tc>
      </w:tr>
      <w:tr w:rsidR="00EE553E" w:rsidRPr="00177F4E" w14:paraId="6F23FE77" w14:textId="77777777" w:rsidTr="00F23094">
        <w:tc>
          <w:tcPr>
            <w:tcW w:w="553" w:type="dxa"/>
            <w:vAlign w:val="center"/>
          </w:tcPr>
          <w:p w14:paraId="75B91ECD" w14:textId="77777777" w:rsidR="00EE553E" w:rsidRPr="00177F4E" w:rsidRDefault="00EE553E" w:rsidP="00F23094">
            <w:pPr>
              <w:jc w:val="center"/>
              <w:rPr>
                <w:sz w:val="16"/>
                <w:szCs w:val="16"/>
              </w:rPr>
            </w:pPr>
            <w:r w:rsidRPr="00177F4E">
              <w:rPr>
                <w:sz w:val="16"/>
                <w:szCs w:val="16"/>
              </w:rPr>
              <w:t>1</w:t>
            </w:r>
          </w:p>
        </w:tc>
        <w:tc>
          <w:tcPr>
            <w:tcW w:w="1852" w:type="dxa"/>
          </w:tcPr>
          <w:p w14:paraId="59DF9190" w14:textId="620AB453" w:rsidR="00EE553E" w:rsidRPr="00177F4E" w:rsidRDefault="00236062" w:rsidP="00F23094">
            <w:pPr>
              <w:rPr>
                <w:sz w:val="16"/>
                <w:szCs w:val="16"/>
              </w:rPr>
            </w:pPr>
            <w:r>
              <w:rPr>
                <w:sz w:val="16"/>
                <w:szCs w:val="16"/>
              </w:rPr>
              <w:t>Buty gumowe</w:t>
            </w:r>
          </w:p>
        </w:tc>
        <w:tc>
          <w:tcPr>
            <w:tcW w:w="2693" w:type="dxa"/>
          </w:tcPr>
          <w:p w14:paraId="70E01B26" w14:textId="77777777" w:rsidR="00EE553E" w:rsidRPr="00177F4E" w:rsidRDefault="00EE553E" w:rsidP="00F23094">
            <w:pPr>
              <w:rPr>
                <w:sz w:val="16"/>
                <w:szCs w:val="16"/>
              </w:rPr>
            </w:pPr>
          </w:p>
        </w:tc>
        <w:tc>
          <w:tcPr>
            <w:tcW w:w="992" w:type="dxa"/>
            <w:vAlign w:val="center"/>
          </w:tcPr>
          <w:p w14:paraId="607E78D7" w14:textId="77777777" w:rsidR="00EE553E" w:rsidRPr="00177F4E" w:rsidRDefault="00EE553E" w:rsidP="00F23094">
            <w:pPr>
              <w:jc w:val="center"/>
              <w:rPr>
                <w:sz w:val="16"/>
                <w:szCs w:val="16"/>
              </w:rPr>
            </w:pPr>
            <w:r>
              <w:rPr>
                <w:sz w:val="16"/>
                <w:szCs w:val="16"/>
              </w:rPr>
              <w:t>60</w:t>
            </w:r>
          </w:p>
        </w:tc>
        <w:tc>
          <w:tcPr>
            <w:tcW w:w="1276" w:type="dxa"/>
          </w:tcPr>
          <w:p w14:paraId="6EEEA9A4" w14:textId="77777777" w:rsidR="00EE553E" w:rsidRPr="00177F4E" w:rsidRDefault="00EE553E" w:rsidP="00F23094">
            <w:pPr>
              <w:rPr>
                <w:sz w:val="16"/>
                <w:szCs w:val="16"/>
              </w:rPr>
            </w:pPr>
          </w:p>
        </w:tc>
        <w:tc>
          <w:tcPr>
            <w:tcW w:w="1701" w:type="dxa"/>
          </w:tcPr>
          <w:p w14:paraId="54EEFB1A" w14:textId="77777777" w:rsidR="00EE553E" w:rsidRPr="00177F4E" w:rsidRDefault="00EE553E" w:rsidP="00F23094">
            <w:pPr>
              <w:rPr>
                <w:sz w:val="16"/>
                <w:szCs w:val="16"/>
              </w:rPr>
            </w:pPr>
          </w:p>
        </w:tc>
      </w:tr>
      <w:tr w:rsidR="00EE553E" w:rsidRPr="00177F4E" w14:paraId="49F1AD99" w14:textId="77777777" w:rsidTr="00F23094">
        <w:tc>
          <w:tcPr>
            <w:tcW w:w="553" w:type="dxa"/>
            <w:vAlign w:val="center"/>
          </w:tcPr>
          <w:p w14:paraId="52E61C42" w14:textId="77777777" w:rsidR="00EE553E" w:rsidRPr="00177F4E" w:rsidRDefault="00EE553E" w:rsidP="00F23094">
            <w:pPr>
              <w:jc w:val="center"/>
              <w:rPr>
                <w:sz w:val="16"/>
                <w:szCs w:val="16"/>
              </w:rPr>
            </w:pPr>
            <w:r w:rsidRPr="00177F4E">
              <w:rPr>
                <w:sz w:val="16"/>
                <w:szCs w:val="16"/>
              </w:rPr>
              <w:t>2</w:t>
            </w:r>
          </w:p>
        </w:tc>
        <w:tc>
          <w:tcPr>
            <w:tcW w:w="1852" w:type="dxa"/>
          </w:tcPr>
          <w:p w14:paraId="60D6E1B9" w14:textId="634706A4" w:rsidR="00EE553E" w:rsidRPr="00177F4E" w:rsidRDefault="00EE553E" w:rsidP="00F23094">
            <w:pPr>
              <w:rPr>
                <w:sz w:val="16"/>
                <w:szCs w:val="16"/>
              </w:rPr>
            </w:pPr>
            <w:r w:rsidRPr="002B1A17">
              <w:rPr>
                <w:sz w:val="16"/>
                <w:szCs w:val="16"/>
              </w:rPr>
              <w:t>Kominiarka strażacka</w:t>
            </w:r>
          </w:p>
        </w:tc>
        <w:tc>
          <w:tcPr>
            <w:tcW w:w="2693" w:type="dxa"/>
          </w:tcPr>
          <w:p w14:paraId="2E9E5691" w14:textId="77777777" w:rsidR="00EE553E" w:rsidRPr="00177F4E" w:rsidRDefault="00EE553E" w:rsidP="00F23094">
            <w:pPr>
              <w:rPr>
                <w:sz w:val="16"/>
                <w:szCs w:val="16"/>
              </w:rPr>
            </w:pPr>
          </w:p>
        </w:tc>
        <w:tc>
          <w:tcPr>
            <w:tcW w:w="992" w:type="dxa"/>
            <w:vAlign w:val="center"/>
          </w:tcPr>
          <w:p w14:paraId="0B6BC2C9" w14:textId="77777777" w:rsidR="00EE553E" w:rsidRPr="002B1A17" w:rsidRDefault="00EE553E" w:rsidP="00F23094">
            <w:pPr>
              <w:jc w:val="center"/>
              <w:rPr>
                <w:b/>
                <w:bCs/>
                <w:szCs w:val="24"/>
              </w:rPr>
            </w:pPr>
            <w:r>
              <w:rPr>
                <w:sz w:val="16"/>
                <w:szCs w:val="16"/>
              </w:rPr>
              <w:t>60</w:t>
            </w:r>
          </w:p>
        </w:tc>
        <w:tc>
          <w:tcPr>
            <w:tcW w:w="1276" w:type="dxa"/>
          </w:tcPr>
          <w:p w14:paraId="401C3EC9" w14:textId="77777777" w:rsidR="00EE553E" w:rsidRPr="00177F4E" w:rsidRDefault="00EE553E" w:rsidP="00F23094">
            <w:pPr>
              <w:rPr>
                <w:sz w:val="16"/>
                <w:szCs w:val="16"/>
              </w:rPr>
            </w:pPr>
          </w:p>
        </w:tc>
        <w:tc>
          <w:tcPr>
            <w:tcW w:w="1701" w:type="dxa"/>
          </w:tcPr>
          <w:p w14:paraId="16A16D7A" w14:textId="77777777" w:rsidR="00EE553E" w:rsidRPr="00177F4E" w:rsidRDefault="00EE553E" w:rsidP="00F23094">
            <w:pPr>
              <w:rPr>
                <w:sz w:val="16"/>
                <w:szCs w:val="16"/>
              </w:rPr>
            </w:pPr>
          </w:p>
        </w:tc>
      </w:tr>
      <w:tr w:rsidR="00EE553E" w:rsidRPr="00177F4E" w14:paraId="737DBF77" w14:textId="77777777" w:rsidTr="00F23094">
        <w:tc>
          <w:tcPr>
            <w:tcW w:w="553" w:type="dxa"/>
            <w:vAlign w:val="center"/>
          </w:tcPr>
          <w:p w14:paraId="579D9CF9" w14:textId="77777777" w:rsidR="00EE553E" w:rsidRPr="00177F4E" w:rsidRDefault="00EE553E" w:rsidP="00F23094">
            <w:pPr>
              <w:jc w:val="center"/>
              <w:rPr>
                <w:sz w:val="16"/>
                <w:szCs w:val="16"/>
              </w:rPr>
            </w:pPr>
            <w:r w:rsidRPr="00177F4E">
              <w:rPr>
                <w:sz w:val="16"/>
                <w:szCs w:val="16"/>
              </w:rPr>
              <w:t>3</w:t>
            </w:r>
          </w:p>
        </w:tc>
        <w:tc>
          <w:tcPr>
            <w:tcW w:w="1852" w:type="dxa"/>
          </w:tcPr>
          <w:p w14:paraId="549BE6DB" w14:textId="00CCF864" w:rsidR="00EE553E" w:rsidRPr="00177F4E" w:rsidRDefault="00236062" w:rsidP="00F23094">
            <w:pPr>
              <w:rPr>
                <w:sz w:val="16"/>
                <w:szCs w:val="16"/>
              </w:rPr>
            </w:pPr>
            <w:r>
              <w:rPr>
                <w:sz w:val="16"/>
                <w:szCs w:val="16"/>
              </w:rPr>
              <w:t>Rękawice</w:t>
            </w:r>
          </w:p>
        </w:tc>
        <w:tc>
          <w:tcPr>
            <w:tcW w:w="2693" w:type="dxa"/>
          </w:tcPr>
          <w:p w14:paraId="7BF436B2" w14:textId="77777777" w:rsidR="00EE553E" w:rsidRPr="00177F4E" w:rsidRDefault="00EE553E" w:rsidP="00F23094">
            <w:pPr>
              <w:rPr>
                <w:sz w:val="16"/>
                <w:szCs w:val="16"/>
              </w:rPr>
            </w:pPr>
          </w:p>
        </w:tc>
        <w:tc>
          <w:tcPr>
            <w:tcW w:w="992" w:type="dxa"/>
            <w:vAlign w:val="center"/>
          </w:tcPr>
          <w:p w14:paraId="62E35461" w14:textId="77777777" w:rsidR="00EE553E" w:rsidRPr="00177F4E" w:rsidRDefault="00EE553E" w:rsidP="00F23094">
            <w:pPr>
              <w:jc w:val="center"/>
              <w:rPr>
                <w:sz w:val="16"/>
                <w:szCs w:val="16"/>
              </w:rPr>
            </w:pPr>
            <w:r>
              <w:rPr>
                <w:sz w:val="16"/>
                <w:szCs w:val="16"/>
              </w:rPr>
              <w:t>60</w:t>
            </w:r>
          </w:p>
        </w:tc>
        <w:tc>
          <w:tcPr>
            <w:tcW w:w="1276" w:type="dxa"/>
          </w:tcPr>
          <w:p w14:paraId="4629080C" w14:textId="77777777" w:rsidR="00EE553E" w:rsidRPr="00177F4E" w:rsidRDefault="00EE553E" w:rsidP="00F23094">
            <w:pPr>
              <w:rPr>
                <w:sz w:val="16"/>
                <w:szCs w:val="16"/>
              </w:rPr>
            </w:pPr>
          </w:p>
        </w:tc>
        <w:tc>
          <w:tcPr>
            <w:tcW w:w="1701" w:type="dxa"/>
          </w:tcPr>
          <w:p w14:paraId="2F268309" w14:textId="77777777" w:rsidR="00EE553E" w:rsidRPr="00177F4E" w:rsidRDefault="00EE553E" w:rsidP="00F23094">
            <w:pPr>
              <w:rPr>
                <w:sz w:val="16"/>
                <w:szCs w:val="16"/>
              </w:rPr>
            </w:pPr>
          </w:p>
        </w:tc>
      </w:tr>
      <w:tr w:rsidR="00EE553E" w:rsidRPr="00177F4E" w14:paraId="7A34E482" w14:textId="77777777" w:rsidTr="00F23094">
        <w:tc>
          <w:tcPr>
            <w:tcW w:w="553" w:type="dxa"/>
            <w:vAlign w:val="center"/>
          </w:tcPr>
          <w:p w14:paraId="3A273835" w14:textId="77777777" w:rsidR="00EE553E" w:rsidRPr="00177F4E" w:rsidRDefault="00EE553E" w:rsidP="00F23094">
            <w:pPr>
              <w:jc w:val="center"/>
              <w:rPr>
                <w:sz w:val="16"/>
                <w:szCs w:val="16"/>
              </w:rPr>
            </w:pPr>
            <w:r w:rsidRPr="00177F4E">
              <w:rPr>
                <w:sz w:val="16"/>
                <w:szCs w:val="16"/>
              </w:rPr>
              <w:t>4</w:t>
            </w:r>
          </w:p>
        </w:tc>
        <w:tc>
          <w:tcPr>
            <w:tcW w:w="1852" w:type="dxa"/>
          </w:tcPr>
          <w:p w14:paraId="0DA42C63" w14:textId="0B2707EE" w:rsidR="00EE553E" w:rsidRPr="00177F4E" w:rsidRDefault="00EE553E" w:rsidP="00F23094">
            <w:pPr>
              <w:rPr>
                <w:sz w:val="16"/>
                <w:szCs w:val="16"/>
              </w:rPr>
            </w:pPr>
            <w:r w:rsidRPr="00F35856">
              <w:rPr>
                <w:sz w:val="16"/>
                <w:szCs w:val="16"/>
              </w:rPr>
              <w:t>Ubranie specjalne trzy częściowe</w:t>
            </w:r>
          </w:p>
        </w:tc>
        <w:tc>
          <w:tcPr>
            <w:tcW w:w="2693" w:type="dxa"/>
          </w:tcPr>
          <w:p w14:paraId="6E47915A" w14:textId="77777777" w:rsidR="00EE553E" w:rsidRPr="00177F4E" w:rsidRDefault="00EE553E" w:rsidP="00F23094">
            <w:pPr>
              <w:rPr>
                <w:sz w:val="16"/>
                <w:szCs w:val="16"/>
              </w:rPr>
            </w:pPr>
          </w:p>
        </w:tc>
        <w:tc>
          <w:tcPr>
            <w:tcW w:w="992" w:type="dxa"/>
            <w:vAlign w:val="center"/>
          </w:tcPr>
          <w:p w14:paraId="4AA01D29" w14:textId="77777777" w:rsidR="00EE553E" w:rsidRPr="00177F4E" w:rsidRDefault="00EE553E" w:rsidP="00F23094">
            <w:pPr>
              <w:jc w:val="center"/>
              <w:rPr>
                <w:sz w:val="16"/>
                <w:szCs w:val="16"/>
              </w:rPr>
            </w:pPr>
            <w:r>
              <w:rPr>
                <w:sz w:val="16"/>
                <w:szCs w:val="16"/>
              </w:rPr>
              <w:t>60</w:t>
            </w:r>
          </w:p>
        </w:tc>
        <w:tc>
          <w:tcPr>
            <w:tcW w:w="1276" w:type="dxa"/>
          </w:tcPr>
          <w:p w14:paraId="7B8B8449" w14:textId="77777777" w:rsidR="00EE553E" w:rsidRPr="00177F4E" w:rsidRDefault="00EE553E" w:rsidP="00F23094">
            <w:pPr>
              <w:rPr>
                <w:sz w:val="16"/>
                <w:szCs w:val="16"/>
              </w:rPr>
            </w:pPr>
          </w:p>
        </w:tc>
        <w:tc>
          <w:tcPr>
            <w:tcW w:w="1701" w:type="dxa"/>
          </w:tcPr>
          <w:p w14:paraId="325ECEEB" w14:textId="77777777" w:rsidR="00EE553E" w:rsidRPr="00177F4E" w:rsidRDefault="00EE553E" w:rsidP="00F23094">
            <w:pPr>
              <w:rPr>
                <w:sz w:val="16"/>
                <w:szCs w:val="16"/>
              </w:rPr>
            </w:pPr>
          </w:p>
        </w:tc>
      </w:tr>
      <w:tr w:rsidR="00EE553E" w:rsidRPr="00177F4E" w14:paraId="7739036A" w14:textId="77777777" w:rsidTr="00F23094">
        <w:tc>
          <w:tcPr>
            <w:tcW w:w="553" w:type="dxa"/>
            <w:vAlign w:val="center"/>
          </w:tcPr>
          <w:p w14:paraId="5A2F58F2" w14:textId="77777777" w:rsidR="00EE553E" w:rsidRPr="00177F4E" w:rsidRDefault="00EE553E" w:rsidP="00F23094">
            <w:pPr>
              <w:jc w:val="center"/>
              <w:rPr>
                <w:sz w:val="16"/>
                <w:szCs w:val="16"/>
              </w:rPr>
            </w:pPr>
            <w:r w:rsidRPr="00177F4E">
              <w:rPr>
                <w:sz w:val="16"/>
                <w:szCs w:val="16"/>
              </w:rPr>
              <w:t>5</w:t>
            </w:r>
          </w:p>
        </w:tc>
        <w:tc>
          <w:tcPr>
            <w:tcW w:w="1852" w:type="dxa"/>
          </w:tcPr>
          <w:p w14:paraId="6574105B" w14:textId="5AE88237" w:rsidR="00EE553E" w:rsidRPr="00177F4E" w:rsidRDefault="00236062" w:rsidP="00F23094">
            <w:pPr>
              <w:rPr>
                <w:sz w:val="16"/>
                <w:szCs w:val="16"/>
              </w:rPr>
            </w:pPr>
            <w:r>
              <w:rPr>
                <w:sz w:val="16"/>
                <w:szCs w:val="16"/>
              </w:rPr>
              <w:t>Hełm bojowy</w:t>
            </w:r>
          </w:p>
        </w:tc>
        <w:tc>
          <w:tcPr>
            <w:tcW w:w="2693" w:type="dxa"/>
          </w:tcPr>
          <w:p w14:paraId="30A46819" w14:textId="77777777" w:rsidR="00EE553E" w:rsidRPr="00177F4E" w:rsidRDefault="00EE553E" w:rsidP="00F23094">
            <w:pPr>
              <w:rPr>
                <w:sz w:val="16"/>
                <w:szCs w:val="16"/>
              </w:rPr>
            </w:pPr>
          </w:p>
        </w:tc>
        <w:tc>
          <w:tcPr>
            <w:tcW w:w="992" w:type="dxa"/>
            <w:vAlign w:val="center"/>
          </w:tcPr>
          <w:p w14:paraId="2E3A5648" w14:textId="77777777" w:rsidR="00EE553E" w:rsidRPr="00177F4E" w:rsidRDefault="00EE553E" w:rsidP="00F23094">
            <w:pPr>
              <w:jc w:val="center"/>
              <w:rPr>
                <w:sz w:val="16"/>
                <w:szCs w:val="16"/>
              </w:rPr>
            </w:pPr>
            <w:r>
              <w:rPr>
                <w:sz w:val="16"/>
                <w:szCs w:val="16"/>
              </w:rPr>
              <w:t>60</w:t>
            </w:r>
          </w:p>
        </w:tc>
        <w:tc>
          <w:tcPr>
            <w:tcW w:w="1276" w:type="dxa"/>
          </w:tcPr>
          <w:p w14:paraId="0F0CE1C6" w14:textId="77777777" w:rsidR="00EE553E" w:rsidRPr="00177F4E" w:rsidRDefault="00EE553E" w:rsidP="00F23094">
            <w:pPr>
              <w:rPr>
                <w:sz w:val="16"/>
                <w:szCs w:val="16"/>
              </w:rPr>
            </w:pPr>
          </w:p>
        </w:tc>
        <w:tc>
          <w:tcPr>
            <w:tcW w:w="1701" w:type="dxa"/>
          </w:tcPr>
          <w:p w14:paraId="7C3E25B1" w14:textId="77777777" w:rsidR="00EE553E" w:rsidRPr="00177F4E" w:rsidRDefault="00EE553E" w:rsidP="00F23094">
            <w:pPr>
              <w:rPr>
                <w:sz w:val="16"/>
                <w:szCs w:val="16"/>
              </w:rPr>
            </w:pPr>
          </w:p>
        </w:tc>
      </w:tr>
      <w:tr w:rsidR="00EE553E" w:rsidRPr="00177F4E" w14:paraId="7CC973F9" w14:textId="77777777" w:rsidTr="00F23094">
        <w:tc>
          <w:tcPr>
            <w:tcW w:w="553" w:type="dxa"/>
            <w:vAlign w:val="center"/>
          </w:tcPr>
          <w:p w14:paraId="6144ED1F" w14:textId="77777777" w:rsidR="00EE553E" w:rsidRPr="00177F4E" w:rsidRDefault="00EE553E" w:rsidP="00F23094">
            <w:pPr>
              <w:jc w:val="center"/>
              <w:rPr>
                <w:sz w:val="16"/>
                <w:szCs w:val="16"/>
              </w:rPr>
            </w:pPr>
            <w:r w:rsidRPr="00177F4E">
              <w:rPr>
                <w:sz w:val="16"/>
                <w:szCs w:val="16"/>
              </w:rPr>
              <w:t>6</w:t>
            </w:r>
          </w:p>
        </w:tc>
        <w:tc>
          <w:tcPr>
            <w:tcW w:w="1852" w:type="dxa"/>
          </w:tcPr>
          <w:p w14:paraId="2C49A298" w14:textId="77777777" w:rsidR="00EE553E" w:rsidRPr="00177F4E" w:rsidRDefault="00EE553E" w:rsidP="00F23094">
            <w:pPr>
              <w:rPr>
                <w:sz w:val="16"/>
                <w:szCs w:val="16"/>
              </w:rPr>
            </w:pPr>
            <w:r w:rsidRPr="00F53DC8">
              <w:rPr>
                <w:sz w:val="16"/>
                <w:szCs w:val="16"/>
              </w:rPr>
              <w:t>Agregaty  prądotwórcze (Trójfazowe)</w:t>
            </w:r>
            <w:r>
              <w:rPr>
                <w:sz w:val="16"/>
                <w:szCs w:val="16"/>
              </w:rPr>
              <w:t xml:space="preserve"> 7 KW</w:t>
            </w:r>
          </w:p>
        </w:tc>
        <w:tc>
          <w:tcPr>
            <w:tcW w:w="2693" w:type="dxa"/>
          </w:tcPr>
          <w:p w14:paraId="1FEF5D04" w14:textId="77777777" w:rsidR="00EE553E" w:rsidRPr="00177F4E" w:rsidRDefault="00EE553E" w:rsidP="00F23094">
            <w:pPr>
              <w:rPr>
                <w:sz w:val="16"/>
                <w:szCs w:val="16"/>
              </w:rPr>
            </w:pPr>
          </w:p>
        </w:tc>
        <w:tc>
          <w:tcPr>
            <w:tcW w:w="992" w:type="dxa"/>
            <w:vAlign w:val="center"/>
          </w:tcPr>
          <w:p w14:paraId="3CD013FB" w14:textId="247A279B" w:rsidR="00EE553E" w:rsidRPr="00177F4E" w:rsidRDefault="00CA2565" w:rsidP="00F23094">
            <w:pPr>
              <w:jc w:val="center"/>
              <w:rPr>
                <w:sz w:val="16"/>
                <w:szCs w:val="16"/>
              </w:rPr>
            </w:pPr>
            <w:r>
              <w:rPr>
                <w:sz w:val="16"/>
                <w:szCs w:val="16"/>
              </w:rPr>
              <w:t>3</w:t>
            </w:r>
          </w:p>
        </w:tc>
        <w:tc>
          <w:tcPr>
            <w:tcW w:w="1276" w:type="dxa"/>
          </w:tcPr>
          <w:p w14:paraId="159B6080" w14:textId="77777777" w:rsidR="00EE553E" w:rsidRPr="00177F4E" w:rsidRDefault="00EE553E" w:rsidP="00F23094">
            <w:pPr>
              <w:rPr>
                <w:sz w:val="16"/>
                <w:szCs w:val="16"/>
              </w:rPr>
            </w:pPr>
          </w:p>
        </w:tc>
        <w:tc>
          <w:tcPr>
            <w:tcW w:w="1701" w:type="dxa"/>
          </w:tcPr>
          <w:p w14:paraId="04D1B996" w14:textId="77777777" w:rsidR="00EE553E" w:rsidRPr="00177F4E" w:rsidRDefault="00EE553E" w:rsidP="00F23094">
            <w:pPr>
              <w:rPr>
                <w:sz w:val="16"/>
                <w:szCs w:val="16"/>
              </w:rPr>
            </w:pPr>
          </w:p>
        </w:tc>
      </w:tr>
      <w:tr w:rsidR="00EE553E" w:rsidRPr="00177F4E" w14:paraId="47522BF1" w14:textId="77777777" w:rsidTr="00F23094">
        <w:tc>
          <w:tcPr>
            <w:tcW w:w="553" w:type="dxa"/>
            <w:vAlign w:val="center"/>
          </w:tcPr>
          <w:p w14:paraId="57731868" w14:textId="77777777" w:rsidR="00EE553E" w:rsidRPr="00177F4E" w:rsidRDefault="00EE553E" w:rsidP="00F23094">
            <w:pPr>
              <w:jc w:val="center"/>
              <w:rPr>
                <w:sz w:val="16"/>
                <w:szCs w:val="16"/>
              </w:rPr>
            </w:pPr>
            <w:r w:rsidRPr="00177F4E">
              <w:rPr>
                <w:sz w:val="16"/>
                <w:szCs w:val="16"/>
              </w:rPr>
              <w:t>7</w:t>
            </w:r>
          </w:p>
        </w:tc>
        <w:tc>
          <w:tcPr>
            <w:tcW w:w="1852" w:type="dxa"/>
          </w:tcPr>
          <w:p w14:paraId="757C3ED8" w14:textId="77777777" w:rsidR="00EE553E" w:rsidRPr="00177F4E" w:rsidRDefault="00EE553E" w:rsidP="00F23094">
            <w:pPr>
              <w:rPr>
                <w:sz w:val="16"/>
                <w:szCs w:val="16"/>
              </w:rPr>
            </w:pPr>
            <w:r w:rsidRPr="00F53DC8">
              <w:rPr>
                <w:sz w:val="16"/>
                <w:szCs w:val="16"/>
              </w:rPr>
              <w:t>Agregaty  prądotwórcze (Trójfazowe)</w:t>
            </w:r>
            <w:r>
              <w:rPr>
                <w:sz w:val="16"/>
                <w:szCs w:val="16"/>
              </w:rPr>
              <w:t xml:space="preserve"> 15 kW</w:t>
            </w:r>
          </w:p>
        </w:tc>
        <w:tc>
          <w:tcPr>
            <w:tcW w:w="2693" w:type="dxa"/>
          </w:tcPr>
          <w:p w14:paraId="3A83E858" w14:textId="77777777" w:rsidR="00EE553E" w:rsidRPr="00177F4E" w:rsidRDefault="00EE553E" w:rsidP="00F23094">
            <w:pPr>
              <w:rPr>
                <w:sz w:val="16"/>
                <w:szCs w:val="16"/>
              </w:rPr>
            </w:pPr>
          </w:p>
        </w:tc>
        <w:tc>
          <w:tcPr>
            <w:tcW w:w="992" w:type="dxa"/>
            <w:vAlign w:val="center"/>
          </w:tcPr>
          <w:p w14:paraId="717545D1" w14:textId="14F6F9D3" w:rsidR="00EE553E" w:rsidRPr="00177F4E" w:rsidRDefault="00CA2565" w:rsidP="00F23094">
            <w:pPr>
              <w:jc w:val="center"/>
              <w:rPr>
                <w:sz w:val="16"/>
                <w:szCs w:val="16"/>
              </w:rPr>
            </w:pPr>
            <w:r>
              <w:rPr>
                <w:sz w:val="16"/>
                <w:szCs w:val="16"/>
              </w:rPr>
              <w:t>2</w:t>
            </w:r>
          </w:p>
        </w:tc>
        <w:tc>
          <w:tcPr>
            <w:tcW w:w="1276" w:type="dxa"/>
          </w:tcPr>
          <w:p w14:paraId="3B045890" w14:textId="77777777" w:rsidR="00EE553E" w:rsidRPr="00177F4E" w:rsidRDefault="00EE553E" w:rsidP="00F23094">
            <w:pPr>
              <w:rPr>
                <w:sz w:val="16"/>
                <w:szCs w:val="16"/>
              </w:rPr>
            </w:pPr>
          </w:p>
        </w:tc>
        <w:tc>
          <w:tcPr>
            <w:tcW w:w="1701" w:type="dxa"/>
          </w:tcPr>
          <w:p w14:paraId="30C66D0C" w14:textId="77777777" w:rsidR="00EE553E" w:rsidRPr="00177F4E" w:rsidRDefault="00EE553E" w:rsidP="00F23094">
            <w:pPr>
              <w:rPr>
                <w:sz w:val="16"/>
                <w:szCs w:val="16"/>
              </w:rPr>
            </w:pPr>
          </w:p>
        </w:tc>
      </w:tr>
      <w:tr w:rsidR="00EE553E" w:rsidRPr="00177F4E" w14:paraId="023FD08F" w14:textId="77777777" w:rsidTr="00F23094">
        <w:tc>
          <w:tcPr>
            <w:tcW w:w="553" w:type="dxa"/>
            <w:vAlign w:val="center"/>
          </w:tcPr>
          <w:p w14:paraId="366C9A70" w14:textId="77777777" w:rsidR="00EE553E" w:rsidRPr="00177F4E" w:rsidRDefault="00EE553E" w:rsidP="00F23094">
            <w:pPr>
              <w:jc w:val="center"/>
              <w:rPr>
                <w:sz w:val="16"/>
                <w:szCs w:val="16"/>
              </w:rPr>
            </w:pPr>
            <w:r w:rsidRPr="00177F4E">
              <w:rPr>
                <w:sz w:val="16"/>
                <w:szCs w:val="16"/>
              </w:rPr>
              <w:t>8</w:t>
            </w:r>
          </w:p>
        </w:tc>
        <w:tc>
          <w:tcPr>
            <w:tcW w:w="1852" w:type="dxa"/>
          </w:tcPr>
          <w:p w14:paraId="7F6D8503" w14:textId="77777777" w:rsidR="00EE553E" w:rsidRPr="00177F4E" w:rsidRDefault="00EE553E" w:rsidP="00F23094">
            <w:pPr>
              <w:rPr>
                <w:sz w:val="16"/>
                <w:szCs w:val="16"/>
              </w:rPr>
            </w:pPr>
            <w:r w:rsidRPr="00CA56E0">
              <w:rPr>
                <w:sz w:val="16"/>
                <w:szCs w:val="16"/>
              </w:rPr>
              <w:t>Zestaw hydrauliczny</w:t>
            </w:r>
          </w:p>
        </w:tc>
        <w:tc>
          <w:tcPr>
            <w:tcW w:w="2693" w:type="dxa"/>
          </w:tcPr>
          <w:p w14:paraId="2794CB7D" w14:textId="77777777" w:rsidR="00EE553E" w:rsidRPr="00177F4E" w:rsidRDefault="00EE553E" w:rsidP="00F23094">
            <w:pPr>
              <w:rPr>
                <w:sz w:val="16"/>
                <w:szCs w:val="16"/>
              </w:rPr>
            </w:pPr>
          </w:p>
        </w:tc>
        <w:tc>
          <w:tcPr>
            <w:tcW w:w="992" w:type="dxa"/>
            <w:vAlign w:val="center"/>
          </w:tcPr>
          <w:p w14:paraId="124F3695" w14:textId="77777777" w:rsidR="00EE553E" w:rsidRPr="00177F4E" w:rsidRDefault="00EE553E" w:rsidP="00F23094">
            <w:pPr>
              <w:jc w:val="center"/>
              <w:rPr>
                <w:sz w:val="16"/>
                <w:szCs w:val="16"/>
              </w:rPr>
            </w:pPr>
            <w:r>
              <w:rPr>
                <w:sz w:val="16"/>
                <w:szCs w:val="16"/>
              </w:rPr>
              <w:t>2</w:t>
            </w:r>
          </w:p>
        </w:tc>
        <w:tc>
          <w:tcPr>
            <w:tcW w:w="1276" w:type="dxa"/>
          </w:tcPr>
          <w:p w14:paraId="03EDA024" w14:textId="77777777" w:rsidR="00EE553E" w:rsidRPr="00177F4E" w:rsidRDefault="00EE553E" w:rsidP="00F23094">
            <w:pPr>
              <w:rPr>
                <w:sz w:val="16"/>
                <w:szCs w:val="16"/>
              </w:rPr>
            </w:pPr>
          </w:p>
        </w:tc>
        <w:tc>
          <w:tcPr>
            <w:tcW w:w="1701" w:type="dxa"/>
          </w:tcPr>
          <w:p w14:paraId="4E25266C" w14:textId="77777777" w:rsidR="00EE553E" w:rsidRPr="00177F4E" w:rsidRDefault="00EE553E" w:rsidP="00F23094">
            <w:pPr>
              <w:rPr>
                <w:sz w:val="16"/>
                <w:szCs w:val="16"/>
              </w:rPr>
            </w:pPr>
          </w:p>
        </w:tc>
      </w:tr>
    </w:tbl>
    <w:p w14:paraId="5357131C" w14:textId="77777777" w:rsidR="00EE553E" w:rsidRDefault="00EE553E" w:rsidP="00EE553E">
      <w:pPr>
        <w:jc w:val="both"/>
        <w:rPr>
          <w:szCs w:val="24"/>
        </w:rPr>
      </w:pPr>
    </w:p>
    <w:p w14:paraId="4E84FCE7" w14:textId="77777777" w:rsidR="00EE553E" w:rsidRDefault="00EE553E" w:rsidP="00EE553E">
      <w:pPr>
        <w:jc w:val="both"/>
        <w:rPr>
          <w:szCs w:val="24"/>
        </w:rPr>
      </w:pPr>
      <w:r w:rsidRPr="00231DD0">
        <w:rPr>
          <w:b/>
          <w:bCs/>
          <w:sz w:val="22"/>
          <w:szCs w:val="22"/>
        </w:rPr>
        <w:t xml:space="preserve">Suma: ………………………………………………………… zł brutto </w:t>
      </w:r>
      <w:r w:rsidRPr="00231DD0">
        <w:rPr>
          <w:sz w:val="22"/>
          <w:szCs w:val="22"/>
        </w:rPr>
        <w:t xml:space="preserve">[suma pozycji kolumny </w:t>
      </w:r>
      <w:r>
        <w:rPr>
          <w:sz w:val="22"/>
          <w:szCs w:val="22"/>
        </w:rPr>
        <w:t>6</w:t>
      </w:r>
      <w:r w:rsidRPr="00231DD0">
        <w:rPr>
          <w:sz w:val="22"/>
          <w:szCs w:val="22"/>
        </w:rPr>
        <w:t>]</w:t>
      </w:r>
    </w:p>
    <w:p w14:paraId="5EE6FAB0" w14:textId="77777777" w:rsidR="00EE553E" w:rsidRPr="008C5DB2" w:rsidRDefault="00EE553E" w:rsidP="00EE553E">
      <w:pPr>
        <w:jc w:val="both"/>
        <w:rPr>
          <w:b/>
          <w:bCs/>
          <w:szCs w:val="24"/>
        </w:rPr>
      </w:pPr>
    </w:p>
    <w:p w14:paraId="4501D2F0" w14:textId="77777777" w:rsidR="00236062" w:rsidRDefault="00236062" w:rsidP="00236062">
      <w:pPr>
        <w:pStyle w:val="Tekstpodstawowy"/>
        <w:widowControl/>
        <w:rPr>
          <w:b/>
          <w:bCs/>
          <w:i w:val="0"/>
          <w:szCs w:val="24"/>
        </w:rPr>
      </w:pPr>
    </w:p>
    <w:p w14:paraId="2FE06041" w14:textId="05794063" w:rsidR="00236062" w:rsidRPr="0094278E" w:rsidRDefault="00236062" w:rsidP="00236062">
      <w:pPr>
        <w:pStyle w:val="Tekstpodstawowy"/>
        <w:widowControl/>
        <w:rPr>
          <w:b/>
          <w:bCs/>
          <w:i w:val="0"/>
          <w:szCs w:val="24"/>
        </w:rPr>
      </w:pPr>
      <w:r w:rsidRPr="0094278E">
        <w:rPr>
          <w:b/>
          <w:bCs/>
          <w:i w:val="0"/>
          <w:szCs w:val="24"/>
        </w:rPr>
        <w:t>Okres gwarancji</w:t>
      </w:r>
      <w:r>
        <w:rPr>
          <w:b/>
          <w:bCs/>
          <w:i w:val="0"/>
          <w:szCs w:val="24"/>
        </w:rPr>
        <w:t xml:space="preserve"> na sprzęt pożarniczy</w:t>
      </w:r>
      <w:r w:rsidRPr="0094278E">
        <w:rPr>
          <w:b/>
          <w:bCs/>
          <w:i w:val="0"/>
          <w:szCs w:val="24"/>
        </w:rPr>
        <w:t xml:space="preserve">: ................................... miesięcy (min. </w:t>
      </w:r>
      <w:r w:rsidR="00207A6B">
        <w:rPr>
          <w:b/>
          <w:bCs/>
          <w:i w:val="0"/>
          <w:szCs w:val="24"/>
        </w:rPr>
        <w:t>24</w:t>
      </w:r>
      <w:r w:rsidRPr="0094278E">
        <w:rPr>
          <w:b/>
          <w:bCs/>
          <w:i w:val="0"/>
          <w:szCs w:val="24"/>
        </w:rPr>
        <w:t xml:space="preserve"> miesi</w:t>
      </w:r>
      <w:r w:rsidR="00C84048">
        <w:rPr>
          <w:b/>
          <w:bCs/>
          <w:i w:val="0"/>
          <w:szCs w:val="24"/>
        </w:rPr>
        <w:t>ą</w:t>
      </w:r>
      <w:r w:rsidRPr="0094278E">
        <w:rPr>
          <w:b/>
          <w:bCs/>
          <w:i w:val="0"/>
          <w:szCs w:val="24"/>
        </w:rPr>
        <w:t>c</w:t>
      </w:r>
      <w:r w:rsidR="00C84048">
        <w:rPr>
          <w:b/>
          <w:bCs/>
          <w:i w:val="0"/>
          <w:szCs w:val="24"/>
        </w:rPr>
        <w:t>e</w:t>
      </w:r>
      <w:r w:rsidRPr="0094278E">
        <w:rPr>
          <w:b/>
          <w:bCs/>
          <w:i w:val="0"/>
          <w:szCs w:val="24"/>
        </w:rPr>
        <w:t xml:space="preserve">, max. </w:t>
      </w:r>
      <w:r w:rsidR="00207A6B">
        <w:rPr>
          <w:b/>
          <w:bCs/>
          <w:i w:val="0"/>
          <w:szCs w:val="24"/>
        </w:rPr>
        <w:t>36</w:t>
      </w:r>
      <w:r w:rsidRPr="0094278E">
        <w:rPr>
          <w:b/>
          <w:bCs/>
          <w:i w:val="0"/>
          <w:szCs w:val="24"/>
        </w:rPr>
        <w:t xml:space="preserve"> </w:t>
      </w:r>
      <w:r w:rsidR="00C84048" w:rsidRPr="0094278E">
        <w:rPr>
          <w:b/>
          <w:bCs/>
          <w:i w:val="0"/>
          <w:szCs w:val="24"/>
        </w:rPr>
        <w:t>miesi</w:t>
      </w:r>
      <w:r w:rsidR="00C84048">
        <w:rPr>
          <w:b/>
          <w:bCs/>
          <w:i w:val="0"/>
          <w:szCs w:val="24"/>
        </w:rPr>
        <w:t>ęcy</w:t>
      </w:r>
      <w:r w:rsidRPr="0094278E">
        <w:rPr>
          <w:b/>
          <w:bCs/>
          <w:i w:val="0"/>
          <w:szCs w:val="24"/>
        </w:rPr>
        <w:t>).</w:t>
      </w:r>
    </w:p>
    <w:p w14:paraId="5F72AD6C" w14:textId="77777777" w:rsidR="00EE553E" w:rsidRDefault="00EE553E" w:rsidP="00EE553E">
      <w:pPr>
        <w:pStyle w:val="Tekstpodstawowy"/>
        <w:widowControl/>
        <w:rPr>
          <w:b/>
          <w:i w:val="0"/>
          <w:sz w:val="22"/>
          <w:szCs w:val="22"/>
        </w:rPr>
      </w:pPr>
    </w:p>
    <w:p w14:paraId="4D73F5DB" w14:textId="77777777" w:rsidR="00EE553E" w:rsidRPr="008D2FEE" w:rsidRDefault="00EE553E" w:rsidP="00EE553E">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74ABA26E" w14:textId="77777777" w:rsidR="00EE553E" w:rsidRPr="008D2FEE" w:rsidRDefault="00EE553E" w:rsidP="00EE553E">
      <w:pPr>
        <w:pStyle w:val="Tekstpodstawowy"/>
        <w:rPr>
          <w:i w:val="0"/>
          <w:position w:val="10"/>
          <w:sz w:val="14"/>
          <w:szCs w:val="14"/>
        </w:rPr>
      </w:pPr>
    </w:p>
    <w:p w14:paraId="778347EC" w14:textId="77777777" w:rsidR="00EE553E" w:rsidRPr="002E3988" w:rsidRDefault="00EE553E" w:rsidP="00EE553E">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026B3395" w14:textId="77777777" w:rsidR="00EE553E" w:rsidRDefault="00EE553E" w:rsidP="00EE553E">
      <w:pPr>
        <w:pStyle w:val="Tekstpodstawowy"/>
        <w:widowControl/>
        <w:rPr>
          <w:i w:val="0"/>
          <w:position w:val="10"/>
          <w:sz w:val="20"/>
        </w:rPr>
      </w:pPr>
    </w:p>
    <w:p w14:paraId="65A67E91" w14:textId="77777777" w:rsidR="00EE553E" w:rsidRDefault="00EE553E" w:rsidP="00EE553E">
      <w:pPr>
        <w:pStyle w:val="Tekstpodstawowy"/>
        <w:widowControl/>
        <w:rPr>
          <w:i w:val="0"/>
          <w:position w:val="10"/>
          <w:sz w:val="20"/>
        </w:rPr>
      </w:pPr>
      <w:r>
        <w:rPr>
          <w:i w:val="0"/>
          <w:position w:val="10"/>
          <w:sz w:val="20"/>
        </w:rPr>
        <w:t>2.  Oświadczam(y)</w:t>
      </w:r>
      <w:r w:rsidRPr="00012BEF">
        <w:rPr>
          <w:i w:val="0"/>
          <w:position w:val="10"/>
          <w:sz w:val="20"/>
        </w:rPr>
        <w:t>, że:</w:t>
      </w:r>
    </w:p>
    <w:p w14:paraId="3F527DA9" w14:textId="77777777" w:rsidR="00EE553E" w:rsidRDefault="00EE553E" w:rsidP="00EE553E">
      <w:pPr>
        <w:pStyle w:val="Tekstpodstawowy"/>
        <w:numPr>
          <w:ilvl w:val="0"/>
          <w:numId w:val="61"/>
        </w:numPr>
        <w:rPr>
          <w:i w:val="0"/>
          <w:position w:val="10"/>
          <w:sz w:val="20"/>
        </w:rPr>
      </w:pPr>
      <w:r w:rsidRPr="002E3988">
        <w:rPr>
          <w:i w:val="0"/>
          <w:position w:val="10"/>
          <w:sz w:val="20"/>
        </w:rPr>
        <w:t>powyższa cena zawierają wszystkie koszty, jakie ponosi Zamawiający</w:t>
      </w:r>
      <w:r>
        <w:rPr>
          <w:i w:val="0"/>
          <w:position w:val="10"/>
          <w:sz w:val="20"/>
        </w:rPr>
        <w:t>,</w:t>
      </w:r>
    </w:p>
    <w:p w14:paraId="5AAB85F9" w14:textId="77777777" w:rsidR="00EE553E" w:rsidRDefault="00EE553E" w:rsidP="00EE553E">
      <w:pPr>
        <w:pStyle w:val="Tekstpodstawowy"/>
        <w:numPr>
          <w:ilvl w:val="0"/>
          <w:numId w:val="61"/>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013F8989" w14:textId="77777777" w:rsidR="00EE553E" w:rsidRDefault="00EE553E" w:rsidP="00EE553E">
      <w:pPr>
        <w:pStyle w:val="Tekstpodstawowy"/>
        <w:numPr>
          <w:ilvl w:val="0"/>
          <w:numId w:val="61"/>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7D8C0BB5" w14:textId="77777777" w:rsidR="00EE553E" w:rsidRDefault="00EE553E" w:rsidP="00EE553E">
      <w:pPr>
        <w:pStyle w:val="Tekstpodstawowy"/>
        <w:numPr>
          <w:ilvl w:val="0"/>
          <w:numId w:val="61"/>
        </w:numPr>
        <w:rPr>
          <w:i w:val="0"/>
          <w:position w:val="10"/>
          <w:sz w:val="20"/>
        </w:rPr>
      </w:pPr>
      <w:r w:rsidRPr="002E3988">
        <w:rPr>
          <w:i w:val="0"/>
          <w:position w:val="10"/>
          <w:sz w:val="20"/>
        </w:rPr>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00AA0EC7" w14:textId="77777777" w:rsidR="00EE553E" w:rsidRPr="005952BB" w:rsidRDefault="00EE553E" w:rsidP="00EE553E">
      <w:pPr>
        <w:pStyle w:val="Tekstpodstawowy"/>
        <w:numPr>
          <w:ilvl w:val="0"/>
          <w:numId w:val="61"/>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1705963A" w14:textId="77777777" w:rsidR="00EE553E" w:rsidRPr="005952BB" w:rsidRDefault="00EE553E" w:rsidP="00EE553E">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4C60EFCF" w14:textId="77777777" w:rsidR="00EE553E" w:rsidRDefault="00EE553E" w:rsidP="00EE553E">
      <w:pPr>
        <w:pStyle w:val="Tekstpodstawowy"/>
        <w:numPr>
          <w:ilvl w:val="0"/>
          <w:numId w:val="61"/>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3DDCBB24" w14:textId="77777777" w:rsidR="00EE553E" w:rsidRDefault="00EE553E" w:rsidP="00EE553E">
      <w:pPr>
        <w:pStyle w:val="Tekstpodstawowy"/>
        <w:numPr>
          <w:ilvl w:val="0"/>
          <w:numId w:val="61"/>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58043BA1" w14:textId="77777777" w:rsidR="00EE553E" w:rsidRPr="00451D8C" w:rsidRDefault="00EE553E" w:rsidP="00EE553E">
      <w:pPr>
        <w:pStyle w:val="Tekstpodstawowy"/>
        <w:numPr>
          <w:ilvl w:val="0"/>
          <w:numId w:val="61"/>
        </w:numPr>
        <w:rPr>
          <w:i w:val="0"/>
          <w:position w:val="10"/>
          <w:sz w:val="20"/>
        </w:rPr>
      </w:pPr>
    </w:p>
    <w:p w14:paraId="35706A61" w14:textId="77777777" w:rsidR="00EE553E" w:rsidRPr="005952BB" w:rsidRDefault="00EE553E" w:rsidP="00EE553E">
      <w:pPr>
        <w:pStyle w:val="Tekstpodstawowy"/>
        <w:ind w:left="284" w:hanging="284"/>
        <w:rPr>
          <w:i w:val="0"/>
          <w:sz w:val="20"/>
        </w:rPr>
      </w:pPr>
      <w:r>
        <w:rPr>
          <w:i w:val="0"/>
          <w:sz w:val="20"/>
        </w:rPr>
        <w:t>3.</w:t>
      </w:r>
      <w:r>
        <w:rPr>
          <w:i w:val="0"/>
          <w:sz w:val="20"/>
        </w:rPr>
        <w:tab/>
      </w:r>
      <w:r w:rsidRPr="005952BB">
        <w:rPr>
          <w:i w:val="0"/>
          <w:sz w:val="20"/>
        </w:rPr>
        <w:t xml:space="preserve">Składając niniejszą ofertę, zgodnie z art. 225 ust. 1 ustawy </w:t>
      </w:r>
      <w:proofErr w:type="spellStart"/>
      <w:r w:rsidRPr="005952BB">
        <w:rPr>
          <w:i w:val="0"/>
          <w:sz w:val="20"/>
        </w:rPr>
        <w:t>Pzp</w:t>
      </w:r>
      <w:proofErr w:type="spellEnd"/>
      <w:r w:rsidRPr="005952BB">
        <w:rPr>
          <w:i w:val="0"/>
          <w:sz w:val="20"/>
        </w:rPr>
        <w:t xml:space="preserve"> informuję, że wybór oferty :</w:t>
      </w:r>
    </w:p>
    <w:p w14:paraId="34ADCB61" w14:textId="77777777" w:rsidR="00EE553E" w:rsidRDefault="00EE553E" w:rsidP="00EE553E">
      <w:pPr>
        <w:pStyle w:val="Tekstpodstawowy"/>
        <w:rPr>
          <w:i w:val="0"/>
          <w:sz w:val="20"/>
        </w:rPr>
      </w:pPr>
    </w:p>
    <w:p w14:paraId="0A600E4D" w14:textId="77777777" w:rsidR="00EE553E" w:rsidRDefault="00EE553E" w:rsidP="00EE553E">
      <w:pPr>
        <w:pStyle w:val="Tekstpodstawowy"/>
        <w:rPr>
          <w:i w:val="0"/>
          <w:sz w:val="20"/>
        </w:rPr>
      </w:pPr>
      <w:r w:rsidRPr="00E943B1">
        <w:rPr>
          <w:i w:val="0"/>
          <w:sz w:val="20"/>
        </w:rPr>
        <w:t>* zaznaczyć właściwe</w:t>
      </w:r>
    </w:p>
    <w:p w14:paraId="22114D15" w14:textId="77777777" w:rsidR="00EE553E" w:rsidRDefault="00EE553E" w:rsidP="00EE553E">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7823BAFB" wp14:editId="0DC93456">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C132C" id="Prostokąt 1"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0CC6DF72" w14:textId="77777777" w:rsidR="00EE553E" w:rsidRDefault="00EE553E" w:rsidP="00EE553E">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4476D076" w14:textId="77777777" w:rsidR="00EE553E" w:rsidRDefault="00EE553E" w:rsidP="00EE553E">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7AE9722C" wp14:editId="68CE0542">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A4B23"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1D28139D" w14:textId="77777777" w:rsidR="00EE553E" w:rsidRPr="0094278E" w:rsidRDefault="00EE553E" w:rsidP="00EE553E">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25853239" w14:textId="77777777" w:rsidR="00EE553E" w:rsidRPr="005952BB" w:rsidRDefault="00EE553E" w:rsidP="00EE553E">
      <w:pPr>
        <w:pStyle w:val="Tekstpodstawowy"/>
        <w:ind w:left="284" w:hanging="284"/>
        <w:rPr>
          <w:i w:val="0"/>
          <w:sz w:val="20"/>
        </w:rPr>
      </w:pPr>
    </w:p>
    <w:p w14:paraId="01E4736D" w14:textId="77777777" w:rsidR="00EE553E" w:rsidRPr="005952BB" w:rsidRDefault="00EE553E" w:rsidP="00EE553E">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342CD159" w14:textId="77777777" w:rsidR="00EE553E" w:rsidRDefault="00EE553E" w:rsidP="00EE553E">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36681861" w14:textId="77777777" w:rsidR="00EE553E" w:rsidRPr="005952BB" w:rsidRDefault="00EE553E" w:rsidP="00EE553E">
      <w:pPr>
        <w:pStyle w:val="Tekstpodstawowy"/>
        <w:ind w:left="284" w:hanging="284"/>
        <w:rPr>
          <w:iCs/>
          <w:sz w:val="16"/>
          <w:szCs w:val="16"/>
        </w:rPr>
      </w:pPr>
    </w:p>
    <w:p w14:paraId="527C11EF" w14:textId="77777777" w:rsidR="00EE553E" w:rsidRDefault="00EE553E" w:rsidP="00EE553E">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7CC8EFB6" w14:textId="77777777" w:rsidR="00EE553E" w:rsidRPr="005952BB" w:rsidRDefault="00EE553E" w:rsidP="00EE553E">
      <w:pPr>
        <w:pStyle w:val="Tekstpodstawowy"/>
        <w:ind w:left="284" w:hanging="284"/>
        <w:rPr>
          <w:iCs/>
          <w:sz w:val="16"/>
          <w:szCs w:val="16"/>
        </w:rPr>
      </w:pPr>
    </w:p>
    <w:p w14:paraId="43A11CEB" w14:textId="77777777" w:rsidR="00EE553E" w:rsidRPr="00E943B1" w:rsidRDefault="00EE553E" w:rsidP="00EE553E">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16DF2A55" w14:textId="77777777" w:rsidR="00EE553E" w:rsidRPr="00E943B1" w:rsidRDefault="00EE553E" w:rsidP="00EE553E">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42AC97CF" wp14:editId="7248AA13">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282A4"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68B19ED9" wp14:editId="0127E618">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479AD"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0A67B2E2" w14:textId="77777777" w:rsidR="00EE553E" w:rsidRDefault="00EE553E" w:rsidP="00EE553E">
      <w:pPr>
        <w:rPr>
          <w:sz w:val="20"/>
        </w:rPr>
      </w:pPr>
      <w:r>
        <w:rPr>
          <w:sz w:val="20"/>
        </w:rPr>
        <w:t xml:space="preserve">            mikroprzedsiębiorstwem    </w:t>
      </w:r>
    </w:p>
    <w:p w14:paraId="47463DD3" w14:textId="77777777" w:rsidR="00EE553E" w:rsidRDefault="00EE553E" w:rsidP="00EE553E">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72B2D279" wp14:editId="51416F28">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EA5D2"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6CBEAA8E" w14:textId="77777777" w:rsidR="00EE553E" w:rsidRDefault="00EE553E" w:rsidP="00EE553E">
      <w:pPr>
        <w:ind w:firstLine="567"/>
        <w:rPr>
          <w:sz w:val="20"/>
        </w:rPr>
      </w:pPr>
      <w:r>
        <w:rPr>
          <w:sz w:val="20"/>
        </w:rPr>
        <w:t>małym przedsiębiorstwem</w:t>
      </w:r>
    </w:p>
    <w:p w14:paraId="69A200CB" w14:textId="77777777" w:rsidR="00EE553E" w:rsidRDefault="00EE553E" w:rsidP="00EE553E">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56523902" wp14:editId="2B61D5A6">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452F1D56" w14:textId="77777777" w:rsidR="00EE553E" w:rsidRDefault="00EE553E" w:rsidP="00EE553E">
                            <w:pPr>
                              <w:jc w:val="center"/>
                            </w:pPr>
                          </w:p>
                          <w:p w14:paraId="3B8554EB" w14:textId="77777777" w:rsidR="00EE553E" w:rsidRDefault="00EE553E" w:rsidP="00EE553E">
                            <w:pPr>
                              <w:jc w:val="center"/>
                            </w:pPr>
                          </w:p>
                          <w:p w14:paraId="05178BB3" w14:textId="77777777" w:rsidR="00EE553E" w:rsidRDefault="00EE553E" w:rsidP="00EE553E">
                            <w:pPr>
                              <w:jc w:val="center"/>
                            </w:pPr>
                            <w:r>
                              <w:rPr>
                                <w:rFonts w:ascii="Calibri" w:hAnsi="Calibri" w:cs="Calibri"/>
                                <w:noProof/>
                              </w:rPr>
                              <w:drawing>
                                <wp:inline distT="0" distB="0" distL="0" distR="0" wp14:anchorId="6ADD0A28" wp14:editId="3CDB8C0E">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23902"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452F1D56" w14:textId="77777777" w:rsidR="00EE553E" w:rsidRDefault="00EE553E" w:rsidP="00EE553E">
                      <w:pPr>
                        <w:jc w:val="center"/>
                      </w:pPr>
                    </w:p>
                    <w:p w14:paraId="3B8554EB" w14:textId="77777777" w:rsidR="00EE553E" w:rsidRDefault="00EE553E" w:rsidP="00EE553E">
                      <w:pPr>
                        <w:jc w:val="center"/>
                      </w:pPr>
                    </w:p>
                    <w:p w14:paraId="05178BB3" w14:textId="77777777" w:rsidR="00EE553E" w:rsidRDefault="00EE553E" w:rsidP="00EE553E">
                      <w:pPr>
                        <w:jc w:val="center"/>
                      </w:pPr>
                      <w:r>
                        <w:rPr>
                          <w:rFonts w:ascii="Calibri" w:hAnsi="Calibri" w:cs="Calibri"/>
                          <w:noProof/>
                        </w:rPr>
                        <w:drawing>
                          <wp:inline distT="0" distB="0" distL="0" distR="0" wp14:anchorId="6ADD0A28" wp14:editId="3CDB8C0E">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07056BA7" w14:textId="77777777" w:rsidR="00EE553E" w:rsidRDefault="00EE553E" w:rsidP="00EE553E">
      <w:pPr>
        <w:ind w:firstLine="567"/>
        <w:rPr>
          <w:sz w:val="20"/>
        </w:rPr>
      </w:pPr>
      <w:r>
        <w:rPr>
          <w:sz w:val="20"/>
        </w:rPr>
        <w:t>średnim przedsiębiorstwem</w:t>
      </w:r>
    </w:p>
    <w:p w14:paraId="75FF9B77" w14:textId="77777777" w:rsidR="00EE553E" w:rsidRDefault="00EE553E" w:rsidP="00EE553E">
      <w:pPr>
        <w:pStyle w:val="Tekstpodstawowy"/>
        <w:rPr>
          <w:sz w:val="20"/>
        </w:rPr>
      </w:pPr>
    </w:p>
    <w:p w14:paraId="69FC0E1A" w14:textId="77777777" w:rsidR="00EE553E" w:rsidRDefault="00EE553E" w:rsidP="00EE553E">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634E0590" wp14:editId="4338515C">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6D5EC"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05B5EE9D" w14:textId="77777777" w:rsidR="00EE553E" w:rsidRDefault="00EE553E" w:rsidP="00EE553E">
      <w:pPr>
        <w:ind w:firstLine="567"/>
        <w:rPr>
          <w:sz w:val="20"/>
        </w:rPr>
      </w:pPr>
    </w:p>
    <w:p w14:paraId="2F8FB77B" w14:textId="77777777" w:rsidR="00EE553E" w:rsidRPr="00D34CE7" w:rsidRDefault="00EE553E" w:rsidP="00EE553E">
      <w:pPr>
        <w:rPr>
          <w:sz w:val="10"/>
          <w:szCs w:val="10"/>
        </w:rPr>
      </w:pPr>
    </w:p>
    <w:p w14:paraId="377EB73C" w14:textId="77777777" w:rsidR="00EE553E" w:rsidRDefault="00EE553E" w:rsidP="00EE553E">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62960D69" wp14:editId="318D70ED">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BF76B"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13485290" w14:textId="77777777" w:rsidR="00EE553E" w:rsidRDefault="00EE553E" w:rsidP="00EE553E">
      <w:pPr>
        <w:ind w:firstLine="567"/>
        <w:rPr>
          <w:sz w:val="20"/>
        </w:rPr>
      </w:pPr>
    </w:p>
    <w:p w14:paraId="58942904" w14:textId="77777777" w:rsidR="00EE553E" w:rsidRPr="00D34CE7" w:rsidRDefault="00EE553E" w:rsidP="00EE553E">
      <w:pPr>
        <w:ind w:firstLine="567"/>
        <w:rPr>
          <w:sz w:val="10"/>
          <w:szCs w:val="10"/>
        </w:rPr>
      </w:pPr>
    </w:p>
    <w:p w14:paraId="46F65BF7" w14:textId="77777777" w:rsidR="00EE553E" w:rsidRDefault="00EE553E" w:rsidP="00EE553E">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1A3210A3" wp14:editId="0DB4FD35">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8EC6D"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7432E094" w14:textId="77777777" w:rsidR="00EE553E" w:rsidRPr="00623208" w:rsidRDefault="00EE553E" w:rsidP="00EE553E">
      <w:pPr>
        <w:pStyle w:val="Nagwek8"/>
        <w:ind w:left="360"/>
        <w:jc w:val="left"/>
        <w:rPr>
          <w:i/>
          <w:iCs/>
        </w:rPr>
      </w:pPr>
    </w:p>
    <w:p w14:paraId="5EDE8367" w14:textId="77777777" w:rsidR="00EE553E" w:rsidRDefault="00EE553E" w:rsidP="00EE553E">
      <w:pPr>
        <w:pStyle w:val="Tekstpodstawowy"/>
        <w:widowControl/>
        <w:rPr>
          <w:i w:val="0"/>
          <w:sz w:val="20"/>
        </w:rPr>
      </w:pPr>
      <w:r w:rsidRPr="00E943B1">
        <w:rPr>
          <w:i w:val="0"/>
          <w:sz w:val="20"/>
        </w:rPr>
        <w:t>* zaznaczyć właściwe</w:t>
      </w:r>
    </w:p>
    <w:p w14:paraId="1963E727" w14:textId="77777777" w:rsidR="00EE553E" w:rsidRPr="006406E3" w:rsidRDefault="00EE553E" w:rsidP="00EE553E">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28A789C1" w14:textId="77777777" w:rsidR="00EE553E" w:rsidRDefault="00EE553E" w:rsidP="00EE553E">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3E5C68A3" w14:textId="77777777" w:rsidR="00EE553E" w:rsidRDefault="00EE553E" w:rsidP="00EE553E">
      <w:pPr>
        <w:pStyle w:val="Tekstpodstawowy"/>
        <w:rPr>
          <w:i w:val="0"/>
          <w:sz w:val="19"/>
          <w:szCs w:val="19"/>
        </w:rPr>
      </w:pPr>
    </w:p>
    <w:p w14:paraId="7A26FF8A" w14:textId="77777777" w:rsidR="00EE553E" w:rsidRDefault="00EE553E" w:rsidP="00EE553E">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45265887" w14:textId="77777777" w:rsidR="00EE553E" w:rsidRDefault="00EE553E" w:rsidP="00EE553E">
      <w:pPr>
        <w:pStyle w:val="Tekstpodstawowy"/>
        <w:rPr>
          <w:i w:val="0"/>
          <w:sz w:val="14"/>
          <w:szCs w:val="14"/>
        </w:rPr>
      </w:pPr>
    </w:p>
    <w:p w14:paraId="6B1F1592" w14:textId="77777777" w:rsidR="00EE553E" w:rsidRDefault="00EE553E" w:rsidP="00EE553E">
      <w:pPr>
        <w:pStyle w:val="Tekstpodstawowy"/>
        <w:spacing w:line="480" w:lineRule="auto"/>
        <w:rPr>
          <w:i w:val="0"/>
          <w:sz w:val="20"/>
        </w:rPr>
      </w:pPr>
      <w:r>
        <w:rPr>
          <w:i w:val="0"/>
          <w:sz w:val="20"/>
        </w:rPr>
        <w:t>ZAMIERZAMY powierzyć podwykonawcom wykonanie następujących części zamówienia:</w:t>
      </w:r>
    </w:p>
    <w:p w14:paraId="228B7CC6" w14:textId="77777777" w:rsidR="00EE553E" w:rsidRDefault="00EE553E" w:rsidP="00EE553E">
      <w:pPr>
        <w:pStyle w:val="Tekstpodstawowy"/>
        <w:spacing w:line="480" w:lineRule="auto"/>
        <w:rPr>
          <w:i w:val="0"/>
          <w:sz w:val="20"/>
        </w:rPr>
      </w:pPr>
      <w:r>
        <w:rPr>
          <w:i w:val="0"/>
          <w:sz w:val="20"/>
        </w:rPr>
        <w:t>………………………………………………………………………………………………………………………</w:t>
      </w:r>
    </w:p>
    <w:p w14:paraId="5C3E7FC9" w14:textId="77777777" w:rsidR="00EE553E" w:rsidRDefault="00EE553E" w:rsidP="00EE553E">
      <w:pPr>
        <w:pStyle w:val="Tekstpodstawowy"/>
        <w:rPr>
          <w:i w:val="0"/>
          <w:sz w:val="20"/>
        </w:rPr>
      </w:pPr>
      <w:r>
        <w:rPr>
          <w:i w:val="0"/>
          <w:sz w:val="20"/>
        </w:rPr>
        <w:t>ZAMIERZAMY powierzyć wykonanie części zamówienia następującym podwykonawcom (o ile jest to wiadome, podać firmy podwykonawców):</w:t>
      </w:r>
    </w:p>
    <w:p w14:paraId="64B92346" w14:textId="77777777" w:rsidR="00EE553E" w:rsidRDefault="00EE553E" w:rsidP="00EE553E">
      <w:pPr>
        <w:pStyle w:val="Tekstpodstawowy"/>
        <w:rPr>
          <w:i w:val="0"/>
          <w:sz w:val="20"/>
        </w:rPr>
      </w:pPr>
    </w:p>
    <w:p w14:paraId="2D8B2BCB" w14:textId="77777777" w:rsidR="00EE553E" w:rsidRDefault="00EE553E" w:rsidP="00EE553E">
      <w:pPr>
        <w:pStyle w:val="Tekstpodstawowy"/>
        <w:rPr>
          <w:i w:val="0"/>
          <w:sz w:val="20"/>
        </w:rPr>
      </w:pPr>
      <w:r>
        <w:rPr>
          <w:i w:val="0"/>
          <w:sz w:val="20"/>
        </w:rPr>
        <w:t>………………………………………………………………………………………………………………………</w:t>
      </w:r>
    </w:p>
    <w:p w14:paraId="4F1BCBC9" w14:textId="77777777" w:rsidR="00EE553E" w:rsidRDefault="00EE553E" w:rsidP="00EE553E">
      <w:pPr>
        <w:pStyle w:val="Tekstpodstawowy"/>
        <w:rPr>
          <w:i w:val="0"/>
          <w:sz w:val="20"/>
          <w:u w:val="single"/>
        </w:rPr>
      </w:pPr>
      <w:r>
        <w:rPr>
          <w:i w:val="0"/>
          <w:sz w:val="20"/>
          <w:u w:val="single"/>
        </w:rPr>
        <w:t xml:space="preserve">                                                                                                                                                            </w:t>
      </w:r>
    </w:p>
    <w:p w14:paraId="7865AAF8" w14:textId="77777777" w:rsidR="00EE553E" w:rsidRDefault="00EE553E" w:rsidP="00EE553E">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6F5CDAD6" w14:textId="77777777" w:rsidR="00EE553E" w:rsidRPr="00F86D9B" w:rsidRDefault="00EE553E" w:rsidP="00EE553E">
      <w:pPr>
        <w:pStyle w:val="Tekstpodstawowy"/>
        <w:rPr>
          <w:i w:val="0"/>
          <w:sz w:val="18"/>
          <w:szCs w:val="18"/>
        </w:rPr>
      </w:pPr>
      <w:r w:rsidRPr="00807B8F">
        <w:rPr>
          <w:i w:val="0"/>
          <w:sz w:val="18"/>
          <w:szCs w:val="18"/>
        </w:rPr>
        <w:t>Brak informacji traktowane będzie, jako wykonanie całości zamówienia przez Wykonawcę</w:t>
      </w:r>
    </w:p>
    <w:p w14:paraId="58442F90" w14:textId="77777777" w:rsidR="00EE553E" w:rsidRDefault="00EE553E" w:rsidP="00EE553E">
      <w:pPr>
        <w:pStyle w:val="Tekstpodstawowy"/>
        <w:rPr>
          <w:i w:val="0"/>
          <w:sz w:val="19"/>
          <w:szCs w:val="19"/>
        </w:rPr>
      </w:pPr>
    </w:p>
    <w:p w14:paraId="4AE18FD6" w14:textId="77777777" w:rsidR="00EE553E" w:rsidRPr="001E6041" w:rsidRDefault="00EE553E" w:rsidP="00EE553E">
      <w:pPr>
        <w:pStyle w:val="Tekstpodstawowy"/>
        <w:rPr>
          <w:i w:val="0"/>
          <w:sz w:val="19"/>
          <w:szCs w:val="19"/>
        </w:rPr>
      </w:pPr>
    </w:p>
    <w:p w14:paraId="4A57ED7E" w14:textId="77777777" w:rsidR="00EE553E" w:rsidRPr="0094278E" w:rsidRDefault="00EE553E" w:rsidP="00EE553E">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2A3ED211" w14:textId="77777777" w:rsidR="00EE553E" w:rsidRPr="0055735B" w:rsidRDefault="00EE553E" w:rsidP="00EE553E">
      <w:pPr>
        <w:rPr>
          <w:sz w:val="20"/>
        </w:rPr>
      </w:pPr>
    </w:p>
    <w:p w14:paraId="470DA11B" w14:textId="77777777" w:rsidR="00EE553E" w:rsidRPr="0055735B" w:rsidRDefault="00EE553E" w:rsidP="00EE553E">
      <w:pPr>
        <w:numPr>
          <w:ilvl w:val="0"/>
          <w:numId w:val="60"/>
        </w:numPr>
        <w:suppressAutoHyphens w:val="0"/>
        <w:spacing w:after="240"/>
        <w:ind w:left="284" w:hanging="284"/>
        <w:rPr>
          <w:sz w:val="20"/>
        </w:rPr>
      </w:pPr>
      <w:r w:rsidRPr="0055735B">
        <w:rPr>
          <w:sz w:val="20"/>
        </w:rPr>
        <w:t>…………………………………………………………</w:t>
      </w:r>
    </w:p>
    <w:p w14:paraId="70EA54DC" w14:textId="77777777" w:rsidR="00EE553E" w:rsidRPr="0055735B" w:rsidRDefault="00EE553E" w:rsidP="00EE553E">
      <w:pPr>
        <w:numPr>
          <w:ilvl w:val="0"/>
          <w:numId w:val="60"/>
        </w:numPr>
        <w:suppressAutoHyphens w:val="0"/>
        <w:spacing w:after="240"/>
        <w:ind w:left="284" w:hanging="284"/>
        <w:rPr>
          <w:sz w:val="20"/>
        </w:rPr>
      </w:pPr>
      <w:r w:rsidRPr="0055735B">
        <w:rPr>
          <w:sz w:val="20"/>
        </w:rPr>
        <w:t>…………………………………………………………</w:t>
      </w:r>
    </w:p>
    <w:p w14:paraId="68C663C5" w14:textId="77777777" w:rsidR="00EE553E" w:rsidRPr="00BF52AD" w:rsidRDefault="00EE553E" w:rsidP="00EE553E">
      <w:pPr>
        <w:numPr>
          <w:ilvl w:val="0"/>
          <w:numId w:val="60"/>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1DEE737B" w14:textId="77777777" w:rsidR="00EE553E" w:rsidRPr="0055735B" w:rsidRDefault="00EE553E" w:rsidP="00EE553E">
      <w:pPr>
        <w:pStyle w:val="Tekstpodstawowy"/>
        <w:ind w:left="284" w:hanging="284"/>
        <w:rPr>
          <w:sz w:val="20"/>
        </w:rPr>
      </w:pPr>
    </w:p>
    <w:p w14:paraId="5FD0F346" w14:textId="77777777" w:rsidR="00EE553E" w:rsidRDefault="00EE553E" w:rsidP="00EE553E">
      <w:pPr>
        <w:tabs>
          <w:tab w:val="left" w:pos="1069"/>
        </w:tabs>
        <w:ind w:left="840"/>
        <w:jc w:val="right"/>
        <w:rPr>
          <w:rFonts w:ascii="Tahoma" w:hAnsi="Tahoma" w:cs="Tahoma"/>
          <w:position w:val="10"/>
          <w:sz w:val="20"/>
        </w:rPr>
      </w:pPr>
    </w:p>
    <w:p w14:paraId="6E11AA1B" w14:textId="77777777" w:rsidR="00EE553E" w:rsidRDefault="00EE553E" w:rsidP="00EE553E">
      <w:pPr>
        <w:tabs>
          <w:tab w:val="left" w:pos="1069"/>
        </w:tabs>
        <w:ind w:left="840"/>
        <w:jc w:val="right"/>
        <w:rPr>
          <w:rFonts w:ascii="Tahoma" w:hAnsi="Tahoma" w:cs="Tahoma"/>
          <w:position w:val="10"/>
          <w:sz w:val="20"/>
        </w:rPr>
      </w:pPr>
    </w:p>
    <w:p w14:paraId="36B7BA4E" w14:textId="77777777" w:rsidR="00EE553E" w:rsidRPr="00154D11" w:rsidRDefault="00EE553E" w:rsidP="00EE553E">
      <w:pPr>
        <w:tabs>
          <w:tab w:val="left" w:pos="1069"/>
        </w:tabs>
        <w:ind w:left="840"/>
        <w:jc w:val="right"/>
        <w:rPr>
          <w:rFonts w:ascii="Tahoma" w:hAnsi="Tahoma" w:cs="Tahoma"/>
          <w:position w:val="10"/>
          <w:sz w:val="20"/>
        </w:rPr>
      </w:pPr>
    </w:p>
    <w:p w14:paraId="41731CC6" w14:textId="77777777" w:rsidR="00EE553E" w:rsidRPr="002D31CF" w:rsidRDefault="00EE553E" w:rsidP="00EE553E">
      <w:pPr>
        <w:pStyle w:val="Tekstpodstawowy"/>
        <w:widowControl/>
      </w:pPr>
      <w:r>
        <w:rPr>
          <w:rFonts w:ascii="Tahoma" w:hAnsi="Tahoma" w:cs="Tahoma"/>
          <w:position w:val="10"/>
          <w:sz w:val="12"/>
          <w:szCs w:val="12"/>
        </w:rPr>
        <w:t xml:space="preserve">                                                     </w:t>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p>
    <w:p w14:paraId="2A2A678A" w14:textId="263D1FD0" w:rsidR="00CE5392" w:rsidRDefault="00CE5392" w:rsidP="00CE5392">
      <w:pPr>
        <w:tabs>
          <w:tab w:val="left" w:pos="567"/>
        </w:tabs>
        <w:jc w:val="both"/>
        <w:rPr>
          <w:rFonts w:ascii="Tahoma" w:hAnsi="Tahoma" w:cs="Tahoma"/>
          <w:b/>
          <w:bCs/>
          <w:sz w:val="32"/>
          <w:szCs w:val="32"/>
        </w:rPr>
      </w:pPr>
    </w:p>
    <w:sectPr w:rsidR="00CE5392" w:rsidSect="00957119">
      <w:headerReference w:type="default" r:id="rId10"/>
      <w:footerReference w:type="even" r:id="rId11"/>
      <w:footerReference w:type="default" r:id="rId12"/>
      <w:headerReference w:type="first" r:id="rId13"/>
      <w:footerReference w:type="first" r:id="rId14"/>
      <w:footnotePr>
        <w:pos w:val="beneathText"/>
      </w:footnotePr>
      <w:pgSz w:w="11905" w:h="16837" w:code="9"/>
      <w:pgMar w:top="735" w:right="1418" w:bottom="1559" w:left="1418" w:header="0"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4EDA0" w14:textId="79671068" w:rsidR="00957119" w:rsidRPr="0082464B" w:rsidRDefault="00FA67B5" w:rsidP="00957119">
    <w:pPr>
      <w:jc w:val="center"/>
      <w:rPr>
        <w:rFonts w:cs="Calibri"/>
        <w:sz w:val="18"/>
        <w:szCs w:val="18"/>
      </w:rPr>
    </w:pPr>
    <w:r w:rsidRPr="0082464B">
      <w:rPr>
        <w:rFonts w:eastAsia="Calibri" w:cs="Calibri"/>
        <w:noProof/>
        <w:sz w:val="18"/>
        <w:szCs w:val="18"/>
      </w:rPr>
      <mc:AlternateContent>
        <mc:Choice Requires="wps">
          <w:drawing>
            <wp:anchor distT="4294967295" distB="4294967295" distL="114300" distR="114300" simplePos="0" relativeHeight="251662848" behindDoc="0" locked="0" layoutInCell="1" allowOverlap="1" wp14:anchorId="5BE45E60" wp14:editId="4CDF8353">
              <wp:simplePos x="0" y="0"/>
              <wp:positionH relativeFrom="column">
                <wp:posOffset>0</wp:posOffset>
              </wp:positionH>
              <wp:positionV relativeFrom="paragraph">
                <wp:posOffset>-57151</wp:posOffset>
              </wp:positionV>
              <wp:extent cx="5749290" cy="0"/>
              <wp:effectExtent l="0" t="0" r="0" b="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9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542E32" id="_x0000_t32" coordsize="21600,21600" o:spt="32" o:oned="t" path="m,l21600,21600e" filled="f">
              <v:path arrowok="t" fillok="f" o:connecttype="none"/>
              <o:lock v:ext="edit" shapetype="t"/>
            </v:shapetype>
            <v:shape id="Łącznik prosty ze strzałką 3" o:spid="_x0000_s1026" type="#_x0000_t32" style="position:absolute;margin-left:0;margin-top:-4.5pt;width:452.7pt;height:0;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"/>
          </w:pict>
        </mc:Fallback>
      </mc:AlternateContent>
    </w:r>
    <w:r w:rsidR="00957119" w:rsidRPr="00957119">
      <w:rPr>
        <w:rFonts w:cs="Calibri"/>
        <w:sz w:val="18"/>
        <w:szCs w:val="18"/>
      </w:rPr>
      <w:t xml:space="preserve">Projekt jest współfinansowany ze środków Europejskiego Funduszu Rozwoju Regionalnego w ramach Programu </w:t>
    </w:r>
    <w:proofErr w:type="spellStart"/>
    <w:r w:rsidR="00957119" w:rsidRPr="00957119">
      <w:rPr>
        <w:rFonts w:cs="Calibri"/>
        <w:sz w:val="18"/>
        <w:szCs w:val="18"/>
      </w:rPr>
      <w:t>Interreg</w:t>
    </w:r>
    <w:proofErr w:type="spellEnd"/>
    <w:r w:rsidR="00957119" w:rsidRPr="00957119">
      <w:rPr>
        <w:rFonts w:cs="Calibri"/>
        <w:sz w:val="18"/>
        <w:szCs w:val="18"/>
      </w:rPr>
      <w:t xml:space="preserve"> Polska-Słowacja 2021-2027</w:t>
    </w:r>
  </w:p>
  <w:p w14:paraId="55C96601" w14:textId="77777777" w:rsidR="00FA67B5" w:rsidRPr="00335D62" w:rsidRDefault="00FA67B5" w:rsidP="00FA67B5">
    <w:pPr>
      <w:pStyle w:val="Stopka"/>
      <w:jc w:val="right"/>
      <w:rPr>
        <w:szCs w:val="12"/>
        <w:lang w:val="pl-PL"/>
      </w:rPr>
    </w:pPr>
    <w:r w:rsidRPr="00335D62">
      <w:rPr>
        <w:rFonts w:ascii="Tahoma" w:hAnsi="Tahoma" w:cs="Tahoma"/>
        <w:sz w:val="16"/>
        <w:szCs w:val="16"/>
      </w:rPr>
      <w:t xml:space="preserve">strona </w:t>
    </w:r>
    <w:r w:rsidRPr="00335D62">
      <w:rPr>
        <w:rStyle w:val="Numerstrony"/>
        <w:rFonts w:ascii="Tahoma" w:hAnsi="Tahoma" w:cs="Tahoma"/>
        <w:sz w:val="16"/>
        <w:szCs w:val="16"/>
      </w:rPr>
      <w:fldChar w:fldCharType="begin"/>
    </w:r>
    <w:r w:rsidRPr="00335D62">
      <w:rPr>
        <w:rStyle w:val="Numerstrony"/>
        <w:rFonts w:ascii="Tahoma" w:hAnsi="Tahoma" w:cs="Tahoma"/>
        <w:sz w:val="16"/>
        <w:szCs w:val="16"/>
      </w:rPr>
      <w:instrText xml:space="preserve"> PAGE </w:instrText>
    </w:r>
    <w:r w:rsidRPr="00335D62">
      <w:rPr>
        <w:rStyle w:val="Numerstrony"/>
        <w:rFonts w:ascii="Tahoma" w:hAnsi="Tahoma" w:cs="Tahoma"/>
        <w:sz w:val="16"/>
        <w:szCs w:val="16"/>
      </w:rPr>
      <w:fldChar w:fldCharType="separate"/>
    </w:r>
    <w:r>
      <w:rPr>
        <w:rStyle w:val="Numerstrony"/>
        <w:rFonts w:ascii="Tahoma" w:hAnsi="Tahoma" w:cs="Tahoma"/>
        <w:sz w:val="16"/>
        <w:szCs w:val="16"/>
      </w:rPr>
      <w:t>1</w:t>
    </w:r>
    <w:r w:rsidRPr="00335D62">
      <w:rPr>
        <w:rStyle w:val="Numerstrony"/>
        <w:rFonts w:ascii="Tahoma" w:hAnsi="Tahoma" w:cs="Tahoma"/>
        <w:sz w:val="16"/>
        <w:szCs w:val="16"/>
      </w:rPr>
      <w:fldChar w:fldCharType="end"/>
    </w:r>
  </w:p>
  <w:p w14:paraId="5C07DBE9" w14:textId="77777777" w:rsidR="006508CC" w:rsidRPr="00E57A1D" w:rsidRDefault="006508CC" w:rsidP="00E57A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56704" behindDoc="1" locked="0" layoutInCell="1" allowOverlap="1" wp14:anchorId="4BB65D38" wp14:editId="7BC0E67D">
          <wp:simplePos x="0" y="0"/>
          <wp:positionH relativeFrom="column">
            <wp:posOffset>-1309370</wp:posOffset>
          </wp:positionH>
          <wp:positionV relativeFrom="paragraph">
            <wp:posOffset>631825</wp:posOffset>
          </wp:positionV>
          <wp:extent cx="7886065" cy="365760"/>
          <wp:effectExtent l="0" t="0" r="0" b="0"/>
          <wp:wrapNone/>
          <wp:docPr id="298856392" name="Obraz 298856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3632" behindDoc="0" locked="0" layoutInCell="1" allowOverlap="1" wp14:anchorId="14134281" wp14:editId="325755FA">
          <wp:simplePos x="0" y="0"/>
          <wp:positionH relativeFrom="column">
            <wp:posOffset>12700</wp:posOffset>
          </wp:positionH>
          <wp:positionV relativeFrom="paragraph">
            <wp:posOffset>61595</wp:posOffset>
          </wp:positionV>
          <wp:extent cx="498475" cy="546100"/>
          <wp:effectExtent l="0" t="0" r="0" b="0"/>
          <wp:wrapNone/>
          <wp:docPr id="350849755" name="Obraz 350849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4DC96" w14:textId="1C847BE2" w:rsidR="00FA67B5" w:rsidRDefault="00FA67B5" w:rsidP="00FA67B5">
    <w:pPr>
      <w:pStyle w:val="NormalnyWeb"/>
    </w:pPr>
    <w:r>
      <w:rPr>
        <w:noProof/>
      </w:rPr>
      <w:drawing>
        <wp:anchor distT="0" distB="0" distL="114300" distR="114300" simplePos="0" relativeHeight="251661824" behindDoc="0" locked="0" layoutInCell="1" allowOverlap="1" wp14:anchorId="7382B081" wp14:editId="3BF0FD8B">
          <wp:simplePos x="0" y="0"/>
          <wp:positionH relativeFrom="column">
            <wp:posOffset>4823993</wp:posOffset>
          </wp:positionH>
          <wp:positionV relativeFrom="paragraph">
            <wp:posOffset>158496</wp:posOffset>
          </wp:positionV>
          <wp:extent cx="557530" cy="608330"/>
          <wp:effectExtent l="0" t="0" r="0" b="1270"/>
          <wp:wrapSquare wrapText="bothSides"/>
          <wp:docPr id="758054117" name="Obraz 2" descr="Znalezione obrazy dla zapytania gmina nowy ta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lezione obrazy dla zapytania gmina nowy ta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FC5DE10" wp14:editId="07B5540C">
          <wp:extent cx="2856351" cy="861410"/>
          <wp:effectExtent l="0" t="0" r="1270" b="0"/>
          <wp:docPr id="1851200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12230" cy="878262"/>
                  </a:xfrm>
                  <a:prstGeom prst="rect">
                    <a:avLst/>
                  </a:prstGeom>
                  <a:noFill/>
                  <a:ln>
                    <a:noFill/>
                  </a:ln>
                </pic:spPr>
              </pic:pic>
            </a:graphicData>
          </a:graphic>
        </wp:inline>
      </w:drawing>
    </w:r>
  </w:p>
  <w:p w14:paraId="7962CA14" w14:textId="77777777" w:rsidR="00064FC4" w:rsidRPr="00783000" w:rsidRDefault="00064FC4" w:rsidP="00F14C11">
    <w:pPr>
      <w:pBdr>
        <w:bottom w:val="single" w:sz="4" w:space="1" w:color="auto"/>
      </w:pBdr>
      <w:jc w:val="center"/>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9776" behindDoc="1" locked="0" layoutInCell="1" allowOverlap="1" wp14:anchorId="29026533" wp14:editId="61E7269B">
          <wp:simplePos x="0" y="0"/>
          <wp:positionH relativeFrom="column">
            <wp:posOffset>-796925</wp:posOffset>
          </wp:positionH>
          <wp:positionV relativeFrom="paragraph">
            <wp:posOffset>-592455</wp:posOffset>
          </wp:positionV>
          <wp:extent cx="7256145" cy="1133475"/>
          <wp:effectExtent l="0" t="0" r="0" b="0"/>
          <wp:wrapNone/>
          <wp:docPr id="425898690" name="Obraz 42589869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6"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7"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3"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5"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59"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0"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1"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68"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1"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2"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7"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8"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9"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0"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764688927">
    <w:abstractNumId w:val="5"/>
  </w:num>
  <w:num w:numId="2" w16cid:durableId="473715995">
    <w:abstractNumId w:val="7"/>
  </w:num>
  <w:num w:numId="3" w16cid:durableId="1111512118">
    <w:abstractNumId w:val="15"/>
  </w:num>
  <w:num w:numId="4" w16cid:durableId="1641299164">
    <w:abstractNumId w:val="16"/>
  </w:num>
  <w:num w:numId="5" w16cid:durableId="2060744664">
    <w:abstractNumId w:val="27"/>
  </w:num>
  <w:num w:numId="6" w16cid:durableId="2081369652">
    <w:abstractNumId w:val="28"/>
  </w:num>
  <w:num w:numId="7" w16cid:durableId="2074545037">
    <w:abstractNumId w:val="29"/>
  </w:num>
  <w:num w:numId="8" w16cid:durableId="1083186940">
    <w:abstractNumId w:val="31"/>
  </w:num>
  <w:num w:numId="9" w16cid:durableId="2089764961">
    <w:abstractNumId w:val="47"/>
  </w:num>
  <w:num w:numId="10" w16cid:durableId="1862627134">
    <w:abstractNumId w:val="72"/>
  </w:num>
  <w:num w:numId="11" w16cid:durableId="150755222">
    <w:abstractNumId w:val="73"/>
  </w:num>
  <w:num w:numId="12" w16cid:durableId="427392687">
    <w:abstractNumId w:val="179"/>
  </w:num>
  <w:num w:numId="13" w16cid:durableId="1266884645">
    <w:abstractNumId w:val="178"/>
  </w:num>
  <w:num w:numId="14" w16cid:durableId="1759710266">
    <w:abstractNumId w:val="177"/>
  </w:num>
  <w:num w:numId="15" w16cid:durableId="1160118910">
    <w:abstractNumId w:val="167"/>
  </w:num>
  <w:num w:numId="16" w16cid:durableId="1765421097">
    <w:abstractNumId w:val="158"/>
  </w:num>
  <w:num w:numId="17" w16cid:durableId="1026180054">
    <w:abstractNumId w:val="159"/>
  </w:num>
  <w:num w:numId="18" w16cid:durableId="408844123">
    <w:abstractNumId w:val="133"/>
  </w:num>
  <w:num w:numId="19" w16cid:durableId="182868321">
    <w:abstractNumId w:val="163"/>
  </w:num>
  <w:num w:numId="20" w16cid:durableId="118228128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1959530">
    <w:abstractNumId w:val="176"/>
  </w:num>
  <w:num w:numId="22" w16cid:durableId="90054320">
    <w:abstractNumId w:val="147"/>
  </w:num>
  <w:num w:numId="23" w16cid:durableId="957298044">
    <w:abstractNumId w:val="129"/>
  </w:num>
  <w:num w:numId="24" w16cid:durableId="2045279335">
    <w:abstractNumId w:val="149"/>
  </w:num>
  <w:num w:numId="25" w16cid:durableId="870800692">
    <w:abstractNumId w:val="174"/>
  </w:num>
  <w:num w:numId="26" w16cid:durableId="1270695575">
    <w:abstractNumId w:val="126"/>
  </w:num>
  <w:num w:numId="27" w16cid:durableId="1334453340">
    <w:abstractNumId w:val="33"/>
  </w:num>
  <w:num w:numId="28" w16cid:durableId="581257465">
    <w:abstractNumId w:val="150"/>
  </w:num>
  <w:num w:numId="29" w16cid:durableId="789781284">
    <w:abstractNumId w:val="143"/>
  </w:num>
  <w:num w:numId="30" w16cid:durableId="681474916">
    <w:abstractNumId w:val="152"/>
  </w:num>
  <w:num w:numId="31" w16cid:durableId="261258780">
    <w:abstractNumId w:val="171"/>
  </w:num>
  <w:num w:numId="32" w16cid:durableId="63191121">
    <w:abstractNumId w:val="160"/>
  </w:num>
  <w:num w:numId="33" w16cid:durableId="791245632">
    <w:abstractNumId w:val="170"/>
  </w:num>
  <w:num w:numId="34" w16cid:durableId="472985509">
    <w:abstractNumId w:val="140"/>
  </w:num>
  <w:num w:numId="35" w16cid:durableId="847644123">
    <w:abstractNumId w:val="180"/>
  </w:num>
  <w:num w:numId="36" w16cid:durableId="1641498797">
    <w:abstractNumId w:val="139"/>
  </w:num>
  <w:num w:numId="37" w16cid:durableId="2049331149">
    <w:abstractNumId w:val="144"/>
  </w:num>
  <w:num w:numId="38" w16cid:durableId="410397717">
    <w:abstractNumId w:val="136"/>
  </w:num>
  <w:num w:numId="39" w16cid:durableId="445388692">
    <w:abstractNumId w:val="175"/>
  </w:num>
  <w:num w:numId="40" w16cid:durableId="1825508733">
    <w:abstractNumId w:val="131"/>
  </w:num>
  <w:num w:numId="41" w16cid:durableId="668603550">
    <w:abstractNumId w:val="146"/>
  </w:num>
  <w:num w:numId="42" w16cid:durableId="115805334">
    <w:abstractNumId w:val="173"/>
  </w:num>
  <w:num w:numId="43" w16cid:durableId="1063941793">
    <w:abstractNumId w:val="165"/>
  </w:num>
  <w:num w:numId="44" w16cid:durableId="987169032">
    <w:abstractNumId w:val="157"/>
  </w:num>
  <w:num w:numId="45" w16cid:durableId="1167089168">
    <w:abstractNumId w:val="148"/>
  </w:num>
  <w:num w:numId="46" w16cid:durableId="855196213">
    <w:abstractNumId w:val="161"/>
  </w:num>
  <w:num w:numId="47" w16cid:durableId="197666278">
    <w:abstractNumId w:val="135"/>
  </w:num>
  <w:num w:numId="48" w16cid:durableId="1155415900">
    <w:abstractNumId w:val="141"/>
  </w:num>
  <w:num w:numId="49" w16cid:durableId="1369646364">
    <w:abstractNumId w:val="153"/>
  </w:num>
  <w:num w:numId="50" w16cid:durableId="1318923552">
    <w:abstractNumId w:val="155"/>
  </w:num>
  <w:num w:numId="51" w16cid:durableId="515080070">
    <w:abstractNumId w:val="169"/>
  </w:num>
  <w:num w:numId="52" w16cid:durableId="576134802">
    <w:abstractNumId w:val="134"/>
  </w:num>
  <w:num w:numId="53" w16cid:durableId="1244298723">
    <w:abstractNumId w:val="128"/>
  </w:num>
  <w:num w:numId="54" w16cid:durableId="223612291">
    <w:abstractNumId w:val="124"/>
  </w:num>
  <w:num w:numId="55" w16cid:durableId="1646397059">
    <w:abstractNumId w:val="142"/>
  </w:num>
  <w:num w:numId="56" w16cid:durableId="175387422">
    <w:abstractNumId w:val="151"/>
  </w:num>
  <w:num w:numId="57" w16cid:durableId="2110587592">
    <w:abstractNumId w:val="156"/>
  </w:num>
  <w:num w:numId="58" w16cid:durableId="677926643">
    <w:abstractNumId w:val="154"/>
  </w:num>
  <w:num w:numId="59" w16cid:durableId="1224102000">
    <w:abstractNumId w:val="166"/>
  </w:num>
  <w:num w:numId="60" w16cid:durableId="660742008">
    <w:abstractNumId w:val="168"/>
  </w:num>
  <w:num w:numId="61" w16cid:durableId="1704204752">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656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66B4"/>
    <w:rsid w:val="000073AD"/>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7F2"/>
    <w:rsid w:val="000274EB"/>
    <w:rsid w:val="00027738"/>
    <w:rsid w:val="00030036"/>
    <w:rsid w:val="00030923"/>
    <w:rsid w:val="00030FDC"/>
    <w:rsid w:val="0003161B"/>
    <w:rsid w:val="00032579"/>
    <w:rsid w:val="00032A1F"/>
    <w:rsid w:val="00033AC1"/>
    <w:rsid w:val="0003438D"/>
    <w:rsid w:val="0003474E"/>
    <w:rsid w:val="00034C7A"/>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DBD"/>
    <w:rsid w:val="00063DED"/>
    <w:rsid w:val="00063E29"/>
    <w:rsid w:val="00064BEC"/>
    <w:rsid w:val="00064FC4"/>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3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240D"/>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2402"/>
    <w:rsid w:val="001134F9"/>
    <w:rsid w:val="001137CF"/>
    <w:rsid w:val="00113B30"/>
    <w:rsid w:val="00113BE4"/>
    <w:rsid w:val="001158E0"/>
    <w:rsid w:val="00115FB1"/>
    <w:rsid w:val="001163E5"/>
    <w:rsid w:val="001166A8"/>
    <w:rsid w:val="00116976"/>
    <w:rsid w:val="00116E0E"/>
    <w:rsid w:val="00121651"/>
    <w:rsid w:val="00122B96"/>
    <w:rsid w:val="00122FBE"/>
    <w:rsid w:val="00123322"/>
    <w:rsid w:val="00123ADF"/>
    <w:rsid w:val="00124CAA"/>
    <w:rsid w:val="00124E06"/>
    <w:rsid w:val="00125E2C"/>
    <w:rsid w:val="00126E72"/>
    <w:rsid w:val="00126FB6"/>
    <w:rsid w:val="0012771C"/>
    <w:rsid w:val="0013094E"/>
    <w:rsid w:val="00130F68"/>
    <w:rsid w:val="001310DA"/>
    <w:rsid w:val="00131DA4"/>
    <w:rsid w:val="00133282"/>
    <w:rsid w:val="00134064"/>
    <w:rsid w:val="00134128"/>
    <w:rsid w:val="00134ABB"/>
    <w:rsid w:val="00135C45"/>
    <w:rsid w:val="00135ED0"/>
    <w:rsid w:val="00136DFF"/>
    <w:rsid w:val="00136E5C"/>
    <w:rsid w:val="00137290"/>
    <w:rsid w:val="00137CFA"/>
    <w:rsid w:val="00140BEE"/>
    <w:rsid w:val="00140DF2"/>
    <w:rsid w:val="001411EB"/>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B63"/>
    <w:rsid w:val="001750E0"/>
    <w:rsid w:val="001757ED"/>
    <w:rsid w:val="00176457"/>
    <w:rsid w:val="00181680"/>
    <w:rsid w:val="001819DB"/>
    <w:rsid w:val="00182E24"/>
    <w:rsid w:val="00182E9D"/>
    <w:rsid w:val="001833B4"/>
    <w:rsid w:val="00183CA0"/>
    <w:rsid w:val="00183F8B"/>
    <w:rsid w:val="001847EF"/>
    <w:rsid w:val="00184F9E"/>
    <w:rsid w:val="00185E0B"/>
    <w:rsid w:val="00185E1B"/>
    <w:rsid w:val="00190109"/>
    <w:rsid w:val="001905B5"/>
    <w:rsid w:val="0019134B"/>
    <w:rsid w:val="001917FE"/>
    <w:rsid w:val="00191D44"/>
    <w:rsid w:val="00191FC1"/>
    <w:rsid w:val="001926E2"/>
    <w:rsid w:val="00193B99"/>
    <w:rsid w:val="00193F7E"/>
    <w:rsid w:val="001940C3"/>
    <w:rsid w:val="001971E2"/>
    <w:rsid w:val="001A1CA5"/>
    <w:rsid w:val="001A3906"/>
    <w:rsid w:val="001A4139"/>
    <w:rsid w:val="001A479D"/>
    <w:rsid w:val="001A563A"/>
    <w:rsid w:val="001A57E4"/>
    <w:rsid w:val="001A731C"/>
    <w:rsid w:val="001A7498"/>
    <w:rsid w:val="001B0439"/>
    <w:rsid w:val="001B1857"/>
    <w:rsid w:val="001B2251"/>
    <w:rsid w:val="001B43DA"/>
    <w:rsid w:val="001B4968"/>
    <w:rsid w:val="001B4B13"/>
    <w:rsid w:val="001B673E"/>
    <w:rsid w:val="001B6BCD"/>
    <w:rsid w:val="001C0B32"/>
    <w:rsid w:val="001C114B"/>
    <w:rsid w:val="001C1868"/>
    <w:rsid w:val="001C23DB"/>
    <w:rsid w:val="001C30D8"/>
    <w:rsid w:val="001C48FB"/>
    <w:rsid w:val="001C4A99"/>
    <w:rsid w:val="001C760A"/>
    <w:rsid w:val="001C79D1"/>
    <w:rsid w:val="001C7D1C"/>
    <w:rsid w:val="001D0001"/>
    <w:rsid w:val="001D1B67"/>
    <w:rsid w:val="001D322F"/>
    <w:rsid w:val="001D3354"/>
    <w:rsid w:val="001D40C4"/>
    <w:rsid w:val="001D49B5"/>
    <w:rsid w:val="001D51E7"/>
    <w:rsid w:val="001D5213"/>
    <w:rsid w:val="001D5D80"/>
    <w:rsid w:val="001E0354"/>
    <w:rsid w:val="001E0E9F"/>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88"/>
    <w:rsid w:val="001F786C"/>
    <w:rsid w:val="0020016F"/>
    <w:rsid w:val="002002D7"/>
    <w:rsid w:val="00202BFA"/>
    <w:rsid w:val="002032FF"/>
    <w:rsid w:val="0020394C"/>
    <w:rsid w:val="002049BD"/>
    <w:rsid w:val="00205A43"/>
    <w:rsid w:val="00205C23"/>
    <w:rsid w:val="00207A6B"/>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595"/>
    <w:rsid w:val="00230798"/>
    <w:rsid w:val="00230BD8"/>
    <w:rsid w:val="002310B1"/>
    <w:rsid w:val="00231C2A"/>
    <w:rsid w:val="0023261E"/>
    <w:rsid w:val="00233A7E"/>
    <w:rsid w:val="00234598"/>
    <w:rsid w:val="002346B8"/>
    <w:rsid w:val="00236062"/>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E81"/>
    <w:rsid w:val="002A1561"/>
    <w:rsid w:val="002A2839"/>
    <w:rsid w:val="002A3E04"/>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E69B6"/>
    <w:rsid w:val="002F0269"/>
    <w:rsid w:val="002F058B"/>
    <w:rsid w:val="002F0C91"/>
    <w:rsid w:val="002F0EAE"/>
    <w:rsid w:val="002F18BF"/>
    <w:rsid w:val="002F27F7"/>
    <w:rsid w:val="002F3420"/>
    <w:rsid w:val="002F52B5"/>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6CBB"/>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90"/>
    <w:rsid w:val="00392FA1"/>
    <w:rsid w:val="0039394C"/>
    <w:rsid w:val="0039478B"/>
    <w:rsid w:val="003954A3"/>
    <w:rsid w:val="0039566E"/>
    <w:rsid w:val="00395DB6"/>
    <w:rsid w:val="003961E1"/>
    <w:rsid w:val="00396467"/>
    <w:rsid w:val="00396801"/>
    <w:rsid w:val="003976FB"/>
    <w:rsid w:val="00397C91"/>
    <w:rsid w:val="003A1FDB"/>
    <w:rsid w:val="003A2B3A"/>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5759"/>
    <w:rsid w:val="003C5DED"/>
    <w:rsid w:val="003C6012"/>
    <w:rsid w:val="003C67AF"/>
    <w:rsid w:val="003C6DFC"/>
    <w:rsid w:val="003C786D"/>
    <w:rsid w:val="003C7A62"/>
    <w:rsid w:val="003D0D4B"/>
    <w:rsid w:val="003D143C"/>
    <w:rsid w:val="003D1E46"/>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A7A"/>
    <w:rsid w:val="003F1F0C"/>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669"/>
    <w:rsid w:val="00441724"/>
    <w:rsid w:val="00441A4C"/>
    <w:rsid w:val="00442485"/>
    <w:rsid w:val="004436FD"/>
    <w:rsid w:val="00443BA8"/>
    <w:rsid w:val="00443E11"/>
    <w:rsid w:val="00445180"/>
    <w:rsid w:val="00445CA1"/>
    <w:rsid w:val="00445ECF"/>
    <w:rsid w:val="00446B1B"/>
    <w:rsid w:val="004471CB"/>
    <w:rsid w:val="00447CE8"/>
    <w:rsid w:val="00450880"/>
    <w:rsid w:val="004528D5"/>
    <w:rsid w:val="00453437"/>
    <w:rsid w:val="004556A1"/>
    <w:rsid w:val="004556D0"/>
    <w:rsid w:val="004577AA"/>
    <w:rsid w:val="00460005"/>
    <w:rsid w:val="00460E30"/>
    <w:rsid w:val="00463752"/>
    <w:rsid w:val="00464177"/>
    <w:rsid w:val="0046504A"/>
    <w:rsid w:val="00465738"/>
    <w:rsid w:val="004657DB"/>
    <w:rsid w:val="00465E7A"/>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75FD"/>
    <w:rsid w:val="00497B64"/>
    <w:rsid w:val="004A0BD5"/>
    <w:rsid w:val="004A17FA"/>
    <w:rsid w:val="004A267C"/>
    <w:rsid w:val="004A2AAA"/>
    <w:rsid w:val="004A2B1E"/>
    <w:rsid w:val="004A2B2B"/>
    <w:rsid w:val="004A2DDC"/>
    <w:rsid w:val="004A2F4D"/>
    <w:rsid w:val="004A32D7"/>
    <w:rsid w:val="004A3512"/>
    <w:rsid w:val="004A38F9"/>
    <w:rsid w:val="004A4376"/>
    <w:rsid w:val="004A44FF"/>
    <w:rsid w:val="004A4A83"/>
    <w:rsid w:val="004A5692"/>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480A"/>
    <w:rsid w:val="004D4D0B"/>
    <w:rsid w:val="004D66AA"/>
    <w:rsid w:val="004D71D2"/>
    <w:rsid w:val="004D73FA"/>
    <w:rsid w:val="004E0509"/>
    <w:rsid w:val="004E2EE2"/>
    <w:rsid w:val="004E2F8B"/>
    <w:rsid w:val="004E3000"/>
    <w:rsid w:val="004E3C40"/>
    <w:rsid w:val="004E3C97"/>
    <w:rsid w:val="004E3F9F"/>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428B"/>
    <w:rsid w:val="005649C9"/>
    <w:rsid w:val="0056635F"/>
    <w:rsid w:val="0057066B"/>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9FA"/>
    <w:rsid w:val="005E0F19"/>
    <w:rsid w:val="005E14CA"/>
    <w:rsid w:val="005E31A7"/>
    <w:rsid w:val="005E3672"/>
    <w:rsid w:val="005E4C30"/>
    <w:rsid w:val="005E5A80"/>
    <w:rsid w:val="005E60D4"/>
    <w:rsid w:val="005F06DA"/>
    <w:rsid w:val="005F07B2"/>
    <w:rsid w:val="005F0C05"/>
    <w:rsid w:val="005F1A77"/>
    <w:rsid w:val="005F1F7C"/>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19A"/>
    <w:rsid w:val="006073B4"/>
    <w:rsid w:val="0061046F"/>
    <w:rsid w:val="00610656"/>
    <w:rsid w:val="006106A4"/>
    <w:rsid w:val="0061122A"/>
    <w:rsid w:val="006120AD"/>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6527"/>
    <w:rsid w:val="00627A64"/>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5C5"/>
    <w:rsid w:val="00643197"/>
    <w:rsid w:val="00643BDE"/>
    <w:rsid w:val="00645BE5"/>
    <w:rsid w:val="0064791B"/>
    <w:rsid w:val="006479C3"/>
    <w:rsid w:val="00647C58"/>
    <w:rsid w:val="00647E4C"/>
    <w:rsid w:val="00650865"/>
    <w:rsid w:val="006508CC"/>
    <w:rsid w:val="006508F3"/>
    <w:rsid w:val="00651046"/>
    <w:rsid w:val="0065191E"/>
    <w:rsid w:val="00654358"/>
    <w:rsid w:val="00654A10"/>
    <w:rsid w:val="006558C8"/>
    <w:rsid w:val="00656256"/>
    <w:rsid w:val="006566CE"/>
    <w:rsid w:val="00656924"/>
    <w:rsid w:val="00656CD9"/>
    <w:rsid w:val="00656DDB"/>
    <w:rsid w:val="00657188"/>
    <w:rsid w:val="00660675"/>
    <w:rsid w:val="00661B53"/>
    <w:rsid w:val="00661EA5"/>
    <w:rsid w:val="00662300"/>
    <w:rsid w:val="00662AB6"/>
    <w:rsid w:val="00662B1E"/>
    <w:rsid w:val="00664551"/>
    <w:rsid w:val="00664D42"/>
    <w:rsid w:val="00665C8B"/>
    <w:rsid w:val="00666AA6"/>
    <w:rsid w:val="00666D3E"/>
    <w:rsid w:val="00667221"/>
    <w:rsid w:val="006678BA"/>
    <w:rsid w:val="00667C52"/>
    <w:rsid w:val="00671430"/>
    <w:rsid w:val="00671D6B"/>
    <w:rsid w:val="00672F6C"/>
    <w:rsid w:val="006734DD"/>
    <w:rsid w:val="0067391A"/>
    <w:rsid w:val="00675842"/>
    <w:rsid w:val="00675FD8"/>
    <w:rsid w:val="00676057"/>
    <w:rsid w:val="00680D91"/>
    <w:rsid w:val="00681AA1"/>
    <w:rsid w:val="006821C9"/>
    <w:rsid w:val="00682399"/>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499"/>
    <w:rsid w:val="006C0EFF"/>
    <w:rsid w:val="006C169E"/>
    <w:rsid w:val="006C2668"/>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598"/>
    <w:rsid w:val="007017F0"/>
    <w:rsid w:val="00701CBD"/>
    <w:rsid w:val="00701D26"/>
    <w:rsid w:val="0070282B"/>
    <w:rsid w:val="00703EB7"/>
    <w:rsid w:val="00704F58"/>
    <w:rsid w:val="00705E43"/>
    <w:rsid w:val="00706EE0"/>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000"/>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9E0"/>
    <w:rsid w:val="007D1CFC"/>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6F7A"/>
    <w:rsid w:val="007F2D62"/>
    <w:rsid w:val="007F34E0"/>
    <w:rsid w:val="007F3F02"/>
    <w:rsid w:val="007F5221"/>
    <w:rsid w:val="007F5C77"/>
    <w:rsid w:val="007F6377"/>
    <w:rsid w:val="007F6472"/>
    <w:rsid w:val="008000C7"/>
    <w:rsid w:val="00800757"/>
    <w:rsid w:val="00800D58"/>
    <w:rsid w:val="0080119A"/>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3A6E"/>
    <w:rsid w:val="0082464B"/>
    <w:rsid w:val="00824C4C"/>
    <w:rsid w:val="0082634D"/>
    <w:rsid w:val="00826CD8"/>
    <w:rsid w:val="00826E06"/>
    <w:rsid w:val="00827752"/>
    <w:rsid w:val="00830169"/>
    <w:rsid w:val="0083315A"/>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154C"/>
    <w:rsid w:val="008E44BF"/>
    <w:rsid w:val="008E47AF"/>
    <w:rsid w:val="008E4C69"/>
    <w:rsid w:val="008E6000"/>
    <w:rsid w:val="008E74D9"/>
    <w:rsid w:val="008E7535"/>
    <w:rsid w:val="008F0E7F"/>
    <w:rsid w:val="008F110C"/>
    <w:rsid w:val="008F1183"/>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DDE"/>
    <w:rsid w:val="00922101"/>
    <w:rsid w:val="00922217"/>
    <w:rsid w:val="00922806"/>
    <w:rsid w:val="00922825"/>
    <w:rsid w:val="00922CDF"/>
    <w:rsid w:val="00924201"/>
    <w:rsid w:val="009243AF"/>
    <w:rsid w:val="00925C48"/>
    <w:rsid w:val="00925D86"/>
    <w:rsid w:val="009306EB"/>
    <w:rsid w:val="009309A2"/>
    <w:rsid w:val="0093125F"/>
    <w:rsid w:val="009316B6"/>
    <w:rsid w:val="00931F72"/>
    <w:rsid w:val="00933329"/>
    <w:rsid w:val="00933F05"/>
    <w:rsid w:val="009342D0"/>
    <w:rsid w:val="00934363"/>
    <w:rsid w:val="00934EF8"/>
    <w:rsid w:val="0093524B"/>
    <w:rsid w:val="00935C5F"/>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11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C1B"/>
    <w:rsid w:val="00977DB0"/>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3362"/>
    <w:rsid w:val="009B3D23"/>
    <w:rsid w:val="009B3FE0"/>
    <w:rsid w:val="009B7389"/>
    <w:rsid w:val="009B7397"/>
    <w:rsid w:val="009C0989"/>
    <w:rsid w:val="009C1BB0"/>
    <w:rsid w:val="009C1DEF"/>
    <w:rsid w:val="009C2484"/>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2031"/>
    <w:rsid w:val="00A0445A"/>
    <w:rsid w:val="00A046AC"/>
    <w:rsid w:val="00A04EDA"/>
    <w:rsid w:val="00A05511"/>
    <w:rsid w:val="00A06CF0"/>
    <w:rsid w:val="00A077DB"/>
    <w:rsid w:val="00A100BE"/>
    <w:rsid w:val="00A10EA3"/>
    <w:rsid w:val="00A11489"/>
    <w:rsid w:val="00A12C39"/>
    <w:rsid w:val="00A14D2C"/>
    <w:rsid w:val="00A16001"/>
    <w:rsid w:val="00A20FCE"/>
    <w:rsid w:val="00A21E1A"/>
    <w:rsid w:val="00A2286B"/>
    <w:rsid w:val="00A22CF8"/>
    <w:rsid w:val="00A22E34"/>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88B"/>
    <w:rsid w:val="00A42EF1"/>
    <w:rsid w:val="00A44386"/>
    <w:rsid w:val="00A45401"/>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869"/>
    <w:rsid w:val="00A73A96"/>
    <w:rsid w:val="00A763B1"/>
    <w:rsid w:val="00A76AD6"/>
    <w:rsid w:val="00A77861"/>
    <w:rsid w:val="00A77ED9"/>
    <w:rsid w:val="00A80DF6"/>
    <w:rsid w:val="00A80FCD"/>
    <w:rsid w:val="00A813B2"/>
    <w:rsid w:val="00A81AB1"/>
    <w:rsid w:val="00A81FA4"/>
    <w:rsid w:val="00A828E8"/>
    <w:rsid w:val="00A831B7"/>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B"/>
    <w:rsid w:val="00AC041A"/>
    <w:rsid w:val="00AC0507"/>
    <w:rsid w:val="00AC0987"/>
    <w:rsid w:val="00AC2C83"/>
    <w:rsid w:val="00AC573B"/>
    <w:rsid w:val="00AC6E1A"/>
    <w:rsid w:val="00AC7692"/>
    <w:rsid w:val="00AC776E"/>
    <w:rsid w:val="00AD1010"/>
    <w:rsid w:val="00AD12EA"/>
    <w:rsid w:val="00AD158A"/>
    <w:rsid w:val="00AD1917"/>
    <w:rsid w:val="00AD210A"/>
    <w:rsid w:val="00AD2BD0"/>
    <w:rsid w:val="00AD316D"/>
    <w:rsid w:val="00AD347A"/>
    <w:rsid w:val="00AD4E28"/>
    <w:rsid w:val="00AD50A6"/>
    <w:rsid w:val="00AD5903"/>
    <w:rsid w:val="00AD5F85"/>
    <w:rsid w:val="00AD648E"/>
    <w:rsid w:val="00AD752B"/>
    <w:rsid w:val="00AD7D36"/>
    <w:rsid w:val="00AD7E96"/>
    <w:rsid w:val="00AE174F"/>
    <w:rsid w:val="00AE1E95"/>
    <w:rsid w:val="00AE1F71"/>
    <w:rsid w:val="00AE24F0"/>
    <w:rsid w:val="00AE27D9"/>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1767"/>
    <w:rsid w:val="00B019B7"/>
    <w:rsid w:val="00B01AED"/>
    <w:rsid w:val="00B035DC"/>
    <w:rsid w:val="00B03864"/>
    <w:rsid w:val="00B0462F"/>
    <w:rsid w:val="00B05D6A"/>
    <w:rsid w:val="00B100E6"/>
    <w:rsid w:val="00B10782"/>
    <w:rsid w:val="00B10FED"/>
    <w:rsid w:val="00B11179"/>
    <w:rsid w:val="00B11C2C"/>
    <w:rsid w:val="00B120C1"/>
    <w:rsid w:val="00B12428"/>
    <w:rsid w:val="00B13351"/>
    <w:rsid w:val="00B134C7"/>
    <w:rsid w:val="00B13EB9"/>
    <w:rsid w:val="00B15980"/>
    <w:rsid w:val="00B16368"/>
    <w:rsid w:val="00B163BD"/>
    <w:rsid w:val="00B2098B"/>
    <w:rsid w:val="00B22C3D"/>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38A3"/>
    <w:rsid w:val="00B53F1F"/>
    <w:rsid w:val="00B53F85"/>
    <w:rsid w:val="00B547CC"/>
    <w:rsid w:val="00B554A8"/>
    <w:rsid w:val="00B567EF"/>
    <w:rsid w:val="00B57F51"/>
    <w:rsid w:val="00B608B0"/>
    <w:rsid w:val="00B609DA"/>
    <w:rsid w:val="00B6246B"/>
    <w:rsid w:val="00B63579"/>
    <w:rsid w:val="00B64499"/>
    <w:rsid w:val="00B64CAB"/>
    <w:rsid w:val="00B6527E"/>
    <w:rsid w:val="00B70FF1"/>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4621"/>
    <w:rsid w:val="00BD538D"/>
    <w:rsid w:val="00BE02F3"/>
    <w:rsid w:val="00BE1761"/>
    <w:rsid w:val="00BE1AC6"/>
    <w:rsid w:val="00BE275A"/>
    <w:rsid w:val="00BE2C80"/>
    <w:rsid w:val="00BE40CF"/>
    <w:rsid w:val="00BE527F"/>
    <w:rsid w:val="00BE7537"/>
    <w:rsid w:val="00BE7C7D"/>
    <w:rsid w:val="00BF01B1"/>
    <w:rsid w:val="00BF177F"/>
    <w:rsid w:val="00BF2775"/>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A3C"/>
    <w:rsid w:val="00C02EF1"/>
    <w:rsid w:val="00C03789"/>
    <w:rsid w:val="00C040E2"/>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401DD"/>
    <w:rsid w:val="00C405A6"/>
    <w:rsid w:val="00C406AC"/>
    <w:rsid w:val="00C41A20"/>
    <w:rsid w:val="00C42534"/>
    <w:rsid w:val="00C427BA"/>
    <w:rsid w:val="00C43D96"/>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D71"/>
    <w:rsid w:val="00C67877"/>
    <w:rsid w:val="00C70C56"/>
    <w:rsid w:val="00C72584"/>
    <w:rsid w:val="00C725F1"/>
    <w:rsid w:val="00C72988"/>
    <w:rsid w:val="00C72CBF"/>
    <w:rsid w:val="00C759A1"/>
    <w:rsid w:val="00C800B3"/>
    <w:rsid w:val="00C807B0"/>
    <w:rsid w:val="00C813F5"/>
    <w:rsid w:val="00C84048"/>
    <w:rsid w:val="00C84482"/>
    <w:rsid w:val="00C847E8"/>
    <w:rsid w:val="00C84D0B"/>
    <w:rsid w:val="00C8507A"/>
    <w:rsid w:val="00C85FA8"/>
    <w:rsid w:val="00C87BA6"/>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565"/>
    <w:rsid w:val="00CA2C37"/>
    <w:rsid w:val="00CA2D82"/>
    <w:rsid w:val="00CA2F9D"/>
    <w:rsid w:val="00CA3C2D"/>
    <w:rsid w:val="00CA4188"/>
    <w:rsid w:val="00CA42E3"/>
    <w:rsid w:val="00CA4834"/>
    <w:rsid w:val="00CA4B02"/>
    <w:rsid w:val="00CA4DC1"/>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CF7CEE"/>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FF9"/>
    <w:rsid w:val="00D8632E"/>
    <w:rsid w:val="00D87BB5"/>
    <w:rsid w:val="00D905C2"/>
    <w:rsid w:val="00D90FBB"/>
    <w:rsid w:val="00D91C99"/>
    <w:rsid w:val="00D930A8"/>
    <w:rsid w:val="00D935BC"/>
    <w:rsid w:val="00D940E5"/>
    <w:rsid w:val="00D943F2"/>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8D"/>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5AF4"/>
    <w:rsid w:val="00E36EC6"/>
    <w:rsid w:val="00E3737E"/>
    <w:rsid w:val="00E40699"/>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DC6"/>
    <w:rsid w:val="00E72270"/>
    <w:rsid w:val="00E746EC"/>
    <w:rsid w:val="00E7492C"/>
    <w:rsid w:val="00E7564D"/>
    <w:rsid w:val="00E75F5E"/>
    <w:rsid w:val="00E77546"/>
    <w:rsid w:val="00E77E6E"/>
    <w:rsid w:val="00E77F52"/>
    <w:rsid w:val="00E81B2E"/>
    <w:rsid w:val="00E830E4"/>
    <w:rsid w:val="00E8390C"/>
    <w:rsid w:val="00E84EF2"/>
    <w:rsid w:val="00E85879"/>
    <w:rsid w:val="00E866F0"/>
    <w:rsid w:val="00E8678D"/>
    <w:rsid w:val="00E86C46"/>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88"/>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D72A0"/>
    <w:rsid w:val="00EE1392"/>
    <w:rsid w:val="00EE17D9"/>
    <w:rsid w:val="00EE1815"/>
    <w:rsid w:val="00EE2318"/>
    <w:rsid w:val="00EE269A"/>
    <w:rsid w:val="00EE3127"/>
    <w:rsid w:val="00EE31AA"/>
    <w:rsid w:val="00EE4819"/>
    <w:rsid w:val="00EE49D9"/>
    <w:rsid w:val="00EE4F76"/>
    <w:rsid w:val="00EE553E"/>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D70"/>
    <w:rsid w:val="00F40AFE"/>
    <w:rsid w:val="00F41CA8"/>
    <w:rsid w:val="00F4212E"/>
    <w:rsid w:val="00F44279"/>
    <w:rsid w:val="00F44DBA"/>
    <w:rsid w:val="00F44DFF"/>
    <w:rsid w:val="00F46C23"/>
    <w:rsid w:val="00F46F10"/>
    <w:rsid w:val="00F4720E"/>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64D2"/>
    <w:rsid w:val="00FA67B5"/>
    <w:rsid w:val="00FA7C2A"/>
    <w:rsid w:val="00FB02ED"/>
    <w:rsid w:val="00FB2BDE"/>
    <w:rsid w:val="00FB378C"/>
    <w:rsid w:val="00FB41FF"/>
    <w:rsid w:val="00FB4760"/>
    <w:rsid w:val="00FB4B4B"/>
    <w:rsid w:val="00FB7218"/>
    <w:rsid w:val="00FC2D39"/>
    <w:rsid w:val="00FC4122"/>
    <w:rsid w:val="00FC4569"/>
    <w:rsid w:val="00FC4BF5"/>
    <w:rsid w:val="00FC4FE0"/>
    <w:rsid w:val="00FC54F6"/>
    <w:rsid w:val="00FC5F3C"/>
    <w:rsid w:val="00FC6259"/>
    <w:rsid w:val="00FC724B"/>
    <w:rsid w:val="00FC7561"/>
    <w:rsid w:val="00FC780A"/>
    <w:rsid w:val="00FC7CA0"/>
    <w:rsid w:val="00FC7D37"/>
    <w:rsid w:val="00FD0A41"/>
    <w:rsid w:val="00FD0DAB"/>
    <w:rsid w:val="00FD2E8C"/>
    <w:rsid w:val="00FD3DA5"/>
    <w:rsid w:val="00FD5609"/>
    <w:rsid w:val="00FD56B6"/>
    <w:rsid w:val="00FD5B64"/>
    <w:rsid w:val="00FD7831"/>
    <w:rsid w:val="00FE04B9"/>
    <w:rsid w:val="00FE0539"/>
    <w:rsid w:val="00FE05D6"/>
    <w:rsid w:val="00FE1110"/>
    <w:rsid w:val="00FE15BA"/>
    <w:rsid w:val="00FE3605"/>
    <w:rsid w:val="00FE467E"/>
    <w:rsid w:val="00FE4BAA"/>
    <w:rsid w:val="00FE4FFE"/>
    <w:rsid w:val="00FE5482"/>
    <w:rsid w:val="00FE5CA2"/>
    <w:rsid w:val="00FE62D5"/>
    <w:rsid w:val="00FE73E9"/>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uiPriority w:val="39"/>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iPriority w:val="99"/>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Nagwek8Znak">
    <w:name w:val="Nagłówek 8 Znak"/>
    <w:link w:val="Nagwek8"/>
    <w:rsid w:val="00EE553E"/>
    <w:rPr>
      <w:rFonts w:ascii="Arial" w:hAnsi="Arial"/>
      <w:b/>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EE553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306932518">
      <w:bodyDiv w:val="1"/>
      <w:marLeft w:val="0"/>
      <w:marRight w:val="0"/>
      <w:marTop w:val="0"/>
      <w:marBottom w:val="0"/>
      <w:divBdr>
        <w:top w:val="none" w:sz="0" w:space="0" w:color="auto"/>
        <w:left w:val="none" w:sz="0" w:space="0" w:color="auto"/>
        <w:bottom w:val="none" w:sz="0" w:space="0" w:color="auto"/>
        <w:right w:val="none" w:sz="0" w:space="0" w:color="auto"/>
      </w:divBdr>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6.jpeg"/><Relationship Id="rId1" Type="http://schemas.openxmlformats.org/officeDocument/2006/relationships/image" Target="media/image5.png"/><Relationship Id="rId4" Type="http://schemas.openxmlformats.org/officeDocument/2006/relationships/hyperlink" Target="http://www.ugnowytarg.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965</Words>
  <Characters>5793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6745</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12</cp:revision>
  <cp:lastPrinted>2024-11-15T13:02:00Z</cp:lastPrinted>
  <dcterms:created xsi:type="dcterms:W3CDTF">2024-05-10T10:22:00Z</dcterms:created>
  <dcterms:modified xsi:type="dcterms:W3CDTF">2024-11-15T13:02:00Z</dcterms:modified>
</cp:coreProperties>
</file>