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787"/>
        <w:gridCol w:w="6504"/>
      </w:tblGrid>
      <w:tr w:rsidR="00712594" w:rsidRPr="00132B44" w14:paraId="4D31C044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99C9" w14:textId="77777777" w:rsidR="00712594" w:rsidRPr="009837B0" w:rsidRDefault="00712594" w:rsidP="009909E5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F3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15C7F3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CCA5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48B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3A46F5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E10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0561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559AD329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458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710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06D7AF0B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FE3" w14:textId="77777777" w:rsidR="00712594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380521D6" w14:textId="77777777" w:rsidR="00712594" w:rsidRPr="00505BAE" w:rsidRDefault="00712594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553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1B62DCF7" w14:textId="77777777" w:rsidR="00712594" w:rsidRDefault="00712594" w:rsidP="00712594">
      <w:pPr>
        <w:rPr>
          <w:rFonts w:ascii="Arial" w:hAnsi="Arial" w:cs="Arial"/>
        </w:rPr>
      </w:pPr>
    </w:p>
    <w:p w14:paraId="47A2ADB1" w14:textId="65B9BB5F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 xml:space="preserve">OŚWIADCZENIE WYKONAWCÓW </w:t>
      </w:r>
    </w:p>
    <w:p w14:paraId="46EE48E0" w14:textId="7F037DBD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14:paraId="3E6E9098" w14:textId="77777777" w:rsidR="00C43F10" w:rsidRPr="004F4A73" w:rsidRDefault="00C43F10" w:rsidP="00E449BF">
      <w:pPr>
        <w:autoSpaceDE w:val="0"/>
        <w:ind w:left="1418" w:hanging="713"/>
        <w:rPr>
          <w:rFonts w:asciiTheme="minorHAnsi" w:hAnsiTheme="minorHAnsi" w:cstheme="minorHAnsi"/>
          <w:sz w:val="36"/>
          <w:szCs w:val="36"/>
        </w:rPr>
      </w:pPr>
    </w:p>
    <w:p w14:paraId="1D4DC04C" w14:textId="7FC19ED4" w:rsidR="00E35AE5" w:rsidRPr="00F55FA7" w:rsidRDefault="00E449BF" w:rsidP="00F55FA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SKŁADANE</w:t>
      </w:r>
      <w:r w:rsidR="00C43F10" w:rsidRPr="00E35AE5">
        <w:rPr>
          <w:rFonts w:ascii="Arial" w:hAnsi="Arial" w:cs="Arial"/>
          <w:lang w:eastAsia="pl-PL"/>
        </w:rPr>
        <w:t xml:space="preserve"> NA PODSTAWIE ART. 117</w:t>
      </w:r>
      <w:r w:rsidR="0010658A" w:rsidRPr="00E35AE5">
        <w:rPr>
          <w:rFonts w:ascii="Arial" w:hAnsi="Arial" w:cs="Arial"/>
          <w:lang w:eastAsia="pl-PL"/>
        </w:rPr>
        <w:t xml:space="preserve"> UST. </w:t>
      </w:r>
      <w:r w:rsidR="00AA6928" w:rsidRPr="00E35AE5">
        <w:rPr>
          <w:rFonts w:ascii="Arial" w:hAnsi="Arial" w:cs="Arial"/>
          <w:lang w:eastAsia="pl-PL"/>
        </w:rPr>
        <w:t xml:space="preserve">4 </w:t>
      </w:r>
      <w:r w:rsidRPr="00E35AE5">
        <w:rPr>
          <w:rFonts w:ascii="Arial" w:hAnsi="Arial" w:cs="Arial"/>
          <w:lang w:eastAsia="pl-PL"/>
        </w:rPr>
        <w:t>USTAWY - PRAWO ZAMÓWIEŃ PUBLICZNYCH</w:t>
      </w:r>
      <w:r w:rsidR="00E35AE5">
        <w:rPr>
          <w:rFonts w:ascii="Arial" w:hAnsi="Arial" w:cs="Arial"/>
          <w:lang w:eastAsia="pl-PL"/>
        </w:rPr>
        <w:br/>
      </w:r>
      <w:r w:rsidR="00E35AE5" w:rsidRPr="00E35AE5">
        <w:rPr>
          <w:rFonts w:ascii="Arial" w:hAnsi="Arial" w:cs="Arial"/>
          <w:lang w:eastAsia="pl-PL"/>
        </w:rPr>
        <w:t xml:space="preserve"> </w:t>
      </w:r>
      <w:r w:rsidRPr="00E35AE5">
        <w:rPr>
          <w:rFonts w:ascii="Arial" w:hAnsi="Arial" w:cs="Arial"/>
          <w:lang w:eastAsia="pl-PL"/>
        </w:rPr>
        <w:t>W POSTĘPOWANIU</w:t>
      </w:r>
      <w:r w:rsidR="00E35AE5">
        <w:rPr>
          <w:rFonts w:ascii="Arial" w:hAnsi="Arial" w:cs="Arial"/>
          <w:lang w:eastAsia="pl-PL"/>
        </w:rPr>
        <w:t>:</w:t>
      </w:r>
    </w:p>
    <w:p w14:paraId="58382DAF" w14:textId="77777777" w:rsidR="00E449BF" w:rsidRPr="00E35AE5" w:rsidRDefault="00E449BF" w:rsidP="00A561F8">
      <w:pPr>
        <w:autoSpaceDE w:val="0"/>
        <w:jc w:val="right"/>
        <w:rPr>
          <w:rFonts w:ascii="Arial" w:hAnsi="Arial" w:cs="Arial"/>
        </w:rPr>
      </w:pPr>
    </w:p>
    <w:p w14:paraId="7E3D7D32" w14:textId="788CC0A2" w:rsidR="00C43F10" w:rsidRPr="00E35AE5" w:rsidRDefault="00E35AE5" w:rsidP="00E35AE5">
      <w:pPr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z którego wynika, które dostawy lub usługi wykonają poszczególni Wykonawcy.</w:t>
      </w:r>
    </w:p>
    <w:p w14:paraId="17F8D337" w14:textId="77777777" w:rsidR="00E449BF" w:rsidRPr="00E35AE5" w:rsidRDefault="00E449BF" w:rsidP="00E449BF">
      <w:pPr>
        <w:autoSpaceDE w:val="0"/>
        <w:autoSpaceDN w:val="0"/>
        <w:adjustRightInd w:val="0"/>
        <w:rPr>
          <w:rFonts w:ascii="Arial" w:hAnsi="Arial" w:cs="Arial"/>
        </w:rPr>
      </w:pPr>
    </w:p>
    <w:p w14:paraId="222821DB" w14:textId="743CE8F4" w:rsidR="009554FF" w:rsidRPr="009554FF" w:rsidRDefault="00E449BF" w:rsidP="009554FF">
      <w:pPr>
        <w:spacing w:line="360" w:lineRule="auto"/>
        <w:jc w:val="both"/>
        <w:rPr>
          <w:rFonts w:ascii="Arial" w:eastAsia="Bookman Old Style" w:hAnsi="Arial" w:cs="Arial"/>
        </w:rPr>
      </w:pPr>
      <w:r w:rsidRPr="00E35AE5">
        <w:rPr>
          <w:rFonts w:ascii="Arial" w:eastAsia="Bookman Old Style" w:hAnsi="Arial" w:cs="Arial"/>
        </w:rPr>
        <w:t xml:space="preserve">Składając ofertę </w:t>
      </w:r>
      <w:r w:rsidR="009048EA" w:rsidRPr="00E35AE5">
        <w:rPr>
          <w:rFonts w:ascii="Arial" w:eastAsia="Bookman Old Style" w:hAnsi="Arial" w:cs="Arial"/>
        </w:rPr>
        <w:t xml:space="preserve">wspólną </w:t>
      </w:r>
      <w:r w:rsidRPr="00E35AE5">
        <w:rPr>
          <w:rFonts w:ascii="Arial" w:eastAsia="Bookman Old Style" w:hAnsi="Arial" w:cs="Arial"/>
        </w:rPr>
        <w:t>w postępowaniu o udzielenie zamówienia publicznego</w:t>
      </w:r>
      <w:r w:rsidR="00D44419">
        <w:rPr>
          <w:rFonts w:ascii="Arial" w:eastAsia="Bookman Old Style" w:hAnsi="Arial" w:cs="Arial"/>
        </w:rPr>
        <w:t xml:space="preserve">, </w:t>
      </w:r>
      <w:r w:rsidRPr="00E35AE5">
        <w:rPr>
          <w:rFonts w:ascii="Arial" w:eastAsia="Bookman Old Style" w:hAnsi="Arial" w:cs="Arial"/>
        </w:rPr>
        <w:t xml:space="preserve">którego przedmiotem </w:t>
      </w:r>
      <w:r w:rsidR="0066430B">
        <w:rPr>
          <w:rFonts w:ascii="Arial" w:eastAsia="Bookman Old Style" w:hAnsi="Arial" w:cs="Arial"/>
        </w:rPr>
        <w:t>jest</w:t>
      </w:r>
      <w:r w:rsidR="002D4396" w:rsidRPr="00E35AE5">
        <w:rPr>
          <w:rFonts w:ascii="Arial" w:eastAsia="Bookman Old Style" w:hAnsi="Arial" w:cs="Arial"/>
        </w:rPr>
        <w:t xml:space="preserve">: </w:t>
      </w:r>
      <w:r w:rsidR="009554FF" w:rsidRPr="009554FF">
        <w:rPr>
          <w:rFonts w:ascii="Arial" w:eastAsia="Calibri" w:hAnsi="Arial" w:cs="Arial"/>
          <w:b/>
          <w:color w:val="000000"/>
          <w:lang w:eastAsia="en-US"/>
        </w:rPr>
        <w:t>DOSTAWA DWÓCH APARATÓW DO KONTROLI TEMPERATURY DOCELOWEJ PACJENTA Z</w:t>
      </w:r>
      <w:r w:rsidR="009554FF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="009554FF" w:rsidRPr="009554FF">
        <w:rPr>
          <w:rFonts w:ascii="Arial" w:eastAsia="Calibri" w:hAnsi="Arial" w:cs="Arial"/>
          <w:b/>
          <w:color w:val="000000"/>
          <w:lang w:eastAsia="en-US"/>
        </w:rPr>
        <w:t>MO</w:t>
      </w:r>
      <w:r w:rsidR="009554FF">
        <w:rPr>
          <w:rFonts w:ascii="Arial" w:eastAsia="Calibri" w:hAnsi="Arial" w:cs="Arial"/>
          <w:b/>
          <w:color w:val="000000"/>
          <w:lang w:eastAsia="en-US"/>
        </w:rPr>
        <w:t>Ż</w:t>
      </w:r>
      <w:r w:rsidR="009554FF" w:rsidRPr="009554FF">
        <w:rPr>
          <w:rFonts w:ascii="Arial" w:eastAsia="Calibri" w:hAnsi="Arial" w:cs="Arial"/>
          <w:b/>
          <w:color w:val="000000"/>
          <w:lang w:eastAsia="en-US"/>
        </w:rPr>
        <w:t>LIWOŚCIĄ OGRZEWANIA I WPROWADZANIA W STAN HIPOTERMII TERAPEUTYCZNEJ Z KOMPLETEM NIEZBĘDNYCH CZUJNIKÓW I AKCESORIÓW JEDNORAZOWYCH</w:t>
      </w:r>
    </w:p>
    <w:p w14:paraId="42A1BDAC" w14:textId="40FC17C1" w:rsidR="00E449BF" w:rsidRPr="009554FF" w:rsidRDefault="0080074A" w:rsidP="009554FF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  <w:r w:rsidRPr="00E35AE5">
        <w:rPr>
          <w:rFonts w:ascii="Arial" w:eastAsia="Bookman Old Style" w:hAnsi="Arial" w:cs="Arial"/>
          <w:bCs/>
        </w:rPr>
        <w:t>w imieniu Wykonawców</w:t>
      </w:r>
      <w:r w:rsidR="002A05FD" w:rsidRPr="00E35AE5">
        <w:rPr>
          <w:rFonts w:ascii="Arial" w:eastAsia="Bookman Old Style" w:hAnsi="Arial" w:cs="Arial"/>
          <w:bCs/>
        </w:rPr>
        <w:t xml:space="preserve"> wspólnie ubiegając</w:t>
      </w:r>
      <w:r w:rsidR="00C03945">
        <w:rPr>
          <w:rFonts w:ascii="Arial" w:eastAsia="Bookman Old Style" w:hAnsi="Arial" w:cs="Arial"/>
          <w:bCs/>
        </w:rPr>
        <w:t>ych</w:t>
      </w:r>
      <w:r w:rsidR="002A05FD" w:rsidRPr="00E35AE5">
        <w:rPr>
          <w:rFonts w:ascii="Arial" w:eastAsia="Bookman Old Style" w:hAnsi="Arial" w:cs="Arial"/>
          <w:bCs/>
        </w:rPr>
        <w:t xml:space="preserve"> się o zamówienie</w:t>
      </w:r>
      <w:r w:rsidR="00E449BF" w:rsidRPr="00E35AE5">
        <w:rPr>
          <w:rFonts w:ascii="Arial" w:eastAsia="Bookman Old Style" w:hAnsi="Arial" w:cs="Arial"/>
          <w:bCs/>
        </w:rPr>
        <w:t>:</w:t>
      </w:r>
    </w:p>
    <w:p w14:paraId="77B35D9A" w14:textId="77777777" w:rsidR="00850AD9" w:rsidRPr="00E35AE5" w:rsidRDefault="00850AD9" w:rsidP="00850AD9">
      <w:pPr>
        <w:jc w:val="center"/>
        <w:rPr>
          <w:rFonts w:ascii="Arial" w:eastAsia="Bookman Old Style" w:hAnsi="Arial" w:cs="Arial"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71"/>
        <w:gridCol w:w="2997"/>
        <w:gridCol w:w="2584"/>
        <w:gridCol w:w="2584"/>
      </w:tblGrid>
      <w:tr w:rsidR="007E0E14" w:rsidRPr="00E35AE5" w14:paraId="4C3D5F72" w14:textId="77777777" w:rsidTr="00B03DDC">
        <w:tc>
          <w:tcPr>
            <w:tcW w:w="1050" w:type="pct"/>
            <w:vAlign w:val="center"/>
          </w:tcPr>
          <w:p w14:paraId="51F65696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0" w:type="pct"/>
            <w:vAlign w:val="center"/>
          </w:tcPr>
          <w:p w14:paraId="72649E5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191A83D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2941614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</w:tr>
      <w:tr w:rsidR="007E0E14" w:rsidRPr="00E35AE5" w14:paraId="158B83B7" w14:textId="77777777" w:rsidTr="00B03DDC">
        <w:tc>
          <w:tcPr>
            <w:tcW w:w="1050" w:type="pct"/>
            <w:vAlign w:val="center"/>
          </w:tcPr>
          <w:p w14:paraId="698367E9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 xml:space="preserve">Wykonawca 1 / </w:t>
            </w: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1364B2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4AED29FF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77102F7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78473CF5" w14:textId="77777777" w:rsidTr="00B03DDC">
        <w:tc>
          <w:tcPr>
            <w:tcW w:w="1050" w:type="pct"/>
            <w:vAlign w:val="center"/>
          </w:tcPr>
          <w:p w14:paraId="2448CFFC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185FBB7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2BA83BB8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7007DA1B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063A10AB" w14:textId="77777777" w:rsidTr="00B03DDC">
        <w:tc>
          <w:tcPr>
            <w:tcW w:w="1050" w:type="pct"/>
            <w:vAlign w:val="center"/>
          </w:tcPr>
          <w:p w14:paraId="5FFA8CA5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3/ Partner:</w:t>
            </w:r>
          </w:p>
        </w:tc>
        <w:tc>
          <w:tcPr>
            <w:tcW w:w="1450" w:type="pct"/>
            <w:vAlign w:val="center"/>
          </w:tcPr>
          <w:p w14:paraId="29F289B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899B09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1B181714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14:paraId="7C9E1EA6" w14:textId="77777777" w:rsidR="00AE654E" w:rsidRPr="00E35AE5" w:rsidRDefault="007E0E14" w:rsidP="00F55FA7">
      <w:pPr>
        <w:autoSpaceDE w:val="0"/>
        <w:spacing w:line="360" w:lineRule="auto"/>
        <w:jc w:val="both"/>
        <w:rPr>
          <w:rFonts w:ascii="Arial" w:eastAsia="Bookman Old Style" w:hAnsi="Arial" w:cs="Arial"/>
          <w:sz w:val="18"/>
          <w:szCs w:val="18"/>
        </w:rPr>
      </w:pPr>
      <w:r w:rsidRPr="00E35AE5">
        <w:rPr>
          <w:rFonts w:ascii="Arial" w:eastAsia="Bookman Old Style" w:hAnsi="Arial" w:cs="Arial"/>
          <w:sz w:val="18"/>
          <w:szCs w:val="18"/>
        </w:rPr>
        <w:t xml:space="preserve"> </w:t>
      </w:r>
      <w:r w:rsidR="00AE654E" w:rsidRPr="00E35AE5">
        <w:rPr>
          <w:rFonts w:ascii="Arial" w:eastAsia="Bookman Old Style" w:hAnsi="Arial" w:cs="Arial"/>
          <w:sz w:val="18"/>
          <w:szCs w:val="18"/>
        </w:rPr>
        <w:t>(wskazać wszystkie podmioty wspólnie ubiegające się o zamówienie)</w:t>
      </w:r>
    </w:p>
    <w:p w14:paraId="0C462839" w14:textId="3E6B2489" w:rsidR="009048EA" w:rsidRPr="00E35AE5" w:rsidRDefault="005364EE" w:rsidP="00F55FA7">
      <w:pPr>
        <w:autoSpaceDE w:val="0"/>
        <w:spacing w:line="360" w:lineRule="auto"/>
        <w:jc w:val="both"/>
        <w:rPr>
          <w:rFonts w:ascii="Arial" w:hAnsi="Arial" w:cs="Arial"/>
          <w:bCs/>
        </w:rPr>
      </w:pPr>
      <w:r w:rsidRPr="00E35AE5">
        <w:rPr>
          <w:rFonts w:ascii="Arial" w:hAnsi="Arial" w:cs="Arial"/>
          <w:bCs/>
        </w:rPr>
        <w:t>p</w:t>
      </w:r>
      <w:r w:rsidR="009048EA" w:rsidRPr="00E35AE5">
        <w:rPr>
          <w:rFonts w:ascii="Arial" w:hAnsi="Arial" w:cs="Arial"/>
          <w:bCs/>
        </w:rPr>
        <w:t>rzed</w:t>
      </w:r>
      <w:r w:rsidR="00A95AFA" w:rsidRPr="00E35AE5">
        <w:rPr>
          <w:rFonts w:ascii="Arial" w:hAnsi="Arial" w:cs="Arial"/>
          <w:bCs/>
        </w:rPr>
        <w:t>kładamy oświadczenie wskazujące</w:t>
      </w:r>
      <w:r w:rsidR="009048EA" w:rsidRPr="00E35AE5">
        <w:rPr>
          <w:rFonts w:ascii="Arial" w:hAnsi="Arial" w:cs="Arial"/>
          <w:bCs/>
        </w:rPr>
        <w:t xml:space="preserve">, które </w:t>
      </w:r>
      <w:r w:rsidR="00DE21F8">
        <w:rPr>
          <w:rFonts w:ascii="Arial" w:hAnsi="Arial" w:cs="Arial"/>
          <w:bCs/>
        </w:rPr>
        <w:t>świadczenia</w:t>
      </w:r>
      <w:r w:rsidR="009048EA" w:rsidRPr="00E35AE5">
        <w:rPr>
          <w:rFonts w:ascii="Arial" w:hAnsi="Arial" w:cs="Arial"/>
          <w:bCs/>
        </w:rPr>
        <w:t xml:space="preserve"> wykonają poszczególni wykonawcy.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"/>
        <w:gridCol w:w="4496"/>
        <w:gridCol w:w="5127"/>
      </w:tblGrid>
      <w:tr w:rsidR="00821CBE" w:rsidRPr="00E35AE5" w14:paraId="5E125131" w14:textId="77777777" w:rsidTr="00F55FA7">
        <w:trPr>
          <w:trHeight w:val="674"/>
        </w:trPr>
        <w:tc>
          <w:tcPr>
            <w:tcW w:w="713" w:type="dxa"/>
          </w:tcPr>
          <w:p w14:paraId="5FEA6741" w14:textId="4205A1F1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F55FA7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F55FA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4496" w:type="dxa"/>
            <w:vAlign w:val="center"/>
          </w:tcPr>
          <w:p w14:paraId="3E8805E6" w14:textId="77777777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NAZWA I DANE PODMIOTU (LIDER, PARTNER KONSORCJUM</w:t>
            </w:r>
            <w:r w:rsidR="00A95AFA" w:rsidRPr="00E35AE5">
              <w:rPr>
                <w:rFonts w:ascii="Arial" w:hAnsi="Arial" w:cs="Arial"/>
                <w:b/>
                <w:sz w:val="18"/>
                <w:szCs w:val="18"/>
              </w:rPr>
              <w:t>, SPÓŁKA CYWILNA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5127" w:type="dxa"/>
            <w:vAlign w:val="center"/>
          </w:tcPr>
          <w:p w14:paraId="035727DE" w14:textId="4C74A0D8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E35AE5">
              <w:rPr>
                <w:rFonts w:ascii="Arial" w:hAnsi="Arial" w:cs="Arial"/>
                <w:b/>
                <w:sz w:val="18"/>
                <w:szCs w:val="18"/>
              </w:rPr>
              <w:t xml:space="preserve">PRZEDMIOTOWEGO 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ZAMÓWIENIA</w:t>
            </w:r>
          </w:p>
          <w:p w14:paraId="41A124EC" w14:textId="5FC4D6AE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5AE5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</w:tr>
      <w:tr w:rsidR="00821CBE" w:rsidRPr="00E35AE5" w14:paraId="22220B65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3EAB3F62" w14:textId="5596C8C3" w:rsidR="00821CBE" w:rsidRPr="00E35AE5" w:rsidRDefault="00821CB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1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4AAB7A14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7725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lider konsorcjum………………………………………………..</w:t>
            </w:r>
          </w:p>
          <w:p w14:paraId="08DA66B3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23E26B1C" w14:textId="6DC4BCB0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 zostan</w:t>
            </w:r>
            <w:r w:rsidR="00DE21F8">
              <w:rPr>
                <w:rFonts w:ascii="Arial" w:hAnsi="Arial" w:cs="Arial"/>
                <w:sz w:val="18"/>
                <w:szCs w:val="18"/>
              </w:rPr>
              <w:t>ie</w:t>
            </w:r>
            <w:r w:rsidRPr="00E35AE5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 w:rsidR="00DE21F8">
              <w:rPr>
                <w:rFonts w:ascii="Arial" w:hAnsi="Arial" w:cs="Arial"/>
                <w:sz w:val="18"/>
                <w:szCs w:val="18"/>
              </w:rPr>
              <w:t>y</w:t>
            </w:r>
            <w:r w:rsidRPr="00E35AE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033E697" w14:textId="77777777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E35AE5" w14:paraId="5B6C9A7F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3D7B4F4D" w14:textId="0F9155D7" w:rsidR="00821CBE" w:rsidRPr="00E35AE5" w:rsidRDefault="00821CB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2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3E9E226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9B87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109E233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1FF504B5" w14:textId="1830F01A" w:rsidR="005364EE" w:rsidRPr="00E35AE5" w:rsidRDefault="00DE21F8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15C25611" w14:textId="77777777" w:rsidR="00821CB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E35AE5" w14:paraId="3DB1483B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12BEB9D8" w14:textId="01756431" w:rsidR="005364EE" w:rsidRPr="00E35AE5" w:rsidRDefault="005364E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3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39EC5F5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13996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56F1C33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72D7DA8F" w14:textId="6703C59E" w:rsidR="005364EE" w:rsidRPr="00E35AE5" w:rsidRDefault="00DE21F8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5DE88E8B" w14:textId="77777777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35EE34B6" w14:textId="77777777" w:rsidR="00E823AE" w:rsidRPr="00E35AE5" w:rsidRDefault="00E823AE" w:rsidP="00E823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18"/>
          <w:szCs w:val="18"/>
          <w:lang w:eastAsia="pl-PL"/>
        </w:rPr>
      </w:pPr>
    </w:p>
    <w:p w14:paraId="070BD23B" w14:textId="1A277C2B" w:rsidR="00E35AE5" w:rsidRPr="0006748D" w:rsidRDefault="00E35AE5" w:rsidP="0006748D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sectPr w:rsidR="00E35AE5" w:rsidRPr="0006748D" w:rsidSect="00F43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2240" w:h="15840" w:code="1"/>
      <w:pgMar w:top="1161" w:right="1043" w:bottom="567" w:left="851" w:header="426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4F5D8" w14:textId="77777777" w:rsidR="00D375A5" w:rsidRDefault="00D375A5">
      <w:r>
        <w:separator/>
      </w:r>
    </w:p>
  </w:endnote>
  <w:endnote w:type="continuationSeparator" w:id="0">
    <w:p w14:paraId="04B517EA" w14:textId="77777777" w:rsidR="00D375A5" w:rsidRDefault="00D3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5A3AC" w14:textId="77777777" w:rsidR="004270C2" w:rsidRDefault="007910C2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4B77A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11883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4F2A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70A33" w14:textId="77777777" w:rsidR="00D375A5" w:rsidRDefault="00D375A5">
      <w:r>
        <w:separator/>
      </w:r>
    </w:p>
  </w:footnote>
  <w:footnote w:type="continuationSeparator" w:id="0">
    <w:p w14:paraId="32BFBFB1" w14:textId="77777777" w:rsidR="00D375A5" w:rsidRDefault="00D37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6ACD0" w14:textId="5D52B7FF" w:rsidR="004270C2" w:rsidRDefault="007910C2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4319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60A3B8" w14:textId="77777777" w:rsidR="004270C2" w:rsidRDefault="00427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80426" w14:textId="77777777" w:rsidR="00F4319B" w:rsidRDefault="00F4319B"/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5168"/>
    </w:tblGrid>
    <w:tr w:rsidR="00712594" w14:paraId="0242867C" w14:textId="77777777" w:rsidTr="00712594">
      <w:trPr>
        <w:trHeight w:val="503"/>
      </w:trPr>
      <w:tc>
        <w:tcPr>
          <w:tcW w:w="5168" w:type="dxa"/>
        </w:tcPr>
        <w:p w14:paraId="7FC57059" w14:textId="3AEFA4A6" w:rsidR="00712594" w:rsidRDefault="00712594" w:rsidP="00712594">
          <w:pPr>
            <w:rPr>
              <w:rFonts w:ascii="Arial" w:hAnsi="Arial" w:cs="Arial"/>
              <w:b/>
            </w:rPr>
          </w:pPr>
          <w:r w:rsidRPr="0059374C">
            <w:rPr>
              <w:rFonts w:ascii="Arial" w:hAnsi="Arial" w:cs="Arial"/>
              <w:b/>
            </w:rPr>
            <w:t xml:space="preserve">Nr </w:t>
          </w:r>
          <w:r w:rsidRPr="00621689">
            <w:rPr>
              <w:rFonts w:ascii="Arial" w:hAnsi="Arial" w:cs="Arial"/>
              <w:b/>
            </w:rPr>
            <w:t xml:space="preserve">sprawy </w:t>
          </w:r>
          <w:r w:rsidR="009554FF">
            <w:rPr>
              <w:rFonts w:ascii="Arial" w:hAnsi="Arial" w:cs="Arial"/>
              <w:b/>
            </w:rPr>
            <w:t>53</w:t>
          </w:r>
          <w:r w:rsidR="00C32FF4" w:rsidRPr="00621689">
            <w:rPr>
              <w:rFonts w:ascii="Arial" w:hAnsi="Arial" w:cs="Arial"/>
              <w:b/>
            </w:rPr>
            <w:t>/202</w:t>
          </w:r>
          <w:r w:rsidR="00713375" w:rsidRPr="00621689">
            <w:rPr>
              <w:rFonts w:ascii="Arial" w:hAnsi="Arial" w:cs="Arial"/>
              <w:b/>
            </w:rPr>
            <w:t>4</w:t>
          </w:r>
          <w:r w:rsidR="00C32FF4" w:rsidRPr="00621689">
            <w:rPr>
              <w:rFonts w:ascii="Arial" w:hAnsi="Arial" w:cs="Arial"/>
              <w:b/>
            </w:rPr>
            <w:t>/TP</w:t>
          </w:r>
          <w:r>
            <w:rPr>
              <w:rFonts w:ascii="Arial" w:hAnsi="Arial" w:cs="Arial"/>
              <w:b/>
            </w:rPr>
            <w:t xml:space="preserve">                                                      </w:t>
          </w:r>
        </w:p>
      </w:tc>
      <w:tc>
        <w:tcPr>
          <w:tcW w:w="5168" w:type="dxa"/>
        </w:tcPr>
        <w:p w14:paraId="54740722" w14:textId="6519C5D8" w:rsidR="00712594" w:rsidRDefault="00712594" w:rsidP="00712594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  Załącznik nr </w:t>
          </w:r>
          <w:r w:rsidR="00EA1935">
            <w:rPr>
              <w:rFonts w:ascii="Arial" w:hAnsi="Arial" w:cs="Arial"/>
              <w:b/>
            </w:rPr>
            <w:t>4</w:t>
          </w:r>
          <w:r w:rsidR="00CB44FB">
            <w:rPr>
              <w:rFonts w:ascii="Arial" w:hAnsi="Arial" w:cs="Arial"/>
              <w:b/>
            </w:rPr>
            <w:t xml:space="preserve"> </w:t>
          </w:r>
          <w:r w:rsidR="00020A4D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26566B17" w14:textId="77777777" w:rsidR="00712594" w:rsidRDefault="007125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DCFF9" w14:textId="77777777" w:rsidR="009554FF" w:rsidRDefault="009554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70605832">
    <w:abstractNumId w:val="9"/>
  </w:num>
  <w:num w:numId="2" w16cid:durableId="1210453546">
    <w:abstractNumId w:val="0"/>
  </w:num>
  <w:num w:numId="3" w16cid:durableId="852305720">
    <w:abstractNumId w:val="34"/>
  </w:num>
  <w:num w:numId="4" w16cid:durableId="44333307">
    <w:abstractNumId w:val="24"/>
  </w:num>
  <w:num w:numId="5" w16cid:durableId="1954552225">
    <w:abstractNumId w:val="32"/>
  </w:num>
  <w:num w:numId="6" w16cid:durableId="1280186491">
    <w:abstractNumId w:val="30"/>
  </w:num>
  <w:num w:numId="7" w16cid:durableId="1616325812">
    <w:abstractNumId w:val="31"/>
  </w:num>
  <w:num w:numId="8" w16cid:durableId="1799836884">
    <w:abstractNumId w:val="21"/>
  </w:num>
  <w:num w:numId="9" w16cid:durableId="1914779536">
    <w:abstractNumId w:val="26"/>
  </w:num>
  <w:num w:numId="10" w16cid:durableId="130484529">
    <w:abstractNumId w:val="33"/>
  </w:num>
  <w:num w:numId="11" w16cid:durableId="132455783">
    <w:abstractNumId w:val="25"/>
  </w:num>
  <w:num w:numId="12" w16cid:durableId="1545487284">
    <w:abstractNumId w:val="22"/>
  </w:num>
  <w:num w:numId="13" w16cid:durableId="82141663">
    <w:abstractNumId w:val="13"/>
  </w:num>
  <w:num w:numId="14" w16cid:durableId="2145926438">
    <w:abstractNumId w:val="40"/>
  </w:num>
  <w:num w:numId="15" w16cid:durableId="2101217255">
    <w:abstractNumId w:val="12"/>
  </w:num>
  <w:num w:numId="16" w16cid:durableId="965042716">
    <w:abstractNumId w:val="16"/>
  </w:num>
  <w:num w:numId="17" w16cid:durableId="1197354048">
    <w:abstractNumId w:val="23"/>
  </w:num>
  <w:num w:numId="18" w16cid:durableId="1988126587">
    <w:abstractNumId w:val="29"/>
  </w:num>
  <w:num w:numId="19" w16cid:durableId="650251512">
    <w:abstractNumId w:val="28"/>
  </w:num>
  <w:num w:numId="20" w16cid:durableId="239948998">
    <w:abstractNumId w:val="35"/>
  </w:num>
  <w:num w:numId="21" w16cid:durableId="1521970880">
    <w:abstractNumId w:val="20"/>
  </w:num>
  <w:num w:numId="22" w16cid:durableId="878322694">
    <w:abstractNumId w:val="37"/>
  </w:num>
  <w:num w:numId="23" w16cid:durableId="1792047424">
    <w:abstractNumId w:val="36"/>
  </w:num>
  <w:num w:numId="24" w16cid:durableId="280966412">
    <w:abstractNumId w:val="19"/>
  </w:num>
  <w:num w:numId="25" w16cid:durableId="839927738">
    <w:abstractNumId w:val="38"/>
  </w:num>
  <w:num w:numId="26" w16cid:durableId="195316229">
    <w:abstractNumId w:val="39"/>
  </w:num>
  <w:num w:numId="27" w16cid:durableId="968706797">
    <w:abstractNumId w:val="18"/>
  </w:num>
  <w:num w:numId="28" w16cid:durableId="689138815">
    <w:abstractNumId w:val="14"/>
  </w:num>
  <w:num w:numId="29" w16cid:durableId="69740294">
    <w:abstractNumId w:val="27"/>
  </w:num>
  <w:num w:numId="30" w16cid:durableId="19160404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161564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A4D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48D"/>
    <w:rsid w:val="000678EC"/>
    <w:rsid w:val="00067B40"/>
    <w:rsid w:val="000709CA"/>
    <w:rsid w:val="00070E81"/>
    <w:rsid w:val="000723B5"/>
    <w:rsid w:val="00074E68"/>
    <w:rsid w:val="000754AD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0A68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09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2ACF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1F7FA2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396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B7E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BDF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F"/>
    <w:rsid w:val="003809E8"/>
    <w:rsid w:val="00382529"/>
    <w:rsid w:val="003827C4"/>
    <w:rsid w:val="003839D4"/>
    <w:rsid w:val="00384545"/>
    <w:rsid w:val="00384CFE"/>
    <w:rsid w:val="00384E1F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46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2CC1"/>
    <w:rsid w:val="00403126"/>
    <w:rsid w:val="00403D79"/>
    <w:rsid w:val="00403F46"/>
    <w:rsid w:val="004049A6"/>
    <w:rsid w:val="00404B84"/>
    <w:rsid w:val="00404BDF"/>
    <w:rsid w:val="0040563B"/>
    <w:rsid w:val="00406916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22E6"/>
    <w:rsid w:val="00423B5B"/>
    <w:rsid w:val="004242F1"/>
    <w:rsid w:val="004246AB"/>
    <w:rsid w:val="00424E11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3C88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1BD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4A2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2C12"/>
    <w:rsid w:val="00493068"/>
    <w:rsid w:val="00493170"/>
    <w:rsid w:val="00493300"/>
    <w:rsid w:val="004933A2"/>
    <w:rsid w:val="004937F3"/>
    <w:rsid w:val="00493A0D"/>
    <w:rsid w:val="00493FA7"/>
    <w:rsid w:val="00494B7C"/>
    <w:rsid w:val="00494FD5"/>
    <w:rsid w:val="004950D2"/>
    <w:rsid w:val="00495B84"/>
    <w:rsid w:val="00495C9B"/>
    <w:rsid w:val="004979C4"/>
    <w:rsid w:val="00497F35"/>
    <w:rsid w:val="004A064F"/>
    <w:rsid w:val="004A1A51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CC5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2F40"/>
    <w:rsid w:val="004F4A73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09D"/>
    <w:rsid w:val="00513392"/>
    <w:rsid w:val="00513DFA"/>
    <w:rsid w:val="0051407A"/>
    <w:rsid w:val="005161AF"/>
    <w:rsid w:val="005175A5"/>
    <w:rsid w:val="0051793F"/>
    <w:rsid w:val="00520B66"/>
    <w:rsid w:val="00521219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47FCD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6EB8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74C"/>
    <w:rsid w:val="00593B41"/>
    <w:rsid w:val="00593F45"/>
    <w:rsid w:val="005954FF"/>
    <w:rsid w:val="0059570E"/>
    <w:rsid w:val="00595B41"/>
    <w:rsid w:val="00595C79"/>
    <w:rsid w:val="00596C49"/>
    <w:rsid w:val="00597285"/>
    <w:rsid w:val="005973D8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94"/>
    <w:rsid w:val="005B0EC2"/>
    <w:rsid w:val="005B255A"/>
    <w:rsid w:val="005B3185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70D"/>
    <w:rsid w:val="00620857"/>
    <w:rsid w:val="00620F0F"/>
    <w:rsid w:val="00621689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428"/>
    <w:rsid w:val="00640FBC"/>
    <w:rsid w:val="00640FD5"/>
    <w:rsid w:val="00641AC2"/>
    <w:rsid w:val="00641FB7"/>
    <w:rsid w:val="006433F1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430B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80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202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5A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2594"/>
    <w:rsid w:val="00713220"/>
    <w:rsid w:val="00713375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10C2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14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7B6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0AD9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6A31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947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4FF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0BB0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513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B7B47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2DB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A88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2CAC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561F8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571F"/>
    <w:rsid w:val="00A8682F"/>
    <w:rsid w:val="00A8720F"/>
    <w:rsid w:val="00A873F0"/>
    <w:rsid w:val="00A933D1"/>
    <w:rsid w:val="00A943E7"/>
    <w:rsid w:val="00A9444F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7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153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1C4A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5D6E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602A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38F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4872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3945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D90"/>
    <w:rsid w:val="00C15F14"/>
    <w:rsid w:val="00C164ED"/>
    <w:rsid w:val="00C16CCF"/>
    <w:rsid w:val="00C17900"/>
    <w:rsid w:val="00C17AB5"/>
    <w:rsid w:val="00C17C44"/>
    <w:rsid w:val="00C20377"/>
    <w:rsid w:val="00C2111B"/>
    <w:rsid w:val="00C21C3B"/>
    <w:rsid w:val="00C21F9A"/>
    <w:rsid w:val="00C223D5"/>
    <w:rsid w:val="00C22ACC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2FF4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392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4FB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ACF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36AF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375A5"/>
    <w:rsid w:val="00D4006B"/>
    <w:rsid w:val="00D40075"/>
    <w:rsid w:val="00D40265"/>
    <w:rsid w:val="00D41564"/>
    <w:rsid w:val="00D42846"/>
    <w:rsid w:val="00D42C4F"/>
    <w:rsid w:val="00D44419"/>
    <w:rsid w:val="00D44873"/>
    <w:rsid w:val="00D467BA"/>
    <w:rsid w:val="00D474E0"/>
    <w:rsid w:val="00D51494"/>
    <w:rsid w:val="00D51584"/>
    <w:rsid w:val="00D515F4"/>
    <w:rsid w:val="00D51EC0"/>
    <w:rsid w:val="00D521BC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CC5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1F8"/>
    <w:rsid w:val="00DE2AAB"/>
    <w:rsid w:val="00DE2D84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44"/>
    <w:rsid w:val="00DF6A6B"/>
    <w:rsid w:val="00DF7865"/>
    <w:rsid w:val="00DF7ABA"/>
    <w:rsid w:val="00E0023F"/>
    <w:rsid w:val="00E00C08"/>
    <w:rsid w:val="00E01C22"/>
    <w:rsid w:val="00E03C2F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5AE5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577B3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84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1935"/>
    <w:rsid w:val="00EA239A"/>
    <w:rsid w:val="00EA2BD1"/>
    <w:rsid w:val="00EA4235"/>
    <w:rsid w:val="00EA4326"/>
    <w:rsid w:val="00EA5950"/>
    <w:rsid w:val="00EA5EEA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D47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319B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5271"/>
    <w:rsid w:val="00F55FA7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4F53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3EF"/>
    <w:rsid w:val="00FA4824"/>
    <w:rsid w:val="00FB0A02"/>
    <w:rsid w:val="00FB0A3A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122C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5B78B"/>
  <w15:docId w15:val="{E4AC3D6E-72FD-4861-BB31-052CFA64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sw tekst,CW_Lista,Wypunktowanie,Akapit z listą BS,Kolorowa lista — akcent 11,Preambuła,Obiekt,List Paragraph1,List Paragraph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sw tekst Znak,CW_Lista Znak,Wypunktowanie Znak,Akapit z listą BS Znak,Kolorowa lista — akcent 11 Znak,Preambuła Znak,Obiekt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B6777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Magda</cp:lastModifiedBy>
  <cp:revision>50</cp:revision>
  <cp:lastPrinted>2021-01-25T07:27:00Z</cp:lastPrinted>
  <dcterms:created xsi:type="dcterms:W3CDTF">2022-10-19T19:13:00Z</dcterms:created>
  <dcterms:modified xsi:type="dcterms:W3CDTF">2024-12-02T12:28:00Z</dcterms:modified>
</cp:coreProperties>
</file>