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18FF8D" w14:textId="77777777" w:rsidR="0015208E" w:rsidRPr="00A00E9D" w:rsidRDefault="0015208E">
      <w:pPr>
        <w:pageBreakBefore/>
        <w:autoSpaceDE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00E9D">
        <w:rPr>
          <w:rFonts w:asciiTheme="minorHAnsi" w:hAnsiTheme="minorHAnsi" w:cstheme="minorHAnsi"/>
          <w:sz w:val="22"/>
          <w:szCs w:val="22"/>
        </w:rPr>
        <w:t>Załącznik nr 1 do Porozumienia</w:t>
      </w:r>
    </w:p>
    <w:p w14:paraId="5110B357" w14:textId="77777777" w:rsidR="00BD4AC7" w:rsidRPr="006A6CFC" w:rsidRDefault="00BD4AC7" w:rsidP="00832281">
      <w:pPr>
        <w:autoSpaceDE w:val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08BCF8C2" w14:textId="77777777" w:rsidR="0015208E" w:rsidRPr="00C47364" w:rsidRDefault="0015208E" w:rsidP="00832281">
      <w:pPr>
        <w:autoSpaceDE w:val="0"/>
        <w:jc w:val="center"/>
        <w:rPr>
          <w:rFonts w:asciiTheme="minorHAnsi" w:hAnsiTheme="minorHAnsi" w:cstheme="minorHAnsi"/>
          <w:b/>
          <w:bCs/>
          <w:sz w:val="20"/>
          <w:szCs w:val="22"/>
        </w:rPr>
      </w:pPr>
      <w:r w:rsidRPr="00C47364">
        <w:rPr>
          <w:rFonts w:asciiTheme="minorHAnsi" w:hAnsiTheme="minorHAnsi" w:cstheme="minorHAnsi"/>
          <w:b/>
          <w:bCs/>
          <w:sz w:val="20"/>
          <w:szCs w:val="22"/>
        </w:rPr>
        <w:t>OŚWIADCZENIE</w:t>
      </w:r>
      <w:r w:rsidR="00BD4AC7" w:rsidRPr="00C47364">
        <w:rPr>
          <w:rFonts w:asciiTheme="minorHAnsi" w:hAnsiTheme="minorHAnsi" w:cstheme="minorHAnsi"/>
          <w:b/>
          <w:bCs/>
          <w:i/>
          <w:sz w:val="20"/>
          <w:szCs w:val="22"/>
        </w:rPr>
        <w:t>WYKONAWCY</w:t>
      </w:r>
      <w:r w:rsidR="00653F02" w:rsidRPr="00C47364">
        <w:rPr>
          <w:rFonts w:asciiTheme="minorHAnsi" w:hAnsiTheme="minorHAnsi" w:cstheme="minorHAnsi"/>
          <w:b/>
          <w:bCs/>
          <w:i/>
          <w:sz w:val="20"/>
          <w:szCs w:val="22"/>
        </w:rPr>
        <w:t>/ZLECENIOBIORCY</w:t>
      </w:r>
    </w:p>
    <w:p w14:paraId="549FF062" w14:textId="77777777" w:rsidR="0015208E" w:rsidRPr="00C47364" w:rsidRDefault="0015208E" w:rsidP="00832281">
      <w:pPr>
        <w:autoSpaceDE w:val="0"/>
        <w:jc w:val="both"/>
        <w:rPr>
          <w:rFonts w:asciiTheme="minorHAnsi" w:hAnsiTheme="minorHAnsi" w:cstheme="minorHAnsi"/>
          <w:b/>
          <w:bCs/>
          <w:sz w:val="14"/>
          <w:szCs w:val="16"/>
        </w:rPr>
      </w:pPr>
    </w:p>
    <w:p w14:paraId="16D5CB80" w14:textId="77777777" w:rsidR="00BD4AC7" w:rsidRPr="00C47364" w:rsidRDefault="00BD4AC7" w:rsidP="00241DF8">
      <w:pPr>
        <w:autoSpaceDE w:val="0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C47364">
        <w:rPr>
          <w:rFonts w:asciiTheme="minorHAnsi" w:hAnsiTheme="minorHAnsi" w:cstheme="minorHAnsi"/>
          <w:bCs/>
          <w:sz w:val="20"/>
          <w:szCs w:val="22"/>
        </w:rPr>
        <w:t xml:space="preserve">Na podstawie umowy </w:t>
      </w:r>
      <w:r w:rsidR="00271F2E">
        <w:rPr>
          <w:rFonts w:asciiTheme="minorHAnsi" w:hAnsiTheme="minorHAnsi" w:cstheme="minorHAnsi"/>
          <w:bCs/>
          <w:sz w:val="20"/>
          <w:szCs w:val="22"/>
        </w:rPr>
        <w:t>n</w:t>
      </w:r>
      <w:r w:rsidRPr="00C47364">
        <w:rPr>
          <w:rFonts w:asciiTheme="minorHAnsi" w:hAnsiTheme="minorHAnsi" w:cstheme="minorHAnsi"/>
          <w:bCs/>
          <w:sz w:val="20"/>
          <w:szCs w:val="22"/>
        </w:rPr>
        <w:t>r …………….. z dnia……………… zawartej pomiędzy:</w:t>
      </w:r>
    </w:p>
    <w:p w14:paraId="22ECB68F" w14:textId="77777777" w:rsidR="00BD4AC7" w:rsidRPr="00C47364" w:rsidRDefault="00BD4AC7" w:rsidP="00241DF8">
      <w:pPr>
        <w:autoSpaceDE w:val="0"/>
        <w:jc w:val="both"/>
        <w:rPr>
          <w:rFonts w:asciiTheme="minorHAnsi" w:hAnsiTheme="minorHAnsi" w:cstheme="minorHAnsi"/>
          <w:bCs/>
          <w:sz w:val="20"/>
          <w:szCs w:val="22"/>
        </w:rPr>
      </w:pPr>
    </w:p>
    <w:p w14:paraId="6E24433E" w14:textId="79437466" w:rsidR="00BD4AC7" w:rsidRPr="00C47364" w:rsidRDefault="003A173C" w:rsidP="00241DF8">
      <w:pPr>
        <w:jc w:val="both"/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b/>
          <w:sz w:val="20"/>
          <w:szCs w:val="22"/>
        </w:rPr>
        <w:t xml:space="preserve">Narodową Orkiestrą Symfoniczną </w:t>
      </w:r>
      <w:r w:rsidR="00496115">
        <w:rPr>
          <w:rFonts w:asciiTheme="minorHAnsi" w:hAnsiTheme="minorHAnsi" w:cstheme="minorHAnsi"/>
          <w:b/>
          <w:sz w:val="20"/>
          <w:szCs w:val="22"/>
        </w:rPr>
        <w:t xml:space="preserve">Polskiego Radia z siedzibą </w:t>
      </w:r>
      <w:r w:rsidR="00BD4AC7" w:rsidRPr="00C47364">
        <w:rPr>
          <w:rFonts w:asciiTheme="minorHAnsi" w:hAnsiTheme="minorHAnsi" w:cstheme="minorHAnsi"/>
          <w:b/>
          <w:sz w:val="20"/>
          <w:szCs w:val="22"/>
        </w:rPr>
        <w:t xml:space="preserve">w Katowicach, </w:t>
      </w:r>
      <w:r w:rsidR="00496115">
        <w:rPr>
          <w:rFonts w:asciiTheme="minorHAnsi" w:hAnsiTheme="minorHAnsi" w:cstheme="minorHAnsi"/>
          <w:b/>
          <w:sz w:val="20"/>
          <w:szCs w:val="22"/>
        </w:rPr>
        <w:t>plac W. Kilara 1</w:t>
      </w:r>
      <w:r w:rsidR="00BD4AC7" w:rsidRPr="00C47364">
        <w:rPr>
          <w:rFonts w:asciiTheme="minorHAnsi" w:hAnsiTheme="minorHAnsi" w:cstheme="minorHAnsi"/>
          <w:b/>
          <w:sz w:val="20"/>
          <w:szCs w:val="22"/>
        </w:rPr>
        <w:t>, 40-</w:t>
      </w:r>
      <w:r w:rsidR="00624185">
        <w:rPr>
          <w:rFonts w:asciiTheme="minorHAnsi" w:hAnsiTheme="minorHAnsi" w:cstheme="minorHAnsi"/>
          <w:b/>
          <w:sz w:val="20"/>
          <w:szCs w:val="22"/>
        </w:rPr>
        <w:t>202</w:t>
      </w:r>
      <w:r w:rsidR="00BD4AC7" w:rsidRPr="00C47364">
        <w:rPr>
          <w:rFonts w:asciiTheme="minorHAnsi" w:hAnsiTheme="minorHAnsi" w:cstheme="minorHAnsi"/>
          <w:b/>
          <w:sz w:val="20"/>
          <w:szCs w:val="22"/>
        </w:rPr>
        <w:t xml:space="preserve"> Katowice</w:t>
      </w:r>
      <w:r w:rsidR="00BD4AC7" w:rsidRPr="00C47364">
        <w:rPr>
          <w:rFonts w:asciiTheme="minorHAnsi" w:hAnsiTheme="minorHAnsi" w:cstheme="minorHAnsi"/>
          <w:sz w:val="20"/>
          <w:szCs w:val="22"/>
        </w:rPr>
        <w:t xml:space="preserve">, </w:t>
      </w:r>
      <w:r w:rsidR="003B5AE7" w:rsidRPr="00C47364">
        <w:rPr>
          <w:rFonts w:asciiTheme="minorHAnsi" w:hAnsiTheme="minorHAnsi" w:cstheme="minorHAnsi"/>
          <w:sz w:val="20"/>
          <w:szCs w:val="22"/>
        </w:rPr>
        <w:t>w imieniu, którego działa</w:t>
      </w:r>
      <w:r w:rsidR="00BD4AC7" w:rsidRPr="00C47364">
        <w:rPr>
          <w:rFonts w:asciiTheme="minorHAnsi" w:hAnsiTheme="minorHAnsi" w:cstheme="minorHAnsi"/>
          <w:sz w:val="20"/>
          <w:szCs w:val="22"/>
        </w:rPr>
        <w:t>:</w:t>
      </w:r>
    </w:p>
    <w:p w14:paraId="0034A3AE" w14:textId="77777777" w:rsidR="00BD4AC7" w:rsidRPr="00C47364" w:rsidRDefault="006C211F" w:rsidP="00241DF8">
      <w:pPr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>………………</w:t>
      </w:r>
      <w:r w:rsidR="006B28D4" w:rsidRPr="00C47364">
        <w:rPr>
          <w:rFonts w:asciiTheme="minorHAnsi" w:hAnsiTheme="minorHAnsi" w:cstheme="minorHAnsi"/>
          <w:sz w:val="20"/>
          <w:szCs w:val="22"/>
        </w:rPr>
        <w:t>..</w:t>
      </w:r>
      <w:r w:rsidRPr="00C47364">
        <w:rPr>
          <w:rFonts w:asciiTheme="minorHAnsi" w:hAnsiTheme="minorHAnsi" w:cstheme="minorHAnsi"/>
          <w:sz w:val="20"/>
          <w:szCs w:val="22"/>
        </w:rPr>
        <w:t>…………</w:t>
      </w:r>
      <w:r w:rsidR="006B28D4" w:rsidRPr="00C47364">
        <w:rPr>
          <w:rFonts w:asciiTheme="minorHAnsi" w:hAnsiTheme="minorHAnsi" w:cstheme="minorHAnsi"/>
          <w:sz w:val="20"/>
          <w:szCs w:val="22"/>
        </w:rPr>
        <w:t>..</w:t>
      </w:r>
      <w:r w:rsidRPr="00C47364">
        <w:rPr>
          <w:rFonts w:asciiTheme="minorHAnsi" w:hAnsiTheme="minorHAnsi" w:cstheme="minorHAnsi"/>
          <w:sz w:val="20"/>
          <w:szCs w:val="22"/>
        </w:rPr>
        <w:t>……</w:t>
      </w:r>
      <w:r w:rsidR="00BD4AC7" w:rsidRPr="00C47364">
        <w:rPr>
          <w:rFonts w:asciiTheme="minorHAnsi" w:hAnsiTheme="minorHAnsi" w:cstheme="minorHAnsi"/>
          <w:sz w:val="20"/>
          <w:szCs w:val="22"/>
        </w:rPr>
        <w:t>,</w:t>
      </w:r>
      <w:r w:rsidRPr="00C47364">
        <w:rPr>
          <w:rFonts w:asciiTheme="minorHAnsi" w:hAnsiTheme="minorHAnsi" w:cstheme="minorHAnsi"/>
          <w:b/>
          <w:sz w:val="20"/>
          <w:szCs w:val="22"/>
        </w:rPr>
        <w:t xml:space="preserve">zwanym w dalszej części </w:t>
      </w:r>
      <w:r w:rsidR="00BD4AC7" w:rsidRPr="00C47364">
        <w:rPr>
          <w:rFonts w:asciiTheme="minorHAnsi" w:hAnsiTheme="minorHAnsi" w:cstheme="minorHAnsi"/>
          <w:b/>
          <w:sz w:val="20"/>
          <w:szCs w:val="22"/>
        </w:rPr>
        <w:t>Zamawiającym</w:t>
      </w:r>
      <w:r w:rsidRPr="00C47364">
        <w:rPr>
          <w:rFonts w:asciiTheme="minorHAnsi" w:hAnsiTheme="minorHAnsi" w:cstheme="minorHAnsi"/>
          <w:b/>
          <w:sz w:val="20"/>
          <w:szCs w:val="22"/>
        </w:rPr>
        <w:t>/Zlecenio</w:t>
      </w:r>
      <w:r w:rsidR="006B28D4" w:rsidRPr="00C47364">
        <w:rPr>
          <w:rFonts w:asciiTheme="minorHAnsi" w:hAnsiTheme="minorHAnsi" w:cstheme="minorHAnsi"/>
          <w:b/>
          <w:sz w:val="20"/>
          <w:szCs w:val="22"/>
        </w:rPr>
        <w:t>daw</w:t>
      </w:r>
      <w:r w:rsidRPr="00C47364">
        <w:rPr>
          <w:rFonts w:asciiTheme="minorHAnsi" w:hAnsiTheme="minorHAnsi" w:cstheme="minorHAnsi"/>
          <w:b/>
          <w:sz w:val="20"/>
          <w:szCs w:val="22"/>
        </w:rPr>
        <w:t>cą</w:t>
      </w:r>
      <w:r w:rsidR="00BD4AC7" w:rsidRPr="00C47364">
        <w:rPr>
          <w:rFonts w:asciiTheme="minorHAnsi" w:hAnsiTheme="minorHAnsi" w:cstheme="minorHAnsi"/>
          <w:b/>
          <w:sz w:val="20"/>
          <w:szCs w:val="22"/>
        </w:rPr>
        <w:t>,</w:t>
      </w:r>
    </w:p>
    <w:p w14:paraId="7E77EAF3" w14:textId="77777777" w:rsidR="00BD4AC7" w:rsidRPr="00C47364" w:rsidRDefault="00BD4AC7" w:rsidP="00241DF8">
      <w:pPr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>a</w:t>
      </w:r>
    </w:p>
    <w:p w14:paraId="597D7AF1" w14:textId="77777777" w:rsidR="00BD4AC7" w:rsidRPr="00C47364" w:rsidRDefault="00BD4AC7" w:rsidP="00241DF8">
      <w:pPr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>………………………………….….</w:t>
      </w:r>
      <w:r w:rsidR="00832281" w:rsidRPr="00C47364">
        <w:rPr>
          <w:rFonts w:asciiTheme="minorHAnsi" w:hAnsiTheme="minorHAnsi" w:cstheme="minorHAnsi"/>
          <w:sz w:val="20"/>
          <w:szCs w:val="22"/>
        </w:rPr>
        <w:t>..</w:t>
      </w:r>
      <w:r w:rsidRPr="00C47364">
        <w:rPr>
          <w:rFonts w:asciiTheme="minorHAnsi" w:hAnsiTheme="minorHAnsi" w:cstheme="minorHAnsi"/>
          <w:sz w:val="20"/>
          <w:szCs w:val="22"/>
        </w:rPr>
        <w:t>. reprezentowanym przez:</w:t>
      </w:r>
    </w:p>
    <w:p w14:paraId="3DE251C8" w14:textId="77777777" w:rsidR="00BD4AC7" w:rsidRPr="00C47364" w:rsidRDefault="00BD4AC7" w:rsidP="00241DF8">
      <w:pPr>
        <w:autoSpaceDE w:val="0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>……………………</w:t>
      </w:r>
      <w:r w:rsidR="006B28D4" w:rsidRPr="00C47364">
        <w:rPr>
          <w:rFonts w:asciiTheme="minorHAnsi" w:hAnsiTheme="minorHAnsi" w:cstheme="minorHAnsi"/>
          <w:sz w:val="20"/>
          <w:szCs w:val="22"/>
        </w:rPr>
        <w:t>………..</w:t>
      </w:r>
      <w:r w:rsidRPr="00C47364">
        <w:rPr>
          <w:rFonts w:asciiTheme="minorHAnsi" w:hAnsiTheme="minorHAnsi" w:cstheme="minorHAnsi"/>
          <w:sz w:val="20"/>
          <w:szCs w:val="22"/>
        </w:rPr>
        <w:t>…………………,</w:t>
      </w:r>
      <w:r w:rsidR="00340BCB" w:rsidRPr="00C47364">
        <w:rPr>
          <w:rFonts w:asciiTheme="minorHAnsi" w:hAnsiTheme="minorHAnsi" w:cstheme="minorHAnsi"/>
          <w:sz w:val="20"/>
          <w:szCs w:val="22"/>
        </w:rPr>
        <w:t xml:space="preserve"> </w:t>
      </w:r>
      <w:r w:rsidRPr="00C47364">
        <w:rPr>
          <w:rFonts w:asciiTheme="minorHAnsi" w:hAnsiTheme="minorHAnsi" w:cstheme="minorHAnsi"/>
          <w:b/>
          <w:sz w:val="20"/>
          <w:szCs w:val="22"/>
        </w:rPr>
        <w:t xml:space="preserve">zwanym dalej </w:t>
      </w:r>
      <w:r w:rsidRPr="00C47364">
        <w:rPr>
          <w:rFonts w:asciiTheme="minorHAnsi" w:hAnsiTheme="minorHAnsi" w:cstheme="minorHAnsi"/>
          <w:b/>
          <w:bCs/>
          <w:sz w:val="20"/>
          <w:szCs w:val="22"/>
        </w:rPr>
        <w:t>Wykonawcą/ Zleceniobiorcą</w:t>
      </w:r>
      <w:r w:rsidR="00010572" w:rsidRPr="00C47364">
        <w:rPr>
          <w:rFonts w:asciiTheme="minorHAnsi" w:hAnsiTheme="minorHAnsi" w:cstheme="minorHAnsi"/>
          <w:b/>
          <w:bCs/>
          <w:sz w:val="20"/>
          <w:szCs w:val="22"/>
        </w:rPr>
        <w:t>,</w:t>
      </w:r>
    </w:p>
    <w:p w14:paraId="2E684484" w14:textId="77777777" w:rsidR="0015208E" w:rsidRPr="00C47364" w:rsidRDefault="0015208E" w:rsidP="00241DF8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2"/>
        </w:rPr>
      </w:pPr>
    </w:p>
    <w:p w14:paraId="71195424" w14:textId="77777777" w:rsidR="00832281" w:rsidRPr="00C47364" w:rsidRDefault="00010572" w:rsidP="00241DF8">
      <w:pPr>
        <w:autoSpaceDE w:val="0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bCs/>
          <w:sz w:val="20"/>
          <w:szCs w:val="22"/>
        </w:rPr>
        <w:t>w</w:t>
      </w:r>
      <w:r w:rsidR="005C3BFD" w:rsidRPr="00C47364">
        <w:rPr>
          <w:rFonts w:asciiTheme="minorHAnsi" w:hAnsiTheme="minorHAnsi" w:cstheme="minorHAnsi"/>
          <w:bCs/>
          <w:sz w:val="20"/>
          <w:szCs w:val="22"/>
        </w:rPr>
        <w:t xml:space="preserve"> związku z zawartym Porozumieniem</w:t>
      </w:r>
      <w:r w:rsidR="00340BCB" w:rsidRPr="00C4736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15208E" w:rsidRPr="00C47364">
        <w:rPr>
          <w:rFonts w:asciiTheme="minorHAnsi" w:hAnsiTheme="minorHAnsi" w:cstheme="minorHAnsi"/>
          <w:b/>
          <w:bCs/>
          <w:i/>
          <w:sz w:val="20"/>
          <w:szCs w:val="22"/>
        </w:rPr>
        <w:t xml:space="preserve">o współpracy pracodawców, których pracownicy świadczący dla nich pracę jednocześnie wykonują prace w tym samym miejscu, dotyczące zapewnienia pracownikom bezpieczeństwa i higienicznych warunków pracy oraz o ustanowieniu koordynatora ds. bhp </w:t>
      </w:r>
      <w:r w:rsidR="0015208E" w:rsidRPr="00C47364">
        <w:rPr>
          <w:rFonts w:asciiTheme="minorHAnsi" w:hAnsiTheme="minorHAnsi" w:cstheme="minorHAnsi"/>
          <w:b/>
          <w:i/>
          <w:sz w:val="20"/>
          <w:szCs w:val="22"/>
        </w:rPr>
        <w:t>sprawującego nadzór nad bezpieczeństwem i higieną pracy</w:t>
      </w:r>
      <w:r w:rsidR="00832281" w:rsidRPr="00C47364">
        <w:rPr>
          <w:rFonts w:asciiTheme="minorHAnsi" w:hAnsiTheme="minorHAnsi" w:cstheme="minorHAnsi"/>
          <w:sz w:val="20"/>
          <w:szCs w:val="22"/>
        </w:rPr>
        <w:t>, Wykonawca</w:t>
      </w:r>
      <w:r w:rsidR="00653F02" w:rsidRPr="00C47364">
        <w:rPr>
          <w:rFonts w:asciiTheme="minorHAnsi" w:hAnsiTheme="minorHAnsi" w:cstheme="minorHAnsi"/>
          <w:sz w:val="20"/>
          <w:szCs w:val="22"/>
        </w:rPr>
        <w:t>/Zleceniobiorca</w:t>
      </w:r>
      <w:r w:rsidR="00832281" w:rsidRPr="00C47364">
        <w:rPr>
          <w:rFonts w:asciiTheme="minorHAnsi" w:hAnsiTheme="minorHAnsi" w:cstheme="minorHAnsi"/>
          <w:sz w:val="20"/>
          <w:szCs w:val="22"/>
        </w:rPr>
        <w:t xml:space="preserve"> oświadcza</w:t>
      </w:r>
      <w:r w:rsidR="00653F02" w:rsidRPr="00C47364">
        <w:rPr>
          <w:rFonts w:asciiTheme="minorHAnsi" w:hAnsiTheme="minorHAnsi" w:cstheme="minorHAnsi"/>
          <w:sz w:val="20"/>
          <w:szCs w:val="22"/>
        </w:rPr>
        <w:t>,</w:t>
      </w:r>
      <w:r w:rsidR="00832281" w:rsidRPr="00C47364">
        <w:rPr>
          <w:rFonts w:asciiTheme="minorHAnsi" w:hAnsiTheme="minorHAnsi" w:cstheme="minorHAnsi"/>
          <w:sz w:val="20"/>
          <w:szCs w:val="22"/>
        </w:rPr>
        <w:t xml:space="preserve"> że</w:t>
      </w:r>
      <w:r w:rsidR="006B28D4" w:rsidRPr="00C47364">
        <w:rPr>
          <w:rFonts w:asciiTheme="minorHAnsi" w:hAnsiTheme="minorHAnsi" w:cstheme="minorHAnsi"/>
          <w:sz w:val="20"/>
          <w:szCs w:val="22"/>
        </w:rPr>
        <w:t xml:space="preserve"> w okresie trwania umowy</w:t>
      </w:r>
      <w:r w:rsidR="00832281" w:rsidRPr="00C47364">
        <w:rPr>
          <w:rFonts w:asciiTheme="minorHAnsi" w:hAnsiTheme="minorHAnsi" w:cstheme="minorHAnsi"/>
          <w:sz w:val="20"/>
          <w:szCs w:val="22"/>
        </w:rPr>
        <w:t>:</w:t>
      </w:r>
    </w:p>
    <w:p w14:paraId="73BDE143" w14:textId="77777777" w:rsidR="00832281" w:rsidRPr="00C47364" w:rsidRDefault="00832281" w:rsidP="00241DF8">
      <w:pPr>
        <w:autoSpaceDE w:val="0"/>
        <w:jc w:val="both"/>
        <w:rPr>
          <w:rFonts w:asciiTheme="minorHAnsi" w:hAnsiTheme="minorHAnsi" w:cstheme="minorHAnsi"/>
          <w:sz w:val="20"/>
          <w:szCs w:val="22"/>
        </w:rPr>
      </w:pPr>
    </w:p>
    <w:p w14:paraId="5677AEAA" w14:textId="29C0A733" w:rsidR="0015208E" w:rsidRPr="00C47364" w:rsidRDefault="00832281" w:rsidP="00241DF8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 xml:space="preserve">Pracownicy świadczący pracę w budynku </w:t>
      </w:r>
      <w:r w:rsidR="006B28D4" w:rsidRPr="00C47364">
        <w:rPr>
          <w:rFonts w:asciiTheme="minorHAnsi" w:hAnsiTheme="minorHAnsi" w:cstheme="minorHAnsi"/>
          <w:sz w:val="20"/>
          <w:szCs w:val="22"/>
        </w:rPr>
        <w:t xml:space="preserve">i na terenie </w:t>
      </w:r>
      <w:r w:rsidR="00624185">
        <w:rPr>
          <w:rFonts w:asciiTheme="minorHAnsi" w:hAnsiTheme="minorHAnsi" w:cstheme="minorHAnsi"/>
          <w:sz w:val="20"/>
          <w:szCs w:val="22"/>
        </w:rPr>
        <w:t>NOSPR</w:t>
      </w:r>
      <w:r w:rsidRPr="00C47364">
        <w:rPr>
          <w:rFonts w:asciiTheme="minorHAnsi" w:hAnsiTheme="minorHAnsi" w:cstheme="minorHAnsi"/>
          <w:sz w:val="20"/>
          <w:szCs w:val="22"/>
        </w:rPr>
        <w:t xml:space="preserve"> - wskazanym w § 1 Porozumienia:</w:t>
      </w:r>
    </w:p>
    <w:p w14:paraId="48749C2E" w14:textId="77777777" w:rsidR="0015208E" w:rsidRPr="00C47364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 xml:space="preserve">posiadają </w:t>
      </w:r>
      <w:r w:rsidR="0015208E" w:rsidRPr="00C47364">
        <w:rPr>
          <w:rFonts w:asciiTheme="minorHAnsi" w:hAnsiTheme="minorHAnsi" w:cstheme="minorHAnsi"/>
          <w:sz w:val="20"/>
          <w:szCs w:val="22"/>
        </w:rPr>
        <w:t>kwalifikacje niezbędne do wykonywania prac stanowiących przedmiot umowy,</w:t>
      </w:r>
    </w:p>
    <w:p w14:paraId="3C98642E" w14:textId="77777777" w:rsidR="0015208E" w:rsidRPr="00C47364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 xml:space="preserve">posiadają aktualne </w:t>
      </w:r>
      <w:r w:rsidR="0015208E" w:rsidRPr="00C47364">
        <w:rPr>
          <w:rFonts w:asciiTheme="minorHAnsi" w:hAnsiTheme="minorHAnsi" w:cstheme="minorHAnsi"/>
          <w:sz w:val="20"/>
          <w:szCs w:val="22"/>
        </w:rPr>
        <w:t>zaświadczenie lekarskie dopusz</w:t>
      </w:r>
      <w:r w:rsidR="00241DF8" w:rsidRPr="00C47364">
        <w:rPr>
          <w:rFonts w:asciiTheme="minorHAnsi" w:hAnsiTheme="minorHAnsi" w:cstheme="minorHAnsi"/>
          <w:sz w:val="20"/>
          <w:szCs w:val="22"/>
        </w:rPr>
        <w:t>czające do wykonywania pracy na </w:t>
      </w:r>
      <w:r w:rsidR="0015208E" w:rsidRPr="00C47364">
        <w:rPr>
          <w:rFonts w:asciiTheme="minorHAnsi" w:hAnsiTheme="minorHAnsi" w:cstheme="minorHAnsi"/>
          <w:sz w:val="20"/>
          <w:szCs w:val="22"/>
        </w:rPr>
        <w:t>zajmowanym stanowisku,</w:t>
      </w:r>
    </w:p>
    <w:p w14:paraId="3D481FE3" w14:textId="77777777" w:rsidR="0015208E" w:rsidRPr="00C47364" w:rsidRDefault="00010572" w:rsidP="00241DF8">
      <w:pPr>
        <w:numPr>
          <w:ilvl w:val="0"/>
          <w:numId w:val="9"/>
        </w:numPr>
        <w:autoSpaceDE w:val="0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 xml:space="preserve">posiadają </w:t>
      </w:r>
      <w:r w:rsidR="0015208E" w:rsidRPr="00C47364">
        <w:rPr>
          <w:rFonts w:asciiTheme="minorHAnsi" w:hAnsiTheme="minorHAnsi" w:cstheme="minorHAnsi"/>
          <w:sz w:val="20"/>
          <w:szCs w:val="22"/>
        </w:rPr>
        <w:t>aktualne zaświadczenie potwi</w:t>
      </w:r>
      <w:r w:rsidR="00832281" w:rsidRPr="00C47364">
        <w:rPr>
          <w:rFonts w:asciiTheme="minorHAnsi" w:hAnsiTheme="minorHAnsi" w:cstheme="minorHAnsi"/>
          <w:sz w:val="20"/>
          <w:szCs w:val="22"/>
        </w:rPr>
        <w:t>erdzające odbycie szkolenia bhp,</w:t>
      </w:r>
    </w:p>
    <w:p w14:paraId="12FC25E1" w14:textId="77777777" w:rsidR="00832281" w:rsidRPr="00C47364" w:rsidRDefault="00832281" w:rsidP="00241DF8">
      <w:pPr>
        <w:numPr>
          <w:ilvl w:val="0"/>
          <w:numId w:val="9"/>
        </w:numPr>
        <w:tabs>
          <w:tab w:val="left" w:pos="426"/>
        </w:tabs>
        <w:autoSpaceDE w:val="0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C47364">
        <w:rPr>
          <w:rFonts w:asciiTheme="minorHAnsi" w:hAnsiTheme="minorHAnsi" w:cstheme="minorHAnsi"/>
          <w:bCs/>
          <w:sz w:val="20"/>
          <w:szCs w:val="22"/>
        </w:rPr>
        <w:t>w czasie pracy wyposażeni będą odpowiednio w środki ochrony indywidualnej, odzież i obuwie robocze odpowiednie do zakresu prac.</w:t>
      </w:r>
    </w:p>
    <w:p w14:paraId="6E45D71E" w14:textId="77777777" w:rsidR="00832281" w:rsidRPr="00C47364" w:rsidRDefault="00832281" w:rsidP="00241DF8">
      <w:pPr>
        <w:numPr>
          <w:ilvl w:val="0"/>
          <w:numId w:val="9"/>
        </w:numPr>
        <w:tabs>
          <w:tab w:val="left" w:pos="426"/>
        </w:tabs>
        <w:autoSpaceDE w:val="0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bCs/>
          <w:sz w:val="20"/>
          <w:szCs w:val="22"/>
        </w:rPr>
        <w:t>w czasie pracy będą użytkowali sprawne i bezpieczne narzędzia pracy posiadające wymagane atesty i/lub przeglądy.</w:t>
      </w:r>
    </w:p>
    <w:p w14:paraId="085A8473" w14:textId="77777777" w:rsidR="00543C82" w:rsidRPr="00C47364" w:rsidRDefault="00A611A2" w:rsidP="00543C82">
      <w:pPr>
        <w:numPr>
          <w:ilvl w:val="0"/>
          <w:numId w:val="2"/>
        </w:numPr>
        <w:tabs>
          <w:tab w:val="left" w:pos="426"/>
        </w:tabs>
        <w:autoSpaceDE w:val="0"/>
        <w:ind w:left="425" w:hanging="357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>W przypadku jeśli będą wykonywane p</w:t>
      </w:r>
      <w:r w:rsidR="0015208E" w:rsidRPr="00C47364">
        <w:rPr>
          <w:rFonts w:asciiTheme="minorHAnsi" w:hAnsiTheme="minorHAnsi" w:cstheme="minorHAnsi"/>
          <w:sz w:val="20"/>
          <w:szCs w:val="22"/>
        </w:rPr>
        <w:t>race na wysokości</w:t>
      </w:r>
      <w:r w:rsidR="00DC3A85" w:rsidRPr="00C47364">
        <w:rPr>
          <w:rFonts w:asciiTheme="minorHAnsi" w:hAnsiTheme="minorHAnsi" w:cstheme="minorHAnsi"/>
          <w:sz w:val="20"/>
          <w:szCs w:val="22"/>
        </w:rPr>
        <w:t>,</w:t>
      </w:r>
      <w:r w:rsidR="0015208E" w:rsidRPr="00C47364">
        <w:rPr>
          <w:rFonts w:asciiTheme="minorHAnsi" w:hAnsiTheme="minorHAnsi" w:cstheme="minorHAnsi"/>
          <w:sz w:val="20"/>
          <w:szCs w:val="22"/>
        </w:rPr>
        <w:t xml:space="preserve"> </w:t>
      </w:r>
      <w:r w:rsidRPr="00C47364">
        <w:rPr>
          <w:rFonts w:asciiTheme="minorHAnsi" w:hAnsiTheme="minorHAnsi" w:cstheme="minorHAnsi"/>
          <w:sz w:val="20"/>
          <w:szCs w:val="22"/>
        </w:rPr>
        <w:t xml:space="preserve">to prace te </w:t>
      </w:r>
      <w:r w:rsidR="0015208E" w:rsidRPr="00C47364">
        <w:rPr>
          <w:rFonts w:asciiTheme="minorHAnsi" w:hAnsiTheme="minorHAnsi" w:cstheme="minorHAnsi"/>
          <w:sz w:val="20"/>
          <w:szCs w:val="22"/>
        </w:rPr>
        <w:t>będą wykonywane przez osoby</w:t>
      </w:r>
      <w:r w:rsidR="00A31CFE" w:rsidRPr="00C47364">
        <w:rPr>
          <w:rFonts w:asciiTheme="minorHAnsi" w:hAnsiTheme="minorHAnsi" w:cstheme="minorHAnsi"/>
          <w:sz w:val="20"/>
          <w:szCs w:val="22"/>
        </w:rPr>
        <w:t xml:space="preserve"> </w:t>
      </w:r>
      <w:r w:rsidR="0015208E" w:rsidRPr="00C47364">
        <w:rPr>
          <w:rFonts w:asciiTheme="minorHAnsi" w:hAnsiTheme="minorHAnsi" w:cstheme="minorHAnsi"/>
          <w:sz w:val="20"/>
          <w:szCs w:val="22"/>
        </w:rPr>
        <w:t xml:space="preserve">legitymujące się aktualnym orzeczeniem lekarskim potwierdzającym zdolność do wykonywania pracy na wysokości, </w:t>
      </w:r>
      <w:r w:rsidR="00DC3A85" w:rsidRPr="00C47364">
        <w:rPr>
          <w:rFonts w:asciiTheme="minorHAnsi" w:hAnsiTheme="minorHAnsi" w:cstheme="minorHAnsi"/>
          <w:sz w:val="20"/>
          <w:szCs w:val="22"/>
        </w:rPr>
        <w:t>posiadające wiedzę, umiejętności i doświadczenie praktyczne w zakresie wykonywanych prac na wysokości, jak również świadomość i zdolność identyfikowania zagrożeń związanych z pracą na wysokości</w:t>
      </w:r>
      <w:r w:rsidR="009412A3" w:rsidRPr="00C47364">
        <w:rPr>
          <w:rFonts w:asciiTheme="minorHAnsi" w:hAnsiTheme="minorHAnsi" w:cstheme="minorHAnsi"/>
          <w:sz w:val="20"/>
          <w:szCs w:val="22"/>
        </w:rPr>
        <w:t>.</w:t>
      </w:r>
    </w:p>
    <w:p w14:paraId="1397EEA5" w14:textId="77777777" w:rsidR="0015208E" w:rsidRPr="00C47364" w:rsidRDefault="00A611A2" w:rsidP="005D103D">
      <w:pPr>
        <w:numPr>
          <w:ilvl w:val="0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ind w:left="425" w:hanging="357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 xml:space="preserve">W przypadku wykonywania prac na wysokości </w:t>
      </w:r>
      <w:bookmarkStart w:id="0" w:name="_Hlk77251437"/>
      <w:r w:rsidR="00BA6665" w:rsidRPr="00C47364">
        <w:rPr>
          <w:rFonts w:asciiTheme="minorHAnsi" w:hAnsiTheme="minorHAnsi" w:cstheme="minorHAnsi"/>
          <w:sz w:val="20"/>
          <w:szCs w:val="22"/>
        </w:rPr>
        <w:t xml:space="preserve">(prac szczególnie niebezpiecznych) </w:t>
      </w:r>
      <w:r w:rsidRPr="00C47364">
        <w:rPr>
          <w:rFonts w:asciiTheme="minorHAnsi" w:hAnsiTheme="minorHAnsi" w:cstheme="minorHAnsi"/>
          <w:sz w:val="20"/>
          <w:szCs w:val="22"/>
        </w:rPr>
        <w:t xml:space="preserve">zapewni </w:t>
      </w:r>
      <w:r w:rsidR="0015208E" w:rsidRPr="00C47364">
        <w:rPr>
          <w:rFonts w:asciiTheme="minorHAnsi" w:hAnsiTheme="minorHAnsi" w:cstheme="minorHAnsi"/>
          <w:sz w:val="20"/>
          <w:szCs w:val="22"/>
        </w:rPr>
        <w:t>bezpośredni nadzór nad realizacją prac na wysokości przez osobę wyznaczoną</w:t>
      </w:r>
      <w:r w:rsidR="00BA6665" w:rsidRPr="00C47364">
        <w:rPr>
          <w:rFonts w:asciiTheme="minorHAnsi" w:hAnsiTheme="minorHAnsi" w:cstheme="minorHAnsi"/>
          <w:sz w:val="20"/>
          <w:szCs w:val="22"/>
        </w:rPr>
        <w:t xml:space="preserve"> oraz zapewni, że prace te będą wykonywane przez co najmniej dwie osoby</w:t>
      </w:r>
      <w:r w:rsidR="00543C82" w:rsidRPr="00C47364">
        <w:rPr>
          <w:rFonts w:asciiTheme="minorHAnsi" w:hAnsiTheme="minorHAnsi" w:cstheme="minorHAnsi"/>
          <w:sz w:val="20"/>
          <w:szCs w:val="22"/>
        </w:rPr>
        <w:t>.</w:t>
      </w:r>
      <w:bookmarkEnd w:id="0"/>
      <w:r w:rsidR="00543C82" w:rsidRPr="00C47364">
        <w:rPr>
          <w:rFonts w:asciiTheme="minorHAnsi" w:hAnsiTheme="minorHAnsi" w:cstheme="minorHAnsi"/>
          <w:sz w:val="20"/>
          <w:szCs w:val="22"/>
        </w:rPr>
        <w:t xml:space="preserve"> W</w:t>
      </w:r>
      <w:r w:rsidR="0015208E" w:rsidRPr="00C47364">
        <w:rPr>
          <w:rFonts w:asciiTheme="minorHAnsi" w:hAnsiTheme="minorHAnsi" w:cstheme="minorHAnsi"/>
          <w:sz w:val="20"/>
          <w:szCs w:val="22"/>
        </w:rPr>
        <w:t xml:space="preserve"> </w:t>
      </w:r>
      <w:r w:rsidRPr="00C47364">
        <w:rPr>
          <w:rFonts w:asciiTheme="minorHAnsi" w:hAnsiTheme="minorHAnsi" w:cstheme="minorHAnsi"/>
          <w:sz w:val="20"/>
          <w:szCs w:val="22"/>
        </w:rPr>
        <w:t>przypadku robót budowlanych obejmujących prace na wysokości</w:t>
      </w:r>
      <w:r w:rsidR="006726AC" w:rsidRPr="00C47364">
        <w:rPr>
          <w:rFonts w:asciiTheme="minorHAnsi" w:hAnsiTheme="minorHAnsi" w:cstheme="minorHAnsi"/>
          <w:sz w:val="20"/>
          <w:szCs w:val="22"/>
        </w:rPr>
        <w:t>,</w:t>
      </w:r>
      <w:r w:rsidR="0015208E" w:rsidRPr="00C47364">
        <w:rPr>
          <w:rFonts w:asciiTheme="minorHAnsi" w:hAnsiTheme="minorHAnsi" w:cstheme="minorHAnsi"/>
          <w:sz w:val="20"/>
          <w:szCs w:val="22"/>
        </w:rPr>
        <w:t xml:space="preserve"> </w:t>
      </w:r>
      <w:r w:rsidR="00543C82" w:rsidRPr="00C47364">
        <w:rPr>
          <w:rFonts w:asciiTheme="minorHAnsi" w:hAnsiTheme="minorHAnsi" w:cstheme="minorHAnsi"/>
          <w:sz w:val="20"/>
          <w:szCs w:val="22"/>
        </w:rPr>
        <w:t xml:space="preserve">osobą wyznaczoną do nadzoru może być </w:t>
      </w:r>
      <w:r w:rsidR="006726AC" w:rsidRPr="00C47364">
        <w:rPr>
          <w:rFonts w:asciiTheme="minorHAnsi" w:hAnsiTheme="minorHAnsi" w:cstheme="minorHAnsi"/>
          <w:sz w:val="20"/>
          <w:szCs w:val="22"/>
        </w:rPr>
        <w:t>kierownik budowy lub kierownik określonych robót, posiadając</w:t>
      </w:r>
      <w:r w:rsidR="00543C82" w:rsidRPr="00C47364">
        <w:rPr>
          <w:rFonts w:asciiTheme="minorHAnsi" w:hAnsiTheme="minorHAnsi" w:cstheme="minorHAnsi"/>
          <w:sz w:val="20"/>
          <w:szCs w:val="22"/>
        </w:rPr>
        <w:t>y</w:t>
      </w:r>
      <w:r w:rsidR="006726AC" w:rsidRPr="00C47364">
        <w:rPr>
          <w:rFonts w:asciiTheme="minorHAnsi" w:hAnsiTheme="minorHAnsi" w:cstheme="minorHAnsi"/>
          <w:sz w:val="20"/>
          <w:szCs w:val="22"/>
        </w:rPr>
        <w:t xml:space="preserve"> </w:t>
      </w:r>
      <w:r w:rsidR="0015208E" w:rsidRPr="00C47364">
        <w:rPr>
          <w:rFonts w:asciiTheme="minorHAnsi" w:hAnsiTheme="minorHAnsi" w:cstheme="minorHAnsi"/>
          <w:sz w:val="20"/>
          <w:szCs w:val="22"/>
        </w:rPr>
        <w:t>uprawnienia do pełnienia samodzielnych funkcji technicznych w budownictwie</w:t>
      </w:r>
      <w:r w:rsidR="0072077C" w:rsidRPr="00C47364">
        <w:rPr>
          <w:rFonts w:asciiTheme="minorHAnsi" w:hAnsiTheme="minorHAnsi" w:cstheme="minorHAnsi"/>
          <w:sz w:val="20"/>
          <w:szCs w:val="22"/>
        </w:rPr>
        <w:t>.</w:t>
      </w:r>
    </w:p>
    <w:p w14:paraId="46AAF2A1" w14:textId="77777777" w:rsidR="0072077C" w:rsidRPr="00C47364" w:rsidRDefault="0072077C" w:rsidP="0072077C">
      <w:pPr>
        <w:numPr>
          <w:ilvl w:val="0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ind w:left="425" w:hanging="357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>W przypadku wykonywania prac przy urządzeniach energetycznych (urządzen</w:t>
      </w:r>
      <w:r w:rsidR="00D11C26">
        <w:rPr>
          <w:rFonts w:asciiTheme="minorHAnsi" w:hAnsiTheme="minorHAnsi" w:cstheme="minorHAnsi"/>
          <w:sz w:val="20"/>
          <w:szCs w:val="22"/>
        </w:rPr>
        <w:t>iach, instalacjach i sieciach w </w:t>
      </w:r>
      <w:r w:rsidRPr="00C47364">
        <w:rPr>
          <w:rFonts w:asciiTheme="minorHAnsi" w:hAnsiTheme="minorHAnsi" w:cstheme="minorHAnsi"/>
          <w:sz w:val="20"/>
          <w:szCs w:val="22"/>
        </w:rPr>
        <w:t>rozumieniu prawa energetycznego) to prace te będą wykonywane przez osoby posiadające odpowiednie uprawnienia zgodnie z aktualnymi przepisami prawa.</w:t>
      </w:r>
    </w:p>
    <w:p w14:paraId="319212B1" w14:textId="77777777" w:rsidR="0015208E" w:rsidRPr="00C47364" w:rsidRDefault="00832281" w:rsidP="0072077C">
      <w:pPr>
        <w:numPr>
          <w:ilvl w:val="0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ind w:left="425" w:hanging="357"/>
        <w:jc w:val="both"/>
        <w:rPr>
          <w:rFonts w:asciiTheme="minorHAnsi" w:hAnsiTheme="minorHAnsi" w:cstheme="minorHAnsi"/>
          <w:sz w:val="20"/>
          <w:szCs w:val="22"/>
        </w:rPr>
      </w:pPr>
      <w:r w:rsidRPr="00C47364">
        <w:rPr>
          <w:rFonts w:asciiTheme="minorHAnsi" w:hAnsiTheme="minorHAnsi" w:cstheme="minorHAnsi"/>
          <w:sz w:val="20"/>
          <w:szCs w:val="22"/>
        </w:rPr>
        <w:t>Ponosi</w:t>
      </w:r>
      <w:r w:rsidR="0015208E" w:rsidRPr="00C47364">
        <w:rPr>
          <w:rFonts w:asciiTheme="minorHAnsi" w:hAnsiTheme="minorHAnsi" w:cstheme="minorHAnsi"/>
          <w:sz w:val="20"/>
          <w:szCs w:val="22"/>
        </w:rPr>
        <w:t xml:space="preserve"> pełną odpowiedzialność za zapewnienie i przestr</w:t>
      </w:r>
      <w:r w:rsidR="00241DF8" w:rsidRPr="00C47364">
        <w:rPr>
          <w:rFonts w:asciiTheme="minorHAnsi" w:hAnsiTheme="minorHAnsi" w:cstheme="minorHAnsi"/>
          <w:sz w:val="20"/>
          <w:szCs w:val="22"/>
        </w:rPr>
        <w:t>zeganie warunków bhp i p.poż. w </w:t>
      </w:r>
      <w:r w:rsidR="0015208E" w:rsidRPr="00C47364">
        <w:rPr>
          <w:rFonts w:asciiTheme="minorHAnsi" w:hAnsiTheme="minorHAnsi" w:cstheme="minorHAnsi"/>
          <w:sz w:val="20"/>
          <w:szCs w:val="22"/>
        </w:rPr>
        <w:t>czasie wykonywania robót.</w:t>
      </w:r>
    </w:p>
    <w:p w14:paraId="4BE3DDDA" w14:textId="77777777" w:rsidR="00010572" w:rsidRDefault="00010572" w:rsidP="00865862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C2CDF5" w14:textId="77777777" w:rsidR="00C47364" w:rsidRDefault="00C47364" w:rsidP="00865862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F642111" w14:textId="77777777" w:rsidR="00C47364" w:rsidRPr="00A00E9D" w:rsidRDefault="00C47364" w:rsidP="00865862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F558D1F" w14:textId="77777777" w:rsidR="0054595C" w:rsidRDefault="0054595C" w:rsidP="006A6CFC">
      <w:pPr>
        <w:autoSpaceDE w:val="0"/>
        <w:ind w:firstLine="425"/>
        <w:rPr>
          <w:rFonts w:asciiTheme="minorHAnsi" w:hAnsiTheme="minorHAnsi" w:cstheme="minorHAnsi"/>
          <w:b/>
          <w:bCs/>
          <w:sz w:val="22"/>
          <w:szCs w:val="22"/>
        </w:rPr>
      </w:pPr>
      <w:r w:rsidRPr="00A00E9D">
        <w:rPr>
          <w:rFonts w:asciiTheme="minorHAnsi" w:hAnsiTheme="minorHAnsi" w:cstheme="minorHAnsi"/>
          <w:b/>
          <w:bCs/>
          <w:sz w:val="22"/>
          <w:szCs w:val="22"/>
        </w:rPr>
        <w:t xml:space="preserve">            Zamawiający                                                                         </w:t>
      </w:r>
      <w:r w:rsidR="00A00E9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00E9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00E9D">
        <w:rPr>
          <w:rFonts w:asciiTheme="minorHAnsi" w:hAnsiTheme="minorHAnsi" w:cstheme="minorHAnsi"/>
          <w:b/>
          <w:bCs/>
          <w:sz w:val="22"/>
          <w:szCs w:val="22"/>
        </w:rPr>
        <w:t xml:space="preserve">   Wykonawca</w:t>
      </w:r>
    </w:p>
    <w:p w14:paraId="4013D985" w14:textId="77777777" w:rsidR="00C47364" w:rsidRPr="00A00E9D" w:rsidRDefault="00C47364" w:rsidP="006A6CFC">
      <w:pPr>
        <w:autoSpaceDE w:val="0"/>
        <w:ind w:firstLine="425"/>
        <w:rPr>
          <w:rFonts w:asciiTheme="minorHAnsi" w:hAnsiTheme="minorHAnsi" w:cstheme="minorHAnsi"/>
          <w:b/>
          <w:bCs/>
          <w:sz w:val="22"/>
          <w:szCs w:val="22"/>
        </w:rPr>
      </w:pPr>
    </w:p>
    <w:p w14:paraId="548C9583" w14:textId="77777777" w:rsidR="0054595C" w:rsidRPr="00A00E9D" w:rsidRDefault="0054595C" w:rsidP="006A6CFC">
      <w:pPr>
        <w:autoSpaceDE w:val="0"/>
        <w:spacing w:before="100" w:beforeAutospacing="1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A00E9D">
        <w:rPr>
          <w:rFonts w:asciiTheme="minorHAnsi" w:hAnsiTheme="minorHAnsi" w:cstheme="minorHAnsi"/>
          <w:sz w:val="22"/>
          <w:szCs w:val="22"/>
        </w:rPr>
        <w:t xml:space="preserve">  …………………………  </w:t>
      </w:r>
      <w:r w:rsidR="00340BCB" w:rsidRPr="00A00E9D">
        <w:rPr>
          <w:rFonts w:asciiTheme="minorHAnsi" w:hAnsiTheme="minorHAnsi" w:cstheme="minorHAnsi"/>
          <w:sz w:val="22"/>
          <w:szCs w:val="22"/>
        </w:rPr>
        <w:tab/>
      </w:r>
      <w:r w:rsidR="00340BCB" w:rsidRPr="00A00E9D">
        <w:rPr>
          <w:rFonts w:asciiTheme="minorHAnsi" w:hAnsiTheme="minorHAnsi" w:cstheme="minorHAnsi"/>
          <w:sz w:val="22"/>
          <w:szCs w:val="22"/>
        </w:rPr>
        <w:tab/>
      </w:r>
      <w:r w:rsidR="00340BCB" w:rsidRPr="00A00E9D">
        <w:rPr>
          <w:rFonts w:asciiTheme="minorHAnsi" w:hAnsiTheme="minorHAnsi" w:cstheme="minorHAnsi"/>
          <w:sz w:val="22"/>
          <w:szCs w:val="22"/>
        </w:rPr>
        <w:tab/>
      </w:r>
      <w:r w:rsidR="00340BCB" w:rsidRPr="00A00E9D">
        <w:rPr>
          <w:rFonts w:asciiTheme="minorHAnsi" w:hAnsiTheme="minorHAnsi" w:cstheme="minorHAnsi"/>
          <w:sz w:val="22"/>
          <w:szCs w:val="22"/>
        </w:rPr>
        <w:tab/>
      </w:r>
      <w:r w:rsidR="00340BCB" w:rsidRPr="00A00E9D">
        <w:rPr>
          <w:rFonts w:asciiTheme="minorHAnsi" w:hAnsiTheme="minorHAnsi" w:cstheme="minorHAnsi"/>
          <w:sz w:val="22"/>
          <w:szCs w:val="22"/>
        </w:rPr>
        <w:tab/>
      </w:r>
      <w:r w:rsidR="00340BCB" w:rsidRPr="00A00E9D">
        <w:rPr>
          <w:rFonts w:asciiTheme="minorHAnsi" w:hAnsiTheme="minorHAnsi" w:cstheme="minorHAnsi"/>
          <w:sz w:val="22"/>
          <w:szCs w:val="22"/>
        </w:rPr>
        <w:tab/>
      </w:r>
      <w:r w:rsidR="00A00E9D">
        <w:rPr>
          <w:rFonts w:asciiTheme="minorHAnsi" w:hAnsiTheme="minorHAnsi" w:cstheme="minorHAnsi"/>
          <w:sz w:val="22"/>
          <w:szCs w:val="22"/>
        </w:rPr>
        <w:tab/>
      </w:r>
      <w:r w:rsidRPr="00A00E9D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3050A665" w14:textId="77777777" w:rsidR="0054595C" w:rsidRPr="00A00E9D" w:rsidRDefault="00340BCB" w:rsidP="006A6CFC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00E9D">
        <w:rPr>
          <w:rFonts w:asciiTheme="minorHAnsi" w:hAnsiTheme="minorHAnsi" w:cstheme="minorHAnsi"/>
          <w:sz w:val="22"/>
          <w:szCs w:val="22"/>
        </w:rPr>
        <w:tab/>
      </w:r>
      <w:r w:rsidR="006A6CFC">
        <w:rPr>
          <w:rFonts w:asciiTheme="minorHAnsi" w:hAnsiTheme="minorHAnsi" w:cstheme="minorHAnsi"/>
          <w:sz w:val="22"/>
          <w:szCs w:val="22"/>
        </w:rPr>
        <w:t xml:space="preserve">        </w:t>
      </w:r>
      <w:r w:rsidR="0054595C" w:rsidRPr="00A00E9D">
        <w:rPr>
          <w:rFonts w:asciiTheme="minorHAnsi" w:hAnsiTheme="minorHAnsi" w:cstheme="minorHAnsi"/>
          <w:sz w:val="22"/>
          <w:szCs w:val="22"/>
        </w:rPr>
        <w:t xml:space="preserve">  (podpis)             </w:t>
      </w:r>
      <w:r w:rsidR="00A00E9D">
        <w:rPr>
          <w:rFonts w:asciiTheme="minorHAnsi" w:hAnsiTheme="minorHAnsi" w:cstheme="minorHAnsi"/>
          <w:sz w:val="22"/>
          <w:szCs w:val="22"/>
        </w:rPr>
        <w:tab/>
      </w:r>
      <w:r w:rsidR="00A00E9D">
        <w:rPr>
          <w:rFonts w:asciiTheme="minorHAnsi" w:hAnsiTheme="minorHAnsi" w:cstheme="minorHAnsi"/>
          <w:sz w:val="22"/>
          <w:szCs w:val="22"/>
        </w:rPr>
        <w:tab/>
      </w:r>
      <w:r w:rsidR="00A00E9D">
        <w:rPr>
          <w:rFonts w:asciiTheme="minorHAnsi" w:hAnsiTheme="minorHAnsi" w:cstheme="minorHAnsi"/>
          <w:sz w:val="22"/>
          <w:szCs w:val="22"/>
        </w:rPr>
        <w:tab/>
      </w:r>
      <w:r w:rsidR="00A00E9D">
        <w:rPr>
          <w:rFonts w:asciiTheme="minorHAnsi" w:hAnsiTheme="minorHAnsi" w:cstheme="minorHAnsi"/>
          <w:sz w:val="22"/>
          <w:szCs w:val="22"/>
        </w:rPr>
        <w:tab/>
      </w:r>
      <w:r w:rsidR="00A00E9D">
        <w:rPr>
          <w:rFonts w:asciiTheme="minorHAnsi" w:hAnsiTheme="minorHAnsi" w:cstheme="minorHAnsi"/>
          <w:sz w:val="22"/>
          <w:szCs w:val="22"/>
        </w:rPr>
        <w:tab/>
      </w:r>
      <w:r w:rsidR="00A00E9D">
        <w:rPr>
          <w:rFonts w:asciiTheme="minorHAnsi" w:hAnsiTheme="minorHAnsi" w:cstheme="minorHAnsi"/>
          <w:sz w:val="22"/>
          <w:szCs w:val="22"/>
        </w:rPr>
        <w:tab/>
      </w:r>
      <w:r w:rsidR="006A6CFC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="0054595C" w:rsidRPr="00A00E9D">
        <w:rPr>
          <w:rFonts w:asciiTheme="minorHAnsi" w:hAnsiTheme="minorHAnsi" w:cstheme="minorHAnsi"/>
          <w:sz w:val="22"/>
          <w:szCs w:val="22"/>
        </w:rPr>
        <w:t xml:space="preserve"> (podpis)</w:t>
      </w:r>
    </w:p>
    <w:sectPr w:rsidR="0054595C" w:rsidRPr="00A00E9D" w:rsidSect="00C51C3C">
      <w:headerReference w:type="default" r:id="rId10"/>
      <w:footerReference w:type="default" r:id="rId11"/>
      <w:pgSz w:w="11906" w:h="16838"/>
      <w:pgMar w:top="1134" w:right="1417" w:bottom="851" w:left="1417" w:header="708" w:footer="40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68D01" w14:textId="77777777" w:rsidR="00806510" w:rsidRDefault="00806510">
      <w:r>
        <w:separator/>
      </w:r>
    </w:p>
  </w:endnote>
  <w:endnote w:type="continuationSeparator" w:id="0">
    <w:p w14:paraId="152E0600" w14:textId="77777777" w:rsidR="00806510" w:rsidRDefault="0080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565E" w14:textId="00733D1C" w:rsidR="00470BBB" w:rsidRPr="00470BBB" w:rsidRDefault="00000000" w:rsidP="00470BBB">
    <w:pPr>
      <w:pStyle w:val="Stopka"/>
      <w:jc w:val="center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noProof/>
        <w:sz w:val="18"/>
        <w:szCs w:val="18"/>
        <w:lang w:eastAsia="pl-PL"/>
      </w:rPr>
      <w:pict w14:anchorId="455979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434765" o:spid="_x0000_s1025" type="#_x0000_t136" style="position:absolute;left:0;text-align:left;margin-left:0;margin-top:0;width:399.7pt;height:239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  <w:r w:rsidR="00470BBB" w:rsidRPr="00470BBB">
      <w:rPr>
        <w:rFonts w:asciiTheme="minorHAnsi" w:hAnsiTheme="minorHAnsi" w:cstheme="minorHAns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84C701" wp14:editId="44D33373">
              <wp:simplePos x="0" y="0"/>
              <wp:positionH relativeFrom="column">
                <wp:posOffset>158750</wp:posOffset>
              </wp:positionH>
              <wp:positionV relativeFrom="paragraph">
                <wp:posOffset>78105</wp:posOffset>
              </wp:positionV>
              <wp:extent cx="5836920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6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B022C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12.5pt;margin-top:6.15pt;width:459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"/>
          </w:pict>
        </mc:Fallback>
      </mc:AlternateContent>
    </w:r>
  </w:p>
  <w:p w14:paraId="6593D36A" w14:textId="0031CD26" w:rsidR="00F150AE" w:rsidRPr="00727B0A" w:rsidRDefault="00F150AE" w:rsidP="00F150AE">
    <w:pPr>
      <w:pStyle w:val="Stopka"/>
      <w:jc w:val="center"/>
      <w:rPr>
        <w:rFonts w:ascii="Calibri" w:hAnsi="Calibri" w:cs="Calibri"/>
        <w:b/>
        <w:sz w:val="18"/>
        <w:szCs w:val="18"/>
      </w:rPr>
    </w:pPr>
    <w:r w:rsidRPr="00CE7CBD">
      <w:rPr>
        <w:rFonts w:ascii="Calibri" w:hAnsi="Calibri" w:cs="Calibri"/>
        <w:b/>
        <w:color w:val="C00000"/>
        <w:sz w:val="16"/>
        <w:szCs w:val="16"/>
      </w:rPr>
      <w:t>„REMONT POMIESZCZEŃ RESTAURACJI, SANITARIATÓW ORAZ PRZYNALEŻNYCH LOKALI</w:t>
    </w:r>
    <w:r w:rsidR="0083691C">
      <w:rPr>
        <w:rFonts w:ascii="Calibri" w:hAnsi="Calibri" w:cs="Calibri"/>
        <w:b/>
        <w:color w:val="C00000"/>
        <w:sz w:val="16"/>
        <w:szCs w:val="16"/>
      </w:rPr>
      <w:t xml:space="preserve"> - II</w:t>
    </w:r>
    <w:r w:rsidRPr="00CE7CBD">
      <w:rPr>
        <w:rFonts w:ascii="Calibri" w:hAnsi="Calibri" w:cs="Calibri"/>
        <w:b/>
        <w:color w:val="C00000"/>
        <w:sz w:val="16"/>
        <w:szCs w:val="16"/>
      </w:rPr>
      <w:t>”</w:t>
    </w:r>
  </w:p>
  <w:p w14:paraId="77E873DB" w14:textId="77777777" w:rsidR="0084405B" w:rsidRPr="00470BBB" w:rsidRDefault="0084405B" w:rsidP="00C51C3C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470BBB">
      <w:rPr>
        <w:rFonts w:asciiTheme="minorHAnsi" w:hAnsiTheme="minorHAnsi" w:cstheme="minorHAnsi"/>
        <w:sz w:val="18"/>
        <w:szCs w:val="18"/>
      </w:rPr>
      <w:t xml:space="preserve">Strona </w:t>
    </w:r>
    <w:r w:rsidR="00DE58F9" w:rsidRPr="00470BBB">
      <w:rPr>
        <w:rFonts w:asciiTheme="minorHAnsi" w:hAnsiTheme="minorHAnsi" w:cstheme="minorHAnsi"/>
        <w:b/>
        <w:sz w:val="18"/>
        <w:szCs w:val="18"/>
      </w:rPr>
      <w:fldChar w:fldCharType="begin"/>
    </w:r>
    <w:r w:rsidRPr="00470BBB">
      <w:rPr>
        <w:rFonts w:asciiTheme="minorHAnsi" w:hAnsiTheme="minorHAnsi" w:cstheme="minorHAnsi"/>
        <w:b/>
        <w:sz w:val="18"/>
        <w:szCs w:val="18"/>
      </w:rPr>
      <w:instrText>PAGE</w:instrText>
    </w:r>
    <w:r w:rsidR="00DE58F9" w:rsidRPr="00470BBB">
      <w:rPr>
        <w:rFonts w:asciiTheme="minorHAnsi" w:hAnsiTheme="minorHAnsi" w:cstheme="minorHAnsi"/>
        <w:b/>
        <w:sz w:val="18"/>
        <w:szCs w:val="18"/>
      </w:rPr>
      <w:fldChar w:fldCharType="separate"/>
    </w:r>
    <w:r w:rsidR="00F14F9A">
      <w:rPr>
        <w:rFonts w:asciiTheme="minorHAnsi" w:hAnsiTheme="minorHAnsi" w:cstheme="minorHAnsi"/>
        <w:b/>
        <w:noProof/>
        <w:sz w:val="18"/>
        <w:szCs w:val="18"/>
      </w:rPr>
      <w:t>1</w:t>
    </w:r>
    <w:r w:rsidR="00DE58F9" w:rsidRPr="00470BBB">
      <w:rPr>
        <w:rFonts w:asciiTheme="minorHAnsi" w:hAnsiTheme="minorHAnsi" w:cstheme="minorHAnsi"/>
        <w:b/>
        <w:sz w:val="18"/>
        <w:szCs w:val="18"/>
      </w:rPr>
      <w:fldChar w:fldCharType="end"/>
    </w:r>
    <w:r w:rsidRPr="00470BBB">
      <w:rPr>
        <w:rFonts w:asciiTheme="minorHAnsi" w:hAnsiTheme="minorHAnsi" w:cstheme="minorHAnsi"/>
        <w:sz w:val="18"/>
        <w:szCs w:val="18"/>
      </w:rPr>
      <w:t xml:space="preserve"> z </w:t>
    </w:r>
    <w:r w:rsidR="00DE58F9" w:rsidRPr="00470BBB">
      <w:rPr>
        <w:rFonts w:asciiTheme="minorHAnsi" w:hAnsiTheme="minorHAnsi" w:cstheme="minorHAnsi"/>
        <w:b/>
        <w:sz w:val="18"/>
        <w:szCs w:val="18"/>
      </w:rPr>
      <w:fldChar w:fldCharType="begin"/>
    </w:r>
    <w:r w:rsidRPr="00470BBB">
      <w:rPr>
        <w:rFonts w:asciiTheme="minorHAnsi" w:hAnsiTheme="minorHAnsi" w:cstheme="minorHAnsi"/>
        <w:b/>
        <w:sz w:val="18"/>
        <w:szCs w:val="18"/>
      </w:rPr>
      <w:instrText>NUMPAGES</w:instrText>
    </w:r>
    <w:r w:rsidR="00DE58F9" w:rsidRPr="00470BBB">
      <w:rPr>
        <w:rFonts w:asciiTheme="minorHAnsi" w:hAnsiTheme="minorHAnsi" w:cstheme="minorHAnsi"/>
        <w:b/>
        <w:sz w:val="18"/>
        <w:szCs w:val="18"/>
      </w:rPr>
      <w:fldChar w:fldCharType="separate"/>
    </w:r>
    <w:r w:rsidR="00F14F9A">
      <w:rPr>
        <w:rFonts w:asciiTheme="minorHAnsi" w:hAnsiTheme="minorHAnsi" w:cstheme="minorHAnsi"/>
        <w:b/>
        <w:noProof/>
        <w:sz w:val="18"/>
        <w:szCs w:val="18"/>
      </w:rPr>
      <w:t>1</w:t>
    </w:r>
    <w:r w:rsidR="00DE58F9" w:rsidRPr="00470BBB">
      <w:rPr>
        <w:rFonts w:asciiTheme="minorHAnsi" w:hAnsiTheme="minorHAnsi" w:cstheme="minorHAns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9E309" w14:textId="77777777" w:rsidR="00806510" w:rsidRDefault="00806510">
      <w:r>
        <w:separator/>
      </w:r>
    </w:p>
  </w:footnote>
  <w:footnote w:type="continuationSeparator" w:id="0">
    <w:p w14:paraId="0A80DDC2" w14:textId="77777777" w:rsidR="00806510" w:rsidRDefault="00806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3AD4" w14:textId="77777777" w:rsidR="00102F90" w:rsidRPr="00CE7CBD" w:rsidRDefault="00102F90" w:rsidP="00102F90">
    <w:pPr>
      <w:pStyle w:val="Nagwek"/>
      <w:ind w:left="6356" w:hanging="6356"/>
      <w:jc w:val="center"/>
      <w:rPr>
        <w:rFonts w:ascii="Calibri" w:hAnsi="Calibri" w:cs="Calibri"/>
        <w:bCs/>
        <w:color w:val="FF0000"/>
        <w:sz w:val="18"/>
        <w:szCs w:val="18"/>
      </w:rPr>
    </w:pPr>
    <w:r w:rsidRPr="00CE7CBD">
      <w:rPr>
        <w:rFonts w:ascii="Calibri" w:hAnsi="Calibri" w:cs="Calibri"/>
        <w:bCs/>
        <w:sz w:val="18"/>
        <w:szCs w:val="18"/>
      </w:rPr>
      <w:t xml:space="preserve">Zamawiający: </w:t>
    </w:r>
    <w:r w:rsidRPr="00CE7CBD">
      <w:rPr>
        <w:rFonts w:ascii="Calibri" w:hAnsi="Calibri" w:cs="Calibri"/>
        <w:sz w:val="16"/>
      </w:rPr>
      <w:t xml:space="preserve">Narodowa Orkiestra Symfoniczna Polskiego Radia, pl. Wojciecha Kilara 1, 40-202 Katowice </w:t>
    </w:r>
    <w:r w:rsidRPr="00CE7CBD">
      <w:rPr>
        <w:rFonts w:ascii="Calibri" w:hAnsi="Calibri" w:cs="Calibri"/>
        <w:sz w:val="20"/>
      </w:rPr>
      <w:t xml:space="preserve"> </w:t>
    </w:r>
  </w:p>
  <w:p w14:paraId="37C4E096" w14:textId="77777777" w:rsidR="00102F90" w:rsidRPr="004A32B8" w:rsidRDefault="00102F90" w:rsidP="00102F90">
    <w:pPr>
      <w:pStyle w:val="Nagwek"/>
      <w:pBdr>
        <w:bottom w:val="single" w:sz="12" w:space="1" w:color="auto"/>
      </w:pBdr>
      <w:rPr>
        <w:rFonts w:ascii="Calibri" w:hAnsi="Calibri" w:cs="Calibri"/>
        <w:bCs/>
        <w:sz w:val="21"/>
        <w:szCs w:val="21"/>
      </w:rPr>
    </w:pPr>
  </w:p>
  <w:p w14:paraId="5DD231EB" w14:textId="7CFCCBA9" w:rsidR="00A1791A" w:rsidRPr="00B80E2E" w:rsidRDefault="00102F90" w:rsidP="00102F90">
    <w:pPr>
      <w:pStyle w:val="Nagwek"/>
      <w:pBdr>
        <w:bottom w:val="single" w:sz="12" w:space="1" w:color="auto"/>
      </w:pBdr>
      <w:tabs>
        <w:tab w:val="clear" w:pos="9072"/>
        <w:tab w:val="right" w:pos="9356"/>
      </w:tabs>
      <w:rPr>
        <w:rFonts w:asciiTheme="minorHAnsi" w:hAnsiTheme="minorHAnsi" w:cstheme="minorHAnsi"/>
        <w:b/>
        <w:sz w:val="20"/>
        <w:szCs w:val="22"/>
      </w:rPr>
    </w:pPr>
    <w:r w:rsidRPr="00FA7613">
      <w:rPr>
        <w:rFonts w:ascii="Calibri" w:hAnsi="Calibri" w:cs="Calibri"/>
        <w:b/>
        <w:bCs/>
        <w:sz w:val="22"/>
        <w:szCs w:val="22"/>
      </w:rPr>
      <w:t xml:space="preserve">Postępowanie nr </w:t>
    </w:r>
    <w:r>
      <w:rPr>
        <w:rFonts w:ascii="Calibri" w:hAnsi="Calibri" w:cs="Calibri"/>
        <w:b/>
        <w:bCs/>
        <w:sz w:val="22"/>
        <w:szCs w:val="22"/>
      </w:rPr>
      <w:t>NOSPR/</w:t>
    </w:r>
    <w:r w:rsidR="0083691C">
      <w:rPr>
        <w:rFonts w:ascii="Calibri" w:hAnsi="Calibri" w:cs="Calibri"/>
        <w:b/>
        <w:bCs/>
        <w:sz w:val="22"/>
        <w:szCs w:val="22"/>
      </w:rPr>
      <w:t>4</w:t>
    </w:r>
    <w:r>
      <w:rPr>
        <w:rFonts w:ascii="Calibri" w:hAnsi="Calibri" w:cs="Calibri"/>
        <w:b/>
        <w:bCs/>
        <w:sz w:val="22"/>
        <w:szCs w:val="22"/>
      </w:rPr>
      <w:t>/2025</w:t>
    </w:r>
    <w:r w:rsidRPr="00AC07DA">
      <w:rPr>
        <w:rFonts w:ascii="Calibri" w:hAnsi="Calibri" w:cs="Calibri"/>
        <w:b/>
        <w:noProof/>
        <w:color w:val="FF0000"/>
        <w:sz w:val="20"/>
      </w:rPr>
      <w:tab/>
    </w:r>
    <w:r w:rsidRPr="004A32B8">
      <w:rPr>
        <w:rFonts w:ascii="Calibri" w:hAnsi="Calibri" w:cs="Calibri"/>
        <w:b/>
        <w:noProof/>
        <w:sz w:val="20"/>
      </w:rPr>
      <w:tab/>
    </w:r>
    <w:r w:rsidRPr="004A32B8">
      <w:rPr>
        <w:rFonts w:ascii="Calibri" w:hAnsi="Calibri" w:cs="Calibri"/>
        <w:b/>
        <w:noProof/>
        <w:sz w:val="22"/>
        <w:szCs w:val="22"/>
      </w:rPr>
      <w:t xml:space="preserve">   Zał</w:t>
    </w:r>
    <w:r>
      <w:rPr>
        <w:rFonts w:ascii="Calibri" w:hAnsi="Calibri" w:cs="Calibri"/>
        <w:b/>
        <w:noProof/>
        <w:sz w:val="22"/>
        <w:szCs w:val="22"/>
      </w:rPr>
      <w:t>ą</w:t>
    </w:r>
    <w:r w:rsidRPr="004A32B8">
      <w:rPr>
        <w:rFonts w:ascii="Calibri" w:hAnsi="Calibri" w:cs="Calibri"/>
        <w:b/>
        <w:noProof/>
        <w:sz w:val="22"/>
        <w:szCs w:val="22"/>
      </w:rPr>
      <w:t xml:space="preserve">cznik Nr </w:t>
    </w:r>
    <w:r>
      <w:rPr>
        <w:rFonts w:ascii="Calibri" w:hAnsi="Calibri" w:cs="Calibri"/>
        <w:b/>
        <w:noProof/>
        <w:sz w:val="22"/>
        <w:szCs w:val="22"/>
      </w:rPr>
      <w:t>9</w:t>
    </w:r>
    <w:r w:rsidR="00326526" w:rsidRPr="00B80E2E">
      <w:rPr>
        <w:rFonts w:asciiTheme="minorHAnsi" w:hAnsiTheme="minorHAnsi" w:cstheme="minorHAnsi"/>
        <w:b/>
        <w:noProof/>
        <w:sz w:val="20"/>
        <w:szCs w:val="22"/>
      </w:rPr>
      <w:t xml:space="preserve"> do umowy</w:t>
    </w:r>
  </w:p>
  <w:p w14:paraId="63D1FE5A" w14:textId="77777777" w:rsidR="0084405B" w:rsidRPr="006A6CFC" w:rsidRDefault="00A1791A" w:rsidP="00A1791A">
    <w:pPr>
      <w:pStyle w:val="Nagwek"/>
      <w:rPr>
        <w:sz w:val="16"/>
        <w:szCs w:val="16"/>
      </w:rPr>
    </w:pPr>
    <w:r w:rsidRPr="006A6CFC">
      <w:rPr>
        <w:noProof/>
        <w:sz w:val="16"/>
        <w:szCs w:val="16"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66FDEB65" wp14:editId="363C60C7">
              <wp:simplePos x="0" y="0"/>
              <wp:positionH relativeFrom="column">
                <wp:posOffset>-4445</wp:posOffset>
              </wp:positionH>
              <wp:positionV relativeFrom="paragraph">
                <wp:posOffset>15239</wp:posOffset>
              </wp:positionV>
              <wp:extent cx="5809615" cy="0"/>
              <wp:effectExtent l="0" t="0" r="1968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0961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967EE" id="Łącznik prosty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.2pt" to="457.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" strokecolor="windowText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F640B1E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7" w15:restartNumberingAfterBreak="0">
    <w:nsid w:val="00000008"/>
    <w:multiLevelType w:val="singleLevel"/>
    <w:tmpl w:val="00000008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C134A00"/>
    <w:multiLevelType w:val="singleLevel"/>
    <w:tmpl w:val="F640B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12" w15:restartNumberingAfterBreak="0">
    <w:nsid w:val="4EB71B5D"/>
    <w:multiLevelType w:val="hybridMultilevel"/>
    <w:tmpl w:val="F0D4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246361">
    <w:abstractNumId w:val="0"/>
  </w:num>
  <w:num w:numId="2" w16cid:durableId="2103450877">
    <w:abstractNumId w:val="1"/>
  </w:num>
  <w:num w:numId="3" w16cid:durableId="83258964">
    <w:abstractNumId w:val="2"/>
  </w:num>
  <w:num w:numId="4" w16cid:durableId="676272374">
    <w:abstractNumId w:val="3"/>
  </w:num>
  <w:num w:numId="5" w16cid:durableId="1590577501">
    <w:abstractNumId w:val="4"/>
  </w:num>
  <w:num w:numId="6" w16cid:durableId="1126895358">
    <w:abstractNumId w:val="5"/>
  </w:num>
  <w:num w:numId="7" w16cid:durableId="1281062702">
    <w:abstractNumId w:val="6"/>
  </w:num>
  <w:num w:numId="8" w16cid:durableId="1407650979">
    <w:abstractNumId w:val="7"/>
  </w:num>
  <w:num w:numId="9" w16cid:durableId="1328940994">
    <w:abstractNumId w:val="8"/>
  </w:num>
  <w:num w:numId="10" w16cid:durableId="2146270487">
    <w:abstractNumId w:val="9"/>
  </w:num>
  <w:num w:numId="11" w16cid:durableId="1060594930">
    <w:abstractNumId w:val="10"/>
  </w:num>
  <w:num w:numId="12" w16cid:durableId="937449548">
    <w:abstractNumId w:val="12"/>
  </w:num>
  <w:num w:numId="13" w16cid:durableId="9397979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17E"/>
    <w:rsid w:val="00010572"/>
    <w:rsid w:val="00084D96"/>
    <w:rsid w:val="00091684"/>
    <w:rsid w:val="000C0728"/>
    <w:rsid w:val="00102F90"/>
    <w:rsid w:val="001466CA"/>
    <w:rsid w:val="0015208E"/>
    <w:rsid w:val="00162831"/>
    <w:rsid w:val="00180969"/>
    <w:rsid w:val="001E4400"/>
    <w:rsid w:val="002001C0"/>
    <w:rsid w:val="00241DF8"/>
    <w:rsid w:val="00254A37"/>
    <w:rsid w:val="002719C8"/>
    <w:rsid w:val="00271F2E"/>
    <w:rsid w:val="00321B80"/>
    <w:rsid w:val="00326526"/>
    <w:rsid w:val="00335951"/>
    <w:rsid w:val="00340BCB"/>
    <w:rsid w:val="00341A17"/>
    <w:rsid w:val="00356C3E"/>
    <w:rsid w:val="00357AD1"/>
    <w:rsid w:val="00360CCF"/>
    <w:rsid w:val="003A173C"/>
    <w:rsid w:val="003B5AE7"/>
    <w:rsid w:val="00417CF0"/>
    <w:rsid w:val="0043164A"/>
    <w:rsid w:val="0044447B"/>
    <w:rsid w:val="004517FB"/>
    <w:rsid w:val="00470BBB"/>
    <w:rsid w:val="00496115"/>
    <w:rsid w:val="004A417A"/>
    <w:rsid w:val="0050101D"/>
    <w:rsid w:val="00503404"/>
    <w:rsid w:val="00543C82"/>
    <w:rsid w:val="0054595C"/>
    <w:rsid w:val="005566DC"/>
    <w:rsid w:val="00583C51"/>
    <w:rsid w:val="00584D9C"/>
    <w:rsid w:val="005C3BFD"/>
    <w:rsid w:val="005D4CBB"/>
    <w:rsid w:val="006075BC"/>
    <w:rsid w:val="00624185"/>
    <w:rsid w:val="00636CBF"/>
    <w:rsid w:val="00653F02"/>
    <w:rsid w:val="006726AC"/>
    <w:rsid w:val="006A6CFC"/>
    <w:rsid w:val="006B28D4"/>
    <w:rsid w:val="006C211F"/>
    <w:rsid w:val="006C3C13"/>
    <w:rsid w:val="006F04BB"/>
    <w:rsid w:val="007050BB"/>
    <w:rsid w:val="0072077C"/>
    <w:rsid w:val="00726AD5"/>
    <w:rsid w:val="00733535"/>
    <w:rsid w:val="00747CAE"/>
    <w:rsid w:val="00777E65"/>
    <w:rsid w:val="00782805"/>
    <w:rsid w:val="007C18BC"/>
    <w:rsid w:val="007C6629"/>
    <w:rsid w:val="007F1B32"/>
    <w:rsid w:val="0080135F"/>
    <w:rsid w:val="00806510"/>
    <w:rsid w:val="00830294"/>
    <w:rsid w:val="00832281"/>
    <w:rsid w:val="0083691C"/>
    <w:rsid w:val="0084405B"/>
    <w:rsid w:val="00865862"/>
    <w:rsid w:val="00874153"/>
    <w:rsid w:val="008836F4"/>
    <w:rsid w:val="00887A20"/>
    <w:rsid w:val="00916C86"/>
    <w:rsid w:val="009412A3"/>
    <w:rsid w:val="009643E3"/>
    <w:rsid w:val="009D4F1F"/>
    <w:rsid w:val="00A00E9D"/>
    <w:rsid w:val="00A12E22"/>
    <w:rsid w:val="00A1791A"/>
    <w:rsid w:val="00A31CFE"/>
    <w:rsid w:val="00A3595A"/>
    <w:rsid w:val="00A611A2"/>
    <w:rsid w:val="00AB1556"/>
    <w:rsid w:val="00AB7290"/>
    <w:rsid w:val="00B00891"/>
    <w:rsid w:val="00B472C8"/>
    <w:rsid w:val="00B63EE2"/>
    <w:rsid w:val="00B80E2E"/>
    <w:rsid w:val="00BA4BE1"/>
    <w:rsid w:val="00BA6665"/>
    <w:rsid w:val="00BB417E"/>
    <w:rsid w:val="00BC3285"/>
    <w:rsid w:val="00BD4AC7"/>
    <w:rsid w:val="00BE3536"/>
    <w:rsid w:val="00BF0813"/>
    <w:rsid w:val="00C47364"/>
    <w:rsid w:val="00C51C3C"/>
    <w:rsid w:val="00CF45C3"/>
    <w:rsid w:val="00D11C26"/>
    <w:rsid w:val="00D642B1"/>
    <w:rsid w:val="00DC176D"/>
    <w:rsid w:val="00DC3A85"/>
    <w:rsid w:val="00DC51B1"/>
    <w:rsid w:val="00DE4E8D"/>
    <w:rsid w:val="00DE58F9"/>
    <w:rsid w:val="00E379E8"/>
    <w:rsid w:val="00E72D67"/>
    <w:rsid w:val="00EF6239"/>
    <w:rsid w:val="00F012CE"/>
    <w:rsid w:val="00F14F9A"/>
    <w:rsid w:val="00F150AE"/>
    <w:rsid w:val="00FB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0DADD5C"/>
  <w15:docId w15:val="{385E4E5D-0FB5-4A0A-B8C3-5617BD62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69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80969"/>
    <w:rPr>
      <w:rFonts w:hint="default"/>
    </w:rPr>
  </w:style>
  <w:style w:type="character" w:customStyle="1" w:styleId="WW8Num1z1">
    <w:name w:val="WW8Num1z1"/>
    <w:rsid w:val="00180969"/>
  </w:style>
  <w:style w:type="character" w:customStyle="1" w:styleId="WW8Num1z2">
    <w:name w:val="WW8Num1z2"/>
    <w:rsid w:val="00180969"/>
  </w:style>
  <w:style w:type="character" w:customStyle="1" w:styleId="WW8Num1z3">
    <w:name w:val="WW8Num1z3"/>
    <w:rsid w:val="00180969"/>
  </w:style>
  <w:style w:type="character" w:customStyle="1" w:styleId="WW8Num1z4">
    <w:name w:val="WW8Num1z4"/>
    <w:rsid w:val="00180969"/>
  </w:style>
  <w:style w:type="character" w:customStyle="1" w:styleId="WW8Num1z5">
    <w:name w:val="WW8Num1z5"/>
    <w:rsid w:val="00180969"/>
  </w:style>
  <w:style w:type="character" w:customStyle="1" w:styleId="WW8Num1z6">
    <w:name w:val="WW8Num1z6"/>
    <w:rsid w:val="00180969"/>
  </w:style>
  <w:style w:type="character" w:customStyle="1" w:styleId="WW8Num1z7">
    <w:name w:val="WW8Num1z7"/>
    <w:rsid w:val="00180969"/>
  </w:style>
  <w:style w:type="character" w:customStyle="1" w:styleId="WW8Num1z8">
    <w:name w:val="WW8Num1z8"/>
    <w:rsid w:val="00180969"/>
  </w:style>
  <w:style w:type="character" w:customStyle="1" w:styleId="WW8Num2z0">
    <w:name w:val="WW8Num2z0"/>
    <w:rsid w:val="00180969"/>
    <w:rPr>
      <w:rFonts w:ascii="Symbol" w:hAnsi="Symbol" w:cs="Symbol" w:hint="default"/>
    </w:rPr>
  </w:style>
  <w:style w:type="character" w:customStyle="1" w:styleId="WW8Num2z1">
    <w:name w:val="WW8Num2z1"/>
    <w:rsid w:val="00180969"/>
    <w:rPr>
      <w:rFonts w:ascii="Courier New" w:hAnsi="Courier New" w:cs="Courier New" w:hint="default"/>
    </w:rPr>
  </w:style>
  <w:style w:type="character" w:customStyle="1" w:styleId="WW8Num2z2">
    <w:name w:val="WW8Num2z2"/>
    <w:rsid w:val="00180969"/>
    <w:rPr>
      <w:rFonts w:ascii="Wingdings" w:hAnsi="Wingdings" w:cs="Wingdings" w:hint="default"/>
    </w:rPr>
  </w:style>
  <w:style w:type="character" w:customStyle="1" w:styleId="WW8Num3z0">
    <w:name w:val="WW8Num3z0"/>
    <w:rsid w:val="00180969"/>
    <w:rPr>
      <w:rFonts w:hint="default"/>
      <w:bCs/>
    </w:rPr>
  </w:style>
  <w:style w:type="character" w:customStyle="1" w:styleId="WW8Num3z1">
    <w:name w:val="WW8Num3z1"/>
    <w:rsid w:val="00180969"/>
  </w:style>
  <w:style w:type="character" w:customStyle="1" w:styleId="WW8Num3z2">
    <w:name w:val="WW8Num3z2"/>
    <w:rsid w:val="00180969"/>
  </w:style>
  <w:style w:type="character" w:customStyle="1" w:styleId="WW8Num3z3">
    <w:name w:val="WW8Num3z3"/>
    <w:rsid w:val="00180969"/>
  </w:style>
  <w:style w:type="character" w:customStyle="1" w:styleId="WW8Num3z4">
    <w:name w:val="WW8Num3z4"/>
    <w:rsid w:val="00180969"/>
  </w:style>
  <w:style w:type="character" w:customStyle="1" w:styleId="WW8Num3z5">
    <w:name w:val="WW8Num3z5"/>
    <w:rsid w:val="00180969"/>
  </w:style>
  <w:style w:type="character" w:customStyle="1" w:styleId="WW8Num3z6">
    <w:name w:val="WW8Num3z6"/>
    <w:rsid w:val="00180969"/>
  </w:style>
  <w:style w:type="character" w:customStyle="1" w:styleId="WW8Num3z7">
    <w:name w:val="WW8Num3z7"/>
    <w:rsid w:val="00180969"/>
  </w:style>
  <w:style w:type="character" w:customStyle="1" w:styleId="WW8Num3z8">
    <w:name w:val="WW8Num3z8"/>
    <w:rsid w:val="00180969"/>
  </w:style>
  <w:style w:type="character" w:customStyle="1" w:styleId="WW8Num4z0">
    <w:name w:val="WW8Num4z0"/>
    <w:rsid w:val="00180969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180969"/>
    <w:rPr>
      <w:rFonts w:hint="default"/>
    </w:rPr>
  </w:style>
  <w:style w:type="character" w:customStyle="1" w:styleId="WW8Num4z2">
    <w:name w:val="WW8Num4z2"/>
    <w:rsid w:val="00180969"/>
    <w:rPr>
      <w:rFonts w:ascii="Wingdings" w:hAnsi="Wingdings" w:cs="Wingdings" w:hint="default"/>
    </w:rPr>
  </w:style>
  <w:style w:type="character" w:customStyle="1" w:styleId="WW8Num4z3">
    <w:name w:val="WW8Num4z3"/>
    <w:rsid w:val="00180969"/>
    <w:rPr>
      <w:rFonts w:ascii="Symbol" w:hAnsi="Symbol" w:cs="Symbol" w:hint="default"/>
    </w:rPr>
  </w:style>
  <w:style w:type="character" w:customStyle="1" w:styleId="WW8Num4z4">
    <w:name w:val="WW8Num4z4"/>
    <w:rsid w:val="00180969"/>
    <w:rPr>
      <w:rFonts w:ascii="Courier New" w:hAnsi="Courier New" w:cs="Courier New" w:hint="default"/>
    </w:rPr>
  </w:style>
  <w:style w:type="character" w:customStyle="1" w:styleId="WW8Num5z0">
    <w:name w:val="WW8Num5z0"/>
    <w:rsid w:val="00180969"/>
    <w:rPr>
      <w:rFonts w:hint="default"/>
    </w:rPr>
  </w:style>
  <w:style w:type="character" w:customStyle="1" w:styleId="WW8Num5z1">
    <w:name w:val="WW8Num5z1"/>
    <w:rsid w:val="00180969"/>
    <w:rPr>
      <w:rFonts w:ascii="Courier New" w:hAnsi="Courier New" w:cs="Courier New" w:hint="default"/>
    </w:rPr>
  </w:style>
  <w:style w:type="character" w:customStyle="1" w:styleId="WW8Num5z2">
    <w:name w:val="WW8Num5z2"/>
    <w:rsid w:val="00180969"/>
    <w:rPr>
      <w:rFonts w:ascii="Wingdings" w:hAnsi="Wingdings" w:cs="Wingdings" w:hint="default"/>
    </w:rPr>
  </w:style>
  <w:style w:type="character" w:customStyle="1" w:styleId="WW8Num5z3">
    <w:name w:val="WW8Num5z3"/>
    <w:rsid w:val="00180969"/>
    <w:rPr>
      <w:rFonts w:ascii="Symbol" w:hAnsi="Symbol" w:cs="Symbol" w:hint="default"/>
    </w:rPr>
  </w:style>
  <w:style w:type="character" w:customStyle="1" w:styleId="WW8Num6z0">
    <w:name w:val="WW8Num6z0"/>
    <w:rsid w:val="00180969"/>
    <w:rPr>
      <w:rFonts w:hint="default"/>
    </w:rPr>
  </w:style>
  <w:style w:type="character" w:customStyle="1" w:styleId="WW8Num6z1">
    <w:name w:val="WW8Num6z1"/>
    <w:rsid w:val="00180969"/>
    <w:rPr>
      <w:rFonts w:ascii="Courier New" w:hAnsi="Courier New" w:cs="Courier New" w:hint="default"/>
    </w:rPr>
  </w:style>
  <w:style w:type="character" w:customStyle="1" w:styleId="WW8Num6z2">
    <w:name w:val="WW8Num6z2"/>
    <w:rsid w:val="00180969"/>
    <w:rPr>
      <w:rFonts w:ascii="Wingdings" w:hAnsi="Wingdings" w:cs="Wingdings" w:hint="default"/>
    </w:rPr>
  </w:style>
  <w:style w:type="character" w:customStyle="1" w:styleId="WW8Num6z3">
    <w:name w:val="WW8Num6z3"/>
    <w:rsid w:val="00180969"/>
    <w:rPr>
      <w:rFonts w:ascii="Symbol" w:hAnsi="Symbol" w:cs="Symbol" w:hint="default"/>
    </w:rPr>
  </w:style>
  <w:style w:type="character" w:customStyle="1" w:styleId="WW8Num7z0">
    <w:name w:val="WW8Num7z0"/>
    <w:rsid w:val="00180969"/>
    <w:rPr>
      <w:rFonts w:hint="default"/>
    </w:rPr>
  </w:style>
  <w:style w:type="character" w:customStyle="1" w:styleId="WW8Num7z1">
    <w:name w:val="WW8Num7z1"/>
    <w:rsid w:val="00180969"/>
    <w:rPr>
      <w:rFonts w:ascii="Courier New" w:hAnsi="Courier New" w:cs="Courier New" w:hint="default"/>
    </w:rPr>
  </w:style>
  <w:style w:type="character" w:customStyle="1" w:styleId="WW8Num7z2">
    <w:name w:val="WW8Num7z2"/>
    <w:rsid w:val="00180969"/>
    <w:rPr>
      <w:rFonts w:ascii="Wingdings" w:hAnsi="Wingdings" w:cs="Wingdings" w:hint="default"/>
    </w:rPr>
  </w:style>
  <w:style w:type="character" w:customStyle="1" w:styleId="WW8Num7z3">
    <w:name w:val="WW8Num7z3"/>
    <w:rsid w:val="00180969"/>
    <w:rPr>
      <w:rFonts w:ascii="Symbol" w:hAnsi="Symbol" w:cs="Symbol" w:hint="default"/>
    </w:rPr>
  </w:style>
  <w:style w:type="character" w:customStyle="1" w:styleId="WW8Num8z0">
    <w:name w:val="WW8Num8z0"/>
    <w:rsid w:val="00180969"/>
    <w:rPr>
      <w:rFonts w:ascii="Symbol" w:hAnsi="Symbol" w:cs="Symbol" w:hint="default"/>
    </w:rPr>
  </w:style>
  <w:style w:type="character" w:customStyle="1" w:styleId="WW8Num8z1">
    <w:name w:val="WW8Num8z1"/>
    <w:rsid w:val="00180969"/>
    <w:rPr>
      <w:rFonts w:hint="default"/>
      <w:bCs/>
    </w:rPr>
  </w:style>
  <w:style w:type="character" w:customStyle="1" w:styleId="WW8Num8z2">
    <w:name w:val="WW8Num8z2"/>
    <w:rsid w:val="00180969"/>
    <w:rPr>
      <w:rFonts w:ascii="Wingdings" w:hAnsi="Wingdings" w:cs="Wingdings" w:hint="default"/>
    </w:rPr>
  </w:style>
  <w:style w:type="character" w:customStyle="1" w:styleId="WW8Num8z4">
    <w:name w:val="WW8Num8z4"/>
    <w:rsid w:val="00180969"/>
    <w:rPr>
      <w:rFonts w:ascii="Courier New" w:hAnsi="Courier New" w:cs="Courier New" w:hint="default"/>
    </w:rPr>
  </w:style>
  <w:style w:type="character" w:customStyle="1" w:styleId="WW8Num9z0">
    <w:name w:val="WW8Num9z0"/>
    <w:rsid w:val="00180969"/>
    <w:rPr>
      <w:rFonts w:hint="default"/>
    </w:rPr>
  </w:style>
  <w:style w:type="character" w:customStyle="1" w:styleId="WW8Num9z1">
    <w:name w:val="WW8Num9z1"/>
    <w:rsid w:val="00180969"/>
  </w:style>
  <w:style w:type="character" w:customStyle="1" w:styleId="WW8Num9z2">
    <w:name w:val="WW8Num9z2"/>
    <w:rsid w:val="00180969"/>
  </w:style>
  <w:style w:type="character" w:customStyle="1" w:styleId="WW8Num9z3">
    <w:name w:val="WW8Num9z3"/>
    <w:rsid w:val="00180969"/>
  </w:style>
  <w:style w:type="character" w:customStyle="1" w:styleId="WW8Num9z4">
    <w:name w:val="WW8Num9z4"/>
    <w:rsid w:val="00180969"/>
  </w:style>
  <w:style w:type="character" w:customStyle="1" w:styleId="WW8Num9z5">
    <w:name w:val="WW8Num9z5"/>
    <w:rsid w:val="00180969"/>
  </w:style>
  <w:style w:type="character" w:customStyle="1" w:styleId="WW8Num9z6">
    <w:name w:val="WW8Num9z6"/>
    <w:rsid w:val="00180969"/>
  </w:style>
  <w:style w:type="character" w:customStyle="1" w:styleId="WW8Num9z7">
    <w:name w:val="WW8Num9z7"/>
    <w:rsid w:val="00180969"/>
  </w:style>
  <w:style w:type="character" w:customStyle="1" w:styleId="WW8Num9z8">
    <w:name w:val="WW8Num9z8"/>
    <w:rsid w:val="00180969"/>
  </w:style>
  <w:style w:type="character" w:customStyle="1" w:styleId="WW8Num10z0">
    <w:name w:val="WW8Num10z0"/>
    <w:rsid w:val="00180969"/>
  </w:style>
  <w:style w:type="character" w:customStyle="1" w:styleId="WW8Num10z1">
    <w:name w:val="WW8Num10z1"/>
    <w:rsid w:val="00180969"/>
  </w:style>
  <w:style w:type="character" w:customStyle="1" w:styleId="WW8Num10z2">
    <w:name w:val="WW8Num10z2"/>
    <w:rsid w:val="00180969"/>
  </w:style>
  <w:style w:type="character" w:customStyle="1" w:styleId="WW8Num10z3">
    <w:name w:val="WW8Num10z3"/>
    <w:rsid w:val="00180969"/>
  </w:style>
  <w:style w:type="character" w:customStyle="1" w:styleId="WW8Num10z4">
    <w:name w:val="WW8Num10z4"/>
    <w:rsid w:val="00180969"/>
  </w:style>
  <w:style w:type="character" w:customStyle="1" w:styleId="WW8Num10z5">
    <w:name w:val="WW8Num10z5"/>
    <w:rsid w:val="00180969"/>
  </w:style>
  <w:style w:type="character" w:customStyle="1" w:styleId="WW8Num10z6">
    <w:name w:val="WW8Num10z6"/>
    <w:rsid w:val="00180969"/>
  </w:style>
  <w:style w:type="character" w:customStyle="1" w:styleId="WW8Num10z7">
    <w:name w:val="WW8Num10z7"/>
    <w:rsid w:val="00180969"/>
  </w:style>
  <w:style w:type="character" w:customStyle="1" w:styleId="WW8Num10z8">
    <w:name w:val="WW8Num10z8"/>
    <w:rsid w:val="00180969"/>
  </w:style>
  <w:style w:type="character" w:customStyle="1" w:styleId="WW8Num11z0">
    <w:name w:val="WW8Num11z0"/>
    <w:rsid w:val="00180969"/>
    <w:rPr>
      <w:rFonts w:hint="default"/>
    </w:rPr>
  </w:style>
  <w:style w:type="character" w:customStyle="1" w:styleId="WW8Num11z1">
    <w:name w:val="WW8Num11z1"/>
    <w:rsid w:val="00180969"/>
    <w:rPr>
      <w:rFonts w:ascii="Courier New" w:hAnsi="Courier New" w:cs="Courier New" w:hint="default"/>
    </w:rPr>
  </w:style>
  <w:style w:type="character" w:customStyle="1" w:styleId="WW8Num11z2">
    <w:name w:val="WW8Num11z2"/>
    <w:rsid w:val="00180969"/>
    <w:rPr>
      <w:rFonts w:ascii="Wingdings" w:hAnsi="Wingdings" w:cs="Wingdings" w:hint="default"/>
    </w:rPr>
  </w:style>
  <w:style w:type="character" w:customStyle="1" w:styleId="WW8Num11z3">
    <w:name w:val="WW8Num11z3"/>
    <w:rsid w:val="00180969"/>
    <w:rPr>
      <w:rFonts w:ascii="Symbol" w:hAnsi="Symbol" w:cs="Symbol" w:hint="default"/>
    </w:rPr>
  </w:style>
  <w:style w:type="character" w:customStyle="1" w:styleId="WW8Num12z0">
    <w:name w:val="WW8Num12z0"/>
    <w:rsid w:val="00180969"/>
    <w:rPr>
      <w:rFonts w:hint="default"/>
      <w:b/>
      <w:bCs/>
    </w:rPr>
  </w:style>
  <w:style w:type="character" w:customStyle="1" w:styleId="WW8Num12z1">
    <w:name w:val="WW8Num12z1"/>
    <w:rsid w:val="00180969"/>
  </w:style>
  <w:style w:type="character" w:customStyle="1" w:styleId="WW8Num12z2">
    <w:name w:val="WW8Num12z2"/>
    <w:rsid w:val="00180969"/>
  </w:style>
  <w:style w:type="character" w:customStyle="1" w:styleId="WW8Num12z3">
    <w:name w:val="WW8Num12z3"/>
    <w:rsid w:val="00180969"/>
  </w:style>
  <w:style w:type="character" w:customStyle="1" w:styleId="WW8Num12z4">
    <w:name w:val="WW8Num12z4"/>
    <w:rsid w:val="00180969"/>
  </w:style>
  <w:style w:type="character" w:customStyle="1" w:styleId="WW8Num12z5">
    <w:name w:val="WW8Num12z5"/>
    <w:rsid w:val="00180969"/>
  </w:style>
  <w:style w:type="character" w:customStyle="1" w:styleId="WW8Num12z6">
    <w:name w:val="WW8Num12z6"/>
    <w:rsid w:val="00180969"/>
  </w:style>
  <w:style w:type="character" w:customStyle="1" w:styleId="WW8Num12z7">
    <w:name w:val="WW8Num12z7"/>
    <w:rsid w:val="00180969"/>
  </w:style>
  <w:style w:type="character" w:customStyle="1" w:styleId="WW8Num12z8">
    <w:name w:val="WW8Num12z8"/>
    <w:rsid w:val="00180969"/>
  </w:style>
  <w:style w:type="character" w:customStyle="1" w:styleId="WW8Num13z0">
    <w:name w:val="WW8Num13z0"/>
    <w:rsid w:val="00180969"/>
    <w:rPr>
      <w:rFonts w:hint="default"/>
    </w:rPr>
  </w:style>
  <w:style w:type="character" w:customStyle="1" w:styleId="WW8Num13z1">
    <w:name w:val="WW8Num13z1"/>
    <w:rsid w:val="00180969"/>
  </w:style>
  <w:style w:type="character" w:customStyle="1" w:styleId="WW8Num13z2">
    <w:name w:val="WW8Num13z2"/>
    <w:rsid w:val="00180969"/>
  </w:style>
  <w:style w:type="character" w:customStyle="1" w:styleId="WW8Num13z3">
    <w:name w:val="WW8Num13z3"/>
    <w:rsid w:val="00180969"/>
  </w:style>
  <w:style w:type="character" w:customStyle="1" w:styleId="WW8Num13z4">
    <w:name w:val="WW8Num13z4"/>
    <w:rsid w:val="00180969"/>
  </w:style>
  <w:style w:type="character" w:customStyle="1" w:styleId="WW8Num13z5">
    <w:name w:val="WW8Num13z5"/>
    <w:rsid w:val="00180969"/>
  </w:style>
  <w:style w:type="character" w:customStyle="1" w:styleId="WW8Num13z6">
    <w:name w:val="WW8Num13z6"/>
    <w:rsid w:val="00180969"/>
  </w:style>
  <w:style w:type="character" w:customStyle="1" w:styleId="WW8Num13z7">
    <w:name w:val="WW8Num13z7"/>
    <w:rsid w:val="00180969"/>
  </w:style>
  <w:style w:type="character" w:customStyle="1" w:styleId="WW8Num13z8">
    <w:name w:val="WW8Num13z8"/>
    <w:rsid w:val="00180969"/>
  </w:style>
  <w:style w:type="character" w:customStyle="1" w:styleId="WW8Num14z0">
    <w:name w:val="WW8Num14z0"/>
    <w:rsid w:val="00180969"/>
    <w:rPr>
      <w:bCs/>
    </w:rPr>
  </w:style>
  <w:style w:type="character" w:customStyle="1" w:styleId="WW8Num14z1">
    <w:name w:val="WW8Num14z1"/>
    <w:rsid w:val="00180969"/>
  </w:style>
  <w:style w:type="character" w:customStyle="1" w:styleId="WW8Num14z2">
    <w:name w:val="WW8Num14z2"/>
    <w:rsid w:val="00180969"/>
  </w:style>
  <w:style w:type="character" w:customStyle="1" w:styleId="WW8Num14z3">
    <w:name w:val="WW8Num14z3"/>
    <w:rsid w:val="00180969"/>
  </w:style>
  <w:style w:type="character" w:customStyle="1" w:styleId="WW8Num14z4">
    <w:name w:val="WW8Num14z4"/>
    <w:rsid w:val="00180969"/>
  </w:style>
  <w:style w:type="character" w:customStyle="1" w:styleId="WW8Num14z5">
    <w:name w:val="WW8Num14z5"/>
    <w:rsid w:val="00180969"/>
  </w:style>
  <w:style w:type="character" w:customStyle="1" w:styleId="WW8Num14z6">
    <w:name w:val="WW8Num14z6"/>
    <w:rsid w:val="00180969"/>
  </w:style>
  <w:style w:type="character" w:customStyle="1" w:styleId="WW8Num14z7">
    <w:name w:val="WW8Num14z7"/>
    <w:rsid w:val="00180969"/>
  </w:style>
  <w:style w:type="character" w:customStyle="1" w:styleId="WW8Num14z8">
    <w:name w:val="WW8Num14z8"/>
    <w:rsid w:val="00180969"/>
  </w:style>
  <w:style w:type="character" w:customStyle="1" w:styleId="WW8Num15z0">
    <w:name w:val="WW8Num15z0"/>
    <w:rsid w:val="00180969"/>
    <w:rPr>
      <w:rFonts w:ascii="Symbol" w:hAnsi="Symbol" w:cs="Symbol" w:hint="default"/>
    </w:rPr>
  </w:style>
  <w:style w:type="character" w:customStyle="1" w:styleId="WW8Num15z1">
    <w:name w:val="WW8Num15z1"/>
    <w:rsid w:val="00180969"/>
    <w:rPr>
      <w:rFonts w:ascii="Courier New" w:hAnsi="Courier New" w:cs="Courier New" w:hint="default"/>
    </w:rPr>
  </w:style>
  <w:style w:type="character" w:customStyle="1" w:styleId="WW8Num15z2">
    <w:name w:val="WW8Num15z2"/>
    <w:rsid w:val="00180969"/>
    <w:rPr>
      <w:rFonts w:ascii="Wingdings" w:hAnsi="Wingdings" w:cs="Wingdings" w:hint="default"/>
    </w:rPr>
  </w:style>
  <w:style w:type="character" w:customStyle="1" w:styleId="WW8Num16z0">
    <w:name w:val="WW8Num16z0"/>
    <w:rsid w:val="00180969"/>
  </w:style>
  <w:style w:type="character" w:customStyle="1" w:styleId="WW8Num16z1">
    <w:name w:val="WW8Num16z1"/>
    <w:rsid w:val="00180969"/>
  </w:style>
  <w:style w:type="character" w:customStyle="1" w:styleId="WW8Num16z2">
    <w:name w:val="WW8Num16z2"/>
    <w:rsid w:val="00180969"/>
  </w:style>
  <w:style w:type="character" w:customStyle="1" w:styleId="WW8Num16z3">
    <w:name w:val="WW8Num16z3"/>
    <w:rsid w:val="00180969"/>
  </w:style>
  <w:style w:type="character" w:customStyle="1" w:styleId="WW8Num16z4">
    <w:name w:val="WW8Num16z4"/>
    <w:rsid w:val="00180969"/>
  </w:style>
  <w:style w:type="character" w:customStyle="1" w:styleId="WW8Num16z5">
    <w:name w:val="WW8Num16z5"/>
    <w:rsid w:val="00180969"/>
  </w:style>
  <w:style w:type="character" w:customStyle="1" w:styleId="WW8Num16z6">
    <w:name w:val="WW8Num16z6"/>
    <w:rsid w:val="00180969"/>
  </w:style>
  <w:style w:type="character" w:customStyle="1" w:styleId="WW8Num16z7">
    <w:name w:val="WW8Num16z7"/>
    <w:rsid w:val="00180969"/>
  </w:style>
  <w:style w:type="character" w:customStyle="1" w:styleId="WW8Num16z8">
    <w:name w:val="WW8Num16z8"/>
    <w:rsid w:val="00180969"/>
  </w:style>
  <w:style w:type="character" w:customStyle="1" w:styleId="WW8Num17z0">
    <w:name w:val="WW8Num17z0"/>
    <w:rsid w:val="00180969"/>
    <w:rPr>
      <w:rFonts w:hint="default"/>
    </w:rPr>
  </w:style>
  <w:style w:type="character" w:customStyle="1" w:styleId="WW8Num17z1">
    <w:name w:val="WW8Num17z1"/>
    <w:rsid w:val="00180969"/>
    <w:rPr>
      <w:rFonts w:ascii="Courier New" w:hAnsi="Courier New" w:cs="Courier New" w:hint="default"/>
    </w:rPr>
  </w:style>
  <w:style w:type="character" w:customStyle="1" w:styleId="WW8Num17z2">
    <w:name w:val="WW8Num17z2"/>
    <w:rsid w:val="00180969"/>
    <w:rPr>
      <w:rFonts w:ascii="Wingdings" w:hAnsi="Wingdings" w:cs="Wingdings" w:hint="default"/>
    </w:rPr>
  </w:style>
  <w:style w:type="character" w:customStyle="1" w:styleId="WW8Num17z3">
    <w:name w:val="WW8Num17z3"/>
    <w:rsid w:val="00180969"/>
    <w:rPr>
      <w:rFonts w:ascii="Symbol" w:hAnsi="Symbol" w:cs="Symbol" w:hint="default"/>
    </w:rPr>
  </w:style>
  <w:style w:type="character" w:customStyle="1" w:styleId="WW8Num18z0">
    <w:name w:val="WW8Num18z0"/>
    <w:rsid w:val="00180969"/>
    <w:rPr>
      <w:rFonts w:ascii="Times New Roman" w:eastAsia="Times New Roman" w:hAnsi="Times New Roman" w:cs="Times New Roman"/>
      <w:bCs/>
    </w:rPr>
  </w:style>
  <w:style w:type="character" w:customStyle="1" w:styleId="WW8Num18z1">
    <w:name w:val="WW8Num18z1"/>
    <w:rsid w:val="00180969"/>
    <w:rPr>
      <w:rFonts w:hint="default"/>
    </w:rPr>
  </w:style>
  <w:style w:type="character" w:customStyle="1" w:styleId="WW8Num18z2">
    <w:name w:val="WW8Num18z2"/>
    <w:rsid w:val="00180969"/>
    <w:rPr>
      <w:rFonts w:ascii="Wingdings" w:hAnsi="Wingdings" w:cs="Wingdings" w:hint="default"/>
    </w:rPr>
  </w:style>
  <w:style w:type="character" w:customStyle="1" w:styleId="WW8Num18z3">
    <w:name w:val="WW8Num18z3"/>
    <w:rsid w:val="00180969"/>
    <w:rPr>
      <w:rFonts w:ascii="Symbol" w:hAnsi="Symbol" w:cs="Symbol" w:hint="default"/>
    </w:rPr>
  </w:style>
  <w:style w:type="character" w:customStyle="1" w:styleId="WW8Num18z4">
    <w:name w:val="WW8Num18z4"/>
    <w:rsid w:val="00180969"/>
    <w:rPr>
      <w:rFonts w:ascii="Courier New" w:hAnsi="Courier New" w:cs="Courier New" w:hint="default"/>
    </w:rPr>
  </w:style>
  <w:style w:type="character" w:customStyle="1" w:styleId="WW8Num19z0">
    <w:name w:val="WW8Num19z0"/>
    <w:rsid w:val="00180969"/>
    <w:rPr>
      <w:rFonts w:ascii="Symbol" w:hAnsi="Symbol" w:cs="Symbol" w:hint="default"/>
    </w:rPr>
  </w:style>
  <w:style w:type="character" w:customStyle="1" w:styleId="WW8Num19z1">
    <w:name w:val="WW8Num19z1"/>
    <w:rsid w:val="00180969"/>
    <w:rPr>
      <w:rFonts w:ascii="Courier New" w:hAnsi="Courier New" w:cs="Courier New" w:hint="default"/>
    </w:rPr>
  </w:style>
  <w:style w:type="character" w:customStyle="1" w:styleId="WW8Num19z2">
    <w:name w:val="WW8Num19z2"/>
    <w:rsid w:val="00180969"/>
    <w:rPr>
      <w:rFonts w:ascii="Wingdings" w:hAnsi="Wingdings" w:cs="Wingdings" w:hint="default"/>
    </w:rPr>
  </w:style>
  <w:style w:type="character" w:customStyle="1" w:styleId="WW8Num20z0">
    <w:name w:val="WW8Num20z0"/>
    <w:rsid w:val="00180969"/>
  </w:style>
  <w:style w:type="character" w:customStyle="1" w:styleId="WW8Num20z1">
    <w:name w:val="WW8Num20z1"/>
    <w:rsid w:val="00180969"/>
  </w:style>
  <w:style w:type="character" w:customStyle="1" w:styleId="WW8Num20z2">
    <w:name w:val="WW8Num20z2"/>
    <w:rsid w:val="00180969"/>
  </w:style>
  <w:style w:type="character" w:customStyle="1" w:styleId="WW8Num20z3">
    <w:name w:val="WW8Num20z3"/>
    <w:rsid w:val="00180969"/>
  </w:style>
  <w:style w:type="character" w:customStyle="1" w:styleId="WW8Num20z4">
    <w:name w:val="WW8Num20z4"/>
    <w:rsid w:val="00180969"/>
  </w:style>
  <w:style w:type="character" w:customStyle="1" w:styleId="WW8Num20z5">
    <w:name w:val="WW8Num20z5"/>
    <w:rsid w:val="00180969"/>
  </w:style>
  <w:style w:type="character" w:customStyle="1" w:styleId="WW8Num20z6">
    <w:name w:val="WW8Num20z6"/>
    <w:rsid w:val="00180969"/>
  </w:style>
  <w:style w:type="character" w:customStyle="1" w:styleId="WW8Num20z7">
    <w:name w:val="WW8Num20z7"/>
    <w:rsid w:val="00180969"/>
  </w:style>
  <w:style w:type="character" w:customStyle="1" w:styleId="WW8Num20z8">
    <w:name w:val="WW8Num20z8"/>
    <w:rsid w:val="00180969"/>
  </w:style>
  <w:style w:type="character" w:customStyle="1" w:styleId="WW8Num21z0">
    <w:name w:val="WW8Num21z0"/>
    <w:rsid w:val="00180969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180969"/>
    <w:rPr>
      <w:rFonts w:hint="default"/>
    </w:rPr>
  </w:style>
  <w:style w:type="character" w:customStyle="1" w:styleId="WW8Num21z2">
    <w:name w:val="WW8Num21z2"/>
    <w:rsid w:val="00180969"/>
    <w:rPr>
      <w:rFonts w:ascii="Wingdings" w:hAnsi="Wingdings" w:cs="Wingdings" w:hint="default"/>
    </w:rPr>
  </w:style>
  <w:style w:type="character" w:customStyle="1" w:styleId="WW8Num21z3">
    <w:name w:val="WW8Num21z3"/>
    <w:rsid w:val="00180969"/>
    <w:rPr>
      <w:rFonts w:ascii="Symbol" w:hAnsi="Symbol" w:cs="Symbol" w:hint="default"/>
    </w:rPr>
  </w:style>
  <w:style w:type="character" w:customStyle="1" w:styleId="WW8Num21z4">
    <w:name w:val="WW8Num21z4"/>
    <w:rsid w:val="00180969"/>
    <w:rPr>
      <w:rFonts w:ascii="Courier New" w:hAnsi="Courier New" w:cs="Courier New" w:hint="default"/>
    </w:rPr>
  </w:style>
  <w:style w:type="character" w:customStyle="1" w:styleId="WW8Num22z0">
    <w:name w:val="WW8Num22z0"/>
    <w:rsid w:val="00180969"/>
    <w:rPr>
      <w:rFonts w:ascii="Symbol" w:hAnsi="Symbol" w:cs="Symbol" w:hint="default"/>
    </w:rPr>
  </w:style>
  <w:style w:type="character" w:customStyle="1" w:styleId="WW8Num22z1">
    <w:name w:val="WW8Num22z1"/>
    <w:rsid w:val="00180969"/>
    <w:rPr>
      <w:rFonts w:ascii="Courier New" w:hAnsi="Courier New" w:cs="Courier New" w:hint="default"/>
    </w:rPr>
  </w:style>
  <w:style w:type="character" w:customStyle="1" w:styleId="WW8Num22z2">
    <w:name w:val="WW8Num22z2"/>
    <w:rsid w:val="00180969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180969"/>
  </w:style>
  <w:style w:type="character" w:customStyle="1" w:styleId="Odwoaniedokomentarza1">
    <w:name w:val="Odwołanie do komentarza1"/>
    <w:rsid w:val="00180969"/>
    <w:rPr>
      <w:sz w:val="16"/>
      <w:szCs w:val="16"/>
    </w:rPr>
  </w:style>
  <w:style w:type="character" w:customStyle="1" w:styleId="Znakiprzypiswdolnych">
    <w:name w:val="Znaki przypisów dolnych"/>
    <w:rsid w:val="00180969"/>
    <w:rPr>
      <w:vertAlign w:val="superscript"/>
    </w:rPr>
  </w:style>
  <w:style w:type="character" w:customStyle="1" w:styleId="postbody">
    <w:name w:val="postbody"/>
    <w:basedOn w:val="Domylnaczcionkaakapitu1"/>
    <w:rsid w:val="00180969"/>
  </w:style>
  <w:style w:type="character" w:customStyle="1" w:styleId="NagwekZnak">
    <w:name w:val="Nagłówek Znak"/>
    <w:rsid w:val="00180969"/>
    <w:rPr>
      <w:sz w:val="24"/>
      <w:szCs w:val="24"/>
    </w:rPr>
  </w:style>
  <w:style w:type="character" w:customStyle="1" w:styleId="StopkaZnak">
    <w:name w:val="Stopka Znak"/>
    <w:uiPriority w:val="99"/>
    <w:rsid w:val="00180969"/>
    <w:rPr>
      <w:sz w:val="24"/>
      <w:szCs w:val="24"/>
    </w:rPr>
  </w:style>
  <w:style w:type="paragraph" w:customStyle="1" w:styleId="Nagwek1">
    <w:name w:val="Nagłówek1"/>
    <w:basedOn w:val="Normalny"/>
    <w:next w:val="Tekstpodstawowy"/>
    <w:rsid w:val="001809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180969"/>
    <w:pPr>
      <w:spacing w:after="120"/>
    </w:pPr>
  </w:style>
  <w:style w:type="paragraph" w:styleId="Lista">
    <w:name w:val="List"/>
    <w:basedOn w:val="Tekstpodstawowy"/>
    <w:rsid w:val="00180969"/>
    <w:rPr>
      <w:rFonts w:cs="Mangal"/>
    </w:rPr>
  </w:style>
  <w:style w:type="paragraph" w:customStyle="1" w:styleId="Podpis1">
    <w:name w:val="Podpis1"/>
    <w:basedOn w:val="Normalny"/>
    <w:rsid w:val="001809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80969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sid w:val="0018096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80969"/>
    <w:rPr>
      <w:b/>
      <w:bCs/>
    </w:rPr>
  </w:style>
  <w:style w:type="paragraph" w:styleId="Tekstdymka">
    <w:name w:val="Balloon Text"/>
    <w:basedOn w:val="Normalny"/>
    <w:rsid w:val="001809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180969"/>
    <w:rPr>
      <w:sz w:val="20"/>
      <w:szCs w:val="20"/>
    </w:rPr>
  </w:style>
  <w:style w:type="paragraph" w:customStyle="1" w:styleId="ZnakZnak1">
    <w:name w:val="Znak Znak1"/>
    <w:basedOn w:val="Normalny"/>
    <w:rsid w:val="00180969"/>
    <w:rPr>
      <w:rFonts w:ascii="Arial" w:hAnsi="Arial" w:cs="Arial"/>
    </w:rPr>
  </w:style>
  <w:style w:type="paragraph" w:styleId="Nagwek">
    <w:name w:val="header"/>
    <w:basedOn w:val="Normalny"/>
    <w:rsid w:val="001809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80969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A611A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d9187b-f953-4c4f-ad59-e401dafa113e">
      <Terms xmlns="http://schemas.microsoft.com/office/infopath/2007/PartnerControls"/>
    </lcf76f155ced4ddcb4097134ff3c332f>
    <TaxCatchAll xmlns="4bc94a3f-b23a-439b-a016-58bbcb529d3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BD8220FF004F458A78C2DAF39946C1" ma:contentTypeVersion="14" ma:contentTypeDescription="Utwórz nowy dokument." ma:contentTypeScope="" ma:versionID="96484e819b7c5637cb221871581568af">
  <xsd:schema xmlns:xsd="http://www.w3.org/2001/XMLSchema" xmlns:xs="http://www.w3.org/2001/XMLSchema" xmlns:p="http://schemas.microsoft.com/office/2006/metadata/properties" xmlns:ns2="4bc94a3f-b23a-439b-a016-58bbcb529d34" xmlns:ns3="b3d9187b-f953-4c4f-ad59-e401dafa113e" targetNamespace="http://schemas.microsoft.com/office/2006/metadata/properties" ma:root="true" ma:fieldsID="366379bc764753a0a6ea140550de1b1e" ns2:_="" ns3:_="">
    <xsd:import namespace="4bc94a3f-b23a-439b-a016-58bbcb529d34"/>
    <xsd:import namespace="b3d9187b-f953-4c4f-ad59-e401dafa11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94a3f-b23a-439b-a016-58bbcb52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6fd537c-c809-44cc-a8c6-8e1292c41c8a}" ma:internalName="TaxCatchAll" ma:showField="CatchAllData" ma:web="4bc94a3f-b23a-439b-a016-58bbcb529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87b-f953-4c4f-ad59-e401dafa1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b7d8390-191f-4b5c-ae73-823300b0f4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E66B54-1CA7-45CC-9936-249D3C33F114}">
  <ds:schemaRefs>
    <ds:schemaRef ds:uri="http://schemas.microsoft.com/office/2006/metadata/properties"/>
    <ds:schemaRef ds:uri="http://schemas.microsoft.com/office/infopath/2007/PartnerControls"/>
    <ds:schemaRef ds:uri="b3d9187b-f953-4c4f-ad59-e401dafa113e"/>
    <ds:schemaRef ds:uri="4bc94a3f-b23a-439b-a016-58bbcb529d34"/>
  </ds:schemaRefs>
</ds:datastoreItem>
</file>

<file path=customXml/itemProps2.xml><?xml version="1.0" encoding="utf-8"?>
<ds:datastoreItem xmlns:ds="http://schemas.openxmlformats.org/officeDocument/2006/customXml" ds:itemID="{3AC84AAD-0B3C-4D41-9F31-6D56BE8FBD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CFD8B-2F00-4E6B-A0F2-B10C198E6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c94a3f-b23a-439b-a016-58bbcb529d34"/>
    <ds:schemaRef ds:uri="b3d9187b-f953-4c4f-ad59-e401dafa11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Fojt Halina</dc:creator>
  <cp:keywords/>
  <dc:description/>
  <cp:lastModifiedBy>Joanna Ryguła</cp:lastModifiedBy>
  <cp:revision>10</cp:revision>
  <cp:lastPrinted>2021-07-15T11:30:00Z</cp:lastPrinted>
  <dcterms:created xsi:type="dcterms:W3CDTF">2025-03-10T07:56:00Z</dcterms:created>
  <dcterms:modified xsi:type="dcterms:W3CDTF">2025-07-02T06:10:00Z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0x01010030BD8220FF004F458A78C2DAF39946C1</vt:lpwstr>
  </property>
</Properties>
</file>