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9A5CC95" w14:textId="77777777" w:rsidR="00C51C3C" w:rsidRPr="00C51C3C" w:rsidRDefault="00C51C3C" w:rsidP="00C51C3C">
      <w:pPr>
        <w:autoSpaceDE w:val="0"/>
        <w:jc w:val="center"/>
        <w:rPr>
          <w:b/>
          <w:bCs/>
        </w:rPr>
      </w:pPr>
    </w:p>
    <w:p w14:paraId="78A64266" w14:textId="77777777" w:rsidR="00B3709D" w:rsidRPr="00B61553" w:rsidRDefault="00B3709D" w:rsidP="00B61553">
      <w:pPr>
        <w:autoSpaceDE w:val="0"/>
        <w:spacing w:line="276" w:lineRule="auto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B61553">
        <w:rPr>
          <w:rFonts w:asciiTheme="minorHAnsi" w:hAnsiTheme="minorHAnsi" w:cstheme="minorHAnsi"/>
          <w:b/>
          <w:bCs/>
          <w:sz w:val="32"/>
          <w:szCs w:val="32"/>
        </w:rPr>
        <w:t>POROZUMIENIE</w:t>
      </w:r>
    </w:p>
    <w:p w14:paraId="1D4E2DD4" w14:textId="77777777" w:rsidR="00C51C3C" w:rsidRPr="005A380D" w:rsidRDefault="00C51C3C" w:rsidP="00B61553">
      <w:pPr>
        <w:autoSpaceDE w:val="0"/>
        <w:spacing w:line="276" w:lineRule="auto"/>
        <w:jc w:val="center"/>
        <w:rPr>
          <w:rFonts w:asciiTheme="minorHAnsi" w:hAnsiTheme="minorHAnsi" w:cstheme="minorHAnsi"/>
          <w:b/>
          <w:bCs/>
          <w:sz w:val="18"/>
        </w:rPr>
      </w:pPr>
    </w:p>
    <w:p w14:paraId="5B40F1B6" w14:textId="1936547B" w:rsidR="00B3709D" w:rsidRPr="005A380D" w:rsidRDefault="00B3709D" w:rsidP="00B61553">
      <w:pPr>
        <w:autoSpaceDE w:val="0"/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A380D">
        <w:rPr>
          <w:rFonts w:asciiTheme="minorHAnsi" w:hAnsiTheme="minorHAnsi" w:cstheme="minorHAnsi"/>
          <w:b/>
          <w:bCs/>
          <w:sz w:val="20"/>
          <w:szCs w:val="20"/>
        </w:rPr>
        <w:t>o współpracy pracodawców, których pracownicy świadczący dla nich pracę</w:t>
      </w:r>
      <w:r w:rsidR="005A380D">
        <w:rPr>
          <w:rFonts w:asciiTheme="minorHAnsi" w:hAnsiTheme="minorHAnsi" w:cstheme="minorHAnsi"/>
          <w:b/>
          <w:bCs/>
          <w:sz w:val="20"/>
          <w:szCs w:val="20"/>
        </w:rPr>
        <w:t>, jednocześnie wykonują prace w </w:t>
      </w:r>
      <w:r w:rsidRPr="005A380D">
        <w:rPr>
          <w:rFonts w:asciiTheme="minorHAnsi" w:hAnsiTheme="minorHAnsi" w:cstheme="minorHAnsi"/>
          <w:b/>
          <w:bCs/>
          <w:sz w:val="20"/>
          <w:szCs w:val="20"/>
        </w:rPr>
        <w:t xml:space="preserve">tym samym miejscu, dotyczące zapewnienia pracownikom bezpiecznych i higienicznych warunków pracy oraz o ustanowieniu koordynatora ds. bhp </w:t>
      </w:r>
      <w:r w:rsidRPr="005A380D">
        <w:rPr>
          <w:rFonts w:asciiTheme="minorHAnsi" w:hAnsiTheme="minorHAnsi" w:cstheme="minorHAnsi"/>
          <w:b/>
          <w:sz w:val="20"/>
          <w:szCs w:val="20"/>
        </w:rPr>
        <w:t>sprawującego nadzór nad bezpieczeństwem i higieną pracy</w:t>
      </w:r>
    </w:p>
    <w:p w14:paraId="6585A8D5" w14:textId="77777777" w:rsidR="00B3709D" w:rsidRPr="005A380D" w:rsidRDefault="00B3709D" w:rsidP="00B61553">
      <w:pPr>
        <w:autoSpaceDE w:val="0"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53AAEBCA" w14:textId="665E46C1" w:rsidR="00B3709D" w:rsidRPr="005A380D" w:rsidRDefault="00B3709D" w:rsidP="00B61553">
      <w:pPr>
        <w:autoSpaceDE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>Na podstawie przepisów ustawy z dnia 26 czerwca 1974</w:t>
      </w:r>
      <w:r w:rsidR="0048195B" w:rsidRPr="005A380D">
        <w:rPr>
          <w:rFonts w:asciiTheme="minorHAnsi" w:hAnsiTheme="minorHAnsi" w:cstheme="minorHAnsi"/>
          <w:sz w:val="20"/>
          <w:szCs w:val="20"/>
        </w:rPr>
        <w:t xml:space="preserve"> </w:t>
      </w:r>
      <w:r w:rsidRPr="005A380D">
        <w:rPr>
          <w:rFonts w:asciiTheme="minorHAnsi" w:hAnsiTheme="minorHAnsi" w:cstheme="minorHAnsi"/>
          <w:sz w:val="20"/>
          <w:szCs w:val="20"/>
        </w:rPr>
        <w:t xml:space="preserve">r. Kodeks pracy </w:t>
      </w:r>
      <w:r w:rsidRPr="005A380D">
        <w:rPr>
          <w:rFonts w:asciiTheme="minorHAnsi" w:eastAsia="Calibri" w:hAnsiTheme="minorHAnsi" w:cstheme="minorHAnsi"/>
          <w:sz w:val="20"/>
          <w:szCs w:val="20"/>
        </w:rPr>
        <w:t>(</w:t>
      </w:r>
      <w:proofErr w:type="spellStart"/>
      <w:r w:rsidR="00663A87" w:rsidRPr="005A380D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="00462491" w:rsidRPr="005A380D">
        <w:rPr>
          <w:rFonts w:asciiTheme="minorHAnsi" w:hAnsiTheme="minorHAnsi" w:cstheme="minorHAnsi"/>
          <w:sz w:val="20"/>
          <w:szCs w:val="20"/>
        </w:rPr>
        <w:t>. </w:t>
      </w:r>
      <w:r w:rsidR="00FB57D9" w:rsidRPr="005A380D">
        <w:rPr>
          <w:rFonts w:asciiTheme="minorHAnsi" w:hAnsiTheme="minorHAnsi" w:cstheme="minorHAnsi"/>
          <w:sz w:val="20"/>
          <w:szCs w:val="20"/>
        </w:rPr>
        <w:t xml:space="preserve">Dz.U. </w:t>
      </w:r>
      <w:r w:rsidR="00493188" w:rsidRPr="005A380D">
        <w:rPr>
          <w:rFonts w:asciiTheme="minorHAnsi" w:hAnsiTheme="minorHAnsi" w:cstheme="minorHAnsi"/>
          <w:sz w:val="20"/>
          <w:szCs w:val="20"/>
        </w:rPr>
        <w:t>z </w:t>
      </w:r>
      <w:r w:rsidR="00FB57D9" w:rsidRPr="005A380D">
        <w:rPr>
          <w:rFonts w:asciiTheme="minorHAnsi" w:hAnsiTheme="minorHAnsi" w:cstheme="minorHAnsi"/>
          <w:sz w:val="20"/>
          <w:szCs w:val="20"/>
        </w:rPr>
        <w:t>20</w:t>
      </w:r>
      <w:r w:rsidR="0048195B" w:rsidRPr="005A380D">
        <w:rPr>
          <w:rFonts w:asciiTheme="minorHAnsi" w:hAnsiTheme="minorHAnsi" w:cstheme="minorHAnsi"/>
          <w:sz w:val="20"/>
          <w:szCs w:val="20"/>
        </w:rPr>
        <w:t>2</w:t>
      </w:r>
      <w:r w:rsidR="00663A87" w:rsidRPr="005A380D">
        <w:rPr>
          <w:rFonts w:asciiTheme="minorHAnsi" w:hAnsiTheme="minorHAnsi" w:cstheme="minorHAnsi"/>
          <w:sz w:val="20"/>
          <w:szCs w:val="20"/>
        </w:rPr>
        <w:t>2</w:t>
      </w:r>
      <w:r w:rsidR="00493188" w:rsidRPr="005A380D">
        <w:rPr>
          <w:rFonts w:asciiTheme="minorHAnsi" w:hAnsiTheme="minorHAnsi" w:cstheme="minorHAnsi"/>
          <w:sz w:val="20"/>
          <w:szCs w:val="20"/>
        </w:rPr>
        <w:t xml:space="preserve"> r.</w:t>
      </w:r>
      <w:r w:rsidR="00FB57D9" w:rsidRPr="005A380D">
        <w:rPr>
          <w:rFonts w:asciiTheme="minorHAnsi" w:hAnsiTheme="minorHAnsi" w:cstheme="minorHAnsi"/>
          <w:sz w:val="20"/>
          <w:szCs w:val="20"/>
        </w:rPr>
        <w:t xml:space="preserve"> poz. </w:t>
      </w:r>
      <w:r w:rsidR="00663A87" w:rsidRPr="005A380D">
        <w:rPr>
          <w:rFonts w:asciiTheme="minorHAnsi" w:hAnsiTheme="minorHAnsi" w:cstheme="minorHAnsi"/>
          <w:sz w:val="20"/>
          <w:szCs w:val="20"/>
        </w:rPr>
        <w:t>1510 z </w:t>
      </w:r>
      <w:proofErr w:type="spellStart"/>
      <w:r w:rsidR="00FB57D9" w:rsidRPr="005A380D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="00FB57D9" w:rsidRPr="005A380D">
        <w:rPr>
          <w:rFonts w:asciiTheme="minorHAnsi" w:hAnsiTheme="minorHAnsi" w:cstheme="minorHAnsi"/>
          <w:sz w:val="20"/>
          <w:szCs w:val="20"/>
        </w:rPr>
        <w:t>. zm.</w:t>
      </w:r>
      <w:r w:rsidRPr="005A380D">
        <w:rPr>
          <w:rFonts w:asciiTheme="minorHAnsi" w:eastAsia="Calibri" w:hAnsiTheme="minorHAnsi" w:cstheme="minorHAnsi"/>
          <w:sz w:val="20"/>
          <w:szCs w:val="20"/>
        </w:rPr>
        <w:t xml:space="preserve">), w tym w szczególności </w:t>
      </w:r>
      <w:r w:rsidRPr="005A380D">
        <w:rPr>
          <w:rFonts w:asciiTheme="minorHAnsi" w:hAnsiTheme="minorHAnsi" w:cstheme="minorHAnsi"/>
          <w:sz w:val="20"/>
          <w:szCs w:val="20"/>
        </w:rPr>
        <w:t>art. 208 Kodeksu Pracy zawiera się porozumienie</w:t>
      </w:r>
      <w:r w:rsidR="00462491" w:rsidRPr="005A380D">
        <w:rPr>
          <w:rFonts w:asciiTheme="minorHAnsi" w:hAnsiTheme="minorHAnsi" w:cstheme="minorHAnsi"/>
          <w:sz w:val="20"/>
          <w:szCs w:val="20"/>
        </w:rPr>
        <w:t xml:space="preserve"> o </w:t>
      </w:r>
      <w:r w:rsidRPr="005A380D">
        <w:rPr>
          <w:rFonts w:asciiTheme="minorHAnsi" w:hAnsiTheme="minorHAnsi" w:cstheme="minorHAnsi"/>
          <w:sz w:val="20"/>
          <w:szCs w:val="20"/>
        </w:rPr>
        <w:t>współpracy pomiędzy następującymi pracodawcami:</w:t>
      </w:r>
    </w:p>
    <w:p w14:paraId="4A1B7A5C" w14:textId="7E5D9DFD" w:rsidR="00DD3E9D" w:rsidRPr="005A380D" w:rsidRDefault="00213BA8" w:rsidP="00DD3E9D">
      <w:pPr>
        <w:autoSpaceDE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Narodową Orkiestrą Symfoniczną Polskiego Radia z siedzibą w Katowicach</w:t>
      </w:r>
      <w:r w:rsidR="00670D0A">
        <w:rPr>
          <w:rFonts w:asciiTheme="minorHAnsi" w:hAnsiTheme="minorHAnsi" w:cstheme="minorHAnsi"/>
          <w:sz w:val="20"/>
          <w:szCs w:val="20"/>
        </w:rPr>
        <w:t>, plac W. Kilara 1</w:t>
      </w:r>
      <w:r w:rsidR="00F07EEB">
        <w:rPr>
          <w:rFonts w:asciiTheme="minorHAnsi" w:hAnsiTheme="minorHAnsi" w:cstheme="minorHAnsi"/>
          <w:sz w:val="20"/>
          <w:szCs w:val="20"/>
        </w:rPr>
        <w:t xml:space="preserve">, </w:t>
      </w:r>
      <w:r w:rsidR="00DD3E9D" w:rsidRPr="005A380D">
        <w:rPr>
          <w:rFonts w:asciiTheme="minorHAnsi" w:hAnsiTheme="minorHAnsi" w:cstheme="minorHAnsi"/>
          <w:sz w:val="20"/>
          <w:szCs w:val="20"/>
        </w:rPr>
        <w:t>Katowice, w</w:t>
      </w:r>
      <w:r w:rsidR="009B1EE1" w:rsidRPr="005A380D">
        <w:rPr>
          <w:rFonts w:asciiTheme="minorHAnsi" w:hAnsiTheme="minorHAnsi" w:cstheme="minorHAnsi"/>
          <w:sz w:val="20"/>
          <w:szCs w:val="20"/>
        </w:rPr>
        <w:t> </w:t>
      </w:r>
      <w:r w:rsidR="00DD3E9D" w:rsidRPr="005A380D">
        <w:rPr>
          <w:rFonts w:asciiTheme="minorHAnsi" w:hAnsiTheme="minorHAnsi" w:cstheme="minorHAnsi"/>
          <w:sz w:val="20"/>
          <w:szCs w:val="20"/>
        </w:rPr>
        <w:t>imieniu którego działa …………………………………………………..</w:t>
      </w:r>
    </w:p>
    <w:p w14:paraId="1572C93C" w14:textId="04FD792B" w:rsidR="00B3709D" w:rsidRPr="005A380D" w:rsidRDefault="00B3709D" w:rsidP="00B61553">
      <w:pPr>
        <w:autoSpaceDE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 xml:space="preserve">zwanym w treści </w:t>
      </w:r>
      <w:r w:rsidR="00335951" w:rsidRPr="005A380D">
        <w:rPr>
          <w:rFonts w:asciiTheme="minorHAnsi" w:hAnsiTheme="minorHAnsi" w:cstheme="minorHAnsi"/>
          <w:sz w:val="20"/>
          <w:szCs w:val="20"/>
        </w:rPr>
        <w:t>porozumienia</w:t>
      </w:r>
      <w:r w:rsidRPr="005A380D">
        <w:rPr>
          <w:rFonts w:asciiTheme="minorHAnsi" w:hAnsiTheme="minorHAnsi" w:cstheme="minorHAnsi"/>
          <w:sz w:val="20"/>
          <w:szCs w:val="20"/>
        </w:rPr>
        <w:t xml:space="preserve"> </w:t>
      </w:r>
      <w:r w:rsidRPr="005A380D">
        <w:rPr>
          <w:rFonts w:asciiTheme="minorHAnsi" w:hAnsiTheme="minorHAnsi" w:cstheme="minorHAnsi"/>
          <w:b/>
          <w:bCs/>
          <w:sz w:val="20"/>
          <w:szCs w:val="20"/>
        </w:rPr>
        <w:t>Zamawiającym/Zleceniodawc</w:t>
      </w:r>
      <w:r w:rsidR="00027BD0">
        <w:rPr>
          <w:rFonts w:asciiTheme="minorHAnsi" w:hAnsiTheme="minorHAnsi" w:cstheme="minorHAnsi"/>
          <w:b/>
          <w:bCs/>
          <w:sz w:val="20"/>
          <w:szCs w:val="20"/>
        </w:rPr>
        <w:t>ą</w:t>
      </w:r>
      <w:r w:rsidRPr="005A380D">
        <w:rPr>
          <w:rFonts w:asciiTheme="minorHAnsi" w:hAnsiTheme="minorHAnsi" w:cstheme="minorHAnsi"/>
          <w:sz w:val="20"/>
          <w:szCs w:val="20"/>
        </w:rPr>
        <w:t>,</w:t>
      </w:r>
    </w:p>
    <w:p w14:paraId="6F9ED06C" w14:textId="15961DB6" w:rsidR="00B3709D" w:rsidRPr="005A380D" w:rsidRDefault="00B3709D" w:rsidP="00B61553">
      <w:pPr>
        <w:autoSpaceDE w:val="0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>a</w:t>
      </w:r>
    </w:p>
    <w:p w14:paraId="3AAE9FF8" w14:textId="77777777" w:rsidR="00B3709D" w:rsidRPr="005A380D" w:rsidRDefault="00B3709D" w:rsidP="00B61553">
      <w:pPr>
        <w:autoSpaceDE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…………………………………………………………………………………………..…………………………………………………, reprezentowany przez ………………………………,</w:t>
      </w:r>
    </w:p>
    <w:p w14:paraId="583BB3C0" w14:textId="77777777" w:rsidR="00B3709D" w:rsidRPr="005A380D" w:rsidRDefault="00B3709D" w:rsidP="00B61553">
      <w:pPr>
        <w:autoSpaceDE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 xml:space="preserve">zwanym dalej </w:t>
      </w:r>
      <w:r w:rsidRPr="005A380D">
        <w:rPr>
          <w:rFonts w:asciiTheme="minorHAnsi" w:hAnsiTheme="minorHAnsi" w:cstheme="minorHAnsi"/>
          <w:b/>
          <w:bCs/>
          <w:sz w:val="20"/>
          <w:szCs w:val="20"/>
        </w:rPr>
        <w:t>Wykonawcą/Zleceniobiorcą</w:t>
      </w:r>
    </w:p>
    <w:p w14:paraId="056BB19B" w14:textId="77777777" w:rsidR="00B3709D" w:rsidRPr="005A380D" w:rsidRDefault="00B3709D" w:rsidP="00B61553">
      <w:pPr>
        <w:autoSpaceDE w:val="0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0F894D85" w14:textId="51E35CA1" w:rsidR="00B3709D" w:rsidRPr="005A380D" w:rsidRDefault="00B3709D" w:rsidP="00B61553">
      <w:pPr>
        <w:autoSpaceDE w:val="0"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>Ilekroć w niniejszym porozumieniu jest mowa o pracodawcy, rozumie się przez to Zamawiając</w:t>
      </w:r>
      <w:r w:rsidR="00C23F8F">
        <w:rPr>
          <w:rFonts w:asciiTheme="minorHAnsi" w:hAnsiTheme="minorHAnsi" w:cstheme="minorHAnsi"/>
          <w:sz w:val="20"/>
          <w:szCs w:val="20"/>
        </w:rPr>
        <w:t>ego</w:t>
      </w:r>
      <w:r w:rsidRPr="005A380D">
        <w:rPr>
          <w:rFonts w:asciiTheme="minorHAnsi" w:hAnsiTheme="minorHAnsi" w:cstheme="minorHAnsi"/>
          <w:sz w:val="20"/>
          <w:szCs w:val="20"/>
        </w:rPr>
        <w:t>/Zleceniodawc</w:t>
      </w:r>
      <w:r w:rsidR="00C23F8F">
        <w:rPr>
          <w:rFonts w:asciiTheme="minorHAnsi" w:hAnsiTheme="minorHAnsi" w:cstheme="minorHAnsi"/>
          <w:sz w:val="20"/>
          <w:szCs w:val="20"/>
        </w:rPr>
        <w:t>ę</w:t>
      </w:r>
      <w:r w:rsidRPr="005A380D">
        <w:rPr>
          <w:rFonts w:asciiTheme="minorHAnsi" w:hAnsiTheme="minorHAnsi" w:cstheme="minorHAnsi"/>
          <w:sz w:val="20"/>
          <w:szCs w:val="20"/>
        </w:rPr>
        <w:t xml:space="preserve"> oraz Wykonawcę/Zleceniobiorcę.</w:t>
      </w:r>
    </w:p>
    <w:p w14:paraId="216FA25D" w14:textId="77777777" w:rsidR="00B3709D" w:rsidRPr="005A380D" w:rsidRDefault="00B3709D" w:rsidP="00B61553">
      <w:pPr>
        <w:autoSpaceDE w:val="0"/>
        <w:spacing w:before="120" w:after="12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b/>
          <w:bCs/>
          <w:sz w:val="20"/>
          <w:szCs w:val="20"/>
        </w:rPr>
        <w:t>§</w:t>
      </w:r>
      <w:r w:rsidR="00CB602D" w:rsidRPr="005A380D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5A380D">
        <w:rPr>
          <w:rFonts w:asciiTheme="minorHAnsi" w:hAnsiTheme="minorHAnsi" w:cstheme="minorHAnsi"/>
          <w:b/>
          <w:bCs/>
          <w:sz w:val="20"/>
          <w:szCs w:val="20"/>
        </w:rPr>
        <w:t>1</w:t>
      </w:r>
    </w:p>
    <w:p w14:paraId="52B4825B" w14:textId="2775DBC1" w:rsidR="00B911CB" w:rsidRPr="005A380D" w:rsidRDefault="00B911CB" w:rsidP="00B61553">
      <w:pPr>
        <w:autoSpaceDE w:val="0"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>Pracodawcy stwierdzają zgodnie, że ich pracownicy wykonują jednocześnie p</w:t>
      </w:r>
      <w:r w:rsidR="005A380D">
        <w:rPr>
          <w:rFonts w:asciiTheme="minorHAnsi" w:hAnsiTheme="minorHAnsi" w:cstheme="minorHAnsi"/>
          <w:sz w:val="20"/>
          <w:szCs w:val="20"/>
        </w:rPr>
        <w:t>racę w tym samym miejscu, tj.</w:t>
      </w:r>
      <w:r w:rsidR="00C6194D">
        <w:rPr>
          <w:rFonts w:asciiTheme="minorHAnsi" w:hAnsiTheme="minorHAnsi" w:cstheme="minorHAnsi"/>
          <w:sz w:val="20"/>
          <w:szCs w:val="20"/>
        </w:rPr>
        <w:t> </w:t>
      </w:r>
      <w:r w:rsidR="005A380D">
        <w:rPr>
          <w:rFonts w:asciiTheme="minorHAnsi" w:hAnsiTheme="minorHAnsi" w:cstheme="minorHAnsi"/>
          <w:sz w:val="20"/>
          <w:szCs w:val="20"/>
        </w:rPr>
        <w:t>w </w:t>
      </w:r>
      <w:r w:rsidRPr="005A380D">
        <w:rPr>
          <w:rFonts w:asciiTheme="minorHAnsi" w:hAnsiTheme="minorHAnsi" w:cstheme="minorHAnsi"/>
          <w:sz w:val="20"/>
          <w:szCs w:val="20"/>
        </w:rPr>
        <w:t>budynk</w:t>
      </w:r>
      <w:r w:rsidR="00493188" w:rsidRPr="005A380D">
        <w:rPr>
          <w:rFonts w:asciiTheme="minorHAnsi" w:hAnsiTheme="minorHAnsi" w:cstheme="minorHAnsi"/>
          <w:sz w:val="20"/>
          <w:szCs w:val="20"/>
        </w:rPr>
        <w:t>u</w:t>
      </w:r>
      <w:r w:rsidR="009B1EE1" w:rsidRPr="005A380D">
        <w:rPr>
          <w:rFonts w:asciiTheme="minorHAnsi" w:hAnsiTheme="minorHAnsi" w:cstheme="minorHAnsi"/>
          <w:sz w:val="20"/>
          <w:szCs w:val="20"/>
        </w:rPr>
        <w:t xml:space="preserve"> i na terenie </w:t>
      </w:r>
      <w:r w:rsidR="00264D91">
        <w:rPr>
          <w:rFonts w:asciiTheme="minorHAnsi" w:hAnsiTheme="minorHAnsi" w:cstheme="minorHAnsi"/>
          <w:sz w:val="20"/>
          <w:szCs w:val="20"/>
        </w:rPr>
        <w:t xml:space="preserve">Narodowej Orkiestry Symfonicznej Polskiego Radia z </w:t>
      </w:r>
      <w:r w:rsidR="005C764C">
        <w:rPr>
          <w:rFonts w:asciiTheme="minorHAnsi" w:hAnsiTheme="minorHAnsi" w:cstheme="minorHAnsi"/>
          <w:sz w:val="20"/>
          <w:szCs w:val="20"/>
        </w:rPr>
        <w:t>siedzibą w Katowicach, plac W.</w:t>
      </w:r>
      <w:r w:rsidR="00C6194D">
        <w:rPr>
          <w:rFonts w:asciiTheme="minorHAnsi" w:hAnsiTheme="minorHAnsi" w:cstheme="minorHAnsi"/>
          <w:sz w:val="20"/>
          <w:szCs w:val="20"/>
        </w:rPr>
        <w:t> </w:t>
      </w:r>
      <w:r w:rsidR="005C764C">
        <w:rPr>
          <w:rFonts w:asciiTheme="minorHAnsi" w:hAnsiTheme="minorHAnsi" w:cstheme="minorHAnsi"/>
          <w:sz w:val="20"/>
          <w:szCs w:val="20"/>
        </w:rPr>
        <w:t>Kilara 1.</w:t>
      </w:r>
    </w:p>
    <w:p w14:paraId="71F9BC37" w14:textId="77777777" w:rsidR="00B3709D" w:rsidRPr="005A380D" w:rsidRDefault="00B3709D" w:rsidP="00B61553">
      <w:pPr>
        <w:autoSpaceDE w:val="0"/>
        <w:spacing w:before="120" w:after="12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b/>
          <w:bCs/>
          <w:sz w:val="20"/>
          <w:szCs w:val="20"/>
        </w:rPr>
        <w:t>§</w:t>
      </w:r>
      <w:r w:rsidR="00CB602D" w:rsidRPr="005A380D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5A380D">
        <w:rPr>
          <w:rFonts w:asciiTheme="minorHAnsi" w:hAnsiTheme="minorHAnsi" w:cstheme="minorHAnsi"/>
          <w:b/>
          <w:bCs/>
          <w:sz w:val="20"/>
          <w:szCs w:val="20"/>
        </w:rPr>
        <w:t>2</w:t>
      </w:r>
    </w:p>
    <w:p w14:paraId="14B67E0C" w14:textId="77777777" w:rsidR="00B3709D" w:rsidRPr="005A380D" w:rsidRDefault="00B3709D" w:rsidP="00B61553">
      <w:pPr>
        <w:numPr>
          <w:ilvl w:val="0"/>
          <w:numId w:val="6"/>
        </w:numPr>
        <w:tabs>
          <w:tab w:val="left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>Pracodawcy wyznaczają koordynatora ds. bhp  w zakresie przedmiotowego porozumienia w osobie: ………………………. – tel. ………………………… - e-mail: …………..</w:t>
      </w:r>
      <w:r w:rsidRPr="005A380D">
        <w:rPr>
          <w:rFonts w:asciiTheme="minorHAnsi" w:hAnsiTheme="minorHAnsi" w:cstheme="minorHAnsi"/>
          <w:sz w:val="20"/>
          <w:szCs w:val="20"/>
        </w:rPr>
        <w:br/>
        <w:t>W przypadku nieobecności w/w Koordynatora ds. bhp funkcję tę w zastępstwie pełnić będzie ………………………. – tel. ………………………… - e-mail: …………………..</w:t>
      </w:r>
    </w:p>
    <w:p w14:paraId="380E53C6" w14:textId="17C41C77" w:rsidR="00B3709D" w:rsidRPr="005A380D" w:rsidRDefault="00B3709D" w:rsidP="00B61553">
      <w:pPr>
        <w:numPr>
          <w:ilvl w:val="0"/>
          <w:numId w:val="6"/>
        </w:numPr>
        <w:tabs>
          <w:tab w:val="left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>Koordynator ds. bhp będzie sprawować nadzór nad przestrzeganiem przepisów i zasad bhp przez wszystkich zatrudnionych przez pracodawców pracowników, wykonujących jednocześnie pracę w budynk</w:t>
      </w:r>
      <w:r w:rsidR="00493188" w:rsidRPr="005A380D">
        <w:rPr>
          <w:rFonts w:asciiTheme="minorHAnsi" w:hAnsiTheme="minorHAnsi" w:cstheme="minorHAnsi"/>
          <w:sz w:val="20"/>
          <w:szCs w:val="20"/>
        </w:rPr>
        <w:t>u</w:t>
      </w:r>
      <w:r w:rsidRPr="005A380D">
        <w:rPr>
          <w:rFonts w:asciiTheme="minorHAnsi" w:hAnsiTheme="minorHAnsi" w:cstheme="minorHAnsi"/>
          <w:sz w:val="20"/>
          <w:szCs w:val="20"/>
        </w:rPr>
        <w:t xml:space="preserve"> i na terenie </w:t>
      </w:r>
      <w:r w:rsidR="00562E54">
        <w:rPr>
          <w:rFonts w:asciiTheme="minorHAnsi" w:hAnsiTheme="minorHAnsi" w:cstheme="minorHAnsi"/>
          <w:sz w:val="20"/>
          <w:szCs w:val="20"/>
        </w:rPr>
        <w:t>NOSPR</w:t>
      </w:r>
      <w:r w:rsidR="0074200C" w:rsidRPr="005A380D">
        <w:rPr>
          <w:rFonts w:asciiTheme="minorHAnsi" w:hAnsiTheme="minorHAnsi" w:cstheme="minorHAnsi"/>
          <w:sz w:val="20"/>
          <w:szCs w:val="20"/>
        </w:rPr>
        <w:t xml:space="preserve"> </w:t>
      </w:r>
      <w:r w:rsidRPr="005A380D">
        <w:rPr>
          <w:rFonts w:asciiTheme="minorHAnsi" w:hAnsiTheme="minorHAnsi" w:cstheme="minorHAnsi"/>
          <w:sz w:val="20"/>
          <w:szCs w:val="20"/>
        </w:rPr>
        <w:t>w</w:t>
      </w:r>
      <w:r w:rsidR="0074200C" w:rsidRPr="005A380D">
        <w:rPr>
          <w:rFonts w:asciiTheme="minorHAnsi" w:hAnsiTheme="minorHAnsi" w:cstheme="minorHAnsi"/>
          <w:sz w:val="20"/>
          <w:szCs w:val="20"/>
        </w:rPr>
        <w:t> </w:t>
      </w:r>
      <w:r w:rsidRPr="005A380D">
        <w:rPr>
          <w:rFonts w:asciiTheme="minorHAnsi" w:hAnsiTheme="minorHAnsi" w:cstheme="minorHAnsi"/>
          <w:sz w:val="20"/>
          <w:szCs w:val="20"/>
        </w:rPr>
        <w:t>Katowicach, o który</w:t>
      </w:r>
      <w:r w:rsidR="00493188" w:rsidRPr="005A380D">
        <w:rPr>
          <w:rFonts w:asciiTheme="minorHAnsi" w:hAnsiTheme="minorHAnsi" w:cstheme="minorHAnsi"/>
          <w:sz w:val="20"/>
          <w:szCs w:val="20"/>
        </w:rPr>
        <w:t>m</w:t>
      </w:r>
      <w:r w:rsidRPr="005A380D">
        <w:rPr>
          <w:rFonts w:asciiTheme="minorHAnsi" w:hAnsiTheme="minorHAnsi" w:cstheme="minorHAnsi"/>
          <w:sz w:val="20"/>
          <w:szCs w:val="20"/>
        </w:rPr>
        <w:t xml:space="preserve"> mowa w </w:t>
      </w:r>
      <w:r w:rsidRPr="005A380D">
        <w:rPr>
          <w:rFonts w:asciiTheme="minorHAnsi" w:hAnsiTheme="minorHAnsi" w:cstheme="minorHAnsi"/>
          <w:bCs/>
          <w:sz w:val="20"/>
          <w:szCs w:val="20"/>
        </w:rPr>
        <w:t>§1 porozumienia.</w:t>
      </w:r>
    </w:p>
    <w:p w14:paraId="18B09C5D" w14:textId="07135295" w:rsidR="00B3709D" w:rsidRPr="005A380D" w:rsidRDefault="00B3709D" w:rsidP="00B61553">
      <w:pPr>
        <w:numPr>
          <w:ilvl w:val="0"/>
          <w:numId w:val="6"/>
        </w:numPr>
        <w:tabs>
          <w:tab w:val="left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 xml:space="preserve">Pracodawcy zobowiązują się współpracować ze sobą oraz z koordynatorem ds. bhp w celu zapewnienia </w:t>
      </w:r>
      <w:r w:rsidR="00493188" w:rsidRPr="005A380D">
        <w:rPr>
          <w:rFonts w:asciiTheme="minorHAnsi" w:hAnsiTheme="minorHAnsi" w:cstheme="minorHAnsi"/>
          <w:sz w:val="20"/>
          <w:szCs w:val="20"/>
        </w:rPr>
        <w:t>pracownikom pracującym w budynku</w:t>
      </w:r>
      <w:r w:rsidRPr="005A380D">
        <w:rPr>
          <w:rFonts w:asciiTheme="minorHAnsi" w:hAnsiTheme="minorHAnsi" w:cstheme="minorHAnsi"/>
          <w:sz w:val="20"/>
          <w:szCs w:val="20"/>
        </w:rPr>
        <w:t xml:space="preserve"> i na terenie </w:t>
      </w:r>
      <w:r w:rsidR="00562E54">
        <w:rPr>
          <w:rFonts w:asciiTheme="minorHAnsi" w:hAnsiTheme="minorHAnsi" w:cstheme="minorHAnsi"/>
          <w:sz w:val="20"/>
          <w:szCs w:val="20"/>
        </w:rPr>
        <w:t>NOSPR</w:t>
      </w:r>
      <w:r w:rsidRPr="005A380D">
        <w:rPr>
          <w:rFonts w:asciiTheme="minorHAnsi" w:hAnsiTheme="minorHAnsi" w:cstheme="minorHAnsi"/>
          <w:sz w:val="20"/>
          <w:szCs w:val="20"/>
        </w:rPr>
        <w:t xml:space="preserve"> w Katowicach, o których mowa w </w:t>
      </w:r>
      <w:r w:rsidRPr="005A380D">
        <w:rPr>
          <w:rFonts w:asciiTheme="minorHAnsi" w:hAnsiTheme="minorHAnsi" w:cstheme="minorHAnsi"/>
          <w:bCs/>
          <w:sz w:val="20"/>
          <w:szCs w:val="20"/>
        </w:rPr>
        <w:t>§1 porozumienia,</w:t>
      </w:r>
      <w:r w:rsidRPr="005A380D">
        <w:rPr>
          <w:rFonts w:asciiTheme="minorHAnsi" w:hAnsiTheme="minorHAnsi" w:cstheme="minorHAnsi"/>
          <w:sz w:val="20"/>
          <w:szCs w:val="20"/>
        </w:rPr>
        <w:t xml:space="preserve"> bezpiecznej i</w:t>
      </w:r>
      <w:r w:rsidR="00B13EEC" w:rsidRPr="005A380D">
        <w:rPr>
          <w:rFonts w:asciiTheme="minorHAnsi" w:hAnsiTheme="minorHAnsi" w:cstheme="minorHAnsi"/>
          <w:sz w:val="20"/>
          <w:szCs w:val="20"/>
        </w:rPr>
        <w:t> </w:t>
      </w:r>
      <w:r w:rsidRPr="005A380D">
        <w:rPr>
          <w:rFonts w:asciiTheme="minorHAnsi" w:hAnsiTheme="minorHAnsi" w:cstheme="minorHAnsi"/>
          <w:sz w:val="20"/>
          <w:szCs w:val="20"/>
        </w:rPr>
        <w:t>higienicznej pracy.</w:t>
      </w:r>
    </w:p>
    <w:p w14:paraId="4A6B4F8F" w14:textId="61A4C96E" w:rsidR="00B3709D" w:rsidRPr="005A380D" w:rsidRDefault="00B3709D" w:rsidP="00B61553">
      <w:pPr>
        <w:numPr>
          <w:ilvl w:val="0"/>
          <w:numId w:val="6"/>
        </w:numPr>
        <w:tabs>
          <w:tab w:val="left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>W razie zaistnienia wypadku przy pracy pracownika Wykonawcy/Zlecenio</w:t>
      </w:r>
      <w:r w:rsidR="005A380D">
        <w:rPr>
          <w:rFonts w:asciiTheme="minorHAnsi" w:hAnsiTheme="minorHAnsi" w:cstheme="minorHAnsi"/>
          <w:sz w:val="20"/>
          <w:szCs w:val="20"/>
        </w:rPr>
        <w:t>biorcy ustalenie okoliczności i </w:t>
      </w:r>
      <w:r w:rsidRPr="005A380D">
        <w:rPr>
          <w:rFonts w:asciiTheme="minorHAnsi" w:hAnsiTheme="minorHAnsi" w:cstheme="minorHAnsi"/>
          <w:sz w:val="20"/>
          <w:szCs w:val="20"/>
        </w:rPr>
        <w:t>przyczyn wypadku dokonuje zespół powypadkowy powołany przez zakład pracy poszkodowanego pracownika. Ustalenie przyczyn i okoliczności wypadku, mającego miejsce na terenie i w budynk</w:t>
      </w:r>
      <w:r w:rsidR="00493188" w:rsidRPr="005A380D">
        <w:rPr>
          <w:rFonts w:asciiTheme="minorHAnsi" w:hAnsiTheme="minorHAnsi" w:cstheme="minorHAnsi"/>
          <w:sz w:val="20"/>
          <w:szCs w:val="20"/>
        </w:rPr>
        <w:t>u</w:t>
      </w:r>
      <w:r w:rsidRPr="005A380D">
        <w:rPr>
          <w:rFonts w:asciiTheme="minorHAnsi" w:hAnsiTheme="minorHAnsi" w:cstheme="minorHAnsi"/>
          <w:sz w:val="20"/>
          <w:szCs w:val="20"/>
        </w:rPr>
        <w:t xml:space="preserve"> </w:t>
      </w:r>
      <w:r w:rsidR="00562E54">
        <w:rPr>
          <w:rFonts w:asciiTheme="minorHAnsi" w:hAnsiTheme="minorHAnsi" w:cstheme="minorHAnsi"/>
          <w:sz w:val="20"/>
          <w:szCs w:val="20"/>
        </w:rPr>
        <w:t>NOSPR</w:t>
      </w:r>
      <w:r w:rsidRPr="005A380D">
        <w:rPr>
          <w:rFonts w:asciiTheme="minorHAnsi" w:hAnsiTheme="minorHAnsi" w:cstheme="minorHAnsi"/>
          <w:sz w:val="20"/>
          <w:szCs w:val="20"/>
        </w:rPr>
        <w:t xml:space="preserve"> w Katowicach, o który</w:t>
      </w:r>
      <w:r w:rsidR="00493188" w:rsidRPr="005A380D">
        <w:rPr>
          <w:rFonts w:asciiTheme="minorHAnsi" w:hAnsiTheme="minorHAnsi" w:cstheme="minorHAnsi"/>
          <w:sz w:val="20"/>
          <w:szCs w:val="20"/>
        </w:rPr>
        <w:t>m</w:t>
      </w:r>
      <w:r w:rsidRPr="005A380D">
        <w:rPr>
          <w:rFonts w:asciiTheme="minorHAnsi" w:hAnsiTheme="minorHAnsi" w:cstheme="minorHAnsi"/>
          <w:sz w:val="20"/>
          <w:szCs w:val="20"/>
        </w:rPr>
        <w:t xml:space="preserve"> mowa w </w:t>
      </w:r>
      <w:r w:rsidRPr="005A380D">
        <w:rPr>
          <w:rFonts w:asciiTheme="minorHAnsi" w:hAnsiTheme="minorHAnsi" w:cstheme="minorHAnsi"/>
          <w:bCs/>
          <w:sz w:val="20"/>
          <w:szCs w:val="20"/>
        </w:rPr>
        <w:t xml:space="preserve">§1, </w:t>
      </w:r>
      <w:r w:rsidRPr="005A380D">
        <w:rPr>
          <w:rFonts w:asciiTheme="minorHAnsi" w:hAnsiTheme="minorHAnsi" w:cstheme="minorHAnsi"/>
          <w:sz w:val="20"/>
          <w:szCs w:val="20"/>
        </w:rPr>
        <w:t xml:space="preserve">odbywać się będzie w obecności koordynatora ds. bhp oraz przedstawiciela służby bhp </w:t>
      </w:r>
      <w:r w:rsidR="00707AE5">
        <w:rPr>
          <w:rFonts w:asciiTheme="minorHAnsi" w:hAnsiTheme="minorHAnsi" w:cstheme="minorHAnsi"/>
          <w:sz w:val="20"/>
          <w:szCs w:val="20"/>
        </w:rPr>
        <w:t>NOSPR</w:t>
      </w:r>
      <w:r w:rsidRPr="005A380D">
        <w:rPr>
          <w:rFonts w:asciiTheme="minorHAnsi" w:hAnsiTheme="minorHAnsi" w:cstheme="minorHAnsi"/>
          <w:sz w:val="20"/>
          <w:szCs w:val="20"/>
        </w:rPr>
        <w:t xml:space="preserve"> w Katowicach.</w:t>
      </w:r>
    </w:p>
    <w:p w14:paraId="11D80E7F" w14:textId="77777777" w:rsidR="00B3709D" w:rsidRPr="005A380D" w:rsidRDefault="00B3709D" w:rsidP="00B61553">
      <w:pPr>
        <w:numPr>
          <w:ilvl w:val="0"/>
          <w:numId w:val="6"/>
        </w:numPr>
        <w:tabs>
          <w:tab w:val="left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b/>
          <w:sz w:val="20"/>
          <w:szCs w:val="20"/>
        </w:rPr>
        <w:t>Wyznaczenie koordynatora ds. bhp nie zwalnia pracodawców z obowiązku zapewnienia pracownikom bezpieczeństwa i higieny pracy i przestrzegania przepisów ppoż.</w:t>
      </w:r>
    </w:p>
    <w:p w14:paraId="28B0E70B" w14:textId="77777777" w:rsidR="000A4592" w:rsidRPr="005A380D" w:rsidRDefault="00B3709D" w:rsidP="00B61553">
      <w:pPr>
        <w:numPr>
          <w:ilvl w:val="0"/>
          <w:numId w:val="6"/>
        </w:numPr>
        <w:tabs>
          <w:tab w:val="left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>Każdy z pracodawców odpowiada odrębnie za stosowanie przepisów bhp i ppoż. przez podległych pracowników.</w:t>
      </w:r>
    </w:p>
    <w:p w14:paraId="259C60B9" w14:textId="77777777" w:rsidR="00B3709D" w:rsidRPr="005A380D" w:rsidRDefault="00B3709D" w:rsidP="00B61553">
      <w:pPr>
        <w:autoSpaceDE w:val="0"/>
        <w:spacing w:before="120" w:after="12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b/>
          <w:bCs/>
          <w:sz w:val="20"/>
          <w:szCs w:val="20"/>
        </w:rPr>
        <w:t>§</w:t>
      </w:r>
      <w:r w:rsidR="00CB602D" w:rsidRPr="005A380D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5A380D">
        <w:rPr>
          <w:rFonts w:asciiTheme="minorHAnsi" w:hAnsiTheme="minorHAnsi" w:cstheme="minorHAnsi"/>
          <w:b/>
          <w:bCs/>
          <w:sz w:val="20"/>
          <w:szCs w:val="20"/>
        </w:rPr>
        <w:t>3</w:t>
      </w:r>
    </w:p>
    <w:p w14:paraId="7B3756DF" w14:textId="77777777" w:rsidR="00B3709D" w:rsidRPr="005A380D" w:rsidRDefault="00B3709D" w:rsidP="00B61553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>Obowiązki Wykonawcy/ Zleceniobiorcy:</w:t>
      </w:r>
    </w:p>
    <w:p w14:paraId="150C95A9" w14:textId="77777777" w:rsidR="00B3709D" w:rsidRPr="005A380D" w:rsidRDefault="00B3709D" w:rsidP="00B61553">
      <w:pPr>
        <w:numPr>
          <w:ilvl w:val="0"/>
          <w:numId w:val="8"/>
        </w:numPr>
        <w:autoSpaceDE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lastRenderedPageBreak/>
        <w:t>wyznaczenie osoby lub osób organizujących i nadzorujących prace, które zgodnie z art. 212 Kodeksu Pracy będą dbały o zachowanie właściwego stanu bhp przy wykonywanych pracach,</w:t>
      </w:r>
    </w:p>
    <w:p w14:paraId="1ED6368F" w14:textId="77777777" w:rsidR="00B3709D" w:rsidRPr="005A380D" w:rsidRDefault="00B3709D" w:rsidP="00B61553">
      <w:pPr>
        <w:numPr>
          <w:ilvl w:val="0"/>
          <w:numId w:val="8"/>
        </w:numPr>
        <w:autoSpaceDE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>imienne określenie osób organizujących i nadzorujących prace, o których mowa w</w:t>
      </w:r>
      <w:r w:rsidR="00B13EEC" w:rsidRPr="005A380D">
        <w:rPr>
          <w:rFonts w:asciiTheme="minorHAnsi" w:hAnsiTheme="minorHAnsi" w:cstheme="minorHAnsi"/>
          <w:sz w:val="20"/>
          <w:szCs w:val="20"/>
        </w:rPr>
        <w:t> </w:t>
      </w:r>
      <w:r w:rsidRPr="005A380D">
        <w:rPr>
          <w:rFonts w:asciiTheme="minorHAnsi" w:hAnsiTheme="minorHAnsi" w:cstheme="minorHAnsi"/>
          <w:bCs/>
          <w:sz w:val="20"/>
          <w:szCs w:val="20"/>
        </w:rPr>
        <w:t>§</w:t>
      </w:r>
      <w:r w:rsidR="00C648E7" w:rsidRPr="005A380D">
        <w:rPr>
          <w:rFonts w:asciiTheme="minorHAnsi" w:hAnsiTheme="minorHAnsi" w:cstheme="minorHAnsi"/>
          <w:bCs/>
          <w:sz w:val="20"/>
          <w:szCs w:val="20"/>
        </w:rPr>
        <w:t>6</w:t>
      </w:r>
      <w:r w:rsidRPr="005A380D">
        <w:rPr>
          <w:rFonts w:asciiTheme="minorHAnsi" w:hAnsiTheme="minorHAnsi" w:cstheme="minorHAnsi"/>
          <w:bCs/>
          <w:sz w:val="20"/>
          <w:szCs w:val="20"/>
        </w:rPr>
        <w:t> niniejszego porozumienia,</w:t>
      </w:r>
    </w:p>
    <w:p w14:paraId="1AF7CE57" w14:textId="77777777" w:rsidR="00B3709D" w:rsidRPr="005A380D" w:rsidRDefault="00B3709D" w:rsidP="00B61553">
      <w:pPr>
        <w:numPr>
          <w:ilvl w:val="0"/>
          <w:numId w:val="8"/>
        </w:numPr>
        <w:autoSpaceDE w:val="0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>zapoznanie podległych pracowników z przepisami bhp i ppoż.,</w:t>
      </w:r>
    </w:p>
    <w:p w14:paraId="2FB39089" w14:textId="561786F1" w:rsidR="00B3709D" w:rsidRPr="005A380D" w:rsidRDefault="00B3709D" w:rsidP="00B61553">
      <w:pPr>
        <w:numPr>
          <w:ilvl w:val="0"/>
          <w:numId w:val="8"/>
        </w:numPr>
        <w:autoSpaceDE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>przeszkolenie podległych pracowników z zakresu instrukcji bezpieczeństwa pożarowego obowiązującej na terenie budynk</w:t>
      </w:r>
      <w:r w:rsidR="00493188" w:rsidRPr="005A380D">
        <w:rPr>
          <w:rFonts w:asciiTheme="minorHAnsi" w:hAnsiTheme="minorHAnsi" w:cstheme="minorHAnsi"/>
          <w:sz w:val="20"/>
          <w:szCs w:val="20"/>
        </w:rPr>
        <w:t>u</w:t>
      </w:r>
      <w:r w:rsidRPr="005A380D">
        <w:rPr>
          <w:rFonts w:asciiTheme="minorHAnsi" w:hAnsiTheme="minorHAnsi" w:cstheme="minorHAnsi"/>
          <w:sz w:val="20"/>
          <w:szCs w:val="20"/>
        </w:rPr>
        <w:t xml:space="preserve"> </w:t>
      </w:r>
      <w:r w:rsidR="00B34C0C">
        <w:rPr>
          <w:rFonts w:asciiTheme="minorHAnsi" w:hAnsiTheme="minorHAnsi" w:cstheme="minorHAnsi"/>
          <w:sz w:val="20"/>
          <w:szCs w:val="20"/>
        </w:rPr>
        <w:t>NOSPR</w:t>
      </w:r>
      <w:r w:rsidRPr="005A380D">
        <w:rPr>
          <w:rFonts w:asciiTheme="minorHAnsi" w:hAnsiTheme="minorHAnsi" w:cstheme="minorHAnsi"/>
          <w:sz w:val="20"/>
          <w:szCs w:val="20"/>
        </w:rPr>
        <w:t xml:space="preserve"> w Katowicach, o których mowa w </w:t>
      </w:r>
      <w:r w:rsidRPr="005A380D">
        <w:rPr>
          <w:rFonts w:asciiTheme="minorHAnsi" w:hAnsiTheme="minorHAnsi" w:cstheme="minorHAnsi"/>
          <w:bCs/>
          <w:sz w:val="20"/>
          <w:szCs w:val="20"/>
        </w:rPr>
        <w:t xml:space="preserve">§1 </w:t>
      </w:r>
      <w:r w:rsidR="005A380D">
        <w:rPr>
          <w:rFonts w:asciiTheme="minorHAnsi" w:hAnsiTheme="minorHAnsi" w:cstheme="minorHAnsi"/>
          <w:sz w:val="20"/>
          <w:szCs w:val="20"/>
        </w:rPr>
        <w:t>oraz poinformowanie o </w:t>
      </w:r>
      <w:r w:rsidRPr="005A380D">
        <w:rPr>
          <w:rFonts w:asciiTheme="minorHAnsi" w:hAnsiTheme="minorHAnsi" w:cstheme="minorHAnsi"/>
          <w:sz w:val="20"/>
          <w:szCs w:val="20"/>
        </w:rPr>
        <w:t>wykonywaniu działań w zakresie zwalczania pożarów i ewakuac</w:t>
      </w:r>
      <w:r w:rsidR="005A380D">
        <w:rPr>
          <w:rFonts w:asciiTheme="minorHAnsi" w:hAnsiTheme="minorHAnsi" w:cstheme="minorHAnsi"/>
          <w:sz w:val="20"/>
          <w:szCs w:val="20"/>
        </w:rPr>
        <w:t>ji pracowników w porozumieniu z </w:t>
      </w:r>
      <w:r w:rsidRPr="005A380D">
        <w:rPr>
          <w:rFonts w:asciiTheme="minorHAnsi" w:hAnsiTheme="minorHAnsi" w:cstheme="minorHAnsi"/>
          <w:sz w:val="20"/>
          <w:szCs w:val="20"/>
        </w:rPr>
        <w:t>koordynatorem ds. bhp,</w:t>
      </w:r>
    </w:p>
    <w:p w14:paraId="16BCA2B3" w14:textId="77777777" w:rsidR="00B3709D" w:rsidRPr="005A380D" w:rsidRDefault="00B3709D" w:rsidP="00B61553">
      <w:pPr>
        <w:numPr>
          <w:ilvl w:val="0"/>
          <w:numId w:val="8"/>
        </w:numPr>
        <w:autoSpaceDE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>poinformowanie podległych pracowników o osobach wyznaczonych do udzielania pierwszej pomocy,</w:t>
      </w:r>
    </w:p>
    <w:p w14:paraId="5DBA7914" w14:textId="40AC4E80" w:rsidR="00B3709D" w:rsidRPr="005A380D" w:rsidRDefault="00B3709D" w:rsidP="00B61553">
      <w:pPr>
        <w:numPr>
          <w:ilvl w:val="0"/>
          <w:numId w:val="8"/>
        </w:numPr>
        <w:autoSpaceDE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>poinformowanie podległych pracowników o zagrożeniach dla bezpieczeństwa i</w:t>
      </w:r>
      <w:r w:rsidR="00B13EEC" w:rsidRPr="005A380D">
        <w:rPr>
          <w:rFonts w:asciiTheme="minorHAnsi" w:hAnsiTheme="minorHAnsi" w:cstheme="minorHAnsi"/>
          <w:sz w:val="20"/>
          <w:szCs w:val="20"/>
        </w:rPr>
        <w:t> </w:t>
      </w:r>
      <w:r w:rsidRPr="005A380D">
        <w:rPr>
          <w:rFonts w:asciiTheme="minorHAnsi" w:hAnsiTheme="minorHAnsi" w:cstheme="minorHAnsi"/>
          <w:sz w:val="20"/>
          <w:szCs w:val="20"/>
        </w:rPr>
        <w:t>zdrowia podczas pracy na terenie budynk</w:t>
      </w:r>
      <w:r w:rsidR="00493188" w:rsidRPr="005A380D">
        <w:rPr>
          <w:rFonts w:asciiTheme="minorHAnsi" w:hAnsiTheme="minorHAnsi" w:cstheme="minorHAnsi"/>
          <w:sz w:val="20"/>
          <w:szCs w:val="20"/>
        </w:rPr>
        <w:t>u</w:t>
      </w:r>
      <w:r w:rsidRPr="005A380D">
        <w:rPr>
          <w:rFonts w:asciiTheme="minorHAnsi" w:hAnsiTheme="minorHAnsi" w:cstheme="minorHAnsi"/>
          <w:sz w:val="20"/>
          <w:szCs w:val="20"/>
        </w:rPr>
        <w:t xml:space="preserve"> </w:t>
      </w:r>
      <w:r w:rsidR="00B34C0C">
        <w:rPr>
          <w:rFonts w:asciiTheme="minorHAnsi" w:hAnsiTheme="minorHAnsi" w:cstheme="minorHAnsi"/>
          <w:sz w:val="20"/>
          <w:szCs w:val="20"/>
        </w:rPr>
        <w:t>NOSPR w Ka</w:t>
      </w:r>
      <w:r w:rsidRPr="005A380D">
        <w:rPr>
          <w:rFonts w:asciiTheme="minorHAnsi" w:hAnsiTheme="minorHAnsi" w:cstheme="minorHAnsi"/>
          <w:sz w:val="20"/>
          <w:szCs w:val="20"/>
        </w:rPr>
        <w:t xml:space="preserve">towicach, o których mowa w </w:t>
      </w:r>
      <w:r w:rsidRPr="005A380D">
        <w:rPr>
          <w:rFonts w:asciiTheme="minorHAnsi" w:hAnsiTheme="minorHAnsi" w:cstheme="minorHAnsi"/>
          <w:bCs/>
          <w:sz w:val="20"/>
          <w:szCs w:val="20"/>
        </w:rPr>
        <w:t>§1.</w:t>
      </w:r>
    </w:p>
    <w:p w14:paraId="55C3DC1D" w14:textId="77777777" w:rsidR="00B3709D" w:rsidRPr="005A380D" w:rsidRDefault="00B3709D" w:rsidP="00B61553">
      <w:pPr>
        <w:numPr>
          <w:ilvl w:val="0"/>
          <w:numId w:val="8"/>
        </w:numPr>
        <w:autoSpaceDE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>przeprowadzenie instruktażu stanowiskowego,</w:t>
      </w:r>
    </w:p>
    <w:p w14:paraId="55E03B4C" w14:textId="77777777" w:rsidR="00B3709D" w:rsidRPr="005A380D" w:rsidRDefault="00B3709D" w:rsidP="00B61553">
      <w:pPr>
        <w:numPr>
          <w:ilvl w:val="0"/>
          <w:numId w:val="8"/>
        </w:numPr>
        <w:autoSpaceDE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>poinformowanie podległych pracowników o obszarach budynków, które zostały im udostępnione do wykonania przedmiotu umowy,</w:t>
      </w:r>
    </w:p>
    <w:p w14:paraId="164FA8A1" w14:textId="77777777" w:rsidR="00B3709D" w:rsidRPr="005A380D" w:rsidRDefault="00B3709D" w:rsidP="00B61553">
      <w:pPr>
        <w:numPr>
          <w:ilvl w:val="0"/>
          <w:numId w:val="8"/>
        </w:numPr>
        <w:autoSpaceDE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>wyposażenie podległych pracowników odpowiednio w odzież i obuwie robocze, środki ochrony indywidualnej oraz sprzęt niezbędny do wykonywania pracy, posiadający wymagane atesty i/lub protokoły przeglądu,</w:t>
      </w:r>
    </w:p>
    <w:p w14:paraId="0904F00C" w14:textId="77777777" w:rsidR="00B3709D" w:rsidRPr="005A380D" w:rsidRDefault="00B3709D" w:rsidP="00B61553">
      <w:pPr>
        <w:numPr>
          <w:ilvl w:val="0"/>
          <w:numId w:val="8"/>
        </w:numPr>
        <w:autoSpaceDE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>niezwłoczne odsunięcie od pracy podległego pracownika zatrudnionego przy pracach, do których nie posiada odpowiednich uprawnień,</w:t>
      </w:r>
    </w:p>
    <w:p w14:paraId="1D79C1BF" w14:textId="7FA11721" w:rsidR="00B3709D" w:rsidRPr="005A380D" w:rsidRDefault="00B3709D" w:rsidP="00B61553">
      <w:pPr>
        <w:numPr>
          <w:ilvl w:val="0"/>
          <w:numId w:val="8"/>
        </w:numPr>
        <w:autoSpaceDE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>informowanie osoby nadzorującej wykonywane prace o zagrożeniu dl</w:t>
      </w:r>
      <w:r w:rsidR="00F70A73">
        <w:rPr>
          <w:rFonts w:asciiTheme="minorHAnsi" w:hAnsiTheme="minorHAnsi" w:cstheme="minorHAnsi"/>
          <w:sz w:val="20"/>
          <w:szCs w:val="20"/>
        </w:rPr>
        <w:t>a życia lub zdrowia ludzkiego i </w:t>
      </w:r>
      <w:r w:rsidRPr="005A380D">
        <w:rPr>
          <w:rFonts w:asciiTheme="minorHAnsi" w:hAnsiTheme="minorHAnsi" w:cstheme="minorHAnsi"/>
          <w:sz w:val="20"/>
          <w:szCs w:val="20"/>
        </w:rPr>
        <w:t xml:space="preserve">podjęcie działania zmierzającego do usunięcia tego zagrożenia przy współpracy z odpowiednimi służbami </w:t>
      </w:r>
      <w:r w:rsidR="00707AE5">
        <w:rPr>
          <w:rFonts w:asciiTheme="minorHAnsi" w:hAnsiTheme="minorHAnsi" w:cstheme="minorHAnsi"/>
          <w:sz w:val="20"/>
          <w:szCs w:val="20"/>
        </w:rPr>
        <w:t>NOSPR</w:t>
      </w:r>
      <w:r w:rsidR="0074200C" w:rsidRPr="005A380D">
        <w:rPr>
          <w:rFonts w:asciiTheme="minorHAnsi" w:hAnsiTheme="minorHAnsi" w:cstheme="minorHAnsi"/>
          <w:sz w:val="20"/>
          <w:szCs w:val="20"/>
        </w:rPr>
        <w:t xml:space="preserve"> </w:t>
      </w:r>
      <w:r w:rsidRPr="005A380D">
        <w:rPr>
          <w:rFonts w:asciiTheme="minorHAnsi" w:hAnsiTheme="minorHAnsi" w:cstheme="minorHAnsi"/>
          <w:sz w:val="20"/>
          <w:szCs w:val="20"/>
        </w:rPr>
        <w:t>w Katowicach.</w:t>
      </w:r>
    </w:p>
    <w:p w14:paraId="630A7781" w14:textId="77777777" w:rsidR="00B3709D" w:rsidRPr="005A380D" w:rsidRDefault="00B3709D" w:rsidP="00B61553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spacing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>Podstawą dopuszczenia przez Wykonawcę/Zleceniobiorcę podległych pracowników do prac jest:</w:t>
      </w:r>
    </w:p>
    <w:p w14:paraId="239775C5" w14:textId="77777777" w:rsidR="00B3709D" w:rsidRPr="005A380D" w:rsidRDefault="00B3709D" w:rsidP="00B61553">
      <w:pPr>
        <w:numPr>
          <w:ilvl w:val="0"/>
          <w:numId w:val="10"/>
        </w:numPr>
        <w:autoSpaceDE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>spełnienie wymagań określonych w ust. 1.</w:t>
      </w:r>
    </w:p>
    <w:p w14:paraId="048DBB3F" w14:textId="77777777" w:rsidR="00B3709D" w:rsidRPr="005A380D" w:rsidRDefault="00B3709D" w:rsidP="00B61553">
      <w:pPr>
        <w:numPr>
          <w:ilvl w:val="0"/>
          <w:numId w:val="10"/>
        </w:numPr>
        <w:autoSpaceDE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>posiadanie obowiązujących profilaktycznych badań lekarskich oraz w przypadku wykonywania prac na wysokościach odpowiednich badań,</w:t>
      </w:r>
    </w:p>
    <w:p w14:paraId="4C550799" w14:textId="77777777" w:rsidR="00B3709D" w:rsidRPr="005A380D" w:rsidRDefault="00B3709D" w:rsidP="00B61553">
      <w:pPr>
        <w:numPr>
          <w:ilvl w:val="0"/>
          <w:numId w:val="10"/>
        </w:numPr>
        <w:autoSpaceDE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>posiadanie odpowiednich uprawnień wymaganych przepisami prawa,</w:t>
      </w:r>
    </w:p>
    <w:p w14:paraId="75115CC2" w14:textId="77777777" w:rsidR="00B3709D" w:rsidRPr="005A380D" w:rsidRDefault="00B3709D" w:rsidP="00B61553">
      <w:pPr>
        <w:numPr>
          <w:ilvl w:val="0"/>
          <w:numId w:val="10"/>
        </w:numPr>
        <w:autoSpaceDE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>uprzednie odbycie z pracownikami wymaganych szkoleń w zakresie bhp,</w:t>
      </w:r>
    </w:p>
    <w:p w14:paraId="3620790F" w14:textId="77777777" w:rsidR="00B3709D" w:rsidRPr="005A380D" w:rsidRDefault="00B3709D" w:rsidP="00B61553">
      <w:pPr>
        <w:numPr>
          <w:ilvl w:val="0"/>
          <w:numId w:val="10"/>
        </w:numPr>
        <w:autoSpaceDE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>posiadanie przez pracowników środków indywidualnej ochrony, odzieży i obuwia roboczego,</w:t>
      </w:r>
    </w:p>
    <w:p w14:paraId="16D11496" w14:textId="77777777" w:rsidR="00B3709D" w:rsidRPr="005A380D" w:rsidRDefault="00B3709D" w:rsidP="00B61553">
      <w:pPr>
        <w:numPr>
          <w:ilvl w:val="0"/>
          <w:numId w:val="10"/>
        </w:numPr>
        <w:autoSpaceDE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 xml:space="preserve">wyposażenie pracowników w sprawny sprzęt, posiadający wymagane atesty i/lub przeglądy (np. drabiny, rusztowania, szelki, kaski, uprząż, </w:t>
      </w:r>
      <w:proofErr w:type="spellStart"/>
      <w:r w:rsidRPr="005A380D">
        <w:rPr>
          <w:rFonts w:asciiTheme="minorHAnsi" w:hAnsiTheme="minorHAnsi" w:cstheme="minorHAnsi"/>
          <w:sz w:val="20"/>
          <w:szCs w:val="20"/>
        </w:rPr>
        <w:t>itp</w:t>
      </w:r>
      <w:proofErr w:type="spellEnd"/>
      <w:r w:rsidRPr="005A380D">
        <w:rPr>
          <w:rFonts w:asciiTheme="minorHAnsi" w:hAnsiTheme="minorHAnsi" w:cstheme="minorHAnsi"/>
          <w:sz w:val="20"/>
          <w:szCs w:val="20"/>
        </w:rPr>
        <w:t>).</w:t>
      </w:r>
    </w:p>
    <w:p w14:paraId="6E0F73B0" w14:textId="77777777" w:rsidR="00B3709D" w:rsidRPr="005A380D" w:rsidRDefault="00B3709D" w:rsidP="00B61553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>Podstawą dopuszczenia pracownika do prac w miejscu wskazanym w § 1 jest również dostarczenie przez Wykonawcę/Zleceniobiorcę pisemnej informacji do Zamawiającego/Zleceniodawcy potwierdzającej spełnienie wymagań przez podległych pracowników świadczących dla niego pracę w zakresie bezpieczeństwa i higieny pracy oraz kwalifikacji zawodowych niezbędnych do wykonywania zleconych prac, w formie oświadczenia (załącznik nr 1 do Porozumienia). Wykonawca/ Zleceniobiorca zobowiązuje się przekazać do wglądu na wniosek koordynatora ds. bhp dokumentację potwierdzającą spełnienie wymagań.</w:t>
      </w:r>
    </w:p>
    <w:p w14:paraId="61D625CA" w14:textId="77777777" w:rsidR="00B3709D" w:rsidRPr="005A380D" w:rsidRDefault="00B3709D" w:rsidP="00B61553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>Obowiązkiem Wykonawcy/Zleceniobiorcy jest pisemne przekazanie koordynatorowi ds. bhp:</w:t>
      </w:r>
    </w:p>
    <w:p w14:paraId="6F74A426" w14:textId="77777777" w:rsidR="00B3709D" w:rsidRPr="005A380D" w:rsidRDefault="00B3709D" w:rsidP="00B61553">
      <w:pPr>
        <w:numPr>
          <w:ilvl w:val="0"/>
          <w:numId w:val="3"/>
        </w:numPr>
        <w:autoSpaceDE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>nazwy Wykonawcy/Zleceniobiorcy, adresu jego siedziby, telefonu, e-maila,</w:t>
      </w:r>
    </w:p>
    <w:p w14:paraId="68CA49FA" w14:textId="77777777" w:rsidR="00B3709D" w:rsidRPr="005A380D" w:rsidRDefault="00B3709D" w:rsidP="00B61553">
      <w:pPr>
        <w:numPr>
          <w:ilvl w:val="0"/>
          <w:numId w:val="3"/>
        </w:numPr>
        <w:autoSpaceDE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>czasu trwania umowy,</w:t>
      </w:r>
    </w:p>
    <w:p w14:paraId="3384E58C" w14:textId="77777777" w:rsidR="00B3709D" w:rsidRPr="005A380D" w:rsidRDefault="00B3709D" w:rsidP="00B61553">
      <w:pPr>
        <w:numPr>
          <w:ilvl w:val="0"/>
          <w:numId w:val="3"/>
        </w:numPr>
        <w:autoSpaceDE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>rodzaju i miejsca wykonywanych prac,</w:t>
      </w:r>
    </w:p>
    <w:p w14:paraId="0C66EAA7" w14:textId="77777777" w:rsidR="00B3709D" w:rsidRPr="005A380D" w:rsidRDefault="00B3709D" w:rsidP="00B61553">
      <w:pPr>
        <w:numPr>
          <w:ilvl w:val="0"/>
          <w:numId w:val="3"/>
        </w:numPr>
        <w:autoSpaceDE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>wykazu pracowników, którzy będą wykonywać prace oraz dane osoby nadzorującej ich pracę,</w:t>
      </w:r>
    </w:p>
    <w:p w14:paraId="6344C462" w14:textId="77777777" w:rsidR="00B3709D" w:rsidRPr="005A380D" w:rsidRDefault="00B3709D" w:rsidP="00B61553">
      <w:pPr>
        <w:numPr>
          <w:ilvl w:val="0"/>
          <w:numId w:val="3"/>
        </w:numPr>
        <w:autoSpaceDE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>w przypadku prac serwisowych informacji o dniach i godzinach ich wykonywania.</w:t>
      </w:r>
    </w:p>
    <w:p w14:paraId="602EDAE3" w14:textId="77777777" w:rsidR="00B3709D" w:rsidRPr="005A380D" w:rsidRDefault="00B3709D" w:rsidP="00B61553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>Wykonawca/Zleceniobiorca informuje koordynatora ds. bhp o planowanym terminie realizacji prac pożarowo niebezpiecznych, nie później niż na jeden dzień przed ich rozpoczęciem.</w:t>
      </w:r>
    </w:p>
    <w:p w14:paraId="009016E7" w14:textId="1E64E33D" w:rsidR="00B3709D" w:rsidRPr="005A380D" w:rsidRDefault="00B3709D" w:rsidP="00B61553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>Wykonawca/Zleceniobiorca jest zobowiązany do bieżącego aktualizowan</w:t>
      </w:r>
      <w:r w:rsidR="00F70A73">
        <w:rPr>
          <w:rFonts w:asciiTheme="minorHAnsi" w:hAnsiTheme="minorHAnsi" w:cstheme="minorHAnsi"/>
          <w:sz w:val="20"/>
          <w:szCs w:val="20"/>
        </w:rPr>
        <w:t>ia informacji, o których mowa w </w:t>
      </w:r>
      <w:r w:rsidRPr="005A380D">
        <w:rPr>
          <w:rFonts w:asciiTheme="minorHAnsi" w:hAnsiTheme="minorHAnsi" w:cstheme="minorHAnsi"/>
          <w:sz w:val="20"/>
          <w:szCs w:val="20"/>
        </w:rPr>
        <w:t>ust. 1 w formie pisemnej.</w:t>
      </w:r>
    </w:p>
    <w:p w14:paraId="32CB46A1" w14:textId="77777777" w:rsidR="00B3709D" w:rsidRPr="005A380D" w:rsidRDefault="00B3709D" w:rsidP="00B61553">
      <w:pPr>
        <w:autoSpaceDE w:val="0"/>
        <w:spacing w:before="120" w:after="12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b/>
          <w:bCs/>
          <w:sz w:val="20"/>
          <w:szCs w:val="20"/>
        </w:rPr>
        <w:t>§</w:t>
      </w:r>
      <w:r w:rsidR="00CB602D" w:rsidRPr="005A380D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5A380D">
        <w:rPr>
          <w:rFonts w:asciiTheme="minorHAnsi" w:hAnsiTheme="minorHAnsi" w:cstheme="minorHAnsi"/>
          <w:b/>
          <w:bCs/>
          <w:sz w:val="20"/>
          <w:szCs w:val="20"/>
        </w:rPr>
        <w:t>4</w:t>
      </w:r>
    </w:p>
    <w:p w14:paraId="3B61567F" w14:textId="77777777" w:rsidR="00B3709D" w:rsidRPr="005A380D" w:rsidRDefault="00B3709D" w:rsidP="00B61553">
      <w:pPr>
        <w:autoSpaceDE w:val="0"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lastRenderedPageBreak/>
        <w:t>Obowiązkiem Koordynatora ds. bhp jest przekazanie informacji o osobach wyznaczonych do udzielania pierwszej pomocy i wykonywania działań w zakresie zwalczania pożarów i ewakuacji pracowników.</w:t>
      </w:r>
    </w:p>
    <w:p w14:paraId="20401A79" w14:textId="77777777" w:rsidR="00B3709D" w:rsidRPr="005A380D" w:rsidRDefault="00B3709D" w:rsidP="00B61553">
      <w:pPr>
        <w:autoSpaceDE w:val="0"/>
        <w:spacing w:before="120" w:after="12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b/>
          <w:bCs/>
          <w:sz w:val="20"/>
          <w:szCs w:val="20"/>
        </w:rPr>
        <w:t>§</w:t>
      </w:r>
      <w:r w:rsidR="00CB602D" w:rsidRPr="005A380D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5A380D">
        <w:rPr>
          <w:rFonts w:asciiTheme="minorHAnsi" w:hAnsiTheme="minorHAnsi" w:cstheme="minorHAnsi"/>
          <w:b/>
          <w:bCs/>
          <w:sz w:val="20"/>
          <w:szCs w:val="20"/>
        </w:rPr>
        <w:t>5</w:t>
      </w:r>
    </w:p>
    <w:p w14:paraId="564444F6" w14:textId="64DEFA77" w:rsidR="00B3709D" w:rsidRPr="005A380D" w:rsidRDefault="00B3709D" w:rsidP="00B61553">
      <w:pPr>
        <w:numPr>
          <w:ilvl w:val="0"/>
          <w:numId w:val="7"/>
        </w:numPr>
        <w:tabs>
          <w:tab w:val="clear" w:pos="0"/>
          <w:tab w:val="num" w:pos="426"/>
        </w:tabs>
        <w:autoSpaceDE w:val="0"/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>Koordynator ds. bhp jest upoważniony do współdziałania w zakresie nadzoru nad przestrzeganiem przepisów i zasad bhp przez pracowników wykonujących zlecone prace w budynk</w:t>
      </w:r>
      <w:r w:rsidR="00493188" w:rsidRPr="005A380D">
        <w:rPr>
          <w:rFonts w:asciiTheme="minorHAnsi" w:hAnsiTheme="minorHAnsi" w:cstheme="minorHAnsi"/>
          <w:sz w:val="20"/>
          <w:szCs w:val="20"/>
        </w:rPr>
        <w:t>u</w:t>
      </w:r>
      <w:r w:rsidRPr="005A380D">
        <w:rPr>
          <w:rFonts w:asciiTheme="minorHAnsi" w:hAnsiTheme="minorHAnsi" w:cstheme="minorHAnsi"/>
          <w:sz w:val="20"/>
          <w:szCs w:val="20"/>
        </w:rPr>
        <w:t xml:space="preserve"> </w:t>
      </w:r>
      <w:r w:rsidR="001C5763">
        <w:rPr>
          <w:rFonts w:asciiTheme="minorHAnsi" w:hAnsiTheme="minorHAnsi" w:cstheme="minorHAnsi"/>
          <w:sz w:val="20"/>
          <w:szCs w:val="20"/>
        </w:rPr>
        <w:t xml:space="preserve">NOSPR </w:t>
      </w:r>
      <w:r w:rsidRPr="005A380D">
        <w:rPr>
          <w:rFonts w:asciiTheme="minorHAnsi" w:hAnsiTheme="minorHAnsi" w:cstheme="minorHAnsi"/>
          <w:sz w:val="20"/>
          <w:szCs w:val="20"/>
        </w:rPr>
        <w:t xml:space="preserve">w Katowicach, o których mowa w </w:t>
      </w:r>
      <w:r w:rsidRPr="005A380D">
        <w:rPr>
          <w:rFonts w:asciiTheme="minorHAnsi" w:hAnsiTheme="minorHAnsi" w:cstheme="minorHAnsi"/>
          <w:bCs/>
          <w:sz w:val="20"/>
          <w:szCs w:val="20"/>
        </w:rPr>
        <w:t>§1 porozumienia.</w:t>
      </w:r>
    </w:p>
    <w:p w14:paraId="14166344" w14:textId="77777777" w:rsidR="00B3709D" w:rsidRPr="005A380D" w:rsidRDefault="00B3709D" w:rsidP="00B61553">
      <w:pPr>
        <w:numPr>
          <w:ilvl w:val="0"/>
          <w:numId w:val="7"/>
        </w:numPr>
        <w:tabs>
          <w:tab w:val="clear" w:pos="0"/>
          <w:tab w:val="num" w:pos="426"/>
        </w:tabs>
        <w:autoSpaceDE w:val="0"/>
        <w:spacing w:line="276" w:lineRule="auto"/>
        <w:ind w:left="426"/>
        <w:jc w:val="both"/>
        <w:rPr>
          <w:rStyle w:val="postbody"/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>Zgodnie z udzielonym upoważnieniem Koordynator ds. bhp ma prawo do:</w:t>
      </w:r>
    </w:p>
    <w:p w14:paraId="39EAEFA3" w14:textId="6346C9F9" w:rsidR="00B3709D" w:rsidRPr="005A380D" w:rsidRDefault="00B3709D" w:rsidP="00B61553">
      <w:pPr>
        <w:numPr>
          <w:ilvl w:val="0"/>
          <w:numId w:val="5"/>
        </w:numPr>
        <w:autoSpaceDE w:val="0"/>
        <w:spacing w:line="276" w:lineRule="auto"/>
        <w:jc w:val="both"/>
        <w:rPr>
          <w:rStyle w:val="postbody"/>
          <w:rFonts w:asciiTheme="minorHAnsi" w:hAnsiTheme="minorHAnsi" w:cstheme="minorHAnsi"/>
          <w:sz w:val="20"/>
          <w:szCs w:val="20"/>
        </w:rPr>
      </w:pPr>
      <w:r w:rsidRPr="005A380D">
        <w:rPr>
          <w:rStyle w:val="postbody"/>
          <w:rFonts w:asciiTheme="minorHAnsi" w:hAnsiTheme="minorHAnsi" w:cstheme="minorHAnsi"/>
          <w:sz w:val="20"/>
          <w:szCs w:val="20"/>
        </w:rPr>
        <w:t xml:space="preserve">kontroli pracowników świadczących pracę w budynku i na terenie </w:t>
      </w:r>
      <w:r w:rsidR="001C5763">
        <w:rPr>
          <w:rStyle w:val="postbody"/>
          <w:rFonts w:asciiTheme="minorHAnsi" w:hAnsiTheme="minorHAnsi" w:cstheme="minorHAnsi"/>
          <w:sz w:val="20"/>
          <w:szCs w:val="20"/>
        </w:rPr>
        <w:t xml:space="preserve">NOSPR </w:t>
      </w:r>
      <w:r w:rsidRPr="005A380D">
        <w:rPr>
          <w:rStyle w:val="postbody"/>
          <w:rFonts w:asciiTheme="minorHAnsi" w:hAnsiTheme="minorHAnsi" w:cstheme="minorHAnsi"/>
          <w:sz w:val="20"/>
          <w:szCs w:val="20"/>
        </w:rPr>
        <w:t>w Katowicach,</w:t>
      </w:r>
    </w:p>
    <w:p w14:paraId="04F80215" w14:textId="77777777" w:rsidR="00B3709D" w:rsidRPr="005A380D" w:rsidRDefault="00B3709D" w:rsidP="00B61553">
      <w:pPr>
        <w:numPr>
          <w:ilvl w:val="0"/>
          <w:numId w:val="5"/>
        </w:numPr>
        <w:autoSpaceDE w:val="0"/>
        <w:spacing w:line="276" w:lineRule="auto"/>
        <w:jc w:val="both"/>
        <w:rPr>
          <w:rStyle w:val="postbody"/>
          <w:rFonts w:asciiTheme="minorHAnsi" w:hAnsiTheme="minorHAnsi" w:cstheme="minorHAnsi"/>
          <w:sz w:val="20"/>
          <w:szCs w:val="20"/>
        </w:rPr>
      </w:pPr>
      <w:r w:rsidRPr="005A380D">
        <w:rPr>
          <w:rStyle w:val="postbody"/>
          <w:rFonts w:asciiTheme="minorHAnsi" w:hAnsiTheme="minorHAnsi" w:cstheme="minorHAnsi"/>
          <w:sz w:val="20"/>
          <w:szCs w:val="20"/>
        </w:rPr>
        <w:t>wydawania poleceń w zakresie poprawy warunków pracy oraz przestrzegania przepisów i zasad bhp oraz ochrony przeciwpożarowej,</w:t>
      </w:r>
    </w:p>
    <w:p w14:paraId="39748625" w14:textId="77777777" w:rsidR="00B3709D" w:rsidRPr="005A380D" w:rsidRDefault="00B3709D" w:rsidP="00B61553">
      <w:pPr>
        <w:numPr>
          <w:ilvl w:val="0"/>
          <w:numId w:val="5"/>
        </w:numPr>
        <w:autoSpaceDE w:val="0"/>
        <w:spacing w:line="276" w:lineRule="auto"/>
        <w:jc w:val="both"/>
        <w:rPr>
          <w:rStyle w:val="postbody"/>
          <w:rFonts w:asciiTheme="minorHAnsi" w:hAnsiTheme="minorHAnsi" w:cstheme="minorHAnsi"/>
          <w:sz w:val="20"/>
          <w:szCs w:val="20"/>
        </w:rPr>
      </w:pPr>
      <w:r w:rsidRPr="005A380D">
        <w:rPr>
          <w:rStyle w:val="postbody"/>
          <w:rFonts w:asciiTheme="minorHAnsi" w:hAnsiTheme="minorHAnsi" w:cstheme="minorHAnsi"/>
          <w:sz w:val="20"/>
          <w:szCs w:val="20"/>
        </w:rPr>
        <w:t>kontrolowania stanu bezpieczeństwa i higieny pracy,</w:t>
      </w:r>
    </w:p>
    <w:p w14:paraId="464AFADB" w14:textId="77777777" w:rsidR="00B3709D" w:rsidRPr="005A380D" w:rsidRDefault="00B3709D" w:rsidP="00B61553">
      <w:pPr>
        <w:numPr>
          <w:ilvl w:val="0"/>
          <w:numId w:val="5"/>
        </w:numPr>
        <w:autoSpaceDE w:val="0"/>
        <w:spacing w:line="276" w:lineRule="auto"/>
        <w:jc w:val="both"/>
        <w:rPr>
          <w:rStyle w:val="postbody"/>
          <w:rFonts w:asciiTheme="minorHAnsi" w:hAnsiTheme="minorHAnsi" w:cstheme="minorHAnsi"/>
          <w:sz w:val="20"/>
          <w:szCs w:val="20"/>
        </w:rPr>
      </w:pPr>
      <w:r w:rsidRPr="005A380D">
        <w:rPr>
          <w:rStyle w:val="postbody"/>
          <w:rFonts w:asciiTheme="minorHAnsi" w:hAnsiTheme="minorHAnsi" w:cstheme="minorHAnsi"/>
          <w:sz w:val="20"/>
          <w:szCs w:val="20"/>
        </w:rPr>
        <w:t>występowania do poszczególnych pracodawców z zaleceniami usunięcia stwierdzonych zagrożeń wypadkowych i uchybień w zakresie bezpieczeństwa i higieny prac</w:t>
      </w:r>
      <w:r w:rsidR="0075296D" w:rsidRPr="005A380D">
        <w:rPr>
          <w:rStyle w:val="postbody"/>
          <w:rFonts w:asciiTheme="minorHAnsi" w:hAnsiTheme="minorHAnsi" w:cstheme="minorHAnsi"/>
          <w:sz w:val="20"/>
          <w:szCs w:val="20"/>
        </w:rPr>
        <w:t>y oraz ochrony przeciwpożarowej,</w:t>
      </w:r>
    </w:p>
    <w:p w14:paraId="45866CFD" w14:textId="248A3BCD" w:rsidR="00B3709D" w:rsidRPr="005A380D" w:rsidRDefault="00B3709D" w:rsidP="00B61553">
      <w:pPr>
        <w:numPr>
          <w:ilvl w:val="0"/>
          <w:numId w:val="5"/>
        </w:numPr>
        <w:autoSpaceDE w:val="0"/>
        <w:spacing w:line="276" w:lineRule="auto"/>
        <w:jc w:val="both"/>
        <w:rPr>
          <w:rStyle w:val="postbody"/>
          <w:rFonts w:asciiTheme="minorHAnsi" w:hAnsiTheme="minorHAnsi" w:cstheme="minorHAnsi"/>
          <w:sz w:val="20"/>
          <w:szCs w:val="20"/>
        </w:rPr>
      </w:pPr>
      <w:r w:rsidRPr="005A380D">
        <w:rPr>
          <w:rStyle w:val="postbody"/>
          <w:rFonts w:asciiTheme="minorHAnsi" w:hAnsiTheme="minorHAnsi" w:cstheme="minorHAnsi"/>
          <w:sz w:val="20"/>
          <w:szCs w:val="20"/>
        </w:rPr>
        <w:t xml:space="preserve">niezwłocznego odsunięcia od pracy pracownika, który nie przestrzega przepisów bhp i ppoż. </w:t>
      </w:r>
      <w:r w:rsidR="009B1EE1" w:rsidRPr="005A380D">
        <w:rPr>
          <w:rStyle w:val="postbody"/>
          <w:rFonts w:asciiTheme="minorHAnsi" w:hAnsiTheme="minorHAnsi" w:cstheme="minorHAnsi"/>
          <w:sz w:val="20"/>
          <w:szCs w:val="20"/>
        </w:rPr>
        <w:t>I </w:t>
      </w:r>
      <w:r w:rsidRPr="005A380D">
        <w:rPr>
          <w:rStyle w:val="postbody"/>
          <w:rFonts w:asciiTheme="minorHAnsi" w:hAnsiTheme="minorHAnsi" w:cstheme="minorHAnsi"/>
          <w:sz w:val="20"/>
          <w:szCs w:val="20"/>
        </w:rPr>
        <w:t>swoim zachowaniem lub sposobem pracy stwarza bezpośrednie zagrożenie życia lub zdrowia dla innych osób,</w:t>
      </w:r>
    </w:p>
    <w:p w14:paraId="5110000C" w14:textId="77777777" w:rsidR="00B3709D" w:rsidRPr="005A380D" w:rsidRDefault="00B3709D" w:rsidP="00B61553">
      <w:pPr>
        <w:numPr>
          <w:ilvl w:val="0"/>
          <w:numId w:val="5"/>
        </w:numPr>
        <w:autoSpaceDE w:val="0"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A380D">
        <w:rPr>
          <w:rStyle w:val="postbody"/>
          <w:rFonts w:asciiTheme="minorHAnsi" w:hAnsiTheme="minorHAnsi" w:cstheme="minorHAnsi"/>
          <w:sz w:val="20"/>
          <w:szCs w:val="20"/>
        </w:rPr>
        <w:t>niezwłocznego wstrzymania pracy przy stwierdzeniu zagrożenia życia lub zdrowia innych osób podczas wykonywania prac pożarowo niebezpiecznych.</w:t>
      </w:r>
    </w:p>
    <w:p w14:paraId="6DDEB9E7" w14:textId="77777777" w:rsidR="00B3709D" w:rsidRPr="005A380D" w:rsidRDefault="00B3709D" w:rsidP="00B61553">
      <w:pPr>
        <w:autoSpaceDE w:val="0"/>
        <w:spacing w:before="120" w:after="120" w:line="276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5A380D">
        <w:rPr>
          <w:rFonts w:asciiTheme="minorHAnsi" w:hAnsiTheme="minorHAnsi" w:cstheme="minorHAnsi"/>
          <w:b/>
          <w:bCs/>
          <w:sz w:val="20"/>
          <w:szCs w:val="20"/>
        </w:rPr>
        <w:t>§</w:t>
      </w:r>
      <w:r w:rsidR="00CB602D" w:rsidRPr="005A380D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E71698" w:rsidRPr="005A380D">
        <w:rPr>
          <w:rFonts w:asciiTheme="minorHAnsi" w:hAnsiTheme="minorHAnsi" w:cstheme="minorHAnsi"/>
          <w:b/>
          <w:bCs/>
          <w:sz w:val="20"/>
          <w:szCs w:val="20"/>
        </w:rPr>
        <w:t>6</w:t>
      </w:r>
    </w:p>
    <w:p w14:paraId="148EC231" w14:textId="77777777" w:rsidR="00B3709D" w:rsidRPr="005A380D" w:rsidRDefault="00B3709D" w:rsidP="00B61553">
      <w:pPr>
        <w:autoSpaceDE w:val="0"/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A380D">
        <w:rPr>
          <w:rFonts w:asciiTheme="minorHAnsi" w:hAnsiTheme="minorHAnsi" w:cstheme="minorHAnsi"/>
          <w:bCs/>
          <w:sz w:val="20"/>
          <w:szCs w:val="20"/>
        </w:rPr>
        <w:t>Osoby organizujące i nadzorujące prace ze strony Wykonawcy/Zleceniobiorcy:</w:t>
      </w:r>
    </w:p>
    <w:p w14:paraId="43BC7B3C" w14:textId="77777777" w:rsidR="00B3709D" w:rsidRPr="005A380D" w:rsidRDefault="00B3709D" w:rsidP="00B61553">
      <w:pPr>
        <w:numPr>
          <w:ilvl w:val="1"/>
          <w:numId w:val="4"/>
        </w:numPr>
        <w:autoSpaceDE w:val="0"/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A380D">
        <w:rPr>
          <w:rFonts w:asciiTheme="minorHAnsi" w:hAnsiTheme="minorHAnsi" w:cstheme="minorHAnsi"/>
          <w:bCs/>
          <w:sz w:val="20"/>
          <w:szCs w:val="20"/>
        </w:rPr>
        <w:t>Imię………………………Nazwisko……………………..</w:t>
      </w:r>
    </w:p>
    <w:p w14:paraId="30D097CC" w14:textId="77777777" w:rsidR="00B3709D" w:rsidRPr="005A380D" w:rsidRDefault="00B3709D" w:rsidP="00B61553">
      <w:pPr>
        <w:autoSpaceDE w:val="0"/>
        <w:spacing w:line="276" w:lineRule="auto"/>
        <w:ind w:left="144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A380D">
        <w:rPr>
          <w:rFonts w:asciiTheme="minorHAnsi" w:hAnsiTheme="minorHAnsi" w:cstheme="minorHAnsi"/>
          <w:bCs/>
          <w:sz w:val="20"/>
          <w:szCs w:val="20"/>
        </w:rPr>
        <w:t>Nr Tel…………………...., E-mail…………………….….</w:t>
      </w:r>
    </w:p>
    <w:p w14:paraId="4D5C2F45" w14:textId="77777777" w:rsidR="00B3709D" w:rsidRPr="005A380D" w:rsidRDefault="00B3709D" w:rsidP="00B61553">
      <w:pPr>
        <w:numPr>
          <w:ilvl w:val="1"/>
          <w:numId w:val="4"/>
        </w:numPr>
        <w:autoSpaceDE w:val="0"/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A380D">
        <w:rPr>
          <w:rFonts w:asciiTheme="minorHAnsi" w:hAnsiTheme="minorHAnsi" w:cstheme="minorHAnsi"/>
          <w:bCs/>
          <w:sz w:val="20"/>
          <w:szCs w:val="20"/>
        </w:rPr>
        <w:t>Imię………………………Nazwisko……………………..</w:t>
      </w:r>
    </w:p>
    <w:p w14:paraId="648E52D0" w14:textId="77777777" w:rsidR="00B3709D" w:rsidRPr="005A380D" w:rsidRDefault="00B3709D" w:rsidP="00B61553">
      <w:pPr>
        <w:autoSpaceDE w:val="0"/>
        <w:spacing w:line="276" w:lineRule="auto"/>
        <w:ind w:left="144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A380D">
        <w:rPr>
          <w:rFonts w:asciiTheme="minorHAnsi" w:hAnsiTheme="minorHAnsi" w:cstheme="minorHAnsi"/>
          <w:bCs/>
          <w:sz w:val="20"/>
          <w:szCs w:val="20"/>
        </w:rPr>
        <w:t>Nr Tel…………………...., E-mail…………………….….</w:t>
      </w:r>
    </w:p>
    <w:p w14:paraId="430BF338" w14:textId="77777777" w:rsidR="00B3709D" w:rsidRPr="005A380D" w:rsidRDefault="00B3709D" w:rsidP="00B61553">
      <w:pPr>
        <w:autoSpaceDE w:val="0"/>
        <w:spacing w:before="120" w:after="12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b/>
          <w:bCs/>
          <w:sz w:val="20"/>
          <w:szCs w:val="20"/>
        </w:rPr>
        <w:t>§</w:t>
      </w:r>
      <w:r w:rsidR="00CB602D" w:rsidRPr="005A380D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E71698" w:rsidRPr="005A380D">
        <w:rPr>
          <w:rFonts w:asciiTheme="minorHAnsi" w:hAnsiTheme="minorHAnsi" w:cstheme="minorHAnsi"/>
          <w:b/>
          <w:bCs/>
          <w:sz w:val="20"/>
          <w:szCs w:val="20"/>
        </w:rPr>
        <w:t>7</w:t>
      </w:r>
    </w:p>
    <w:p w14:paraId="5A8C277B" w14:textId="7DDBD310" w:rsidR="00462491" w:rsidRPr="005A380D" w:rsidRDefault="00B3709D" w:rsidP="00B61553">
      <w:pPr>
        <w:autoSpaceDE w:val="0"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>Wszystkie zmiany lub uzupełnienia do treści niniejszego porozumienia wymagają dla swej ważności formy pisemnego aneksu do niniejszego porozumienia.</w:t>
      </w:r>
    </w:p>
    <w:p w14:paraId="4DD38189" w14:textId="77777777" w:rsidR="00B3709D" w:rsidRPr="005A380D" w:rsidRDefault="00B3709D" w:rsidP="00B61553">
      <w:pPr>
        <w:autoSpaceDE w:val="0"/>
        <w:spacing w:before="120" w:after="12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b/>
          <w:bCs/>
          <w:sz w:val="20"/>
          <w:szCs w:val="20"/>
        </w:rPr>
        <w:t>§</w:t>
      </w:r>
      <w:r w:rsidR="00CB602D" w:rsidRPr="005A380D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E71698" w:rsidRPr="005A380D">
        <w:rPr>
          <w:rFonts w:asciiTheme="minorHAnsi" w:hAnsiTheme="minorHAnsi" w:cstheme="minorHAnsi"/>
          <w:b/>
          <w:bCs/>
          <w:sz w:val="20"/>
          <w:szCs w:val="20"/>
        </w:rPr>
        <w:t>8</w:t>
      </w:r>
    </w:p>
    <w:p w14:paraId="461D352B" w14:textId="77777777" w:rsidR="00B3709D" w:rsidRPr="005A380D" w:rsidRDefault="00B3709D" w:rsidP="00B61553">
      <w:pPr>
        <w:autoSpaceDE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 xml:space="preserve">Porozumienie wchodzi w życie z dniem podpisania i obowiązuje w okresie obowiązywania </w:t>
      </w:r>
      <w:r w:rsidRPr="005A380D">
        <w:rPr>
          <w:rFonts w:asciiTheme="minorHAnsi" w:hAnsiTheme="minorHAnsi" w:cstheme="minorHAnsi"/>
          <w:sz w:val="20"/>
          <w:szCs w:val="20"/>
        </w:rPr>
        <w:br/>
        <w:t>umowy nr ………………………………………………..</w:t>
      </w:r>
    </w:p>
    <w:p w14:paraId="698D88A3" w14:textId="145BA95F" w:rsidR="00B3709D" w:rsidRPr="005A380D" w:rsidRDefault="00B3709D" w:rsidP="00B61553">
      <w:pPr>
        <w:autoSpaceDE w:val="0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58ADDB19" w14:textId="77777777" w:rsidR="00E139BD" w:rsidRPr="005A380D" w:rsidRDefault="00E139BD" w:rsidP="00B61553">
      <w:pPr>
        <w:autoSpaceDE w:val="0"/>
        <w:spacing w:line="276" w:lineRule="auto"/>
        <w:rPr>
          <w:rFonts w:asciiTheme="minorHAnsi" w:hAnsiTheme="minorHAnsi" w:cstheme="minorHAnsi"/>
          <w:sz w:val="20"/>
          <w:szCs w:val="20"/>
          <w:u w:val="single"/>
        </w:rPr>
      </w:pPr>
    </w:p>
    <w:p w14:paraId="20BB2FB7" w14:textId="77777777" w:rsidR="00B3709D" w:rsidRPr="005A380D" w:rsidRDefault="00C35444" w:rsidP="00B61553">
      <w:pPr>
        <w:autoSpaceDE w:val="0"/>
        <w:spacing w:line="276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5A380D">
        <w:rPr>
          <w:rFonts w:asciiTheme="minorHAnsi" w:hAnsiTheme="minorHAnsi" w:cstheme="minorHAnsi"/>
          <w:sz w:val="20"/>
          <w:szCs w:val="20"/>
          <w:u w:val="single"/>
        </w:rPr>
        <w:t>Załączniki:</w:t>
      </w:r>
    </w:p>
    <w:p w14:paraId="48224CF5" w14:textId="77777777" w:rsidR="00C35444" w:rsidRPr="005A380D" w:rsidRDefault="00C35444" w:rsidP="00B61553">
      <w:pPr>
        <w:numPr>
          <w:ilvl w:val="0"/>
          <w:numId w:val="13"/>
        </w:numPr>
        <w:autoSpaceDE w:val="0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5A380D">
        <w:rPr>
          <w:rFonts w:asciiTheme="minorHAnsi" w:hAnsiTheme="minorHAnsi" w:cstheme="minorHAnsi"/>
          <w:sz w:val="20"/>
          <w:szCs w:val="20"/>
        </w:rPr>
        <w:t>Oświadczenie Wykonawcy.</w:t>
      </w:r>
    </w:p>
    <w:p w14:paraId="66EF25CC" w14:textId="77777777" w:rsidR="00C35444" w:rsidRPr="005A380D" w:rsidRDefault="00C35444" w:rsidP="00B61553">
      <w:pPr>
        <w:autoSpaceDE w:val="0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13E468D6" w14:textId="77777777" w:rsidR="00C35444" w:rsidRPr="005A380D" w:rsidRDefault="00C35444" w:rsidP="00B61553">
      <w:pPr>
        <w:autoSpaceDE w:val="0"/>
        <w:spacing w:line="276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103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  <w:gridCol w:w="5172"/>
      </w:tblGrid>
      <w:tr w:rsidR="007B57CE" w:rsidRPr="005A380D" w14:paraId="39CA14EA" w14:textId="77777777" w:rsidTr="00476D2C">
        <w:tc>
          <w:tcPr>
            <w:tcW w:w="5172" w:type="dxa"/>
          </w:tcPr>
          <w:p w14:paraId="56B926ED" w14:textId="77777777" w:rsidR="007B57CE" w:rsidRPr="005A380D" w:rsidRDefault="007B57CE" w:rsidP="00B61553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380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Zamawiający/Zleceniodawca</w:t>
            </w:r>
          </w:p>
          <w:p w14:paraId="4B5C6F1A" w14:textId="77777777" w:rsidR="00DD3E9D" w:rsidRPr="005A380D" w:rsidRDefault="00DD3E9D" w:rsidP="00B61553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C969E4D" w14:textId="78F17656" w:rsidR="00DD3E9D" w:rsidRPr="005A380D" w:rsidRDefault="00493188" w:rsidP="00DC0E39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380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172" w:type="dxa"/>
          </w:tcPr>
          <w:p w14:paraId="7943D187" w14:textId="77777777" w:rsidR="007B57CE" w:rsidRPr="005A380D" w:rsidRDefault="007B57CE" w:rsidP="00B61553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380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      Wykonawca/Zleceniobiorca</w:t>
            </w:r>
          </w:p>
        </w:tc>
      </w:tr>
      <w:tr w:rsidR="007B57CE" w:rsidRPr="005A380D" w14:paraId="21DBD269" w14:textId="77777777" w:rsidTr="00476D2C">
        <w:trPr>
          <w:trHeight w:val="720"/>
        </w:trPr>
        <w:tc>
          <w:tcPr>
            <w:tcW w:w="5172" w:type="dxa"/>
            <w:vAlign w:val="bottom"/>
          </w:tcPr>
          <w:p w14:paraId="18912C01" w14:textId="77777777" w:rsidR="007B57CE" w:rsidRPr="005A380D" w:rsidRDefault="00043218" w:rsidP="00B6155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A380D">
              <w:rPr>
                <w:rFonts w:asciiTheme="minorHAnsi" w:hAnsiTheme="minorHAnsi" w:cstheme="minorHAnsi"/>
                <w:sz w:val="20"/>
                <w:szCs w:val="20"/>
              </w:rPr>
              <w:t xml:space="preserve">            </w:t>
            </w:r>
            <w:r w:rsidR="007B57CE" w:rsidRPr="005A380D">
              <w:rPr>
                <w:rFonts w:asciiTheme="minorHAnsi" w:hAnsiTheme="minorHAnsi" w:cstheme="minorHAnsi"/>
                <w:sz w:val="20"/>
                <w:szCs w:val="20"/>
              </w:rPr>
              <w:t xml:space="preserve">……………………………   </w:t>
            </w:r>
          </w:p>
        </w:tc>
        <w:tc>
          <w:tcPr>
            <w:tcW w:w="5172" w:type="dxa"/>
            <w:vAlign w:val="bottom"/>
          </w:tcPr>
          <w:p w14:paraId="1451D16C" w14:textId="77777777" w:rsidR="007B57CE" w:rsidRPr="005A380D" w:rsidRDefault="007B57CE" w:rsidP="00B61553">
            <w:pPr>
              <w:spacing w:line="276" w:lineRule="auto"/>
              <w:ind w:left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5A380D">
              <w:rPr>
                <w:rFonts w:asciiTheme="minorHAnsi" w:hAnsiTheme="minorHAnsi" w:cstheme="minorHAnsi"/>
                <w:sz w:val="20"/>
                <w:szCs w:val="20"/>
              </w:rPr>
              <w:t xml:space="preserve">          </w:t>
            </w:r>
            <w:r w:rsidR="00043218" w:rsidRPr="005A380D">
              <w:rPr>
                <w:rFonts w:asciiTheme="minorHAnsi" w:hAnsiTheme="minorHAnsi" w:cstheme="minorHAnsi"/>
                <w:sz w:val="20"/>
                <w:szCs w:val="20"/>
              </w:rPr>
              <w:t xml:space="preserve">      </w:t>
            </w:r>
            <w:r w:rsidRPr="005A380D">
              <w:rPr>
                <w:rFonts w:asciiTheme="minorHAnsi" w:hAnsiTheme="minorHAnsi" w:cstheme="minorHAnsi"/>
                <w:sz w:val="20"/>
                <w:szCs w:val="20"/>
              </w:rPr>
              <w:t>………………………………</w:t>
            </w:r>
          </w:p>
        </w:tc>
      </w:tr>
    </w:tbl>
    <w:p w14:paraId="42BB7DA7" w14:textId="621B2426" w:rsidR="00DD3E9D" w:rsidRDefault="00DD3E9D" w:rsidP="00493188">
      <w:pPr>
        <w:tabs>
          <w:tab w:val="left" w:pos="6946"/>
          <w:tab w:val="right" w:pos="8931"/>
        </w:tabs>
        <w:autoSpaceDE w:val="0"/>
        <w:jc w:val="both"/>
      </w:pPr>
    </w:p>
    <w:sectPr w:rsidR="00DD3E9D" w:rsidSect="00C51C3C">
      <w:headerReference w:type="default" r:id="rId10"/>
      <w:footerReference w:type="default" r:id="rId11"/>
      <w:pgSz w:w="11906" w:h="16838"/>
      <w:pgMar w:top="1134" w:right="1417" w:bottom="851" w:left="1417" w:header="708" w:footer="40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B046DF" w14:textId="77777777" w:rsidR="00C41D6D" w:rsidRDefault="00C41D6D">
      <w:r>
        <w:separator/>
      </w:r>
    </w:p>
  </w:endnote>
  <w:endnote w:type="continuationSeparator" w:id="0">
    <w:p w14:paraId="6AD7FC85" w14:textId="77777777" w:rsidR="00C41D6D" w:rsidRDefault="00C41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EBBE6" w14:textId="1A4D155B" w:rsidR="00493188" w:rsidRDefault="00493188" w:rsidP="00493188">
    <w:pPr>
      <w:pStyle w:val="Stopka"/>
      <w:jc w:val="center"/>
      <w:rPr>
        <w:rFonts w:ascii="Calibri" w:hAnsi="Calibri" w:cs="Calibri"/>
        <w:b/>
        <w:sz w:val="18"/>
        <w:szCs w:val="18"/>
        <w:lang w:eastAsia="x-none"/>
      </w:rPr>
    </w:pPr>
    <w:r>
      <w:rPr>
        <w:noProof/>
        <w:sz w:val="28"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BA95856" wp14:editId="13B4CDEF">
              <wp:simplePos x="0" y="0"/>
              <wp:positionH relativeFrom="column">
                <wp:posOffset>158750</wp:posOffset>
              </wp:positionH>
              <wp:positionV relativeFrom="paragraph">
                <wp:posOffset>78105</wp:posOffset>
              </wp:positionV>
              <wp:extent cx="5836920" cy="0"/>
              <wp:effectExtent l="6350" t="11430" r="5080" b="762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369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FA23E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12.5pt;margin-top:6.15pt;width:459.6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"/>
          </w:pict>
        </mc:Fallback>
      </mc:AlternateContent>
    </w:r>
  </w:p>
  <w:p w14:paraId="14262090" w14:textId="11EC0307" w:rsidR="00882571" w:rsidRPr="00727B0A" w:rsidRDefault="00882571" w:rsidP="00882571">
    <w:pPr>
      <w:pStyle w:val="Stopka"/>
      <w:jc w:val="center"/>
      <w:rPr>
        <w:rFonts w:ascii="Calibri" w:hAnsi="Calibri" w:cs="Calibri"/>
        <w:b/>
        <w:sz w:val="18"/>
        <w:szCs w:val="18"/>
      </w:rPr>
    </w:pPr>
    <w:r w:rsidRPr="00CE7CBD">
      <w:rPr>
        <w:rFonts w:ascii="Calibri" w:hAnsi="Calibri" w:cs="Calibri"/>
        <w:b/>
        <w:color w:val="C00000"/>
        <w:sz w:val="16"/>
        <w:szCs w:val="16"/>
      </w:rPr>
      <w:t>„REMONT POMIESZCZEŃ RESTAURACJI, SANITARIATÓW ORAZ PRZYNALEŻNYCH LOKALI</w:t>
    </w:r>
    <w:r w:rsidR="00AD5DD7">
      <w:rPr>
        <w:rFonts w:ascii="Calibri" w:hAnsi="Calibri" w:cs="Calibri"/>
        <w:b/>
        <w:color w:val="C00000"/>
        <w:sz w:val="16"/>
        <w:szCs w:val="16"/>
      </w:rPr>
      <w:t xml:space="preserve"> - II</w:t>
    </w:r>
    <w:r w:rsidRPr="00CE7CBD">
      <w:rPr>
        <w:rFonts w:ascii="Calibri" w:hAnsi="Calibri" w:cs="Calibri"/>
        <w:b/>
        <w:color w:val="C00000"/>
        <w:sz w:val="16"/>
        <w:szCs w:val="16"/>
      </w:rPr>
      <w:t>”</w:t>
    </w:r>
  </w:p>
  <w:p w14:paraId="787056EF" w14:textId="2E762BD7" w:rsidR="00434450" w:rsidRPr="00FC3EC3" w:rsidRDefault="00434450" w:rsidP="00C51C3C">
    <w:pPr>
      <w:pStyle w:val="Stopka"/>
      <w:jc w:val="right"/>
      <w:rPr>
        <w:rFonts w:asciiTheme="minorHAnsi" w:hAnsiTheme="minorHAnsi" w:cstheme="minorHAnsi"/>
        <w:sz w:val="16"/>
        <w:szCs w:val="16"/>
      </w:rPr>
    </w:pPr>
    <w:r w:rsidRPr="00FC3EC3">
      <w:rPr>
        <w:rFonts w:asciiTheme="minorHAnsi" w:hAnsiTheme="minorHAnsi" w:cstheme="minorHAnsi"/>
        <w:sz w:val="16"/>
        <w:szCs w:val="16"/>
      </w:rPr>
      <w:t xml:space="preserve">Strona </w:t>
    </w:r>
    <w:r w:rsidR="00C8751A" w:rsidRPr="00FC3EC3">
      <w:rPr>
        <w:rFonts w:asciiTheme="minorHAnsi" w:hAnsiTheme="minorHAnsi" w:cstheme="minorHAnsi"/>
        <w:b/>
        <w:sz w:val="16"/>
        <w:szCs w:val="16"/>
      </w:rPr>
      <w:fldChar w:fldCharType="begin"/>
    </w:r>
    <w:r w:rsidRPr="00FC3EC3">
      <w:rPr>
        <w:rFonts w:asciiTheme="minorHAnsi" w:hAnsiTheme="minorHAnsi" w:cstheme="minorHAnsi"/>
        <w:b/>
        <w:sz w:val="16"/>
        <w:szCs w:val="16"/>
      </w:rPr>
      <w:instrText>PAGE</w:instrText>
    </w:r>
    <w:r w:rsidR="00C8751A" w:rsidRPr="00FC3EC3">
      <w:rPr>
        <w:rFonts w:asciiTheme="minorHAnsi" w:hAnsiTheme="minorHAnsi" w:cstheme="minorHAnsi"/>
        <w:b/>
        <w:sz w:val="16"/>
        <w:szCs w:val="16"/>
      </w:rPr>
      <w:fldChar w:fldCharType="separate"/>
    </w:r>
    <w:r w:rsidR="00C23F8F">
      <w:rPr>
        <w:rFonts w:asciiTheme="minorHAnsi" w:hAnsiTheme="minorHAnsi" w:cstheme="minorHAnsi"/>
        <w:b/>
        <w:noProof/>
        <w:sz w:val="16"/>
        <w:szCs w:val="16"/>
      </w:rPr>
      <w:t>3</w:t>
    </w:r>
    <w:r w:rsidR="00C8751A" w:rsidRPr="00FC3EC3">
      <w:rPr>
        <w:rFonts w:asciiTheme="minorHAnsi" w:hAnsiTheme="minorHAnsi" w:cstheme="minorHAnsi"/>
        <w:b/>
        <w:sz w:val="16"/>
        <w:szCs w:val="16"/>
      </w:rPr>
      <w:fldChar w:fldCharType="end"/>
    </w:r>
    <w:r w:rsidRPr="00FC3EC3">
      <w:rPr>
        <w:rFonts w:asciiTheme="minorHAnsi" w:hAnsiTheme="minorHAnsi" w:cstheme="minorHAnsi"/>
        <w:sz w:val="16"/>
        <w:szCs w:val="16"/>
      </w:rPr>
      <w:t xml:space="preserve"> z </w:t>
    </w:r>
    <w:r w:rsidR="00C8751A" w:rsidRPr="00FC3EC3">
      <w:rPr>
        <w:rFonts w:asciiTheme="minorHAnsi" w:hAnsiTheme="minorHAnsi" w:cstheme="minorHAnsi"/>
        <w:b/>
        <w:sz w:val="16"/>
        <w:szCs w:val="16"/>
      </w:rPr>
      <w:fldChar w:fldCharType="begin"/>
    </w:r>
    <w:r w:rsidRPr="00FC3EC3">
      <w:rPr>
        <w:rFonts w:asciiTheme="minorHAnsi" w:hAnsiTheme="minorHAnsi" w:cstheme="minorHAnsi"/>
        <w:b/>
        <w:sz w:val="16"/>
        <w:szCs w:val="16"/>
      </w:rPr>
      <w:instrText>NUMPAGES</w:instrText>
    </w:r>
    <w:r w:rsidR="00C8751A" w:rsidRPr="00FC3EC3">
      <w:rPr>
        <w:rFonts w:asciiTheme="minorHAnsi" w:hAnsiTheme="minorHAnsi" w:cstheme="minorHAnsi"/>
        <w:b/>
        <w:sz w:val="16"/>
        <w:szCs w:val="16"/>
      </w:rPr>
      <w:fldChar w:fldCharType="separate"/>
    </w:r>
    <w:r w:rsidR="00C23F8F">
      <w:rPr>
        <w:rFonts w:asciiTheme="minorHAnsi" w:hAnsiTheme="minorHAnsi" w:cstheme="minorHAnsi"/>
        <w:b/>
        <w:noProof/>
        <w:sz w:val="16"/>
        <w:szCs w:val="16"/>
      </w:rPr>
      <w:t>3</w:t>
    </w:r>
    <w:r w:rsidR="00C8751A" w:rsidRPr="00FC3EC3">
      <w:rPr>
        <w:rFonts w:asciiTheme="minorHAnsi" w:hAnsiTheme="minorHAnsi" w:cstheme="minorHAnsi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83F46" w14:textId="77777777" w:rsidR="00C41D6D" w:rsidRDefault="00C41D6D">
      <w:r>
        <w:separator/>
      </w:r>
    </w:p>
  </w:footnote>
  <w:footnote w:type="continuationSeparator" w:id="0">
    <w:p w14:paraId="380BE39B" w14:textId="77777777" w:rsidR="00C41D6D" w:rsidRDefault="00C41D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4C4A2" w14:textId="77777777" w:rsidR="008A5B88" w:rsidRPr="00CE7CBD" w:rsidRDefault="008A5B88" w:rsidP="008A5B88">
    <w:pPr>
      <w:pStyle w:val="Nagwek"/>
      <w:ind w:left="6356" w:hanging="6356"/>
      <w:jc w:val="center"/>
      <w:rPr>
        <w:rFonts w:ascii="Calibri" w:hAnsi="Calibri" w:cs="Calibri"/>
        <w:bCs/>
        <w:color w:val="FF0000"/>
        <w:sz w:val="18"/>
        <w:szCs w:val="18"/>
      </w:rPr>
    </w:pPr>
    <w:r w:rsidRPr="00CE7CBD">
      <w:rPr>
        <w:rFonts w:ascii="Calibri" w:hAnsi="Calibri" w:cs="Calibri"/>
        <w:bCs/>
        <w:sz w:val="18"/>
        <w:szCs w:val="18"/>
      </w:rPr>
      <w:t xml:space="preserve">Zamawiający: </w:t>
    </w:r>
    <w:r w:rsidRPr="00CE7CBD">
      <w:rPr>
        <w:rFonts w:ascii="Calibri" w:hAnsi="Calibri" w:cs="Calibri"/>
        <w:sz w:val="16"/>
      </w:rPr>
      <w:t xml:space="preserve">Narodowa Orkiestra Symfoniczna Polskiego Radia, pl. Wojciecha Kilara 1, 40-202 Katowice </w:t>
    </w:r>
    <w:r w:rsidRPr="00CE7CBD">
      <w:rPr>
        <w:rFonts w:ascii="Calibri" w:hAnsi="Calibri" w:cs="Calibri"/>
        <w:sz w:val="20"/>
      </w:rPr>
      <w:t xml:space="preserve"> </w:t>
    </w:r>
  </w:p>
  <w:p w14:paraId="05C842DD" w14:textId="77777777" w:rsidR="008A5B88" w:rsidRPr="004A32B8" w:rsidRDefault="008A5B88" w:rsidP="008A5B88">
    <w:pPr>
      <w:pStyle w:val="Nagwek"/>
      <w:pBdr>
        <w:bottom w:val="single" w:sz="12" w:space="1" w:color="auto"/>
      </w:pBdr>
      <w:rPr>
        <w:rFonts w:ascii="Calibri" w:hAnsi="Calibri" w:cs="Calibri"/>
        <w:bCs/>
        <w:sz w:val="21"/>
        <w:szCs w:val="21"/>
      </w:rPr>
    </w:pPr>
  </w:p>
  <w:p w14:paraId="06F8FD3E" w14:textId="2E6A9B98" w:rsidR="00FC3EC3" w:rsidRPr="00FC3EC3" w:rsidRDefault="008A5B88" w:rsidP="00264D91">
    <w:pPr>
      <w:pStyle w:val="Nagwek"/>
      <w:pBdr>
        <w:bottom w:val="single" w:sz="12" w:space="1" w:color="auto"/>
      </w:pBdr>
      <w:tabs>
        <w:tab w:val="clear" w:pos="9072"/>
        <w:tab w:val="right" w:pos="9356"/>
      </w:tabs>
      <w:rPr>
        <w:rFonts w:asciiTheme="minorHAnsi" w:hAnsiTheme="minorHAnsi" w:cstheme="minorHAnsi"/>
        <w:b/>
        <w:sz w:val="22"/>
        <w:szCs w:val="22"/>
      </w:rPr>
    </w:pPr>
    <w:r w:rsidRPr="00FA7613">
      <w:rPr>
        <w:rFonts w:ascii="Calibri" w:hAnsi="Calibri" w:cs="Calibri"/>
        <w:b/>
        <w:bCs/>
        <w:sz w:val="22"/>
        <w:szCs w:val="22"/>
      </w:rPr>
      <w:t xml:space="preserve">Postępowanie nr </w:t>
    </w:r>
    <w:r>
      <w:rPr>
        <w:rFonts w:ascii="Calibri" w:hAnsi="Calibri" w:cs="Calibri"/>
        <w:b/>
        <w:bCs/>
        <w:sz w:val="22"/>
        <w:szCs w:val="22"/>
      </w:rPr>
      <w:t>NOSPR/</w:t>
    </w:r>
    <w:r w:rsidR="00AD5DD7">
      <w:rPr>
        <w:rFonts w:ascii="Calibri" w:hAnsi="Calibri" w:cs="Calibri"/>
        <w:b/>
        <w:bCs/>
        <w:sz w:val="22"/>
        <w:szCs w:val="22"/>
      </w:rPr>
      <w:t>4</w:t>
    </w:r>
    <w:r>
      <w:rPr>
        <w:rFonts w:ascii="Calibri" w:hAnsi="Calibri" w:cs="Calibri"/>
        <w:b/>
        <w:bCs/>
        <w:sz w:val="22"/>
        <w:szCs w:val="22"/>
      </w:rPr>
      <w:t>/2025</w:t>
    </w:r>
    <w:r w:rsidRPr="00AC07DA">
      <w:rPr>
        <w:rFonts w:ascii="Calibri" w:hAnsi="Calibri" w:cs="Calibri"/>
        <w:b/>
        <w:noProof/>
        <w:color w:val="FF0000"/>
        <w:sz w:val="20"/>
      </w:rPr>
      <w:tab/>
    </w:r>
    <w:r w:rsidRPr="004A32B8">
      <w:rPr>
        <w:rFonts w:ascii="Calibri" w:hAnsi="Calibri" w:cs="Calibri"/>
        <w:b/>
        <w:noProof/>
        <w:sz w:val="20"/>
      </w:rPr>
      <w:tab/>
    </w:r>
    <w:r w:rsidRPr="004A32B8">
      <w:rPr>
        <w:rFonts w:ascii="Calibri" w:hAnsi="Calibri" w:cs="Calibri"/>
        <w:b/>
        <w:noProof/>
        <w:sz w:val="22"/>
        <w:szCs w:val="22"/>
      </w:rPr>
      <w:t xml:space="preserve">   Zał</w:t>
    </w:r>
    <w:r>
      <w:rPr>
        <w:rFonts w:ascii="Calibri" w:hAnsi="Calibri" w:cs="Calibri"/>
        <w:b/>
        <w:noProof/>
        <w:sz w:val="22"/>
        <w:szCs w:val="22"/>
      </w:rPr>
      <w:t>ą</w:t>
    </w:r>
    <w:r w:rsidRPr="004A32B8">
      <w:rPr>
        <w:rFonts w:ascii="Calibri" w:hAnsi="Calibri" w:cs="Calibri"/>
        <w:b/>
        <w:noProof/>
        <w:sz w:val="22"/>
        <w:szCs w:val="22"/>
      </w:rPr>
      <w:t xml:space="preserve">cznik Nr </w:t>
    </w:r>
    <w:r w:rsidR="00264D91">
      <w:rPr>
        <w:rFonts w:ascii="Calibri" w:hAnsi="Calibri" w:cs="Calibri"/>
        <w:b/>
        <w:noProof/>
        <w:sz w:val="22"/>
        <w:szCs w:val="22"/>
      </w:rPr>
      <w:t>8</w:t>
    </w:r>
    <w:r w:rsidR="00FC3EC3" w:rsidRPr="00FC3EC3">
      <w:rPr>
        <w:rFonts w:asciiTheme="minorHAnsi" w:hAnsiTheme="minorHAnsi" w:cstheme="minorHAnsi"/>
        <w:b/>
        <w:sz w:val="22"/>
        <w:szCs w:val="22"/>
      </w:rPr>
      <w:t xml:space="preserve"> </w:t>
    </w:r>
    <w:r w:rsidR="00F10BA2">
      <w:rPr>
        <w:rFonts w:asciiTheme="minorHAnsi" w:hAnsiTheme="minorHAnsi" w:cstheme="minorHAnsi"/>
        <w:b/>
        <w:sz w:val="22"/>
        <w:szCs w:val="22"/>
      </w:rPr>
      <w:t xml:space="preserve">do </w:t>
    </w:r>
    <w:r w:rsidR="00FC3EC3" w:rsidRPr="00FC3EC3">
      <w:rPr>
        <w:rFonts w:asciiTheme="minorHAnsi" w:hAnsiTheme="minorHAnsi" w:cstheme="minorHAnsi"/>
        <w:b/>
        <w:sz w:val="22"/>
        <w:szCs w:val="22"/>
      </w:rPr>
      <w:t>umowy</w:t>
    </w:r>
  </w:p>
  <w:p w14:paraId="1917E4E7" w14:textId="77777777" w:rsidR="00434450" w:rsidRPr="00FC3EC3" w:rsidRDefault="00434450" w:rsidP="00FC3E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Cs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5"/>
    <w:multiLevelType w:val="singleLevel"/>
    <w:tmpl w:val="E6C84316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</w:abstractNum>
  <w:abstractNum w:abstractNumId="5" w15:restartNumberingAfterBreak="0">
    <w:nsid w:val="00000006"/>
    <w:multiLevelType w:val="singleLevel"/>
    <w:tmpl w:val="5BC27AD0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</w:abstractNum>
  <w:abstractNum w:abstractNumId="6" w15:restartNumberingAfterBreak="0">
    <w:nsid w:val="00000007"/>
    <w:multiLevelType w:val="single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7" w15:restartNumberingAfterBreak="0">
    <w:nsid w:val="00000008"/>
    <w:multiLevelType w:val="singleLevel"/>
    <w:tmpl w:val="B5F07018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 New Roman" w:hint="default"/>
        <w:bCs/>
      </w:rPr>
    </w:lvl>
  </w:abstractNum>
  <w:abstractNum w:abstractNumId="8" w15:restartNumberingAfterBreak="0">
    <w:nsid w:val="00000009"/>
    <w:multiLevelType w:val="singleLevel"/>
    <w:tmpl w:val="00000009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C30AD46A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 New Roman" w:hint="default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4EB71B5D"/>
    <w:multiLevelType w:val="hybridMultilevel"/>
    <w:tmpl w:val="F0D49A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772CE8"/>
    <w:multiLevelType w:val="hybridMultilevel"/>
    <w:tmpl w:val="0A14E8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8163582">
    <w:abstractNumId w:val="0"/>
  </w:num>
  <w:num w:numId="2" w16cid:durableId="1870798101">
    <w:abstractNumId w:val="1"/>
  </w:num>
  <w:num w:numId="3" w16cid:durableId="878510756">
    <w:abstractNumId w:val="2"/>
  </w:num>
  <w:num w:numId="4" w16cid:durableId="798914617">
    <w:abstractNumId w:val="3"/>
  </w:num>
  <w:num w:numId="5" w16cid:durableId="597060903">
    <w:abstractNumId w:val="4"/>
  </w:num>
  <w:num w:numId="6" w16cid:durableId="1863398333">
    <w:abstractNumId w:val="5"/>
  </w:num>
  <w:num w:numId="7" w16cid:durableId="467283831">
    <w:abstractNumId w:val="6"/>
  </w:num>
  <w:num w:numId="8" w16cid:durableId="623466068">
    <w:abstractNumId w:val="7"/>
  </w:num>
  <w:num w:numId="9" w16cid:durableId="539442488">
    <w:abstractNumId w:val="8"/>
  </w:num>
  <w:num w:numId="10" w16cid:durableId="784419785">
    <w:abstractNumId w:val="9"/>
  </w:num>
  <w:num w:numId="11" w16cid:durableId="574826537">
    <w:abstractNumId w:val="10"/>
  </w:num>
  <w:num w:numId="12" w16cid:durableId="573442421">
    <w:abstractNumId w:val="11"/>
  </w:num>
  <w:num w:numId="13" w16cid:durableId="117742419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17E"/>
    <w:rsid w:val="00006660"/>
    <w:rsid w:val="0001409A"/>
    <w:rsid w:val="00027BD0"/>
    <w:rsid w:val="00043218"/>
    <w:rsid w:val="000A4592"/>
    <w:rsid w:val="000D5BAB"/>
    <w:rsid w:val="000D7EC3"/>
    <w:rsid w:val="00133A60"/>
    <w:rsid w:val="001443A9"/>
    <w:rsid w:val="001C5763"/>
    <w:rsid w:val="001F341A"/>
    <w:rsid w:val="00213BA8"/>
    <w:rsid w:val="00222CB6"/>
    <w:rsid w:val="00231E05"/>
    <w:rsid w:val="00253DCF"/>
    <w:rsid w:val="00254A37"/>
    <w:rsid w:val="00264D91"/>
    <w:rsid w:val="002719C8"/>
    <w:rsid w:val="00285ABC"/>
    <w:rsid w:val="002A70A6"/>
    <w:rsid w:val="002E5AB0"/>
    <w:rsid w:val="00331275"/>
    <w:rsid w:val="00335951"/>
    <w:rsid w:val="00342FB6"/>
    <w:rsid w:val="00360CCF"/>
    <w:rsid w:val="00363504"/>
    <w:rsid w:val="00364377"/>
    <w:rsid w:val="0036729C"/>
    <w:rsid w:val="003A115D"/>
    <w:rsid w:val="003D0FFA"/>
    <w:rsid w:val="00434450"/>
    <w:rsid w:val="004517FB"/>
    <w:rsid w:val="00461DC3"/>
    <w:rsid w:val="00462491"/>
    <w:rsid w:val="00476D2C"/>
    <w:rsid w:val="0048195B"/>
    <w:rsid w:val="00493188"/>
    <w:rsid w:val="004A3758"/>
    <w:rsid w:val="004A67B4"/>
    <w:rsid w:val="004B60DA"/>
    <w:rsid w:val="004D0A70"/>
    <w:rsid w:val="004E433F"/>
    <w:rsid w:val="004E54E0"/>
    <w:rsid w:val="005219D1"/>
    <w:rsid w:val="00523FD2"/>
    <w:rsid w:val="00527765"/>
    <w:rsid w:val="005358BE"/>
    <w:rsid w:val="00562E54"/>
    <w:rsid w:val="00566211"/>
    <w:rsid w:val="005A380D"/>
    <w:rsid w:val="005B229C"/>
    <w:rsid w:val="005C764C"/>
    <w:rsid w:val="006075BC"/>
    <w:rsid w:val="00625FAA"/>
    <w:rsid w:val="0065424D"/>
    <w:rsid w:val="00663A87"/>
    <w:rsid w:val="00670D0A"/>
    <w:rsid w:val="006A2A8D"/>
    <w:rsid w:val="006B6ED0"/>
    <w:rsid w:val="006B7D77"/>
    <w:rsid w:val="006F273E"/>
    <w:rsid w:val="00707AE5"/>
    <w:rsid w:val="00716EBE"/>
    <w:rsid w:val="0074200C"/>
    <w:rsid w:val="0075296D"/>
    <w:rsid w:val="00780A33"/>
    <w:rsid w:val="007B57CE"/>
    <w:rsid w:val="007F3BD6"/>
    <w:rsid w:val="007F6528"/>
    <w:rsid w:val="008100CF"/>
    <w:rsid w:val="00813C90"/>
    <w:rsid w:val="00815E59"/>
    <w:rsid w:val="00824F7C"/>
    <w:rsid w:val="00882571"/>
    <w:rsid w:val="008A5B88"/>
    <w:rsid w:val="00920B4A"/>
    <w:rsid w:val="00935053"/>
    <w:rsid w:val="009A30C4"/>
    <w:rsid w:val="009B1EE1"/>
    <w:rsid w:val="009B44F2"/>
    <w:rsid w:val="009F1560"/>
    <w:rsid w:val="009F7930"/>
    <w:rsid w:val="00A15E2A"/>
    <w:rsid w:val="00A61346"/>
    <w:rsid w:val="00A66625"/>
    <w:rsid w:val="00A8058E"/>
    <w:rsid w:val="00A87446"/>
    <w:rsid w:val="00AA15EC"/>
    <w:rsid w:val="00AB47A8"/>
    <w:rsid w:val="00AD5DD7"/>
    <w:rsid w:val="00AE2184"/>
    <w:rsid w:val="00B13EEC"/>
    <w:rsid w:val="00B32208"/>
    <w:rsid w:val="00B34C0C"/>
    <w:rsid w:val="00B3709D"/>
    <w:rsid w:val="00B61553"/>
    <w:rsid w:val="00B80CBB"/>
    <w:rsid w:val="00B87331"/>
    <w:rsid w:val="00B911CB"/>
    <w:rsid w:val="00B9725D"/>
    <w:rsid w:val="00BA4BE1"/>
    <w:rsid w:val="00BB417E"/>
    <w:rsid w:val="00BB5354"/>
    <w:rsid w:val="00BF15E2"/>
    <w:rsid w:val="00C05833"/>
    <w:rsid w:val="00C23F8F"/>
    <w:rsid w:val="00C34BE3"/>
    <w:rsid w:val="00C35444"/>
    <w:rsid w:val="00C41D6D"/>
    <w:rsid w:val="00C51C3C"/>
    <w:rsid w:val="00C6194D"/>
    <w:rsid w:val="00C648E7"/>
    <w:rsid w:val="00C8751A"/>
    <w:rsid w:val="00C94B7E"/>
    <w:rsid w:val="00CB602D"/>
    <w:rsid w:val="00CB7905"/>
    <w:rsid w:val="00CC0182"/>
    <w:rsid w:val="00D01AE7"/>
    <w:rsid w:val="00D649B1"/>
    <w:rsid w:val="00D81BBE"/>
    <w:rsid w:val="00DB75F2"/>
    <w:rsid w:val="00DC0E39"/>
    <w:rsid w:val="00DD3E9D"/>
    <w:rsid w:val="00E139BD"/>
    <w:rsid w:val="00E71698"/>
    <w:rsid w:val="00E85BD0"/>
    <w:rsid w:val="00EB32FC"/>
    <w:rsid w:val="00EC36F7"/>
    <w:rsid w:val="00EE6F1F"/>
    <w:rsid w:val="00F07EEB"/>
    <w:rsid w:val="00F10BA2"/>
    <w:rsid w:val="00F178EB"/>
    <w:rsid w:val="00F3446D"/>
    <w:rsid w:val="00F70A73"/>
    <w:rsid w:val="00FB57D9"/>
    <w:rsid w:val="00FC3EC3"/>
    <w:rsid w:val="00FD3566"/>
    <w:rsid w:val="00FD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3783690"/>
  <w15:docId w15:val="{E67955CF-DBE3-4F64-BB96-3EBE6B957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6625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A66625"/>
    <w:rPr>
      <w:rFonts w:hint="default"/>
    </w:rPr>
  </w:style>
  <w:style w:type="character" w:customStyle="1" w:styleId="WW8Num1z1">
    <w:name w:val="WW8Num1z1"/>
    <w:rsid w:val="00A66625"/>
  </w:style>
  <w:style w:type="character" w:customStyle="1" w:styleId="WW8Num1z2">
    <w:name w:val="WW8Num1z2"/>
    <w:rsid w:val="00A66625"/>
  </w:style>
  <w:style w:type="character" w:customStyle="1" w:styleId="WW8Num1z3">
    <w:name w:val="WW8Num1z3"/>
    <w:rsid w:val="00A66625"/>
  </w:style>
  <w:style w:type="character" w:customStyle="1" w:styleId="WW8Num1z4">
    <w:name w:val="WW8Num1z4"/>
    <w:rsid w:val="00A66625"/>
  </w:style>
  <w:style w:type="character" w:customStyle="1" w:styleId="WW8Num1z5">
    <w:name w:val="WW8Num1z5"/>
    <w:rsid w:val="00A66625"/>
  </w:style>
  <w:style w:type="character" w:customStyle="1" w:styleId="WW8Num1z6">
    <w:name w:val="WW8Num1z6"/>
    <w:rsid w:val="00A66625"/>
  </w:style>
  <w:style w:type="character" w:customStyle="1" w:styleId="WW8Num1z7">
    <w:name w:val="WW8Num1z7"/>
    <w:rsid w:val="00A66625"/>
  </w:style>
  <w:style w:type="character" w:customStyle="1" w:styleId="WW8Num1z8">
    <w:name w:val="WW8Num1z8"/>
    <w:rsid w:val="00A66625"/>
  </w:style>
  <w:style w:type="character" w:customStyle="1" w:styleId="WW8Num2z0">
    <w:name w:val="WW8Num2z0"/>
    <w:rsid w:val="00A66625"/>
    <w:rPr>
      <w:rFonts w:ascii="Symbol" w:hAnsi="Symbol" w:cs="Symbol" w:hint="default"/>
    </w:rPr>
  </w:style>
  <w:style w:type="character" w:customStyle="1" w:styleId="WW8Num2z1">
    <w:name w:val="WW8Num2z1"/>
    <w:rsid w:val="00A66625"/>
    <w:rPr>
      <w:rFonts w:ascii="Courier New" w:hAnsi="Courier New" w:cs="Courier New" w:hint="default"/>
    </w:rPr>
  </w:style>
  <w:style w:type="character" w:customStyle="1" w:styleId="WW8Num2z2">
    <w:name w:val="WW8Num2z2"/>
    <w:rsid w:val="00A66625"/>
    <w:rPr>
      <w:rFonts w:ascii="Wingdings" w:hAnsi="Wingdings" w:cs="Wingdings" w:hint="default"/>
    </w:rPr>
  </w:style>
  <w:style w:type="character" w:customStyle="1" w:styleId="WW8Num3z0">
    <w:name w:val="WW8Num3z0"/>
    <w:rsid w:val="00A66625"/>
    <w:rPr>
      <w:rFonts w:hint="default"/>
      <w:bCs/>
    </w:rPr>
  </w:style>
  <w:style w:type="character" w:customStyle="1" w:styleId="WW8Num3z1">
    <w:name w:val="WW8Num3z1"/>
    <w:rsid w:val="00A66625"/>
  </w:style>
  <w:style w:type="character" w:customStyle="1" w:styleId="WW8Num3z2">
    <w:name w:val="WW8Num3z2"/>
    <w:rsid w:val="00A66625"/>
  </w:style>
  <w:style w:type="character" w:customStyle="1" w:styleId="WW8Num3z3">
    <w:name w:val="WW8Num3z3"/>
    <w:rsid w:val="00A66625"/>
  </w:style>
  <w:style w:type="character" w:customStyle="1" w:styleId="WW8Num3z4">
    <w:name w:val="WW8Num3z4"/>
    <w:rsid w:val="00A66625"/>
  </w:style>
  <w:style w:type="character" w:customStyle="1" w:styleId="WW8Num3z5">
    <w:name w:val="WW8Num3z5"/>
    <w:rsid w:val="00A66625"/>
  </w:style>
  <w:style w:type="character" w:customStyle="1" w:styleId="WW8Num3z6">
    <w:name w:val="WW8Num3z6"/>
    <w:rsid w:val="00A66625"/>
  </w:style>
  <w:style w:type="character" w:customStyle="1" w:styleId="WW8Num3z7">
    <w:name w:val="WW8Num3z7"/>
    <w:rsid w:val="00A66625"/>
  </w:style>
  <w:style w:type="character" w:customStyle="1" w:styleId="WW8Num3z8">
    <w:name w:val="WW8Num3z8"/>
    <w:rsid w:val="00A66625"/>
  </w:style>
  <w:style w:type="character" w:customStyle="1" w:styleId="WW8Num4z0">
    <w:name w:val="WW8Num4z0"/>
    <w:rsid w:val="00A66625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A66625"/>
    <w:rPr>
      <w:rFonts w:hint="default"/>
    </w:rPr>
  </w:style>
  <w:style w:type="character" w:customStyle="1" w:styleId="WW8Num4z2">
    <w:name w:val="WW8Num4z2"/>
    <w:rsid w:val="00A66625"/>
    <w:rPr>
      <w:rFonts w:ascii="Wingdings" w:hAnsi="Wingdings" w:cs="Wingdings" w:hint="default"/>
    </w:rPr>
  </w:style>
  <w:style w:type="character" w:customStyle="1" w:styleId="WW8Num4z3">
    <w:name w:val="WW8Num4z3"/>
    <w:rsid w:val="00A66625"/>
    <w:rPr>
      <w:rFonts w:ascii="Symbol" w:hAnsi="Symbol" w:cs="Symbol" w:hint="default"/>
    </w:rPr>
  </w:style>
  <w:style w:type="character" w:customStyle="1" w:styleId="WW8Num4z4">
    <w:name w:val="WW8Num4z4"/>
    <w:rsid w:val="00A66625"/>
    <w:rPr>
      <w:rFonts w:ascii="Courier New" w:hAnsi="Courier New" w:cs="Courier New" w:hint="default"/>
    </w:rPr>
  </w:style>
  <w:style w:type="character" w:customStyle="1" w:styleId="WW8Num5z0">
    <w:name w:val="WW8Num5z0"/>
    <w:rsid w:val="00A66625"/>
    <w:rPr>
      <w:rFonts w:hint="default"/>
    </w:rPr>
  </w:style>
  <w:style w:type="character" w:customStyle="1" w:styleId="WW8Num5z1">
    <w:name w:val="WW8Num5z1"/>
    <w:rsid w:val="00A66625"/>
    <w:rPr>
      <w:rFonts w:ascii="Courier New" w:hAnsi="Courier New" w:cs="Courier New" w:hint="default"/>
    </w:rPr>
  </w:style>
  <w:style w:type="character" w:customStyle="1" w:styleId="WW8Num5z2">
    <w:name w:val="WW8Num5z2"/>
    <w:rsid w:val="00A66625"/>
    <w:rPr>
      <w:rFonts w:ascii="Wingdings" w:hAnsi="Wingdings" w:cs="Wingdings" w:hint="default"/>
    </w:rPr>
  </w:style>
  <w:style w:type="character" w:customStyle="1" w:styleId="WW8Num5z3">
    <w:name w:val="WW8Num5z3"/>
    <w:rsid w:val="00A66625"/>
    <w:rPr>
      <w:rFonts w:ascii="Symbol" w:hAnsi="Symbol" w:cs="Symbol" w:hint="default"/>
    </w:rPr>
  </w:style>
  <w:style w:type="character" w:customStyle="1" w:styleId="WW8Num6z0">
    <w:name w:val="WW8Num6z0"/>
    <w:rsid w:val="00A66625"/>
    <w:rPr>
      <w:rFonts w:hint="default"/>
    </w:rPr>
  </w:style>
  <w:style w:type="character" w:customStyle="1" w:styleId="WW8Num6z1">
    <w:name w:val="WW8Num6z1"/>
    <w:rsid w:val="00A66625"/>
    <w:rPr>
      <w:rFonts w:ascii="Courier New" w:hAnsi="Courier New" w:cs="Courier New" w:hint="default"/>
    </w:rPr>
  </w:style>
  <w:style w:type="character" w:customStyle="1" w:styleId="WW8Num6z2">
    <w:name w:val="WW8Num6z2"/>
    <w:rsid w:val="00A66625"/>
    <w:rPr>
      <w:rFonts w:ascii="Wingdings" w:hAnsi="Wingdings" w:cs="Wingdings" w:hint="default"/>
    </w:rPr>
  </w:style>
  <w:style w:type="character" w:customStyle="1" w:styleId="WW8Num6z3">
    <w:name w:val="WW8Num6z3"/>
    <w:rsid w:val="00A66625"/>
    <w:rPr>
      <w:rFonts w:ascii="Symbol" w:hAnsi="Symbol" w:cs="Symbol" w:hint="default"/>
    </w:rPr>
  </w:style>
  <w:style w:type="character" w:customStyle="1" w:styleId="WW8Num7z0">
    <w:name w:val="WW8Num7z0"/>
    <w:rsid w:val="00A66625"/>
    <w:rPr>
      <w:rFonts w:hint="default"/>
    </w:rPr>
  </w:style>
  <w:style w:type="character" w:customStyle="1" w:styleId="WW8Num7z1">
    <w:name w:val="WW8Num7z1"/>
    <w:rsid w:val="00A66625"/>
    <w:rPr>
      <w:rFonts w:ascii="Courier New" w:hAnsi="Courier New" w:cs="Courier New" w:hint="default"/>
    </w:rPr>
  </w:style>
  <w:style w:type="character" w:customStyle="1" w:styleId="WW8Num7z2">
    <w:name w:val="WW8Num7z2"/>
    <w:rsid w:val="00A66625"/>
    <w:rPr>
      <w:rFonts w:ascii="Wingdings" w:hAnsi="Wingdings" w:cs="Wingdings" w:hint="default"/>
    </w:rPr>
  </w:style>
  <w:style w:type="character" w:customStyle="1" w:styleId="WW8Num7z3">
    <w:name w:val="WW8Num7z3"/>
    <w:rsid w:val="00A66625"/>
    <w:rPr>
      <w:rFonts w:ascii="Symbol" w:hAnsi="Symbol" w:cs="Symbol" w:hint="default"/>
    </w:rPr>
  </w:style>
  <w:style w:type="character" w:customStyle="1" w:styleId="WW8Num8z0">
    <w:name w:val="WW8Num8z0"/>
    <w:rsid w:val="00A66625"/>
    <w:rPr>
      <w:rFonts w:ascii="Symbol" w:hAnsi="Symbol" w:cs="Symbol" w:hint="default"/>
    </w:rPr>
  </w:style>
  <w:style w:type="character" w:customStyle="1" w:styleId="WW8Num8z1">
    <w:name w:val="WW8Num8z1"/>
    <w:rsid w:val="00A66625"/>
    <w:rPr>
      <w:rFonts w:hint="default"/>
      <w:bCs/>
    </w:rPr>
  </w:style>
  <w:style w:type="character" w:customStyle="1" w:styleId="WW8Num8z2">
    <w:name w:val="WW8Num8z2"/>
    <w:rsid w:val="00A66625"/>
    <w:rPr>
      <w:rFonts w:ascii="Wingdings" w:hAnsi="Wingdings" w:cs="Wingdings" w:hint="default"/>
    </w:rPr>
  </w:style>
  <w:style w:type="character" w:customStyle="1" w:styleId="WW8Num8z4">
    <w:name w:val="WW8Num8z4"/>
    <w:rsid w:val="00A66625"/>
    <w:rPr>
      <w:rFonts w:ascii="Courier New" w:hAnsi="Courier New" w:cs="Courier New" w:hint="default"/>
    </w:rPr>
  </w:style>
  <w:style w:type="character" w:customStyle="1" w:styleId="WW8Num9z0">
    <w:name w:val="WW8Num9z0"/>
    <w:rsid w:val="00A66625"/>
    <w:rPr>
      <w:rFonts w:hint="default"/>
    </w:rPr>
  </w:style>
  <w:style w:type="character" w:customStyle="1" w:styleId="WW8Num9z1">
    <w:name w:val="WW8Num9z1"/>
    <w:rsid w:val="00A66625"/>
  </w:style>
  <w:style w:type="character" w:customStyle="1" w:styleId="WW8Num9z2">
    <w:name w:val="WW8Num9z2"/>
    <w:rsid w:val="00A66625"/>
  </w:style>
  <w:style w:type="character" w:customStyle="1" w:styleId="WW8Num9z3">
    <w:name w:val="WW8Num9z3"/>
    <w:rsid w:val="00A66625"/>
  </w:style>
  <w:style w:type="character" w:customStyle="1" w:styleId="WW8Num9z4">
    <w:name w:val="WW8Num9z4"/>
    <w:rsid w:val="00A66625"/>
  </w:style>
  <w:style w:type="character" w:customStyle="1" w:styleId="WW8Num9z5">
    <w:name w:val="WW8Num9z5"/>
    <w:rsid w:val="00A66625"/>
  </w:style>
  <w:style w:type="character" w:customStyle="1" w:styleId="WW8Num9z6">
    <w:name w:val="WW8Num9z6"/>
    <w:rsid w:val="00A66625"/>
  </w:style>
  <w:style w:type="character" w:customStyle="1" w:styleId="WW8Num9z7">
    <w:name w:val="WW8Num9z7"/>
    <w:rsid w:val="00A66625"/>
  </w:style>
  <w:style w:type="character" w:customStyle="1" w:styleId="WW8Num9z8">
    <w:name w:val="WW8Num9z8"/>
    <w:rsid w:val="00A66625"/>
  </w:style>
  <w:style w:type="character" w:customStyle="1" w:styleId="WW8Num10z0">
    <w:name w:val="WW8Num10z0"/>
    <w:rsid w:val="00A66625"/>
  </w:style>
  <w:style w:type="character" w:customStyle="1" w:styleId="WW8Num10z1">
    <w:name w:val="WW8Num10z1"/>
    <w:rsid w:val="00A66625"/>
  </w:style>
  <w:style w:type="character" w:customStyle="1" w:styleId="WW8Num10z2">
    <w:name w:val="WW8Num10z2"/>
    <w:rsid w:val="00A66625"/>
  </w:style>
  <w:style w:type="character" w:customStyle="1" w:styleId="WW8Num10z3">
    <w:name w:val="WW8Num10z3"/>
    <w:rsid w:val="00A66625"/>
  </w:style>
  <w:style w:type="character" w:customStyle="1" w:styleId="WW8Num10z4">
    <w:name w:val="WW8Num10z4"/>
    <w:rsid w:val="00A66625"/>
  </w:style>
  <w:style w:type="character" w:customStyle="1" w:styleId="WW8Num10z5">
    <w:name w:val="WW8Num10z5"/>
    <w:rsid w:val="00A66625"/>
  </w:style>
  <w:style w:type="character" w:customStyle="1" w:styleId="WW8Num10z6">
    <w:name w:val="WW8Num10z6"/>
    <w:rsid w:val="00A66625"/>
  </w:style>
  <w:style w:type="character" w:customStyle="1" w:styleId="WW8Num10z7">
    <w:name w:val="WW8Num10z7"/>
    <w:rsid w:val="00A66625"/>
  </w:style>
  <w:style w:type="character" w:customStyle="1" w:styleId="WW8Num10z8">
    <w:name w:val="WW8Num10z8"/>
    <w:rsid w:val="00A66625"/>
  </w:style>
  <w:style w:type="character" w:customStyle="1" w:styleId="WW8Num11z0">
    <w:name w:val="WW8Num11z0"/>
    <w:rsid w:val="00A66625"/>
    <w:rPr>
      <w:rFonts w:hint="default"/>
    </w:rPr>
  </w:style>
  <w:style w:type="character" w:customStyle="1" w:styleId="WW8Num11z1">
    <w:name w:val="WW8Num11z1"/>
    <w:rsid w:val="00A66625"/>
    <w:rPr>
      <w:rFonts w:ascii="Courier New" w:hAnsi="Courier New" w:cs="Courier New" w:hint="default"/>
    </w:rPr>
  </w:style>
  <w:style w:type="character" w:customStyle="1" w:styleId="WW8Num11z2">
    <w:name w:val="WW8Num11z2"/>
    <w:rsid w:val="00A66625"/>
    <w:rPr>
      <w:rFonts w:ascii="Wingdings" w:hAnsi="Wingdings" w:cs="Wingdings" w:hint="default"/>
    </w:rPr>
  </w:style>
  <w:style w:type="character" w:customStyle="1" w:styleId="WW8Num11z3">
    <w:name w:val="WW8Num11z3"/>
    <w:rsid w:val="00A66625"/>
    <w:rPr>
      <w:rFonts w:ascii="Symbol" w:hAnsi="Symbol" w:cs="Symbol" w:hint="default"/>
    </w:rPr>
  </w:style>
  <w:style w:type="character" w:customStyle="1" w:styleId="WW8Num12z0">
    <w:name w:val="WW8Num12z0"/>
    <w:rsid w:val="00A66625"/>
    <w:rPr>
      <w:rFonts w:hint="default"/>
      <w:b/>
      <w:bCs/>
    </w:rPr>
  </w:style>
  <w:style w:type="character" w:customStyle="1" w:styleId="WW8Num12z1">
    <w:name w:val="WW8Num12z1"/>
    <w:rsid w:val="00A66625"/>
  </w:style>
  <w:style w:type="character" w:customStyle="1" w:styleId="WW8Num12z2">
    <w:name w:val="WW8Num12z2"/>
    <w:rsid w:val="00A66625"/>
  </w:style>
  <w:style w:type="character" w:customStyle="1" w:styleId="WW8Num12z3">
    <w:name w:val="WW8Num12z3"/>
    <w:rsid w:val="00A66625"/>
  </w:style>
  <w:style w:type="character" w:customStyle="1" w:styleId="WW8Num12z4">
    <w:name w:val="WW8Num12z4"/>
    <w:rsid w:val="00A66625"/>
  </w:style>
  <w:style w:type="character" w:customStyle="1" w:styleId="WW8Num12z5">
    <w:name w:val="WW8Num12z5"/>
    <w:rsid w:val="00A66625"/>
  </w:style>
  <w:style w:type="character" w:customStyle="1" w:styleId="WW8Num12z6">
    <w:name w:val="WW8Num12z6"/>
    <w:rsid w:val="00A66625"/>
  </w:style>
  <w:style w:type="character" w:customStyle="1" w:styleId="WW8Num12z7">
    <w:name w:val="WW8Num12z7"/>
    <w:rsid w:val="00A66625"/>
  </w:style>
  <w:style w:type="character" w:customStyle="1" w:styleId="WW8Num12z8">
    <w:name w:val="WW8Num12z8"/>
    <w:rsid w:val="00A66625"/>
  </w:style>
  <w:style w:type="character" w:customStyle="1" w:styleId="WW8Num13z0">
    <w:name w:val="WW8Num13z0"/>
    <w:rsid w:val="00A66625"/>
    <w:rPr>
      <w:rFonts w:hint="default"/>
    </w:rPr>
  </w:style>
  <w:style w:type="character" w:customStyle="1" w:styleId="WW8Num13z1">
    <w:name w:val="WW8Num13z1"/>
    <w:rsid w:val="00A66625"/>
  </w:style>
  <w:style w:type="character" w:customStyle="1" w:styleId="WW8Num13z2">
    <w:name w:val="WW8Num13z2"/>
    <w:rsid w:val="00A66625"/>
  </w:style>
  <w:style w:type="character" w:customStyle="1" w:styleId="WW8Num13z3">
    <w:name w:val="WW8Num13z3"/>
    <w:rsid w:val="00A66625"/>
  </w:style>
  <w:style w:type="character" w:customStyle="1" w:styleId="WW8Num13z4">
    <w:name w:val="WW8Num13z4"/>
    <w:rsid w:val="00A66625"/>
  </w:style>
  <w:style w:type="character" w:customStyle="1" w:styleId="WW8Num13z5">
    <w:name w:val="WW8Num13z5"/>
    <w:rsid w:val="00A66625"/>
  </w:style>
  <w:style w:type="character" w:customStyle="1" w:styleId="WW8Num13z6">
    <w:name w:val="WW8Num13z6"/>
    <w:rsid w:val="00A66625"/>
  </w:style>
  <w:style w:type="character" w:customStyle="1" w:styleId="WW8Num13z7">
    <w:name w:val="WW8Num13z7"/>
    <w:rsid w:val="00A66625"/>
  </w:style>
  <w:style w:type="character" w:customStyle="1" w:styleId="WW8Num13z8">
    <w:name w:val="WW8Num13z8"/>
    <w:rsid w:val="00A66625"/>
  </w:style>
  <w:style w:type="character" w:customStyle="1" w:styleId="WW8Num14z0">
    <w:name w:val="WW8Num14z0"/>
    <w:rsid w:val="00A66625"/>
    <w:rPr>
      <w:bCs/>
    </w:rPr>
  </w:style>
  <w:style w:type="character" w:customStyle="1" w:styleId="WW8Num14z1">
    <w:name w:val="WW8Num14z1"/>
    <w:rsid w:val="00A66625"/>
  </w:style>
  <w:style w:type="character" w:customStyle="1" w:styleId="WW8Num14z2">
    <w:name w:val="WW8Num14z2"/>
    <w:rsid w:val="00A66625"/>
  </w:style>
  <w:style w:type="character" w:customStyle="1" w:styleId="WW8Num14z3">
    <w:name w:val="WW8Num14z3"/>
    <w:rsid w:val="00A66625"/>
  </w:style>
  <w:style w:type="character" w:customStyle="1" w:styleId="WW8Num14z4">
    <w:name w:val="WW8Num14z4"/>
    <w:rsid w:val="00A66625"/>
  </w:style>
  <w:style w:type="character" w:customStyle="1" w:styleId="WW8Num14z5">
    <w:name w:val="WW8Num14z5"/>
    <w:rsid w:val="00A66625"/>
  </w:style>
  <w:style w:type="character" w:customStyle="1" w:styleId="WW8Num14z6">
    <w:name w:val="WW8Num14z6"/>
    <w:rsid w:val="00A66625"/>
  </w:style>
  <w:style w:type="character" w:customStyle="1" w:styleId="WW8Num14z7">
    <w:name w:val="WW8Num14z7"/>
    <w:rsid w:val="00A66625"/>
  </w:style>
  <w:style w:type="character" w:customStyle="1" w:styleId="WW8Num14z8">
    <w:name w:val="WW8Num14z8"/>
    <w:rsid w:val="00A66625"/>
  </w:style>
  <w:style w:type="character" w:customStyle="1" w:styleId="WW8Num15z0">
    <w:name w:val="WW8Num15z0"/>
    <w:rsid w:val="00A66625"/>
    <w:rPr>
      <w:rFonts w:ascii="Symbol" w:hAnsi="Symbol" w:cs="Symbol" w:hint="default"/>
    </w:rPr>
  </w:style>
  <w:style w:type="character" w:customStyle="1" w:styleId="WW8Num15z1">
    <w:name w:val="WW8Num15z1"/>
    <w:rsid w:val="00A66625"/>
    <w:rPr>
      <w:rFonts w:ascii="Courier New" w:hAnsi="Courier New" w:cs="Courier New" w:hint="default"/>
    </w:rPr>
  </w:style>
  <w:style w:type="character" w:customStyle="1" w:styleId="WW8Num15z2">
    <w:name w:val="WW8Num15z2"/>
    <w:rsid w:val="00A66625"/>
    <w:rPr>
      <w:rFonts w:ascii="Wingdings" w:hAnsi="Wingdings" w:cs="Wingdings" w:hint="default"/>
    </w:rPr>
  </w:style>
  <w:style w:type="character" w:customStyle="1" w:styleId="WW8Num16z0">
    <w:name w:val="WW8Num16z0"/>
    <w:rsid w:val="00A66625"/>
  </w:style>
  <w:style w:type="character" w:customStyle="1" w:styleId="WW8Num16z1">
    <w:name w:val="WW8Num16z1"/>
    <w:rsid w:val="00A66625"/>
  </w:style>
  <w:style w:type="character" w:customStyle="1" w:styleId="WW8Num16z2">
    <w:name w:val="WW8Num16z2"/>
    <w:rsid w:val="00A66625"/>
  </w:style>
  <w:style w:type="character" w:customStyle="1" w:styleId="WW8Num16z3">
    <w:name w:val="WW8Num16z3"/>
    <w:rsid w:val="00A66625"/>
  </w:style>
  <w:style w:type="character" w:customStyle="1" w:styleId="WW8Num16z4">
    <w:name w:val="WW8Num16z4"/>
    <w:rsid w:val="00A66625"/>
  </w:style>
  <w:style w:type="character" w:customStyle="1" w:styleId="WW8Num16z5">
    <w:name w:val="WW8Num16z5"/>
    <w:rsid w:val="00A66625"/>
  </w:style>
  <w:style w:type="character" w:customStyle="1" w:styleId="WW8Num16z6">
    <w:name w:val="WW8Num16z6"/>
    <w:rsid w:val="00A66625"/>
  </w:style>
  <w:style w:type="character" w:customStyle="1" w:styleId="WW8Num16z7">
    <w:name w:val="WW8Num16z7"/>
    <w:rsid w:val="00A66625"/>
  </w:style>
  <w:style w:type="character" w:customStyle="1" w:styleId="WW8Num16z8">
    <w:name w:val="WW8Num16z8"/>
    <w:rsid w:val="00A66625"/>
  </w:style>
  <w:style w:type="character" w:customStyle="1" w:styleId="WW8Num17z0">
    <w:name w:val="WW8Num17z0"/>
    <w:rsid w:val="00A66625"/>
    <w:rPr>
      <w:rFonts w:hint="default"/>
    </w:rPr>
  </w:style>
  <w:style w:type="character" w:customStyle="1" w:styleId="WW8Num17z1">
    <w:name w:val="WW8Num17z1"/>
    <w:rsid w:val="00A66625"/>
    <w:rPr>
      <w:rFonts w:ascii="Courier New" w:hAnsi="Courier New" w:cs="Courier New" w:hint="default"/>
    </w:rPr>
  </w:style>
  <w:style w:type="character" w:customStyle="1" w:styleId="WW8Num17z2">
    <w:name w:val="WW8Num17z2"/>
    <w:rsid w:val="00A66625"/>
    <w:rPr>
      <w:rFonts w:ascii="Wingdings" w:hAnsi="Wingdings" w:cs="Wingdings" w:hint="default"/>
    </w:rPr>
  </w:style>
  <w:style w:type="character" w:customStyle="1" w:styleId="WW8Num17z3">
    <w:name w:val="WW8Num17z3"/>
    <w:rsid w:val="00A66625"/>
    <w:rPr>
      <w:rFonts w:ascii="Symbol" w:hAnsi="Symbol" w:cs="Symbol" w:hint="default"/>
    </w:rPr>
  </w:style>
  <w:style w:type="character" w:customStyle="1" w:styleId="WW8Num18z0">
    <w:name w:val="WW8Num18z0"/>
    <w:rsid w:val="00A66625"/>
    <w:rPr>
      <w:rFonts w:ascii="Times New Roman" w:eastAsia="Times New Roman" w:hAnsi="Times New Roman" w:cs="Times New Roman"/>
      <w:bCs/>
    </w:rPr>
  </w:style>
  <w:style w:type="character" w:customStyle="1" w:styleId="WW8Num18z1">
    <w:name w:val="WW8Num18z1"/>
    <w:rsid w:val="00A66625"/>
    <w:rPr>
      <w:rFonts w:hint="default"/>
    </w:rPr>
  </w:style>
  <w:style w:type="character" w:customStyle="1" w:styleId="WW8Num18z2">
    <w:name w:val="WW8Num18z2"/>
    <w:rsid w:val="00A66625"/>
    <w:rPr>
      <w:rFonts w:ascii="Wingdings" w:hAnsi="Wingdings" w:cs="Wingdings" w:hint="default"/>
    </w:rPr>
  </w:style>
  <w:style w:type="character" w:customStyle="1" w:styleId="WW8Num18z3">
    <w:name w:val="WW8Num18z3"/>
    <w:rsid w:val="00A66625"/>
    <w:rPr>
      <w:rFonts w:ascii="Symbol" w:hAnsi="Symbol" w:cs="Symbol" w:hint="default"/>
    </w:rPr>
  </w:style>
  <w:style w:type="character" w:customStyle="1" w:styleId="WW8Num18z4">
    <w:name w:val="WW8Num18z4"/>
    <w:rsid w:val="00A66625"/>
    <w:rPr>
      <w:rFonts w:ascii="Courier New" w:hAnsi="Courier New" w:cs="Courier New" w:hint="default"/>
    </w:rPr>
  </w:style>
  <w:style w:type="character" w:customStyle="1" w:styleId="WW8Num19z0">
    <w:name w:val="WW8Num19z0"/>
    <w:rsid w:val="00A66625"/>
    <w:rPr>
      <w:rFonts w:ascii="Symbol" w:hAnsi="Symbol" w:cs="Symbol" w:hint="default"/>
    </w:rPr>
  </w:style>
  <w:style w:type="character" w:customStyle="1" w:styleId="WW8Num19z1">
    <w:name w:val="WW8Num19z1"/>
    <w:rsid w:val="00A66625"/>
    <w:rPr>
      <w:rFonts w:ascii="Courier New" w:hAnsi="Courier New" w:cs="Courier New" w:hint="default"/>
    </w:rPr>
  </w:style>
  <w:style w:type="character" w:customStyle="1" w:styleId="WW8Num19z2">
    <w:name w:val="WW8Num19z2"/>
    <w:rsid w:val="00A66625"/>
    <w:rPr>
      <w:rFonts w:ascii="Wingdings" w:hAnsi="Wingdings" w:cs="Wingdings" w:hint="default"/>
    </w:rPr>
  </w:style>
  <w:style w:type="character" w:customStyle="1" w:styleId="WW8Num20z0">
    <w:name w:val="WW8Num20z0"/>
    <w:rsid w:val="00A66625"/>
  </w:style>
  <w:style w:type="character" w:customStyle="1" w:styleId="WW8Num20z1">
    <w:name w:val="WW8Num20z1"/>
    <w:rsid w:val="00A66625"/>
  </w:style>
  <w:style w:type="character" w:customStyle="1" w:styleId="WW8Num20z2">
    <w:name w:val="WW8Num20z2"/>
    <w:rsid w:val="00A66625"/>
  </w:style>
  <w:style w:type="character" w:customStyle="1" w:styleId="WW8Num20z3">
    <w:name w:val="WW8Num20z3"/>
    <w:rsid w:val="00A66625"/>
  </w:style>
  <w:style w:type="character" w:customStyle="1" w:styleId="WW8Num20z4">
    <w:name w:val="WW8Num20z4"/>
    <w:rsid w:val="00A66625"/>
  </w:style>
  <w:style w:type="character" w:customStyle="1" w:styleId="WW8Num20z5">
    <w:name w:val="WW8Num20z5"/>
    <w:rsid w:val="00A66625"/>
  </w:style>
  <w:style w:type="character" w:customStyle="1" w:styleId="WW8Num20z6">
    <w:name w:val="WW8Num20z6"/>
    <w:rsid w:val="00A66625"/>
  </w:style>
  <w:style w:type="character" w:customStyle="1" w:styleId="WW8Num20z7">
    <w:name w:val="WW8Num20z7"/>
    <w:rsid w:val="00A66625"/>
  </w:style>
  <w:style w:type="character" w:customStyle="1" w:styleId="WW8Num20z8">
    <w:name w:val="WW8Num20z8"/>
    <w:rsid w:val="00A66625"/>
  </w:style>
  <w:style w:type="character" w:customStyle="1" w:styleId="WW8Num21z0">
    <w:name w:val="WW8Num21z0"/>
    <w:rsid w:val="00A66625"/>
    <w:rPr>
      <w:rFonts w:ascii="Times New Roman" w:eastAsia="Times New Roman" w:hAnsi="Times New Roman" w:cs="Times New Roman"/>
    </w:rPr>
  </w:style>
  <w:style w:type="character" w:customStyle="1" w:styleId="WW8Num21z1">
    <w:name w:val="WW8Num21z1"/>
    <w:rsid w:val="00A66625"/>
    <w:rPr>
      <w:rFonts w:hint="default"/>
    </w:rPr>
  </w:style>
  <w:style w:type="character" w:customStyle="1" w:styleId="WW8Num21z2">
    <w:name w:val="WW8Num21z2"/>
    <w:rsid w:val="00A66625"/>
    <w:rPr>
      <w:rFonts w:ascii="Wingdings" w:hAnsi="Wingdings" w:cs="Wingdings" w:hint="default"/>
    </w:rPr>
  </w:style>
  <w:style w:type="character" w:customStyle="1" w:styleId="WW8Num21z3">
    <w:name w:val="WW8Num21z3"/>
    <w:rsid w:val="00A66625"/>
    <w:rPr>
      <w:rFonts w:ascii="Symbol" w:hAnsi="Symbol" w:cs="Symbol" w:hint="default"/>
    </w:rPr>
  </w:style>
  <w:style w:type="character" w:customStyle="1" w:styleId="WW8Num21z4">
    <w:name w:val="WW8Num21z4"/>
    <w:rsid w:val="00A66625"/>
    <w:rPr>
      <w:rFonts w:ascii="Courier New" w:hAnsi="Courier New" w:cs="Courier New" w:hint="default"/>
    </w:rPr>
  </w:style>
  <w:style w:type="character" w:customStyle="1" w:styleId="WW8Num22z0">
    <w:name w:val="WW8Num22z0"/>
    <w:rsid w:val="00A66625"/>
    <w:rPr>
      <w:rFonts w:ascii="Symbol" w:hAnsi="Symbol" w:cs="Symbol" w:hint="default"/>
    </w:rPr>
  </w:style>
  <w:style w:type="character" w:customStyle="1" w:styleId="WW8Num22z1">
    <w:name w:val="WW8Num22z1"/>
    <w:rsid w:val="00A66625"/>
    <w:rPr>
      <w:rFonts w:ascii="Courier New" w:hAnsi="Courier New" w:cs="Courier New" w:hint="default"/>
    </w:rPr>
  </w:style>
  <w:style w:type="character" w:customStyle="1" w:styleId="WW8Num22z2">
    <w:name w:val="WW8Num22z2"/>
    <w:rsid w:val="00A66625"/>
    <w:rPr>
      <w:rFonts w:ascii="Wingdings" w:hAnsi="Wingdings" w:cs="Wingdings" w:hint="default"/>
    </w:rPr>
  </w:style>
  <w:style w:type="character" w:customStyle="1" w:styleId="Domylnaczcionkaakapitu1">
    <w:name w:val="Domyślna czcionka akapitu1"/>
    <w:rsid w:val="00A66625"/>
  </w:style>
  <w:style w:type="character" w:customStyle="1" w:styleId="Odwoaniedokomentarza1">
    <w:name w:val="Odwołanie do komentarza1"/>
    <w:rsid w:val="00A66625"/>
    <w:rPr>
      <w:sz w:val="16"/>
      <w:szCs w:val="16"/>
    </w:rPr>
  </w:style>
  <w:style w:type="character" w:customStyle="1" w:styleId="Znakiprzypiswdolnych">
    <w:name w:val="Znaki przypisów dolnych"/>
    <w:rsid w:val="00A66625"/>
    <w:rPr>
      <w:vertAlign w:val="superscript"/>
    </w:rPr>
  </w:style>
  <w:style w:type="character" w:customStyle="1" w:styleId="postbody">
    <w:name w:val="postbody"/>
    <w:basedOn w:val="Domylnaczcionkaakapitu1"/>
    <w:rsid w:val="00A66625"/>
  </w:style>
  <w:style w:type="character" w:customStyle="1" w:styleId="NagwekZnak">
    <w:name w:val="Nagłówek Znak"/>
    <w:rsid w:val="00A66625"/>
    <w:rPr>
      <w:sz w:val="24"/>
      <w:szCs w:val="24"/>
    </w:rPr>
  </w:style>
  <w:style w:type="character" w:customStyle="1" w:styleId="StopkaZnak">
    <w:name w:val="Stopka Znak"/>
    <w:rsid w:val="00A66625"/>
    <w:rPr>
      <w:sz w:val="24"/>
      <w:szCs w:val="24"/>
    </w:rPr>
  </w:style>
  <w:style w:type="paragraph" w:customStyle="1" w:styleId="Nagwek1">
    <w:name w:val="Nagłówek1"/>
    <w:basedOn w:val="Normalny"/>
    <w:next w:val="Tekstpodstawowy"/>
    <w:rsid w:val="00A6662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A66625"/>
    <w:pPr>
      <w:spacing w:after="120"/>
    </w:pPr>
  </w:style>
  <w:style w:type="paragraph" w:styleId="Lista">
    <w:name w:val="List"/>
    <w:basedOn w:val="Tekstpodstawowy"/>
    <w:rsid w:val="00A66625"/>
    <w:rPr>
      <w:rFonts w:cs="Mangal"/>
    </w:rPr>
  </w:style>
  <w:style w:type="paragraph" w:customStyle="1" w:styleId="Podpis1">
    <w:name w:val="Podpis1"/>
    <w:basedOn w:val="Normalny"/>
    <w:rsid w:val="00A66625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A66625"/>
    <w:pPr>
      <w:suppressLineNumbers/>
    </w:pPr>
    <w:rPr>
      <w:rFonts w:cs="Mangal"/>
    </w:rPr>
  </w:style>
  <w:style w:type="paragraph" w:customStyle="1" w:styleId="Tekstkomentarza1">
    <w:name w:val="Tekst komentarza1"/>
    <w:basedOn w:val="Normalny"/>
    <w:rsid w:val="00A66625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A66625"/>
    <w:rPr>
      <w:b/>
      <w:bCs/>
    </w:rPr>
  </w:style>
  <w:style w:type="paragraph" w:styleId="Tekstdymka">
    <w:name w:val="Balloon Text"/>
    <w:basedOn w:val="Normalny"/>
    <w:rsid w:val="00A6662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sid w:val="00A66625"/>
    <w:rPr>
      <w:sz w:val="20"/>
      <w:szCs w:val="20"/>
    </w:rPr>
  </w:style>
  <w:style w:type="paragraph" w:customStyle="1" w:styleId="ZnakZnak1">
    <w:name w:val="Znak Znak1"/>
    <w:basedOn w:val="Normalny"/>
    <w:rsid w:val="00A66625"/>
    <w:rPr>
      <w:rFonts w:ascii="Arial" w:hAnsi="Arial" w:cs="Arial"/>
    </w:rPr>
  </w:style>
  <w:style w:type="paragraph" w:styleId="Nagwek">
    <w:name w:val="header"/>
    <w:basedOn w:val="Normalny"/>
    <w:rsid w:val="00A6662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66625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E54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54E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54E0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3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3d9187b-f953-4c4f-ad59-e401dafa113e">
      <Terms xmlns="http://schemas.microsoft.com/office/infopath/2007/PartnerControls"/>
    </lcf76f155ced4ddcb4097134ff3c332f>
    <TaxCatchAll xmlns="4bc94a3f-b23a-439b-a016-58bbcb529d3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0BD8220FF004F458A78C2DAF39946C1" ma:contentTypeVersion="14" ma:contentTypeDescription="Utwórz nowy dokument." ma:contentTypeScope="" ma:versionID="96484e819b7c5637cb221871581568af">
  <xsd:schema xmlns:xsd="http://www.w3.org/2001/XMLSchema" xmlns:xs="http://www.w3.org/2001/XMLSchema" xmlns:p="http://schemas.microsoft.com/office/2006/metadata/properties" xmlns:ns2="4bc94a3f-b23a-439b-a016-58bbcb529d34" xmlns:ns3="b3d9187b-f953-4c4f-ad59-e401dafa113e" targetNamespace="http://schemas.microsoft.com/office/2006/metadata/properties" ma:root="true" ma:fieldsID="366379bc764753a0a6ea140550de1b1e" ns2:_="" ns3:_="">
    <xsd:import namespace="4bc94a3f-b23a-439b-a016-58bbcb529d34"/>
    <xsd:import namespace="b3d9187b-f953-4c4f-ad59-e401dafa113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SearchProperties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94a3f-b23a-439b-a016-58bbcb52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46fd537c-c809-44cc-a8c6-8e1292c41c8a}" ma:internalName="TaxCatchAll" ma:showField="CatchAllData" ma:web="4bc94a3f-b23a-439b-a016-58bbcb529d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9187b-f953-4c4f-ad59-e401dafa11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bb7d8390-191f-4b5c-ae73-823300b0f4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6F59AC-5FBE-42A2-891A-D1AA7EBCFA80}">
  <ds:schemaRefs>
    <ds:schemaRef ds:uri="http://schemas.microsoft.com/office/2006/metadata/properties"/>
    <ds:schemaRef ds:uri="http://schemas.microsoft.com/office/infopath/2007/PartnerControls"/>
    <ds:schemaRef ds:uri="b3d9187b-f953-4c4f-ad59-e401dafa113e"/>
    <ds:schemaRef ds:uri="4bc94a3f-b23a-439b-a016-58bbcb529d34"/>
  </ds:schemaRefs>
</ds:datastoreItem>
</file>

<file path=customXml/itemProps2.xml><?xml version="1.0" encoding="utf-8"?>
<ds:datastoreItem xmlns:ds="http://schemas.openxmlformats.org/officeDocument/2006/customXml" ds:itemID="{E252AEEE-A605-4EE6-81FE-7F94D97652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6EE88B-259F-4E6E-ACCD-ED2796DB7F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c94a3f-b23a-439b-a016-58bbcb529d34"/>
    <ds:schemaRef ds:uri="b3d9187b-f953-4c4f-ad59-e401dafa11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1166</Words>
  <Characters>6998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8148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Fojt Halina</dc:creator>
  <cp:keywords/>
  <dc:description/>
  <cp:lastModifiedBy>Joanna Ryguła</cp:lastModifiedBy>
  <cp:revision>16</cp:revision>
  <cp:lastPrinted>2021-07-26T11:02:00Z</cp:lastPrinted>
  <dcterms:created xsi:type="dcterms:W3CDTF">2025-03-10T07:55:00Z</dcterms:created>
  <dcterms:modified xsi:type="dcterms:W3CDTF">2025-07-02T06:09:00Z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0x01010030BD8220FF004F458A78C2DAF39946C1</vt:lpwstr>
  </property>
</Properties>
</file>