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39C3CE6" w14:textId="755D6F0C" w:rsidR="00916821" w:rsidRPr="00913A28" w:rsidRDefault="00916821" w:rsidP="00913A28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4BD94315" w14:textId="10780D7B" w:rsidR="004E0C25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9FB5468" w14:textId="77777777" w:rsidR="00675D15" w:rsidRPr="002E64B8" w:rsidRDefault="00675D15" w:rsidP="00675D1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2E64B8">
        <w:rPr>
          <w:rFonts w:ascii="Cambria" w:hAnsi="Cambria" w:cs="Arial"/>
          <w:bCs/>
          <w:sz w:val="22"/>
          <w:szCs w:val="22"/>
        </w:rPr>
        <w:t>ykonawcy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68A9D17E" w14:textId="0E750EA3" w:rsidR="00D45F62" w:rsidRDefault="00D45F62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 ………………………………</w:t>
      </w:r>
    </w:p>
    <w:p w14:paraId="3BBF33B2" w14:textId="077A9913" w:rsidR="00D45F62" w:rsidRPr="002E64B8" w:rsidRDefault="00D45F62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 …………………………</w:t>
      </w:r>
    </w:p>
    <w:p w14:paraId="74C77C2F" w14:textId="7B217CAB" w:rsidR="00916821" w:rsidRPr="002E64B8" w:rsidRDefault="000E1C61" w:rsidP="00BB1D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3F40A9E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2D16D7" w14:textId="07A2F0A2" w:rsidR="000E1C61" w:rsidRPr="002E64B8" w:rsidRDefault="00916821" w:rsidP="00BB1DE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5B608855" w14:textId="77777777" w:rsidR="002701F3" w:rsidRPr="002E64B8" w:rsidRDefault="002701F3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B68083" w14:textId="77777777" w:rsidR="00C059B6" w:rsidRPr="00C059B6" w:rsidRDefault="00916821" w:rsidP="00C059B6">
      <w:pPr>
        <w:pStyle w:val="Akapitzlist"/>
        <w:numPr>
          <w:ilvl w:val="0"/>
          <w:numId w:val="135"/>
        </w:numPr>
        <w:spacing w:line="360" w:lineRule="auto"/>
        <w:jc w:val="both"/>
        <w:rPr>
          <w:rFonts w:ascii="Cambria" w:hAnsi="Cambria" w:cs="Arial"/>
          <w:b/>
          <w:bCs/>
          <w:i/>
          <w:sz w:val="22"/>
          <w:szCs w:val="22"/>
          <w:u w:val="single"/>
        </w:rPr>
      </w:pPr>
      <w:r w:rsidRPr="00C059B6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27A66" w:rsidRPr="00C059B6">
        <w:rPr>
          <w:rFonts w:ascii="Cambria" w:hAnsi="Cambria" w:cs="Arial"/>
          <w:bCs/>
          <w:sz w:val="22"/>
          <w:szCs w:val="22"/>
        </w:rPr>
        <w:t>postępowaniu</w:t>
      </w:r>
      <w:r w:rsidR="00826760" w:rsidRPr="00C059B6">
        <w:rPr>
          <w:rFonts w:ascii="Cambria" w:hAnsi="Cambria" w:cs="Arial"/>
          <w:bCs/>
          <w:sz w:val="22"/>
          <w:szCs w:val="22"/>
        </w:rPr>
        <w:t xml:space="preserve"> prowadzonym w trybie</w:t>
      </w:r>
      <w:r w:rsidR="00A82839" w:rsidRPr="00C059B6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C059B6">
        <w:rPr>
          <w:rFonts w:ascii="Cambria" w:hAnsi="Cambria" w:cs="Arial"/>
          <w:bCs/>
          <w:sz w:val="22"/>
          <w:szCs w:val="22"/>
        </w:rPr>
        <w:t xml:space="preserve">podstawowym (Wariant </w:t>
      </w:r>
      <w:r w:rsidR="00DE164B" w:rsidRPr="00C059B6">
        <w:rPr>
          <w:rFonts w:ascii="Cambria" w:hAnsi="Cambria" w:cs="Arial"/>
          <w:bCs/>
          <w:sz w:val="22"/>
          <w:szCs w:val="22"/>
        </w:rPr>
        <w:t>I</w:t>
      </w:r>
      <w:r w:rsidR="00155E84" w:rsidRPr="00C059B6">
        <w:rPr>
          <w:rFonts w:ascii="Cambria" w:hAnsi="Cambria" w:cs="Arial"/>
          <w:bCs/>
          <w:sz w:val="22"/>
          <w:szCs w:val="22"/>
        </w:rPr>
        <w:t xml:space="preserve">I) </w:t>
      </w:r>
      <w:r w:rsidR="005F634C" w:rsidRPr="00C059B6">
        <w:rPr>
          <w:rFonts w:ascii="Cambria" w:hAnsi="Cambria" w:cs="Arial"/>
          <w:bCs/>
          <w:sz w:val="22"/>
          <w:szCs w:val="22"/>
        </w:rPr>
        <w:t>pn.</w:t>
      </w:r>
      <w:r w:rsidR="00155E84" w:rsidRPr="00C059B6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701F3" w:rsidRPr="00C059B6">
        <w:rPr>
          <w:rFonts w:ascii="Cambria" w:hAnsi="Cambria" w:cs="Arial"/>
          <w:b/>
          <w:bCs/>
          <w:sz w:val="22"/>
          <w:szCs w:val="22"/>
        </w:rPr>
        <w:t xml:space="preserve">: </w:t>
      </w:r>
      <w:bookmarkStart w:id="0" w:name="_Hlk178071463"/>
      <w:bookmarkStart w:id="1" w:name="_Hlk178234131"/>
      <w:r w:rsidR="00C059B6" w:rsidRPr="00C059B6">
        <w:rPr>
          <w:rFonts w:ascii="Cambria" w:hAnsi="Cambria" w:cs="Arial"/>
          <w:b/>
          <w:bCs/>
          <w:i/>
          <w:sz w:val="22"/>
          <w:szCs w:val="22"/>
          <w:u w:val="single"/>
        </w:rPr>
        <w:t>,,</w:t>
      </w:r>
      <w:bookmarkStart w:id="2" w:name="_Hlk178092791"/>
      <w:r w:rsidR="00C059B6" w:rsidRPr="00C059B6">
        <w:rPr>
          <w:rFonts w:ascii="Cambria" w:hAnsi="Cambria" w:cs="Arial"/>
          <w:b/>
          <w:bCs/>
          <w:i/>
          <w:sz w:val="22"/>
          <w:szCs w:val="22"/>
          <w:u w:val="single"/>
        </w:rPr>
        <w:t>Wykonanie prac geodezyjnych na terenie Nadleśnictwa Skrwilno</w:t>
      </w:r>
      <w:bookmarkEnd w:id="2"/>
      <w:r w:rsidR="00C059B6" w:rsidRPr="00C059B6">
        <w:rPr>
          <w:rFonts w:ascii="Cambria" w:hAnsi="Cambria" w:cs="Arial"/>
          <w:b/>
          <w:bCs/>
          <w:i/>
          <w:sz w:val="22"/>
          <w:szCs w:val="22"/>
          <w:u w:val="single"/>
        </w:rPr>
        <w:t>”</w:t>
      </w:r>
      <w:bookmarkEnd w:id="0"/>
    </w:p>
    <w:bookmarkEnd w:id="1"/>
    <w:p w14:paraId="5E74EDD2" w14:textId="596BD845" w:rsidR="002F6BEE" w:rsidRPr="00925387" w:rsidRDefault="00B738BB" w:rsidP="00C059B6">
      <w:pPr>
        <w:pStyle w:val="Akapitzlist"/>
        <w:spacing w:line="360" w:lineRule="auto"/>
        <w:jc w:val="both"/>
        <w:rPr>
          <w:rFonts w:ascii="Cambria" w:hAnsi="Cambria" w:cs="Arial"/>
          <w:b/>
          <w:bCs/>
          <w:i/>
          <w:sz w:val="22"/>
          <w:szCs w:val="22"/>
          <w:u w:val="single"/>
        </w:rPr>
      </w:pPr>
      <w:r w:rsidRPr="00C059B6">
        <w:rPr>
          <w:rFonts w:ascii="Cambria" w:eastAsia="Calibri" w:hAnsi="Cambria" w:cs="Arial"/>
          <w:b/>
          <w:sz w:val="24"/>
          <w:szCs w:val="24"/>
          <w:lang w:eastAsia="en-US"/>
        </w:rPr>
        <w:t>S.270.1.</w:t>
      </w:r>
      <w:r w:rsidR="0077458B" w:rsidRPr="00C059B6">
        <w:rPr>
          <w:rFonts w:ascii="Cambria" w:eastAsia="Calibri" w:hAnsi="Cambria" w:cs="Arial"/>
          <w:b/>
          <w:sz w:val="24"/>
          <w:szCs w:val="24"/>
          <w:lang w:eastAsia="en-US"/>
        </w:rPr>
        <w:t>4</w:t>
      </w:r>
      <w:r w:rsidRPr="00C059B6">
        <w:rPr>
          <w:rFonts w:ascii="Cambria" w:eastAsia="Calibri" w:hAnsi="Cambria" w:cs="Arial"/>
          <w:b/>
          <w:sz w:val="24"/>
          <w:szCs w:val="24"/>
          <w:lang w:eastAsia="en-US"/>
        </w:rPr>
        <w:t>.202</w:t>
      </w:r>
      <w:r w:rsidR="00303239" w:rsidRPr="00C059B6">
        <w:rPr>
          <w:rFonts w:ascii="Cambria" w:eastAsia="Calibri" w:hAnsi="Cambria" w:cs="Arial"/>
          <w:b/>
          <w:sz w:val="24"/>
          <w:szCs w:val="24"/>
          <w:lang w:eastAsia="en-US"/>
        </w:rPr>
        <w:t>4</w:t>
      </w:r>
      <w:r w:rsidRPr="00C059B6">
        <w:rPr>
          <w:rFonts w:ascii="Cambria" w:eastAsia="Calibri" w:hAnsi="Cambria" w:cs="Arial"/>
          <w:b/>
          <w:sz w:val="24"/>
          <w:szCs w:val="24"/>
          <w:lang w:eastAsia="en-US"/>
        </w:rPr>
        <w:t xml:space="preserve"> </w:t>
      </w:r>
      <w:r w:rsidR="00916821" w:rsidRPr="00C059B6">
        <w:rPr>
          <w:rFonts w:ascii="Cambria" w:hAnsi="Cambria" w:cs="Arial"/>
          <w:bCs/>
          <w:sz w:val="22"/>
          <w:szCs w:val="22"/>
        </w:rPr>
        <w:t>składamy niniejszym ofertę</w:t>
      </w:r>
      <w:r w:rsidR="002701F3" w:rsidRPr="00C059B6">
        <w:rPr>
          <w:rFonts w:ascii="Cambria" w:hAnsi="Cambria" w:cs="Arial"/>
          <w:bCs/>
          <w:sz w:val="22"/>
          <w:szCs w:val="22"/>
        </w:rPr>
        <w:t xml:space="preserve"> (*wykonawca wypełnia część na którą składa ofertę)</w:t>
      </w:r>
      <w:r w:rsidR="00D733FC" w:rsidRPr="00C059B6">
        <w:rPr>
          <w:rFonts w:ascii="Cambria" w:hAnsi="Cambria" w:cs="Arial"/>
          <w:bCs/>
          <w:sz w:val="22"/>
          <w:szCs w:val="22"/>
        </w:rPr>
        <w:t xml:space="preserve"> na część </w:t>
      </w:r>
      <w:r w:rsidR="00D733FC" w:rsidRPr="00925387">
        <w:rPr>
          <w:rFonts w:ascii="Cambria" w:hAnsi="Cambria" w:cs="Arial"/>
          <w:bCs/>
          <w:sz w:val="22"/>
          <w:szCs w:val="22"/>
        </w:rPr>
        <w:t>zamówienia nr 1 / nr 2</w:t>
      </w:r>
      <w:r w:rsidR="00913A28" w:rsidRPr="00925387">
        <w:rPr>
          <w:rFonts w:ascii="Cambria" w:hAnsi="Cambria" w:cs="Arial"/>
          <w:bCs/>
          <w:sz w:val="22"/>
          <w:szCs w:val="22"/>
        </w:rPr>
        <w:t xml:space="preserve"> /nr 3 </w:t>
      </w:r>
      <w:r w:rsidR="00AE4851" w:rsidRPr="00925387">
        <w:rPr>
          <w:rFonts w:ascii="Cambria" w:hAnsi="Cambria" w:cs="Arial"/>
          <w:bCs/>
          <w:sz w:val="22"/>
          <w:szCs w:val="22"/>
        </w:rPr>
        <w:t xml:space="preserve">/ </w:t>
      </w:r>
      <w:r w:rsidR="00D733FC" w:rsidRPr="00925387">
        <w:rPr>
          <w:rFonts w:ascii="Cambria" w:hAnsi="Cambria" w:cs="Arial"/>
          <w:bCs/>
          <w:sz w:val="22"/>
          <w:szCs w:val="22"/>
        </w:rPr>
        <w:t>*</w:t>
      </w:r>
      <w:r w:rsidR="00916821" w:rsidRPr="00925387">
        <w:rPr>
          <w:rFonts w:ascii="Cambria" w:hAnsi="Cambria" w:cs="Arial"/>
          <w:bCs/>
          <w:sz w:val="22"/>
          <w:szCs w:val="22"/>
        </w:rPr>
        <w:t>:</w:t>
      </w:r>
    </w:p>
    <w:p w14:paraId="5E9A3D19" w14:textId="77777777" w:rsidR="002F6BEE" w:rsidRDefault="002F6BEE" w:rsidP="00BB1DE9">
      <w:pPr>
        <w:jc w:val="both"/>
        <w:rPr>
          <w:rFonts w:ascii="Cambria" w:hAnsi="Cambria" w:cs="Arial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2"/>
        <w:gridCol w:w="2439"/>
        <w:gridCol w:w="2017"/>
        <w:gridCol w:w="1952"/>
        <w:gridCol w:w="2021"/>
      </w:tblGrid>
      <w:tr w:rsidR="00F2303B" w:rsidRPr="00F2303B" w14:paraId="56E4877E" w14:textId="77777777" w:rsidTr="00600907">
        <w:trPr>
          <w:trHeight w:val="53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751A8" w14:textId="47777E24" w:rsidR="002701F3" w:rsidRPr="00F2303B" w:rsidRDefault="002701F3" w:rsidP="00BB1DE9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bookmarkStart w:id="3" w:name="_Hlk178150049"/>
            <w:r w:rsidRPr="00F2303B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Cz</w:t>
            </w:r>
            <w:r w:rsidR="0077458B" w:rsidRPr="00F2303B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ę</w:t>
            </w:r>
            <w:r w:rsidRPr="00F2303B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 xml:space="preserve">ść zamówienia nr </w:t>
            </w:r>
            <w:r w:rsidR="00E25D27" w:rsidRPr="00F2303B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F2303B" w:rsidRPr="00F2303B" w14:paraId="59D64061" w14:textId="77777777" w:rsidTr="00600907">
        <w:trPr>
          <w:trHeight w:val="53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C5CA" w14:textId="77777777" w:rsidR="002701F3" w:rsidRPr="00F2303B" w:rsidRDefault="002701F3" w:rsidP="00BB1DE9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A821" w14:textId="77777777" w:rsidR="002701F3" w:rsidRPr="00F2303B" w:rsidRDefault="002701F3" w:rsidP="00BB1DE9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Opis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DA58" w14:textId="77777777" w:rsidR="002701F3" w:rsidRPr="00F2303B" w:rsidRDefault="002701F3" w:rsidP="00BB1DE9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Wartość netto (zł)</w:t>
            </w: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15270" w14:textId="77777777" w:rsidR="002701F3" w:rsidRPr="00F2303B" w:rsidRDefault="002701F3" w:rsidP="00BB1DE9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Podatek VAT (zł)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5ED1" w14:textId="77777777" w:rsidR="002701F3" w:rsidRPr="00F2303B" w:rsidRDefault="002701F3" w:rsidP="00BB1DE9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Wartość brutto (zł)</w:t>
            </w:r>
          </w:p>
        </w:tc>
      </w:tr>
      <w:tr w:rsidR="00F2303B" w:rsidRPr="00F2303B" w14:paraId="3436208E" w14:textId="77777777" w:rsidTr="00600907">
        <w:trPr>
          <w:trHeight w:val="225"/>
        </w:trPr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BBE2" w14:textId="77777777" w:rsidR="002701F3" w:rsidRPr="00F2303B" w:rsidRDefault="002701F3" w:rsidP="00BB1DE9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47D21" w14:textId="77777777" w:rsidR="002701F3" w:rsidRPr="00F2303B" w:rsidRDefault="002701F3" w:rsidP="00BB1DE9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14564" w14:textId="77777777" w:rsidR="002701F3" w:rsidRPr="00F2303B" w:rsidRDefault="002701F3" w:rsidP="00BB1DE9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FBE1C" w14:textId="77777777" w:rsidR="002701F3" w:rsidRPr="00F2303B" w:rsidRDefault="002701F3" w:rsidP="00BB1DE9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CF52A" w14:textId="77777777" w:rsidR="002701F3" w:rsidRPr="00F2303B" w:rsidRDefault="002701F3" w:rsidP="00BB1DE9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5</w:t>
            </w:r>
          </w:p>
        </w:tc>
      </w:tr>
      <w:tr w:rsidR="00F2303B" w:rsidRPr="00F2303B" w14:paraId="670E8541" w14:textId="77777777" w:rsidTr="00600907">
        <w:trPr>
          <w:trHeight w:val="854"/>
        </w:trPr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BA854" w14:textId="77777777" w:rsidR="002701F3" w:rsidRPr="00F2303B" w:rsidRDefault="002701F3" w:rsidP="00BB1DE9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54F98" w14:textId="77777777" w:rsidR="002701F3" w:rsidRPr="00F2303B" w:rsidRDefault="002701F3" w:rsidP="00BB1DE9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/>
                <w:sz w:val="22"/>
                <w:szCs w:val="22"/>
                <w:u w:val="single"/>
                <w:lang w:eastAsia="pl-PL"/>
              </w:rPr>
              <w:t>Cena za całość</w:t>
            </w:r>
            <w:r w:rsidRPr="00F2303B"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 przedmiotu zamówienia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5315" w14:textId="77777777" w:rsidR="002701F3" w:rsidRPr="00F2303B" w:rsidRDefault="002701F3" w:rsidP="00BB1DE9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F36CD" w14:textId="77777777" w:rsidR="002701F3" w:rsidRPr="00F2303B" w:rsidRDefault="002701F3" w:rsidP="00BB1DE9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3F13" w14:textId="77777777" w:rsidR="002701F3" w:rsidRPr="00F2303B" w:rsidRDefault="002701F3" w:rsidP="00BB1DE9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bookmarkEnd w:id="3"/>
    </w:tbl>
    <w:p w14:paraId="120993F7" w14:textId="5896259E" w:rsidR="002F6BEE" w:rsidRPr="00913A28" w:rsidRDefault="002F6BEE" w:rsidP="00913A28">
      <w:pPr>
        <w:pStyle w:val="Akapitzlist"/>
        <w:spacing w:before="240"/>
        <w:jc w:val="both"/>
        <w:rPr>
          <w:rFonts w:ascii="Cambria" w:hAnsi="Cambria" w:cs="Arial"/>
          <w:bCs/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2"/>
        <w:gridCol w:w="2439"/>
        <w:gridCol w:w="2017"/>
        <w:gridCol w:w="1952"/>
        <w:gridCol w:w="2021"/>
      </w:tblGrid>
      <w:tr w:rsidR="00F2303B" w:rsidRPr="00F2303B" w14:paraId="7B5A4D85" w14:textId="77777777" w:rsidTr="00A27ED5">
        <w:trPr>
          <w:trHeight w:val="53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C13A4" w14:textId="6621D538" w:rsidR="00AE4851" w:rsidRPr="00F2303B" w:rsidRDefault="00AE4851" w:rsidP="00A27ED5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Część zamówienia nr 2</w:t>
            </w:r>
          </w:p>
        </w:tc>
      </w:tr>
      <w:tr w:rsidR="00F2303B" w:rsidRPr="00F2303B" w14:paraId="0D9FD73A" w14:textId="77777777" w:rsidTr="00A27ED5">
        <w:trPr>
          <w:trHeight w:val="53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EA71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C618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Opis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66C7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Wartość netto (zł)</w:t>
            </w: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9B4E2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Podatek VAT (zł)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4513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Wartość brutto (zł)</w:t>
            </w:r>
          </w:p>
        </w:tc>
      </w:tr>
      <w:tr w:rsidR="00F2303B" w:rsidRPr="00F2303B" w14:paraId="32A6F0F1" w14:textId="77777777" w:rsidTr="00A27ED5">
        <w:trPr>
          <w:trHeight w:val="225"/>
        </w:trPr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8025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0EE7F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A5CEB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B9AF4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7EF3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5</w:t>
            </w:r>
          </w:p>
        </w:tc>
      </w:tr>
      <w:tr w:rsidR="00F2303B" w:rsidRPr="00F2303B" w14:paraId="74B53146" w14:textId="77777777" w:rsidTr="00A27ED5">
        <w:trPr>
          <w:trHeight w:val="854"/>
        </w:trPr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61E06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A92A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/>
                <w:sz w:val="22"/>
                <w:szCs w:val="22"/>
                <w:u w:val="single"/>
                <w:lang w:eastAsia="pl-PL"/>
              </w:rPr>
              <w:t>Cena za całość</w:t>
            </w:r>
            <w:r w:rsidRPr="00F2303B"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 przedmiotu zamówienia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89A0F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AF736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8A36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</w:tbl>
    <w:p w14:paraId="5EBF3CFB" w14:textId="60CAE915" w:rsidR="00AE4851" w:rsidRDefault="00AE4851" w:rsidP="004639C8">
      <w:pPr>
        <w:pStyle w:val="Akapitzlist"/>
        <w:spacing w:before="240" w:after="240"/>
        <w:jc w:val="both"/>
        <w:rPr>
          <w:rFonts w:ascii="Cambria" w:hAnsi="Cambria" w:cs="Arial"/>
          <w:bCs/>
          <w:sz w:val="18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2"/>
        <w:gridCol w:w="2439"/>
        <w:gridCol w:w="2017"/>
        <w:gridCol w:w="1952"/>
        <w:gridCol w:w="2021"/>
      </w:tblGrid>
      <w:tr w:rsidR="00F2303B" w:rsidRPr="00F2303B" w14:paraId="3EAF9537" w14:textId="77777777" w:rsidTr="00A27ED5">
        <w:trPr>
          <w:trHeight w:val="53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53217" w14:textId="0CCBAB97" w:rsidR="00AE4851" w:rsidRPr="00F2303B" w:rsidRDefault="00AE4851" w:rsidP="00A27ED5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Część zamówienia nr 3</w:t>
            </w:r>
          </w:p>
        </w:tc>
      </w:tr>
      <w:tr w:rsidR="00F2303B" w:rsidRPr="00F2303B" w14:paraId="29D34347" w14:textId="77777777" w:rsidTr="00A27ED5">
        <w:trPr>
          <w:trHeight w:val="53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384B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882DE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Opis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4E99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Wartość netto (zł)</w:t>
            </w: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11628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Podatek VAT (zł)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B673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Wartość brutto (zł)</w:t>
            </w:r>
          </w:p>
        </w:tc>
      </w:tr>
      <w:tr w:rsidR="00F2303B" w:rsidRPr="00F2303B" w14:paraId="106A52F6" w14:textId="77777777" w:rsidTr="00A27ED5">
        <w:trPr>
          <w:trHeight w:val="225"/>
        </w:trPr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CB0B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2D14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2810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5D8D0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65B8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5</w:t>
            </w:r>
          </w:p>
        </w:tc>
      </w:tr>
      <w:tr w:rsidR="00F2303B" w:rsidRPr="00F2303B" w14:paraId="45A751F8" w14:textId="77777777" w:rsidTr="00A27ED5">
        <w:trPr>
          <w:trHeight w:val="854"/>
        </w:trPr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D5872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E647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F2303B">
              <w:rPr>
                <w:rFonts w:ascii="Cambria" w:hAnsi="Cambria" w:cs="Arial"/>
                <w:b/>
                <w:sz w:val="22"/>
                <w:szCs w:val="22"/>
                <w:u w:val="single"/>
                <w:lang w:eastAsia="pl-PL"/>
              </w:rPr>
              <w:t>Cena za całość</w:t>
            </w:r>
            <w:r w:rsidRPr="00F2303B"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 przedmiotu zamówienia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D1BF7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6BB55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753C" w14:textId="77777777" w:rsidR="00AE4851" w:rsidRPr="00F2303B" w:rsidRDefault="00AE4851" w:rsidP="00A27ED5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</w:tbl>
    <w:p w14:paraId="263C474F" w14:textId="77777777" w:rsidR="00AE4851" w:rsidRDefault="00AE4851" w:rsidP="004639C8">
      <w:pPr>
        <w:pStyle w:val="Akapitzlist"/>
        <w:spacing w:before="240" w:after="240"/>
        <w:jc w:val="both"/>
        <w:rPr>
          <w:rFonts w:ascii="Cambria" w:hAnsi="Cambria" w:cs="Arial"/>
          <w:bCs/>
          <w:sz w:val="18"/>
          <w:szCs w:val="22"/>
        </w:rPr>
      </w:pPr>
    </w:p>
    <w:p w14:paraId="3AFA4441" w14:textId="4D48039B" w:rsidR="004639C8" w:rsidRPr="004639C8" w:rsidRDefault="00D733FC" w:rsidP="004639C8">
      <w:pPr>
        <w:pStyle w:val="Akapitzlist"/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D733FC">
        <w:rPr>
          <w:rFonts w:ascii="Cambria" w:hAnsi="Cambria" w:cs="Arial"/>
          <w:bCs/>
          <w:sz w:val="18"/>
          <w:szCs w:val="22"/>
        </w:rPr>
        <w:t>*należy wybrać, na którą z częśc</w:t>
      </w:r>
      <w:r w:rsidR="00CB5F49">
        <w:rPr>
          <w:rFonts w:ascii="Cambria" w:hAnsi="Cambria" w:cs="Arial"/>
          <w:bCs/>
          <w:sz w:val="18"/>
          <w:szCs w:val="22"/>
        </w:rPr>
        <w:t xml:space="preserve">i zamówienia składa jest oferta, a </w:t>
      </w:r>
      <w:r w:rsidRPr="00D733FC">
        <w:rPr>
          <w:rFonts w:ascii="Cambria" w:hAnsi="Cambria" w:cs="Arial"/>
          <w:bCs/>
          <w:sz w:val="18"/>
          <w:szCs w:val="22"/>
        </w:rPr>
        <w:t>niepotrzebne skreśli</w:t>
      </w:r>
      <w:r>
        <w:rPr>
          <w:rFonts w:ascii="Cambria" w:hAnsi="Cambria" w:cs="Arial"/>
          <w:bCs/>
          <w:sz w:val="18"/>
          <w:szCs w:val="22"/>
        </w:rPr>
        <w:t>ć</w:t>
      </w:r>
    </w:p>
    <w:p w14:paraId="735CF398" w14:textId="2806A2ED" w:rsidR="0077458B" w:rsidRDefault="0077458B" w:rsidP="0077458B">
      <w:pPr>
        <w:pStyle w:val="Akapitzlist"/>
        <w:jc w:val="both"/>
        <w:rPr>
          <w:rFonts w:ascii="Cambria" w:hAnsi="Cambria" w:cs="Arial"/>
          <w:bCs/>
          <w:sz w:val="22"/>
          <w:szCs w:val="22"/>
        </w:rPr>
      </w:pPr>
    </w:p>
    <w:p w14:paraId="21A52FD9" w14:textId="592951D3" w:rsidR="00675D15" w:rsidRDefault="00675D15" w:rsidP="0077458B">
      <w:pPr>
        <w:pStyle w:val="Akapitzlist"/>
        <w:jc w:val="both"/>
        <w:rPr>
          <w:rFonts w:ascii="Cambria" w:hAnsi="Cambria" w:cs="Arial"/>
          <w:bCs/>
          <w:sz w:val="22"/>
          <w:szCs w:val="22"/>
        </w:rPr>
      </w:pPr>
    </w:p>
    <w:p w14:paraId="2134FC1F" w14:textId="77777777" w:rsidR="00675D15" w:rsidRDefault="00675D15" w:rsidP="0077458B">
      <w:pPr>
        <w:pStyle w:val="Akapitzlist"/>
        <w:jc w:val="both"/>
        <w:rPr>
          <w:rFonts w:ascii="Cambria" w:hAnsi="Cambria" w:cs="Arial"/>
          <w:bCs/>
          <w:sz w:val="22"/>
          <w:szCs w:val="22"/>
        </w:rPr>
      </w:pPr>
    </w:p>
    <w:p w14:paraId="62D5E52E" w14:textId="01558654" w:rsidR="00F2303B" w:rsidRPr="00F2303B" w:rsidRDefault="00F2303B" w:rsidP="00F2303B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2303B">
        <w:rPr>
          <w:rFonts w:ascii="Cambria" w:hAnsi="Cambria" w:cs="Arial"/>
          <w:bCs/>
          <w:sz w:val="22"/>
          <w:szCs w:val="22"/>
        </w:rPr>
        <w:t xml:space="preserve">Wynagrodzenie zaoferowane w pkt 1 powyżej wynika z poniższego Kosztorysu Ofertowego i stanowi sumę wartości całkowitych brutto </w:t>
      </w:r>
      <w:bookmarkStart w:id="4" w:name="_Hlk107274238"/>
      <w:r w:rsidRPr="00F2303B">
        <w:rPr>
          <w:rFonts w:ascii="Cambria" w:hAnsi="Cambria" w:cs="Arial"/>
          <w:bCs/>
          <w:sz w:val="22"/>
          <w:szCs w:val="22"/>
        </w:rPr>
        <w:t xml:space="preserve">za poszczególne pozycje (prace) tworzące </w:t>
      </w:r>
      <w:bookmarkEnd w:id="4"/>
      <w:r>
        <w:rPr>
          <w:rFonts w:ascii="Cambria" w:hAnsi="Cambria" w:cs="Arial"/>
          <w:bCs/>
          <w:sz w:val="22"/>
          <w:szCs w:val="22"/>
        </w:rPr>
        <w:t>daną część zamówienia</w:t>
      </w:r>
      <w:r w:rsidRPr="00F2303B">
        <w:rPr>
          <w:rFonts w:ascii="Cambria" w:hAnsi="Cambria" w:cs="Arial"/>
          <w:bCs/>
          <w:sz w:val="22"/>
          <w:szCs w:val="22"/>
        </w:rPr>
        <w:t>:</w:t>
      </w:r>
    </w:p>
    <w:p w14:paraId="7FEF11B3" w14:textId="77777777" w:rsidR="00675D15" w:rsidRPr="00F2303B" w:rsidRDefault="00675D15" w:rsidP="00F2303B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2303B">
        <w:rPr>
          <w:rFonts w:ascii="Cambria" w:hAnsi="Cambria" w:cs="Arial"/>
          <w:bCs/>
          <w:sz w:val="22"/>
          <w:szCs w:val="22"/>
        </w:rPr>
        <w:t>*należy wybrać, na którą z części zamówienia składa jest oferta, a niepotrzebne skreślić</w:t>
      </w:r>
    </w:p>
    <w:p w14:paraId="7288AA02" w14:textId="77777777" w:rsidR="00675D15" w:rsidRDefault="00675D15" w:rsidP="0077458B">
      <w:pPr>
        <w:pStyle w:val="Akapitzlist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3445"/>
        <w:gridCol w:w="1237"/>
        <w:gridCol w:w="2875"/>
        <w:gridCol w:w="1468"/>
      </w:tblGrid>
      <w:tr w:rsidR="00F2303B" w:rsidRPr="00F2303B" w14:paraId="74D9F286" w14:textId="77777777" w:rsidTr="00F2303B">
        <w:trPr>
          <w:trHeight w:val="300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A09E2" w14:textId="77777777" w:rsidR="00F2303B" w:rsidRPr="00F2303B" w:rsidRDefault="00F2303B" w:rsidP="00F230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Część zamówienia nr 1</w:t>
            </w:r>
          </w:p>
        </w:tc>
      </w:tr>
      <w:tr w:rsidR="00F2303B" w:rsidRPr="00F2303B" w14:paraId="5A320DAE" w14:textId="77777777" w:rsidTr="00F2303B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9ED32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945F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Nazwa czynności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1C7FE" w14:textId="265093C0" w:rsidR="00F2303B" w:rsidRPr="00F2303B" w:rsidRDefault="00925387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Szacunkowa </w:t>
            </w:r>
            <w:r w:rsidR="00F2303B"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Ilość /szt./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2400D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Cena jednostkowa netto /zł/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01853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Wartość netto</w:t>
            </w:r>
          </w:p>
        </w:tc>
      </w:tr>
      <w:tr w:rsidR="00347791" w:rsidRPr="00F2303B" w14:paraId="308D2808" w14:textId="77777777" w:rsidTr="00F2303B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FB1E2" w14:textId="32457F04" w:rsidR="00347791" w:rsidRPr="00F2303B" w:rsidRDefault="00347791" w:rsidP="00F230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83532" w14:textId="70793E09" w:rsidR="00347791" w:rsidRPr="00347791" w:rsidRDefault="00347791" w:rsidP="00F2303B">
            <w:pPr>
              <w:suppressAutoHyphens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  <w:r w:rsidRPr="00347791"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  <w:t>Pomiar punktu granicznego, aktualizacja PZGK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D9002" w14:textId="2232D159" w:rsidR="00347791" w:rsidRDefault="00347791" w:rsidP="0092538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54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A9C8F" w14:textId="77777777" w:rsidR="00347791" w:rsidRPr="00F2303B" w:rsidRDefault="00347791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4C8EF" w14:textId="77777777" w:rsidR="00347791" w:rsidRPr="00F2303B" w:rsidRDefault="00347791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F2303B" w:rsidRPr="00F2303B" w14:paraId="5654F520" w14:textId="77777777" w:rsidTr="00F2303B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3AAD8" w14:textId="7704658B" w:rsidR="00F2303B" w:rsidRPr="00F2303B" w:rsidRDefault="00347791" w:rsidP="00F230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0A1E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Wznowienie punktów granicznych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FF16" w14:textId="2A96DB91" w:rsidR="00F2303B" w:rsidRPr="00F2303B" w:rsidRDefault="00347791" w:rsidP="0092538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54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4AED4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F1EE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2303B" w:rsidRPr="00F2303B" w14:paraId="4AB725B1" w14:textId="77777777" w:rsidTr="00F2303B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CB946" w14:textId="07279EC7" w:rsidR="00F2303B" w:rsidRPr="00F2303B" w:rsidRDefault="00347791" w:rsidP="00F230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C7471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Ustalenie punktów granicznych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BEDDE" w14:textId="7E39D633" w:rsidR="00F2303B" w:rsidRPr="00F2303B" w:rsidRDefault="00925387" w:rsidP="0092538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54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116D2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54079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2303B" w:rsidRPr="00F2303B" w14:paraId="2AFE91C0" w14:textId="77777777" w:rsidTr="00F2303B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DD8EE" w14:textId="07C2C5C3" w:rsidR="00F2303B" w:rsidRPr="00F2303B" w:rsidRDefault="00347791" w:rsidP="00F230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8164D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Rozgraniczenie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5AEA" w14:textId="0BDB6342" w:rsidR="00F2303B" w:rsidRPr="00F2303B" w:rsidRDefault="00925387" w:rsidP="0092538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C622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5DB64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2303B" w:rsidRPr="00F2303B" w14:paraId="598B09DE" w14:textId="77777777" w:rsidTr="00F2303B">
        <w:trPr>
          <w:trHeight w:val="300"/>
        </w:trPr>
        <w:tc>
          <w:tcPr>
            <w:tcW w:w="7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477F" w14:textId="77777777" w:rsidR="00F2303B" w:rsidRPr="00F2303B" w:rsidRDefault="00F2303B" w:rsidP="00F230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Razem wartość netto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59753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2303B" w:rsidRPr="00F2303B" w14:paraId="36E31668" w14:textId="77777777" w:rsidTr="00F2303B">
        <w:trPr>
          <w:trHeight w:val="300"/>
        </w:trPr>
        <w:tc>
          <w:tcPr>
            <w:tcW w:w="7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67BC1" w14:textId="77777777" w:rsidR="00F2303B" w:rsidRPr="00F2303B" w:rsidRDefault="00F2303B" w:rsidP="00F230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Podatek VAT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67E2C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2303B" w:rsidRPr="00F2303B" w14:paraId="17A1E896" w14:textId="77777777" w:rsidTr="00F2303B">
        <w:trPr>
          <w:trHeight w:val="300"/>
        </w:trPr>
        <w:tc>
          <w:tcPr>
            <w:tcW w:w="7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F6502" w14:textId="77777777" w:rsidR="00F2303B" w:rsidRPr="00F2303B" w:rsidRDefault="00F2303B" w:rsidP="00F230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Razem wartość brutto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C44F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0669168E" w14:textId="4EB96D3F" w:rsidR="00675D15" w:rsidRDefault="00675D15" w:rsidP="00CC7C11">
      <w:pPr>
        <w:pStyle w:val="Akapitzlist"/>
        <w:jc w:val="both"/>
        <w:rPr>
          <w:rFonts w:ascii="Cambria" w:hAnsi="Cambria" w:cs="Arial"/>
          <w:b/>
          <w:bCs/>
          <w:sz w:val="22"/>
          <w:szCs w:val="22"/>
        </w:rPr>
      </w:pPr>
    </w:p>
    <w:tbl>
      <w:tblPr>
        <w:tblW w:w="9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3445"/>
        <w:gridCol w:w="1237"/>
        <w:gridCol w:w="2875"/>
        <w:gridCol w:w="1468"/>
      </w:tblGrid>
      <w:tr w:rsidR="00F2303B" w:rsidRPr="00F2303B" w14:paraId="18CD3F01" w14:textId="77777777" w:rsidTr="00F2303B">
        <w:trPr>
          <w:trHeight w:val="300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58E35" w14:textId="7418DC2C" w:rsidR="00F2303B" w:rsidRPr="00F2303B" w:rsidRDefault="00F2303B" w:rsidP="00F230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Część zamówienia nr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</w:tr>
      <w:tr w:rsidR="00F2303B" w:rsidRPr="00F2303B" w14:paraId="1701DA34" w14:textId="77777777" w:rsidTr="00F2303B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6D93C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88B46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Nazwa czynności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3DC78" w14:textId="3062CA81" w:rsidR="00F2303B" w:rsidRPr="00F2303B" w:rsidRDefault="00925387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Szacunkowa </w:t>
            </w:r>
            <w:r w:rsidR="00F2303B"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Ilość /szt./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DC40F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Cena jednostkowa netto /zł/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2C77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Wartość netto</w:t>
            </w:r>
          </w:p>
        </w:tc>
      </w:tr>
      <w:tr w:rsidR="00F2303B" w:rsidRPr="00F2303B" w14:paraId="68517E3B" w14:textId="77777777" w:rsidTr="00F2303B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CB1DE" w14:textId="77777777" w:rsidR="00F2303B" w:rsidRPr="00F2303B" w:rsidRDefault="00F2303B" w:rsidP="00F230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0553D" w14:textId="6D2D4E53" w:rsidR="00F2303B" w:rsidRPr="00F2303B" w:rsidRDefault="00347791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347791"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  <w:t>Pomiar punktu granicznego, aktualizacja PZGK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B27F" w14:textId="1DB8CD6B" w:rsidR="00F2303B" w:rsidRPr="00F2303B" w:rsidRDefault="00347791" w:rsidP="0092538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124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6617D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6F0D2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347791" w:rsidRPr="00F2303B" w14:paraId="04DDDA44" w14:textId="77777777" w:rsidTr="00F2303B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F31AD" w14:textId="174570B8" w:rsidR="00347791" w:rsidRPr="00F2303B" w:rsidRDefault="00347791" w:rsidP="00F230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19855" w14:textId="3915E02A" w:rsidR="00347791" w:rsidRPr="00F2303B" w:rsidRDefault="00347791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Wznowienie punktów granicznych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DD098" w14:textId="096AECE2" w:rsidR="00347791" w:rsidRDefault="00347791" w:rsidP="0092538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81748" w14:textId="77777777" w:rsidR="00347791" w:rsidRPr="00F2303B" w:rsidRDefault="00347791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20A9C" w14:textId="77777777" w:rsidR="00347791" w:rsidRPr="00F2303B" w:rsidRDefault="00347791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F2303B" w:rsidRPr="00F2303B" w14:paraId="7C71856F" w14:textId="77777777" w:rsidTr="00F2303B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48463" w14:textId="0E84003F" w:rsidR="00F2303B" w:rsidRPr="00F2303B" w:rsidRDefault="00347791" w:rsidP="00F230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79378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Ustalenie punktów granicznych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43B4" w14:textId="59610FA7" w:rsidR="00F2303B" w:rsidRPr="00F2303B" w:rsidRDefault="00925387" w:rsidP="0092538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124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F1374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A126B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2303B" w:rsidRPr="00F2303B" w14:paraId="758F5343" w14:textId="77777777" w:rsidTr="00F2303B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8E930" w14:textId="155E32BE" w:rsidR="00F2303B" w:rsidRPr="00F2303B" w:rsidRDefault="00347791" w:rsidP="00F230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6A5A4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Rozgraniczenie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37D5" w14:textId="7BA2554D" w:rsidR="00F2303B" w:rsidRPr="00F2303B" w:rsidRDefault="00925387" w:rsidP="0092538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3A325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6A831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2303B" w:rsidRPr="00F2303B" w14:paraId="2120A127" w14:textId="77777777" w:rsidTr="00F2303B">
        <w:trPr>
          <w:trHeight w:val="300"/>
        </w:trPr>
        <w:tc>
          <w:tcPr>
            <w:tcW w:w="7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2E06" w14:textId="77777777" w:rsidR="00F2303B" w:rsidRPr="00F2303B" w:rsidRDefault="00F2303B" w:rsidP="00F230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Razem wartość netto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4593E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2303B" w:rsidRPr="00F2303B" w14:paraId="15919E17" w14:textId="77777777" w:rsidTr="00F2303B">
        <w:trPr>
          <w:trHeight w:val="300"/>
        </w:trPr>
        <w:tc>
          <w:tcPr>
            <w:tcW w:w="7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311C8" w14:textId="77777777" w:rsidR="00F2303B" w:rsidRPr="00F2303B" w:rsidRDefault="00F2303B" w:rsidP="00F230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Podatek VAT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E23D5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2303B" w:rsidRPr="00F2303B" w14:paraId="2E3C6E3D" w14:textId="77777777" w:rsidTr="00F2303B">
        <w:trPr>
          <w:trHeight w:val="300"/>
        </w:trPr>
        <w:tc>
          <w:tcPr>
            <w:tcW w:w="7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A87A3" w14:textId="77777777" w:rsidR="00F2303B" w:rsidRPr="00F2303B" w:rsidRDefault="00F2303B" w:rsidP="00F230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Razem wartość brutto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2434B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3AA0D74A" w14:textId="3E173270" w:rsidR="00F2303B" w:rsidRDefault="00F2303B" w:rsidP="00CC7C11">
      <w:pPr>
        <w:pStyle w:val="Akapitzlist"/>
        <w:jc w:val="both"/>
        <w:rPr>
          <w:rFonts w:ascii="Cambria" w:hAnsi="Cambria" w:cs="Arial"/>
          <w:b/>
          <w:bCs/>
          <w:sz w:val="22"/>
          <w:szCs w:val="22"/>
        </w:rPr>
      </w:pPr>
    </w:p>
    <w:tbl>
      <w:tblPr>
        <w:tblW w:w="9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3445"/>
        <w:gridCol w:w="1237"/>
        <w:gridCol w:w="2875"/>
        <w:gridCol w:w="1468"/>
      </w:tblGrid>
      <w:tr w:rsidR="00F2303B" w:rsidRPr="00F2303B" w14:paraId="064B39A9" w14:textId="77777777" w:rsidTr="00F2303B">
        <w:trPr>
          <w:trHeight w:val="300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BA73A" w14:textId="7B67310B" w:rsidR="00F2303B" w:rsidRPr="00F2303B" w:rsidRDefault="00F2303B" w:rsidP="00F230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Część zamówienia nr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</w:tr>
      <w:tr w:rsidR="00F2303B" w:rsidRPr="00F2303B" w14:paraId="1D1323BA" w14:textId="77777777" w:rsidTr="00F2303B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FB6DA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6945A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Nazwa czynności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5FB4A" w14:textId="5A78627B" w:rsidR="00F2303B" w:rsidRPr="00F2303B" w:rsidRDefault="00925387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Szacunkowa </w:t>
            </w:r>
            <w:r w:rsidR="00F2303B"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Ilość /szt./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6215E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Cena jednostkowa netto /zł/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B0B08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Wartość netto</w:t>
            </w:r>
          </w:p>
        </w:tc>
      </w:tr>
      <w:tr w:rsidR="00347791" w:rsidRPr="00F2303B" w14:paraId="335637CE" w14:textId="77777777" w:rsidTr="00F2303B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44DBF" w14:textId="0DA7B51A" w:rsidR="00347791" w:rsidRPr="00F2303B" w:rsidRDefault="00347791" w:rsidP="00F230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77B85" w14:textId="7B9E484D" w:rsidR="00347791" w:rsidRPr="00F2303B" w:rsidRDefault="00347791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347791"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  <w:t>Pomiar punktu granicznego, aktualizacja PZGK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A5CB6" w14:textId="12B5CE13" w:rsidR="00347791" w:rsidRDefault="00347791" w:rsidP="0092538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151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358DB" w14:textId="77777777" w:rsidR="00347791" w:rsidRPr="00F2303B" w:rsidRDefault="00347791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49FE0" w14:textId="77777777" w:rsidR="00347791" w:rsidRPr="00F2303B" w:rsidRDefault="00347791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F2303B" w:rsidRPr="00F2303B" w14:paraId="62D68BC2" w14:textId="77777777" w:rsidTr="00F2303B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E46AE" w14:textId="41989606" w:rsidR="00F2303B" w:rsidRPr="00F2303B" w:rsidRDefault="00347791" w:rsidP="00F230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A25DB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Wznowienie punktów granicznych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EF39" w14:textId="15B16582" w:rsidR="00F2303B" w:rsidRPr="00F2303B" w:rsidRDefault="00347791" w:rsidP="0092538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150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0BB7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63330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2303B" w:rsidRPr="00F2303B" w14:paraId="6876B3D0" w14:textId="77777777" w:rsidTr="00F2303B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6AB7" w14:textId="08E1D0F8" w:rsidR="00F2303B" w:rsidRPr="00F2303B" w:rsidRDefault="00347791" w:rsidP="00F230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D521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Ustalenie punktów granicznych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B4D59" w14:textId="7F6AE841" w:rsidR="00F2303B" w:rsidRPr="00F2303B" w:rsidRDefault="00925387" w:rsidP="0092538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150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31A8F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EC7E0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2303B" w:rsidRPr="00F2303B" w14:paraId="6F755E8B" w14:textId="77777777" w:rsidTr="00F2303B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D31CB" w14:textId="43C7A1C1" w:rsidR="00F2303B" w:rsidRPr="00F2303B" w:rsidRDefault="00347791" w:rsidP="00F230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BFC8F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Rozgraniczenie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4BC2F" w14:textId="435D043E" w:rsidR="00F2303B" w:rsidRPr="00F2303B" w:rsidRDefault="00925387" w:rsidP="0092538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50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446CA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CACFF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2303B" w:rsidRPr="00F2303B" w14:paraId="740D1D8E" w14:textId="77777777" w:rsidTr="00F2303B">
        <w:trPr>
          <w:trHeight w:val="300"/>
        </w:trPr>
        <w:tc>
          <w:tcPr>
            <w:tcW w:w="7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E546" w14:textId="77777777" w:rsidR="00F2303B" w:rsidRPr="00F2303B" w:rsidRDefault="00F2303B" w:rsidP="00F230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Razem wartość netto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05BC3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2303B" w:rsidRPr="00F2303B" w14:paraId="11C678B8" w14:textId="77777777" w:rsidTr="00F2303B">
        <w:trPr>
          <w:trHeight w:val="300"/>
        </w:trPr>
        <w:tc>
          <w:tcPr>
            <w:tcW w:w="7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3C8FF" w14:textId="77777777" w:rsidR="00F2303B" w:rsidRPr="00F2303B" w:rsidRDefault="00F2303B" w:rsidP="00F230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Podatek VAT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2B493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2303B" w:rsidRPr="00F2303B" w14:paraId="459714E5" w14:textId="77777777" w:rsidTr="00F2303B">
        <w:trPr>
          <w:trHeight w:val="300"/>
        </w:trPr>
        <w:tc>
          <w:tcPr>
            <w:tcW w:w="7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F481" w14:textId="77777777" w:rsidR="00F2303B" w:rsidRPr="00F2303B" w:rsidRDefault="00F2303B" w:rsidP="00F230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Razem wartość brutto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9B2D" w14:textId="77777777" w:rsidR="00F2303B" w:rsidRPr="00F2303B" w:rsidRDefault="00F2303B" w:rsidP="00F2303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2303B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1AF6B766" w14:textId="77777777" w:rsidR="00F2303B" w:rsidRDefault="00F2303B" w:rsidP="00CC7C11">
      <w:pPr>
        <w:pStyle w:val="Akapitzlist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BF2BF06" w14:textId="7D924317" w:rsidR="00383CB6" w:rsidRDefault="00383CB6" w:rsidP="00CC7C11">
      <w:pPr>
        <w:pStyle w:val="Akapitzlist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8CDC3E6" w14:textId="77777777" w:rsidR="00CC7C11" w:rsidRDefault="00CC7C11" w:rsidP="00CC7C11">
      <w:pPr>
        <w:pStyle w:val="Akapitzlist"/>
        <w:jc w:val="both"/>
        <w:rPr>
          <w:rFonts w:ascii="Cambria" w:hAnsi="Cambria" w:cs="Arial"/>
          <w:bCs/>
          <w:sz w:val="22"/>
          <w:szCs w:val="22"/>
        </w:rPr>
      </w:pPr>
    </w:p>
    <w:p w14:paraId="7C0BF754" w14:textId="057FEE4E" w:rsidR="00084DF2" w:rsidRPr="00913A28" w:rsidRDefault="00084DF2" w:rsidP="0077458B">
      <w:pPr>
        <w:pStyle w:val="Akapitzlist"/>
        <w:numPr>
          <w:ilvl w:val="0"/>
          <w:numId w:val="135"/>
        </w:numPr>
        <w:jc w:val="both"/>
        <w:rPr>
          <w:rFonts w:ascii="Cambria" w:hAnsi="Cambria" w:cs="Arial"/>
          <w:bCs/>
          <w:sz w:val="22"/>
          <w:szCs w:val="22"/>
        </w:rPr>
      </w:pPr>
      <w:r w:rsidRPr="00913A28">
        <w:rPr>
          <w:rFonts w:ascii="Cambria" w:hAnsi="Cambria" w:cs="Arial"/>
          <w:bCs/>
          <w:sz w:val="22"/>
          <w:szCs w:val="22"/>
        </w:rPr>
        <w:t>Informujemy, że wybór oferty nie będzie/będzie* prowadzić do powstania u</w:t>
      </w:r>
      <w:r w:rsidR="006C58B6" w:rsidRPr="00913A28">
        <w:rPr>
          <w:rFonts w:ascii="Cambria" w:hAnsi="Cambria" w:cs="Arial"/>
          <w:bCs/>
          <w:sz w:val="22"/>
          <w:szCs w:val="22"/>
        </w:rPr>
        <w:t> </w:t>
      </w:r>
      <w:r w:rsidRPr="00913A28">
        <w:rPr>
          <w:rFonts w:ascii="Cambria" w:hAnsi="Cambria" w:cs="Arial"/>
          <w:bCs/>
          <w:sz w:val="22"/>
          <w:szCs w:val="22"/>
        </w:rPr>
        <w:t>Zamawiającego obowiązku podatkowego zgodnie z przepisami o podatku od towarów i</w:t>
      </w:r>
      <w:r w:rsidR="006C58B6" w:rsidRPr="00913A28">
        <w:rPr>
          <w:rFonts w:ascii="Cambria" w:hAnsi="Cambria" w:cs="Arial"/>
          <w:bCs/>
          <w:sz w:val="22"/>
          <w:szCs w:val="22"/>
        </w:rPr>
        <w:t> </w:t>
      </w:r>
      <w:r w:rsidRPr="00913A28">
        <w:rPr>
          <w:rFonts w:ascii="Cambria" w:hAnsi="Cambria" w:cs="Arial"/>
          <w:bCs/>
          <w:sz w:val="22"/>
          <w:szCs w:val="22"/>
        </w:rPr>
        <w:t xml:space="preserve">usług, </w:t>
      </w:r>
    </w:p>
    <w:p w14:paraId="721C431B" w14:textId="277044C3" w:rsidR="00084DF2" w:rsidRPr="002E64B8" w:rsidRDefault="00084DF2" w:rsidP="002F6BEE">
      <w:pPr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 w:rsidR="006C58B6">
        <w:rPr>
          <w:rFonts w:ascii="Cambria" w:hAnsi="Cambria" w:cs="Arial"/>
          <w:bCs/>
          <w:sz w:val="22"/>
          <w:szCs w:val="22"/>
        </w:rPr>
        <w:t>dostaw</w:t>
      </w:r>
      <w:r w:rsidR="00B86291">
        <w:rPr>
          <w:rFonts w:ascii="Cambria" w:hAnsi="Cambria" w:cs="Arial"/>
          <w:bCs/>
          <w:sz w:val="22"/>
          <w:szCs w:val="22"/>
        </w:rPr>
        <w:t>/</w:t>
      </w:r>
      <w:r w:rsidRPr="002E64B8">
        <w:rPr>
          <w:rFonts w:ascii="Cambria" w:hAnsi="Cambria" w:cs="Arial"/>
          <w:bCs/>
          <w:sz w:val="22"/>
          <w:szCs w:val="22"/>
        </w:rPr>
        <w:t>usług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</w:t>
      </w:r>
      <w:r w:rsidR="006C58B6">
        <w:rPr>
          <w:rFonts w:ascii="Cambria" w:hAnsi="Cambria" w:cs="Arial"/>
          <w:bCs/>
          <w:sz w:val="22"/>
          <w:szCs w:val="22"/>
        </w:rPr>
        <w:t> </w:t>
      </w:r>
      <w:r w:rsidRPr="002E64B8">
        <w:rPr>
          <w:rFonts w:ascii="Cambria" w:hAnsi="Cambria" w:cs="Arial"/>
          <w:bCs/>
          <w:sz w:val="22"/>
          <w:szCs w:val="22"/>
        </w:rPr>
        <w:t>Zamawiającego obowiązku podatkowego zgodnie z przepisami o podatku od towarów i</w:t>
      </w:r>
      <w:r w:rsidR="006C58B6">
        <w:rPr>
          <w:rFonts w:ascii="Cambria" w:hAnsi="Cambria" w:cs="Arial"/>
          <w:bCs/>
          <w:sz w:val="22"/>
          <w:szCs w:val="22"/>
        </w:rPr>
        <w:t> </w:t>
      </w:r>
      <w:r w:rsidRPr="002E64B8">
        <w:rPr>
          <w:rFonts w:ascii="Cambria" w:hAnsi="Cambria" w:cs="Arial"/>
          <w:bCs/>
          <w:sz w:val="22"/>
          <w:szCs w:val="22"/>
        </w:rPr>
        <w:t xml:space="preserve">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41474ABC" w14:textId="3FC8A9C0" w:rsidR="006B1B51" w:rsidRPr="002E64B8" w:rsidRDefault="00084DF2" w:rsidP="002F6BEE">
      <w:pPr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Wartość ww. usług</w:t>
      </w:r>
      <w:r w:rsidR="00B86291">
        <w:rPr>
          <w:rFonts w:ascii="Cambria" w:hAnsi="Cambria" w:cs="Arial"/>
          <w:bCs/>
          <w:sz w:val="22"/>
          <w:szCs w:val="22"/>
        </w:rPr>
        <w:t>/dostaw</w:t>
      </w:r>
      <w:r w:rsidRPr="002E64B8">
        <w:rPr>
          <w:rFonts w:ascii="Cambria" w:hAnsi="Cambria" w:cs="Arial"/>
          <w:bCs/>
          <w:sz w:val="22"/>
          <w:szCs w:val="22"/>
        </w:rPr>
        <w:t xml:space="preserve">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670AE5BC" w14:textId="190AC136" w:rsidR="006B1B51" w:rsidRPr="002E64B8" w:rsidRDefault="00B86291" w:rsidP="002F6BEE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amówienia, 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3C846AB6" w14:textId="37422E33" w:rsidR="00B86291" w:rsidRDefault="00B86291" w:rsidP="002F6BEE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</w:t>
      </w:r>
      <w:r w:rsidR="006C58B6">
        <w:rPr>
          <w:rFonts w:ascii="Cambria" w:hAnsi="Cambria" w:cs="Arial"/>
          <w:bCs/>
          <w:sz w:val="22"/>
          <w:szCs w:val="22"/>
        </w:rPr>
        <w:t> </w:t>
      </w:r>
      <w:r w:rsidR="00916821" w:rsidRPr="002E64B8">
        <w:rPr>
          <w:rFonts w:ascii="Cambria" w:hAnsi="Cambria" w:cs="Arial"/>
          <w:bCs/>
          <w:sz w:val="22"/>
          <w:szCs w:val="22"/>
        </w:rPr>
        <w:t>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5BCC897F" w14:textId="0D804F81" w:rsidR="00B86291" w:rsidRDefault="00B86291" w:rsidP="002F6BEE">
      <w:pPr>
        <w:ind w:left="709" w:hanging="1"/>
        <w:jc w:val="both"/>
        <w:rPr>
          <w:rFonts w:ascii="Cambria" w:hAnsi="Cambria" w:cs="Arial"/>
          <w:sz w:val="24"/>
          <w:szCs w:val="24"/>
          <w:lang w:eastAsia="pl-PL"/>
        </w:rPr>
      </w:pPr>
      <w:r w:rsidRPr="00B86291">
        <w:rPr>
          <w:rFonts w:ascii="Cambria" w:hAnsi="Cambria" w:cs="Arial"/>
          <w:b/>
          <w:bCs/>
          <w:sz w:val="22"/>
          <w:szCs w:val="22"/>
          <w:lang w:eastAsia="pl-PL"/>
        </w:rPr>
        <w:t xml:space="preserve">Oświadczamy, że </w:t>
      </w:r>
      <w:r w:rsidRPr="00B86291">
        <w:rPr>
          <w:rFonts w:ascii="Cambria" w:hAnsi="Cambria" w:cs="Arial"/>
          <w:bCs/>
          <w:sz w:val="22"/>
          <w:szCs w:val="22"/>
          <w:lang w:eastAsia="pl-PL"/>
        </w:rPr>
        <w:t>przedmiot zamówienia</w:t>
      </w:r>
      <w:r w:rsidR="00214969">
        <w:rPr>
          <w:rFonts w:ascii="Cambria" w:hAnsi="Cambria" w:cs="Arial"/>
          <w:bCs/>
          <w:sz w:val="22"/>
          <w:szCs w:val="22"/>
          <w:lang w:eastAsia="pl-PL"/>
        </w:rPr>
        <w:t xml:space="preserve"> wykonamy</w:t>
      </w:r>
      <w:r w:rsidRPr="00B86291">
        <w:rPr>
          <w:rFonts w:ascii="Cambria" w:hAnsi="Cambria" w:cs="Arial"/>
          <w:bCs/>
          <w:sz w:val="22"/>
          <w:szCs w:val="22"/>
          <w:lang w:eastAsia="pl-PL"/>
        </w:rPr>
        <w:t xml:space="preserve"> w</w:t>
      </w:r>
      <w:r w:rsidRPr="00B86291">
        <w:rPr>
          <w:rFonts w:ascii="Cambria" w:hAnsi="Cambria" w:cs="Arial"/>
          <w:sz w:val="22"/>
          <w:szCs w:val="22"/>
          <w:lang w:eastAsia="pl-PL"/>
        </w:rPr>
        <w:t xml:space="preserve"> terminie </w:t>
      </w:r>
      <w:r w:rsidRPr="00303239">
        <w:rPr>
          <w:rFonts w:ascii="Cambria" w:hAnsi="Cambria" w:cs="Arial"/>
          <w:sz w:val="22"/>
          <w:szCs w:val="22"/>
          <w:lang w:eastAsia="pl-PL"/>
        </w:rPr>
        <w:t>zgodnym z SWZ</w:t>
      </w:r>
      <w:r w:rsidRPr="00303239">
        <w:rPr>
          <w:rFonts w:ascii="Cambria" w:hAnsi="Cambria" w:cs="Arial"/>
          <w:sz w:val="24"/>
          <w:szCs w:val="24"/>
          <w:lang w:eastAsia="pl-PL"/>
        </w:rPr>
        <w:t xml:space="preserve"> </w:t>
      </w:r>
      <w:r w:rsidR="00C059B6">
        <w:rPr>
          <w:rFonts w:ascii="Cambria" w:hAnsi="Cambria" w:cs="Arial"/>
          <w:sz w:val="24"/>
          <w:szCs w:val="24"/>
          <w:lang w:eastAsia="pl-PL"/>
        </w:rPr>
        <w:t>tj.:</w:t>
      </w:r>
    </w:p>
    <w:p w14:paraId="4DA7FB63" w14:textId="77777777" w:rsidR="00151707" w:rsidRPr="00151707" w:rsidRDefault="00151707" w:rsidP="00151707">
      <w:pPr>
        <w:ind w:left="709" w:hanging="1"/>
        <w:jc w:val="both"/>
        <w:rPr>
          <w:rFonts w:ascii="Cambria" w:hAnsi="Cambria" w:cs="Arial"/>
          <w:b/>
          <w:bCs/>
          <w:iCs/>
          <w:sz w:val="22"/>
          <w:szCs w:val="22"/>
          <w:lang w:eastAsia="pl-PL"/>
        </w:rPr>
      </w:pPr>
      <w:r w:rsidRPr="00151707">
        <w:rPr>
          <w:rFonts w:ascii="Cambria" w:hAnsi="Cambria" w:cs="Arial"/>
          <w:b/>
          <w:bCs/>
          <w:iCs/>
          <w:sz w:val="22"/>
          <w:szCs w:val="22"/>
          <w:lang w:eastAsia="pl-PL"/>
        </w:rPr>
        <w:t>Pomiar punktu granicznego, aktualizacja PZGK; wznowienie punktów granicznych - wykonanie w terminie do 2 miesięcy od dnia podpisania umowy</w:t>
      </w:r>
    </w:p>
    <w:p w14:paraId="4063D942" w14:textId="77777777" w:rsidR="00151707" w:rsidRPr="00151707" w:rsidRDefault="00151707" w:rsidP="00151707">
      <w:pPr>
        <w:ind w:left="709" w:hanging="1"/>
        <w:jc w:val="both"/>
        <w:rPr>
          <w:rFonts w:ascii="Cambria" w:hAnsi="Cambria" w:cs="Arial"/>
          <w:b/>
          <w:bCs/>
          <w:iCs/>
          <w:sz w:val="22"/>
          <w:szCs w:val="22"/>
          <w:lang w:eastAsia="pl-PL"/>
        </w:rPr>
      </w:pPr>
      <w:r w:rsidRPr="00151707">
        <w:rPr>
          <w:rFonts w:ascii="Cambria" w:hAnsi="Cambria" w:cs="Arial"/>
          <w:b/>
          <w:bCs/>
          <w:iCs/>
          <w:sz w:val="22"/>
          <w:szCs w:val="22"/>
          <w:lang w:eastAsia="pl-PL"/>
        </w:rPr>
        <w:t>Ustalenie punktów granicznych - wykonanie w terminie do 4 miesięcy od dnia podpisania umowy</w:t>
      </w:r>
    </w:p>
    <w:p w14:paraId="5192A014" w14:textId="77777777" w:rsidR="00151707" w:rsidRPr="00151707" w:rsidRDefault="00151707" w:rsidP="00151707">
      <w:pPr>
        <w:ind w:left="709" w:hanging="1"/>
        <w:jc w:val="both"/>
        <w:rPr>
          <w:rFonts w:ascii="Cambria" w:hAnsi="Cambria" w:cs="Arial"/>
          <w:b/>
          <w:bCs/>
          <w:iCs/>
          <w:sz w:val="22"/>
          <w:szCs w:val="22"/>
          <w:lang w:eastAsia="pl-PL"/>
        </w:rPr>
      </w:pPr>
      <w:r w:rsidRPr="00151707">
        <w:rPr>
          <w:rFonts w:ascii="Cambria" w:hAnsi="Cambria" w:cs="Arial"/>
          <w:b/>
          <w:bCs/>
          <w:iCs/>
          <w:sz w:val="22"/>
          <w:szCs w:val="22"/>
          <w:lang w:eastAsia="pl-PL"/>
        </w:rPr>
        <w:t>Rozgraniczenie - wykonanie w terminie do 6 miesięcy od dnia podpisania umowy</w:t>
      </w:r>
    </w:p>
    <w:p w14:paraId="5161AD59" w14:textId="77777777" w:rsidR="00C059B6" w:rsidRPr="00303239" w:rsidRDefault="00C059B6" w:rsidP="002F6BEE">
      <w:pPr>
        <w:ind w:left="709" w:hanging="1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63166ADA" w14:textId="0BB05F9A" w:rsidR="006451EC" w:rsidRPr="006451EC" w:rsidRDefault="00B86291" w:rsidP="002F6BEE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6451EC">
        <w:rPr>
          <w:rFonts w:ascii="Cambria" w:hAnsi="Cambria" w:cs="Arial"/>
          <w:bCs/>
          <w:sz w:val="22"/>
          <w:szCs w:val="22"/>
        </w:rPr>
        <w:t>.</w:t>
      </w:r>
      <w:r w:rsidR="008F4845">
        <w:rPr>
          <w:rFonts w:ascii="Cambria" w:hAnsi="Cambria" w:cs="Arial"/>
          <w:bCs/>
          <w:sz w:val="22"/>
          <w:szCs w:val="22"/>
        </w:rPr>
        <w:tab/>
      </w:r>
      <w:r w:rsidR="006451EC" w:rsidRPr="006451EC">
        <w:rPr>
          <w:rFonts w:ascii="Cambria" w:hAnsi="Cambria" w:cs="Arial"/>
          <w:bCs/>
          <w:sz w:val="22"/>
          <w:szCs w:val="22"/>
        </w:rPr>
        <w:t xml:space="preserve">Wadium wniesione w formie pieniężnej należy zwrócić </w:t>
      </w:r>
      <w:r>
        <w:rPr>
          <w:rFonts w:ascii="Cambria" w:hAnsi="Cambria" w:cs="Arial"/>
          <w:bCs/>
          <w:sz w:val="22"/>
          <w:szCs w:val="22"/>
        </w:rPr>
        <w:t>n</w:t>
      </w:r>
      <w:r w:rsidR="006451EC" w:rsidRPr="006451EC">
        <w:rPr>
          <w:rFonts w:ascii="Cambria" w:hAnsi="Cambria" w:cs="Arial"/>
          <w:bCs/>
          <w:sz w:val="22"/>
          <w:szCs w:val="22"/>
        </w:rPr>
        <w:t>a konto bankowe nr</w:t>
      </w:r>
    </w:p>
    <w:p w14:paraId="6E0E15CB" w14:textId="4C11532C" w:rsidR="006451EC" w:rsidRDefault="006451EC" w:rsidP="002F6BEE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……………………………………………………………………………………………………………………………………</w:t>
      </w:r>
    </w:p>
    <w:p w14:paraId="4FB08CE9" w14:textId="77777777" w:rsidR="002F6BEE" w:rsidRPr="002E64B8" w:rsidRDefault="002F6BEE" w:rsidP="002F6BEE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B9F0CDB" w14:textId="7A8F18C0" w:rsidR="002B0E6E" w:rsidRDefault="000E6896" w:rsidP="002F6BEE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7. </w:t>
      </w:r>
      <w:r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p w14:paraId="1FDBA4E9" w14:textId="77777777" w:rsidR="00DE0F80" w:rsidRPr="002E64B8" w:rsidRDefault="00DE0F80" w:rsidP="00DE0F80">
      <w:pPr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756E8140" w14:textId="77777777" w:rsidTr="000B6F32">
        <w:tc>
          <w:tcPr>
            <w:tcW w:w="4209" w:type="dxa"/>
            <w:shd w:val="clear" w:color="auto" w:fill="auto"/>
          </w:tcPr>
          <w:p w14:paraId="5FBD0107" w14:textId="545B8C10" w:rsidR="002B0E6E" w:rsidRPr="002E64B8" w:rsidRDefault="002B0E6E" w:rsidP="002F6BEE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70DD50B7" w14:textId="505A3079" w:rsidR="002B0E6E" w:rsidRPr="002E64B8" w:rsidRDefault="002B0E6E" w:rsidP="002F6BEE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14:paraId="342D5F42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B616F5C" w14:textId="77777777" w:rsidR="002B0E6E" w:rsidRPr="002E64B8" w:rsidRDefault="002B0E6E" w:rsidP="002F6BEE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53F9E0AE" w14:textId="77777777" w:rsidR="002B0E6E" w:rsidRPr="002E64B8" w:rsidRDefault="002B0E6E" w:rsidP="002F6BEE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E69061F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4BAC3DF8" w14:textId="77777777" w:rsidR="002B0E6E" w:rsidRPr="002E64B8" w:rsidRDefault="002B0E6E" w:rsidP="002F6BEE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29D22884" w14:textId="77777777" w:rsidR="002B0E6E" w:rsidRPr="002E64B8" w:rsidRDefault="002B0E6E" w:rsidP="002F6BEE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49D3E8D" w14:textId="3D69D34A" w:rsidR="006B1B51" w:rsidRDefault="00CF57A9" w:rsidP="002F6BEE">
      <w:pPr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E0F80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A82839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  <w:r w:rsidR="00C42AEA"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6AF8345D" w14:textId="77777777" w:rsidR="002F6BEE" w:rsidRPr="002E64B8" w:rsidRDefault="002F6BEE" w:rsidP="002F6BEE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F756D81" w14:textId="7257BAB3" w:rsidR="006B1B51" w:rsidRPr="002E64B8" w:rsidRDefault="000E6896" w:rsidP="002F6BEE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06F6D63E" w14:textId="31C20963" w:rsidR="00562A58" w:rsidRPr="00B56EDD" w:rsidRDefault="000E6896" w:rsidP="002F6BEE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4685BD0C" w14:textId="77777777" w:rsidR="00007BC4" w:rsidRPr="00B56EDD" w:rsidRDefault="00916821" w:rsidP="002F6BEE">
      <w:pPr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13B25BDD" w14:textId="18BC79D0" w:rsidR="006616A6" w:rsidRPr="00FC3462" w:rsidRDefault="00007BC4" w:rsidP="002F6BEE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0E6896">
        <w:rPr>
          <w:rFonts w:ascii="Cambria" w:hAnsi="Cambria" w:cs="Tahoma"/>
          <w:sz w:val="22"/>
          <w:szCs w:val="22"/>
          <w:lang w:eastAsia="pl-PL"/>
        </w:rPr>
        <w:t>0</w:t>
      </w:r>
      <w:r w:rsidR="00A82839">
        <w:rPr>
          <w:rFonts w:ascii="Cambria" w:hAnsi="Cambria" w:cs="Tahoma"/>
          <w:sz w:val="22"/>
          <w:szCs w:val="22"/>
          <w:lang w:eastAsia="pl-PL"/>
        </w:rPr>
        <w:t>.</w:t>
      </w:r>
      <w:r w:rsidR="00A82839">
        <w:rPr>
          <w:rFonts w:ascii="Cambria" w:hAnsi="Cambria" w:cs="Tahoma"/>
          <w:sz w:val="22"/>
          <w:szCs w:val="22"/>
          <w:lang w:eastAsia="pl-PL"/>
        </w:rPr>
        <w:tab/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</w:p>
    <w:p w14:paraId="406E8675" w14:textId="1E93521B" w:rsidR="00CC7C11" w:rsidRDefault="006616A6" w:rsidP="002F6BEE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0E6896">
        <w:rPr>
          <w:rFonts w:ascii="Cambria" w:hAnsi="Cambria" w:cs="Tahoma"/>
          <w:sz w:val="22"/>
          <w:szCs w:val="22"/>
          <w:lang w:eastAsia="pl-PL"/>
        </w:rPr>
        <w:t>1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D86C1B" w14:textId="3BC90E39" w:rsidR="00CC7C11" w:rsidRDefault="00CC7C11" w:rsidP="00CC7C11">
      <w:pPr>
        <w:suppressAutoHyphens w:val="0"/>
        <w:ind w:left="709" w:hanging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12. 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CC7C11">
        <w:rPr>
          <w:rFonts w:ascii="Cambria" w:hAnsi="Cambria" w:cs="Tahoma"/>
          <w:bCs/>
          <w:sz w:val="22"/>
          <w:szCs w:val="22"/>
          <w:lang w:eastAsia="pl-PL"/>
        </w:rPr>
        <w:t>Rodzaj przedsiębiorstwa, jakim jest Wykonawca (podkreślić właściwą opcję )</w:t>
      </w:r>
      <w:r>
        <w:rPr>
          <w:rFonts w:ascii="Cambria" w:hAnsi="Cambria" w:cs="Tahoma"/>
          <w:bCs/>
          <w:sz w:val="22"/>
          <w:szCs w:val="22"/>
          <w:lang w:eastAsia="pl-PL"/>
        </w:rPr>
        <w:t>:</w:t>
      </w:r>
    </w:p>
    <w:p w14:paraId="30663D31" w14:textId="77777777" w:rsidR="00CC7C11" w:rsidRPr="00CC7C11" w:rsidRDefault="00CC7C11" w:rsidP="00CC7C11">
      <w:pPr>
        <w:suppressAutoHyphens w:val="0"/>
        <w:ind w:left="709" w:hanging="709"/>
        <w:jc w:val="both"/>
        <w:rPr>
          <w:rFonts w:ascii="Cambria" w:hAnsi="Cambria" w:cs="Tahoma"/>
          <w:b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tab/>
      </w:r>
      <w:r w:rsidRPr="00CC7C11">
        <w:rPr>
          <w:rFonts w:ascii="Cambria" w:hAnsi="Cambria" w:cs="Tahoma"/>
          <w:bCs/>
          <w:sz w:val="22"/>
          <w:szCs w:val="22"/>
          <w:lang w:eastAsia="pl-PL"/>
        </w:rPr>
        <w:t>Mikroprzedsiębiorstwo</w:t>
      </w:r>
    </w:p>
    <w:p w14:paraId="5D4658FD" w14:textId="0332A8EC" w:rsidR="00CC7C11" w:rsidRPr="00CC7C11" w:rsidRDefault="00CC7C11" w:rsidP="00CC7C11">
      <w:pPr>
        <w:suppressAutoHyphens w:val="0"/>
        <w:ind w:left="709" w:hanging="709"/>
        <w:jc w:val="both"/>
        <w:rPr>
          <w:rFonts w:ascii="Cambria" w:hAnsi="Cambria" w:cs="Tahoma"/>
          <w:b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tab/>
      </w:r>
      <w:r w:rsidRPr="00CC7C11">
        <w:rPr>
          <w:rFonts w:ascii="Cambria" w:hAnsi="Cambria" w:cs="Tahoma"/>
          <w:bCs/>
          <w:sz w:val="22"/>
          <w:szCs w:val="22"/>
          <w:lang w:eastAsia="pl-PL"/>
        </w:rPr>
        <w:t>Małe przedsiębiorstwo</w:t>
      </w:r>
    </w:p>
    <w:p w14:paraId="6ED0DA18" w14:textId="49872473" w:rsidR="00CC7C11" w:rsidRPr="00CC7C11" w:rsidRDefault="00CC7C11" w:rsidP="00CC7C11">
      <w:pPr>
        <w:suppressAutoHyphens w:val="0"/>
        <w:ind w:left="709" w:hanging="709"/>
        <w:jc w:val="both"/>
        <w:rPr>
          <w:rFonts w:ascii="Cambria" w:hAnsi="Cambria" w:cs="Tahoma"/>
          <w:b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tab/>
      </w:r>
      <w:r w:rsidRPr="00CC7C11">
        <w:rPr>
          <w:rFonts w:ascii="Cambria" w:hAnsi="Cambria" w:cs="Tahoma"/>
          <w:bCs/>
          <w:sz w:val="22"/>
          <w:szCs w:val="22"/>
          <w:lang w:eastAsia="pl-PL"/>
        </w:rPr>
        <w:t>Średnie przedsiębiorstwo</w:t>
      </w:r>
    </w:p>
    <w:p w14:paraId="5D4BB20B" w14:textId="608E2AE4" w:rsidR="00CC7C11" w:rsidRPr="00CC7C11" w:rsidRDefault="00CC7C11" w:rsidP="00CC7C11">
      <w:pPr>
        <w:suppressAutoHyphens w:val="0"/>
        <w:ind w:left="709" w:hanging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tab/>
      </w:r>
      <w:r w:rsidRPr="00CC7C11">
        <w:rPr>
          <w:rFonts w:ascii="Cambria" w:hAnsi="Cambria" w:cs="Tahoma"/>
          <w:bCs/>
          <w:sz w:val="22"/>
          <w:szCs w:val="22"/>
          <w:lang w:eastAsia="pl-PL"/>
        </w:rPr>
        <w:t>Jednoosobowa działalność gospodarcza</w:t>
      </w:r>
    </w:p>
    <w:p w14:paraId="09FB40E3" w14:textId="45A4AE5E" w:rsidR="000E6896" w:rsidRDefault="00CC7C11" w:rsidP="00CC7C11">
      <w:pPr>
        <w:pBdr>
          <w:bottom w:val="single" w:sz="12" w:space="1" w:color="auto"/>
        </w:pBd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t xml:space="preserve">13. </w:t>
      </w:r>
      <w:r>
        <w:rPr>
          <w:rFonts w:ascii="Cambria" w:hAnsi="Cambria" w:cs="Tahoma"/>
          <w:bCs/>
          <w:sz w:val="22"/>
          <w:szCs w:val="22"/>
          <w:lang w:eastAsia="pl-PL"/>
        </w:rPr>
        <w:tab/>
      </w:r>
      <w:r w:rsidR="00916821" w:rsidRPr="00CC7C11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59C232F3" w14:textId="77777777" w:rsidR="00CC7C11" w:rsidRPr="002E64B8" w:rsidRDefault="00CC7C11" w:rsidP="00CC7C11">
      <w:pPr>
        <w:pBdr>
          <w:bottom w:val="single" w:sz="12" w:space="1" w:color="auto"/>
        </w:pBd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FDA9198" w14:textId="77777777" w:rsidR="00916821" w:rsidRPr="002E64B8" w:rsidRDefault="00916821" w:rsidP="002F6BEE">
      <w:pPr>
        <w:jc w:val="both"/>
        <w:rPr>
          <w:rFonts w:ascii="Cambria" w:hAnsi="Cambria" w:cs="Arial"/>
          <w:bCs/>
          <w:sz w:val="22"/>
          <w:szCs w:val="22"/>
        </w:rPr>
      </w:pPr>
    </w:p>
    <w:p w14:paraId="0F104F56" w14:textId="0A297636" w:rsidR="00916821" w:rsidRDefault="00916821" w:rsidP="002F6BEE">
      <w:pPr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8B89A" w14:textId="77777777" w:rsidR="00CC7C11" w:rsidRDefault="00CC7C11" w:rsidP="002F6BEE">
      <w:pPr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1936A18" w14:textId="60FA8A0F" w:rsidR="003D6C5A" w:rsidRPr="00CC7C11" w:rsidRDefault="00E03C24" w:rsidP="00CC7C11">
      <w:pPr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5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6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bookmarkEnd w:id="5"/>
    <w:bookmarkEnd w:id="6"/>
    <w:p w14:paraId="5F59C9D9" w14:textId="77777777" w:rsidR="00B945D9" w:rsidRPr="00B945D9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12A16D57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55EC5E79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516DEE" w14:textId="77777777" w:rsidR="00F0626B" w:rsidRDefault="00F0626B">
      <w:r>
        <w:separator/>
      </w:r>
    </w:p>
  </w:endnote>
  <w:endnote w:type="continuationSeparator" w:id="0">
    <w:p w14:paraId="67CB8135" w14:textId="77777777" w:rsidR="00F0626B" w:rsidRDefault="00F06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7B41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983C958" w14:textId="77777777" w:rsidR="00992B9E" w:rsidRPr="00992B9E" w:rsidRDefault="00AD0696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="00992B9E"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821818">
      <w:rPr>
        <w:rFonts w:ascii="Cambria" w:hAnsi="Cambria"/>
        <w:noProof/>
      </w:rPr>
      <w:t>3</w:t>
    </w:r>
    <w:r w:rsidRPr="00992B9E">
      <w:rPr>
        <w:rFonts w:ascii="Cambria" w:hAnsi="Cambria"/>
      </w:rPr>
      <w:fldChar w:fldCharType="end"/>
    </w:r>
    <w:r w:rsidR="00992B9E" w:rsidRPr="00992B9E">
      <w:rPr>
        <w:rFonts w:ascii="Cambria" w:hAnsi="Cambria"/>
      </w:rPr>
      <w:t xml:space="preserve"> | </w:t>
    </w:r>
    <w:r w:rsidR="00992B9E" w:rsidRPr="00992B9E">
      <w:rPr>
        <w:rFonts w:ascii="Cambria" w:hAnsi="Cambria"/>
        <w:color w:val="7F7F7F"/>
        <w:spacing w:val="60"/>
      </w:rPr>
      <w:t>Strona</w:t>
    </w:r>
  </w:p>
  <w:p w14:paraId="0FCFF9CA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5796A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68F98D8" w14:textId="77777777" w:rsidR="00C469FC" w:rsidRPr="00C469FC" w:rsidRDefault="00AD0696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="00C469FC"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CB5F49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="00C469FC" w:rsidRPr="00C469FC">
      <w:rPr>
        <w:rFonts w:ascii="Cambria" w:hAnsi="Cambria"/>
      </w:rPr>
      <w:t xml:space="preserve"> | </w:t>
    </w:r>
    <w:r w:rsidR="00C469FC" w:rsidRPr="00C469FC">
      <w:rPr>
        <w:rFonts w:ascii="Cambria" w:hAnsi="Cambria"/>
        <w:color w:val="7F7F7F"/>
        <w:spacing w:val="60"/>
      </w:rPr>
      <w:t>Strona</w:t>
    </w:r>
  </w:p>
  <w:p w14:paraId="7DE77F4A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6E1E94" w14:textId="77777777" w:rsidR="00F0626B" w:rsidRDefault="00F0626B">
      <w:r>
        <w:separator/>
      </w:r>
    </w:p>
  </w:footnote>
  <w:footnote w:type="continuationSeparator" w:id="0">
    <w:p w14:paraId="45BF56C1" w14:textId="77777777" w:rsidR="00F0626B" w:rsidRDefault="00F062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183573"/>
    <w:multiLevelType w:val="hybridMultilevel"/>
    <w:tmpl w:val="B08C5A14"/>
    <w:lvl w:ilvl="0" w:tplc="F8487D6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5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7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3237205"/>
    <w:multiLevelType w:val="hybridMultilevel"/>
    <w:tmpl w:val="C9F2DD12"/>
    <w:lvl w:ilvl="0" w:tplc="F8487D6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4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5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6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7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8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9" w15:restartNumberingAfterBreak="0">
    <w:nsid w:val="3D342537"/>
    <w:multiLevelType w:val="hybridMultilevel"/>
    <w:tmpl w:val="2E085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4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5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6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7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8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1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2" w15:restartNumberingAfterBreak="0">
    <w:nsid w:val="4BA96844"/>
    <w:multiLevelType w:val="hybridMultilevel"/>
    <w:tmpl w:val="A64AD83C"/>
    <w:lvl w:ilvl="0" w:tplc="614E7E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7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8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1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4" w15:restartNumberingAfterBreak="0">
    <w:nsid w:val="592F1CBA"/>
    <w:multiLevelType w:val="hybridMultilevel"/>
    <w:tmpl w:val="71B8FEA4"/>
    <w:lvl w:ilvl="0" w:tplc="9B440A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6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7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2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5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7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8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CDE5132"/>
    <w:multiLevelType w:val="hybridMultilevel"/>
    <w:tmpl w:val="2E085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3" w15:restartNumberingAfterBreak="0">
    <w:nsid w:val="6DCD325C"/>
    <w:multiLevelType w:val="hybridMultilevel"/>
    <w:tmpl w:val="2E085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12B5510"/>
    <w:multiLevelType w:val="hybridMultilevel"/>
    <w:tmpl w:val="2E085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6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40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1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4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6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9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51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7"/>
  </w:num>
  <w:num w:numId="5">
    <w:abstractNumId w:val="112"/>
  </w:num>
  <w:num w:numId="6">
    <w:abstractNumId w:val="124"/>
  </w:num>
  <w:num w:numId="7">
    <w:abstractNumId w:val="61"/>
  </w:num>
  <w:num w:numId="8">
    <w:abstractNumId w:val="92"/>
  </w:num>
  <w:num w:numId="9">
    <w:abstractNumId w:val="64"/>
  </w:num>
  <w:num w:numId="10">
    <w:abstractNumId w:val="0"/>
  </w:num>
  <w:num w:numId="11">
    <w:abstractNumId w:val="95"/>
  </w:num>
  <w:num w:numId="12">
    <w:abstractNumId w:val="87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6"/>
    <w:lvlOverride w:ilvl="0">
      <w:startOverride w:val="1"/>
    </w:lvlOverride>
  </w:num>
  <w:num w:numId="15">
    <w:abstractNumId w:val="115"/>
    <w:lvlOverride w:ilvl="0">
      <w:startOverride w:val="1"/>
    </w:lvlOverride>
  </w:num>
  <w:num w:numId="16">
    <w:abstractNumId w:val="91"/>
    <w:lvlOverride w:ilvl="0">
      <w:startOverride w:val="1"/>
    </w:lvlOverride>
  </w:num>
  <w:num w:numId="17">
    <w:abstractNumId w:val="115"/>
  </w:num>
  <w:num w:numId="18">
    <w:abstractNumId w:val="91"/>
  </w:num>
  <w:num w:numId="19">
    <w:abstractNumId w:val="58"/>
  </w:num>
  <w:num w:numId="20">
    <w:abstractNumId w:val="106"/>
  </w:num>
  <w:num w:numId="21">
    <w:abstractNumId w:val="41"/>
  </w:num>
  <w:num w:numId="22">
    <w:abstractNumId w:val="70"/>
  </w:num>
  <w:num w:numId="23">
    <w:abstractNumId w:val="59"/>
  </w:num>
  <w:num w:numId="24">
    <w:abstractNumId w:val="109"/>
  </w:num>
  <w:num w:numId="25">
    <w:abstractNumId w:val="128"/>
  </w:num>
  <w:num w:numId="26">
    <w:abstractNumId w:val="36"/>
  </w:num>
  <w:num w:numId="27">
    <w:abstractNumId w:val="98"/>
  </w:num>
  <w:num w:numId="28">
    <w:abstractNumId w:val="39"/>
  </w:num>
  <w:num w:numId="29">
    <w:abstractNumId w:val="122"/>
  </w:num>
  <w:num w:numId="30">
    <w:abstractNumId w:val="111"/>
  </w:num>
  <w:num w:numId="31">
    <w:abstractNumId w:val="117"/>
  </w:num>
  <w:num w:numId="32">
    <w:abstractNumId w:val="88"/>
  </w:num>
  <w:num w:numId="33">
    <w:abstractNumId w:val="81"/>
  </w:num>
  <w:num w:numId="34">
    <w:abstractNumId w:val="103"/>
  </w:num>
  <w:num w:numId="35">
    <w:abstractNumId w:val="72"/>
  </w:num>
  <w:num w:numId="36">
    <w:abstractNumId w:val="151"/>
  </w:num>
  <w:num w:numId="37">
    <w:abstractNumId w:val="80"/>
  </w:num>
  <w:num w:numId="38">
    <w:abstractNumId w:val="37"/>
  </w:num>
  <w:num w:numId="39">
    <w:abstractNumId w:val="142"/>
  </w:num>
  <w:num w:numId="40">
    <w:abstractNumId w:val="136"/>
  </w:num>
  <w:num w:numId="41">
    <w:abstractNumId w:val="125"/>
  </w:num>
  <w:num w:numId="42">
    <w:abstractNumId w:val="50"/>
  </w:num>
  <w:num w:numId="43">
    <w:abstractNumId w:val="83"/>
  </w:num>
  <w:num w:numId="44">
    <w:abstractNumId w:val="56"/>
  </w:num>
  <w:num w:numId="45">
    <w:abstractNumId w:val="143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7"/>
  </w:num>
  <w:num w:numId="65">
    <w:abstractNumId w:val="69"/>
  </w:num>
  <w:num w:numId="66">
    <w:abstractNumId w:val="74"/>
  </w:num>
  <w:num w:numId="67">
    <w:abstractNumId w:val="110"/>
  </w:num>
  <w:num w:numId="68">
    <w:abstractNumId w:val="48"/>
  </w:num>
  <w:num w:numId="69">
    <w:abstractNumId w:val="148"/>
  </w:num>
  <w:num w:numId="70">
    <w:abstractNumId w:val="147"/>
  </w:num>
  <w:num w:numId="71">
    <w:abstractNumId w:val="93"/>
  </w:num>
  <w:num w:numId="72">
    <w:abstractNumId w:val="82"/>
  </w:num>
  <w:num w:numId="73">
    <w:abstractNumId w:val="85"/>
  </w:num>
  <w:num w:numId="74">
    <w:abstractNumId w:val="66"/>
  </w:num>
  <w:num w:numId="75">
    <w:abstractNumId w:val="71"/>
  </w:num>
  <w:num w:numId="76">
    <w:abstractNumId w:val="121"/>
  </w:num>
  <w:num w:numId="77">
    <w:abstractNumId w:val="101"/>
  </w:num>
  <w:num w:numId="78">
    <w:abstractNumId w:val="150"/>
  </w:num>
  <w:num w:numId="79">
    <w:abstractNumId w:val="139"/>
  </w:num>
  <w:num w:numId="80">
    <w:abstractNumId w:val="113"/>
  </w:num>
  <w:num w:numId="81">
    <w:abstractNumId w:val="123"/>
  </w:num>
  <w:num w:numId="82">
    <w:abstractNumId w:val="149"/>
  </w:num>
  <w:num w:numId="83">
    <w:abstractNumId w:val="84"/>
  </w:num>
  <w:num w:numId="84">
    <w:abstractNumId w:val="108"/>
  </w:num>
  <w:num w:numId="85">
    <w:abstractNumId w:val="97"/>
  </w:num>
  <w:num w:numId="86">
    <w:abstractNumId w:val="96"/>
  </w:num>
  <w:num w:numId="87">
    <w:abstractNumId w:val="145"/>
  </w:num>
  <w:num w:numId="88">
    <w:abstractNumId w:val="55"/>
  </w:num>
  <w:num w:numId="89">
    <w:abstractNumId w:val="68"/>
  </w:num>
  <w:num w:numId="90">
    <w:abstractNumId w:val="100"/>
  </w:num>
  <w:num w:numId="91">
    <w:abstractNumId w:val="57"/>
  </w:num>
  <w:num w:numId="92">
    <w:abstractNumId w:val="76"/>
  </w:num>
  <w:num w:numId="93">
    <w:abstractNumId w:val="65"/>
  </w:num>
  <w:num w:numId="94">
    <w:abstractNumId w:val="40"/>
  </w:num>
  <w:num w:numId="95">
    <w:abstractNumId w:val="132"/>
  </w:num>
  <w:num w:numId="96">
    <w:abstractNumId w:val="116"/>
  </w:num>
  <w:num w:numId="97">
    <w:abstractNumId w:val="75"/>
  </w:num>
  <w:num w:numId="98">
    <w:abstractNumId w:val="60"/>
  </w:num>
  <w:num w:numId="99">
    <w:abstractNumId w:val="77"/>
  </w:num>
  <w:num w:numId="100">
    <w:abstractNumId w:val="130"/>
  </w:num>
  <w:num w:numId="101">
    <w:abstractNumId w:val="146"/>
  </w:num>
  <w:num w:numId="102">
    <w:abstractNumId w:val="127"/>
  </w:num>
  <w:num w:numId="103">
    <w:abstractNumId w:val="120"/>
  </w:num>
  <w:num w:numId="104">
    <w:abstractNumId w:val="94"/>
  </w:num>
  <w:num w:numId="105">
    <w:abstractNumId w:val="49"/>
  </w:num>
  <w:num w:numId="106">
    <w:abstractNumId w:val="118"/>
  </w:num>
  <w:num w:numId="107">
    <w:abstractNumId w:val="38"/>
  </w:num>
  <w:num w:numId="108">
    <w:abstractNumId w:val="53"/>
  </w:num>
  <w:num w:numId="109">
    <w:abstractNumId w:val="42"/>
  </w:num>
  <w:num w:numId="110">
    <w:abstractNumId w:val="144"/>
  </w:num>
  <w:num w:numId="111">
    <w:abstractNumId w:val="104"/>
  </w:num>
  <w:num w:numId="112">
    <w:abstractNumId w:val="63"/>
  </w:num>
  <w:num w:numId="113">
    <w:abstractNumId w:val="119"/>
  </w:num>
  <w:num w:numId="114">
    <w:abstractNumId w:val="135"/>
  </w:num>
  <w:num w:numId="115">
    <w:abstractNumId w:val="47"/>
  </w:num>
  <w:num w:numId="116">
    <w:abstractNumId w:val="105"/>
  </w:num>
  <w:num w:numId="117">
    <w:abstractNumId w:val="44"/>
  </w:num>
  <w:num w:numId="118">
    <w:abstractNumId w:val="140"/>
  </w:num>
  <w:num w:numId="119">
    <w:abstractNumId w:val="52"/>
  </w:num>
  <w:num w:numId="120">
    <w:abstractNumId w:val="1"/>
  </w:num>
  <w:num w:numId="121">
    <w:abstractNumId w:val="3"/>
  </w:num>
  <w:num w:numId="122">
    <w:abstractNumId w:val="86"/>
  </w:num>
  <w:num w:numId="123">
    <w:abstractNumId w:val="90"/>
  </w:num>
  <w:num w:numId="124">
    <w:abstractNumId w:val="141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8"/>
  </w:num>
  <w:num w:numId="131">
    <w:abstractNumId w:val="129"/>
  </w:num>
  <w:num w:numId="132">
    <w:abstractNumId w:val="99"/>
  </w:num>
  <w:num w:numId="133">
    <w:abstractNumId w:val="78"/>
  </w:num>
  <w:num w:numId="134">
    <w:abstractNumId w:val="46"/>
  </w:num>
  <w:num w:numId="135">
    <w:abstractNumId w:val="79"/>
  </w:num>
  <w:num w:numId="136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73"/>
  </w:num>
  <w:num w:numId="138">
    <w:abstractNumId w:val="134"/>
  </w:num>
  <w:num w:numId="139">
    <w:abstractNumId w:val="89"/>
  </w:num>
  <w:num w:numId="140">
    <w:abstractNumId w:val="131"/>
  </w:num>
  <w:num w:numId="141">
    <w:abstractNumId w:val="133"/>
  </w:num>
  <w:num w:numId="142">
    <w:abstractNumId w:val="114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169"/>
    <w:rsid w:val="000261AA"/>
    <w:rsid w:val="00026BF5"/>
    <w:rsid w:val="00027803"/>
    <w:rsid w:val="000308F7"/>
    <w:rsid w:val="00031333"/>
    <w:rsid w:val="00032F05"/>
    <w:rsid w:val="00034756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B1038"/>
    <w:rsid w:val="000B17D4"/>
    <w:rsid w:val="000B2177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89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CC7"/>
    <w:rsid w:val="00122CD6"/>
    <w:rsid w:val="0012412D"/>
    <w:rsid w:val="00126165"/>
    <w:rsid w:val="00126835"/>
    <w:rsid w:val="00126CFA"/>
    <w:rsid w:val="001275B2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707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208B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CA4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6CA3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0EC"/>
    <w:rsid w:val="001E18BD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496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1F3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2F61A1"/>
    <w:rsid w:val="002F6BEE"/>
    <w:rsid w:val="00301946"/>
    <w:rsid w:val="00302A58"/>
    <w:rsid w:val="00302DBD"/>
    <w:rsid w:val="00303239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47791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237"/>
    <w:rsid w:val="00383CB6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97A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9C8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3F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3E29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D7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2C67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3F85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AD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0B2"/>
    <w:rsid w:val="005E5EEF"/>
    <w:rsid w:val="005E5F85"/>
    <w:rsid w:val="005E6F5A"/>
    <w:rsid w:val="005F0482"/>
    <w:rsid w:val="005F11B7"/>
    <w:rsid w:val="005F18D0"/>
    <w:rsid w:val="005F1E91"/>
    <w:rsid w:val="005F2C5C"/>
    <w:rsid w:val="005F3D60"/>
    <w:rsid w:val="005F3F35"/>
    <w:rsid w:val="005F4C12"/>
    <w:rsid w:val="005F634C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5D15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58B6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23A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3CE2"/>
    <w:rsid w:val="00724122"/>
    <w:rsid w:val="00725C30"/>
    <w:rsid w:val="007274D5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458B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09CC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B1A"/>
    <w:rsid w:val="00815A95"/>
    <w:rsid w:val="00815C51"/>
    <w:rsid w:val="00815EE0"/>
    <w:rsid w:val="0082001F"/>
    <w:rsid w:val="008208F5"/>
    <w:rsid w:val="00821399"/>
    <w:rsid w:val="00821818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0AAC"/>
    <w:rsid w:val="00865AFD"/>
    <w:rsid w:val="00865C25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0A63"/>
    <w:rsid w:val="008E179D"/>
    <w:rsid w:val="008E4439"/>
    <w:rsid w:val="008E6D0D"/>
    <w:rsid w:val="008F0B20"/>
    <w:rsid w:val="008F22B6"/>
    <w:rsid w:val="008F2C3C"/>
    <w:rsid w:val="008F4331"/>
    <w:rsid w:val="008F4845"/>
    <w:rsid w:val="00900949"/>
    <w:rsid w:val="009018D6"/>
    <w:rsid w:val="00903584"/>
    <w:rsid w:val="00911E5C"/>
    <w:rsid w:val="00912787"/>
    <w:rsid w:val="00912C8F"/>
    <w:rsid w:val="009132F0"/>
    <w:rsid w:val="00913A28"/>
    <w:rsid w:val="00914294"/>
    <w:rsid w:val="00916821"/>
    <w:rsid w:val="0091720D"/>
    <w:rsid w:val="0091770A"/>
    <w:rsid w:val="0092247B"/>
    <w:rsid w:val="00922622"/>
    <w:rsid w:val="009228BB"/>
    <w:rsid w:val="009234C8"/>
    <w:rsid w:val="00925387"/>
    <w:rsid w:val="00925D1D"/>
    <w:rsid w:val="00927712"/>
    <w:rsid w:val="0093024B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0ED5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3D26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CB3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2839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980"/>
    <w:rsid w:val="00AC46D5"/>
    <w:rsid w:val="00AC4AC9"/>
    <w:rsid w:val="00AC562D"/>
    <w:rsid w:val="00AC7E35"/>
    <w:rsid w:val="00AC7FEF"/>
    <w:rsid w:val="00AD0696"/>
    <w:rsid w:val="00AD1541"/>
    <w:rsid w:val="00AD1626"/>
    <w:rsid w:val="00AD44A9"/>
    <w:rsid w:val="00AD5724"/>
    <w:rsid w:val="00AD7731"/>
    <w:rsid w:val="00AD7AB4"/>
    <w:rsid w:val="00AE2C3D"/>
    <w:rsid w:val="00AE335D"/>
    <w:rsid w:val="00AE4851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1C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8BB"/>
    <w:rsid w:val="00B73F4D"/>
    <w:rsid w:val="00B74957"/>
    <w:rsid w:val="00B75185"/>
    <w:rsid w:val="00B76BE6"/>
    <w:rsid w:val="00B81E97"/>
    <w:rsid w:val="00B83303"/>
    <w:rsid w:val="00B84683"/>
    <w:rsid w:val="00B84A9F"/>
    <w:rsid w:val="00B86291"/>
    <w:rsid w:val="00B8670D"/>
    <w:rsid w:val="00B91347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1DE9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35D"/>
    <w:rsid w:val="00BE0CF0"/>
    <w:rsid w:val="00BE0D2C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49C"/>
    <w:rsid w:val="00BF6947"/>
    <w:rsid w:val="00BF7C5C"/>
    <w:rsid w:val="00C00488"/>
    <w:rsid w:val="00C0253D"/>
    <w:rsid w:val="00C05792"/>
    <w:rsid w:val="00C059B6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31C9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4BFB"/>
    <w:rsid w:val="00CA582F"/>
    <w:rsid w:val="00CA5A67"/>
    <w:rsid w:val="00CB018B"/>
    <w:rsid w:val="00CB066E"/>
    <w:rsid w:val="00CB1ABB"/>
    <w:rsid w:val="00CB48D3"/>
    <w:rsid w:val="00CB4F87"/>
    <w:rsid w:val="00CB5F49"/>
    <w:rsid w:val="00CB5FE4"/>
    <w:rsid w:val="00CC00F3"/>
    <w:rsid w:val="00CC0710"/>
    <w:rsid w:val="00CC0C1F"/>
    <w:rsid w:val="00CC100A"/>
    <w:rsid w:val="00CC4E51"/>
    <w:rsid w:val="00CC7C1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E38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F6F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2"/>
    <w:rsid w:val="00D47A42"/>
    <w:rsid w:val="00D513F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3FC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66AF"/>
    <w:rsid w:val="00D9243B"/>
    <w:rsid w:val="00D92B14"/>
    <w:rsid w:val="00D96055"/>
    <w:rsid w:val="00D96757"/>
    <w:rsid w:val="00DA184F"/>
    <w:rsid w:val="00DA2974"/>
    <w:rsid w:val="00DA3CE2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3B16"/>
    <w:rsid w:val="00DB3CED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107"/>
    <w:rsid w:val="00DD255C"/>
    <w:rsid w:val="00DD2583"/>
    <w:rsid w:val="00DD29F5"/>
    <w:rsid w:val="00DD7B2E"/>
    <w:rsid w:val="00DD7F89"/>
    <w:rsid w:val="00DE0F61"/>
    <w:rsid w:val="00DE0F80"/>
    <w:rsid w:val="00DE164B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6F1C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3489"/>
    <w:rsid w:val="00E24DEA"/>
    <w:rsid w:val="00E25959"/>
    <w:rsid w:val="00E25D27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760D5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26B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303B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67899"/>
    <w:rsid w:val="00F704E6"/>
    <w:rsid w:val="00F705CD"/>
    <w:rsid w:val="00F75AF0"/>
    <w:rsid w:val="00F774C4"/>
    <w:rsid w:val="00F77D58"/>
    <w:rsid w:val="00F8361F"/>
    <w:rsid w:val="00F855A9"/>
    <w:rsid w:val="00F909FA"/>
    <w:rsid w:val="00F92D3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019B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3F9C"/>
    <w:rsid w:val="00FF5A44"/>
    <w:rsid w:val="00FF7431"/>
    <w:rsid w:val="00FF79C3"/>
    <w:rsid w:val="00FF7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F56921"/>
  <w15:docId w15:val="{83140D45-ACB6-4675-B132-3DBC6EC84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3CB6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0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198D1-7615-4750-AFE1-66B5A9E3D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1021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Karolina</cp:lastModifiedBy>
  <cp:revision>26</cp:revision>
  <cp:lastPrinted>2022-03-21T13:29:00Z</cp:lastPrinted>
  <dcterms:created xsi:type="dcterms:W3CDTF">2024-07-23T12:43:00Z</dcterms:created>
  <dcterms:modified xsi:type="dcterms:W3CDTF">2024-10-01T08:25:00Z</dcterms:modified>
</cp:coreProperties>
</file>