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15234" w14:textId="13C56FFB" w:rsidR="00274199" w:rsidRPr="005676F9" w:rsidRDefault="00274199" w:rsidP="00274199">
      <w:pPr>
        <w:shd w:val="clear" w:color="auto" w:fill="F2F2F2" w:themeFill="background1" w:themeFillShade="F2"/>
        <w:suppressAutoHyphens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  <w:lang w:eastAsia="ar-SA"/>
        </w:rPr>
      </w:pPr>
      <w:r w:rsidRPr="005676F9">
        <w:rPr>
          <w:rFonts w:ascii="Calibri" w:hAnsi="Calibri" w:cs="Calibri"/>
          <w:b/>
          <w:sz w:val="28"/>
          <w:szCs w:val="28"/>
          <w:lang w:eastAsia="ar-SA"/>
        </w:rPr>
        <w:t xml:space="preserve">OŚWIADCZENIE WYKONAWCY/ </w:t>
      </w:r>
      <w:r w:rsidR="005650CA">
        <w:rPr>
          <w:rFonts w:ascii="Calibri" w:hAnsi="Calibri" w:cs="Calibri"/>
          <w:b/>
          <w:sz w:val="28"/>
          <w:szCs w:val="28"/>
          <w:lang w:eastAsia="ar-SA"/>
        </w:rPr>
        <w:br/>
      </w:r>
      <w:r w:rsidRPr="005676F9">
        <w:rPr>
          <w:rFonts w:ascii="Calibri" w:hAnsi="Calibri" w:cs="Calibri"/>
          <w:b/>
          <w:sz w:val="28"/>
          <w:szCs w:val="28"/>
          <w:lang w:eastAsia="ar-SA"/>
        </w:rPr>
        <w:t>WYKONAWCY WSPÓLNIE UBIEGAJĄCEGO SIĘ O UDZIELENIE ZAMÓWIENIA</w:t>
      </w:r>
    </w:p>
    <w:p w14:paraId="532063D1" w14:textId="77777777" w:rsidR="00033ECF" w:rsidRDefault="001A62C4" w:rsidP="00033ECF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bookmarkStart w:id="0" w:name="_Hlk107921372"/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o aktualności informacji zawartych w oświadczeniu </w:t>
      </w:r>
      <w:bookmarkEnd w:id="0"/>
      <w:r w:rsidR="00033ECF">
        <w:rPr>
          <w:rFonts w:ascii="Calibri" w:hAnsi="Calibri" w:cs="Calibri"/>
          <w:b/>
          <w:i/>
          <w:iCs/>
          <w:sz w:val="22"/>
          <w:szCs w:val="22"/>
        </w:rPr>
        <w:t>z</w:t>
      </w:r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 art. 125 ust. 1</w:t>
      </w:r>
    </w:p>
    <w:p w14:paraId="2ACD7509" w14:textId="2FC9286B" w:rsidR="00033ECF" w:rsidRPr="00C25389" w:rsidRDefault="00033ECF" w:rsidP="00033ECF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ustawy z dnia </w:t>
      </w:r>
      <w:r w:rsidR="00FB2277" w:rsidRPr="00823360">
        <w:rPr>
          <w:rFonts w:ascii="Calibri" w:hAnsi="Calibri" w:cs="Calibri"/>
          <w:b/>
          <w:i/>
          <w:iCs/>
          <w:sz w:val="22"/>
          <w:szCs w:val="22"/>
        </w:rPr>
        <w:t>11 września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 20</w:t>
      </w:r>
      <w:r w:rsidR="00FB2277" w:rsidRPr="00823360">
        <w:rPr>
          <w:rFonts w:ascii="Calibri" w:hAnsi="Calibri" w:cs="Calibri"/>
          <w:b/>
          <w:i/>
          <w:iCs/>
          <w:sz w:val="22"/>
          <w:szCs w:val="22"/>
        </w:rPr>
        <w:t>19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 r.</w:t>
      </w:r>
      <w:r w:rsidR="001A62C4" w:rsidRPr="00823360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7F06FB" w:rsidRPr="00823360">
        <w:rPr>
          <w:rFonts w:ascii="Calibri" w:hAnsi="Calibri" w:cs="Calibri"/>
          <w:b/>
          <w:i/>
          <w:iCs/>
          <w:sz w:val="22"/>
          <w:szCs w:val="22"/>
        </w:rPr>
        <w:t xml:space="preserve">Prawo zamówień </w:t>
      </w:r>
      <w:r>
        <w:rPr>
          <w:rFonts w:ascii="Calibri" w:hAnsi="Calibri" w:cs="Calibri"/>
          <w:b/>
          <w:i/>
          <w:iCs/>
          <w:sz w:val="22"/>
          <w:szCs w:val="22"/>
        </w:rPr>
        <w:t xml:space="preserve">publicznych 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>(dalej ustawa P</w:t>
      </w:r>
      <w:r>
        <w:rPr>
          <w:rFonts w:ascii="Calibri" w:hAnsi="Calibri" w:cs="Calibri"/>
          <w:b/>
          <w:i/>
          <w:iCs/>
          <w:sz w:val="22"/>
          <w:szCs w:val="22"/>
        </w:rPr>
        <w:t>ZP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>)</w:t>
      </w:r>
    </w:p>
    <w:p w14:paraId="339841EB" w14:textId="0B04E3DE" w:rsidR="00485E3E" w:rsidRPr="00823360" w:rsidRDefault="00485E3E" w:rsidP="00BB0A0C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uwzględniające przesłanki </w:t>
      </w:r>
      <w:r w:rsidR="00924449">
        <w:rPr>
          <w:rFonts w:ascii="Calibri" w:hAnsi="Calibri" w:cs="Calibri"/>
          <w:b/>
          <w:i/>
          <w:iCs/>
          <w:sz w:val="22"/>
          <w:szCs w:val="22"/>
        </w:rPr>
        <w:t xml:space="preserve">wykluczenia </w:t>
      </w:r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z art. 7 ust. 1 ustawy z dnia 13 kwietnia 2022 r. o szczególnych rozwiązaniach w zakresie przeciwdziałania wspieraniu agresji na Ukrainę oraz służących ochronie bezpieczeństwa narodowego </w:t>
      </w:r>
    </w:p>
    <w:p w14:paraId="46634FBF" w14:textId="77777777" w:rsidR="00772987" w:rsidRPr="00823360" w:rsidRDefault="00772987" w:rsidP="0074214D">
      <w:pPr>
        <w:widowControl w:val="0"/>
        <w:suppressAutoHyphens/>
        <w:autoSpaceDE w:val="0"/>
        <w:autoSpaceDN w:val="0"/>
        <w:adjustRightInd w:val="0"/>
        <w:spacing w:before="240" w:after="120" w:line="269" w:lineRule="auto"/>
        <w:jc w:val="center"/>
        <w:rPr>
          <w:rFonts w:ascii="Calibri" w:hAnsi="Calibri" w:cs="Calibri"/>
          <w:i/>
          <w:iCs/>
          <w:sz w:val="22"/>
          <w:szCs w:val="22"/>
        </w:rPr>
      </w:pPr>
      <w:r w:rsidRPr="00823360">
        <w:rPr>
          <w:rFonts w:ascii="Calibri" w:hAnsi="Calibri" w:cs="Calibri"/>
          <w:i/>
          <w:iCs/>
          <w:sz w:val="22"/>
          <w:szCs w:val="22"/>
        </w:rPr>
        <w:t>na potrzeby postępowania o udzielenie zamówienia publicznego na:</w:t>
      </w:r>
    </w:p>
    <w:p w14:paraId="332D9959" w14:textId="362FEDCC" w:rsidR="00834197" w:rsidRPr="00834197" w:rsidRDefault="00834197" w:rsidP="00834197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jc w:val="center"/>
        <w:rPr>
          <w:rFonts w:ascii="Calibri" w:hAnsi="Calibri" w:cs="Calibri"/>
          <w:b/>
          <w:sz w:val="24"/>
          <w:szCs w:val="24"/>
        </w:rPr>
      </w:pPr>
      <w:r w:rsidRPr="00834197">
        <w:rPr>
          <w:rFonts w:ascii="Calibri" w:hAnsi="Calibri" w:cs="Calibri"/>
          <w:b/>
          <w:sz w:val="24"/>
          <w:szCs w:val="24"/>
        </w:rPr>
        <w:t xml:space="preserve">Usługę ubezpieczenia </w:t>
      </w:r>
      <w:r w:rsidR="004C019A">
        <w:rPr>
          <w:rFonts w:ascii="Calibri" w:hAnsi="Calibri" w:cs="Calibri"/>
          <w:b/>
          <w:sz w:val="24"/>
          <w:szCs w:val="24"/>
        </w:rPr>
        <w:t xml:space="preserve">mienia </w:t>
      </w:r>
      <w:r w:rsidR="008361BD" w:rsidRPr="00DC3B24">
        <w:rPr>
          <w:rFonts w:ascii="Aptos" w:hAnsi="Aptos" w:cs="Aptos"/>
          <w:b/>
          <w:sz w:val="22"/>
          <w:szCs w:val="22"/>
        </w:rPr>
        <w:t>Sieci Badawczej Łukasiewicz – Łódzkiego Instytutu Technologicznego</w:t>
      </w:r>
      <w:r w:rsidRPr="00834197">
        <w:rPr>
          <w:rFonts w:ascii="Calibri" w:hAnsi="Calibri" w:cs="Calibri"/>
          <w:b/>
          <w:sz w:val="24"/>
          <w:szCs w:val="24"/>
        </w:rPr>
        <w:t xml:space="preserve"> </w:t>
      </w:r>
    </w:p>
    <w:p w14:paraId="6256F1B0" w14:textId="77777777" w:rsidR="0074214D" w:rsidRPr="00823360" w:rsidRDefault="0074214D" w:rsidP="0074214D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</w:rPr>
        <w:t>Ja, niżej podpisany/my, niżej podpisani:</w:t>
      </w:r>
    </w:p>
    <w:p w14:paraId="3C82E1FA" w14:textId="77777777" w:rsidR="0074214D" w:rsidRPr="00823360" w:rsidRDefault="0074214D" w:rsidP="0074214D">
      <w:pPr>
        <w:numPr>
          <w:ilvl w:val="0"/>
          <w:numId w:val="18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04240306" w14:textId="77777777" w:rsidR="0074214D" w:rsidRPr="00823360" w:rsidRDefault="0074214D" w:rsidP="0074214D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7494B06E" w14:textId="77777777" w:rsidR="0074214D" w:rsidRPr="00823360" w:rsidRDefault="0074214D" w:rsidP="0074214D">
      <w:pPr>
        <w:numPr>
          <w:ilvl w:val="0"/>
          <w:numId w:val="18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07414F18" w14:textId="77777777" w:rsidR="0074214D" w:rsidRPr="00823360" w:rsidRDefault="0074214D" w:rsidP="0074214D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03117485" w14:textId="77777777" w:rsidR="00274199" w:rsidRPr="00C25389" w:rsidRDefault="00274199" w:rsidP="00274199">
      <w:pPr>
        <w:suppressAutoHyphens/>
        <w:spacing w:before="120" w:after="120" w:line="268" w:lineRule="auto"/>
        <w:jc w:val="both"/>
        <w:rPr>
          <w:rFonts w:ascii="Calibri" w:hAnsi="Calibri" w:cs="Calibri"/>
          <w:sz w:val="22"/>
          <w:szCs w:val="22"/>
        </w:rPr>
      </w:pPr>
      <w:r w:rsidRPr="00C25389">
        <w:rPr>
          <w:rFonts w:ascii="Calibri" w:hAnsi="Calibri" w:cs="Calibri"/>
          <w:sz w:val="22"/>
          <w:szCs w:val="22"/>
        </w:rPr>
        <w:t>w imieniu reprezentowanego przeze mnie/przez nas Wykonawcy:</w:t>
      </w:r>
    </w:p>
    <w:p w14:paraId="5D18DD3F" w14:textId="77777777" w:rsidR="0074214D" w:rsidRPr="00823360" w:rsidRDefault="0074214D" w:rsidP="006C7AEA">
      <w:pPr>
        <w:suppressAutoHyphens/>
        <w:spacing w:before="120" w:line="268" w:lineRule="auto"/>
        <w:ind w:right="-2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</w:p>
    <w:p w14:paraId="1DEC92E7" w14:textId="77777777" w:rsidR="0074214D" w:rsidRPr="00823360" w:rsidRDefault="0074214D" w:rsidP="0074214D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sz w:val="18"/>
          <w:szCs w:val="18"/>
        </w:rPr>
      </w:pPr>
      <w:r w:rsidRPr="00823360">
        <w:rPr>
          <w:rFonts w:ascii="Calibri" w:hAnsi="Calibri"/>
          <w:i/>
          <w:iCs/>
          <w:sz w:val="18"/>
          <w:szCs w:val="18"/>
        </w:rPr>
        <w:t>(pełna nazwa, adres, NIP, KRS Wykonawcy)</w:t>
      </w:r>
    </w:p>
    <w:p w14:paraId="0AE23F6F" w14:textId="77777777" w:rsidR="00C351C1" w:rsidRPr="00823360" w:rsidRDefault="00C15B7A" w:rsidP="0074214D">
      <w:pPr>
        <w:widowControl w:val="0"/>
        <w:suppressAutoHyphens/>
        <w:autoSpaceDE w:val="0"/>
        <w:autoSpaceDN w:val="0"/>
        <w:adjustRightInd w:val="0"/>
        <w:spacing w:line="271" w:lineRule="auto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</w:rPr>
        <w:t>w imieniu reprezentowanego przeze mnie</w:t>
      </w:r>
      <w:r w:rsidR="00CF0705" w:rsidRPr="00823360">
        <w:rPr>
          <w:rFonts w:ascii="Calibri" w:hAnsi="Calibri" w:cs="Calibri"/>
          <w:sz w:val="22"/>
          <w:szCs w:val="22"/>
        </w:rPr>
        <w:t>/przez nas</w:t>
      </w:r>
      <w:r w:rsidRPr="00823360">
        <w:rPr>
          <w:rFonts w:ascii="Calibri" w:hAnsi="Calibri" w:cs="Calibri"/>
          <w:sz w:val="22"/>
          <w:szCs w:val="22"/>
        </w:rPr>
        <w:t xml:space="preserve"> Wykonawcy:</w:t>
      </w:r>
    </w:p>
    <w:p w14:paraId="1E4A21C4" w14:textId="70FABEAF" w:rsidR="0086219A" w:rsidRPr="006921A2" w:rsidRDefault="00A51265" w:rsidP="006921A2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before="24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bookmarkStart w:id="1" w:name="_Hlk505624072"/>
      <w:r w:rsidRPr="006921A2">
        <w:rPr>
          <w:rFonts w:ascii="Calibri" w:hAnsi="Calibri" w:cs="Calibri"/>
          <w:b/>
          <w:sz w:val="22"/>
          <w:szCs w:val="22"/>
        </w:rPr>
        <w:t>O</w:t>
      </w:r>
      <w:r w:rsidR="001A62C4" w:rsidRPr="006921A2">
        <w:rPr>
          <w:rFonts w:ascii="Calibri" w:hAnsi="Calibri" w:cs="Calibri"/>
          <w:b/>
          <w:sz w:val="22"/>
          <w:szCs w:val="22"/>
        </w:rPr>
        <w:t>świadczam/oświadczamy</w:t>
      </w:r>
      <w:r w:rsidR="00C351C1" w:rsidRPr="006921A2">
        <w:rPr>
          <w:rFonts w:ascii="Calibri" w:hAnsi="Calibri" w:cs="Calibri"/>
          <w:b/>
          <w:sz w:val="22"/>
          <w:szCs w:val="22"/>
        </w:rPr>
        <w:t xml:space="preserve"> </w:t>
      </w:r>
      <w:r w:rsidR="001A62C4" w:rsidRPr="006921A2">
        <w:rPr>
          <w:rFonts w:ascii="Calibri" w:hAnsi="Calibri" w:cs="Calibri"/>
          <w:sz w:val="22"/>
          <w:szCs w:val="22"/>
        </w:rPr>
        <w:t xml:space="preserve">o aktualności informacji zawartych w oświadczeniu, o którym mowa w art. 125 ust. 1 ustawy z dnia 11 września 2019 r.  Prawo zamówień publicznych w zakresie odnoszącym się do podstaw wykluczenia wskazanych </w:t>
      </w:r>
      <w:r w:rsidR="00BD1E04">
        <w:rPr>
          <w:rFonts w:ascii="Calibri" w:hAnsi="Calibri" w:cs="Calibri"/>
          <w:sz w:val="22"/>
          <w:szCs w:val="22"/>
        </w:rPr>
        <w:t>w SWZ z</w:t>
      </w:r>
      <w:r w:rsidR="001A62C4" w:rsidRPr="006921A2">
        <w:rPr>
          <w:rFonts w:ascii="Calibri" w:hAnsi="Calibri" w:cs="Calibri"/>
          <w:sz w:val="22"/>
          <w:szCs w:val="22"/>
        </w:rPr>
        <w:t xml:space="preserve"> art. 108</w:t>
      </w:r>
      <w:r w:rsidR="0079017A" w:rsidRPr="006921A2">
        <w:rPr>
          <w:rFonts w:ascii="Calibri" w:hAnsi="Calibri" w:cs="Calibri"/>
          <w:sz w:val="22"/>
          <w:szCs w:val="22"/>
        </w:rPr>
        <w:t xml:space="preserve"> ust. 1</w:t>
      </w:r>
      <w:r w:rsidR="001A62C4" w:rsidRPr="006921A2">
        <w:rPr>
          <w:rFonts w:ascii="Calibri" w:hAnsi="Calibri" w:cs="Calibri"/>
          <w:sz w:val="22"/>
          <w:szCs w:val="22"/>
        </w:rPr>
        <w:t xml:space="preserve"> ustawy z dnia 11 września 2019 r. Prawo zamówień publicznych</w:t>
      </w:r>
      <w:r w:rsidR="00846631">
        <w:rPr>
          <w:rFonts w:ascii="Calibri" w:hAnsi="Calibri" w:cs="Calibri"/>
          <w:sz w:val="22"/>
          <w:szCs w:val="22"/>
        </w:rPr>
        <w:t xml:space="preserve"> </w:t>
      </w:r>
      <w:r w:rsidR="00846631" w:rsidRPr="00846631">
        <w:rPr>
          <w:rFonts w:ascii="Calibri" w:hAnsi="Calibri" w:cs="Calibri"/>
          <w:sz w:val="22"/>
          <w:szCs w:val="22"/>
        </w:rPr>
        <w:t>i spełniania warunków udziału w postępowaniu określonych w SWZ</w:t>
      </w:r>
      <w:r w:rsidR="001A62C4" w:rsidRPr="006921A2">
        <w:rPr>
          <w:rFonts w:ascii="Calibri" w:hAnsi="Calibri" w:cs="Calibri"/>
          <w:sz w:val="22"/>
          <w:szCs w:val="22"/>
        </w:rPr>
        <w:t>.</w:t>
      </w:r>
    </w:p>
    <w:p w14:paraId="2061C40B" w14:textId="0AF7B081" w:rsidR="00AA2764" w:rsidRPr="006921A2" w:rsidRDefault="00AA2764" w:rsidP="006921A2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before="120" w:after="24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6921A2">
        <w:rPr>
          <w:rFonts w:ascii="Calibri" w:hAnsi="Calibri" w:cs="Calibri"/>
          <w:b/>
          <w:bCs/>
          <w:sz w:val="22"/>
          <w:szCs w:val="22"/>
        </w:rPr>
        <w:t>Oświadczam/oświadczamy</w:t>
      </w:r>
      <w:r w:rsidRPr="006921A2">
        <w:rPr>
          <w:rFonts w:ascii="Calibri" w:hAnsi="Calibri" w:cs="Calibri"/>
          <w:sz w:val="22"/>
          <w:szCs w:val="22"/>
        </w:rPr>
        <w:t xml:space="preserve"> o aktualności </w:t>
      </w:r>
      <w:r w:rsidR="00485E3E" w:rsidRPr="006921A2">
        <w:rPr>
          <w:rFonts w:ascii="Calibri" w:hAnsi="Calibri" w:cs="Calibri"/>
          <w:sz w:val="22"/>
          <w:szCs w:val="22"/>
        </w:rPr>
        <w:t xml:space="preserve">informacji zawartej </w:t>
      </w:r>
      <w:r w:rsidRPr="006921A2">
        <w:rPr>
          <w:rFonts w:ascii="Calibri" w:hAnsi="Calibri" w:cs="Calibri"/>
          <w:sz w:val="22"/>
          <w:szCs w:val="22"/>
        </w:rPr>
        <w:t xml:space="preserve">w oświadczeniu wstępnym </w:t>
      </w:r>
      <w:r w:rsidR="00485E3E" w:rsidRPr="006921A2">
        <w:rPr>
          <w:rFonts w:ascii="Calibri" w:hAnsi="Calibri" w:cs="Calibri"/>
          <w:sz w:val="22"/>
          <w:szCs w:val="22"/>
        </w:rPr>
        <w:t>o niepodleganiu</w:t>
      </w:r>
      <w:r w:rsidRPr="006921A2">
        <w:rPr>
          <w:rFonts w:ascii="Calibri" w:hAnsi="Calibri" w:cs="Calibri"/>
          <w:sz w:val="22"/>
          <w:szCs w:val="22"/>
        </w:rPr>
        <w:t xml:space="preserve"> wykluczeniu z postępowania </w:t>
      </w:r>
      <w:r w:rsidR="00485E3E" w:rsidRPr="006921A2">
        <w:rPr>
          <w:rFonts w:ascii="Calibri" w:hAnsi="Calibri" w:cs="Calibri"/>
          <w:sz w:val="22"/>
          <w:szCs w:val="22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1564D6">
        <w:rPr>
          <w:rFonts w:ascii="Calibri" w:hAnsi="Calibri" w:cs="Calibri"/>
          <w:sz w:val="22"/>
          <w:szCs w:val="22"/>
        </w:rPr>
        <w:t>.</w:t>
      </w:r>
    </w:p>
    <w:bookmarkEnd w:id="1"/>
    <w:p w14:paraId="79BEB190" w14:textId="77777777" w:rsidR="0086219A" w:rsidRPr="00823360" w:rsidRDefault="0086219A" w:rsidP="00BB0A0C">
      <w:pPr>
        <w:shd w:val="clear" w:color="auto" w:fill="F2F2F2"/>
        <w:spacing w:before="120" w:after="120"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823360">
        <w:rPr>
          <w:rFonts w:ascii="Calibri" w:hAnsi="Calibri" w:cs="Calibri"/>
          <w:b/>
          <w:sz w:val="22"/>
          <w:szCs w:val="22"/>
        </w:rPr>
        <w:t>OŚWIADCZENIE DOTYCZĄCE PODANYCH INFORMACJI</w:t>
      </w:r>
    </w:p>
    <w:p w14:paraId="08366975" w14:textId="1318CF73" w:rsidR="0086219A" w:rsidRPr="005B1A91" w:rsidRDefault="0086219A" w:rsidP="00BB0A0C">
      <w:pPr>
        <w:widowControl w:val="0"/>
        <w:tabs>
          <w:tab w:val="left" w:pos="284"/>
        </w:tabs>
        <w:adjustRightInd w:val="0"/>
        <w:spacing w:before="12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b/>
          <w:bCs/>
          <w:sz w:val="22"/>
          <w:szCs w:val="22"/>
        </w:rPr>
        <w:t>Oświadczam/</w:t>
      </w:r>
      <w:r w:rsidR="0074214D" w:rsidRPr="00823360">
        <w:rPr>
          <w:rFonts w:ascii="Calibri" w:hAnsi="Calibri" w:cs="Calibri"/>
          <w:b/>
          <w:bCs/>
          <w:sz w:val="22"/>
          <w:szCs w:val="22"/>
        </w:rPr>
        <w:t>-</w:t>
      </w:r>
      <w:r w:rsidRPr="00823360">
        <w:rPr>
          <w:rFonts w:ascii="Calibri" w:hAnsi="Calibri" w:cs="Calibri"/>
          <w:b/>
          <w:bCs/>
          <w:sz w:val="22"/>
          <w:szCs w:val="22"/>
        </w:rPr>
        <w:t>my</w:t>
      </w:r>
      <w:r w:rsidRPr="00823360">
        <w:rPr>
          <w:rFonts w:ascii="Calibri" w:hAnsi="Calibri" w:cs="Calibri"/>
          <w:sz w:val="22"/>
          <w:szCs w:val="22"/>
        </w:rPr>
        <w:t xml:space="preserve">, że wszystkie informacje podane w </w:t>
      </w:r>
      <w:r w:rsidR="004742CD" w:rsidRPr="00823360">
        <w:rPr>
          <w:rFonts w:ascii="Calibri" w:hAnsi="Calibri" w:cs="Calibri"/>
          <w:sz w:val="22"/>
          <w:szCs w:val="22"/>
        </w:rPr>
        <w:t xml:space="preserve">powyższym oświadczeniu </w:t>
      </w:r>
      <w:r w:rsidRPr="00823360">
        <w:rPr>
          <w:rFonts w:ascii="Calibri" w:hAnsi="Calibri" w:cs="Calibri"/>
          <w:sz w:val="22"/>
          <w:szCs w:val="22"/>
        </w:rPr>
        <w:t xml:space="preserve">są aktualne </w:t>
      </w:r>
      <w:r w:rsidRPr="00823360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</w:t>
      </w:r>
      <w:r w:rsidR="00F171F1" w:rsidRPr="00823360">
        <w:rPr>
          <w:rFonts w:ascii="Calibri" w:hAnsi="Calibri" w:cs="Calibri"/>
          <w:sz w:val="22"/>
          <w:szCs w:val="22"/>
        </w:rPr>
        <w:t>ającego w </w:t>
      </w:r>
      <w:r w:rsidRPr="00823360">
        <w:rPr>
          <w:rFonts w:ascii="Calibri" w:hAnsi="Calibri" w:cs="Calibri"/>
          <w:sz w:val="22"/>
          <w:szCs w:val="22"/>
        </w:rPr>
        <w:t>błąd przy przedstawianiu informacji.</w:t>
      </w:r>
    </w:p>
    <w:sectPr w:rsidR="0086219A" w:rsidRPr="005B1A91" w:rsidSect="00BB0A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30" w:right="1418" w:bottom="709" w:left="1418" w:header="42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72E93" w14:textId="77777777" w:rsidR="00CD2328" w:rsidRDefault="00CD2328">
      <w:r>
        <w:separator/>
      </w:r>
    </w:p>
  </w:endnote>
  <w:endnote w:type="continuationSeparator" w:id="0">
    <w:p w14:paraId="021A3A73" w14:textId="77777777" w:rsidR="00CD2328" w:rsidRDefault="00CD2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6C53BE5B" w14:textId="77777777" w:rsidR="0074214D" w:rsidRPr="00834197" w:rsidRDefault="0074214D" w:rsidP="0074214D">
    <w:pPr>
      <w:widowControl w:val="0"/>
      <w:suppressAutoHyphens/>
      <w:autoSpaceDE w:val="0"/>
      <w:autoSpaceDN w:val="0"/>
      <w:adjustRightInd w:val="0"/>
      <w:spacing w:before="120" w:after="120" w:line="271" w:lineRule="auto"/>
      <w:jc w:val="both"/>
      <w:rPr>
        <w:rFonts w:ascii="Calibri" w:hAnsi="Calibri" w:cs="Calibri"/>
        <w:i/>
        <w:iCs/>
        <w:color w:val="767171" w:themeColor="background2" w:themeShade="80"/>
        <w:sz w:val="22"/>
        <w:szCs w:val="22"/>
      </w:rPr>
    </w:pPr>
    <w:r w:rsidRPr="00834197">
      <w:rPr>
        <w:rFonts w:ascii="Calibri" w:hAnsi="Calibri" w:cs="Calibri"/>
        <w:i/>
        <w:iCs/>
        <w:color w:val="767171" w:themeColor="background2" w:themeShade="80"/>
        <w:sz w:val="22"/>
        <w:szCs w:val="22"/>
      </w:rPr>
      <w:t xml:space="preserve">Oświadczenie składa się w formie elektronicznej – opatrzonej przez osobę lub osoby upoważnione do reprezentowania firmy w przedmiotowym postępowaniu </w:t>
    </w:r>
    <w:bookmarkStart w:id="2" w:name="_Hlk83054871"/>
    <w:r w:rsidRPr="00834197">
      <w:rPr>
        <w:rFonts w:ascii="Calibri" w:eastAsia="TrebuchetMS-Italic" w:hAnsi="Calibri" w:cs="Calibri"/>
        <w:b/>
        <w:bCs/>
        <w:color w:val="767171" w:themeColor="background2" w:themeShade="80"/>
        <w:sz w:val="22"/>
        <w:szCs w:val="22"/>
      </w:rPr>
      <w:t>podpisem zaufanym, osobistym lub kwalifikowanym podpisem elektronicznym</w:t>
    </w:r>
    <w:bookmarkEnd w:id="2"/>
    <w:r w:rsidRPr="00834197">
      <w:rPr>
        <w:rFonts w:ascii="Calibri" w:hAnsi="Calibri" w:cs="Calibri"/>
        <w:i/>
        <w:iCs/>
        <w:color w:val="767171" w:themeColor="background2" w:themeShade="80"/>
        <w:sz w:val="22"/>
        <w:szCs w:val="22"/>
      </w:rPr>
      <w:t>.</w:t>
    </w:r>
  </w:p>
  <w:p w14:paraId="1EEE889B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0FA63" w14:textId="77777777" w:rsidR="002F3F15" w:rsidRDefault="002F3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88C97" w14:textId="77777777" w:rsidR="00CD2328" w:rsidRDefault="00CD2328">
      <w:r>
        <w:separator/>
      </w:r>
    </w:p>
  </w:footnote>
  <w:footnote w:type="continuationSeparator" w:id="0">
    <w:p w14:paraId="1A093291" w14:textId="77777777" w:rsidR="00CD2328" w:rsidRDefault="00CD2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37271" w14:textId="77777777" w:rsidR="002F3F15" w:rsidRDefault="002F3F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A8400" w14:textId="3C98EB94" w:rsidR="001564D6" w:rsidRPr="006747F9" w:rsidRDefault="008361BD" w:rsidP="001564D6">
    <w:pPr>
      <w:tabs>
        <w:tab w:val="center" w:pos="3402"/>
        <w:tab w:val="center" w:pos="4536"/>
        <w:tab w:val="right" w:pos="9072"/>
      </w:tabs>
      <w:suppressAutoHyphens/>
      <w:rPr>
        <w:rFonts w:ascii="Calibri" w:hAnsi="Calibri"/>
        <w:sz w:val="16"/>
        <w:szCs w:val="16"/>
        <w:lang w:val="x-none"/>
      </w:rPr>
    </w:pPr>
    <w:r w:rsidRPr="009A2F18">
      <w:rPr>
        <w:rFonts w:ascii="Calibri" w:hAnsi="Calibri"/>
        <w:sz w:val="16"/>
        <w:szCs w:val="16"/>
      </w:rPr>
      <w:t>Łukasiewicz – Łódzki Instytut Technologiczny</w:t>
    </w:r>
    <w:r w:rsidR="0037729C">
      <w:rPr>
        <w:rFonts w:ascii="Calibri" w:hAnsi="Calibri"/>
        <w:sz w:val="16"/>
        <w:szCs w:val="16"/>
      </w:rPr>
      <w:tab/>
    </w:r>
    <w:r w:rsidR="001564D6" w:rsidRPr="006747F9">
      <w:rPr>
        <w:rFonts w:ascii="Calibri" w:hAnsi="Calibri"/>
        <w:sz w:val="16"/>
        <w:szCs w:val="16"/>
        <w:lang w:val="x-none"/>
      </w:rPr>
      <w:tab/>
    </w:r>
    <w:r w:rsidR="0037729C" w:rsidRPr="00834197">
      <w:rPr>
        <w:rFonts w:ascii="Calibri" w:hAnsi="Calibri"/>
        <w:bCs/>
        <w:sz w:val="16"/>
        <w:szCs w:val="16"/>
      </w:rPr>
      <w:t>Załącznik nr 7 do SWZ – Oświadczenie Wykonawcy o aktualności informacji</w:t>
    </w:r>
  </w:p>
  <w:p w14:paraId="042EB9B4" w14:textId="1DD58A38" w:rsidR="0037729C" w:rsidRPr="002F3F15" w:rsidRDefault="002F3F15" w:rsidP="0037729C">
    <w:pPr>
      <w:tabs>
        <w:tab w:val="center" w:pos="3402"/>
        <w:tab w:val="center" w:pos="4536"/>
        <w:tab w:val="right" w:pos="9072"/>
      </w:tabs>
      <w:suppressAutoHyphens/>
      <w:rPr>
        <w:rFonts w:ascii="Calibri" w:hAnsi="Calibri"/>
        <w:bCs/>
        <w:sz w:val="16"/>
        <w:szCs w:val="16"/>
        <w:lang w:val="x-none"/>
      </w:rPr>
    </w:pPr>
    <w:r w:rsidRPr="002F3F15">
      <w:rPr>
        <w:rFonts w:ascii="Calibri" w:hAnsi="Calibri"/>
        <w:bCs/>
        <w:sz w:val="16"/>
        <w:szCs w:val="16"/>
        <w:lang w:val="x-none"/>
      </w:rPr>
      <w:t>Znak sprawy</w:t>
    </w:r>
    <w:r w:rsidRPr="002F3F15">
      <w:rPr>
        <w:rFonts w:ascii="Calibri" w:hAnsi="Calibri"/>
        <w:bCs/>
        <w:sz w:val="16"/>
        <w:szCs w:val="16"/>
      </w:rPr>
      <w:t>:</w:t>
    </w:r>
    <w:r w:rsidRPr="002F3F15">
      <w:rPr>
        <w:rFonts w:ascii="Calibri" w:hAnsi="Calibri"/>
        <w:bCs/>
        <w:sz w:val="16"/>
        <w:szCs w:val="16"/>
        <w:lang w:val="x-none"/>
      </w:rPr>
      <w:t xml:space="preserve"> 63</w:t>
    </w:r>
    <w:r w:rsidR="000E3943">
      <w:rPr>
        <w:rFonts w:ascii="Calibri" w:hAnsi="Calibri"/>
        <w:bCs/>
        <w:sz w:val="16"/>
        <w:szCs w:val="16"/>
        <w:lang w:val="x-none"/>
      </w:rPr>
      <w:t>-B</w:t>
    </w:r>
    <w:r w:rsidRPr="002F3F15">
      <w:rPr>
        <w:rFonts w:ascii="Calibri" w:hAnsi="Calibri"/>
        <w:bCs/>
        <w:sz w:val="16"/>
        <w:szCs w:val="16"/>
        <w:lang w:val="x-none"/>
      </w:rPr>
      <w:t>/2024/FO-O</w:t>
    </w:r>
    <w:r w:rsidR="001564D6">
      <w:rPr>
        <w:rFonts w:ascii="Calibri" w:hAnsi="Calibri"/>
        <w:sz w:val="16"/>
        <w:szCs w:val="16"/>
        <w:lang w:val="x-none"/>
      </w:rPr>
      <w:tab/>
    </w:r>
    <w:r w:rsidR="001564D6">
      <w:rPr>
        <w:rFonts w:ascii="Calibri" w:hAnsi="Calibri"/>
        <w:sz w:val="16"/>
        <w:szCs w:val="16"/>
        <w:lang w:val="x-none"/>
      </w:rPr>
      <w:tab/>
    </w:r>
    <w:r w:rsidR="0037729C" w:rsidRPr="00834197">
      <w:rPr>
        <w:rFonts w:ascii="Calibri" w:hAnsi="Calibri"/>
        <w:bCs/>
        <w:sz w:val="16"/>
        <w:szCs w:val="16"/>
      </w:rPr>
      <w:t>zawartych w oświadczeniu, o którym mowa w art. 125 ust. 1 ustawy PZP</w:t>
    </w:r>
  </w:p>
  <w:p w14:paraId="72EF0EAF" w14:textId="0F96E744" w:rsidR="00834197" w:rsidRPr="00834197" w:rsidRDefault="00834197" w:rsidP="001564D6">
    <w:pPr>
      <w:tabs>
        <w:tab w:val="center" w:pos="3402"/>
        <w:tab w:val="center" w:pos="4536"/>
        <w:tab w:val="right" w:pos="9072"/>
      </w:tabs>
      <w:suppressAutoHyphens/>
      <w:rPr>
        <w:rFonts w:ascii="Calibri" w:hAnsi="Calibri"/>
        <w:bCs/>
        <w:sz w:val="16"/>
        <w:szCs w:val="16"/>
      </w:rPr>
    </w:pPr>
  </w:p>
  <w:p w14:paraId="1BA7009E" w14:textId="77777777" w:rsidR="00834197" w:rsidRPr="00834197" w:rsidRDefault="00834197" w:rsidP="00834197">
    <w:pPr>
      <w:tabs>
        <w:tab w:val="center" w:pos="3402"/>
        <w:tab w:val="center" w:pos="4536"/>
        <w:tab w:val="right" w:pos="9072"/>
      </w:tabs>
      <w:suppressAutoHyphens/>
      <w:jc w:val="both"/>
      <w:rPr>
        <w:rFonts w:ascii="Calibri" w:hAnsi="Calibri"/>
        <w:bCs/>
        <w:sz w:val="16"/>
        <w:szCs w:val="16"/>
      </w:rPr>
    </w:pPr>
  </w:p>
  <w:p w14:paraId="4F2EE552" w14:textId="72C3A81F" w:rsidR="005676F9" w:rsidRPr="005676F9" w:rsidRDefault="005676F9" w:rsidP="005676F9">
    <w:pPr>
      <w:tabs>
        <w:tab w:val="center" w:pos="4536"/>
        <w:tab w:val="right" w:pos="9360"/>
      </w:tabs>
      <w:spacing w:after="120"/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</w:pPr>
    <w:r w:rsidRPr="005676F9"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  <w:t>_________________________________________________________________________________________________________________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C37F9" w14:textId="77777777" w:rsidR="002F3F15" w:rsidRDefault="002F3F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00200"/>
    <w:multiLevelType w:val="hybridMultilevel"/>
    <w:tmpl w:val="B9DA52DC"/>
    <w:lvl w:ilvl="0" w:tplc="11A07F22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253670">
    <w:abstractNumId w:val="16"/>
  </w:num>
  <w:num w:numId="2" w16cid:durableId="40910291">
    <w:abstractNumId w:val="0"/>
  </w:num>
  <w:num w:numId="3" w16cid:durableId="1562785900">
    <w:abstractNumId w:val="13"/>
  </w:num>
  <w:num w:numId="4" w16cid:durableId="317423400">
    <w:abstractNumId w:val="8"/>
  </w:num>
  <w:num w:numId="5" w16cid:durableId="769203810">
    <w:abstractNumId w:val="7"/>
  </w:num>
  <w:num w:numId="6" w16cid:durableId="516965854">
    <w:abstractNumId w:val="1"/>
  </w:num>
  <w:num w:numId="7" w16cid:durableId="2060861411">
    <w:abstractNumId w:val="6"/>
  </w:num>
  <w:num w:numId="8" w16cid:durableId="575865030">
    <w:abstractNumId w:val="3"/>
  </w:num>
  <w:num w:numId="9" w16cid:durableId="746076855">
    <w:abstractNumId w:val="2"/>
  </w:num>
  <w:num w:numId="10" w16cid:durableId="1784809063">
    <w:abstractNumId w:val="5"/>
  </w:num>
  <w:num w:numId="11" w16cid:durableId="1979918082">
    <w:abstractNumId w:val="11"/>
  </w:num>
  <w:num w:numId="12" w16cid:durableId="993920955">
    <w:abstractNumId w:val="4"/>
  </w:num>
  <w:num w:numId="13" w16cid:durableId="1021934768">
    <w:abstractNumId w:val="10"/>
  </w:num>
  <w:num w:numId="14" w16cid:durableId="961957460">
    <w:abstractNumId w:val="14"/>
  </w:num>
  <w:num w:numId="15" w16cid:durableId="1150437485">
    <w:abstractNumId w:val="15"/>
  </w:num>
  <w:num w:numId="16" w16cid:durableId="1862429777">
    <w:abstractNumId w:val="9"/>
  </w:num>
  <w:num w:numId="17" w16cid:durableId="907420672">
    <w:abstractNumId w:val="17"/>
  </w:num>
  <w:num w:numId="18" w16cid:durableId="16264244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1529256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6CA0"/>
    <w:rsid w:val="00033802"/>
    <w:rsid w:val="00033ECF"/>
    <w:rsid w:val="00051414"/>
    <w:rsid w:val="00056A5C"/>
    <w:rsid w:val="000621A2"/>
    <w:rsid w:val="00067508"/>
    <w:rsid w:val="000700B3"/>
    <w:rsid w:val="00075CEC"/>
    <w:rsid w:val="00085BA0"/>
    <w:rsid w:val="0009094D"/>
    <w:rsid w:val="000C14CB"/>
    <w:rsid w:val="000C7504"/>
    <w:rsid w:val="000E3943"/>
    <w:rsid w:val="00105A5E"/>
    <w:rsid w:val="00106AC7"/>
    <w:rsid w:val="00111985"/>
    <w:rsid w:val="00112FEA"/>
    <w:rsid w:val="00120099"/>
    <w:rsid w:val="00126243"/>
    <w:rsid w:val="001329B7"/>
    <w:rsid w:val="00147532"/>
    <w:rsid w:val="001557C5"/>
    <w:rsid w:val="001564D6"/>
    <w:rsid w:val="001614BA"/>
    <w:rsid w:val="0016245B"/>
    <w:rsid w:val="00180609"/>
    <w:rsid w:val="00183C41"/>
    <w:rsid w:val="001A5E2A"/>
    <w:rsid w:val="001A62C4"/>
    <w:rsid w:val="001A7C03"/>
    <w:rsid w:val="001D143F"/>
    <w:rsid w:val="001E5250"/>
    <w:rsid w:val="001E7BFE"/>
    <w:rsid w:val="001F0B5C"/>
    <w:rsid w:val="00204613"/>
    <w:rsid w:val="00274199"/>
    <w:rsid w:val="00282686"/>
    <w:rsid w:val="00297565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2F3F15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50B73"/>
    <w:rsid w:val="0037729C"/>
    <w:rsid w:val="00382713"/>
    <w:rsid w:val="003B2BF2"/>
    <w:rsid w:val="003C2D03"/>
    <w:rsid w:val="003D0F04"/>
    <w:rsid w:val="003D4D1B"/>
    <w:rsid w:val="003D542A"/>
    <w:rsid w:val="003E1420"/>
    <w:rsid w:val="003E2259"/>
    <w:rsid w:val="003E24E1"/>
    <w:rsid w:val="003E5A7C"/>
    <w:rsid w:val="003E5D20"/>
    <w:rsid w:val="003F6927"/>
    <w:rsid w:val="004025D1"/>
    <w:rsid w:val="00406BB8"/>
    <w:rsid w:val="0041352C"/>
    <w:rsid w:val="00415097"/>
    <w:rsid w:val="00422381"/>
    <w:rsid w:val="00443063"/>
    <w:rsid w:val="00450CC2"/>
    <w:rsid w:val="004607FB"/>
    <w:rsid w:val="00460820"/>
    <w:rsid w:val="00466953"/>
    <w:rsid w:val="004704CB"/>
    <w:rsid w:val="004742CD"/>
    <w:rsid w:val="00475459"/>
    <w:rsid w:val="00483BA1"/>
    <w:rsid w:val="00485E3E"/>
    <w:rsid w:val="004B5C76"/>
    <w:rsid w:val="004C019A"/>
    <w:rsid w:val="004C24E0"/>
    <w:rsid w:val="004C55DE"/>
    <w:rsid w:val="004D5C77"/>
    <w:rsid w:val="004E648B"/>
    <w:rsid w:val="004F567B"/>
    <w:rsid w:val="00503645"/>
    <w:rsid w:val="00516F90"/>
    <w:rsid w:val="005272C3"/>
    <w:rsid w:val="00533E9F"/>
    <w:rsid w:val="0056132E"/>
    <w:rsid w:val="00561E31"/>
    <w:rsid w:val="00562A7B"/>
    <w:rsid w:val="005644CF"/>
    <w:rsid w:val="005650CA"/>
    <w:rsid w:val="005676F9"/>
    <w:rsid w:val="00574C7E"/>
    <w:rsid w:val="00586A74"/>
    <w:rsid w:val="005919A4"/>
    <w:rsid w:val="005A1BDE"/>
    <w:rsid w:val="005A5013"/>
    <w:rsid w:val="005B1A91"/>
    <w:rsid w:val="005B3E98"/>
    <w:rsid w:val="005C3627"/>
    <w:rsid w:val="005C37A2"/>
    <w:rsid w:val="005C6625"/>
    <w:rsid w:val="005D4DC3"/>
    <w:rsid w:val="00623FCF"/>
    <w:rsid w:val="00641063"/>
    <w:rsid w:val="00641914"/>
    <w:rsid w:val="00646FA5"/>
    <w:rsid w:val="00651569"/>
    <w:rsid w:val="006523F8"/>
    <w:rsid w:val="00661289"/>
    <w:rsid w:val="00664D2F"/>
    <w:rsid w:val="006747F9"/>
    <w:rsid w:val="00682314"/>
    <w:rsid w:val="006921A2"/>
    <w:rsid w:val="00697D36"/>
    <w:rsid w:val="006A3590"/>
    <w:rsid w:val="006B51E7"/>
    <w:rsid w:val="006C7AEA"/>
    <w:rsid w:val="006D68D8"/>
    <w:rsid w:val="006E308F"/>
    <w:rsid w:val="006F0065"/>
    <w:rsid w:val="006F5E6B"/>
    <w:rsid w:val="0070113A"/>
    <w:rsid w:val="00736B31"/>
    <w:rsid w:val="0074214D"/>
    <w:rsid w:val="00747C6F"/>
    <w:rsid w:val="00753DC1"/>
    <w:rsid w:val="00772987"/>
    <w:rsid w:val="00775E2B"/>
    <w:rsid w:val="007823E9"/>
    <w:rsid w:val="007869E2"/>
    <w:rsid w:val="0079017A"/>
    <w:rsid w:val="007951AD"/>
    <w:rsid w:val="007A4754"/>
    <w:rsid w:val="007B738E"/>
    <w:rsid w:val="007C09BD"/>
    <w:rsid w:val="007D28D8"/>
    <w:rsid w:val="007D36CE"/>
    <w:rsid w:val="007D5750"/>
    <w:rsid w:val="007E79B9"/>
    <w:rsid w:val="007F06FB"/>
    <w:rsid w:val="008032C1"/>
    <w:rsid w:val="00803950"/>
    <w:rsid w:val="008039F8"/>
    <w:rsid w:val="00820785"/>
    <w:rsid w:val="00823360"/>
    <w:rsid w:val="00824EED"/>
    <w:rsid w:val="00834197"/>
    <w:rsid w:val="008361BD"/>
    <w:rsid w:val="0083667C"/>
    <w:rsid w:val="00844299"/>
    <w:rsid w:val="00845832"/>
    <w:rsid w:val="008460DE"/>
    <w:rsid w:val="00846631"/>
    <w:rsid w:val="008503D0"/>
    <w:rsid w:val="00852633"/>
    <w:rsid w:val="00861A2D"/>
    <w:rsid w:val="0086219A"/>
    <w:rsid w:val="00867E6C"/>
    <w:rsid w:val="00880129"/>
    <w:rsid w:val="00882E9F"/>
    <w:rsid w:val="008843C0"/>
    <w:rsid w:val="00897D8A"/>
    <w:rsid w:val="008A0D67"/>
    <w:rsid w:val="008A5521"/>
    <w:rsid w:val="008B3C7B"/>
    <w:rsid w:val="008C06FA"/>
    <w:rsid w:val="008D4CAF"/>
    <w:rsid w:val="008E370F"/>
    <w:rsid w:val="00907597"/>
    <w:rsid w:val="00924449"/>
    <w:rsid w:val="0092610C"/>
    <w:rsid w:val="009351EE"/>
    <w:rsid w:val="00943122"/>
    <w:rsid w:val="0094462E"/>
    <w:rsid w:val="00952336"/>
    <w:rsid w:val="00962402"/>
    <w:rsid w:val="00964027"/>
    <w:rsid w:val="00972245"/>
    <w:rsid w:val="00976F01"/>
    <w:rsid w:val="00996EF4"/>
    <w:rsid w:val="009A21D7"/>
    <w:rsid w:val="009A4A2C"/>
    <w:rsid w:val="009A659F"/>
    <w:rsid w:val="009B35DE"/>
    <w:rsid w:val="009D3C92"/>
    <w:rsid w:val="009F2CAE"/>
    <w:rsid w:val="00A207D0"/>
    <w:rsid w:val="00A24942"/>
    <w:rsid w:val="00A24F3B"/>
    <w:rsid w:val="00A311C9"/>
    <w:rsid w:val="00A37E37"/>
    <w:rsid w:val="00A43F69"/>
    <w:rsid w:val="00A46EFE"/>
    <w:rsid w:val="00A51265"/>
    <w:rsid w:val="00A60BDB"/>
    <w:rsid w:val="00A74EC6"/>
    <w:rsid w:val="00A76ED2"/>
    <w:rsid w:val="00A807A7"/>
    <w:rsid w:val="00A922C2"/>
    <w:rsid w:val="00AA1030"/>
    <w:rsid w:val="00AA2764"/>
    <w:rsid w:val="00AB6C06"/>
    <w:rsid w:val="00AB7377"/>
    <w:rsid w:val="00AD329C"/>
    <w:rsid w:val="00AE2B0B"/>
    <w:rsid w:val="00AF12C0"/>
    <w:rsid w:val="00AF1495"/>
    <w:rsid w:val="00B14BF0"/>
    <w:rsid w:val="00B16877"/>
    <w:rsid w:val="00B22903"/>
    <w:rsid w:val="00B26102"/>
    <w:rsid w:val="00B32691"/>
    <w:rsid w:val="00B45ED4"/>
    <w:rsid w:val="00B50D9F"/>
    <w:rsid w:val="00B54FB4"/>
    <w:rsid w:val="00B60AB7"/>
    <w:rsid w:val="00B72B39"/>
    <w:rsid w:val="00B87F63"/>
    <w:rsid w:val="00BB0A0C"/>
    <w:rsid w:val="00BB0E24"/>
    <w:rsid w:val="00BC2D21"/>
    <w:rsid w:val="00BD0D1C"/>
    <w:rsid w:val="00BD1E04"/>
    <w:rsid w:val="00BD4A8C"/>
    <w:rsid w:val="00BE5924"/>
    <w:rsid w:val="00BE6092"/>
    <w:rsid w:val="00BF194C"/>
    <w:rsid w:val="00C15B7A"/>
    <w:rsid w:val="00C31B86"/>
    <w:rsid w:val="00C33407"/>
    <w:rsid w:val="00C351C1"/>
    <w:rsid w:val="00C372EA"/>
    <w:rsid w:val="00C466A1"/>
    <w:rsid w:val="00C527C7"/>
    <w:rsid w:val="00C606B9"/>
    <w:rsid w:val="00C81CAA"/>
    <w:rsid w:val="00C8632A"/>
    <w:rsid w:val="00CB2EA7"/>
    <w:rsid w:val="00CB446F"/>
    <w:rsid w:val="00CB6204"/>
    <w:rsid w:val="00CC1FFA"/>
    <w:rsid w:val="00CC527A"/>
    <w:rsid w:val="00CD2328"/>
    <w:rsid w:val="00CD530A"/>
    <w:rsid w:val="00CE1B0F"/>
    <w:rsid w:val="00CE7F48"/>
    <w:rsid w:val="00CF0705"/>
    <w:rsid w:val="00CF620F"/>
    <w:rsid w:val="00D06BAB"/>
    <w:rsid w:val="00D35BDA"/>
    <w:rsid w:val="00D624FC"/>
    <w:rsid w:val="00D74F94"/>
    <w:rsid w:val="00DA5C19"/>
    <w:rsid w:val="00DB2994"/>
    <w:rsid w:val="00DC42CF"/>
    <w:rsid w:val="00DD482A"/>
    <w:rsid w:val="00DE0396"/>
    <w:rsid w:val="00DE0405"/>
    <w:rsid w:val="00DE252B"/>
    <w:rsid w:val="00DF73F2"/>
    <w:rsid w:val="00E02C7B"/>
    <w:rsid w:val="00E04527"/>
    <w:rsid w:val="00E37A20"/>
    <w:rsid w:val="00E37C1B"/>
    <w:rsid w:val="00E53536"/>
    <w:rsid w:val="00E5373B"/>
    <w:rsid w:val="00E6517B"/>
    <w:rsid w:val="00E66AA9"/>
    <w:rsid w:val="00E71F3C"/>
    <w:rsid w:val="00E90F14"/>
    <w:rsid w:val="00E9104C"/>
    <w:rsid w:val="00E96CDC"/>
    <w:rsid w:val="00EA08EB"/>
    <w:rsid w:val="00EB5766"/>
    <w:rsid w:val="00EC629B"/>
    <w:rsid w:val="00EC667E"/>
    <w:rsid w:val="00EF07BD"/>
    <w:rsid w:val="00EF3208"/>
    <w:rsid w:val="00EF3CA0"/>
    <w:rsid w:val="00EF7156"/>
    <w:rsid w:val="00EF78A2"/>
    <w:rsid w:val="00F171F1"/>
    <w:rsid w:val="00F348A9"/>
    <w:rsid w:val="00F46593"/>
    <w:rsid w:val="00F55AF2"/>
    <w:rsid w:val="00F568D6"/>
    <w:rsid w:val="00F64924"/>
    <w:rsid w:val="00F669BC"/>
    <w:rsid w:val="00F70072"/>
    <w:rsid w:val="00F75BB8"/>
    <w:rsid w:val="00F82864"/>
    <w:rsid w:val="00F82D5C"/>
    <w:rsid w:val="00F94994"/>
    <w:rsid w:val="00F97FEB"/>
    <w:rsid w:val="00FA5079"/>
    <w:rsid w:val="00FB2277"/>
    <w:rsid w:val="00FB4259"/>
    <w:rsid w:val="00FD1674"/>
    <w:rsid w:val="00FE79DC"/>
    <w:rsid w:val="00FF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4214D"/>
    <w:pPr>
      <w:keepNext/>
      <w:spacing w:before="240" w:after="120" w:line="360" w:lineRule="auto"/>
      <w:jc w:val="center"/>
      <w:outlineLvl w:val="0"/>
    </w:pPr>
    <w:rPr>
      <w:rFonts w:ascii="Calibri" w:hAnsi="Calibri"/>
      <w:b/>
      <w:bCs/>
      <w:caps/>
      <w:kern w:val="32"/>
      <w:sz w:val="40"/>
      <w:szCs w:val="32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41352C"/>
  </w:style>
  <w:style w:type="character" w:customStyle="1" w:styleId="Nagwek1Znak">
    <w:name w:val="Nagłówek 1 Znak"/>
    <w:basedOn w:val="Domylnaczcionkaakapitu"/>
    <w:link w:val="Nagwek1"/>
    <w:uiPriority w:val="9"/>
    <w:rsid w:val="0074214D"/>
    <w:rPr>
      <w:rFonts w:ascii="Calibri" w:hAnsi="Calibri"/>
      <w:b/>
      <w:bCs/>
      <w:caps/>
      <w:kern w:val="32"/>
      <w:sz w:val="40"/>
      <w:szCs w:val="32"/>
    </w:rPr>
  </w:style>
  <w:style w:type="paragraph" w:styleId="Poprawka">
    <w:name w:val="Revision"/>
    <w:hidden/>
    <w:uiPriority w:val="99"/>
    <w:semiHidden/>
    <w:rsid w:val="00274199"/>
  </w:style>
  <w:style w:type="character" w:styleId="Hipercze">
    <w:name w:val="Hyperlink"/>
    <w:basedOn w:val="Domylnaczcionkaakapitu"/>
    <w:rsid w:val="008466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466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4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ADEEC-F2D6-42C3-A525-54782505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</TotalTime>
  <Pages>1</Pages>
  <Words>251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Datacomp Sp. z o.o.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MERYDIAN</dc:creator>
  <cp:keywords/>
  <cp:lastModifiedBy>Agnieszka Mikołajczyk</cp:lastModifiedBy>
  <cp:revision>12</cp:revision>
  <cp:lastPrinted>2018-02-15T11:04:00Z</cp:lastPrinted>
  <dcterms:created xsi:type="dcterms:W3CDTF">2023-07-20T10:14:00Z</dcterms:created>
  <dcterms:modified xsi:type="dcterms:W3CDTF">2024-12-05T06:22:00Z</dcterms:modified>
</cp:coreProperties>
</file>