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1BA46" w14:textId="77777777" w:rsidR="00036FE8" w:rsidRPr="00103712" w:rsidRDefault="00D37866" w:rsidP="00036FE8">
      <w:pPr>
        <w:widowControl w:val="0"/>
        <w:suppressAutoHyphens/>
        <w:spacing w:after="0" w:line="360" w:lineRule="auto"/>
        <w:rPr>
          <w:rFonts w:cs="Calibri"/>
          <w:b/>
          <w:iCs/>
          <w:kern w:val="1"/>
          <w:lang w:eastAsia="hi-IN" w:bidi="hi-IN"/>
        </w:rPr>
      </w:pPr>
      <w:r w:rsidRPr="00103712">
        <w:rPr>
          <w:rFonts w:cs="Calibri"/>
          <w:b/>
          <w:iCs/>
          <w:kern w:val="1"/>
          <w:sz w:val="24"/>
          <w:szCs w:val="24"/>
          <w:lang w:eastAsia="hi-IN" w:bidi="hi-IN"/>
        </w:rPr>
        <w:t>Formularz ofertowy Wykonawcy</w:t>
      </w:r>
      <w:r w:rsidR="00741ADB" w:rsidRPr="00103712">
        <w:rPr>
          <w:rFonts w:cs="Calibri"/>
          <w:b/>
          <w:iCs/>
          <w:kern w:val="1"/>
          <w:lang w:eastAsia="hi-IN" w:bidi="hi-IN"/>
        </w:rPr>
        <w:br/>
      </w:r>
    </w:p>
    <w:p w14:paraId="0EABCC72" w14:textId="38C6E6A4" w:rsidR="00103712" w:rsidRPr="00103712" w:rsidRDefault="00103712" w:rsidP="00103712">
      <w:pPr>
        <w:spacing w:after="0" w:line="360" w:lineRule="auto"/>
        <w:rPr>
          <w:rFonts w:cs="Calibri"/>
          <w:b/>
          <w:bCs/>
          <w:kern w:val="1"/>
          <w:sz w:val="24"/>
          <w:szCs w:val="24"/>
          <w:lang w:eastAsia="hi-IN" w:bidi="hi-IN"/>
        </w:rPr>
      </w:pPr>
      <w:r w:rsidRPr="00103712">
        <w:rPr>
          <w:rFonts w:cs="Calibri"/>
          <w:bCs/>
          <w:kern w:val="1"/>
          <w:sz w:val="24"/>
          <w:szCs w:val="24"/>
          <w:lang w:eastAsia="hi-IN" w:bidi="hi-IN"/>
        </w:rPr>
        <w:t xml:space="preserve">Nawiązując do ogłoszenia  w sprawie postępowania o udzielenie zamówienia publicznego prowadzonego w trybie podstawowym bez negocjacji </w:t>
      </w:r>
      <w:r w:rsidR="000470DE" w:rsidRPr="000470DE">
        <w:rPr>
          <w:rFonts w:cs="Calibri"/>
          <w:b/>
          <w:bCs/>
          <w:sz w:val="24"/>
          <w:szCs w:val="24"/>
          <w:lang w:eastAsia="pl-PL"/>
        </w:rPr>
        <w:t>„</w:t>
      </w:r>
      <w:r w:rsidR="000E3ED0" w:rsidRPr="000E3ED0">
        <w:rPr>
          <w:rFonts w:cs="Calibri"/>
          <w:b/>
          <w:bCs/>
          <w:sz w:val="24"/>
          <w:szCs w:val="24"/>
          <w:lang w:eastAsia="pl-PL"/>
        </w:rPr>
        <w:t>Dostaw</w:t>
      </w:r>
      <w:r w:rsidR="000E3ED0">
        <w:rPr>
          <w:rFonts w:cs="Calibri"/>
          <w:b/>
          <w:bCs/>
          <w:sz w:val="24"/>
          <w:szCs w:val="24"/>
          <w:lang w:eastAsia="pl-PL"/>
        </w:rPr>
        <w:t>a</w:t>
      </w:r>
      <w:r w:rsidR="000E3ED0" w:rsidRPr="000E3ED0">
        <w:rPr>
          <w:rFonts w:cs="Calibri"/>
          <w:b/>
          <w:bCs/>
          <w:sz w:val="24"/>
          <w:szCs w:val="24"/>
          <w:lang w:eastAsia="pl-PL"/>
        </w:rPr>
        <w:t xml:space="preserve"> materiałów eksploatacyjnych do urządzeń drukujących na potrzeby jednostek organizacyjnych Uniwersytetu Rolniczego im. Hugona Kołłątaja w Krakowie</w:t>
      </w:r>
      <w:r w:rsidR="000470DE" w:rsidRPr="000470DE">
        <w:rPr>
          <w:rFonts w:cs="Calibri"/>
          <w:b/>
          <w:bCs/>
          <w:sz w:val="24"/>
          <w:szCs w:val="24"/>
          <w:lang w:eastAsia="pl-PL"/>
        </w:rPr>
        <w:t>”</w:t>
      </w:r>
      <w:r w:rsidR="000470DE" w:rsidRPr="000470DE">
        <w:rPr>
          <w:rFonts w:cs="Calibri"/>
          <w:b/>
          <w:sz w:val="24"/>
          <w:szCs w:val="24"/>
          <w:lang w:eastAsia="pl-PL"/>
        </w:rPr>
        <w:t xml:space="preserve">, </w:t>
      </w:r>
      <w:r w:rsidRPr="00103712">
        <w:rPr>
          <w:rFonts w:cs="Calibri"/>
          <w:bCs/>
          <w:kern w:val="1"/>
          <w:sz w:val="24"/>
          <w:szCs w:val="24"/>
          <w:lang w:eastAsia="hi-IN" w:bidi="hi-IN"/>
        </w:rPr>
        <w:t>nr postępowania „</w:t>
      </w:r>
      <w:r w:rsidRPr="00103712">
        <w:rPr>
          <w:rFonts w:cs="Calibri"/>
          <w:b/>
          <w:bCs/>
          <w:kern w:val="1"/>
          <w:sz w:val="24"/>
          <w:szCs w:val="24"/>
          <w:lang w:eastAsia="hi-IN" w:bidi="hi-IN"/>
        </w:rPr>
        <w:t>DZiK-DZP.2921.</w:t>
      </w:r>
      <w:r w:rsidR="008D1F02">
        <w:rPr>
          <w:rFonts w:cs="Calibri"/>
          <w:b/>
          <w:bCs/>
          <w:kern w:val="1"/>
          <w:sz w:val="24"/>
          <w:szCs w:val="24"/>
          <w:lang w:eastAsia="hi-IN" w:bidi="hi-IN"/>
        </w:rPr>
        <w:t>57</w:t>
      </w:r>
      <w:r w:rsidRPr="00103712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.2024”, </w:t>
      </w:r>
      <w:r w:rsidRPr="00103712">
        <w:rPr>
          <w:rFonts w:cs="Calibri"/>
          <w:kern w:val="1"/>
          <w:sz w:val="24"/>
          <w:szCs w:val="24"/>
          <w:lang w:eastAsia="hi-IN" w:bidi="hi-IN"/>
        </w:rPr>
        <w:t xml:space="preserve">prowadzonego przez Uniwersytet Rolniczy w Krakowie: </w:t>
      </w:r>
    </w:p>
    <w:p w14:paraId="16CCCCBD" w14:textId="77777777" w:rsidR="00EF7710" w:rsidRPr="0037519A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tbl>
      <w:tblPr>
        <w:tblW w:w="496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EF7710" w:rsidRPr="00741ADB" w14:paraId="5F3993E2" w14:textId="77777777" w:rsidTr="002E65BB">
        <w:trPr>
          <w:cantSplit/>
          <w:trHeight w:val="284"/>
        </w:trPr>
        <w:tc>
          <w:tcPr>
            <w:tcW w:w="5000" w:type="pct"/>
            <w:shd w:val="clear" w:color="auto" w:fill="FFFFFF" w:themeFill="background1"/>
            <w:vAlign w:val="center"/>
          </w:tcPr>
          <w:p w14:paraId="49D72F2C" w14:textId="0A042D71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/>
                <w:sz w:val="24"/>
                <w:szCs w:val="24"/>
                <w:lang w:eastAsia="pl-PL"/>
              </w:rPr>
              <w:t xml:space="preserve">Dane </w:t>
            </w:r>
            <w:r w:rsidR="00AE31CB">
              <w:rPr>
                <w:rFonts w:cs="Calibri"/>
                <w:b/>
                <w:sz w:val="24"/>
                <w:szCs w:val="24"/>
                <w:lang w:eastAsia="pl-PL"/>
              </w:rPr>
              <w:t>identyfikujące Wykonawcę</w:t>
            </w:r>
          </w:p>
        </w:tc>
      </w:tr>
      <w:tr w:rsidR="00EF7710" w:rsidRPr="00741ADB" w14:paraId="63FED8F4" w14:textId="77777777" w:rsidTr="002E65BB">
        <w:trPr>
          <w:cantSplit/>
          <w:trHeight w:val="1083"/>
        </w:trPr>
        <w:tc>
          <w:tcPr>
            <w:tcW w:w="5000" w:type="pct"/>
            <w:vAlign w:val="center"/>
          </w:tcPr>
          <w:p w14:paraId="5EC3C190" w14:textId="5E85B1D4" w:rsidR="00EF7710" w:rsidRPr="00741ADB" w:rsidRDefault="00AE31CB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>
              <w:rPr>
                <w:rFonts w:cs="Calibri"/>
                <w:b/>
                <w:bCs/>
                <w:sz w:val="24"/>
                <w:szCs w:val="24"/>
                <w:lang w:eastAsia="pl-PL"/>
              </w:rPr>
              <w:t>1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.</w:t>
            </w:r>
            <w:r w:rsidR="00D926BC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N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azwa (firma):</w:t>
            </w:r>
            <w:r w:rsidR="00EF7710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</w:p>
          <w:p w14:paraId="16E5A47B" w14:textId="6CFBC89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........................................................................................................................................................................................</w:t>
            </w:r>
            <w:r w:rsidR="00EC45D6"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</w:t>
            </w:r>
          </w:p>
          <w:p w14:paraId="02E3BD22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NIP: ..................................,      REGON: ................................         </w:t>
            </w:r>
          </w:p>
          <w:p w14:paraId="75DB6889" w14:textId="1C9E38FD" w:rsidR="00EF7710" w:rsidRPr="00741ADB" w:rsidRDefault="00D926BC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2.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dres (siedziba):</w:t>
            </w:r>
          </w:p>
          <w:p w14:paraId="7D464FE5" w14:textId="237600BD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ul. .......................................,     kod pocztowy: ......................,  miejscowość: ...........................</w:t>
            </w:r>
          </w:p>
          <w:p w14:paraId="0D740C57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powiat: ..............................................,    województwo: .................................................</w:t>
            </w:r>
          </w:p>
          <w:p w14:paraId="380A1ABB" w14:textId="70077F91" w:rsidR="00EF7710" w:rsidRPr="00741ADB" w:rsidRDefault="00313EBB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3.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Dane kontaktowe:</w:t>
            </w:r>
          </w:p>
          <w:p w14:paraId="76B04974" w14:textId="24AF5054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val="de-DE"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tel</w:t>
            </w:r>
            <w:r w:rsidR="00F70187" w:rsidRPr="00741ADB">
              <w:rPr>
                <w:rFonts w:cs="Calibri"/>
                <w:bCs/>
                <w:sz w:val="24"/>
                <w:szCs w:val="24"/>
                <w:lang w:eastAsia="pl-PL"/>
              </w:rPr>
              <w:t>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: ..............................,</w:t>
            </w:r>
            <w:r w:rsidR="003F1984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741ADB">
              <w:rPr>
                <w:rFonts w:cs="Calibri"/>
                <w:sz w:val="24"/>
                <w:szCs w:val="24"/>
                <w:lang w:val="de-DE" w:eastAsia="pl-PL"/>
              </w:rPr>
              <w:t>e-mail: ...................................</w:t>
            </w:r>
            <w:r w:rsidR="003F1984">
              <w:rPr>
                <w:rFonts w:cs="Calibri"/>
                <w:sz w:val="24"/>
                <w:szCs w:val="24"/>
                <w:lang w:val="de-DE" w:eastAsia="pl-PL"/>
              </w:rPr>
              <w:t>.</w:t>
            </w: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 </w:t>
            </w:r>
          </w:p>
        </w:tc>
      </w:tr>
    </w:tbl>
    <w:p w14:paraId="42D6058C" w14:textId="5D23BDEE" w:rsidR="00EF7710" w:rsidRDefault="00D926BC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  <w:r w:rsidRPr="00AE31CB">
        <w:rPr>
          <w:rFonts w:cs="Calibri"/>
          <w:b/>
          <w:bCs/>
          <w:sz w:val="20"/>
          <w:szCs w:val="20"/>
          <w:lang w:eastAsia="pl-PL"/>
        </w:rPr>
        <w:t>UWAGA:</w:t>
      </w:r>
      <w:r w:rsidRPr="00AE31CB">
        <w:rPr>
          <w:rFonts w:cs="Calibri"/>
          <w:sz w:val="20"/>
          <w:szCs w:val="20"/>
          <w:lang w:eastAsia="pl-PL"/>
        </w:rPr>
        <w:t xml:space="preserve"> </w:t>
      </w:r>
      <w:r w:rsidR="00EF7710" w:rsidRPr="0037519A">
        <w:rPr>
          <w:rFonts w:cs="Calibri"/>
          <w:sz w:val="24"/>
          <w:szCs w:val="24"/>
          <w:lang w:eastAsia="pl-PL"/>
        </w:rPr>
        <w:t>w przypadku oferty składanej przez Konsorcjum, należy osobno podać dane dotyczące Lidera oraz</w:t>
      </w:r>
      <w:r w:rsidR="00267489" w:rsidRPr="0037519A">
        <w:rPr>
          <w:rFonts w:cs="Calibri"/>
          <w:sz w:val="24"/>
          <w:szCs w:val="24"/>
          <w:lang w:eastAsia="pl-PL"/>
        </w:rPr>
        <w:t xml:space="preserve"> P</w:t>
      </w:r>
      <w:r w:rsidR="00EF7710" w:rsidRPr="0037519A">
        <w:rPr>
          <w:rFonts w:cs="Calibri"/>
          <w:sz w:val="24"/>
          <w:szCs w:val="24"/>
          <w:lang w:eastAsia="pl-PL"/>
        </w:rPr>
        <w:t>artnera</w:t>
      </w:r>
      <w:r w:rsidRPr="0037519A">
        <w:rPr>
          <w:rFonts w:cs="Calibri"/>
          <w:sz w:val="24"/>
          <w:szCs w:val="24"/>
          <w:lang w:eastAsia="pl-PL"/>
        </w:rPr>
        <w:t>/</w:t>
      </w:r>
      <w:r w:rsidR="00267489" w:rsidRPr="0037519A">
        <w:rPr>
          <w:rFonts w:cs="Calibri"/>
          <w:sz w:val="24"/>
          <w:szCs w:val="24"/>
          <w:lang w:eastAsia="pl-PL"/>
        </w:rPr>
        <w:t xml:space="preserve"> </w:t>
      </w:r>
      <w:r w:rsidRPr="0037519A">
        <w:rPr>
          <w:rFonts w:cs="Calibri"/>
          <w:sz w:val="24"/>
          <w:szCs w:val="24"/>
          <w:lang w:eastAsia="pl-PL"/>
        </w:rPr>
        <w:t>Partnerów</w:t>
      </w:r>
      <w:r w:rsidR="00EF7710" w:rsidRPr="0037519A">
        <w:rPr>
          <w:rFonts w:cs="Calibri"/>
          <w:sz w:val="24"/>
          <w:szCs w:val="24"/>
          <w:lang w:eastAsia="pl-PL"/>
        </w:rPr>
        <w:t xml:space="preserve"> Konsorcjum</w:t>
      </w:r>
    </w:p>
    <w:p w14:paraId="3F3A3F22" w14:textId="77777777" w:rsidR="0037519A" w:rsidRPr="00AE31CB" w:rsidRDefault="0037519A" w:rsidP="00D9556F">
      <w:pPr>
        <w:spacing w:after="0" w:line="360" w:lineRule="auto"/>
        <w:rPr>
          <w:rFonts w:cs="Calibri"/>
          <w:sz w:val="20"/>
          <w:szCs w:val="20"/>
          <w:lang w:eastAsia="pl-PL"/>
        </w:rPr>
      </w:pPr>
    </w:p>
    <w:p w14:paraId="340CE47A" w14:textId="46BE801C" w:rsidR="00EF7710" w:rsidRPr="00AE31CB" w:rsidRDefault="00661F61" w:rsidP="00D9556F">
      <w:pPr>
        <w:spacing w:after="0" w:line="360" w:lineRule="auto"/>
        <w:ind w:right="-569"/>
        <w:rPr>
          <w:rFonts w:cs="Calibri"/>
          <w:b/>
          <w:snapToGrid w:val="0"/>
          <w:sz w:val="24"/>
          <w:szCs w:val="24"/>
        </w:rPr>
      </w:pPr>
      <w:r w:rsidRPr="00AE31CB">
        <w:rPr>
          <w:rFonts w:cs="Calibri"/>
          <w:snapToGrid w:val="0"/>
          <w:sz w:val="24"/>
          <w:szCs w:val="24"/>
        </w:rPr>
        <w:t>O</w:t>
      </w:r>
      <w:r w:rsidR="00EF7710" w:rsidRPr="00AE31CB">
        <w:rPr>
          <w:rFonts w:cs="Calibri"/>
          <w:snapToGrid w:val="0"/>
          <w:sz w:val="24"/>
          <w:szCs w:val="24"/>
        </w:rPr>
        <w:t>feruję</w:t>
      </w:r>
      <w:r w:rsidRPr="00AE31CB">
        <w:rPr>
          <w:rFonts w:cs="Calibri"/>
          <w:snapToGrid w:val="0"/>
          <w:sz w:val="24"/>
          <w:szCs w:val="24"/>
        </w:rPr>
        <w:t>/oferujemy</w:t>
      </w:r>
      <w:r w:rsidR="00EF7710" w:rsidRPr="00AE31CB">
        <w:rPr>
          <w:rFonts w:cs="Calibri"/>
          <w:snapToGrid w:val="0"/>
          <w:sz w:val="24"/>
          <w:szCs w:val="24"/>
        </w:rPr>
        <w:t xml:space="preserve"> wykonanie przedmiotu zamówienia w pełnym </w:t>
      </w:r>
      <w:r w:rsidR="005E4FEB" w:rsidRPr="00AE31CB">
        <w:rPr>
          <w:rFonts w:cs="Calibri"/>
          <w:snapToGrid w:val="0"/>
          <w:sz w:val="24"/>
          <w:szCs w:val="24"/>
        </w:rPr>
        <w:t xml:space="preserve">zakresie </w:t>
      </w:r>
      <w:r w:rsidR="00EF7710" w:rsidRPr="00AE31CB">
        <w:rPr>
          <w:rFonts w:cs="Calibri"/>
          <w:snapToGrid w:val="0"/>
          <w:sz w:val="24"/>
          <w:szCs w:val="24"/>
        </w:rPr>
        <w:t xml:space="preserve">rzeczowym określonym </w:t>
      </w:r>
      <w:r w:rsidRPr="00AE31CB">
        <w:rPr>
          <w:rFonts w:cs="Calibri"/>
          <w:snapToGrid w:val="0"/>
          <w:sz w:val="24"/>
          <w:szCs w:val="24"/>
        </w:rPr>
        <w:t xml:space="preserve">                                 </w:t>
      </w:r>
      <w:r w:rsidR="00EF7710" w:rsidRPr="00AE31CB">
        <w:rPr>
          <w:rFonts w:cs="Calibri"/>
          <w:snapToGrid w:val="0"/>
          <w:sz w:val="24"/>
          <w:szCs w:val="24"/>
        </w:rPr>
        <w:t xml:space="preserve">w specyfikacji warunków zamówienia </w:t>
      </w:r>
      <w:r w:rsidR="009359A4">
        <w:rPr>
          <w:rFonts w:cs="Calibri"/>
          <w:snapToGrid w:val="0"/>
          <w:sz w:val="24"/>
          <w:szCs w:val="24"/>
        </w:rPr>
        <w:t>[</w:t>
      </w:r>
      <w:r w:rsidR="00EF7710" w:rsidRPr="00AE31CB">
        <w:rPr>
          <w:rFonts w:cs="Calibri"/>
          <w:snapToGrid w:val="0"/>
          <w:sz w:val="24"/>
          <w:szCs w:val="24"/>
        </w:rPr>
        <w:t>SWZ</w:t>
      </w:r>
      <w:r w:rsidR="009359A4">
        <w:rPr>
          <w:rFonts w:cs="Calibri"/>
          <w:snapToGrid w:val="0"/>
          <w:sz w:val="24"/>
          <w:szCs w:val="24"/>
        </w:rPr>
        <w:t>]</w:t>
      </w:r>
      <w:r w:rsidR="00EF7710" w:rsidRPr="00AE31CB">
        <w:rPr>
          <w:rFonts w:cs="Calibri"/>
          <w:snapToGrid w:val="0"/>
          <w:sz w:val="24"/>
          <w:szCs w:val="24"/>
        </w:rPr>
        <w:t>,</w:t>
      </w:r>
      <w:r w:rsidR="002A4FED">
        <w:rPr>
          <w:rFonts w:cs="Calibri"/>
          <w:snapToGrid w:val="0"/>
          <w:sz w:val="24"/>
          <w:szCs w:val="24"/>
        </w:rPr>
        <w:t xml:space="preserve"> opisie przedmiotu zamówienia [OPZ]</w:t>
      </w:r>
      <w:r w:rsidR="002B2FBF">
        <w:rPr>
          <w:rFonts w:cs="Calibri"/>
          <w:snapToGrid w:val="0"/>
          <w:sz w:val="24"/>
          <w:szCs w:val="24"/>
        </w:rPr>
        <w:t xml:space="preserve">, zawierającym się w </w:t>
      </w:r>
      <w:r w:rsidR="008D1F02">
        <w:rPr>
          <w:rFonts w:cs="Calibri"/>
          <w:snapToGrid w:val="0"/>
          <w:sz w:val="24"/>
          <w:szCs w:val="24"/>
        </w:rPr>
        <w:t>Załączniku nr 2 do</w:t>
      </w:r>
      <w:r w:rsidR="0008159C">
        <w:rPr>
          <w:rFonts w:cs="Calibri"/>
          <w:snapToGrid w:val="0"/>
          <w:sz w:val="24"/>
          <w:szCs w:val="24"/>
        </w:rPr>
        <w:t xml:space="preserve"> </w:t>
      </w:r>
      <w:r w:rsidR="002B2FBF">
        <w:rPr>
          <w:rFonts w:cs="Calibri"/>
          <w:snapToGrid w:val="0"/>
          <w:sz w:val="24"/>
          <w:szCs w:val="24"/>
        </w:rPr>
        <w:t>SWZ</w:t>
      </w:r>
      <w:r w:rsidR="002A4FED">
        <w:rPr>
          <w:rFonts w:cs="Calibri"/>
          <w:snapToGrid w:val="0"/>
          <w:sz w:val="24"/>
          <w:szCs w:val="24"/>
        </w:rPr>
        <w:t xml:space="preserve"> oraz wzorze umowy</w:t>
      </w:r>
      <w:r w:rsidR="00E16B9F">
        <w:rPr>
          <w:rFonts w:cs="Calibri"/>
          <w:snapToGrid w:val="0"/>
          <w:sz w:val="24"/>
          <w:szCs w:val="24"/>
        </w:rPr>
        <w:t xml:space="preserve"> </w:t>
      </w:r>
      <w:r w:rsidR="002A4FED">
        <w:rPr>
          <w:rFonts w:cs="Calibri"/>
          <w:snapToGrid w:val="0"/>
          <w:sz w:val="24"/>
          <w:szCs w:val="24"/>
        </w:rPr>
        <w:t xml:space="preserve">[Załącznik nr </w:t>
      </w:r>
      <w:r w:rsidR="00DC72FB">
        <w:rPr>
          <w:rFonts w:cs="Calibri"/>
          <w:snapToGrid w:val="0"/>
          <w:sz w:val="24"/>
          <w:szCs w:val="24"/>
        </w:rPr>
        <w:t>4</w:t>
      </w:r>
      <w:r w:rsidR="002A4FED">
        <w:rPr>
          <w:rFonts w:cs="Calibri"/>
          <w:snapToGrid w:val="0"/>
          <w:sz w:val="24"/>
          <w:szCs w:val="24"/>
        </w:rPr>
        <w:t xml:space="preserve"> do SWZ] - </w:t>
      </w:r>
      <w:r w:rsidR="00EF7710" w:rsidRPr="00AE31CB">
        <w:rPr>
          <w:rFonts w:cs="Calibri"/>
          <w:snapToGrid w:val="0"/>
          <w:sz w:val="24"/>
          <w:szCs w:val="24"/>
        </w:rPr>
        <w:t>na zasadach określonych w ustawie</w:t>
      </w:r>
      <w:r w:rsidR="00AE31CB" w:rsidRPr="00AE31CB">
        <w:rPr>
          <w:rFonts w:cs="Calibri"/>
          <w:snapToGrid w:val="0"/>
          <w:sz w:val="24"/>
          <w:szCs w:val="24"/>
        </w:rPr>
        <w:t xml:space="preserve"> z dnia</w:t>
      </w:r>
      <w:r w:rsidR="002A4FED">
        <w:rPr>
          <w:rFonts w:cs="Calibri"/>
          <w:snapToGrid w:val="0"/>
          <w:sz w:val="24"/>
          <w:szCs w:val="24"/>
        </w:rPr>
        <w:t xml:space="preserve"> </w:t>
      </w:r>
      <w:r w:rsidR="00AE31CB" w:rsidRPr="00AE31CB">
        <w:rPr>
          <w:rFonts w:cs="Calibri"/>
          <w:snapToGrid w:val="0"/>
          <w:sz w:val="24"/>
          <w:szCs w:val="24"/>
        </w:rPr>
        <w:t>11 września 2019 roku</w:t>
      </w:r>
      <w:r w:rsidR="00EF7710" w:rsidRPr="00AE31CB">
        <w:rPr>
          <w:rFonts w:cs="Calibri"/>
          <w:snapToGrid w:val="0"/>
          <w:sz w:val="24"/>
          <w:szCs w:val="24"/>
        </w:rPr>
        <w:t xml:space="preserve"> Prawo zamówień publicznych </w:t>
      </w:r>
      <w:r w:rsidR="00EF7710" w:rsidRPr="00AE31CB">
        <w:rPr>
          <w:rFonts w:cs="Calibri"/>
          <w:sz w:val="24"/>
          <w:szCs w:val="24"/>
          <w:lang w:eastAsia="pl-PL"/>
        </w:rPr>
        <w:t>(</w:t>
      </w:r>
      <w:r w:rsidR="00080DE5" w:rsidRPr="00AE31CB">
        <w:rPr>
          <w:rFonts w:cs="Calibri"/>
          <w:sz w:val="24"/>
          <w:szCs w:val="24"/>
          <w:lang w:eastAsia="pl-PL"/>
        </w:rPr>
        <w:t xml:space="preserve">t. j. </w:t>
      </w:r>
      <w:r w:rsidR="00EF7710" w:rsidRPr="00AE31CB">
        <w:rPr>
          <w:rFonts w:cs="Calibri"/>
          <w:sz w:val="24"/>
          <w:szCs w:val="24"/>
          <w:lang w:eastAsia="pl-PL"/>
        </w:rPr>
        <w:t>Dz. U. z 20</w:t>
      </w:r>
      <w:r w:rsidR="00080DE5" w:rsidRPr="00AE31CB">
        <w:rPr>
          <w:rFonts w:cs="Calibri"/>
          <w:sz w:val="24"/>
          <w:szCs w:val="24"/>
          <w:lang w:eastAsia="pl-PL"/>
        </w:rPr>
        <w:t>2</w:t>
      </w:r>
      <w:r w:rsidR="00103712">
        <w:rPr>
          <w:rFonts w:cs="Calibri"/>
          <w:sz w:val="24"/>
          <w:szCs w:val="24"/>
          <w:lang w:eastAsia="pl-PL"/>
        </w:rPr>
        <w:t>3</w:t>
      </w:r>
      <w:r w:rsidR="00080DE5" w:rsidRPr="00AE31CB">
        <w:rPr>
          <w:rFonts w:cs="Calibri"/>
          <w:sz w:val="24"/>
          <w:szCs w:val="24"/>
          <w:lang w:eastAsia="pl-PL"/>
        </w:rPr>
        <w:t xml:space="preserve"> </w:t>
      </w:r>
      <w:r w:rsidR="00EF7710" w:rsidRPr="00AE31CB">
        <w:rPr>
          <w:rFonts w:cs="Calibri"/>
          <w:sz w:val="24"/>
          <w:szCs w:val="24"/>
          <w:lang w:eastAsia="pl-PL"/>
        </w:rPr>
        <w:t>r.</w:t>
      </w:r>
      <w:r w:rsidR="00080DE5" w:rsidRPr="00AE31CB">
        <w:rPr>
          <w:rFonts w:cs="Calibri"/>
          <w:sz w:val="24"/>
          <w:szCs w:val="24"/>
          <w:lang w:eastAsia="pl-PL"/>
        </w:rPr>
        <w:t>,</w:t>
      </w:r>
      <w:r w:rsidR="00EF7710" w:rsidRPr="00AE31CB">
        <w:rPr>
          <w:rFonts w:cs="Calibri"/>
          <w:sz w:val="24"/>
          <w:szCs w:val="24"/>
          <w:lang w:eastAsia="pl-PL"/>
        </w:rPr>
        <w:t xml:space="preserve"> poz.</w:t>
      </w:r>
      <w:r w:rsidR="00080DE5" w:rsidRPr="00AE31CB">
        <w:rPr>
          <w:rFonts w:cs="Calibri"/>
          <w:sz w:val="24"/>
          <w:szCs w:val="24"/>
          <w:lang w:eastAsia="pl-PL"/>
        </w:rPr>
        <w:t xml:space="preserve"> 1</w:t>
      </w:r>
      <w:r w:rsidR="00103712">
        <w:rPr>
          <w:rFonts w:cs="Calibri"/>
          <w:sz w:val="24"/>
          <w:szCs w:val="24"/>
          <w:lang w:eastAsia="pl-PL"/>
        </w:rPr>
        <w:t>605</w:t>
      </w:r>
      <w:r w:rsidR="00B057C5">
        <w:rPr>
          <w:rFonts w:cs="Calibri"/>
          <w:sz w:val="24"/>
          <w:szCs w:val="24"/>
          <w:lang w:eastAsia="pl-PL"/>
        </w:rPr>
        <w:t xml:space="preserve"> ze zm.</w:t>
      </w:r>
      <w:r w:rsidR="00EF7710" w:rsidRPr="00AE31CB">
        <w:rPr>
          <w:rFonts w:cs="Calibri"/>
          <w:sz w:val="24"/>
          <w:szCs w:val="24"/>
          <w:lang w:eastAsia="pl-PL"/>
        </w:rPr>
        <w:t>)</w:t>
      </w:r>
      <w:r w:rsidR="00EF7710" w:rsidRPr="00AE31CB">
        <w:rPr>
          <w:rFonts w:cs="Calibri"/>
          <w:snapToGrid w:val="0"/>
          <w:sz w:val="24"/>
          <w:szCs w:val="24"/>
        </w:rPr>
        <w:t xml:space="preserve"> oraz zgodnie</w:t>
      </w:r>
      <w:r w:rsidR="00E16B9F">
        <w:rPr>
          <w:rFonts w:cs="Calibri"/>
          <w:snapToGrid w:val="0"/>
          <w:sz w:val="24"/>
          <w:szCs w:val="24"/>
        </w:rPr>
        <w:t xml:space="preserve"> </w:t>
      </w:r>
      <w:r w:rsidR="00EF7710" w:rsidRPr="00AE31CB">
        <w:rPr>
          <w:rFonts w:cs="Calibri"/>
          <w:snapToGrid w:val="0"/>
          <w:sz w:val="24"/>
          <w:szCs w:val="24"/>
        </w:rPr>
        <w:t>z poniższymi warunkami:</w:t>
      </w:r>
    </w:p>
    <w:p w14:paraId="6DA5F329" w14:textId="00D0BAC3" w:rsidR="00EF7710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62998D73" w14:textId="1B43FF68" w:rsidR="00B51350" w:rsidRDefault="0037519A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>
        <w:rPr>
          <w:rFonts w:cs="Calibri"/>
          <w:b/>
          <w:sz w:val="28"/>
          <w:szCs w:val="28"/>
          <w:lang w:eastAsia="pl-PL"/>
        </w:rPr>
        <w:lastRenderedPageBreak/>
        <w:t>Kryteria cenowe i pozacenowe oferty</w:t>
      </w:r>
    </w:p>
    <w:p w14:paraId="480D105A" w14:textId="77777777" w:rsidR="00630B3B" w:rsidRDefault="00630B3B" w:rsidP="00D9556F">
      <w:pPr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</w:p>
    <w:p w14:paraId="5014298D" w14:textId="510CAE1A" w:rsidR="00630B3B" w:rsidRPr="005008C6" w:rsidRDefault="00630B3B" w:rsidP="00D9556F">
      <w:pPr>
        <w:spacing w:after="0" w:line="360" w:lineRule="auto"/>
        <w:ind w:left="357"/>
        <w:rPr>
          <w:rFonts w:cs="Calibri"/>
          <w:bCs/>
          <w:sz w:val="24"/>
          <w:szCs w:val="24"/>
          <w:lang w:eastAsia="pl-PL"/>
        </w:rPr>
      </w:pPr>
      <w:r w:rsidRPr="005008C6">
        <w:rPr>
          <w:rFonts w:cs="Calibri"/>
          <w:bCs/>
          <w:sz w:val="24"/>
          <w:szCs w:val="24"/>
          <w:lang w:eastAsia="pl-PL"/>
        </w:rPr>
        <w:t xml:space="preserve">Oferuję/Oferujemy* wykonanie przedmiotu zamówienia zgodnie z zaoferowanymi </w:t>
      </w:r>
      <w:r w:rsidRPr="005008C6">
        <w:rPr>
          <w:rFonts w:cs="Calibri"/>
          <w:bCs/>
          <w:sz w:val="24"/>
          <w:szCs w:val="24"/>
          <w:lang w:eastAsia="pl-PL"/>
        </w:rPr>
        <w:br/>
        <w:t xml:space="preserve">w </w:t>
      </w:r>
      <w:r w:rsidR="008D1F02">
        <w:rPr>
          <w:rFonts w:cs="Calibri"/>
          <w:bCs/>
          <w:sz w:val="24"/>
          <w:szCs w:val="24"/>
          <w:lang w:eastAsia="pl-PL"/>
        </w:rPr>
        <w:t>Załączniku nr 2</w:t>
      </w:r>
      <w:r w:rsidRPr="005008C6">
        <w:rPr>
          <w:rFonts w:cs="Calibri"/>
          <w:bCs/>
          <w:sz w:val="24"/>
          <w:szCs w:val="24"/>
          <w:lang w:eastAsia="pl-PL"/>
        </w:rPr>
        <w:t xml:space="preserve"> do SWZ parametrami technicznymi</w:t>
      </w:r>
      <w:r w:rsidR="00B45C3C" w:rsidRPr="005008C6">
        <w:rPr>
          <w:rFonts w:cs="Calibri"/>
          <w:bCs/>
          <w:sz w:val="24"/>
          <w:szCs w:val="24"/>
          <w:lang w:eastAsia="pl-PL"/>
        </w:rPr>
        <w:t xml:space="preserve"> </w:t>
      </w:r>
      <w:r w:rsidRPr="005008C6">
        <w:rPr>
          <w:rFonts w:cs="Calibri"/>
          <w:bCs/>
          <w:sz w:val="24"/>
          <w:szCs w:val="24"/>
          <w:lang w:eastAsia="pl-PL"/>
        </w:rPr>
        <w:t>w oparciu o zaoferowane poniżej kryteria cenowe oraz pozacenowe:</w:t>
      </w:r>
    </w:p>
    <w:p w14:paraId="59564B50" w14:textId="5FB10871" w:rsidR="00BF713A" w:rsidRPr="00103712" w:rsidRDefault="00BF713A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67"/>
        <w:gridCol w:w="3122"/>
      </w:tblGrid>
      <w:tr w:rsidR="0090363D" w:rsidRPr="00103712" w14:paraId="468DE203" w14:textId="77777777" w:rsidTr="003A3AC9">
        <w:trPr>
          <w:trHeight w:val="1282"/>
          <w:jc w:val="center"/>
        </w:trPr>
        <w:tc>
          <w:tcPr>
            <w:tcW w:w="7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FD08C" w14:textId="21838BF3" w:rsidR="0090363D" w:rsidRPr="00103712" w:rsidRDefault="0090363D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bookmarkStart w:id="0" w:name="_Hlk169183954"/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netto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82571" w14:textId="77777777" w:rsidR="0090363D" w:rsidRPr="0090363D" w:rsidRDefault="0090363D" w:rsidP="0090363D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0363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7D3071E2" w14:textId="5C01402F" w:rsidR="0090363D" w:rsidRPr="00103712" w:rsidRDefault="0090363D" w:rsidP="0090363D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0363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90363D" w:rsidRPr="00103712" w14:paraId="19A88330" w14:textId="77777777" w:rsidTr="003A3AC9">
        <w:trPr>
          <w:trHeight w:val="1282"/>
          <w:jc w:val="center"/>
        </w:trPr>
        <w:tc>
          <w:tcPr>
            <w:tcW w:w="7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154E0" w14:textId="38912C3F" w:rsidR="0090363D" w:rsidRPr="00103712" w:rsidRDefault="0090363D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Stawka VAT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1C9D4" w14:textId="54ABB9B5" w:rsidR="0090363D" w:rsidRPr="00103712" w:rsidRDefault="0090363D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…….%</w:t>
            </w:r>
          </w:p>
        </w:tc>
      </w:tr>
      <w:tr w:rsidR="00103712" w:rsidRPr="00103712" w14:paraId="168D922A" w14:textId="77777777" w:rsidTr="003A3AC9">
        <w:trPr>
          <w:trHeight w:val="1282"/>
          <w:jc w:val="center"/>
        </w:trPr>
        <w:tc>
          <w:tcPr>
            <w:tcW w:w="7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AD9D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42A84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468FD28F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103712" w:rsidRPr="00103712" w14:paraId="2EF4CF88" w14:textId="77777777" w:rsidTr="003A3AC9">
        <w:trPr>
          <w:trHeight w:val="1282"/>
          <w:jc w:val="center"/>
        </w:trPr>
        <w:tc>
          <w:tcPr>
            <w:tcW w:w="7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D2368" w14:textId="071BDBC2" w:rsidR="00103712" w:rsidRPr="00103712" w:rsidRDefault="00CF7A37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Termin dostawy</w:t>
            </w:r>
            <w:r w:rsidR="00103712"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437ED" w14:textId="1FE1DAEF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………. </w:t>
            </w:r>
            <w:r w:rsidR="00CF7A37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dni robocze</w:t>
            </w:r>
          </w:p>
          <w:p w14:paraId="12D27590" w14:textId="44408403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(min. </w:t>
            </w:r>
            <w:r w:rsidR="00CF7A37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2 dni robocze, max. 4 dni robocze</w:t>
            </w: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)</w:t>
            </w:r>
          </w:p>
        </w:tc>
      </w:tr>
      <w:bookmarkEnd w:id="0"/>
    </w:tbl>
    <w:p w14:paraId="5DF6AC2A" w14:textId="77777777" w:rsidR="00103712" w:rsidRPr="00103712" w:rsidRDefault="00103712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096E50E3" w14:textId="4E51853D" w:rsidR="000D4CD9" w:rsidRPr="0037519A" w:rsidRDefault="0037519A" w:rsidP="00D9556F">
      <w:pPr>
        <w:widowControl w:val="0"/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 w:rsidRPr="0037519A">
        <w:rPr>
          <w:rFonts w:cs="Calibri"/>
          <w:b/>
          <w:sz w:val="28"/>
          <w:szCs w:val="28"/>
          <w:lang w:eastAsia="pl-PL"/>
        </w:rPr>
        <w:t>Realizacja zamówienia</w:t>
      </w:r>
    </w:p>
    <w:p w14:paraId="2C04A5E2" w14:textId="6377E3E2" w:rsidR="00EE6193" w:rsidRPr="008C2E9F" w:rsidRDefault="00EE6193" w:rsidP="00D9556F">
      <w:pPr>
        <w:widowControl w:val="0"/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/>
          <w:sz w:val="24"/>
          <w:szCs w:val="24"/>
          <w:lang w:eastAsia="pl-PL"/>
        </w:rPr>
        <w:t>Zamówienie zamierzamy zrealizować</w:t>
      </w:r>
      <w:r w:rsidRPr="008C2E9F">
        <w:rPr>
          <w:rFonts w:cs="Calibri"/>
          <w:sz w:val="24"/>
          <w:szCs w:val="24"/>
          <w:lang w:eastAsia="pl-PL"/>
        </w:rPr>
        <w:t xml:space="preserve"> (należy zaznaczyć właściwy kwadrat):</w:t>
      </w:r>
    </w:p>
    <w:p w14:paraId="495C9648" w14:textId="6447990E" w:rsidR="00EE6193" w:rsidRPr="008C2E9F" w:rsidRDefault="00EE6193" w:rsidP="00D9556F">
      <w:pPr>
        <w:widowControl w:val="0"/>
        <w:numPr>
          <w:ilvl w:val="0"/>
          <w:numId w:val="9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8D1F02">
        <w:rPr>
          <w:rFonts w:cs="Calibri"/>
          <w:bCs/>
          <w:color w:val="000000"/>
          <w:sz w:val="24"/>
          <w:szCs w:val="24"/>
          <w:lang w:eastAsia="pl-PL"/>
        </w:rPr>
      </w:r>
      <w:r w:rsidR="008D1F02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t xml:space="preserve">   </w:t>
      </w:r>
      <w:r w:rsidR="008C2E9F">
        <w:rPr>
          <w:rFonts w:cs="Calibri"/>
          <w:color w:val="000000"/>
          <w:sz w:val="24"/>
          <w:szCs w:val="24"/>
          <w:lang w:eastAsia="pl-PL"/>
        </w:rPr>
        <w:t>S</w:t>
      </w:r>
      <w:r w:rsidRPr="008C2E9F">
        <w:rPr>
          <w:rFonts w:cs="Calibri"/>
          <w:color w:val="000000"/>
          <w:sz w:val="24"/>
          <w:szCs w:val="24"/>
          <w:lang w:eastAsia="pl-PL"/>
        </w:rPr>
        <w:t>a</w:t>
      </w:r>
      <w:r w:rsidR="008C2E9F">
        <w:rPr>
          <w:rFonts w:cs="Calibri"/>
          <w:color w:val="000000"/>
          <w:sz w:val="24"/>
          <w:szCs w:val="24"/>
          <w:lang w:eastAsia="pl-PL"/>
        </w:rPr>
        <w:t>modzielnie.</w:t>
      </w:r>
    </w:p>
    <w:p w14:paraId="56A12052" w14:textId="2C78EC42" w:rsidR="00EE6193" w:rsidRPr="008C2E9F" w:rsidRDefault="00EE6193" w:rsidP="00D9556F">
      <w:pPr>
        <w:widowControl w:val="0"/>
        <w:numPr>
          <w:ilvl w:val="0"/>
          <w:numId w:val="9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8D1F02">
        <w:rPr>
          <w:rFonts w:cs="Calibri"/>
          <w:bCs/>
          <w:color w:val="000000"/>
          <w:sz w:val="24"/>
          <w:szCs w:val="24"/>
          <w:lang w:eastAsia="pl-PL"/>
        </w:rPr>
      </w:r>
      <w:r w:rsidR="008D1F02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FF0000"/>
          <w:sz w:val="24"/>
          <w:szCs w:val="24"/>
          <w:lang w:eastAsia="pl-PL"/>
        </w:rPr>
        <w:t xml:space="preserve">   </w:t>
      </w:r>
      <w:r w:rsidR="008C2E9F">
        <w:rPr>
          <w:rFonts w:cs="Calibri"/>
          <w:sz w:val="24"/>
          <w:szCs w:val="24"/>
          <w:lang w:eastAsia="pl-PL"/>
        </w:rPr>
        <w:t>W Konsorcjum, w skład, którego wchodzi:</w:t>
      </w:r>
    </w:p>
    <w:p w14:paraId="7E61CDD1" w14:textId="77777777" w:rsidR="00EE6193" w:rsidRPr="00741ADB" w:rsidRDefault="00EE6193" w:rsidP="00D9556F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t>Lider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046BAC" w14:textId="1785E345" w:rsidR="00BD01A0" w:rsidRPr="00FF7346" w:rsidRDefault="00EE6193" w:rsidP="00D9556F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t>Partner/Partnerzy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41ADB">
        <w:rPr>
          <w:rFonts w:cs="Calibri"/>
          <w:i/>
          <w:sz w:val="24"/>
          <w:szCs w:val="24"/>
          <w:lang w:eastAsia="pl-PL"/>
        </w:rPr>
        <w:t xml:space="preserve">      </w:t>
      </w:r>
    </w:p>
    <w:p w14:paraId="392F3110" w14:textId="7E8B09D0" w:rsidR="00EE6193" w:rsidRPr="0037519A" w:rsidRDefault="00EE6193" w:rsidP="00D9556F">
      <w:pPr>
        <w:spacing w:after="0" w:line="360" w:lineRule="auto"/>
        <w:rPr>
          <w:rFonts w:cs="Calibri"/>
          <w:color w:val="000000"/>
          <w:sz w:val="24"/>
          <w:szCs w:val="24"/>
          <w:lang w:eastAsia="pl-PL"/>
        </w:rPr>
      </w:pPr>
      <w:r w:rsidRPr="0037519A">
        <w:rPr>
          <w:rFonts w:cs="Calibri"/>
          <w:b/>
          <w:color w:val="000000"/>
          <w:sz w:val="24"/>
          <w:szCs w:val="24"/>
          <w:u w:val="single"/>
          <w:lang w:eastAsia="pl-PL"/>
        </w:rPr>
        <w:lastRenderedPageBreak/>
        <w:t>Uwaga:</w:t>
      </w:r>
      <w:r w:rsidRPr="0037519A">
        <w:rPr>
          <w:rFonts w:cs="Calibri"/>
          <w:color w:val="000000"/>
          <w:sz w:val="24"/>
          <w:szCs w:val="24"/>
          <w:lang w:eastAsia="pl-PL"/>
        </w:rPr>
        <w:t xml:space="preserve">  </w:t>
      </w:r>
    </w:p>
    <w:p w14:paraId="627A0A41" w14:textId="77777777" w:rsidR="00EE6193" w:rsidRPr="0037519A" w:rsidRDefault="00EE6193" w:rsidP="00D9556F">
      <w:pPr>
        <w:spacing w:after="0" w:line="360" w:lineRule="auto"/>
        <w:rPr>
          <w:rFonts w:cs="Calibri"/>
          <w:b/>
          <w:color w:val="000000"/>
          <w:sz w:val="24"/>
          <w:szCs w:val="24"/>
          <w:lang w:eastAsia="pl-PL"/>
        </w:rPr>
      </w:pPr>
      <w:r w:rsidRPr="0037519A">
        <w:rPr>
          <w:rFonts w:cs="Calibri"/>
          <w:color w:val="000000"/>
          <w:sz w:val="24"/>
          <w:szCs w:val="24"/>
          <w:lang w:eastAsia="pl-PL"/>
        </w:rPr>
        <w:t xml:space="preserve">W przypadku złożenia oferty wspólnej (jako konsorcjum), </w:t>
      </w:r>
      <w:r w:rsidRPr="0037519A">
        <w:rPr>
          <w:rFonts w:cs="Calibri"/>
          <w:b/>
          <w:color w:val="000000"/>
          <w:sz w:val="24"/>
          <w:szCs w:val="24"/>
          <w:lang w:eastAsia="pl-PL"/>
        </w:rPr>
        <w:t>do formularza oferty należy załączyć:</w:t>
      </w:r>
    </w:p>
    <w:p w14:paraId="7EE8387A" w14:textId="68383B6F" w:rsidR="00EE6193" w:rsidRPr="0037519A" w:rsidRDefault="00DF3E61" w:rsidP="000B568A">
      <w:pPr>
        <w:numPr>
          <w:ilvl w:val="0"/>
          <w:numId w:val="11"/>
        </w:numPr>
        <w:tabs>
          <w:tab w:val="left" w:pos="284"/>
        </w:tabs>
        <w:spacing w:after="0" w:line="360" w:lineRule="auto"/>
        <w:ind w:left="595" w:hanging="425"/>
        <w:rPr>
          <w:rFonts w:cs="Calibri"/>
          <w:color w:val="000000"/>
          <w:sz w:val="24"/>
          <w:szCs w:val="24"/>
          <w:u w:val="single"/>
          <w:lang w:eastAsia="pl-PL"/>
        </w:rPr>
      </w:pPr>
      <w:r w:rsidRPr="0037519A">
        <w:rPr>
          <w:rFonts w:cs="Calibri"/>
          <w:color w:val="000000"/>
          <w:sz w:val="24"/>
          <w:szCs w:val="24"/>
          <w:lang w:eastAsia="pl-PL"/>
        </w:rPr>
        <w:t>W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 xml:space="preserve">ypełnione pełnomocnictwo do reprezentowania </w:t>
      </w:r>
      <w:r w:rsidR="00EB2903" w:rsidRPr="0037519A">
        <w:rPr>
          <w:rFonts w:cs="Calibri"/>
          <w:color w:val="000000"/>
          <w:sz w:val="24"/>
          <w:szCs w:val="24"/>
          <w:lang w:eastAsia="pl-PL"/>
        </w:rPr>
        <w:t>W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>ykonawców wspólnie ubiegających się</w:t>
      </w:r>
      <w:r w:rsidR="0037519A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>o zamówienie</w:t>
      </w:r>
      <w:r w:rsidR="00EB2903" w:rsidRPr="0037519A">
        <w:rPr>
          <w:rFonts w:cs="Calibri"/>
          <w:color w:val="000000"/>
          <w:sz w:val="24"/>
          <w:szCs w:val="24"/>
          <w:lang w:eastAsia="pl-PL"/>
        </w:rPr>
        <w:t>.</w:t>
      </w:r>
    </w:p>
    <w:p w14:paraId="65AC480E" w14:textId="65B9BEEB" w:rsidR="001355E7" w:rsidRPr="001179E7" w:rsidRDefault="0037519A" w:rsidP="00D9556F">
      <w:pPr>
        <w:numPr>
          <w:ilvl w:val="0"/>
          <w:numId w:val="13"/>
        </w:numPr>
        <w:spacing w:before="240" w:after="60" w:line="360" w:lineRule="auto"/>
        <w:outlineLvl w:val="7"/>
        <w:rPr>
          <w:rFonts w:cs="Calibri"/>
          <w:b/>
          <w:bCs/>
          <w:sz w:val="28"/>
          <w:szCs w:val="28"/>
          <w:lang w:eastAsia="pl-PL"/>
        </w:rPr>
      </w:pPr>
      <w:r w:rsidRPr="001179E7">
        <w:rPr>
          <w:rFonts w:cs="Calibri"/>
          <w:b/>
          <w:bCs/>
          <w:sz w:val="28"/>
          <w:szCs w:val="28"/>
          <w:lang w:eastAsia="pl-PL"/>
        </w:rPr>
        <w:t>Oświadczenia</w:t>
      </w:r>
    </w:p>
    <w:p w14:paraId="3692541F" w14:textId="79BE5D55" w:rsidR="00863D97" w:rsidRPr="00C17FB4" w:rsidRDefault="00C17FB4" w:rsidP="000B568A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357" w:hanging="357"/>
        <w:rPr>
          <w:rFonts w:cs="Calibri"/>
          <w:sz w:val="24"/>
          <w:szCs w:val="24"/>
        </w:rPr>
      </w:pPr>
      <w:r w:rsidRPr="00C17FB4">
        <w:rPr>
          <w:sz w:val="24"/>
          <w:szCs w:val="24"/>
        </w:rPr>
        <w:t xml:space="preserve">Oświadczam, że wypełniłem obowiązki informacyjne przewidziane w art. 13 i/lub 14 RODO wobec osób fizycznych, od których dane osobowe bezpośrednio lub pośrednio pozyskałem w celu przedstawienia oferty oraz zawarcia ewentualnej umowy </w:t>
      </w:r>
      <w:r>
        <w:rPr>
          <w:sz w:val="24"/>
          <w:szCs w:val="24"/>
        </w:rPr>
        <w:br/>
      </w:r>
      <w:r w:rsidRPr="00C17FB4">
        <w:rPr>
          <w:sz w:val="24"/>
          <w:szCs w:val="24"/>
        </w:rPr>
        <w:t>z Uniwersytetem Rolniczym im. Hugona Kołłątaja w Krakowie.</w:t>
      </w:r>
      <w:r w:rsidR="00863D97" w:rsidRPr="00C17FB4">
        <w:rPr>
          <w:rFonts w:cs="Calibri"/>
          <w:sz w:val="24"/>
          <w:szCs w:val="24"/>
        </w:rPr>
        <w:t xml:space="preserve"> </w:t>
      </w:r>
    </w:p>
    <w:p w14:paraId="4A4525E7" w14:textId="389D0B54" w:rsidR="00EF7710" w:rsidRDefault="00786F8D" w:rsidP="000B568A">
      <w:pPr>
        <w:numPr>
          <w:ilvl w:val="0"/>
          <w:numId w:val="15"/>
        </w:numPr>
        <w:tabs>
          <w:tab w:val="left" w:pos="284"/>
        </w:tabs>
        <w:spacing w:before="80" w:after="0" w:line="360" w:lineRule="auto"/>
        <w:ind w:left="357" w:hanging="357"/>
        <w:rPr>
          <w:rFonts w:cs="Calibri"/>
          <w:sz w:val="24"/>
          <w:szCs w:val="24"/>
        </w:rPr>
      </w:pPr>
      <w:r w:rsidRPr="002F7FAF">
        <w:rPr>
          <w:rFonts w:cs="Calibri"/>
          <w:sz w:val="24"/>
          <w:szCs w:val="24"/>
          <w:lang w:eastAsia="pl-PL"/>
        </w:rPr>
        <w:t>I</w:t>
      </w:r>
      <w:r w:rsidR="00EF7710" w:rsidRPr="002F7FAF">
        <w:rPr>
          <w:rFonts w:cs="Calibri"/>
          <w:sz w:val="24"/>
          <w:szCs w:val="24"/>
          <w:lang w:eastAsia="pl-PL"/>
        </w:rPr>
        <w:t>nformuję/</w:t>
      </w:r>
      <w:r w:rsidRPr="002F7FAF">
        <w:rPr>
          <w:rFonts w:cs="Calibri"/>
          <w:sz w:val="24"/>
          <w:szCs w:val="24"/>
          <w:lang w:eastAsia="pl-PL"/>
        </w:rPr>
        <w:t>informuje</w:t>
      </w:r>
      <w:r w:rsidR="00EF7710" w:rsidRPr="002F7FAF">
        <w:rPr>
          <w:rFonts w:cs="Calibri"/>
          <w:sz w:val="24"/>
          <w:szCs w:val="24"/>
          <w:lang w:eastAsia="pl-PL"/>
        </w:rPr>
        <w:t>my, że zgodnie z przepisami o podatku od towarów i usług wybór mojej/naszej oferty (należy zaznaczyć właściwy kwadrat):</w:t>
      </w:r>
    </w:p>
    <w:p w14:paraId="7CE70094" w14:textId="54E2766A" w:rsidR="00EF7710" w:rsidRDefault="00EF7710" w:rsidP="00D9556F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8D1F02">
        <w:rPr>
          <w:rFonts w:cs="Calibri"/>
          <w:bCs/>
          <w:sz w:val="24"/>
          <w:szCs w:val="24"/>
          <w:lang w:eastAsia="pl-PL"/>
        </w:rPr>
      </w:r>
      <w:r w:rsidR="008D1F02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N</w:t>
      </w:r>
      <w:r w:rsidRPr="00BB5586">
        <w:rPr>
          <w:rFonts w:cs="Calibri"/>
          <w:b/>
          <w:sz w:val="24"/>
          <w:szCs w:val="24"/>
          <w:lang w:eastAsia="pl-PL"/>
        </w:rPr>
        <w:t>ie będzie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amawiającego obowiązku</w:t>
      </w:r>
      <w:r w:rsidR="00CE79F0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podatkowego.</w:t>
      </w:r>
    </w:p>
    <w:p w14:paraId="4BCCD76D" w14:textId="4F1157F9" w:rsidR="00EF7710" w:rsidRPr="00BB5586" w:rsidRDefault="00EF7710" w:rsidP="00D9556F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8D1F02">
        <w:rPr>
          <w:rFonts w:cs="Calibri"/>
          <w:bCs/>
          <w:sz w:val="24"/>
          <w:szCs w:val="24"/>
          <w:lang w:eastAsia="pl-PL"/>
        </w:rPr>
      </w:r>
      <w:r w:rsidR="008D1F02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B</w:t>
      </w:r>
      <w:r w:rsidRPr="00BB5586">
        <w:rPr>
          <w:rFonts w:cs="Calibri"/>
          <w:b/>
          <w:sz w:val="24"/>
          <w:szCs w:val="24"/>
          <w:lang w:eastAsia="pl-PL"/>
        </w:rPr>
        <w:t>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 xml:space="preserve">amawiającego obowiązku podatkowego </w:t>
      </w:r>
      <w:r w:rsidR="00BB5586">
        <w:rPr>
          <w:rFonts w:cs="Calibri"/>
          <w:sz w:val="24"/>
          <w:szCs w:val="24"/>
          <w:lang w:eastAsia="pl-PL"/>
        </w:rPr>
        <w:br/>
      </w:r>
      <w:r w:rsidRPr="00BB5586">
        <w:rPr>
          <w:rFonts w:cs="Calibri"/>
          <w:sz w:val="24"/>
          <w:szCs w:val="24"/>
          <w:lang w:eastAsia="pl-PL"/>
        </w:rPr>
        <w:t>w następującym</w:t>
      </w:r>
      <w:r w:rsidR="002F7FAF" w:rsidRPr="00BB5586">
        <w:rPr>
          <w:rFonts w:cs="Calibri"/>
          <w:sz w:val="24"/>
          <w:szCs w:val="24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zakresie:</w:t>
      </w:r>
    </w:p>
    <w:p w14:paraId="38F3A6A4" w14:textId="267191C4" w:rsidR="00EE6193" w:rsidRPr="00741ADB" w:rsidRDefault="00EE6193" w:rsidP="00D9556F">
      <w:pPr>
        <w:spacing w:after="0" w:line="360" w:lineRule="auto"/>
        <w:ind w:left="709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35DB22" w14:textId="6549BDA7" w:rsidR="00EF7710" w:rsidRDefault="00EF7710" w:rsidP="000B568A">
      <w:pPr>
        <w:numPr>
          <w:ilvl w:val="0"/>
          <w:numId w:val="15"/>
        </w:numPr>
        <w:spacing w:after="120" w:line="360" w:lineRule="auto"/>
        <w:ind w:left="357" w:hanging="357"/>
        <w:rPr>
          <w:rFonts w:cs="Calibri"/>
          <w:sz w:val="24"/>
          <w:szCs w:val="24"/>
          <w:lang w:eastAsia="pl-PL"/>
        </w:rPr>
      </w:pPr>
      <w:r w:rsidRPr="002F7FAF">
        <w:rPr>
          <w:rFonts w:cs="Calibri"/>
          <w:b/>
          <w:sz w:val="24"/>
          <w:szCs w:val="24"/>
          <w:lang w:eastAsia="pl-PL"/>
        </w:rPr>
        <w:t xml:space="preserve">Oświadczam/Oświadczamy*, </w:t>
      </w:r>
      <w:r w:rsidRPr="002F7FAF">
        <w:rPr>
          <w:rFonts w:cs="Calibri"/>
          <w:sz w:val="24"/>
          <w:szCs w:val="24"/>
          <w:lang w:eastAsia="pl-PL"/>
        </w:rPr>
        <w:t xml:space="preserve">że przy realizacji </w:t>
      </w:r>
      <w:r w:rsidR="002F7FAF">
        <w:rPr>
          <w:rFonts w:cs="Calibri"/>
          <w:sz w:val="24"/>
          <w:szCs w:val="24"/>
          <w:lang w:eastAsia="pl-PL"/>
        </w:rPr>
        <w:t xml:space="preserve">niniejszego przedmiotu zamówienia </w:t>
      </w:r>
      <w:r w:rsidRPr="002F7FAF">
        <w:rPr>
          <w:rFonts w:cs="Calibri"/>
          <w:sz w:val="24"/>
          <w:szCs w:val="24"/>
          <w:lang w:eastAsia="pl-PL"/>
        </w:rPr>
        <w:t>(należy zaznaczyć odpowiedni kwadrat):</w:t>
      </w:r>
    </w:p>
    <w:p w14:paraId="524C7FB1" w14:textId="373086AB" w:rsidR="00EF7710" w:rsidRDefault="00EF7710" w:rsidP="00D9556F">
      <w:pPr>
        <w:numPr>
          <w:ilvl w:val="0"/>
          <w:numId w:val="17"/>
        </w:numPr>
        <w:spacing w:after="12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8D1F02">
        <w:rPr>
          <w:rFonts w:cs="Calibri"/>
          <w:bCs/>
          <w:sz w:val="24"/>
          <w:szCs w:val="24"/>
          <w:lang w:eastAsia="pl-PL"/>
        </w:rPr>
      </w:r>
      <w:r w:rsidR="008D1F02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Pr="00BB5586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sz w:val="24"/>
          <w:szCs w:val="24"/>
          <w:lang w:eastAsia="pl-PL"/>
        </w:rPr>
        <w:t>Nie zamierzam(-y)</w:t>
      </w:r>
      <w:r w:rsidR="008B4208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powierzyć podwykonawcom żadnej części zamówienia</w:t>
      </w:r>
      <w:r w:rsidR="002F7FAF" w:rsidRPr="00BB5586">
        <w:rPr>
          <w:rFonts w:cs="Calibri"/>
          <w:sz w:val="24"/>
          <w:szCs w:val="24"/>
          <w:lang w:eastAsia="pl-PL"/>
        </w:rPr>
        <w:t>.</w:t>
      </w:r>
    </w:p>
    <w:p w14:paraId="7889815B" w14:textId="5A90B17E" w:rsidR="00AA109D" w:rsidRPr="00610F6B" w:rsidRDefault="00EF7710" w:rsidP="00D9556F">
      <w:pPr>
        <w:numPr>
          <w:ilvl w:val="0"/>
          <w:numId w:val="17"/>
        </w:numPr>
        <w:spacing w:after="12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8D1F02">
        <w:rPr>
          <w:rFonts w:cs="Calibri"/>
          <w:bCs/>
          <w:sz w:val="24"/>
          <w:szCs w:val="24"/>
          <w:lang w:eastAsia="pl-PL"/>
        </w:rPr>
      </w:r>
      <w:r w:rsidR="008D1F02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BB7F62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bCs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amierzam(-y)</w:t>
      </w:r>
      <w:r w:rsidR="008B4208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następujące części zamówienia powierzyć</w:t>
      </w:r>
      <w:r w:rsidR="002F7FAF" w:rsidRPr="00BB5586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podwykonawcom: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4005"/>
        <w:gridCol w:w="3933"/>
        <w:gridCol w:w="1417"/>
      </w:tblGrid>
      <w:tr w:rsidR="00EF7710" w:rsidRPr="00741ADB" w14:paraId="276C9033" w14:textId="77777777" w:rsidTr="002F7FAF">
        <w:tc>
          <w:tcPr>
            <w:tcW w:w="568" w:type="dxa"/>
            <w:vAlign w:val="center"/>
          </w:tcPr>
          <w:p w14:paraId="7D3871BF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005" w:type="dxa"/>
            <w:vAlign w:val="center"/>
          </w:tcPr>
          <w:p w14:paraId="7970949C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Nazwa/firma, adres podwykonawcy</w:t>
            </w:r>
          </w:p>
          <w:p w14:paraId="6F0217FC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(o ile jest znana na dzień składania oferty)</w:t>
            </w:r>
          </w:p>
        </w:tc>
        <w:tc>
          <w:tcPr>
            <w:tcW w:w="3933" w:type="dxa"/>
            <w:vAlign w:val="center"/>
          </w:tcPr>
          <w:p w14:paraId="3E5F0D5E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Powierzane czynności</w:t>
            </w:r>
          </w:p>
          <w:p w14:paraId="5F909B80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(należy wskazać/określić powierzany zakres)</w:t>
            </w:r>
          </w:p>
        </w:tc>
        <w:tc>
          <w:tcPr>
            <w:tcW w:w="1417" w:type="dxa"/>
            <w:vAlign w:val="center"/>
          </w:tcPr>
          <w:p w14:paraId="49AA5ADC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EF7710" w:rsidRPr="00741ADB" w14:paraId="116E8701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0AE4CC0C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0674A1D5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43712811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71AFD26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  <w:tr w:rsidR="00EF7710" w:rsidRPr="00741ADB" w14:paraId="154B25D7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583DEFED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5B2A4AA3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007E2C81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37E09D0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75383642" w14:textId="77499171" w:rsidR="00EF7710" w:rsidRPr="00CE79F0" w:rsidRDefault="00EF7710" w:rsidP="00D9556F">
      <w:pPr>
        <w:spacing w:after="0" w:line="360" w:lineRule="auto"/>
        <w:ind w:firstLine="567"/>
        <w:rPr>
          <w:rFonts w:cs="Calibri"/>
          <w:b/>
          <w:sz w:val="24"/>
          <w:szCs w:val="24"/>
          <w:lang w:eastAsia="pl-PL"/>
        </w:rPr>
      </w:pPr>
      <w:r w:rsidRPr="00CE79F0">
        <w:rPr>
          <w:rFonts w:cs="Calibri"/>
          <w:b/>
          <w:sz w:val="24"/>
          <w:szCs w:val="24"/>
          <w:lang w:eastAsia="pl-PL"/>
        </w:rPr>
        <w:t xml:space="preserve">Uwaga: </w:t>
      </w:r>
    </w:p>
    <w:p w14:paraId="08868A46" w14:textId="29A273AB" w:rsidR="00EF7710" w:rsidRPr="00CE79F0" w:rsidRDefault="00EF7710" w:rsidP="000B568A">
      <w:pPr>
        <w:spacing w:after="0" w:line="360" w:lineRule="auto"/>
        <w:ind w:left="113"/>
        <w:rPr>
          <w:rFonts w:cs="Calibri"/>
          <w:sz w:val="24"/>
          <w:szCs w:val="24"/>
          <w:lang w:eastAsia="pl-PL"/>
        </w:rPr>
      </w:pPr>
      <w:r w:rsidRPr="00CE79F0">
        <w:rPr>
          <w:rFonts w:cs="Calibri"/>
          <w:sz w:val="24"/>
          <w:szCs w:val="24"/>
          <w:lang w:eastAsia="pl-PL"/>
        </w:rPr>
        <w:lastRenderedPageBreak/>
        <w:t xml:space="preserve">W przypadku, gdy </w:t>
      </w:r>
      <w:r w:rsidR="002F7FAF" w:rsidRPr="00CE79F0">
        <w:rPr>
          <w:rFonts w:cs="Calibri"/>
          <w:sz w:val="24"/>
          <w:szCs w:val="24"/>
          <w:lang w:eastAsia="pl-PL"/>
        </w:rPr>
        <w:t>W</w:t>
      </w:r>
      <w:r w:rsidRPr="00CE79F0">
        <w:rPr>
          <w:rFonts w:cs="Calibri"/>
          <w:sz w:val="24"/>
          <w:szCs w:val="24"/>
          <w:lang w:eastAsia="pl-PL"/>
        </w:rPr>
        <w:t xml:space="preserve">ykonawca nie wypełni niniejszych danych lub zaznaczy „Nie zamierzam(-y)  powierzyć podwykonawcom żadnej części zamówienia”, </w:t>
      </w:r>
      <w:r w:rsidR="002F7FAF" w:rsidRPr="00CE79F0">
        <w:rPr>
          <w:rFonts w:cs="Calibri"/>
          <w:sz w:val="24"/>
          <w:szCs w:val="24"/>
          <w:lang w:eastAsia="pl-PL"/>
        </w:rPr>
        <w:t>Z</w:t>
      </w:r>
      <w:r w:rsidRPr="00CE79F0">
        <w:rPr>
          <w:rFonts w:cs="Calibri"/>
          <w:sz w:val="24"/>
          <w:szCs w:val="24"/>
          <w:lang w:eastAsia="pl-PL"/>
        </w:rPr>
        <w:t xml:space="preserve">amawiający uzna, iż </w:t>
      </w:r>
      <w:r w:rsidR="002F7FAF" w:rsidRPr="00CE79F0">
        <w:rPr>
          <w:rFonts w:cs="Calibri"/>
          <w:sz w:val="24"/>
          <w:szCs w:val="24"/>
          <w:lang w:eastAsia="pl-PL"/>
        </w:rPr>
        <w:t>W</w:t>
      </w:r>
      <w:r w:rsidRPr="00CE79F0">
        <w:rPr>
          <w:rFonts w:cs="Calibri"/>
          <w:sz w:val="24"/>
          <w:szCs w:val="24"/>
          <w:lang w:eastAsia="pl-PL"/>
        </w:rPr>
        <w:t>ykonawca zamierza wykonać całość zamówienia bez udziału Podwykonawców.</w:t>
      </w:r>
    </w:p>
    <w:p w14:paraId="7B1AD544" w14:textId="570963F4" w:rsidR="00EF7710" w:rsidRPr="00BB4F19" w:rsidRDefault="00EF7710" w:rsidP="000B568A">
      <w:pPr>
        <w:numPr>
          <w:ilvl w:val="0"/>
          <w:numId w:val="15"/>
        </w:numPr>
        <w:spacing w:after="0" w:line="360" w:lineRule="auto"/>
        <w:ind w:left="357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r w:rsidRPr="00BB4F19">
        <w:rPr>
          <w:rFonts w:cs="Calibri"/>
          <w:sz w:val="24"/>
          <w:szCs w:val="24"/>
          <w:lang w:eastAsia="pl-PL"/>
        </w:rPr>
        <w:t xml:space="preserve">, że </w:t>
      </w:r>
      <w:r w:rsidRPr="00BB4F19">
        <w:rPr>
          <w:rFonts w:cs="Calibri"/>
          <w:color w:val="000000"/>
          <w:sz w:val="24"/>
          <w:szCs w:val="24"/>
          <w:lang w:eastAsia="pl-PL"/>
        </w:rPr>
        <w:t>niniejsza oferta jest zgodna z przedmiotem zamówienia i treścią SWZ</w:t>
      </w:r>
      <w:r w:rsidR="00BB4F19">
        <w:rPr>
          <w:rFonts w:cs="Calibri"/>
          <w:b/>
          <w:sz w:val="24"/>
          <w:szCs w:val="24"/>
          <w:lang w:eastAsia="pl-PL"/>
        </w:rPr>
        <w:t xml:space="preserve"> </w:t>
      </w:r>
      <w:r w:rsidR="00BB4F19">
        <w:rPr>
          <w:rFonts w:cs="Calibri"/>
          <w:sz w:val="24"/>
          <w:szCs w:val="24"/>
          <w:lang w:eastAsia="pl-PL"/>
        </w:rPr>
        <w:t>wraz z załącznikami</w:t>
      </w:r>
      <w:r w:rsidR="000453DF">
        <w:rPr>
          <w:rFonts w:cs="Calibri"/>
          <w:sz w:val="24"/>
          <w:szCs w:val="24"/>
          <w:lang w:eastAsia="pl-PL"/>
        </w:rPr>
        <w:t xml:space="preserve">, zwłaszcza </w:t>
      </w:r>
      <w:r w:rsidR="008D1F02">
        <w:rPr>
          <w:rFonts w:cs="Calibri"/>
          <w:sz w:val="24"/>
          <w:szCs w:val="24"/>
          <w:lang w:eastAsia="pl-PL"/>
        </w:rPr>
        <w:t>załącznikiem nr 2 do SWZ</w:t>
      </w:r>
      <w:r w:rsidR="000267DB">
        <w:rPr>
          <w:rFonts w:cs="Calibri"/>
          <w:sz w:val="24"/>
          <w:szCs w:val="24"/>
          <w:lang w:eastAsia="pl-PL"/>
        </w:rPr>
        <w:t xml:space="preserve"> (Formularz cenowy</w:t>
      </w:r>
      <w:r w:rsidR="000B568A">
        <w:rPr>
          <w:rFonts w:cs="Calibri"/>
          <w:sz w:val="24"/>
          <w:szCs w:val="24"/>
          <w:lang w:eastAsia="pl-PL"/>
        </w:rPr>
        <w:t>/ Opis przedmiotu zamówienia</w:t>
      </w:r>
      <w:r w:rsidR="000267DB">
        <w:rPr>
          <w:rFonts w:cs="Calibri"/>
          <w:sz w:val="24"/>
          <w:szCs w:val="24"/>
          <w:lang w:eastAsia="pl-PL"/>
        </w:rPr>
        <w:t>)</w:t>
      </w:r>
      <w:r w:rsidR="00CF7A37">
        <w:rPr>
          <w:rFonts w:cs="Calibri"/>
          <w:sz w:val="24"/>
          <w:szCs w:val="24"/>
          <w:lang w:eastAsia="pl-PL"/>
        </w:rPr>
        <w:t>.</w:t>
      </w:r>
    </w:p>
    <w:p w14:paraId="4F7498E0" w14:textId="24F70704" w:rsidR="00EF7710" w:rsidRPr="00BB4F19" w:rsidRDefault="00EF7710" w:rsidP="000B568A">
      <w:pPr>
        <w:numPr>
          <w:ilvl w:val="0"/>
          <w:numId w:val="15"/>
        </w:numPr>
        <w:spacing w:after="0" w:line="360" w:lineRule="auto"/>
        <w:ind w:left="357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zapoznałem/zapoznaliśmy się z  w</w:t>
      </w:r>
      <w:r w:rsidR="00576502">
        <w:rPr>
          <w:rFonts w:cs="Calibri"/>
          <w:sz w:val="24"/>
          <w:szCs w:val="24"/>
          <w:lang w:eastAsia="pl-PL"/>
        </w:rPr>
        <w:t>ymogami</w:t>
      </w:r>
      <w:r w:rsidRPr="00BB4F19">
        <w:rPr>
          <w:rFonts w:cs="Calibri"/>
          <w:sz w:val="24"/>
          <w:szCs w:val="24"/>
          <w:lang w:eastAsia="pl-PL"/>
        </w:rPr>
        <w:t xml:space="preserve"> zawartymi w specyfikacji warunków zamówienia wraz z wszelkimi zmianami, uzupełnieniami i aktualizacjami oraz pozostałymi załączonymi dokumentami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i przyjmuję/</w:t>
      </w:r>
      <w:r w:rsidR="00DE6E8D" w:rsidRPr="00BB4F19">
        <w:rPr>
          <w:rFonts w:cs="Calibri"/>
          <w:sz w:val="24"/>
          <w:szCs w:val="24"/>
          <w:lang w:eastAsia="pl-PL"/>
        </w:rPr>
        <w:t>przyjmuje</w:t>
      </w:r>
      <w:r w:rsidRPr="00BB4F19">
        <w:rPr>
          <w:rFonts w:cs="Calibri"/>
          <w:sz w:val="24"/>
          <w:szCs w:val="24"/>
          <w:lang w:eastAsia="pl-PL"/>
        </w:rPr>
        <w:t>my je bez zastrzeżeń.</w:t>
      </w:r>
    </w:p>
    <w:p w14:paraId="471996ED" w14:textId="487E469D" w:rsidR="00EF7710" w:rsidRPr="00BB4F19" w:rsidRDefault="00EF7710" w:rsidP="000B568A">
      <w:pPr>
        <w:numPr>
          <w:ilvl w:val="0"/>
          <w:numId w:val="15"/>
        </w:numPr>
        <w:spacing w:after="0" w:line="360" w:lineRule="auto"/>
        <w:ind w:left="357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uwzględniłem/</w:t>
      </w:r>
      <w:r w:rsidR="00DE6E8D" w:rsidRPr="00BB4F19">
        <w:rPr>
          <w:rFonts w:cs="Calibri"/>
          <w:sz w:val="24"/>
          <w:szCs w:val="24"/>
          <w:lang w:eastAsia="pl-PL"/>
        </w:rPr>
        <w:t>uwzględnili</w:t>
      </w:r>
      <w:r w:rsidRPr="00BB4F19">
        <w:rPr>
          <w:rFonts w:cs="Calibri"/>
          <w:sz w:val="24"/>
          <w:szCs w:val="24"/>
          <w:lang w:eastAsia="pl-PL"/>
        </w:rPr>
        <w:t>śmy zmiany i dodatkowe ustalenia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>w trakcie procedury o udzielenie niniejszego zamówienia publicznego, stanowiące integralną część SWZ, wyszczególnione we wszystkich przekazanych/udostępnionych przez Zamawiającego</w:t>
      </w:r>
      <w:r w:rsidR="00DF3E61"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>pismach/dokumentach.</w:t>
      </w:r>
    </w:p>
    <w:p w14:paraId="3BBFDBDD" w14:textId="7D50093F" w:rsidR="00EF7710" w:rsidRPr="00BB4F19" w:rsidRDefault="00EF7710" w:rsidP="000B568A">
      <w:pPr>
        <w:numPr>
          <w:ilvl w:val="0"/>
          <w:numId w:val="15"/>
        </w:numPr>
        <w:spacing w:after="0" w:line="360" w:lineRule="auto"/>
        <w:ind w:left="357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zdobyłem/</w:t>
      </w:r>
      <w:r w:rsidR="00DE6E8D" w:rsidRPr="00BB4F19">
        <w:rPr>
          <w:rFonts w:cs="Calibri"/>
          <w:sz w:val="24"/>
          <w:szCs w:val="24"/>
          <w:lang w:eastAsia="pl-PL"/>
        </w:rPr>
        <w:t>zdobyli</w:t>
      </w:r>
      <w:r w:rsidRPr="00BB4F19">
        <w:rPr>
          <w:rFonts w:cs="Calibri"/>
          <w:sz w:val="24"/>
          <w:szCs w:val="24"/>
          <w:lang w:eastAsia="pl-PL"/>
        </w:rPr>
        <w:t>śmy konieczne informacje niezbędne do przygotowania oferty.</w:t>
      </w:r>
    </w:p>
    <w:p w14:paraId="4A6277FD" w14:textId="26D3D3B2" w:rsidR="00EF7710" w:rsidRPr="00BB4F19" w:rsidRDefault="00EF7710" w:rsidP="000B568A">
      <w:pPr>
        <w:numPr>
          <w:ilvl w:val="0"/>
          <w:numId w:val="15"/>
        </w:numPr>
        <w:spacing w:after="0" w:line="360" w:lineRule="auto"/>
        <w:ind w:left="357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r w:rsidRPr="00BB4F19">
        <w:rPr>
          <w:rFonts w:cs="Calibri"/>
          <w:sz w:val="24"/>
          <w:szCs w:val="24"/>
          <w:lang w:eastAsia="pl-PL"/>
        </w:rPr>
        <w:t>, że jestem/</w:t>
      </w:r>
      <w:r w:rsidR="00DE6E8D" w:rsidRPr="00BB4F19">
        <w:rPr>
          <w:rFonts w:cs="Calibri"/>
          <w:sz w:val="24"/>
          <w:szCs w:val="24"/>
          <w:lang w:eastAsia="pl-PL"/>
        </w:rPr>
        <w:t>jesteś</w:t>
      </w:r>
      <w:r w:rsidRPr="00BB4F19">
        <w:rPr>
          <w:rFonts w:cs="Calibri"/>
          <w:sz w:val="24"/>
          <w:szCs w:val="24"/>
          <w:lang w:eastAsia="pl-PL"/>
        </w:rPr>
        <w:t>my związany/</w:t>
      </w:r>
      <w:r w:rsidR="00DE6E8D" w:rsidRPr="00BB4F19">
        <w:rPr>
          <w:rFonts w:cs="Calibri"/>
          <w:sz w:val="24"/>
          <w:szCs w:val="24"/>
          <w:lang w:eastAsia="pl-PL"/>
        </w:rPr>
        <w:t>związa</w:t>
      </w:r>
      <w:r w:rsidRPr="00BB4F19">
        <w:rPr>
          <w:rFonts w:cs="Calibri"/>
          <w:sz w:val="24"/>
          <w:szCs w:val="24"/>
          <w:lang w:eastAsia="pl-PL"/>
        </w:rPr>
        <w:t>ni niniejszą ofertą przez okres</w:t>
      </w:r>
      <w:r w:rsidR="00F34C7D" w:rsidRPr="00BB4F19">
        <w:rPr>
          <w:rFonts w:cs="Calibri"/>
          <w:sz w:val="24"/>
          <w:szCs w:val="24"/>
          <w:lang w:eastAsia="pl-PL"/>
        </w:rPr>
        <w:t xml:space="preserve"> </w:t>
      </w:r>
      <w:r w:rsidR="00103712">
        <w:rPr>
          <w:rFonts w:cs="Calibri"/>
          <w:b/>
          <w:bCs/>
          <w:sz w:val="24"/>
          <w:szCs w:val="24"/>
          <w:lang w:eastAsia="pl-PL"/>
        </w:rPr>
        <w:t>30</w:t>
      </w:r>
      <w:r w:rsidRPr="00BB4F19">
        <w:rPr>
          <w:rFonts w:cs="Calibri"/>
          <w:b/>
          <w:bCs/>
          <w:sz w:val="24"/>
          <w:szCs w:val="24"/>
          <w:lang w:eastAsia="pl-PL"/>
        </w:rPr>
        <w:t xml:space="preserve"> dni</w:t>
      </w:r>
      <w:r w:rsidR="00BB4F19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DF3E61" w:rsidRPr="00BB4F19">
        <w:rPr>
          <w:rFonts w:cs="Calibri"/>
          <w:b/>
          <w:bCs/>
          <w:sz w:val="24"/>
          <w:szCs w:val="24"/>
          <w:lang w:eastAsia="pl-PL"/>
        </w:rPr>
        <w:t>(do daty wskazanej w SWZ),</w:t>
      </w:r>
      <w:r w:rsidRPr="00BB4F19">
        <w:rPr>
          <w:rFonts w:cs="Calibri"/>
          <w:b/>
          <w:bCs/>
          <w:color w:val="FF0000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 licząc od daty składania ofert</w:t>
      </w:r>
      <w:r w:rsidR="00DF3E61" w:rsidRPr="00BB4F19">
        <w:rPr>
          <w:rFonts w:cs="Calibri"/>
          <w:sz w:val="24"/>
          <w:szCs w:val="24"/>
          <w:lang w:eastAsia="pl-PL"/>
        </w:rPr>
        <w:t>.</w:t>
      </w:r>
    </w:p>
    <w:p w14:paraId="6843B715" w14:textId="27606F20" w:rsidR="00EF7710" w:rsidRPr="00BB4F19" w:rsidRDefault="00EF7710" w:rsidP="000B568A">
      <w:pPr>
        <w:numPr>
          <w:ilvl w:val="0"/>
          <w:numId w:val="15"/>
        </w:numPr>
        <w:spacing w:after="0" w:line="360" w:lineRule="auto"/>
        <w:ind w:left="357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że akceptuję/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akceptujemy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wzór umowy</w:t>
      </w:r>
      <w:r w:rsidR="00F368E3">
        <w:rPr>
          <w:rFonts w:cs="Calibri"/>
          <w:color w:val="000000"/>
          <w:sz w:val="24"/>
          <w:szCs w:val="24"/>
          <w:lang w:eastAsia="pl-PL"/>
        </w:rPr>
        <w:t>,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stanowiący załącznik</w:t>
      </w:r>
      <w:r w:rsidR="000C5BC0">
        <w:rPr>
          <w:rFonts w:cs="Calibri"/>
          <w:color w:val="000000"/>
          <w:sz w:val="24"/>
          <w:szCs w:val="24"/>
          <w:lang w:eastAsia="pl-PL"/>
        </w:rPr>
        <w:t xml:space="preserve"> nr </w:t>
      </w:r>
      <w:r w:rsidR="000267DB">
        <w:rPr>
          <w:rFonts w:cs="Calibri"/>
          <w:color w:val="000000"/>
          <w:sz w:val="24"/>
          <w:szCs w:val="24"/>
          <w:lang w:eastAsia="pl-PL"/>
        </w:rPr>
        <w:t>4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do SWZ</w:t>
      </w:r>
      <w:r w:rsidR="00BB4F19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i w przypadku wyboru mojej/naszej oferty,</w:t>
      </w:r>
      <w:r w:rsidR="00BF5F0E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zobowiązuję/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zobowiązuje</w:t>
      </w:r>
      <w:r w:rsidRPr="00BB4F19">
        <w:rPr>
          <w:rFonts w:cs="Calibri"/>
          <w:color w:val="000000"/>
          <w:sz w:val="24"/>
          <w:szCs w:val="24"/>
          <w:lang w:eastAsia="pl-PL"/>
        </w:rPr>
        <w:t>my się do jej podpisania</w:t>
      </w:r>
      <w:r w:rsidR="00BF5F0E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w formie przedstawionej w SWZ</w:t>
      </w:r>
      <w:r w:rsidR="00F368E3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="00BF5F0E">
        <w:rPr>
          <w:rFonts w:cs="Calibri"/>
          <w:color w:val="000000"/>
          <w:sz w:val="24"/>
          <w:szCs w:val="24"/>
          <w:lang w:eastAsia="pl-PL"/>
        </w:rPr>
        <w:br/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(z </w:t>
      </w:r>
      <w:r w:rsidRPr="00BB4F19">
        <w:rPr>
          <w:rFonts w:cs="Calibri"/>
          <w:sz w:val="24"/>
          <w:szCs w:val="24"/>
          <w:lang w:eastAsia="pl-PL"/>
        </w:rPr>
        <w:t>uwzględnieniem zmian  i dodatkowych ustaleń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>w trakcie procedury</w:t>
      </w:r>
      <w:r w:rsidR="00F368E3">
        <w:rPr>
          <w:rFonts w:cs="Calibri"/>
          <w:sz w:val="24"/>
          <w:szCs w:val="24"/>
          <w:lang w:eastAsia="pl-PL"/>
        </w:rPr>
        <w:t xml:space="preserve"> </w:t>
      </w:r>
      <w:r w:rsidR="00BF5F0E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o udzielenie niniejszego zamówienia publicznego</w:t>
      </w:r>
      <w:r w:rsidRPr="00BB4F19">
        <w:rPr>
          <w:rFonts w:cs="Calibri"/>
          <w:color w:val="000000"/>
          <w:sz w:val="24"/>
          <w:szCs w:val="24"/>
          <w:lang w:eastAsia="pl-PL"/>
        </w:rPr>
        <w:t>) oraz</w:t>
      </w:r>
      <w:r w:rsidR="000C5BC0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w miejscu i terminie wyznaczonym przez Zamawiającego.</w:t>
      </w:r>
    </w:p>
    <w:p w14:paraId="08D39645" w14:textId="6C7BA7D9" w:rsidR="00EF7710" w:rsidRPr="00A12BA4" w:rsidRDefault="00EF7710" w:rsidP="00CF7A37">
      <w:pPr>
        <w:numPr>
          <w:ilvl w:val="0"/>
          <w:numId w:val="15"/>
        </w:numPr>
        <w:spacing w:after="0" w:line="360" w:lineRule="auto"/>
        <w:ind w:left="357" w:hanging="357"/>
        <w:rPr>
          <w:rFonts w:cs="Calibri"/>
          <w:b/>
          <w:sz w:val="24"/>
          <w:szCs w:val="24"/>
          <w:lang w:eastAsia="pl-PL"/>
        </w:rPr>
      </w:pPr>
      <w:bookmarkStart w:id="1" w:name="_Hlk69195273"/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bookmarkEnd w:id="1"/>
      <w:r w:rsidRPr="00BB4F19">
        <w:rPr>
          <w:rFonts w:cs="Calibri"/>
          <w:b/>
          <w:sz w:val="24"/>
          <w:szCs w:val="24"/>
          <w:lang w:eastAsia="pl-PL"/>
        </w:rPr>
        <w:t>,</w:t>
      </w:r>
      <w:r w:rsidRPr="00BB4F19">
        <w:rPr>
          <w:rFonts w:cs="Calibri"/>
          <w:sz w:val="24"/>
          <w:szCs w:val="24"/>
          <w:lang w:eastAsia="pl-PL"/>
        </w:rPr>
        <w:t xml:space="preserve"> że gwarantuję/my wykonanie przedmiotu umowy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z należytą staranności</w:t>
      </w:r>
      <w:r w:rsidR="00BB4F19">
        <w:rPr>
          <w:rFonts w:cs="Calibri"/>
          <w:sz w:val="24"/>
          <w:szCs w:val="24"/>
          <w:lang w:eastAsia="pl-PL"/>
        </w:rPr>
        <w:t xml:space="preserve">ą </w:t>
      </w:r>
      <w:r w:rsidRPr="00BB4F19">
        <w:rPr>
          <w:rFonts w:cs="Calibri"/>
          <w:sz w:val="24"/>
          <w:szCs w:val="24"/>
          <w:lang w:eastAsia="pl-PL"/>
        </w:rPr>
        <w:t>z uwzględnieniem wszelkich wymaganych przepisów oraz przyjmujemy odpowiedzialność wynikającą</w:t>
      </w:r>
      <w:r w:rsid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z rodzaju wykonywanych </w:t>
      </w:r>
      <w:r w:rsidR="00890981">
        <w:rPr>
          <w:rFonts w:cs="Calibri"/>
          <w:sz w:val="24"/>
          <w:szCs w:val="24"/>
          <w:lang w:eastAsia="pl-PL"/>
        </w:rPr>
        <w:t>dostaw</w:t>
      </w:r>
      <w:r w:rsidR="00BB4F19">
        <w:rPr>
          <w:rFonts w:cs="Calibri"/>
          <w:sz w:val="24"/>
          <w:szCs w:val="24"/>
          <w:lang w:eastAsia="pl-PL"/>
        </w:rPr>
        <w:t xml:space="preserve">, </w:t>
      </w:r>
      <w:r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przewidzianą w przepisach prawa cywilnego i prawa karnego.</w:t>
      </w:r>
    </w:p>
    <w:p w14:paraId="740E7963" w14:textId="3A878C1A" w:rsidR="00BA386E" w:rsidRDefault="00BA386E" w:rsidP="00CF7A37">
      <w:pPr>
        <w:numPr>
          <w:ilvl w:val="0"/>
          <w:numId w:val="15"/>
        </w:numPr>
        <w:spacing w:after="0" w:line="360" w:lineRule="auto"/>
        <w:ind w:left="357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Lokalizacja serwisu gwarancyjnego:</w:t>
      </w:r>
    </w:p>
    <w:p w14:paraId="6B54740D" w14:textId="11188857" w:rsidR="000267DB" w:rsidRPr="000267DB" w:rsidRDefault="005008C6" w:rsidP="005008C6">
      <w:pPr>
        <w:numPr>
          <w:ilvl w:val="0"/>
          <w:numId w:val="23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>
        <w:rPr>
          <w:rFonts w:cs="Calibri"/>
          <w:bCs/>
          <w:sz w:val="24"/>
          <w:szCs w:val="24"/>
          <w:lang w:eastAsia="pl-PL"/>
        </w:rPr>
        <w:lastRenderedPageBreak/>
        <w:t>adres</w:t>
      </w:r>
      <w:r w:rsidR="000267DB" w:rsidRPr="000267DB">
        <w:rPr>
          <w:rFonts w:cs="Calibri"/>
          <w:bCs/>
          <w:sz w:val="24"/>
          <w:szCs w:val="24"/>
          <w:lang w:eastAsia="pl-PL"/>
        </w:rPr>
        <w:t>:</w:t>
      </w:r>
      <w:r w:rsidR="000267DB" w:rsidRPr="000267DB">
        <w:rPr>
          <w:rFonts w:cs="Calibri"/>
          <w:bCs/>
          <w:sz w:val="24"/>
          <w:szCs w:val="24"/>
          <w:lang w:eastAsia="pl-PL"/>
        </w:rPr>
        <w:tab/>
      </w:r>
      <w:r w:rsidR="000267DB" w:rsidRPr="000267DB">
        <w:rPr>
          <w:rFonts w:cs="Calibri"/>
          <w:bCs/>
          <w:sz w:val="24"/>
          <w:szCs w:val="24"/>
          <w:lang w:eastAsia="pl-PL"/>
        </w:rPr>
        <w:tab/>
      </w:r>
      <w:r>
        <w:rPr>
          <w:rFonts w:cs="Calibri"/>
          <w:bCs/>
          <w:sz w:val="24"/>
          <w:szCs w:val="24"/>
          <w:lang w:eastAsia="pl-PL"/>
        </w:rPr>
        <w:tab/>
      </w:r>
      <w:r w:rsidR="000267DB" w:rsidRPr="000267DB">
        <w:rPr>
          <w:rFonts w:cs="Calibri"/>
          <w:bCs/>
          <w:sz w:val="24"/>
          <w:szCs w:val="24"/>
          <w:lang w:eastAsia="pl-PL"/>
        </w:rPr>
        <w:t>……………………………………………………………</w:t>
      </w:r>
    </w:p>
    <w:p w14:paraId="21F50D7C" w14:textId="77777777" w:rsidR="000267DB" w:rsidRPr="000267DB" w:rsidRDefault="000267DB" w:rsidP="005008C6">
      <w:pPr>
        <w:numPr>
          <w:ilvl w:val="0"/>
          <w:numId w:val="23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>adres e-mail:</w:t>
      </w:r>
      <w:r w:rsidRPr="000267DB">
        <w:rPr>
          <w:rFonts w:cs="Calibri"/>
          <w:bCs/>
          <w:sz w:val="24"/>
          <w:szCs w:val="24"/>
          <w:lang w:eastAsia="pl-PL"/>
        </w:rPr>
        <w:tab/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51132424" w14:textId="77777777" w:rsidR="000267DB" w:rsidRDefault="000267DB" w:rsidP="005008C6">
      <w:pPr>
        <w:numPr>
          <w:ilvl w:val="0"/>
          <w:numId w:val="23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 xml:space="preserve">telefon kontaktowy: </w:t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55CC3015" w14:textId="77777777" w:rsidR="000B568A" w:rsidRDefault="000B568A" w:rsidP="00F623AC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48AC7026" w14:textId="2AA9590A" w:rsidR="00F623AC" w:rsidRPr="00F623AC" w:rsidRDefault="00F623AC" w:rsidP="00F623AC">
      <w:pPr>
        <w:pStyle w:val="Akapitzlist"/>
        <w:spacing w:line="360" w:lineRule="auto"/>
        <w:ind w:left="1361"/>
        <w:rPr>
          <w:rFonts w:cs="Calibri"/>
          <w:b/>
        </w:rPr>
      </w:pPr>
    </w:p>
    <w:p w14:paraId="6695A517" w14:textId="1D3BEB58" w:rsidR="006D503A" w:rsidRDefault="006D503A" w:rsidP="00CF7A37">
      <w:pPr>
        <w:numPr>
          <w:ilvl w:val="0"/>
          <w:numId w:val="15"/>
        </w:numPr>
        <w:spacing w:after="0" w:line="360" w:lineRule="auto"/>
        <w:ind w:left="357" w:hanging="357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 xml:space="preserve">że kontaktów w sprawach usług </w:t>
      </w:r>
      <w:r w:rsidR="000B568A">
        <w:rPr>
          <w:rFonts w:cs="Calibri"/>
          <w:sz w:val="24"/>
          <w:szCs w:val="24"/>
          <w:lang w:eastAsia="pl-PL"/>
        </w:rPr>
        <w:t xml:space="preserve">gwarancyjnych </w:t>
      </w:r>
      <w:r>
        <w:rPr>
          <w:rFonts w:cs="Calibri"/>
          <w:sz w:val="24"/>
          <w:szCs w:val="24"/>
          <w:lang w:eastAsia="pl-PL"/>
        </w:rPr>
        <w:t>upoważniam:</w:t>
      </w:r>
    </w:p>
    <w:p w14:paraId="6C4A122A" w14:textId="77777777" w:rsidR="000B568A" w:rsidRPr="000B568A" w:rsidRDefault="000B568A" w:rsidP="005008C6">
      <w:pPr>
        <w:numPr>
          <w:ilvl w:val="0"/>
          <w:numId w:val="38"/>
        </w:num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  <w:r w:rsidRPr="000B568A">
        <w:rPr>
          <w:rFonts w:cs="Calibri"/>
          <w:b/>
          <w:bCs/>
          <w:sz w:val="24"/>
          <w:szCs w:val="24"/>
          <w:lang w:eastAsia="pl-PL"/>
        </w:rPr>
        <w:t>imię i nazwisko:</w:t>
      </w:r>
      <w:r w:rsidRPr="000B568A">
        <w:rPr>
          <w:rFonts w:cs="Calibri"/>
          <w:b/>
          <w:bCs/>
          <w:sz w:val="24"/>
          <w:szCs w:val="24"/>
          <w:lang w:eastAsia="pl-PL"/>
        </w:rPr>
        <w:tab/>
      </w:r>
      <w:r w:rsidRPr="000B568A">
        <w:rPr>
          <w:rFonts w:cs="Calibri"/>
          <w:b/>
          <w:bCs/>
          <w:sz w:val="24"/>
          <w:szCs w:val="24"/>
          <w:lang w:eastAsia="pl-PL"/>
        </w:rPr>
        <w:tab/>
        <w:t>……………………………………………………………</w:t>
      </w:r>
    </w:p>
    <w:p w14:paraId="70A7C619" w14:textId="77777777" w:rsidR="000B568A" w:rsidRPr="000B568A" w:rsidRDefault="000B568A" w:rsidP="005008C6">
      <w:pPr>
        <w:numPr>
          <w:ilvl w:val="0"/>
          <w:numId w:val="38"/>
        </w:num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  <w:r w:rsidRPr="000B568A">
        <w:rPr>
          <w:rFonts w:cs="Calibri"/>
          <w:b/>
          <w:bCs/>
          <w:sz w:val="24"/>
          <w:szCs w:val="24"/>
          <w:lang w:eastAsia="pl-PL"/>
        </w:rPr>
        <w:t>adres e-mail:</w:t>
      </w:r>
      <w:r w:rsidRPr="000B568A">
        <w:rPr>
          <w:rFonts w:cs="Calibri"/>
          <w:b/>
          <w:bCs/>
          <w:sz w:val="24"/>
          <w:szCs w:val="24"/>
          <w:lang w:eastAsia="pl-PL"/>
        </w:rPr>
        <w:tab/>
      </w:r>
      <w:r w:rsidRPr="000B568A">
        <w:rPr>
          <w:rFonts w:cs="Calibri"/>
          <w:b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6F679C33" w14:textId="77777777" w:rsidR="000B568A" w:rsidRPr="000B568A" w:rsidRDefault="000B568A" w:rsidP="005008C6">
      <w:pPr>
        <w:numPr>
          <w:ilvl w:val="0"/>
          <w:numId w:val="38"/>
        </w:num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  <w:r w:rsidRPr="000B568A">
        <w:rPr>
          <w:rFonts w:cs="Calibri"/>
          <w:b/>
          <w:bCs/>
          <w:sz w:val="24"/>
          <w:szCs w:val="24"/>
          <w:lang w:eastAsia="pl-PL"/>
        </w:rPr>
        <w:t xml:space="preserve">telefon kontaktowy: </w:t>
      </w:r>
      <w:r w:rsidRPr="000B568A">
        <w:rPr>
          <w:rFonts w:cs="Calibri"/>
          <w:b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74E038C0" w14:textId="77777777" w:rsidR="000B568A" w:rsidRPr="000B568A" w:rsidRDefault="000B568A" w:rsidP="000B568A">
      <w:p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</w:p>
    <w:p w14:paraId="24E072DE" w14:textId="1187AA69" w:rsidR="00417645" w:rsidRDefault="00EF7710" w:rsidP="005008C6">
      <w:pPr>
        <w:numPr>
          <w:ilvl w:val="0"/>
          <w:numId w:val="15"/>
        </w:numPr>
        <w:spacing w:after="0" w:line="360" w:lineRule="auto"/>
        <w:ind w:left="357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iż znana jest mi/nam treść art. 297 §</w:t>
      </w:r>
      <w:r w:rsidR="001561FE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1 kodeksu karnego: </w:t>
      </w:r>
      <w:r w:rsidRPr="00B237C6">
        <w:rPr>
          <w:rFonts w:cs="Calibri"/>
          <w:sz w:val="24"/>
          <w:szCs w:val="24"/>
          <w:lang w:eastAsia="pl-PL"/>
        </w:rPr>
        <w:t>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</w:r>
      <w:r w:rsidR="00BB4F19" w:rsidRPr="00B237C6">
        <w:rPr>
          <w:rFonts w:cs="Calibri"/>
          <w:sz w:val="24"/>
          <w:szCs w:val="24"/>
          <w:lang w:eastAsia="pl-PL"/>
        </w:rPr>
        <w:t>”.</w:t>
      </w:r>
    </w:p>
    <w:p w14:paraId="1739CD84" w14:textId="77777777" w:rsidR="00B237C6" w:rsidRPr="005F2D99" w:rsidRDefault="00B237C6" w:rsidP="00103712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228E6FB3" w14:textId="2D77194B" w:rsidR="00EF7710" w:rsidRPr="00CE4E2A" w:rsidRDefault="00D57516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sz w:val="24"/>
          <w:szCs w:val="24"/>
          <w:lang w:eastAsia="pl-PL"/>
        </w:rPr>
      </w:pPr>
      <w:r w:rsidRPr="00D57516">
        <w:rPr>
          <w:rFonts w:cs="Calibri"/>
          <w:b/>
          <w:bCs/>
          <w:sz w:val="28"/>
          <w:szCs w:val="28"/>
          <w:lang w:eastAsia="pl-PL"/>
        </w:rPr>
        <w:t>Wykonawca jest:</w:t>
      </w:r>
      <w:r w:rsidR="00EF7710" w:rsidRPr="00CE4E2A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EF7710" w:rsidRPr="00CE4E2A">
        <w:rPr>
          <w:rFonts w:cs="Calibri"/>
          <w:sz w:val="24"/>
          <w:szCs w:val="24"/>
          <w:lang w:eastAsia="pl-PL"/>
        </w:rPr>
        <w:t>(należy zaznaczyć właściwy kwadrat)</w:t>
      </w:r>
      <w:r w:rsidR="00CE4E2A">
        <w:rPr>
          <w:rFonts w:cs="Calibri"/>
          <w:b/>
          <w:bCs/>
          <w:sz w:val="24"/>
          <w:szCs w:val="24"/>
          <w:lang w:eastAsia="pl-PL"/>
        </w:rPr>
        <w:t>:</w:t>
      </w:r>
    </w:p>
    <w:p w14:paraId="76803DF9" w14:textId="31C4BF23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8D1F02">
        <w:rPr>
          <w:rFonts w:cs="Calibri"/>
          <w:bCs/>
          <w:sz w:val="24"/>
          <w:szCs w:val="24"/>
          <w:lang w:eastAsia="pl-PL"/>
        </w:rPr>
      </w:r>
      <w:r w:rsidR="008D1F02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Mikro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(mikro przedsiębiorcą).</w:t>
      </w:r>
    </w:p>
    <w:p w14:paraId="30D6741E" w14:textId="23BCCB41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8D1F02">
        <w:rPr>
          <w:rFonts w:cs="Calibri"/>
          <w:bCs/>
          <w:sz w:val="24"/>
          <w:szCs w:val="24"/>
          <w:lang w:eastAsia="pl-PL"/>
        </w:rPr>
      </w:r>
      <w:r w:rsidR="008D1F02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Małym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(małym przedsiębiorcą).</w:t>
      </w:r>
    </w:p>
    <w:p w14:paraId="2E3163B6" w14:textId="746D4894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8D1F02">
        <w:rPr>
          <w:rFonts w:cs="Calibri"/>
          <w:bCs/>
          <w:sz w:val="24"/>
          <w:szCs w:val="24"/>
          <w:lang w:eastAsia="pl-PL"/>
        </w:rPr>
      </w:r>
      <w:r w:rsidR="008D1F02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Średnim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(średnim przedsiębiorcą).</w:t>
      </w:r>
    </w:p>
    <w:p w14:paraId="483232C1" w14:textId="17D29A5D" w:rsidR="00EF7710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8D1F02">
        <w:rPr>
          <w:rFonts w:cs="Calibri"/>
          <w:bCs/>
          <w:sz w:val="24"/>
          <w:szCs w:val="24"/>
          <w:lang w:eastAsia="pl-PL"/>
        </w:rPr>
      </w:r>
      <w:r w:rsidR="008D1F02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</w:t>
      </w:r>
      <w:r w:rsidRPr="00CF7F91">
        <w:rPr>
          <w:rFonts w:cs="Calibri"/>
          <w:bCs/>
          <w:sz w:val="24"/>
          <w:szCs w:val="24"/>
          <w:lang w:val="en-GB" w:eastAsia="pl-PL"/>
        </w:rPr>
        <w:t>Dużym przedsi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>ę</w:t>
      </w:r>
      <w:r w:rsidRPr="00CF7F91">
        <w:rPr>
          <w:rFonts w:cs="Calibri"/>
          <w:bCs/>
          <w:sz w:val="24"/>
          <w:szCs w:val="24"/>
          <w:lang w:val="en-GB" w:eastAsia="pl-PL"/>
        </w:rPr>
        <w:t>biorstwem</w:t>
      </w:r>
      <w:r w:rsidR="00CF7F91">
        <w:rPr>
          <w:rFonts w:cs="Calibri"/>
          <w:bCs/>
          <w:sz w:val="24"/>
          <w:szCs w:val="24"/>
          <w:lang w:val="en-GB" w:eastAsia="pl-PL"/>
        </w:rPr>
        <w:t xml:space="preserve"> (dużym przedsiębiorcą). </w:t>
      </w:r>
      <w:r w:rsidR="004078A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</w:p>
    <w:p w14:paraId="0578A3CD" w14:textId="2D8E06FD" w:rsidR="00CF7F91" w:rsidRPr="00D57516" w:rsidRDefault="00CF7F91" w:rsidP="00D9556F">
      <w:pPr>
        <w:spacing w:after="0" w:line="360" w:lineRule="auto"/>
        <w:ind w:left="284"/>
        <w:rPr>
          <w:rFonts w:cs="Calibri"/>
          <w:b/>
          <w:sz w:val="24"/>
          <w:szCs w:val="24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>Wyjaśnienie:</w:t>
      </w:r>
    </w:p>
    <w:p w14:paraId="556EE70B" w14:textId="77777777" w:rsidR="00CF7F91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lastRenderedPageBreak/>
        <w:t xml:space="preserve">Mikro przedsiębiorstwo: </w:t>
      </w:r>
      <w:r w:rsidRPr="00D57516">
        <w:rPr>
          <w:rFonts w:cs="Calibri"/>
          <w:sz w:val="24"/>
          <w:szCs w:val="24"/>
          <w:lang w:eastAsia="pl-PL"/>
        </w:rPr>
        <w:t>przedsiębiorstwo</w:t>
      </w:r>
      <w:r w:rsidRPr="00D57516">
        <w:rPr>
          <w:rFonts w:cs="Calibri"/>
          <w:b/>
          <w:sz w:val="24"/>
          <w:szCs w:val="24"/>
          <w:lang w:eastAsia="pl-PL"/>
        </w:rPr>
        <w:t xml:space="preserve"> zatrudnia mniej niż 10 pracowników </w:t>
      </w:r>
      <w:r w:rsidRPr="00D57516">
        <w:rPr>
          <w:rFonts w:cs="Calibri"/>
          <w:sz w:val="24"/>
          <w:szCs w:val="24"/>
          <w:lang w:eastAsia="pl-PL"/>
        </w:rPr>
        <w:t>a jego roczny obrót nie przekracza (lub/i jego całkowity bilans roczny)</w:t>
      </w:r>
      <w:r w:rsidRPr="00D57516">
        <w:rPr>
          <w:rFonts w:cs="Calibri"/>
          <w:b/>
          <w:sz w:val="24"/>
          <w:szCs w:val="24"/>
          <w:lang w:eastAsia="pl-PL"/>
        </w:rPr>
        <w:t xml:space="preserve"> 2 milionów EUR.</w:t>
      </w:r>
    </w:p>
    <w:p w14:paraId="3920131D" w14:textId="4D120F76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>Małe przedsiębiorstwo:</w:t>
      </w:r>
      <w:r w:rsidRPr="00D57516">
        <w:rPr>
          <w:rFonts w:cs="Calibri"/>
          <w:sz w:val="24"/>
          <w:szCs w:val="24"/>
          <w:lang w:eastAsia="pl-PL"/>
        </w:rPr>
        <w:t xml:space="preserve"> przedsiębiorstwo, które </w:t>
      </w:r>
      <w:r w:rsidRPr="00D57516">
        <w:rPr>
          <w:rFonts w:cs="Calibri"/>
          <w:b/>
          <w:sz w:val="24"/>
          <w:szCs w:val="24"/>
          <w:lang w:eastAsia="pl-PL"/>
        </w:rPr>
        <w:t>zatrudnia mniej niż 50 osób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="00D57516">
        <w:rPr>
          <w:rFonts w:cs="Calibri"/>
          <w:sz w:val="24"/>
          <w:szCs w:val="24"/>
          <w:lang w:eastAsia="pl-PL"/>
        </w:rPr>
        <w:br/>
      </w:r>
      <w:r w:rsidRPr="00D57516">
        <w:rPr>
          <w:rFonts w:cs="Calibri"/>
          <w:sz w:val="24"/>
          <w:szCs w:val="24"/>
          <w:lang w:eastAsia="pl-PL"/>
        </w:rPr>
        <w:t xml:space="preserve">i którego roczny obrót lub roczna suma bilansowa </w:t>
      </w:r>
      <w:r w:rsidRPr="00D57516">
        <w:rPr>
          <w:rFonts w:cs="Calibri"/>
          <w:b/>
          <w:sz w:val="24"/>
          <w:szCs w:val="24"/>
          <w:lang w:eastAsia="pl-PL"/>
        </w:rPr>
        <w:t>nie przekracza 10 milionów EUR</w:t>
      </w:r>
      <w:r w:rsidRPr="00D57516">
        <w:rPr>
          <w:rFonts w:cs="Calibri"/>
          <w:sz w:val="24"/>
          <w:szCs w:val="24"/>
          <w:lang w:eastAsia="pl-PL"/>
        </w:rPr>
        <w:t>.</w:t>
      </w:r>
    </w:p>
    <w:p w14:paraId="1E8A1F98" w14:textId="10FBDEEC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 xml:space="preserve">Średnie przedsiębiorstwa: </w:t>
      </w:r>
      <w:r w:rsidRPr="00D57516">
        <w:rPr>
          <w:rFonts w:cs="Calibri"/>
          <w:sz w:val="24"/>
          <w:szCs w:val="24"/>
          <w:lang w:eastAsia="pl-PL"/>
        </w:rPr>
        <w:t>przedsiębiorstwa, które nie są</w:t>
      </w:r>
      <w:r w:rsidR="00F270F1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sz w:val="24"/>
          <w:szCs w:val="24"/>
          <w:lang w:eastAsia="pl-PL"/>
        </w:rPr>
        <w:t xml:space="preserve">mikroprzedsiębiorstwami ani małymi przedsiębiorstwami i które </w:t>
      </w:r>
      <w:r w:rsidRPr="00D57516">
        <w:rPr>
          <w:rFonts w:cs="Calibri"/>
          <w:b/>
          <w:sz w:val="24"/>
          <w:szCs w:val="24"/>
          <w:lang w:eastAsia="pl-PL"/>
        </w:rPr>
        <w:t>zatrudniają mniej niż 250 osób</w:t>
      </w:r>
      <w:r w:rsidRPr="00D57516">
        <w:rPr>
          <w:rFonts w:cs="Calibri"/>
          <w:sz w:val="24"/>
          <w:szCs w:val="24"/>
          <w:lang w:eastAsia="pl-PL"/>
        </w:rPr>
        <w:t xml:space="preserve"> i których </w:t>
      </w:r>
      <w:r w:rsidRPr="00D57516">
        <w:rPr>
          <w:rFonts w:cs="Calibri"/>
          <w:b/>
          <w:sz w:val="24"/>
          <w:szCs w:val="24"/>
          <w:lang w:eastAsia="pl-PL"/>
        </w:rPr>
        <w:t>roczny obrót nie przekracza 50 milionów EUR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b/>
          <w:sz w:val="24"/>
          <w:szCs w:val="24"/>
          <w:lang w:eastAsia="pl-PL"/>
        </w:rPr>
        <w:t>lub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b/>
          <w:sz w:val="24"/>
          <w:szCs w:val="24"/>
          <w:lang w:eastAsia="pl-PL"/>
        </w:rPr>
        <w:t>roczna suma bilansowa nie przekracza 43 milionów EUR.</w:t>
      </w:r>
    </w:p>
    <w:p w14:paraId="33EADED0" w14:textId="77777777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en-GB"/>
        </w:rPr>
        <w:t xml:space="preserve">Duże przedsiębiorstwo: </w:t>
      </w:r>
      <w:r w:rsidRPr="00D57516">
        <w:rPr>
          <w:rFonts w:cs="Calibri"/>
          <w:sz w:val="24"/>
          <w:szCs w:val="24"/>
          <w:lang w:eastAsia="en-GB"/>
        </w:rPr>
        <w:t xml:space="preserve">jest to przedsiębiorstwo, które nie kwalifikuje się do żadnej z ww. kategorii przedsiębiorstw. </w:t>
      </w:r>
    </w:p>
    <w:p w14:paraId="5472AE2C" w14:textId="77777777" w:rsidR="00EF7710" w:rsidRPr="00741ADB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4E90BB4E" w14:textId="6669A36F" w:rsidR="00EF7710" w:rsidRPr="00F270F1" w:rsidRDefault="00F270F1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sz w:val="28"/>
          <w:szCs w:val="28"/>
          <w:lang w:eastAsia="pl-PL"/>
        </w:rPr>
      </w:pPr>
      <w:r w:rsidRPr="00F270F1">
        <w:rPr>
          <w:rFonts w:cs="Calibri"/>
          <w:b/>
          <w:sz w:val="28"/>
          <w:szCs w:val="28"/>
          <w:lang w:eastAsia="pl-PL"/>
        </w:rPr>
        <w:t>Tajemnica przedsiębiorstwa:</w:t>
      </w:r>
    </w:p>
    <w:p w14:paraId="5F2DF2E6" w14:textId="10D422A7" w:rsidR="00EF7710" w:rsidRDefault="00EF7710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b/>
          <w:sz w:val="24"/>
          <w:szCs w:val="24"/>
          <w:lang w:eastAsia="pl-PL"/>
        </w:rPr>
        <w:t>Oświadczam/</w:t>
      </w:r>
      <w:r w:rsidR="00A30FA1" w:rsidRPr="00741ADB">
        <w:rPr>
          <w:rFonts w:cs="Calibri"/>
          <w:b/>
          <w:sz w:val="24"/>
          <w:szCs w:val="24"/>
          <w:lang w:eastAsia="pl-PL"/>
        </w:rPr>
        <w:t>Oświadcza</w:t>
      </w:r>
      <w:r w:rsidRPr="00741ADB">
        <w:rPr>
          <w:rFonts w:cs="Calibri"/>
          <w:b/>
          <w:sz w:val="24"/>
          <w:szCs w:val="24"/>
          <w:lang w:eastAsia="pl-PL"/>
        </w:rPr>
        <w:t>my*</w:t>
      </w:r>
      <w:r w:rsidRPr="00741ADB">
        <w:rPr>
          <w:rFonts w:cs="Calibri"/>
          <w:sz w:val="24"/>
          <w:szCs w:val="24"/>
          <w:lang w:eastAsia="pl-PL"/>
        </w:rPr>
        <w:t xml:space="preserve"> że niniejsza oferta</w:t>
      </w:r>
      <w:r w:rsidR="000D4CD9">
        <w:rPr>
          <w:rFonts w:cs="Calibri"/>
          <w:sz w:val="24"/>
          <w:szCs w:val="24"/>
          <w:lang w:eastAsia="pl-PL"/>
        </w:rPr>
        <w:t>:</w:t>
      </w:r>
    </w:p>
    <w:p w14:paraId="19D07EA3" w14:textId="12B7EBF1" w:rsidR="00F467D0" w:rsidRDefault="000D4CD9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  <w:r w:rsidRPr="004C2DE7">
        <w:rPr>
          <w:rFonts w:cs="Calibri"/>
          <w:b/>
          <w:sz w:val="24"/>
          <w:szCs w:val="24"/>
          <w:lang w:eastAsia="pl-PL"/>
        </w:rPr>
        <w:t>N</w:t>
      </w:r>
      <w:r w:rsidR="00EF7710" w:rsidRPr="004C2DE7">
        <w:rPr>
          <w:rFonts w:cs="Calibri"/>
          <w:b/>
          <w:sz w:val="24"/>
          <w:szCs w:val="24"/>
          <w:lang w:eastAsia="pl-PL"/>
        </w:rPr>
        <w:t>ie zawiera</w:t>
      </w:r>
      <w:r w:rsidRPr="004C2DE7">
        <w:rPr>
          <w:rFonts w:cs="Calibri"/>
          <w:b/>
          <w:sz w:val="24"/>
          <w:szCs w:val="24"/>
          <w:lang w:eastAsia="pl-PL"/>
        </w:rPr>
        <w:t xml:space="preserve"> / Zawiera*</w:t>
      </w:r>
      <w:r w:rsidR="00F270F1">
        <w:rPr>
          <w:rFonts w:cs="Calibri"/>
          <w:b/>
          <w:sz w:val="24"/>
          <w:szCs w:val="24"/>
          <w:lang w:eastAsia="pl-PL"/>
        </w:rPr>
        <w:t xml:space="preserve"> </w:t>
      </w:r>
      <w:r w:rsidR="00F270F1" w:rsidRPr="00F270F1">
        <w:rPr>
          <w:rFonts w:cs="Calibri"/>
          <w:sz w:val="24"/>
          <w:szCs w:val="24"/>
          <w:lang w:eastAsia="pl-PL"/>
        </w:rPr>
        <w:t>(niewłaściwe skreślić / zaznaczyć właściwe)</w:t>
      </w:r>
      <w:r w:rsidR="00EF7710" w:rsidRPr="000D4CD9">
        <w:rPr>
          <w:rFonts w:cs="Calibri"/>
          <w:sz w:val="24"/>
          <w:szCs w:val="24"/>
          <w:lang w:eastAsia="pl-PL"/>
        </w:rPr>
        <w:t xml:space="preserve"> informacji stanowiących tajemnicę przedsiębiorstwa, w </w:t>
      </w:r>
      <w:r w:rsidR="00EF7710" w:rsidRPr="00B237C6">
        <w:rPr>
          <w:rFonts w:cs="Calibri"/>
          <w:sz w:val="24"/>
          <w:szCs w:val="24"/>
          <w:lang w:eastAsia="pl-PL"/>
        </w:rPr>
        <w:t>rozumieniu art. 11 ust. 4 ustawy</w:t>
      </w:r>
      <w:r w:rsidRPr="00B237C6">
        <w:rPr>
          <w:rFonts w:cs="Calibri"/>
          <w:sz w:val="24"/>
          <w:szCs w:val="24"/>
          <w:lang w:eastAsia="pl-PL"/>
        </w:rPr>
        <w:t xml:space="preserve"> </w:t>
      </w:r>
      <w:r w:rsidR="00EF7710" w:rsidRPr="00B237C6">
        <w:rPr>
          <w:rFonts w:cs="Calibri"/>
          <w:sz w:val="24"/>
          <w:szCs w:val="24"/>
          <w:lang w:eastAsia="pl-PL"/>
        </w:rPr>
        <w:t xml:space="preserve">z dnia 16 kwietnia 1993 r. </w:t>
      </w:r>
      <w:r w:rsidR="00F270F1" w:rsidRPr="00B237C6">
        <w:rPr>
          <w:rFonts w:cs="Calibri"/>
          <w:sz w:val="24"/>
          <w:szCs w:val="24"/>
          <w:lang w:eastAsia="pl-PL"/>
        </w:rPr>
        <w:br/>
      </w:r>
      <w:r w:rsidR="00EF7710" w:rsidRPr="00B237C6">
        <w:rPr>
          <w:rFonts w:cs="Calibri"/>
          <w:sz w:val="24"/>
          <w:szCs w:val="24"/>
          <w:lang w:eastAsia="pl-PL"/>
        </w:rPr>
        <w:t xml:space="preserve">o zwalczaniu nieuczciwej konkurencji </w:t>
      </w:r>
      <w:r w:rsidR="00415F6C" w:rsidRPr="00B237C6">
        <w:rPr>
          <w:rFonts w:eastAsia="Verdana" w:cs="Calibri"/>
          <w:bCs/>
          <w:sz w:val="24"/>
          <w:szCs w:val="24"/>
        </w:rPr>
        <w:t xml:space="preserve">(t. j. Dz. U. z 2020 r., poz. 1913 ze zm.) </w:t>
      </w:r>
      <w:r w:rsidRPr="00B237C6">
        <w:rPr>
          <w:rFonts w:cs="Calibri"/>
          <w:sz w:val="24"/>
          <w:szCs w:val="24"/>
          <w:lang w:eastAsia="pl-PL"/>
        </w:rPr>
        <w:t>*</w:t>
      </w:r>
    </w:p>
    <w:p w14:paraId="34E34861" w14:textId="77777777" w:rsidR="00F270F1" w:rsidRDefault="00F270F1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</w:p>
    <w:p w14:paraId="602F5B27" w14:textId="69B8A032" w:rsidR="00EF7710" w:rsidRPr="00F270F1" w:rsidRDefault="00F270F1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 w:rsidRPr="00F270F1">
        <w:rPr>
          <w:rFonts w:cs="Calibri"/>
          <w:b/>
          <w:sz w:val="28"/>
          <w:szCs w:val="28"/>
          <w:lang w:eastAsia="pl-PL"/>
        </w:rPr>
        <w:t xml:space="preserve">Informacje organizacyjne: </w:t>
      </w:r>
    </w:p>
    <w:p w14:paraId="716B39E2" w14:textId="27F6E957" w:rsidR="00EE6193" w:rsidRDefault="00EE6193" w:rsidP="00D9556F">
      <w:pPr>
        <w:numPr>
          <w:ilvl w:val="0"/>
          <w:numId w:val="19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 xml:space="preserve">Osobą uprawnioną do udzielania informacji na temat złożonej oferty jest: </w:t>
      </w:r>
      <w:r w:rsidR="000D4CD9">
        <w:rPr>
          <w:rFonts w:cs="Calibri"/>
          <w:sz w:val="24"/>
          <w:szCs w:val="24"/>
          <w:lang w:eastAsia="pl-PL"/>
        </w:rPr>
        <w:t xml:space="preserve">Pani / Pan </w:t>
      </w:r>
      <w:r w:rsidRPr="000D4CD9">
        <w:rPr>
          <w:rFonts w:cs="Calibri"/>
          <w:sz w:val="24"/>
          <w:szCs w:val="24"/>
          <w:lang w:eastAsia="pl-PL"/>
        </w:rPr>
        <w:t>………………tel. ………...………e-mail: …………….…………..</w:t>
      </w:r>
    </w:p>
    <w:p w14:paraId="1A2C2202" w14:textId="57E388DA" w:rsidR="00EE6193" w:rsidRPr="000D4CD9" w:rsidRDefault="00EE6193" w:rsidP="00D9556F">
      <w:pPr>
        <w:numPr>
          <w:ilvl w:val="0"/>
          <w:numId w:val="14"/>
        </w:numPr>
        <w:spacing w:after="0" w:line="360" w:lineRule="auto"/>
        <w:ind w:left="714" w:hanging="357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>Korespondencj</w:t>
      </w:r>
      <w:r w:rsidR="000D4CD9">
        <w:rPr>
          <w:rFonts w:cs="Calibri"/>
          <w:sz w:val="24"/>
          <w:szCs w:val="24"/>
          <w:lang w:eastAsia="pl-PL"/>
        </w:rPr>
        <w:t>ę</w:t>
      </w:r>
      <w:r w:rsidRPr="000D4CD9">
        <w:rPr>
          <w:rFonts w:cs="Calibri"/>
          <w:sz w:val="24"/>
          <w:szCs w:val="24"/>
          <w:lang w:eastAsia="pl-PL"/>
        </w:rPr>
        <w:t xml:space="preserve"> związaną z prowadzonym postępowaniem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oraz ze złożoną przeze mnie ofertą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proszę kierować  na: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 xml:space="preserve">adres e-mail:  </w:t>
      </w:r>
      <w:r w:rsidRPr="000D4CD9">
        <w:rPr>
          <w:rFonts w:cs="Calibri"/>
          <w:b/>
          <w:sz w:val="24"/>
          <w:szCs w:val="24"/>
          <w:lang w:eastAsia="pl-PL"/>
        </w:rPr>
        <w:t>…………………………@……………………</w:t>
      </w:r>
    </w:p>
    <w:p w14:paraId="4EAFEB93" w14:textId="55A9ABD8" w:rsidR="00EE6193" w:rsidRPr="000D4CD9" w:rsidRDefault="00EE6193" w:rsidP="00D9556F">
      <w:pPr>
        <w:numPr>
          <w:ilvl w:val="0"/>
          <w:numId w:val="14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 xml:space="preserve">Pełnomocnik </w:t>
      </w:r>
      <w:r w:rsidRPr="000D4CD9">
        <w:rPr>
          <w:rFonts w:eastAsia="TimesNewRomanPS-BoldMT" w:cs="Calibri"/>
          <w:sz w:val="24"/>
          <w:szCs w:val="24"/>
          <w:lang w:eastAsia="pl-PL"/>
        </w:rPr>
        <w:t xml:space="preserve">w przypadku składania </w:t>
      </w: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>oferty wspólnej:</w:t>
      </w:r>
    </w:p>
    <w:p w14:paraId="4DED409E" w14:textId="7486B972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Nazwisko, imię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..……………………………………………………………………………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…………</w:t>
      </w:r>
      <w:r w:rsidRPr="000D4CD9">
        <w:rPr>
          <w:rFonts w:eastAsia="TimesNewRomanPS-BoldMT" w:cs="Calibri"/>
          <w:sz w:val="24"/>
          <w:szCs w:val="24"/>
          <w:lang w:eastAsia="pl-PL"/>
        </w:rPr>
        <w:t>……</w:t>
      </w:r>
    </w:p>
    <w:p w14:paraId="21D4BB8D" w14:textId="103E1A26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Stanowisko</w:t>
      </w:r>
      <w:r w:rsidR="00D607E7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………………………………………………………………………………………………………</w:t>
      </w:r>
    </w:p>
    <w:p w14:paraId="792BD501" w14:textId="6E0EDD7C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Adres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 e-mail: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@.......................</w:t>
      </w:r>
    </w:p>
    <w:p w14:paraId="223746A4" w14:textId="77777777" w:rsidR="00EE6193" w:rsidRPr="00741ADB" w:rsidRDefault="00EE6193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695A4F6D" w14:textId="48A60188" w:rsidR="00F96E39" w:rsidRDefault="00F96E39" w:rsidP="00D9556F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7FEA5584" w14:textId="77777777" w:rsidR="00237BFB" w:rsidRPr="00237BFB" w:rsidRDefault="00237BFB" w:rsidP="00F270F1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44286A6D" w14:textId="3DF5AF70" w:rsidR="00AA1B4E" w:rsidRPr="00623C63" w:rsidRDefault="00AA1B4E" w:rsidP="00F270F1">
      <w:pPr>
        <w:widowControl w:val="0"/>
        <w:numPr>
          <w:ilvl w:val="0"/>
          <w:numId w:val="21"/>
        </w:numPr>
        <w:suppressAutoHyphens/>
        <w:autoSpaceDE w:val="0"/>
        <w:spacing w:after="0" w:line="360" w:lineRule="auto"/>
        <w:rPr>
          <w:rFonts w:cs="Calibri"/>
          <w:sz w:val="24"/>
          <w:szCs w:val="24"/>
        </w:rPr>
      </w:pPr>
      <w:r w:rsidRPr="00623C63">
        <w:rPr>
          <w:rFonts w:cs="Calibri"/>
          <w:iCs/>
          <w:sz w:val="24"/>
          <w:szCs w:val="24"/>
        </w:rPr>
        <w:t>Jestem świadomy odpowiedzialności karnej wynikającej z art. 297 §</w:t>
      </w:r>
      <w:r w:rsidR="00F96E39">
        <w:rPr>
          <w:rFonts w:cs="Calibri"/>
          <w:iCs/>
          <w:sz w:val="24"/>
          <w:szCs w:val="24"/>
        </w:rPr>
        <w:t xml:space="preserve"> </w:t>
      </w:r>
      <w:r w:rsidRPr="00623C63">
        <w:rPr>
          <w:rFonts w:cs="Calibri"/>
          <w:iCs/>
          <w:sz w:val="24"/>
          <w:szCs w:val="24"/>
        </w:rPr>
        <w:t>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623C63">
        <w:rPr>
          <w:rFonts w:cs="Calibri"/>
          <w:sz w:val="24"/>
          <w:szCs w:val="24"/>
        </w:rPr>
        <w:t xml:space="preserve"> </w:t>
      </w:r>
      <w:r w:rsidRPr="00623C63">
        <w:rPr>
          <w:rFonts w:cs="Calibri"/>
          <w:b/>
          <w:bCs/>
          <w:sz w:val="24"/>
          <w:szCs w:val="24"/>
        </w:rPr>
        <w:t xml:space="preserve">Prawdziwość powyższych informacji stwierdzam podpisem. </w:t>
      </w:r>
    </w:p>
    <w:p w14:paraId="611DDAA4" w14:textId="77777777" w:rsidR="00EF7710" w:rsidRPr="00741ADB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717F486D" w14:textId="6D05A3E2" w:rsidR="00EF7710" w:rsidRPr="000B67F1" w:rsidRDefault="00EF7710" w:rsidP="00D9556F">
      <w:pPr>
        <w:spacing w:after="0" w:line="360" w:lineRule="auto"/>
        <w:rPr>
          <w:rFonts w:cs="Calibri"/>
          <w:i/>
          <w:sz w:val="20"/>
          <w:szCs w:val="20"/>
          <w:lang w:eastAsia="pl-PL"/>
        </w:rPr>
      </w:pPr>
      <w:r w:rsidRPr="000B67F1">
        <w:rPr>
          <w:rFonts w:cs="Calibri"/>
          <w:i/>
          <w:sz w:val="20"/>
          <w:szCs w:val="20"/>
          <w:lang w:eastAsia="pl-PL"/>
        </w:rPr>
        <w:t>*    jeżeli nie dotyczy należy usunąć</w:t>
      </w:r>
      <w:r w:rsidR="000B67F1">
        <w:rPr>
          <w:rFonts w:cs="Calibri"/>
          <w:i/>
          <w:sz w:val="20"/>
          <w:szCs w:val="20"/>
          <w:lang w:eastAsia="pl-PL"/>
        </w:rPr>
        <w:t>,</w:t>
      </w:r>
      <w:r w:rsidRPr="000B67F1">
        <w:rPr>
          <w:rFonts w:cs="Calibri"/>
          <w:i/>
          <w:sz w:val="20"/>
          <w:szCs w:val="20"/>
          <w:lang w:eastAsia="pl-PL"/>
        </w:rPr>
        <w:t xml:space="preserve"> bądź skreślić</w:t>
      </w:r>
    </w:p>
    <w:sectPr w:rsidR="00EF7710" w:rsidRPr="000B67F1" w:rsidSect="006E259E">
      <w:headerReference w:type="default" r:id="rId8"/>
      <w:footerReference w:type="default" r:id="rId9"/>
      <w:pgSz w:w="11906" w:h="16838"/>
      <w:pgMar w:top="1276" w:right="1418" w:bottom="1531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7EF39" w14:textId="77777777" w:rsidR="00B83544" w:rsidRDefault="00B83544" w:rsidP="00DB577B">
      <w:pPr>
        <w:spacing w:after="0" w:line="240" w:lineRule="auto"/>
      </w:pPr>
      <w:r>
        <w:separator/>
      </w:r>
    </w:p>
  </w:endnote>
  <w:endnote w:type="continuationSeparator" w:id="0">
    <w:p w14:paraId="68A35AAB" w14:textId="77777777" w:rsidR="00B83544" w:rsidRDefault="00B83544" w:rsidP="00DB5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L CasperOpenFace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ujiyama2">
    <w:altName w:val="Times New Roman"/>
    <w:charset w:val="00"/>
    <w:family w:val="auto"/>
    <w:pitch w:val="variable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CDA8D" w14:textId="379EC6FC" w:rsidR="00041A98" w:rsidRDefault="00041A98">
    <w:pPr>
      <w:pStyle w:val="Stopka"/>
      <w:jc w:val="center"/>
    </w:pPr>
    <w:r w:rsidRPr="00DA477C">
      <w:rPr>
        <w:rFonts w:ascii="Calibri" w:hAnsi="Calibri" w:cs="Calibri"/>
      </w:rPr>
      <w:t xml:space="preserve">Strona </w:t>
    </w:r>
    <w:r w:rsidRPr="00DA477C">
      <w:rPr>
        <w:rFonts w:ascii="Calibri" w:hAnsi="Calibri" w:cs="Calibri"/>
        <w:b/>
        <w:bCs/>
      </w:rPr>
      <w:fldChar w:fldCharType="begin"/>
    </w:r>
    <w:r w:rsidRPr="00DA477C">
      <w:rPr>
        <w:rFonts w:ascii="Calibri" w:hAnsi="Calibri" w:cs="Calibri"/>
        <w:b/>
        <w:bCs/>
      </w:rPr>
      <w:instrText>PAGE</w:instrText>
    </w:r>
    <w:r w:rsidRPr="00DA477C">
      <w:rPr>
        <w:rFonts w:ascii="Calibri" w:hAnsi="Calibri" w:cs="Calibri"/>
        <w:b/>
        <w:bCs/>
      </w:rPr>
      <w:fldChar w:fldCharType="separate"/>
    </w:r>
    <w:r w:rsidR="00FF6D59">
      <w:rPr>
        <w:rFonts w:ascii="Calibri" w:hAnsi="Calibri" w:cs="Calibri"/>
        <w:b/>
        <w:bCs/>
        <w:noProof/>
      </w:rPr>
      <w:t>8</w:t>
    </w:r>
    <w:r w:rsidRPr="00DA477C">
      <w:rPr>
        <w:rFonts w:ascii="Calibri" w:hAnsi="Calibri" w:cs="Calibri"/>
        <w:b/>
        <w:bCs/>
      </w:rPr>
      <w:fldChar w:fldCharType="end"/>
    </w:r>
    <w:r w:rsidRPr="00DA477C">
      <w:rPr>
        <w:rFonts w:ascii="Calibri" w:hAnsi="Calibri" w:cs="Calibri"/>
      </w:rPr>
      <w:t xml:space="preserve"> z </w:t>
    </w:r>
    <w:r w:rsidRPr="00DA477C">
      <w:rPr>
        <w:rFonts w:ascii="Calibri" w:hAnsi="Calibri" w:cs="Calibri"/>
        <w:b/>
        <w:bCs/>
      </w:rPr>
      <w:fldChar w:fldCharType="begin"/>
    </w:r>
    <w:r w:rsidRPr="00DA477C">
      <w:rPr>
        <w:rFonts w:ascii="Calibri" w:hAnsi="Calibri" w:cs="Calibri"/>
        <w:b/>
        <w:bCs/>
      </w:rPr>
      <w:instrText>NUMPAGES</w:instrText>
    </w:r>
    <w:r w:rsidRPr="00DA477C">
      <w:rPr>
        <w:rFonts w:ascii="Calibri" w:hAnsi="Calibri" w:cs="Calibri"/>
        <w:b/>
        <w:bCs/>
      </w:rPr>
      <w:fldChar w:fldCharType="separate"/>
    </w:r>
    <w:r w:rsidR="00FF6D59">
      <w:rPr>
        <w:rFonts w:ascii="Calibri" w:hAnsi="Calibri" w:cs="Calibri"/>
        <w:b/>
        <w:bCs/>
        <w:noProof/>
      </w:rPr>
      <w:t>11</w:t>
    </w:r>
    <w:r w:rsidRPr="00DA477C">
      <w:rPr>
        <w:rFonts w:ascii="Calibri" w:hAnsi="Calibri" w:cs="Calibri"/>
        <w:b/>
        <w:bCs/>
      </w:rPr>
      <w:fldChar w:fldCharType="end"/>
    </w:r>
  </w:p>
  <w:p w14:paraId="712CCF21" w14:textId="77777777" w:rsidR="00041A98" w:rsidRPr="007B17EA" w:rsidRDefault="00041A98" w:rsidP="00DA477C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D4F8E" w14:textId="77777777" w:rsidR="00B83544" w:rsidRDefault="00B83544" w:rsidP="00DB577B">
      <w:pPr>
        <w:spacing w:after="0" w:line="240" w:lineRule="auto"/>
      </w:pPr>
      <w:r>
        <w:separator/>
      </w:r>
    </w:p>
  </w:footnote>
  <w:footnote w:type="continuationSeparator" w:id="0">
    <w:p w14:paraId="4A96664C" w14:textId="77777777" w:rsidR="00B83544" w:rsidRDefault="00B83544" w:rsidP="00DB5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47237" w14:textId="7ADD516A" w:rsidR="00041A98" w:rsidRDefault="006E259E">
    <w:pPr>
      <w:pStyle w:val="Nagwek"/>
      <w:rPr>
        <w:noProof/>
        <w:sz w:val="18"/>
        <w:szCs w:val="18"/>
      </w:rPr>
    </w:pPr>
    <w:r>
      <w:rPr>
        <w:noProof/>
        <w:sz w:val="18"/>
        <w:szCs w:val="18"/>
      </w:rPr>
      <w:ptab w:relativeTo="margin" w:alignment="center" w:leader="none"/>
    </w:r>
  </w:p>
  <w:p w14:paraId="2ED48A1B" w14:textId="1F6DD25A" w:rsidR="00041A98" w:rsidRDefault="00041A98">
    <w:pPr>
      <w:pStyle w:val="Nagwek"/>
      <w:rPr>
        <w:noProof/>
        <w:sz w:val="18"/>
        <w:szCs w:val="18"/>
      </w:rPr>
    </w:pPr>
  </w:p>
  <w:p w14:paraId="7382B5A1" w14:textId="3049A369" w:rsidR="00041A98" w:rsidRDefault="00103712">
    <w:pPr>
      <w:pStyle w:val="Nagwek"/>
    </w:pPr>
    <w:r>
      <w:rPr>
        <w:rFonts w:ascii="Calibri" w:hAnsi="Calibri" w:cs="Calibri"/>
        <w:b/>
        <w:i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78D3DD5C" wp14:editId="0BC9A982">
          <wp:simplePos x="0" y="0"/>
          <wp:positionH relativeFrom="margin">
            <wp:align>left</wp:align>
          </wp:positionH>
          <wp:positionV relativeFrom="paragraph">
            <wp:posOffset>50800</wp:posOffset>
          </wp:positionV>
          <wp:extent cx="1720850" cy="489585"/>
          <wp:effectExtent l="0" t="0" r="0" b="5715"/>
          <wp:wrapNone/>
          <wp:docPr id="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850" cy="489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DB8715" w14:textId="0759C699" w:rsidR="00041A98" w:rsidRDefault="00041A98">
    <w:pPr>
      <w:pStyle w:val="Nagwek"/>
    </w:pPr>
  </w:p>
  <w:p w14:paraId="3D5643A1" w14:textId="116379F0" w:rsidR="00041A98" w:rsidRDefault="00041A98" w:rsidP="00741ADB">
    <w:pPr>
      <w:pStyle w:val="Nagwek"/>
      <w:rPr>
        <w:rFonts w:ascii="Calibri" w:hAnsi="Calibri" w:cs="Calibri"/>
        <w:b/>
        <w:i/>
        <w:sz w:val="20"/>
        <w:szCs w:val="20"/>
      </w:rPr>
    </w:pPr>
  </w:p>
  <w:p w14:paraId="4BF51CBF" w14:textId="2E2BB2F3" w:rsidR="00041A98" w:rsidRDefault="00041A98" w:rsidP="00741ADB">
    <w:pPr>
      <w:pStyle w:val="Nagwek"/>
      <w:rPr>
        <w:rFonts w:ascii="Calibri" w:hAnsi="Calibri" w:cs="Calibri"/>
        <w:b/>
        <w:i/>
        <w:sz w:val="20"/>
        <w:szCs w:val="20"/>
      </w:rPr>
    </w:pPr>
  </w:p>
  <w:p w14:paraId="37774FC5" w14:textId="54E220CE" w:rsidR="00103712" w:rsidRPr="00103712" w:rsidRDefault="00103712" w:rsidP="00103712">
    <w:pPr>
      <w:shd w:val="clear" w:color="auto" w:fill="FFFFFF"/>
      <w:tabs>
        <w:tab w:val="left" w:pos="5490"/>
      </w:tabs>
      <w:suppressAutoHyphens/>
      <w:spacing w:after="0" w:line="240" w:lineRule="auto"/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</w:pP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Zał. Nr </w:t>
    </w:r>
    <w:r w:rsidR="000267DB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1</w:t>
    </w: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 do SWZ</w:t>
    </w: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ab/>
    </w:r>
  </w:p>
  <w:p w14:paraId="773C1806" w14:textId="76065274" w:rsidR="00103712" w:rsidRPr="00103712" w:rsidRDefault="00103712" w:rsidP="00103712">
    <w:pPr>
      <w:shd w:val="clear" w:color="auto" w:fill="FFFFFF"/>
      <w:suppressAutoHyphens/>
      <w:spacing w:after="0" w:line="240" w:lineRule="auto"/>
      <w:rPr>
        <w:rFonts w:eastAsia="Times New Roman" w:cs="Arial Black"/>
        <w:b/>
        <w:color w:val="000000"/>
        <w:spacing w:val="-1"/>
        <w:kern w:val="2"/>
        <w:sz w:val="20"/>
        <w:szCs w:val="20"/>
        <w:lang w:eastAsia="ar-SA"/>
      </w:rPr>
    </w:pP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Nr referencyjny postępowania: DZiK-DZP.2921.</w:t>
    </w:r>
    <w:r w:rsidR="008D1F0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57</w:t>
    </w: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.2024</w:t>
    </w:r>
  </w:p>
  <w:p w14:paraId="0AA87450" w14:textId="504C81A2" w:rsidR="00041A98" w:rsidRDefault="00041A98" w:rsidP="00D37866">
    <w:pPr>
      <w:pStyle w:val="Nagwek"/>
      <w:rPr>
        <w:rFonts w:ascii="Calibri" w:hAnsi="Calibri" w:cs="Calibri"/>
        <w:b/>
        <w:i/>
        <w:sz w:val="20"/>
        <w:szCs w:val="20"/>
      </w:rPr>
    </w:pPr>
  </w:p>
  <w:p w14:paraId="7A19746E" w14:textId="77777777" w:rsidR="00041A98" w:rsidRPr="00741ADB" w:rsidRDefault="00041A98" w:rsidP="00586F74">
    <w:pPr>
      <w:pStyle w:val="Nagwek"/>
      <w:ind w:left="4956"/>
      <w:rPr>
        <w:rFonts w:ascii="Calibri" w:hAnsi="Calibri" w:cs="Calibri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2F4491"/>
    <w:multiLevelType w:val="hybridMultilevel"/>
    <w:tmpl w:val="7D4A008C"/>
    <w:lvl w:ilvl="0" w:tplc="FC2CE19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01605F64"/>
    <w:multiLevelType w:val="hybridMultilevel"/>
    <w:tmpl w:val="947860E0"/>
    <w:lvl w:ilvl="0" w:tplc="A3826416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9D0375"/>
    <w:multiLevelType w:val="hybridMultilevel"/>
    <w:tmpl w:val="90628AE4"/>
    <w:lvl w:ilvl="0" w:tplc="D4428C3A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05827DA2"/>
    <w:multiLevelType w:val="hybridMultilevel"/>
    <w:tmpl w:val="EA2E6DE0"/>
    <w:lvl w:ilvl="0" w:tplc="C452FF96">
      <w:start w:val="2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74340CA"/>
    <w:multiLevelType w:val="hybridMultilevel"/>
    <w:tmpl w:val="8108716E"/>
    <w:lvl w:ilvl="0" w:tplc="4328B3EC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8C41A9"/>
    <w:multiLevelType w:val="hybridMultilevel"/>
    <w:tmpl w:val="592C8544"/>
    <w:lvl w:ilvl="0" w:tplc="8C8C4114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32082F"/>
    <w:multiLevelType w:val="hybridMultilevel"/>
    <w:tmpl w:val="C7582DAE"/>
    <w:lvl w:ilvl="0" w:tplc="DA14CA8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99B009B"/>
    <w:multiLevelType w:val="hybridMultilevel"/>
    <w:tmpl w:val="B6A69838"/>
    <w:lvl w:ilvl="0" w:tplc="907E9964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84033"/>
    <w:multiLevelType w:val="hybridMultilevel"/>
    <w:tmpl w:val="9E2EE8CE"/>
    <w:lvl w:ilvl="0" w:tplc="D9D2E968">
      <w:start w:val="1"/>
      <w:numFmt w:val="lowerLetter"/>
      <w:lvlText w:val="%1)"/>
      <w:lvlJc w:val="left"/>
      <w:pPr>
        <w:ind w:left="1721" w:hanging="360"/>
      </w:pPr>
      <w:rPr>
        <w:rFonts w:asciiTheme="minorHAnsi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5" w15:restartNumberingAfterBreak="0">
    <w:nsid w:val="2321603E"/>
    <w:multiLevelType w:val="hybridMultilevel"/>
    <w:tmpl w:val="F026AA02"/>
    <w:lvl w:ilvl="0" w:tplc="08D666AC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976DD7"/>
    <w:multiLevelType w:val="hybridMultilevel"/>
    <w:tmpl w:val="2026D9F6"/>
    <w:lvl w:ilvl="0" w:tplc="2DA0C1E0">
      <w:start w:val="1"/>
      <w:numFmt w:val="lowerLetter"/>
      <w:lvlText w:val="%1)"/>
      <w:lvlJc w:val="left"/>
      <w:pPr>
        <w:ind w:left="1721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 w15:restartNumberingAfterBreak="0">
    <w:nsid w:val="26BB1478"/>
    <w:multiLevelType w:val="hybridMultilevel"/>
    <w:tmpl w:val="E24C2C7C"/>
    <w:lvl w:ilvl="0" w:tplc="96361AF4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9A2EE1"/>
    <w:multiLevelType w:val="hybridMultilevel"/>
    <w:tmpl w:val="3BB4D74A"/>
    <w:lvl w:ilvl="0" w:tplc="2868ABC0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827277"/>
    <w:multiLevelType w:val="hybridMultilevel"/>
    <w:tmpl w:val="380A5732"/>
    <w:lvl w:ilvl="0" w:tplc="F0BE485C">
      <w:start w:val="1"/>
      <w:numFmt w:val="lowerLetter"/>
      <w:lvlText w:val="%1)"/>
      <w:lvlJc w:val="left"/>
      <w:pPr>
        <w:ind w:left="1721" w:hanging="360"/>
      </w:pPr>
      <w:rPr>
        <w:rFonts w:asciiTheme="minorHAnsi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B2216A"/>
    <w:multiLevelType w:val="hybridMultilevel"/>
    <w:tmpl w:val="3E9AF17E"/>
    <w:lvl w:ilvl="0" w:tplc="8EAC05D6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21EE2"/>
    <w:multiLevelType w:val="hybridMultilevel"/>
    <w:tmpl w:val="66E0FC40"/>
    <w:lvl w:ilvl="0" w:tplc="13CCD2EC">
      <w:start w:val="1"/>
      <w:numFmt w:val="decimal"/>
      <w:lvlText w:val="%1)"/>
      <w:lvlJc w:val="left"/>
      <w:pPr>
        <w:ind w:left="10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23" w15:restartNumberingAfterBreak="0">
    <w:nsid w:val="31205ABB"/>
    <w:multiLevelType w:val="hybridMultilevel"/>
    <w:tmpl w:val="0BDC624E"/>
    <w:lvl w:ilvl="0" w:tplc="34A63B90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2F1EB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5" w15:restartNumberingAfterBreak="0">
    <w:nsid w:val="336D0E7C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6" w15:restartNumberingAfterBreak="0">
    <w:nsid w:val="3461275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7" w15:restartNumberingAfterBreak="0">
    <w:nsid w:val="35792978"/>
    <w:multiLevelType w:val="hybridMultilevel"/>
    <w:tmpl w:val="A798FCA6"/>
    <w:lvl w:ilvl="0" w:tplc="1188E886">
      <w:start w:val="1"/>
      <w:numFmt w:val="decimal"/>
      <w:lvlText w:val="%1."/>
      <w:lvlJc w:val="left"/>
      <w:pPr>
        <w:ind w:left="759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28" w15:restartNumberingAfterBreak="0">
    <w:nsid w:val="3692462C"/>
    <w:multiLevelType w:val="hybridMultilevel"/>
    <w:tmpl w:val="A7969C92"/>
    <w:lvl w:ilvl="0" w:tplc="C860BC2C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1" w15:restartNumberingAfterBreak="0">
    <w:nsid w:val="43474559"/>
    <w:multiLevelType w:val="hybridMultilevel"/>
    <w:tmpl w:val="49909B10"/>
    <w:lvl w:ilvl="0" w:tplc="64A0AC2C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A11245C"/>
    <w:multiLevelType w:val="hybridMultilevel"/>
    <w:tmpl w:val="10DE7196"/>
    <w:lvl w:ilvl="0" w:tplc="312CD0B0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792612"/>
    <w:multiLevelType w:val="hybridMultilevel"/>
    <w:tmpl w:val="C18821A4"/>
    <w:lvl w:ilvl="0" w:tplc="06AA0D6A">
      <w:start w:val="1"/>
      <w:numFmt w:val="lowerLetter"/>
      <w:lvlText w:val="%1)"/>
      <w:lvlJc w:val="left"/>
      <w:pPr>
        <w:ind w:left="1721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441" w:hanging="360"/>
      </w:pPr>
    </w:lvl>
    <w:lvl w:ilvl="2" w:tplc="0415001B" w:tentative="1">
      <w:start w:val="1"/>
      <w:numFmt w:val="lowerRoman"/>
      <w:lvlText w:val="%3."/>
      <w:lvlJc w:val="right"/>
      <w:pPr>
        <w:ind w:left="3161" w:hanging="180"/>
      </w:pPr>
    </w:lvl>
    <w:lvl w:ilvl="3" w:tplc="0415000F" w:tentative="1">
      <w:start w:val="1"/>
      <w:numFmt w:val="decimal"/>
      <w:lvlText w:val="%4."/>
      <w:lvlJc w:val="left"/>
      <w:pPr>
        <w:ind w:left="3881" w:hanging="360"/>
      </w:pPr>
    </w:lvl>
    <w:lvl w:ilvl="4" w:tplc="04150019" w:tentative="1">
      <w:start w:val="1"/>
      <w:numFmt w:val="lowerLetter"/>
      <w:lvlText w:val="%5."/>
      <w:lvlJc w:val="left"/>
      <w:pPr>
        <w:ind w:left="4601" w:hanging="360"/>
      </w:pPr>
    </w:lvl>
    <w:lvl w:ilvl="5" w:tplc="0415001B" w:tentative="1">
      <w:start w:val="1"/>
      <w:numFmt w:val="lowerRoman"/>
      <w:lvlText w:val="%6."/>
      <w:lvlJc w:val="right"/>
      <w:pPr>
        <w:ind w:left="5321" w:hanging="180"/>
      </w:pPr>
    </w:lvl>
    <w:lvl w:ilvl="6" w:tplc="0415000F" w:tentative="1">
      <w:start w:val="1"/>
      <w:numFmt w:val="decimal"/>
      <w:lvlText w:val="%7."/>
      <w:lvlJc w:val="left"/>
      <w:pPr>
        <w:ind w:left="6041" w:hanging="360"/>
      </w:pPr>
    </w:lvl>
    <w:lvl w:ilvl="7" w:tplc="04150019" w:tentative="1">
      <w:start w:val="1"/>
      <w:numFmt w:val="lowerLetter"/>
      <w:lvlText w:val="%8."/>
      <w:lvlJc w:val="left"/>
      <w:pPr>
        <w:ind w:left="6761" w:hanging="360"/>
      </w:pPr>
    </w:lvl>
    <w:lvl w:ilvl="8" w:tplc="0415001B" w:tentative="1">
      <w:start w:val="1"/>
      <w:numFmt w:val="lowerRoman"/>
      <w:lvlText w:val="%9."/>
      <w:lvlJc w:val="right"/>
      <w:pPr>
        <w:ind w:left="7481" w:hanging="180"/>
      </w:pPr>
    </w:lvl>
  </w:abstractNum>
  <w:abstractNum w:abstractNumId="35" w15:restartNumberingAfterBreak="0">
    <w:nsid w:val="516C4FC6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71" w:hanging="360"/>
      </w:pPr>
    </w:lvl>
    <w:lvl w:ilvl="2" w:tplc="0415001B" w:tentative="1">
      <w:start w:val="1"/>
      <w:numFmt w:val="lowerRoman"/>
      <w:lvlText w:val="%3."/>
      <w:lvlJc w:val="right"/>
      <w:pPr>
        <w:ind w:left="2091" w:hanging="180"/>
      </w:pPr>
    </w:lvl>
    <w:lvl w:ilvl="3" w:tplc="0415000F" w:tentative="1">
      <w:start w:val="1"/>
      <w:numFmt w:val="decimal"/>
      <w:lvlText w:val="%4."/>
      <w:lvlJc w:val="left"/>
      <w:pPr>
        <w:ind w:left="2811" w:hanging="360"/>
      </w:pPr>
    </w:lvl>
    <w:lvl w:ilvl="4" w:tplc="04150019" w:tentative="1">
      <w:start w:val="1"/>
      <w:numFmt w:val="lowerLetter"/>
      <w:lvlText w:val="%5."/>
      <w:lvlJc w:val="left"/>
      <w:pPr>
        <w:ind w:left="3531" w:hanging="360"/>
      </w:pPr>
    </w:lvl>
    <w:lvl w:ilvl="5" w:tplc="0415001B" w:tentative="1">
      <w:start w:val="1"/>
      <w:numFmt w:val="lowerRoman"/>
      <w:lvlText w:val="%6."/>
      <w:lvlJc w:val="right"/>
      <w:pPr>
        <w:ind w:left="4251" w:hanging="180"/>
      </w:pPr>
    </w:lvl>
    <w:lvl w:ilvl="6" w:tplc="0415000F" w:tentative="1">
      <w:start w:val="1"/>
      <w:numFmt w:val="decimal"/>
      <w:lvlText w:val="%7."/>
      <w:lvlJc w:val="left"/>
      <w:pPr>
        <w:ind w:left="4971" w:hanging="360"/>
      </w:pPr>
    </w:lvl>
    <w:lvl w:ilvl="7" w:tplc="04150019" w:tentative="1">
      <w:start w:val="1"/>
      <w:numFmt w:val="lowerLetter"/>
      <w:lvlText w:val="%8."/>
      <w:lvlJc w:val="left"/>
      <w:pPr>
        <w:ind w:left="5691" w:hanging="360"/>
      </w:pPr>
    </w:lvl>
    <w:lvl w:ilvl="8" w:tplc="0415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36" w15:restartNumberingAfterBreak="0">
    <w:nsid w:val="54185E2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7" w15:restartNumberingAfterBreak="0">
    <w:nsid w:val="56CB7E3D"/>
    <w:multiLevelType w:val="hybridMultilevel"/>
    <w:tmpl w:val="0226D6C4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8" w15:restartNumberingAfterBreak="0">
    <w:nsid w:val="5837093B"/>
    <w:multiLevelType w:val="hybridMultilevel"/>
    <w:tmpl w:val="9942FD14"/>
    <w:lvl w:ilvl="0" w:tplc="330CCE24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405F54"/>
    <w:multiLevelType w:val="hybridMultilevel"/>
    <w:tmpl w:val="BC300B42"/>
    <w:lvl w:ilvl="0" w:tplc="E7ECCF14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616D537A"/>
    <w:multiLevelType w:val="hybridMultilevel"/>
    <w:tmpl w:val="4FC6D52A"/>
    <w:lvl w:ilvl="0" w:tplc="88440644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8E4854"/>
    <w:multiLevelType w:val="hybridMultilevel"/>
    <w:tmpl w:val="FC3298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665F2897"/>
    <w:multiLevelType w:val="hybridMultilevel"/>
    <w:tmpl w:val="B1605EBE"/>
    <w:lvl w:ilvl="0" w:tplc="8E6E851A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68647E"/>
    <w:multiLevelType w:val="hybridMultilevel"/>
    <w:tmpl w:val="29142D32"/>
    <w:lvl w:ilvl="0" w:tplc="04150011">
      <w:start w:val="1"/>
      <w:numFmt w:val="decimal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6" w15:restartNumberingAfterBreak="0">
    <w:nsid w:val="698D0780"/>
    <w:multiLevelType w:val="hybridMultilevel"/>
    <w:tmpl w:val="E9E4912E"/>
    <w:lvl w:ilvl="0" w:tplc="606C88C0">
      <w:start w:val="1"/>
      <w:numFmt w:val="lowerLetter"/>
      <w:lvlText w:val="%1)"/>
      <w:lvlJc w:val="left"/>
      <w:pPr>
        <w:ind w:left="1721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F6D01D0"/>
    <w:multiLevelType w:val="hybridMultilevel"/>
    <w:tmpl w:val="67825790"/>
    <w:lvl w:ilvl="0" w:tplc="66B6C590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22E235A"/>
    <w:multiLevelType w:val="hybridMultilevel"/>
    <w:tmpl w:val="E3B2E80A"/>
    <w:lvl w:ilvl="0" w:tplc="63F402AC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5332C2"/>
    <w:multiLevelType w:val="hybridMultilevel"/>
    <w:tmpl w:val="8CB0C44E"/>
    <w:lvl w:ilvl="0" w:tplc="77A0C446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799171FE"/>
    <w:multiLevelType w:val="hybridMultilevel"/>
    <w:tmpl w:val="DE9CA136"/>
    <w:lvl w:ilvl="0" w:tplc="DDBC28BA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6B0666"/>
    <w:multiLevelType w:val="hybridMultilevel"/>
    <w:tmpl w:val="3AB0036C"/>
    <w:lvl w:ilvl="0" w:tplc="44BE91D4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9"/>
  </w:num>
  <w:num w:numId="3">
    <w:abstractNumId w:val="32"/>
  </w:num>
  <w:num w:numId="4">
    <w:abstractNumId w:val="47"/>
  </w:num>
  <w:num w:numId="5">
    <w:abstractNumId w:val="41"/>
  </w:num>
  <w:num w:numId="6">
    <w:abstractNumId w:val="40"/>
    <w:lvlOverride w:ilvl="0">
      <w:startOverride w:val="1"/>
    </w:lvlOverride>
  </w:num>
  <w:num w:numId="7">
    <w:abstractNumId w:val="30"/>
    <w:lvlOverride w:ilvl="0">
      <w:startOverride w:val="1"/>
    </w:lvlOverride>
  </w:num>
  <w:num w:numId="8">
    <w:abstractNumId w:val="14"/>
  </w:num>
  <w:num w:numId="9">
    <w:abstractNumId w:val="29"/>
  </w:num>
  <w:num w:numId="10">
    <w:abstractNumId w:val="17"/>
  </w:num>
  <w:num w:numId="11">
    <w:abstractNumId w:val="27"/>
  </w:num>
  <w:num w:numId="12">
    <w:abstractNumId w:val="7"/>
  </w:num>
  <w:num w:numId="13">
    <w:abstractNumId w:val="51"/>
  </w:num>
  <w:num w:numId="14">
    <w:abstractNumId w:val="8"/>
  </w:num>
  <w:num w:numId="15">
    <w:abstractNumId w:val="11"/>
  </w:num>
  <w:num w:numId="16">
    <w:abstractNumId w:val="37"/>
  </w:num>
  <w:num w:numId="17">
    <w:abstractNumId w:val="45"/>
  </w:num>
  <w:num w:numId="18">
    <w:abstractNumId w:val="43"/>
  </w:num>
  <w:num w:numId="19">
    <w:abstractNumId w:val="4"/>
  </w:num>
  <w:num w:numId="20">
    <w:abstractNumId w:val="22"/>
  </w:num>
  <w:num w:numId="21">
    <w:abstractNumId w:val="1"/>
  </w:num>
  <w:num w:numId="22">
    <w:abstractNumId w:val="35"/>
  </w:num>
  <w:num w:numId="23">
    <w:abstractNumId w:val="24"/>
  </w:num>
  <w:num w:numId="24">
    <w:abstractNumId w:val="25"/>
  </w:num>
  <w:num w:numId="25">
    <w:abstractNumId w:val="36"/>
  </w:num>
  <w:num w:numId="26">
    <w:abstractNumId w:val="26"/>
  </w:num>
  <w:num w:numId="27">
    <w:abstractNumId w:val="34"/>
  </w:num>
  <w:num w:numId="28">
    <w:abstractNumId w:val="39"/>
  </w:num>
  <w:num w:numId="29">
    <w:abstractNumId w:val="23"/>
  </w:num>
  <w:num w:numId="30">
    <w:abstractNumId w:val="48"/>
  </w:num>
  <w:num w:numId="31">
    <w:abstractNumId w:val="33"/>
  </w:num>
  <w:num w:numId="32">
    <w:abstractNumId w:val="21"/>
  </w:num>
  <w:num w:numId="33">
    <w:abstractNumId w:val="15"/>
  </w:num>
  <w:num w:numId="34">
    <w:abstractNumId w:val="46"/>
  </w:num>
  <w:num w:numId="35">
    <w:abstractNumId w:val="12"/>
  </w:num>
  <w:num w:numId="36">
    <w:abstractNumId w:val="31"/>
  </w:num>
  <w:num w:numId="37">
    <w:abstractNumId w:val="53"/>
  </w:num>
  <w:num w:numId="38">
    <w:abstractNumId w:val="42"/>
  </w:num>
  <w:num w:numId="39">
    <w:abstractNumId w:val="6"/>
  </w:num>
  <w:num w:numId="40">
    <w:abstractNumId w:val="28"/>
  </w:num>
  <w:num w:numId="41">
    <w:abstractNumId w:val="13"/>
  </w:num>
  <w:num w:numId="42">
    <w:abstractNumId w:val="10"/>
  </w:num>
  <w:num w:numId="43">
    <w:abstractNumId w:val="19"/>
  </w:num>
  <w:num w:numId="44">
    <w:abstractNumId w:val="50"/>
  </w:num>
  <w:num w:numId="45">
    <w:abstractNumId w:val="20"/>
  </w:num>
  <w:num w:numId="46">
    <w:abstractNumId w:val="5"/>
  </w:num>
  <w:num w:numId="47">
    <w:abstractNumId w:val="9"/>
  </w:num>
  <w:num w:numId="48">
    <w:abstractNumId w:val="44"/>
  </w:num>
  <w:num w:numId="49">
    <w:abstractNumId w:val="16"/>
  </w:num>
  <w:num w:numId="50">
    <w:abstractNumId w:val="38"/>
  </w:num>
  <w:num w:numId="51">
    <w:abstractNumId w:val="52"/>
  </w:num>
  <w:num w:numId="52">
    <w:abstractNumId w:val="1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77B"/>
    <w:rsid w:val="000054C9"/>
    <w:rsid w:val="00010300"/>
    <w:rsid w:val="00023076"/>
    <w:rsid w:val="00023DDA"/>
    <w:rsid w:val="000245CE"/>
    <w:rsid w:val="00025C9D"/>
    <w:rsid w:val="000266E7"/>
    <w:rsid w:val="000267DB"/>
    <w:rsid w:val="00027C5F"/>
    <w:rsid w:val="00030E28"/>
    <w:rsid w:val="00031541"/>
    <w:rsid w:val="00032DA5"/>
    <w:rsid w:val="00036893"/>
    <w:rsid w:val="00036C32"/>
    <w:rsid w:val="00036FE8"/>
    <w:rsid w:val="00037655"/>
    <w:rsid w:val="00041A98"/>
    <w:rsid w:val="000453DF"/>
    <w:rsid w:val="000454FC"/>
    <w:rsid w:val="00046A4D"/>
    <w:rsid w:val="000470DE"/>
    <w:rsid w:val="0005387E"/>
    <w:rsid w:val="00060AB5"/>
    <w:rsid w:val="00074A28"/>
    <w:rsid w:val="00075563"/>
    <w:rsid w:val="0007743E"/>
    <w:rsid w:val="00080DE5"/>
    <w:rsid w:val="00081091"/>
    <w:rsid w:val="0008159C"/>
    <w:rsid w:val="00086B64"/>
    <w:rsid w:val="000A0570"/>
    <w:rsid w:val="000A0795"/>
    <w:rsid w:val="000A7894"/>
    <w:rsid w:val="000B568A"/>
    <w:rsid w:val="000B67F1"/>
    <w:rsid w:val="000B6818"/>
    <w:rsid w:val="000C0BC2"/>
    <w:rsid w:val="000C1D67"/>
    <w:rsid w:val="000C3B1A"/>
    <w:rsid w:val="000C52BA"/>
    <w:rsid w:val="000C5BC0"/>
    <w:rsid w:val="000C6C76"/>
    <w:rsid w:val="000D3926"/>
    <w:rsid w:val="000D4CD9"/>
    <w:rsid w:val="000D5B4C"/>
    <w:rsid w:val="000D7F15"/>
    <w:rsid w:val="000E2779"/>
    <w:rsid w:val="000E3ED0"/>
    <w:rsid w:val="00103712"/>
    <w:rsid w:val="001063D2"/>
    <w:rsid w:val="001179E7"/>
    <w:rsid w:val="001225ED"/>
    <w:rsid w:val="00133DD0"/>
    <w:rsid w:val="001355E7"/>
    <w:rsid w:val="00136406"/>
    <w:rsid w:val="00136971"/>
    <w:rsid w:val="00136CC9"/>
    <w:rsid w:val="00143122"/>
    <w:rsid w:val="00143AE3"/>
    <w:rsid w:val="00145EC2"/>
    <w:rsid w:val="001472F7"/>
    <w:rsid w:val="00147B94"/>
    <w:rsid w:val="00151B71"/>
    <w:rsid w:val="00154E99"/>
    <w:rsid w:val="001561FE"/>
    <w:rsid w:val="0016027C"/>
    <w:rsid w:val="00162FA1"/>
    <w:rsid w:val="001675DA"/>
    <w:rsid w:val="00173C70"/>
    <w:rsid w:val="00192107"/>
    <w:rsid w:val="00192DD4"/>
    <w:rsid w:val="001A21E9"/>
    <w:rsid w:val="001A41F0"/>
    <w:rsid w:val="001A44EF"/>
    <w:rsid w:val="001A4545"/>
    <w:rsid w:val="001A5746"/>
    <w:rsid w:val="001A6CBC"/>
    <w:rsid w:val="001B4D94"/>
    <w:rsid w:val="001C28FC"/>
    <w:rsid w:val="001C3FFF"/>
    <w:rsid w:val="001D3F2C"/>
    <w:rsid w:val="001E2883"/>
    <w:rsid w:val="001E4563"/>
    <w:rsid w:val="001E7199"/>
    <w:rsid w:val="001E76D3"/>
    <w:rsid w:val="001F08FD"/>
    <w:rsid w:val="001F1A6B"/>
    <w:rsid w:val="001F4B3E"/>
    <w:rsid w:val="001F720C"/>
    <w:rsid w:val="001F7C31"/>
    <w:rsid w:val="002158CC"/>
    <w:rsid w:val="0021738E"/>
    <w:rsid w:val="0022067D"/>
    <w:rsid w:val="00224E68"/>
    <w:rsid w:val="002270ED"/>
    <w:rsid w:val="00231292"/>
    <w:rsid w:val="002313C0"/>
    <w:rsid w:val="002334C7"/>
    <w:rsid w:val="00237BFB"/>
    <w:rsid w:val="00246286"/>
    <w:rsid w:val="002508E2"/>
    <w:rsid w:val="00250AD8"/>
    <w:rsid w:val="002523A3"/>
    <w:rsid w:val="002619C5"/>
    <w:rsid w:val="002627E9"/>
    <w:rsid w:val="00264BDA"/>
    <w:rsid w:val="00267489"/>
    <w:rsid w:val="00273AF5"/>
    <w:rsid w:val="0027457E"/>
    <w:rsid w:val="00274AB8"/>
    <w:rsid w:val="00282F3D"/>
    <w:rsid w:val="002858EC"/>
    <w:rsid w:val="00291FEF"/>
    <w:rsid w:val="002A210B"/>
    <w:rsid w:val="002A4B92"/>
    <w:rsid w:val="002A4FED"/>
    <w:rsid w:val="002A5079"/>
    <w:rsid w:val="002B20BD"/>
    <w:rsid w:val="002B2FBF"/>
    <w:rsid w:val="002C2BDB"/>
    <w:rsid w:val="002C47D3"/>
    <w:rsid w:val="002C52B2"/>
    <w:rsid w:val="002D3711"/>
    <w:rsid w:val="002D6DC4"/>
    <w:rsid w:val="002D75EB"/>
    <w:rsid w:val="002E65BB"/>
    <w:rsid w:val="002E7CC7"/>
    <w:rsid w:val="002F7FAF"/>
    <w:rsid w:val="003017D3"/>
    <w:rsid w:val="00301DB7"/>
    <w:rsid w:val="00313EBB"/>
    <w:rsid w:val="003179EB"/>
    <w:rsid w:val="00320075"/>
    <w:rsid w:val="00321E07"/>
    <w:rsid w:val="00325B67"/>
    <w:rsid w:val="00326E56"/>
    <w:rsid w:val="003313CF"/>
    <w:rsid w:val="00335E5F"/>
    <w:rsid w:val="0033764D"/>
    <w:rsid w:val="003378D0"/>
    <w:rsid w:val="00342360"/>
    <w:rsid w:val="00345812"/>
    <w:rsid w:val="00347647"/>
    <w:rsid w:val="0035013E"/>
    <w:rsid w:val="003524FB"/>
    <w:rsid w:val="003530EB"/>
    <w:rsid w:val="00354428"/>
    <w:rsid w:val="003557E3"/>
    <w:rsid w:val="00362864"/>
    <w:rsid w:val="00373598"/>
    <w:rsid w:val="0037519A"/>
    <w:rsid w:val="00377A3C"/>
    <w:rsid w:val="00382772"/>
    <w:rsid w:val="00382B8F"/>
    <w:rsid w:val="003835FA"/>
    <w:rsid w:val="00384B7F"/>
    <w:rsid w:val="00395FCB"/>
    <w:rsid w:val="0039691B"/>
    <w:rsid w:val="003A0C3B"/>
    <w:rsid w:val="003A3027"/>
    <w:rsid w:val="003A5B89"/>
    <w:rsid w:val="003A60C1"/>
    <w:rsid w:val="003B47F5"/>
    <w:rsid w:val="003B5676"/>
    <w:rsid w:val="003B645E"/>
    <w:rsid w:val="003C7DF1"/>
    <w:rsid w:val="003D646F"/>
    <w:rsid w:val="003D68C1"/>
    <w:rsid w:val="003D6A59"/>
    <w:rsid w:val="003E295B"/>
    <w:rsid w:val="003E5153"/>
    <w:rsid w:val="003E5BF5"/>
    <w:rsid w:val="003F0727"/>
    <w:rsid w:val="003F0CEB"/>
    <w:rsid w:val="003F1984"/>
    <w:rsid w:val="00403444"/>
    <w:rsid w:val="0040729F"/>
    <w:rsid w:val="004078A9"/>
    <w:rsid w:val="00407C20"/>
    <w:rsid w:val="004106FC"/>
    <w:rsid w:val="0041532C"/>
    <w:rsid w:val="00415F6C"/>
    <w:rsid w:val="00417645"/>
    <w:rsid w:val="004179ED"/>
    <w:rsid w:val="004231E9"/>
    <w:rsid w:val="00423BBA"/>
    <w:rsid w:val="00426700"/>
    <w:rsid w:val="00431628"/>
    <w:rsid w:val="0044028D"/>
    <w:rsid w:val="00441C47"/>
    <w:rsid w:val="00445555"/>
    <w:rsid w:val="00446B4D"/>
    <w:rsid w:val="004477F5"/>
    <w:rsid w:val="00454DAC"/>
    <w:rsid w:val="00457068"/>
    <w:rsid w:val="0046038F"/>
    <w:rsid w:val="00463164"/>
    <w:rsid w:val="00467DB8"/>
    <w:rsid w:val="004707A6"/>
    <w:rsid w:val="00470C03"/>
    <w:rsid w:val="0047228E"/>
    <w:rsid w:val="004778A6"/>
    <w:rsid w:val="0048762C"/>
    <w:rsid w:val="00490576"/>
    <w:rsid w:val="00496DCD"/>
    <w:rsid w:val="004A4DD0"/>
    <w:rsid w:val="004B58D5"/>
    <w:rsid w:val="004B7540"/>
    <w:rsid w:val="004C0FA5"/>
    <w:rsid w:val="004C1AFB"/>
    <w:rsid w:val="004C2DE7"/>
    <w:rsid w:val="004D0BA5"/>
    <w:rsid w:val="004D69F6"/>
    <w:rsid w:val="004D7F5E"/>
    <w:rsid w:val="005002CC"/>
    <w:rsid w:val="005008C6"/>
    <w:rsid w:val="00525B2E"/>
    <w:rsid w:val="005359B1"/>
    <w:rsid w:val="005407BF"/>
    <w:rsid w:val="00543D02"/>
    <w:rsid w:val="00547791"/>
    <w:rsid w:val="0055111D"/>
    <w:rsid w:val="00553C34"/>
    <w:rsid w:val="00556869"/>
    <w:rsid w:val="00557578"/>
    <w:rsid w:val="00564604"/>
    <w:rsid w:val="0056555E"/>
    <w:rsid w:val="00570E84"/>
    <w:rsid w:val="00571382"/>
    <w:rsid w:val="0057166B"/>
    <w:rsid w:val="00571CBE"/>
    <w:rsid w:val="00573BE3"/>
    <w:rsid w:val="00574213"/>
    <w:rsid w:val="00574615"/>
    <w:rsid w:val="00576502"/>
    <w:rsid w:val="00586F74"/>
    <w:rsid w:val="00592A80"/>
    <w:rsid w:val="00594142"/>
    <w:rsid w:val="00594E2A"/>
    <w:rsid w:val="005A6D60"/>
    <w:rsid w:val="005B109B"/>
    <w:rsid w:val="005B1CD6"/>
    <w:rsid w:val="005B7353"/>
    <w:rsid w:val="005B74FB"/>
    <w:rsid w:val="005C0259"/>
    <w:rsid w:val="005C3E15"/>
    <w:rsid w:val="005C4EF5"/>
    <w:rsid w:val="005E47E0"/>
    <w:rsid w:val="005E4FEB"/>
    <w:rsid w:val="005F2D99"/>
    <w:rsid w:val="005F3CD3"/>
    <w:rsid w:val="005F3F3B"/>
    <w:rsid w:val="005F5BC3"/>
    <w:rsid w:val="00602E7B"/>
    <w:rsid w:val="00604156"/>
    <w:rsid w:val="00605F53"/>
    <w:rsid w:val="006062FD"/>
    <w:rsid w:val="00607770"/>
    <w:rsid w:val="00610F6B"/>
    <w:rsid w:val="006145F8"/>
    <w:rsid w:val="006162EF"/>
    <w:rsid w:val="00622086"/>
    <w:rsid w:val="00623C63"/>
    <w:rsid w:val="00625EE7"/>
    <w:rsid w:val="006269FC"/>
    <w:rsid w:val="006278AE"/>
    <w:rsid w:val="00630B3B"/>
    <w:rsid w:val="00634D56"/>
    <w:rsid w:val="006400FA"/>
    <w:rsid w:val="00640D55"/>
    <w:rsid w:val="006427B6"/>
    <w:rsid w:val="0065440E"/>
    <w:rsid w:val="00656378"/>
    <w:rsid w:val="00661F61"/>
    <w:rsid w:val="00662D2F"/>
    <w:rsid w:val="006746DD"/>
    <w:rsid w:val="00674A98"/>
    <w:rsid w:val="006758CC"/>
    <w:rsid w:val="00677CC3"/>
    <w:rsid w:val="00680784"/>
    <w:rsid w:val="00682AD1"/>
    <w:rsid w:val="00687190"/>
    <w:rsid w:val="0069361D"/>
    <w:rsid w:val="006A199F"/>
    <w:rsid w:val="006A54A5"/>
    <w:rsid w:val="006A7135"/>
    <w:rsid w:val="006B6596"/>
    <w:rsid w:val="006C2459"/>
    <w:rsid w:val="006D503A"/>
    <w:rsid w:val="006E07EC"/>
    <w:rsid w:val="006E259E"/>
    <w:rsid w:val="006E3019"/>
    <w:rsid w:val="006E6B85"/>
    <w:rsid w:val="006E7162"/>
    <w:rsid w:val="006F01AC"/>
    <w:rsid w:val="006F18F8"/>
    <w:rsid w:val="00703346"/>
    <w:rsid w:val="00710FAF"/>
    <w:rsid w:val="007116DB"/>
    <w:rsid w:val="00715DBD"/>
    <w:rsid w:val="0071671E"/>
    <w:rsid w:val="007214CF"/>
    <w:rsid w:val="00722827"/>
    <w:rsid w:val="00722A49"/>
    <w:rsid w:val="0072492E"/>
    <w:rsid w:val="0072767D"/>
    <w:rsid w:val="00727732"/>
    <w:rsid w:val="0073317E"/>
    <w:rsid w:val="00733B56"/>
    <w:rsid w:val="007415B6"/>
    <w:rsid w:val="00741ADB"/>
    <w:rsid w:val="00743F4C"/>
    <w:rsid w:val="0074603B"/>
    <w:rsid w:val="00752B16"/>
    <w:rsid w:val="00757522"/>
    <w:rsid w:val="007664C7"/>
    <w:rsid w:val="007708F1"/>
    <w:rsid w:val="00773ECF"/>
    <w:rsid w:val="00775A0C"/>
    <w:rsid w:val="00786F8D"/>
    <w:rsid w:val="007A2D6A"/>
    <w:rsid w:val="007A5E2C"/>
    <w:rsid w:val="007B142B"/>
    <w:rsid w:val="007B17EA"/>
    <w:rsid w:val="007B505D"/>
    <w:rsid w:val="007B6E28"/>
    <w:rsid w:val="007D015F"/>
    <w:rsid w:val="007D04B6"/>
    <w:rsid w:val="007D56F9"/>
    <w:rsid w:val="007F2580"/>
    <w:rsid w:val="007F4E5A"/>
    <w:rsid w:val="007F7AF1"/>
    <w:rsid w:val="00802828"/>
    <w:rsid w:val="00812EA9"/>
    <w:rsid w:val="0081681C"/>
    <w:rsid w:val="008168E6"/>
    <w:rsid w:val="008171FD"/>
    <w:rsid w:val="00820C0C"/>
    <w:rsid w:val="00824D1F"/>
    <w:rsid w:val="00827000"/>
    <w:rsid w:val="00830C60"/>
    <w:rsid w:val="0084432D"/>
    <w:rsid w:val="008443CB"/>
    <w:rsid w:val="00845028"/>
    <w:rsid w:val="0085075E"/>
    <w:rsid w:val="00857965"/>
    <w:rsid w:val="0086231D"/>
    <w:rsid w:val="00863D97"/>
    <w:rsid w:val="008756C6"/>
    <w:rsid w:val="00875D9F"/>
    <w:rsid w:val="00875DA1"/>
    <w:rsid w:val="00883B4A"/>
    <w:rsid w:val="008841B5"/>
    <w:rsid w:val="008876CA"/>
    <w:rsid w:val="00890981"/>
    <w:rsid w:val="00897C10"/>
    <w:rsid w:val="008A6480"/>
    <w:rsid w:val="008B2AA7"/>
    <w:rsid w:val="008B4208"/>
    <w:rsid w:val="008C26FE"/>
    <w:rsid w:val="008C2E9F"/>
    <w:rsid w:val="008C780E"/>
    <w:rsid w:val="008D0ECF"/>
    <w:rsid w:val="008D1F02"/>
    <w:rsid w:val="008D249F"/>
    <w:rsid w:val="008E3BBC"/>
    <w:rsid w:val="008E4DFA"/>
    <w:rsid w:val="008E5A3D"/>
    <w:rsid w:val="008F2D3C"/>
    <w:rsid w:val="00903582"/>
    <w:rsid w:val="0090363D"/>
    <w:rsid w:val="0090680F"/>
    <w:rsid w:val="00913C18"/>
    <w:rsid w:val="0091502C"/>
    <w:rsid w:val="00920245"/>
    <w:rsid w:val="00920371"/>
    <w:rsid w:val="009207AC"/>
    <w:rsid w:val="0092513C"/>
    <w:rsid w:val="00926C95"/>
    <w:rsid w:val="009342EA"/>
    <w:rsid w:val="009359A4"/>
    <w:rsid w:val="00946A2E"/>
    <w:rsid w:val="009536B6"/>
    <w:rsid w:val="00960798"/>
    <w:rsid w:val="00963DEE"/>
    <w:rsid w:val="00963E34"/>
    <w:rsid w:val="009776D4"/>
    <w:rsid w:val="00986086"/>
    <w:rsid w:val="00996A25"/>
    <w:rsid w:val="009A12E0"/>
    <w:rsid w:val="009A5248"/>
    <w:rsid w:val="009B057E"/>
    <w:rsid w:val="009B05C1"/>
    <w:rsid w:val="009C03A9"/>
    <w:rsid w:val="009C1C7C"/>
    <w:rsid w:val="009C2687"/>
    <w:rsid w:val="009C3BD4"/>
    <w:rsid w:val="009C7C0C"/>
    <w:rsid w:val="009D0CB1"/>
    <w:rsid w:val="009D1009"/>
    <w:rsid w:val="009D24AE"/>
    <w:rsid w:val="009E270E"/>
    <w:rsid w:val="00A024A8"/>
    <w:rsid w:val="00A04AAF"/>
    <w:rsid w:val="00A07DE7"/>
    <w:rsid w:val="00A12BA4"/>
    <w:rsid w:val="00A178A1"/>
    <w:rsid w:val="00A22D3B"/>
    <w:rsid w:val="00A23E9E"/>
    <w:rsid w:val="00A24E90"/>
    <w:rsid w:val="00A268CB"/>
    <w:rsid w:val="00A269C0"/>
    <w:rsid w:val="00A30FA1"/>
    <w:rsid w:val="00A3153A"/>
    <w:rsid w:val="00A45143"/>
    <w:rsid w:val="00A45E0C"/>
    <w:rsid w:val="00A52006"/>
    <w:rsid w:val="00A6152D"/>
    <w:rsid w:val="00A62DF8"/>
    <w:rsid w:val="00A64509"/>
    <w:rsid w:val="00A650A3"/>
    <w:rsid w:val="00A67665"/>
    <w:rsid w:val="00A7256D"/>
    <w:rsid w:val="00A72DFD"/>
    <w:rsid w:val="00A734EC"/>
    <w:rsid w:val="00A74048"/>
    <w:rsid w:val="00A82828"/>
    <w:rsid w:val="00A876BB"/>
    <w:rsid w:val="00A877E4"/>
    <w:rsid w:val="00AA109D"/>
    <w:rsid w:val="00AA1B4E"/>
    <w:rsid w:val="00AA4CBA"/>
    <w:rsid w:val="00AB06EC"/>
    <w:rsid w:val="00AB194C"/>
    <w:rsid w:val="00AB3B2C"/>
    <w:rsid w:val="00AB44EA"/>
    <w:rsid w:val="00AB4A19"/>
    <w:rsid w:val="00AB6FBD"/>
    <w:rsid w:val="00AC2A80"/>
    <w:rsid w:val="00AC592E"/>
    <w:rsid w:val="00AD0943"/>
    <w:rsid w:val="00AD256C"/>
    <w:rsid w:val="00AD51C8"/>
    <w:rsid w:val="00AD5CC2"/>
    <w:rsid w:val="00AE0AA5"/>
    <w:rsid w:val="00AE2255"/>
    <w:rsid w:val="00AE31CB"/>
    <w:rsid w:val="00AE6A7B"/>
    <w:rsid w:val="00AE7AE4"/>
    <w:rsid w:val="00AF157B"/>
    <w:rsid w:val="00AF4C64"/>
    <w:rsid w:val="00AF4CE6"/>
    <w:rsid w:val="00B057C5"/>
    <w:rsid w:val="00B12410"/>
    <w:rsid w:val="00B12B29"/>
    <w:rsid w:val="00B1446A"/>
    <w:rsid w:val="00B17475"/>
    <w:rsid w:val="00B21395"/>
    <w:rsid w:val="00B22EE1"/>
    <w:rsid w:val="00B237C6"/>
    <w:rsid w:val="00B2392F"/>
    <w:rsid w:val="00B33D66"/>
    <w:rsid w:val="00B43358"/>
    <w:rsid w:val="00B45C3C"/>
    <w:rsid w:val="00B50A49"/>
    <w:rsid w:val="00B51350"/>
    <w:rsid w:val="00B5467A"/>
    <w:rsid w:val="00B54B10"/>
    <w:rsid w:val="00B6066A"/>
    <w:rsid w:val="00B73567"/>
    <w:rsid w:val="00B73C85"/>
    <w:rsid w:val="00B7564D"/>
    <w:rsid w:val="00B81BD2"/>
    <w:rsid w:val="00B81E83"/>
    <w:rsid w:val="00B82FC2"/>
    <w:rsid w:val="00B83544"/>
    <w:rsid w:val="00B843D2"/>
    <w:rsid w:val="00B8538A"/>
    <w:rsid w:val="00B86ACC"/>
    <w:rsid w:val="00B928DA"/>
    <w:rsid w:val="00B937F9"/>
    <w:rsid w:val="00BA169C"/>
    <w:rsid w:val="00BA2A46"/>
    <w:rsid w:val="00BA386E"/>
    <w:rsid w:val="00BA7DA0"/>
    <w:rsid w:val="00BB4108"/>
    <w:rsid w:val="00BB4F19"/>
    <w:rsid w:val="00BB5586"/>
    <w:rsid w:val="00BB7F62"/>
    <w:rsid w:val="00BD01A0"/>
    <w:rsid w:val="00BD234C"/>
    <w:rsid w:val="00BD4D70"/>
    <w:rsid w:val="00BE0241"/>
    <w:rsid w:val="00BE1810"/>
    <w:rsid w:val="00BF04E7"/>
    <w:rsid w:val="00BF44B5"/>
    <w:rsid w:val="00BF4A1B"/>
    <w:rsid w:val="00BF527A"/>
    <w:rsid w:val="00BF5F0E"/>
    <w:rsid w:val="00BF713A"/>
    <w:rsid w:val="00C00849"/>
    <w:rsid w:val="00C04A69"/>
    <w:rsid w:val="00C10748"/>
    <w:rsid w:val="00C14DCC"/>
    <w:rsid w:val="00C15DC8"/>
    <w:rsid w:val="00C16E99"/>
    <w:rsid w:val="00C17FB4"/>
    <w:rsid w:val="00C21681"/>
    <w:rsid w:val="00C36D01"/>
    <w:rsid w:val="00C408C6"/>
    <w:rsid w:val="00C42DB3"/>
    <w:rsid w:val="00C44FFA"/>
    <w:rsid w:val="00C541AE"/>
    <w:rsid w:val="00C547EC"/>
    <w:rsid w:val="00C549F7"/>
    <w:rsid w:val="00C60D47"/>
    <w:rsid w:val="00C64548"/>
    <w:rsid w:val="00C65934"/>
    <w:rsid w:val="00C66C35"/>
    <w:rsid w:val="00C66E6A"/>
    <w:rsid w:val="00C6739D"/>
    <w:rsid w:val="00C67881"/>
    <w:rsid w:val="00C70399"/>
    <w:rsid w:val="00C71A1A"/>
    <w:rsid w:val="00C753F6"/>
    <w:rsid w:val="00C7623E"/>
    <w:rsid w:val="00C83361"/>
    <w:rsid w:val="00C86DBE"/>
    <w:rsid w:val="00C90FD7"/>
    <w:rsid w:val="00CA2096"/>
    <w:rsid w:val="00CA56DC"/>
    <w:rsid w:val="00CB3D17"/>
    <w:rsid w:val="00CC25C3"/>
    <w:rsid w:val="00CC3883"/>
    <w:rsid w:val="00CC6A52"/>
    <w:rsid w:val="00CD5DA4"/>
    <w:rsid w:val="00CD5E67"/>
    <w:rsid w:val="00CE245E"/>
    <w:rsid w:val="00CE4E2A"/>
    <w:rsid w:val="00CE77F2"/>
    <w:rsid w:val="00CE79F0"/>
    <w:rsid w:val="00CF0CAD"/>
    <w:rsid w:val="00CF7A37"/>
    <w:rsid w:val="00CF7F91"/>
    <w:rsid w:val="00D0164F"/>
    <w:rsid w:val="00D01FBB"/>
    <w:rsid w:val="00D04479"/>
    <w:rsid w:val="00D12B6D"/>
    <w:rsid w:val="00D14E61"/>
    <w:rsid w:val="00D263D6"/>
    <w:rsid w:val="00D27304"/>
    <w:rsid w:val="00D27F4F"/>
    <w:rsid w:val="00D37866"/>
    <w:rsid w:val="00D401A8"/>
    <w:rsid w:val="00D456CC"/>
    <w:rsid w:val="00D5035A"/>
    <w:rsid w:val="00D5644A"/>
    <w:rsid w:val="00D5647E"/>
    <w:rsid w:val="00D57516"/>
    <w:rsid w:val="00D607E7"/>
    <w:rsid w:val="00D617C8"/>
    <w:rsid w:val="00D71C0A"/>
    <w:rsid w:val="00D72C69"/>
    <w:rsid w:val="00D74B3B"/>
    <w:rsid w:val="00D772A1"/>
    <w:rsid w:val="00D772BD"/>
    <w:rsid w:val="00D87E20"/>
    <w:rsid w:val="00D926BC"/>
    <w:rsid w:val="00D9556F"/>
    <w:rsid w:val="00D97A83"/>
    <w:rsid w:val="00DA367A"/>
    <w:rsid w:val="00DA3B60"/>
    <w:rsid w:val="00DA477C"/>
    <w:rsid w:val="00DA4C77"/>
    <w:rsid w:val="00DB1841"/>
    <w:rsid w:val="00DB577B"/>
    <w:rsid w:val="00DC0DF4"/>
    <w:rsid w:val="00DC6B24"/>
    <w:rsid w:val="00DC6CD7"/>
    <w:rsid w:val="00DC72FB"/>
    <w:rsid w:val="00DD02B3"/>
    <w:rsid w:val="00DD7E2D"/>
    <w:rsid w:val="00DE13CE"/>
    <w:rsid w:val="00DE6E8D"/>
    <w:rsid w:val="00DF084F"/>
    <w:rsid w:val="00DF3E61"/>
    <w:rsid w:val="00DF6A38"/>
    <w:rsid w:val="00DF7697"/>
    <w:rsid w:val="00E02F02"/>
    <w:rsid w:val="00E05EB6"/>
    <w:rsid w:val="00E104C0"/>
    <w:rsid w:val="00E13E9D"/>
    <w:rsid w:val="00E16B9F"/>
    <w:rsid w:val="00E2618D"/>
    <w:rsid w:val="00E313F0"/>
    <w:rsid w:val="00E352AE"/>
    <w:rsid w:val="00E361DB"/>
    <w:rsid w:val="00E4111A"/>
    <w:rsid w:val="00E45911"/>
    <w:rsid w:val="00E461DE"/>
    <w:rsid w:val="00E5453F"/>
    <w:rsid w:val="00E547B3"/>
    <w:rsid w:val="00E5636A"/>
    <w:rsid w:val="00E6355C"/>
    <w:rsid w:val="00E64150"/>
    <w:rsid w:val="00E67D7A"/>
    <w:rsid w:val="00E70AB0"/>
    <w:rsid w:val="00E70B13"/>
    <w:rsid w:val="00E864DD"/>
    <w:rsid w:val="00EB2903"/>
    <w:rsid w:val="00EB30EB"/>
    <w:rsid w:val="00EC0574"/>
    <w:rsid w:val="00EC3B01"/>
    <w:rsid w:val="00EC45D6"/>
    <w:rsid w:val="00EC4BC1"/>
    <w:rsid w:val="00EC6E8A"/>
    <w:rsid w:val="00ED502C"/>
    <w:rsid w:val="00ED6558"/>
    <w:rsid w:val="00ED65F3"/>
    <w:rsid w:val="00EE148C"/>
    <w:rsid w:val="00EE54F8"/>
    <w:rsid w:val="00EE6193"/>
    <w:rsid w:val="00EF0BC7"/>
    <w:rsid w:val="00EF1141"/>
    <w:rsid w:val="00EF2687"/>
    <w:rsid w:val="00EF5150"/>
    <w:rsid w:val="00EF55E7"/>
    <w:rsid w:val="00EF6361"/>
    <w:rsid w:val="00EF7710"/>
    <w:rsid w:val="00EF7C96"/>
    <w:rsid w:val="00F106F5"/>
    <w:rsid w:val="00F10FB8"/>
    <w:rsid w:val="00F24C1F"/>
    <w:rsid w:val="00F270F1"/>
    <w:rsid w:val="00F27C41"/>
    <w:rsid w:val="00F34C7D"/>
    <w:rsid w:val="00F368E3"/>
    <w:rsid w:val="00F45AF8"/>
    <w:rsid w:val="00F467D0"/>
    <w:rsid w:val="00F46DB8"/>
    <w:rsid w:val="00F507DD"/>
    <w:rsid w:val="00F60F9F"/>
    <w:rsid w:val="00F623AC"/>
    <w:rsid w:val="00F62C43"/>
    <w:rsid w:val="00F66EBA"/>
    <w:rsid w:val="00F6721F"/>
    <w:rsid w:val="00F70187"/>
    <w:rsid w:val="00F717C6"/>
    <w:rsid w:val="00F72F9E"/>
    <w:rsid w:val="00F808EC"/>
    <w:rsid w:val="00F81840"/>
    <w:rsid w:val="00F8206D"/>
    <w:rsid w:val="00F91DCD"/>
    <w:rsid w:val="00F96E39"/>
    <w:rsid w:val="00FA3EFD"/>
    <w:rsid w:val="00FA6917"/>
    <w:rsid w:val="00FB2035"/>
    <w:rsid w:val="00FB609D"/>
    <w:rsid w:val="00FB6C24"/>
    <w:rsid w:val="00FC1285"/>
    <w:rsid w:val="00FC3178"/>
    <w:rsid w:val="00FC33CF"/>
    <w:rsid w:val="00FD1256"/>
    <w:rsid w:val="00FD390C"/>
    <w:rsid w:val="00FE2DF3"/>
    <w:rsid w:val="00FE4477"/>
    <w:rsid w:val="00FF27F4"/>
    <w:rsid w:val="00FF6D59"/>
    <w:rsid w:val="00FF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3F02AA8"/>
  <w15:docId w15:val="{F4EF2ACC-80DC-478E-BA99-AAD88EA15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locked="1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locked="1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locked="1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locked="1" w:semiHidden="1" w:uiPriority="0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iPriority="0" w:unhideWhenUsed="1"/>
    <w:lsdException w:name="List Continue 2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9F7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DB577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B577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B577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B577B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B577B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B577B"/>
    <w:pPr>
      <w:keepNext/>
      <w:pBdr>
        <w:bottom w:val="single" w:sz="4" w:space="1" w:color="auto"/>
      </w:pBdr>
      <w:spacing w:after="0" w:line="240" w:lineRule="auto"/>
      <w:ind w:left="-851"/>
      <w:jc w:val="both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B577B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B577B"/>
    <w:pPr>
      <w:spacing w:before="240" w:after="60" w:line="240" w:lineRule="auto"/>
      <w:outlineLvl w:val="8"/>
    </w:pPr>
    <w:rPr>
      <w:rFonts w:ascii="Calibri Light" w:eastAsia="Times New Roman" w:hAnsi="Calibri Ligh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link w:val="Nagwek1"/>
    <w:uiPriority w:val="99"/>
    <w:locked/>
    <w:rsid w:val="00DB577B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DB577B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uiPriority w:val="99"/>
    <w:locked/>
    <w:rsid w:val="00DB577B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uiPriority w:val="99"/>
    <w:locked/>
    <w:rsid w:val="00DB577B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link w:val="Nagwek5"/>
    <w:uiPriority w:val="99"/>
    <w:locked/>
    <w:rsid w:val="00DB577B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link w:val="Nagwek7"/>
    <w:uiPriority w:val="99"/>
    <w:locked/>
    <w:rsid w:val="00DB577B"/>
    <w:rPr>
      <w:rFonts w:ascii="Tahoma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link w:val="Nagwek8"/>
    <w:uiPriority w:val="99"/>
    <w:locked/>
    <w:rsid w:val="00DB577B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link w:val="Nagwek9"/>
    <w:uiPriority w:val="99"/>
    <w:semiHidden/>
    <w:locked/>
    <w:rsid w:val="00DB577B"/>
    <w:rPr>
      <w:rFonts w:ascii="Calibri Light" w:hAnsi="Calibri Light" w:cs="Times New Roman"/>
      <w:lang w:eastAsia="pl-PL"/>
    </w:rPr>
  </w:style>
  <w:style w:type="paragraph" w:customStyle="1" w:styleId="pkt">
    <w:name w:val="pkt"/>
    <w:basedOn w:val="Normalny"/>
    <w:link w:val="pktZnak"/>
    <w:rsid w:val="00DB577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DB577B"/>
    <w:rPr>
      <w:rFonts w:ascii="Times New Roman" w:hAnsi="Times New Roman"/>
      <w:sz w:val="20"/>
      <w:lang w:eastAsia="pl-PL"/>
    </w:rPr>
  </w:style>
  <w:style w:type="paragraph" w:customStyle="1" w:styleId="pkt1">
    <w:name w:val="pkt1"/>
    <w:basedOn w:val="pkt"/>
    <w:uiPriority w:val="99"/>
    <w:rsid w:val="00DB577B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DB577B"/>
    <w:pPr>
      <w:spacing w:after="0" w:line="240" w:lineRule="auto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DB577B"/>
    <w:rPr>
      <w:rFonts w:ascii="Arial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character" w:customStyle="1" w:styleId="WW8Num2z0">
    <w:name w:val="WW8Num2z0"/>
    <w:uiPriority w:val="99"/>
    <w:rsid w:val="00DB577B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DB577B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DB577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rsid w:val="00DB577B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B577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DB57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locked/>
    <w:rsid w:val="00DB577B"/>
    <w:rPr>
      <w:rFonts w:ascii="Courier New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uiPriority w:val="99"/>
    <w:rsid w:val="00DB577B"/>
    <w:pPr>
      <w:numPr>
        <w:numId w:val="2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rsid w:val="00DB577B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aliases w:val="Znak Znak Znak"/>
    <w:link w:val="Tekstdymka"/>
    <w:uiPriority w:val="99"/>
    <w:semiHidden/>
    <w:locked/>
    <w:rsid w:val="00DB577B"/>
    <w:rPr>
      <w:rFonts w:ascii="Tahoma" w:hAnsi="Tahoma" w:cs="Times New Roman"/>
      <w:sz w:val="16"/>
      <w:szCs w:val="16"/>
      <w:lang w:eastAsia="pl-PL"/>
    </w:rPr>
  </w:style>
  <w:style w:type="paragraph" w:customStyle="1" w:styleId="ust">
    <w:name w:val="ust"/>
    <w:uiPriority w:val="99"/>
    <w:rsid w:val="00DB577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styleId="Odwoanieprzypisudolnego">
    <w:name w:val="footnote reference"/>
    <w:uiPriority w:val="99"/>
    <w:rsid w:val="00DB577B"/>
    <w:rPr>
      <w:rFonts w:cs="Times New Roman"/>
      <w:sz w:val="20"/>
      <w:vertAlign w:val="superscript"/>
    </w:rPr>
  </w:style>
  <w:style w:type="character" w:styleId="Numerstrony">
    <w:name w:val="page number"/>
    <w:uiPriority w:val="99"/>
    <w:rsid w:val="00DB577B"/>
    <w:rPr>
      <w:rFonts w:cs="Times New Roman"/>
    </w:rPr>
  </w:style>
  <w:style w:type="paragraph" w:customStyle="1" w:styleId="ustp">
    <w:name w:val="ustęp"/>
    <w:basedOn w:val="Normalny"/>
    <w:uiPriority w:val="99"/>
    <w:rsid w:val="00DB577B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uiPriority w:val="99"/>
    <w:rsid w:val="00DB577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uiPriority w:val="99"/>
    <w:rsid w:val="00DB577B"/>
    <w:pPr>
      <w:spacing w:after="0" w:line="240" w:lineRule="auto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link w:val="Podpis"/>
    <w:uiPriority w:val="99"/>
    <w:locked/>
    <w:rsid w:val="00DB577B"/>
    <w:rPr>
      <w:rFonts w:ascii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uiPriority w:val="99"/>
    <w:rsid w:val="00DB577B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B577B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B577B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uiPriority w:val="99"/>
    <w:rsid w:val="00DB577B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rsid w:val="00DB577B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uiPriority w:val="99"/>
    <w:rsid w:val="00DB577B"/>
    <w:pPr>
      <w:numPr>
        <w:numId w:val="1"/>
      </w:numPr>
      <w:tabs>
        <w:tab w:val="clear" w:pos="926"/>
        <w:tab w:val="num" w:pos="360"/>
      </w:tabs>
      <w:spacing w:after="0" w:line="240" w:lineRule="auto"/>
      <w:ind w:left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DB577B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DB577B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uiPriority w:val="99"/>
    <w:rsid w:val="00DB577B"/>
    <w:pPr>
      <w:spacing w:after="120" w:line="240" w:lineRule="auto"/>
      <w:ind w:left="566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DB577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DB577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normalny tekst,Nagł. 4 SW,CW_Lista,T_SZ_List Paragraph,List Paragraph,Nagłowek 3,Preambuła,Dot pt,lp1,F5 List Paragraph"/>
    <w:basedOn w:val="Normalny"/>
    <w:link w:val="AkapitzlistZnak"/>
    <w:qFormat/>
    <w:rsid w:val="00DB577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uiPriority w:val="99"/>
    <w:rsid w:val="00DB577B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/>
      <w:smallCaps/>
      <w:kern w:val="144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uiPriority w:val="99"/>
    <w:rsid w:val="00DB577B"/>
    <w:pPr>
      <w:suppressAutoHyphens/>
      <w:spacing w:after="0" w:line="240" w:lineRule="auto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DB577B"/>
    <w:pPr>
      <w:suppressAutoHyphens/>
      <w:autoSpaceDE w:val="0"/>
      <w:spacing w:after="0" w:line="240" w:lineRule="auto"/>
      <w:ind w:left="360"/>
      <w:jc w:val="both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DB577B"/>
    <w:pPr>
      <w:suppressAutoHyphens/>
      <w:autoSpaceDE w:val="0"/>
      <w:spacing w:after="0" w:line="240" w:lineRule="auto"/>
      <w:ind w:left="360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DB577B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B577B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link w:val="Podtytu"/>
    <w:uiPriority w:val="99"/>
    <w:locked/>
    <w:rsid w:val="00DB577B"/>
    <w:rPr>
      <w:rFonts w:ascii="Arial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B577B"/>
    <w:pPr>
      <w:numPr>
        <w:numId w:val="4"/>
      </w:numPr>
      <w:tabs>
        <w:tab w:val="clear" w:pos="360"/>
      </w:tabs>
      <w:spacing w:after="0" w:line="240" w:lineRule="auto"/>
      <w:ind w:left="0"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B577B"/>
    <w:rPr>
      <w:rFonts w:ascii="Times New Roman" w:eastAsia="Times New Roman" w:hAnsi="Times New Roman"/>
    </w:rPr>
  </w:style>
  <w:style w:type="paragraph" w:customStyle="1" w:styleId="paragraf">
    <w:name w:val="paragraf"/>
    <w:basedOn w:val="Normalny"/>
    <w:uiPriority w:val="99"/>
    <w:rsid w:val="00DB577B"/>
    <w:pPr>
      <w:keepNext/>
      <w:numPr>
        <w:numId w:val="3"/>
      </w:numPr>
      <w:spacing w:before="240" w:after="12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uiPriority w:val="99"/>
    <w:rsid w:val="00DB577B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uiPriority w:val="99"/>
    <w:rsid w:val="00DB577B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uiPriority w:val="99"/>
    <w:rsid w:val="00DB577B"/>
    <w:pPr>
      <w:suppressAutoHyphens/>
      <w:overflowPunct w:val="0"/>
      <w:autoSpaceDE w:val="0"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DB577B"/>
    <w:pPr>
      <w:spacing w:after="200" w:line="276" w:lineRule="auto"/>
      <w:ind w:left="720"/>
      <w:contextualSpacing/>
    </w:pPr>
    <w:rPr>
      <w:rFonts w:eastAsia="Times New Roman"/>
    </w:rPr>
  </w:style>
  <w:style w:type="paragraph" w:styleId="Mapadokumentu">
    <w:name w:val="Document Map"/>
    <w:basedOn w:val="Normalny"/>
    <w:link w:val="MapadokumentuZnak"/>
    <w:uiPriority w:val="99"/>
    <w:rsid w:val="00DB577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link w:val="Mapadokumentu"/>
    <w:uiPriority w:val="99"/>
    <w:locked/>
    <w:rsid w:val="00DB577B"/>
    <w:rPr>
      <w:rFonts w:ascii="Tahoma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DB577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DB577B"/>
    <w:pPr>
      <w:tabs>
        <w:tab w:val="left" w:pos="480"/>
        <w:tab w:val="right" w:leader="dot" w:pos="9062"/>
      </w:tabs>
      <w:spacing w:after="0" w:line="240" w:lineRule="auto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rsid w:val="00DB57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uiPriority w:val="99"/>
    <w:locked/>
    <w:rsid w:val="00DB577B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uiPriority w:val="99"/>
    <w:locked/>
    <w:rsid w:val="00DB577B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DB577B"/>
    <w:rPr>
      <w:rFonts w:ascii="Times New Roman" w:eastAsia="Times New Roman" w:hAnsi="Times New Roman"/>
      <w:sz w:val="24"/>
      <w:szCs w:val="24"/>
    </w:rPr>
  </w:style>
  <w:style w:type="paragraph" w:customStyle="1" w:styleId="wt-listawielopoziomowa">
    <w:name w:val="wt-lista_wielopoziomowa"/>
    <w:basedOn w:val="Normalny"/>
    <w:uiPriority w:val="99"/>
    <w:rsid w:val="00DB577B"/>
    <w:pPr>
      <w:numPr>
        <w:numId w:val="5"/>
      </w:numPr>
      <w:spacing w:before="120" w:after="120" w:line="240" w:lineRule="auto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DB577B"/>
    <w:pPr>
      <w:suppressLineNumbers/>
      <w:suppressAutoHyphens/>
      <w:spacing w:after="0" w:line="240" w:lineRule="auto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uiPriority w:val="99"/>
    <w:rsid w:val="00DB577B"/>
    <w:rPr>
      <w:rFonts w:ascii="Arial Unicode MS" w:eastAsia="Times New Roman"/>
      <w:sz w:val="18"/>
    </w:rPr>
  </w:style>
  <w:style w:type="paragraph" w:customStyle="1" w:styleId="wylicz">
    <w:name w:val="wylicz"/>
    <w:basedOn w:val="Normalny"/>
    <w:uiPriority w:val="99"/>
    <w:rsid w:val="00DB577B"/>
    <w:pPr>
      <w:spacing w:after="0" w:line="240" w:lineRule="auto"/>
      <w:ind w:left="993" w:hanging="426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uiPriority w:val="99"/>
    <w:rsid w:val="00DB577B"/>
    <w:pPr>
      <w:spacing w:after="0" w:line="240" w:lineRule="auto"/>
      <w:ind w:left="567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uiPriority w:val="99"/>
    <w:qFormat/>
    <w:rsid w:val="00DB577B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DB577B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uiPriority w:val="99"/>
    <w:rsid w:val="00DB577B"/>
    <w:pPr>
      <w:suppressAutoHyphens/>
      <w:spacing w:after="0" w:line="240" w:lineRule="auto"/>
      <w:ind w:left="-69"/>
    </w:pPr>
    <w:rPr>
      <w:rFonts w:ascii="Times New Roman" w:eastAsia="MS Mincho" w:hAnsi="Times New Roman"/>
      <w:sz w:val="16"/>
      <w:szCs w:val="16"/>
      <w:lang w:eastAsia="ar-SA"/>
    </w:rPr>
  </w:style>
  <w:style w:type="character" w:styleId="UyteHipercze">
    <w:name w:val="FollowedHyperlink"/>
    <w:uiPriority w:val="99"/>
    <w:semiHidden/>
    <w:rsid w:val="00DB577B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uiPriority w:val="99"/>
    <w:rsid w:val="00DB577B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DB577B"/>
    <w:rPr>
      <w:rFonts w:ascii="Times New Roman" w:hAnsi="Times New Roman"/>
      <w:b/>
      <w:sz w:val="24"/>
      <w:lang w:eastAsia="en-GB"/>
    </w:rPr>
  </w:style>
  <w:style w:type="character" w:customStyle="1" w:styleId="DeltaViewInsertion">
    <w:name w:val="DeltaView Insertion"/>
    <w:uiPriority w:val="99"/>
    <w:rsid w:val="00DB577B"/>
    <w:rPr>
      <w:b/>
      <w:i/>
      <w:spacing w:val="0"/>
    </w:rPr>
  </w:style>
  <w:style w:type="paragraph" w:customStyle="1" w:styleId="Text1">
    <w:name w:val="Text 1"/>
    <w:basedOn w:val="Normalny"/>
    <w:uiPriority w:val="99"/>
    <w:rsid w:val="00DB577B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B577B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B577B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B577B"/>
    <w:pPr>
      <w:numPr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DB577B"/>
    <w:pPr>
      <w:numPr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B577B"/>
    <w:pPr>
      <w:numPr>
        <w:ilvl w:val="1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B577B"/>
    <w:pPr>
      <w:numPr>
        <w:ilvl w:val="2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B577B"/>
    <w:pPr>
      <w:numPr>
        <w:ilvl w:val="3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B577B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styleId="Uwydatnienie">
    <w:name w:val="Emphasis"/>
    <w:uiPriority w:val="99"/>
    <w:qFormat/>
    <w:rsid w:val="00DB577B"/>
    <w:rPr>
      <w:rFonts w:cs="Times New Roman"/>
      <w:i/>
    </w:rPr>
  </w:style>
  <w:style w:type="character" w:customStyle="1" w:styleId="Teksttreci">
    <w:name w:val="Tekst treści_"/>
    <w:link w:val="Teksttreci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B577B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19"/>
      <w:lang w:eastAsia="pl-PL"/>
    </w:rPr>
  </w:style>
  <w:style w:type="character" w:customStyle="1" w:styleId="TeksttreciPogrubienie">
    <w:name w:val="Tekst treści + Pogrubienie"/>
    <w:uiPriority w:val="99"/>
    <w:rsid w:val="00DB577B"/>
    <w:rPr>
      <w:rFonts w:ascii="Verdana" w:eastAsia="Times New Roman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uiPriority w:val="99"/>
    <w:rsid w:val="00DB577B"/>
    <w:rPr>
      <w:rFonts w:ascii="Arial" w:eastAsia="Times New Roman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uiPriority w:val="99"/>
    <w:rsid w:val="00DB577B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hAnsi="Verdana"/>
      <w:sz w:val="19"/>
      <w:szCs w:val="19"/>
      <w:lang w:eastAsia="pl-PL"/>
    </w:rPr>
  </w:style>
  <w:style w:type="character" w:customStyle="1" w:styleId="Teksttreci4">
    <w:name w:val="Tekst treści (4)_"/>
    <w:link w:val="Teksttreci4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DB577B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19"/>
      <w:lang w:eastAsia="pl-PL"/>
    </w:rPr>
  </w:style>
  <w:style w:type="character" w:customStyle="1" w:styleId="Teksttreci8">
    <w:name w:val="Tekst treści (8)_"/>
    <w:link w:val="Teksttreci80"/>
    <w:uiPriority w:val="99"/>
    <w:locked/>
    <w:rsid w:val="00DB577B"/>
    <w:rPr>
      <w:rFonts w:ascii="Verdana" w:eastAsia="Times New Roman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uiPriority w:val="99"/>
    <w:rsid w:val="00DB577B"/>
    <w:pPr>
      <w:shd w:val="clear" w:color="auto" w:fill="FFFFFF"/>
      <w:spacing w:after="1080" w:line="240" w:lineRule="atLeast"/>
    </w:pPr>
    <w:rPr>
      <w:rFonts w:ascii="Verdana" w:hAnsi="Verdana"/>
      <w:sz w:val="28"/>
      <w:szCs w:val="2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normalny tekst Znak,Nagł. 4 SW Znak,CW_Lista Znak,List Paragraph Znak"/>
    <w:link w:val="Akapitzlist"/>
    <w:qFormat/>
    <w:locked/>
    <w:rsid w:val="00DB577B"/>
    <w:rPr>
      <w:rFonts w:ascii="Times New Roman" w:hAnsi="Times New Roman"/>
      <w:sz w:val="24"/>
      <w:lang w:eastAsia="pl-PL"/>
    </w:rPr>
  </w:style>
  <w:style w:type="character" w:styleId="Odwoanieprzypisukocowego">
    <w:name w:val="endnote reference"/>
    <w:uiPriority w:val="99"/>
    <w:semiHidden/>
    <w:rsid w:val="00DB577B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rsid w:val="00DB577B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rsid w:val="00DB577B"/>
    <w:rPr>
      <w:color w:val="605E5C"/>
      <w:shd w:val="clear" w:color="auto" w:fill="E1DFDD"/>
    </w:rPr>
  </w:style>
  <w:style w:type="paragraph" w:customStyle="1" w:styleId="Domylnie">
    <w:name w:val="Domyślnie"/>
    <w:uiPriority w:val="99"/>
    <w:rsid w:val="00DB577B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dreszwrotnynakopercie">
    <w:name w:val="envelope return"/>
    <w:basedOn w:val="Normalny"/>
    <w:uiPriority w:val="99"/>
    <w:semiHidden/>
    <w:rsid w:val="00DB577B"/>
    <w:pPr>
      <w:spacing w:after="0" w:line="240" w:lineRule="auto"/>
    </w:pPr>
    <w:rPr>
      <w:rFonts w:ascii="PL CasperOpenFace" w:eastAsia="Times New Roman" w:hAnsi="PL CasperOpenFace"/>
      <w:sz w:val="20"/>
      <w:szCs w:val="20"/>
      <w:lang w:eastAsia="pl-PL"/>
    </w:rPr>
  </w:style>
  <w:style w:type="character" w:customStyle="1" w:styleId="text-justify">
    <w:name w:val="text-justify"/>
    <w:uiPriority w:val="99"/>
    <w:rsid w:val="00DB577B"/>
  </w:style>
  <w:style w:type="paragraph" w:customStyle="1" w:styleId="rozdzia">
    <w:name w:val="rozdział"/>
    <w:basedOn w:val="Normalny"/>
    <w:autoRedefine/>
    <w:uiPriority w:val="99"/>
    <w:rsid w:val="00DB577B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Styl66Znak">
    <w:name w:val="Styl66 Znak"/>
    <w:link w:val="Styl66"/>
    <w:uiPriority w:val="99"/>
    <w:locked/>
    <w:rsid w:val="00DB577B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uiPriority w:val="99"/>
    <w:rsid w:val="00DB577B"/>
    <w:pPr>
      <w:numPr>
        <w:numId w:val="12"/>
      </w:numPr>
      <w:spacing w:before="0" w:after="0"/>
    </w:pPr>
    <w:rPr>
      <w:rFonts w:ascii="Calibri" w:eastAsia="Calibri" w:hAnsi="Calibri" w:cs="Times New Roman"/>
      <w:bCs w:val="0"/>
      <w:kern w:val="0"/>
      <w:sz w:val="24"/>
      <w:szCs w:val="24"/>
      <w:u w:val="single"/>
    </w:rPr>
  </w:style>
  <w:style w:type="paragraph" w:customStyle="1" w:styleId="WW-Tekstpodstawowy2">
    <w:name w:val="WW-Tekst podstawowy 2"/>
    <w:basedOn w:val="Normalny"/>
    <w:rsid w:val="005B74FB"/>
    <w:pPr>
      <w:suppressAutoHyphens/>
      <w:spacing w:after="0" w:line="360" w:lineRule="auto"/>
      <w:jc w:val="both"/>
    </w:pPr>
    <w:rPr>
      <w:rFonts w:ascii="Tahoma" w:eastAsia="Times New Roman" w:hAnsi="Tahoma" w:cs="Fujiyama2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1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F8306-2665-471C-95E5-1F01080EB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7</Pages>
  <Words>1068</Words>
  <Characters>8982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mgr Korbaś Karolina</cp:lastModifiedBy>
  <cp:revision>16</cp:revision>
  <cp:lastPrinted>2024-02-26T08:02:00Z</cp:lastPrinted>
  <dcterms:created xsi:type="dcterms:W3CDTF">2023-06-29T13:13:00Z</dcterms:created>
  <dcterms:modified xsi:type="dcterms:W3CDTF">2024-08-19T10:01:00Z</dcterms:modified>
</cp:coreProperties>
</file>