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59209E" w:rsidRDefault="00960403" w:rsidP="00960403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59209E">
        <w:rPr>
          <w:rFonts w:ascii="Arial" w:hAnsi="Arial" w:cs="Arial"/>
          <w:sz w:val="22"/>
        </w:rPr>
        <w:t>Numer referencyjny postępowania:</w:t>
      </w:r>
    </w:p>
    <w:p w:rsidR="00960403" w:rsidRPr="0059209E" w:rsidRDefault="00E928B4" w:rsidP="00960403">
      <w:pPr>
        <w:ind w:right="4533"/>
        <w:jc w:val="center"/>
        <w:rPr>
          <w:rFonts w:ascii="Arial" w:hAnsi="Arial" w:cs="Arial"/>
          <w:b/>
          <w:sz w:val="22"/>
        </w:rPr>
      </w:pPr>
      <w:r w:rsidRPr="00E928B4">
        <w:rPr>
          <w:rFonts w:ascii="Arial" w:hAnsi="Arial" w:cs="Arial"/>
          <w:b/>
          <w:sz w:val="22"/>
        </w:rPr>
        <w:t>1-TP/</w:t>
      </w:r>
      <w:r w:rsidR="00C053B8">
        <w:rPr>
          <w:rFonts w:ascii="Arial" w:hAnsi="Arial" w:cs="Arial"/>
          <w:b/>
          <w:sz w:val="22"/>
        </w:rPr>
        <w:t>2024</w:t>
      </w:r>
    </w:p>
    <w:p w:rsidR="00AD2998" w:rsidRPr="0059209E" w:rsidRDefault="00AD2998" w:rsidP="00AD2998">
      <w:pPr>
        <w:jc w:val="right"/>
        <w:rPr>
          <w:rFonts w:ascii="Arial" w:hAnsi="Arial" w:cs="Arial"/>
          <w:b/>
          <w:sz w:val="22"/>
          <w:szCs w:val="20"/>
        </w:rPr>
      </w:pPr>
      <w:r w:rsidRPr="0059209E">
        <w:rPr>
          <w:rFonts w:ascii="Arial" w:hAnsi="Arial" w:cs="Arial"/>
          <w:b/>
          <w:sz w:val="22"/>
          <w:szCs w:val="20"/>
        </w:rPr>
        <w:t>Załącznik nr 1</w:t>
      </w:r>
    </w:p>
    <w:p w:rsidR="0086218C" w:rsidRPr="0059209E" w:rsidRDefault="0086218C" w:rsidP="00AD2998">
      <w:pPr>
        <w:rPr>
          <w:rFonts w:ascii="Arial" w:hAnsi="Arial" w:cs="Arial"/>
          <w:sz w:val="20"/>
          <w:szCs w:val="20"/>
        </w:rPr>
      </w:pPr>
    </w:p>
    <w:p w:rsidR="00741666" w:rsidRPr="00D23462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b/>
          <w:smallCaps w:val="0"/>
          <w:sz w:val="24"/>
          <w:szCs w:val="22"/>
          <w:lang w:val="x-none"/>
        </w:rPr>
      </w:pPr>
      <w:r w:rsidRPr="00D23462">
        <w:rPr>
          <w:rStyle w:val="Tytuksiki"/>
          <w:b/>
          <w:smallCaps w:val="0"/>
          <w:sz w:val="24"/>
          <w:szCs w:val="22"/>
        </w:rPr>
        <w:t>F</w:t>
      </w:r>
      <w:r w:rsidRPr="00D23462">
        <w:rPr>
          <w:rStyle w:val="Tytuksiki"/>
          <w:b/>
          <w:smallCaps w:val="0"/>
          <w:sz w:val="24"/>
          <w:szCs w:val="22"/>
          <w:lang w:val="x-none"/>
        </w:rPr>
        <w:t>ormularz oferty</w:t>
      </w:r>
    </w:p>
    <w:p w:rsidR="00741666" w:rsidRPr="00392C57" w:rsidRDefault="00F54A96" w:rsidP="00E928B4">
      <w:pPr>
        <w:jc w:val="both"/>
        <w:rPr>
          <w:rFonts w:ascii="Arial" w:hAnsi="Arial" w:cs="Arial"/>
          <w:sz w:val="22"/>
          <w:szCs w:val="22"/>
        </w:rPr>
      </w:pPr>
      <w:r w:rsidRPr="00392C57">
        <w:rPr>
          <w:rFonts w:ascii="Arial" w:hAnsi="Arial" w:cs="Arial"/>
          <w:sz w:val="22"/>
          <w:szCs w:val="22"/>
        </w:rPr>
        <w:t xml:space="preserve">Składając ofertę </w:t>
      </w:r>
      <w:r w:rsidR="00392C57" w:rsidRPr="00392C57">
        <w:rPr>
          <w:rFonts w:ascii="Arial" w:hAnsi="Arial" w:cs="Arial"/>
          <w:sz w:val="22"/>
          <w:szCs w:val="22"/>
        </w:rPr>
        <w:t xml:space="preserve">na usługę społeczną </w:t>
      </w:r>
      <w:r w:rsidRPr="00392C57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8D5F96" w:rsidRPr="00392C57">
        <w:rPr>
          <w:rFonts w:ascii="Arial" w:hAnsi="Arial" w:cs="Arial"/>
          <w:sz w:val="22"/>
          <w:szCs w:val="22"/>
        </w:rPr>
        <w:t>prowadzon</w:t>
      </w:r>
      <w:r w:rsidRPr="00392C57">
        <w:rPr>
          <w:rFonts w:ascii="Arial" w:hAnsi="Arial" w:cs="Arial"/>
          <w:sz w:val="22"/>
          <w:szCs w:val="22"/>
        </w:rPr>
        <w:t xml:space="preserve">ego </w:t>
      </w:r>
      <w:r w:rsidR="008D5F96" w:rsidRPr="00392C57">
        <w:rPr>
          <w:rFonts w:ascii="Arial" w:hAnsi="Arial" w:cs="Arial"/>
          <w:sz w:val="22"/>
          <w:szCs w:val="22"/>
        </w:rPr>
        <w:t xml:space="preserve">w trybie </w:t>
      </w:r>
      <w:r w:rsidR="00AF10FA" w:rsidRPr="00392C57">
        <w:rPr>
          <w:rFonts w:ascii="Arial" w:hAnsi="Arial" w:cs="Arial"/>
          <w:iCs/>
          <w:sz w:val="22"/>
          <w:szCs w:val="22"/>
        </w:rPr>
        <w:t>podstawowy</w:t>
      </w:r>
      <w:r w:rsidR="0059209E" w:rsidRPr="00392C57">
        <w:rPr>
          <w:rFonts w:ascii="Arial" w:hAnsi="Arial" w:cs="Arial"/>
          <w:iCs/>
          <w:sz w:val="22"/>
          <w:szCs w:val="22"/>
        </w:rPr>
        <w:t>m</w:t>
      </w:r>
      <w:r w:rsidR="00AF10FA" w:rsidRPr="00392C57">
        <w:rPr>
          <w:rFonts w:ascii="Arial" w:hAnsi="Arial" w:cs="Arial"/>
          <w:iCs/>
          <w:sz w:val="22"/>
          <w:szCs w:val="22"/>
        </w:rPr>
        <w:t xml:space="preserve"> bez negocjacji</w:t>
      </w:r>
      <w:r w:rsidR="008D5F96" w:rsidRPr="00392C57">
        <w:rPr>
          <w:rFonts w:ascii="Arial" w:hAnsi="Arial" w:cs="Arial"/>
          <w:sz w:val="22"/>
          <w:szCs w:val="22"/>
        </w:rPr>
        <w:t xml:space="preserve"> </w:t>
      </w:r>
      <w:r w:rsidR="00AF10FA" w:rsidRPr="00392C57">
        <w:rPr>
          <w:rFonts w:ascii="Arial" w:hAnsi="Arial" w:cs="Arial"/>
          <w:sz w:val="22"/>
          <w:szCs w:val="22"/>
        </w:rPr>
        <w:t>zgodnie z art. 275 pkt 1</w:t>
      </w:r>
      <w:r w:rsidR="007737B5" w:rsidRPr="00392C57">
        <w:rPr>
          <w:rFonts w:ascii="Arial" w:hAnsi="Arial" w:cs="Arial"/>
          <w:sz w:val="22"/>
          <w:szCs w:val="22"/>
        </w:rPr>
        <w:t>)</w:t>
      </w:r>
      <w:r w:rsidR="00AF10FA" w:rsidRPr="00392C57">
        <w:rPr>
          <w:rFonts w:ascii="Arial" w:hAnsi="Arial" w:cs="Arial"/>
          <w:sz w:val="22"/>
          <w:szCs w:val="22"/>
        </w:rPr>
        <w:t xml:space="preserve"> ustawy </w:t>
      </w:r>
      <w:r w:rsidR="00741666" w:rsidRPr="00392C57">
        <w:rPr>
          <w:rFonts w:ascii="Arial" w:hAnsi="Arial" w:cs="Arial"/>
          <w:sz w:val="22"/>
          <w:szCs w:val="22"/>
        </w:rPr>
        <w:t>P</w:t>
      </w:r>
      <w:r w:rsidR="00392C57" w:rsidRPr="00392C57">
        <w:rPr>
          <w:rFonts w:ascii="Arial" w:hAnsi="Arial" w:cs="Arial"/>
          <w:sz w:val="22"/>
          <w:szCs w:val="22"/>
        </w:rPr>
        <w:t>zp., w związku z art. 359 pkt 2) ustawy Pzp., o wartości zamówienia mniejszej niż 750.000 euro,</w:t>
      </w:r>
      <w:r w:rsidR="00741666" w:rsidRPr="00392C57">
        <w:rPr>
          <w:rFonts w:ascii="Arial" w:hAnsi="Arial" w:cs="Arial"/>
          <w:sz w:val="22"/>
          <w:szCs w:val="22"/>
        </w:rPr>
        <w:t xml:space="preserve"> na </w:t>
      </w:r>
      <w:r w:rsidR="00505A41" w:rsidRPr="00392C57">
        <w:rPr>
          <w:rFonts w:ascii="Arial" w:hAnsi="Arial" w:cs="Arial"/>
          <w:sz w:val="22"/>
          <w:szCs w:val="22"/>
        </w:rPr>
        <w:t xml:space="preserve">zadanie pod nazwą: </w:t>
      </w:r>
      <w:r w:rsidR="00133C45" w:rsidRPr="00392C57">
        <w:rPr>
          <w:rFonts w:ascii="Arial" w:hAnsi="Arial" w:cs="Arial"/>
          <w:b/>
          <w:sz w:val="22"/>
          <w:szCs w:val="22"/>
        </w:rPr>
        <w:t>„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>Przygotowanie i dostarczenie posi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ł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>k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ó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 xml:space="preserve">w w </w:t>
      </w:r>
      <w:r w:rsidR="00C053B8">
        <w:rPr>
          <w:rFonts w:ascii="Arial" w:hAnsi="Arial" w:cs="Arial"/>
          <w:b/>
          <w:bCs/>
          <w:sz w:val="22"/>
          <w:szCs w:val="22"/>
        </w:rPr>
        <w:t>2025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 xml:space="preserve"> roku do Przedszkole nr 2 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„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>Harmonia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”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 xml:space="preserve"> w Krzy</w:t>
      </w:r>
      <w:r w:rsidR="00E928B4" w:rsidRPr="00E928B4">
        <w:rPr>
          <w:rFonts w:ascii="Arial" w:hAnsi="Arial" w:cs="Arial" w:hint="cs"/>
          <w:b/>
          <w:bCs/>
          <w:sz w:val="22"/>
          <w:szCs w:val="22"/>
        </w:rPr>
        <w:t>ż</w:t>
      </w:r>
      <w:r w:rsidR="00E928B4" w:rsidRPr="00E928B4">
        <w:rPr>
          <w:rFonts w:ascii="Arial" w:hAnsi="Arial" w:cs="Arial"/>
          <w:b/>
          <w:bCs/>
          <w:sz w:val="22"/>
          <w:szCs w:val="22"/>
        </w:rPr>
        <w:t>u Wielkopolskim</w:t>
      </w:r>
      <w:r w:rsidR="00133C45" w:rsidRPr="00392C57">
        <w:rPr>
          <w:rFonts w:ascii="Arial" w:hAnsi="Arial" w:cs="Arial"/>
          <w:b/>
          <w:sz w:val="22"/>
          <w:szCs w:val="22"/>
        </w:rPr>
        <w:t>”</w:t>
      </w:r>
      <w:r w:rsidR="00741666" w:rsidRPr="00392C57">
        <w:rPr>
          <w:rFonts w:ascii="Arial" w:hAnsi="Arial" w:cs="Arial"/>
          <w:sz w:val="22"/>
          <w:szCs w:val="22"/>
        </w:rPr>
        <w:t xml:space="preserve">, </w:t>
      </w:r>
      <w:r w:rsidRPr="00392C57">
        <w:rPr>
          <w:rFonts w:ascii="Arial" w:hAnsi="Arial" w:cs="Arial"/>
          <w:sz w:val="22"/>
          <w:szCs w:val="22"/>
        </w:rPr>
        <w:t>my niżej podpisani:</w:t>
      </w:r>
      <w:r w:rsidR="00741666" w:rsidRPr="00392C57">
        <w:rPr>
          <w:rFonts w:ascii="Arial" w:hAnsi="Arial" w:cs="Arial"/>
          <w:sz w:val="22"/>
          <w:szCs w:val="22"/>
        </w:rPr>
        <w:t xml:space="preserve"> </w:t>
      </w:r>
    </w:p>
    <w:p w:rsidR="00C053B8" w:rsidRPr="00AB6ECC" w:rsidRDefault="00C053B8" w:rsidP="00C053B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C053B8" w:rsidRPr="00AB6ECC" w:rsidTr="00266F72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:rsidR="00C053B8" w:rsidRPr="002C3D1C" w:rsidRDefault="00C053B8" w:rsidP="00266F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3D1C">
              <w:rPr>
                <w:rFonts w:ascii="Arial" w:hAnsi="Arial" w:cs="Arial"/>
                <w:b/>
                <w:sz w:val="22"/>
                <w:szCs w:val="22"/>
              </w:rPr>
              <w:t>Wykonawca nr 1</w:t>
            </w: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2C3D1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  <w:r w:rsidRPr="002C3D1C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E17768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E17768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E17768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53B8" w:rsidRPr="00AB6ECC" w:rsidRDefault="00C053B8" w:rsidP="00C053B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C053B8" w:rsidRPr="00AB6ECC" w:rsidTr="00266F72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:rsidR="00C053B8" w:rsidRPr="00AB6ECC" w:rsidRDefault="00C053B8" w:rsidP="00266F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3D1C">
              <w:rPr>
                <w:rFonts w:ascii="Arial" w:hAnsi="Arial" w:cs="Arial"/>
                <w:b/>
                <w:sz w:val="22"/>
                <w:szCs w:val="22"/>
              </w:rPr>
              <w:t xml:space="preserve">Wykonawca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AB6ECC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2C3D1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  <w:r w:rsidRPr="002C3D1C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E17768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E17768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E17768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53B8" w:rsidRPr="00AB6ECC" w:rsidRDefault="00C053B8" w:rsidP="00C053B8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C053B8" w:rsidRPr="00AB6ECC" w:rsidRDefault="00C053B8" w:rsidP="00C053B8">
      <w:pPr>
        <w:pStyle w:val="Zwykytekst"/>
        <w:spacing w:line="276" w:lineRule="auto"/>
        <w:rPr>
          <w:rFonts w:ascii="Arial" w:hAnsi="Arial" w:cs="Arial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C053B8" w:rsidRPr="00AB6ECC" w:rsidTr="00266F72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:rsidR="00C053B8" w:rsidRPr="002C3D1C" w:rsidRDefault="00C053B8" w:rsidP="00266F72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2C3D1C">
              <w:rPr>
                <w:rFonts w:ascii="Arial" w:hAnsi="Arial" w:cs="Arial"/>
                <w:b/>
                <w:sz w:val="22"/>
                <w:szCs w:val="20"/>
              </w:rPr>
              <w:t xml:space="preserve">Pełnomocnik** </w:t>
            </w:r>
            <w:r w:rsidRPr="002C3D1C">
              <w:rPr>
                <w:rFonts w:ascii="Arial" w:hAnsi="Arial" w:cs="Arial"/>
                <w:b/>
                <w:bCs/>
                <w:sz w:val="22"/>
                <w:szCs w:val="20"/>
              </w:rPr>
              <w:t>do</w:t>
            </w:r>
            <w:r w:rsidRPr="002C3D1C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2C3D1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reprezentowania Wykonawców ubiegających się wspólnie </w:t>
            </w:r>
            <w:r>
              <w:rPr>
                <w:rFonts w:ascii="Arial" w:hAnsi="Arial" w:cs="Arial"/>
                <w:b/>
                <w:bCs/>
                <w:sz w:val="22"/>
                <w:szCs w:val="20"/>
              </w:rPr>
              <w:br/>
            </w:r>
            <w:r w:rsidRPr="002C3D1C">
              <w:rPr>
                <w:rFonts w:ascii="Arial" w:hAnsi="Arial" w:cs="Arial"/>
                <w:b/>
                <w:bCs/>
                <w:sz w:val="22"/>
                <w:szCs w:val="20"/>
              </w:rPr>
              <w:t>o udzielenie Zamówienia (Lider Konsorcjum)</w:t>
            </w: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2C3D1C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E17768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E17768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053B8" w:rsidRPr="00AB6ECC" w:rsidTr="00266F72">
        <w:tc>
          <w:tcPr>
            <w:tcW w:w="4604" w:type="dxa"/>
            <w:shd w:val="clear" w:color="auto" w:fill="auto"/>
            <w:vAlign w:val="center"/>
          </w:tcPr>
          <w:p w:rsidR="00C053B8" w:rsidRPr="00E17768" w:rsidRDefault="00C053B8" w:rsidP="00266F7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C053B8" w:rsidRPr="00AB6ECC" w:rsidRDefault="00C053B8" w:rsidP="00266F72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C053B8" w:rsidRPr="00AB6ECC" w:rsidRDefault="00C053B8" w:rsidP="00C053B8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</w:rPr>
        <w:t>** wypełniają jedynie Wykonawcy wspólne ubiegający się o udzielenie Zamówienia (spółki cywilne lub konsorcja)</w:t>
      </w:r>
    </w:p>
    <w:p w:rsidR="00E928B4" w:rsidRDefault="00E928B4" w:rsidP="00392C57">
      <w:pPr>
        <w:jc w:val="both"/>
        <w:rPr>
          <w:rFonts w:ascii="Arial" w:hAnsi="Arial" w:cs="Arial"/>
          <w:sz w:val="20"/>
          <w:szCs w:val="20"/>
        </w:rPr>
      </w:pPr>
    </w:p>
    <w:p w:rsidR="0000686B" w:rsidRPr="00C053B8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SKŁADAMY</w:t>
      </w:r>
      <w:r w:rsidRPr="0059209E">
        <w:rPr>
          <w:rFonts w:ascii="Arial" w:hAnsi="Arial" w:cs="Arial"/>
          <w:b/>
          <w:sz w:val="22"/>
          <w:szCs w:val="22"/>
        </w:rPr>
        <w:t xml:space="preserve"> OFERTĘ</w:t>
      </w:r>
      <w:r w:rsidRPr="0059209E">
        <w:rPr>
          <w:rFonts w:ascii="Arial" w:hAnsi="Arial" w:cs="Arial"/>
          <w:sz w:val="22"/>
          <w:szCs w:val="22"/>
        </w:rPr>
        <w:t xml:space="preserve"> na wykonanie </w:t>
      </w:r>
      <w:r w:rsidR="009A4503" w:rsidRPr="0059209E">
        <w:rPr>
          <w:rFonts w:ascii="Arial" w:hAnsi="Arial" w:cs="Arial"/>
          <w:sz w:val="22"/>
          <w:szCs w:val="22"/>
        </w:rPr>
        <w:t>P</w:t>
      </w:r>
      <w:r w:rsidRPr="0059209E">
        <w:rPr>
          <w:rFonts w:ascii="Arial" w:hAnsi="Arial" w:cs="Arial"/>
          <w:sz w:val="22"/>
          <w:szCs w:val="22"/>
        </w:rPr>
        <w:t>rzedmiotu Zamówienia zgodnie z</w:t>
      </w:r>
      <w:r w:rsidR="009A4503" w:rsidRPr="0059209E">
        <w:rPr>
          <w:rFonts w:ascii="Arial" w:hAnsi="Arial" w:cs="Arial"/>
          <w:sz w:val="22"/>
          <w:szCs w:val="22"/>
        </w:rPr>
        <w:t xml:space="preserve"> SWZ</w:t>
      </w:r>
      <w:r w:rsidRPr="0059209E">
        <w:rPr>
          <w:rFonts w:ascii="Arial" w:hAnsi="Arial" w:cs="Arial"/>
          <w:sz w:val="22"/>
          <w:szCs w:val="22"/>
        </w:rPr>
        <w:t>.</w:t>
      </w:r>
    </w:p>
    <w:p w:rsidR="00C053B8" w:rsidRPr="0059209E" w:rsidRDefault="00C053B8" w:rsidP="00C053B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ZOBOWIĄZUJEMY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SIĘ </w:t>
      </w:r>
      <w:r w:rsidRPr="0059209E">
        <w:rPr>
          <w:rFonts w:ascii="Arial" w:hAnsi="Arial" w:cs="Arial"/>
          <w:b/>
          <w:sz w:val="22"/>
          <w:szCs w:val="22"/>
        </w:rPr>
        <w:t xml:space="preserve">wykonać 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zamówienie </w:t>
      </w:r>
      <w:r w:rsidRPr="0059209E">
        <w:rPr>
          <w:rFonts w:ascii="Arial" w:hAnsi="Arial" w:cs="Arial"/>
          <w:b/>
          <w:sz w:val="22"/>
          <w:szCs w:val="22"/>
        </w:rPr>
        <w:t>w terminie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 wskazanym w SWZ</w:t>
      </w:r>
      <w:r w:rsidRPr="0059209E">
        <w:rPr>
          <w:rFonts w:ascii="Arial" w:hAnsi="Arial" w:cs="Arial"/>
          <w:b/>
          <w:sz w:val="22"/>
          <w:szCs w:val="22"/>
        </w:rPr>
        <w:t>.</w:t>
      </w: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lastRenderedPageBreak/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>,</w:t>
      </w:r>
      <w:r w:rsidRPr="0059209E">
        <w:rPr>
          <w:rFonts w:ascii="Arial" w:hAnsi="Arial" w:cs="Arial"/>
          <w:sz w:val="22"/>
          <w:szCs w:val="22"/>
        </w:rPr>
        <w:t xml:space="preserve"> że zapoznaliśmy się z treścią </w:t>
      </w:r>
      <w:r w:rsidR="009A4503" w:rsidRPr="0059209E">
        <w:rPr>
          <w:rFonts w:ascii="Arial" w:hAnsi="Arial" w:cs="Arial"/>
          <w:sz w:val="22"/>
          <w:szCs w:val="22"/>
        </w:rPr>
        <w:t>SWZ</w:t>
      </w:r>
      <w:r w:rsidRPr="0059209E">
        <w:rPr>
          <w:rFonts w:ascii="Arial" w:hAnsi="Arial" w:cs="Arial"/>
          <w:sz w:val="22"/>
          <w:szCs w:val="22"/>
        </w:rPr>
        <w:t xml:space="preserve"> i uznajemy się za związanych określonymi w niej postanowieniami.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737B5" w:rsidRPr="0059209E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WARUNKI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PŁATNOŚCI </w:t>
      </w:r>
      <w:r w:rsidRPr="0059209E">
        <w:rPr>
          <w:rFonts w:ascii="Arial" w:hAnsi="Arial" w:cs="Arial"/>
          <w:bCs/>
          <w:sz w:val="22"/>
          <w:szCs w:val="22"/>
        </w:rPr>
        <w:t>zostały określone w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Projektowanych </w:t>
      </w:r>
      <w:r w:rsidR="00235382">
        <w:rPr>
          <w:rFonts w:ascii="Arial" w:hAnsi="Arial" w:cs="Arial"/>
          <w:bCs/>
          <w:sz w:val="22"/>
          <w:szCs w:val="22"/>
          <w:lang w:val="pl-PL"/>
        </w:rPr>
        <w:t>P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ostanowieniach </w:t>
      </w:r>
      <w:r w:rsidR="00235382">
        <w:rPr>
          <w:rFonts w:ascii="Arial" w:hAnsi="Arial" w:cs="Arial"/>
          <w:bCs/>
          <w:sz w:val="22"/>
          <w:szCs w:val="22"/>
          <w:lang w:val="pl-PL"/>
        </w:rPr>
        <w:t>U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mowy, </w:t>
      </w:r>
      <w:r w:rsidRPr="0059209E">
        <w:rPr>
          <w:rFonts w:ascii="Arial" w:hAnsi="Arial" w:cs="Arial"/>
          <w:bCs/>
          <w:sz w:val="22"/>
          <w:szCs w:val="22"/>
        </w:rPr>
        <w:t>stanowiący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ch </w:t>
      </w:r>
      <w:r w:rsidRPr="0059209E">
        <w:rPr>
          <w:rFonts w:ascii="Arial" w:hAnsi="Arial" w:cs="Arial"/>
          <w:bCs/>
          <w:sz w:val="22"/>
          <w:szCs w:val="22"/>
        </w:rPr>
        <w:t>załącznik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59209E">
        <w:rPr>
          <w:rFonts w:ascii="Arial" w:hAnsi="Arial" w:cs="Arial"/>
          <w:bCs/>
          <w:sz w:val="22"/>
          <w:szCs w:val="22"/>
        </w:rPr>
        <w:t>do SWZ.</w:t>
      </w: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>że zapoznaliśmy się z</w:t>
      </w:r>
      <w:r w:rsidR="00CA7E60"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Projektowanymi Postanowieniami Umowy </w:t>
      </w:r>
      <w:r w:rsidRPr="0059209E">
        <w:rPr>
          <w:rFonts w:ascii="Arial" w:hAnsi="Arial" w:cs="Arial"/>
          <w:bCs/>
          <w:sz w:val="22"/>
          <w:szCs w:val="22"/>
        </w:rPr>
        <w:t>stanowiącym</w:t>
      </w:r>
      <w:r w:rsidR="00CA7E60" w:rsidRPr="0059209E">
        <w:rPr>
          <w:rFonts w:ascii="Arial" w:hAnsi="Arial" w:cs="Arial"/>
          <w:bCs/>
          <w:sz w:val="22"/>
          <w:szCs w:val="22"/>
          <w:lang w:val="pl-PL"/>
        </w:rPr>
        <w:t>i</w:t>
      </w:r>
      <w:r w:rsidRPr="0059209E">
        <w:rPr>
          <w:rFonts w:ascii="Arial" w:hAnsi="Arial" w:cs="Arial"/>
          <w:bCs/>
          <w:sz w:val="22"/>
          <w:szCs w:val="22"/>
        </w:rPr>
        <w:t xml:space="preserve"> </w:t>
      </w:r>
      <w:r w:rsidR="0032767D" w:rsidRPr="0059209E">
        <w:rPr>
          <w:rFonts w:ascii="Arial" w:hAnsi="Arial" w:cs="Arial"/>
          <w:bCs/>
          <w:sz w:val="22"/>
          <w:szCs w:val="22"/>
          <w:lang w:val="pl-PL"/>
        </w:rPr>
        <w:t>załącznik d</w:t>
      </w:r>
      <w:r w:rsidRPr="0059209E">
        <w:rPr>
          <w:rFonts w:ascii="Arial" w:hAnsi="Arial" w:cs="Arial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="00B94052" w:rsidRPr="0059209E">
        <w:rPr>
          <w:rFonts w:ascii="Arial" w:hAnsi="Arial" w:cs="Arial"/>
          <w:bCs/>
          <w:sz w:val="22"/>
          <w:szCs w:val="22"/>
          <w:lang w:val="pl-PL"/>
        </w:rPr>
        <w:t>SWZ</w:t>
      </w:r>
      <w:r w:rsidRPr="0059209E">
        <w:rPr>
          <w:rFonts w:ascii="Arial" w:hAnsi="Arial" w:cs="Arial"/>
          <w:bCs/>
          <w:sz w:val="22"/>
          <w:szCs w:val="22"/>
        </w:rPr>
        <w:t xml:space="preserve">, </w:t>
      </w:r>
      <w:r w:rsidR="0059209E">
        <w:rPr>
          <w:rFonts w:ascii="Arial" w:hAnsi="Arial" w:cs="Arial"/>
          <w:bCs/>
          <w:sz w:val="22"/>
          <w:szCs w:val="22"/>
          <w:lang w:val="pl-PL"/>
        </w:rPr>
        <w:br/>
      </w:r>
      <w:r w:rsidRPr="0059209E">
        <w:rPr>
          <w:rFonts w:ascii="Arial" w:hAnsi="Arial" w:cs="Arial"/>
          <w:bCs/>
          <w:sz w:val="22"/>
          <w:szCs w:val="22"/>
        </w:rPr>
        <w:t>w miejscu i terminie wyznaczonym przez Zamawiającego.</w:t>
      </w:r>
    </w:p>
    <w:p w:rsidR="00B102B0" w:rsidRPr="0042658C" w:rsidRDefault="0059209E" w:rsidP="0073111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59209E">
        <w:rPr>
          <w:rFonts w:ascii="Arial" w:hAnsi="Arial" w:cs="Arial"/>
          <w:b/>
          <w:caps/>
          <w:sz w:val="22"/>
        </w:rPr>
        <w:t>oferujemy</w:t>
      </w:r>
      <w:r w:rsidRPr="0059209E">
        <w:rPr>
          <w:rFonts w:ascii="Arial" w:hAnsi="Arial" w:cs="Arial"/>
          <w:sz w:val="22"/>
        </w:rPr>
        <w:t xml:space="preserve"> </w:t>
      </w:r>
      <w:r w:rsidR="00731118" w:rsidRPr="00731118">
        <w:rPr>
          <w:rFonts w:ascii="Arial" w:hAnsi="Arial" w:cs="Arial"/>
          <w:sz w:val="22"/>
        </w:rPr>
        <w:t>wykonanie przedmiotu Zamówienia za następującą cenę:</w:t>
      </w:r>
    </w:p>
    <w:p w:rsidR="0042658C" w:rsidRDefault="0042658C" w:rsidP="0042658C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85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701"/>
        <w:gridCol w:w="933"/>
        <w:gridCol w:w="1842"/>
      </w:tblGrid>
      <w:tr w:rsidR="0042658C" w:rsidRPr="00731118" w:rsidTr="003015A8">
        <w:trPr>
          <w:trHeight w:val="585"/>
        </w:trPr>
        <w:tc>
          <w:tcPr>
            <w:tcW w:w="4110" w:type="dxa"/>
            <w:shd w:val="clear" w:color="auto" w:fill="D9D9D9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Na 1 Posiłek składa się: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Cena (brutto)</w:t>
            </w:r>
            <w:r w:rsidRPr="00731118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1"/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8"/>
              </w:rPr>
              <w:br/>
              <w:t>w PLN za 1 posiłek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933" w:type="dxa"/>
            <w:shd w:val="clear" w:color="auto" w:fill="D9D9D9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Ilość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za całość zamówienia 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br/>
              <w:t>w PLN (brutto)</w:t>
            </w:r>
          </w:p>
        </w:tc>
      </w:tr>
      <w:tr w:rsidR="0042658C" w:rsidRPr="00731118" w:rsidTr="003015A8">
        <w:trPr>
          <w:trHeight w:val="155"/>
        </w:trPr>
        <w:tc>
          <w:tcPr>
            <w:tcW w:w="4110" w:type="dxa"/>
            <w:shd w:val="clear" w:color="auto" w:fill="D9D9D9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701" w:type="dxa"/>
            <w:shd w:val="clear" w:color="auto" w:fill="D9D9D9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933" w:type="dxa"/>
            <w:shd w:val="clear" w:color="auto" w:fill="D9D9D9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4</w:t>
            </w:r>
            <w:r w:rsidRPr="00731118">
              <w:rPr>
                <w:rFonts w:ascii="Arial" w:hAnsi="Arial" w:cs="Arial"/>
                <w:b/>
                <w:sz w:val="16"/>
                <w:szCs w:val="20"/>
              </w:rPr>
              <w:t xml:space="preserve"> = 2 x 3</w:t>
            </w:r>
          </w:p>
        </w:tc>
      </w:tr>
      <w:tr w:rsidR="0042658C" w:rsidRPr="00731118" w:rsidTr="003015A8">
        <w:trPr>
          <w:trHeight w:val="349"/>
        </w:trPr>
        <w:tc>
          <w:tcPr>
            <w:tcW w:w="4110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Śniadanie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42658C" w:rsidRPr="00731118" w:rsidRDefault="00594867" w:rsidP="00C053B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22 </w:t>
            </w:r>
            <w:r w:rsidR="00C053B8">
              <w:rPr>
                <w:rFonts w:ascii="Arial" w:hAnsi="Arial" w:cs="Arial"/>
                <w:b/>
                <w:sz w:val="18"/>
                <w:szCs w:val="20"/>
              </w:rPr>
              <w:t>100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42658C" w:rsidRPr="00731118" w:rsidTr="003015A8">
        <w:trPr>
          <w:trHeight w:val="386"/>
        </w:trPr>
        <w:tc>
          <w:tcPr>
            <w:tcW w:w="4110" w:type="dxa"/>
            <w:shd w:val="clear" w:color="auto" w:fill="auto"/>
            <w:vAlign w:val="center"/>
          </w:tcPr>
          <w:p w:rsidR="0042658C" w:rsidRPr="00FC0814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Obiad 2 daniowy (zupa + drugie danie)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42658C" w:rsidRDefault="00C053B8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22 100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42658C" w:rsidRPr="00731118" w:rsidTr="003015A8">
        <w:trPr>
          <w:trHeight w:val="410"/>
        </w:trPr>
        <w:tc>
          <w:tcPr>
            <w:tcW w:w="4110" w:type="dxa"/>
            <w:shd w:val="clear" w:color="auto" w:fill="auto"/>
            <w:vAlign w:val="center"/>
          </w:tcPr>
          <w:p w:rsidR="0042658C" w:rsidRPr="00FC0814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Podwieczorek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58C" w:rsidRDefault="00C053B8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22 100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42658C" w:rsidRPr="00731118" w:rsidTr="003015A8">
        <w:trPr>
          <w:trHeight w:val="307"/>
        </w:trPr>
        <w:tc>
          <w:tcPr>
            <w:tcW w:w="4110" w:type="dxa"/>
            <w:shd w:val="clear" w:color="auto" w:fill="auto"/>
            <w:vAlign w:val="center"/>
          </w:tcPr>
          <w:p w:rsidR="0042658C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42658C" w:rsidRDefault="00C053B8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22 100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2658C" w:rsidRPr="00731118" w:rsidRDefault="0042658C" w:rsidP="003015A8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3A58E0" w:rsidRPr="003A58E0" w:rsidRDefault="00023DF4" w:rsidP="003A58E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>że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3A58E0">
        <w:rPr>
          <w:rFonts w:ascii="Arial" w:hAnsi="Arial" w:cs="Arial"/>
          <w:bCs/>
          <w:sz w:val="22"/>
          <w:szCs w:val="22"/>
          <w:lang w:val="pl-PL"/>
        </w:rPr>
        <w:t>dysponujemy następującym dietetykiem</w:t>
      </w:r>
      <w:r w:rsidR="001038C1">
        <w:rPr>
          <w:rFonts w:ascii="Arial" w:hAnsi="Arial" w:cs="Arial"/>
          <w:bCs/>
          <w:sz w:val="22"/>
          <w:szCs w:val="22"/>
          <w:lang w:val="pl-PL"/>
        </w:rPr>
        <w:t xml:space="preserve">, który 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legitymuj</w:t>
      </w:r>
      <w:r w:rsidR="001038C1">
        <w:rPr>
          <w:rFonts w:ascii="Arial" w:hAnsi="Arial" w:cs="Arial"/>
          <w:bCs/>
          <w:sz w:val="22"/>
          <w:szCs w:val="22"/>
          <w:lang w:val="pl-PL"/>
        </w:rPr>
        <w:t>e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si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wykszta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ceniem wy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szym kierunkowym</w:t>
      </w:r>
      <w:r w:rsidR="001038C1">
        <w:rPr>
          <w:rFonts w:ascii="Arial" w:hAnsi="Arial" w:cs="Arial"/>
          <w:bCs/>
          <w:sz w:val="22"/>
          <w:szCs w:val="22"/>
          <w:lang w:val="pl-PL"/>
        </w:rPr>
        <w:t xml:space="preserve"> i który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posiada co najmniej </w:t>
      </w:r>
      <w:r w:rsidR="003A58E0">
        <w:rPr>
          <w:rFonts w:ascii="Arial" w:hAnsi="Arial" w:cs="Arial"/>
          <w:bCs/>
          <w:sz w:val="22"/>
          <w:szCs w:val="22"/>
          <w:lang w:val="pl-PL"/>
        </w:rPr>
        <w:t>…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 miesi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czne do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ś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 xml:space="preserve">wiadczenie zawodowe w 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„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plac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wkach o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ś</w:t>
      </w:r>
      <w:r w:rsidR="003A58E0" w:rsidRPr="003A58E0">
        <w:rPr>
          <w:rFonts w:ascii="Arial" w:hAnsi="Arial" w:cs="Arial"/>
          <w:bCs/>
          <w:sz w:val="22"/>
          <w:szCs w:val="22"/>
          <w:lang w:val="pl-PL"/>
        </w:rPr>
        <w:t>wiaty</w:t>
      </w:r>
      <w:r w:rsidR="003A58E0" w:rsidRPr="003A58E0">
        <w:rPr>
          <w:rFonts w:ascii="Arial" w:hAnsi="Arial" w:cs="Arial" w:hint="cs"/>
          <w:bCs/>
          <w:sz w:val="22"/>
          <w:szCs w:val="22"/>
          <w:lang w:val="pl-PL"/>
        </w:rPr>
        <w:t>”</w:t>
      </w:r>
      <w:r w:rsidR="003A58E0">
        <w:rPr>
          <w:rFonts w:ascii="Arial" w:hAnsi="Arial" w:cs="Arial"/>
          <w:bCs/>
          <w:sz w:val="22"/>
          <w:szCs w:val="22"/>
          <w:lang w:val="pl-PL"/>
        </w:rPr>
        <w:t>, tj.: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1642"/>
        <w:gridCol w:w="2551"/>
        <w:gridCol w:w="2410"/>
        <w:gridCol w:w="1559"/>
      </w:tblGrid>
      <w:tr w:rsidR="003A58E0" w:rsidRPr="00731118" w:rsidTr="003A58E0">
        <w:trPr>
          <w:trHeight w:val="585"/>
        </w:trPr>
        <w:tc>
          <w:tcPr>
            <w:tcW w:w="484" w:type="dxa"/>
            <w:shd w:val="clear" w:color="auto" w:fill="D9D9D9"/>
            <w:vAlign w:val="center"/>
          </w:tcPr>
          <w:p w:rsidR="003A58E0" w:rsidRPr="00731118" w:rsidRDefault="003A58E0" w:rsidP="003A58E0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1642" w:type="dxa"/>
            <w:shd w:val="clear" w:color="auto" w:fill="D9D9D9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Imię i nazwisko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3A58E0" w:rsidRPr="00731118" w:rsidRDefault="00235382" w:rsidP="003A58E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K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walifikacje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 xml:space="preserve"> zawodow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e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>, do</w:t>
            </w:r>
            <w:r w:rsidR="003A58E0" w:rsidRPr="003A58E0">
              <w:rPr>
                <w:rFonts w:ascii="Arial" w:hAnsi="Arial" w:cs="Arial" w:hint="cs"/>
                <w:b/>
                <w:sz w:val="16"/>
                <w:szCs w:val="18"/>
              </w:rPr>
              <w:t>ś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>wiadczeni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e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 xml:space="preserve"> i wykszta</w:t>
            </w:r>
            <w:r w:rsidR="003A58E0" w:rsidRPr="003A58E0">
              <w:rPr>
                <w:rFonts w:ascii="Arial" w:hAnsi="Arial" w:cs="Arial" w:hint="cs"/>
                <w:b/>
                <w:sz w:val="16"/>
                <w:szCs w:val="18"/>
              </w:rPr>
              <w:t>ł</w:t>
            </w:r>
            <w:r w:rsidR="003A58E0" w:rsidRPr="003A58E0">
              <w:rPr>
                <w:rFonts w:ascii="Arial" w:hAnsi="Arial" w:cs="Arial"/>
                <w:b/>
                <w:sz w:val="16"/>
                <w:szCs w:val="18"/>
              </w:rPr>
              <w:t>ceni</w:t>
            </w:r>
            <w:r w:rsidR="003A58E0">
              <w:rPr>
                <w:rFonts w:ascii="Arial" w:hAnsi="Arial" w:cs="Arial"/>
                <w:b/>
                <w:sz w:val="16"/>
                <w:szCs w:val="18"/>
              </w:rPr>
              <w:t>e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Placówka oświaty</w:t>
            </w:r>
            <w:r w:rsidR="001038C1">
              <w:rPr>
                <w:rFonts w:ascii="Arial" w:hAnsi="Arial" w:cs="Arial"/>
                <w:b/>
                <w:sz w:val="16"/>
                <w:szCs w:val="18"/>
              </w:rPr>
              <w:t xml:space="preserve"> (nazwa, adres)</w:t>
            </w:r>
            <w:r>
              <w:rPr>
                <w:rFonts w:ascii="Arial" w:hAnsi="Arial" w:cs="Arial"/>
                <w:b/>
                <w:sz w:val="16"/>
                <w:szCs w:val="18"/>
              </w:rPr>
              <w:t>, w której nabyto doświadczenie zawodowe</w:t>
            </w:r>
            <w:r w:rsidR="001038C1">
              <w:rPr>
                <w:rFonts w:ascii="Arial" w:hAnsi="Arial" w:cs="Arial"/>
                <w:b/>
                <w:sz w:val="16"/>
                <w:szCs w:val="18"/>
              </w:rPr>
              <w:t xml:space="preserve"> oraz w jakim okresie </w:t>
            </w:r>
            <w:r w:rsidR="001038C1">
              <w:rPr>
                <w:rFonts w:ascii="Arial" w:hAnsi="Arial" w:cs="Arial"/>
                <w:b/>
                <w:sz w:val="16"/>
                <w:szCs w:val="18"/>
              </w:rPr>
              <w:br/>
              <w:t>(od – do – DD.MM.RRR)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A58E0" w:rsidRDefault="003A58E0" w:rsidP="003A58E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Liczba miesięcy nabytego doświadczenia</w:t>
            </w:r>
          </w:p>
        </w:tc>
      </w:tr>
      <w:tr w:rsidR="003A58E0" w:rsidRPr="00731118" w:rsidTr="00594867">
        <w:trPr>
          <w:trHeight w:val="475"/>
        </w:trPr>
        <w:tc>
          <w:tcPr>
            <w:tcW w:w="484" w:type="dxa"/>
            <w:shd w:val="clear" w:color="auto" w:fill="auto"/>
            <w:vAlign w:val="center"/>
          </w:tcPr>
          <w:p w:rsidR="003A58E0" w:rsidRPr="00731118" w:rsidRDefault="00235382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A58E0" w:rsidRPr="00731118" w:rsidRDefault="003A58E0" w:rsidP="003A58E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3A58E0" w:rsidRPr="00731118" w:rsidTr="00594867">
        <w:trPr>
          <w:trHeight w:val="410"/>
        </w:trPr>
        <w:tc>
          <w:tcPr>
            <w:tcW w:w="484" w:type="dxa"/>
            <w:shd w:val="clear" w:color="auto" w:fill="auto"/>
            <w:vAlign w:val="center"/>
          </w:tcPr>
          <w:p w:rsidR="003A58E0" w:rsidRPr="00FC0814" w:rsidRDefault="00235382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58E0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A58E0" w:rsidRPr="00731118" w:rsidRDefault="003A58E0" w:rsidP="003A58E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3A58E0" w:rsidRPr="00731118" w:rsidTr="00594867">
        <w:trPr>
          <w:trHeight w:val="417"/>
        </w:trPr>
        <w:tc>
          <w:tcPr>
            <w:tcW w:w="484" w:type="dxa"/>
            <w:shd w:val="clear" w:color="auto" w:fill="auto"/>
            <w:vAlign w:val="center"/>
          </w:tcPr>
          <w:p w:rsidR="003A58E0" w:rsidRPr="00FC0814" w:rsidRDefault="00235382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…</w:t>
            </w:r>
            <w:r w:rsidRPr="00731118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2"/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A58E0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A58E0" w:rsidRPr="00731118" w:rsidRDefault="003A58E0" w:rsidP="007A4982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A58E0" w:rsidRPr="00731118" w:rsidRDefault="003A58E0" w:rsidP="003A58E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2B2B77" w:rsidRPr="002B2B77" w:rsidRDefault="001038C1" w:rsidP="001038C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2B2B77">
        <w:rPr>
          <w:rFonts w:ascii="Arial" w:hAnsi="Arial" w:cs="Arial"/>
          <w:i/>
          <w:caps/>
          <w:sz w:val="22"/>
          <w:szCs w:val="22"/>
          <w:lang w:val="pl-PL"/>
        </w:rPr>
        <w:t>B</w:t>
      </w:r>
      <w:r w:rsidRPr="002B2B77">
        <w:rPr>
          <w:rFonts w:ascii="Arial" w:hAnsi="Arial" w:cs="Arial"/>
          <w:i/>
          <w:sz w:val="22"/>
          <w:szCs w:val="22"/>
          <w:lang w:val="pl-PL"/>
        </w:rPr>
        <w:t xml:space="preserve">rak wypełnienia powyższej tabeli oznaczać będzie, że </w:t>
      </w:r>
      <w:r w:rsidR="002B2B77" w:rsidRPr="002B2B77">
        <w:rPr>
          <w:rFonts w:ascii="Arial" w:hAnsi="Arial" w:cs="Arial"/>
          <w:i/>
          <w:sz w:val="22"/>
          <w:szCs w:val="22"/>
          <w:lang w:val="pl-PL"/>
        </w:rPr>
        <w:t>Wykonawca otrzyma 0 punktów.</w:t>
      </w:r>
    </w:p>
    <w:p w:rsidR="006560E0" w:rsidRDefault="006560E0" w:rsidP="006560E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BE6891">
        <w:rPr>
          <w:rFonts w:ascii="Arial" w:hAnsi="Arial" w:cs="Arial"/>
          <w:b/>
          <w:caps/>
          <w:sz w:val="22"/>
          <w:szCs w:val="22"/>
        </w:rPr>
        <w:t>OŚWIADCZAMY</w:t>
      </w:r>
      <w:r w:rsidRPr="00BE6891">
        <w:rPr>
          <w:rFonts w:ascii="Arial" w:hAnsi="Arial" w:cs="Arial"/>
          <w:b/>
          <w:bCs/>
          <w:sz w:val="22"/>
          <w:szCs w:val="22"/>
        </w:rPr>
        <w:t xml:space="preserve">, </w:t>
      </w:r>
      <w:r w:rsidRPr="00BE6891">
        <w:rPr>
          <w:rFonts w:ascii="Arial" w:hAnsi="Arial" w:cs="Arial"/>
          <w:bCs/>
          <w:sz w:val="22"/>
          <w:szCs w:val="22"/>
        </w:rPr>
        <w:t>że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dysponujemy następującym</w:t>
      </w:r>
      <w:r w:rsidRPr="00BE6891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BE6891">
        <w:rPr>
          <w:rFonts w:ascii="Arial" w:hAnsi="Arial" w:cs="Arial"/>
          <w:bCs/>
          <w:sz w:val="22"/>
          <w:szCs w:val="22"/>
          <w:lang w:val="pl-PL"/>
        </w:rPr>
        <w:t>pomieszczeniem dopuszczonym przez s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u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by sanitarne (decyzja Pa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ń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stwowego Powiatowego Inspektoratu Sanitarnego </w:t>
      </w:r>
      <w:r w:rsidRPr="00BE6891">
        <w:rPr>
          <w:rFonts w:ascii="Arial" w:hAnsi="Arial" w:cs="Arial"/>
          <w:bCs/>
          <w:sz w:val="22"/>
          <w:szCs w:val="22"/>
          <w:lang w:val="pl-PL"/>
        </w:rPr>
        <w:br/>
        <w:t>o wpisie do rejestru zak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adu/lokalu) do przygotowania posi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k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w dla potrzeb zbiorowego 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ywienia z uwzgl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Pr="00BE6891">
        <w:rPr>
          <w:rFonts w:ascii="Arial" w:hAnsi="Arial" w:cs="Arial"/>
          <w:bCs/>
          <w:sz w:val="22"/>
          <w:szCs w:val="22"/>
          <w:lang w:val="pl-PL"/>
        </w:rPr>
        <w:t>dnieniem przygotowania potraw do cateringowej obs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ugi gastronomicznej, w kt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>rym b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ę</w:t>
      </w:r>
      <w:r w:rsidRPr="00BE6891">
        <w:rPr>
          <w:rFonts w:ascii="Arial" w:hAnsi="Arial" w:cs="Arial"/>
          <w:bCs/>
          <w:sz w:val="22"/>
          <w:szCs w:val="22"/>
          <w:lang w:val="pl-PL"/>
        </w:rPr>
        <w:t>d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przygotowywane posi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ki dla przedszkola prowadzonego przez Zamawiaj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cego w okresie od stycznia </w:t>
      </w:r>
      <w:r w:rsidR="00C053B8">
        <w:rPr>
          <w:rFonts w:ascii="Arial" w:hAnsi="Arial" w:cs="Arial"/>
          <w:bCs/>
          <w:sz w:val="22"/>
          <w:szCs w:val="22"/>
          <w:lang w:val="pl-PL"/>
        </w:rPr>
        <w:t>2025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roku do grudnia </w:t>
      </w:r>
      <w:r w:rsidR="00C053B8">
        <w:rPr>
          <w:rFonts w:ascii="Arial" w:hAnsi="Arial" w:cs="Arial"/>
          <w:bCs/>
          <w:sz w:val="22"/>
          <w:szCs w:val="22"/>
          <w:lang w:val="pl-PL"/>
        </w:rPr>
        <w:t>2025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roku. Zamawiaj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>cy wymaga, aby ww. lokal/ pomieszczenie by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 po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one na terenie miasta Krzy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Wielkopolski lub w odleg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ś</w:t>
      </w:r>
      <w:r w:rsidRPr="00BE6891">
        <w:rPr>
          <w:rFonts w:ascii="Arial" w:hAnsi="Arial" w:cs="Arial"/>
          <w:bCs/>
          <w:sz w:val="22"/>
          <w:szCs w:val="22"/>
          <w:lang w:val="pl-PL"/>
        </w:rPr>
        <w:t>ci maksymalnie 20 km od granic administracyjnych miasta Krzy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ż</w:t>
      </w:r>
      <w:r w:rsidRPr="00BE6891">
        <w:rPr>
          <w:rFonts w:ascii="Arial" w:hAnsi="Arial" w:cs="Arial"/>
          <w:bCs/>
          <w:sz w:val="22"/>
          <w:szCs w:val="22"/>
          <w:lang w:val="pl-PL"/>
        </w:rPr>
        <w:t>a Wielkopolskiego (odleg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o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ść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mierzona wed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ug trasy, jak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 xml:space="preserve"> pokona samoch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>d dostarczaj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ą</w:t>
      </w:r>
      <w:r w:rsidRPr="00BE6891">
        <w:rPr>
          <w:rFonts w:ascii="Arial" w:hAnsi="Arial" w:cs="Arial"/>
          <w:bCs/>
          <w:sz w:val="22"/>
          <w:szCs w:val="22"/>
          <w:lang w:val="pl-PL"/>
        </w:rPr>
        <w:t>cy posi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ł</w:t>
      </w:r>
      <w:r w:rsidRPr="00BE6891">
        <w:rPr>
          <w:rFonts w:ascii="Arial" w:hAnsi="Arial" w:cs="Arial"/>
          <w:bCs/>
          <w:sz w:val="22"/>
          <w:szCs w:val="22"/>
          <w:lang w:val="pl-PL"/>
        </w:rPr>
        <w:t>ki po najkr</w:t>
      </w:r>
      <w:r w:rsidRPr="00BE6891">
        <w:rPr>
          <w:rFonts w:ascii="Arial" w:hAnsi="Arial" w:cs="Arial" w:hint="cs"/>
          <w:bCs/>
          <w:sz w:val="22"/>
          <w:szCs w:val="22"/>
          <w:lang w:val="pl-PL"/>
        </w:rPr>
        <w:t>ó</w:t>
      </w:r>
      <w:r w:rsidRPr="00BE6891">
        <w:rPr>
          <w:rFonts w:ascii="Arial" w:hAnsi="Arial" w:cs="Arial"/>
          <w:bCs/>
          <w:sz w:val="22"/>
          <w:szCs w:val="22"/>
          <w:lang w:val="pl-PL"/>
        </w:rPr>
        <w:t>tszych drogach publicznych)</w:t>
      </w:r>
      <w:r>
        <w:rPr>
          <w:rFonts w:ascii="Arial" w:hAnsi="Arial" w:cs="Arial"/>
          <w:bCs/>
          <w:sz w:val="22"/>
          <w:szCs w:val="22"/>
          <w:lang w:val="pl-PL"/>
        </w:rPr>
        <w:t>.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335"/>
        <w:gridCol w:w="3827"/>
      </w:tblGrid>
      <w:tr w:rsidR="006560E0" w:rsidTr="00355F50">
        <w:trPr>
          <w:trHeight w:val="585"/>
        </w:trPr>
        <w:tc>
          <w:tcPr>
            <w:tcW w:w="484" w:type="dxa"/>
            <w:shd w:val="clear" w:color="auto" w:fill="D9D9D9"/>
            <w:vAlign w:val="center"/>
          </w:tcPr>
          <w:p w:rsidR="006560E0" w:rsidRPr="00731118" w:rsidRDefault="006560E0" w:rsidP="00355F50">
            <w:pPr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4335" w:type="dxa"/>
            <w:shd w:val="clear" w:color="auto" w:fill="D9D9D9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Nazwa lokalu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Lokalizacja (adres)</w:t>
            </w:r>
          </w:p>
        </w:tc>
      </w:tr>
      <w:tr w:rsidR="006560E0" w:rsidRPr="00731118" w:rsidTr="00594867">
        <w:trPr>
          <w:trHeight w:val="435"/>
        </w:trPr>
        <w:tc>
          <w:tcPr>
            <w:tcW w:w="484" w:type="dxa"/>
            <w:shd w:val="clear" w:color="auto" w:fill="auto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4335" w:type="dxa"/>
            <w:shd w:val="clear" w:color="auto" w:fill="auto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560E0" w:rsidRPr="00731118" w:rsidRDefault="006560E0" w:rsidP="00355F50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392C57" w:rsidRPr="00392C57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</w:rPr>
      </w:pPr>
      <w:r w:rsidRPr="00392C57">
        <w:rPr>
          <w:rFonts w:ascii="Arial" w:hAnsi="Arial" w:cs="Arial"/>
          <w:b/>
          <w:caps/>
        </w:rPr>
        <w:lastRenderedPageBreak/>
        <w:t>Informujemy</w:t>
      </w:r>
      <w:r w:rsidRPr="00392C57">
        <w:rPr>
          <w:rFonts w:ascii="Arial" w:hAnsi="Arial" w:cs="Arial"/>
          <w:color w:val="000000"/>
        </w:rPr>
        <w:t xml:space="preserve">, że wybór oferty będzie prowadził do powstania u Zamawiającego obowiązku podatkowego </w:t>
      </w:r>
      <w:r w:rsidRPr="00392C57">
        <w:rPr>
          <w:rFonts w:ascii="Arial" w:hAnsi="Arial" w:cs="Arial"/>
          <w:color w:val="000000"/>
          <w:lang w:val="pl-PL"/>
        </w:rPr>
        <w:t>*</w:t>
      </w:r>
      <w:r w:rsidRPr="00C053B8">
        <w:rPr>
          <w:rFonts w:ascii="Arial" w:hAnsi="Arial" w:cs="Arial"/>
          <w:b/>
          <w:i/>
          <w:color w:val="000000"/>
        </w:rPr>
        <w:t>Tabelę</w:t>
      </w:r>
      <w:r w:rsidRPr="00392C57">
        <w:rPr>
          <w:rFonts w:ascii="Arial" w:hAnsi="Arial" w:cs="Arial"/>
          <w:i/>
          <w:color w:val="000000"/>
        </w:rPr>
        <w:t xml:space="preserve"> </w:t>
      </w:r>
      <w:r w:rsidRPr="00392C57">
        <w:rPr>
          <w:rFonts w:ascii="Arial" w:hAnsi="Arial" w:cs="Arial"/>
          <w:b/>
          <w:i/>
          <w:color w:val="000000"/>
        </w:rPr>
        <w:t>wypełniają wyłącznie Wykonawcy</w:t>
      </w:r>
      <w:r w:rsidRPr="00392C57">
        <w:rPr>
          <w:rFonts w:ascii="Arial" w:hAnsi="Arial" w:cs="Arial"/>
          <w:i/>
          <w:color w:val="000000"/>
        </w:rPr>
        <w:t>, których wybór oferty prowadziłby</w:t>
      </w:r>
      <w:r w:rsidRPr="00392C57">
        <w:rPr>
          <w:rFonts w:ascii="Arial" w:hAnsi="Arial" w:cs="Arial"/>
          <w:i/>
          <w:color w:val="000000"/>
          <w:lang w:val="pl-PL"/>
        </w:rPr>
        <w:t xml:space="preserve"> </w:t>
      </w:r>
      <w:r>
        <w:rPr>
          <w:rFonts w:ascii="Arial" w:hAnsi="Arial" w:cs="Arial"/>
          <w:i/>
          <w:color w:val="000000"/>
          <w:lang w:val="pl-PL"/>
        </w:rPr>
        <w:br/>
      </w:r>
      <w:r w:rsidRPr="00392C57">
        <w:rPr>
          <w:rFonts w:ascii="Arial" w:hAnsi="Arial" w:cs="Arial"/>
          <w:i/>
          <w:color w:val="000000"/>
        </w:rPr>
        <w:t xml:space="preserve">u Zamawiającego do powstania obowiązku podatkowego, tj. kiedy zgodnie z przepisami ustawy </w:t>
      </w:r>
      <w:r>
        <w:rPr>
          <w:rFonts w:ascii="Arial" w:hAnsi="Arial" w:cs="Arial"/>
          <w:i/>
          <w:color w:val="000000"/>
          <w:lang w:val="pl-PL"/>
        </w:rPr>
        <w:br/>
      </w:r>
      <w:r w:rsidRPr="00392C57">
        <w:rPr>
          <w:rFonts w:ascii="Arial" w:hAnsi="Arial" w:cs="Arial"/>
          <w:i/>
          <w:color w:val="000000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92C57" w:rsidRPr="00392C57" w:rsidTr="00FC516E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92C57">
              <w:rPr>
                <w:rFonts w:ascii="Arial" w:hAnsi="Arial" w:cs="Arial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2C57" w:rsidRPr="00392C57" w:rsidRDefault="00392C57" w:rsidP="00FC516E">
            <w:pPr>
              <w:pStyle w:val="divpoint"/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92C57">
              <w:rPr>
                <w:rFonts w:ascii="Arial" w:hAnsi="Arial" w:cs="Arial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92C57">
              <w:rPr>
                <w:rFonts w:ascii="Arial" w:hAnsi="Arial" w:cs="Arial"/>
                <w:sz w:val="16"/>
                <w:szCs w:val="20"/>
              </w:rPr>
              <w:t xml:space="preserve">Stawka podatku od towarów </w:t>
            </w:r>
            <w:r w:rsidRPr="00392C57">
              <w:rPr>
                <w:rFonts w:ascii="Arial" w:hAnsi="Arial" w:cs="Arial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92C57" w:rsidRPr="00392C57" w:rsidTr="00FC516E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2C57" w:rsidRPr="00392C57" w:rsidRDefault="00392C57" w:rsidP="00FC516E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2C57" w:rsidRPr="003064E3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064E3">
        <w:rPr>
          <w:rFonts w:ascii="Arial" w:hAnsi="Arial" w:cs="Arial"/>
          <w:color w:val="000000"/>
          <w:sz w:val="22"/>
        </w:rPr>
        <w:t>Stosownie</w:t>
      </w:r>
      <w:r w:rsidRPr="003064E3">
        <w:rPr>
          <w:rFonts w:ascii="Arial" w:hAnsi="Arial" w:cs="Arial"/>
          <w:sz w:val="22"/>
        </w:rPr>
        <w:t xml:space="preserve"> do § 13 ust. 2 Rozporządzenia Ministra Rozwoju, Pracy i Technologii z dnia </w:t>
      </w:r>
      <w:r w:rsidRPr="003064E3">
        <w:rPr>
          <w:rFonts w:ascii="Arial" w:hAnsi="Arial" w:cs="Arial"/>
          <w:sz w:val="22"/>
          <w:lang w:val="pl-PL"/>
        </w:rPr>
        <w:br/>
      </w:r>
      <w:r w:rsidRPr="003064E3">
        <w:rPr>
          <w:rFonts w:ascii="Arial" w:hAnsi="Arial" w:cs="Arial"/>
          <w:sz w:val="22"/>
        </w:rPr>
        <w:t xml:space="preserve">23 grudnia 2020 r. w sprawie podmiotowych środków dowodowych oraz innych dokumentów lub oświadczeń, jakich może żądać zamawiający od wykonawcy oraz </w:t>
      </w:r>
      <w:r w:rsidR="003064E3">
        <w:rPr>
          <w:rFonts w:ascii="Arial" w:hAnsi="Arial" w:cs="Arial"/>
          <w:sz w:val="22"/>
          <w:lang w:val="pl-PL"/>
        </w:rPr>
        <w:br/>
      </w:r>
      <w:r w:rsidRPr="003064E3">
        <w:rPr>
          <w:rFonts w:ascii="Arial" w:hAnsi="Arial" w:cs="Arial"/>
          <w:sz w:val="22"/>
        </w:rPr>
        <w:t>w związku z art. 127 ust. 2 u</w:t>
      </w:r>
      <w:r w:rsidRPr="003064E3">
        <w:rPr>
          <w:rFonts w:ascii="Arial" w:hAnsi="Arial" w:cs="Arial"/>
          <w:sz w:val="22"/>
          <w:lang w:val="pl-PL"/>
        </w:rPr>
        <w:t xml:space="preserve">stawy </w:t>
      </w:r>
      <w:r w:rsidRPr="003064E3">
        <w:rPr>
          <w:rFonts w:ascii="Arial" w:hAnsi="Arial" w:cs="Arial"/>
          <w:sz w:val="22"/>
        </w:rPr>
        <w:t>Pzp:</w:t>
      </w:r>
    </w:p>
    <w:p w:rsidR="00392C57" w:rsidRPr="003064E3" w:rsidRDefault="00392C57" w:rsidP="00392C57">
      <w:pPr>
        <w:widowControl/>
        <w:numPr>
          <w:ilvl w:val="3"/>
          <w:numId w:val="12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064E3">
        <w:rPr>
          <w:rFonts w:ascii="Arial" w:hAnsi="Arial" w:cs="Arial"/>
          <w:sz w:val="22"/>
          <w:szCs w:val="20"/>
        </w:rPr>
        <w:t xml:space="preserve">wskazujemy adresy internetowe ogólnodostępnych i bezpłatnych baz danych, </w:t>
      </w:r>
      <w:r w:rsidRPr="003064E3">
        <w:rPr>
          <w:rFonts w:ascii="Arial" w:hAnsi="Arial" w:cs="Arial"/>
          <w:sz w:val="22"/>
          <w:szCs w:val="20"/>
        </w:rPr>
        <w:br/>
        <w:t xml:space="preserve">z których Zamawiający pobierze wymagane dokumenty </w:t>
      </w:r>
      <w:r w:rsidRPr="003064E3">
        <w:rPr>
          <w:rFonts w:ascii="Arial" w:hAnsi="Arial" w:cs="Arial"/>
          <w:i/>
          <w:sz w:val="22"/>
          <w:szCs w:val="20"/>
        </w:rPr>
        <w:t>(*należy wskazać dokumenty oraz adresy internetowe baz danych):</w:t>
      </w:r>
      <w:r w:rsidR="003064E3">
        <w:rPr>
          <w:rFonts w:ascii="Arial" w:hAnsi="Arial" w:cs="Arial"/>
          <w:i/>
          <w:sz w:val="22"/>
          <w:szCs w:val="20"/>
        </w:rPr>
        <w:t xml:space="preserve"> ……………………………………</w:t>
      </w:r>
      <w:r w:rsidRPr="003064E3">
        <w:rPr>
          <w:rFonts w:ascii="Arial" w:hAnsi="Arial" w:cs="Arial"/>
          <w:i/>
          <w:sz w:val="22"/>
          <w:szCs w:val="20"/>
        </w:rPr>
        <w:t xml:space="preserve"> ……………………………………………………………………</w:t>
      </w:r>
      <w:r w:rsidR="003064E3">
        <w:rPr>
          <w:rFonts w:ascii="Arial" w:hAnsi="Arial" w:cs="Arial"/>
          <w:i/>
          <w:sz w:val="22"/>
          <w:szCs w:val="20"/>
        </w:rPr>
        <w:t>……………………………</w:t>
      </w:r>
    </w:p>
    <w:p w:rsidR="00392C57" w:rsidRPr="003064E3" w:rsidRDefault="00392C57" w:rsidP="00392C57">
      <w:pPr>
        <w:widowControl/>
        <w:numPr>
          <w:ilvl w:val="3"/>
          <w:numId w:val="12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064E3">
        <w:rPr>
          <w:rFonts w:ascii="Arial" w:hAnsi="Arial" w:cs="Arial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064E3">
        <w:rPr>
          <w:rFonts w:ascii="Arial" w:hAnsi="Arial" w:cs="Arial"/>
          <w:i/>
          <w:sz w:val="22"/>
          <w:szCs w:val="20"/>
        </w:rPr>
        <w:t>(*należy wskazać oświadczenia lub dokumenty oraz nazwę i numer postępowania):</w:t>
      </w:r>
      <w:r w:rsidRPr="003064E3">
        <w:rPr>
          <w:rFonts w:ascii="Arial" w:hAnsi="Arial" w:cs="Arial"/>
          <w:sz w:val="22"/>
          <w:szCs w:val="20"/>
        </w:rPr>
        <w:t xml:space="preserve"> ………………………</w:t>
      </w:r>
      <w:r w:rsidR="003064E3">
        <w:rPr>
          <w:rFonts w:ascii="Arial" w:hAnsi="Arial" w:cs="Arial"/>
          <w:sz w:val="22"/>
          <w:szCs w:val="20"/>
        </w:rPr>
        <w:t>…………………………………..</w:t>
      </w:r>
    </w:p>
    <w:p w:rsidR="00392C57" w:rsidRPr="003064E3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3064E3">
        <w:rPr>
          <w:rFonts w:ascii="Arial" w:hAnsi="Arial" w:cs="Arial"/>
          <w:sz w:val="22"/>
          <w:lang w:val="pl-PL"/>
        </w:rPr>
        <w:t>Usługę</w:t>
      </w:r>
      <w:r w:rsidRPr="003064E3">
        <w:rPr>
          <w:rFonts w:ascii="Arial" w:hAnsi="Arial" w:cs="Arial"/>
          <w:i/>
          <w:sz w:val="22"/>
        </w:rPr>
        <w:t xml:space="preserve"> </w:t>
      </w:r>
      <w:r w:rsidRPr="003064E3">
        <w:rPr>
          <w:rFonts w:ascii="Arial" w:hAnsi="Arial" w:cs="Arial"/>
          <w:sz w:val="22"/>
        </w:rPr>
        <w:t>objętą zamówieniem zamierzamy wykonać</w:t>
      </w:r>
      <w:r w:rsidRPr="003064E3">
        <w:rPr>
          <w:rFonts w:ascii="Arial" w:hAnsi="Arial" w:cs="Arial"/>
          <w:b/>
          <w:bCs/>
          <w:sz w:val="22"/>
        </w:rPr>
        <w:t xml:space="preserve"> samodzielnie* – przy udziale podwykonawców*</w:t>
      </w:r>
    </w:p>
    <w:p w:rsidR="00392C57" w:rsidRPr="00392C57" w:rsidRDefault="00392C57" w:rsidP="00392C5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6"/>
          <w:szCs w:val="20"/>
        </w:rPr>
      </w:pPr>
      <w:r w:rsidRPr="00392C57">
        <w:rPr>
          <w:rFonts w:ascii="Arial" w:hAnsi="Arial" w:cs="Arial"/>
          <w:i/>
          <w:sz w:val="16"/>
          <w:szCs w:val="20"/>
        </w:rPr>
        <w:t>(*niepotrzebne skreślić)</w:t>
      </w:r>
    </w:p>
    <w:p w:rsidR="00392C57" w:rsidRPr="00392C57" w:rsidRDefault="00392C57" w:rsidP="00392C5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2"/>
          <w:szCs w:val="20"/>
        </w:rPr>
      </w:pPr>
      <w:r w:rsidRPr="00392C57">
        <w:rPr>
          <w:rFonts w:ascii="Arial" w:hAnsi="Arial" w:cs="Arial"/>
          <w:i/>
          <w:iCs/>
          <w:sz w:val="22"/>
          <w:szCs w:val="20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392C57" w:rsidRPr="0042658C" w:rsidTr="00FC516E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392C57" w:rsidRPr="0042658C" w:rsidTr="00FC516E">
        <w:trPr>
          <w:cantSplit/>
          <w:trHeight w:val="170"/>
        </w:trPr>
        <w:tc>
          <w:tcPr>
            <w:tcW w:w="567" w:type="dxa"/>
            <w:vAlign w:val="center"/>
          </w:tcPr>
          <w:p w:rsidR="00392C57" w:rsidRPr="0042658C" w:rsidRDefault="00392C57" w:rsidP="00FC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392C57" w:rsidRPr="0042658C" w:rsidRDefault="00392C57" w:rsidP="00FC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2C57" w:rsidRPr="0042658C" w:rsidTr="00FC516E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92C57" w:rsidRPr="0042658C" w:rsidRDefault="00392C57" w:rsidP="00FC51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58C">
              <w:rPr>
                <w:rFonts w:ascii="Arial" w:hAnsi="Arial" w:cs="Arial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392C57" w:rsidRPr="0042658C" w:rsidTr="00FC516E">
        <w:trPr>
          <w:cantSplit/>
          <w:trHeight w:val="170"/>
        </w:trPr>
        <w:tc>
          <w:tcPr>
            <w:tcW w:w="567" w:type="dxa"/>
            <w:vAlign w:val="center"/>
          </w:tcPr>
          <w:p w:rsidR="00392C57" w:rsidRPr="0042658C" w:rsidRDefault="00392C57" w:rsidP="00FC51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392C57" w:rsidRPr="0042658C" w:rsidRDefault="00392C57" w:rsidP="00FC516E">
            <w:pPr>
              <w:pStyle w:val="WW-Zawartotabeli1111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:rsidR="00392C57" w:rsidRPr="00392C57" w:rsidRDefault="00392C57" w:rsidP="00392C5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0"/>
        </w:rPr>
      </w:pPr>
      <w:r w:rsidRPr="00392C57">
        <w:rPr>
          <w:rFonts w:ascii="Arial" w:hAnsi="Arial" w:cs="Arial"/>
          <w:i/>
          <w:sz w:val="22"/>
          <w:szCs w:val="20"/>
        </w:rPr>
        <w:t xml:space="preserve">Powierzenie wykonania części zamówienia podwykonawcom nie zwalnia Wykonawcy </w:t>
      </w:r>
      <w:r w:rsidRPr="00392C57">
        <w:rPr>
          <w:rFonts w:ascii="Arial" w:hAnsi="Arial" w:cs="Arial"/>
          <w:i/>
          <w:sz w:val="22"/>
          <w:szCs w:val="20"/>
        </w:rPr>
        <w:br/>
        <w:t>z odpowiedzialności za należyte wykonanie tego zamówienia</w:t>
      </w:r>
    </w:p>
    <w:p w:rsidR="00392C57" w:rsidRPr="00392C57" w:rsidRDefault="00392C57" w:rsidP="00392C5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92C57">
        <w:rPr>
          <w:rFonts w:ascii="Arial" w:hAnsi="Arial" w:cs="Arial"/>
          <w:b/>
          <w:sz w:val="22"/>
        </w:rPr>
        <w:t>OŚWIADCZAMY</w:t>
      </w:r>
      <w:r w:rsidRPr="00392C57">
        <w:rPr>
          <w:rFonts w:ascii="Arial" w:hAnsi="Arial" w:cs="Arial"/>
          <w:sz w:val="22"/>
        </w:rPr>
        <w:t>, że brak wskazania, w ofercie części zamówienia, rozumiane ma być jako wykonanie zamówienia bez udziału podwykonawców</w:t>
      </w:r>
      <w:r w:rsidRPr="00392C57">
        <w:rPr>
          <w:rFonts w:ascii="Arial" w:hAnsi="Arial" w:cs="Arial"/>
          <w:sz w:val="22"/>
          <w:lang w:val="pl-PL"/>
        </w:rPr>
        <w:t>.</w:t>
      </w:r>
    </w:p>
    <w:p w:rsidR="00CA7E60" w:rsidRPr="0059209E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sz w:val="22"/>
          <w:szCs w:val="22"/>
        </w:rPr>
        <w:t>OŚWIADCZAMY</w:t>
      </w:r>
      <w:r w:rsidRPr="0059209E">
        <w:rPr>
          <w:rFonts w:ascii="Arial" w:hAnsi="Arial" w:cs="Arial"/>
          <w:sz w:val="22"/>
          <w:szCs w:val="22"/>
        </w:rPr>
        <w:t>, że wypełni</w:t>
      </w:r>
      <w:r w:rsidRPr="0059209E">
        <w:rPr>
          <w:rFonts w:ascii="Arial" w:hAnsi="Arial" w:cs="Arial"/>
          <w:sz w:val="22"/>
          <w:szCs w:val="22"/>
          <w:lang w:val="pl-PL"/>
        </w:rPr>
        <w:t>liśmy</w:t>
      </w:r>
      <w:r w:rsidRPr="0059209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59209E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59209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="00565ACA">
        <w:rPr>
          <w:rFonts w:ascii="Arial" w:hAnsi="Arial" w:cs="Arial"/>
          <w:sz w:val="22"/>
          <w:szCs w:val="22"/>
          <w:lang w:val="pl-PL"/>
        </w:rPr>
        <w:br/>
      </w:r>
      <w:r w:rsidRPr="0059209E">
        <w:rPr>
          <w:rFonts w:ascii="Arial" w:hAnsi="Arial" w:cs="Arial"/>
          <w:sz w:val="22"/>
          <w:szCs w:val="22"/>
        </w:rPr>
        <w:t>w niniejszym postępowaniu.</w:t>
      </w:r>
      <w:r w:rsidRPr="0059209E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59209E">
        <w:rPr>
          <w:rFonts w:ascii="Arial" w:hAnsi="Arial" w:cs="Arial"/>
          <w:sz w:val="22"/>
          <w:szCs w:val="22"/>
        </w:rPr>
        <w:t>*</w:t>
      </w:r>
    </w:p>
    <w:p w:rsidR="00C053B8" w:rsidRPr="00594867" w:rsidRDefault="00C053B8" w:rsidP="00C053B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 xml:space="preserve">że jesteśmy związani ofertą </w:t>
      </w:r>
      <w:r w:rsidRPr="0059209E">
        <w:rPr>
          <w:rFonts w:ascii="Arial" w:hAnsi="Arial" w:cs="Arial"/>
          <w:bCs/>
          <w:sz w:val="22"/>
          <w:szCs w:val="22"/>
          <w:lang w:val="pl-PL"/>
        </w:rPr>
        <w:t>do upływy terminu wskazanego w SWZ</w:t>
      </w:r>
      <w:r w:rsidRPr="0059209E">
        <w:rPr>
          <w:rFonts w:ascii="Arial" w:hAnsi="Arial" w:cs="Arial"/>
          <w:bCs/>
          <w:sz w:val="22"/>
          <w:szCs w:val="22"/>
        </w:rPr>
        <w:t>.</w:t>
      </w:r>
    </w:p>
    <w:p w:rsidR="00C053B8" w:rsidRPr="00392C57" w:rsidRDefault="00C053B8" w:rsidP="00C053B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</w:rPr>
      </w:pPr>
      <w:r w:rsidRPr="00392C57">
        <w:rPr>
          <w:rFonts w:ascii="Arial" w:hAnsi="Arial" w:cs="Arial"/>
          <w:b/>
          <w:caps/>
          <w:sz w:val="22"/>
        </w:rPr>
        <w:lastRenderedPageBreak/>
        <w:t>Oświadczamy</w:t>
      </w:r>
      <w:r w:rsidRPr="00392C57">
        <w:rPr>
          <w:rFonts w:ascii="Arial" w:hAnsi="Arial" w:cs="Arial"/>
          <w:sz w:val="22"/>
        </w:rPr>
        <w:t xml:space="preserve">, że następujące </w:t>
      </w:r>
      <w:r w:rsidRPr="00392C57">
        <w:rPr>
          <w:rFonts w:ascii="Arial" w:hAnsi="Arial" w:cs="Arial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92C57">
        <w:rPr>
          <w:rFonts w:ascii="Arial" w:hAnsi="Arial" w:cs="Arial"/>
          <w:i/>
          <w:color w:val="000000"/>
          <w:sz w:val="22"/>
        </w:rPr>
        <w:t>(*wypełnić, jeśli dotyczy):</w:t>
      </w:r>
      <w:r w:rsidRPr="00392C57">
        <w:rPr>
          <w:rFonts w:ascii="Arial" w:hAnsi="Arial" w:cs="Arial"/>
          <w:i/>
          <w:sz w:val="22"/>
        </w:rPr>
        <w:t xml:space="preserve"> </w:t>
      </w:r>
      <w:r w:rsidRPr="00392C57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  <w:lang w:val="pl-PL"/>
        </w:rPr>
        <w:t xml:space="preserve"> </w:t>
      </w:r>
      <w:r w:rsidRPr="00392C57">
        <w:rPr>
          <w:rFonts w:ascii="Arial" w:hAnsi="Arial" w:cs="Arial"/>
          <w:sz w:val="22"/>
          <w:lang w:val="pl-PL"/>
        </w:rPr>
        <w:t>…………………………………………</w:t>
      </w:r>
      <w:r w:rsidRPr="00392C57">
        <w:rPr>
          <w:rFonts w:ascii="Arial" w:hAnsi="Arial" w:cs="Arial"/>
          <w:sz w:val="22"/>
        </w:rPr>
        <w:t>…………………………………………………………</w:t>
      </w:r>
      <w:r w:rsidRPr="00392C57">
        <w:rPr>
          <w:rFonts w:ascii="Arial" w:hAnsi="Arial" w:cs="Arial"/>
          <w:sz w:val="22"/>
          <w:lang w:val="pl-PL"/>
        </w:rPr>
        <w:t>…</w:t>
      </w:r>
    </w:p>
    <w:p w:rsidR="00C053B8" w:rsidRPr="0059209E" w:rsidRDefault="00C053B8" w:rsidP="00C053B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9209E">
        <w:rPr>
          <w:rFonts w:ascii="Arial" w:hAnsi="Arial" w:cs="Arial"/>
          <w:b/>
          <w:bCs/>
          <w:sz w:val="22"/>
          <w:szCs w:val="22"/>
        </w:rPr>
        <w:t>OSOBĄ</w:t>
      </w:r>
      <w:r w:rsidRPr="0059209E">
        <w:rPr>
          <w:rFonts w:ascii="Arial" w:hAnsi="Arial" w:cs="Arial"/>
          <w:b/>
          <w:sz w:val="22"/>
          <w:szCs w:val="22"/>
        </w:rPr>
        <w:t xml:space="preserve"> </w:t>
      </w:r>
      <w:r w:rsidRPr="0059209E">
        <w:rPr>
          <w:rFonts w:ascii="Arial" w:hAnsi="Arial" w:cs="Arial"/>
          <w:sz w:val="22"/>
          <w:szCs w:val="22"/>
        </w:rPr>
        <w:t>upoważnioną do kontaktów w sprawie oferty jest:</w:t>
      </w:r>
    </w:p>
    <w:p w:rsidR="00C053B8" w:rsidRDefault="00C053B8" w:rsidP="00C053B8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sz w:val="22"/>
          <w:szCs w:val="22"/>
          <w:lang w:val="pl-PL"/>
        </w:rPr>
      </w:pPr>
      <w:r w:rsidRPr="0059209E">
        <w:rPr>
          <w:rFonts w:ascii="Arial" w:hAnsi="Arial" w:cs="Arial"/>
          <w:sz w:val="22"/>
          <w:szCs w:val="22"/>
        </w:rPr>
        <w:t>…………………………</w:t>
      </w:r>
      <w:r w:rsidRPr="0059209E">
        <w:rPr>
          <w:rFonts w:ascii="Arial" w:hAnsi="Arial" w:cs="Arial"/>
          <w:sz w:val="22"/>
          <w:szCs w:val="22"/>
          <w:lang w:val="pl-PL"/>
        </w:rPr>
        <w:t xml:space="preserve">………………………… tel. </w:t>
      </w:r>
      <w:r w:rsidRPr="0059209E">
        <w:rPr>
          <w:rFonts w:ascii="Arial" w:hAnsi="Arial" w:cs="Arial"/>
          <w:sz w:val="22"/>
          <w:szCs w:val="22"/>
        </w:rPr>
        <w:t>…………………………</w:t>
      </w:r>
      <w:r w:rsidRPr="0059209E">
        <w:rPr>
          <w:rFonts w:ascii="Arial" w:hAnsi="Arial" w:cs="Arial"/>
          <w:sz w:val="22"/>
          <w:szCs w:val="22"/>
          <w:lang w:val="pl-PL"/>
        </w:rPr>
        <w:t>……………</w:t>
      </w:r>
    </w:p>
    <w:p w:rsidR="00C053B8" w:rsidRPr="0059209E" w:rsidRDefault="00C053B8" w:rsidP="00C053B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OTRZYMALIŚMY</w:t>
      </w:r>
      <w:r w:rsidRPr="0059209E">
        <w:rPr>
          <w:rFonts w:ascii="Arial" w:hAnsi="Arial" w:cs="Arial"/>
          <w:sz w:val="22"/>
          <w:szCs w:val="22"/>
        </w:rPr>
        <w:t xml:space="preserve"> konieczne informacje do przygotowania oferty</w:t>
      </w:r>
      <w:r w:rsidRPr="0059209E">
        <w:rPr>
          <w:rFonts w:ascii="Arial" w:hAnsi="Arial" w:cs="Arial"/>
          <w:sz w:val="22"/>
          <w:szCs w:val="22"/>
          <w:lang w:val="pl-PL"/>
        </w:rPr>
        <w:t>.</w:t>
      </w:r>
    </w:p>
    <w:p w:rsidR="003064E3" w:rsidRPr="003064E3" w:rsidRDefault="003064E3" w:rsidP="003064E3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064E3">
        <w:rPr>
          <w:rFonts w:ascii="Arial" w:hAnsi="Arial" w:cs="Arial"/>
          <w:b/>
          <w:sz w:val="22"/>
          <w:szCs w:val="22"/>
        </w:rPr>
        <w:t>RODZAJ</w:t>
      </w:r>
      <w:r w:rsidRPr="003064E3">
        <w:rPr>
          <w:rFonts w:ascii="Arial" w:hAnsi="Arial" w:cs="Arial"/>
          <w:b/>
          <w:sz w:val="22"/>
          <w:szCs w:val="22"/>
          <w:lang w:val="pl-PL"/>
        </w:rPr>
        <w:t xml:space="preserve"> Wykonawcy</w:t>
      </w:r>
      <w:r w:rsidRPr="003064E3">
        <w:rPr>
          <w:rStyle w:val="Odwoanieprzypisudolnego"/>
          <w:rFonts w:ascii="Arial" w:eastAsia="Calibri" w:hAnsi="Arial" w:cs="Arial"/>
          <w:bCs/>
          <w:sz w:val="22"/>
          <w:szCs w:val="22"/>
          <w:lang w:eastAsia="en-GB"/>
        </w:rPr>
        <w:footnoteReference w:id="5"/>
      </w:r>
      <w:r w:rsidRPr="003064E3">
        <w:rPr>
          <w:rFonts w:ascii="Arial" w:hAnsi="Arial" w:cs="Arial"/>
          <w:b/>
          <w:sz w:val="22"/>
          <w:szCs w:val="22"/>
          <w:lang w:val="pl-PL"/>
        </w:rPr>
        <w:t>:</w:t>
      </w:r>
    </w:p>
    <w:p w:rsidR="003064E3" w:rsidRPr="003064E3" w:rsidRDefault="00FE41C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27148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486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Mikroprzedsiębiorstw</w:t>
      </w:r>
      <w:r w:rsidR="003064E3" w:rsidRPr="003064E3">
        <w:rPr>
          <w:rFonts w:ascii="Arial" w:hAnsi="Arial" w:cs="Arial"/>
          <w:sz w:val="22"/>
          <w:szCs w:val="22"/>
          <w:lang w:val="pl-PL"/>
        </w:rPr>
        <w:t>o</w:t>
      </w:r>
    </w:p>
    <w:p w:rsidR="003064E3" w:rsidRPr="003064E3" w:rsidRDefault="00FE41C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37894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Mał</w:t>
      </w:r>
      <w:r w:rsidR="003064E3" w:rsidRPr="003064E3">
        <w:rPr>
          <w:rFonts w:ascii="Arial" w:hAnsi="Arial" w:cs="Arial"/>
          <w:sz w:val="22"/>
          <w:szCs w:val="22"/>
          <w:lang w:val="pl-PL"/>
        </w:rPr>
        <w:t>e</w:t>
      </w:r>
      <w:r w:rsidR="003064E3" w:rsidRPr="003064E3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3064E3" w:rsidRPr="003064E3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3064E3" w:rsidRPr="003064E3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3064E3" w:rsidRPr="003064E3" w:rsidRDefault="00FE41C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299972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Średni</w:t>
      </w:r>
      <w:r w:rsidR="003064E3" w:rsidRPr="003064E3">
        <w:rPr>
          <w:rFonts w:ascii="Arial" w:hAnsi="Arial" w:cs="Arial"/>
          <w:sz w:val="22"/>
          <w:szCs w:val="22"/>
          <w:lang w:val="pl-PL"/>
        </w:rPr>
        <w:t>e</w:t>
      </w:r>
      <w:r w:rsidR="003064E3" w:rsidRPr="003064E3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3064E3" w:rsidRPr="003064E3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3064E3" w:rsidRPr="003064E3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3064E3" w:rsidRPr="003064E3" w:rsidRDefault="00FE41C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62070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</w:t>
      </w:r>
      <w:r w:rsidR="003064E3" w:rsidRPr="003064E3">
        <w:rPr>
          <w:rFonts w:ascii="Arial" w:hAnsi="Arial" w:cs="Arial"/>
          <w:sz w:val="22"/>
          <w:szCs w:val="22"/>
          <w:lang w:val="pl-PL"/>
        </w:rPr>
        <w:t>J</w:t>
      </w:r>
      <w:r w:rsidR="003064E3" w:rsidRPr="003064E3">
        <w:rPr>
          <w:rFonts w:ascii="Arial" w:hAnsi="Arial" w:cs="Arial"/>
          <w:sz w:val="22"/>
          <w:szCs w:val="22"/>
        </w:rPr>
        <w:t xml:space="preserve">ednoosobowa działalność gospodarcza,  </w:t>
      </w:r>
    </w:p>
    <w:p w:rsidR="003064E3" w:rsidRPr="003064E3" w:rsidRDefault="00FE41C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7762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</w:t>
      </w:r>
      <w:r w:rsidR="003064E3" w:rsidRPr="003064E3">
        <w:rPr>
          <w:rFonts w:ascii="Arial" w:hAnsi="Arial" w:cs="Arial"/>
          <w:sz w:val="22"/>
          <w:szCs w:val="22"/>
          <w:lang w:val="pl-PL"/>
        </w:rPr>
        <w:t>O</w:t>
      </w:r>
      <w:r w:rsidR="003064E3" w:rsidRPr="003064E3">
        <w:rPr>
          <w:rFonts w:ascii="Arial" w:hAnsi="Arial" w:cs="Arial"/>
          <w:sz w:val="22"/>
          <w:szCs w:val="22"/>
        </w:rPr>
        <w:t xml:space="preserve">soba fizyczna nieprowadząca działalności gospodarczej, </w:t>
      </w:r>
    </w:p>
    <w:p w:rsidR="003064E3" w:rsidRPr="003064E3" w:rsidRDefault="00FE41CE" w:rsidP="003064E3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100257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64E3" w:rsidRPr="003064E3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3064E3" w:rsidRPr="003064E3">
        <w:rPr>
          <w:rFonts w:ascii="Arial" w:hAnsi="Arial" w:cs="Arial"/>
          <w:sz w:val="22"/>
          <w:szCs w:val="22"/>
        </w:rPr>
        <w:t xml:space="preserve"> </w:t>
      </w:r>
      <w:r w:rsidR="003064E3" w:rsidRPr="003064E3">
        <w:rPr>
          <w:rFonts w:ascii="Arial" w:hAnsi="Arial" w:cs="Arial"/>
          <w:sz w:val="22"/>
          <w:szCs w:val="22"/>
          <w:lang w:val="pl-PL"/>
        </w:rPr>
        <w:t>I</w:t>
      </w:r>
      <w:r w:rsidR="003064E3" w:rsidRPr="003064E3">
        <w:rPr>
          <w:rFonts w:ascii="Arial" w:hAnsi="Arial" w:cs="Arial"/>
          <w:sz w:val="22"/>
          <w:szCs w:val="22"/>
        </w:rPr>
        <w:t>nny rodzaj</w:t>
      </w:r>
    </w:p>
    <w:p w:rsidR="00CA7E60" w:rsidRPr="0059209E" w:rsidRDefault="00CA7E60" w:rsidP="00F42BF5">
      <w:pPr>
        <w:rPr>
          <w:rFonts w:ascii="Arial" w:hAnsi="Arial" w:cs="Arial"/>
          <w:sz w:val="22"/>
          <w:szCs w:val="22"/>
        </w:rPr>
      </w:pPr>
    </w:p>
    <w:p w:rsidR="003413A3" w:rsidRPr="0059209E" w:rsidRDefault="003413A3" w:rsidP="00F42BF5">
      <w:pPr>
        <w:rPr>
          <w:rFonts w:ascii="Arial" w:hAnsi="Arial" w:cs="Arial"/>
          <w:sz w:val="22"/>
          <w:szCs w:val="22"/>
        </w:rPr>
      </w:pPr>
    </w:p>
    <w:p w:rsidR="00CA7E60" w:rsidRPr="0059209E" w:rsidRDefault="00CA7E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A7E60" w:rsidRPr="0059209E" w:rsidRDefault="00CA7E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9209E">
        <w:rPr>
          <w:rFonts w:ascii="Arial" w:hAnsi="Arial" w:cs="Arial"/>
          <w:i/>
          <w:sz w:val="22"/>
          <w:szCs w:val="22"/>
          <w:u w:val="single"/>
        </w:rPr>
        <w:t>Formularz podpisany elektronicznie</w:t>
      </w:r>
    </w:p>
    <w:p w:rsidR="00CA7E60" w:rsidRPr="0059209E" w:rsidRDefault="00CA7E60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sectPr w:rsidR="0055264A" w:rsidRPr="0059209E" w:rsidSect="00FC0814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1CE" w:rsidRDefault="00FE41CE">
      <w:r>
        <w:separator/>
      </w:r>
    </w:p>
    <w:p w:rsidR="00FE41CE" w:rsidRDefault="00FE41CE"/>
  </w:endnote>
  <w:endnote w:type="continuationSeparator" w:id="0">
    <w:p w:rsidR="00FE41CE" w:rsidRDefault="00FE41CE">
      <w:r>
        <w:continuationSeparator/>
      </w:r>
    </w:p>
    <w:p w:rsidR="00FE41CE" w:rsidRDefault="00FE41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DE" w:rsidRPr="00FF04AE" w:rsidRDefault="006602DE" w:rsidP="006602DE">
    <w:pPr>
      <w:pStyle w:val="Stopka"/>
      <w:pBdr>
        <w:top w:val="single" w:sz="24" w:space="1" w:color="DE0016"/>
      </w:pBdr>
      <w:tabs>
        <w:tab w:val="clear" w:pos="4818"/>
        <w:tab w:val="right" w:pos="9072"/>
      </w:tabs>
      <w:rPr>
        <w:rFonts w:ascii="Arial" w:hAnsi="Arial" w:cs="Arial"/>
        <w:sz w:val="4"/>
        <w:szCs w:val="14"/>
        <w:lang w:val="pl-PL"/>
      </w:rPr>
    </w:pPr>
  </w:p>
  <w:p w:rsidR="00437967" w:rsidRPr="006602DE" w:rsidRDefault="006602DE" w:rsidP="006602DE">
    <w:pPr>
      <w:pStyle w:val="Stopka"/>
      <w:tabs>
        <w:tab w:val="right" w:pos="9072"/>
      </w:tabs>
      <w:rPr>
        <w:rFonts w:ascii="Arial" w:hAnsi="Arial" w:cs="Arial"/>
        <w:sz w:val="14"/>
        <w:szCs w:val="14"/>
        <w:lang w:val="pl-PL"/>
      </w:rPr>
    </w:pPr>
    <w:r w:rsidRPr="008A0270">
      <w:rPr>
        <w:rFonts w:ascii="Arial" w:hAnsi="Arial" w:cs="Arial"/>
        <w:sz w:val="14"/>
        <w:szCs w:val="14"/>
      </w:rPr>
      <w:t xml:space="preserve">Przedszkole nr 2 </w:t>
    </w:r>
    <w:r>
      <w:rPr>
        <w:rFonts w:ascii="Arial" w:hAnsi="Arial" w:cs="Arial"/>
        <w:sz w:val="14"/>
        <w:szCs w:val="14"/>
        <w:lang w:val="pl-PL"/>
      </w:rPr>
      <w:t>„</w:t>
    </w:r>
    <w:r w:rsidRPr="008A0270">
      <w:rPr>
        <w:rFonts w:ascii="Arial" w:hAnsi="Arial" w:cs="Arial"/>
        <w:sz w:val="14"/>
        <w:szCs w:val="14"/>
      </w:rPr>
      <w:t>Harmonia</w:t>
    </w:r>
    <w:r>
      <w:rPr>
        <w:rFonts w:ascii="Arial" w:hAnsi="Arial" w:cs="Arial"/>
        <w:sz w:val="14"/>
        <w:szCs w:val="14"/>
        <w:lang w:val="pl-PL"/>
      </w:rPr>
      <w:t>”</w:t>
    </w:r>
    <w:r w:rsidRPr="008A0270">
      <w:rPr>
        <w:rFonts w:ascii="Arial" w:hAnsi="Arial" w:cs="Arial"/>
        <w:sz w:val="14"/>
        <w:szCs w:val="14"/>
      </w:rPr>
      <w:t xml:space="preserve"> w Krzy</w:t>
    </w:r>
    <w:r w:rsidRPr="008A0270">
      <w:rPr>
        <w:rFonts w:ascii="Arial" w:hAnsi="Arial" w:cs="Arial" w:hint="cs"/>
        <w:sz w:val="14"/>
        <w:szCs w:val="14"/>
      </w:rPr>
      <w:t>ż</w:t>
    </w:r>
    <w:r w:rsidRPr="008A0270">
      <w:rPr>
        <w:rFonts w:ascii="Arial" w:hAnsi="Arial" w:cs="Arial"/>
        <w:sz w:val="14"/>
        <w:szCs w:val="14"/>
      </w:rPr>
      <w:t>u Wielkopolskim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A0270">
      <w:rPr>
        <w:rFonts w:ascii="Arial" w:hAnsi="Arial" w:cs="Arial"/>
        <w:sz w:val="14"/>
        <w:szCs w:val="14"/>
      </w:rPr>
      <w:t>ul. Zachodnia 15, 64-761 Krzy</w:t>
    </w:r>
    <w:r w:rsidRPr="008A0270">
      <w:rPr>
        <w:rFonts w:ascii="Arial" w:hAnsi="Arial" w:cs="Arial" w:hint="cs"/>
        <w:sz w:val="14"/>
        <w:szCs w:val="14"/>
      </w:rPr>
      <w:t>ż</w:t>
    </w:r>
    <w:r w:rsidRPr="008A0270">
      <w:rPr>
        <w:rFonts w:ascii="Arial" w:hAnsi="Arial" w:cs="Arial"/>
        <w:sz w:val="14"/>
        <w:szCs w:val="14"/>
      </w:rPr>
      <w:t xml:space="preserve"> Wielkopolski</w:t>
    </w:r>
    <w:r w:rsidRPr="00050E75">
      <w:rPr>
        <w:rFonts w:ascii="Arial" w:hAnsi="Arial" w:cs="Arial"/>
        <w:sz w:val="14"/>
        <w:szCs w:val="14"/>
      </w:rPr>
      <w:tab/>
      <w:t xml:space="preserve">Strona </w:t>
    </w:r>
    <w:r w:rsidRPr="00050E75">
      <w:rPr>
        <w:rFonts w:ascii="Arial" w:hAnsi="Arial" w:cs="Arial"/>
        <w:b/>
        <w:sz w:val="14"/>
        <w:szCs w:val="14"/>
      </w:rPr>
      <w:fldChar w:fldCharType="begin"/>
    </w:r>
    <w:r w:rsidRPr="00050E75">
      <w:rPr>
        <w:rFonts w:ascii="Arial" w:hAnsi="Arial" w:cs="Arial"/>
        <w:b/>
        <w:sz w:val="14"/>
        <w:szCs w:val="14"/>
      </w:rPr>
      <w:instrText>PAGE</w:instrText>
    </w:r>
    <w:r w:rsidRPr="00050E75">
      <w:rPr>
        <w:rFonts w:ascii="Arial" w:hAnsi="Arial" w:cs="Arial"/>
        <w:b/>
        <w:sz w:val="14"/>
        <w:szCs w:val="14"/>
      </w:rPr>
      <w:fldChar w:fldCharType="separate"/>
    </w:r>
    <w:r w:rsidR="00C053B8">
      <w:rPr>
        <w:rFonts w:ascii="Arial" w:hAnsi="Arial" w:cs="Arial"/>
        <w:b/>
        <w:noProof/>
        <w:sz w:val="14"/>
        <w:szCs w:val="14"/>
      </w:rPr>
      <w:t>2</w:t>
    </w:r>
    <w:r w:rsidRPr="00050E75">
      <w:rPr>
        <w:rFonts w:ascii="Arial" w:hAnsi="Arial" w:cs="Arial"/>
        <w:b/>
        <w:sz w:val="14"/>
        <w:szCs w:val="14"/>
      </w:rPr>
      <w:fldChar w:fldCharType="end"/>
    </w:r>
    <w:r w:rsidRPr="00050E75">
      <w:rPr>
        <w:rFonts w:ascii="Arial" w:hAnsi="Arial" w:cs="Arial"/>
        <w:sz w:val="14"/>
        <w:szCs w:val="14"/>
      </w:rPr>
      <w:t xml:space="preserve"> z </w:t>
    </w:r>
    <w:r w:rsidRPr="00050E75">
      <w:rPr>
        <w:rFonts w:ascii="Arial" w:hAnsi="Arial" w:cs="Arial"/>
        <w:sz w:val="14"/>
        <w:szCs w:val="14"/>
      </w:rPr>
      <w:fldChar w:fldCharType="begin"/>
    </w:r>
    <w:r w:rsidRPr="00050E75">
      <w:rPr>
        <w:rFonts w:ascii="Arial" w:hAnsi="Arial" w:cs="Arial"/>
        <w:sz w:val="14"/>
        <w:szCs w:val="14"/>
      </w:rPr>
      <w:instrText>NUMPAGES</w:instrText>
    </w:r>
    <w:r w:rsidRPr="00050E75">
      <w:rPr>
        <w:rFonts w:ascii="Arial" w:hAnsi="Arial" w:cs="Arial"/>
        <w:sz w:val="14"/>
        <w:szCs w:val="14"/>
      </w:rPr>
      <w:fldChar w:fldCharType="separate"/>
    </w:r>
    <w:r w:rsidR="00C053B8">
      <w:rPr>
        <w:rFonts w:ascii="Arial" w:hAnsi="Arial" w:cs="Arial"/>
        <w:noProof/>
        <w:sz w:val="14"/>
        <w:szCs w:val="14"/>
      </w:rPr>
      <w:t>4</w:t>
    </w:r>
    <w:r w:rsidRPr="00050E75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1CE" w:rsidRDefault="00FE41CE">
      <w:r>
        <w:separator/>
      </w:r>
    </w:p>
    <w:p w:rsidR="00FE41CE" w:rsidRDefault="00FE41CE"/>
  </w:footnote>
  <w:footnote w:type="continuationSeparator" w:id="0">
    <w:p w:rsidR="00FE41CE" w:rsidRDefault="00FE41CE">
      <w:r>
        <w:continuationSeparator/>
      </w:r>
    </w:p>
    <w:p w:rsidR="00FE41CE" w:rsidRDefault="00FE41CE"/>
  </w:footnote>
  <w:footnote w:id="1">
    <w:p w:rsidR="0042658C" w:rsidRPr="00731118" w:rsidRDefault="0042658C" w:rsidP="0042658C">
      <w:pPr>
        <w:pStyle w:val="Tekstprzypisudolnego"/>
        <w:rPr>
          <w:rFonts w:ascii="Arial" w:hAnsi="Arial" w:cs="Arial"/>
          <w:sz w:val="16"/>
          <w:szCs w:val="16"/>
        </w:rPr>
      </w:pPr>
      <w:r w:rsidRPr="007311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1118">
        <w:rPr>
          <w:rFonts w:ascii="Arial" w:hAnsi="Arial" w:cs="Arial"/>
          <w:sz w:val="16"/>
          <w:szCs w:val="16"/>
        </w:rPr>
        <w:t xml:space="preserve"> Cena oferty NETTO, w przypadku Wykonawców nie mających siedziby lub miejsca zamieszkania na terytorium Rzeczypospolitej Polskiej</w:t>
      </w:r>
    </w:p>
  </w:footnote>
  <w:footnote w:id="2">
    <w:p w:rsidR="00235382" w:rsidRPr="00731118" w:rsidRDefault="00235382" w:rsidP="00235382">
      <w:pPr>
        <w:pStyle w:val="Tekstprzypisudolnego"/>
        <w:rPr>
          <w:rFonts w:ascii="Arial" w:hAnsi="Arial" w:cs="Arial"/>
          <w:sz w:val="16"/>
          <w:szCs w:val="16"/>
        </w:rPr>
      </w:pPr>
      <w:r w:rsidRPr="007311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111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Powtórzyć wiersze, na tyle ile będzie to konieczne</w:t>
      </w:r>
    </w:p>
  </w:footnote>
  <w:footnote w:id="3">
    <w:p w:rsidR="00CA7E60" w:rsidRPr="003064E3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064E3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CA7E60" w:rsidRPr="003064E3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064E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064E3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Fonts w:ascii="Arial" w:hAnsi="Arial" w:cs="Arial"/>
          <w:b/>
          <w:sz w:val="16"/>
          <w:szCs w:val="16"/>
        </w:rPr>
        <w:t>Mikroprzedsiębiorstwo</w:t>
      </w:r>
      <w:r w:rsidRPr="003064E3">
        <w:rPr>
          <w:rFonts w:ascii="Arial" w:hAnsi="Arial" w:cs="Arial"/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Fonts w:ascii="Arial" w:hAnsi="Arial" w:cs="Arial"/>
          <w:b/>
          <w:sz w:val="16"/>
          <w:szCs w:val="16"/>
        </w:rPr>
        <w:t>Małe przedsiębiorstwo</w:t>
      </w:r>
      <w:r w:rsidRPr="003064E3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3064E3" w:rsidRPr="003064E3" w:rsidRDefault="003064E3" w:rsidP="003064E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064E3">
        <w:rPr>
          <w:rFonts w:ascii="Arial" w:hAnsi="Arial" w:cs="Arial"/>
          <w:b/>
          <w:sz w:val="16"/>
          <w:szCs w:val="16"/>
        </w:rPr>
        <w:t>Średnie przedsiębiorstwa</w:t>
      </w:r>
      <w:r w:rsidRPr="003064E3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9209E" w:rsidRDefault="0086218C" w:rsidP="0086218C">
    <w:pPr>
      <w:pStyle w:val="Nagwek"/>
      <w:jc w:val="center"/>
      <w:rPr>
        <w:rFonts w:ascii="Arial" w:hAnsi="Arial" w:cs="Arial"/>
        <w:b/>
        <w:i/>
        <w:iCs/>
        <w:sz w:val="18"/>
        <w:szCs w:val="18"/>
      </w:rPr>
    </w:pPr>
    <w:r w:rsidRPr="0059209E">
      <w:rPr>
        <w:rFonts w:ascii="Arial" w:hAnsi="Arial" w:cs="Arial"/>
        <w:b/>
        <w:i/>
        <w:iCs/>
        <w:sz w:val="18"/>
        <w:szCs w:val="18"/>
      </w:rPr>
      <w:t xml:space="preserve">Formularz oferty </w:t>
    </w:r>
  </w:p>
  <w:p w:rsidR="00E928B4" w:rsidRPr="00AB53D0" w:rsidRDefault="00E928B4" w:rsidP="00E928B4">
    <w:pPr>
      <w:pStyle w:val="Nagwek"/>
      <w:jc w:val="center"/>
      <w:rPr>
        <w:rFonts w:ascii="Arial" w:hAnsi="Arial" w:cs="Arial"/>
        <w:sz w:val="18"/>
        <w:szCs w:val="16"/>
      </w:rPr>
    </w:pPr>
    <w:r w:rsidRPr="00AB53D0">
      <w:rPr>
        <w:rFonts w:ascii="Arial" w:hAnsi="Arial" w:cs="Arial"/>
        <w:iCs/>
        <w:sz w:val="18"/>
        <w:szCs w:val="16"/>
        <w:lang w:val="pl-PL"/>
      </w:rPr>
      <w:t>T</w:t>
    </w:r>
    <w:r w:rsidRPr="00AB53D0">
      <w:rPr>
        <w:rFonts w:ascii="Arial" w:hAnsi="Arial" w:cs="Arial"/>
        <w:iCs/>
        <w:sz w:val="18"/>
        <w:szCs w:val="16"/>
      </w:rPr>
      <w:t>ryb podstawowy bez negocjacji</w:t>
    </w:r>
    <w:r w:rsidRPr="00AB53D0">
      <w:rPr>
        <w:rFonts w:ascii="Arial" w:hAnsi="Arial" w:cs="Arial"/>
        <w:iCs/>
        <w:sz w:val="18"/>
        <w:szCs w:val="16"/>
        <w:lang w:val="pl-PL"/>
      </w:rPr>
      <w:t>,</w:t>
    </w:r>
    <w:r w:rsidRPr="00AB53D0">
      <w:rPr>
        <w:rFonts w:ascii="Arial" w:hAnsi="Arial" w:cs="Arial"/>
        <w:sz w:val="18"/>
        <w:szCs w:val="16"/>
      </w:rPr>
      <w:t xml:space="preserve"> </w:t>
    </w:r>
    <w:r w:rsidRPr="00957B68">
      <w:rPr>
        <w:rFonts w:ascii="Arial" w:hAnsi="Arial" w:cs="Arial"/>
        <w:sz w:val="18"/>
        <w:szCs w:val="16"/>
      </w:rPr>
      <w:t>o warto</w:t>
    </w:r>
    <w:r w:rsidRPr="00957B68">
      <w:rPr>
        <w:rFonts w:ascii="Arial" w:hAnsi="Arial" w:cs="Arial" w:hint="cs"/>
        <w:sz w:val="18"/>
        <w:szCs w:val="16"/>
      </w:rPr>
      <w:t>ś</w:t>
    </w:r>
    <w:r w:rsidRPr="00957B68">
      <w:rPr>
        <w:rFonts w:ascii="Arial" w:hAnsi="Arial" w:cs="Arial"/>
        <w:sz w:val="18"/>
        <w:szCs w:val="16"/>
      </w:rPr>
      <w:t>ci zam</w:t>
    </w:r>
    <w:r w:rsidRPr="00957B68">
      <w:rPr>
        <w:rFonts w:ascii="Arial" w:hAnsi="Arial" w:cs="Arial" w:hint="cs"/>
        <w:sz w:val="18"/>
        <w:szCs w:val="16"/>
      </w:rPr>
      <w:t>ó</w:t>
    </w:r>
    <w:r w:rsidRPr="00957B68">
      <w:rPr>
        <w:rFonts w:ascii="Arial" w:hAnsi="Arial" w:cs="Arial"/>
        <w:sz w:val="18"/>
        <w:szCs w:val="16"/>
      </w:rPr>
      <w:t>wienia mniejszej ni</w:t>
    </w:r>
    <w:r w:rsidRPr="00957B68">
      <w:rPr>
        <w:rFonts w:ascii="Arial" w:hAnsi="Arial" w:cs="Arial" w:hint="cs"/>
        <w:sz w:val="18"/>
        <w:szCs w:val="16"/>
      </w:rPr>
      <w:t>ż</w:t>
    </w:r>
    <w:r w:rsidRPr="00957B68">
      <w:rPr>
        <w:rFonts w:ascii="Arial" w:hAnsi="Arial" w:cs="Arial"/>
        <w:sz w:val="18"/>
        <w:szCs w:val="16"/>
      </w:rPr>
      <w:t xml:space="preserve"> 750.000 euro</w:t>
    </w:r>
  </w:p>
  <w:p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8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6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8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2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6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>
    <w:abstractNumId w:val="37"/>
  </w:num>
  <w:num w:numId="2">
    <w:abstractNumId w:val="55"/>
  </w:num>
  <w:num w:numId="3">
    <w:abstractNumId w:val="53"/>
  </w:num>
  <w:num w:numId="4">
    <w:abstractNumId w:val="58"/>
  </w:num>
  <w:num w:numId="5">
    <w:abstractNumId w:val="49"/>
  </w:num>
  <w:num w:numId="6">
    <w:abstractNumId w:val="39"/>
  </w:num>
  <w:num w:numId="7">
    <w:abstractNumId w:val="48"/>
  </w:num>
  <w:num w:numId="8">
    <w:abstractNumId w:val="67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1"/>
  </w:num>
  <w:num w:numId="11">
    <w:abstractNumId w:val="57"/>
  </w:num>
  <w:num w:numId="12">
    <w:abstractNumId w:val="5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3DF4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6F94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38C1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1763E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382"/>
    <w:rsid w:val="002358A8"/>
    <w:rsid w:val="00235955"/>
    <w:rsid w:val="002361F2"/>
    <w:rsid w:val="00236EA0"/>
    <w:rsid w:val="00237022"/>
    <w:rsid w:val="002378DC"/>
    <w:rsid w:val="00237A02"/>
    <w:rsid w:val="00242C76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1F7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B77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B1C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4E3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5F50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57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58E0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58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0A15"/>
    <w:rsid w:val="0055164C"/>
    <w:rsid w:val="00551783"/>
    <w:rsid w:val="00552620"/>
    <w:rsid w:val="0055264A"/>
    <w:rsid w:val="00553F9C"/>
    <w:rsid w:val="005544D2"/>
    <w:rsid w:val="00556EB5"/>
    <w:rsid w:val="005572A6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867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0E0"/>
    <w:rsid w:val="006566F4"/>
    <w:rsid w:val="00656ACB"/>
    <w:rsid w:val="0066005C"/>
    <w:rsid w:val="006602DE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644F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47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67D"/>
    <w:rsid w:val="007A3905"/>
    <w:rsid w:val="007A4982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9E1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648D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2F6B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DC8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5528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ACD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3740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53B8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7A49"/>
    <w:rsid w:val="00CE0DB9"/>
    <w:rsid w:val="00CE2F15"/>
    <w:rsid w:val="00CE5503"/>
    <w:rsid w:val="00CF003E"/>
    <w:rsid w:val="00CF0BF4"/>
    <w:rsid w:val="00CF199C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3462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3F65"/>
    <w:rsid w:val="00E74073"/>
    <w:rsid w:val="00E74B14"/>
    <w:rsid w:val="00E7532B"/>
    <w:rsid w:val="00E80AD7"/>
    <w:rsid w:val="00E82ED6"/>
    <w:rsid w:val="00E836FC"/>
    <w:rsid w:val="00E91F0A"/>
    <w:rsid w:val="00E925E2"/>
    <w:rsid w:val="00E928B4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0428"/>
    <w:rsid w:val="00EE1DDB"/>
    <w:rsid w:val="00EE2D31"/>
    <w:rsid w:val="00EE2EDA"/>
    <w:rsid w:val="00EE3802"/>
    <w:rsid w:val="00EE3977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1CE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92C5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92C57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A3DC5-3E28-49F0-B250-00E59468C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ZPCIDP</dc:creator>
  <cp:lastModifiedBy>Arkadiusz Bocian</cp:lastModifiedBy>
  <cp:revision>9</cp:revision>
  <cp:lastPrinted>2020-01-21T18:47:00Z</cp:lastPrinted>
  <dcterms:created xsi:type="dcterms:W3CDTF">2022-11-27T15:44:00Z</dcterms:created>
  <dcterms:modified xsi:type="dcterms:W3CDTF">2024-11-19T20:36:00Z</dcterms:modified>
</cp:coreProperties>
</file>