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>COZL/DZP/</w:t>
      </w:r>
      <w:r w:rsidR="00CE4C60" w:rsidRPr="00D15DAB">
        <w:rPr>
          <w:rFonts w:eastAsia="Calibri" w:cstheme="minorHAnsi"/>
          <w:b/>
          <w:kern w:val="2"/>
          <w:lang w:eastAsia="zh-CN"/>
        </w:rPr>
        <w:t>AS</w:t>
      </w:r>
      <w:r w:rsidRPr="00D15DAB">
        <w:rPr>
          <w:rFonts w:eastAsia="Calibri" w:cstheme="minorHAnsi"/>
          <w:b/>
          <w:kern w:val="2"/>
          <w:lang w:eastAsia="zh-CN"/>
        </w:rPr>
        <w:t>/34</w:t>
      </w:r>
      <w:r w:rsidR="004D6D33" w:rsidRPr="00D15DAB">
        <w:rPr>
          <w:rFonts w:eastAsia="Calibri" w:cstheme="minorHAnsi"/>
          <w:b/>
          <w:kern w:val="2"/>
          <w:lang w:eastAsia="zh-CN"/>
        </w:rPr>
        <w:t>11</w:t>
      </w:r>
      <w:r w:rsidRPr="00D15DAB">
        <w:rPr>
          <w:rFonts w:eastAsia="Calibri" w:cstheme="minorHAnsi"/>
          <w:b/>
          <w:kern w:val="2"/>
          <w:lang w:eastAsia="zh-CN"/>
        </w:rPr>
        <w:t>/PN-</w:t>
      </w:r>
      <w:r w:rsidR="008F0B4C">
        <w:rPr>
          <w:rFonts w:eastAsia="Calibri" w:cstheme="minorHAnsi"/>
          <w:b/>
          <w:kern w:val="2"/>
          <w:lang w:eastAsia="zh-CN"/>
        </w:rPr>
        <w:t>54</w:t>
      </w:r>
      <w:r w:rsidRPr="00D15DAB">
        <w:rPr>
          <w:rFonts w:eastAsia="Calibri" w:cstheme="minorHAnsi"/>
          <w:b/>
          <w:kern w:val="2"/>
          <w:lang w:eastAsia="zh-CN"/>
        </w:rPr>
        <w:t>/2</w:t>
      </w:r>
      <w:r w:rsidR="008F0B4C">
        <w:rPr>
          <w:rFonts w:eastAsia="Calibri" w:cstheme="minorHAnsi"/>
          <w:b/>
          <w:kern w:val="2"/>
          <w:lang w:eastAsia="zh-CN"/>
        </w:rPr>
        <w:t>4</w:t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</w:p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D15DA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D15DA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D15DAB" w:rsidRPr="00D15DAB" w:rsidRDefault="00D15DAB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D15DAB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D15DA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D15DA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D15DAB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KRS</w:t>
      </w:r>
      <w:r w:rsidR="001F15C4" w:rsidRPr="00D15DAB">
        <w:rPr>
          <w:rFonts w:asciiTheme="minorHAnsi" w:hAnsiTheme="minorHAnsi" w:cstheme="minorHAnsi"/>
          <w:sz w:val="22"/>
          <w:szCs w:val="22"/>
        </w:rPr>
        <w:t>/CEIDG</w:t>
      </w:r>
      <w:r w:rsidR="00B43835" w:rsidRPr="00D15DAB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:rsidR="00AA41DA" w:rsidRPr="00D15DAB" w:rsidRDefault="00AA41DA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Powiat……………………………………………………….</w:t>
      </w:r>
      <w:bookmarkStart w:id="0" w:name="_GoBack"/>
      <w:bookmarkEnd w:id="0"/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D15DAB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5DA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4F19D4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4F19D4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4F19D4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4F19D4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1F377D" w:rsidRDefault="001F377D" w:rsidP="001F377D">
      <w:pPr>
        <w:widowControl w:val="0"/>
        <w:suppressAutoHyphens/>
        <w:autoSpaceDE w:val="0"/>
        <w:spacing w:before="240" w:after="0" w:line="240" w:lineRule="auto"/>
        <w:ind w:left="566" w:hanging="283"/>
        <w:jc w:val="center"/>
        <w:rPr>
          <w:rFonts w:cstheme="minorHAnsi"/>
        </w:rPr>
      </w:pPr>
      <w:r>
        <w:rPr>
          <w:rFonts w:cstheme="minorHAnsi"/>
          <w:b/>
          <w:bCs/>
          <w:color w:val="000000"/>
        </w:rPr>
        <w:t>„Dostawa drenów do przygotowania i podaży leków  na potrzeby COZL”.</w:t>
      </w:r>
      <w:r>
        <w:rPr>
          <w:rFonts w:cstheme="minorHAnsi"/>
        </w:rPr>
        <w:t xml:space="preserve"> </w:t>
      </w:r>
    </w:p>
    <w:p w:rsidR="00EF4A33" w:rsidRPr="004F19D4" w:rsidRDefault="00B75718" w:rsidP="00DA3CD9">
      <w:pPr>
        <w:spacing w:after="0" w:line="240" w:lineRule="auto"/>
        <w:rPr>
          <w:rFonts w:ascii="Times New Roman" w:hAnsi="Times New Roman" w:cs="Times New Roman"/>
          <w:b/>
        </w:rPr>
      </w:pPr>
      <w:r w:rsidRPr="004F19D4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6C26C6" w:rsidRPr="004F19D4">
        <w:rPr>
          <w:rFonts w:ascii="Times New Roman" w:hAnsi="Times New Roman" w:cs="Times New Roman"/>
          <w:b/>
        </w:rPr>
        <w:t>(</w:t>
      </w:r>
      <w:r w:rsidR="00CD7B52" w:rsidRPr="004F19D4">
        <w:rPr>
          <w:rFonts w:ascii="Times New Roman" w:hAnsi="Times New Roman" w:cs="Times New Roman"/>
          <w:b/>
        </w:rPr>
        <w:t>COZL/DZP/</w:t>
      </w:r>
      <w:r w:rsidR="00CE4C60" w:rsidRPr="004F19D4">
        <w:rPr>
          <w:rFonts w:ascii="Times New Roman" w:hAnsi="Times New Roman" w:cs="Times New Roman"/>
          <w:b/>
        </w:rPr>
        <w:t>AS</w:t>
      </w:r>
      <w:r w:rsidR="00731B29" w:rsidRPr="004F19D4">
        <w:rPr>
          <w:rFonts w:ascii="Times New Roman" w:hAnsi="Times New Roman" w:cs="Times New Roman"/>
          <w:b/>
        </w:rPr>
        <w:t>/3411/PN-</w:t>
      </w:r>
      <w:r w:rsidR="008F0B4C">
        <w:rPr>
          <w:rFonts w:ascii="Times New Roman" w:hAnsi="Times New Roman" w:cs="Times New Roman"/>
          <w:b/>
        </w:rPr>
        <w:t>54</w:t>
      </w:r>
      <w:r w:rsidR="00731B29" w:rsidRPr="004F19D4">
        <w:rPr>
          <w:rFonts w:ascii="Times New Roman" w:hAnsi="Times New Roman" w:cs="Times New Roman"/>
          <w:b/>
        </w:rPr>
        <w:t>/2</w:t>
      </w:r>
      <w:r w:rsidR="008F0B4C">
        <w:rPr>
          <w:rFonts w:ascii="Times New Roman" w:hAnsi="Times New Roman" w:cs="Times New Roman"/>
          <w:b/>
        </w:rPr>
        <w:t>4</w:t>
      </w:r>
      <w:r w:rsidR="00731B29" w:rsidRPr="004F19D4">
        <w:rPr>
          <w:rFonts w:ascii="Times New Roman" w:hAnsi="Times New Roman" w:cs="Times New Roman"/>
          <w:b/>
        </w:rPr>
        <w:t>)</w:t>
      </w:r>
    </w:p>
    <w:p w:rsidR="00EF4A33" w:rsidRPr="004F19D4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4F19D4">
        <w:rPr>
          <w:rFonts w:ascii="Times New Roman" w:eastAsia="Times New Roman" w:hAnsi="Times New Roman" w:cs="Times New Roman"/>
          <w:b/>
          <w:lang w:eastAsia="zh-CN"/>
        </w:rPr>
        <w:t>(</w:t>
      </w:r>
      <w:r w:rsidRPr="004F19D4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 w:rsidRPr="004F19D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Pr="004F19D4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Pr="00D15DAB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Oświadczam/y</w:t>
      </w:r>
      <w:r w:rsidR="00EF4A33" w:rsidRPr="00D15DA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15DA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Oferuję/oferujemy</w:t>
      </w:r>
      <w:r w:rsidR="00EF4A33" w:rsidRPr="00D15DA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A3594" w:rsidRDefault="00D00173" w:rsidP="00DA3594">
      <w:pPr>
        <w:suppressAutoHyphens/>
        <w:spacing w:after="0" w:line="240" w:lineRule="auto"/>
        <w:rPr>
          <w:rFonts w:cstheme="minorHAnsi"/>
          <w:b/>
        </w:rPr>
      </w:pPr>
      <w:r>
        <w:rPr>
          <w:rStyle w:val="fontstyle01"/>
        </w:rPr>
        <w:t xml:space="preserve">      </w:t>
      </w:r>
      <w:r w:rsidR="001F377D">
        <w:rPr>
          <w:rFonts w:cstheme="minorHAnsi"/>
          <w:b/>
          <w:bCs/>
          <w:color w:val="000000"/>
        </w:rPr>
        <w:t xml:space="preserve">Dreny do przygotowania i podaży leków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D15DAB" w:rsidRDefault="00DA3594" w:rsidP="00DA359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D00173">
        <w:rPr>
          <w:rFonts w:eastAsia="Times New Roman" w:cstheme="minorHAnsi"/>
          <w:kern w:val="2"/>
          <w:lang w:eastAsia="zh-CN"/>
        </w:rPr>
        <w:t>ru stanowiącego załącznik nr 2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A3594" w:rsidRDefault="00DA359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2F449E" w:rsidRPr="00D15DAB" w:rsidRDefault="002F449E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A3594" w:rsidRDefault="00B75718" w:rsidP="00814B71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cstheme="minorHAnsi"/>
          <w:b/>
          <w:kern w:val="2"/>
          <w:lang w:eastAsia="zh-CN"/>
        </w:rPr>
        <w:lastRenderedPageBreak/>
        <w:t xml:space="preserve">        </w:t>
      </w:r>
      <w:r w:rsidR="00AC5A3C">
        <w:rPr>
          <w:rFonts w:cstheme="minorHAnsi"/>
          <w:b/>
          <w:kern w:val="2"/>
          <w:lang w:eastAsia="zh-CN"/>
        </w:rPr>
        <w:t xml:space="preserve"> </w:t>
      </w:r>
    </w:p>
    <w:p w:rsidR="00EF4A33" w:rsidRPr="00D15DAB" w:rsidRDefault="00C9074E" w:rsidP="00C9074E">
      <w:pPr>
        <w:tabs>
          <w:tab w:val="left" w:pos="0"/>
          <w:tab w:val="left" w:pos="142"/>
        </w:tabs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cstheme="minorHAnsi"/>
        </w:rPr>
        <w:t>3.</w:t>
      </w:r>
      <w:r w:rsidR="00EF4A33" w:rsidRPr="00D15DA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D15DA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D15DA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="00EF4A33" w:rsidRPr="00D15DA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="00EF4A33" w:rsidRPr="00D15DAB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C9074E" w:rsidP="00C9074E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4.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D15DAB">
        <w:rPr>
          <w:rFonts w:eastAsia="Times New Roman" w:cstheme="minorHAnsi"/>
          <w:kern w:val="2"/>
          <w:lang w:eastAsia="zh-CN"/>
        </w:rPr>
        <w:t>90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D15DA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D15DAB" w:rsidRDefault="00C9074E" w:rsidP="00C9074E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5.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D15DAB">
        <w:rPr>
          <w:rFonts w:eastAsia="Times New Roman" w:cstheme="minorHAnsi"/>
          <w:kern w:val="2"/>
          <w:lang w:eastAsia="zh-CN"/>
        </w:rPr>
        <w:t>najkorzystniejszej zobowiązuję/zobowiązujemy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C9074E" w:rsidP="00C9074E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6.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D15DA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="00EF4A33"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="00EF4A33"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="00EF4A33" w:rsidRPr="00D15DAB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="00EF4A33" w:rsidRPr="00D15DAB">
        <w:rPr>
          <w:rFonts w:eastAsia="Times New Roman" w:cstheme="minorHAnsi"/>
          <w:kern w:val="2"/>
          <w:lang w:eastAsia="zh-CN"/>
        </w:rPr>
        <w:t>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C9074E" w:rsidP="00C9074E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7.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D15DA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</w:t>
      </w:r>
      <w:r w:rsidR="00150588">
        <w:rPr>
          <w:rFonts w:eastAsia="Times New Roman" w:cstheme="minorHAnsi"/>
          <w:kern w:val="2"/>
          <w:lang w:eastAsia="zh-CN"/>
        </w:rPr>
        <w:t xml:space="preserve"> (jeżeli dotyczy)</w:t>
      </w:r>
      <w:r w:rsidRPr="00D15DAB">
        <w:rPr>
          <w:rFonts w:eastAsia="Times New Roman" w:cstheme="minorHAnsi"/>
          <w:kern w:val="2"/>
          <w:lang w:eastAsia="zh-CN"/>
        </w:rPr>
        <w:t xml:space="preserve"> lub równoważne, zobowiązujemy się dołączyć dokumenty do pierwszej dostawy towaru oraz na każde wezwanie Zamawiającego (dla wyrobów klasyfikowanych jako wyroby medyczne).</w:t>
      </w:r>
    </w:p>
    <w:p w:rsidR="00EF4A33" w:rsidRPr="00D15DAB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b)   w  </w:t>
      </w:r>
      <w:r w:rsidRPr="00D15DA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C9074E" w:rsidP="00C9074E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8.</w:t>
      </w:r>
      <w:r w:rsidR="00082E51"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D15DA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Pr="00D15DA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814B71" w:rsidRPr="00D15DAB" w:rsidRDefault="00814B7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C9074E" w:rsidP="00C9074E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9.</w:t>
      </w:r>
      <w:r w:rsidR="001A6F07" w:rsidRPr="00D15DAB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52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15DAB" w:rsidTr="00AC5A3C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lastRenderedPageBreak/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  <w:p w:rsidR="00C0614E" w:rsidRPr="00D15DAB" w:rsidRDefault="00C0614E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D15DAB" w:rsidRDefault="00C9074E" w:rsidP="00C9074E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10.</w:t>
      </w:r>
      <w:r w:rsidR="00EF4A33" w:rsidRPr="00D15DA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D15DA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15DAB">
        <w:rPr>
          <w:rFonts w:eastAsia="Times New Roman" w:cstheme="minorHAnsi"/>
          <w:kern w:val="2"/>
          <w:lang w:eastAsia="zh-CN"/>
        </w:rPr>
        <w:t>…….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1A6F07" w:rsidRPr="00D15DAB" w:rsidRDefault="00C9074E" w:rsidP="00C9074E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11.</w:t>
      </w:r>
      <w:r w:rsidR="001A6F07"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D15DA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D15DA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D15DAB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D15DAB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C9074E" w:rsidRDefault="00C9074E" w:rsidP="00C9074E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12.</w:t>
      </w:r>
      <w:r w:rsidR="00041D29" w:rsidRPr="00C9074E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C9074E">
        <w:rPr>
          <w:rFonts w:eastAsia="Times New Roman" w:cstheme="minorHAnsi"/>
          <w:kern w:val="2"/>
          <w:lang w:eastAsia="zh-CN"/>
        </w:rPr>
        <w:t>: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:rsidR="00C0614E" w:rsidRDefault="002874E0" w:rsidP="00C0614E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      </w:t>
      </w:r>
    </w:p>
    <w:p w:rsidR="00EF4A33" w:rsidRPr="00D15DAB" w:rsidRDefault="00EF4A33" w:rsidP="00C0614E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D15DAB" w:rsidRPr="00D15DAB" w:rsidRDefault="00D15DAB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C9074E" w:rsidRDefault="00C9074E" w:rsidP="00C9074E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13.</w:t>
      </w:r>
      <w:r w:rsidR="00EF4A33" w:rsidRPr="00C9074E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1) Kosztorys O</w:t>
      </w:r>
      <w:r w:rsidR="00EF4A33" w:rsidRPr="00D15DAB">
        <w:rPr>
          <w:rFonts w:eastAsia="Times New Roman" w:cstheme="minorHAnsi"/>
          <w:kern w:val="2"/>
          <w:lang w:eastAsia="zh-CN"/>
        </w:rPr>
        <w:t>fertowy</w:t>
      </w:r>
      <w:r w:rsidR="009137FB" w:rsidRPr="00D15DAB">
        <w:rPr>
          <w:rFonts w:eastAsia="Times New Roman" w:cstheme="minorHAnsi"/>
          <w:kern w:val="2"/>
          <w:lang w:eastAsia="zh-CN"/>
        </w:rPr>
        <w:t xml:space="preserve"> </w:t>
      </w:r>
      <w:r w:rsidR="00814B71">
        <w:rPr>
          <w:rFonts w:eastAsia="Times New Roman" w:cstheme="minorHAnsi"/>
          <w:kern w:val="2"/>
          <w:lang w:eastAsia="zh-CN"/>
        </w:rPr>
        <w:t xml:space="preserve">zał. </w:t>
      </w:r>
      <w:r w:rsidR="009137FB" w:rsidRPr="00D15DAB">
        <w:rPr>
          <w:rFonts w:eastAsia="Times New Roman" w:cstheme="minorHAnsi"/>
          <w:kern w:val="2"/>
          <w:lang w:eastAsia="zh-CN"/>
        </w:rPr>
        <w:t>2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(podpisany przez przedstawiciela Wykonawcy);</w:t>
      </w:r>
    </w:p>
    <w:p w:rsidR="00EF4A33" w:rsidRPr="00D15DAB" w:rsidRDefault="00EF4A33" w:rsidP="008A1DA7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5D43DC" w:rsidRDefault="005D43DC" w:rsidP="008A1DA7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3) </w:t>
      </w:r>
      <w:r w:rsidR="002F449E">
        <w:rPr>
          <w:rFonts w:eastAsia="Times New Roman" w:cstheme="minorHAnsi"/>
          <w:color w:val="000000"/>
          <w:kern w:val="2"/>
          <w:lang w:eastAsia="zh-CN"/>
        </w:rPr>
        <w:t>JEDZ</w:t>
      </w:r>
    </w:p>
    <w:p w:rsidR="00EF4A33" w:rsidRDefault="00814B71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4) Załącznik nr 6 i nr 7 </w:t>
      </w:r>
    </w:p>
    <w:p w:rsidR="002F449E" w:rsidRDefault="002F449E" w:rsidP="002F449E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5) Załącznik nr 8 </w:t>
      </w:r>
      <w:r w:rsidR="00814B71">
        <w:rPr>
          <w:rFonts w:eastAsia="Times New Roman" w:cstheme="minorHAnsi"/>
          <w:kern w:val="2"/>
          <w:lang w:eastAsia="zh-CN"/>
        </w:rPr>
        <w:t>(</w:t>
      </w:r>
      <w:r>
        <w:rPr>
          <w:rFonts w:eastAsia="Times New Roman" w:cstheme="minorHAnsi"/>
          <w:kern w:val="2"/>
          <w:lang w:eastAsia="zh-CN"/>
        </w:rPr>
        <w:t>jeżeli dotyczy</w:t>
      </w:r>
      <w:r w:rsidR="00814B71">
        <w:rPr>
          <w:rFonts w:eastAsia="Times New Roman" w:cstheme="minorHAnsi"/>
          <w:kern w:val="2"/>
          <w:lang w:eastAsia="zh-CN"/>
        </w:rPr>
        <w:t>)</w:t>
      </w: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F449E" w:rsidRPr="00D15DAB" w:rsidRDefault="002F449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D15DAB" w:rsidRDefault="00EF4A33" w:rsidP="00C0614E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D15DAB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D15DA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D15DA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D15DA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D15D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BEB" w:rsidRDefault="002D5BEB" w:rsidP="00EF4A33">
      <w:pPr>
        <w:spacing w:after="0" w:line="240" w:lineRule="auto"/>
      </w:pPr>
      <w:r>
        <w:separator/>
      </w:r>
    </w:p>
  </w:endnote>
  <w:endnote w:type="continuationSeparator" w:id="0">
    <w:p w:rsidR="002D5BEB" w:rsidRDefault="002D5BEB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1DA">
          <w:rPr>
            <w:noProof/>
          </w:rPr>
          <w:t>3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BEB" w:rsidRDefault="002D5BEB" w:rsidP="00EF4A33">
      <w:pPr>
        <w:spacing w:after="0" w:line="240" w:lineRule="auto"/>
      </w:pPr>
      <w:r>
        <w:separator/>
      </w:r>
    </w:p>
  </w:footnote>
  <w:footnote w:type="continuationSeparator" w:id="0">
    <w:p w:rsidR="002D5BEB" w:rsidRDefault="002D5BEB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78C57154"/>
    <w:multiLevelType w:val="hybridMultilevel"/>
    <w:tmpl w:val="6FA81D00"/>
    <w:lvl w:ilvl="0" w:tplc="38685B7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121E3"/>
    <w:rsid w:val="00026292"/>
    <w:rsid w:val="00041D29"/>
    <w:rsid w:val="00054BFE"/>
    <w:rsid w:val="00080E93"/>
    <w:rsid w:val="00082E51"/>
    <w:rsid w:val="000C7D58"/>
    <w:rsid w:val="00150588"/>
    <w:rsid w:val="00183A06"/>
    <w:rsid w:val="001A6F07"/>
    <w:rsid w:val="001D4D4C"/>
    <w:rsid w:val="001F15C4"/>
    <w:rsid w:val="001F377D"/>
    <w:rsid w:val="002874E0"/>
    <w:rsid w:val="002C38C7"/>
    <w:rsid w:val="002D5BEB"/>
    <w:rsid w:val="002F449E"/>
    <w:rsid w:val="0030092A"/>
    <w:rsid w:val="003137C6"/>
    <w:rsid w:val="00315CF2"/>
    <w:rsid w:val="003924CA"/>
    <w:rsid w:val="003B3C09"/>
    <w:rsid w:val="003D346B"/>
    <w:rsid w:val="004C0BC6"/>
    <w:rsid w:val="004D6D33"/>
    <w:rsid w:val="004E1912"/>
    <w:rsid w:val="004F19D4"/>
    <w:rsid w:val="005035F0"/>
    <w:rsid w:val="005154BA"/>
    <w:rsid w:val="005512DD"/>
    <w:rsid w:val="00581C7E"/>
    <w:rsid w:val="005D43DC"/>
    <w:rsid w:val="006357AD"/>
    <w:rsid w:val="0066423D"/>
    <w:rsid w:val="006C26C6"/>
    <w:rsid w:val="006F1AE3"/>
    <w:rsid w:val="006F3839"/>
    <w:rsid w:val="00731B29"/>
    <w:rsid w:val="00761188"/>
    <w:rsid w:val="00795E5D"/>
    <w:rsid w:val="0079725F"/>
    <w:rsid w:val="007C0F03"/>
    <w:rsid w:val="007E3E33"/>
    <w:rsid w:val="007F61BB"/>
    <w:rsid w:val="00814B71"/>
    <w:rsid w:val="0084405F"/>
    <w:rsid w:val="008A1DA7"/>
    <w:rsid w:val="008E6A10"/>
    <w:rsid w:val="008E7CEC"/>
    <w:rsid w:val="008F0B4C"/>
    <w:rsid w:val="009137FB"/>
    <w:rsid w:val="00950807"/>
    <w:rsid w:val="0096098E"/>
    <w:rsid w:val="009F0BB6"/>
    <w:rsid w:val="00A065D1"/>
    <w:rsid w:val="00A4287E"/>
    <w:rsid w:val="00A70366"/>
    <w:rsid w:val="00AA41DA"/>
    <w:rsid w:val="00AC5A3C"/>
    <w:rsid w:val="00AF2B74"/>
    <w:rsid w:val="00B03F6B"/>
    <w:rsid w:val="00B43835"/>
    <w:rsid w:val="00B71B30"/>
    <w:rsid w:val="00B75718"/>
    <w:rsid w:val="00BD60A6"/>
    <w:rsid w:val="00C0614E"/>
    <w:rsid w:val="00C9074E"/>
    <w:rsid w:val="00C965CA"/>
    <w:rsid w:val="00CD7B52"/>
    <w:rsid w:val="00CE4C60"/>
    <w:rsid w:val="00D00173"/>
    <w:rsid w:val="00D15DAB"/>
    <w:rsid w:val="00D34B7D"/>
    <w:rsid w:val="00DA3594"/>
    <w:rsid w:val="00DA3CD9"/>
    <w:rsid w:val="00DB040B"/>
    <w:rsid w:val="00DC570E"/>
    <w:rsid w:val="00E00FB3"/>
    <w:rsid w:val="00E04A6B"/>
    <w:rsid w:val="00E2695B"/>
    <w:rsid w:val="00E325AA"/>
    <w:rsid w:val="00E90AFA"/>
    <w:rsid w:val="00EC22AB"/>
    <w:rsid w:val="00EE1F3D"/>
    <w:rsid w:val="00EE62AB"/>
    <w:rsid w:val="00EF4A33"/>
    <w:rsid w:val="00F3742B"/>
    <w:rsid w:val="00F47F64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1D29"/>
    <w:pPr>
      <w:ind w:left="720"/>
      <w:contextualSpacing/>
    </w:pPr>
  </w:style>
  <w:style w:type="character" w:customStyle="1" w:styleId="fontstyle01">
    <w:name w:val="fontstyle01"/>
    <w:rsid w:val="00D0017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970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62</cp:revision>
  <cp:lastPrinted>2023-05-24T08:28:00Z</cp:lastPrinted>
  <dcterms:created xsi:type="dcterms:W3CDTF">2021-01-30T18:42:00Z</dcterms:created>
  <dcterms:modified xsi:type="dcterms:W3CDTF">2024-05-13T06:51:00Z</dcterms:modified>
</cp:coreProperties>
</file>