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921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5"/>
        <w:gridCol w:w="5853"/>
        <w:gridCol w:w="1746"/>
      </w:tblGrid>
      <w:tr w:rsidR="00AD74D6" w:rsidRPr="003402D6" w14:paraId="668AFE60" w14:textId="77777777" w:rsidTr="00E8572D">
        <w:tc>
          <w:tcPr>
            <w:tcW w:w="1615" w:type="dxa"/>
          </w:tcPr>
          <w:p w14:paraId="77ED53C2" w14:textId="77777777" w:rsidR="00AD74D6" w:rsidRPr="003402D6" w:rsidRDefault="00AD74D6" w:rsidP="00AD74D6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14:paraId="66B32419" w14:textId="77777777" w:rsidR="00AD74D6" w:rsidRPr="003402D6" w:rsidRDefault="00AD74D6" w:rsidP="00AD74D6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14:paraId="017CBF35" w14:textId="77777777" w:rsidR="00AD74D6" w:rsidRPr="003402D6" w:rsidRDefault="00AD74D6" w:rsidP="00AD74D6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14:paraId="29C00BDA" w14:textId="77777777" w:rsidR="00AD74D6" w:rsidRPr="003402D6" w:rsidRDefault="00AD74D6" w:rsidP="00AD74D6">
            <w:pPr>
              <w:rPr>
                <w:rFonts w:ascii="Book Antiqua" w:hAnsi="Book Antiqua" w:cs="Arial"/>
                <w:sz w:val="22"/>
                <w:szCs w:val="22"/>
              </w:rPr>
            </w:pPr>
            <w:r w:rsidRPr="003402D6">
              <w:rPr>
                <w:rFonts w:ascii="Book Antiqua" w:hAnsi="Book Antiqua" w:cs="Arial"/>
                <w:sz w:val="22"/>
                <w:szCs w:val="22"/>
              </w:rPr>
              <w:t xml:space="preserve">Jednostka </w:t>
            </w:r>
          </w:p>
          <w:p w14:paraId="47937B7E" w14:textId="77777777" w:rsidR="00AD74D6" w:rsidRPr="003402D6" w:rsidRDefault="00AD74D6" w:rsidP="00AD74D6">
            <w:pPr>
              <w:rPr>
                <w:rFonts w:ascii="Book Antiqua" w:hAnsi="Book Antiqua"/>
                <w:sz w:val="22"/>
                <w:szCs w:val="22"/>
              </w:rPr>
            </w:pPr>
            <w:r w:rsidRPr="003402D6">
              <w:rPr>
                <w:rFonts w:ascii="Book Antiqua" w:hAnsi="Book Antiqua" w:cs="Arial"/>
                <w:sz w:val="22"/>
                <w:szCs w:val="22"/>
              </w:rPr>
              <w:t>projektowa</w:t>
            </w:r>
          </w:p>
        </w:tc>
        <w:tc>
          <w:tcPr>
            <w:tcW w:w="5853" w:type="dxa"/>
          </w:tcPr>
          <w:p w14:paraId="7FF5792F" w14:textId="77777777" w:rsidR="00AD74D6" w:rsidRPr="003402D6" w:rsidRDefault="00AD74D6" w:rsidP="00AD74D6">
            <w:pPr>
              <w:jc w:val="center"/>
              <w:rPr>
                <w:rFonts w:ascii="Book Antiqua" w:hAnsi="Book Antiqua" w:cs="Shruti"/>
                <w:b/>
                <w:sz w:val="22"/>
                <w:szCs w:val="22"/>
                <w:lang w:val="en-US"/>
              </w:rPr>
            </w:pPr>
            <w:r w:rsidRPr="003402D6">
              <w:rPr>
                <w:rFonts w:ascii="Book Antiqua" w:hAnsi="Book Antiqua" w:cs="Shruti"/>
                <w:b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792C2DCB" wp14:editId="2EE5B776">
                  <wp:extent cx="2474843" cy="1237639"/>
                  <wp:effectExtent l="0" t="0" r="1905" b="63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7188" cy="1278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36F185" w14:textId="77777777" w:rsidR="00AD74D6" w:rsidRDefault="00AD74D6" w:rsidP="00AD74D6">
            <w:pPr>
              <w:jc w:val="center"/>
              <w:rPr>
                <w:rFonts w:ascii="Book Antiqua" w:hAnsi="Book Antiqua" w:cs="Shruti"/>
                <w:b/>
                <w:sz w:val="22"/>
                <w:szCs w:val="22"/>
                <w:lang w:val="en-US"/>
              </w:rPr>
            </w:pPr>
            <w:proofErr w:type="spellStart"/>
            <w:r w:rsidRPr="003402D6">
              <w:rPr>
                <w:rFonts w:ascii="Book Antiqua" w:hAnsi="Book Antiqua" w:cs="Shruti"/>
                <w:b/>
                <w:sz w:val="22"/>
                <w:szCs w:val="22"/>
                <w:lang w:val="en-US"/>
              </w:rPr>
              <w:t>Grabowo</w:t>
            </w:r>
            <w:proofErr w:type="spellEnd"/>
            <w:r w:rsidRPr="003402D6">
              <w:rPr>
                <w:rFonts w:ascii="Book Antiqua" w:hAnsi="Book Antiqua" w:cs="Shruti"/>
                <w:b/>
                <w:sz w:val="22"/>
                <w:szCs w:val="22"/>
                <w:lang w:val="en-US"/>
              </w:rPr>
              <w:t xml:space="preserve"> 41A, 73-110 </w:t>
            </w:r>
            <w:proofErr w:type="spellStart"/>
            <w:r w:rsidRPr="003402D6">
              <w:rPr>
                <w:rFonts w:ascii="Book Antiqua" w:hAnsi="Book Antiqua" w:cs="Shruti"/>
                <w:b/>
                <w:sz w:val="22"/>
                <w:szCs w:val="22"/>
                <w:lang w:val="en-US"/>
              </w:rPr>
              <w:t>Stargard</w:t>
            </w:r>
            <w:proofErr w:type="spellEnd"/>
          </w:p>
          <w:p w14:paraId="61DC2F17" w14:textId="77777777" w:rsidR="004E1147" w:rsidRPr="004E1147" w:rsidRDefault="004E1147" w:rsidP="00AD74D6">
            <w:pPr>
              <w:jc w:val="center"/>
              <w:rPr>
                <w:rFonts w:ascii="Book Antiqua" w:hAnsi="Book Antiqua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Book Antiqua" w:hAnsi="Book Antiqua" w:cs="Shruti"/>
                <w:b/>
                <w:sz w:val="22"/>
                <w:szCs w:val="22"/>
                <w:lang w:val="en-US"/>
              </w:rPr>
              <w:t>tel</w:t>
            </w:r>
            <w:proofErr w:type="spellEnd"/>
            <w:r>
              <w:rPr>
                <w:rFonts w:ascii="Book Antiqua" w:hAnsi="Book Antiqua" w:cs="Shruti"/>
                <w:b/>
                <w:sz w:val="22"/>
                <w:szCs w:val="22"/>
                <w:lang w:val="en-US"/>
              </w:rPr>
              <w:t>: 608 342 750, biuro@kana.stargard.pl</w:t>
            </w:r>
          </w:p>
        </w:tc>
        <w:tc>
          <w:tcPr>
            <w:tcW w:w="1746" w:type="dxa"/>
            <w:vAlign w:val="center"/>
          </w:tcPr>
          <w:p w14:paraId="570772E6" w14:textId="4CE5DE2A" w:rsidR="00AD74D6" w:rsidRDefault="00AD74D6" w:rsidP="00C36E5B">
            <w:pPr>
              <w:jc w:val="right"/>
              <w:rPr>
                <w:rFonts w:ascii="Book Antiqua" w:hAnsi="Book Antiqua" w:cs="Shruti"/>
                <w:b/>
                <w:sz w:val="22"/>
                <w:szCs w:val="22"/>
              </w:rPr>
            </w:pPr>
          </w:p>
          <w:p w14:paraId="53CFD0D3" w14:textId="461D49B9" w:rsidR="00C36E5B" w:rsidRPr="003402D6" w:rsidRDefault="00C36E5B" w:rsidP="00C36E5B">
            <w:pPr>
              <w:jc w:val="right"/>
              <w:rPr>
                <w:rFonts w:ascii="Book Antiqua" w:hAnsi="Book Antiqua" w:cs="Shruti"/>
                <w:b/>
                <w:sz w:val="22"/>
                <w:szCs w:val="22"/>
              </w:rPr>
            </w:pPr>
          </w:p>
        </w:tc>
      </w:tr>
    </w:tbl>
    <w:p w14:paraId="49457462" w14:textId="77777777" w:rsidR="00E8572D" w:rsidRDefault="00E8572D" w:rsidP="00E8572D">
      <w:pPr>
        <w:rPr>
          <w:rFonts w:ascii="Book Antiqua" w:hAnsi="Book Antiqua"/>
          <w:sz w:val="22"/>
          <w:szCs w:val="22"/>
        </w:rPr>
        <w:sectPr w:rsidR="00E8572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922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1"/>
        <w:gridCol w:w="7599"/>
      </w:tblGrid>
      <w:tr w:rsidR="00E8572D" w:rsidRPr="003402D6" w14:paraId="20228AD7" w14:textId="3344019A" w:rsidTr="00E8572D">
        <w:trPr>
          <w:trHeight w:val="653"/>
        </w:trPr>
        <w:tc>
          <w:tcPr>
            <w:tcW w:w="1621" w:type="dxa"/>
          </w:tcPr>
          <w:p w14:paraId="23236691" w14:textId="45DEC3EA" w:rsidR="00E8572D" w:rsidRPr="00E8572D" w:rsidRDefault="00E8572D" w:rsidP="00E8572D">
            <w:pPr>
              <w:rPr>
                <w:rFonts w:ascii="Book Antiqua" w:hAnsi="Book Antiqua"/>
                <w:sz w:val="22"/>
                <w:szCs w:val="22"/>
              </w:rPr>
            </w:pPr>
            <w:r w:rsidRPr="003402D6">
              <w:rPr>
                <w:rFonts w:ascii="Book Antiqua" w:hAnsi="Book Antiqua"/>
                <w:sz w:val="22"/>
                <w:szCs w:val="22"/>
              </w:rPr>
              <w:t xml:space="preserve">Nazwa </w:t>
            </w:r>
            <w:r>
              <w:rPr>
                <w:rFonts w:ascii="Book Antiqua" w:hAnsi="Book Antiqua"/>
                <w:sz w:val="22"/>
                <w:szCs w:val="22"/>
              </w:rPr>
              <w:t>opracowania</w:t>
            </w:r>
            <w:r>
              <w:rPr>
                <w:rFonts w:ascii="Book Antiqua" w:hAnsi="Book Antiqua"/>
                <w:sz w:val="22"/>
                <w:szCs w:val="22"/>
              </w:rPr>
              <w:t>:</w:t>
            </w:r>
          </w:p>
        </w:tc>
        <w:tc>
          <w:tcPr>
            <w:tcW w:w="7599" w:type="dxa"/>
          </w:tcPr>
          <w:p w14:paraId="52FE4504" w14:textId="37620175" w:rsidR="00E8572D" w:rsidRPr="00E8572D" w:rsidRDefault="00E8572D" w:rsidP="00E8572D">
            <w:pPr>
              <w:rPr>
                <w:rFonts w:ascii="Book Antiqua" w:hAnsi="Book Antiqua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Book Antiqua" w:hAnsi="Book Antiqua"/>
                <w:b/>
                <w:bCs/>
                <w:color w:val="000000"/>
                <w:sz w:val="22"/>
                <w:szCs w:val="22"/>
                <w:shd w:val="clear" w:color="auto" w:fill="FFFFFF"/>
              </w:rPr>
              <w:t>PROJEKT KANALIZACJI DESZCZOWEJ - ODWODNIENIA</w:t>
            </w:r>
          </w:p>
        </w:tc>
      </w:tr>
    </w:tbl>
    <w:p w14:paraId="088EAD4B" w14:textId="77777777" w:rsidR="00E8572D" w:rsidRDefault="00E8572D" w:rsidP="00E8572D">
      <w:pPr>
        <w:rPr>
          <w:rFonts w:ascii="Book Antiqua" w:hAnsi="Book Antiqua"/>
          <w:sz w:val="22"/>
          <w:szCs w:val="22"/>
        </w:rPr>
        <w:sectPr w:rsidR="00E8572D" w:rsidSect="00E8572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Tabela-Siatka"/>
        <w:tblW w:w="921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5"/>
        <w:gridCol w:w="2213"/>
        <w:gridCol w:w="3402"/>
        <w:gridCol w:w="1984"/>
      </w:tblGrid>
      <w:tr w:rsidR="00E8572D" w:rsidRPr="003402D6" w14:paraId="2842C2C6" w14:textId="77777777" w:rsidTr="00E8572D">
        <w:trPr>
          <w:trHeight w:val="847"/>
        </w:trPr>
        <w:tc>
          <w:tcPr>
            <w:tcW w:w="1615" w:type="dxa"/>
          </w:tcPr>
          <w:p w14:paraId="68351C7D" w14:textId="77777777" w:rsidR="00E8572D" w:rsidRPr="003402D6" w:rsidRDefault="00E8572D" w:rsidP="00E8572D">
            <w:pPr>
              <w:rPr>
                <w:rFonts w:ascii="Book Antiqua" w:hAnsi="Book Antiqua"/>
                <w:sz w:val="22"/>
                <w:szCs w:val="22"/>
              </w:rPr>
            </w:pPr>
            <w:r w:rsidRPr="003402D6">
              <w:rPr>
                <w:rFonts w:ascii="Book Antiqua" w:hAnsi="Book Antiqua"/>
                <w:sz w:val="22"/>
                <w:szCs w:val="22"/>
              </w:rPr>
              <w:t>Nazwa zamierzenia budowlanego</w:t>
            </w:r>
            <w:r>
              <w:rPr>
                <w:rFonts w:ascii="Book Antiqua" w:hAnsi="Book Antiqua"/>
                <w:sz w:val="22"/>
                <w:szCs w:val="22"/>
              </w:rPr>
              <w:t>:</w:t>
            </w:r>
          </w:p>
          <w:p w14:paraId="5892E510" w14:textId="77777777" w:rsidR="00E8572D" w:rsidRPr="003402D6" w:rsidRDefault="00E8572D" w:rsidP="00E8572D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599" w:type="dxa"/>
            <w:gridSpan w:val="3"/>
          </w:tcPr>
          <w:p w14:paraId="1681C1EB" w14:textId="77777777" w:rsidR="00E8572D" w:rsidRDefault="00E8572D" w:rsidP="00E8572D">
            <w:pPr>
              <w:rPr>
                <w:rFonts w:ascii="Book Antiqua" w:hAnsi="Book Antiqua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FC36EB">
              <w:rPr>
                <w:rFonts w:ascii="Book Antiqua" w:hAnsi="Book Antiqua"/>
                <w:b/>
                <w:bCs/>
                <w:color w:val="000000"/>
                <w:sz w:val="22"/>
                <w:szCs w:val="22"/>
                <w:shd w:val="clear" w:color="auto" w:fill="FFFFFF"/>
              </w:rPr>
              <w:t>BUDOWA BOISKA DO PIŁKI NOŻNEJ, BIEŻNI ZAKOŃCZONEJ ZESKOKIEM W DAL WRAZ Z NIEZBĘDNĄ INFRASTRUKTURĄ I DROGĄ POŻAROWĄ NA TERENIE SZKOŁY PODSTAWOWEJ NR 1</w:t>
            </w:r>
          </w:p>
          <w:p w14:paraId="115542FC" w14:textId="77777777" w:rsidR="00E8572D" w:rsidRDefault="00E8572D" w:rsidP="00E8572D">
            <w:pPr>
              <w:rPr>
                <w:rFonts w:ascii="Book Antiqua" w:hAnsi="Book Antiqua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</w:p>
          <w:p w14:paraId="0FF43FDD" w14:textId="5E875B67" w:rsidR="00E8572D" w:rsidRPr="00FC36EB" w:rsidRDefault="00E8572D" w:rsidP="00E8572D">
            <w:pPr>
              <w:rPr>
                <w:rFonts w:ascii="Book Antiqua" w:hAnsi="Book Antiqua"/>
                <w:b/>
                <w:bCs/>
                <w:sz w:val="22"/>
                <w:szCs w:val="22"/>
              </w:rPr>
            </w:pPr>
          </w:p>
        </w:tc>
      </w:tr>
      <w:tr w:rsidR="00E8572D" w:rsidRPr="003402D6" w14:paraId="6EE1A8F9" w14:textId="77777777" w:rsidTr="00E8572D">
        <w:tc>
          <w:tcPr>
            <w:tcW w:w="1615" w:type="dxa"/>
          </w:tcPr>
          <w:p w14:paraId="2436F654" w14:textId="77777777" w:rsidR="00E8572D" w:rsidRPr="003402D6" w:rsidRDefault="00E8572D" w:rsidP="00E8572D">
            <w:pPr>
              <w:rPr>
                <w:rFonts w:ascii="Book Antiqua" w:hAnsi="Book Antiqua"/>
                <w:sz w:val="22"/>
                <w:szCs w:val="22"/>
              </w:rPr>
            </w:pPr>
            <w:r w:rsidRPr="003402D6">
              <w:rPr>
                <w:rFonts w:ascii="Book Antiqua" w:hAnsi="Book Antiqua"/>
                <w:sz w:val="22"/>
                <w:szCs w:val="22"/>
              </w:rPr>
              <w:t>Adres obiektu budowlanego</w:t>
            </w:r>
            <w:r>
              <w:rPr>
                <w:rFonts w:ascii="Book Antiqua" w:hAnsi="Book Antiqua"/>
                <w:sz w:val="22"/>
                <w:szCs w:val="22"/>
              </w:rPr>
              <w:t>:</w:t>
            </w:r>
          </w:p>
          <w:p w14:paraId="6B94CA88" w14:textId="77777777" w:rsidR="00E8572D" w:rsidRPr="003402D6" w:rsidRDefault="00E8572D" w:rsidP="00E8572D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599" w:type="dxa"/>
            <w:gridSpan w:val="3"/>
          </w:tcPr>
          <w:p w14:paraId="462AB153" w14:textId="2969558E" w:rsidR="00E8572D" w:rsidRPr="003402D6" w:rsidRDefault="00E8572D" w:rsidP="00E8572D">
            <w:pPr>
              <w:rPr>
                <w:rFonts w:ascii="Book Antiqua" w:hAnsi="Book Antiqua"/>
                <w:b/>
                <w:sz w:val="22"/>
                <w:szCs w:val="22"/>
              </w:rPr>
            </w:pPr>
            <w:r w:rsidRPr="00E44C6B">
              <w:rPr>
                <w:rFonts w:ascii="Book Antiqua" w:hAnsi="Book Antiqua"/>
                <w:b/>
                <w:sz w:val="22"/>
                <w:szCs w:val="22"/>
              </w:rPr>
              <w:t xml:space="preserve">dz. nr geod. </w:t>
            </w:r>
            <w:r>
              <w:rPr>
                <w:rFonts w:ascii="Book Antiqua" w:hAnsi="Book Antiqua"/>
                <w:b/>
                <w:sz w:val="22"/>
                <w:szCs w:val="22"/>
              </w:rPr>
              <w:t>369</w:t>
            </w:r>
            <w:r w:rsidRPr="00E44C6B">
              <w:rPr>
                <w:rFonts w:ascii="Book Antiqua" w:hAnsi="Book Antiqua"/>
                <w:b/>
                <w:sz w:val="22"/>
                <w:szCs w:val="22"/>
              </w:rPr>
              <w:t xml:space="preserve">, </w:t>
            </w:r>
            <w:proofErr w:type="spellStart"/>
            <w:r w:rsidRPr="00E44C6B">
              <w:rPr>
                <w:rFonts w:ascii="Book Antiqua" w:hAnsi="Book Antiqua"/>
                <w:b/>
                <w:sz w:val="22"/>
                <w:szCs w:val="22"/>
              </w:rPr>
              <w:t>obr</w:t>
            </w:r>
            <w:proofErr w:type="spellEnd"/>
            <w:r w:rsidRPr="00E44C6B">
              <w:rPr>
                <w:rFonts w:ascii="Book Antiqua" w:hAnsi="Book Antiqua"/>
                <w:b/>
                <w:sz w:val="22"/>
                <w:szCs w:val="22"/>
              </w:rPr>
              <w:t xml:space="preserve">. </w:t>
            </w:r>
            <w:r>
              <w:rPr>
                <w:rFonts w:ascii="Book Antiqua" w:hAnsi="Book Antiqua"/>
                <w:b/>
                <w:sz w:val="22"/>
                <w:szCs w:val="22"/>
              </w:rPr>
              <w:t>1</w:t>
            </w:r>
            <w:r w:rsidRPr="00E44C6B">
              <w:rPr>
                <w:rFonts w:ascii="Book Antiqua" w:hAnsi="Book Antiqua"/>
                <w:b/>
                <w:sz w:val="22"/>
                <w:szCs w:val="22"/>
              </w:rPr>
              <w:t>, m. Stargard</w:t>
            </w:r>
          </w:p>
        </w:tc>
      </w:tr>
      <w:tr w:rsidR="00E8572D" w:rsidRPr="003402D6" w14:paraId="2C57828F" w14:textId="77777777" w:rsidTr="00E8572D">
        <w:tc>
          <w:tcPr>
            <w:tcW w:w="1615" w:type="dxa"/>
          </w:tcPr>
          <w:p w14:paraId="621C40E8" w14:textId="77777777" w:rsidR="00E8572D" w:rsidRDefault="00E8572D" w:rsidP="00E8572D">
            <w:pPr>
              <w:rPr>
                <w:rFonts w:ascii="Book Antiqua" w:hAnsi="Book Antiqua"/>
                <w:sz w:val="22"/>
                <w:szCs w:val="22"/>
              </w:rPr>
            </w:pPr>
            <w:r w:rsidRPr="003402D6">
              <w:rPr>
                <w:rFonts w:ascii="Book Antiqua" w:hAnsi="Book Antiqua"/>
                <w:sz w:val="22"/>
                <w:szCs w:val="22"/>
              </w:rPr>
              <w:t>Kategoria obiektu budowlanego</w:t>
            </w:r>
            <w:r>
              <w:rPr>
                <w:rFonts w:ascii="Book Antiqua" w:hAnsi="Book Antiqua"/>
                <w:sz w:val="22"/>
                <w:szCs w:val="22"/>
              </w:rPr>
              <w:t>:</w:t>
            </w:r>
          </w:p>
          <w:p w14:paraId="70F2E636" w14:textId="77777777" w:rsidR="00E8572D" w:rsidRPr="003402D6" w:rsidRDefault="00E8572D" w:rsidP="00E8572D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599" w:type="dxa"/>
            <w:gridSpan w:val="3"/>
          </w:tcPr>
          <w:p w14:paraId="31768EF8" w14:textId="3C4671B3" w:rsidR="00E8572D" w:rsidRPr="00FC36EB" w:rsidRDefault="00E8572D" w:rsidP="00E8572D">
            <w:pPr>
              <w:rPr>
                <w:rFonts w:ascii="Book Antiqua" w:hAnsi="Book Antiqua"/>
                <w:b/>
                <w:bCs/>
                <w:sz w:val="22"/>
                <w:szCs w:val="22"/>
              </w:rPr>
            </w:pPr>
            <w:r w:rsidRPr="00FC36EB">
              <w:rPr>
                <w:rFonts w:ascii="Book Antiqua" w:hAnsi="Book Antiqua"/>
                <w:b/>
                <w:bCs/>
                <w:sz w:val="22"/>
                <w:szCs w:val="22"/>
              </w:rPr>
              <w:t>V</w:t>
            </w:r>
          </w:p>
        </w:tc>
      </w:tr>
      <w:tr w:rsidR="00E8572D" w:rsidRPr="003402D6" w14:paraId="19541066" w14:textId="77777777" w:rsidTr="00E8572D">
        <w:trPr>
          <w:trHeight w:val="781"/>
        </w:trPr>
        <w:tc>
          <w:tcPr>
            <w:tcW w:w="1615" w:type="dxa"/>
          </w:tcPr>
          <w:p w14:paraId="34385FD9" w14:textId="77777777" w:rsidR="00E8572D" w:rsidRPr="003402D6" w:rsidRDefault="00E8572D" w:rsidP="00E8572D">
            <w:pPr>
              <w:rPr>
                <w:rFonts w:ascii="Book Antiqua" w:hAnsi="Book Antiqua"/>
                <w:sz w:val="22"/>
                <w:szCs w:val="22"/>
              </w:rPr>
            </w:pPr>
            <w:r w:rsidRPr="003402D6">
              <w:rPr>
                <w:rFonts w:ascii="Book Antiqua" w:hAnsi="Book Antiqua"/>
                <w:sz w:val="22"/>
                <w:szCs w:val="22"/>
              </w:rPr>
              <w:t>Inwestor</w:t>
            </w:r>
            <w:r>
              <w:rPr>
                <w:rFonts w:ascii="Book Antiqua" w:hAnsi="Book Antiqua"/>
                <w:sz w:val="22"/>
                <w:szCs w:val="22"/>
              </w:rPr>
              <w:t>:</w:t>
            </w:r>
          </w:p>
          <w:p w14:paraId="71C1CEA3" w14:textId="77777777" w:rsidR="00E8572D" w:rsidRPr="003402D6" w:rsidRDefault="00E8572D" w:rsidP="00E8572D">
            <w:pPr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599" w:type="dxa"/>
            <w:gridSpan w:val="3"/>
          </w:tcPr>
          <w:p w14:paraId="7CD4C394" w14:textId="77777777" w:rsidR="00E8572D" w:rsidRDefault="00E8572D" w:rsidP="00E8572D">
            <w:pPr>
              <w:spacing w:line="276" w:lineRule="auto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 xml:space="preserve">Gmina-Miasto Stargard Szkoła Podstawowa nr 1 im. J. Słowackiego </w:t>
            </w:r>
          </w:p>
          <w:p w14:paraId="3CBAFF79" w14:textId="09600FB0" w:rsidR="00E8572D" w:rsidRPr="00790DA1" w:rsidRDefault="00E8572D" w:rsidP="00E8572D">
            <w:pPr>
              <w:spacing w:line="276" w:lineRule="auto"/>
              <w:rPr>
                <w:rFonts w:ascii="Book Antiqua" w:hAnsi="Book Antiqua"/>
                <w:b/>
                <w:sz w:val="22"/>
                <w:szCs w:val="22"/>
              </w:rPr>
            </w:pPr>
            <w:r>
              <w:rPr>
                <w:rFonts w:ascii="Book Antiqua" w:hAnsi="Book Antiqua"/>
                <w:b/>
                <w:sz w:val="22"/>
                <w:szCs w:val="22"/>
              </w:rPr>
              <w:t>w Stargardzie</w:t>
            </w:r>
          </w:p>
          <w:p w14:paraId="52517075" w14:textId="235BD7BE" w:rsidR="00E8572D" w:rsidRPr="00E96E9A" w:rsidRDefault="00E8572D" w:rsidP="00E8572D">
            <w:pPr>
              <w:rPr>
                <w:rFonts w:ascii="Book Antiqua" w:hAnsi="Book Antiqua"/>
                <w:b/>
                <w:sz w:val="22"/>
                <w:szCs w:val="22"/>
              </w:rPr>
            </w:pPr>
          </w:p>
        </w:tc>
      </w:tr>
      <w:tr w:rsidR="00E8572D" w:rsidRPr="003402D6" w14:paraId="4FF3E2F5" w14:textId="77777777" w:rsidTr="00E8572D">
        <w:trPr>
          <w:trHeight w:val="773"/>
        </w:trPr>
        <w:tc>
          <w:tcPr>
            <w:tcW w:w="9214" w:type="dxa"/>
            <w:gridSpan w:val="4"/>
            <w:tcBorders>
              <w:bottom w:val="single" w:sz="4" w:space="0" w:color="auto"/>
            </w:tcBorders>
          </w:tcPr>
          <w:p w14:paraId="74C48CF8" w14:textId="77777777" w:rsidR="00E8572D" w:rsidRPr="003E30EC" w:rsidRDefault="00E8572D" w:rsidP="00E8572D">
            <w:pPr>
              <w:ind w:left="-105"/>
              <w:jc w:val="center"/>
              <w:rPr>
                <w:rFonts w:ascii="Book Antiqua" w:hAnsi="Book Antiqua" w:cs="Arial"/>
                <w:b/>
                <w:bCs/>
              </w:rPr>
            </w:pPr>
            <w:r w:rsidRPr="003E30EC">
              <w:rPr>
                <w:rFonts w:ascii="Book Antiqua" w:hAnsi="Book Antiqua" w:cs="Arial"/>
                <w:b/>
                <w:bCs/>
              </w:rPr>
              <w:t>OŚWIADCZENIE PROJEKTANTÓW</w:t>
            </w:r>
          </w:p>
          <w:p w14:paraId="46A20057" w14:textId="263C7669" w:rsidR="00E8572D" w:rsidRPr="00E96E9A" w:rsidRDefault="00E8572D" w:rsidP="00E8572D">
            <w:pPr>
              <w:autoSpaceDE w:val="0"/>
              <w:autoSpaceDN w:val="0"/>
              <w:adjustRightInd w:val="0"/>
              <w:jc w:val="center"/>
              <w:rPr>
                <w:rFonts w:ascii="Book Antiqua" w:hAnsi="Book Antiqua" w:cs="Arial"/>
              </w:rPr>
            </w:pPr>
            <w:r w:rsidRPr="00E96E9A">
              <w:rPr>
                <w:rFonts w:ascii="Book Antiqua" w:hAnsi="Book Antiqua" w:cs="Arial"/>
              </w:rPr>
              <w:t>Zgodnie z art. 34 ust. 3d, pkt 3 Prawa Budowlanego (Dz. U. 1994 Nr 89 poz. 414) z dnia 7 lipca 1994 r. z późniejszymi zmianami oświadczam, że przedmiotowy projekt budowlany – został sporządzony zgodnie z obowiązującymi przepisami i zasadami wiedzy technicznej.</w:t>
            </w:r>
          </w:p>
        </w:tc>
      </w:tr>
      <w:tr w:rsidR="00E8572D" w14:paraId="7B8951D4" w14:textId="77777777" w:rsidTr="00E85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15" w:type="dxa"/>
            <w:tcBorders>
              <w:top w:val="single" w:sz="4" w:space="0" w:color="auto"/>
            </w:tcBorders>
          </w:tcPr>
          <w:p w14:paraId="4905CF01" w14:textId="77777777" w:rsidR="00E8572D" w:rsidRDefault="00E8572D" w:rsidP="00E8572D">
            <w:pPr>
              <w:jc w:val="center"/>
              <w:rPr>
                <w:rFonts w:ascii="Book Antiqua" w:hAnsi="Book Antiqua"/>
                <w:b/>
              </w:rPr>
            </w:pPr>
          </w:p>
          <w:p w14:paraId="7EE32ACF" w14:textId="77777777" w:rsidR="00E8572D" w:rsidRDefault="00E8572D" w:rsidP="00E8572D">
            <w:pPr>
              <w:jc w:val="center"/>
              <w:rPr>
                <w:rFonts w:ascii="Book Antiqua" w:hAnsi="Book Antiqua"/>
                <w:b/>
              </w:rPr>
            </w:pPr>
            <w:r w:rsidRPr="00943888">
              <w:rPr>
                <w:rFonts w:ascii="Book Antiqua" w:hAnsi="Book Antiqua"/>
                <w:b/>
              </w:rPr>
              <w:t>Branża</w:t>
            </w:r>
          </w:p>
          <w:p w14:paraId="6BEE320B" w14:textId="77777777" w:rsidR="00E8572D" w:rsidRPr="00943888" w:rsidRDefault="00E8572D" w:rsidP="00E8572D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2213" w:type="dxa"/>
            <w:tcBorders>
              <w:top w:val="single" w:sz="4" w:space="0" w:color="auto"/>
            </w:tcBorders>
          </w:tcPr>
          <w:p w14:paraId="2C02D119" w14:textId="77777777" w:rsidR="00E8572D" w:rsidRDefault="00E8572D" w:rsidP="00E8572D">
            <w:pPr>
              <w:jc w:val="center"/>
              <w:rPr>
                <w:rFonts w:ascii="Book Antiqua" w:hAnsi="Book Antiqua"/>
                <w:b/>
              </w:rPr>
            </w:pPr>
          </w:p>
          <w:p w14:paraId="031C84BA" w14:textId="77777777" w:rsidR="00E8572D" w:rsidRPr="00943888" w:rsidRDefault="00E8572D" w:rsidP="00E8572D">
            <w:pPr>
              <w:jc w:val="center"/>
              <w:rPr>
                <w:rFonts w:ascii="Book Antiqua" w:hAnsi="Book Antiqua"/>
                <w:b/>
              </w:rPr>
            </w:pPr>
            <w:r w:rsidRPr="00943888">
              <w:rPr>
                <w:rFonts w:ascii="Book Antiqua" w:hAnsi="Book Antiqua"/>
                <w:b/>
              </w:rPr>
              <w:t>Funkcja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781C8279" w14:textId="77777777" w:rsidR="00E8572D" w:rsidRDefault="00E8572D" w:rsidP="00E8572D">
            <w:pPr>
              <w:jc w:val="center"/>
              <w:rPr>
                <w:rFonts w:ascii="Book Antiqua" w:hAnsi="Book Antiqua"/>
                <w:b/>
              </w:rPr>
            </w:pPr>
          </w:p>
          <w:p w14:paraId="78C650EB" w14:textId="77777777" w:rsidR="00E8572D" w:rsidRDefault="00E8572D" w:rsidP="00E8572D">
            <w:pPr>
              <w:jc w:val="center"/>
              <w:rPr>
                <w:rFonts w:ascii="Book Antiqua" w:hAnsi="Book Antiqua"/>
                <w:b/>
              </w:rPr>
            </w:pPr>
            <w:r w:rsidRPr="00943888">
              <w:rPr>
                <w:rFonts w:ascii="Book Antiqua" w:hAnsi="Book Antiqua"/>
                <w:b/>
              </w:rPr>
              <w:t xml:space="preserve">Imię i nazwisko / </w:t>
            </w:r>
            <w:r>
              <w:rPr>
                <w:rFonts w:ascii="Book Antiqua" w:hAnsi="Book Antiqua"/>
                <w:b/>
              </w:rPr>
              <w:t>numer uprawnień / specjalność</w:t>
            </w:r>
          </w:p>
          <w:p w14:paraId="6B1B4CF7" w14:textId="77777777" w:rsidR="00E8572D" w:rsidRPr="00943888" w:rsidRDefault="00E8572D" w:rsidP="00E8572D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11649AD7" w14:textId="77777777" w:rsidR="00E8572D" w:rsidRDefault="00E8572D" w:rsidP="00E8572D">
            <w:pPr>
              <w:jc w:val="center"/>
              <w:rPr>
                <w:rFonts w:ascii="Book Antiqua" w:hAnsi="Book Antiqua"/>
                <w:b/>
              </w:rPr>
            </w:pPr>
          </w:p>
          <w:p w14:paraId="5B94EE5D" w14:textId="77777777" w:rsidR="00E8572D" w:rsidRPr="00943888" w:rsidRDefault="00E8572D" w:rsidP="00E8572D">
            <w:pPr>
              <w:jc w:val="center"/>
              <w:rPr>
                <w:rFonts w:ascii="Book Antiqua" w:hAnsi="Book Antiqua"/>
                <w:b/>
              </w:rPr>
            </w:pPr>
            <w:r w:rsidRPr="00943888">
              <w:rPr>
                <w:rFonts w:ascii="Book Antiqua" w:hAnsi="Book Antiqua"/>
                <w:b/>
              </w:rPr>
              <w:t>Podpis</w:t>
            </w:r>
          </w:p>
        </w:tc>
      </w:tr>
      <w:tr w:rsidR="00E8572D" w14:paraId="1E1830E0" w14:textId="77777777" w:rsidTr="00E857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8"/>
        </w:trPr>
        <w:tc>
          <w:tcPr>
            <w:tcW w:w="1615" w:type="dxa"/>
          </w:tcPr>
          <w:p w14:paraId="61665B75" w14:textId="77777777" w:rsidR="00E8572D" w:rsidRDefault="00E8572D" w:rsidP="00E8572D">
            <w:pPr>
              <w:rPr>
                <w:rFonts w:ascii="Book Antiqua" w:hAnsi="Book Antiqua"/>
                <w:b/>
              </w:rPr>
            </w:pPr>
          </w:p>
          <w:p w14:paraId="2ECF947C" w14:textId="77777777" w:rsidR="00E8572D" w:rsidRDefault="00E8572D" w:rsidP="00E8572D">
            <w:pPr>
              <w:rPr>
                <w:rFonts w:ascii="Book Antiqua" w:hAnsi="Book Antiqua"/>
                <w:b/>
              </w:rPr>
            </w:pPr>
            <w:r w:rsidRPr="00943888">
              <w:rPr>
                <w:rFonts w:ascii="Book Antiqua" w:hAnsi="Book Antiqua"/>
                <w:b/>
              </w:rPr>
              <w:t>Br. Sanitarna</w:t>
            </w:r>
          </w:p>
          <w:p w14:paraId="6C8031FC" w14:textId="77777777" w:rsidR="00E8572D" w:rsidRPr="00943888" w:rsidRDefault="00E8572D" w:rsidP="00E8572D">
            <w:pPr>
              <w:rPr>
                <w:rFonts w:ascii="Book Antiqua" w:hAnsi="Book Antiqua"/>
                <w:b/>
              </w:rPr>
            </w:pPr>
          </w:p>
        </w:tc>
        <w:tc>
          <w:tcPr>
            <w:tcW w:w="2213" w:type="dxa"/>
          </w:tcPr>
          <w:p w14:paraId="0D0A81B1" w14:textId="77777777" w:rsidR="00E8572D" w:rsidRPr="00E074B5" w:rsidRDefault="00E8572D" w:rsidP="00E8572D">
            <w:pPr>
              <w:rPr>
                <w:rFonts w:ascii="Book Antiqua" w:hAnsi="Book Antiqua"/>
              </w:rPr>
            </w:pPr>
            <w:r w:rsidRPr="00E074B5">
              <w:rPr>
                <w:rFonts w:ascii="Book Antiqua" w:hAnsi="Book Antiqua"/>
              </w:rPr>
              <w:t>Projektant</w:t>
            </w:r>
          </w:p>
        </w:tc>
        <w:tc>
          <w:tcPr>
            <w:tcW w:w="3402" w:type="dxa"/>
          </w:tcPr>
          <w:p w14:paraId="671E2190" w14:textId="77777777" w:rsidR="00E8572D" w:rsidRPr="00AE317E" w:rsidRDefault="00E8572D" w:rsidP="00E8572D">
            <w:pPr>
              <w:spacing w:line="276" w:lineRule="auto"/>
              <w:rPr>
                <w:rFonts w:ascii="Book Antiqua" w:hAnsi="Book Antiqua" w:cs="Arial"/>
                <w:b/>
              </w:rPr>
            </w:pPr>
            <w:r w:rsidRPr="00AE317E">
              <w:rPr>
                <w:rFonts w:ascii="Book Antiqua" w:hAnsi="Book Antiqua" w:cs="Arial"/>
                <w:b/>
              </w:rPr>
              <w:t>mgr inż. Kamil Kuciński</w:t>
            </w:r>
          </w:p>
          <w:p w14:paraId="09FA8F58" w14:textId="77777777" w:rsidR="00E8572D" w:rsidRPr="00AE317E" w:rsidRDefault="00E8572D" w:rsidP="00E8572D">
            <w:pPr>
              <w:spacing w:line="276" w:lineRule="auto"/>
              <w:rPr>
                <w:rFonts w:ascii="Book Antiqua" w:hAnsi="Book Antiqua" w:cs="Arial"/>
                <w:b/>
              </w:rPr>
            </w:pPr>
            <w:proofErr w:type="spellStart"/>
            <w:r w:rsidRPr="00AE317E">
              <w:rPr>
                <w:rFonts w:ascii="Book Antiqua" w:hAnsi="Book Antiqua" w:cs="Arial"/>
                <w:b/>
              </w:rPr>
              <w:t>upr</w:t>
            </w:r>
            <w:proofErr w:type="spellEnd"/>
            <w:r w:rsidRPr="00AE317E">
              <w:rPr>
                <w:rFonts w:ascii="Book Antiqua" w:hAnsi="Book Antiqua" w:cs="Arial"/>
                <w:b/>
              </w:rPr>
              <w:t>. ZAP/0075/POOS/12</w:t>
            </w:r>
          </w:p>
          <w:p w14:paraId="6C59EA5F" w14:textId="77777777" w:rsidR="00E8572D" w:rsidRPr="00AE317E" w:rsidRDefault="00E8572D" w:rsidP="00E8572D">
            <w:pPr>
              <w:spacing w:line="276" w:lineRule="auto"/>
              <w:jc w:val="both"/>
              <w:rPr>
                <w:rFonts w:ascii="Book Antiqua" w:hAnsi="Book Antiqua" w:cs="Arial"/>
                <w:sz w:val="16"/>
                <w:szCs w:val="16"/>
              </w:rPr>
            </w:pPr>
            <w:r w:rsidRPr="00AE317E">
              <w:rPr>
                <w:rFonts w:ascii="Book Antiqua" w:hAnsi="Book Antiqua" w:cs="Arial"/>
                <w:sz w:val="16"/>
                <w:szCs w:val="16"/>
              </w:rPr>
              <w:t>w specjalności instalacyjnej w zakresie sieci, instalacji i urządzeń wodociągowych i kanalizacyjnych, cieplnych, wentylacyjnych i gazowych</w:t>
            </w:r>
          </w:p>
          <w:p w14:paraId="508142AF" w14:textId="77777777" w:rsidR="00E8572D" w:rsidRPr="00E074B5" w:rsidRDefault="00E8572D" w:rsidP="00E8572D">
            <w:pPr>
              <w:spacing w:line="276" w:lineRule="auto"/>
              <w:rPr>
                <w:rFonts w:ascii="Book Antiqua" w:hAnsi="Book Antiqua" w:cs="Arial"/>
              </w:rPr>
            </w:pPr>
          </w:p>
        </w:tc>
        <w:tc>
          <w:tcPr>
            <w:tcW w:w="1984" w:type="dxa"/>
          </w:tcPr>
          <w:p w14:paraId="09E81D4D" w14:textId="77777777" w:rsidR="00E8572D" w:rsidRDefault="00E8572D" w:rsidP="00E8572D">
            <w:pPr>
              <w:rPr>
                <w:rFonts w:ascii="Book Antiqua" w:hAnsi="Book Antiqua"/>
              </w:rPr>
            </w:pPr>
          </w:p>
          <w:p w14:paraId="28B8D1C4" w14:textId="77777777" w:rsidR="00E8572D" w:rsidRDefault="00E8572D" w:rsidP="00E8572D">
            <w:pPr>
              <w:rPr>
                <w:rFonts w:ascii="Book Antiqua" w:hAnsi="Book Antiqua"/>
              </w:rPr>
            </w:pPr>
          </w:p>
          <w:p w14:paraId="555407EC" w14:textId="77777777" w:rsidR="00E8572D" w:rsidRDefault="00E8572D" w:rsidP="00E8572D">
            <w:pPr>
              <w:rPr>
                <w:rFonts w:ascii="Book Antiqua" w:hAnsi="Book Antiqua"/>
              </w:rPr>
            </w:pPr>
          </w:p>
          <w:p w14:paraId="639F4276" w14:textId="77777777" w:rsidR="00E8572D" w:rsidRDefault="00E8572D" w:rsidP="00E8572D">
            <w:pPr>
              <w:rPr>
                <w:rFonts w:ascii="Book Antiqua" w:hAnsi="Book Antiqua"/>
              </w:rPr>
            </w:pPr>
          </w:p>
          <w:p w14:paraId="6FC5A04D" w14:textId="77777777" w:rsidR="00E8572D" w:rsidRDefault="00E8572D" w:rsidP="00E8572D">
            <w:pPr>
              <w:rPr>
                <w:rFonts w:ascii="Book Antiqua" w:hAnsi="Book Antiqua"/>
              </w:rPr>
            </w:pPr>
          </w:p>
          <w:p w14:paraId="0BA39858" w14:textId="77777777" w:rsidR="00E8572D" w:rsidRPr="00901611" w:rsidRDefault="00E8572D" w:rsidP="00E8572D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data</w:t>
            </w:r>
          </w:p>
        </w:tc>
      </w:tr>
    </w:tbl>
    <w:p w14:paraId="74FF1742" w14:textId="17050D0C" w:rsidR="00CA0191" w:rsidRPr="003402D6" w:rsidRDefault="003F592F" w:rsidP="00784366">
      <w:pPr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Stargard </w:t>
      </w:r>
      <w:r w:rsidR="00DF5A7A">
        <w:rPr>
          <w:rFonts w:ascii="Book Antiqua" w:hAnsi="Book Antiqua"/>
          <w:sz w:val="22"/>
          <w:szCs w:val="22"/>
        </w:rPr>
        <w:t>0</w:t>
      </w:r>
      <w:r w:rsidR="00FC36EB">
        <w:rPr>
          <w:rFonts w:ascii="Book Antiqua" w:hAnsi="Book Antiqua"/>
          <w:sz w:val="22"/>
          <w:szCs w:val="22"/>
        </w:rPr>
        <w:t>9</w:t>
      </w:r>
      <w:r>
        <w:rPr>
          <w:rFonts w:ascii="Book Antiqua" w:hAnsi="Book Antiqua"/>
          <w:sz w:val="22"/>
          <w:szCs w:val="22"/>
        </w:rPr>
        <w:t>.202</w:t>
      </w:r>
      <w:r w:rsidR="00DF5A7A">
        <w:rPr>
          <w:rFonts w:ascii="Book Antiqua" w:hAnsi="Book Antiqua"/>
          <w:sz w:val="22"/>
          <w:szCs w:val="22"/>
        </w:rPr>
        <w:t>4</w:t>
      </w:r>
      <w:r w:rsidR="004E2AED" w:rsidRPr="003402D6">
        <w:rPr>
          <w:rFonts w:ascii="Book Antiqua" w:hAnsi="Book Antiqua"/>
          <w:sz w:val="22"/>
          <w:szCs w:val="22"/>
        </w:rPr>
        <w:t xml:space="preserve"> r.</w:t>
      </w:r>
    </w:p>
    <w:sectPr w:rsidR="00CA0191" w:rsidRPr="003402D6" w:rsidSect="00E8572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4D6"/>
    <w:rsid w:val="00165D23"/>
    <w:rsid w:val="003402D6"/>
    <w:rsid w:val="00343B03"/>
    <w:rsid w:val="00350A17"/>
    <w:rsid w:val="00360308"/>
    <w:rsid w:val="00380B96"/>
    <w:rsid w:val="0038175E"/>
    <w:rsid w:val="00386123"/>
    <w:rsid w:val="003D281B"/>
    <w:rsid w:val="003F592F"/>
    <w:rsid w:val="00446FCC"/>
    <w:rsid w:val="004E1147"/>
    <w:rsid w:val="004E2AED"/>
    <w:rsid w:val="004F0E98"/>
    <w:rsid w:val="00573E70"/>
    <w:rsid w:val="00631951"/>
    <w:rsid w:val="00666000"/>
    <w:rsid w:val="00673032"/>
    <w:rsid w:val="006D0684"/>
    <w:rsid w:val="00735FFA"/>
    <w:rsid w:val="00764D5E"/>
    <w:rsid w:val="00766100"/>
    <w:rsid w:val="00784366"/>
    <w:rsid w:val="00787400"/>
    <w:rsid w:val="00790DA1"/>
    <w:rsid w:val="007954CF"/>
    <w:rsid w:val="007D4745"/>
    <w:rsid w:val="008601BC"/>
    <w:rsid w:val="00901611"/>
    <w:rsid w:val="009100F2"/>
    <w:rsid w:val="00934BFE"/>
    <w:rsid w:val="00942A35"/>
    <w:rsid w:val="00943888"/>
    <w:rsid w:val="009878EB"/>
    <w:rsid w:val="00997698"/>
    <w:rsid w:val="009F0F87"/>
    <w:rsid w:val="00A35198"/>
    <w:rsid w:val="00A72128"/>
    <w:rsid w:val="00AC416B"/>
    <w:rsid w:val="00AD74D6"/>
    <w:rsid w:val="00AE1DB7"/>
    <w:rsid w:val="00AE317E"/>
    <w:rsid w:val="00B13341"/>
    <w:rsid w:val="00BA3C7D"/>
    <w:rsid w:val="00C36E5B"/>
    <w:rsid w:val="00C443F3"/>
    <w:rsid w:val="00C50030"/>
    <w:rsid w:val="00C5288F"/>
    <w:rsid w:val="00C72329"/>
    <w:rsid w:val="00CA0191"/>
    <w:rsid w:val="00CA1882"/>
    <w:rsid w:val="00CD7CC1"/>
    <w:rsid w:val="00D5536A"/>
    <w:rsid w:val="00DF5A7A"/>
    <w:rsid w:val="00E064F5"/>
    <w:rsid w:val="00E074B5"/>
    <w:rsid w:val="00E770AD"/>
    <w:rsid w:val="00E8572D"/>
    <w:rsid w:val="00E96E9A"/>
    <w:rsid w:val="00EB73D5"/>
    <w:rsid w:val="00ED2467"/>
    <w:rsid w:val="00F06DB9"/>
    <w:rsid w:val="00F60A80"/>
    <w:rsid w:val="00F871A4"/>
    <w:rsid w:val="00FC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10237"/>
  <w15:chartTrackingRefBased/>
  <w15:docId w15:val="{948852E8-12D2-4C4C-A961-190D617BF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4D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D7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7954CF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7954CF"/>
    <w:rPr>
      <w:rFonts w:ascii="Times New Roman" w:eastAsia="Times New Roman" w:hAnsi="Times New Roman" w:cs="Times New Roman"/>
      <w:sz w:val="20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3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8C461-F8ED-4DD3-8100-1D91F2EC9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Kamil Kuciński</cp:lastModifiedBy>
  <cp:revision>2</cp:revision>
  <cp:lastPrinted>2024-09-24T12:10:00Z</cp:lastPrinted>
  <dcterms:created xsi:type="dcterms:W3CDTF">2024-09-26T12:22:00Z</dcterms:created>
  <dcterms:modified xsi:type="dcterms:W3CDTF">2024-09-26T12:22:00Z</dcterms:modified>
</cp:coreProperties>
</file>