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C8DE8" w14:textId="77777777" w:rsidR="00B735DF" w:rsidRDefault="00B735DF" w:rsidP="00B735DF">
      <w:pPr>
        <w:pStyle w:val="Tekstpodstawowy"/>
        <w:ind w:right="51"/>
        <w:jc w:val="center"/>
        <w:rPr>
          <w:rFonts w:ascii="Times New Roman" w:hAnsi="Times New Roman"/>
          <w:smallCaps/>
          <w:szCs w:val="24"/>
        </w:rPr>
      </w:pPr>
    </w:p>
    <w:p w14:paraId="32CCE31C" w14:textId="77777777" w:rsidR="00B735DF" w:rsidRDefault="00B735DF" w:rsidP="00B735DF">
      <w:pPr>
        <w:pStyle w:val="Tekstpodstawowy"/>
        <w:ind w:right="51"/>
        <w:jc w:val="center"/>
        <w:rPr>
          <w:rFonts w:ascii="Times New Roman" w:hAnsi="Times New Roman"/>
          <w:smallCaps/>
          <w:sz w:val="22"/>
        </w:rPr>
      </w:pPr>
    </w:p>
    <w:p w14:paraId="79317D50" w14:textId="77777777" w:rsidR="00B735DF" w:rsidRDefault="00B735DF" w:rsidP="00B735DF">
      <w:pPr>
        <w:pStyle w:val="Tekstpodstawowy"/>
        <w:ind w:right="51"/>
        <w:jc w:val="center"/>
        <w:rPr>
          <w:rFonts w:ascii="Times New Roman" w:hAnsi="Times New Roman"/>
          <w:smallCaps/>
          <w:sz w:val="22"/>
        </w:rPr>
      </w:pPr>
    </w:p>
    <w:p w14:paraId="7AA16596" w14:textId="06B3BB4E" w:rsidR="00B735DF" w:rsidRDefault="00B735DF" w:rsidP="00B735DF">
      <w:pPr>
        <w:pStyle w:val="Tekstpodstawowy"/>
        <w:ind w:right="51"/>
        <w:jc w:val="center"/>
        <w:rPr>
          <w:rFonts w:ascii="Open Sans" w:hAnsi="Open Sans" w:cs="Open Sans"/>
          <w:smallCaps/>
          <w:sz w:val="22"/>
        </w:rPr>
      </w:pPr>
      <w:r>
        <w:rPr>
          <w:rFonts w:ascii="Open Sans" w:hAnsi="Open Sans" w:cs="Open Sans"/>
          <w:noProof/>
          <w:sz w:val="22"/>
        </w:rPr>
        <w:drawing>
          <wp:inline distT="0" distB="0" distL="0" distR="0" wp14:anchorId="354D2C62" wp14:editId="0A8E0DCA">
            <wp:extent cx="1848485"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8485" cy="1644650"/>
                    </a:xfrm>
                    <a:prstGeom prst="rect">
                      <a:avLst/>
                    </a:prstGeom>
                    <a:noFill/>
                    <a:ln>
                      <a:noFill/>
                    </a:ln>
                  </pic:spPr>
                </pic:pic>
              </a:graphicData>
            </a:graphic>
          </wp:inline>
        </w:drawing>
      </w:r>
    </w:p>
    <w:p w14:paraId="12AD8FC9" w14:textId="5DD2085C" w:rsidR="00D42A26" w:rsidRPr="00520FBC" w:rsidRDefault="00D42A26" w:rsidP="00D42A26">
      <w:pPr>
        <w:suppressAutoHyphens/>
        <w:spacing w:line="276" w:lineRule="auto"/>
        <w:jc w:val="both"/>
        <w:rPr>
          <w:rFonts w:ascii="Open Sans" w:hAnsi="Open Sans" w:cs="Open Sans"/>
          <w:b/>
          <w:bCs/>
          <w:color w:val="0000FF"/>
          <w:sz w:val="16"/>
          <w:szCs w:val="16"/>
        </w:rPr>
      </w:pPr>
      <w:bookmarkStart w:id="0" w:name="_Hlk72488743"/>
      <w:r w:rsidRPr="00520FBC">
        <w:rPr>
          <w:rFonts w:ascii="Open Sans" w:hAnsi="Open Sans" w:cs="Open Sans"/>
          <w:b/>
          <w:bCs/>
          <w:color w:val="0000FF"/>
          <w:sz w:val="16"/>
          <w:szCs w:val="16"/>
        </w:rPr>
        <w:t xml:space="preserve">Nr postępowania: </w:t>
      </w:r>
      <w:r w:rsidR="008E4754" w:rsidRPr="008E4754">
        <w:rPr>
          <w:rFonts w:ascii="Open Sans" w:hAnsi="Open Sans" w:cs="Open Sans"/>
          <w:b/>
          <w:bCs/>
          <w:color w:val="0000FF"/>
          <w:sz w:val="16"/>
          <w:szCs w:val="16"/>
        </w:rPr>
        <w:t>2021/BZP 00192420/01</w:t>
      </w:r>
    </w:p>
    <w:p w14:paraId="2771C712" w14:textId="64AA97D7" w:rsidR="00D42A26" w:rsidRPr="00520FBC" w:rsidRDefault="00D42A26" w:rsidP="00D42A26">
      <w:pPr>
        <w:suppressAutoHyphens/>
        <w:spacing w:line="276" w:lineRule="auto"/>
        <w:jc w:val="both"/>
        <w:rPr>
          <w:rFonts w:ascii="Open Sans" w:hAnsi="Open Sans" w:cs="Open Sans"/>
          <w:b/>
          <w:bCs/>
          <w:color w:val="0000FF"/>
          <w:sz w:val="16"/>
          <w:szCs w:val="16"/>
        </w:rPr>
      </w:pPr>
      <w:r w:rsidRPr="00520FBC">
        <w:rPr>
          <w:rFonts w:ascii="Open Sans" w:hAnsi="Open Sans" w:cs="Open Sans"/>
          <w:b/>
          <w:bCs/>
          <w:color w:val="0000FF"/>
          <w:sz w:val="16"/>
          <w:szCs w:val="16"/>
        </w:rPr>
        <w:t xml:space="preserve">Nr referencyjny </w:t>
      </w:r>
      <w:r w:rsidR="004E1491">
        <w:rPr>
          <w:rFonts w:ascii="Open Sans" w:hAnsi="Open Sans" w:cs="Open Sans"/>
          <w:b/>
          <w:bCs/>
          <w:color w:val="0000FF"/>
          <w:sz w:val="16"/>
          <w:szCs w:val="16"/>
        </w:rPr>
        <w:t>50</w:t>
      </w:r>
    </w:p>
    <w:bookmarkEnd w:id="0"/>
    <w:p w14:paraId="1CC331B1" w14:textId="554A9CEB" w:rsidR="00B735DF" w:rsidRDefault="00D42A26" w:rsidP="002A369D">
      <w:pPr>
        <w:suppressAutoHyphens/>
        <w:spacing w:line="276" w:lineRule="auto"/>
        <w:jc w:val="both"/>
        <w:rPr>
          <w:rFonts w:ascii="Open Sans" w:hAnsi="Open Sans" w:cs="Open Sans"/>
          <w:smallCaps/>
          <w:sz w:val="22"/>
        </w:rPr>
      </w:pPr>
      <w:r w:rsidRPr="00520FBC">
        <w:rPr>
          <w:rFonts w:ascii="Open Sans" w:hAnsi="Open Sans" w:cs="Open Sans"/>
          <w:b/>
          <w:bCs/>
          <w:color w:val="0000FF"/>
          <w:sz w:val="16"/>
          <w:szCs w:val="16"/>
        </w:rPr>
        <w:t xml:space="preserve">Identyfikator postępowania </w:t>
      </w:r>
      <w:r w:rsidR="00E570D2">
        <w:rPr>
          <w:rFonts w:ascii="Open Sans" w:hAnsi="Open Sans" w:cs="Open Sans"/>
          <w:b/>
          <w:bCs/>
          <w:color w:val="0000FF"/>
          <w:sz w:val="16"/>
          <w:szCs w:val="16"/>
        </w:rPr>
        <w:t xml:space="preserve"> </w:t>
      </w:r>
      <w:r w:rsidR="00E570D2" w:rsidRPr="00E570D2">
        <w:rPr>
          <w:rFonts w:ascii="Open Sans" w:hAnsi="Open Sans" w:cs="Open Sans"/>
          <w:b/>
          <w:bCs/>
          <w:color w:val="0000FF"/>
          <w:sz w:val="16"/>
          <w:szCs w:val="16"/>
        </w:rPr>
        <w:t>ocds-148610-c3583191-1e95-11ec-b885-f28f91688073</w:t>
      </w:r>
    </w:p>
    <w:p w14:paraId="07561312" w14:textId="77777777" w:rsidR="00B735DF" w:rsidRDefault="00B735DF" w:rsidP="00B735DF">
      <w:pPr>
        <w:pStyle w:val="Tekstpodstawowy"/>
        <w:ind w:right="51"/>
        <w:jc w:val="center"/>
        <w:rPr>
          <w:rFonts w:ascii="Open Sans" w:hAnsi="Open Sans" w:cs="Open Sans"/>
          <w:smallCaps/>
          <w:sz w:val="22"/>
        </w:rPr>
      </w:pPr>
    </w:p>
    <w:p w14:paraId="4F8CDC1A" w14:textId="77777777" w:rsidR="001B71B5" w:rsidRDefault="001B71B5" w:rsidP="00B735DF">
      <w:pPr>
        <w:pStyle w:val="Tekstpodstawowy"/>
        <w:ind w:right="51"/>
        <w:jc w:val="center"/>
        <w:rPr>
          <w:rFonts w:ascii="Open Sans" w:hAnsi="Open Sans" w:cs="Open Sans"/>
          <w:smallCaps/>
          <w:sz w:val="22"/>
        </w:rPr>
      </w:pPr>
    </w:p>
    <w:p w14:paraId="0C263CC2" w14:textId="0FA88898" w:rsidR="00B735DF" w:rsidRDefault="00B735DF" w:rsidP="00B735DF">
      <w:pPr>
        <w:pStyle w:val="Tekstpodstawowy"/>
        <w:ind w:right="51"/>
        <w:jc w:val="center"/>
        <w:rPr>
          <w:rFonts w:ascii="Open Sans" w:hAnsi="Open Sans" w:cs="Open Sans"/>
          <w:smallCaps/>
          <w:sz w:val="22"/>
        </w:rPr>
      </w:pPr>
      <w:r>
        <w:rPr>
          <w:rFonts w:ascii="Open Sans" w:hAnsi="Open Sans" w:cs="Open Sans"/>
          <w:smallCaps/>
          <w:sz w:val="22"/>
        </w:rPr>
        <w:t xml:space="preserve">PRZEDSIĘBIORSTWO GOSPODARKI KOMUNALNEJ SPÓŁKA Z O.O. W KOSZALINIE  </w:t>
      </w:r>
    </w:p>
    <w:p w14:paraId="31F5A031" w14:textId="77777777" w:rsidR="00B735DF" w:rsidRDefault="00B735DF" w:rsidP="00B735DF">
      <w:pPr>
        <w:pStyle w:val="Tekstpodstawowy"/>
        <w:ind w:right="51"/>
        <w:jc w:val="center"/>
        <w:rPr>
          <w:rFonts w:ascii="Open Sans" w:hAnsi="Open Sans" w:cs="Open Sans"/>
          <w:smallCaps/>
          <w:sz w:val="22"/>
        </w:rPr>
      </w:pPr>
      <w:r>
        <w:rPr>
          <w:rFonts w:ascii="Open Sans" w:hAnsi="Open Sans" w:cs="Open Sans"/>
          <w:smallCaps/>
          <w:sz w:val="22"/>
        </w:rPr>
        <w:t xml:space="preserve"> 75 -724 KOSZALIN    UL. KOMUNALNA 5</w:t>
      </w:r>
    </w:p>
    <w:p w14:paraId="370F36BE" w14:textId="77777777" w:rsidR="00B735DF" w:rsidRDefault="00B735DF" w:rsidP="00B735DF">
      <w:pPr>
        <w:pStyle w:val="Tekstpodstawowy"/>
        <w:ind w:right="-427"/>
        <w:jc w:val="center"/>
        <w:rPr>
          <w:rFonts w:ascii="Open Sans" w:hAnsi="Open Sans" w:cs="Open Sans"/>
          <w:sz w:val="22"/>
        </w:rPr>
      </w:pPr>
    </w:p>
    <w:p w14:paraId="5DB3E0AD" w14:textId="77777777" w:rsidR="00B735DF" w:rsidRDefault="00B735DF" w:rsidP="00B735DF">
      <w:pPr>
        <w:pStyle w:val="Tekstpodstawowy"/>
        <w:ind w:right="-427"/>
        <w:jc w:val="center"/>
        <w:rPr>
          <w:rFonts w:ascii="Open Sans" w:hAnsi="Open Sans" w:cs="Open Sans"/>
          <w:sz w:val="22"/>
          <w:u w:val="single"/>
        </w:rPr>
      </w:pPr>
      <w:r>
        <w:rPr>
          <w:rFonts w:ascii="Open Sans" w:hAnsi="Open Sans" w:cs="Open Sans"/>
          <w:sz w:val="22"/>
          <w:u w:val="single"/>
        </w:rPr>
        <w:t xml:space="preserve">SPECYFIKACJA  WARUNKÓW ZAMÓWIENIA </w:t>
      </w:r>
    </w:p>
    <w:p w14:paraId="58BF3BE4" w14:textId="61D3A33A" w:rsidR="00B735DF" w:rsidRDefault="00B735DF" w:rsidP="00B735DF">
      <w:pPr>
        <w:pStyle w:val="Tekstpodstawowy"/>
        <w:ind w:right="-427"/>
        <w:jc w:val="both"/>
        <w:rPr>
          <w:rFonts w:ascii="Open Sans" w:hAnsi="Open Sans" w:cs="Open Sans"/>
          <w:sz w:val="22"/>
        </w:rPr>
      </w:pPr>
      <w:r>
        <w:rPr>
          <w:rFonts w:ascii="Open Sans" w:hAnsi="Open Sans" w:cs="Open Sans"/>
          <w:sz w:val="22"/>
        </w:rPr>
        <w:t xml:space="preserve">Postępowanie o udzielenie zamówienia publicznego prowadzone </w:t>
      </w:r>
      <w:r>
        <w:rPr>
          <w:rFonts w:ascii="Open Sans" w:hAnsi="Open Sans" w:cs="Open Sans"/>
          <w:sz w:val="22"/>
          <w:u w:val="single"/>
        </w:rPr>
        <w:t xml:space="preserve">w trybie podstawowym bez przeprowadzenia negocjacji,  </w:t>
      </w:r>
      <w:r>
        <w:rPr>
          <w:rFonts w:ascii="Open Sans" w:hAnsi="Open Sans" w:cs="Open Sans"/>
          <w:sz w:val="22"/>
        </w:rPr>
        <w:t xml:space="preserve">na podstawie wymagań zawartych  w art. 275 pkt 1 </w:t>
      </w:r>
      <w:r w:rsidR="003626D6">
        <w:rPr>
          <w:rFonts w:ascii="Open Sans" w:hAnsi="Open Sans" w:cs="Open Sans"/>
          <w:sz w:val="22"/>
        </w:rPr>
        <w:br/>
      </w:r>
      <w:r>
        <w:rPr>
          <w:rFonts w:ascii="Open Sans" w:hAnsi="Open Sans" w:cs="Open Sans"/>
          <w:sz w:val="22"/>
        </w:rPr>
        <w:t>ustawy z dnia 11 września 2019 r. Prawo zamówień publicznych (Dz.U. z 20</w:t>
      </w:r>
      <w:r w:rsidR="000F2908">
        <w:rPr>
          <w:rFonts w:ascii="Open Sans" w:hAnsi="Open Sans" w:cs="Open Sans"/>
          <w:sz w:val="22"/>
        </w:rPr>
        <w:t>21</w:t>
      </w:r>
      <w:r>
        <w:rPr>
          <w:rFonts w:ascii="Open Sans" w:hAnsi="Open Sans" w:cs="Open Sans"/>
          <w:sz w:val="22"/>
        </w:rPr>
        <w:t xml:space="preserve"> r. </w:t>
      </w:r>
      <w:r w:rsidR="003626D6">
        <w:rPr>
          <w:rFonts w:ascii="Open Sans" w:hAnsi="Open Sans" w:cs="Open Sans"/>
          <w:sz w:val="22"/>
        </w:rPr>
        <w:br/>
      </w:r>
      <w:r>
        <w:rPr>
          <w:rFonts w:ascii="Open Sans" w:hAnsi="Open Sans" w:cs="Open Sans"/>
          <w:sz w:val="22"/>
        </w:rPr>
        <w:t xml:space="preserve">poz. </w:t>
      </w:r>
      <w:r w:rsidR="000F2908">
        <w:rPr>
          <w:rFonts w:ascii="Open Sans" w:hAnsi="Open Sans" w:cs="Open Sans"/>
          <w:sz w:val="22"/>
        </w:rPr>
        <w:t>1129</w:t>
      </w:r>
      <w:r>
        <w:rPr>
          <w:rFonts w:ascii="Open Sans" w:hAnsi="Open Sans" w:cs="Open Sans"/>
          <w:sz w:val="22"/>
        </w:rPr>
        <w:t xml:space="preserve"> z późn. zm.) zwanej dalej Ustawą PZP,</w:t>
      </w:r>
    </w:p>
    <w:p w14:paraId="3B697B03" w14:textId="77777777" w:rsidR="00B735DF" w:rsidRDefault="00B735DF" w:rsidP="00B735DF">
      <w:pPr>
        <w:pStyle w:val="Tekstpodstawowy"/>
        <w:ind w:right="-427"/>
        <w:jc w:val="center"/>
        <w:rPr>
          <w:rFonts w:ascii="Open Sans" w:hAnsi="Open Sans" w:cs="Open Sans"/>
          <w:sz w:val="22"/>
        </w:rPr>
      </w:pPr>
    </w:p>
    <w:p w14:paraId="58A0EC1E" w14:textId="77777777" w:rsidR="00B735DF" w:rsidRDefault="00B735DF" w:rsidP="00B735DF">
      <w:pPr>
        <w:pStyle w:val="Tekstpodstawowy"/>
        <w:ind w:right="-427"/>
        <w:jc w:val="center"/>
        <w:rPr>
          <w:rFonts w:ascii="Open Sans" w:hAnsi="Open Sans" w:cs="Open Sans"/>
          <w:i/>
          <w:sz w:val="22"/>
        </w:rPr>
      </w:pPr>
      <w:r>
        <w:rPr>
          <w:rFonts w:ascii="Open Sans" w:hAnsi="Open Sans" w:cs="Open Sans"/>
          <w:i/>
          <w:iCs/>
          <w:sz w:val="22"/>
        </w:rPr>
        <w:t>pn.</w:t>
      </w:r>
      <w:r>
        <w:rPr>
          <w:rFonts w:ascii="Open Sans" w:hAnsi="Open Sans" w:cs="Open Sans"/>
          <w:i/>
          <w:sz w:val="22"/>
        </w:rPr>
        <w:t>:</w:t>
      </w:r>
    </w:p>
    <w:p w14:paraId="7995F02D" w14:textId="77777777" w:rsidR="007C1CE6" w:rsidRDefault="007C1CE6" w:rsidP="007C1CE6">
      <w:pPr>
        <w:ind w:left="426"/>
        <w:jc w:val="center"/>
        <w:rPr>
          <w:rFonts w:ascii="Open Sans" w:hAnsi="Open Sans" w:cs="Open Sans"/>
          <w:b/>
          <w:color w:val="0000FF"/>
        </w:rPr>
      </w:pPr>
      <w:bookmarkStart w:id="1" w:name="_Hlk50179636"/>
      <w:bookmarkStart w:id="2" w:name="_Hlk65849053"/>
      <w:bookmarkStart w:id="3" w:name="_Hlk73705050"/>
      <w:bookmarkStart w:id="4" w:name="_Hlk76494029"/>
      <w:bookmarkStart w:id="5" w:name="_Hlk67551063"/>
      <w:bookmarkStart w:id="6" w:name="_Hlk63942282"/>
    </w:p>
    <w:p w14:paraId="63461930" w14:textId="5AA24E5D" w:rsidR="00912511" w:rsidRPr="00912511" w:rsidRDefault="00912511" w:rsidP="00912511">
      <w:pPr>
        <w:spacing w:line="276" w:lineRule="auto"/>
        <w:ind w:left="426"/>
        <w:jc w:val="center"/>
        <w:rPr>
          <w:rFonts w:ascii="Open Sans" w:hAnsi="Open Sans" w:cs="Open Sans"/>
          <w:b/>
          <w:color w:val="0000FF"/>
        </w:rPr>
      </w:pPr>
      <w:bookmarkStart w:id="7" w:name="_Hlk81295904"/>
      <w:r w:rsidRPr="00912511">
        <w:rPr>
          <w:rFonts w:ascii="Open Sans" w:hAnsi="Open Sans" w:cs="Open Sans"/>
          <w:b/>
          <w:color w:val="0000FF"/>
        </w:rPr>
        <w:t xml:space="preserve">„Dostawa nowego nadwozia piaskarko – solarki wyposażonej       </w:t>
      </w:r>
    </w:p>
    <w:p w14:paraId="466C48FB" w14:textId="3CC131DA" w:rsidR="007C1CE6" w:rsidRPr="007C1CE6" w:rsidRDefault="00912511" w:rsidP="00912511">
      <w:pPr>
        <w:spacing w:line="276" w:lineRule="auto"/>
        <w:ind w:left="426"/>
        <w:jc w:val="center"/>
        <w:rPr>
          <w:rFonts w:ascii="Open Sans" w:hAnsi="Open Sans" w:cs="Open Sans"/>
          <w:b/>
          <w:bCs/>
          <w:color w:val="0000FF"/>
        </w:rPr>
      </w:pPr>
      <w:r w:rsidRPr="00912511">
        <w:rPr>
          <w:rFonts w:ascii="Open Sans" w:hAnsi="Open Sans" w:cs="Open Sans"/>
          <w:b/>
          <w:color w:val="0000FF"/>
        </w:rPr>
        <w:t>w instalację zwilżania soli”.</w:t>
      </w:r>
    </w:p>
    <w:bookmarkEnd w:id="7"/>
    <w:p w14:paraId="43388D7D" w14:textId="77777777" w:rsidR="007C1CE6" w:rsidRPr="007C1CE6" w:rsidRDefault="007C1CE6" w:rsidP="007C1CE6">
      <w:pPr>
        <w:ind w:left="426"/>
        <w:rPr>
          <w:rFonts w:ascii="Open Sans" w:hAnsi="Open Sans" w:cs="Open Sans"/>
          <w:bCs/>
          <w:iCs/>
          <w:color w:val="000000"/>
          <w:sz w:val="20"/>
          <w:szCs w:val="20"/>
        </w:rPr>
      </w:pPr>
    </w:p>
    <w:p w14:paraId="5DA76726" w14:textId="067B7D1C" w:rsidR="004031F3" w:rsidRPr="00FC5262" w:rsidRDefault="004031F3" w:rsidP="004031F3">
      <w:pPr>
        <w:widowControl w:val="0"/>
        <w:autoSpaceDE w:val="0"/>
        <w:autoSpaceDN w:val="0"/>
        <w:adjustRightInd w:val="0"/>
        <w:ind w:left="426"/>
        <w:jc w:val="both"/>
        <w:rPr>
          <w:rFonts w:ascii="Open Sans" w:hAnsi="Open Sans" w:cs="Open Sans"/>
          <w:color w:val="0000FF"/>
          <w:sz w:val="22"/>
          <w:szCs w:val="22"/>
          <w:lang w:eastAsia="x-none"/>
        </w:rPr>
      </w:pPr>
    </w:p>
    <w:bookmarkEnd w:id="1"/>
    <w:bookmarkEnd w:id="2"/>
    <w:bookmarkEnd w:id="3"/>
    <w:bookmarkEnd w:id="4"/>
    <w:bookmarkEnd w:id="5"/>
    <w:bookmarkEnd w:id="6"/>
    <w:p w14:paraId="0812825E" w14:textId="77777777" w:rsidR="00B735DF" w:rsidRPr="00AB7F39" w:rsidRDefault="00B735DF" w:rsidP="000A0F49">
      <w:pPr>
        <w:pStyle w:val="tekstdokumentu"/>
        <w:rPr>
          <w:rStyle w:val="tekstdokbold"/>
          <w:bCs w:val="0"/>
        </w:rPr>
      </w:pPr>
    </w:p>
    <w:p w14:paraId="64E2D06A" w14:textId="77777777" w:rsidR="00B735DF" w:rsidRPr="00835949" w:rsidRDefault="00B735DF" w:rsidP="000A0F49">
      <w:pPr>
        <w:pStyle w:val="tekstdokumentu"/>
        <w:rPr>
          <w:rStyle w:val="tekstdokbold"/>
          <w:b w:val="0"/>
          <w:sz w:val="22"/>
          <w:szCs w:val="22"/>
        </w:rPr>
      </w:pPr>
    </w:p>
    <w:p w14:paraId="494181AA" w14:textId="7FC3715B" w:rsidR="00B735DF" w:rsidRPr="00835949" w:rsidRDefault="00B735DF" w:rsidP="000A0F49">
      <w:pPr>
        <w:pStyle w:val="tekstdokumentu"/>
        <w:rPr>
          <w:rStyle w:val="tekstdokbold"/>
          <w:b w:val="0"/>
          <w:sz w:val="22"/>
          <w:szCs w:val="22"/>
        </w:rPr>
      </w:pPr>
      <w:r w:rsidRPr="00835949">
        <w:rPr>
          <w:rStyle w:val="tekstdokbold"/>
          <w:b w:val="0"/>
          <w:sz w:val="22"/>
          <w:szCs w:val="22"/>
        </w:rPr>
        <w:t>Zatwierdził:</w:t>
      </w:r>
    </w:p>
    <w:p w14:paraId="50FCD658" w14:textId="77777777" w:rsidR="001F7D2B" w:rsidRDefault="001F7D2B" w:rsidP="000A0F49">
      <w:pPr>
        <w:pStyle w:val="tekstdokumentu"/>
        <w:rPr>
          <w:rStyle w:val="tekstdokbold"/>
          <w:b w:val="0"/>
          <w:sz w:val="22"/>
          <w:szCs w:val="22"/>
        </w:rPr>
      </w:pPr>
    </w:p>
    <w:p w14:paraId="488309F4" w14:textId="3CD84C88" w:rsidR="00B735DF" w:rsidRPr="00835949" w:rsidRDefault="000454F5" w:rsidP="000A0F49">
      <w:pPr>
        <w:pStyle w:val="tekstdokumentu"/>
        <w:rPr>
          <w:rStyle w:val="tekstdokbold"/>
          <w:b w:val="0"/>
          <w:sz w:val="22"/>
          <w:szCs w:val="22"/>
        </w:rPr>
      </w:pPr>
      <w:r>
        <w:rPr>
          <w:rStyle w:val="tekstdokbold"/>
          <w:b w:val="0"/>
          <w:sz w:val="22"/>
          <w:szCs w:val="22"/>
        </w:rPr>
        <w:t xml:space="preserve">Anabelle Marcińczak              </w:t>
      </w:r>
      <w:r w:rsidR="00B735DF" w:rsidRPr="00835949">
        <w:rPr>
          <w:rStyle w:val="tekstdokbold"/>
          <w:b w:val="0"/>
          <w:sz w:val="22"/>
          <w:szCs w:val="22"/>
        </w:rPr>
        <w:t xml:space="preserve">Tomasz </w:t>
      </w:r>
      <w:r w:rsidR="00EC0F7B" w:rsidRPr="00835949">
        <w:rPr>
          <w:rStyle w:val="tekstdokbold"/>
          <w:b w:val="0"/>
          <w:sz w:val="22"/>
          <w:szCs w:val="22"/>
        </w:rPr>
        <w:t xml:space="preserve"> </w:t>
      </w:r>
      <w:r w:rsidR="00B735DF" w:rsidRPr="00835949">
        <w:rPr>
          <w:rStyle w:val="tekstdokbold"/>
          <w:b w:val="0"/>
          <w:sz w:val="22"/>
          <w:szCs w:val="22"/>
        </w:rPr>
        <w:t>Uciński</w:t>
      </w:r>
    </w:p>
    <w:p w14:paraId="66219F98" w14:textId="0EB7DF1D" w:rsidR="00B735DF" w:rsidRDefault="00B735DF" w:rsidP="000A0F49">
      <w:pPr>
        <w:pStyle w:val="tekstdokumentu"/>
        <w:rPr>
          <w:rStyle w:val="tekstdokbold"/>
          <w:b w:val="0"/>
          <w:bCs w:val="0"/>
          <w:sz w:val="22"/>
          <w:szCs w:val="22"/>
        </w:rPr>
      </w:pPr>
      <w:r>
        <w:rPr>
          <w:rStyle w:val="tekstdokbold"/>
          <w:bCs w:val="0"/>
          <w:sz w:val="22"/>
          <w:szCs w:val="22"/>
        </w:rPr>
        <w:t xml:space="preserve">                                                     </w:t>
      </w:r>
    </w:p>
    <w:p w14:paraId="32F46EC6" w14:textId="77777777" w:rsidR="00B735DF" w:rsidRDefault="00B735DF" w:rsidP="000A0F49">
      <w:pPr>
        <w:pStyle w:val="tekstdokumentu"/>
        <w:rPr>
          <w:rStyle w:val="tekstdokbold"/>
          <w:b w:val="0"/>
          <w:bCs w:val="0"/>
          <w:sz w:val="22"/>
          <w:szCs w:val="22"/>
        </w:rPr>
      </w:pPr>
    </w:p>
    <w:p w14:paraId="511C5604" w14:textId="3D48DD3E" w:rsidR="00B735DF" w:rsidRPr="00684D5D" w:rsidRDefault="00B735DF" w:rsidP="007C1CE6">
      <w:pPr>
        <w:pStyle w:val="tekstdokumentu"/>
        <w:jc w:val="left"/>
      </w:pPr>
      <w:r w:rsidRPr="00684D5D">
        <w:t xml:space="preserve">Koszalin, dnia </w:t>
      </w:r>
      <w:r w:rsidR="00912511">
        <w:t>24</w:t>
      </w:r>
      <w:r w:rsidR="00330951">
        <w:t xml:space="preserve"> września </w:t>
      </w:r>
      <w:r w:rsidRPr="00684D5D">
        <w:t>2021 r.</w:t>
      </w:r>
    </w:p>
    <w:p w14:paraId="6EFB8293" w14:textId="41CD3FF5" w:rsidR="00835949" w:rsidRDefault="00835949" w:rsidP="000A0F49">
      <w:pPr>
        <w:pStyle w:val="tekstdokumentu"/>
      </w:pPr>
    </w:p>
    <w:p w14:paraId="5A2CCE74" w14:textId="77777777" w:rsidR="003E2D4E" w:rsidRDefault="003E2D4E" w:rsidP="000A0F49">
      <w:pPr>
        <w:pStyle w:val="tekstdokumentu"/>
      </w:pPr>
    </w:p>
    <w:p w14:paraId="76E9210E" w14:textId="0536B4A5" w:rsidR="00835949" w:rsidRDefault="00835949" w:rsidP="000A0F49">
      <w:pPr>
        <w:pStyle w:val="tekstdokumentu"/>
      </w:pPr>
    </w:p>
    <w:p w14:paraId="1EBCCAC0" w14:textId="6D2208A4" w:rsidR="00754064" w:rsidRDefault="00754064" w:rsidP="000A0F49">
      <w:pPr>
        <w:pStyle w:val="tekstdokumentu"/>
      </w:pPr>
    </w:p>
    <w:p w14:paraId="4DB27436" w14:textId="77777777" w:rsidR="00754064" w:rsidRDefault="00754064" w:rsidP="000A0F49">
      <w:pPr>
        <w:pStyle w:val="tekstdokumentu"/>
      </w:pPr>
    </w:p>
    <w:p w14:paraId="0280AB3D" w14:textId="77777777" w:rsidR="00DC34E6" w:rsidRDefault="00DC34E6" w:rsidP="00B735DF">
      <w:pPr>
        <w:pStyle w:val="Tekstpodstawowy"/>
        <w:spacing w:line="360" w:lineRule="auto"/>
        <w:ind w:right="-2"/>
        <w:jc w:val="center"/>
        <w:rPr>
          <w:rFonts w:ascii="Open Sans" w:hAnsi="Open Sans" w:cs="Open Sans"/>
          <w:sz w:val="22"/>
        </w:rPr>
      </w:pPr>
    </w:p>
    <w:p w14:paraId="471CB4E3" w14:textId="1A712AB9" w:rsidR="00B735DF" w:rsidRDefault="00B735DF" w:rsidP="00B735DF">
      <w:pPr>
        <w:pStyle w:val="Tekstpodstawowy"/>
        <w:spacing w:line="360" w:lineRule="auto"/>
        <w:ind w:right="-2"/>
        <w:jc w:val="center"/>
        <w:rPr>
          <w:rFonts w:ascii="Open Sans" w:hAnsi="Open Sans" w:cs="Open Sans"/>
          <w:sz w:val="22"/>
        </w:rPr>
      </w:pPr>
      <w:r>
        <w:rPr>
          <w:rFonts w:ascii="Open Sans" w:hAnsi="Open Sans" w:cs="Open Sans"/>
          <w:sz w:val="22"/>
        </w:rPr>
        <w:t>SPECYFIKACJI  WARUNKÓW Z</w:t>
      </w:r>
      <w:smartTag w:uri="urn:schemas-microsoft-com:office:smarttags" w:element="PersonName">
        <w:r>
          <w:rPr>
            <w:rFonts w:ascii="Open Sans" w:hAnsi="Open Sans" w:cs="Open Sans"/>
            <w:sz w:val="22"/>
          </w:rPr>
          <w:t>AM</w:t>
        </w:r>
      </w:smartTag>
      <w:r>
        <w:rPr>
          <w:rFonts w:ascii="Open Sans" w:hAnsi="Open Sans" w:cs="Open Sans"/>
          <w:sz w:val="22"/>
        </w:rPr>
        <w:t>ÓWIENIA</w:t>
      </w:r>
    </w:p>
    <w:p w14:paraId="335455B6" w14:textId="77777777" w:rsidR="00B735DF" w:rsidRDefault="00B735DF" w:rsidP="00B735DF">
      <w:pPr>
        <w:pStyle w:val="Tekstpodstawowy"/>
        <w:spacing w:line="360" w:lineRule="auto"/>
        <w:ind w:right="-2"/>
        <w:jc w:val="center"/>
        <w:rPr>
          <w:rFonts w:ascii="Open Sans" w:hAnsi="Open Sans" w:cs="Open Sans"/>
          <w:sz w:val="22"/>
        </w:rPr>
      </w:pPr>
      <w:r>
        <w:rPr>
          <w:rFonts w:ascii="Open Sans" w:hAnsi="Open Sans" w:cs="Open Sans"/>
          <w:sz w:val="22"/>
        </w:rPr>
        <w:t>ZAWARTOŚĆ :</w:t>
      </w:r>
    </w:p>
    <w:p w14:paraId="44C09D14" w14:textId="77777777" w:rsidR="00835949" w:rsidRDefault="00835949" w:rsidP="00B735DF">
      <w:pPr>
        <w:spacing w:line="360" w:lineRule="auto"/>
        <w:ind w:right="-2"/>
        <w:jc w:val="both"/>
        <w:rPr>
          <w:rFonts w:ascii="Open Sans" w:hAnsi="Open Sans" w:cs="Open Sans"/>
          <w:sz w:val="22"/>
          <w:szCs w:val="22"/>
          <w:u w:val="single"/>
        </w:rPr>
      </w:pPr>
    </w:p>
    <w:p w14:paraId="4568FA83" w14:textId="68A60953" w:rsidR="00B735DF" w:rsidRDefault="00B735DF" w:rsidP="00B735DF">
      <w:pPr>
        <w:spacing w:line="360" w:lineRule="auto"/>
        <w:ind w:right="-2"/>
        <w:jc w:val="both"/>
        <w:rPr>
          <w:rFonts w:ascii="Open Sans" w:hAnsi="Open Sans" w:cs="Open Sans"/>
          <w:sz w:val="22"/>
          <w:szCs w:val="22"/>
        </w:rPr>
      </w:pPr>
      <w:r>
        <w:rPr>
          <w:rFonts w:ascii="Open Sans" w:hAnsi="Open Sans" w:cs="Open Sans"/>
          <w:sz w:val="22"/>
          <w:szCs w:val="22"/>
          <w:u w:val="single"/>
        </w:rPr>
        <w:t>Rozdział I</w:t>
      </w:r>
      <w:r>
        <w:rPr>
          <w:rFonts w:ascii="Open Sans" w:hAnsi="Open Sans" w:cs="Open Sans"/>
          <w:sz w:val="22"/>
          <w:szCs w:val="22"/>
        </w:rPr>
        <w:t xml:space="preserve">  Instrukcja dla Wykonawców </w:t>
      </w:r>
    </w:p>
    <w:p w14:paraId="4F1E9BA4" w14:textId="41FA33C1" w:rsidR="00B735DF" w:rsidRDefault="00B735DF" w:rsidP="00B735DF">
      <w:pPr>
        <w:spacing w:line="360" w:lineRule="auto"/>
        <w:ind w:right="-2"/>
        <w:jc w:val="both"/>
        <w:rPr>
          <w:rFonts w:ascii="Open Sans" w:hAnsi="Open Sans" w:cs="Open Sans"/>
          <w:sz w:val="22"/>
          <w:szCs w:val="22"/>
        </w:rPr>
      </w:pPr>
      <w:r>
        <w:rPr>
          <w:rFonts w:ascii="Open Sans" w:hAnsi="Open Sans" w:cs="Open Sans"/>
          <w:sz w:val="22"/>
          <w:szCs w:val="22"/>
          <w:u w:val="single"/>
        </w:rPr>
        <w:t>Rozdział II</w:t>
      </w:r>
      <w:r>
        <w:rPr>
          <w:rFonts w:ascii="Open Sans" w:hAnsi="Open Sans" w:cs="Open Sans"/>
          <w:sz w:val="22"/>
          <w:szCs w:val="22"/>
        </w:rPr>
        <w:t xml:space="preserve">  Opis Przedmiotu Zamówienia</w:t>
      </w:r>
    </w:p>
    <w:p w14:paraId="05FDC23D" w14:textId="4093F65D" w:rsidR="000F2908" w:rsidRPr="005121D3" w:rsidRDefault="00B735DF" w:rsidP="002120E2">
      <w:pPr>
        <w:spacing w:line="360" w:lineRule="auto"/>
        <w:ind w:right="-2"/>
        <w:jc w:val="both"/>
        <w:rPr>
          <w:rFonts w:ascii="Open Sans" w:hAnsi="Open Sans" w:cs="Open Sans"/>
          <w:bCs/>
          <w:sz w:val="22"/>
          <w:szCs w:val="22"/>
          <w:u w:val="single"/>
        </w:rPr>
      </w:pPr>
      <w:r>
        <w:rPr>
          <w:rFonts w:ascii="Open Sans" w:hAnsi="Open Sans" w:cs="Open Sans"/>
          <w:sz w:val="22"/>
          <w:szCs w:val="22"/>
          <w:u w:val="single"/>
        </w:rPr>
        <w:t>Rozdział III</w:t>
      </w:r>
      <w:r>
        <w:rPr>
          <w:rFonts w:ascii="Open Sans" w:hAnsi="Open Sans" w:cs="Open Sans"/>
          <w:sz w:val="22"/>
          <w:szCs w:val="22"/>
        </w:rPr>
        <w:t xml:space="preserve"> Wzór umowy </w:t>
      </w:r>
    </w:p>
    <w:p w14:paraId="67E7E9D8" w14:textId="1C824E6D" w:rsidR="00B735DF" w:rsidRDefault="001F11C6" w:rsidP="00B735DF">
      <w:pPr>
        <w:spacing w:line="360" w:lineRule="auto"/>
        <w:ind w:right="-2"/>
        <w:jc w:val="both"/>
        <w:rPr>
          <w:rFonts w:ascii="Open Sans" w:hAnsi="Open Sans" w:cs="Open Sans"/>
          <w:sz w:val="22"/>
          <w:szCs w:val="22"/>
        </w:rPr>
      </w:pPr>
      <w:r>
        <w:rPr>
          <w:rFonts w:ascii="Open Sans" w:hAnsi="Open Sans" w:cs="Open Sans"/>
          <w:sz w:val="22"/>
          <w:szCs w:val="22"/>
          <w:u w:val="single"/>
        </w:rPr>
        <w:t>R</w:t>
      </w:r>
      <w:r w:rsidR="00B735DF">
        <w:rPr>
          <w:rFonts w:ascii="Open Sans" w:hAnsi="Open Sans" w:cs="Open Sans"/>
          <w:sz w:val="22"/>
          <w:szCs w:val="22"/>
          <w:u w:val="single"/>
        </w:rPr>
        <w:t>ozdział IV</w:t>
      </w:r>
      <w:r w:rsidR="00B735DF">
        <w:rPr>
          <w:rFonts w:ascii="Open Sans" w:hAnsi="Open Sans" w:cs="Open Sans"/>
          <w:sz w:val="22"/>
          <w:szCs w:val="22"/>
        </w:rPr>
        <w:t xml:space="preserve"> Formularz ofertowy </w:t>
      </w:r>
      <w:r w:rsidR="00BD259D">
        <w:rPr>
          <w:rFonts w:ascii="Open Sans" w:hAnsi="Open Sans" w:cs="Open Sans"/>
          <w:sz w:val="22"/>
          <w:szCs w:val="22"/>
        </w:rPr>
        <w:t xml:space="preserve">wraz z załącznikiem nr 1 do formularza ofertowego </w:t>
      </w:r>
    </w:p>
    <w:p w14:paraId="7580D819" w14:textId="77777777" w:rsidR="00B735DF" w:rsidRDefault="00B735DF" w:rsidP="00B735DF">
      <w:pPr>
        <w:spacing w:line="360" w:lineRule="auto"/>
        <w:ind w:right="-2"/>
        <w:jc w:val="both"/>
        <w:rPr>
          <w:rFonts w:ascii="Open Sans" w:hAnsi="Open Sans" w:cs="Open Sans"/>
          <w:color w:val="000000"/>
          <w:sz w:val="22"/>
          <w:szCs w:val="22"/>
          <w:u w:val="single"/>
        </w:rPr>
      </w:pPr>
      <w:r>
        <w:rPr>
          <w:rFonts w:ascii="Open Sans" w:hAnsi="Open Sans" w:cs="Open Sans"/>
          <w:color w:val="000000"/>
          <w:sz w:val="22"/>
          <w:szCs w:val="22"/>
          <w:u w:val="single"/>
        </w:rPr>
        <w:t>Załączniki do SWZ:</w:t>
      </w:r>
    </w:p>
    <w:p w14:paraId="6AEF2167" w14:textId="35A2C285" w:rsidR="00B735DF" w:rsidRPr="001F11C6" w:rsidRDefault="001F11C6" w:rsidP="002017C2">
      <w:pPr>
        <w:pStyle w:val="Akapitzlist"/>
        <w:numPr>
          <w:ilvl w:val="0"/>
          <w:numId w:val="8"/>
        </w:numPr>
        <w:spacing w:line="276" w:lineRule="auto"/>
        <w:ind w:right="-2"/>
        <w:jc w:val="both"/>
        <w:rPr>
          <w:rFonts w:ascii="Open Sans" w:hAnsi="Open Sans" w:cs="Open Sans"/>
          <w:color w:val="000000"/>
          <w:sz w:val="22"/>
          <w:szCs w:val="22"/>
        </w:rPr>
      </w:pPr>
      <w:r w:rsidRPr="001F11C6">
        <w:rPr>
          <w:rFonts w:ascii="Open Sans" w:hAnsi="Open Sans" w:cs="Open Sans"/>
          <w:color w:val="000000"/>
          <w:sz w:val="22"/>
          <w:szCs w:val="22"/>
        </w:rPr>
        <w:t>Z</w:t>
      </w:r>
      <w:r w:rsidR="00B735DF" w:rsidRPr="001F11C6">
        <w:rPr>
          <w:rFonts w:ascii="Open Sans" w:hAnsi="Open Sans" w:cs="Open Sans"/>
          <w:color w:val="000000"/>
          <w:sz w:val="22"/>
          <w:szCs w:val="22"/>
        </w:rPr>
        <w:t xml:space="preserve">ałącznik nr 1 - Oświadczenie składane przez Wykonawcę na podstawie </w:t>
      </w:r>
      <w:r w:rsidR="00743B0E">
        <w:rPr>
          <w:rFonts w:ascii="Open Sans" w:hAnsi="Open Sans" w:cs="Open Sans"/>
          <w:color w:val="000000"/>
          <w:sz w:val="22"/>
          <w:szCs w:val="22"/>
        </w:rPr>
        <w:br/>
      </w:r>
      <w:r w:rsidR="00B735DF" w:rsidRPr="001F11C6">
        <w:rPr>
          <w:rFonts w:ascii="Open Sans" w:hAnsi="Open Sans" w:cs="Open Sans"/>
          <w:color w:val="000000"/>
          <w:sz w:val="22"/>
          <w:szCs w:val="22"/>
        </w:rPr>
        <w:t xml:space="preserve">art. 125 ust. 1 Ustawy PZP o niepodleganiu wykluczeniu oraz spełnianiu warunków udziału w postępowaniu. </w:t>
      </w:r>
    </w:p>
    <w:p w14:paraId="72E16307" w14:textId="18E351B3" w:rsidR="00B735DF" w:rsidRPr="001F11C6" w:rsidRDefault="00B735DF" w:rsidP="002017C2">
      <w:pPr>
        <w:pStyle w:val="Akapitzlist"/>
        <w:numPr>
          <w:ilvl w:val="0"/>
          <w:numId w:val="8"/>
        </w:numPr>
        <w:spacing w:line="276" w:lineRule="auto"/>
        <w:ind w:right="-2"/>
        <w:jc w:val="both"/>
        <w:rPr>
          <w:rFonts w:ascii="Open Sans" w:hAnsi="Open Sans" w:cs="Open Sans"/>
          <w:color w:val="000000"/>
          <w:sz w:val="22"/>
          <w:szCs w:val="22"/>
        </w:rPr>
      </w:pPr>
      <w:r w:rsidRPr="001F11C6">
        <w:rPr>
          <w:rFonts w:ascii="Open Sans" w:hAnsi="Open Sans" w:cs="Open Sans"/>
          <w:color w:val="000000"/>
          <w:sz w:val="22"/>
          <w:szCs w:val="22"/>
        </w:rPr>
        <w:t>Załącznik nr 2  - Oświadczenie dotyczące podwykonawcy niebędącego podmiotem, na którego zasoby powołuje się Wykonawca.</w:t>
      </w:r>
    </w:p>
    <w:p w14:paraId="4BA0F210" w14:textId="0BB60707" w:rsidR="00B735DF" w:rsidRPr="001F11C6" w:rsidRDefault="00B735DF" w:rsidP="002017C2">
      <w:pPr>
        <w:pStyle w:val="Akapitzlist"/>
        <w:numPr>
          <w:ilvl w:val="0"/>
          <w:numId w:val="8"/>
        </w:numPr>
        <w:spacing w:line="276" w:lineRule="auto"/>
        <w:ind w:right="-2"/>
        <w:jc w:val="both"/>
        <w:rPr>
          <w:rFonts w:ascii="Open Sans" w:hAnsi="Open Sans" w:cs="Open Sans"/>
          <w:color w:val="000000"/>
          <w:sz w:val="22"/>
          <w:szCs w:val="22"/>
        </w:rPr>
      </w:pPr>
      <w:r w:rsidRPr="001F11C6">
        <w:rPr>
          <w:rFonts w:ascii="Open Sans" w:hAnsi="Open Sans" w:cs="Open Sans"/>
          <w:color w:val="000000"/>
          <w:sz w:val="22"/>
          <w:szCs w:val="22"/>
        </w:rPr>
        <w:t xml:space="preserve">Załącznik nr 3 - Oświadczenie składane na podstawie art. 108 ust. 1 pkt. 5 </w:t>
      </w:r>
      <w:r w:rsidRPr="001F11C6">
        <w:rPr>
          <w:rFonts w:ascii="Open Sans" w:hAnsi="Open Sans" w:cs="Open Sans"/>
          <w:color w:val="000000"/>
          <w:sz w:val="22"/>
          <w:szCs w:val="22"/>
        </w:rPr>
        <w:br/>
        <w:t xml:space="preserve">Ustawy PZP. </w:t>
      </w:r>
    </w:p>
    <w:p w14:paraId="5FCBCFE6" w14:textId="1307CBEF" w:rsidR="00D726CC" w:rsidRPr="001F11C6" w:rsidRDefault="001F11C6" w:rsidP="002017C2">
      <w:pPr>
        <w:pStyle w:val="Akapitzlist"/>
        <w:numPr>
          <w:ilvl w:val="0"/>
          <w:numId w:val="8"/>
        </w:numPr>
        <w:spacing w:line="276" w:lineRule="auto"/>
        <w:ind w:right="-2"/>
        <w:jc w:val="both"/>
        <w:rPr>
          <w:rFonts w:ascii="Open Sans" w:hAnsi="Open Sans" w:cs="Open Sans"/>
          <w:color w:val="000000"/>
          <w:sz w:val="22"/>
          <w:szCs w:val="22"/>
        </w:rPr>
      </w:pPr>
      <w:r w:rsidRPr="001F11C6">
        <w:rPr>
          <w:rFonts w:ascii="Open Sans" w:hAnsi="Open Sans" w:cs="Open Sans"/>
          <w:color w:val="000000"/>
          <w:sz w:val="22"/>
          <w:szCs w:val="22"/>
        </w:rPr>
        <w:t>Z</w:t>
      </w:r>
      <w:r w:rsidR="00B735DF" w:rsidRPr="001F11C6">
        <w:rPr>
          <w:rFonts w:ascii="Open Sans" w:hAnsi="Open Sans" w:cs="Open Sans"/>
          <w:color w:val="000000"/>
          <w:sz w:val="22"/>
          <w:szCs w:val="22"/>
        </w:rPr>
        <w:t xml:space="preserve">ałącznik  nr   4  - </w:t>
      </w:r>
      <w:bookmarkStart w:id="8" w:name="_Hlk70665345"/>
      <w:r w:rsidR="00B735DF" w:rsidRPr="001F11C6">
        <w:rPr>
          <w:rFonts w:ascii="Open Sans" w:hAnsi="Open Sans" w:cs="Open Sans"/>
          <w:color w:val="000000"/>
          <w:sz w:val="22"/>
          <w:szCs w:val="22"/>
        </w:rPr>
        <w:t xml:space="preserve">Wykaz </w:t>
      </w:r>
      <w:r w:rsidR="00835984">
        <w:rPr>
          <w:rFonts w:ascii="Open Sans" w:hAnsi="Open Sans" w:cs="Open Sans"/>
          <w:color w:val="000000"/>
          <w:sz w:val="22"/>
          <w:szCs w:val="22"/>
        </w:rPr>
        <w:t>dostaw.</w:t>
      </w:r>
      <w:r w:rsidR="00D726CC" w:rsidRPr="001F11C6">
        <w:rPr>
          <w:rFonts w:ascii="Open Sans" w:hAnsi="Open Sans" w:cs="Open Sans"/>
          <w:color w:val="000000"/>
          <w:sz w:val="22"/>
          <w:szCs w:val="22"/>
        </w:rPr>
        <w:t xml:space="preserve"> </w:t>
      </w:r>
    </w:p>
    <w:bookmarkEnd w:id="8"/>
    <w:p w14:paraId="749EC283" w14:textId="1BFC1300" w:rsidR="00B735DF" w:rsidRDefault="00B735DF" w:rsidP="00B735DF">
      <w:pPr>
        <w:tabs>
          <w:tab w:val="left" w:pos="3600"/>
        </w:tabs>
        <w:spacing w:line="276" w:lineRule="auto"/>
        <w:ind w:left="1701" w:right="61" w:hanging="1701"/>
        <w:rPr>
          <w:rFonts w:ascii="Open Sans" w:hAnsi="Open Sans" w:cs="Open Sans"/>
          <w:sz w:val="22"/>
          <w:szCs w:val="22"/>
        </w:rPr>
      </w:pPr>
    </w:p>
    <w:p w14:paraId="3071A9EA" w14:textId="1390315B" w:rsidR="00821891" w:rsidRDefault="00821891" w:rsidP="00B735DF">
      <w:pPr>
        <w:tabs>
          <w:tab w:val="left" w:pos="3600"/>
        </w:tabs>
        <w:spacing w:line="276" w:lineRule="auto"/>
        <w:ind w:left="1701" w:right="61" w:hanging="1701"/>
        <w:rPr>
          <w:rFonts w:ascii="Open Sans" w:hAnsi="Open Sans" w:cs="Open Sans"/>
          <w:sz w:val="22"/>
          <w:szCs w:val="22"/>
        </w:rPr>
      </w:pPr>
    </w:p>
    <w:p w14:paraId="1DC21E24" w14:textId="3B0B19C1" w:rsidR="00821891" w:rsidRDefault="00821891" w:rsidP="00B735DF">
      <w:pPr>
        <w:tabs>
          <w:tab w:val="left" w:pos="3600"/>
        </w:tabs>
        <w:spacing w:line="276" w:lineRule="auto"/>
        <w:ind w:left="1701" w:right="61" w:hanging="1701"/>
        <w:rPr>
          <w:rFonts w:ascii="Open Sans" w:hAnsi="Open Sans" w:cs="Open Sans"/>
          <w:sz w:val="22"/>
          <w:szCs w:val="22"/>
        </w:rPr>
      </w:pPr>
    </w:p>
    <w:p w14:paraId="33E7D050" w14:textId="5F2F66AD" w:rsidR="00821891" w:rsidRDefault="00821891" w:rsidP="00B735DF">
      <w:pPr>
        <w:tabs>
          <w:tab w:val="left" w:pos="3600"/>
        </w:tabs>
        <w:spacing w:line="276" w:lineRule="auto"/>
        <w:ind w:left="1701" w:right="61" w:hanging="1701"/>
        <w:rPr>
          <w:rFonts w:ascii="Open Sans" w:hAnsi="Open Sans" w:cs="Open Sans"/>
          <w:sz w:val="22"/>
          <w:szCs w:val="22"/>
        </w:rPr>
      </w:pPr>
    </w:p>
    <w:p w14:paraId="3882DDFB" w14:textId="0F8AA594" w:rsidR="00821891" w:rsidRDefault="00821891" w:rsidP="00B735DF">
      <w:pPr>
        <w:tabs>
          <w:tab w:val="left" w:pos="3600"/>
        </w:tabs>
        <w:spacing w:line="276" w:lineRule="auto"/>
        <w:ind w:left="1701" w:right="61" w:hanging="1701"/>
        <w:rPr>
          <w:rFonts w:ascii="Open Sans" w:hAnsi="Open Sans" w:cs="Open Sans"/>
          <w:sz w:val="22"/>
          <w:szCs w:val="22"/>
        </w:rPr>
      </w:pPr>
    </w:p>
    <w:p w14:paraId="54FEC581" w14:textId="4CEBBC2E" w:rsidR="00821891" w:rsidRDefault="00821891" w:rsidP="00B735DF">
      <w:pPr>
        <w:tabs>
          <w:tab w:val="left" w:pos="3600"/>
        </w:tabs>
        <w:spacing w:line="276" w:lineRule="auto"/>
        <w:ind w:left="1701" w:right="61" w:hanging="1701"/>
        <w:rPr>
          <w:rFonts w:ascii="Open Sans" w:hAnsi="Open Sans" w:cs="Open Sans"/>
          <w:sz w:val="22"/>
          <w:szCs w:val="22"/>
        </w:rPr>
      </w:pPr>
    </w:p>
    <w:p w14:paraId="0A9F1425" w14:textId="13D48458" w:rsidR="00821891" w:rsidRDefault="00821891" w:rsidP="00B735DF">
      <w:pPr>
        <w:tabs>
          <w:tab w:val="left" w:pos="3600"/>
        </w:tabs>
        <w:spacing w:line="276" w:lineRule="auto"/>
        <w:ind w:left="1701" w:right="61" w:hanging="1701"/>
        <w:rPr>
          <w:rFonts w:ascii="Open Sans" w:hAnsi="Open Sans" w:cs="Open Sans"/>
          <w:sz w:val="22"/>
          <w:szCs w:val="22"/>
        </w:rPr>
      </w:pPr>
    </w:p>
    <w:p w14:paraId="5AE5E096" w14:textId="3FE5B24F" w:rsidR="00821891" w:rsidRDefault="00821891" w:rsidP="00B735DF">
      <w:pPr>
        <w:tabs>
          <w:tab w:val="left" w:pos="3600"/>
        </w:tabs>
        <w:spacing w:line="276" w:lineRule="auto"/>
        <w:ind w:left="1701" w:right="61" w:hanging="1701"/>
        <w:rPr>
          <w:rFonts w:ascii="Open Sans" w:hAnsi="Open Sans" w:cs="Open Sans"/>
          <w:sz w:val="22"/>
          <w:szCs w:val="22"/>
        </w:rPr>
      </w:pPr>
    </w:p>
    <w:p w14:paraId="69F6560A" w14:textId="2A4FB991" w:rsidR="00821891" w:rsidRDefault="00821891" w:rsidP="00B735DF">
      <w:pPr>
        <w:tabs>
          <w:tab w:val="left" w:pos="3600"/>
        </w:tabs>
        <w:spacing w:line="276" w:lineRule="auto"/>
        <w:ind w:left="1701" w:right="61" w:hanging="1701"/>
        <w:rPr>
          <w:rFonts w:ascii="Open Sans" w:hAnsi="Open Sans" w:cs="Open Sans"/>
          <w:sz w:val="22"/>
          <w:szCs w:val="22"/>
        </w:rPr>
      </w:pPr>
    </w:p>
    <w:p w14:paraId="4F8EB3C9" w14:textId="1034B2D4" w:rsidR="00821891" w:rsidRDefault="00821891" w:rsidP="00B735DF">
      <w:pPr>
        <w:tabs>
          <w:tab w:val="left" w:pos="3600"/>
        </w:tabs>
        <w:spacing w:line="276" w:lineRule="auto"/>
        <w:ind w:left="1701" w:right="61" w:hanging="1701"/>
        <w:rPr>
          <w:rFonts w:ascii="Open Sans" w:hAnsi="Open Sans" w:cs="Open Sans"/>
          <w:sz w:val="22"/>
          <w:szCs w:val="22"/>
        </w:rPr>
      </w:pPr>
    </w:p>
    <w:p w14:paraId="50BD3A78" w14:textId="0678E411" w:rsidR="00D25C38" w:rsidRDefault="00D25C38" w:rsidP="00B735DF">
      <w:pPr>
        <w:tabs>
          <w:tab w:val="left" w:pos="3600"/>
        </w:tabs>
        <w:spacing w:line="276" w:lineRule="auto"/>
        <w:ind w:left="1701" w:right="61" w:hanging="1701"/>
        <w:rPr>
          <w:rFonts w:ascii="Open Sans" w:hAnsi="Open Sans" w:cs="Open Sans"/>
          <w:sz w:val="22"/>
          <w:szCs w:val="22"/>
        </w:rPr>
      </w:pPr>
    </w:p>
    <w:p w14:paraId="66D204D0" w14:textId="59510F6F" w:rsidR="00D25C38" w:rsidRDefault="00D25C38" w:rsidP="00B735DF">
      <w:pPr>
        <w:tabs>
          <w:tab w:val="left" w:pos="3600"/>
        </w:tabs>
        <w:spacing w:line="276" w:lineRule="auto"/>
        <w:ind w:left="1701" w:right="61" w:hanging="1701"/>
        <w:rPr>
          <w:rFonts w:ascii="Open Sans" w:hAnsi="Open Sans" w:cs="Open Sans"/>
          <w:sz w:val="22"/>
          <w:szCs w:val="22"/>
        </w:rPr>
      </w:pPr>
    </w:p>
    <w:p w14:paraId="15C9F7A2" w14:textId="002DC152" w:rsidR="00F25A81" w:rsidRDefault="00F25A81" w:rsidP="00B735DF">
      <w:pPr>
        <w:tabs>
          <w:tab w:val="left" w:pos="3600"/>
        </w:tabs>
        <w:spacing w:line="276" w:lineRule="auto"/>
        <w:ind w:left="1701" w:right="61" w:hanging="1701"/>
        <w:rPr>
          <w:rFonts w:ascii="Open Sans" w:hAnsi="Open Sans" w:cs="Open Sans"/>
          <w:sz w:val="22"/>
          <w:szCs w:val="22"/>
        </w:rPr>
      </w:pPr>
    </w:p>
    <w:p w14:paraId="765E147E" w14:textId="12451E56" w:rsidR="00F25A81" w:rsidRDefault="00F25A81" w:rsidP="00B735DF">
      <w:pPr>
        <w:tabs>
          <w:tab w:val="left" w:pos="3600"/>
        </w:tabs>
        <w:spacing w:line="276" w:lineRule="auto"/>
        <w:ind w:left="1701" w:right="61" w:hanging="1701"/>
        <w:rPr>
          <w:rFonts w:ascii="Open Sans" w:hAnsi="Open Sans" w:cs="Open Sans"/>
          <w:sz w:val="22"/>
          <w:szCs w:val="22"/>
        </w:rPr>
      </w:pPr>
    </w:p>
    <w:p w14:paraId="00A99526" w14:textId="04CB865C" w:rsidR="00F25A81" w:rsidRDefault="00F25A81" w:rsidP="00B735DF">
      <w:pPr>
        <w:tabs>
          <w:tab w:val="left" w:pos="3600"/>
        </w:tabs>
        <w:spacing w:line="276" w:lineRule="auto"/>
        <w:ind w:left="1701" w:right="61" w:hanging="1701"/>
        <w:rPr>
          <w:rFonts w:ascii="Open Sans" w:hAnsi="Open Sans" w:cs="Open Sans"/>
          <w:sz w:val="22"/>
          <w:szCs w:val="22"/>
        </w:rPr>
      </w:pPr>
    </w:p>
    <w:p w14:paraId="0EEE29B4" w14:textId="77777777" w:rsidR="00F25A81" w:rsidRDefault="00F25A81" w:rsidP="00B735DF">
      <w:pPr>
        <w:tabs>
          <w:tab w:val="left" w:pos="3600"/>
        </w:tabs>
        <w:spacing w:line="276" w:lineRule="auto"/>
        <w:ind w:left="1701" w:right="61" w:hanging="1701"/>
        <w:rPr>
          <w:rFonts w:ascii="Open Sans" w:hAnsi="Open Sans" w:cs="Open Sans"/>
          <w:sz w:val="22"/>
          <w:szCs w:val="22"/>
        </w:rPr>
      </w:pPr>
    </w:p>
    <w:p w14:paraId="4B6B5FA5" w14:textId="71410DB6" w:rsidR="00D25C38" w:rsidRDefault="00D25C38" w:rsidP="00B735DF">
      <w:pPr>
        <w:tabs>
          <w:tab w:val="left" w:pos="3600"/>
        </w:tabs>
        <w:spacing w:line="276" w:lineRule="auto"/>
        <w:ind w:left="1701" w:right="61" w:hanging="1701"/>
        <w:rPr>
          <w:rFonts w:ascii="Open Sans" w:hAnsi="Open Sans" w:cs="Open Sans"/>
          <w:sz w:val="22"/>
          <w:szCs w:val="22"/>
        </w:rPr>
      </w:pPr>
    </w:p>
    <w:p w14:paraId="67B7F7F9" w14:textId="7E4B944A" w:rsidR="00D25C38" w:rsidRDefault="00D25C38" w:rsidP="00B735DF">
      <w:pPr>
        <w:tabs>
          <w:tab w:val="left" w:pos="3600"/>
        </w:tabs>
        <w:spacing w:line="276" w:lineRule="auto"/>
        <w:ind w:left="1701" w:right="61" w:hanging="1701"/>
        <w:rPr>
          <w:rFonts w:ascii="Open Sans" w:hAnsi="Open Sans" w:cs="Open Sans"/>
          <w:sz w:val="22"/>
          <w:szCs w:val="22"/>
        </w:rPr>
      </w:pPr>
    </w:p>
    <w:p w14:paraId="3484C4D5" w14:textId="77777777" w:rsidR="005C1FD9" w:rsidRDefault="005C1FD9" w:rsidP="00B735DF">
      <w:pPr>
        <w:tabs>
          <w:tab w:val="left" w:pos="3600"/>
        </w:tabs>
        <w:spacing w:line="276" w:lineRule="auto"/>
        <w:ind w:left="1701" w:right="61" w:hanging="1701"/>
        <w:rPr>
          <w:rFonts w:ascii="Open Sans" w:hAnsi="Open Sans" w:cs="Open Sans"/>
          <w:sz w:val="22"/>
          <w:szCs w:val="22"/>
        </w:rPr>
      </w:pPr>
    </w:p>
    <w:p w14:paraId="7E07E4D7" w14:textId="0FE2FE39" w:rsidR="00D25C38" w:rsidRDefault="00D25C38" w:rsidP="00B735DF">
      <w:pPr>
        <w:tabs>
          <w:tab w:val="left" w:pos="3600"/>
        </w:tabs>
        <w:spacing w:line="276" w:lineRule="auto"/>
        <w:ind w:left="1701" w:right="61" w:hanging="1701"/>
        <w:rPr>
          <w:rFonts w:ascii="Open Sans" w:hAnsi="Open Sans" w:cs="Open Sans"/>
          <w:sz w:val="22"/>
          <w:szCs w:val="22"/>
        </w:rPr>
      </w:pPr>
    </w:p>
    <w:p w14:paraId="123F9CC3" w14:textId="2D6DA654" w:rsidR="00D25C38" w:rsidRDefault="00D25C38" w:rsidP="00B735DF">
      <w:pPr>
        <w:tabs>
          <w:tab w:val="left" w:pos="3600"/>
        </w:tabs>
        <w:spacing w:line="276" w:lineRule="auto"/>
        <w:ind w:left="1701" w:right="61" w:hanging="1701"/>
        <w:rPr>
          <w:rFonts w:ascii="Open Sans" w:hAnsi="Open Sans" w:cs="Open Sans"/>
          <w:sz w:val="22"/>
          <w:szCs w:val="22"/>
        </w:rPr>
      </w:pPr>
    </w:p>
    <w:p w14:paraId="09990086" w14:textId="7E8E7DD8" w:rsidR="00B735DF" w:rsidRPr="005F6C01" w:rsidRDefault="00C20B0E" w:rsidP="00B735DF">
      <w:pPr>
        <w:jc w:val="right"/>
        <w:rPr>
          <w:rFonts w:ascii="Open Sans" w:hAnsi="Open Sans" w:cs="Open Sans"/>
          <w:sz w:val="16"/>
          <w:szCs w:val="16"/>
        </w:rPr>
      </w:pPr>
      <w:r w:rsidRPr="005F6C01">
        <w:rPr>
          <w:rFonts w:ascii="Open Sans" w:hAnsi="Open Sans" w:cs="Open Sans"/>
          <w:sz w:val="16"/>
          <w:szCs w:val="16"/>
        </w:rPr>
        <w:t>R</w:t>
      </w:r>
      <w:r w:rsidR="00B735DF" w:rsidRPr="005F6C01">
        <w:rPr>
          <w:rFonts w:ascii="Open Sans" w:hAnsi="Open Sans" w:cs="Open Sans"/>
          <w:sz w:val="16"/>
          <w:szCs w:val="16"/>
        </w:rPr>
        <w:t>ozdział I</w:t>
      </w:r>
    </w:p>
    <w:p w14:paraId="4DB5BB91" w14:textId="77777777" w:rsidR="00B735DF" w:rsidRPr="005F6C01" w:rsidRDefault="00B735DF" w:rsidP="00B735DF">
      <w:pPr>
        <w:jc w:val="center"/>
        <w:rPr>
          <w:rFonts w:ascii="Open Sans" w:hAnsi="Open Sans" w:cs="Open Sans"/>
          <w:sz w:val="22"/>
          <w:szCs w:val="22"/>
        </w:rPr>
      </w:pPr>
      <w:r w:rsidRPr="005F6C01">
        <w:rPr>
          <w:rFonts w:ascii="Open Sans" w:hAnsi="Open Sans" w:cs="Open Sans"/>
          <w:sz w:val="22"/>
          <w:szCs w:val="22"/>
        </w:rPr>
        <w:t>Instrukcja dla Wykonawców</w:t>
      </w:r>
    </w:p>
    <w:p w14:paraId="4FE98DEE" w14:textId="77777777" w:rsidR="00B735DF" w:rsidRPr="005F6C01" w:rsidRDefault="00B735DF" w:rsidP="00B735DF">
      <w:pPr>
        <w:jc w:val="both"/>
        <w:rPr>
          <w:rFonts w:ascii="Open Sans" w:hAnsi="Open Sans" w:cs="Open Sans"/>
          <w:sz w:val="22"/>
          <w:szCs w:val="22"/>
        </w:rPr>
      </w:pPr>
    </w:p>
    <w:p w14:paraId="4DF6BEA6" w14:textId="77777777" w:rsidR="00B735DF" w:rsidRPr="005F6C01" w:rsidRDefault="00B735DF" w:rsidP="00B225C5">
      <w:pPr>
        <w:numPr>
          <w:ilvl w:val="0"/>
          <w:numId w:val="2"/>
        </w:numPr>
        <w:jc w:val="both"/>
        <w:rPr>
          <w:rFonts w:ascii="Open Sans" w:hAnsi="Open Sans" w:cs="Open Sans"/>
          <w:sz w:val="22"/>
          <w:szCs w:val="22"/>
          <w:u w:val="single"/>
        </w:rPr>
      </w:pPr>
      <w:r w:rsidRPr="005F6C01">
        <w:rPr>
          <w:rFonts w:ascii="Open Sans" w:hAnsi="Open Sans" w:cs="Open Sans"/>
          <w:sz w:val="22"/>
          <w:szCs w:val="22"/>
          <w:u w:val="single"/>
        </w:rPr>
        <w:t xml:space="preserve">Zamawiający </w:t>
      </w:r>
    </w:p>
    <w:p w14:paraId="0DFCC252" w14:textId="77777777" w:rsidR="00B735DF" w:rsidRPr="005F6C01" w:rsidRDefault="00B735DF" w:rsidP="00B735DF">
      <w:pPr>
        <w:spacing w:line="276" w:lineRule="auto"/>
        <w:jc w:val="both"/>
        <w:rPr>
          <w:rFonts w:ascii="Open Sans" w:hAnsi="Open Sans" w:cs="Open Sans"/>
          <w:sz w:val="20"/>
          <w:szCs w:val="20"/>
        </w:rPr>
      </w:pPr>
      <w:r w:rsidRPr="005F6C01">
        <w:rPr>
          <w:rFonts w:ascii="Open Sans" w:hAnsi="Open Sans" w:cs="Open Sans"/>
          <w:sz w:val="22"/>
          <w:szCs w:val="22"/>
        </w:rPr>
        <w:t>1.1.</w:t>
      </w:r>
      <w:r w:rsidRPr="005F6C01">
        <w:rPr>
          <w:rFonts w:ascii="Open Sans" w:hAnsi="Open Sans" w:cs="Open Sans"/>
          <w:sz w:val="22"/>
          <w:szCs w:val="22"/>
        </w:rPr>
        <w:tab/>
        <w:t xml:space="preserve">Przedsiębiorstwo Gospodarki Komunalnej Spółka z o.o. w Koszalinie, </w:t>
      </w:r>
      <w:r w:rsidRPr="005F6C01">
        <w:rPr>
          <w:rFonts w:ascii="Open Sans" w:hAnsi="Open Sans" w:cs="Open Sans"/>
          <w:sz w:val="22"/>
          <w:szCs w:val="22"/>
        </w:rPr>
        <w:br/>
        <w:t xml:space="preserve">75 -724 Koszalin ul. Komunalna 5, tel. 94/348-44-44 fax. 94/348-44-34 e-mail </w:t>
      </w:r>
      <w:hyperlink r:id="rId8" w:history="1">
        <w:r w:rsidRPr="005F6C01">
          <w:rPr>
            <w:rStyle w:val="Hipercze"/>
            <w:rFonts w:ascii="Open Sans" w:hAnsi="Open Sans" w:cs="Open Sans"/>
            <w:sz w:val="22"/>
            <w:szCs w:val="22"/>
          </w:rPr>
          <w:t>pgk@pgkkoszalin.pl</w:t>
        </w:r>
      </w:hyperlink>
      <w:r w:rsidRPr="005F6C01">
        <w:rPr>
          <w:rFonts w:ascii="Open Sans" w:hAnsi="Open Sans" w:cs="Open Sans"/>
          <w:sz w:val="22"/>
          <w:szCs w:val="22"/>
        </w:rPr>
        <w:t xml:space="preserve"> lub </w:t>
      </w:r>
      <w:hyperlink r:id="rId9" w:history="1">
        <w:r w:rsidRPr="005F6C01">
          <w:rPr>
            <w:rStyle w:val="Hipercze"/>
            <w:rFonts w:ascii="Open Sans" w:hAnsi="Open Sans" w:cs="Open Sans"/>
            <w:sz w:val="22"/>
            <w:szCs w:val="22"/>
          </w:rPr>
          <w:t>anna.pienkowska@pgkkoszalin.pl</w:t>
        </w:r>
      </w:hyperlink>
      <w:r w:rsidRPr="005F6C01">
        <w:rPr>
          <w:rFonts w:ascii="Open Sans" w:hAnsi="Open Sans" w:cs="Open Sans"/>
          <w:sz w:val="22"/>
          <w:szCs w:val="22"/>
        </w:rPr>
        <w:t xml:space="preserve"> </w:t>
      </w:r>
      <w:r w:rsidRPr="005F6C01">
        <w:rPr>
          <w:rFonts w:ascii="Open Sans" w:hAnsi="Open Sans" w:cs="Open Sans"/>
          <w:sz w:val="20"/>
          <w:szCs w:val="20"/>
        </w:rPr>
        <w:t xml:space="preserve">NIP: 669-05-05-783,  </w:t>
      </w:r>
      <w:r w:rsidRPr="005F6C01">
        <w:rPr>
          <w:rFonts w:ascii="Open Sans" w:hAnsi="Open Sans" w:cs="Open Sans"/>
          <w:sz w:val="20"/>
          <w:szCs w:val="20"/>
        </w:rPr>
        <w:br/>
        <w:t xml:space="preserve">REGON: 330253984, </w:t>
      </w:r>
    </w:p>
    <w:p w14:paraId="34B7795D" w14:textId="77777777" w:rsidR="00B735DF" w:rsidRPr="005F6C01" w:rsidRDefault="00B735DF" w:rsidP="00B735DF">
      <w:pPr>
        <w:spacing w:line="276" w:lineRule="auto"/>
        <w:jc w:val="both"/>
        <w:rPr>
          <w:rFonts w:ascii="Open Sans" w:hAnsi="Open Sans" w:cs="Open Sans"/>
          <w:sz w:val="22"/>
          <w:szCs w:val="22"/>
        </w:rPr>
      </w:pPr>
      <w:r w:rsidRPr="005F6C01">
        <w:rPr>
          <w:rFonts w:ascii="Open Sans" w:hAnsi="Open Sans" w:cs="Open Sans"/>
          <w:sz w:val="22"/>
          <w:szCs w:val="22"/>
        </w:rPr>
        <w:t xml:space="preserve">Adres strony internetowej: </w:t>
      </w:r>
      <w:hyperlink r:id="rId10" w:history="1">
        <w:r w:rsidRPr="005F6C01">
          <w:rPr>
            <w:rStyle w:val="Hipercze"/>
            <w:rFonts w:ascii="Open Sans" w:hAnsi="Open Sans" w:cs="Open Sans"/>
            <w:sz w:val="22"/>
            <w:szCs w:val="22"/>
          </w:rPr>
          <w:t>http://www.pgkkoszalin.pl/</w:t>
        </w:r>
      </w:hyperlink>
      <w:r w:rsidRPr="005F6C01">
        <w:rPr>
          <w:rFonts w:ascii="Open Sans" w:hAnsi="Open Sans" w:cs="Open Sans"/>
          <w:sz w:val="22"/>
          <w:szCs w:val="22"/>
        </w:rPr>
        <w:t xml:space="preserve"> </w:t>
      </w:r>
    </w:p>
    <w:p w14:paraId="7DB7B9C0" w14:textId="77777777" w:rsidR="00B735DF" w:rsidRPr="005F6C01" w:rsidRDefault="00B735DF" w:rsidP="00B735DF">
      <w:pPr>
        <w:spacing w:line="276" w:lineRule="auto"/>
        <w:jc w:val="both"/>
        <w:rPr>
          <w:rFonts w:ascii="Open Sans" w:hAnsi="Open Sans" w:cs="Open Sans"/>
          <w:sz w:val="22"/>
          <w:szCs w:val="22"/>
        </w:rPr>
      </w:pPr>
      <w:r w:rsidRPr="005F6C01">
        <w:rPr>
          <w:rFonts w:ascii="Open Sans" w:hAnsi="Open Sans" w:cs="Open Sans"/>
          <w:sz w:val="22"/>
          <w:szCs w:val="22"/>
        </w:rPr>
        <w:t xml:space="preserve">Adres profilu nabywcy: </w:t>
      </w:r>
      <w:bookmarkStart w:id="9" w:name="_Hlk63950924"/>
      <w:r w:rsidRPr="005F6C01">
        <w:rPr>
          <w:rFonts w:ascii="Open Sans" w:hAnsi="Open Sans" w:cs="Open Sans"/>
          <w:sz w:val="22"/>
          <w:szCs w:val="22"/>
        </w:rPr>
        <w:fldChar w:fldCharType="begin"/>
      </w:r>
      <w:r w:rsidRPr="005F6C01">
        <w:rPr>
          <w:rFonts w:ascii="Open Sans" w:hAnsi="Open Sans" w:cs="Open Sans"/>
          <w:sz w:val="22"/>
          <w:szCs w:val="22"/>
        </w:rPr>
        <w:instrText xml:space="preserve"> HYPERLINK "https://platformazakupowa.pl/pn/pgk_koszalin/proceedings" </w:instrText>
      </w:r>
      <w:r w:rsidRPr="005F6C01">
        <w:rPr>
          <w:rFonts w:ascii="Open Sans" w:hAnsi="Open Sans" w:cs="Open Sans"/>
          <w:sz w:val="22"/>
          <w:szCs w:val="22"/>
        </w:rPr>
        <w:fldChar w:fldCharType="separate"/>
      </w:r>
      <w:r w:rsidRPr="005F6C01">
        <w:rPr>
          <w:rStyle w:val="Hipercze"/>
          <w:rFonts w:ascii="Open Sans" w:hAnsi="Open Sans" w:cs="Open Sans"/>
          <w:sz w:val="22"/>
          <w:szCs w:val="22"/>
        </w:rPr>
        <w:t>https://platformazakupowa.pl/pn/pgk_koszalin/proceedings</w:t>
      </w:r>
      <w:r w:rsidRPr="005F6C01">
        <w:rPr>
          <w:rFonts w:ascii="Open Sans" w:hAnsi="Open Sans" w:cs="Open Sans"/>
          <w:sz w:val="22"/>
          <w:szCs w:val="22"/>
        </w:rPr>
        <w:fldChar w:fldCharType="end"/>
      </w:r>
      <w:r w:rsidRPr="005F6C01">
        <w:rPr>
          <w:rFonts w:ascii="Open Sans" w:hAnsi="Open Sans" w:cs="Open Sans"/>
          <w:sz w:val="22"/>
          <w:szCs w:val="22"/>
        </w:rPr>
        <w:t xml:space="preserve">   </w:t>
      </w:r>
      <w:bookmarkEnd w:id="9"/>
    </w:p>
    <w:p w14:paraId="0C5DFA35" w14:textId="77777777" w:rsidR="00B735DF" w:rsidRPr="005F6C01" w:rsidRDefault="00B735DF" w:rsidP="00B735DF">
      <w:pPr>
        <w:spacing w:line="276" w:lineRule="auto"/>
        <w:jc w:val="both"/>
        <w:rPr>
          <w:rFonts w:ascii="Open Sans" w:hAnsi="Open Sans" w:cs="Open Sans"/>
          <w:sz w:val="22"/>
          <w:szCs w:val="22"/>
        </w:rPr>
      </w:pPr>
      <w:r w:rsidRPr="005F6C01">
        <w:rPr>
          <w:rFonts w:ascii="Open Sans" w:hAnsi="Open Sans" w:cs="Open Sans"/>
          <w:sz w:val="22"/>
          <w:szCs w:val="22"/>
        </w:rPr>
        <w:t>(dedykowana platforma zakupowa do obsługi komunikacji w formie elektronicznej pomiędzy Zamawiającym a Wykonawcami oraz składania ofert)</w:t>
      </w:r>
    </w:p>
    <w:p w14:paraId="0C5475AF" w14:textId="77777777" w:rsidR="00B735DF" w:rsidRPr="005F6C01" w:rsidRDefault="00B735DF" w:rsidP="00B735DF">
      <w:pPr>
        <w:spacing w:line="276" w:lineRule="auto"/>
        <w:jc w:val="both"/>
        <w:rPr>
          <w:rFonts w:ascii="Open Sans" w:hAnsi="Open Sans" w:cs="Open Sans"/>
          <w:sz w:val="22"/>
          <w:szCs w:val="22"/>
        </w:rPr>
      </w:pPr>
    </w:p>
    <w:p w14:paraId="1F33776B" w14:textId="77777777" w:rsidR="00B735DF" w:rsidRPr="005F6C01" w:rsidRDefault="00B735DF" w:rsidP="00B225C5">
      <w:pPr>
        <w:numPr>
          <w:ilvl w:val="0"/>
          <w:numId w:val="2"/>
        </w:numPr>
        <w:spacing w:line="252" w:lineRule="auto"/>
        <w:contextualSpacing/>
        <w:outlineLvl w:val="0"/>
        <w:rPr>
          <w:rFonts w:ascii="Open Sans" w:hAnsi="Open Sans" w:cs="Open Sans"/>
          <w:sz w:val="22"/>
          <w:szCs w:val="22"/>
        </w:rPr>
      </w:pPr>
      <w:bookmarkStart w:id="10" w:name="_Toc63232053"/>
      <w:bookmarkStart w:id="11" w:name="_Toc63232279"/>
      <w:bookmarkStart w:id="12" w:name="_Toc63234588"/>
      <w:r w:rsidRPr="005F6C01">
        <w:rPr>
          <w:rFonts w:ascii="Open Sans" w:hAnsi="Open Sans" w:cs="Open Sans"/>
          <w:sz w:val="22"/>
          <w:szCs w:val="22"/>
          <w:u w:val="single"/>
        </w:rPr>
        <w:t>Tryb udzielenia zamówieni</w:t>
      </w:r>
      <w:r w:rsidRPr="005F6C01">
        <w:rPr>
          <w:rFonts w:ascii="Open Sans" w:hAnsi="Open Sans" w:cs="Open Sans"/>
          <w:sz w:val="22"/>
          <w:szCs w:val="22"/>
        </w:rPr>
        <w:t>a</w:t>
      </w:r>
    </w:p>
    <w:p w14:paraId="0D22B334" w14:textId="25D3D809" w:rsidR="00B735DF" w:rsidRDefault="00B735DF" w:rsidP="00C20B0E">
      <w:pPr>
        <w:spacing w:line="252" w:lineRule="auto"/>
        <w:ind w:left="862"/>
        <w:contextualSpacing/>
        <w:jc w:val="both"/>
        <w:outlineLvl w:val="0"/>
        <w:rPr>
          <w:rFonts w:ascii="Open Sans" w:hAnsi="Open Sans" w:cs="Open Sans"/>
          <w:sz w:val="22"/>
          <w:szCs w:val="22"/>
        </w:rPr>
      </w:pPr>
      <w:r>
        <w:rPr>
          <w:rFonts w:ascii="Open Sans" w:hAnsi="Open Sans" w:cs="Open Sans"/>
          <w:sz w:val="22"/>
          <w:szCs w:val="22"/>
        </w:rPr>
        <w:br/>
      </w:r>
      <w:bookmarkEnd w:id="10"/>
      <w:bookmarkEnd w:id="11"/>
      <w:bookmarkEnd w:id="12"/>
      <w:r>
        <w:rPr>
          <w:rFonts w:ascii="Open Sans" w:hAnsi="Open Sans" w:cs="Open Sans"/>
          <w:sz w:val="22"/>
          <w:szCs w:val="22"/>
        </w:rPr>
        <w:t xml:space="preserve">2.1. Postępowanie </w:t>
      </w:r>
      <w:r w:rsidR="00C20B0E">
        <w:rPr>
          <w:rFonts w:ascii="Open Sans" w:hAnsi="Open Sans" w:cs="Open Sans"/>
          <w:sz w:val="22"/>
          <w:szCs w:val="22"/>
        </w:rPr>
        <w:t xml:space="preserve">o udzielenie zamówienia publicznego </w:t>
      </w:r>
      <w:r>
        <w:rPr>
          <w:rFonts w:ascii="Open Sans" w:hAnsi="Open Sans" w:cs="Open Sans"/>
          <w:sz w:val="22"/>
          <w:szCs w:val="22"/>
        </w:rPr>
        <w:t xml:space="preserve">prowadzone jest </w:t>
      </w:r>
      <w:r w:rsidR="00B34417">
        <w:rPr>
          <w:rFonts w:ascii="Open Sans" w:hAnsi="Open Sans" w:cs="Open Sans"/>
          <w:sz w:val="22"/>
          <w:szCs w:val="22"/>
        </w:rPr>
        <w:br/>
      </w:r>
      <w:r>
        <w:rPr>
          <w:rFonts w:ascii="Open Sans" w:hAnsi="Open Sans" w:cs="Open Sans"/>
          <w:sz w:val="22"/>
          <w:szCs w:val="22"/>
        </w:rPr>
        <w:t>w trybie</w:t>
      </w:r>
      <w:r w:rsidR="00C20B0E">
        <w:rPr>
          <w:rFonts w:ascii="Open Sans" w:hAnsi="Open Sans" w:cs="Open Sans"/>
          <w:sz w:val="22"/>
          <w:szCs w:val="22"/>
        </w:rPr>
        <w:t xml:space="preserve"> </w:t>
      </w:r>
      <w:r>
        <w:rPr>
          <w:rFonts w:ascii="Open Sans" w:hAnsi="Open Sans" w:cs="Open Sans"/>
          <w:sz w:val="22"/>
          <w:szCs w:val="22"/>
        </w:rPr>
        <w:t>podstawowym</w:t>
      </w:r>
      <w:r w:rsidR="00C20B0E">
        <w:rPr>
          <w:rFonts w:ascii="Open Sans" w:hAnsi="Open Sans" w:cs="Open Sans"/>
          <w:sz w:val="22"/>
          <w:szCs w:val="22"/>
        </w:rPr>
        <w:t xml:space="preserve"> bez przeprowadzenia negocjacji </w:t>
      </w:r>
      <w:r>
        <w:rPr>
          <w:rFonts w:ascii="Open Sans" w:hAnsi="Open Sans" w:cs="Open Sans"/>
          <w:sz w:val="22"/>
          <w:szCs w:val="22"/>
        </w:rPr>
        <w:t xml:space="preserve">na mocy </w:t>
      </w:r>
      <w:r>
        <w:rPr>
          <w:rFonts w:ascii="Open Sans" w:hAnsi="Open Sans" w:cs="Open Sans"/>
          <w:sz w:val="22"/>
          <w:szCs w:val="22"/>
        </w:rPr>
        <w:br/>
        <w:t>art. 275 pkt 1 Ustawy</w:t>
      </w:r>
      <w:r w:rsidR="00C20B0E">
        <w:rPr>
          <w:rFonts w:ascii="Open Sans" w:hAnsi="Open Sans" w:cs="Open Sans"/>
          <w:sz w:val="22"/>
          <w:szCs w:val="22"/>
        </w:rPr>
        <w:t xml:space="preserve"> z dnia 11 września 2019 roku Prawo Zamówień Publicznych  ( </w:t>
      </w:r>
      <w:r w:rsidR="00052453">
        <w:rPr>
          <w:rFonts w:ascii="Open Sans" w:hAnsi="Open Sans" w:cs="Open Sans"/>
          <w:sz w:val="22"/>
          <w:szCs w:val="22"/>
        </w:rPr>
        <w:t xml:space="preserve">t.j. </w:t>
      </w:r>
      <w:r w:rsidR="00C20B0E">
        <w:rPr>
          <w:rFonts w:ascii="Open Sans" w:hAnsi="Open Sans" w:cs="Open Sans"/>
          <w:sz w:val="22"/>
          <w:szCs w:val="22"/>
        </w:rPr>
        <w:t>Dz. U. z 2021 r. poz. 1129)</w:t>
      </w:r>
      <w:r>
        <w:rPr>
          <w:rFonts w:ascii="Open Sans" w:hAnsi="Open Sans" w:cs="Open Sans"/>
          <w:sz w:val="22"/>
          <w:szCs w:val="22"/>
        </w:rPr>
        <w:t xml:space="preserve"> </w:t>
      </w:r>
      <w:r w:rsidR="00C20B0E">
        <w:rPr>
          <w:rFonts w:ascii="Open Sans" w:hAnsi="Open Sans" w:cs="Open Sans"/>
          <w:sz w:val="22"/>
          <w:szCs w:val="22"/>
        </w:rPr>
        <w:t xml:space="preserve"> zwanej dalej ustawą Pzp</w:t>
      </w:r>
      <w:r>
        <w:rPr>
          <w:rFonts w:ascii="Open Sans" w:hAnsi="Open Sans" w:cs="Open Sans"/>
          <w:sz w:val="22"/>
          <w:szCs w:val="22"/>
        </w:rPr>
        <w:t xml:space="preserve"> </w:t>
      </w:r>
      <w:r w:rsidR="00B34417">
        <w:rPr>
          <w:rFonts w:ascii="Open Sans" w:hAnsi="Open Sans" w:cs="Open Sans"/>
          <w:sz w:val="22"/>
          <w:szCs w:val="22"/>
        </w:rPr>
        <w:br/>
      </w:r>
      <w:r>
        <w:rPr>
          <w:rFonts w:ascii="Open Sans" w:hAnsi="Open Sans" w:cs="Open Sans"/>
          <w:sz w:val="22"/>
          <w:szCs w:val="22"/>
        </w:rPr>
        <w:t xml:space="preserve">oraz  Specyfikacji Warunków Zamówienia, zwanej  dalej SWZ. </w:t>
      </w:r>
    </w:p>
    <w:p w14:paraId="07418B71" w14:textId="77777777" w:rsidR="00B735DF" w:rsidRDefault="00B735DF" w:rsidP="00B735DF">
      <w:pPr>
        <w:spacing w:line="252" w:lineRule="auto"/>
        <w:ind w:left="851"/>
        <w:contextualSpacing/>
        <w:jc w:val="both"/>
        <w:rPr>
          <w:rFonts w:ascii="Open Sans" w:hAnsi="Open Sans" w:cs="Open Sans"/>
          <w:sz w:val="22"/>
          <w:szCs w:val="22"/>
        </w:rPr>
      </w:pPr>
      <w:r>
        <w:rPr>
          <w:rFonts w:ascii="Open Sans" w:hAnsi="Open Sans" w:cs="Open Sans"/>
          <w:sz w:val="22"/>
          <w:szCs w:val="22"/>
        </w:rPr>
        <w:t xml:space="preserve">2.2. Zamawiający  nie  przewiduje  wyboru  najkorzystniejszej  oferty  </w:t>
      </w:r>
      <w:r>
        <w:rPr>
          <w:rFonts w:ascii="Open Sans" w:hAnsi="Open Sans" w:cs="Open Sans"/>
          <w:sz w:val="22"/>
          <w:szCs w:val="22"/>
        </w:rPr>
        <w:br/>
        <w:t>z  możliwością prowadzenia negocjacji.</w:t>
      </w:r>
    </w:p>
    <w:p w14:paraId="788F2556" w14:textId="77777777" w:rsidR="00B735DF" w:rsidRDefault="00B735DF" w:rsidP="00B735DF">
      <w:pPr>
        <w:spacing w:line="252" w:lineRule="auto"/>
        <w:ind w:left="851"/>
        <w:contextualSpacing/>
        <w:rPr>
          <w:rFonts w:ascii="Open Sans" w:hAnsi="Open Sans" w:cs="Open Sans"/>
          <w:sz w:val="22"/>
          <w:szCs w:val="22"/>
        </w:rPr>
      </w:pPr>
      <w:r>
        <w:rPr>
          <w:rFonts w:ascii="Open Sans" w:hAnsi="Open Sans" w:cs="Open Sans"/>
          <w:sz w:val="22"/>
          <w:szCs w:val="22"/>
        </w:rPr>
        <w:t xml:space="preserve">2.3. Zamawiający nie przewiduje aukcji elektronicznej. </w:t>
      </w:r>
    </w:p>
    <w:p w14:paraId="26984723" w14:textId="326D4347" w:rsidR="00B735DF" w:rsidRDefault="00B735DF" w:rsidP="00B735DF">
      <w:pPr>
        <w:spacing w:line="252" w:lineRule="auto"/>
        <w:ind w:left="851"/>
        <w:contextualSpacing/>
        <w:rPr>
          <w:rFonts w:ascii="Open Sans" w:hAnsi="Open Sans" w:cs="Open Sans"/>
          <w:sz w:val="22"/>
          <w:szCs w:val="22"/>
        </w:rPr>
      </w:pPr>
      <w:r>
        <w:rPr>
          <w:rFonts w:ascii="Open Sans" w:hAnsi="Open Sans" w:cs="Open Sans"/>
          <w:sz w:val="22"/>
          <w:szCs w:val="22"/>
        </w:rPr>
        <w:t>2.4. Zamawiający nie przewiduje złożenia oferty w postaci katalogów e</w:t>
      </w:r>
      <w:r w:rsidR="005F6C01">
        <w:rPr>
          <w:rFonts w:ascii="Open Sans" w:hAnsi="Open Sans" w:cs="Open Sans"/>
          <w:sz w:val="22"/>
          <w:szCs w:val="22"/>
        </w:rPr>
        <w:t>lektronicznych.</w:t>
      </w:r>
    </w:p>
    <w:p w14:paraId="3AEDD611" w14:textId="77777777" w:rsidR="00B735DF" w:rsidRDefault="00B735DF" w:rsidP="00B735DF">
      <w:pPr>
        <w:spacing w:line="252" w:lineRule="auto"/>
        <w:ind w:left="851"/>
        <w:contextualSpacing/>
        <w:jc w:val="both"/>
        <w:rPr>
          <w:rFonts w:ascii="Open Sans" w:hAnsi="Open Sans" w:cs="Open Sans"/>
          <w:sz w:val="22"/>
          <w:szCs w:val="22"/>
        </w:rPr>
      </w:pPr>
      <w:r>
        <w:rPr>
          <w:rFonts w:ascii="Open Sans" w:hAnsi="Open Sans" w:cs="Open Sans"/>
          <w:sz w:val="22"/>
          <w:szCs w:val="22"/>
        </w:rPr>
        <w:t>2.5. Zamawiający nie prowadzi postępowania w celu zawarcia umowy ramowej.</w:t>
      </w:r>
    </w:p>
    <w:p w14:paraId="513A2789" w14:textId="2F1195CD" w:rsidR="00B735DF" w:rsidRDefault="00B735DF" w:rsidP="00B735DF">
      <w:pPr>
        <w:spacing w:line="252" w:lineRule="auto"/>
        <w:ind w:left="851"/>
        <w:contextualSpacing/>
        <w:jc w:val="both"/>
        <w:rPr>
          <w:rFonts w:ascii="Open Sans" w:hAnsi="Open Sans" w:cs="Open Sans"/>
          <w:sz w:val="21"/>
          <w:szCs w:val="21"/>
        </w:rPr>
      </w:pPr>
      <w:r>
        <w:rPr>
          <w:rFonts w:ascii="Open Sans" w:hAnsi="Open Sans" w:cs="Open Sans"/>
          <w:sz w:val="22"/>
          <w:szCs w:val="22"/>
        </w:rPr>
        <w:t xml:space="preserve">2.6. Zamawiający nie zastrzega możliwości ubiegania się o udzielenie zamówienia wyłącznie przez Wykonawców, </w:t>
      </w:r>
      <w:r>
        <w:rPr>
          <w:rFonts w:ascii="Open Sans" w:hAnsi="Open Sans" w:cs="Open Sans"/>
          <w:sz w:val="21"/>
          <w:szCs w:val="21"/>
        </w:rPr>
        <w:t>o których mowa w art. 94</w:t>
      </w:r>
      <w:r w:rsidR="005F6C01">
        <w:rPr>
          <w:rFonts w:ascii="Open Sans" w:hAnsi="Open Sans" w:cs="Open Sans"/>
          <w:sz w:val="21"/>
          <w:szCs w:val="21"/>
        </w:rPr>
        <w:br/>
      </w:r>
      <w:r>
        <w:rPr>
          <w:rFonts w:ascii="Open Sans" w:hAnsi="Open Sans" w:cs="Open Sans"/>
          <w:sz w:val="21"/>
          <w:szCs w:val="21"/>
        </w:rPr>
        <w:t xml:space="preserve">ustawy Pzp. </w:t>
      </w:r>
    </w:p>
    <w:p w14:paraId="3F0B990C" w14:textId="0AE36DC3" w:rsidR="00B735DF" w:rsidRDefault="00B735DF" w:rsidP="00B735DF">
      <w:pPr>
        <w:spacing w:line="252" w:lineRule="auto"/>
        <w:ind w:left="851"/>
        <w:contextualSpacing/>
        <w:jc w:val="both"/>
        <w:rPr>
          <w:rFonts w:ascii="Open Sans" w:hAnsi="Open Sans" w:cs="Open Sans"/>
          <w:sz w:val="22"/>
          <w:szCs w:val="22"/>
        </w:rPr>
      </w:pPr>
      <w:r>
        <w:rPr>
          <w:rFonts w:ascii="Open Sans" w:hAnsi="Open Sans" w:cs="Open Sans"/>
          <w:sz w:val="22"/>
          <w:szCs w:val="22"/>
        </w:rPr>
        <w:t xml:space="preserve">2.7. Zamawiający </w:t>
      </w:r>
      <w:r w:rsidR="00821891">
        <w:rPr>
          <w:rFonts w:ascii="Open Sans" w:hAnsi="Open Sans" w:cs="Open Sans"/>
          <w:sz w:val="22"/>
          <w:szCs w:val="22"/>
        </w:rPr>
        <w:t>nie</w:t>
      </w:r>
      <w:r>
        <w:rPr>
          <w:rFonts w:ascii="Open Sans" w:hAnsi="Open Sans" w:cs="Open Sans"/>
          <w:sz w:val="22"/>
          <w:szCs w:val="22"/>
        </w:rPr>
        <w:t xml:space="preserve"> przewiduje podział</w:t>
      </w:r>
      <w:r w:rsidR="00821891">
        <w:rPr>
          <w:rFonts w:ascii="Open Sans" w:hAnsi="Open Sans" w:cs="Open Sans"/>
          <w:sz w:val="22"/>
          <w:szCs w:val="22"/>
        </w:rPr>
        <w:t>u</w:t>
      </w:r>
      <w:r>
        <w:rPr>
          <w:rFonts w:ascii="Open Sans" w:hAnsi="Open Sans" w:cs="Open Sans"/>
          <w:sz w:val="22"/>
          <w:szCs w:val="22"/>
        </w:rPr>
        <w:t xml:space="preserve"> zamówienia na części . </w:t>
      </w:r>
    </w:p>
    <w:p w14:paraId="3AFB38E0"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 xml:space="preserve">              2.8. Podstawa prawna opracowania specyfikacji warunków zamówienia:</w:t>
      </w:r>
    </w:p>
    <w:p w14:paraId="52C1C935" w14:textId="295DA8B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Prawo zamówień publicznych (</w:t>
      </w:r>
      <w:r w:rsidR="00052453">
        <w:rPr>
          <w:rFonts w:ascii="Open Sans" w:hAnsi="Open Sans" w:cs="Open Sans"/>
          <w:sz w:val="22"/>
          <w:szCs w:val="22"/>
        </w:rPr>
        <w:t xml:space="preserve">t.j. </w:t>
      </w:r>
      <w:r>
        <w:rPr>
          <w:rFonts w:ascii="Open Sans" w:hAnsi="Open Sans" w:cs="Open Sans"/>
          <w:sz w:val="22"/>
          <w:szCs w:val="22"/>
        </w:rPr>
        <w:t>Dz.U. z 20</w:t>
      </w:r>
      <w:r w:rsidR="00EC0F7B">
        <w:rPr>
          <w:rFonts w:ascii="Open Sans" w:hAnsi="Open Sans" w:cs="Open Sans"/>
          <w:sz w:val="22"/>
          <w:szCs w:val="22"/>
        </w:rPr>
        <w:t>21</w:t>
      </w:r>
      <w:r>
        <w:rPr>
          <w:rFonts w:ascii="Open Sans" w:hAnsi="Open Sans" w:cs="Open Sans"/>
          <w:sz w:val="22"/>
          <w:szCs w:val="22"/>
        </w:rPr>
        <w:t xml:space="preserve"> r. poz. </w:t>
      </w:r>
      <w:r w:rsidR="00EC0F7B">
        <w:rPr>
          <w:rFonts w:ascii="Open Sans" w:hAnsi="Open Sans" w:cs="Open Sans"/>
          <w:sz w:val="22"/>
          <w:szCs w:val="22"/>
        </w:rPr>
        <w:t>1129</w:t>
      </w:r>
      <w:r>
        <w:rPr>
          <w:rFonts w:ascii="Open Sans" w:hAnsi="Open Sans" w:cs="Open Sans"/>
          <w:sz w:val="22"/>
          <w:szCs w:val="22"/>
        </w:rPr>
        <w:t xml:space="preserve"> ) Ustawa z dnia </w:t>
      </w:r>
      <w:r>
        <w:rPr>
          <w:rFonts w:ascii="Open Sans" w:hAnsi="Open Sans" w:cs="Open Sans"/>
          <w:sz w:val="22"/>
          <w:szCs w:val="22"/>
        </w:rPr>
        <w:br/>
        <w:t>23 kwietnia 1964 r. Kodeks Cywilny (</w:t>
      </w:r>
      <w:r w:rsidR="00052453">
        <w:rPr>
          <w:rFonts w:ascii="Open Sans" w:hAnsi="Open Sans" w:cs="Open Sans"/>
          <w:sz w:val="22"/>
          <w:szCs w:val="22"/>
        </w:rPr>
        <w:t xml:space="preserve"> </w:t>
      </w:r>
      <w:r>
        <w:rPr>
          <w:rFonts w:ascii="Open Sans" w:hAnsi="Open Sans" w:cs="Open Sans"/>
          <w:sz w:val="22"/>
          <w:szCs w:val="22"/>
        </w:rPr>
        <w:t>t.j. Dz. U. z 2020 r. poz. 1740  ze zm.) - jeżeli przepisy ustawy Pzp nie stanowią inaczej.</w:t>
      </w:r>
    </w:p>
    <w:p w14:paraId="6F50DC4E" w14:textId="123A585E" w:rsidR="00B735DF" w:rsidRPr="001F7D2B" w:rsidRDefault="00B735DF" w:rsidP="00B735DF">
      <w:pPr>
        <w:spacing w:line="276" w:lineRule="auto"/>
        <w:jc w:val="both"/>
        <w:rPr>
          <w:rFonts w:ascii="Open Sans" w:hAnsi="Open Sans" w:cs="Open Sans"/>
          <w:sz w:val="20"/>
          <w:szCs w:val="20"/>
        </w:rPr>
      </w:pPr>
      <w:r>
        <w:rPr>
          <w:rFonts w:ascii="Open Sans" w:hAnsi="Open Sans" w:cs="Open Sans"/>
          <w:sz w:val="22"/>
          <w:szCs w:val="22"/>
        </w:rPr>
        <w:t xml:space="preserve">Rozporządzenie Ministra Rozwoju Pracy i Technologii z dnia 23 grudnia 2020 roku </w:t>
      </w:r>
      <w:r>
        <w:rPr>
          <w:rFonts w:ascii="Open Sans" w:hAnsi="Open Sans" w:cs="Open Sans"/>
          <w:sz w:val="22"/>
          <w:szCs w:val="22"/>
        </w:rPr>
        <w:br/>
        <w:t xml:space="preserve">w sprawie podmiotowych środków dowodowych oraz innych dokumentów </w:t>
      </w:r>
      <w:r>
        <w:rPr>
          <w:rFonts w:ascii="Open Sans" w:hAnsi="Open Sans" w:cs="Open Sans"/>
          <w:sz w:val="22"/>
          <w:szCs w:val="22"/>
        </w:rPr>
        <w:br/>
        <w:t xml:space="preserve">lub oświadczeń, jakich może żądać Zamawiający od Wykonawcy </w:t>
      </w:r>
      <w:r w:rsidRPr="001F7D2B">
        <w:rPr>
          <w:rFonts w:ascii="Open Sans" w:hAnsi="Open Sans" w:cs="Open Sans"/>
          <w:sz w:val="20"/>
          <w:szCs w:val="20"/>
        </w:rPr>
        <w:t>(Dz.U.2020 r. poz. 2415)</w:t>
      </w:r>
      <w:r w:rsidR="00645672" w:rsidRPr="001F7D2B">
        <w:rPr>
          <w:rFonts w:ascii="Open Sans" w:hAnsi="Open Sans" w:cs="Open Sans"/>
          <w:sz w:val="20"/>
          <w:szCs w:val="20"/>
        </w:rPr>
        <w:t>.</w:t>
      </w:r>
    </w:p>
    <w:p w14:paraId="0C208550" w14:textId="533A4BFD" w:rsidR="00B735DF" w:rsidRPr="00F41A97" w:rsidRDefault="00B735DF" w:rsidP="00B735DF">
      <w:pPr>
        <w:spacing w:line="276" w:lineRule="auto"/>
        <w:jc w:val="both"/>
        <w:rPr>
          <w:rFonts w:ascii="Open Sans" w:hAnsi="Open Sans" w:cs="Open Sans"/>
          <w:sz w:val="20"/>
          <w:szCs w:val="20"/>
        </w:rPr>
      </w:pPr>
      <w:r>
        <w:rPr>
          <w:rFonts w:ascii="Open Sans" w:hAnsi="Open Sans" w:cs="Open Sans"/>
          <w:sz w:val="22"/>
          <w:szCs w:val="22"/>
        </w:rPr>
        <w:t xml:space="preserve">Rozporządzenie Prezesa Rady Ministrów z dnia 30 grudnia 2020 roku w sprawie sposobu sporządzania i przekazywania informacji oraz wymagań technicznych </w:t>
      </w:r>
      <w:r w:rsidR="00EC0D1A">
        <w:rPr>
          <w:rFonts w:ascii="Open Sans" w:hAnsi="Open Sans" w:cs="Open Sans"/>
          <w:sz w:val="22"/>
          <w:szCs w:val="22"/>
        </w:rPr>
        <w:br/>
      </w:r>
      <w:r>
        <w:rPr>
          <w:rFonts w:ascii="Open Sans" w:hAnsi="Open Sans" w:cs="Open Sans"/>
          <w:sz w:val="22"/>
          <w:szCs w:val="22"/>
        </w:rPr>
        <w:t>dla</w:t>
      </w:r>
      <w:r>
        <w:rPr>
          <w:rFonts w:ascii="Open Sans" w:hAnsi="Open Sans" w:cs="Open Sans"/>
        </w:rPr>
        <w:t xml:space="preserve"> </w:t>
      </w:r>
      <w:r>
        <w:rPr>
          <w:rFonts w:ascii="Open Sans" w:hAnsi="Open Sans" w:cs="Open Sans"/>
          <w:sz w:val="22"/>
          <w:szCs w:val="22"/>
        </w:rPr>
        <w:t xml:space="preserve">dokumentów elektronicznych oraz środków komunikacji elektronicznej </w:t>
      </w:r>
      <w:r w:rsidR="00EC0D1A">
        <w:rPr>
          <w:rFonts w:ascii="Open Sans" w:hAnsi="Open Sans" w:cs="Open Sans"/>
          <w:sz w:val="22"/>
          <w:szCs w:val="22"/>
        </w:rPr>
        <w:br/>
      </w:r>
      <w:r>
        <w:rPr>
          <w:rFonts w:ascii="Open Sans" w:hAnsi="Open Sans" w:cs="Open Sans"/>
          <w:sz w:val="22"/>
          <w:szCs w:val="22"/>
        </w:rPr>
        <w:lastRenderedPageBreak/>
        <w:t xml:space="preserve">w postępowaniu o udzielenie zamówienia publicznego lub konkursie </w:t>
      </w:r>
      <w:r w:rsidR="00EC0D1A">
        <w:rPr>
          <w:rFonts w:ascii="Open Sans" w:hAnsi="Open Sans" w:cs="Open Sans"/>
          <w:sz w:val="22"/>
          <w:szCs w:val="22"/>
        </w:rPr>
        <w:br/>
      </w:r>
      <w:r>
        <w:rPr>
          <w:rFonts w:ascii="Open Sans" w:hAnsi="Open Sans" w:cs="Open Sans"/>
          <w:sz w:val="22"/>
          <w:szCs w:val="22"/>
        </w:rPr>
        <w:t>(</w:t>
      </w:r>
      <w:r w:rsidRPr="00F41A97">
        <w:rPr>
          <w:rFonts w:ascii="Open Sans" w:hAnsi="Open Sans" w:cs="Open Sans"/>
          <w:sz w:val="20"/>
          <w:szCs w:val="20"/>
        </w:rPr>
        <w:t>Dz.U.2020 r. poz. 2452).</w:t>
      </w:r>
    </w:p>
    <w:p w14:paraId="62B5FCFD" w14:textId="77777777" w:rsidR="00B735DF" w:rsidRPr="005F6C01" w:rsidRDefault="00B735DF" w:rsidP="00B225C5">
      <w:pPr>
        <w:pStyle w:val="Akapitzlist"/>
        <w:numPr>
          <w:ilvl w:val="0"/>
          <w:numId w:val="2"/>
        </w:numPr>
        <w:spacing w:line="276" w:lineRule="auto"/>
        <w:jc w:val="both"/>
        <w:rPr>
          <w:rFonts w:ascii="Open Sans" w:hAnsi="Open Sans" w:cs="Open Sans"/>
          <w:sz w:val="22"/>
          <w:szCs w:val="22"/>
          <w:u w:val="single"/>
        </w:rPr>
      </w:pPr>
      <w:r w:rsidRPr="005F6C01">
        <w:rPr>
          <w:rFonts w:ascii="Open Sans" w:hAnsi="Open Sans" w:cs="Open Sans"/>
          <w:sz w:val="22"/>
          <w:szCs w:val="22"/>
          <w:u w:val="single"/>
        </w:rPr>
        <w:t xml:space="preserve">Przedmiot zamówienia </w:t>
      </w:r>
    </w:p>
    <w:p w14:paraId="693AED61" w14:textId="28CA6EF6" w:rsidR="00E074BB" w:rsidRPr="00E074BB" w:rsidRDefault="00B735DF" w:rsidP="00052453">
      <w:pPr>
        <w:jc w:val="both"/>
        <w:rPr>
          <w:rFonts w:ascii="Open Sans" w:eastAsiaTheme="minorHAnsi" w:hAnsi="Open Sans" w:cs="Open Sans"/>
          <w:color w:val="0000FF"/>
          <w:sz w:val="22"/>
          <w:szCs w:val="22"/>
          <w:lang w:eastAsia="en-US"/>
        </w:rPr>
      </w:pPr>
      <w:r w:rsidRPr="005F6C01">
        <w:rPr>
          <w:rFonts w:ascii="Open Sans" w:hAnsi="Open Sans" w:cs="Open Sans"/>
          <w:color w:val="0000FF"/>
          <w:sz w:val="22"/>
        </w:rPr>
        <w:t>3.1</w:t>
      </w:r>
      <w:r w:rsidR="00E359E9">
        <w:rPr>
          <w:rFonts w:ascii="Open Sans" w:hAnsi="Open Sans" w:cs="Open Sans"/>
          <w:color w:val="0000FF"/>
          <w:sz w:val="22"/>
        </w:rPr>
        <w:t>.</w:t>
      </w:r>
      <w:r w:rsidRPr="005F6C01">
        <w:rPr>
          <w:rFonts w:ascii="Open Sans" w:hAnsi="Open Sans" w:cs="Open Sans"/>
          <w:color w:val="0000FF"/>
          <w:sz w:val="22"/>
        </w:rPr>
        <w:t xml:space="preserve"> </w:t>
      </w:r>
      <w:bookmarkStart w:id="13" w:name="_Hlk77167248"/>
      <w:bookmarkStart w:id="14" w:name="_Hlk76494993"/>
      <w:r w:rsidR="00052453" w:rsidRPr="00052453">
        <w:rPr>
          <w:rFonts w:ascii="Open Sans" w:eastAsiaTheme="minorHAnsi" w:hAnsi="Open Sans" w:cs="Open Sans"/>
          <w:color w:val="0000FF"/>
          <w:sz w:val="22"/>
          <w:szCs w:val="22"/>
          <w:lang w:eastAsia="en-US"/>
        </w:rPr>
        <w:t>„Dostawa nowego nadwozia piaskarko – solarki wyposażonej w instalację zwilżania soli”.</w:t>
      </w:r>
    </w:p>
    <w:bookmarkEnd w:id="13"/>
    <w:bookmarkEnd w:id="14"/>
    <w:p w14:paraId="0BDFAD39" w14:textId="77777777" w:rsidR="00B735DF" w:rsidRDefault="00B735DF" w:rsidP="00B735DF">
      <w:pPr>
        <w:pStyle w:val="Akapitzlist"/>
        <w:spacing w:line="276" w:lineRule="auto"/>
        <w:ind w:left="862"/>
        <w:jc w:val="both"/>
        <w:rPr>
          <w:rFonts w:ascii="Open Sans" w:hAnsi="Open Sans" w:cs="Open Sans"/>
          <w:sz w:val="22"/>
          <w:szCs w:val="22"/>
          <w:u w:val="single"/>
        </w:rPr>
      </w:pPr>
    </w:p>
    <w:p w14:paraId="1F09F243" w14:textId="5350B906" w:rsidR="00B735DF" w:rsidRDefault="00B735DF" w:rsidP="00D25C38">
      <w:pPr>
        <w:rPr>
          <w:rFonts w:ascii="Open Sans" w:eastAsia="Tahoma" w:hAnsi="Open Sans" w:cs="Open Sans"/>
          <w:color w:val="000000"/>
          <w:sz w:val="16"/>
          <w:szCs w:val="16"/>
        </w:rPr>
      </w:pPr>
      <w:r>
        <w:rPr>
          <w:rFonts w:ascii="Open Sans" w:hAnsi="Open Sans" w:cs="Open Sans"/>
          <w:color w:val="000000"/>
          <w:sz w:val="22"/>
          <w:szCs w:val="22"/>
        </w:rPr>
        <w:t>3.2.</w:t>
      </w:r>
      <w:r>
        <w:rPr>
          <w:rFonts w:ascii="Open Sans" w:hAnsi="Open Sans" w:cs="Open Sans"/>
          <w:color w:val="000000"/>
          <w:sz w:val="22"/>
          <w:szCs w:val="22"/>
        </w:rPr>
        <w:tab/>
        <w:t xml:space="preserve">Oznaczenie wg Wspólnego Słownika Zamówień </w:t>
      </w:r>
      <w:r w:rsidR="00D25C38">
        <w:rPr>
          <w:rFonts w:ascii="Open Sans" w:hAnsi="Open Sans" w:cs="Open Sans"/>
          <w:color w:val="000000"/>
          <w:sz w:val="22"/>
          <w:szCs w:val="22"/>
        </w:rPr>
        <w:t xml:space="preserve"> </w:t>
      </w:r>
      <w:r>
        <w:rPr>
          <w:rFonts w:ascii="Open Sans" w:hAnsi="Open Sans" w:cs="Open Sans"/>
          <w:color w:val="000000"/>
          <w:sz w:val="20"/>
          <w:szCs w:val="20"/>
        </w:rPr>
        <w:t>CPV</w:t>
      </w:r>
      <w:r w:rsidR="002E7592">
        <w:rPr>
          <w:rFonts w:ascii="Open Sans" w:hAnsi="Open Sans" w:cs="Open Sans"/>
          <w:color w:val="000000"/>
          <w:sz w:val="20"/>
          <w:szCs w:val="20"/>
        </w:rPr>
        <w:t xml:space="preserve">: 34 </w:t>
      </w:r>
      <w:r w:rsidR="00E359E9">
        <w:rPr>
          <w:rFonts w:ascii="Open Sans" w:hAnsi="Open Sans" w:cs="Open Sans"/>
          <w:color w:val="000000"/>
          <w:sz w:val="20"/>
          <w:szCs w:val="20"/>
        </w:rPr>
        <w:t>21 00 00-2</w:t>
      </w:r>
      <w:r w:rsidR="00D25C38" w:rsidRPr="00D25C38">
        <w:rPr>
          <w:rFonts w:ascii="Open Sans" w:eastAsia="Tahoma" w:hAnsi="Open Sans" w:cs="Open Sans"/>
          <w:color w:val="000000"/>
          <w:sz w:val="16"/>
          <w:szCs w:val="16"/>
        </w:rPr>
        <w:t xml:space="preserve">  </w:t>
      </w:r>
    </w:p>
    <w:p w14:paraId="54C8DC62" w14:textId="77777777" w:rsidR="0017443F" w:rsidRPr="0017443F" w:rsidRDefault="0017443F" w:rsidP="00B735DF">
      <w:pPr>
        <w:rPr>
          <w:rFonts w:ascii="Open Sans" w:hAnsi="Open Sans" w:cs="Open Sans"/>
          <w:color w:val="000000"/>
          <w:sz w:val="20"/>
          <w:szCs w:val="20"/>
        </w:rPr>
      </w:pPr>
    </w:p>
    <w:p w14:paraId="09275BB3" w14:textId="4A96F85C" w:rsidR="00B735DF" w:rsidRDefault="00B735DF" w:rsidP="00B735DF">
      <w:pPr>
        <w:spacing w:line="276" w:lineRule="auto"/>
        <w:jc w:val="both"/>
        <w:rPr>
          <w:rFonts w:ascii="Open Sans" w:hAnsi="Open Sans" w:cs="Open Sans"/>
          <w:color w:val="000000"/>
          <w:sz w:val="22"/>
          <w:szCs w:val="22"/>
        </w:rPr>
      </w:pPr>
      <w:r>
        <w:rPr>
          <w:rFonts w:ascii="Open Sans" w:hAnsi="Open Sans" w:cs="Open Sans"/>
          <w:color w:val="000000"/>
          <w:sz w:val="22"/>
          <w:szCs w:val="22"/>
        </w:rPr>
        <w:t>3.3.</w:t>
      </w:r>
      <w:r>
        <w:rPr>
          <w:rFonts w:ascii="Open Sans" w:hAnsi="Open Sans" w:cs="Open Sans"/>
          <w:color w:val="000000"/>
          <w:sz w:val="22"/>
          <w:szCs w:val="22"/>
        </w:rPr>
        <w:tab/>
        <w:t xml:space="preserve">Miejsce realizacji zamówienia: Koszalin  </w:t>
      </w:r>
    </w:p>
    <w:p w14:paraId="45F59C2C" w14:textId="0F998AFB"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3.4.</w:t>
      </w:r>
      <w:r>
        <w:rPr>
          <w:rFonts w:ascii="Open Sans" w:hAnsi="Open Sans" w:cs="Open Sans"/>
          <w:sz w:val="22"/>
          <w:szCs w:val="22"/>
        </w:rPr>
        <w:tab/>
        <w:t xml:space="preserve">Rodzaj zamówienia: </w:t>
      </w:r>
      <w:r w:rsidR="009F2F26">
        <w:rPr>
          <w:rFonts w:ascii="Open Sans" w:hAnsi="Open Sans" w:cs="Open Sans"/>
          <w:sz w:val="22"/>
          <w:szCs w:val="22"/>
        </w:rPr>
        <w:t xml:space="preserve">Dostawa </w:t>
      </w:r>
      <w:r>
        <w:rPr>
          <w:rFonts w:ascii="Open Sans" w:hAnsi="Open Sans" w:cs="Open Sans"/>
          <w:sz w:val="22"/>
          <w:szCs w:val="22"/>
        </w:rPr>
        <w:t xml:space="preserve"> </w:t>
      </w:r>
    </w:p>
    <w:p w14:paraId="624D0FD4" w14:textId="451938F0" w:rsidR="00B735DF" w:rsidRPr="005F6C01" w:rsidRDefault="00B735DF" w:rsidP="00F132BB">
      <w:pPr>
        <w:spacing w:line="276" w:lineRule="auto"/>
        <w:jc w:val="both"/>
        <w:rPr>
          <w:rFonts w:ascii="Open Sans" w:hAnsi="Open Sans" w:cs="Open Sans"/>
          <w:bCs/>
          <w:color w:val="0000FF"/>
          <w:sz w:val="22"/>
        </w:rPr>
      </w:pPr>
      <w:r>
        <w:rPr>
          <w:rFonts w:ascii="Open Sans" w:hAnsi="Open Sans" w:cs="Open Sans"/>
          <w:sz w:val="22"/>
          <w:szCs w:val="22"/>
        </w:rPr>
        <w:t>3.5.</w:t>
      </w:r>
      <w:r>
        <w:rPr>
          <w:rFonts w:ascii="Open Sans" w:hAnsi="Open Sans" w:cs="Open Sans"/>
          <w:sz w:val="22"/>
          <w:szCs w:val="22"/>
        </w:rPr>
        <w:tab/>
        <w:t xml:space="preserve">Przedmiot zamówienia </w:t>
      </w:r>
      <w:r w:rsidRPr="00F132BB">
        <w:rPr>
          <w:rFonts w:ascii="Open Sans" w:hAnsi="Open Sans" w:cs="Open Sans"/>
          <w:color w:val="000000" w:themeColor="text1"/>
          <w:sz w:val="22"/>
          <w:szCs w:val="22"/>
        </w:rPr>
        <w:t xml:space="preserve">obejmuje: </w:t>
      </w:r>
      <w:r w:rsidR="00F132BB" w:rsidRPr="00F132BB">
        <w:rPr>
          <w:rFonts w:ascii="Open Sans" w:eastAsiaTheme="minorHAnsi" w:hAnsi="Open Sans" w:cs="Open Sans"/>
          <w:color w:val="000000" w:themeColor="text1"/>
          <w:sz w:val="22"/>
          <w:szCs w:val="22"/>
          <w:lang w:eastAsia="en-US"/>
        </w:rPr>
        <w:t>Dostawę  now</w:t>
      </w:r>
      <w:r w:rsidR="003F64D2">
        <w:rPr>
          <w:rFonts w:ascii="Open Sans" w:eastAsiaTheme="minorHAnsi" w:hAnsi="Open Sans" w:cs="Open Sans"/>
          <w:color w:val="000000" w:themeColor="text1"/>
          <w:sz w:val="22"/>
          <w:szCs w:val="22"/>
          <w:lang w:eastAsia="en-US"/>
        </w:rPr>
        <w:t xml:space="preserve">ego </w:t>
      </w:r>
      <w:r w:rsidR="00F132BB" w:rsidRPr="00F132BB">
        <w:rPr>
          <w:rFonts w:ascii="Open Sans" w:eastAsiaTheme="minorHAnsi" w:hAnsi="Open Sans" w:cs="Open Sans"/>
          <w:color w:val="000000" w:themeColor="text1"/>
          <w:sz w:val="22"/>
          <w:szCs w:val="22"/>
          <w:lang w:eastAsia="en-US"/>
        </w:rPr>
        <w:t xml:space="preserve"> nadwozi</w:t>
      </w:r>
      <w:r w:rsidR="003F64D2">
        <w:rPr>
          <w:rFonts w:ascii="Open Sans" w:eastAsiaTheme="minorHAnsi" w:hAnsi="Open Sans" w:cs="Open Sans"/>
          <w:color w:val="000000" w:themeColor="text1"/>
          <w:sz w:val="22"/>
          <w:szCs w:val="22"/>
          <w:lang w:eastAsia="en-US"/>
        </w:rPr>
        <w:t>a</w:t>
      </w:r>
      <w:r w:rsidR="00F132BB" w:rsidRPr="00F132BB">
        <w:rPr>
          <w:rFonts w:ascii="Open Sans" w:eastAsiaTheme="minorHAnsi" w:hAnsi="Open Sans" w:cs="Open Sans"/>
          <w:color w:val="000000" w:themeColor="text1"/>
          <w:sz w:val="22"/>
          <w:szCs w:val="22"/>
          <w:lang w:eastAsia="en-US"/>
        </w:rPr>
        <w:t xml:space="preserve"> piaskarko – solar</w:t>
      </w:r>
      <w:r w:rsidR="003F64D2">
        <w:rPr>
          <w:rFonts w:ascii="Open Sans" w:eastAsiaTheme="minorHAnsi" w:hAnsi="Open Sans" w:cs="Open Sans"/>
          <w:color w:val="000000" w:themeColor="text1"/>
          <w:sz w:val="22"/>
          <w:szCs w:val="22"/>
          <w:lang w:eastAsia="en-US"/>
        </w:rPr>
        <w:t>ki</w:t>
      </w:r>
      <w:r w:rsidR="00F132BB" w:rsidRPr="00F132BB">
        <w:rPr>
          <w:rFonts w:ascii="Open Sans" w:eastAsiaTheme="minorHAnsi" w:hAnsi="Open Sans" w:cs="Open Sans"/>
          <w:color w:val="000000" w:themeColor="text1"/>
          <w:sz w:val="22"/>
          <w:szCs w:val="22"/>
          <w:lang w:eastAsia="en-US"/>
        </w:rPr>
        <w:t xml:space="preserve"> wyposażon</w:t>
      </w:r>
      <w:r w:rsidR="003F64D2">
        <w:rPr>
          <w:rFonts w:ascii="Open Sans" w:eastAsiaTheme="minorHAnsi" w:hAnsi="Open Sans" w:cs="Open Sans"/>
          <w:color w:val="000000" w:themeColor="text1"/>
          <w:sz w:val="22"/>
          <w:szCs w:val="22"/>
          <w:lang w:eastAsia="en-US"/>
        </w:rPr>
        <w:t xml:space="preserve">ej </w:t>
      </w:r>
      <w:r w:rsidR="00F132BB" w:rsidRPr="00F132BB">
        <w:rPr>
          <w:rFonts w:ascii="Open Sans" w:eastAsiaTheme="minorHAnsi" w:hAnsi="Open Sans" w:cs="Open Sans"/>
          <w:color w:val="000000" w:themeColor="text1"/>
          <w:sz w:val="22"/>
          <w:szCs w:val="22"/>
          <w:lang w:eastAsia="en-US"/>
        </w:rPr>
        <w:t xml:space="preserve">  w instalację zwilżania soli”. </w:t>
      </w:r>
      <w:r w:rsidRPr="005F6C01">
        <w:rPr>
          <w:rFonts w:ascii="Open Sans" w:hAnsi="Open Sans" w:cs="Open Sans"/>
          <w:bCs/>
          <w:sz w:val="22"/>
        </w:rPr>
        <w:t xml:space="preserve">Szczegółowy opis </w:t>
      </w:r>
      <w:r w:rsidR="00D726CC" w:rsidRPr="005F6C01">
        <w:rPr>
          <w:rFonts w:ascii="Open Sans" w:hAnsi="Open Sans" w:cs="Open Sans"/>
          <w:bCs/>
          <w:sz w:val="22"/>
        </w:rPr>
        <w:t xml:space="preserve"> i zakres </w:t>
      </w:r>
      <w:r w:rsidRPr="005F6C01">
        <w:rPr>
          <w:rFonts w:ascii="Open Sans" w:hAnsi="Open Sans" w:cs="Open Sans"/>
          <w:bCs/>
          <w:sz w:val="22"/>
        </w:rPr>
        <w:t xml:space="preserve">przedmiotu zamówienia zawarty został w   Rozdziale II </w:t>
      </w:r>
      <w:r w:rsidR="00D726CC" w:rsidRPr="005F6C01">
        <w:rPr>
          <w:rFonts w:ascii="Open Sans" w:hAnsi="Open Sans" w:cs="Open Sans"/>
          <w:bCs/>
          <w:sz w:val="22"/>
        </w:rPr>
        <w:t xml:space="preserve"> </w:t>
      </w:r>
      <w:r w:rsidRPr="005F6C01">
        <w:rPr>
          <w:rFonts w:ascii="Open Sans" w:hAnsi="Open Sans" w:cs="Open Sans"/>
          <w:bCs/>
          <w:sz w:val="22"/>
        </w:rPr>
        <w:t>SWZ</w:t>
      </w:r>
      <w:r w:rsidR="00645672" w:rsidRPr="005F6C01">
        <w:rPr>
          <w:rFonts w:ascii="Open Sans" w:hAnsi="Open Sans" w:cs="Open Sans"/>
          <w:bCs/>
          <w:sz w:val="22"/>
        </w:rPr>
        <w:t>.</w:t>
      </w:r>
      <w:r w:rsidRPr="005F6C01">
        <w:rPr>
          <w:rFonts w:ascii="Open Sans" w:hAnsi="Open Sans" w:cs="Open Sans"/>
          <w:bCs/>
          <w:sz w:val="22"/>
        </w:rPr>
        <w:t xml:space="preserve"> </w:t>
      </w:r>
    </w:p>
    <w:p w14:paraId="416529C2" w14:textId="77777777" w:rsidR="00B735DF" w:rsidRPr="005F6C01" w:rsidRDefault="00B735DF" w:rsidP="00B735DF">
      <w:pPr>
        <w:spacing w:line="276" w:lineRule="auto"/>
        <w:jc w:val="both"/>
        <w:rPr>
          <w:rFonts w:ascii="Open Sans" w:hAnsi="Open Sans" w:cs="Open Sans"/>
          <w:bCs/>
          <w:sz w:val="22"/>
          <w:szCs w:val="22"/>
        </w:rPr>
      </w:pPr>
    </w:p>
    <w:p w14:paraId="60FFC6F9" w14:textId="7A2FF1C7" w:rsidR="00B735DF" w:rsidRPr="005F6C01" w:rsidRDefault="00B735DF" w:rsidP="00B735DF">
      <w:pPr>
        <w:spacing w:line="276" w:lineRule="auto"/>
        <w:jc w:val="both"/>
        <w:rPr>
          <w:rFonts w:ascii="Open Sans" w:hAnsi="Open Sans" w:cs="Open Sans"/>
          <w:bCs/>
          <w:sz w:val="22"/>
          <w:szCs w:val="22"/>
        </w:rPr>
      </w:pPr>
      <w:r w:rsidRPr="005F6C01">
        <w:rPr>
          <w:rFonts w:ascii="Open Sans" w:hAnsi="Open Sans" w:cs="Open Sans"/>
          <w:bCs/>
          <w:sz w:val="22"/>
          <w:szCs w:val="22"/>
        </w:rPr>
        <w:t>4.</w:t>
      </w:r>
      <w:r w:rsidRPr="005F6C01">
        <w:rPr>
          <w:rFonts w:ascii="Open Sans" w:hAnsi="Open Sans" w:cs="Open Sans"/>
          <w:bCs/>
          <w:sz w:val="22"/>
          <w:szCs w:val="22"/>
        </w:rPr>
        <w:tab/>
      </w:r>
      <w:r w:rsidRPr="005F6C01">
        <w:rPr>
          <w:rFonts w:ascii="Open Sans" w:hAnsi="Open Sans" w:cs="Open Sans"/>
          <w:bCs/>
          <w:sz w:val="22"/>
          <w:szCs w:val="22"/>
          <w:u w:val="single"/>
        </w:rPr>
        <w:t>Zamówienia o których mowa w art.  214</w:t>
      </w:r>
      <w:r w:rsidRPr="005F6C01">
        <w:rPr>
          <w:rFonts w:ascii="Open Sans" w:hAnsi="Open Sans" w:cs="Open Sans"/>
          <w:bCs/>
          <w:sz w:val="22"/>
          <w:szCs w:val="22"/>
        </w:rPr>
        <w:t xml:space="preserve"> ust.  1 pkt </w:t>
      </w:r>
      <w:r w:rsidR="005861A4" w:rsidRPr="005F6C01">
        <w:rPr>
          <w:rFonts w:ascii="Open Sans" w:hAnsi="Open Sans" w:cs="Open Sans"/>
          <w:bCs/>
          <w:sz w:val="22"/>
          <w:szCs w:val="22"/>
        </w:rPr>
        <w:t>7</w:t>
      </w:r>
      <w:r w:rsidR="00C81147">
        <w:rPr>
          <w:rFonts w:ascii="Open Sans" w:hAnsi="Open Sans" w:cs="Open Sans"/>
          <w:bCs/>
          <w:sz w:val="22"/>
          <w:szCs w:val="22"/>
        </w:rPr>
        <w:t xml:space="preserve"> </w:t>
      </w:r>
      <w:r w:rsidRPr="005F6C01">
        <w:rPr>
          <w:rFonts w:ascii="Open Sans" w:hAnsi="Open Sans" w:cs="Open Sans"/>
          <w:bCs/>
          <w:sz w:val="22"/>
          <w:szCs w:val="22"/>
        </w:rPr>
        <w:t>) Ustawy PZP:</w:t>
      </w:r>
    </w:p>
    <w:p w14:paraId="4F8133F2" w14:textId="34C32BBB" w:rsidR="00B735DF" w:rsidRPr="00B905E3" w:rsidRDefault="00B735DF" w:rsidP="00B735DF">
      <w:pPr>
        <w:spacing w:line="276" w:lineRule="auto"/>
        <w:jc w:val="both"/>
        <w:rPr>
          <w:rFonts w:ascii="Open Sans" w:hAnsi="Open Sans" w:cs="Open Sans"/>
          <w:bCs/>
          <w:sz w:val="22"/>
          <w:szCs w:val="22"/>
        </w:rPr>
      </w:pPr>
      <w:r w:rsidRPr="00B905E3">
        <w:rPr>
          <w:rFonts w:ascii="Open Sans" w:hAnsi="Open Sans" w:cs="Open Sans"/>
          <w:bCs/>
          <w:sz w:val="22"/>
          <w:szCs w:val="22"/>
        </w:rPr>
        <w:t xml:space="preserve">             Nie przewiduje się</w:t>
      </w:r>
    </w:p>
    <w:p w14:paraId="3E718418" w14:textId="23E55A6C" w:rsidR="00D726CC" w:rsidRPr="005F6C01" w:rsidRDefault="00D726CC" w:rsidP="00B735DF">
      <w:pPr>
        <w:spacing w:line="276" w:lineRule="auto"/>
        <w:jc w:val="both"/>
        <w:rPr>
          <w:rFonts w:ascii="Open Sans" w:hAnsi="Open Sans" w:cs="Open Sans"/>
          <w:bCs/>
          <w:sz w:val="22"/>
          <w:szCs w:val="22"/>
        </w:rPr>
      </w:pPr>
    </w:p>
    <w:p w14:paraId="21535E34" w14:textId="257DC57F" w:rsidR="00B735DF" w:rsidRPr="005F6C01" w:rsidRDefault="00B735DF" w:rsidP="002017C2">
      <w:pPr>
        <w:pStyle w:val="Akapitzlist"/>
        <w:numPr>
          <w:ilvl w:val="0"/>
          <w:numId w:val="6"/>
        </w:numPr>
        <w:spacing w:line="276" w:lineRule="auto"/>
        <w:jc w:val="both"/>
        <w:rPr>
          <w:rFonts w:ascii="Open Sans" w:hAnsi="Open Sans" w:cs="Open Sans"/>
          <w:bCs/>
          <w:color w:val="000000"/>
          <w:sz w:val="22"/>
          <w:szCs w:val="22"/>
        </w:rPr>
      </w:pPr>
      <w:r w:rsidRPr="005F6C01">
        <w:rPr>
          <w:rFonts w:ascii="Open Sans" w:hAnsi="Open Sans" w:cs="Open Sans"/>
          <w:bCs/>
          <w:color w:val="000000"/>
          <w:sz w:val="22"/>
          <w:szCs w:val="22"/>
          <w:u w:val="single"/>
        </w:rPr>
        <w:t>Termin wykonania zamówienia:</w:t>
      </w:r>
    </w:p>
    <w:p w14:paraId="3E87B139" w14:textId="5F6A00A2" w:rsidR="00C81147" w:rsidRDefault="00B00E8F" w:rsidP="00B00E8F">
      <w:pPr>
        <w:jc w:val="both"/>
        <w:rPr>
          <w:rFonts w:ascii="Open Sans" w:hAnsi="Open Sans" w:cs="Open Sans"/>
          <w:bCs/>
          <w:sz w:val="22"/>
          <w:szCs w:val="22"/>
        </w:rPr>
      </w:pPr>
      <w:r w:rsidRPr="00B00E8F">
        <w:rPr>
          <w:rFonts w:ascii="Open Sans" w:hAnsi="Open Sans" w:cs="Open Sans"/>
          <w:bCs/>
          <w:sz w:val="22"/>
          <w:szCs w:val="22"/>
        </w:rPr>
        <w:t xml:space="preserve">Wykonawca zobowiązany jest do dostarczenia przedmiotu dostawy w terminie </w:t>
      </w:r>
      <w:r>
        <w:rPr>
          <w:rFonts w:ascii="Open Sans" w:hAnsi="Open Sans" w:cs="Open Sans"/>
          <w:bCs/>
          <w:sz w:val="22"/>
          <w:szCs w:val="22"/>
        </w:rPr>
        <w:br/>
      </w:r>
      <w:r w:rsidRPr="00B00E8F">
        <w:rPr>
          <w:rFonts w:ascii="Open Sans" w:hAnsi="Open Sans" w:cs="Open Sans"/>
          <w:bCs/>
          <w:sz w:val="22"/>
          <w:szCs w:val="22"/>
        </w:rPr>
        <w:t xml:space="preserve">nie później niż do </w:t>
      </w:r>
      <w:r w:rsidR="003F64D2">
        <w:rPr>
          <w:rFonts w:ascii="Open Sans" w:hAnsi="Open Sans" w:cs="Open Sans"/>
          <w:bCs/>
          <w:sz w:val="22"/>
          <w:szCs w:val="22"/>
        </w:rPr>
        <w:t xml:space="preserve">dnia 31.10.2021 r. </w:t>
      </w:r>
      <w:r w:rsidRPr="00B00E8F">
        <w:rPr>
          <w:rFonts w:ascii="Open Sans" w:hAnsi="Open Sans" w:cs="Open Sans"/>
          <w:bCs/>
          <w:sz w:val="22"/>
          <w:szCs w:val="22"/>
        </w:rPr>
        <w:t xml:space="preserve">  </w:t>
      </w:r>
    </w:p>
    <w:p w14:paraId="485509E5" w14:textId="77777777" w:rsidR="00B00E8F" w:rsidRDefault="00B00E8F" w:rsidP="00B00E8F">
      <w:pPr>
        <w:jc w:val="both"/>
        <w:rPr>
          <w:rFonts w:ascii="Open Sans" w:hAnsi="Open Sans" w:cs="Open Sans"/>
          <w:bCs/>
          <w:sz w:val="22"/>
          <w:szCs w:val="22"/>
        </w:rPr>
      </w:pPr>
    </w:p>
    <w:p w14:paraId="399EE06A" w14:textId="77777777" w:rsidR="00B735DF" w:rsidRPr="005F6C01" w:rsidRDefault="00B735DF" w:rsidP="00B735DF">
      <w:pPr>
        <w:spacing w:line="276" w:lineRule="auto"/>
        <w:jc w:val="both"/>
        <w:rPr>
          <w:rFonts w:ascii="Open Sans" w:hAnsi="Open Sans" w:cs="Open Sans"/>
          <w:sz w:val="22"/>
          <w:szCs w:val="22"/>
        </w:rPr>
      </w:pPr>
      <w:r w:rsidRPr="005F6C01">
        <w:rPr>
          <w:rFonts w:ascii="Open Sans" w:hAnsi="Open Sans" w:cs="Open Sans"/>
          <w:sz w:val="22"/>
          <w:szCs w:val="22"/>
        </w:rPr>
        <w:t>6.</w:t>
      </w:r>
      <w:r w:rsidRPr="005F6C01">
        <w:rPr>
          <w:rFonts w:ascii="Open Sans" w:hAnsi="Open Sans" w:cs="Open Sans"/>
          <w:sz w:val="22"/>
          <w:szCs w:val="22"/>
        </w:rPr>
        <w:tab/>
      </w:r>
      <w:r w:rsidRPr="005F6C01">
        <w:rPr>
          <w:rFonts w:ascii="Open Sans" w:hAnsi="Open Sans" w:cs="Open Sans"/>
          <w:sz w:val="22"/>
          <w:szCs w:val="22"/>
          <w:u w:val="single"/>
        </w:rPr>
        <w:t>Warunki udziału w postępowaniu</w:t>
      </w:r>
      <w:r w:rsidRPr="005F6C01">
        <w:rPr>
          <w:rFonts w:ascii="Open Sans" w:hAnsi="Open Sans" w:cs="Open Sans"/>
          <w:sz w:val="22"/>
          <w:szCs w:val="22"/>
        </w:rPr>
        <w:t xml:space="preserve"> :</w:t>
      </w:r>
    </w:p>
    <w:p w14:paraId="6339C0DD"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6.1. O udzielenie zamówienia mogą ubiegać się Wykonawcy, którzy:</w:t>
      </w:r>
    </w:p>
    <w:p w14:paraId="39A8BB92"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1) nie podlegają wykluczeniu;</w:t>
      </w:r>
    </w:p>
    <w:p w14:paraId="1930AF5A"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 xml:space="preserve">2) spełniają warunki udziału w postępowaniu określone przez Zamawiającego </w:t>
      </w:r>
    </w:p>
    <w:p w14:paraId="7BC3C4F7" w14:textId="5AE0D72C" w:rsidR="00B735DF" w:rsidRPr="00CF0B19" w:rsidRDefault="00B735DF" w:rsidP="00B735DF">
      <w:pPr>
        <w:spacing w:line="276" w:lineRule="auto"/>
        <w:jc w:val="both"/>
        <w:rPr>
          <w:rFonts w:ascii="Open Sans" w:hAnsi="Open Sans" w:cs="Open Sans"/>
          <w:color w:val="000000" w:themeColor="text1"/>
          <w:sz w:val="22"/>
          <w:szCs w:val="22"/>
        </w:rPr>
      </w:pPr>
      <w:r>
        <w:rPr>
          <w:rFonts w:ascii="Open Sans" w:hAnsi="Open Sans" w:cs="Open Sans"/>
          <w:sz w:val="22"/>
          <w:szCs w:val="22"/>
        </w:rPr>
        <w:t xml:space="preserve">w ogłoszeniu o zamówieniu i niniejszej SWZ, tj. </w:t>
      </w:r>
      <w:r w:rsidRPr="00CF0B19">
        <w:rPr>
          <w:rFonts w:ascii="Open Sans" w:hAnsi="Open Sans" w:cs="Open Sans"/>
          <w:color w:val="000000" w:themeColor="text1"/>
          <w:sz w:val="22"/>
          <w:szCs w:val="22"/>
        </w:rPr>
        <w:t>art. 112 ust. 2</w:t>
      </w:r>
      <w:r w:rsidR="00775BB3" w:rsidRPr="00CF0B19">
        <w:rPr>
          <w:rFonts w:ascii="Open Sans" w:hAnsi="Open Sans" w:cs="Open Sans"/>
          <w:color w:val="000000" w:themeColor="text1"/>
          <w:sz w:val="22"/>
          <w:szCs w:val="22"/>
        </w:rPr>
        <w:t xml:space="preserve">  </w:t>
      </w:r>
      <w:r w:rsidR="00CF0B19">
        <w:rPr>
          <w:rFonts w:ascii="Open Sans" w:hAnsi="Open Sans" w:cs="Open Sans"/>
          <w:color w:val="000000" w:themeColor="text1"/>
          <w:sz w:val="22"/>
          <w:szCs w:val="22"/>
        </w:rPr>
        <w:t xml:space="preserve">pkt </w:t>
      </w:r>
      <w:r w:rsidR="00775BB3" w:rsidRPr="00CF0B19">
        <w:rPr>
          <w:rFonts w:ascii="Open Sans" w:hAnsi="Open Sans" w:cs="Open Sans"/>
          <w:color w:val="000000" w:themeColor="text1"/>
          <w:sz w:val="22"/>
          <w:szCs w:val="22"/>
        </w:rPr>
        <w:t>4</w:t>
      </w:r>
      <w:r w:rsidRPr="00CF0B19">
        <w:rPr>
          <w:rFonts w:ascii="Open Sans" w:hAnsi="Open Sans" w:cs="Open Sans"/>
          <w:color w:val="000000" w:themeColor="text1"/>
          <w:sz w:val="22"/>
          <w:szCs w:val="22"/>
        </w:rPr>
        <w:t xml:space="preserve">  :</w:t>
      </w:r>
    </w:p>
    <w:p w14:paraId="69F318BE" w14:textId="2E092996" w:rsidR="000B611B" w:rsidRDefault="000B611B" w:rsidP="00586EAF">
      <w:pPr>
        <w:spacing w:line="276" w:lineRule="auto"/>
        <w:jc w:val="both"/>
        <w:rPr>
          <w:rFonts w:ascii="Open Sans" w:hAnsi="Open Sans" w:cs="Open Sans"/>
          <w:sz w:val="22"/>
          <w:szCs w:val="22"/>
        </w:rPr>
      </w:pPr>
    </w:p>
    <w:p w14:paraId="6198FFA2" w14:textId="691A1C0B" w:rsidR="00B30209" w:rsidRPr="00B30209" w:rsidRDefault="00B735DF" w:rsidP="00B30209">
      <w:pPr>
        <w:pStyle w:val="Akapitzlist"/>
        <w:numPr>
          <w:ilvl w:val="0"/>
          <w:numId w:val="9"/>
        </w:numPr>
        <w:jc w:val="both"/>
        <w:rPr>
          <w:rFonts w:ascii="Open Sans" w:hAnsi="Open Sans" w:cs="Open Sans"/>
          <w:color w:val="000000" w:themeColor="text1"/>
          <w:sz w:val="22"/>
          <w:szCs w:val="22"/>
        </w:rPr>
      </w:pPr>
      <w:bookmarkStart w:id="15" w:name="_Hlk76668170"/>
      <w:r w:rsidRPr="00B30209">
        <w:rPr>
          <w:rFonts w:ascii="Open Sans" w:hAnsi="Open Sans" w:cs="Open Sans"/>
          <w:sz w:val="22"/>
          <w:szCs w:val="22"/>
        </w:rPr>
        <w:t xml:space="preserve">Zamawiający wymaga wykazania przez Wykonawcę spełnienia warunku określonego w art. 112 ust. 2 pkt 4 ustawy Pzp dotyczącego zdolności technicznej i zawodowej, </w:t>
      </w:r>
      <w:r w:rsidR="00DC1574" w:rsidRPr="00B30209">
        <w:rPr>
          <w:rFonts w:ascii="Open Sans" w:hAnsi="Open Sans" w:cs="Open Sans"/>
          <w:sz w:val="22"/>
          <w:szCs w:val="22"/>
        </w:rPr>
        <w:t xml:space="preserve">Zamawiający uzna warunek za spełniony, jeżeli wykonawca wykaże się </w:t>
      </w:r>
      <w:r w:rsidR="00DC1574" w:rsidRPr="00B30209">
        <w:rPr>
          <w:rFonts w:ascii="Open Sans" w:hAnsi="Open Sans" w:cs="Open Sans"/>
          <w:color w:val="000000" w:themeColor="text1"/>
          <w:sz w:val="22"/>
          <w:szCs w:val="22"/>
        </w:rPr>
        <w:t xml:space="preserve">zrealizowaniem  </w:t>
      </w:r>
      <w:r w:rsidR="00B30209" w:rsidRPr="00B30209">
        <w:rPr>
          <w:rFonts w:ascii="Open Sans" w:hAnsi="Open Sans" w:cs="Open Sans"/>
          <w:color w:val="000000" w:themeColor="text1"/>
          <w:sz w:val="22"/>
          <w:szCs w:val="22"/>
        </w:rPr>
        <w:t xml:space="preserve">co najmniej jednej dostawy o wartości nie mniejszej </w:t>
      </w:r>
      <w:r w:rsidR="00B30209">
        <w:rPr>
          <w:rFonts w:ascii="Open Sans" w:hAnsi="Open Sans" w:cs="Open Sans"/>
          <w:color w:val="000000" w:themeColor="text1"/>
          <w:sz w:val="22"/>
          <w:szCs w:val="22"/>
        </w:rPr>
        <w:br/>
      </w:r>
      <w:r w:rsidR="00B30209" w:rsidRPr="00B30209">
        <w:rPr>
          <w:rFonts w:ascii="Open Sans" w:hAnsi="Open Sans" w:cs="Open Sans"/>
          <w:color w:val="000000" w:themeColor="text1"/>
          <w:sz w:val="22"/>
          <w:szCs w:val="22"/>
        </w:rPr>
        <w:t>niż 90 tysięcy złotych netto odpowiadającej dostawie jednego nadwozia solarki.</w:t>
      </w:r>
    </w:p>
    <w:p w14:paraId="6F582F01" w14:textId="6427E21B" w:rsidR="000B174F" w:rsidRPr="00B748A0" w:rsidRDefault="000B174F" w:rsidP="00B30209">
      <w:pPr>
        <w:pStyle w:val="Akapitzlist"/>
        <w:spacing w:line="276" w:lineRule="auto"/>
        <w:ind w:left="502"/>
        <w:jc w:val="both"/>
        <w:rPr>
          <w:rFonts w:ascii="Open Sans" w:hAnsi="Open Sans" w:cs="Open Sans"/>
          <w:color w:val="000000" w:themeColor="text1"/>
          <w:sz w:val="22"/>
          <w:szCs w:val="22"/>
        </w:rPr>
      </w:pPr>
    </w:p>
    <w:p w14:paraId="2DB577E6" w14:textId="170109C0" w:rsidR="00254B55" w:rsidRPr="00150F38" w:rsidRDefault="00B735DF" w:rsidP="00C240F6">
      <w:pPr>
        <w:jc w:val="both"/>
        <w:rPr>
          <w:rFonts w:ascii="Open Sans" w:hAnsi="Open Sans" w:cs="Open Sans"/>
          <w:sz w:val="22"/>
          <w:szCs w:val="22"/>
          <w:u w:val="single"/>
        </w:rPr>
      </w:pPr>
      <w:bookmarkStart w:id="16" w:name="_Hlk70503464"/>
      <w:bookmarkEnd w:id="15"/>
      <w:r w:rsidRPr="00097C68">
        <w:rPr>
          <w:rFonts w:ascii="Open Sans" w:hAnsi="Open Sans" w:cs="Open Sans"/>
          <w:sz w:val="22"/>
          <w:szCs w:val="22"/>
        </w:rPr>
        <w:t>6.2. Zamawiający</w:t>
      </w:r>
      <w:r w:rsidR="00C12136" w:rsidRPr="00097C68">
        <w:rPr>
          <w:rFonts w:ascii="Open Sans" w:hAnsi="Open Sans" w:cs="Open Sans"/>
          <w:sz w:val="22"/>
          <w:szCs w:val="22"/>
        </w:rPr>
        <w:t xml:space="preserve"> </w:t>
      </w:r>
      <w:r w:rsidRPr="00097C68">
        <w:rPr>
          <w:rFonts w:ascii="Open Sans" w:hAnsi="Open Sans" w:cs="Open Sans"/>
          <w:sz w:val="22"/>
          <w:szCs w:val="22"/>
        </w:rPr>
        <w:t>uzna</w:t>
      </w:r>
      <w:r w:rsidR="00C12136" w:rsidRPr="00097C68">
        <w:rPr>
          <w:rFonts w:ascii="Open Sans" w:hAnsi="Open Sans" w:cs="Open Sans"/>
          <w:sz w:val="22"/>
          <w:szCs w:val="22"/>
        </w:rPr>
        <w:t xml:space="preserve"> w/w </w:t>
      </w:r>
      <w:r w:rsidRPr="00097C68">
        <w:rPr>
          <w:rFonts w:ascii="Open Sans" w:hAnsi="Open Sans" w:cs="Open Sans"/>
          <w:sz w:val="22"/>
          <w:szCs w:val="22"/>
        </w:rPr>
        <w:t xml:space="preserve"> warunk</w:t>
      </w:r>
      <w:r w:rsidR="00C12136" w:rsidRPr="00097C68">
        <w:rPr>
          <w:rFonts w:ascii="Open Sans" w:hAnsi="Open Sans" w:cs="Open Sans"/>
          <w:sz w:val="22"/>
          <w:szCs w:val="22"/>
        </w:rPr>
        <w:t>i</w:t>
      </w:r>
      <w:r w:rsidRPr="00097C68">
        <w:rPr>
          <w:rFonts w:ascii="Open Sans" w:hAnsi="Open Sans" w:cs="Open Sans"/>
          <w:sz w:val="22"/>
          <w:szCs w:val="22"/>
        </w:rPr>
        <w:t xml:space="preserve"> za spełnion</w:t>
      </w:r>
      <w:r w:rsidR="00C12136" w:rsidRPr="00097C68">
        <w:rPr>
          <w:rFonts w:ascii="Open Sans" w:hAnsi="Open Sans" w:cs="Open Sans"/>
          <w:sz w:val="22"/>
          <w:szCs w:val="22"/>
        </w:rPr>
        <w:t>e</w:t>
      </w:r>
      <w:r w:rsidRPr="00097C68">
        <w:rPr>
          <w:rFonts w:ascii="Open Sans" w:hAnsi="Open Sans" w:cs="Open Sans"/>
          <w:sz w:val="22"/>
          <w:szCs w:val="22"/>
        </w:rPr>
        <w:t xml:space="preserve">, jeżeli </w:t>
      </w:r>
      <w:r w:rsidR="00517429">
        <w:rPr>
          <w:rFonts w:ascii="Open Sans" w:hAnsi="Open Sans" w:cs="Open Sans"/>
          <w:sz w:val="22"/>
          <w:szCs w:val="22"/>
        </w:rPr>
        <w:t>W</w:t>
      </w:r>
      <w:r w:rsidRPr="00097C68">
        <w:rPr>
          <w:rFonts w:ascii="Open Sans" w:hAnsi="Open Sans" w:cs="Open Sans"/>
          <w:sz w:val="22"/>
          <w:szCs w:val="22"/>
        </w:rPr>
        <w:t xml:space="preserve">ykonawca wykaże się </w:t>
      </w:r>
      <w:r w:rsidR="00035B1E" w:rsidRPr="00DA4F33">
        <w:rPr>
          <w:rFonts w:ascii="Open Sans" w:hAnsi="Open Sans" w:cs="Open Sans"/>
          <w:sz w:val="22"/>
          <w:szCs w:val="22"/>
        </w:rPr>
        <w:t xml:space="preserve"> </w:t>
      </w:r>
      <w:bookmarkStart w:id="17" w:name="_Hlk79258258"/>
      <w:bookmarkStart w:id="18" w:name="_Hlk77399905"/>
      <w:r w:rsidR="0096344F">
        <w:rPr>
          <w:rFonts w:ascii="Open Sans" w:hAnsi="Open Sans" w:cs="Open Sans"/>
          <w:sz w:val="22"/>
          <w:szCs w:val="22"/>
        </w:rPr>
        <w:t xml:space="preserve">zrealizowaniem </w:t>
      </w:r>
      <w:r w:rsidR="0096344F" w:rsidRPr="0096344F">
        <w:rPr>
          <w:rFonts w:ascii="Open Sans" w:hAnsi="Open Sans" w:cs="Open Sans"/>
          <w:sz w:val="22"/>
          <w:szCs w:val="22"/>
        </w:rPr>
        <w:t xml:space="preserve"> </w:t>
      </w:r>
      <w:r w:rsidR="00350C48">
        <w:rPr>
          <w:rFonts w:ascii="Open Sans" w:hAnsi="Open Sans" w:cs="Open Sans"/>
          <w:sz w:val="22"/>
          <w:szCs w:val="22"/>
        </w:rPr>
        <w:t>1</w:t>
      </w:r>
      <w:r w:rsidR="00C240F6">
        <w:rPr>
          <w:rFonts w:ascii="Open Sans" w:hAnsi="Open Sans" w:cs="Open Sans"/>
          <w:sz w:val="22"/>
          <w:szCs w:val="22"/>
        </w:rPr>
        <w:t xml:space="preserve"> </w:t>
      </w:r>
      <w:r w:rsidR="00150F38">
        <w:rPr>
          <w:rFonts w:ascii="Open Sans" w:hAnsi="Open Sans" w:cs="Open Sans"/>
          <w:sz w:val="22"/>
          <w:szCs w:val="22"/>
        </w:rPr>
        <w:t>dostaw</w:t>
      </w:r>
      <w:r w:rsidR="00350C48">
        <w:rPr>
          <w:rFonts w:ascii="Open Sans" w:hAnsi="Open Sans" w:cs="Open Sans"/>
          <w:sz w:val="22"/>
          <w:szCs w:val="22"/>
        </w:rPr>
        <w:t>y</w:t>
      </w:r>
      <w:r w:rsidR="00150F38">
        <w:rPr>
          <w:rFonts w:ascii="Open Sans" w:hAnsi="Open Sans" w:cs="Open Sans"/>
          <w:sz w:val="22"/>
          <w:szCs w:val="22"/>
        </w:rPr>
        <w:t xml:space="preserve"> </w:t>
      </w:r>
      <w:r w:rsidR="00254B55" w:rsidRPr="00254B55">
        <w:rPr>
          <w:rFonts w:ascii="Open Sans" w:hAnsi="Open Sans" w:cs="Open Sans"/>
          <w:sz w:val="22"/>
          <w:szCs w:val="22"/>
        </w:rPr>
        <w:t xml:space="preserve"> odpowiadając</w:t>
      </w:r>
      <w:r w:rsidR="00350C48">
        <w:rPr>
          <w:rFonts w:ascii="Open Sans" w:hAnsi="Open Sans" w:cs="Open Sans"/>
          <w:sz w:val="22"/>
          <w:szCs w:val="22"/>
        </w:rPr>
        <w:t xml:space="preserve">ej </w:t>
      </w:r>
      <w:r w:rsidR="00254B55">
        <w:rPr>
          <w:rFonts w:ascii="Open Sans" w:hAnsi="Open Sans" w:cs="Open Sans"/>
          <w:sz w:val="22"/>
          <w:szCs w:val="22"/>
        </w:rPr>
        <w:t xml:space="preserve"> </w:t>
      </w:r>
      <w:r w:rsidR="00254B55" w:rsidRPr="00254B55">
        <w:rPr>
          <w:rFonts w:ascii="Open Sans" w:hAnsi="Open Sans" w:cs="Open Sans"/>
          <w:sz w:val="22"/>
          <w:szCs w:val="22"/>
        </w:rPr>
        <w:t>swoim zakresem przedmiotowi niniejszego postępowania</w:t>
      </w:r>
      <w:r w:rsidR="00C240F6" w:rsidRPr="00C240F6">
        <w:t xml:space="preserve"> </w:t>
      </w:r>
      <w:r w:rsidR="00C240F6" w:rsidRPr="00C240F6">
        <w:rPr>
          <w:rFonts w:ascii="Open Sans" w:hAnsi="Open Sans" w:cs="Open Sans"/>
          <w:sz w:val="22"/>
          <w:szCs w:val="22"/>
        </w:rPr>
        <w:t>wraz z dokumentami  potwierdzającymi, że wskazane</w:t>
      </w:r>
      <w:r w:rsidR="00C240F6">
        <w:rPr>
          <w:rFonts w:ascii="Open Sans" w:hAnsi="Open Sans" w:cs="Open Sans"/>
          <w:sz w:val="22"/>
          <w:szCs w:val="22"/>
        </w:rPr>
        <w:br/>
      </w:r>
      <w:r w:rsidR="00C240F6" w:rsidRPr="00C240F6">
        <w:rPr>
          <w:rFonts w:ascii="Open Sans" w:hAnsi="Open Sans" w:cs="Open Sans"/>
          <w:sz w:val="22"/>
          <w:szCs w:val="22"/>
        </w:rPr>
        <w:t>w wykazie dostawy zostały wykonane z należytą starannością</w:t>
      </w:r>
      <w:r w:rsidR="00C240F6">
        <w:rPr>
          <w:rFonts w:ascii="Open Sans" w:hAnsi="Open Sans" w:cs="Open Sans"/>
          <w:sz w:val="22"/>
          <w:szCs w:val="22"/>
        </w:rPr>
        <w:t xml:space="preserve"> – załącznik nr 4. </w:t>
      </w:r>
    </w:p>
    <w:bookmarkEnd w:id="17"/>
    <w:p w14:paraId="18A30B72" w14:textId="77777777" w:rsidR="00150F38" w:rsidRDefault="00150F38" w:rsidP="00CE59D5">
      <w:pPr>
        <w:spacing w:line="276" w:lineRule="auto"/>
        <w:jc w:val="both"/>
        <w:rPr>
          <w:rFonts w:ascii="Open Sans" w:hAnsi="Open Sans" w:cs="Open Sans"/>
          <w:sz w:val="22"/>
          <w:szCs w:val="22"/>
        </w:rPr>
      </w:pPr>
    </w:p>
    <w:bookmarkEnd w:id="16"/>
    <w:bookmarkEnd w:id="18"/>
    <w:p w14:paraId="614CFEC1" w14:textId="7E844CD0" w:rsidR="00B735DF" w:rsidRPr="00563237" w:rsidRDefault="00B735DF" w:rsidP="00B735DF">
      <w:pPr>
        <w:spacing w:line="276" w:lineRule="auto"/>
        <w:jc w:val="both"/>
        <w:rPr>
          <w:rFonts w:ascii="Open Sans" w:hAnsi="Open Sans" w:cs="Open Sans"/>
          <w:sz w:val="22"/>
          <w:szCs w:val="22"/>
        </w:rPr>
      </w:pPr>
      <w:r w:rsidRPr="00563237">
        <w:rPr>
          <w:rFonts w:ascii="Open Sans" w:hAnsi="Open Sans" w:cs="Open Sans"/>
          <w:sz w:val="22"/>
          <w:szCs w:val="22"/>
        </w:rPr>
        <w:t>7.</w:t>
      </w:r>
      <w:r w:rsidRPr="00563237">
        <w:rPr>
          <w:rFonts w:ascii="Open Sans" w:hAnsi="Open Sans" w:cs="Open Sans"/>
          <w:sz w:val="22"/>
          <w:szCs w:val="22"/>
        </w:rPr>
        <w:tab/>
      </w:r>
      <w:r w:rsidRPr="00563237">
        <w:rPr>
          <w:rFonts w:ascii="Open Sans" w:hAnsi="Open Sans" w:cs="Open Sans"/>
          <w:sz w:val="22"/>
          <w:szCs w:val="22"/>
          <w:u w:val="single"/>
        </w:rPr>
        <w:t xml:space="preserve">Podstawy wykluczenia z postępowania </w:t>
      </w:r>
      <w:r w:rsidRPr="00563237">
        <w:rPr>
          <w:rFonts w:ascii="Open Sans" w:hAnsi="Open Sans" w:cs="Open Sans"/>
          <w:sz w:val="22"/>
          <w:szCs w:val="22"/>
        </w:rPr>
        <w:t xml:space="preserve"> </w:t>
      </w:r>
    </w:p>
    <w:p w14:paraId="61D61DC9"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 xml:space="preserve">Z postępowania o udzielenie zamówienia wyklucza się Wykonawców, w stosunku </w:t>
      </w:r>
      <w:r>
        <w:rPr>
          <w:rFonts w:ascii="Open Sans" w:hAnsi="Open Sans" w:cs="Open Sans"/>
          <w:sz w:val="22"/>
          <w:szCs w:val="22"/>
        </w:rPr>
        <w:br/>
        <w:t>do których zachodzi którakolwiek :</w:t>
      </w:r>
    </w:p>
    <w:p w14:paraId="6E418288" w14:textId="77777777" w:rsidR="00B735DF" w:rsidRDefault="00B735DF" w:rsidP="00B735DF">
      <w:pPr>
        <w:spacing w:line="276" w:lineRule="auto"/>
        <w:jc w:val="both"/>
        <w:rPr>
          <w:rFonts w:ascii="Open Sans" w:hAnsi="Open Sans" w:cs="Open Sans"/>
          <w:sz w:val="22"/>
          <w:szCs w:val="22"/>
        </w:rPr>
      </w:pPr>
      <w:r>
        <w:rPr>
          <w:rFonts w:ascii="Open Sans" w:hAnsi="Open Sans" w:cs="Open Sans"/>
          <w:sz w:val="22"/>
          <w:szCs w:val="22"/>
        </w:rPr>
        <w:t>A.  z okoliczności wskazanych w art.108 ust.1 ustawy Pzp tj.:</w:t>
      </w:r>
    </w:p>
    <w:p w14:paraId="6239856E"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lastRenderedPageBreak/>
        <w:t>7.1. Z postępowania o udzielenie zamówienia wyklucza się wykonawcę:</w:t>
      </w:r>
    </w:p>
    <w:p w14:paraId="53C0A7B3"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 będącego osobą fizyczną, którego prawomocnie skazano za przestępstwo:</w:t>
      </w:r>
    </w:p>
    <w:p w14:paraId="20EE5698"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a) udziału w zorganizowanej grupie przestępczej albo związku mającym na celu popełnienie przestępstwa lub przestępstwa skarbowego, o którym mowa w art. 258 Kodeksu karnego,</w:t>
      </w:r>
    </w:p>
    <w:p w14:paraId="727CD384"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b) handlu ludźmi, o którym mowa w art. 189a Kodeksu karnego,</w:t>
      </w:r>
    </w:p>
    <w:p w14:paraId="39CB680A"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c) o którym mowa w art. 228–230a, art. 250a Kodeksu karnego lub w art. 46 </w:t>
      </w:r>
      <w:r>
        <w:rPr>
          <w:rFonts w:ascii="Open Sans" w:hAnsi="Open Sans" w:cs="Open Sans"/>
          <w:sz w:val="22"/>
          <w:szCs w:val="22"/>
        </w:rPr>
        <w:br/>
        <w:t>lub art. 48 ustawy z dnia 25 czerwca 2010 r. o sporcie</w:t>
      </w:r>
    </w:p>
    <w:p w14:paraId="4B630F7D"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d) finansowania przestępstwa o charakterze terrorystycznym, o którym mowa </w:t>
      </w:r>
      <w:r>
        <w:rPr>
          <w:rFonts w:ascii="Open Sans" w:hAnsi="Open Sans" w:cs="Open Sans"/>
          <w:sz w:val="22"/>
          <w:szCs w:val="22"/>
        </w:rPr>
        <w:br/>
        <w:t xml:space="preserve">w art. 165a Kodeksu karnego, lub przestępstwo udaremniania lub utrudniania stwierdzenia przestępnego pochodzenia pieniędzy lub ukrywania ich pochodzenia, </w:t>
      </w:r>
      <w:r>
        <w:rPr>
          <w:rFonts w:ascii="Open Sans" w:hAnsi="Open Sans" w:cs="Open Sans"/>
          <w:sz w:val="22"/>
          <w:szCs w:val="22"/>
        </w:rPr>
        <w:br/>
        <w:t>o którym mowa w art. 299 Kodeksu karnego,</w:t>
      </w:r>
    </w:p>
    <w:p w14:paraId="32560FAB"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e) o charakterze terrorystycznym, o którym mowa w art. 115 § 20 Kodeksu karnego, lub mające na celu popełnienie tego przestępstwa,</w:t>
      </w:r>
    </w:p>
    <w:p w14:paraId="2AA3E41F" w14:textId="78F40208"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f) pracy małoletnich cudzoziemców, o którym mowa w art. 9 ust. 2 ustawy </w:t>
      </w:r>
      <w:r>
        <w:rPr>
          <w:rFonts w:ascii="Open Sans" w:hAnsi="Open Sans" w:cs="Open Sans"/>
          <w:sz w:val="22"/>
          <w:szCs w:val="22"/>
        </w:rPr>
        <w:br/>
        <w:t xml:space="preserve">z dnia 15 czerwca 2012 r. o skutkach powierzania wykonywania pracy cudzoziemcom przebywającym wbrew przepisom na terytorium Rzeczypospolitej Polskiej (Dz. U. poz. 769), </w:t>
      </w:r>
    </w:p>
    <w:p w14:paraId="6C733A4C"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g) przeciwko obrotowi gospodarczemu, o których mowa w art. 296–307 Kodeksu karnego, przestępstwo oszustwa, o którym mowa w art. 286 Kodeksu karnego, przestępstwo przeciwko wiarygodności dokumentów, o których mowa </w:t>
      </w:r>
      <w:r>
        <w:rPr>
          <w:rFonts w:ascii="Open Sans" w:hAnsi="Open Sans" w:cs="Open Sans"/>
          <w:sz w:val="22"/>
          <w:szCs w:val="22"/>
        </w:rPr>
        <w:br/>
        <w:t>w art. 270–277d Kodeksu karnego, lub przestępstwo skarbowe,</w:t>
      </w:r>
    </w:p>
    <w:p w14:paraId="1B9068ED"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h) o którym mowa w art. 9 ust. 1 i 3 lub art. 10 ustawy z dnia 15 czerwca 2012 r. </w:t>
      </w:r>
      <w:r>
        <w:rPr>
          <w:rFonts w:ascii="Open Sans" w:hAnsi="Open Sans" w:cs="Open Sans"/>
          <w:sz w:val="22"/>
          <w:szCs w:val="22"/>
        </w:rPr>
        <w:br/>
        <w:t>o skutkach powierzania wykonywania pracy cudzoziemcom przebywającym wbrew przepisom na terytorium Rzeczypospolitej Polskiej</w:t>
      </w:r>
    </w:p>
    <w:p w14:paraId="0E16148F"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rPr>
        <w:t xml:space="preserve"> </w:t>
      </w:r>
      <w:r>
        <w:rPr>
          <w:rFonts w:ascii="Open Sans" w:hAnsi="Open Sans" w:cs="Open Sans"/>
          <w:sz w:val="22"/>
          <w:szCs w:val="22"/>
        </w:rPr>
        <w:t>– lub za odpowiedni czyn zabroniony określony w przepisach prawa obcego;</w:t>
      </w:r>
    </w:p>
    <w:p w14:paraId="001F57DE"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w:t>
      </w:r>
      <w:r>
        <w:rPr>
          <w:rFonts w:ascii="Open Sans" w:hAnsi="Open Sans" w:cs="Open Sans"/>
          <w:sz w:val="22"/>
          <w:szCs w:val="22"/>
        </w:rPr>
        <w:br/>
        <w:t>za przestępstwo, o którym mowa w pkt 1;</w:t>
      </w:r>
    </w:p>
    <w:p w14:paraId="71E6CA3F" w14:textId="27900943"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3) wobec którego wydano prawomocny wyrok sądu lub ostateczną decyzję administracyjną o zaleganiu z uiszczeniem podatków, opłat lub składek </w:t>
      </w:r>
      <w:r>
        <w:rPr>
          <w:rFonts w:ascii="Open Sans" w:hAnsi="Open Sans" w:cs="Open Sans"/>
          <w:sz w:val="22"/>
          <w:szCs w:val="22"/>
        </w:rPr>
        <w:br/>
        <w:t>na ubezpieczenie społeczne lub zdrowotne, chyba że wykonawca odpowiednio przed</w:t>
      </w:r>
      <w:r w:rsidR="00097C68">
        <w:rPr>
          <w:rFonts w:ascii="Open Sans" w:hAnsi="Open Sans" w:cs="Open Sans"/>
          <w:sz w:val="22"/>
          <w:szCs w:val="22"/>
        </w:rPr>
        <w:t xml:space="preserve"> </w:t>
      </w:r>
      <w:r>
        <w:rPr>
          <w:rFonts w:ascii="Open Sans" w:hAnsi="Open Sans" w:cs="Open Sans"/>
          <w:sz w:val="22"/>
          <w:szCs w:val="22"/>
        </w:rPr>
        <w:t xml:space="preserve">upływem terminu do składania wniosków o dopuszczenie do udziału </w:t>
      </w:r>
      <w:r>
        <w:rPr>
          <w:rFonts w:ascii="Open Sans" w:hAnsi="Open Sans" w:cs="Open Sans"/>
          <w:sz w:val="22"/>
          <w:szCs w:val="22"/>
        </w:rPr>
        <w:br/>
        <w:t>w postępowaniu albo przed upływem terminu składania ofert dokonał płatności należnych podatków, opłat lub składek na ubezpieczenie społeczne lub zdrowotne</w:t>
      </w:r>
    </w:p>
    <w:p w14:paraId="3DE9B86A"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wraz z odsetkami lub grzywnami lub zawarł wiążące porozumienie w sprawie spłaty tych należności;</w:t>
      </w:r>
    </w:p>
    <w:p w14:paraId="4A549924"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4) wobec którego orzeczono zakaz ubiegania się o zamówienia publiczne;</w:t>
      </w:r>
    </w:p>
    <w:p w14:paraId="2A83E3BB"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lastRenderedPageBreak/>
        <w:t xml:space="preserve">5) jeżeli zamawiający może stwierdzić, na podstawie wiarygodnych przesłanek, </w:t>
      </w:r>
      <w:r>
        <w:rPr>
          <w:rFonts w:ascii="Open Sans" w:hAnsi="Open Sans" w:cs="Open Sans"/>
          <w:sz w:val="22"/>
          <w:szCs w:val="22"/>
        </w:rPr>
        <w:br/>
        <w:t xml:space="preserve">że wykonawca zawarł z innymi wykonawcami porozumienie mające na celu zakłócenie konkurencji, w szczególności jeżeli należąc do tej samej grupy kapitałowej w rozumieniu ustawy z dnia 16 lutego 2007 r. o ochronie konkurencji </w:t>
      </w:r>
      <w:r>
        <w:rPr>
          <w:rFonts w:ascii="Open Sans" w:hAnsi="Open Sans" w:cs="Open Sans"/>
          <w:sz w:val="22"/>
          <w:szCs w:val="22"/>
        </w:rPr>
        <w:br/>
        <w:t>i konsumentów, złożyli odrębne oferty, oferty częściowe lub wnioski o dopuszczenie do udziału w postępowaniu, chyba że wykażą, że przygotowali te oferty lub wnioski niezależnie od siebie;</w:t>
      </w:r>
    </w:p>
    <w:p w14:paraId="20C434C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6) jeżeli, w przypadkach, o których mowa w art. 85 ust. 1, doszło do zakłócenia konkurencji wynikającego z wcześniejszego zaangażowania tego wykonawcy </w:t>
      </w:r>
      <w:r>
        <w:rPr>
          <w:rFonts w:ascii="Open Sans" w:hAnsi="Open Sans" w:cs="Open Sans"/>
          <w:sz w:val="22"/>
          <w:szCs w:val="22"/>
        </w:rPr>
        <w:br/>
        <w:t xml:space="preserve">lub podmiotu, który należy z wykonawcą do tej samej grupy kapitałowej </w:t>
      </w:r>
      <w:r>
        <w:rPr>
          <w:rFonts w:ascii="Open Sans" w:hAnsi="Open Sans" w:cs="Open Sans"/>
          <w:sz w:val="22"/>
          <w:szCs w:val="22"/>
        </w:rPr>
        <w:br/>
        <w:t xml:space="preserve">w rozumieniu ustawy z dnia 16 lutego 2007 r. o ochronie konkurencji i konsumentów, chyba że spowodowane tym zakłócenie konkurencji może być wyeliminowane w inny sposób niż przez wykluczenie wykonawcy z udziału </w:t>
      </w:r>
      <w:r>
        <w:rPr>
          <w:rFonts w:ascii="Open Sans" w:hAnsi="Open Sans" w:cs="Open Sans"/>
          <w:sz w:val="22"/>
          <w:szCs w:val="22"/>
        </w:rPr>
        <w:br/>
        <w:t>w postępowaniu o udzielenie zamówienia.</w:t>
      </w:r>
    </w:p>
    <w:p w14:paraId="2228B651" w14:textId="77777777" w:rsidR="00B735DF" w:rsidRDefault="00B735DF" w:rsidP="00B735DF">
      <w:pPr>
        <w:spacing w:line="276" w:lineRule="auto"/>
        <w:jc w:val="both"/>
        <w:rPr>
          <w:rFonts w:ascii="Open Sans" w:hAnsi="Open Sans" w:cs="Open Sans"/>
          <w:color w:val="000000"/>
          <w:sz w:val="22"/>
          <w:szCs w:val="22"/>
        </w:rPr>
      </w:pPr>
      <w:r>
        <w:rPr>
          <w:rFonts w:ascii="Open Sans" w:hAnsi="Open Sans" w:cs="Open Sans"/>
          <w:sz w:val="22"/>
          <w:szCs w:val="22"/>
        </w:rPr>
        <w:t>B.  z okoliczności wskazanych w art.</w:t>
      </w:r>
      <w:r>
        <w:rPr>
          <w:rFonts w:ascii="Open Sans" w:hAnsi="Open Sans" w:cs="Open Sans"/>
          <w:color w:val="000000"/>
          <w:sz w:val="22"/>
          <w:szCs w:val="22"/>
        </w:rPr>
        <w:t xml:space="preserve"> 109 ust. 1 pkt. 4 Pzp, tj.:</w:t>
      </w:r>
    </w:p>
    <w:p w14:paraId="0EE711FA" w14:textId="77777777" w:rsidR="00B735DF" w:rsidRDefault="00B735DF" w:rsidP="00B735DF">
      <w:pPr>
        <w:spacing w:line="276" w:lineRule="auto"/>
        <w:ind w:left="360"/>
        <w:rPr>
          <w:rFonts w:ascii="Open Sans" w:hAnsi="Open Sans" w:cs="Open Sans"/>
          <w:color w:val="000000"/>
          <w:sz w:val="22"/>
          <w:szCs w:val="22"/>
        </w:rPr>
      </w:pPr>
      <w:r>
        <w:rPr>
          <w:rFonts w:ascii="Open Sans" w:hAnsi="Open Sans" w:cs="Open Sans"/>
          <w:color w:val="000000"/>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1A96169"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7.2. Wykonawca może zostać wykluczony przez zamawiającego na każdym etapie postępowania o udzielenie zamówienia. </w:t>
      </w:r>
    </w:p>
    <w:p w14:paraId="6A0ADED2" w14:textId="77777777" w:rsidR="00B735DF" w:rsidRDefault="00B735DF" w:rsidP="00B735DF">
      <w:pPr>
        <w:spacing w:line="276" w:lineRule="auto"/>
        <w:ind w:left="360"/>
        <w:jc w:val="both"/>
        <w:rPr>
          <w:rFonts w:ascii="Open Sans" w:hAnsi="Open Sans" w:cs="Open Sans"/>
          <w:sz w:val="22"/>
          <w:szCs w:val="22"/>
        </w:rPr>
      </w:pPr>
    </w:p>
    <w:p w14:paraId="3E130AC9" w14:textId="1CB7610C" w:rsidR="00B735DF" w:rsidRPr="00563237" w:rsidRDefault="00B735DF" w:rsidP="00B735DF">
      <w:pPr>
        <w:spacing w:line="276" w:lineRule="auto"/>
        <w:ind w:left="360"/>
        <w:jc w:val="both"/>
        <w:rPr>
          <w:rFonts w:ascii="Open Sans" w:hAnsi="Open Sans" w:cs="Open Sans"/>
          <w:sz w:val="22"/>
          <w:szCs w:val="22"/>
          <w:u w:val="single"/>
        </w:rPr>
      </w:pPr>
      <w:r w:rsidRPr="00563237">
        <w:rPr>
          <w:rFonts w:ascii="Open Sans" w:hAnsi="Open Sans" w:cs="Open Sans"/>
          <w:sz w:val="22"/>
          <w:szCs w:val="22"/>
        </w:rPr>
        <w:t>8.</w:t>
      </w:r>
      <w:r w:rsidRPr="00563237">
        <w:rPr>
          <w:rFonts w:ascii="Open Sans" w:hAnsi="Open Sans" w:cs="Open Sans"/>
          <w:sz w:val="22"/>
          <w:szCs w:val="22"/>
        </w:rPr>
        <w:tab/>
      </w:r>
      <w:r w:rsidRPr="00563237">
        <w:rPr>
          <w:rFonts w:ascii="Open Sans" w:hAnsi="Open Sans" w:cs="Open Sans"/>
          <w:sz w:val="22"/>
          <w:szCs w:val="22"/>
          <w:u w:val="single"/>
        </w:rPr>
        <w:t>Oświadczenia i dokumenty, jakie Wykonawcy są zobowiązani dostarczyć zamawiającemu w celu potwierdzenia spełniania warunków udziału w postępowaniu oraz wykazania braku podstaw wykluczenia .</w:t>
      </w:r>
    </w:p>
    <w:p w14:paraId="7B919B74" w14:textId="77777777" w:rsidR="00B735DF" w:rsidRPr="00563237" w:rsidRDefault="00B735DF" w:rsidP="00B735DF">
      <w:pPr>
        <w:spacing w:line="276" w:lineRule="auto"/>
        <w:ind w:left="360"/>
        <w:jc w:val="both"/>
        <w:rPr>
          <w:rFonts w:ascii="Open Sans" w:hAnsi="Open Sans" w:cs="Open Sans"/>
          <w:sz w:val="22"/>
          <w:szCs w:val="22"/>
        </w:rPr>
      </w:pPr>
    </w:p>
    <w:p w14:paraId="1C05BA90" w14:textId="77777777" w:rsidR="00B735DF" w:rsidRPr="00563237" w:rsidRDefault="00B735DF" w:rsidP="00B735DF">
      <w:pPr>
        <w:spacing w:line="276" w:lineRule="auto"/>
        <w:ind w:left="360"/>
        <w:jc w:val="both"/>
        <w:rPr>
          <w:rFonts w:ascii="Open Sans" w:hAnsi="Open Sans" w:cs="Open Sans"/>
          <w:sz w:val="22"/>
          <w:szCs w:val="22"/>
        </w:rPr>
      </w:pPr>
      <w:r w:rsidRPr="00563237">
        <w:rPr>
          <w:rFonts w:ascii="Open Sans" w:hAnsi="Open Sans" w:cs="Open Sans"/>
          <w:sz w:val="22"/>
          <w:szCs w:val="22"/>
        </w:rPr>
        <w:t>8.1.Do oferty Wykonawca zobowiązany jest dołączyć aktualne na dzień składania ofert oświadczenie o spełnianiu warunków udziału w postępowaniu oraz o braku podstaw  wykluczenia z postępowania -załącznik nr 1  do  SWZ;</w:t>
      </w:r>
    </w:p>
    <w:p w14:paraId="22D2DEE3" w14:textId="77777777" w:rsidR="00B735DF" w:rsidRPr="00563237" w:rsidRDefault="00B735DF" w:rsidP="00B735DF">
      <w:pPr>
        <w:spacing w:line="276" w:lineRule="auto"/>
        <w:ind w:left="360"/>
        <w:jc w:val="both"/>
        <w:rPr>
          <w:rFonts w:ascii="Open Sans" w:hAnsi="Open Sans" w:cs="Open Sans"/>
          <w:color w:val="000000"/>
          <w:sz w:val="22"/>
          <w:szCs w:val="22"/>
        </w:rPr>
      </w:pPr>
      <w:r w:rsidRPr="00563237">
        <w:rPr>
          <w:rFonts w:ascii="Open Sans" w:hAnsi="Open Sans" w:cs="Open Sans"/>
          <w:color w:val="000000"/>
          <w:sz w:val="22"/>
          <w:szCs w:val="22"/>
        </w:rPr>
        <w:t>8.2.Informacje zawarte w oświadczeniu, o którym mowa w pkt 8.1 powyżej stanowią wstępne potwierdzenie, że Wykonawca nie podlega wykluczeniu oraz spełnia warunki udziału w postępowaniu.</w:t>
      </w:r>
    </w:p>
    <w:p w14:paraId="0EBD6344" w14:textId="77777777" w:rsidR="00B735DF" w:rsidRPr="00563237" w:rsidRDefault="00B735DF" w:rsidP="00B735DF">
      <w:pPr>
        <w:spacing w:line="276" w:lineRule="auto"/>
        <w:ind w:left="360"/>
        <w:jc w:val="both"/>
        <w:rPr>
          <w:rFonts w:ascii="Open Sans" w:hAnsi="Open Sans" w:cs="Open Sans"/>
          <w:color w:val="000000"/>
          <w:sz w:val="22"/>
          <w:szCs w:val="22"/>
        </w:rPr>
      </w:pPr>
    </w:p>
    <w:p w14:paraId="1295CF0B" w14:textId="2729DA71" w:rsidR="00B735DF" w:rsidRPr="00563237" w:rsidRDefault="00B735DF" w:rsidP="00B735DF">
      <w:pPr>
        <w:spacing w:line="276" w:lineRule="auto"/>
        <w:ind w:left="360"/>
        <w:jc w:val="both"/>
        <w:rPr>
          <w:rFonts w:ascii="Open Sans" w:hAnsi="Open Sans" w:cs="Open Sans"/>
          <w:color w:val="000000"/>
          <w:sz w:val="22"/>
          <w:szCs w:val="22"/>
        </w:rPr>
      </w:pPr>
      <w:r w:rsidRPr="00563237">
        <w:rPr>
          <w:rFonts w:ascii="Open Sans" w:hAnsi="Open Sans" w:cs="Open Sans"/>
          <w:color w:val="000000"/>
          <w:sz w:val="22"/>
          <w:szCs w:val="22"/>
        </w:rPr>
        <w:t xml:space="preserve">8.3. W zakresie nieuregulowanym ustawą Pzp lub niniejszą SWZ do oświadczeń </w:t>
      </w:r>
      <w:r w:rsidRPr="00563237">
        <w:rPr>
          <w:rFonts w:ascii="Open Sans" w:hAnsi="Open Sans" w:cs="Open Sans"/>
          <w:color w:val="000000"/>
          <w:sz w:val="22"/>
          <w:szCs w:val="22"/>
        </w:rPr>
        <w:br/>
        <w:t xml:space="preserve">i dokumentów składanych przez Wykonawcę w postępowaniu zastosowanie mają </w:t>
      </w:r>
      <w:r w:rsidRPr="00563237">
        <w:rPr>
          <w:rFonts w:ascii="Open Sans" w:hAnsi="Open Sans" w:cs="Open Sans"/>
          <w:color w:val="000000"/>
          <w:sz w:val="22"/>
          <w:szCs w:val="22"/>
        </w:rPr>
        <w:br/>
        <w:t xml:space="preserve">w szczególności przepisy rozporządzenia Ministra Rozwoju Pracy i Technologii </w:t>
      </w:r>
      <w:r w:rsidRPr="00563237">
        <w:rPr>
          <w:rFonts w:ascii="Open Sans" w:hAnsi="Open Sans" w:cs="Open Sans"/>
          <w:color w:val="000000"/>
          <w:sz w:val="22"/>
          <w:szCs w:val="22"/>
        </w:rPr>
        <w:br/>
        <w:t xml:space="preserve">z dnia 23 grudnia 2020 roku w sprawie podmiotowych środków dowodowych oraz innych dokumentów lub oświadczeń, jakich może żądać Zamawiający </w:t>
      </w:r>
      <w:r w:rsidR="00613F64">
        <w:rPr>
          <w:rFonts w:ascii="Open Sans" w:hAnsi="Open Sans" w:cs="Open Sans"/>
          <w:color w:val="000000"/>
          <w:sz w:val="22"/>
          <w:szCs w:val="22"/>
        </w:rPr>
        <w:br/>
      </w:r>
      <w:r w:rsidRPr="00563237">
        <w:rPr>
          <w:rFonts w:ascii="Open Sans" w:hAnsi="Open Sans" w:cs="Open Sans"/>
          <w:color w:val="000000"/>
          <w:sz w:val="22"/>
          <w:szCs w:val="22"/>
        </w:rPr>
        <w:t>od Wykonawcy.</w:t>
      </w:r>
    </w:p>
    <w:p w14:paraId="18349A56" w14:textId="77777777" w:rsidR="00B735DF" w:rsidRPr="00563237" w:rsidRDefault="00B735DF" w:rsidP="00B735DF">
      <w:pPr>
        <w:spacing w:line="276" w:lineRule="auto"/>
        <w:ind w:left="360"/>
        <w:jc w:val="both"/>
        <w:rPr>
          <w:rFonts w:ascii="Open Sans" w:hAnsi="Open Sans" w:cs="Open Sans"/>
          <w:color w:val="000000"/>
          <w:sz w:val="22"/>
          <w:szCs w:val="22"/>
        </w:rPr>
      </w:pPr>
    </w:p>
    <w:p w14:paraId="351197B4" w14:textId="465A97E3" w:rsidR="00B735DF" w:rsidRPr="00563237" w:rsidRDefault="00B735DF" w:rsidP="00B735DF">
      <w:pPr>
        <w:spacing w:line="276" w:lineRule="auto"/>
        <w:ind w:left="360"/>
        <w:jc w:val="both"/>
        <w:rPr>
          <w:rFonts w:ascii="Open Sans" w:hAnsi="Open Sans" w:cs="Open Sans"/>
          <w:color w:val="000000"/>
          <w:sz w:val="22"/>
          <w:szCs w:val="22"/>
        </w:rPr>
      </w:pPr>
      <w:r w:rsidRPr="00563237">
        <w:rPr>
          <w:rFonts w:ascii="Open Sans" w:hAnsi="Open Sans" w:cs="Open Sans"/>
          <w:color w:val="000000"/>
          <w:sz w:val="22"/>
          <w:szCs w:val="22"/>
        </w:rPr>
        <w:t>8</w:t>
      </w:r>
      <w:r w:rsidR="00D51104" w:rsidRPr="00563237">
        <w:rPr>
          <w:rFonts w:ascii="Open Sans" w:hAnsi="Open Sans" w:cs="Open Sans"/>
          <w:color w:val="000000"/>
          <w:sz w:val="22"/>
          <w:szCs w:val="22"/>
        </w:rPr>
        <w:t xml:space="preserve">.4. </w:t>
      </w:r>
      <w:r w:rsidRPr="00563237">
        <w:rPr>
          <w:rFonts w:ascii="Open Sans" w:hAnsi="Open Sans" w:cs="Open Sans"/>
          <w:color w:val="000000"/>
          <w:sz w:val="22"/>
          <w:szCs w:val="22"/>
        </w:rPr>
        <w:t xml:space="preserve">Zamawiający wezwie Wykonawcę, którego oferta zostanie oceniona najwyżej, do złożenia w wyznaczonym terminie, nie krótszym niż 5 dni od dnia wezwania, </w:t>
      </w:r>
      <w:r w:rsidRPr="00563237">
        <w:rPr>
          <w:rFonts w:ascii="Open Sans" w:hAnsi="Open Sans" w:cs="Open Sans"/>
          <w:color w:val="000000"/>
          <w:sz w:val="22"/>
          <w:szCs w:val="22"/>
          <w:u w:val="single"/>
        </w:rPr>
        <w:t>podmiotowych środków dowodowych</w:t>
      </w:r>
      <w:r w:rsidRPr="00563237">
        <w:rPr>
          <w:rFonts w:ascii="Open Sans" w:hAnsi="Open Sans" w:cs="Open Sans"/>
          <w:color w:val="000000"/>
          <w:sz w:val="22"/>
          <w:szCs w:val="22"/>
        </w:rPr>
        <w:t>, aktualnych na dzień ich złożenia.</w:t>
      </w:r>
    </w:p>
    <w:p w14:paraId="7EF5B2A6" w14:textId="77777777" w:rsidR="00B735DF" w:rsidRDefault="00B735DF" w:rsidP="00B735DF">
      <w:pPr>
        <w:spacing w:line="276" w:lineRule="auto"/>
        <w:ind w:left="360"/>
        <w:jc w:val="both"/>
        <w:rPr>
          <w:rFonts w:ascii="Open Sans" w:hAnsi="Open Sans" w:cs="Open Sans"/>
          <w:color w:val="000000"/>
          <w:sz w:val="22"/>
          <w:szCs w:val="22"/>
        </w:rPr>
      </w:pPr>
    </w:p>
    <w:p w14:paraId="32D3777A"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Podmiotowe środki dowodowe wymagane od wykonawcy, o których mowa </w:t>
      </w:r>
      <w:r>
        <w:rPr>
          <w:rFonts w:ascii="Open Sans" w:hAnsi="Open Sans" w:cs="Open Sans"/>
          <w:color w:val="000000"/>
          <w:sz w:val="22"/>
          <w:szCs w:val="22"/>
        </w:rPr>
        <w:br/>
        <w:t>powyżej obejmują:</w:t>
      </w:r>
    </w:p>
    <w:p w14:paraId="759B4FD2" w14:textId="77777777" w:rsidR="00B735DF" w:rsidRDefault="00B735DF" w:rsidP="00B735DF">
      <w:pPr>
        <w:spacing w:line="276" w:lineRule="auto"/>
        <w:ind w:left="360"/>
        <w:jc w:val="both"/>
        <w:rPr>
          <w:rFonts w:ascii="Open Sans" w:hAnsi="Open Sans" w:cs="Open Sans"/>
          <w:color w:val="000000"/>
          <w:sz w:val="22"/>
          <w:szCs w:val="22"/>
        </w:rPr>
      </w:pPr>
      <w:bookmarkStart w:id="19" w:name="_Hlk76673855"/>
    </w:p>
    <w:p w14:paraId="62521696" w14:textId="7E9B6B47" w:rsidR="00B735DF" w:rsidRDefault="00B735DF" w:rsidP="00B078EB">
      <w:pPr>
        <w:spacing w:line="276" w:lineRule="auto"/>
        <w:ind w:left="360" w:hanging="360"/>
        <w:jc w:val="both"/>
        <w:rPr>
          <w:rFonts w:ascii="Open Sans" w:hAnsi="Open Sans" w:cs="Open Sans"/>
          <w:color w:val="000000"/>
          <w:sz w:val="22"/>
          <w:szCs w:val="22"/>
        </w:rPr>
      </w:pPr>
      <w:r>
        <w:rPr>
          <w:rFonts w:ascii="Open Sans" w:hAnsi="Open Sans" w:cs="Open Sans"/>
          <w:color w:val="000000"/>
          <w:sz w:val="22"/>
          <w:szCs w:val="22"/>
        </w:rPr>
        <w:t>8.</w:t>
      </w:r>
      <w:r w:rsidR="00D51104">
        <w:rPr>
          <w:rFonts w:ascii="Open Sans" w:hAnsi="Open Sans" w:cs="Open Sans"/>
          <w:color w:val="000000"/>
          <w:sz w:val="22"/>
          <w:szCs w:val="22"/>
        </w:rPr>
        <w:t>4</w:t>
      </w:r>
      <w:r>
        <w:rPr>
          <w:rFonts w:ascii="Open Sans" w:hAnsi="Open Sans" w:cs="Open Sans"/>
          <w:color w:val="000000"/>
          <w:sz w:val="22"/>
          <w:szCs w:val="22"/>
        </w:rPr>
        <w:t>.1.</w:t>
      </w:r>
      <w:r w:rsidR="00D51104">
        <w:rPr>
          <w:rFonts w:ascii="Open Sans" w:hAnsi="Open Sans" w:cs="Open Sans"/>
          <w:color w:val="000000"/>
          <w:sz w:val="22"/>
          <w:szCs w:val="22"/>
        </w:rPr>
        <w:t>O</w:t>
      </w:r>
      <w:r>
        <w:rPr>
          <w:rFonts w:ascii="Open Sans" w:hAnsi="Open Sans" w:cs="Open Sans"/>
          <w:color w:val="000000"/>
          <w:sz w:val="22"/>
          <w:szCs w:val="22"/>
        </w:rPr>
        <w:t>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3 do  SWZ;</w:t>
      </w:r>
    </w:p>
    <w:p w14:paraId="65024E0D" w14:textId="6D6C2020" w:rsidR="00B735DF" w:rsidRPr="001D5ADD"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8.</w:t>
      </w:r>
      <w:r w:rsidR="00D51104">
        <w:rPr>
          <w:rFonts w:ascii="Open Sans" w:hAnsi="Open Sans" w:cs="Open Sans"/>
          <w:color w:val="000000"/>
          <w:sz w:val="22"/>
          <w:szCs w:val="22"/>
        </w:rPr>
        <w:t>4</w:t>
      </w:r>
      <w:r>
        <w:rPr>
          <w:rFonts w:ascii="Open Sans" w:hAnsi="Open Sans" w:cs="Open Sans"/>
          <w:color w:val="000000"/>
          <w:sz w:val="22"/>
          <w:szCs w:val="22"/>
        </w:rPr>
        <w:t xml:space="preserve">.2. </w:t>
      </w:r>
      <w:r w:rsidR="00D51104">
        <w:rPr>
          <w:rFonts w:ascii="Open Sans" w:hAnsi="Open Sans" w:cs="Open Sans"/>
          <w:color w:val="000000"/>
          <w:sz w:val="22"/>
          <w:szCs w:val="22"/>
        </w:rPr>
        <w:t>O</w:t>
      </w:r>
      <w:r>
        <w:rPr>
          <w:rFonts w:ascii="Open Sans" w:hAnsi="Open Sans" w:cs="Open Sans"/>
          <w:color w:val="000000"/>
          <w:sz w:val="22"/>
          <w:szCs w:val="22"/>
        </w:rPr>
        <w:t>dpis lub informacja z Krajowego Rejestru Sądowego lub z Centralnej Ewidencji</w:t>
      </w:r>
      <w:r w:rsidR="00D9062E">
        <w:rPr>
          <w:rFonts w:ascii="Open Sans" w:hAnsi="Open Sans" w:cs="Open Sans"/>
          <w:color w:val="000000"/>
          <w:sz w:val="22"/>
          <w:szCs w:val="22"/>
        </w:rPr>
        <w:t xml:space="preserve"> </w:t>
      </w:r>
      <w:r>
        <w:rPr>
          <w:rFonts w:ascii="Open Sans" w:hAnsi="Open Sans" w:cs="Open Sans"/>
          <w:color w:val="000000"/>
          <w:sz w:val="22"/>
          <w:szCs w:val="22"/>
        </w:rPr>
        <w:t>i Informacji o Działalności Gospodarczej, w zakresie art. 109 ust. 1 pkt 4 ustawy,</w:t>
      </w:r>
      <w:r w:rsidR="00D9062E">
        <w:rPr>
          <w:rFonts w:ascii="Open Sans" w:hAnsi="Open Sans" w:cs="Open Sans"/>
          <w:color w:val="000000"/>
          <w:sz w:val="22"/>
          <w:szCs w:val="22"/>
        </w:rPr>
        <w:t xml:space="preserve"> </w:t>
      </w:r>
      <w:r>
        <w:rPr>
          <w:rFonts w:ascii="Open Sans" w:hAnsi="Open Sans" w:cs="Open Sans"/>
          <w:color w:val="000000"/>
          <w:sz w:val="22"/>
          <w:szCs w:val="22"/>
        </w:rPr>
        <w:t xml:space="preserve">sporządzonych nie wcześniej niż 3 miesiące przed jej złożeniem, jeżeli </w:t>
      </w:r>
      <w:r w:rsidRPr="001D5ADD">
        <w:rPr>
          <w:rFonts w:ascii="Open Sans" w:hAnsi="Open Sans" w:cs="Open Sans"/>
          <w:color w:val="000000"/>
          <w:sz w:val="22"/>
          <w:szCs w:val="22"/>
        </w:rPr>
        <w:t>odrębne</w:t>
      </w:r>
      <w:r w:rsidR="00D9062E" w:rsidRPr="001D5ADD">
        <w:rPr>
          <w:rFonts w:ascii="Open Sans" w:hAnsi="Open Sans" w:cs="Open Sans"/>
          <w:color w:val="000000"/>
          <w:sz w:val="22"/>
          <w:szCs w:val="22"/>
        </w:rPr>
        <w:t xml:space="preserve"> </w:t>
      </w:r>
      <w:r w:rsidRPr="001D5ADD">
        <w:rPr>
          <w:rFonts w:ascii="Open Sans" w:hAnsi="Open Sans" w:cs="Open Sans"/>
          <w:color w:val="000000"/>
          <w:sz w:val="22"/>
          <w:szCs w:val="22"/>
        </w:rPr>
        <w:t>przepisy wymagają wpisu do rejestru lub ewidencji;</w:t>
      </w:r>
    </w:p>
    <w:p w14:paraId="79BE8CA6" w14:textId="4BE4060B" w:rsidR="002F3D25" w:rsidRPr="001D5ADD" w:rsidRDefault="00B078EB" w:rsidP="0096344F">
      <w:pPr>
        <w:widowControl w:val="0"/>
        <w:tabs>
          <w:tab w:val="left" w:pos="709"/>
        </w:tabs>
        <w:autoSpaceDE w:val="0"/>
        <w:autoSpaceDN w:val="0"/>
        <w:adjustRightInd w:val="0"/>
        <w:ind w:left="284" w:hanging="284"/>
        <w:jc w:val="both"/>
        <w:rPr>
          <w:rFonts w:ascii="Open Sans" w:hAnsi="Open Sans" w:cs="Open Sans"/>
          <w:sz w:val="22"/>
          <w:szCs w:val="22"/>
          <w:u w:val="single"/>
        </w:rPr>
      </w:pPr>
      <w:r w:rsidRPr="001D5ADD">
        <w:rPr>
          <w:rFonts w:ascii="Open Sans" w:hAnsi="Open Sans" w:cs="Open Sans"/>
          <w:color w:val="000000"/>
          <w:sz w:val="22"/>
          <w:szCs w:val="22"/>
        </w:rPr>
        <w:t xml:space="preserve"> </w:t>
      </w:r>
      <w:r w:rsidR="00D51104" w:rsidRPr="001D5ADD">
        <w:rPr>
          <w:rFonts w:ascii="Open Sans" w:hAnsi="Open Sans" w:cs="Open Sans"/>
          <w:color w:val="000000"/>
          <w:sz w:val="22"/>
          <w:szCs w:val="22"/>
        </w:rPr>
        <w:t xml:space="preserve">  </w:t>
      </w:r>
      <w:r w:rsidR="0096344F">
        <w:rPr>
          <w:rFonts w:ascii="Open Sans" w:hAnsi="Open Sans" w:cs="Open Sans"/>
          <w:color w:val="000000"/>
          <w:sz w:val="22"/>
          <w:szCs w:val="22"/>
        </w:rPr>
        <w:t xml:space="preserve"> </w:t>
      </w:r>
      <w:r w:rsidR="00D51104" w:rsidRPr="001D5ADD">
        <w:rPr>
          <w:rFonts w:ascii="Open Sans" w:hAnsi="Open Sans" w:cs="Open Sans"/>
          <w:color w:val="000000"/>
          <w:sz w:val="22"/>
          <w:szCs w:val="22"/>
        </w:rPr>
        <w:t xml:space="preserve">  </w:t>
      </w:r>
      <w:r w:rsidR="00B109CD" w:rsidRPr="001D5ADD">
        <w:rPr>
          <w:rFonts w:ascii="Open Sans" w:hAnsi="Open Sans" w:cs="Open Sans"/>
          <w:color w:val="000000"/>
          <w:sz w:val="22"/>
          <w:szCs w:val="22"/>
        </w:rPr>
        <w:t>8.</w:t>
      </w:r>
      <w:r w:rsidR="00D51104" w:rsidRPr="001D5ADD">
        <w:rPr>
          <w:rFonts w:ascii="Open Sans" w:hAnsi="Open Sans" w:cs="Open Sans"/>
          <w:color w:val="000000"/>
          <w:sz w:val="22"/>
          <w:szCs w:val="22"/>
        </w:rPr>
        <w:t>4</w:t>
      </w:r>
      <w:r w:rsidR="00B109CD" w:rsidRPr="001D5ADD">
        <w:rPr>
          <w:rFonts w:ascii="Open Sans" w:hAnsi="Open Sans" w:cs="Open Sans"/>
          <w:color w:val="000000"/>
          <w:sz w:val="22"/>
          <w:szCs w:val="22"/>
        </w:rPr>
        <w:t>.3</w:t>
      </w:r>
      <w:r w:rsidR="00150F38">
        <w:rPr>
          <w:rFonts w:ascii="Open Sans" w:hAnsi="Open Sans" w:cs="Open Sans"/>
          <w:color w:val="000000"/>
          <w:sz w:val="22"/>
          <w:szCs w:val="22"/>
        </w:rPr>
        <w:t xml:space="preserve">. </w:t>
      </w:r>
      <w:r w:rsidR="00150F38" w:rsidRPr="00150F38">
        <w:rPr>
          <w:rFonts w:ascii="Open Sans" w:hAnsi="Open Sans" w:cs="Open Sans"/>
          <w:color w:val="000000"/>
          <w:sz w:val="22"/>
          <w:szCs w:val="22"/>
        </w:rPr>
        <w:t xml:space="preserve">Wykaz zrealizowanych </w:t>
      </w:r>
      <w:r w:rsidR="00150F38">
        <w:rPr>
          <w:rFonts w:ascii="Open Sans" w:hAnsi="Open Sans" w:cs="Open Sans"/>
          <w:color w:val="000000"/>
          <w:sz w:val="22"/>
          <w:szCs w:val="22"/>
        </w:rPr>
        <w:t>dostaw</w:t>
      </w:r>
      <w:r w:rsidR="00150F38" w:rsidRPr="00150F38">
        <w:rPr>
          <w:rFonts w:ascii="Open Sans" w:hAnsi="Open Sans" w:cs="Open Sans"/>
          <w:color w:val="000000"/>
          <w:sz w:val="22"/>
          <w:szCs w:val="22"/>
        </w:rPr>
        <w:t xml:space="preserve">  - Załącznik nr </w:t>
      </w:r>
      <w:r w:rsidR="00150F38">
        <w:rPr>
          <w:rFonts w:ascii="Open Sans" w:hAnsi="Open Sans" w:cs="Open Sans"/>
          <w:color w:val="000000"/>
          <w:sz w:val="22"/>
          <w:szCs w:val="22"/>
        </w:rPr>
        <w:t>4</w:t>
      </w:r>
      <w:r w:rsidR="00150F38" w:rsidRPr="00150F38">
        <w:rPr>
          <w:rFonts w:ascii="Open Sans" w:hAnsi="Open Sans" w:cs="Open Sans"/>
          <w:color w:val="000000"/>
          <w:sz w:val="22"/>
          <w:szCs w:val="22"/>
        </w:rPr>
        <w:t xml:space="preserve"> .</w:t>
      </w:r>
    </w:p>
    <w:bookmarkEnd w:id="19"/>
    <w:p w14:paraId="00CFC4C0" w14:textId="77777777" w:rsidR="00150F38" w:rsidRDefault="00150F38" w:rsidP="0017443F">
      <w:pPr>
        <w:spacing w:line="276" w:lineRule="auto"/>
        <w:ind w:left="360"/>
        <w:jc w:val="both"/>
        <w:rPr>
          <w:rFonts w:ascii="Open Sans" w:hAnsi="Open Sans" w:cs="Open Sans"/>
          <w:sz w:val="22"/>
          <w:szCs w:val="22"/>
        </w:rPr>
      </w:pPr>
    </w:p>
    <w:p w14:paraId="6BCC966F" w14:textId="05C8BB8D" w:rsidR="00B735DF" w:rsidRPr="00150F38" w:rsidRDefault="00B735DF" w:rsidP="0017443F">
      <w:pPr>
        <w:spacing w:line="276" w:lineRule="auto"/>
        <w:ind w:left="360"/>
        <w:jc w:val="both"/>
        <w:rPr>
          <w:rFonts w:ascii="Open Sans" w:hAnsi="Open Sans" w:cs="Open Sans"/>
          <w:sz w:val="22"/>
          <w:szCs w:val="22"/>
          <w:u w:val="single"/>
        </w:rPr>
      </w:pPr>
      <w:r w:rsidRPr="00150F38">
        <w:rPr>
          <w:rFonts w:ascii="Open Sans" w:hAnsi="Open Sans" w:cs="Open Sans"/>
          <w:sz w:val="22"/>
          <w:szCs w:val="22"/>
          <w:u w:val="single"/>
        </w:rPr>
        <w:t xml:space="preserve">UWAGA ! </w:t>
      </w:r>
    </w:p>
    <w:p w14:paraId="22B41657" w14:textId="12DC05EA"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Jeżeli Wykonawca ma siedzibę lub miejsce zamieszkania poza terytorium Rzeczypospolitej Polskiej, zamiast dokumentu, o którym mowa w pkt. 8.</w:t>
      </w:r>
      <w:r w:rsidR="00D55812">
        <w:rPr>
          <w:rFonts w:ascii="Open Sans" w:hAnsi="Open Sans" w:cs="Open Sans"/>
          <w:sz w:val="22"/>
          <w:szCs w:val="22"/>
        </w:rPr>
        <w:t>4</w:t>
      </w:r>
      <w:r>
        <w:rPr>
          <w:rFonts w:ascii="Open Sans" w:hAnsi="Open Sans" w:cs="Open Sans"/>
          <w:sz w:val="22"/>
          <w:szCs w:val="22"/>
        </w:rPr>
        <w:t>.2., składa</w:t>
      </w:r>
    </w:p>
    <w:p w14:paraId="71C9BE60"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dokument lub dokumenty wystawione w kraju, w którym wykonawca ma siedzibę </w:t>
      </w:r>
      <w:r>
        <w:rPr>
          <w:rFonts w:ascii="Open Sans" w:hAnsi="Open Sans" w:cs="Open Sans"/>
          <w:sz w:val="22"/>
          <w:szCs w:val="22"/>
        </w:rPr>
        <w:br/>
        <w:t>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399609C" w14:textId="0E416DDB"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Jeżeli w kraju, w którym Wykonawca ma siedzibę lub miejsce zamieszkania, </w:t>
      </w:r>
      <w:r>
        <w:rPr>
          <w:rFonts w:ascii="Open Sans" w:hAnsi="Open Sans" w:cs="Open Sans"/>
          <w:sz w:val="22"/>
          <w:szCs w:val="22"/>
        </w:rPr>
        <w:br/>
        <w:t>nie wydaje się dokumentów, o których mowa w pkt. 8.</w:t>
      </w:r>
      <w:r w:rsidR="00D55812">
        <w:rPr>
          <w:rFonts w:ascii="Open Sans" w:hAnsi="Open Sans" w:cs="Open Sans"/>
          <w:sz w:val="22"/>
          <w:szCs w:val="22"/>
        </w:rPr>
        <w:t>4</w:t>
      </w:r>
      <w:r>
        <w:rPr>
          <w:rFonts w:ascii="Open Sans" w:hAnsi="Open Sans" w:cs="Open Sans"/>
          <w:sz w:val="22"/>
          <w:szCs w:val="22"/>
        </w:rPr>
        <w:t xml:space="preserve">.2., zastępuje się je w całości lub części dokumentem zawierającym odpowiednio oświadczenie Wykonawcy, </w:t>
      </w:r>
      <w:r>
        <w:rPr>
          <w:rFonts w:ascii="Open Sans" w:hAnsi="Open Sans" w:cs="Open Sans"/>
          <w:sz w:val="22"/>
          <w:szCs w:val="22"/>
        </w:rPr>
        <w:br/>
        <w:t xml:space="preserve">ze wskazaniem osoby albo osób uprawnionych do jego reprezentacji, </w:t>
      </w:r>
      <w:r>
        <w:rPr>
          <w:rFonts w:ascii="Open Sans" w:hAnsi="Open Sans" w:cs="Open Sans"/>
          <w:sz w:val="22"/>
          <w:szCs w:val="22"/>
        </w:rPr>
        <w:br/>
        <w:t>lub oświadczenie osoby, której dokument miał dotyczyć złożone pod przysięgą,</w:t>
      </w:r>
      <w:r>
        <w:rPr>
          <w:rFonts w:ascii="Open Sans" w:hAnsi="Open Sans" w:cs="Open Sans"/>
          <w:sz w:val="22"/>
          <w:szCs w:val="22"/>
        </w:rPr>
        <w:br/>
        <w:t xml:space="preserve">lub jeżeli w kraju, w którym Wykonawca ma siedzibę lub miejsce zamieszkania </w:t>
      </w:r>
      <w:r>
        <w:rPr>
          <w:rFonts w:ascii="Open Sans" w:hAnsi="Open Sans" w:cs="Open Sans"/>
          <w:sz w:val="22"/>
          <w:szCs w:val="22"/>
        </w:rPr>
        <w:br/>
      </w:r>
      <w:r>
        <w:rPr>
          <w:rFonts w:ascii="Open Sans" w:hAnsi="Open Sans" w:cs="Open Sans"/>
          <w:sz w:val="22"/>
          <w:szCs w:val="22"/>
        </w:rPr>
        <w:lastRenderedPageBreak/>
        <w:t xml:space="preserve">nie ma przepisów o oświadczeniu pod przysięgą, złożone przed organem sądowym lub administracyjnym, notariuszem, organem samorządu zawodowego </w:t>
      </w:r>
      <w:r>
        <w:rPr>
          <w:rFonts w:ascii="Open Sans" w:hAnsi="Open Sans" w:cs="Open Sans"/>
          <w:sz w:val="22"/>
          <w:szCs w:val="22"/>
        </w:rPr>
        <w:br/>
        <w:t>lub gospodarczego właściwym ze względu na siedzibę lub miejsce zamieszkania Wykonawcy</w:t>
      </w:r>
      <w:r w:rsidR="00CF1FDD">
        <w:rPr>
          <w:rFonts w:ascii="Open Sans" w:hAnsi="Open Sans" w:cs="Open Sans"/>
          <w:sz w:val="22"/>
          <w:szCs w:val="22"/>
        </w:rPr>
        <w:t>.</w:t>
      </w:r>
    </w:p>
    <w:p w14:paraId="3500B9F0" w14:textId="77777777" w:rsidR="00DC1574" w:rsidRDefault="00DC1574" w:rsidP="00BC2E67">
      <w:pPr>
        <w:spacing w:line="276" w:lineRule="auto"/>
        <w:jc w:val="both"/>
        <w:rPr>
          <w:rFonts w:ascii="Open Sans" w:hAnsi="Open Sans" w:cs="Open Sans"/>
          <w:sz w:val="22"/>
          <w:szCs w:val="22"/>
        </w:rPr>
      </w:pPr>
    </w:p>
    <w:p w14:paraId="68B8D3AC" w14:textId="5A170211" w:rsidR="00B735DF" w:rsidRDefault="00B735DF" w:rsidP="00B735DF">
      <w:pPr>
        <w:spacing w:line="276" w:lineRule="auto"/>
        <w:ind w:left="360"/>
        <w:jc w:val="both"/>
        <w:rPr>
          <w:rFonts w:ascii="Open Sans" w:hAnsi="Open Sans" w:cs="Open Sans"/>
          <w:sz w:val="22"/>
          <w:szCs w:val="22"/>
          <w:u w:val="single"/>
        </w:rPr>
      </w:pPr>
      <w:r w:rsidRPr="001D5ADD">
        <w:rPr>
          <w:rFonts w:ascii="Open Sans" w:hAnsi="Open Sans" w:cs="Open Sans"/>
          <w:sz w:val="22"/>
          <w:szCs w:val="22"/>
        </w:rPr>
        <w:t>9.</w:t>
      </w:r>
      <w:r w:rsidRPr="001D5ADD">
        <w:rPr>
          <w:rFonts w:ascii="Open Sans" w:hAnsi="Open Sans" w:cs="Open Sans"/>
          <w:sz w:val="22"/>
          <w:szCs w:val="22"/>
        </w:rPr>
        <w:tab/>
      </w:r>
      <w:r w:rsidRPr="001D5ADD">
        <w:rPr>
          <w:rFonts w:ascii="Open Sans" w:hAnsi="Open Sans" w:cs="Open Sans"/>
          <w:sz w:val="22"/>
          <w:szCs w:val="22"/>
          <w:u w:val="single"/>
        </w:rPr>
        <w:t>Poleganie na zasobach innych podmiotów</w:t>
      </w:r>
      <w:r w:rsidR="009C2B8F" w:rsidRPr="001D5ADD">
        <w:rPr>
          <w:rFonts w:ascii="Open Sans" w:hAnsi="Open Sans" w:cs="Open Sans"/>
          <w:sz w:val="22"/>
          <w:szCs w:val="22"/>
          <w:u w:val="single"/>
        </w:rPr>
        <w:t xml:space="preserve"> w celu potwierdzenia spełniania warunków udziału w postępowaniu</w:t>
      </w:r>
      <w:r w:rsidRPr="001D5ADD">
        <w:rPr>
          <w:rFonts w:ascii="Open Sans" w:hAnsi="Open Sans" w:cs="Open Sans"/>
          <w:sz w:val="22"/>
          <w:szCs w:val="22"/>
          <w:u w:val="single"/>
        </w:rPr>
        <w:t xml:space="preserve">. </w:t>
      </w:r>
    </w:p>
    <w:p w14:paraId="3FB7264F" w14:textId="77777777" w:rsidR="00957EB6" w:rsidRPr="001D5ADD" w:rsidRDefault="00957EB6" w:rsidP="00B735DF">
      <w:pPr>
        <w:spacing w:line="276" w:lineRule="auto"/>
        <w:ind w:left="360"/>
        <w:jc w:val="both"/>
        <w:rPr>
          <w:rFonts w:ascii="Open Sans" w:hAnsi="Open Sans" w:cs="Open Sans"/>
          <w:sz w:val="22"/>
          <w:szCs w:val="22"/>
          <w:u w:val="single"/>
        </w:rPr>
      </w:pPr>
    </w:p>
    <w:p w14:paraId="34E5D717" w14:textId="342A8367"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 xml:space="preserve">Wykonawca w celu potwierdzenia spełniania warunków udziału w postępowaniu, o których mowa w Rozdziale I pkt </w:t>
      </w:r>
      <w:r w:rsidR="00CE34C1" w:rsidRPr="00D128B1">
        <w:rPr>
          <w:rFonts w:ascii="Open Sans" w:hAnsi="Open Sans" w:cs="Open Sans"/>
          <w:sz w:val="20"/>
          <w:szCs w:val="20"/>
        </w:rPr>
        <w:t>6</w:t>
      </w:r>
      <w:r w:rsidRPr="00D128B1">
        <w:rPr>
          <w:rFonts w:ascii="Open Sans" w:hAnsi="Open Sans" w:cs="Open Sans"/>
          <w:sz w:val="20"/>
          <w:szCs w:val="20"/>
        </w:rPr>
        <w:t xml:space="preserve"> SWZ, w stosownych sytuacjach, może polegać na zdolnościach technicznych lub zawodowych lub sytuacji finansowej lub ekonomicznej podmiotów udostępniających zasoby, niezależnie od charakteru prawnego łączących go z nim stosunków prawnych.</w:t>
      </w:r>
    </w:p>
    <w:p w14:paraId="70794E3E" w14:textId="3B982853"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 xml:space="preserve">Wykonawca, który polega na zdolnościach lub sytuacji podmiotów udostępniających zasoby,  </w:t>
      </w:r>
      <w:r w:rsidRPr="00D128B1">
        <w:rPr>
          <w:rFonts w:ascii="Open Sans" w:hAnsi="Open Sans" w:cs="Open Sans"/>
          <w:sz w:val="20"/>
          <w:szCs w:val="20"/>
          <w:u w:val="single"/>
        </w:rPr>
        <w:t>składa, wraz z ofertą,</w:t>
      </w:r>
      <w:r w:rsidRPr="00D128B1">
        <w:rPr>
          <w:rFonts w:ascii="Open Sans" w:hAnsi="Open Sans" w:cs="Open Sans"/>
          <w:sz w:val="20"/>
          <w:szCs w:val="20"/>
        </w:rPr>
        <w:t xml:space="preserve"> 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w:t>
      </w:r>
    </w:p>
    <w:p w14:paraId="78BB85E6" w14:textId="5FEF1753"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 xml:space="preserve">Wykonawca, w przypadku polegania na zdolnościach lub sytuacji podmiotów udostępniających zasoby, </w:t>
      </w:r>
      <w:r w:rsidRPr="00D128B1">
        <w:rPr>
          <w:rFonts w:ascii="Open Sans" w:hAnsi="Open Sans" w:cs="Open Sans"/>
          <w:sz w:val="20"/>
          <w:szCs w:val="20"/>
          <w:u w:val="single"/>
        </w:rPr>
        <w:t>składa wraz z Oświadczeniem, o którym mowa w Rozdziale I pkt</w:t>
      </w:r>
      <w:r w:rsidR="00CE34C1" w:rsidRPr="00D128B1">
        <w:rPr>
          <w:rFonts w:ascii="Open Sans" w:hAnsi="Open Sans" w:cs="Open Sans"/>
          <w:sz w:val="20"/>
          <w:szCs w:val="20"/>
          <w:u w:val="single"/>
        </w:rPr>
        <w:t xml:space="preserve"> </w:t>
      </w:r>
      <w:r w:rsidR="008860A7" w:rsidRPr="00D128B1">
        <w:rPr>
          <w:rFonts w:ascii="Open Sans" w:hAnsi="Open Sans" w:cs="Open Sans"/>
          <w:sz w:val="20"/>
          <w:szCs w:val="20"/>
          <w:u w:val="single"/>
        </w:rPr>
        <w:t>8.1 SW</w:t>
      </w:r>
      <w:r w:rsidRPr="00D128B1">
        <w:rPr>
          <w:rFonts w:ascii="Open Sans" w:hAnsi="Open Sans" w:cs="Open Sans"/>
          <w:sz w:val="20"/>
          <w:szCs w:val="20"/>
          <w:u w:val="single"/>
        </w:rPr>
        <w:t>Z,</w:t>
      </w:r>
      <w:r w:rsidRPr="00D128B1">
        <w:rPr>
          <w:rFonts w:ascii="Open Sans" w:hAnsi="Open Sans" w:cs="Open Sans"/>
          <w:sz w:val="20"/>
          <w:szCs w:val="20"/>
        </w:rPr>
        <w:t xml:space="preserve"> także OŚWIADCZENIE podmiotu udostępniającego zasoby, o którym mowa w art. 125 ust. 5 ustawy PZP , według wzoru określonego </w:t>
      </w:r>
      <w:r w:rsidR="00CE34C1" w:rsidRPr="00D128B1">
        <w:rPr>
          <w:rFonts w:ascii="Open Sans" w:hAnsi="Open Sans" w:cs="Open Sans"/>
          <w:sz w:val="20"/>
          <w:szCs w:val="20"/>
        </w:rPr>
        <w:t xml:space="preserve"> </w:t>
      </w:r>
      <w:r w:rsidRPr="00D128B1">
        <w:rPr>
          <w:rFonts w:ascii="Open Sans" w:hAnsi="Open Sans" w:cs="Open Sans"/>
          <w:sz w:val="20"/>
          <w:szCs w:val="20"/>
        </w:rPr>
        <w:t>w</w:t>
      </w:r>
      <w:r w:rsidR="008860A7" w:rsidRPr="00D128B1">
        <w:rPr>
          <w:rFonts w:ascii="Open Sans" w:hAnsi="Open Sans" w:cs="Open Sans"/>
          <w:sz w:val="20"/>
          <w:szCs w:val="20"/>
        </w:rPr>
        <w:t xml:space="preserve"> załączniku nr 1 do</w:t>
      </w:r>
      <w:r w:rsidRPr="00D128B1">
        <w:rPr>
          <w:rFonts w:ascii="Open Sans" w:hAnsi="Open Sans" w:cs="Open Sans"/>
          <w:sz w:val="20"/>
          <w:szCs w:val="20"/>
        </w:rPr>
        <w:t xml:space="preserve"> SWZ , potwierdzające brak podstaw wykluczenia tego podmiotu oraz</w:t>
      </w:r>
      <w:r w:rsidR="008860A7" w:rsidRPr="00D128B1">
        <w:rPr>
          <w:rFonts w:ascii="Open Sans" w:hAnsi="Open Sans" w:cs="Open Sans"/>
          <w:sz w:val="20"/>
          <w:szCs w:val="20"/>
        </w:rPr>
        <w:t xml:space="preserve"> </w:t>
      </w:r>
      <w:r w:rsidRPr="00D128B1">
        <w:rPr>
          <w:rFonts w:ascii="Open Sans" w:hAnsi="Open Sans" w:cs="Open Sans"/>
          <w:sz w:val="20"/>
          <w:szCs w:val="20"/>
        </w:rPr>
        <w:t>odpowiednio</w:t>
      </w:r>
      <w:r w:rsidR="008860A7" w:rsidRPr="00D128B1">
        <w:rPr>
          <w:rFonts w:ascii="Open Sans" w:hAnsi="Open Sans" w:cs="Open Sans"/>
          <w:sz w:val="20"/>
          <w:szCs w:val="20"/>
        </w:rPr>
        <w:t xml:space="preserve"> </w:t>
      </w:r>
      <w:r w:rsidRPr="00D128B1">
        <w:rPr>
          <w:rFonts w:ascii="Open Sans" w:hAnsi="Open Sans" w:cs="Open Sans"/>
          <w:sz w:val="20"/>
          <w:szCs w:val="20"/>
        </w:rPr>
        <w:t>spełnianie</w:t>
      </w:r>
      <w:r w:rsidR="008860A7" w:rsidRPr="00D128B1">
        <w:rPr>
          <w:rFonts w:ascii="Open Sans" w:hAnsi="Open Sans" w:cs="Open Sans"/>
          <w:sz w:val="20"/>
          <w:szCs w:val="20"/>
        </w:rPr>
        <w:t xml:space="preserve"> </w:t>
      </w:r>
      <w:r w:rsidRPr="00D128B1">
        <w:rPr>
          <w:rFonts w:ascii="Open Sans" w:hAnsi="Open Sans" w:cs="Open Sans"/>
          <w:sz w:val="20"/>
          <w:szCs w:val="20"/>
        </w:rPr>
        <w:t>warunków</w:t>
      </w:r>
      <w:r w:rsidR="008860A7" w:rsidRPr="00D128B1">
        <w:rPr>
          <w:rFonts w:ascii="Open Sans" w:hAnsi="Open Sans" w:cs="Open Sans"/>
          <w:sz w:val="20"/>
          <w:szCs w:val="20"/>
        </w:rPr>
        <w:t xml:space="preserve"> </w:t>
      </w:r>
      <w:r w:rsidRPr="00D128B1">
        <w:rPr>
          <w:rFonts w:ascii="Open Sans" w:hAnsi="Open Sans" w:cs="Open Sans"/>
          <w:sz w:val="20"/>
          <w:szCs w:val="20"/>
        </w:rPr>
        <w:t xml:space="preserve">udziału w postępowaniu, w zakresie, w jakim Wykonawca powołuje się na jego zasoby. </w:t>
      </w:r>
    </w:p>
    <w:p w14:paraId="4D0CBF9E" w14:textId="13DE17A0" w:rsidR="009C2B8F" w:rsidRPr="00D128B1" w:rsidRDefault="009C2B8F" w:rsidP="002017C2">
      <w:pPr>
        <w:pStyle w:val="Tekstpodstawowy"/>
        <w:numPr>
          <w:ilvl w:val="0"/>
          <w:numId w:val="7"/>
        </w:numPr>
        <w:ind w:left="284" w:hanging="284"/>
        <w:jc w:val="both"/>
        <w:rPr>
          <w:rFonts w:ascii="Open Sans" w:hAnsi="Open Sans" w:cs="Open Sans"/>
          <w:b/>
          <w:i/>
          <w:iCs/>
          <w:sz w:val="20"/>
          <w:szCs w:val="20"/>
        </w:rPr>
      </w:pPr>
      <w:r w:rsidRPr="00D128B1">
        <w:rPr>
          <w:rFonts w:ascii="Open Sans" w:hAnsi="Open Sans" w:cs="Open Sans"/>
          <w:sz w:val="20"/>
          <w:szCs w:val="20"/>
        </w:rPr>
        <w:t xml:space="preserve">Zamawiający żąda od Wykonawcy, który polega na zdolnościach technicznych lub zawodowych lub sytuacji finansowej lub ekonomicznej podmiotów udostępniających zasoby na zasadach określonych w art. 118 ustawy PZP, przedstawienia podmiotowych środków dowodowych, o których mowa w Rozdziale I pkt </w:t>
      </w:r>
      <w:r w:rsidR="00CE34C1" w:rsidRPr="00D128B1">
        <w:rPr>
          <w:rFonts w:ascii="Open Sans" w:hAnsi="Open Sans" w:cs="Open Sans"/>
          <w:sz w:val="20"/>
          <w:szCs w:val="20"/>
        </w:rPr>
        <w:t>8.4</w:t>
      </w:r>
      <w:r w:rsidRPr="00D128B1">
        <w:rPr>
          <w:rFonts w:ascii="Open Sans" w:hAnsi="Open Sans" w:cs="Open Sans"/>
          <w:sz w:val="20"/>
          <w:szCs w:val="20"/>
        </w:rPr>
        <w:t xml:space="preserve"> SWZ, dotyczących tych podmiotów potwierdzających, że nie zachodzą wobec tych podmiotów podstawy wykluczenia z postępowania.</w:t>
      </w:r>
    </w:p>
    <w:p w14:paraId="7D1FDBFF" w14:textId="0F9FCA8B" w:rsidR="009C2B8F" w:rsidRPr="00D128B1" w:rsidRDefault="009C2B8F" w:rsidP="002017C2">
      <w:pPr>
        <w:pStyle w:val="Akapitzlist"/>
        <w:numPr>
          <w:ilvl w:val="0"/>
          <w:numId w:val="7"/>
        </w:numPr>
        <w:autoSpaceDE w:val="0"/>
        <w:autoSpaceDN w:val="0"/>
        <w:adjustRightInd w:val="0"/>
        <w:ind w:left="284" w:hanging="284"/>
        <w:jc w:val="both"/>
        <w:rPr>
          <w:rFonts w:ascii="Open Sans" w:hAnsi="Open Sans" w:cs="Open Sans"/>
          <w:sz w:val="20"/>
          <w:szCs w:val="20"/>
        </w:rPr>
      </w:pPr>
      <w:r w:rsidRPr="00D128B1">
        <w:rPr>
          <w:rFonts w:ascii="Open Sans" w:hAnsi="Open Sans" w:cs="Open Sans"/>
          <w:color w:val="000000"/>
          <w:sz w:val="20"/>
          <w:szCs w:val="20"/>
          <w:lang w:eastAsia="pl-PL"/>
        </w:rPr>
        <w:t xml:space="preserve">Do podmiotów udostępniających zasoby na zasadach określonych w </w:t>
      </w:r>
      <w:r w:rsidRPr="00D128B1">
        <w:rPr>
          <w:rFonts w:ascii="Open Sans" w:hAnsi="Open Sans" w:cs="Open Sans"/>
          <w:color w:val="1B1B1B"/>
          <w:sz w:val="20"/>
          <w:szCs w:val="20"/>
          <w:lang w:eastAsia="pl-PL"/>
        </w:rPr>
        <w:t xml:space="preserve">art. 118 </w:t>
      </w:r>
      <w:r w:rsidRPr="00D128B1">
        <w:rPr>
          <w:rFonts w:ascii="Open Sans" w:hAnsi="Open Sans" w:cs="Open Sans"/>
          <w:color w:val="000000"/>
          <w:sz w:val="20"/>
          <w:szCs w:val="20"/>
          <w:lang w:eastAsia="pl-PL"/>
        </w:rPr>
        <w:t>ustawy PZP, mających siedzibę lub miejsce zamieszkania poza terytorium Rzeczypospolitej Polskiej zapisy w Rozdziale I pkt 7 SWZ stosuje się odpowiednio.</w:t>
      </w:r>
    </w:p>
    <w:p w14:paraId="4A47D067" w14:textId="732EFF76" w:rsidR="009C2B8F" w:rsidRPr="00D128B1" w:rsidRDefault="009C2B8F" w:rsidP="002017C2">
      <w:pPr>
        <w:pStyle w:val="Akapitzlist"/>
        <w:numPr>
          <w:ilvl w:val="0"/>
          <w:numId w:val="7"/>
        </w:numPr>
        <w:autoSpaceDE w:val="0"/>
        <w:autoSpaceDN w:val="0"/>
        <w:adjustRightInd w:val="0"/>
        <w:ind w:left="284" w:hanging="284"/>
        <w:jc w:val="both"/>
        <w:rPr>
          <w:rFonts w:ascii="Open Sans" w:hAnsi="Open Sans" w:cs="Open Sans"/>
          <w:sz w:val="20"/>
          <w:szCs w:val="20"/>
        </w:rPr>
      </w:pPr>
      <w:r w:rsidRPr="00D128B1">
        <w:rPr>
          <w:rFonts w:ascii="Open Sans" w:hAnsi="Open Sans" w:cs="Open Sans"/>
          <w:sz w:val="20"/>
          <w:szCs w:val="20"/>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w:t>
      </w:r>
    </w:p>
    <w:p w14:paraId="4012E88B" w14:textId="77777777" w:rsidR="009C2B8F" w:rsidRPr="00D128B1" w:rsidRDefault="009C2B8F" w:rsidP="009C2B8F">
      <w:pPr>
        <w:pStyle w:val="NormalnyWeb"/>
        <w:spacing w:before="0" w:after="0"/>
        <w:ind w:left="284"/>
        <w:jc w:val="both"/>
        <w:rPr>
          <w:rFonts w:ascii="Open Sans" w:hAnsi="Open Sans" w:cs="Open Sans"/>
          <w:sz w:val="20"/>
          <w:szCs w:val="20"/>
        </w:rPr>
      </w:pPr>
      <w:r w:rsidRPr="00D128B1">
        <w:rPr>
          <w:rFonts w:ascii="Open Sans" w:hAnsi="Open Sans" w:cs="Open Sans"/>
          <w:sz w:val="20"/>
          <w:szCs w:val="20"/>
        </w:rPr>
        <w:t>6.1) zastąpił ten podmiot innym podmiotem lub podmiotami albo</w:t>
      </w:r>
    </w:p>
    <w:p w14:paraId="306FF044" w14:textId="77777777" w:rsidR="009C2B8F" w:rsidRPr="00D128B1" w:rsidRDefault="009C2B8F" w:rsidP="009C2B8F">
      <w:pPr>
        <w:pStyle w:val="NormalnyWeb"/>
        <w:spacing w:before="0" w:after="0"/>
        <w:ind w:left="284"/>
        <w:jc w:val="both"/>
        <w:rPr>
          <w:rFonts w:ascii="Open Sans" w:hAnsi="Open Sans" w:cs="Open Sans"/>
          <w:sz w:val="20"/>
          <w:szCs w:val="20"/>
        </w:rPr>
      </w:pPr>
      <w:r w:rsidRPr="00D128B1">
        <w:rPr>
          <w:rFonts w:ascii="Open Sans" w:hAnsi="Open Sans" w:cs="Open Sans"/>
          <w:sz w:val="20"/>
          <w:szCs w:val="20"/>
        </w:rPr>
        <w:t>6.2) wykazał, że samodzielnie spełnia warunki udziału w postępowaniu.</w:t>
      </w:r>
    </w:p>
    <w:p w14:paraId="51613D64" w14:textId="2C05097A"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 xml:space="preserve">W odniesieniu do warunków dotyczących wykształcenia, kwalifikacji zawodowych </w:t>
      </w:r>
      <w:r w:rsidRPr="00D128B1">
        <w:rPr>
          <w:rFonts w:ascii="Open Sans" w:hAnsi="Open Sans" w:cs="Open Sans"/>
          <w:sz w:val="20"/>
          <w:szCs w:val="20"/>
        </w:rPr>
        <w:br/>
        <w:t>lub doświadczenia Wykonawcy mogą polegać na zdolnościach podmiotów udostępniających zasoby, jeśli podmioty te wykonają roboty budowlane lub usługi, do realizacji których te zdolności są wymagane.</w:t>
      </w:r>
    </w:p>
    <w:p w14:paraId="1A7CF342" w14:textId="67D9ABCD"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 xml:space="preserve">Podmiot, który zobowiązał się do udostępnienia zasobów, odpowiada solidarnie z Wykonawcą, który polega na jego sytuacji finansowej lub ekonomicznej, za szkodę </w:t>
      </w:r>
      <w:r w:rsidRPr="00D128B1">
        <w:rPr>
          <w:rFonts w:ascii="Open Sans" w:hAnsi="Open Sans" w:cs="Open Sans"/>
          <w:sz w:val="20"/>
          <w:szCs w:val="20"/>
        </w:rPr>
        <w:lastRenderedPageBreak/>
        <w:t>poniesioną przez Zamawiającego powstałą wskutek nieudostępnienia tych zasobów, chyba że za nieudostępnienie zasobów podmiot ten nie ponosi winy.</w:t>
      </w:r>
    </w:p>
    <w:p w14:paraId="468CDADB" w14:textId="77777777" w:rsidR="009C2B8F" w:rsidRPr="00D128B1" w:rsidRDefault="009C2B8F" w:rsidP="002017C2">
      <w:pPr>
        <w:pStyle w:val="NormalnyWeb"/>
        <w:numPr>
          <w:ilvl w:val="0"/>
          <w:numId w:val="7"/>
        </w:numPr>
        <w:suppressAutoHyphens/>
        <w:spacing w:before="0" w:beforeAutospacing="0" w:after="0" w:afterAutospacing="0"/>
        <w:ind w:left="284" w:hanging="284"/>
        <w:jc w:val="both"/>
        <w:rPr>
          <w:rFonts w:ascii="Open Sans" w:hAnsi="Open Sans" w:cs="Open Sans"/>
          <w:sz w:val="20"/>
          <w:szCs w:val="20"/>
        </w:rPr>
      </w:pPr>
      <w:r w:rsidRPr="00D128B1">
        <w:rPr>
          <w:rFonts w:ascii="Open Sans" w:hAnsi="Open Sans" w:cs="Open Sans"/>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A02FF33" w14:textId="3F3AB9C4" w:rsidR="009C2B8F" w:rsidRPr="003676EC" w:rsidRDefault="009C2B8F" w:rsidP="009C2B8F">
      <w:pPr>
        <w:pStyle w:val="NormalnyWeb"/>
        <w:spacing w:before="0" w:after="0"/>
        <w:jc w:val="both"/>
        <w:rPr>
          <w:rFonts w:ascii="Open Sans" w:hAnsi="Open Sans" w:cs="Open Sans"/>
          <w:i/>
          <w:sz w:val="18"/>
          <w:szCs w:val="18"/>
          <w:u w:val="single"/>
        </w:rPr>
      </w:pPr>
      <w:r w:rsidRPr="003676EC">
        <w:rPr>
          <w:rFonts w:ascii="Open Sans" w:hAnsi="Open Sans" w:cs="Open Sans"/>
          <w:i/>
          <w:sz w:val="18"/>
          <w:szCs w:val="18"/>
          <w:u w:val="single"/>
        </w:rPr>
        <w:t>* ZOBOWIĄZANIE PODMIOTU UDOSTĘPNIAJĄCEGO ZASOBY musi potwierdzać, że stosunek łączący Wykonawcę z podmiotem udostępniającym zasoby gwarantuje rzeczywisty dostęp do</w:t>
      </w:r>
      <w:r w:rsidR="00AD3AB1" w:rsidRPr="003676EC">
        <w:rPr>
          <w:rFonts w:ascii="Open Sans" w:hAnsi="Open Sans" w:cs="Open Sans"/>
          <w:i/>
          <w:sz w:val="18"/>
          <w:szCs w:val="18"/>
          <w:u w:val="single"/>
        </w:rPr>
        <w:t xml:space="preserve"> </w:t>
      </w:r>
      <w:r w:rsidRPr="003676EC">
        <w:rPr>
          <w:rFonts w:ascii="Open Sans" w:hAnsi="Open Sans" w:cs="Open Sans"/>
          <w:i/>
          <w:sz w:val="18"/>
          <w:szCs w:val="18"/>
          <w:u w:val="single"/>
        </w:rPr>
        <w:t>tych</w:t>
      </w:r>
      <w:r w:rsidR="00AD3AB1" w:rsidRPr="003676EC">
        <w:rPr>
          <w:rFonts w:ascii="Open Sans" w:hAnsi="Open Sans" w:cs="Open Sans"/>
          <w:i/>
          <w:sz w:val="18"/>
          <w:szCs w:val="18"/>
          <w:u w:val="single"/>
        </w:rPr>
        <w:t xml:space="preserve"> </w:t>
      </w:r>
      <w:r w:rsidRPr="003676EC">
        <w:rPr>
          <w:rFonts w:ascii="Open Sans" w:hAnsi="Open Sans" w:cs="Open Sans"/>
          <w:i/>
          <w:sz w:val="18"/>
          <w:szCs w:val="18"/>
          <w:u w:val="single"/>
        </w:rPr>
        <w:t>zasobów oraz musi określać w szczególności:</w:t>
      </w:r>
    </w:p>
    <w:p w14:paraId="70052A21" w14:textId="77777777" w:rsidR="009C2B8F" w:rsidRPr="00D128B1" w:rsidRDefault="009C2B8F" w:rsidP="009C2B8F">
      <w:pPr>
        <w:pStyle w:val="NormalnyWeb"/>
        <w:spacing w:before="0" w:after="0"/>
        <w:jc w:val="both"/>
        <w:rPr>
          <w:rFonts w:ascii="Open Sans" w:hAnsi="Open Sans" w:cs="Open Sans"/>
          <w:i/>
          <w:sz w:val="20"/>
          <w:szCs w:val="20"/>
        </w:rPr>
      </w:pPr>
      <w:r w:rsidRPr="00D128B1">
        <w:rPr>
          <w:rFonts w:ascii="Open Sans" w:hAnsi="Open Sans" w:cs="Open Sans"/>
          <w:i/>
          <w:sz w:val="20"/>
          <w:szCs w:val="20"/>
        </w:rPr>
        <w:t>- zakres dostępnych Wykonawcy zasobów podmiotu udostępniającego zasoby;</w:t>
      </w:r>
    </w:p>
    <w:p w14:paraId="112E35B1" w14:textId="77777777" w:rsidR="009C2B8F" w:rsidRPr="00D128B1" w:rsidRDefault="009C2B8F" w:rsidP="009C2B8F">
      <w:pPr>
        <w:pStyle w:val="NormalnyWeb"/>
        <w:spacing w:before="0" w:after="0"/>
        <w:jc w:val="both"/>
        <w:rPr>
          <w:rFonts w:ascii="Open Sans" w:hAnsi="Open Sans" w:cs="Open Sans"/>
          <w:i/>
          <w:sz w:val="20"/>
          <w:szCs w:val="20"/>
        </w:rPr>
      </w:pPr>
      <w:r w:rsidRPr="00D128B1">
        <w:rPr>
          <w:rFonts w:ascii="Open Sans" w:hAnsi="Open Sans" w:cs="Open Sans"/>
          <w:i/>
          <w:sz w:val="20"/>
          <w:szCs w:val="20"/>
        </w:rPr>
        <w:t>- sposób i okres udostępnienia Wykonawcy i wykorzystania przez niego zasobów podmiotu udostępniającego te zasoby przy wykonywaniu zamówienia;</w:t>
      </w:r>
    </w:p>
    <w:p w14:paraId="636552AF" w14:textId="66E7C5D0" w:rsidR="00E66997" w:rsidRDefault="009C2B8F" w:rsidP="009C2B8F">
      <w:pPr>
        <w:pStyle w:val="NormalnyWeb"/>
        <w:spacing w:before="0" w:after="0"/>
        <w:jc w:val="both"/>
        <w:rPr>
          <w:rFonts w:ascii="Open Sans" w:hAnsi="Open Sans" w:cs="Open Sans"/>
          <w:i/>
          <w:sz w:val="22"/>
          <w:szCs w:val="22"/>
        </w:rPr>
      </w:pPr>
      <w:r w:rsidRPr="00D128B1">
        <w:rPr>
          <w:rFonts w:ascii="Open Sans" w:hAnsi="Open Sans" w:cs="Open Sans"/>
          <w:i/>
          <w:sz w:val="20"/>
          <w:szCs w:val="20"/>
        </w:rPr>
        <w:t>- czy i w jakim zakresie podmiot udostępniający zasoby, na zdolnościach którego Wykonawca</w:t>
      </w:r>
      <w:r w:rsidR="00AD3AB1" w:rsidRPr="00D128B1">
        <w:rPr>
          <w:rFonts w:ascii="Open Sans" w:hAnsi="Open Sans" w:cs="Open Sans"/>
          <w:i/>
          <w:sz w:val="20"/>
          <w:szCs w:val="20"/>
        </w:rPr>
        <w:t xml:space="preserve"> </w:t>
      </w:r>
      <w:r w:rsidRPr="00D128B1">
        <w:rPr>
          <w:rFonts w:ascii="Open Sans" w:hAnsi="Open Sans" w:cs="Open Sans"/>
          <w:i/>
          <w:sz w:val="20"/>
          <w:szCs w:val="20"/>
        </w:rPr>
        <w:t>polega</w:t>
      </w:r>
      <w:r w:rsidR="00AD3AB1" w:rsidRPr="00D128B1">
        <w:rPr>
          <w:rFonts w:ascii="Open Sans" w:hAnsi="Open Sans" w:cs="Open Sans"/>
          <w:i/>
          <w:sz w:val="20"/>
          <w:szCs w:val="20"/>
        </w:rPr>
        <w:t xml:space="preserve"> </w:t>
      </w:r>
      <w:r w:rsidRPr="00D128B1">
        <w:rPr>
          <w:rFonts w:ascii="Open Sans" w:hAnsi="Open Sans" w:cs="Open Sans"/>
          <w:i/>
          <w:sz w:val="20"/>
          <w:szCs w:val="20"/>
        </w:rPr>
        <w:t>w odniesieniu do warunków udziału w postępowaniu dotyczących wykształcenia, kwalifikacji zawodowych lub doświadczenia, zrealizuje roboty budowlane lub usługi, których wskazane zdolności dotyczą</w:t>
      </w:r>
    </w:p>
    <w:tbl>
      <w:tblPr>
        <w:tblStyle w:val="Tabela-Siatka"/>
        <w:tblW w:w="0" w:type="auto"/>
        <w:tblInd w:w="0" w:type="dxa"/>
        <w:tblLook w:val="04A0" w:firstRow="1" w:lastRow="0" w:firstColumn="1" w:lastColumn="0" w:noHBand="0" w:noVBand="1"/>
      </w:tblPr>
      <w:tblGrid>
        <w:gridCol w:w="8760"/>
      </w:tblGrid>
      <w:tr w:rsidR="009C2B8F" w:rsidRPr="009C2B8F" w14:paraId="195371E6" w14:textId="77777777" w:rsidTr="00957EB6">
        <w:trPr>
          <w:trHeight w:val="7904"/>
        </w:trPr>
        <w:tc>
          <w:tcPr>
            <w:tcW w:w="8745" w:type="dxa"/>
          </w:tcPr>
          <w:p w14:paraId="457A3681" w14:textId="77777777" w:rsidR="009C2B8F" w:rsidRPr="003676EC" w:rsidRDefault="009C2B8F" w:rsidP="00D47321">
            <w:pPr>
              <w:autoSpaceDE w:val="0"/>
              <w:jc w:val="right"/>
              <w:rPr>
                <w:rFonts w:ascii="Open Sans" w:hAnsi="Open Sans" w:cs="Open Sans"/>
                <w:bCs/>
                <w:i/>
                <w:sz w:val="16"/>
                <w:szCs w:val="16"/>
                <w:u w:val="single"/>
              </w:rPr>
            </w:pPr>
            <w:r w:rsidRPr="003676EC">
              <w:rPr>
                <w:rFonts w:ascii="Open Sans" w:hAnsi="Open Sans" w:cs="Open Sans"/>
                <w:bCs/>
                <w:i/>
                <w:sz w:val="16"/>
                <w:szCs w:val="16"/>
                <w:u w:val="single"/>
              </w:rPr>
              <w:t>WZÓR ZOBOWIĄZANIA</w:t>
            </w:r>
          </w:p>
          <w:p w14:paraId="7C89C55B" w14:textId="77777777" w:rsidR="009C2B8F" w:rsidRPr="003676EC" w:rsidRDefault="009C2B8F" w:rsidP="00D47321">
            <w:pPr>
              <w:autoSpaceDE w:val="0"/>
              <w:jc w:val="center"/>
              <w:rPr>
                <w:rFonts w:ascii="Open Sans" w:hAnsi="Open Sans" w:cs="Open Sans"/>
                <w:b/>
                <w:bCs/>
                <w:sz w:val="16"/>
                <w:szCs w:val="16"/>
              </w:rPr>
            </w:pPr>
          </w:p>
          <w:p w14:paraId="4C6533BC" w14:textId="77777777" w:rsidR="009C2B8F" w:rsidRPr="00F7060E" w:rsidRDefault="009C2B8F" w:rsidP="00D47321">
            <w:pPr>
              <w:autoSpaceDE w:val="0"/>
              <w:jc w:val="center"/>
              <w:rPr>
                <w:rFonts w:ascii="Open Sans" w:hAnsi="Open Sans" w:cs="Open Sans"/>
                <w:sz w:val="18"/>
                <w:szCs w:val="18"/>
              </w:rPr>
            </w:pPr>
            <w:r w:rsidRPr="00F7060E">
              <w:rPr>
                <w:rFonts w:ascii="Open Sans" w:hAnsi="Open Sans" w:cs="Open Sans"/>
                <w:sz w:val="18"/>
                <w:szCs w:val="18"/>
              </w:rPr>
              <w:t>ZOBOWIĄZANIE</w:t>
            </w:r>
          </w:p>
          <w:p w14:paraId="617EA0EA" w14:textId="77777777" w:rsidR="009C2B8F" w:rsidRPr="00F7060E" w:rsidRDefault="009C2B8F" w:rsidP="00D47321">
            <w:pPr>
              <w:autoSpaceDE w:val="0"/>
              <w:jc w:val="center"/>
              <w:rPr>
                <w:rFonts w:ascii="Open Sans" w:hAnsi="Open Sans" w:cs="Open Sans"/>
                <w:sz w:val="18"/>
                <w:szCs w:val="18"/>
              </w:rPr>
            </w:pPr>
            <w:r w:rsidRPr="00F7060E">
              <w:rPr>
                <w:rFonts w:ascii="Open Sans" w:hAnsi="Open Sans" w:cs="Open Sans"/>
                <w:sz w:val="18"/>
                <w:szCs w:val="18"/>
              </w:rPr>
              <w:t>podmiotu udostępniającego zasoby do oddania Wykonawcy do dyspozycji niezbędnych zasobów na potrzeby realizacji zamówienia</w:t>
            </w:r>
          </w:p>
          <w:p w14:paraId="51F0273E" w14:textId="77777777" w:rsidR="009C2B8F" w:rsidRPr="00F7060E" w:rsidRDefault="009C2B8F" w:rsidP="00D47321">
            <w:pPr>
              <w:autoSpaceDE w:val="0"/>
              <w:jc w:val="center"/>
              <w:rPr>
                <w:rFonts w:ascii="Open Sans" w:hAnsi="Open Sans" w:cs="Open Sans"/>
                <w:sz w:val="18"/>
                <w:szCs w:val="18"/>
              </w:rPr>
            </w:pPr>
          </w:p>
          <w:p w14:paraId="051E677E" w14:textId="130F2983" w:rsidR="009C2B8F" w:rsidRPr="00F7060E" w:rsidRDefault="009C2B8F" w:rsidP="00D47321">
            <w:pPr>
              <w:autoSpaceDE w:val="0"/>
              <w:jc w:val="both"/>
              <w:rPr>
                <w:rFonts w:ascii="Open Sans" w:eastAsia="Segoe UI" w:hAnsi="Open Sans" w:cs="Open Sans"/>
                <w:i/>
                <w:sz w:val="18"/>
                <w:szCs w:val="18"/>
              </w:rPr>
            </w:pPr>
            <w:r w:rsidRPr="00F7060E">
              <w:rPr>
                <w:rFonts w:ascii="Open Sans" w:hAnsi="Open Sans" w:cs="Open Sans"/>
                <w:sz w:val="18"/>
                <w:szCs w:val="18"/>
              </w:rPr>
              <w:t>Ja(/My) niżej podpisany(/ni) …………................………..……………… będąc upoważnionym(/mi) do reprezentowania:</w:t>
            </w:r>
          </w:p>
          <w:p w14:paraId="7A750AD0" w14:textId="77777777" w:rsidR="009C2B8F" w:rsidRPr="00A64B05" w:rsidRDefault="009C2B8F" w:rsidP="00D47321">
            <w:pPr>
              <w:autoSpaceDE w:val="0"/>
              <w:spacing w:after="60"/>
              <w:jc w:val="both"/>
              <w:rPr>
                <w:rFonts w:ascii="Open Sans" w:hAnsi="Open Sans" w:cs="Open Sans"/>
                <w:i/>
                <w:sz w:val="16"/>
                <w:szCs w:val="16"/>
              </w:rPr>
            </w:pPr>
            <w:r w:rsidRPr="00F7060E">
              <w:rPr>
                <w:rFonts w:ascii="Open Sans" w:eastAsia="Segoe UI" w:hAnsi="Open Sans" w:cs="Open Sans"/>
                <w:i/>
                <w:sz w:val="18"/>
                <w:szCs w:val="18"/>
              </w:rPr>
              <w:t xml:space="preserve">                                                             </w:t>
            </w:r>
            <w:r w:rsidRPr="00A64B05">
              <w:rPr>
                <w:rFonts w:ascii="Open Sans" w:hAnsi="Open Sans" w:cs="Open Sans"/>
                <w:i/>
                <w:sz w:val="16"/>
                <w:szCs w:val="16"/>
              </w:rPr>
              <w:t>(imię i nazwisko składającego oświadczenie)</w:t>
            </w:r>
          </w:p>
          <w:p w14:paraId="772CB6AF" w14:textId="4C2D8B75" w:rsidR="009C2B8F" w:rsidRPr="00F7060E" w:rsidRDefault="009C2B8F" w:rsidP="00D47321">
            <w:pPr>
              <w:autoSpaceDE w:val="0"/>
              <w:jc w:val="both"/>
              <w:rPr>
                <w:rFonts w:ascii="Open Sans" w:eastAsia="Segoe UI" w:hAnsi="Open Sans" w:cs="Open Sans"/>
                <w:sz w:val="18"/>
                <w:szCs w:val="18"/>
              </w:rPr>
            </w:pPr>
            <w:r w:rsidRPr="00F7060E">
              <w:rPr>
                <w:rFonts w:ascii="Open Sans" w:eastAsia="Segoe UI" w:hAnsi="Open Sans" w:cs="Open Sans"/>
                <w:sz w:val="18"/>
                <w:szCs w:val="18"/>
              </w:rPr>
              <w:t>………………………</w:t>
            </w:r>
            <w:r w:rsidRPr="00F7060E">
              <w:rPr>
                <w:rFonts w:ascii="Open Sans" w:hAnsi="Open Sans" w:cs="Open Sans"/>
                <w:sz w:val="18"/>
                <w:szCs w:val="18"/>
              </w:rPr>
              <w:t>………………………….......................................................</w:t>
            </w:r>
          </w:p>
          <w:p w14:paraId="096951C9" w14:textId="5B6126B3" w:rsidR="009C2B8F" w:rsidRPr="00B874CB" w:rsidRDefault="009C2B8F" w:rsidP="00D47321">
            <w:pPr>
              <w:autoSpaceDE w:val="0"/>
              <w:rPr>
                <w:rFonts w:ascii="Open Sans" w:hAnsi="Open Sans" w:cs="Open Sans"/>
                <w:sz w:val="16"/>
                <w:szCs w:val="16"/>
              </w:rPr>
            </w:pPr>
            <w:r w:rsidRPr="00B874CB">
              <w:rPr>
                <w:rFonts w:ascii="Open Sans" w:eastAsia="Segoe UI" w:hAnsi="Open Sans" w:cs="Open Sans"/>
                <w:sz w:val="16"/>
                <w:szCs w:val="16"/>
              </w:rPr>
              <w:t xml:space="preserve">                                                </w:t>
            </w:r>
            <w:r w:rsidRPr="00B874CB">
              <w:rPr>
                <w:rFonts w:ascii="Open Sans" w:hAnsi="Open Sans" w:cs="Open Sans"/>
                <w:i/>
                <w:sz w:val="16"/>
                <w:szCs w:val="16"/>
              </w:rPr>
              <w:t>(nazwa i adres podmiotu udostępniającego zasoby)</w:t>
            </w:r>
          </w:p>
          <w:p w14:paraId="28734963" w14:textId="77777777" w:rsidR="009C2B8F" w:rsidRPr="00F7060E" w:rsidRDefault="009C2B8F" w:rsidP="00D47321">
            <w:pPr>
              <w:autoSpaceDE w:val="0"/>
              <w:spacing w:after="60"/>
              <w:rPr>
                <w:rFonts w:ascii="Open Sans" w:hAnsi="Open Sans" w:cs="Open Sans"/>
                <w:sz w:val="18"/>
                <w:szCs w:val="18"/>
              </w:rPr>
            </w:pPr>
            <w:r w:rsidRPr="00F7060E">
              <w:rPr>
                <w:rFonts w:ascii="Open Sans" w:hAnsi="Open Sans" w:cs="Open Sans"/>
                <w:sz w:val="18"/>
                <w:szCs w:val="18"/>
              </w:rPr>
              <w:t>o ś w i a d c z a m(/y),</w:t>
            </w:r>
          </w:p>
          <w:p w14:paraId="69D32BBC" w14:textId="43935EA5" w:rsidR="009C2B8F" w:rsidRPr="00F7060E" w:rsidRDefault="009C2B8F" w:rsidP="00D47321">
            <w:pPr>
              <w:autoSpaceDE w:val="0"/>
              <w:jc w:val="both"/>
              <w:rPr>
                <w:rFonts w:ascii="Open Sans" w:hAnsi="Open Sans" w:cs="Open Sans"/>
                <w:sz w:val="18"/>
                <w:szCs w:val="18"/>
              </w:rPr>
            </w:pPr>
            <w:r w:rsidRPr="00F7060E">
              <w:rPr>
                <w:rFonts w:ascii="Open Sans" w:hAnsi="Open Sans" w:cs="Open Sans"/>
                <w:sz w:val="18"/>
                <w:szCs w:val="18"/>
              </w:rPr>
              <w:t>że wyżej wymieniony podmiot, stosownie do art. 118 ust. 1 ustawy z dnia 11 września 2019 r. Prawo zamówień publicznych (</w:t>
            </w:r>
            <w:r w:rsidR="00B34417">
              <w:rPr>
                <w:rFonts w:ascii="Open Sans" w:hAnsi="Open Sans" w:cs="Open Sans"/>
                <w:sz w:val="18"/>
                <w:szCs w:val="18"/>
              </w:rPr>
              <w:t xml:space="preserve"> t.j. </w:t>
            </w:r>
            <w:r w:rsidRPr="00F7060E">
              <w:rPr>
                <w:rFonts w:ascii="Open Sans" w:hAnsi="Open Sans" w:cs="Open Sans"/>
                <w:sz w:val="18"/>
                <w:szCs w:val="18"/>
              </w:rPr>
              <w:t>Dz. U. z 20</w:t>
            </w:r>
            <w:r w:rsidR="00B34417">
              <w:rPr>
                <w:rFonts w:ascii="Open Sans" w:hAnsi="Open Sans" w:cs="Open Sans"/>
                <w:sz w:val="18"/>
                <w:szCs w:val="18"/>
              </w:rPr>
              <w:t>21</w:t>
            </w:r>
            <w:r w:rsidRPr="00F7060E">
              <w:rPr>
                <w:rFonts w:ascii="Open Sans" w:hAnsi="Open Sans" w:cs="Open Sans"/>
                <w:sz w:val="18"/>
                <w:szCs w:val="18"/>
              </w:rPr>
              <w:t xml:space="preserve"> r.,</w:t>
            </w:r>
            <w:r w:rsidR="00B34417">
              <w:rPr>
                <w:rFonts w:ascii="Open Sans" w:hAnsi="Open Sans" w:cs="Open Sans"/>
                <w:sz w:val="18"/>
                <w:szCs w:val="18"/>
              </w:rPr>
              <w:t xml:space="preserve"> </w:t>
            </w:r>
            <w:r w:rsidRPr="00F7060E">
              <w:rPr>
                <w:rFonts w:ascii="Open Sans" w:hAnsi="Open Sans" w:cs="Open Sans"/>
                <w:sz w:val="18"/>
                <w:szCs w:val="18"/>
              </w:rPr>
              <w:t xml:space="preserve">poz. </w:t>
            </w:r>
            <w:r w:rsidR="00B34417">
              <w:rPr>
                <w:rFonts w:ascii="Open Sans" w:hAnsi="Open Sans" w:cs="Open Sans"/>
                <w:sz w:val="18"/>
                <w:szCs w:val="18"/>
              </w:rPr>
              <w:t>1129</w:t>
            </w:r>
            <w:r w:rsidRPr="00F7060E">
              <w:rPr>
                <w:rFonts w:ascii="Open Sans" w:hAnsi="Open Sans" w:cs="Open Sans"/>
                <w:sz w:val="18"/>
                <w:szCs w:val="18"/>
              </w:rPr>
              <w:t xml:space="preserve"> z późn. zm.) odda do dyspozycji Wykonawcy</w:t>
            </w:r>
          </w:p>
          <w:p w14:paraId="6541C427" w14:textId="59FE3D33" w:rsidR="009C2B8F" w:rsidRPr="00F7060E" w:rsidRDefault="009C2B8F" w:rsidP="00D47321">
            <w:pPr>
              <w:autoSpaceDE w:val="0"/>
              <w:jc w:val="both"/>
              <w:rPr>
                <w:rFonts w:ascii="Open Sans" w:eastAsia="Segoe UI" w:hAnsi="Open Sans" w:cs="Open Sans"/>
                <w:i/>
                <w:sz w:val="18"/>
                <w:szCs w:val="18"/>
              </w:rPr>
            </w:pPr>
            <w:r w:rsidRPr="00F7060E">
              <w:rPr>
                <w:rFonts w:ascii="Open Sans" w:eastAsia="Segoe UI" w:hAnsi="Open Sans" w:cs="Open Sans"/>
                <w:sz w:val="18"/>
                <w:szCs w:val="18"/>
              </w:rPr>
              <w:t>…………………………………………………………………</w:t>
            </w:r>
            <w:r w:rsidRPr="00F7060E">
              <w:rPr>
                <w:rFonts w:ascii="Open Sans" w:hAnsi="Open Sans" w:cs="Open Sans"/>
                <w:sz w:val="18"/>
                <w:szCs w:val="18"/>
              </w:rPr>
              <w:t>....………………...................................................................................</w:t>
            </w:r>
          </w:p>
          <w:p w14:paraId="270F0BD9" w14:textId="0EB3FDFA" w:rsidR="009C2B8F" w:rsidRPr="00C54332" w:rsidRDefault="009C2B8F" w:rsidP="00D47321">
            <w:pPr>
              <w:autoSpaceDE w:val="0"/>
              <w:rPr>
                <w:rFonts w:ascii="Open Sans" w:hAnsi="Open Sans" w:cs="Open Sans"/>
                <w:i/>
                <w:sz w:val="16"/>
                <w:szCs w:val="16"/>
              </w:rPr>
            </w:pPr>
            <w:r w:rsidRPr="00C54332">
              <w:rPr>
                <w:rFonts w:ascii="Open Sans" w:hAnsi="Open Sans" w:cs="Open Sans"/>
                <w:i/>
                <w:sz w:val="16"/>
                <w:szCs w:val="16"/>
              </w:rPr>
              <w:t xml:space="preserve">                                                                  (nazwa i adres  Wykonawcy składającego ofertę)</w:t>
            </w:r>
          </w:p>
          <w:p w14:paraId="07464B18" w14:textId="77777777" w:rsidR="009C2B8F" w:rsidRPr="00F7060E" w:rsidRDefault="009C2B8F" w:rsidP="00D47321">
            <w:pPr>
              <w:autoSpaceDE w:val="0"/>
              <w:spacing w:before="60" w:after="60"/>
              <w:jc w:val="both"/>
              <w:rPr>
                <w:rFonts w:ascii="Open Sans" w:hAnsi="Open Sans" w:cs="Open Sans"/>
                <w:sz w:val="18"/>
                <w:szCs w:val="18"/>
              </w:rPr>
            </w:pPr>
            <w:r w:rsidRPr="00F7060E">
              <w:rPr>
                <w:rFonts w:ascii="Open Sans" w:eastAsia="Segoe UI" w:hAnsi="Open Sans" w:cs="Open Sans"/>
                <w:sz w:val="18"/>
                <w:szCs w:val="18"/>
              </w:rPr>
              <w:t xml:space="preserve">niżej wymieniony </w:t>
            </w:r>
            <w:r w:rsidRPr="00F7060E">
              <w:rPr>
                <w:rFonts w:ascii="Open Sans" w:hAnsi="Open Sans" w:cs="Open Sans"/>
                <w:sz w:val="18"/>
                <w:szCs w:val="18"/>
                <w:u w:val="single"/>
              </w:rPr>
              <w:t>zakres zasobów</w:t>
            </w:r>
            <w:r w:rsidRPr="00F7060E">
              <w:rPr>
                <w:rFonts w:ascii="Open Sans" w:hAnsi="Open Sans" w:cs="Open Sans"/>
                <w:sz w:val="18"/>
                <w:szCs w:val="18"/>
              </w:rPr>
              <w:t>:</w:t>
            </w:r>
          </w:p>
          <w:p w14:paraId="2EBB813B" w14:textId="097EBB87" w:rsidR="009C2B8F" w:rsidRPr="00F7060E" w:rsidRDefault="009C2B8F" w:rsidP="00D47321">
            <w:pPr>
              <w:autoSpaceDE w:val="0"/>
              <w:jc w:val="both"/>
              <w:rPr>
                <w:rFonts w:ascii="Open Sans" w:hAnsi="Open Sans" w:cs="Open Sans"/>
                <w:sz w:val="18"/>
                <w:szCs w:val="18"/>
              </w:rPr>
            </w:pPr>
            <w:r w:rsidRPr="00F7060E">
              <w:rPr>
                <w:rFonts w:ascii="Open Sans" w:hAnsi="Open Sans" w:cs="Open Sans"/>
                <w:sz w:val="18"/>
                <w:szCs w:val="18"/>
              </w:rPr>
              <w:t>………………………………………….……………..............................................................………………………………………………</w:t>
            </w:r>
          </w:p>
          <w:p w14:paraId="6A598009" w14:textId="77777777" w:rsidR="009C2B8F" w:rsidRPr="00F7060E" w:rsidRDefault="009C2B8F" w:rsidP="00D47321">
            <w:pPr>
              <w:autoSpaceDE w:val="0"/>
              <w:spacing w:before="60"/>
              <w:jc w:val="both"/>
              <w:rPr>
                <w:rFonts w:ascii="Open Sans" w:hAnsi="Open Sans" w:cs="Open Sans"/>
                <w:sz w:val="18"/>
                <w:szCs w:val="18"/>
              </w:rPr>
            </w:pPr>
            <w:r w:rsidRPr="00F7060E">
              <w:rPr>
                <w:rFonts w:ascii="Open Sans" w:hAnsi="Open Sans" w:cs="Open Sans"/>
                <w:sz w:val="18"/>
                <w:szCs w:val="18"/>
                <w:u w:val="single"/>
              </w:rPr>
              <w:t>Sposób</w:t>
            </w:r>
            <w:r w:rsidRPr="00F7060E">
              <w:rPr>
                <w:rFonts w:ascii="Open Sans" w:hAnsi="Open Sans" w:cs="Open Sans"/>
                <w:sz w:val="18"/>
                <w:szCs w:val="18"/>
              </w:rPr>
              <w:t xml:space="preserve"> i </w:t>
            </w:r>
            <w:r w:rsidRPr="00F7060E">
              <w:rPr>
                <w:rFonts w:ascii="Open Sans" w:hAnsi="Open Sans" w:cs="Open Sans"/>
                <w:sz w:val="18"/>
                <w:szCs w:val="18"/>
                <w:u w:val="single"/>
              </w:rPr>
              <w:t>okres</w:t>
            </w:r>
            <w:r w:rsidRPr="00F7060E">
              <w:rPr>
                <w:rFonts w:ascii="Open Sans" w:hAnsi="Open Sans" w:cs="Open Sans"/>
                <w:sz w:val="18"/>
                <w:szCs w:val="18"/>
              </w:rPr>
              <w:t xml:space="preserve"> udostępnienia Wykonawcy i wykorzystania przez niego ww. zasobów przy wykonywaniu zamówienia to: </w:t>
            </w:r>
          </w:p>
          <w:p w14:paraId="0691BDAD" w14:textId="262A83C2" w:rsidR="009C2B8F" w:rsidRPr="00F7060E" w:rsidRDefault="009C2B8F" w:rsidP="00D47321">
            <w:pPr>
              <w:autoSpaceDE w:val="0"/>
              <w:jc w:val="both"/>
              <w:rPr>
                <w:rFonts w:ascii="Open Sans" w:hAnsi="Open Sans" w:cs="Open Sans"/>
                <w:sz w:val="18"/>
                <w:szCs w:val="18"/>
              </w:rPr>
            </w:pPr>
            <w:r w:rsidRPr="00F7060E">
              <w:rPr>
                <w:rFonts w:ascii="Open Sans" w:hAnsi="Open Sans" w:cs="Open Sans"/>
                <w:sz w:val="18"/>
                <w:szCs w:val="18"/>
              </w:rPr>
              <w:t>…….............................................................................................................................................................</w:t>
            </w:r>
          </w:p>
          <w:p w14:paraId="2026589C" w14:textId="77777777" w:rsidR="009C2B8F" w:rsidRPr="00F7060E" w:rsidRDefault="009C2B8F" w:rsidP="00D47321">
            <w:pPr>
              <w:autoSpaceDE w:val="0"/>
              <w:spacing w:before="60"/>
              <w:jc w:val="both"/>
              <w:rPr>
                <w:rFonts w:ascii="Open Sans" w:hAnsi="Open Sans" w:cs="Open Sans"/>
                <w:sz w:val="18"/>
                <w:szCs w:val="18"/>
              </w:rPr>
            </w:pPr>
            <w:r w:rsidRPr="00F7060E">
              <w:rPr>
                <w:rFonts w:ascii="Open Sans" w:hAnsi="Open Sans" w:cs="Open Sans"/>
                <w:sz w:val="18"/>
                <w:szCs w:val="18"/>
              </w:rPr>
              <w:t>Jednocześnie oświadczam, że:</w:t>
            </w:r>
          </w:p>
          <w:p w14:paraId="7A222C70" w14:textId="5DDC6D4C" w:rsidR="009C2B8F" w:rsidRPr="00F7060E" w:rsidRDefault="009C2B8F" w:rsidP="00D47321">
            <w:pPr>
              <w:autoSpaceDE w:val="0"/>
              <w:jc w:val="both"/>
              <w:rPr>
                <w:rFonts w:ascii="Open Sans" w:hAnsi="Open Sans" w:cs="Open Sans"/>
                <w:sz w:val="18"/>
                <w:szCs w:val="18"/>
              </w:rPr>
            </w:pPr>
            <w:r w:rsidRPr="00F7060E">
              <w:rPr>
                <w:rFonts w:ascii="Open Sans" w:hAnsi="Open Sans" w:cs="Open Sans"/>
                <w:sz w:val="18"/>
                <w:szCs w:val="18"/>
              </w:rPr>
              <w:t>…….................................................................................................................................................................</w:t>
            </w:r>
          </w:p>
          <w:p w14:paraId="546E6BA9" w14:textId="339443EA" w:rsidR="009C2B8F" w:rsidRPr="00F7060E" w:rsidRDefault="009C2B8F" w:rsidP="00F7060E">
            <w:pPr>
              <w:autoSpaceDE w:val="0"/>
              <w:jc w:val="both"/>
              <w:rPr>
                <w:rFonts w:ascii="Open Sans" w:hAnsi="Open Sans" w:cs="Open Sans"/>
                <w:i/>
                <w:sz w:val="18"/>
                <w:szCs w:val="18"/>
              </w:rPr>
            </w:pPr>
            <w:r w:rsidRPr="00F7060E">
              <w:rPr>
                <w:rFonts w:ascii="Open Sans" w:hAnsi="Open Sans" w:cs="Open Sans"/>
                <w:i/>
                <w:sz w:val="18"/>
                <w:szCs w:val="18"/>
              </w:rPr>
              <w:t xml:space="preserve"> (należy oświadczyć </w:t>
            </w:r>
            <w:r w:rsidRPr="00F7060E">
              <w:rPr>
                <w:rFonts w:ascii="Open Sans" w:hAnsi="Open Sans" w:cs="Open Sans"/>
                <w:i/>
                <w:sz w:val="18"/>
                <w:szCs w:val="18"/>
                <w:u w:val="single"/>
              </w:rPr>
              <w:t>czy</w:t>
            </w:r>
            <w:r w:rsidRPr="00F7060E">
              <w:rPr>
                <w:rFonts w:ascii="Open Sans" w:hAnsi="Open Sans" w:cs="Open Sans"/>
                <w:i/>
                <w:sz w:val="18"/>
                <w:szCs w:val="18"/>
              </w:rPr>
              <w:t xml:space="preserve"> i </w:t>
            </w:r>
            <w:r w:rsidRPr="00F7060E">
              <w:rPr>
                <w:rFonts w:ascii="Open Sans" w:hAnsi="Open Sans" w:cs="Open Sans"/>
                <w:i/>
                <w:sz w:val="18"/>
                <w:szCs w:val="18"/>
                <w:u w:val="single"/>
              </w:rPr>
              <w:t>w jakim zakresie</w:t>
            </w:r>
            <w:r w:rsidRPr="00F7060E">
              <w:rPr>
                <w:rFonts w:ascii="Open Sans" w:hAnsi="Open Sans" w:cs="Open Sans"/>
                <w:i/>
                <w:sz w:val="18"/>
                <w:szCs w:val="18"/>
              </w:rPr>
              <w:t xml:space="preserve"> podmiot udostępniający zasoby, na zdolnościach którego Wykonawca polega w odniesieniu do warunków udziału</w:t>
            </w:r>
            <w:r w:rsidR="00F7060E" w:rsidRPr="00F7060E">
              <w:rPr>
                <w:rFonts w:ascii="Open Sans" w:hAnsi="Open Sans" w:cs="Open Sans"/>
                <w:i/>
                <w:sz w:val="18"/>
                <w:szCs w:val="18"/>
              </w:rPr>
              <w:t xml:space="preserve"> </w:t>
            </w:r>
            <w:r w:rsidRPr="00F7060E">
              <w:rPr>
                <w:rFonts w:ascii="Open Sans" w:hAnsi="Open Sans" w:cs="Open Sans"/>
                <w:i/>
                <w:sz w:val="18"/>
                <w:szCs w:val="18"/>
              </w:rPr>
              <w:t>w postępowaniu dotyczących wykształcenia, kwalifikacji zawodowych lub doświadczenia, zrealizuje roboty budowlane lub usługi, których wskazane zdolności dotyczą)</w:t>
            </w:r>
          </w:p>
          <w:p w14:paraId="2B250F9B" w14:textId="77777777" w:rsidR="009C2B8F" w:rsidRPr="00F7060E" w:rsidRDefault="009C2B8F" w:rsidP="00D47321">
            <w:pPr>
              <w:spacing w:before="60" w:after="60"/>
              <w:rPr>
                <w:rFonts w:ascii="Open Sans" w:hAnsi="Open Sans" w:cs="Open Sans"/>
                <w:color w:val="FF0000"/>
                <w:sz w:val="18"/>
                <w:szCs w:val="18"/>
              </w:rPr>
            </w:pPr>
          </w:p>
          <w:p w14:paraId="47D485A6" w14:textId="1E808A43" w:rsidR="009C2B8F" w:rsidRPr="00F7060E" w:rsidRDefault="009C2B8F" w:rsidP="00D47321">
            <w:pPr>
              <w:pStyle w:val="Tekstpodstawowy"/>
              <w:rPr>
                <w:rFonts w:ascii="Open Sans" w:hAnsi="Open Sans" w:cs="Open Sans"/>
                <w:b/>
                <w:iCs/>
                <w:color w:val="FF0000"/>
                <w:sz w:val="18"/>
                <w:szCs w:val="18"/>
              </w:rPr>
            </w:pPr>
            <w:r w:rsidRPr="00F7060E">
              <w:rPr>
                <w:rFonts w:ascii="Open Sans" w:hAnsi="Open Sans" w:cs="Open Sans"/>
                <w:color w:val="FF0000"/>
                <w:sz w:val="18"/>
                <w:szCs w:val="18"/>
              </w:rPr>
              <w:t xml:space="preserve">     </w:t>
            </w:r>
            <w:r w:rsidRPr="00F7060E">
              <w:rPr>
                <w:rFonts w:ascii="Open Sans" w:hAnsi="Open Sans" w:cs="Open Sans"/>
                <w:iCs/>
                <w:color w:val="FF0000"/>
                <w:sz w:val="18"/>
                <w:szCs w:val="18"/>
              </w:rPr>
              <w:t xml:space="preserve"> Niniejsze zobowiązanie należy opatrzyć kwalifikowanym podpisem elektronicznym </w:t>
            </w:r>
            <w:r w:rsidR="00AD3AB1" w:rsidRPr="00F7060E">
              <w:rPr>
                <w:rFonts w:ascii="Open Sans" w:hAnsi="Open Sans" w:cs="Open Sans"/>
                <w:iCs/>
                <w:color w:val="FF0000"/>
                <w:sz w:val="18"/>
                <w:szCs w:val="18"/>
              </w:rPr>
              <w:t xml:space="preserve">, podpisem zaufanym lub osobistym </w:t>
            </w:r>
            <w:r w:rsidRPr="00F7060E">
              <w:rPr>
                <w:rFonts w:ascii="Open Sans" w:hAnsi="Open Sans" w:cs="Open Sans"/>
                <w:iCs/>
                <w:color w:val="FF0000"/>
                <w:sz w:val="18"/>
                <w:szCs w:val="18"/>
              </w:rPr>
              <w:t xml:space="preserve">właściwej, umocowanej osoby / właściwych, umocowanych osób </w:t>
            </w:r>
          </w:p>
          <w:p w14:paraId="3F181110" w14:textId="77777777" w:rsidR="009C2B8F" w:rsidRPr="009C2B8F" w:rsidRDefault="009C2B8F" w:rsidP="00D47321">
            <w:pPr>
              <w:pStyle w:val="NormalnyWeb"/>
              <w:spacing w:before="0" w:after="0"/>
              <w:jc w:val="both"/>
              <w:rPr>
                <w:rFonts w:ascii="Open Sans" w:hAnsi="Open Sans" w:cs="Open Sans"/>
                <w:i/>
                <w:sz w:val="22"/>
                <w:szCs w:val="22"/>
              </w:rPr>
            </w:pPr>
          </w:p>
        </w:tc>
      </w:tr>
    </w:tbl>
    <w:p w14:paraId="230A11DD" w14:textId="77777777" w:rsidR="00244897" w:rsidRDefault="00244897" w:rsidP="00B735DF">
      <w:pPr>
        <w:spacing w:line="276" w:lineRule="auto"/>
        <w:ind w:left="360"/>
        <w:jc w:val="both"/>
        <w:rPr>
          <w:rFonts w:ascii="Open Sans" w:hAnsi="Open Sans" w:cs="Open Sans"/>
          <w:sz w:val="22"/>
          <w:szCs w:val="22"/>
          <w:u w:val="single"/>
        </w:rPr>
      </w:pPr>
    </w:p>
    <w:p w14:paraId="4FF3B3BC" w14:textId="063464C2" w:rsidR="00B735DF" w:rsidRPr="00F7060E" w:rsidRDefault="00B735DF" w:rsidP="00B735DF">
      <w:pPr>
        <w:spacing w:line="276" w:lineRule="auto"/>
        <w:ind w:left="360"/>
        <w:jc w:val="both"/>
        <w:rPr>
          <w:rFonts w:ascii="Open Sans" w:hAnsi="Open Sans" w:cs="Open Sans"/>
          <w:sz w:val="22"/>
          <w:szCs w:val="22"/>
          <w:u w:val="single"/>
        </w:rPr>
      </w:pPr>
      <w:r w:rsidRPr="00F7060E">
        <w:rPr>
          <w:rFonts w:ascii="Open Sans" w:hAnsi="Open Sans" w:cs="Open Sans"/>
          <w:sz w:val="22"/>
          <w:szCs w:val="22"/>
          <w:u w:val="single"/>
        </w:rPr>
        <w:lastRenderedPageBreak/>
        <w:t>10.</w:t>
      </w:r>
      <w:r w:rsidRPr="00F7060E">
        <w:rPr>
          <w:rFonts w:ascii="Open Sans" w:hAnsi="Open Sans" w:cs="Open Sans"/>
          <w:sz w:val="22"/>
          <w:szCs w:val="22"/>
          <w:u w:val="single"/>
        </w:rPr>
        <w:tab/>
        <w:t xml:space="preserve">Informacja dla Wykonawców wspólnie ubiegających się o udzielenie zamówienia.  </w:t>
      </w:r>
    </w:p>
    <w:p w14:paraId="534312D4"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10.1. Wykonawcy wspólnie ubiegający się o udzielenie zamówienia ustanawiają pełnomocnika do reprezentowania ich w postępowaniu albo do reprezentowania ich w postępowaniu i zawarcia umowy.</w:t>
      </w:r>
    </w:p>
    <w:p w14:paraId="4F363F8F"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10.2. Pełnomocnictwo, o którym mowa w pkt. 1 należy dołączyć do oferty.</w:t>
      </w:r>
    </w:p>
    <w:p w14:paraId="6F31240B"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10.3. Wszelką korespondencję w postępowaniu zamawiający kieruje </w:t>
      </w:r>
      <w:r>
        <w:rPr>
          <w:rFonts w:ascii="Open Sans" w:hAnsi="Open Sans" w:cs="Open Sans"/>
          <w:sz w:val="22"/>
          <w:szCs w:val="22"/>
        </w:rPr>
        <w:br/>
        <w:t xml:space="preserve">do pełnomocnika. </w:t>
      </w:r>
    </w:p>
    <w:p w14:paraId="4B40A4B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10.4. Sposób składania dokumentów przez wykonawców wspólnie ubiegających się</w:t>
      </w:r>
      <w:r>
        <w:rPr>
          <w:rFonts w:ascii="Open Sans" w:hAnsi="Open Sans" w:cs="Open Sans"/>
          <w:sz w:val="22"/>
          <w:szCs w:val="22"/>
        </w:rPr>
        <w:br/>
        <w:t>o udzielenie zamówienia został określony w punkcie 8. Rozdział I  SWZ.</w:t>
      </w:r>
    </w:p>
    <w:p w14:paraId="09FB0D5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10.5. Wspólnicy spółki cywilnej są wykonawcami wspólnie ubiegającymi się </w:t>
      </w:r>
      <w:r>
        <w:rPr>
          <w:rFonts w:ascii="Open Sans" w:hAnsi="Open Sans" w:cs="Open Sans"/>
          <w:sz w:val="22"/>
          <w:szCs w:val="22"/>
        </w:rPr>
        <w:br/>
        <w:t>o udzielenie zamówienia i mają do nich zastosowanie zasady określone w pkt 1 – 4.</w:t>
      </w:r>
    </w:p>
    <w:p w14:paraId="7F3AAF4B"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10.6. Przed zawarciem umowy wykonawcy wspólnie ubiegający się o udzielenie zamówienia będą mieli obowiązek przedstawić zamawiającemu kopię umowy regulującej współpracę tych wykonawców, zawierającą, co najmniej:</w:t>
      </w:r>
    </w:p>
    <w:p w14:paraId="0963CC68"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w:t>
      </w:r>
      <w:r>
        <w:rPr>
          <w:rFonts w:ascii="Open Sans" w:hAnsi="Open Sans" w:cs="Open Sans"/>
          <w:sz w:val="22"/>
          <w:szCs w:val="22"/>
        </w:rPr>
        <w:tab/>
        <w:t>zobowiązanie do realizacji wspólnego przedsięwzięcia gospodarczego obejmującego swoim zakresem realizację przedmiotu zamówienia,</w:t>
      </w:r>
    </w:p>
    <w:p w14:paraId="54A5648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2)</w:t>
      </w:r>
      <w:r>
        <w:rPr>
          <w:rFonts w:ascii="Open Sans" w:hAnsi="Open Sans" w:cs="Open Sans"/>
          <w:sz w:val="22"/>
          <w:szCs w:val="22"/>
        </w:rPr>
        <w:tab/>
        <w:t>określenie zakresu działania poszczególnych stron umowy,</w:t>
      </w:r>
    </w:p>
    <w:p w14:paraId="680DA7F1"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3)</w:t>
      </w:r>
      <w:r>
        <w:rPr>
          <w:rFonts w:ascii="Open Sans" w:hAnsi="Open Sans" w:cs="Open Sans"/>
          <w:sz w:val="22"/>
          <w:szCs w:val="22"/>
        </w:rPr>
        <w:tab/>
        <w:t>czas obowiązywania umowy, który nie może być krótszy, niż okres obejmujący realizację zamówienia.</w:t>
      </w:r>
    </w:p>
    <w:p w14:paraId="6EF0A4C9"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10.7. W przypadku, o którym mowa w art. 117 ust. 4 ustawy wykonawcy wspólnie ubiegający się o udzielenie zamówienia składają wraz z oferta oświadczenie, z którego wynika, które roboty budowlane, dostawy lub usługi wykonają poszczególni wykonawcy.</w:t>
      </w:r>
    </w:p>
    <w:p w14:paraId="20EEA3DD" w14:textId="77777777" w:rsidR="00B735DF" w:rsidRDefault="00B735DF" w:rsidP="00B735DF">
      <w:pPr>
        <w:spacing w:line="276" w:lineRule="auto"/>
        <w:ind w:left="360"/>
        <w:jc w:val="both"/>
        <w:rPr>
          <w:rFonts w:ascii="Open Sans" w:hAnsi="Open Sans" w:cs="Open Sans"/>
          <w:sz w:val="22"/>
          <w:szCs w:val="22"/>
        </w:rPr>
      </w:pPr>
    </w:p>
    <w:p w14:paraId="7E111E09" w14:textId="59767A1A" w:rsidR="00B735DF" w:rsidRPr="00DD31D1" w:rsidRDefault="00B735DF" w:rsidP="00B735DF">
      <w:pPr>
        <w:spacing w:line="276" w:lineRule="auto"/>
        <w:ind w:left="360"/>
        <w:jc w:val="both"/>
        <w:rPr>
          <w:rFonts w:ascii="Open Sans" w:hAnsi="Open Sans" w:cs="Open Sans"/>
          <w:sz w:val="22"/>
          <w:szCs w:val="22"/>
        </w:rPr>
      </w:pPr>
      <w:r w:rsidRPr="00DD31D1">
        <w:rPr>
          <w:rFonts w:ascii="Open Sans" w:hAnsi="Open Sans" w:cs="Open Sans"/>
          <w:sz w:val="22"/>
          <w:szCs w:val="22"/>
        </w:rPr>
        <w:t>11.</w:t>
      </w:r>
      <w:r w:rsidRPr="00DD31D1">
        <w:rPr>
          <w:rFonts w:ascii="Open Sans" w:hAnsi="Open Sans" w:cs="Open Sans"/>
          <w:sz w:val="22"/>
          <w:szCs w:val="22"/>
        </w:rPr>
        <w:tab/>
      </w:r>
      <w:r w:rsidRPr="00DD31D1">
        <w:rPr>
          <w:rFonts w:ascii="Open Sans" w:hAnsi="Open Sans" w:cs="Open Sans"/>
          <w:sz w:val="22"/>
          <w:szCs w:val="22"/>
          <w:u w:val="single"/>
        </w:rPr>
        <w:t xml:space="preserve">Informacje o środkach komunikacji elektronicznej, przy użyciu których Zamawiający będzie komunikował się z Wykonawcami oraz informacje </w:t>
      </w:r>
      <w:r w:rsidRPr="00DD31D1">
        <w:rPr>
          <w:rFonts w:ascii="Open Sans" w:hAnsi="Open Sans" w:cs="Open Sans"/>
          <w:sz w:val="22"/>
          <w:szCs w:val="22"/>
          <w:u w:val="single"/>
        </w:rPr>
        <w:br/>
        <w:t>o wymaganiach technicznych i organizacyjnych sporządzania, wysyłania i odbierania korespondencji elektronicznej.</w:t>
      </w:r>
      <w:r w:rsidRPr="00DD31D1">
        <w:rPr>
          <w:rFonts w:ascii="Open Sans" w:hAnsi="Open Sans" w:cs="Open Sans"/>
          <w:sz w:val="22"/>
          <w:szCs w:val="22"/>
        </w:rPr>
        <w:t xml:space="preserve"> </w:t>
      </w:r>
    </w:p>
    <w:p w14:paraId="71BA4DC8"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w:t>
      </w:r>
      <w:r>
        <w:rPr>
          <w:rFonts w:ascii="Open Sans" w:hAnsi="Open Sans" w:cs="Open Sans"/>
          <w:sz w:val="22"/>
          <w:szCs w:val="22"/>
        </w:rPr>
        <w:tab/>
        <w:t>Informacje ogólne</w:t>
      </w:r>
    </w:p>
    <w:p w14:paraId="1346DE15"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11.1.1.</w:t>
      </w:r>
      <w:r>
        <w:rPr>
          <w:rFonts w:ascii="Open Sans" w:hAnsi="Open Sans" w:cs="Open Sans"/>
          <w:sz w:val="22"/>
          <w:szCs w:val="22"/>
        </w:rPr>
        <w:tab/>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p>
    <w:p w14:paraId="20C278D0" w14:textId="77777777" w:rsidR="00B735DF" w:rsidRDefault="00B735DF" w:rsidP="00B735DF">
      <w:pPr>
        <w:spacing w:line="276" w:lineRule="auto"/>
        <w:ind w:left="360"/>
        <w:jc w:val="both"/>
        <w:rPr>
          <w:rFonts w:ascii="Open Sans" w:hAnsi="Open Sans" w:cs="Open Sans"/>
          <w:sz w:val="22"/>
          <w:szCs w:val="22"/>
          <w:u w:val="single"/>
        </w:rPr>
      </w:pPr>
      <w:r>
        <w:rPr>
          <w:rFonts w:ascii="Open Sans" w:hAnsi="Open Sans" w:cs="Open Sans"/>
          <w:sz w:val="22"/>
          <w:szCs w:val="22"/>
        </w:rPr>
        <w:t>11.1.2.</w:t>
      </w:r>
      <w:r>
        <w:rPr>
          <w:rFonts w:ascii="Open Sans" w:hAnsi="Open Sans" w:cs="Open Sans"/>
          <w:sz w:val="22"/>
          <w:szCs w:val="22"/>
        </w:rPr>
        <w:tab/>
        <w:t xml:space="preserve">Ofertę, oświadczenia, o których mowa w art. 125 ust. 1 ustawy Pzp, podmiotowe środki dowodowe, pełnomocnictwa, zobowiązanie podmiotu udostępniającego zasoby sporządza się w postaci elektronicznej, w ogólnie </w:t>
      </w:r>
      <w:r>
        <w:rPr>
          <w:rFonts w:ascii="Open Sans" w:hAnsi="Open Sans" w:cs="Open Sans"/>
          <w:sz w:val="22"/>
          <w:szCs w:val="22"/>
        </w:rPr>
        <w:lastRenderedPageBreak/>
        <w:t xml:space="preserve">dostępnych formatach danych, w szczególności w formatach .txt, .rtf, .pdf, .doc, .docx, .odt. Ofertę, a także oświadczenie o jakim mowa w pkt 8.1 składa się, pod rygorem nieważności, </w:t>
      </w:r>
      <w:r>
        <w:rPr>
          <w:rFonts w:ascii="Open Sans" w:hAnsi="Open Sans" w:cs="Open Sans"/>
          <w:sz w:val="22"/>
          <w:szCs w:val="22"/>
          <w:u w:val="single"/>
        </w:rPr>
        <w:t>w formie elektronicznej opatrzonej kwalifikowanym podpisem elektronicznym, podpisem zaufanym lub podpisem osobistym.</w:t>
      </w:r>
    </w:p>
    <w:p w14:paraId="5FA18B58" w14:textId="71D2C223"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11.1.3.</w:t>
      </w:r>
      <w:r>
        <w:rPr>
          <w:rFonts w:ascii="Open Sans" w:hAnsi="Open Sans" w:cs="Open Sans"/>
          <w:sz w:val="22"/>
          <w:szCs w:val="22"/>
        </w:rPr>
        <w:tab/>
        <w:t xml:space="preserve">W przedmiotowym postępowaniu komunikacja pomiędzy Zamawiającym a Wykonawcami, w szczególności składanie oświadczeń, wniosków, zawiadomień oraz przekazywanie informacji odbywa się przy użyciu środków komunikacji elektronicznej za pośrednictwem strony : </w:t>
      </w:r>
    </w:p>
    <w:bookmarkStart w:id="20" w:name="_Hlk63951134"/>
    <w:p w14:paraId="536B8942" w14:textId="56640C11" w:rsidR="00B735DF" w:rsidRDefault="00B735DF" w:rsidP="00B735DF">
      <w:pPr>
        <w:spacing w:line="276" w:lineRule="auto"/>
        <w:ind w:left="360"/>
        <w:jc w:val="both"/>
        <w:rPr>
          <w:rFonts w:ascii="Open Sans" w:hAnsi="Open Sans" w:cs="Open Sans"/>
          <w:sz w:val="22"/>
          <w:szCs w:val="22"/>
        </w:rPr>
      </w:pPr>
      <w:r>
        <w:fldChar w:fldCharType="begin"/>
      </w:r>
      <w:r>
        <w:instrText xml:space="preserve"> HYPERLINK "https://platformazakupowa.pl/pn/pgk_koszalin/proceedings" </w:instrText>
      </w:r>
      <w:r>
        <w:fldChar w:fldCharType="separate"/>
      </w:r>
      <w:r>
        <w:rPr>
          <w:rStyle w:val="Hipercze"/>
          <w:rFonts w:ascii="Open Sans" w:hAnsi="Open Sans" w:cs="Open Sans"/>
          <w:sz w:val="22"/>
          <w:szCs w:val="22"/>
        </w:rPr>
        <w:t>https://platformazakupowa.pl/pn/pgk_koszalin/proceedings</w:t>
      </w:r>
      <w:r>
        <w:fldChar w:fldCharType="end"/>
      </w:r>
      <w:r>
        <w:rPr>
          <w:rFonts w:ascii="Open Sans" w:hAnsi="Open Sans" w:cs="Open Sans"/>
          <w:sz w:val="22"/>
          <w:szCs w:val="22"/>
        </w:rPr>
        <w:t xml:space="preserve"> </w:t>
      </w:r>
      <w:bookmarkEnd w:id="20"/>
      <w:r>
        <w:rPr>
          <w:rFonts w:ascii="Open Sans" w:hAnsi="Open Sans" w:cs="Open Sans"/>
          <w:sz w:val="22"/>
          <w:szCs w:val="22"/>
        </w:rPr>
        <w:t xml:space="preserve">zwanej dalej Platformą. Wykonawcy winni zapoznać się z regulaminem Platformy, znajdującym się na stronie </w:t>
      </w:r>
      <w:hyperlink r:id="rId11" w:history="1">
        <w:r>
          <w:rPr>
            <w:rStyle w:val="Hipercze"/>
            <w:rFonts w:ascii="Open Sans" w:hAnsi="Open Sans" w:cs="Open Sans"/>
            <w:sz w:val="22"/>
            <w:szCs w:val="22"/>
          </w:rPr>
          <w:t>https://platformazakupowa.pl/strona/1-regulamin</w:t>
        </w:r>
      </w:hyperlink>
      <w:r>
        <w:rPr>
          <w:rFonts w:ascii="Open Sans" w:hAnsi="Open Sans" w:cs="Open Sans"/>
          <w:sz w:val="22"/>
          <w:szCs w:val="22"/>
        </w:rPr>
        <w:t xml:space="preserve">, oraz Instrukcjami dla Wykonawców: link: </w:t>
      </w:r>
      <w:hyperlink r:id="rId12" w:history="1">
        <w:r>
          <w:rPr>
            <w:rStyle w:val="Hipercze"/>
            <w:rFonts w:ascii="Open Sans" w:hAnsi="Open Sans" w:cs="Open Sans"/>
            <w:sz w:val="22"/>
            <w:szCs w:val="22"/>
          </w:rPr>
          <w:t>https://platformazakupowa.pl/strona/45-instrukcje</w:t>
        </w:r>
      </w:hyperlink>
      <w:r>
        <w:rPr>
          <w:rFonts w:ascii="Open Sans" w:hAnsi="Open Sans" w:cs="Open Sans"/>
          <w:sz w:val="22"/>
          <w:szCs w:val="22"/>
        </w:rPr>
        <w:t xml:space="preserve">  ,  w którym zawarto wymagania techniczne i organizacyjne wysyłania i odbierania dokumentów elektronicznych, elektronicznych kopii dokumentów i oświadczeń </w:t>
      </w:r>
      <w:r>
        <w:rPr>
          <w:rFonts w:ascii="Open Sans" w:hAnsi="Open Sans" w:cs="Open Sans"/>
          <w:sz w:val="22"/>
          <w:szCs w:val="22"/>
        </w:rPr>
        <w:br/>
        <w:t>oraz informacji przekazywanych przy ich użyciu.</w:t>
      </w:r>
    </w:p>
    <w:p w14:paraId="5F7D7E18"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11.1.4.</w:t>
      </w:r>
      <w:r>
        <w:rPr>
          <w:rFonts w:ascii="Open Sans" w:hAnsi="Open Sans" w:cs="Open Sans"/>
          <w:sz w:val="22"/>
          <w:szCs w:val="22"/>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C5B45BE" w14:textId="77777777" w:rsidR="00B735DF" w:rsidRDefault="00A45569" w:rsidP="00B735DF">
      <w:pPr>
        <w:spacing w:line="276" w:lineRule="auto"/>
        <w:ind w:left="360"/>
        <w:jc w:val="both"/>
        <w:rPr>
          <w:rFonts w:ascii="Open Sans" w:hAnsi="Open Sans" w:cs="Open Sans"/>
          <w:sz w:val="22"/>
          <w:szCs w:val="22"/>
        </w:rPr>
      </w:pPr>
      <w:hyperlink r:id="rId13" w:history="1">
        <w:r w:rsidR="00B735DF">
          <w:rPr>
            <w:rStyle w:val="Hipercze"/>
            <w:rFonts w:ascii="Open Sans" w:hAnsi="Open Sans" w:cs="Open Sans"/>
            <w:sz w:val="22"/>
            <w:szCs w:val="22"/>
          </w:rPr>
          <w:t>https://docs.google.com/document/d/1CETIe4hPE_fnKCUjWGpnw9yWhdbtc0YTlqtgUxMAwRo/edit</w:t>
        </w:r>
      </w:hyperlink>
      <w:r w:rsidR="00B735DF">
        <w:rPr>
          <w:rFonts w:ascii="Open Sans" w:hAnsi="Open Sans" w:cs="Open Sans"/>
          <w:sz w:val="22"/>
          <w:szCs w:val="22"/>
        </w:rPr>
        <w:t xml:space="preserve"> </w:t>
      </w:r>
    </w:p>
    <w:p w14:paraId="048F80DD"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Wykonawca posiadający konto na Platformie ma dostęp do formularzy: złożenia, zmiany, wycofania oferty oraz do formularza do komunikacji.</w:t>
      </w:r>
    </w:p>
    <w:p w14:paraId="104F5510" w14:textId="3D6EB911"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11.1.5.</w:t>
      </w:r>
      <w:r>
        <w:rPr>
          <w:rFonts w:ascii="Open Sans" w:hAnsi="Open Sans" w:cs="Open Sans"/>
          <w:sz w:val="22"/>
          <w:szCs w:val="22"/>
        </w:rPr>
        <w:tab/>
        <w:t xml:space="preserve">Za datę przekazania oferty, wniosków, zawiadomień, dokumentów elektronicznych, oświadczeń lub elektronicznych kopii dokumentów lub oświadczeń oraz innych informacji przyjmuje się datę ich przekazania na strony </w:t>
      </w:r>
      <w:bookmarkStart w:id="21" w:name="_Hlk63953265"/>
      <w:r>
        <w:rPr>
          <w:rFonts w:ascii="Open Sans" w:hAnsi="Open Sans" w:cs="Open Sans"/>
          <w:sz w:val="22"/>
          <w:szCs w:val="22"/>
        </w:rPr>
        <w:fldChar w:fldCharType="begin"/>
      </w:r>
      <w:r>
        <w:rPr>
          <w:rFonts w:ascii="Open Sans" w:hAnsi="Open Sans" w:cs="Open Sans"/>
          <w:sz w:val="22"/>
          <w:szCs w:val="22"/>
        </w:rPr>
        <w:instrText xml:space="preserve"> HYPERLINK "https://platformazakupowa.pl/pn/pgk_koszalin/proceedings" </w:instrText>
      </w:r>
      <w:r>
        <w:rPr>
          <w:rFonts w:ascii="Open Sans" w:hAnsi="Open Sans" w:cs="Open Sans"/>
          <w:sz w:val="22"/>
          <w:szCs w:val="22"/>
        </w:rPr>
        <w:fldChar w:fldCharType="separate"/>
      </w:r>
      <w:r>
        <w:rPr>
          <w:rStyle w:val="Hipercze"/>
          <w:rFonts w:ascii="Open Sans" w:hAnsi="Open Sans" w:cs="Open Sans"/>
          <w:sz w:val="22"/>
          <w:szCs w:val="22"/>
        </w:rPr>
        <w:t>https://platformazakupowa.pl/pn/pgk_koszalin/proceedings</w:t>
      </w:r>
      <w:r>
        <w:rPr>
          <w:rFonts w:ascii="Open Sans" w:hAnsi="Open Sans" w:cs="Open Sans"/>
          <w:sz w:val="22"/>
          <w:szCs w:val="22"/>
        </w:rPr>
        <w:fldChar w:fldCharType="end"/>
      </w:r>
      <w:r>
        <w:rPr>
          <w:rFonts w:ascii="Open Sans" w:hAnsi="Open Sans" w:cs="Open Sans"/>
          <w:sz w:val="22"/>
          <w:szCs w:val="22"/>
        </w:rPr>
        <w:t xml:space="preserve">     </w:t>
      </w:r>
      <w:bookmarkEnd w:id="21"/>
    </w:p>
    <w:p w14:paraId="4E7EF1D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11.1.6.</w:t>
      </w:r>
      <w:r>
        <w:rPr>
          <w:rFonts w:ascii="Open Sans" w:hAnsi="Open Sans" w:cs="Open Sans"/>
          <w:sz w:val="22"/>
          <w:szCs w:val="22"/>
        </w:rPr>
        <w:tab/>
        <w:t xml:space="preserve">Osobą uprawnioną do porozumiewania się z Wykonawcami </w:t>
      </w:r>
      <w:r>
        <w:rPr>
          <w:rFonts w:ascii="Open Sans" w:hAnsi="Open Sans" w:cs="Open Sans"/>
          <w:sz w:val="22"/>
          <w:szCs w:val="22"/>
        </w:rPr>
        <w:br/>
        <w:t>jest Pani Anna Pieńkowska</w:t>
      </w:r>
      <w:r>
        <w:rPr>
          <w:rFonts w:ascii="Open Sans" w:hAnsi="Open Sans" w:cs="Open Sans"/>
          <w:color w:val="7030A0"/>
          <w:sz w:val="22"/>
          <w:szCs w:val="22"/>
        </w:rPr>
        <w:t>.</w:t>
      </w:r>
      <w:r>
        <w:rPr>
          <w:rFonts w:ascii="Open Sans" w:hAnsi="Open Sans" w:cs="Open Sans"/>
          <w:sz w:val="22"/>
          <w:szCs w:val="22"/>
        </w:rPr>
        <w:t xml:space="preserve">  </w:t>
      </w:r>
    </w:p>
    <w:p w14:paraId="770FE92A"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11.1.7.</w:t>
      </w:r>
      <w:r>
        <w:rPr>
          <w:rFonts w:ascii="Open Sans" w:hAnsi="Open Sans" w:cs="Open Sans"/>
          <w:sz w:val="22"/>
          <w:szCs w:val="22"/>
        </w:rPr>
        <w:tab/>
        <w:t>W korespondencji kierowanej do Zamawiającego Wykonawcy powinni posługiwać się numerem przedmiotowego postępowania.</w:t>
      </w:r>
    </w:p>
    <w:p w14:paraId="3870F555"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11.1.8.</w:t>
      </w:r>
      <w:r>
        <w:rPr>
          <w:rFonts w:ascii="Open Sans" w:hAnsi="Open Sans" w:cs="Open Sans"/>
          <w:sz w:val="22"/>
          <w:szCs w:val="22"/>
        </w:rPr>
        <w:tab/>
        <w:t xml:space="preserve">Zamawiający może również komunikować się z Wykonawcami za pomocą poczty elektronicznej, email: </w:t>
      </w:r>
      <w:hyperlink r:id="rId14" w:history="1">
        <w:r>
          <w:rPr>
            <w:rStyle w:val="Hipercze"/>
            <w:rFonts w:ascii="Open Sans" w:hAnsi="Open Sans" w:cs="Open Sans"/>
            <w:sz w:val="22"/>
            <w:szCs w:val="22"/>
          </w:rPr>
          <w:t>anna.pienkowska@pgkkoszalin.pl</w:t>
        </w:r>
      </w:hyperlink>
      <w:r>
        <w:rPr>
          <w:rFonts w:ascii="Open Sans" w:hAnsi="Open Sans" w:cs="Open Sans"/>
          <w:sz w:val="22"/>
          <w:szCs w:val="22"/>
        </w:rPr>
        <w:t xml:space="preserve"> </w:t>
      </w:r>
    </w:p>
    <w:p w14:paraId="60808822"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11.1.9.</w:t>
      </w:r>
      <w:r>
        <w:rPr>
          <w:rFonts w:ascii="Open Sans" w:hAnsi="Open Sans" w:cs="Open Sans"/>
          <w:sz w:val="22"/>
          <w:szCs w:val="22"/>
        </w:rPr>
        <w:tab/>
        <w:t xml:space="preserve">Dokumenty elektroniczne, składane są przez Wykonawcę </w:t>
      </w:r>
      <w:r>
        <w:rPr>
          <w:rFonts w:ascii="Open Sans" w:hAnsi="Open Sans" w:cs="Open Sans"/>
          <w:sz w:val="22"/>
          <w:szCs w:val="22"/>
        </w:rPr>
        <w:br/>
        <w:t xml:space="preserve">za pośrednictwem „platformy zakupowej” jako załączniki. </w:t>
      </w:r>
    </w:p>
    <w:p w14:paraId="3DF35A6A"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11.2.</w:t>
      </w:r>
      <w:r>
        <w:rPr>
          <w:rFonts w:ascii="Open Sans" w:hAnsi="Open Sans" w:cs="Open Sans"/>
          <w:sz w:val="22"/>
          <w:szCs w:val="22"/>
        </w:rPr>
        <w:tab/>
        <w:t xml:space="preserve">Przycisk na platformie zakupowej   “Wyślij wiadomość do zamawiającego” służy do: </w:t>
      </w:r>
    </w:p>
    <w:p w14:paraId="3BE07B16"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w:t>
      </w:r>
      <w:r>
        <w:rPr>
          <w:rFonts w:ascii="Open Sans" w:hAnsi="Open Sans" w:cs="Open Sans"/>
          <w:sz w:val="22"/>
          <w:szCs w:val="22"/>
        </w:rPr>
        <w:tab/>
        <w:t>Zadawania pytań Zamawiającemu,</w:t>
      </w:r>
    </w:p>
    <w:p w14:paraId="2DDEC805"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w:t>
      </w:r>
      <w:r>
        <w:rPr>
          <w:rFonts w:ascii="Open Sans" w:hAnsi="Open Sans" w:cs="Open Sans"/>
          <w:sz w:val="22"/>
          <w:szCs w:val="22"/>
        </w:rPr>
        <w:tab/>
        <w:t>Odpowiedzi na wezwanie do uzupełnienia oferty lub złożenia wyjaśnień,</w:t>
      </w:r>
    </w:p>
    <w:p w14:paraId="56AC372A"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w:t>
      </w:r>
      <w:r>
        <w:rPr>
          <w:rFonts w:ascii="Open Sans" w:hAnsi="Open Sans" w:cs="Open Sans"/>
          <w:sz w:val="22"/>
          <w:szCs w:val="22"/>
        </w:rPr>
        <w:tab/>
        <w:t>Przesłania odwołania/inne.</w:t>
      </w:r>
    </w:p>
    <w:p w14:paraId="27CD2DCF"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lastRenderedPageBreak/>
        <w:t>11.2.1. Zamawiający preferuje komunikację elektroniczną.</w:t>
      </w:r>
    </w:p>
    <w:p w14:paraId="05633917"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11.2.2. Komunikacja ustna dopuszczalna jest tylko w odniesieniu do informacji, które nie są istotne, w szczególności nie dotyczą ogłoszenia o zamówieniu lub dokumentów zamówienia oraz ofert, o ile jej treść jest udokumentowana. </w:t>
      </w:r>
    </w:p>
    <w:p w14:paraId="4A91E77E" w14:textId="7777777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 xml:space="preserve">11.2.3. Zamawiający będzie pisemnie dokumentował treść rozmów telefonicznych </w:t>
      </w:r>
      <w:r>
        <w:rPr>
          <w:rFonts w:ascii="Open Sans" w:hAnsi="Open Sans" w:cs="Open Sans"/>
          <w:sz w:val="22"/>
          <w:szCs w:val="22"/>
        </w:rPr>
        <w:br/>
        <w:t>z wykonawcą.</w:t>
      </w:r>
    </w:p>
    <w:p w14:paraId="5A6AB932" w14:textId="77777777" w:rsidR="00B735DF" w:rsidRDefault="00B735DF" w:rsidP="00B735DF">
      <w:pPr>
        <w:spacing w:line="276" w:lineRule="auto"/>
        <w:ind w:left="360"/>
        <w:jc w:val="both"/>
        <w:rPr>
          <w:rFonts w:ascii="Open Sans" w:hAnsi="Open Sans" w:cs="Open Sans"/>
          <w:b/>
          <w:bCs/>
          <w:sz w:val="20"/>
          <w:szCs w:val="20"/>
        </w:rPr>
      </w:pPr>
      <w:r>
        <w:rPr>
          <w:rFonts w:ascii="Open Sans" w:hAnsi="Open Sans" w:cs="Open Sans"/>
          <w:b/>
          <w:bCs/>
          <w:sz w:val="20"/>
          <w:szCs w:val="20"/>
        </w:rPr>
        <w:t xml:space="preserve">Właściwości techniczne urządzenia elektronicznego do składania ofert </w:t>
      </w:r>
      <w:r>
        <w:rPr>
          <w:rFonts w:ascii="Open Sans" w:hAnsi="Open Sans" w:cs="Open Sans"/>
          <w:b/>
          <w:bCs/>
          <w:sz w:val="20"/>
          <w:szCs w:val="20"/>
        </w:rPr>
        <w:br/>
        <w:t xml:space="preserve">- administrator platformy zakupowej pod adresem: </w:t>
      </w:r>
      <w:hyperlink r:id="rId15" w:history="1">
        <w:r>
          <w:rPr>
            <w:rStyle w:val="Hipercze"/>
            <w:rFonts w:ascii="Open Sans" w:hAnsi="Open Sans" w:cs="Open Sans"/>
            <w:sz w:val="20"/>
            <w:szCs w:val="20"/>
          </w:rPr>
          <w:t>www.platformazakupowa.pl</w:t>
        </w:r>
      </w:hyperlink>
      <w:r>
        <w:rPr>
          <w:rFonts w:ascii="Open Sans" w:hAnsi="Open Sans" w:cs="Open Sans"/>
          <w:b/>
          <w:bCs/>
          <w:sz w:val="20"/>
          <w:szCs w:val="20"/>
        </w:rPr>
        <w:t xml:space="preserve">. </w:t>
      </w:r>
    </w:p>
    <w:p w14:paraId="4B4F86A2" w14:textId="545C0547" w:rsidR="00B735DF" w:rsidRDefault="00B735DF" w:rsidP="00B735DF">
      <w:pPr>
        <w:spacing w:line="276" w:lineRule="auto"/>
        <w:ind w:left="360"/>
        <w:jc w:val="both"/>
        <w:rPr>
          <w:rFonts w:ascii="Open Sans" w:hAnsi="Open Sans" w:cs="Open Sans"/>
          <w:sz w:val="22"/>
          <w:szCs w:val="22"/>
        </w:rPr>
      </w:pPr>
      <w:r>
        <w:rPr>
          <w:rFonts w:ascii="Open Sans" w:hAnsi="Open Sans" w:cs="Open Sans"/>
          <w:sz w:val="22"/>
          <w:szCs w:val="22"/>
        </w:rPr>
        <w:t>11.2.4.</w:t>
      </w:r>
      <w:r>
        <w:rPr>
          <w:rFonts w:ascii="Open Sans" w:hAnsi="Open Sans" w:cs="Open Sans"/>
          <w:sz w:val="22"/>
          <w:szCs w:val="22"/>
        </w:rPr>
        <w:tab/>
        <w:t xml:space="preserve">Sposób sporządzenia dokumentów elektronicznych musi być zgody </w:t>
      </w:r>
      <w:r>
        <w:rPr>
          <w:rFonts w:ascii="Open Sans" w:hAnsi="Open Sans" w:cs="Open Sans"/>
          <w:sz w:val="22"/>
          <w:szCs w:val="22"/>
        </w:rPr>
        <w:br/>
        <w:t xml:space="preserve">z wymaganiami określonymi w rozporządzeniu Prezesa Rady Ministrów z dnia </w:t>
      </w:r>
      <w:r w:rsidR="00244897">
        <w:rPr>
          <w:rFonts w:ascii="Open Sans" w:hAnsi="Open Sans" w:cs="Open Sans"/>
          <w:sz w:val="22"/>
          <w:szCs w:val="22"/>
        </w:rPr>
        <w:br/>
      </w:r>
      <w:r>
        <w:rPr>
          <w:rFonts w:ascii="Open Sans" w:hAnsi="Open Sans" w:cs="Open Sans"/>
          <w:sz w:val="22"/>
          <w:szCs w:val="22"/>
        </w:rPr>
        <w:t>30 grudnia 2020 roku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roku w sprawie podmiotowych środków dowodowych oraz innych dokumentów lub oświadczeń, jakich może żądać zamawiający od wykonawcy.</w:t>
      </w:r>
    </w:p>
    <w:p w14:paraId="44ECDC07"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11.2.5.</w:t>
      </w:r>
      <w:r>
        <w:rPr>
          <w:rFonts w:ascii="Open Sans" w:hAnsi="Open Sans" w:cs="Open Sans"/>
          <w:color w:val="000000"/>
          <w:sz w:val="22"/>
          <w:szCs w:val="22"/>
        </w:rPr>
        <w:tab/>
        <w:t xml:space="preserve">Wykonawca może zwrócić się do Zamawiającego z wnioskiem </w:t>
      </w:r>
      <w:r>
        <w:rPr>
          <w:rFonts w:ascii="Open Sans" w:hAnsi="Open Sans" w:cs="Open Sans"/>
          <w:color w:val="000000"/>
          <w:sz w:val="22"/>
          <w:szCs w:val="22"/>
        </w:rPr>
        <w:br/>
        <w:t>o wyjaśnienie treści SWZ.</w:t>
      </w:r>
    </w:p>
    <w:p w14:paraId="4DC1D6F4" w14:textId="77777777" w:rsidR="00B735DF" w:rsidRDefault="00B735DF" w:rsidP="00B735DF">
      <w:pPr>
        <w:spacing w:line="276" w:lineRule="auto"/>
        <w:ind w:left="360"/>
        <w:jc w:val="both"/>
        <w:rPr>
          <w:rFonts w:ascii="Open Sans" w:hAnsi="Open Sans" w:cs="Open Sans"/>
          <w:color w:val="000000"/>
          <w:sz w:val="22"/>
          <w:szCs w:val="22"/>
        </w:rPr>
      </w:pPr>
    </w:p>
    <w:p w14:paraId="20602363" w14:textId="2885105B" w:rsidR="00B735DF" w:rsidRPr="00DD31D1" w:rsidRDefault="00B735DF" w:rsidP="00B735DF">
      <w:pPr>
        <w:spacing w:line="276" w:lineRule="auto"/>
        <w:ind w:left="360"/>
        <w:jc w:val="both"/>
        <w:rPr>
          <w:rFonts w:ascii="Open Sans" w:hAnsi="Open Sans" w:cs="Open Sans"/>
          <w:color w:val="000000"/>
          <w:sz w:val="22"/>
          <w:szCs w:val="22"/>
          <w:u w:val="single"/>
        </w:rPr>
      </w:pPr>
      <w:r w:rsidRPr="00DD31D1">
        <w:rPr>
          <w:rFonts w:ascii="Open Sans" w:hAnsi="Open Sans" w:cs="Open Sans"/>
          <w:color w:val="000000"/>
          <w:sz w:val="22"/>
          <w:szCs w:val="22"/>
        </w:rPr>
        <w:t>12.</w:t>
      </w:r>
      <w:r w:rsidRPr="00DD31D1">
        <w:rPr>
          <w:rFonts w:ascii="Open Sans" w:hAnsi="Open Sans" w:cs="Open Sans"/>
          <w:color w:val="000000"/>
          <w:sz w:val="22"/>
          <w:szCs w:val="22"/>
        </w:rPr>
        <w:tab/>
      </w:r>
      <w:r w:rsidRPr="00DD31D1">
        <w:rPr>
          <w:rFonts w:ascii="Open Sans" w:hAnsi="Open Sans" w:cs="Open Sans"/>
          <w:color w:val="000000"/>
          <w:sz w:val="22"/>
          <w:szCs w:val="22"/>
          <w:u w:val="single"/>
        </w:rPr>
        <w:t xml:space="preserve">Opis sposobu przygotowania ofert oraz wymagania formalne dotyczące składanych oświadczeń i dokumentów. </w:t>
      </w:r>
    </w:p>
    <w:p w14:paraId="233A5127"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w:t>
      </w:r>
      <w:r>
        <w:rPr>
          <w:rFonts w:ascii="Open Sans" w:hAnsi="Open Sans" w:cs="Open Sans"/>
          <w:color w:val="000000"/>
          <w:sz w:val="22"/>
          <w:szCs w:val="22"/>
        </w:rPr>
        <w:tab/>
        <w:t>Wykonawca może złożyć tylko jedną ofertę.</w:t>
      </w:r>
    </w:p>
    <w:p w14:paraId="0F4803E3"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12.2.</w:t>
      </w:r>
      <w:r>
        <w:rPr>
          <w:rFonts w:ascii="Open Sans" w:hAnsi="Open Sans" w:cs="Open Sans"/>
          <w:color w:val="000000"/>
          <w:sz w:val="22"/>
          <w:szCs w:val="22"/>
        </w:rPr>
        <w:tab/>
        <w:t>Treść oferty musi odpowiadać treści SWZ.</w:t>
      </w:r>
    </w:p>
    <w:p w14:paraId="58C9D037" w14:textId="77777777" w:rsidR="00B735DF" w:rsidRDefault="00B735DF" w:rsidP="00B735DF">
      <w:pPr>
        <w:spacing w:line="276" w:lineRule="auto"/>
        <w:ind w:left="360"/>
        <w:jc w:val="both"/>
        <w:rPr>
          <w:rFonts w:ascii="Open Sans" w:hAnsi="Open Sans" w:cs="Open Sans"/>
          <w:color w:val="FF0000"/>
          <w:sz w:val="22"/>
          <w:szCs w:val="22"/>
        </w:rPr>
      </w:pPr>
      <w:r>
        <w:rPr>
          <w:rFonts w:ascii="Open Sans" w:hAnsi="Open Sans" w:cs="Open Sans"/>
          <w:color w:val="000000"/>
          <w:sz w:val="22"/>
          <w:szCs w:val="22"/>
        </w:rPr>
        <w:t>12.3.</w:t>
      </w:r>
      <w:r>
        <w:rPr>
          <w:rFonts w:ascii="Open Sans" w:hAnsi="Open Sans" w:cs="Open Sans"/>
          <w:color w:val="000000"/>
          <w:sz w:val="22"/>
          <w:szCs w:val="22"/>
        </w:rPr>
        <w:tab/>
        <w:t xml:space="preserve">Ofertę składa się na Formularzu Ofertowym -  Rozdział IV SWZ </w:t>
      </w:r>
    </w:p>
    <w:p w14:paraId="5145A306"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FF0000"/>
          <w:sz w:val="22"/>
          <w:szCs w:val="22"/>
        </w:rPr>
        <w:br/>
      </w:r>
      <w:r>
        <w:rPr>
          <w:rFonts w:ascii="Open Sans" w:hAnsi="Open Sans" w:cs="Open Sans"/>
          <w:color w:val="000000"/>
          <w:sz w:val="22"/>
          <w:szCs w:val="22"/>
        </w:rPr>
        <w:t>Wraz z ofertą Wykonawca jest zobowiązany złożyć:</w:t>
      </w:r>
    </w:p>
    <w:p w14:paraId="778BFD3C"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 xml:space="preserve">Załącznik nr 1do SWZ -  Oświadczenie składane przez Wykonawcę na podstawie </w:t>
      </w:r>
      <w:r>
        <w:rPr>
          <w:rFonts w:ascii="Open Sans" w:hAnsi="Open Sans" w:cs="Open Sans"/>
          <w:color w:val="000000"/>
          <w:sz w:val="22"/>
          <w:szCs w:val="22"/>
        </w:rPr>
        <w:br/>
        <w:t xml:space="preserve">art. 125 ust. 1 Ustawy Pzp o niepodleganiu wykluczeniu oraz spełnianiu warunków udziału w postępowaniu </w:t>
      </w:r>
    </w:p>
    <w:p w14:paraId="507EE1C1"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Dokumenty, z których wynika prawo do podpisania oferty; odpowiednie pełnomocnictwa (jeżeli dotyczy).</w:t>
      </w:r>
    </w:p>
    <w:p w14:paraId="2EA785CD" w14:textId="77777777" w:rsidR="00B735DF" w:rsidRDefault="00B735DF" w:rsidP="00B225C5">
      <w:pPr>
        <w:numPr>
          <w:ilvl w:val="0"/>
          <w:numId w:val="3"/>
        </w:numPr>
        <w:spacing w:line="276" w:lineRule="auto"/>
        <w:jc w:val="both"/>
        <w:rPr>
          <w:rFonts w:ascii="Open Sans" w:hAnsi="Open Sans" w:cs="Open Sans"/>
          <w:color w:val="000000"/>
          <w:sz w:val="22"/>
          <w:szCs w:val="22"/>
        </w:rPr>
      </w:pPr>
      <w:r>
        <w:rPr>
          <w:rFonts w:ascii="Open Sans" w:hAnsi="Open Sans" w:cs="Open Sans"/>
          <w:color w:val="000000"/>
          <w:sz w:val="22"/>
          <w:szCs w:val="22"/>
        </w:rPr>
        <w:t>Załącznik nr 2 do SWZ - Oświadczenie dotyczące podwykonawcy niebędącego podmiotem, na którego zasoby powołuje się Wykonawca.</w:t>
      </w:r>
    </w:p>
    <w:p w14:paraId="6BC4D765" w14:textId="77777777" w:rsidR="00B735DF" w:rsidRDefault="00B735DF" w:rsidP="00B225C5">
      <w:pPr>
        <w:numPr>
          <w:ilvl w:val="0"/>
          <w:numId w:val="3"/>
        </w:numPr>
        <w:spacing w:line="276" w:lineRule="auto"/>
        <w:jc w:val="both"/>
        <w:rPr>
          <w:rFonts w:ascii="Open Sans" w:hAnsi="Open Sans" w:cs="Open Sans"/>
          <w:color w:val="000000"/>
          <w:sz w:val="22"/>
          <w:szCs w:val="22"/>
        </w:rPr>
      </w:pPr>
      <w:r>
        <w:rPr>
          <w:rFonts w:ascii="Open Sans" w:hAnsi="Open Sans" w:cs="Open Sans"/>
          <w:color w:val="000000"/>
          <w:sz w:val="22"/>
          <w:szCs w:val="22"/>
        </w:rPr>
        <w:t xml:space="preserve">Dowód wniesienia wadium </w:t>
      </w:r>
    </w:p>
    <w:p w14:paraId="51D197D0" w14:textId="77777777" w:rsidR="00236724" w:rsidRDefault="00236724" w:rsidP="00B735DF">
      <w:pPr>
        <w:spacing w:line="276" w:lineRule="auto"/>
        <w:jc w:val="both"/>
        <w:rPr>
          <w:rFonts w:ascii="Open Sans" w:hAnsi="Open Sans" w:cs="Open Sans"/>
          <w:color w:val="000000"/>
          <w:sz w:val="22"/>
          <w:szCs w:val="22"/>
          <w:u w:val="single"/>
        </w:rPr>
      </w:pPr>
    </w:p>
    <w:p w14:paraId="7A315225" w14:textId="6DE6FF00" w:rsidR="00B735DF" w:rsidRPr="00D53D38" w:rsidRDefault="00B735DF" w:rsidP="00B735DF">
      <w:pPr>
        <w:spacing w:line="276" w:lineRule="auto"/>
        <w:jc w:val="both"/>
        <w:rPr>
          <w:rFonts w:ascii="Open Sans" w:hAnsi="Open Sans" w:cs="Open Sans"/>
          <w:color w:val="000000"/>
          <w:sz w:val="22"/>
          <w:szCs w:val="22"/>
          <w:u w:val="single"/>
        </w:rPr>
      </w:pPr>
      <w:r w:rsidRPr="00D53D38">
        <w:rPr>
          <w:rFonts w:ascii="Open Sans" w:hAnsi="Open Sans" w:cs="Open Sans"/>
          <w:color w:val="000000"/>
          <w:sz w:val="22"/>
          <w:szCs w:val="22"/>
          <w:u w:val="single"/>
        </w:rPr>
        <w:t xml:space="preserve">Zamawiający wezwie Wykonawcę, którego oferta zostanie oceniona najwyżej, </w:t>
      </w:r>
      <w:r w:rsidR="00981F8D">
        <w:rPr>
          <w:rFonts w:ascii="Open Sans" w:hAnsi="Open Sans" w:cs="Open Sans"/>
          <w:color w:val="000000"/>
          <w:sz w:val="22"/>
          <w:szCs w:val="22"/>
          <w:u w:val="single"/>
        </w:rPr>
        <w:br/>
      </w:r>
      <w:r w:rsidRPr="00D53D38">
        <w:rPr>
          <w:rFonts w:ascii="Open Sans" w:hAnsi="Open Sans" w:cs="Open Sans"/>
          <w:color w:val="000000"/>
          <w:sz w:val="22"/>
          <w:szCs w:val="22"/>
          <w:u w:val="single"/>
        </w:rPr>
        <w:t>do złożenia w wyznaczonym terminie, nie krótszym niż 5 dni od dnia wezwania,  niżej wymienionych podmiotowych środków dowodowych, aktualnych na dzień ich złożenia, tj. :</w:t>
      </w:r>
    </w:p>
    <w:p w14:paraId="64D8EE6A" w14:textId="77777777" w:rsidR="00D9062E" w:rsidRDefault="00D9062E" w:rsidP="00D9062E">
      <w:pPr>
        <w:spacing w:line="276" w:lineRule="auto"/>
        <w:ind w:left="360"/>
        <w:jc w:val="both"/>
        <w:rPr>
          <w:rFonts w:ascii="Open Sans" w:hAnsi="Open Sans" w:cs="Open Sans"/>
          <w:color w:val="000000"/>
          <w:sz w:val="22"/>
          <w:szCs w:val="22"/>
        </w:rPr>
      </w:pPr>
    </w:p>
    <w:p w14:paraId="713F3C9C" w14:textId="0B7BBFDD" w:rsidR="00D9062E" w:rsidRDefault="00737CC0" w:rsidP="00D9062E">
      <w:pPr>
        <w:spacing w:line="276" w:lineRule="auto"/>
        <w:ind w:left="360" w:hanging="360"/>
        <w:jc w:val="both"/>
        <w:rPr>
          <w:rFonts w:ascii="Open Sans" w:hAnsi="Open Sans" w:cs="Open Sans"/>
          <w:color w:val="000000"/>
          <w:sz w:val="22"/>
          <w:szCs w:val="22"/>
        </w:rPr>
      </w:pPr>
      <w:r>
        <w:rPr>
          <w:rFonts w:ascii="Open Sans" w:hAnsi="Open Sans" w:cs="Open Sans"/>
          <w:color w:val="000000"/>
          <w:sz w:val="22"/>
          <w:szCs w:val="22"/>
        </w:rPr>
        <w:lastRenderedPageBreak/>
        <w:t xml:space="preserve">    </w:t>
      </w:r>
      <w:r w:rsidR="00D9062E">
        <w:rPr>
          <w:rFonts w:ascii="Open Sans" w:hAnsi="Open Sans" w:cs="Open Sans"/>
          <w:color w:val="000000"/>
          <w:sz w:val="22"/>
          <w:szCs w:val="22"/>
        </w:rPr>
        <w:t>1.</w:t>
      </w:r>
      <w:r w:rsidR="005F10C9">
        <w:rPr>
          <w:rFonts w:ascii="Open Sans" w:hAnsi="Open Sans" w:cs="Open Sans"/>
          <w:color w:val="000000"/>
          <w:sz w:val="22"/>
          <w:szCs w:val="22"/>
        </w:rPr>
        <w:t>O</w:t>
      </w:r>
      <w:r w:rsidR="00D9062E">
        <w:rPr>
          <w:rFonts w:ascii="Open Sans" w:hAnsi="Open Sans" w:cs="Open Sans"/>
          <w:color w:val="000000"/>
          <w:sz w:val="22"/>
          <w:szCs w:val="22"/>
        </w:rPr>
        <w:t>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3 do  SWZ;</w:t>
      </w:r>
    </w:p>
    <w:p w14:paraId="39B474D9" w14:textId="5951FBE8" w:rsidR="00D9062E" w:rsidRDefault="00D9062E" w:rsidP="00D9062E">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2. </w:t>
      </w:r>
      <w:r w:rsidR="005F10C9">
        <w:rPr>
          <w:rFonts w:ascii="Open Sans" w:hAnsi="Open Sans" w:cs="Open Sans"/>
          <w:color w:val="000000"/>
          <w:sz w:val="22"/>
          <w:szCs w:val="22"/>
        </w:rPr>
        <w:t>O</w:t>
      </w:r>
      <w:r>
        <w:rPr>
          <w:rFonts w:ascii="Open Sans" w:hAnsi="Open Sans" w:cs="Open Sans"/>
          <w:color w:val="000000"/>
          <w:sz w:val="22"/>
          <w:szCs w:val="22"/>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9EF85DA" w14:textId="20DDDF29" w:rsidR="00D9062E" w:rsidRDefault="00DD58FC" w:rsidP="00DD58FC">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3. </w:t>
      </w:r>
      <w:r w:rsidRPr="00DD58FC">
        <w:rPr>
          <w:rFonts w:ascii="Open Sans" w:hAnsi="Open Sans" w:cs="Open Sans"/>
          <w:color w:val="000000"/>
          <w:sz w:val="22"/>
          <w:szCs w:val="22"/>
        </w:rPr>
        <w:t xml:space="preserve"> </w:t>
      </w:r>
      <w:r>
        <w:rPr>
          <w:rFonts w:ascii="Open Sans" w:hAnsi="Open Sans" w:cs="Open Sans"/>
          <w:color w:val="000000"/>
          <w:sz w:val="22"/>
          <w:szCs w:val="22"/>
        </w:rPr>
        <w:t xml:space="preserve">Wykaz </w:t>
      </w:r>
      <w:r w:rsidRPr="00DD58FC">
        <w:rPr>
          <w:rFonts w:ascii="Open Sans" w:hAnsi="Open Sans" w:cs="Open Sans"/>
          <w:color w:val="000000"/>
          <w:sz w:val="22"/>
          <w:szCs w:val="22"/>
        </w:rPr>
        <w:t>zrealizowan</w:t>
      </w:r>
      <w:r>
        <w:rPr>
          <w:rFonts w:ascii="Open Sans" w:hAnsi="Open Sans" w:cs="Open Sans"/>
          <w:color w:val="000000"/>
          <w:sz w:val="22"/>
          <w:szCs w:val="22"/>
        </w:rPr>
        <w:t xml:space="preserve">ych </w:t>
      </w:r>
      <w:r w:rsidR="00A94578">
        <w:rPr>
          <w:rFonts w:ascii="Open Sans" w:hAnsi="Open Sans" w:cs="Open Sans"/>
          <w:color w:val="000000"/>
          <w:sz w:val="22"/>
          <w:szCs w:val="22"/>
        </w:rPr>
        <w:t>dostaw.</w:t>
      </w:r>
      <w:r w:rsidR="00D9062E">
        <w:rPr>
          <w:rFonts w:ascii="Open Sans" w:hAnsi="Open Sans" w:cs="Open Sans"/>
          <w:color w:val="000000"/>
          <w:sz w:val="22"/>
          <w:szCs w:val="22"/>
        </w:rPr>
        <w:t xml:space="preserve"> </w:t>
      </w:r>
    </w:p>
    <w:p w14:paraId="7AFE65A6" w14:textId="77777777" w:rsidR="00E860E2" w:rsidRDefault="00E860E2" w:rsidP="00A94578">
      <w:pPr>
        <w:spacing w:line="276" w:lineRule="auto"/>
        <w:ind w:left="360"/>
        <w:jc w:val="both"/>
        <w:rPr>
          <w:rFonts w:ascii="Open Sans" w:hAnsi="Open Sans" w:cs="Open Sans"/>
          <w:color w:val="000000"/>
          <w:sz w:val="22"/>
          <w:szCs w:val="22"/>
        </w:rPr>
      </w:pPr>
    </w:p>
    <w:p w14:paraId="33E25A50" w14:textId="2305335A" w:rsidR="00B735DF" w:rsidRDefault="00D9062E" w:rsidP="00737CC0">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 </w:t>
      </w:r>
      <w:r w:rsidR="00B735DF">
        <w:rPr>
          <w:rFonts w:ascii="Open Sans" w:hAnsi="Open Sans" w:cs="Open Sans"/>
          <w:color w:val="000000"/>
          <w:sz w:val="22"/>
          <w:szCs w:val="22"/>
        </w:rPr>
        <w:t>12.4.</w:t>
      </w:r>
      <w:r w:rsidR="00B735DF">
        <w:rPr>
          <w:rFonts w:ascii="Open Sans" w:hAnsi="Open Sans" w:cs="Open Sans"/>
          <w:color w:val="000000"/>
          <w:sz w:val="22"/>
          <w:szCs w:val="22"/>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0DAF8323"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12.5.</w:t>
      </w:r>
      <w:r>
        <w:rPr>
          <w:rFonts w:ascii="Open Sans" w:hAnsi="Open Sans" w:cs="Open Sans"/>
          <w:color w:val="000000"/>
          <w:sz w:val="22"/>
          <w:szCs w:val="22"/>
        </w:rPr>
        <w:tab/>
        <w:t>Oferta oraz pozostałe oświadczenia i dokumenty, dla których Zamawiający określił wzory w formie formularzy zamieszczonych w załącznikach do SWZ,  zaleca  się aby złożone zostały zgodnie z wzorami zamieszczonymi w SWZ.</w:t>
      </w:r>
    </w:p>
    <w:p w14:paraId="2146818D"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12.6.</w:t>
      </w:r>
      <w:r>
        <w:rPr>
          <w:rFonts w:ascii="Open Sans" w:hAnsi="Open Sans" w:cs="Open Sans"/>
          <w:color w:val="000000"/>
          <w:sz w:val="22"/>
          <w:szCs w:val="22"/>
        </w:rPr>
        <w:tab/>
        <w:t>Ofertę składa się pod rygorem nieważności w formie elektronicznej opatrzonej kwalifikowanym podpisem elektronicznym, podpisem zaufanym lub podpisem osobistym.</w:t>
      </w:r>
    </w:p>
    <w:p w14:paraId="28E4BBAA"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12.7.</w:t>
      </w:r>
      <w:r>
        <w:rPr>
          <w:rFonts w:ascii="Open Sans" w:hAnsi="Open Sans" w:cs="Open Sans"/>
          <w:color w:val="000000"/>
          <w:sz w:val="22"/>
          <w:szCs w:val="22"/>
        </w:rPr>
        <w:tab/>
        <w:t>Oferta powinna być sporządzona w języku polskim. Każdy dokument składający się na ofertę powinien być czytelny.</w:t>
      </w:r>
    </w:p>
    <w:p w14:paraId="6A00407F" w14:textId="7BC43359"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12.8.</w:t>
      </w:r>
      <w:r>
        <w:rPr>
          <w:rFonts w:ascii="Open Sans" w:hAnsi="Open Sans" w:cs="Open Sans"/>
          <w:color w:val="000000"/>
          <w:sz w:val="22"/>
          <w:szCs w:val="22"/>
        </w:rPr>
        <w:tab/>
        <w:t xml:space="preserve">Jeśli oferta zawiera informacje stanowiące tajemnicę przedsiębiorstwa w rozumieniu ustawy z dnia 16 kwietnia 1993 roku o zwalczaniu nieuczciwej konkurencji, Wykonawca </w:t>
      </w:r>
      <w:r w:rsidR="005F10C9">
        <w:rPr>
          <w:rFonts w:ascii="Open Sans" w:hAnsi="Open Sans" w:cs="Open Sans"/>
          <w:color w:val="000000"/>
          <w:sz w:val="22"/>
          <w:szCs w:val="22"/>
        </w:rPr>
        <w:t xml:space="preserve">wraz z przekazaniem takich informacji </w:t>
      </w:r>
      <w:r>
        <w:rPr>
          <w:rFonts w:ascii="Open Sans" w:hAnsi="Open Sans" w:cs="Open Sans"/>
          <w:color w:val="000000"/>
          <w:sz w:val="22"/>
          <w:szCs w:val="22"/>
        </w:rPr>
        <w:t>powinien  zastrzec, że nie mogą one być udostępnione oraz wykazać, iż zastrzeżone informacje stanowią tajemnicę przedsiębiorstwa.</w:t>
      </w:r>
    </w:p>
    <w:p w14:paraId="26B73CE0"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12.9.</w:t>
      </w:r>
      <w:r>
        <w:rPr>
          <w:rFonts w:ascii="Open Sans" w:hAnsi="Open Sans" w:cs="Open Sans"/>
          <w:color w:val="000000"/>
          <w:sz w:val="22"/>
          <w:szCs w:val="22"/>
        </w:rPr>
        <w:tab/>
        <w:t xml:space="preserve">Sposób złożenia oferty, opisany został pod linkiem </w:t>
      </w:r>
      <w:hyperlink r:id="rId16" w:history="1">
        <w:r>
          <w:rPr>
            <w:rStyle w:val="Hipercze"/>
            <w:rFonts w:ascii="Open Sans" w:hAnsi="Open Sans" w:cs="Open Sans"/>
            <w:sz w:val="22"/>
            <w:szCs w:val="22"/>
          </w:rPr>
          <w:t>https://drive.google.com/file/d/1Kd1DttbBeiNWt4q4slS4t76lZVKPbkyD/view</w:t>
        </w:r>
      </w:hyperlink>
      <w:r>
        <w:rPr>
          <w:rFonts w:ascii="Open Sans" w:hAnsi="Open Sans" w:cs="Open Sans"/>
          <w:color w:val="000000"/>
          <w:sz w:val="22"/>
          <w:szCs w:val="22"/>
        </w:rPr>
        <w:t xml:space="preserve"> </w:t>
      </w:r>
    </w:p>
    <w:p w14:paraId="5EA73710"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12.10.</w:t>
      </w:r>
      <w:r>
        <w:rPr>
          <w:rFonts w:ascii="Open Sans" w:hAnsi="Open Sans" w:cs="Open Sans"/>
          <w:color w:val="000000"/>
          <w:sz w:val="22"/>
          <w:szCs w:val="22"/>
        </w:rPr>
        <w:tab/>
        <w:t>Jeżeli  dokumenty  elektroniczne,  przekazywane  przy  użyciu  środków  komunikacji elektronicznej,</w:t>
      </w:r>
      <w:r>
        <w:rPr>
          <w:rFonts w:ascii="Open Sans" w:hAnsi="Open Sans" w:cs="Open Sans"/>
          <w:color w:val="000000"/>
          <w:sz w:val="22"/>
          <w:szCs w:val="22"/>
        </w:rPr>
        <w:tab/>
        <w:t xml:space="preserve">zawierają informacje stanowiące tajemnicę przedsiębiorstwa w rozumieniu przepisów ustawy z dnia 16 kwietnia 1993 roku </w:t>
      </w:r>
      <w:r>
        <w:rPr>
          <w:rFonts w:ascii="Open Sans" w:hAnsi="Open Sans" w:cs="Open Sans"/>
          <w:color w:val="000000"/>
          <w:sz w:val="22"/>
          <w:szCs w:val="22"/>
        </w:rPr>
        <w:br/>
        <w:t xml:space="preserve">o zwalczaniu nieuczciwej konkurencji, Wykonawca, w celu utrzymania w poufności tych informacji, przekazuje je w wydzielonym i odpowiednio oznaczonym pliku, a </w:t>
      </w:r>
      <w:r>
        <w:rPr>
          <w:rFonts w:ascii="Open Sans" w:hAnsi="Open Sans" w:cs="Open Sans"/>
          <w:color w:val="000000"/>
          <w:sz w:val="22"/>
          <w:szCs w:val="22"/>
        </w:rPr>
        <w:lastRenderedPageBreak/>
        <w:t>następnie umieszcza w odpowiednim polu formularza „Tajemnica przedsiębiorstwa”</w:t>
      </w:r>
    </w:p>
    <w:p w14:paraId="4FF84AE9"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12.11.</w:t>
      </w:r>
      <w:r>
        <w:rPr>
          <w:rFonts w:ascii="Open Sans" w:hAnsi="Open Sans" w:cs="Open Sans"/>
          <w:color w:val="000000"/>
          <w:sz w:val="22"/>
          <w:szCs w:val="22"/>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035EAE48"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12.12.</w:t>
      </w:r>
      <w:r>
        <w:rPr>
          <w:rFonts w:ascii="Open Sans" w:hAnsi="Open Sans" w:cs="Open Sans"/>
          <w:color w:val="000000"/>
          <w:sz w:val="22"/>
          <w:szCs w:val="22"/>
        </w:rPr>
        <w:tab/>
        <w:t>Oferta może być złożona tylko do upływu terminu składania ofert.</w:t>
      </w:r>
    </w:p>
    <w:p w14:paraId="778E5C83" w14:textId="77777777" w:rsidR="00986BB4"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12.13.</w:t>
      </w:r>
      <w:r>
        <w:rPr>
          <w:rFonts w:ascii="Open Sans" w:hAnsi="Open Sans" w:cs="Open Sans"/>
          <w:color w:val="000000"/>
          <w:sz w:val="22"/>
          <w:szCs w:val="22"/>
        </w:rPr>
        <w:tab/>
        <w:t xml:space="preserve">Wykonawca może przed upływem terminu do składania ofert wycofać </w:t>
      </w:r>
      <w:r w:rsidRPr="00ED1357">
        <w:rPr>
          <w:rFonts w:ascii="Open Sans" w:hAnsi="Open Sans" w:cs="Open Sans"/>
          <w:color w:val="000000"/>
          <w:sz w:val="22"/>
          <w:szCs w:val="22"/>
        </w:rPr>
        <w:t>ofert</w:t>
      </w:r>
      <w:r w:rsidR="00986BB4">
        <w:rPr>
          <w:rFonts w:ascii="Open Sans" w:hAnsi="Open Sans" w:cs="Open Sans"/>
          <w:color w:val="000000"/>
          <w:sz w:val="22"/>
          <w:szCs w:val="22"/>
        </w:rPr>
        <w:t xml:space="preserve">ę </w:t>
      </w:r>
      <w:r w:rsidR="00986BB4" w:rsidRPr="00986BB4">
        <w:rPr>
          <w:rFonts w:ascii="Open Sans" w:hAnsi="Open Sans" w:cs="Open Sans"/>
          <w:color w:val="000000"/>
          <w:sz w:val="22"/>
          <w:szCs w:val="22"/>
        </w:rPr>
        <w:t xml:space="preserve"> </w:t>
      </w:r>
      <w:r w:rsidRPr="00986BB4">
        <w:rPr>
          <w:rFonts w:ascii="Open Sans" w:hAnsi="Open Sans" w:cs="Open Sans"/>
          <w:color w:val="000000"/>
          <w:sz w:val="22"/>
          <w:szCs w:val="22"/>
        </w:rPr>
        <w:t>za</w:t>
      </w:r>
      <w:r w:rsidR="00986BB4">
        <w:rPr>
          <w:rFonts w:ascii="Open Sans" w:hAnsi="Open Sans" w:cs="Open Sans"/>
          <w:color w:val="000000"/>
          <w:sz w:val="22"/>
          <w:szCs w:val="22"/>
        </w:rPr>
        <w:t xml:space="preserve"> </w:t>
      </w:r>
      <w:r w:rsidRPr="00986BB4">
        <w:rPr>
          <w:rFonts w:ascii="Open Sans" w:hAnsi="Open Sans" w:cs="Open Sans"/>
          <w:color w:val="000000"/>
          <w:sz w:val="22"/>
          <w:szCs w:val="22"/>
        </w:rPr>
        <w:t>pośrednictwem</w:t>
      </w:r>
      <w:r w:rsidR="00986BB4">
        <w:rPr>
          <w:rFonts w:ascii="Open Sans" w:hAnsi="Open Sans" w:cs="Open Sans"/>
          <w:color w:val="000000"/>
          <w:sz w:val="22"/>
          <w:szCs w:val="22"/>
        </w:rPr>
        <w:t xml:space="preserve">: </w:t>
      </w:r>
    </w:p>
    <w:p w14:paraId="6250A744" w14:textId="70298954" w:rsidR="00B735DF" w:rsidRPr="004509BB" w:rsidRDefault="00A45569" w:rsidP="00B735DF">
      <w:pPr>
        <w:spacing w:line="276" w:lineRule="auto"/>
        <w:ind w:left="360"/>
        <w:jc w:val="both"/>
        <w:rPr>
          <w:rStyle w:val="Hipercze"/>
          <w:rFonts w:ascii="Open Sans" w:hAnsi="Open Sans" w:cs="Open Sans"/>
          <w:sz w:val="22"/>
          <w:szCs w:val="22"/>
        </w:rPr>
      </w:pPr>
      <w:hyperlink r:id="rId17" w:history="1">
        <w:r w:rsidR="00986BB4" w:rsidRPr="004509BB">
          <w:rPr>
            <w:rStyle w:val="Hipercze"/>
            <w:rFonts w:ascii="Open Sans" w:hAnsi="Open Sans" w:cs="Open Sans"/>
            <w:sz w:val="22"/>
            <w:szCs w:val="22"/>
          </w:rPr>
          <w:t>https://platforma</w:t>
        </w:r>
      </w:hyperlink>
      <w:r w:rsidR="00986BB4" w:rsidRPr="004509BB">
        <w:rPr>
          <w:rStyle w:val="Hipercze"/>
          <w:rFonts w:ascii="Open Sans" w:hAnsi="Open Sans" w:cs="Open Sans"/>
          <w:sz w:val="22"/>
          <w:szCs w:val="22"/>
        </w:rPr>
        <w:t xml:space="preserve">zakupowa.pl/pn/pgk_koszalin/proceedings </w:t>
      </w:r>
      <w:r w:rsidR="00B735DF" w:rsidRPr="004509BB">
        <w:rPr>
          <w:rStyle w:val="Hipercze"/>
          <w:rFonts w:ascii="Open Sans" w:hAnsi="Open Sans" w:cs="Open Sans"/>
          <w:sz w:val="22"/>
          <w:szCs w:val="22"/>
        </w:rPr>
        <w:t xml:space="preserve">       </w:t>
      </w:r>
    </w:p>
    <w:p w14:paraId="4B2DD4DD"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12.14.</w:t>
      </w:r>
      <w:r>
        <w:rPr>
          <w:rFonts w:ascii="Open Sans" w:hAnsi="Open Sans" w:cs="Open Sans"/>
          <w:color w:val="000000"/>
          <w:sz w:val="22"/>
          <w:szCs w:val="22"/>
        </w:rPr>
        <w:tab/>
        <w:t>Wykonawca po upływie terminu do składania ofert nie może skutecznie dokonać zmiany ani wycofać złożonej oferty.</w:t>
      </w:r>
    </w:p>
    <w:p w14:paraId="384BF11C"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12.15.</w:t>
      </w:r>
      <w:r>
        <w:rPr>
          <w:rFonts w:ascii="Open Sans" w:hAnsi="Open Sans" w:cs="Open Sans"/>
          <w:color w:val="000000"/>
          <w:sz w:val="22"/>
          <w:szCs w:val="22"/>
        </w:rPr>
        <w:tab/>
        <w:t>Podmiotowe środki dowodowe lub inne dokumenty, w tym dokumenty potwierdzające umocowanie do reprezentowania, sporządzone w języku obcym przekazuje się wraz z tłumaczeniem na język polski.</w:t>
      </w:r>
    </w:p>
    <w:p w14:paraId="546D9C4F"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12.16.</w:t>
      </w:r>
      <w:r>
        <w:rPr>
          <w:rFonts w:ascii="Open Sans" w:hAnsi="Open Sans" w:cs="Open Sans"/>
          <w:color w:val="000000"/>
          <w:sz w:val="22"/>
          <w:szCs w:val="22"/>
        </w:rPr>
        <w:tab/>
        <w:t>Wszystkie koszty związane z uczestnictwem w postępowaniu, w szczególności z przygotowaniem i złożeniem oferty ponosi Wykonawca składający ofertę. Zamawiający nie przewiduje zwrotu kosztów udziału w postępowaniu.</w:t>
      </w:r>
    </w:p>
    <w:p w14:paraId="0C125413"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12.17. W celu potwierdzenia, że osoba działająca w imieniu wykonawcy jest umocowana do jego reprezentowania, zamawiający żąda od wykonawcy odpisu </w:t>
      </w:r>
      <w:r>
        <w:rPr>
          <w:rFonts w:ascii="Open Sans" w:hAnsi="Open Sans" w:cs="Open Sans"/>
          <w:color w:val="000000"/>
          <w:sz w:val="22"/>
          <w:szCs w:val="22"/>
        </w:rPr>
        <w:br/>
        <w:t xml:space="preserve">lub informacji z Krajowego Rejestru Sądowego, Centralnej Ewidencji i Informacji </w:t>
      </w:r>
      <w:r>
        <w:rPr>
          <w:rFonts w:ascii="Open Sans" w:hAnsi="Open Sans" w:cs="Open Sans"/>
          <w:color w:val="000000"/>
          <w:sz w:val="22"/>
          <w:szCs w:val="22"/>
        </w:rPr>
        <w:br/>
        <w:t>o Działalności Gospodarczej lub innego właściwego rejestru.</w:t>
      </w:r>
    </w:p>
    <w:p w14:paraId="36301A6B"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p>
    <w:p w14:paraId="6E725994"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33E37362"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12.18. PEŁNOMOCNICTWO do reprezentowania Wykonawcy lub Wykonawców w przypadku, gdy:</w:t>
      </w:r>
    </w:p>
    <w:p w14:paraId="37CE50BE"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12.18.1. ofertę podpisuje inna osoba niż Wykonawca,</w:t>
      </w:r>
    </w:p>
    <w:p w14:paraId="00FC5036"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w:t>
      </w:r>
      <w:r>
        <w:rPr>
          <w:rFonts w:ascii="Open Sans" w:hAnsi="Open Sans" w:cs="Open Sans"/>
          <w:color w:val="000000"/>
          <w:sz w:val="22"/>
          <w:szCs w:val="22"/>
        </w:rPr>
        <w:lastRenderedPageBreak/>
        <w:t>upoważnionych przedstawicieli każdego z wykonawców. Wszelka korespondencja będzie prowadzona wyłącznie z pełnomocnikiem.</w:t>
      </w:r>
    </w:p>
    <w:p w14:paraId="6A9DCA28"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12.18.3. Pełnomocnictwo winno być złożone w formie oryginału podpisane kwalifikowanym podpisem elektronicznym, podpisem zaufanym lub podpisem osobistym lub poświadczone notarialnie.</w:t>
      </w:r>
    </w:p>
    <w:p w14:paraId="4261569F" w14:textId="77777777" w:rsidR="00B735DF" w:rsidRDefault="00B735DF" w:rsidP="00B735DF">
      <w:pPr>
        <w:spacing w:line="276" w:lineRule="auto"/>
        <w:ind w:left="360"/>
        <w:jc w:val="both"/>
        <w:rPr>
          <w:rFonts w:ascii="Open Sans" w:hAnsi="Open Sans" w:cs="Open Sans"/>
          <w:color w:val="000000"/>
          <w:sz w:val="22"/>
          <w:szCs w:val="22"/>
        </w:rPr>
      </w:pPr>
    </w:p>
    <w:p w14:paraId="2B44DAE5" w14:textId="5F3DC833" w:rsidR="00B735DF" w:rsidRPr="00981F8D" w:rsidRDefault="00B735DF" w:rsidP="00B735DF">
      <w:pPr>
        <w:spacing w:line="276" w:lineRule="auto"/>
        <w:ind w:left="360"/>
        <w:jc w:val="both"/>
        <w:rPr>
          <w:rFonts w:ascii="Open Sans" w:hAnsi="Open Sans" w:cs="Open Sans"/>
          <w:color w:val="000000"/>
          <w:sz w:val="22"/>
          <w:szCs w:val="22"/>
          <w:u w:val="single"/>
        </w:rPr>
      </w:pPr>
      <w:r w:rsidRPr="00981F8D">
        <w:rPr>
          <w:rFonts w:ascii="Open Sans" w:hAnsi="Open Sans" w:cs="Open Sans"/>
          <w:color w:val="000000"/>
          <w:sz w:val="22"/>
          <w:szCs w:val="22"/>
        </w:rPr>
        <w:t>13.</w:t>
      </w:r>
      <w:r w:rsidRPr="00981F8D">
        <w:rPr>
          <w:rFonts w:ascii="Open Sans" w:hAnsi="Open Sans" w:cs="Open Sans"/>
          <w:color w:val="000000"/>
          <w:sz w:val="22"/>
          <w:szCs w:val="22"/>
        </w:rPr>
        <w:tab/>
      </w:r>
      <w:r w:rsidRPr="00981F8D">
        <w:rPr>
          <w:rFonts w:ascii="Open Sans" w:hAnsi="Open Sans" w:cs="Open Sans"/>
          <w:color w:val="000000"/>
          <w:sz w:val="22"/>
          <w:szCs w:val="22"/>
          <w:u w:val="single"/>
        </w:rPr>
        <w:t xml:space="preserve">Sposób obliczenia ceny </w:t>
      </w:r>
    </w:p>
    <w:p w14:paraId="0B8E4176" w14:textId="0DB5CC3B"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13.1. Wykonawca podaje cenę za realizację przedmiotu zamówienia zgodnie </w:t>
      </w:r>
      <w:r>
        <w:rPr>
          <w:rFonts w:ascii="Open Sans" w:hAnsi="Open Sans" w:cs="Open Sans"/>
          <w:color w:val="000000"/>
          <w:sz w:val="22"/>
          <w:szCs w:val="22"/>
        </w:rPr>
        <w:br/>
        <w:t xml:space="preserve">ze wzorem Formularza Ofertowego, stanowiącego Rozdział IV  SWZ. </w:t>
      </w:r>
    </w:p>
    <w:p w14:paraId="6B71FD2B"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13.2. Cena ofertowa brutto musi uwzględniać wszystkie koszty związane z realizacją przedmiotu zamówienia zgodnie z opisem przedmiotu zamówienia oraz istotnymi postanowieniami umowy określonymi w niniejszej SWZ.</w:t>
      </w:r>
    </w:p>
    <w:p w14:paraId="0F0A4865"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13.3. Cena podana na Formularzu Ofertowym jest ceną ostateczną, niepodlegającą negocjacji i wyczerpującą wszelkie należności Wykonawcy wobec Zamawiającego związane z realizacją przedmiotu zamówienia.</w:t>
      </w:r>
    </w:p>
    <w:p w14:paraId="47E6BA80" w14:textId="63AF7043" w:rsidR="00D31DB1" w:rsidRDefault="00B735DF" w:rsidP="00D31DB1">
      <w:pPr>
        <w:pBdr>
          <w:top w:val="single" w:sz="4" w:space="1" w:color="auto"/>
          <w:left w:val="single" w:sz="4" w:space="4" w:color="auto"/>
          <w:bottom w:val="single" w:sz="4" w:space="1" w:color="auto"/>
          <w:right w:val="single" w:sz="4" w:space="4" w:color="auto"/>
        </w:pBdr>
        <w:shd w:val="clear" w:color="auto" w:fill="F2F2F2"/>
        <w:ind w:left="426"/>
        <w:rPr>
          <w:rFonts w:ascii="Open Sans" w:hAnsi="Open Sans" w:cs="Open Sans"/>
          <w:b/>
          <w:color w:val="0000FF"/>
        </w:rPr>
      </w:pPr>
      <w:r>
        <w:rPr>
          <w:rFonts w:ascii="Open Sans" w:hAnsi="Open Sans" w:cs="Open Sans"/>
          <w:color w:val="000000"/>
          <w:sz w:val="22"/>
          <w:szCs w:val="22"/>
        </w:rPr>
        <w:t>13.4. Cena oferty powinna być wyrażona w złotych polskich (PLN) z dokładnością do dwóch miejsc po przecinku.</w:t>
      </w:r>
      <w:r w:rsidR="00D31DB1" w:rsidRPr="00D31DB1">
        <w:rPr>
          <w:rFonts w:ascii="Open Sans" w:hAnsi="Open Sans" w:cs="Open Sans"/>
          <w:b/>
          <w:color w:val="0000FF"/>
        </w:rPr>
        <w:t xml:space="preserve"> </w:t>
      </w:r>
    </w:p>
    <w:p w14:paraId="00E4921D" w14:textId="77777777" w:rsidR="00AB60CC" w:rsidRPr="00AB60CC" w:rsidRDefault="00AB60CC" w:rsidP="00AB60CC">
      <w:pPr>
        <w:suppressAutoHyphens/>
        <w:overflowPunct w:val="0"/>
        <w:autoSpaceDE w:val="0"/>
        <w:jc w:val="both"/>
        <w:textAlignment w:val="baseline"/>
        <w:rPr>
          <w:rFonts w:ascii="Open Sans" w:hAnsi="Open Sans" w:cs="Open Sans"/>
          <w:b/>
          <w:color w:val="000000"/>
          <w:sz w:val="22"/>
          <w:szCs w:val="22"/>
          <w:u w:val="single"/>
        </w:rPr>
      </w:pPr>
    </w:p>
    <w:p w14:paraId="3B3031BB" w14:textId="2C4A5F31" w:rsidR="00B735DF" w:rsidRDefault="00983976" w:rsidP="00BA7472">
      <w:pPr>
        <w:spacing w:line="276" w:lineRule="auto"/>
        <w:jc w:val="both"/>
        <w:rPr>
          <w:rFonts w:ascii="Open Sans" w:hAnsi="Open Sans" w:cs="Open Sans"/>
          <w:color w:val="000000"/>
          <w:sz w:val="22"/>
          <w:szCs w:val="22"/>
        </w:rPr>
      </w:pPr>
      <w:r>
        <w:rPr>
          <w:rFonts w:ascii="Open Sans" w:hAnsi="Open Sans" w:cs="Open Sans"/>
          <w:color w:val="000000"/>
          <w:sz w:val="22"/>
          <w:szCs w:val="22"/>
        </w:rPr>
        <w:t xml:space="preserve">13.5. </w:t>
      </w:r>
      <w:r w:rsidR="00B735DF">
        <w:rPr>
          <w:rFonts w:ascii="Open Sans" w:hAnsi="Open Sans" w:cs="Open Sans"/>
          <w:color w:val="000000"/>
          <w:sz w:val="22"/>
          <w:szCs w:val="22"/>
        </w:rPr>
        <w:t>Wyliczona cena oferty brutto będzie służyć do porównania złożonych ofert i do rozliczenia w trakcie realizacji zamówienia.</w:t>
      </w:r>
    </w:p>
    <w:p w14:paraId="42F0B564" w14:textId="136F34D4" w:rsidR="00B735DF" w:rsidRDefault="00983976" w:rsidP="00AB60CC">
      <w:pPr>
        <w:spacing w:line="276" w:lineRule="auto"/>
        <w:jc w:val="both"/>
        <w:rPr>
          <w:rFonts w:ascii="Open Sans" w:hAnsi="Open Sans" w:cs="Open Sans"/>
          <w:color w:val="000000"/>
          <w:sz w:val="22"/>
          <w:szCs w:val="22"/>
        </w:rPr>
      </w:pPr>
      <w:r>
        <w:rPr>
          <w:rFonts w:ascii="Open Sans" w:hAnsi="Open Sans" w:cs="Open Sans"/>
          <w:color w:val="000000"/>
          <w:sz w:val="22"/>
          <w:szCs w:val="22"/>
        </w:rPr>
        <w:t xml:space="preserve">13.6. </w:t>
      </w:r>
      <w:r w:rsidR="00B735DF">
        <w:rPr>
          <w:rFonts w:ascii="Open Sans" w:hAnsi="Open Sans" w:cs="Open Sans"/>
          <w:color w:val="000000"/>
          <w:sz w:val="22"/>
          <w:szCs w:val="22"/>
        </w:rPr>
        <w:t xml:space="preserve">Jeżeli została złożona oferta, której wybór prowadziłby do powstania </w:t>
      </w:r>
      <w:r w:rsidR="00B735DF">
        <w:rPr>
          <w:rFonts w:ascii="Open Sans" w:hAnsi="Open Sans" w:cs="Open Sans"/>
          <w:color w:val="000000"/>
          <w:sz w:val="22"/>
          <w:szCs w:val="22"/>
        </w:rPr>
        <w:br/>
        <w:t xml:space="preserve">u zamawiającego obowiązku podatkowego zgodnie z ustawą z dnia 11 marca 2004 r. </w:t>
      </w:r>
      <w:r w:rsidR="00FB5BB1">
        <w:rPr>
          <w:rFonts w:ascii="Open Sans" w:hAnsi="Open Sans" w:cs="Open Sans"/>
          <w:color w:val="000000"/>
          <w:sz w:val="22"/>
          <w:szCs w:val="22"/>
        </w:rPr>
        <w:br/>
      </w:r>
      <w:r w:rsidR="00B735DF">
        <w:rPr>
          <w:rFonts w:ascii="Open Sans" w:hAnsi="Open Sans" w:cs="Open Sans"/>
          <w:color w:val="000000"/>
          <w:sz w:val="22"/>
          <w:szCs w:val="22"/>
        </w:rPr>
        <w:t xml:space="preserve">o podatku od towarów i usług, (Dz. U. z 2020 r.,  poz. 106, ze zm.) dla celów zastosowania kryterium ceny lub kosztu zamawiający dolicza do przedstawionej w tej ofercie ceny kwotę podatku od towarów i usług, którą miałby obowiązek rozliczyć. </w:t>
      </w:r>
    </w:p>
    <w:p w14:paraId="276B8ABB" w14:textId="7C6915DD"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 W ofercie, o której mowa w pkt 13.</w:t>
      </w:r>
      <w:r w:rsidR="00983976">
        <w:rPr>
          <w:rFonts w:ascii="Open Sans" w:hAnsi="Open Sans" w:cs="Open Sans"/>
          <w:color w:val="000000"/>
          <w:sz w:val="22"/>
          <w:szCs w:val="22"/>
        </w:rPr>
        <w:t>6</w:t>
      </w:r>
      <w:r>
        <w:rPr>
          <w:rFonts w:ascii="Open Sans" w:hAnsi="Open Sans" w:cs="Open Sans"/>
          <w:color w:val="000000"/>
          <w:sz w:val="22"/>
          <w:szCs w:val="22"/>
        </w:rPr>
        <w:t>. powyżej, Wykonawca ma obowiązek:</w:t>
      </w:r>
    </w:p>
    <w:p w14:paraId="63B5F3C2"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poinformowania Zamawiającego, że wybór jego oferty będzie prowadził do powstania u Zamawiającego obowiązku podatkowego;</w:t>
      </w:r>
    </w:p>
    <w:p w14:paraId="565552C9"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wskazania nazwy (rodzaju) towaru lub usługi, których dostawa lub świadczenie będą prowadziły do powstania obowiązku podatkowego;</w:t>
      </w:r>
    </w:p>
    <w:p w14:paraId="2255C5C8"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wskazania wartości towaru lub usługi objętego obowiązkiem podatkowym Zamawiającego, bez kwoty podatku;</w:t>
      </w:r>
    </w:p>
    <w:p w14:paraId="4F915E8D"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w:t>
      </w:r>
      <w:r>
        <w:rPr>
          <w:rFonts w:ascii="Open Sans" w:hAnsi="Open Sans" w:cs="Open Sans"/>
          <w:color w:val="000000"/>
          <w:sz w:val="22"/>
          <w:szCs w:val="22"/>
        </w:rPr>
        <w:tab/>
        <w:t>wskazania stawki podatku od towarów i usług, która zgodnie z wiedzą Wykonawcy, będzie miała zastosowanie.</w:t>
      </w:r>
    </w:p>
    <w:p w14:paraId="16E51959" w14:textId="77777777" w:rsidR="00B735DF" w:rsidRDefault="00B735DF" w:rsidP="00B735DF">
      <w:pPr>
        <w:spacing w:line="276" w:lineRule="auto"/>
        <w:ind w:left="360"/>
        <w:jc w:val="both"/>
        <w:rPr>
          <w:rFonts w:ascii="Open Sans" w:hAnsi="Open Sans" w:cs="Open Sans"/>
          <w:color w:val="000000"/>
          <w:sz w:val="22"/>
          <w:szCs w:val="22"/>
        </w:rPr>
      </w:pPr>
    </w:p>
    <w:p w14:paraId="6E0A21CD" w14:textId="1B0E376E" w:rsidR="00B735DF" w:rsidRPr="00A66552" w:rsidRDefault="00B735DF" w:rsidP="00B735DF">
      <w:pPr>
        <w:spacing w:line="276" w:lineRule="auto"/>
        <w:ind w:left="360"/>
        <w:jc w:val="both"/>
        <w:rPr>
          <w:rFonts w:ascii="Open Sans" w:hAnsi="Open Sans" w:cs="Open Sans"/>
          <w:color w:val="000000"/>
          <w:sz w:val="22"/>
          <w:szCs w:val="22"/>
          <w:u w:val="single"/>
        </w:rPr>
      </w:pPr>
      <w:r w:rsidRPr="00A66552">
        <w:rPr>
          <w:rFonts w:ascii="Open Sans" w:hAnsi="Open Sans" w:cs="Open Sans"/>
          <w:color w:val="000000"/>
          <w:sz w:val="22"/>
          <w:szCs w:val="22"/>
        </w:rPr>
        <w:t>14.</w:t>
      </w:r>
      <w:r w:rsidRPr="00A66552">
        <w:rPr>
          <w:rFonts w:ascii="Open Sans" w:hAnsi="Open Sans" w:cs="Open Sans"/>
          <w:color w:val="000000"/>
          <w:sz w:val="22"/>
          <w:szCs w:val="22"/>
        </w:rPr>
        <w:tab/>
      </w:r>
      <w:r w:rsidRPr="00A66552">
        <w:rPr>
          <w:rFonts w:ascii="Open Sans" w:hAnsi="Open Sans" w:cs="Open Sans"/>
          <w:color w:val="000000"/>
          <w:sz w:val="22"/>
          <w:szCs w:val="22"/>
          <w:u w:val="single"/>
        </w:rPr>
        <w:t>Wymagania dotyczące wadium.</w:t>
      </w:r>
    </w:p>
    <w:p w14:paraId="4DDB3D0B" w14:textId="77777777" w:rsidR="009F67C6" w:rsidRDefault="009F67C6" w:rsidP="003A08FE">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Zamawiający nie żąda wniesienia wadium. </w:t>
      </w:r>
    </w:p>
    <w:p w14:paraId="1ECB5DE7" w14:textId="06F1852F" w:rsidR="002936B6" w:rsidRDefault="002936B6" w:rsidP="00B735DF">
      <w:pPr>
        <w:spacing w:line="276" w:lineRule="auto"/>
        <w:ind w:left="360"/>
        <w:jc w:val="both"/>
        <w:rPr>
          <w:rFonts w:ascii="Open Sans" w:hAnsi="Open Sans" w:cs="Open Sans"/>
          <w:color w:val="000000"/>
          <w:sz w:val="22"/>
          <w:szCs w:val="22"/>
        </w:rPr>
      </w:pPr>
    </w:p>
    <w:p w14:paraId="7A8EFD57" w14:textId="5A99E552" w:rsidR="009F67C6" w:rsidRDefault="009F67C6" w:rsidP="00B735DF">
      <w:pPr>
        <w:spacing w:line="276" w:lineRule="auto"/>
        <w:ind w:left="360"/>
        <w:jc w:val="both"/>
        <w:rPr>
          <w:rFonts w:ascii="Open Sans" w:hAnsi="Open Sans" w:cs="Open Sans"/>
          <w:color w:val="000000"/>
          <w:sz w:val="22"/>
          <w:szCs w:val="22"/>
        </w:rPr>
      </w:pPr>
    </w:p>
    <w:p w14:paraId="5CFF5839" w14:textId="4AE86FF4" w:rsidR="009F67C6" w:rsidRDefault="009F67C6" w:rsidP="00B735DF">
      <w:pPr>
        <w:spacing w:line="276" w:lineRule="auto"/>
        <w:ind w:left="360"/>
        <w:jc w:val="both"/>
        <w:rPr>
          <w:rFonts w:ascii="Open Sans" w:hAnsi="Open Sans" w:cs="Open Sans"/>
          <w:color w:val="000000"/>
          <w:sz w:val="22"/>
          <w:szCs w:val="22"/>
        </w:rPr>
      </w:pPr>
    </w:p>
    <w:p w14:paraId="24B51854" w14:textId="6A56CB8A" w:rsidR="00B735DF" w:rsidRPr="004D5D70" w:rsidRDefault="00B735DF" w:rsidP="00B735DF">
      <w:pPr>
        <w:spacing w:line="276" w:lineRule="auto"/>
        <w:ind w:left="360"/>
        <w:jc w:val="both"/>
        <w:rPr>
          <w:rFonts w:ascii="Open Sans" w:hAnsi="Open Sans" w:cs="Open Sans"/>
          <w:color w:val="000000"/>
          <w:sz w:val="22"/>
          <w:szCs w:val="22"/>
          <w:u w:val="single"/>
        </w:rPr>
      </w:pPr>
      <w:r w:rsidRPr="004D5D70">
        <w:rPr>
          <w:rFonts w:ascii="Open Sans" w:hAnsi="Open Sans" w:cs="Open Sans"/>
          <w:color w:val="000000"/>
          <w:sz w:val="22"/>
          <w:szCs w:val="22"/>
        </w:rPr>
        <w:lastRenderedPageBreak/>
        <w:t>15.</w:t>
      </w:r>
      <w:r w:rsidRPr="004D5D70">
        <w:rPr>
          <w:rFonts w:ascii="Open Sans" w:hAnsi="Open Sans" w:cs="Open Sans"/>
          <w:color w:val="000000"/>
          <w:sz w:val="22"/>
          <w:szCs w:val="22"/>
        </w:rPr>
        <w:tab/>
      </w:r>
      <w:r w:rsidRPr="004D5D70">
        <w:rPr>
          <w:rFonts w:ascii="Open Sans" w:hAnsi="Open Sans" w:cs="Open Sans"/>
          <w:color w:val="000000"/>
          <w:sz w:val="22"/>
          <w:szCs w:val="22"/>
          <w:u w:val="single"/>
        </w:rPr>
        <w:t xml:space="preserve">Termin związania ofertą. </w:t>
      </w:r>
    </w:p>
    <w:p w14:paraId="527303F0" w14:textId="5F746F6A"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15.1. Wykonawca zgodnie z art. 307 ustawy Pzp będzie związany ofertą przez okres </w:t>
      </w:r>
      <w:r>
        <w:rPr>
          <w:rFonts w:ascii="Open Sans" w:hAnsi="Open Sans" w:cs="Open Sans"/>
          <w:color w:val="000000"/>
          <w:sz w:val="22"/>
          <w:szCs w:val="22"/>
        </w:rPr>
        <w:br/>
        <w:t xml:space="preserve">30 dni, tj. </w:t>
      </w:r>
      <w:r>
        <w:rPr>
          <w:rFonts w:ascii="Open Sans" w:hAnsi="Open Sans" w:cs="Open Sans"/>
          <w:color w:val="FF0000"/>
          <w:sz w:val="22"/>
          <w:szCs w:val="22"/>
        </w:rPr>
        <w:t>do dnia</w:t>
      </w:r>
      <w:r w:rsidR="006B2A6C">
        <w:rPr>
          <w:rFonts w:ascii="Open Sans" w:hAnsi="Open Sans" w:cs="Open Sans"/>
          <w:color w:val="FF0000"/>
          <w:sz w:val="22"/>
          <w:szCs w:val="22"/>
        </w:rPr>
        <w:t xml:space="preserve">  </w:t>
      </w:r>
      <w:r w:rsidR="009F67C6">
        <w:rPr>
          <w:rFonts w:ascii="Open Sans" w:hAnsi="Open Sans" w:cs="Open Sans"/>
          <w:color w:val="FF0000"/>
          <w:sz w:val="22"/>
          <w:szCs w:val="22"/>
        </w:rPr>
        <w:t xml:space="preserve">03 listopada </w:t>
      </w:r>
      <w:r>
        <w:rPr>
          <w:rFonts w:ascii="Open Sans" w:hAnsi="Open Sans" w:cs="Open Sans"/>
          <w:color w:val="FF0000"/>
          <w:sz w:val="22"/>
          <w:szCs w:val="22"/>
        </w:rPr>
        <w:t>2021 roku</w:t>
      </w:r>
      <w:r>
        <w:rPr>
          <w:rFonts w:ascii="Open Sans" w:hAnsi="Open Sans" w:cs="Open Sans"/>
          <w:color w:val="000000"/>
          <w:sz w:val="22"/>
          <w:szCs w:val="22"/>
        </w:rPr>
        <w:t>. Bieg terminu związania ofertą rozpoczyna się wraz z upływem terminu składania ofert.</w:t>
      </w:r>
    </w:p>
    <w:p w14:paraId="216AFB96"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15.2. W przypadku gdy wybór najkorzystniejszej oferty nie nastąpi przed upływem terminu związania ofertą wskazanego w pkt 15.1 powyżej, Zamawiający przed upływem terminu związania ofertą zwróci się jednokrotnie do Wykonawców </w:t>
      </w:r>
      <w:r>
        <w:rPr>
          <w:rFonts w:ascii="Open Sans" w:hAnsi="Open Sans" w:cs="Open Sans"/>
          <w:color w:val="000000"/>
          <w:sz w:val="22"/>
          <w:szCs w:val="22"/>
        </w:rPr>
        <w:br/>
        <w:t>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20426477" w14:textId="77777777" w:rsidR="00B735DF" w:rsidRDefault="00B735DF" w:rsidP="00B735DF">
      <w:pPr>
        <w:spacing w:line="276" w:lineRule="auto"/>
        <w:ind w:left="360"/>
        <w:jc w:val="both"/>
        <w:rPr>
          <w:rFonts w:ascii="Open Sans" w:hAnsi="Open Sans" w:cs="Open Sans"/>
          <w:b/>
          <w:bCs/>
          <w:color w:val="000000"/>
          <w:sz w:val="22"/>
          <w:szCs w:val="22"/>
        </w:rPr>
      </w:pPr>
    </w:p>
    <w:p w14:paraId="2E14DAD6" w14:textId="1B6DED0B" w:rsidR="00B735DF" w:rsidRPr="00792AE3" w:rsidRDefault="00B735DF" w:rsidP="00B735DF">
      <w:pPr>
        <w:spacing w:line="276" w:lineRule="auto"/>
        <w:ind w:left="360"/>
        <w:jc w:val="both"/>
        <w:rPr>
          <w:rFonts w:ascii="Open Sans" w:hAnsi="Open Sans" w:cs="Open Sans"/>
          <w:color w:val="000000"/>
          <w:sz w:val="22"/>
          <w:szCs w:val="22"/>
          <w:u w:val="single"/>
        </w:rPr>
      </w:pPr>
      <w:r w:rsidRPr="00792AE3">
        <w:rPr>
          <w:rFonts w:ascii="Open Sans" w:hAnsi="Open Sans" w:cs="Open Sans"/>
          <w:color w:val="000000"/>
          <w:sz w:val="22"/>
          <w:szCs w:val="22"/>
        </w:rPr>
        <w:t>16.</w:t>
      </w:r>
      <w:r w:rsidRPr="00792AE3">
        <w:rPr>
          <w:rFonts w:ascii="Open Sans" w:hAnsi="Open Sans" w:cs="Open Sans"/>
          <w:color w:val="000000"/>
          <w:sz w:val="22"/>
          <w:szCs w:val="22"/>
        </w:rPr>
        <w:tab/>
      </w:r>
      <w:r w:rsidRPr="00792AE3">
        <w:rPr>
          <w:rFonts w:ascii="Open Sans" w:hAnsi="Open Sans" w:cs="Open Sans"/>
          <w:color w:val="000000"/>
          <w:sz w:val="22"/>
          <w:szCs w:val="22"/>
          <w:u w:val="single"/>
        </w:rPr>
        <w:t>Sposób i termin składania i otwarcia ofert .</w:t>
      </w:r>
    </w:p>
    <w:p w14:paraId="711C00A8" w14:textId="55317275" w:rsidR="00B735DF" w:rsidRPr="00792AE3" w:rsidRDefault="00B735DF" w:rsidP="00B735DF">
      <w:pPr>
        <w:spacing w:line="276" w:lineRule="auto"/>
        <w:ind w:left="360"/>
        <w:jc w:val="both"/>
        <w:rPr>
          <w:rFonts w:ascii="Open Sans" w:hAnsi="Open Sans" w:cs="Open Sans"/>
          <w:color w:val="FF0000"/>
          <w:sz w:val="22"/>
          <w:szCs w:val="22"/>
        </w:rPr>
      </w:pPr>
      <w:r w:rsidRPr="00792AE3">
        <w:rPr>
          <w:rFonts w:ascii="Open Sans" w:hAnsi="Open Sans" w:cs="Open Sans"/>
          <w:color w:val="000000"/>
          <w:sz w:val="22"/>
          <w:szCs w:val="22"/>
        </w:rPr>
        <w:t>16.1.</w:t>
      </w:r>
      <w:r w:rsidRPr="00792AE3">
        <w:rPr>
          <w:rFonts w:ascii="Open Sans" w:hAnsi="Open Sans" w:cs="Open Sans"/>
          <w:color w:val="000000"/>
          <w:sz w:val="22"/>
          <w:szCs w:val="22"/>
        </w:rPr>
        <w:tab/>
        <w:t xml:space="preserve">Ofertę należy złożyć poprzez platformę zakupową, o której mowa </w:t>
      </w:r>
      <w:r w:rsidRPr="00792AE3">
        <w:rPr>
          <w:rFonts w:ascii="Open Sans" w:hAnsi="Open Sans" w:cs="Open Sans"/>
          <w:color w:val="000000"/>
          <w:sz w:val="22"/>
          <w:szCs w:val="22"/>
        </w:rPr>
        <w:br/>
        <w:t xml:space="preserve">w pkt. 12 SWZ, do dnia  </w:t>
      </w:r>
      <w:r w:rsidR="006B2A6C" w:rsidRPr="00792AE3">
        <w:rPr>
          <w:rFonts w:ascii="Open Sans" w:hAnsi="Open Sans" w:cs="Open Sans"/>
          <w:color w:val="000000"/>
          <w:sz w:val="22"/>
          <w:szCs w:val="22"/>
        </w:rPr>
        <w:t xml:space="preserve"> </w:t>
      </w:r>
      <w:r w:rsidR="009F67C6" w:rsidRPr="009F67C6">
        <w:rPr>
          <w:rFonts w:ascii="Open Sans" w:hAnsi="Open Sans" w:cs="Open Sans"/>
          <w:color w:val="FF0000"/>
          <w:sz w:val="22"/>
          <w:szCs w:val="22"/>
        </w:rPr>
        <w:t>05</w:t>
      </w:r>
      <w:r w:rsidR="009F67C6">
        <w:rPr>
          <w:rFonts w:ascii="Open Sans" w:hAnsi="Open Sans" w:cs="Open Sans"/>
          <w:color w:val="FF0000"/>
          <w:sz w:val="22"/>
          <w:szCs w:val="22"/>
        </w:rPr>
        <w:t>.10.</w:t>
      </w:r>
      <w:r w:rsidRPr="00792AE3">
        <w:rPr>
          <w:rFonts w:ascii="Open Sans" w:hAnsi="Open Sans" w:cs="Open Sans"/>
          <w:color w:val="FF0000"/>
          <w:sz w:val="22"/>
          <w:szCs w:val="22"/>
        </w:rPr>
        <w:t>2021 roku, do godziny 0</w:t>
      </w:r>
      <w:r w:rsidR="004E1491">
        <w:rPr>
          <w:rFonts w:ascii="Open Sans" w:hAnsi="Open Sans" w:cs="Open Sans"/>
          <w:color w:val="FF0000"/>
          <w:sz w:val="22"/>
          <w:szCs w:val="22"/>
        </w:rPr>
        <w:t>9</w:t>
      </w:r>
      <w:r w:rsidRPr="00792AE3">
        <w:rPr>
          <w:rFonts w:ascii="Open Sans" w:hAnsi="Open Sans" w:cs="Open Sans"/>
          <w:color w:val="FF0000"/>
          <w:sz w:val="22"/>
          <w:szCs w:val="22"/>
        </w:rPr>
        <w:t>:00.</w:t>
      </w:r>
    </w:p>
    <w:p w14:paraId="5A5220B8" w14:textId="6E0A76D7" w:rsidR="00B735DF" w:rsidRPr="00792AE3" w:rsidRDefault="00B735DF" w:rsidP="00B735DF">
      <w:pPr>
        <w:spacing w:line="276" w:lineRule="auto"/>
        <w:ind w:left="360"/>
        <w:jc w:val="both"/>
        <w:rPr>
          <w:rFonts w:ascii="Open Sans" w:hAnsi="Open Sans" w:cs="Open Sans"/>
          <w:color w:val="000000"/>
          <w:sz w:val="22"/>
          <w:szCs w:val="22"/>
        </w:rPr>
      </w:pPr>
      <w:r w:rsidRPr="00792AE3">
        <w:rPr>
          <w:rFonts w:ascii="Open Sans" w:hAnsi="Open Sans" w:cs="Open Sans"/>
          <w:color w:val="000000"/>
          <w:sz w:val="22"/>
          <w:szCs w:val="22"/>
        </w:rPr>
        <w:t>16.2.</w:t>
      </w:r>
      <w:r w:rsidRPr="00792AE3">
        <w:rPr>
          <w:rFonts w:ascii="Open Sans" w:hAnsi="Open Sans" w:cs="Open Sans"/>
          <w:color w:val="000000"/>
          <w:sz w:val="22"/>
          <w:szCs w:val="22"/>
        </w:rPr>
        <w:tab/>
        <w:t>Otwarcie ofert nastąpi w dniu</w:t>
      </w:r>
      <w:r w:rsidRPr="00792AE3">
        <w:rPr>
          <w:rFonts w:ascii="Open Sans" w:hAnsi="Open Sans" w:cs="Open Sans"/>
          <w:color w:val="FF0000"/>
          <w:sz w:val="22"/>
          <w:szCs w:val="22"/>
        </w:rPr>
        <w:t xml:space="preserve"> </w:t>
      </w:r>
      <w:r w:rsidR="006B2A6C" w:rsidRPr="00792AE3">
        <w:rPr>
          <w:rFonts w:ascii="Open Sans" w:hAnsi="Open Sans" w:cs="Open Sans"/>
          <w:color w:val="FF0000"/>
          <w:sz w:val="22"/>
          <w:szCs w:val="22"/>
        </w:rPr>
        <w:t xml:space="preserve">  </w:t>
      </w:r>
      <w:r w:rsidR="009F67C6">
        <w:rPr>
          <w:rFonts w:ascii="Open Sans" w:hAnsi="Open Sans" w:cs="Open Sans"/>
          <w:color w:val="FF0000"/>
          <w:sz w:val="22"/>
          <w:szCs w:val="22"/>
        </w:rPr>
        <w:t>05.10.</w:t>
      </w:r>
      <w:r w:rsidRPr="00792AE3">
        <w:rPr>
          <w:rFonts w:ascii="Open Sans" w:hAnsi="Open Sans" w:cs="Open Sans"/>
          <w:color w:val="FF0000"/>
          <w:sz w:val="22"/>
          <w:szCs w:val="22"/>
        </w:rPr>
        <w:t>2021 roku, o godzinie 0</w:t>
      </w:r>
      <w:r w:rsidR="004E1491">
        <w:rPr>
          <w:rFonts w:ascii="Open Sans" w:hAnsi="Open Sans" w:cs="Open Sans"/>
          <w:color w:val="FF0000"/>
          <w:sz w:val="22"/>
          <w:szCs w:val="22"/>
        </w:rPr>
        <w:t>9</w:t>
      </w:r>
      <w:r w:rsidRPr="00792AE3">
        <w:rPr>
          <w:rFonts w:ascii="Open Sans" w:hAnsi="Open Sans" w:cs="Open Sans"/>
          <w:color w:val="FF0000"/>
          <w:sz w:val="22"/>
          <w:szCs w:val="22"/>
        </w:rPr>
        <w:t>:30.</w:t>
      </w:r>
    </w:p>
    <w:p w14:paraId="1BBE1E12" w14:textId="77777777" w:rsidR="00B735DF" w:rsidRPr="00792AE3" w:rsidRDefault="00B735DF" w:rsidP="00B735DF">
      <w:pPr>
        <w:spacing w:line="276" w:lineRule="auto"/>
        <w:ind w:left="360"/>
        <w:jc w:val="both"/>
        <w:rPr>
          <w:rFonts w:ascii="Open Sans" w:hAnsi="Open Sans" w:cs="Open Sans"/>
          <w:color w:val="000000"/>
          <w:sz w:val="22"/>
          <w:szCs w:val="22"/>
        </w:rPr>
      </w:pPr>
      <w:r w:rsidRPr="00792AE3">
        <w:rPr>
          <w:rFonts w:ascii="Open Sans" w:hAnsi="Open Sans" w:cs="Open Sans"/>
          <w:color w:val="000000"/>
          <w:sz w:val="22"/>
          <w:szCs w:val="22"/>
        </w:rPr>
        <w:t>16.3.</w:t>
      </w:r>
      <w:r w:rsidRPr="00792AE3">
        <w:rPr>
          <w:rFonts w:ascii="Open Sans" w:hAnsi="Open Sans" w:cs="Open Sans"/>
          <w:color w:val="000000"/>
          <w:sz w:val="22"/>
          <w:szCs w:val="22"/>
        </w:rPr>
        <w:tab/>
        <w:t>Otwarcie ofert nastąpi poprzez użycie mechanizmu do odszyfrowania dostępnego na platformie zakupowej.</w:t>
      </w:r>
    </w:p>
    <w:p w14:paraId="6794493E" w14:textId="77777777" w:rsidR="00B735DF" w:rsidRPr="00792AE3" w:rsidRDefault="00B735DF" w:rsidP="00B735DF">
      <w:pPr>
        <w:spacing w:line="276" w:lineRule="auto"/>
        <w:ind w:left="360"/>
        <w:jc w:val="both"/>
        <w:rPr>
          <w:rFonts w:ascii="Open Sans" w:hAnsi="Open Sans" w:cs="Open Sans"/>
          <w:color w:val="000000"/>
          <w:sz w:val="22"/>
          <w:szCs w:val="22"/>
        </w:rPr>
      </w:pPr>
      <w:r w:rsidRPr="00792AE3">
        <w:rPr>
          <w:rFonts w:ascii="Open Sans" w:hAnsi="Open Sans" w:cs="Open Sans"/>
          <w:color w:val="000000"/>
          <w:sz w:val="22"/>
          <w:szCs w:val="22"/>
        </w:rPr>
        <w:t>16.4.</w:t>
      </w:r>
      <w:r w:rsidRPr="00792AE3">
        <w:rPr>
          <w:rFonts w:ascii="Open Sans" w:hAnsi="Open Sans" w:cs="Open Sans"/>
          <w:color w:val="000000"/>
          <w:sz w:val="22"/>
          <w:szCs w:val="22"/>
        </w:rPr>
        <w:tab/>
        <w:t xml:space="preserve">Niezwłocznie po otwarciu ofert Zamawiający udostępni na stronie internetowej prowadzonego postępowania informacje wymagane zgodnie z art. 222 ust. 5 Ustawy PZP. </w:t>
      </w:r>
    </w:p>
    <w:p w14:paraId="3ECAABE9" w14:textId="77777777" w:rsidR="00B735DF" w:rsidRPr="00792AE3" w:rsidRDefault="00B735DF" w:rsidP="00B735DF">
      <w:pPr>
        <w:spacing w:line="276" w:lineRule="auto"/>
        <w:ind w:left="360"/>
        <w:jc w:val="both"/>
        <w:rPr>
          <w:rFonts w:ascii="Open Sans" w:hAnsi="Open Sans" w:cs="Open Sans"/>
          <w:color w:val="000000"/>
          <w:sz w:val="22"/>
          <w:szCs w:val="22"/>
        </w:rPr>
      </w:pPr>
      <w:r w:rsidRPr="00792AE3">
        <w:rPr>
          <w:rFonts w:ascii="Open Sans" w:hAnsi="Open Sans" w:cs="Open Sans"/>
          <w:color w:val="000000"/>
          <w:sz w:val="22"/>
          <w:szCs w:val="22"/>
        </w:rPr>
        <w:t>16.5.</w:t>
      </w:r>
      <w:r w:rsidRPr="00792AE3">
        <w:rPr>
          <w:rFonts w:ascii="Open Sans" w:hAnsi="Open Sans" w:cs="Open Sans"/>
          <w:color w:val="000000"/>
          <w:sz w:val="22"/>
          <w:szCs w:val="22"/>
        </w:rPr>
        <w:tab/>
        <w:t>Najpóźniej przed otwarciem ofert, Zamawiający w myśl art. 222 ust. 4 Ustawy PZP  udostępni na stronie internetowej prowadzonego postępowania informację o kwocie, jaką zamierza przeznaczyć na sfinansowanie zamówienia.</w:t>
      </w:r>
    </w:p>
    <w:p w14:paraId="45D94438" w14:textId="77777777" w:rsidR="00E423FA" w:rsidRPr="00792AE3" w:rsidRDefault="00E423FA" w:rsidP="00B735DF">
      <w:pPr>
        <w:spacing w:line="276" w:lineRule="auto"/>
        <w:ind w:left="360"/>
        <w:jc w:val="both"/>
        <w:rPr>
          <w:rFonts w:ascii="Open Sans" w:hAnsi="Open Sans" w:cs="Open Sans"/>
          <w:color w:val="000000"/>
          <w:sz w:val="22"/>
          <w:szCs w:val="22"/>
        </w:rPr>
      </w:pPr>
    </w:p>
    <w:p w14:paraId="14BA402E" w14:textId="78606A0B" w:rsidR="00B735DF" w:rsidRPr="00792AE3" w:rsidRDefault="00B735DF" w:rsidP="00B735DF">
      <w:pPr>
        <w:spacing w:line="276" w:lineRule="auto"/>
        <w:ind w:left="360"/>
        <w:jc w:val="both"/>
        <w:rPr>
          <w:rFonts w:ascii="Open Sans" w:hAnsi="Open Sans" w:cs="Open Sans"/>
          <w:color w:val="000000"/>
          <w:sz w:val="22"/>
          <w:szCs w:val="22"/>
          <w:u w:val="single"/>
        </w:rPr>
      </w:pPr>
      <w:r w:rsidRPr="00792AE3">
        <w:rPr>
          <w:rFonts w:ascii="Open Sans" w:hAnsi="Open Sans" w:cs="Open Sans"/>
          <w:color w:val="000000"/>
          <w:sz w:val="22"/>
          <w:szCs w:val="22"/>
        </w:rPr>
        <w:t>17.</w:t>
      </w:r>
      <w:r w:rsidRPr="00792AE3">
        <w:rPr>
          <w:rFonts w:ascii="Open Sans" w:hAnsi="Open Sans" w:cs="Open Sans"/>
          <w:color w:val="000000"/>
          <w:sz w:val="22"/>
          <w:szCs w:val="22"/>
        </w:rPr>
        <w:tab/>
      </w:r>
      <w:r w:rsidRPr="00792AE3">
        <w:rPr>
          <w:rFonts w:ascii="Open Sans" w:hAnsi="Open Sans" w:cs="Open Sans"/>
          <w:color w:val="000000"/>
          <w:sz w:val="22"/>
          <w:szCs w:val="22"/>
          <w:u w:val="single"/>
        </w:rPr>
        <w:t>Opis kryteriów  oceny ofert.</w:t>
      </w:r>
    </w:p>
    <w:p w14:paraId="08822836" w14:textId="77777777" w:rsidR="003127EB" w:rsidRPr="003127EB" w:rsidRDefault="003127EB" w:rsidP="003127EB">
      <w:pPr>
        <w:tabs>
          <w:tab w:val="left" w:pos="284"/>
        </w:tabs>
        <w:ind w:left="284"/>
        <w:jc w:val="both"/>
        <w:rPr>
          <w:rFonts w:ascii="Open Sans" w:eastAsia="Calibri" w:hAnsi="Open Sans" w:cs="Open Sans"/>
          <w:color w:val="000000"/>
          <w:sz w:val="22"/>
          <w:szCs w:val="22"/>
          <w:lang w:eastAsia="en-US"/>
        </w:rPr>
      </w:pPr>
    </w:p>
    <w:tbl>
      <w:tblPr>
        <w:tblW w:w="7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4896"/>
        <w:gridCol w:w="2551"/>
      </w:tblGrid>
      <w:tr w:rsidR="003127EB" w:rsidRPr="003127EB" w14:paraId="56D4E0C8" w14:textId="77777777" w:rsidTr="005460ED">
        <w:trPr>
          <w:trHeight w:val="260"/>
        </w:trPr>
        <w:tc>
          <w:tcPr>
            <w:tcW w:w="520" w:type="dxa"/>
            <w:tcBorders>
              <w:top w:val="single" w:sz="4" w:space="0" w:color="auto"/>
              <w:left w:val="single" w:sz="4" w:space="0" w:color="auto"/>
              <w:bottom w:val="single" w:sz="4" w:space="0" w:color="auto"/>
              <w:right w:val="single" w:sz="4" w:space="0" w:color="auto"/>
            </w:tcBorders>
            <w:vAlign w:val="center"/>
          </w:tcPr>
          <w:p w14:paraId="044D6109"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Lp.</w:t>
            </w:r>
          </w:p>
        </w:tc>
        <w:tc>
          <w:tcPr>
            <w:tcW w:w="4896" w:type="dxa"/>
            <w:tcBorders>
              <w:top w:val="single" w:sz="4" w:space="0" w:color="auto"/>
              <w:left w:val="single" w:sz="4" w:space="0" w:color="auto"/>
              <w:bottom w:val="single" w:sz="4" w:space="0" w:color="auto"/>
              <w:right w:val="single" w:sz="4" w:space="0" w:color="auto"/>
            </w:tcBorders>
            <w:shd w:val="clear" w:color="auto" w:fill="auto"/>
            <w:vAlign w:val="center"/>
          </w:tcPr>
          <w:p w14:paraId="27903956"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Kryterium:</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2F47261"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Waga [punkty]</w:t>
            </w:r>
          </w:p>
        </w:tc>
      </w:tr>
      <w:tr w:rsidR="003127EB" w:rsidRPr="003127EB" w14:paraId="7E500A11" w14:textId="77777777" w:rsidTr="005460ED">
        <w:trPr>
          <w:trHeight w:val="260"/>
        </w:trPr>
        <w:tc>
          <w:tcPr>
            <w:tcW w:w="520" w:type="dxa"/>
            <w:tcBorders>
              <w:top w:val="single" w:sz="4" w:space="0" w:color="auto"/>
              <w:left w:val="single" w:sz="4" w:space="0" w:color="auto"/>
              <w:bottom w:val="single" w:sz="4" w:space="0" w:color="auto"/>
              <w:right w:val="single" w:sz="4" w:space="0" w:color="auto"/>
            </w:tcBorders>
          </w:tcPr>
          <w:p w14:paraId="3FC047ED" w14:textId="77777777" w:rsidR="003127EB" w:rsidRPr="003127EB" w:rsidRDefault="003127EB" w:rsidP="003127EB">
            <w:pP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1</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4E941ED2" w14:textId="77777777" w:rsidR="003127EB" w:rsidRPr="003127EB" w:rsidRDefault="003127EB" w:rsidP="003127EB">
            <w:pPr>
              <w:rPr>
                <w:rFonts w:ascii="Open Sans" w:eastAsia="Calibri" w:hAnsi="Open Sans" w:cs="Open Sans"/>
                <w:bCs/>
                <w:sz w:val="20"/>
                <w:szCs w:val="20"/>
                <w:u w:val="single"/>
                <w:lang w:eastAsia="en-US"/>
              </w:rPr>
            </w:pPr>
            <w:r w:rsidRPr="003127EB">
              <w:rPr>
                <w:rFonts w:ascii="Open Sans" w:eastAsia="Calibri" w:hAnsi="Open Sans" w:cs="Open Sans"/>
                <w:bCs/>
                <w:sz w:val="20"/>
                <w:szCs w:val="20"/>
                <w:lang w:eastAsia="en-US"/>
              </w:rPr>
              <w:t>Cena całego zamówienia</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36F4252"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70</w:t>
            </w:r>
          </w:p>
        </w:tc>
      </w:tr>
      <w:tr w:rsidR="003127EB" w:rsidRPr="003127EB" w14:paraId="44931CB9" w14:textId="77777777" w:rsidTr="005460ED">
        <w:trPr>
          <w:trHeight w:val="260"/>
        </w:trPr>
        <w:tc>
          <w:tcPr>
            <w:tcW w:w="520" w:type="dxa"/>
            <w:tcBorders>
              <w:top w:val="single" w:sz="4" w:space="0" w:color="auto"/>
              <w:left w:val="single" w:sz="4" w:space="0" w:color="auto"/>
              <w:bottom w:val="single" w:sz="4" w:space="0" w:color="auto"/>
              <w:right w:val="single" w:sz="4" w:space="0" w:color="auto"/>
            </w:tcBorders>
          </w:tcPr>
          <w:p w14:paraId="5F9F3CEA" w14:textId="77777777" w:rsidR="003127EB" w:rsidRPr="003127EB" w:rsidRDefault="003127EB" w:rsidP="003127EB">
            <w:pP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2</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7AF0B7E4" w14:textId="77777777" w:rsidR="003127EB" w:rsidRPr="003127EB" w:rsidRDefault="003127EB" w:rsidP="003127EB">
            <w:pP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Okres gwarancji na nadwozie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FCBB2B1"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20</w:t>
            </w:r>
          </w:p>
        </w:tc>
      </w:tr>
      <w:tr w:rsidR="003127EB" w:rsidRPr="003127EB" w14:paraId="6B1105CD" w14:textId="77777777" w:rsidTr="005460ED">
        <w:trPr>
          <w:trHeight w:val="260"/>
        </w:trPr>
        <w:tc>
          <w:tcPr>
            <w:tcW w:w="520" w:type="dxa"/>
            <w:tcBorders>
              <w:top w:val="single" w:sz="4" w:space="0" w:color="auto"/>
              <w:left w:val="single" w:sz="4" w:space="0" w:color="auto"/>
              <w:bottom w:val="single" w:sz="4" w:space="0" w:color="auto"/>
              <w:right w:val="single" w:sz="4" w:space="0" w:color="auto"/>
            </w:tcBorders>
          </w:tcPr>
          <w:p w14:paraId="5AC1B8C0" w14:textId="77777777" w:rsidR="003127EB" w:rsidRPr="003127EB" w:rsidRDefault="003127EB" w:rsidP="003127EB">
            <w:pP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3</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54D98BE5" w14:textId="77777777" w:rsidR="003127EB" w:rsidRPr="003127EB" w:rsidRDefault="003127EB" w:rsidP="003127EB">
            <w:pP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Termin dostawy</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8D8AA7B"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10</w:t>
            </w:r>
          </w:p>
        </w:tc>
      </w:tr>
      <w:tr w:rsidR="003127EB" w:rsidRPr="003127EB" w14:paraId="62684350" w14:textId="77777777" w:rsidTr="005460ED">
        <w:trPr>
          <w:trHeight w:val="249"/>
        </w:trPr>
        <w:tc>
          <w:tcPr>
            <w:tcW w:w="5416" w:type="dxa"/>
            <w:gridSpan w:val="2"/>
            <w:tcBorders>
              <w:top w:val="single" w:sz="4" w:space="0" w:color="auto"/>
              <w:left w:val="single" w:sz="4" w:space="0" w:color="auto"/>
              <w:bottom w:val="single" w:sz="4" w:space="0" w:color="auto"/>
              <w:right w:val="single" w:sz="4" w:space="0" w:color="auto"/>
            </w:tcBorders>
          </w:tcPr>
          <w:p w14:paraId="07187081"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Razem ilość punktów:</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FA0AF0C" w14:textId="77777777" w:rsidR="003127EB" w:rsidRPr="003127EB" w:rsidRDefault="003127EB" w:rsidP="003127EB">
            <w:pPr>
              <w:jc w:val="center"/>
              <w:rPr>
                <w:rFonts w:ascii="Open Sans" w:eastAsia="Calibri" w:hAnsi="Open Sans" w:cs="Open Sans"/>
                <w:bCs/>
                <w:sz w:val="20"/>
                <w:szCs w:val="20"/>
                <w:lang w:eastAsia="en-US"/>
              </w:rPr>
            </w:pPr>
            <w:r w:rsidRPr="003127EB">
              <w:rPr>
                <w:rFonts w:ascii="Open Sans" w:eastAsia="Calibri" w:hAnsi="Open Sans" w:cs="Open Sans"/>
                <w:bCs/>
                <w:sz w:val="20"/>
                <w:szCs w:val="20"/>
                <w:lang w:eastAsia="en-US"/>
              </w:rPr>
              <w:t>100</w:t>
            </w:r>
          </w:p>
        </w:tc>
      </w:tr>
    </w:tbl>
    <w:p w14:paraId="54EB39BD" w14:textId="77777777" w:rsidR="003127EB" w:rsidRPr="003127EB" w:rsidRDefault="003127EB" w:rsidP="003127EB">
      <w:pPr>
        <w:tabs>
          <w:tab w:val="left" w:pos="284"/>
        </w:tabs>
        <w:jc w:val="both"/>
        <w:rPr>
          <w:rFonts w:ascii="Open Sans" w:eastAsia="Calibri" w:hAnsi="Open Sans" w:cs="Open Sans"/>
          <w:color w:val="000000"/>
          <w:sz w:val="20"/>
          <w:szCs w:val="20"/>
          <w:lang w:eastAsia="en-US"/>
        </w:rPr>
      </w:pPr>
    </w:p>
    <w:p w14:paraId="5277909E" w14:textId="77777777" w:rsidR="00247FC7" w:rsidRPr="00247FC7" w:rsidRDefault="00247FC7" w:rsidP="00247FC7">
      <w:pPr>
        <w:numPr>
          <w:ilvl w:val="1"/>
          <w:numId w:val="13"/>
        </w:numPr>
        <w:tabs>
          <w:tab w:val="left" w:pos="284"/>
        </w:tabs>
        <w:spacing w:after="200" w:line="276" w:lineRule="auto"/>
        <w:ind w:left="284" w:hanging="284"/>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u w:val="single"/>
          <w:lang w:eastAsia="en-US"/>
        </w:rPr>
        <w:t xml:space="preserve">Kryterium </w:t>
      </w:r>
      <w:r w:rsidRPr="00247FC7">
        <w:rPr>
          <w:rFonts w:ascii="Open Sans" w:eastAsia="Calibri" w:hAnsi="Open Sans" w:cs="Open Sans"/>
          <w:color w:val="0000FF"/>
          <w:sz w:val="20"/>
          <w:szCs w:val="20"/>
          <w:u w:val="single"/>
          <w:lang w:eastAsia="en-US"/>
        </w:rPr>
        <w:t>cena całego zamówienia (CZ)–</w:t>
      </w:r>
      <w:r w:rsidRPr="00247FC7">
        <w:rPr>
          <w:rFonts w:ascii="Open Sans" w:eastAsia="Calibri" w:hAnsi="Open Sans" w:cs="Open Sans"/>
          <w:sz w:val="20"/>
          <w:szCs w:val="20"/>
          <w:u w:val="single"/>
          <w:lang w:eastAsia="en-US"/>
        </w:rPr>
        <w:t xml:space="preserve"> waga 70 punktów.</w:t>
      </w:r>
    </w:p>
    <w:p w14:paraId="4FF3DCEE" w14:textId="77777777" w:rsidR="00247FC7" w:rsidRPr="00247FC7" w:rsidRDefault="00247FC7" w:rsidP="00247FC7">
      <w:pPr>
        <w:numPr>
          <w:ilvl w:val="1"/>
          <w:numId w:val="16"/>
        </w:numPr>
        <w:tabs>
          <w:tab w:val="left" w:pos="284"/>
        </w:tabs>
        <w:spacing w:after="200" w:line="276" w:lineRule="auto"/>
        <w:ind w:left="851" w:hanging="567"/>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lang w:eastAsia="en-US"/>
        </w:rPr>
        <w:t>Zamawiający przy wyborze kierować się będzie kryterium najniższej ceny.</w:t>
      </w:r>
    </w:p>
    <w:p w14:paraId="596F8701" w14:textId="77777777" w:rsidR="00247FC7" w:rsidRPr="00247FC7" w:rsidRDefault="00247FC7" w:rsidP="00247FC7">
      <w:pPr>
        <w:numPr>
          <w:ilvl w:val="1"/>
          <w:numId w:val="16"/>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ml:space="preserve">Kryterium cena całego zamówienia będzie rozpatrywane na podstawie ceny brutto za wykonanie przedmiotu zamówienia, podanej przez Wykonawcę w „Formularzu ofertowym”. </w:t>
      </w:r>
    </w:p>
    <w:p w14:paraId="269B0476" w14:textId="083343B8" w:rsidR="00247FC7" w:rsidRPr="00247FC7" w:rsidRDefault="00247FC7" w:rsidP="00247FC7">
      <w:pPr>
        <w:numPr>
          <w:ilvl w:val="1"/>
          <w:numId w:val="16"/>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u w:val="single"/>
          <w:lang w:eastAsia="en-US"/>
        </w:rPr>
        <w:t>Ocena kryterium cena całego zamówienia obliczona zostanie zgodnie ze wzorem:</w:t>
      </w:r>
    </w:p>
    <w:p w14:paraId="31B99321" w14:textId="77777777" w:rsidR="00247FC7" w:rsidRPr="00247FC7" w:rsidRDefault="00247FC7" w:rsidP="00247FC7">
      <w:pPr>
        <w:tabs>
          <w:tab w:val="left" w:pos="284"/>
        </w:tabs>
        <w:spacing w:after="200" w:line="276" w:lineRule="auto"/>
        <w:ind w:left="709"/>
        <w:jc w:val="both"/>
        <w:rPr>
          <w:rFonts w:ascii="Open Sans" w:eastAsia="Calibri" w:hAnsi="Open Sans" w:cs="Open Sans"/>
          <w:sz w:val="20"/>
          <w:szCs w:val="20"/>
          <w:lang w:eastAsia="en-US"/>
        </w:rPr>
      </w:pPr>
    </w:p>
    <w:p w14:paraId="2406E734" w14:textId="77777777" w:rsidR="00247FC7" w:rsidRPr="00247FC7" w:rsidRDefault="00247FC7" w:rsidP="00247FC7">
      <w:pPr>
        <w:autoSpaceDE w:val="0"/>
        <w:autoSpaceDN w:val="0"/>
        <w:adjustRightInd w:val="0"/>
        <w:ind w:left="1276" w:hanging="425"/>
        <w:jc w:val="both"/>
        <w:rPr>
          <w:rFonts w:ascii="Open Sans" w:eastAsia="Calibri" w:hAnsi="Open Sans" w:cs="Open Sans"/>
          <w:sz w:val="18"/>
          <w:szCs w:val="18"/>
          <w:lang w:eastAsia="en-US"/>
        </w:rPr>
      </w:pPr>
      <w:r w:rsidRPr="00247FC7">
        <w:rPr>
          <w:rFonts w:ascii="Open Sans" w:eastAsia="Calibri" w:hAnsi="Open Sans" w:cs="Open Sans"/>
          <w:sz w:val="18"/>
          <w:szCs w:val="18"/>
          <w:lang w:eastAsia="en-US"/>
        </w:rPr>
        <w:lastRenderedPageBreak/>
        <w:t>Najniższa cena brutto z ocenianych ofert</w:t>
      </w:r>
    </w:p>
    <w:p w14:paraId="37E0828B" w14:textId="0EB09EF4" w:rsidR="00247FC7" w:rsidRPr="00247FC7" w:rsidRDefault="00247FC7" w:rsidP="00247FC7">
      <w:pPr>
        <w:autoSpaceDE w:val="0"/>
        <w:autoSpaceDN w:val="0"/>
        <w:adjustRightInd w:val="0"/>
        <w:ind w:left="1276" w:hanging="425"/>
        <w:jc w:val="both"/>
        <w:rPr>
          <w:rFonts w:ascii="Open Sans" w:eastAsia="Calibri" w:hAnsi="Open Sans" w:cs="Open Sans"/>
          <w:sz w:val="18"/>
          <w:szCs w:val="18"/>
          <w:lang w:eastAsia="en-US"/>
        </w:rPr>
      </w:pPr>
      <w:r w:rsidRPr="00247FC7">
        <w:rPr>
          <w:rFonts w:ascii="Open Sans" w:eastAsia="Calibri" w:hAnsi="Open Sans" w:cs="Open Sans"/>
          <w:sz w:val="18"/>
          <w:szCs w:val="18"/>
          <w:lang w:eastAsia="en-US"/>
        </w:rPr>
        <w:t>-----------------------------------</w:t>
      </w:r>
      <w:r>
        <w:rPr>
          <w:rFonts w:ascii="Open Sans" w:eastAsia="Calibri" w:hAnsi="Open Sans" w:cs="Open Sans"/>
          <w:sz w:val="18"/>
          <w:szCs w:val="18"/>
          <w:lang w:eastAsia="en-US"/>
        </w:rPr>
        <w:t>-----</w:t>
      </w:r>
      <w:r w:rsidRPr="00247FC7">
        <w:rPr>
          <w:rFonts w:ascii="Open Sans" w:eastAsia="Calibri" w:hAnsi="Open Sans" w:cs="Open Sans"/>
          <w:sz w:val="18"/>
          <w:szCs w:val="18"/>
          <w:lang w:eastAsia="en-US"/>
        </w:rPr>
        <w:t>--------------------- x 70 = ilość uzyskanych punktów</w:t>
      </w:r>
    </w:p>
    <w:p w14:paraId="3AFCE15E" w14:textId="77777777" w:rsidR="00247FC7" w:rsidRPr="00247FC7" w:rsidRDefault="00247FC7" w:rsidP="00247FC7">
      <w:pPr>
        <w:autoSpaceDE w:val="0"/>
        <w:autoSpaceDN w:val="0"/>
        <w:adjustRightInd w:val="0"/>
        <w:ind w:left="1276" w:hanging="425"/>
        <w:jc w:val="both"/>
        <w:rPr>
          <w:rFonts w:ascii="Open Sans" w:eastAsia="Calibri" w:hAnsi="Open Sans" w:cs="Open Sans"/>
          <w:sz w:val="18"/>
          <w:szCs w:val="18"/>
          <w:lang w:eastAsia="en-US"/>
        </w:rPr>
      </w:pPr>
      <w:r w:rsidRPr="00247FC7">
        <w:rPr>
          <w:rFonts w:ascii="Open Sans" w:eastAsia="Calibri" w:hAnsi="Open Sans" w:cs="Open Sans"/>
          <w:sz w:val="18"/>
          <w:szCs w:val="18"/>
          <w:lang w:eastAsia="en-US"/>
        </w:rPr>
        <w:t>Cena brutto badanej oferty</w:t>
      </w:r>
    </w:p>
    <w:p w14:paraId="125EA8F2" w14:textId="77777777" w:rsidR="00247FC7" w:rsidRPr="00247FC7" w:rsidRDefault="00247FC7" w:rsidP="00247FC7">
      <w:pPr>
        <w:tabs>
          <w:tab w:val="left" w:pos="284"/>
        </w:tabs>
        <w:jc w:val="both"/>
        <w:rPr>
          <w:rFonts w:ascii="Open Sans" w:eastAsia="Calibri" w:hAnsi="Open Sans" w:cs="Open Sans"/>
          <w:sz w:val="20"/>
          <w:szCs w:val="20"/>
          <w:lang w:eastAsia="en-US"/>
        </w:rPr>
      </w:pPr>
    </w:p>
    <w:p w14:paraId="5483FE91" w14:textId="77777777" w:rsidR="00247FC7" w:rsidRPr="00247FC7" w:rsidRDefault="00247FC7" w:rsidP="00247FC7">
      <w:pPr>
        <w:numPr>
          <w:ilvl w:val="1"/>
          <w:numId w:val="13"/>
        </w:numPr>
        <w:tabs>
          <w:tab w:val="left" w:pos="284"/>
        </w:tabs>
        <w:spacing w:after="200" w:line="276" w:lineRule="auto"/>
        <w:ind w:left="284" w:hanging="284"/>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u w:val="single"/>
          <w:lang w:eastAsia="en-US"/>
        </w:rPr>
        <w:t xml:space="preserve">Kryterium </w:t>
      </w:r>
      <w:r w:rsidRPr="00247FC7">
        <w:rPr>
          <w:rFonts w:ascii="Open Sans" w:eastAsia="Calibri" w:hAnsi="Open Sans" w:cs="Open Sans"/>
          <w:color w:val="0000FF"/>
          <w:sz w:val="20"/>
          <w:szCs w:val="20"/>
          <w:u w:val="single"/>
          <w:lang w:eastAsia="en-US"/>
        </w:rPr>
        <w:t>okres gwarancji na nadwozie (GN)</w:t>
      </w:r>
      <w:r w:rsidRPr="00247FC7">
        <w:rPr>
          <w:rFonts w:ascii="Open Sans" w:eastAsia="Calibri" w:hAnsi="Open Sans" w:cs="Open Sans"/>
          <w:sz w:val="20"/>
          <w:szCs w:val="20"/>
          <w:u w:val="single"/>
          <w:lang w:eastAsia="en-US"/>
        </w:rPr>
        <w:t xml:space="preserve"> – waga 20 punktów.</w:t>
      </w:r>
    </w:p>
    <w:p w14:paraId="66C9D26C" w14:textId="77777777" w:rsidR="00247FC7" w:rsidRPr="00247FC7" w:rsidRDefault="00247FC7" w:rsidP="00247FC7">
      <w:pPr>
        <w:numPr>
          <w:ilvl w:val="1"/>
          <w:numId w:val="20"/>
        </w:numPr>
        <w:tabs>
          <w:tab w:val="left" w:pos="284"/>
        </w:tabs>
        <w:spacing w:after="200" w:line="276" w:lineRule="auto"/>
        <w:ind w:left="709" w:hanging="425"/>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lang w:eastAsia="en-US"/>
        </w:rPr>
        <w:t>Zamawiający przy wyborze, kierować się będzie najdłuższym okresem udzielonej gwarancji przez Wykonawcę.</w:t>
      </w:r>
      <w:r w:rsidRPr="00247FC7">
        <w:rPr>
          <w:rFonts w:ascii="Open Sans" w:eastAsia="Calibri" w:hAnsi="Open Sans" w:cs="Open Sans"/>
          <w:color w:val="000000"/>
          <w:sz w:val="20"/>
          <w:szCs w:val="20"/>
          <w:lang w:eastAsia="en-US"/>
        </w:rPr>
        <w:t xml:space="preserve"> </w:t>
      </w:r>
    </w:p>
    <w:p w14:paraId="679A5997" w14:textId="29AB1CF6" w:rsidR="00247FC7" w:rsidRPr="00247FC7" w:rsidRDefault="00247FC7" w:rsidP="00247FC7">
      <w:pPr>
        <w:numPr>
          <w:ilvl w:val="1"/>
          <w:numId w:val="20"/>
        </w:numPr>
        <w:tabs>
          <w:tab w:val="left" w:pos="284"/>
        </w:tabs>
        <w:spacing w:after="200" w:line="276" w:lineRule="auto"/>
        <w:ind w:left="709" w:hanging="425"/>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lang w:eastAsia="en-US"/>
        </w:rPr>
        <w:t xml:space="preserve">W przypadku gdy Wykonawca wpisze w treści oferty okres gwarancji; niższy </w:t>
      </w:r>
      <w:r w:rsidR="001B40EB">
        <w:rPr>
          <w:rFonts w:ascii="Open Sans" w:eastAsia="Calibri" w:hAnsi="Open Sans" w:cs="Open Sans"/>
          <w:sz w:val="20"/>
          <w:szCs w:val="20"/>
          <w:lang w:eastAsia="en-US"/>
        </w:rPr>
        <w:br/>
      </w:r>
      <w:r w:rsidRPr="00247FC7">
        <w:rPr>
          <w:rFonts w:ascii="Open Sans" w:eastAsia="Calibri" w:hAnsi="Open Sans" w:cs="Open Sans"/>
          <w:sz w:val="20"/>
          <w:szCs w:val="20"/>
          <w:lang w:eastAsia="en-US"/>
        </w:rPr>
        <w:t>niż 24 miesiące lub dłuższy niż 60 miesięcy, Zamawiający uzna tą ofertę jako niezgodną z treścią SWZ i zostanie ona przez Zamawiającego odrzucona.</w:t>
      </w:r>
    </w:p>
    <w:p w14:paraId="276BE653" w14:textId="77777777" w:rsidR="00247FC7" w:rsidRPr="00247FC7" w:rsidRDefault="00247FC7" w:rsidP="00247FC7">
      <w:pPr>
        <w:numPr>
          <w:ilvl w:val="1"/>
          <w:numId w:val="17"/>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u w:val="single"/>
          <w:lang w:eastAsia="en-US"/>
        </w:rPr>
        <w:t>Ocena kryterium okres gwarancji na nadwozie obliczone zostanie zgodnie ze wzorem:</w:t>
      </w:r>
    </w:p>
    <w:p w14:paraId="716FCA47" w14:textId="77777777" w:rsidR="00247FC7" w:rsidRPr="00247FC7" w:rsidRDefault="00247FC7" w:rsidP="00247FC7">
      <w:pPr>
        <w:tabs>
          <w:tab w:val="left" w:pos="284"/>
        </w:tabs>
        <w:ind w:left="851"/>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Okres gwarancji badanej oferty</w:t>
      </w:r>
    </w:p>
    <w:p w14:paraId="68AFF49C" w14:textId="77777777" w:rsidR="00247FC7" w:rsidRPr="00247FC7" w:rsidRDefault="00247FC7" w:rsidP="00247FC7">
      <w:pPr>
        <w:tabs>
          <w:tab w:val="left" w:pos="284"/>
        </w:tabs>
        <w:ind w:left="851"/>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 20 = ilość uzyskanych punktów</w:t>
      </w:r>
    </w:p>
    <w:p w14:paraId="4147F763" w14:textId="77777777" w:rsidR="00247FC7" w:rsidRPr="00247FC7" w:rsidRDefault="00247FC7" w:rsidP="00247FC7">
      <w:pPr>
        <w:tabs>
          <w:tab w:val="left" w:pos="284"/>
        </w:tabs>
        <w:ind w:left="851"/>
        <w:jc w:val="both"/>
        <w:rPr>
          <w:rFonts w:ascii="Open Sans" w:eastAsia="Calibri" w:hAnsi="Open Sans" w:cs="Open Sans"/>
          <w:sz w:val="20"/>
          <w:szCs w:val="20"/>
          <w:lang w:eastAsia="en-US"/>
        </w:rPr>
      </w:pPr>
      <w:bookmarkStart w:id="22" w:name="_Hlk52589157"/>
      <w:r w:rsidRPr="00247FC7">
        <w:rPr>
          <w:rFonts w:ascii="Open Sans" w:eastAsia="Calibri" w:hAnsi="Open Sans" w:cs="Open Sans"/>
          <w:sz w:val="20"/>
          <w:szCs w:val="20"/>
          <w:lang w:eastAsia="en-US"/>
        </w:rPr>
        <w:t>Najdłuższy okres gwarancji z ocenianych ofert</w:t>
      </w:r>
    </w:p>
    <w:bookmarkEnd w:id="22"/>
    <w:p w14:paraId="00EA6E54" w14:textId="77777777" w:rsidR="00247FC7" w:rsidRPr="00247FC7" w:rsidRDefault="00247FC7" w:rsidP="00247FC7">
      <w:pPr>
        <w:tabs>
          <w:tab w:val="left" w:pos="284"/>
        </w:tabs>
        <w:ind w:left="851"/>
        <w:jc w:val="both"/>
        <w:rPr>
          <w:rFonts w:ascii="Open Sans" w:eastAsia="Calibri" w:hAnsi="Open Sans" w:cs="Open Sans"/>
          <w:sz w:val="20"/>
          <w:szCs w:val="20"/>
          <w:lang w:eastAsia="en-US"/>
        </w:rPr>
      </w:pPr>
    </w:p>
    <w:p w14:paraId="3C974C6E" w14:textId="77777777" w:rsidR="00247FC7" w:rsidRPr="00247FC7" w:rsidRDefault="00247FC7" w:rsidP="00247FC7">
      <w:pPr>
        <w:numPr>
          <w:ilvl w:val="1"/>
          <w:numId w:val="13"/>
        </w:numPr>
        <w:tabs>
          <w:tab w:val="left" w:pos="284"/>
        </w:tabs>
        <w:spacing w:after="200" w:line="276" w:lineRule="auto"/>
        <w:ind w:left="284" w:hanging="284"/>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u w:val="single"/>
          <w:lang w:eastAsia="en-US"/>
        </w:rPr>
        <w:t xml:space="preserve">Kryterium </w:t>
      </w:r>
      <w:r w:rsidRPr="00247FC7">
        <w:rPr>
          <w:rFonts w:ascii="Open Sans" w:eastAsia="Calibri" w:hAnsi="Open Sans" w:cs="Open Sans"/>
          <w:color w:val="0000FF"/>
          <w:sz w:val="20"/>
          <w:szCs w:val="20"/>
          <w:u w:val="single"/>
          <w:lang w:eastAsia="en-US"/>
        </w:rPr>
        <w:t>termin dostawy (DT)</w:t>
      </w:r>
      <w:r w:rsidRPr="00247FC7">
        <w:rPr>
          <w:rFonts w:ascii="Open Sans" w:eastAsia="Calibri" w:hAnsi="Open Sans" w:cs="Open Sans"/>
          <w:sz w:val="20"/>
          <w:szCs w:val="20"/>
          <w:u w:val="single"/>
          <w:lang w:eastAsia="en-US"/>
        </w:rPr>
        <w:t xml:space="preserve"> – waga 10 punktów.</w:t>
      </w:r>
    </w:p>
    <w:p w14:paraId="135BEF7B" w14:textId="77777777" w:rsidR="00247FC7" w:rsidRPr="00247FC7" w:rsidRDefault="00247FC7" w:rsidP="00247FC7">
      <w:pPr>
        <w:numPr>
          <w:ilvl w:val="1"/>
          <w:numId w:val="18"/>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Zamawiający przy wyborze, kierować się będzie najkrótszym terminem dostawy przedmiotu zamówienia, licząc od dnia złożenia oferty do dnia 31  października 2021 roku.</w:t>
      </w:r>
    </w:p>
    <w:p w14:paraId="48FF069E" w14:textId="6EE3867B" w:rsidR="00247FC7" w:rsidRPr="00247FC7" w:rsidRDefault="00247FC7" w:rsidP="00247FC7">
      <w:pPr>
        <w:numPr>
          <w:ilvl w:val="1"/>
          <w:numId w:val="18"/>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ml:space="preserve">W przypadku gdy Wykonawca wpisze w treści oferty termin dostawy dłuższy </w:t>
      </w:r>
      <w:r w:rsidRPr="00247FC7">
        <w:rPr>
          <w:rFonts w:ascii="Open Sans" w:eastAsia="Arial Unicode MS" w:hAnsi="Open Sans" w:cs="Open Sans"/>
          <w:sz w:val="20"/>
          <w:szCs w:val="20"/>
        </w:rPr>
        <w:t xml:space="preserve">niż </w:t>
      </w:r>
      <w:r w:rsidRPr="00247FC7">
        <w:rPr>
          <w:rFonts w:ascii="Open Sans" w:eastAsia="Calibri" w:hAnsi="Open Sans" w:cs="Open Sans"/>
          <w:sz w:val="20"/>
          <w:szCs w:val="20"/>
          <w:lang w:eastAsia="en-US"/>
        </w:rPr>
        <w:t>do dnia  31  października 2021 roku</w:t>
      </w:r>
      <w:r w:rsidRPr="00247FC7">
        <w:rPr>
          <w:rFonts w:ascii="Open Sans" w:eastAsia="Arial Unicode MS" w:hAnsi="Open Sans" w:cs="Open Sans"/>
          <w:sz w:val="20"/>
          <w:szCs w:val="20"/>
        </w:rPr>
        <w:t xml:space="preserve">, </w:t>
      </w:r>
      <w:r w:rsidRPr="00247FC7">
        <w:rPr>
          <w:rFonts w:ascii="Open Sans" w:eastAsia="Calibri" w:hAnsi="Open Sans" w:cs="Open Sans"/>
          <w:sz w:val="20"/>
          <w:szCs w:val="20"/>
          <w:lang w:eastAsia="en-US"/>
        </w:rPr>
        <w:t>Zamawiający uzna tą ofertę jako niezgodną z treścią SWZ i zostanie ona przez Zamawiającego odrzucona.</w:t>
      </w:r>
    </w:p>
    <w:p w14:paraId="7AADB96E" w14:textId="77777777" w:rsidR="00247FC7" w:rsidRPr="00247FC7" w:rsidRDefault="00247FC7" w:rsidP="00247FC7">
      <w:pPr>
        <w:numPr>
          <w:ilvl w:val="1"/>
          <w:numId w:val="18"/>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u w:val="single"/>
          <w:lang w:eastAsia="en-US"/>
        </w:rPr>
        <w:t>Ocena kryterium termin dostawy obliczone zostanie zgodnie ze wzorem:</w:t>
      </w:r>
    </w:p>
    <w:p w14:paraId="75AFAF96" w14:textId="77777777" w:rsidR="00247FC7" w:rsidRPr="00247FC7" w:rsidRDefault="00247FC7" w:rsidP="00247FC7">
      <w:pPr>
        <w:tabs>
          <w:tab w:val="left" w:pos="284"/>
        </w:tabs>
        <w:ind w:left="851"/>
        <w:jc w:val="both"/>
        <w:rPr>
          <w:rFonts w:ascii="Open Sans" w:eastAsia="Calibri" w:hAnsi="Open Sans" w:cs="Open Sans"/>
          <w:sz w:val="16"/>
          <w:szCs w:val="16"/>
          <w:lang w:eastAsia="en-US"/>
        </w:rPr>
      </w:pPr>
      <w:bookmarkStart w:id="23" w:name="_Hlk52589540"/>
      <w:r w:rsidRPr="00247FC7">
        <w:rPr>
          <w:rFonts w:ascii="Open Sans" w:eastAsia="Calibri" w:hAnsi="Open Sans" w:cs="Open Sans"/>
          <w:sz w:val="16"/>
          <w:szCs w:val="16"/>
          <w:lang w:eastAsia="en-US"/>
        </w:rPr>
        <w:t>Termin dostawy badanej oferty w dniach</w:t>
      </w:r>
    </w:p>
    <w:p w14:paraId="6FF00CCB" w14:textId="2DF9D113" w:rsidR="00247FC7" w:rsidRPr="00247FC7" w:rsidRDefault="00247FC7" w:rsidP="00247FC7">
      <w:pPr>
        <w:tabs>
          <w:tab w:val="left" w:pos="284"/>
        </w:tabs>
        <w:ind w:left="851"/>
        <w:jc w:val="both"/>
        <w:rPr>
          <w:rFonts w:ascii="Open Sans" w:eastAsia="Calibri" w:hAnsi="Open Sans" w:cs="Open Sans"/>
          <w:sz w:val="16"/>
          <w:szCs w:val="16"/>
          <w:lang w:eastAsia="en-US"/>
        </w:rPr>
      </w:pPr>
      <w:r w:rsidRPr="00247FC7">
        <w:rPr>
          <w:rFonts w:ascii="Open Sans" w:eastAsia="Calibri" w:hAnsi="Open Sans" w:cs="Open Sans"/>
          <w:sz w:val="16"/>
          <w:szCs w:val="16"/>
          <w:lang w:eastAsia="en-US"/>
        </w:rPr>
        <w:t>--------------------------------------------------------------------</w:t>
      </w:r>
      <w:r w:rsidR="001C52B6">
        <w:rPr>
          <w:rFonts w:ascii="Open Sans" w:eastAsia="Calibri" w:hAnsi="Open Sans" w:cs="Open Sans"/>
          <w:sz w:val="16"/>
          <w:szCs w:val="16"/>
          <w:lang w:eastAsia="en-US"/>
        </w:rPr>
        <w:t>------</w:t>
      </w:r>
      <w:r w:rsidRPr="00247FC7">
        <w:rPr>
          <w:rFonts w:ascii="Open Sans" w:eastAsia="Calibri" w:hAnsi="Open Sans" w:cs="Open Sans"/>
          <w:sz w:val="16"/>
          <w:szCs w:val="16"/>
          <w:lang w:eastAsia="en-US"/>
        </w:rPr>
        <w:t>-----------  x 10 = ilość uzyskanych punktów</w:t>
      </w:r>
    </w:p>
    <w:p w14:paraId="6727B8F6" w14:textId="77777777" w:rsidR="00247FC7" w:rsidRPr="00247FC7" w:rsidRDefault="00247FC7" w:rsidP="00247FC7">
      <w:pPr>
        <w:tabs>
          <w:tab w:val="left" w:pos="284"/>
        </w:tabs>
        <w:ind w:left="851"/>
        <w:jc w:val="both"/>
        <w:rPr>
          <w:rFonts w:ascii="Open Sans" w:eastAsia="Calibri" w:hAnsi="Open Sans" w:cs="Open Sans"/>
          <w:sz w:val="16"/>
          <w:szCs w:val="16"/>
          <w:lang w:eastAsia="en-US"/>
        </w:rPr>
      </w:pPr>
      <w:r w:rsidRPr="00247FC7">
        <w:rPr>
          <w:rFonts w:ascii="Open Sans" w:eastAsia="Calibri" w:hAnsi="Open Sans" w:cs="Open Sans"/>
          <w:sz w:val="16"/>
          <w:szCs w:val="16"/>
          <w:lang w:eastAsia="en-US"/>
        </w:rPr>
        <w:t>Najkrótszy termin dostawy z ocenianych ofert w dniach</w:t>
      </w:r>
    </w:p>
    <w:bookmarkEnd w:id="23"/>
    <w:p w14:paraId="79EFA0E3" w14:textId="77777777" w:rsidR="00247FC7" w:rsidRPr="00247FC7" w:rsidRDefault="00247FC7" w:rsidP="00247FC7">
      <w:pPr>
        <w:tabs>
          <w:tab w:val="left" w:pos="284"/>
        </w:tabs>
        <w:jc w:val="both"/>
        <w:rPr>
          <w:rFonts w:ascii="Open Sans" w:eastAsia="Calibri" w:hAnsi="Open Sans" w:cs="Open Sans"/>
          <w:color w:val="FF0000"/>
          <w:sz w:val="20"/>
          <w:szCs w:val="20"/>
          <w:lang w:eastAsia="en-US"/>
        </w:rPr>
      </w:pPr>
    </w:p>
    <w:p w14:paraId="78FC1767" w14:textId="77777777" w:rsidR="00247FC7" w:rsidRPr="00247FC7" w:rsidRDefault="00247FC7" w:rsidP="00247FC7">
      <w:pPr>
        <w:numPr>
          <w:ilvl w:val="1"/>
          <w:numId w:val="13"/>
        </w:numPr>
        <w:tabs>
          <w:tab w:val="left" w:pos="284"/>
        </w:tabs>
        <w:spacing w:after="200" w:line="276" w:lineRule="auto"/>
        <w:ind w:left="284" w:hanging="284"/>
        <w:jc w:val="both"/>
        <w:rPr>
          <w:rFonts w:ascii="Open Sans" w:eastAsia="Calibri" w:hAnsi="Open Sans" w:cs="Open Sans"/>
          <w:color w:val="000000"/>
          <w:sz w:val="20"/>
          <w:szCs w:val="20"/>
          <w:lang w:eastAsia="en-US"/>
        </w:rPr>
      </w:pPr>
      <w:r w:rsidRPr="00247FC7">
        <w:rPr>
          <w:rFonts w:ascii="Open Sans" w:eastAsia="Calibri" w:hAnsi="Open Sans" w:cs="Open Sans"/>
          <w:sz w:val="20"/>
          <w:szCs w:val="20"/>
          <w:u w:val="single"/>
          <w:lang w:eastAsia="en-US"/>
        </w:rPr>
        <w:t>Podsumowanie kryteriów.</w:t>
      </w:r>
    </w:p>
    <w:p w14:paraId="7A1ABCD5" w14:textId="77777777" w:rsidR="00247FC7" w:rsidRPr="00247FC7" w:rsidRDefault="00247FC7" w:rsidP="00247FC7">
      <w:pPr>
        <w:numPr>
          <w:ilvl w:val="1"/>
          <w:numId w:val="19"/>
        </w:numPr>
        <w:tabs>
          <w:tab w:val="left" w:pos="284"/>
          <w:tab w:val="left" w:pos="851"/>
        </w:tabs>
        <w:spacing w:after="200" w:line="276" w:lineRule="auto"/>
        <w:ind w:left="709" w:hanging="426"/>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ml:space="preserve">Punkty liczone wg powyższych kryteriów zostaną zsumowane. </w:t>
      </w:r>
    </w:p>
    <w:p w14:paraId="6ECB1F4D" w14:textId="77777777" w:rsidR="00247FC7" w:rsidRPr="00247FC7" w:rsidRDefault="00247FC7" w:rsidP="00247FC7">
      <w:pPr>
        <w:numPr>
          <w:ilvl w:val="1"/>
          <w:numId w:val="19"/>
        </w:numPr>
        <w:tabs>
          <w:tab w:val="left" w:pos="284"/>
          <w:tab w:val="left" w:pos="851"/>
        </w:tabs>
        <w:spacing w:after="200" w:line="276" w:lineRule="auto"/>
        <w:ind w:left="709" w:hanging="426"/>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ml:space="preserve">Za ofertę najkorzystniejszą uznana zostanie </w:t>
      </w:r>
      <w:r w:rsidRPr="00247FC7">
        <w:rPr>
          <w:rFonts w:ascii="Open Sans" w:eastAsia="Calibri" w:hAnsi="Open Sans" w:cs="Open Sans"/>
          <w:b/>
          <w:bCs/>
          <w:sz w:val="20"/>
          <w:szCs w:val="20"/>
          <w:lang w:eastAsia="en-US"/>
        </w:rPr>
        <w:t>Oferta Wykonawcy,</w:t>
      </w:r>
      <w:r w:rsidRPr="00247FC7">
        <w:rPr>
          <w:rFonts w:ascii="Open Sans" w:eastAsia="Calibri" w:hAnsi="Open Sans" w:cs="Open Sans"/>
          <w:b/>
          <w:bCs/>
          <w:i/>
          <w:iCs/>
          <w:sz w:val="20"/>
          <w:szCs w:val="20"/>
          <w:lang w:eastAsia="en-US"/>
        </w:rPr>
        <w:t xml:space="preserve"> </w:t>
      </w:r>
      <w:r w:rsidRPr="00247FC7">
        <w:rPr>
          <w:rFonts w:ascii="Open Sans" w:eastAsia="Calibri" w:hAnsi="Open Sans" w:cs="Open Sans"/>
          <w:sz w:val="20"/>
          <w:szCs w:val="20"/>
          <w:lang w:eastAsia="en-US"/>
        </w:rPr>
        <w:t xml:space="preserve">która w sumie uzyska największą ilość punktów obliczoną wg poniższego wzoru: </w:t>
      </w:r>
    </w:p>
    <w:p w14:paraId="017CCAC8" w14:textId="77777777" w:rsidR="00247FC7" w:rsidRPr="00247FC7" w:rsidRDefault="00247FC7" w:rsidP="00247FC7">
      <w:pPr>
        <w:tabs>
          <w:tab w:val="left" w:pos="993"/>
        </w:tabs>
        <w:jc w:val="center"/>
        <w:rPr>
          <w:rFonts w:ascii="Open Sans" w:eastAsia="Calibri" w:hAnsi="Open Sans" w:cs="Open Sans"/>
          <w:b/>
          <w:bCs/>
          <w:sz w:val="20"/>
          <w:szCs w:val="20"/>
          <w:lang w:eastAsia="en-US"/>
        </w:rPr>
      </w:pPr>
      <w:r w:rsidRPr="00247FC7">
        <w:rPr>
          <w:rFonts w:ascii="Open Sans" w:eastAsia="Calibri" w:hAnsi="Open Sans" w:cs="Open Sans"/>
          <w:b/>
          <w:bCs/>
          <w:sz w:val="20"/>
          <w:szCs w:val="20"/>
          <w:lang w:eastAsia="en-US"/>
        </w:rPr>
        <w:t>LP = CZ + GN + DT</w:t>
      </w:r>
    </w:p>
    <w:p w14:paraId="2B7C0D3C" w14:textId="77777777" w:rsidR="00247FC7" w:rsidRPr="00247FC7" w:rsidRDefault="00247FC7" w:rsidP="00247FC7">
      <w:pPr>
        <w:tabs>
          <w:tab w:val="left" w:pos="993"/>
        </w:tabs>
        <w:ind w:firstLine="851"/>
        <w:rPr>
          <w:rFonts w:ascii="Open Sans" w:eastAsia="Calibri" w:hAnsi="Open Sans" w:cs="Open Sans"/>
          <w:sz w:val="20"/>
          <w:szCs w:val="20"/>
          <w:lang w:eastAsia="en-US"/>
        </w:rPr>
      </w:pPr>
      <w:r w:rsidRPr="00247FC7">
        <w:rPr>
          <w:rFonts w:ascii="Open Sans" w:eastAsia="Calibri" w:hAnsi="Open Sans" w:cs="Open Sans"/>
          <w:sz w:val="20"/>
          <w:szCs w:val="20"/>
          <w:lang w:eastAsia="en-US"/>
        </w:rPr>
        <w:t>Gdzie:</w:t>
      </w:r>
    </w:p>
    <w:p w14:paraId="51148193" w14:textId="77777777" w:rsidR="00247FC7" w:rsidRPr="00247FC7" w:rsidRDefault="00247FC7" w:rsidP="00247FC7">
      <w:pPr>
        <w:autoSpaceDE w:val="0"/>
        <w:autoSpaceDN w:val="0"/>
        <w:adjustRightInd w:val="0"/>
        <w:ind w:firstLine="851"/>
        <w:jc w:val="both"/>
        <w:rPr>
          <w:rFonts w:ascii="Open Sans" w:hAnsi="Open Sans" w:cs="Open Sans"/>
          <w:sz w:val="20"/>
          <w:szCs w:val="20"/>
        </w:rPr>
      </w:pPr>
      <w:r w:rsidRPr="00247FC7">
        <w:rPr>
          <w:rFonts w:ascii="Open Sans" w:hAnsi="Open Sans" w:cs="Open Sans"/>
          <w:b/>
          <w:bCs/>
          <w:sz w:val="20"/>
          <w:szCs w:val="20"/>
        </w:rPr>
        <w:t>LP</w:t>
      </w:r>
      <w:r w:rsidRPr="00247FC7">
        <w:rPr>
          <w:rFonts w:ascii="Open Sans" w:hAnsi="Open Sans" w:cs="Open Sans"/>
          <w:b/>
          <w:bCs/>
          <w:sz w:val="20"/>
          <w:szCs w:val="20"/>
        </w:rPr>
        <w:tab/>
        <w:t>–</w:t>
      </w:r>
      <w:r w:rsidRPr="00247FC7">
        <w:rPr>
          <w:rFonts w:ascii="Open Sans" w:hAnsi="Open Sans" w:cs="Open Sans"/>
          <w:sz w:val="20"/>
          <w:szCs w:val="20"/>
        </w:rPr>
        <w:t xml:space="preserve"> liczba punktów łącznie.  </w:t>
      </w:r>
    </w:p>
    <w:p w14:paraId="1ABBD463" w14:textId="77777777" w:rsidR="00247FC7" w:rsidRPr="00247FC7" w:rsidRDefault="00247FC7" w:rsidP="00247FC7">
      <w:pPr>
        <w:autoSpaceDE w:val="0"/>
        <w:autoSpaceDN w:val="0"/>
        <w:adjustRightInd w:val="0"/>
        <w:ind w:firstLine="851"/>
        <w:jc w:val="both"/>
        <w:rPr>
          <w:rFonts w:ascii="Open Sans" w:hAnsi="Open Sans" w:cs="Open Sans"/>
          <w:sz w:val="20"/>
          <w:szCs w:val="20"/>
        </w:rPr>
      </w:pPr>
      <w:r w:rsidRPr="00247FC7">
        <w:rPr>
          <w:rFonts w:ascii="Open Sans" w:hAnsi="Open Sans" w:cs="Open Sans"/>
          <w:b/>
          <w:bCs/>
          <w:sz w:val="20"/>
          <w:szCs w:val="20"/>
        </w:rPr>
        <w:t>CZ</w:t>
      </w:r>
      <w:r w:rsidRPr="00247FC7">
        <w:rPr>
          <w:rFonts w:ascii="Open Sans" w:hAnsi="Open Sans" w:cs="Open Sans"/>
          <w:b/>
          <w:bCs/>
          <w:sz w:val="20"/>
          <w:szCs w:val="20"/>
        </w:rPr>
        <w:tab/>
        <w:t>–</w:t>
      </w:r>
      <w:r w:rsidRPr="00247FC7">
        <w:rPr>
          <w:rFonts w:ascii="Open Sans" w:hAnsi="Open Sans" w:cs="Open Sans"/>
          <w:sz w:val="20"/>
          <w:szCs w:val="20"/>
        </w:rPr>
        <w:t xml:space="preserve"> liczba punktów w kryterium „cena całego zamówienia” </w:t>
      </w:r>
    </w:p>
    <w:p w14:paraId="32CF8C05" w14:textId="77777777" w:rsidR="00247FC7" w:rsidRPr="00247FC7" w:rsidRDefault="00247FC7" w:rsidP="00247FC7">
      <w:pPr>
        <w:autoSpaceDE w:val="0"/>
        <w:autoSpaceDN w:val="0"/>
        <w:adjustRightInd w:val="0"/>
        <w:ind w:firstLine="851"/>
        <w:jc w:val="both"/>
        <w:rPr>
          <w:rFonts w:ascii="Open Sans" w:hAnsi="Open Sans" w:cs="Open Sans"/>
          <w:sz w:val="20"/>
          <w:szCs w:val="20"/>
        </w:rPr>
      </w:pPr>
      <w:r w:rsidRPr="00247FC7">
        <w:rPr>
          <w:rFonts w:ascii="Open Sans" w:hAnsi="Open Sans" w:cs="Open Sans"/>
          <w:b/>
          <w:bCs/>
          <w:sz w:val="20"/>
          <w:szCs w:val="20"/>
        </w:rPr>
        <w:t>GN</w:t>
      </w:r>
      <w:r w:rsidRPr="00247FC7">
        <w:rPr>
          <w:rFonts w:ascii="Open Sans" w:hAnsi="Open Sans" w:cs="Open Sans"/>
          <w:b/>
          <w:bCs/>
          <w:sz w:val="20"/>
          <w:szCs w:val="20"/>
        </w:rPr>
        <w:tab/>
        <w:t>–</w:t>
      </w:r>
      <w:r w:rsidRPr="00247FC7">
        <w:rPr>
          <w:rFonts w:ascii="Open Sans" w:hAnsi="Open Sans" w:cs="Open Sans"/>
          <w:sz w:val="20"/>
          <w:szCs w:val="20"/>
        </w:rPr>
        <w:t xml:space="preserve"> liczba punktów w kryterium „okres gwarancji na nadwozie” </w:t>
      </w:r>
    </w:p>
    <w:p w14:paraId="5F3B5C2E" w14:textId="77777777" w:rsidR="00247FC7" w:rsidRPr="00247FC7" w:rsidRDefault="00247FC7" w:rsidP="00247FC7">
      <w:pPr>
        <w:autoSpaceDE w:val="0"/>
        <w:autoSpaceDN w:val="0"/>
        <w:adjustRightInd w:val="0"/>
        <w:ind w:firstLine="851"/>
        <w:jc w:val="both"/>
        <w:rPr>
          <w:rFonts w:ascii="Open Sans" w:hAnsi="Open Sans" w:cs="Open Sans"/>
          <w:sz w:val="20"/>
          <w:szCs w:val="20"/>
        </w:rPr>
      </w:pPr>
      <w:r w:rsidRPr="00247FC7">
        <w:rPr>
          <w:rFonts w:ascii="Open Sans" w:hAnsi="Open Sans" w:cs="Open Sans"/>
          <w:b/>
          <w:bCs/>
          <w:sz w:val="20"/>
          <w:szCs w:val="20"/>
        </w:rPr>
        <w:t>DT</w:t>
      </w:r>
      <w:r w:rsidRPr="00247FC7">
        <w:rPr>
          <w:rFonts w:ascii="Open Sans" w:hAnsi="Open Sans" w:cs="Open Sans"/>
          <w:b/>
          <w:bCs/>
          <w:sz w:val="20"/>
          <w:szCs w:val="20"/>
        </w:rPr>
        <w:tab/>
        <w:t>–</w:t>
      </w:r>
      <w:r w:rsidRPr="00247FC7">
        <w:rPr>
          <w:rFonts w:ascii="Open Sans" w:hAnsi="Open Sans" w:cs="Open Sans"/>
          <w:sz w:val="20"/>
          <w:szCs w:val="20"/>
        </w:rPr>
        <w:t xml:space="preserve"> liczba punktów w kryterium „termin dostawy”.</w:t>
      </w:r>
    </w:p>
    <w:p w14:paraId="034C2BAE" w14:textId="77777777" w:rsidR="00247FC7" w:rsidRPr="00247FC7" w:rsidRDefault="00247FC7" w:rsidP="00247FC7">
      <w:pPr>
        <w:numPr>
          <w:ilvl w:val="1"/>
          <w:numId w:val="19"/>
        </w:numPr>
        <w:tabs>
          <w:tab w:val="left" w:pos="284"/>
        </w:tabs>
        <w:spacing w:after="200" w:line="276" w:lineRule="auto"/>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t xml:space="preserve">Punktacja przyznawana ofertom w poszczególnych kryteriach będzie liczona                        z dokładnością do dwóch miejsc po przecinku. </w:t>
      </w:r>
    </w:p>
    <w:p w14:paraId="1C3452F5" w14:textId="77777777" w:rsidR="00247FC7" w:rsidRPr="00247FC7" w:rsidRDefault="00247FC7" w:rsidP="00247FC7">
      <w:pPr>
        <w:numPr>
          <w:ilvl w:val="1"/>
          <w:numId w:val="19"/>
        </w:numPr>
        <w:tabs>
          <w:tab w:val="left" w:pos="284"/>
        </w:tabs>
        <w:spacing w:after="200" w:line="276" w:lineRule="auto"/>
        <w:ind w:left="709" w:hanging="425"/>
        <w:jc w:val="both"/>
        <w:rPr>
          <w:rFonts w:ascii="Open Sans" w:eastAsia="Calibri" w:hAnsi="Open Sans" w:cs="Open Sans"/>
          <w:sz w:val="20"/>
          <w:szCs w:val="20"/>
          <w:lang w:eastAsia="en-US"/>
        </w:rPr>
      </w:pPr>
      <w:r w:rsidRPr="00247FC7">
        <w:rPr>
          <w:rFonts w:ascii="Open Sans" w:eastAsia="Calibri" w:hAnsi="Open Sans" w:cs="Open Sans"/>
          <w:sz w:val="20"/>
          <w:szCs w:val="20"/>
          <w:lang w:eastAsia="en-US"/>
        </w:rPr>
        <w:lastRenderedPageBreak/>
        <w:t xml:space="preserve">Najwyższa liczba punktów wyznaczy najkorzystniejszą ofertę. </w:t>
      </w:r>
    </w:p>
    <w:p w14:paraId="1E5F42F2" w14:textId="77777777" w:rsidR="00247FC7" w:rsidRPr="00247FC7" w:rsidRDefault="00247FC7" w:rsidP="00247FC7">
      <w:pPr>
        <w:numPr>
          <w:ilvl w:val="1"/>
          <w:numId w:val="19"/>
        </w:numPr>
        <w:tabs>
          <w:tab w:val="left" w:pos="284"/>
        </w:tabs>
        <w:spacing w:after="200" w:line="276" w:lineRule="auto"/>
        <w:ind w:left="709" w:hanging="425"/>
        <w:jc w:val="both"/>
        <w:rPr>
          <w:rFonts w:ascii="Open Sans" w:eastAsia="Calibri" w:hAnsi="Open Sans" w:cs="Open Sans"/>
          <w:bCs/>
          <w:sz w:val="20"/>
          <w:szCs w:val="20"/>
          <w:lang w:eastAsia="en-US"/>
        </w:rPr>
      </w:pPr>
      <w:r w:rsidRPr="00247FC7">
        <w:rPr>
          <w:rFonts w:ascii="Open Sans" w:eastAsia="Calibri" w:hAnsi="Open Sans" w:cs="Open Sans"/>
          <w:bCs/>
          <w:sz w:val="20"/>
          <w:szCs w:val="20"/>
          <w:lang w:eastAsia="en-US"/>
        </w:rPr>
        <w:t xml:space="preserve">Zamawiający podpisze umowę z Wykonawcą, który spełni wszystkie wymagania określone w specyfikacji istotnych warunków zamówienia oraz otrzyma największą liczbę punktów spośród rozpatrywanych ofert na realizację przedmiotu zamówienia. </w:t>
      </w:r>
    </w:p>
    <w:p w14:paraId="47980266" w14:textId="383047B7" w:rsidR="00247FC7" w:rsidRPr="00247FC7" w:rsidRDefault="00247FC7" w:rsidP="00247FC7">
      <w:pPr>
        <w:numPr>
          <w:ilvl w:val="1"/>
          <w:numId w:val="19"/>
        </w:numPr>
        <w:tabs>
          <w:tab w:val="left" w:pos="284"/>
        </w:tabs>
        <w:spacing w:after="200" w:line="276" w:lineRule="auto"/>
        <w:ind w:left="709" w:hanging="425"/>
        <w:jc w:val="both"/>
        <w:rPr>
          <w:rFonts w:ascii="Open Sans" w:eastAsia="Calibri" w:hAnsi="Open Sans" w:cs="Open Sans"/>
          <w:bCs/>
          <w:sz w:val="20"/>
          <w:szCs w:val="20"/>
          <w:lang w:eastAsia="en-US"/>
        </w:rPr>
      </w:pPr>
      <w:r w:rsidRPr="00247FC7">
        <w:rPr>
          <w:rFonts w:ascii="Open Sans" w:eastAsia="Calibri" w:hAnsi="Open Sans" w:cs="Open Sans"/>
          <w:bCs/>
          <w:sz w:val="20"/>
          <w:szCs w:val="20"/>
          <w:lang w:eastAsia="en-US"/>
        </w:rPr>
        <w:t xml:space="preserve">Jeżeli nie będzie można 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(art. 91 ust. 4 ustawy). Wykonawca, składając oferty dodatkowe, nie mogą zaoferować cen lub kosztów wyższych niż zaoferowane w złożonych ofertach (art. 91 ust. 6 ustawy). </w:t>
      </w:r>
    </w:p>
    <w:p w14:paraId="64089B22" w14:textId="7BE32724" w:rsidR="000B5CCC" w:rsidRDefault="000B5CCC" w:rsidP="00B735DF">
      <w:pPr>
        <w:spacing w:line="276" w:lineRule="auto"/>
        <w:ind w:left="360"/>
        <w:jc w:val="both"/>
        <w:rPr>
          <w:rFonts w:ascii="Open Sans" w:hAnsi="Open Sans" w:cs="Open Sans"/>
          <w:color w:val="000000"/>
          <w:sz w:val="22"/>
          <w:szCs w:val="22"/>
        </w:rPr>
      </w:pPr>
    </w:p>
    <w:p w14:paraId="264DD031" w14:textId="77777777" w:rsidR="00354D4E" w:rsidRPr="00354D4E" w:rsidRDefault="00354D4E" w:rsidP="00354D4E">
      <w:pPr>
        <w:spacing w:line="276" w:lineRule="auto"/>
        <w:ind w:left="360"/>
        <w:jc w:val="both"/>
        <w:rPr>
          <w:rFonts w:ascii="Open Sans" w:hAnsi="Open Sans" w:cs="Open Sans"/>
          <w:color w:val="000000"/>
          <w:sz w:val="22"/>
          <w:szCs w:val="22"/>
          <w:u w:val="single"/>
        </w:rPr>
      </w:pPr>
      <w:r w:rsidRPr="00354D4E">
        <w:rPr>
          <w:rFonts w:ascii="Open Sans" w:hAnsi="Open Sans" w:cs="Open Sans"/>
          <w:color w:val="000000"/>
          <w:sz w:val="22"/>
          <w:szCs w:val="22"/>
          <w:u w:val="single"/>
        </w:rPr>
        <w:t>18.A. Wymagania dotyczące zabezpieczenie należytego wykonania umowy.</w:t>
      </w:r>
    </w:p>
    <w:p w14:paraId="1238A000"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18.A.1.</w:t>
      </w:r>
      <w:r w:rsidRPr="00354D4E">
        <w:rPr>
          <w:rFonts w:ascii="Open Sans" w:hAnsi="Open Sans" w:cs="Open Sans"/>
          <w:color w:val="000000"/>
          <w:sz w:val="22"/>
          <w:szCs w:val="22"/>
        </w:rPr>
        <w:tab/>
        <w:t>Zamawiający  wymaga od Wykonawcy wniesienia  zabezpieczenia należytego wykonania umowy.</w:t>
      </w:r>
    </w:p>
    <w:p w14:paraId="4F36F1BB" w14:textId="75C86043"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18.A.2.</w:t>
      </w:r>
      <w:r w:rsidRPr="00354D4E">
        <w:rPr>
          <w:rFonts w:ascii="Open Sans" w:hAnsi="Open Sans" w:cs="Open Sans"/>
          <w:color w:val="000000"/>
          <w:sz w:val="22"/>
          <w:szCs w:val="22"/>
        </w:rPr>
        <w:tab/>
        <w:t xml:space="preserve">Kwota zabezpieczenia wynosi </w:t>
      </w:r>
      <w:r w:rsidR="00DC7954">
        <w:rPr>
          <w:rFonts w:ascii="Open Sans" w:hAnsi="Open Sans" w:cs="Open Sans"/>
          <w:color w:val="000000"/>
          <w:sz w:val="22"/>
          <w:szCs w:val="22"/>
        </w:rPr>
        <w:t>3</w:t>
      </w:r>
      <w:r w:rsidRPr="00354D4E">
        <w:rPr>
          <w:rFonts w:ascii="Open Sans" w:hAnsi="Open Sans" w:cs="Open Sans"/>
          <w:color w:val="000000"/>
          <w:sz w:val="22"/>
          <w:szCs w:val="22"/>
        </w:rPr>
        <w:t xml:space="preserve"> % maksymalnej wartości nominalnej zobowiązania Zamawiającego wynikającego z umowy</w:t>
      </w:r>
      <w:r w:rsidR="009B0F6A">
        <w:rPr>
          <w:rFonts w:ascii="Open Sans" w:hAnsi="Open Sans" w:cs="Open Sans"/>
          <w:color w:val="000000"/>
          <w:sz w:val="22"/>
          <w:szCs w:val="22"/>
        </w:rPr>
        <w:t>.</w:t>
      </w:r>
      <w:r w:rsidRPr="00354D4E">
        <w:rPr>
          <w:rFonts w:ascii="Open Sans" w:hAnsi="Open Sans" w:cs="Open Sans"/>
          <w:color w:val="000000"/>
          <w:sz w:val="22"/>
          <w:szCs w:val="22"/>
        </w:rPr>
        <w:t xml:space="preserve"> </w:t>
      </w:r>
    </w:p>
    <w:p w14:paraId="09E478C4"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18.A.3.</w:t>
      </w:r>
      <w:r w:rsidRPr="00354D4E">
        <w:rPr>
          <w:rFonts w:ascii="Open Sans" w:hAnsi="Open Sans" w:cs="Open Sans"/>
          <w:color w:val="000000"/>
          <w:sz w:val="22"/>
          <w:szCs w:val="22"/>
        </w:rPr>
        <w:tab/>
        <w:t>Zabezpieczenie należytego wykonania umowy można wnieść w formie przewidzianej w art. 450 ustawy Prawo zamówień publicznych.</w:t>
      </w:r>
    </w:p>
    <w:p w14:paraId="1CF9A4E9"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18.A.4.</w:t>
      </w:r>
      <w:r w:rsidRPr="00354D4E">
        <w:rPr>
          <w:rFonts w:ascii="Open Sans" w:hAnsi="Open Sans" w:cs="Open Sans"/>
          <w:color w:val="000000"/>
          <w:sz w:val="22"/>
          <w:szCs w:val="22"/>
        </w:rPr>
        <w:tab/>
        <w:t xml:space="preserve">Zabezpieczenie należytego wykonania Umowy wniesione w pieniądzu winno  być przekazane na rachunek: PKO BP S.A. nr 79 1020 2791 0000 7402 0289 7726 z dopiskiem: „Tytuł postępowania „ </w:t>
      </w:r>
    </w:p>
    <w:p w14:paraId="303850D8"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18.A.5.</w:t>
      </w:r>
      <w:r w:rsidRPr="00354D4E">
        <w:rPr>
          <w:rFonts w:ascii="Open Sans" w:hAnsi="Open Sans" w:cs="Open Sans"/>
          <w:color w:val="000000"/>
          <w:sz w:val="22"/>
          <w:szCs w:val="22"/>
        </w:rPr>
        <w:tab/>
        <w:t>Cel zabezpieczenia oraz zasady jego wnoszenia, przechowywania, zmiany formy oraz zwrotu określają art. 449-453 ustawy Prawo zamówień publicznych.</w:t>
      </w:r>
    </w:p>
    <w:p w14:paraId="7B822BE8"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18.A.6.</w:t>
      </w:r>
      <w:r w:rsidRPr="00354D4E">
        <w:rPr>
          <w:rFonts w:ascii="Open Sans" w:hAnsi="Open Sans" w:cs="Open Sans"/>
          <w:color w:val="000000"/>
          <w:sz w:val="22"/>
          <w:szCs w:val="22"/>
        </w:rPr>
        <w:tab/>
        <w:t xml:space="preserve">Zabezpieczenie zostanie zwrócone w terminie 30 dni od daty wykonania umowy. </w:t>
      </w:r>
    </w:p>
    <w:p w14:paraId="4BDB6163" w14:textId="77777777" w:rsidR="00354D4E" w:rsidRPr="00354D4E" w:rsidRDefault="00354D4E" w:rsidP="00354D4E">
      <w:pPr>
        <w:spacing w:line="276" w:lineRule="auto"/>
        <w:ind w:left="360"/>
        <w:jc w:val="both"/>
        <w:rPr>
          <w:rFonts w:ascii="Open Sans" w:hAnsi="Open Sans" w:cs="Open Sans"/>
          <w:color w:val="000000"/>
          <w:sz w:val="22"/>
          <w:szCs w:val="22"/>
        </w:rPr>
      </w:pPr>
      <w:r w:rsidRPr="00354D4E">
        <w:rPr>
          <w:rFonts w:ascii="Open Sans" w:hAnsi="Open Sans" w:cs="Open Sans"/>
          <w:color w:val="000000"/>
          <w:sz w:val="22"/>
          <w:szCs w:val="22"/>
        </w:rPr>
        <w:t>18.A.7.</w:t>
      </w:r>
      <w:r w:rsidRPr="00354D4E">
        <w:rPr>
          <w:rFonts w:ascii="Open Sans" w:hAnsi="Open Sans" w:cs="Open Sans"/>
          <w:color w:val="000000"/>
          <w:sz w:val="22"/>
          <w:szCs w:val="22"/>
        </w:rPr>
        <w:tab/>
        <w:t>Kwota należytego zabezpieczenia umowy może zostać zaliczona na poczet kar umownych lub wyrządzonych szkód z powodu wad wykonania usługi , jeśli zaistnieją przesłanki jej zatrzymania określone w umowie.</w:t>
      </w:r>
    </w:p>
    <w:p w14:paraId="5741E001" w14:textId="77777777" w:rsidR="001954E1" w:rsidRDefault="001954E1" w:rsidP="00D11F06">
      <w:pPr>
        <w:spacing w:line="276" w:lineRule="auto"/>
        <w:ind w:left="360"/>
        <w:jc w:val="both"/>
        <w:rPr>
          <w:rFonts w:ascii="Open Sans" w:hAnsi="Open Sans" w:cs="Open Sans"/>
          <w:b/>
          <w:bCs/>
          <w:color w:val="000000"/>
          <w:sz w:val="22"/>
          <w:szCs w:val="22"/>
        </w:rPr>
      </w:pPr>
    </w:p>
    <w:p w14:paraId="75AE2C20" w14:textId="195011B7" w:rsidR="00D11F06" w:rsidRDefault="00D11F06" w:rsidP="00D11F06">
      <w:pPr>
        <w:spacing w:line="276" w:lineRule="auto"/>
        <w:ind w:left="360"/>
        <w:jc w:val="both"/>
        <w:rPr>
          <w:rFonts w:ascii="Open Sans" w:hAnsi="Open Sans" w:cs="Open Sans"/>
          <w:b/>
          <w:bCs/>
          <w:color w:val="000000"/>
          <w:sz w:val="22"/>
          <w:szCs w:val="22"/>
          <w:u w:val="single"/>
        </w:rPr>
      </w:pPr>
      <w:r>
        <w:rPr>
          <w:rFonts w:ascii="Open Sans" w:hAnsi="Open Sans" w:cs="Open Sans"/>
          <w:b/>
          <w:bCs/>
          <w:color w:val="000000"/>
          <w:sz w:val="22"/>
          <w:szCs w:val="22"/>
        </w:rPr>
        <w:t>19.</w:t>
      </w:r>
      <w:r>
        <w:rPr>
          <w:rFonts w:ascii="Open Sans" w:hAnsi="Open Sans" w:cs="Open Sans"/>
          <w:b/>
          <w:bCs/>
          <w:color w:val="000000"/>
          <w:sz w:val="22"/>
          <w:szCs w:val="22"/>
        </w:rPr>
        <w:tab/>
      </w:r>
      <w:r>
        <w:rPr>
          <w:rFonts w:ascii="Open Sans" w:hAnsi="Open Sans" w:cs="Open Sans"/>
          <w:b/>
          <w:bCs/>
          <w:color w:val="000000"/>
          <w:sz w:val="22"/>
          <w:szCs w:val="22"/>
          <w:u w:val="single"/>
        </w:rPr>
        <w:t>Informacje o treści zawieranej umowy.</w:t>
      </w:r>
    </w:p>
    <w:p w14:paraId="35DFD012"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19.1. Umowa zostanie zawarta w wyznaczonym przez Zamawiającego terminie </w:t>
      </w:r>
      <w:r>
        <w:rPr>
          <w:rFonts w:ascii="Open Sans" w:hAnsi="Open Sans" w:cs="Open Sans"/>
          <w:color w:val="000000"/>
          <w:sz w:val="22"/>
          <w:szCs w:val="22"/>
        </w:rPr>
        <w:br/>
        <w:t>i miejscu.</w:t>
      </w:r>
    </w:p>
    <w:p w14:paraId="663E1389" w14:textId="187B882C"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19.2. Zamawiający wymaga, aby Wykonawca zawarł z nim umowę na zasadach określonych we wzorze umowy, określonym w Rozdziale  III SWZ.</w:t>
      </w:r>
    </w:p>
    <w:p w14:paraId="7680562B" w14:textId="5623AF30"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19.3.Zakazuje się istotnych zmian postanowień zawartej umowy w stosunku do treści oferty, na podstawie, której dokonano wyboru Wykonawcy, chyba że wystąpią okoliczności których nie można było wcześniej przewidzieć, a które przemawiają za </w:t>
      </w:r>
      <w:r>
        <w:rPr>
          <w:rFonts w:ascii="Open Sans" w:hAnsi="Open Sans" w:cs="Open Sans"/>
          <w:color w:val="000000"/>
          <w:sz w:val="22"/>
          <w:szCs w:val="22"/>
        </w:rPr>
        <w:lastRenderedPageBreak/>
        <w:t>koniecznością zmiany postanowień umowy określone we wzorze umowy zgodnie Rozdziale  III SWZ oraz art. 455 ustawy Pzp.</w:t>
      </w:r>
    </w:p>
    <w:p w14:paraId="3476A2F0"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19.4. Wykonawca zobowiązany jest wykazać zaistnienie okoliczności wskazanych </w:t>
      </w:r>
      <w:r>
        <w:rPr>
          <w:rFonts w:ascii="Open Sans" w:hAnsi="Open Sans" w:cs="Open Sans"/>
          <w:color w:val="000000"/>
          <w:sz w:val="22"/>
          <w:szCs w:val="22"/>
        </w:rPr>
        <w:br/>
        <w:t>we wzorze umowy poprzez przedłożenie stosownych ekspertyz, opinii, dokumentów, itp. z których będzie wynikać konieczność zmiany umowy.</w:t>
      </w:r>
    </w:p>
    <w:p w14:paraId="465599A5"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19.5.Wszelkie istotne zmiany treści umowy wymagają zgody obydwu stron i formy pisemnej w postaci aneksu pod rygorem nieważności.</w:t>
      </w:r>
    </w:p>
    <w:p w14:paraId="5CF41B38"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19.6. Wprowadzenie zmian nieistotnych w umowie wymagają formy pisemnej pod rygorem nieważności.</w:t>
      </w:r>
    </w:p>
    <w:p w14:paraId="1BC509BD"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19.7. Podpisanie aneksu do umowy wprowadzającego zmiany istotne powinno być poprzedzone, pod rygorem nieważności, sporządzeniem protokołu konieczności zawierającego uzasadnienie.</w:t>
      </w:r>
    </w:p>
    <w:p w14:paraId="71135BB1" w14:textId="77777777" w:rsidR="00D11F06" w:rsidRDefault="00D11F06" w:rsidP="00D11F06">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19.8. Konsekwencją zmiany umowy (aneksowania) może być w szczególności zmiana terminu zakończenia realizacji zadania.</w:t>
      </w:r>
    </w:p>
    <w:p w14:paraId="3A33E16A" w14:textId="77777777" w:rsidR="00354D4E" w:rsidRPr="00354D4E" w:rsidRDefault="00354D4E" w:rsidP="00354D4E">
      <w:pPr>
        <w:spacing w:line="276" w:lineRule="auto"/>
        <w:ind w:left="360"/>
        <w:jc w:val="both"/>
        <w:rPr>
          <w:rFonts w:ascii="Open Sans" w:hAnsi="Open Sans" w:cs="Open Sans"/>
          <w:color w:val="000000"/>
          <w:sz w:val="22"/>
          <w:szCs w:val="22"/>
        </w:rPr>
      </w:pPr>
    </w:p>
    <w:p w14:paraId="346B0E84" w14:textId="77777777" w:rsidR="000B5CCC" w:rsidRPr="006B743A" w:rsidRDefault="00B735DF" w:rsidP="00B735DF">
      <w:pPr>
        <w:spacing w:line="276" w:lineRule="auto"/>
        <w:ind w:left="360"/>
        <w:jc w:val="both"/>
        <w:rPr>
          <w:rFonts w:ascii="Open Sans" w:hAnsi="Open Sans" w:cs="Open Sans"/>
          <w:color w:val="000000"/>
          <w:sz w:val="22"/>
          <w:szCs w:val="22"/>
          <w:u w:val="single"/>
        </w:rPr>
      </w:pPr>
      <w:r w:rsidRPr="006B743A">
        <w:rPr>
          <w:rFonts w:ascii="Open Sans" w:hAnsi="Open Sans" w:cs="Open Sans"/>
          <w:color w:val="000000"/>
          <w:sz w:val="22"/>
          <w:szCs w:val="22"/>
        </w:rPr>
        <w:t>20.</w:t>
      </w:r>
      <w:r w:rsidRPr="006B743A">
        <w:rPr>
          <w:rFonts w:ascii="Open Sans" w:hAnsi="Open Sans" w:cs="Open Sans"/>
          <w:color w:val="000000"/>
          <w:sz w:val="22"/>
          <w:szCs w:val="22"/>
        </w:rPr>
        <w:tab/>
        <w:t xml:space="preserve"> </w:t>
      </w:r>
      <w:r w:rsidRPr="006B743A">
        <w:rPr>
          <w:rFonts w:ascii="Open Sans" w:hAnsi="Open Sans" w:cs="Open Sans"/>
          <w:color w:val="000000"/>
          <w:sz w:val="22"/>
          <w:szCs w:val="22"/>
          <w:u w:val="single"/>
        </w:rPr>
        <w:t>Wizja lokalna</w:t>
      </w:r>
    </w:p>
    <w:p w14:paraId="1B1C5709" w14:textId="40C831BB" w:rsidR="00B735DF" w:rsidRDefault="006B743A" w:rsidP="006B743A">
      <w:pPr>
        <w:spacing w:line="276" w:lineRule="auto"/>
        <w:jc w:val="both"/>
        <w:rPr>
          <w:rFonts w:ascii="Open Sans" w:hAnsi="Open Sans" w:cs="Open Sans"/>
          <w:color w:val="000000"/>
          <w:sz w:val="22"/>
          <w:szCs w:val="22"/>
        </w:rPr>
      </w:pPr>
      <w:r w:rsidRPr="006B743A">
        <w:rPr>
          <w:rFonts w:ascii="Open Sans" w:hAnsi="Open Sans" w:cs="Open Sans"/>
          <w:color w:val="000000"/>
          <w:sz w:val="22"/>
          <w:szCs w:val="22"/>
        </w:rPr>
        <w:t xml:space="preserve">   </w:t>
      </w:r>
      <w:r>
        <w:rPr>
          <w:rFonts w:ascii="Open Sans" w:hAnsi="Open Sans" w:cs="Open Sans"/>
          <w:color w:val="000000"/>
          <w:sz w:val="22"/>
          <w:szCs w:val="22"/>
        </w:rPr>
        <w:t xml:space="preserve">        </w:t>
      </w:r>
      <w:r w:rsidRPr="006B743A">
        <w:rPr>
          <w:rFonts w:ascii="Open Sans" w:hAnsi="Open Sans" w:cs="Open Sans"/>
          <w:color w:val="000000"/>
          <w:sz w:val="22"/>
          <w:szCs w:val="22"/>
        </w:rPr>
        <w:t xml:space="preserve"> </w:t>
      </w:r>
      <w:r w:rsidR="00B735DF" w:rsidRPr="006B743A">
        <w:rPr>
          <w:rFonts w:ascii="Open Sans" w:hAnsi="Open Sans" w:cs="Open Sans"/>
          <w:color w:val="000000"/>
          <w:sz w:val="22"/>
          <w:szCs w:val="22"/>
        </w:rPr>
        <w:t xml:space="preserve">Zamawiający informuje, że złożenie oferty nie musi być poprzedzone </w:t>
      </w:r>
      <w:r>
        <w:rPr>
          <w:rFonts w:ascii="Open Sans" w:hAnsi="Open Sans" w:cs="Open Sans"/>
          <w:color w:val="000000"/>
          <w:sz w:val="22"/>
          <w:szCs w:val="22"/>
        </w:rPr>
        <w:br/>
        <w:t xml:space="preserve">            </w:t>
      </w:r>
      <w:r w:rsidR="00B735DF" w:rsidRPr="006B743A">
        <w:rPr>
          <w:rFonts w:ascii="Open Sans" w:hAnsi="Open Sans" w:cs="Open Sans"/>
          <w:color w:val="000000"/>
          <w:sz w:val="22"/>
          <w:szCs w:val="22"/>
        </w:rPr>
        <w:t>odbyciem wizji lokalnej.</w:t>
      </w:r>
    </w:p>
    <w:p w14:paraId="5B28A162" w14:textId="77777777" w:rsidR="009B0F6A" w:rsidRPr="006B743A" w:rsidRDefault="009B0F6A" w:rsidP="006B743A">
      <w:pPr>
        <w:spacing w:line="276" w:lineRule="auto"/>
        <w:jc w:val="both"/>
        <w:rPr>
          <w:rFonts w:ascii="Open Sans" w:hAnsi="Open Sans" w:cs="Open Sans"/>
          <w:color w:val="000000"/>
          <w:sz w:val="22"/>
          <w:szCs w:val="22"/>
        </w:rPr>
      </w:pPr>
    </w:p>
    <w:p w14:paraId="22BB053E" w14:textId="0A18BE51" w:rsidR="00B735DF" w:rsidRPr="006B743A" w:rsidRDefault="00B735DF" w:rsidP="00B735DF">
      <w:pPr>
        <w:spacing w:line="276" w:lineRule="auto"/>
        <w:ind w:left="360"/>
        <w:jc w:val="both"/>
        <w:rPr>
          <w:rFonts w:ascii="Open Sans" w:hAnsi="Open Sans" w:cs="Open Sans"/>
          <w:color w:val="000000"/>
          <w:sz w:val="22"/>
          <w:szCs w:val="22"/>
          <w:u w:val="single"/>
        </w:rPr>
      </w:pPr>
      <w:r w:rsidRPr="006B743A">
        <w:rPr>
          <w:rFonts w:ascii="Open Sans" w:hAnsi="Open Sans" w:cs="Open Sans"/>
          <w:color w:val="000000"/>
          <w:sz w:val="22"/>
          <w:szCs w:val="22"/>
        </w:rPr>
        <w:t>21.</w:t>
      </w:r>
      <w:r w:rsidRPr="006B743A">
        <w:rPr>
          <w:rFonts w:ascii="Open Sans" w:hAnsi="Open Sans" w:cs="Open Sans"/>
          <w:color w:val="000000"/>
          <w:sz w:val="22"/>
          <w:szCs w:val="22"/>
        </w:rPr>
        <w:tab/>
      </w:r>
      <w:r w:rsidRPr="006B743A">
        <w:rPr>
          <w:rFonts w:ascii="Open Sans" w:hAnsi="Open Sans" w:cs="Open Sans"/>
          <w:color w:val="000000"/>
          <w:sz w:val="22"/>
          <w:szCs w:val="22"/>
          <w:u w:val="single"/>
        </w:rPr>
        <w:t>Podwykonawstwo.</w:t>
      </w:r>
    </w:p>
    <w:p w14:paraId="7BC4E699"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 xml:space="preserve">21.1. Wykonawca może powierzyć wykonanie części zamówienia podwykonawcom. </w:t>
      </w:r>
    </w:p>
    <w:p w14:paraId="4BCF7BEF"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21.2. Zamawiający nie zastrzega obowiązku osobistego wykonania przez Wykonawcę kluczowych części zamówienia .</w:t>
      </w:r>
    </w:p>
    <w:p w14:paraId="71D25F81"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21.3.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EA6D658" w14:textId="77777777" w:rsidR="00B735DF" w:rsidRDefault="00B735DF" w:rsidP="00B735DF">
      <w:pPr>
        <w:spacing w:line="276" w:lineRule="auto"/>
        <w:ind w:left="360"/>
        <w:jc w:val="both"/>
        <w:rPr>
          <w:rFonts w:ascii="Open Sans" w:hAnsi="Open Sans" w:cs="Open Sans"/>
          <w:b/>
          <w:bCs/>
          <w:color w:val="000000"/>
          <w:sz w:val="22"/>
          <w:szCs w:val="22"/>
        </w:rPr>
      </w:pPr>
    </w:p>
    <w:p w14:paraId="5179B8D2" w14:textId="77777777" w:rsidR="00B735DF" w:rsidRPr="00150E45" w:rsidRDefault="00B735DF" w:rsidP="00B735DF">
      <w:pPr>
        <w:spacing w:line="276" w:lineRule="auto"/>
        <w:ind w:left="360"/>
        <w:jc w:val="both"/>
        <w:rPr>
          <w:rFonts w:ascii="Open Sans" w:hAnsi="Open Sans" w:cs="Open Sans"/>
          <w:color w:val="000000"/>
          <w:sz w:val="22"/>
          <w:szCs w:val="22"/>
          <w:u w:val="single"/>
        </w:rPr>
      </w:pPr>
      <w:r w:rsidRPr="00150E45">
        <w:rPr>
          <w:rFonts w:ascii="Open Sans" w:hAnsi="Open Sans" w:cs="Open Sans"/>
          <w:color w:val="000000"/>
          <w:sz w:val="22"/>
          <w:szCs w:val="22"/>
          <w:u w:val="single"/>
        </w:rPr>
        <w:t>22.</w:t>
      </w:r>
      <w:r w:rsidRPr="00150E45">
        <w:rPr>
          <w:rFonts w:ascii="Open Sans" w:hAnsi="Open Sans" w:cs="Open Sans"/>
          <w:color w:val="000000"/>
          <w:sz w:val="22"/>
          <w:szCs w:val="22"/>
          <w:u w:val="single"/>
        </w:rPr>
        <w:tab/>
        <w:t>Środki ochrony prawnej.</w:t>
      </w:r>
    </w:p>
    <w:p w14:paraId="45B43BBC"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22.1. 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2E648745"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22.2.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1A63217"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22.3. Odwołanie przysługuje na:</w:t>
      </w:r>
    </w:p>
    <w:p w14:paraId="3FDC75E5"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22.3.1. niezgodną z przepisami ustawy czynność Zamawiającego, podjętą w postępowaniu o udzielenie zamówienia, w tym na projektowane postanowienie umowy;</w:t>
      </w:r>
    </w:p>
    <w:p w14:paraId="07A3AE5B"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lastRenderedPageBreak/>
        <w:t>22.3.2. zaniechanie czynności w postępowaniu o udzielenie zamówienia do której zamawiający był obowiązany na podstawie ustawy;</w:t>
      </w:r>
    </w:p>
    <w:p w14:paraId="2D649C92"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22.4. Odwołanie wnosi się do Prezesa Izby. Odwołujący przekazuje kopię odwołania zamawiającemu przed upływem terminu do wniesienia odwołania w taki sposób, aby mógł on zapoznać się z jego treścią przed upływem tego terminu.</w:t>
      </w:r>
    </w:p>
    <w:p w14:paraId="07D759C5" w14:textId="37D099BC"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 xml:space="preserve">22.5. Odwołanie wobec treści ogłoszenia lub treści SWZ wnosi się w terminie 5 dni </w:t>
      </w:r>
      <w:r w:rsidRPr="001954E1">
        <w:rPr>
          <w:rFonts w:ascii="Open Sans" w:hAnsi="Open Sans" w:cs="Open Sans"/>
          <w:color w:val="000000"/>
          <w:sz w:val="21"/>
          <w:szCs w:val="21"/>
        </w:rPr>
        <w:br/>
        <w:t>od dnia zamieszczenia ogłoszenia w Biuletynie Zamówień Publicznych lub treści SWZ na stronie internetowej prowadzonego postępowania.</w:t>
      </w:r>
    </w:p>
    <w:p w14:paraId="6B9B8E0A"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22.6. Odwołanie wnosi się w terminie:</w:t>
      </w:r>
    </w:p>
    <w:p w14:paraId="49A50DAB"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22.6.1. 5 dni od dnia przekazania informacji o czynności Zamawiającego stanowiącej podstawę jego wniesienia, jeżeli informacja została przekazana przy użyciu środków komunikacji elektronicznej,</w:t>
      </w:r>
    </w:p>
    <w:p w14:paraId="5C0A32A9"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22.6.2. 10 dni od dnia przekazania informacji o czynności Zamawiającego stanowiącej podstawę jego wniesienia., jeżeli informacja została przekazana w sposób inny niż określony w pkt 22.6.1.</w:t>
      </w:r>
    </w:p>
    <w:p w14:paraId="0E46598F"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3BE68676"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22.8. Na orzeczenie Izby oraz postanowienie Prezesa Izby, o którym mowa w art. 519 ust. 1 ustawy Pzp, stronom oraz uczestnikom postępowania odwoławczego przysługuje skarga do sądu.</w:t>
      </w:r>
    </w:p>
    <w:p w14:paraId="15C12999"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22.9. W postępowaniu toczącym się wskutek wniesienia skargi stosuje się odpowiednio przepisy ustawy z dnia 17 listopada 1964 roku Kodeks postępowania cywilnego o apelacji, jeżeli przepisy niniejszego rozdziału nie stanowią inaczej.</w:t>
      </w:r>
    </w:p>
    <w:p w14:paraId="2E65860F"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22.10. Skargę wnosi się do Sądu Okręgowego w Warszawie - sądu zamówień publicznych, zwanego dalej "sądem zamówień publicznych".</w:t>
      </w:r>
    </w:p>
    <w:p w14:paraId="07D4BF20"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07B4E1A8" w14:textId="77777777" w:rsidR="00B735DF" w:rsidRPr="001954E1" w:rsidRDefault="00B735DF" w:rsidP="00B735DF">
      <w:pPr>
        <w:spacing w:line="276" w:lineRule="auto"/>
        <w:ind w:left="360"/>
        <w:jc w:val="both"/>
        <w:rPr>
          <w:rFonts w:ascii="Open Sans" w:hAnsi="Open Sans" w:cs="Open Sans"/>
          <w:color w:val="000000"/>
          <w:sz w:val="21"/>
          <w:szCs w:val="21"/>
        </w:rPr>
      </w:pPr>
      <w:r w:rsidRPr="001954E1">
        <w:rPr>
          <w:rFonts w:ascii="Open Sans" w:hAnsi="Open Sans" w:cs="Open Sans"/>
          <w:color w:val="000000"/>
          <w:sz w:val="21"/>
          <w:szCs w:val="21"/>
        </w:rPr>
        <w:t>Złożenie skargi w placówce pocztowej operatora wyznaczonego w rozumieniu ustawy z dnia 23 listopada 2012 roku Prawo pocztowe jest równoznaczne z jej wniesieniem.</w:t>
      </w:r>
    </w:p>
    <w:p w14:paraId="414191E5" w14:textId="77777777" w:rsidR="00B735DF" w:rsidRPr="00C3148B" w:rsidRDefault="00B735DF" w:rsidP="00B735DF">
      <w:pPr>
        <w:spacing w:line="276" w:lineRule="auto"/>
        <w:ind w:left="360"/>
        <w:jc w:val="both"/>
        <w:rPr>
          <w:rFonts w:ascii="Open Sans" w:hAnsi="Open Sans" w:cs="Open Sans"/>
          <w:color w:val="000000"/>
          <w:sz w:val="21"/>
          <w:szCs w:val="21"/>
        </w:rPr>
      </w:pPr>
      <w:r w:rsidRPr="00C3148B">
        <w:rPr>
          <w:rFonts w:ascii="Open Sans" w:hAnsi="Open Sans" w:cs="Open Sans"/>
          <w:color w:val="000000"/>
          <w:sz w:val="21"/>
          <w:szCs w:val="21"/>
        </w:rPr>
        <w:t>22.12. Prezes Izby przekazuje skargę wraz z aktami postępowania odwoławczego do sądu zamówień publicznych w terminie 7 dni od dnia jej otrzymania.</w:t>
      </w:r>
    </w:p>
    <w:p w14:paraId="16E1B86B" w14:textId="77777777" w:rsidR="00C3148B" w:rsidRDefault="00C3148B" w:rsidP="00CA3AA5">
      <w:pPr>
        <w:jc w:val="both"/>
        <w:rPr>
          <w:rFonts w:ascii="Open Sans" w:hAnsi="Open Sans" w:cs="Open Sans"/>
          <w:b/>
          <w:bCs/>
          <w:color w:val="000000"/>
          <w:sz w:val="22"/>
          <w:szCs w:val="22"/>
        </w:rPr>
      </w:pPr>
    </w:p>
    <w:p w14:paraId="4A744FB6" w14:textId="1EDD68CF" w:rsidR="00B735DF" w:rsidRPr="009B0F6A" w:rsidRDefault="00B735DF" w:rsidP="002017C2">
      <w:pPr>
        <w:pStyle w:val="Akapitzlist"/>
        <w:numPr>
          <w:ilvl w:val="0"/>
          <w:numId w:val="15"/>
        </w:numPr>
        <w:spacing w:line="276" w:lineRule="auto"/>
        <w:jc w:val="both"/>
        <w:rPr>
          <w:rFonts w:ascii="Open Sans" w:hAnsi="Open Sans" w:cs="Open Sans"/>
          <w:b/>
          <w:bCs/>
          <w:color w:val="000000"/>
          <w:sz w:val="22"/>
          <w:szCs w:val="22"/>
          <w:u w:val="single"/>
        </w:rPr>
      </w:pPr>
      <w:r w:rsidRPr="009B0F6A">
        <w:rPr>
          <w:rFonts w:ascii="Open Sans" w:hAnsi="Open Sans" w:cs="Open Sans"/>
          <w:b/>
          <w:bCs/>
          <w:color w:val="000000"/>
          <w:sz w:val="22"/>
          <w:szCs w:val="22"/>
          <w:u w:val="single"/>
        </w:rPr>
        <w:t xml:space="preserve">Inne informacje </w:t>
      </w:r>
    </w:p>
    <w:p w14:paraId="6B22CDA2" w14:textId="05D21450"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 xml:space="preserve">Na podstawie art. 13 Rozporządzenia Parlamentu Europejskiego i Rady (UE) 2016/679 </w:t>
      </w:r>
      <w:r w:rsidR="00C3148B">
        <w:rPr>
          <w:rFonts w:ascii="Open Sans" w:hAnsi="Open Sans" w:cs="Open Sans"/>
          <w:color w:val="000000"/>
          <w:sz w:val="19"/>
          <w:szCs w:val="19"/>
        </w:rPr>
        <w:br/>
      </w:r>
      <w:r w:rsidRPr="00C3148B">
        <w:rPr>
          <w:rFonts w:ascii="Open Sans" w:hAnsi="Open Sans" w:cs="Open Sans"/>
          <w:color w:val="000000"/>
          <w:sz w:val="19"/>
          <w:szCs w:val="19"/>
        </w:rPr>
        <w:t>z dnia 27 kwietnia 2016 roku (RODO) uprzejmie informujemy, że:</w:t>
      </w:r>
    </w:p>
    <w:p w14:paraId="3137BBDC" w14:textId="676205B2"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1)</w:t>
      </w:r>
      <w:r w:rsidRPr="00C3148B">
        <w:rPr>
          <w:rFonts w:ascii="Open Sans" w:hAnsi="Open Sans" w:cs="Open Sans"/>
          <w:color w:val="000000"/>
          <w:sz w:val="19"/>
          <w:szCs w:val="19"/>
        </w:rPr>
        <w:tab/>
        <w:t>Informujemy, że Administratorem danych osobowych przetwarzanych</w:t>
      </w:r>
      <w:r w:rsidR="008E0BCF" w:rsidRPr="00C3148B">
        <w:rPr>
          <w:rFonts w:ascii="Open Sans" w:hAnsi="Open Sans" w:cs="Open Sans"/>
          <w:color w:val="000000"/>
          <w:sz w:val="19"/>
          <w:szCs w:val="19"/>
        </w:rPr>
        <w:t xml:space="preserve"> </w:t>
      </w:r>
      <w:r w:rsidRPr="00C3148B">
        <w:rPr>
          <w:rFonts w:ascii="Open Sans" w:hAnsi="Open Sans" w:cs="Open Sans"/>
          <w:color w:val="000000"/>
          <w:sz w:val="19"/>
          <w:szCs w:val="19"/>
        </w:rPr>
        <w:t xml:space="preserve">w Przedsiębiorstwie jest Przedsiębiorstwo Gospodarki Komunalnej Spółka z o.o. </w:t>
      </w:r>
    </w:p>
    <w:p w14:paraId="422EB213"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2)</w:t>
      </w:r>
      <w:r w:rsidRPr="00C3148B">
        <w:rPr>
          <w:rFonts w:ascii="Open Sans" w:hAnsi="Open Sans" w:cs="Open Sans"/>
          <w:color w:val="000000"/>
          <w:sz w:val="19"/>
          <w:szCs w:val="19"/>
        </w:rPr>
        <w:tab/>
        <w:t>Dokładne informacje dotyczące zasad przetwarzania danych osobowych znajdują się na stronie BIP Przedsiębiorstwa Gospodarki Komunalnej pod adresem: http://pgk.koszalin.ibip.pl/public/?id=216428</w:t>
      </w:r>
    </w:p>
    <w:p w14:paraId="147263DD"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lastRenderedPageBreak/>
        <w:t>3)</w:t>
      </w:r>
      <w:r w:rsidRPr="00C3148B">
        <w:rPr>
          <w:rFonts w:ascii="Open Sans" w:hAnsi="Open Sans" w:cs="Open Sans"/>
          <w:color w:val="000000"/>
          <w:sz w:val="19"/>
          <w:szCs w:val="19"/>
        </w:rPr>
        <w:tab/>
        <w:t>Pani/Pana dane osobowe przetwarzane będą na podstawie art. 6 ust. 1 lit. c RODO w celu związanym z przedmiotowym postępowaniem o udzielenie zamówienia publicznego;</w:t>
      </w:r>
    </w:p>
    <w:p w14:paraId="036DCA6A" w14:textId="24D120DD"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4)</w:t>
      </w:r>
      <w:r w:rsidRPr="00C3148B">
        <w:rPr>
          <w:rFonts w:ascii="Open Sans" w:hAnsi="Open Sans" w:cs="Open Sans"/>
          <w:color w:val="000000"/>
          <w:sz w:val="19"/>
          <w:szCs w:val="19"/>
        </w:rPr>
        <w:tab/>
        <w:t xml:space="preserve">odbiorcami Pani/Pana danych osobowych będą osoby lub podmioty, którym udostępniona zostanie dokumentacja postępowania w oparciu o art. 74 ustawy z dnia 11 września 2019 r. </w:t>
      </w:r>
      <w:r w:rsidR="00C3148B">
        <w:rPr>
          <w:rFonts w:ascii="Open Sans" w:hAnsi="Open Sans" w:cs="Open Sans"/>
          <w:color w:val="000000"/>
          <w:sz w:val="19"/>
          <w:szCs w:val="19"/>
        </w:rPr>
        <w:br/>
      </w:r>
      <w:r w:rsidRPr="00C3148B">
        <w:rPr>
          <w:rFonts w:ascii="Open Sans" w:hAnsi="Open Sans" w:cs="Open Sans"/>
          <w:color w:val="000000"/>
          <w:sz w:val="19"/>
          <w:szCs w:val="19"/>
        </w:rPr>
        <w:t>– Prawo zamówień publicznych (t.j. Dz. U. z 20</w:t>
      </w:r>
      <w:r w:rsidR="00136CE4" w:rsidRPr="00C3148B">
        <w:rPr>
          <w:rFonts w:ascii="Open Sans" w:hAnsi="Open Sans" w:cs="Open Sans"/>
          <w:color w:val="000000"/>
          <w:sz w:val="19"/>
          <w:szCs w:val="19"/>
        </w:rPr>
        <w:t>21</w:t>
      </w:r>
      <w:r w:rsidRPr="00C3148B">
        <w:rPr>
          <w:rFonts w:ascii="Open Sans" w:hAnsi="Open Sans" w:cs="Open Sans"/>
          <w:color w:val="000000"/>
          <w:sz w:val="19"/>
          <w:szCs w:val="19"/>
        </w:rPr>
        <w:t xml:space="preserve"> r., poz. </w:t>
      </w:r>
      <w:r w:rsidR="00136CE4" w:rsidRPr="00C3148B">
        <w:rPr>
          <w:rFonts w:ascii="Open Sans" w:hAnsi="Open Sans" w:cs="Open Sans"/>
          <w:color w:val="000000"/>
          <w:sz w:val="19"/>
          <w:szCs w:val="19"/>
        </w:rPr>
        <w:t>1129</w:t>
      </w:r>
      <w:r w:rsidR="00C3148B">
        <w:rPr>
          <w:rFonts w:ascii="Open Sans" w:hAnsi="Open Sans" w:cs="Open Sans"/>
          <w:color w:val="000000"/>
          <w:sz w:val="19"/>
          <w:szCs w:val="19"/>
        </w:rPr>
        <w:t xml:space="preserve"> </w:t>
      </w:r>
      <w:r w:rsidRPr="00C3148B">
        <w:rPr>
          <w:rFonts w:ascii="Open Sans" w:hAnsi="Open Sans" w:cs="Open Sans"/>
          <w:color w:val="000000"/>
          <w:sz w:val="19"/>
          <w:szCs w:val="19"/>
        </w:rPr>
        <w:t xml:space="preserve">z późn. zm.), dalej „ustawa Pzp”;  </w:t>
      </w:r>
    </w:p>
    <w:p w14:paraId="25FAEFAB"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5)</w:t>
      </w:r>
      <w:r w:rsidRPr="00C3148B">
        <w:rPr>
          <w:rFonts w:ascii="Open Sans" w:hAnsi="Open Sans" w:cs="Open Sans"/>
          <w:color w:val="000000"/>
          <w:sz w:val="19"/>
          <w:szCs w:val="19"/>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6C93E93"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6)</w:t>
      </w:r>
      <w:r w:rsidRPr="00C3148B">
        <w:rPr>
          <w:rFonts w:ascii="Open Sans" w:hAnsi="Open Sans" w:cs="Open Sans"/>
          <w:color w:val="000000"/>
          <w:sz w:val="19"/>
          <w:szCs w:val="19"/>
        </w:rPr>
        <w:tab/>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17263DF"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7)</w:t>
      </w:r>
      <w:r w:rsidRPr="00C3148B">
        <w:rPr>
          <w:rFonts w:ascii="Open Sans" w:hAnsi="Open Sans" w:cs="Open Sans"/>
          <w:color w:val="000000"/>
          <w:sz w:val="19"/>
          <w:szCs w:val="19"/>
        </w:rPr>
        <w:tab/>
        <w:t>w odniesieniu do Pani/Pana danych osobowych decyzje nie będą podejmowane w sposób zautomatyzowany;</w:t>
      </w:r>
    </w:p>
    <w:p w14:paraId="6C6E2D03"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8)</w:t>
      </w:r>
      <w:r w:rsidRPr="00C3148B">
        <w:rPr>
          <w:rFonts w:ascii="Open Sans" w:hAnsi="Open Sans" w:cs="Open Sans"/>
          <w:color w:val="000000"/>
          <w:sz w:val="19"/>
          <w:szCs w:val="19"/>
        </w:rPr>
        <w:tab/>
        <w:t>posiada Pani/Pan:</w:t>
      </w:r>
    </w:p>
    <w:p w14:paraId="59C1C579"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na podstawie art. 15 RODO prawo dostępu do danych osobowych Pani/Pana dotyczących;</w:t>
      </w:r>
    </w:p>
    <w:p w14:paraId="79C196AF"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na podstawie art. 16 RODO prawo do sprostowania Pani/Pana danych osobowych *;</w:t>
      </w:r>
    </w:p>
    <w:p w14:paraId="12BEAEB7"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 xml:space="preserve">na podstawie art. 18 RODO prawo żądania od administratora ograniczenia przetwarzania danych osobowych z zastrzeżeniem przypadków, o których mowa w art. 18 ust. 2 RODO **;  </w:t>
      </w:r>
    </w:p>
    <w:p w14:paraId="38414EC4"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prawo do wniesienia skargi do Prezesa Urzędu Ochrony Danych Osobowych, gdy uzna Pani/Pan, że przetwarzanie danych osobowych Pani/Pana dotyczących narusza przepisy RODO;</w:t>
      </w:r>
    </w:p>
    <w:p w14:paraId="4DFA35BC"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9)</w:t>
      </w:r>
      <w:r w:rsidRPr="00C3148B">
        <w:rPr>
          <w:rFonts w:ascii="Open Sans" w:hAnsi="Open Sans" w:cs="Open Sans"/>
          <w:color w:val="000000"/>
          <w:sz w:val="19"/>
          <w:szCs w:val="19"/>
        </w:rPr>
        <w:tab/>
        <w:t>nie przysługuje Pani/Panu:</w:t>
      </w:r>
    </w:p>
    <w:p w14:paraId="12EC3DEC"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w związku z art. 17 ust. 3 lit. b, d lub e RODO prawo do usunięcia danych osobowych;</w:t>
      </w:r>
    </w:p>
    <w:p w14:paraId="0C104B4C"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prawo do przenoszenia danych osobowych, o którym mowa w art. 20 RODO;</w:t>
      </w:r>
    </w:p>
    <w:p w14:paraId="68255DCD"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w:t>
      </w:r>
      <w:r w:rsidRPr="00C3148B">
        <w:rPr>
          <w:rFonts w:ascii="Open Sans" w:hAnsi="Open Sans" w:cs="Open Sans"/>
          <w:color w:val="000000"/>
          <w:sz w:val="19"/>
          <w:szCs w:val="19"/>
        </w:rPr>
        <w:tab/>
        <w:t>na podstawie art. 21 RODO prawo sprzeciwu, wobec przetwarzania danych osobowych, gdyż podstawą prawną przetwarzania Pani/Pana danych osobowych jest art. 6 ust. 1 lit. c RODO;</w:t>
      </w:r>
    </w:p>
    <w:p w14:paraId="7C8C6E57" w14:textId="77777777" w:rsidR="00B735DF" w:rsidRPr="00C3148B" w:rsidRDefault="00B735DF" w:rsidP="00B735DF">
      <w:pPr>
        <w:spacing w:line="276" w:lineRule="auto"/>
        <w:ind w:left="360"/>
        <w:jc w:val="both"/>
        <w:rPr>
          <w:rFonts w:ascii="Open Sans" w:hAnsi="Open Sans" w:cs="Open Sans"/>
          <w:color w:val="000000"/>
          <w:sz w:val="19"/>
          <w:szCs w:val="19"/>
        </w:rPr>
      </w:pPr>
      <w:r w:rsidRPr="00C3148B">
        <w:rPr>
          <w:rFonts w:ascii="Open Sans" w:hAnsi="Open Sans" w:cs="Open Sans"/>
          <w:color w:val="000000"/>
          <w:sz w:val="19"/>
          <w:szCs w:val="19"/>
        </w:rPr>
        <w:t>10)</w:t>
      </w:r>
      <w:r w:rsidRPr="00C3148B">
        <w:rPr>
          <w:rFonts w:ascii="Open Sans" w:hAnsi="Open Sans" w:cs="Open Sans"/>
          <w:color w:val="000000"/>
          <w:sz w:val="19"/>
          <w:szCs w:val="19"/>
        </w:rPr>
        <w:tab/>
        <w:t>Pani/Pana dane osobowe nie będą przekazywane do państw trzecich lub organizacji międzynarodowych.</w:t>
      </w:r>
    </w:p>
    <w:p w14:paraId="3271FCE3" w14:textId="77777777" w:rsidR="00B735DF" w:rsidRDefault="00B735DF" w:rsidP="00B735DF">
      <w:pPr>
        <w:spacing w:line="276" w:lineRule="auto"/>
        <w:ind w:left="360"/>
        <w:jc w:val="both"/>
        <w:rPr>
          <w:rFonts w:ascii="Open Sans" w:hAnsi="Open Sans" w:cs="Open Sans"/>
          <w:color w:val="000000"/>
          <w:sz w:val="22"/>
          <w:szCs w:val="22"/>
        </w:rPr>
      </w:pPr>
      <w:r>
        <w:rPr>
          <w:rFonts w:ascii="Open Sans" w:hAnsi="Open Sans" w:cs="Open Sans"/>
          <w:color w:val="000000"/>
          <w:sz w:val="22"/>
          <w:szCs w:val="22"/>
        </w:rPr>
        <w:t>______________________</w:t>
      </w:r>
    </w:p>
    <w:p w14:paraId="34E917AB" w14:textId="518C241F" w:rsidR="00B735DF" w:rsidRPr="00C3148B" w:rsidRDefault="00B735DF" w:rsidP="009A7279">
      <w:pPr>
        <w:spacing w:line="276" w:lineRule="auto"/>
        <w:ind w:left="360"/>
        <w:jc w:val="both"/>
        <w:rPr>
          <w:rFonts w:ascii="Open Sans" w:hAnsi="Open Sans" w:cs="Open Sans"/>
          <w:color w:val="000000"/>
          <w:sz w:val="15"/>
          <w:szCs w:val="15"/>
        </w:rPr>
      </w:pPr>
      <w:r w:rsidRPr="00C3148B">
        <w:rPr>
          <w:rFonts w:ascii="Open Sans" w:hAnsi="Open Sans" w:cs="Open Sans"/>
          <w:color w:val="000000"/>
          <w:sz w:val="15"/>
          <w:szCs w:val="15"/>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7E7942E" w14:textId="54C2F885" w:rsidR="00612A3F" w:rsidRPr="00C3148B" w:rsidRDefault="00B735DF" w:rsidP="004A763D">
      <w:pPr>
        <w:spacing w:line="276" w:lineRule="auto"/>
        <w:ind w:left="360"/>
        <w:jc w:val="both"/>
        <w:rPr>
          <w:rFonts w:ascii="Open Sans" w:hAnsi="Open Sans" w:cs="Open Sans"/>
          <w:color w:val="000000"/>
          <w:sz w:val="15"/>
          <w:szCs w:val="15"/>
        </w:rPr>
      </w:pPr>
      <w:r w:rsidRPr="00C3148B">
        <w:rPr>
          <w:rFonts w:ascii="Open Sans" w:hAnsi="Open Sans" w:cs="Open Sans"/>
          <w:color w:val="000000"/>
          <w:sz w:val="15"/>
          <w:szCs w:val="15"/>
        </w:rPr>
        <w:t xml:space="preserve">** Wyjaśnienie: prawo do ograniczenia przetwarzania nie ma zastosowania w odniesieniu do przechowywania, </w:t>
      </w:r>
      <w:r w:rsidRPr="00C3148B">
        <w:rPr>
          <w:rFonts w:ascii="Open Sans" w:hAnsi="Open Sans" w:cs="Open Sans"/>
          <w:color w:val="000000"/>
          <w:sz w:val="15"/>
          <w:szCs w:val="15"/>
        </w:rPr>
        <w:br/>
        <w:t>w celu zapewnienia korzystania ze środków ochrony prawnej lub w celu ochrony praw innej osoby fizycznej lub prawnej, lub z uwagi na ważne względy interesu publicznego Unii Europejskiej lub państwa członkowskiego.</w:t>
      </w:r>
    </w:p>
    <w:p w14:paraId="5B5C4D14" w14:textId="7F05E7AE" w:rsidR="00612A3F" w:rsidRPr="00C3148B" w:rsidRDefault="00612A3F" w:rsidP="00156AF7">
      <w:pPr>
        <w:jc w:val="center"/>
        <w:rPr>
          <w:rFonts w:ascii="Open Sans" w:hAnsi="Open Sans" w:cs="Open Sans"/>
          <w:b/>
          <w:bCs/>
          <w:sz w:val="15"/>
          <w:szCs w:val="15"/>
        </w:rPr>
      </w:pPr>
    </w:p>
    <w:p w14:paraId="2096023D" w14:textId="35E093BC" w:rsidR="00612A3F" w:rsidRDefault="00612A3F" w:rsidP="00156AF7">
      <w:pPr>
        <w:jc w:val="center"/>
        <w:rPr>
          <w:rFonts w:ascii="Open Sans" w:hAnsi="Open Sans" w:cs="Open Sans"/>
          <w:b/>
          <w:bCs/>
          <w:sz w:val="22"/>
          <w:szCs w:val="22"/>
        </w:rPr>
      </w:pPr>
    </w:p>
    <w:p w14:paraId="7742EE16" w14:textId="5DB4C052" w:rsidR="000455AE" w:rsidRDefault="000455AE" w:rsidP="00C3148B">
      <w:pPr>
        <w:rPr>
          <w:rFonts w:ascii="Open Sans" w:hAnsi="Open Sans" w:cs="Open Sans"/>
          <w:b/>
          <w:bCs/>
          <w:sz w:val="22"/>
          <w:szCs w:val="22"/>
        </w:rPr>
      </w:pPr>
    </w:p>
    <w:sectPr w:rsidR="000455AE" w:rsidSect="00B078EB">
      <w:footerReference w:type="default" r:id="rId18"/>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220E7" w14:textId="77777777" w:rsidR="00A45569" w:rsidRDefault="00A45569" w:rsidP="00B735DF">
      <w:r>
        <w:separator/>
      </w:r>
    </w:p>
  </w:endnote>
  <w:endnote w:type="continuationSeparator" w:id="0">
    <w:p w14:paraId="70484CA7" w14:textId="77777777" w:rsidR="00A45569" w:rsidRDefault="00A45569" w:rsidP="00B73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049367"/>
      <w:docPartObj>
        <w:docPartGallery w:val="Page Numbers (Bottom of Page)"/>
        <w:docPartUnique/>
      </w:docPartObj>
    </w:sdtPr>
    <w:sdtEndPr/>
    <w:sdtContent>
      <w:p w14:paraId="2BDC36F2" w14:textId="1455C9D0" w:rsidR="00B735DF" w:rsidRDefault="00B735DF">
        <w:pPr>
          <w:pStyle w:val="Stopka"/>
          <w:jc w:val="center"/>
        </w:pPr>
        <w:r>
          <w:fldChar w:fldCharType="begin"/>
        </w:r>
        <w:r>
          <w:instrText>PAGE   \* MERGEFORMAT</w:instrText>
        </w:r>
        <w:r>
          <w:fldChar w:fldCharType="separate"/>
        </w:r>
        <w:r>
          <w:t>2</w:t>
        </w:r>
        <w:r>
          <w:fldChar w:fldCharType="end"/>
        </w:r>
      </w:p>
    </w:sdtContent>
  </w:sdt>
  <w:p w14:paraId="236E32F6" w14:textId="77777777" w:rsidR="00B735DF" w:rsidRDefault="00B735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6076" w14:textId="77777777" w:rsidR="00A45569" w:rsidRDefault="00A45569" w:rsidP="00B735DF">
      <w:r>
        <w:separator/>
      </w:r>
    </w:p>
  </w:footnote>
  <w:footnote w:type="continuationSeparator" w:id="0">
    <w:p w14:paraId="399E285B" w14:textId="77777777" w:rsidR="00A45569" w:rsidRDefault="00A45569" w:rsidP="00B735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b w:val="0"/>
        <w:bCs w:val="0"/>
        <w:sz w:val="22"/>
        <w:szCs w:val="22"/>
      </w:rPr>
    </w:lvl>
    <w:lvl w:ilvl="2">
      <w:start w:val="1"/>
      <w:numFmt w:val="decimal"/>
      <w:lvlText w:val="%1.%2.%3."/>
      <w:lvlJc w:val="left"/>
      <w:pPr>
        <w:tabs>
          <w:tab w:val="num" w:pos="0"/>
        </w:tabs>
        <w:ind w:left="1286" w:hanging="720"/>
      </w:pPr>
      <w:rPr>
        <w:b/>
        <w:sz w:val="24"/>
      </w:rPr>
    </w:lvl>
    <w:lvl w:ilvl="3">
      <w:start w:val="1"/>
      <w:numFmt w:val="decimal"/>
      <w:lvlText w:val="%1.%2.%3.%4."/>
      <w:lvlJc w:val="left"/>
      <w:pPr>
        <w:tabs>
          <w:tab w:val="num" w:pos="0"/>
        </w:tabs>
        <w:ind w:left="1929" w:hanging="1080"/>
      </w:pPr>
      <w:rPr>
        <w:b/>
        <w:sz w:val="24"/>
      </w:rPr>
    </w:lvl>
    <w:lvl w:ilvl="4">
      <w:start w:val="1"/>
      <w:numFmt w:val="decimal"/>
      <w:lvlText w:val="%1.%2.%3.%4.%5."/>
      <w:lvlJc w:val="left"/>
      <w:pPr>
        <w:tabs>
          <w:tab w:val="num" w:pos="0"/>
        </w:tabs>
        <w:ind w:left="2572" w:hanging="1440"/>
      </w:pPr>
      <w:rPr>
        <w:b/>
        <w:sz w:val="24"/>
      </w:rPr>
    </w:lvl>
    <w:lvl w:ilvl="5">
      <w:start w:val="1"/>
      <w:numFmt w:val="decimal"/>
      <w:lvlText w:val="%1.%2.%3.%4.%5.%6."/>
      <w:lvlJc w:val="left"/>
      <w:pPr>
        <w:tabs>
          <w:tab w:val="num" w:pos="0"/>
        </w:tabs>
        <w:ind w:left="2855" w:hanging="1440"/>
      </w:pPr>
      <w:rPr>
        <w:b/>
        <w:sz w:val="24"/>
      </w:rPr>
    </w:lvl>
    <w:lvl w:ilvl="6">
      <w:start w:val="1"/>
      <w:numFmt w:val="decimal"/>
      <w:lvlText w:val="%1.%2.%3.%4.%5.%6.%7."/>
      <w:lvlJc w:val="left"/>
      <w:pPr>
        <w:tabs>
          <w:tab w:val="num" w:pos="0"/>
        </w:tabs>
        <w:ind w:left="3498" w:hanging="1800"/>
      </w:pPr>
      <w:rPr>
        <w:b/>
        <w:sz w:val="24"/>
      </w:rPr>
    </w:lvl>
    <w:lvl w:ilvl="7">
      <w:start w:val="1"/>
      <w:numFmt w:val="decimal"/>
      <w:lvlText w:val="%1.%2.%3.%4.%5.%6.%7.%8."/>
      <w:lvlJc w:val="left"/>
      <w:pPr>
        <w:tabs>
          <w:tab w:val="num" w:pos="0"/>
        </w:tabs>
        <w:ind w:left="4141" w:hanging="2160"/>
      </w:pPr>
      <w:rPr>
        <w:b/>
        <w:sz w:val="24"/>
      </w:rPr>
    </w:lvl>
    <w:lvl w:ilvl="8">
      <w:start w:val="1"/>
      <w:numFmt w:val="decimal"/>
      <w:lvlText w:val="%1.%2.%3.%4.%5.%6.%7.%8.%9."/>
      <w:lvlJc w:val="left"/>
      <w:pPr>
        <w:tabs>
          <w:tab w:val="num" w:pos="0"/>
        </w:tabs>
        <w:ind w:left="4424" w:hanging="2160"/>
      </w:pPr>
      <w:rPr>
        <w:b/>
        <w:sz w:val="24"/>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2" w15:restartNumberingAfterBreak="0">
    <w:nsid w:val="00000004"/>
    <w:multiLevelType w:val="multilevel"/>
    <w:tmpl w:val="00000004"/>
    <w:name w:val="WW8Num5"/>
    <w:lvl w:ilvl="0">
      <w:start w:val="12"/>
      <w:numFmt w:val="decimal"/>
      <w:lvlText w:val="%1."/>
      <w:lvlJc w:val="left"/>
      <w:pPr>
        <w:tabs>
          <w:tab w:val="num" w:pos="0"/>
        </w:tabs>
        <w:ind w:left="552" w:hanging="552"/>
      </w:pPr>
    </w:lvl>
    <w:lvl w:ilvl="1">
      <w:start w:val="1"/>
      <w:numFmt w:val="decimal"/>
      <w:lvlText w:val="%1.%2."/>
      <w:lvlJc w:val="left"/>
      <w:pPr>
        <w:tabs>
          <w:tab w:val="num" w:pos="0"/>
        </w:tabs>
        <w:ind w:left="720" w:hanging="720"/>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4"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b w:val="0"/>
        <w:bCs/>
        <w:lang w:eastAsia="ar-SA"/>
      </w:rPr>
    </w:lvl>
    <w:lvl w:ilvl="2">
      <w:start w:val="1"/>
      <w:numFmt w:val="decimal"/>
      <w:lvlText w:val="%1.%2.%3."/>
      <w:lvlJc w:val="left"/>
      <w:pPr>
        <w:tabs>
          <w:tab w:val="num" w:pos="0"/>
        </w:tabs>
        <w:ind w:left="1080" w:hanging="720"/>
      </w:pPr>
      <w:rPr>
        <w:rFonts w:eastAsia="Calibri"/>
        <w:b/>
      </w:rPr>
    </w:lvl>
    <w:lvl w:ilvl="3">
      <w:start w:val="1"/>
      <w:numFmt w:val="decimal"/>
      <w:lvlText w:val="%1.%2.%3.%4."/>
      <w:lvlJc w:val="left"/>
      <w:pPr>
        <w:tabs>
          <w:tab w:val="num" w:pos="0"/>
        </w:tabs>
        <w:ind w:left="1440" w:hanging="1080"/>
      </w:pPr>
      <w:rPr>
        <w:rFonts w:eastAsia="Calibri"/>
        <w:b/>
      </w:rPr>
    </w:lvl>
    <w:lvl w:ilvl="4">
      <w:start w:val="1"/>
      <w:numFmt w:val="decimal"/>
      <w:lvlText w:val="%1.%2.%3.%4.%5."/>
      <w:lvlJc w:val="left"/>
      <w:pPr>
        <w:tabs>
          <w:tab w:val="num" w:pos="0"/>
        </w:tabs>
        <w:ind w:left="1440" w:hanging="1080"/>
      </w:pPr>
      <w:rPr>
        <w:rFonts w:eastAsia="Calibri"/>
        <w:b/>
      </w:rPr>
    </w:lvl>
    <w:lvl w:ilvl="5">
      <w:start w:val="1"/>
      <w:numFmt w:val="decimal"/>
      <w:lvlText w:val="%1.%2.%3.%4.%5.%6."/>
      <w:lvlJc w:val="left"/>
      <w:pPr>
        <w:tabs>
          <w:tab w:val="num" w:pos="0"/>
        </w:tabs>
        <w:ind w:left="1800" w:hanging="1440"/>
      </w:pPr>
      <w:rPr>
        <w:rFonts w:eastAsia="Calibri"/>
        <w:b/>
      </w:rPr>
    </w:lvl>
    <w:lvl w:ilvl="6">
      <w:start w:val="1"/>
      <w:numFmt w:val="decimal"/>
      <w:lvlText w:val="%1.%2.%3.%4.%5.%6.%7."/>
      <w:lvlJc w:val="left"/>
      <w:pPr>
        <w:tabs>
          <w:tab w:val="num" w:pos="0"/>
        </w:tabs>
        <w:ind w:left="1800" w:hanging="1440"/>
      </w:pPr>
      <w:rPr>
        <w:rFonts w:eastAsia="Calibri"/>
        <w:b/>
      </w:rPr>
    </w:lvl>
    <w:lvl w:ilvl="7">
      <w:start w:val="1"/>
      <w:numFmt w:val="decimal"/>
      <w:lvlText w:val="%1.%2.%3.%4.%5.%6.%7.%8."/>
      <w:lvlJc w:val="left"/>
      <w:pPr>
        <w:tabs>
          <w:tab w:val="num" w:pos="0"/>
        </w:tabs>
        <w:ind w:left="2160" w:hanging="1800"/>
      </w:pPr>
      <w:rPr>
        <w:rFonts w:eastAsia="Calibri"/>
        <w:b/>
      </w:rPr>
    </w:lvl>
    <w:lvl w:ilvl="8">
      <w:start w:val="1"/>
      <w:numFmt w:val="decimal"/>
      <w:lvlText w:val="%1.%2.%3.%4.%5.%6.%7.%8.%9."/>
      <w:lvlJc w:val="left"/>
      <w:pPr>
        <w:tabs>
          <w:tab w:val="num" w:pos="0"/>
        </w:tabs>
        <w:ind w:left="2160" w:hanging="1800"/>
      </w:pPr>
      <w:rPr>
        <w:rFonts w:eastAsia="Calibri"/>
        <w:b/>
      </w:rPr>
    </w:lvl>
  </w:abstractNum>
  <w:abstractNum w:abstractNumId="5"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b w:val="0"/>
        <w:bCs/>
      </w:rPr>
    </w:lvl>
    <w:lvl w:ilvl="2">
      <w:start w:val="1"/>
      <w:numFmt w:val="decimal"/>
      <w:lvlText w:val="%1.%2.%3."/>
      <w:lvlJc w:val="left"/>
      <w:pPr>
        <w:tabs>
          <w:tab w:val="num" w:pos="0"/>
        </w:tabs>
        <w:ind w:left="1080" w:hanging="720"/>
      </w:pPr>
      <w:rPr>
        <w:rFonts w:eastAsia="Times New Roman"/>
        <w:b/>
      </w:rPr>
    </w:lvl>
    <w:lvl w:ilvl="3">
      <w:start w:val="1"/>
      <w:numFmt w:val="decimal"/>
      <w:lvlText w:val="%1.%2.%3.%4."/>
      <w:lvlJc w:val="left"/>
      <w:pPr>
        <w:tabs>
          <w:tab w:val="num" w:pos="0"/>
        </w:tabs>
        <w:ind w:left="1440" w:hanging="1080"/>
      </w:pPr>
      <w:rPr>
        <w:rFonts w:eastAsia="Times New Roman"/>
        <w:b/>
      </w:rPr>
    </w:lvl>
    <w:lvl w:ilvl="4">
      <w:start w:val="1"/>
      <w:numFmt w:val="decimal"/>
      <w:lvlText w:val="%1.%2.%3.%4.%5."/>
      <w:lvlJc w:val="left"/>
      <w:pPr>
        <w:tabs>
          <w:tab w:val="num" w:pos="0"/>
        </w:tabs>
        <w:ind w:left="1440" w:hanging="1080"/>
      </w:pPr>
      <w:rPr>
        <w:rFonts w:eastAsia="Times New Roman"/>
        <w:b/>
      </w:rPr>
    </w:lvl>
    <w:lvl w:ilvl="5">
      <w:start w:val="1"/>
      <w:numFmt w:val="decimal"/>
      <w:lvlText w:val="%1.%2.%3.%4.%5.%6."/>
      <w:lvlJc w:val="left"/>
      <w:pPr>
        <w:tabs>
          <w:tab w:val="num" w:pos="0"/>
        </w:tabs>
        <w:ind w:left="1800" w:hanging="1440"/>
      </w:pPr>
      <w:rPr>
        <w:rFonts w:eastAsia="Times New Roman"/>
        <w:b/>
      </w:rPr>
    </w:lvl>
    <w:lvl w:ilvl="6">
      <w:start w:val="1"/>
      <w:numFmt w:val="decimal"/>
      <w:lvlText w:val="%1.%2.%3.%4.%5.%6.%7."/>
      <w:lvlJc w:val="left"/>
      <w:pPr>
        <w:tabs>
          <w:tab w:val="num" w:pos="0"/>
        </w:tabs>
        <w:ind w:left="1800" w:hanging="1440"/>
      </w:pPr>
      <w:rPr>
        <w:rFonts w:eastAsia="Times New Roman"/>
        <w:b/>
      </w:rPr>
    </w:lvl>
    <w:lvl w:ilvl="7">
      <w:start w:val="1"/>
      <w:numFmt w:val="decimal"/>
      <w:lvlText w:val="%1.%2.%3.%4.%5.%6.%7.%8."/>
      <w:lvlJc w:val="left"/>
      <w:pPr>
        <w:tabs>
          <w:tab w:val="num" w:pos="0"/>
        </w:tabs>
        <w:ind w:left="2160" w:hanging="1800"/>
      </w:pPr>
      <w:rPr>
        <w:rFonts w:eastAsia="Times New Roman"/>
        <w:b/>
      </w:rPr>
    </w:lvl>
    <w:lvl w:ilvl="8">
      <w:start w:val="1"/>
      <w:numFmt w:val="decimal"/>
      <w:lvlText w:val="%1.%2.%3.%4.%5.%6.%7.%8.%9."/>
      <w:lvlJc w:val="left"/>
      <w:pPr>
        <w:tabs>
          <w:tab w:val="num" w:pos="0"/>
        </w:tabs>
        <w:ind w:left="2160" w:hanging="1800"/>
      </w:pPr>
      <w:rPr>
        <w:rFonts w:eastAsia="Times New Roman"/>
        <w:b/>
      </w:rPr>
    </w:lvl>
  </w:abstractNum>
  <w:abstractNum w:abstractNumId="6"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b w:val="0"/>
        <w:bCs/>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440" w:hanging="108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800" w:hanging="144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2160" w:hanging="1800"/>
      </w:pPr>
      <w:rPr>
        <w:b/>
      </w:rPr>
    </w:lvl>
    <w:lvl w:ilvl="8">
      <w:start w:val="1"/>
      <w:numFmt w:val="decimal"/>
      <w:lvlText w:val="%1.%2.%3.%4.%5.%6.%7.%8.%9."/>
      <w:lvlJc w:val="left"/>
      <w:pPr>
        <w:tabs>
          <w:tab w:val="num" w:pos="0"/>
        </w:tabs>
        <w:ind w:left="2160" w:hanging="1800"/>
      </w:pPr>
      <w:rPr>
        <w:b/>
      </w:rPr>
    </w:lvl>
  </w:abstractNum>
  <w:abstractNum w:abstractNumId="7" w15:restartNumberingAfterBreak="0">
    <w:nsid w:val="0000000F"/>
    <w:multiLevelType w:val="multilevel"/>
    <w:tmpl w:val="0000000F"/>
    <w:name w:val="WW8Num18"/>
    <w:lvl w:ilvl="0">
      <w:start w:val="11"/>
      <w:numFmt w:val="decimal"/>
      <w:lvlText w:val="%1."/>
      <w:lvlJc w:val="left"/>
      <w:pPr>
        <w:tabs>
          <w:tab w:val="num" w:pos="0"/>
        </w:tabs>
        <w:ind w:left="552" w:hanging="552"/>
      </w:pPr>
      <w:rPr>
        <w:b/>
      </w:rPr>
    </w:lvl>
    <w:lvl w:ilvl="1">
      <w:start w:val="1"/>
      <w:numFmt w:val="decimal"/>
      <w:lvlText w:val="%1.%2."/>
      <w:lvlJc w:val="left"/>
      <w:pPr>
        <w:tabs>
          <w:tab w:val="num" w:pos="0"/>
        </w:tabs>
        <w:ind w:left="1004" w:hanging="720"/>
      </w:pPr>
      <w:rPr>
        <w:rFonts w:cs="Open Sans"/>
        <w:b w:val="0"/>
        <w:bCs/>
      </w:rPr>
    </w:lvl>
    <w:lvl w:ilvl="2">
      <w:start w:val="1"/>
      <w:numFmt w:val="decimal"/>
      <w:lvlText w:val="%1.%2.%3."/>
      <w:lvlJc w:val="left"/>
      <w:pPr>
        <w:tabs>
          <w:tab w:val="num" w:pos="0"/>
        </w:tabs>
        <w:ind w:left="1288" w:hanging="720"/>
      </w:pPr>
      <w:rPr>
        <w:b/>
      </w:rPr>
    </w:lvl>
    <w:lvl w:ilvl="3">
      <w:start w:val="1"/>
      <w:numFmt w:val="decimal"/>
      <w:lvlText w:val="%1.%2.%3.%4."/>
      <w:lvlJc w:val="left"/>
      <w:pPr>
        <w:tabs>
          <w:tab w:val="num" w:pos="0"/>
        </w:tabs>
        <w:ind w:left="1932" w:hanging="1080"/>
      </w:pPr>
      <w:rPr>
        <w:b/>
      </w:rPr>
    </w:lvl>
    <w:lvl w:ilvl="4">
      <w:start w:val="1"/>
      <w:numFmt w:val="decimal"/>
      <w:lvlText w:val="%1.%2.%3.%4.%5."/>
      <w:lvlJc w:val="left"/>
      <w:pPr>
        <w:tabs>
          <w:tab w:val="num" w:pos="0"/>
        </w:tabs>
        <w:ind w:left="2216" w:hanging="1080"/>
      </w:pPr>
      <w:rPr>
        <w:b/>
      </w:rPr>
    </w:lvl>
    <w:lvl w:ilvl="5">
      <w:start w:val="1"/>
      <w:numFmt w:val="decimal"/>
      <w:lvlText w:val="%1.%2.%3.%4.%5.%6."/>
      <w:lvlJc w:val="left"/>
      <w:pPr>
        <w:tabs>
          <w:tab w:val="num" w:pos="0"/>
        </w:tabs>
        <w:ind w:left="2860" w:hanging="1440"/>
      </w:pPr>
      <w:rPr>
        <w:b/>
      </w:rPr>
    </w:lvl>
    <w:lvl w:ilvl="6">
      <w:start w:val="1"/>
      <w:numFmt w:val="decimal"/>
      <w:lvlText w:val="%1.%2.%3.%4.%5.%6.%7."/>
      <w:lvlJc w:val="left"/>
      <w:pPr>
        <w:tabs>
          <w:tab w:val="num" w:pos="0"/>
        </w:tabs>
        <w:ind w:left="3144" w:hanging="1440"/>
      </w:pPr>
      <w:rPr>
        <w:b/>
      </w:rPr>
    </w:lvl>
    <w:lvl w:ilvl="7">
      <w:start w:val="1"/>
      <w:numFmt w:val="decimal"/>
      <w:lvlText w:val="%1.%2.%3.%4.%5.%6.%7.%8."/>
      <w:lvlJc w:val="left"/>
      <w:pPr>
        <w:tabs>
          <w:tab w:val="num" w:pos="0"/>
        </w:tabs>
        <w:ind w:left="3788" w:hanging="1800"/>
      </w:pPr>
      <w:rPr>
        <w:b/>
      </w:rPr>
    </w:lvl>
    <w:lvl w:ilvl="8">
      <w:start w:val="1"/>
      <w:numFmt w:val="decimal"/>
      <w:lvlText w:val="%1.%2.%3.%4.%5.%6.%7.%8.%9."/>
      <w:lvlJc w:val="left"/>
      <w:pPr>
        <w:tabs>
          <w:tab w:val="num" w:pos="0"/>
        </w:tabs>
        <w:ind w:left="4072" w:hanging="1800"/>
      </w:pPr>
      <w:rPr>
        <w:b/>
      </w:rPr>
    </w:lvl>
  </w:abstractNum>
  <w:abstractNum w:abstractNumId="8"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b/>
      </w:rPr>
    </w:lvl>
  </w:abstractNum>
  <w:abstractNum w:abstractNumId="10" w15:restartNumberingAfterBreak="0">
    <w:nsid w:val="00000014"/>
    <w:multiLevelType w:val="multilevel"/>
    <w:tmpl w:val="00000014"/>
    <w:name w:val="WW8Num25"/>
    <w:lvl w:ilvl="0">
      <w:start w:val="1"/>
      <w:numFmt w:val="decimal"/>
      <w:lvlText w:val="%1."/>
      <w:lvlJc w:val="left"/>
      <w:pPr>
        <w:tabs>
          <w:tab w:val="num" w:pos="0"/>
        </w:tabs>
        <w:ind w:left="720" w:hanging="360"/>
      </w:pPr>
      <w:rPr>
        <w:b/>
        <w:bCs/>
        <w:sz w:val="24"/>
        <w:szCs w:val="24"/>
        <w:lang w:eastAsia="pl-PL"/>
      </w:rPr>
    </w:lvl>
    <w:lvl w:ilvl="1">
      <w:start w:val="1"/>
      <w:numFmt w:val="decimal"/>
      <w:lvlText w:val="%1.%2."/>
      <w:lvlJc w:val="left"/>
      <w:pPr>
        <w:tabs>
          <w:tab w:val="num" w:pos="708"/>
        </w:tabs>
        <w:ind w:left="1440" w:hanging="720"/>
      </w:pPr>
      <w:rPr>
        <w:rFonts w:eastAsia="Times New Roman" w:cs="Open Sans"/>
        <w:b w:val="0"/>
        <w:bCs/>
      </w:rPr>
    </w:lvl>
    <w:lvl w:ilvl="2">
      <w:start w:val="1"/>
      <w:numFmt w:val="decimal"/>
      <w:lvlText w:val="%1.%2.%3."/>
      <w:lvlJc w:val="left"/>
      <w:pPr>
        <w:tabs>
          <w:tab w:val="num" w:pos="0"/>
        </w:tabs>
        <w:ind w:left="1800" w:hanging="720"/>
      </w:pPr>
      <w:rPr>
        <w:rFonts w:eastAsia="Times New Roman"/>
      </w:rPr>
    </w:lvl>
    <w:lvl w:ilvl="3">
      <w:start w:val="1"/>
      <w:numFmt w:val="decimal"/>
      <w:lvlText w:val="%1.%2.%3.%4."/>
      <w:lvlJc w:val="left"/>
      <w:pPr>
        <w:tabs>
          <w:tab w:val="num" w:pos="0"/>
        </w:tabs>
        <w:ind w:left="2520" w:hanging="1080"/>
      </w:pPr>
      <w:rPr>
        <w:rFonts w:eastAsia="Times New Roman"/>
      </w:rPr>
    </w:lvl>
    <w:lvl w:ilvl="4">
      <w:start w:val="1"/>
      <w:numFmt w:val="decimal"/>
      <w:lvlText w:val="%1.%2.%3.%4.%5."/>
      <w:lvlJc w:val="left"/>
      <w:pPr>
        <w:tabs>
          <w:tab w:val="num" w:pos="0"/>
        </w:tabs>
        <w:ind w:left="2880" w:hanging="1080"/>
      </w:pPr>
      <w:rPr>
        <w:rFonts w:eastAsia="Times New Roman"/>
      </w:rPr>
    </w:lvl>
    <w:lvl w:ilvl="5">
      <w:start w:val="1"/>
      <w:numFmt w:val="decimal"/>
      <w:lvlText w:val="%1.%2.%3.%4.%5.%6."/>
      <w:lvlJc w:val="left"/>
      <w:pPr>
        <w:tabs>
          <w:tab w:val="num" w:pos="0"/>
        </w:tabs>
        <w:ind w:left="3600" w:hanging="1440"/>
      </w:pPr>
      <w:rPr>
        <w:rFonts w:eastAsia="Times New Roman"/>
      </w:rPr>
    </w:lvl>
    <w:lvl w:ilvl="6">
      <w:start w:val="1"/>
      <w:numFmt w:val="decimal"/>
      <w:lvlText w:val="%1.%2.%3.%4.%5.%6.%7."/>
      <w:lvlJc w:val="left"/>
      <w:pPr>
        <w:tabs>
          <w:tab w:val="num" w:pos="0"/>
        </w:tabs>
        <w:ind w:left="3960" w:hanging="1440"/>
      </w:pPr>
      <w:rPr>
        <w:rFonts w:eastAsia="Times New Roman"/>
      </w:rPr>
    </w:lvl>
    <w:lvl w:ilvl="7">
      <w:start w:val="1"/>
      <w:numFmt w:val="decimal"/>
      <w:lvlText w:val="%1.%2.%3.%4.%5.%6.%7.%8."/>
      <w:lvlJc w:val="left"/>
      <w:pPr>
        <w:tabs>
          <w:tab w:val="num" w:pos="0"/>
        </w:tabs>
        <w:ind w:left="4680" w:hanging="1800"/>
      </w:pPr>
      <w:rPr>
        <w:rFonts w:eastAsia="Times New Roman"/>
      </w:rPr>
    </w:lvl>
    <w:lvl w:ilvl="8">
      <w:start w:val="1"/>
      <w:numFmt w:val="decimal"/>
      <w:lvlText w:val="%1.%2.%3.%4.%5.%6.%7.%8.%9."/>
      <w:lvlJc w:val="left"/>
      <w:pPr>
        <w:tabs>
          <w:tab w:val="num" w:pos="0"/>
        </w:tabs>
        <w:ind w:left="5040" w:hanging="1800"/>
      </w:pPr>
      <w:rPr>
        <w:rFonts w:eastAsia="Times New Roman"/>
      </w:rPr>
    </w:lvl>
  </w:abstractNum>
  <w:abstractNum w:abstractNumId="11"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2"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u w:val="none"/>
        <w:effect w:val="none"/>
      </w:rPr>
    </w:lvl>
    <w:lvl w:ilvl="1">
      <w:start w:val="1"/>
      <w:numFmt w:val="decimal"/>
      <w:lvlText w:val="%1.%2."/>
      <w:lvlJc w:val="left"/>
      <w:pPr>
        <w:tabs>
          <w:tab w:val="num" w:pos="0"/>
        </w:tabs>
        <w:ind w:left="1080" w:hanging="720"/>
      </w:pPr>
      <w:rPr>
        <w:rFonts w:eastAsia="Calibri"/>
        <w:b/>
        <w:bCs w:val="0"/>
        <w:color w:val="000000"/>
      </w:rPr>
    </w:lvl>
    <w:lvl w:ilvl="2">
      <w:start w:val="1"/>
      <w:numFmt w:val="decimal"/>
      <w:lvlText w:val="%1.%2.%3."/>
      <w:lvlJc w:val="left"/>
      <w:pPr>
        <w:tabs>
          <w:tab w:val="num" w:pos="0"/>
        </w:tabs>
        <w:ind w:left="1080" w:hanging="720"/>
      </w:pPr>
      <w:rPr>
        <w:rFonts w:eastAsia="Calibri"/>
        <w:b/>
        <w:color w:val="000000"/>
      </w:rPr>
    </w:lvl>
    <w:lvl w:ilvl="3">
      <w:start w:val="1"/>
      <w:numFmt w:val="decimal"/>
      <w:lvlText w:val="%1.%2.%3.%4."/>
      <w:lvlJc w:val="left"/>
      <w:pPr>
        <w:tabs>
          <w:tab w:val="num" w:pos="0"/>
        </w:tabs>
        <w:ind w:left="1440" w:hanging="1080"/>
      </w:pPr>
      <w:rPr>
        <w:rFonts w:eastAsia="Calibri"/>
        <w:b/>
        <w:color w:val="000000"/>
      </w:rPr>
    </w:lvl>
    <w:lvl w:ilvl="4">
      <w:start w:val="1"/>
      <w:numFmt w:val="decimal"/>
      <w:lvlText w:val="%1.%2.%3.%4.%5."/>
      <w:lvlJc w:val="left"/>
      <w:pPr>
        <w:tabs>
          <w:tab w:val="num" w:pos="0"/>
        </w:tabs>
        <w:ind w:left="1440" w:hanging="1080"/>
      </w:pPr>
      <w:rPr>
        <w:rFonts w:eastAsia="Calibri"/>
        <w:b/>
        <w:color w:val="000000"/>
      </w:rPr>
    </w:lvl>
    <w:lvl w:ilvl="5">
      <w:start w:val="1"/>
      <w:numFmt w:val="decimal"/>
      <w:lvlText w:val="%1.%2.%3.%4.%5.%6."/>
      <w:lvlJc w:val="left"/>
      <w:pPr>
        <w:tabs>
          <w:tab w:val="num" w:pos="0"/>
        </w:tabs>
        <w:ind w:left="1800" w:hanging="1440"/>
      </w:pPr>
      <w:rPr>
        <w:rFonts w:eastAsia="Calibri"/>
        <w:b/>
        <w:color w:val="000000"/>
      </w:rPr>
    </w:lvl>
    <w:lvl w:ilvl="6">
      <w:start w:val="1"/>
      <w:numFmt w:val="decimal"/>
      <w:lvlText w:val="%1.%2.%3.%4.%5.%6.%7."/>
      <w:lvlJc w:val="left"/>
      <w:pPr>
        <w:tabs>
          <w:tab w:val="num" w:pos="0"/>
        </w:tabs>
        <w:ind w:left="1800" w:hanging="1440"/>
      </w:pPr>
      <w:rPr>
        <w:rFonts w:eastAsia="Calibri"/>
        <w:b/>
        <w:color w:val="000000"/>
      </w:rPr>
    </w:lvl>
    <w:lvl w:ilvl="7">
      <w:start w:val="1"/>
      <w:numFmt w:val="decimal"/>
      <w:lvlText w:val="%1.%2.%3.%4.%5.%6.%7.%8."/>
      <w:lvlJc w:val="left"/>
      <w:pPr>
        <w:tabs>
          <w:tab w:val="num" w:pos="0"/>
        </w:tabs>
        <w:ind w:left="2160" w:hanging="1800"/>
      </w:pPr>
      <w:rPr>
        <w:rFonts w:eastAsia="Calibri"/>
        <w:b/>
        <w:color w:val="000000"/>
      </w:rPr>
    </w:lvl>
    <w:lvl w:ilvl="8">
      <w:start w:val="1"/>
      <w:numFmt w:val="decimal"/>
      <w:lvlText w:val="%1.%2.%3.%4.%5.%6.%7.%8.%9."/>
      <w:lvlJc w:val="left"/>
      <w:pPr>
        <w:tabs>
          <w:tab w:val="num" w:pos="0"/>
        </w:tabs>
        <w:ind w:left="2160" w:hanging="1800"/>
      </w:pPr>
      <w:rPr>
        <w:rFonts w:eastAsia="Calibri"/>
        <w:b/>
        <w:color w:val="000000"/>
      </w:rPr>
    </w:lvl>
  </w:abstractNum>
  <w:abstractNum w:abstractNumId="13" w15:restartNumberingAfterBreak="0">
    <w:nsid w:val="00000017"/>
    <w:multiLevelType w:val="multilevel"/>
    <w:tmpl w:val="00000017"/>
    <w:name w:val="WW8Num31"/>
    <w:lvl w:ilvl="0">
      <w:start w:val="1"/>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932" w:hanging="108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860" w:hanging="144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788" w:hanging="1800"/>
      </w:pPr>
    </w:lvl>
    <w:lvl w:ilvl="8">
      <w:start w:val="1"/>
      <w:numFmt w:val="decimal"/>
      <w:lvlText w:val="%1.%2.%3.%4.%5.%6.%7.%8.%9."/>
      <w:lvlJc w:val="left"/>
      <w:pPr>
        <w:tabs>
          <w:tab w:val="num" w:pos="0"/>
        </w:tabs>
        <w:ind w:left="4072" w:hanging="1800"/>
      </w:pPr>
    </w:lvl>
  </w:abstractNum>
  <w:abstractNum w:abstractNumId="14"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b w:val="0"/>
        <w:bCs/>
        <w:spacing w:val="-1"/>
      </w:rPr>
    </w:lvl>
    <w:lvl w:ilvl="1">
      <w:start w:val="1"/>
      <w:numFmt w:val="decimal"/>
      <w:lvlText w:val="%1.%2."/>
      <w:lvlJc w:val="left"/>
      <w:pPr>
        <w:tabs>
          <w:tab w:val="num" w:pos="0"/>
        </w:tabs>
        <w:ind w:left="1430" w:hanging="720"/>
      </w:pPr>
      <w:rPr>
        <w:rFonts w:cs="Open Sans"/>
        <w:b w:val="0"/>
        <w:bCs/>
        <w:spacing w:val="-1"/>
      </w:rPr>
    </w:lvl>
    <w:lvl w:ilvl="2">
      <w:start w:val="1"/>
      <w:numFmt w:val="decimal"/>
      <w:lvlText w:val="%1.%2.%3."/>
      <w:lvlJc w:val="left"/>
      <w:pPr>
        <w:tabs>
          <w:tab w:val="num" w:pos="0"/>
        </w:tabs>
        <w:ind w:left="2140" w:hanging="720"/>
      </w:pPr>
      <w:rPr>
        <w:rFonts w:cs="Open Sans"/>
        <w:b w:val="0"/>
        <w:bCs/>
        <w:spacing w:val="-1"/>
      </w:rPr>
    </w:lvl>
    <w:lvl w:ilvl="3">
      <w:start w:val="1"/>
      <w:numFmt w:val="decimal"/>
      <w:lvlText w:val="%1.%2.%3.%4."/>
      <w:lvlJc w:val="left"/>
      <w:pPr>
        <w:tabs>
          <w:tab w:val="num" w:pos="0"/>
        </w:tabs>
        <w:ind w:left="3210" w:hanging="1080"/>
      </w:pPr>
      <w:rPr>
        <w:rFonts w:cs="Open Sans"/>
        <w:b w:val="0"/>
        <w:bCs/>
        <w:spacing w:val="-1"/>
      </w:rPr>
    </w:lvl>
    <w:lvl w:ilvl="4">
      <w:start w:val="1"/>
      <w:numFmt w:val="decimal"/>
      <w:lvlText w:val="%1.%2.%3.%4.%5."/>
      <w:lvlJc w:val="left"/>
      <w:pPr>
        <w:tabs>
          <w:tab w:val="num" w:pos="0"/>
        </w:tabs>
        <w:ind w:left="3920" w:hanging="1080"/>
      </w:pPr>
      <w:rPr>
        <w:rFonts w:cs="Open Sans"/>
        <w:b w:val="0"/>
        <w:bCs/>
        <w:spacing w:val="-1"/>
      </w:rPr>
    </w:lvl>
    <w:lvl w:ilvl="5">
      <w:start w:val="1"/>
      <w:numFmt w:val="decimal"/>
      <w:lvlText w:val="%1.%2.%3.%4.%5.%6."/>
      <w:lvlJc w:val="left"/>
      <w:pPr>
        <w:tabs>
          <w:tab w:val="num" w:pos="0"/>
        </w:tabs>
        <w:ind w:left="4990" w:hanging="1440"/>
      </w:pPr>
      <w:rPr>
        <w:rFonts w:cs="Open Sans"/>
        <w:b w:val="0"/>
        <w:bCs/>
        <w:spacing w:val="-1"/>
      </w:rPr>
    </w:lvl>
    <w:lvl w:ilvl="6">
      <w:start w:val="1"/>
      <w:numFmt w:val="decimal"/>
      <w:lvlText w:val="%1.%2.%3.%4.%5.%6.%7."/>
      <w:lvlJc w:val="left"/>
      <w:pPr>
        <w:tabs>
          <w:tab w:val="num" w:pos="0"/>
        </w:tabs>
        <w:ind w:left="6060" w:hanging="1800"/>
      </w:pPr>
      <w:rPr>
        <w:rFonts w:cs="Open Sans"/>
        <w:b w:val="0"/>
        <w:bCs/>
        <w:spacing w:val="-1"/>
      </w:rPr>
    </w:lvl>
    <w:lvl w:ilvl="7">
      <w:start w:val="1"/>
      <w:numFmt w:val="decimal"/>
      <w:lvlText w:val="%1.%2.%3.%4.%5.%6.%7.%8."/>
      <w:lvlJc w:val="left"/>
      <w:pPr>
        <w:tabs>
          <w:tab w:val="num" w:pos="0"/>
        </w:tabs>
        <w:ind w:left="6770" w:hanging="1800"/>
      </w:pPr>
      <w:rPr>
        <w:rFonts w:cs="Open Sans"/>
        <w:b w:val="0"/>
        <w:bCs/>
        <w:spacing w:val="-1"/>
      </w:rPr>
    </w:lvl>
    <w:lvl w:ilvl="8">
      <w:start w:val="1"/>
      <w:numFmt w:val="decimal"/>
      <w:lvlText w:val="%1.%2.%3.%4.%5.%6.%7.%8.%9."/>
      <w:lvlJc w:val="left"/>
      <w:pPr>
        <w:tabs>
          <w:tab w:val="num" w:pos="0"/>
        </w:tabs>
        <w:ind w:left="7840" w:hanging="2160"/>
      </w:pPr>
      <w:rPr>
        <w:rFonts w:cs="Open Sans"/>
        <w:b w:val="0"/>
        <w:bCs/>
        <w:spacing w:val="-1"/>
      </w:rPr>
    </w:lvl>
  </w:abstractNum>
  <w:abstractNum w:abstractNumId="15"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b w:val="0"/>
        <w:bCs w:val="0"/>
        <w:color w:val="auto"/>
      </w:rPr>
    </w:lvl>
    <w:lvl w:ilvl="2">
      <w:start w:val="1"/>
      <w:numFmt w:val="decimal"/>
      <w:lvlText w:val="%1.%2.%3."/>
      <w:lvlJc w:val="left"/>
      <w:pPr>
        <w:tabs>
          <w:tab w:val="num" w:pos="0"/>
        </w:tabs>
        <w:ind w:left="1212" w:hanging="720"/>
      </w:pPr>
      <w:rPr>
        <w:b/>
        <w:color w:val="auto"/>
      </w:rPr>
    </w:lvl>
    <w:lvl w:ilvl="3">
      <w:start w:val="1"/>
      <w:numFmt w:val="decimal"/>
      <w:lvlText w:val="%1.%2.%3.%4."/>
      <w:lvlJc w:val="left"/>
      <w:pPr>
        <w:tabs>
          <w:tab w:val="num" w:pos="0"/>
        </w:tabs>
        <w:ind w:left="1638" w:hanging="1080"/>
      </w:pPr>
      <w:rPr>
        <w:b/>
        <w:color w:val="auto"/>
      </w:rPr>
    </w:lvl>
    <w:lvl w:ilvl="4">
      <w:start w:val="1"/>
      <w:numFmt w:val="decimal"/>
      <w:lvlText w:val="%1.%2.%3.%4.%5."/>
      <w:lvlJc w:val="left"/>
      <w:pPr>
        <w:tabs>
          <w:tab w:val="num" w:pos="0"/>
        </w:tabs>
        <w:ind w:left="1704" w:hanging="1080"/>
      </w:pPr>
      <w:rPr>
        <w:b/>
        <w:color w:val="auto"/>
      </w:rPr>
    </w:lvl>
    <w:lvl w:ilvl="5">
      <w:start w:val="1"/>
      <w:numFmt w:val="decimal"/>
      <w:lvlText w:val="%1.%2.%3.%4.%5.%6."/>
      <w:lvlJc w:val="left"/>
      <w:pPr>
        <w:tabs>
          <w:tab w:val="num" w:pos="0"/>
        </w:tabs>
        <w:ind w:left="2130" w:hanging="1440"/>
      </w:pPr>
      <w:rPr>
        <w:b/>
        <w:color w:val="auto"/>
      </w:rPr>
    </w:lvl>
    <w:lvl w:ilvl="6">
      <w:start w:val="1"/>
      <w:numFmt w:val="decimal"/>
      <w:lvlText w:val="%1.%2.%3.%4.%5.%6.%7."/>
      <w:lvlJc w:val="left"/>
      <w:pPr>
        <w:tabs>
          <w:tab w:val="num" w:pos="0"/>
        </w:tabs>
        <w:ind w:left="2196" w:hanging="1440"/>
      </w:pPr>
      <w:rPr>
        <w:b/>
        <w:color w:val="auto"/>
      </w:rPr>
    </w:lvl>
    <w:lvl w:ilvl="7">
      <w:start w:val="1"/>
      <w:numFmt w:val="decimal"/>
      <w:lvlText w:val="%1.%2.%3.%4.%5.%6.%7.%8."/>
      <w:lvlJc w:val="left"/>
      <w:pPr>
        <w:tabs>
          <w:tab w:val="num" w:pos="0"/>
        </w:tabs>
        <w:ind w:left="2622" w:hanging="1800"/>
      </w:pPr>
      <w:rPr>
        <w:b/>
        <w:color w:val="auto"/>
      </w:rPr>
    </w:lvl>
    <w:lvl w:ilvl="8">
      <w:start w:val="1"/>
      <w:numFmt w:val="decimal"/>
      <w:lvlText w:val="%1.%2.%3.%4.%5.%6.%7.%8.%9."/>
      <w:lvlJc w:val="left"/>
      <w:pPr>
        <w:tabs>
          <w:tab w:val="num" w:pos="0"/>
        </w:tabs>
        <w:ind w:left="2688" w:hanging="1800"/>
      </w:pPr>
      <w:rPr>
        <w:b/>
        <w:color w:val="auto"/>
      </w:rPr>
    </w:lvl>
  </w:abstractNum>
  <w:abstractNum w:abstractNumId="16"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17"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b/>
        <w:strike w:val="0"/>
        <w:dstrike w:val="0"/>
        <w:color w:val="auto"/>
        <w:u w:val="none"/>
        <w:effect w:val="none"/>
      </w:rPr>
    </w:lvl>
  </w:abstractNum>
  <w:abstractNum w:abstractNumId="18"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2"/>
        <w:sz w:val="24"/>
        <w:szCs w:val="24"/>
        <w:lang w:eastAsia="ar-SA"/>
      </w:rPr>
    </w:lvl>
    <w:lvl w:ilvl="1">
      <w:start w:val="1"/>
      <w:numFmt w:val="decimal"/>
      <w:lvlText w:val="%1.%2."/>
      <w:lvlJc w:val="left"/>
      <w:pPr>
        <w:tabs>
          <w:tab w:val="num" w:pos="0"/>
        </w:tabs>
        <w:ind w:left="1146" w:hanging="720"/>
      </w:pPr>
      <w:rPr>
        <w:rFonts w:cs="Open Sans"/>
        <w:bCs/>
      </w:rPr>
    </w:lvl>
    <w:lvl w:ilvl="2">
      <w:start w:val="1"/>
      <w:numFmt w:val="decimal"/>
      <w:lvlText w:val="%1.%2.%3."/>
      <w:lvlJc w:val="left"/>
      <w:pPr>
        <w:tabs>
          <w:tab w:val="num" w:pos="0"/>
        </w:tabs>
        <w:ind w:left="1212" w:hanging="720"/>
      </w:pPr>
      <w:rPr>
        <w:rFonts w:cs="Open Sans"/>
        <w:bCs/>
      </w:rPr>
    </w:lvl>
    <w:lvl w:ilvl="3">
      <w:start w:val="1"/>
      <w:numFmt w:val="decimal"/>
      <w:lvlText w:val="%1.%2.%3.%4."/>
      <w:lvlJc w:val="left"/>
      <w:pPr>
        <w:tabs>
          <w:tab w:val="num" w:pos="0"/>
        </w:tabs>
        <w:ind w:left="1638" w:hanging="1080"/>
      </w:pPr>
      <w:rPr>
        <w:rFonts w:cs="Open Sans"/>
        <w:bCs/>
      </w:rPr>
    </w:lvl>
    <w:lvl w:ilvl="4">
      <w:start w:val="1"/>
      <w:numFmt w:val="decimal"/>
      <w:lvlText w:val="%1.%2.%3.%4.%5."/>
      <w:lvlJc w:val="left"/>
      <w:pPr>
        <w:tabs>
          <w:tab w:val="num" w:pos="0"/>
        </w:tabs>
        <w:ind w:left="1704" w:hanging="1080"/>
      </w:pPr>
      <w:rPr>
        <w:rFonts w:cs="Open Sans"/>
        <w:bCs/>
      </w:rPr>
    </w:lvl>
    <w:lvl w:ilvl="5">
      <w:start w:val="1"/>
      <w:numFmt w:val="decimal"/>
      <w:lvlText w:val="%1.%2.%3.%4.%5.%6."/>
      <w:lvlJc w:val="left"/>
      <w:pPr>
        <w:tabs>
          <w:tab w:val="num" w:pos="0"/>
        </w:tabs>
        <w:ind w:left="2130" w:hanging="1440"/>
      </w:pPr>
      <w:rPr>
        <w:rFonts w:cs="Open Sans"/>
        <w:bCs/>
      </w:rPr>
    </w:lvl>
    <w:lvl w:ilvl="6">
      <w:start w:val="1"/>
      <w:numFmt w:val="decimal"/>
      <w:lvlText w:val="%1.%2.%3.%4.%5.%6.%7."/>
      <w:lvlJc w:val="left"/>
      <w:pPr>
        <w:tabs>
          <w:tab w:val="num" w:pos="0"/>
        </w:tabs>
        <w:ind w:left="2556" w:hanging="1800"/>
      </w:pPr>
      <w:rPr>
        <w:rFonts w:cs="Open Sans"/>
        <w:bCs/>
      </w:rPr>
    </w:lvl>
    <w:lvl w:ilvl="7">
      <w:start w:val="1"/>
      <w:numFmt w:val="decimal"/>
      <w:lvlText w:val="%1.%2.%3.%4.%5.%6.%7.%8."/>
      <w:lvlJc w:val="left"/>
      <w:pPr>
        <w:tabs>
          <w:tab w:val="num" w:pos="0"/>
        </w:tabs>
        <w:ind w:left="2622" w:hanging="1800"/>
      </w:pPr>
      <w:rPr>
        <w:rFonts w:cs="Open Sans"/>
        <w:bCs/>
      </w:rPr>
    </w:lvl>
    <w:lvl w:ilvl="8">
      <w:start w:val="1"/>
      <w:numFmt w:val="decimal"/>
      <w:lvlText w:val="%1.%2.%3.%4.%5.%6.%7.%8.%9."/>
      <w:lvlJc w:val="left"/>
      <w:pPr>
        <w:tabs>
          <w:tab w:val="num" w:pos="0"/>
        </w:tabs>
        <w:ind w:left="3048" w:hanging="2160"/>
      </w:pPr>
      <w:rPr>
        <w:rFonts w:cs="Open Sans"/>
        <w:bCs/>
      </w:rPr>
    </w:lvl>
  </w:abstractNum>
  <w:abstractNum w:abstractNumId="19"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22"/>
    <w:multiLevelType w:val="multilevel"/>
    <w:tmpl w:val="00000022"/>
    <w:name w:val="WW8Num46"/>
    <w:lvl w:ilvl="0">
      <w:start w:val="4"/>
      <w:numFmt w:val="decimal"/>
      <w:lvlText w:val="%1."/>
      <w:lvlJc w:val="left"/>
      <w:pPr>
        <w:tabs>
          <w:tab w:val="num" w:pos="0"/>
        </w:tabs>
        <w:ind w:left="360" w:hanging="360"/>
      </w:p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21"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b w:val="0"/>
        <w:bCs w:val="0"/>
        <w:sz w:val="22"/>
        <w:szCs w:val="22"/>
      </w:rPr>
    </w:lvl>
    <w:lvl w:ilvl="2">
      <w:start w:val="1"/>
      <w:numFmt w:val="decimal"/>
      <w:lvlText w:val="%1.%2.%3."/>
      <w:lvlJc w:val="left"/>
      <w:pPr>
        <w:tabs>
          <w:tab w:val="num" w:pos="0"/>
        </w:tabs>
        <w:ind w:left="3272" w:hanging="720"/>
      </w:pPr>
      <w:rPr>
        <w:b/>
      </w:rPr>
    </w:lvl>
    <w:lvl w:ilvl="3">
      <w:start w:val="1"/>
      <w:numFmt w:val="decimal"/>
      <w:lvlText w:val="%1.%2.%3.%4."/>
      <w:lvlJc w:val="left"/>
      <w:pPr>
        <w:tabs>
          <w:tab w:val="num" w:pos="0"/>
        </w:tabs>
        <w:ind w:left="4908" w:hanging="1080"/>
      </w:pPr>
      <w:rPr>
        <w:b/>
      </w:rPr>
    </w:lvl>
    <w:lvl w:ilvl="4">
      <w:start w:val="1"/>
      <w:numFmt w:val="decimal"/>
      <w:lvlText w:val="%1.%2.%3.%4.%5."/>
      <w:lvlJc w:val="left"/>
      <w:pPr>
        <w:tabs>
          <w:tab w:val="num" w:pos="0"/>
        </w:tabs>
        <w:ind w:left="6184" w:hanging="1080"/>
      </w:pPr>
      <w:rPr>
        <w:b/>
      </w:rPr>
    </w:lvl>
    <w:lvl w:ilvl="5">
      <w:start w:val="1"/>
      <w:numFmt w:val="decimal"/>
      <w:lvlText w:val="%1.%2.%3.%4.%5.%6."/>
      <w:lvlJc w:val="left"/>
      <w:pPr>
        <w:tabs>
          <w:tab w:val="num" w:pos="0"/>
        </w:tabs>
        <w:ind w:left="7820" w:hanging="1440"/>
      </w:pPr>
      <w:rPr>
        <w:b/>
      </w:rPr>
    </w:lvl>
    <w:lvl w:ilvl="6">
      <w:start w:val="1"/>
      <w:numFmt w:val="decimal"/>
      <w:lvlText w:val="%1.%2.%3.%4.%5.%6.%7."/>
      <w:lvlJc w:val="left"/>
      <w:pPr>
        <w:tabs>
          <w:tab w:val="num" w:pos="0"/>
        </w:tabs>
        <w:ind w:left="9096" w:hanging="1440"/>
      </w:pPr>
      <w:rPr>
        <w:b/>
      </w:rPr>
    </w:lvl>
    <w:lvl w:ilvl="7">
      <w:start w:val="1"/>
      <w:numFmt w:val="decimal"/>
      <w:lvlText w:val="%1.%2.%3.%4.%5.%6.%7.%8."/>
      <w:lvlJc w:val="left"/>
      <w:pPr>
        <w:tabs>
          <w:tab w:val="num" w:pos="0"/>
        </w:tabs>
        <w:ind w:left="10732" w:hanging="1800"/>
      </w:pPr>
      <w:rPr>
        <w:b/>
      </w:rPr>
    </w:lvl>
    <w:lvl w:ilvl="8">
      <w:start w:val="1"/>
      <w:numFmt w:val="decimal"/>
      <w:lvlText w:val="%1.%2.%3.%4.%5.%6.%7.%8.%9."/>
      <w:lvlJc w:val="left"/>
      <w:pPr>
        <w:tabs>
          <w:tab w:val="num" w:pos="0"/>
        </w:tabs>
        <w:ind w:left="12008" w:hanging="1800"/>
      </w:pPr>
      <w:rPr>
        <w:b/>
      </w:rPr>
    </w:lvl>
  </w:abstractNum>
  <w:abstractNum w:abstractNumId="22" w15:restartNumberingAfterBreak="0">
    <w:nsid w:val="00000024"/>
    <w:multiLevelType w:val="multilevel"/>
    <w:tmpl w:val="00000024"/>
    <w:name w:val="WW8Num53"/>
    <w:lvl w:ilvl="0">
      <w:start w:val="5"/>
      <w:numFmt w:val="decimal"/>
      <w:lvlText w:val="%1."/>
      <w:lvlJc w:val="left"/>
      <w:pPr>
        <w:tabs>
          <w:tab w:val="num" w:pos="0"/>
        </w:tabs>
        <w:ind w:left="384" w:hanging="384"/>
      </w:pPr>
      <w:rPr>
        <w:color w:val="auto"/>
      </w:rPr>
    </w:lvl>
    <w:lvl w:ilvl="1">
      <w:start w:val="1"/>
      <w:numFmt w:val="decimal"/>
      <w:lvlText w:val="%1.%2."/>
      <w:lvlJc w:val="left"/>
      <w:pPr>
        <w:tabs>
          <w:tab w:val="num" w:pos="0"/>
        </w:tabs>
        <w:ind w:left="3164" w:hanging="720"/>
      </w:pPr>
      <w:rPr>
        <w:rFonts w:cs="Open Sans"/>
        <w:b w:val="0"/>
        <w:bCs/>
        <w:color w:val="auto"/>
      </w:rPr>
    </w:lvl>
    <w:lvl w:ilvl="2">
      <w:start w:val="1"/>
      <w:numFmt w:val="decimal"/>
      <w:lvlText w:val="%1.%2.%3."/>
      <w:lvlJc w:val="left"/>
      <w:pPr>
        <w:tabs>
          <w:tab w:val="num" w:pos="0"/>
        </w:tabs>
        <w:ind w:left="5608" w:hanging="720"/>
      </w:pPr>
      <w:rPr>
        <w:color w:val="auto"/>
      </w:rPr>
    </w:lvl>
    <w:lvl w:ilvl="3">
      <w:start w:val="1"/>
      <w:numFmt w:val="decimal"/>
      <w:lvlText w:val="%1.%2.%3.%4."/>
      <w:lvlJc w:val="left"/>
      <w:pPr>
        <w:tabs>
          <w:tab w:val="num" w:pos="0"/>
        </w:tabs>
        <w:ind w:left="8412" w:hanging="1080"/>
      </w:pPr>
      <w:rPr>
        <w:color w:val="auto"/>
      </w:rPr>
    </w:lvl>
    <w:lvl w:ilvl="4">
      <w:start w:val="1"/>
      <w:numFmt w:val="decimal"/>
      <w:lvlText w:val="%1.%2.%3.%4.%5."/>
      <w:lvlJc w:val="left"/>
      <w:pPr>
        <w:tabs>
          <w:tab w:val="num" w:pos="0"/>
        </w:tabs>
        <w:ind w:left="11216" w:hanging="1440"/>
      </w:pPr>
      <w:rPr>
        <w:color w:val="auto"/>
      </w:rPr>
    </w:lvl>
    <w:lvl w:ilvl="5">
      <w:start w:val="1"/>
      <w:numFmt w:val="decimal"/>
      <w:lvlText w:val="%1.%2.%3.%4.%5.%6."/>
      <w:lvlJc w:val="left"/>
      <w:pPr>
        <w:tabs>
          <w:tab w:val="num" w:pos="0"/>
        </w:tabs>
        <w:ind w:left="13660" w:hanging="1440"/>
      </w:pPr>
      <w:rPr>
        <w:color w:val="auto"/>
      </w:rPr>
    </w:lvl>
    <w:lvl w:ilvl="6">
      <w:start w:val="1"/>
      <w:numFmt w:val="decimal"/>
      <w:lvlText w:val="%1.%2.%3.%4.%5.%6.%7."/>
      <w:lvlJc w:val="left"/>
      <w:pPr>
        <w:tabs>
          <w:tab w:val="num" w:pos="0"/>
        </w:tabs>
        <w:ind w:left="16464" w:hanging="1800"/>
      </w:pPr>
      <w:rPr>
        <w:color w:val="auto"/>
      </w:rPr>
    </w:lvl>
    <w:lvl w:ilvl="7">
      <w:start w:val="1"/>
      <w:numFmt w:val="decimal"/>
      <w:lvlText w:val="%1.%2.%3.%4.%5.%6.%7.%8."/>
      <w:lvlJc w:val="left"/>
      <w:pPr>
        <w:tabs>
          <w:tab w:val="num" w:pos="0"/>
        </w:tabs>
        <w:ind w:left="18908" w:hanging="1800"/>
      </w:pPr>
      <w:rPr>
        <w:color w:val="auto"/>
      </w:rPr>
    </w:lvl>
    <w:lvl w:ilvl="8">
      <w:start w:val="1"/>
      <w:numFmt w:val="decimal"/>
      <w:lvlText w:val="%1.%2.%3.%4.%5.%6.%7.%8.%9."/>
      <w:lvlJc w:val="left"/>
      <w:pPr>
        <w:tabs>
          <w:tab w:val="num" w:pos="0"/>
        </w:tabs>
        <w:ind w:left="21712" w:hanging="2160"/>
      </w:pPr>
      <w:rPr>
        <w:color w:val="auto"/>
      </w:rPr>
    </w:lvl>
  </w:abstractNum>
  <w:abstractNum w:abstractNumId="23" w15:restartNumberingAfterBreak="0">
    <w:nsid w:val="00000025"/>
    <w:multiLevelType w:val="multilevel"/>
    <w:tmpl w:val="00000025"/>
    <w:name w:val="WW8Num57"/>
    <w:lvl w:ilvl="0">
      <w:start w:val="1"/>
      <w:numFmt w:val="upperRoman"/>
      <w:lvlText w:val="%1."/>
      <w:lvlJc w:val="left"/>
      <w:pPr>
        <w:tabs>
          <w:tab w:val="num" w:pos="0"/>
        </w:tabs>
        <w:ind w:left="3413" w:hanging="720"/>
      </w:pPr>
    </w:lvl>
    <w:lvl w:ilvl="1">
      <w:start w:val="1"/>
      <w:numFmt w:val="decimal"/>
      <w:lvlText w:val="%2."/>
      <w:lvlJc w:val="left"/>
      <w:pPr>
        <w:tabs>
          <w:tab w:val="num" w:pos="0"/>
        </w:tabs>
        <w:ind w:left="360" w:hanging="360"/>
      </w:pPr>
      <w:rPr>
        <w:rFonts w:cs="Open Sans"/>
        <w:b/>
        <w:bCs w:val="0"/>
        <w:strike w:val="0"/>
        <w:dstrike w:val="0"/>
        <w:color w:val="auto"/>
        <w:sz w:val="22"/>
        <w:szCs w:val="22"/>
        <w:u w:val="none"/>
        <w:effect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31"/>
    <w:multiLevelType w:val="singleLevel"/>
    <w:tmpl w:val="4E6E54E8"/>
    <w:name w:val="WW8Num50"/>
    <w:lvl w:ilvl="0">
      <w:start w:val="1"/>
      <w:numFmt w:val="decimal"/>
      <w:lvlText w:val="%1."/>
      <w:lvlJc w:val="left"/>
      <w:pPr>
        <w:tabs>
          <w:tab w:val="num" w:pos="644"/>
        </w:tabs>
        <w:ind w:left="644" w:hanging="360"/>
      </w:pPr>
      <w:rPr>
        <w:rFonts w:ascii="Segoe UI" w:hAnsi="Segoe UI" w:cs="Segoe UI" w:hint="default"/>
      </w:rPr>
    </w:lvl>
  </w:abstractNum>
  <w:abstractNum w:abstractNumId="25"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6" w15:restartNumberingAfterBreak="0">
    <w:nsid w:val="002E07D1"/>
    <w:multiLevelType w:val="hybridMultilevel"/>
    <w:tmpl w:val="A9C0A2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5C8060C"/>
    <w:multiLevelType w:val="hybridMultilevel"/>
    <w:tmpl w:val="A054638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B254EE8"/>
    <w:multiLevelType w:val="multilevel"/>
    <w:tmpl w:val="18B061C2"/>
    <w:lvl w:ilvl="0">
      <w:start w:val="2"/>
      <w:numFmt w:val="decimal"/>
      <w:lvlText w:val="%1."/>
      <w:lvlJc w:val="left"/>
      <w:pPr>
        <w:ind w:left="360" w:hanging="360"/>
      </w:pPr>
      <w:rPr>
        <w:rFonts w:hint="default"/>
        <w:color w:val="auto"/>
      </w:rPr>
    </w:lvl>
    <w:lvl w:ilvl="1">
      <w:start w:val="1"/>
      <w:numFmt w:val="decimal"/>
      <w:lvlText w:val="%1.%2."/>
      <w:lvlJc w:val="left"/>
      <w:pPr>
        <w:ind w:left="1713" w:hanging="720"/>
      </w:pPr>
      <w:rPr>
        <w:rFonts w:hint="default"/>
        <w:b/>
        <w:bCs w:val="0"/>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4059" w:hanging="108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405" w:hanging="144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751" w:hanging="1800"/>
      </w:pPr>
      <w:rPr>
        <w:rFonts w:hint="default"/>
        <w:color w:val="auto"/>
      </w:rPr>
    </w:lvl>
    <w:lvl w:ilvl="8">
      <w:start w:val="1"/>
      <w:numFmt w:val="decimal"/>
      <w:lvlText w:val="%1.%2.%3.%4.%5.%6.%7.%8.%9."/>
      <w:lvlJc w:val="left"/>
      <w:pPr>
        <w:ind w:left="10104" w:hanging="2160"/>
      </w:pPr>
      <w:rPr>
        <w:rFonts w:hint="default"/>
        <w:color w:val="auto"/>
      </w:rPr>
    </w:lvl>
  </w:abstractNum>
  <w:abstractNum w:abstractNumId="29" w15:restartNumberingAfterBreak="0">
    <w:nsid w:val="0FE91998"/>
    <w:multiLevelType w:val="multilevel"/>
    <w:tmpl w:val="36E2C784"/>
    <w:lvl w:ilvl="0">
      <w:start w:val="3"/>
      <w:numFmt w:val="decimal"/>
      <w:lvlText w:val="%1."/>
      <w:lvlJc w:val="left"/>
      <w:pPr>
        <w:ind w:left="456" w:hanging="456"/>
      </w:pPr>
      <w:rPr>
        <w:rFonts w:hint="default"/>
        <w:b/>
        <w:color w:val="auto"/>
        <w:sz w:val="24"/>
      </w:rPr>
    </w:lvl>
    <w:lvl w:ilvl="1">
      <w:start w:val="1"/>
      <w:numFmt w:val="decimal"/>
      <w:lvlText w:val="%1.%2."/>
      <w:lvlJc w:val="left"/>
      <w:pPr>
        <w:ind w:left="1713" w:hanging="720"/>
      </w:pPr>
      <w:rPr>
        <w:rFonts w:hint="default"/>
        <w:b/>
        <w:color w:val="auto"/>
        <w:sz w:val="24"/>
      </w:rPr>
    </w:lvl>
    <w:lvl w:ilvl="2">
      <w:start w:val="1"/>
      <w:numFmt w:val="decimal"/>
      <w:lvlText w:val="%1.%2.%3."/>
      <w:lvlJc w:val="left"/>
      <w:pPr>
        <w:ind w:left="3066" w:hanging="1080"/>
      </w:pPr>
      <w:rPr>
        <w:rFonts w:hint="default"/>
        <w:b/>
        <w:color w:val="auto"/>
        <w:sz w:val="24"/>
      </w:rPr>
    </w:lvl>
    <w:lvl w:ilvl="3">
      <w:start w:val="1"/>
      <w:numFmt w:val="decimal"/>
      <w:lvlText w:val="%1.%2.%3.%4."/>
      <w:lvlJc w:val="left"/>
      <w:pPr>
        <w:ind w:left="4419" w:hanging="1440"/>
      </w:pPr>
      <w:rPr>
        <w:rFonts w:hint="default"/>
        <w:b/>
        <w:color w:val="auto"/>
        <w:sz w:val="24"/>
      </w:rPr>
    </w:lvl>
    <w:lvl w:ilvl="4">
      <w:start w:val="1"/>
      <w:numFmt w:val="decimal"/>
      <w:lvlText w:val="%1.%2.%3.%4.%5."/>
      <w:lvlJc w:val="left"/>
      <w:pPr>
        <w:ind w:left="5772" w:hanging="1800"/>
      </w:pPr>
      <w:rPr>
        <w:rFonts w:hint="default"/>
        <w:b/>
        <w:color w:val="auto"/>
        <w:sz w:val="24"/>
      </w:rPr>
    </w:lvl>
    <w:lvl w:ilvl="5">
      <w:start w:val="1"/>
      <w:numFmt w:val="decimal"/>
      <w:lvlText w:val="%1.%2.%3.%4.%5.%6."/>
      <w:lvlJc w:val="left"/>
      <w:pPr>
        <w:ind w:left="6765" w:hanging="1800"/>
      </w:pPr>
      <w:rPr>
        <w:rFonts w:hint="default"/>
        <w:b/>
        <w:color w:val="auto"/>
        <w:sz w:val="24"/>
      </w:rPr>
    </w:lvl>
    <w:lvl w:ilvl="6">
      <w:start w:val="1"/>
      <w:numFmt w:val="decimal"/>
      <w:lvlText w:val="%1.%2.%3.%4.%5.%6.%7."/>
      <w:lvlJc w:val="left"/>
      <w:pPr>
        <w:ind w:left="8118" w:hanging="2160"/>
      </w:pPr>
      <w:rPr>
        <w:rFonts w:hint="default"/>
        <w:b/>
        <w:color w:val="auto"/>
        <w:sz w:val="24"/>
      </w:rPr>
    </w:lvl>
    <w:lvl w:ilvl="7">
      <w:start w:val="1"/>
      <w:numFmt w:val="decimal"/>
      <w:lvlText w:val="%1.%2.%3.%4.%5.%6.%7.%8."/>
      <w:lvlJc w:val="left"/>
      <w:pPr>
        <w:ind w:left="9471" w:hanging="2520"/>
      </w:pPr>
      <w:rPr>
        <w:rFonts w:hint="default"/>
        <w:b/>
        <w:color w:val="auto"/>
        <w:sz w:val="24"/>
      </w:rPr>
    </w:lvl>
    <w:lvl w:ilvl="8">
      <w:start w:val="1"/>
      <w:numFmt w:val="decimal"/>
      <w:lvlText w:val="%1.%2.%3.%4.%5.%6.%7.%8.%9."/>
      <w:lvlJc w:val="left"/>
      <w:pPr>
        <w:ind w:left="10824" w:hanging="2880"/>
      </w:pPr>
      <w:rPr>
        <w:rFonts w:hint="default"/>
        <w:b/>
        <w:color w:val="auto"/>
        <w:sz w:val="24"/>
      </w:rPr>
    </w:lvl>
  </w:abstractNum>
  <w:abstractNum w:abstractNumId="30" w15:restartNumberingAfterBreak="0">
    <w:nsid w:val="152A20B5"/>
    <w:multiLevelType w:val="multilevel"/>
    <w:tmpl w:val="202453D2"/>
    <w:lvl w:ilvl="0">
      <w:start w:val="3"/>
      <w:numFmt w:val="decimal"/>
      <w:lvlText w:val="%1."/>
      <w:lvlJc w:val="left"/>
      <w:pPr>
        <w:ind w:left="384" w:hanging="384"/>
      </w:pPr>
      <w:rPr>
        <w:rFonts w:hint="default"/>
        <w:b w:val="0"/>
        <w:color w:val="auto"/>
        <w:sz w:val="24"/>
      </w:rPr>
    </w:lvl>
    <w:lvl w:ilvl="1">
      <w:start w:val="1"/>
      <w:numFmt w:val="decimal"/>
      <w:lvlText w:val="%1.%2."/>
      <w:lvlJc w:val="left"/>
      <w:pPr>
        <w:ind w:left="1713" w:hanging="720"/>
      </w:pPr>
      <w:rPr>
        <w:rFonts w:hint="default"/>
        <w:b/>
        <w:bCs/>
        <w:color w:val="auto"/>
        <w:sz w:val="24"/>
      </w:rPr>
    </w:lvl>
    <w:lvl w:ilvl="2">
      <w:start w:val="1"/>
      <w:numFmt w:val="decimal"/>
      <w:lvlText w:val="%1.%2.%3."/>
      <w:lvlJc w:val="left"/>
      <w:pPr>
        <w:ind w:left="3066" w:hanging="1080"/>
      </w:pPr>
      <w:rPr>
        <w:rFonts w:hint="default"/>
        <w:b w:val="0"/>
        <w:color w:val="auto"/>
        <w:sz w:val="24"/>
      </w:rPr>
    </w:lvl>
    <w:lvl w:ilvl="3">
      <w:start w:val="1"/>
      <w:numFmt w:val="decimal"/>
      <w:lvlText w:val="%1.%2.%3.%4."/>
      <w:lvlJc w:val="left"/>
      <w:pPr>
        <w:ind w:left="4059" w:hanging="1080"/>
      </w:pPr>
      <w:rPr>
        <w:rFonts w:hint="default"/>
        <w:b w:val="0"/>
        <w:color w:val="auto"/>
        <w:sz w:val="24"/>
      </w:rPr>
    </w:lvl>
    <w:lvl w:ilvl="4">
      <w:start w:val="1"/>
      <w:numFmt w:val="decimal"/>
      <w:lvlText w:val="%1.%2.%3.%4.%5."/>
      <w:lvlJc w:val="left"/>
      <w:pPr>
        <w:ind w:left="5412" w:hanging="1440"/>
      </w:pPr>
      <w:rPr>
        <w:rFonts w:hint="default"/>
        <w:b w:val="0"/>
        <w:color w:val="auto"/>
        <w:sz w:val="24"/>
      </w:rPr>
    </w:lvl>
    <w:lvl w:ilvl="5">
      <w:start w:val="1"/>
      <w:numFmt w:val="decimal"/>
      <w:lvlText w:val="%1.%2.%3.%4.%5.%6."/>
      <w:lvlJc w:val="left"/>
      <w:pPr>
        <w:ind w:left="6765" w:hanging="1800"/>
      </w:pPr>
      <w:rPr>
        <w:rFonts w:hint="default"/>
        <w:b w:val="0"/>
        <w:color w:val="auto"/>
        <w:sz w:val="24"/>
      </w:rPr>
    </w:lvl>
    <w:lvl w:ilvl="6">
      <w:start w:val="1"/>
      <w:numFmt w:val="decimal"/>
      <w:lvlText w:val="%1.%2.%3.%4.%5.%6.%7."/>
      <w:lvlJc w:val="left"/>
      <w:pPr>
        <w:ind w:left="8118" w:hanging="2160"/>
      </w:pPr>
      <w:rPr>
        <w:rFonts w:hint="default"/>
        <w:b w:val="0"/>
        <w:color w:val="auto"/>
        <w:sz w:val="24"/>
      </w:rPr>
    </w:lvl>
    <w:lvl w:ilvl="7">
      <w:start w:val="1"/>
      <w:numFmt w:val="decimal"/>
      <w:lvlText w:val="%1.%2.%3.%4.%5.%6.%7.%8."/>
      <w:lvlJc w:val="left"/>
      <w:pPr>
        <w:ind w:left="9111" w:hanging="2160"/>
      </w:pPr>
      <w:rPr>
        <w:rFonts w:hint="default"/>
        <w:b w:val="0"/>
        <w:color w:val="auto"/>
        <w:sz w:val="24"/>
      </w:rPr>
    </w:lvl>
    <w:lvl w:ilvl="8">
      <w:start w:val="1"/>
      <w:numFmt w:val="decimal"/>
      <w:lvlText w:val="%1.%2.%3.%4.%5.%6.%7.%8.%9."/>
      <w:lvlJc w:val="left"/>
      <w:pPr>
        <w:ind w:left="10464" w:hanging="2520"/>
      </w:pPr>
      <w:rPr>
        <w:rFonts w:hint="default"/>
        <w:b w:val="0"/>
        <w:color w:val="auto"/>
        <w:sz w:val="24"/>
      </w:rPr>
    </w:lvl>
  </w:abstractNum>
  <w:abstractNum w:abstractNumId="31" w15:restartNumberingAfterBreak="0">
    <w:nsid w:val="1B6533A7"/>
    <w:multiLevelType w:val="hybridMultilevel"/>
    <w:tmpl w:val="E0E8D1DA"/>
    <w:lvl w:ilvl="0" w:tplc="3F701FCE">
      <w:start w:val="1"/>
      <w:numFmt w:val="upperRoman"/>
      <w:lvlText w:val="%1."/>
      <w:lvlJc w:val="left"/>
      <w:pPr>
        <w:ind w:left="3413" w:hanging="720"/>
      </w:pPr>
      <w:rPr>
        <w:rFonts w:hint="default"/>
      </w:rPr>
    </w:lvl>
    <w:lvl w:ilvl="1" w:tplc="A3C423DA">
      <w:start w:val="1"/>
      <w:numFmt w:val="decimal"/>
      <w:lvlText w:val="%2."/>
      <w:lvlJc w:val="left"/>
      <w:pPr>
        <w:ind w:left="360" w:hanging="360"/>
      </w:pPr>
      <w:rPr>
        <w:rFonts w:ascii="Open Sans" w:eastAsia="Calibri" w:hAnsi="Open Sans" w:cs="Open Sans"/>
        <w:b/>
        <w:bCs w:val="0"/>
        <w:i w:val="0"/>
        <w:iCs w:val="0"/>
        <w:color w:val="000000"/>
        <w:sz w:val="22"/>
        <w:szCs w:val="22"/>
        <w:u w:val="none"/>
      </w:rPr>
    </w:lvl>
    <w:lvl w:ilvl="2" w:tplc="6F244F14">
      <w:start w:val="1"/>
      <w:numFmt w:val="decimal"/>
      <w:lvlText w:val="%3)"/>
      <w:lvlJc w:val="left"/>
      <w:pPr>
        <w:ind w:left="2340" w:hanging="360"/>
      </w:pPr>
      <w:rPr>
        <w:rFonts w:hint="default"/>
        <w:b/>
        <w:bCs w:val="0"/>
        <w:color w:val="000000"/>
        <w:sz w:val="22"/>
        <w:szCs w:val="22"/>
      </w:rPr>
    </w:lvl>
    <w:lvl w:ilvl="3" w:tplc="541891C0">
      <w:start w:val="1"/>
      <w:numFmt w:val="decimal"/>
      <w:lvlText w:val="%4."/>
      <w:lvlJc w:val="left"/>
      <w:pPr>
        <w:ind w:left="2880" w:hanging="360"/>
      </w:pPr>
      <w:rPr>
        <w:b/>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1F0D31"/>
    <w:multiLevelType w:val="hybridMultilevel"/>
    <w:tmpl w:val="FC54AB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91288C"/>
    <w:multiLevelType w:val="multilevel"/>
    <w:tmpl w:val="AEACAF2C"/>
    <w:lvl w:ilvl="0">
      <w:start w:val="4"/>
      <w:numFmt w:val="decimal"/>
      <w:lvlText w:val="%1."/>
      <w:lvlJc w:val="left"/>
      <w:pPr>
        <w:ind w:left="384" w:hanging="384"/>
      </w:pPr>
      <w:rPr>
        <w:rFonts w:hint="default"/>
      </w:rPr>
    </w:lvl>
    <w:lvl w:ilvl="1">
      <w:start w:val="1"/>
      <w:numFmt w:val="decimal"/>
      <w:lvlText w:val="%1.%2."/>
      <w:lvlJc w:val="left"/>
      <w:pPr>
        <w:ind w:left="1003" w:hanging="720"/>
      </w:pPr>
      <w:rPr>
        <w:rFonts w:hint="default"/>
        <w:b/>
        <w:bCs/>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4" w15:restartNumberingAfterBreak="0">
    <w:nsid w:val="2F0A452F"/>
    <w:multiLevelType w:val="hybridMultilevel"/>
    <w:tmpl w:val="4412B2B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3092208"/>
    <w:multiLevelType w:val="multilevel"/>
    <w:tmpl w:val="9B8CC6C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38" w15:restartNumberingAfterBreak="0">
    <w:nsid w:val="461E20F4"/>
    <w:multiLevelType w:val="hybridMultilevel"/>
    <w:tmpl w:val="C4824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7784F60"/>
    <w:multiLevelType w:val="hybridMultilevel"/>
    <w:tmpl w:val="EBB297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1" w15:restartNumberingAfterBreak="0">
    <w:nsid w:val="650D7329"/>
    <w:multiLevelType w:val="hybridMultilevel"/>
    <w:tmpl w:val="6ADE204E"/>
    <w:lvl w:ilvl="0" w:tplc="B9241C7E">
      <w:start w:val="5"/>
      <w:numFmt w:val="decimal"/>
      <w:lvlText w:val="%1."/>
      <w:lvlJc w:val="left"/>
      <w:pPr>
        <w:ind w:left="502" w:hanging="360"/>
      </w:pPr>
      <w:rPr>
        <w:rFonts w:hint="default"/>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9BA47AE"/>
    <w:multiLevelType w:val="hybridMultilevel"/>
    <w:tmpl w:val="EDF42C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num w:numId="1">
    <w:abstractNumId w:val="35"/>
  </w:num>
  <w:num w:numId="2">
    <w:abstractNumId w:val="4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36"/>
  </w:num>
  <w:num w:numId="5">
    <w:abstractNumId w:val="44"/>
  </w:num>
  <w:num w:numId="6">
    <w:abstractNumId w:val="41"/>
  </w:num>
  <w:num w:numId="7">
    <w:abstractNumId w:val="25"/>
  </w:num>
  <w:num w:numId="8">
    <w:abstractNumId w:val="26"/>
  </w:num>
  <w:num w:numId="9">
    <w:abstractNumId w:val="27"/>
  </w:num>
  <w:num w:numId="10">
    <w:abstractNumId w:val="42"/>
  </w:num>
  <w:num w:numId="11">
    <w:abstractNumId w:val="32"/>
  </w:num>
  <w:num w:numId="12">
    <w:abstractNumId w:val="39"/>
  </w:num>
  <w:num w:numId="13">
    <w:abstractNumId w:val="31"/>
  </w:num>
  <w:num w:numId="14">
    <w:abstractNumId w:val="38"/>
  </w:num>
  <w:num w:numId="15">
    <w:abstractNumId w:val="34"/>
  </w:num>
  <w:num w:numId="16">
    <w:abstractNumId w:val="37"/>
  </w:num>
  <w:num w:numId="17">
    <w:abstractNumId w:val="29"/>
  </w:num>
  <w:num w:numId="18">
    <w:abstractNumId w:val="30"/>
  </w:num>
  <w:num w:numId="19">
    <w:abstractNumId w:val="33"/>
  </w:num>
  <w:num w:numId="20">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F3"/>
    <w:rsid w:val="00001E87"/>
    <w:rsid w:val="000223F3"/>
    <w:rsid w:val="00025994"/>
    <w:rsid w:val="00032602"/>
    <w:rsid w:val="00035B1E"/>
    <w:rsid w:val="000454F5"/>
    <w:rsid w:val="000455AE"/>
    <w:rsid w:val="00052453"/>
    <w:rsid w:val="00066B63"/>
    <w:rsid w:val="0007435C"/>
    <w:rsid w:val="000877D1"/>
    <w:rsid w:val="00091CA5"/>
    <w:rsid w:val="00094249"/>
    <w:rsid w:val="00097C68"/>
    <w:rsid w:val="000A0F49"/>
    <w:rsid w:val="000A7E41"/>
    <w:rsid w:val="000B174F"/>
    <w:rsid w:val="000B20B8"/>
    <w:rsid w:val="000B2F12"/>
    <w:rsid w:val="000B5CCC"/>
    <w:rsid w:val="000B611B"/>
    <w:rsid w:val="000C49C7"/>
    <w:rsid w:val="000D35FA"/>
    <w:rsid w:val="000E2966"/>
    <w:rsid w:val="000E6B53"/>
    <w:rsid w:val="000E6C9B"/>
    <w:rsid w:val="000F2908"/>
    <w:rsid w:val="000F3377"/>
    <w:rsid w:val="000F68D3"/>
    <w:rsid w:val="001008F1"/>
    <w:rsid w:val="0010545C"/>
    <w:rsid w:val="0012392B"/>
    <w:rsid w:val="001310C0"/>
    <w:rsid w:val="00136CE4"/>
    <w:rsid w:val="001377EC"/>
    <w:rsid w:val="00146983"/>
    <w:rsid w:val="00150E45"/>
    <w:rsid w:val="00150F38"/>
    <w:rsid w:val="00156AF7"/>
    <w:rsid w:val="00160491"/>
    <w:rsid w:val="0017443F"/>
    <w:rsid w:val="00183B39"/>
    <w:rsid w:val="001905C2"/>
    <w:rsid w:val="00191824"/>
    <w:rsid w:val="001954E1"/>
    <w:rsid w:val="001B40EB"/>
    <w:rsid w:val="001B71B5"/>
    <w:rsid w:val="001C52B6"/>
    <w:rsid w:val="001D5ADD"/>
    <w:rsid w:val="001F11C6"/>
    <w:rsid w:val="001F7D2B"/>
    <w:rsid w:val="002017C2"/>
    <w:rsid w:val="002120E2"/>
    <w:rsid w:val="00232C43"/>
    <w:rsid w:val="00236724"/>
    <w:rsid w:val="00244897"/>
    <w:rsid w:val="00247FC7"/>
    <w:rsid w:val="00254B55"/>
    <w:rsid w:val="00256376"/>
    <w:rsid w:val="00277489"/>
    <w:rsid w:val="002824CE"/>
    <w:rsid w:val="002834AD"/>
    <w:rsid w:val="0029008D"/>
    <w:rsid w:val="002936B6"/>
    <w:rsid w:val="00296D1D"/>
    <w:rsid w:val="00297A51"/>
    <w:rsid w:val="002A0B8B"/>
    <w:rsid w:val="002A369D"/>
    <w:rsid w:val="002A6931"/>
    <w:rsid w:val="002B27DD"/>
    <w:rsid w:val="002B3F9C"/>
    <w:rsid w:val="002E7592"/>
    <w:rsid w:val="002F3D25"/>
    <w:rsid w:val="003039D1"/>
    <w:rsid w:val="003127EB"/>
    <w:rsid w:val="0032320A"/>
    <w:rsid w:val="00330951"/>
    <w:rsid w:val="00346529"/>
    <w:rsid w:val="00350C48"/>
    <w:rsid w:val="00354D4E"/>
    <w:rsid w:val="003626D6"/>
    <w:rsid w:val="003676EC"/>
    <w:rsid w:val="003A08FE"/>
    <w:rsid w:val="003B2B6B"/>
    <w:rsid w:val="003E2D4E"/>
    <w:rsid w:val="003F64D2"/>
    <w:rsid w:val="004031F3"/>
    <w:rsid w:val="00404C41"/>
    <w:rsid w:val="004056AF"/>
    <w:rsid w:val="0043230F"/>
    <w:rsid w:val="004415A4"/>
    <w:rsid w:val="00444761"/>
    <w:rsid w:val="004479BD"/>
    <w:rsid w:val="004509BB"/>
    <w:rsid w:val="004936DC"/>
    <w:rsid w:val="004A763D"/>
    <w:rsid w:val="004C37A8"/>
    <w:rsid w:val="004C38D6"/>
    <w:rsid w:val="004D06D2"/>
    <w:rsid w:val="004D5D70"/>
    <w:rsid w:val="004E1491"/>
    <w:rsid w:val="00500410"/>
    <w:rsid w:val="00501CC1"/>
    <w:rsid w:val="005030C1"/>
    <w:rsid w:val="00511E78"/>
    <w:rsid w:val="005121D3"/>
    <w:rsid w:val="00517429"/>
    <w:rsid w:val="00520FBC"/>
    <w:rsid w:val="005460ED"/>
    <w:rsid w:val="00563237"/>
    <w:rsid w:val="005861A4"/>
    <w:rsid w:val="00586EAF"/>
    <w:rsid w:val="0059224E"/>
    <w:rsid w:val="005A1E0D"/>
    <w:rsid w:val="005C1FD9"/>
    <w:rsid w:val="005C5474"/>
    <w:rsid w:val="005C7243"/>
    <w:rsid w:val="005D65DD"/>
    <w:rsid w:val="005F10C9"/>
    <w:rsid w:val="005F25D6"/>
    <w:rsid w:val="005F6C01"/>
    <w:rsid w:val="00605381"/>
    <w:rsid w:val="00610EE2"/>
    <w:rsid w:val="00612A3F"/>
    <w:rsid w:val="00613F64"/>
    <w:rsid w:val="0061704E"/>
    <w:rsid w:val="006209B7"/>
    <w:rsid w:val="00626179"/>
    <w:rsid w:val="00640186"/>
    <w:rsid w:val="00642328"/>
    <w:rsid w:val="00645672"/>
    <w:rsid w:val="00647873"/>
    <w:rsid w:val="006564A1"/>
    <w:rsid w:val="00673BE5"/>
    <w:rsid w:val="00684D5D"/>
    <w:rsid w:val="00693CBD"/>
    <w:rsid w:val="00697D83"/>
    <w:rsid w:val="006A6D98"/>
    <w:rsid w:val="006B2A6C"/>
    <w:rsid w:val="006B743A"/>
    <w:rsid w:val="006C54F7"/>
    <w:rsid w:val="006D5B94"/>
    <w:rsid w:val="006F5543"/>
    <w:rsid w:val="007143E4"/>
    <w:rsid w:val="00737CC0"/>
    <w:rsid w:val="00743B0E"/>
    <w:rsid w:val="00754064"/>
    <w:rsid w:val="00764080"/>
    <w:rsid w:val="00775BB3"/>
    <w:rsid w:val="00776881"/>
    <w:rsid w:val="0078640D"/>
    <w:rsid w:val="0079016C"/>
    <w:rsid w:val="00792AE3"/>
    <w:rsid w:val="007A7E20"/>
    <w:rsid w:val="007C1CE6"/>
    <w:rsid w:val="007C3C35"/>
    <w:rsid w:val="007C7E8F"/>
    <w:rsid w:val="007E6DFE"/>
    <w:rsid w:val="0081006D"/>
    <w:rsid w:val="008122AA"/>
    <w:rsid w:val="00812B3E"/>
    <w:rsid w:val="00813427"/>
    <w:rsid w:val="0081473F"/>
    <w:rsid w:val="00815DEB"/>
    <w:rsid w:val="00815F91"/>
    <w:rsid w:val="00821891"/>
    <w:rsid w:val="008270A4"/>
    <w:rsid w:val="00835949"/>
    <w:rsid w:val="00835984"/>
    <w:rsid w:val="00846363"/>
    <w:rsid w:val="00855E1E"/>
    <w:rsid w:val="00857788"/>
    <w:rsid w:val="008860A7"/>
    <w:rsid w:val="00897C63"/>
    <w:rsid w:val="008A67A0"/>
    <w:rsid w:val="008D2B59"/>
    <w:rsid w:val="008E0BCF"/>
    <w:rsid w:val="008E4754"/>
    <w:rsid w:val="008F0A09"/>
    <w:rsid w:val="00912511"/>
    <w:rsid w:val="00932C09"/>
    <w:rsid w:val="00936041"/>
    <w:rsid w:val="00947B4F"/>
    <w:rsid w:val="00952C68"/>
    <w:rsid w:val="00957EB6"/>
    <w:rsid w:val="0096344F"/>
    <w:rsid w:val="00974421"/>
    <w:rsid w:val="00980639"/>
    <w:rsid w:val="00981F8D"/>
    <w:rsid w:val="00983976"/>
    <w:rsid w:val="00986BB4"/>
    <w:rsid w:val="009A166C"/>
    <w:rsid w:val="009A3863"/>
    <w:rsid w:val="009A7279"/>
    <w:rsid w:val="009B0F6A"/>
    <w:rsid w:val="009C1B87"/>
    <w:rsid w:val="009C2B8F"/>
    <w:rsid w:val="009F2F26"/>
    <w:rsid w:val="009F4B29"/>
    <w:rsid w:val="009F4C6B"/>
    <w:rsid w:val="009F57CC"/>
    <w:rsid w:val="009F67C6"/>
    <w:rsid w:val="00A04589"/>
    <w:rsid w:val="00A154E6"/>
    <w:rsid w:val="00A254AA"/>
    <w:rsid w:val="00A41457"/>
    <w:rsid w:val="00A45569"/>
    <w:rsid w:val="00A470DC"/>
    <w:rsid w:val="00A64B05"/>
    <w:rsid w:val="00A66552"/>
    <w:rsid w:val="00A74E13"/>
    <w:rsid w:val="00A87B47"/>
    <w:rsid w:val="00A94578"/>
    <w:rsid w:val="00AA00D6"/>
    <w:rsid w:val="00AA3894"/>
    <w:rsid w:val="00AB60CC"/>
    <w:rsid w:val="00AB7F39"/>
    <w:rsid w:val="00AD3AB1"/>
    <w:rsid w:val="00AF637F"/>
    <w:rsid w:val="00B00E8F"/>
    <w:rsid w:val="00B078EB"/>
    <w:rsid w:val="00B109CD"/>
    <w:rsid w:val="00B225C5"/>
    <w:rsid w:val="00B241C2"/>
    <w:rsid w:val="00B30209"/>
    <w:rsid w:val="00B34417"/>
    <w:rsid w:val="00B50E22"/>
    <w:rsid w:val="00B55592"/>
    <w:rsid w:val="00B564A6"/>
    <w:rsid w:val="00B735DF"/>
    <w:rsid w:val="00B748A0"/>
    <w:rsid w:val="00B83714"/>
    <w:rsid w:val="00B860B1"/>
    <w:rsid w:val="00B874CB"/>
    <w:rsid w:val="00B905E3"/>
    <w:rsid w:val="00B94B0F"/>
    <w:rsid w:val="00BA7472"/>
    <w:rsid w:val="00BB112D"/>
    <w:rsid w:val="00BC2E67"/>
    <w:rsid w:val="00BD259D"/>
    <w:rsid w:val="00BD6E72"/>
    <w:rsid w:val="00BE785B"/>
    <w:rsid w:val="00BF2709"/>
    <w:rsid w:val="00BF533E"/>
    <w:rsid w:val="00C0074C"/>
    <w:rsid w:val="00C1124B"/>
    <w:rsid w:val="00C12136"/>
    <w:rsid w:val="00C15305"/>
    <w:rsid w:val="00C160AF"/>
    <w:rsid w:val="00C20B0E"/>
    <w:rsid w:val="00C240F6"/>
    <w:rsid w:val="00C3148B"/>
    <w:rsid w:val="00C33859"/>
    <w:rsid w:val="00C46DB1"/>
    <w:rsid w:val="00C54332"/>
    <w:rsid w:val="00C562A9"/>
    <w:rsid w:val="00C61554"/>
    <w:rsid w:val="00C81147"/>
    <w:rsid w:val="00C90239"/>
    <w:rsid w:val="00CA3AA5"/>
    <w:rsid w:val="00CD55FB"/>
    <w:rsid w:val="00CE34C1"/>
    <w:rsid w:val="00CE59D5"/>
    <w:rsid w:val="00CF0B19"/>
    <w:rsid w:val="00CF1FDD"/>
    <w:rsid w:val="00CF70A1"/>
    <w:rsid w:val="00D11F06"/>
    <w:rsid w:val="00D1276D"/>
    <w:rsid w:val="00D128B1"/>
    <w:rsid w:val="00D12B07"/>
    <w:rsid w:val="00D14CE8"/>
    <w:rsid w:val="00D25C38"/>
    <w:rsid w:val="00D31DB1"/>
    <w:rsid w:val="00D42A26"/>
    <w:rsid w:val="00D51104"/>
    <w:rsid w:val="00D51A4A"/>
    <w:rsid w:val="00D52689"/>
    <w:rsid w:val="00D53D38"/>
    <w:rsid w:val="00D55812"/>
    <w:rsid w:val="00D57568"/>
    <w:rsid w:val="00D62F9B"/>
    <w:rsid w:val="00D63B84"/>
    <w:rsid w:val="00D726CC"/>
    <w:rsid w:val="00D83988"/>
    <w:rsid w:val="00D9062E"/>
    <w:rsid w:val="00D9158D"/>
    <w:rsid w:val="00D923CC"/>
    <w:rsid w:val="00DA4F33"/>
    <w:rsid w:val="00DA602B"/>
    <w:rsid w:val="00DC1574"/>
    <w:rsid w:val="00DC34E6"/>
    <w:rsid w:val="00DC7954"/>
    <w:rsid w:val="00DD31D1"/>
    <w:rsid w:val="00DD58FC"/>
    <w:rsid w:val="00DE1B1C"/>
    <w:rsid w:val="00DF3DA5"/>
    <w:rsid w:val="00E074BB"/>
    <w:rsid w:val="00E359E9"/>
    <w:rsid w:val="00E423FA"/>
    <w:rsid w:val="00E522D3"/>
    <w:rsid w:val="00E5419C"/>
    <w:rsid w:val="00E570D2"/>
    <w:rsid w:val="00E6012C"/>
    <w:rsid w:val="00E66997"/>
    <w:rsid w:val="00E71D43"/>
    <w:rsid w:val="00E860E2"/>
    <w:rsid w:val="00EB07CA"/>
    <w:rsid w:val="00EC0D1A"/>
    <w:rsid w:val="00EC0F7B"/>
    <w:rsid w:val="00EC26A0"/>
    <w:rsid w:val="00ED1357"/>
    <w:rsid w:val="00ED13C0"/>
    <w:rsid w:val="00ED1663"/>
    <w:rsid w:val="00ED1B75"/>
    <w:rsid w:val="00EE2997"/>
    <w:rsid w:val="00EF14C0"/>
    <w:rsid w:val="00EF2812"/>
    <w:rsid w:val="00F054B5"/>
    <w:rsid w:val="00F132BB"/>
    <w:rsid w:val="00F25A81"/>
    <w:rsid w:val="00F41A97"/>
    <w:rsid w:val="00F46B46"/>
    <w:rsid w:val="00F5268C"/>
    <w:rsid w:val="00F54E7C"/>
    <w:rsid w:val="00F571CA"/>
    <w:rsid w:val="00F7060E"/>
    <w:rsid w:val="00F7537A"/>
    <w:rsid w:val="00F82F4C"/>
    <w:rsid w:val="00F902E8"/>
    <w:rsid w:val="00FB5BB1"/>
    <w:rsid w:val="00FB5BF3"/>
    <w:rsid w:val="00FC4E06"/>
    <w:rsid w:val="00FC5262"/>
    <w:rsid w:val="00FD2032"/>
    <w:rsid w:val="00FD3B62"/>
    <w:rsid w:val="00FE5525"/>
    <w:rsid w:val="00FE6B5B"/>
    <w:rsid w:val="00FF3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56F473E"/>
  <w15:chartTrackingRefBased/>
  <w15:docId w15:val="{C3C6A71C-F2CC-4700-93B2-B34D68E5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90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735DF"/>
    <w:pPr>
      <w:keepNext/>
      <w:numPr>
        <w:numId w:val="1"/>
      </w:numPr>
      <w:suppressAutoHyphens/>
      <w:ind w:left="420" w:firstLine="0"/>
      <w:outlineLvl w:val="0"/>
    </w:pPr>
    <w:rPr>
      <w:b/>
      <w:bCs/>
      <w:lang w:val="x-none" w:eastAsia="zh-CN"/>
    </w:rPr>
  </w:style>
  <w:style w:type="paragraph" w:styleId="Nagwek2">
    <w:name w:val="heading 2"/>
    <w:basedOn w:val="Normalny"/>
    <w:next w:val="Normalny"/>
    <w:link w:val="Nagwek2Znak"/>
    <w:unhideWhenUsed/>
    <w:qFormat/>
    <w:rsid w:val="000F68D3"/>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semiHidden/>
    <w:unhideWhenUsed/>
    <w:qFormat/>
    <w:rsid w:val="00B735DF"/>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35DF"/>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semiHidden/>
    <w:rsid w:val="00B735DF"/>
    <w:rPr>
      <w:rFonts w:ascii="Arial" w:eastAsia="Times New Roman" w:hAnsi="Arial" w:cs="Arial"/>
      <w:b/>
      <w:bCs/>
      <w:sz w:val="26"/>
      <w:szCs w:val="26"/>
      <w:lang w:val="x-none" w:eastAsia="zh-CN"/>
    </w:rPr>
  </w:style>
  <w:style w:type="character" w:styleId="Hipercze">
    <w:name w:val="Hyperlink"/>
    <w:uiPriority w:val="99"/>
    <w:unhideWhenUsed/>
    <w:rsid w:val="00B735DF"/>
    <w:rPr>
      <w:color w:val="0000FF"/>
      <w:u w:val="single"/>
    </w:rPr>
  </w:style>
  <w:style w:type="character" w:styleId="UyteHipercze">
    <w:name w:val="FollowedHyperlink"/>
    <w:basedOn w:val="Domylnaczcionkaakapitu"/>
    <w:uiPriority w:val="99"/>
    <w:unhideWhenUsed/>
    <w:rsid w:val="00B735DF"/>
    <w:rPr>
      <w:color w:val="954F72" w:themeColor="followedHyperlink"/>
      <w:u w:val="single"/>
    </w:rPr>
  </w:style>
  <w:style w:type="paragraph" w:customStyle="1" w:styleId="msonormal0">
    <w:name w:val="msonormal"/>
    <w:basedOn w:val="Normalny"/>
    <w:rsid w:val="00B735DF"/>
    <w:pPr>
      <w:spacing w:before="100" w:beforeAutospacing="1" w:after="100" w:afterAutospacing="1"/>
    </w:pPr>
  </w:style>
  <w:style w:type="paragraph" w:styleId="Tekstkomentarza">
    <w:name w:val="annotation text"/>
    <w:basedOn w:val="Normalny"/>
    <w:link w:val="TekstkomentarzaZnak"/>
    <w:unhideWhenUsed/>
    <w:rsid w:val="00B735DF"/>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B735DF"/>
    <w:rPr>
      <w:rFonts w:ascii="Calibri" w:eastAsia="Calibri" w:hAnsi="Calibri" w:cs="Calibri"/>
      <w:sz w:val="20"/>
      <w:szCs w:val="20"/>
      <w:lang w:eastAsia="zh-CN"/>
    </w:rPr>
  </w:style>
  <w:style w:type="paragraph" w:styleId="Nagwek">
    <w:name w:val="header"/>
    <w:basedOn w:val="Normalny"/>
    <w:link w:val="NagwekZnak"/>
    <w:uiPriority w:val="99"/>
    <w:unhideWhenUsed/>
    <w:rsid w:val="00B735DF"/>
    <w:pPr>
      <w:tabs>
        <w:tab w:val="center" w:pos="4536"/>
        <w:tab w:val="right" w:pos="9072"/>
      </w:tabs>
    </w:pPr>
  </w:style>
  <w:style w:type="character" w:customStyle="1" w:styleId="NagwekZnak">
    <w:name w:val="Nagłówek Znak"/>
    <w:basedOn w:val="Domylnaczcionkaakapitu"/>
    <w:link w:val="Nagwek"/>
    <w:uiPriority w:val="99"/>
    <w:rsid w:val="00B735DF"/>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B735DF"/>
    <w:pPr>
      <w:tabs>
        <w:tab w:val="center" w:pos="4536"/>
        <w:tab w:val="right" w:pos="9072"/>
      </w:tabs>
    </w:pPr>
  </w:style>
  <w:style w:type="character" w:customStyle="1" w:styleId="StopkaZnak">
    <w:name w:val="Stopka Znak"/>
    <w:basedOn w:val="Domylnaczcionkaakapitu"/>
    <w:link w:val="Stopka"/>
    <w:rsid w:val="00B735DF"/>
    <w:rPr>
      <w:rFonts w:ascii="Times New Roman" w:eastAsia="Times New Roman" w:hAnsi="Times New Roman" w:cs="Times New Roman"/>
      <w:sz w:val="24"/>
      <w:szCs w:val="24"/>
      <w:lang w:eastAsia="pl-PL"/>
    </w:rPr>
  </w:style>
  <w:style w:type="paragraph" w:styleId="Legenda">
    <w:name w:val="caption"/>
    <w:basedOn w:val="Normalny"/>
    <w:semiHidden/>
    <w:unhideWhenUsed/>
    <w:qFormat/>
    <w:rsid w:val="00B735DF"/>
    <w:pPr>
      <w:suppressLineNumbers/>
      <w:suppressAutoHyphens/>
      <w:spacing w:before="120" w:after="120" w:line="276" w:lineRule="auto"/>
    </w:pPr>
    <w:rPr>
      <w:rFonts w:ascii="Calibri" w:eastAsia="Calibri" w:hAnsi="Calibri" w:cs="Lucida Sans"/>
      <w:i/>
      <w:iCs/>
      <w:lang w:eastAsia="zh-CN"/>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B735DF"/>
    <w:rPr>
      <w:rFonts w:ascii="Arial" w:eastAsiaTheme="minorHAnsi" w:hAnsi="Arial" w:cs="Arial"/>
      <w:szCs w:val="22"/>
      <w:lang w:eastAsia="en-US"/>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B735DF"/>
    <w:rPr>
      <w:rFonts w:ascii="Arial" w:hAnsi="Arial" w:cs="Arial"/>
      <w:sz w:val="24"/>
    </w:rPr>
  </w:style>
  <w:style w:type="paragraph" w:styleId="Lista">
    <w:name w:val="List"/>
    <w:basedOn w:val="Tekstpodstawowy"/>
    <w:semiHidden/>
    <w:unhideWhenUsed/>
    <w:rsid w:val="00B735DF"/>
    <w:pPr>
      <w:suppressAutoHyphens/>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B735DF"/>
    <w:pPr>
      <w:jc w:val="center"/>
    </w:pPr>
    <w:rPr>
      <w:b/>
      <w:sz w:val="36"/>
      <w:szCs w:val="20"/>
    </w:rPr>
  </w:style>
  <w:style w:type="character" w:customStyle="1" w:styleId="TytuZnak">
    <w:name w:val="Tytuł Znak"/>
    <w:basedOn w:val="Domylnaczcionkaakapitu"/>
    <w:link w:val="Tytu"/>
    <w:rsid w:val="00B735D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B735D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B735DF"/>
    <w:rPr>
      <w:rFonts w:ascii="Calibri" w:eastAsia="Calibri" w:hAnsi="Calibri" w:cs="Times New Roman"/>
    </w:rPr>
  </w:style>
  <w:style w:type="paragraph" w:styleId="Podtytu">
    <w:name w:val="Subtitle"/>
    <w:basedOn w:val="Normalny"/>
    <w:next w:val="Tekstpodstawowy"/>
    <w:link w:val="PodtytuZnak1"/>
    <w:qFormat/>
    <w:rsid w:val="00B735DF"/>
    <w:pPr>
      <w:suppressAutoHyphens/>
      <w:overflowPunct w:val="0"/>
      <w:autoSpaceDE w:val="0"/>
      <w:jc w:val="center"/>
    </w:pPr>
    <w:rPr>
      <w:b/>
      <w:bCs/>
      <w:sz w:val="32"/>
      <w:szCs w:val="20"/>
      <w:lang w:val="x-none" w:eastAsia="zh-CN"/>
    </w:rPr>
  </w:style>
  <w:style w:type="character" w:customStyle="1" w:styleId="PodtytuZnak">
    <w:name w:val="Podtytuł Znak"/>
    <w:basedOn w:val="Domylnaczcionkaakapitu"/>
    <w:rsid w:val="00B735DF"/>
    <w:rPr>
      <w:rFonts w:eastAsiaTheme="minorEastAsia"/>
      <w:color w:val="5A5A5A" w:themeColor="text1" w:themeTint="A5"/>
      <w:spacing w:val="15"/>
      <w:lang w:eastAsia="pl-PL"/>
    </w:rPr>
  </w:style>
  <w:style w:type="paragraph" w:styleId="Tekstpodstawowy2">
    <w:name w:val="Body Text 2"/>
    <w:basedOn w:val="Normalny"/>
    <w:link w:val="Tekstpodstawowy2Znak"/>
    <w:unhideWhenUsed/>
    <w:rsid w:val="00B735DF"/>
    <w:pPr>
      <w:spacing w:after="120" w:line="480" w:lineRule="auto"/>
    </w:pPr>
    <w:rPr>
      <w:rFonts w:ascii="Calibri" w:eastAsia="Calibri" w:hAnsi="Calibri" w:cs="Calibri"/>
      <w:sz w:val="22"/>
      <w:szCs w:val="22"/>
      <w:lang w:eastAsia="en-US"/>
    </w:rPr>
  </w:style>
  <w:style w:type="character" w:customStyle="1" w:styleId="Tekstpodstawowy2Znak">
    <w:name w:val="Tekst podstawowy 2 Znak"/>
    <w:basedOn w:val="Domylnaczcionkaakapitu"/>
    <w:link w:val="Tekstpodstawowy2"/>
    <w:rsid w:val="00B735DF"/>
    <w:rPr>
      <w:rFonts w:ascii="Calibri" w:eastAsia="Calibri" w:hAnsi="Calibri" w:cs="Calibri"/>
    </w:rPr>
  </w:style>
  <w:style w:type="paragraph" w:styleId="Tekstpodstawowy3">
    <w:name w:val="Body Text 3"/>
    <w:basedOn w:val="Normalny"/>
    <w:link w:val="Tekstpodstawowy3Znak"/>
    <w:unhideWhenUsed/>
    <w:rsid w:val="00B735DF"/>
    <w:pPr>
      <w:widowControl w:val="0"/>
      <w:jc w:val="both"/>
    </w:pPr>
    <w:rPr>
      <w:sz w:val="26"/>
      <w:szCs w:val="20"/>
    </w:rPr>
  </w:style>
  <w:style w:type="character" w:customStyle="1" w:styleId="Tekstpodstawowy3Znak">
    <w:name w:val="Tekst podstawowy 3 Znak"/>
    <w:basedOn w:val="Domylnaczcionkaakapitu"/>
    <w:link w:val="Tekstpodstawowy3"/>
    <w:rsid w:val="00B735DF"/>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B735DF"/>
    <w:rPr>
      <w:b/>
      <w:bCs/>
    </w:rPr>
  </w:style>
  <w:style w:type="character" w:customStyle="1" w:styleId="TematkomentarzaZnak">
    <w:name w:val="Temat komentarza Znak"/>
    <w:basedOn w:val="TekstkomentarzaZnak"/>
    <w:link w:val="Tematkomentarza"/>
    <w:rsid w:val="00B735DF"/>
    <w:rPr>
      <w:rFonts w:ascii="Calibri" w:eastAsia="Calibri" w:hAnsi="Calibri" w:cs="Calibri"/>
      <w:b/>
      <w:bCs/>
      <w:sz w:val="20"/>
      <w:szCs w:val="20"/>
      <w:lang w:eastAsia="zh-CN"/>
    </w:rPr>
  </w:style>
  <w:style w:type="paragraph" w:styleId="Tekstdymka">
    <w:name w:val="Balloon Text"/>
    <w:basedOn w:val="Normalny"/>
    <w:link w:val="TekstdymkaZnak1"/>
    <w:unhideWhenUsed/>
    <w:rsid w:val="00B735DF"/>
    <w:pPr>
      <w:suppressAutoHyphens/>
    </w:pPr>
    <w:rPr>
      <w:rFonts w:ascii="Tahoma" w:eastAsia="Calibri" w:hAnsi="Tahoma" w:cs="Tahoma"/>
      <w:sz w:val="16"/>
      <w:szCs w:val="16"/>
      <w:lang w:val="x-none" w:eastAsia="zh-CN"/>
    </w:rPr>
  </w:style>
  <w:style w:type="character" w:customStyle="1" w:styleId="TekstdymkaZnak">
    <w:name w:val="Tekst dymka Znak"/>
    <w:basedOn w:val="Domylnaczcionkaakapitu"/>
    <w:rsid w:val="00B735DF"/>
    <w:rPr>
      <w:rFonts w:ascii="Segoe UI" w:eastAsia="Times New Roman" w:hAnsi="Segoe UI" w:cs="Segoe UI"/>
      <w:sz w:val="18"/>
      <w:szCs w:val="18"/>
      <w:lang w:eastAsia="pl-PL"/>
    </w:rPr>
  </w:style>
  <w:style w:type="paragraph" w:styleId="Bezodstpw">
    <w:name w:val="No Spacing"/>
    <w:uiPriority w:val="1"/>
    <w:qFormat/>
    <w:rsid w:val="00B735DF"/>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
    <w:link w:val="Akapitzlist"/>
    <w:uiPriority w:val="34"/>
    <w:qFormat/>
    <w:locked/>
    <w:rsid w:val="00B735DF"/>
    <w:rPr>
      <w:sz w:val="24"/>
      <w:szCs w:val="24"/>
    </w:rPr>
  </w:style>
  <w:style w:type="paragraph" w:styleId="Akapitzlist">
    <w:name w:val="List Paragraph"/>
    <w:aliases w:val="CW_Lista,L1,Numerowanie"/>
    <w:basedOn w:val="Normalny"/>
    <w:link w:val="AkapitzlistZnak"/>
    <w:uiPriority w:val="34"/>
    <w:qFormat/>
    <w:rsid w:val="00B735DF"/>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0A0F49"/>
    <w:pPr>
      <w:tabs>
        <w:tab w:val="left" w:pos="3600"/>
      </w:tabs>
      <w:spacing w:line="360" w:lineRule="auto"/>
      <w:ind w:left="1701" w:right="61" w:hanging="1701"/>
      <w:jc w:val="center"/>
    </w:pPr>
    <w:rPr>
      <w:rFonts w:ascii="Open Sans" w:hAnsi="Open Sans" w:cs="Open Sans"/>
      <w:bCs/>
      <w:color w:val="000000"/>
      <w:sz w:val="16"/>
      <w:szCs w:val="16"/>
    </w:rPr>
  </w:style>
  <w:style w:type="paragraph" w:customStyle="1" w:styleId="Default">
    <w:name w:val="Default"/>
    <w:rsid w:val="00B735D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B735DF"/>
    <w:pPr>
      <w:suppressAutoHyphens/>
      <w:jc w:val="center"/>
    </w:pPr>
    <w:rPr>
      <w:b/>
      <w:sz w:val="36"/>
      <w:szCs w:val="20"/>
      <w:lang w:eastAsia="zh-CN"/>
    </w:rPr>
  </w:style>
  <w:style w:type="paragraph" w:customStyle="1" w:styleId="Indeks">
    <w:name w:val="Indeks"/>
    <w:basedOn w:val="Normalny"/>
    <w:rsid w:val="00B735DF"/>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B735DF"/>
    <w:pPr>
      <w:widowControl w:val="0"/>
      <w:suppressAutoHyphens/>
      <w:jc w:val="both"/>
    </w:pPr>
    <w:rPr>
      <w:sz w:val="26"/>
      <w:szCs w:val="20"/>
      <w:lang w:eastAsia="zh-CN"/>
    </w:rPr>
  </w:style>
  <w:style w:type="paragraph" w:customStyle="1" w:styleId="Zawartotabeli">
    <w:name w:val="Zawartość tabeli"/>
    <w:basedOn w:val="Normalny"/>
    <w:rsid w:val="00B735DF"/>
    <w:pPr>
      <w:widowControl w:val="0"/>
      <w:suppressLineNumbers/>
      <w:suppressAutoHyphens/>
    </w:pPr>
    <w:rPr>
      <w:rFonts w:ascii="Calibri" w:eastAsia="Arial Unicode MS" w:hAnsi="Calibri" w:cs="Calibri"/>
      <w:kern w:val="2"/>
      <w:lang w:eastAsia="zh-CN"/>
    </w:rPr>
  </w:style>
  <w:style w:type="paragraph" w:customStyle="1" w:styleId="Akapitzlist1">
    <w:name w:val="Akapit z listą1"/>
    <w:basedOn w:val="Normalny"/>
    <w:rsid w:val="00B735DF"/>
    <w:pPr>
      <w:suppressAutoHyphens/>
      <w:spacing w:after="200" w:line="276" w:lineRule="auto"/>
      <w:ind w:left="720"/>
      <w:contextualSpacing/>
    </w:pPr>
    <w:rPr>
      <w:rFonts w:ascii="Calibri" w:hAnsi="Calibri" w:cs="Calibri"/>
      <w:sz w:val="22"/>
      <w:szCs w:val="22"/>
      <w:lang w:eastAsia="zh-CN"/>
    </w:rPr>
  </w:style>
  <w:style w:type="paragraph" w:customStyle="1" w:styleId="Tekstpodstawowy21">
    <w:name w:val="Tekst podstawowy 21"/>
    <w:basedOn w:val="Normalny"/>
    <w:rsid w:val="00B735DF"/>
    <w:pPr>
      <w:suppressAutoHyphens/>
      <w:spacing w:after="120" w:line="480" w:lineRule="auto"/>
    </w:pPr>
    <w:rPr>
      <w:rFonts w:ascii="Calibri" w:eastAsia="Calibri" w:hAnsi="Calibri" w:cs="Calibri"/>
      <w:sz w:val="22"/>
      <w:szCs w:val="22"/>
      <w:lang w:val="x-none" w:eastAsia="zh-CN"/>
    </w:rPr>
  </w:style>
  <w:style w:type="paragraph" w:customStyle="1" w:styleId="Domylnie">
    <w:name w:val="Domyślnie"/>
    <w:rsid w:val="00B735DF"/>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nhideWhenUsed/>
    <w:rsid w:val="00B735DF"/>
    <w:rPr>
      <w:sz w:val="16"/>
      <w:szCs w:val="16"/>
    </w:rPr>
  </w:style>
  <w:style w:type="character" w:customStyle="1" w:styleId="TekstpodstawowyZnak1">
    <w:name w:val="Tekst podstawowy Znak1"/>
    <w:basedOn w:val="Domylnaczcionkaakapitu"/>
    <w:uiPriority w:val="99"/>
    <w:semiHidden/>
    <w:rsid w:val="00B735DF"/>
    <w:rPr>
      <w:rFonts w:ascii="Times New Roman" w:eastAsia="Times New Roman" w:hAnsi="Times New Roman" w:cs="Times New Roman" w:hint="default"/>
      <w:sz w:val="24"/>
      <w:szCs w:val="24"/>
      <w:lang w:eastAsia="pl-PL"/>
    </w:rPr>
  </w:style>
  <w:style w:type="character" w:customStyle="1" w:styleId="tekstdokbold">
    <w:name w:val="tekst dok. bold"/>
    <w:rsid w:val="00B735DF"/>
    <w:rPr>
      <w:b/>
      <w:bCs w:val="0"/>
    </w:rPr>
  </w:style>
  <w:style w:type="character" w:customStyle="1" w:styleId="WW8Num1z0">
    <w:name w:val="WW8Num1z0"/>
    <w:rsid w:val="00B735DF"/>
    <w:rPr>
      <w:b/>
      <w:bCs w:val="0"/>
      <w:i w:val="0"/>
      <w:iCs w:val="0"/>
      <w:sz w:val="24"/>
      <w:szCs w:val="24"/>
    </w:rPr>
  </w:style>
  <w:style w:type="character" w:customStyle="1" w:styleId="WW8Num1z1">
    <w:name w:val="WW8Num1z1"/>
    <w:rsid w:val="00B735DF"/>
  </w:style>
  <w:style w:type="character" w:customStyle="1" w:styleId="WW8Num1z2">
    <w:name w:val="WW8Num1z2"/>
    <w:rsid w:val="00B735DF"/>
    <w:rPr>
      <w:rFonts w:ascii="Tahoma" w:eastAsia="Times New Roman" w:hAnsi="Tahoma" w:cs="Tahoma" w:hint="default"/>
      <w:b w:val="0"/>
      <w:bCs w:val="0"/>
      <w:color w:val="auto"/>
    </w:rPr>
  </w:style>
  <w:style w:type="character" w:customStyle="1" w:styleId="WW8Num1z3">
    <w:name w:val="WW8Num1z3"/>
    <w:rsid w:val="00B735DF"/>
    <w:rPr>
      <w:rFonts w:ascii="Open Sans" w:hAnsi="Open Sans" w:cs="Open Sans" w:hint="default"/>
      <w:b/>
      <w:bCs w:val="0"/>
      <w:color w:val="auto"/>
    </w:rPr>
  </w:style>
  <w:style w:type="character" w:customStyle="1" w:styleId="WW8Num1z4">
    <w:name w:val="WW8Num1z4"/>
    <w:rsid w:val="00B735DF"/>
  </w:style>
  <w:style w:type="character" w:customStyle="1" w:styleId="WW8Num1z5">
    <w:name w:val="WW8Num1z5"/>
    <w:rsid w:val="00B735DF"/>
  </w:style>
  <w:style w:type="character" w:customStyle="1" w:styleId="WW8Num1z6">
    <w:name w:val="WW8Num1z6"/>
    <w:rsid w:val="00B735DF"/>
  </w:style>
  <w:style w:type="character" w:customStyle="1" w:styleId="WW8Num1z7">
    <w:name w:val="WW8Num1z7"/>
    <w:rsid w:val="00B735DF"/>
  </w:style>
  <w:style w:type="character" w:customStyle="1" w:styleId="WW8Num1z8">
    <w:name w:val="WW8Num1z8"/>
    <w:rsid w:val="00B735DF"/>
  </w:style>
  <w:style w:type="character" w:customStyle="1" w:styleId="WW8Num2z0">
    <w:name w:val="WW8Num2z0"/>
    <w:rsid w:val="00B735DF"/>
    <w:rPr>
      <w:rFonts w:ascii="Open Sans" w:eastAsia="Calibri" w:hAnsi="Open Sans" w:cs="Open Sans" w:hint="default"/>
      <w:b/>
      <w:bCs w:val="0"/>
      <w:sz w:val="24"/>
      <w:szCs w:val="24"/>
    </w:rPr>
  </w:style>
  <w:style w:type="character" w:customStyle="1" w:styleId="WW8Num2z1">
    <w:name w:val="WW8Num2z1"/>
    <w:rsid w:val="00B735DF"/>
    <w:rPr>
      <w:rFonts w:ascii="Open Sans" w:hAnsi="Open Sans" w:cs="Open Sans" w:hint="default"/>
      <w:b w:val="0"/>
      <w:bCs w:val="0"/>
      <w:sz w:val="24"/>
    </w:rPr>
  </w:style>
  <w:style w:type="character" w:customStyle="1" w:styleId="WW8Num2z2">
    <w:name w:val="WW8Num2z2"/>
    <w:rsid w:val="00B735DF"/>
    <w:rPr>
      <w:b/>
      <w:bCs w:val="0"/>
      <w:sz w:val="24"/>
    </w:rPr>
  </w:style>
  <w:style w:type="character" w:customStyle="1" w:styleId="WW8Num3z0">
    <w:name w:val="WW8Num3z0"/>
    <w:rsid w:val="00B735DF"/>
    <w:rPr>
      <w:b w:val="0"/>
      <w:bCs w:val="0"/>
      <w:i w:val="0"/>
      <w:iCs w:val="0"/>
      <w:sz w:val="24"/>
      <w:szCs w:val="24"/>
    </w:rPr>
  </w:style>
  <w:style w:type="character" w:customStyle="1" w:styleId="WW8Num4z0">
    <w:name w:val="WW8Num4z0"/>
    <w:rsid w:val="00B735DF"/>
    <w:rPr>
      <w:b w:val="0"/>
      <w:bCs w:val="0"/>
      <w:i w:val="0"/>
      <w:iCs w:val="0"/>
      <w:sz w:val="24"/>
      <w:szCs w:val="24"/>
    </w:rPr>
  </w:style>
  <w:style w:type="character" w:customStyle="1" w:styleId="WW8Num5z0">
    <w:name w:val="WW8Num5z0"/>
    <w:rsid w:val="00B735DF"/>
    <w:rPr>
      <w:b w:val="0"/>
      <w:bCs w:val="0"/>
      <w:i w:val="0"/>
      <w:iCs w:val="0"/>
      <w:sz w:val="24"/>
    </w:rPr>
  </w:style>
  <w:style w:type="character" w:customStyle="1" w:styleId="WW8Num6z0">
    <w:name w:val="WW8Num6z0"/>
    <w:rsid w:val="00B735DF"/>
    <w:rPr>
      <w:rFonts w:ascii="Open Sans" w:eastAsia="Calibri" w:hAnsi="Open Sans" w:cs="Open Sans" w:hint="default"/>
      <w:b/>
      <w:bCs w:val="0"/>
      <w:sz w:val="24"/>
      <w:szCs w:val="24"/>
    </w:rPr>
  </w:style>
  <w:style w:type="character" w:customStyle="1" w:styleId="WW8Num6z1">
    <w:name w:val="WW8Num6z1"/>
    <w:rsid w:val="00B735DF"/>
  </w:style>
  <w:style w:type="character" w:customStyle="1" w:styleId="WW8Num6z2">
    <w:name w:val="WW8Num6z2"/>
    <w:rsid w:val="00B735DF"/>
  </w:style>
  <w:style w:type="character" w:customStyle="1" w:styleId="WW8Num6z3">
    <w:name w:val="WW8Num6z3"/>
    <w:rsid w:val="00B735DF"/>
  </w:style>
  <w:style w:type="character" w:customStyle="1" w:styleId="WW8Num6z4">
    <w:name w:val="WW8Num6z4"/>
    <w:rsid w:val="00B735DF"/>
  </w:style>
  <w:style w:type="character" w:customStyle="1" w:styleId="WW8Num6z5">
    <w:name w:val="WW8Num6z5"/>
    <w:rsid w:val="00B735DF"/>
  </w:style>
  <w:style w:type="character" w:customStyle="1" w:styleId="WW8Num6z6">
    <w:name w:val="WW8Num6z6"/>
    <w:rsid w:val="00B735DF"/>
  </w:style>
  <w:style w:type="character" w:customStyle="1" w:styleId="WW8Num6z7">
    <w:name w:val="WW8Num6z7"/>
    <w:rsid w:val="00B735DF"/>
  </w:style>
  <w:style w:type="character" w:customStyle="1" w:styleId="WW8Num6z8">
    <w:name w:val="WW8Num6z8"/>
    <w:rsid w:val="00B735DF"/>
  </w:style>
  <w:style w:type="character" w:customStyle="1" w:styleId="WW8Num7z0">
    <w:name w:val="WW8Num7z0"/>
    <w:rsid w:val="00B735DF"/>
  </w:style>
  <w:style w:type="character" w:customStyle="1" w:styleId="WW8Num7z1">
    <w:name w:val="WW8Num7z1"/>
    <w:rsid w:val="00B735DF"/>
    <w:rPr>
      <w:b w:val="0"/>
      <w:bCs/>
    </w:rPr>
  </w:style>
  <w:style w:type="character" w:customStyle="1" w:styleId="WW8Num8z0">
    <w:name w:val="WW8Num8z0"/>
    <w:rsid w:val="00B735DF"/>
    <w:rPr>
      <w:b w:val="0"/>
      <w:bCs w:val="0"/>
    </w:rPr>
  </w:style>
  <w:style w:type="character" w:customStyle="1" w:styleId="WW8Num9z0">
    <w:name w:val="WW8Num9z0"/>
    <w:rsid w:val="00B735DF"/>
  </w:style>
  <w:style w:type="character" w:customStyle="1" w:styleId="WW8Num9z1">
    <w:name w:val="WW8Num9z1"/>
    <w:rsid w:val="00B735DF"/>
    <w:rPr>
      <w:b/>
      <w:bCs/>
    </w:rPr>
  </w:style>
  <w:style w:type="character" w:customStyle="1" w:styleId="WW8Num10z0">
    <w:name w:val="WW8Num10z0"/>
    <w:rsid w:val="00B735DF"/>
    <w:rPr>
      <w:rFonts w:ascii="Open Sans" w:eastAsia="Calibri" w:hAnsi="Open Sans" w:cs="Open Sans" w:hint="default"/>
      <w:b/>
      <w:bCs w:val="0"/>
    </w:rPr>
  </w:style>
  <w:style w:type="character" w:customStyle="1" w:styleId="WW8Num10z1">
    <w:name w:val="WW8Num10z1"/>
    <w:rsid w:val="00B735DF"/>
  </w:style>
  <w:style w:type="character" w:customStyle="1" w:styleId="WW8Num10z2">
    <w:name w:val="WW8Num10z2"/>
    <w:rsid w:val="00B735DF"/>
  </w:style>
  <w:style w:type="character" w:customStyle="1" w:styleId="WW8Num10z3">
    <w:name w:val="WW8Num10z3"/>
    <w:rsid w:val="00B735DF"/>
  </w:style>
  <w:style w:type="character" w:customStyle="1" w:styleId="WW8Num10z4">
    <w:name w:val="WW8Num10z4"/>
    <w:rsid w:val="00B735DF"/>
  </w:style>
  <w:style w:type="character" w:customStyle="1" w:styleId="WW8Num10z5">
    <w:name w:val="WW8Num10z5"/>
    <w:rsid w:val="00B735DF"/>
  </w:style>
  <w:style w:type="character" w:customStyle="1" w:styleId="WW8Num10z6">
    <w:name w:val="WW8Num10z6"/>
    <w:rsid w:val="00B735DF"/>
  </w:style>
  <w:style w:type="character" w:customStyle="1" w:styleId="WW8Num10z7">
    <w:name w:val="WW8Num10z7"/>
    <w:rsid w:val="00B735DF"/>
  </w:style>
  <w:style w:type="character" w:customStyle="1" w:styleId="WW8Num10z8">
    <w:name w:val="WW8Num10z8"/>
    <w:rsid w:val="00B735DF"/>
  </w:style>
  <w:style w:type="character" w:customStyle="1" w:styleId="WW8Num11z0">
    <w:name w:val="WW8Num11z0"/>
    <w:rsid w:val="00B735DF"/>
    <w:rPr>
      <w:b/>
      <w:bCs w:val="0"/>
    </w:rPr>
  </w:style>
  <w:style w:type="character" w:customStyle="1" w:styleId="WW8Num11z1">
    <w:name w:val="WW8Num11z1"/>
    <w:rsid w:val="00B735DF"/>
    <w:rPr>
      <w:rFonts w:ascii="Open Sans" w:hAnsi="Open Sans" w:cs="Open Sans" w:hint="default"/>
      <w:b w:val="0"/>
      <w:bCs w:val="0"/>
    </w:rPr>
  </w:style>
  <w:style w:type="character" w:customStyle="1" w:styleId="WW8Num12z0">
    <w:name w:val="WW8Num12z0"/>
    <w:rsid w:val="00B735DF"/>
    <w:rPr>
      <w:b/>
      <w:bCs w:val="0"/>
      <w:color w:val="auto"/>
      <w:spacing w:val="0"/>
    </w:rPr>
  </w:style>
  <w:style w:type="character" w:customStyle="1" w:styleId="WW8Num12z1">
    <w:name w:val="WW8Num12z1"/>
    <w:rsid w:val="00B735DF"/>
  </w:style>
  <w:style w:type="character" w:customStyle="1" w:styleId="WW8Num12z2">
    <w:name w:val="WW8Num12z2"/>
    <w:rsid w:val="00B735DF"/>
  </w:style>
  <w:style w:type="character" w:customStyle="1" w:styleId="WW8Num12z3">
    <w:name w:val="WW8Num12z3"/>
    <w:rsid w:val="00B735DF"/>
  </w:style>
  <w:style w:type="character" w:customStyle="1" w:styleId="WW8Num12z4">
    <w:name w:val="WW8Num12z4"/>
    <w:rsid w:val="00B735DF"/>
  </w:style>
  <w:style w:type="character" w:customStyle="1" w:styleId="WW8Num12z5">
    <w:name w:val="WW8Num12z5"/>
    <w:rsid w:val="00B735DF"/>
  </w:style>
  <w:style w:type="character" w:customStyle="1" w:styleId="WW8Num12z6">
    <w:name w:val="WW8Num12z6"/>
    <w:rsid w:val="00B735DF"/>
  </w:style>
  <w:style w:type="character" w:customStyle="1" w:styleId="WW8Num12z7">
    <w:name w:val="WW8Num12z7"/>
    <w:rsid w:val="00B735DF"/>
  </w:style>
  <w:style w:type="character" w:customStyle="1" w:styleId="WW8Num12z8">
    <w:name w:val="WW8Num12z8"/>
    <w:rsid w:val="00B735DF"/>
  </w:style>
  <w:style w:type="character" w:customStyle="1" w:styleId="WW8Num13z0">
    <w:name w:val="WW8Num13z0"/>
    <w:rsid w:val="00B735DF"/>
    <w:rPr>
      <w:rFonts w:ascii="Open Sans" w:eastAsia="Calibri" w:hAnsi="Open Sans" w:cs="Open Sans" w:hint="default"/>
      <w:b/>
      <w:bCs w:val="0"/>
      <w:sz w:val="24"/>
      <w:szCs w:val="24"/>
    </w:rPr>
  </w:style>
  <w:style w:type="character" w:customStyle="1" w:styleId="WW8Num13z1">
    <w:name w:val="WW8Num13z1"/>
    <w:rsid w:val="00B735DF"/>
    <w:rPr>
      <w:rFonts w:ascii="Calibri" w:eastAsia="Calibri" w:hAnsi="Calibri" w:cs="Calibri" w:hint="default"/>
      <w:b w:val="0"/>
      <w:bCs/>
    </w:rPr>
  </w:style>
  <w:style w:type="character" w:customStyle="1" w:styleId="WW8Num13z2">
    <w:name w:val="WW8Num13z2"/>
    <w:rsid w:val="00B735DF"/>
    <w:rPr>
      <w:rFonts w:ascii="Calibri" w:eastAsia="Calibri" w:hAnsi="Calibri" w:cs="Calibri" w:hint="default"/>
      <w:b/>
      <w:bCs w:val="0"/>
    </w:rPr>
  </w:style>
  <w:style w:type="character" w:customStyle="1" w:styleId="WW8Num14z0">
    <w:name w:val="WW8Num14z0"/>
    <w:rsid w:val="00B735DF"/>
  </w:style>
  <w:style w:type="character" w:customStyle="1" w:styleId="WW8Num15z0">
    <w:name w:val="WW8Num15z0"/>
    <w:rsid w:val="00B735DF"/>
  </w:style>
  <w:style w:type="character" w:customStyle="1" w:styleId="WW8Num15z1">
    <w:name w:val="WW8Num15z1"/>
    <w:rsid w:val="00B735DF"/>
  </w:style>
  <w:style w:type="character" w:customStyle="1" w:styleId="WW8Num15z2">
    <w:name w:val="WW8Num15z2"/>
    <w:rsid w:val="00B735DF"/>
    <w:rPr>
      <w:color w:val="FF0000"/>
    </w:rPr>
  </w:style>
  <w:style w:type="character" w:customStyle="1" w:styleId="WW8Num15z3">
    <w:name w:val="WW8Num15z3"/>
    <w:rsid w:val="00B735DF"/>
  </w:style>
  <w:style w:type="character" w:customStyle="1" w:styleId="WW8Num15z4">
    <w:name w:val="WW8Num15z4"/>
    <w:rsid w:val="00B735DF"/>
  </w:style>
  <w:style w:type="character" w:customStyle="1" w:styleId="WW8Num15z5">
    <w:name w:val="WW8Num15z5"/>
    <w:rsid w:val="00B735DF"/>
  </w:style>
  <w:style w:type="character" w:customStyle="1" w:styleId="WW8Num15z6">
    <w:name w:val="WW8Num15z6"/>
    <w:rsid w:val="00B735DF"/>
  </w:style>
  <w:style w:type="character" w:customStyle="1" w:styleId="WW8Num15z7">
    <w:name w:val="WW8Num15z7"/>
    <w:rsid w:val="00B735DF"/>
  </w:style>
  <w:style w:type="character" w:customStyle="1" w:styleId="WW8Num15z8">
    <w:name w:val="WW8Num15z8"/>
    <w:rsid w:val="00B735DF"/>
  </w:style>
  <w:style w:type="character" w:customStyle="1" w:styleId="WW8Num16z0">
    <w:name w:val="WW8Num16z0"/>
    <w:rsid w:val="00B735DF"/>
    <w:rPr>
      <w:rFonts w:ascii="Open Sans" w:eastAsia="Calibri" w:hAnsi="Open Sans" w:cs="Open Sans" w:hint="default"/>
      <w:b/>
      <w:bCs w:val="0"/>
      <w:sz w:val="24"/>
      <w:szCs w:val="24"/>
    </w:rPr>
  </w:style>
  <w:style w:type="character" w:customStyle="1" w:styleId="WW8Num16z1">
    <w:name w:val="WW8Num16z1"/>
    <w:rsid w:val="00B735DF"/>
  </w:style>
  <w:style w:type="character" w:customStyle="1" w:styleId="WW8Num16z2">
    <w:name w:val="WW8Num16z2"/>
    <w:rsid w:val="00B735DF"/>
  </w:style>
  <w:style w:type="character" w:customStyle="1" w:styleId="WW8Num16z3">
    <w:name w:val="WW8Num16z3"/>
    <w:rsid w:val="00B735DF"/>
  </w:style>
  <w:style w:type="character" w:customStyle="1" w:styleId="WW8Num16z4">
    <w:name w:val="WW8Num16z4"/>
    <w:rsid w:val="00B735DF"/>
  </w:style>
  <w:style w:type="character" w:customStyle="1" w:styleId="WW8Num16z5">
    <w:name w:val="WW8Num16z5"/>
    <w:rsid w:val="00B735DF"/>
  </w:style>
  <w:style w:type="character" w:customStyle="1" w:styleId="WW8Num16z6">
    <w:name w:val="WW8Num16z6"/>
    <w:rsid w:val="00B735DF"/>
  </w:style>
  <w:style w:type="character" w:customStyle="1" w:styleId="WW8Num16z7">
    <w:name w:val="WW8Num16z7"/>
    <w:rsid w:val="00B735DF"/>
  </w:style>
  <w:style w:type="character" w:customStyle="1" w:styleId="WW8Num16z8">
    <w:name w:val="WW8Num16z8"/>
    <w:rsid w:val="00B735DF"/>
  </w:style>
  <w:style w:type="character" w:customStyle="1" w:styleId="WW8Num17z0">
    <w:name w:val="WW8Num17z0"/>
    <w:rsid w:val="00B735DF"/>
    <w:rPr>
      <w:rFonts w:ascii="Open Sans" w:hAnsi="Open Sans" w:cs="Open Sans" w:hint="default"/>
    </w:rPr>
  </w:style>
  <w:style w:type="character" w:customStyle="1" w:styleId="WW8Num18z0">
    <w:name w:val="WW8Num18z0"/>
    <w:rsid w:val="00B735DF"/>
    <w:rPr>
      <w:rFonts w:ascii="Open Sans" w:eastAsia="Calibri" w:hAnsi="Open Sans" w:cs="Open Sans" w:hint="default"/>
      <w:b/>
      <w:bCs w:val="0"/>
    </w:rPr>
  </w:style>
  <w:style w:type="character" w:customStyle="1" w:styleId="WW8Num18z1">
    <w:name w:val="WW8Num18z1"/>
    <w:rsid w:val="00B735DF"/>
    <w:rPr>
      <w:rFonts w:ascii="Times New Roman" w:eastAsia="Times New Roman" w:hAnsi="Times New Roman" w:cs="Open Sans" w:hint="default"/>
      <w:b w:val="0"/>
      <w:bCs/>
    </w:rPr>
  </w:style>
  <w:style w:type="character" w:customStyle="1" w:styleId="WW8Num18z2">
    <w:name w:val="WW8Num18z2"/>
    <w:rsid w:val="00B735DF"/>
    <w:rPr>
      <w:rFonts w:ascii="Times New Roman" w:eastAsia="Times New Roman" w:hAnsi="Times New Roman" w:cs="Times New Roman" w:hint="default"/>
      <w:b/>
      <w:bCs w:val="0"/>
    </w:rPr>
  </w:style>
  <w:style w:type="character" w:customStyle="1" w:styleId="WW8Num19z0">
    <w:name w:val="WW8Num19z0"/>
    <w:rsid w:val="00B735DF"/>
    <w:rPr>
      <w:rFonts w:ascii="Open Sans" w:eastAsia="Calibri" w:hAnsi="Open Sans" w:cs="Open Sans" w:hint="default"/>
      <w:b/>
      <w:bCs w:val="0"/>
    </w:rPr>
  </w:style>
  <w:style w:type="character" w:customStyle="1" w:styleId="WW8Num19z1">
    <w:name w:val="WW8Num19z1"/>
    <w:rsid w:val="00B735DF"/>
    <w:rPr>
      <w:b w:val="0"/>
      <w:bCs/>
    </w:rPr>
  </w:style>
  <w:style w:type="character" w:customStyle="1" w:styleId="WW8Num19z2">
    <w:name w:val="WW8Num19z2"/>
    <w:rsid w:val="00B735DF"/>
    <w:rPr>
      <w:b/>
      <w:bCs w:val="0"/>
    </w:rPr>
  </w:style>
  <w:style w:type="character" w:customStyle="1" w:styleId="WW8Num20z0">
    <w:name w:val="WW8Num20z0"/>
    <w:rsid w:val="00B735DF"/>
    <w:rPr>
      <w:rFonts w:ascii="Open Sans" w:hAnsi="Open Sans" w:cs="Open Sans" w:hint="default"/>
    </w:rPr>
  </w:style>
  <w:style w:type="character" w:customStyle="1" w:styleId="WW8Num21z0">
    <w:name w:val="WW8Num21z0"/>
    <w:rsid w:val="00B735DF"/>
    <w:rPr>
      <w:b/>
      <w:bCs w:val="0"/>
    </w:rPr>
  </w:style>
  <w:style w:type="character" w:customStyle="1" w:styleId="WW8Num21z1">
    <w:name w:val="WW8Num21z1"/>
    <w:rsid w:val="00B735DF"/>
    <w:rPr>
      <w:b w:val="0"/>
      <w:bCs/>
    </w:rPr>
  </w:style>
  <w:style w:type="character" w:customStyle="1" w:styleId="WW8Num22z0">
    <w:name w:val="WW8Num22z0"/>
    <w:rsid w:val="00B735DF"/>
    <w:rPr>
      <w:rFonts w:ascii="Open Sans" w:eastAsia="Times New Roman" w:hAnsi="Open Sans" w:cs="Open Sans" w:hint="default"/>
      <w:b w:val="0"/>
      <w:bCs/>
    </w:rPr>
  </w:style>
  <w:style w:type="character" w:customStyle="1" w:styleId="WW8Num22z1">
    <w:name w:val="WW8Num22z1"/>
    <w:rsid w:val="00B735DF"/>
  </w:style>
  <w:style w:type="character" w:customStyle="1" w:styleId="WW8Num22z2">
    <w:name w:val="WW8Num22z2"/>
    <w:rsid w:val="00B735DF"/>
  </w:style>
  <w:style w:type="character" w:customStyle="1" w:styleId="WW8Num22z3">
    <w:name w:val="WW8Num22z3"/>
    <w:rsid w:val="00B735DF"/>
  </w:style>
  <w:style w:type="character" w:customStyle="1" w:styleId="WW8Num22z4">
    <w:name w:val="WW8Num22z4"/>
    <w:rsid w:val="00B735DF"/>
  </w:style>
  <w:style w:type="character" w:customStyle="1" w:styleId="WW8Num22z5">
    <w:name w:val="WW8Num22z5"/>
    <w:rsid w:val="00B735DF"/>
  </w:style>
  <w:style w:type="character" w:customStyle="1" w:styleId="WW8Num22z6">
    <w:name w:val="WW8Num22z6"/>
    <w:rsid w:val="00B735DF"/>
  </w:style>
  <w:style w:type="character" w:customStyle="1" w:styleId="WW8Num22z7">
    <w:name w:val="WW8Num22z7"/>
    <w:rsid w:val="00B735DF"/>
  </w:style>
  <w:style w:type="character" w:customStyle="1" w:styleId="WW8Num22z8">
    <w:name w:val="WW8Num22z8"/>
    <w:rsid w:val="00B735DF"/>
  </w:style>
  <w:style w:type="character" w:customStyle="1" w:styleId="WW8Num23z0">
    <w:name w:val="WW8Num23z0"/>
    <w:rsid w:val="00B735DF"/>
    <w:rPr>
      <w:color w:val="auto"/>
    </w:rPr>
  </w:style>
  <w:style w:type="character" w:customStyle="1" w:styleId="WW8Num24z0">
    <w:name w:val="WW8Num24z0"/>
    <w:rsid w:val="00B735DF"/>
    <w:rPr>
      <w:b/>
      <w:bCs w:val="0"/>
      <w:i w:val="0"/>
      <w:iCs w:val="0"/>
      <w:sz w:val="24"/>
      <w:szCs w:val="24"/>
    </w:rPr>
  </w:style>
  <w:style w:type="character" w:customStyle="1" w:styleId="WW8Num24z1">
    <w:name w:val="WW8Num24z1"/>
    <w:rsid w:val="00B735DF"/>
  </w:style>
  <w:style w:type="character" w:customStyle="1" w:styleId="WW8Num24z2">
    <w:name w:val="WW8Num24z2"/>
    <w:rsid w:val="00B735DF"/>
    <w:rPr>
      <w:rFonts w:ascii="Tahoma" w:eastAsia="Times New Roman" w:hAnsi="Tahoma" w:cs="Tahoma" w:hint="default"/>
      <w:b w:val="0"/>
      <w:bCs w:val="0"/>
      <w:color w:val="auto"/>
    </w:rPr>
  </w:style>
  <w:style w:type="character" w:customStyle="1" w:styleId="WW8Num24z3">
    <w:name w:val="WW8Num24z3"/>
    <w:rsid w:val="00B735DF"/>
    <w:rPr>
      <w:rFonts w:ascii="Open Sans" w:hAnsi="Open Sans" w:cs="Open Sans" w:hint="default"/>
      <w:b/>
      <w:bCs w:val="0"/>
    </w:rPr>
  </w:style>
  <w:style w:type="character" w:customStyle="1" w:styleId="WW8Num24z4">
    <w:name w:val="WW8Num24z4"/>
    <w:rsid w:val="00B735DF"/>
  </w:style>
  <w:style w:type="character" w:customStyle="1" w:styleId="WW8Num24z5">
    <w:name w:val="WW8Num24z5"/>
    <w:rsid w:val="00B735DF"/>
  </w:style>
  <w:style w:type="character" w:customStyle="1" w:styleId="WW8Num24z6">
    <w:name w:val="WW8Num24z6"/>
    <w:rsid w:val="00B735DF"/>
  </w:style>
  <w:style w:type="character" w:customStyle="1" w:styleId="WW8Num24z7">
    <w:name w:val="WW8Num24z7"/>
    <w:rsid w:val="00B735DF"/>
  </w:style>
  <w:style w:type="character" w:customStyle="1" w:styleId="WW8Num24z8">
    <w:name w:val="WW8Num24z8"/>
    <w:rsid w:val="00B735DF"/>
  </w:style>
  <w:style w:type="character" w:customStyle="1" w:styleId="WW8Num25z0">
    <w:name w:val="WW8Num25z0"/>
    <w:rsid w:val="00B735DF"/>
    <w:rPr>
      <w:rFonts w:ascii="Calibri" w:eastAsia="Calibri" w:hAnsi="Calibri" w:cs="Calibri" w:hint="default"/>
      <w:b/>
      <w:bCs w:val="0"/>
    </w:rPr>
  </w:style>
  <w:style w:type="character" w:customStyle="1" w:styleId="WW8Num25z1">
    <w:name w:val="WW8Num25z1"/>
    <w:rsid w:val="00B735DF"/>
  </w:style>
  <w:style w:type="character" w:customStyle="1" w:styleId="WW8Num25z2">
    <w:name w:val="WW8Num25z2"/>
    <w:rsid w:val="00B735DF"/>
  </w:style>
  <w:style w:type="character" w:customStyle="1" w:styleId="WW8Num25z3">
    <w:name w:val="WW8Num25z3"/>
    <w:rsid w:val="00B735DF"/>
  </w:style>
  <w:style w:type="character" w:customStyle="1" w:styleId="WW8Num25z4">
    <w:name w:val="WW8Num25z4"/>
    <w:rsid w:val="00B735DF"/>
  </w:style>
  <w:style w:type="character" w:customStyle="1" w:styleId="WW8Num25z5">
    <w:name w:val="WW8Num25z5"/>
    <w:rsid w:val="00B735DF"/>
  </w:style>
  <w:style w:type="character" w:customStyle="1" w:styleId="WW8Num25z6">
    <w:name w:val="WW8Num25z6"/>
    <w:rsid w:val="00B735DF"/>
  </w:style>
  <w:style w:type="character" w:customStyle="1" w:styleId="WW8Num25z7">
    <w:name w:val="WW8Num25z7"/>
    <w:rsid w:val="00B735DF"/>
  </w:style>
  <w:style w:type="character" w:customStyle="1" w:styleId="WW8Num25z8">
    <w:name w:val="WW8Num25z8"/>
    <w:rsid w:val="00B735DF"/>
  </w:style>
  <w:style w:type="character" w:customStyle="1" w:styleId="WW8Num26z0">
    <w:name w:val="WW8Num26z0"/>
    <w:rsid w:val="00B735DF"/>
    <w:rPr>
      <w:rFonts w:ascii="Tahoma" w:eastAsia="Times New Roman" w:hAnsi="Tahoma" w:cs="Tahoma" w:hint="default"/>
    </w:rPr>
  </w:style>
  <w:style w:type="character" w:customStyle="1" w:styleId="WW8Num26z1">
    <w:name w:val="WW8Num26z1"/>
    <w:rsid w:val="00B735DF"/>
  </w:style>
  <w:style w:type="character" w:customStyle="1" w:styleId="WW8Num26z2">
    <w:name w:val="WW8Num26z2"/>
    <w:rsid w:val="00B735DF"/>
  </w:style>
  <w:style w:type="character" w:customStyle="1" w:styleId="WW8Num26z3">
    <w:name w:val="WW8Num26z3"/>
    <w:rsid w:val="00B735DF"/>
  </w:style>
  <w:style w:type="character" w:customStyle="1" w:styleId="WW8Num26z4">
    <w:name w:val="WW8Num26z4"/>
    <w:rsid w:val="00B735DF"/>
  </w:style>
  <w:style w:type="character" w:customStyle="1" w:styleId="WW8Num26z5">
    <w:name w:val="WW8Num26z5"/>
    <w:rsid w:val="00B735DF"/>
  </w:style>
  <w:style w:type="character" w:customStyle="1" w:styleId="WW8Num26z6">
    <w:name w:val="WW8Num26z6"/>
    <w:rsid w:val="00B735DF"/>
  </w:style>
  <w:style w:type="character" w:customStyle="1" w:styleId="WW8Num26z7">
    <w:name w:val="WW8Num26z7"/>
    <w:rsid w:val="00B735DF"/>
  </w:style>
  <w:style w:type="character" w:customStyle="1" w:styleId="WW8Num26z8">
    <w:name w:val="WW8Num26z8"/>
    <w:rsid w:val="00B735DF"/>
  </w:style>
  <w:style w:type="character" w:customStyle="1" w:styleId="WW8Num27z0">
    <w:name w:val="WW8Num27z0"/>
    <w:rsid w:val="00B735DF"/>
    <w:rPr>
      <w:rFonts w:ascii="Open Sans" w:eastAsia="Calibri" w:hAnsi="Open Sans" w:cs="Open Sans" w:hint="default"/>
      <w:b/>
      <w:bCs w:val="0"/>
      <w:sz w:val="24"/>
      <w:szCs w:val="24"/>
    </w:rPr>
  </w:style>
  <w:style w:type="character" w:customStyle="1" w:styleId="WW8Num27z1">
    <w:name w:val="WW8Num27z1"/>
    <w:rsid w:val="00B735DF"/>
  </w:style>
  <w:style w:type="character" w:customStyle="1" w:styleId="WW8Num27z2">
    <w:name w:val="WW8Num27z2"/>
    <w:rsid w:val="00B735DF"/>
  </w:style>
  <w:style w:type="character" w:customStyle="1" w:styleId="WW8Num27z3">
    <w:name w:val="WW8Num27z3"/>
    <w:rsid w:val="00B735DF"/>
  </w:style>
  <w:style w:type="character" w:customStyle="1" w:styleId="WW8Num27z4">
    <w:name w:val="WW8Num27z4"/>
    <w:rsid w:val="00B735DF"/>
  </w:style>
  <w:style w:type="character" w:customStyle="1" w:styleId="WW8Num27z5">
    <w:name w:val="WW8Num27z5"/>
    <w:rsid w:val="00B735DF"/>
  </w:style>
  <w:style w:type="character" w:customStyle="1" w:styleId="WW8Num27z6">
    <w:name w:val="WW8Num27z6"/>
    <w:rsid w:val="00B735DF"/>
  </w:style>
  <w:style w:type="character" w:customStyle="1" w:styleId="WW8Num27z7">
    <w:name w:val="WW8Num27z7"/>
    <w:rsid w:val="00B735DF"/>
  </w:style>
  <w:style w:type="character" w:customStyle="1" w:styleId="WW8Num27z8">
    <w:name w:val="WW8Num27z8"/>
    <w:rsid w:val="00B735DF"/>
  </w:style>
  <w:style w:type="character" w:customStyle="1" w:styleId="WW8Num28z0">
    <w:name w:val="WW8Num28z0"/>
    <w:rsid w:val="00B735DF"/>
    <w:rPr>
      <w:b/>
      <w:bCs/>
      <w:sz w:val="24"/>
      <w:szCs w:val="24"/>
    </w:rPr>
  </w:style>
  <w:style w:type="character" w:customStyle="1" w:styleId="WW8Num28z1">
    <w:name w:val="WW8Num28z1"/>
    <w:rsid w:val="00B735DF"/>
    <w:rPr>
      <w:rFonts w:ascii="Times New Roman" w:eastAsia="Times New Roman" w:hAnsi="Times New Roman" w:cs="Times New Roman" w:hint="default"/>
    </w:rPr>
  </w:style>
  <w:style w:type="character" w:customStyle="1" w:styleId="WW8Num29z0">
    <w:name w:val="WW8Num29z0"/>
    <w:rsid w:val="00B735DF"/>
    <w:rPr>
      <w:rFonts w:ascii="Open Sans" w:eastAsia="Calibri" w:hAnsi="Open Sans" w:cs="Open Sans" w:hint="default"/>
      <w:b/>
      <w:bCs/>
      <w:sz w:val="22"/>
      <w:szCs w:val="22"/>
    </w:rPr>
  </w:style>
  <w:style w:type="character" w:customStyle="1" w:styleId="WW8Num29z1">
    <w:name w:val="WW8Num29z1"/>
    <w:rsid w:val="00B735DF"/>
  </w:style>
  <w:style w:type="character" w:customStyle="1" w:styleId="WW8Num29z2">
    <w:name w:val="WW8Num29z2"/>
    <w:rsid w:val="00B735DF"/>
  </w:style>
  <w:style w:type="character" w:customStyle="1" w:styleId="WW8Num29z3">
    <w:name w:val="WW8Num29z3"/>
    <w:rsid w:val="00B735DF"/>
    <w:rPr>
      <w:rFonts w:ascii="Open Sans" w:hAnsi="Open Sans" w:cs="Open Sans" w:hint="default"/>
      <w:b/>
      <w:bCs w:val="0"/>
      <w:sz w:val="22"/>
      <w:szCs w:val="22"/>
    </w:rPr>
  </w:style>
  <w:style w:type="character" w:customStyle="1" w:styleId="WW8Num29z4">
    <w:name w:val="WW8Num29z4"/>
    <w:rsid w:val="00B735DF"/>
  </w:style>
  <w:style w:type="character" w:customStyle="1" w:styleId="WW8Num29z5">
    <w:name w:val="WW8Num29z5"/>
    <w:rsid w:val="00B735DF"/>
  </w:style>
  <w:style w:type="character" w:customStyle="1" w:styleId="WW8Num29z6">
    <w:name w:val="WW8Num29z6"/>
    <w:rsid w:val="00B735DF"/>
  </w:style>
  <w:style w:type="character" w:customStyle="1" w:styleId="WW8Num29z7">
    <w:name w:val="WW8Num29z7"/>
    <w:rsid w:val="00B735DF"/>
  </w:style>
  <w:style w:type="character" w:customStyle="1" w:styleId="WW8Num29z8">
    <w:name w:val="WW8Num29z8"/>
    <w:rsid w:val="00B735DF"/>
  </w:style>
  <w:style w:type="character" w:customStyle="1" w:styleId="WW8Num30z0">
    <w:name w:val="WW8Num30z0"/>
    <w:rsid w:val="00B735DF"/>
    <w:rPr>
      <w:rFonts w:ascii="Times New Roman" w:eastAsia="Times New Roman" w:hAnsi="Times New Roman" w:cs="Times New Roman" w:hint="default"/>
    </w:rPr>
  </w:style>
  <w:style w:type="character" w:customStyle="1" w:styleId="WW8Num30z1">
    <w:name w:val="WW8Num30z1"/>
    <w:rsid w:val="00B735DF"/>
    <w:rPr>
      <w:rFonts w:ascii="Times New Roman" w:eastAsia="Times New Roman" w:hAnsi="Times New Roman" w:cs="Open Sans" w:hint="default"/>
      <w:b w:val="0"/>
      <w:bCs/>
    </w:rPr>
  </w:style>
  <w:style w:type="character" w:customStyle="1" w:styleId="WW8Num31z0">
    <w:name w:val="WW8Num31z0"/>
    <w:rsid w:val="00B735DF"/>
    <w:rPr>
      <w:b/>
      <w:bCs w:val="0"/>
    </w:rPr>
  </w:style>
  <w:style w:type="character" w:customStyle="1" w:styleId="WW8Num31z1">
    <w:name w:val="WW8Num31z1"/>
    <w:rsid w:val="00B735DF"/>
    <w:rPr>
      <w:b w:val="0"/>
      <w:bCs/>
    </w:rPr>
  </w:style>
  <w:style w:type="character" w:customStyle="1" w:styleId="WW8Num32z0">
    <w:name w:val="WW8Num32z0"/>
    <w:rsid w:val="00B735DF"/>
    <w:rPr>
      <w:rFonts w:ascii="Open Sans" w:eastAsia="Calibri" w:hAnsi="Open Sans" w:cs="Open Sans" w:hint="default"/>
      <w:b w:val="0"/>
      <w:bCs w:val="0"/>
    </w:rPr>
  </w:style>
  <w:style w:type="character" w:customStyle="1" w:styleId="WW8Num32z1">
    <w:name w:val="WW8Num32z1"/>
    <w:rsid w:val="00B735DF"/>
  </w:style>
  <w:style w:type="character" w:customStyle="1" w:styleId="WW8Num32z2">
    <w:name w:val="WW8Num32z2"/>
    <w:rsid w:val="00B735DF"/>
    <w:rPr>
      <w:rFonts w:ascii="Tahoma" w:eastAsia="Calibri" w:hAnsi="Tahoma" w:cs="Tahoma" w:hint="default"/>
      <w:b w:val="0"/>
      <w:bCs w:val="0"/>
    </w:rPr>
  </w:style>
  <w:style w:type="character" w:customStyle="1" w:styleId="WW8Num32z3">
    <w:name w:val="WW8Num32z3"/>
    <w:rsid w:val="00B735DF"/>
  </w:style>
  <w:style w:type="character" w:customStyle="1" w:styleId="WW8Num32z4">
    <w:name w:val="WW8Num32z4"/>
    <w:rsid w:val="00B735DF"/>
  </w:style>
  <w:style w:type="character" w:customStyle="1" w:styleId="WW8Num32z5">
    <w:name w:val="WW8Num32z5"/>
    <w:rsid w:val="00B735DF"/>
  </w:style>
  <w:style w:type="character" w:customStyle="1" w:styleId="WW8Num32z6">
    <w:name w:val="WW8Num32z6"/>
    <w:rsid w:val="00B735DF"/>
  </w:style>
  <w:style w:type="character" w:customStyle="1" w:styleId="WW8Num32z7">
    <w:name w:val="WW8Num32z7"/>
    <w:rsid w:val="00B735DF"/>
  </w:style>
  <w:style w:type="character" w:customStyle="1" w:styleId="WW8Num32z8">
    <w:name w:val="WW8Num32z8"/>
    <w:rsid w:val="00B735DF"/>
  </w:style>
  <w:style w:type="character" w:customStyle="1" w:styleId="WW8Num33z0">
    <w:name w:val="WW8Num33z0"/>
    <w:rsid w:val="00B735DF"/>
    <w:rPr>
      <w:b/>
      <w:bCs w:val="0"/>
    </w:rPr>
  </w:style>
  <w:style w:type="character" w:customStyle="1" w:styleId="WW8Num33z1">
    <w:name w:val="WW8Num33z1"/>
    <w:rsid w:val="00B735DF"/>
    <w:rPr>
      <w:rFonts w:ascii="Open Sans" w:hAnsi="Open Sans" w:cs="Open Sans" w:hint="default"/>
      <w:b w:val="0"/>
      <w:bCs w:val="0"/>
    </w:rPr>
  </w:style>
  <w:style w:type="character" w:customStyle="1" w:styleId="WW8Num34z0">
    <w:name w:val="WW8Num34z0"/>
    <w:rsid w:val="00B735DF"/>
    <w:rPr>
      <w:rFonts w:ascii="Open Sans" w:eastAsia="Calibri" w:hAnsi="Open Sans" w:cs="Open Sans" w:hint="default"/>
      <w:b/>
      <w:bCs w:val="0"/>
      <w:color w:val="auto"/>
    </w:rPr>
  </w:style>
  <w:style w:type="character" w:customStyle="1" w:styleId="WW8Num34z1">
    <w:name w:val="WW8Num34z1"/>
    <w:rsid w:val="00B735DF"/>
    <w:rPr>
      <w:rFonts w:ascii="Calibri" w:eastAsia="Calibri" w:hAnsi="Calibri" w:cs="Calibri" w:hint="default"/>
      <w:b/>
      <w:bCs w:val="0"/>
      <w:color w:val="000000"/>
    </w:rPr>
  </w:style>
  <w:style w:type="character" w:customStyle="1" w:styleId="WW8Num35z0">
    <w:name w:val="WW8Num35z0"/>
    <w:rsid w:val="00B735DF"/>
    <w:rPr>
      <w:b/>
      <w:bCs/>
      <w:color w:val="auto"/>
    </w:rPr>
  </w:style>
  <w:style w:type="character" w:customStyle="1" w:styleId="WW8Num35z1">
    <w:name w:val="WW8Num35z1"/>
    <w:rsid w:val="00B735DF"/>
  </w:style>
  <w:style w:type="character" w:customStyle="1" w:styleId="WW8Num36z0">
    <w:name w:val="WW8Num36z0"/>
    <w:rsid w:val="00B735DF"/>
    <w:rPr>
      <w:b w:val="0"/>
      <w:bCs w:val="0"/>
    </w:rPr>
  </w:style>
  <w:style w:type="character" w:customStyle="1" w:styleId="WW8Num37z0">
    <w:name w:val="WW8Num37z0"/>
    <w:rsid w:val="00B735DF"/>
    <w:rPr>
      <w:rFonts w:ascii="Open Sans" w:eastAsia="Times New Roman" w:hAnsi="Open Sans" w:cs="Open Sans" w:hint="default"/>
      <w:b/>
      <w:bCs w:val="0"/>
    </w:rPr>
  </w:style>
  <w:style w:type="character" w:customStyle="1" w:styleId="WW8Num37z1">
    <w:name w:val="WW8Num37z1"/>
    <w:rsid w:val="00B735DF"/>
    <w:rPr>
      <w:rFonts w:ascii="Open Sans" w:hAnsi="Open Sans" w:cs="Open Sans" w:hint="default"/>
      <w:b w:val="0"/>
      <w:bCs w:val="0"/>
      <w:color w:val="auto"/>
    </w:rPr>
  </w:style>
  <w:style w:type="character" w:customStyle="1" w:styleId="WW8Num37z2">
    <w:name w:val="WW8Num37z2"/>
    <w:rsid w:val="00B735DF"/>
    <w:rPr>
      <w:b/>
      <w:bCs w:val="0"/>
      <w:color w:val="auto"/>
    </w:rPr>
  </w:style>
  <w:style w:type="character" w:customStyle="1" w:styleId="WW8Num38z0">
    <w:name w:val="WW8Num38z0"/>
    <w:rsid w:val="00B735DF"/>
    <w:rPr>
      <w:rFonts w:ascii="Open Sans" w:eastAsia="Calibri" w:hAnsi="Open Sans" w:cs="Open Sans" w:hint="default"/>
      <w:b/>
      <w:bCs w:val="0"/>
      <w:sz w:val="24"/>
      <w:szCs w:val="24"/>
    </w:rPr>
  </w:style>
  <w:style w:type="character" w:customStyle="1" w:styleId="WW8Num38z1">
    <w:name w:val="WW8Num38z1"/>
    <w:rsid w:val="00B735DF"/>
  </w:style>
  <w:style w:type="character" w:customStyle="1" w:styleId="WW8Num38z2">
    <w:name w:val="WW8Num38z2"/>
    <w:rsid w:val="00B735DF"/>
  </w:style>
  <w:style w:type="character" w:customStyle="1" w:styleId="WW8Num38z3">
    <w:name w:val="WW8Num38z3"/>
    <w:rsid w:val="00B735DF"/>
  </w:style>
  <w:style w:type="character" w:customStyle="1" w:styleId="WW8Num38z4">
    <w:name w:val="WW8Num38z4"/>
    <w:rsid w:val="00B735DF"/>
  </w:style>
  <w:style w:type="character" w:customStyle="1" w:styleId="WW8Num38z5">
    <w:name w:val="WW8Num38z5"/>
    <w:rsid w:val="00B735DF"/>
  </w:style>
  <w:style w:type="character" w:customStyle="1" w:styleId="WW8Num38z6">
    <w:name w:val="WW8Num38z6"/>
    <w:rsid w:val="00B735DF"/>
  </w:style>
  <w:style w:type="character" w:customStyle="1" w:styleId="WW8Num38z7">
    <w:name w:val="WW8Num38z7"/>
    <w:rsid w:val="00B735DF"/>
  </w:style>
  <w:style w:type="character" w:customStyle="1" w:styleId="WW8Num38z8">
    <w:name w:val="WW8Num38z8"/>
    <w:rsid w:val="00B735DF"/>
  </w:style>
  <w:style w:type="character" w:customStyle="1" w:styleId="WW8Num39z0">
    <w:name w:val="WW8Num39z0"/>
    <w:rsid w:val="00B735DF"/>
    <w:rPr>
      <w:rFonts w:ascii="SimSun" w:eastAsia="SimSun" w:hAnsi="SimSun" w:cs="Times New Roman" w:hint="eastAsia"/>
      <w:strike w:val="0"/>
      <w:dstrike w:val="0"/>
      <w:u w:val="none"/>
      <w:effect w:val="none"/>
    </w:rPr>
  </w:style>
  <w:style w:type="character" w:customStyle="1" w:styleId="WW8Num39z1">
    <w:name w:val="WW8Num39z1"/>
    <w:rsid w:val="00B735DF"/>
  </w:style>
  <w:style w:type="character" w:customStyle="1" w:styleId="WW8Num39z2">
    <w:name w:val="WW8Num39z2"/>
    <w:rsid w:val="00B735DF"/>
  </w:style>
  <w:style w:type="character" w:customStyle="1" w:styleId="WW8Num39z3">
    <w:name w:val="WW8Num39z3"/>
    <w:rsid w:val="00B735DF"/>
  </w:style>
  <w:style w:type="character" w:customStyle="1" w:styleId="WW8Num39z4">
    <w:name w:val="WW8Num39z4"/>
    <w:rsid w:val="00B735DF"/>
  </w:style>
  <w:style w:type="character" w:customStyle="1" w:styleId="WW8Num39z5">
    <w:name w:val="WW8Num39z5"/>
    <w:rsid w:val="00B735DF"/>
  </w:style>
  <w:style w:type="character" w:customStyle="1" w:styleId="WW8Num39z6">
    <w:name w:val="WW8Num39z6"/>
    <w:rsid w:val="00B735DF"/>
  </w:style>
  <w:style w:type="character" w:customStyle="1" w:styleId="WW8Num39z7">
    <w:name w:val="WW8Num39z7"/>
    <w:rsid w:val="00B735DF"/>
  </w:style>
  <w:style w:type="character" w:customStyle="1" w:styleId="WW8Num39z8">
    <w:name w:val="WW8Num39z8"/>
    <w:rsid w:val="00B735DF"/>
  </w:style>
  <w:style w:type="character" w:customStyle="1" w:styleId="WW8Num40z0">
    <w:name w:val="WW8Num40z0"/>
    <w:rsid w:val="00B735DF"/>
    <w:rPr>
      <w:b/>
      <w:bCs w:val="0"/>
    </w:rPr>
  </w:style>
  <w:style w:type="character" w:customStyle="1" w:styleId="WW8Num40z1">
    <w:name w:val="WW8Num40z1"/>
    <w:rsid w:val="00B735DF"/>
  </w:style>
  <w:style w:type="character" w:customStyle="1" w:styleId="WW8Num40z2">
    <w:name w:val="WW8Num40z2"/>
    <w:rsid w:val="00B735DF"/>
  </w:style>
  <w:style w:type="character" w:customStyle="1" w:styleId="WW8Num40z3">
    <w:name w:val="WW8Num40z3"/>
    <w:rsid w:val="00B735DF"/>
  </w:style>
  <w:style w:type="character" w:customStyle="1" w:styleId="WW8Num40z4">
    <w:name w:val="WW8Num40z4"/>
    <w:rsid w:val="00B735DF"/>
  </w:style>
  <w:style w:type="character" w:customStyle="1" w:styleId="WW8Num40z5">
    <w:name w:val="WW8Num40z5"/>
    <w:rsid w:val="00B735DF"/>
  </w:style>
  <w:style w:type="character" w:customStyle="1" w:styleId="WW8Num40z6">
    <w:name w:val="WW8Num40z6"/>
    <w:rsid w:val="00B735DF"/>
  </w:style>
  <w:style w:type="character" w:customStyle="1" w:styleId="WW8Num40z7">
    <w:name w:val="WW8Num40z7"/>
    <w:rsid w:val="00B735DF"/>
  </w:style>
  <w:style w:type="character" w:customStyle="1" w:styleId="WW8Num40z8">
    <w:name w:val="WW8Num40z8"/>
    <w:rsid w:val="00B735DF"/>
  </w:style>
  <w:style w:type="character" w:customStyle="1" w:styleId="WW8Num41z0">
    <w:name w:val="WW8Num41z0"/>
    <w:rsid w:val="00B735DF"/>
    <w:rPr>
      <w:rFonts w:ascii="Open Sans" w:eastAsia="Calibri" w:hAnsi="Open Sans" w:cs="Open Sans" w:hint="default"/>
      <w:b/>
      <w:bCs w:val="0"/>
      <w:color w:val="auto"/>
      <w:sz w:val="24"/>
      <w:szCs w:val="24"/>
    </w:rPr>
  </w:style>
  <w:style w:type="character" w:customStyle="1" w:styleId="WW8Num41z1">
    <w:name w:val="WW8Num41z1"/>
    <w:rsid w:val="00B735DF"/>
  </w:style>
  <w:style w:type="character" w:customStyle="1" w:styleId="WW8Num41z2">
    <w:name w:val="WW8Num41z2"/>
    <w:rsid w:val="00B735DF"/>
  </w:style>
  <w:style w:type="character" w:customStyle="1" w:styleId="WW8Num41z3">
    <w:name w:val="WW8Num41z3"/>
    <w:rsid w:val="00B735DF"/>
    <w:rPr>
      <w:b/>
      <w:bCs w:val="0"/>
      <w:color w:val="auto"/>
    </w:rPr>
  </w:style>
  <w:style w:type="character" w:customStyle="1" w:styleId="WW8Num41z4">
    <w:name w:val="WW8Num41z4"/>
    <w:rsid w:val="00B735DF"/>
  </w:style>
  <w:style w:type="character" w:customStyle="1" w:styleId="WW8Num41z5">
    <w:name w:val="WW8Num41z5"/>
    <w:rsid w:val="00B735DF"/>
  </w:style>
  <w:style w:type="character" w:customStyle="1" w:styleId="WW8Num41z6">
    <w:name w:val="WW8Num41z6"/>
    <w:rsid w:val="00B735DF"/>
  </w:style>
  <w:style w:type="character" w:customStyle="1" w:styleId="WW8Num41z7">
    <w:name w:val="WW8Num41z7"/>
    <w:rsid w:val="00B735DF"/>
  </w:style>
  <w:style w:type="character" w:customStyle="1" w:styleId="WW8Num41z8">
    <w:name w:val="WW8Num41z8"/>
    <w:rsid w:val="00B735DF"/>
  </w:style>
  <w:style w:type="character" w:customStyle="1" w:styleId="Domylnaczcionkaakapitu1">
    <w:name w:val="Domyślna czcionka akapitu1"/>
    <w:rsid w:val="00B735DF"/>
  </w:style>
  <w:style w:type="character" w:customStyle="1" w:styleId="nowosc1">
    <w:name w:val="nowosc1"/>
    <w:rsid w:val="00B735DF"/>
    <w:rPr>
      <w:color w:val="000000"/>
      <w:sz w:val="18"/>
      <w:szCs w:val="18"/>
    </w:rPr>
  </w:style>
  <w:style w:type="character" w:customStyle="1" w:styleId="TekstdymkaZnak1">
    <w:name w:val="Tekst dymka Znak1"/>
    <w:basedOn w:val="Domylnaczcionkaakapitu"/>
    <w:link w:val="Tekstdymka"/>
    <w:semiHidden/>
    <w:locked/>
    <w:rsid w:val="00B735DF"/>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B735DF"/>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B735DF"/>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B735DF"/>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B735D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B735DF"/>
    <w:rPr>
      <w:b/>
      <w:bCs/>
    </w:rPr>
  </w:style>
  <w:style w:type="numbering" w:customStyle="1" w:styleId="WWNum22">
    <w:name w:val="WWNum22"/>
    <w:rsid w:val="00B735DF"/>
    <w:pPr>
      <w:numPr>
        <w:numId w:val="5"/>
      </w:numPr>
    </w:pPr>
  </w:style>
  <w:style w:type="character" w:customStyle="1" w:styleId="Nagwek2Znak">
    <w:name w:val="Nagłówek 2 Znak"/>
    <w:basedOn w:val="Domylnaczcionkaakapitu"/>
    <w:link w:val="Nagwek2"/>
    <w:rsid w:val="000F68D3"/>
    <w:rPr>
      <w:rFonts w:ascii="Calibri Light" w:eastAsia="Times New Roman" w:hAnsi="Calibri Light" w:cs="Times New Roman"/>
      <w:b/>
      <w:bCs/>
      <w:i/>
      <w:iCs/>
      <w:sz w:val="28"/>
      <w:szCs w:val="28"/>
      <w:lang w:eastAsia="pl-PL"/>
    </w:rPr>
  </w:style>
  <w:style w:type="numbering" w:customStyle="1" w:styleId="Bezlisty1">
    <w:name w:val="Bez listy1"/>
    <w:next w:val="Bezlisty"/>
    <w:uiPriority w:val="99"/>
    <w:semiHidden/>
    <w:rsid w:val="000F68D3"/>
  </w:style>
  <w:style w:type="character" w:styleId="Numerstrony">
    <w:name w:val="page number"/>
    <w:basedOn w:val="Domylnaczcionkaakapitu"/>
    <w:rsid w:val="000F68D3"/>
  </w:style>
  <w:style w:type="paragraph" w:styleId="Tekstpodstawowywcity3">
    <w:name w:val="Body Text Indent 3"/>
    <w:basedOn w:val="Normalny"/>
    <w:link w:val="Tekstpodstawowywcity3Znak"/>
    <w:rsid w:val="000F68D3"/>
    <w:pPr>
      <w:spacing w:line="360" w:lineRule="auto"/>
      <w:ind w:firstLine="708"/>
      <w:jc w:val="both"/>
    </w:pPr>
    <w:rPr>
      <w:sz w:val="26"/>
    </w:rPr>
  </w:style>
  <w:style w:type="character" w:customStyle="1" w:styleId="Tekstpodstawowywcity3Znak">
    <w:name w:val="Tekst podstawowy wcięty 3 Znak"/>
    <w:basedOn w:val="Domylnaczcionkaakapitu"/>
    <w:link w:val="Tekstpodstawowywcity3"/>
    <w:rsid w:val="000F68D3"/>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0F68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0F68D3"/>
    <w:pPr>
      <w:spacing w:before="100" w:beforeAutospacing="1" w:after="100" w:afterAutospacing="1"/>
    </w:pPr>
    <w:rPr>
      <w:rFonts w:ascii="Tahoma" w:hAnsi="Tahoma" w:cs="Tahoma"/>
      <w:sz w:val="16"/>
      <w:szCs w:val="16"/>
    </w:rPr>
  </w:style>
  <w:style w:type="paragraph" w:customStyle="1" w:styleId="font6">
    <w:name w:val="font6"/>
    <w:basedOn w:val="Normalny"/>
    <w:rsid w:val="000F68D3"/>
    <w:pPr>
      <w:spacing w:before="100" w:beforeAutospacing="1" w:after="100" w:afterAutospacing="1"/>
    </w:pPr>
    <w:rPr>
      <w:rFonts w:ascii="Tahoma" w:hAnsi="Tahoma" w:cs="Tahoma"/>
      <w:b/>
      <w:bCs/>
      <w:sz w:val="16"/>
      <w:szCs w:val="16"/>
    </w:rPr>
  </w:style>
  <w:style w:type="paragraph" w:customStyle="1" w:styleId="xl89">
    <w:name w:val="xl89"/>
    <w:basedOn w:val="Normalny"/>
    <w:rsid w:val="000F68D3"/>
    <w:pPr>
      <w:spacing w:before="100" w:beforeAutospacing="1" w:after="100" w:afterAutospacing="1"/>
    </w:pPr>
    <w:rPr>
      <w:rFonts w:ascii="Arial" w:hAnsi="Arial" w:cs="Arial"/>
    </w:rPr>
  </w:style>
  <w:style w:type="paragraph" w:customStyle="1" w:styleId="xl90">
    <w:name w:val="xl90"/>
    <w:basedOn w:val="Normalny"/>
    <w:rsid w:val="000F68D3"/>
    <w:pPr>
      <w:spacing w:before="100" w:beforeAutospacing="1" w:after="100" w:afterAutospacing="1"/>
    </w:pPr>
    <w:rPr>
      <w:rFonts w:ascii="Tahoma" w:hAnsi="Tahoma" w:cs="Tahoma"/>
    </w:rPr>
  </w:style>
  <w:style w:type="paragraph" w:customStyle="1" w:styleId="xl91">
    <w:name w:val="xl91"/>
    <w:basedOn w:val="Normalny"/>
    <w:rsid w:val="000F68D3"/>
    <w:pPr>
      <w:spacing w:before="100" w:beforeAutospacing="1" w:after="100" w:afterAutospacing="1"/>
    </w:pPr>
    <w:rPr>
      <w:rFonts w:ascii="Arial" w:hAnsi="Arial" w:cs="Arial"/>
      <w:sz w:val="22"/>
      <w:szCs w:val="22"/>
    </w:rPr>
  </w:style>
  <w:style w:type="paragraph" w:customStyle="1" w:styleId="xl92">
    <w:name w:val="xl92"/>
    <w:basedOn w:val="Normalny"/>
    <w:rsid w:val="000F68D3"/>
    <w:pPr>
      <w:spacing w:before="100" w:beforeAutospacing="1" w:after="100" w:afterAutospacing="1"/>
    </w:pPr>
    <w:rPr>
      <w:rFonts w:ascii="Arial" w:hAnsi="Arial" w:cs="Arial"/>
      <w:color w:val="0000FF"/>
    </w:rPr>
  </w:style>
  <w:style w:type="paragraph" w:customStyle="1" w:styleId="xl93">
    <w:name w:val="xl93"/>
    <w:basedOn w:val="Normalny"/>
    <w:rsid w:val="000F68D3"/>
    <w:pPr>
      <w:shd w:val="clear" w:color="000000" w:fill="FFFFFF"/>
      <w:spacing w:before="100" w:beforeAutospacing="1" w:after="100" w:afterAutospacing="1"/>
    </w:pPr>
    <w:rPr>
      <w:rFonts w:ascii="Tahoma" w:hAnsi="Tahoma" w:cs="Tahoma"/>
      <w:b/>
      <w:bCs/>
      <w:sz w:val="16"/>
      <w:szCs w:val="16"/>
    </w:rPr>
  </w:style>
  <w:style w:type="paragraph" w:customStyle="1" w:styleId="xl94">
    <w:name w:val="xl94"/>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95">
    <w:name w:val="xl95"/>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96">
    <w:name w:val="xl96"/>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7">
    <w:name w:val="xl97"/>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98">
    <w:name w:val="xl98"/>
    <w:basedOn w:val="Normalny"/>
    <w:rsid w:val="000F68D3"/>
    <w:pPr>
      <w:spacing w:before="100" w:beforeAutospacing="1" w:after="100" w:afterAutospacing="1"/>
    </w:pPr>
    <w:rPr>
      <w:rFonts w:ascii="Tahoma" w:hAnsi="Tahoma" w:cs="Tahoma"/>
      <w:b/>
      <w:bCs/>
      <w:sz w:val="16"/>
      <w:szCs w:val="16"/>
    </w:rPr>
  </w:style>
  <w:style w:type="paragraph" w:customStyle="1" w:styleId="xl99">
    <w:name w:val="xl99"/>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00">
    <w:name w:val="xl100"/>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01">
    <w:name w:val="xl101"/>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rPr>
  </w:style>
  <w:style w:type="paragraph" w:customStyle="1" w:styleId="xl102">
    <w:name w:val="xl102"/>
    <w:basedOn w:val="Normalny"/>
    <w:rsid w:val="000F68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16"/>
      <w:szCs w:val="16"/>
    </w:rPr>
  </w:style>
  <w:style w:type="paragraph" w:customStyle="1" w:styleId="xl103">
    <w:name w:val="xl103"/>
    <w:basedOn w:val="Normalny"/>
    <w:rsid w:val="000F68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16"/>
      <w:szCs w:val="16"/>
    </w:rPr>
  </w:style>
  <w:style w:type="paragraph" w:customStyle="1" w:styleId="xl104">
    <w:name w:val="xl104"/>
    <w:basedOn w:val="Normalny"/>
    <w:rsid w:val="000F68D3"/>
    <w:pPr>
      <w:pBdr>
        <w:top w:val="single" w:sz="4" w:space="0" w:color="auto"/>
        <w:left w:val="single" w:sz="8" w:space="0" w:color="auto"/>
        <w:bottom w:val="single" w:sz="4" w:space="0" w:color="auto"/>
        <w:right w:val="single" w:sz="4" w:space="0" w:color="auto"/>
      </w:pBdr>
      <w:spacing w:before="100" w:beforeAutospacing="1" w:after="100" w:afterAutospacing="1"/>
    </w:pPr>
    <w:rPr>
      <w:rFonts w:ascii="Tahoma" w:hAnsi="Tahoma" w:cs="Tahoma"/>
      <w:b/>
      <w:bCs/>
      <w:sz w:val="28"/>
      <w:szCs w:val="28"/>
    </w:rPr>
  </w:style>
  <w:style w:type="paragraph" w:customStyle="1" w:styleId="xl105">
    <w:name w:val="xl105"/>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06">
    <w:name w:val="xl106"/>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07">
    <w:name w:val="xl107"/>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08">
    <w:name w:val="xl108"/>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9">
    <w:name w:val="xl109"/>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0">
    <w:name w:val="xl110"/>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1">
    <w:name w:val="xl111"/>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2">
    <w:name w:val="xl112"/>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3">
    <w:name w:val="xl113"/>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4">
    <w:name w:val="xl114"/>
    <w:basedOn w:val="Normalny"/>
    <w:rsid w:val="000F68D3"/>
    <w:pPr>
      <w:spacing w:before="100" w:beforeAutospacing="1" w:after="100" w:afterAutospacing="1"/>
      <w:jc w:val="center"/>
    </w:pPr>
    <w:rPr>
      <w:rFonts w:ascii="Tahoma" w:hAnsi="Tahoma" w:cs="Tahoma"/>
      <w:color w:val="FF0000"/>
    </w:rPr>
  </w:style>
  <w:style w:type="paragraph" w:customStyle="1" w:styleId="xl115">
    <w:name w:val="xl115"/>
    <w:basedOn w:val="Normalny"/>
    <w:rsid w:val="000F68D3"/>
    <w:pPr>
      <w:spacing w:before="100" w:beforeAutospacing="1" w:after="100" w:afterAutospacing="1"/>
      <w:jc w:val="center"/>
    </w:pPr>
    <w:rPr>
      <w:rFonts w:ascii="Tahoma" w:hAnsi="Tahoma" w:cs="Tahoma"/>
      <w:color w:val="FF0000"/>
      <w:sz w:val="22"/>
      <w:szCs w:val="22"/>
    </w:rPr>
  </w:style>
  <w:style w:type="paragraph" w:customStyle="1" w:styleId="xl116">
    <w:name w:val="xl116"/>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7">
    <w:name w:val="xl117"/>
    <w:basedOn w:val="Normalny"/>
    <w:rsid w:val="000F68D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ahoma" w:hAnsi="Tahoma" w:cs="Tahoma"/>
      <w:sz w:val="16"/>
      <w:szCs w:val="16"/>
    </w:rPr>
  </w:style>
  <w:style w:type="paragraph" w:customStyle="1" w:styleId="xl118">
    <w:name w:val="xl118"/>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9">
    <w:name w:val="xl119"/>
    <w:basedOn w:val="Normalny"/>
    <w:rsid w:val="000F68D3"/>
    <w:pPr>
      <w:spacing w:before="100" w:beforeAutospacing="1" w:after="100" w:afterAutospacing="1"/>
      <w:jc w:val="center"/>
    </w:pPr>
    <w:rPr>
      <w:rFonts w:ascii="Tahoma" w:hAnsi="Tahoma" w:cs="Tahoma"/>
      <w:sz w:val="16"/>
      <w:szCs w:val="16"/>
    </w:rPr>
  </w:style>
  <w:style w:type="paragraph" w:customStyle="1" w:styleId="xl120">
    <w:name w:val="xl120"/>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rPr>
  </w:style>
  <w:style w:type="paragraph" w:customStyle="1" w:styleId="xl121">
    <w:name w:val="xl121"/>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22">
    <w:name w:val="xl122"/>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23">
    <w:name w:val="xl123"/>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24">
    <w:name w:val="xl124"/>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6"/>
      <w:szCs w:val="16"/>
    </w:rPr>
  </w:style>
  <w:style w:type="paragraph" w:customStyle="1" w:styleId="xl125">
    <w:name w:val="xl125"/>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 w:val="16"/>
      <w:szCs w:val="16"/>
    </w:rPr>
  </w:style>
  <w:style w:type="paragraph" w:customStyle="1" w:styleId="xl126">
    <w:name w:val="xl126"/>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7">
    <w:name w:val="xl127"/>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8">
    <w:name w:val="xl128"/>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29">
    <w:name w:val="xl129"/>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0">
    <w:name w:val="xl130"/>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1">
    <w:name w:val="xl131"/>
    <w:basedOn w:val="Normalny"/>
    <w:rsid w:val="000F68D3"/>
    <w:pPr>
      <w:spacing w:before="100" w:beforeAutospacing="1" w:after="100" w:afterAutospacing="1"/>
    </w:pPr>
    <w:rPr>
      <w:rFonts w:ascii="Arial" w:hAnsi="Arial" w:cs="Arial"/>
      <w:sz w:val="16"/>
      <w:szCs w:val="16"/>
    </w:rPr>
  </w:style>
  <w:style w:type="paragraph" w:customStyle="1" w:styleId="xl132">
    <w:name w:val="xl132"/>
    <w:basedOn w:val="Normalny"/>
    <w:rsid w:val="000F68D3"/>
    <w:pPr>
      <w:spacing w:before="100" w:beforeAutospacing="1" w:after="100" w:afterAutospacing="1"/>
      <w:jc w:val="center"/>
    </w:pPr>
    <w:rPr>
      <w:rFonts w:ascii="Arial" w:hAnsi="Arial" w:cs="Arial"/>
    </w:rPr>
  </w:style>
  <w:style w:type="paragraph" w:customStyle="1" w:styleId="xl133">
    <w:name w:val="xl133"/>
    <w:basedOn w:val="Normalny"/>
    <w:rsid w:val="000F68D3"/>
    <w:pPr>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Tahoma" w:hAnsi="Tahoma" w:cs="Tahoma"/>
      <w:b/>
      <w:bCs/>
      <w:sz w:val="28"/>
      <w:szCs w:val="28"/>
    </w:rPr>
  </w:style>
  <w:style w:type="paragraph" w:customStyle="1" w:styleId="xl134">
    <w:name w:val="xl134"/>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5">
    <w:name w:val="xl135"/>
    <w:basedOn w:val="Normalny"/>
    <w:rsid w:val="000F68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 w:val="16"/>
      <w:szCs w:val="16"/>
    </w:rPr>
  </w:style>
  <w:style w:type="paragraph" w:customStyle="1" w:styleId="xl136">
    <w:name w:val="xl136"/>
    <w:basedOn w:val="Normalny"/>
    <w:rsid w:val="000F68D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ahoma" w:hAnsi="Tahoma" w:cs="Tahoma"/>
      <w:b/>
      <w:bCs/>
    </w:rPr>
  </w:style>
  <w:style w:type="paragraph" w:customStyle="1" w:styleId="xl137">
    <w:name w:val="xl137"/>
    <w:basedOn w:val="Normalny"/>
    <w:rsid w:val="000F68D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ahoma" w:hAnsi="Tahoma" w:cs="Tahoma"/>
    </w:rPr>
  </w:style>
  <w:style w:type="paragraph" w:customStyle="1" w:styleId="xl138">
    <w:name w:val="xl138"/>
    <w:basedOn w:val="Normalny"/>
    <w:rsid w:val="000F68D3"/>
    <w:pPr>
      <w:spacing w:before="100" w:beforeAutospacing="1" w:after="100" w:afterAutospacing="1"/>
      <w:jc w:val="center"/>
      <w:textAlignment w:val="center"/>
    </w:pPr>
  </w:style>
  <w:style w:type="paragraph" w:customStyle="1" w:styleId="xl139">
    <w:name w:val="xl139"/>
    <w:basedOn w:val="Normalny"/>
    <w:rsid w:val="000F68D3"/>
    <w:pPr>
      <w:spacing w:before="100" w:beforeAutospacing="1" w:after="100" w:afterAutospacing="1"/>
      <w:textAlignment w:val="center"/>
    </w:pPr>
    <w:rPr>
      <w:rFonts w:ascii="Tahoma" w:hAnsi="Tahoma" w:cs="Tahoma"/>
      <w:sz w:val="20"/>
      <w:szCs w:val="20"/>
    </w:rPr>
  </w:style>
  <w:style w:type="paragraph" w:customStyle="1" w:styleId="xl140">
    <w:name w:val="xl140"/>
    <w:basedOn w:val="Normalny"/>
    <w:rsid w:val="000F68D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6"/>
      <w:szCs w:val="16"/>
    </w:rPr>
  </w:style>
  <w:style w:type="paragraph" w:customStyle="1" w:styleId="xl141">
    <w:name w:val="xl141"/>
    <w:basedOn w:val="Normalny"/>
    <w:rsid w:val="000F68D3"/>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textAlignment w:val="center"/>
    </w:pPr>
    <w:rPr>
      <w:rFonts w:ascii="Tahoma" w:hAnsi="Tahoma" w:cs="Tahoma"/>
      <w:b/>
      <w:bCs/>
      <w:color w:val="0000FF"/>
      <w:sz w:val="16"/>
      <w:szCs w:val="16"/>
    </w:rPr>
  </w:style>
  <w:style w:type="paragraph" w:customStyle="1" w:styleId="xl142">
    <w:name w:val="xl142"/>
    <w:basedOn w:val="Normalny"/>
    <w:rsid w:val="000F68D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ahoma" w:hAnsi="Tahoma" w:cs="Tahoma"/>
      <w:color w:val="0000FF"/>
      <w:sz w:val="16"/>
      <w:szCs w:val="16"/>
    </w:rPr>
  </w:style>
  <w:style w:type="paragraph" w:customStyle="1" w:styleId="xl143">
    <w:name w:val="xl143"/>
    <w:basedOn w:val="Normalny"/>
    <w:rsid w:val="000F68D3"/>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ahoma" w:hAnsi="Tahoma" w:cs="Tahoma"/>
      <w:color w:val="0000FF"/>
      <w:sz w:val="16"/>
      <w:szCs w:val="16"/>
    </w:rPr>
  </w:style>
  <w:style w:type="paragraph" w:customStyle="1" w:styleId="xl144">
    <w:name w:val="xl144"/>
    <w:basedOn w:val="Normalny"/>
    <w:rsid w:val="000F68D3"/>
    <w:pPr>
      <w:spacing w:before="100" w:beforeAutospacing="1" w:after="100" w:afterAutospacing="1"/>
      <w:textAlignment w:val="center"/>
    </w:pPr>
    <w:rPr>
      <w:rFonts w:ascii="Tahoma" w:hAnsi="Tahoma" w:cs="Tahoma"/>
      <w:color w:val="0000FF"/>
      <w:sz w:val="16"/>
      <w:szCs w:val="16"/>
    </w:rPr>
  </w:style>
  <w:style w:type="paragraph" w:customStyle="1" w:styleId="xl145">
    <w:name w:val="xl145"/>
    <w:basedOn w:val="Normalny"/>
    <w:rsid w:val="000F68D3"/>
    <w:pPr>
      <w:pBdr>
        <w:right w:val="single" w:sz="8" w:space="0" w:color="auto"/>
      </w:pBdr>
      <w:spacing w:before="100" w:beforeAutospacing="1" w:after="100" w:afterAutospacing="1"/>
      <w:textAlignment w:val="center"/>
    </w:pPr>
    <w:rPr>
      <w:rFonts w:ascii="Tahoma" w:hAnsi="Tahoma" w:cs="Tahoma"/>
      <w:color w:val="0000FF"/>
      <w:sz w:val="16"/>
      <w:szCs w:val="16"/>
    </w:rPr>
  </w:style>
  <w:style w:type="paragraph" w:customStyle="1" w:styleId="xl146">
    <w:name w:val="xl146"/>
    <w:basedOn w:val="Normalny"/>
    <w:rsid w:val="000F68D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ahoma" w:hAnsi="Tahoma" w:cs="Tahoma"/>
      <w:color w:val="0000FF"/>
      <w:sz w:val="16"/>
      <w:szCs w:val="16"/>
    </w:rPr>
  </w:style>
  <w:style w:type="paragraph" w:customStyle="1" w:styleId="xl147">
    <w:name w:val="xl147"/>
    <w:basedOn w:val="Normalny"/>
    <w:rsid w:val="000F68D3"/>
    <w:pPr>
      <w:spacing w:before="100" w:beforeAutospacing="1" w:after="100" w:afterAutospacing="1"/>
    </w:pPr>
  </w:style>
  <w:style w:type="paragraph" w:customStyle="1" w:styleId="xl148">
    <w:name w:val="xl148"/>
    <w:basedOn w:val="Normalny"/>
    <w:rsid w:val="000F68D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ahoma" w:hAnsi="Tahoma" w:cs="Tahoma"/>
      <w:sz w:val="16"/>
      <w:szCs w:val="16"/>
    </w:rPr>
  </w:style>
  <w:style w:type="paragraph" w:customStyle="1" w:styleId="xl149">
    <w:name w:val="xl149"/>
    <w:basedOn w:val="Normalny"/>
    <w:rsid w:val="000F68D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ahoma" w:hAnsi="Tahoma" w:cs="Tahoma"/>
      <w:sz w:val="16"/>
      <w:szCs w:val="16"/>
    </w:rPr>
  </w:style>
  <w:style w:type="paragraph" w:customStyle="1" w:styleId="xl150">
    <w:name w:val="xl150"/>
    <w:basedOn w:val="Normalny"/>
    <w:rsid w:val="000F68D3"/>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51">
    <w:name w:val="xl151"/>
    <w:basedOn w:val="Normalny"/>
    <w:rsid w:val="000F68D3"/>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DefaultText">
    <w:name w:val="Default Text"/>
    <w:rsid w:val="000F68D3"/>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0F68D3"/>
    <w:pPr>
      <w:spacing w:before="100" w:beforeAutospacing="1" w:after="100" w:afterAutospacing="1"/>
    </w:pPr>
  </w:style>
  <w:style w:type="character" w:styleId="Nierozpoznanawzmianka">
    <w:name w:val="Unresolved Mention"/>
    <w:uiPriority w:val="99"/>
    <w:semiHidden/>
    <w:unhideWhenUsed/>
    <w:rsid w:val="000F68D3"/>
    <w:rPr>
      <w:color w:val="808080"/>
      <w:shd w:val="clear" w:color="auto" w:fill="E6E6E6"/>
    </w:rPr>
  </w:style>
  <w:style w:type="paragraph" w:styleId="Tekstprzypisukocowego">
    <w:name w:val="endnote text"/>
    <w:basedOn w:val="Normalny"/>
    <w:link w:val="TekstprzypisukocowegoZnak"/>
    <w:rsid w:val="000F68D3"/>
    <w:rPr>
      <w:sz w:val="20"/>
      <w:szCs w:val="20"/>
    </w:rPr>
  </w:style>
  <w:style w:type="character" w:customStyle="1" w:styleId="TekstprzypisukocowegoZnak">
    <w:name w:val="Tekst przypisu końcowego Znak"/>
    <w:basedOn w:val="Domylnaczcionkaakapitu"/>
    <w:link w:val="Tekstprzypisukocowego"/>
    <w:rsid w:val="000F68D3"/>
    <w:rPr>
      <w:rFonts w:ascii="Times New Roman" w:eastAsia="Times New Roman" w:hAnsi="Times New Roman" w:cs="Times New Roman"/>
      <w:sz w:val="20"/>
      <w:szCs w:val="20"/>
      <w:lang w:eastAsia="pl-PL"/>
    </w:rPr>
  </w:style>
  <w:style w:type="character" w:styleId="Odwoanieprzypisukocowego">
    <w:name w:val="endnote reference"/>
    <w:rsid w:val="000F68D3"/>
    <w:rPr>
      <w:vertAlign w:val="superscript"/>
    </w:rPr>
  </w:style>
  <w:style w:type="paragraph" w:customStyle="1" w:styleId="Styl1">
    <w:name w:val="Styl1"/>
    <w:basedOn w:val="Normalny"/>
    <w:next w:val="Podpis"/>
    <w:rsid w:val="000F68D3"/>
    <w:rPr>
      <w:rFonts w:eastAsia="SimSun"/>
      <w:szCs w:val="20"/>
      <w:lang w:val="en-US" w:eastAsia="zh-CN"/>
    </w:rPr>
  </w:style>
  <w:style w:type="paragraph" w:styleId="Podpis">
    <w:name w:val="Signature"/>
    <w:basedOn w:val="Normalny"/>
    <w:link w:val="PodpisZnak"/>
    <w:rsid w:val="000F68D3"/>
    <w:pPr>
      <w:ind w:leftChars="2100" w:left="100"/>
    </w:pPr>
    <w:rPr>
      <w:rFonts w:ascii="Calibri" w:eastAsia="SimSun" w:hAnsi="Calibri"/>
      <w:sz w:val="20"/>
      <w:szCs w:val="20"/>
      <w:lang w:val="en-US" w:eastAsia="zh-CN"/>
    </w:rPr>
  </w:style>
  <w:style w:type="character" w:customStyle="1" w:styleId="PodpisZnak">
    <w:name w:val="Podpis Znak"/>
    <w:basedOn w:val="Domylnaczcionkaakapitu"/>
    <w:link w:val="Podpis"/>
    <w:rsid w:val="000F68D3"/>
    <w:rPr>
      <w:rFonts w:ascii="Calibri" w:eastAsia="SimSun" w:hAnsi="Calibri" w:cs="Times New Roman"/>
      <w:sz w:val="20"/>
      <w:szCs w:val="20"/>
      <w:lang w:val="en-US" w:eastAsia="zh-CN"/>
    </w:rPr>
  </w:style>
  <w:style w:type="paragraph" w:customStyle="1" w:styleId="Bezodstpw1">
    <w:name w:val="Bez odstępów1"/>
    <w:uiPriority w:val="1"/>
    <w:qFormat/>
    <w:rsid w:val="000F68D3"/>
    <w:pPr>
      <w:spacing w:after="0" w:line="240" w:lineRule="auto"/>
    </w:pPr>
    <w:rPr>
      <w:rFonts w:ascii="Calibri" w:eastAsia="Times New Roman" w:hAnsi="Calibri" w:cs="Times New Roman"/>
    </w:rPr>
  </w:style>
  <w:style w:type="paragraph" w:customStyle="1" w:styleId="FR1">
    <w:name w:val="FR1"/>
    <w:rsid w:val="007C3C35"/>
    <w:pPr>
      <w:widowControl w:val="0"/>
      <w:suppressAutoHyphens/>
      <w:autoSpaceDE w:val="0"/>
      <w:spacing w:after="0" w:line="300" w:lineRule="auto"/>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2352">
      <w:bodyDiv w:val="1"/>
      <w:marLeft w:val="0"/>
      <w:marRight w:val="0"/>
      <w:marTop w:val="0"/>
      <w:marBottom w:val="0"/>
      <w:divBdr>
        <w:top w:val="none" w:sz="0" w:space="0" w:color="auto"/>
        <w:left w:val="none" w:sz="0" w:space="0" w:color="auto"/>
        <w:bottom w:val="none" w:sz="0" w:space="0" w:color="auto"/>
        <w:right w:val="none" w:sz="0" w:space="0" w:color="auto"/>
      </w:divBdr>
    </w:div>
    <w:div w:id="428357063">
      <w:bodyDiv w:val="1"/>
      <w:marLeft w:val="0"/>
      <w:marRight w:val="0"/>
      <w:marTop w:val="0"/>
      <w:marBottom w:val="0"/>
      <w:divBdr>
        <w:top w:val="none" w:sz="0" w:space="0" w:color="auto"/>
        <w:left w:val="none" w:sz="0" w:space="0" w:color="auto"/>
        <w:bottom w:val="none" w:sz="0" w:space="0" w:color="auto"/>
        <w:right w:val="none" w:sz="0" w:space="0" w:color="auto"/>
      </w:divBdr>
    </w:div>
    <w:div w:id="11704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k@pgkkoszalin.pl" TargetMode="External"/><Relationship Id="rId13" Type="http://schemas.openxmlformats.org/officeDocument/2006/relationships/hyperlink" Target="https://docs.google.com/document/d/1CETIe4hPE_fnKCUjWGpnw9yWhdbtc0YTlqtgUxMAwRo/edit"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latformazakupowa.pl/strona/45-instrukcje" TargetMode="External"/><Relationship Id="rId17" Type="http://schemas.openxmlformats.org/officeDocument/2006/relationships/hyperlink" Target="https://platforma" TargetMode="Externa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1-regulamin" TargetMode="External"/><Relationship Id="rId5" Type="http://schemas.openxmlformats.org/officeDocument/2006/relationships/footnotes" Target="footnotes.xml"/><Relationship Id="rId15" Type="http://schemas.openxmlformats.org/officeDocument/2006/relationships/hyperlink" Target="http://www.platformazakupowa.pl" TargetMode="External"/><Relationship Id="rId10" Type="http://schemas.openxmlformats.org/officeDocument/2006/relationships/hyperlink" Target="http://www.pgkkoszalin.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na.pienkowska@pgkkoszalin.pl" TargetMode="External"/><Relationship Id="rId14" Type="http://schemas.openxmlformats.org/officeDocument/2006/relationships/hyperlink" Target="mailto:anna.pienkowska@pgk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892</TotalTime>
  <Pages>21</Pages>
  <Words>7027</Words>
  <Characters>42167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189</cp:revision>
  <cp:lastPrinted>2021-09-09T12:52:00Z</cp:lastPrinted>
  <dcterms:created xsi:type="dcterms:W3CDTF">2021-07-13T09:24:00Z</dcterms:created>
  <dcterms:modified xsi:type="dcterms:W3CDTF">2021-09-26T07:09:00Z</dcterms:modified>
</cp:coreProperties>
</file>